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Layout w:type="fixed"/>
        <w:tblLook w:val="04A0" w:firstRow="1" w:lastRow="0" w:firstColumn="1" w:lastColumn="0" w:noHBand="0" w:noVBand="1"/>
      </w:tblPr>
      <w:tblGrid>
        <w:gridCol w:w="2988"/>
      </w:tblGrid>
      <w:tr w:rsidR="00B71A56" w:rsidRPr="0017652F" w:rsidTr="00CE094D">
        <w:trPr>
          <w:cantSplit/>
        </w:trPr>
        <w:tc>
          <w:tcPr>
            <w:tcW w:w="2988" w:type="dxa"/>
            <w:hideMark/>
          </w:tcPr>
          <w:p w:rsidR="00B71A56" w:rsidRPr="0017652F" w:rsidRDefault="00B71A56" w:rsidP="00CE094D">
            <w:pPr>
              <w:pStyle w:val="NoSpacing"/>
              <w:jc w:val="center"/>
              <w:rPr>
                <w:rFonts w:ascii="Times New Roman" w:hAnsi="Times New Roman" w:cs="Times New Roman"/>
                <w:lang w:val="sr-Cyrl-RS"/>
              </w:rPr>
            </w:pPr>
            <w:r w:rsidRPr="0017652F">
              <w:rPr>
                <w:rFonts w:ascii="Times New Roman" w:hAnsi="Times New Roman" w:cs="Times New Roman"/>
                <w:noProof/>
              </w:rPr>
              <w:drawing>
                <wp:inline distT="0" distB="0" distL="0" distR="0" wp14:anchorId="3600D617" wp14:editId="5922034D">
                  <wp:extent cx="447675" cy="742950"/>
                  <wp:effectExtent l="0" t="0" r="9525" b="0"/>
                  <wp:docPr id="73" name="Picture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l="6096" t="3741" r="6096" b="3741"/>
                          <a:stretch>
                            <a:fillRect/>
                          </a:stretch>
                        </pic:blipFill>
                        <pic:spPr bwMode="auto">
                          <a:xfrm>
                            <a:off x="0" y="0"/>
                            <a:ext cx="447675" cy="742950"/>
                          </a:xfrm>
                          <a:prstGeom prst="rect">
                            <a:avLst/>
                          </a:prstGeom>
                          <a:noFill/>
                          <a:ln>
                            <a:noFill/>
                          </a:ln>
                        </pic:spPr>
                      </pic:pic>
                    </a:graphicData>
                  </a:graphic>
                </wp:inline>
              </w:drawing>
            </w:r>
          </w:p>
          <w:p w:rsidR="00B71A56" w:rsidRPr="0017652F" w:rsidRDefault="00B71A56" w:rsidP="00CE094D">
            <w:pPr>
              <w:pStyle w:val="NoSpacing"/>
              <w:jc w:val="center"/>
              <w:rPr>
                <w:rFonts w:ascii="Times New Roman" w:hAnsi="Times New Roman" w:cs="Times New Roman"/>
                <w:b/>
                <w:lang w:val="sr-Cyrl-RS"/>
              </w:rPr>
            </w:pPr>
            <w:r w:rsidRPr="0017652F">
              <w:rPr>
                <w:rFonts w:ascii="Times New Roman" w:hAnsi="Times New Roman" w:cs="Times New Roman"/>
                <w:b/>
                <w:lang w:val="sr-Cyrl-RS"/>
              </w:rPr>
              <w:t>Република Србија</w:t>
            </w:r>
          </w:p>
        </w:tc>
      </w:tr>
      <w:tr w:rsidR="00B71A56" w:rsidRPr="0017652F" w:rsidTr="00CE094D">
        <w:trPr>
          <w:cantSplit/>
        </w:trPr>
        <w:tc>
          <w:tcPr>
            <w:tcW w:w="2988" w:type="dxa"/>
            <w:hideMark/>
          </w:tcPr>
          <w:p w:rsidR="00B71A56" w:rsidRPr="0017652F" w:rsidRDefault="00B71A56" w:rsidP="00CE094D">
            <w:pPr>
              <w:pStyle w:val="NoSpacing"/>
              <w:jc w:val="center"/>
              <w:rPr>
                <w:rFonts w:ascii="Times New Roman" w:hAnsi="Times New Roman" w:cs="Times New Roman"/>
                <w:b/>
                <w:lang w:val="sr-Cyrl-RS"/>
              </w:rPr>
            </w:pPr>
            <w:r w:rsidRPr="0017652F">
              <w:rPr>
                <w:rFonts w:ascii="Times New Roman" w:hAnsi="Times New Roman" w:cs="Times New Roman"/>
                <w:b/>
                <w:lang w:val="sr-Cyrl-RS"/>
              </w:rPr>
              <w:t>В Л А Д А</w:t>
            </w:r>
          </w:p>
        </w:tc>
      </w:tr>
      <w:tr w:rsidR="00B71A56" w:rsidRPr="0017652F" w:rsidTr="00CE094D">
        <w:trPr>
          <w:cantSplit/>
        </w:trPr>
        <w:tc>
          <w:tcPr>
            <w:tcW w:w="2988" w:type="dxa"/>
            <w:hideMark/>
          </w:tcPr>
          <w:p w:rsidR="00B71A56" w:rsidRPr="0017652F" w:rsidRDefault="00B71A56" w:rsidP="00CE094D">
            <w:pPr>
              <w:pStyle w:val="NoSpacing"/>
              <w:jc w:val="center"/>
              <w:rPr>
                <w:rFonts w:ascii="Times New Roman" w:hAnsi="Times New Roman" w:cs="Times New Roman"/>
                <w:lang w:val="sr-Cyrl-RS"/>
              </w:rPr>
            </w:pPr>
            <w:r w:rsidRPr="0017652F">
              <w:rPr>
                <w:rFonts w:ascii="Times New Roman" w:hAnsi="Times New Roman" w:cs="Times New Roman"/>
                <w:color w:val="000000"/>
                <w:lang w:val="sr-Cyrl-RS"/>
              </w:rPr>
              <w:t>Канцеларијa за ревизију система управљања средствима Европске уније</w:t>
            </w:r>
          </w:p>
        </w:tc>
      </w:tr>
      <w:tr w:rsidR="00B71A56" w:rsidRPr="0017652F" w:rsidTr="00CE094D">
        <w:trPr>
          <w:cantSplit/>
        </w:trPr>
        <w:tc>
          <w:tcPr>
            <w:tcW w:w="2988" w:type="dxa"/>
            <w:hideMark/>
          </w:tcPr>
          <w:p w:rsidR="00B71A56" w:rsidRPr="0017652F" w:rsidRDefault="00B71A56" w:rsidP="00CE094D">
            <w:pPr>
              <w:pStyle w:val="NoSpacing"/>
              <w:jc w:val="center"/>
              <w:rPr>
                <w:rFonts w:ascii="Times New Roman" w:hAnsi="Times New Roman" w:cs="Times New Roman"/>
                <w:lang w:val="sr-Cyrl-RS"/>
              </w:rPr>
            </w:pPr>
            <w:r w:rsidRPr="0017652F">
              <w:rPr>
                <w:rFonts w:ascii="Times New Roman" w:hAnsi="Times New Roman" w:cs="Times New Roman"/>
                <w:lang w:val="sr-Cyrl-RS"/>
              </w:rPr>
              <w:t>Б е о г р а д</w:t>
            </w:r>
          </w:p>
        </w:tc>
      </w:tr>
    </w:tbl>
    <w:p w:rsidR="00B71A56" w:rsidRPr="0017652F" w:rsidRDefault="00B71A56" w:rsidP="00B71A56">
      <w:pPr>
        <w:autoSpaceDE w:val="0"/>
        <w:autoSpaceDN w:val="0"/>
        <w:adjustRightInd w:val="0"/>
        <w:spacing w:after="0" w:line="240" w:lineRule="auto"/>
        <w:rPr>
          <w:rFonts w:ascii="Times New Roman" w:eastAsia="Times New Roman" w:hAnsi="Times New Roman" w:cs="Times New Roman"/>
          <w:b/>
          <w:bCs/>
          <w:color w:val="000000"/>
          <w:sz w:val="36"/>
          <w:szCs w:val="36"/>
          <w:lang w:val="sr-Cyrl-RS"/>
        </w:rPr>
      </w:pPr>
    </w:p>
    <w:p w:rsidR="00B71A56" w:rsidRPr="0017652F" w:rsidRDefault="00B71A56" w:rsidP="00B71A56">
      <w:pPr>
        <w:autoSpaceDE w:val="0"/>
        <w:autoSpaceDN w:val="0"/>
        <w:adjustRightInd w:val="0"/>
        <w:spacing w:after="0" w:line="240" w:lineRule="auto"/>
        <w:rPr>
          <w:rFonts w:ascii="Times New Roman" w:eastAsia="Times New Roman" w:hAnsi="Times New Roman" w:cs="Times New Roman"/>
          <w:b/>
          <w:bCs/>
          <w:color w:val="000000"/>
          <w:sz w:val="36"/>
          <w:szCs w:val="36"/>
          <w:lang w:val="sr-Cyrl-RS"/>
        </w:rPr>
      </w:pPr>
    </w:p>
    <w:p w:rsidR="00B71A56" w:rsidRPr="0017652F" w:rsidRDefault="00B71A56" w:rsidP="00B71A56">
      <w:pPr>
        <w:autoSpaceDE w:val="0"/>
        <w:autoSpaceDN w:val="0"/>
        <w:adjustRightInd w:val="0"/>
        <w:spacing w:after="0" w:line="240" w:lineRule="auto"/>
        <w:rPr>
          <w:rFonts w:ascii="Times New Roman" w:eastAsia="Times New Roman" w:hAnsi="Times New Roman" w:cs="Times New Roman"/>
          <w:b/>
          <w:bCs/>
          <w:color w:val="000000"/>
          <w:sz w:val="36"/>
          <w:szCs w:val="36"/>
          <w:lang w:val="sr-Cyrl-RS"/>
        </w:rPr>
      </w:pPr>
    </w:p>
    <w:p w:rsidR="00B71A56" w:rsidRPr="0017652F" w:rsidRDefault="00B71A56" w:rsidP="00B71A56">
      <w:pPr>
        <w:autoSpaceDE w:val="0"/>
        <w:autoSpaceDN w:val="0"/>
        <w:adjustRightInd w:val="0"/>
        <w:spacing w:after="0" w:line="240" w:lineRule="auto"/>
        <w:rPr>
          <w:rFonts w:ascii="Times New Roman" w:eastAsia="Times New Roman" w:hAnsi="Times New Roman" w:cs="Times New Roman"/>
          <w:b/>
          <w:bCs/>
          <w:color w:val="000000"/>
          <w:sz w:val="36"/>
          <w:szCs w:val="36"/>
          <w:lang w:val="sr-Cyrl-RS"/>
        </w:rPr>
      </w:pPr>
    </w:p>
    <w:p w:rsidR="00B71A56" w:rsidRPr="0017652F" w:rsidRDefault="00B71A56" w:rsidP="00B71A56">
      <w:pPr>
        <w:autoSpaceDE w:val="0"/>
        <w:autoSpaceDN w:val="0"/>
        <w:adjustRightInd w:val="0"/>
        <w:spacing w:after="0" w:line="240" w:lineRule="auto"/>
        <w:jc w:val="center"/>
        <w:rPr>
          <w:rFonts w:ascii="Times New Roman" w:eastAsia="Times New Roman" w:hAnsi="Times New Roman" w:cs="Times New Roman"/>
          <w:b/>
          <w:bCs/>
          <w:color w:val="000000"/>
          <w:sz w:val="24"/>
          <w:szCs w:val="36"/>
          <w:lang w:val="sr-Cyrl-RS"/>
        </w:rPr>
      </w:pPr>
    </w:p>
    <w:p w:rsidR="00B71A56" w:rsidRPr="0017652F" w:rsidRDefault="00B71A56" w:rsidP="00B71A56">
      <w:pPr>
        <w:autoSpaceDE w:val="0"/>
        <w:autoSpaceDN w:val="0"/>
        <w:adjustRightInd w:val="0"/>
        <w:spacing w:after="0" w:line="240" w:lineRule="auto"/>
        <w:jc w:val="center"/>
        <w:rPr>
          <w:rFonts w:ascii="Times New Roman" w:eastAsia="Times New Roman" w:hAnsi="Times New Roman" w:cs="Times New Roman"/>
          <w:b/>
          <w:bCs/>
          <w:color w:val="000000"/>
          <w:sz w:val="24"/>
          <w:szCs w:val="36"/>
          <w:lang w:val="sr-Cyrl-RS"/>
        </w:rPr>
      </w:pPr>
      <w:r w:rsidRPr="0017652F">
        <w:rPr>
          <w:rFonts w:ascii="Times New Roman" w:eastAsia="Times New Roman" w:hAnsi="Times New Roman" w:cs="Times New Roman"/>
          <w:b/>
          <w:bCs/>
          <w:color w:val="000000"/>
          <w:sz w:val="24"/>
          <w:szCs w:val="36"/>
          <w:lang w:val="sr-Cyrl-RS"/>
        </w:rPr>
        <w:t>КОНКУРСНА ДОКУМЕНТАЦИЈА</w:t>
      </w:r>
    </w:p>
    <w:p w:rsidR="00B71A56" w:rsidRPr="0017652F" w:rsidRDefault="00B71A56" w:rsidP="00B71A56">
      <w:pPr>
        <w:autoSpaceDE w:val="0"/>
        <w:autoSpaceDN w:val="0"/>
        <w:adjustRightInd w:val="0"/>
        <w:spacing w:after="0" w:line="240" w:lineRule="auto"/>
        <w:jc w:val="center"/>
        <w:rPr>
          <w:rFonts w:ascii="Times New Roman" w:eastAsia="Times New Roman" w:hAnsi="Times New Roman" w:cs="Times New Roman"/>
          <w:b/>
          <w:bCs/>
          <w:color w:val="000000"/>
          <w:sz w:val="24"/>
          <w:szCs w:val="36"/>
          <w:lang w:val="sr-Cyrl-RS"/>
        </w:rPr>
      </w:pPr>
    </w:p>
    <w:p w:rsidR="00B71A56" w:rsidRPr="0017652F" w:rsidRDefault="00B71A56" w:rsidP="00B71A56">
      <w:pPr>
        <w:autoSpaceDE w:val="0"/>
        <w:autoSpaceDN w:val="0"/>
        <w:adjustRightInd w:val="0"/>
        <w:spacing w:after="0" w:line="240" w:lineRule="auto"/>
        <w:jc w:val="center"/>
        <w:rPr>
          <w:rFonts w:ascii="Times New Roman" w:eastAsia="Times New Roman" w:hAnsi="Times New Roman" w:cs="Times New Roman"/>
          <w:b/>
          <w:bCs/>
          <w:color w:val="000000"/>
          <w:sz w:val="24"/>
          <w:szCs w:val="36"/>
          <w:lang w:val="sr-Cyrl-RS"/>
        </w:rPr>
      </w:pPr>
      <w:r w:rsidRPr="0017652F">
        <w:rPr>
          <w:rFonts w:ascii="Times New Roman" w:eastAsia="Times New Roman" w:hAnsi="Times New Roman" w:cs="Times New Roman"/>
          <w:b/>
          <w:bCs/>
          <w:color w:val="000000"/>
          <w:sz w:val="24"/>
          <w:szCs w:val="36"/>
          <w:lang w:val="sr-Cyrl-RS"/>
        </w:rPr>
        <w:t>ЗА ЈАВНУ НАБАВКУ МАЛЕ ВРЕДНОСТИ</w:t>
      </w:r>
    </w:p>
    <w:p w:rsidR="00B71A56" w:rsidRPr="0017652F" w:rsidRDefault="00B71A56" w:rsidP="00B71A56">
      <w:pPr>
        <w:autoSpaceDE w:val="0"/>
        <w:autoSpaceDN w:val="0"/>
        <w:adjustRightInd w:val="0"/>
        <w:spacing w:after="0" w:line="240" w:lineRule="auto"/>
        <w:jc w:val="center"/>
        <w:rPr>
          <w:rFonts w:ascii="Times New Roman" w:eastAsia="Times New Roman" w:hAnsi="Times New Roman" w:cs="Times New Roman"/>
          <w:b/>
          <w:bCs/>
          <w:color w:val="000000"/>
          <w:sz w:val="24"/>
          <w:szCs w:val="36"/>
          <w:lang w:val="sr-Cyrl-RS"/>
        </w:rPr>
      </w:pPr>
    </w:p>
    <w:p w:rsidR="00B71A56" w:rsidRPr="0017652F" w:rsidRDefault="00B71A56" w:rsidP="00B71A56">
      <w:pPr>
        <w:autoSpaceDE w:val="0"/>
        <w:autoSpaceDN w:val="0"/>
        <w:adjustRightInd w:val="0"/>
        <w:spacing w:after="0" w:line="240" w:lineRule="auto"/>
        <w:jc w:val="center"/>
        <w:rPr>
          <w:rFonts w:ascii="Times New Roman" w:eastAsia="Times New Roman" w:hAnsi="Times New Roman" w:cs="Times New Roman"/>
          <w:color w:val="000000"/>
          <w:sz w:val="24"/>
          <w:szCs w:val="36"/>
          <w:lang w:val="sr-Cyrl-RS"/>
        </w:rPr>
      </w:pPr>
    </w:p>
    <w:p w:rsidR="00B71A56" w:rsidRPr="0017652F" w:rsidRDefault="00B71A56" w:rsidP="00B71A56">
      <w:pPr>
        <w:autoSpaceDE w:val="0"/>
        <w:autoSpaceDN w:val="0"/>
        <w:adjustRightInd w:val="0"/>
        <w:spacing w:after="0" w:line="240" w:lineRule="auto"/>
        <w:jc w:val="center"/>
        <w:rPr>
          <w:rFonts w:ascii="Times New Roman" w:eastAsia="Times New Roman" w:hAnsi="Times New Roman" w:cs="Times New Roman"/>
          <w:b/>
          <w:bCs/>
          <w:color w:val="000000"/>
          <w:sz w:val="24"/>
          <w:szCs w:val="23"/>
          <w:lang w:val="sr-Cyrl-RS"/>
        </w:rPr>
      </w:pPr>
      <w:r w:rsidRPr="0017652F">
        <w:rPr>
          <w:rFonts w:ascii="Times New Roman" w:eastAsia="Times New Roman" w:hAnsi="Times New Roman" w:cs="Times New Roman"/>
          <w:b/>
          <w:bCs/>
          <w:color w:val="000000"/>
          <w:sz w:val="24"/>
          <w:szCs w:val="23"/>
          <w:lang w:val="sr-Cyrl-RS"/>
        </w:rPr>
        <w:t>НАБАВКА УСЛУГЕ ПОСРЕДОВАЊА ЗА РЕЗЕРВАЦИЈУ ХОТЕЛСКОГ СМЕШТАЈА ЗА СЛУЖБЕНА ПУТОВАЊА У ЗЕМЉИ И ИНОСТРАНСТВУ И АВИО ПРЕВОЗА ЗА СЛУЖБЕНА ПУТОВАЊА У ИНОСТРАНСТВУ</w:t>
      </w:r>
    </w:p>
    <w:p w:rsidR="00B71A56" w:rsidRPr="0017652F" w:rsidRDefault="00B71A56" w:rsidP="00B71A56">
      <w:pPr>
        <w:autoSpaceDE w:val="0"/>
        <w:autoSpaceDN w:val="0"/>
        <w:adjustRightInd w:val="0"/>
        <w:spacing w:after="0" w:line="240" w:lineRule="auto"/>
        <w:jc w:val="center"/>
        <w:rPr>
          <w:rFonts w:ascii="Times New Roman" w:eastAsia="Times New Roman" w:hAnsi="Times New Roman" w:cs="Times New Roman"/>
          <w:b/>
          <w:bCs/>
          <w:i/>
          <w:iCs/>
          <w:color w:val="000000"/>
          <w:sz w:val="24"/>
          <w:szCs w:val="23"/>
          <w:lang w:val="sr-Cyrl-RS"/>
        </w:rPr>
      </w:pPr>
    </w:p>
    <w:p w:rsidR="00B71A56" w:rsidRPr="0017652F" w:rsidRDefault="00B71A56" w:rsidP="00B71A56">
      <w:pPr>
        <w:autoSpaceDE w:val="0"/>
        <w:autoSpaceDN w:val="0"/>
        <w:adjustRightInd w:val="0"/>
        <w:spacing w:after="0" w:line="240" w:lineRule="auto"/>
        <w:rPr>
          <w:rFonts w:ascii="Times New Roman" w:eastAsia="Times New Roman" w:hAnsi="Times New Roman" w:cs="Times New Roman"/>
          <w:b/>
          <w:bCs/>
          <w:i/>
          <w:iCs/>
          <w:color w:val="000000"/>
          <w:sz w:val="24"/>
          <w:szCs w:val="23"/>
          <w:lang w:val="sr-Cyrl-RS"/>
        </w:rPr>
      </w:pPr>
    </w:p>
    <w:p w:rsidR="00B71A56" w:rsidRPr="002B4438" w:rsidRDefault="00B71A56" w:rsidP="00B71A56">
      <w:pPr>
        <w:autoSpaceDE w:val="0"/>
        <w:autoSpaceDN w:val="0"/>
        <w:adjustRightInd w:val="0"/>
        <w:spacing w:after="0" w:line="240" w:lineRule="auto"/>
        <w:jc w:val="both"/>
        <w:rPr>
          <w:rFonts w:ascii="Times New Roman" w:eastAsia="Times New Roman" w:hAnsi="Times New Roman" w:cs="Times New Roman"/>
          <w:b/>
          <w:bCs/>
          <w:iCs/>
          <w:color w:val="000000"/>
          <w:sz w:val="24"/>
          <w:szCs w:val="23"/>
        </w:rPr>
      </w:pPr>
      <w:r w:rsidRPr="0017652F">
        <w:rPr>
          <w:rFonts w:ascii="Times New Roman" w:eastAsia="Times New Roman" w:hAnsi="Times New Roman" w:cs="Times New Roman"/>
          <w:b/>
          <w:bCs/>
          <w:i/>
          <w:iCs/>
          <w:color w:val="000000"/>
          <w:sz w:val="24"/>
          <w:szCs w:val="23"/>
          <w:lang w:val="sr-Cyrl-RS"/>
        </w:rPr>
        <w:tab/>
      </w:r>
      <w:r w:rsidRPr="0017652F">
        <w:rPr>
          <w:rFonts w:ascii="Times New Roman" w:eastAsia="Times New Roman" w:hAnsi="Times New Roman" w:cs="Times New Roman"/>
          <w:b/>
          <w:bCs/>
          <w:i/>
          <w:iCs/>
          <w:color w:val="000000"/>
          <w:sz w:val="24"/>
          <w:szCs w:val="23"/>
          <w:lang w:val="sr-Cyrl-RS"/>
        </w:rPr>
        <w:tab/>
      </w:r>
      <w:r w:rsidRPr="0017652F">
        <w:rPr>
          <w:rFonts w:ascii="Times New Roman" w:eastAsia="Times New Roman" w:hAnsi="Times New Roman" w:cs="Times New Roman"/>
          <w:b/>
          <w:bCs/>
          <w:i/>
          <w:iCs/>
          <w:color w:val="000000"/>
          <w:sz w:val="24"/>
          <w:szCs w:val="23"/>
          <w:lang w:val="sr-Cyrl-RS"/>
        </w:rPr>
        <w:tab/>
      </w:r>
      <w:r w:rsidRPr="0017652F">
        <w:rPr>
          <w:rFonts w:ascii="Times New Roman" w:eastAsia="Times New Roman" w:hAnsi="Times New Roman" w:cs="Times New Roman"/>
          <w:b/>
          <w:bCs/>
          <w:iCs/>
          <w:color w:val="000000"/>
          <w:sz w:val="24"/>
          <w:szCs w:val="23"/>
          <w:lang w:val="sr-Cyrl-RS"/>
        </w:rPr>
        <w:t>РЕДНИ БРОЈ ЈАВНЕ НАБАВКЕ: ЈНМВ 1</w:t>
      </w:r>
      <w:r>
        <w:rPr>
          <w:rFonts w:ascii="Times New Roman" w:eastAsia="Times New Roman" w:hAnsi="Times New Roman" w:cs="Times New Roman"/>
          <w:b/>
          <w:bCs/>
          <w:iCs/>
          <w:color w:val="000000"/>
          <w:sz w:val="24"/>
          <w:szCs w:val="23"/>
          <w:lang w:val="sr-Cyrl-RS"/>
        </w:rPr>
        <w:t>/201</w:t>
      </w:r>
      <w:r w:rsidR="00CE094D">
        <w:rPr>
          <w:rFonts w:ascii="Times New Roman" w:eastAsia="Times New Roman" w:hAnsi="Times New Roman" w:cs="Times New Roman"/>
          <w:b/>
          <w:bCs/>
          <w:iCs/>
          <w:color w:val="000000"/>
          <w:sz w:val="24"/>
          <w:szCs w:val="23"/>
        </w:rPr>
        <w:t>7</w:t>
      </w:r>
    </w:p>
    <w:p w:rsidR="00B71A56" w:rsidRPr="0017652F" w:rsidRDefault="00B71A56" w:rsidP="00B71A56">
      <w:pPr>
        <w:autoSpaceDE w:val="0"/>
        <w:autoSpaceDN w:val="0"/>
        <w:adjustRightInd w:val="0"/>
        <w:spacing w:after="0" w:line="240" w:lineRule="auto"/>
        <w:jc w:val="both"/>
        <w:rPr>
          <w:rFonts w:ascii="Times New Roman" w:eastAsia="Times New Roman" w:hAnsi="Times New Roman" w:cs="Times New Roman"/>
          <w:b/>
          <w:bCs/>
          <w:iCs/>
          <w:color w:val="000000"/>
          <w:sz w:val="24"/>
          <w:szCs w:val="23"/>
          <w:lang w:val="sr-Cyrl-RS"/>
        </w:rPr>
      </w:pPr>
    </w:p>
    <w:p w:rsidR="00B71A56" w:rsidRPr="0017652F" w:rsidRDefault="00B71A56" w:rsidP="00B71A56">
      <w:pPr>
        <w:autoSpaceDE w:val="0"/>
        <w:autoSpaceDN w:val="0"/>
        <w:adjustRightInd w:val="0"/>
        <w:spacing w:after="0" w:line="240" w:lineRule="auto"/>
        <w:rPr>
          <w:rFonts w:ascii="Times New Roman" w:eastAsia="Times New Roman" w:hAnsi="Times New Roman" w:cs="Times New Roman"/>
          <w:b/>
          <w:bCs/>
          <w:i/>
          <w:iCs/>
          <w:color w:val="000000"/>
          <w:sz w:val="24"/>
          <w:szCs w:val="23"/>
          <w:lang w:val="sr-Cyrl-RS"/>
        </w:rPr>
      </w:pPr>
    </w:p>
    <w:p w:rsidR="00B71A56" w:rsidRPr="0017652F" w:rsidRDefault="00B71A56" w:rsidP="00B71A56">
      <w:pPr>
        <w:autoSpaceDE w:val="0"/>
        <w:autoSpaceDN w:val="0"/>
        <w:adjustRightInd w:val="0"/>
        <w:spacing w:after="0" w:line="240" w:lineRule="auto"/>
        <w:rPr>
          <w:rFonts w:ascii="Times New Roman" w:eastAsia="Times New Roman" w:hAnsi="Times New Roman" w:cs="Times New Roman"/>
          <w:b/>
          <w:bCs/>
          <w:i/>
          <w:iCs/>
          <w:color w:val="000000"/>
          <w:sz w:val="23"/>
          <w:szCs w:val="23"/>
          <w:lang w:val="sr-Cyrl-RS"/>
        </w:rPr>
      </w:pPr>
    </w:p>
    <w:p w:rsidR="00B71A56" w:rsidRPr="0017652F" w:rsidRDefault="00B71A56" w:rsidP="00B71A56">
      <w:pPr>
        <w:autoSpaceDE w:val="0"/>
        <w:autoSpaceDN w:val="0"/>
        <w:adjustRightInd w:val="0"/>
        <w:spacing w:after="0" w:line="240" w:lineRule="auto"/>
        <w:rPr>
          <w:rFonts w:ascii="Times New Roman" w:eastAsia="Times New Roman" w:hAnsi="Times New Roman" w:cs="Times New Roman"/>
          <w:b/>
          <w:bCs/>
          <w:i/>
          <w:iCs/>
          <w:color w:val="000000"/>
          <w:sz w:val="23"/>
          <w:szCs w:val="23"/>
          <w:lang w:val="sr-Cyrl-RS"/>
        </w:rPr>
      </w:pPr>
    </w:p>
    <w:p w:rsidR="00B71A56" w:rsidRPr="0017652F" w:rsidRDefault="00B71A56" w:rsidP="00B71A56">
      <w:pPr>
        <w:autoSpaceDE w:val="0"/>
        <w:autoSpaceDN w:val="0"/>
        <w:adjustRightInd w:val="0"/>
        <w:spacing w:after="0" w:line="240" w:lineRule="auto"/>
        <w:rPr>
          <w:rFonts w:ascii="Times New Roman" w:eastAsia="Times New Roman" w:hAnsi="Times New Roman" w:cs="Times New Roman"/>
          <w:b/>
          <w:bCs/>
          <w:i/>
          <w:iCs/>
          <w:color w:val="000000"/>
          <w:sz w:val="23"/>
          <w:szCs w:val="23"/>
          <w:lang w:val="sr-Cyrl-RS"/>
        </w:rPr>
      </w:pPr>
    </w:p>
    <w:p w:rsidR="00B71A56" w:rsidRPr="0017652F" w:rsidRDefault="00B71A56" w:rsidP="00B71A56">
      <w:pPr>
        <w:autoSpaceDE w:val="0"/>
        <w:autoSpaceDN w:val="0"/>
        <w:adjustRightInd w:val="0"/>
        <w:spacing w:after="0" w:line="240" w:lineRule="auto"/>
        <w:rPr>
          <w:rFonts w:ascii="Times New Roman" w:eastAsia="Times New Roman" w:hAnsi="Times New Roman" w:cs="Times New Roman"/>
          <w:b/>
          <w:bCs/>
          <w:i/>
          <w:iCs/>
          <w:color w:val="000000"/>
          <w:sz w:val="23"/>
          <w:szCs w:val="23"/>
          <w:lang w:val="sr-Cyrl-RS"/>
        </w:rPr>
      </w:pPr>
    </w:p>
    <w:p w:rsidR="00B71A56" w:rsidRPr="0017652F" w:rsidRDefault="00B71A56" w:rsidP="00B71A56">
      <w:pPr>
        <w:autoSpaceDE w:val="0"/>
        <w:autoSpaceDN w:val="0"/>
        <w:adjustRightInd w:val="0"/>
        <w:spacing w:after="0" w:line="240" w:lineRule="auto"/>
        <w:rPr>
          <w:rFonts w:ascii="Times New Roman" w:eastAsia="Times New Roman" w:hAnsi="Times New Roman" w:cs="Times New Roman"/>
          <w:b/>
          <w:bCs/>
          <w:i/>
          <w:iCs/>
          <w:color w:val="000000"/>
          <w:sz w:val="23"/>
          <w:szCs w:val="23"/>
          <w:lang w:val="sr-Cyrl-RS"/>
        </w:rPr>
      </w:pPr>
    </w:p>
    <w:p w:rsidR="00B71A56" w:rsidRPr="0017652F" w:rsidRDefault="00B71A56" w:rsidP="00B71A56">
      <w:pPr>
        <w:autoSpaceDE w:val="0"/>
        <w:autoSpaceDN w:val="0"/>
        <w:adjustRightInd w:val="0"/>
        <w:spacing w:after="0" w:line="240" w:lineRule="auto"/>
        <w:rPr>
          <w:rFonts w:ascii="Times New Roman" w:eastAsia="Times New Roman" w:hAnsi="Times New Roman" w:cs="Times New Roman"/>
          <w:b/>
          <w:bCs/>
          <w:i/>
          <w:iCs/>
          <w:color w:val="000000"/>
          <w:sz w:val="23"/>
          <w:szCs w:val="23"/>
          <w:lang w:val="sr-Cyrl-RS"/>
        </w:rPr>
      </w:pPr>
    </w:p>
    <w:p w:rsidR="00B71A56" w:rsidRPr="0017652F" w:rsidRDefault="00B71A56" w:rsidP="00B71A56">
      <w:pPr>
        <w:autoSpaceDE w:val="0"/>
        <w:autoSpaceDN w:val="0"/>
        <w:adjustRightInd w:val="0"/>
        <w:spacing w:after="0" w:line="240" w:lineRule="auto"/>
        <w:rPr>
          <w:rFonts w:ascii="Times New Roman" w:eastAsia="Times New Roman" w:hAnsi="Times New Roman" w:cs="Times New Roman"/>
          <w:b/>
          <w:bCs/>
          <w:i/>
          <w:iCs/>
          <w:color w:val="000000"/>
          <w:sz w:val="23"/>
          <w:szCs w:val="23"/>
          <w:lang w:val="sr-Cyrl-RS"/>
        </w:rPr>
      </w:pPr>
    </w:p>
    <w:p w:rsidR="00B71A56" w:rsidRPr="0017652F" w:rsidRDefault="00B71A56" w:rsidP="00B71A56">
      <w:pPr>
        <w:autoSpaceDE w:val="0"/>
        <w:autoSpaceDN w:val="0"/>
        <w:adjustRightInd w:val="0"/>
        <w:spacing w:after="0" w:line="240" w:lineRule="auto"/>
        <w:rPr>
          <w:rFonts w:ascii="Times New Roman" w:eastAsia="Times New Roman" w:hAnsi="Times New Roman" w:cs="Times New Roman"/>
          <w:b/>
          <w:bCs/>
          <w:i/>
          <w:iCs/>
          <w:color w:val="000000"/>
          <w:sz w:val="23"/>
          <w:szCs w:val="23"/>
          <w:lang w:val="sr-Cyrl-RS"/>
        </w:rPr>
      </w:pPr>
    </w:p>
    <w:p w:rsidR="00B71A56" w:rsidRPr="0017652F" w:rsidRDefault="00B71A56" w:rsidP="00B71A56">
      <w:pPr>
        <w:autoSpaceDE w:val="0"/>
        <w:autoSpaceDN w:val="0"/>
        <w:adjustRightInd w:val="0"/>
        <w:spacing w:after="0" w:line="240" w:lineRule="auto"/>
        <w:rPr>
          <w:rFonts w:ascii="Times New Roman" w:eastAsia="Times New Roman" w:hAnsi="Times New Roman" w:cs="Times New Roman"/>
          <w:b/>
          <w:bCs/>
          <w:i/>
          <w:iCs/>
          <w:color w:val="000000"/>
          <w:sz w:val="23"/>
          <w:szCs w:val="23"/>
          <w:lang w:val="sr-Cyrl-RS"/>
        </w:rPr>
      </w:pPr>
    </w:p>
    <w:p w:rsidR="00B71A56" w:rsidRPr="0017652F" w:rsidRDefault="00B71A56" w:rsidP="00B71A56">
      <w:pPr>
        <w:autoSpaceDE w:val="0"/>
        <w:autoSpaceDN w:val="0"/>
        <w:adjustRightInd w:val="0"/>
        <w:spacing w:after="0" w:line="240" w:lineRule="auto"/>
        <w:rPr>
          <w:rFonts w:ascii="Times New Roman" w:eastAsia="Times New Roman" w:hAnsi="Times New Roman" w:cs="Times New Roman"/>
          <w:b/>
          <w:bCs/>
          <w:i/>
          <w:iCs/>
          <w:color w:val="000000"/>
          <w:sz w:val="23"/>
          <w:szCs w:val="23"/>
          <w:lang w:val="sr-Cyrl-RS"/>
        </w:rPr>
      </w:pPr>
    </w:p>
    <w:p w:rsidR="00B71A56" w:rsidRPr="0017652F" w:rsidRDefault="00B71A56" w:rsidP="00B71A56">
      <w:pPr>
        <w:autoSpaceDE w:val="0"/>
        <w:autoSpaceDN w:val="0"/>
        <w:adjustRightInd w:val="0"/>
        <w:spacing w:after="0" w:line="240" w:lineRule="auto"/>
        <w:rPr>
          <w:rFonts w:ascii="Times New Roman" w:eastAsia="Times New Roman" w:hAnsi="Times New Roman" w:cs="Times New Roman"/>
          <w:b/>
          <w:bCs/>
          <w:i/>
          <w:iCs/>
          <w:color w:val="000000"/>
          <w:sz w:val="23"/>
          <w:szCs w:val="23"/>
          <w:lang w:val="sr-Cyrl-RS"/>
        </w:rPr>
      </w:pPr>
    </w:p>
    <w:p w:rsidR="00B71A56" w:rsidRPr="0017652F" w:rsidRDefault="00B71A56" w:rsidP="00B71A56">
      <w:pPr>
        <w:autoSpaceDE w:val="0"/>
        <w:autoSpaceDN w:val="0"/>
        <w:adjustRightInd w:val="0"/>
        <w:spacing w:after="0" w:line="240" w:lineRule="auto"/>
        <w:rPr>
          <w:rFonts w:ascii="Times New Roman" w:eastAsia="Times New Roman" w:hAnsi="Times New Roman" w:cs="Times New Roman"/>
          <w:b/>
          <w:bCs/>
          <w:i/>
          <w:iCs/>
          <w:color w:val="000000"/>
          <w:sz w:val="23"/>
          <w:szCs w:val="23"/>
          <w:lang w:val="sr-Cyrl-RS"/>
        </w:rPr>
      </w:pPr>
    </w:p>
    <w:p w:rsidR="00B71A56" w:rsidRPr="0017652F" w:rsidRDefault="00B71A56" w:rsidP="00B71A56">
      <w:pPr>
        <w:autoSpaceDE w:val="0"/>
        <w:autoSpaceDN w:val="0"/>
        <w:adjustRightInd w:val="0"/>
        <w:spacing w:after="0" w:line="240" w:lineRule="auto"/>
        <w:rPr>
          <w:rFonts w:ascii="Times New Roman" w:eastAsia="Times New Roman" w:hAnsi="Times New Roman" w:cs="Times New Roman"/>
          <w:b/>
          <w:bCs/>
          <w:i/>
          <w:iCs/>
          <w:color w:val="000000"/>
          <w:sz w:val="23"/>
          <w:szCs w:val="23"/>
          <w:lang w:val="sr-Cyrl-RS"/>
        </w:rPr>
      </w:pPr>
    </w:p>
    <w:p w:rsidR="00B71A56" w:rsidRPr="0017652F" w:rsidRDefault="00B71A56" w:rsidP="00B71A56">
      <w:pPr>
        <w:autoSpaceDE w:val="0"/>
        <w:autoSpaceDN w:val="0"/>
        <w:adjustRightInd w:val="0"/>
        <w:spacing w:after="0" w:line="240" w:lineRule="auto"/>
        <w:rPr>
          <w:rFonts w:ascii="Times New Roman" w:eastAsia="Times New Roman" w:hAnsi="Times New Roman" w:cs="Times New Roman"/>
          <w:b/>
          <w:bCs/>
          <w:i/>
          <w:iCs/>
          <w:color w:val="000000"/>
          <w:sz w:val="23"/>
          <w:szCs w:val="23"/>
          <w:lang w:val="sr-Cyrl-RS"/>
        </w:rPr>
      </w:pPr>
    </w:p>
    <w:p w:rsidR="00B71A56" w:rsidRPr="0017652F" w:rsidRDefault="00B71A56" w:rsidP="00B71A56">
      <w:pPr>
        <w:autoSpaceDE w:val="0"/>
        <w:autoSpaceDN w:val="0"/>
        <w:adjustRightInd w:val="0"/>
        <w:spacing w:after="0" w:line="240" w:lineRule="auto"/>
        <w:rPr>
          <w:rFonts w:ascii="Times New Roman" w:eastAsia="Times New Roman" w:hAnsi="Times New Roman" w:cs="Times New Roman"/>
          <w:b/>
          <w:bCs/>
          <w:i/>
          <w:iCs/>
          <w:color w:val="000000"/>
          <w:sz w:val="23"/>
          <w:szCs w:val="23"/>
          <w:lang w:val="sr-Cyrl-RS"/>
        </w:rPr>
      </w:pPr>
    </w:p>
    <w:p w:rsidR="00B71A56" w:rsidRPr="0017652F" w:rsidRDefault="00B71A56" w:rsidP="00B71A56">
      <w:pPr>
        <w:autoSpaceDE w:val="0"/>
        <w:autoSpaceDN w:val="0"/>
        <w:adjustRightInd w:val="0"/>
        <w:spacing w:after="0" w:line="240" w:lineRule="auto"/>
        <w:jc w:val="center"/>
        <w:rPr>
          <w:rFonts w:ascii="Times New Roman" w:eastAsia="Times New Roman" w:hAnsi="Times New Roman" w:cs="Times New Roman"/>
          <w:color w:val="000000"/>
          <w:sz w:val="23"/>
          <w:szCs w:val="23"/>
          <w:lang w:val="sr-Cyrl-RS"/>
        </w:rPr>
      </w:pPr>
      <w:r w:rsidRPr="0017652F">
        <w:rPr>
          <w:rFonts w:ascii="Times New Roman" w:eastAsia="Times New Roman" w:hAnsi="Times New Roman" w:cs="Times New Roman"/>
          <w:b/>
          <w:bCs/>
          <w:iCs/>
          <w:color w:val="000000"/>
          <w:sz w:val="23"/>
          <w:szCs w:val="23"/>
          <w:lang w:val="sr-Cyrl-RS"/>
        </w:rPr>
        <w:t xml:space="preserve">Београд, </w:t>
      </w:r>
      <w:r w:rsidR="00CE094D">
        <w:rPr>
          <w:rFonts w:ascii="Times New Roman" w:eastAsia="Times New Roman" w:hAnsi="Times New Roman" w:cs="Times New Roman"/>
          <w:b/>
          <w:bCs/>
          <w:iCs/>
          <w:color w:val="000000"/>
          <w:sz w:val="23"/>
          <w:szCs w:val="23"/>
          <w:lang w:val="sr-Cyrl-RS"/>
        </w:rPr>
        <w:t>мај</w:t>
      </w:r>
      <w:r w:rsidRPr="0017652F">
        <w:rPr>
          <w:rFonts w:ascii="Times New Roman" w:eastAsia="Times New Roman" w:hAnsi="Times New Roman" w:cs="Times New Roman"/>
          <w:b/>
          <w:bCs/>
          <w:iCs/>
          <w:color w:val="000000"/>
          <w:sz w:val="23"/>
          <w:szCs w:val="23"/>
          <w:lang w:val="sr-Cyrl-RS"/>
        </w:rPr>
        <w:t xml:space="preserve"> 20</w:t>
      </w:r>
      <w:r>
        <w:rPr>
          <w:rFonts w:ascii="Times New Roman" w:eastAsia="Times New Roman" w:hAnsi="Times New Roman" w:cs="Times New Roman"/>
          <w:b/>
          <w:bCs/>
          <w:iCs/>
          <w:color w:val="000000"/>
          <w:sz w:val="23"/>
          <w:szCs w:val="23"/>
          <w:lang w:val="sr-Cyrl-RS"/>
        </w:rPr>
        <w:t>1</w:t>
      </w:r>
      <w:r w:rsidR="00CE094D">
        <w:rPr>
          <w:rFonts w:ascii="Times New Roman" w:eastAsia="Times New Roman" w:hAnsi="Times New Roman" w:cs="Times New Roman"/>
          <w:b/>
          <w:bCs/>
          <w:iCs/>
          <w:color w:val="000000"/>
          <w:sz w:val="23"/>
          <w:szCs w:val="23"/>
        </w:rPr>
        <w:t>7</w:t>
      </w:r>
      <w:r w:rsidRPr="0017652F">
        <w:rPr>
          <w:rFonts w:ascii="Times New Roman" w:eastAsia="Times New Roman" w:hAnsi="Times New Roman" w:cs="Times New Roman"/>
          <w:b/>
          <w:bCs/>
          <w:iCs/>
          <w:color w:val="000000"/>
          <w:sz w:val="23"/>
          <w:szCs w:val="23"/>
          <w:lang w:val="sr-Cyrl-RS"/>
        </w:rPr>
        <w:t>. године</w:t>
      </w:r>
    </w:p>
    <w:p w:rsidR="00B71A56" w:rsidRPr="0017652F" w:rsidRDefault="00B71A56" w:rsidP="00B71A56">
      <w:pPr>
        <w:widowControl w:val="0"/>
        <w:kinsoku w:val="0"/>
        <w:overflowPunct w:val="0"/>
        <w:autoSpaceDE w:val="0"/>
        <w:autoSpaceDN w:val="0"/>
        <w:adjustRightInd w:val="0"/>
        <w:spacing w:before="64" w:after="0" w:line="240" w:lineRule="auto"/>
        <w:jc w:val="center"/>
        <w:rPr>
          <w:rFonts w:ascii="Times New Roman" w:eastAsia="SimSun" w:hAnsi="Times New Roman" w:cs="Times New Roman"/>
          <w:sz w:val="28"/>
          <w:szCs w:val="28"/>
          <w:lang w:val="sr-Cyrl-RS" w:eastAsia="zh-CN"/>
        </w:rPr>
        <w:sectPr w:rsidR="00B71A56" w:rsidRPr="0017652F" w:rsidSect="00CE094D">
          <w:headerReference w:type="default" r:id="rId8"/>
          <w:footerReference w:type="default" r:id="rId9"/>
          <w:pgSz w:w="11907" w:h="16840"/>
          <w:pgMar w:top="1134" w:right="1418" w:bottom="1134" w:left="1418" w:header="62" w:footer="675" w:gutter="0"/>
          <w:pgNumType w:start="1"/>
          <w:cols w:space="708"/>
          <w:noEndnote/>
        </w:sectPr>
      </w:pPr>
    </w:p>
    <w:p w:rsidR="00B71A56" w:rsidRDefault="00B71A56" w:rsidP="00B71A56">
      <w:pPr>
        <w:widowControl w:val="0"/>
        <w:kinsoku w:val="0"/>
        <w:overflowPunct w:val="0"/>
        <w:autoSpaceDE w:val="0"/>
        <w:autoSpaceDN w:val="0"/>
        <w:adjustRightInd w:val="0"/>
        <w:spacing w:before="44" w:after="0" w:line="240" w:lineRule="auto"/>
        <w:ind w:right="112"/>
        <w:jc w:val="both"/>
        <w:rPr>
          <w:rFonts w:ascii="Times New Roman" w:eastAsia="SimSun" w:hAnsi="Times New Roman" w:cs="Times New Roman"/>
          <w:sz w:val="24"/>
          <w:szCs w:val="24"/>
          <w:lang w:val="sr-Cyrl-RS" w:eastAsia="zh-CN"/>
        </w:rPr>
      </w:pPr>
    </w:p>
    <w:p w:rsidR="00B71A56" w:rsidRPr="0017652F" w:rsidRDefault="00B71A56" w:rsidP="00B71A56">
      <w:pPr>
        <w:widowControl w:val="0"/>
        <w:kinsoku w:val="0"/>
        <w:overflowPunct w:val="0"/>
        <w:autoSpaceDE w:val="0"/>
        <w:autoSpaceDN w:val="0"/>
        <w:adjustRightInd w:val="0"/>
        <w:spacing w:before="44" w:after="0" w:line="240" w:lineRule="auto"/>
        <w:ind w:right="112"/>
        <w:jc w:val="both"/>
        <w:rPr>
          <w:rFonts w:ascii="Times New Roman" w:eastAsia="SimSun" w:hAnsi="Times New Roman" w:cs="Times New Roman"/>
          <w:sz w:val="24"/>
          <w:szCs w:val="24"/>
          <w:lang w:val="sr-Cyrl-RS" w:eastAsia="zh-CN"/>
        </w:rPr>
      </w:pPr>
      <w:r>
        <w:rPr>
          <w:rFonts w:ascii="Times New Roman" w:eastAsia="SimSun" w:hAnsi="Times New Roman" w:cs="Times New Roman"/>
          <w:sz w:val="24"/>
          <w:szCs w:val="24"/>
          <w:lang w:val="sr-Cyrl-RS" w:eastAsia="zh-CN"/>
        </w:rPr>
        <w:tab/>
      </w:r>
      <w:r>
        <w:rPr>
          <w:rFonts w:ascii="Times New Roman" w:eastAsia="SimSun" w:hAnsi="Times New Roman" w:cs="Times New Roman"/>
          <w:sz w:val="24"/>
          <w:szCs w:val="24"/>
          <w:lang w:val="sr-Cyrl-RS" w:eastAsia="zh-CN"/>
        </w:rPr>
        <w:tab/>
      </w:r>
      <w:r w:rsidRPr="0017652F">
        <w:rPr>
          <w:rFonts w:ascii="Times New Roman" w:eastAsia="SimSun" w:hAnsi="Times New Roman" w:cs="Times New Roman"/>
          <w:sz w:val="24"/>
          <w:szCs w:val="24"/>
          <w:lang w:val="sr-Cyrl-RS" w:eastAsia="zh-CN"/>
        </w:rPr>
        <w:t>На</w:t>
      </w:r>
      <w:r w:rsidRPr="0017652F">
        <w:rPr>
          <w:rFonts w:ascii="Times New Roman" w:eastAsia="SimSun" w:hAnsi="Times New Roman" w:cs="Times New Roman"/>
          <w:spacing w:val="5"/>
          <w:sz w:val="24"/>
          <w:szCs w:val="24"/>
          <w:lang w:val="sr-Cyrl-RS" w:eastAsia="zh-CN"/>
        </w:rPr>
        <w:t xml:space="preserve"> </w:t>
      </w:r>
      <w:r w:rsidRPr="0017652F">
        <w:rPr>
          <w:rFonts w:ascii="Times New Roman" w:eastAsia="SimSun" w:hAnsi="Times New Roman" w:cs="Times New Roman"/>
          <w:sz w:val="24"/>
          <w:szCs w:val="24"/>
          <w:lang w:val="sr-Cyrl-RS" w:eastAsia="zh-CN"/>
        </w:rPr>
        <w:t>о</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но</w:t>
      </w:r>
      <w:r w:rsidRPr="0017652F">
        <w:rPr>
          <w:rFonts w:ascii="Times New Roman" w:eastAsia="SimSun" w:hAnsi="Times New Roman" w:cs="Times New Roman"/>
          <w:spacing w:val="4"/>
          <w:sz w:val="24"/>
          <w:szCs w:val="24"/>
          <w:lang w:val="sr-Cyrl-RS" w:eastAsia="zh-CN"/>
        </w:rPr>
        <w:t>в</w:t>
      </w:r>
      <w:r w:rsidRPr="0017652F">
        <w:rPr>
          <w:rFonts w:ascii="Times New Roman" w:eastAsia="SimSun" w:hAnsi="Times New Roman" w:cs="Times New Roman"/>
          <w:sz w:val="24"/>
          <w:szCs w:val="24"/>
          <w:lang w:val="sr-Cyrl-RS" w:eastAsia="zh-CN"/>
        </w:rPr>
        <w:t>у</w:t>
      </w:r>
      <w:r w:rsidRPr="0017652F">
        <w:rPr>
          <w:rFonts w:ascii="Times New Roman" w:eastAsia="SimSun" w:hAnsi="Times New Roman" w:cs="Times New Roman"/>
          <w:spacing w:val="2"/>
          <w:sz w:val="24"/>
          <w:szCs w:val="24"/>
          <w:lang w:val="sr-Cyrl-RS" w:eastAsia="zh-CN"/>
        </w:rPr>
        <w:t xml:space="preserve"> </w:t>
      </w:r>
      <w:r w:rsidRPr="0017652F">
        <w:rPr>
          <w:rFonts w:ascii="Times New Roman" w:eastAsia="SimSun" w:hAnsi="Times New Roman" w:cs="Times New Roman"/>
          <w:spacing w:val="-1"/>
          <w:sz w:val="24"/>
          <w:szCs w:val="24"/>
          <w:lang w:val="sr-Cyrl-RS" w:eastAsia="zh-CN"/>
        </w:rPr>
        <w:t>ч</w:t>
      </w:r>
      <w:r w:rsidRPr="0017652F">
        <w:rPr>
          <w:rFonts w:ascii="Times New Roman" w:eastAsia="SimSun" w:hAnsi="Times New Roman" w:cs="Times New Roman"/>
          <w:spacing w:val="2"/>
          <w:sz w:val="24"/>
          <w:szCs w:val="24"/>
          <w:lang w:val="sr-Cyrl-RS" w:eastAsia="zh-CN"/>
        </w:rPr>
        <w:t>л</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на</w:t>
      </w:r>
      <w:r w:rsidRPr="0017652F">
        <w:rPr>
          <w:rFonts w:ascii="Times New Roman" w:eastAsia="SimSun" w:hAnsi="Times New Roman" w:cs="Times New Roman"/>
          <w:spacing w:val="6"/>
          <w:sz w:val="24"/>
          <w:szCs w:val="24"/>
          <w:lang w:val="sr-Cyrl-RS" w:eastAsia="zh-CN"/>
        </w:rPr>
        <w:t xml:space="preserve"> </w:t>
      </w:r>
      <w:r w:rsidRPr="0017652F">
        <w:rPr>
          <w:rFonts w:ascii="Times New Roman" w:eastAsia="SimSun" w:hAnsi="Times New Roman" w:cs="Times New Roman"/>
          <w:sz w:val="24"/>
          <w:szCs w:val="24"/>
          <w:lang w:val="sr-Cyrl-RS" w:eastAsia="zh-CN"/>
        </w:rPr>
        <w:t>61.</w:t>
      </w:r>
      <w:r w:rsidRPr="0017652F">
        <w:rPr>
          <w:rFonts w:ascii="Times New Roman" w:eastAsia="SimSun" w:hAnsi="Times New Roman" w:cs="Times New Roman"/>
          <w:spacing w:val="6"/>
          <w:sz w:val="24"/>
          <w:szCs w:val="24"/>
          <w:lang w:val="sr-Cyrl-RS" w:eastAsia="zh-CN"/>
        </w:rPr>
        <w:t xml:space="preserve"> </w:t>
      </w:r>
      <w:r w:rsidRPr="0017652F">
        <w:rPr>
          <w:rFonts w:ascii="Times New Roman" w:eastAsia="SimSun" w:hAnsi="Times New Roman" w:cs="Times New Roman"/>
          <w:sz w:val="24"/>
          <w:szCs w:val="24"/>
          <w:lang w:val="sr-Cyrl-RS" w:eastAsia="zh-CN"/>
        </w:rPr>
        <w:t>Закона</w:t>
      </w:r>
      <w:r w:rsidRPr="0017652F">
        <w:rPr>
          <w:rFonts w:ascii="Times New Roman" w:eastAsia="SimSun" w:hAnsi="Times New Roman" w:cs="Times New Roman"/>
          <w:spacing w:val="6"/>
          <w:sz w:val="24"/>
          <w:szCs w:val="24"/>
          <w:lang w:val="sr-Cyrl-RS" w:eastAsia="zh-CN"/>
        </w:rPr>
        <w:t xml:space="preserve"> </w:t>
      </w:r>
      <w:r w:rsidRPr="0017652F">
        <w:rPr>
          <w:rFonts w:ascii="Times New Roman" w:eastAsia="SimSun" w:hAnsi="Times New Roman" w:cs="Times New Roman"/>
          <w:sz w:val="24"/>
          <w:szCs w:val="24"/>
          <w:lang w:val="sr-Cyrl-RS" w:eastAsia="zh-CN"/>
        </w:rPr>
        <w:t>о</w:t>
      </w:r>
      <w:r w:rsidRPr="0017652F">
        <w:rPr>
          <w:rFonts w:ascii="Times New Roman" w:eastAsia="SimSun" w:hAnsi="Times New Roman" w:cs="Times New Roman"/>
          <w:spacing w:val="6"/>
          <w:sz w:val="24"/>
          <w:szCs w:val="24"/>
          <w:lang w:val="sr-Cyrl-RS" w:eastAsia="zh-CN"/>
        </w:rPr>
        <w:t xml:space="preserve"> </w:t>
      </w:r>
      <w:r w:rsidRPr="0017652F">
        <w:rPr>
          <w:rFonts w:ascii="Times New Roman" w:eastAsia="SimSun" w:hAnsi="Times New Roman" w:cs="Times New Roman"/>
          <w:sz w:val="24"/>
          <w:szCs w:val="24"/>
          <w:lang w:val="sr-Cyrl-RS" w:eastAsia="zh-CN"/>
        </w:rPr>
        <w:t>ја</w:t>
      </w:r>
      <w:r w:rsidRPr="0017652F">
        <w:rPr>
          <w:rFonts w:ascii="Times New Roman" w:eastAsia="SimSun" w:hAnsi="Times New Roman" w:cs="Times New Roman"/>
          <w:spacing w:val="-1"/>
          <w:sz w:val="24"/>
          <w:szCs w:val="24"/>
          <w:lang w:val="sr-Cyrl-RS" w:eastAsia="zh-CN"/>
        </w:rPr>
        <w:t>в</w:t>
      </w:r>
      <w:r w:rsidRPr="0017652F">
        <w:rPr>
          <w:rFonts w:ascii="Times New Roman" w:eastAsia="SimSun" w:hAnsi="Times New Roman" w:cs="Times New Roman"/>
          <w:sz w:val="24"/>
          <w:szCs w:val="24"/>
          <w:lang w:val="sr-Cyrl-RS" w:eastAsia="zh-CN"/>
        </w:rPr>
        <w:t>ним</w:t>
      </w:r>
      <w:r w:rsidRPr="0017652F">
        <w:rPr>
          <w:rFonts w:ascii="Times New Roman" w:eastAsia="SimSun" w:hAnsi="Times New Roman" w:cs="Times New Roman"/>
          <w:spacing w:val="6"/>
          <w:sz w:val="24"/>
          <w:szCs w:val="24"/>
          <w:lang w:val="sr-Cyrl-RS" w:eastAsia="zh-CN"/>
        </w:rPr>
        <w:t xml:space="preserve"> </w:t>
      </w:r>
      <w:r w:rsidRPr="0017652F">
        <w:rPr>
          <w:rFonts w:ascii="Times New Roman" w:eastAsia="SimSun" w:hAnsi="Times New Roman" w:cs="Times New Roman"/>
          <w:sz w:val="24"/>
          <w:szCs w:val="24"/>
          <w:lang w:val="sr-Cyrl-RS" w:eastAsia="zh-CN"/>
        </w:rPr>
        <w:t>н</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б</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вка</w:t>
      </w:r>
      <w:r w:rsidRPr="0017652F">
        <w:rPr>
          <w:rFonts w:ascii="Times New Roman" w:eastAsia="SimSun" w:hAnsi="Times New Roman" w:cs="Times New Roman"/>
          <w:spacing w:val="-2"/>
          <w:sz w:val="24"/>
          <w:szCs w:val="24"/>
          <w:lang w:val="sr-Cyrl-RS" w:eastAsia="zh-CN"/>
        </w:rPr>
        <w:t>м</w:t>
      </w:r>
      <w:r w:rsidRPr="0017652F">
        <w:rPr>
          <w:rFonts w:ascii="Times New Roman" w:eastAsia="SimSun" w:hAnsi="Times New Roman" w:cs="Times New Roman"/>
          <w:sz w:val="24"/>
          <w:szCs w:val="24"/>
          <w:lang w:val="sr-Cyrl-RS" w:eastAsia="zh-CN"/>
        </w:rPr>
        <w:t>а</w:t>
      </w:r>
      <w:r w:rsidRPr="0017652F">
        <w:rPr>
          <w:rFonts w:ascii="Times New Roman" w:eastAsia="SimSun" w:hAnsi="Times New Roman" w:cs="Times New Roman"/>
          <w:spacing w:val="6"/>
          <w:sz w:val="24"/>
          <w:szCs w:val="24"/>
          <w:lang w:val="sr-Cyrl-RS" w:eastAsia="zh-CN"/>
        </w:rPr>
        <w:t xml:space="preserve"> </w:t>
      </w:r>
      <w:r>
        <w:rPr>
          <w:rFonts w:ascii="Times New Roman" w:eastAsia="SimSun" w:hAnsi="Times New Roman" w:cs="Times New Roman"/>
          <w:sz w:val="24"/>
          <w:szCs w:val="24"/>
          <w:lang w:val="sr-Cyrl-RS" w:eastAsia="zh-CN"/>
        </w:rPr>
        <w:t>(“Службени гласник РС”, бр. 124/2012, 14/2015 и 68/2015)</w:t>
      </w:r>
      <w:r w:rsidRPr="0017652F">
        <w:rPr>
          <w:rFonts w:ascii="Times New Roman" w:eastAsia="SimSun" w:hAnsi="Times New Roman" w:cs="Times New Roman"/>
          <w:sz w:val="24"/>
          <w:szCs w:val="24"/>
          <w:lang w:val="sr-Cyrl-RS" w:eastAsia="zh-CN"/>
        </w:rPr>
        <w:t xml:space="preserve">, </w:t>
      </w:r>
      <w:r w:rsidRPr="0017652F">
        <w:rPr>
          <w:rFonts w:ascii="Times New Roman" w:eastAsia="SimSun" w:hAnsi="Times New Roman" w:cs="Times New Roman"/>
          <w:spacing w:val="-1"/>
          <w:sz w:val="24"/>
          <w:szCs w:val="24"/>
          <w:lang w:val="sr-Cyrl-RS" w:eastAsia="zh-CN"/>
        </w:rPr>
        <w:t>ч</w:t>
      </w:r>
      <w:r w:rsidRPr="0017652F">
        <w:rPr>
          <w:rFonts w:ascii="Times New Roman" w:eastAsia="SimSun" w:hAnsi="Times New Roman" w:cs="Times New Roman"/>
          <w:sz w:val="24"/>
          <w:szCs w:val="24"/>
          <w:lang w:val="sr-Cyrl-RS" w:eastAsia="zh-CN"/>
        </w:rPr>
        <w:t>л</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на</w:t>
      </w:r>
      <w:r w:rsidRPr="0017652F">
        <w:rPr>
          <w:rFonts w:ascii="Times New Roman" w:eastAsia="SimSun" w:hAnsi="Times New Roman" w:cs="Times New Roman"/>
          <w:spacing w:val="58"/>
          <w:sz w:val="24"/>
          <w:szCs w:val="24"/>
          <w:lang w:val="sr-Cyrl-RS" w:eastAsia="zh-CN"/>
        </w:rPr>
        <w:t xml:space="preserve"> </w:t>
      </w:r>
      <w:r w:rsidRPr="0017652F">
        <w:rPr>
          <w:rFonts w:ascii="Times New Roman" w:eastAsia="SimSun" w:hAnsi="Times New Roman" w:cs="Times New Roman"/>
          <w:sz w:val="24"/>
          <w:szCs w:val="24"/>
          <w:lang w:val="sr-Cyrl-RS" w:eastAsia="zh-CN"/>
        </w:rPr>
        <w:t>6.</w:t>
      </w:r>
      <w:r w:rsidRPr="0017652F">
        <w:rPr>
          <w:rFonts w:ascii="Times New Roman" w:eastAsia="SimSun" w:hAnsi="Times New Roman" w:cs="Times New Roman"/>
          <w:spacing w:val="59"/>
          <w:sz w:val="24"/>
          <w:szCs w:val="24"/>
          <w:lang w:val="sr-Cyrl-RS" w:eastAsia="zh-CN"/>
        </w:rPr>
        <w:t xml:space="preserve"> </w:t>
      </w:r>
      <w:r w:rsidRPr="0017652F">
        <w:rPr>
          <w:rFonts w:ascii="Times New Roman" w:eastAsia="SimSun" w:hAnsi="Times New Roman" w:cs="Times New Roman"/>
          <w:sz w:val="24"/>
          <w:szCs w:val="24"/>
          <w:lang w:val="sr-Cyrl-RS" w:eastAsia="zh-CN"/>
        </w:rPr>
        <w:t>Пр</w:t>
      </w:r>
      <w:r w:rsidRPr="0017652F">
        <w:rPr>
          <w:rFonts w:ascii="Times New Roman" w:eastAsia="SimSun" w:hAnsi="Times New Roman" w:cs="Times New Roman"/>
          <w:spacing w:val="-2"/>
          <w:sz w:val="24"/>
          <w:szCs w:val="24"/>
          <w:lang w:val="sr-Cyrl-RS" w:eastAsia="zh-CN"/>
        </w:rPr>
        <w:t>а</w:t>
      </w:r>
      <w:r w:rsidRPr="0017652F">
        <w:rPr>
          <w:rFonts w:ascii="Times New Roman" w:eastAsia="SimSun" w:hAnsi="Times New Roman" w:cs="Times New Roman"/>
          <w:sz w:val="24"/>
          <w:szCs w:val="24"/>
          <w:lang w:val="sr-Cyrl-RS" w:eastAsia="zh-CN"/>
        </w:rPr>
        <w:t>ви</w:t>
      </w:r>
      <w:r w:rsidRPr="0017652F">
        <w:rPr>
          <w:rFonts w:ascii="Times New Roman" w:eastAsia="SimSun" w:hAnsi="Times New Roman" w:cs="Times New Roman"/>
          <w:spacing w:val="-3"/>
          <w:sz w:val="24"/>
          <w:szCs w:val="24"/>
          <w:lang w:val="sr-Cyrl-RS" w:eastAsia="zh-CN"/>
        </w:rPr>
        <w:t>л</w:t>
      </w:r>
      <w:r w:rsidRPr="0017652F">
        <w:rPr>
          <w:rFonts w:ascii="Times New Roman" w:eastAsia="SimSun" w:hAnsi="Times New Roman" w:cs="Times New Roman"/>
          <w:sz w:val="24"/>
          <w:szCs w:val="24"/>
          <w:lang w:val="sr-Cyrl-RS" w:eastAsia="zh-CN"/>
        </w:rPr>
        <w:t>ни</w:t>
      </w:r>
      <w:r w:rsidRPr="0017652F">
        <w:rPr>
          <w:rFonts w:ascii="Times New Roman" w:eastAsia="SimSun" w:hAnsi="Times New Roman" w:cs="Times New Roman"/>
          <w:spacing w:val="-2"/>
          <w:sz w:val="24"/>
          <w:szCs w:val="24"/>
          <w:lang w:val="sr-Cyrl-RS" w:eastAsia="zh-CN"/>
        </w:rPr>
        <w:t>к</w:t>
      </w:r>
      <w:r w:rsidRPr="0017652F">
        <w:rPr>
          <w:rFonts w:ascii="Times New Roman" w:eastAsia="SimSun" w:hAnsi="Times New Roman" w:cs="Times New Roman"/>
          <w:sz w:val="24"/>
          <w:szCs w:val="24"/>
          <w:lang w:val="sr-Cyrl-RS" w:eastAsia="zh-CN"/>
        </w:rPr>
        <w:t>а</w:t>
      </w:r>
      <w:r w:rsidRPr="0017652F">
        <w:rPr>
          <w:rFonts w:ascii="Times New Roman" w:eastAsia="SimSun" w:hAnsi="Times New Roman" w:cs="Times New Roman"/>
          <w:spacing w:val="58"/>
          <w:sz w:val="24"/>
          <w:szCs w:val="24"/>
          <w:lang w:val="sr-Cyrl-RS" w:eastAsia="zh-CN"/>
        </w:rPr>
        <w:t xml:space="preserve"> </w:t>
      </w:r>
      <w:r w:rsidRPr="0017652F">
        <w:rPr>
          <w:rFonts w:ascii="Times New Roman" w:eastAsia="SimSun" w:hAnsi="Times New Roman" w:cs="Times New Roman"/>
          <w:sz w:val="24"/>
          <w:szCs w:val="24"/>
          <w:lang w:val="sr-Cyrl-RS" w:eastAsia="zh-CN"/>
        </w:rPr>
        <w:t>о</w:t>
      </w:r>
      <w:r w:rsidRPr="0017652F">
        <w:rPr>
          <w:rFonts w:ascii="Times New Roman" w:eastAsia="SimSun" w:hAnsi="Times New Roman" w:cs="Times New Roman"/>
          <w:spacing w:val="59"/>
          <w:sz w:val="24"/>
          <w:szCs w:val="24"/>
          <w:lang w:val="sr-Cyrl-RS" w:eastAsia="zh-CN"/>
        </w:rPr>
        <w:t xml:space="preserve"> </w:t>
      </w:r>
      <w:r w:rsidRPr="0017652F">
        <w:rPr>
          <w:rFonts w:ascii="Times New Roman" w:eastAsia="SimSun" w:hAnsi="Times New Roman" w:cs="Times New Roman"/>
          <w:sz w:val="24"/>
          <w:szCs w:val="24"/>
          <w:lang w:val="sr-Cyrl-RS" w:eastAsia="zh-CN"/>
        </w:rPr>
        <w:t>об</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в</w:t>
      </w:r>
      <w:r w:rsidRPr="0017652F">
        <w:rPr>
          <w:rFonts w:ascii="Times New Roman" w:eastAsia="SimSun" w:hAnsi="Times New Roman" w:cs="Times New Roman"/>
          <w:spacing w:val="-2"/>
          <w:sz w:val="24"/>
          <w:szCs w:val="24"/>
          <w:lang w:val="sr-Cyrl-RS" w:eastAsia="zh-CN"/>
        </w:rPr>
        <w:t>е</w:t>
      </w:r>
      <w:r w:rsidRPr="0017652F">
        <w:rPr>
          <w:rFonts w:ascii="Times New Roman" w:eastAsia="SimSun" w:hAnsi="Times New Roman" w:cs="Times New Roman"/>
          <w:sz w:val="24"/>
          <w:szCs w:val="24"/>
          <w:lang w:val="sr-Cyrl-RS" w:eastAsia="zh-CN"/>
        </w:rPr>
        <w:t>зним</w:t>
      </w:r>
      <w:r w:rsidRPr="0017652F">
        <w:rPr>
          <w:rFonts w:ascii="Times New Roman" w:eastAsia="SimSun" w:hAnsi="Times New Roman" w:cs="Times New Roman"/>
          <w:spacing w:val="59"/>
          <w:sz w:val="24"/>
          <w:szCs w:val="24"/>
          <w:lang w:val="sr-Cyrl-RS" w:eastAsia="zh-CN"/>
        </w:rPr>
        <w:t xml:space="preserve"> </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л</w:t>
      </w:r>
      <w:r w:rsidRPr="0017652F">
        <w:rPr>
          <w:rFonts w:ascii="Times New Roman" w:eastAsia="SimSun" w:hAnsi="Times New Roman" w:cs="Times New Roman"/>
          <w:spacing w:val="-1"/>
          <w:sz w:val="24"/>
          <w:szCs w:val="24"/>
          <w:lang w:val="sr-Cyrl-RS" w:eastAsia="zh-CN"/>
        </w:rPr>
        <w:t>еме</w:t>
      </w:r>
      <w:r w:rsidRPr="0017652F">
        <w:rPr>
          <w:rFonts w:ascii="Times New Roman" w:eastAsia="SimSun" w:hAnsi="Times New Roman" w:cs="Times New Roman"/>
          <w:sz w:val="24"/>
          <w:szCs w:val="24"/>
          <w:lang w:val="sr-Cyrl-RS" w:eastAsia="zh-CN"/>
        </w:rPr>
        <w:t>нти</w:t>
      </w:r>
      <w:r w:rsidRPr="0017652F">
        <w:rPr>
          <w:rFonts w:ascii="Times New Roman" w:eastAsia="SimSun" w:hAnsi="Times New Roman" w:cs="Times New Roman"/>
          <w:spacing w:val="-1"/>
          <w:sz w:val="24"/>
          <w:szCs w:val="24"/>
          <w:lang w:val="sr-Cyrl-RS" w:eastAsia="zh-CN"/>
        </w:rPr>
        <w:t>м</w:t>
      </w:r>
      <w:r w:rsidRPr="0017652F">
        <w:rPr>
          <w:rFonts w:ascii="Times New Roman" w:eastAsia="SimSun" w:hAnsi="Times New Roman" w:cs="Times New Roman"/>
          <w:sz w:val="24"/>
          <w:szCs w:val="24"/>
          <w:lang w:val="sr-Cyrl-RS" w:eastAsia="zh-CN"/>
        </w:rPr>
        <w:t>а</w:t>
      </w:r>
      <w:r w:rsidRPr="0017652F">
        <w:rPr>
          <w:rFonts w:ascii="Times New Roman" w:eastAsia="SimSun" w:hAnsi="Times New Roman" w:cs="Times New Roman"/>
          <w:spacing w:val="58"/>
          <w:sz w:val="24"/>
          <w:szCs w:val="24"/>
          <w:lang w:val="sr-Cyrl-RS" w:eastAsia="zh-CN"/>
        </w:rPr>
        <w:t xml:space="preserve"> </w:t>
      </w:r>
      <w:r w:rsidRPr="0017652F">
        <w:rPr>
          <w:rFonts w:ascii="Times New Roman" w:eastAsia="SimSun" w:hAnsi="Times New Roman" w:cs="Times New Roman"/>
          <w:sz w:val="24"/>
          <w:szCs w:val="24"/>
          <w:lang w:val="sr-Cyrl-RS" w:eastAsia="zh-CN"/>
        </w:rPr>
        <w:t>ко</w:t>
      </w:r>
      <w:r w:rsidRPr="0017652F">
        <w:rPr>
          <w:rFonts w:ascii="Times New Roman" w:eastAsia="SimSun" w:hAnsi="Times New Roman" w:cs="Times New Roman"/>
          <w:spacing w:val="-2"/>
          <w:sz w:val="24"/>
          <w:szCs w:val="24"/>
          <w:lang w:val="sr-Cyrl-RS" w:eastAsia="zh-CN"/>
        </w:rPr>
        <w:t>н</w:t>
      </w:r>
      <w:r w:rsidRPr="0017652F">
        <w:rPr>
          <w:rFonts w:ascii="Times New Roman" w:eastAsia="SimSun" w:hAnsi="Times New Roman" w:cs="Times New Roman"/>
          <w:spacing w:val="3"/>
          <w:sz w:val="24"/>
          <w:szCs w:val="24"/>
          <w:lang w:val="sr-Cyrl-RS" w:eastAsia="zh-CN"/>
        </w:rPr>
        <w:t>к</w:t>
      </w:r>
      <w:r w:rsidRPr="0017652F">
        <w:rPr>
          <w:rFonts w:ascii="Times New Roman" w:eastAsia="SimSun" w:hAnsi="Times New Roman" w:cs="Times New Roman"/>
          <w:spacing w:val="-8"/>
          <w:sz w:val="24"/>
          <w:szCs w:val="24"/>
          <w:lang w:val="sr-Cyrl-RS" w:eastAsia="zh-CN"/>
        </w:rPr>
        <w:t>у</w:t>
      </w:r>
      <w:r w:rsidRPr="0017652F">
        <w:rPr>
          <w:rFonts w:ascii="Times New Roman" w:eastAsia="SimSun" w:hAnsi="Times New Roman" w:cs="Times New Roman"/>
          <w:spacing w:val="2"/>
          <w:sz w:val="24"/>
          <w:szCs w:val="24"/>
          <w:lang w:val="sr-Cyrl-RS" w:eastAsia="zh-CN"/>
        </w:rPr>
        <w:t>р</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не</w:t>
      </w:r>
      <w:r w:rsidRPr="0017652F">
        <w:rPr>
          <w:rFonts w:ascii="Times New Roman" w:eastAsia="SimSun" w:hAnsi="Times New Roman" w:cs="Times New Roman"/>
          <w:spacing w:val="58"/>
          <w:sz w:val="24"/>
          <w:szCs w:val="24"/>
          <w:lang w:val="sr-Cyrl-RS" w:eastAsia="zh-CN"/>
        </w:rPr>
        <w:t xml:space="preserve"> </w:t>
      </w:r>
      <w:r w:rsidRPr="0017652F">
        <w:rPr>
          <w:rFonts w:ascii="Times New Roman" w:eastAsia="SimSun" w:hAnsi="Times New Roman" w:cs="Times New Roman"/>
          <w:sz w:val="24"/>
          <w:szCs w:val="24"/>
          <w:lang w:val="sr-Cyrl-RS" w:eastAsia="zh-CN"/>
        </w:rPr>
        <w:t>до</w:t>
      </w:r>
      <w:r w:rsidRPr="0017652F">
        <w:rPr>
          <w:rFonts w:ascii="Times New Roman" w:eastAsia="SimSun" w:hAnsi="Times New Roman" w:cs="Times New Roman"/>
          <w:spacing w:val="3"/>
          <w:sz w:val="24"/>
          <w:szCs w:val="24"/>
          <w:lang w:val="sr-Cyrl-RS" w:eastAsia="zh-CN"/>
        </w:rPr>
        <w:t>к</w:t>
      </w:r>
      <w:r w:rsidRPr="0017652F">
        <w:rPr>
          <w:rFonts w:ascii="Times New Roman" w:eastAsia="SimSun" w:hAnsi="Times New Roman" w:cs="Times New Roman"/>
          <w:spacing w:val="-5"/>
          <w:sz w:val="24"/>
          <w:szCs w:val="24"/>
          <w:lang w:val="sr-Cyrl-RS" w:eastAsia="zh-CN"/>
        </w:rPr>
        <w:t>у</w:t>
      </w:r>
      <w:r w:rsidRPr="0017652F">
        <w:rPr>
          <w:rFonts w:ascii="Times New Roman" w:eastAsia="SimSun" w:hAnsi="Times New Roman" w:cs="Times New Roman"/>
          <w:spacing w:val="1"/>
          <w:sz w:val="24"/>
          <w:szCs w:val="24"/>
          <w:lang w:val="sr-Cyrl-RS" w:eastAsia="zh-CN"/>
        </w:rPr>
        <w:t>м</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нт</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ције</w:t>
      </w:r>
      <w:r w:rsidRPr="0017652F">
        <w:rPr>
          <w:rFonts w:ascii="Times New Roman" w:eastAsia="SimSun" w:hAnsi="Times New Roman" w:cs="Times New Roman"/>
          <w:spacing w:val="1"/>
          <w:sz w:val="24"/>
          <w:szCs w:val="24"/>
          <w:lang w:val="sr-Cyrl-RS" w:eastAsia="zh-CN"/>
        </w:rPr>
        <w:t xml:space="preserve"> </w:t>
      </w:r>
      <w:r w:rsidRPr="0017652F">
        <w:rPr>
          <w:rFonts w:ascii="Times New Roman" w:eastAsia="SimSun" w:hAnsi="Times New Roman" w:cs="Times New Roman"/>
          <w:sz w:val="24"/>
          <w:szCs w:val="24"/>
          <w:lang w:val="sr-Cyrl-RS" w:eastAsia="zh-CN"/>
        </w:rPr>
        <w:t>у</w:t>
      </w:r>
      <w:r w:rsidRPr="0017652F">
        <w:rPr>
          <w:rFonts w:ascii="Times New Roman" w:eastAsia="SimSun" w:hAnsi="Times New Roman" w:cs="Times New Roman"/>
          <w:spacing w:val="52"/>
          <w:sz w:val="24"/>
          <w:szCs w:val="24"/>
          <w:lang w:val="sr-Cyrl-RS" w:eastAsia="zh-CN"/>
        </w:rPr>
        <w:t xml:space="preserve"> </w:t>
      </w:r>
      <w:r w:rsidRPr="0017652F">
        <w:rPr>
          <w:rFonts w:ascii="Times New Roman" w:eastAsia="SimSun" w:hAnsi="Times New Roman" w:cs="Times New Roman"/>
          <w:sz w:val="24"/>
          <w:szCs w:val="24"/>
          <w:lang w:val="sr-Cyrl-RS" w:eastAsia="zh-CN"/>
        </w:rPr>
        <w:t>по</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pacing w:val="2"/>
          <w:sz w:val="24"/>
          <w:szCs w:val="24"/>
          <w:lang w:val="sr-Cyrl-RS" w:eastAsia="zh-CN"/>
        </w:rPr>
        <w:t>т</w:t>
      </w:r>
      <w:r w:rsidRPr="0017652F">
        <w:rPr>
          <w:rFonts w:ascii="Times New Roman" w:eastAsia="SimSun" w:hAnsi="Times New Roman" w:cs="Times New Roman"/>
          <w:spacing w:val="-8"/>
          <w:sz w:val="24"/>
          <w:szCs w:val="24"/>
          <w:lang w:val="sr-Cyrl-RS" w:eastAsia="zh-CN"/>
        </w:rPr>
        <w:t>у</w:t>
      </w:r>
      <w:r w:rsidRPr="0017652F">
        <w:rPr>
          <w:rFonts w:ascii="Times New Roman" w:eastAsia="SimSun" w:hAnsi="Times New Roman" w:cs="Times New Roman"/>
          <w:sz w:val="24"/>
          <w:szCs w:val="24"/>
          <w:lang w:val="sr-Cyrl-RS" w:eastAsia="zh-CN"/>
        </w:rPr>
        <w:t>пци</w:t>
      </w:r>
      <w:r w:rsidRPr="0017652F">
        <w:rPr>
          <w:rFonts w:ascii="Times New Roman" w:eastAsia="SimSun" w:hAnsi="Times New Roman" w:cs="Times New Roman"/>
          <w:spacing w:val="1"/>
          <w:sz w:val="24"/>
          <w:szCs w:val="24"/>
          <w:lang w:val="sr-Cyrl-RS" w:eastAsia="zh-CN"/>
        </w:rPr>
        <w:t>м</w:t>
      </w:r>
      <w:r w:rsidRPr="0017652F">
        <w:rPr>
          <w:rFonts w:ascii="Times New Roman" w:eastAsia="SimSun" w:hAnsi="Times New Roman" w:cs="Times New Roman"/>
          <w:sz w:val="24"/>
          <w:szCs w:val="24"/>
          <w:lang w:val="sr-Cyrl-RS" w:eastAsia="zh-CN"/>
        </w:rPr>
        <w:t>а ја</w:t>
      </w:r>
      <w:r w:rsidRPr="0017652F">
        <w:rPr>
          <w:rFonts w:ascii="Times New Roman" w:eastAsia="SimSun" w:hAnsi="Times New Roman" w:cs="Times New Roman"/>
          <w:spacing w:val="-1"/>
          <w:sz w:val="24"/>
          <w:szCs w:val="24"/>
          <w:lang w:val="sr-Cyrl-RS" w:eastAsia="zh-CN"/>
        </w:rPr>
        <w:t>в</w:t>
      </w:r>
      <w:r w:rsidRPr="0017652F">
        <w:rPr>
          <w:rFonts w:ascii="Times New Roman" w:eastAsia="SimSun" w:hAnsi="Times New Roman" w:cs="Times New Roman"/>
          <w:sz w:val="24"/>
          <w:szCs w:val="24"/>
          <w:lang w:val="sr-Cyrl-RS" w:eastAsia="zh-CN"/>
        </w:rPr>
        <w:t>н</w:t>
      </w:r>
      <w:r w:rsidRPr="0017652F">
        <w:rPr>
          <w:rFonts w:ascii="Times New Roman" w:eastAsia="SimSun" w:hAnsi="Times New Roman" w:cs="Times New Roman"/>
          <w:spacing w:val="-2"/>
          <w:sz w:val="24"/>
          <w:szCs w:val="24"/>
          <w:lang w:val="sr-Cyrl-RS" w:eastAsia="zh-CN"/>
        </w:rPr>
        <w:t>и</w:t>
      </w:r>
      <w:r w:rsidRPr="0017652F">
        <w:rPr>
          <w:rFonts w:ascii="Times New Roman" w:eastAsia="SimSun" w:hAnsi="Times New Roman" w:cs="Times New Roman"/>
          <w:sz w:val="24"/>
          <w:szCs w:val="24"/>
          <w:lang w:val="sr-Cyrl-RS" w:eastAsia="zh-CN"/>
        </w:rPr>
        <w:t>х</w:t>
      </w:r>
      <w:r w:rsidRPr="0017652F">
        <w:rPr>
          <w:rFonts w:ascii="Times New Roman" w:eastAsia="SimSun" w:hAnsi="Times New Roman" w:cs="Times New Roman"/>
          <w:spacing w:val="54"/>
          <w:sz w:val="24"/>
          <w:szCs w:val="24"/>
          <w:lang w:val="sr-Cyrl-RS" w:eastAsia="zh-CN"/>
        </w:rPr>
        <w:t xml:space="preserve"> </w:t>
      </w:r>
      <w:r w:rsidRPr="0017652F">
        <w:rPr>
          <w:rFonts w:ascii="Times New Roman" w:eastAsia="SimSun" w:hAnsi="Times New Roman" w:cs="Times New Roman"/>
          <w:sz w:val="24"/>
          <w:szCs w:val="24"/>
          <w:lang w:val="sr-Cyrl-RS" w:eastAsia="zh-CN"/>
        </w:rPr>
        <w:t>н</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б</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вки</w:t>
      </w:r>
      <w:r w:rsidRPr="0017652F">
        <w:rPr>
          <w:rFonts w:ascii="Times New Roman" w:eastAsia="SimSun" w:hAnsi="Times New Roman" w:cs="Times New Roman"/>
          <w:spacing w:val="54"/>
          <w:sz w:val="24"/>
          <w:szCs w:val="24"/>
          <w:lang w:val="sr-Cyrl-RS" w:eastAsia="zh-CN"/>
        </w:rPr>
        <w:t xml:space="preserve"> </w:t>
      </w:r>
      <w:r w:rsidRPr="0017652F">
        <w:rPr>
          <w:rFonts w:ascii="Times New Roman" w:eastAsia="SimSun" w:hAnsi="Times New Roman" w:cs="Times New Roman"/>
          <w:sz w:val="24"/>
          <w:szCs w:val="24"/>
          <w:lang w:val="sr-Cyrl-RS" w:eastAsia="zh-CN"/>
        </w:rPr>
        <w:t>и</w:t>
      </w:r>
      <w:r w:rsidRPr="0017652F">
        <w:rPr>
          <w:rFonts w:ascii="Times New Roman" w:eastAsia="SimSun" w:hAnsi="Times New Roman" w:cs="Times New Roman"/>
          <w:spacing w:val="53"/>
          <w:sz w:val="24"/>
          <w:szCs w:val="24"/>
          <w:lang w:val="sr-Cyrl-RS" w:eastAsia="zh-CN"/>
        </w:rPr>
        <w:t xml:space="preserve"> </w:t>
      </w:r>
      <w:r w:rsidRPr="0017652F">
        <w:rPr>
          <w:rFonts w:ascii="Times New Roman" w:eastAsia="SimSun" w:hAnsi="Times New Roman" w:cs="Times New Roman"/>
          <w:sz w:val="24"/>
          <w:szCs w:val="24"/>
          <w:lang w:val="sr-Cyrl-RS" w:eastAsia="zh-CN"/>
        </w:rPr>
        <w:t>н</w:t>
      </w:r>
      <w:r w:rsidRPr="0017652F">
        <w:rPr>
          <w:rFonts w:ascii="Times New Roman" w:eastAsia="SimSun" w:hAnsi="Times New Roman" w:cs="Times New Roman"/>
          <w:spacing w:val="-1"/>
          <w:sz w:val="24"/>
          <w:szCs w:val="24"/>
          <w:lang w:val="sr-Cyrl-RS" w:eastAsia="zh-CN"/>
        </w:rPr>
        <w:t>ач</w:t>
      </w:r>
      <w:r w:rsidRPr="0017652F">
        <w:rPr>
          <w:rFonts w:ascii="Times New Roman" w:eastAsia="SimSun" w:hAnsi="Times New Roman" w:cs="Times New Roman"/>
          <w:spacing w:val="-2"/>
          <w:sz w:val="24"/>
          <w:szCs w:val="24"/>
          <w:lang w:val="sr-Cyrl-RS" w:eastAsia="zh-CN"/>
        </w:rPr>
        <w:t>и</w:t>
      </w:r>
      <w:r w:rsidRPr="0017652F">
        <w:rPr>
          <w:rFonts w:ascii="Times New Roman" w:eastAsia="SimSun" w:hAnsi="Times New Roman" w:cs="Times New Roman"/>
          <w:spacing w:val="3"/>
          <w:sz w:val="24"/>
          <w:szCs w:val="24"/>
          <w:lang w:val="sr-Cyrl-RS" w:eastAsia="zh-CN"/>
        </w:rPr>
        <w:t>н</w:t>
      </w:r>
      <w:r w:rsidRPr="0017652F">
        <w:rPr>
          <w:rFonts w:ascii="Times New Roman" w:eastAsia="SimSun" w:hAnsi="Times New Roman" w:cs="Times New Roman"/>
          <w:sz w:val="24"/>
          <w:szCs w:val="24"/>
          <w:lang w:val="sr-Cyrl-RS" w:eastAsia="zh-CN"/>
        </w:rPr>
        <w:t>у</w:t>
      </w:r>
      <w:r w:rsidRPr="0017652F">
        <w:rPr>
          <w:rFonts w:ascii="Times New Roman" w:eastAsia="SimSun" w:hAnsi="Times New Roman" w:cs="Times New Roman"/>
          <w:spacing w:val="47"/>
          <w:sz w:val="24"/>
          <w:szCs w:val="24"/>
          <w:lang w:val="sr-Cyrl-RS" w:eastAsia="zh-CN"/>
        </w:rPr>
        <w:t xml:space="preserve"> </w:t>
      </w:r>
      <w:r w:rsidRPr="0017652F">
        <w:rPr>
          <w:rFonts w:ascii="Times New Roman" w:eastAsia="SimSun" w:hAnsi="Times New Roman" w:cs="Times New Roman"/>
          <w:sz w:val="24"/>
          <w:szCs w:val="24"/>
          <w:lang w:val="sr-Cyrl-RS" w:eastAsia="zh-CN"/>
        </w:rPr>
        <w:t>док</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зив</w:t>
      </w:r>
      <w:r w:rsidRPr="0017652F">
        <w:rPr>
          <w:rFonts w:ascii="Times New Roman" w:eastAsia="SimSun" w:hAnsi="Times New Roman" w:cs="Times New Roman"/>
          <w:spacing w:val="-2"/>
          <w:sz w:val="24"/>
          <w:szCs w:val="24"/>
          <w:lang w:val="sr-Cyrl-RS" w:eastAsia="zh-CN"/>
        </w:rPr>
        <w:t>а</w:t>
      </w:r>
      <w:r w:rsidRPr="0017652F">
        <w:rPr>
          <w:rFonts w:ascii="Times New Roman" w:eastAsia="SimSun" w:hAnsi="Times New Roman" w:cs="Times New Roman"/>
          <w:sz w:val="24"/>
          <w:szCs w:val="24"/>
          <w:lang w:val="sr-Cyrl-RS" w:eastAsia="zh-CN"/>
        </w:rPr>
        <w:t>ња</w:t>
      </w:r>
      <w:r w:rsidRPr="0017652F">
        <w:rPr>
          <w:rFonts w:ascii="Times New Roman" w:eastAsia="SimSun" w:hAnsi="Times New Roman" w:cs="Times New Roman"/>
          <w:spacing w:val="50"/>
          <w:sz w:val="24"/>
          <w:szCs w:val="24"/>
          <w:lang w:val="sr-Cyrl-RS" w:eastAsia="zh-CN"/>
        </w:rPr>
        <w:t xml:space="preserve"> </w:t>
      </w:r>
      <w:r w:rsidRPr="0017652F">
        <w:rPr>
          <w:rFonts w:ascii="Times New Roman" w:eastAsia="SimSun" w:hAnsi="Times New Roman" w:cs="Times New Roman"/>
          <w:sz w:val="24"/>
          <w:szCs w:val="24"/>
          <w:lang w:val="sr-Cyrl-RS" w:eastAsia="zh-CN"/>
        </w:rPr>
        <w:t>и</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pacing w:val="5"/>
          <w:sz w:val="24"/>
          <w:szCs w:val="24"/>
          <w:lang w:val="sr-Cyrl-RS" w:eastAsia="zh-CN"/>
        </w:rPr>
        <w:t>п</w:t>
      </w:r>
      <w:r w:rsidRPr="0017652F">
        <w:rPr>
          <w:rFonts w:ascii="Times New Roman" w:eastAsia="SimSun" w:hAnsi="Times New Roman" w:cs="Times New Roman"/>
          <w:spacing w:val="-5"/>
          <w:sz w:val="24"/>
          <w:szCs w:val="24"/>
          <w:lang w:val="sr-Cyrl-RS" w:eastAsia="zh-CN"/>
        </w:rPr>
        <w:t>у</w:t>
      </w:r>
      <w:r w:rsidRPr="0017652F">
        <w:rPr>
          <w:rFonts w:ascii="Times New Roman" w:eastAsia="SimSun" w:hAnsi="Times New Roman" w:cs="Times New Roman"/>
          <w:sz w:val="24"/>
          <w:szCs w:val="24"/>
          <w:lang w:val="sr-Cyrl-RS" w:eastAsia="zh-CN"/>
        </w:rPr>
        <w:t>њено</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ти</w:t>
      </w:r>
      <w:r w:rsidRPr="0017652F">
        <w:rPr>
          <w:rFonts w:ascii="Times New Roman" w:eastAsia="SimSun" w:hAnsi="Times New Roman" w:cs="Times New Roman"/>
          <w:spacing w:val="55"/>
          <w:sz w:val="24"/>
          <w:szCs w:val="24"/>
          <w:lang w:val="sr-Cyrl-RS" w:eastAsia="zh-CN"/>
        </w:rPr>
        <w:t xml:space="preserve"> </w:t>
      </w:r>
      <w:r w:rsidRPr="0017652F">
        <w:rPr>
          <w:rFonts w:ascii="Times New Roman" w:eastAsia="SimSun" w:hAnsi="Times New Roman" w:cs="Times New Roman"/>
          <w:spacing w:val="-5"/>
          <w:sz w:val="24"/>
          <w:szCs w:val="24"/>
          <w:lang w:val="sr-Cyrl-RS" w:eastAsia="zh-CN"/>
        </w:rPr>
        <w:t>у</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лова</w:t>
      </w:r>
      <w:r w:rsidRPr="0017652F">
        <w:rPr>
          <w:rFonts w:ascii="Times New Roman" w:eastAsia="SimSun" w:hAnsi="Times New Roman" w:cs="Times New Roman"/>
          <w:spacing w:val="53"/>
          <w:sz w:val="24"/>
          <w:szCs w:val="24"/>
          <w:lang w:val="sr-Cyrl-RS" w:eastAsia="zh-CN"/>
        </w:rPr>
        <w:t xml:space="preserve"> </w:t>
      </w:r>
      <w:r w:rsidRPr="0017652F">
        <w:rPr>
          <w:rFonts w:ascii="Times New Roman" w:eastAsia="SimSun" w:hAnsi="Times New Roman" w:cs="Times New Roman"/>
          <w:sz w:val="24"/>
          <w:szCs w:val="24"/>
          <w:lang w:val="sr-Cyrl-RS" w:eastAsia="zh-CN"/>
        </w:rPr>
        <w:t>(„С</w:t>
      </w:r>
      <w:r w:rsidRPr="0017652F">
        <w:rPr>
          <w:rFonts w:ascii="Times New Roman" w:eastAsia="SimSun" w:hAnsi="Times New Roman" w:cs="Times New Roman"/>
          <w:spacing w:val="2"/>
          <w:sz w:val="24"/>
          <w:szCs w:val="24"/>
          <w:lang w:val="sr-Cyrl-RS" w:eastAsia="zh-CN"/>
        </w:rPr>
        <w:t>л</w:t>
      </w:r>
      <w:r w:rsidRPr="0017652F">
        <w:rPr>
          <w:rFonts w:ascii="Times New Roman" w:eastAsia="SimSun" w:hAnsi="Times New Roman" w:cs="Times New Roman"/>
          <w:spacing w:val="-5"/>
          <w:sz w:val="24"/>
          <w:szCs w:val="24"/>
          <w:lang w:val="sr-Cyrl-RS" w:eastAsia="zh-CN"/>
        </w:rPr>
        <w:t>у</w:t>
      </w:r>
      <w:r w:rsidRPr="0017652F">
        <w:rPr>
          <w:rFonts w:ascii="Times New Roman" w:eastAsia="SimSun" w:hAnsi="Times New Roman" w:cs="Times New Roman"/>
          <w:sz w:val="24"/>
          <w:szCs w:val="24"/>
          <w:lang w:val="sr-Cyrl-RS" w:eastAsia="zh-CN"/>
        </w:rPr>
        <w:t>ж</w:t>
      </w:r>
      <w:r w:rsidRPr="0017652F">
        <w:rPr>
          <w:rFonts w:ascii="Times New Roman" w:eastAsia="SimSun" w:hAnsi="Times New Roman" w:cs="Times New Roman"/>
          <w:spacing w:val="2"/>
          <w:sz w:val="24"/>
          <w:szCs w:val="24"/>
          <w:lang w:val="sr-Cyrl-RS" w:eastAsia="zh-CN"/>
        </w:rPr>
        <w:t>б</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ни</w:t>
      </w:r>
      <w:r w:rsidRPr="0017652F">
        <w:rPr>
          <w:rFonts w:ascii="Times New Roman" w:eastAsia="SimSun" w:hAnsi="Times New Roman" w:cs="Times New Roman"/>
          <w:spacing w:val="53"/>
          <w:sz w:val="24"/>
          <w:szCs w:val="24"/>
          <w:lang w:val="sr-Cyrl-RS" w:eastAsia="zh-CN"/>
        </w:rPr>
        <w:t xml:space="preserve"> </w:t>
      </w:r>
      <w:r w:rsidRPr="0017652F">
        <w:rPr>
          <w:rFonts w:ascii="Times New Roman" w:eastAsia="SimSun" w:hAnsi="Times New Roman" w:cs="Times New Roman"/>
          <w:sz w:val="24"/>
          <w:szCs w:val="24"/>
          <w:lang w:val="sr-Cyrl-RS" w:eastAsia="zh-CN"/>
        </w:rPr>
        <w:t>гл</w:t>
      </w:r>
      <w:r w:rsidRPr="0017652F">
        <w:rPr>
          <w:rFonts w:ascii="Times New Roman" w:eastAsia="SimSun" w:hAnsi="Times New Roman" w:cs="Times New Roman"/>
          <w:spacing w:val="-1"/>
          <w:sz w:val="24"/>
          <w:szCs w:val="24"/>
          <w:lang w:val="sr-Cyrl-RS" w:eastAsia="zh-CN"/>
        </w:rPr>
        <w:t>ас</w:t>
      </w:r>
      <w:r w:rsidRPr="0017652F">
        <w:rPr>
          <w:rFonts w:ascii="Times New Roman" w:eastAsia="SimSun" w:hAnsi="Times New Roman" w:cs="Times New Roman"/>
          <w:sz w:val="24"/>
          <w:szCs w:val="24"/>
          <w:lang w:val="sr-Cyrl-RS" w:eastAsia="zh-CN"/>
        </w:rPr>
        <w:t>ник</w:t>
      </w:r>
      <w:r w:rsidRPr="0017652F">
        <w:rPr>
          <w:rFonts w:ascii="Times New Roman" w:eastAsia="SimSun" w:hAnsi="Times New Roman" w:cs="Times New Roman"/>
          <w:spacing w:val="3"/>
          <w:sz w:val="24"/>
          <w:szCs w:val="24"/>
          <w:lang w:val="sr-Cyrl-RS" w:eastAsia="zh-CN"/>
        </w:rPr>
        <w:t xml:space="preserve"> </w:t>
      </w:r>
      <w:r w:rsidRPr="0017652F">
        <w:rPr>
          <w:rFonts w:ascii="Times New Roman" w:eastAsia="SimSun" w:hAnsi="Times New Roman" w:cs="Times New Roman"/>
          <w:sz w:val="24"/>
          <w:szCs w:val="24"/>
          <w:lang w:val="sr-Cyrl-RS" w:eastAsia="zh-CN"/>
        </w:rPr>
        <w:t>РС</w:t>
      </w:r>
      <w:r w:rsidRPr="0017652F">
        <w:rPr>
          <w:rFonts w:ascii="Times New Roman" w:eastAsia="SimSun" w:hAnsi="Times New Roman" w:cs="Times New Roman"/>
          <w:spacing w:val="-1"/>
          <w:sz w:val="24"/>
          <w:szCs w:val="24"/>
          <w:lang w:val="sr-Cyrl-RS" w:eastAsia="zh-CN"/>
        </w:rPr>
        <w:t>”</w:t>
      </w:r>
      <w:r w:rsidRPr="0017652F">
        <w:rPr>
          <w:rFonts w:ascii="Times New Roman" w:eastAsia="SimSun" w:hAnsi="Times New Roman" w:cs="Times New Roman"/>
          <w:sz w:val="24"/>
          <w:szCs w:val="24"/>
          <w:lang w:val="sr-Cyrl-RS" w:eastAsia="zh-CN"/>
        </w:rPr>
        <w:t>,</w:t>
      </w:r>
      <w:r w:rsidRPr="0017652F">
        <w:rPr>
          <w:rFonts w:ascii="Times New Roman" w:eastAsia="SimSun" w:hAnsi="Times New Roman" w:cs="Times New Roman"/>
          <w:spacing w:val="52"/>
          <w:sz w:val="24"/>
          <w:szCs w:val="24"/>
          <w:lang w:val="sr-Cyrl-RS" w:eastAsia="zh-CN"/>
        </w:rPr>
        <w:t xml:space="preserve"> </w:t>
      </w:r>
      <w:r w:rsidRPr="0017652F">
        <w:rPr>
          <w:rFonts w:ascii="Times New Roman" w:eastAsia="SimSun" w:hAnsi="Times New Roman" w:cs="Times New Roman"/>
          <w:sz w:val="24"/>
          <w:szCs w:val="24"/>
          <w:lang w:val="sr-Cyrl-RS" w:eastAsia="zh-CN"/>
        </w:rPr>
        <w:t>број 29/13 и 104/13) и Одлуке о покретању поступк</w:t>
      </w:r>
      <w:r>
        <w:rPr>
          <w:rFonts w:ascii="Times New Roman" w:eastAsia="SimSun" w:hAnsi="Times New Roman" w:cs="Times New Roman"/>
          <w:sz w:val="24"/>
          <w:szCs w:val="24"/>
          <w:lang w:val="sr-Cyrl-RS" w:eastAsia="zh-CN"/>
        </w:rPr>
        <w:t xml:space="preserve">а јавне набавке мале вредности </w:t>
      </w:r>
      <w:r>
        <w:rPr>
          <w:rFonts w:ascii="Times New Roman" w:eastAsia="SimSun" w:hAnsi="Times New Roman" w:cs="Times New Roman"/>
          <w:sz w:val="24"/>
          <w:szCs w:val="24"/>
          <w:lang w:eastAsia="zh-CN"/>
        </w:rPr>
        <w:t>1</w:t>
      </w:r>
      <w:r>
        <w:rPr>
          <w:rFonts w:ascii="Times New Roman" w:eastAsia="SimSun" w:hAnsi="Times New Roman" w:cs="Times New Roman"/>
          <w:sz w:val="24"/>
          <w:szCs w:val="24"/>
          <w:lang w:val="sr-Cyrl-RS" w:eastAsia="zh-CN"/>
        </w:rPr>
        <w:t>/</w:t>
      </w:r>
      <w:r w:rsidR="00CE094D">
        <w:rPr>
          <w:rFonts w:ascii="Times New Roman" w:eastAsia="SimSun" w:hAnsi="Times New Roman" w:cs="Times New Roman"/>
          <w:sz w:val="24"/>
          <w:szCs w:val="24"/>
          <w:lang w:val="sr-Cyrl-RS" w:eastAsia="zh-CN"/>
        </w:rPr>
        <w:t>2017</w:t>
      </w:r>
      <w:r w:rsidRPr="0017652F">
        <w:rPr>
          <w:rFonts w:ascii="Times New Roman" w:eastAsia="SimSun" w:hAnsi="Times New Roman" w:cs="Times New Roman"/>
          <w:sz w:val="24"/>
          <w:szCs w:val="24"/>
          <w:lang w:val="sr-Cyrl-RS" w:eastAsia="zh-CN"/>
        </w:rPr>
        <w:t>, припр</w:t>
      </w:r>
      <w:r w:rsidRPr="0017652F">
        <w:rPr>
          <w:rFonts w:ascii="Times New Roman" w:eastAsia="SimSun" w:hAnsi="Times New Roman" w:cs="Times New Roman"/>
          <w:spacing w:val="-1"/>
          <w:sz w:val="24"/>
          <w:szCs w:val="24"/>
          <w:lang w:val="sr-Cyrl-RS" w:eastAsia="zh-CN"/>
        </w:rPr>
        <w:t>ем</w:t>
      </w:r>
      <w:r w:rsidRPr="0017652F">
        <w:rPr>
          <w:rFonts w:ascii="Times New Roman" w:eastAsia="SimSun" w:hAnsi="Times New Roman" w:cs="Times New Roman"/>
          <w:sz w:val="24"/>
          <w:szCs w:val="24"/>
          <w:lang w:val="sr-Cyrl-RS" w:eastAsia="zh-CN"/>
        </w:rPr>
        <w:t>љ</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на</w:t>
      </w:r>
      <w:r w:rsidRPr="0017652F">
        <w:rPr>
          <w:rFonts w:ascii="Times New Roman" w:eastAsia="SimSun" w:hAnsi="Times New Roman" w:cs="Times New Roman"/>
          <w:spacing w:val="-1"/>
          <w:sz w:val="24"/>
          <w:szCs w:val="24"/>
          <w:lang w:val="sr-Cyrl-RS" w:eastAsia="zh-CN"/>
        </w:rPr>
        <w:t xml:space="preserve"> </w:t>
      </w:r>
      <w:r w:rsidRPr="0017652F">
        <w:rPr>
          <w:rFonts w:ascii="Times New Roman" w:eastAsia="SimSun" w:hAnsi="Times New Roman" w:cs="Times New Roman"/>
          <w:sz w:val="24"/>
          <w:szCs w:val="24"/>
          <w:lang w:val="sr-Cyrl-RS" w:eastAsia="zh-CN"/>
        </w:rPr>
        <w:t>је</w:t>
      </w:r>
    </w:p>
    <w:p w:rsidR="00B71A56" w:rsidRPr="0017652F" w:rsidRDefault="00B71A56" w:rsidP="00B71A56">
      <w:pPr>
        <w:widowControl w:val="0"/>
        <w:kinsoku w:val="0"/>
        <w:overflowPunct w:val="0"/>
        <w:autoSpaceDE w:val="0"/>
        <w:autoSpaceDN w:val="0"/>
        <w:adjustRightInd w:val="0"/>
        <w:spacing w:before="1" w:after="0" w:line="280" w:lineRule="exact"/>
        <w:rPr>
          <w:rFonts w:ascii="Times New Roman" w:eastAsia="SimSun" w:hAnsi="Times New Roman" w:cs="Times New Roman"/>
          <w:sz w:val="28"/>
          <w:szCs w:val="28"/>
          <w:lang w:val="sr-Cyrl-RS" w:eastAsia="zh-CN"/>
        </w:rPr>
      </w:pPr>
    </w:p>
    <w:p w:rsidR="00B71A56" w:rsidRPr="0017652F" w:rsidRDefault="00B71A56" w:rsidP="00B71A56">
      <w:pPr>
        <w:widowControl w:val="0"/>
        <w:kinsoku w:val="0"/>
        <w:overflowPunct w:val="0"/>
        <w:autoSpaceDE w:val="0"/>
        <w:autoSpaceDN w:val="0"/>
        <w:adjustRightInd w:val="0"/>
        <w:spacing w:after="0" w:line="240" w:lineRule="auto"/>
        <w:ind w:right="5"/>
        <w:jc w:val="center"/>
        <w:outlineLvl w:val="0"/>
        <w:rPr>
          <w:rFonts w:ascii="Times New Roman" w:eastAsia="SimSun" w:hAnsi="Times New Roman" w:cs="Times New Roman"/>
          <w:sz w:val="24"/>
          <w:szCs w:val="24"/>
          <w:lang w:val="sr-Cyrl-RS" w:eastAsia="zh-CN"/>
        </w:rPr>
      </w:pPr>
      <w:r w:rsidRPr="0017652F">
        <w:rPr>
          <w:rFonts w:ascii="Times New Roman" w:eastAsia="SimSun" w:hAnsi="Times New Roman" w:cs="Times New Roman"/>
          <w:b/>
          <w:bCs/>
          <w:sz w:val="24"/>
          <w:szCs w:val="24"/>
          <w:lang w:val="sr-Cyrl-RS" w:eastAsia="zh-CN"/>
        </w:rPr>
        <w:t>КОНК</w:t>
      </w:r>
      <w:r w:rsidRPr="0017652F">
        <w:rPr>
          <w:rFonts w:ascii="Times New Roman" w:eastAsia="SimSun" w:hAnsi="Times New Roman" w:cs="Times New Roman"/>
          <w:b/>
          <w:bCs/>
          <w:spacing w:val="-1"/>
          <w:sz w:val="24"/>
          <w:szCs w:val="24"/>
          <w:lang w:val="sr-Cyrl-RS" w:eastAsia="zh-CN"/>
        </w:rPr>
        <w:t>У</w:t>
      </w:r>
      <w:r w:rsidRPr="0017652F">
        <w:rPr>
          <w:rFonts w:ascii="Times New Roman" w:eastAsia="SimSun" w:hAnsi="Times New Roman" w:cs="Times New Roman"/>
          <w:b/>
          <w:bCs/>
          <w:spacing w:val="-3"/>
          <w:sz w:val="24"/>
          <w:szCs w:val="24"/>
          <w:lang w:val="sr-Cyrl-RS" w:eastAsia="zh-CN"/>
        </w:rPr>
        <w:t>Р</w:t>
      </w:r>
      <w:r w:rsidRPr="0017652F">
        <w:rPr>
          <w:rFonts w:ascii="Times New Roman" w:eastAsia="SimSun" w:hAnsi="Times New Roman" w:cs="Times New Roman"/>
          <w:b/>
          <w:bCs/>
          <w:sz w:val="24"/>
          <w:szCs w:val="24"/>
          <w:lang w:val="sr-Cyrl-RS" w:eastAsia="zh-CN"/>
        </w:rPr>
        <w:t>СНА ДО</w:t>
      </w:r>
      <w:r w:rsidRPr="0017652F">
        <w:rPr>
          <w:rFonts w:ascii="Times New Roman" w:eastAsia="SimSun" w:hAnsi="Times New Roman" w:cs="Times New Roman"/>
          <w:b/>
          <w:bCs/>
          <w:spacing w:val="1"/>
          <w:sz w:val="24"/>
          <w:szCs w:val="24"/>
          <w:lang w:val="sr-Cyrl-RS" w:eastAsia="zh-CN"/>
        </w:rPr>
        <w:t>К</w:t>
      </w:r>
      <w:r w:rsidRPr="0017652F">
        <w:rPr>
          <w:rFonts w:ascii="Times New Roman" w:eastAsia="SimSun" w:hAnsi="Times New Roman" w:cs="Times New Roman"/>
          <w:b/>
          <w:bCs/>
          <w:spacing w:val="-1"/>
          <w:sz w:val="24"/>
          <w:szCs w:val="24"/>
          <w:lang w:val="sr-Cyrl-RS" w:eastAsia="zh-CN"/>
        </w:rPr>
        <w:t>УМ</w:t>
      </w:r>
      <w:r w:rsidRPr="0017652F">
        <w:rPr>
          <w:rFonts w:ascii="Times New Roman" w:eastAsia="SimSun" w:hAnsi="Times New Roman" w:cs="Times New Roman"/>
          <w:b/>
          <w:bCs/>
          <w:sz w:val="24"/>
          <w:szCs w:val="24"/>
          <w:lang w:val="sr-Cyrl-RS" w:eastAsia="zh-CN"/>
        </w:rPr>
        <w:t>ЕНТАЦИЈА</w:t>
      </w:r>
    </w:p>
    <w:p w:rsidR="00B71A56" w:rsidRPr="0017652F" w:rsidRDefault="00B71A56" w:rsidP="00B71A56">
      <w:pPr>
        <w:widowControl w:val="0"/>
        <w:kinsoku w:val="0"/>
        <w:overflowPunct w:val="0"/>
        <w:autoSpaceDE w:val="0"/>
        <w:autoSpaceDN w:val="0"/>
        <w:adjustRightInd w:val="0"/>
        <w:spacing w:after="0" w:line="271" w:lineRule="exact"/>
        <w:ind w:right="122"/>
        <w:jc w:val="center"/>
        <w:rPr>
          <w:rFonts w:ascii="Times New Roman" w:eastAsia="SimSun" w:hAnsi="Times New Roman" w:cs="Times New Roman"/>
          <w:spacing w:val="2"/>
          <w:sz w:val="24"/>
          <w:szCs w:val="24"/>
          <w:lang w:val="sr-Cyrl-RS" w:eastAsia="zh-CN"/>
        </w:rPr>
      </w:pPr>
      <w:r w:rsidRPr="0017652F">
        <w:rPr>
          <w:rFonts w:ascii="Times New Roman" w:eastAsia="SimSun" w:hAnsi="Times New Roman" w:cs="Times New Roman"/>
          <w:sz w:val="24"/>
          <w:szCs w:val="24"/>
          <w:lang w:val="sr-Cyrl-RS" w:eastAsia="zh-CN"/>
        </w:rPr>
        <w:t>за</w:t>
      </w:r>
      <w:r w:rsidRPr="0017652F">
        <w:rPr>
          <w:rFonts w:ascii="Times New Roman" w:eastAsia="SimSun" w:hAnsi="Times New Roman" w:cs="Times New Roman"/>
          <w:spacing w:val="-1"/>
          <w:sz w:val="24"/>
          <w:szCs w:val="24"/>
          <w:lang w:val="sr-Cyrl-RS" w:eastAsia="zh-CN"/>
        </w:rPr>
        <w:t xml:space="preserve"> </w:t>
      </w:r>
      <w:r w:rsidRPr="0017652F">
        <w:rPr>
          <w:rFonts w:ascii="Times New Roman" w:eastAsia="SimSun" w:hAnsi="Times New Roman" w:cs="Times New Roman"/>
          <w:sz w:val="24"/>
          <w:szCs w:val="24"/>
          <w:lang w:val="sr-Cyrl-RS" w:eastAsia="zh-CN"/>
        </w:rPr>
        <w:t>ја</w:t>
      </w:r>
      <w:r w:rsidRPr="0017652F">
        <w:rPr>
          <w:rFonts w:ascii="Times New Roman" w:eastAsia="SimSun" w:hAnsi="Times New Roman" w:cs="Times New Roman"/>
          <w:spacing w:val="-1"/>
          <w:sz w:val="24"/>
          <w:szCs w:val="24"/>
          <w:lang w:val="sr-Cyrl-RS" w:eastAsia="zh-CN"/>
        </w:rPr>
        <w:t>в</w:t>
      </w:r>
      <w:r w:rsidRPr="0017652F">
        <w:rPr>
          <w:rFonts w:ascii="Times New Roman" w:eastAsia="SimSun" w:hAnsi="Times New Roman" w:cs="Times New Roman"/>
          <w:spacing w:val="3"/>
          <w:sz w:val="24"/>
          <w:szCs w:val="24"/>
          <w:lang w:val="sr-Cyrl-RS" w:eastAsia="zh-CN"/>
        </w:rPr>
        <w:t>н</w:t>
      </w:r>
      <w:r w:rsidRPr="0017652F">
        <w:rPr>
          <w:rFonts w:ascii="Times New Roman" w:eastAsia="SimSun" w:hAnsi="Times New Roman" w:cs="Times New Roman"/>
          <w:sz w:val="24"/>
          <w:szCs w:val="24"/>
          <w:lang w:val="sr-Cyrl-RS" w:eastAsia="zh-CN"/>
        </w:rPr>
        <w:t>у</w:t>
      </w:r>
      <w:r w:rsidRPr="0017652F">
        <w:rPr>
          <w:rFonts w:ascii="Times New Roman" w:eastAsia="SimSun" w:hAnsi="Times New Roman" w:cs="Times New Roman"/>
          <w:spacing w:val="-5"/>
          <w:sz w:val="24"/>
          <w:szCs w:val="24"/>
          <w:lang w:val="sr-Cyrl-RS" w:eastAsia="zh-CN"/>
        </w:rPr>
        <w:t xml:space="preserve"> </w:t>
      </w:r>
      <w:r w:rsidRPr="0017652F">
        <w:rPr>
          <w:rFonts w:ascii="Times New Roman" w:eastAsia="SimSun" w:hAnsi="Times New Roman" w:cs="Times New Roman"/>
          <w:sz w:val="24"/>
          <w:szCs w:val="24"/>
          <w:lang w:val="sr-Cyrl-RS" w:eastAsia="zh-CN"/>
        </w:rPr>
        <w:t>н</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б</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в</w:t>
      </w:r>
      <w:r w:rsidRPr="0017652F">
        <w:rPr>
          <w:rFonts w:ascii="Times New Roman" w:eastAsia="SimSun" w:hAnsi="Times New Roman" w:cs="Times New Roman"/>
          <w:spacing w:val="5"/>
          <w:sz w:val="24"/>
          <w:szCs w:val="24"/>
          <w:lang w:val="sr-Cyrl-RS" w:eastAsia="zh-CN"/>
        </w:rPr>
        <w:t>к</w:t>
      </w:r>
      <w:r w:rsidRPr="0017652F">
        <w:rPr>
          <w:rFonts w:ascii="Times New Roman" w:eastAsia="SimSun" w:hAnsi="Times New Roman" w:cs="Times New Roman"/>
          <w:sz w:val="24"/>
          <w:szCs w:val="24"/>
          <w:lang w:val="sr-Cyrl-RS" w:eastAsia="zh-CN"/>
        </w:rPr>
        <w:t>у</w:t>
      </w:r>
      <w:r w:rsidRPr="0017652F">
        <w:rPr>
          <w:rFonts w:ascii="Times New Roman" w:eastAsia="SimSun" w:hAnsi="Times New Roman" w:cs="Times New Roman"/>
          <w:spacing w:val="1"/>
          <w:sz w:val="24"/>
          <w:szCs w:val="24"/>
          <w:lang w:val="sr-Cyrl-RS" w:eastAsia="zh-CN"/>
        </w:rPr>
        <w:t xml:space="preserve"> мале вредности </w:t>
      </w:r>
      <w:r w:rsidRPr="0017652F">
        <w:rPr>
          <w:rFonts w:ascii="Times New Roman" w:eastAsia="SimSun" w:hAnsi="Times New Roman" w:cs="Times New Roman"/>
          <w:spacing w:val="-5"/>
          <w:sz w:val="24"/>
          <w:szCs w:val="24"/>
          <w:lang w:val="sr-Cyrl-RS" w:eastAsia="zh-CN"/>
        </w:rPr>
        <w:t>у</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pacing w:val="4"/>
          <w:sz w:val="24"/>
          <w:szCs w:val="24"/>
          <w:lang w:val="sr-Cyrl-RS" w:eastAsia="zh-CN"/>
        </w:rPr>
        <w:t>л</w:t>
      </w:r>
      <w:r w:rsidRPr="0017652F">
        <w:rPr>
          <w:rFonts w:ascii="Times New Roman" w:eastAsia="SimSun" w:hAnsi="Times New Roman" w:cs="Times New Roman"/>
          <w:spacing w:val="-5"/>
          <w:sz w:val="24"/>
          <w:szCs w:val="24"/>
          <w:lang w:val="sr-Cyrl-RS" w:eastAsia="zh-CN"/>
        </w:rPr>
        <w:t>у</w:t>
      </w:r>
      <w:r w:rsidRPr="0017652F">
        <w:rPr>
          <w:rFonts w:ascii="Times New Roman" w:eastAsia="SimSun" w:hAnsi="Times New Roman" w:cs="Times New Roman"/>
          <w:spacing w:val="2"/>
          <w:sz w:val="24"/>
          <w:szCs w:val="24"/>
          <w:lang w:val="sr-Cyrl-RS" w:eastAsia="zh-CN"/>
        </w:rPr>
        <w:t>г</w:t>
      </w:r>
      <w:r w:rsidRPr="0017652F">
        <w:rPr>
          <w:rFonts w:ascii="Times New Roman" w:eastAsia="SimSun" w:hAnsi="Times New Roman" w:cs="Times New Roman"/>
          <w:sz w:val="24"/>
          <w:szCs w:val="24"/>
          <w:lang w:val="sr-Cyrl-RS" w:eastAsia="zh-CN"/>
        </w:rPr>
        <w:t>а</w:t>
      </w:r>
      <w:r w:rsidRPr="0017652F">
        <w:rPr>
          <w:rFonts w:ascii="Times New Roman" w:eastAsia="SimSun" w:hAnsi="Times New Roman" w:cs="Times New Roman"/>
          <w:spacing w:val="1"/>
          <w:sz w:val="24"/>
          <w:szCs w:val="24"/>
          <w:lang w:val="sr-Cyrl-RS" w:eastAsia="zh-CN"/>
        </w:rPr>
        <w:t xml:space="preserve"> </w:t>
      </w:r>
      <w:r w:rsidRPr="0017652F">
        <w:rPr>
          <w:rFonts w:ascii="Times New Roman" w:eastAsia="SimSun" w:hAnsi="Times New Roman" w:cs="Times New Roman"/>
          <w:sz w:val="24"/>
          <w:szCs w:val="24"/>
          <w:lang w:val="sr-Cyrl-RS" w:eastAsia="zh-CN"/>
        </w:rPr>
        <w:t>– Ус</w:t>
      </w:r>
      <w:r w:rsidRPr="0017652F">
        <w:rPr>
          <w:rFonts w:ascii="Times New Roman" w:eastAsia="SimSun" w:hAnsi="Times New Roman" w:cs="Times New Roman"/>
          <w:spacing w:val="1"/>
          <w:sz w:val="24"/>
          <w:szCs w:val="24"/>
          <w:lang w:val="sr-Cyrl-RS" w:eastAsia="zh-CN"/>
        </w:rPr>
        <w:t>л</w:t>
      </w:r>
      <w:r w:rsidRPr="0017652F">
        <w:rPr>
          <w:rFonts w:ascii="Times New Roman" w:eastAsia="SimSun" w:hAnsi="Times New Roman" w:cs="Times New Roman"/>
          <w:spacing w:val="-5"/>
          <w:sz w:val="24"/>
          <w:szCs w:val="24"/>
          <w:lang w:val="sr-Cyrl-RS" w:eastAsia="zh-CN"/>
        </w:rPr>
        <w:t>у</w:t>
      </w:r>
      <w:r w:rsidRPr="0017652F">
        <w:rPr>
          <w:rFonts w:ascii="Times New Roman" w:eastAsia="SimSun" w:hAnsi="Times New Roman" w:cs="Times New Roman"/>
          <w:spacing w:val="2"/>
          <w:sz w:val="24"/>
          <w:szCs w:val="24"/>
          <w:lang w:val="sr-Cyrl-RS" w:eastAsia="zh-CN"/>
        </w:rPr>
        <w:t>г</w:t>
      </w:r>
      <w:r w:rsidRPr="0017652F">
        <w:rPr>
          <w:rFonts w:ascii="Times New Roman" w:eastAsia="SimSun" w:hAnsi="Times New Roman" w:cs="Times New Roman"/>
          <w:sz w:val="24"/>
          <w:szCs w:val="24"/>
          <w:lang w:val="sr-Cyrl-RS" w:eastAsia="zh-CN"/>
        </w:rPr>
        <w:t>е</w:t>
      </w:r>
      <w:r w:rsidRPr="0017652F">
        <w:rPr>
          <w:rFonts w:ascii="Times New Roman" w:eastAsia="SimSun" w:hAnsi="Times New Roman" w:cs="Times New Roman"/>
          <w:spacing w:val="-1"/>
          <w:sz w:val="24"/>
          <w:szCs w:val="24"/>
          <w:lang w:val="sr-Cyrl-RS" w:eastAsia="zh-CN"/>
        </w:rPr>
        <w:t xml:space="preserve"> </w:t>
      </w:r>
      <w:r w:rsidRPr="0017652F">
        <w:rPr>
          <w:rFonts w:ascii="Times New Roman" w:eastAsia="SimSun" w:hAnsi="Times New Roman" w:cs="Times New Roman"/>
          <w:spacing w:val="3"/>
          <w:sz w:val="24"/>
          <w:szCs w:val="24"/>
          <w:lang w:val="sr-Cyrl-RS" w:eastAsia="zh-CN"/>
        </w:rPr>
        <w:t>п</w:t>
      </w:r>
      <w:r w:rsidRPr="0017652F">
        <w:rPr>
          <w:rFonts w:ascii="Times New Roman" w:eastAsia="SimSun" w:hAnsi="Times New Roman" w:cs="Times New Roman"/>
          <w:spacing w:val="-5"/>
          <w:sz w:val="24"/>
          <w:szCs w:val="24"/>
          <w:lang w:val="sr-Cyrl-RS" w:eastAsia="zh-CN"/>
        </w:rPr>
        <w:t>у</w:t>
      </w:r>
      <w:r w:rsidRPr="0017652F">
        <w:rPr>
          <w:rFonts w:ascii="Times New Roman" w:eastAsia="SimSun" w:hAnsi="Times New Roman" w:cs="Times New Roman"/>
          <w:sz w:val="24"/>
          <w:szCs w:val="24"/>
          <w:lang w:val="sr-Cyrl-RS" w:eastAsia="zh-CN"/>
        </w:rPr>
        <w:t>тни</w:t>
      </w:r>
      <w:r w:rsidRPr="0017652F">
        <w:rPr>
          <w:rFonts w:ascii="Times New Roman" w:eastAsia="SimSun" w:hAnsi="Times New Roman" w:cs="Times New Roman"/>
          <w:spacing w:val="-1"/>
          <w:sz w:val="24"/>
          <w:szCs w:val="24"/>
          <w:lang w:val="sr-Cyrl-RS" w:eastAsia="zh-CN"/>
        </w:rPr>
        <w:t>ч</w:t>
      </w:r>
      <w:r w:rsidRPr="0017652F">
        <w:rPr>
          <w:rFonts w:ascii="Times New Roman" w:eastAsia="SimSun" w:hAnsi="Times New Roman" w:cs="Times New Roman"/>
          <w:sz w:val="24"/>
          <w:szCs w:val="24"/>
          <w:lang w:val="sr-Cyrl-RS" w:eastAsia="zh-CN"/>
        </w:rPr>
        <w:t>к</w:t>
      </w:r>
      <w:r w:rsidRPr="0017652F">
        <w:rPr>
          <w:rFonts w:ascii="Times New Roman" w:eastAsia="SimSun" w:hAnsi="Times New Roman" w:cs="Times New Roman"/>
          <w:spacing w:val="-2"/>
          <w:sz w:val="24"/>
          <w:szCs w:val="24"/>
          <w:lang w:val="sr-Cyrl-RS" w:eastAsia="zh-CN"/>
        </w:rPr>
        <w:t>и</w:t>
      </w:r>
      <w:r w:rsidRPr="0017652F">
        <w:rPr>
          <w:rFonts w:ascii="Times New Roman" w:eastAsia="SimSun" w:hAnsi="Times New Roman" w:cs="Times New Roman"/>
          <w:sz w:val="24"/>
          <w:szCs w:val="24"/>
          <w:lang w:val="sr-Cyrl-RS" w:eastAsia="zh-CN"/>
        </w:rPr>
        <w:t>х</w:t>
      </w:r>
      <w:r w:rsidRPr="0017652F">
        <w:rPr>
          <w:rFonts w:ascii="Times New Roman" w:eastAsia="SimSun" w:hAnsi="Times New Roman" w:cs="Times New Roman"/>
          <w:spacing w:val="2"/>
          <w:sz w:val="24"/>
          <w:szCs w:val="24"/>
          <w:lang w:val="sr-Cyrl-RS" w:eastAsia="zh-CN"/>
        </w:rPr>
        <w:t xml:space="preserve"> </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г</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нција и сличне услуге-</w:t>
      </w:r>
      <w:r w:rsidRPr="0017652F">
        <w:rPr>
          <w:rFonts w:ascii="Times New Roman" w:eastAsia="SimSun" w:hAnsi="Times New Roman" w:cs="Times New Roman"/>
          <w:spacing w:val="1"/>
          <w:sz w:val="24"/>
          <w:szCs w:val="24"/>
          <w:lang w:val="sr-Cyrl-RS" w:eastAsia="zh-CN"/>
        </w:rPr>
        <w:t xml:space="preserve"> </w:t>
      </w:r>
      <w:r w:rsidRPr="0017652F">
        <w:rPr>
          <w:rFonts w:ascii="Times New Roman" w:eastAsia="SimSun" w:hAnsi="Times New Roman" w:cs="Times New Roman"/>
          <w:spacing w:val="-5"/>
          <w:sz w:val="24"/>
          <w:szCs w:val="24"/>
          <w:lang w:val="sr-Cyrl-RS" w:eastAsia="zh-CN"/>
        </w:rPr>
        <w:t>у</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pacing w:val="4"/>
          <w:sz w:val="24"/>
          <w:szCs w:val="24"/>
          <w:lang w:val="sr-Cyrl-RS" w:eastAsia="zh-CN"/>
        </w:rPr>
        <w:t>л</w:t>
      </w:r>
      <w:r w:rsidRPr="0017652F">
        <w:rPr>
          <w:rFonts w:ascii="Times New Roman" w:eastAsia="SimSun" w:hAnsi="Times New Roman" w:cs="Times New Roman"/>
          <w:spacing w:val="-5"/>
          <w:sz w:val="24"/>
          <w:szCs w:val="24"/>
          <w:lang w:val="sr-Cyrl-RS" w:eastAsia="zh-CN"/>
        </w:rPr>
        <w:t>у</w:t>
      </w:r>
      <w:r w:rsidRPr="0017652F">
        <w:rPr>
          <w:rFonts w:ascii="Times New Roman" w:eastAsia="SimSun" w:hAnsi="Times New Roman" w:cs="Times New Roman"/>
          <w:sz w:val="24"/>
          <w:szCs w:val="24"/>
          <w:lang w:val="sr-Cyrl-RS" w:eastAsia="zh-CN"/>
        </w:rPr>
        <w:t>ге</w:t>
      </w:r>
      <w:r w:rsidRPr="0017652F">
        <w:rPr>
          <w:rFonts w:ascii="Times New Roman" w:eastAsia="SimSun" w:hAnsi="Times New Roman" w:cs="Times New Roman"/>
          <w:spacing w:val="-1"/>
          <w:sz w:val="24"/>
          <w:szCs w:val="24"/>
          <w:lang w:val="sr-Cyrl-RS" w:eastAsia="zh-CN"/>
        </w:rPr>
        <w:t xml:space="preserve"> посредовања за </w:t>
      </w:r>
      <w:r w:rsidRPr="0017652F">
        <w:rPr>
          <w:rFonts w:ascii="Times New Roman" w:eastAsia="SimSun" w:hAnsi="Times New Roman" w:cs="Times New Roman"/>
          <w:spacing w:val="2"/>
          <w:sz w:val="24"/>
          <w:szCs w:val="24"/>
          <w:lang w:val="sr-Cyrl-RS" w:eastAsia="zh-CN"/>
        </w:rPr>
        <w:t>р</w:t>
      </w:r>
      <w:r w:rsidRPr="0017652F">
        <w:rPr>
          <w:rFonts w:ascii="Times New Roman" w:eastAsia="SimSun" w:hAnsi="Times New Roman" w:cs="Times New Roman"/>
          <w:spacing w:val="-1"/>
          <w:sz w:val="24"/>
          <w:szCs w:val="24"/>
          <w:lang w:val="sr-Cyrl-RS" w:eastAsia="zh-CN"/>
        </w:rPr>
        <w:t>e</w:t>
      </w:r>
      <w:r w:rsidRPr="0017652F">
        <w:rPr>
          <w:rFonts w:ascii="Times New Roman" w:eastAsia="SimSun" w:hAnsi="Times New Roman" w:cs="Times New Roman"/>
          <w:sz w:val="24"/>
          <w:szCs w:val="24"/>
          <w:lang w:val="sr-Cyrl-RS" w:eastAsia="zh-CN"/>
        </w:rPr>
        <w:t>з</w:t>
      </w:r>
      <w:r w:rsidRPr="0017652F">
        <w:rPr>
          <w:rFonts w:ascii="Times New Roman" w:eastAsia="SimSun" w:hAnsi="Times New Roman" w:cs="Times New Roman"/>
          <w:spacing w:val="-1"/>
          <w:sz w:val="24"/>
          <w:szCs w:val="24"/>
          <w:lang w:val="sr-Cyrl-RS" w:eastAsia="zh-CN"/>
        </w:rPr>
        <w:t>e</w:t>
      </w:r>
      <w:r w:rsidRPr="0017652F">
        <w:rPr>
          <w:rFonts w:ascii="Times New Roman" w:eastAsia="SimSun" w:hAnsi="Times New Roman" w:cs="Times New Roman"/>
          <w:sz w:val="24"/>
          <w:szCs w:val="24"/>
          <w:lang w:val="sr-Cyrl-RS" w:eastAsia="zh-CN"/>
        </w:rPr>
        <w:t xml:space="preserve">рвaциjу </w:t>
      </w:r>
      <w:r w:rsidRPr="0017652F">
        <w:rPr>
          <w:rFonts w:ascii="Times New Roman" w:eastAsia="SimSun" w:hAnsi="Times New Roman" w:cs="Times New Roman"/>
          <w:spacing w:val="2"/>
          <w:sz w:val="24"/>
          <w:szCs w:val="24"/>
          <w:lang w:val="sr-Cyrl-RS" w:eastAsia="zh-CN"/>
        </w:rPr>
        <w:t>х</w:t>
      </w:r>
      <w:r w:rsidRPr="0017652F">
        <w:rPr>
          <w:rFonts w:ascii="Times New Roman" w:eastAsia="SimSun" w:hAnsi="Times New Roman" w:cs="Times New Roman"/>
          <w:sz w:val="24"/>
          <w:szCs w:val="24"/>
          <w:lang w:val="sr-Cyrl-RS" w:eastAsia="zh-CN"/>
        </w:rPr>
        <w:t>отел</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 xml:space="preserve">ког </w:t>
      </w:r>
      <w:r w:rsidRPr="0017652F">
        <w:rPr>
          <w:rFonts w:ascii="Times New Roman" w:eastAsia="SimSun" w:hAnsi="Times New Roman" w:cs="Times New Roman"/>
          <w:spacing w:val="-1"/>
          <w:sz w:val="24"/>
          <w:szCs w:val="24"/>
          <w:lang w:val="sr-Cyrl-RS" w:eastAsia="zh-CN"/>
        </w:rPr>
        <w:t>сме</w:t>
      </w:r>
      <w:r w:rsidRPr="0017652F">
        <w:rPr>
          <w:rFonts w:ascii="Times New Roman" w:eastAsia="SimSun" w:hAnsi="Times New Roman" w:cs="Times New Roman"/>
          <w:sz w:val="24"/>
          <w:szCs w:val="24"/>
          <w:lang w:val="sr-Cyrl-RS" w:eastAsia="zh-CN"/>
        </w:rPr>
        <w:t>шт</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ја за службена путовања у земљи и иностранству и авио превоза за службена путовања у иностранствo</w:t>
      </w:r>
    </w:p>
    <w:p w:rsidR="00B71A56" w:rsidRPr="0017652F" w:rsidRDefault="00B71A56" w:rsidP="00B71A56">
      <w:pPr>
        <w:widowControl w:val="0"/>
        <w:kinsoku w:val="0"/>
        <w:overflowPunct w:val="0"/>
        <w:autoSpaceDE w:val="0"/>
        <w:autoSpaceDN w:val="0"/>
        <w:adjustRightInd w:val="0"/>
        <w:spacing w:after="0" w:line="240" w:lineRule="auto"/>
        <w:ind w:right="3888"/>
        <w:jc w:val="center"/>
        <w:rPr>
          <w:rFonts w:ascii="Times New Roman" w:eastAsia="SimSun" w:hAnsi="Times New Roman" w:cs="Times New Roman"/>
          <w:sz w:val="24"/>
          <w:szCs w:val="24"/>
          <w:lang w:val="sr-Cyrl-RS" w:eastAsia="zh-CN"/>
        </w:rPr>
      </w:pPr>
      <w:r w:rsidRPr="0017652F">
        <w:rPr>
          <w:rFonts w:ascii="Times New Roman" w:eastAsia="SimSun" w:hAnsi="Times New Roman" w:cs="Times New Roman"/>
          <w:spacing w:val="-1"/>
          <w:sz w:val="24"/>
          <w:szCs w:val="24"/>
          <w:lang w:val="sr-Cyrl-RS" w:eastAsia="zh-CN"/>
        </w:rPr>
        <w:t>(</w:t>
      </w:r>
      <w:r w:rsidRPr="0017652F">
        <w:rPr>
          <w:rFonts w:ascii="Times New Roman" w:eastAsia="SimSun" w:hAnsi="Times New Roman" w:cs="Times New Roman"/>
          <w:b/>
          <w:bCs/>
          <w:sz w:val="24"/>
          <w:szCs w:val="24"/>
          <w:lang w:val="sr-Cyrl-RS" w:eastAsia="zh-CN"/>
        </w:rPr>
        <w:t>ЈНМВ 1/</w:t>
      </w:r>
      <w:r w:rsidR="00CE094D">
        <w:rPr>
          <w:rFonts w:ascii="Times New Roman" w:eastAsia="SimSun" w:hAnsi="Times New Roman" w:cs="Times New Roman"/>
          <w:b/>
          <w:bCs/>
          <w:sz w:val="24"/>
          <w:szCs w:val="24"/>
          <w:lang w:val="sr-Cyrl-RS" w:eastAsia="zh-CN"/>
        </w:rPr>
        <w:t>2017</w:t>
      </w:r>
      <w:r w:rsidRPr="0017652F">
        <w:rPr>
          <w:rFonts w:ascii="Times New Roman" w:eastAsia="SimSun" w:hAnsi="Times New Roman" w:cs="Times New Roman"/>
          <w:sz w:val="24"/>
          <w:szCs w:val="24"/>
          <w:lang w:val="sr-Cyrl-RS" w:eastAsia="zh-CN"/>
        </w:rPr>
        <w:t>)</w:t>
      </w:r>
    </w:p>
    <w:p w:rsidR="00B71A56" w:rsidRPr="0017652F" w:rsidRDefault="00B71A56" w:rsidP="00B71A56">
      <w:pPr>
        <w:widowControl w:val="0"/>
        <w:kinsoku w:val="0"/>
        <w:overflowPunct w:val="0"/>
        <w:autoSpaceDE w:val="0"/>
        <w:autoSpaceDN w:val="0"/>
        <w:adjustRightInd w:val="0"/>
        <w:spacing w:after="0" w:line="240" w:lineRule="auto"/>
        <w:ind w:right="3888"/>
        <w:jc w:val="center"/>
        <w:rPr>
          <w:rFonts w:ascii="Times New Roman" w:eastAsia="SimSun" w:hAnsi="Times New Roman" w:cs="Times New Roman"/>
          <w:sz w:val="24"/>
          <w:szCs w:val="24"/>
          <w:lang w:val="sr-Cyrl-RS" w:eastAsia="zh-CN"/>
        </w:rPr>
      </w:pPr>
    </w:p>
    <w:p w:rsidR="00B71A56" w:rsidRPr="0017652F" w:rsidRDefault="00B71A56" w:rsidP="00B71A56">
      <w:pPr>
        <w:widowControl w:val="0"/>
        <w:kinsoku w:val="0"/>
        <w:overflowPunct w:val="0"/>
        <w:autoSpaceDE w:val="0"/>
        <w:autoSpaceDN w:val="0"/>
        <w:adjustRightInd w:val="0"/>
        <w:spacing w:before="1" w:after="0" w:line="280" w:lineRule="exact"/>
        <w:rPr>
          <w:rFonts w:ascii="Times New Roman" w:eastAsia="SimSun" w:hAnsi="Times New Roman" w:cs="Times New Roman"/>
          <w:sz w:val="28"/>
          <w:szCs w:val="28"/>
          <w:lang w:val="sr-Cyrl-RS" w:eastAsia="zh-CN"/>
        </w:rPr>
      </w:pPr>
    </w:p>
    <w:p w:rsidR="00B71A56" w:rsidRPr="0017652F" w:rsidRDefault="00B71A56" w:rsidP="00B71A56">
      <w:pPr>
        <w:widowControl w:val="0"/>
        <w:kinsoku w:val="0"/>
        <w:overflowPunct w:val="0"/>
        <w:autoSpaceDE w:val="0"/>
        <w:autoSpaceDN w:val="0"/>
        <w:adjustRightInd w:val="0"/>
        <w:spacing w:after="0" w:line="240" w:lineRule="auto"/>
        <w:outlineLvl w:val="0"/>
        <w:rPr>
          <w:rFonts w:ascii="Times New Roman" w:eastAsia="SimSun" w:hAnsi="Times New Roman" w:cs="Times New Roman"/>
          <w:b/>
          <w:bCs/>
          <w:sz w:val="24"/>
          <w:szCs w:val="24"/>
          <w:lang w:val="sr-Cyrl-RS" w:eastAsia="zh-CN"/>
        </w:rPr>
      </w:pPr>
      <w:r w:rsidRPr="0017652F">
        <w:rPr>
          <w:rFonts w:ascii="Times New Roman" w:eastAsia="SimSun" w:hAnsi="Times New Roman" w:cs="Times New Roman"/>
          <w:b/>
          <w:bCs/>
          <w:sz w:val="24"/>
          <w:szCs w:val="24"/>
          <w:lang w:val="sr-Cyrl-RS" w:eastAsia="zh-CN"/>
        </w:rPr>
        <w:t>Конк</w:t>
      </w:r>
      <w:r w:rsidRPr="0017652F">
        <w:rPr>
          <w:rFonts w:ascii="Times New Roman" w:eastAsia="SimSun" w:hAnsi="Times New Roman" w:cs="Times New Roman"/>
          <w:b/>
          <w:bCs/>
          <w:spacing w:val="-3"/>
          <w:sz w:val="24"/>
          <w:szCs w:val="24"/>
          <w:lang w:val="sr-Cyrl-RS" w:eastAsia="zh-CN"/>
        </w:rPr>
        <w:t>у</w:t>
      </w:r>
      <w:r w:rsidRPr="0017652F">
        <w:rPr>
          <w:rFonts w:ascii="Times New Roman" w:eastAsia="SimSun" w:hAnsi="Times New Roman" w:cs="Times New Roman"/>
          <w:b/>
          <w:bCs/>
          <w:sz w:val="24"/>
          <w:szCs w:val="24"/>
          <w:lang w:val="sr-Cyrl-RS" w:eastAsia="zh-CN"/>
        </w:rPr>
        <w:t>р</w:t>
      </w:r>
      <w:r w:rsidRPr="0017652F">
        <w:rPr>
          <w:rFonts w:ascii="Times New Roman" w:eastAsia="SimSun" w:hAnsi="Times New Roman" w:cs="Times New Roman"/>
          <w:b/>
          <w:bCs/>
          <w:spacing w:val="-1"/>
          <w:sz w:val="24"/>
          <w:szCs w:val="24"/>
          <w:lang w:val="sr-Cyrl-RS" w:eastAsia="zh-CN"/>
        </w:rPr>
        <w:t>с</w:t>
      </w:r>
      <w:r w:rsidRPr="0017652F">
        <w:rPr>
          <w:rFonts w:ascii="Times New Roman" w:eastAsia="SimSun" w:hAnsi="Times New Roman" w:cs="Times New Roman"/>
          <w:b/>
          <w:bCs/>
          <w:sz w:val="24"/>
          <w:szCs w:val="24"/>
          <w:lang w:val="sr-Cyrl-RS" w:eastAsia="zh-CN"/>
        </w:rPr>
        <w:t>на докум</w:t>
      </w:r>
      <w:r w:rsidRPr="0017652F">
        <w:rPr>
          <w:rFonts w:ascii="Times New Roman" w:eastAsia="SimSun" w:hAnsi="Times New Roman" w:cs="Times New Roman"/>
          <w:b/>
          <w:bCs/>
          <w:spacing w:val="-2"/>
          <w:sz w:val="24"/>
          <w:szCs w:val="24"/>
          <w:lang w:val="sr-Cyrl-RS" w:eastAsia="zh-CN"/>
        </w:rPr>
        <w:t>ен</w:t>
      </w:r>
      <w:r w:rsidRPr="0017652F">
        <w:rPr>
          <w:rFonts w:ascii="Times New Roman" w:eastAsia="SimSun" w:hAnsi="Times New Roman" w:cs="Times New Roman"/>
          <w:b/>
          <w:bCs/>
          <w:spacing w:val="1"/>
          <w:sz w:val="24"/>
          <w:szCs w:val="24"/>
          <w:lang w:val="sr-Cyrl-RS" w:eastAsia="zh-CN"/>
        </w:rPr>
        <w:t>т</w:t>
      </w:r>
      <w:r w:rsidRPr="0017652F">
        <w:rPr>
          <w:rFonts w:ascii="Times New Roman" w:eastAsia="SimSun" w:hAnsi="Times New Roman" w:cs="Times New Roman"/>
          <w:b/>
          <w:bCs/>
          <w:spacing w:val="-3"/>
          <w:sz w:val="24"/>
          <w:szCs w:val="24"/>
          <w:lang w:val="sr-Cyrl-RS" w:eastAsia="zh-CN"/>
        </w:rPr>
        <w:t>а</w:t>
      </w:r>
      <w:r w:rsidRPr="0017652F">
        <w:rPr>
          <w:rFonts w:ascii="Times New Roman" w:eastAsia="SimSun" w:hAnsi="Times New Roman" w:cs="Times New Roman"/>
          <w:b/>
          <w:bCs/>
          <w:sz w:val="24"/>
          <w:szCs w:val="24"/>
          <w:lang w:val="sr-Cyrl-RS" w:eastAsia="zh-CN"/>
        </w:rPr>
        <w:t xml:space="preserve">ција </w:t>
      </w:r>
      <w:r w:rsidRPr="0017652F">
        <w:rPr>
          <w:rFonts w:ascii="Times New Roman" w:eastAsia="SimSun" w:hAnsi="Times New Roman" w:cs="Times New Roman"/>
          <w:b/>
          <w:bCs/>
          <w:spacing w:val="-2"/>
          <w:sz w:val="24"/>
          <w:szCs w:val="24"/>
          <w:lang w:val="sr-Cyrl-RS" w:eastAsia="zh-CN"/>
        </w:rPr>
        <w:t>с</w:t>
      </w:r>
      <w:r w:rsidRPr="0017652F">
        <w:rPr>
          <w:rFonts w:ascii="Times New Roman" w:eastAsia="SimSun" w:hAnsi="Times New Roman" w:cs="Times New Roman"/>
          <w:b/>
          <w:bCs/>
          <w:sz w:val="24"/>
          <w:szCs w:val="24"/>
          <w:lang w:val="sr-Cyrl-RS" w:eastAsia="zh-CN"/>
        </w:rPr>
        <w:t>адр</w:t>
      </w:r>
      <w:r w:rsidRPr="0017652F">
        <w:rPr>
          <w:rFonts w:ascii="Times New Roman" w:eastAsia="SimSun" w:hAnsi="Times New Roman" w:cs="Times New Roman"/>
          <w:b/>
          <w:bCs/>
          <w:spacing w:val="-4"/>
          <w:sz w:val="24"/>
          <w:szCs w:val="24"/>
          <w:lang w:val="sr-Cyrl-RS" w:eastAsia="zh-CN"/>
        </w:rPr>
        <w:t>ж</w:t>
      </w:r>
      <w:r w:rsidRPr="0017652F">
        <w:rPr>
          <w:rFonts w:ascii="Times New Roman" w:eastAsia="SimSun" w:hAnsi="Times New Roman" w:cs="Times New Roman"/>
          <w:b/>
          <w:bCs/>
          <w:sz w:val="24"/>
          <w:szCs w:val="24"/>
          <w:lang w:val="sr-Cyrl-RS" w:eastAsia="zh-CN"/>
        </w:rPr>
        <w:t>и:</w:t>
      </w:r>
    </w:p>
    <w:p w:rsidR="00B71A56" w:rsidRPr="0017652F" w:rsidRDefault="00B71A56" w:rsidP="00B71A56">
      <w:pPr>
        <w:widowControl w:val="0"/>
        <w:autoSpaceDE w:val="0"/>
        <w:autoSpaceDN w:val="0"/>
        <w:adjustRightInd w:val="0"/>
        <w:spacing w:after="0" w:line="240" w:lineRule="auto"/>
        <w:rPr>
          <w:rFonts w:ascii="Times New Roman" w:eastAsia="SimSun" w:hAnsi="Times New Roman" w:cs="Times New Roman"/>
          <w:sz w:val="24"/>
          <w:szCs w:val="24"/>
          <w:lang w:val="sr-Cyrl-RS" w:eastAsia="zh-CN"/>
        </w:rPr>
      </w:pPr>
    </w:p>
    <w:p w:rsidR="00B71A56" w:rsidRPr="0017652F" w:rsidRDefault="00B71A56" w:rsidP="00B71A56">
      <w:pPr>
        <w:widowControl w:val="0"/>
        <w:numPr>
          <w:ilvl w:val="0"/>
          <w:numId w:val="36"/>
        </w:numPr>
        <w:autoSpaceDE w:val="0"/>
        <w:autoSpaceDN w:val="0"/>
        <w:adjustRightInd w:val="0"/>
        <w:spacing w:after="0" w:line="240" w:lineRule="auto"/>
        <w:rPr>
          <w:rFonts w:ascii="Times New Roman" w:eastAsia="SimSun" w:hAnsi="Times New Roman" w:cs="Times New Roman"/>
          <w:sz w:val="24"/>
          <w:szCs w:val="24"/>
          <w:lang w:val="sr-Cyrl-RS" w:eastAsia="zh-CN"/>
        </w:rPr>
      </w:pPr>
      <w:r w:rsidRPr="0017652F">
        <w:rPr>
          <w:rFonts w:ascii="Times New Roman" w:eastAsia="SimSun" w:hAnsi="Times New Roman" w:cs="Times New Roman"/>
          <w:sz w:val="24"/>
          <w:szCs w:val="24"/>
          <w:lang w:val="sr-Cyrl-RS" w:eastAsia="zh-CN"/>
        </w:rPr>
        <w:t xml:space="preserve">ОПШТИ ПОДАЦИ О ЈАВНОЈ НАБАВЦИ </w:t>
      </w:r>
    </w:p>
    <w:p w:rsidR="00B71A56" w:rsidRPr="0017652F" w:rsidRDefault="00B71A56" w:rsidP="00B71A56">
      <w:pPr>
        <w:widowControl w:val="0"/>
        <w:numPr>
          <w:ilvl w:val="0"/>
          <w:numId w:val="36"/>
        </w:numPr>
        <w:autoSpaceDE w:val="0"/>
        <w:autoSpaceDN w:val="0"/>
        <w:adjustRightInd w:val="0"/>
        <w:spacing w:after="0" w:line="240" w:lineRule="auto"/>
        <w:rPr>
          <w:rFonts w:ascii="Times New Roman" w:eastAsia="SimSun" w:hAnsi="Times New Roman" w:cs="Times New Roman"/>
          <w:sz w:val="24"/>
          <w:szCs w:val="24"/>
          <w:lang w:val="sr-Cyrl-RS" w:eastAsia="zh-CN"/>
        </w:rPr>
      </w:pPr>
      <w:r w:rsidRPr="0017652F">
        <w:rPr>
          <w:rFonts w:ascii="Times New Roman" w:eastAsia="SimSun" w:hAnsi="Times New Roman" w:cs="Times New Roman"/>
          <w:sz w:val="24"/>
          <w:szCs w:val="24"/>
          <w:lang w:val="sr-Cyrl-RS" w:eastAsia="zh-CN"/>
        </w:rPr>
        <w:t xml:space="preserve">ПОДАЦИ О ПРЕДМЕТУ ЈАВНЕ НАБАВКЕ </w:t>
      </w:r>
    </w:p>
    <w:p w:rsidR="00B71A56" w:rsidRPr="0017652F" w:rsidRDefault="00B71A56" w:rsidP="00B71A56">
      <w:pPr>
        <w:widowControl w:val="0"/>
        <w:numPr>
          <w:ilvl w:val="0"/>
          <w:numId w:val="36"/>
        </w:numPr>
        <w:autoSpaceDE w:val="0"/>
        <w:autoSpaceDN w:val="0"/>
        <w:adjustRightInd w:val="0"/>
        <w:spacing w:after="0" w:line="240" w:lineRule="auto"/>
        <w:rPr>
          <w:rFonts w:ascii="Times New Roman" w:eastAsia="SimSun" w:hAnsi="Times New Roman" w:cs="Times New Roman"/>
          <w:sz w:val="24"/>
          <w:szCs w:val="24"/>
          <w:lang w:val="sr-Cyrl-RS" w:eastAsia="zh-CN"/>
        </w:rPr>
      </w:pPr>
      <w:r w:rsidRPr="0017652F">
        <w:rPr>
          <w:rFonts w:ascii="Times New Roman" w:eastAsia="SimSun" w:hAnsi="Times New Roman" w:cs="Times New Roman"/>
          <w:sz w:val="24"/>
          <w:szCs w:val="24"/>
          <w:lang w:val="sr-Cyrl-RS" w:eastAsia="zh-CN"/>
        </w:rPr>
        <w:t>СПЕЦИФИКАЦИЈА</w:t>
      </w:r>
      <w:r w:rsidRPr="0017652F">
        <w:rPr>
          <w:rFonts w:ascii="Times New Roman" w:eastAsia="SimSun" w:hAnsi="Times New Roman" w:cs="Times New Roman"/>
          <w:sz w:val="24"/>
          <w:szCs w:val="24"/>
          <w:lang w:val="sr-Cyrl-RS" w:eastAsia="zh-CN"/>
        </w:rPr>
        <w:tab/>
        <w:t xml:space="preserve"> </w:t>
      </w:r>
    </w:p>
    <w:p w:rsidR="00B71A56" w:rsidRPr="0017652F" w:rsidRDefault="00B71A56" w:rsidP="00B71A56">
      <w:pPr>
        <w:widowControl w:val="0"/>
        <w:numPr>
          <w:ilvl w:val="0"/>
          <w:numId w:val="36"/>
        </w:numPr>
        <w:autoSpaceDE w:val="0"/>
        <w:autoSpaceDN w:val="0"/>
        <w:adjustRightInd w:val="0"/>
        <w:spacing w:after="0" w:line="240" w:lineRule="auto"/>
        <w:rPr>
          <w:rFonts w:ascii="Times New Roman" w:eastAsia="SimSun" w:hAnsi="Times New Roman" w:cs="Times New Roman"/>
          <w:sz w:val="24"/>
          <w:szCs w:val="24"/>
          <w:lang w:val="sr-Cyrl-RS" w:eastAsia="zh-CN"/>
        </w:rPr>
      </w:pPr>
      <w:r w:rsidRPr="0017652F">
        <w:rPr>
          <w:rFonts w:ascii="Times New Roman" w:eastAsia="SimSun" w:hAnsi="Times New Roman" w:cs="Times New Roman"/>
          <w:sz w:val="24"/>
          <w:szCs w:val="24"/>
          <w:lang w:val="sr-Cyrl-RS" w:eastAsia="zh-CN"/>
        </w:rPr>
        <w:t xml:space="preserve">УСЛОВИ ЗА УЧЕШЋЕ У ПОСТУПКУ ЈАВНЕ НАБАВКЕ ИЗ ЧЛ. 75. и 76. ЗАКОНА О ЈАВНИМ НАБАВКАМА И УПУТСТВО КАКО СЕ ДОКАЗУЈЕ ИСПУЊЕНОСТ ТИХ УСЛОВА </w:t>
      </w:r>
    </w:p>
    <w:p w:rsidR="00B71A56" w:rsidRPr="0017652F" w:rsidRDefault="00B71A56" w:rsidP="00B71A56">
      <w:pPr>
        <w:widowControl w:val="0"/>
        <w:numPr>
          <w:ilvl w:val="0"/>
          <w:numId w:val="36"/>
        </w:numPr>
        <w:autoSpaceDE w:val="0"/>
        <w:autoSpaceDN w:val="0"/>
        <w:adjustRightInd w:val="0"/>
        <w:spacing w:after="0" w:line="240" w:lineRule="auto"/>
        <w:rPr>
          <w:rFonts w:ascii="Times New Roman" w:eastAsia="SimSun" w:hAnsi="Times New Roman" w:cs="Times New Roman"/>
          <w:sz w:val="24"/>
          <w:szCs w:val="24"/>
          <w:lang w:val="sr-Cyrl-RS" w:eastAsia="zh-CN"/>
        </w:rPr>
      </w:pPr>
      <w:r w:rsidRPr="0017652F">
        <w:rPr>
          <w:rFonts w:ascii="Times New Roman" w:eastAsia="SimSun" w:hAnsi="Times New Roman" w:cs="Times New Roman"/>
          <w:sz w:val="24"/>
          <w:szCs w:val="24"/>
          <w:lang w:val="sr-Cyrl-RS" w:eastAsia="zh-CN"/>
        </w:rPr>
        <w:t xml:space="preserve">УПУТСТВО ПОНУЂАЧИМА КАКО ДА САЧИНЕ ПОНУДУ </w:t>
      </w:r>
    </w:p>
    <w:p w:rsidR="00B71A56" w:rsidRPr="0017652F" w:rsidRDefault="00B71A56" w:rsidP="00B71A56">
      <w:pPr>
        <w:widowControl w:val="0"/>
        <w:numPr>
          <w:ilvl w:val="0"/>
          <w:numId w:val="36"/>
        </w:numPr>
        <w:autoSpaceDE w:val="0"/>
        <w:autoSpaceDN w:val="0"/>
        <w:adjustRightInd w:val="0"/>
        <w:spacing w:after="0" w:line="240" w:lineRule="auto"/>
        <w:rPr>
          <w:rFonts w:ascii="Times New Roman" w:eastAsia="SimSun" w:hAnsi="Times New Roman" w:cs="Times New Roman"/>
          <w:sz w:val="24"/>
          <w:szCs w:val="24"/>
          <w:lang w:val="sr-Cyrl-RS" w:eastAsia="zh-CN"/>
        </w:rPr>
      </w:pPr>
      <w:r w:rsidRPr="0017652F">
        <w:rPr>
          <w:rFonts w:ascii="Times New Roman" w:eastAsia="SimSun" w:hAnsi="Times New Roman" w:cs="Times New Roman"/>
          <w:sz w:val="24"/>
          <w:szCs w:val="24"/>
          <w:lang w:val="sr-Cyrl-RS" w:eastAsia="zh-CN"/>
        </w:rPr>
        <w:t xml:space="preserve">ОБРАЗАЦ ПОНУДЕ </w:t>
      </w:r>
    </w:p>
    <w:p w:rsidR="00B71A56" w:rsidRPr="0017652F" w:rsidRDefault="00B71A56" w:rsidP="00B71A56">
      <w:pPr>
        <w:widowControl w:val="0"/>
        <w:numPr>
          <w:ilvl w:val="0"/>
          <w:numId w:val="36"/>
        </w:numPr>
        <w:autoSpaceDE w:val="0"/>
        <w:autoSpaceDN w:val="0"/>
        <w:adjustRightInd w:val="0"/>
        <w:spacing w:after="0" w:line="240" w:lineRule="auto"/>
        <w:rPr>
          <w:rFonts w:ascii="Times New Roman" w:eastAsia="SimSun" w:hAnsi="Times New Roman" w:cs="Times New Roman"/>
          <w:sz w:val="24"/>
          <w:szCs w:val="24"/>
          <w:lang w:val="sr-Cyrl-RS" w:eastAsia="zh-CN"/>
        </w:rPr>
      </w:pPr>
      <w:r w:rsidRPr="0017652F">
        <w:rPr>
          <w:rFonts w:ascii="Times New Roman" w:eastAsia="SimSun" w:hAnsi="Times New Roman" w:cs="Times New Roman"/>
          <w:sz w:val="24"/>
          <w:szCs w:val="24"/>
          <w:lang w:val="sr-Cyrl-RS" w:eastAsia="zh-CN"/>
        </w:rPr>
        <w:t xml:space="preserve">ОБРАЗАЦ ИЗЈАВЕ О ИСПУЊЕНОСТИ ОБАВЕЗНИХ УСЛОВА </w:t>
      </w:r>
    </w:p>
    <w:p w:rsidR="00B71A56" w:rsidRPr="0017652F" w:rsidRDefault="00B71A56" w:rsidP="00B71A56">
      <w:pPr>
        <w:widowControl w:val="0"/>
        <w:numPr>
          <w:ilvl w:val="0"/>
          <w:numId w:val="36"/>
        </w:numPr>
        <w:autoSpaceDE w:val="0"/>
        <w:autoSpaceDN w:val="0"/>
        <w:adjustRightInd w:val="0"/>
        <w:spacing w:after="0" w:line="240" w:lineRule="auto"/>
        <w:rPr>
          <w:rFonts w:ascii="Times New Roman" w:eastAsia="SimSun" w:hAnsi="Times New Roman" w:cs="Times New Roman"/>
          <w:sz w:val="24"/>
          <w:szCs w:val="24"/>
          <w:lang w:val="sr-Cyrl-RS" w:eastAsia="zh-CN"/>
        </w:rPr>
      </w:pPr>
      <w:r w:rsidRPr="0017652F">
        <w:rPr>
          <w:rFonts w:ascii="Times New Roman" w:eastAsia="SimSun" w:hAnsi="Times New Roman" w:cs="Times New Roman"/>
          <w:sz w:val="24"/>
          <w:szCs w:val="24"/>
          <w:lang w:val="sr-Cyrl-RS" w:eastAsia="zh-CN"/>
        </w:rPr>
        <w:t xml:space="preserve">ОБРАЗАЦ ИЗЈАВЕ О ИСПУЊЕНОСТИ ДОДАТНИХ УСЛОВА </w:t>
      </w:r>
    </w:p>
    <w:p w:rsidR="00B71A56" w:rsidRPr="0017652F" w:rsidRDefault="00B71A56" w:rsidP="00B71A56">
      <w:pPr>
        <w:widowControl w:val="0"/>
        <w:numPr>
          <w:ilvl w:val="0"/>
          <w:numId w:val="36"/>
        </w:numPr>
        <w:autoSpaceDE w:val="0"/>
        <w:autoSpaceDN w:val="0"/>
        <w:adjustRightInd w:val="0"/>
        <w:spacing w:after="0" w:line="240" w:lineRule="auto"/>
        <w:rPr>
          <w:rFonts w:ascii="Times New Roman" w:eastAsia="SimSun" w:hAnsi="Times New Roman" w:cs="Times New Roman"/>
          <w:sz w:val="24"/>
          <w:szCs w:val="24"/>
          <w:lang w:val="sr-Cyrl-RS" w:eastAsia="zh-CN"/>
        </w:rPr>
      </w:pPr>
      <w:r w:rsidRPr="0017652F">
        <w:rPr>
          <w:rFonts w:ascii="Times New Roman" w:eastAsia="SimSun" w:hAnsi="Times New Roman" w:cs="Times New Roman"/>
          <w:sz w:val="24"/>
          <w:szCs w:val="24"/>
          <w:lang w:val="sr-Cyrl-RS" w:eastAsia="zh-CN"/>
        </w:rPr>
        <w:t xml:space="preserve">МОДЕЛ УГОВОРА </w:t>
      </w:r>
    </w:p>
    <w:p w:rsidR="00B71A56" w:rsidRPr="0017652F" w:rsidRDefault="00B71A56" w:rsidP="00B71A56">
      <w:pPr>
        <w:widowControl w:val="0"/>
        <w:numPr>
          <w:ilvl w:val="0"/>
          <w:numId w:val="36"/>
        </w:numPr>
        <w:autoSpaceDE w:val="0"/>
        <w:autoSpaceDN w:val="0"/>
        <w:adjustRightInd w:val="0"/>
        <w:spacing w:after="0" w:line="240" w:lineRule="auto"/>
        <w:rPr>
          <w:rFonts w:ascii="Times New Roman" w:eastAsia="SimSun" w:hAnsi="Times New Roman" w:cs="Times New Roman"/>
          <w:sz w:val="24"/>
          <w:szCs w:val="24"/>
          <w:lang w:val="sr-Cyrl-RS" w:eastAsia="zh-CN"/>
        </w:rPr>
      </w:pPr>
      <w:r w:rsidRPr="0017652F">
        <w:rPr>
          <w:rFonts w:ascii="Times New Roman" w:eastAsia="SimSun" w:hAnsi="Times New Roman" w:cs="Times New Roman"/>
          <w:sz w:val="24"/>
          <w:szCs w:val="24"/>
          <w:lang w:val="sr-Cyrl-RS" w:eastAsia="zh-CN"/>
        </w:rPr>
        <w:t xml:space="preserve">ОБРАЗАЦ ИЗЈАВЕ О НЕЗАВИСНОЈ ПОНУДИ </w:t>
      </w:r>
    </w:p>
    <w:p w:rsidR="00B71A56" w:rsidRPr="0017652F" w:rsidRDefault="00B71A56" w:rsidP="00B71A56">
      <w:pPr>
        <w:widowControl w:val="0"/>
        <w:numPr>
          <w:ilvl w:val="0"/>
          <w:numId w:val="36"/>
        </w:numPr>
        <w:autoSpaceDE w:val="0"/>
        <w:autoSpaceDN w:val="0"/>
        <w:adjustRightInd w:val="0"/>
        <w:spacing w:after="0" w:line="240" w:lineRule="auto"/>
        <w:rPr>
          <w:rFonts w:ascii="Times New Roman" w:eastAsia="SimSun" w:hAnsi="Times New Roman" w:cs="Times New Roman"/>
          <w:sz w:val="24"/>
          <w:szCs w:val="24"/>
          <w:lang w:val="sr-Cyrl-RS" w:eastAsia="zh-CN"/>
        </w:rPr>
      </w:pPr>
      <w:r w:rsidRPr="0017652F">
        <w:rPr>
          <w:rFonts w:ascii="Times New Roman" w:eastAsia="SimSun" w:hAnsi="Times New Roman" w:cs="Times New Roman"/>
          <w:sz w:val="24"/>
          <w:szCs w:val="24"/>
          <w:lang w:val="sr-Cyrl-RS" w:eastAsia="zh-CN"/>
        </w:rPr>
        <w:t xml:space="preserve">ОБРАЗАЦ ИЗЈАВЕ О ПОШТОВАЊУ ОБАВЕЗА ИЗ ЧЛАНА 75. СТАВ 2. ЗАКОНА О ЈАВНИМ НАБАВКАМА </w:t>
      </w:r>
    </w:p>
    <w:p w:rsidR="00B71A56" w:rsidRPr="0017652F" w:rsidRDefault="00B71A56" w:rsidP="00B71A56">
      <w:pPr>
        <w:widowControl w:val="0"/>
        <w:numPr>
          <w:ilvl w:val="0"/>
          <w:numId w:val="36"/>
        </w:numPr>
        <w:autoSpaceDE w:val="0"/>
        <w:autoSpaceDN w:val="0"/>
        <w:adjustRightInd w:val="0"/>
        <w:spacing w:after="0" w:line="240" w:lineRule="auto"/>
        <w:rPr>
          <w:rFonts w:ascii="Times New Roman" w:eastAsia="SimSun" w:hAnsi="Times New Roman" w:cs="Times New Roman"/>
          <w:sz w:val="24"/>
          <w:szCs w:val="24"/>
          <w:lang w:val="sr-Cyrl-RS" w:eastAsia="zh-CN"/>
        </w:rPr>
      </w:pPr>
      <w:r w:rsidRPr="0017652F">
        <w:rPr>
          <w:rFonts w:ascii="Times New Roman" w:eastAsia="SimSun" w:hAnsi="Times New Roman" w:cs="Times New Roman"/>
          <w:sz w:val="24"/>
          <w:szCs w:val="24"/>
          <w:lang w:val="sr-Cyrl-RS" w:eastAsia="zh-CN"/>
        </w:rPr>
        <w:t xml:space="preserve">ОБРАЗАЦ - ИЗЈАВА ПОНУЂАЧА ДА ЋЕ ПРЕДАТИ СРЕДСТВО ФИНАНСИЈСКОГ ОБЕЗБЕЂЕЊА ЗА ДОБРО ИЗВРШЕЊЕ ПОСЛА </w:t>
      </w:r>
    </w:p>
    <w:p w:rsidR="00B71A56" w:rsidRPr="0017652F" w:rsidRDefault="00B71A56" w:rsidP="00B71A56">
      <w:pPr>
        <w:widowControl w:val="0"/>
        <w:numPr>
          <w:ilvl w:val="0"/>
          <w:numId w:val="36"/>
        </w:numPr>
        <w:autoSpaceDE w:val="0"/>
        <w:autoSpaceDN w:val="0"/>
        <w:adjustRightInd w:val="0"/>
        <w:spacing w:after="0" w:line="240" w:lineRule="auto"/>
        <w:rPr>
          <w:rFonts w:ascii="Times New Roman" w:eastAsia="SimSun" w:hAnsi="Times New Roman" w:cs="Times New Roman"/>
          <w:sz w:val="24"/>
          <w:szCs w:val="24"/>
          <w:lang w:val="sr-Cyrl-RS" w:eastAsia="zh-CN"/>
        </w:rPr>
      </w:pPr>
      <w:r w:rsidRPr="0017652F">
        <w:rPr>
          <w:rFonts w:ascii="Times New Roman" w:eastAsia="SimSun" w:hAnsi="Times New Roman" w:cs="Times New Roman"/>
          <w:sz w:val="24"/>
          <w:szCs w:val="24"/>
          <w:lang w:val="sr-Cyrl-RS" w:eastAsia="zh-CN"/>
        </w:rPr>
        <w:t xml:space="preserve">ОБРАЗАЦ ТРОШКОВА ПРИПРЕМЕ ПОНУДЕ </w:t>
      </w:r>
    </w:p>
    <w:p w:rsidR="00B71A56" w:rsidRPr="0017652F" w:rsidRDefault="00B71A56" w:rsidP="00B71A56">
      <w:pPr>
        <w:widowControl w:val="0"/>
        <w:numPr>
          <w:ilvl w:val="0"/>
          <w:numId w:val="36"/>
        </w:numPr>
        <w:autoSpaceDE w:val="0"/>
        <w:autoSpaceDN w:val="0"/>
        <w:adjustRightInd w:val="0"/>
        <w:spacing w:after="0" w:line="240" w:lineRule="auto"/>
        <w:rPr>
          <w:rFonts w:ascii="Times New Roman" w:eastAsia="SimSun" w:hAnsi="Times New Roman" w:cs="Times New Roman"/>
          <w:sz w:val="24"/>
          <w:szCs w:val="24"/>
          <w:lang w:val="sr-Cyrl-RS" w:eastAsia="zh-CN"/>
        </w:rPr>
      </w:pPr>
      <w:r w:rsidRPr="0017652F">
        <w:rPr>
          <w:rFonts w:ascii="Times New Roman" w:eastAsia="SimSun" w:hAnsi="Times New Roman" w:cs="Times New Roman"/>
          <w:sz w:val="24"/>
          <w:szCs w:val="24"/>
          <w:lang w:val="sr-Cyrl-RS" w:eastAsia="zh-CN"/>
        </w:rPr>
        <w:t xml:space="preserve">ОБРАЗАЦ СТРУКТУРЕ ЦЕНЕ </w:t>
      </w:r>
    </w:p>
    <w:p w:rsidR="00B71A56" w:rsidRPr="0017652F" w:rsidRDefault="00B71A56" w:rsidP="00B71A56">
      <w:pPr>
        <w:widowControl w:val="0"/>
        <w:numPr>
          <w:ilvl w:val="0"/>
          <w:numId w:val="36"/>
        </w:numPr>
        <w:autoSpaceDE w:val="0"/>
        <w:autoSpaceDN w:val="0"/>
        <w:adjustRightInd w:val="0"/>
        <w:spacing w:after="0" w:line="240" w:lineRule="auto"/>
        <w:rPr>
          <w:rFonts w:ascii="Times New Roman" w:eastAsia="SimSun" w:hAnsi="Times New Roman" w:cs="Times New Roman"/>
          <w:sz w:val="24"/>
          <w:szCs w:val="24"/>
          <w:lang w:val="sr-Cyrl-RS" w:eastAsia="zh-CN"/>
        </w:rPr>
        <w:sectPr w:rsidR="00B71A56" w:rsidRPr="0017652F" w:rsidSect="00CE094D">
          <w:pgSz w:w="11907" w:h="16840"/>
          <w:pgMar w:top="1134" w:right="1418" w:bottom="1134" w:left="1418" w:header="62" w:footer="675" w:gutter="0"/>
          <w:cols w:space="708" w:equalWidth="0">
            <w:col w:w="9469"/>
          </w:cols>
          <w:noEndnote/>
        </w:sectPr>
      </w:pPr>
      <w:r w:rsidRPr="0017652F">
        <w:rPr>
          <w:rFonts w:ascii="Times New Roman" w:eastAsia="SimSun" w:hAnsi="Times New Roman" w:cs="Times New Roman"/>
          <w:sz w:val="24"/>
          <w:szCs w:val="24"/>
          <w:lang w:val="sr-Cyrl-RS" w:eastAsia="zh-CN"/>
        </w:rPr>
        <w:t xml:space="preserve">ОБРАЗАЦ МЕНИЧНОГ ОВЛАШЋЕЊА ЗА ИЗВРШЕЊЕ  УГОВОРНЕ ОБАВЕЗЕ </w:t>
      </w:r>
    </w:p>
    <w:p w:rsidR="00B71A56" w:rsidRDefault="00B71A56" w:rsidP="00B71A56">
      <w:pPr>
        <w:widowControl w:val="0"/>
        <w:kinsoku w:val="0"/>
        <w:overflowPunct w:val="0"/>
        <w:autoSpaceDE w:val="0"/>
        <w:autoSpaceDN w:val="0"/>
        <w:adjustRightInd w:val="0"/>
        <w:spacing w:after="0" w:line="200" w:lineRule="exact"/>
        <w:rPr>
          <w:rFonts w:ascii="Times New Roman" w:eastAsia="SimSun" w:hAnsi="Times New Roman" w:cs="Times New Roman"/>
          <w:sz w:val="20"/>
          <w:szCs w:val="20"/>
          <w:lang w:val="sr-Cyrl-RS" w:eastAsia="zh-CN"/>
        </w:rPr>
      </w:pPr>
    </w:p>
    <w:p w:rsidR="00B71A56" w:rsidRDefault="00B71A56" w:rsidP="00B71A56">
      <w:pPr>
        <w:widowControl w:val="0"/>
        <w:kinsoku w:val="0"/>
        <w:overflowPunct w:val="0"/>
        <w:autoSpaceDE w:val="0"/>
        <w:autoSpaceDN w:val="0"/>
        <w:adjustRightInd w:val="0"/>
        <w:spacing w:after="0" w:line="200" w:lineRule="exact"/>
        <w:rPr>
          <w:rFonts w:ascii="Times New Roman" w:eastAsia="SimSun" w:hAnsi="Times New Roman" w:cs="Times New Roman"/>
          <w:sz w:val="20"/>
          <w:szCs w:val="20"/>
          <w:lang w:val="sr-Cyrl-RS" w:eastAsia="zh-CN"/>
        </w:rPr>
      </w:pPr>
    </w:p>
    <w:p w:rsidR="00B71A56" w:rsidRPr="0017652F" w:rsidRDefault="00B71A56" w:rsidP="00B71A56">
      <w:pPr>
        <w:widowControl w:val="0"/>
        <w:kinsoku w:val="0"/>
        <w:overflowPunct w:val="0"/>
        <w:autoSpaceDE w:val="0"/>
        <w:autoSpaceDN w:val="0"/>
        <w:adjustRightInd w:val="0"/>
        <w:spacing w:after="0" w:line="200" w:lineRule="exact"/>
        <w:rPr>
          <w:rFonts w:ascii="Times New Roman" w:eastAsia="SimSun" w:hAnsi="Times New Roman" w:cs="Times New Roman"/>
          <w:sz w:val="20"/>
          <w:szCs w:val="20"/>
          <w:lang w:val="sr-Cyrl-RS" w:eastAsia="zh-CN"/>
        </w:rPr>
      </w:pPr>
    </w:p>
    <w:p w:rsidR="00B71A56" w:rsidRPr="00C25FFE" w:rsidRDefault="00B71A56" w:rsidP="00B71A56">
      <w:pPr>
        <w:widowControl w:val="0"/>
        <w:tabs>
          <w:tab w:val="left" w:pos="2748"/>
        </w:tabs>
        <w:kinsoku w:val="0"/>
        <w:overflowPunct w:val="0"/>
        <w:autoSpaceDE w:val="0"/>
        <w:autoSpaceDN w:val="0"/>
        <w:adjustRightInd w:val="0"/>
        <w:spacing w:after="0" w:line="240" w:lineRule="auto"/>
        <w:jc w:val="center"/>
        <w:rPr>
          <w:rFonts w:ascii="Times New Roman" w:eastAsia="SimSun" w:hAnsi="Times New Roman" w:cs="Times New Roman"/>
          <w:sz w:val="24"/>
          <w:szCs w:val="24"/>
          <w:lang w:val="sr-Cyrl-RS" w:eastAsia="zh-CN"/>
        </w:rPr>
      </w:pPr>
      <w:bookmarkStart w:id="0" w:name="bookmark0"/>
      <w:bookmarkEnd w:id="0"/>
      <w:r w:rsidRPr="00C25FFE">
        <w:rPr>
          <w:rFonts w:ascii="Times New Roman" w:eastAsia="SimSun" w:hAnsi="Times New Roman" w:cs="Times New Roman"/>
          <w:b/>
          <w:bCs/>
          <w:sz w:val="24"/>
          <w:szCs w:val="24"/>
          <w:lang w:val="sr-Cyrl-RS" w:eastAsia="zh-CN"/>
        </w:rPr>
        <w:t xml:space="preserve">1. ОПШТИ </w:t>
      </w:r>
      <w:r w:rsidRPr="00C25FFE">
        <w:rPr>
          <w:rFonts w:ascii="Times New Roman" w:eastAsia="SimSun" w:hAnsi="Times New Roman" w:cs="Times New Roman"/>
          <w:b/>
          <w:bCs/>
          <w:spacing w:val="-2"/>
          <w:sz w:val="24"/>
          <w:szCs w:val="24"/>
          <w:lang w:val="sr-Cyrl-RS" w:eastAsia="zh-CN"/>
        </w:rPr>
        <w:t>П</w:t>
      </w:r>
      <w:r w:rsidRPr="00C25FFE">
        <w:rPr>
          <w:rFonts w:ascii="Times New Roman" w:eastAsia="SimSun" w:hAnsi="Times New Roman" w:cs="Times New Roman"/>
          <w:b/>
          <w:bCs/>
          <w:sz w:val="24"/>
          <w:szCs w:val="24"/>
          <w:lang w:val="sr-Cyrl-RS" w:eastAsia="zh-CN"/>
        </w:rPr>
        <w:t>ОДАЦИ</w:t>
      </w:r>
      <w:r w:rsidRPr="00C25FFE">
        <w:rPr>
          <w:rFonts w:ascii="Times New Roman" w:eastAsia="SimSun" w:hAnsi="Times New Roman" w:cs="Times New Roman"/>
          <w:b/>
          <w:bCs/>
          <w:spacing w:val="-2"/>
          <w:sz w:val="24"/>
          <w:szCs w:val="24"/>
          <w:lang w:val="sr-Cyrl-RS" w:eastAsia="zh-CN"/>
        </w:rPr>
        <w:t xml:space="preserve"> </w:t>
      </w:r>
      <w:r w:rsidRPr="00C25FFE">
        <w:rPr>
          <w:rFonts w:ascii="Times New Roman" w:eastAsia="SimSun" w:hAnsi="Times New Roman" w:cs="Times New Roman"/>
          <w:b/>
          <w:bCs/>
          <w:sz w:val="24"/>
          <w:szCs w:val="24"/>
          <w:lang w:val="sr-Cyrl-RS" w:eastAsia="zh-CN"/>
        </w:rPr>
        <w:t>О ЈАВНОЈ Н</w:t>
      </w:r>
      <w:r w:rsidRPr="00C25FFE">
        <w:rPr>
          <w:rFonts w:ascii="Times New Roman" w:eastAsia="SimSun" w:hAnsi="Times New Roman" w:cs="Times New Roman"/>
          <w:b/>
          <w:bCs/>
          <w:spacing w:val="-3"/>
          <w:sz w:val="24"/>
          <w:szCs w:val="24"/>
          <w:lang w:val="sr-Cyrl-RS" w:eastAsia="zh-CN"/>
        </w:rPr>
        <w:t>А</w:t>
      </w:r>
      <w:r w:rsidRPr="00C25FFE">
        <w:rPr>
          <w:rFonts w:ascii="Times New Roman" w:eastAsia="SimSun" w:hAnsi="Times New Roman" w:cs="Times New Roman"/>
          <w:b/>
          <w:bCs/>
          <w:spacing w:val="1"/>
          <w:sz w:val="24"/>
          <w:szCs w:val="24"/>
          <w:lang w:val="sr-Cyrl-RS" w:eastAsia="zh-CN"/>
        </w:rPr>
        <w:t>Б</w:t>
      </w:r>
      <w:r w:rsidRPr="00C25FFE">
        <w:rPr>
          <w:rFonts w:ascii="Times New Roman" w:eastAsia="SimSun" w:hAnsi="Times New Roman" w:cs="Times New Roman"/>
          <w:b/>
          <w:bCs/>
          <w:sz w:val="24"/>
          <w:szCs w:val="24"/>
          <w:lang w:val="sr-Cyrl-RS" w:eastAsia="zh-CN"/>
        </w:rPr>
        <w:t>АВ</w:t>
      </w:r>
      <w:r w:rsidRPr="00C25FFE">
        <w:rPr>
          <w:rFonts w:ascii="Times New Roman" w:eastAsia="SimSun" w:hAnsi="Times New Roman" w:cs="Times New Roman"/>
          <w:b/>
          <w:bCs/>
          <w:spacing w:val="-2"/>
          <w:sz w:val="24"/>
          <w:szCs w:val="24"/>
          <w:lang w:val="sr-Cyrl-RS" w:eastAsia="zh-CN"/>
        </w:rPr>
        <w:t>Ц</w:t>
      </w:r>
      <w:r w:rsidRPr="00C25FFE">
        <w:rPr>
          <w:rFonts w:ascii="Times New Roman" w:eastAsia="SimSun" w:hAnsi="Times New Roman" w:cs="Times New Roman"/>
          <w:b/>
          <w:bCs/>
          <w:sz w:val="24"/>
          <w:szCs w:val="24"/>
          <w:lang w:val="sr-Cyrl-RS" w:eastAsia="zh-CN"/>
        </w:rPr>
        <w:t>И</w:t>
      </w:r>
    </w:p>
    <w:p w:rsidR="00B71A56" w:rsidRPr="00C25FFE" w:rsidRDefault="00B71A56" w:rsidP="00B71A56">
      <w:pPr>
        <w:widowControl w:val="0"/>
        <w:kinsoku w:val="0"/>
        <w:overflowPunct w:val="0"/>
        <w:autoSpaceDE w:val="0"/>
        <w:autoSpaceDN w:val="0"/>
        <w:adjustRightInd w:val="0"/>
        <w:spacing w:before="12" w:after="0" w:line="260" w:lineRule="exact"/>
        <w:rPr>
          <w:rFonts w:ascii="Times New Roman" w:eastAsia="SimSun" w:hAnsi="Times New Roman" w:cs="Times New Roman"/>
          <w:sz w:val="24"/>
          <w:szCs w:val="24"/>
          <w:lang w:val="sr-Cyrl-RS" w:eastAsia="zh-CN"/>
        </w:rPr>
      </w:pPr>
    </w:p>
    <w:p w:rsidR="00B71A56" w:rsidRPr="00C25FFE" w:rsidRDefault="00B71A56" w:rsidP="00B71A56">
      <w:pPr>
        <w:widowControl w:val="0"/>
        <w:kinsoku w:val="0"/>
        <w:overflowPunct w:val="0"/>
        <w:autoSpaceDE w:val="0"/>
        <w:autoSpaceDN w:val="0"/>
        <w:adjustRightInd w:val="0"/>
        <w:spacing w:before="12" w:after="0" w:line="260" w:lineRule="exact"/>
        <w:rPr>
          <w:rFonts w:ascii="Times New Roman" w:eastAsia="SimSun" w:hAnsi="Times New Roman" w:cs="Times New Roman"/>
          <w:sz w:val="24"/>
          <w:szCs w:val="24"/>
          <w:lang w:val="sr-Cyrl-RS" w:eastAsia="zh-CN"/>
        </w:rPr>
      </w:pPr>
    </w:p>
    <w:p w:rsidR="00B71A56" w:rsidRPr="00C25FFE" w:rsidRDefault="00B71A56" w:rsidP="00B71A56">
      <w:pPr>
        <w:autoSpaceDE w:val="0"/>
        <w:autoSpaceDN w:val="0"/>
        <w:adjustRightInd w:val="0"/>
        <w:spacing w:after="0" w:line="240" w:lineRule="auto"/>
        <w:rPr>
          <w:rFonts w:ascii="Times New Roman" w:eastAsia="Times New Roman" w:hAnsi="Times New Roman" w:cs="Times New Roman"/>
          <w:b/>
          <w:bCs/>
          <w:sz w:val="24"/>
          <w:szCs w:val="24"/>
          <w:lang w:val="sr-Cyrl-RS"/>
        </w:rPr>
      </w:pPr>
      <w:r>
        <w:rPr>
          <w:rFonts w:ascii="Times New Roman" w:eastAsia="Times New Roman" w:hAnsi="Times New Roman" w:cs="Times New Roman"/>
          <w:sz w:val="24"/>
          <w:szCs w:val="24"/>
          <w:lang w:val="sr-Cyrl-RS"/>
        </w:rPr>
        <w:tab/>
      </w:r>
      <w:r>
        <w:rPr>
          <w:rFonts w:ascii="Times New Roman" w:eastAsia="Times New Roman" w:hAnsi="Times New Roman" w:cs="Times New Roman"/>
          <w:sz w:val="24"/>
          <w:szCs w:val="24"/>
          <w:lang w:val="sr-Cyrl-RS"/>
        </w:rPr>
        <w:tab/>
      </w:r>
      <w:r w:rsidRPr="00C25FFE">
        <w:rPr>
          <w:rFonts w:ascii="Times New Roman" w:eastAsia="Times New Roman" w:hAnsi="Times New Roman" w:cs="Times New Roman"/>
          <w:sz w:val="24"/>
          <w:szCs w:val="24"/>
          <w:lang w:val="sr-Cyrl-RS"/>
        </w:rPr>
        <w:t xml:space="preserve">1. Назив адреса и интернет страница Наручиоца: Канцеларија за ревизију система управљања средствима Европске уније, Немањина 4/8 (адреса писарнице: Немањина 11), 11000 Београд, интернет адреса: </w:t>
      </w:r>
      <w:hyperlink r:id="rId10" w:history="1">
        <w:r w:rsidRPr="00C25FFE">
          <w:rPr>
            <w:rStyle w:val="Hyperlink"/>
            <w:rFonts w:ascii="Times New Roman" w:eastAsia="SimSun" w:hAnsi="Times New Roman" w:cs="Times New Roman"/>
            <w:b/>
            <w:bCs/>
            <w:sz w:val="24"/>
            <w:szCs w:val="24"/>
            <w:lang w:val="sr-Cyrl-RS"/>
          </w:rPr>
          <w:t>www.aa.gov.rs</w:t>
        </w:r>
      </w:hyperlink>
      <w:r w:rsidRPr="00C25FFE">
        <w:rPr>
          <w:rFonts w:ascii="Times New Roman" w:eastAsia="Times New Roman" w:hAnsi="Times New Roman" w:cs="Times New Roman"/>
          <w:b/>
          <w:bCs/>
          <w:sz w:val="24"/>
          <w:szCs w:val="24"/>
          <w:lang w:val="sr-Cyrl-RS"/>
        </w:rPr>
        <w:t xml:space="preserve"> </w:t>
      </w:r>
    </w:p>
    <w:p w:rsidR="00B71A56" w:rsidRPr="00C25FFE" w:rsidRDefault="00B71A56" w:rsidP="00B71A56">
      <w:pPr>
        <w:autoSpaceDE w:val="0"/>
        <w:autoSpaceDN w:val="0"/>
        <w:adjustRightInd w:val="0"/>
        <w:spacing w:after="0" w:line="240" w:lineRule="auto"/>
        <w:rPr>
          <w:rFonts w:ascii="Times New Roman" w:eastAsia="Times New Roman" w:hAnsi="Times New Roman" w:cs="Times New Roman"/>
          <w:b/>
          <w:bCs/>
          <w:sz w:val="24"/>
          <w:szCs w:val="24"/>
          <w:lang w:val="sr-Cyrl-RS"/>
        </w:rPr>
      </w:pPr>
    </w:p>
    <w:p w:rsidR="00B71A56" w:rsidRPr="00C25FFE" w:rsidRDefault="00B71A56" w:rsidP="00B71A56">
      <w:pPr>
        <w:autoSpaceDE w:val="0"/>
        <w:autoSpaceDN w:val="0"/>
        <w:adjustRightInd w:val="0"/>
        <w:spacing w:after="0" w:line="240" w:lineRule="auto"/>
        <w:rPr>
          <w:rFonts w:ascii="Times New Roman" w:eastAsia="Times New Roman" w:hAnsi="Times New Roman" w:cs="Times New Roman"/>
          <w:sz w:val="24"/>
          <w:szCs w:val="24"/>
          <w:lang w:val="sr-Cyrl-RS"/>
        </w:rPr>
      </w:pPr>
      <w:r>
        <w:rPr>
          <w:rFonts w:ascii="Times New Roman" w:eastAsia="Times New Roman" w:hAnsi="Times New Roman" w:cs="Times New Roman"/>
          <w:sz w:val="24"/>
          <w:szCs w:val="24"/>
          <w:lang w:val="sr-Cyrl-RS"/>
        </w:rPr>
        <w:tab/>
      </w:r>
      <w:r>
        <w:rPr>
          <w:rFonts w:ascii="Times New Roman" w:eastAsia="Times New Roman" w:hAnsi="Times New Roman" w:cs="Times New Roman"/>
          <w:sz w:val="24"/>
          <w:szCs w:val="24"/>
          <w:lang w:val="sr-Cyrl-RS"/>
        </w:rPr>
        <w:tab/>
      </w:r>
      <w:r w:rsidRPr="00C25FFE">
        <w:rPr>
          <w:rFonts w:ascii="Times New Roman" w:eastAsia="Times New Roman" w:hAnsi="Times New Roman" w:cs="Times New Roman"/>
          <w:sz w:val="24"/>
          <w:szCs w:val="24"/>
          <w:lang w:val="sr-Cyrl-RS"/>
        </w:rPr>
        <w:t xml:space="preserve">2. Спроводи се поступак јавне набавке мале вредности. </w:t>
      </w:r>
    </w:p>
    <w:p w:rsidR="00B71A56" w:rsidRPr="00C25FFE" w:rsidRDefault="00B71A56" w:rsidP="00B71A56">
      <w:pPr>
        <w:autoSpaceDE w:val="0"/>
        <w:autoSpaceDN w:val="0"/>
        <w:adjustRightInd w:val="0"/>
        <w:spacing w:after="0" w:line="240" w:lineRule="auto"/>
        <w:rPr>
          <w:rFonts w:ascii="Times New Roman" w:eastAsia="Times New Roman" w:hAnsi="Times New Roman" w:cs="Times New Roman"/>
          <w:sz w:val="24"/>
          <w:szCs w:val="24"/>
          <w:lang w:val="sr-Cyrl-RS"/>
        </w:rPr>
      </w:pPr>
    </w:p>
    <w:p w:rsidR="00B71A56" w:rsidRPr="00C25FFE" w:rsidRDefault="00B71A56" w:rsidP="00B71A56">
      <w:pPr>
        <w:autoSpaceDE w:val="0"/>
        <w:autoSpaceDN w:val="0"/>
        <w:adjustRightInd w:val="0"/>
        <w:spacing w:after="0" w:line="240" w:lineRule="auto"/>
        <w:jc w:val="both"/>
        <w:rPr>
          <w:rFonts w:ascii="Times New Roman" w:eastAsia="Times New Roman" w:hAnsi="Times New Roman" w:cs="Times New Roman"/>
          <w:color w:val="000000"/>
          <w:sz w:val="24"/>
          <w:szCs w:val="24"/>
          <w:lang w:val="sr-Cyrl-RS"/>
        </w:rPr>
      </w:pPr>
      <w:r>
        <w:rPr>
          <w:rFonts w:ascii="Times New Roman" w:eastAsia="Times New Roman" w:hAnsi="Times New Roman" w:cs="Times New Roman"/>
          <w:sz w:val="24"/>
          <w:szCs w:val="24"/>
          <w:lang w:val="sr-Cyrl-RS"/>
        </w:rPr>
        <w:tab/>
      </w:r>
      <w:r>
        <w:rPr>
          <w:rFonts w:ascii="Times New Roman" w:eastAsia="Times New Roman" w:hAnsi="Times New Roman" w:cs="Times New Roman"/>
          <w:sz w:val="24"/>
          <w:szCs w:val="24"/>
          <w:lang w:val="sr-Cyrl-RS"/>
        </w:rPr>
        <w:tab/>
      </w:r>
      <w:r w:rsidRPr="00C25FFE">
        <w:rPr>
          <w:rFonts w:ascii="Times New Roman" w:eastAsia="Times New Roman" w:hAnsi="Times New Roman" w:cs="Times New Roman"/>
          <w:sz w:val="24"/>
          <w:szCs w:val="24"/>
          <w:lang w:val="sr-Cyrl-RS"/>
        </w:rPr>
        <w:t xml:space="preserve">3. Предмет јавне набавке: </w:t>
      </w:r>
      <w:r w:rsidRPr="00C25FFE">
        <w:rPr>
          <w:rFonts w:ascii="Times New Roman" w:eastAsia="Times New Roman" w:hAnsi="Times New Roman" w:cs="Times New Roman"/>
          <w:color w:val="000000"/>
          <w:sz w:val="24"/>
          <w:szCs w:val="24"/>
          <w:lang w:val="sr-Cyrl-RS"/>
        </w:rPr>
        <w:t>Ус</w:t>
      </w:r>
      <w:r w:rsidRPr="00C25FFE">
        <w:rPr>
          <w:rFonts w:ascii="Times New Roman" w:eastAsia="Times New Roman" w:hAnsi="Times New Roman" w:cs="Times New Roman"/>
          <w:color w:val="000000"/>
          <w:spacing w:val="1"/>
          <w:sz w:val="24"/>
          <w:szCs w:val="24"/>
          <w:lang w:val="sr-Cyrl-RS"/>
        </w:rPr>
        <w:t>л</w:t>
      </w:r>
      <w:r w:rsidRPr="00C25FFE">
        <w:rPr>
          <w:rFonts w:ascii="Times New Roman" w:eastAsia="Times New Roman" w:hAnsi="Times New Roman" w:cs="Times New Roman"/>
          <w:color w:val="000000"/>
          <w:spacing w:val="-5"/>
          <w:sz w:val="24"/>
          <w:szCs w:val="24"/>
          <w:lang w:val="sr-Cyrl-RS"/>
        </w:rPr>
        <w:t>у</w:t>
      </w:r>
      <w:r w:rsidRPr="00C25FFE">
        <w:rPr>
          <w:rFonts w:ascii="Times New Roman" w:eastAsia="Times New Roman" w:hAnsi="Times New Roman" w:cs="Times New Roman"/>
          <w:color w:val="000000"/>
          <w:spacing w:val="2"/>
          <w:sz w:val="24"/>
          <w:szCs w:val="24"/>
          <w:lang w:val="sr-Cyrl-RS"/>
        </w:rPr>
        <w:t>г</w:t>
      </w:r>
      <w:r w:rsidRPr="00C25FFE">
        <w:rPr>
          <w:rFonts w:ascii="Times New Roman" w:eastAsia="Times New Roman" w:hAnsi="Times New Roman" w:cs="Times New Roman"/>
          <w:color w:val="000000"/>
          <w:sz w:val="24"/>
          <w:szCs w:val="24"/>
          <w:lang w:val="sr-Cyrl-RS"/>
        </w:rPr>
        <w:t>е</w:t>
      </w:r>
      <w:r w:rsidRPr="00C25FFE">
        <w:rPr>
          <w:rFonts w:ascii="Times New Roman" w:eastAsia="Times New Roman" w:hAnsi="Times New Roman" w:cs="Times New Roman"/>
          <w:color w:val="000000"/>
          <w:spacing w:val="-1"/>
          <w:sz w:val="24"/>
          <w:szCs w:val="24"/>
          <w:lang w:val="sr-Cyrl-RS"/>
        </w:rPr>
        <w:t xml:space="preserve"> </w:t>
      </w:r>
      <w:r w:rsidRPr="00C25FFE">
        <w:rPr>
          <w:rFonts w:ascii="Times New Roman" w:eastAsia="Times New Roman" w:hAnsi="Times New Roman" w:cs="Times New Roman"/>
          <w:color w:val="000000"/>
          <w:spacing w:val="3"/>
          <w:sz w:val="24"/>
          <w:szCs w:val="24"/>
          <w:lang w:val="sr-Cyrl-RS"/>
        </w:rPr>
        <w:t>п</w:t>
      </w:r>
      <w:r w:rsidRPr="00C25FFE">
        <w:rPr>
          <w:rFonts w:ascii="Times New Roman" w:eastAsia="Times New Roman" w:hAnsi="Times New Roman" w:cs="Times New Roman"/>
          <w:color w:val="000000"/>
          <w:spacing w:val="-5"/>
          <w:sz w:val="24"/>
          <w:szCs w:val="24"/>
          <w:lang w:val="sr-Cyrl-RS"/>
        </w:rPr>
        <w:t>у</w:t>
      </w:r>
      <w:r w:rsidRPr="00C25FFE">
        <w:rPr>
          <w:rFonts w:ascii="Times New Roman" w:eastAsia="Times New Roman" w:hAnsi="Times New Roman" w:cs="Times New Roman"/>
          <w:color w:val="000000"/>
          <w:sz w:val="24"/>
          <w:szCs w:val="24"/>
          <w:lang w:val="sr-Cyrl-RS"/>
        </w:rPr>
        <w:t>тни</w:t>
      </w:r>
      <w:r w:rsidRPr="00C25FFE">
        <w:rPr>
          <w:rFonts w:ascii="Times New Roman" w:eastAsia="Times New Roman" w:hAnsi="Times New Roman" w:cs="Times New Roman"/>
          <w:color w:val="000000"/>
          <w:spacing w:val="-1"/>
          <w:sz w:val="24"/>
          <w:szCs w:val="24"/>
          <w:lang w:val="sr-Cyrl-RS"/>
        </w:rPr>
        <w:t>ч</w:t>
      </w:r>
      <w:r w:rsidRPr="00C25FFE">
        <w:rPr>
          <w:rFonts w:ascii="Times New Roman" w:eastAsia="Times New Roman" w:hAnsi="Times New Roman" w:cs="Times New Roman"/>
          <w:color w:val="000000"/>
          <w:sz w:val="24"/>
          <w:szCs w:val="24"/>
          <w:lang w:val="sr-Cyrl-RS"/>
        </w:rPr>
        <w:t>к</w:t>
      </w:r>
      <w:r w:rsidRPr="00C25FFE">
        <w:rPr>
          <w:rFonts w:ascii="Times New Roman" w:eastAsia="Times New Roman" w:hAnsi="Times New Roman" w:cs="Times New Roman"/>
          <w:color w:val="000000"/>
          <w:spacing w:val="-2"/>
          <w:sz w:val="24"/>
          <w:szCs w:val="24"/>
          <w:lang w:val="sr-Cyrl-RS"/>
        </w:rPr>
        <w:t>и</w:t>
      </w:r>
      <w:r w:rsidRPr="00C25FFE">
        <w:rPr>
          <w:rFonts w:ascii="Times New Roman" w:eastAsia="Times New Roman" w:hAnsi="Times New Roman" w:cs="Times New Roman"/>
          <w:color w:val="000000"/>
          <w:sz w:val="24"/>
          <w:szCs w:val="24"/>
          <w:lang w:val="sr-Cyrl-RS"/>
        </w:rPr>
        <w:t>х</w:t>
      </w:r>
      <w:r w:rsidRPr="00C25FFE">
        <w:rPr>
          <w:rFonts w:ascii="Times New Roman" w:eastAsia="Times New Roman" w:hAnsi="Times New Roman" w:cs="Times New Roman"/>
          <w:color w:val="000000"/>
          <w:spacing w:val="2"/>
          <w:sz w:val="24"/>
          <w:szCs w:val="24"/>
          <w:lang w:val="sr-Cyrl-RS"/>
        </w:rPr>
        <w:t xml:space="preserve"> </w:t>
      </w:r>
      <w:r w:rsidRPr="00C25FFE">
        <w:rPr>
          <w:rFonts w:ascii="Times New Roman" w:eastAsia="Times New Roman" w:hAnsi="Times New Roman" w:cs="Times New Roman"/>
          <w:color w:val="000000"/>
          <w:spacing w:val="-1"/>
          <w:sz w:val="24"/>
          <w:szCs w:val="24"/>
          <w:lang w:val="sr-Cyrl-RS"/>
        </w:rPr>
        <w:t>а</w:t>
      </w:r>
      <w:r w:rsidRPr="00C25FFE">
        <w:rPr>
          <w:rFonts w:ascii="Times New Roman" w:eastAsia="Times New Roman" w:hAnsi="Times New Roman" w:cs="Times New Roman"/>
          <w:color w:val="000000"/>
          <w:sz w:val="24"/>
          <w:szCs w:val="24"/>
          <w:lang w:val="sr-Cyrl-RS"/>
        </w:rPr>
        <w:t>г</w:t>
      </w:r>
      <w:r w:rsidRPr="00C25FFE">
        <w:rPr>
          <w:rFonts w:ascii="Times New Roman" w:eastAsia="Times New Roman" w:hAnsi="Times New Roman" w:cs="Times New Roman"/>
          <w:color w:val="000000"/>
          <w:spacing w:val="-1"/>
          <w:sz w:val="24"/>
          <w:szCs w:val="24"/>
          <w:lang w:val="sr-Cyrl-RS"/>
        </w:rPr>
        <w:t>е</w:t>
      </w:r>
      <w:r w:rsidRPr="00C25FFE">
        <w:rPr>
          <w:rFonts w:ascii="Times New Roman" w:eastAsia="Times New Roman" w:hAnsi="Times New Roman" w:cs="Times New Roman"/>
          <w:color w:val="000000"/>
          <w:sz w:val="24"/>
          <w:szCs w:val="24"/>
          <w:lang w:val="sr-Cyrl-RS"/>
        </w:rPr>
        <w:t>нција и сличне услуге-</w:t>
      </w:r>
      <w:r w:rsidRPr="00C25FFE">
        <w:rPr>
          <w:rFonts w:ascii="Times New Roman" w:eastAsia="Times New Roman" w:hAnsi="Times New Roman" w:cs="Times New Roman"/>
          <w:color w:val="000000"/>
          <w:spacing w:val="1"/>
          <w:sz w:val="24"/>
          <w:szCs w:val="24"/>
          <w:lang w:val="sr-Cyrl-RS"/>
        </w:rPr>
        <w:t xml:space="preserve"> </w:t>
      </w:r>
      <w:r w:rsidRPr="00C25FFE">
        <w:rPr>
          <w:rFonts w:ascii="Times New Roman" w:eastAsia="Times New Roman" w:hAnsi="Times New Roman" w:cs="Times New Roman"/>
          <w:color w:val="000000"/>
          <w:spacing w:val="-5"/>
          <w:sz w:val="24"/>
          <w:szCs w:val="24"/>
          <w:lang w:val="sr-Cyrl-RS"/>
        </w:rPr>
        <w:t>у</w:t>
      </w:r>
      <w:r w:rsidRPr="00C25FFE">
        <w:rPr>
          <w:rFonts w:ascii="Times New Roman" w:eastAsia="Times New Roman" w:hAnsi="Times New Roman" w:cs="Times New Roman"/>
          <w:color w:val="000000"/>
          <w:spacing w:val="-1"/>
          <w:sz w:val="24"/>
          <w:szCs w:val="24"/>
          <w:lang w:val="sr-Cyrl-RS"/>
        </w:rPr>
        <w:t>с</w:t>
      </w:r>
      <w:r w:rsidRPr="00C25FFE">
        <w:rPr>
          <w:rFonts w:ascii="Times New Roman" w:eastAsia="Times New Roman" w:hAnsi="Times New Roman" w:cs="Times New Roman"/>
          <w:color w:val="000000"/>
          <w:spacing w:val="4"/>
          <w:sz w:val="24"/>
          <w:szCs w:val="24"/>
          <w:lang w:val="sr-Cyrl-RS"/>
        </w:rPr>
        <w:t>л</w:t>
      </w:r>
      <w:r w:rsidRPr="00C25FFE">
        <w:rPr>
          <w:rFonts w:ascii="Times New Roman" w:eastAsia="Times New Roman" w:hAnsi="Times New Roman" w:cs="Times New Roman"/>
          <w:color w:val="000000"/>
          <w:spacing w:val="-5"/>
          <w:sz w:val="24"/>
          <w:szCs w:val="24"/>
          <w:lang w:val="sr-Cyrl-RS"/>
        </w:rPr>
        <w:t>у</w:t>
      </w:r>
      <w:r w:rsidRPr="00C25FFE">
        <w:rPr>
          <w:rFonts w:ascii="Times New Roman" w:eastAsia="Times New Roman" w:hAnsi="Times New Roman" w:cs="Times New Roman"/>
          <w:color w:val="000000"/>
          <w:sz w:val="24"/>
          <w:szCs w:val="24"/>
          <w:lang w:val="sr-Cyrl-RS"/>
        </w:rPr>
        <w:t>ге</w:t>
      </w:r>
      <w:r w:rsidRPr="00C25FFE">
        <w:rPr>
          <w:rFonts w:ascii="Times New Roman" w:eastAsia="Times New Roman" w:hAnsi="Times New Roman" w:cs="Times New Roman"/>
          <w:color w:val="000000"/>
          <w:spacing w:val="-1"/>
          <w:sz w:val="24"/>
          <w:szCs w:val="24"/>
          <w:lang w:val="sr-Cyrl-RS"/>
        </w:rPr>
        <w:t xml:space="preserve"> посредовања за </w:t>
      </w:r>
      <w:r w:rsidRPr="00C25FFE">
        <w:rPr>
          <w:rFonts w:ascii="Times New Roman" w:eastAsia="Times New Roman" w:hAnsi="Times New Roman" w:cs="Times New Roman"/>
          <w:color w:val="000000"/>
          <w:spacing w:val="2"/>
          <w:sz w:val="24"/>
          <w:szCs w:val="24"/>
          <w:lang w:val="sr-Cyrl-RS"/>
        </w:rPr>
        <w:t>р</w:t>
      </w:r>
      <w:r w:rsidRPr="00C25FFE">
        <w:rPr>
          <w:rFonts w:ascii="Times New Roman" w:eastAsia="Times New Roman" w:hAnsi="Times New Roman" w:cs="Times New Roman"/>
          <w:color w:val="000000"/>
          <w:spacing w:val="-1"/>
          <w:sz w:val="24"/>
          <w:szCs w:val="24"/>
          <w:lang w:val="sr-Cyrl-RS"/>
        </w:rPr>
        <w:t>e</w:t>
      </w:r>
      <w:r w:rsidRPr="00C25FFE">
        <w:rPr>
          <w:rFonts w:ascii="Times New Roman" w:eastAsia="Times New Roman" w:hAnsi="Times New Roman" w:cs="Times New Roman"/>
          <w:color w:val="000000"/>
          <w:sz w:val="24"/>
          <w:szCs w:val="24"/>
          <w:lang w:val="sr-Cyrl-RS"/>
        </w:rPr>
        <w:t>з</w:t>
      </w:r>
      <w:r w:rsidRPr="00C25FFE">
        <w:rPr>
          <w:rFonts w:ascii="Times New Roman" w:eastAsia="Times New Roman" w:hAnsi="Times New Roman" w:cs="Times New Roman"/>
          <w:color w:val="000000"/>
          <w:spacing w:val="-1"/>
          <w:sz w:val="24"/>
          <w:szCs w:val="24"/>
          <w:lang w:val="sr-Cyrl-RS"/>
        </w:rPr>
        <w:t>e</w:t>
      </w:r>
      <w:r w:rsidRPr="00C25FFE">
        <w:rPr>
          <w:rFonts w:ascii="Times New Roman" w:eastAsia="Times New Roman" w:hAnsi="Times New Roman" w:cs="Times New Roman"/>
          <w:color w:val="000000"/>
          <w:sz w:val="24"/>
          <w:szCs w:val="24"/>
          <w:lang w:val="sr-Cyrl-RS"/>
        </w:rPr>
        <w:t xml:space="preserve">рвaциjу </w:t>
      </w:r>
      <w:r w:rsidRPr="00C25FFE">
        <w:rPr>
          <w:rFonts w:ascii="Times New Roman" w:eastAsia="Times New Roman" w:hAnsi="Times New Roman" w:cs="Times New Roman"/>
          <w:color w:val="000000"/>
          <w:spacing w:val="2"/>
          <w:sz w:val="24"/>
          <w:szCs w:val="24"/>
          <w:lang w:val="sr-Cyrl-RS"/>
        </w:rPr>
        <w:t>х</w:t>
      </w:r>
      <w:r w:rsidRPr="00C25FFE">
        <w:rPr>
          <w:rFonts w:ascii="Times New Roman" w:eastAsia="Times New Roman" w:hAnsi="Times New Roman" w:cs="Times New Roman"/>
          <w:color w:val="000000"/>
          <w:sz w:val="24"/>
          <w:szCs w:val="24"/>
          <w:lang w:val="sr-Cyrl-RS"/>
        </w:rPr>
        <w:t>отел</w:t>
      </w:r>
      <w:r w:rsidRPr="00C25FFE">
        <w:rPr>
          <w:rFonts w:ascii="Times New Roman" w:eastAsia="Times New Roman" w:hAnsi="Times New Roman" w:cs="Times New Roman"/>
          <w:color w:val="000000"/>
          <w:spacing w:val="-1"/>
          <w:sz w:val="24"/>
          <w:szCs w:val="24"/>
          <w:lang w:val="sr-Cyrl-RS"/>
        </w:rPr>
        <w:t>с</w:t>
      </w:r>
      <w:r w:rsidRPr="00C25FFE">
        <w:rPr>
          <w:rFonts w:ascii="Times New Roman" w:eastAsia="Times New Roman" w:hAnsi="Times New Roman" w:cs="Times New Roman"/>
          <w:color w:val="000000"/>
          <w:sz w:val="24"/>
          <w:szCs w:val="24"/>
          <w:lang w:val="sr-Cyrl-RS"/>
        </w:rPr>
        <w:t xml:space="preserve">ког </w:t>
      </w:r>
      <w:r w:rsidRPr="00C25FFE">
        <w:rPr>
          <w:rFonts w:ascii="Times New Roman" w:eastAsia="Times New Roman" w:hAnsi="Times New Roman" w:cs="Times New Roman"/>
          <w:color w:val="000000"/>
          <w:spacing w:val="-1"/>
          <w:sz w:val="24"/>
          <w:szCs w:val="24"/>
          <w:lang w:val="sr-Cyrl-RS"/>
        </w:rPr>
        <w:t>сме</w:t>
      </w:r>
      <w:r w:rsidRPr="00C25FFE">
        <w:rPr>
          <w:rFonts w:ascii="Times New Roman" w:eastAsia="Times New Roman" w:hAnsi="Times New Roman" w:cs="Times New Roman"/>
          <w:color w:val="000000"/>
          <w:sz w:val="24"/>
          <w:szCs w:val="24"/>
          <w:lang w:val="sr-Cyrl-RS"/>
        </w:rPr>
        <w:t>шт</w:t>
      </w:r>
      <w:r w:rsidRPr="00C25FFE">
        <w:rPr>
          <w:rFonts w:ascii="Times New Roman" w:eastAsia="Times New Roman" w:hAnsi="Times New Roman" w:cs="Times New Roman"/>
          <w:color w:val="000000"/>
          <w:spacing w:val="-1"/>
          <w:sz w:val="24"/>
          <w:szCs w:val="24"/>
          <w:lang w:val="sr-Cyrl-RS"/>
        </w:rPr>
        <w:t>а</w:t>
      </w:r>
      <w:r w:rsidRPr="00C25FFE">
        <w:rPr>
          <w:rFonts w:ascii="Times New Roman" w:eastAsia="Times New Roman" w:hAnsi="Times New Roman" w:cs="Times New Roman"/>
          <w:color w:val="000000"/>
          <w:sz w:val="24"/>
          <w:szCs w:val="24"/>
          <w:lang w:val="sr-Cyrl-RS"/>
        </w:rPr>
        <w:t xml:space="preserve">ја за службена путовања </w:t>
      </w:r>
      <w:r w:rsidRPr="00C25FFE">
        <w:rPr>
          <w:rFonts w:ascii="Times New Roman" w:eastAsia="SimSun" w:hAnsi="Times New Roman" w:cs="Times New Roman"/>
          <w:sz w:val="24"/>
          <w:szCs w:val="24"/>
          <w:lang w:val="sr-Cyrl-RS" w:eastAsia="zh-CN"/>
        </w:rPr>
        <w:t>у земљи и иностранству и авио превоза за службена путовања у иностранству</w:t>
      </w:r>
      <w:r w:rsidRPr="00C25FFE">
        <w:rPr>
          <w:rFonts w:ascii="Times New Roman" w:eastAsia="Times New Roman" w:hAnsi="Times New Roman" w:cs="Times New Roman"/>
          <w:color w:val="000000"/>
          <w:sz w:val="24"/>
          <w:szCs w:val="24"/>
          <w:lang w:val="sr-Cyrl-RS"/>
        </w:rPr>
        <w:t>.</w:t>
      </w:r>
    </w:p>
    <w:p w:rsidR="00B71A56" w:rsidRPr="00C25FFE" w:rsidRDefault="00B71A56" w:rsidP="00B71A56">
      <w:pPr>
        <w:autoSpaceDE w:val="0"/>
        <w:autoSpaceDN w:val="0"/>
        <w:adjustRightInd w:val="0"/>
        <w:spacing w:after="0" w:line="240" w:lineRule="auto"/>
        <w:jc w:val="both"/>
        <w:rPr>
          <w:rFonts w:ascii="Times New Roman" w:eastAsia="Times New Roman" w:hAnsi="Times New Roman" w:cs="Times New Roman"/>
          <w:sz w:val="24"/>
          <w:szCs w:val="24"/>
          <w:lang w:val="sr-Cyrl-RS"/>
        </w:rPr>
      </w:pPr>
    </w:p>
    <w:p w:rsidR="00B71A56" w:rsidRPr="00C25FFE" w:rsidRDefault="00B71A56" w:rsidP="00B71A56">
      <w:pPr>
        <w:autoSpaceDE w:val="0"/>
        <w:autoSpaceDN w:val="0"/>
        <w:adjustRightInd w:val="0"/>
        <w:spacing w:after="0" w:line="240" w:lineRule="auto"/>
        <w:rPr>
          <w:rFonts w:ascii="Times New Roman" w:eastAsia="Times New Roman" w:hAnsi="Times New Roman" w:cs="Times New Roman"/>
          <w:sz w:val="24"/>
          <w:szCs w:val="24"/>
          <w:lang w:val="sr-Cyrl-RS"/>
        </w:rPr>
      </w:pPr>
      <w:r>
        <w:rPr>
          <w:rFonts w:ascii="Times New Roman" w:eastAsia="Times New Roman" w:hAnsi="Times New Roman" w:cs="Times New Roman"/>
          <w:sz w:val="24"/>
          <w:szCs w:val="24"/>
          <w:lang w:val="sr-Cyrl-RS"/>
        </w:rPr>
        <w:tab/>
      </w:r>
      <w:r>
        <w:rPr>
          <w:rFonts w:ascii="Times New Roman" w:eastAsia="Times New Roman" w:hAnsi="Times New Roman" w:cs="Times New Roman"/>
          <w:sz w:val="24"/>
          <w:szCs w:val="24"/>
          <w:lang w:val="sr-Cyrl-RS"/>
        </w:rPr>
        <w:tab/>
      </w:r>
      <w:r w:rsidRPr="00C25FFE">
        <w:rPr>
          <w:rFonts w:ascii="Times New Roman" w:eastAsia="Times New Roman" w:hAnsi="Times New Roman" w:cs="Times New Roman"/>
          <w:sz w:val="24"/>
          <w:szCs w:val="24"/>
          <w:lang w:val="sr-Cyrl-RS"/>
        </w:rPr>
        <w:t>4. Контакт лица:</w:t>
      </w:r>
    </w:p>
    <w:p w:rsidR="00B71A56" w:rsidRPr="00F652B8" w:rsidRDefault="00B71A56" w:rsidP="00B71A56">
      <w:pPr>
        <w:autoSpaceDE w:val="0"/>
        <w:autoSpaceDN w:val="0"/>
        <w:adjustRightInd w:val="0"/>
        <w:spacing w:after="0" w:line="240" w:lineRule="auto"/>
        <w:rPr>
          <w:rFonts w:ascii="Times New Roman" w:eastAsia="SimSun" w:hAnsi="Times New Roman" w:cs="Times New Roman"/>
          <w:sz w:val="24"/>
          <w:szCs w:val="24"/>
          <w:u w:val="single"/>
          <w:lang w:val="sr-Latn-RS"/>
        </w:rPr>
      </w:pPr>
      <w:r>
        <w:rPr>
          <w:rFonts w:ascii="Times New Roman" w:eastAsia="Times New Roman" w:hAnsi="Times New Roman" w:cs="Times New Roman"/>
          <w:color w:val="FF0000"/>
          <w:sz w:val="24"/>
          <w:szCs w:val="24"/>
          <w:lang w:val="sr-Cyrl-RS"/>
        </w:rPr>
        <w:tab/>
      </w:r>
      <w:r>
        <w:rPr>
          <w:rFonts w:ascii="Times New Roman" w:eastAsia="Times New Roman" w:hAnsi="Times New Roman" w:cs="Times New Roman"/>
          <w:color w:val="FF0000"/>
          <w:sz w:val="24"/>
          <w:szCs w:val="24"/>
          <w:lang w:val="sr-Cyrl-RS"/>
        </w:rPr>
        <w:tab/>
      </w:r>
      <w:r w:rsidR="00CE094D">
        <w:rPr>
          <w:rFonts w:ascii="Times New Roman" w:eastAsia="Times New Roman" w:hAnsi="Times New Roman" w:cs="Times New Roman"/>
          <w:sz w:val="24"/>
          <w:szCs w:val="24"/>
          <w:lang w:val="sr-Cyrl-RS"/>
        </w:rPr>
        <w:t>Натша Бошковић</w:t>
      </w:r>
      <w:r w:rsidRPr="00F652B8">
        <w:rPr>
          <w:rFonts w:ascii="Times New Roman" w:eastAsia="Times New Roman" w:hAnsi="Times New Roman" w:cs="Times New Roman"/>
          <w:sz w:val="24"/>
          <w:szCs w:val="24"/>
          <w:lang w:val="sr-Cyrl-RS"/>
        </w:rPr>
        <w:t xml:space="preserve">, телефон: 011/ </w:t>
      </w:r>
      <w:r w:rsidR="007624F0">
        <w:rPr>
          <w:rFonts w:ascii="Times New Roman" w:eastAsia="Times New Roman" w:hAnsi="Times New Roman" w:cs="Times New Roman"/>
          <w:sz w:val="24"/>
          <w:szCs w:val="24"/>
          <w:lang w:val="sr-Cyrl-RS"/>
        </w:rPr>
        <w:t>363-9984</w:t>
      </w:r>
      <w:r w:rsidRPr="00F652B8">
        <w:rPr>
          <w:rFonts w:ascii="Times New Roman" w:eastAsia="Times New Roman" w:hAnsi="Times New Roman" w:cs="Times New Roman"/>
          <w:sz w:val="24"/>
          <w:szCs w:val="24"/>
          <w:lang w:val="sr-Cyrl-RS"/>
        </w:rPr>
        <w:t xml:space="preserve">, факс : 011/363-9979 и емаil: </w:t>
      </w:r>
      <w:r w:rsidRPr="00F652B8">
        <w:rPr>
          <w:rFonts w:ascii="Times New Roman" w:eastAsia="Times New Roman" w:hAnsi="Times New Roman" w:cs="Times New Roman"/>
          <w:sz w:val="24"/>
          <w:szCs w:val="24"/>
          <w:lang w:val="sr-Cyrl-RS"/>
        </w:rPr>
        <w:tab/>
      </w:r>
      <w:r w:rsidRPr="00F652B8">
        <w:rPr>
          <w:rFonts w:ascii="Times New Roman" w:eastAsia="Times New Roman" w:hAnsi="Times New Roman" w:cs="Times New Roman"/>
          <w:sz w:val="24"/>
          <w:szCs w:val="24"/>
          <w:lang w:val="sr-Cyrl-RS"/>
        </w:rPr>
        <w:tab/>
      </w:r>
      <w:r w:rsidR="00F6671C">
        <w:rPr>
          <w:rFonts w:ascii="Times New Roman" w:eastAsia="SimSun" w:hAnsi="Times New Roman" w:cs="Times New Roman"/>
          <w:sz w:val="24"/>
          <w:szCs w:val="24"/>
          <w:u w:val="single"/>
          <w:lang w:val="sr-Latn-RS"/>
        </w:rPr>
        <w:t>kancelarija</w:t>
      </w:r>
      <w:r w:rsidRPr="00F652B8">
        <w:rPr>
          <w:rFonts w:ascii="Times New Roman" w:eastAsia="SimSun" w:hAnsi="Times New Roman" w:cs="Times New Roman"/>
          <w:sz w:val="24"/>
          <w:szCs w:val="24"/>
          <w:u w:val="single"/>
          <w:lang w:val="sr-Cyrl-RS"/>
        </w:rPr>
        <w:t>@aa.gov.rs</w:t>
      </w:r>
    </w:p>
    <w:p w:rsidR="00B71A56" w:rsidRPr="00C25FFE" w:rsidRDefault="00B71A56" w:rsidP="00B71A56">
      <w:pPr>
        <w:widowControl w:val="0"/>
        <w:kinsoku w:val="0"/>
        <w:overflowPunct w:val="0"/>
        <w:autoSpaceDE w:val="0"/>
        <w:autoSpaceDN w:val="0"/>
        <w:adjustRightInd w:val="0"/>
        <w:spacing w:after="0" w:line="200" w:lineRule="exact"/>
        <w:rPr>
          <w:rFonts w:ascii="Times New Roman" w:eastAsia="SimSun" w:hAnsi="Times New Roman" w:cs="Times New Roman"/>
          <w:sz w:val="24"/>
          <w:szCs w:val="24"/>
          <w:lang w:val="sr-Cyrl-RS" w:eastAsia="zh-CN"/>
        </w:rPr>
      </w:pPr>
    </w:p>
    <w:p w:rsidR="00B71A56" w:rsidRPr="00C25FFE" w:rsidRDefault="00B71A56" w:rsidP="00B71A56">
      <w:pPr>
        <w:widowControl w:val="0"/>
        <w:kinsoku w:val="0"/>
        <w:overflowPunct w:val="0"/>
        <w:autoSpaceDE w:val="0"/>
        <w:autoSpaceDN w:val="0"/>
        <w:adjustRightInd w:val="0"/>
        <w:spacing w:before="8" w:after="0" w:line="200" w:lineRule="exact"/>
        <w:rPr>
          <w:rFonts w:ascii="Times New Roman" w:eastAsia="SimSun" w:hAnsi="Times New Roman" w:cs="Times New Roman"/>
          <w:sz w:val="24"/>
          <w:szCs w:val="24"/>
          <w:lang w:val="sr-Cyrl-RS" w:eastAsia="zh-CN"/>
        </w:rPr>
      </w:pPr>
    </w:p>
    <w:p w:rsidR="00B71A56" w:rsidRPr="00C25FFE" w:rsidRDefault="00B71A56" w:rsidP="00B71A56">
      <w:pPr>
        <w:widowControl w:val="0"/>
        <w:tabs>
          <w:tab w:val="left" w:pos="2611"/>
        </w:tabs>
        <w:kinsoku w:val="0"/>
        <w:overflowPunct w:val="0"/>
        <w:autoSpaceDE w:val="0"/>
        <w:autoSpaceDN w:val="0"/>
        <w:adjustRightInd w:val="0"/>
        <w:spacing w:before="69" w:after="0" w:line="240" w:lineRule="auto"/>
        <w:jc w:val="center"/>
        <w:outlineLvl w:val="0"/>
        <w:rPr>
          <w:rFonts w:ascii="Times New Roman" w:eastAsia="SimSun" w:hAnsi="Times New Roman" w:cs="Times New Roman"/>
          <w:sz w:val="24"/>
          <w:szCs w:val="24"/>
          <w:lang w:val="sr-Cyrl-RS" w:eastAsia="zh-CN"/>
        </w:rPr>
      </w:pPr>
      <w:bookmarkStart w:id="1" w:name="bookmark1"/>
      <w:bookmarkEnd w:id="1"/>
      <w:r w:rsidRPr="00C25FFE">
        <w:rPr>
          <w:rFonts w:ascii="Times New Roman" w:eastAsia="SimSun" w:hAnsi="Times New Roman" w:cs="Times New Roman"/>
          <w:b/>
          <w:bCs/>
          <w:sz w:val="24"/>
          <w:szCs w:val="24"/>
          <w:lang w:val="sr-Cyrl-RS" w:eastAsia="zh-CN"/>
        </w:rPr>
        <w:t>2. ПОДАЦИ О П</w:t>
      </w:r>
      <w:r w:rsidRPr="00C25FFE">
        <w:rPr>
          <w:rFonts w:ascii="Times New Roman" w:eastAsia="SimSun" w:hAnsi="Times New Roman" w:cs="Times New Roman"/>
          <w:b/>
          <w:bCs/>
          <w:spacing w:val="-3"/>
          <w:sz w:val="24"/>
          <w:szCs w:val="24"/>
          <w:lang w:val="sr-Cyrl-RS" w:eastAsia="zh-CN"/>
        </w:rPr>
        <w:t>Р</w:t>
      </w:r>
      <w:r w:rsidRPr="00C25FFE">
        <w:rPr>
          <w:rFonts w:ascii="Times New Roman" w:eastAsia="SimSun" w:hAnsi="Times New Roman" w:cs="Times New Roman"/>
          <w:b/>
          <w:bCs/>
          <w:sz w:val="24"/>
          <w:szCs w:val="24"/>
          <w:lang w:val="sr-Cyrl-RS" w:eastAsia="zh-CN"/>
        </w:rPr>
        <w:t>Е</w:t>
      </w:r>
      <w:r w:rsidRPr="00C25FFE">
        <w:rPr>
          <w:rFonts w:ascii="Times New Roman" w:eastAsia="SimSun" w:hAnsi="Times New Roman" w:cs="Times New Roman"/>
          <w:b/>
          <w:bCs/>
          <w:spacing w:val="-2"/>
          <w:sz w:val="24"/>
          <w:szCs w:val="24"/>
          <w:lang w:val="sr-Cyrl-RS" w:eastAsia="zh-CN"/>
        </w:rPr>
        <w:t>Д</w:t>
      </w:r>
      <w:r w:rsidRPr="00C25FFE">
        <w:rPr>
          <w:rFonts w:ascii="Times New Roman" w:eastAsia="SimSun" w:hAnsi="Times New Roman" w:cs="Times New Roman"/>
          <w:b/>
          <w:bCs/>
          <w:spacing w:val="-1"/>
          <w:sz w:val="24"/>
          <w:szCs w:val="24"/>
          <w:lang w:val="sr-Cyrl-RS" w:eastAsia="zh-CN"/>
        </w:rPr>
        <w:t>М</w:t>
      </w:r>
      <w:r w:rsidRPr="00C25FFE">
        <w:rPr>
          <w:rFonts w:ascii="Times New Roman" w:eastAsia="SimSun" w:hAnsi="Times New Roman" w:cs="Times New Roman"/>
          <w:b/>
          <w:bCs/>
          <w:sz w:val="24"/>
          <w:szCs w:val="24"/>
          <w:lang w:val="sr-Cyrl-RS" w:eastAsia="zh-CN"/>
        </w:rPr>
        <w:t>ЕТУ</w:t>
      </w:r>
      <w:r w:rsidRPr="00C25FFE">
        <w:rPr>
          <w:rFonts w:ascii="Times New Roman" w:eastAsia="SimSun" w:hAnsi="Times New Roman" w:cs="Times New Roman"/>
          <w:b/>
          <w:bCs/>
          <w:spacing w:val="-1"/>
          <w:sz w:val="24"/>
          <w:szCs w:val="24"/>
          <w:lang w:val="sr-Cyrl-RS" w:eastAsia="zh-CN"/>
        </w:rPr>
        <w:t xml:space="preserve"> </w:t>
      </w:r>
      <w:r w:rsidRPr="00C25FFE">
        <w:rPr>
          <w:rFonts w:ascii="Times New Roman" w:eastAsia="SimSun" w:hAnsi="Times New Roman" w:cs="Times New Roman"/>
          <w:b/>
          <w:bCs/>
          <w:sz w:val="24"/>
          <w:szCs w:val="24"/>
          <w:lang w:val="sr-Cyrl-RS" w:eastAsia="zh-CN"/>
        </w:rPr>
        <w:t>ЈАВНЕ НА</w:t>
      </w:r>
      <w:r w:rsidRPr="00C25FFE">
        <w:rPr>
          <w:rFonts w:ascii="Times New Roman" w:eastAsia="SimSun" w:hAnsi="Times New Roman" w:cs="Times New Roman"/>
          <w:b/>
          <w:bCs/>
          <w:spacing w:val="1"/>
          <w:sz w:val="24"/>
          <w:szCs w:val="24"/>
          <w:lang w:val="sr-Cyrl-RS" w:eastAsia="zh-CN"/>
        </w:rPr>
        <w:t>Б</w:t>
      </w:r>
      <w:r w:rsidRPr="00C25FFE">
        <w:rPr>
          <w:rFonts w:ascii="Times New Roman" w:eastAsia="SimSun" w:hAnsi="Times New Roman" w:cs="Times New Roman"/>
          <w:b/>
          <w:bCs/>
          <w:spacing w:val="-3"/>
          <w:sz w:val="24"/>
          <w:szCs w:val="24"/>
          <w:lang w:val="sr-Cyrl-RS" w:eastAsia="zh-CN"/>
        </w:rPr>
        <w:t>А</w:t>
      </w:r>
      <w:r w:rsidRPr="00C25FFE">
        <w:rPr>
          <w:rFonts w:ascii="Times New Roman" w:eastAsia="SimSun" w:hAnsi="Times New Roman" w:cs="Times New Roman"/>
          <w:b/>
          <w:bCs/>
          <w:sz w:val="24"/>
          <w:szCs w:val="24"/>
          <w:lang w:val="sr-Cyrl-RS" w:eastAsia="zh-CN"/>
        </w:rPr>
        <w:t>ВКЕ</w:t>
      </w:r>
    </w:p>
    <w:p w:rsidR="00B71A56" w:rsidRPr="00C25FFE" w:rsidRDefault="00B71A56" w:rsidP="00B71A56">
      <w:pPr>
        <w:widowControl w:val="0"/>
        <w:kinsoku w:val="0"/>
        <w:overflowPunct w:val="0"/>
        <w:autoSpaceDE w:val="0"/>
        <w:autoSpaceDN w:val="0"/>
        <w:adjustRightInd w:val="0"/>
        <w:spacing w:before="1" w:after="0" w:line="190" w:lineRule="exact"/>
        <w:rPr>
          <w:rFonts w:ascii="Times New Roman" w:eastAsia="SimSun" w:hAnsi="Times New Roman" w:cs="Times New Roman"/>
          <w:sz w:val="24"/>
          <w:szCs w:val="24"/>
          <w:lang w:val="sr-Cyrl-RS" w:eastAsia="zh-CN"/>
        </w:rPr>
      </w:pPr>
    </w:p>
    <w:p w:rsidR="00B71A56" w:rsidRPr="00C25FFE" w:rsidRDefault="00B71A56" w:rsidP="00B71A56">
      <w:pPr>
        <w:widowControl w:val="0"/>
        <w:kinsoku w:val="0"/>
        <w:overflowPunct w:val="0"/>
        <w:autoSpaceDE w:val="0"/>
        <w:autoSpaceDN w:val="0"/>
        <w:adjustRightInd w:val="0"/>
        <w:spacing w:after="0" w:line="200" w:lineRule="exact"/>
        <w:rPr>
          <w:rFonts w:ascii="Times New Roman" w:eastAsia="SimSun" w:hAnsi="Times New Roman" w:cs="Times New Roman"/>
          <w:sz w:val="24"/>
          <w:szCs w:val="24"/>
          <w:lang w:val="sr-Cyrl-RS" w:eastAsia="zh-CN"/>
        </w:rPr>
      </w:pPr>
    </w:p>
    <w:p w:rsidR="00B71A56" w:rsidRPr="00C25FFE" w:rsidRDefault="00B71A56" w:rsidP="00B71A56">
      <w:pPr>
        <w:autoSpaceDE w:val="0"/>
        <w:autoSpaceDN w:val="0"/>
        <w:adjustRightInd w:val="0"/>
        <w:spacing w:after="0" w:line="240" w:lineRule="auto"/>
        <w:jc w:val="both"/>
        <w:rPr>
          <w:rFonts w:ascii="Times New Roman" w:eastAsia="Times New Roman" w:hAnsi="Times New Roman" w:cs="Times New Roman"/>
          <w:sz w:val="24"/>
          <w:szCs w:val="24"/>
          <w:lang w:val="sr-Cyrl-RS"/>
        </w:rPr>
      </w:pPr>
      <w:r>
        <w:rPr>
          <w:rFonts w:ascii="Times New Roman" w:eastAsia="Times New Roman" w:hAnsi="Times New Roman" w:cs="Times New Roman"/>
          <w:sz w:val="24"/>
          <w:szCs w:val="24"/>
          <w:lang w:val="sr-Cyrl-RS"/>
        </w:rPr>
        <w:tab/>
      </w:r>
      <w:r>
        <w:rPr>
          <w:rFonts w:ascii="Times New Roman" w:eastAsia="Times New Roman" w:hAnsi="Times New Roman" w:cs="Times New Roman"/>
          <w:sz w:val="24"/>
          <w:szCs w:val="24"/>
          <w:lang w:val="sr-Cyrl-RS"/>
        </w:rPr>
        <w:tab/>
      </w:r>
      <w:r w:rsidRPr="00C25FFE">
        <w:rPr>
          <w:rFonts w:ascii="Times New Roman" w:eastAsia="Times New Roman" w:hAnsi="Times New Roman" w:cs="Times New Roman"/>
          <w:sz w:val="24"/>
          <w:szCs w:val="24"/>
          <w:lang w:val="sr-Cyrl-RS"/>
        </w:rPr>
        <w:t xml:space="preserve">1. Предмет јавне набавке: </w:t>
      </w:r>
      <w:r w:rsidRPr="00C25FFE">
        <w:rPr>
          <w:rFonts w:ascii="Times New Roman" w:eastAsia="Times New Roman" w:hAnsi="Times New Roman" w:cs="Times New Roman"/>
          <w:color w:val="000000"/>
          <w:sz w:val="24"/>
          <w:szCs w:val="24"/>
          <w:lang w:val="sr-Cyrl-RS"/>
        </w:rPr>
        <w:t>Ус</w:t>
      </w:r>
      <w:r w:rsidRPr="00C25FFE">
        <w:rPr>
          <w:rFonts w:ascii="Times New Roman" w:eastAsia="Times New Roman" w:hAnsi="Times New Roman" w:cs="Times New Roman"/>
          <w:color w:val="000000"/>
          <w:spacing w:val="1"/>
          <w:sz w:val="24"/>
          <w:szCs w:val="24"/>
          <w:lang w:val="sr-Cyrl-RS"/>
        </w:rPr>
        <w:t>л</w:t>
      </w:r>
      <w:r w:rsidRPr="00C25FFE">
        <w:rPr>
          <w:rFonts w:ascii="Times New Roman" w:eastAsia="Times New Roman" w:hAnsi="Times New Roman" w:cs="Times New Roman"/>
          <w:color w:val="000000"/>
          <w:spacing w:val="-5"/>
          <w:sz w:val="24"/>
          <w:szCs w:val="24"/>
          <w:lang w:val="sr-Cyrl-RS"/>
        </w:rPr>
        <w:t>у</w:t>
      </w:r>
      <w:r w:rsidRPr="00C25FFE">
        <w:rPr>
          <w:rFonts w:ascii="Times New Roman" w:eastAsia="Times New Roman" w:hAnsi="Times New Roman" w:cs="Times New Roman"/>
          <w:color w:val="000000"/>
          <w:spacing w:val="2"/>
          <w:sz w:val="24"/>
          <w:szCs w:val="24"/>
          <w:lang w:val="sr-Cyrl-RS"/>
        </w:rPr>
        <w:t>г</w:t>
      </w:r>
      <w:r w:rsidRPr="00C25FFE">
        <w:rPr>
          <w:rFonts w:ascii="Times New Roman" w:eastAsia="Times New Roman" w:hAnsi="Times New Roman" w:cs="Times New Roman"/>
          <w:color w:val="000000"/>
          <w:sz w:val="24"/>
          <w:szCs w:val="24"/>
          <w:lang w:val="sr-Cyrl-RS"/>
        </w:rPr>
        <w:t>е</w:t>
      </w:r>
      <w:r w:rsidRPr="00C25FFE">
        <w:rPr>
          <w:rFonts w:ascii="Times New Roman" w:eastAsia="Times New Roman" w:hAnsi="Times New Roman" w:cs="Times New Roman"/>
          <w:color w:val="000000"/>
          <w:spacing w:val="-1"/>
          <w:sz w:val="24"/>
          <w:szCs w:val="24"/>
          <w:lang w:val="sr-Cyrl-RS"/>
        </w:rPr>
        <w:t xml:space="preserve"> </w:t>
      </w:r>
      <w:r w:rsidRPr="00C25FFE">
        <w:rPr>
          <w:rFonts w:ascii="Times New Roman" w:eastAsia="Times New Roman" w:hAnsi="Times New Roman" w:cs="Times New Roman"/>
          <w:color w:val="000000"/>
          <w:spacing w:val="3"/>
          <w:sz w:val="24"/>
          <w:szCs w:val="24"/>
          <w:lang w:val="sr-Cyrl-RS"/>
        </w:rPr>
        <w:t>п</w:t>
      </w:r>
      <w:r w:rsidRPr="00C25FFE">
        <w:rPr>
          <w:rFonts w:ascii="Times New Roman" w:eastAsia="Times New Roman" w:hAnsi="Times New Roman" w:cs="Times New Roman"/>
          <w:color w:val="000000"/>
          <w:spacing w:val="-5"/>
          <w:sz w:val="24"/>
          <w:szCs w:val="24"/>
          <w:lang w:val="sr-Cyrl-RS"/>
        </w:rPr>
        <w:t>у</w:t>
      </w:r>
      <w:r w:rsidRPr="00C25FFE">
        <w:rPr>
          <w:rFonts w:ascii="Times New Roman" w:eastAsia="Times New Roman" w:hAnsi="Times New Roman" w:cs="Times New Roman"/>
          <w:color w:val="000000"/>
          <w:sz w:val="24"/>
          <w:szCs w:val="24"/>
          <w:lang w:val="sr-Cyrl-RS"/>
        </w:rPr>
        <w:t>тни</w:t>
      </w:r>
      <w:r w:rsidRPr="00C25FFE">
        <w:rPr>
          <w:rFonts w:ascii="Times New Roman" w:eastAsia="Times New Roman" w:hAnsi="Times New Roman" w:cs="Times New Roman"/>
          <w:color w:val="000000"/>
          <w:spacing w:val="-1"/>
          <w:sz w:val="24"/>
          <w:szCs w:val="24"/>
          <w:lang w:val="sr-Cyrl-RS"/>
        </w:rPr>
        <w:t>ч</w:t>
      </w:r>
      <w:r w:rsidRPr="00C25FFE">
        <w:rPr>
          <w:rFonts w:ascii="Times New Roman" w:eastAsia="Times New Roman" w:hAnsi="Times New Roman" w:cs="Times New Roman"/>
          <w:color w:val="000000"/>
          <w:sz w:val="24"/>
          <w:szCs w:val="24"/>
          <w:lang w:val="sr-Cyrl-RS"/>
        </w:rPr>
        <w:t>к</w:t>
      </w:r>
      <w:r w:rsidRPr="00C25FFE">
        <w:rPr>
          <w:rFonts w:ascii="Times New Roman" w:eastAsia="Times New Roman" w:hAnsi="Times New Roman" w:cs="Times New Roman"/>
          <w:color w:val="000000"/>
          <w:spacing w:val="-2"/>
          <w:sz w:val="24"/>
          <w:szCs w:val="24"/>
          <w:lang w:val="sr-Cyrl-RS"/>
        </w:rPr>
        <w:t>и</w:t>
      </w:r>
      <w:r w:rsidRPr="00C25FFE">
        <w:rPr>
          <w:rFonts w:ascii="Times New Roman" w:eastAsia="Times New Roman" w:hAnsi="Times New Roman" w:cs="Times New Roman"/>
          <w:color w:val="000000"/>
          <w:sz w:val="24"/>
          <w:szCs w:val="24"/>
          <w:lang w:val="sr-Cyrl-RS"/>
        </w:rPr>
        <w:t>х</w:t>
      </w:r>
      <w:r w:rsidRPr="00C25FFE">
        <w:rPr>
          <w:rFonts w:ascii="Times New Roman" w:eastAsia="Times New Roman" w:hAnsi="Times New Roman" w:cs="Times New Roman"/>
          <w:color w:val="000000"/>
          <w:spacing w:val="2"/>
          <w:sz w:val="24"/>
          <w:szCs w:val="24"/>
          <w:lang w:val="sr-Cyrl-RS"/>
        </w:rPr>
        <w:t xml:space="preserve"> </w:t>
      </w:r>
      <w:r w:rsidRPr="00C25FFE">
        <w:rPr>
          <w:rFonts w:ascii="Times New Roman" w:eastAsia="Times New Roman" w:hAnsi="Times New Roman" w:cs="Times New Roman"/>
          <w:color w:val="000000"/>
          <w:spacing w:val="-1"/>
          <w:sz w:val="24"/>
          <w:szCs w:val="24"/>
          <w:lang w:val="sr-Cyrl-RS"/>
        </w:rPr>
        <w:t>а</w:t>
      </w:r>
      <w:r w:rsidRPr="00C25FFE">
        <w:rPr>
          <w:rFonts w:ascii="Times New Roman" w:eastAsia="Times New Roman" w:hAnsi="Times New Roman" w:cs="Times New Roman"/>
          <w:color w:val="000000"/>
          <w:sz w:val="24"/>
          <w:szCs w:val="24"/>
          <w:lang w:val="sr-Cyrl-RS"/>
        </w:rPr>
        <w:t>г</w:t>
      </w:r>
      <w:r w:rsidRPr="00C25FFE">
        <w:rPr>
          <w:rFonts w:ascii="Times New Roman" w:eastAsia="Times New Roman" w:hAnsi="Times New Roman" w:cs="Times New Roman"/>
          <w:color w:val="000000"/>
          <w:spacing w:val="-1"/>
          <w:sz w:val="24"/>
          <w:szCs w:val="24"/>
          <w:lang w:val="sr-Cyrl-RS"/>
        </w:rPr>
        <w:t>е</w:t>
      </w:r>
      <w:r w:rsidRPr="00C25FFE">
        <w:rPr>
          <w:rFonts w:ascii="Times New Roman" w:eastAsia="Times New Roman" w:hAnsi="Times New Roman" w:cs="Times New Roman"/>
          <w:color w:val="000000"/>
          <w:sz w:val="24"/>
          <w:szCs w:val="24"/>
          <w:lang w:val="sr-Cyrl-RS"/>
        </w:rPr>
        <w:t>нција и сличне услуге -</w:t>
      </w:r>
      <w:r w:rsidRPr="00C25FFE">
        <w:rPr>
          <w:rFonts w:ascii="Times New Roman" w:eastAsia="Times New Roman" w:hAnsi="Times New Roman" w:cs="Times New Roman"/>
          <w:color w:val="000000"/>
          <w:spacing w:val="1"/>
          <w:sz w:val="24"/>
          <w:szCs w:val="24"/>
          <w:lang w:val="sr-Cyrl-RS"/>
        </w:rPr>
        <w:t xml:space="preserve"> </w:t>
      </w:r>
      <w:r w:rsidRPr="00C25FFE">
        <w:rPr>
          <w:rFonts w:ascii="Times New Roman" w:eastAsia="Times New Roman" w:hAnsi="Times New Roman" w:cs="Times New Roman"/>
          <w:color w:val="000000"/>
          <w:spacing w:val="-5"/>
          <w:sz w:val="24"/>
          <w:szCs w:val="24"/>
          <w:lang w:val="sr-Cyrl-RS"/>
        </w:rPr>
        <w:t>у</w:t>
      </w:r>
      <w:r w:rsidRPr="00C25FFE">
        <w:rPr>
          <w:rFonts w:ascii="Times New Roman" w:eastAsia="Times New Roman" w:hAnsi="Times New Roman" w:cs="Times New Roman"/>
          <w:color w:val="000000"/>
          <w:spacing w:val="-1"/>
          <w:sz w:val="24"/>
          <w:szCs w:val="24"/>
          <w:lang w:val="sr-Cyrl-RS"/>
        </w:rPr>
        <w:t>с</w:t>
      </w:r>
      <w:r w:rsidRPr="00C25FFE">
        <w:rPr>
          <w:rFonts w:ascii="Times New Roman" w:eastAsia="Times New Roman" w:hAnsi="Times New Roman" w:cs="Times New Roman"/>
          <w:color w:val="000000"/>
          <w:spacing w:val="4"/>
          <w:sz w:val="24"/>
          <w:szCs w:val="24"/>
          <w:lang w:val="sr-Cyrl-RS"/>
        </w:rPr>
        <w:t>л</w:t>
      </w:r>
      <w:r w:rsidRPr="00C25FFE">
        <w:rPr>
          <w:rFonts w:ascii="Times New Roman" w:eastAsia="Times New Roman" w:hAnsi="Times New Roman" w:cs="Times New Roman"/>
          <w:color w:val="000000"/>
          <w:spacing w:val="-5"/>
          <w:sz w:val="24"/>
          <w:szCs w:val="24"/>
          <w:lang w:val="sr-Cyrl-RS"/>
        </w:rPr>
        <w:t>у</w:t>
      </w:r>
      <w:r w:rsidRPr="00C25FFE">
        <w:rPr>
          <w:rFonts w:ascii="Times New Roman" w:eastAsia="Times New Roman" w:hAnsi="Times New Roman" w:cs="Times New Roman"/>
          <w:color w:val="000000"/>
          <w:sz w:val="24"/>
          <w:szCs w:val="24"/>
          <w:lang w:val="sr-Cyrl-RS"/>
        </w:rPr>
        <w:t>ге</w:t>
      </w:r>
      <w:r w:rsidRPr="00C25FFE">
        <w:rPr>
          <w:rFonts w:ascii="Times New Roman" w:eastAsia="Times New Roman" w:hAnsi="Times New Roman" w:cs="Times New Roman"/>
          <w:color w:val="000000"/>
          <w:spacing w:val="-1"/>
          <w:sz w:val="24"/>
          <w:szCs w:val="24"/>
          <w:lang w:val="sr-Cyrl-RS"/>
        </w:rPr>
        <w:t xml:space="preserve"> посредовања за </w:t>
      </w:r>
      <w:r w:rsidRPr="00C25FFE">
        <w:rPr>
          <w:rFonts w:ascii="Times New Roman" w:eastAsia="Times New Roman" w:hAnsi="Times New Roman" w:cs="Times New Roman"/>
          <w:color w:val="000000"/>
          <w:spacing w:val="2"/>
          <w:sz w:val="24"/>
          <w:szCs w:val="24"/>
          <w:lang w:val="sr-Cyrl-RS"/>
        </w:rPr>
        <w:t>р</w:t>
      </w:r>
      <w:r w:rsidRPr="00C25FFE">
        <w:rPr>
          <w:rFonts w:ascii="Times New Roman" w:eastAsia="Times New Roman" w:hAnsi="Times New Roman" w:cs="Times New Roman"/>
          <w:color w:val="000000"/>
          <w:spacing w:val="-1"/>
          <w:sz w:val="24"/>
          <w:szCs w:val="24"/>
          <w:lang w:val="sr-Cyrl-RS"/>
        </w:rPr>
        <w:t>e</w:t>
      </w:r>
      <w:r w:rsidRPr="00C25FFE">
        <w:rPr>
          <w:rFonts w:ascii="Times New Roman" w:eastAsia="Times New Roman" w:hAnsi="Times New Roman" w:cs="Times New Roman"/>
          <w:color w:val="000000"/>
          <w:sz w:val="24"/>
          <w:szCs w:val="24"/>
          <w:lang w:val="sr-Cyrl-RS"/>
        </w:rPr>
        <w:t>з</w:t>
      </w:r>
      <w:r w:rsidRPr="00C25FFE">
        <w:rPr>
          <w:rFonts w:ascii="Times New Roman" w:eastAsia="Times New Roman" w:hAnsi="Times New Roman" w:cs="Times New Roman"/>
          <w:color w:val="000000"/>
          <w:spacing w:val="-1"/>
          <w:sz w:val="24"/>
          <w:szCs w:val="24"/>
          <w:lang w:val="sr-Cyrl-RS"/>
        </w:rPr>
        <w:t>e</w:t>
      </w:r>
      <w:r w:rsidRPr="00C25FFE">
        <w:rPr>
          <w:rFonts w:ascii="Times New Roman" w:eastAsia="Times New Roman" w:hAnsi="Times New Roman" w:cs="Times New Roman"/>
          <w:color w:val="000000"/>
          <w:sz w:val="24"/>
          <w:szCs w:val="24"/>
          <w:lang w:val="sr-Cyrl-RS"/>
        </w:rPr>
        <w:t xml:space="preserve">рвaциjу </w:t>
      </w:r>
      <w:r w:rsidRPr="00C25FFE">
        <w:rPr>
          <w:rFonts w:ascii="Times New Roman" w:eastAsia="Times New Roman" w:hAnsi="Times New Roman" w:cs="Times New Roman"/>
          <w:color w:val="000000"/>
          <w:spacing w:val="2"/>
          <w:sz w:val="24"/>
          <w:szCs w:val="24"/>
          <w:lang w:val="sr-Cyrl-RS"/>
        </w:rPr>
        <w:t>х</w:t>
      </w:r>
      <w:r w:rsidRPr="00C25FFE">
        <w:rPr>
          <w:rFonts w:ascii="Times New Roman" w:eastAsia="Times New Roman" w:hAnsi="Times New Roman" w:cs="Times New Roman"/>
          <w:color w:val="000000"/>
          <w:sz w:val="24"/>
          <w:szCs w:val="24"/>
          <w:lang w:val="sr-Cyrl-RS"/>
        </w:rPr>
        <w:t>отел</w:t>
      </w:r>
      <w:r w:rsidRPr="00C25FFE">
        <w:rPr>
          <w:rFonts w:ascii="Times New Roman" w:eastAsia="Times New Roman" w:hAnsi="Times New Roman" w:cs="Times New Roman"/>
          <w:color w:val="000000"/>
          <w:spacing w:val="-1"/>
          <w:sz w:val="24"/>
          <w:szCs w:val="24"/>
          <w:lang w:val="sr-Cyrl-RS"/>
        </w:rPr>
        <w:t>с</w:t>
      </w:r>
      <w:r w:rsidRPr="00C25FFE">
        <w:rPr>
          <w:rFonts w:ascii="Times New Roman" w:eastAsia="Times New Roman" w:hAnsi="Times New Roman" w:cs="Times New Roman"/>
          <w:color w:val="000000"/>
          <w:sz w:val="24"/>
          <w:szCs w:val="24"/>
          <w:lang w:val="sr-Cyrl-RS"/>
        </w:rPr>
        <w:t xml:space="preserve">ког </w:t>
      </w:r>
      <w:r w:rsidRPr="00C25FFE">
        <w:rPr>
          <w:rFonts w:ascii="Times New Roman" w:eastAsia="Times New Roman" w:hAnsi="Times New Roman" w:cs="Times New Roman"/>
          <w:color w:val="000000"/>
          <w:spacing w:val="-1"/>
          <w:sz w:val="24"/>
          <w:szCs w:val="24"/>
          <w:lang w:val="sr-Cyrl-RS"/>
        </w:rPr>
        <w:t>сме</w:t>
      </w:r>
      <w:r w:rsidRPr="00C25FFE">
        <w:rPr>
          <w:rFonts w:ascii="Times New Roman" w:eastAsia="Times New Roman" w:hAnsi="Times New Roman" w:cs="Times New Roman"/>
          <w:color w:val="000000"/>
          <w:sz w:val="24"/>
          <w:szCs w:val="24"/>
          <w:lang w:val="sr-Cyrl-RS"/>
        </w:rPr>
        <w:t>шт</w:t>
      </w:r>
      <w:r w:rsidRPr="00C25FFE">
        <w:rPr>
          <w:rFonts w:ascii="Times New Roman" w:eastAsia="Times New Roman" w:hAnsi="Times New Roman" w:cs="Times New Roman"/>
          <w:color w:val="000000"/>
          <w:spacing w:val="-1"/>
          <w:sz w:val="24"/>
          <w:szCs w:val="24"/>
          <w:lang w:val="sr-Cyrl-RS"/>
        </w:rPr>
        <w:t>а</w:t>
      </w:r>
      <w:r w:rsidRPr="00C25FFE">
        <w:rPr>
          <w:rFonts w:ascii="Times New Roman" w:eastAsia="Times New Roman" w:hAnsi="Times New Roman" w:cs="Times New Roman"/>
          <w:color w:val="000000"/>
          <w:sz w:val="24"/>
          <w:szCs w:val="24"/>
          <w:lang w:val="sr-Cyrl-RS"/>
        </w:rPr>
        <w:t xml:space="preserve">ја за службена путовања </w:t>
      </w:r>
      <w:r w:rsidRPr="00C25FFE">
        <w:rPr>
          <w:rFonts w:ascii="Times New Roman" w:eastAsia="SimSun" w:hAnsi="Times New Roman" w:cs="Times New Roman"/>
          <w:sz w:val="24"/>
          <w:szCs w:val="24"/>
          <w:lang w:val="sr-Cyrl-RS" w:eastAsia="zh-CN"/>
        </w:rPr>
        <w:t>у земљи и иностранству и авио превоза за службена путовања у иностранству</w:t>
      </w:r>
      <w:r w:rsidRPr="00C25FFE">
        <w:rPr>
          <w:rFonts w:ascii="Times New Roman" w:eastAsia="Times New Roman" w:hAnsi="Times New Roman" w:cs="Times New Roman"/>
          <w:bCs/>
          <w:color w:val="000000"/>
          <w:sz w:val="24"/>
          <w:szCs w:val="24"/>
          <w:lang w:val="sr-Cyrl-RS"/>
        </w:rPr>
        <w:t xml:space="preserve">, </w:t>
      </w:r>
      <w:r w:rsidRPr="00C25FFE">
        <w:rPr>
          <w:rFonts w:ascii="Times New Roman" w:eastAsia="Times New Roman" w:hAnsi="Times New Roman" w:cs="Times New Roman"/>
          <w:sz w:val="24"/>
          <w:szCs w:val="24"/>
          <w:lang w:val="sr-Cyrl-RS"/>
        </w:rPr>
        <w:t>за период од 12 месеци од дана закључења уговора.</w:t>
      </w:r>
    </w:p>
    <w:p w:rsidR="00B71A56" w:rsidRPr="00C25FFE" w:rsidRDefault="00B71A56" w:rsidP="00B71A56">
      <w:pPr>
        <w:autoSpaceDE w:val="0"/>
        <w:autoSpaceDN w:val="0"/>
        <w:adjustRightInd w:val="0"/>
        <w:spacing w:after="0" w:line="240" w:lineRule="auto"/>
        <w:jc w:val="both"/>
        <w:rPr>
          <w:rFonts w:ascii="Times New Roman" w:eastAsia="Times New Roman" w:hAnsi="Times New Roman" w:cs="Times New Roman"/>
          <w:sz w:val="24"/>
          <w:szCs w:val="24"/>
          <w:lang w:val="sr-Cyrl-RS"/>
        </w:rPr>
      </w:pPr>
    </w:p>
    <w:p w:rsidR="00B71A56" w:rsidRPr="00C25FFE" w:rsidRDefault="00B71A56" w:rsidP="00B71A56">
      <w:pPr>
        <w:autoSpaceDE w:val="0"/>
        <w:autoSpaceDN w:val="0"/>
        <w:adjustRightInd w:val="0"/>
        <w:spacing w:after="0" w:line="240" w:lineRule="auto"/>
        <w:jc w:val="both"/>
        <w:rPr>
          <w:rFonts w:ascii="Times New Roman" w:eastAsia="Times New Roman" w:hAnsi="Times New Roman" w:cs="Times New Roman"/>
          <w:sz w:val="24"/>
          <w:szCs w:val="24"/>
          <w:lang w:val="sr-Cyrl-RS"/>
        </w:rPr>
      </w:pPr>
      <w:r>
        <w:rPr>
          <w:rFonts w:ascii="Times New Roman" w:eastAsia="Times New Roman" w:hAnsi="Times New Roman" w:cs="Times New Roman"/>
          <w:sz w:val="24"/>
          <w:szCs w:val="24"/>
          <w:lang w:val="sr-Cyrl-RS"/>
        </w:rPr>
        <w:tab/>
      </w:r>
      <w:r>
        <w:rPr>
          <w:rFonts w:ascii="Times New Roman" w:eastAsia="Times New Roman" w:hAnsi="Times New Roman" w:cs="Times New Roman"/>
          <w:sz w:val="24"/>
          <w:szCs w:val="24"/>
          <w:lang w:val="sr-Cyrl-RS"/>
        </w:rPr>
        <w:tab/>
      </w:r>
      <w:r w:rsidRPr="00C25FFE">
        <w:rPr>
          <w:rFonts w:ascii="Times New Roman" w:eastAsia="Times New Roman" w:hAnsi="Times New Roman" w:cs="Times New Roman"/>
          <w:sz w:val="24"/>
          <w:szCs w:val="24"/>
          <w:lang w:val="sr-Cyrl-RS"/>
        </w:rPr>
        <w:t>2. Ознака</w:t>
      </w:r>
      <w:r w:rsidR="007624F0">
        <w:rPr>
          <w:rFonts w:ascii="Times New Roman" w:eastAsia="Times New Roman" w:hAnsi="Times New Roman" w:cs="Times New Roman"/>
          <w:sz w:val="24"/>
          <w:szCs w:val="24"/>
          <w:lang w:val="sr-Cyrl-RS"/>
        </w:rPr>
        <w:t xml:space="preserve"> из општег речника набавке: 6350</w:t>
      </w:r>
      <w:r w:rsidRPr="00C25FFE">
        <w:rPr>
          <w:rFonts w:ascii="Times New Roman" w:eastAsia="Times New Roman" w:hAnsi="Times New Roman" w:cs="Times New Roman"/>
          <w:sz w:val="24"/>
          <w:szCs w:val="24"/>
          <w:lang w:val="sr-Cyrl-RS"/>
        </w:rPr>
        <w:t xml:space="preserve">0000 – услуге путничких агенција и зур – оператера и услуге помоћи туристима. </w:t>
      </w:r>
    </w:p>
    <w:p w:rsidR="00B71A56" w:rsidRPr="00C25FFE" w:rsidRDefault="00B71A56" w:rsidP="00B71A56">
      <w:pPr>
        <w:autoSpaceDE w:val="0"/>
        <w:autoSpaceDN w:val="0"/>
        <w:adjustRightInd w:val="0"/>
        <w:spacing w:after="0" w:line="240" w:lineRule="auto"/>
        <w:jc w:val="both"/>
        <w:rPr>
          <w:rFonts w:ascii="Times New Roman" w:eastAsia="Times New Roman" w:hAnsi="Times New Roman" w:cs="Times New Roman"/>
          <w:sz w:val="24"/>
          <w:szCs w:val="24"/>
          <w:lang w:val="sr-Cyrl-RS"/>
        </w:rPr>
      </w:pPr>
    </w:p>
    <w:p w:rsidR="00B71A56" w:rsidRPr="00C25FFE" w:rsidRDefault="00B71A56" w:rsidP="00B71A56">
      <w:pPr>
        <w:autoSpaceDE w:val="0"/>
        <w:autoSpaceDN w:val="0"/>
        <w:adjustRightInd w:val="0"/>
        <w:spacing w:after="0" w:line="240" w:lineRule="auto"/>
        <w:jc w:val="both"/>
        <w:rPr>
          <w:rFonts w:ascii="Times New Roman" w:eastAsia="Times New Roman" w:hAnsi="Times New Roman" w:cs="Times New Roman"/>
          <w:sz w:val="24"/>
          <w:szCs w:val="24"/>
          <w:lang w:val="sr-Cyrl-RS"/>
        </w:rPr>
      </w:pPr>
      <w:r>
        <w:rPr>
          <w:rFonts w:ascii="Times New Roman" w:eastAsia="Times New Roman" w:hAnsi="Times New Roman" w:cs="Times New Roman"/>
          <w:sz w:val="24"/>
          <w:szCs w:val="24"/>
          <w:lang w:val="sr-Cyrl-RS"/>
        </w:rPr>
        <w:tab/>
      </w:r>
      <w:r>
        <w:rPr>
          <w:rFonts w:ascii="Times New Roman" w:eastAsia="Times New Roman" w:hAnsi="Times New Roman" w:cs="Times New Roman"/>
          <w:sz w:val="24"/>
          <w:szCs w:val="24"/>
          <w:lang w:val="sr-Cyrl-RS"/>
        </w:rPr>
        <w:tab/>
      </w:r>
      <w:r w:rsidRPr="00C25FFE">
        <w:rPr>
          <w:rFonts w:ascii="Times New Roman" w:eastAsia="Times New Roman" w:hAnsi="Times New Roman" w:cs="Times New Roman"/>
          <w:sz w:val="24"/>
          <w:szCs w:val="24"/>
          <w:lang w:val="sr-Cyrl-RS"/>
        </w:rPr>
        <w:t>3. Јавна набавка мале вредности (у даљем тексту: ЈНМВ) број: 1/</w:t>
      </w:r>
      <w:r w:rsidR="007624F0">
        <w:rPr>
          <w:rFonts w:ascii="Times New Roman" w:eastAsia="Times New Roman" w:hAnsi="Times New Roman" w:cs="Times New Roman"/>
          <w:sz w:val="24"/>
          <w:szCs w:val="24"/>
          <w:lang w:val="sr-Cyrl-RS"/>
        </w:rPr>
        <w:t>2017</w:t>
      </w:r>
      <w:r w:rsidRPr="00C25FFE">
        <w:rPr>
          <w:rFonts w:ascii="Times New Roman" w:eastAsia="Times New Roman" w:hAnsi="Times New Roman" w:cs="Times New Roman"/>
          <w:sz w:val="24"/>
          <w:szCs w:val="24"/>
          <w:lang w:val="sr-Cyrl-RS"/>
        </w:rPr>
        <w:t>.</w:t>
      </w:r>
    </w:p>
    <w:p w:rsidR="00B71A56" w:rsidRPr="00C25FFE" w:rsidRDefault="00B71A56" w:rsidP="00B71A56">
      <w:pPr>
        <w:autoSpaceDE w:val="0"/>
        <w:autoSpaceDN w:val="0"/>
        <w:adjustRightInd w:val="0"/>
        <w:spacing w:after="0" w:line="240" w:lineRule="auto"/>
        <w:jc w:val="both"/>
        <w:rPr>
          <w:rFonts w:ascii="Times New Roman" w:eastAsia="Times New Roman" w:hAnsi="Times New Roman" w:cs="Times New Roman"/>
          <w:sz w:val="24"/>
          <w:szCs w:val="24"/>
          <w:lang w:val="sr-Cyrl-RS"/>
        </w:rPr>
      </w:pPr>
    </w:p>
    <w:p w:rsidR="00B71A56" w:rsidRPr="00C25FFE" w:rsidRDefault="00B71A56" w:rsidP="00B71A56">
      <w:pPr>
        <w:autoSpaceDE w:val="0"/>
        <w:autoSpaceDN w:val="0"/>
        <w:adjustRightInd w:val="0"/>
        <w:spacing w:after="0" w:line="240" w:lineRule="auto"/>
        <w:jc w:val="both"/>
        <w:rPr>
          <w:rFonts w:ascii="Times New Roman" w:eastAsia="Times New Roman" w:hAnsi="Times New Roman" w:cs="Times New Roman"/>
          <w:sz w:val="24"/>
          <w:szCs w:val="24"/>
          <w:lang w:val="sr-Cyrl-RS"/>
        </w:rPr>
      </w:pPr>
    </w:p>
    <w:p w:rsidR="00B71A56" w:rsidRPr="00C25FFE" w:rsidRDefault="00B71A56" w:rsidP="00B71A56">
      <w:pPr>
        <w:autoSpaceDE w:val="0"/>
        <w:autoSpaceDN w:val="0"/>
        <w:adjustRightInd w:val="0"/>
        <w:spacing w:after="0" w:line="240" w:lineRule="auto"/>
        <w:jc w:val="both"/>
        <w:rPr>
          <w:rFonts w:ascii="Times New Roman" w:eastAsia="Times New Roman" w:hAnsi="Times New Roman" w:cs="Times New Roman"/>
          <w:sz w:val="24"/>
          <w:szCs w:val="24"/>
          <w:lang w:val="sr-Cyrl-RS"/>
        </w:rPr>
      </w:pPr>
    </w:p>
    <w:p w:rsidR="00B71A56" w:rsidRPr="0017652F" w:rsidRDefault="00B71A56" w:rsidP="00B71A56">
      <w:pPr>
        <w:autoSpaceDE w:val="0"/>
        <w:autoSpaceDN w:val="0"/>
        <w:adjustRightInd w:val="0"/>
        <w:spacing w:after="0" w:line="240" w:lineRule="auto"/>
        <w:jc w:val="both"/>
        <w:rPr>
          <w:rFonts w:ascii="Times New Roman" w:eastAsia="Times New Roman" w:hAnsi="Times New Roman" w:cs="Times New Roman"/>
          <w:sz w:val="23"/>
          <w:szCs w:val="23"/>
          <w:lang w:val="sr-Cyrl-RS"/>
        </w:rPr>
      </w:pPr>
    </w:p>
    <w:p w:rsidR="00B71A56" w:rsidRPr="0017652F" w:rsidRDefault="00B71A56" w:rsidP="00B71A56">
      <w:pPr>
        <w:autoSpaceDE w:val="0"/>
        <w:autoSpaceDN w:val="0"/>
        <w:adjustRightInd w:val="0"/>
        <w:spacing w:after="0" w:line="240" w:lineRule="auto"/>
        <w:jc w:val="both"/>
        <w:rPr>
          <w:rFonts w:ascii="Times New Roman" w:eastAsia="Times New Roman" w:hAnsi="Times New Roman" w:cs="Times New Roman"/>
          <w:sz w:val="23"/>
          <w:szCs w:val="23"/>
          <w:lang w:val="sr-Cyrl-RS"/>
        </w:rPr>
      </w:pPr>
    </w:p>
    <w:p w:rsidR="00B71A56" w:rsidRPr="0017652F" w:rsidRDefault="00B71A56" w:rsidP="00B71A56">
      <w:pPr>
        <w:autoSpaceDE w:val="0"/>
        <w:autoSpaceDN w:val="0"/>
        <w:adjustRightInd w:val="0"/>
        <w:spacing w:after="0" w:line="240" w:lineRule="auto"/>
        <w:jc w:val="both"/>
        <w:rPr>
          <w:rFonts w:ascii="Times New Roman" w:eastAsia="Times New Roman" w:hAnsi="Times New Roman" w:cs="Times New Roman"/>
          <w:sz w:val="23"/>
          <w:szCs w:val="23"/>
          <w:lang w:val="sr-Cyrl-RS"/>
        </w:rPr>
      </w:pPr>
    </w:p>
    <w:p w:rsidR="00B71A56" w:rsidRPr="0017652F" w:rsidRDefault="00B71A56" w:rsidP="00B71A56">
      <w:pPr>
        <w:autoSpaceDE w:val="0"/>
        <w:autoSpaceDN w:val="0"/>
        <w:adjustRightInd w:val="0"/>
        <w:spacing w:after="0" w:line="240" w:lineRule="auto"/>
        <w:jc w:val="both"/>
        <w:rPr>
          <w:rFonts w:ascii="Times New Roman" w:eastAsia="Times New Roman" w:hAnsi="Times New Roman" w:cs="Times New Roman"/>
          <w:sz w:val="23"/>
          <w:szCs w:val="23"/>
          <w:lang w:val="sr-Cyrl-RS"/>
        </w:rPr>
      </w:pPr>
    </w:p>
    <w:p w:rsidR="00B71A56" w:rsidRPr="0017652F" w:rsidRDefault="00B71A56" w:rsidP="00B71A56">
      <w:pPr>
        <w:autoSpaceDE w:val="0"/>
        <w:autoSpaceDN w:val="0"/>
        <w:adjustRightInd w:val="0"/>
        <w:spacing w:after="0" w:line="240" w:lineRule="auto"/>
        <w:jc w:val="both"/>
        <w:rPr>
          <w:rFonts w:ascii="Times New Roman" w:eastAsia="Times New Roman" w:hAnsi="Times New Roman" w:cs="Times New Roman"/>
          <w:sz w:val="23"/>
          <w:szCs w:val="23"/>
          <w:lang w:val="sr-Cyrl-RS"/>
        </w:rPr>
      </w:pPr>
    </w:p>
    <w:p w:rsidR="00B71A56" w:rsidRPr="0017652F" w:rsidRDefault="00B71A56" w:rsidP="00B71A56">
      <w:pPr>
        <w:autoSpaceDE w:val="0"/>
        <w:autoSpaceDN w:val="0"/>
        <w:adjustRightInd w:val="0"/>
        <w:spacing w:after="0" w:line="240" w:lineRule="auto"/>
        <w:jc w:val="both"/>
        <w:rPr>
          <w:rFonts w:ascii="Times New Roman" w:eastAsia="Times New Roman" w:hAnsi="Times New Roman" w:cs="Times New Roman"/>
          <w:sz w:val="23"/>
          <w:szCs w:val="23"/>
          <w:lang w:val="sr-Cyrl-RS"/>
        </w:rPr>
      </w:pPr>
    </w:p>
    <w:p w:rsidR="00B71A56" w:rsidRPr="0017652F" w:rsidRDefault="00B71A56" w:rsidP="00B71A56">
      <w:pPr>
        <w:autoSpaceDE w:val="0"/>
        <w:autoSpaceDN w:val="0"/>
        <w:adjustRightInd w:val="0"/>
        <w:spacing w:after="0" w:line="240" w:lineRule="auto"/>
        <w:jc w:val="both"/>
        <w:rPr>
          <w:rFonts w:ascii="Times New Roman" w:eastAsia="Times New Roman" w:hAnsi="Times New Roman" w:cs="Times New Roman"/>
          <w:sz w:val="23"/>
          <w:szCs w:val="23"/>
          <w:lang w:val="sr-Cyrl-RS"/>
        </w:rPr>
      </w:pPr>
    </w:p>
    <w:p w:rsidR="00B71A56" w:rsidRPr="0017652F" w:rsidRDefault="00B71A56" w:rsidP="00B71A56">
      <w:pPr>
        <w:autoSpaceDE w:val="0"/>
        <w:autoSpaceDN w:val="0"/>
        <w:adjustRightInd w:val="0"/>
        <w:spacing w:after="0" w:line="240" w:lineRule="auto"/>
        <w:jc w:val="both"/>
        <w:rPr>
          <w:rFonts w:ascii="Times New Roman" w:eastAsia="Times New Roman" w:hAnsi="Times New Roman" w:cs="Times New Roman"/>
          <w:sz w:val="23"/>
          <w:szCs w:val="23"/>
          <w:lang w:val="sr-Cyrl-RS"/>
        </w:rPr>
      </w:pPr>
    </w:p>
    <w:p w:rsidR="00B71A56" w:rsidRDefault="00B71A56" w:rsidP="00B71A56">
      <w:pPr>
        <w:autoSpaceDE w:val="0"/>
        <w:autoSpaceDN w:val="0"/>
        <w:adjustRightInd w:val="0"/>
        <w:spacing w:after="0" w:line="240" w:lineRule="auto"/>
        <w:jc w:val="both"/>
        <w:rPr>
          <w:rFonts w:ascii="Times New Roman" w:eastAsia="Times New Roman" w:hAnsi="Times New Roman" w:cs="Times New Roman"/>
          <w:sz w:val="23"/>
          <w:szCs w:val="23"/>
          <w:lang w:val="sr-Cyrl-RS"/>
        </w:rPr>
      </w:pPr>
    </w:p>
    <w:p w:rsidR="00B71A56" w:rsidRPr="0017652F" w:rsidRDefault="00B71A56" w:rsidP="00B71A56">
      <w:pPr>
        <w:autoSpaceDE w:val="0"/>
        <w:autoSpaceDN w:val="0"/>
        <w:adjustRightInd w:val="0"/>
        <w:spacing w:after="0" w:line="240" w:lineRule="auto"/>
        <w:jc w:val="both"/>
        <w:rPr>
          <w:rFonts w:ascii="Times New Roman" w:eastAsia="Times New Roman" w:hAnsi="Times New Roman" w:cs="Times New Roman"/>
          <w:sz w:val="23"/>
          <w:szCs w:val="23"/>
          <w:lang w:val="sr-Cyrl-RS"/>
        </w:rPr>
      </w:pPr>
    </w:p>
    <w:p w:rsidR="00B71A56" w:rsidRPr="0017652F" w:rsidRDefault="00B71A56" w:rsidP="00B71A56">
      <w:pPr>
        <w:autoSpaceDE w:val="0"/>
        <w:autoSpaceDN w:val="0"/>
        <w:adjustRightInd w:val="0"/>
        <w:spacing w:after="0" w:line="240" w:lineRule="auto"/>
        <w:jc w:val="both"/>
        <w:rPr>
          <w:rFonts w:ascii="Times New Roman" w:eastAsia="Times New Roman" w:hAnsi="Times New Roman" w:cs="Times New Roman"/>
          <w:sz w:val="23"/>
          <w:szCs w:val="23"/>
          <w:lang w:val="sr-Cyrl-RS"/>
        </w:rPr>
      </w:pPr>
    </w:p>
    <w:p w:rsidR="00B71A56" w:rsidRPr="0017652F" w:rsidRDefault="00B71A56" w:rsidP="00B71A56">
      <w:pPr>
        <w:autoSpaceDE w:val="0"/>
        <w:autoSpaceDN w:val="0"/>
        <w:adjustRightInd w:val="0"/>
        <w:spacing w:after="0" w:line="240" w:lineRule="auto"/>
        <w:jc w:val="both"/>
        <w:rPr>
          <w:rFonts w:ascii="Times New Roman" w:eastAsia="Times New Roman" w:hAnsi="Times New Roman" w:cs="Times New Roman"/>
          <w:sz w:val="23"/>
          <w:szCs w:val="23"/>
          <w:lang w:val="sr-Cyrl-RS"/>
        </w:rPr>
      </w:pPr>
    </w:p>
    <w:p w:rsidR="00B71A56" w:rsidRPr="0017652F" w:rsidRDefault="00B71A56" w:rsidP="00B71A56">
      <w:pPr>
        <w:autoSpaceDE w:val="0"/>
        <w:autoSpaceDN w:val="0"/>
        <w:adjustRightInd w:val="0"/>
        <w:spacing w:after="0" w:line="240" w:lineRule="auto"/>
        <w:jc w:val="both"/>
        <w:rPr>
          <w:rFonts w:ascii="Times New Roman" w:eastAsia="Times New Roman" w:hAnsi="Times New Roman" w:cs="Times New Roman"/>
          <w:sz w:val="23"/>
          <w:szCs w:val="23"/>
          <w:lang w:val="sr-Cyrl-RS"/>
        </w:rPr>
      </w:pPr>
    </w:p>
    <w:p w:rsidR="00B71A56" w:rsidRPr="0017652F" w:rsidRDefault="00B71A56" w:rsidP="00B71A56">
      <w:pPr>
        <w:autoSpaceDE w:val="0"/>
        <w:autoSpaceDN w:val="0"/>
        <w:adjustRightInd w:val="0"/>
        <w:spacing w:after="0" w:line="240" w:lineRule="auto"/>
        <w:jc w:val="both"/>
        <w:rPr>
          <w:rFonts w:ascii="Times New Roman" w:eastAsia="Times New Roman" w:hAnsi="Times New Roman" w:cs="Times New Roman"/>
          <w:sz w:val="23"/>
          <w:szCs w:val="23"/>
          <w:lang w:val="sr-Cyrl-RS"/>
        </w:rPr>
      </w:pPr>
    </w:p>
    <w:p w:rsidR="00B71A56" w:rsidRPr="0017652F" w:rsidRDefault="00B71A56" w:rsidP="00B71A56">
      <w:pPr>
        <w:autoSpaceDE w:val="0"/>
        <w:autoSpaceDN w:val="0"/>
        <w:adjustRightInd w:val="0"/>
        <w:spacing w:after="0" w:line="240" w:lineRule="auto"/>
        <w:jc w:val="both"/>
        <w:rPr>
          <w:rFonts w:ascii="Times New Roman" w:eastAsia="Times New Roman" w:hAnsi="Times New Roman" w:cs="Times New Roman"/>
          <w:sz w:val="23"/>
          <w:szCs w:val="23"/>
          <w:lang w:val="sr-Cyrl-RS"/>
        </w:rPr>
      </w:pPr>
    </w:p>
    <w:p w:rsidR="00B71A56" w:rsidRPr="0017652F" w:rsidRDefault="00B71A56" w:rsidP="00B71A56">
      <w:pPr>
        <w:autoSpaceDE w:val="0"/>
        <w:autoSpaceDN w:val="0"/>
        <w:adjustRightInd w:val="0"/>
        <w:spacing w:after="0" w:line="240" w:lineRule="auto"/>
        <w:jc w:val="both"/>
        <w:rPr>
          <w:rFonts w:ascii="Times New Roman" w:eastAsia="Times New Roman" w:hAnsi="Times New Roman" w:cs="Times New Roman"/>
          <w:sz w:val="23"/>
          <w:szCs w:val="23"/>
          <w:lang w:val="sr-Cyrl-RS"/>
        </w:rPr>
      </w:pPr>
    </w:p>
    <w:p w:rsidR="00B71A56" w:rsidRPr="0017652F" w:rsidRDefault="00B71A56" w:rsidP="00B71A56">
      <w:pPr>
        <w:autoSpaceDE w:val="0"/>
        <w:autoSpaceDN w:val="0"/>
        <w:adjustRightInd w:val="0"/>
        <w:spacing w:after="0" w:line="240" w:lineRule="auto"/>
        <w:jc w:val="both"/>
        <w:rPr>
          <w:rFonts w:ascii="Times New Roman" w:eastAsia="Times New Roman" w:hAnsi="Times New Roman" w:cs="Times New Roman"/>
          <w:sz w:val="23"/>
          <w:szCs w:val="23"/>
          <w:lang w:val="sr-Cyrl-RS"/>
        </w:rPr>
      </w:pPr>
    </w:p>
    <w:p w:rsidR="00B71A56" w:rsidRPr="0017652F" w:rsidRDefault="00B71A56" w:rsidP="00B71A56">
      <w:pPr>
        <w:autoSpaceDE w:val="0"/>
        <w:autoSpaceDN w:val="0"/>
        <w:adjustRightInd w:val="0"/>
        <w:spacing w:after="0" w:line="240" w:lineRule="auto"/>
        <w:jc w:val="both"/>
        <w:rPr>
          <w:rFonts w:ascii="Times New Roman" w:eastAsia="Times New Roman" w:hAnsi="Times New Roman" w:cs="Times New Roman"/>
          <w:sz w:val="23"/>
          <w:szCs w:val="23"/>
          <w:lang w:val="sr-Cyrl-RS"/>
        </w:rPr>
      </w:pPr>
    </w:p>
    <w:p w:rsidR="00B71A56" w:rsidRPr="0017652F" w:rsidRDefault="00B71A56" w:rsidP="00B71A56">
      <w:pPr>
        <w:autoSpaceDE w:val="0"/>
        <w:autoSpaceDN w:val="0"/>
        <w:adjustRightInd w:val="0"/>
        <w:spacing w:after="0" w:line="240" w:lineRule="auto"/>
        <w:jc w:val="both"/>
        <w:rPr>
          <w:rFonts w:ascii="Times New Roman" w:eastAsia="Times New Roman" w:hAnsi="Times New Roman" w:cs="Times New Roman"/>
          <w:sz w:val="23"/>
          <w:szCs w:val="23"/>
          <w:lang w:val="sr-Cyrl-RS"/>
        </w:rPr>
      </w:pPr>
    </w:p>
    <w:p w:rsidR="00B71A56" w:rsidRDefault="00B71A56" w:rsidP="00B71A56">
      <w:pPr>
        <w:widowControl w:val="0"/>
        <w:tabs>
          <w:tab w:val="left" w:pos="2748"/>
        </w:tabs>
        <w:kinsoku w:val="0"/>
        <w:overflowPunct w:val="0"/>
        <w:autoSpaceDE w:val="0"/>
        <w:autoSpaceDN w:val="0"/>
        <w:adjustRightInd w:val="0"/>
        <w:spacing w:after="0" w:line="240" w:lineRule="auto"/>
        <w:jc w:val="center"/>
        <w:rPr>
          <w:rFonts w:ascii="Times New Roman" w:eastAsia="SimSun" w:hAnsi="Times New Roman" w:cs="Times New Roman"/>
          <w:b/>
          <w:bCs/>
          <w:sz w:val="24"/>
          <w:szCs w:val="24"/>
          <w:lang w:val="sr-Cyrl-RS" w:eastAsia="zh-CN"/>
        </w:rPr>
      </w:pPr>
      <w:bookmarkStart w:id="2" w:name="bookmark2"/>
      <w:bookmarkEnd w:id="2"/>
    </w:p>
    <w:p w:rsidR="00B71A56" w:rsidRPr="0017652F" w:rsidRDefault="00B71A56" w:rsidP="00B71A56">
      <w:pPr>
        <w:widowControl w:val="0"/>
        <w:tabs>
          <w:tab w:val="left" w:pos="2748"/>
        </w:tabs>
        <w:kinsoku w:val="0"/>
        <w:overflowPunct w:val="0"/>
        <w:autoSpaceDE w:val="0"/>
        <w:autoSpaceDN w:val="0"/>
        <w:adjustRightInd w:val="0"/>
        <w:spacing w:after="0" w:line="240" w:lineRule="auto"/>
        <w:jc w:val="center"/>
        <w:rPr>
          <w:rFonts w:ascii="Times New Roman" w:eastAsia="SimSun" w:hAnsi="Times New Roman" w:cs="Times New Roman"/>
          <w:b/>
          <w:bCs/>
          <w:sz w:val="24"/>
          <w:szCs w:val="24"/>
          <w:lang w:val="sr-Cyrl-RS" w:eastAsia="zh-CN"/>
        </w:rPr>
      </w:pPr>
      <w:r w:rsidRPr="0017652F">
        <w:rPr>
          <w:rFonts w:ascii="Times New Roman" w:eastAsia="SimSun" w:hAnsi="Times New Roman" w:cs="Times New Roman"/>
          <w:b/>
          <w:bCs/>
          <w:sz w:val="24"/>
          <w:szCs w:val="24"/>
          <w:lang w:val="sr-Cyrl-RS" w:eastAsia="zh-CN"/>
        </w:rPr>
        <w:lastRenderedPageBreak/>
        <w:t>3. СПЕЦИФИКАЦИЈА</w:t>
      </w:r>
    </w:p>
    <w:p w:rsidR="00B71A56" w:rsidRPr="0017652F" w:rsidRDefault="00B71A56" w:rsidP="00B71A56">
      <w:pPr>
        <w:widowControl w:val="0"/>
        <w:tabs>
          <w:tab w:val="left" w:pos="2748"/>
        </w:tabs>
        <w:kinsoku w:val="0"/>
        <w:overflowPunct w:val="0"/>
        <w:autoSpaceDE w:val="0"/>
        <w:autoSpaceDN w:val="0"/>
        <w:adjustRightInd w:val="0"/>
        <w:spacing w:after="0" w:line="240" w:lineRule="auto"/>
        <w:jc w:val="center"/>
        <w:rPr>
          <w:rFonts w:ascii="Times New Roman" w:eastAsia="SimSun" w:hAnsi="Times New Roman" w:cs="Times New Roman"/>
          <w:sz w:val="20"/>
          <w:szCs w:val="20"/>
          <w:lang w:val="sr-Cyrl-RS" w:eastAsia="zh-CN"/>
        </w:rPr>
      </w:pPr>
      <w:r w:rsidRPr="0017652F">
        <w:rPr>
          <w:rFonts w:ascii="Times New Roman" w:eastAsia="SimSun" w:hAnsi="Times New Roman" w:cs="Times New Roman"/>
          <w:b/>
          <w:bCs/>
          <w:sz w:val="24"/>
          <w:szCs w:val="24"/>
          <w:lang w:val="sr-Cyrl-RS" w:eastAsia="zh-CN"/>
        </w:rPr>
        <w:t xml:space="preserve">ТЕХНИЧКА СПЕЦИФИКАЦИЈА ЗА ЈАВНУ НАБАВКУ УСЛУГА – УСЛУГЕ ПУТНИЧКИХ АГЕНЦИЈА И СЛИЧНЕ УСЛУГЕ - УСЛУГЕ ПОСРЕДОВАЊА ЗА РEЗEРВAЦИJУ ХОТЕЛСКОГ СМЕШТАЈА ЗА СЛУЖБЕНА ПУТОВАЊА </w:t>
      </w:r>
      <w:r w:rsidRPr="0017652F">
        <w:rPr>
          <w:rFonts w:ascii="Times New Roman" w:eastAsia="SimSun" w:hAnsi="Times New Roman" w:cs="Times New Roman"/>
          <w:b/>
          <w:sz w:val="24"/>
          <w:szCs w:val="24"/>
          <w:lang w:val="sr-Cyrl-RS" w:eastAsia="zh-CN"/>
        </w:rPr>
        <w:t>У ЗЕМЉИ И ИНОСТРАНСТВУ И АВИО ПРЕВОЗА ЗА СЛУЖБЕНА ПУТОВАЊА У ИНОСТРАНСТВУ</w:t>
      </w:r>
    </w:p>
    <w:p w:rsidR="00B71A56" w:rsidRPr="0017652F" w:rsidRDefault="00B71A56" w:rsidP="00B71A56">
      <w:pPr>
        <w:widowControl w:val="0"/>
        <w:kinsoku w:val="0"/>
        <w:overflowPunct w:val="0"/>
        <w:autoSpaceDE w:val="0"/>
        <w:autoSpaceDN w:val="0"/>
        <w:adjustRightInd w:val="0"/>
        <w:spacing w:after="0" w:line="200" w:lineRule="exact"/>
        <w:rPr>
          <w:rFonts w:ascii="Times New Roman" w:eastAsia="SimSun" w:hAnsi="Times New Roman" w:cs="Times New Roman"/>
          <w:sz w:val="20"/>
          <w:szCs w:val="20"/>
          <w:lang w:val="sr-Cyrl-RS" w:eastAsia="zh-CN"/>
        </w:rPr>
      </w:pPr>
    </w:p>
    <w:p w:rsidR="00B71A56" w:rsidRPr="0017652F" w:rsidRDefault="00B71A56" w:rsidP="00B71A56">
      <w:pPr>
        <w:widowControl w:val="0"/>
        <w:kinsoku w:val="0"/>
        <w:overflowPunct w:val="0"/>
        <w:autoSpaceDE w:val="0"/>
        <w:autoSpaceDN w:val="0"/>
        <w:adjustRightInd w:val="0"/>
        <w:spacing w:after="0" w:line="200" w:lineRule="exact"/>
        <w:rPr>
          <w:rFonts w:ascii="Times New Roman" w:eastAsia="SimSun" w:hAnsi="Times New Roman" w:cs="Times New Roman"/>
          <w:sz w:val="20"/>
          <w:szCs w:val="20"/>
          <w:lang w:val="sr-Cyrl-RS" w:eastAsia="zh-CN"/>
        </w:rPr>
      </w:pPr>
    </w:p>
    <w:p w:rsidR="00B71A56" w:rsidRPr="0017652F" w:rsidRDefault="00B71A56" w:rsidP="00B71A56">
      <w:pPr>
        <w:widowControl w:val="0"/>
        <w:kinsoku w:val="0"/>
        <w:overflowPunct w:val="0"/>
        <w:autoSpaceDE w:val="0"/>
        <w:autoSpaceDN w:val="0"/>
        <w:adjustRightInd w:val="0"/>
        <w:spacing w:after="0" w:line="240" w:lineRule="auto"/>
        <w:ind w:right="122"/>
        <w:jc w:val="both"/>
        <w:rPr>
          <w:rFonts w:ascii="Times New Roman" w:eastAsia="SimSun" w:hAnsi="Times New Roman" w:cs="Times New Roman"/>
          <w:b/>
          <w:sz w:val="24"/>
          <w:szCs w:val="24"/>
          <w:lang w:val="sr-Cyrl-RS" w:eastAsia="zh-CN"/>
        </w:rPr>
      </w:pPr>
      <w:r>
        <w:rPr>
          <w:rFonts w:ascii="Times New Roman" w:eastAsia="SimSun" w:hAnsi="Times New Roman" w:cs="Times New Roman"/>
          <w:b/>
          <w:sz w:val="24"/>
          <w:szCs w:val="24"/>
          <w:lang w:val="sr-Cyrl-RS" w:eastAsia="zh-CN"/>
        </w:rPr>
        <w:tab/>
      </w:r>
      <w:r>
        <w:rPr>
          <w:rFonts w:ascii="Times New Roman" w:eastAsia="SimSun" w:hAnsi="Times New Roman" w:cs="Times New Roman"/>
          <w:b/>
          <w:sz w:val="24"/>
          <w:szCs w:val="24"/>
          <w:lang w:val="sr-Cyrl-RS" w:eastAsia="zh-CN"/>
        </w:rPr>
        <w:tab/>
      </w:r>
      <w:r w:rsidRPr="0017652F">
        <w:rPr>
          <w:rFonts w:ascii="Times New Roman" w:eastAsia="SimSun" w:hAnsi="Times New Roman" w:cs="Times New Roman"/>
          <w:b/>
          <w:sz w:val="24"/>
          <w:szCs w:val="24"/>
          <w:lang w:val="sr-Cyrl-RS" w:eastAsia="zh-CN"/>
        </w:rPr>
        <w:t>Пр</w:t>
      </w:r>
      <w:r w:rsidRPr="0017652F">
        <w:rPr>
          <w:rFonts w:ascii="Times New Roman" w:eastAsia="SimSun" w:hAnsi="Times New Roman" w:cs="Times New Roman"/>
          <w:b/>
          <w:spacing w:val="-2"/>
          <w:sz w:val="24"/>
          <w:szCs w:val="24"/>
          <w:lang w:val="sr-Cyrl-RS" w:eastAsia="zh-CN"/>
        </w:rPr>
        <w:t>е</w:t>
      </w:r>
      <w:r w:rsidRPr="0017652F">
        <w:rPr>
          <w:rFonts w:ascii="Times New Roman" w:eastAsia="SimSun" w:hAnsi="Times New Roman" w:cs="Times New Roman"/>
          <w:b/>
          <w:sz w:val="24"/>
          <w:szCs w:val="24"/>
          <w:lang w:val="sr-Cyrl-RS" w:eastAsia="zh-CN"/>
        </w:rPr>
        <w:t>дм</w:t>
      </w:r>
      <w:r w:rsidRPr="0017652F">
        <w:rPr>
          <w:rFonts w:ascii="Times New Roman" w:eastAsia="SimSun" w:hAnsi="Times New Roman" w:cs="Times New Roman"/>
          <w:b/>
          <w:spacing w:val="-2"/>
          <w:sz w:val="24"/>
          <w:szCs w:val="24"/>
          <w:lang w:val="sr-Cyrl-RS" w:eastAsia="zh-CN"/>
        </w:rPr>
        <w:t>е</w:t>
      </w:r>
      <w:r w:rsidRPr="0017652F">
        <w:rPr>
          <w:rFonts w:ascii="Times New Roman" w:eastAsia="SimSun" w:hAnsi="Times New Roman" w:cs="Times New Roman"/>
          <w:b/>
          <w:sz w:val="24"/>
          <w:szCs w:val="24"/>
          <w:lang w:val="sr-Cyrl-RS" w:eastAsia="zh-CN"/>
        </w:rPr>
        <w:t>т ја</w:t>
      </w:r>
      <w:r w:rsidRPr="0017652F">
        <w:rPr>
          <w:rFonts w:ascii="Times New Roman" w:eastAsia="SimSun" w:hAnsi="Times New Roman" w:cs="Times New Roman"/>
          <w:b/>
          <w:spacing w:val="-1"/>
          <w:sz w:val="24"/>
          <w:szCs w:val="24"/>
          <w:lang w:val="sr-Cyrl-RS" w:eastAsia="zh-CN"/>
        </w:rPr>
        <w:t>в</w:t>
      </w:r>
      <w:r w:rsidRPr="0017652F">
        <w:rPr>
          <w:rFonts w:ascii="Times New Roman" w:eastAsia="SimSun" w:hAnsi="Times New Roman" w:cs="Times New Roman"/>
          <w:b/>
          <w:sz w:val="24"/>
          <w:szCs w:val="24"/>
          <w:lang w:val="sr-Cyrl-RS" w:eastAsia="zh-CN"/>
        </w:rPr>
        <w:t>не</w:t>
      </w:r>
      <w:r w:rsidRPr="0017652F">
        <w:rPr>
          <w:rFonts w:ascii="Times New Roman" w:eastAsia="SimSun" w:hAnsi="Times New Roman" w:cs="Times New Roman"/>
          <w:b/>
          <w:spacing w:val="58"/>
          <w:sz w:val="24"/>
          <w:szCs w:val="24"/>
          <w:lang w:val="sr-Cyrl-RS" w:eastAsia="zh-CN"/>
        </w:rPr>
        <w:t xml:space="preserve"> </w:t>
      </w:r>
      <w:r w:rsidRPr="0017652F">
        <w:rPr>
          <w:rFonts w:ascii="Times New Roman" w:eastAsia="SimSun" w:hAnsi="Times New Roman" w:cs="Times New Roman"/>
          <w:b/>
          <w:sz w:val="24"/>
          <w:szCs w:val="24"/>
          <w:lang w:val="sr-Cyrl-RS" w:eastAsia="zh-CN"/>
        </w:rPr>
        <w:t>н</w:t>
      </w:r>
      <w:r w:rsidRPr="0017652F">
        <w:rPr>
          <w:rFonts w:ascii="Times New Roman" w:eastAsia="SimSun" w:hAnsi="Times New Roman" w:cs="Times New Roman"/>
          <w:b/>
          <w:spacing w:val="-1"/>
          <w:sz w:val="24"/>
          <w:szCs w:val="24"/>
          <w:lang w:val="sr-Cyrl-RS" w:eastAsia="zh-CN"/>
        </w:rPr>
        <w:t>а</w:t>
      </w:r>
      <w:r w:rsidRPr="0017652F">
        <w:rPr>
          <w:rFonts w:ascii="Times New Roman" w:eastAsia="SimSun" w:hAnsi="Times New Roman" w:cs="Times New Roman"/>
          <w:b/>
          <w:sz w:val="24"/>
          <w:szCs w:val="24"/>
          <w:lang w:val="sr-Cyrl-RS" w:eastAsia="zh-CN"/>
        </w:rPr>
        <w:t>б</w:t>
      </w:r>
      <w:r w:rsidRPr="0017652F">
        <w:rPr>
          <w:rFonts w:ascii="Times New Roman" w:eastAsia="SimSun" w:hAnsi="Times New Roman" w:cs="Times New Roman"/>
          <w:b/>
          <w:spacing w:val="1"/>
          <w:sz w:val="24"/>
          <w:szCs w:val="24"/>
          <w:lang w:val="sr-Cyrl-RS" w:eastAsia="zh-CN"/>
        </w:rPr>
        <w:t>а</w:t>
      </w:r>
      <w:r w:rsidRPr="0017652F">
        <w:rPr>
          <w:rFonts w:ascii="Times New Roman" w:eastAsia="SimSun" w:hAnsi="Times New Roman" w:cs="Times New Roman"/>
          <w:b/>
          <w:sz w:val="24"/>
          <w:szCs w:val="24"/>
          <w:lang w:val="sr-Cyrl-RS" w:eastAsia="zh-CN"/>
        </w:rPr>
        <w:t>вке</w:t>
      </w:r>
      <w:r w:rsidRPr="0017652F">
        <w:rPr>
          <w:rFonts w:ascii="Times New Roman" w:eastAsia="SimSun" w:hAnsi="Times New Roman" w:cs="Times New Roman"/>
          <w:b/>
          <w:spacing w:val="1"/>
          <w:sz w:val="24"/>
          <w:szCs w:val="24"/>
          <w:lang w:val="sr-Cyrl-RS" w:eastAsia="zh-CN"/>
        </w:rPr>
        <w:t xml:space="preserve"> </w:t>
      </w:r>
      <w:r w:rsidRPr="0017652F">
        <w:rPr>
          <w:rFonts w:ascii="Times New Roman" w:eastAsia="SimSun" w:hAnsi="Times New Roman" w:cs="Times New Roman"/>
          <w:b/>
          <w:sz w:val="24"/>
          <w:szCs w:val="24"/>
          <w:lang w:val="sr-Cyrl-RS" w:eastAsia="zh-CN"/>
        </w:rPr>
        <w:t>је</w:t>
      </w:r>
      <w:r w:rsidRPr="0017652F">
        <w:rPr>
          <w:rFonts w:ascii="Times New Roman" w:eastAsia="SimSun" w:hAnsi="Times New Roman" w:cs="Times New Roman"/>
          <w:b/>
          <w:spacing w:val="59"/>
          <w:sz w:val="24"/>
          <w:szCs w:val="24"/>
          <w:lang w:val="sr-Cyrl-RS" w:eastAsia="zh-CN"/>
        </w:rPr>
        <w:t xml:space="preserve"> </w:t>
      </w:r>
      <w:r w:rsidRPr="0017652F">
        <w:rPr>
          <w:rFonts w:ascii="Times New Roman" w:eastAsia="SimSun" w:hAnsi="Times New Roman" w:cs="Times New Roman"/>
          <w:b/>
          <w:sz w:val="24"/>
          <w:szCs w:val="24"/>
          <w:lang w:val="sr-Cyrl-RS" w:eastAsia="zh-CN"/>
        </w:rPr>
        <w:t>услуга посредовања за рeзeрвaциjу хотелског смештаја за службена путовања у земљи и иностранству и авио превоза за службена путовања у иностранству</w:t>
      </w:r>
      <w:r w:rsidRPr="0017652F">
        <w:rPr>
          <w:rFonts w:ascii="Times New Roman" w:eastAsia="SimSun" w:hAnsi="Times New Roman" w:cs="Times New Roman"/>
          <w:b/>
          <w:spacing w:val="-5"/>
          <w:sz w:val="24"/>
          <w:szCs w:val="24"/>
          <w:lang w:val="sr-Cyrl-RS" w:eastAsia="zh-CN"/>
        </w:rPr>
        <w:t xml:space="preserve"> </w:t>
      </w:r>
      <w:r w:rsidRPr="0017652F">
        <w:rPr>
          <w:rFonts w:ascii="Times New Roman" w:eastAsia="SimSun" w:hAnsi="Times New Roman" w:cs="Times New Roman"/>
          <w:b/>
          <w:sz w:val="24"/>
          <w:szCs w:val="24"/>
          <w:lang w:val="sr-Cyrl-RS" w:eastAsia="zh-CN"/>
        </w:rPr>
        <w:t>за</w:t>
      </w:r>
      <w:r w:rsidRPr="0017652F">
        <w:rPr>
          <w:rFonts w:ascii="Times New Roman" w:eastAsia="SimSun" w:hAnsi="Times New Roman" w:cs="Times New Roman"/>
          <w:b/>
          <w:spacing w:val="-1"/>
          <w:sz w:val="24"/>
          <w:szCs w:val="24"/>
          <w:lang w:val="sr-Cyrl-RS" w:eastAsia="zh-CN"/>
        </w:rPr>
        <w:t xml:space="preserve"> </w:t>
      </w:r>
      <w:r w:rsidRPr="0017652F">
        <w:rPr>
          <w:rFonts w:ascii="Times New Roman" w:eastAsia="SimSun" w:hAnsi="Times New Roman" w:cs="Times New Roman"/>
          <w:b/>
          <w:sz w:val="24"/>
          <w:szCs w:val="24"/>
          <w:lang w:val="sr-Cyrl-RS" w:eastAsia="zh-CN"/>
        </w:rPr>
        <w:t>потр</w:t>
      </w:r>
      <w:r w:rsidRPr="0017652F">
        <w:rPr>
          <w:rFonts w:ascii="Times New Roman" w:eastAsia="SimSun" w:hAnsi="Times New Roman" w:cs="Times New Roman"/>
          <w:b/>
          <w:spacing w:val="-1"/>
          <w:sz w:val="24"/>
          <w:szCs w:val="24"/>
          <w:lang w:val="sr-Cyrl-RS" w:eastAsia="zh-CN"/>
        </w:rPr>
        <w:t>е</w:t>
      </w:r>
      <w:r w:rsidRPr="0017652F">
        <w:rPr>
          <w:rFonts w:ascii="Times New Roman" w:eastAsia="SimSun" w:hAnsi="Times New Roman" w:cs="Times New Roman"/>
          <w:b/>
          <w:sz w:val="24"/>
          <w:szCs w:val="24"/>
          <w:lang w:val="sr-Cyrl-RS" w:eastAsia="zh-CN"/>
        </w:rPr>
        <w:t>бе</w:t>
      </w:r>
      <w:r w:rsidRPr="0017652F">
        <w:rPr>
          <w:rFonts w:ascii="Times New Roman" w:eastAsia="SimSun" w:hAnsi="Times New Roman" w:cs="Times New Roman"/>
          <w:b/>
          <w:spacing w:val="4"/>
          <w:sz w:val="24"/>
          <w:szCs w:val="24"/>
          <w:lang w:val="sr-Cyrl-RS" w:eastAsia="zh-CN"/>
        </w:rPr>
        <w:t xml:space="preserve"> </w:t>
      </w:r>
      <w:r w:rsidRPr="0017652F">
        <w:rPr>
          <w:rFonts w:ascii="Times New Roman" w:eastAsia="SimSun" w:hAnsi="Times New Roman" w:cs="Times New Roman"/>
          <w:b/>
          <w:sz w:val="24"/>
          <w:szCs w:val="24"/>
          <w:lang w:val="sr-Cyrl-RS" w:eastAsia="zh-CN"/>
        </w:rPr>
        <w:t>Наручиоца.</w:t>
      </w:r>
    </w:p>
    <w:p w:rsidR="00B71A56" w:rsidRPr="0017652F" w:rsidRDefault="00B71A56" w:rsidP="00B71A56">
      <w:pPr>
        <w:widowControl w:val="0"/>
        <w:kinsoku w:val="0"/>
        <w:overflowPunct w:val="0"/>
        <w:autoSpaceDE w:val="0"/>
        <w:autoSpaceDN w:val="0"/>
        <w:adjustRightInd w:val="0"/>
        <w:spacing w:after="0" w:line="240" w:lineRule="auto"/>
        <w:ind w:right="122"/>
        <w:jc w:val="both"/>
        <w:rPr>
          <w:rFonts w:ascii="Times New Roman" w:eastAsia="SimSun" w:hAnsi="Times New Roman" w:cs="Times New Roman"/>
          <w:sz w:val="24"/>
          <w:szCs w:val="24"/>
          <w:lang w:val="sr-Cyrl-RS" w:eastAsia="zh-CN"/>
        </w:rPr>
      </w:pPr>
      <w:r w:rsidRPr="0017652F">
        <w:rPr>
          <w:rFonts w:ascii="Times New Roman" w:eastAsia="SimSun" w:hAnsi="Times New Roman" w:cs="Times New Roman"/>
          <w:sz w:val="24"/>
          <w:szCs w:val="24"/>
          <w:lang w:val="sr-Cyrl-RS" w:eastAsia="zh-CN"/>
        </w:rPr>
        <w:t>Наручиоцу су најчешће потребне услуге смештаја у хотeлима у центру и ширем центру града са 3* и 4*,</w:t>
      </w:r>
      <w:r>
        <w:rPr>
          <w:rFonts w:ascii="Times New Roman" w:eastAsia="SimSun" w:hAnsi="Times New Roman" w:cs="Times New Roman"/>
          <w:sz w:val="24"/>
          <w:szCs w:val="24"/>
          <w:lang w:val="sr-Cyrl-RS" w:eastAsia="zh-CN"/>
        </w:rPr>
        <w:t xml:space="preserve"> у једнокреветним собама, тип услуге: ноћење и </w:t>
      </w:r>
      <w:r w:rsidRPr="0017652F">
        <w:rPr>
          <w:rFonts w:ascii="Times New Roman" w:eastAsia="SimSun" w:hAnsi="Times New Roman" w:cs="Times New Roman"/>
          <w:sz w:val="24"/>
          <w:szCs w:val="24"/>
          <w:lang w:val="sr-Cyrl-RS" w:eastAsia="zh-CN"/>
        </w:rPr>
        <w:t>ноћење са доручком.</w:t>
      </w:r>
    </w:p>
    <w:p w:rsidR="00B71A56" w:rsidRPr="008E25FA" w:rsidRDefault="00B71A56" w:rsidP="00B71A56">
      <w:pPr>
        <w:widowControl w:val="0"/>
        <w:kinsoku w:val="0"/>
        <w:overflowPunct w:val="0"/>
        <w:autoSpaceDE w:val="0"/>
        <w:autoSpaceDN w:val="0"/>
        <w:adjustRightInd w:val="0"/>
        <w:spacing w:after="0" w:line="240" w:lineRule="auto"/>
        <w:ind w:right="122"/>
        <w:jc w:val="both"/>
        <w:rPr>
          <w:rFonts w:ascii="Times New Roman" w:eastAsia="SimSun" w:hAnsi="Times New Roman" w:cs="Times New Roman"/>
          <w:b/>
          <w:sz w:val="24"/>
          <w:szCs w:val="24"/>
          <w:lang w:val="sr-Cyrl-RS" w:eastAsia="zh-CN"/>
        </w:rPr>
      </w:pPr>
      <w:r>
        <w:rPr>
          <w:rFonts w:ascii="Times New Roman" w:eastAsia="SimSun" w:hAnsi="Times New Roman" w:cs="Times New Roman"/>
          <w:b/>
          <w:sz w:val="24"/>
          <w:szCs w:val="24"/>
          <w:lang w:val="sr-Cyrl-RS" w:eastAsia="zh-CN"/>
        </w:rPr>
        <w:tab/>
      </w:r>
      <w:r>
        <w:rPr>
          <w:rFonts w:ascii="Times New Roman" w:eastAsia="SimSun" w:hAnsi="Times New Roman" w:cs="Times New Roman"/>
          <w:b/>
          <w:sz w:val="24"/>
          <w:szCs w:val="24"/>
          <w:lang w:val="sr-Cyrl-RS" w:eastAsia="zh-CN"/>
        </w:rPr>
        <w:tab/>
      </w:r>
      <w:r w:rsidRPr="008E25FA">
        <w:rPr>
          <w:rFonts w:ascii="Times New Roman" w:eastAsia="SimSun" w:hAnsi="Times New Roman" w:cs="Times New Roman"/>
          <w:b/>
          <w:sz w:val="24"/>
          <w:szCs w:val="24"/>
          <w:lang w:val="sr-Cyrl-RS" w:eastAsia="zh-CN"/>
        </w:rPr>
        <w:t>Наручилац планира, али се не обавезује, да за време трајања уговора користи предметну услугу за обезбеђење хотелског смештаја на следећим локацијама: Брисел, Букурешт, Љубљана, Будимпешта, Скопље, Загреб, Вршац, Лесковац, Кладово, као и на другим локацијама према потребама Наручиоца.</w:t>
      </w:r>
    </w:p>
    <w:p w:rsidR="00B71A56" w:rsidRPr="0017652F" w:rsidRDefault="00B71A56" w:rsidP="00B71A56">
      <w:pPr>
        <w:widowControl w:val="0"/>
        <w:kinsoku w:val="0"/>
        <w:overflowPunct w:val="0"/>
        <w:autoSpaceDE w:val="0"/>
        <w:autoSpaceDN w:val="0"/>
        <w:adjustRightInd w:val="0"/>
        <w:spacing w:after="0" w:line="240" w:lineRule="auto"/>
        <w:ind w:right="122"/>
        <w:jc w:val="both"/>
        <w:rPr>
          <w:rFonts w:ascii="Times New Roman" w:eastAsia="SimSun" w:hAnsi="Times New Roman" w:cs="Times New Roman"/>
          <w:sz w:val="24"/>
          <w:szCs w:val="24"/>
          <w:lang w:val="sr-Cyrl-RS" w:eastAsia="zh-CN"/>
        </w:rPr>
      </w:pPr>
      <w:r w:rsidRPr="0017652F">
        <w:rPr>
          <w:rFonts w:ascii="Times New Roman" w:eastAsia="SimSun" w:hAnsi="Times New Roman" w:cs="Times New Roman"/>
          <w:sz w:val="24"/>
          <w:szCs w:val="24"/>
          <w:lang w:val="sr-Cyrl-RS" w:eastAsia="zh-CN"/>
        </w:rPr>
        <w:t>Наручилац ће у свим појединачним наруџбеницама наводити ближе одређење локације и других карактеристика хотелског смештаја.</w:t>
      </w:r>
    </w:p>
    <w:p w:rsidR="00B71A56" w:rsidRPr="0017652F" w:rsidRDefault="00B71A56" w:rsidP="00B71A56">
      <w:pPr>
        <w:widowControl w:val="0"/>
        <w:kinsoku w:val="0"/>
        <w:overflowPunct w:val="0"/>
        <w:autoSpaceDE w:val="0"/>
        <w:autoSpaceDN w:val="0"/>
        <w:adjustRightInd w:val="0"/>
        <w:spacing w:after="0" w:line="240" w:lineRule="auto"/>
        <w:ind w:right="122"/>
        <w:jc w:val="both"/>
        <w:rPr>
          <w:rFonts w:ascii="Times New Roman" w:eastAsia="SimSun" w:hAnsi="Times New Roman" w:cs="Times New Roman"/>
          <w:sz w:val="24"/>
          <w:szCs w:val="24"/>
          <w:lang w:val="sr-Cyrl-RS" w:eastAsia="zh-CN"/>
        </w:rPr>
      </w:pPr>
      <w:r w:rsidRPr="0017652F">
        <w:rPr>
          <w:rFonts w:ascii="Times New Roman" w:eastAsia="SimSun" w:hAnsi="Times New Roman" w:cs="Times New Roman"/>
          <w:sz w:val="24"/>
          <w:szCs w:val="24"/>
          <w:lang w:val="sr-Cyrl-RS" w:eastAsia="zh-CN"/>
        </w:rPr>
        <w:t>Ц</w:t>
      </w:r>
      <w:r w:rsidRPr="0017652F">
        <w:rPr>
          <w:rFonts w:ascii="Times New Roman" w:eastAsia="SimSun" w:hAnsi="Times New Roman" w:cs="Times New Roman"/>
          <w:spacing w:val="-2"/>
          <w:sz w:val="24"/>
          <w:szCs w:val="24"/>
          <w:lang w:val="sr-Cyrl-RS" w:eastAsia="zh-CN"/>
        </w:rPr>
        <w:t>е</w:t>
      </w:r>
      <w:r w:rsidRPr="0017652F">
        <w:rPr>
          <w:rFonts w:ascii="Times New Roman" w:eastAsia="SimSun" w:hAnsi="Times New Roman" w:cs="Times New Roman"/>
          <w:sz w:val="24"/>
          <w:szCs w:val="24"/>
          <w:lang w:val="sr-Cyrl-RS" w:eastAsia="zh-CN"/>
        </w:rPr>
        <w:t>на</w:t>
      </w:r>
      <w:r w:rsidRPr="0017652F">
        <w:rPr>
          <w:rFonts w:ascii="Times New Roman" w:eastAsia="SimSun" w:hAnsi="Times New Roman" w:cs="Times New Roman"/>
          <w:spacing w:val="30"/>
          <w:sz w:val="24"/>
          <w:szCs w:val="24"/>
          <w:lang w:val="sr-Cyrl-RS" w:eastAsia="zh-CN"/>
        </w:rPr>
        <w:t xml:space="preserve"> </w:t>
      </w:r>
      <w:r w:rsidRPr="0017652F">
        <w:rPr>
          <w:rFonts w:ascii="Times New Roman" w:eastAsia="SimSun" w:hAnsi="Times New Roman" w:cs="Times New Roman"/>
          <w:sz w:val="24"/>
          <w:szCs w:val="24"/>
          <w:lang w:val="sr-Cyrl-RS" w:eastAsia="zh-CN"/>
        </w:rPr>
        <w:t>хотелског смештаја</w:t>
      </w:r>
      <w:r w:rsidRPr="0017652F">
        <w:rPr>
          <w:rFonts w:ascii="Times New Roman" w:eastAsia="SimSun" w:hAnsi="Times New Roman" w:cs="Times New Roman"/>
          <w:spacing w:val="30"/>
          <w:sz w:val="24"/>
          <w:szCs w:val="24"/>
          <w:lang w:val="sr-Cyrl-RS" w:eastAsia="zh-CN"/>
        </w:rPr>
        <w:t xml:space="preserve"> </w:t>
      </w:r>
      <w:r w:rsidRPr="0017652F">
        <w:rPr>
          <w:rFonts w:ascii="Times New Roman" w:eastAsia="SimSun" w:hAnsi="Times New Roman" w:cs="Times New Roman"/>
          <w:sz w:val="24"/>
          <w:szCs w:val="24"/>
          <w:lang w:val="sr-Cyrl-RS" w:eastAsia="zh-CN"/>
        </w:rPr>
        <w:t>не</w:t>
      </w:r>
      <w:r w:rsidRPr="0017652F">
        <w:rPr>
          <w:rFonts w:ascii="Times New Roman" w:eastAsia="SimSun" w:hAnsi="Times New Roman" w:cs="Times New Roman"/>
          <w:spacing w:val="30"/>
          <w:sz w:val="24"/>
          <w:szCs w:val="24"/>
          <w:lang w:val="sr-Cyrl-RS" w:eastAsia="zh-CN"/>
        </w:rPr>
        <w:t xml:space="preserve"> </w:t>
      </w:r>
      <w:r w:rsidRPr="0017652F">
        <w:rPr>
          <w:rFonts w:ascii="Times New Roman" w:eastAsia="SimSun" w:hAnsi="Times New Roman" w:cs="Times New Roman"/>
          <w:spacing w:val="-1"/>
          <w:sz w:val="24"/>
          <w:szCs w:val="24"/>
          <w:lang w:val="sr-Cyrl-RS" w:eastAsia="zh-CN"/>
        </w:rPr>
        <w:t>м</w:t>
      </w:r>
      <w:r w:rsidRPr="0017652F">
        <w:rPr>
          <w:rFonts w:ascii="Times New Roman" w:eastAsia="SimSun" w:hAnsi="Times New Roman" w:cs="Times New Roman"/>
          <w:sz w:val="24"/>
          <w:szCs w:val="24"/>
          <w:lang w:val="sr-Cyrl-RS" w:eastAsia="zh-CN"/>
        </w:rPr>
        <w:t>оже</w:t>
      </w:r>
      <w:r w:rsidRPr="0017652F">
        <w:rPr>
          <w:rFonts w:ascii="Times New Roman" w:eastAsia="SimSun" w:hAnsi="Times New Roman" w:cs="Times New Roman"/>
          <w:spacing w:val="29"/>
          <w:sz w:val="24"/>
          <w:szCs w:val="24"/>
          <w:lang w:val="sr-Cyrl-RS" w:eastAsia="zh-CN"/>
        </w:rPr>
        <w:t xml:space="preserve"> </w:t>
      </w:r>
      <w:r w:rsidRPr="0017652F">
        <w:rPr>
          <w:rFonts w:ascii="Times New Roman" w:eastAsia="SimSun" w:hAnsi="Times New Roman" w:cs="Times New Roman"/>
          <w:sz w:val="24"/>
          <w:szCs w:val="24"/>
          <w:lang w:val="sr-Cyrl-RS" w:eastAsia="zh-CN"/>
        </w:rPr>
        <w:t>б</w:t>
      </w:r>
      <w:r w:rsidRPr="0017652F">
        <w:rPr>
          <w:rFonts w:ascii="Times New Roman" w:eastAsia="SimSun" w:hAnsi="Times New Roman" w:cs="Times New Roman"/>
          <w:spacing w:val="1"/>
          <w:sz w:val="24"/>
          <w:szCs w:val="24"/>
          <w:lang w:val="sr-Cyrl-RS" w:eastAsia="zh-CN"/>
        </w:rPr>
        <w:t>и</w:t>
      </w:r>
      <w:r w:rsidRPr="0017652F">
        <w:rPr>
          <w:rFonts w:ascii="Times New Roman" w:eastAsia="SimSun" w:hAnsi="Times New Roman" w:cs="Times New Roman"/>
          <w:sz w:val="24"/>
          <w:szCs w:val="24"/>
          <w:lang w:val="sr-Cyrl-RS" w:eastAsia="zh-CN"/>
        </w:rPr>
        <w:t>ти</w:t>
      </w:r>
      <w:r w:rsidRPr="0017652F">
        <w:rPr>
          <w:rFonts w:ascii="Times New Roman" w:eastAsia="SimSun" w:hAnsi="Times New Roman" w:cs="Times New Roman"/>
          <w:spacing w:val="29"/>
          <w:sz w:val="24"/>
          <w:szCs w:val="24"/>
          <w:lang w:val="sr-Cyrl-RS" w:eastAsia="zh-CN"/>
        </w:rPr>
        <w:t xml:space="preserve"> </w:t>
      </w:r>
      <w:r w:rsidRPr="0017652F">
        <w:rPr>
          <w:rFonts w:ascii="Times New Roman" w:eastAsia="SimSun" w:hAnsi="Times New Roman" w:cs="Times New Roman"/>
          <w:sz w:val="24"/>
          <w:szCs w:val="24"/>
          <w:lang w:val="sr-Cyrl-RS" w:eastAsia="zh-CN"/>
        </w:rPr>
        <w:t>в</w:t>
      </w:r>
      <w:r w:rsidRPr="0017652F">
        <w:rPr>
          <w:rFonts w:ascii="Times New Roman" w:eastAsia="SimSun" w:hAnsi="Times New Roman" w:cs="Times New Roman"/>
          <w:spacing w:val="-2"/>
          <w:sz w:val="24"/>
          <w:szCs w:val="24"/>
          <w:lang w:val="sr-Cyrl-RS" w:eastAsia="zh-CN"/>
        </w:rPr>
        <w:t>е</w:t>
      </w:r>
      <w:r w:rsidRPr="0017652F">
        <w:rPr>
          <w:rFonts w:ascii="Times New Roman" w:eastAsia="SimSun" w:hAnsi="Times New Roman" w:cs="Times New Roman"/>
          <w:sz w:val="24"/>
          <w:szCs w:val="24"/>
          <w:lang w:val="sr-Cyrl-RS" w:eastAsia="zh-CN"/>
        </w:rPr>
        <w:t>ћа</w:t>
      </w:r>
      <w:r w:rsidRPr="0017652F">
        <w:rPr>
          <w:rFonts w:ascii="Times New Roman" w:eastAsia="SimSun" w:hAnsi="Times New Roman" w:cs="Times New Roman"/>
          <w:spacing w:val="30"/>
          <w:sz w:val="24"/>
          <w:szCs w:val="24"/>
          <w:lang w:val="sr-Cyrl-RS" w:eastAsia="zh-CN"/>
        </w:rPr>
        <w:t xml:space="preserve"> </w:t>
      </w:r>
      <w:r w:rsidRPr="0017652F">
        <w:rPr>
          <w:rFonts w:ascii="Times New Roman" w:eastAsia="SimSun" w:hAnsi="Times New Roman" w:cs="Times New Roman"/>
          <w:sz w:val="24"/>
          <w:szCs w:val="24"/>
          <w:lang w:val="sr-Cyrl-RS" w:eastAsia="zh-CN"/>
        </w:rPr>
        <w:t>од</w:t>
      </w:r>
      <w:r w:rsidRPr="0017652F">
        <w:rPr>
          <w:rFonts w:ascii="Times New Roman" w:eastAsia="SimSun" w:hAnsi="Times New Roman" w:cs="Times New Roman"/>
          <w:spacing w:val="31"/>
          <w:sz w:val="24"/>
          <w:szCs w:val="24"/>
          <w:lang w:val="sr-Cyrl-RS" w:eastAsia="zh-CN"/>
        </w:rPr>
        <w:t xml:space="preserve"> </w:t>
      </w:r>
      <w:r w:rsidRPr="0017652F">
        <w:rPr>
          <w:rFonts w:ascii="Times New Roman" w:eastAsia="SimSun" w:hAnsi="Times New Roman" w:cs="Times New Roman"/>
          <w:sz w:val="24"/>
          <w:szCs w:val="24"/>
          <w:lang w:val="sr-Cyrl-RS" w:eastAsia="zh-CN"/>
        </w:rPr>
        <w:t>ц</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не</w:t>
      </w:r>
      <w:r w:rsidRPr="0017652F">
        <w:rPr>
          <w:rFonts w:ascii="Times New Roman" w:eastAsia="SimSun" w:hAnsi="Times New Roman" w:cs="Times New Roman"/>
          <w:spacing w:val="27"/>
          <w:sz w:val="24"/>
          <w:szCs w:val="24"/>
          <w:lang w:val="sr-Cyrl-RS" w:eastAsia="zh-CN"/>
        </w:rPr>
        <w:t xml:space="preserve"> </w:t>
      </w:r>
      <w:r w:rsidRPr="0017652F">
        <w:rPr>
          <w:rFonts w:ascii="Times New Roman" w:eastAsia="SimSun" w:hAnsi="Times New Roman" w:cs="Times New Roman"/>
          <w:spacing w:val="-8"/>
          <w:sz w:val="24"/>
          <w:szCs w:val="24"/>
          <w:lang w:val="sr-Cyrl-RS" w:eastAsia="zh-CN"/>
        </w:rPr>
        <w:t>у</w:t>
      </w:r>
      <w:r w:rsidRPr="0017652F">
        <w:rPr>
          <w:rFonts w:ascii="Times New Roman" w:eastAsia="SimSun" w:hAnsi="Times New Roman" w:cs="Times New Roman"/>
          <w:sz w:val="24"/>
          <w:szCs w:val="24"/>
          <w:lang w:val="sr-Cyrl-RS" w:eastAsia="zh-CN"/>
        </w:rPr>
        <w:t>т</w:t>
      </w:r>
      <w:r w:rsidRPr="0017652F">
        <w:rPr>
          <w:rFonts w:ascii="Times New Roman" w:eastAsia="SimSun" w:hAnsi="Times New Roman" w:cs="Times New Roman"/>
          <w:spacing w:val="1"/>
          <w:sz w:val="24"/>
          <w:szCs w:val="24"/>
          <w:lang w:val="sr-Cyrl-RS" w:eastAsia="zh-CN"/>
        </w:rPr>
        <w:t>в</w:t>
      </w:r>
      <w:r w:rsidRPr="0017652F">
        <w:rPr>
          <w:rFonts w:ascii="Times New Roman" w:eastAsia="SimSun" w:hAnsi="Times New Roman" w:cs="Times New Roman"/>
          <w:sz w:val="24"/>
          <w:szCs w:val="24"/>
          <w:lang w:val="sr-Cyrl-RS" w:eastAsia="zh-CN"/>
        </w:rPr>
        <w:t>р</w:t>
      </w:r>
      <w:r w:rsidRPr="0017652F">
        <w:rPr>
          <w:rFonts w:ascii="Times New Roman" w:eastAsia="SimSun" w:hAnsi="Times New Roman" w:cs="Times New Roman"/>
          <w:spacing w:val="-1"/>
          <w:sz w:val="24"/>
          <w:szCs w:val="24"/>
          <w:lang w:val="sr-Cyrl-RS" w:eastAsia="zh-CN"/>
        </w:rPr>
        <w:t>ђе</w:t>
      </w:r>
      <w:r w:rsidRPr="0017652F">
        <w:rPr>
          <w:rFonts w:ascii="Times New Roman" w:eastAsia="SimSun" w:hAnsi="Times New Roman" w:cs="Times New Roman"/>
          <w:sz w:val="24"/>
          <w:szCs w:val="24"/>
          <w:lang w:val="sr-Cyrl-RS" w:eastAsia="zh-CN"/>
        </w:rPr>
        <w:t>не</w:t>
      </w:r>
      <w:r w:rsidRPr="0017652F">
        <w:rPr>
          <w:rFonts w:ascii="Times New Roman" w:eastAsia="SimSun" w:hAnsi="Times New Roman" w:cs="Times New Roman"/>
          <w:spacing w:val="30"/>
          <w:sz w:val="24"/>
          <w:szCs w:val="24"/>
          <w:lang w:val="sr-Cyrl-RS" w:eastAsia="zh-CN"/>
        </w:rPr>
        <w:t xml:space="preserve"> </w:t>
      </w:r>
      <w:r w:rsidRPr="0017652F">
        <w:rPr>
          <w:rFonts w:ascii="Times New Roman" w:eastAsia="SimSun" w:hAnsi="Times New Roman" w:cs="Times New Roman"/>
          <w:sz w:val="24"/>
          <w:szCs w:val="24"/>
          <w:lang w:val="sr-Cyrl-RS" w:eastAsia="zh-CN"/>
        </w:rPr>
        <w:t>в</w:t>
      </w:r>
      <w:r w:rsidRPr="0017652F">
        <w:rPr>
          <w:rFonts w:ascii="Times New Roman" w:eastAsia="SimSun" w:hAnsi="Times New Roman" w:cs="Times New Roman"/>
          <w:spacing w:val="-2"/>
          <w:sz w:val="24"/>
          <w:szCs w:val="24"/>
          <w:lang w:val="sr-Cyrl-RS" w:eastAsia="zh-CN"/>
        </w:rPr>
        <w:t>а</w:t>
      </w:r>
      <w:r w:rsidRPr="0017652F">
        <w:rPr>
          <w:rFonts w:ascii="Times New Roman" w:eastAsia="SimSun" w:hAnsi="Times New Roman" w:cs="Times New Roman"/>
          <w:sz w:val="24"/>
          <w:szCs w:val="24"/>
          <w:lang w:val="sr-Cyrl-RS" w:eastAsia="zh-CN"/>
        </w:rPr>
        <w:t>ж</w:t>
      </w:r>
      <w:r w:rsidRPr="0017652F">
        <w:rPr>
          <w:rFonts w:ascii="Times New Roman" w:eastAsia="SimSun" w:hAnsi="Times New Roman" w:cs="Times New Roman"/>
          <w:spacing w:val="-2"/>
          <w:sz w:val="24"/>
          <w:szCs w:val="24"/>
          <w:lang w:val="sr-Cyrl-RS" w:eastAsia="zh-CN"/>
        </w:rPr>
        <w:t>е</w:t>
      </w:r>
      <w:r w:rsidRPr="0017652F">
        <w:rPr>
          <w:rFonts w:ascii="Times New Roman" w:eastAsia="SimSun" w:hAnsi="Times New Roman" w:cs="Times New Roman"/>
          <w:sz w:val="24"/>
          <w:szCs w:val="24"/>
          <w:lang w:val="sr-Cyrl-RS" w:eastAsia="zh-CN"/>
        </w:rPr>
        <w:t>ћим Ц</w:t>
      </w:r>
      <w:r w:rsidRPr="0017652F">
        <w:rPr>
          <w:rFonts w:ascii="Times New Roman" w:eastAsia="SimSun" w:hAnsi="Times New Roman" w:cs="Times New Roman"/>
          <w:spacing w:val="-2"/>
          <w:sz w:val="24"/>
          <w:szCs w:val="24"/>
          <w:lang w:val="sr-Cyrl-RS" w:eastAsia="zh-CN"/>
        </w:rPr>
        <w:t>е</w:t>
      </w:r>
      <w:r w:rsidRPr="0017652F">
        <w:rPr>
          <w:rFonts w:ascii="Times New Roman" w:eastAsia="SimSun" w:hAnsi="Times New Roman" w:cs="Times New Roman"/>
          <w:sz w:val="24"/>
          <w:szCs w:val="24"/>
          <w:lang w:val="sr-Cyrl-RS" w:eastAsia="zh-CN"/>
        </w:rPr>
        <w:t>новником</w:t>
      </w:r>
      <w:r w:rsidRPr="0017652F">
        <w:rPr>
          <w:rFonts w:ascii="Times New Roman" w:eastAsia="SimSun" w:hAnsi="Times New Roman" w:cs="Times New Roman"/>
          <w:spacing w:val="-4"/>
          <w:sz w:val="24"/>
          <w:szCs w:val="24"/>
          <w:lang w:val="sr-Cyrl-RS" w:eastAsia="zh-CN"/>
        </w:rPr>
        <w:t xml:space="preserve"> </w:t>
      </w:r>
      <w:r w:rsidRPr="0017652F">
        <w:rPr>
          <w:rFonts w:ascii="Times New Roman" w:eastAsia="SimSun" w:hAnsi="Times New Roman" w:cs="Times New Roman"/>
          <w:spacing w:val="2"/>
          <w:sz w:val="24"/>
          <w:szCs w:val="24"/>
          <w:lang w:val="sr-Cyrl-RS" w:eastAsia="zh-CN"/>
        </w:rPr>
        <w:t>х</w:t>
      </w:r>
      <w:r w:rsidRPr="0017652F">
        <w:rPr>
          <w:rFonts w:ascii="Times New Roman" w:eastAsia="SimSun" w:hAnsi="Times New Roman" w:cs="Times New Roman"/>
          <w:sz w:val="24"/>
          <w:szCs w:val="24"/>
          <w:lang w:val="sr-Cyrl-RS" w:eastAsia="zh-CN"/>
        </w:rPr>
        <w:t>отел</w:t>
      </w:r>
      <w:r w:rsidRPr="0017652F">
        <w:rPr>
          <w:rFonts w:ascii="Times New Roman" w:eastAsia="SimSun" w:hAnsi="Times New Roman" w:cs="Times New Roman"/>
          <w:spacing w:val="-1"/>
          <w:sz w:val="24"/>
          <w:szCs w:val="24"/>
          <w:lang w:val="sr-Cyrl-RS" w:eastAsia="zh-CN"/>
        </w:rPr>
        <w:t>а а Понуђач је у обавези да учини све што је у његовој моћи да за Наручиоца обезбеди ниже цене од оних утврђених важећим Ценовником хотела</w:t>
      </w:r>
      <w:r w:rsidRPr="0017652F">
        <w:rPr>
          <w:rFonts w:ascii="Times New Roman" w:eastAsia="SimSun" w:hAnsi="Times New Roman" w:cs="Times New Roman"/>
          <w:sz w:val="24"/>
          <w:szCs w:val="24"/>
          <w:lang w:val="sr-Cyrl-RS" w:eastAsia="zh-CN"/>
        </w:rPr>
        <w:t>.</w:t>
      </w:r>
    </w:p>
    <w:p w:rsidR="00B71A56" w:rsidRPr="0017652F" w:rsidRDefault="00B71A56" w:rsidP="00B71A56">
      <w:pPr>
        <w:widowControl w:val="0"/>
        <w:kinsoku w:val="0"/>
        <w:overflowPunct w:val="0"/>
        <w:autoSpaceDE w:val="0"/>
        <w:autoSpaceDN w:val="0"/>
        <w:adjustRightInd w:val="0"/>
        <w:spacing w:after="0" w:line="240" w:lineRule="auto"/>
        <w:ind w:right="120"/>
        <w:jc w:val="both"/>
        <w:rPr>
          <w:rFonts w:ascii="Times New Roman" w:eastAsia="SimSun" w:hAnsi="Times New Roman" w:cs="Times New Roman"/>
          <w:b/>
          <w:sz w:val="24"/>
          <w:szCs w:val="24"/>
          <w:lang w:val="sr-Cyrl-RS" w:eastAsia="zh-CN"/>
        </w:rPr>
      </w:pPr>
      <w:r>
        <w:rPr>
          <w:rFonts w:ascii="Times New Roman" w:eastAsia="SimSun" w:hAnsi="Times New Roman" w:cs="Times New Roman"/>
          <w:b/>
          <w:sz w:val="24"/>
          <w:szCs w:val="24"/>
          <w:lang w:val="sr-Cyrl-RS" w:eastAsia="zh-CN"/>
        </w:rPr>
        <w:tab/>
      </w:r>
      <w:r>
        <w:rPr>
          <w:rFonts w:ascii="Times New Roman" w:eastAsia="SimSun" w:hAnsi="Times New Roman" w:cs="Times New Roman"/>
          <w:b/>
          <w:sz w:val="24"/>
          <w:szCs w:val="24"/>
          <w:lang w:val="sr-Cyrl-RS" w:eastAsia="zh-CN"/>
        </w:rPr>
        <w:tab/>
      </w:r>
      <w:r w:rsidRPr="0017652F">
        <w:rPr>
          <w:rFonts w:ascii="Times New Roman" w:eastAsia="SimSun" w:hAnsi="Times New Roman" w:cs="Times New Roman"/>
          <w:b/>
          <w:sz w:val="24"/>
          <w:szCs w:val="24"/>
          <w:lang w:val="sr-Cyrl-RS" w:eastAsia="zh-CN"/>
        </w:rPr>
        <w:t>Цена услуге хотелског смештаја обухвата: цену хотелског смештаја, боравишне и друге таксе и провизију Понуђача и представља коначну цену.</w:t>
      </w:r>
    </w:p>
    <w:p w:rsidR="00B71A56" w:rsidRPr="008E25FA" w:rsidRDefault="00B71A56" w:rsidP="00B71A56">
      <w:pPr>
        <w:widowControl w:val="0"/>
        <w:kinsoku w:val="0"/>
        <w:overflowPunct w:val="0"/>
        <w:autoSpaceDE w:val="0"/>
        <w:autoSpaceDN w:val="0"/>
        <w:adjustRightInd w:val="0"/>
        <w:spacing w:after="0" w:line="240" w:lineRule="auto"/>
        <w:ind w:right="122"/>
        <w:jc w:val="both"/>
        <w:rPr>
          <w:rFonts w:ascii="Times New Roman" w:eastAsia="SimSun" w:hAnsi="Times New Roman" w:cs="Times New Roman"/>
          <w:b/>
          <w:sz w:val="24"/>
          <w:szCs w:val="24"/>
          <w:lang w:val="sr-Cyrl-RS" w:eastAsia="zh-CN"/>
        </w:rPr>
      </w:pPr>
      <w:r w:rsidRPr="008E25FA">
        <w:rPr>
          <w:rFonts w:ascii="Times New Roman" w:eastAsia="SimSun" w:hAnsi="Times New Roman" w:cs="Times New Roman"/>
          <w:b/>
          <w:sz w:val="24"/>
          <w:szCs w:val="24"/>
          <w:lang w:val="sr-Cyrl-RS" w:eastAsia="zh-CN"/>
        </w:rPr>
        <w:t>Наручилац планира, али се не обавезује, да за време трајања уговора користи предметну услугу за обезбеђење авио превоза за следеће дестинације: Брисел, Букурешт, Љубљана, Будимпешта, Скопље, Загреб, као и за друге дестинације, према потребама Наручиоца.</w:t>
      </w:r>
    </w:p>
    <w:p w:rsidR="00B71A56" w:rsidRPr="0017652F" w:rsidRDefault="00B71A56" w:rsidP="00B71A56">
      <w:pPr>
        <w:widowControl w:val="0"/>
        <w:kinsoku w:val="0"/>
        <w:overflowPunct w:val="0"/>
        <w:autoSpaceDE w:val="0"/>
        <w:autoSpaceDN w:val="0"/>
        <w:adjustRightInd w:val="0"/>
        <w:spacing w:after="0" w:line="240" w:lineRule="auto"/>
        <w:ind w:right="122"/>
        <w:jc w:val="both"/>
        <w:rPr>
          <w:rFonts w:ascii="Times New Roman" w:eastAsia="SimSun" w:hAnsi="Times New Roman" w:cs="Times New Roman"/>
          <w:sz w:val="24"/>
          <w:szCs w:val="24"/>
          <w:lang w:val="sr-Cyrl-RS" w:eastAsia="zh-CN"/>
        </w:rPr>
      </w:pPr>
      <w:r>
        <w:rPr>
          <w:rFonts w:ascii="Times New Roman" w:eastAsia="SimSun" w:hAnsi="Times New Roman" w:cs="Times New Roman"/>
          <w:sz w:val="24"/>
          <w:szCs w:val="24"/>
          <w:lang w:val="sr-Cyrl-RS" w:eastAsia="zh-CN"/>
        </w:rPr>
        <w:tab/>
      </w:r>
      <w:r>
        <w:rPr>
          <w:rFonts w:ascii="Times New Roman" w:eastAsia="SimSun" w:hAnsi="Times New Roman" w:cs="Times New Roman"/>
          <w:sz w:val="24"/>
          <w:szCs w:val="24"/>
          <w:lang w:val="sr-Cyrl-RS" w:eastAsia="zh-CN"/>
        </w:rPr>
        <w:tab/>
      </w:r>
      <w:r w:rsidRPr="0017652F">
        <w:rPr>
          <w:rFonts w:ascii="Times New Roman" w:eastAsia="SimSun" w:hAnsi="Times New Roman" w:cs="Times New Roman"/>
          <w:sz w:val="24"/>
          <w:szCs w:val="24"/>
          <w:lang w:val="sr-Cyrl-RS" w:eastAsia="zh-CN"/>
        </w:rPr>
        <w:t>Понуђач</w:t>
      </w:r>
      <w:r>
        <w:rPr>
          <w:rFonts w:ascii="Times New Roman" w:eastAsia="SimSun" w:hAnsi="Times New Roman" w:cs="Times New Roman"/>
          <w:sz w:val="24"/>
          <w:szCs w:val="24"/>
          <w:lang w:val="sr-Cyrl-RS" w:eastAsia="zh-CN"/>
        </w:rPr>
        <w:t xml:space="preserve"> доставља предлоге </w:t>
      </w:r>
      <w:r w:rsidRPr="0017652F">
        <w:rPr>
          <w:rFonts w:ascii="Times New Roman" w:eastAsia="SimSun" w:hAnsi="Times New Roman" w:cs="Times New Roman"/>
          <w:sz w:val="24"/>
          <w:szCs w:val="24"/>
          <w:lang w:val="sr-Cyrl-RS" w:eastAsia="zh-CN"/>
        </w:rPr>
        <w:t>авионских карата за економску класу тако што, када је то могуће, наводи најмање два превозника.</w:t>
      </w:r>
    </w:p>
    <w:p w:rsidR="00B71A56" w:rsidRPr="0017652F" w:rsidRDefault="00B71A56" w:rsidP="00B71A56">
      <w:pPr>
        <w:widowControl w:val="0"/>
        <w:kinsoku w:val="0"/>
        <w:overflowPunct w:val="0"/>
        <w:autoSpaceDE w:val="0"/>
        <w:autoSpaceDN w:val="0"/>
        <w:adjustRightInd w:val="0"/>
        <w:spacing w:after="0" w:line="240" w:lineRule="auto"/>
        <w:ind w:right="122"/>
        <w:jc w:val="both"/>
        <w:rPr>
          <w:rFonts w:ascii="Times New Roman" w:eastAsia="SimSun" w:hAnsi="Times New Roman" w:cs="Times New Roman"/>
          <w:sz w:val="24"/>
          <w:szCs w:val="24"/>
          <w:lang w:val="sr-Cyrl-RS" w:eastAsia="zh-CN"/>
        </w:rPr>
      </w:pPr>
      <w:r>
        <w:rPr>
          <w:rFonts w:ascii="Times New Roman" w:eastAsia="SimSun" w:hAnsi="Times New Roman" w:cs="Times New Roman"/>
          <w:sz w:val="24"/>
          <w:szCs w:val="24"/>
          <w:lang w:val="sr-Cyrl-RS" w:eastAsia="zh-CN"/>
        </w:rPr>
        <w:tab/>
      </w:r>
      <w:r>
        <w:rPr>
          <w:rFonts w:ascii="Times New Roman" w:eastAsia="SimSun" w:hAnsi="Times New Roman" w:cs="Times New Roman"/>
          <w:sz w:val="24"/>
          <w:szCs w:val="24"/>
          <w:lang w:val="sr-Cyrl-RS" w:eastAsia="zh-CN"/>
        </w:rPr>
        <w:tab/>
      </w:r>
      <w:r w:rsidRPr="0017652F">
        <w:rPr>
          <w:rFonts w:ascii="Times New Roman" w:eastAsia="SimSun" w:hAnsi="Times New Roman" w:cs="Times New Roman"/>
          <w:sz w:val="24"/>
          <w:szCs w:val="24"/>
          <w:lang w:val="sr-Cyrl-RS" w:eastAsia="zh-CN"/>
        </w:rPr>
        <w:t xml:space="preserve">Ако Наручилац не достави потребна упутства, Понуђач је дужан да ради на начин који је у датим приликама најпогоднији за Наручиоца. </w:t>
      </w:r>
    </w:p>
    <w:p w:rsidR="00B71A56" w:rsidRPr="0017652F" w:rsidRDefault="00B71A56" w:rsidP="00B71A56">
      <w:pPr>
        <w:widowControl w:val="0"/>
        <w:kinsoku w:val="0"/>
        <w:overflowPunct w:val="0"/>
        <w:autoSpaceDE w:val="0"/>
        <w:autoSpaceDN w:val="0"/>
        <w:adjustRightInd w:val="0"/>
        <w:spacing w:after="0" w:line="240" w:lineRule="auto"/>
        <w:ind w:right="122"/>
        <w:jc w:val="both"/>
        <w:rPr>
          <w:rFonts w:ascii="Times New Roman" w:eastAsia="SimSun" w:hAnsi="Times New Roman" w:cs="Times New Roman"/>
          <w:sz w:val="24"/>
          <w:szCs w:val="24"/>
          <w:lang w:val="sr-Cyrl-RS" w:eastAsia="zh-CN"/>
        </w:rPr>
      </w:pPr>
      <w:r w:rsidRPr="0017652F">
        <w:rPr>
          <w:rFonts w:ascii="Times New Roman" w:eastAsia="SimSun" w:hAnsi="Times New Roman" w:cs="Times New Roman"/>
          <w:sz w:val="24"/>
          <w:szCs w:val="24"/>
          <w:lang w:val="sr-Cyrl-RS" w:eastAsia="zh-CN"/>
        </w:rPr>
        <w:t>У току реализације уговора, цене авио карата не могу бити веће од цене карата утврђене важећим Ценовником авио превозника.</w:t>
      </w:r>
    </w:p>
    <w:p w:rsidR="00B71A56" w:rsidRPr="0017652F" w:rsidRDefault="00B71A56" w:rsidP="00B71A56">
      <w:pPr>
        <w:widowControl w:val="0"/>
        <w:kinsoku w:val="0"/>
        <w:overflowPunct w:val="0"/>
        <w:autoSpaceDE w:val="0"/>
        <w:autoSpaceDN w:val="0"/>
        <w:adjustRightInd w:val="0"/>
        <w:spacing w:after="0" w:line="240" w:lineRule="auto"/>
        <w:ind w:right="122"/>
        <w:jc w:val="both"/>
        <w:rPr>
          <w:rFonts w:ascii="Times New Roman" w:eastAsia="SimSun" w:hAnsi="Times New Roman" w:cs="Times New Roman"/>
          <w:sz w:val="24"/>
          <w:szCs w:val="24"/>
          <w:lang w:val="sr-Cyrl-RS" w:eastAsia="zh-CN"/>
        </w:rPr>
      </w:pPr>
      <w:r>
        <w:rPr>
          <w:rFonts w:ascii="Times New Roman" w:eastAsia="SimSun" w:hAnsi="Times New Roman" w:cs="Times New Roman"/>
          <w:sz w:val="24"/>
          <w:szCs w:val="24"/>
          <w:lang w:val="sr-Cyrl-RS" w:eastAsia="zh-CN"/>
        </w:rPr>
        <w:tab/>
      </w:r>
      <w:r>
        <w:rPr>
          <w:rFonts w:ascii="Times New Roman" w:eastAsia="SimSun" w:hAnsi="Times New Roman" w:cs="Times New Roman"/>
          <w:sz w:val="24"/>
          <w:szCs w:val="24"/>
          <w:lang w:val="sr-Cyrl-RS" w:eastAsia="zh-CN"/>
        </w:rPr>
        <w:tab/>
      </w:r>
      <w:r w:rsidRPr="0017652F">
        <w:rPr>
          <w:rFonts w:ascii="Times New Roman" w:eastAsia="SimSun" w:hAnsi="Times New Roman" w:cs="Times New Roman"/>
          <w:sz w:val="24"/>
          <w:szCs w:val="24"/>
          <w:lang w:val="sr-Cyrl-RS" w:eastAsia="zh-CN"/>
        </w:rPr>
        <w:t>У случају да дође до делимичне промене (имена и презимена путника) и термина лета издате авионске карте, те трошкове сноси Наручилац.</w:t>
      </w:r>
    </w:p>
    <w:p w:rsidR="00B71A56" w:rsidRPr="0017652F" w:rsidRDefault="00B71A56" w:rsidP="00B71A56">
      <w:pPr>
        <w:widowControl w:val="0"/>
        <w:kinsoku w:val="0"/>
        <w:overflowPunct w:val="0"/>
        <w:autoSpaceDE w:val="0"/>
        <w:autoSpaceDN w:val="0"/>
        <w:adjustRightInd w:val="0"/>
        <w:spacing w:after="0" w:line="240" w:lineRule="auto"/>
        <w:ind w:right="122"/>
        <w:jc w:val="both"/>
        <w:rPr>
          <w:rFonts w:ascii="Times New Roman" w:eastAsia="SimSun" w:hAnsi="Times New Roman" w:cs="Times New Roman"/>
          <w:sz w:val="24"/>
          <w:szCs w:val="24"/>
          <w:lang w:val="sr-Cyrl-RS" w:eastAsia="zh-CN"/>
        </w:rPr>
      </w:pPr>
      <w:r w:rsidRPr="0017652F">
        <w:rPr>
          <w:rFonts w:ascii="Times New Roman" w:eastAsia="SimSun" w:hAnsi="Times New Roman" w:cs="Times New Roman"/>
          <w:sz w:val="24"/>
          <w:szCs w:val="24"/>
          <w:lang w:val="sr-Cyrl-RS" w:eastAsia="zh-CN"/>
        </w:rPr>
        <w:t>Наручилац може да тражи од Понуђача издавање јединствене авио карте (карта код које авио превозник гарантује превоз путника до места одредишта и натраг), у случају путовања са преседањем. У том случају, Понуђач мора да предложи Наручиоцу најекономичније решење за издавање јединствене авио карте.</w:t>
      </w:r>
    </w:p>
    <w:p w:rsidR="00B71A56" w:rsidRPr="0017652F" w:rsidRDefault="00B71A56" w:rsidP="00B71A56">
      <w:pPr>
        <w:widowControl w:val="0"/>
        <w:kinsoku w:val="0"/>
        <w:overflowPunct w:val="0"/>
        <w:autoSpaceDE w:val="0"/>
        <w:autoSpaceDN w:val="0"/>
        <w:adjustRightInd w:val="0"/>
        <w:spacing w:after="0" w:line="240" w:lineRule="auto"/>
        <w:ind w:right="122"/>
        <w:jc w:val="both"/>
        <w:rPr>
          <w:rFonts w:ascii="Times New Roman" w:eastAsia="SimSun" w:hAnsi="Times New Roman" w:cs="Times New Roman"/>
          <w:sz w:val="24"/>
          <w:szCs w:val="24"/>
          <w:lang w:val="sr-Cyrl-RS" w:eastAsia="zh-CN"/>
        </w:rPr>
      </w:pPr>
      <w:r>
        <w:rPr>
          <w:rFonts w:ascii="Times New Roman" w:eastAsia="SimSun" w:hAnsi="Times New Roman" w:cs="Times New Roman"/>
          <w:sz w:val="24"/>
          <w:szCs w:val="24"/>
          <w:lang w:val="sr-Cyrl-RS" w:eastAsia="zh-CN"/>
        </w:rPr>
        <w:tab/>
      </w:r>
      <w:r>
        <w:rPr>
          <w:rFonts w:ascii="Times New Roman" w:eastAsia="SimSun" w:hAnsi="Times New Roman" w:cs="Times New Roman"/>
          <w:sz w:val="24"/>
          <w:szCs w:val="24"/>
          <w:lang w:val="sr-Cyrl-RS" w:eastAsia="zh-CN"/>
        </w:rPr>
        <w:tab/>
      </w:r>
      <w:r w:rsidRPr="0017652F">
        <w:rPr>
          <w:rFonts w:ascii="Times New Roman" w:eastAsia="SimSun" w:hAnsi="Times New Roman" w:cs="Times New Roman"/>
          <w:sz w:val="24"/>
          <w:szCs w:val="24"/>
          <w:lang w:val="sr-Cyrl-RS" w:eastAsia="zh-CN"/>
        </w:rPr>
        <w:t>Цена отказивања и промене датума авио карте коју наплаћује авио превозник не може бити већа од цене утврђене Ценовником авио превозника.</w:t>
      </w:r>
    </w:p>
    <w:p w:rsidR="00B71A56" w:rsidRPr="0017652F" w:rsidRDefault="00B71A56" w:rsidP="00B71A56">
      <w:pPr>
        <w:widowControl w:val="0"/>
        <w:kinsoku w:val="0"/>
        <w:overflowPunct w:val="0"/>
        <w:autoSpaceDE w:val="0"/>
        <w:autoSpaceDN w:val="0"/>
        <w:adjustRightInd w:val="0"/>
        <w:spacing w:after="0" w:line="240" w:lineRule="auto"/>
        <w:ind w:right="122"/>
        <w:jc w:val="both"/>
        <w:rPr>
          <w:rFonts w:ascii="Times New Roman" w:eastAsia="SimSun" w:hAnsi="Times New Roman" w:cs="Times New Roman"/>
          <w:sz w:val="24"/>
          <w:szCs w:val="24"/>
          <w:lang w:val="sr-Cyrl-RS" w:eastAsia="zh-CN"/>
        </w:rPr>
      </w:pPr>
      <w:r>
        <w:rPr>
          <w:rFonts w:ascii="Times New Roman" w:eastAsia="SimSun" w:hAnsi="Times New Roman" w:cs="Times New Roman"/>
          <w:sz w:val="24"/>
          <w:szCs w:val="24"/>
          <w:lang w:val="sr-Cyrl-RS" w:eastAsia="zh-CN"/>
        </w:rPr>
        <w:tab/>
      </w:r>
      <w:r>
        <w:rPr>
          <w:rFonts w:ascii="Times New Roman" w:eastAsia="SimSun" w:hAnsi="Times New Roman" w:cs="Times New Roman"/>
          <w:sz w:val="24"/>
          <w:szCs w:val="24"/>
          <w:lang w:val="sr-Cyrl-RS" w:eastAsia="zh-CN"/>
        </w:rPr>
        <w:tab/>
      </w:r>
      <w:r w:rsidRPr="0017652F">
        <w:rPr>
          <w:rFonts w:ascii="Times New Roman" w:eastAsia="SimSun" w:hAnsi="Times New Roman" w:cs="Times New Roman"/>
          <w:sz w:val="24"/>
          <w:szCs w:val="24"/>
          <w:lang w:val="sr-Cyrl-RS" w:eastAsia="zh-CN"/>
        </w:rPr>
        <w:t xml:space="preserve">Понуђач не може понудити услуге тзв. low-cost компанија (које своје карте продају путем интернета, које се набављају више месеци унапред, не гарантују тачно полетање и слетање, посебно наплаћују пртљаг итд.), осим на основу изричитог захтева Наручиоца.  </w:t>
      </w:r>
    </w:p>
    <w:p w:rsidR="00B71A56" w:rsidRPr="0017652F" w:rsidRDefault="00B71A56" w:rsidP="00B71A56">
      <w:pPr>
        <w:widowControl w:val="0"/>
        <w:kinsoku w:val="0"/>
        <w:overflowPunct w:val="0"/>
        <w:autoSpaceDE w:val="0"/>
        <w:autoSpaceDN w:val="0"/>
        <w:adjustRightInd w:val="0"/>
        <w:spacing w:after="0" w:line="240" w:lineRule="auto"/>
        <w:ind w:right="122"/>
        <w:jc w:val="both"/>
        <w:rPr>
          <w:rFonts w:ascii="Times New Roman" w:eastAsia="SimSun" w:hAnsi="Times New Roman" w:cs="Times New Roman"/>
          <w:b/>
          <w:sz w:val="24"/>
          <w:szCs w:val="24"/>
          <w:lang w:val="sr-Cyrl-RS" w:eastAsia="zh-CN"/>
        </w:rPr>
      </w:pPr>
      <w:r>
        <w:rPr>
          <w:rFonts w:ascii="Times New Roman" w:eastAsia="SimSun" w:hAnsi="Times New Roman" w:cs="Times New Roman"/>
          <w:b/>
          <w:sz w:val="24"/>
          <w:szCs w:val="24"/>
          <w:lang w:val="sr-Cyrl-RS" w:eastAsia="zh-CN"/>
        </w:rPr>
        <w:tab/>
      </w:r>
      <w:r>
        <w:rPr>
          <w:rFonts w:ascii="Times New Roman" w:eastAsia="SimSun" w:hAnsi="Times New Roman" w:cs="Times New Roman"/>
          <w:b/>
          <w:sz w:val="24"/>
          <w:szCs w:val="24"/>
          <w:lang w:val="sr-Cyrl-RS" w:eastAsia="zh-CN"/>
        </w:rPr>
        <w:tab/>
      </w:r>
      <w:r w:rsidRPr="0017652F">
        <w:rPr>
          <w:rFonts w:ascii="Times New Roman" w:eastAsia="SimSun" w:hAnsi="Times New Roman" w:cs="Times New Roman"/>
          <w:b/>
          <w:sz w:val="24"/>
          <w:szCs w:val="24"/>
          <w:lang w:val="sr-Cyrl-RS" w:eastAsia="zh-CN"/>
        </w:rPr>
        <w:t>Цена за појединачну авио карту обухвата цену авио превоза</w:t>
      </w:r>
      <w:r>
        <w:rPr>
          <w:rFonts w:ascii="Times New Roman" w:eastAsia="SimSun" w:hAnsi="Times New Roman" w:cs="Times New Roman"/>
          <w:b/>
          <w:sz w:val="24"/>
          <w:szCs w:val="24"/>
          <w:lang w:val="sr-Cyrl-RS" w:eastAsia="zh-CN"/>
        </w:rPr>
        <w:t xml:space="preserve"> – повратна карта</w:t>
      </w:r>
      <w:r w:rsidRPr="0017652F">
        <w:rPr>
          <w:rFonts w:ascii="Times New Roman" w:eastAsia="SimSun" w:hAnsi="Times New Roman" w:cs="Times New Roman"/>
          <w:b/>
          <w:sz w:val="24"/>
          <w:szCs w:val="24"/>
          <w:lang w:val="sr-Cyrl-RS" w:eastAsia="zh-CN"/>
        </w:rPr>
        <w:t xml:space="preserve">, све аеродромске таксе, провизију Понуђача и представља коначну цену. </w:t>
      </w:r>
    </w:p>
    <w:p w:rsidR="00B71A56" w:rsidRPr="0017652F" w:rsidRDefault="00B71A56" w:rsidP="00B71A56">
      <w:pPr>
        <w:widowControl w:val="0"/>
        <w:kinsoku w:val="0"/>
        <w:overflowPunct w:val="0"/>
        <w:autoSpaceDE w:val="0"/>
        <w:autoSpaceDN w:val="0"/>
        <w:adjustRightInd w:val="0"/>
        <w:spacing w:after="0" w:line="240" w:lineRule="auto"/>
        <w:ind w:right="120"/>
        <w:jc w:val="both"/>
        <w:rPr>
          <w:rFonts w:ascii="Times New Roman" w:eastAsia="SimSun" w:hAnsi="Times New Roman" w:cs="Times New Roman"/>
          <w:sz w:val="24"/>
          <w:szCs w:val="24"/>
          <w:lang w:val="sr-Cyrl-RS" w:eastAsia="zh-CN"/>
        </w:rPr>
      </w:pPr>
      <w:r>
        <w:rPr>
          <w:rFonts w:ascii="Times New Roman" w:eastAsia="SimSun" w:hAnsi="Times New Roman" w:cs="Times New Roman"/>
          <w:sz w:val="24"/>
          <w:szCs w:val="24"/>
          <w:lang w:val="sr-Cyrl-RS" w:eastAsia="zh-CN"/>
        </w:rPr>
        <w:tab/>
      </w:r>
      <w:r>
        <w:rPr>
          <w:rFonts w:ascii="Times New Roman" w:eastAsia="SimSun" w:hAnsi="Times New Roman" w:cs="Times New Roman"/>
          <w:sz w:val="24"/>
          <w:szCs w:val="24"/>
          <w:lang w:val="sr-Cyrl-RS" w:eastAsia="zh-CN"/>
        </w:rPr>
        <w:tab/>
      </w:r>
      <w:r w:rsidRPr="0017652F">
        <w:rPr>
          <w:rFonts w:ascii="Times New Roman" w:eastAsia="SimSun" w:hAnsi="Times New Roman" w:cs="Times New Roman"/>
          <w:sz w:val="24"/>
          <w:szCs w:val="24"/>
          <w:lang w:val="sr-Cyrl-RS" w:eastAsia="zh-CN"/>
        </w:rPr>
        <w:t xml:space="preserve">Понуђач за свако путовање и смештај Наручиоцу предлаже решење које је најадекватније за Наручиоца, нарочито са финансијског аспекта, узимајући у обзир трошкове превоза и број лица која путују од истог места одредишта, као и квалитет </w:t>
      </w:r>
      <w:r>
        <w:rPr>
          <w:rFonts w:ascii="Times New Roman" w:eastAsia="SimSun" w:hAnsi="Times New Roman" w:cs="Times New Roman"/>
          <w:sz w:val="24"/>
          <w:szCs w:val="24"/>
          <w:lang w:val="sr-Cyrl-RS" w:eastAsia="zh-CN"/>
        </w:rPr>
        <w:t>услуге</w:t>
      </w:r>
      <w:r w:rsidRPr="0017652F">
        <w:rPr>
          <w:rFonts w:ascii="Times New Roman" w:eastAsia="SimSun" w:hAnsi="Times New Roman" w:cs="Times New Roman"/>
          <w:sz w:val="24"/>
          <w:szCs w:val="24"/>
          <w:lang w:val="sr-Cyrl-RS" w:eastAsia="zh-CN"/>
        </w:rPr>
        <w:t xml:space="preserve"> </w:t>
      </w:r>
      <w:r>
        <w:rPr>
          <w:rFonts w:ascii="Times New Roman" w:eastAsia="SimSun" w:hAnsi="Times New Roman" w:cs="Times New Roman"/>
          <w:sz w:val="24"/>
          <w:szCs w:val="24"/>
          <w:lang w:val="sr-Cyrl-RS" w:eastAsia="zh-CN"/>
        </w:rPr>
        <w:t xml:space="preserve"> (</w:t>
      </w:r>
      <w:r w:rsidRPr="0017652F">
        <w:rPr>
          <w:rFonts w:ascii="Times New Roman" w:eastAsia="SimSun" w:hAnsi="Times New Roman" w:cs="Times New Roman"/>
          <w:sz w:val="24"/>
          <w:szCs w:val="24"/>
          <w:lang w:val="sr-Cyrl-RS" w:eastAsia="zh-CN"/>
        </w:rPr>
        <w:t>карте</w:t>
      </w:r>
      <w:r>
        <w:rPr>
          <w:rFonts w:ascii="Times New Roman" w:eastAsia="SimSun" w:hAnsi="Times New Roman" w:cs="Times New Roman"/>
          <w:sz w:val="24"/>
          <w:szCs w:val="24"/>
          <w:lang w:val="sr-Cyrl-RS" w:eastAsia="zh-CN"/>
        </w:rPr>
        <w:t xml:space="preserve">) превоза </w:t>
      </w:r>
      <w:r w:rsidRPr="0017652F">
        <w:rPr>
          <w:rFonts w:ascii="Times New Roman" w:eastAsia="SimSun" w:hAnsi="Times New Roman" w:cs="Times New Roman"/>
          <w:sz w:val="24"/>
          <w:szCs w:val="24"/>
          <w:lang w:val="sr-Cyrl-RS" w:eastAsia="zh-CN"/>
        </w:rPr>
        <w:t>коју нуди.</w:t>
      </w:r>
    </w:p>
    <w:p w:rsidR="00B71A56" w:rsidRDefault="00B71A56" w:rsidP="00B71A56">
      <w:pPr>
        <w:widowControl w:val="0"/>
        <w:kinsoku w:val="0"/>
        <w:overflowPunct w:val="0"/>
        <w:autoSpaceDE w:val="0"/>
        <w:autoSpaceDN w:val="0"/>
        <w:adjustRightInd w:val="0"/>
        <w:spacing w:after="0" w:line="240" w:lineRule="auto"/>
        <w:ind w:right="120"/>
        <w:jc w:val="both"/>
        <w:rPr>
          <w:rFonts w:ascii="Times New Roman" w:eastAsia="SimSun" w:hAnsi="Times New Roman" w:cs="Times New Roman"/>
          <w:sz w:val="24"/>
          <w:szCs w:val="24"/>
          <w:lang w:val="sr-Cyrl-RS" w:eastAsia="zh-CN"/>
        </w:rPr>
      </w:pPr>
      <w:r>
        <w:rPr>
          <w:rFonts w:ascii="Times New Roman" w:eastAsia="SimSun" w:hAnsi="Times New Roman" w:cs="Times New Roman"/>
          <w:sz w:val="24"/>
          <w:szCs w:val="24"/>
          <w:lang w:val="sr-Cyrl-RS" w:eastAsia="zh-CN"/>
        </w:rPr>
        <w:tab/>
      </w:r>
      <w:r>
        <w:rPr>
          <w:rFonts w:ascii="Times New Roman" w:eastAsia="SimSun" w:hAnsi="Times New Roman" w:cs="Times New Roman"/>
          <w:sz w:val="24"/>
          <w:szCs w:val="24"/>
          <w:lang w:val="sr-Cyrl-RS" w:eastAsia="zh-CN"/>
        </w:rPr>
        <w:tab/>
      </w:r>
      <w:r w:rsidRPr="0017652F">
        <w:rPr>
          <w:rFonts w:ascii="Times New Roman" w:eastAsia="SimSun" w:hAnsi="Times New Roman" w:cs="Times New Roman"/>
          <w:sz w:val="24"/>
          <w:szCs w:val="24"/>
          <w:lang w:val="sr-Cyrl-RS" w:eastAsia="zh-CN"/>
        </w:rPr>
        <w:t>Наручилац ће саопштити коју је понуду прихватио.</w:t>
      </w:r>
    </w:p>
    <w:p w:rsidR="00B71A56" w:rsidRPr="0017652F" w:rsidRDefault="00B71A56" w:rsidP="00B71A56">
      <w:pPr>
        <w:widowControl w:val="0"/>
        <w:kinsoku w:val="0"/>
        <w:overflowPunct w:val="0"/>
        <w:autoSpaceDE w:val="0"/>
        <w:autoSpaceDN w:val="0"/>
        <w:adjustRightInd w:val="0"/>
        <w:spacing w:after="0" w:line="240" w:lineRule="auto"/>
        <w:ind w:right="120"/>
        <w:jc w:val="both"/>
        <w:rPr>
          <w:rFonts w:ascii="Times New Roman" w:eastAsia="SimSun" w:hAnsi="Times New Roman" w:cs="Times New Roman"/>
          <w:sz w:val="24"/>
          <w:szCs w:val="24"/>
          <w:lang w:val="sr-Cyrl-RS" w:eastAsia="zh-CN"/>
        </w:rPr>
      </w:pPr>
      <w:r>
        <w:rPr>
          <w:rFonts w:ascii="Times New Roman" w:eastAsia="SimSun" w:hAnsi="Times New Roman" w:cs="Times New Roman"/>
          <w:sz w:val="24"/>
          <w:szCs w:val="24"/>
          <w:lang w:val="sr-Cyrl-RS" w:eastAsia="zh-CN"/>
        </w:rPr>
        <w:tab/>
      </w:r>
      <w:r>
        <w:rPr>
          <w:rFonts w:ascii="Times New Roman" w:eastAsia="SimSun" w:hAnsi="Times New Roman" w:cs="Times New Roman"/>
          <w:sz w:val="24"/>
          <w:szCs w:val="24"/>
          <w:lang w:val="sr-Cyrl-RS" w:eastAsia="zh-CN"/>
        </w:rPr>
        <w:tab/>
      </w:r>
      <w:r w:rsidRPr="0017652F">
        <w:rPr>
          <w:rFonts w:ascii="Times New Roman" w:eastAsia="SimSun" w:hAnsi="Times New Roman" w:cs="Times New Roman"/>
          <w:sz w:val="24"/>
          <w:szCs w:val="24"/>
          <w:lang w:val="sr-Cyrl-RS" w:eastAsia="zh-CN"/>
        </w:rPr>
        <w:t xml:space="preserve">Уколико Наручилац нађе економичнију понуду за одређену дестинацију и хотелски смештај од цене Понуђача, Понуђач је дужан да прихвати предлог Наручиоца. </w:t>
      </w:r>
    </w:p>
    <w:p w:rsidR="00B71A56" w:rsidRDefault="00B71A56" w:rsidP="00B71A56">
      <w:pPr>
        <w:widowControl w:val="0"/>
        <w:kinsoku w:val="0"/>
        <w:overflowPunct w:val="0"/>
        <w:autoSpaceDE w:val="0"/>
        <w:autoSpaceDN w:val="0"/>
        <w:adjustRightInd w:val="0"/>
        <w:spacing w:after="0" w:line="240" w:lineRule="auto"/>
        <w:ind w:right="120"/>
        <w:jc w:val="both"/>
        <w:rPr>
          <w:rFonts w:ascii="Times New Roman" w:eastAsia="SimSun" w:hAnsi="Times New Roman" w:cs="Times New Roman"/>
          <w:sz w:val="24"/>
          <w:szCs w:val="24"/>
          <w:lang w:val="sr-Cyrl-RS" w:eastAsia="zh-CN"/>
        </w:rPr>
      </w:pPr>
    </w:p>
    <w:p w:rsidR="00B71A56" w:rsidRPr="0017652F" w:rsidRDefault="00B71A56" w:rsidP="00B71A56">
      <w:pPr>
        <w:widowControl w:val="0"/>
        <w:kinsoku w:val="0"/>
        <w:overflowPunct w:val="0"/>
        <w:autoSpaceDE w:val="0"/>
        <w:autoSpaceDN w:val="0"/>
        <w:adjustRightInd w:val="0"/>
        <w:spacing w:after="0" w:line="240" w:lineRule="auto"/>
        <w:ind w:right="120"/>
        <w:jc w:val="both"/>
        <w:rPr>
          <w:rFonts w:ascii="Times New Roman" w:eastAsia="SimSun" w:hAnsi="Times New Roman" w:cs="Times New Roman"/>
          <w:sz w:val="24"/>
          <w:szCs w:val="24"/>
          <w:lang w:val="sr-Cyrl-RS" w:eastAsia="zh-CN"/>
        </w:rPr>
      </w:pPr>
      <w:r>
        <w:rPr>
          <w:rFonts w:ascii="Times New Roman" w:eastAsia="SimSun" w:hAnsi="Times New Roman" w:cs="Times New Roman"/>
          <w:sz w:val="24"/>
          <w:szCs w:val="24"/>
          <w:lang w:val="sr-Cyrl-RS" w:eastAsia="zh-CN"/>
        </w:rPr>
        <w:lastRenderedPageBreak/>
        <w:tab/>
      </w:r>
      <w:r>
        <w:rPr>
          <w:rFonts w:ascii="Times New Roman" w:eastAsia="SimSun" w:hAnsi="Times New Roman" w:cs="Times New Roman"/>
          <w:sz w:val="24"/>
          <w:szCs w:val="24"/>
          <w:lang w:val="sr-Cyrl-RS" w:eastAsia="zh-CN"/>
        </w:rPr>
        <w:tab/>
      </w:r>
      <w:r w:rsidRPr="0017652F">
        <w:rPr>
          <w:rFonts w:ascii="Times New Roman" w:eastAsia="SimSun" w:hAnsi="Times New Roman" w:cs="Times New Roman"/>
          <w:sz w:val="24"/>
          <w:szCs w:val="24"/>
          <w:lang w:val="sr-Cyrl-RS" w:eastAsia="zh-CN"/>
        </w:rPr>
        <w:t>До</w:t>
      </w:r>
      <w:r w:rsidRPr="0017652F">
        <w:rPr>
          <w:rFonts w:ascii="Times New Roman" w:eastAsia="SimSun" w:hAnsi="Times New Roman" w:cs="Times New Roman"/>
          <w:spacing w:val="-2"/>
          <w:sz w:val="24"/>
          <w:szCs w:val="24"/>
          <w:lang w:val="sr-Cyrl-RS" w:eastAsia="zh-CN"/>
        </w:rPr>
        <w:t>с</w:t>
      </w:r>
      <w:r w:rsidRPr="0017652F">
        <w:rPr>
          <w:rFonts w:ascii="Times New Roman" w:eastAsia="SimSun" w:hAnsi="Times New Roman" w:cs="Times New Roman"/>
          <w:spacing w:val="2"/>
          <w:sz w:val="24"/>
          <w:szCs w:val="24"/>
          <w:lang w:val="sr-Cyrl-RS" w:eastAsia="zh-CN"/>
        </w:rPr>
        <w:t>т</w:t>
      </w:r>
      <w:r w:rsidRPr="0017652F">
        <w:rPr>
          <w:rFonts w:ascii="Times New Roman" w:eastAsia="SimSun" w:hAnsi="Times New Roman" w:cs="Times New Roman"/>
          <w:spacing w:val="-5"/>
          <w:sz w:val="24"/>
          <w:szCs w:val="24"/>
          <w:lang w:val="sr-Cyrl-RS" w:eastAsia="zh-CN"/>
        </w:rPr>
        <w:t>у</w:t>
      </w:r>
      <w:r w:rsidRPr="0017652F">
        <w:rPr>
          <w:rFonts w:ascii="Times New Roman" w:eastAsia="SimSun" w:hAnsi="Times New Roman" w:cs="Times New Roman"/>
          <w:sz w:val="24"/>
          <w:szCs w:val="24"/>
          <w:lang w:val="sr-Cyrl-RS" w:eastAsia="zh-CN"/>
        </w:rPr>
        <w:t>пно</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т</w:t>
      </w:r>
      <w:r w:rsidRPr="0017652F">
        <w:rPr>
          <w:rFonts w:ascii="Times New Roman" w:eastAsia="SimSun" w:hAnsi="Times New Roman" w:cs="Times New Roman"/>
          <w:spacing w:val="46"/>
          <w:sz w:val="24"/>
          <w:szCs w:val="24"/>
          <w:lang w:val="sr-Cyrl-RS" w:eastAsia="zh-CN"/>
        </w:rPr>
        <w:t xml:space="preserve"> </w:t>
      </w:r>
      <w:r w:rsidRPr="0017652F">
        <w:rPr>
          <w:rFonts w:ascii="Times New Roman" w:eastAsia="SimSun" w:hAnsi="Times New Roman" w:cs="Times New Roman"/>
          <w:sz w:val="24"/>
          <w:szCs w:val="24"/>
          <w:lang w:val="sr-Cyrl-RS" w:eastAsia="zh-CN"/>
        </w:rPr>
        <w:t>Понуђ</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pacing w:val="1"/>
          <w:sz w:val="24"/>
          <w:szCs w:val="24"/>
          <w:lang w:val="sr-Cyrl-RS" w:eastAsia="zh-CN"/>
        </w:rPr>
        <w:t>ч</w:t>
      </w:r>
      <w:r w:rsidRPr="0017652F">
        <w:rPr>
          <w:rFonts w:ascii="Times New Roman" w:eastAsia="SimSun" w:hAnsi="Times New Roman" w:cs="Times New Roman"/>
          <w:sz w:val="24"/>
          <w:szCs w:val="24"/>
          <w:lang w:val="sr-Cyrl-RS" w:eastAsia="zh-CN"/>
        </w:rPr>
        <w:t>а</w:t>
      </w:r>
      <w:r w:rsidRPr="0017652F">
        <w:rPr>
          <w:rFonts w:ascii="Times New Roman" w:eastAsia="SimSun" w:hAnsi="Times New Roman" w:cs="Times New Roman"/>
          <w:spacing w:val="48"/>
          <w:sz w:val="24"/>
          <w:szCs w:val="24"/>
          <w:lang w:val="sr-Cyrl-RS" w:eastAsia="zh-CN"/>
        </w:rPr>
        <w:t xml:space="preserve"> </w:t>
      </w:r>
      <w:r w:rsidRPr="0017652F">
        <w:rPr>
          <w:rFonts w:ascii="Times New Roman" w:eastAsia="SimSun" w:hAnsi="Times New Roman" w:cs="Times New Roman"/>
          <w:sz w:val="24"/>
          <w:szCs w:val="24"/>
          <w:lang w:val="sr-Cyrl-RS" w:eastAsia="zh-CN"/>
        </w:rPr>
        <w:t>-</w:t>
      </w:r>
      <w:r w:rsidRPr="0017652F">
        <w:rPr>
          <w:rFonts w:ascii="Times New Roman" w:eastAsia="SimSun" w:hAnsi="Times New Roman" w:cs="Times New Roman"/>
          <w:spacing w:val="44"/>
          <w:sz w:val="24"/>
          <w:szCs w:val="24"/>
          <w:lang w:val="sr-Cyrl-RS" w:eastAsia="zh-CN"/>
        </w:rPr>
        <w:t xml:space="preserve"> </w:t>
      </w:r>
      <w:r w:rsidRPr="0017652F">
        <w:rPr>
          <w:rFonts w:ascii="Times New Roman" w:eastAsia="SimSun" w:hAnsi="Times New Roman" w:cs="Times New Roman"/>
          <w:sz w:val="24"/>
          <w:szCs w:val="24"/>
          <w:lang w:val="sr-Cyrl-RS" w:eastAsia="zh-CN"/>
        </w:rPr>
        <w:t>вр</w:t>
      </w:r>
      <w:r w:rsidRPr="0017652F">
        <w:rPr>
          <w:rFonts w:ascii="Times New Roman" w:eastAsia="SimSun" w:hAnsi="Times New Roman" w:cs="Times New Roman"/>
          <w:spacing w:val="-2"/>
          <w:sz w:val="24"/>
          <w:szCs w:val="24"/>
          <w:lang w:val="sr-Cyrl-RS" w:eastAsia="zh-CN"/>
        </w:rPr>
        <w:t>е</w:t>
      </w:r>
      <w:r w:rsidRPr="0017652F">
        <w:rPr>
          <w:rFonts w:ascii="Times New Roman" w:eastAsia="SimSun" w:hAnsi="Times New Roman" w:cs="Times New Roman"/>
          <w:spacing w:val="1"/>
          <w:sz w:val="24"/>
          <w:szCs w:val="24"/>
          <w:lang w:val="sr-Cyrl-RS" w:eastAsia="zh-CN"/>
        </w:rPr>
        <w:t>м</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н</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ки</w:t>
      </w:r>
      <w:r w:rsidRPr="0017652F">
        <w:rPr>
          <w:rFonts w:ascii="Times New Roman" w:eastAsia="SimSun" w:hAnsi="Times New Roman" w:cs="Times New Roman"/>
          <w:spacing w:val="46"/>
          <w:sz w:val="24"/>
          <w:szCs w:val="24"/>
          <w:lang w:val="sr-Cyrl-RS" w:eastAsia="zh-CN"/>
        </w:rPr>
        <w:t xml:space="preserve"> </w:t>
      </w:r>
      <w:r w:rsidRPr="0017652F">
        <w:rPr>
          <w:rFonts w:ascii="Times New Roman" w:eastAsia="SimSun" w:hAnsi="Times New Roman" w:cs="Times New Roman"/>
          <w:sz w:val="24"/>
          <w:szCs w:val="24"/>
          <w:lang w:val="sr-Cyrl-RS" w:eastAsia="zh-CN"/>
        </w:rPr>
        <w:t>п</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риод</w:t>
      </w:r>
      <w:r w:rsidRPr="0017652F">
        <w:rPr>
          <w:rFonts w:ascii="Times New Roman" w:eastAsia="SimSun" w:hAnsi="Times New Roman" w:cs="Times New Roman"/>
          <w:spacing w:val="45"/>
          <w:sz w:val="24"/>
          <w:szCs w:val="24"/>
          <w:lang w:val="sr-Cyrl-RS" w:eastAsia="zh-CN"/>
        </w:rPr>
        <w:t xml:space="preserve"> </w:t>
      </w:r>
      <w:r w:rsidRPr="0017652F">
        <w:rPr>
          <w:rFonts w:ascii="Times New Roman" w:eastAsia="SimSun" w:hAnsi="Times New Roman" w:cs="Times New Roman"/>
          <w:sz w:val="24"/>
          <w:szCs w:val="24"/>
          <w:lang w:val="sr-Cyrl-RS" w:eastAsia="zh-CN"/>
        </w:rPr>
        <w:t>за</w:t>
      </w:r>
      <w:r w:rsidRPr="0017652F">
        <w:rPr>
          <w:rFonts w:ascii="Times New Roman" w:eastAsia="SimSun" w:hAnsi="Times New Roman" w:cs="Times New Roman"/>
          <w:spacing w:val="42"/>
          <w:sz w:val="24"/>
          <w:szCs w:val="24"/>
          <w:lang w:val="sr-Cyrl-RS" w:eastAsia="zh-CN"/>
        </w:rPr>
        <w:t xml:space="preserve"> </w:t>
      </w:r>
      <w:r w:rsidRPr="0017652F">
        <w:rPr>
          <w:rFonts w:ascii="Times New Roman" w:eastAsia="SimSun" w:hAnsi="Times New Roman" w:cs="Times New Roman"/>
          <w:sz w:val="24"/>
          <w:szCs w:val="24"/>
          <w:lang w:val="sr-Cyrl-RS" w:eastAsia="zh-CN"/>
        </w:rPr>
        <w:t>пријем</w:t>
      </w:r>
      <w:r w:rsidRPr="0017652F">
        <w:rPr>
          <w:rFonts w:ascii="Times New Roman" w:eastAsia="SimSun" w:hAnsi="Times New Roman" w:cs="Times New Roman"/>
          <w:spacing w:val="44"/>
          <w:sz w:val="24"/>
          <w:szCs w:val="24"/>
          <w:lang w:val="sr-Cyrl-RS" w:eastAsia="zh-CN"/>
        </w:rPr>
        <w:t xml:space="preserve"> </w:t>
      </w:r>
      <w:r w:rsidRPr="0017652F">
        <w:rPr>
          <w:rFonts w:ascii="Times New Roman" w:eastAsia="SimSun" w:hAnsi="Times New Roman" w:cs="Times New Roman"/>
          <w:sz w:val="24"/>
          <w:szCs w:val="24"/>
          <w:lang w:val="sr-Cyrl-RS" w:eastAsia="zh-CN"/>
        </w:rPr>
        <w:t>з</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хте</w:t>
      </w:r>
      <w:r w:rsidRPr="0017652F">
        <w:rPr>
          <w:rFonts w:ascii="Times New Roman" w:eastAsia="SimSun" w:hAnsi="Times New Roman" w:cs="Times New Roman"/>
          <w:spacing w:val="-1"/>
          <w:sz w:val="24"/>
          <w:szCs w:val="24"/>
          <w:lang w:val="sr-Cyrl-RS" w:eastAsia="zh-CN"/>
        </w:rPr>
        <w:t>в</w:t>
      </w:r>
      <w:r w:rsidRPr="0017652F">
        <w:rPr>
          <w:rFonts w:ascii="Times New Roman" w:eastAsia="SimSun" w:hAnsi="Times New Roman" w:cs="Times New Roman"/>
          <w:sz w:val="24"/>
          <w:szCs w:val="24"/>
          <w:lang w:val="sr-Cyrl-RS" w:eastAsia="zh-CN"/>
        </w:rPr>
        <w:t>а</w:t>
      </w:r>
      <w:r w:rsidRPr="0017652F">
        <w:rPr>
          <w:rFonts w:ascii="Times New Roman" w:eastAsia="SimSun" w:hAnsi="Times New Roman" w:cs="Times New Roman"/>
          <w:spacing w:val="44"/>
          <w:sz w:val="24"/>
          <w:szCs w:val="24"/>
          <w:lang w:val="sr-Cyrl-RS" w:eastAsia="zh-CN"/>
        </w:rPr>
        <w:t xml:space="preserve"> </w:t>
      </w:r>
      <w:r w:rsidRPr="0017652F">
        <w:rPr>
          <w:rFonts w:ascii="Times New Roman" w:eastAsia="SimSun" w:hAnsi="Times New Roman" w:cs="Times New Roman"/>
          <w:sz w:val="24"/>
          <w:szCs w:val="24"/>
          <w:lang w:val="sr-Cyrl-RS" w:eastAsia="zh-CN"/>
        </w:rPr>
        <w:t>је</w:t>
      </w:r>
      <w:r w:rsidRPr="0017652F">
        <w:rPr>
          <w:rFonts w:ascii="Times New Roman" w:eastAsia="SimSun" w:hAnsi="Times New Roman" w:cs="Times New Roman"/>
          <w:spacing w:val="44"/>
          <w:sz w:val="24"/>
          <w:szCs w:val="24"/>
          <w:lang w:val="sr-Cyrl-RS" w:eastAsia="zh-CN"/>
        </w:rPr>
        <w:t xml:space="preserve"> </w:t>
      </w:r>
      <w:r w:rsidRPr="0017652F">
        <w:rPr>
          <w:rFonts w:ascii="Times New Roman" w:eastAsia="SimSun" w:hAnsi="Times New Roman" w:cs="Times New Roman"/>
          <w:sz w:val="24"/>
          <w:szCs w:val="24"/>
          <w:lang w:val="sr-Cyrl-RS" w:eastAsia="zh-CN"/>
        </w:rPr>
        <w:t>168</w:t>
      </w:r>
      <w:r w:rsidRPr="0017652F">
        <w:rPr>
          <w:rFonts w:ascii="Times New Roman" w:eastAsia="SimSun" w:hAnsi="Times New Roman" w:cs="Times New Roman"/>
          <w:spacing w:val="47"/>
          <w:sz w:val="24"/>
          <w:szCs w:val="24"/>
          <w:lang w:val="sr-Cyrl-RS" w:eastAsia="zh-CN"/>
        </w:rPr>
        <w:t xml:space="preserve"> </w:t>
      </w:r>
      <w:r w:rsidRPr="0017652F">
        <w:rPr>
          <w:rFonts w:ascii="Times New Roman" w:eastAsia="SimSun" w:hAnsi="Times New Roman" w:cs="Times New Roman"/>
          <w:spacing w:val="-1"/>
          <w:sz w:val="24"/>
          <w:szCs w:val="24"/>
          <w:lang w:val="sr-Cyrl-RS" w:eastAsia="zh-CN"/>
        </w:rPr>
        <w:t>са</w:t>
      </w:r>
      <w:r w:rsidRPr="0017652F">
        <w:rPr>
          <w:rFonts w:ascii="Times New Roman" w:eastAsia="SimSun" w:hAnsi="Times New Roman" w:cs="Times New Roman"/>
          <w:sz w:val="24"/>
          <w:szCs w:val="24"/>
          <w:lang w:val="sr-Cyrl-RS" w:eastAsia="zh-CN"/>
        </w:rPr>
        <w:t>ти</w:t>
      </w:r>
      <w:r w:rsidRPr="0017652F">
        <w:rPr>
          <w:rFonts w:ascii="Times New Roman" w:eastAsia="SimSun" w:hAnsi="Times New Roman" w:cs="Times New Roman"/>
          <w:spacing w:val="48"/>
          <w:sz w:val="24"/>
          <w:szCs w:val="24"/>
          <w:lang w:val="sr-Cyrl-RS" w:eastAsia="zh-CN"/>
        </w:rPr>
        <w:t xml:space="preserve"> </w:t>
      </w:r>
      <w:r w:rsidRPr="0017652F">
        <w:rPr>
          <w:rFonts w:ascii="Times New Roman" w:eastAsia="SimSun" w:hAnsi="Times New Roman" w:cs="Times New Roman"/>
          <w:sz w:val="24"/>
          <w:szCs w:val="24"/>
          <w:lang w:val="sr-Cyrl-RS" w:eastAsia="zh-CN"/>
        </w:rPr>
        <w:t>у</w:t>
      </w:r>
      <w:r w:rsidRPr="0017652F">
        <w:rPr>
          <w:rFonts w:ascii="Times New Roman" w:eastAsia="SimSun" w:hAnsi="Times New Roman" w:cs="Times New Roman"/>
          <w:spacing w:val="40"/>
          <w:sz w:val="24"/>
          <w:szCs w:val="24"/>
          <w:lang w:val="sr-Cyrl-RS" w:eastAsia="zh-CN"/>
        </w:rPr>
        <w:t xml:space="preserve"> </w:t>
      </w:r>
      <w:r w:rsidRPr="0017652F">
        <w:rPr>
          <w:rFonts w:ascii="Times New Roman" w:eastAsia="SimSun" w:hAnsi="Times New Roman" w:cs="Times New Roman"/>
          <w:sz w:val="24"/>
          <w:szCs w:val="24"/>
          <w:lang w:val="sr-Cyrl-RS" w:eastAsia="zh-CN"/>
        </w:rPr>
        <w:t>н</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д</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љи, од</w:t>
      </w:r>
      <w:r w:rsidRPr="0017652F">
        <w:rPr>
          <w:rFonts w:ascii="Times New Roman" w:eastAsia="SimSun" w:hAnsi="Times New Roman" w:cs="Times New Roman"/>
          <w:spacing w:val="1"/>
          <w:sz w:val="24"/>
          <w:szCs w:val="24"/>
          <w:lang w:val="sr-Cyrl-RS" w:eastAsia="zh-CN"/>
        </w:rPr>
        <w:t>н</w:t>
      </w:r>
      <w:r w:rsidRPr="0017652F">
        <w:rPr>
          <w:rFonts w:ascii="Times New Roman" w:eastAsia="SimSun" w:hAnsi="Times New Roman" w:cs="Times New Roman"/>
          <w:sz w:val="24"/>
          <w:szCs w:val="24"/>
          <w:lang w:val="sr-Cyrl-RS" w:eastAsia="zh-CN"/>
        </w:rPr>
        <w:t>о</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но 365 д</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на</w:t>
      </w:r>
      <w:r w:rsidRPr="0017652F">
        <w:rPr>
          <w:rFonts w:ascii="Times New Roman" w:eastAsia="SimSun" w:hAnsi="Times New Roman" w:cs="Times New Roman"/>
          <w:spacing w:val="1"/>
          <w:sz w:val="24"/>
          <w:szCs w:val="24"/>
          <w:lang w:val="sr-Cyrl-RS" w:eastAsia="zh-CN"/>
        </w:rPr>
        <w:t xml:space="preserve"> </w:t>
      </w:r>
      <w:r w:rsidRPr="0017652F">
        <w:rPr>
          <w:rFonts w:ascii="Times New Roman" w:eastAsia="SimSun" w:hAnsi="Times New Roman" w:cs="Times New Roman"/>
          <w:sz w:val="24"/>
          <w:szCs w:val="24"/>
          <w:lang w:val="sr-Cyrl-RS" w:eastAsia="zh-CN"/>
        </w:rPr>
        <w:t>у</w:t>
      </w:r>
      <w:r w:rsidRPr="0017652F">
        <w:rPr>
          <w:rFonts w:ascii="Times New Roman" w:eastAsia="SimSun" w:hAnsi="Times New Roman" w:cs="Times New Roman"/>
          <w:spacing w:val="-5"/>
          <w:sz w:val="24"/>
          <w:szCs w:val="24"/>
          <w:lang w:val="sr-Cyrl-RS" w:eastAsia="zh-CN"/>
        </w:rPr>
        <w:t xml:space="preserve"> </w:t>
      </w:r>
      <w:r w:rsidRPr="0017652F">
        <w:rPr>
          <w:rFonts w:ascii="Times New Roman" w:eastAsia="SimSun" w:hAnsi="Times New Roman" w:cs="Times New Roman"/>
          <w:sz w:val="24"/>
          <w:szCs w:val="24"/>
          <w:lang w:val="sr-Cyrl-RS" w:eastAsia="zh-CN"/>
        </w:rPr>
        <w:t>год</w:t>
      </w:r>
      <w:r w:rsidRPr="0017652F">
        <w:rPr>
          <w:rFonts w:ascii="Times New Roman" w:eastAsia="SimSun" w:hAnsi="Times New Roman" w:cs="Times New Roman"/>
          <w:spacing w:val="1"/>
          <w:sz w:val="24"/>
          <w:szCs w:val="24"/>
          <w:lang w:val="sr-Cyrl-RS" w:eastAsia="zh-CN"/>
        </w:rPr>
        <w:t>и</w:t>
      </w:r>
      <w:r w:rsidRPr="0017652F">
        <w:rPr>
          <w:rFonts w:ascii="Times New Roman" w:eastAsia="SimSun" w:hAnsi="Times New Roman" w:cs="Times New Roman"/>
          <w:sz w:val="24"/>
          <w:szCs w:val="24"/>
          <w:lang w:val="sr-Cyrl-RS" w:eastAsia="zh-CN"/>
        </w:rPr>
        <w:t>ни.</w:t>
      </w:r>
    </w:p>
    <w:p w:rsidR="00B71A56" w:rsidRPr="0017652F" w:rsidRDefault="00B71A56" w:rsidP="00B71A56">
      <w:pPr>
        <w:widowControl w:val="0"/>
        <w:autoSpaceDE w:val="0"/>
        <w:autoSpaceDN w:val="0"/>
        <w:adjustRightInd w:val="0"/>
        <w:spacing w:after="0" w:line="240" w:lineRule="auto"/>
        <w:jc w:val="both"/>
        <w:rPr>
          <w:rFonts w:ascii="Times New Roman" w:eastAsia="SimSun" w:hAnsi="Times New Roman" w:cs="Times New Roman"/>
          <w:sz w:val="24"/>
          <w:szCs w:val="24"/>
          <w:lang w:val="sr-Cyrl-RS" w:eastAsia="zh-CN"/>
        </w:rPr>
      </w:pPr>
      <w:r>
        <w:rPr>
          <w:rFonts w:ascii="Times New Roman" w:eastAsia="SimSun" w:hAnsi="Times New Roman" w:cs="Times New Roman"/>
          <w:sz w:val="24"/>
          <w:szCs w:val="24"/>
          <w:lang w:val="sr-Cyrl-RS" w:eastAsia="zh-CN"/>
        </w:rPr>
        <w:tab/>
      </w:r>
      <w:r>
        <w:rPr>
          <w:rFonts w:ascii="Times New Roman" w:eastAsia="SimSun" w:hAnsi="Times New Roman" w:cs="Times New Roman"/>
          <w:sz w:val="24"/>
          <w:szCs w:val="24"/>
          <w:lang w:val="sr-Cyrl-RS" w:eastAsia="zh-CN"/>
        </w:rPr>
        <w:tab/>
      </w:r>
      <w:r w:rsidRPr="0017652F">
        <w:rPr>
          <w:rFonts w:ascii="Times New Roman" w:eastAsia="SimSun" w:hAnsi="Times New Roman" w:cs="Times New Roman"/>
          <w:sz w:val="24"/>
          <w:szCs w:val="24"/>
          <w:lang w:val="sr-Cyrl-RS" w:eastAsia="zh-CN"/>
        </w:rPr>
        <w:t>Контрола пружања услуга се врши од стране овлашћеног лица Наручиоца.</w:t>
      </w:r>
    </w:p>
    <w:p w:rsidR="00B71A56" w:rsidRPr="0017652F" w:rsidRDefault="00B71A56" w:rsidP="00B71A56">
      <w:pPr>
        <w:widowControl w:val="0"/>
        <w:kinsoku w:val="0"/>
        <w:overflowPunct w:val="0"/>
        <w:autoSpaceDE w:val="0"/>
        <w:autoSpaceDN w:val="0"/>
        <w:adjustRightInd w:val="0"/>
        <w:spacing w:after="0" w:line="276" w:lineRule="exact"/>
        <w:ind w:right="2360"/>
        <w:rPr>
          <w:rFonts w:ascii="Times New Roman" w:eastAsia="SimSun" w:hAnsi="Times New Roman" w:cs="Times New Roman"/>
          <w:sz w:val="24"/>
          <w:szCs w:val="24"/>
          <w:lang w:val="sr-Cyrl-RS" w:eastAsia="zh-CN"/>
        </w:rPr>
      </w:pPr>
      <w:r>
        <w:rPr>
          <w:rFonts w:ascii="Times New Roman" w:eastAsia="SimSun" w:hAnsi="Times New Roman" w:cs="Times New Roman"/>
          <w:spacing w:val="-2"/>
          <w:sz w:val="24"/>
          <w:szCs w:val="24"/>
          <w:lang w:val="sr-Cyrl-RS" w:eastAsia="zh-CN"/>
        </w:rPr>
        <w:tab/>
      </w:r>
      <w:r>
        <w:rPr>
          <w:rFonts w:ascii="Times New Roman" w:eastAsia="SimSun" w:hAnsi="Times New Roman" w:cs="Times New Roman"/>
          <w:spacing w:val="-2"/>
          <w:sz w:val="24"/>
          <w:szCs w:val="24"/>
          <w:lang w:val="sr-Cyrl-RS" w:eastAsia="zh-CN"/>
        </w:rPr>
        <w:tab/>
      </w:r>
      <w:r w:rsidRPr="0017652F">
        <w:rPr>
          <w:rFonts w:ascii="Times New Roman" w:eastAsia="SimSun" w:hAnsi="Times New Roman" w:cs="Times New Roman"/>
          <w:spacing w:val="-2"/>
          <w:sz w:val="24"/>
          <w:szCs w:val="24"/>
          <w:lang w:val="sr-Cyrl-RS" w:eastAsia="zh-CN"/>
        </w:rPr>
        <w:t>В</w:t>
      </w:r>
      <w:r w:rsidRPr="0017652F">
        <w:rPr>
          <w:rFonts w:ascii="Times New Roman" w:eastAsia="SimSun" w:hAnsi="Times New Roman" w:cs="Times New Roman"/>
          <w:sz w:val="24"/>
          <w:szCs w:val="24"/>
          <w:lang w:val="sr-Cyrl-RS" w:eastAsia="zh-CN"/>
        </w:rPr>
        <w:t>р</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pacing w:val="1"/>
          <w:sz w:val="24"/>
          <w:szCs w:val="24"/>
          <w:lang w:val="sr-Cyrl-RS" w:eastAsia="zh-CN"/>
        </w:rPr>
        <w:t>м</w:t>
      </w:r>
      <w:r w:rsidRPr="0017652F">
        <w:rPr>
          <w:rFonts w:ascii="Times New Roman" w:eastAsia="SimSun" w:hAnsi="Times New Roman" w:cs="Times New Roman"/>
          <w:sz w:val="24"/>
          <w:szCs w:val="24"/>
          <w:lang w:val="sr-Cyrl-RS" w:eastAsia="zh-CN"/>
        </w:rPr>
        <w:t>е</w:t>
      </w:r>
      <w:r w:rsidRPr="0017652F">
        <w:rPr>
          <w:rFonts w:ascii="Times New Roman" w:eastAsia="SimSun" w:hAnsi="Times New Roman" w:cs="Times New Roman"/>
          <w:spacing w:val="-1"/>
          <w:sz w:val="24"/>
          <w:szCs w:val="24"/>
          <w:lang w:val="sr-Cyrl-RS" w:eastAsia="zh-CN"/>
        </w:rPr>
        <w:t xml:space="preserve"> </w:t>
      </w:r>
      <w:r w:rsidRPr="0017652F">
        <w:rPr>
          <w:rFonts w:ascii="Times New Roman" w:eastAsia="SimSun" w:hAnsi="Times New Roman" w:cs="Times New Roman"/>
          <w:sz w:val="24"/>
          <w:szCs w:val="24"/>
          <w:lang w:val="sr-Cyrl-RS" w:eastAsia="zh-CN"/>
        </w:rPr>
        <w:t>п</w:t>
      </w:r>
      <w:r w:rsidRPr="0017652F">
        <w:rPr>
          <w:rFonts w:ascii="Times New Roman" w:eastAsia="SimSun" w:hAnsi="Times New Roman" w:cs="Times New Roman"/>
          <w:spacing w:val="2"/>
          <w:sz w:val="24"/>
          <w:szCs w:val="24"/>
          <w:lang w:val="sr-Cyrl-RS" w:eastAsia="zh-CN"/>
        </w:rPr>
        <w:t>р</w:t>
      </w:r>
      <w:r w:rsidRPr="0017652F">
        <w:rPr>
          <w:rFonts w:ascii="Times New Roman" w:eastAsia="SimSun" w:hAnsi="Times New Roman" w:cs="Times New Roman"/>
          <w:spacing w:val="-5"/>
          <w:sz w:val="24"/>
          <w:szCs w:val="24"/>
          <w:lang w:val="sr-Cyrl-RS" w:eastAsia="zh-CN"/>
        </w:rPr>
        <w:t>у</w:t>
      </w:r>
      <w:r w:rsidRPr="0017652F">
        <w:rPr>
          <w:rFonts w:ascii="Times New Roman" w:eastAsia="SimSun" w:hAnsi="Times New Roman" w:cs="Times New Roman"/>
          <w:spacing w:val="1"/>
          <w:sz w:val="24"/>
          <w:szCs w:val="24"/>
          <w:lang w:val="sr-Cyrl-RS" w:eastAsia="zh-CN"/>
        </w:rPr>
        <w:t>ж</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ња</w:t>
      </w:r>
      <w:r w:rsidRPr="0017652F">
        <w:rPr>
          <w:rFonts w:ascii="Times New Roman" w:eastAsia="SimSun" w:hAnsi="Times New Roman" w:cs="Times New Roman"/>
          <w:spacing w:val="2"/>
          <w:sz w:val="24"/>
          <w:szCs w:val="24"/>
          <w:lang w:val="sr-Cyrl-RS" w:eastAsia="zh-CN"/>
        </w:rPr>
        <w:t xml:space="preserve"> </w:t>
      </w:r>
      <w:r w:rsidRPr="0017652F">
        <w:rPr>
          <w:rFonts w:ascii="Times New Roman" w:eastAsia="SimSun" w:hAnsi="Times New Roman" w:cs="Times New Roman"/>
          <w:spacing w:val="-5"/>
          <w:sz w:val="24"/>
          <w:szCs w:val="24"/>
          <w:lang w:val="sr-Cyrl-RS" w:eastAsia="zh-CN"/>
        </w:rPr>
        <w:t>у</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pacing w:val="4"/>
          <w:sz w:val="24"/>
          <w:szCs w:val="24"/>
          <w:lang w:val="sr-Cyrl-RS" w:eastAsia="zh-CN"/>
        </w:rPr>
        <w:t>л</w:t>
      </w:r>
      <w:r w:rsidRPr="0017652F">
        <w:rPr>
          <w:rFonts w:ascii="Times New Roman" w:eastAsia="SimSun" w:hAnsi="Times New Roman" w:cs="Times New Roman"/>
          <w:spacing w:val="-5"/>
          <w:sz w:val="24"/>
          <w:szCs w:val="24"/>
          <w:lang w:val="sr-Cyrl-RS" w:eastAsia="zh-CN"/>
        </w:rPr>
        <w:t>у</w:t>
      </w:r>
      <w:r w:rsidRPr="0017652F">
        <w:rPr>
          <w:rFonts w:ascii="Times New Roman" w:eastAsia="SimSun" w:hAnsi="Times New Roman" w:cs="Times New Roman"/>
          <w:sz w:val="24"/>
          <w:szCs w:val="24"/>
          <w:lang w:val="sr-Cyrl-RS" w:eastAsia="zh-CN"/>
        </w:rPr>
        <w:t>г</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w:t>
      </w:r>
      <w:r w:rsidRPr="0017652F">
        <w:rPr>
          <w:rFonts w:ascii="Times New Roman" w:eastAsia="SimSun" w:hAnsi="Times New Roman" w:cs="Times New Roman"/>
          <w:spacing w:val="2"/>
          <w:sz w:val="24"/>
          <w:szCs w:val="24"/>
          <w:lang w:val="sr-Cyrl-RS" w:eastAsia="zh-CN"/>
        </w:rPr>
        <w:t xml:space="preserve"> </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pacing w:val="-5"/>
          <w:sz w:val="24"/>
          <w:szCs w:val="24"/>
          <w:lang w:val="sr-Cyrl-RS" w:eastAsia="zh-CN"/>
        </w:rPr>
        <w:t>у</w:t>
      </w:r>
      <w:r w:rsidRPr="0017652F">
        <w:rPr>
          <w:rFonts w:ascii="Times New Roman" w:eastAsia="SimSun" w:hAnsi="Times New Roman" w:cs="Times New Roman"/>
          <w:sz w:val="24"/>
          <w:szCs w:val="24"/>
          <w:lang w:val="sr-Cyrl-RS" w:eastAsia="zh-CN"/>
        </w:rPr>
        <w:t>кц</w:t>
      </w:r>
      <w:r w:rsidRPr="0017652F">
        <w:rPr>
          <w:rFonts w:ascii="Times New Roman" w:eastAsia="SimSun" w:hAnsi="Times New Roman" w:cs="Times New Roman"/>
          <w:spacing w:val="-1"/>
          <w:sz w:val="24"/>
          <w:szCs w:val="24"/>
          <w:lang w:val="sr-Cyrl-RS" w:eastAsia="zh-CN"/>
        </w:rPr>
        <w:t>ес</w:t>
      </w:r>
      <w:r w:rsidRPr="0017652F">
        <w:rPr>
          <w:rFonts w:ascii="Times New Roman" w:eastAsia="SimSun" w:hAnsi="Times New Roman" w:cs="Times New Roman"/>
          <w:sz w:val="24"/>
          <w:szCs w:val="24"/>
          <w:lang w:val="sr-Cyrl-RS" w:eastAsia="zh-CN"/>
        </w:rPr>
        <w:t>ивно.</w:t>
      </w:r>
    </w:p>
    <w:p w:rsidR="00B71A56" w:rsidRPr="0017652F" w:rsidRDefault="00B71A56" w:rsidP="00B71A56">
      <w:pPr>
        <w:widowControl w:val="0"/>
        <w:kinsoku w:val="0"/>
        <w:overflowPunct w:val="0"/>
        <w:autoSpaceDE w:val="0"/>
        <w:autoSpaceDN w:val="0"/>
        <w:adjustRightInd w:val="0"/>
        <w:spacing w:after="0" w:line="276" w:lineRule="exact"/>
        <w:ind w:right="114"/>
        <w:jc w:val="both"/>
        <w:rPr>
          <w:rFonts w:ascii="Times New Roman" w:eastAsia="SimSun" w:hAnsi="Times New Roman" w:cs="Times New Roman"/>
          <w:sz w:val="24"/>
          <w:szCs w:val="24"/>
          <w:lang w:val="sr-Cyrl-RS" w:eastAsia="zh-CN"/>
        </w:rPr>
      </w:pPr>
      <w:r>
        <w:rPr>
          <w:rFonts w:ascii="Times New Roman" w:eastAsia="SimSun" w:hAnsi="Times New Roman" w:cs="Times New Roman"/>
          <w:sz w:val="24"/>
          <w:szCs w:val="24"/>
          <w:lang w:val="sr-Cyrl-RS" w:eastAsia="zh-CN"/>
        </w:rPr>
        <w:tab/>
      </w:r>
      <w:r>
        <w:rPr>
          <w:rFonts w:ascii="Times New Roman" w:eastAsia="SimSun" w:hAnsi="Times New Roman" w:cs="Times New Roman"/>
          <w:sz w:val="24"/>
          <w:szCs w:val="24"/>
          <w:lang w:val="sr-Cyrl-RS" w:eastAsia="zh-CN"/>
        </w:rPr>
        <w:tab/>
      </w:r>
      <w:r w:rsidRPr="0017652F">
        <w:rPr>
          <w:rFonts w:ascii="Times New Roman" w:eastAsia="SimSun" w:hAnsi="Times New Roman" w:cs="Times New Roman"/>
          <w:sz w:val="24"/>
          <w:szCs w:val="24"/>
          <w:lang w:val="sr-Cyrl-RS" w:eastAsia="zh-CN"/>
        </w:rPr>
        <w:t>Рок</w:t>
      </w:r>
      <w:r w:rsidRPr="0017652F">
        <w:rPr>
          <w:rFonts w:ascii="Times New Roman" w:eastAsia="SimSun" w:hAnsi="Times New Roman" w:cs="Times New Roman"/>
          <w:spacing w:val="26"/>
          <w:sz w:val="24"/>
          <w:szCs w:val="24"/>
          <w:lang w:val="sr-Cyrl-RS" w:eastAsia="zh-CN"/>
        </w:rPr>
        <w:t xml:space="preserve"> </w:t>
      </w:r>
      <w:r w:rsidRPr="0017652F">
        <w:rPr>
          <w:rFonts w:ascii="Times New Roman" w:eastAsia="SimSun" w:hAnsi="Times New Roman" w:cs="Times New Roman"/>
          <w:sz w:val="24"/>
          <w:szCs w:val="24"/>
          <w:lang w:val="sr-Cyrl-RS" w:eastAsia="zh-CN"/>
        </w:rPr>
        <w:t>за</w:t>
      </w:r>
      <w:r w:rsidRPr="0017652F">
        <w:rPr>
          <w:rFonts w:ascii="Times New Roman" w:eastAsia="SimSun" w:hAnsi="Times New Roman" w:cs="Times New Roman"/>
          <w:spacing w:val="25"/>
          <w:sz w:val="24"/>
          <w:szCs w:val="24"/>
          <w:lang w:val="sr-Cyrl-RS" w:eastAsia="zh-CN"/>
        </w:rPr>
        <w:t xml:space="preserve"> </w:t>
      </w:r>
      <w:r w:rsidRPr="0017652F">
        <w:rPr>
          <w:rFonts w:ascii="Times New Roman" w:eastAsia="SimSun" w:hAnsi="Times New Roman" w:cs="Times New Roman"/>
          <w:sz w:val="24"/>
          <w:szCs w:val="24"/>
          <w:lang w:val="sr-Cyrl-RS" w:eastAsia="zh-CN"/>
        </w:rPr>
        <w:t>достављање</w:t>
      </w:r>
      <w:r w:rsidRPr="0017652F">
        <w:rPr>
          <w:rFonts w:ascii="Times New Roman" w:eastAsia="SimSun" w:hAnsi="Times New Roman" w:cs="Times New Roman"/>
          <w:spacing w:val="23"/>
          <w:sz w:val="24"/>
          <w:szCs w:val="24"/>
          <w:lang w:val="sr-Cyrl-RS" w:eastAsia="zh-CN"/>
        </w:rPr>
        <w:t xml:space="preserve"> </w:t>
      </w:r>
      <w:r w:rsidRPr="0017652F">
        <w:rPr>
          <w:rFonts w:ascii="Times New Roman" w:eastAsia="SimSun" w:hAnsi="Times New Roman" w:cs="Times New Roman"/>
          <w:sz w:val="24"/>
          <w:szCs w:val="24"/>
          <w:lang w:val="sr-Cyrl-RS" w:eastAsia="zh-CN"/>
        </w:rPr>
        <w:t>пон</w:t>
      </w:r>
      <w:r w:rsidRPr="0017652F">
        <w:rPr>
          <w:rFonts w:ascii="Times New Roman" w:eastAsia="SimSun" w:hAnsi="Times New Roman" w:cs="Times New Roman"/>
          <w:spacing w:val="-5"/>
          <w:sz w:val="24"/>
          <w:szCs w:val="24"/>
          <w:lang w:val="sr-Cyrl-RS" w:eastAsia="zh-CN"/>
        </w:rPr>
        <w:t>у</w:t>
      </w:r>
      <w:r w:rsidRPr="0017652F">
        <w:rPr>
          <w:rFonts w:ascii="Times New Roman" w:eastAsia="SimSun" w:hAnsi="Times New Roman" w:cs="Times New Roman"/>
          <w:spacing w:val="2"/>
          <w:sz w:val="24"/>
          <w:szCs w:val="24"/>
          <w:lang w:val="sr-Cyrl-RS" w:eastAsia="zh-CN"/>
        </w:rPr>
        <w:t>д</w:t>
      </w:r>
      <w:r w:rsidRPr="0017652F">
        <w:rPr>
          <w:rFonts w:ascii="Times New Roman" w:eastAsia="SimSun" w:hAnsi="Times New Roman" w:cs="Times New Roman"/>
          <w:sz w:val="24"/>
          <w:szCs w:val="24"/>
          <w:lang w:val="sr-Cyrl-RS" w:eastAsia="zh-CN"/>
        </w:rPr>
        <w:t>е</w:t>
      </w:r>
      <w:r w:rsidRPr="0017652F">
        <w:rPr>
          <w:rFonts w:ascii="Times New Roman" w:eastAsia="SimSun" w:hAnsi="Times New Roman" w:cs="Times New Roman"/>
          <w:spacing w:val="25"/>
          <w:sz w:val="24"/>
          <w:szCs w:val="24"/>
          <w:lang w:val="sr-Cyrl-RS" w:eastAsia="zh-CN"/>
        </w:rPr>
        <w:t xml:space="preserve"> </w:t>
      </w:r>
      <w:r w:rsidRPr="0017652F">
        <w:rPr>
          <w:rFonts w:ascii="Times New Roman" w:eastAsia="SimSun" w:hAnsi="Times New Roman" w:cs="Times New Roman"/>
          <w:sz w:val="24"/>
          <w:szCs w:val="24"/>
          <w:lang w:val="sr-Cyrl-RS" w:eastAsia="zh-CN"/>
        </w:rPr>
        <w:t>по</w:t>
      </w:r>
      <w:r w:rsidRPr="0017652F">
        <w:rPr>
          <w:rFonts w:ascii="Times New Roman" w:eastAsia="SimSun" w:hAnsi="Times New Roman" w:cs="Times New Roman"/>
          <w:spacing w:val="26"/>
          <w:sz w:val="24"/>
          <w:szCs w:val="24"/>
          <w:lang w:val="sr-Cyrl-RS" w:eastAsia="zh-CN"/>
        </w:rPr>
        <w:t xml:space="preserve"> </w:t>
      </w:r>
      <w:r w:rsidRPr="0017652F">
        <w:rPr>
          <w:rFonts w:ascii="Times New Roman" w:eastAsia="SimSun" w:hAnsi="Times New Roman" w:cs="Times New Roman"/>
          <w:sz w:val="24"/>
          <w:szCs w:val="24"/>
          <w:lang w:val="sr-Cyrl-RS" w:eastAsia="zh-CN"/>
        </w:rPr>
        <w:t>н</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pacing w:val="4"/>
          <w:sz w:val="24"/>
          <w:szCs w:val="24"/>
          <w:lang w:val="sr-Cyrl-RS" w:eastAsia="zh-CN"/>
        </w:rPr>
        <w:t>р</w:t>
      </w:r>
      <w:r w:rsidRPr="0017652F">
        <w:rPr>
          <w:rFonts w:ascii="Times New Roman" w:eastAsia="SimSun" w:hAnsi="Times New Roman" w:cs="Times New Roman"/>
          <w:spacing w:val="-8"/>
          <w:sz w:val="24"/>
          <w:szCs w:val="24"/>
          <w:lang w:val="sr-Cyrl-RS" w:eastAsia="zh-CN"/>
        </w:rPr>
        <w:t>у</w:t>
      </w:r>
      <w:r w:rsidRPr="0017652F">
        <w:rPr>
          <w:rFonts w:ascii="Times New Roman" w:eastAsia="SimSun" w:hAnsi="Times New Roman" w:cs="Times New Roman"/>
          <w:sz w:val="24"/>
          <w:szCs w:val="24"/>
          <w:lang w:val="sr-Cyrl-RS" w:eastAsia="zh-CN"/>
        </w:rPr>
        <w:t>џ</w:t>
      </w:r>
      <w:r w:rsidRPr="0017652F">
        <w:rPr>
          <w:rFonts w:ascii="Times New Roman" w:eastAsia="SimSun" w:hAnsi="Times New Roman" w:cs="Times New Roman"/>
          <w:spacing w:val="2"/>
          <w:sz w:val="24"/>
          <w:szCs w:val="24"/>
          <w:lang w:val="sr-Cyrl-RS" w:eastAsia="zh-CN"/>
        </w:rPr>
        <w:t>б</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ниц</w:t>
      </w:r>
      <w:r w:rsidRPr="0017652F">
        <w:rPr>
          <w:rFonts w:ascii="Times New Roman" w:eastAsia="SimSun" w:hAnsi="Times New Roman" w:cs="Times New Roman"/>
          <w:spacing w:val="2"/>
          <w:sz w:val="24"/>
          <w:szCs w:val="24"/>
          <w:lang w:val="sr-Cyrl-RS" w:eastAsia="zh-CN"/>
        </w:rPr>
        <w:t>и Наручиоца</w:t>
      </w:r>
      <w:r w:rsidRPr="0017652F">
        <w:rPr>
          <w:rFonts w:ascii="Times New Roman" w:eastAsia="SimSun" w:hAnsi="Times New Roman" w:cs="Times New Roman"/>
          <w:sz w:val="24"/>
          <w:szCs w:val="24"/>
          <w:lang w:val="sr-Cyrl-RS" w:eastAsia="zh-CN"/>
        </w:rPr>
        <w:t>:</w:t>
      </w:r>
      <w:r w:rsidRPr="0017652F">
        <w:rPr>
          <w:rFonts w:ascii="Times New Roman" w:eastAsia="SimSun" w:hAnsi="Times New Roman" w:cs="Times New Roman"/>
          <w:spacing w:val="24"/>
          <w:sz w:val="24"/>
          <w:szCs w:val="24"/>
          <w:lang w:val="sr-Cyrl-RS" w:eastAsia="zh-CN"/>
        </w:rPr>
        <w:t xml:space="preserve"> </w:t>
      </w:r>
      <w:r w:rsidRPr="0017652F">
        <w:rPr>
          <w:rFonts w:ascii="Times New Roman" w:eastAsia="SimSun" w:hAnsi="Times New Roman" w:cs="Times New Roman"/>
          <w:sz w:val="24"/>
          <w:szCs w:val="24"/>
          <w:lang w:val="sr-Cyrl-RS" w:eastAsia="zh-CN"/>
        </w:rPr>
        <w:t>н</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ј</w:t>
      </w:r>
      <w:r w:rsidRPr="0017652F">
        <w:rPr>
          <w:rFonts w:ascii="Times New Roman" w:eastAsia="SimSun" w:hAnsi="Times New Roman" w:cs="Times New Roman"/>
          <w:spacing w:val="2"/>
          <w:sz w:val="24"/>
          <w:szCs w:val="24"/>
          <w:lang w:val="sr-Cyrl-RS" w:eastAsia="zh-CN"/>
        </w:rPr>
        <w:t>д</w:t>
      </w:r>
      <w:r w:rsidRPr="0017652F">
        <w:rPr>
          <w:rFonts w:ascii="Times New Roman" w:eastAsia="SimSun" w:hAnsi="Times New Roman" w:cs="Times New Roman"/>
          <w:spacing w:val="-5"/>
          <w:sz w:val="24"/>
          <w:szCs w:val="24"/>
          <w:lang w:val="sr-Cyrl-RS" w:eastAsia="zh-CN"/>
        </w:rPr>
        <w:t>у</w:t>
      </w:r>
      <w:r w:rsidRPr="0017652F">
        <w:rPr>
          <w:rFonts w:ascii="Times New Roman" w:eastAsia="SimSun" w:hAnsi="Times New Roman" w:cs="Times New Roman"/>
          <w:sz w:val="24"/>
          <w:szCs w:val="24"/>
          <w:lang w:val="sr-Cyrl-RS" w:eastAsia="zh-CN"/>
        </w:rPr>
        <w:t>же</w:t>
      </w:r>
      <w:r w:rsidRPr="0017652F">
        <w:rPr>
          <w:rFonts w:ascii="Times New Roman" w:eastAsia="SimSun" w:hAnsi="Times New Roman" w:cs="Times New Roman"/>
          <w:spacing w:val="26"/>
          <w:sz w:val="24"/>
          <w:szCs w:val="24"/>
          <w:lang w:val="sr-Cyrl-RS" w:eastAsia="zh-CN"/>
        </w:rPr>
        <w:t xml:space="preserve"> </w:t>
      </w:r>
      <w:r w:rsidRPr="0017652F">
        <w:rPr>
          <w:rFonts w:ascii="Times New Roman" w:eastAsia="SimSun" w:hAnsi="Times New Roman" w:cs="Times New Roman"/>
          <w:sz w:val="24"/>
          <w:szCs w:val="24"/>
          <w:lang w:val="sr-Cyrl-RS" w:eastAsia="zh-CN"/>
        </w:rPr>
        <w:t>24</w:t>
      </w:r>
      <w:r w:rsidRPr="0017652F">
        <w:rPr>
          <w:rFonts w:ascii="Times New Roman" w:eastAsia="SimSun" w:hAnsi="Times New Roman" w:cs="Times New Roman"/>
          <w:spacing w:val="28"/>
          <w:sz w:val="24"/>
          <w:szCs w:val="24"/>
          <w:lang w:val="sr-Cyrl-RS" w:eastAsia="zh-CN"/>
        </w:rPr>
        <w:t xml:space="preserve"> </w:t>
      </w:r>
      <w:r w:rsidRPr="0017652F">
        <w:rPr>
          <w:rFonts w:ascii="Times New Roman" w:eastAsia="SimSun" w:hAnsi="Times New Roman" w:cs="Times New Roman"/>
          <w:spacing w:val="-1"/>
          <w:sz w:val="24"/>
          <w:szCs w:val="24"/>
          <w:lang w:val="sr-Cyrl-RS" w:eastAsia="zh-CN"/>
        </w:rPr>
        <w:t>са</w:t>
      </w:r>
      <w:r w:rsidRPr="0017652F">
        <w:rPr>
          <w:rFonts w:ascii="Times New Roman" w:eastAsia="SimSun" w:hAnsi="Times New Roman" w:cs="Times New Roman"/>
          <w:sz w:val="24"/>
          <w:szCs w:val="24"/>
          <w:lang w:val="sr-Cyrl-RS" w:eastAsia="zh-CN"/>
        </w:rPr>
        <w:t>та</w:t>
      </w:r>
      <w:r w:rsidRPr="0017652F">
        <w:rPr>
          <w:rFonts w:ascii="Times New Roman" w:eastAsia="SimSun" w:hAnsi="Times New Roman" w:cs="Times New Roman"/>
          <w:spacing w:val="25"/>
          <w:sz w:val="24"/>
          <w:szCs w:val="24"/>
          <w:lang w:val="sr-Cyrl-RS" w:eastAsia="zh-CN"/>
        </w:rPr>
        <w:t xml:space="preserve"> </w:t>
      </w:r>
      <w:r w:rsidRPr="0017652F">
        <w:rPr>
          <w:rFonts w:ascii="Times New Roman" w:eastAsia="SimSun" w:hAnsi="Times New Roman" w:cs="Times New Roman"/>
          <w:sz w:val="24"/>
          <w:szCs w:val="24"/>
          <w:lang w:val="sr-Cyrl-RS" w:eastAsia="zh-CN"/>
        </w:rPr>
        <w:t>oд</w:t>
      </w:r>
      <w:r w:rsidRPr="0017652F">
        <w:rPr>
          <w:rFonts w:ascii="Times New Roman" w:eastAsia="SimSun" w:hAnsi="Times New Roman" w:cs="Times New Roman"/>
          <w:spacing w:val="29"/>
          <w:sz w:val="24"/>
          <w:szCs w:val="24"/>
          <w:lang w:val="sr-Cyrl-RS" w:eastAsia="zh-CN"/>
        </w:rPr>
        <w:t xml:space="preserve"> </w:t>
      </w:r>
      <w:r w:rsidRPr="0017652F">
        <w:rPr>
          <w:rFonts w:ascii="Times New Roman" w:eastAsia="SimSun" w:hAnsi="Times New Roman" w:cs="Times New Roman"/>
          <w:spacing w:val="-1"/>
          <w:sz w:val="24"/>
          <w:szCs w:val="24"/>
          <w:lang w:val="sr-Cyrl-RS" w:eastAsia="zh-CN"/>
        </w:rPr>
        <w:t>м</w:t>
      </w:r>
      <w:r w:rsidRPr="0017652F">
        <w:rPr>
          <w:rFonts w:ascii="Times New Roman" w:eastAsia="SimSun" w:hAnsi="Times New Roman" w:cs="Times New Roman"/>
          <w:sz w:val="24"/>
          <w:szCs w:val="24"/>
          <w:lang w:val="sr-Cyrl-RS" w:eastAsia="zh-CN"/>
        </w:rPr>
        <w:t>о</w:t>
      </w:r>
      <w:r w:rsidRPr="0017652F">
        <w:rPr>
          <w:rFonts w:ascii="Times New Roman" w:eastAsia="SimSun" w:hAnsi="Times New Roman" w:cs="Times New Roman"/>
          <w:spacing w:val="-1"/>
          <w:sz w:val="24"/>
          <w:szCs w:val="24"/>
          <w:lang w:val="sr-Cyrl-RS" w:eastAsia="zh-CN"/>
        </w:rPr>
        <w:t>ме</w:t>
      </w:r>
      <w:r w:rsidRPr="0017652F">
        <w:rPr>
          <w:rFonts w:ascii="Times New Roman" w:eastAsia="SimSun" w:hAnsi="Times New Roman" w:cs="Times New Roman"/>
          <w:sz w:val="24"/>
          <w:szCs w:val="24"/>
          <w:lang w:val="sr-Cyrl-RS" w:eastAsia="zh-CN"/>
        </w:rPr>
        <w:t>нта</w:t>
      </w:r>
      <w:r w:rsidRPr="0017652F">
        <w:rPr>
          <w:rFonts w:ascii="Times New Roman" w:eastAsia="SimSun" w:hAnsi="Times New Roman" w:cs="Times New Roman"/>
          <w:spacing w:val="26"/>
          <w:sz w:val="24"/>
          <w:szCs w:val="24"/>
          <w:lang w:val="sr-Cyrl-RS" w:eastAsia="zh-CN"/>
        </w:rPr>
        <w:t xml:space="preserve"> </w:t>
      </w:r>
      <w:r w:rsidRPr="0017652F">
        <w:rPr>
          <w:rFonts w:ascii="Times New Roman" w:eastAsia="SimSun" w:hAnsi="Times New Roman" w:cs="Times New Roman"/>
          <w:sz w:val="24"/>
          <w:szCs w:val="24"/>
          <w:lang w:val="sr-Cyrl-RS" w:eastAsia="zh-CN"/>
        </w:rPr>
        <w:t>пр</w:t>
      </w:r>
      <w:r w:rsidRPr="0017652F">
        <w:rPr>
          <w:rFonts w:ascii="Times New Roman" w:eastAsia="SimSun" w:hAnsi="Times New Roman" w:cs="Times New Roman"/>
          <w:spacing w:val="1"/>
          <w:sz w:val="24"/>
          <w:szCs w:val="24"/>
          <w:lang w:val="sr-Cyrl-RS" w:eastAsia="zh-CN"/>
        </w:rPr>
        <w:t>и</w:t>
      </w:r>
      <w:r w:rsidRPr="0017652F">
        <w:rPr>
          <w:rFonts w:ascii="Times New Roman" w:eastAsia="SimSun" w:hAnsi="Times New Roman" w:cs="Times New Roman"/>
          <w:sz w:val="24"/>
          <w:szCs w:val="24"/>
          <w:lang w:val="sr-Cyrl-RS" w:eastAsia="zh-CN"/>
        </w:rPr>
        <w:t>je</w:t>
      </w:r>
      <w:r w:rsidRPr="0017652F">
        <w:rPr>
          <w:rFonts w:ascii="Times New Roman" w:eastAsia="SimSun" w:hAnsi="Times New Roman" w:cs="Times New Roman"/>
          <w:spacing w:val="-2"/>
          <w:sz w:val="24"/>
          <w:szCs w:val="24"/>
          <w:lang w:val="sr-Cyrl-RS" w:eastAsia="zh-CN"/>
        </w:rPr>
        <w:t>м</w:t>
      </w:r>
      <w:r w:rsidRPr="0017652F">
        <w:rPr>
          <w:rFonts w:ascii="Times New Roman" w:eastAsia="SimSun" w:hAnsi="Times New Roman" w:cs="Times New Roman"/>
          <w:sz w:val="24"/>
          <w:szCs w:val="24"/>
          <w:lang w:val="sr-Cyrl-RS" w:eastAsia="zh-CN"/>
        </w:rPr>
        <w:t>a н</w:t>
      </w:r>
      <w:r w:rsidRPr="0017652F">
        <w:rPr>
          <w:rFonts w:ascii="Times New Roman" w:eastAsia="SimSun" w:hAnsi="Times New Roman" w:cs="Times New Roman"/>
          <w:spacing w:val="-1"/>
          <w:sz w:val="24"/>
          <w:szCs w:val="24"/>
          <w:lang w:val="sr-Cyrl-RS" w:eastAsia="zh-CN"/>
        </w:rPr>
        <w:t>a</w:t>
      </w:r>
      <w:r w:rsidRPr="0017652F">
        <w:rPr>
          <w:rFonts w:ascii="Times New Roman" w:eastAsia="SimSun" w:hAnsi="Times New Roman" w:cs="Times New Roman"/>
          <w:spacing w:val="2"/>
          <w:sz w:val="24"/>
          <w:szCs w:val="24"/>
          <w:lang w:val="sr-Cyrl-RS" w:eastAsia="zh-CN"/>
        </w:rPr>
        <w:t>р</w:t>
      </w:r>
      <w:r w:rsidRPr="0017652F">
        <w:rPr>
          <w:rFonts w:ascii="Times New Roman" w:eastAsia="SimSun" w:hAnsi="Times New Roman" w:cs="Times New Roman"/>
          <w:spacing w:val="-8"/>
          <w:sz w:val="24"/>
          <w:szCs w:val="24"/>
          <w:lang w:val="sr-Cyrl-RS" w:eastAsia="zh-CN"/>
        </w:rPr>
        <w:t>у</w:t>
      </w:r>
      <w:r w:rsidRPr="0017652F">
        <w:rPr>
          <w:rFonts w:ascii="Times New Roman" w:eastAsia="SimSun" w:hAnsi="Times New Roman" w:cs="Times New Roman"/>
          <w:sz w:val="24"/>
          <w:szCs w:val="24"/>
          <w:lang w:val="sr-Cyrl-RS" w:eastAsia="zh-CN"/>
        </w:rPr>
        <w:t>џ</w:t>
      </w:r>
      <w:r w:rsidRPr="0017652F">
        <w:rPr>
          <w:rFonts w:ascii="Times New Roman" w:eastAsia="SimSun" w:hAnsi="Times New Roman" w:cs="Times New Roman"/>
          <w:spacing w:val="2"/>
          <w:sz w:val="24"/>
          <w:szCs w:val="24"/>
          <w:lang w:val="sr-Cyrl-RS" w:eastAsia="zh-CN"/>
        </w:rPr>
        <w:t>б</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нице</w:t>
      </w:r>
      <w:r w:rsidRPr="0017652F">
        <w:rPr>
          <w:rFonts w:ascii="Times New Roman" w:eastAsia="SimSun" w:hAnsi="Times New Roman" w:cs="Times New Roman"/>
          <w:spacing w:val="-1"/>
          <w:sz w:val="24"/>
          <w:szCs w:val="24"/>
          <w:lang w:val="sr-Cyrl-RS" w:eastAsia="zh-CN"/>
        </w:rPr>
        <w:t xml:space="preserve"> </w:t>
      </w:r>
      <w:r w:rsidRPr="0017652F">
        <w:rPr>
          <w:rFonts w:ascii="Times New Roman" w:eastAsia="SimSun" w:hAnsi="Times New Roman" w:cs="Times New Roman"/>
          <w:sz w:val="24"/>
          <w:szCs w:val="24"/>
          <w:lang w:val="sr-Cyrl-RS" w:eastAsia="zh-CN"/>
        </w:rPr>
        <w:t xml:space="preserve">од </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тр</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не</w:t>
      </w:r>
      <w:r w:rsidRPr="0017652F">
        <w:rPr>
          <w:rFonts w:ascii="Times New Roman" w:eastAsia="SimSun" w:hAnsi="Times New Roman" w:cs="Times New Roman"/>
          <w:spacing w:val="-1"/>
          <w:sz w:val="24"/>
          <w:szCs w:val="24"/>
          <w:lang w:val="sr-Cyrl-RS" w:eastAsia="zh-CN"/>
        </w:rPr>
        <w:t xml:space="preserve"> </w:t>
      </w:r>
      <w:r w:rsidRPr="0017652F">
        <w:rPr>
          <w:rFonts w:ascii="Times New Roman" w:eastAsia="SimSun" w:hAnsi="Times New Roman" w:cs="Times New Roman"/>
          <w:sz w:val="24"/>
          <w:szCs w:val="24"/>
          <w:lang w:val="sr-Cyrl-RS" w:eastAsia="zh-CN"/>
        </w:rPr>
        <w:t>Понуђача.</w:t>
      </w:r>
    </w:p>
    <w:p w:rsidR="00B71A56" w:rsidRPr="0017652F" w:rsidRDefault="00B71A56" w:rsidP="00B71A56">
      <w:pPr>
        <w:widowControl w:val="0"/>
        <w:kinsoku w:val="0"/>
        <w:overflowPunct w:val="0"/>
        <w:autoSpaceDE w:val="0"/>
        <w:autoSpaceDN w:val="0"/>
        <w:adjustRightInd w:val="0"/>
        <w:spacing w:after="0" w:line="276" w:lineRule="exact"/>
        <w:ind w:right="123"/>
        <w:jc w:val="both"/>
        <w:rPr>
          <w:rFonts w:ascii="Times New Roman" w:eastAsia="SimSun" w:hAnsi="Times New Roman" w:cs="Times New Roman"/>
          <w:sz w:val="24"/>
          <w:szCs w:val="24"/>
          <w:lang w:val="sr-Cyrl-RS" w:eastAsia="zh-CN"/>
        </w:rPr>
      </w:pPr>
      <w:r>
        <w:rPr>
          <w:rFonts w:ascii="Times New Roman" w:eastAsia="SimSun" w:hAnsi="Times New Roman" w:cs="Times New Roman"/>
          <w:sz w:val="24"/>
          <w:szCs w:val="24"/>
          <w:lang w:val="sr-Cyrl-RS" w:eastAsia="zh-CN"/>
        </w:rPr>
        <w:tab/>
      </w:r>
      <w:r>
        <w:rPr>
          <w:rFonts w:ascii="Times New Roman" w:eastAsia="SimSun" w:hAnsi="Times New Roman" w:cs="Times New Roman"/>
          <w:sz w:val="24"/>
          <w:szCs w:val="24"/>
          <w:lang w:val="sr-Cyrl-RS" w:eastAsia="zh-CN"/>
        </w:rPr>
        <w:tab/>
      </w:r>
      <w:r w:rsidRPr="0017652F">
        <w:rPr>
          <w:rFonts w:ascii="Times New Roman" w:eastAsia="SimSun" w:hAnsi="Times New Roman" w:cs="Times New Roman"/>
          <w:sz w:val="24"/>
          <w:szCs w:val="24"/>
          <w:lang w:val="sr-Cyrl-RS" w:eastAsia="zh-CN"/>
        </w:rPr>
        <w:t>Рок за</w:t>
      </w:r>
      <w:r w:rsidRPr="0017652F">
        <w:rPr>
          <w:rFonts w:ascii="Times New Roman" w:eastAsia="SimSun" w:hAnsi="Times New Roman" w:cs="Times New Roman"/>
          <w:spacing w:val="-1"/>
          <w:sz w:val="24"/>
          <w:szCs w:val="24"/>
          <w:lang w:val="sr-Cyrl-RS" w:eastAsia="zh-CN"/>
        </w:rPr>
        <w:t xml:space="preserve"> </w:t>
      </w:r>
      <w:r w:rsidRPr="0017652F">
        <w:rPr>
          <w:rFonts w:ascii="Times New Roman" w:eastAsia="SimSun" w:hAnsi="Times New Roman" w:cs="Times New Roman"/>
          <w:sz w:val="24"/>
          <w:szCs w:val="24"/>
          <w:lang w:val="sr-Cyrl-RS" w:eastAsia="zh-CN"/>
        </w:rPr>
        <w:t>и</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по</w:t>
      </w:r>
      <w:r w:rsidRPr="0017652F">
        <w:rPr>
          <w:rFonts w:ascii="Times New Roman" w:eastAsia="SimSun" w:hAnsi="Times New Roman" w:cs="Times New Roman"/>
          <w:spacing w:val="2"/>
          <w:sz w:val="24"/>
          <w:szCs w:val="24"/>
          <w:lang w:val="sr-Cyrl-RS" w:eastAsia="zh-CN"/>
        </w:rPr>
        <w:t>р</w:t>
      </w:r>
      <w:r w:rsidRPr="0017652F">
        <w:rPr>
          <w:rFonts w:ascii="Times New Roman" w:eastAsia="SimSun" w:hAnsi="Times New Roman" w:cs="Times New Roman"/>
          <w:spacing w:val="-8"/>
          <w:sz w:val="24"/>
          <w:szCs w:val="24"/>
          <w:lang w:val="sr-Cyrl-RS" w:eastAsia="zh-CN"/>
        </w:rPr>
        <w:t>у</w:t>
      </w:r>
      <w:r w:rsidRPr="0017652F">
        <w:rPr>
          <w:rFonts w:ascii="Times New Roman" w:eastAsia="SimSun" w:hAnsi="Times New Roman" w:cs="Times New Roman"/>
          <w:spacing w:val="5"/>
          <w:sz w:val="24"/>
          <w:szCs w:val="24"/>
          <w:lang w:val="sr-Cyrl-RS" w:eastAsia="zh-CN"/>
        </w:rPr>
        <w:t>к</w:t>
      </w:r>
      <w:r w:rsidRPr="0017652F">
        <w:rPr>
          <w:rFonts w:ascii="Times New Roman" w:eastAsia="SimSun" w:hAnsi="Times New Roman" w:cs="Times New Roman"/>
          <w:sz w:val="24"/>
          <w:szCs w:val="24"/>
          <w:lang w:val="sr-Cyrl-RS" w:eastAsia="zh-CN"/>
        </w:rPr>
        <w:t>у</w:t>
      </w:r>
      <w:r w:rsidRPr="0017652F">
        <w:rPr>
          <w:rFonts w:ascii="Times New Roman" w:eastAsia="SimSun" w:hAnsi="Times New Roman" w:cs="Times New Roman"/>
          <w:spacing w:val="-5"/>
          <w:sz w:val="24"/>
          <w:szCs w:val="24"/>
          <w:lang w:val="sr-Cyrl-RS" w:eastAsia="zh-CN"/>
        </w:rPr>
        <w:t xml:space="preserve"> </w:t>
      </w:r>
      <w:r w:rsidRPr="0017652F">
        <w:rPr>
          <w:rFonts w:ascii="Times New Roman" w:eastAsia="SimSun" w:hAnsi="Times New Roman" w:cs="Times New Roman"/>
          <w:sz w:val="24"/>
          <w:szCs w:val="24"/>
          <w:lang w:val="sr-Cyrl-RS" w:eastAsia="zh-CN"/>
        </w:rPr>
        <w:t>фактуре</w:t>
      </w:r>
      <w:r w:rsidRPr="0017652F">
        <w:rPr>
          <w:rFonts w:ascii="Times New Roman" w:eastAsia="SimSun" w:hAnsi="Times New Roman" w:cs="Times New Roman"/>
          <w:spacing w:val="1"/>
          <w:sz w:val="24"/>
          <w:szCs w:val="24"/>
          <w:lang w:val="sr-Cyrl-RS" w:eastAsia="zh-CN"/>
        </w:rPr>
        <w:t xml:space="preserve"> </w:t>
      </w:r>
      <w:r w:rsidRPr="0017652F">
        <w:rPr>
          <w:rFonts w:ascii="Times New Roman" w:eastAsia="SimSun" w:hAnsi="Times New Roman" w:cs="Times New Roman"/>
          <w:sz w:val="24"/>
          <w:szCs w:val="24"/>
          <w:lang w:val="sr-Cyrl-RS" w:eastAsia="zh-CN"/>
        </w:rPr>
        <w:t>за</w:t>
      </w:r>
      <w:r w:rsidRPr="0017652F">
        <w:rPr>
          <w:rFonts w:ascii="Times New Roman" w:eastAsia="SimSun" w:hAnsi="Times New Roman" w:cs="Times New Roman"/>
          <w:spacing w:val="-1"/>
          <w:sz w:val="24"/>
          <w:szCs w:val="24"/>
          <w:lang w:val="sr-Cyrl-RS" w:eastAsia="zh-CN"/>
        </w:rPr>
        <w:t xml:space="preserve"> </w:t>
      </w:r>
      <w:r w:rsidRPr="0017652F">
        <w:rPr>
          <w:rFonts w:ascii="Times New Roman" w:eastAsia="SimSun" w:hAnsi="Times New Roman" w:cs="Times New Roman"/>
          <w:sz w:val="24"/>
          <w:szCs w:val="24"/>
          <w:lang w:val="sr-Cyrl-RS" w:eastAsia="zh-CN"/>
        </w:rPr>
        <w:t>прихваћену</w:t>
      </w:r>
      <w:r w:rsidRPr="0017652F">
        <w:rPr>
          <w:rFonts w:ascii="Times New Roman" w:eastAsia="SimSun" w:hAnsi="Times New Roman" w:cs="Times New Roman"/>
          <w:spacing w:val="-5"/>
          <w:sz w:val="24"/>
          <w:szCs w:val="24"/>
          <w:lang w:val="sr-Cyrl-RS" w:eastAsia="zh-CN"/>
        </w:rPr>
        <w:t xml:space="preserve"> </w:t>
      </w:r>
      <w:r w:rsidRPr="0017652F">
        <w:rPr>
          <w:rFonts w:ascii="Times New Roman" w:eastAsia="SimSun" w:hAnsi="Times New Roman" w:cs="Times New Roman"/>
          <w:sz w:val="24"/>
          <w:szCs w:val="24"/>
          <w:lang w:val="sr-Cyrl-RS" w:eastAsia="zh-CN"/>
        </w:rPr>
        <w:t>по</w:t>
      </w:r>
      <w:r w:rsidRPr="0017652F">
        <w:rPr>
          <w:rFonts w:ascii="Times New Roman" w:eastAsia="SimSun" w:hAnsi="Times New Roman" w:cs="Times New Roman"/>
          <w:spacing w:val="3"/>
          <w:sz w:val="24"/>
          <w:szCs w:val="24"/>
          <w:lang w:val="sr-Cyrl-RS" w:eastAsia="zh-CN"/>
        </w:rPr>
        <w:t>н</w:t>
      </w:r>
      <w:r w:rsidRPr="0017652F">
        <w:rPr>
          <w:rFonts w:ascii="Times New Roman" w:eastAsia="SimSun" w:hAnsi="Times New Roman" w:cs="Times New Roman"/>
          <w:spacing w:val="-5"/>
          <w:sz w:val="24"/>
          <w:szCs w:val="24"/>
          <w:lang w:val="sr-Cyrl-RS" w:eastAsia="zh-CN"/>
        </w:rPr>
        <w:t>у</w:t>
      </w:r>
      <w:r w:rsidRPr="0017652F">
        <w:rPr>
          <w:rFonts w:ascii="Times New Roman" w:eastAsia="SimSun" w:hAnsi="Times New Roman" w:cs="Times New Roman"/>
          <w:spacing w:val="2"/>
          <w:sz w:val="24"/>
          <w:szCs w:val="24"/>
          <w:lang w:val="sr-Cyrl-RS" w:eastAsia="zh-CN"/>
        </w:rPr>
        <w:t>д</w:t>
      </w:r>
      <w:r w:rsidRPr="0017652F">
        <w:rPr>
          <w:rFonts w:ascii="Times New Roman" w:eastAsia="SimSun" w:hAnsi="Times New Roman" w:cs="Times New Roman"/>
          <w:sz w:val="24"/>
          <w:szCs w:val="24"/>
          <w:lang w:val="sr-Cyrl-RS" w:eastAsia="zh-CN"/>
        </w:rPr>
        <w:t>у</w:t>
      </w:r>
      <w:r w:rsidRPr="0017652F">
        <w:rPr>
          <w:rFonts w:ascii="Times New Roman" w:eastAsia="SimSun" w:hAnsi="Times New Roman" w:cs="Times New Roman"/>
          <w:spacing w:val="-3"/>
          <w:sz w:val="24"/>
          <w:szCs w:val="24"/>
          <w:lang w:val="sr-Cyrl-RS" w:eastAsia="zh-CN"/>
        </w:rPr>
        <w:t xml:space="preserve"> </w:t>
      </w:r>
      <w:r w:rsidRPr="0017652F">
        <w:rPr>
          <w:rFonts w:ascii="Times New Roman" w:eastAsia="SimSun" w:hAnsi="Times New Roman" w:cs="Times New Roman"/>
          <w:sz w:val="24"/>
          <w:szCs w:val="24"/>
          <w:lang w:val="sr-Cyrl-RS" w:eastAsia="zh-CN"/>
        </w:rPr>
        <w:t>од</w:t>
      </w:r>
      <w:r w:rsidRPr="0017652F">
        <w:rPr>
          <w:rFonts w:ascii="Times New Roman" w:eastAsia="SimSun" w:hAnsi="Times New Roman" w:cs="Times New Roman"/>
          <w:spacing w:val="2"/>
          <w:sz w:val="24"/>
          <w:szCs w:val="24"/>
          <w:lang w:val="sr-Cyrl-RS" w:eastAsia="zh-CN"/>
        </w:rPr>
        <w:t xml:space="preserve"> </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тр</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не</w:t>
      </w:r>
      <w:r w:rsidRPr="0017652F">
        <w:rPr>
          <w:rFonts w:ascii="Times New Roman" w:eastAsia="SimSun" w:hAnsi="Times New Roman" w:cs="Times New Roman"/>
          <w:spacing w:val="1"/>
          <w:sz w:val="24"/>
          <w:szCs w:val="24"/>
          <w:lang w:val="sr-Cyrl-RS" w:eastAsia="zh-CN"/>
        </w:rPr>
        <w:t xml:space="preserve"> </w:t>
      </w:r>
      <w:r w:rsidRPr="0017652F">
        <w:rPr>
          <w:rFonts w:ascii="Times New Roman" w:eastAsia="SimSun" w:hAnsi="Times New Roman" w:cs="Times New Roman"/>
          <w:sz w:val="24"/>
          <w:szCs w:val="24"/>
          <w:lang w:val="sr-Cyrl-RS" w:eastAsia="zh-CN"/>
        </w:rPr>
        <w:t>Наручиоц</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w:t>
      </w:r>
      <w:r w:rsidRPr="0017652F">
        <w:rPr>
          <w:rFonts w:ascii="Times New Roman" w:eastAsia="SimSun" w:hAnsi="Times New Roman" w:cs="Times New Roman"/>
          <w:spacing w:val="2"/>
          <w:sz w:val="24"/>
          <w:szCs w:val="24"/>
          <w:lang w:val="sr-Cyrl-RS" w:eastAsia="zh-CN"/>
        </w:rPr>
        <w:t xml:space="preserve"> </w:t>
      </w:r>
      <w:r w:rsidRPr="0017652F">
        <w:rPr>
          <w:rFonts w:ascii="Times New Roman" w:eastAsia="SimSun" w:hAnsi="Times New Roman" w:cs="Times New Roman"/>
          <w:sz w:val="24"/>
          <w:szCs w:val="24"/>
          <w:lang w:val="sr-Cyrl-RS" w:eastAsia="zh-CN"/>
        </w:rPr>
        <w:t>н</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ј</w:t>
      </w:r>
      <w:r w:rsidRPr="0017652F">
        <w:rPr>
          <w:rFonts w:ascii="Times New Roman" w:eastAsia="SimSun" w:hAnsi="Times New Roman" w:cs="Times New Roman"/>
          <w:spacing w:val="2"/>
          <w:sz w:val="24"/>
          <w:szCs w:val="24"/>
          <w:lang w:val="sr-Cyrl-RS" w:eastAsia="zh-CN"/>
        </w:rPr>
        <w:t>д</w:t>
      </w:r>
      <w:r w:rsidRPr="0017652F">
        <w:rPr>
          <w:rFonts w:ascii="Times New Roman" w:eastAsia="SimSun" w:hAnsi="Times New Roman" w:cs="Times New Roman"/>
          <w:spacing w:val="-5"/>
          <w:sz w:val="24"/>
          <w:szCs w:val="24"/>
          <w:lang w:val="sr-Cyrl-RS" w:eastAsia="zh-CN"/>
        </w:rPr>
        <w:t>у</w:t>
      </w:r>
      <w:r w:rsidRPr="0017652F">
        <w:rPr>
          <w:rFonts w:ascii="Times New Roman" w:eastAsia="SimSun" w:hAnsi="Times New Roman" w:cs="Times New Roman"/>
          <w:spacing w:val="1"/>
          <w:sz w:val="24"/>
          <w:szCs w:val="24"/>
          <w:lang w:val="sr-Cyrl-RS" w:eastAsia="zh-CN"/>
        </w:rPr>
        <w:t>ж</w:t>
      </w:r>
      <w:r w:rsidRPr="0017652F">
        <w:rPr>
          <w:rFonts w:ascii="Times New Roman" w:eastAsia="SimSun" w:hAnsi="Times New Roman" w:cs="Times New Roman"/>
          <w:sz w:val="24"/>
          <w:szCs w:val="24"/>
          <w:lang w:val="sr-Cyrl-RS" w:eastAsia="zh-CN"/>
        </w:rPr>
        <w:t>е</w:t>
      </w:r>
      <w:r w:rsidRPr="0017652F">
        <w:rPr>
          <w:rFonts w:ascii="Times New Roman" w:eastAsia="SimSun" w:hAnsi="Times New Roman" w:cs="Times New Roman"/>
          <w:spacing w:val="-1"/>
          <w:sz w:val="24"/>
          <w:szCs w:val="24"/>
          <w:lang w:val="sr-Cyrl-RS" w:eastAsia="zh-CN"/>
        </w:rPr>
        <w:t xml:space="preserve"> </w:t>
      </w:r>
      <w:r w:rsidRPr="0017652F">
        <w:rPr>
          <w:rFonts w:ascii="Times New Roman" w:eastAsia="SimSun" w:hAnsi="Times New Roman" w:cs="Times New Roman"/>
          <w:sz w:val="24"/>
          <w:szCs w:val="24"/>
          <w:lang w:val="sr-Cyrl-RS" w:eastAsia="zh-CN"/>
        </w:rPr>
        <w:t>24</w:t>
      </w:r>
      <w:r w:rsidRPr="0017652F">
        <w:rPr>
          <w:rFonts w:ascii="Times New Roman" w:eastAsia="SimSun" w:hAnsi="Times New Roman" w:cs="Times New Roman"/>
          <w:spacing w:val="2"/>
          <w:sz w:val="24"/>
          <w:szCs w:val="24"/>
          <w:lang w:val="sr-Cyrl-RS" w:eastAsia="zh-CN"/>
        </w:rPr>
        <w:t xml:space="preserve"> </w:t>
      </w:r>
      <w:r w:rsidRPr="0017652F">
        <w:rPr>
          <w:rFonts w:ascii="Times New Roman" w:eastAsia="SimSun" w:hAnsi="Times New Roman" w:cs="Times New Roman"/>
          <w:spacing w:val="-1"/>
          <w:sz w:val="24"/>
          <w:szCs w:val="24"/>
          <w:lang w:val="sr-Cyrl-RS" w:eastAsia="zh-CN"/>
        </w:rPr>
        <w:t>са</w:t>
      </w:r>
      <w:r w:rsidRPr="0017652F">
        <w:rPr>
          <w:rFonts w:ascii="Times New Roman" w:eastAsia="SimSun" w:hAnsi="Times New Roman" w:cs="Times New Roman"/>
          <w:sz w:val="24"/>
          <w:szCs w:val="24"/>
          <w:lang w:val="sr-Cyrl-RS" w:eastAsia="zh-CN"/>
        </w:rPr>
        <w:t>та oд мо</w:t>
      </w:r>
      <w:r w:rsidRPr="0017652F">
        <w:rPr>
          <w:rFonts w:ascii="Times New Roman" w:eastAsia="SimSun" w:hAnsi="Times New Roman" w:cs="Times New Roman"/>
          <w:spacing w:val="-2"/>
          <w:sz w:val="24"/>
          <w:szCs w:val="24"/>
          <w:lang w:val="sr-Cyrl-RS" w:eastAsia="zh-CN"/>
        </w:rPr>
        <w:t>м</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нта</w:t>
      </w:r>
      <w:r w:rsidRPr="0017652F">
        <w:rPr>
          <w:rFonts w:ascii="Times New Roman" w:eastAsia="SimSun" w:hAnsi="Times New Roman" w:cs="Times New Roman"/>
          <w:spacing w:val="-1"/>
          <w:sz w:val="24"/>
          <w:szCs w:val="24"/>
          <w:lang w:val="sr-Cyrl-RS" w:eastAsia="zh-CN"/>
        </w:rPr>
        <w:t xml:space="preserve"> </w:t>
      </w:r>
      <w:r w:rsidRPr="0017652F">
        <w:rPr>
          <w:rFonts w:ascii="Times New Roman" w:eastAsia="SimSun" w:hAnsi="Times New Roman" w:cs="Times New Roman"/>
          <w:sz w:val="24"/>
          <w:szCs w:val="24"/>
          <w:lang w:val="sr-Cyrl-RS" w:eastAsia="zh-CN"/>
        </w:rPr>
        <w:t>приje</w:t>
      </w:r>
      <w:r w:rsidRPr="0017652F">
        <w:rPr>
          <w:rFonts w:ascii="Times New Roman" w:eastAsia="SimSun" w:hAnsi="Times New Roman" w:cs="Times New Roman"/>
          <w:spacing w:val="-2"/>
          <w:sz w:val="24"/>
          <w:szCs w:val="24"/>
          <w:lang w:val="sr-Cyrl-RS" w:eastAsia="zh-CN"/>
        </w:rPr>
        <w:t>м</w:t>
      </w:r>
      <w:r w:rsidRPr="0017652F">
        <w:rPr>
          <w:rFonts w:ascii="Times New Roman" w:eastAsia="SimSun" w:hAnsi="Times New Roman" w:cs="Times New Roman"/>
          <w:sz w:val="24"/>
          <w:szCs w:val="24"/>
          <w:lang w:val="sr-Cyrl-RS" w:eastAsia="zh-CN"/>
        </w:rPr>
        <w:t>a</w:t>
      </w:r>
      <w:r w:rsidRPr="0017652F">
        <w:rPr>
          <w:rFonts w:ascii="Times New Roman" w:eastAsia="SimSun" w:hAnsi="Times New Roman" w:cs="Times New Roman"/>
          <w:spacing w:val="-1"/>
          <w:sz w:val="24"/>
          <w:szCs w:val="24"/>
          <w:lang w:val="sr-Cyrl-RS" w:eastAsia="zh-CN"/>
        </w:rPr>
        <w:t xml:space="preserve"> </w:t>
      </w:r>
      <w:r w:rsidRPr="0017652F">
        <w:rPr>
          <w:rFonts w:ascii="Times New Roman" w:eastAsia="SimSun" w:hAnsi="Times New Roman" w:cs="Times New Roman"/>
          <w:sz w:val="24"/>
          <w:szCs w:val="24"/>
          <w:lang w:val="sr-Cyrl-RS" w:eastAsia="zh-CN"/>
        </w:rPr>
        <w:t>прихвата понуде</w:t>
      </w:r>
      <w:r w:rsidRPr="0017652F">
        <w:rPr>
          <w:rFonts w:ascii="Times New Roman" w:eastAsia="SimSun" w:hAnsi="Times New Roman" w:cs="Times New Roman"/>
          <w:spacing w:val="-1"/>
          <w:sz w:val="24"/>
          <w:szCs w:val="24"/>
          <w:lang w:val="sr-Cyrl-RS" w:eastAsia="zh-CN"/>
        </w:rPr>
        <w:t xml:space="preserve"> </w:t>
      </w:r>
      <w:r w:rsidRPr="0017652F">
        <w:rPr>
          <w:rFonts w:ascii="Times New Roman" w:eastAsia="SimSun" w:hAnsi="Times New Roman" w:cs="Times New Roman"/>
          <w:sz w:val="24"/>
          <w:szCs w:val="24"/>
          <w:lang w:val="sr-Cyrl-RS" w:eastAsia="zh-CN"/>
        </w:rPr>
        <w:t>код Понуђача.</w:t>
      </w:r>
    </w:p>
    <w:p w:rsidR="00B71A56" w:rsidRPr="0017652F" w:rsidRDefault="00B71A56" w:rsidP="00B71A56">
      <w:pPr>
        <w:widowControl w:val="0"/>
        <w:kinsoku w:val="0"/>
        <w:overflowPunct w:val="0"/>
        <w:autoSpaceDE w:val="0"/>
        <w:autoSpaceDN w:val="0"/>
        <w:adjustRightInd w:val="0"/>
        <w:spacing w:after="0" w:line="276" w:lineRule="exact"/>
        <w:ind w:right="114"/>
        <w:jc w:val="both"/>
        <w:rPr>
          <w:rFonts w:ascii="Times New Roman" w:eastAsia="SimSun" w:hAnsi="Times New Roman" w:cs="Times New Roman"/>
          <w:sz w:val="24"/>
          <w:szCs w:val="24"/>
          <w:lang w:val="sr-Cyrl-RS" w:eastAsia="zh-CN"/>
        </w:rPr>
      </w:pPr>
      <w:r>
        <w:rPr>
          <w:rFonts w:ascii="Times New Roman" w:eastAsia="SimSun" w:hAnsi="Times New Roman" w:cs="Times New Roman"/>
          <w:sz w:val="24"/>
          <w:szCs w:val="24"/>
          <w:lang w:val="sr-Cyrl-RS" w:eastAsia="zh-CN"/>
        </w:rPr>
        <w:tab/>
      </w:r>
      <w:r>
        <w:rPr>
          <w:rFonts w:ascii="Times New Roman" w:eastAsia="SimSun" w:hAnsi="Times New Roman" w:cs="Times New Roman"/>
          <w:sz w:val="24"/>
          <w:szCs w:val="24"/>
          <w:lang w:val="sr-Cyrl-RS" w:eastAsia="zh-CN"/>
        </w:rPr>
        <w:tab/>
      </w:r>
      <w:r w:rsidRPr="0017652F">
        <w:rPr>
          <w:rFonts w:ascii="Times New Roman" w:eastAsia="SimSun" w:hAnsi="Times New Roman" w:cs="Times New Roman"/>
          <w:sz w:val="24"/>
          <w:szCs w:val="24"/>
          <w:lang w:val="sr-Cyrl-RS" w:eastAsia="zh-CN"/>
        </w:rPr>
        <w:t>Рок</w:t>
      </w:r>
      <w:r w:rsidRPr="0017652F">
        <w:rPr>
          <w:rFonts w:ascii="Times New Roman" w:eastAsia="SimSun" w:hAnsi="Times New Roman" w:cs="Times New Roman"/>
          <w:spacing w:val="34"/>
          <w:sz w:val="24"/>
          <w:szCs w:val="24"/>
          <w:lang w:val="sr-Cyrl-RS" w:eastAsia="zh-CN"/>
        </w:rPr>
        <w:t xml:space="preserve"> </w:t>
      </w:r>
      <w:r w:rsidRPr="0017652F">
        <w:rPr>
          <w:rFonts w:ascii="Times New Roman" w:eastAsia="SimSun" w:hAnsi="Times New Roman" w:cs="Times New Roman"/>
          <w:sz w:val="24"/>
          <w:szCs w:val="24"/>
          <w:lang w:val="sr-Cyrl-RS" w:eastAsia="zh-CN"/>
        </w:rPr>
        <w:t>за</w:t>
      </w:r>
      <w:r w:rsidRPr="0017652F">
        <w:rPr>
          <w:rFonts w:ascii="Times New Roman" w:eastAsia="SimSun" w:hAnsi="Times New Roman" w:cs="Times New Roman"/>
          <w:spacing w:val="34"/>
          <w:sz w:val="24"/>
          <w:szCs w:val="24"/>
          <w:lang w:val="sr-Cyrl-RS" w:eastAsia="zh-CN"/>
        </w:rPr>
        <w:t xml:space="preserve"> </w:t>
      </w:r>
      <w:r w:rsidRPr="0017652F">
        <w:rPr>
          <w:rFonts w:ascii="Times New Roman" w:eastAsia="SimSun" w:hAnsi="Times New Roman" w:cs="Times New Roman"/>
          <w:sz w:val="24"/>
          <w:szCs w:val="24"/>
          <w:lang w:val="sr-Cyrl-RS" w:eastAsia="zh-CN"/>
        </w:rPr>
        <w:t>и</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по</w:t>
      </w:r>
      <w:r w:rsidRPr="0017652F">
        <w:rPr>
          <w:rFonts w:ascii="Times New Roman" w:eastAsia="SimSun" w:hAnsi="Times New Roman" w:cs="Times New Roman"/>
          <w:spacing w:val="2"/>
          <w:sz w:val="24"/>
          <w:szCs w:val="24"/>
          <w:lang w:val="sr-Cyrl-RS" w:eastAsia="zh-CN"/>
        </w:rPr>
        <w:t>р</w:t>
      </w:r>
      <w:r w:rsidRPr="0017652F">
        <w:rPr>
          <w:rFonts w:ascii="Times New Roman" w:eastAsia="SimSun" w:hAnsi="Times New Roman" w:cs="Times New Roman"/>
          <w:spacing w:val="-8"/>
          <w:sz w:val="24"/>
          <w:szCs w:val="24"/>
          <w:lang w:val="sr-Cyrl-RS" w:eastAsia="zh-CN"/>
        </w:rPr>
        <w:t>у</w:t>
      </w:r>
      <w:r w:rsidRPr="0017652F">
        <w:rPr>
          <w:rFonts w:ascii="Times New Roman" w:eastAsia="SimSun" w:hAnsi="Times New Roman" w:cs="Times New Roman"/>
          <w:spacing w:val="5"/>
          <w:sz w:val="24"/>
          <w:szCs w:val="24"/>
          <w:lang w:val="sr-Cyrl-RS" w:eastAsia="zh-CN"/>
        </w:rPr>
        <w:t>к</w:t>
      </w:r>
      <w:r w:rsidRPr="0017652F">
        <w:rPr>
          <w:rFonts w:ascii="Times New Roman" w:eastAsia="SimSun" w:hAnsi="Times New Roman" w:cs="Times New Roman"/>
          <w:sz w:val="24"/>
          <w:szCs w:val="24"/>
          <w:lang w:val="sr-Cyrl-RS" w:eastAsia="zh-CN"/>
        </w:rPr>
        <w:t>у</w:t>
      </w:r>
      <w:r w:rsidRPr="0017652F">
        <w:rPr>
          <w:rFonts w:ascii="Times New Roman" w:eastAsia="SimSun" w:hAnsi="Times New Roman" w:cs="Times New Roman"/>
          <w:spacing w:val="28"/>
          <w:sz w:val="24"/>
          <w:szCs w:val="24"/>
          <w:lang w:val="sr-Cyrl-RS" w:eastAsia="zh-CN"/>
        </w:rPr>
        <w:t xml:space="preserve"> </w:t>
      </w:r>
      <w:r w:rsidRPr="0017652F">
        <w:rPr>
          <w:rFonts w:ascii="Times New Roman" w:eastAsia="SimSun" w:hAnsi="Times New Roman" w:cs="Times New Roman"/>
          <w:sz w:val="24"/>
          <w:szCs w:val="24"/>
          <w:lang w:val="sr-Cyrl-RS" w:eastAsia="zh-CN"/>
        </w:rPr>
        <w:t>кон</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pacing w:val="1"/>
          <w:sz w:val="24"/>
          <w:szCs w:val="24"/>
          <w:lang w:val="sr-Cyrl-RS" w:eastAsia="zh-CN"/>
        </w:rPr>
        <w:t>ч</w:t>
      </w:r>
      <w:r w:rsidRPr="0017652F">
        <w:rPr>
          <w:rFonts w:ascii="Times New Roman" w:eastAsia="SimSun" w:hAnsi="Times New Roman" w:cs="Times New Roman"/>
          <w:sz w:val="24"/>
          <w:szCs w:val="24"/>
          <w:lang w:val="sr-Cyrl-RS" w:eastAsia="zh-CN"/>
        </w:rPr>
        <w:t>н</w:t>
      </w:r>
      <w:r w:rsidRPr="0017652F">
        <w:rPr>
          <w:rFonts w:ascii="Times New Roman" w:eastAsia="SimSun" w:hAnsi="Times New Roman" w:cs="Times New Roman"/>
          <w:spacing w:val="-2"/>
          <w:sz w:val="24"/>
          <w:szCs w:val="24"/>
          <w:lang w:val="sr-Cyrl-RS" w:eastAsia="zh-CN"/>
        </w:rPr>
        <w:t>и</w:t>
      </w:r>
      <w:r w:rsidRPr="0017652F">
        <w:rPr>
          <w:rFonts w:ascii="Times New Roman" w:eastAsia="SimSun" w:hAnsi="Times New Roman" w:cs="Times New Roman"/>
          <w:sz w:val="24"/>
          <w:szCs w:val="24"/>
          <w:lang w:val="sr-Cyrl-RS" w:eastAsia="zh-CN"/>
        </w:rPr>
        <w:t>х</w:t>
      </w:r>
      <w:r w:rsidRPr="0017652F">
        <w:rPr>
          <w:rFonts w:ascii="Times New Roman" w:eastAsia="SimSun" w:hAnsi="Times New Roman" w:cs="Times New Roman"/>
          <w:spacing w:val="35"/>
          <w:sz w:val="24"/>
          <w:szCs w:val="24"/>
          <w:lang w:val="sr-Cyrl-RS" w:eastAsia="zh-CN"/>
        </w:rPr>
        <w:t xml:space="preserve"> </w:t>
      </w:r>
      <w:r w:rsidRPr="0017652F">
        <w:rPr>
          <w:rFonts w:ascii="Times New Roman" w:eastAsia="SimSun" w:hAnsi="Times New Roman" w:cs="Times New Roman"/>
          <w:spacing w:val="3"/>
          <w:sz w:val="24"/>
          <w:szCs w:val="24"/>
          <w:lang w:val="sr-Cyrl-RS" w:eastAsia="zh-CN"/>
        </w:rPr>
        <w:t>п</w:t>
      </w:r>
      <w:r w:rsidRPr="0017652F">
        <w:rPr>
          <w:rFonts w:ascii="Times New Roman" w:eastAsia="SimSun" w:hAnsi="Times New Roman" w:cs="Times New Roman"/>
          <w:spacing w:val="-8"/>
          <w:sz w:val="24"/>
          <w:szCs w:val="24"/>
          <w:lang w:val="sr-Cyrl-RS" w:eastAsia="zh-CN"/>
        </w:rPr>
        <w:t>у</w:t>
      </w:r>
      <w:r w:rsidRPr="0017652F">
        <w:rPr>
          <w:rFonts w:ascii="Times New Roman" w:eastAsia="SimSun" w:hAnsi="Times New Roman" w:cs="Times New Roman"/>
          <w:sz w:val="24"/>
          <w:szCs w:val="24"/>
          <w:lang w:val="sr-Cyrl-RS" w:eastAsia="zh-CN"/>
        </w:rPr>
        <w:t>тних</w:t>
      </w:r>
      <w:r w:rsidRPr="0017652F">
        <w:rPr>
          <w:rFonts w:ascii="Times New Roman" w:eastAsia="SimSun" w:hAnsi="Times New Roman" w:cs="Times New Roman"/>
          <w:spacing w:val="37"/>
          <w:sz w:val="24"/>
          <w:szCs w:val="24"/>
          <w:lang w:val="sr-Cyrl-RS" w:eastAsia="zh-CN"/>
        </w:rPr>
        <w:t xml:space="preserve"> </w:t>
      </w:r>
      <w:r w:rsidRPr="0017652F">
        <w:rPr>
          <w:rFonts w:ascii="Times New Roman" w:eastAsia="SimSun" w:hAnsi="Times New Roman" w:cs="Times New Roman"/>
          <w:sz w:val="24"/>
          <w:szCs w:val="24"/>
          <w:lang w:val="sr-Cyrl-RS" w:eastAsia="zh-CN"/>
        </w:rPr>
        <w:t>д</w:t>
      </w:r>
      <w:r w:rsidRPr="0017652F">
        <w:rPr>
          <w:rFonts w:ascii="Times New Roman" w:eastAsia="SimSun" w:hAnsi="Times New Roman" w:cs="Times New Roman"/>
          <w:spacing w:val="-3"/>
          <w:sz w:val="24"/>
          <w:szCs w:val="24"/>
          <w:lang w:val="sr-Cyrl-RS" w:eastAsia="zh-CN"/>
        </w:rPr>
        <w:t>о</w:t>
      </w:r>
      <w:r w:rsidRPr="0017652F">
        <w:rPr>
          <w:rFonts w:ascii="Times New Roman" w:eastAsia="SimSun" w:hAnsi="Times New Roman" w:cs="Times New Roman"/>
          <w:spacing w:val="3"/>
          <w:sz w:val="24"/>
          <w:szCs w:val="24"/>
          <w:lang w:val="sr-Cyrl-RS" w:eastAsia="zh-CN"/>
        </w:rPr>
        <w:t>к</w:t>
      </w:r>
      <w:r w:rsidRPr="0017652F">
        <w:rPr>
          <w:rFonts w:ascii="Times New Roman" w:eastAsia="SimSun" w:hAnsi="Times New Roman" w:cs="Times New Roman"/>
          <w:spacing w:val="-8"/>
          <w:sz w:val="24"/>
          <w:szCs w:val="24"/>
          <w:lang w:val="sr-Cyrl-RS" w:eastAsia="zh-CN"/>
        </w:rPr>
        <w:t>у</w:t>
      </w:r>
      <w:r w:rsidRPr="0017652F">
        <w:rPr>
          <w:rFonts w:ascii="Times New Roman" w:eastAsia="SimSun" w:hAnsi="Times New Roman" w:cs="Times New Roman"/>
          <w:spacing w:val="1"/>
          <w:sz w:val="24"/>
          <w:szCs w:val="24"/>
          <w:lang w:val="sr-Cyrl-RS" w:eastAsia="zh-CN"/>
        </w:rPr>
        <w:t>м</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н</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т</w:t>
      </w:r>
      <w:r w:rsidRPr="0017652F">
        <w:rPr>
          <w:rFonts w:ascii="Times New Roman" w:eastAsia="SimSun" w:hAnsi="Times New Roman" w:cs="Times New Roman"/>
          <w:spacing w:val="-1"/>
          <w:sz w:val="24"/>
          <w:szCs w:val="24"/>
          <w:lang w:val="sr-Cyrl-RS" w:eastAsia="zh-CN"/>
        </w:rPr>
        <w:t>а од стране Понуђача</w:t>
      </w:r>
      <w:r w:rsidRPr="0017652F">
        <w:rPr>
          <w:rFonts w:ascii="Times New Roman" w:eastAsia="SimSun" w:hAnsi="Times New Roman" w:cs="Times New Roman"/>
          <w:sz w:val="24"/>
          <w:szCs w:val="24"/>
          <w:lang w:val="sr-Cyrl-RS" w:eastAsia="zh-CN"/>
        </w:rPr>
        <w:t>:</w:t>
      </w:r>
      <w:r w:rsidRPr="0017652F">
        <w:rPr>
          <w:rFonts w:ascii="Times New Roman" w:eastAsia="SimSun" w:hAnsi="Times New Roman" w:cs="Times New Roman"/>
          <w:spacing w:val="36"/>
          <w:sz w:val="24"/>
          <w:szCs w:val="24"/>
          <w:lang w:val="sr-Cyrl-RS" w:eastAsia="zh-CN"/>
        </w:rPr>
        <w:t xml:space="preserve"> </w:t>
      </w:r>
      <w:r w:rsidRPr="0017652F">
        <w:rPr>
          <w:rFonts w:ascii="Times New Roman" w:eastAsia="SimSun" w:hAnsi="Times New Roman" w:cs="Times New Roman"/>
          <w:sz w:val="24"/>
          <w:szCs w:val="24"/>
          <w:lang w:val="sr-Cyrl-RS" w:eastAsia="zh-CN"/>
        </w:rPr>
        <w:t>н</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ј</w:t>
      </w:r>
      <w:r w:rsidRPr="0017652F">
        <w:rPr>
          <w:rFonts w:ascii="Times New Roman" w:eastAsia="SimSun" w:hAnsi="Times New Roman" w:cs="Times New Roman"/>
          <w:spacing w:val="2"/>
          <w:sz w:val="24"/>
          <w:szCs w:val="24"/>
          <w:lang w:val="sr-Cyrl-RS" w:eastAsia="zh-CN"/>
        </w:rPr>
        <w:t>д</w:t>
      </w:r>
      <w:r w:rsidRPr="0017652F">
        <w:rPr>
          <w:rFonts w:ascii="Times New Roman" w:eastAsia="SimSun" w:hAnsi="Times New Roman" w:cs="Times New Roman"/>
          <w:spacing w:val="-5"/>
          <w:sz w:val="24"/>
          <w:szCs w:val="24"/>
          <w:lang w:val="sr-Cyrl-RS" w:eastAsia="zh-CN"/>
        </w:rPr>
        <w:t>у</w:t>
      </w:r>
      <w:r w:rsidRPr="0017652F">
        <w:rPr>
          <w:rFonts w:ascii="Times New Roman" w:eastAsia="SimSun" w:hAnsi="Times New Roman" w:cs="Times New Roman"/>
          <w:sz w:val="24"/>
          <w:szCs w:val="24"/>
          <w:lang w:val="sr-Cyrl-RS" w:eastAsia="zh-CN"/>
        </w:rPr>
        <w:t>же</w:t>
      </w:r>
      <w:r w:rsidRPr="0017652F">
        <w:rPr>
          <w:rFonts w:ascii="Times New Roman" w:eastAsia="SimSun" w:hAnsi="Times New Roman" w:cs="Times New Roman"/>
          <w:spacing w:val="34"/>
          <w:sz w:val="24"/>
          <w:szCs w:val="24"/>
          <w:lang w:val="sr-Cyrl-RS" w:eastAsia="zh-CN"/>
        </w:rPr>
        <w:t xml:space="preserve"> </w:t>
      </w:r>
      <w:r w:rsidRPr="0017652F">
        <w:rPr>
          <w:rFonts w:ascii="Times New Roman" w:eastAsia="SimSun" w:hAnsi="Times New Roman" w:cs="Times New Roman"/>
          <w:sz w:val="24"/>
          <w:szCs w:val="24"/>
          <w:lang w:val="sr-Cyrl-RS" w:eastAsia="zh-CN"/>
        </w:rPr>
        <w:t>24</w:t>
      </w:r>
      <w:r w:rsidRPr="0017652F">
        <w:rPr>
          <w:rFonts w:ascii="Times New Roman" w:eastAsia="SimSun" w:hAnsi="Times New Roman" w:cs="Times New Roman"/>
          <w:spacing w:val="35"/>
          <w:sz w:val="24"/>
          <w:szCs w:val="24"/>
          <w:lang w:val="sr-Cyrl-RS" w:eastAsia="zh-CN"/>
        </w:rPr>
        <w:t xml:space="preserve"> </w:t>
      </w:r>
      <w:r w:rsidRPr="0017652F">
        <w:rPr>
          <w:rFonts w:ascii="Times New Roman" w:eastAsia="SimSun" w:hAnsi="Times New Roman" w:cs="Times New Roman"/>
          <w:spacing w:val="-1"/>
          <w:sz w:val="24"/>
          <w:szCs w:val="24"/>
          <w:lang w:val="sr-Cyrl-RS" w:eastAsia="zh-CN"/>
        </w:rPr>
        <w:t>са</w:t>
      </w:r>
      <w:r w:rsidRPr="0017652F">
        <w:rPr>
          <w:rFonts w:ascii="Times New Roman" w:eastAsia="SimSun" w:hAnsi="Times New Roman" w:cs="Times New Roman"/>
          <w:sz w:val="24"/>
          <w:szCs w:val="24"/>
          <w:lang w:val="sr-Cyrl-RS" w:eastAsia="zh-CN"/>
        </w:rPr>
        <w:t>та</w:t>
      </w:r>
      <w:r w:rsidRPr="0017652F">
        <w:rPr>
          <w:rFonts w:ascii="Times New Roman" w:eastAsia="SimSun" w:hAnsi="Times New Roman" w:cs="Times New Roman"/>
          <w:spacing w:val="34"/>
          <w:sz w:val="24"/>
          <w:szCs w:val="24"/>
          <w:lang w:val="sr-Cyrl-RS" w:eastAsia="zh-CN"/>
        </w:rPr>
        <w:t xml:space="preserve"> </w:t>
      </w:r>
      <w:r w:rsidRPr="0017652F">
        <w:rPr>
          <w:rFonts w:ascii="Times New Roman" w:eastAsia="SimSun" w:hAnsi="Times New Roman" w:cs="Times New Roman"/>
          <w:sz w:val="24"/>
          <w:szCs w:val="24"/>
          <w:lang w:val="sr-Cyrl-RS" w:eastAsia="zh-CN"/>
        </w:rPr>
        <w:t>oд момента приjeмa прихвата понуде код Понуђача.</w:t>
      </w:r>
    </w:p>
    <w:p w:rsidR="00B71A56" w:rsidRPr="0017652F" w:rsidRDefault="00B71A56" w:rsidP="00B71A56">
      <w:pPr>
        <w:widowControl w:val="0"/>
        <w:kinsoku w:val="0"/>
        <w:overflowPunct w:val="0"/>
        <w:autoSpaceDE w:val="0"/>
        <w:autoSpaceDN w:val="0"/>
        <w:adjustRightInd w:val="0"/>
        <w:spacing w:after="0" w:line="276" w:lineRule="exact"/>
        <w:ind w:right="114"/>
        <w:jc w:val="both"/>
        <w:rPr>
          <w:rFonts w:ascii="Times New Roman" w:eastAsia="SimSun" w:hAnsi="Times New Roman" w:cs="Times New Roman"/>
          <w:sz w:val="24"/>
          <w:szCs w:val="24"/>
          <w:lang w:val="sr-Cyrl-RS" w:eastAsia="zh-CN"/>
        </w:rPr>
      </w:pPr>
      <w:r>
        <w:rPr>
          <w:rFonts w:ascii="Times New Roman" w:eastAsia="SimSun" w:hAnsi="Times New Roman" w:cs="Times New Roman"/>
          <w:sz w:val="24"/>
          <w:szCs w:val="24"/>
          <w:lang w:val="sr-Cyrl-RS" w:eastAsia="zh-CN"/>
        </w:rPr>
        <w:tab/>
      </w:r>
      <w:r>
        <w:rPr>
          <w:rFonts w:ascii="Times New Roman" w:eastAsia="SimSun" w:hAnsi="Times New Roman" w:cs="Times New Roman"/>
          <w:sz w:val="24"/>
          <w:szCs w:val="24"/>
          <w:lang w:val="sr-Cyrl-RS" w:eastAsia="zh-CN"/>
        </w:rPr>
        <w:tab/>
      </w:r>
      <w:r w:rsidRPr="0017652F">
        <w:rPr>
          <w:rFonts w:ascii="Times New Roman" w:eastAsia="SimSun" w:hAnsi="Times New Roman" w:cs="Times New Roman"/>
          <w:sz w:val="24"/>
          <w:szCs w:val="24"/>
          <w:lang w:val="sr-Cyrl-RS" w:eastAsia="zh-CN"/>
        </w:rPr>
        <w:t>Услови плаћања и рок плаћања: максимални рок плаћања је 45 дана од дана пријема исправне фактуре, на коју је сагласност дало овлашћено лице Наручиоца.</w:t>
      </w:r>
    </w:p>
    <w:p w:rsidR="00B71A56" w:rsidRDefault="00B71A56" w:rsidP="00B71A56">
      <w:pPr>
        <w:widowControl w:val="0"/>
        <w:kinsoku w:val="0"/>
        <w:overflowPunct w:val="0"/>
        <w:autoSpaceDE w:val="0"/>
        <w:autoSpaceDN w:val="0"/>
        <w:adjustRightInd w:val="0"/>
        <w:spacing w:after="0" w:line="273" w:lineRule="exact"/>
        <w:rPr>
          <w:rFonts w:ascii="Times New Roman" w:eastAsia="SimSun" w:hAnsi="Times New Roman" w:cs="Times New Roman"/>
          <w:sz w:val="24"/>
          <w:szCs w:val="24"/>
          <w:lang w:val="sr-Cyrl-RS" w:eastAsia="zh-CN"/>
        </w:rPr>
      </w:pPr>
      <w:r>
        <w:rPr>
          <w:rFonts w:ascii="Times New Roman" w:eastAsia="SimSun" w:hAnsi="Times New Roman" w:cs="Times New Roman"/>
          <w:sz w:val="24"/>
          <w:szCs w:val="24"/>
          <w:lang w:val="sr-Cyrl-RS" w:eastAsia="zh-CN"/>
        </w:rPr>
        <w:tab/>
      </w:r>
      <w:r>
        <w:rPr>
          <w:rFonts w:ascii="Times New Roman" w:eastAsia="SimSun" w:hAnsi="Times New Roman" w:cs="Times New Roman"/>
          <w:sz w:val="24"/>
          <w:szCs w:val="24"/>
          <w:lang w:val="sr-Cyrl-RS" w:eastAsia="zh-CN"/>
        </w:rPr>
        <w:tab/>
      </w:r>
      <w:r w:rsidRPr="0017652F">
        <w:rPr>
          <w:rFonts w:ascii="Times New Roman" w:eastAsia="SimSun" w:hAnsi="Times New Roman" w:cs="Times New Roman"/>
          <w:sz w:val="24"/>
          <w:szCs w:val="24"/>
          <w:lang w:val="sr-Cyrl-RS" w:eastAsia="zh-CN"/>
        </w:rPr>
        <w:t>Ме</w:t>
      </w:r>
      <w:r w:rsidRPr="0017652F">
        <w:rPr>
          <w:rFonts w:ascii="Times New Roman" w:eastAsia="SimSun" w:hAnsi="Times New Roman" w:cs="Times New Roman"/>
          <w:spacing w:val="-2"/>
          <w:sz w:val="24"/>
          <w:szCs w:val="24"/>
          <w:lang w:val="sr-Cyrl-RS" w:eastAsia="zh-CN"/>
        </w:rPr>
        <w:t>с</w:t>
      </w:r>
      <w:r w:rsidRPr="0017652F">
        <w:rPr>
          <w:rFonts w:ascii="Times New Roman" w:eastAsia="SimSun" w:hAnsi="Times New Roman" w:cs="Times New Roman"/>
          <w:sz w:val="24"/>
          <w:szCs w:val="24"/>
          <w:lang w:val="sr-Cyrl-RS" w:eastAsia="zh-CN"/>
        </w:rPr>
        <w:t>то и</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по</w:t>
      </w:r>
      <w:r w:rsidRPr="0017652F">
        <w:rPr>
          <w:rFonts w:ascii="Times New Roman" w:eastAsia="SimSun" w:hAnsi="Times New Roman" w:cs="Times New Roman"/>
          <w:spacing w:val="2"/>
          <w:sz w:val="24"/>
          <w:szCs w:val="24"/>
          <w:lang w:val="sr-Cyrl-RS" w:eastAsia="zh-CN"/>
        </w:rPr>
        <w:t>р</w:t>
      </w:r>
      <w:r w:rsidRPr="0017652F">
        <w:rPr>
          <w:rFonts w:ascii="Times New Roman" w:eastAsia="SimSun" w:hAnsi="Times New Roman" w:cs="Times New Roman"/>
          <w:spacing w:val="-8"/>
          <w:sz w:val="24"/>
          <w:szCs w:val="24"/>
          <w:lang w:val="sr-Cyrl-RS" w:eastAsia="zh-CN"/>
        </w:rPr>
        <w:t>у</w:t>
      </w:r>
      <w:r w:rsidRPr="0017652F">
        <w:rPr>
          <w:rFonts w:ascii="Times New Roman" w:eastAsia="SimSun" w:hAnsi="Times New Roman" w:cs="Times New Roman"/>
          <w:spacing w:val="3"/>
          <w:sz w:val="24"/>
          <w:szCs w:val="24"/>
          <w:lang w:val="sr-Cyrl-RS" w:eastAsia="zh-CN"/>
        </w:rPr>
        <w:t>к</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w:t>
      </w:r>
      <w:r w:rsidRPr="0017652F">
        <w:rPr>
          <w:rFonts w:ascii="Times New Roman" w:eastAsia="SimSun" w:hAnsi="Times New Roman" w:cs="Times New Roman"/>
          <w:spacing w:val="1"/>
          <w:sz w:val="24"/>
          <w:szCs w:val="24"/>
          <w:lang w:val="sr-Cyrl-RS" w:eastAsia="zh-CN"/>
        </w:rPr>
        <w:t xml:space="preserve"> </w:t>
      </w:r>
      <w:r w:rsidRPr="0017652F">
        <w:rPr>
          <w:rFonts w:ascii="Times New Roman" w:eastAsia="SimSun" w:hAnsi="Times New Roman" w:cs="Times New Roman"/>
          <w:sz w:val="24"/>
          <w:szCs w:val="24"/>
          <w:lang w:val="sr-Cyrl-RS" w:eastAsia="zh-CN"/>
        </w:rPr>
        <w:t>aдр</w:t>
      </w:r>
      <w:r w:rsidRPr="0017652F">
        <w:rPr>
          <w:rFonts w:ascii="Times New Roman" w:eastAsia="SimSun" w:hAnsi="Times New Roman" w:cs="Times New Roman"/>
          <w:spacing w:val="-2"/>
          <w:sz w:val="24"/>
          <w:szCs w:val="24"/>
          <w:lang w:val="sr-Cyrl-RS" w:eastAsia="zh-CN"/>
        </w:rPr>
        <w:t>е</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а</w:t>
      </w:r>
      <w:r w:rsidRPr="0017652F">
        <w:rPr>
          <w:rFonts w:ascii="Times New Roman" w:eastAsia="SimSun" w:hAnsi="Times New Roman" w:cs="Times New Roman"/>
          <w:spacing w:val="-1"/>
          <w:sz w:val="24"/>
          <w:szCs w:val="24"/>
          <w:lang w:val="sr-Cyrl-RS" w:eastAsia="zh-CN"/>
        </w:rPr>
        <w:t xml:space="preserve"> </w:t>
      </w:r>
      <w:r w:rsidRPr="0017652F">
        <w:rPr>
          <w:rFonts w:ascii="Times New Roman" w:eastAsia="SimSun" w:hAnsi="Times New Roman" w:cs="Times New Roman"/>
          <w:sz w:val="24"/>
          <w:szCs w:val="24"/>
          <w:lang w:val="sr-Cyrl-RS" w:eastAsia="zh-CN"/>
        </w:rPr>
        <w:t>Наручиоц</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w:t>
      </w:r>
    </w:p>
    <w:p w:rsidR="00B71A56" w:rsidRPr="0000000C" w:rsidRDefault="00B71A56" w:rsidP="00B71A56">
      <w:pPr>
        <w:widowControl w:val="0"/>
        <w:kinsoku w:val="0"/>
        <w:overflowPunct w:val="0"/>
        <w:autoSpaceDE w:val="0"/>
        <w:autoSpaceDN w:val="0"/>
        <w:adjustRightInd w:val="0"/>
        <w:spacing w:after="0" w:line="273" w:lineRule="exact"/>
        <w:rPr>
          <w:rFonts w:ascii="Times New Roman" w:eastAsia="SimSun" w:hAnsi="Times New Roman" w:cs="Times New Roman"/>
          <w:b/>
          <w:sz w:val="24"/>
          <w:szCs w:val="24"/>
          <w:lang w:val="sr-Cyrl-RS" w:eastAsia="zh-CN"/>
        </w:rPr>
      </w:pPr>
      <w:r>
        <w:rPr>
          <w:rFonts w:ascii="Times New Roman" w:eastAsia="SimSun" w:hAnsi="Times New Roman" w:cs="Times New Roman"/>
          <w:sz w:val="24"/>
          <w:szCs w:val="24"/>
          <w:lang w:val="sr-Cyrl-RS" w:eastAsia="zh-CN"/>
        </w:rPr>
        <w:tab/>
      </w:r>
      <w:r>
        <w:rPr>
          <w:rFonts w:ascii="Times New Roman" w:eastAsia="SimSun" w:hAnsi="Times New Roman" w:cs="Times New Roman"/>
          <w:sz w:val="24"/>
          <w:szCs w:val="24"/>
          <w:lang w:val="sr-Cyrl-RS" w:eastAsia="zh-CN"/>
        </w:rPr>
        <w:tab/>
        <w:t xml:space="preserve">Имајући у виду да је уобичајна висина провизије за резервацију хотелског смештаја и авио карата од 500,00 - 4.500,00 динара, </w:t>
      </w:r>
      <w:r w:rsidRPr="0000000C">
        <w:rPr>
          <w:rFonts w:ascii="Times New Roman" w:eastAsia="SimSun" w:hAnsi="Times New Roman" w:cs="Times New Roman"/>
          <w:b/>
          <w:sz w:val="24"/>
          <w:szCs w:val="24"/>
          <w:lang w:val="sr-Cyrl-RS" w:eastAsia="zh-CN"/>
        </w:rPr>
        <w:t>Понуђач не може понудити  провизију нижу од 500,00 динара.</w:t>
      </w:r>
    </w:p>
    <w:p w:rsidR="00B71A56" w:rsidRDefault="00B71A56" w:rsidP="00B71A56">
      <w:pPr>
        <w:widowControl w:val="0"/>
        <w:kinsoku w:val="0"/>
        <w:overflowPunct w:val="0"/>
        <w:autoSpaceDE w:val="0"/>
        <w:autoSpaceDN w:val="0"/>
        <w:adjustRightInd w:val="0"/>
        <w:spacing w:after="0" w:line="240" w:lineRule="auto"/>
        <w:ind w:right="116"/>
        <w:jc w:val="both"/>
        <w:rPr>
          <w:rFonts w:ascii="Times New Roman" w:eastAsia="SimSun" w:hAnsi="Times New Roman" w:cs="Times New Roman"/>
          <w:spacing w:val="-1"/>
          <w:sz w:val="24"/>
          <w:szCs w:val="24"/>
          <w:lang w:val="sr-Cyrl-RS" w:eastAsia="zh-CN"/>
        </w:rPr>
      </w:pPr>
      <w:r>
        <w:rPr>
          <w:rFonts w:ascii="Times New Roman" w:eastAsia="SimSun" w:hAnsi="Times New Roman" w:cs="Times New Roman"/>
          <w:sz w:val="24"/>
          <w:szCs w:val="24"/>
          <w:lang w:val="sr-Cyrl-RS" w:eastAsia="zh-CN"/>
        </w:rPr>
        <w:tab/>
      </w:r>
      <w:r>
        <w:rPr>
          <w:rFonts w:ascii="Times New Roman" w:eastAsia="SimSun" w:hAnsi="Times New Roman" w:cs="Times New Roman"/>
          <w:sz w:val="24"/>
          <w:szCs w:val="24"/>
          <w:lang w:val="sr-Cyrl-RS" w:eastAsia="zh-CN"/>
        </w:rPr>
        <w:tab/>
      </w:r>
      <w:r w:rsidRPr="0017652F">
        <w:rPr>
          <w:rFonts w:ascii="Times New Roman" w:eastAsia="SimSun" w:hAnsi="Times New Roman" w:cs="Times New Roman"/>
          <w:sz w:val="24"/>
          <w:szCs w:val="24"/>
          <w:lang w:val="sr-Cyrl-RS" w:eastAsia="zh-CN"/>
        </w:rPr>
        <w:t>Све</w:t>
      </w:r>
      <w:r w:rsidRPr="0017652F">
        <w:rPr>
          <w:rFonts w:ascii="Times New Roman" w:eastAsia="SimSun" w:hAnsi="Times New Roman" w:cs="Times New Roman"/>
          <w:spacing w:val="27"/>
          <w:sz w:val="24"/>
          <w:szCs w:val="24"/>
          <w:lang w:val="sr-Cyrl-RS" w:eastAsia="zh-CN"/>
        </w:rPr>
        <w:t xml:space="preserve"> </w:t>
      </w:r>
      <w:r w:rsidRPr="0017652F">
        <w:rPr>
          <w:rFonts w:ascii="Times New Roman" w:eastAsia="SimSun" w:hAnsi="Times New Roman" w:cs="Times New Roman"/>
          <w:sz w:val="24"/>
          <w:szCs w:val="24"/>
          <w:lang w:val="sr-Cyrl-RS" w:eastAsia="zh-CN"/>
        </w:rPr>
        <w:t>што</w:t>
      </w:r>
      <w:r w:rsidRPr="0017652F">
        <w:rPr>
          <w:rFonts w:ascii="Times New Roman" w:eastAsia="SimSun" w:hAnsi="Times New Roman" w:cs="Times New Roman"/>
          <w:spacing w:val="28"/>
          <w:sz w:val="24"/>
          <w:szCs w:val="24"/>
          <w:lang w:val="sr-Cyrl-RS" w:eastAsia="zh-CN"/>
        </w:rPr>
        <w:t xml:space="preserve"> </w:t>
      </w:r>
      <w:r w:rsidRPr="0017652F">
        <w:rPr>
          <w:rFonts w:ascii="Times New Roman" w:eastAsia="SimSun" w:hAnsi="Times New Roman" w:cs="Times New Roman"/>
          <w:spacing w:val="-2"/>
          <w:sz w:val="24"/>
          <w:szCs w:val="24"/>
          <w:lang w:val="sr-Cyrl-RS" w:eastAsia="zh-CN"/>
        </w:rPr>
        <w:t>н</w:t>
      </w:r>
      <w:r w:rsidRPr="0017652F">
        <w:rPr>
          <w:rFonts w:ascii="Times New Roman" w:eastAsia="SimSun" w:hAnsi="Times New Roman" w:cs="Times New Roman"/>
          <w:sz w:val="24"/>
          <w:szCs w:val="24"/>
          <w:lang w:val="sr-Cyrl-RS" w:eastAsia="zh-CN"/>
        </w:rPr>
        <w:t>ије</w:t>
      </w:r>
      <w:r w:rsidRPr="0017652F">
        <w:rPr>
          <w:rFonts w:ascii="Times New Roman" w:eastAsia="SimSun" w:hAnsi="Times New Roman" w:cs="Times New Roman"/>
          <w:spacing w:val="28"/>
          <w:sz w:val="24"/>
          <w:szCs w:val="24"/>
          <w:lang w:val="sr-Cyrl-RS" w:eastAsia="zh-CN"/>
        </w:rPr>
        <w:t xml:space="preserve"> </w:t>
      </w:r>
      <w:r w:rsidRPr="0017652F">
        <w:rPr>
          <w:rFonts w:ascii="Times New Roman" w:eastAsia="SimSun" w:hAnsi="Times New Roman" w:cs="Times New Roman"/>
          <w:sz w:val="24"/>
          <w:szCs w:val="24"/>
          <w:lang w:val="sr-Cyrl-RS" w:eastAsia="zh-CN"/>
        </w:rPr>
        <w:t>по</w:t>
      </w:r>
      <w:r w:rsidRPr="0017652F">
        <w:rPr>
          <w:rFonts w:ascii="Times New Roman" w:eastAsia="SimSun" w:hAnsi="Times New Roman" w:cs="Times New Roman"/>
          <w:spacing w:val="-1"/>
          <w:sz w:val="24"/>
          <w:szCs w:val="24"/>
          <w:lang w:val="sr-Cyrl-RS" w:eastAsia="zh-CN"/>
        </w:rPr>
        <w:t>се</w:t>
      </w:r>
      <w:r w:rsidRPr="0017652F">
        <w:rPr>
          <w:rFonts w:ascii="Times New Roman" w:eastAsia="SimSun" w:hAnsi="Times New Roman" w:cs="Times New Roman"/>
          <w:sz w:val="24"/>
          <w:szCs w:val="24"/>
          <w:lang w:val="sr-Cyrl-RS" w:eastAsia="zh-CN"/>
        </w:rPr>
        <w:t>б</w:t>
      </w:r>
      <w:r w:rsidRPr="0017652F">
        <w:rPr>
          <w:rFonts w:ascii="Times New Roman" w:eastAsia="SimSun" w:hAnsi="Times New Roman" w:cs="Times New Roman"/>
          <w:spacing w:val="-1"/>
          <w:sz w:val="24"/>
          <w:szCs w:val="24"/>
          <w:lang w:val="sr-Cyrl-RS" w:eastAsia="zh-CN"/>
        </w:rPr>
        <w:t>н</w:t>
      </w:r>
      <w:r w:rsidRPr="0017652F">
        <w:rPr>
          <w:rFonts w:ascii="Times New Roman" w:eastAsia="SimSun" w:hAnsi="Times New Roman" w:cs="Times New Roman"/>
          <w:sz w:val="24"/>
          <w:szCs w:val="24"/>
          <w:lang w:val="sr-Cyrl-RS" w:eastAsia="zh-CN"/>
        </w:rPr>
        <w:t>о</w:t>
      </w:r>
      <w:r w:rsidRPr="0017652F">
        <w:rPr>
          <w:rFonts w:ascii="Times New Roman" w:eastAsia="SimSun" w:hAnsi="Times New Roman" w:cs="Times New Roman"/>
          <w:spacing w:val="28"/>
          <w:sz w:val="24"/>
          <w:szCs w:val="24"/>
          <w:lang w:val="sr-Cyrl-RS" w:eastAsia="zh-CN"/>
        </w:rPr>
        <w:t xml:space="preserve"> </w:t>
      </w:r>
      <w:r w:rsidRPr="0017652F">
        <w:rPr>
          <w:rFonts w:ascii="Times New Roman" w:eastAsia="SimSun" w:hAnsi="Times New Roman" w:cs="Times New Roman"/>
          <w:sz w:val="24"/>
          <w:szCs w:val="24"/>
          <w:lang w:val="sr-Cyrl-RS" w:eastAsia="zh-CN"/>
        </w:rPr>
        <w:t>з</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хте</w:t>
      </w:r>
      <w:r w:rsidRPr="0017652F">
        <w:rPr>
          <w:rFonts w:ascii="Times New Roman" w:eastAsia="SimSun" w:hAnsi="Times New Roman" w:cs="Times New Roman"/>
          <w:spacing w:val="-1"/>
          <w:sz w:val="24"/>
          <w:szCs w:val="24"/>
          <w:lang w:val="sr-Cyrl-RS" w:eastAsia="zh-CN"/>
        </w:rPr>
        <w:t>ва</w:t>
      </w:r>
      <w:r w:rsidRPr="0017652F">
        <w:rPr>
          <w:rFonts w:ascii="Times New Roman" w:eastAsia="SimSun" w:hAnsi="Times New Roman" w:cs="Times New Roman"/>
          <w:sz w:val="24"/>
          <w:szCs w:val="24"/>
          <w:lang w:val="sr-Cyrl-RS" w:eastAsia="zh-CN"/>
        </w:rPr>
        <w:t>но</w:t>
      </w:r>
      <w:r w:rsidRPr="0017652F">
        <w:rPr>
          <w:rFonts w:ascii="Times New Roman" w:eastAsia="SimSun" w:hAnsi="Times New Roman" w:cs="Times New Roman"/>
          <w:spacing w:val="30"/>
          <w:sz w:val="24"/>
          <w:szCs w:val="24"/>
          <w:lang w:val="sr-Cyrl-RS" w:eastAsia="zh-CN"/>
        </w:rPr>
        <w:t xml:space="preserve"> </w:t>
      </w:r>
      <w:r w:rsidRPr="0017652F">
        <w:rPr>
          <w:rFonts w:ascii="Times New Roman" w:eastAsia="SimSun" w:hAnsi="Times New Roman" w:cs="Times New Roman"/>
          <w:sz w:val="24"/>
          <w:szCs w:val="24"/>
          <w:lang w:val="sr-Cyrl-RS" w:eastAsia="zh-CN"/>
        </w:rPr>
        <w:t>у</w:t>
      </w:r>
      <w:r w:rsidRPr="0017652F">
        <w:rPr>
          <w:rFonts w:ascii="Times New Roman" w:eastAsia="SimSun" w:hAnsi="Times New Roman" w:cs="Times New Roman"/>
          <w:spacing w:val="21"/>
          <w:sz w:val="24"/>
          <w:szCs w:val="24"/>
          <w:lang w:val="sr-Cyrl-RS" w:eastAsia="zh-CN"/>
        </w:rPr>
        <w:t xml:space="preserve"> </w:t>
      </w:r>
      <w:r w:rsidRPr="0017652F">
        <w:rPr>
          <w:rFonts w:ascii="Times New Roman" w:eastAsia="SimSun" w:hAnsi="Times New Roman" w:cs="Times New Roman"/>
          <w:sz w:val="24"/>
          <w:szCs w:val="24"/>
          <w:lang w:val="sr-Cyrl-RS" w:eastAsia="zh-CN"/>
        </w:rPr>
        <w:t>овој</w:t>
      </w:r>
      <w:r w:rsidRPr="0017652F">
        <w:rPr>
          <w:rFonts w:ascii="Times New Roman" w:eastAsia="SimSun" w:hAnsi="Times New Roman" w:cs="Times New Roman"/>
          <w:spacing w:val="28"/>
          <w:sz w:val="24"/>
          <w:szCs w:val="24"/>
          <w:lang w:val="sr-Cyrl-RS" w:eastAsia="zh-CN"/>
        </w:rPr>
        <w:t xml:space="preserve"> </w:t>
      </w:r>
      <w:r w:rsidRPr="0017652F">
        <w:rPr>
          <w:rFonts w:ascii="Times New Roman" w:eastAsia="SimSun" w:hAnsi="Times New Roman" w:cs="Times New Roman"/>
          <w:spacing w:val="1"/>
          <w:sz w:val="24"/>
          <w:szCs w:val="24"/>
          <w:lang w:val="sr-Cyrl-RS" w:eastAsia="zh-CN"/>
        </w:rPr>
        <w:t>т</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pacing w:val="2"/>
          <w:sz w:val="24"/>
          <w:szCs w:val="24"/>
          <w:lang w:val="sr-Cyrl-RS" w:eastAsia="zh-CN"/>
        </w:rPr>
        <w:t>х</w:t>
      </w:r>
      <w:r w:rsidRPr="0017652F">
        <w:rPr>
          <w:rFonts w:ascii="Times New Roman" w:eastAsia="SimSun" w:hAnsi="Times New Roman" w:cs="Times New Roman"/>
          <w:spacing w:val="-2"/>
          <w:sz w:val="24"/>
          <w:szCs w:val="24"/>
          <w:lang w:val="sr-Cyrl-RS" w:eastAsia="zh-CN"/>
        </w:rPr>
        <w:t>н</w:t>
      </w:r>
      <w:r w:rsidRPr="0017652F">
        <w:rPr>
          <w:rFonts w:ascii="Times New Roman" w:eastAsia="SimSun" w:hAnsi="Times New Roman" w:cs="Times New Roman"/>
          <w:sz w:val="24"/>
          <w:szCs w:val="24"/>
          <w:lang w:val="sr-Cyrl-RS" w:eastAsia="zh-CN"/>
        </w:rPr>
        <w:t>и</w:t>
      </w:r>
      <w:r w:rsidRPr="0017652F">
        <w:rPr>
          <w:rFonts w:ascii="Times New Roman" w:eastAsia="SimSun" w:hAnsi="Times New Roman" w:cs="Times New Roman"/>
          <w:spacing w:val="-1"/>
          <w:sz w:val="24"/>
          <w:szCs w:val="24"/>
          <w:lang w:val="sr-Cyrl-RS" w:eastAsia="zh-CN"/>
        </w:rPr>
        <w:t>ч</w:t>
      </w:r>
      <w:r w:rsidRPr="0017652F">
        <w:rPr>
          <w:rFonts w:ascii="Times New Roman" w:eastAsia="SimSun" w:hAnsi="Times New Roman" w:cs="Times New Roman"/>
          <w:sz w:val="24"/>
          <w:szCs w:val="24"/>
          <w:lang w:val="sr-Cyrl-RS" w:eastAsia="zh-CN"/>
        </w:rPr>
        <w:t>кој</w:t>
      </w:r>
      <w:r w:rsidRPr="0017652F">
        <w:rPr>
          <w:rFonts w:ascii="Times New Roman" w:eastAsia="SimSun" w:hAnsi="Times New Roman" w:cs="Times New Roman"/>
          <w:spacing w:val="29"/>
          <w:sz w:val="24"/>
          <w:szCs w:val="24"/>
          <w:lang w:val="sr-Cyrl-RS" w:eastAsia="zh-CN"/>
        </w:rPr>
        <w:t xml:space="preserve"> </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п</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pacing w:val="-2"/>
          <w:sz w:val="24"/>
          <w:szCs w:val="24"/>
          <w:lang w:val="sr-Cyrl-RS" w:eastAsia="zh-CN"/>
        </w:rPr>
        <w:t>ц</w:t>
      </w:r>
      <w:r w:rsidRPr="0017652F">
        <w:rPr>
          <w:rFonts w:ascii="Times New Roman" w:eastAsia="SimSun" w:hAnsi="Times New Roman" w:cs="Times New Roman"/>
          <w:sz w:val="24"/>
          <w:szCs w:val="24"/>
          <w:lang w:val="sr-Cyrl-RS" w:eastAsia="zh-CN"/>
        </w:rPr>
        <w:t>и</w:t>
      </w:r>
      <w:r w:rsidRPr="0017652F">
        <w:rPr>
          <w:rFonts w:ascii="Times New Roman" w:eastAsia="SimSun" w:hAnsi="Times New Roman" w:cs="Times New Roman"/>
          <w:spacing w:val="-2"/>
          <w:sz w:val="24"/>
          <w:szCs w:val="24"/>
          <w:lang w:val="sr-Cyrl-RS" w:eastAsia="zh-CN"/>
        </w:rPr>
        <w:t>ф</w:t>
      </w:r>
      <w:r w:rsidRPr="0017652F">
        <w:rPr>
          <w:rFonts w:ascii="Times New Roman" w:eastAsia="SimSun" w:hAnsi="Times New Roman" w:cs="Times New Roman"/>
          <w:sz w:val="24"/>
          <w:szCs w:val="24"/>
          <w:lang w:val="sr-Cyrl-RS" w:eastAsia="zh-CN"/>
        </w:rPr>
        <w:t>ик</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pacing w:val="-2"/>
          <w:sz w:val="24"/>
          <w:szCs w:val="24"/>
          <w:lang w:val="sr-Cyrl-RS" w:eastAsia="zh-CN"/>
        </w:rPr>
        <w:t>ци</w:t>
      </w:r>
      <w:r w:rsidRPr="0017652F">
        <w:rPr>
          <w:rFonts w:ascii="Times New Roman" w:eastAsia="SimSun" w:hAnsi="Times New Roman" w:cs="Times New Roman"/>
          <w:sz w:val="24"/>
          <w:szCs w:val="24"/>
          <w:lang w:val="sr-Cyrl-RS" w:eastAsia="zh-CN"/>
        </w:rPr>
        <w:t>ји</w:t>
      </w:r>
      <w:r w:rsidRPr="0017652F">
        <w:rPr>
          <w:rFonts w:ascii="Times New Roman" w:eastAsia="SimSun" w:hAnsi="Times New Roman" w:cs="Times New Roman"/>
          <w:spacing w:val="30"/>
          <w:sz w:val="24"/>
          <w:szCs w:val="24"/>
          <w:lang w:val="sr-Cyrl-RS" w:eastAsia="zh-CN"/>
        </w:rPr>
        <w:t xml:space="preserve"> </w:t>
      </w:r>
      <w:r w:rsidRPr="0017652F">
        <w:rPr>
          <w:rFonts w:ascii="Times New Roman" w:eastAsia="SimSun" w:hAnsi="Times New Roman" w:cs="Times New Roman"/>
          <w:sz w:val="24"/>
          <w:szCs w:val="24"/>
          <w:lang w:val="sr-Cyrl-RS" w:eastAsia="zh-CN"/>
        </w:rPr>
        <w:t>р</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шиће</w:t>
      </w:r>
      <w:r w:rsidRPr="0017652F">
        <w:rPr>
          <w:rFonts w:ascii="Times New Roman" w:eastAsia="SimSun" w:hAnsi="Times New Roman" w:cs="Times New Roman"/>
          <w:spacing w:val="27"/>
          <w:sz w:val="24"/>
          <w:szCs w:val="24"/>
          <w:lang w:val="sr-Cyrl-RS" w:eastAsia="zh-CN"/>
        </w:rPr>
        <w:t xml:space="preserve"> </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е</w:t>
      </w:r>
      <w:r w:rsidRPr="0017652F">
        <w:rPr>
          <w:rFonts w:ascii="Times New Roman" w:eastAsia="SimSun" w:hAnsi="Times New Roman" w:cs="Times New Roman"/>
          <w:spacing w:val="30"/>
          <w:sz w:val="24"/>
          <w:szCs w:val="24"/>
          <w:lang w:val="sr-Cyrl-RS" w:eastAsia="zh-CN"/>
        </w:rPr>
        <w:t xml:space="preserve"> </w:t>
      </w:r>
      <w:r w:rsidRPr="0017652F">
        <w:rPr>
          <w:rFonts w:ascii="Times New Roman" w:eastAsia="SimSun" w:hAnsi="Times New Roman" w:cs="Times New Roman"/>
          <w:sz w:val="24"/>
          <w:szCs w:val="24"/>
          <w:lang w:val="sr-Cyrl-RS" w:eastAsia="zh-CN"/>
        </w:rPr>
        <w:t>у догово</w:t>
      </w:r>
      <w:r w:rsidRPr="0017652F">
        <w:rPr>
          <w:rFonts w:ascii="Times New Roman" w:eastAsia="SimSun" w:hAnsi="Times New Roman" w:cs="Times New Roman"/>
          <w:spacing w:val="1"/>
          <w:sz w:val="24"/>
          <w:szCs w:val="24"/>
          <w:lang w:val="sr-Cyrl-RS" w:eastAsia="zh-CN"/>
        </w:rPr>
        <w:t>р</w:t>
      </w:r>
      <w:r w:rsidRPr="0017652F">
        <w:rPr>
          <w:rFonts w:ascii="Times New Roman" w:eastAsia="SimSun" w:hAnsi="Times New Roman" w:cs="Times New Roman"/>
          <w:sz w:val="24"/>
          <w:szCs w:val="24"/>
          <w:lang w:val="sr-Cyrl-RS" w:eastAsia="zh-CN"/>
        </w:rPr>
        <w:t>у</w:t>
      </w:r>
      <w:r w:rsidRPr="0017652F">
        <w:rPr>
          <w:rFonts w:ascii="Times New Roman" w:eastAsia="SimSun" w:hAnsi="Times New Roman" w:cs="Times New Roman"/>
          <w:spacing w:val="-3"/>
          <w:sz w:val="24"/>
          <w:szCs w:val="24"/>
          <w:lang w:val="sr-Cyrl-RS" w:eastAsia="zh-CN"/>
        </w:rPr>
        <w:t xml:space="preserve"> </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а</w:t>
      </w:r>
      <w:r w:rsidRPr="0017652F">
        <w:rPr>
          <w:rFonts w:ascii="Times New Roman" w:eastAsia="SimSun" w:hAnsi="Times New Roman" w:cs="Times New Roman"/>
          <w:spacing w:val="-1"/>
          <w:sz w:val="24"/>
          <w:szCs w:val="24"/>
          <w:lang w:val="sr-Cyrl-RS" w:eastAsia="zh-CN"/>
        </w:rPr>
        <w:t xml:space="preserve"> </w:t>
      </w:r>
      <w:r w:rsidRPr="0017652F">
        <w:rPr>
          <w:rFonts w:ascii="Times New Roman" w:eastAsia="SimSun" w:hAnsi="Times New Roman" w:cs="Times New Roman"/>
          <w:spacing w:val="1"/>
          <w:sz w:val="24"/>
          <w:szCs w:val="24"/>
          <w:lang w:val="sr-Cyrl-RS" w:eastAsia="zh-CN"/>
        </w:rPr>
        <w:t>Наруч</w:t>
      </w:r>
      <w:r w:rsidRPr="0017652F">
        <w:rPr>
          <w:rFonts w:ascii="Times New Roman" w:eastAsia="SimSun" w:hAnsi="Times New Roman" w:cs="Times New Roman"/>
          <w:sz w:val="24"/>
          <w:szCs w:val="24"/>
          <w:lang w:val="sr-Cyrl-RS" w:eastAsia="zh-CN"/>
        </w:rPr>
        <w:t>иоц</w:t>
      </w:r>
      <w:r w:rsidRPr="0017652F">
        <w:rPr>
          <w:rFonts w:ascii="Times New Roman" w:eastAsia="SimSun" w:hAnsi="Times New Roman" w:cs="Times New Roman"/>
          <w:spacing w:val="-1"/>
          <w:sz w:val="24"/>
          <w:szCs w:val="24"/>
          <w:lang w:val="sr-Cyrl-RS" w:eastAsia="zh-CN"/>
        </w:rPr>
        <w:t>ем</w:t>
      </w:r>
      <w:bookmarkStart w:id="3" w:name="bookmark3"/>
      <w:bookmarkEnd w:id="3"/>
    </w:p>
    <w:p w:rsidR="00B71A56" w:rsidRDefault="00B71A56" w:rsidP="00B71A56">
      <w:pPr>
        <w:rPr>
          <w:rFonts w:ascii="Times New Roman" w:eastAsia="SimSun" w:hAnsi="Times New Roman" w:cs="Times New Roman"/>
          <w:spacing w:val="-1"/>
          <w:sz w:val="24"/>
          <w:szCs w:val="24"/>
          <w:lang w:val="sr-Cyrl-RS" w:eastAsia="zh-CN"/>
        </w:rPr>
      </w:pPr>
      <w:r>
        <w:rPr>
          <w:rFonts w:ascii="Times New Roman" w:eastAsia="SimSun" w:hAnsi="Times New Roman" w:cs="Times New Roman"/>
          <w:spacing w:val="-1"/>
          <w:sz w:val="24"/>
          <w:szCs w:val="24"/>
          <w:lang w:val="sr-Cyrl-RS" w:eastAsia="zh-CN"/>
        </w:rPr>
        <w:br w:type="page"/>
      </w:r>
    </w:p>
    <w:p w:rsidR="00B71A56" w:rsidRDefault="00B71A56" w:rsidP="00B71A56">
      <w:pPr>
        <w:widowControl w:val="0"/>
        <w:kinsoku w:val="0"/>
        <w:overflowPunct w:val="0"/>
        <w:autoSpaceDE w:val="0"/>
        <w:autoSpaceDN w:val="0"/>
        <w:adjustRightInd w:val="0"/>
        <w:spacing w:after="0" w:line="240" w:lineRule="auto"/>
        <w:ind w:right="116"/>
        <w:jc w:val="both"/>
        <w:rPr>
          <w:rFonts w:ascii="Times New Roman" w:eastAsia="SimSun" w:hAnsi="Times New Roman" w:cs="Times New Roman"/>
          <w:b/>
          <w:bCs/>
          <w:spacing w:val="-1"/>
          <w:sz w:val="24"/>
          <w:szCs w:val="24"/>
          <w:lang w:val="sr-Cyrl-RS" w:eastAsia="zh-CN"/>
        </w:rPr>
      </w:pPr>
    </w:p>
    <w:p w:rsidR="00B71A56" w:rsidRPr="0017652F" w:rsidRDefault="00B71A56" w:rsidP="00B71A56">
      <w:pPr>
        <w:widowControl w:val="0"/>
        <w:kinsoku w:val="0"/>
        <w:overflowPunct w:val="0"/>
        <w:autoSpaceDE w:val="0"/>
        <w:autoSpaceDN w:val="0"/>
        <w:adjustRightInd w:val="0"/>
        <w:spacing w:after="0" w:line="240" w:lineRule="auto"/>
        <w:ind w:right="116"/>
        <w:jc w:val="both"/>
        <w:rPr>
          <w:rFonts w:ascii="Times New Roman" w:eastAsia="SimSun" w:hAnsi="Times New Roman" w:cs="Times New Roman"/>
          <w:sz w:val="24"/>
          <w:szCs w:val="24"/>
          <w:lang w:val="sr-Cyrl-RS" w:eastAsia="zh-CN"/>
        </w:rPr>
      </w:pPr>
      <w:r w:rsidRPr="0017652F">
        <w:rPr>
          <w:rFonts w:ascii="Times New Roman" w:eastAsia="SimSun" w:hAnsi="Times New Roman" w:cs="Times New Roman"/>
          <w:b/>
          <w:bCs/>
          <w:spacing w:val="-1"/>
          <w:sz w:val="24"/>
          <w:szCs w:val="24"/>
          <w:lang w:val="sr-Cyrl-RS" w:eastAsia="zh-CN"/>
        </w:rPr>
        <w:t>4. У</w:t>
      </w:r>
      <w:r w:rsidRPr="0017652F">
        <w:rPr>
          <w:rFonts w:ascii="Times New Roman" w:eastAsia="SimSun" w:hAnsi="Times New Roman" w:cs="Times New Roman"/>
          <w:b/>
          <w:bCs/>
          <w:sz w:val="24"/>
          <w:szCs w:val="24"/>
          <w:lang w:val="sr-Cyrl-RS" w:eastAsia="zh-CN"/>
        </w:rPr>
        <w:t>СЛО</w:t>
      </w:r>
      <w:r w:rsidRPr="0017652F">
        <w:rPr>
          <w:rFonts w:ascii="Times New Roman" w:eastAsia="SimSun" w:hAnsi="Times New Roman" w:cs="Times New Roman"/>
          <w:b/>
          <w:bCs/>
          <w:spacing w:val="1"/>
          <w:sz w:val="24"/>
          <w:szCs w:val="24"/>
          <w:lang w:val="sr-Cyrl-RS" w:eastAsia="zh-CN"/>
        </w:rPr>
        <w:t>В</w:t>
      </w:r>
      <w:r w:rsidRPr="0017652F">
        <w:rPr>
          <w:rFonts w:ascii="Times New Roman" w:eastAsia="SimSun" w:hAnsi="Times New Roman" w:cs="Times New Roman"/>
          <w:b/>
          <w:bCs/>
          <w:sz w:val="24"/>
          <w:szCs w:val="24"/>
          <w:lang w:val="sr-Cyrl-RS" w:eastAsia="zh-CN"/>
        </w:rPr>
        <w:t xml:space="preserve">И ЗА </w:t>
      </w:r>
      <w:r w:rsidRPr="0017652F">
        <w:rPr>
          <w:rFonts w:ascii="Times New Roman" w:eastAsia="SimSun" w:hAnsi="Times New Roman" w:cs="Times New Roman"/>
          <w:b/>
          <w:bCs/>
          <w:spacing w:val="-1"/>
          <w:sz w:val="24"/>
          <w:szCs w:val="24"/>
          <w:lang w:val="sr-Cyrl-RS" w:eastAsia="zh-CN"/>
        </w:rPr>
        <w:t>УЧ</w:t>
      </w:r>
      <w:r w:rsidRPr="0017652F">
        <w:rPr>
          <w:rFonts w:ascii="Times New Roman" w:eastAsia="SimSun" w:hAnsi="Times New Roman" w:cs="Times New Roman"/>
          <w:b/>
          <w:bCs/>
          <w:sz w:val="24"/>
          <w:szCs w:val="24"/>
          <w:lang w:val="sr-Cyrl-RS" w:eastAsia="zh-CN"/>
        </w:rPr>
        <w:t>ЕШЋЕ У</w:t>
      </w:r>
      <w:r w:rsidRPr="0017652F">
        <w:rPr>
          <w:rFonts w:ascii="Times New Roman" w:eastAsia="SimSun" w:hAnsi="Times New Roman" w:cs="Times New Roman"/>
          <w:b/>
          <w:bCs/>
          <w:spacing w:val="-1"/>
          <w:sz w:val="24"/>
          <w:szCs w:val="24"/>
          <w:lang w:val="sr-Cyrl-RS" w:eastAsia="zh-CN"/>
        </w:rPr>
        <w:t xml:space="preserve"> </w:t>
      </w:r>
      <w:r w:rsidRPr="0017652F">
        <w:rPr>
          <w:rFonts w:ascii="Times New Roman" w:eastAsia="SimSun" w:hAnsi="Times New Roman" w:cs="Times New Roman"/>
          <w:b/>
          <w:bCs/>
          <w:sz w:val="24"/>
          <w:szCs w:val="24"/>
          <w:lang w:val="sr-Cyrl-RS" w:eastAsia="zh-CN"/>
        </w:rPr>
        <w:t>ПОСТ</w:t>
      </w:r>
      <w:r w:rsidRPr="0017652F">
        <w:rPr>
          <w:rFonts w:ascii="Times New Roman" w:eastAsia="SimSun" w:hAnsi="Times New Roman" w:cs="Times New Roman"/>
          <w:b/>
          <w:bCs/>
          <w:spacing w:val="-1"/>
          <w:sz w:val="24"/>
          <w:szCs w:val="24"/>
          <w:lang w:val="sr-Cyrl-RS" w:eastAsia="zh-CN"/>
        </w:rPr>
        <w:t>У</w:t>
      </w:r>
      <w:r w:rsidRPr="0017652F">
        <w:rPr>
          <w:rFonts w:ascii="Times New Roman" w:eastAsia="SimSun" w:hAnsi="Times New Roman" w:cs="Times New Roman"/>
          <w:b/>
          <w:bCs/>
          <w:sz w:val="24"/>
          <w:szCs w:val="24"/>
          <w:lang w:val="sr-Cyrl-RS" w:eastAsia="zh-CN"/>
        </w:rPr>
        <w:t>П</w:t>
      </w:r>
      <w:r w:rsidRPr="0017652F">
        <w:rPr>
          <w:rFonts w:ascii="Times New Roman" w:eastAsia="SimSun" w:hAnsi="Times New Roman" w:cs="Times New Roman"/>
          <w:b/>
          <w:bCs/>
          <w:spacing w:val="1"/>
          <w:sz w:val="24"/>
          <w:szCs w:val="24"/>
          <w:lang w:val="sr-Cyrl-RS" w:eastAsia="zh-CN"/>
        </w:rPr>
        <w:t>К</w:t>
      </w:r>
      <w:r w:rsidRPr="0017652F">
        <w:rPr>
          <w:rFonts w:ascii="Times New Roman" w:eastAsia="SimSun" w:hAnsi="Times New Roman" w:cs="Times New Roman"/>
          <w:b/>
          <w:bCs/>
          <w:sz w:val="24"/>
          <w:szCs w:val="24"/>
          <w:lang w:val="sr-Cyrl-RS" w:eastAsia="zh-CN"/>
        </w:rPr>
        <w:t>У</w:t>
      </w:r>
      <w:r w:rsidRPr="0017652F">
        <w:rPr>
          <w:rFonts w:ascii="Times New Roman" w:eastAsia="SimSun" w:hAnsi="Times New Roman" w:cs="Times New Roman"/>
          <w:b/>
          <w:bCs/>
          <w:spacing w:val="-1"/>
          <w:sz w:val="24"/>
          <w:szCs w:val="24"/>
          <w:lang w:val="sr-Cyrl-RS" w:eastAsia="zh-CN"/>
        </w:rPr>
        <w:t xml:space="preserve"> </w:t>
      </w:r>
      <w:r w:rsidRPr="0017652F">
        <w:rPr>
          <w:rFonts w:ascii="Times New Roman" w:eastAsia="SimSun" w:hAnsi="Times New Roman" w:cs="Times New Roman"/>
          <w:b/>
          <w:bCs/>
          <w:sz w:val="24"/>
          <w:szCs w:val="24"/>
          <w:lang w:val="sr-Cyrl-RS" w:eastAsia="zh-CN"/>
        </w:rPr>
        <w:t>ЈАВНЕ НА</w:t>
      </w:r>
      <w:r w:rsidRPr="0017652F">
        <w:rPr>
          <w:rFonts w:ascii="Times New Roman" w:eastAsia="SimSun" w:hAnsi="Times New Roman" w:cs="Times New Roman"/>
          <w:b/>
          <w:bCs/>
          <w:spacing w:val="1"/>
          <w:sz w:val="24"/>
          <w:szCs w:val="24"/>
          <w:lang w:val="sr-Cyrl-RS" w:eastAsia="zh-CN"/>
        </w:rPr>
        <w:t>Б</w:t>
      </w:r>
      <w:r w:rsidRPr="0017652F">
        <w:rPr>
          <w:rFonts w:ascii="Times New Roman" w:eastAsia="SimSun" w:hAnsi="Times New Roman" w:cs="Times New Roman"/>
          <w:b/>
          <w:bCs/>
          <w:spacing w:val="-3"/>
          <w:sz w:val="24"/>
          <w:szCs w:val="24"/>
          <w:lang w:val="sr-Cyrl-RS" w:eastAsia="zh-CN"/>
        </w:rPr>
        <w:t>А</w:t>
      </w:r>
      <w:r w:rsidRPr="0017652F">
        <w:rPr>
          <w:rFonts w:ascii="Times New Roman" w:eastAsia="SimSun" w:hAnsi="Times New Roman" w:cs="Times New Roman"/>
          <w:b/>
          <w:bCs/>
          <w:sz w:val="24"/>
          <w:szCs w:val="24"/>
          <w:lang w:val="sr-Cyrl-RS" w:eastAsia="zh-CN"/>
        </w:rPr>
        <w:t>ВКЕ</w:t>
      </w:r>
      <w:r w:rsidRPr="0017652F">
        <w:rPr>
          <w:rFonts w:ascii="Times New Roman" w:eastAsia="SimSun" w:hAnsi="Times New Roman" w:cs="Times New Roman"/>
          <w:b/>
          <w:bCs/>
          <w:spacing w:val="1"/>
          <w:sz w:val="24"/>
          <w:szCs w:val="24"/>
          <w:lang w:val="sr-Cyrl-RS" w:eastAsia="zh-CN"/>
        </w:rPr>
        <w:t xml:space="preserve"> </w:t>
      </w:r>
      <w:r w:rsidRPr="0017652F">
        <w:rPr>
          <w:rFonts w:ascii="Times New Roman" w:eastAsia="SimSun" w:hAnsi="Times New Roman" w:cs="Times New Roman"/>
          <w:b/>
          <w:bCs/>
          <w:sz w:val="24"/>
          <w:szCs w:val="24"/>
          <w:lang w:val="sr-Cyrl-RS" w:eastAsia="zh-CN"/>
        </w:rPr>
        <w:t>ИЗ</w:t>
      </w:r>
      <w:r w:rsidRPr="0017652F">
        <w:rPr>
          <w:rFonts w:ascii="Times New Roman" w:eastAsia="SimSun" w:hAnsi="Times New Roman" w:cs="Times New Roman"/>
          <w:b/>
          <w:bCs/>
          <w:spacing w:val="-2"/>
          <w:sz w:val="24"/>
          <w:szCs w:val="24"/>
          <w:lang w:val="sr-Cyrl-RS" w:eastAsia="zh-CN"/>
        </w:rPr>
        <w:t xml:space="preserve"> </w:t>
      </w:r>
      <w:r w:rsidRPr="0017652F">
        <w:rPr>
          <w:rFonts w:ascii="Times New Roman" w:eastAsia="SimSun" w:hAnsi="Times New Roman" w:cs="Times New Roman"/>
          <w:b/>
          <w:bCs/>
          <w:spacing w:val="-1"/>
          <w:sz w:val="24"/>
          <w:szCs w:val="24"/>
          <w:lang w:val="sr-Cyrl-RS" w:eastAsia="zh-CN"/>
        </w:rPr>
        <w:t>Ч</w:t>
      </w:r>
      <w:r w:rsidRPr="0017652F">
        <w:rPr>
          <w:rFonts w:ascii="Times New Roman" w:eastAsia="SimSun" w:hAnsi="Times New Roman" w:cs="Times New Roman"/>
          <w:b/>
          <w:bCs/>
          <w:sz w:val="24"/>
          <w:szCs w:val="24"/>
          <w:lang w:val="sr-Cyrl-RS" w:eastAsia="zh-CN"/>
        </w:rPr>
        <w:t>Л. 75. и 76. ЗАКО</w:t>
      </w:r>
      <w:r w:rsidRPr="0017652F">
        <w:rPr>
          <w:rFonts w:ascii="Times New Roman" w:eastAsia="SimSun" w:hAnsi="Times New Roman" w:cs="Times New Roman"/>
          <w:b/>
          <w:bCs/>
          <w:spacing w:val="-2"/>
          <w:sz w:val="24"/>
          <w:szCs w:val="24"/>
          <w:lang w:val="sr-Cyrl-RS" w:eastAsia="zh-CN"/>
        </w:rPr>
        <w:t>Н</w:t>
      </w:r>
      <w:r w:rsidRPr="0017652F">
        <w:rPr>
          <w:rFonts w:ascii="Times New Roman" w:eastAsia="SimSun" w:hAnsi="Times New Roman" w:cs="Times New Roman"/>
          <w:b/>
          <w:bCs/>
          <w:sz w:val="24"/>
          <w:szCs w:val="24"/>
          <w:lang w:val="sr-Cyrl-RS" w:eastAsia="zh-CN"/>
        </w:rPr>
        <w:t>А О ЈАВ</w:t>
      </w:r>
      <w:r w:rsidRPr="0017652F">
        <w:rPr>
          <w:rFonts w:ascii="Times New Roman" w:eastAsia="SimSun" w:hAnsi="Times New Roman" w:cs="Times New Roman"/>
          <w:b/>
          <w:bCs/>
          <w:spacing w:val="1"/>
          <w:sz w:val="24"/>
          <w:szCs w:val="24"/>
          <w:lang w:val="sr-Cyrl-RS" w:eastAsia="zh-CN"/>
        </w:rPr>
        <w:t>Н</w:t>
      </w:r>
      <w:r w:rsidRPr="0017652F">
        <w:rPr>
          <w:rFonts w:ascii="Times New Roman" w:eastAsia="SimSun" w:hAnsi="Times New Roman" w:cs="Times New Roman"/>
          <w:b/>
          <w:bCs/>
          <w:sz w:val="24"/>
          <w:szCs w:val="24"/>
          <w:lang w:val="sr-Cyrl-RS" w:eastAsia="zh-CN"/>
        </w:rPr>
        <w:t>ИМ</w:t>
      </w:r>
      <w:r w:rsidRPr="0017652F">
        <w:rPr>
          <w:rFonts w:ascii="Times New Roman" w:eastAsia="SimSun" w:hAnsi="Times New Roman" w:cs="Times New Roman"/>
          <w:b/>
          <w:bCs/>
          <w:spacing w:val="-1"/>
          <w:sz w:val="24"/>
          <w:szCs w:val="24"/>
          <w:lang w:val="sr-Cyrl-RS" w:eastAsia="zh-CN"/>
        </w:rPr>
        <w:t xml:space="preserve"> </w:t>
      </w:r>
      <w:r w:rsidRPr="0017652F">
        <w:rPr>
          <w:rFonts w:ascii="Times New Roman" w:eastAsia="SimSun" w:hAnsi="Times New Roman" w:cs="Times New Roman"/>
          <w:b/>
          <w:bCs/>
          <w:sz w:val="24"/>
          <w:szCs w:val="24"/>
          <w:lang w:val="sr-Cyrl-RS" w:eastAsia="zh-CN"/>
        </w:rPr>
        <w:t>НА</w:t>
      </w:r>
      <w:r w:rsidRPr="0017652F">
        <w:rPr>
          <w:rFonts w:ascii="Times New Roman" w:eastAsia="SimSun" w:hAnsi="Times New Roman" w:cs="Times New Roman"/>
          <w:b/>
          <w:bCs/>
          <w:spacing w:val="1"/>
          <w:sz w:val="24"/>
          <w:szCs w:val="24"/>
          <w:lang w:val="sr-Cyrl-RS" w:eastAsia="zh-CN"/>
        </w:rPr>
        <w:t>Б</w:t>
      </w:r>
      <w:r w:rsidRPr="0017652F">
        <w:rPr>
          <w:rFonts w:ascii="Times New Roman" w:eastAsia="SimSun" w:hAnsi="Times New Roman" w:cs="Times New Roman"/>
          <w:b/>
          <w:bCs/>
          <w:sz w:val="24"/>
          <w:szCs w:val="24"/>
          <w:lang w:val="sr-Cyrl-RS" w:eastAsia="zh-CN"/>
        </w:rPr>
        <w:t>А</w:t>
      </w:r>
      <w:r w:rsidRPr="0017652F">
        <w:rPr>
          <w:rFonts w:ascii="Times New Roman" w:eastAsia="SimSun" w:hAnsi="Times New Roman" w:cs="Times New Roman"/>
          <w:b/>
          <w:bCs/>
          <w:spacing w:val="-3"/>
          <w:sz w:val="24"/>
          <w:szCs w:val="24"/>
          <w:lang w:val="sr-Cyrl-RS" w:eastAsia="zh-CN"/>
        </w:rPr>
        <w:t>В</w:t>
      </w:r>
      <w:r w:rsidRPr="0017652F">
        <w:rPr>
          <w:rFonts w:ascii="Times New Roman" w:eastAsia="SimSun" w:hAnsi="Times New Roman" w:cs="Times New Roman"/>
          <w:b/>
          <w:bCs/>
          <w:spacing w:val="-2"/>
          <w:sz w:val="24"/>
          <w:szCs w:val="24"/>
          <w:lang w:val="sr-Cyrl-RS" w:eastAsia="zh-CN"/>
        </w:rPr>
        <w:t>К</w:t>
      </w:r>
      <w:r w:rsidRPr="0017652F">
        <w:rPr>
          <w:rFonts w:ascii="Times New Roman" w:eastAsia="SimSun" w:hAnsi="Times New Roman" w:cs="Times New Roman"/>
          <w:b/>
          <w:bCs/>
          <w:sz w:val="24"/>
          <w:szCs w:val="24"/>
          <w:lang w:val="sr-Cyrl-RS" w:eastAsia="zh-CN"/>
        </w:rPr>
        <w:t>А</w:t>
      </w:r>
      <w:r w:rsidRPr="0017652F">
        <w:rPr>
          <w:rFonts w:ascii="Times New Roman" w:eastAsia="SimSun" w:hAnsi="Times New Roman" w:cs="Times New Roman"/>
          <w:b/>
          <w:bCs/>
          <w:spacing w:val="-2"/>
          <w:sz w:val="24"/>
          <w:szCs w:val="24"/>
          <w:lang w:val="sr-Cyrl-RS" w:eastAsia="zh-CN"/>
        </w:rPr>
        <w:t>М</w:t>
      </w:r>
      <w:r w:rsidRPr="0017652F">
        <w:rPr>
          <w:rFonts w:ascii="Times New Roman" w:eastAsia="SimSun" w:hAnsi="Times New Roman" w:cs="Times New Roman"/>
          <w:b/>
          <w:bCs/>
          <w:sz w:val="24"/>
          <w:szCs w:val="24"/>
          <w:lang w:val="sr-Cyrl-RS" w:eastAsia="zh-CN"/>
        </w:rPr>
        <w:t xml:space="preserve">А И </w:t>
      </w:r>
      <w:r w:rsidRPr="0017652F">
        <w:rPr>
          <w:rFonts w:ascii="Times New Roman" w:eastAsia="SimSun" w:hAnsi="Times New Roman" w:cs="Times New Roman"/>
          <w:b/>
          <w:bCs/>
          <w:spacing w:val="-1"/>
          <w:sz w:val="24"/>
          <w:szCs w:val="24"/>
          <w:lang w:val="sr-Cyrl-RS" w:eastAsia="zh-CN"/>
        </w:rPr>
        <w:t>У</w:t>
      </w:r>
      <w:r w:rsidRPr="0017652F">
        <w:rPr>
          <w:rFonts w:ascii="Times New Roman" w:eastAsia="SimSun" w:hAnsi="Times New Roman" w:cs="Times New Roman"/>
          <w:b/>
          <w:bCs/>
          <w:sz w:val="24"/>
          <w:szCs w:val="24"/>
          <w:lang w:val="sr-Cyrl-RS" w:eastAsia="zh-CN"/>
        </w:rPr>
        <w:t xml:space="preserve">ПУТСТВО </w:t>
      </w:r>
      <w:r w:rsidRPr="0017652F">
        <w:rPr>
          <w:rFonts w:ascii="Times New Roman" w:eastAsia="SimSun" w:hAnsi="Times New Roman" w:cs="Times New Roman"/>
          <w:b/>
          <w:bCs/>
          <w:spacing w:val="1"/>
          <w:sz w:val="24"/>
          <w:szCs w:val="24"/>
          <w:lang w:val="sr-Cyrl-RS" w:eastAsia="zh-CN"/>
        </w:rPr>
        <w:t>К</w:t>
      </w:r>
      <w:r w:rsidRPr="0017652F">
        <w:rPr>
          <w:rFonts w:ascii="Times New Roman" w:eastAsia="SimSun" w:hAnsi="Times New Roman" w:cs="Times New Roman"/>
          <w:b/>
          <w:bCs/>
          <w:sz w:val="24"/>
          <w:szCs w:val="24"/>
          <w:lang w:val="sr-Cyrl-RS" w:eastAsia="zh-CN"/>
        </w:rPr>
        <w:t>АКО СЕ</w:t>
      </w:r>
      <w:r w:rsidRPr="0017652F">
        <w:rPr>
          <w:rFonts w:ascii="Times New Roman" w:eastAsia="SimSun" w:hAnsi="Times New Roman" w:cs="Times New Roman"/>
          <w:b/>
          <w:bCs/>
          <w:spacing w:val="1"/>
          <w:sz w:val="24"/>
          <w:szCs w:val="24"/>
          <w:lang w:val="sr-Cyrl-RS" w:eastAsia="zh-CN"/>
        </w:rPr>
        <w:t xml:space="preserve"> </w:t>
      </w:r>
      <w:r w:rsidRPr="0017652F">
        <w:rPr>
          <w:rFonts w:ascii="Times New Roman" w:eastAsia="SimSun" w:hAnsi="Times New Roman" w:cs="Times New Roman"/>
          <w:b/>
          <w:bCs/>
          <w:sz w:val="24"/>
          <w:szCs w:val="24"/>
          <w:lang w:val="sr-Cyrl-RS" w:eastAsia="zh-CN"/>
        </w:rPr>
        <w:t>Д</w:t>
      </w:r>
      <w:r w:rsidRPr="0017652F">
        <w:rPr>
          <w:rFonts w:ascii="Times New Roman" w:eastAsia="SimSun" w:hAnsi="Times New Roman" w:cs="Times New Roman"/>
          <w:b/>
          <w:bCs/>
          <w:spacing w:val="-2"/>
          <w:sz w:val="24"/>
          <w:szCs w:val="24"/>
          <w:lang w:val="sr-Cyrl-RS" w:eastAsia="zh-CN"/>
        </w:rPr>
        <w:t>О</w:t>
      </w:r>
      <w:r w:rsidRPr="0017652F">
        <w:rPr>
          <w:rFonts w:ascii="Times New Roman" w:eastAsia="SimSun" w:hAnsi="Times New Roman" w:cs="Times New Roman"/>
          <w:b/>
          <w:bCs/>
          <w:sz w:val="24"/>
          <w:szCs w:val="24"/>
          <w:lang w:val="sr-Cyrl-RS" w:eastAsia="zh-CN"/>
        </w:rPr>
        <w:t>КАЗ</w:t>
      </w:r>
      <w:r w:rsidRPr="0017652F">
        <w:rPr>
          <w:rFonts w:ascii="Times New Roman" w:eastAsia="SimSun" w:hAnsi="Times New Roman" w:cs="Times New Roman"/>
          <w:b/>
          <w:bCs/>
          <w:spacing w:val="-1"/>
          <w:sz w:val="24"/>
          <w:szCs w:val="24"/>
          <w:lang w:val="sr-Cyrl-RS" w:eastAsia="zh-CN"/>
        </w:rPr>
        <w:t>У</w:t>
      </w:r>
      <w:r w:rsidRPr="0017652F">
        <w:rPr>
          <w:rFonts w:ascii="Times New Roman" w:eastAsia="SimSun" w:hAnsi="Times New Roman" w:cs="Times New Roman"/>
          <w:b/>
          <w:bCs/>
          <w:sz w:val="24"/>
          <w:szCs w:val="24"/>
          <w:lang w:val="sr-Cyrl-RS" w:eastAsia="zh-CN"/>
        </w:rPr>
        <w:t>ЈЕ</w:t>
      </w:r>
      <w:r w:rsidRPr="0017652F">
        <w:rPr>
          <w:rFonts w:ascii="Times New Roman" w:eastAsia="SimSun" w:hAnsi="Times New Roman" w:cs="Times New Roman"/>
          <w:b/>
          <w:bCs/>
          <w:spacing w:val="-2"/>
          <w:sz w:val="24"/>
          <w:szCs w:val="24"/>
          <w:lang w:val="sr-Cyrl-RS" w:eastAsia="zh-CN"/>
        </w:rPr>
        <w:t xml:space="preserve"> </w:t>
      </w:r>
      <w:r w:rsidRPr="0017652F">
        <w:rPr>
          <w:rFonts w:ascii="Times New Roman" w:eastAsia="SimSun" w:hAnsi="Times New Roman" w:cs="Times New Roman"/>
          <w:b/>
          <w:bCs/>
          <w:sz w:val="24"/>
          <w:szCs w:val="24"/>
          <w:lang w:val="sr-Cyrl-RS" w:eastAsia="zh-CN"/>
        </w:rPr>
        <w:t>ИСП</w:t>
      </w:r>
      <w:r w:rsidRPr="0017652F">
        <w:rPr>
          <w:rFonts w:ascii="Times New Roman" w:eastAsia="SimSun" w:hAnsi="Times New Roman" w:cs="Times New Roman"/>
          <w:b/>
          <w:bCs/>
          <w:spacing w:val="-1"/>
          <w:sz w:val="24"/>
          <w:szCs w:val="24"/>
          <w:lang w:val="sr-Cyrl-RS" w:eastAsia="zh-CN"/>
        </w:rPr>
        <w:t>У</w:t>
      </w:r>
      <w:r w:rsidRPr="0017652F">
        <w:rPr>
          <w:rFonts w:ascii="Times New Roman" w:eastAsia="SimSun" w:hAnsi="Times New Roman" w:cs="Times New Roman"/>
          <w:b/>
          <w:bCs/>
          <w:sz w:val="24"/>
          <w:szCs w:val="24"/>
          <w:lang w:val="sr-Cyrl-RS" w:eastAsia="zh-CN"/>
        </w:rPr>
        <w:t xml:space="preserve">ЊЕНОСТ </w:t>
      </w:r>
      <w:r w:rsidRPr="0017652F">
        <w:rPr>
          <w:rFonts w:ascii="Times New Roman" w:eastAsia="SimSun" w:hAnsi="Times New Roman" w:cs="Times New Roman"/>
          <w:b/>
          <w:bCs/>
          <w:spacing w:val="1"/>
          <w:sz w:val="24"/>
          <w:szCs w:val="24"/>
          <w:lang w:val="sr-Cyrl-RS" w:eastAsia="zh-CN"/>
        </w:rPr>
        <w:t>Т</w:t>
      </w:r>
      <w:r w:rsidRPr="0017652F">
        <w:rPr>
          <w:rFonts w:ascii="Times New Roman" w:eastAsia="SimSun" w:hAnsi="Times New Roman" w:cs="Times New Roman"/>
          <w:b/>
          <w:bCs/>
          <w:spacing w:val="-2"/>
          <w:sz w:val="24"/>
          <w:szCs w:val="24"/>
          <w:lang w:val="sr-Cyrl-RS" w:eastAsia="zh-CN"/>
        </w:rPr>
        <w:t>И</w:t>
      </w:r>
      <w:r w:rsidRPr="0017652F">
        <w:rPr>
          <w:rFonts w:ascii="Times New Roman" w:eastAsia="SimSun" w:hAnsi="Times New Roman" w:cs="Times New Roman"/>
          <w:b/>
          <w:bCs/>
          <w:sz w:val="24"/>
          <w:szCs w:val="24"/>
          <w:lang w:val="sr-Cyrl-RS" w:eastAsia="zh-CN"/>
        </w:rPr>
        <w:t xml:space="preserve">Х </w:t>
      </w:r>
      <w:r w:rsidRPr="0017652F">
        <w:rPr>
          <w:rFonts w:ascii="Times New Roman" w:eastAsia="SimSun" w:hAnsi="Times New Roman" w:cs="Times New Roman"/>
          <w:b/>
          <w:bCs/>
          <w:spacing w:val="-1"/>
          <w:sz w:val="24"/>
          <w:szCs w:val="24"/>
          <w:lang w:val="sr-Cyrl-RS" w:eastAsia="zh-CN"/>
        </w:rPr>
        <w:t>У</w:t>
      </w:r>
      <w:r w:rsidRPr="0017652F">
        <w:rPr>
          <w:rFonts w:ascii="Times New Roman" w:eastAsia="SimSun" w:hAnsi="Times New Roman" w:cs="Times New Roman"/>
          <w:b/>
          <w:bCs/>
          <w:sz w:val="24"/>
          <w:szCs w:val="24"/>
          <w:lang w:val="sr-Cyrl-RS" w:eastAsia="zh-CN"/>
        </w:rPr>
        <w:t>СЛОВА</w:t>
      </w:r>
    </w:p>
    <w:p w:rsidR="00B71A56" w:rsidRPr="0017652F" w:rsidRDefault="00B71A56" w:rsidP="00B71A56">
      <w:pPr>
        <w:widowControl w:val="0"/>
        <w:kinsoku w:val="0"/>
        <w:overflowPunct w:val="0"/>
        <w:autoSpaceDE w:val="0"/>
        <w:autoSpaceDN w:val="0"/>
        <w:adjustRightInd w:val="0"/>
        <w:spacing w:before="16" w:after="0" w:line="260" w:lineRule="exact"/>
        <w:rPr>
          <w:rFonts w:ascii="Times New Roman" w:eastAsia="SimSun" w:hAnsi="Times New Roman" w:cs="Times New Roman"/>
          <w:sz w:val="26"/>
          <w:szCs w:val="26"/>
          <w:lang w:val="sr-Cyrl-RS" w:eastAsia="zh-CN"/>
        </w:rPr>
      </w:pPr>
    </w:p>
    <w:p w:rsidR="00B71A56" w:rsidRPr="0017652F" w:rsidRDefault="00B71A56" w:rsidP="00B71A56">
      <w:pPr>
        <w:widowControl w:val="0"/>
        <w:tabs>
          <w:tab w:val="left" w:pos="564"/>
        </w:tabs>
        <w:kinsoku w:val="0"/>
        <w:overflowPunct w:val="0"/>
        <w:autoSpaceDE w:val="0"/>
        <w:autoSpaceDN w:val="0"/>
        <w:adjustRightInd w:val="0"/>
        <w:spacing w:after="0" w:line="240" w:lineRule="auto"/>
        <w:ind w:right="2"/>
        <w:jc w:val="center"/>
        <w:rPr>
          <w:rFonts w:ascii="Times New Roman" w:eastAsia="SimSun" w:hAnsi="Times New Roman" w:cs="Times New Roman"/>
          <w:sz w:val="24"/>
          <w:szCs w:val="24"/>
          <w:lang w:val="sr-Cyrl-RS" w:eastAsia="zh-CN"/>
        </w:rPr>
      </w:pPr>
      <w:r w:rsidRPr="0017652F">
        <w:rPr>
          <w:rFonts w:ascii="Times New Roman" w:eastAsia="SimSun" w:hAnsi="Times New Roman" w:cs="Times New Roman"/>
          <w:b/>
          <w:bCs/>
          <w:sz w:val="24"/>
          <w:szCs w:val="24"/>
          <w:lang w:val="sr-Cyrl-RS" w:eastAsia="zh-CN"/>
        </w:rPr>
        <w:t>О</w:t>
      </w:r>
      <w:r w:rsidRPr="0017652F">
        <w:rPr>
          <w:rFonts w:ascii="Times New Roman" w:eastAsia="SimSun" w:hAnsi="Times New Roman" w:cs="Times New Roman"/>
          <w:b/>
          <w:bCs/>
          <w:spacing w:val="2"/>
          <w:sz w:val="24"/>
          <w:szCs w:val="24"/>
          <w:lang w:val="sr-Cyrl-RS" w:eastAsia="zh-CN"/>
        </w:rPr>
        <w:t>Б</w:t>
      </w:r>
      <w:r w:rsidRPr="0017652F">
        <w:rPr>
          <w:rFonts w:ascii="Times New Roman" w:eastAsia="SimSun" w:hAnsi="Times New Roman" w:cs="Times New Roman"/>
          <w:b/>
          <w:bCs/>
          <w:sz w:val="24"/>
          <w:szCs w:val="24"/>
          <w:lang w:val="sr-Cyrl-RS" w:eastAsia="zh-CN"/>
        </w:rPr>
        <w:t>АВ</w:t>
      </w:r>
      <w:r w:rsidRPr="0017652F">
        <w:rPr>
          <w:rFonts w:ascii="Times New Roman" w:eastAsia="SimSun" w:hAnsi="Times New Roman" w:cs="Times New Roman"/>
          <w:b/>
          <w:bCs/>
          <w:spacing w:val="-2"/>
          <w:sz w:val="24"/>
          <w:szCs w:val="24"/>
          <w:lang w:val="sr-Cyrl-RS" w:eastAsia="zh-CN"/>
        </w:rPr>
        <w:t>Е</w:t>
      </w:r>
      <w:r w:rsidRPr="0017652F">
        <w:rPr>
          <w:rFonts w:ascii="Times New Roman" w:eastAsia="SimSun" w:hAnsi="Times New Roman" w:cs="Times New Roman"/>
          <w:b/>
          <w:bCs/>
          <w:sz w:val="24"/>
          <w:szCs w:val="24"/>
          <w:lang w:val="sr-Cyrl-RS" w:eastAsia="zh-CN"/>
        </w:rPr>
        <w:t>З</w:t>
      </w:r>
      <w:r w:rsidRPr="0017652F">
        <w:rPr>
          <w:rFonts w:ascii="Times New Roman" w:eastAsia="SimSun" w:hAnsi="Times New Roman" w:cs="Times New Roman"/>
          <w:b/>
          <w:bCs/>
          <w:spacing w:val="1"/>
          <w:sz w:val="24"/>
          <w:szCs w:val="24"/>
          <w:lang w:val="sr-Cyrl-RS" w:eastAsia="zh-CN"/>
        </w:rPr>
        <w:t>Н</w:t>
      </w:r>
      <w:r w:rsidRPr="0017652F">
        <w:rPr>
          <w:rFonts w:ascii="Times New Roman" w:eastAsia="SimSun" w:hAnsi="Times New Roman" w:cs="Times New Roman"/>
          <w:b/>
          <w:bCs/>
          <w:sz w:val="24"/>
          <w:szCs w:val="24"/>
          <w:lang w:val="sr-Cyrl-RS" w:eastAsia="zh-CN"/>
        </w:rPr>
        <w:t xml:space="preserve">И </w:t>
      </w:r>
      <w:r w:rsidRPr="0017652F">
        <w:rPr>
          <w:rFonts w:ascii="Times New Roman" w:eastAsia="SimSun" w:hAnsi="Times New Roman" w:cs="Times New Roman"/>
          <w:b/>
          <w:bCs/>
          <w:spacing w:val="-1"/>
          <w:sz w:val="24"/>
          <w:szCs w:val="24"/>
          <w:lang w:val="sr-Cyrl-RS" w:eastAsia="zh-CN"/>
        </w:rPr>
        <w:t>У</w:t>
      </w:r>
      <w:r w:rsidRPr="0017652F">
        <w:rPr>
          <w:rFonts w:ascii="Times New Roman" w:eastAsia="SimSun" w:hAnsi="Times New Roman" w:cs="Times New Roman"/>
          <w:b/>
          <w:bCs/>
          <w:sz w:val="24"/>
          <w:szCs w:val="24"/>
          <w:lang w:val="sr-Cyrl-RS" w:eastAsia="zh-CN"/>
        </w:rPr>
        <w:t>С</w:t>
      </w:r>
      <w:r w:rsidRPr="0017652F">
        <w:rPr>
          <w:rFonts w:ascii="Times New Roman" w:eastAsia="SimSun" w:hAnsi="Times New Roman" w:cs="Times New Roman"/>
          <w:b/>
          <w:bCs/>
          <w:spacing w:val="-2"/>
          <w:sz w:val="24"/>
          <w:szCs w:val="24"/>
          <w:lang w:val="sr-Cyrl-RS" w:eastAsia="zh-CN"/>
        </w:rPr>
        <w:t>Л</w:t>
      </w:r>
      <w:r w:rsidRPr="0017652F">
        <w:rPr>
          <w:rFonts w:ascii="Times New Roman" w:eastAsia="SimSun" w:hAnsi="Times New Roman" w:cs="Times New Roman"/>
          <w:b/>
          <w:bCs/>
          <w:sz w:val="24"/>
          <w:szCs w:val="24"/>
          <w:lang w:val="sr-Cyrl-RS" w:eastAsia="zh-CN"/>
        </w:rPr>
        <w:t>О</w:t>
      </w:r>
      <w:r w:rsidRPr="0017652F">
        <w:rPr>
          <w:rFonts w:ascii="Times New Roman" w:eastAsia="SimSun" w:hAnsi="Times New Roman" w:cs="Times New Roman"/>
          <w:b/>
          <w:bCs/>
          <w:spacing w:val="1"/>
          <w:sz w:val="24"/>
          <w:szCs w:val="24"/>
          <w:lang w:val="sr-Cyrl-RS" w:eastAsia="zh-CN"/>
        </w:rPr>
        <w:t>В</w:t>
      </w:r>
      <w:r w:rsidRPr="0017652F">
        <w:rPr>
          <w:rFonts w:ascii="Times New Roman" w:eastAsia="SimSun" w:hAnsi="Times New Roman" w:cs="Times New Roman"/>
          <w:b/>
          <w:bCs/>
          <w:sz w:val="24"/>
          <w:szCs w:val="24"/>
          <w:lang w:val="sr-Cyrl-RS" w:eastAsia="zh-CN"/>
        </w:rPr>
        <w:t>И</w:t>
      </w:r>
      <w:r w:rsidRPr="0017652F">
        <w:rPr>
          <w:rFonts w:ascii="Times New Roman" w:eastAsia="SimSun" w:hAnsi="Times New Roman" w:cs="Times New Roman"/>
          <w:b/>
          <w:bCs/>
          <w:spacing w:val="1"/>
          <w:sz w:val="24"/>
          <w:szCs w:val="24"/>
          <w:lang w:val="sr-Cyrl-RS" w:eastAsia="zh-CN"/>
        </w:rPr>
        <w:t xml:space="preserve"> </w:t>
      </w:r>
      <w:r w:rsidRPr="0017652F">
        <w:rPr>
          <w:rFonts w:ascii="Times New Roman" w:eastAsia="SimSun" w:hAnsi="Times New Roman" w:cs="Times New Roman"/>
          <w:b/>
          <w:bCs/>
          <w:sz w:val="24"/>
          <w:szCs w:val="24"/>
          <w:lang w:val="sr-Cyrl-RS" w:eastAsia="zh-CN"/>
        </w:rPr>
        <w:t xml:space="preserve">ЗА </w:t>
      </w:r>
      <w:r w:rsidRPr="0017652F">
        <w:rPr>
          <w:rFonts w:ascii="Times New Roman" w:eastAsia="SimSun" w:hAnsi="Times New Roman" w:cs="Times New Roman"/>
          <w:b/>
          <w:bCs/>
          <w:spacing w:val="-1"/>
          <w:sz w:val="24"/>
          <w:szCs w:val="24"/>
          <w:lang w:val="sr-Cyrl-RS" w:eastAsia="zh-CN"/>
        </w:rPr>
        <w:t>УЧ</w:t>
      </w:r>
      <w:r w:rsidRPr="0017652F">
        <w:rPr>
          <w:rFonts w:ascii="Times New Roman" w:eastAsia="SimSun" w:hAnsi="Times New Roman" w:cs="Times New Roman"/>
          <w:b/>
          <w:bCs/>
          <w:sz w:val="24"/>
          <w:szCs w:val="24"/>
          <w:lang w:val="sr-Cyrl-RS" w:eastAsia="zh-CN"/>
        </w:rPr>
        <w:t>ЕШЋЕ У</w:t>
      </w:r>
      <w:r w:rsidRPr="0017652F">
        <w:rPr>
          <w:rFonts w:ascii="Times New Roman" w:eastAsia="SimSun" w:hAnsi="Times New Roman" w:cs="Times New Roman"/>
          <w:b/>
          <w:bCs/>
          <w:spacing w:val="-1"/>
          <w:sz w:val="24"/>
          <w:szCs w:val="24"/>
          <w:lang w:val="sr-Cyrl-RS" w:eastAsia="zh-CN"/>
        </w:rPr>
        <w:t xml:space="preserve"> </w:t>
      </w:r>
      <w:r w:rsidRPr="0017652F">
        <w:rPr>
          <w:rFonts w:ascii="Times New Roman" w:eastAsia="SimSun" w:hAnsi="Times New Roman" w:cs="Times New Roman"/>
          <w:b/>
          <w:bCs/>
          <w:sz w:val="24"/>
          <w:szCs w:val="24"/>
          <w:lang w:val="sr-Cyrl-RS" w:eastAsia="zh-CN"/>
        </w:rPr>
        <w:t>ПОСТ</w:t>
      </w:r>
      <w:r w:rsidRPr="0017652F">
        <w:rPr>
          <w:rFonts w:ascii="Times New Roman" w:eastAsia="SimSun" w:hAnsi="Times New Roman" w:cs="Times New Roman"/>
          <w:b/>
          <w:bCs/>
          <w:spacing w:val="-1"/>
          <w:sz w:val="24"/>
          <w:szCs w:val="24"/>
          <w:lang w:val="sr-Cyrl-RS" w:eastAsia="zh-CN"/>
        </w:rPr>
        <w:t>У</w:t>
      </w:r>
      <w:r w:rsidRPr="0017652F">
        <w:rPr>
          <w:rFonts w:ascii="Times New Roman" w:eastAsia="SimSun" w:hAnsi="Times New Roman" w:cs="Times New Roman"/>
          <w:b/>
          <w:bCs/>
          <w:sz w:val="24"/>
          <w:szCs w:val="24"/>
          <w:lang w:val="sr-Cyrl-RS" w:eastAsia="zh-CN"/>
        </w:rPr>
        <w:t>П</w:t>
      </w:r>
      <w:r w:rsidRPr="0017652F">
        <w:rPr>
          <w:rFonts w:ascii="Times New Roman" w:eastAsia="SimSun" w:hAnsi="Times New Roman" w:cs="Times New Roman"/>
          <w:b/>
          <w:bCs/>
          <w:spacing w:val="1"/>
          <w:sz w:val="24"/>
          <w:szCs w:val="24"/>
          <w:lang w:val="sr-Cyrl-RS" w:eastAsia="zh-CN"/>
        </w:rPr>
        <w:t>К</w:t>
      </w:r>
      <w:r w:rsidRPr="0017652F">
        <w:rPr>
          <w:rFonts w:ascii="Times New Roman" w:eastAsia="SimSun" w:hAnsi="Times New Roman" w:cs="Times New Roman"/>
          <w:b/>
          <w:bCs/>
          <w:sz w:val="24"/>
          <w:szCs w:val="24"/>
          <w:lang w:val="sr-Cyrl-RS" w:eastAsia="zh-CN"/>
        </w:rPr>
        <w:t>У</w:t>
      </w:r>
      <w:r w:rsidRPr="0017652F">
        <w:rPr>
          <w:rFonts w:ascii="Times New Roman" w:eastAsia="SimSun" w:hAnsi="Times New Roman" w:cs="Times New Roman"/>
          <w:b/>
          <w:bCs/>
          <w:spacing w:val="-1"/>
          <w:sz w:val="24"/>
          <w:szCs w:val="24"/>
          <w:lang w:val="sr-Cyrl-RS" w:eastAsia="zh-CN"/>
        </w:rPr>
        <w:t xml:space="preserve"> </w:t>
      </w:r>
      <w:r w:rsidRPr="0017652F">
        <w:rPr>
          <w:rFonts w:ascii="Times New Roman" w:eastAsia="SimSun" w:hAnsi="Times New Roman" w:cs="Times New Roman"/>
          <w:b/>
          <w:bCs/>
          <w:sz w:val="24"/>
          <w:szCs w:val="24"/>
          <w:lang w:val="sr-Cyrl-RS" w:eastAsia="zh-CN"/>
        </w:rPr>
        <w:t>ЈАВНЕ</w:t>
      </w:r>
      <w:r w:rsidRPr="0017652F">
        <w:rPr>
          <w:rFonts w:ascii="Times New Roman" w:eastAsia="SimSun" w:hAnsi="Times New Roman" w:cs="Times New Roman"/>
          <w:b/>
          <w:bCs/>
          <w:spacing w:val="-2"/>
          <w:sz w:val="24"/>
          <w:szCs w:val="24"/>
          <w:lang w:val="sr-Cyrl-RS" w:eastAsia="zh-CN"/>
        </w:rPr>
        <w:t xml:space="preserve"> </w:t>
      </w:r>
      <w:r w:rsidRPr="0017652F">
        <w:rPr>
          <w:rFonts w:ascii="Times New Roman" w:eastAsia="SimSun" w:hAnsi="Times New Roman" w:cs="Times New Roman"/>
          <w:b/>
          <w:bCs/>
          <w:sz w:val="24"/>
          <w:szCs w:val="24"/>
          <w:lang w:val="sr-Cyrl-RS" w:eastAsia="zh-CN"/>
        </w:rPr>
        <w:t>НА</w:t>
      </w:r>
      <w:r w:rsidRPr="0017652F">
        <w:rPr>
          <w:rFonts w:ascii="Times New Roman" w:eastAsia="SimSun" w:hAnsi="Times New Roman" w:cs="Times New Roman"/>
          <w:b/>
          <w:bCs/>
          <w:spacing w:val="1"/>
          <w:sz w:val="24"/>
          <w:szCs w:val="24"/>
          <w:lang w:val="sr-Cyrl-RS" w:eastAsia="zh-CN"/>
        </w:rPr>
        <w:t>Б</w:t>
      </w:r>
      <w:r w:rsidRPr="0017652F">
        <w:rPr>
          <w:rFonts w:ascii="Times New Roman" w:eastAsia="SimSun" w:hAnsi="Times New Roman" w:cs="Times New Roman"/>
          <w:b/>
          <w:bCs/>
          <w:sz w:val="24"/>
          <w:szCs w:val="24"/>
          <w:lang w:val="sr-Cyrl-RS" w:eastAsia="zh-CN"/>
        </w:rPr>
        <w:t>АВ</w:t>
      </w:r>
      <w:r w:rsidRPr="0017652F">
        <w:rPr>
          <w:rFonts w:ascii="Times New Roman" w:eastAsia="SimSun" w:hAnsi="Times New Roman" w:cs="Times New Roman"/>
          <w:b/>
          <w:bCs/>
          <w:spacing w:val="-1"/>
          <w:sz w:val="24"/>
          <w:szCs w:val="24"/>
          <w:lang w:val="sr-Cyrl-RS" w:eastAsia="zh-CN"/>
        </w:rPr>
        <w:t>К</w:t>
      </w:r>
      <w:r w:rsidRPr="0017652F">
        <w:rPr>
          <w:rFonts w:ascii="Times New Roman" w:eastAsia="SimSun" w:hAnsi="Times New Roman" w:cs="Times New Roman"/>
          <w:b/>
          <w:bCs/>
          <w:sz w:val="24"/>
          <w:szCs w:val="24"/>
          <w:lang w:val="sr-Cyrl-RS" w:eastAsia="zh-CN"/>
        </w:rPr>
        <w:t>Е</w:t>
      </w:r>
      <w:r w:rsidRPr="0017652F">
        <w:rPr>
          <w:rFonts w:ascii="Times New Roman" w:eastAsia="SimSun" w:hAnsi="Times New Roman" w:cs="Times New Roman"/>
          <w:b/>
          <w:bCs/>
          <w:spacing w:val="3"/>
          <w:sz w:val="24"/>
          <w:szCs w:val="24"/>
          <w:lang w:val="sr-Cyrl-RS" w:eastAsia="zh-CN"/>
        </w:rPr>
        <w:t xml:space="preserve"> </w:t>
      </w:r>
      <w:r w:rsidRPr="0017652F">
        <w:rPr>
          <w:rFonts w:ascii="Times New Roman" w:eastAsia="SimSun" w:hAnsi="Times New Roman" w:cs="Times New Roman"/>
          <w:b/>
          <w:bCs/>
          <w:sz w:val="24"/>
          <w:szCs w:val="24"/>
          <w:lang w:val="sr-Cyrl-RS" w:eastAsia="zh-CN"/>
        </w:rPr>
        <w:t>ИЗ ЧЛА</w:t>
      </w:r>
      <w:r w:rsidRPr="0017652F">
        <w:rPr>
          <w:rFonts w:ascii="Times New Roman" w:eastAsia="SimSun" w:hAnsi="Times New Roman" w:cs="Times New Roman"/>
          <w:b/>
          <w:bCs/>
          <w:spacing w:val="-3"/>
          <w:sz w:val="24"/>
          <w:szCs w:val="24"/>
          <w:lang w:val="sr-Cyrl-RS" w:eastAsia="zh-CN"/>
        </w:rPr>
        <w:t>Н</w:t>
      </w:r>
      <w:r w:rsidRPr="0017652F">
        <w:rPr>
          <w:rFonts w:ascii="Times New Roman" w:eastAsia="SimSun" w:hAnsi="Times New Roman" w:cs="Times New Roman"/>
          <w:b/>
          <w:bCs/>
          <w:sz w:val="24"/>
          <w:szCs w:val="24"/>
          <w:lang w:val="sr-Cyrl-RS" w:eastAsia="zh-CN"/>
        </w:rPr>
        <w:t>А</w:t>
      </w:r>
      <w:r w:rsidRPr="0017652F">
        <w:rPr>
          <w:rFonts w:ascii="Times New Roman" w:eastAsia="SimSun" w:hAnsi="Times New Roman" w:cs="Times New Roman"/>
          <w:sz w:val="24"/>
          <w:szCs w:val="24"/>
          <w:lang w:val="sr-Cyrl-RS" w:eastAsia="zh-CN"/>
        </w:rPr>
        <w:t xml:space="preserve"> </w:t>
      </w:r>
      <w:r w:rsidRPr="0017652F">
        <w:rPr>
          <w:rFonts w:ascii="Times New Roman" w:eastAsia="SimSun" w:hAnsi="Times New Roman" w:cs="Times New Roman"/>
          <w:b/>
          <w:bCs/>
          <w:sz w:val="24"/>
          <w:szCs w:val="24"/>
          <w:lang w:val="sr-Cyrl-RS" w:eastAsia="zh-CN"/>
        </w:rPr>
        <w:t>75. ЗАКОНА О ЈАВ</w:t>
      </w:r>
      <w:r w:rsidRPr="0017652F">
        <w:rPr>
          <w:rFonts w:ascii="Times New Roman" w:eastAsia="SimSun" w:hAnsi="Times New Roman" w:cs="Times New Roman"/>
          <w:b/>
          <w:bCs/>
          <w:spacing w:val="-1"/>
          <w:sz w:val="24"/>
          <w:szCs w:val="24"/>
          <w:lang w:val="sr-Cyrl-RS" w:eastAsia="zh-CN"/>
        </w:rPr>
        <w:t>Н</w:t>
      </w:r>
      <w:r w:rsidRPr="0017652F">
        <w:rPr>
          <w:rFonts w:ascii="Times New Roman" w:eastAsia="SimSun" w:hAnsi="Times New Roman" w:cs="Times New Roman"/>
          <w:b/>
          <w:bCs/>
          <w:sz w:val="24"/>
          <w:szCs w:val="24"/>
          <w:lang w:val="sr-Cyrl-RS" w:eastAsia="zh-CN"/>
        </w:rPr>
        <w:t>ИМ</w:t>
      </w:r>
      <w:r w:rsidRPr="0017652F">
        <w:rPr>
          <w:rFonts w:ascii="Times New Roman" w:eastAsia="SimSun" w:hAnsi="Times New Roman" w:cs="Times New Roman"/>
          <w:b/>
          <w:bCs/>
          <w:spacing w:val="-1"/>
          <w:sz w:val="24"/>
          <w:szCs w:val="24"/>
          <w:lang w:val="sr-Cyrl-RS" w:eastAsia="zh-CN"/>
        </w:rPr>
        <w:t xml:space="preserve"> </w:t>
      </w:r>
      <w:r w:rsidRPr="0017652F">
        <w:rPr>
          <w:rFonts w:ascii="Times New Roman" w:eastAsia="SimSun" w:hAnsi="Times New Roman" w:cs="Times New Roman"/>
          <w:b/>
          <w:bCs/>
          <w:sz w:val="24"/>
          <w:szCs w:val="24"/>
          <w:lang w:val="sr-Cyrl-RS" w:eastAsia="zh-CN"/>
        </w:rPr>
        <w:t>НА</w:t>
      </w:r>
      <w:r w:rsidRPr="0017652F">
        <w:rPr>
          <w:rFonts w:ascii="Times New Roman" w:eastAsia="SimSun" w:hAnsi="Times New Roman" w:cs="Times New Roman"/>
          <w:b/>
          <w:bCs/>
          <w:spacing w:val="1"/>
          <w:sz w:val="24"/>
          <w:szCs w:val="24"/>
          <w:lang w:val="sr-Cyrl-RS" w:eastAsia="zh-CN"/>
        </w:rPr>
        <w:t>Б</w:t>
      </w:r>
      <w:r w:rsidRPr="0017652F">
        <w:rPr>
          <w:rFonts w:ascii="Times New Roman" w:eastAsia="SimSun" w:hAnsi="Times New Roman" w:cs="Times New Roman"/>
          <w:b/>
          <w:bCs/>
          <w:sz w:val="24"/>
          <w:szCs w:val="24"/>
          <w:lang w:val="sr-Cyrl-RS" w:eastAsia="zh-CN"/>
        </w:rPr>
        <w:t>АВ</w:t>
      </w:r>
      <w:r w:rsidRPr="0017652F">
        <w:rPr>
          <w:rFonts w:ascii="Times New Roman" w:eastAsia="SimSun" w:hAnsi="Times New Roman" w:cs="Times New Roman"/>
          <w:b/>
          <w:bCs/>
          <w:spacing w:val="1"/>
          <w:sz w:val="24"/>
          <w:szCs w:val="24"/>
          <w:lang w:val="sr-Cyrl-RS" w:eastAsia="zh-CN"/>
        </w:rPr>
        <w:t>К</w:t>
      </w:r>
      <w:r w:rsidRPr="0017652F">
        <w:rPr>
          <w:rFonts w:ascii="Times New Roman" w:eastAsia="SimSun" w:hAnsi="Times New Roman" w:cs="Times New Roman"/>
          <w:b/>
          <w:bCs/>
          <w:sz w:val="24"/>
          <w:szCs w:val="24"/>
          <w:lang w:val="sr-Cyrl-RS" w:eastAsia="zh-CN"/>
        </w:rPr>
        <w:t>А</w:t>
      </w:r>
      <w:r w:rsidRPr="0017652F">
        <w:rPr>
          <w:rFonts w:ascii="Times New Roman" w:eastAsia="SimSun" w:hAnsi="Times New Roman" w:cs="Times New Roman"/>
          <w:b/>
          <w:bCs/>
          <w:spacing w:val="-2"/>
          <w:sz w:val="24"/>
          <w:szCs w:val="24"/>
          <w:lang w:val="sr-Cyrl-RS" w:eastAsia="zh-CN"/>
        </w:rPr>
        <w:t>М</w:t>
      </w:r>
      <w:r w:rsidRPr="0017652F">
        <w:rPr>
          <w:rFonts w:ascii="Times New Roman" w:eastAsia="SimSun" w:hAnsi="Times New Roman" w:cs="Times New Roman"/>
          <w:b/>
          <w:bCs/>
          <w:sz w:val="24"/>
          <w:szCs w:val="24"/>
          <w:lang w:val="sr-Cyrl-RS" w:eastAsia="zh-CN"/>
        </w:rPr>
        <w:t>А</w:t>
      </w:r>
    </w:p>
    <w:p w:rsidR="00B71A56" w:rsidRPr="0017652F" w:rsidRDefault="00B71A56" w:rsidP="00B71A56">
      <w:pPr>
        <w:widowControl w:val="0"/>
        <w:kinsoku w:val="0"/>
        <w:overflowPunct w:val="0"/>
        <w:autoSpaceDE w:val="0"/>
        <w:autoSpaceDN w:val="0"/>
        <w:adjustRightInd w:val="0"/>
        <w:spacing w:before="11" w:after="0" w:line="260" w:lineRule="exact"/>
        <w:rPr>
          <w:rFonts w:ascii="Times New Roman" w:eastAsia="SimSun" w:hAnsi="Times New Roman" w:cs="Times New Roman"/>
          <w:sz w:val="26"/>
          <w:szCs w:val="26"/>
          <w:lang w:val="sr-Cyrl-RS" w:eastAsia="zh-CN"/>
        </w:rPr>
      </w:pPr>
    </w:p>
    <w:p w:rsidR="00B71A56" w:rsidRPr="0017652F" w:rsidRDefault="00B71A56" w:rsidP="00B71A56">
      <w:pPr>
        <w:widowControl w:val="0"/>
        <w:kinsoku w:val="0"/>
        <w:overflowPunct w:val="0"/>
        <w:autoSpaceDE w:val="0"/>
        <w:autoSpaceDN w:val="0"/>
        <w:adjustRightInd w:val="0"/>
        <w:spacing w:after="0" w:line="240" w:lineRule="auto"/>
        <w:ind w:right="124"/>
        <w:jc w:val="both"/>
        <w:rPr>
          <w:rFonts w:ascii="Times New Roman" w:eastAsia="SimSun" w:hAnsi="Times New Roman" w:cs="Times New Roman"/>
          <w:sz w:val="24"/>
          <w:szCs w:val="24"/>
          <w:lang w:val="sr-Cyrl-RS" w:eastAsia="zh-CN"/>
        </w:rPr>
      </w:pPr>
      <w:r>
        <w:rPr>
          <w:rFonts w:ascii="Times New Roman" w:eastAsia="SimSun" w:hAnsi="Times New Roman" w:cs="Times New Roman"/>
          <w:sz w:val="24"/>
          <w:szCs w:val="24"/>
          <w:lang w:val="sr-Cyrl-RS" w:eastAsia="zh-CN"/>
        </w:rPr>
        <w:tab/>
      </w:r>
      <w:r>
        <w:rPr>
          <w:rFonts w:ascii="Times New Roman" w:eastAsia="SimSun" w:hAnsi="Times New Roman" w:cs="Times New Roman"/>
          <w:sz w:val="24"/>
          <w:szCs w:val="24"/>
          <w:lang w:val="sr-Cyrl-RS" w:eastAsia="zh-CN"/>
        </w:rPr>
        <w:tab/>
      </w:r>
      <w:r w:rsidRPr="0017652F">
        <w:rPr>
          <w:rFonts w:ascii="Times New Roman" w:eastAsia="SimSun" w:hAnsi="Times New Roman" w:cs="Times New Roman"/>
          <w:sz w:val="24"/>
          <w:szCs w:val="24"/>
          <w:lang w:val="sr-Cyrl-RS" w:eastAsia="zh-CN"/>
        </w:rPr>
        <w:t>Пр</w:t>
      </w:r>
      <w:r w:rsidRPr="0017652F">
        <w:rPr>
          <w:rFonts w:ascii="Times New Roman" w:eastAsia="SimSun" w:hAnsi="Times New Roman" w:cs="Times New Roman"/>
          <w:spacing w:val="-2"/>
          <w:sz w:val="24"/>
          <w:szCs w:val="24"/>
          <w:lang w:val="sr-Cyrl-RS" w:eastAsia="zh-CN"/>
        </w:rPr>
        <w:t>а</w:t>
      </w:r>
      <w:r w:rsidRPr="0017652F">
        <w:rPr>
          <w:rFonts w:ascii="Times New Roman" w:eastAsia="SimSun" w:hAnsi="Times New Roman" w:cs="Times New Roman"/>
          <w:sz w:val="24"/>
          <w:szCs w:val="24"/>
          <w:lang w:val="sr-Cyrl-RS" w:eastAsia="zh-CN"/>
        </w:rPr>
        <w:t>во</w:t>
      </w:r>
      <w:r w:rsidRPr="0017652F">
        <w:rPr>
          <w:rFonts w:ascii="Times New Roman" w:eastAsia="SimSun" w:hAnsi="Times New Roman" w:cs="Times New Roman"/>
          <w:spacing w:val="4"/>
          <w:sz w:val="24"/>
          <w:szCs w:val="24"/>
          <w:lang w:val="sr-Cyrl-RS" w:eastAsia="zh-CN"/>
        </w:rPr>
        <w:t xml:space="preserve"> </w:t>
      </w:r>
      <w:r w:rsidRPr="0017652F">
        <w:rPr>
          <w:rFonts w:ascii="Times New Roman" w:eastAsia="SimSun" w:hAnsi="Times New Roman" w:cs="Times New Roman"/>
          <w:sz w:val="24"/>
          <w:szCs w:val="24"/>
          <w:lang w:val="sr-Cyrl-RS" w:eastAsia="zh-CN"/>
        </w:rPr>
        <w:t>на</w:t>
      </w:r>
      <w:r w:rsidRPr="0017652F">
        <w:rPr>
          <w:rFonts w:ascii="Times New Roman" w:eastAsia="SimSun" w:hAnsi="Times New Roman" w:cs="Times New Roman"/>
          <w:spacing w:val="8"/>
          <w:sz w:val="24"/>
          <w:szCs w:val="24"/>
          <w:lang w:val="sr-Cyrl-RS" w:eastAsia="zh-CN"/>
        </w:rPr>
        <w:t xml:space="preserve"> </w:t>
      </w:r>
      <w:r w:rsidRPr="0017652F">
        <w:rPr>
          <w:rFonts w:ascii="Times New Roman" w:eastAsia="SimSun" w:hAnsi="Times New Roman" w:cs="Times New Roman"/>
          <w:spacing w:val="-5"/>
          <w:sz w:val="24"/>
          <w:szCs w:val="24"/>
          <w:lang w:val="sr-Cyrl-RS" w:eastAsia="zh-CN"/>
        </w:rPr>
        <w:t>у</w:t>
      </w:r>
      <w:r w:rsidRPr="0017652F">
        <w:rPr>
          <w:rFonts w:ascii="Times New Roman" w:eastAsia="SimSun" w:hAnsi="Times New Roman" w:cs="Times New Roman"/>
          <w:spacing w:val="1"/>
          <w:sz w:val="24"/>
          <w:szCs w:val="24"/>
          <w:lang w:val="sr-Cyrl-RS" w:eastAsia="zh-CN"/>
        </w:rPr>
        <w:t>ч</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шће</w:t>
      </w:r>
      <w:r w:rsidRPr="0017652F">
        <w:rPr>
          <w:rFonts w:ascii="Times New Roman" w:eastAsia="SimSun" w:hAnsi="Times New Roman" w:cs="Times New Roman"/>
          <w:spacing w:val="8"/>
          <w:sz w:val="24"/>
          <w:szCs w:val="24"/>
          <w:lang w:val="sr-Cyrl-RS" w:eastAsia="zh-CN"/>
        </w:rPr>
        <w:t xml:space="preserve"> </w:t>
      </w:r>
      <w:r w:rsidRPr="0017652F">
        <w:rPr>
          <w:rFonts w:ascii="Times New Roman" w:eastAsia="SimSun" w:hAnsi="Times New Roman" w:cs="Times New Roman"/>
          <w:sz w:val="24"/>
          <w:szCs w:val="24"/>
          <w:lang w:val="sr-Cyrl-RS" w:eastAsia="zh-CN"/>
        </w:rPr>
        <w:t>у</w:t>
      </w:r>
      <w:r w:rsidRPr="0017652F">
        <w:rPr>
          <w:rFonts w:ascii="Times New Roman" w:eastAsia="SimSun" w:hAnsi="Times New Roman" w:cs="Times New Roman"/>
          <w:spacing w:val="-1"/>
          <w:sz w:val="24"/>
          <w:szCs w:val="24"/>
          <w:lang w:val="sr-Cyrl-RS" w:eastAsia="zh-CN"/>
        </w:rPr>
        <w:t xml:space="preserve"> </w:t>
      </w:r>
      <w:r w:rsidRPr="0017652F">
        <w:rPr>
          <w:rFonts w:ascii="Times New Roman" w:eastAsia="SimSun" w:hAnsi="Times New Roman" w:cs="Times New Roman"/>
          <w:sz w:val="24"/>
          <w:szCs w:val="24"/>
          <w:lang w:val="sr-Cyrl-RS" w:eastAsia="zh-CN"/>
        </w:rPr>
        <w:t>по</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pacing w:val="2"/>
          <w:sz w:val="24"/>
          <w:szCs w:val="24"/>
          <w:lang w:val="sr-Cyrl-RS" w:eastAsia="zh-CN"/>
        </w:rPr>
        <w:t>т</w:t>
      </w:r>
      <w:r w:rsidRPr="0017652F">
        <w:rPr>
          <w:rFonts w:ascii="Times New Roman" w:eastAsia="SimSun" w:hAnsi="Times New Roman" w:cs="Times New Roman"/>
          <w:spacing w:val="-8"/>
          <w:sz w:val="24"/>
          <w:szCs w:val="24"/>
          <w:lang w:val="sr-Cyrl-RS" w:eastAsia="zh-CN"/>
        </w:rPr>
        <w:t>у</w:t>
      </w:r>
      <w:r w:rsidRPr="0017652F">
        <w:rPr>
          <w:rFonts w:ascii="Times New Roman" w:eastAsia="SimSun" w:hAnsi="Times New Roman" w:cs="Times New Roman"/>
          <w:sz w:val="24"/>
          <w:szCs w:val="24"/>
          <w:lang w:val="sr-Cyrl-RS" w:eastAsia="zh-CN"/>
        </w:rPr>
        <w:t>п</w:t>
      </w:r>
      <w:r w:rsidRPr="0017652F">
        <w:rPr>
          <w:rFonts w:ascii="Times New Roman" w:eastAsia="SimSun" w:hAnsi="Times New Roman" w:cs="Times New Roman"/>
          <w:spacing w:val="5"/>
          <w:sz w:val="24"/>
          <w:szCs w:val="24"/>
          <w:lang w:val="sr-Cyrl-RS" w:eastAsia="zh-CN"/>
        </w:rPr>
        <w:t>к</w:t>
      </w:r>
      <w:r w:rsidRPr="0017652F">
        <w:rPr>
          <w:rFonts w:ascii="Times New Roman" w:eastAsia="SimSun" w:hAnsi="Times New Roman" w:cs="Times New Roman"/>
          <w:sz w:val="24"/>
          <w:szCs w:val="24"/>
          <w:lang w:val="sr-Cyrl-RS" w:eastAsia="zh-CN"/>
        </w:rPr>
        <w:t>у</w:t>
      </w:r>
      <w:r w:rsidRPr="0017652F">
        <w:rPr>
          <w:rFonts w:ascii="Times New Roman" w:eastAsia="SimSun" w:hAnsi="Times New Roman" w:cs="Times New Roman"/>
          <w:spacing w:val="-1"/>
          <w:sz w:val="24"/>
          <w:szCs w:val="24"/>
          <w:lang w:val="sr-Cyrl-RS" w:eastAsia="zh-CN"/>
        </w:rPr>
        <w:t xml:space="preserve"> </w:t>
      </w:r>
      <w:r w:rsidRPr="0017652F">
        <w:rPr>
          <w:rFonts w:ascii="Times New Roman" w:eastAsia="SimSun" w:hAnsi="Times New Roman" w:cs="Times New Roman"/>
          <w:sz w:val="24"/>
          <w:szCs w:val="24"/>
          <w:lang w:val="sr-Cyrl-RS" w:eastAsia="zh-CN"/>
        </w:rPr>
        <w:t>ја</w:t>
      </w:r>
      <w:r w:rsidRPr="0017652F">
        <w:rPr>
          <w:rFonts w:ascii="Times New Roman" w:eastAsia="SimSun" w:hAnsi="Times New Roman" w:cs="Times New Roman"/>
          <w:spacing w:val="-1"/>
          <w:sz w:val="24"/>
          <w:szCs w:val="24"/>
          <w:lang w:val="sr-Cyrl-RS" w:eastAsia="zh-CN"/>
        </w:rPr>
        <w:t>в</w:t>
      </w:r>
      <w:r w:rsidRPr="0017652F">
        <w:rPr>
          <w:rFonts w:ascii="Times New Roman" w:eastAsia="SimSun" w:hAnsi="Times New Roman" w:cs="Times New Roman"/>
          <w:sz w:val="24"/>
          <w:szCs w:val="24"/>
          <w:lang w:val="sr-Cyrl-RS" w:eastAsia="zh-CN"/>
        </w:rPr>
        <w:t>не</w:t>
      </w:r>
      <w:r w:rsidRPr="0017652F">
        <w:rPr>
          <w:rFonts w:ascii="Times New Roman" w:eastAsia="SimSun" w:hAnsi="Times New Roman" w:cs="Times New Roman"/>
          <w:spacing w:val="3"/>
          <w:sz w:val="24"/>
          <w:szCs w:val="24"/>
          <w:lang w:val="sr-Cyrl-RS" w:eastAsia="zh-CN"/>
        </w:rPr>
        <w:t xml:space="preserve"> </w:t>
      </w:r>
      <w:r w:rsidRPr="0017652F">
        <w:rPr>
          <w:rFonts w:ascii="Times New Roman" w:eastAsia="SimSun" w:hAnsi="Times New Roman" w:cs="Times New Roman"/>
          <w:sz w:val="24"/>
          <w:szCs w:val="24"/>
          <w:lang w:val="sr-Cyrl-RS" w:eastAsia="zh-CN"/>
        </w:rPr>
        <w:t>н</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б</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вке</w:t>
      </w:r>
      <w:r w:rsidRPr="0017652F">
        <w:rPr>
          <w:rFonts w:ascii="Times New Roman" w:eastAsia="SimSun" w:hAnsi="Times New Roman" w:cs="Times New Roman"/>
          <w:spacing w:val="4"/>
          <w:sz w:val="24"/>
          <w:szCs w:val="24"/>
          <w:lang w:val="sr-Cyrl-RS" w:eastAsia="zh-CN"/>
        </w:rPr>
        <w:t xml:space="preserve"> </w:t>
      </w:r>
      <w:r w:rsidRPr="0017652F">
        <w:rPr>
          <w:rFonts w:ascii="Times New Roman" w:eastAsia="SimSun" w:hAnsi="Times New Roman" w:cs="Times New Roman"/>
          <w:sz w:val="24"/>
          <w:szCs w:val="24"/>
          <w:lang w:val="sr-Cyrl-RS" w:eastAsia="zh-CN"/>
        </w:rPr>
        <w:t>и</w:t>
      </w:r>
      <w:r w:rsidRPr="0017652F">
        <w:rPr>
          <w:rFonts w:ascii="Times New Roman" w:eastAsia="SimSun" w:hAnsi="Times New Roman" w:cs="Times New Roman"/>
          <w:spacing w:val="-1"/>
          <w:sz w:val="24"/>
          <w:szCs w:val="24"/>
          <w:lang w:val="sr-Cyrl-RS" w:eastAsia="zh-CN"/>
        </w:rPr>
        <w:t>м</w:t>
      </w:r>
      <w:r w:rsidRPr="0017652F">
        <w:rPr>
          <w:rFonts w:ascii="Times New Roman" w:eastAsia="SimSun" w:hAnsi="Times New Roman" w:cs="Times New Roman"/>
          <w:sz w:val="24"/>
          <w:szCs w:val="24"/>
          <w:lang w:val="sr-Cyrl-RS" w:eastAsia="zh-CN"/>
        </w:rPr>
        <w:t>а</w:t>
      </w:r>
      <w:r w:rsidRPr="0017652F">
        <w:rPr>
          <w:rFonts w:ascii="Times New Roman" w:eastAsia="SimSun" w:hAnsi="Times New Roman" w:cs="Times New Roman"/>
          <w:spacing w:val="3"/>
          <w:sz w:val="24"/>
          <w:szCs w:val="24"/>
          <w:lang w:val="sr-Cyrl-RS" w:eastAsia="zh-CN"/>
        </w:rPr>
        <w:t xml:space="preserve"> </w:t>
      </w:r>
      <w:r w:rsidRPr="0017652F">
        <w:rPr>
          <w:rFonts w:ascii="Times New Roman" w:eastAsia="SimSun" w:hAnsi="Times New Roman" w:cs="Times New Roman"/>
          <w:sz w:val="24"/>
          <w:szCs w:val="24"/>
          <w:lang w:val="sr-Cyrl-RS" w:eastAsia="zh-CN"/>
        </w:rPr>
        <w:t>Понуђ</w:t>
      </w:r>
      <w:r w:rsidRPr="0017652F">
        <w:rPr>
          <w:rFonts w:ascii="Times New Roman" w:eastAsia="SimSun" w:hAnsi="Times New Roman" w:cs="Times New Roman"/>
          <w:spacing w:val="-2"/>
          <w:sz w:val="24"/>
          <w:szCs w:val="24"/>
          <w:lang w:val="sr-Cyrl-RS" w:eastAsia="zh-CN"/>
        </w:rPr>
        <w:t>а</w:t>
      </w:r>
      <w:r w:rsidRPr="0017652F">
        <w:rPr>
          <w:rFonts w:ascii="Times New Roman" w:eastAsia="SimSun" w:hAnsi="Times New Roman" w:cs="Times New Roman"/>
          <w:sz w:val="24"/>
          <w:szCs w:val="24"/>
          <w:lang w:val="sr-Cyrl-RS" w:eastAsia="zh-CN"/>
        </w:rPr>
        <w:t>ч</w:t>
      </w:r>
      <w:r w:rsidRPr="0017652F">
        <w:rPr>
          <w:rFonts w:ascii="Times New Roman" w:eastAsia="SimSun" w:hAnsi="Times New Roman" w:cs="Times New Roman"/>
          <w:spacing w:val="6"/>
          <w:sz w:val="24"/>
          <w:szCs w:val="24"/>
          <w:lang w:val="sr-Cyrl-RS" w:eastAsia="zh-CN"/>
        </w:rPr>
        <w:t xml:space="preserve"> </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ко</w:t>
      </w:r>
      <w:r w:rsidRPr="0017652F">
        <w:rPr>
          <w:rFonts w:ascii="Times New Roman" w:eastAsia="SimSun" w:hAnsi="Times New Roman" w:cs="Times New Roman"/>
          <w:spacing w:val="4"/>
          <w:sz w:val="24"/>
          <w:szCs w:val="24"/>
          <w:lang w:val="sr-Cyrl-RS" w:eastAsia="zh-CN"/>
        </w:rPr>
        <w:t xml:space="preserve"> </w:t>
      </w:r>
      <w:r w:rsidRPr="0017652F">
        <w:rPr>
          <w:rFonts w:ascii="Times New Roman" w:eastAsia="SimSun" w:hAnsi="Times New Roman" w:cs="Times New Roman"/>
          <w:sz w:val="24"/>
          <w:szCs w:val="24"/>
          <w:lang w:val="sr-Cyrl-RS" w:eastAsia="zh-CN"/>
        </w:rPr>
        <w:t>и</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pacing w:val="3"/>
          <w:sz w:val="24"/>
          <w:szCs w:val="24"/>
          <w:lang w:val="sr-Cyrl-RS" w:eastAsia="zh-CN"/>
        </w:rPr>
        <w:t>п</w:t>
      </w:r>
      <w:r w:rsidRPr="0017652F">
        <w:rPr>
          <w:rFonts w:ascii="Times New Roman" w:eastAsia="SimSun" w:hAnsi="Times New Roman" w:cs="Times New Roman"/>
          <w:spacing w:val="-5"/>
          <w:sz w:val="24"/>
          <w:szCs w:val="24"/>
          <w:lang w:val="sr-Cyrl-RS" w:eastAsia="zh-CN"/>
        </w:rPr>
        <w:t>у</w:t>
      </w:r>
      <w:r w:rsidRPr="0017652F">
        <w:rPr>
          <w:rFonts w:ascii="Times New Roman" w:eastAsia="SimSun" w:hAnsi="Times New Roman" w:cs="Times New Roman"/>
          <w:spacing w:val="1"/>
          <w:sz w:val="24"/>
          <w:szCs w:val="24"/>
          <w:lang w:val="sr-Cyrl-RS" w:eastAsia="zh-CN"/>
        </w:rPr>
        <w:t>њ</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pacing w:val="1"/>
          <w:sz w:val="24"/>
          <w:szCs w:val="24"/>
          <w:lang w:val="sr-Cyrl-RS" w:eastAsia="zh-CN"/>
        </w:rPr>
        <w:t>в</w:t>
      </w:r>
      <w:r w:rsidRPr="0017652F">
        <w:rPr>
          <w:rFonts w:ascii="Times New Roman" w:eastAsia="SimSun" w:hAnsi="Times New Roman" w:cs="Times New Roman"/>
          <w:sz w:val="24"/>
          <w:szCs w:val="24"/>
          <w:lang w:val="sr-Cyrl-RS" w:eastAsia="zh-CN"/>
        </w:rPr>
        <w:t>а</w:t>
      </w:r>
      <w:r w:rsidRPr="0017652F">
        <w:rPr>
          <w:rFonts w:ascii="Times New Roman" w:eastAsia="SimSun" w:hAnsi="Times New Roman" w:cs="Times New Roman"/>
          <w:spacing w:val="3"/>
          <w:sz w:val="24"/>
          <w:szCs w:val="24"/>
          <w:lang w:val="sr-Cyrl-RS" w:eastAsia="zh-CN"/>
        </w:rPr>
        <w:t xml:space="preserve"> </w:t>
      </w:r>
      <w:r w:rsidRPr="0017652F">
        <w:rPr>
          <w:rFonts w:ascii="Times New Roman" w:eastAsia="SimSun" w:hAnsi="Times New Roman" w:cs="Times New Roman"/>
          <w:sz w:val="24"/>
          <w:szCs w:val="24"/>
          <w:lang w:val="sr-Cyrl-RS" w:eastAsia="zh-CN"/>
        </w:rPr>
        <w:t>об</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в</w:t>
      </w:r>
      <w:r w:rsidRPr="0017652F">
        <w:rPr>
          <w:rFonts w:ascii="Times New Roman" w:eastAsia="SimSun" w:hAnsi="Times New Roman" w:cs="Times New Roman"/>
          <w:spacing w:val="-2"/>
          <w:sz w:val="24"/>
          <w:szCs w:val="24"/>
          <w:lang w:val="sr-Cyrl-RS" w:eastAsia="zh-CN"/>
        </w:rPr>
        <w:t>е</w:t>
      </w:r>
      <w:r w:rsidRPr="0017652F">
        <w:rPr>
          <w:rFonts w:ascii="Times New Roman" w:eastAsia="SimSun" w:hAnsi="Times New Roman" w:cs="Times New Roman"/>
          <w:sz w:val="24"/>
          <w:szCs w:val="24"/>
          <w:lang w:val="sr-Cyrl-RS" w:eastAsia="zh-CN"/>
        </w:rPr>
        <w:t>зне</w:t>
      </w:r>
      <w:r w:rsidRPr="0017652F">
        <w:rPr>
          <w:rFonts w:ascii="Times New Roman" w:eastAsia="SimSun" w:hAnsi="Times New Roman" w:cs="Times New Roman"/>
          <w:spacing w:val="8"/>
          <w:sz w:val="24"/>
          <w:szCs w:val="24"/>
          <w:lang w:val="sr-Cyrl-RS" w:eastAsia="zh-CN"/>
        </w:rPr>
        <w:t xml:space="preserve"> </w:t>
      </w:r>
      <w:r w:rsidRPr="0017652F">
        <w:rPr>
          <w:rFonts w:ascii="Times New Roman" w:eastAsia="SimSun" w:hAnsi="Times New Roman" w:cs="Times New Roman"/>
          <w:spacing w:val="-5"/>
          <w:sz w:val="24"/>
          <w:szCs w:val="24"/>
          <w:lang w:val="sr-Cyrl-RS" w:eastAsia="zh-CN"/>
        </w:rPr>
        <w:t>у</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ло</w:t>
      </w:r>
      <w:r w:rsidRPr="0017652F">
        <w:rPr>
          <w:rFonts w:ascii="Times New Roman" w:eastAsia="SimSun" w:hAnsi="Times New Roman" w:cs="Times New Roman"/>
          <w:spacing w:val="1"/>
          <w:sz w:val="24"/>
          <w:szCs w:val="24"/>
          <w:lang w:val="sr-Cyrl-RS" w:eastAsia="zh-CN"/>
        </w:rPr>
        <w:t>в</w:t>
      </w:r>
      <w:r w:rsidRPr="0017652F">
        <w:rPr>
          <w:rFonts w:ascii="Times New Roman" w:eastAsia="SimSun" w:hAnsi="Times New Roman" w:cs="Times New Roman"/>
          <w:sz w:val="24"/>
          <w:szCs w:val="24"/>
          <w:lang w:val="sr-Cyrl-RS" w:eastAsia="zh-CN"/>
        </w:rPr>
        <w:t xml:space="preserve">е из </w:t>
      </w:r>
      <w:r w:rsidRPr="0017652F">
        <w:rPr>
          <w:rFonts w:ascii="Times New Roman" w:eastAsia="SimSun" w:hAnsi="Times New Roman" w:cs="Times New Roman"/>
          <w:spacing w:val="-1"/>
          <w:sz w:val="24"/>
          <w:szCs w:val="24"/>
          <w:lang w:val="sr-Cyrl-RS" w:eastAsia="zh-CN"/>
        </w:rPr>
        <w:t>ч</w:t>
      </w:r>
      <w:r w:rsidRPr="0017652F">
        <w:rPr>
          <w:rFonts w:ascii="Times New Roman" w:eastAsia="SimSun" w:hAnsi="Times New Roman" w:cs="Times New Roman"/>
          <w:sz w:val="24"/>
          <w:szCs w:val="24"/>
          <w:lang w:val="sr-Cyrl-RS" w:eastAsia="zh-CN"/>
        </w:rPr>
        <w:t>л</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на</w:t>
      </w:r>
      <w:r w:rsidRPr="0017652F">
        <w:rPr>
          <w:rFonts w:ascii="Times New Roman" w:eastAsia="SimSun" w:hAnsi="Times New Roman" w:cs="Times New Roman"/>
          <w:spacing w:val="-1"/>
          <w:sz w:val="24"/>
          <w:szCs w:val="24"/>
          <w:lang w:val="sr-Cyrl-RS" w:eastAsia="zh-CN"/>
        </w:rPr>
        <w:t xml:space="preserve"> </w:t>
      </w:r>
      <w:r w:rsidRPr="0017652F">
        <w:rPr>
          <w:rFonts w:ascii="Times New Roman" w:eastAsia="SimSun" w:hAnsi="Times New Roman" w:cs="Times New Roman"/>
          <w:sz w:val="24"/>
          <w:szCs w:val="24"/>
          <w:lang w:val="sr-Cyrl-RS" w:eastAsia="zh-CN"/>
        </w:rPr>
        <w:t>75.</w:t>
      </w:r>
      <w:r w:rsidRPr="0017652F">
        <w:rPr>
          <w:rFonts w:ascii="Times New Roman" w:eastAsia="SimSun" w:hAnsi="Times New Roman" w:cs="Times New Roman"/>
          <w:spacing w:val="1"/>
          <w:sz w:val="24"/>
          <w:szCs w:val="24"/>
          <w:lang w:val="sr-Cyrl-RS" w:eastAsia="zh-CN"/>
        </w:rPr>
        <w:t xml:space="preserve"> </w:t>
      </w:r>
      <w:r w:rsidRPr="0017652F">
        <w:rPr>
          <w:rFonts w:ascii="Times New Roman" w:eastAsia="SimSun" w:hAnsi="Times New Roman" w:cs="Times New Roman"/>
          <w:sz w:val="24"/>
          <w:szCs w:val="24"/>
          <w:lang w:val="sr-Cyrl-RS" w:eastAsia="zh-CN"/>
        </w:rPr>
        <w:t>З</w:t>
      </w:r>
      <w:r w:rsidRPr="0017652F">
        <w:rPr>
          <w:rFonts w:ascii="Times New Roman" w:eastAsia="SimSun" w:hAnsi="Times New Roman" w:cs="Times New Roman"/>
          <w:spacing w:val="-2"/>
          <w:sz w:val="24"/>
          <w:szCs w:val="24"/>
          <w:lang w:val="sr-Cyrl-RS" w:eastAsia="zh-CN"/>
        </w:rPr>
        <w:t>а</w:t>
      </w:r>
      <w:r w:rsidRPr="0017652F">
        <w:rPr>
          <w:rFonts w:ascii="Times New Roman" w:eastAsia="SimSun" w:hAnsi="Times New Roman" w:cs="Times New Roman"/>
          <w:sz w:val="24"/>
          <w:szCs w:val="24"/>
          <w:lang w:val="sr-Cyrl-RS" w:eastAsia="zh-CN"/>
        </w:rPr>
        <w:t>кона</w:t>
      </w:r>
      <w:r w:rsidRPr="0017652F">
        <w:rPr>
          <w:rFonts w:ascii="Times New Roman" w:eastAsia="SimSun" w:hAnsi="Times New Roman" w:cs="Times New Roman"/>
          <w:spacing w:val="-1"/>
          <w:sz w:val="24"/>
          <w:szCs w:val="24"/>
          <w:lang w:val="sr-Cyrl-RS" w:eastAsia="zh-CN"/>
        </w:rPr>
        <w:t xml:space="preserve"> </w:t>
      </w:r>
      <w:r w:rsidRPr="0017652F">
        <w:rPr>
          <w:rFonts w:ascii="Times New Roman" w:eastAsia="SimSun" w:hAnsi="Times New Roman" w:cs="Times New Roman"/>
          <w:sz w:val="24"/>
          <w:szCs w:val="24"/>
          <w:lang w:val="sr-Cyrl-RS" w:eastAsia="zh-CN"/>
        </w:rPr>
        <w:t>о ја</w:t>
      </w:r>
      <w:r w:rsidRPr="0017652F">
        <w:rPr>
          <w:rFonts w:ascii="Times New Roman" w:eastAsia="SimSun" w:hAnsi="Times New Roman" w:cs="Times New Roman"/>
          <w:spacing w:val="-1"/>
          <w:sz w:val="24"/>
          <w:szCs w:val="24"/>
          <w:lang w:val="sr-Cyrl-RS" w:eastAsia="zh-CN"/>
        </w:rPr>
        <w:t>в</w:t>
      </w:r>
      <w:r w:rsidRPr="0017652F">
        <w:rPr>
          <w:rFonts w:ascii="Times New Roman" w:eastAsia="SimSun" w:hAnsi="Times New Roman" w:cs="Times New Roman"/>
          <w:sz w:val="24"/>
          <w:szCs w:val="24"/>
          <w:lang w:val="sr-Cyrl-RS" w:eastAsia="zh-CN"/>
        </w:rPr>
        <w:t>ним</w:t>
      </w:r>
      <w:r w:rsidRPr="0017652F">
        <w:rPr>
          <w:rFonts w:ascii="Times New Roman" w:eastAsia="SimSun" w:hAnsi="Times New Roman" w:cs="Times New Roman"/>
          <w:spacing w:val="-1"/>
          <w:sz w:val="24"/>
          <w:szCs w:val="24"/>
          <w:lang w:val="sr-Cyrl-RS" w:eastAsia="zh-CN"/>
        </w:rPr>
        <w:t xml:space="preserve"> </w:t>
      </w:r>
      <w:r w:rsidRPr="0017652F">
        <w:rPr>
          <w:rFonts w:ascii="Times New Roman" w:eastAsia="SimSun" w:hAnsi="Times New Roman" w:cs="Times New Roman"/>
          <w:sz w:val="24"/>
          <w:szCs w:val="24"/>
          <w:lang w:val="sr-Cyrl-RS" w:eastAsia="zh-CN"/>
        </w:rPr>
        <w:t>н</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б</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вка</w:t>
      </w:r>
      <w:r w:rsidRPr="0017652F">
        <w:rPr>
          <w:rFonts w:ascii="Times New Roman" w:eastAsia="SimSun" w:hAnsi="Times New Roman" w:cs="Times New Roman"/>
          <w:spacing w:val="-2"/>
          <w:sz w:val="24"/>
          <w:szCs w:val="24"/>
          <w:lang w:val="sr-Cyrl-RS" w:eastAsia="zh-CN"/>
        </w:rPr>
        <w:t>м</w:t>
      </w:r>
      <w:r w:rsidRPr="0017652F">
        <w:rPr>
          <w:rFonts w:ascii="Times New Roman" w:eastAsia="SimSun" w:hAnsi="Times New Roman" w:cs="Times New Roman"/>
          <w:sz w:val="24"/>
          <w:szCs w:val="24"/>
          <w:lang w:val="sr-Cyrl-RS" w:eastAsia="zh-CN"/>
        </w:rPr>
        <w:t>а.</w:t>
      </w:r>
    </w:p>
    <w:p w:rsidR="00B71A56" w:rsidRPr="0017652F" w:rsidRDefault="00B71A56" w:rsidP="00B71A56">
      <w:pPr>
        <w:widowControl w:val="0"/>
        <w:kinsoku w:val="0"/>
        <w:overflowPunct w:val="0"/>
        <w:autoSpaceDE w:val="0"/>
        <w:autoSpaceDN w:val="0"/>
        <w:adjustRightInd w:val="0"/>
        <w:spacing w:after="0" w:line="240" w:lineRule="auto"/>
        <w:rPr>
          <w:rFonts w:ascii="Times New Roman" w:eastAsia="SimSun" w:hAnsi="Times New Roman" w:cs="Times New Roman"/>
          <w:sz w:val="24"/>
          <w:szCs w:val="24"/>
          <w:lang w:val="sr-Cyrl-RS" w:eastAsia="zh-CN"/>
        </w:rPr>
      </w:pPr>
      <w:r w:rsidRPr="0017652F">
        <w:rPr>
          <w:rFonts w:ascii="Times New Roman" w:eastAsia="SimSun" w:hAnsi="Times New Roman" w:cs="Times New Roman"/>
          <w:sz w:val="24"/>
          <w:szCs w:val="24"/>
          <w:lang w:val="sr-Cyrl-RS" w:eastAsia="zh-CN"/>
        </w:rPr>
        <w:t>Понуђач</w:t>
      </w:r>
      <w:r w:rsidRPr="0017652F">
        <w:rPr>
          <w:rFonts w:ascii="Times New Roman" w:eastAsia="SimSun" w:hAnsi="Times New Roman" w:cs="Times New Roman"/>
          <w:spacing w:val="4"/>
          <w:sz w:val="24"/>
          <w:szCs w:val="24"/>
          <w:lang w:val="sr-Cyrl-RS" w:eastAsia="zh-CN"/>
        </w:rPr>
        <w:t xml:space="preserve"> </w:t>
      </w:r>
      <w:r w:rsidRPr="0017652F">
        <w:rPr>
          <w:rFonts w:ascii="Times New Roman" w:eastAsia="SimSun" w:hAnsi="Times New Roman" w:cs="Times New Roman"/>
          <w:sz w:val="24"/>
          <w:szCs w:val="24"/>
          <w:lang w:val="sr-Cyrl-RS" w:eastAsia="zh-CN"/>
        </w:rPr>
        <w:t>у</w:t>
      </w:r>
      <w:r w:rsidRPr="0017652F">
        <w:rPr>
          <w:rFonts w:ascii="Times New Roman" w:eastAsia="SimSun" w:hAnsi="Times New Roman" w:cs="Times New Roman"/>
          <w:spacing w:val="-5"/>
          <w:sz w:val="24"/>
          <w:szCs w:val="24"/>
          <w:lang w:val="sr-Cyrl-RS" w:eastAsia="zh-CN"/>
        </w:rPr>
        <w:t xml:space="preserve"> </w:t>
      </w:r>
      <w:r w:rsidRPr="0017652F">
        <w:rPr>
          <w:rFonts w:ascii="Times New Roman" w:eastAsia="SimSun" w:hAnsi="Times New Roman" w:cs="Times New Roman"/>
          <w:sz w:val="24"/>
          <w:szCs w:val="24"/>
          <w:lang w:val="sr-Cyrl-RS" w:eastAsia="zh-CN"/>
        </w:rPr>
        <w:t>по</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pacing w:val="2"/>
          <w:sz w:val="24"/>
          <w:szCs w:val="24"/>
          <w:lang w:val="sr-Cyrl-RS" w:eastAsia="zh-CN"/>
        </w:rPr>
        <w:t>т</w:t>
      </w:r>
      <w:r w:rsidRPr="0017652F">
        <w:rPr>
          <w:rFonts w:ascii="Times New Roman" w:eastAsia="SimSun" w:hAnsi="Times New Roman" w:cs="Times New Roman"/>
          <w:spacing w:val="-5"/>
          <w:sz w:val="24"/>
          <w:szCs w:val="24"/>
          <w:lang w:val="sr-Cyrl-RS" w:eastAsia="zh-CN"/>
        </w:rPr>
        <w:t>у</w:t>
      </w:r>
      <w:r w:rsidRPr="0017652F">
        <w:rPr>
          <w:rFonts w:ascii="Times New Roman" w:eastAsia="SimSun" w:hAnsi="Times New Roman" w:cs="Times New Roman"/>
          <w:sz w:val="24"/>
          <w:szCs w:val="24"/>
          <w:lang w:val="sr-Cyrl-RS" w:eastAsia="zh-CN"/>
        </w:rPr>
        <w:t>п</w:t>
      </w:r>
      <w:r w:rsidRPr="0017652F">
        <w:rPr>
          <w:rFonts w:ascii="Times New Roman" w:eastAsia="SimSun" w:hAnsi="Times New Roman" w:cs="Times New Roman"/>
          <w:spacing w:val="3"/>
          <w:sz w:val="24"/>
          <w:szCs w:val="24"/>
          <w:lang w:val="sr-Cyrl-RS" w:eastAsia="zh-CN"/>
        </w:rPr>
        <w:t>к</w:t>
      </w:r>
      <w:r w:rsidRPr="0017652F">
        <w:rPr>
          <w:rFonts w:ascii="Times New Roman" w:eastAsia="SimSun" w:hAnsi="Times New Roman" w:cs="Times New Roman"/>
          <w:sz w:val="24"/>
          <w:szCs w:val="24"/>
          <w:lang w:val="sr-Cyrl-RS" w:eastAsia="zh-CN"/>
        </w:rPr>
        <w:t>у</w:t>
      </w:r>
      <w:r w:rsidRPr="0017652F">
        <w:rPr>
          <w:rFonts w:ascii="Times New Roman" w:eastAsia="SimSun" w:hAnsi="Times New Roman" w:cs="Times New Roman"/>
          <w:spacing w:val="-5"/>
          <w:sz w:val="24"/>
          <w:szCs w:val="24"/>
          <w:lang w:val="sr-Cyrl-RS" w:eastAsia="zh-CN"/>
        </w:rPr>
        <w:t xml:space="preserve"> </w:t>
      </w:r>
      <w:r w:rsidRPr="0017652F">
        <w:rPr>
          <w:rFonts w:ascii="Times New Roman" w:eastAsia="SimSun" w:hAnsi="Times New Roman" w:cs="Times New Roman"/>
          <w:spacing w:val="2"/>
          <w:sz w:val="24"/>
          <w:szCs w:val="24"/>
          <w:lang w:val="sr-Cyrl-RS" w:eastAsia="zh-CN"/>
        </w:rPr>
        <w:t>ј</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pacing w:val="1"/>
          <w:sz w:val="24"/>
          <w:szCs w:val="24"/>
          <w:lang w:val="sr-Cyrl-RS" w:eastAsia="zh-CN"/>
        </w:rPr>
        <w:t>в</w:t>
      </w:r>
      <w:r w:rsidRPr="0017652F">
        <w:rPr>
          <w:rFonts w:ascii="Times New Roman" w:eastAsia="SimSun" w:hAnsi="Times New Roman" w:cs="Times New Roman"/>
          <w:sz w:val="24"/>
          <w:szCs w:val="24"/>
          <w:lang w:val="sr-Cyrl-RS" w:eastAsia="zh-CN"/>
        </w:rPr>
        <w:t>не</w:t>
      </w:r>
      <w:r w:rsidRPr="0017652F">
        <w:rPr>
          <w:rFonts w:ascii="Times New Roman" w:eastAsia="SimSun" w:hAnsi="Times New Roman" w:cs="Times New Roman"/>
          <w:spacing w:val="-1"/>
          <w:sz w:val="24"/>
          <w:szCs w:val="24"/>
          <w:lang w:val="sr-Cyrl-RS" w:eastAsia="zh-CN"/>
        </w:rPr>
        <w:t xml:space="preserve"> </w:t>
      </w:r>
      <w:r w:rsidRPr="0017652F">
        <w:rPr>
          <w:rFonts w:ascii="Times New Roman" w:eastAsia="SimSun" w:hAnsi="Times New Roman" w:cs="Times New Roman"/>
          <w:sz w:val="24"/>
          <w:szCs w:val="24"/>
          <w:lang w:val="sr-Cyrl-RS" w:eastAsia="zh-CN"/>
        </w:rPr>
        <w:t>н</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б</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 xml:space="preserve">вке </w:t>
      </w:r>
      <w:r w:rsidRPr="0017652F">
        <w:rPr>
          <w:rFonts w:ascii="Times New Roman" w:eastAsia="SimSun" w:hAnsi="Times New Roman" w:cs="Times New Roman"/>
          <w:spacing w:val="-2"/>
          <w:sz w:val="24"/>
          <w:szCs w:val="24"/>
          <w:lang w:val="sr-Cyrl-RS" w:eastAsia="zh-CN"/>
        </w:rPr>
        <w:t>м</w:t>
      </w:r>
      <w:r w:rsidRPr="0017652F">
        <w:rPr>
          <w:rFonts w:ascii="Times New Roman" w:eastAsia="SimSun" w:hAnsi="Times New Roman" w:cs="Times New Roman"/>
          <w:sz w:val="24"/>
          <w:szCs w:val="24"/>
          <w:lang w:val="sr-Cyrl-RS" w:eastAsia="zh-CN"/>
        </w:rPr>
        <w:t>ора</w:t>
      </w:r>
      <w:r w:rsidRPr="0017652F">
        <w:rPr>
          <w:rFonts w:ascii="Times New Roman" w:eastAsia="SimSun" w:hAnsi="Times New Roman" w:cs="Times New Roman"/>
          <w:spacing w:val="-1"/>
          <w:sz w:val="24"/>
          <w:szCs w:val="24"/>
          <w:lang w:val="sr-Cyrl-RS" w:eastAsia="zh-CN"/>
        </w:rPr>
        <w:t xml:space="preserve"> </w:t>
      </w:r>
      <w:r w:rsidRPr="0017652F">
        <w:rPr>
          <w:rFonts w:ascii="Times New Roman" w:eastAsia="SimSun" w:hAnsi="Times New Roman" w:cs="Times New Roman"/>
          <w:sz w:val="24"/>
          <w:szCs w:val="24"/>
          <w:lang w:val="sr-Cyrl-RS" w:eastAsia="zh-CN"/>
        </w:rPr>
        <w:t>док</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з</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т</w:t>
      </w:r>
      <w:r w:rsidRPr="0017652F">
        <w:rPr>
          <w:rFonts w:ascii="Times New Roman" w:eastAsia="SimSun" w:hAnsi="Times New Roman" w:cs="Times New Roman"/>
          <w:spacing w:val="5"/>
          <w:sz w:val="24"/>
          <w:szCs w:val="24"/>
          <w:lang w:val="sr-Cyrl-RS" w:eastAsia="zh-CN"/>
        </w:rPr>
        <w:t>и</w:t>
      </w:r>
      <w:r w:rsidRPr="0017652F">
        <w:rPr>
          <w:rFonts w:ascii="Times New Roman" w:eastAsia="SimSun" w:hAnsi="Times New Roman" w:cs="Times New Roman"/>
          <w:sz w:val="24"/>
          <w:szCs w:val="24"/>
          <w:lang w:val="sr-Cyrl-RS" w:eastAsia="zh-CN"/>
        </w:rPr>
        <w:t>:</w:t>
      </w:r>
    </w:p>
    <w:p w:rsidR="00B71A56" w:rsidRPr="0017652F" w:rsidRDefault="00B71A56" w:rsidP="00B71A56">
      <w:pPr>
        <w:widowControl w:val="0"/>
        <w:numPr>
          <w:ilvl w:val="3"/>
          <w:numId w:val="27"/>
        </w:numPr>
        <w:tabs>
          <w:tab w:val="left" w:pos="1080"/>
        </w:tabs>
        <w:kinsoku w:val="0"/>
        <w:overflowPunct w:val="0"/>
        <w:autoSpaceDE w:val="0"/>
        <w:autoSpaceDN w:val="0"/>
        <w:adjustRightInd w:val="0"/>
        <w:spacing w:after="0" w:line="240" w:lineRule="auto"/>
        <w:ind w:left="112" w:firstLine="708"/>
        <w:rPr>
          <w:rFonts w:ascii="Times New Roman" w:eastAsia="SimSun" w:hAnsi="Times New Roman" w:cs="Times New Roman"/>
          <w:sz w:val="24"/>
          <w:szCs w:val="24"/>
          <w:lang w:val="sr-Cyrl-RS" w:eastAsia="zh-CN"/>
        </w:rPr>
      </w:pPr>
      <w:r w:rsidRPr="0017652F">
        <w:rPr>
          <w:rFonts w:ascii="Times New Roman" w:eastAsia="SimSun" w:hAnsi="Times New Roman" w:cs="Times New Roman"/>
          <w:sz w:val="24"/>
          <w:szCs w:val="24"/>
          <w:lang w:val="sr-Cyrl-RS" w:eastAsia="zh-CN"/>
        </w:rPr>
        <w:t>да</w:t>
      </w:r>
      <w:r w:rsidRPr="0017652F">
        <w:rPr>
          <w:rFonts w:ascii="Times New Roman" w:eastAsia="SimSun" w:hAnsi="Times New Roman" w:cs="Times New Roman"/>
          <w:spacing w:val="-1"/>
          <w:sz w:val="24"/>
          <w:szCs w:val="24"/>
          <w:lang w:val="sr-Cyrl-RS" w:eastAsia="zh-CN"/>
        </w:rPr>
        <w:t xml:space="preserve"> </w:t>
      </w:r>
      <w:r w:rsidRPr="0017652F">
        <w:rPr>
          <w:rFonts w:ascii="Times New Roman" w:eastAsia="SimSun" w:hAnsi="Times New Roman" w:cs="Times New Roman"/>
          <w:sz w:val="24"/>
          <w:szCs w:val="24"/>
          <w:lang w:val="sr-Cyrl-RS" w:eastAsia="zh-CN"/>
        </w:rPr>
        <w:t>је р</w:t>
      </w:r>
      <w:r w:rsidRPr="0017652F">
        <w:rPr>
          <w:rFonts w:ascii="Times New Roman" w:eastAsia="SimSun" w:hAnsi="Times New Roman" w:cs="Times New Roman"/>
          <w:spacing w:val="-2"/>
          <w:sz w:val="24"/>
          <w:szCs w:val="24"/>
          <w:lang w:val="sr-Cyrl-RS" w:eastAsia="zh-CN"/>
        </w:rPr>
        <w:t>е</w:t>
      </w:r>
      <w:r w:rsidRPr="0017652F">
        <w:rPr>
          <w:rFonts w:ascii="Times New Roman" w:eastAsia="SimSun" w:hAnsi="Times New Roman" w:cs="Times New Roman"/>
          <w:sz w:val="24"/>
          <w:szCs w:val="24"/>
          <w:lang w:val="sr-Cyrl-RS" w:eastAsia="zh-CN"/>
        </w:rPr>
        <w:t>ги</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тров</w:t>
      </w:r>
      <w:r w:rsidRPr="0017652F">
        <w:rPr>
          <w:rFonts w:ascii="Times New Roman" w:eastAsia="SimSun" w:hAnsi="Times New Roman" w:cs="Times New Roman"/>
          <w:spacing w:val="-2"/>
          <w:sz w:val="24"/>
          <w:szCs w:val="24"/>
          <w:lang w:val="sr-Cyrl-RS" w:eastAsia="zh-CN"/>
        </w:rPr>
        <w:t>а</w:t>
      </w:r>
      <w:r w:rsidRPr="0017652F">
        <w:rPr>
          <w:rFonts w:ascii="Times New Roman" w:eastAsia="SimSun" w:hAnsi="Times New Roman" w:cs="Times New Roman"/>
          <w:sz w:val="24"/>
          <w:szCs w:val="24"/>
          <w:lang w:val="sr-Cyrl-RS" w:eastAsia="zh-CN"/>
        </w:rPr>
        <w:t xml:space="preserve">н код </w:t>
      </w:r>
      <w:r w:rsidRPr="0017652F">
        <w:rPr>
          <w:rFonts w:ascii="Times New Roman" w:eastAsia="SimSun" w:hAnsi="Times New Roman" w:cs="Times New Roman"/>
          <w:spacing w:val="1"/>
          <w:sz w:val="24"/>
          <w:szCs w:val="24"/>
          <w:lang w:val="sr-Cyrl-RS" w:eastAsia="zh-CN"/>
        </w:rPr>
        <w:t>н</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дле</w:t>
      </w:r>
      <w:r w:rsidRPr="0017652F">
        <w:rPr>
          <w:rFonts w:ascii="Times New Roman" w:eastAsia="SimSun" w:hAnsi="Times New Roman" w:cs="Times New Roman"/>
          <w:spacing w:val="-1"/>
          <w:sz w:val="24"/>
          <w:szCs w:val="24"/>
          <w:lang w:val="sr-Cyrl-RS" w:eastAsia="zh-CN"/>
        </w:rPr>
        <w:t>ж</w:t>
      </w:r>
      <w:r w:rsidRPr="0017652F">
        <w:rPr>
          <w:rFonts w:ascii="Times New Roman" w:eastAsia="SimSun" w:hAnsi="Times New Roman" w:cs="Times New Roman"/>
          <w:sz w:val="24"/>
          <w:szCs w:val="24"/>
          <w:lang w:val="sr-Cyrl-RS" w:eastAsia="zh-CN"/>
        </w:rPr>
        <w:t>ног орг</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н</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 од</w:t>
      </w:r>
      <w:r w:rsidRPr="0017652F">
        <w:rPr>
          <w:rFonts w:ascii="Times New Roman" w:eastAsia="SimSun" w:hAnsi="Times New Roman" w:cs="Times New Roman"/>
          <w:spacing w:val="-1"/>
          <w:sz w:val="24"/>
          <w:szCs w:val="24"/>
          <w:lang w:val="sr-Cyrl-RS" w:eastAsia="zh-CN"/>
        </w:rPr>
        <w:t>н</w:t>
      </w:r>
      <w:r w:rsidRPr="0017652F">
        <w:rPr>
          <w:rFonts w:ascii="Times New Roman" w:eastAsia="SimSun" w:hAnsi="Times New Roman" w:cs="Times New Roman"/>
          <w:sz w:val="24"/>
          <w:szCs w:val="24"/>
          <w:lang w:val="sr-Cyrl-RS" w:eastAsia="zh-CN"/>
        </w:rPr>
        <w:t>о</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но</w:t>
      </w:r>
      <w:r w:rsidRPr="0017652F">
        <w:rPr>
          <w:rFonts w:ascii="Times New Roman" w:eastAsia="SimSun" w:hAnsi="Times New Roman" w:cs="Times New Roman"/>
          <w:spacing w:val="2"/>
          <w:sz w:val="24"/>
          <w:szCs w:val="24"/>
          <w:lang w:val="sr-Cyrl-RS" w:eastAsia="zh-CN"/>
        </w:rPr>
        <w:t xml:space="preserve"> </w:t>
      </w:r>
      <w:r w:rsidRPr="0017652F">
        <w:rPr>
          <w:rFonts w:ascii="Times New Roman" w:eastAsia="SimSun" w:hAnsi="Times New Roman" w:cs="Times New Roman"/>
          <w:spacing w:val="-8"/>
          <w:sz w:val="24"/>
          <w:szCs w:val="24"/>
          <w:lang w:val="sr-Cyrl-RS" w:eastAsia="zh-CN"/>
        </w:rPr>
        <w:t>у</w:t>
      </w:r>
      <w:r w:rsidRPr="0017652F">
        <w:rPr>
          <w:rFonts w:ascii="Times New Roman" w:eastAsia="SimSun" w:hAnsi="Times New Roman" w:cs="Times New Roman"/>
          <w:sz w:val="24"/>
          <w:szCs w:val="24"/>
          <w:lang w:val="sr-Cyrl-RS" w:eastAsia="zh-CN"/>
        </w:rPr>
        <w:t>пи</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н</w:t>
      </w:r>
      <w:r w:rsidRPr="0017652F">
        <w:rPr>
          <w:rFonts w:ascii="Times New Roman" w:eastAsia="SimSun" w:hAnsi="Times New Roman" w:cs="Times New Roman"/>
          <w:spacing w:val="3"/>
          <w:sz w:val="24"/>
          <w:szCs w:val="24"/>
          <w:lang w:val="sr-Cyrl-RS" w:eastAsia="zh-CN"/>
        </w:rPr>
        <w:t xml:space="preserve"> </w:t>
      </w:r>
      <w:r w:rsidRPr="0017652F">
        <w:rPr>
          <w:rFonts w:ascii="Times New Roman" w:eastAsia="SimSun" w:hAnsi="Times New Roman" w:cs="Times New Roman"/>
          <w:sz w:val="24"/>
          <w:szCs w:val="24"/>
          <w:lang w:val="sr-Cyrl-RS" w:eastAsia="zh-CN"/>
        </w:rPr>
        <w:t>у</w:t>
      </w:r>
      <w:r w:rsidRPr="0017652F">
        <w:rPr>
          <w:rFonts w:ascii="Times New Roman" w:eastAsia="SimSun" w:hAnsi="Times New Roman" w:cs="Times New Roman"/>
          <w:spacing w:val="-5"/>
          <w:sz w:val="24"/>
          <w:szCs w:val="24"/>
          <w:lang w:val="sr-Cyrl-RS" w:eastAsia="zh-CN"/>
        </w:rPr>
        <w:t xml:space="preserve"> </w:t>
      </w:r>
      <w:r w:rsidRPr="0017652F">
        <w:rPr>
          <w:rFonts w:ascii="Times New Roman" w:eastAsia="SimSun" w:hAnsi="Times New Roman" w:cs="Times New Roman"/>
          <w:sz w:val="24"/>
          <w:szCs w:val="24"/>
          <w:lang w:val="sr-Cyrl-RS" w:eastAsia="zh-CN"/>
        </w:rPr>
        <w:t>одго</w:t>
      </w:r>
      <w:r w:rsidRPr="0017652F">
        <w:rPr>
          <w:rFonts w:ascii="Times New Roman" w:eastAsia="SimSun" w:hAnsi="Times New Roman" w:cs="Times New Roman"/>
          <w:spacing w:val="1"/>
          <w:sz w:val="24"/>
          <w:szCs w:val="24"/>
          <w:lang w:val="sr-Cyrl-RS" w:eastAsia="zh-CN"/>
        </w:rPr>
        <w:t>в</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р</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pacing w:val="2"/>
          <w:sz w:val="24"/>
          <w:szCs w:val="24"/>
          <w:lang w:val="sr-Cyrl-RS" w:eastAsia="zh-CN"/>
        </w:rPr>
        <w:t>ј</w:t>
      </w:r>
      <w:r w:rsidRPr="0017652F">
        <w:rPr>
          <w:rFonts w:ascii="Times New Roman" w:eastAsia="SimSun" w:hAnsi="Times New Roman" w:cs="Times New Roman"/>
          <w:spacing w:val="-5"/>
          <w:sz w:val="24"/>
          <w:szCs w:val="24"/>
          <w:lang w:val="sr-Cyrl-RS" w:eastAsia="zh-CN"/>
        </w:rPr>
        <w:t>у</w:t>
      </w:r>
      <w:r w:rsidRPr="0017652F">
        <w:rPr>
          <w:rFonts w:ascii="Times New Roman" w:eastAsia="SimSun" w:hAnsi="Times New Roman" w:cs="Times New Roman"/>
          <w:sz w:val="24"/>
          <w:szCs w:val="24"/>
          <w:lang w:val="sr-Cyrl-RS" w:eastAsia="zh-CN"/>
        </w:rPr>
        <w:t>ћи р</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ги</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т</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р;</w:t>
      </w:r>
    </w:p>
    <w:p w:rsidR="00B71A56" w:rsidRPr="0017652F" w:rsidRDefault="00B71A56" w:rsidP="00B71A56">
      <w:pPr>
        <w:widowControl w:val="0"/>
        <w:numPr>
          <w:ilvl w:val="3"/>
          <w:numId w:val="27"/>
        </w:numPr>
        <w:tabs>
          <w:tab w:val="left" w:pos="1118"/>
        </w:tabs>
        <w:kinsoku w:val="0"/>
        <w:overflowPunct w:val="0"/>
        <w:autoSpaceDE w:val="0"/>
        <w:autoSpaceDN w:val="0"/>
        <w:adjustRightInd w:val="0"/>
        <w:spacing w:after="0" w:line="240" w:lineRule="auto"/>
        <w:ind w:right="120" w:firstLine="820"/>
        <w:jc w:val="both"/>
        <w:rPr>
          <w:rFonts w:ascii="Times New Roman" w:eastAsia="SimSun" w:hAnsi="Times New Roman" w:cs="Times New Roman"/>
          <w:sz w:val="24"/>
          <w:szCs w:val="24"/>
          <w:lang w:val="sr-Cyrl-RS" w:eastAsia="zh-CN"/>
        </w:rPr>
      </w:pPr>
      <w:r w:rsidRPr="0017652F">
        <w:rPr>
          <w:rFonts w:ascii="Times New Roman" w:eastAsia="SimSun" w:hAnsi="Times New Roman" w:cs="Times New Roman"/>
          <w:sz w:val="24"/>
          <w:szCs w:val="24"/>
          <w:lang w:val="sr-Cyrl-RS" w:eastAsia="zh-CN"/>
        </w:rPr>
        <w:t>да</w:t>
      </w:r>
      <w:r w:rsidRPr="0017652F">
        <w:rPr>
          <w:rFonts w:ascii="Times New Roman" w:eastAsia="SimSun" w:hAnsi="Times New Roman" w:cs="Times New Roman"/>
          <w:spacing w:val="37"/>
          <w:sz w:val="24"/>
          <w:szCs w:val="24"/>
          <w:lang w:val="sr-Cyrl-RS" w:eastAsia="zh-CN"/>
        </w:rPr>
        <w:t xml:space="preserve"> </w:t>
      </w:r>
      <w:r w:rsidRPr="0017652F">
        <w:rPr>
          <w:rFonts w:ascii="Times New Roman" w:eastAsia="SimSun" w:hAnsi="Times New Roman" w:cs="Times New Roman"/>
          <w:sz w:val="24"/>
          <w:szCs w:val="24"/>
          <w:lang w:val="sr-Cyrl-RS" w:eastAsia="zh-CN"/>
        </w:rPr>
        <w:t>он</w:t>
      </w:r>
      <w:r w:rsidRPr="0017652F">
        <w:rPr>
          <w:rFonts w:ascii="Times New Roman" w:eastAsia="SimSun" w:hAnsi="Times New Roman" w:cs="Times New Roman"/>
          <w:spacing w:val="39"/>
          <w:sz w:val="24"/>
          <w:szCs w:val="24"/>
          <w:lang w:val="sr-Cyrl-RS" w:eastAsia="zh-CN"/>
        </w:rPr>
        <w:t xml:space="preserve"> </w:t>
      </w:r>
      <w:r w:rsidRPr="0017652F">
        <w:rPr>
          <w:rFonts w:ascii="Times New Roman" w:eastAsia="SimSun" w:hAnsi="Times New Roman" w:cs="Times New Roman"/>
          <w:sz w:val="24"/>
          <w:szCs w:val="24"/>
          <w:lang w:val="sr-Cyrl-RS" w:eastAsia="zh-CN"/>
        </w:rPr>
        <w:t>и</w:t>
      </w:r>
      <w:r w:rsidRPr="0017652F">
        <w:rPr>
          <w:rFonts w:ascii="Times New Roman" w:eastAsia="SimSun" w:hAnsi="Times New Roman" w:cs="Times New Roman"/>
          <w:spacing w:val="39"/>
          <w:sz w:val="24"/>
          <w:szCs w:val="24"/>
          <w:lang w:val="sr-Cyrl-RS" w:eastAsia="zh-CN"/>
        </w:rPr>
        <w:t xml:space="preserve"> </w:t>
      </w:r>
      <w:r w:rsidRPr="0017652F">
        <w:rPr>
          <w:rFonts w:ascii="Times New Roman" w:eastAsia="SimSun" w:hAnsi="Times New Roman" w:cs="Times New Roman"/>
          <w:sz w:val="24"/>
          <w:szCs w:val="24"/>
          <w:lang w:val="sr-Cyrl-RS" w:eastAsia="zh-CN"/>
        </w:rPr>
        <w:t>њ</w:t>
      </w:r>
      <w:r w:rsidRPr="0017652F">
        <w:rPr>
          <w:rFonts w:ascii="Times New Roman" w:eastAsia="SimSun" w:hAnsi="Times New Roman" w:cs="Times New Roman"/>
          <w:spacing w:val="-2"/>
          <w:sz w:val="24"/>
          <w:szCs w:val="24"/>
          <w:lang w:val="sr-Cyrl-RS" w:eastAsia="zh-CN"/>
        </w:rPr>
        <w:t>е</w:t>
      </w:r>
      <w:r w:rsidRPr="0017652F">
        <w:rPr>
          <w:rFonts w:ascii="Times New Roman" w:eastAsia="SimSun" w:hAnsi="Times New Roman" w:cs="Times New Roman"/>
          <w:sz w:val="24"/>
          <w:szCs w:val="24"/>
          <w:lang w:val="sr-Cyrl-RS" w:eastAsia="zh-CN"/>
        </w:rPr>
        <w:t>гов</w:t>
      </w:r>
      <w:r w:rsidRPr="0017652F">
        <w:rPr>
          <w:rFonts w:ascii="Times New Roman" w:eastAsia="SimSun" w:hAnsi="Times New Roman" w:cs="Times New Roman"/>
          <w:spacing w:val="37"/>
          <w:sz w:val="24"/>
          <w:szCs w:val="24"/>
          <w:lang w:val="sr-Cyrl-RS" w:eastAsia="zh-CN"/>
        </w:rPr>
        <w:t xml:space="preserve"> </w:t>
      </w:r>
      <w:r w:rsidRPr="0017652F">
        <w:rPr>
          <w:rFonts w:ascii="Times New Roman" w:eastAsia="SimSun" w:hAnsi="Times New Roman" w:cs="Times New Roman"/>
          <w:sz w:val="24"/>
          <w:szCs w:val="24"/>
          <w:lang w:val="sr-Cyrl-RS" w:eastAsia="zh-CN"/>
        </w:rPr>
        <w:t>з</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к</w:t>
      </w:r>
      <w:r w:rsidRPr="0017652F">
        <w:rPr>
          <w:rFonts w:ascii="Times New Roman" w:eastAsia="SimSun" w:hAnsi="Times New Roman" w:cs="Times New Roman"/>
          <w:spacing w:val="-3"/>
          <w:sz w:val="24"/>
          <w:szCs w:val="24"/>
          <w:lang w:val="sr-Cyrl-RS" w:eastAsia="zh-CN"/>
        </w:rPr>
        <w:t>о</w:t>
      </w:r>
      <w:r w:rsidRPr="0017652F">
        <w:rPr>
          <w:rFonts w:ascii="Times New Roman" w:eastAsia="SimSun" w:hAnsi="Times New Roman" w:cs="Times New Roman"/>
          <w:sz w:val="24"/>
          <w:szCs w:val="24"/>
          <w:lang w:val="sr-Cyrl-RS" w:eastAsia="zh-CN"/>
        </w:rPr>
        <w:t>н</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ки</w:t>
      </w:r>
      <w:r w:rsidRPr="0017652F">
        <w:rPr>
          <w:rFonts w:ascii="Times New Roman" w:eastAsia="SimSun" w:hAnsi="Times New Roman" w:cs="Times New Roman"/>
          <w:spacing w:val="36"/>
          <w:sz w:val="24"/>
          <w:szCs w:val="24"/>
          <w:lang w:val="sr-Cyrl-RS" w:eastAsia="zh-CN"/>
        </w:rPr>
        <w:t xml:space="preserve"> </w:t>
      </w:r>
      <w:r w:rsidRPr="0017652F">
        <w:rPr>
          <w:rFonts w:ascii="Times New Roman" w:eastAsia="SimSun" w:hAnsi="Times New Roman" w:cs="Times New Roman"/>
          <w:sz w:val="24"/>
          <w:szCs w:val="24"/>
          <w:lang w:val="sr-Cyrl-RS" w:eastAsia="zh-CN"/>
        </w:rPr>
        <w:t>з</w:t>
      </w:r>
      <w:r w:rsidRPr="0017652F">
        <w:rPr>
          <w:rFonts w:ascii="Times New Roman" w:eastAsia="SimSun" w:hAnsi="Times New Roman" w:cs="Times New Roman"/>
          <w:spacing w:val="-1"/>
          <w:sz w:val="24"/>
          <w:szCs w:val="24"/>
          <w:lang w:val="sr-Cyrl-RS" w:eastAsia="zh-CN"/>
        </w:rPr>
        <w:t>ас</w:t>
      </w:r>
      <w:r w:rsidRPr="0017652F">
        <w:rPr>
          <w:rFonts w:ascii="Times New Roman" w:eastAsia="SimSun" w:hAnsi="Times New Roman" w:cs="Times New Roman"/>
          <w:spacing w:val="2"/>
          <w:sz w:val="24"/>
          <w:szCs w:val="24"/>
          <w:lang w:val="sr-Cyrl-RS" w:eastAsia="zh-CN"/>
        </w:rPr>
        <w:t>т</w:t>
      </w:r>
      <w:r w:rsidRPr="0017652F">
        <w:rPr>
          <w:rFonts w:ascii="Times New Roman" w:eastAsia="SimSun" w:hAnsi="Times New Roman" w:cs="Times New Roman"/>
          <w:spacing w:val="-8"/>
          <w:sz w:val="24"/>
          <w:szCs w:val="24"/>
          <w:lang w:val="sr-Cyrl-RS" w:eastAsia="zh-CN"/>
        </w:rPr>
        <w:t>у</w:t>
      </w:r>
      <w:r w:rsidRPr="0017652F">
        <w:rPr>
          <w:rFonts w:ascii="Times New Roman" w:eastAsia="SimSun" w:hAnsi="Times New Roman" w:cs="Times New Roman"/>
          <w:sz w:val="24"/>
          <w:szCs w:val="24"/>
          <w:lang w:val="sr-Cyrl-RS" w:eastAsia="zh-CN"/>
        </w:rPr>
        <w:t>пник</w:t>
      </w:r>
      <w:r w:rsidRPr="0017652F">
        <w:rPr>
          <w:rFonts w:ascii="Times New Roman" w:eastAsia="SimSun" w:hAnsi="Times New Roman" w:cs="Times New Roman"/>
          <w:spacing w:val="38"/>
          <w:sz w:val="24"/>
          <w:szCs w:val="24"/>
          <w:lang w:val="sr-Cyrl-RS" w:eastAsia="zh-CN"/>
        </w:rPr>
        <w:t xml:space="preserve"> </w:t>
      </w:r>
      <w:r w:rsidRPr="0017652F">
        <w:rPr>
          <w:rFonts w:ascii="Times New Roman" w:eastAsia="SimSun" w:hAnsi="Times New Roman" w:cs="Times New Roman"/>
          <w:sz w:val="24"/>
          <w:szCs w:val="24"/>
          <w:lang w:val="sr-Cyrl-RS" w:eastAsia="zh-CN"/>
        </w:rPr>
        <w:t>није</w:t>
      </w:r>
      <w:r w:rsidRPr="0017652F">
        <w:rPr>
          <w:rFonts w:ascii="Times New Roman" w:eastAsia="SimSun" w:hAnsi="Times New Roman" w:cs="Times New Roman"/>
          <w:spacing w:val="37"/>
          <w:sz w:val="24"/>
          <w:szCs w:val="24"/>
          <w:lang w:val="sr-Cyrl-RS" w:eastAsia="zh-CN"/>
        </w:rPr>
        <w:t xml:space="preserve"> </w:t>
      </w:r>
      <w:r w:rsidRPr="0017652F">
        <w:rPr>
          <w:rFonts w:ascii="Times New Roman" w:eastAsia="SimSun" w:hAnsi="Times New Roman" w:cs="Times New Roman"/>
          <w:spacing w:val="-3"/>
          <w:sz w:val="24"/>
          <w:szCs w:val="24"/>
          <w:lang w:val="sr-Cyrl-RS" w:eastAsia="zh-CN"/>
        </w:rPr>
        <w:t>о</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pacing w:val="-5"/>
          <w:sz w:val="24"/>
          <w:szCs w:val="24"/>
          <w:lang w:val="sr-Cyrl-RS" w:eastAsia="zh-CN"/>
        </w:rPr>
        <w:t>у</w:t>
      </w:r>
      <w:r w:rsidRPr="0017652F">
        <w:rPr>
          <w:rFonts w:ascii="Times New Roman" w:eastAsia="SimSun" w:hAnsi="Times New Roman" w:cs="Times New Roman"/>
          <w:sz w:val="24"/>
          <w:szCs w:val="24"/>
          <w:lang w:val="sr-Cyrl-RS" w:eastAsia="zh-CN"/>
        </w:rPr>
        <w:t>ђи</w:t>
      </w:r>
      <w:r w:rsidRPr="0017652F">
        <w:rPr>
          <w:rFonts w:ascii="Times New Roman" w:eastAsia="SimSun" w:hAnsi="Times New Roman" w:cs="Times New Roman"/>
          <w:spacing w:val="2"/>
          <w:sz w:val="24"/>
          <w:szCs w:val="24"/>
          <w:lang w:val="sr-Cyrl-RS" w:eastAsia="zh-CN"/>
        </w:rPr>
        <w:t>в</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н</w:t>
      </w:r>
      <w:r w:rsidRPr="0017652F">
        <w:rPr>
          <w:rFonts w:ascii="Times New Roman" w:eastAsia="SimSun" w:hAnsi="Times New Roman" w:cs="Times New Roman"/>
          <w:spacing w:val="39"/>
          <w:sz w:val="24"/>
          <w:szCs w:val="24"/>
          <w:lang w:val="sr-Cyrl-RS" w:eastAsia="zh-CN"/>
        </w:rPr>
        <w:t xml:space="preserve"> </w:t>
      </w:r>
      <w:r w:rsidRPr="0017652F">
        <w:rPr>
          <w:rFonts w:ascii="Times New Roman" w:eastAsia="SimSun" w:hAnsi="Times New Roman" w:cs="Times New Roman"/>
          <w:sz w:val="24"/>
          <w:szCs w:val="24"/>
          <w:lang w:val="sr-Cyrl-RS" w:eastAsia="zh-CN"/>
        </w:rPr>
        <w:t>за</w:t>
      </w:r>
      <w:r w:rsidRPr="0017652F">
        <w:rPr>
          <w:rFonts w:ascii="Times New Roman" w:eastAsia="SimSun" w:hAnsi="Times New Roman" w:cs="Times New Roman"/>
          <w:spacing w:val="37"/>
          <w:sz w:val="24"/>
          <w:szCs w:val="24"/>
          <w:lang w:val="sr-Cyrl-RS" w:eastAsia="zh-CN"/>
        </w:rPr>
        <w:t xml:space="preserve"> </w:t>
      </w:r>
      <w:r w:rsidRPr="0017652F">
        <w:rPr>
          <w:rFonts w:ascii="Times New Roman" w:eastAsia="SimSun" w:hAnsi="Times New Roman" w:cs="Times New Roman"/>
          <w:sz w:val="24"/>
          <w:szCs w:val="24"/>
          <w:lang w:val="sr-Cyrl-RS" w:eastAsia="zh-CN"/>
        </w:rPr>
        <w:t>н</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ко</w:t>
      </w:r>
      <w:r w:rsidRPr="0017652F">
        <w:rPr>
          <w:rFonts w:ascii="Times New Roman" w:eastAsia="SimSun" w:hAnsi="Times New Roman" w:cs="Times New Roman"/>
          <w:spacing w:val="38"/>
          <w:sz w:val="24"/>
          <w:szCs w:val="24"/>
          <w:lang w:val="sr-Cyrl-RS" w:eastAsia="zh-CN"/>
        </w:rPr>
        <w:t xml:space="preserve"> </w:t>
      </w:r>
      <w:r w:rsidRPr="0017652F">
        <w:rPr>
          <w:rFonts w:ascii="Times New Roman" w:eastAsia="SimSun" w:hAnsi="Times New Roman" w:cs="Times New Roman"/>
          <w:sz w:val="24"/>
          <w:szCs w:val="24"/>
          <w:lang w:val="sr-Cyrl-RS" w:eastAsia="zh-CN"/>
        </w:rPr>
        <w:t>од</w:t>
      </w:r>
      <w:r w:rsidRPr="0017652F">
        <w:rPr>
          <w:rFonts w:ascii="Times New Roman" w:eastAsia="SimSun" w:hAnsi="Times New Roman" w:cs="Times New Roman"/>
          <w:spacing w:val="38"/>
          <w:sz w:val="24"/>
          <w:szCs w:val="24"/>
          <w:lang w:val="sr-Cyrl-RS" w:eastAsia="zh-CN"/>
        </w:rPr>
        <w:t xml:space="preserve"> </w:t>
      </w:r>
      <w:r w:rsidRPr="0017652F">
        <w:rPr>
          <w:rFonts w:ascii="Times New Roman" w:eastAsia="SimSun" w:hAnsi="Times New Roman" w:cs="Times New Roman"/>
          <w:sz w:val="24"/>
          <w:szCs w:val="24"/>
          <w:lang w:val="sr-Cyrl-RS" w:eastAsia="zh-CN"/>
        </w:rPr>
        <w:t>к</w:t>
      </w:r>
      <w:r w:rsidRPr="0017652F">
        <w:rPr>
          <w:rFonts w:ascii="Times New Roman" w:eastAsia="SimSun" w:hAnsi="Times New Roman" w:cs="Times New Roman"/>
          <w:spacing w:val="-3"/>
          <w:sz w:val="24"/>
          <w:szCs w:val="24"/>
          <w:lang w:val="sr-Cyrl-RS" w:eastAsia="zh-CN"/>
        </w:rPr>
        <w:t>р</w:t>
      </w:r>
      <w:r w:rsidRPr="0017652F">
        <w:rPr>
          <w:rFonts w:ascii="Times New Roman" w:eastAsia="SimSun" w:hAnsi="Times New Roman" w:cs="Times New Roman"/>
          <w:sz w:val="24"/>
          <w:szCs w:val="24"/>
          <w:lang w:val="sr-Cyrl-RS" w:eastAsia="zh-CN"/>
        </w:rPr>
        <w:t>иви</w:t>
      </w:r>
      <w:r w:rsidRPr="0017652F">
        <w:rPr>
          <w:rFonts w:ascii="Times New Roman" w:eastAsia="SimSun" w:hAnsi="Times New Roman" w:cs="Times New Roman"/>
          <w:spacing w:val="-1"/>
          <w:sz w:val="24"/>
          <w:szCs w:val="24"/>
          <w:lang w:val="sr-Cyrl-RS" w:eastAsia="zh-CN"/>
        </w:rPr>
        <w:t>ч</w:t>
      </w:r>
      <w:r w:rsidRPr="0017652F">
        <w:rPr>
          <w:rFonts w:ascii="Times New Roman" w:eastAsia="SimSun" w:hAnsi="Times New Roman" w:cs="Times New Roman"/>
          <w:sz w:val="24"/>
          <w:szCs w:val="24"/>
          <w:lang w:val="sr-Cyrl-RS" w:eastAsia="zh-CN"/>
        </w:rPr>
        <w:t>н</w:t>
      </w:r>
      <w:r w:rsidRPr="0017652F">
        <w:rPr>
          <w:rFonts w:ascii="Times New Roman" w:eastAsia="SimSun" w:hAnsi="Times New Roman" w:cs="Times New Roman"/>
          <w:spacing w:val="-2"/>
          <w:sz w:val="24"/>
          <w:szCs w:val="24"/>
          <w:lang w:val="sr-Cyrl-RS" w:eastAsia="zh-CN"/>
        </w:rPr>
        <w:t>и</w:t>
      </w:r>
      <w:r w:rsidRPr="0017652F">
        <w:rPr>
          <w:rFonts w:ascii="Times New Roman" w:eastAsia="SimSun" w:hAnsi="Times New Roman" w:cs="Times New Roman"/>
          <w:sz w:val="24"/>
          <w:szCs w:val="24"/>
          <w:lang w:val="sr-Cyrl-RS" w:eastAsia="zh-CN"/>
        </w:rPr>
        <w:t>х</w:t>
      </w:r>
      <w:r w:rsidRPr="0017652F">
        <w:rPr>
          <w:rFonts w:ascii="Times New Roman" w:eastAsia="SimSun" w:hAnsi="Times New Roman" w:cs="Times New Roman"/>
          <w:spacing w:val="38"/>
          <w:sz w:val="24"/>
          <w:szCs w:val="24"/>
          <w:lang w:val="sr-Cyrl-RS" w:eastAsia="zh-CN"/>
        </w:rPr>
        <w:t xml:space="preserve"> </w:t>
      </w:r>
      <w:r w:rsidRPr="0017652F">
        <w:rPr>
          <w:rFonts w:ascii="Times New Roman" w:eastAsia="SimSun" w:hAnsi="Times New Roman" w:cs="Times New Roman"/>
          <w:sz w:val="24"/>
          <w:szCs w:val="24"/>
          <w:lang w:val="sr-Cyrl-RS" w:eastAsia="zh-CN"/>
        </w:rPr>
        <w:t>д</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ла</w:t>
      </w:r>
      <w:r w:rsidRPr="0017652F">
        <w:rPr>
          <w:rFonts w:ascii="Times New Roman" w:eastAsia="SimSun" w:hAnsi="Times New Roman" w:cs="Times New Roman"/>
          <w:spacing w:val="37"/>
          <w:sz w:val="24"/>
          <w:szCs w:val="24"/>
          <w:lang w:val="sr-Cyrl-RS" w:eastAsia="zh-CN"/>
        </w:rPr>
        <w:t xml:space="preserve"> </w:t>
      </w:r>
      <w:r w:rsidRPr="0017652F">
        <w:rPr>
          <w:rFonts w:ascii="Times New Roman" w:eastAsia="SimSun" w:hAnsi="Times New Roman" w:cs="Times New Roman"/>
          <w:sz w:val="24"/>
          <w:szCs w:val="24"/>
          <w:lang w:val="sr-Cyrl-RS" w:eastAsia="zh-CN"/>
        </w:rPr>
        <w:t>к</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 xml:space="preserve">о </w:t>
      </w:r>
      <w:r w:rsidRPr="0017652F">
        <w:rPr>
          <w:rFonts w:ascii="Times New Roman" w:eastAsia="SimSun" w:hAnsi="Times New Roman" w:cs="Times New Roman"/>
          <w:spacing w:val="-1"/>
          <w:sz w:val="24"/>
          <w:szCs w:val="24"/>
          <w:lang w:val="sr-Cyrl-RS" w:eastAsia="zh-CN"/>
        </w:rPr>
        <w:t>ч</w:t>
      </w:r>
      <w:r w:rsidRPr="0017652F">
        <w:rPr>
          <w:rFonts w:ascii="Times New Roman" w:eastAsia="SimSun" w:hAnsi="Times New Roman" w:cs="Times New Roman"/>
          <w:sz w:val="24"/>
          <w:szCs w:val="24"/>
          <w:lang w:val="sr-Cyrl-RS" w:eastAsia="zh-CN"/>
        </w:rPr>
        <w:t>л</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н</w:t>
      </w:r>
      <w:r w:rsidRPr="0017652F">
        <w:rPr>
          <w:rFonts w:ascii="Times New Roman" w:eastAsia="SimSun" w:hAnsi="Times New Roman" w:cs="Times New Roman"/>
          <w:spacing w:val="29"/>
          <w:sz w:val="24"/>
          <w:szCs w:val="24"/>
          <w:lang w:val="sr-Cyrl-RS" w:eastAsia="zh-CN"/>
        </w:rPr>
        <w:t xml:space="preserve"> </w:t>
      </w:r>
      <w:r w:rsidRPr="0017652F">
        <w:rPr>
          <w:rFonts w:ascii="Times New Roman" w:eastAsia="SimSun" w:hAnsi="Times New Roman" w:cs="Times New Roman"/>
          <w:sz w:val="24"/>
          <w:szCs w:val="24"/>
          <w:lang w:val="sr-Cyrl-RS" w:eastAsia="zh-CN"/>
        </w:rPr>
        <w:t>орг</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низов</w:t>
      </w:r>
      <w:r w:rsidRPr="0017652F">
        <w:rPr>
          <w:rFonts w:ascii="Times New Roman" w:eastAsia="SimSun" w:hAnsi="Times New Roman" w:cs="Times New Roman"/>
          <w:spacing w:val="-2"/>
          <w:sz w:val="24"/>
          <w:szCs w:val="24"/>
          <w:lang w:val="sr-Cyrl-RS" w:eastAsia="zh-CN"/>
        </w:rPr>
        <w:t>а</w:t>
      </w:r>
      <w:r w:rsidRPr="0017652F">
        <w:rPr>
          <w:rFonts w:ascii="Times New Roman" w:eastAsia="SimSun" w:hAnsi="Times New Roman" w:cs="Times New Roman"/>
          <w:sz w:val="24"/>
          <w:szCs w:val="24"/>
          <w:lang w:val="sr-Cyrl-RS" w:eastAsia="zh-CN"/>
        </w:rPr>
        <w:t>не</w:t>
      </w:r>
      <w:r w:rsidRPr="0017652F">
        <w:rPr>
          <w:rFonts w:ascii="Times New Roman" w:eastAsia="SimSun" w:hAnsi="Times New Roman" w:cs="Times New Roman"/>
          <w:spacing w:val="27"/>
          <w:sz w:val="24"/>
          <w:szCs w:val="24"/>
          <w:lang w:val="sr-Cyrl-RS" w:eastAsia="zh-CN"/>
        </w:rPr>
        <w:t xml:space="preserve"> </w:t>
      </w:r>
      <w:r w:rsidRPr="0017652F">
        <w:rPr>
          <w:rFonts w:ascii="Times New Roman" w:eastAsia="SimSun" w:hAnsi="Times New Roman" w:cs="Times New Roman"/>
          <w:sz w:val="24"/>
          <w:szCs w:val="24"/>
          <w:lang w:val="sr-Cyrl-RS" w:eastAsia="zh-CN"/>
        </w:rPr>
        <w:t>кр</w:t>
      </w:r>
      <w:r w:rsidRPr="0017652F">
        <w:rPr>
          <w:rFonts w:ascii="Times New Roman" w:eastAsia="SimSun" w:hAnsi="Times New Roman" w:cs="Times New Roman"/>
          <w:spacing w:val="-2"/>
          <w:sz w:val="24"/>
          <w:szCs w:val="24"/>
          <w:lang w:val="sr-Cyrl-RS" w:eastAsia="zh-CN"/>
        </w:rPr>
        <w:t>и</w:t>
      </w:r>
      <w:r w:rsidRPr="0017652F">
        <w:rPr>
          <w:rFonts w:ascii="Times New Roman" w:eastAsia="SimSun" w:hAnsi="Times New Roman" w:cs="Times New Roman"/>
          <w:spacing w:val="-1"/>
          <w:sz w:val="24"/>
          <w:szCs w:val="24"/>
          <w:lang w:val="sr-Cyrl-RS" w:eastAsia="zh-CN"/>
        </w:rPr>
        <w:t>м</w:t>
      </w:r>
      <w:r w:rsidRPr="0017652F">
        <w:rPr>
          <w:rFonts w:ascii="Times New Roman" w:eastAsia="SimSun" w:hAnsi="Times New Roman" w:cs="Times New Roman"/>
          <w:sz w:val="24"/>
          <w:szCs w:val="24"/>
          <w:lang w:val="sr-Cyrl-RS" w:eastAsia="zh-CN"/>
        </w:rPr>
        <w:t>ин</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л</w:t>
      </w:r>
      <w:r w:rsidRPr="0017652F">
        <w:rPr>
          <w:rFonts w:ascii="Times New Roman" w:eastAsia="SimSun" w:hAnsi="Times New Roman" w:cs="Times New Roman"/>
          <w:spacing w:val="1"/>
          <w:sz w:val="24"/>
          <w:szCs w:val="24"/>
          <w:lang w:val="sr-Cyrl-RS" w:eastAsia="zh-CN"/>
        </w:rPr>
        <w:t>н</w:t>
      </w:r>
      <w:r w:rsidRPr="0017652F">
        <w:rPr>
          <w:rFonts w:ascii="Times New Roman" w:eastAsia="SimSun" w:hAnsi="Times New Roman" w:cs="Times New Roman"/>
          <w:sz w:val="24"/>
          <w:szCs w:val="24"/>
          <w:lang w:val="sr-Cyrl-RS" w:eastAsia="zh-CN"/>
        </w:rPr>
        <w:t>е</w:t>
      </w:r>
      <w:r w:rsidRPr="0017652F">
        <w:rPr>
          <w:rFonts w:ascii="Times New Roman" w:eastAsia="SimSun" w:hAnsi="Times New Roman" w:cs="Times New Roman"/>
          <w:spacing w:val="27"/>
          <w:sz w:val="24"/>
          <w:szCs w:val="24"/>
          <w:lang w:val="sr-Cyrl-RS" w:eastAsia="zh-CN"/>
        </w:rPr>
        <w:t xml:space="preserve"> </w:t>
      </w:r>
      <w:r w:rsidRPr="0017652F">
        <w:rPr>
          <w:rFonts w:ascii="Times New Roman" w:eastAsia="SimSun" w:hAnsi="Times New Roman" w:cs="Times New Roman"/>
          <w:sz w:val="24"/>
          <w:szCs w:val="24"/>
          <w:lang w:val="sr-Cyrl-RS" w:eastAsia="zh-CN"/>
        </w:rPr>
        <w:t>г</w:t>
      </w:r>
      <w:r w:rsidRPr="0017652F">
        <w:rPr>
          <w:rFonts w:ascii="Times New Roman" w:eastAsia="SimSun" w:hAnsi="Times New Roman" w:cs="Times New Roman"/>
          <w:spacing w:val="2"/>
          <w:sz w:val="24"/>
          <w:szCs w:val="24"/>
          <w:lang w:val="sr-Cyrl-RS" w:eastAsia="zh-CN"/>
        </w:rPr>
        <w:t>р</w:t>
      </w:r>
      <w:r w:rsidRPr="0017652F">
        <w:rPr>
          <w:rFonts w:ascii="Times New Roman" w:eastAsia="SimSun" w:hAnsi="Times New Roman" w:cs="Times New Roman"/>
          <w:spacing w:val="-8"/>
          <w:sz w:val="24"/>
          <w:szCs w:val="24"/>
          <w:lang w:val="sr-Cyrl-RS" w:eastAsia="zh-CN"/>
        </w:rPr>
        <w:t>у</w:t>
      </w:r>
      <w:r w:rsidRPr="0017652F">
        <w:rPr>
          <w:rFonts w:ascii="Times New Roman" w:eastAsia="SimSun" w:hAnsi="Times New Roman" w:cs="Times New Roman"/>
          <w:spacing w:val="3"/>
          <w:sz w:val="24"/>
          <w:szCs w:val="24"/>
          <w:lang w:val="sr-Cyrl-RS" w:eastAsia="zh-CN"/>
        </w:rPr>
        <w:t>п</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w:t>
      </w:r>
      <w:r w:rsidRPr="0017652F">
        <w:rPr>
          <w:rFonts w:ascii="Times New Roman" w:eastAsia="SimSun" w:hAnsi="Times New Roman" w:cs="Times New Roman"/>
          <w:spacing w:val="28"/>
          <w:sz w:val="24"/>
          <w:szCs w:val="24"/>
          <w:lang w:val="sr-Cyrl-RS" w:eastAsia="zh-CN"/>
        </w:rPr>
        <w:t xml:space="preserve"> </w:t>
      </w:r>
      <w:r w:rsidRPr="0017652F">
        <w:rPr>
          <w:rFonts w:ascii="Times New Roman" w:eastAsia="SimSun" w:hAnsi="Times New Roman" w:cs="Times New Roman"/>
          <w:sz w:val="24"/>
          <w:szCs w:val="24"/>
          <w:lang w:val="sr-Cyrl-RS" w:eastAsia="zh-CN"/>
        </w:rPr>
        <w:t>да</w:t>
      </w:r>
      <w:r w:rsidRPr="0017652F">
        <w:rPr>
          <w:rFonts w:ascii="Times New Roman" w:eastAsia="SimSun" w:hAnsi="Times New Roman" w:cs="Times New Roman"/>
          <w:spacing w:val="30"/>
          <w:sz w:val="24"/>
          <w:szCs w:val="24"/>
          <w:lang w:val="sr-Cyrl-RS" w:eastAsia="zh-CN"/>
        </w:rPr>
        <w:t xml:space="preserve"> </w:t>
      </w:r>
      <w:r w:rsidRPr="0017652F">
        <w:rPr>
          <w:rFonts w:ascii="Times New Roman" w:eastAsia="SimSun" w:hAnsi="Times New Roman" w:cs="Times New Roman"/>
          <w:sz w:val="24"/>
          <w:szCs w:val="24"/>
          <w:lang w:val="sr-Cyrl-RS" w:eastAsia="zh-CN"/>
        </w:rPr>
        <w:t>није</w:t>
      </w:r>
      <w:r w:rsidRPr="0017652F">
        <w:rPr>
          <w:rFonts w:ascii="Times New Roman" w:eastAsia="SimSun" w:hAnsi="Times New Roman" w:cs="Times New Roman"/>
          <w:spacing w:val="28"/>
          <w:sz w:val="24"/>
          <w:szCs w:val="24"/>
          <w:lang w:val="sr-Cyrl-RS" w:eastAsia="zh-CN"/>
        </w:rPr>
        <w:t xml:space="preserve"> </w:t>
      </w:r>
      <w:r w:rsidRPr="0017652F">
        <w:rPr>
          <w:rFonts w:ascii="Times New Roman" w:eastAsia="SimSun" w:hAnsi="Times New Roman" w:cs="Times New Roman"/>
          <w:sz w:val="24"/>
          <w:szCs w:val="24"/>
          <w:lang w:val="sr-Cyrl-RS" w:eastAsia="zh-CN"/>
        </w:rPr>
        <w:t>о</w:t>
      </w:r>
      <w:r w:rsidRPr="0017652F">
        <w:rPr>
          <w:rFonts w:ascii="Times New Roman" w:eastAsia="SimSun" w:hAnsi="Times New Roman" w:cs="Times New Roman"/>
          <w:spacing w:val="3"/>
          <w:sz w:val="24"/>
          <w:szCs w:val="24"/>
          <w:lang w:val="sr-Cyrl-RS" w:eastAsia="zh-CN"/>
        </w:rPr>
        <w:t>с</w:t>
      </w:r>
      <w:r w:rsidRPr="0017652F">
        <w:rPr>
          <w:rFonts w:ascii="Times New Roman" w:eastAsia="SimSun" w:hAnsi="Times New Roman" w:cs="Times New Roman"/>
          <w:spacing w:val="-5"/>
          <w:sz w:val="24"/>
          <w:szCs w:val="24"/>
          <w:lang w:val="sr-Cyrl-RS" w:eastAsia="zh-CN"/>
        </w:rPr>
        <w:t>у</w:t>
      </w:r>
      <w:r w:rsidRPr="0017652F">
        <w:rPr>
          <w:rFonts w:ascii="Times New Roman" w:eastAsia="SimSun" w:hAnsi="Times New Roman" w:cs="Times New Roman"/>
          <w:spacing w:val="5"/>
          <w:sz w:val="24"/>
          <w:szCs w:val="24"/>
          <w:lang w:val="sr-Cyrl-RS" w:eastAsia="zh-CN"/>
        </w:rPr>
        <w:t>ђ</w:t>
      </w:r>
      <w:r w:rsidRPr="0017652F">
        <w:rPr>
          <w:rFonts w:ascii="Times New Roman" w:eastAsia="SimSun" w:hAnsi="Times New Roman" w:cs="Times New Roman"/>
          <w:sz w:val="24"/>
          <w:szCs w:val="24"/>
          <w:lang w:val="sr-Cyrl-RS" w:eastAsia="zh-CN"/>
        </w:rPr>
        <w:t>ив</w:t>
      </w:r>
      <w:r w:rsidRPr="0017652F">
        <w:rPr>
          <w:rFonts w:ascii="Times New Roman" w:eastAsia="SimSun" w:hAnsi="Times New Roman" w:cs="Times New Roman"/>
          <w:spacing w:val="-2"/>
          <w:sz w:val="24"/>
          <w:szCs w:val="24"/>
          <w:lang w:val="sr-Cyrl-RS" w:eastAsia="zh-CN"/>
        </w:rPr>
        <w:t>а</w:t>
      </w:r>
      <w:r w:rsidRPr="0017652F">
        <w:rPr>
          <w:rFonts w:ascii="Times New Roman" w:eastAsia="SimSun" w:hAnsi="Times New Roman" w:cs="Times New Roman"/>
          <w:sz w:val="24"/>
          <w:szCs w:val="24"/>
          <w:lang w:val="sr-Cyrl-RS" w:eastAsia="zh-CN"/>
        </w:rPr>
        <w:t>н</w:t>
      </w:r>
      <w:r w:rsidRPr="0017652F">
        <w:rPr>
          <w:rFonts w:ascii="Times New Roman" w:eastAsia="SimSun" w:hAnsi="Times New Roman" w:cs="Times New Roman"/>
          <w:spacing w:val="29"/>
          <w:sz w:val="24"/>
          <w:szCs w:val="24"/>
          <w:lang w:val="sr-Cyrl-RS" w:eastAsia="zh-CN"/>
        </w:rPr>
        <w:t xml:space="preserve"> </w:t>
      </w:r>
      <w:r w:rsidRPr="0017652F">
        <w:rPr>
          <w:rFonts w:ascii="Times New Roman" w:eastAsia="SimSun" w:hAnsi="Times New Roman" w:cs="Times New Roman"/>
          <w:sz w:val="24"/>
          <w:szCs w:val="24"/>
          <w:lang w:val="sr-Cyrl-RS" w:eastAsia="zh-CN"/>
        </w:rPr>
        <w:t>за</w:t>
      </w:r>
      <w:r w:rsidRPr="0017652F">
        <w:rPr>
          <w:rFonts w:ascii="Times New Roman" w:eastAsia="SimSun" w:hAnsi="Times New Roman" w:cs="Times New Roman"/>
          <w:spacing w:val="27"/>
          <w:sz w:val="24"/>
          <w:szCs w:val="24"/>
          <w:lang w:val="sr-Cyrl-RS" w:eastAsia="zh-CN"/>
        </w:rPr>
        <w:t xml:space="preserve"> </w:t>
      </w:r>
      <w:r w:rsidRPr="0017652F">
        <w:rPr>
          <w:rFonts w:ascii="Times New Roman" w:eastAsia="SimSun" w:hAnsi="Times New Roman" w:cs="Times New Roman"/>
          <w:sz w:val="24"/>
          <w:szCs w:val="24"/>
          <w:lang w:val="sr-Cyrl-RS" w:eastAsia="zh-CN"/>
        </w:rPr>
        <w:t>криви</w:t>
      </w:r>
      <w:r w:rsidRPr="0017652F">
        <w:rPr>
          <w:rFonts w:ascii="Times New Roman" w:eastAsia="SimSun" w:hAnsi="Times New Roman" w:cs="Times New Roman"/>
          <w:spacing w:val="-1"/>
          <w:sz w:val="24"/>
          <w:szCs w:val="24"/>
          <w:lang w:val="sr-Cyrl-RS" w:eastAsia="zh-CN"/>
        </w:rPr>
        <w:t>ч</w:t>
      </w:r>
      <w:r w:rsidRPr="0017652F">
        <w:rPr>
          <w:rFonts w:ascii="Times New Roman" w:eastAsia="SimSun" w:hAnsi="Times New Roman" w:cs="Times New Roman"/>
          <w:sz w:val="24"/>
          <w:szCs w:val="24"/>
          <w:lang w:val="sr-Cyrl-RS" w:eastAsia="zh-CN"/>
        </w:rPr>
        <w:t>на</w:t>
      </w:r>
      <w:r w:rsidRPr="0017652F">
        <w:rPr>
          <w:rFonts w:ascii="Times New Roman" w:eastAsia="SimSun" w:hAnsi="Times New Roman" w:cs="Times New Roman"/>
          <w:spacing w:val="27"/>
          <w:sz w:val="24"/>
          <w:szCs w:val="24"/>
          <w:lang w:val="sr-Cyrl-RS" w:eastAsia="zh-CN"/>
        </w:rPr>
        <w:t xml:space="preserve"> </w:t>
      </w:r>
      <w:r w:rsidRPr="0017652F">
        <w:rPr>
          <w:rFonts w:ascii="Times New Roman" w:eastAsia="SimSun" w:hAnsi="Times New Roman" w:cs="Times New Roman"/>
          <w:sz w:val="24"/>
          <w:szCs w:val="24"/>
          <w:lang w:val="sr-Cyrl-RS" w:eastAsia="zh-CN"/>
        </w:rPr>
        <w:t>д</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ла</w:t>
      </w:r>
      <w:r w:rsidRPr="0017652F">
        <w:rPr>
          <w:rFonts w:ascii="Times New Roman" w:eastAsia="SimSun" w:hAnsi="Times New Roman" w:cs="Times New Roman"/>
          <w:spacing w:val="27"/>
          <w:sz w:val="24"/>
          <w:szCs w:val="24"/>
          <w:lang w:val="sr-Cyrl-RS" w:eastAsia="zh-CN"/>
        </w:rPr>
        <w:t xml:space="preserve"> </w:t>
      </w:r>
      <w:r w:rsidRPr="0017652F">
        <w:rPr>
          <w:rFonts w:ascii="Times New Roman" w:eastAsia="SimSun" w:hAnsi="Times New Roman" w:cs="Times New Roman"/>
          <w:sz w:val="24"/>
          <w:szCs w:val="24"/>
          <w:lang w:val="sr-Cyrl-RS" w:eastAsia="zh-CN"/>
        </w:rPr>
        <w:t>против</w:t>
      </w:r>
      <w:r w:rsidRPr="0017652F">
        <w:rPr>
          <w:rFonts w:ascii="Times New Roman" w:eastAsia="SimSun" w:hAnsi="Times New Roman" w:cs="Times New Roman"/>
          <w:spacing w:val="28"/>
          <w:sz w:val="24"/>
          <w:szCs w:val="24"/>
          <w:lang w:val="sr-Cyrl-RS" w:eastAsia="zh-CN"/>
        </w:rPr>
        <w:t xml:space="preserve"> </w:t>
      </w:r>
      <w:r w:rsidRPr="0017652F">
        <w:rPr>
          <w:rFonts w:ascii="Times New Roman" w:eastAsia="SimSun" w:hAnsi="Times New Roman" w:cs="Times New Roman"/>
          <w:sz w:val="24"/>
          <w:szCs w:val="24"/>
          <w:lang w:val="sr-Cyrl-RS" w:eastAsia="zh-CN"/>
        </w:rPr>
        <w:t>привр</w:t>
      </w:r>
      <w:r w:rsidRPr="0017652F">
        <w:rPr>
          <w:rFonts w:ascii="Times New Roman" w:eastAsia="SimSun" w:hAnsi="Times New Roman" w:cs="Times New Roman"/>
          <w:spacing w:val="-2"/>
          <w:sz w:val="24"/>
          <w:szCs w:val="24"/>
          <w:lang w:val="sr-Cyrl-RS" w:eastAsia="zh-CN"/>
        </w:rPr>
        <w:t>е</w:t>
      </w:r>
      <w:r w:rsidRPr="0017652F">
        <w:rPr>
          <w:rFonts w:ascii="Times New Roman" w:eastAsia="SimSun" w:hAnsi="Times New Roman" w:cs="Times New Roman"/>
          <w:sz w:val="24"/>
          <w:szCs w:val="24"/>
          <w:lang w:val="sr-Cyrl-RS" w:eastAsia="zh-CN"/>
        </w:rPr>
        <w:t>д</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 криви</w:t>
      </w:r>
      <w:r w:rsidRPr="0017652F">
        <w:rPr>
          <w:rFonts w:ascii="Times New Roman" w:eastAsia="SimSun" w:hAnsi="Times New Roman" w:cs="Times New Roman"/>
          <w:spacing w:val="-1"/>
          <w:sz w:val="24"/>
          <w:szCs w:val="24"/>
          <w:lang w:val="sr-Cyrl-RS" w:eastAsia="zh-CN"/>
        </w:rPr>
        <w:t>ч</w:t>
      </w:r>
      <w:r w:rsidRPr="0017652F">
        <w:rPr>
          <w:rFonts w:ascii="Times New Roman" w:eastAsia="SimSun" w:hAnsi="Times New Roman" w:cs="Times New Roman"/>
          <w:sz w:val="24"/>
          <w:szCs w:val="24"/>
          <w:lang w:val="sr-Cyrl-RS" w:eastAsia="zh-CN"/>
        </w:rPr>
        <w:t>на</w:t>
      </w:r>
      <w:r w:rsidRPr="0017652F">
        <w:rPr>
          <w:rFonts w:ascii="Times New Roman" w:eastAsia="SimSun" w:hAnsi="Times New Roman" w:cs="Times New Roman"/>
          <w:spacing w:val="8"/>
          <w:sz w:val="24"/>
          <w:szCs w:val="24"/>
          <w:lang w:val="sr-Cyrl-RS" w:eastAsia="zh-CN"/>
        </w:rPr>
        <w:t xml:space="preserve"> </w:t>
      </w:r>
      <w:r w:rsidRPr="0017652F">
        <w:rPr>
          <w:rFonts w:ascii="Times New Roman" w:eastAsia="SimSun" w:hAnsi="Times New Roman" w:cs="Times New Roman"/>
          <w:sz w:val="24"/>
          <w:szCs w:val="24"/>
          <w:lang w:val="sr-Cyrl-RS" w:eastAsia="zh-CN"/>
        </w:rPr>
        <w:t>д</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ла</w:t>
      </w:r>
      <w:r w:rsidRPr="0017652F">
        <w:rPr>
          <w:rFonts w:ascii="Times New Roman" w:eastAsia="SimSun" w:hAnsi="Times New Roman" w:cs="Times New Roman"/>
          <w:spacing w:val="8"/>
          <w:sz w:val="24"/>
          <w:szCs w:val="24"/>
          <w:lang w:val="sr-Cyrl-RS" w:eastAsia="zh-CN"/>
        </w:rPr>
        <w:t xml:space="preserve"> </w:t>
      </w:r>
      <w:r w:rsidRPr="0017652F">
        <w:rPr>
          <w:rFonts w:ascii="Times New Roman" w:eastAsia="SimSun" w:hAnsi="Times New Roman" w:cs="Times New Roman"/>
          <w:sz w:val="24"/>
          <w:szCs w:val="24"/>
          <w:lang w:val="sr-Cyrl-RS" w:eastAsia="zh-CN"/>
        </w:rPr>
        <w:t>про</w:t>
      </w:r>
      <w:r w:rsidRPr="0017652F">
        <w:rPr>
          <w:rFonts w:ascii="Times New Roman" w:eastAsia="SimSun" w:hAnsi="Times New Roman" w:cs="Times New Roman"/>
          <w:spacing w:val="-2"/>
          <w:sz w:val="24"/>
          <w:szCs w:val="24"/>
          <w:lang w:val="sr-Cyrl-RS" w:eastAsia="zh-CN"/>
        </w:rPr>
        <w:t>т</w:t>
      </w:r>
      <w:r w:rsidRPr="0017652F">
        <w:rPr>
          <w:rFonts w:ascii="Times New Roman" w:eastAsia="SimSun" w:hAnsi="Times New Roman" w:cs="Times New Roman"/>
          <w:sz w:val="24"/>
          <w:szCs w:val="24"/>
          <w:lang w:val="sr-Cyrl-RS" w:eastAsia="zh-CN"/>
        </w:rPr>
        <w:t>ив</w:t>
      </w:r>
      <w:r w:rsidRPr="0017652F">
        <w:rPr>
          <w:rFonts w:ascii="Times New Roman" w:eastAsia="SimSun" w:hAnsi="Times New Roman" w:cs="Times New Roman"/>
          <w:spacing w:val="8"/>
          <w:sz w:val="24"/>
          <w:szCs w:val="24"/>
          <w:lang w:val="sr-Cyrl-RS" w:eastAsia="zh-CN"/>
        </w:rPr>
        <w:t xml:space="preserve"> </w:t>
      </w:r>
      <w:r w:rsidRPr="0017652F">
        <w:rPr>
          <w:rFonts w:ascii="Times New Roman" w:eastAsia="SimSun" w:hAnsi="Times New Roman" w:cs="Times New Roman"/>
          <w:sz w:val="24"/>
          <w:szCs w:val="24"/>
          <w:lang w:val="sr-Cyrl-RS" w:eastAsia="zh-CN"/>
        </w:rPr>
        <w:t>живот</w:t>
      </w:r>
      <w:r w:rsidRPr="0017652F">
        <w:rPr>
          <w:rFonts w:ascii="Times New Roman" w:eastAsia="SimSun" w:hAnsi="Times New Roman" w:cs="Times New Roman"/>
          <w:spacing w:val="1"/>
          <w:sz w:val="24"/>
          <w:szCs w:val="24"/>
          <w:lang w:val="sr-Cyrl-RS" w:eastAsia="zh-CN"/>
        </w:rPr>
        <w:t>н</w:t>
      </w:r>
      <w:r w:rsidRPr="0017652F">
        <w:rPr>
          <w:rFonts w:ascii="Times New Roman" w:eastAsia="SimSun" w:hAnsi="Times New Roman" w:cs="Times New Roman"/>
          <w:sz w:val="24"/>
          <w:szCs w:val="24"/>
          <w:lang w:val="sr-Cyrl-RS" w:eastAsia="zh-CN"/>
        </w:rPr>
        <w:t>е</w:t>
      </w:r>
      <w:r w:rsidRPr="0017652F">
        <w:rPr>
          <w:rFonts w:ascii="Times New Roman" w:eastAsia="SimSun" w:hAnsi="Times New Roman" w:cs="Times New Roman"/>
          <w:spacing w:val="8"/>
          <w:sz w:val="24"/>
          <w:szCs w:val="24"/>
          <w:lang w:val="sr-Cyrl-RS" w:eastAsia="zh-CN"/>
        </w:rPr>
        <w:t xml:space="preserve"> </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р</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д</w:t>
      </w:r>
      <w:r w:rsidRPr="0017652F">
        <w:rPr>
          <w:rFonts w:ascii="Times New Roman" w:eastAsia="SimSun" w:hAnsi="Times New Roman" w:cs="Times New Roman"/>
          <w:spacing w:val="1"/>
          <w:sz w:val="24"/>
          <w:szCs w:val="24"/>
          <w:lang w:val="sr-Cyrl-RS" w:eastAsia="zh-CN"/>
        </w:rPr>
        <w:t>и</w:t>
      </w:r>
      <w:r w:rsidRPr="0017652F">
        <w:rPr>
          <w:rFonts w:ascii="Times New Roman" w:eastAsia="SimSun" w:hAnsi="Times New Roman" w:cs="Times New Roman"/>
          <w:sz w:val="24"/>
          <w:szCs w:val="24"/>
          <w:lang w:val="sr-Cyrl-RS" w:eastAsia="zh-CN"/>
        </w:rPr>
        <w:t>н</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w:t>
      </w:r>
      <w:r w:rsidRPr="0017652F">
        <w:rPr>
          <w:rFonts w:ascii="Times New Roman" w:eastAsia="SimSun" w:hAnsi="Times New Roman" w:cs="Times New Roman"/>
          <w:spacing w:val="9"/>
          <w:sz w:val="24"/>
          <w:szCs w:val="24"/>
          <w:lang w:val="sr-Cyrl-RS" w:eastAsia="zh-CN"/>
        </w:rPr>
        <w:t xml:space="preserve"> </w:t>
      </w:r>
      <w:r w:rsidRPr="0017652F">
        <w:rPr>
          <w:rFonts w:ascii="Times New Roman" w:eastAsia="SimSun" w:hAnsi="Times New Roman" w:cs="Times New Roman"/>
          <w:sz w:val="24"/>
          <w:szCs w:val="24"/>
          <w:lang w:val="sr-Cyrl-RS" w:eastAsia="zh-CN"/>
        </w:rPr>
        <w:t>кри</w:t>
      </w:r>
      <w:r w:rsidRPr="0017652F">
        <w:rPr>
          <w:rFonts w:ascii="Times New Roman" w:eastAsia="SimSun" w:hAnsi="Times New Roman" w:cs="Times New Roman"/>
          <w:spacing w:val="-3"/>
          <w:sz w:val="24"/>
          <w:szCs w:val="24"/>
          <w:lang w:val="sr-Cyrl-RS" w:eastAsia="zh-CN"/>
        </w:rPr>
        <w:t>в</w:t>
      </w:r>
      <w:r w:rsidRPr="0017652F">
        <w:rPr>
          <w:rFonts w:ascii="Times New Roman" w:eastAsia="SimSun" w:hAnsi="Times New Roman" w:cs="Times New Roman"/>
          <w:sz w:val="24"/>
          <w:szCs w:val="24"/>
          <w:lang w:val="sr-Cyrl-RS" w:eastAsia="zh-CN"/>
        </w:rPr>
        <w:t>и</w:t>
      </w:r>
      <w:r w:rsidRPr="0017652F">
        <w:rPr>
          <w:rFonts w:ascii="Times New Roman" w:eastAsia="SimSun" w:hAnsi="Times New Roman" w:cs="Times New Roman"/>
          <w:spacing w:val="-1"/>
          <w:sz w:val="24"/>
          <w:szCs w:val="24"/>
          <w:lang w:val="sr-Cyrl-RS" w:eastAsia="zh-CN"/>
        </w:rPr>
        <w:t>ч</w:t>
      </w:r>
      <w:r w:rsidRPr="0017652F">
        <w:rPr>
          <w:rFonts w:ascii="Times New Roman" w:eastAsia="SimSun" w:hAnsi="Times New Roman" w:cs="Times New Roman"/>
          <w:sz w:val="24"/>
          <w:szCs w:val="24"/>
          <w:lang w:val="sr-Cyrl-RS" w:eastAsia="zh-CN"/>
        </w:rPr>
        <w:t>но</w:t>
      </w:r>
      <w:r w:rsidRPr="0017652F">
        <w:rPr>
          <w:rFonts w:ascii="Times New Roman" w:eastAsia="SimSun" w:hAnsi="Times New Roman" w:cs="Times New Roman"/>
          <w:spacing w:val="9"/>
          <w:sz w:val="24"/>
          <w:szCs w:val="24"/>
          <w:lang w:val="sr-Cyrl-RS" w:eastAsia="zh-CN"/>
        </w:rPr>
        <w:t xml:space="preserve"> </w:t>
      </w:r>
      <w:r w:rsidRPr="0017652F">
        <w:rPr>
          <w:rFonts w:ascii="Times New Roman" w:eastAsia="SimSun" w:hAnsi="Times New Roman" w:cs="Times New Roman"/>
          <w:sz w:val="24"/>
          <w:szCs w:val="24"/>
          <w:lang w:val="sr-Cyrl-RS" w:eastAsia="zh-CN"/>
        </w:rPr>
        <w:t>д</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ло</w:t>
      </w:r>
      <w:r w:rsidRPr="0017652F">
        <w:rPr>
          <w:rFonts w:ascii="Times New Roman" w:eastAsia="SimSun" w:hAnsi="Times New Roman" w:cs="Times New Roman"/>
          <w:spacing w:val="9"/>
          <w:sz w:val="24"/>
          <w:szCs w:val="24"/>
          <w:lang w:val="sr-Cyrl-RS" w:eastAsia="zh-CN"/>
        </w:rPr>
        <w:t xml:space="preserve"> </w:t>
      </w:r>
      <w:r w:rsidRPr="0017652F">
        <w:rPr>
          <w:rFonts w:ascii="Times New Roman" w:eastAsia="SimSun" w:hAnsi="Times New Roman" w:cs="Times New Roman"/>
          <w:sz w:val="24"/>
          <w:szCs w:val="24"/>
          <w:lang w:val="sr-Cyrl-RS" w:eastAsia="zh-CN"/>
        </w:rPr>
        <w:t>при</w:t>
      </w:r>
      <w:r w:rsidRPr="0017652F">
        <w:rPr>
          <w:rFonts w:ascii="Times New Roman" w:eastAsia="SimSun" w:hAnsi="Times New Roman" w:cs="Times New Roman"/>
          <w:spacing w:val="-1"/>
          <w:sz w:val="24"/>
          <w:szCs w:val="24"/>
          <w:lang w:val="sr-Cyrl-RS" w:eastAsia="zh-CN"/>
        </w:rPr>
        <w:t>ма</w:t>
      </w:r>
      <w:r w:rsidRPr="0017652F">
        <w:rPr>
          <w:rFonts w:ascii="Times New Roman" w:eastAsia="SimSun" w:hAnsi="Times New Roman" w:cs="Times New Roman"/>
          <w:sz w:val="24"/>
          <w:szCs w:val="24"/>
          <w:lang w:val="sr-Cyrl-RS" w:eastAsia="zh-CN"/>
        </w:rPr>
        <w:t>ња</w:t>
      </w:r>
      <w:r w:rsidRPr="0017652F">
        <w:rPr>
          <w:rFonts w:ascii="Times New Roman" w:eastAsia="SimSun" w:hAnsi="Times New Roman" w:cs="Times New Roman"/>
          <w:spacing w:val="7"/>
          <w:sz w:val="24"/>
          <w:szCs w:val="24"/>
          <w:lang w:val="sr-Cyrl-RS" w:eastAsia="zh-CN"/>
        </w:rPr>
        <w:t xml:space="preserve"> </w:t>
      </w:r>
      <w:r w:rsidRPr="0017652F">
        <w:rPr>
          <w:rFonts w:ascii="Times New Roman" w:eastAsia="SimSun" w:hAnsi="Times New Roman" w:cs="Times New Roman"/>
          <w:sz w:val="24"/>
          <w:szCs w:val="24"/>
          <w:lang w:val="sr-Cyrl-RS" w:eastAsia="zh-CN"/>
        </w:rPr>
        <w:t>или</w:t>
      </w:r>
      <w:r w:rsidRPr="0017652F">
        <w:rPr>
          <w:rFonts w:ascii="Times New Roman" w:eastAsia="SimSun" w:hAnsi="Times New Roman" w:cs="Times New Roman"/>
          <w:spacing w:val="10"/>
          <w:sz w:val="24"/>
          <w:szCs w:val="24"/>
          <w:lang w:val="sr-Cyrl-RS" w:eastAsia="zh-CN"/>
        </w:rPr>
        <w:t xml:space="preserve"> </w:t>
      </w:r>
      <w:r w:rsidRPr="0017652F">
        <w:rPr>
          <w:rFonts w:ascii="Times New Roman" w:eastAsia="SimSun" w:hAnsi="Times New Roman" w:cs="Times New Roman"/>
          <w:sz w:val="24"/>
          <w:szCs w:val="24"/>
          <w:lang w:val="sr-Cyrl-RS" w:eastAsia="zh-CN"/>
        </w:rPr>
        <w:t>д</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в</w:t>
      </w:r>
      <w:r w:rsidRPr="0017652F">
        <w:rPr>
          <w:rFonts w:ascii="Times New Roman" w:eastAsia="SimSun" w:hAnsi="Times New Roman" w:cs="Times New Roman"/>
          <w:spacing w:val="-2"/>
          <w:sz w:val="24"/>
          <w:szCs w:val="24"/>
          <w:lang w:val="sr-Cyrl-RS" w:eastAsia="zh-CN"/>
        </w:rPr>
        <w:t>а</w:t>
      </w:r>
      <w:r w:rsidRPr="0017652F">
        <w:rPr>
          <w:rFonts w:ascii="Times New Roman" w:eastAsia="SimSun" w:hAnsi="Times New Roman" w:cs="Times New Roman"/>
          <w:sz w:val="24"/>
          <w:szCs w:val="24"/>
          <w:lang w:val="sr-Cyrl-RS" w:eastAsia="zh-CN"/>
        </w:rPr>
        <w:t>ња</w:t>
      </w:r>
      <w:r w:rsidRPr="0017652F">
        <w:rPr>
          <w:rFonts w:ascii="Times New Roman" w:eastAsia="SimSun" w:hAnsi="Times New Roman" w:cs="Times New Roman"/>
          <w:spacing w:val="10"/>
          <w:sz w:val="24"/>
          <w:szCs w:val="24"/>
          <w:lang w:val="sr-Cyrl-RS" w:eastAsia="zh-CN"/>
        </w:rPr>
        <w:t xml:space="preserve"> </w:t>
      </w:r>
      <w:r w:rsidRPr="0017652F">
        <w:rPr>
          <w:rFonts w:ascii="Times New Roman" w:eastAsia="SimSun" w:hAnsi="Times New Roman" w:cs="Times New Roman"/>
          <w:spacing w:val="-1"/>
          <w:sz w:val="24"/>
          <w:szCs w:val="24"/>
          <w:lang w:val="sr-Cyrl-RS" w:eastAsia="zh-CN"/>
        </w:rPr>
        <w:t>м</w:t>
      </w:r>
      <w:r w:rsidRPr="0017652F">
        <w:rPr>
          <w:rFonts w:ascii="Times New Roman" w:eastAsia="SimSun" w:hAnsi="Times New Roman" w:cs="Times New Roman"/>
          <w:sz w:val="24"/>
          <w:szCs w:val="24"/>
          <w:lang w:val="sr-Cyrl-RS" w:eastAsia="zh-CN"/>
        </w:rPr>
        <w:t>ит</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w:t>
      </w:r>
      <w:r w:rsidRPr="0017652F">
        <w:rPr>
          <w:rFonts w:ascii="Times New Roman" w:eastAsia="SimSun" w:hAnsi="Times New Roman" w:cs="Times New Roman"/>
          <w:spacing w:val="9"/>
          <w:sz w:val="24"/>
          <w:szCs w:val="24"/>
          <w:lang w:val="sr-Cyrl-RS" w:eastAsia="zh-CN"/>
        </w:rPr>
        <w:t xml:space="preserve"> </w:t>
      </w:r>
      <w:r w:rsidRPr="0017652F">
        <w:rPr>
          <w:rFonts w:ascii="Times New Roman" w:eastAsia="SimSun" w:hAnsi="Times New Roman" w:cs="Times New Roman"/>
          <w:sz w:val="24"/>
          <w:szCs w:val="24"/>
          <w:lang w:val="sr-Cyrl-RS" w:eastAsia="zh-CN"/>
        </w:rPr>
        <w:t>криви</w:t>
      </w:r>
      <w:r w:rsidRPr="0017652F">
        <w:rPr>
          <w:rFonts w:ascii="Times New Roman" w:eastAsia="SimSun" w:hAnsi="Times New Roman" w:cs="Times New Roman"/>
          <w:spacing w:val="-4"/>
          <w:sz w:val="24"/>
          <w:szCs w:val="24"/>
          <w:lang w:val="sr-Cyrl-RS" w:eastAsia="zh-CN"/>
        </w:rPr>
        <w:t>ч</w:t>
      </w:r>
      <w:r w:rsidRPr="0017652F">
        <w:rPr>
          <w:rFonts w:ascii="Times New Roman" w:eastAsia="SimSun" w:hAnsi="Times New Roman" w:cs="Times New Roman"/>
          <w:sz w:val="24"/>
          <w:szCs w:val="24"/>
          <w:lang w:val="sr-Cyrl-RS" w:eastAsia="zh-CN"/>
        </w:rPr>
        <w:t>но д</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 xml:space="preserve">ло </w:t>
      </w:r>
      <w:r w:rsidRPr="0017652F">
        <w:rPr>
          <w:rFonts w:ascii="Times New Roman" w:eastAsia="SimSun" w:hAnsi="Times New Roman" w:cs="Times New Roman"/>
          <w:spacing w:val="1"/>
          <w:sz w:val="24"/>
          <w:szCs w:val="24"/>
          <w:lang w:val="sr-Cyrl-RS" w:eastAsia="zh-CN"/>
        </w:rPr>
        <w:t>п</w:t>
      </w:r>
      <w:r w:rsidRPr="0017652F">
        <w:rPr>
          <w:rFonts w:ascii="Times New Roman" w:eastAsia="SimSun" w:hAnsi="Times New Roman" w:cs="Times New Roman"/>
          <w:sz w:val="24"/>
          <w:szCs w:val="24"/>
          <w:lang w:val="sr-Cyrl-RS" w:eastAsia="zh-CN"/>
        </w:rPr>
        <w:t>р</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в</w:t>
      </w:r>
      <w:r w:rsidRPr="0017652F">
        <w:rPr>
          <w:rFonts w:ascii="Times New Roman" w:eastAsia="SimSun" w:hAnsi="Times New Roman" w:cs="Times New Roman"/>
          <w:spacing w:val="-2"/>
          <w:sz w:val="24"/>
          <w:szCs w:val="24"/>
          <w:lang w:val="sr-Cyrl-RS" w:eastAsia="zh-CN"/>
        </w:rPr>
        <w:t>а</w:t>
      </w:r>
      <w:r w:rsidRPr="0017652F">
        <w:rPr>
          <w:rFonts w:ascii="Times New Roman" w:eastAsia="SimSun" w:hAnsi="Times New Roman" w:cs="Times New Roman"/>
          <w:sz w:val="24"/>
          <w:szCs w:val="24"/>
          <w:lang w:val="sr-Cyrl-RS" w:eastAsia="zh-CN"/>
        </w:rPr>
        <w:t>р</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w:t>
      </w:r>
    </w:p>
    <w:p w:rsidR="00B71A56" w:rsidRPr="0017652F" w:rsidRDefault="00B71A56" w:rsidP="00B71A56">
      <w:pPr>
        <w:widowControl w:val="0"/>
        <w:numPr>
          <w:ilvl w:val="3"/>
          <w:numId w:val="27"/>
        </w:numPr>
        <w:tabs>
          <w:tab w:val="left" w:pos="1111"/>
        </w:tabs>
        <w:kinsoku w:val="0"/>
        <w:overflowPunct w:val="0"/>
        <w:autoSpaceDE w:val="0"/>
        <w:autoSpaceDN w:val="0"/>
        <w:adjustRightInd w:val="0"/>
        <w:spacing w:after="0" w:line="240" w:lineRule="auto"/>
        <w:ind w:right="125" w:firstLine="820"/>
        <w:jc w:val="both"/>
        <w:rPr>
          <w:rFonts w:ascii="Times New Roman" w:eastAsia="SimSun" w:hAnsi="Times New Roman" w:cs="Times New Roman"/>
          <w:sz w:val="24"/>
          <w:szCs w:val="24"/>
          <w:lang w:val="sr-Cyrl-RS" w:eastAsia="zh-CN"/>
        </w:rPr>
      </w:pPr>
      <w:r w:rsidRPr="0017652F">
        <w:rPr>
          <w:rFonts w:ascii="Times New Roman" w:eastAsia="SimSun" w:hAnsi="Times New Roman" w:cs="Times New Roman"/>
          <w:sz w:val="24"/>
          <w:szCs w:val="24"/>
          <w:lang w:val="sr-Cyrl-RS" w:eastAsia="zh-CN"/>
        </w:rPr>
        <w:t>да</w:t>
      </w:r>
      <w:r w:rsidRPr="0017652F">
        <w:rPr>
          <w:rFonts w:ascii="Times New Roman" w:eastAsia="SimSun" w:hAnsi="Times New Roman" w:cs="Times New Roman"/>
          <w:spacing w:val="30"/>
          <w:sz w:val="24"/>
          <w:szCs w:val="24"/>
          <w:lang w:val="sr-Cyrl-RS" w:eastAsia="zh-CN"/>
        </w:rPr>
        <w:t xml:space="preserve"> </w:t>
      </w:r>
      <w:r w:rsidRPr="0017652F">
        <w:rPr>
          <w:rFonts w:ascii="Times New Roman" w:eastAsia="SimSun" w:hAnsi="Times New Roman" w:cs="Times New Roman"/>
          <w:spacing w:val="3"/>
          <w:sz w:val="24"/>
          <w:szCs w:val="24"/>
          <w:lang w:val="sr-Cyrl-RS" w:eastAsia="zh-CN"/>
        </w:rPr>
        <w:t>м</w:t>
      </w:r>
      <w:r w:rsidRPr="0017652F">
        <w:rPr>
          <w:rFonts w:ascii="Times New Roman" w:eastAsia="SimSun" w:hAnsi="Times New Roman" w:cs="Times New Roman"/>
          <w:sz w:val="24"/>
          <w:szCs w:val="24"/>
          <w:lang w:val="sr-Cyrl-RS" w:eastAsia="zh-CN"/>
        </w:rPr>
        <w:t>у</w:t>
      </w:r>
      <w:r w:rsidRPr="0017652F">
        <w:rPr>
          <w:rFonts w:ascii="Times New Roman" w:eastAsia="SimSun" w:hAnsi="Times New Roman" w:cs="Times New Roman"/>
          <w:spacing w:val="26"/>
          <w:sz w:val="24"/>
          <w:szCs w:val="24"/>
          <w:lang w:val="sr-Cyrl-RS" w:eastAsia="zh-CN"/>
        </w:rPr>
        <w:t xml:space="preserve"> </w:t>
      </w:r>
      <w:r w:rsidRPr="0017652F">
        <w:rPr>
          <w:rFonts w:ascii="Times New Roman" w:eastAsia="SimSun" w:hAnsi="Times New Roman" w:cs="Times New Roman"/>
          <w:sz w:val="24"/>
          <w:szCs w:val="24"/>
          <w:lang w:val="sr-Cyrl-RS" w:eastAsia="zh-CN"/>
        </w:rPr>
        <w:t>није</w:t>
      </w:r>
      <w:r w:rsidRPr="0017652F">
        <w:rPr>
          <w:rFonts w:ascii="Times New Roman" w:eastAsia="SimSun" w:hAnsi="Times New Roman" w:cs="Times New Roman"/>
          <w:spacing w:val="30"/>
          <w:sz w:val="24"/>
          <w:szCs w:val="24"/>
          <w:lang w:val="sr-Cyrl-RS" w:eastAsia="zh-CN"/>
        </w:rPr>
        <w:t xml:space="preserve"> </w:t>
      </w:r>
      <w:r w:rsidRPr="0017652F">
        <w:rPr>
          <w:rFonts w:ascii="Times New Roman" w:eastAsia="SimSun" w:hAnsi="Times New Roman" w:cs="Times New Roman"/>
          <w:sz w:val="24"/>
          <w:szCs w:val="24"/>
          <w:lang w:val="sr-Cyrl-RS" w:eastAsia="zh-CN"/>
        </w:rPr>
        <w:t>изр</w:t>
      </w:r>
      <w:r w:rsidRPr="0017652F">
        <w:rPr>
          <w:rFonts w:ascii="Times New Roman" w:eastAsia="SimSun" w:hAnsi="Times New Roman" w:cs="Times New Roman"/>
          <w:spacing w:val="-1"/>
          <w:sz w:val="24"/>
          <w:szCs w:val="24"/>
          <w:lang w:val="sr-Cyrl-RS" w:eastAsia="zh-CN"/>
        </w:rPr>
        <w:t>ече</w:t>
      </w:r>
      <w:r w:rsidRPr="0017652F">
        <w:rPr>
          <w:rFonts w:ascii="Times New Roman" w:eastAsia="SimSun" w:hAnsi="Times New Roman" w:cs="Times New Roman"/>
          <w:sz w:val="24"/>
          <w:szCs w:val="24"/>
          <w:lang w:val="sr-Cyrl-RS" w:eastAsia="zh-CN"/>
        </w:rPr>
        <w:t>на</w:t>
      </w:r>
      <w:r w:rsidRPr="0017652F">
        <w:rPr>
          <w:rFonts w:ascii="Times New Roman" w:eastAsia="SimSun" w:hAnsi="Times New Roman" w:cs="Times New Roman"/>
          <w:spacing w:val="32"/>
          <w:sz w:val="24"/>
          <w:szCs w:val="24"/>
          <w:lang w:val="sr-Cyrl-RS" w:eastAsia="zh-CN"/>
        </w:rPr>
        <w:t xml:space="preserve"> </w:t>
      </w:r>
      <w:r w:rsidRPr="0017652F">
        <w:rPr>
          <w:rFonts w:ascii="Times New Roman" w:eastAsia="SimSun" w:hAnsi="Times New Roman" w:cs="Times New Roman"/>
          <w:spacing w:val="-1"/>
          <w:sz w:val="24"/>
          <w:szCs w:val="24"/>
          <w:lang w:val="sr-Cyrl-RS" w:eastAsia="zh-CN"/>
        </w:rPr>
        <w:t>ме</w:t>
      </w:r>
      <w:r w:rsidRPr="0017652F">
        <w:rPr>
          <w:rFonts w:ascii="Times New Roman" w:eastAsia="SimSun" w:hAnsi="Times New Roman" w:cs="Times New Roman"/>
          <w:sz w:val="24"/>
          <w:szCs w:val="24"/>
          <w:lang w:val="sr-Cyrl-RS" w:eastAsia="zh-CN"/>
        </w:rPr>
        <w:t>ра</w:t>
      </w:r>
      <w:r w:rsidRPr="0017652F">
        <w:rPr>
          <w:rFonts w:ascii="Times New Roman" w:eastAsia="SimSun" w:hAnsi="Times New Roman" w:cs="Times New Roman"/>
          <w:spacing w:val="32"/>
          <w:sz w:val="24"/>
          <w:szCs w:val="24"/>
          <w:lang w:val="sr-Cyrl-RS" w:eastAsia="zh-CN"/>
        </w:rPr>
        <w:t xml:space="preserve"> </w:t>
      </w:r>
      <w:r w:rsidRPr="0017652F">
        <w:rPr>
          <w:rFonts w:ascii="Times New Roman" w:eastAsia="SimSun" w:hAnsi="Times New Roman" w:cs="Times New Roman"/>
          <w:sz w:val="24"/>
          <w:szCs w:val="24"/>
          <w:lang w:val="sr-Cyrl-RS" w:eastAsia="zh-CN"/>
        </w:rPr>
        <w:t>з</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бр</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не</w:t>
      </w:r>
      <w:r w:rsidRPr="0017652F">
        <w:rPr>
          <w:rFonts w:ascii="Times New Roman" w:eastAsia="SimSun" w:hAnsi="Times New Roman" w:cs="Times New Roman"/>
          <w:spacing w:val="30"/>
          <w:sz w:val="24"/>
          <w:szCs w:val="24"/>
          <w:lang w:val="sr-Cyrl-RS" w:eastAsia="zh-CN"/>
        </w:rPr>
        <w:t xml:space="preserve"> </w:t>
      </w:r>
      <w:r w:rsidRPr="0017652F">
        <w:rPr>
          <w:rFonts w:ascii="Times New Roman" w:eastAsia="SimSun" w:hAnsi="Times New Roman" w:cs="Times New Roman"/>
          <w:sz w:val="24"/>
          <w:szCs w:val="24"/>
          <w:lang w:val="sr-Cyrl-RS" w:eastAsia="zh-CN"/>
        </w:rPr>
        <w:t>об</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в</w:t>
      </w:r>
      <w:r w:rsidRPr="0017652F">
        <w:rPr>
          <w:rFonts w:ascii="Times New Roman" w:eastAsia="SimSun" w:hAnsi="Times New Roman" w:cs="Times New Roman"/>
          <w:spacing w:val="2"/>
          <w:sz w:val="24"/>
          <w:szCs w:val="24"/>
          <w:lang w:val="sr-Cyrl-RS" w:eastAsia="zh-CN"/>
        </w:rPr>
        <w:t>љ</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ња</w:t>
      </w:r>
      <w:r w:rsidRPr="0017652F">
        <w:rPr>
          <w:rFonts w:ascii="Times New Roman" w:eastAsia="SimSun" w:hAnsi="Times New Roman" w:cs="Times New Roman"/>
          <w:spacing w:val="29"/>
          <w:sz w:val="24"/>
          <w:szCs w:val="24"/>
          <w:lang w:val="sr-Cyrl-RS" w:eastAsia="zh-CN"/>
        </w:rPr>
        <w:t xml:space="preserve"> </w:t>
      </w:r>
      <w:r w:rsidRPr="0017652F">
        <w:rPr>
          <w:rFonts w:ascii="Times New Roman" w:eastAsia="SimSun" w:hAnsi="Times New Roman" w:cs="Times New Roman"/>
          <w:sz w:val="24"/>
          <w:szCs w:val="24"/>
          <w:lang w:val="sr-Cyrl-RS" w:eastAsia="zh-CN"/>
        </w:rPr>
        <w:t>д</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pacing w:val="2"/>
          <w:sz w:val="24"/>
          <w:szCs w:val="24"/>
          <w:lang w:val="sr-Cyrl-RS" w:eastAsia="zh-CN"/>
        </w:rPr>
        <w:t>л</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тно</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ти,</w:t>
      </w:r>
      <w:r w:rsidRPr="0017652F">
        <w:rPr>
          <w:rFonts w:ascii="Times New Roman" w:eastAsia="SimSun" w:hAnsi="Times New Roman" w:cs="Times New Roman"/>
          <w:spacing w:val="30"/>
          <w:sz w:val="24"/>
          <w:szCs w:val="24"/>
          <w:lang w:val="sr-Cyrl-RS" w:eastAsia="zh-CN"/>
        </w:rPr>
        <w:t xml:space="preserve"> </w:t>
      </w:r>
      <w:r w:rsidRPr="0017652F">
        <w:rPr>
          <w:rFonts w:ascii="Times New Roman" w:eastAsia="SimSun" w:hAnsi="Times New Roman" w:cs="Times New Roman"/>
          <w:sz w:val="24"/>
          <w:szCs w:val="24"/>
          <w:lang w:val="sr-Cyrl-RS" w:eastAsia="zh-CN"/>
        </w:rPr>
        <w:t>која</w:t>
      </w:r>
      <w:r w:rsidRPr="0017652F">
        <w:rPr>
          <w:rFonts w:ascii="Times New Roman" w:eastAsia="SimSun" w:hAnsi="Times New Roman" w:cs="Times New Roman"/>
          <w:spacing w:val="30"/>
          <w:sz w:val="24"/>
          <w:szCs w:val="24"/>
          <w:lang w:val="sr-Cyrl-RS" w:eastAsia="zh-CN"/>
        </w:rPr>
        <w:t xml:space="preserve"> </w:t>
      </w:r>
      <w:r w:rsidRPr="0017652F">
        <w:rPr>
          <w:rFonts w:ascii="Times New Roman" w:eastAsia="SimSun" w:hAnsi="Times New Roman" w:cs="Times New Roman"/>
          <w:sz w:val="24"/>
          <w:szCs w:val="24"/>
          <w:lang w:val="sr-Cyrl-RS" w:eastAsia="zh-CN"/>
        </w:rPr>
        <w:t>је</w:t>
      </w:r>
      <w:r w:rsidRPr="0017652F">
        <w:rPr>
          <w:rFonts w:ascii="Times New Roman" w:eastAsia="SimSun" w:hAnsi="Times New Roman" w:cs="Times New Roman"/>
          <w:spacing w:val="30"/>
          <w:sz w:val="24"/>
          <w:szCs w:val="24"/>
          <w:lang w:val="sr-Cyrl-RS" w:eastAsia="zh-CN"/>
        </w:rPr>
        <w:t xml:space="preserve"> </w:t>
      </w:r>
      <w:r w:rsidRPr="0017652F">
        <w:rPr>
          <w:rFonts w:ascii="Times New Roman" w:eastAsia="SimSun" w:hAnsi="Times New Roman" w:cs="Times New Roman"/>
          <w:sz w:val="24"/>
          <w:szCs w:val="24"/>
          <w:lang w:val="sr-Cyrl-RS" w:eastAsia="zh-CN"/>
        </w:rPr>
        <w:t>на</w:t>
      </w:r>
      <w:r w:rsidRPr="0017652F">
        <w:rPr>
          <w:rFonts w:ascii="Times New Roman" w:eastAsia="SimSun" w:hAnsi="Times New Roman" w:cs="Times New Roman"/>
          <w:spacing w:val="30"/>
          <w:sz w:val="24"/>
          <w:szCs w:val="24"/>
          <w:lang w:val="sr-Cyrl-RS" w:eastAsia="zh-CN"/>
        </w:rPr>
        <w:t xml:space="preserve"> </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н</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зи</w:t>
      </w:r>
      <w:r w:rsidRPr="0017652F">
        <w:rPr>
          <w:rFonts w:ascii="Times New Roman" w:eastAsia="SimSun" w:hAnsi="Times New Roman" w:cs="Times New Roman"/>
          <w:spacing w:val="34"/>
          <w:sz w:val="24"/>
          <w:szCs w:val="24"/>
          <w:lang w:val="sr-Cyrl-RS" w:eastAsia="zh-CN"/>
        </w:rPr>
        <w:t xml:space="preserve"> </w:t>
      </w:r>
      <w:r w:rsidRPr="0017652F">
        <w:rPr>
          <w:rFonts w:ascii="Times New Roman" w:eastAsia="SimSun" w:hAnsi="Times New Roman" w:cs="Times New Roman"/>
          <w:sz w:val="24"/>
          <w:szCs w:val="24"/>
          <w:lang w:val="sr-Cyrl-RS" w:eastAsia="zh-CN"/>
        </w:rPr>
        <w:t>у</w:t>
      </w:r>
      <w:r w:rsidRPr="0017652F">
        <w:rPr>
          <w:rFonts w:ascii="Times New Roman" w:eastAsia="SimSun" w:hAnsi="Times New Roman" w:cs="Times New Roman"/>
          <w:spacing w:val="26"/>
          <w:sz w:val="24"/>
          <w:szCs w:val="24"/>
          <w:lang w:val="sr-Cyrl-RS" w:eastAsia="zh-CN"/>
        </w:rPr>
        <w:t xml:space="preserve"> </w:t>
      </w:r>
      <w:r w:rsidRPr="0017652F">
        <w:rPr>
          <w:rFonts w:ascii="Times New Roman" w:eastAsia="SimSun" w:hAnsi="Times New Roman" w:cs="Times New Roman"/>
          <w:sz w:val="24"/>
          <w:szCs w:val="24"/>
          <w:lang w:val="sr-Cyrl-RS" w:eastAsia="zh-CN"/>
        </w:rPr>
        <w:t>в</w:t>
      </w:r>
      <w:r w:rsidRPr="0017652F">
        <w:rPr>
          <w:rFonts w:ascii="Times New Roman" w:eastAsia="SimSun" w:hAnsi="Times New Roman" w:cs="Times New Roman"/>
          <w:spacing w:val="1"/>
          <w:sz w:val="24"/>
          <w:szCs w:val="24"/>
          <w:lang w:val="sr-Cyrl-RS" w:eastAsia="zh-CN"/>
        </w:rPr>
        <w:t>р</w:t>
      </w:r>
      <w:r w:rsidRPr="0017652F">
        <w:rPr>
          <w:rFonts w:ascii="Times New Roman" w:eastAsia="SimSun" w:hAnsi="Times New Roman" w:cs="Times New Roman"/>
          <w:spacing w:val="-1"/>
          <w:sz w:val="24"/>
          <w:szCs w:val="24"/>
          <w:lang w:val="sr-Cyrl-RS" w:eastAsia="zh-CN"/>
        </w:rPr>
        <w:t>ем</w:t>
      </w:r>
      <w:r w:rsidRPr="0017652F">
        <w:rPr>
          <w:rFonts w:ascii="Times New Roman" w:eastAsia="SimSun" w:hAnsi="Times New Roman" w:cs="Times New Roman"/>
          <w:sz w:val="24"/>
          <w:szCs w:val="24"/>
          <w:lang w:val="sr-Cyrl-RS" w:eastAsia="zh-CN"/>
        </w:rPr>
        <w:t>е обја</w:t>
      </w:r>
      <w:r w:rsidRPr="0017652F">
        <w:rPr>
          <w:rFonts w:ascii="Times New Roman" w:eastAsia="SimSun" w:hAnsi="Times New Roman" w:cs="Times New Roman"/>
          <w:spacing w:val="-1"/>
          <w:sz w:val="24"/>
          <w:szCs w:val="24"/>
          <w:lang w:val="sr-Cyrl-RS" w:eastAsia="zh-CN"/>
        </w:rPr>
        <w:t>в</w:t>
      </w:r>
      <w:r w:rsidRPr="0017652F">
        <w:rPr>
          <w:rFonts w:ascii="Times New Roman" w:eastAsia="SimSun" w:hAnsi="Times New Roman" w:cs="Times New Roman"/>
          <w:sz w:val="24"/>
          <w:szCs w:val="24"/>
          <w:lang w:val="sr-Cyrl-RS" w:eastAsia="zh-CN"/>
        </w:rPr>
        <w:t>љив</w:t>
      </w:r>
      <w:r w:rsidRPr="0017652F">
        <w:rPr>
          <w:rFonts w:ascii="Times New Roman" w:eastAsia="SimSun" w:hAnsi="Times New Roman" w:cs="Times New Roman"/>
          <w:spacing w:val="-2"/>
          <w:sz w:val="24"/>
          <w:szCs w:val="24"/>
          <w:lang w:val="sr-Cyrl-RS" w:eastAsia="zh-CN"/>
        </w:rPr>
        <w:t>а</w:t>
      </w:r>
      <w:r w:rsidRPr="0017652F">
        <w:rPr>
          <w:rFonts w:ascii="Times New Roman" w:eastAsia="SimSun" w:hAnsi="Times New Roman" w:cs="Times New Roman"/>
          <w:sz w:val="24"/>
          <w:szCs w:val="24"/>
          <w:lang w:val="sr-Cyrl-RS" w:eastAsia="zh-CN"/>
        </w:rPr>
        <w:t>ња</w:t>
      </w:r>
      <w:r w:rsidRPr="0017652F">
        <w:rPr>
          <w:rFonts w:ascii="Times New Roman" w:eastAsia="SimSun" w:hAnsi="Times New Roman" w:cs="Times New Roman"/>
          <w:spacing w:val="-2"/>
          <w:sz w:val="24"/>
          <w:szCs w:val="24"/>
          <w:lang w:val="sr-Cyrl-RS" w:eastAsia="zh-CN"/>
        </w:rPr>
        <w:t xml:space="preserve"> </w:t>
      </w:r>
      <w:r w:rsidRPr="0017652F">
        <w:rPr>
          <w:rFonts w:ascii="Times New Roman" w:eastAsia="SimSun" w:hAnsi="Times New Roman" w:cs="Times New Roman"/>
          <w:sz w:val="24"/>
          <w:szCs w:val="24"/>
          <w:lang w:val="sr-Cyrl-RS" w:eastAsia="zh-CN"/>
        </w:rPr>
        <w:t>позива</w:t>
      </w:r>
      <w:r w:rsidRPr="0017652F">
        <w:rPr>
          <w:rFonts w:ascii="Times New Roman" w:eastAsia="SimSun" w:hAnsi="Times New Roman" w:cs="Times New Roman"/>
          <w:spacing w:val="-2"/>
          <w:sz w:val="24"/>
          <w:szCs w:val="24"/>
          <w:lang w:val="sr-Cyrl-RS" w:eastAsia="zh-CN"/>
        </w:rPr>
        <w:t xml:space="preserve"> </w:t>
      </w:r>
      <w:r w:rsidRPr="0017652F">
        <w:rPr>
          <w:rFonts w:ascii="Times New Roman" w:eastAsia="SimSun" w:hAnsi="Times New Roman" w:cs="Times New Roman"/>
          <w:sz w:val="24"/>
          <w:szCs w:val="24"/>
          <w:lang w:val="sr-Cyrl-RS" w:eastAsia="zh-CN"/>
        </w:rPr>
        <w:t>за</w:t>
      </w:r>
      <w:r w:rsidRPr="0017652F">
        <w:rPr>
          <w:rFonts w:ascii="Times New Roman" w:eastAsia="SimSun" w:hAnsi="Times New Roman" w:cs="Times New Roman"/>
          <w:spacing w:val="-1"/>
          <w:sz w:val="24"/>
          <w:szCs w:val="24"/>
          <w:lang w:val="sr-Cyrl-RS" w:eastAsia="zh-CN"/>
        </w:rPr>
        <w:t xml:space="preserve"> </w:t>
      </w:r>
      <w:r w:rsidRPr="0017652F">
        <w:rPr>
          <w:rFonts w:ascii="Times New Roman" w:eastAsia="SimSun" w:hAnsi="Times New Roman" w:cs="Times New Roman"/>
          <w:sz w:val="24"/>
          <w:szCs w:val="24"/>
          <w:lang w:val="sr-Cyrl-RS" w:eastAsia="zh-CN"/>
        </w:rPr>
        <w:t>под</w:t>
      </w:r>
      <w:r w:rsidRPr="0017652F">
        <w:rPr>
          <w:rFonts w:ascii="Times New Roman" w:eastAsia="SimSun" w:hAnsi="Times New Roman" w:cs="Times New Roman"/>
          <w:spacing w:val="1"/>
          <w:sz w:val="24"/>
          <w:szCs w:val="24"/>
          <w:lang w:val="sr-Cyrl-RS" w:eastAsia="zh-CN"/>
        </w:rPr>
        <w:t>н</w:t>
      </w:r>
      <w:r w:rsidRPr="0017652F">
        <w:rPr>
          <w:rFonts w:ascii="Times New Roman" w:eastAsia="SimSun" w:hAnsi="Times New Roman" w:cs="Times New Roman"/>
          <w:sz w:val="24"/>
          <w:szCs w:val="24"/>
          <w:lang w:val="sr-Cyrl-RS" w:eastAsia="zh-CN"/>
        </w:rPr>
        <w:t>ош</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ње</w:t>
      </w:r>
      <w:r w:rsidRPr="0017652F">
        <w:rPr>
          <w:rFonts w:ascii="Times New Roman" w:eastAsia="SimSun" w:hAnsi="Times New Roman" w:cs="Times New Roman"/>
          <w:spacing w:val="-2"/>
          <w:sz w:val="24"/>
          <w:szCs w:val="24"/>
          <w:lang w:val="sr-Cyrl-RS" w:eastAsia="zh-CN"/>
        </w:rPr>
        <w:t xml:space="preserve"> </w:t>
      </w:r>
      <w:r w:rsidRPr="0017652F">
        <w:rPr>
          <w:rFonts w:ascii="Times New Roman" w:eastAsia="SimSun" w:hAnsi="Times New Roman" w:cs="Times New Roman"/>
          <w:sz w:val="24"/>
          <w:szCs w:val="24"/>
          <w:lang w:val="sr-Cyrl-RS" w:eastAsia="zh-CN"/>
        </w:rPr>
        <w:t>п</w:t>
      </w:r>
      <w:r w:rsidRPr="0017652F">
        <w:rPr>
          <w:rFonts w:ascii="Times New Roman" w:eastAsia="SimSun" w:hAnsi="Times New Roman" w:cs="Times New Roman"/>
          <w:spacing w:val="3"/>
          <w:sz w:val="24"/>
          <w:szCs w:val="24"/>
          <w:lang w:val="sr-Cyrl-RS" w:eastAsia="zh-CN"/>
        </w:rPr>
        <w:t>он</w:t>
      </w:r>
      <w:r w:rsidRPr="0017652F">
        <w:rPr>
          <w:rFonts w:ascii="Times New Roman" w:eastAsia="SimSun" w:hAnsi="Times New Roman" w:cs="Times New Roman"/>
          <w:spacing w:val="-8"/>
          <w:sz w:val="24"/>
          <w:szCs w:val="24"/>
          <w:lang w:val="sr-Cyrl-RS" w:eastAsia="zh-CN"/>
        </w:rPr>
        <w:t>у</w:t>
      </w:r>
      <w:r w:rsidRPr="0017652F">
        <w:rPr>
          <w:rFonts w:ascii="Times New Roman" w:eastAsia="SimSun" w:hAnsi="Times New Roman" w:cs="Times New Roman"/>
          <w:sz w:val="24"/>
          <w:szCs w:val="24"/>
          <w:lang w:val="sr-Cyrl-RS" w:eastAsia="zh-CN"/>
        </w:rPr>
        <w:t>д</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w:t>
      </w:r>
    </w:p>
    <w:p w:rsidR="00B71A56" w:rsidRPr="0017652F" w:rsidRDefault="00B71A56" w:rsidP="00B71A56">
      <w:pPr>
        <w:widowControl w:val="0"/>
        <w:numPr>
          <w:ilvl w:val="3"/>
          <w:numId w:val="27"/>
        </w:numPr>
        <w:tabs>
          <w:tab w:val="left" w:pos="1109"/>
        </w:tabs>
        <w:kinsoku w:val="0"/>
        <w:overflowPunct w:val="0"/>
        <w:autoSpaceDE w:val="0"/>
        <w:autoSpaceDN w:val="0"/>
        <w:adjustRightInd w:val="0"/>
        <w:spacing w:before="2" w:after="0" w:line="276" w:lineRule="exact"/>
        <w:ind w:right="121" w:firstLine="820"/>
        <w:jc w:val="both"/>
        <w:rPr>
          <w:rFonts w:ascii="Times New Roman" w:eastAsia="SimSun" w:hAnsi="Times New Roman" w:cs="Times New Roman"/>
          <w:sz w:val="24"/>
          <w:szCs w:val="24"/>
          <w:lang w:val="sr-Cyrl-RS" w:eastAsia="zh-CN"/>
        </w:rPr>
      </w:pPr>
      <w:r w:rsidRPr="0017652F">
        <w:rPr>
          <w:rFonts w:ascii="Times New Roman" w:eastAsia="SimSun" w:hAnsi="Times New Roman" w:cs="Times New Roman"/>
          <w:sz w:val="24"/>
          <w:szCs w:val="24"/>
          <w:lang w:val="sr-Cyrl-RS" w:eastAsia="zh-CN"/>
        </w:rPr>
        <w:t>да</w:t>
      </w:r>
      <w:r w:rsidRPr="0017652F">
        <w:rPr>
          <w:rFonts w:ascii="Times New Roman" w:eastAsia="SimSun" w:hAnsi="Times New Roman" w:cs="Times New Roman"/>
          <w:spacing w:val="27"/>
          <w:sz w:val="24"/>
          <w:szCs w:val="24"/>
          <w:lang w:val="sr-Cyrl-RS" w:eastAsia="zh-CN"/>
        </w:rPr>
        <w:t xml:space="preserve"> </w:t>
      </w:r>
      <w:r w:rsidRPr="0017652F">
        <w:rPr>
          <w:rFonts w:ascii="Times New Roman" w:eastAsia="SimSun" w:hAnsi="Times New Roman" w:cs="Times New Roman"/>
          <w:sz w:val="24"/>
          <w:szCs w:val="24"/>
          <w:lang w:val="sr-Cyrl-RS" w:eastAsia="zh-CN"/>
        </w:rPr>
        <w:t>је</w:t>
      </w:r>
      <w:r w:rsidRPr="0017652F">
        <w:rPr>
          <w:rFonts w:ascii="Times New Roman" w:eastAsia="SimSun" w:hAnsi="Times New Roman" w:cs="Times New Roman"/>
          <w:spacing w:val="28"/>
          <w:sz w:val="24"/>
          <w:szCs w:val="24"/>
          <w:lang w:val="sr-Cyrl-RS" w:eastAsia="zh-CN"/>
        </w:rPr>
        <w:t xml:space="preserve"> </w:t>
      </w:r>
      <w:r w:rsidRPr="0017652F">
        <w:rPr>
          <w:rFonts w:ascii="Times New Roman" w:eastAsia="SimSun" w:hAnsi="Times New Roman" w:cs="Times New Roman"/>
          <w:sz w:val="24"/>
          <w:szCs w:val="24"/>
          <w:lang w:val="sr-Cyrl-RS" w:eastAsia="zh-CN"/>
        </w:rPr>
        <w:t>из</w:t>
      </w:r>
      <w:r w:rsidRPr="0017652F">
        <w:rPr>
          <w:rFonts w:ascii="Times New Roman" w:eastAsia="SimSun" w:hAnsi="Times New Roman" w:cs="Times New Roman"/>
          <w:spacing w:val="-1"/>
          <w:sz w:val="24"/>
          <w:szCs w:val="24"/>
          <w:lang w:val="sr-Cyrl-RS" w:eastAsia="zh-CN"/>
        </w:rPr>
        <w:t>м</w:t>
      </w:r>
      <w:r w:rsidRPr="0017652F">
        <w:rPr>
          <w:rFonts w:ascii="Times New Roman" w:eastAsia="SimSun" w:hAnsi="Times New Roman" w:cs="Times New Roman"/>
          <w:sz w:val="24"/>
          <w:szCs w:val="24"/>
          <w:lang w:val="sr-Cyrl-RS" w:eastAsia="zh-CN"/>
        </w:rPr>
        <w:t>ирио</w:t>
      </w:r>
      <w:r w:rsidRPr="0017652F">
        <w:rPr>
          <w:rFonts w:ascii="Times New Roman" w:eastAsia="SimSun" w:hAnsi="Times New Roman" w:cs="Times New Roman"/>
          <w:spacing w:val="28"/>
          <w:sz w:val="24"/>
          <w:szCs w:val="24"/>
          <w:lang w:val="sr-Cyrl-RS" w:eastAsia="zh-CN"/>
        </w:rPr>
        <w:t xml:space="preserve"> </w:t>
      </w:r>
      <w:r w:rsidRPr="0017652F">
        <w:rPr>
          <w:rFonts w:ascii="Times New Roman" w:eastAsia="SimSun" w:hAnsi="Times New Roman" w:cs="Times New Roman"/>
          <w:sz w:val="24"/>
          <w:szCs w:val="24"/>
          <w:lang w:val="sr-Cyrl-RS" w:eastAsia="zh-CN"/>
        </w:rPr>
        <w:t>до</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п</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ле</w:t>
      </w:r>
      <w:r w:rsidRPr="0017652F">
        <w:rPr>
          <w:rFonts w:ascii="Times New Roman" w:eastAsia="SimSun" w:hAnsi="Times New Roman" w:cs="Times New Roman"/>
          <w:spacing w:val="27"/>
          <w:sz w:val="24"/>
          <w:szCs w:val="24"/>
          <w:lang w:val="sr-Cyrl-RS" w:eastAsia="zh-CN"/>
        </w:rPr>
        <w:t xml:space="preserve"> </w:t>
      </w:r>
      <w:r w:rsidRPr="0017652F">
        <w:rPr>
          <w:rFonts w:ascii="Times New Roman" w:eastAsia="SimSun" w:hAnsi="Times New Roman" w:cs="Times New Roman"/>
          <w:sz w:val="24"/>
          <w:szCs w:val="24"/>
          <w:lang w:val="sr-Cyrl-RS" w:eastAsia="zh-CN"/>
        </w:rPr>
        <w:t>пор</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з</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w:t>
      </w:r>
      <w:r w:rsidRPr="0017652F">
        <w:rPr>
          <w:rFonts w:ascii="Times New Roman" w:eastAsia="SimSun" w:hAnsi="Times New Roman" w:cs="Times New Roman"/>
          <w:spacing w:val="28"/>
          <w:sz w:val="24"/>
          <w:szCs w:val="24"/>
          <w:lang w:val="sr-Cyrl-RS" w:eastAsia="zh-CN"/>
        </w:rPr>
        <w:t xml:space="preserve"> </w:t>
      </w:r>
      <w:r w:rsidRPr="0017652F">
        <w:rPr>
          <w:rFonts w:ascii="Times New Roman" w:eastAsia="SimSun" w:hAnsi="Times New Roman" w:cs="Times New Roman"/>
          <w:sz w:val="24"/>
          <w:szCs w:val="24"/>
          <w:lang w:val="sr-Cyrl-RS" w:eastAsia="zh-CN"/>
        </w:rPr>
        <w:t>до</w:t>
      </w:r>
      <w:r w:rsidRPr="0017652F">
        <w:rPr>
          <w:rFonts w:ascii="Times New Roman" w:eastAsia="SimSun" w:hAnsi="Times New Roman" w:cs="Times New Roman"/>
          <w:spacing w:val="1"/>
          <w:sz w:val="24"/>
          <w:szCs w:val="24"/>
          <w:lang w:val="sr-Cyrl-RS" w:eastAsia="zh-CN"/>
        </w:rPr>
        <w:t>п</w:t>
      </w:r>
      <w:r w:rsidRPr="0017652F">
        <w:rPr>
          <w:rFonts w:ascii="Times New Roman" w:eastAsia="SimSun" w:hAnsi="Times New Roman" w:cs="Times New Roman"/>
          <w:sz w:val="24"/>
          <w:szCs w:val="24"/>
          <w:lang w:val="sr-Cyrl-RS" w:eastAsia="zh-CN"/>
        </w:rPr>
        <w:t>рино</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е</w:t>
      </w:r>
      <w:r w:rsidRPr="0017652F">
        <w:rPr>
          <w:rFonts w:ascii="Times New Roman" w:eastAsia="SimSun" w:hAnsi="Times New Roman" w:cs="Times New Roman"/>
          <w:spacing w:val="27"/>
          <w:sz w:val="24"/>
          <w:szCs w:val="24"/>
          <w:lang w:val="sr-Cyrl-RS" w:eastAsia="zh-CN"/>
        </w:rPr>
        <w:t xml:space="preserve"> </w:t>
      </w:r>
      <w:r w:rsidRPr="0017652F">
        <w:rPr>
          <w:rFonts w:ascii="Times New Roman" w:eastAsia="SimSun" w:hAnsi="Times New Roman" w:cs="Times New Roman"/>
          <w:sz w:val="24"/>
          <w:szCs w:val="24"/>
          <w:lang w:val="sr-Cyrl-RS" w:eastAsia="zh-CN"/>
        </w:rPr>
        <w:t>и</w:t>
      </w:r>
      <w:r w:rsidRPr="0017652F">
        <w:rPr>
          <w:rFonts w:ascii="Times New Roman" w:eastAsia="SimSun" w:hAnsi="Times New Roman" w:cs="Times New Roman"/>
          <w:spacing w:val="27"/>
          <w:sz w:val="24"/>
          <w:szCs w:val="24"/>
          <w:lang w:val="sr-Cyrl-RS" w:eastAsia="zh-CN"/>
        </w:rPr>
        <w:t xml:space="preserve"> </w:t>
      </w:r>
      <w:r w:rsidRPr="0017652F">
        <w:rPr>
          <w:rFonts w:ascii="Times New Roman" w:eastAsia="SimSun" w:hAnsi="Times New Roman" w:cs="Times New Roman"/>
          <w:sz w:val="24"/>
          <w:szCs w:val="24"/>
          <w:lang w:val="sr-Cyrl-RS" w:eastAsia="zh-CN"/>
        </w:rPr>
        <w:t>ја</w:t>
      </w:r>
      <w:r w:rsidRPr="0017652F">
        <w:rPr>
          <w:rFonts w:ascii="Times New Roman" w:eastAsia="SimSun" w:hAnsi="Times New Roman" w:cs="Times New Roman"/>
          <w:spacing w:val="-1"/>
          <w:sz w:val="24"/>
          <w:szCs w:val="24"/>
          <w:lang w:val="sr-Cyrl-RS" w:eastAsia="zh-CN"/>
        </w:rPr>
        <w:t>в</w:t>
      </w:r>
      <w:r w:rsidRPr="0017652F">
        <w:rPr>
          <w:rFonts w:ascii="Times New Roman" w:eastAsia="SimSun" w:hAnsi="Times New Roman" w:cs="Times New Roman"/>
          <w:sz w:val="24"/>
          <w:szCs w:val="24"/>
          <w:lang w:val="sr-Cyrl-RS" w:eastAsia="zh-CN"/>
        </w:rPr>
        <w:t>не</w:t>
      </w:r>
      <w:r w:rsidRPr="0017652F">
        <w:rPr>
          <w:rFonts w:ascii="Times New Roman" w:eastAsia="SimSun" w:hAnsi="Times New Roman" w:cs="Times New Roman"/>
          <w:spacing w:val="27"/>
          <w:sz w:val="24"/>
          <w:szCs w:val="24"/>
          <w:lang w:val="sr-Cyrl-RS" w:eastAsia="zh-CN"/>
        </w:rPr>
        <w:t xml:space="preserve"> </w:t>
      </w:r>
      <w:r w:rsidRPr="0017652F">
        <w:rPr>
          <w:rFonts w:ascii="Times New Roman" w:eastAsia="SimSun" w:hAnsi="Times New Roman" w:cs="Times New Roman"/>
          <w:sz w:val="24"/>
          <w:szCs w:val="24"/>
          <w:lang w:val="sr-Cyrl-RS" w:eastAsia="zh-CN"/>
        </w:rPr>
        <w:t>д</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жбине</w:t>
      </w:r>
      <w:r w:rsidRPr="0017652F">
        <w:rPr>
          <w:rFonts w:ascii="Times New Roman" w:eastAsia="SimSun" w:hAnsi="Times New Roman" w:cs="Times New Roman"/>
          <w:spacing w:val="30"/>
          <w:sz w:val="24"/>
          <w:szCs w:val="24"/>
          <w:lang w:val="sr-Cyrl-RS" w:eastAsia="zh-CN"/>
        </w:rPr>
        <w:t xml:space="preserve"> </w:t>
      </w:r>
      <w:r w:rsidRPr="0017652F">
        <w:rPr>
          <w:rFonts w:ascii="Times New Roman" w:eastAsia="SimSun" w:hAnsi="Times New Roman" w:cs="Times New Roman"/>
          <w:sz w:val="24"/>
          <w:szCs w:val="24"/>
          <w:lang w:val="sr-Cyrl-RS" w:eastAsia="zh-CN"/>
        </w:rPr>
        <w:t>у</w:t>
      </w:r>
      <w:r w:rsidRPr="0017652F">
        <w:rPr>
          <w:rFonts w:ascii="Times New Roman" w:eastAsia="SimSun" w:hAnsi="Times New Roman" w:cs="Times New Roman"/>
          <w:spacing w:val="26"/>
          <w:sz w:val="24"/>
          <w:szCs w:val="24"/>
          <w:lang w:val="sr-Cyrl-RS" w:eastAsia="zh-CN"/>
        </w:rPr>
        <w:t xml:space="preserve"> </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кл</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ду</w:t>
      </w:r>
      <w:r w:rsidRPr="0017652F">
        <w:rPr>
          <w:rFonts w:ascii="Times New Roman" w:eastAsia="SimSun" w:hAnsi="Times New Roman" w:cs="Times New Roman"/>
          <w:spacing w:val="26"/>
          <w:sz w:val="24"/>
          <w:szCs w:val="24"/>
          <w:lang w:val="sr-Cyrl-RS" w:eastAsia="zh-CN"/>
        </w:rPr>
        <w:t xml:space="preserve"> </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а</w:t>
      </w:r>
      <w:r w:rsidRPr="0017652F">
        <w:rPr>
          <w:rFonts w:ascii="Times New Roman" w:eastAsia="SimSun" w:hAnsi="Times New Roman" w:cs="Times New Roman"/>
          <w:spacing w:val="27"/>
          <w:sz w:val="24"/>
          <w:szCs w:val="24"/>
          <w:lang w:val="sr-Cyrl-RS" w:eastAsia="zh-CN"/>
        </w:rPr>
        <w:t xml:space="preserve"> </w:t>
      </w:r>
      <w:r w:rsidRPr="0017652F">
        <w:rPr>
          <w:rFonts w:ascii="Times New Roman" w:eastAsia="SimSun" w:hAnsi="Times New Roman" w:cs="Times New Roman"/>
          <w:sz w:val="24"/>
          <w:szCs w:val="24"/>
          <w:lang w:val="sr-Cyrl-RS" w:eastAsia="zh-CN"/>
        </w:rPr>
        <w:t>пропи</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и</w:t>
      </w:r>
      <w:r w:rsidRPr="0017652F">
        <w:rPr>
          <w:rFonts w:ascii="Times New Roman" w:eastAsia="SimSun" w:hAnsi="Times New Roman" w:cs="Times New Roman"/>
          <w:spacing w:val="-1"/>
          <w:sz w:val="24"/>
          <w:szCs w:val="24"/>
          <w:lang w:val="sr-Cyrl-RS" w:eastAsia="zh-CN"/>
        </w:rPr>
        <w:t>м</w:t>
      </w:r>
      <w:r w:rsidRPr="0017652F">
        <w:rPr>
          <w:rFonts w:ascii="Times New Roman" w:eastAsia="SimSun" w:hAnsi="Times New Roman" w:cs="Times New Roman"/>
          <w:sz w:val="24"/>
          <w:szCs w:val="24"/>
          <w:lang w:val="sr-Cyrl-RS" w:eastAsia="zh-CN"/>
        </w:rPr>
        <w:t>а Р</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pacing w:val="3"/>
          <w:sz w:val="24"/>
          <w:szCs w:val="24"/>
          <w:lang w:val="sr-Cyrl-RS" w:eastAsia="zh-CN"/>
        </w:rPr>
        <w:t>п</w:t>
      </w:r>
      <w:r w:rsidRPr="0017652F">
        <w:rPr>
          <w:rFonts w:ascii="Times New Roman" w:eastAsia="SimSun" w:hAnsi="Times New Roman" w:cs="Times New Roman"/>
          <w:spacing w:val="-8"/>
          <w:sz w:val="24"/>
          <w:szCs w:val="24"/>
          <w:lang w:val="sr-Cyrl-RS" w:eastAsia="zh-CN"/>
        </w:rPr>
        <w:t>у</w:t>
      </w:r>
      <w:r w:rsidRPr="0017652F">
        <w:rPr>
          <w:rFonts w:ascii="Times New Roman" w:eastAsia="SimSun" w:hAnsi="Times New Roman" w:cs="Times New Roman"/>
          <w:sz w:val="24"/>
          <w:szCs w:val="24"/>
          <w:lang w:val="sr-Cyrl-RS" w:eastAsia="zh-CN"/>
        </w:rPr>
        <w:t>бл</w:t>
      </w:r>
      <w:r w:rsidRPr="0017652F">
        <w:rPr>
          <w:rFonts w:ascii="Times New Roman" w:eastAsia="SimSun" w:hAnsi="Times New Roman" w:cs="Times New Roman"/>
          <w:spacing w:val="1"/>
          <w:sz w:val="24"/>
          <w:szCs w:val="24"/>
          <w:lang w:val="sr-Cyrl-RS" w:eastAsia="zh-CN"/>
        </w:rPr>
        <w:t>и</w:t>
      </w:r>
      <w:r w:rsidRPr="0017652F">
        <w:rPr>
          <w:rFonts w:ascii="Times New Roman" w:eastAsia="SimSun" w:hAnsi="Times New Roman" w:cs="Times New Roman"/>
          <w:sz w:val="24"/>
          <w:szCs w:val="24"/>
          <w:lang w:val="sr-Cyrl-RS" w:eastAsia="zh-CN"/>
        </w:rPr>
        <w:t>ке</w:t>
      </w:r>
      <w:r w:rsidRPr="0017652F">
        <w:rPr>
          <w:rFonts w:ascii="Times New Roman" w:eastAsia="SimSun" w:hAnsi="Times New Roman" w:cs="Times New Roman"/>
          <w:spacing w:val="-1"/>
          <w:sz w:val="24"/>
          <w:szCs w:val="24"/>
          <w:lang w:val="sr-Cyrl-RS" w:eastAsia="zh-CN"/>
        </w:rPr>
        <w:t xml:space="preserve"> </w:t>
      </w:r>
      <w:r w:rsidRPr="0017652F">
        <w:rPr>
          <w:rFonts w:ascii="Times New Roman" w:eastAsia="SimSun" w:hAnsi="Times New Roman" w:cs="Times New Roman"/>
          <w:sz w:val="24"/>
          <w:szCs w:val="24"/>
          <w:lang w:val="sr-Cyrl-RS" w:eastAsia="zh-CN"/>
        </w:rPr>
        <w:t>Срб</w:t>
      </w:r>
      <w:r w:rsidRPr="0017652F">
        <w:rPr>
          <w:rFonts w:ascii="Times New Roman" w:eastAsia="SimSun" w:hAnsi="Times New Roman" w:cs="Times New Roman"/>
          <w:spacing w:val="1"/>
          <w:sz w:val="24"/>
          <w:szCs w:val="24"/>
          <w:lang w:val="sr-Cyrl-RS" w:eastAsia="zh-CN"/>
        </w:rPr>
        <w:t>и</w:t>
      </w:r>
      <w:r w:rsidRPr="0017652F">
        <w:rPr>
          <w:rFonts w:ascii="Times New Roman" w:eastAsia="SimSun" w:hAnsi="Times New Roman" w:cs="Times New Roman"/>
          <w:sz w:val="24"/>
          <w:szCs w:val="24"/>
          <w:lang w:val="sr-Cyrl-RS" w:eastAsia="zh-CN"/>
        </w:rPr>
        <w:t>је или</w:t>
      </w:r>
      <w:r w:rsidRPr="0017652F">
        <w:rPr>
          <w:rFonts w:ascii="Times New Roman" w:eastAsia="SimSun" w:hAnsi="Times New Roman" w:cs="Times New Roman"/>
          <w:spacing w:val="1"/>
          <w:sz w:val="24"/>
          <w:szCs w:val="24"/>
          <w:lang w:val="sr-Cyrl-RS" w:eastAsia="zh-CN"/>
        </w:rPr>
        <w:t xml:space="preserve"> </w:t>
      </w:r>
      <w:r w:rsidRPr="0017652F">
        <w:rPr>
          <w:rFonts w:ascii="Times New Roman" w:eastAsia="SimSun" w:hAnsi="Times New Roman" w:cs="Times New Roman"/>
          <w:spacing w:val="-4"/>
          <w:sz w:val="24"/>
          <w:szCs w:val="24"/>
          <w:lang w:val="sr-Cyrl-RS" w:eastAsia="zh-CN"/>
        </w:rPr>
        <w:t>с</w:t>
      </w:r>
      <w:r w:rsidRPr="0017652F">
        <w:rPr>
          <w:rFonts w:ascii="Times New Roman" w:eastAsia="SimSun" w:hAnsi="Times New Roman" w:cs="Times New Roman"/>
          <w:sz w:val="24"/>
          <w:szCs w:val="24"/>
          <w:lang w:val="sr-Cyrl-RS" w:eastAsia="zh-CN"/>
        </w:rPr>
        <w:t>тр</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не</w:t>
      </w:r>
      <w:r w:rsidRPr="0017652F">
        <w:rPr>
          <w:rFonts w:ascii="Times New Roman" w:eastAsia="SimSun" w:hAnsi="Times New Roman" w:cs="Times New Roman"/>
          <w:spacing w:val="-1"/>
          <w:sz w:val="24"/>
          <w:szCs w:val="24"/>
          <w:lang w:val="sr-Cyrl-RS" w:eastAsia="zh-CN"/>
        </w:rPr>
        <w:t xml:space="preserve"> </w:t>
      </w:r>
      <w:r w:rsidRPr="0017652F">
        <w:rPr>
          <w:rFonts w:ascii="Times New Roman" w:eastAsia="SimSun" w:hAnsi="Times New Roman" w:cs="Times New Roman"/>
          <w:sz w:val="24"/>
          <w:szCs w:val="24"/>
          <w:lang w:val="sr-Cyrl-RS" w:eastAsia="zh-CN"/>
        </w:rPr>
        <w:t>држ</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ве</w:t>
      </w:r>
      <w:r w:rsidRPr="0017652F">
        <w:rPr>
          <w:rFonts w:ascii="Times New Roman" w:eastAsia="SimSun" w:hAnsi="Times New Roman" w:cs="Times New Roman"/>
          <w:spacing w:val="-2"/>
          <w:sz w:val="24"/>
          <w:szCs w:val="24"/>
          <w:lang w:val="sr-Cyrl-RS" w:eastAsia="zh-CN"/>
        </w:rPr>
        <w:t xml:space="preserve"> </w:t>
      </w:r>
      <w:r w:rsidRPr="0017652F">
        <w:rPr>
          <w:rFonts w:ascii="Times New Roman" w:eastAsia="SimSun" w:hAnsi="Times New Roman" w:cs="Times New Roman"/>
          <w:sz w:val="24"/>
          <w:szCs w:val="24"/>
          <w:lang w:val="sr-Cyrl-RS" w:eastAsia="zh-CN"/>
        </w:rPr>
        <w:t>к</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да</w:t>
      </w:r>
      <w:r w:rsidRPr="0017652F">
        <w:rPr>
          <w:rFonts w:ascii="Times New Roman" w:eastAsia="SimSun" w:hAnsi="Times New Roman" w:cs="Times New Roman"/>
          <w:spacing w:val="-1"/>
          <w:sz w:val="24"/>
          <w:szCs w:val="24"/>
          <w:lang w:val="sr-Cyrl-RS" w:eastAsia="zh-CN"/>
        </w:rPr>
        <w:t xml:space="preserve"> </w:t>
      </w:r>
      <w:r w:rsidRPr="0017652F">
        <w:rPr>
          <w:rFonts w:ascii="Times New Roman" w:eastAsia="SimSun" w:hAnsi="Times New Roman" w:cs="Times New Roman"/>
          <w:sz w:val="24"/>
          <w:szCs w:val="24"/>
          <w:lang w:val="sr-Cyrl-RS" w:eastAsia="zh-CN"/>
        </w:rPr>
        <w:t>и</w:t>
      </w:r>
      <w:r w:rsidRPr="0017652F">
        <w:rPr>
          <w:rFonts w:ascii="Times New Roman" w:eastAsia="SimSun" w:hAnsi="Times New Roman" w:cs="Times New Roman"/>
          <w:spacing w:val="-1"/>
          <w:sz w:val="24"/>
          <w:szCs w:val="24"/>
          <w:lang w:val="sr-Cyrl-RS" w:eastAsia="zh-CN"/>
        </w:rPr>
        <w:t>м</w:t>
      </w:r>
      <w:r w:rsidRPr="0017652F">
        <w:rPr>
          <w:rFonts w:ascii="Times New Roman" w:eastAsia="SimSun" w:hAnsi="Times New Roman" w:cs="Times New Roman"/>
          <w:sz w:val="24"/>
          <w:szCs w:val="24"/>
          <w:lang w:val="sr-Cyrl-RS" w:eastAsia="zh-CN"/>
        </w:rPr>
        <w:t>а</w:t>
      </w:r>
      <w:r w:rsidRPr="0017652F">
        <w:rPr>
          <w:rFonts w:ascii="Times New Roman" w:eastAsia="SimSun" w:hAnsi="Times New Roman" w:cs="Times New Roman"/>
          <w:spacing w:val="1"/>
          <w:sz w:val="24"/>
          <w:szCs w:val="24"/>
          <w:lang w:val="sr-Cyrl-RS" w:eastAsia="zh-CN"/>
        </w:rPr>
        <w:t xml:space="preserve"> </w:t>
      </w:r>
      <w:r w:rsidRPr="0017652F">
        <w:rPr>
          <w:rFonts w:ascii="Times New Roman" w:eastAsia="SimSun" w:hAnsi="Times New Roman" w:cs="Times New Roman"/>
          <w:spacing w:val="-1"/>
          <w:sz w:val="24"/>
          <w:szCs w:val="24"/>
          <w:lang w:val="sr-Cyrl-RS" w:eastAsia="zh-CN"/>
        </w:rPr>
        <w:t>се</w:t>
      </w:r>
      <w:r w:rsidRPr="0017652F">
        <w:rPr>
          <w:rFonts w:ascii="Times New Roman" w:eastAsia="SimSun" w:hAnsi="Times New Roman" w:cs="Times New Roman"/>
          <w:sz w:val="24"/>
          <w:szCs w:val="24"/>
          <w:lang w:val="sr-Cyrl-RS" w:eastAsia="zh-CN"/>
        </w:rPr>
        <w:t>д</w:t>
      </w:r>
      <w:r w:rsidRPr="0017652F">
        <w:rPr>
          <w:rFonts w:ascii="Times New Roman" w:eastAsia="SimSun" w:hAnsi="Times New Roman" w:cs="Times New Roman"/>
          <w:spacing w:val="1"/>
          <w:sz w:val="24"/>
          <w:szCs w:val="24"/>
          <w:lang w:val="sr-Cyrl-RS" w:eastAsia="zh-CN"/>
        </w:rPr>
        <w:t>и</w:t>
      </w:r>
      <w:r w:rsidRPr="0017652F">
        <w:rPr>
          <w:rFonts w:ascii="Times New Roman" w:eastAsia="SimSun" w:hAnsi="Times New Roman" w:cs="Times New Roman"/>
          <w:sz w:val="24"/>
          <w:szCs w:val="24"/>
          <w:lang w:val="sr-Cyrl-RS" w:eastAsia="zh-CN"/>
        </w:rPr>
        <w:t>ште</w:t>
      </w:r>
      <w:r w:rsidRPr="0017652F">
        <w:rPr>
          <w:rFonts w:ascii="Times New Roman" w:eastAsia="SimSun" w:hAnsi="Times New Roman" w:cs="Times New Roman"/>
          <w:spacing w:val="-1"/>
          <w:sz w:val="24"/>
          <w:szCs w:val="24"/>
          <w:lang w:val="sr-Cyrl-RS" w:eastAsia="zh-CN"/>
        </w:rPr>
        <w:t xml:space="preserve"> </w:t>
      </w:r>
      <w:r w:rsidRPr="0017652F">
        <w:rPr>
          <w:rFonts w:ascii="Times New Roman" w:eastAsia="SimSun" w:hAnsi="Times New Roman" w:cs="Times New Roman"/>
          <w:sz w:val="24"/>
          <w:szCs w:val="24"/>
          <w:lang w:val="sr-Cyrl-RS" w:eastAsia="zh-CN"/>
        </w:rPr>
        <w:t>на</w:t>
      </w:r>
      <w:r w:rsidRPr="0017652F">
        <w:rPr>
          <w:rFonts w:ascii="Times New Roman" w:eastAsia="SimSun" w:hAnsi="Times New Roman" w:cs="Times New Roman"/>
          <w:spacing w:val="-1"/>
          <w:sz w:val="24"/>
          <w:szCs w:val="24"/>
          <w:lang w:val="sr-Cyrl-RS" w:eastAsia="zh-CN"/>
        </w:rPr>
        <w:t xml:space="preserve"> </w:t>
      </w:r>
      <w:r w:rsidRPr="0017652F">
        <w:rPr>
          <w:rFonts w:ascii="Times New Roman" w:eastAsia="SimSun" w:hAnsi="Times New Roman" w:cs="Times New Roman"/>
          <w:sz w:val="24"/>
          <w:szCs w:val="24"/>
          <w:lang w:val="sr-Cyrl-RS" w:eastAsia="zh-CN"/>
        </w:rPr>
        <w:t>њ</w:t>
      </w:r>
      <w:r w:rsidRPr="0017652F">
        <w:rPr>
          <w:rFonts w:ascii="Times New Roman" w:eastAsia="SimSun" w:hAnsi="Times New Roman" w:cs="Times New Roman"/>
          <w:spacing w:val="-2"/>
          <w:sz w:val="24"/>
          <w:szCs w:val="24"/>
          <w:lang w:val="sr-Cyrl-RS" w:eastAsia="zh-CN"/>
        </w:rPr>
        <w:t>е</w:t>
      </w:r>
      <w:r w:rsidRPr="0017652F">
        <w:rPr>
          <w:rFonts w:ascii="Times New Roman" w:eastAsia="SimSun" w:hAnsi="Times New Roman" w:cs="Times New Roman"/>
          <w:sz w:val="24"/>
          <w:szCs w:val="24"/>
          <w:lang w:val="sr-Cyrl-RS" w:eastAsia="zh-CN"/>
        </w:rPr>
        <w:t>ној т</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риториј</w:t>
      </w:r>
      <w:r w:rsidRPr="0017652F">
        <w:rPr>
          <w:rFonts w:ascii="Times New Roman" w:eastAsia="SimSun" w:hAnsi="Times New Roman" w:cs="Times New Roman"/>
          <w:spacing w:val="8"/>
          <w:sz w:val="24"/>
          <w:szCs w:val="24"/>
          <w:lang w:val="sr-Cyrl-RS" w:eastAsia="zh-CN"/>
        </w:rPr>
        <w:t>и</w:t>
      </w:r>
      <w:r w:rsidRPr="0017652F">
        <w:rPr>
          <w:rFonts w:ascii="Times New Roman" w:eastAsia="SimSun" w:hAnsi="Times New Roman" w:cs="Times New Roman"/>
          <w:sz w:val="24"/>
          <w:szCs w:val="24"/>
          <w:lang w:val="sr-Cyrl-RS" w:eastAsia="zh-CN"/>
        </w:rPr>
        <w:t>;</w:t>
      </w:r>
    </w:p>
    <w:p w:rsidR="00B71A56" w:rsidRPr="0017652F" w:rsidRDefault="00B71A56" w:rsidP="00B71A56">
      <w:pPr>
        <w:widowControl w:val="0"/>
        <w:numPr>
          <w:ilvl w:val="3"/>
          <w:numId w:val="27"/>
        </w:numPr>
        <w:tabs>
          <w:tab w:val="left" w:pos="1109"/>
        </w:tabs>
        <w:kinsoku w:val="0"/>
        <w:overflowPunct w:val="0"/>
        <w:autoSpaceDE w:val="0"/>
        <w:autoSpaceDN w:val="0"/>
        <w:adjustRightInd w:val="0"/>
        <w:spacing w:before="2" w:after="0" w:line="276" w:lineRule="exact"/>
        <w:ind w:right="121" w:firstLine="820"/>
        <w:jc w:val="both"/>
        <w:rPr>
          <w:rFonts w:ascii="Times New Roman" w:eastAsia="SimSun" w:hAnsi="Times New Roman" w:cs="Times New Roman"/>
          <w:iCs/>
          <w:sz w:val="24"/>
          <w:szCs w:val="24"/>
          <w:lang w:val="sr-Cyrl-RS" w:eastAsia="zh-CN"/>
        </w:rPr>
      </w:pPr>
      <w:r w:rsidRPr="0017652F">
        <w:rPr>
          <w:rFonts w:ascii="Times New Roman" w:eastAsia="SimSun" w:hAnsi="Times New Roman" w:cs="Times New Roman"/>
          <w:sz w:val="24"/>
          <w:szCs w:val="24"/>
          <w:lang w:val="sr-Cyrl-RS" w:eastAsia="zh-CN"/>
        </w:rPr>
        <w:t xml:space="preserve">да Понуђач има важећу лиценцу за у складу са чланом 51. Закона о туризму </w:t>
      </w:r>
      <w:r w:rsidRPr="0017652F">
        <w:rPr>
          <w:rFonts w:ascii="Times New Roman" w:eastAsia="SimSun" w:hAnsi="Times New Roman" w:cs="Times New Roman"/>
          <w:iCs/>
          <w:sz w:val="24"/>
          <w:szCs w:val="24"/>
          <w:lang w:val="sr-Cyrl-RS" w:eastAsia="zh-CN"/>
        </w:rPr>
        <w:t>(„Сл. глaсник РС", бр. 36/2009, 88/2010, 99/2011 - др. зaкoн и  93/2012).</w:t>
      </w:r>
    </w:p>
    <w:p w:rsidR="00B71A56" w:rsidRPr="0017652F" w:rsidRDefault="00B71A56" w:rsidP="00B71A56">
      <w:pPr>
        <w:widowControl w:val="0"/>
        <w:kinsoku w:val="0"/>
        <w:overflowPunct w:val="0"/>
        <w:autoSpaceDE w:val="0"/>
        <w:autoSpaceDN w:val="0"/>
        <w:adjustRightInd w:val="0"/>
        <w:spacing w:before="18" w:after="0" w:line="260" w:lineRule="exact"/>
        <w:rPr>
          <w:rFonts w:ascii="Times New Roman" w:eastAsia="SimSun" w:hAnsi="Times New Roman" w:cs="Times New Roman"/>
          <w:sz w:val="26"/>
          <w:szCs w:val="26"/>
          <w:lang w:val="sr-Cyrl-RS" w:eastAsia="zh-CN"/>
        </w:rPr>
      </w:pPr>
    </w:p>
    <w:p w:rsidR="00B71A56" w:rsidRPr="0017652F" w:rsidRDefault="00B71A56" w:rsidP="00B71A56">
      <w:pPr>
        <w:widowControl w:val="0"/>
        <w:tabs>
          <w:tab w:val="left" w:pos="621"/>
        </w:tabs>
        <w:kinsoku w:val="0"/>
        <w:overflowPunct w:val="0"/>
        <w:autoSpaceDE w:val="0"/>
        <w:autoSpaceDN w:val="0"/>
        <w:adjustRightInd w:val="0"/>
        <w:spacing w:after="0" w:line="240" w:lineRule="auto"/>
        <w:jc w:val="center"/>
        <w:outlineLvl w:val="0"/>
        <w:rPr>
          <w:rFonts w:ascii="Times New Roman" w:eastAsia="SimSun" w:hAnsi="Times New Roman" w:cs="Times New Roman"/>
          <w:b/>
          <w:sz w:val="24"/>
          <w:szCs w:val="24"/>
          <w:lang w:val="sr-Cyrl-RS" w:eastAsia="zh-CN"/>
        </w:rPr>
      </w:pPr>
      <w:r w:rsidRPr="0017652F">
        <w:rPr>
          <w:rFonts w:ascii="Times New Roman" w:eastAsia="SimSun" w:hAnsi="Times New Roman" w:cs="Times New Roman"/>
          <w:b/>
          <w:bCs/>
          <w:sz w:val="24"/>
          <w:szCs w:val="24"/>
          <w:lang w:val="sr-Cyrl-RS" w:eastAsia="zh-CN"/>
        </w:rPr>
        <w:t>ДОДАТ</w:t>
      </w:r>
      <w:r w:rsidRPr="0017652F">
        <w:rPr>
          <w:rFonts w:ascii="Times New Roman" w:eastAsia="SimSun" w:hAnsi="Times New Roman" w:cs="Times New Roman"/>
          <w:b/>
          <w:bCs/>
          <w:spacing w:val="1"/>
          <w:sz w:val="24"/>
          <w:szCs w:val="24"/>
          <w:lang w:val="sr-Cyrl-RS" w:eastAsia="zh-CN"/>
        </w:rPr>
        <w:t>Н</w:t>
      </w:r>
      <w:r w:rsidRPr="0017652F">
        <w:rPr>
          <w:rFonts w:ascii="Times New Roman" w:eastAsia="SimSun" w:hAnsi="Times New Roman" w:cs="Times New Roman"/>
          <w:b/>
          <w:bCs/>
          <w:sz w:val="24"/>
          <w:szCs w:val="24"/>
          <w:lang w:val="sr-Cyrl-RS" w:eastAsia="zh-CN"/>
        </w:rPr>
        <w:t xml:space="preserve">И </w:t>
      </w:r>
      <w:r w:rsidRPr="0017652F">
        <w:rPr>
          <w:rFonts w:ascii="Times New Roman" w:eastAsia="SimSun" w:hAnsi="Times New Roman" w:cs="Times New Roman"/>
          <w:b/>
          <w:bCs/>
          <w:spacing w:val="-1"/>
          <w:sz w:val="24"/>
          <w:szCs w:val="24"/>
          <w:lang w:val="sr-Cyrl-RS" w:eastAsia="zh-CN"/>
        </w:rPr>
        <w:t>У</w:t>
      </w:r>
      <w:r w:rsidRPr="0017652F">
        <w:rPr>
          <w:rFonts w:ascii="Times New Roman" w:eastAsia="SimSun" w:hAnsi="Times New Roman" w:cs="Times New Roman"/>
          <w:b/>
          <w:bCs/>
          <w:sz w:val="24"/>
          <w:szCs w:val="24"/>
          <w:lang w:val="sr-Cyrl-RS" w:eastAsia="zh-CN"/>
        </w:rPr>
        <w:t>СЛ</w:t>
      </w:r>
      <w:r w:rsidRPr="0017652F">
        <w:rPr>
          <w:rFonts w:ascii="Times New Roman" w:eastAsia="SimSun" w:hAnsi="Times New Roman" w:cs="Times New Roman"/>
          <w:b/>
          <w:bCs/>
          <w:spacing w:val="-2"/>
          <w:sz w:val="24"/>
          <w:szCs w:val="24"/>
          <w:lang w:val="sr-Cyrl-RS" w:eastAsia="zh-CN"/>
        </w:rPr>
        <w:t>О</w:t>
      </w:r>
      <w:r w:rsidRPr="0017652F">
        <w:rPr>
          <w:rFonts w:ascii="Times New Roman" w:eastAsia="SimSun" w:hAnsi="Times New Roman" w:cs="Times New Roman"/>
          <w:b/>
          <w:bCs/>
          <w:sz w:val="24"/>
          <w:szCs w:val="24"/>
          <w:lang w:val="sr-Cyrl-RS" w:eastAsia="zh-CN"/>
        </w:rPr>
        <w:t>ВИ</w:t>
      </w:r>
      <w:r w:rsidRPr="0017652F">
        <w:rPr>
          <w:rFonts w:ascii="Times New Roman" w:eastAsia="SimSun" w:hAnsi="Times New Roman" w:cs="Times New Roman"/>
          <w:b/>
          <w:bCs/>
          <w:spacing w:val="1"/>
          <w:sz w:val="24"/>
          <w:szCs w:val="24"/>
          <w:lang w:val="sr-Cyrl-RS" w:eastAsia="zh-CN"/>
        </w:rPr>
        <w:t xml:space="preserve"> </w:t>
      </w:r>
      <w:r w:rsidRPr="0017652F">
        <w:rPr>
          <w:rFonts w:ascii="Times New Roman" w:eastAsia="SimSun" w:hAnsi="Times New Roman" w:cs="Times New Roman"/>
          <w:b/>
          <w:bCs/>
          <w:sz w:val="24"/>
          <w:szCs w:val="24"/>
          <w:lang w:val="sr-Cyrl-RS" w:eastAsia="zh-CN"/>
        </w:rPr>
        <w:t xml:space="preserve">ЗА </w:t>
      </w:r>
      <w:r w:rsidRPr="0017652F">
        <w:rPr>
          <w:rFonts w:ascii="Times New Roman" w:eastAsia="SimSun" w:hAnsi="Times New Roman" w:cs="Times New Roman"/>
          <w:b/>
          <w:bCs/>
          <w:spacing w:val="-1"/>
          <w:sz w:val="24"/>
          <w:szCs w:val="24"/>
          <w:lang w:val="sr-Cyrl-RS" w:eastAsia="zh-CN"/>
        </w:rPr>
        <w:t>УЧ</w:t>
      </w:r>
      <w:r w:rsidRPr="0017652F">
        <w:rPr>
          <w:rFonts w:ascii="Times New Roman" w:eastAsia="SimSun" w:hAnsi="Times New Roman" w:cs="Times New Roman"/>
          <w:b/>
          <w:bCs/>
          <w:sz w:val="24"/>
          <w:szCs w:val="24"/>
          <w:lang w:val="sr-Cyrl-RS" w:eastAsia="zh-CN"/>
        </w:rPr>
        <w:t>ЕШЋЕ У</w:t>
      </w:r>
      <w:r w:rsidRPr="0017652F">
        <w:rPr>
          <w:rFonts w:ascii="Times New Roman" w:eastAsia="SimSun" w:hAnsi="Times New Roman" w:cs="Times New Roman"/>
          <w:b/>
          <w:bCs/>
          <w:spacing w:val="-1"/>
          <w:sz w:val="24"/>
          <w:szCs w:val="24"/>
          <w:lang w:val="sr-Cyrl-RS" w:eastAsia="zh-CN"/>
        </w:rPr>
        <w:t xml:space="preserve"> </w:t>
      </w:r>
      <w:r w:rsidRPr="0017652F">
        <w:rPr>
          <w:rFonts w:ascii="Times New Roman" w:eastAsia="SimSun" w:hAnsi="Times New Roman" w:cs="Times New Roman"/>
          <w:b/>
          <w:bCs/>
          <w:sz w:val="24"/>
          <w:szCs w:val="24"/>
          <w:lang w:val="sr-Cyrl-RS" w:eastAsia="zh-CN"/>
        </w:rPr>
        <w:t>ПОСТ</w:t>
      </w:r>
      <w:r w:rsidRPr="0017652F">
        <w:rPr>
          <w:rFonts w:ascii="Times New Roman" w:eastAsia="SimSun" w:hAnsi="Times New Roman" w:cs="Times New Roman"/>
          <w:b/>
          <w:bCs/>
          <w:spacing w:val="-1"/>
          <w:sz w:val="24"/>
          <w:szCs w:val="24"/>
          <w:lang w:val="sr-Cyrl-RS" w:eastAsia="zh-CN"/>
        </w:rPr>
        <w:t>У</w:t>
      </w:r>
      <w:r w:rsidRPr="0017652F">
        <w:rPr>
          <w:rFonts w:ascii="Times New Roman" w:eastAsia="SimSun" w:hAnsi="Times New Roman" w:cs="Times New Roman"/>
          <w:b/>
          <w:bCs/>
          <w:sz w:val="24"/>
          <w:szCs w:val="24"/>
          <w:lang w:val="sr-Cyrl-RS" w:eastAsia="zh-CN"/>
        </w:rPr>
        <w:t>П</w:t>
      </w:r>
      <w:r w:rsidRPr="0017652F">
        <w:rPr>
          <w:rFonts w:ascii="Times New Roman" w:eastAsia="SimSun" w:hAnsi="Times New Roman" w:cs="Times New Roman"/>
          <w:b/>
          <w:bCs/>
          <w:spacing w:val="1"/>
          <w:sz w:val="24"/>
          <w:szCs w:val="24"/>
          <w:lang w:val="sr-Cyrl-RS" w:eastAsia="zh-CN"/>
        </w:rPr>
        <w:t>К</w:t>
      </w:r>
      <w:r w:rsidRPr="0017652F">
        <w:rPr>
          <w:rFonts w:ascii="Times New Roman" w:eastAsia="SimSun" w:hAnsi="Times New Roman" w:cs="Times New Roman"/>
          <w:b/>
          <w:bCs/>
          <w:sz w:val="24"/>
          <w:szCs w:val="24"/>
          <w:lang w:val="sr-Cyrl-RS" w:eastAsia="zh-CN"/>
        </w:rPr>
        <w:t>У</w:t>
      </w:r>
      <w:r w:rsidRPr="0017652F">
        <w:rPr>
          <w:rFonts w:ascii="Times New Roman" w:eastAsia="SimSun" w:hAnsi="Times New Roman" w:cs="Times New Roman"/>
          <w:b/>
          <w:bCs/>
          <w:spacing w:val="-1"/>
          <w:sz w:val="24"/>
          <w:szCs w:val="24"/>
          <w:lang w:val="sr-Cyrl-RS" w:eastAsia="zh-CN"/>
        </w:rPr>
        <w:t xml:space="preserve"> </w:t>
      </w:r>
      <w:r w:rsidRPr="0017652F">
        <w:rPr>
          <w:rFonts w:ascii="Times New Roman" w:eastAsia="SimSun" w:hAnsi="Times New Roman" w:cs="Times New Roman"/>
          <w:b/>
          <w:bCs/>
          <w:sz w:val="24"/>
          <w:szCs w:val="24"/>
          <w:lang w:val="sr-Cyrl-RS" w:eastAsia="zh-CN"/>
        </w:rPr>
        <w:t xml:space="preserve">ЈАВНЕ </w:t>
      </w:r>
      <w:r w:rsidRPr="0017652F">
        <w:rPr>
          <w:rFonts w:ascii="Times New Roman" w:eastAsia="SimSun" w:hAnsi="Times New Roman" w:cs="Times New Roman"/>
          <w:b/>
          <w:bCs/>
          <w:spacing w:val="-2"/>
          <w:sz w:val="24"/>
          <w:szCs w:val="24"/>
          <w:lang w:val="sr-Cyrl-RS" w:eastAsia="zh-CN"/>
        </w:rPr>
        <w:t>Н</w:t>
      </w:r>
      <w:r w:rsidRPr="0017652F">
        <w:rPr>
          <w:rFonts w:ascii="Times New Roman" w:eastAsia="SimSun" w:hAnsi="Times New Roman" w:cs="Times New Roman"/>
          <w:b/>
          <w:bCs/>
          <w:sz w:val="24"/>
          <w:szCs w:val="24"/>
          <w:lang w:val="sr-Cyrl-RS" w:eastAsia="zh-CN"/>
        </w:rPr>
        <w:t>А</w:t>
      </w:r>
      <w:r w:rsidRPr="0017652F">
        <w:rPr>
          <w:rFonts w:ascii="Times New Roman" w:eastAsia="SimSun" w:hAnsi="Times New Roman" w:cs="Times New Roman"/>
          <w:b/>
          <w:bCs/>
          <w:spacing w:val="1"/>
          <w:sz w:val="24"/>
          <w:szCs w:val="24"/>
          <w:lang w:val="sr-Cyrl-RS" w:eastAsia="zh-CN"/>
        </w:rPr>
        <w:t>Б</w:t>
      </w:r>
      <w:r w:rsidRPr="0017652F">
        <w:rPr>
          <w:rFonts w:ascii="Times New Roman" w:eastAsia="SimSun" w:hAnsi="Times New Roman" w:cs="Times New Roman"/>
          <w:b/>
          <w:bCs/>
          <w:sz w:val="24"/>
          <w:szCs w:val="24"/>
          <w:lang w:val="sr-Cyrl-RS" w:eastAsia="zh-CN"/>
        </w:rPr>
        <w:t>АВ</w:t>
      </w:r>
      <w:r w:rsidRPr="0017652F">
        <w:rPr>
          <w:rFonts w:ascii="Times New Roman" w:eastAsia="SimSun" w:hAnsi="Times New Roman" w:cs="Times New Roman"/>
          <w:b/>
          <w:bCs/>
          <w:spacing w:val="-1"/>
          <w:sz w:val="24"/>
          <w:szCs w:val="24"/>
          <w:lang w:val="sr-Cyrl-RS" w:eastAsia="zh-CN"/>
        </w:rPr>
        <w:t>К</w:t>
      </w:r>
      <w:r w:rsidRPr="0017652F">
        <w:rPr>
          <w:rFonts w:ascii="Times New Roman" w:eastAsia="SimSun" w:hAnsi="Times New Roman" w:cs="Times New Roman"/>
          <w:b/>
          <w:bCs/>
          <w:sz w:val="24"/>
          <w:szCs w:val="24"/>
          <w:lang w:val="sr-Cyrl-RS" w:eastAsia="zh-CN"/>
        </w:rPr>
        <w:t>Е</w:t>
      </w:r>
      <w:r w:rsidRPr="0017652F">
        <w:rPr>
          <w:rFonts w:ascii="Times New Roman" w:eastAsia="SimSun" w:hAnsi="Times New Roman" w:cs="Times New Roman"/>
          <w:b/>
          <w:bCs/>
          <w:spacing w:val="3"/>
          <w:sz w:val="24"/>
          <w:szCs w:val="24"/>
          <w:lang w:val="sr-Cyrl-RS" w:eastAsia="zh-CN"/>
        </w:rPr>
        <w:t xml:space="preserve"> </w:t>
      </w:r>
      <w:r w:rsidRPr="0017652F">
        <w:rPr>
          <w:rFonts w:ascii="Times New Roman" w:eastAsia="SimSun" w:hAnsi="Times New Roman" w:cs="Times New Roman"/>
          <w:b/>
          <w:bCs/>
          <w:sz w:val="24"/>
          <w:szCs w:val="24"/>
          <w:lang w:val="sr-Cyrl-RS" w:eastAsia="zh-CN"/>
        </w:rPr>
        <w:t xml:space="preserve">ИЗ ЧЛАНА </w:t>
      </w:r>
      <w:r w:rsidRPr="0017652F">
        <w:rPr>
          <w:rFonts w:ascii="Times New Roman" w:eastAsia="SimSun" w:hAnsi="Times New Roman" w:cs="Times New Roman"/>
          <w:b/>
          <w:sz w:val="24"/>
          <w:szCs w:val="24"/>
          <w:lang w:val="sr-Cyrl-RS" w:eastAsia="zh-CN"/>
        </w:rPr>
        <w:t>76. ЗА</w:t>
      </w:r>
      <w:r w:rsidRPr="0017652F">
        <w:rPr>
          <w:rFonts w:ascii="Times New Roman" w:eastAsia="SimSun" w:hAnsi="Times New Roman" w:cs="Times New Roman"/>
          <w:b/>
          <w:spacing w:val="1"/>
          <w:sz w:val="24"/>
          <w:szCs w:val="24"/>
          <w:lang w:val="sr-Cyrl-RS" w:eastAsia="zh-CN"/>
        </w:rPr>
        <w:t>К</w:t>
      </w:r>
      <w:r w:rsidRPr="0017652F">
        <w:rPr>
          <w:rFonts w:ascii="Times New Roman" w:eastAsia="SimSun" w:hAnsi="Times New Roman" w:cs="Times New Roman"/>
          <w:b/>
          <w:sz w:val="24"/>
          <w:szCs w:val="24"/>
          <w:lang w:val="sr-Cyrl-RS" w:eastAsia="zh-CN"/>
        </w:rPr>
        <w:t>ОНА О ЈАВ</w:t>
      </w:r>
      <w:r w:rsidRPr="0017652F">
        <w:rPr>
          <w:rFonts w:ascii="Times New Roman" w:eastAsia="SimSun" w:hAnsi="Times New Roman" w:cs="Times New Roman"/>
          <w:b/>
          <w:spacing w:val="-2"/>
          <w:sz w:val="24"/>
          <w:szCs w:val="24"/>
          <w:lang w:val="sr-Cyrl-RS" w:eastAsia="zh-CN"/>
        </w:rPr>
        <w:t>Н</w:t>
      </w:r>
      <w:r w:rsidRPr="0017652F">
        <w:rPr>
          <w:rFonts w:ascii="Times New Roman" w:eastAsia="SimSun" w:hAnsi="Times New Roman" w:cs="Times New Roman"/>
          <w:b/>
          <w:sz w:val="24"/>
          <w:szCs w:val="24"/>
          <w:lang w:val="sr-Cyrl-RS" w:eastAsia="zh-CN"/>
        </w:rPr>
        <w:t>ИМ</w:t>
      </w:r>
      <w:r w:rsidRPr="0017652F">
        <w:rPr>
          <w:rFonts w:ascii="Times New Roman" w:eastAsia="SimSun" w:hAnsi="Times New Roman" w:cs="Times New Roman"/>
          <w:b/>
          <w:spacing w:val="-1"/>
          <w:sz w:val="24"/>
          <w:szCs w:val="24"/>
          <w:lang w:val="sr-Cyrl-RS" w:eastAsia="zh-CN"/>
        </w:rPr>
        <w:t xml:space="preserve"> </w:t>
      </w:r>
      <w:r w:rsidRPr="0017652F">
        <w:rPr>
          <w:rFonts w:ascii="Times New Roman" w:eastAsia="SimSun" w:hAnsi="Times New Roman" w:cs="Times New Roman"/>
          <w:b/>
          <w:sz w:val="24"/>
          <w:szCs w:val="24"/>
          <w:lang w:val="sr-Cyrl-RS" w:eastAsia="zh-CN"/>
        </w:rPr>
        <w:t>НА</w:t>
      </w:r>
      <w:r w:rsidRPr="0017652F">
        <w:rPr>
          <w:rFonts w:ascii="Times New Roman" w:eastAsia="SimSun" w:hAnsi="Times New Roman" w:cs="Times New Roman"/>
          <w:b/>
          <w:spacing w:val="1"/>
          <w:sz w:val="24"/>
          <w:szCs w:val="24"/>
          <w:lang w:val="sr-Cyrl-RS" w:eastAsia="zh-CN"/>
        </w:rPr>
        <w:t>Б</w:t>
      </w:r>
      <w:r w:rsidRPr="0017652F">
        <w:rPr>
          <w:rFonts w:ascii="Times New Roman" w:eastAsia="SimSun" w:hAnsi="Times New Roman" w:cs="Times New Roman"/>
          <w:b/>
          <w:sz w:val="24"/>
          <w:szCs w:val="24"/>
          <w:lang w:val="sr-Cyrl-RS" w:eastAsia="zh-CN"/>
        </w:rPr>
        <w:t>АВ</w:t>
      </w:r>
      <w:r w:rsidRPr="0017652F">
        <w:rPr>
          <w:rFonts w:ascii="Times New Roman" w:eastAsia="SimSun" w:hAnsi="Times New Roman" w:cs="Times New Roman"/>
          <w:b/>
          <w:spacing w:val="1"/>
          <w:sz w:val="24"/>
          <w:szCs w:val="24"/>
          <w:lang w:val="sr-Cyrl-RS" w:eastAsia="zh-CN"/>
        </w:rPr>
        <w:t>К</w:t>
      </w:r>
      <w:r w:rsidRPr="0017652F">
        <w:rPr>
          <w:rFonts w:ascii="Times New Roman" w:eastAsia="SimSun" w:hAnsi="Times New Roman" w:cs="Times New Roman"/>
          <w:b/>
          <w:sz w:val="24"/>
          <w:szCs w:val="24"/>
          <w:lang w:val="sr-Cyrl-RS" w:eastAsia="zh-CN"/>
        </w:rPr>
        <w:t>А</w:t>
      </w:r>
      <w:r w:rsidRPr="0017652F">
        <w:rPr>
          <w:rFonts w:ascii="Times New Roman" w:eastAsia="SimSun" w:hAnsi="Times New Roman" w:cs="Times New Roman"/>
          <w:b/>
          <w:spacing w:val="-2"/>
          <w:sz w:val="24"/>
          <w:szCs w:val="24"/>
          <w:lang w:val="sr-Cyrl-RS" w:eastAsia="zh-CN"/>
        </w:rPr>
        <w:t>М</w:t>
      </w:r>
      <w:r w:rsidRPr="0017652F">
        <w:rPr>
          <w:rFonts w:ascii="Times New Roman" w:eastAsia="SimSun" w:hAnsi="Times New Roman" w:cs="Times New Roman"/>
          <w:b/>
          <w:sz w:val="24"/>
          <w:szCs w:val="24"/>
          <w:lang w:val="sr-Cyrl-RS" w:eastAsia="zh-CN"/>
        </w:rPr>
        <w:t>А</w:t>
      </w:r>
    </w:p>
    <w:p w:rsidR="00B71A56" w:rsidRPr="0017652F" w:rsidRDefault="00B71A56" w:rsidP="00B71A56">
      <w:pPr>
        <w:widowControl w:val="0"/>
        <w:kinsoku w:val="0"/>
        <w:overflowPunct w:val="0"/>
        <w:autoSpaceDE w:val="0"/>
        <w:autoSpaceDN w:val="0"/>
        <w:adjustRightInd w:val="0"/>
        <w:spacing w:before="11" w:after="0" w:line="260" w:lineRule="exact"/>
        <w:rPr>
          <w:rFonts w:ascii="Times New Roman" w:eastAsia="SimSun" w:hAnsi="Times New Roman" w:cs="Times New Roman"/>
          <w:sz w:val="26"/>
          <w:szCs w:val="26"/>
          <w:lang w:val="sr-Cyrl-RS" w:eastAsia="zh-CN"/>
        </w:rPr>
      </w:pPr>
    </w:p>
    <w:p w:rsidR="00B71A56" w:rsidRPr="0017652F" w:rsidRDefault="00B71A56" w:rsidP="00B71A56">
      <w:pPr>
        <w:widowControl w:val="0"/>
        <w:kinsoku w:val="0"/>
        <w:overflowPunct w:val="0"/>
        <w:autoSpaceDE w:val="0"/>
        <w:autoSpaceDN w:val="0"/>
        <w:adjustRightInd w:val="0"/>
        <w:spacing w:after="0" w:line="240" w:lineRule="auto"/>
        <w:ind w:right="118" w:firstLine="820"/>
        <w:jc w:val="both"/>
        <w:rPr>
          <w:rFonts w:ascii="Times New Roman" w:eastAsia="SimSun" w:hAnsi="Times New Roman" w:cs="Times New Roman"/>
          <w:sz w:val="24"/>
          <w:szCs w:val="24"/>
          <w:lang w:val="sr-Cyrl-RS" w:eastAsia="zh-CN"/>
        </w:rPr>
      </w:pPr>
      <w:r>
        <w:rPr>
          <w:rFonts w:ascii="Times New Roman" w:eastAsia="SimSun" w:hAnsi="Times New Roman" w:cs="Times New Roman"/>
          <w:sz w:val="24"/>
          <w:szCs w:val="24"/>
          <w:lang w:val="sr-Cyrl-RS" w:eastAsia="zh-CN"/>
        </w:rPr>
        <w:tab/>
      </w:r>
      <w:r w:rsidRPr="0017652F">
        <w:rPr>
          <w:rFonts w:ascii="Times New Roman" w:eastAsia="SimSun" w:hAnsi="Times New Roman" w:cs="Times New Roman"/>
          <w:sz w:val="24"/>
          <w:szCs w:val="24"/>
          <w:lang w:val="sr-Cyrl-RS" w:eastAsia="zh-CN"/>
        </w:rPr>
        <w:t>Пор</w:t>
      </w:r>
      <w:r w:rsidRPr="0017652F">
        <w:rPr>
          <w:rFonts w:ascii="Times New Roman" w:eastAsia="SimSun" w:hAnsi="Times New Roman" w:cs="Times New Roman"/>
          <w:spacing w:val="-2"/>
          <w:sz w:val="24"/>
          <w:szCs w:val="24"/>
          <w:lang w:val="sr-Cyrl-RS" w:eastAsia="zh-CN"/>
        </w:rPr>
        <w:t>е</w:t>
      </w:r>
      <w:r w:rsidRPr="0017652F">
        <w:rPr>
          <w:rFonts w:ascii="Times New Roman" w:eastAsia="SimSun" w:hAnsi="Times New Roman" w:cs="Times New Roman"/>
          <w:sz w:val="24"/>
          <w:szCs w:val="24"/>
          <w:lang w:val="sr-Cyrl-RS" w:eastAsia="zh-CN"/>
        </w:rPr>
        <w:t>д</w:t>
      </w:r>
      <w:r w:rsidRPr="0017652F">
        <w:rPr>
          <w:rFonts w:ascii="Times New Roman" w:eastAsia="SimSun" w:hAnsi="Times New Roman" w:cs="Times New Roman"/>
          <w:spacing w:val="52"/>
          <w:sz w:val="24"/>
          <w:szCs w:val="24"/>
          <w:lang w:val="sr-Cyrl-RS" w:eastAsia="zh-CN"/>
        </w:rPr>
        <w:t xml:space="preserve"> </w:t>
      </w:r>
      <w:r w:rsidRPr="0017652F">
        <w:rPr>
          <w:rFonts w:ascii="Times New Roman" w:eastAsia="SimSun" w:hAnsi="Times New Roman" w:cs="Times New Roman"/>
          <w:sz w:val="24"/>
          <w:szCs w:val="24"/>
          <w:lang w:val="sr-Cyrl-RS" w:eastAsia="zh-CN"/>
        </w:rPr>
        <w:t>об</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в</w:t>
      </w:r>
      <w:r w:rsidRPr="0017652F">
        <w:rPr>
          <w:rFonts w:ascii="Times New Roman" w:eastAsia="SimSun" w:hAnsi="Times New Roman" w:cs="Times New Roman"/>
          <w:spacing w:val="-2"/>
          <w:sz w:val="24"/>
          <w:szCs w:val="24"/>
          <w:lang w:val="sr-Cyrl-RS" w:eastAsia="zh-CN"/>
        </w:rPr>
        <w:t>е</w:t>
      </w:r>
      <w:r w:rsidRPr="0017652F">
        <w:rPr>
          <w:rFonts w:ascii="Times New Roman" w:eastAsia="SimSun" w:hAnsi="Times New Roman" w:cs="Times New Roman"/>
          <w:sz w:val="24"/>
          <w:szCs w:val="24"/>
          <w:lang w:val="sr-Cyrl-RS" w:eastAsia="zh-CN"/>
        </w:rPr>
        <w:t>зних</w:t>
      </w:r>
      <w:r w:rsidRPr="0017652F">
        <w:rPr>
          <w:rFonts w:ascii="Times New Roman" w:eastAsia="SimSun" w:hAnsi="Times New Roman" w:cs="Times New Roman"/>
          <w:spacing w:val="57"/>
          <w:sz w:val="24"/>
          <w:szCs w:val="24"/>
          <w:lang w:val="sr-Cyrl-RS" w:eastAsia="zh-CN"/>
        </w:rPr>
        <w:t xml:space="preserve"> </w:t>
      </w:r>
      <w:r w:rsidRPr="0017652F">
        <w:rPr>
          <w:rFonts w:ascii="Times New Roman" w:eastAsia="SimSun" w:hAnsi="Times New Roman" w:cs="Times New Roman"/>
          <w:spacing w:val="-8"/>
          <w:sz w:val="24"/>
          <w:szCs w:val="24"/>
          <w:lang w:val="sr-Cyrl-RS" w:eastAsia="zh-CN"/>
        </w:rPr>
        <w:t>у</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л</w:t>
      </w:r>
      <w:r w:rsidRPr="0017652F">
        <w:rPr>
          <w:rFonts w:ascii="Times New Roman" w:eastAsia="SimSun" w:hAnsi="Times New Roman" w:cs="Times New Roman"/>
          <w:spacing w:val="2"/>
          <w:sz w:val="24"/>
          <w:szCs w:val="24"/>
          <w:lang w:val="sr-Cyrl-RS" w:eastAsia="zh-CN"/>
        </w:rPr>
        <w:t>о</w:t>
      </w:r>
      <w:r w:rsidRPr="0017652F">
        <w:rPr>
          <w:rFonts w:ascii="Times New Roman" w:eastAsia="SimSun" w:hAnsi="Times New Roman" w:cs="Times New Roman"/>
          <w:sz w:val="24"/>
          <w:szCs w:val="24"/>
          <w:lang w:val="sr-Cyrl-RS" w:eastAsia="zh-CN"/>
        </w:rPr>
        <w:t>в</w:t>
      </w:r>
      <w:r w:rsidRPr="0017652F">
        <w:rPr>
          <w:rFonts w:ascii="Times New Roman" w:eastAsia="SimSun" w:hAnsi="Times New Roman" w:cs="Times New Roman"/>
          <w:spacing w:val="-2"/>
          <w:sz w:val="24"/>
          <w:szCs w:val="24"/>
          <w:lang w:val="sr-Cyrl-RS" w:eastAsia="zh-CN"/>
        </w:rPr>
        <w:t>а</w:t>
      </w:r>
      <w:r w:rsidRPr="0017652F">
        <w:rPr>
          <w:rFonts w:ascii="Times New Roman" w:eastAsia="SimSun" w:hAnsi="Times New Roman" w:cs="Times New Roman"/>
          <w:sz w:val="24"/>
          <w:szCs w:val="24"/>
          <w:lang w:val="sr-Cyrl-RS" w:eastAsia="zh-CN"/>
        </w:rPr>
        <w:t>,</w:t>
      </w:r>
      <w:r w:rsidRPr="0017652F">
        <w:rPr>
          <w:rFonts w:ascii="Times New Roman" w:eastAsia="SimSun" w:hAnsi="Times New Roman" w:cs="Times New Roman"/>
          <w:spacing w:val="52"/>
          <w:sz w:val="24"/>
          <w:szCs w:val="24"/>
          <w:lang w:val="sr-Cyrl-RS" w:eastAsia="zh-CN"/>
        </w:rPr>
        <w:t xml:space="preserve"> </w:t>
      </w:r>
      <w:r w:rsidRPr="0017652F">
        <w:rPr>
          <w:rFonts w:ascii="Times New Roman" w:eastAsia="SimSun" w:hAnsi="Times New Roman" w:cs="Times New Roman"/>
          <w:sz w:val="24"/>
          <w:szCs w:val="24"/>
          <w:lang w:val="sr-Cyrl-RS" w:eastAsia="zh-CN"/>
        </w:rPr>
        <w:t>Понуђач</w:t>
      </w:r>
      <w:r w:rsidRPr="0017652F">
        <w:rPr>
          <w:rFonts w:ascii="Times New Roman" w:eastAsia="SimSun" w:hAnsi="Times New Roman" w:cs="Times New Roman"/>
          <w:spacing w:val="52"/>
          <w:sz w:val="24"/>
          <w:szCs w:val="24"/>
          <w:lang w:val="sr-Cyrl-RS" w:eastAsia="zh-CN"/>
        </w:rPr>
        <w:t xml:space="preserve"> </w:t>
      </w:r>
      <w:r w:rsidRPr="0017652F">
        <w:rPr>
          <w:rFonts w:ascii="Times New Roman" w:eastAsia="SimSun" w:hAnsi="Times New Roman" w:cs="Times New Roman"/>
          <w:spacing w:val="-1"/>
          <w:sz w:val="24"/>
          <w:szCs w:val="24"/>
          <w:lang w:val="sr-Cyrl-RS" w:eastAsia="zh-CN"/>
        </w:rPr>
        <w:t>м</w:t>
      </w:r>
      <w:r w:rsidRPr="0017652F">
        <w:rPr>
          <w:rFonts w:ascii="Times New Roman" w:eastAsia="SimSun" w:hAnsi="Times New Roman" w:cs="Times New Roman"/>
          <w:sz w:val="24"/>
          <w:szCs w:val="24"/>
          <w:lang w:val="sr-Cyrl-RS" w:eastAsia="zh-CN"/>
        </w:rPr>
        <w:t>ора</w:t>
      </w:r>
      <w:r w:rsidRPr="0017652F">
        <w:rPr>
          <w:rFonts w:ascii="Times New Roman" w:eastAsia="SimSun" w:hAnsi="Times New Roman" w:cs="Times New Roman"/>
          <w:spacing w:val="51"/>
          <w:sz w:val="24"/>
          <w:szCs w:val="24"/>
          <w:lang w:val="sr-Cyrl-RS" w:eastAsia="zh-CN"/>
        </w:rPr>
        <w:t xml:space="preserve"> </w:t>
      </w:r>
      <w:r w:rsidRPr="0017652F">
        <w:rPr>
          <w:rFonts w:ascii="Times New Roman" w:eastAsia="SimSun" w:hAnsi="Times New Roman" w:cs="Times New Roman"/>
          <w:sz w:val="24"/>
          <w:szCs w:val="24"/>
          <w:lang w:val="sr-Cyrl-RS" w:eastAsia="zh-CN"/>
        </w:rPr>
        <w:t>и</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pacing w:val="5"/>
          <w:sz w:val="24"/>
          <w:szCs w:val="24"/>
          <w:lang w:val="sr-Cyrl-RS" w:eastAsia="zh-CN"/>
        </w:rPr>
        <w:t>п</w:t>
      </w:r>
      <w:r w:rsidRPr="0017652F">
        <w:rPr>
          <w:rFonts w:ascii="Times New Roman" w:eastAsia="SimSun" w:hAnsi="Times New Roman" w:cs="Times New Roman"/>
          <w:spacing w:val="-3"/>
          <w:sz w:val="24"/>
          <w:szCs w:val="24"/>
          <w:lang w:val="sr-Cyrl-RS" w:eastAsia="zh-CN"/>
        </w:rPr>
        <w:t>у</w:t>
      </w:r>
      <w:r w:rsidRPr="0017652F">
        <w:rPr>
          <w:rFonts w:ascii="Times New Roman" w:eastAsia="SimSun" w:hAnsi="Times New Roman" w:cs="Times New Roman"/>
          <w:sz w:val="24"/>
          <w:szCs w:val="24"/>
          <w:lang w:val="sr-Cyrl-RS" w:eastAsia="zh-CN"/>
        </w:rPr>
        <w:t>њ</w:t>
      </w:r>
      <w:r w:rsidRPr="0017652F">
        <w:rPr>
          <w:rFonts w:ascii="Times New Roman" w:eastAsia="SimSun" w:hAnsi="Times New Roman" w:cs="Times New Roman"/>
          <w:spacing w:val="-2"/>
          <w:sz w:val="24"/>
          <w:szCs w:val="24"/>
          <w:lang w:val="sr-Cyrl-RS" w:eastAsia="zh-CN"/>
        </w:rPr>
        <w:t>а</w:t>
      </w:r>
      <w:r w:rsidRPr="0017652F">
        <w:rPr>
          <w:rFonts w:ascii="Times New Roman" w:eastAsia="SimSun" w:hAnsi="Times New Roman" w:cs="Times New Roman"/>
          <w:sz w:val="24"/>
          <w:szCs w:val="24"/>
          <w:lang w:val="sr-Cyrl-RS" w:eastAsia="zh-CN"/>
        </w:rPr>
        <w:t>в</w:t>
      </w:r>
      <w:r w:rsidRPr="0017652F">
        <w:rPr>
          <w:rFonts w:ascii="Times New Roman" w:eastAsia="SimSun" w:hAnsi="Times New Roman" w:cs="Times New Roman"/>
          <w:spacing w:val="-2"/>
          <w:sz w:val="24"/>
          <w:szCs w:val="24"/>
          <w:lang w:val="sr-Cyrl-RS" w:eastAsia="zh-CN"/>
        </w:rPr>
        <w:t>а</w:t>
      </w:r>
      <w:r w:rsidRPr="0017652F">
        <w:rPr>
          <w:rFonts w:ascii="Times New Roman" w:eastAsia="SimSun" w:hAnsi="Times New Roman" w:cs="Times New Roman"/>
          <w:sz w:val="24"/>
          <w:szCs w:val="24"/>
          <w:lang w:val="sr-Cyrl-RS" w:eastAsia="zh-CN"/>
        </w:rPr>
        <w:t>ти</w:t>
      </w:r>
      <w:r w:rsidRPr="0017652F">
        <w:rPr>
          <w:rFonts w:ascii="Times New Roman" w:eastAsia="SimSun" w:hAnsi="Times New Roman" w:cs="Times New Roman"/>
          <w:spacing w:val="53"/>
          <w:sz w:val="24"/>
          <w:szCs w:val="24"/>
          <w:lang w:val="sr-Cyrl-RS" w:eastAsia="zh-CN"/>
        </w:rPr>
        <w:t xml:space="preserve"> </w:t>
      </w:r>
      <w:r w:rsidRPr="0017652F">
        <w:rPr>
          <w:rFonts w:ascii="Times New Roman" w:eastAsia="SimSun" w:hAnsi="Times New Roman" w:cs="Times New Roman"/>
          <w:sz w:val="24"/>
          <w:szCs w:val="24"/>
          <w:lang w:val="sr-Cyrl-RS" w:eastAsia="zh-CN"/>
        </w:rPr>
        <w:t>и</w:t>
      </w:r>
      <w:r w:rsidRPr="0017652F">
        <w:rPr>
          <w:rFonts w:ascii="Times New Roman" w:eastAsia="SimSun" w:hAnsi="Times New Roman" w:cs="Times New Roman"/>
          <w:spacing w:val="53"/>
          <w:sz w:val="24"/>
          <w:szCs w:val="24"/>
          <w:lang w:val="sr-Cyrl-RS" w:eastAsia="zh-CN"/>
        </w:rPr>
        <w:t xml:space="preserve"> </w:t>
      </w:r>
      <w:r w:rsidRPr="0017652F">
        <w:rPr>
          <w:rFonts w:ascii="Times New Roman" w:eastAsia="SimSun" w:hAnsi="Times New Roman" w:cs="Times New Roman"/>
          <w:sz w:val="24"/>
          <w:szCs w:val="24"/>
          <w:lang w:val="sr-Cyrl-RS" w:eastAsia="zh-CN"/>
        </w:rPr>
        <w:t>додат</w:t>
      </w:r>
      <w:r w:rsidRPr="0017652F">
        <w:rPr>
          <w:rFonts w:ascii="Times New Roman" w:eastAsia="SimSun" w:hAnsi="Times New Roman" w:cs="Times New Roman"/>
          <w:spacing w:val="1"/>
          <w:sz w:val="24"/>
          <w:szCs w:val="24"/>
          <w:lang w:val="sr-Cyrl-RS" w:eastAsia="zh-CN"/>
        </w:rPr>
        <w:t>н</w:t>
      </w:r>
      <w:r w:rsidRPr="0017652F">
        <w:rPr>
          <w:rFonts w:ascii="Times New Roman" w:eastAsia="SimSun" w:hAnsi="Times New Roman" w:cs="Times New Roman"/>
          <w:sz w:val="24"/>
          <w:szCs w:val="24"/>
          <w:lang w:val="sr-Cyrl-RS" w:eastAsia="zh-CN"/>
        </w:rPr>
        <w:t>е</w:t>
      </w:r>
      <w:r w:rsidRPr="0017652F">
        <w:rPr>
          <w:rFonts w:ascii="Times New Roman" w:eastAsia="SimSun" w:hAnsi="Times New Roman" w:cs="Times New Roman"/>
          <w:spacing w:val="54"/>
          <w:sz w:val="24"/>
          <w:szCs w:val="24"/>
          <w:lang w:val="sr-Cyrl-RS" w:eastAsia="zh-CN"/>
        </w:rPr>
        <w:t xml:space="preserve"> </w:t>
      </w:r>
      <w:r w:rsidRPr="0017652F">
        <w:rPr>
          <w:rFonts w:ascii="Times New Roman" w:eastAsia="SimSun" w:hAnsi="Times New Roman" w:cs="Times New Roman"/>
          <w:spacing w:val="-5"/>
          <w:sz w:val="24"/>
          <w:szCs w:val="24"/>
          <w:lang w:val="sr-Cyrl-RS" w:eastAsia="zh-CN"/>
        </w:rPr>
        <w:t>у</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pacing w:val="2"/>
          <w:sz w:val="24"/>
          <w:szCs w:val="24"/>
          <w:lang w:val="sr-Cyrl-RS" w:eastAsia="zh-CN"/>
        </w:rPr>
        <w:t>л</w:t>
      </w:r>
      <w:r w:rsidRPr="0017652F">
        <w:rPr>
          <w:rFonts w:ascii="Times New Roman" w:eastAsia="SimSun" w:hAnsi="Times New Roman" w:cs="Times New Roman"/>
          <w:sz w:val="24"/>
          <w:szCs w:val="24"/>
          <w:lang w:val="sr-Cyrl-RS" w:eastAsia="zh-CN"/>
        </w:rPr>
        <w:t>ове</w:t>
      </w:r>
      <w:r w:rsidRPr="0017652F">
        <w:rPr>
          <w:rFonts w:ascii="Times New Roman" w:eastAsia="SimSun" w:hAnsi="Times New Roman" w:cs="Times New Roman"/>
          <w:spacing w:val="51"/>
          <w:sz w:val="24"/>
          <w:szCs w:val="24"/>
          <w:lang w:val="sr-Cyrl-RS" w:eastAsia="zh-CN"/>
        </w:rPr>
        <w:t xml:space="preserve"> </w:t>
      </w:r>
      <w:r w:rsidRPr="0017652F">
        <w:rPr>
          <w:rFonts w:ascii="Times New Roman" w:eastAsia="SimSun" w:hAnsi="Times New Roman" w:cs="Times New Roman"/>
          <w:sz w:val="24"/>
          <w:szCs w:val="24"/>
          <w:lang w:val="sr-Cyrl-RS" w:eastAsia="zh-CN"/>
        </w:rPr>
        <w:t>за</w:t>
      </w:r>
      <w:r w:rsidRPr="0017652F">
        <w:rPr>
          <w:rFonts w:ascii="Times New Roman" w:eastAsia="SimSun" w:hAnsi="Times New Roman" w:cs="Times New Roman"/>
          <w:spacing w:val="56"/>
          <w:sz w:val="24"/>
          <w:szCs w:val="24"/>
          <w:lang w:val="sr-Cyrl-RS" w:eastAsia="zh-CN"/>
        </w:rPr>
        <w:t xml:space="preserve"> </w:t>
      </w:r>
      <w:r w:rsidRPr="0017652F">
        <w:rPr>
          <w:rFonts w:ascii="Times New Roman" w:eastAsia="SimSun" w:hAnsi="Times New Roman" w:cs="Times New Roman"/>
          <w:spacing w:val="-5"/>
          <w:sz w:val="24"/>
          <w:szCs w:val="24"/>
          <w:lang w:val="sr-Cyrl-RS" w:eastAsia="zh-CN"/>
        </w:rPr>
        <w:t>у</w:t>
      </w:r>
      <w:r w:rsidRPr="0017652F">
        <w:rPr>
          <w:rFonts w:ascii="Times New Roman" w:eastAsia="SimSun" w:hAnsi="Times New Roman" w:cs="Times New Roman"/>
          <w:spacing w:val="-1"/>
          <w:sz w:val="24"/>
          <w:szCs w:val="24"/>
          <w:lang w:val="sr-Cyrl-RS" w:eastAsia="zh-CN"/>
        </w:rPr>
        <w:t>че</w:t>
      </w:r>
      <w:r w:rsidRPr="0017652F">
        <w:rPr>
          <w:rFonts w:ascii="Times New Roman" w:eastAsia="SimSun" w:hAnsi="Times New Roman" w:cs="Times New Roman"/>
          <w:sz w:val="24"/>
          <w:szCs w:val="24"/>
          <w:lang w:val="sr-Cyrl-RS" w:eastAsia="zh-CN"/>
        </w:rPr>
        <w:t>ш</w:t>
      </w:r>
      <w:r w:rsidRPr="0017652F">
        <w:rPr>
          <w:rFonts w:ascii="Times New Roman" w:eastAsia="SimSun" w:hAnsi="Times New Roman" w:cs="Times New Roman"/>
          <w:spacing w:val="2"/>
          <w:sz w:val="24"/>
          <w:szCs w:val="24"/>
          <w:lang w:val="sr-Cyrl-RS" w:eastAsia="zh-CN"/>
        </w:rPr>
        <w:t>ћ</w:t>
      </w:r>
      <w:r w:rsidRPr="0017652F">
        <w:rPr>
          <w:rFonts w:ascii="Times New Roman" w:eastAsia="SimSun" w:hAnsi="Times New Roman" w:cs="Times New Roman"/>
          <w:sz w:val="24"/>
          <w:szCs w:val="24"/>
          <w:lang w:val="sr-Cyrl-RS" w:eastAsia="zh-CN"/>
        </w:rPr>
        <w:t>е</w:t>
      </w:r>
      <w:r w:rsidRPr="0017652F">
        <w:rPr>
          <w:rFonts w:ascii="Times New Roman" w:eastAsia="SimSun" w:hAnsi="Times New Roman" w:cs="Times New Roman"/>
          <w:spacing w:val="56"/>
          <w:sz w:val="24"/>
          <w:szCs w:val="24"/>
          <w:lang w:val="sr-Cyrl-RS" w:eastAsia="zh-CN"/>
        </w:rPr>
        <w:t xml:space="preserve"> </w:t>
      </w:r>
      <w:r w:rsidRPr="0017652F">
        <w:rPr>
          <w:rFonts w:ascii="Times New Roman" w:eastAsia="SimSun" w:hAnsi="Times New Roman" w:cs="Times New Roman"/>
          <w:sz w:val="24"/>
          <w:szCs w:val="24"/>
          <w:lang w:val="sr-Cyrl-RS" w:eastAsia="zh-CN"/>
        </w:rPr>
        <w:t>у по</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pacing w:val="2"/>
          <w:sz w:val="24"/>
          <w:szCs w:val="24"/>
          <w:lang w:val="sr-Cyrl-RS" w:eastAsia="zh-CN"/>
        </w:rPr>
        <w:t>т</w:t>
      </w:r>
      <w:r w:rsidRPr="0017652F">
        <w:rPr>
          <w:rFonts w:ascii="Times New Roman" w:eastAsia="SimSun" w:hAnsi="Times New Roman" w:cs="Times New Roman"/>
          <w:spacing w:val="-8"/>
          <w:sz w:val="24"/>
          <w:szCs w:val="24"/>
          <w:lang w:val="sr-Cyrl-RS" w:eastAsia="zh-CN"/>
        </w:rPr>
        <w:t>у</w:t>
      </w:r>
      <w:r w:rsidRPr="0017652F">
        <w:rPr>
          <w:rFonts w:ascii="Times New Roman" w:eastAsia="SimSun" w:hAnsi="Times New Roman" w:cs="Times New Roman"/>
          <w:sz w:val="24"/>
          <w:szCs w:val="24"/>
          <w:lang w:val="sr-Cyrl-RS" w:eastAsia="zh-CN"/>
        </w:rPr>
        <w:t>п</w:t>
      </w:r>
      <w:r w:rsidRPr="0017652F">
        <w:rPr>
          <w:rFonts w:ascii="Times New Roman" w:eastAsia="SimSun" w:hAnsi="Times New Roman" w:cs="Times New Roman"/>
          <w:spacing w:val="5"/>
          <w:sz w:val="24"/>
          <w:szCs w:val="24"/>
          <w:lang w:val="sr-Cyrl-RS" w:eastAsia="zh-CN"/>
        </w:rPr>
        <w:t>к</w:t>
      </w:r>
      <w:r w:rsidRPr="0017652F">
        <w:rPr>
          <w:rFonts w:ascii="Times New Roman" w:eastAsia="SimSun" w:hAnsi="Times New Roman" w:cs="Times New Roman"/>
          <w:sz w:val="24"/>
          <w:szCs w:val="24"/>
          <w:lang w:val="sr-Cyrl-RS" w:eastAsia="zh-CN"/>
        </w:rPr>
        <w:t>у</w:t>
      </w:r>
      <w:r w:rsidRPr="0017652F">
        <w:rPr>
          <w:rFonts w:ascii="Times New Roman" w:eastAsia="SimSun" w:hAnsi="Times New Roman" w:cs="Times New Roman"/>
          <w:spacing w:val="23"/>
          <w:sz w:val="24"/>
          <w:szCs w:val="24"/>
          <w:lang w:val="sr-Cyrl-RS" w:eastAsia="zh-CN"/>
        </w:rPr>
        <w:t xml:space="preserve"> </w:t>
      </w:r>
      <w:r w:rsidRPr="0017652F">
        <w:rPr>
          <w:rFonts w:ascii="Times New Roman" w:eastAsia="SimSun" w:hAnsi="Times New Roman" w:cs="Times New Roman"/>
          <w:sz w:val="24"/>
          <w:szCs w:val="24"/>
          <w:lang w:val="sr-Cyrl-RS" w:eastAsia="zh-CN"/>
        </w:rPr>
        <w:t>ја</w:t>
      </w:r>
      <w:r w:rsidRPr="0017652F">
        <w:rPr>
          <w:rFonts w:ascii="Times New Roman" w:eastAsia="SimSun" w:hAnsi="Times New Roman" w:cs="Times New Roman"/>
          <w:spacing w:val="-1"/>
          <w:sz w:val="24"/>
          <w:szCs w:val="24"/>
          <w:lang w:val="sr-Cyrl-RS" w:eastAsia="zh-CN"/>
        </w:rPr>
        <w:t>в</w:t>
      </w:r>
      <w:r w:rsidRPr="0017652F">
        <w:rPr>
          <w:rFonts w:ascii="Times New Roman" w:eastAsia="SimSun" w:hAnsi="Times New Roman" w:cs="Times New Roman"/>
          <w:sz w:val="24"/>
          <w:szCs w:val="24"/>
          <w:lang w:val="sr-Cyrl-RS" w:eastAsia="zh-CN"/>
        </w:rPr>
        <w:t>не</w:t>
      </w:r>
      <w:r w:rsidRPr="0017652F">
        <w:rPr>
          <w:rFonts w:ascii="Times New Roman" w:eastAsia="SimSun" w:hAnsi="Times New Roman" w:cs="Times New Roman"/>
          <w:spacing w:val="29"/>
          <w:sz w:val="24"/>
          <w:szCs w:val="24"/>
          <w:lang w:val="sr-Cyrl-RS" w:eastAsia="zh-CN"/>
        </w:rPr>
        <w:t xml:space="preserve"> </w:t>
      </w:r>
      <w:r w:rsidRPr="0017652F">
        <w:rPr>
          <w:rFonts w:ascii="Times New Roman" w:eastAsia="SimSun" w:hAnsi="Times New Roman" w:cs="Times New Roman"/>
          <w:sz w:val="24"/>
          <w:szCs w:val="24"/>
          <w:lang w:val="sr-Cyrl-RS" w:eastAsia="zh-CN"/>
        </w:rPr>
        <w:t>н</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б</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вке</w:t>
      </w:r>
      <w:r w:rsidRPr="0017652F">
        <w:rPr>
          <w:rFonts w:ascii="Times New Roman" w:eastAsia="SimSun" w:hAnsi="Times New Roman" w:cs="Times New Roman"/>
          <w:spacing w:val="30"/>
          <w:sz w:val="24"/>
          <w:szCs w:val="24"/>
          <w:lang w:val="sr-Cyrl-RS" w:eastAsia="zh-CN"/>
        </w:rPr>
        <w:t xml:space="preserve"> </w:t>
      </w:r>
      <w:r w:rsidRPr="0017652F">
        <w:rPr>
          <w:rFonts w:ascii="Times New Roman" w:eastAsia="SimSun" w:hAnsi="Times New Roman" w:cs="Times New Roman"/>
          <w:sz w:val="24"/>
          <w:szCs w:val="24"/>
          <w:lang w:val="sr-Cyrl-RS" w:eastAsia="zh-CN"/>
        </w:rPr>
        <w:t>из</w:t>
      </w:r>
      <w:r w:rsidRPr="0017652F">
        <w:rPr>
          <w:rFonts w:ascii="Times New Roman" w:eastAsia="SimSun" w:hAnsi="Times New Roman" w:cs="Times New Roman"/>
          <w:spacing w:val="29"/>
          <w:sz w:val="24"/>
          <w:szCs w:val="24"/>
          <w:lang w:val="sr-Cyrl-RS" w:eastAsia="zh-CN"/>
        </w:rPr>
        <w:t xml:space="preserve"> </w:t>
      </w:r>
      <w:r w:rsidRPr="0017652F">
        <w:rPr>
          <w:rFonts w:ascii="Times New Roman" w:eastAsia="SimSun" w:hAnsi="Times New Roman" w:cs="Times New Roman"/>
          <w:spacing w:val="-1"/>
          <w:sz w:val="24"/>
          <w:szCs w:val="24"/>
          <w:lang w:val="sr-Cyrl-RS" w:eastAsia="zh-CN"/>
        </w:rPr>
        <w:t>ч</w:t>
      </w:r>
      <w:r w:rsidRPr="0017652F">
        <w:rPr>
          <w:rFonts w:ascii="Times New Roman" w:eastAsia="SimSun" w:hAnsi="Times New Roman" w:cs="Times New Roman"/>
          <w:sz w:val="24"/>
          <w:szCs w:val="24"/>
          <w:lang w:val="sr-Cyrl-RS" w:eastAsia="zh-CN"/>
        </w:rPr>
        <w:t>л</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на</w:t>
      </w:r>
      <w:r w:rsidRPr="0017652F">
        <w:rPr>
          <w:rFonts w:ascii="Times New Roman" w:eastAsia="SimSun" w:hAnsi="Times New Roman" w:cs="Times New Roman"/>
          <w:spacing w:val="27"/>
          <w:sz w:val="24"/>
          <w:szCs w:val="24"/>
          <w:lang w:val="sr-Cyrl-RS" w:eastAsia="zh-CN"/>
        </w:rPr>
        <w:t xml:space="preserve"> </w:t>
      </w:r>
      <w:r w:rsidRPr="0017652F">
        <w:rPr>
          <w:rFonts w:ascii="Times New Roman" w:eastAsia="SimSun" w:hAnsi="Times New Roman" w:cs="Times New Roman"/>
          <w:sz w:val="24"/>
          <w:szCs w:val="24"/>
          <w:lang w:val="sr-Cyrl-RS" w:eastAsia="zh-CN"/>
        </w:rPr>
        <w:t>76.</w:t>
      </w:r>
      <w:r w:rsidRPr="0017652F">
        <w:rPr>
          <w:rFonts w:ascii="Times New Roman" w:eastAsia="SimSun" w:hAnsi="Times New Roman" w:cs="Times New Roman"/>
          <w:spacing w:val="28"/>
          <w:sz w:val="24"/>
          <w:szCs w:val="24"/>
          <w:lang w:val="sr-Cyrl-RS" w:eastAsia="zh-CN"/>
        </w:rPr>
        <w:t xml:space="preserve"> </w:t>
      </w:r>
      <w:r w:rsidRPr="0017652F">
        <w:rPr>
          <w:rFonts w:ascii="Times New Roman" w:eastAsia="SimSun" w:hAnsi="Times New Roman" w:cs="Times New Roman"/>
          <w:sz w:val="24"/>
          <w:szCs w:val="24"/>
          <w:lang w:val="sr-Cyrl-RS" w:eastAsia="zh-CN"/>
        </w:rPr>
        <w:t>З</w:t>
      </w:r>
      <w:r w:rsidRPr="0017652F">
        <w:rPr>
          <w:rFonts w:ascii="Times New Roman" w:eastAsia="SimSun" w:hAnsi="Times New Roman" w:cs="Times New Roman"/>
          <w:spacing w:val="-2"/>
          <w:sz w:val="24"/>
          <w:szCs w:val="24"/>
          <w:lang w:val="sr-Cyrl-RS" w:eastAsia="zh-CN"/>
        </w:rPr>
        <w:t>а</w:t>
      </w:r>
      <w:r w:rsidRPr="0017652F">
        <w:rPr>
          <w:rFonts w:ascii="Times New Roman" w:eastAsia="SimSun" w:hAnsi="Times New Roman" w:cs="Times New Roman"/>
          <w:sz w:val="24"/>
          <w:szCs w:val="24"/>
          <w:lang w:val="sr-Cyrl-RS" w:eastAsia="zh-CN"/>
        </w:rPr>
        <w:t>кона</w:t>
      </w:r>
      <w:r w:rsidRPr="0017652F">
        <w:rPr>
          <w:rFonts w:ascii="Times New Roman" w:eastAsia="SimSun" w:hAnsi="Times New Roman" w:cs="Times New Roman"/>
          <w:spacing w:val="27"/>
          <w:sz w:val="24"/>
          <w:szCs w:val="24"/>
          <w:lang w:val="sr-Cyrl-RS" w:eastAsia="zh-CN"/>
        </w:rPr>
        <w:t xml:space="preserve"> </w:t>
      </w:r>
      <w:r w:rsidRPr="0017652F">
        <w:rPr>
          <w:rFonts w:ascii="Times New Roman" w:eastAsia="SimSun" w:hAnsi="Times New Roman" w:cs="Times New Roman"/>
          <w:sz w:val="24"/>
          <w:szCs w:val="24"/>
          <w:lang w:val="sr-Cyrl-RS" w:eastAsia="zh-CN"/>
        </w:rPr>
        <w:t>о</w:t>
      </w:r>
      <w:r w:rsidRPr="0017652F">
        <w:rPr>
          <w:rFonts w:ascii="Times New Roman" w:eastAsia="SimSun" w:hAnsi="Times New Roman" w:cs="Times New Roman"/>
          <w:spacing w:val="30"/>
          <w:sz w:val="24"/>
          <w:szCs w:val="24"/>
          <w:lang w:val="sr-Cyrl-RS" w:eastAsia="zh-CN"/>
        </w:rPr>
        <w:t xml:space="preserve"> </w:t>
      </w:r>
      <w:r w:rsidRPr="0017652F">
        <w:rPr>
          <w:rFonts w:ascii="Times New Roman" w:eastAsia="SimSun" w:hAnsi="Times New Roman" w:cs="Times New Roman"/>
          <w:sz w:val="24"/>
          <w:szCs w:val="24"/>
          <w:lang w:val="sr-Cyrl-RS" w:eastAsia="zh-CN"/>
        </w:rPr>
        <w:t>ја</w:t>
      </w:r>
      <w:r w:rsidRPr="0017652F">
        <w:rPr>
          <w:rFonts w:ascii="Times New Roman" w:eastAsia="SimSun" w:hAnsi="Times New Roman" w:cs="Times New Roman"/>
          <w:spacing w:val="-1"/>
          <w:sz w:val="24"/>
          <w:szCs w:val="24"/>
          <w:lang w:val="sr-Cyrl-RS" w:eastAsia="zh-CN"/>
        </w:rPr>
        <w:t>в</w:t>
      </w:r>
      <w:r w:rsidRPr="0017652F">
        <w:rPr>
          <w:rFonts w:ascii="Times New Roman" w:eastAsia="SimSun" w:hAnsi="Times New Roman" w:cs="Times New Roman"/>
          <w:sz w:val="24"/>
          <w:szCs w:val="24"/>
          <w:lang w:val="sr-Cyrl-RS" w:eastAsia="zh-CN"/>
        </w:rPr>
        <w:t>ним</w:t>
      </w:r>
      <w:r w:rsidRPr="0017652F">
        <w:rPr>
          <w:rFonts w:ascii="Times New Roman" w:eastAsia="SimSun" w:hAnsi="Times New Roman" w:cs="Times New Roman"/>
          <w:spacing w:val="27"/>
          <w:sz w:val="24"/>
          <w:szCs w:val="24"/>
          <w:lang w:val="sr-Cyrl-RS" w:eastAsia="zh-CN"/>
        </w:rPr>
        <w:t xml:space="preserve"> </w:t>
      </w:r>
      <w:r w:rsidRPr="0017652F">
        <w:rPr>
          <w:rFonts w:ascii="Times New Roman" w:eastAsia="SimSun" w:hAnsi="Times New Roman" w:cs="Times New Roman"/>
          <w:sz w:val="24"/>
          <w:szCs w:val="24"/>
          <w:lang w:val="sr-Cyrl-RS" w:eastAsia="zh-CN"/>
        </w:rPr>
        <w:t>н</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б</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вка</w:t>
      </w:r>
      <w:r w:rsidRPr="0017652F">
        <w:rPr>
          <w:rFonts w:ascii="Times New Roman" w:eastAsia="SimSun" w:hAnsi="Times New Roman" w:cs="Times New Roman"/>
          <w:spacing w:val="-2"/>
          <w:sz w:val="24"/>
          <w:szCs w:val="24"/>
          <w:lang w:val="sr-Cyrl-RS" w:eastAsia="zh-CN"/>
        </w:rPr>
        <w:t>м</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w:t>
      </w:r>
      <w:r w:rsidRPr="0017652F">
        <w:rPr>
          <w:rFonts w:ascii="Times New Roman" w:eastAsia="SimSun" w:hAnsi="Times New Roman" w:cs="Times New Roman"/>
          <w:spacing w:val="30"/>
          <w:sz w:val="24"/>
          <w:szCs w:val="24"/>
          <w:lang w:val="sr-Cyrl-RS" w:eastAsia="zh-CN"/>
        </w:rPr>
        <w:t xml:space="preserve"> </w:t>
      </w:r>
      <w:r w:rsidRPr="0017652F">
        <w:rPr>
          <w:rFonts w:ascii="Times New Roman" w:eastAsia="SimSun" w:hAnsi="Times New Roman" w:cs="Times New Roman"/>
          <w:sz w:val="24"/>
          <w:szCs w:val="24"/>
          <w:lang w:val="sr-Cyrl-RS" w:eastAsia="zh-CN"/>
        </w:rPr>
        <w:t>Понуђач</w:t>
      </w:r>
      <w:r w:rsidRPr="0017652F">
        <w:rPr>
          <w:rFonts w:ascii="Times New Roman" w:eastAsia="SimSun" w:hAnsi="Times New Roman" w:cs="Times New Roman"/>
          <w:spacing w:val="33"/>
          <w:sz w:val="24"/>
          <w:szCs w:val="24"/>
          <w:lang w:val="sr-Cyrl-RS" w:eastAsia="zh-CN"/>
        </w:rPr>
        <w:t xml:space="preserve"> </w:t>
      </w:r>
      <w:r w:rsidRPr="0017652F">
        <w:rPr>
          <w:rFonts w:ascii="Times New Roman" w:eastAsia="SimSun" w:hAnsi="Times New Roman" w:cs="Times New Roman"/>
          <w:sz w:val="24"/>
          <w:szCs w:val="24"/>
          <w:lang w:val="sr-Cyrl-RS" w:eastAsia="zh-CN"/>
        </w:rPr>
        <w:t>у</w:t>
      </w:r>
      <w:r w:rsidRPr="0017652F">
        <w:rPr>
          <w:rFonts w:ascii="Times New Roman" w:eastAsia="SimSun" w:hAnsi="Times New Roman" w:cs="Times New Roman"/>
          <w:spacing w:val="23"/>
          <w:sz w:val="24"/>
          <w:szCs w:val="24"/>
          <w:lang w:val="sr-Cyrl-RS" w:eastAsia="zh-CN"/>
        </w:rPr>
        <w:t xml:space="preserve"> </w:t>
      </w:r>
      <w:r w:rsidRPr="0017652F">
        <w:rPr>
          <w:rFonts w:ascii="Times New Roman" w:eastAsia="SimSun" w:hAnsi="Times New Roman" w:cs="Times New Roman"/>
          <w:sz w:val="24"/>
          <w:szCs w:val="24"/>
          <w:lang w:val="sr-Cyrl-RS" w:eastAsia="zh-CN"/>
        </w:rPr>
        <w:t>по</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pacing w:val="5"/>
          <w:sz w:val="24"/>
          <w:szCs w:val="24"/>
          <w:lang w:val="sr-Cyrl-RS" w:eastAsia="zh-CN"/>
        </w:rPr>
        <w:t>т</w:t>
      </w:r>
      <w:r w:rsidRPr="0017652F">
        <w:rPr>
          <w:rFonts w:ascii="Times New Roman" w:eastAsia="SimSun" w:hAnsi="Times New Roman" w:cs="Times New Roman"/>
          <w:spacing w:val="-8"/>
          <w:sz w:val="24"/>
          <w:szCs w:val="24"/>
          <w:lang w:val="sr-Cyrl-RS" w:eastAsia="zh-CN"/>
        </w:rPr>
        <w:t>у</w:t>
      </w:r>
      <w:r w:rsidRPr="0017652F">
        <w:rPr>
          <w:rFonts w:ascii="Times New Roman" w:eastAsia="SimSun" w:hAnsi="Times New Roman" w:cs="Times New Roman"/>
          <w:sz w:val="24"/>
          <w:szCs w:val="24"/>
          <w:lang w:val="sr-Cyrl-RS" w:eastAsia="zh-CN"/>
        </w:rPr>
        <w:t>п</w:t>
      </w:r>
      <w:r w:rsidRPr="0017652F">
        <w:rPr>
          <w:rFonts w:ascii="Times New Roman" w:eastAsia="SimSun" w:hAnsi="Times New Roman" w:cs="Times New Roman"/>
          <w:spacing w:val="5"/>
          <w:sz w:val="24"/>
          <w:szCs w:val="24"/>
          <w:lang w:val="sr-Cyrl-RS" w:eastAsia="zh-CN"/>
        </w:rPr>
        <w:t>к</w:t>
      </w:r>
      <w:r w:rsidRPr="0017652F">
        <w:rPr>
          <w:rFonts w:ascii="Times New Roman" w:eastAsia="SimSun" w:hAnsi="Times New Roman" w:cs="Times New Roman"/>
          <w:sz w:val="24"/>
          <w:szCs w:val="24"/>
          <w:lang w:val="sr-Cyrl-RS" w:eastAsia="zh-CN"/>
        </w:rPr>
        <w:t>у</w:t>
      </w:r>
      <w:r w:rsidRPr="0017652F">
        <w:rPr>
          <w:rFonts w:ascii="Times New Roman" w:eastAsia="SimSun" w:hAnsi="Times New Roman" w:cs="Times New Roman"/>
          <w:spacing w:val="23"/>
          <w:sz w:val="24"/>
          <w:szCs w:val="24"/>
          <w:lang w:val="sr-Cyrl-RS" w:eastAsia="zh-CN"/>
        </w:rPr>
        <w:t xml:space="preserve"> </w:t>
      </w:r>
      <w:r w:rsidRPr="0017652F">
        <w:rPr>
          <w:rFonts w:ascii="Times New Roman" w:eastAsia="SimSun" w:hAnsi="Times New Roman" w:cs="Times New Roman"/>
          <w:sz w:val="24"/>
          <w:szCs w:val="24"/>
          <w:lang w:val="sr-Cyrl-RS" w:eastAsia="zh-CN"/>
        </w:rPr>
        <w:t>ја</w:t>
      </w:r>
      <w:r w:rsidRPr="0017652F">
        <w:rPr>
          <w:rFonts w:ascii="Times New Roman" w:eastAsia="SimSun" w:hAnsi="Times New Roman" w:cs="Times New Roman"/>
          <w:spacing w:val="-1"/>
          <w:sz w:val="24"/>
          <w:szCs w:val="24"/>
          <w:lang w:val="sr-Cyrl-RS" w:eastAsia="zh-CN"/>
        </w:rPr>
        <w:t>в</w:t>
      </w:r>
      <w:r w:rsidRPr="0017652F">
        <w:rPr>
          <w:rFonts w:ascii="Times New Roman" w:eastAsia="SimSun" w:hAnsi="Times New Roman" w:cs="Times New Roman"/>
          <w:sz w:val="24"/>
          <w:szCs w:val="24"/>
          <w:lang w:val="sr-Cyrl-RS" w:eastAsia="zh-CN"/>
        </w:rPr>
        <w:t>не н</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б</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 xml:space="preserve">вке </w:t>
      </w:r>
      <w:r w:rsidRPr="0017652F">
        <w:rPr>
          <w:rFonts w:ascii="Times New Roman" w:eastAsia="SimSun" w:hAnsi="Times New Roman" w:cs="Times New Roman"/>
          <w:spacing w:val="-2"/>
          <w:sz w:val="24"/>
          <w:szCs w:val="24"/>
          <w:lang w:val="sr-Cyrl-RS" w:eastAsia="zh-CN"/>
        </w:rPr>
        <w:t>м</w:t>
      </w:r>
      <w:r w:rsidRPr="0017652F">
        <w:rPr>
          <w:rFonts w:ascii="Times New Roman" w:eastAsia="SimSun" w:hAnsi="Times New Roman" w:cs="Times New Roman"/>
          <w:sz w:val="24"/>
          <w:szCs w:val="24"/>
          <w:lang w:val="sr-Cyrl-RS" w:eastAsia="zh-CN"/>
        </w:rPr>
        <w:t>ора</w:t>
      </w:r>
      <w:r w:rsidRPr="0017652F">
        <w:rPr>
          <w:rFonts w:ascii="Times New Roman" w:eastAsia="SimSun" w:hAnsi="Times New Roman" w:cs="Times New Roman"/>
          <w:spacing w:val="-1"/>
          <w:sz w:val="24"/>
          <w:szCs w:val="24"/>
          <w:lang w:val="sr-Cyrl-RS" w:eastAsia="zh-CN"/>
        </w:rPr>
        <w:t xml:space="preserve"> </w:t>
      </w:r>
      <w:r w:rsidRPr="0017652F">
        <w:rPr>
          <w:rFonts w:ascii="Times New Roman" w:eastAsia="SimSun" w:hAnsi="Times New Roman" w:cs="Times New Roman"/>
          <w:sz w:val="24"/>
          <w:szCs w:val="24"/>
          <w:lang w:val="sr-Cyrl-RS" w:eastAsia="zh-CN"/>
        </w:rPr>
        <w:t>док</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з</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ти:</w:t>
      </w:r>
    </w:p>
    <w:p w:rsidR="00B71A56" w:rsidRPr="0017652F" w:rsidRDefault="00B71A56" w:rsidP="00B71A56">
      <w:pPr>
        <w:widowControl w:val="0"/>
        <w:numPr>
          <w:ilvl w:val="3"/>
          <w:numId w:val="29"/>
        </w:numPr>
        <w:tabs>
          <w:tab w:val="left" w:pos="1109"/>
        </w:tabs>
        <w:kinsoku w:val="0"/>
        <w:overflowPunct w:val="0"/>
        <w:autoSpaceDE w:val="0"/>
        <w:autoSpaceDN w:val="0"/>
        <w:adjustRightInd w:val="0"/>
        <w:spacing w:before="2" w:after="0" w:line="276" w:lineRule="exact"/>
        <w:ind w:right="121" w:firstLine="820"/>
        <w:jc w:val="both"/>
        <w:rPr>
          <w:rFonts w:ascii="Times New Roman" w:eastAsia="SimSun" w:hAnsi="Times New Roman" w:cs="Times New Roman"/>
          <w:sz w:val="24"/>
          <w:szCs w:val="24"/>
          <w:lang w:val="sr-Cyrl-RS" w:eastAsia="zh-CN"/>
        </w:rPr>
      </w:pPr>
      <w:r w:rsidRPr="0017652F">
        <w:rPr>
          <w:rFonts w:ascii="Times New Roman" w:eastAsia="SimSun" w:hAnsi="Times New Roman" w:cs="Times New Roman"/>
          <w:sz w:val="24"/>
          <w:szCs w:val="24"/>
          <w:lang w:val="sr-Cyrl-RS" w:eastAsia="zh-CN"/>
        </w:rPr>
        <w:t>да Понуђач врши резервацију хотела преко глобалних хотелских резервационих система;</w:t>
      </w:r>
    </w:p>
    <w:p w:rsidR="00B71A56" w:rsidRPr="0017652F" w:rsidRDefault="00B71A56" w:rsidP="00B71A56">
      <w:pPr>
        <w:widowControl w:val="0"/>
        <w:numPr>
          <w:ilvl w:val="3"/>
          <w:numId w:val="29"/>
        </w:numPr>
        <w:tabs>
          <w:tab w:val="left" w:pos="1109"/>
        </w:tabs>
        <w:kinsoku w:val="0"/>
        <w:overflowPunct w:val="0"/>
        <w:autoSpaceDE w:val="0"/>
        <w:autoSpaceDN w:val="0"/>
        <w:adjustRightInd w:val="0"/>
        <w:spacing w:before="2" w:after="0" w:line="276" w:lineRule="exact"/>
        <w:ind w:right="121" w:firstLine="820"/>
        <w:jc w:val="both"/>
        <w:rPr>
          <w:rFonts w:ascii="Times New Roman" w:eastAsia="SimSun" w:hAnsi="Times New Roman" w:cs="Times New Roman"/>
          <w:sz w:val="24"/>
          <w:szCs w:val="24"/>
          <w:lang w:val="sr-Cyrl-RS" w:eastAsia="zh-CN"/>
        </w:rPr>
      </w:pPr>
      <w:r w:rsidRPr="0017652F">
        <w:rPr>
          <w:rFonts w:ascii="Times New Roman" w:eastAsia="SimSun" w:hAnsi="Times New Roman" w:cs="Times New Roman"/>
          <w:sz w:val="24"/>
          <w:szCs w:val="24"/>
          <w:lang w:val="sr-Cyrl-RS" w:eastAsia="zh-CN"/>
        </w:rPr>
        <w:t>да је Понуђач члан Националне асоцијације туристичких агенција (YUTA)</w:t>
      </w:r>
    </w:p>
    <w:p w:rsidR="00B71A56" w:rsidRPr="0017652F" w:rsidRDefault="00B71A56" w:rsidP="00B71A56">
      <w:pPr>
        <w:widowControl w:val="0"/>
        <w:numPr>
          <w:ilvl w:val="3"/>
          <w:numId w:val="29"/>
        </w:numPr>
        <w:tabs>
          <w:tab w:val="left" w:pos="1109"/>
        </w:tabs>
        <w:kinsoku w:val="0"/>
        <w:overflowPunct w:val="0"/>
        <w:autoSpaceDE w:val="0"/>
        <w:autoSpaceDN w:val="0"/>
        <w:adjustRightInd w:val="0"/>
        <w:spacing w:before="2" w:after="0" w:line="276" w:lineRule="exact"/>
        <w:ind w:right="121" w:firstLine="820"/>
        <w:jc w:val="both"/>
        <w:rPr>
          <w:rFonts w:ascii="Times New Roman" w:eastAsia="SimSun" w:hAnsi="Times New Roman" w:cs="Times New Roman"/>
          <w:sz w:val="24"/>
          <w:szCs w:val="24"/>
          <w:lang w:val="sr-Cyrl-RS" w:eastAsia="zh-CN"/>
        </w:rPr>
      </w:pPr>
      <w:r w:rsidRPr="0017652F">
        <w:rPr>
          <w:rFonts w:ascii="Times New Roman" w:eastAsia="SimSun" w:hAnsi="Times New Roman" w:cs="Times New Roman"/>
          <w:sz w:val="24"/>
          <w:szCs w:val="24"/>
          <w:lang w:val="sr-Cyrl-RS" w:eastAsia="zh-CN"/>
        </w:rPr>
        <w:t xml:space="preserve">да користи </w:t>
      </w:r>
      <w:r w:rsidRPr="0017652F">
        <w:rPr>
          <w:rFonts w:ascii="Times New Roman" w:eastAsia="SimSun" w:hAnsi="Times New Roman" w:cs="Times New Roman"/>
          <w:i/>
          <w:sz w:val="24"/>
          <w:szCs w:val="24"/>
          <w:lang w:val="sr-Cyrl-RS" w:eastAsia="zh-CN"/>
        </w:rPr>
        <w:t xml:space="preserve">Амадеус </w:t>
      </w:r>
      <w:r w:rsidRPr="0017652F">
        <w:rPr>
          <w:rFonts w:ascii="Times New Roman" w:eastAsia="SimSun" w:hAnsi="Times New Roman" w:cs="Times New Roman"/>
          <w:sz w:val="24"/>
          <w:szCs w:val="24"/>
          <w:lang w:val="sr-Cyrl-RS" w:eastAsia="zh-CN"/>
        </w:rPr>
        <w:t xml:space="preserve">или </w:t>
      </w:r>
      <w:r w:rsidRPr="0017652F">
        <w:rPr>
          <w:rFonts w:ascii="Times New Roman" w:eastAsia="SimSun" w:hAnsi="Times New Roman" w:cs="Times New Roman"/>
          <w:i/>
          <w:sz w:val="24"/>
          <w:szCs w:val="24"/>
          <w:lang w:val="sr-Cyrl-RS" w:eastAsia="zh-CN"/>
        </w:rPr>
        <w:t xml:space="preserve">Галилео </w:t>
      </w:r>
      <w:r w:rsidRPr="0017652F">
        <w:rPr>
          <w:rFonts w:ascii="Times New Roman" w:eastAsia="SimSun" w:hAnsi="Times New Roman" w:cs="Times New Roman"/>
          <w:sz w:val="24"/>
          <w:szCs w:val="24"/>
          <w:lang w:val="sr-Cyrl-RS" w:eastAsia="zh-CN"/>
        </w:rPr>
        <w:t>водеће међународне резервационе системе авионских карата са приступним базама података водећих авио компанија;</w:t>
      </w:r>
    </w:p>
    <w:p w:rsidR="00B71A56" w:rsidRPr="0017652F" w:rsidRDefault="00B71A56" w:rsidP="00B71A56">
      <w:pPr>
        <w:widowControl w:val="0"/>
        <w:numPr>
          <w:ilvl w:val="3"/>
          <w:numId w:val="29"/>
        </w:numPr>
        <w:tabs>
          <w:tab w:val="left" w:pos="1109"/>
        </w:tabs>
        <w:kinsoku w:val="0"/>
        <w:overflowPunct w:val="0"/>
        <w:autoSpaceDE w:val="0"/>
        <w:autoSpaceDN w:val="0"/>
        <w:adjustRightInd w:val="0"/>
        <w:spacing w:before="2" w:after="0" w:line="276" w:lineRule="exact"/>
        <w:ind w:right="121" w:firstLine="820"/>
        <w:jc w:val="both"/>
        <w:rPr>
          <w:rFonts w:ascii="Times New Roman" w:eastAsia="SimSun" w:hAnsi="Times New Roman" w:cs="Times New Roman"/>
          <w:sz w:val="24"/>
          <w:szCs w:val="24"/>
          <w:lang w:val="sr-Cyrl-RS" w:eastAsia="zh-CN"/>
        </w:rPr>
      </w:pPr>
      <w:r w:rsidRPr="0017652F">
        <w:rPr>
          <w:rFonts w:ascii="Times New Roman" w:eastAsia="SimSun" w:hAnsi="Times New Roman" w:cs="Times New Roman"/>
          <w:sz w:val="24"/>
          <w:szCs w:val="24"/>
          <w:lang w:val="sr-Cyrl-RS" w:eastAsia="zh-CN"/>
        </w:rPr>
        <w:t>да је акредитован од стране Међународне асоцијације за ваздушни превоз (IATA);</w:t>
      </w:r>
    </w:p>
    <w:p w:rsidR="00B71A56" w:rsidRPr="0017652F" w:rsidRDefault="00B71A56" w:rsidP="00B71A56">
      <w:pPr>
        <w:widowControl w:val="0"/>
        <w:numPr>
          <w:ilvl w:val="3"/>
          <w:numId w:val="29"/>
        </w:numPr>
        <w:tabs>
          <w:tab w:val="left" w:pos="1109"/>
        </w:tabs>
        <w:kinsoku w:val="0"/>
        <w:overflowPunct w:val="0"/>
        <w:autoSpaceDE w:val="0"/>
        <w:autoSpaceDN w:val="0"/>
        <w:adjustRightInd w:val="0"/>
        <w:spacing w:before="2" w:after="0" w:line="276" w:lineRule="exact"/>
        <w:ind w:right="121" w:firstLine="820"/>
        <w:jc w:val="both"/>
        <w:rPr>
          <w:rFonts w:ascii="Times New Roman" w:eastAsia="SimSun" w:hAnsi="Times New Roman" w:cs="Times New Roman"/>
          <w:sz w:val="24"/>
          <w:szCs w:val="24"/>
          <w:lang w:val="sr-Cyrl-RS" w:eastAsia="zh-CN"/>
        </w:rPr>
      </w:pPr>
      <w:r w:rsidRPr="0017652F">
        <w:rPr>
          <w:rFonts w:ascii="Times New Roman" w:eastAsia="SimSun" w:hAnsi="Times New Roman" w:cs="Times New Roman"/>
          <w:sz w:val="24"/>
          <w:szCs w:val="24"/>
          <w:lang w:val="sr-Cyrl-RS" w:eastAsia="zh-CN"/>
        </w:rPr>
        <w:t xml:space="preserve">да Понуђач располаже неопходним финансијским капацитетом – да је Понуђач у пословној </w:t>
      </w:r>
      <w:r w:rsidR="00146727">
        <w:rPr>
          <w:rFonts w:ascii="Times New Roman" w:eastAsia="SimSun" w:hAnsi="Times New Roman" w:cs="Times New Roman"/>
          <w:sz w:val="24"/>
          <w:szCs w:val="24"/>
          <w:lang w:val="sr-Cyrl-RS" w:eastAsia="zh-CN"/>
        </w:rPr>
        <w:t>2016</w:t>
      </w:r>
      <w:r w:rsidRPr="0017652F">
        <w:rPr>
          <w:rFonts w:ascii="Times New Roman" w:eastAsia="SimSun" w:hAnsi="Times New Roman" w:cs="Times New Roman"/>
          <w:sz w:val="24"/>
          <w:szCs w:val="24"/>
          <w:lang w:val="sr-Cyrl-RS" w:eastAsia="zh-CN"/>
        </w:rPr>
        <w:t>. години остварио приход од продаје најмање у вредности од 2.000.000,00 динара;</w:t>
      </w:r>
    </w:p>
    <w:p w:rsidR="00B71A56" w:rsidRPr="0017652F" w:rsidRDefault="00B71A56" w:rsidP="00B71A56">
      <w:pPr>
        <w:widowControl w:val="0"/>
        <w:numPr>
          <w:ilvl w:val="3"/>
          <w:numId w:val="29"/>
        </w:numPr>
        <w:tabs>
          <w:tab w:val="left" w:pos="1109"/>
        </w:tabs>
        <w:kinsoku w:val="0"/>
        <w:overflowPunct w:val="0"/>
        <w:autoSpaceDE w:val="0"/>
        <w:autoSpaceDN w:val="0"/>
        <w:adjustRightInd w:val="0"/>
        <w:spacing w:before="2" w:after="0" w:line="276" w:lineRule="exact"/>
        <w:ind w:right="121" w:firstLine="820"/>
        <w:jc w:val="both"/>
        <w:rPr>
          <w:rFonts w:ascii="Times New Roman" w:eastAsia="SimSun" w:hAnsi="Times New Roman" w:cs="Times New Roman"/>
          <w:sz w:val="24"/>
          <w:szCs w:val="24"/>
          <w:lang w:val="sr-Cyrl-RS" w:eastAsia="zh-CN"/>
        </w:rPr>
      </w:pPr>
      <w:r w:rsidRPr="0017652F">
        <w:rPr>
          <w:rFonts w:ascii="Times New Roman" w:eastAsia="SimSun" w:hAnsi="Times New Roman" w:cs="Times New Roman"/>
          <w:sz w:val="24"/>
          <w:szCs w:val="24"/>
          <w:lang w:val="sr-Cyrl-RS" w:eastAsia="zh-CN"/>
        </w:rPr>
        <w:t>да Понуђач располаже довољним техничким капацитетом - да Понуђач у моменту подношења п</w:t>
      </w:r>
      <w:r>
        <w:rPr>
          <w:rFonts w:ascii="Times New Roman" w:eastAsia="SimSun" w:hAnsi="Times New Roman" w:cs="Times New Roman"/>
          <w:sz w:val="24"/>
          <w:szCs w:val="24"/>
          <w:lang w:val="sr-Cyrl-RS" w:eastAsia="zh-CN"/>
        </w:rPr>
        <w:t xml:space="preserve">онуде поседује/користи пословни </w:t>
      </w:r>
      <w:r w:rsidRPr="0017652F">
        <w:rPr>
          <w:rFonts w:ascii="Times New Roman" w:eastAsia="SimSun" w:hAnsi="Times New Roman" w:cs="Times New Roman"/>
          <w:sz w:val="24"/>
          <w:szCs w:val="24"/>
          <w:lang w:val="sr-Cyrl-RS" w:eastAsia="zh-CN"/>
        </w:rPr>
        <w:t>простор;</w:t>
      </w:r>
    </w:p>
    <w:p w:rsidR="00B71A56" w:rsidRPr="0017652F" w:rsidRDefault="00B71A56" w:rsidP="00B71A56">
      <w:pPr>
        <w:widowControl w:val="0"/>
        <w:numPr>
          <w:ilvl w:val="3"/>
          <w:numId w:val="29"/>
        </w:numPr>
        <w:tabs>
          <w:tab w:val="left" w:pos="1109"/>
        </w:tabs>
        <w:kinsoku w:val="0"/>
        <w:overflowPunct w:val="0"/>
        <w:autoSpaceDE w:val="0"/>
        <w:autoSpaceDN w:val="0"/>
        <w:adjustRightInd w:val="0"/>
        <w:spacing w:before="2" w:after="0" w:line="276" w:lineRule="exact"/>
        <w:ind w:right="121" w:firstLine="820"/>
        <w:jc w:val="both"/>
        <w:rPr>
          <w:rFonts w:ascii="Times New Roman" w:eastAsia="SimSun" w:hAnsi="Times New Roman" w:cs="Times New Roman"/>
          <w:sz w:val="24"/>
          <w:szCs w:val="24"/>
          <w:lang w:val="sr-Cyrl-RS" w:eastAsia="zh-CN"/>
        </w:rPr>
      </w:pPr>
      <w:r w:rsidRPr="0017652F">
        <w:rPr>
          <w:rFonts w:ascii="Times New Roman" w:eastAsia="SimSun" w:hAnsi="Times New Roman" w:cs="Times New Roman"/>
          <w:sz w:val="24"/>
          <w:szCs w:val="24"/>
          <w:lang w:val="sr-Cyrl-RS" w:eastAsia="zh-CN"/>
        </w:rPr>
        <w:t>да Понуђач располаже довољним кадровским капацитетом - да има у радном односу на неодређено и/или одређено време минимум 3 запослена радника који су у непосредној вези са предметом јавне набавке.</w:t>
      </w:r>
    </w:p>
    <w:p w:rsidR="00B71A56" w:rsidRPr="0017652F" w:rsidRDefault="00B71A56" w:rsidP="00B71A56">
      <w:pPr>
        <w:widowControl w:val="0"/>
        <w:tabs>
          <w:tab w:val="left" w:pos="1109"/>
        </w:tabs>
        <w:kinsoku w:val="0"/>
        <w:overflowPunct w:val="0"/>
        <w:autoSpaceDE w:val="0"/>
        <w:autoSpaceDN w:val="0"/>
        <w:adjustRightInd w:val="0"/>
        <w:spacing w:before="2" w:after="0" w:line="276" w:lineRule="exact"/>
        <w:ind w:right="121"/>
        <w:jc w:val="both"/>
        <w:rPr>
          <w:rFonts w:ascii="Times New Roman" w:eastAsia="SimSun" w:hAnsi="Times New Roman" w:cs="Times New Roman"/>
          <w:sz w:val="24"/>
          <w:szCs w:val="24"/>
          <w:lang w:val="sr-Cyrl-RS" w:eastAsia="zh-CN"/>
        </w:rPr>
      </w:pPr>
    </w:p>
    <w:p w:rsidR="00B71A56" w:rsidRPr="0017652F" w:rsidRDefault="00B71A56" w:rsidP="00B71A56">
      <w:pPr>
        <w:widowControl w:val="0"/>
        <w:tabs>
          <w:tab w:val="left" w:pos="2186"/>
        </w:tabs>
        <w:kinsoku w:val="0"/>
        <w:overflowPunct w:val="0"/>
        <w:autoSpaceDE w:val="0"/>
        <w:autoSpaceDN w:val="0"/>
        <w:adjustRightInd w:val="0"/>
        <w:spacing w:after="0" w:line="240" w:lineRule="auto"/>
        <w:ind w:right="2"/>
        <w:jc w:val="center"/>
        <w:outlineLvl w:val="0"/>
        <w:rPr>
          <w:rFonts w:ascii="Times New Roman" w:eastAsia="SimSun" w:hAnsi="Times New Roman" w:cs="Times New Roman"/>
          <w:sz w:val="24"/>
          <w:szCs w:val="24"/>
          <w:lang w:val="sr-Cyrl-RS" w:eastAsia="zh-CN"/>
        </w:rPr>
      </w:pPr>
      <w:r w:rsidRPr="0017652F">
        <w:rPr>
          <w:rFonts w:ascii="Times New Roman" w:eastAsia="SimSun" w:hAnsi="Times New Roman" w:cs="Times New Roman"/>
          <w:b/>
          <w:bCs/>
          <w:spacing w:val="-1"/>
          <w:sz w:val="24"/>
          <w:szCs w:val="24"/>
          <w:lang w:val="sr-Cyrl-RS" w:eastAsia="zh-CN"/>
        </w:rPr>
        <w:t>У</w:t>
      </w:r>
      <w:r w:rsidRPr="0017652F">
        <w:rPr>
          <w:rFonts w:ascii="Times New Roman" w:eastAsia="SimSun" w:hAnsi="Times New Roman" w:cs="Times New Roman"/>
          <w:b/>
          <w:bCs/>
          <w:sz w:val="24"/>
          <w:szCs w:val="24"/>
          <w:lang w:val="sr-Cyrl-RS" w:eastAsia="zh-CN"/>
        </w:rPr>
        <w:t>СЛО</w:t>
      </w:r>
      <w:r w:rsidRPr="0017652F">
        <w:rPr>
          <w:rFonts w:ascii="Times New Roman" w:eastAsia="SimSun" w:hAnsi="Times New Roman" w:cs="Times New Roman"/>
          <w:b/>
          <w:bCs/>
          <w:spacing w:val="1"/>
          <w:sz w:val="24"/>
          <w:szCs w:val="24"/>
          <w:lang w:val="sr-Cyrl-RS" w:eastAsia="zh-CN"/>
        </w:rPr>
        <w:t>В</w:t>
      </w:r>
      <w:r w:rsidRPr="0017652F">
        <w:rPr>
          <w:rFonts w:ascii="Times New Roman" w:eastAsia="SimSun" w:hAnsi="Times New Roman" w:cs="Times New Roman"/>
          <w:b/>
          <w:bCs/>
          <w:sz w:val="24"/>
          <w:szCs w:val="24"/>
          <w:lang w:val="sr-Cyrl-RS" w:eastAsia="zh-CN"/>
        </w:rPr>
        <w:t>И КО</w:t>
      </w:r>
      <w:r w:rsidRPr="0017652F">
        <w:rPr>
          <w:rFonts w:ascii="Times New Roman" w:eastAsia="SimSun" w:hAnsi="Times New Roman" w:cs="Times New Roman"/>
          <w:b/>
          <w:bCs/>
          <w:spacing w:val="-2"/>
          <w:sz w:val="24"/>
          <w:szCs w:val="24"/>
          <w:lang w:val="sr-Cyrl-RS" w:eastAsia="zh-CN"/>
        </w:rPr>
        <w:t>Ј</w:t>
      </w:r>
      <w:r w:rsidRPr="0017652F">
        <w:rPr>
          <w:rFonts w:ascii="Times New Roman" w:eastAsia="SimSun" w:hAnsi="Times New Roman" w:cs="Times New Roman"/>
          <w:b/>
          <w:bCs/>
          <w:sz w:val="24"/>
          <w:szCs w:val="24"/>
          <w:lang w:val="sr-Cyrl-RS" w:eastAsia="zh-CN"/>
        </w:rPr>
        <w:t>Е</w:t>
      </w:r>
      <w:r w:rsidRPr="0017652F">
        <w:rPr>
          <w:rFonts w:ascii="Times New Roman" w:eastAsia="SimSun" w:hAnsi="Times New Roman" w:cs="Times New Roman"/>
          <w:b/>
          <w:bCs/>
          <w:spacing w:val="-2"/>
          <w:sz w:val="24"/>
          <w:szCs w:val="24"/>
          <w:lang w:val="sr-Cyrl-RS" w:eastAsia="zh-CN"/>
        </w:rPr>
        <w:t xml:space="preserve"> </w:t>
      </w:r>
      <w:r w:rsidRPr="0017652F">
        <w:rPr>
          <w:rFonts w:ascii="Times New Roman" w:eastAsia="SimSun" w:hAnsi="Times New Roman" w:cs="Times New Roman"/>
          <w:b/>
          <w:bCs/>
          <w:spacing w:val="-1"/>
          <w:sz w:val="24"/>
          <w:szCs w:val="24"/>
          <w:lang w:val="sr-Cyrl-RS" w:eastAsia="zh-CN"/>
        </w:rPr>
        <w:t>М</w:t>
      </w:r>
      <w:r w:rsidRPr="0017652F">
        <w:rPr>
          <w:rFonts w:ascii="Times New Roman" w:eastAsia="SimSun" w:hAnsi="Times New Roman" w:cs="Times New Roman"/>
          <w:b/>
          <w:bCs/>
          <w:sz w:val="24"/>
          <w:szCs w:val="24"/>
          <w:lang w:val="sr-Cyrl-RS" w:eastAsia="zh-CN"/>
        </w:rPr>
        <w:t>О</w:t>
      </w:r>
      <w:r w:rsidRPr="0017652F">
        <w:rPr>
          <w:rFonts w:ascii="Times New Roman" w:eastAsia="SimSun" w:hAnsi="Times New Roman" w:cs="Times New Roman"/>
          <w:b/>
          <w:bCs/>
          <w:spacing w:val="-3"/>
          <w:sz w:val="24"/>
          <w:szCs w:val="24"/>
          <w:lang w:val="sr-Cyrl-RS" w:eastAsia="zh-CN"/>
        </w:rPr>
        <w:t>Р</w:t>
      </w:r>
      <w:r w:rsidRPr="0017652F">
        <w:rPr>
          <w:rFonts w:ascii="Times New Roman" w:eastAsia="SimSun" w:hAnsi="Times New Roman" w:cs="Times New Roman"/>
          <w:b/>
          <w:bCs/>
          <w:sz w:val="24"/>
          <w:szCs w:val="24"/>
          <w:lang w:val="sr-Cyrl-RS" w:eastAsia="zh-CN"/>
        </w:rPr>
        <w:t xml:space="preserve">А </w:t>
      </w:r>
      <w:r w:rsidRPr="0017652F">
        <w:rPr>
          <w:rFonts w:ascii="Times New Roman" w:eastAsia="SimSun" w:hAnsi="Times New Roman" w:cs="Times New Roman"/>
          <w:b/>
          <w:bCs/>
          <w:spacing w:val="2"/>
          <w:sz w:val="24"/>
          <w:szCs w:val="24"/>
          <w:lang w:val="sr-Cyrl-RS" w:eastAsia="zh-CN"/>
        </w:rPr>
        <w:t>Д</w:t>
      </w:r>
      <w:r w:rsidRPr="0017652F">
        <w:rPr>
          <w:rFonts w:ascii="Times New Roman" w:eastAsia="SimSun" w:hAnsi="Times New Roman" w:cs="Times New Roman"/>
          <w:b/>
          <w:bCs/>
          <w:sz w:val="24"/>
          <w:szCs w:val="24"/>
          <w:lang w:val="sr-Cyrl-RS" w:eastAsia="zh-CN"/>
        </w:rPr>
        <w:t>А ИСП</w:t>
      </w:r>
      <w:r w:rsidRPr="0017652F">
        <w:rPr>
          <w:rFonts w:ascii="Times New Roman" w:eastAsia="SimSun" w:hAnsi="Times New Roman" w:cs="Times New Roman"/>
          <w:b/>
          <w:bCs/>
          <w:spacing w:val="-1"/>
          <w:sz w:val="24"/>
          <w:szCs w:val="24"/>
          <w:lang w:val="sr-Cyrl-RS" w:eastAsia="zh-CN"/>
        </w:rPr>
        <w:t>У</w:t>
      </w:r>
      <w:r w:rsidRPr="0017652F">
        <w:rPr>
          <w:rFonts w:ascii="Times New Roman" w:eastAsia="SimSun" w:hAnsi="Times New Roman" w:cs="Times New Roman"/>
          <w:b/>
          <w:bCs/>
          <w:sz w:val="24"/>
          <w:szCs w:val="24"/>
          <w:lang w:val="sr-Cyrl-RS" w:eastAsia="zh-CN"/>
        </w:rPr>
        <w:t>НИ ПОДИЗ</w:t>
      </w:r>
      <w:r w:rsidRPr="0017652F">
        <w:rPr>
          <w:rFonts w:ascii="Times New Roman" w:eastAsia="SimSun" w:hAnsi="Times New Roman" w:cs="Times New Roman"/>
          <w:b/>
          <w:bCs/>
          <w:spacing w:val="-2"/>
          <w:sz w:val="24"/>
          <w:szCs w:val="24"/>
          <w:lang w:val="sr-Cyrl-RS" w:eastAsia="zh-CN"/>
        </w:rPr>
        <w:t>В</w:t>
      </w:r>
      <w:r w:rsidRPr="0017652F">
        <w:rPr>
          <w:rFonts w:ascii="Times New Roman" w:eastAsia="SimSun" w:hAnsi="Times New Roman" w:cs="Times New Roman"/>
          <w:b/>
          <w:bCs/>
          <w:sz w:val="24"/>
          <w:szCs w:val="24"/>
          <w:lang w:val="sr-Cyrl-RS" w:eastAsia="zh-CN"/>
        </w:rPr>
        <w:t>ОЂАЧ</w:t>
      </w:r>
    </w:p>
    <w:p w:rsidR="00B71A56" w:rsidRPr="0017652F" w:rsidRDefault="00B71A56" w:rsidP="00B71A56">
      <w:pPr>
        <w:widowControl w:val="0"/>
        <w:kinsoku w:val="0"/>
        <w:overflowPunct w:val="0"/>
        <w:autoSpaceDE w:val="0"/>
        <w:autoSpaceDN w:val="0"/>
        <w:adjustRightInd w:val="0"/>
        <w:spacing w:before="11" w:after="0" w:line="260" w:lineRule="exact"/>
        <w:rPr>
          <w:rFonts w:ascii="Times New Roman" w:eastAsia="SimSun" w:hAnsi="Times New Roman" w:cs="Times New Roman"/>
          <w:sz w:val="26"/>
          <w:szCs w:val="26"/>
          <w:lang w:val="sr-Cyrl-RS" w:eastAsia="zh-CN"/>
        </w:rPr>
      </w:pPr>
    </w:p>
    <w:p w:rsidR="00B71A56" w:rsidRPr="0017652F" w:rsidRDefault="00B71A56" w:rsidP="00B71A56">
      <w:pPr>
        <w:widowControl w:val="0"/>
        <w:kinsoku w:val="0"/>
        <w:overflowPunct w:val="0"/>
        <w:autoSpaceDE w:val="0"/>
        <w:autoSpaceDN w:val="0"/>
        <w:adjustRightInd w:val="0"/>
        <w:spacing w:after="0" w:line="240" w:lineRule="auto"/>
        <w:ind w:right="110"/>
        <w:jc w:val="both"/>
        <w:rPr>
          <w:rFonts w:ascii="Times New Roman" w:eastAsia="SimSun" w:hAnsi="Times New Roman" w:cs="Times New Roman"/>
          <w:sz w:val="24"/>
          <w:szCs w:val="24"/>
          <w:lang w:val="sr-Cyrl-RS" w:eastAsia="zh-CN"/>
        </w:rPr>
      </w:pPr>
      <w:r>
        <w:rPr>
          <w:rFonts w:ascii="Times New Roman" w:eastAsia="SimSun" w:hAnsi="Times New Roman" w:cs="Times New Roman"/>
          <w:sz w:val="24"/>
          <w:szCs w:val="24"/>
          <w:lang w:val="sr-Cyrl-RS" w:eastAsia="zh-CN"/>
        </w:rPr>
        <w:tab/>
      </w:r>
      <w:r>
        <w:rPr>
          <w:rFonts w:ascii="Times New Roman" w:eastAsia="SimSun" w:hAnsi="Times New Roman" w:cs="Times New Roman"/>
          <w:sz w:val="24"/>
          <w:szCs w:val="24"/>
          <w:lang w:val="sr-Cyrl-RS" w:eastAsia="zh-CN"/>
        </w:rPr>
        <w:tab/>
      </w:r>
      <w:r w:rsidRPr="0017652F">
        <w:rPr>
          <w:rFonts w:ascii="Times New Roman" w:eastAsia="SimSun" w:hAnsi="Times New Roman" w:cs="Times New Roman"/>
          <w:sz w:val="24"/>
          <w:szCs w:val="24"/>
          <w:lang w:val="sr-Cyrl-RS" w:eastAsia="zh-CN"/>
        </w:rPr>
        <w:t>Подизво</w:t>
      </w:r>
      <w:r w:rsidRPr="0017652F">
        <w:rPr>
          <w:rFonts w:ascii="Times New Roman" w:eastAsia="SimSun" w:hAnsi="Times New Roman" w:cs="Times New Roman"/>
          <w:spacing w:val="-2"/>
          <w:sz w:val="24"/>
          <w:szCs w:val="24"/>
          <w:lang w:val="sr-Cyrl-RS" w:eastAsia="zh-CN"/>
        </w:rPr>
        <w:t>ђ</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ч</w:t>
      </w:r>
      <w:r w:rsidRPr="0017652F">
        <w:rPr>
          <w:rFonts w:ascii="Times New Roman" w:eastAsia="SimSun" w:hAnsi="Times New Roman" w:cs="Times New Roman"/>
          <w:spacing w:val="8"/>
          <w:sz w:val="24"/>
          <w:szCs w:val="24"/>
          <w:lang w:val="sr-Cyrl-RS" w:eastAsia="zh-CN"/>
        </w:rPr>
        <w:t xml:space="preserve"> </w:t>
      </w:r>
      <w:r w:rsidRPr="0017652F">
        <w:rPr>
          <w:rFonts w:ascii="Times New Roman" w:eastAsia="SimSun" w:hAnsi="Times New Roman" w:cs="Times New Roman"/>
          <w:spacing w:val="-1"/>
          <w:sz w:val="24"/>
          <w:szCs w:val="24"/>
          <w:lang w:val="sr-Cyrl-RS" w:eastAsia="zh-CN"/>
        </w:rPr>
        <w:t>м</w:t>
      </w:r>
      <w:r w:rsidRPr="0017652F">
        <w:rPr>
          <w:rFonts w:ascii="Times New Roman" w:eastAsia="SimSun" w:hAnsi="Times New Roman" w:cs="Times New Roman"/>
          <w:sz w:val="24"/>
          <w:szCs w:val="24"/>
          <w:lang w:val="sr-Cyrl-RS" w:eastAsia="zh-CN"/>
        </w:rPr>
        <w:t>ора</w:t>
      </w:r>
      <w:r w:rsidRPr="0017652F">
        <w:rPr>
          <w:rFonts w:ascii="Times New Roman" w:eastAsia="SimSun" w:hAnsi="Times New Roman" w:cs="Times New Roman"/>
          <w:spacing w:val="8"/>
          <w:sz w:val="24"/>
          <w:szCs w:val="24"/>
          <w:lang w:val="sr-Cyrl-RS" w:eastAsia="zh-CN"/>
        </w:rPr>
        <w:t xml:space="preserve"> </w:t>
      </w:r>
      <w:r w:rsidRPr="0017652F">
        <w:rPr>
          <w:rFonts w:ascii="Times New Roman" w:eastAsia="SimSun" w:hAnsi="Times New Roman" w:cs="Times New Roman"/>
          <w:sz w:val="24"/>
          <w:szCs w:val="24"/>
          <w:lang w:val="sr-Cyrl-RS" w:eastAsia="zh-CN"/>
        </w:rPr>
        <w:t>да</w:t>
      </w:r>
      <w:r w:rsidRPr="0017652F">
        <w:rPr>
          <w:rFonts w:ascii="Times New Roman" w:eastAsia="SimSun" w:hAnsi="Times New Roman" w:cs="Times New Roman"/>
          <w:spacing w:val="8"/>
          <w:sz w:val="24"/>
          <w:szCs w:val="24"/>
          <w:lang w:val="sr-Cyrl-RS" w:eastAsia="zh-CN"/>
        </w:rPr>
        <w:t xml:space="preserve"> </w:t>
      </w:r>
      <w:r w:rsidRPr="0017652F">
        <w:rPr>
          <w:rFonts w:ascii="Times New Roman" w:eastAsia="SimSun" w:hAnsi="Times New Roman" w:cs="Times New Roman"/>
          <w:sz w:val="24"/>
          <w:szCs w:val="24"/>
          <w:lang w:val="sr-Cyrl-RS" w:eastAsia="zh-CN"/>
        </w:rPr>
        <w:t>и</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pacing w:val="3"/>
          <w:sz w:val="24"/>
          <w:szCs w:val="24"/>
          <w:lang w:val="sr-Cyrl-RS" w:eastAsia="zh-CN"/>
        </w:rPr>
        <w:t>п</w:t>
      </w:r>
      <w:r w:rsidRPr="0017652F">
        <w:rPr>
          <w:rFonts w:ascii="Times New Roman" w:eastAsia="SimSun" w:hAnsi="Times New Roman" w:cs="Times New Roman"/>
          <w:spacing w:val="-5"/>
          <w:sz w:val="24"/>
          <w:szCs w:val="24"/>
          <w:lang w:val="sr-Cyrl-RS" w:eastAsia="zh-CN"/>
        </w:rPr>
        <w:t>у</w:t>
      </w:r>
      <w:r w:rsidRPr="0017652F">
        <w:rPr>
          <w:rFonts w:ascii="Times New Roman" w:eastAsia="SimSun" w:hAnsi="Times New Roman" w:cs="Times New Roman"/>
          <w:sz w:val="24"/>
          <w:szCs w:val="24"/>
          <w:lang w:val="sr-Cyrl-RS" w:eastAsia="zh-CN"/>
        </w:rPr>
        <w:t>њ</w:t>
      </w:r>
      <w:r w:rsidRPr="0017652F">
        <w:rPr>
          <w:rFonts w:ascii="Times New Roman" w:eastAsia="SimSun" w:hAnsi="Times New Roman" w:cs="Times New Roman"/>
          <w:spacing w:val="-2"/>
          <w:sz w:val="24"/>
          <w:szCs w:val="24"/>
          <w:lang w:val="sr-Cyrl-RS" w:eastAsia="zh-CN"/>
        </w:rPr>
        <w:t>а</w:t>
      </w:r>
      <w:r w:rsidRPr="0017652F">
        <w:rPr>
          <w:rFonts w:ascii="Times New Roman" w:eastAsia="SimSun" w:hAnsi="Times New Roman" w:cs="Times New Roman"/>
          <w:spacing w:val="1"/>
          <w:sz w:val="24"/>
          <w:szCs w:val="24"/>
          <w:lang w:val="sr-Cyrl-RS" w:eastAsia="zh-CN"/>
        </w:rPr>
        <w:t>в</w:t>
      </w:r>
      <w:r w:rsidRPr="0017652F">
        <w:rPr>
          <w:rFonts w:ascii="Times New Roman" w:eastAsia="SimSun" w:hAnsi="Times New Roman" w:cs="Times New Roman"/>
          <w:sz w:val="24"/>
          <w:szCs w:val="24"/>
          <w:lang w:val="sr-Cyrl-RS" w:eastAsia="zh-CN"/>
        </w:rPr>
        <w:t>а</w:t>
      </w:r>
      <w:r w:rsidRPr="0017652F">
        <w:rPr>
          <w:rFonts w:ascii="Times New Roman" w:eastAsia="SimSun" w:hAnsi="Times New Roman" w:cs="Times New Roman"/>
          <w:spacing w:val="8"/>
          <w:sz w:val="24"/>
          <w:szCs w:val="24"/>
          <w:lang w:val="sr-Cyrl-RS" w:eastAsia="zh-CN"/>
        </w:rPr>
        <w:t xml:space="preserve"> </w:t>
      </w:r>
      <w:r w:rsidRPr="0017652F">
        <w:rPr>
          <w:rFonts w:ascii="Times New Roman" w:eastAsia="SimSun" w:hAnsi="Times New Roman" w:cs="Times New Roman"/>
          <w:sz w:val="24"/>
          <w:szCs w:val="24"/>
          <w:lang w:val="sr-Cyrl-RS" w:eastAsia="zh-CN"/>
        </w:rPr>
        <w:t>об</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в</w:t>
      </w:r>
      <w:r w:rsidRPr="0017652F">
        <w:rPr>
          <w:rFonts w:ascii="Times New Roman" w:eastAsia="SimSun" w:hAnsi="Times New Roman" w:cs="Times New Roman"/>
          <w:spacing w:val="-2"/>
          <w:sz w:val="24"/>
          <w:szCs w:val="24"/>
          <w:lang w:val="sr-Cyrl-RS" w:eastAsia="zh-CN"/>
        </w:rPr>
        <w:t>е</w:t>
      </w:r>
      <w:r w:rsidRPr="0017652F">
        <w:rPr>
          <w:rFonts w:ascii="Times New Roman" w:eastAsia="SimSun" w:hAnsi="Times New Roman" w:cs="Times New Roman"/>
          <w:sz w:val="24"/>
          <w:szCs w:val="24"/>
          <w:lang w:val="sr-Cyrl-RS" w:eastAsia="zh-CN"/>
        </w:rPr>
        <w:t>зне</w:t>
      </w:r>
      <w:r w:rsidRPr="0017652F">
        <w:rPr>
          <w:rFonts w:ascii="Times New Roman" w:eastAsia="SimSun" w:hAnsi="Times New Roman" w:cs="Times New Roman"/>
          <w:spacing w:val="10"/>
          <w:sz w:val="24"/>
          <w:szCs w:val="24"/>
          <w:lang w:val="sr-Cyrl-RS" w:eastAsia="zh-CN"/>
        </w:rPr>
        <w:t xml:space="preserve"> </w:t>
      </w:r>
      <w:r w:rsidRPr="0017652F">
        <w:rPr>
          <w:rFonts w:ascii="Times New Roman" w:eastAsia="SimSun" w:hAnsi="Times New Roman" w:cs="Times New Roman"/>
          <w:spacing w:val="-5"/>
          <w:sz w:val="24"/>
          <w:szCs w:val="24"/>
          <w:lang w:val="sr-Cyrl-RS" w:eastAsia="zh-CN"/>
        </w:rPr>
        <w:t>у</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ло</w:t>
      </w:r>
      <w:r w:rsidRPr="0017652F">
        <w:rPr>
          <w:rFonts w:ascii="Times New Roman" w:eastAsia="SimSun" w:hAnsi="Times New Roman" w:cs="Times New Roman"/>
          <w:spacing w:val="1"/>
          <w:sz w:val="24"/>
          <w:szCs w:val="24"/>
          <w:lang w:val="sr-Cyrl-RS" w:eastAsia="zh-CN"/>
        </w:rPr>
        <w:t>в</w:t>
      </w:r>
      <w:r w:rsidRPr="0017652F">
        <w:rPr>
          <w:rFonts w:ascii="Times New Roman" w:eastAsia="SimSun" w:hAnsi="Times New Roman" w:cs="Times New Roman"/>
          <w:sz w:val="24"/>
          <w:szCs w:val="24"/>
          <w:lang w:val="sr-Cyrl-RS" w:eastAsia="zh-CN"/>
        </w:rPr>
        <w:t>е</w:t>
      </w:r>
      <w:r w:rsidRPr="0017652F">
        <w:rPr>
          <w:rFonts w:ascii="Times New Roman" w:eastAsia="SimSun" w:hAnsi="Times New Roman" w:cs="Times New Roman"/>
          <w:spacing w:val="8"/>
          <w:sz w:val="24"/>
          <w:szCs w:val="24"/>
          <w:lang w:val="sr-Cyrl-RS" w:eastAsia="zh-CN"/>
        </w:rPr>
        <w:t xml:space="preserve"> </w:t>
      </w:r>
      <w:r w:rsidRPr="0017652F">
        <w:rPr>
          <w:rFonts w:ascii="Times New Roman" w:eastAsia="SimSun" w:hAnsi="Times New Roman" w:cs="Times New Roman"/>
          <w:sz w:val="24"/>
          <w:szCs w:val="24"/>
          <w:lang w:val="sr-Cyrl-RS" w:eastAsia="zh-CN"/>
        </w:rPr>
        <w:t>из</w:t>
      </w:r>
      <w:r w:rsidRPr="0017652F">
        <w:rPr>
          <w:rFonts w:ascii="Times New Roman" w:eastAsia="SimSun" w:hAnsi="Times New Roman" w:cs="Times New Roman"/>
          <w:spacing w:val="10"/>
          <w:sz w:val="24"/>
          <w:szCs w:val="24"/>
          <w:lang w:val="sr-Cyrl-RS" w:eastAsia="zh-CN"/>
        </w:rPr>
        <w:t xml:space="preserve"> </w:t>
      </w:r>
      <w:r w:rsidRPr="0017652F">
        <w:rPr>
          <w:rFonts w:ascii="Times New Roman" w:eastAsia="SimSun" w:hAnsi="Times New Roman" w:cs="Times New Roman"/>
          <w:spacing w:val="-1"/>
          <w:sz w:val="24"/>
          <w:szCs w:val="24"/>
          <w:lang w:val="sr-Cyrl-RS" w:eastAsia="zh-CN"/>
        </w:rPr>
        <w:t>ч</w:t>
      </w:r>
      <w:r w:rsidRPr="0017652F">
        <w:rPr>
          <w:rFonts w:ascii="Times New Roman" w:eastAsia="SimSun" w:hAnsi="Times New Roman" w:cs="Times New Roman"/>
          <w:sz w:val="24"/>
          <w:szCs w:val="24"/>
          <w:lang w:val="sr-Cyrl-RS" w:eastAsia="zh-CN"/>
        </w:rPr>
        <w:t>л</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на</w:t>
      </w:r>
      <w:r w:rsidRPr="0017652F">
        <w:rPr>
          <w:rFonts w:ascii="Times New Roman" w:eastAsia="SimSun" w:hAnsi="Times New Roman" w:cs="Times New Roman"/>
          <w:spacing w:val="8"/>
          <w:sz w:val="24"/>
          <w:szCs w:val="24"/>
          <w:lang w:val="sr-Cyrl-RS" w:eastAsia="zh-CN"/>
        </w:rPr>
        <w:t xml:space="preserve"> </w:t>
      </w:r>
      <w:r w:rsidRPr="0017652F">
        <w:rPr>
          <w:rFonts w:ascii="Times New Roman" w:eastAsia="SimSun" w:hAnsi="Times New Roman" w:cs="Times New Roman"/>
          <w:spacing w:val="5"/>
          <w:sz w:val="24"/>
          <w:szCs w:val="24"/>
          <w:lang w:val="sr-Cyrl-RS" w:eastAsia="zh-CN"/>
        </w:rPr>
        <w:t>7</w:t>
      </w:r>
      <w:r w:rsidRPr="0017652F">
        <w:rPr>
          <w:rFonts w:ascii="Times New Roman" w:eastAsia="SimSun" w:hAnsi="Times New Roman" w:cs="Times New Roman"/>
          <w:sz w:val="24"/>
          <w:szCs w:val="24"/>
          <w:lang w:val="sr-Cyrl-RS" w:eastAsia="zh-CN"/>
        </w:rPr>
        <w:t>5.</w:t>
      </w:r>
      <w:r w:rsidRPr="0017652F">
        <w:rPr>
          <w:rFonts w:ascii="Times New Roman" w:eastAsia="SimSun" w:hAnsi="Times New Roman" w:cs="Times New Roman"/>
          <w:spacing w:val="9"/>
          <w:sz w:val="24"/>
          <w:szCs w:val="24"/>
          <w:lang w:val="sr-Cyrl-RS" w:eastAsia="zh-CN"/>
        </w:rPr>
        <w:t xml:space="preserve"> </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т</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в</w:t>
      </w:r>
      <w:r w:rsidRPr="0017652F">
        <w:rPr>
          <w:rFonts w:ascii="Times New Roman" w:eastAsia="SimSun" w:hAnsi="Times New Roman" w:cs="Times New Roman"/>
          <w:spacing w:val="8"/>
          <w:sz w:val="24"/>
          <w:szCs w:val="24"/>
          <w:lang w:val="sr-Cyrl-RS" w:eastAsia="zh-CN"/>
        </w:rPr>
        <w:t xml:space="preserve"> </w:t>
      </w:r>
      <w:r w:rsidRPr="0017652F">
        <w:rPr>
          <w:rFonts w:ascii="Times New Roman" w:eastAsia="SimSun" w:hAnsi="Times New Roman" w:cs="Times New Roman"/>
          <w:sz w:val="24"/>
          <w:szCs w:val="24"/>
          <w:lang w:val="sr-Cyrl-RS" w:eastAsia="zh-CN"/>
        </w:rPr>
        <w:t>1.</w:t>
      </w:r>
      <w:r w:rsidRPr="0017652F">
        <w:rPr>
          <w:rFonts w:ascii="Times New Roman" w:eastAsia="SimSun" w:hAnsi="Times New Roman" w:cs="Times New Roman"/>
          <w:spacing w:val="7"/>
          <w:sz w:val="24"/>
          <w:szCs w:val="24"/>
          <w:lang w:val="sr-Cyrl-RS" w:eastAsia="zh-CN"/>
        </w:rPr>
        <w:t xml:space="preserve"> </w:t>
      </w:r>
      <w:r w:rsidRPr="0017652F">
        <w:rPr>
          <w:rFonts w:ascii="Times New Roman" w:eastAsia="SimSun" w:hAnsi="Times New Roman" w:cs="Times New Roman"/>
          <w:sz w:val="24"/>
          <w:szCs w:val="24"/>
          <w:lang w:val="sr-Cyrl-RS" w:eastAsia="zh-CN"/>
        </w:rPr>
        <w:t>т</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ч</w:t>
      </w:r>
      <w:r w:rsidRPr="0017652F">
        <w:rPr>
          <w:rFonts w:ascii="Times New Roman" w:eastAsia="SimSun" w:hAnsi="Times New Roman" w:cs="Times New Roman"/>
          <w:spacing w:val="8"/>
          <w:sz w:val="24"/>
          <w:szCs w:val="24"/>
          <w:lang w:val="sr-Cyrl-RS" w:eastAsia="zh-CN"/>
        </w:rPr>
        <w:t xml:space="preserve"> </w:t>
      </w:r>
      <w:r w:rsidRPr="0017652F">
        <w:rPr>
          <w:rFonts w:ascii="Times New Roman" w:eastAsia="SimSun" w:hAnsi="Times New Roman" w:cs="Times New Roman"/>
          <w:sz w:val="24"/>
          <w:szCs w:val="24"/>
          <w:lang w:val="sr-Cyrl-RS" w:eastAsia="zh-CN"/>
        </w:rPr>
        <w:t>1)</w:t>
      </w:r>
      <w:r w:rsidRPr="0017652F">
        <w:rPr>
          <w:rFonts w:ascii="Times New Roman" w:eastAsia="SimSun" w:hAnsi="Times New Roman" w:cs="Times New Roman"/>
          <w:spacing w:val="8"/>
          <w:sz w:val="24"/>
          <w:szCs w:val="24"/>
          <w:lang w:val="sr-Cyrl-RS" w:eastAsia="zh-CN"/>
        </w:rPr>
        <w:t xml:space="preserve"> </w:t>
      </w:r>
      <w:r w:rsidRPr="0017652F">
        <w:rPr>
          <w:rFonts w:ascii="Times New Roman" w:eastAsia="SimSun" w:hAnsi="Times New Roman" w:cs="Times New Roman"/>
          <w:sz w:val="24"/>
          <w:szCs w:val="24"/>
          <w:lang w:val="sr-Cyrl-RS" w:eastAsia="zh-CN"/>
        </w:rPr>
        <w:t>до</w:t>
      </w:r>
      <w:r w:rsidRPr="0017652F">
        <w:rPr>
          <w:rFonts w:ascii="Times New Roman" w:eastAsia="SimSun" w:hAnsi="Times New Roman" w:cs="Times New Roman"/>
          <w:spacing w:val="9"/>
          <w:sz w:val="24"/>
          <w:szCs w:val="24"/>
          <w:lang w:val="sr-Cyrl-RS" w:eastAsia="zh-CN"/>
        </w:rPr>
        <w:t xml:space="preserve"> </w:t>
      </w:r>
      <w:r w:rsidRPr="0017652F">
        <w:rPr>
          <w:rFonts w:ascii="Times New Roman" w:eastAsia="SimSun" w:hAnsi="Times New Roman" w:cs="Times New Roman"/>
          <w:sz w:val="24"/>
          <w:szCs w:val="24"/>
          <w:lang w:val="sr-Cyrl-RS" w:eastAsia="zh-CN"/>
        </w:rPr>
        <w:t>5)</w:t>
      </w:r>
      <w:r w:rsidRPr="0017652F">
        <w:rPr>
          <w:rFonts w:ascii="Times New Roman" w:eastAsia="SimSun" w:hAnsi="Times New Roman" w:cs="Times New Roman"/>
          <w:spacing w:val="10"/>
          <w:sz w:val="24"/>
          <w:szCs w:val="24"/>
          <w:lang w:val="sr-Cyrl-RS" w:eastAsia="zh-CN"/>
        </w:rPr>
        <w:t xml:space="preserve"> </w:t>
      </w:r>
      <w:r w:rsidRPr="0017652F">
        <w:rPr>
          <w:rFonts w:ascii="Times New Roman" w:eastAsia="SimSun" w:hAnsi="Times New Roman" w:cs="Times New Roman"/>
          <w:spacing w:val="-1"/>
          <w:sz w:val="24"/>
          <w:szCs w:val="24"/>
          <w:lang w:val="sr-Cyrl-RS" w:eastAsia="zh-CN"/>
        </w:rPr>
        <w:t>За</w:t>
      </w:r>
      <w:r w:rsidRPr="0017652F">
        <w:rPr>
          <w:rFonts w:ascii="Times New Roman" w:eastAsia="SimSun" w:hAnsi="Times New Roman" w:cs="Times New Roman"/>
          <w:sz w:val="24"/>
          <w:szCs w:val="24"/>
          <w:lang w:val="sr-Cyrl-RS" w:eastAsia="zh-CN"/>
        </w:rPr>
        <w:t>кона о ја</w:t>
      </w:r>
      <w:r w:rsidRPr="0017652F">
        <w:rPr>
          <w:rFonts w:ascii="Times New Roman" w:eastAsia="SimSun" w:hAnsi="Times New Roman" w:cs="Times New Roman"/>
          <w:spacing w:val="-1"/>
          <w:sz w:val="24"/>
          <w:szCs w:val="24"/>
          <w:lang w:val="sr-Cyrl-RS" w:eastAsia="zh-CN"/>
        </w:rPr>
        <w:t>в</w:t>
      </w:r>
      <w:r w:rsidRPr="0017652F">
        <w:rPr>
          <w:rFonts w:ascii="Times New Roman" w:eastAsia="SimSun" w:hAnsi="Times New Roman" w:cs="Times New Roman"/>
          <w:sz w:val="24"/>
          <w:szCs w:val="24"/>
          <w:lang w:val="sr-Cyrl-RS" w:eastAsia="zh-CN"/>
        </w:rPr>
        <w:t>ним</w:t>
      </w:r>
      <w:r w:rsidRPr="0017652F">
        <w:rPr>
          <w:rFonts w:ascii="Times New Roman" w:eastAsia="SimSun" w:hAnsi="Times New Roman" w:cs="Times New Roman"/>
          <w:spacing w:val="-1"/>
          <w:sz w:val="24"/>
          <w:szCs w:val="24"/>
          <w:lang w:val="sr-Cyrl-RS" w:eastAsia="zh-CN"/>
        </w:rPr>
        <w:t xml:space="preserve"> </w:t>
      </w:r>
      <w:r w:rsidRPr="0017652F">
        <w:rPr>
          <w:rFonts w:ascii="Times New Roman" w:eastAsia="SimSun" w:hAnsi="Times New Roman" w:cs="Times New Roman"/>
          <w:sz w:val="24"/>
          <w:szCs w:val="24"/>
          <w:lang w:val="sr-Cyrl-RS" w:eastAsia="zh-CN"/>
        </w:rPr>
        <w:t>н</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б</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вка</w:t>
      </w:r>
      <w:r w:rsidRPr="0017652F">
        <w:rPr>
          <w:rFonts w:ascii="Times New Roman" w:eastAsia="SimSun" w:hAnsi="Times New Roman" w:cs="Times New Roman"/>
          <w:spacing w:val="-2"/>
          <w:sz w:val="24"/>
          <w:szCs w:val="24"/>
          <w:lang w:val="sr-Cyrl-RS" w:eastAsia="zh-CN"/>
        </w:rPr>
        <w:t>м</w:t>
      </w:r>
      <w:r w:rsidRPr="0017652F">
        <w:rPr>
          <w:rFonts w:ascii="Times New Roman" w:eastAsia="SimSun" w:hAnsi="Times New Roman" w:cs="Times New Roman"/>
          <w:sz w:val="24"/>
          <w:szCs w:val="24"/>
          <w:lang w:val="sr-Cyrl-RS" w:eastAsia="zh-CN"/>
        </w:rPr>
        <w:t>а:</w:t>
      </w:r>
    </w:p>
    <w:p w:rsidR="00B71A56" w:rsidRPr="0017652F" w:rsidRDefault="00B71A56" w:rsidP="00B71A56">
      <w:pPr>
        <w:widowControl w:val="0"/>
        <w:numPr>
          <w:ilvl w:val="0"/>
          <w:numId w:val="23"/>
        </w:numPr>
        <w:tabs>
          <w:tab w:val="left" w:pos="1080"/>
        </w:tabs>
        <w:kinsoku w:val="0"/>
        <w:overflowPunct w:val="0"/>
        <w:autoSpaceDE w:val="0"/>
        <w:autoSpaceDN w:val="0"/>
        <w:adjustRightInd w:val="0"/>
        <w:spacing w:after="0" w:line="240" w:lineRule="auto"/>
        <w:ind w:left="112" w:firstLine="708"/>
        <w:rPr>
          <w:rFonts w:ascii="Times New Roman" w:eastAsia="SimSun" w:hAnsi="Times New Roman" w:cs="Times New Roman"/>
          <w:sz w:val="24"/>
          <w:szCs w:val="24"/>
          <w:lang w:val="sr-Cyrl-RS" w:eastAsia="zh-CN"/>
        </w:rPr>
      </w:pPr>
      <w:r w:rsidRPr="0017652F">
        <w:rPr>
          <w:rFonts w:ascii="Times New Roman" w:eastAsia="SimSun" w:hAnsi="Times New Roman" w:cs="Times New Roman"/>
          <w:sz w:val="24"/>
          <w:szCs w:val="24"/>
          <w:lang w:val="sr-Cyrl-RS" w:eastAsia="zh-CN"/>
        </w:rPr>
        <w:t>да</w:t>
      </w:r>
      <w:r w:rsidRPr="0017652F">
        <w:rPr>
          <w:rFonts w:ascii="Times New Roman" w:eastAsia="SimSun" w:hAnsi="Times New Roman" w:cs="Times New Roman"/>
          <w:spacing w:val="-1"/>
          <w:sz w:val="24"/>
          <w:szCs w:val="24"/>
          <w:lang w:val="sr-Cyrl-RS" w:eastAsia="zh-CN"/>
        </w:rPr>
        <w:t xml:space="preserve"> </w:t>
      </w:r>
      <w:r w:rsidRPr="0017652F">
        <w:rPr>
          <w:rFonts w:ascii="Times New Roman" w:eastAsia="SimSun" w:hAnsi="Times New Roman" w:cs="Times New Roman"/>
          <w:sz w:val="24"/>
          <w:szCs w:val="24"/>
          <w:lang w:val="sr-Cyrl-RS" w:eastAsia="zh-CN"/>
        </w:rPr>
        <w:t>је р</w:t>
      </w:r>
      <w:r w:rsidRPr="0017652F">
        <w:rPr>
          <w:rFonts w:ascii="Times New Roman" w:eastAsia="SimSun" w:hAnsi="Times New Roman" w:cs="Times New Roman"/>
          <w:spacing w:val="-2"/>
          <w:sz w:val="24"/>
          <w:szCs w:val="24"/>
          <w:lang w:val="sr-Cyrl-RS" w:eastAsia="zh-CN"/>
        </w:rPr>
        <w:t>е</w:t>
      </w:r>
      <w:r w:rsidRPr="0017652F">
        <w:rPr>
          <w:rFonts w:ascii="Times New Roman" w:eastAsia="SimSun" w:hAnsi="Times New Roman" w:cs="Times New Roman"/>
          <w:sz w:val="24"/>
          <w:szCs w:val="24"/>
          <w:lang w:val="sr-Cyrl-RS" w:eastAsia="zh-CN"/>
        </w:rPr>
        <w:t>ги</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тров</w:t>
      </w:r>
      <w:r w:rsidRPr="0017652F">
        <w:rPr>
          <w:rFonts w:ascii="Times New Roman" w:eastAsia="SimSun" w:hAnsi="Times New Roman" w:cs="Times New Roman"/>
          <w:spacing w:val="-2"/>
          <w:sz w:val="24"/>
          <w:szCs w:val="24"/>
          <w:lang w:val="sr-Cyrl-RS" w:eastAsia="zh-CN"/>
        </w:rPr>
        <w:t>а</w:t>
      </w:r>
      <w:r w:rsidRPr="0017652F">
        <w:rPr>
          <w:rFonts w:ascii="Times New Roman" w:eastAsia="SimSun" w:hAnsi="Times New Roman" w:cs="Times New Roman"/>
          <w:sz w:val="24"/>
          <w:szCs w:val="24"/>
          <w:lang w:val="sr-Cyrl-RS" w:eastAsia="zh-CN"/>
        </w:rPr>
        <w:t xml:space="preserve">н код </w:t>
      </w:r>
      <w:r w:rsidRPr="0017652F">
        <w:rPr>
          <w:rFonts w:ascii="Times New Roman" w:eastAsia="SimSun" w:hAnsi="Times New Roman" w:cs="Times New Roman"/>
          <w:spacing w:val="1"/>
          <w:sz w:val="24"/>
          <w:szCs w:val="24"/>
          <w:lang w:val="sr-Cyrl-RS" w:eastAsia="zh-CN"/>
        </w:rPr>
        <w:t>н</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дле</w:t>
      </w:r>
      <w:r w:rsidRPr="0017652F">
        <w:rPr>
          <w:rFonts w:ascii="Times New Roman" w:eastAsia="SimSun" w:hAnsi="Times New Roman" w:cs="Times New Roman"/>
          <w:spacing w:val="-1"/>
          <w:sz w:val="24"/>
          <w:szCs w:val="24"/>
          <w:lang w:val="sr-Cyrl-RS" w:eastAsia="zh-CN"/>
        </w:rPr>
        <w:t>ж</w:t>
      </w:r>
      <w:r w:rsidRPr="0017652F">
        <w:rPr>
          <w:rFonts w:ascii="Times New Roman" w:eastAsia="SimSun" w:hAnsi="Times New Roman" w:cs="Times New Roman"/>
          <w:sz w:val="24"/>
          <w:szCs w:val="24"/>
          <w:lang w:val="sr-Cyrl-RS" w:eastAsia="zh-CN"/>
        </w:rPr>
        <w:t>ног орг</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н</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 од</w:t>
      </w:r>
      <w:r w:rsidRPr="0017652F">
        <w:rPr>
          <w:rFonts w:ascii="Times New Roman" w:eastAsia="SimSun" w:hAnsi="Times New Roman" w:cs="Times New Roman"/>
          <w:spacing w:val="-1"/>
          <w:sz w:val="24"/>
          <w:szCs w:val="24"/>
          <w:lang w:val="sr-Cyrl-RS" w:eastAsia="zh-CN"/>
        </w:rPr>
        <w:t>н</w:t>
      </w:r>
      <w:r w:rsidRPr="0017652F">
        <w:rPr>
          <w:rFonts w:ascii="Times New Roman" w:eastAsia="SimSun" w:hAnsi="Times New Roman" w:cs="Times New Roman"/>
          <w:sz w:val="24"/>
          <w:szCs w:val="24"/>
          <w:lang w:val="sr-Cyrl-RS" w:eastAsia="zh-CN"/>
        </w:rPr>
        <w:t>о</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но</w:t>
      </w:r>
      <w:r w:rsidRPr="0017652F">
        <w:rPr>
          <w:rFonts w:ascii="Times New Roman" w:eastAsia="SimSun" w:hAnsi="Times New Roman" w:cs="Times New Roman"/>
          <w:spacing w:val="2"/>
          <w:sz w:val="24"/>
          <w:szCs w:val="24"/>
          <w:lang w:val="sr-Cyrl-RS" w:eastAsia="zh-CN"/>
        </w:rPr>
        <w:t xml:space="preserve"> </w:t>
      </w:r>
      <w:r w:rsidRPr="0017652F">
        <w:rPr>
          <w:rFonts w:ascii="Times New Roman" w:eastAsia="SimSun" w:hAnsi="Times New Roman" w:cs="Times New Roman"/>
          <w:spacing w:val="-8"/>
          <w:sz w:val="24"/>
          <w:szCs w:val="24"/>
          <w:lang w:val="sr-Cyrl-RS" w:eastAsia="zh-CN"/>
        </w:rPr>
        <w:t>у</w:t>
      </w:r>
      <w:r w:rsidRPr="0017652F">
        <w:rPr>
          <w:rFonts w:ascii="Times New Roman" w:eastAsia="SimSun" w:hAnsi="Times New Roman" w:cs="Times New Roman"/>
          <w:sz w:val="24"/>
          <w:szCs w:val="24"/>
          <w:lang w:val="sr-Cyrl-RS" w:eastAsia="zh-CN"/>
        </w:rPr>
        <w:t>пи</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н</w:t>
      </w:r>
      <w:r w:rsidRPr="0017652F">
        <w:rPr>
          <w:rFonts w:ascii="Times New Roman" w:eastAsia="SimSun" w:hAnsi="Times New Roman" w:cs="Times New Roman"/>
          <w:spacing w:val="3"/>
          <w:sz w:val="24"/>
          <w:szCs w:val="24"/>
          <w:lang w:val="sr-Cyrl-RS" w:eastAsia="zh-CN"/>
        </w:rPr>
        <w:t xml:space="preserve"> </w:t>
      </w:r>
      <w:r w:rsidRPr="0017652F">
        <w:rPr>
          <w:rFonts w:ascii="Times New Roman" w:eastAsia="SimSun" w:hAnsi="Times New Roman" w:cs="Times New Roman"/>
          <w:sz w:val="24"/>
          <w:szCs w:val="24"/>
          <w:lang w:val="sr-Cyrl-RS" w:eastAsia="zh-CN"/>
        </w:rPr>
        <w:t>у</w:t>
      </w:r>
      <w:r w:rsidRPr="0017652F">
        <w:rPr>
          <w:rFonts w:ascii="Times New Roman" w:eastAsia="SimSun" w:hAnsi="Times New Roman" w:cs="Times New Roman"/>
          <w:spacing w:val="-5"/>
          <w:sz w:val="24"/>
          <w:szCs w:val="24"/>
          <w:lang w:val="sr-Cyrl-RS" w:eastAsia="zh-CN"/>
        </w:rPr>
        <w:t xml:space="preserve"> </w:t>
      </w:r>
      <w:r w:rsidRPr="0017652F">
        <w:rPr>
          <w:rFonts w:ascii="Times New Roman" w:eastAsia="SimSun" w:hAnsi="Times New Roman" w:cs="Times New Roman"/>
          <w:sz w:val="24"/>
          <w:szCs w:val="24"/>
          <w:lang w:val="sr-Cyrl-RS" w:eastAsia="zh-CN"/>
        </w:rPr>
        <w:t>одго</w:t>
      </w:r>
      <w:r w:rsidRPr="0017652F">
        <w:rPr>
          <w:rFonts w:ascii="Times New Roman" w:eastAsia="SimSun" w:hAnsi="Times New Roman" w:cs="Times New Roman"/>
          <w:spacing w:val="1"/>
          <w:sz w:val="24"/>
          <w:szCs w:val="24"/>
          <w:lang w:val="sr-Cyrl-RS" w:eastAsia="zh-CN"/>
        </w:rPr>
        <w:t>в</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р</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pacing w:val="2"/>
          <w:sz w:val="24"/>
          <w:szCs w:val="24"/>
          <w:lang w:val="sr-Cyrl-RS" w:eastAsia="zh-CN"/>
        </w:rPr>
        <w:t>ј</w:t>
      </w:r>
      <w:r w:rsidRPr="0017652F">
        <w:rPr>
          <w:rFonts w:ascii="Times New Roman" w:eastAsia="SimSun" w:hAnsi="Times New Roman" w:cs="Times New Roman"/>
          <w:spacing w:val="-5"/>
          <w:sz w:val="24"/>
          <w:szCs w:val="24"/>
          <w:lang w:val="sr-Cyrl-RS" w:eastAsia="zh-CN"/>
        </w:rPr>
        <w:t>у</w:t>
      </w:r>
      <w:r w:rsidRPr="0017652F">
        <w:rPr>
          <w:rFonts w:ascii="Times New Roman" w:eastAsia="SimSun" w:hAnsi="Times New Roman" w:cs="Times New Roman"/>
          <w:sz w:val="24"/>
          <w:szCs w:val="24"/>
          <w:lang w:val="sr-Cyrl-RS" w:eastAsia="zh-CN"/>
        </w:rPr>
        <w:t>ћи р</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ги</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т</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р;</w:t>
      </w:r>
    </w:p>
    <w:p w:rsidR="00B71A56" w:rsidRPr="0017652F" w:rsidRDefault="00B71A56" w:rsidP="00B71A56">
      <w:pPr>
        <w:widowControl w:val="0"/>
        <w:numPr>
          <w:ilvl w:val="0"/>
          <w:numId w:val="23"/>
        </w:numPr>
        <w:tabs>
          <w:tab w:val="left" w:pos="1118"/>
        </w:tabs>
        <w:kinsoku w:val="0"/>
        <w:overflowPunct w:val="0"/>
        <w:autoSpaceDE w:val="0"/>
        <w:autoSpaceDN w:val="0"/>
        <w:adjustRightInd w:val="0"/>
        <w:spacing w:after="0" w:line="240" w:lineRule="auto"/>
        <w:ind w:right="119" w:firstLine="820"/>
        <w:jc w:val="both"/>
        <w:rPr>
          <w:rFonts w:ascii="Times New Roman" w:eastAsia="SimSun" w:hAnsi="Times New Roman" w:cs="Times New Roman"/>
          <w:sz w:val="24"/>
          <w:szCs w:val="24"/>
          <w:lang w:val="sr-Cyrl-RS" w:eastAsia="zh-CN"/>
        </w:rPr>
      </w:pPr>
      <w:r w:rsidRPr="0017652F">
        <w:rPr>
          <w:rFonts w:ascii="Times New Roman" w:eastAsia="SimSun" w:hAnsi="Times New Roman" w:cs="Times New Roman"/>
          <w:sz w:val="24"/>
          <w:szCs w:val="24"/>
          <w:lang w:val="sr-Cyrl-RS" w:eastAsia="zh-CN"/>
        </w:rPr>
        <w:t>да</w:t>
      </w:r>
      <w:r w:rsidRPr="0017652F">
        <w:rPr>
          <w:rFonts w:ascii="Times New Roman" w:eastAsia="SimSun" w:hAnsi="Times New Roman" w:cs="Times New Roman"/>
          <w:spacing w:val="37"/>
          <w:sz w:val="24"/>
          <w:szCs w:val="24"/>
          <w:lang w:val="sr-Cyrl-RS" w:eastAsia="zh-CN"/>
        </w:rPr>
        <w:t xml:space="preserve"> </w:t>
      </w:r>
      <w:r w:rsidRPr="0017652F">
        <w:rPr>
          <w:rFonts w:ascii="Times New Roman" w:eastAsia="SimSun" w:hAnsi="Times New Roman" w:cs="Times New Roman"/>
          <w:sz w:val="24"/>
          <w:szCs w:val="24"/>
          <w:lang w:val="sr-Cyrl-RS" w:eastAsia="zh-CN"/>
        </w:rPr>
        <w:t>он</w:t>
      </w:r>
      <w:r w:rsidRPr="0017652F">
        <w:rPr>
          <w:rFonts w:ascii="Times New Roman" w:eastAsia="SimSun" w:hAnsi="Times New Roman" w:cs="Times New Roman"/>
          <w:spacing w:val="39"/>
          <w:sz w:val="24"/>
          <w:szCs w:val="24"/>
          <w:lang w:val="sr-Cyrl-RS" w:eastAsia="zh-CN"/>
        </w:rPr>
        <w:t xml:space="preserve"> </w:t>
      </w:r>
      <w:r w:rsidRPr="0017652F">
        <w:rPr>
          <w:rFonts w:ascii="Times New Roman" w:eastAsia="SimSun" w:hAnsi="Times New Roman" w:cs="Times New Roman"/>
          <w:sz w:val="24"/>
          <w:szCs w:val="24"/>
          <w:lang w:val="sr-Cyrl-RS" w:eastAsia="zh-CN"/>
        </w:rPr>
        <w:t>и</w:t>
      </w:r>
      <w:r w:rsidRPr="0017652F">
        <w:rPr>
          <w:rFonts w:ascii="Times New Roman" w:eastAsia="SimSun" w:hAnsi="Times New Roman" w:cs="Times New Roman"/>
          <w:spacing w:val="39"/>
          <w:sz w:val="24"/>
          <w:szCs w:val="24"/>
          <w:lang w:val="sr-Cyrl-RS" w:eastAsia="zh-CN"/>
        </w:rPr>
        <w:t xml:space="preserve"> </w:t>
      </w:r>
      <w:r w:rsidRPr="0017652F">
        <w:rPr>
          <w:rFonts w:ascii="Times New Roman" w:eastAsia="SimSun" w:hAnsi="Times New Roman" w:cs="Times New Roman"/>
          <w:sz w:val="24"/>
          <w:szCs w:val="24"/>
          <w:lang w:val="sr-Cyrl-RS" w:eastAsia="zh-CN"/>
        </w:rPr>
        <w:t>њ</w:t>
      </w:r>
      <w:r w:rsidRPr="0017652F">
        <w:rPr>
          <w:rFonts w:ascii="Times New Roman" w:eastAsia="SimSun" w:hAnsi="Times New Roman" w:cs="Times New Roman"/>
          <w:spacing w:val="-2"/>
          <w:sz w:val="24"/>
          <w:szCs w:val="24"/>
          <w:lang w:val="sr-Cyrl-RS" w:eastAsia="zh-CN"/>
        </w:rPr>
        <w:t>е</w:t>
      </w:r>
      <w:r w:rsidRPr="0017652F">
        <w:rPr>
          <w:rFonts w:ascii="Times New Roman" w:eastAsia="SimSun" w:hAnsi="Times New Roman" w:cs="Times New Roman"/>
          <w:sz w:val="24"/>
          <w:szCs w:val="24"/>
          <w:lang w:val="sr-Cyrl-RS" w:eastAsia="zh-CN"/>
        </w:rPr>
        <w:t>гов</w:t>
      </w:r>
      <w:r w:rsidRPr="0017652F">
        <w:rPr>
          <w:rFonts w:ascii="Times New Roman" w:eastAsia="SimSun" w:hAnsi="Times New Roman" w:cs="Times New Roman"/>
          <w:spacing w:val="37"/>
          <w:sz w:val="24"/>
          <w:szCs w:val="24"/>
          <w:lang w:val="sr-Cyrl-RS" w:eastAsia="zh-CN"/>
        </w:rPr>
        <w:t xml:space="preserve"> </w:t>
      </w:r>
      <w:r w:rsidRPr="0017652F">
        <w:rPr>
          <w:rFonts w:ascii="Times New Roman" w:eastAsia="SimSun" w:hAnsi="Times New Roman" w:cs="Times New Roman"/>
          <w:sz w:val="24"/>
          <w:szCs w:val="24"/>
          <w:lang w:val="sr-Cyrl-RS" w:eastAsia="zh-CN"/>
        </w:rPr>
        <w:t>з</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к</w:t>
      </w:r>
      <w:r w:rsidRPr="0017652F">
        <w:rPr>
          <w:rFonts w:ascii="Times New Roman" w:eastAsia="SimSun" w:hAnsi="Times New Roman" w:cs="Times New Roman"/>
          <w:spacing w:val="-3"/>
          <w:sz w:val="24"/>
          <w:szCs w:val="24"/>
          <w:lang w:val="sr-Cyrl-RS" w:eastAsia="zh-CN"/>
        </w:rPr>
        <w:t>о</w:t>
      </w:r>
      <w:r w:rsidRPr="0017652F">
        <w:rPr>
          <w:rFonts w:ascii="Times New Roman" w:eastAsia="SimSun" w:hAnsi="Times New Roman" w:cs="Times New Roman"/>
          <w:sz w:val="24"/>
          <w:szCs w:val="24"/>
          <w:lang w:val="sr-Cyrl-RS" w:eastAsia="zh-CN"/>
        </w:rPr>
        <w:t>н</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ки</w:t>
      </w:r>
      <w:r w:rsidRPr="0017652F">
        <w:rPr>
          <w:rFonts w:ascii="Times New Roman" w:eastAsia="SimSun" w:hAnsi="Times New Roman" w:cs="Times New Roman"/>
          <w:spacing w:val="36"/>
          <w:sz w:val="24"/>
          <w:szCs w:val="24"/>
          <w:lang w:val="sr-Cyrl-RS" w:eastAsia="zh-CN"/>
        </w:rPr>
        <w:t xml:space="preserve"> </w:t>
      </w:r>
      <w:r w:rsidRPr="0017652F">
        <w:rPr>
          <w:rFonts w:ascii="Times New Roman" w:eastAsia="SimSun" w:hAnsi="Times New Roman" w:cs="Times New Roman"/>
          <w:sz w:val="24"/>
          <w:szCs w:val="24"/>
          <w:lang w:val="sr-Cyrl-RS" w:eastAsia="zh-CN"/>
        </w:rPr>
        <w:t>з</w:t>
      </w:r>
      <w:r w:rsidRPr="0017652F">
        <w:rPr>
          <w:rFonts w:ascii="Times New Roman" w:eastAsia="SimSun" w:hAnsi="Times New Roman" w:cs="Times New Roman"/>
          <w:spacing w:val="-1"/>
          <w:sz w:val="24"/>
          <w:szCs w:val="24"/>
          <w:lang w:val="sr-Cyrl-RS" w:eastAsia="zh-CN"/>
        </w:rPr>
        <w:t>ас</w:t>
      </w:r>
      <w:r w:rsidRPr="0017652F">
        <w:rPr>
          <w:rFonts w:ascii="Times New Roman" w:eastAsia="SimSun" w:hAnsi="Times New Roman" w:cs="Times New Roman"/>
          <w:spacing w:val="2"/>
          <w:sz w:val="24"/>
          <w:szCs w:val="24"/>
          <w:lang w:val="sr-Cyrl-RS" w:eastAsia="zh-CN"/>
        </w:rPr>
        <w:t>т</w:t>
      </w:r>
      <w:r w:rsidRPr="0017652F">
        <w:rPr>
          <w:rFonts w:ascii="Times New Roman" w:eastAsia="SimSun" w:hAnsi="Times New Roman" w:cs="Times New Roman"/>
          <w:spacing w:val="-8"/>
          <w:sz w:val="24"/>
          <w:szCs w:val="24"/>
          <w:lang w:val="sr-Cyrl-RS" w:eastAsia="zh-CN"/>
        </w:rPr>
        <w:t>у</w:t>
      </w:r>
      <w:r w:rsidRPr="0017652F">
        <w:rPr>
          <w:rFonts w:ascii="Times New Roman" w:eastAsia="SimSun" w:hAnsi="Times New Roman" w:cs="Times New Roman"/>
          <w:spacing w:val="5"/>
          <w:sz w:val="24"/>
          <w:szCs w:val="24"/>
          <w:lang w:val="sr-Cyrl-RS" w:eastAsia="zh-CN"/>
        </w:rPr>
        <w:t>п</w:t>
      </w:r>
      <w:r w:rsidRPr="0017652F">
        <w:rPr>
          <w:rFonts w:ascii="Times New Roman" w:eastAsia="SimSun" w:hAnsi="Times New Roman" w:cs="Times New Roman"/>
          <w:sz w:val="24"/>
          <w:szCs w:val="24"/>
          <w:lang w:val="sr-Cyrl-RS" w:eastAsia="zh-CN"/>
        </w:rPr>
        <w:t>ник</w:t>
      </w:r>
      <w:r w:rsidRPr="0017652F">
        <w:rPr>
          <w:rFonts w:ascii="Times New Roman" w:eastAsia="SimSun" w:hAnsi="Times New Roman" w:cs="Times New Roman"/>
          <w:spacing w:val="38"/>
          <w:sz w:val="24"/>
          <w:szCs w:val="24"/>
          <w:lang w:val="sr-Cyrl-RS" w:eastAsia="zh-CN"/>
        </w:rPr>
        <w:t xml:space="preserve"> </w:t>
      </w:r>
      <w:r w:rsidRPr="0017652F">
        <w:rPr>
          <w:rFonts w:ascii="Times New Roman" w:eastAsia="SimSun" w:hAnsi="Times New Roman" w:cs="Times New Roman"/>
          <w:sz w:val="24"/>
          <w:szCs w:val="24"/>
          <w:lang w:val="sr-Cyrl-RS" w:eastAsia="zh-CN"/>
        </w:rPr>
        <w:t>није</w:t>
      </w:r>
      <w:r w:rsidRPr="0017652F">
        <w:rPr>
          <w:rFonts w:ascii="Times New Roman" w:eastAsia="SimSun" w:hAnsi="Times New Roman" w:cs="Times New Roman"/>
          <w:spacing w:val="37"/>
          <w:sz w:val="24"/>
          <w:szCs w:val="24"/>
          <w:lang w:val="sr-Cyrl-RS" w:eastAsia="zh-CN"/>
        </w:rPr>
        <w:t xml:space="preserve"> </w:t>
      </w:r>
      <w:r w:rsidRPr="0017652F">
        <w:rPr>
          <w:rFonts w:ascii="Times New Roman" w:eastAsia="SimSun" w:hAnsi="Times New Roman" w:cs="Times New Roman"/>
          <w:spacing w:val="-3"/>
          <w:sz w:val="24"/>
          <w:szCs w:val="24"/>
          <w:lang w:val="sr-Cyrl-RS" w:eastAsia="zh-CN"/>
        </w:rPr>
        <w:t>о</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pacing w:val="-5"/>
          <w:sz w:val="24"/>
          <w:szCs w:val="24"/>
          <w:lang w:val="sr-Cyrl-RS" w:eastAsia="zh-CN"/>
        </w:rPr>
        <w:t>у</w:t>
      </w:r>
      <w:r w:rsidRPr="0017652F">
        <w:rPr>
          <w:rFonts w:ascii="Times New Roman" w:eastAsia="SimSun" w:hAnsi="Times New Roman" w:cs="Times New Roman"/>
          <w:sz w:val="24"/>
          <w:szCs w:val="24"/>
          <w:lang w:val="sr-Cyrl-RS" w:eastAsia="zh-CN"/>
        </w:rPr>
        <w:t>ђи</w:t>
      </w:r>
      <w:r w:rsidRPr="0017652F">
        <w:rPr>
          <w:rFonts w:ascii="Times New Roman" w:eastAsia="SimSun" w:hAnsi="Times New Roman" w:cs="Times New Roman"/>
          <w:spacing w:val="2"/>
          <w:sz w:val="24"/>
          <w:szCs w:val="24"/>
          <w:lang w:val="sr-Cyrl-RS" w:eastAsia="zh-CN"/>
        </w:rPr>
        <w:t>в</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н</w:t>
      </w:r>
      <w:r w:rsidRPr="0017652F">
        <w:rPr>
          <w:rFonts w:ascii="Times New Roman" w:eastAsia="SimSun" w:hAnsi="Times New Roman" w:cs="Times New Roman"/>
          <w:spacing w:val="39"/>
          <w:sz w:val="24"/>
          <w:szCs w:val="24"/>
          <w:lang w:val="sr-Cyrl-RS" w:eastAsia="zh-CN"/>
        </w:rPr>
        <w:t xml:space="preserve"> </w:t>
      </w:r>
      <w:r w:rsidRPr="0017652F">
        <w:rPr>
          <w:rFonts w:ascii="Times New Roman" w:eastAsia="SimSun" w:hAnsi="Times New Roman" w:cs="Times New Roman"/>
          <w:sz w:val="24"/>
          <w:szCs w:val="24"/>
          <w:lang w:val="sr-Cyrl-RS" w:eastAsia="zh-CN"/>
        </w:rPr>
        <w:t>за</w:t>
      </w:r>
      <w:r w:rsidRPr="0017652F">
        <w:rPr>
          <w:rFonts w:ascii="Times New Roman" w:eastAsia="SimSun" w:hAnsi="Times New Roman" w:cs="Times New Roman"/>
          <w:spacing w:val="37"/>
          <w:sz w:val="24"/>
          <w:szCs w:val="24"/>
          <w:lang w:val="sr-Cyrl-RS" w:eastAsia="zh-CN"/>
        </w:rPr>
        <w:t xml:space="preserve"> </w:t>
      </w:r>
      <w:r w:rsidRPr="0017652F">
        <w:rPr>
          <w:rFonts w:ascii="Times New Roman" w:eastAsia="SimSun" w:hAnsi="Times New Roman" w:cs="Times New Roman"/>
          <w:sz w:val="24"/>
          <w:szCs w:val="24"/>
          <w:lang w:val="sr-Cyrl-RS" w:eastAsia="zh-CN"/>
        </w:rPr>
        <w:t>н</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ко</w:t>
      </w:r>
      <w:r w:rsidRPr="0017652F">
        <w:rPr>
          <w:rFonts w:ascii="Times New Roman" w:eastAsia="SimSun" w:hAnsi="Times New Roman" w:cs="Times New Roman"/>
          <w:spacing w:val="38"/>
          <w:sz w:val="24"/>
          <w:szCs w:val="24"/>
          <w:lang w:val="sr-Cyrl-RS" w:eastAsia="zh-CN"/>
        </w:rPr>
        <w:t xml:space="preserve"> </w:t>
      </w:r>
      <w:r w:rsidRPr="0017652F">
        <w:rPr>
          <w:rFonts w:ascii="Times New Roman" w:eastAsia="SimSun" w:hAnsi="Times New Roman" w:cs="Times New Roman"/>
          <w:sz w:val="24"/>
          <w:szCs w:val="24"/>
          <w:lang w:val="sr-Cyrl-RS" w:eastAsia="zh-CN"/>
        </w:rPr>
        <w:t>од</w:t>
      </w:r>
      <w:r w:rsidRPr="0017652F">
        <w:rPr>
          <w:rFonts w:ascii="Times New Roman" w:eastAsia="SimSun" w:hAnsi="Times New Roman" w:cs="Times New Roman"/>
          <w:spacing w:val="38"/>
          <w:sz w:val="24"/>
          <w:szCs w:val="24"/>
          <w:lang w:val="sr-Cyrl-RS" w:eastAsia="zh-CN"/>
        </w:rPr>
        <w:t xml:space="preserve"> </w:t>
      </w:r>
      <w:r w:rsidRPr="0017652F">
        <w:rPr>
          <w:rFonts w:ascii="Times New Roman" w:eastAsia="SimSun" w:hAnsi="Times New Roman" w:cs="Times New Roman"/>
          <w:sz w:val="24"/>
          <w:szCs w:val="24"/>
          <w:lang w:val="sr-Cyrl-RS" w:eastAsia="zh-CN"/>
        </w:rPr>
        <w:t>к</w:t>
      </w:r>
      <w:r w:rsidRPr="0017652F">
        <w:rPr>
          <w:rFonts w:ascii="Times New Roman" w:eastAsia="SimSun" w:hAnsi="Times New Roman" w:cs="Times New Roman"/>
          <w:spacing w:val="-3"/>
          <w:sz w:val="24"/>
          <w:szCs w:val="24"/>
          <w:lang w:val="sr-Cyrl-RS" w:eastAsia="zh-CN"/>
        </w:rPr>
        <w:t>р</w:t>
      </w:r>
      <w:r w:rsidRPr="0017652F">
        <w:rPr>
          <w:rFonts w:ascii="Times New Roman" w:eastAsia="SimSun" w:hAnsi="Times New Roman" w:cs="Times New Roman"/>
          <w:sz w:val="24"/>
          <w:szCs w:val="24"/>
          <w:lang w:val="sr-Cyrl-RS" w:eastAsia="zh-CN"/>
        </w:rPr>
        <w:t>иви</w:t>
      </w:r>
      <w:r w:rsidRPr="0017652F">
        <w:rPr>
          <w:rFonts w:ascii="Times New Roman" w:eastAsia="SimSun" w:hAnsi="Times New Roman" w:cs="Times New Roman"/>
          <w:spacing w:val="-1"/>
          <w:sz w:val="24"/>
          <w:szCs w:val="24"/>
          <w:lang w:val="sr-Cyrl-RS" w:eastAsia="zh-CN"/>
        </w:rPr>
        <w:t>ч</w:t>
      </w:r>
      <w:r w:rsidRPr="0017652F">
        <w:rPr>
          <w:rFonts w:ascii="Times New Roman" w:eastAsia="SimSun" w:hAnsi="Times New Roman" w:cs="Times New Roman"/>
          <w:sz w:val="24"/>
          <w:szCs w:val="24"/>
          <w:lang w:val="sr-Cyrl-RS" w:eastAsia="zh-CN"/>
        </w:rPr>
        <w:t>н</w:t>
      </w:r>
      <w:r w:rsidRPr="0017652F">
        <w:rPr>
          <w:rFonts w:ascii="Times New Roman" w:eastAsia="SimSun" w:hAnsi="Times New Roman" w:cs="Times New Roman"/>
          <w:spacing w:val="-2"/>
          <w:sz w:val="24"/>
          <w:szCs w:val="24"/>
          <w:lang w:val="sr-Cyrl-RS" w:eastAsia="zh-CN"/>
        </w:rPr>
        <w:t>и</w:t>
      </w:r>
      <w:r w:rsidRPr="0017652F">
        <w:rPr>
          <w:rFonts w:ascii="Times New Roman" w:eastAsia="SimSun" w:hAnsi="Times New Roman" w:cs="Times New Roman"/>
          <w:sz w:val="24"/>
          <w:szCs w:val="24"/>
          <w:lang w:val="sr-Cyrl-RS" w:eastAsia="zh-CN"/>
        </w:rPr>
        <w:t>х</w:t>
      </w:r>
      <w:r w:rsidRPr="0017652F">
        <w:rPr>
          <w:rFonts w:ascii="Times New Roman" w:eastAsia="SimSun" w:hAnsi="Times New Roman" w:cs="Times New Roman"/>
          <w:spacing w:val="38"/>
          <w:sz w:val="24"/>
          <w:szCs w:val="24"/>
          <w:lang w:val="sr-Cyrl-RS" w:eastAsia="zh-CN"/>
        </w:rPr>
        <w:t xml:space="preserve"> </w:t>
      </w:r>
      <w:r w:rsidRPr="0017652F">
        <w:rPr>
          <w:rFonts w:ascii="Times New Roman" w:eastAsia="SimSun" w:hAnsi="Times New Roman" w:cs="Times New Roman"/>
          <w:sz w:val="24"/>
          <w:szCs w:val="24"/>
          <w:lang w:val="sr-Cyrl-RS" w:eastAsia="zh-CN"/>
        </w:rPr>
        <w:t>д</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ла</w:t>
      </w:r>
      <w:r w:rsidRPr="0017652F">
        <w:rPr>
          <w:rFonts w:ascii="Times New Roman" w:eastAsia="SimSun" w:hAnsi="Times New Roman" w:cs="Times New Roman"/>
          <w:spacing w:val="37"/>
          <w:sz w:val="24"/>
          <w:szCs w:val="24"/>
          <w:lang w:val="sr-Cyrl-RS" w:eastAsia="zh-CN"/>
        </w:rPr>
        <w:t xml:space="preserve"> </w:t>
      </w:r>
      <w:r w:rsidRPr="0017652F">
        <w:rPr>
          <w:rFonts w:ascii="Times New Roman" w:eastAsia="SimSun" w:hAnsi="Times New Roman" w:cs="Times New Roman"/>
          <w:sz w:val="24"/>
          <w:szCs w:val="24"/>
          <w:lang w:val="sr-Cyrl-RS" w:eastAsia="zh-CN"/>
        </w:rPr>
        <w:t>к</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 xml:space="preserve">о </w:t>
      </w:r>
      <w:r w:rsidRPr="0017652F">
        <w:rPr>
          <w:rFonts w:ascii="Times New Roman" w:eastAsia="SimSun" w:hAnsi="Times New Roman" w:cs="Times New Roman"/>
          <w:spacing w:val="-1"/>
          <w:sz w:val="24"/>
          <w:szCs w:val="24"/>
          <w:lang w:val="sr-Cyrl-RS" w:eastAsia="zh-CN"/>
        </w:rPr>
        <w:t>ч</w:t>
      </w:r>
      <w:r w:rsidRPr="0017652F">
        <w:rPr>
          <w:rFonts w:ascii="Times New Roman" w:eastAsia="SimSun" w:hAnsi="Times New Roman" w:cs="Times New Roman"/>
          <w:sz w:val="24"/>
          <w:szCs w:val="24"/>
          <w:lang w:val="sr-Cyrl-RS" w:eastAsia="zh-CN"/>
        </w:rPr>
        <w:t>л</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н</w:t>
      </w:r>
      <w:r w:rsidRPr="0017652F">
        <w:rPr>
          <w:rFonts w:ascii="Times New Roman" w:eastAsia="SimSun" w:hAnsi="Times New Roman" w:cs="Times New Roman"/>
          <w:spacing w:val="29"/>
          <w:sz w:val="24"/>
          <w:szCs w:val="24"/>
          <w:lang w:val="sr-Cyrl-RS" w:eastAsia="zh-CN"/>
        </w:rPr>
        <w:t xml:space="preserve"> </w:t>
      </w:r>
      <w:r w:rsidRPr="0017652F">
        <w:rPr>
          <w:rFonts w:ascii="Times New Roman" w:eastAsia="SimSun" w:hAnsi="Times New Roman" w:cs="Times New Roman"/>
          <w:sz w:val="24"/>
          <w:szCs w:val="24"/>
          <w:lang w:val="sr-Cyrl-RS" w:eastAsia="zh-CN"/>
        </w:rPr>
        <w:t>орг</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низов</w:t>
      </w:r>
      <w:r w:rsidRPr="0017652F">
        <w:rPr>
          <w:rFonts w:ascii="Times New Roman" w:eastAsia="SimSun" w:hAnsi="Times New Roman" w:cs="Times New Roman"/>
          <w:spacing w:val="-2"/>
          <w:sz w:val="24"/>
          <w:szCs w:val="24"/>
          <w:lang w:val="sr-Cyrl-RS" w:eastAsia="zh-CN"/>
        </w:rPr>
        <w:t>а</w:t>
      </w:r>
      <w:r w:rsidRPr="0017652F">
        <w:rPr>
          <w:rFonts w:ascii="Times New Roman" w:eastAsia="SimSun" w:hAnsi="Times New Roman" w:cs="Times New Roman"/>
          <w:sz w:val="24"/>
          <w:szCs w:val="24"/>
          <w:lang w:val="sr-Cyrl-RS" w:eastAsia="zh-CN"/>
        </w:rPr>
        <w:t>не</w:t>
      </w:r>
      <w:r w:rsidRPr="0017652F">
        <w:rPr>
          <w:rFonts w:ascii="Times New Roman" w:eastAsia="SimSun" w:hAnsi="Times New Roman" w:cs="Times New Roman"/>
          <w:spacing w:val="27"/>
          <w:sz w:val="24"/>
          <w:szCs w:val="24"/>
          <w:lang w:val="sr-Cyrl-RS" w:eastAsia="zh-CN"/>
        </w:rPr>
        <w:t xml:space="preserve"> </w:t>
      </w:r>
      <w:r w:rsidRPr="0017652F">
        <w:rPr>
          <w:rFonts w:ascii="Times New Roman" w:eastAsia="SimSun" w:hAnsi="Times New Roman" w:cs="Times New Roman"/>
          <w:sz w:val="24"/>
          <w:szCs w:val="24"/>
          <w:lang w:val="sr-Cyrl-RS" w:eastAsia="zh-CN"/>
        </w:rPr>
        <w:t>кр</w:t>
      </w:r>
      <w:r w:rsidRPr="0017652F">
        <w:rPr>
          <w:rFonts w:ascii="Times New Roman" w:eastAsia="SimSun" w:hAnsi="Times New Roman" w:cs="Times New Roman"/>
          <w:spacing w:val="-2"/>
          <w:sz w:val="24"/>
          <w:szCs w:val="24"/>
          <w:lang w:val="sr-Cyrl-RS" w:eastAsia="zh-CN"/>
        </w:rPr>
        <w:t>и</w:t>
      </w:r>
      <w:r w:rsidRPr="0017652F">
        <w:rPr>
          <w:rFonts w:ascii="Times New Roman" w:eastAsia="SimSun" w:hAnsi="Times New Roman" w:cs="Times New Roman"/>
          <w:spacing w:val="-1"/>
          <w:sz w:val="24"/>
          <w:szCs w:val="24"/>
          <w:lang w:val="sr-Cyrl-RS" w:eastAsia="zh-CN"/>
        </w:rPr>
        <w:t>м</w:t>
      </w:r>
      <w:r w:rsidRPr="0017652F">
        <w:rPr>
          <w:rFonts w:ascii="Times New Roman" w:eastAsia="SimSun" w:hAnsi="Times New Roman" w:cs="Times New Roman"/>
          <w:sz w:val="24"/>
          <w:szCs w:val="24"/>
          <w:lang w:val="sr-Cyrl-RS" w:eastAsia="zh-CN"/>
        </w:rPr>
        <w:t>ин</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л</w:t>
      </w:r>
      <w:r w:rsidRPr="0017652F">
        <w:rPr>
          <w:rFonts w:ascii="Times New Roman" w:eastAsia="SimSun" w:hAnsi="Times New Roman" w:cs="Times New Roman"/>
          <w:spacing w:val="1"/>
          <w:sz w:val="24"/>
          <w:szCs w:val="24"/>
          <w:lang w:val="sr-Cyrl-RS" w:eastAsia="zh-CN"/>
        </w:rPr>
        <w:t>н</w:t>
      </w:r>
      <w:r w:rsidRPr="0017652F">
        <w:rPr>
          <w:rFonts w:ascii="Times New Roman" w:eastAsia="SimSun" w:hAnsi="Times New Roman" w:cs="Times New Roman"/>
          <w:sz w:val="24"/>
          <w:szCs w:val="24"/>
          <w:lang w:val="sr-Cyrl-RS" w:eastAsia="zh-CN"/>
        </w:rPr>
        <w:t>е</w:t>
      </w:r>
      <w:r w:rsidRPr="0017652F">
        <w:rPr>
          <w:rFonts w:ascii="Times New Roman" w:eastAsia="SimSun" w:hAnsi="Times New Roman" w:cs="Times New Roman"/>
          <w:spacing w:val="27"/>
          <w:sz w:val="24"/>
          <w:szCs w:val="24"/>
          <w:lang w:val="sr-Cyrl-RS" w:eastAsia="zh-CN"/>
        </w:rPr>
        <w:t xml:space="preserve"> </w:t>
      </w:r>
      <w:r w:rsidRPr="0017652F">
        <w:rPr>
          <w:rFonts w:ascii="Times New Roman" w:eastAsia="SimSun" w:hAnsi="Times New Roman" w:cs="Times New Roman"/>
          <w:sz w:val="24"/>
          <w:szCs w:val="24"/>
          <w:lang w:val="sr-Cyrl-RS" w:eastAsia="zh-CN"/>
        </w:rPr>
        <w:t>г</w:t>
      </w:r>
      <w:r w:rsidRPr="0017652F">
        <w:rPr>
          <w:rFonts w:ascii="Times New Roman" w:eastAsia="SimSun" w:hAnsi="Times New Roman" w:cs="Times New Roman"/>
          <w:spacing w:val="2"/>
          <w:sz w:val="24"/>
          <w:szCs w:val="24"/>
          <w:lang w:val="sr-Cyrl-RS" w:eastAsia="zh-CN"/>
        </w:rPr>
        <w:t>р</w:t>
      </w:r>
      <w:r w:rsidRPr="0017652F">
        <w:rPr>
          <w:rFonts w:ascii="Times New Roman" w:eastAsia="SimSun" w:hAnsi="Times New Roman" w:cs="Times New Roman"/>
          <w:spacing w:val="-8"/>
          <w:sz w:val="24"/>
          <w:szCs w:val="24"/>
          <w:lang w:val="sr-Cyrl-RS" w:eastAsia="zh-CN"/>
        </w:rPr>
        <w:t>у</w:t>
      </w:r>
      <w:r w:rsidRPr="0017652F">
        <w:rPr>
          <w:rFonts w:ascii="Times New Roman" w:eastAsia="SimSun" w:hAnsi="Times New Roman" w:cs="Times New Roman"/>
          <w:spacing w:val="3"/>
          <w:sz w:val="24"/>
          <w:szCs w:val="24"/>
          <w:lang w:val="sr-Cyrl-RS" w:eastAsia="zh-CN"/>
        </w:rPr>
        <w:t>п</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w:t>
      </w:r>
      <w:r w:rsidRPr="0017652F">
        <w:rPr>
          <w:rFonts w:ascii="Times New Roman" w:eastAsia="SimSun" w:hAnsi="Times New Roman" w:cs="Times New Roman"/>
          <w:spacing w:val="28"/>
          <w:sz w:val="24"/>
          <w:szCs w:val="24"/>
          <w:lang w:val="sr-Cyrl-RS" w:eastAsia="zh-CN"/>
        </w:rPr>
        <w:t xml:space="preserve"> </w:t>
      </w:r>
      <w:r w:rsidRPr="0017652F">
        <w:rPr>
          <w:rFonts w:ascii="Times New Roman" w:eastAsia="SimSun" w:hAnsi="Times New Roman" w:cs="Times New Roman"/>
          <w:sz w:val="24"/>
          <w:szCs w:val="24"/>
          <w:lang w:val="sr-Cyrl-RS" w:eastAsia="zh-CN"/>
        </w:rPr>
        <w:t>да</w:t>
      </w:r>
      <w:r w:rsidRPr="0017652F">
        <w:rPr>
          <w:rFonts w:ascii="Times New Roman" w:eastAsia="SimSun" w:hAnsi="Times New Roman" w:cs="Times New Roman"/>
          <w:spacing w:val="30"/>
          <w:sz w:val="24"/>
          <w:szCs w:val="24"/>
          <w:lang w:val="sr-Cyrl-RS" w:eastAsia="zh-CN"/>
        </w:rPr>
        <w:t xml:space="preserve"> </w:t>
      </w:r>
      <w:r w:rsidRPr="0017652F">
        <w:rPr>
          <w:rFonts w:ascii="Times New Roman" w:eastAsia="SimSun" w:hAnsi="Times New Roman" w:cs="Times New Roman"/>
          <w:sz w:val="24"/>
          <w:szCs w:val="24"/>
          <w:lang w:val="sr-Cyrl-RS" w:eastAsia="zh-CN"/>
        </w:rPr>
        <w:t>није</w:t>
      </w:r>
      <w:r w:rsidRPr="0017652F">
        <w:rPr>
          <w:rFonts w:ascii="Times New Roman" w:eastAsia="SimSun" w:hAnsi="Times New Roman" w:cs="Times New Roman"/>
          <w:spacing w:val="28"/>
          <w:sz w:val="24"/>
          <w:szCs w:val="24"/>
          <w:lang w:val="sr-Cyrl-RS" w:eastAsia="zh-CN"/>
        </w:rPr>
        <w:t xml:space="preserve"> </w:t>
      </w:r>
      <w:r w:rsidRPr="0017652F">
        <w:rPr>
          <w:rFonts w:ascii="Times New Roman" w:eastAsia="SimSun" w:hAnsi="Times New Roman" w:cs="Times New Roman"/>
          <w:sz w:val="24"/>
          <w:szCs w:val="24"/>
          <w:lang w:val="sr-Cyrl-RS" w:eastAsia="zh-CN"/>
        </w:rPr>
        <w:t>о</w:t>
      </w:r>
      <w:r w:rsidRPr="0017652F">
        <w:rPr>
          <w:rFonts w:ascii="Times New Roman" w:eastAsia="SimSun" w:hAnsi="Times New Roman" w:cs="Times New Roman"/>
          <w:spacing w:val="3"/>
          <w:sz w:val="24"/>
          <w:szCs w:val="24"/>
          <w:lang w:val="sr-Cyrl-RS" w:eastAsia="zh-CN"/>
        </w:rPr>
        <w:t>с</w:t>
      </w:r>
      <w:r w:rsidRPr="0017652F">
        <w:rPr>
          <w:rFonts w:ascii="Times New Roman" w:eastAsia="SimSun" w:hAnsi="Times New Roman" w:cs="Times New Roman"/>
          <w:spacing w:val="-5"/>
          <w:sz w:val="24"/>
          <w:szCs w:val="24"/>
          <w:lang w:val="sr-Cyrl-RS" w:eastAsia="zh-CN"/>
        </w:rPr>
        <w:t>у</w:t>
      </w:r>
      <w:r w:rsidRPr="0017652F">
        <w:rPr>
          <w:rFonts w:ascii="Times New Roman" w:eastAsia="SimSun" w:hAnsi="Times New Roman" w:cs="Times New Roman"/>
          <w:sz w:val="24"/>
          <w:szCs w:val="24"/>
          <w:lang w:val="sr-Cyrl-RS" w:eastAsia="zh-CN"/>
        </w:rPr>
        <w:t>ђив</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н</w:t>
      </w:r>
      <w:r w:rsidRPr="0017652F">
        <w:rPr>
          <w:rFonts w:ascii="Times New Roman" w:eastAsia="SimSun" w:hAnsi="Times New Roman" w:cs="Times New Roman"/>
          <w:spacing w:val="29"/>
          <w:sz w:val="24"/>
          <w:szCs w:val="24"/>
          <w:lang w:val="sr-Cyrl-RS" w:eastAsia="zh-CN"/>
        </w:rPr>
        <w:t xml:space="preserve"> </w:t>
      </w:r>
      <w:r w:rsidRPr="0017652F">
        <w:rPr>
          <w:rFonts w:ascii="Times New Roman" w:eastAsia="SimSun" w:hAnsi="Times New Roman" w:cs="Times New Roman"/>
          <w:sz w:val="24"/>
          <w:szCs w:val="24"/>
          <w:lang w:val="sr-Cyrl-RS" w:eastAsia="zh-CN"/>
        </w:rPr>
        <w:t>за</w:t>
      </w:r>
      <w:r w:rsidRPr="0017652F">
        <w:rPr>
          <w:rFonts w:ascii="Times New Roman" w:eastAsia="SimSun" w:hAnsi="Times New Roman" w:cs="Times New Roman"/>
          <w:spacing w:val="27"/>
          <w:sz w:val="24"/>
          <w:szCs w:val="24"/>
          <w:lang w:val="sr-Cyrl-RS" w:eastAsia="zh-CN"/>
        </w:rPr>
        <w:t xml:space="preserve"> </w:t>
      </w:r>
      <w:r w:rsidRPr="0017652F">
        <w:rPr>
          <w:rFonts w:ascii="Times New Roman" w:eastAsia="SimSun" w:hAnsi="Times New Roman" w:cs="Times New Roman"/>
          <w:sz w:val="24"/>
          <w:szCs w:val="24"/>
          <w:lang w:val="sr-Cyrl-RS" w:eastAsia="zh-CN"/>
        </w:rPr>
        <w:t>криви</w:t>
      </w:r>
      <w:r w:rsidRPr="0017652F">
        <w:rPr>
          <w:rFonts w:ascii="Times New Roman" w:eastAsia="SimSun" w:hAnsi="Times New Roman" w:cs="Times New Roman"/>
          <w:spacing w:val="-1"/>
          <w:sz w:val="24"/>
          <w:szCs w:val="24"/>
          <w:lang w:val="sr-Cyrl-RS" w:eastAsia="zh-CN"/>
        </w:rPr>
        <w:t>ч</w:t>
      </w:r>
      <w:r w:rsidRPr="0017652F">
        <w:rPr>
          <w:rFonts w:ascii="Times New Roman" w:eastAsia="SimSun" w:hAnsi="Times New Roman" w:cs="Times New Roman"/>
          <w:sz w:val="24"/>
          <w:szCs w:val="24"/>
          <w:lang w:val="sr-Cyrl-RS" w:eastAsia="zh-CN"/>
        </w:rPr>
        <w:t>на</w:t>
      </w:r>
      <w:r w:rsidRPr="0017652F">
        <w:rPr>
          <w:rFonts w:ascii="Times New Roman" w:eastAsia="SimSun" w:hAnsi="Times New Roman" w:cs="Times New Roman"/>
          <w:spacing w:val="27"/>
          <w:sz w:val="24"/>
          <w:szCs w:val="24"/>
          <w:lang w:val="sr-Cyrl-RS" w:eastAsia="zh-CN"/>
        </w:rPr>
        <w:t xml:space="preserve"> </w:t>
      </w:r>
      <w:r w:rsidRPr="0017652F">
        <w:rPr>
          <w:rFonts w:ascii="Times New Roman" w:eastAsia="SimSun" w:hAnsi="Times New Roman" w:cs="Times New Roman"/>
          <w:sz w:val="24"/>
          <w:szCs w:val="24"/>
          <w:lang w:val="sr-Cyrl-RS" w:eastAsia="zh-CN"/>
        </w:rPr>
        <w:t>д</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ла</w:t>
      </w:r>
      <w:r w:rsidRPr="0017652F">
        <w:rPr>
          <w:rFonts w:ascii="Times New Roman" w:eastAsia="SimSun" w:hAnsi="Times New Roman" w:cs="Times New Roman"/>
          <w:spacing w:val="27"/>
          <w:sz w:val="24"/>
          <w:szCs w:val="24"/>
          <w:lang w:val="sr-Cyrl-RS" w:eastAsia="zh-CN"/>
        </w:rPr>
        <w:t xml:space="preserve"> </w:t>
      </w:r>
      <w:r w:rsidRPr="0017652F">
        <w:rPr>
          <w:rFonts w:ascii="Times New Roman" w:eastAsia="SimSun" w:hAnsi="Times New Roman" w:cs="Times New Roman"/>
          <w:sz w:val="24"/>
          <w:szCs w:val="24"/>
          <w:lang w:val="sr-Cyrl-RS" w:eastAsia="zh-CN"/>
        </w:rPr>
        <w:t>против</w:t>
      </w:r>
      <w:r w:rsidRPr="0017652F">
        <w:rPr>
          <w:rFonts w:ascii="Times New Roman" w:eastAsia="SimSun" w:hAnsi="Times New Roman" w:cs="Times New Roman"/>
          <w:spacing w:val="28"/>
          <w:sz w:val="24"/>
          <w:szCs w:val="24"/>
          <w:lang w:val="sr-Cyrl-RS" w:eastAsia="zh-CN"/>
        </w:rPr>
        <w:t xml:space="preserve"> </w:t>
      </w:r>
      <w:r w:rsidRPr="0017652F">
        <w:rPr>
          <w:rFonts w:ascii="Times New Roman" w:eastAsia="SimSun" w:hAnsi="Times New Roman" w:cs="Times New Roman"/>
          <w:sz w:val="24"/>
          <w:szCs w:val="24"/>
          <w:lang w:val="sr-Cyrl-RS" w:eastAsia="zh-CN"/>
        </w:rPr>
        <w:t>привр</w:t>
      </w:r>
      <w:r w:rsidRPr="0017652F">
        <w:rPr>
          <w:rFonts w:ascii="Times New Roman" w:eastAsia="SimSun" w:hAnsi="Times New Roman" w:cs="Times New Roman"/>
          <w:spacing w:val="-2"/>
          <w:sz w:val="24"/>
          <w:szCs w:val="24"/>
          <w:lang w:val="sr-Cyrl-RS" w:eastAsia="zh-CN"/>
        </w:rPr>
        <w:t>е</w:t>
      </w:r>
      <w:r w:rsidRPr="0017652F">
        <w:rPr>
          <w:rFonts w:ascii="Times New Roman" w:eastAsia="SimSun" w:hAnsi="Times New Roman" w:cs="Times New Roman"/>
          <w:sz w:val="24"/>
          <w:szCs w:val="24"/>
          <w:lang w:val="sr-Cyrl-RS" w:eastAsia="zh-CN"/>
        </w:rPr>
        <w:t>д</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 криви</w:t>
      </w:r>
      <w:r w:rsidRPr="0017652F">
        <w:rPr>
          <w:rFonts w:ascii="Times New Roman" w:eastAsia="SimSun" w:hAnsi="Times New Roman" w:cs="Times New Roman"/>
          <w:spacing w:val="-1"/>
          <w:sz w:val="24"/>
          <w:szCs w:val="24"/>
          <w:lang w:val="sr-Cyrl-RS" w:eastAsia="zh-CN"/>
        </w:rPr>
        <w:t>ч</w:t>
      </w:r>
      <w:r w:rsidRPr="0017652F">
        <w:rPr>
          <w:rFonts w:ascii="Times New Roman" w:eastAsia="SimSun" w:hAnsi="Times New Roman" w:cs="Times New Roman"/>
          <w:sz w:val="24"/>
          <w:szCs w:val="24"/>
          <w:lang w:val="sr-Cyrl-RS" w:eastAsia="zh-CN"/>
        </w:rPr>
        <w:t>на</w:t>
      </w:r>
      <w:r w:rsidRPr="0017652F">
        <w:rPr>
          <w:rFonts w:ascii="Times New Roman" w:eastAsia="SimSun" w:hAnsi="Times New Roman" w:cs="Times New Roman"/>
          <w:spacing w:val="8"/>
          <w:sz w:val="24"/>
          <w:szCs w:val="24"/>
          <w:lang w:val="sr-Cyrl-RS" w:eastAsia="zh-CN"/>
        </w:rPr>
        <w:t xml:space="preserve"> </w:t>
      </w:r>
      <w:r w:rsidRPr="0017652F">
        <w:rPr>
          <w:rFonts w:ascii="Times New Roman" w:eastAsia="SimSun" w:hAnsi="Times New Roman" w:cs="Times New Roman"/>
          <w:sz w:val="24"/>
          <w:szCs w:val="24"/>
          <w:lang w:val="sr-Cyrl-RS" w:eastAsia="zh-CN"/>
        </w:rPr>
        <w:t>д</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ла</w:t>
      </w:r>
      <w:r w:rsidRPr="0017652F">
        <w:rPr>
          <w:rFonts w:ascii="Times New Roman" w:eastAsia="SimSun" w:hAnsi="Times New Roman" w:cs="Times New Roman"/>
          <w:spacing w:val="8"/>
          <w:sz w:val="24"/>
          <w:szCs w:val="24"/>
          <w:lang w:val="sr-Cyrl-RS" w:eastAsia="zh-CN"/>
        </w:rPr>
        <w:t xml:space="preserve"> </w:t>
      </w:r>
      <w:r w:rsidRPr="0017652F">
        <w:rPr>
          <w:rFonts w:ascii="Times New Roman" w:eastAsia="SimSun" w:hAnsi="Times New Roman" w:cs="Times New Roman"/>
          <w:sz w:val="24"/>
          <w:szCs w:val="24"/>
          <w:lang w:val="sr-Cyrl-RS" w:eastAsia="zh-CN"/>
        </w:rPr>
        <w:t>про</w:t>
      </w:r>
      <w:r w:rsidRPr="0017652F">
        <w:rPr>
          <w:rFonts w:ascii="Times New Roman" w:eastAsia="SimSun" w:hAnsi="Times New Roman" w:cs="Times New Roman"/>
          <w:spacing w:val="-2"/>
          <w:sz w:val="24"/>
          <w:szCs w:val="24"/>
          <w:lang w:val="sr-Cyrl-RS" w:eastAsia="zh-CN"/>
        </w:rPr>
        <w:t>т</w:t>
      </w:r>
      <w:r w:rsidRPr="0017652F">
        <w:rPr>
          <w:rFonts w:ascii="Times New Roman" w:eastAsia="SimSun" w:hAnsi="Times New Roman" w:cs="Times New Roman"/>
          <w:sz w:val="24"/>
          <w:szCs w:val="24"/>
          <w:lang w:val="sr-Cyrl-RS" w:eastAsia="zh-CN"/>
        </w:rPr>
        <w:t>ив</w:t>
      </w:r>
      <w:r w:rsidRPr="0017652F">
        <w:rPr>
          <w:rFonts w:ascii="Times New Roman" w:eastAsia="SimSun" w:hAnsi="Times New Roman" w:cs="Times New Roman"/>
          <w:spacing w:val="8"/>
          <w:sz w:val="24"/>
          <w:szCs w:val="24"/>
          <w:lang w:val="sr-Cyrl-RS" w:eastAsia="zh-CN"/>
        </w:rPr>
        <w:t xml:space="preserve"> </w:t>
      </w:r>
      <w:r w:rsidRPr="0017652F">
        <w:rPr>
          <w:rFonts w:ascii="Times New Roman" w:eastAsia="SimSun" w:hAnsi="Times New Roman" w:cs="Times New Roman"/>
          <w:sz w:val="24"/>
          <w:szCs w:val="24"/>
          <w:lang w:val="sr-Cyrl-RS" w:eastAsia="zh-CN"/>
        </w:rPr>
        <w:t>живот</w:t>
      </w:r>
      <w:r w:rsidRPr="0017652F">
        <w:rPr>
          <w:rFonts w:ascii="Times New Roman" w:eastAsia="SimSun" w:hAnsi="Times New Roman" w:cs="Times New Roman"/>
          <w:spacing w:val="1"/>
          <w:sz w:val="24"/>
          <w:szCs w:val="24"/>
          <w:lang w:val="sr-Cyrl-RS" w:eastAsia="zh-CN"/>
        </w:rPr>
        <w:t>н</w:t>
      </w:r>
      <w:r w:rsidRPr="0017652F">
        <w:rPr>
          <w:rFonts w:ascii="Times New Roman" w:eastAsia="SimSun" w:hAnsi="Times New Roman" w:cs="Times New Roman"/>
          <w:sz w:val="24"/>
          <w:szCs w:val="24"/>
          <w:lang w:val="sr-Cyrl-RS" w:eastAsia="zh-CN"/>
        </w:rPr>
        <w:t>е</w:t>
      </w:r>
      <w:r w:rsidRPr="0017652F">
        <w:rPr>
          <w:rFonts w:ascii="Times New Roman" w:eastAsia="SimSun" w:hAnsi="Times New Roman" w:cs="Times New Roman"/>
          <w:spacing w:val="8"/>
          <w:sz w:val="24"/>
          <w:szCs w:val="24"/>
          <w:lang w:val="sr-Cyrl-RS" w:eastAsia="zh-CN"/>
        </w:rPr>
        <w:t xml:space="preserve"> </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р</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д</w:t>
      </w:r>
      <w:r w:rsidRPr="0017652F">
        <w:rPr>
          <w:rFonts w:ascii="Times New Roman" w:eastAsia="SimSun" w:hAnsi="Times New Roman" w:cs="Times New Roman"/>
          <w:spacing w:val="1"/>
          <w:sz w:val="24"/>
          <w:szCs w:val="24"/>
          <w:lang w:val="sr-Cyrl-RS" w:eastAsia="zh-CN"/>
        </w:rPr>
        <w:t>и</w:t>
      </w:r>
      <w:r w:rsidRPr="0017652F">
        <w:rPr>
          <w:rFonts w:ascii="Times New Roman" w:eastAsia="SimSun" w:hAnsi="Times New Roman" w:cs="Times New Roman"/>
          <w:sz w:val="24"/>
          <w:szCs w:val="24"/>
          <w:lang w:val="sr-Cyrl-RS" w:eastAsia="zh-CN"/>
        </w:rPr>
        <w:t>н</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w:t>
      </w:r>
      <w:r w:rsidRPr="0017652F">
        <w:rPr>
          <w:rFonts w:ascii="Times New Roman" w:eastAsia="SimSun" w:hAnsi="Times New Roman" w:cs="Times New Roman"/>
          <w:spacing w:val="9"/>
          <w:sz w:val="24"/>
          <w:szCs w:val="24"/>
          <w:lang w:val="sr-Cyrl-RS" w:eastAsia="zh-CN"/>
        </w:rPr>
        <w:t xml:space="preserve"> </w:t>
      </w:r>
      <w:r w:rsidRPr="0017652F">
        <w:rPr>
          <w:rFonts w:ascii="Times New Roman" w:eastAsia="SimSun" w:hAnsi="Times New Roman" w:cs="Times New Roman"/>
          <w:sz w:val="24"/>
          <w:szCs w:val="24"/>
          <w:lang w:val="sr-Cyrl-RS" w:eastAsia="zh-CN"/>
        </w:rPr>
        <w:t>кри</w:t>
      </w:r>
      <w:r w:rsidRPr="0017652F">
        <w:rPr>
          <w:rFonts w:ascii="Times New Roman" w:eastAsia="SimSun" w:hAnsi="Times New Roman" w:cs="Times New Roman"/>
          <w:spacing w:val="-3"/>
          <w:sz w:val="24"/>
          <w:szCs w:val="24"/>
          <w:lang w:val="sr-Cyrl-RS" w:eastAsia="zh-CN"/>
        </w:rPr>
        <w:t>в</w:t>
      </w:r>
      <w:r w:rsidRPr="0017652F">
        <w:rPr>
          <w:rFonts w:ascii="Times New Roman" w:eastAsia="SimSun" w:hAnsi="Times New Roman" w:cs="Times New Roman"/>
          <w:sz w:val="24"/>
          <w:szCs w:val="24"/>
          <w:lang w:val="sr-Cyrl-RS" w:eastAsia="zh-CN"/>
        </w:rPr>
        <w:t>и</w:t>
      </w:r>
      <w:r w:rsidRPr="0017652F">
        <w:rPr>
          <w:rFonts w:ascii="Times New Roman" w:eastAsia="SimSun" w:hAnsi="Times New Roman" w:cs="Times New Roman"/>
          <w:spacing w:val="-1"/>
          <w:sz w:val="24"/>
          <w:szCs w:val="24"/>
          <w:lang w:val="sr-Cyrl-RS" w:eastAsia="zh-CN"/>
        </w:rPr>
        <w:t>ч</w:t>
      </w:r>
      <w:r w:rsidRPr="0017652F">
        <w:rPr>
          <w:rFonts w:ascii="Times New Roman" w:eastAsia="SimSun" w:hAnsi="Times New Roman" w:cs="Times New Roman"/>
          <w:sz w:val="24"/>
          <w:szCs w:val="24"/>
          <w:lang w:val="sr-Cyrl-RS" w:eastAsia="zh-CN"/>
        </w:rPr>
        <w:t>но</w:t>
      </w:r>
      <w:r w:rsidRPr="0017652F">
        <w:rPr>
          <w:rFonts w:ascii="Times New Roman" w:eastAsia="SimSun" w:hAnsi="Times New Roman" w:cs="Times New Roman"/>
          <w:spacing w:val="9"/>
          <w:sz w:val="24"/>
          <w:szCs w:val="24"/>
          <w:lang w:val="sr-Cyrl-RS" w:eastAsia="zh-CN"/>
        </w:rPr>
        <w:t xml:space="preserve"> </w:t>
      </w:r>
      <w:r w:rsidRPr="0017652F">
        <w:rPr>
          <w:rFonts w:ascii="Times New Roman" w:eastAsia="SimSun" w:hAnsi="Times New Roman" w:cs="Times New Roman"/>
          <w:sz w:val="24"/>
          <w:szCs w:val="24"/>
          <w:lang w:val="sr-Cyrl-RS" w:eastAsia="zh-CN"/>
        </w:rPr>
        <w:t>д</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ло</w:t>
      </w:r>
      <w:r w:rsidRPr="0017652F">
        <w:rPr>
          <w:rFonts w:ascii="Times New Roman" w:eastAsia="SimSun" w:hAnsi="Times New Roman" w:cs="Times New Roman"/>
          <w:spacing w:val="9"/>
          <w:sz w:val="24"/>
          <w:szCs w:val="24"/>
          <w:lang w:val="sr-Cyrl-RS" w:eastAsia="zh-CN"/>
        </w:rPr>
        <w:t xml:space="preserve"> </w:t>
      </w:r>
      <w:r w:rsidRPr="0017652F">
        <w:rPr>
          <w:rFonts w:ascii="Times New Roman" w:eastAsia="SimSun" w:hAnsi="Times New Roman" w:cs="Times New Roman"/>
          <w:sz w:val="24"/>
          <w:szCs w:val="24"/>
          <w:lang w:val="sr-Cyrl-RS" w:eastAsia="zh-CN"/>
        </w:rPr>
        <w:t>при</w:t>
      </w:r>
      <w:r w:rsidRPr="0017652F">
        <w:rPr>
          <w:rFonts w:ascii="Times New Roman" w:eastAsia="SimSun" w:hAnsi="Times New Roman" w:cs="Times New Roman"/>
          <w:spacing w:val="-1"/>
          <w:sz w:val="24"/>
          <w:szCs w:val="24"/>
          <w:lang w:val="sr-Cyrl-RS" w:eastAsia="zh-CN"/>
        </w:rPr>
        <w:t>ма</w:t>
      </w:r>
      <w:r w:rsidRPr="0017652F">
        <w:rPr>
          <w:rFonts w:ascii="Times New Roman" w:eastAsia="SimSun" w:hAnsi="Times New Roman" w:cs="Times New Roman"/>
          <w:sz w:val="24"/>
          <w:szCs w:val="24"/>
          <w:lang w:val="sr-Cyrl-RS" w:eastAsia="zh-CN"/>
        </w:rPr>
        <w:t>ња</w:t>
      </w:r>
      <w:r w:rsidRPr="0017652F">
        <w:rPr>
          <w:rFonts w:ascii="Times New Roman" w:eastAsia="SimSun" w:hAnsi="Times New Roman" w:cs="Times New Roman"/>
          <w:spacing w:val="7"/>
          <w:sz w:val="24"/>
          <w:szCs w:val="24"/>
          <w:lang w:val="sr-Cyrl-RS" w:eastAsia="zh-CN"/>
        </w:rPr>
        <w:t xml:space="preserve"> </w:t>
      </w:r>
      <w:r w:rsidRPr="0017652F">
        <w:rPr>
          <w:rFonts w:ascii="Times New Roman" w:eastAsia="SimSun" w:hAnsi="Times New Roman" w:cs="Times New Roman"/>
          <w:sz w:val="24"/>
          <w:szCs w:val="24"/>
          <w:lang w:val="sr-Cyrl-RS" w:eastAsia="zh-CN"/>
        </w:rPr>
        <w:t>или</w:t>
      </w:r>
      <w:r w:rsidRPr="0017652F">
        <w:rPr>
          <w:rFonts w:ascii="Times New Roman" w:eastAsia="SimSun" w:hAnsi="Times New Roman" w:cs="Times New Roman"/>
          <w:spacing w:val="10"/>
          <w:sz w:val="24"/>
          <w:szCs w:val="24"/>
          <w:lang w:val="sr-Cyrl-RS" w:eastAsia="zh-CN"/>
        </w:rPr>
        <w:t xml:space="preserve"> </w:t>
      </w:r>
      <w:r w:rsidRPr="0017652F">
        <w:rPr>
          <w:rFonts w:ascii="Times New Roman" w:eastAsia="SimSun" w:hAnsi="Times New Roman" w:cs="Times New Roman"/>
          <w:sz w:val="24"/>
          <w:szCs w:val="24"/>
          <w:lang w:val="sr-Cyrl-RS" w:eastAsia="zh-CN"/>
        </w:rPr>
        <w:t>д</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в</w:t>
      </w:r>
      <w:r w:rsidRPr="0017652F">
        <w:rPr>
          <w:rFonts w:ascii="Times New Roman" w:eastAsia="SimSun" w:hAnsi="Times New Roman" w:cs="Times New Roman"/>
          <w:spacing w:val="-2"/>
          <w:sz w:val="24"/>
          <w:szCs w:val="24"/>
          <w:lang w:val="sr-Cyrl-RS" w:eastAsia="zh-CN"/>
        </w:rPr>
        <w:t>а</w:t>
      </w:r>
      <w:r w:rsidRPr="0017652F">
        <w:rPr>
          <w:rFonts w:ascii="Times New Roman" w:eastAsia="SimSun" w:hAnsi="Times New Roman" w:cs="Times New Roman"/>
          <w:sz w:val="24"/>
          <w:szCs w:val="24"/>
          <w:lang w:val="sr-Cyrl-RS" w:eastAsia="zh-CN"/>
        </w:rPr>
        <w:t>ња</w:t>
      </w:r>
      <w:r w:rsidRPr="0017652F">
        <w:rPr>
          <w:rFonts w:ascii="Times New Roman" w:eastAsia="SimSun" w:hAnsi="Times New Roman" w:cs="Times New Roman"/>
          <w:spacing w:val="10"/>
          <w:sz w:val="24"/>
          <w:szCs w:val="24"/>
          <w:lang w:val="sr-Cyrl-RS" w:eastAsia="zh-CN"/>
        </w:rPr>
        <w:t xml:space="preserve"> </w:t>
      </w:r>
      <w:r w:rsidRPr="0017652F">
        <w:rPr>
          <w:rFonts w:ascii="Times New Roman" w:eastAsia="SimSun" w:hAnsi="Times New Roman" w:cs="Times New Roman"/>
          <w:spacing w:val="-1"/>
          <w:sz w:val="24"/>
          <w:szCs w:val="24"/>
          <w:lang w:val="sr-Cyrl-RS" w:eastAsia="zh-CN"/>
        </w:rPr>
        <w:t>м</w:t>
      </w:r>
      <w:r w:rsidRPr="0017652F">
        <w:rPr>
          <w:rFonts w:ascii="Times New Roman" w:eastAsia="SimSun" w:hAnsi="Times New Roman" w:cs="Times New Roman"/>
          <w:sz w:val="24"/>
          <w:szCs w:val="24"/>
          <w:lang w:val="sr-Cyrl-RS" w:eastAsia="zh-CN"/>
        </w:rPr>
        <w:t>ит</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w:t>
      </w:r>
      <w:r w:rsidRPr="0017652F">
        <w:rPr>
          <w:rFonts w:ascii="Times New Roman" w:eastAsia="SimSun" w:hAnsi="Times New Roman" w:cs="Times New Roman"/>
          <w:spacing w:val="9"/>
          <w:sz w:val="24"/>
          <w:szCs w:val="24"/>
          <w:lang w:val="sr-Cyrl-RS" w:eastAsia="zh-CN"/>
        </w:rPr>
        <w:t xml:space="preserve"> </w:t>
      </w:r>
      <w:r w:rsidRPr="0017652F">
        <w:rPr>
          <w:rFonts w:ascii="Times New Roman" w:eastAsia="SimSun" w:hAnsi="Times New Roman" w:cs="Times New Roman"/>
          <w:sz w:val="24"/>
          <w:szCs w:val="24"/>
          <w:lang w:val="sr-Cyrl-RS" w:eastAsia="zh-CN"/>
        </w:rPr>
        <w:t>криви</w:t>
      </w:r>
      <w:r w:rsidRPr="0017652F">
        <w:rPr>
          <w:rFonts w:ascii="Times New Roman" w:eastAsia="SimSun" w:hAnsi="Times New Roman" w:cs="Times New Roman"/>
          <w:spacing w:val="-4"/>
          <w:sz w:val="24"/>
          <w:szCs w:val="24"/>
          <w:lang w:val="sr-Cyrl-RS" w:eastAsia="zh-CN"/>
        </w:rPr>
        <w:t>ч</w:t>
      </w:r>
      <w:r w:rsidRPr="0017652F">
        <w:rPr>
          <w:rFonts w:ascii="Times New Roman" w:eastAsia="SimSun" w:hAnsi="Times New Roman" w:cs="Times New Roman"/>
          <w:sz w:val="24"/>
          <w:szCs w:val="24"/>
          <w:lang w:val="sr-Cyrl-RS" w:eastAsia="zh-CN"/>
        </w:rPr>
        <w:t>но д</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 xml:space="preserve">ло </w:t>
      </w:r>
      <w:r w:rsidRPr="0017652F">
        <w:rPr>
          <w:rFonts w:ascii="Times New Roman" w:eastAsia="SimSun" w:hAnsi="Times New Roman" w:cs="Times New Roman"/>
          <w:spacing w:val="1"/>
          <w:sz w:val="24"/>
          <w:szCs w:val="24"/>
          <w:lang w:val="sr-Cyrl-RS" w:eastAsia="zh-CN"/>
        </w:rPr>
        <w:t>п</w:t>
      </w:r>
      <w:r w:rsidRPr="0017652F">
        <w:rPr>
          <w:rFonts w:ascii="Times New Roman" w:eastAsia="SimSun" w:hAnsi="Times New Roman" w:cs="Times New Roman"/>
          <w:sz w:val="24"/>
          <w:szCs w:val="24"/>
          <w:lang w:val="sr-Cyrl-RS" w:eastAsia="zh-CN"/>
        </w:rPr>
        <w:t>р</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в</w:t>
      </w:r>
      <w:r w:rsidRPr="0017652F">
        <w:rPr>
          <w:rFonts w:ascii="Times New Roman" w:eastAsia="SimSun" w:hAnsi="Times New Roman" w:cs="Times New Roman"/>
          <w:spacing w:val="-2"/>
          <w:sz w:val="24"/>
          <w:szCs w:val="24"/>
          <w:lang w:val="sr-Cyrl-RS" w:eastAsia="zh-CN"/>
        </w:rPr>
        <w:t>а</w:t>
      </w:r>
      <w:r w:rsidRPr="0017652F">
        <w:rPr>
          <w:rFonts w:ascii="Times New Roman" w:eastAsia="SimSun" w:hAnsi="Times New Roman" w:cs="Times New Roman"/>
          <w:sz w:val="24"/>
          <w:szCs w:val="24"/>
          <w:lang w:val="sr-Cyrl-RS" w:eastAsia="zh-CN"/>
        </w:rPr>
        <w:t>р</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w:t>
      </w:r>
    </w:p>
    <w:p w:rsidR="00B71A56" w:rsidRPr="0017652F" w:rsidRDefault="00B71A56" w:rsidP="00B71A56">
      <w:pPr>
        <w:widowControl w:val="0"/>
        <w:numPr>
          <w:ilvl w:val="0"/>
          <w:numId w:val="23"/>
        </w:numPr>
        <w:tabs>
          <w:tab w:val="left" w:pos="1111"/>
        </w:tabs>
        <w:kinsoku w:val="0"/>
        <w:overflowPunct w:val="0"/>
        <w:autoSpaceDE w:val="0"/>
        <w:autoSpaceDN w:val="0"/>
        <w:adjustRightInd w:val="0"/>
        <w:spacing w:after="0" w:line="240" w:lineRule="auto"/>
        <w:ind w:right="122" w:firstLine="820"/>
        <w:jc w:val="both"/>
        <w:rPr>
          <w:rFonts w:ascii="Times New Roman" w:eastAsia="SimSun" w:hAnsi="Times New Roman" w:cs="Times New Roman"/>
          <w:sz w:val="24"/>
          <w:szCs w:val="24"/>
          <w:lang w:val="sr-Cyrl-RS" w:eastAsia="zh-CN"/>
        </w:rPr>
      </w:pPr>
      <w:r w:rsidRPr="0017652F">
        <w:rPr>
          <w:rFonts w:ascii="Times New Roman" w:eastAsia="SimSun" w:hAnsi="Times New Roman" w:cs="Times New Roman"/>
          <w:sz w:val="24"/>
          <w:szCs w:val="24"/>
          <w:lang w:val="sr-Cyrl-RS" w:eastAsia="zh-CN"/>
        </w:rPr>
        <w:lastRenderedPageBreak/>
        <w:t>да</w:t>
      </w:r>
      <w:r w:rsidRPr="0017652F">
        <w:rPr>
          <w:rFonts w:ascii="Times New Roman" w:eastAsia="SimSun" w:hAnsi="Times New Roman" w:cs="Times New Roman"/>
          <w:spacing w:val="30"/>
          <w:sz w:val="24"/>
          <w:szCs w:val="24"/>
          <w:lang w:val="sr-Cyrl-RS" w:eastAsia="zh-CN"/>
        </w:rPr>
        <w:t xml:space="preserve"> </w:t>
      </w:r>
      <w:r w:rsidRPr="0017652F">
        <w:rPr>
          <w:rFonts w:ascii="Times New Roman" w:eastAsia="SimSun" w:hAnsi="Times New Roman" w:cs="Times New Roman"/>
          <w:spacing w:val="3"/>
          <w:sz w:val="24"/>
          <w:szCs w:val="24"/>
          <w:lang w:val="sr-Cyrl-RS" w:eastAsia="zh-CN"/>
        </w:rPr>
        <w:t>м</w:t>
      </w:r>
      <w:r w:rsidRPr="0017652F">
        <w:rPr>
          <w:rFonts w:ascii="Times New Roman" w:eastAsia="SimSun" w:hAnsi="Times New Roman" w:cs="Times New Roman"/>
          <w:sz w:val="24"/>
          <w:szCs w:val="24"/>
          <w:lang w:val="sr-Cyrl-RS" w:eastAsia="zh-CN"/>
        </w:rPr>
        <w:t>у</w:t>
      </w:r>
      <w:r w:rsidRPr="0017652F">
        <w:rPr>
          <w:rFonts w:ascii="Times New Roman" w:eastAsia="SimSun" w:hAnsi="Times New Roman" w:cs="Times New Roman"/>
          <w:spacing w:val="26"/>
          <w:sz w:val="24"/>
          <w:szCs w:val="24"/>
          <w:lang w:val="sr-Cyrl-RS" w:eastAsia="zh-CN"/>
        </w:rPr>
        <w:t xml:space="preserve"> </w:t>
      </w:r>
      <w:r w:rsidRPr="0017652F">
        <w:rPr>
          <w:rFonts w:ascii="Times New Roman" w:eastAsia="SimSun" w:hAnsi="Times New Roman" w:cs="Times New Roman"/>
          <w:sz w:val="24"/>
          <w:szCs w:val="24"/>
          <w:lang w:val="sr-Cyrl-RS" w:eastAsia="zh-CN"/>
        </w:rPr>
        <w:t>није</w:t>
      </w:r>
      <w:r w:rsidRPr="0017652F">
        <w:rPr>
          <w:rFonts w:ascii="Times New Roman" w:eastAsia="SimSun" w:hAnsi="Times New Roman" w:cs="Times New Roman"/>
          <w:spacing w:val="30"/>
          <w:sz w:val="24"/>
          <w:szCs w:val="24"/>
          <w:lang w:val="sr-Cyrl-RS" w:eastAsia="zh-CN"/>
        </w:rPr>
        <w:t xml:space="preserve"> </w:t>
      </w:r>
      <w:r w:rsidRPr="0017652F">
        <w:rPr>
          <w:rFonts w:ascii="Times New Roman" w:eastAsia="SimSun" w:hAnsi="Times New Roman" w:cs="Times New Roman"/>
          <w:sz w:val="24"/>
          <w:szCs w:val="24"/>
          <w:lang w:val="sr-Cyrl-RS" w:eastAsia="zh-CN"/>
        </w:rPr>
        <w:t>изр</w:t>
      </w:r>
      <w:r w:rsidRPr="0017652F">
        <w:rPr>
          <w:rFonts w:ascii="Times New Roman" w:eastAsia="SimSun" w:hAnsi="Times New Roman" w:cs="Times New Roman"/>
          <w:spacing w:val="-1"/>
          <w:sz w:val="24"/>
          <w:szCs w:val="24"/>
          <w:lang w:val="sr-Cyrl-RS" w:eastAsia="zh-CN"/>
        </w:rPr>
        <w:t>еч</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на</w:t>
      </w:r>
      <w:r w:rsidRPr="0017652F">
        <w:rPr>
          <w:rFonts w:ascii="Times New Roman" w:eastAsia="SimSun" w:hAnsi="Times New Roman" w:cs="Times New Roman"/>
          <w:spacing w:val="32"/>
          <w:sz w:val="24"/>
          <w:szCs w:val="24"/>
          <w:lang w:val="sr-Cyrl-RS" w:eastAsia="zh-CN"/>
        </w:rPr>
        <w:t xml:space="preserve"> </w:t>
      </w:r>
      <w:r w:rsidRPr="0017652F">
        <w:rPr>
          <w:rFonts w:ascii="Times New Roman" w:eastAsia="SimSun" w:hAnsi="Times New Roman" w:cs="Times New Roman"/>
          <w:spacing w:val="-1"/>
          <w:sz w:val="24"/>
          <w:szCs w:val="24"/>
          <w:lang w:val="sr-Cyrl-RS" w:eastAsia="zh-CN"/>
        </w:rPr>
        <w:t>ме</w:t>
      </w:r>
      <w:r w:rsidRPr="0017652F">
        <w:rPr>
          <w:rFonts w:ascii="Times New Roman" w:eastAsia="SimSun" w:hAnsi="Times New Roman" w:cs="Times New Roman"/>
          <w:sz w:val="24"/>
          <w:szCs w:val="24"/>
          <w:lang w:val="sr-Cyrl-RS" w:eastAsia="zh-CN"/>
        </w:rPr>
        <w:t>ра</w:t>
      </w:r>
      <w:r w:rsidRPr="0017652F">
        <w:rPr>
          <w:rFonts w:ascii="Times New Roman" w:eastAsia="SimSun" w:hAnsi="Times New Roman" w:cs="Times New Roman"/>
          <w:spacing w:val="32"/>
          <w:sz w:val="24"/>
          <w:szCs w:val="24"/>
          <w:lang w:val="sr-Cyrl-RS" w:eastAsia="zh-CN"/>
        </w:rPr>
        <w:t xml:space="preserve"> </w:t>
      </w:r>
      <w:r w:rsidRPr="0017652F">
        <w:rPr>
          <w:rFonts w:ascii="Times New Roman" w:eastAsia="SimSun" w:hAnsi="Times New Roman" w:cs="Times New Roman"/>
          <w:sz w:val="24"/>
          <w:szCs w:val="24"/>
          <w:lang w:val="sr-Cyrl-RS" w:eastAsia="zh-CN"/>
        </w:rPr>
        <w:t>з</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бр</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не</w:t>
      </w:r>
      <w:r w:rsidRPr="0017652F">
        <w:rPr>
          <w:rFonts w:ascii="Times New Roman" w:eastAsia="SimSun" w:hAnsi="Times New Roman" w:cs="Times New Roman"/>
          <w:spacing w:val="30"/>
          <w:sz w:val="24"/>
          <w:szCs w:val="24"/>
          <w:lang w:val="sr-Cyrl-RS" w:eastAsia="zh-CN"/>
        </w:rPr>
        <w:t xml:space="preserve"> </w:t>
      </w:r>
      <w:r w:rsidRPr="0017652F">
        <w:rPr>
          <w:rFonts w:ascii="Times New Roman" w:eastAsia="SimSun" w:hAnsi="Times New Roman" w:cs="Times New Roman"/>
          <w:sz w:val="24"/>
          <w:szCs w:val="24"/>
          <w:lang w:val="sr-Cyrl-RS" w:eastAsia="zh-CN"/>
        </w:rPr>
        <w:t>об</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в</w:t>
      </w:r>
      <w:r w:rsidRPr="0017652F">
        <w:rPr>
          <w:rFonts w:ascii="Times New Roman" w:eastAsia="SimSun" w:hAnsi="Times New Roman" w:cs="Times New Roman"/>
          <w:spacing w:val="2"/>
          <w:sz w:val="24"/>
          <w:szCs w:val="24"/>
          <w:lang w:val="sr-Cyrl-RS" w:eastAsia="zh-CN"/>
        </w:rPr>
        <w:t>љ</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ња</w:t>
      </w:r>
      <w:r w:rsidRPr="0017652F">
        <w:rPr>
          <w:rFonts w:ascii="Times New Roman" w:eastAsia="SimSun" w:hAnsi="Times New Roman" w:cs="Times New Roman"/>
          <w:spacing w:val="29"/>
          <w:sz w:val="24"/>
          <w:szCs w:val="24"/>
          <w:lang w:val="sr-Cyrl-RS" w:eastAsia="zh-CN"/>
        </w:rPr>
        <w:t xml:space="preserve"> </w:t>
      </w:r>
      <w:r w:rsidRPr="0017652F">
        <w:rPr>
          <w:rFonts w:ascii="Times New Roman" w:eastAsia="SimSun" w:hAnsi="Times New Roman" w:cs="Times New Roman"/>
          <w:sz w:val="24"/>
          <w:szCs w:val="24"/>
          <w:lang w:val="sr-Cyrl-RS" w:eastAsia="zh-CN"/>
        </w:rPr>
        <w:t>д</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pacing w:val="2"/>
          <w:sz w:val="24"/>
          <w:szCs w:val="24"/>
          <w:lang w:val="sr-Cyrl-RS" w:eastAsia="zh-CN"/>
        </w:rPr>
        <w:t>л</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тно</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ти,</w:t>
      </w:r>
      <w:r w:rsidRPr="0017652F">
        <w:rPr>
          <w:rFonts w:ascii="Times New Roman" w:eastAsia="SimSun" w:hAnsi="Times New Roman" w:cs="Times New Roman"/>
          <w:spacing w:val="30"/>
          <w:sz w:val="24"/>
          <w:szCs w:val="24"/>
          <w:lang w:val="sr-Cyrl-RS" w:eastAsia="zh-CN"/>
        </w:rPr>
        <w:t xml:space="preserve"> </w:t>
      </w:r>
      <w:r w:rsidRPr="0017652F">
        <w:rPr>
          <w:rFonts w:ascii="Times New Roman" w:eastAsia="SimSun" w:hAnsi="Times New Roman" w:cs="Times New Roman"/>
          <w:sz w:val="24"/>
          <w:szCs w:val="24"/>
          <w:lang w:val="sr-Cyrl-RS" w:eastAsia="zh-CN"/>
        </w:rPr>
        <w:t>која</w:t>
      </w:r>
      <w:r w:rsidRPr="0017652F">
        <w:rPr>
          <w:rFonts w:ascii="Times New Roman" w:eastAsia="SimSun" w:hAnsi="Times New Roman" w:cs="Times New Roman"/>
          <w:spacing w:val="30"/>
          <w:sz w:val="24"/>
          <w:szCs w:val="24"/>
          <w:lang w:val="sr-Cyrl-RS" w:eastAsia="zh-CN"/>
        </w:rPr>
        <w:t xml:space="preserve"> </w:t>
      </w:r>
      <w:r w:rsidRPr="0017652F">
        <w:rPr>
          <w:rFonts w:ascii="Times New Roman" w:eastAsia="SimSun" w:hAnsi="Times New Roman" w:cs="Times New Roman"/>
          <w:sz w:val="24"/>
          <w:szCs w:val="24"/>
          <w:lang w:val="sr-Cyrl-RS" w:eastAsia="zh-CN"/>
        </w:rPr>
        <w:t>је</w:t>
      </w:r>
      <w:r w:rsidRPr="0017652F">
        <w:rPr>
          <w:rFonts w:ascii="Times New Roman" w:eastAsia="SimSun" w:hAnsi="Times New Roman" w:cs="Times New Roman"/>
          <w:spacing w:val="30"/>
          <w:sz w:val="24"/>
          <w:szCs w:val="24"/>
          <w:lang w:val="sr-Cyrl-RS" w:eastAsia="zh-CN"/>
        </w:rPr>
        <w:t xml:space="preserve"> </w:t>
      </w:r>
      <w:r w:rsidRPr="0017652F">
        <w:rPr>
          <w:rFonts w:ascii="Times New Roman" w:eastAsia="SimSun" w:hAnsi="Times New Roman" w:cs="Times New Roman"/>
          <w:sz w:val="24"/>
          <w:szCs w:val="24"/>
          <w:lang w:val="sr-Cyrl-RS" w:eastAsia="zh-CN"/>
        </w:rPr>
        <w:t>на</w:t>
      </w:r>
      <w:r w:rsidRPr="0017652F">
        <w:rPr>
          <w:rFonts w:ascii="Times New Roman" w:eastAsia="SimSun" w:hAnsi="Times New Roman" w:cs="Times New Roman"/>
          <w:spacing w:val="30"/>
          <w:sz w:val="24"/>
          <w:szCs w:val="24"/>
          <w:lang w:val="sr-Cyrl-RS" w:eastAsia="zh-CN"/>
        </w:rPr>
        <w:t xml:space="preserve"> </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н</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зи</w:t>
      </w:r>
      <w:r w:rsidRPr="0017652F">
        <w:rPr>
          <w:rFonts w:ascii="Times New Roman" w:eastAsia="SimSun" w:hAnsi="Times New Roman" w:cs="Times New Roman"/>
          <w:spacing w:val="34"/>
          <w:sz w:val="24"/>
          <w:szCs w:val="24"/>
          <w:lang w:val="sr-Cyrl-RS" w:eastAsia="zh-CN"/>
        </w:rPr>
        <w:t xml:space="preserve"> </w:t>
      </w:r>
      <w:r w:rsidRPr="0017652F">
        <w:rPr>
          <w:rFonts w:ascii="Times New Roman" w:eastAsia="SimSun" w:hAnsi="Times New Roman" w:cs="Times New Roman"/>
          <w:sz w:val="24"/>
          <w:szCs w:val="24"/>
          <w:lang w:val="sr-Cyrl-RS" w:eastAsia="zh-CN"/>
        </w:rPr>
        <w:t>у</w:t>
      </w:r>
      <w:r w:rsidRPr="0017652F">
        <w:rPr>
          <w:rFonts w:ascii="Times New Roman" w:eastAsia="SimSun" w:hAnsi="Times New Roman" w:cs="Times New Roman"/>
          <w:spacing w:val="26"/>
          <w:sz w:val="24"/>
          <w:szCs w:val="24"/>
          <w:lang w:val="sr-Cyrl-RS" w:eastAsia="zh-CN"/>
        </w:rPr>
        <w:t xml:space="preserve"> </w:t>
      </w:r>
      <w:r w:rsidRPr="0017652F">
        <w:rPr>
          <w:rFonts w:ascii="Times New Roman" w:eastAsia="SimSun" w:hAnsi="Times New Roman" w:cs="Times New Roman"/>
          <w:sz w:val="24"/>
          <w:szCs w:val="24"/>
          <w:lang w:val="sr-Cyrl-RS" w:eastAsia="zh-CN"/>
        </w:rPr>
        <w:t>в</w:t>
      </w:r>
      <w:r w:rsidRPr="0017652F">
        <w:rPr>
          <w:rFonts w:ascii="Times New Roman" w:eastAsia="SimSun" w:hAnsi="Times New Roman" w:cs="Times New Roman"/>
          <w:spacing w:val="1"/>
          <w:sz w:val="24"/>
          <w:szCs w:val="24"/>
          <w:lang w:val="sr-Cyrl-RS" w:eastAsia="zh-CN"/>
        </w:rPr>
        <w:t>р</w:t>
      </w:r>
      <w:r w:rsidRPr="0017652F">
        <w:rPr>
          <w:rFonts w:ascii="Times New Roman" w:eastAsia="SimSun" w:hAnsi="Times New Roman" w:cs="Times New Roman"/>
          <w:spacing w:val="-1"/>
          <w:sz w:val="24"/>
          <w:szCs w:val="24"/>
          <w:lang w:val="sr-Cyrl-RS" w:eastAsia="zh-CN"/>
        </w:rPr>
        <w:t>ем</w:t>
      </w:r>
      <w:r w:rsidRPr="0017652F">
        <w:rPr>
          <w:rFonts w:ascii="Times New Roman" w:eastAsia="SimSun" w:hAnsi="Times New Roman" w:cs="Times New Roman"/>
          <w:sz w:val="24"/>
          <w:szCs w:val="24"/>
          <w:lang w:val="sr-Cyrl-RS" w:eastAsia="zh-CN"/>
        </w:rPr>
        <w:t>е обја</w:t>
      </w:r>
      <w:r w:rsidRPr="0017652F">
        <w:rPr>
          <w:rFonts w:ascii="Times New Roman" w:eastAsia="SimSun" w:hAnsi="Times New Roman" w:cs="Times New Roman"/>
          <w:spacing w:val="-1"/>
          <w:sz w:val="24"/>
          <w:szCs w:val="24"/>
          <w:lang w:val="sr-Cyrl-RS" w:eastAsia="zh-CN"/>
        </w:rPr>
        <w:t>в</w:t>
      </w:r>
      <w:r w:rsidRPr="0017652F">
        <w:rPr>
          <w:rFonts w:ascii="Times New Roman" w:eastAsia="SimSun" w:hAnsi="Times New Roman" w:cs="Times New Roman"/>
          <w:sz w:val="24"/>
          <w:szCs w:val="24"/>
          <w:lang w:val="sr-Cyrl-RS" w:eastAsia="zh-CN"/>
        </w:rPr>
        <w:t>љив</w:t>
      </w:r>
      <w:r w:rsidRPr="0017652F">
        <w:rPr>
          <w:rFonts w:ascii="Times New Roman" w:eastAsia="SimSun" w:hAnsi="Times New Roman" w:cs="Times New Roman"/>
          <w:spacing w:val="-2"/>
          <w:sz w:val="24"/>
          <w:szCs w:val="24"/>
          <w:lang w:val="sr-Cyrl-RS" w:eastAsia="zh-CN"/>
        </w:rPr>
        <w:t>а</w:t>
      </w:r>
      <w:r w:rsidRPr="0017652F">
        <w:rPr>
          <w:rFonts w:ascii="Times New Roman" w:eastAsia="SimSun" w:hAnsi="Times New Roman" w:cs="Times New Roman"/>
          <w:sz w:val="24"/>
          <w:szCs w:val="24"/>
          <w:lang w:val="sr-Cyrl-RS" w:eastAsia="zh-CN"/>
        </w:rPr>
        <w:t>ња</w:t>
      </w:r>
      <w:r w:rsidRPr="0017652F">
        <w:rPr>
          <w:rFonts w:ascii="Times New Roman" w:eastAsia="SimSun" w:hAnsi="Times New Roman" w:cs="Times New Roman"/>
          <w:spacing w:val="-2"/>
          <w:sz w:val="24"/>
          <w:szCs w:val="24"/>
          <w:lang w:val="sr-Cyrl-RS" w:eastAsia="zh-CN"/>
        </w:rPr>
        <w:t xml:space="preserve"> </w:t>
      </w:r>
      <w:r w:rsidRPr="0017652F">
        <w:rPr>
          <w:rFonts w:ascii="Times New Roman" w:eastAsia="SimSun" w:hAnsi="Times New Roman" w:cs="Times New Roman"/>
          <w:sz w:val="24"/>
          <w:szCs w:val="24"/>
          <w:lang w:val="sr-Cyrl-RS" w:eastAsia="zh-CN"/>
        </w:rPr>
        <w:t>позива</w:t>
      </w:r>
      <w:r w:rsidRPr="0017652F">
        <w:rPr>
          <w:rFonts w:ascii="Times New Roman" w:eastAsia="SimSun" w:hAnsi="Times New Roman" w:cs="Times New Roman"/>
          <w:spacing w:val="-2"/>
          <w:sz w:val="24"/>
          <w:szCs w:val="24"/>
          <w:lang w:val="sr-Cyrl-RS" w:eastAsia="zh-CN"/>
        </w:rPr>
        <w:t xml:space="preserve"> </w:t>
      </w:r>
      <w:r w:rsidRPr="0017652F">
        <w:rPr>
          <w:rFonts w:ascii="Times New Roman" w:eastAsia="SimSun" w:hAnsi="Times New Roman" w:cs="Times New Roman"/>
          <w:sz w:val="24"/>
          <w:szCs w:val="24"/>
          <w:lang w:val="sr-Cyrl-RS" w:eastAsia="zh-CN"/>
        </w:rPr>
        <w:t>за</w:t>
      </w:r>
      <w:r w:rsidRPr="0017652F">
        <w:rPr>
          <w:rFonts w:ascii="Times New Roman" w:eastAsia="SimSun" w:hAnsi="Times New Roman" w:cs="Times New Roman"/>
          <w:spacing w:val="-1"/>
          <w:sz w:val="24"/>
          <w:szCs w:val="24"/>
          <w:lang w:val="sr-Cyrl-RS" w:eastAsia="zh-CN"/>
        </w:rPr>
        <w:t xml:space="preserve"> </w:t>
      </w:r>
      <w:r w:rsidRPr="0017652F">
        <w:rPr>
          <w:rFonts w:ascii="Times New Roman" w:eastAsia="SimSun" w:hAnsi="Times New Roman" w:cs="Times New Roman"/>
          <w:sz w:val="24"/>
          <w:szCs w:val="24"/>
          <w:lang w:val="sr-Cyrl-RS" w:eastAsia="zh-CN"/>
        </w:rPr>
        <w:t>под</w:t>
      </w:r>
      <w:r w:rsidRPr="0017652F">
        <w:rPr>
          <w:rFonts w:ascii="Times New Roman" w:eastAsia="SimSun" w:hAnsi="Times New Roman" w:cs="Times New Roman"/>
          <w:spacing w:val="1"/>
          <w:sz w:val="24"/>
          <w:szCs w:val="24"/>
          <w:lang w:val="sr-Cyrl-RS" w:eastAsia="zh-CN"/>
        </w:rPr>
        <w:t>н</w:t>
      </w:r>
      <w:r w:rsidRPr="0017652F">
        <w:rPr>
          <w:rFonts w:ascii="Times New Roman" w:eastAsia="SimSun" w:hAnsi="Times New Roman" w:cs="Times New Roman"/>
          <w:sz w:val="24"/>
          <w:szCs w:val="24"/>
          <w:lang w:val="sr-Cyrl-RS" w:eastAsia="zh-CN"/>
        </w:rPr>
        <w:t>ош</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ње</w:t>
      </w:r>
      <w:r w:rsidRPr="0017652F">
        <w:rPr>
          <w:rFonts w:ascii="Times New Roman" w:eastAsia="SimSun" w:hAnsi="Times New Roman" w:cs="Times New Roman"/>
          <w:spacing w:val="-2"/>
          <w:sz w:val="24"/>
          <w:szCs w:val="24"/>
          <w:lang w:val="sr-Cyrl-RS" w:eastAsia="zh-CN"/>
        </w:rPr>
        <w:t xml:space="preserve"> </w:t>
      </w:r>
      <w:r w:rsidRPr="0017652F">
        <w:rPr>
          <w:rFonts w:ascii="Times New Roman" w:eastAsia="SimSun" w:hAnsi="Times New Roman" w:cs="Times New Roman"/>
          <w:sz w:val="24"/>
          <w:szCs w:val="24"/>
          <w:lang w:val="sr-Cyrl-RS" w:eastAsia="zh-CN"/>
        </w:rPr>
        <w:t>по</w:t>
      </w:r>
      <w:r w:rsidRPr="0017652F">
        <w:rPr>
          <w:rFonts w:ascii="Times New Roman" w:eastAsia="SimSun" w:hAnsi="Times New Roman" w:cs="Times New Roman"/>
          <w:spacing w:val="3"/>
          <w:sz w:val="24"/>
          <w:szCs w:val="24"/>
          <w:lang w:val="sr-Cyrl-RS" w:eastAsia="zh-CN"/>
        </w:rPr>
        <w:t>н</w:t>
      </w:r>
      <w:r w:rsidRPr="0017652F">
        <w:rPr>
          <w:rFonts w:ascii="Times New Roman" w:eastAsia="SimSun" w:hAnsi="Times New Roman" w:cs="Times New Roman"/>
          <w:spacing w:val="-8"/>
          <w:sz w:val="24"/>
          <w:szCs w:val="24"/>
          <w:lang w:val="sr-Cyrl-RS" w:eastAsia="zh-CN"/>
        </w:rPr>
        <w:t>у</w:t>
      </w:r>
      <w:r w:rsidRPr="0017652F">
        <w:rPr>
          <w:rFonts w:ascii="Times New Roman" w:eastAsia="SimSun" w:hAnsi="Times New Roman" w:cs="Times New Roman"/>
          <w:sz w:val="24"/>
          <w:szCs w:val="24"/>
          <w:lang w:val="sr-Cyrl-RS" w:eastAsia="zh-CN"/>
        </w:rPr>
        <w:t>д</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w:t>
      </w:r>
    </w:p>
    <w:p w:rsidR="00B71A56" w:rsidRPr="0017652F" w:rsidRDefault="00B71A56" w:rsidP="00B71A56">
      <w:pPr>
        <w:widowControl w:val="0"/>
        <w:numPr>
          <w:ilvl w:val="0"/>
          <w:numId w:val="23"/>
        </w:numPr>
        <w:tabs>
          <w:tab w:val="left" w:pos="1109"/>
        </w:tabs>
        <w:kinsoku w:val="0"/>
        <w:overflowPunct w:val="0"/>
        <w:autoSpaceDE w:val="0"/>
        <w:autoSpaceDN w:val="0"/>
        <w:adjustRightInd w:val="0"/>
        <w:spacing w:after="0" w:line="240" w:lineRule="auto"/>
        <w:ind w:right="121" w:firstLine="820"/>
        <w:jc w:val="both"/>
        <w:rPr>
          <w:rFonts w:ascii="Times New Roman" w:eastAsia="SimSun" w:hAnsi="Times New Roman" w:cs="Times New Roman"/>
          <w:sz w:val="24"/>
          <w:szCs w:val="24"/>
          <w:lang w:val="sr-Cyrl-RS" w:eastAsia="zh-CN"/>
        </w:rPr>
      </w:pPr>
      <w:r w:rsidRPr="0017652F">
        <w:rPr>
          <w:rFonts w:ascii="Times New Roman" w:eastAsia="SimSun" w:hAnsi="Times New Roman" w:cs="Times New Roman"/>
          <w:sz w:val="24"/>
          <w:szCs w:val="24"/>
          <w:lang w:val="sr-Cyrl-RS" w:eastAsia="zh-CN"/>
        </w:rPr>
        <w:t>да</w:t>
      </w:r>
      <w:r w:rsidRPr="0017652F">
        <w:rPr>
          <w:rFonts w:ascii="Times New Roman" w:eastAsia="SimSun" w:hAnsi="Times New Roman" w:cs="Times New Roman"/>
          <w:spacing w:val="27"/>
          <w:sz w:val="24"/>
          <w:szCs w:val="24"/>
          <w:lang w:val="sr-Cyrl-RS" w:eastAsia="zh-CN"/>
        </w:rPr>
        <w:t xml:space="preserve"> </w:t>
      </w:r>
      <w:r w:rsidRPr="0017652F">
        <w:rPr>
          <w:rFonts w:ascii="Times New Roman" w:eastAsia="SimSun" w:hAnsi="Times New Roman" w:cs="Times New Roman"/>
          <w:sz w:val="24"/>
          <w:szCs w:val="24"/>
          <w:lang w:val="sr-Cyrl-RS" w:eastAsia="zh-CN"/>
        </w:rPr>
        <w:t>је</w:t>
      </w:r>
      <w:r w:rsidRPr="0017652F">
        <w:rPr>
          <w:rFonts w:ascii="Times New Roman" w:eastAsia="SimSun" w:hAnsi="Times New Roman" w:cs="Times New Roman"/>
          <w:spacing w:val="28"/>
          <w:sz w:val="24"/>
          <w:szCs w:val="24"/>
          <w:lang w:val="sr-Cyrl-RS" w:eastAsia="zh-CN"/>
        </w:rPr>
        <w:t xml:space="preserve"> </w:t>
      </w:r>
      <w:r w:rsidRPr="0017652F">
        <w:rPr>
          <w:rFonts w:ascii="Times New Roman" w:eastAsia="SimSun" w:hAnsi="Times New Roman" w:cs="Times New Roman"/>
          <w:sz w:val="24"/>
          <w:szCs w:val="24"/>
          <w:lang w:val="sr-Cyrl-RS" w:eastAsia="zh-CN"/>
        </w:rPr>
        <w:t>из</w:t>
      </w:r>
      <w:r w:rsidRPr="0017652F">
        <w:rPr>
          <w:rFonts w:ascii="Times New Roman" w:eastAsia="SimSun" w:hAnsi="Times New Roman" w:cs="Times New Roman"/>
          <w:spacing w:val="-1"/>
          <w:sz w:val="24"/>
          <w:szCs w:val="24"/>
          <w:lang w:val="sr-Cyrl-RS" w:eastAsia="zh-CN"/>
        </w:rPr>
        <w:t>м</w:t>
      </w:r>
      <w:r w:rsidRPr="0017652F">
        <w:rPr>
          <w:rFonts w:ascii="Times New Roman" w:eastAsia="SimSun" w:hAnsi="Times New Roman" w:cs="Times New Roman"/>
          <w:sz w:val="24"/>
          <w:szCs w:val="24"/>
          <w:lang w:val="sr-Cyrl-RS" w:eastAsia="zh-CN"/>
        </w:rPr>
        <w:t>ирио</w:t>
      </w:r>
      <w:r w:rsidRPr="0017652F">
        <w:rPr>
          <w:rFonts w:ascii="Times New Roman" w:eastAsia="SimSun" w:hAnsi="Times New Roman" w:cs="Times New Roman"/>
          <w:spacing w:val="28"/>
          <w:sz w:val="24"/>
          <w:szCs w:val="24"/>
          <w:lang w:val="sr-Cyrl-RS" w:eastAsia="zh-CN"/>
        </w:rPr>
        <w:t xml:space="preserve"> </w:t>
      </w:r>
      <w:r w:rsidRPr="0017652F">
        <w:rPr>
          <w:rFonts w:ascii="Times New Roman" w:eastAsia="SimSun" w:hAnsi="Times New Roman" w:cs="Times New Roman"/>
          <w:sz w:val="24"/>
          <w:szCs w:val="24"/>
          <w:lang w:val="sr-Cyrl-RS" w:eastAsia="zh-CN"/>
        </w:rPr>
        <w:t>до</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п</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ле</w:t>
      </w:r>
      <w:r w:rsidRPr="0017652F">
        <w:rPr>
          <w:rFonts w:ascii="Times New Roman" w:eastAsia="SimSun" w:hAnsi="Times New Roman" w:cs="Times New Roman"/>
          <w:spacing w:val="27"/>
          <w:sz w:val="24"/>
          <w:szCs w:val="24"/>
          <w:lang w:val="sr-Cyrl-RS" w:eastAsia="zh-CN"/>
        </w:rPr>
        <w:t xml:space="preserve"> </w:t>
      </w:r>
      <w:r w:rsidRPr="0017652F">
        <w:rPr>
          <w:rFonts w:ascii="Times New Roman" w:eastAsia="SimSun" w:hAnsi="Times New Roman" w:cs="Times New Roman"/>
          <w:sz w:val="24"/>
          <w:szCs w:val="24"/>
          <w:lang w:val="sr-Cyrl-RS" w:eastAsia="zh-CN"/>
        </w:rPr>
        <w:t>пор</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з</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w:t>
      </w:r>
      <w:r w:rsidRPr="0017652F">
        <w:rPr>
          <w:rFonts w:ascii="Times New Roman" w:eastAsia="SimSun" w:hAnsi="Times New Roman" w:cs="Times New Roman"/>
          <w:spacing w:val="28"/>
          <w:sz w:val="24"/>
          <w:szCs w:val="24"/>
          <w:lang w:val="sr-Cyrl-RS" w:eastAsia="zh-CN"/>
        </w:rPr>
        <w:t xml:space="preserve"> </w:t>
      </w:r>
      <w:r w:rsidRPr="0017652F">
        <w:rPr>
          <w:rFonts w:ascii="Times New Roman" w:eastAsia="SimSun" w:hAnsi="Times New Roman" w:cs="Times New Roman"/>
          <w:sz w:val="24"/>
          <w:szCs w:val="24"/>
          <w:lang w:val="sr-Cyrl-RS" w:eastAsia="zh-CN"/>
        </w:rPr>
        <w:t>до</w:t>
      </w:r>
      <w:r w:rsidRPr="0017652F">
        <w:rPr>
          <w:rFonts w:ascii="Times New Roman" w:eastAsia="SimSun" w:hAnsi="Times New Roman" w:cs="Times New Roman"/>
          <w:spacing w:val="1"/>
          <w:sz w:val="24"/>
          <w:szCs w:val="24"/>
          <w:lang w:val="sr-Cyrl-RS" w:eastAsia="zh-CN"/>
        </w:rPr>
        <w:t>п</w:t>
      </w:r>
      <w:r w:rsidRPr="0017652F">
        <w:rPr>
          <w:rFonts w:ascii="Times New Roman" w:eastAsia="SimSun" w:hAnsi="Times New Roman" w:cs="Times New Roman"/>
          <w:sz w:val="24"/>
          <w:szCs w:val="24"/>
          <w:lang w:val="sr-Cyrl-RS" w:eastAsia="zh-CN"/>
        </w:rPr>
        <w:t>рино</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е</w:t>
      </w:r>
      <w:r w:rsidRPr="0017652F">
        <w:rPr>
          <w:rFonts w:ascii="Times New Roman" w:eastAsia="SimSun" w:hAnsi="Times New Roman" w:cs="Times New Roman"/>
          <w:spacing w:val="27"/>
          <w:sz w:val="24"/>
          <w:szCs w:val="24"/>
          <w:lang w:val="sr-Cyrl-RS" w:eastAsia="zh-CN"/>
        </w:rPr>
        <w:t xml:space="preserve"> </w:t>
      </w:r>
      <w:r w:rsidRPr="0017652F">
        <w:rPr>
          <w:rFonts w:ascii="Times New Roman" w:eastAsia="SimSun" w:hAnsi="Times New Roman" w:cs="Times New Roman"/>
          <w:sz w:val="24"/>
          <w:szCs w:val="24"/>
          <w:lang w:val="sr-Cyrl-RS" w:eastAsia="zh-CN"/>
        </w:rPr>
        <w:t>и</w:t>
      </w:r>
      <w:r w:rsidRPr="0017652F">
        <w:rPr>
          <w:rFonts w:ascii="Times New Roman" w:eastAsia="SimSun" w:hAnsi="Times New Roman" w:cs="Times New Roman"/>
          <w:spacing w:val="27"/>
          <w:sz w:val="24"/>
          <w:szCs w:val="24"/>
          <w:lang w:val="sr-Cyrl-RS" w:eastAsia="zh-CN"/>
        </w:rPr>
        <w:t xml:space="preserve"> </w:t>
      </w:r>
      <w:r w:rsidRPr="0017652F">
        <w:rPr>
          <w:rFonts w:ascii="Times New Roman" w:eastAsia="SimSun" w:hAnsi="Times New Roman" w:cs="Times New Roman"/>
          <w:sz w:val="24"/>
          <w:szCs w:val="24"/>
          <w:lang w:val="sr-Cyrl-RS" w:eastAsia="zh-CN"/>
        </w:rPr>
        <w:t>ја</w:t>
      </w:r>
      <w:r w:rsidRPr="0017652F">
        <w:rPr>
          <w:rFonts w:ascii="Times New Roman" w:eastAsia="SimSun" w:hAnsi="Times New Roman" w:cs="Times New Roman"/>
          <w:spacing w:val="-1"/>
          <w:sz w:val="24"/>
          <w:szCs w:val="24"/>
          <w:lang w:val="sr-Cyrl-RS" w:eastAsia="zh-CN"/>
        </w:rPr>
        <w:t>в</w:t>
      </w:r>
      <w:r w:rsidRPr="0017652F">
        <w:rPr>
          <w:rFonts w:ascii="Times New Roman" w:eastAsia="SimSun" w:hAnsi="Times New Roman" w:cs="Times New Roman"/>
          <w:sz w:val="24"/>
          <w:szCs w:val="24"/>
          <w:lang w:val="sr-Cyrl-RS" w:eastAsia="zh-CN"/>
        </w:rPr>
        <w:t>не</w:t>
      </w:r>
      <w:r w:rsidRPr="0017652F">
        <w:rPr>
          <w:rFonts w:ascii="Times New Roman" w:eastAsia="SimSun" w:hAnsi="Times New Roman" w:cs="Times New Roman"/>
          <w:spacing w:val="27"/>
          <w:sz w:val="24"/>
          <w:szCs w:val="24"/>
          <w:lang w:val="sr-Cyrl-RS" w:eastAsia="zh-CN"/>
        </w:rPr>
        <w:t xml:space="preserve"> </w:t>
      </w:r>
      <w:r w:rsidRPr="0017652F">
        <w:rPr>
          <w:rFonts w:ascii="Times New Roman" w:eastAsia="SimSun" w:hAnsi="Times New Roman" w:cs="Times New Roman"/>
          <w:sz w:val="24"/>
          <w:szCs w:val="24"/>
          <w:lang w:val="sr-Cyrl-RS" w:eastAsia="zh-CN"/>
        </w:rPr>
        <w:t>д</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жбине</w:t>
      </w:r>
      <w:r w:rsidRPr="0017652F">
        <w:rPr>
          <w:rFonts w:ascii="Times New Roman" w:eastAsia="SimSun" w:hAnsi="Times New Roman" w:cs="Times New Roman"/>
          <w:spacing w:val="30"/>
          <w:sz w:val="24"/>
          <w:szCs w:val="24"/>
          <w:lang w:val="sr-Cyrl-RS" w:eastAsia="zh-CN"/>
        </w:rPr>
        <w:t xml:space="preserve"> </w:t>
      </w:r>
      <w:r w:rsidRPr="0017652F">
        <w:rPr>
          <w:rFonts w:ascii="Times New Roman" w:eastAsia="SimSun" w:hAnsi="Times New Roman" w:cs="Times New Roman"/>
          <w:sz w:val="24"/>
          <w:szCs w:val="24"/>
          <w:lang w:val="sr-Cyrl-RS" w:eastAsia="zh-CN"/>
        </w:rPr>
        <w:t>у</w:t>
      </w:r>
      <w:r w:rsidRPr="0017652F">
        <w:rPr>
          <w:rFonts w:ascii="Times New Roman" w:eastAsia="SimSun" w:hAnsi="Times New Roman" w:cs="Times New Roman"/>
          <w:spacing w:val="26"/>
          <w:sz w:val="24"/>
          <w:szCs w:val="24"/>
          <w:lang w:val="sr-Cyrl-RS" w:eastAsia="zh-CN"/>
        </w:rPr>
        <w:t xml:space="preserve"> </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кл</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ду</w:t>
      </w:r>
      <w:r w:rsidRPr="0017652F">
        <w:rPr>
          <w:rFonts w:ascii="Times New Roman" w:eastAsia="SimSun" w:hAnsi="Times New Roman" w:cs="Times New Roman"/>
          <w:spacing w:val="26"/>
          <w:sz w:val="24"/>
          <w:szCs w:val="24"/>
          <w:lang w:val="sr-Cyrl-RS" w:eastAsia="zh-CN"/>
        </w:rPr>
        <w:t xml:space="preserve"> </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а</w:t>
      </w:r>
      <w:r w:rsidRPr="0017652F">
        <w:rPr>
          <w:rFonts w:ascii="Times New Roman" w:eastAsia="SimSun" w:hAnsi="Times New Roman" w:cs="Times New Roman"/>
          <w:spacing w:val="27"/>
          <w:sz w:val="24"/>
          <w:szCs w:val="24"/>
          <w:lang w:val="sr-Cyrl-RS" w:eastAsia="zh-CN"/>
        </w:rPr>
        <w:t xml:space="preserve"> </w:t>
      </w:r>
      <w:r w:rsidRPr="0017652F">
        <w:rPr>
          <w:rFonts w:ascii="Times New Roman" w:eastAsia="SimSun" w:hAnsi="Times New Roman" w:cs="Times New Roman"/>
          <w:sz w:val="24"/>
          <w:szCs w:val="24"/>
          <w:lang w:val="sr-Cyrl-RS" w:eastAsia="zh-CN"/>
        </w:rPr>
        <w:t>пропи</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и</w:t>
      </w:r>
      <w:r w:rsidRPr="0017652F">
        <w:rPr>
          <w:rFonts w:ascii="Times New Roman" w:eastAsia="SimSun" w:hAnsi="Times New Roman" w:cs="Times New Roman"/>
          <w:spacing w:val="-1"/>
          <w:sz w:val="24"/>
          <w:szCs w:val="24"/>
          <w:lang w:val="sr-Cyrl-RS" w:eastAsia="zh-CN"/>
        </w:rPr>
        <w:t>м</w:t>
      </w:r>
      <w:r w:rsidRPr="0017652F">
        <w:rPr>
          <w:rFonts w:ascii="Times New Roman" w:eastAsia="SimSun" w:hAnsi="Times New Roman" w:cs="Times New Roman"/>
          <w:sz w:val="24"/>
          <w:szCs w:val="24"/>
          <w:lang w:val="sr-Cyrl-RS" w:eastAsia="zh-CN"/>
        </w:rPr>
        <w:t>а Р</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pacing w:val="3"/>
          <w:sz w:val="24"/>
          <w:szCs w:val="24"/>
          <w:lang w:val="sr-Cyrl-RS" w:eastAsia="zh-CN"/>
        </w:rPr>
        <w:t>п</w:t>
      </w:r>
      <w:r w:rsidRPr="0017652F">
        <w:rPr>
          <w:rFonts w:ascii="Times New Roman" w:eastAsia="SimSun" w:hAnsi="Times New Roman" w:cs="Times New Roman"/>
          <w:spacing w:val="-8"/>
          <w:sz w:val="24"/>
          <w:szCs w:val="24"/>
          <w:lang w:val="sr-Cyrl-RS" w:eastAsia="zh-CN"/>
        </w:rPr>
        <w:t>у</w:t>
      </w:r>
      <w:r w:rsidRPr="0017652F">
        <w:rPr>
          <w:rFonts w:ascii="Times New Roman" w:eastAsia="SimSun" w:hAnsi="Times New Roman" w:cs="Times New Roman"/>
          <w:sz w:val="24"/>
          <w:szCs w:val="24"/>
          <w:lang w:val="sr-Cyrl-RS" w:eastAsia="zh-CN"/>
        </w:rPr>
        <w:t>бл</w:t>
      </w:r>
      <w:r w:rsidRPr="0017652F">
        <w:rPr>
          <w:rFonts w:ascii="Times New Roman" w:eastAsia="SimSun" w:hAnsi="Times New Roman" w:cs="Times New Roman"/>
          <w:spacing w:val="1"/>
          <w:sz w:val="24"/>
          <w:szCs w:val="24"/>
          <w:lang w:val="sr-Cyrl-RS" w:eastAsia="zh-CN"/>
        </w:rPr>
        <w:t>и</w:t>
      </w:r>
      <w:r w:rsidRPr="0017652F">
        <w:rPr>
          <w:rFonts w:ascii="Times New Roman" w:eastAsia="SimSun" w:hAnsi="Times New Roman" w:cs="Times New Roman"/>
          <w:sz w:val="24"/>
          <w:szCs w:val="24"/>
          <w:lang w:val="sr-Cyrl-RS" w:eastAsia="zh-CN"/>
        </w:rPr>
        <w:t>ке</w:t>
      </w:r>
      <w:r w:rsidRPr="0017652F">
        <w:rPr>
          <w:rFonts w:ascii="Times New Roman" w:eastAsia="SimSun" w:hAnsi="Times New Roman" w:cs="Times New Roman"/>
          <w:spacing w:val="-1"/>
          <w:sz w:val="24"/>
          <w:szCs w:val="24"/>
          <w:lang w:val="sr-Cyrl-RS" w:eastAsia="zh-CN"/>
        </w:rPr>
        <w:t xml:space="preserve"> </w:t>
      </w:r>
      <w:r w:rsidRPr="0017652F">
        <w:rPr>
          <w:rFonts w:ascii="Times New Roman" w:eastAsia="SimSun" w:hAnsi="Times New Roman" w:cs="Times New Roman"/>
          <w:sz w:val="24"/>
          <w:szCs w:val="24"/>
          <w:lang w:val="sr-Cyrl-RS" w:eastAsia="zh-CN"/>
        </w:rPr>
        <w:t>Срб</w:t>
      </w:r>
      <w:r w:rsidRPr="0017652F">
        <w:rPr>
          <w:rFonts w:ascii="Times New Roman" w:eastAsia="SimSun" w:hAnsi="Times New Roman" w:cs="Times New Roman"/>
          <w:spacing w:val="1"/>
          <w:sz w:val="24"/>
          <w:szCs w:val="24"/>
          <w:lang w:val="sr-Cyrl-RS" w:eastAsia="zh-CN"/>
        </w:rPr>
        <w:t>и</w:t>
      </w:r>
      <w:r w:rsidRPr="0017652F">
        <w:rPr>
          <w:rFonts w:ascii="Times New Roman" w:eastAsia="SimSun" w:hAnsi="Times New Roman" w:cs="Times New Roman"/>
          <w:sz w:val="24"/>
          <w:szCs w:val="24"/>
          <w:lang w:val="sr-Cyrl-RS" w:eastAsia="zh-CN"/>
        </w:rPr>
        <w:t>је или</w:t>
      </w:r>
      <w:r w:rsidRPr="0017652F">
        <w:rPr>
          <w:rFonts w:ascii="Times New Roman" w:eastAsia="SimSun" w:hAnsi="Times New Roman" w:cs="Times New Roman"/>
          <w:spacing w:val="1"/>
          <w:sz w:val="24"/>
          <w:szCs w:val="24"/>
          <w:lang w:val="sr-Cyrl-RS" w:eastAsia="zh-CN"/>
        </w:rPr>
        <w:t xml:space="preserve"> </w:t>
      </w:r>
      <w:r w:rsidRPr="0017652F">
        <w:rPr>
          <w:rFonts w:ascii="Times New Roman" w:eastAsia="SimSun" w:hAnsi="Times New Roman" w:cs="Times New Roman"/>
          <w:spacing w:val="-4"/>
          <w:sz w:val="24"/>
          <w:szCs w:val="24"/>
          <w:lang w:val="sr-Cyrl-RS" w:eastAsia="zh-CN"/>
        </w:rPr>
        <w:t>с</w:t>
      </w:r>
      <w:r w:rsidRPr="0017652F">
        <w:rPr>
          <w:rFonts w:ascii="Times New Roman" w:eastAsia="SimSun" w:hAnsi="Times New Roman" w:cs="Times New Roman"/>
          <w:sz w:val="24"/>
          <w:szCs w:val="24"/>
          <w:lang w:val="sr-Cyrl-RS" w:eastAsia="zh-CN"/>
        </w:rPr>
        <w:t>тр</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не</w:t>
      </w:r>
      <w:r w:rsidRPr="0017652F">
        <w:rPr>
          <w:rFonts w:ascii="Times New Roman" w:eastAsia="SimSun" w:hAnsi="Times New Roman" w:cs="Times New Roman"/>
          <w:spacing w:val="-1"/>
          <w:sz w:val="24"/>
          <w:szCs w:val="24"/>
          <w:lang w:val="sr-Cyrl-RS" w:eastAsia="zh-CN"/>
        </w:rPr>
        <w:t xml:space="preserve"> </w:t>
      </w:r>
      <w:r w:rsidRPr="0017652F">
        <w:rPr>
          <w:rFonts w:ascii="Times New Roman" w:eastAsia="SimSun" w:hAnsi="Times New Roman" w:cs="Times New Roman"/>
          <w:sz w:val="24"/>
          <w:szCs w:val="24"/>
          <w:lang w:val="sr-Cyrl-RS" w:eastAsia="zh-CN"/>
        </w:rPr>
        <w:t>држ</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ве</w:t>
      </w:r>
      <w:r w:rsidRPr="0017652F">
        <w:rPr>
          <w:rFonts w:ascii="Times New Roman" w:eastAsia="SimSun" w:hAnsi="Times New Roman" w:cs="Times New Roman"/>
          <w:spacing w:val="-2"/>
          <w:sz w:val="24"/>
          <w:szCs w:val="24"/>
          <w:lang w:val="sr-Cyrl-RS" w:eastAsia="zh-CN"/>
        </w:rPr>
        <w:t xml:space="preserve"> </w:t>
      </w:r>
      <w:r w:rsidRPr="0017652F">
        <w:rPr>
          <w:rFonts w:ascii="Times New Roman" w:eastAsia="SimSun" w:hAnsi="Times New Roman" w:cs="Times New Roman"/>
          <w:sz w:val="24"/>
          <w:szCs w:val="24"/>
          <w:lang w:val="sr-Cyrl-RS" w:eastAsia="zh-CN"/>
        </w:rPr>
        <w:t>к</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да</w:t>
      </w:r>
      <w:r w:rsidRPr="0017652F">
        <w:rPr>
          <w:rFonts w:ascii="Times New Roman" w:eastAsia="SimSun" w:hAnsi="Times New Roman" w:cs="Times New Roman"/>
          <w:spacing w:val="-1"/>
          <w:sz w:val="24"/>
          <w:szCs w:val="24"/>
          <w:lang w:val="sr-Cyrl-RS" w:eastAsia="zh-CN"/>
        </w:rPr>
        <w:t xml:space="preserve"> </w:t>
      </w:r>
      <w:r w:rsidRPr="0017652F">
        <w:rPr>
          <w:rFonts w:ascii="Times New Roman" w:eastAsia="SimSun" w:hAnsi="Times New Roman" w:cs="Times New Roman"/>
          <w:sz w:val="24"/>
          <w:szCs w:val="24"/>
          <w:lang w:val="sr-Cyrl-RS" w:eastAsia="zh-CN"/>
        </w:rPr>
        <w:t>и</w:t>
      </w:r>
      <w:r w:rsidRPr="0017652F">
        <w:rPr>
          <w:rFonts w:ascii="Times New Roman" w:eastAsia="SimSun" w:hAnsi="Times New Roman" w:cs="Times New Roman"/>
          <w:spacing w:val="-1"/>
          <w:sz w:val="24"/>
          <w:szCs w:val="24"/>
          <w:lang w:val="sr-Cyrl-RS" w:eastAsia="zh-CN"/>
        </w:rPr>
        <w:t>м</w:t>
      </w:r>
      <w:r w:rsidRPr="0017652F">
        <w:rPr>
          <w:rFonts w:ascii="Times New Roman" w:eastAsia="SimSun" w:hAnsi="Times New Roman" w:cs="Times New Roman"/>
          <w:sz w:val="24"/>
          <w:szCs w:val="24"/>
          <w:lang w:val="sr-Cyrl-RS" w:eastAsia="zh-CN"/>
        </w:rPr>
        <w:t>а</w:t>
      </w:r>
      <w:r w:rsidRPr="0017652F">
        <w:rPr>
          <w:rFonts w:ascii="Times New Roman" w:eastAsia="SimSun" w:hAnsi="Times New Roman" w:cs="Times New Roman"/>
          <w:spacing w:val="1"/>
          <w:sz w:val="24"/>
          <w:szCs w:val="24"/>
          <w:lang w:val="sr-Cyrl-RS" w:eastAsia="zh-CN"/>
        </w:rPr>
        <w:t xml:space="preserve"> </w:t>
      </w:r>
      <w:r w:rsidRPr="0017652F">
        <w:rPr>
          <w:rFonts w:ascii="Times New Roman" w:eastAsia="SimSun" w:hAnsi="Times New Roman" w:cs="Times New Roman"/>
          <w:spacing w:val="-1"/>
          <w:sz w:val="24"/>
          <w:szCs w:val="24"/>
          <w:lang w:val="sr-Cyrl-RS" w:eastAsia="zh-CN"/>
        </w:rPr>
        <w:t>се</w:t>
      </w:r>
      <w:r w:rsidRPr="0017652F">
        <w:rPr>
          <w:rFonts w:ascii="Times New Roman" w:eastAsia="SimSun" w:hAnsi="Times New Roman" w:cs="Times New Roman"/>
          <w:sz w:val="24"/>
          <w:szCs w:val="24"/>
          <w:lang w:val="sr-Cyrl-RS" w:eastAsia="zh-CN"/>
        </w:rPr>
        <w:t>д</w:t>
      </w:r>
      <w:r w:rsidRPr="0017652F">
        <w:rPr>
          <w:rFonts w:ascii="Times New Roman" w:eastAsia="SimSun" w:hAnsi="Times New Roman" w:cs="Times New Roman"/>
          <w:spacing w:val="1"/>
          <w:sz w:val="24"/>
          <w:szCs w:val="24"/>
          <w:lang w:val="sr-Cyrl-RS" w:eastAsia="zh-CN"/>
        </w:rPr>
        <w:t>и</w:t>
      </w:r>
      <w:r w:rsidRPr="0017652F">
        <w:rPr>
          <w:rFonts w:ascii="Times New Roman" w:eastAsia="SimSun" w:hAnsi="Times New Roman" w:cs="Times New Roman"/>
          <w:sz w:val="24"/>
          <w:szCs w:val="24"/>
          <w:lang w:val="sr-Cyrl-RS" w:eastAsia="zh-CN"/>
        </w:rPr>
        <w:t>ште</w:t>
      </w:r>
      <w:r w:rsidRPr="0017652F">
        <w:rPr>
          <w:rFonts w:ascii="Times New Roman" w:eastAsia="SimSun" w:hAnsi="Times New Roman" w:cs="Times New Roman"/>
          <w:spacing w:val="-1"/>
          <w:sz w:val="24"/>
          <w:szCs w:val="24"/>
          <w:lang w:val="sr-Cyrl-RS" w:eastAsia="zh-CN"/>
        </w:rPr>
        <w:t xml:space="preserve"> </w:t>
      </w:r>
      <w:r w:rsidRPr="0017652F">
        <w:rPr>
          <w:rFonts w:ascii="Times New Roman" w:eastAsia="SimSun" w:hAnsi="Times New Roman" w:cs="Times New Roman"/>
          <w:sz w:val="24"/>
          <w:szCs w:val="24"/>
          <w:lang w:val="sr-Cyrl-RS" w:eastAsia="zh-CN"/>
        </w:rPr>
        <w:t>на</w:t>
      </w:r>
      <w:r w:rsidRPr="0017652F">
        <w:rPr>
          <w:rFonts w:ascii="Times New Roman" w:eastAsia="SimSun" w:hAnsi="Times New Roman" w:cs="Times New Roman"/>
          <w:spacing w:val="-1"/>
          <w:sz w:val="24"/>
          <w:szCs w:val="24"/>
          <w:lang w:val="sr-Cyrl-RS" w:eastAsia="zh-CN"/>
        </w:rPr>
        <w:t xml:space="preserve"> </w:t>
      </w:r>
      <w:r w:rsidRPr="0017652F">
        <w:rPr>
          <w:rFonts w:ascii="Times New Roman" w:eastAsia="SimSun" w:hAnsi="Times New Roman" w:cs="Times New Roman"/>
          <w:sz w:val="24"/>
          <w:szCs w:val="24"/>
          <w:lang w:val="sr-Cyrl-RS" w:eastAsia="zh-CN"/>
        </w:rPr>
        <w:t>њ</w:t>
      </w:r>
      <w:r w:rsidRPr="0017652F">
        <w:rPr>
          <w:rFonts w:ascii="Times New Roman" w:eastAsia="SimSun" w:hAnsi="Times New Roman" w:cs="Times New Roman"/>
          <w:spacing w:val="-2"/>
          <w:sz w:val="24"/>
          <w:szCs w:val="24"/>
          <w:lang w:val="sr-Cyrl-RS" w:eastAsia="zh-CN"/>
        </w:rPr>
        <w:t>е</w:t>
      </w:r>
      <w:r w:rsidRPr="0017652F">
        <w:rPr>
          <w:rFonts w:ascii="Times New Roman" w:eastAsia="SimSun" w:hAnsi="Times New Roman" w:cs="Times New Roman"/>
          <w:sz w:val="24"/>
          <w:szCs w:val="24"/>
          <w:lang w:val="sr-Cyrl-RS" w:eastAsia="zh-CN"/>
        </w:rPr>
        <w:t>ној т</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риториј</w:t>
      </w:r>
      <w:r w:rsidRPr="0017652F">
        <w:rPr>
          <w:rFonts w:ascii="Times New Roman" w:eastAsia="SimSun" w:hAnsi="Times New Roman" w:cs="Times New Roman"/>
          <w:spacing w:val="8"/>
          <w:sz w:val="24"/>
          <w:szCs w:val="24"/>
          <w:lang w:val="sr-Cyrl-RS" w:eastAsia="zh-CN"/>
        </w:rPr>
        <w:t>и</w:t>
      </w:r>
      <w:r w:rsidRPr="0017652F">
        <w:rPr>
          <w:rFonts w:ascii="Times New Roman" w:eastAsia="SimSun" w:hAnsi="Times New Roman" w:cs="Times New Roman"/>
          <w:sz w:val="24"/>
          <w:szCs w:val="24"/>
          <w:lang w:val="sr-Cyrl-RS" w:eastAsia="zh-CN"/>
        </w:rPr>
        <w:t>;</w:t>
      </w:r>
    </w:p>
    <w:p w:rsidR="00B71A56" w:rsidRPr="0017652F" w:rsidRDefault="00B71A56" w:rsidP="00B71A56">
      <w:pPr>
        <w:widowControl w:val="0"/>
        <w:numPr>
          <w:ilvl w:val="0"/>
          <w:numId w:val="23"/>
        </w:numPr>
        <w:tabs>
          <w:tab w:val="left" w:pos="1109"/>
        </w:tabs>
        <w:kinsoku w:val="0"/>
        <w:overflowPunct w:val="0"/>
        <w:autoSpaceDE w:val="0"/>
        <w:autoSpaceDN w:val="0"/>
        <w:adjustRightInd w:val="0"/>
        <w:spacing w:after="0" w:line="240" w:lineRule="auto"/>
        <w:ind w:right="121" w:firstLine="820"/>
        <w:jc w:val="both"/>
        <w:rPr>
          <w:rFonts w:ascii="Times New Roman" w:eastAsia="SimSun" w:hAnsi="Times New Roman" w:cs="Times New Roman"/>
          <w:sz w:val="24"/>
          <w:szCs w:val="24"/>
          <w:lang w:val="sr-Cyrl-RS" w:eastAsia="zh-CN"/>
        </w:rPr>
      </w:pPr>
      <w:r w:rsidRPr="0017652F">
        <w:rPr>
          <w:rFonts w:ascii="Times New Roman" w:eastAsia="SimSun" w:hAnsi="Times New Roman" w:cs="Times New Roman"/>
          <w:sz w:val="24"/>
          <w:szCs w:val="24"/>
          <w:lang w:val="sr-Cyrl-RS" w:eastAsia="zh-CN"/>
        </w:rPr>
        <w:t>да има важећу лиценцу за у складу са чланом 51. Закона о туризму („Сл. глaсник РС", бр. 36/2009, 88/2010, 99/2011 - др. зaкoн и 93/2012).</w:t>
      </w:r>
    </w:p>
    <w:p w:rsidR="00B71A56" w:rsidRPr="0017652F" w:rsidRDefault="00B71A56" w:rsidP="00B71A56">
      <w:pPr>
        <w:widowControl w:val="0"/>
        <w:tabs>
          <w:tab w:val="left" w:pos="1109"/>
        </w:tabs>
        <w:kinsoku w:val="0"/>
        <w:overflowPunct w:val="0"/>
        <w:autoSpaceDE w:val="0"/>
        <w:autoSpaceDN w:val="0"/>
        <w:adjustRightInd w:val="0"/>
        <w:spacing w:after="0" w:line="240" w:lineRule="auto"/>
        <w:ind w:right="121" w:firstLine="820"/>
        <w:jc w:val="both"/>
        <w:rPr>
          <w:rFonts w:ascii="Times New Roman" w:eastAsia="SimSun" w:hAnsi="Times New Roman" w:cs="Times New Roman"/>
          <w:sz w:val="24"/>
          <w:szCs w:val="24"/>
          <w:lang w:val="sr-Cyrl-RS" w:eastAsia="zh-CN"/>
        </w:rPr>
      </w:pPr>
    </w:p>
    <w:p w:rsidR="00B71A56" w:rsidRPr="0017652F" w:rsidRDefault="00B71A56" w:rsidP="00B71A56">
      <w:pPr>
        <w:widowControl w:val="0"/>
        <w:kinsoku w:val="0"/>
        <w:overflowPunct w:val="0"/>
        <w:autoSpaceDE w:val="0"/>
        <w:autoSpaceDN w:val="0"/>
        <w:adjustRightInd w:val="0"/>
        <w:spacing w:after="0" w:line="240" w:lineRule="auto"/>
        <w:ind w:right="124"/>
        <w:jc w:val="both"/>
        <w:rPr>
          <w:rFonts w:ascii="Times New Roman" w:eastAsia="SimSun" w:hAnsi="Times New Roman" w:cs="Times New Roman"/>
          <w:sz w:val="24"/>
          <w:szCs w:val="24"/>
          <w:lang w:val="sr-Cyrl-RS" w:eastAsia="zh-CN"/>
        </w:rPr>
      </w:pPr>
      <w:r>
        <w:rPr>
          <w:rFonts w:ascii="Times New Roman" w:eastAsia="SimSun" w:hAnsi="Times New Roman" w:cs="Times New Roman"/>
          <w:sz w:val="24"/>
          <w:szCs w:val="24"/>
          <w:lang w:val="sr-Cyrl-RS" w:eastAsia="zh-CN"/>
        </w:rPr>
        <w:tab/>
      </w:r>
      <w:r>
        <w:rPr>
          <w:rFonts w:ascii="Times New Roman" w:eastAsia="SimSun" w:hAnsi="Times New Roman" w:cs="Times New Roman"/>
          <w:sz w:val="24"/>
          <w:szCs w:val="24"/>
          <w:lang w:val="sr-Cyrl-RS" w:eastAsia="zh-CN"/>
        </w:rPr>
        <w:tab/>
      </w:r>
      <w:r w:rsidRPr="0017652F">
        <w:rPr>
          <w:rFonts w:ascii="Times New Roman" w:eastAsia="SimSun" w:hAnsi="Times New Roman" w:cs="Times New Roman"/>
          <w:sz w:val="24"/>
          <w:szCs w:val="24"/>
          <w:lang w:val="sr-Cyrl-RS" w:eastAsia="zh-CN"/>
        </w:rPr>
        <w:t>Подизво</w:t>
      </w:r>
      <w:r w:rsidRPr="0017652F">
        <w:rPr>
          <w:rFonts w:ascii="Times New Roman" w:eastAsia="SimSun" w:hAnsi="Times New Roman" w:cs="Times New Roman"/>
          <w:spacing w:val="-2"/>
          <w:sz w:val="24"/>
          <w:szCs w:val="24"/>
          <w:lang w:val="sr-Cyrl-RS" w:eastAsia="zh-CN"/>
        </w:rPr>
        <w:t>ђ</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ч</w:t>
      </w:r>
      <w:r w:rsidRPr="0017652F">
        <w:rPr>
          <w:rFonts w:ascii="Times New Roman" w:eastAsia="SimSun" w:hAnsi="Times New Roman" w:cs="Times New Roman"/>
          <w:spacing w:val="15"/>
          <w:sz w:val="24"/>
          <w:szCs w:val="24"/>
          <w:lang w:val="sr-Cyrl-RS" w:eastAsia="zh-CN"/>
        </w:rPr>
        <w:t xml:space="preserve"> </w:t>
      </w:r>
      <w:r w:rsidRPr="0017652F">
        <w:rPr>
          <w:rFonts w:ascii="Times New Roman" w:eastAsia="SimSun" w:hAnsi="Times New Roman" w:cs="Times New Roman"/>
          <w:sz w:val="24"/>
          <w:szCs w:val="24"/>
          <w:lang w:val="sr-Cyrl-RS" w:eastAsia="zh-CN"/>
        </w:rPr>
        <w:t>не</w:t>
      </w:r>
      <w:r w:rsidRPr="0017652F">
        <w:rPr>
          <w:rFonts w:ascii="Times New Roman" w:eastAsia="SimSun" w:hAnsi="Times New Roman" w:cs="Times New Roman"/>
          <w:spacing w:val="15"/>
          <w:sz w:val="24"/>
          <w:szCs w:val="24"/>
          <w:lang w:val="sr-Cyrl-RS" w:eastAsia="zh-CN"/>
        </w:rPr>
        <w:t xml:space="preserve"> </w:t>
      </w:r>
      <w:r w:rsidRPr="0017652F">
        <w:rPr>
          <w:rFonts w:ascii="Times New Roman" w:eastAsia="SimSun" w:hAnsi="Times New Roman" w:cs="Times New Roman"/>
          <w:spacing w:val="-1"/>
          <w:sz w:val="24"/>
          <w:szCs w:val="24"/>
          <w:lang w:val="sr-Cyrl-RS" w:eastAsia="zh-CN"/>
        </w:rPr>
        <w:t>м</w:t>
      </w:r>
      <w:r w:rsidRPr="0017652F">
        <w:rPr>
          <w:rFonts w:ascii="Times New Roman" w:eastAsia="SimSun" w:hAnsi="Times New Roman" w:cs="Times New Roman"/>
          <w:sz w:val="24"/>
          <w:szCs w:val="24"/>
          <w:lang w:val="sr-Cyrl-RS" w:eastAsia="zh-CN"/>
        </w:rPr>
        <w:t>ора</w:t>
      </w:r>
      <w:r w:rsidRPr="0017652F">
        <w:rPr>
          <w:rFonts w:ascii="Times New Roman" w:eastAsia="SimSun" w:hAnsi="Times New Roman" w:cs="Times New Roman"/>
          <w:spacing w:val="15"/>
          <w:sz w:val="24"/>
          <w:szCs w:val="24"/>
          <w:lang w:val="sr-Cyrl-RS" w:eastAsia="zh-CN"/>
        </w:rPr>
        <w:t xml:space="preserve"> </w:t>
      </w:r>
      <w:r w:rsidRPr="0017652F">
        <w:rPr>
          <w:rFonts w:ascii="Times New Roman" w:eastAsia="SimSun" w:hAnsi="Times New Roman" w:cs="Times New Roman"/>
          <w:spacing w:val="2"/>
          <w:sz w:val="24"/>
          <w:szCs w:val="24"/>
          <w:lang w:val="sr-Cyrl-RS" w:eastAsia="zh-CN"/>
        </w:rPr>
        <w:t>д</w:t>
      </w:r>
      <w:r w:rsidRPr="0017652F">
        <w:rPr>
          <w:rFonts w:ascii="Times New Roman" w:eastAsia="SimSun" w:hAnsi="Times New Roman" w:cs="Times New Roman"/>
          <w:sz w:val="24"/>
          <w:szCs w:val="24"/>
          <w:lang w:val="sr-Cyrl-RS" w:eastAsia="zh-CN"/>
        </w:rPr>
        <w:t>а</w:t>
      </w:r>
      <w:r w:rsidRPr="0017652F">
        <w:rPr>
          <w:rFonts w:ascii="Times New Roman" w:eastAsia="SimSun" w:hAnsi="Times New Roman" w:cs="Times New Roman"/>
          <w:spacing w:val="17"/>
          <w:sz w:val="24"/>
          <w:szCs w:val="24"/>
          <w:lang w:val="sr-Cyrl-RS" w:eastAsia="zh-CN"/>
        </w:rPr>
        <w:t xml:space="preserve"> </w:t>
      </w:r>
      <w:r w:rsidRPr="0017652F">
        <w:rPr>
          <w:rFonts w:ascii="Times New Roman" w:eastAsia="SimSun" w:hAnsi="Times New Roman" w:cs="Times New Roman"/>
          <w:sz w:val="24"/>
          <w:szCs w:val="24"/>
          <w:lang w:val="sr-Cyrl-RS" w:eastAsia="zh-CN"/>
        </w:rPr>
        <w:t>и</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pacing w:val="3"/>
          <w:sz w:val="24"/>
          <w:szCs w:val="24"/>
          <w:lang w:val="sr-Cyrl-RS" w:eastAsia="zh-CN"/>
        </w:rPr>
        <w:t>п</w:t>
      </w:r>
      <w:r w:rsidRPr="0017652F">
        <w:rPr>
          <w:rFonts w:ascii="Times New Roman" w:eastAsia="SimSun" w:hAnsi="Times New Roman" w:cs="Times New Roman"/>
          <w:spacing w:val="-5"/>
          <w:sz w:val="24"/>
          <w:szCs w:val="24"/>
          <w:lang w:val="sr-Cyrl-RS" w:eastAsia="zh-CN"/>
        </w:rPr>
        <w:t>у</w:t>
      </w:r>
      <w:r w:rsidRPr="0017652F">
        <w:rPr>
          <w:rFonts w:ascii="Times New Roman" w:eastAsia="SimSun" w:hAnsi="Times New Roman" w:cs="Times New Roman"/>
          <w:sz w:val="24"/>
          <w:szCs w:val="24"/>
          <w:lang w:val="sr-Cyrl-RS" w:eastAsia="zh-CN"/>
        </w:rPr>
        <w:t>њава</w:t>
      </w:r>
      <w:r w:rsidRPr="0017652F">
        <w:rPr>
          <w:rFonts w:ascii="Times New Roman" w:eastAsia="SimSun" w:hAnsi="Times New Roman" w:cs="Times New Roman"/>
          <w:spacing w:val="15"/>
          <w:sz w:val="24"/>
          <w:szCs w:val="24"/>
          <w:lang w:val="sr-Cyrl-RS" w:eastAsia="zh-CN"/>
        </w:rPr>
        <w:t xml:space="preserve"> </w:t>
      </w:r>
      <w:r w:rsidRPr="0017652F">
        <w:rPr>
          <w:rFonts w:ascii="Times New Roman" w:eastAsia="SimSun" w:hAnsi="Times New Roman" w:cs="Times New Roman"/>
          <w:sz w:val="24"/>
          <w:szCs w:val="24"/>
          <w:lang w:val="sr-Cyrl-RS" w:eastAsia="zh-CN"/>
        </w:rPr>
        <w:t>додат</w:t>
      </w:r>
      <w:r w:rsidRPr="0017652F">
        <w:rPr>
          <w:rFonts w:ascii="Times New Roman" w:eastAsia="SimSun" w:hAnsi="Times New Roman" w:cs="Times New Roman"/>
          <w:spacing w:val="1"/>
          <w:sz w:val="24"/>
          <w:szCs w:val="24"/>
          <w:lang w:val="sr-Cyrl-RS" w:eastAsia="zh-CN"/>
        </w:rPr>
        <w:t>н</w:t>
      </w:r>
      <w:r w:rsidRPr="0017652F">
        <w:rPr>
          <w:rFonts w:ascii="Times New Roman" w:eastAsia="SimSun" w:hAnsi="Times New Roman" w:cs="Times New Roman"/>
          <w:sz w:val="24"/>
          <w:szCs w:val="24"/>
          <w:lang w:val="sr-Cyrl-RS" w:eastAsia="zh-CN"/>
        </w:rPr>
        <w:t>е</w:t>
      </w:r>
      <w:r w:rsidRPr="0017652F">
        <w:rPr>
          <w:rFonts w:ascii="Times New Roman" w:eastAsia="SimSun" w:hAnsi="Times New Roman" w:cs="Times New Roman"/>
          <w:spacing w:val="20"/>
          <w:sz w:val="24"/>
          <w:szCs w:val="24"/>
          <w:lang w:val="sr-Cyrl-RS" w:eastAsia="zh-CN"/>
        </w:rPr>
        <w:t xml:space="preserve"> </w:t>
      </w:r>
      <w:r w:rsidRPr="0017652F">
        <w:rPr>
          <w:rFonts w:ascii="Times New Roman" w:eastAsia="SimSun" w:hAnsi="Times New Roman" w:cs="Times New Roman"/>
          <w:spacing w:val="-5"/>
          <w:sz w:val="24"/>
          <w:szCs w:val="24"/>
          <w:lang w:val="sr-Cyrl-RS" w:eastAsia="zh-CN"/>
        </w:rPr>
        <w:t>у</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pacing w:val="2"/>
          <w:sz w:val="24"/>
          <w:szCs w:val="24"/>
          <w:lang w:val="sr-Cyrl-RS" w:eastAsia="zh-CN"/>
        </w:rPr>
        <w:t>л</w:t>
      </w:r>
      <w:r w:rsidRPr="0017652F">
        <w:rPr>
          <w:rFonts w:ascii="Times New Roman" w:eastAsia="SimSun" w:hAnsi="Times New Roman" w:cs="Times New Roman"/>
          <w:sz w:val="24"/>
          <w:szCs w:val="24"/>
          <w:lang w:val="sr-Cyrl-RS" w:eastAsia="zh-CN"/>
        </w:rPr>
        <w:t>ове</w:t>
      </w:r>
      <w:r w:rsidRPr="0017652F">
        <w:rPr>
          <w:rFonts w:ascii="Times New Roman" w:eastAsia="SimSun" w:hAnsi="Times New Roman" w:cs="Times New Roman"/>
          <w:spacing w:val="15"/>
          <w:sz w:val="24"/>
          <w:szCs w:val="24"/>
          <w:lang w:val="sr-Cyrl-RS" w:eastAsia="zh-CN"/>
        </w:rPr>
        <w:t xml:space="preserve"> </w:t>
      </w:r>
      <w:r w:rsidRPr="0017652F">
        <w:rPr>
          <w:rFonts w:ascii="Times New Roman" w:eastAsia="SimSun" w:hAnsi="Times New Roman" w:cs="Times New Roman"/>
          <w:sz w:val="24"/>
          <w:szCs w:val="24"/>
          <w:lang w:val="sr-Cyrl-RS" w:eastAsia="zh-CN"/>
        </w:rPr>
        <w:t>за</w:t>
      </w:r>
      <w:r w:rsidRPr="0017652F">
        <w:rPr>
          <w:rFonts w:ascii="Times New Roman" w:eastAsia="SimSun" w:hAnsi="Times New Roman" w:cs="Times New Roman"/>
          <w:spacing w:val="20"/>
          <w:sz w:val="24"/>
          <w:szCs w:val="24"/>
          <w:lang w:val="sr-Cyrl-RS" w:eastAsia="zh-CN"/>
        </w:rPr>
        <w:t xml:space="preserve"> </w:t>
      </w:r>
      <w:r w:rsidRPr="0017652F">
        <w:rPr>
          <w:rFonts w:ascii="Times New Roman" w:eastAsia="SimSun" w:hAnsi="Times New Roman" w:cs="Times New Roman"/>
          <w:spacing w:val="-5"/>
          <w:sz w:val="24"/>
          <w:szCs w:val="24"/>
          <w:lang w:val="sr-Cyrl-RS" w:eastAsia="zh-CN"/>
        </w:rPr>
        <w:t>у</w:t>
      </w:r>
      <w:r w:rsidRPr="0017652F">
        <w:rPr>
          <w:rFonts w:ascii="Times New Roman" w:eastAsia="SimSun" w:hAnsi="Times New Roman" w:cs="Times New Roman"/>
          <w:spacing w:val="1"/>
          <w:sz w:val="24"/>
          <w:szCs w:val="24"/>
          <w:lang w:val="sr-Cyrl-RS" w:eastAsia="zh-CN"/>
        </w:rPr>
        <w:t>ч</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шће</w:t>
      </w:r>
      <w:r w:rsidRPr="0017652F">
        <w:rPr>
          <w:rFonts w:ascii="Times New Roman" w:eastAsia="SimSun" w:hAnsi="Times New Roman" w:cs="Times New Roman"/>
          <w:spacing w:val="20"/>
          <w:sz w:val="24"/>
          <w:szCs w:val="24"/>
          <w:lang w:val="sr-Cyrl-RS" w:eastAsia="zh-CN"/>
        </w:rPr>
        <w:t xml:space="preserve"> </w:t>
      </w:r>
      <w:r w:rsidRPr="0017652F">
        <w:rPr>
          <w:rFonts w:ascii="Times New Roman" w:eastAsia="SimSun" w:hAnsi="Times New Roman" w:cs="Times New Roman"/>
          <w:sz w:val="24"/>
          <w:szCs w:val="24"/>
          <w:lang w:val="sr-Cyrl-RS" w:eastAsia="zh-CN"/>
        </w:rPr>
        <w:t>у</w:t>
      </w:r>
      <w:r w:rsidRPr="0017652F">
        <w:rPr>
          <w:rFonts w:ascii="Times New Roman" w:eastAsia="SimSun" w:hAnsi="Times New Roman" w:cs="Times New Roman"/>
          <w:spacing w:val="11"/>
          <w:sz w:val="24"/>
          <w:szCs w:val="24"/>
          <w:lang w:val="sr-Cyrl-RS" w:eastAsia="zh-CN"/>
        </w:rPr>
        <w:t xml:space="preserve"> </w:t>
      </w:r>
      <w:r w:rsidRPr="0017652F">
        <w:rPr>
          <w:rFonts w:ascii="Times New Roman" w:eastAsia="SimSun" w:hAnsi="Times New Roman" w:cs="Times New Roman"/>
          <w:sz w:val="24"/>
          <w:szCs w:val="24"/>
          <w:lang w:val="sr-Cyrl-RS" w:eastAsia="zh-CN"/>
        </w:rPr>
        <w:t>по</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pacing w:val="5"/>
          <w:sz w:val="24"/>
          <w:szCs w:val="24"/>
          <w:lang w:val="sr-Cyrl-RS" w:eastAsia="zh-CN"/>
        </w:rPr>
        <w:t>т</w:t>
      </w:r>
      <w:r w:rsidRPr="0017652F">
        <w:rPr>
          <w:rFonts w:ascii="Times New Roman" w:eastAsia="SimSun" w:hAnsi="Times New Roman" w:cs="Times New Roman"/>
          <w:spacing w:val="-8"/>
          <w:sz w:val="24"/>
          <w:szCs w:val="24"/>
          <w:lang w:val="sr-Cyrl-RS" w:eastAsia="zh-CN"/>
        </w:rPr>
        <w:t>у</w:t>
      </w:r>
      <w:r w:rsidRPr="0017652F">
        <w:rPr>
          <w:rFonts w:ascii="Times New Roman" w:eastAsia="SimSun" w:hAnsi="Times New Roman" w:cs="Times New Roman"/>
          <w:spacing w:val="3"/>
          <w:sz w:val="24"/>
          <w:szCs w:val="24"/>
          <w:lang w:val="sr-Cyrl-RS" w:eastAsia="zh-CN"/>
        </w:rPr>
        <w:t>пк</w:t>
      </w:r>
      <w:r w:rsidRPr="0017652F">
        <w:rPr>
          <w:rFonts w:ascii="Times New Roman" w:eastAsia="SimSun" w:hAnsi="Times New Roman" w:cs="Times New Roman"/>
          <w:sz w:val="24"/>
          <w:szCs w:val="24"/>
          <w:lang w:val="sr-Cyrl-RS" w:eastAsia="zh-CN"/>
        </w:rPr>
        <w:t>у</w:t>
      </w:r>
      <w:r w:rsidRPr="0017652F">
        <w:rPr>
          <w:rFonts w:ascii="Times New Roman" w:eastAsia="SimSun" w:hAnsi="Times New Roman" w:cs="Times New Roman"/>
          <w:spacing w:val="11"/>
          <w:sz w:val="24"/>
          <w:szCs w:val="24"/>
          <w:lang w:val="sr-Cyrl-RS" w:eastAsia="zh-CN"/>
        </w:rPr>
        <w:t xml:space="preserve"> </w:t>
      </w:r>
      <w:r w:rsidRPr="0017652F">
        <w:rPr>
          <w:rFonts w:ascii="Times New Roman" w:eastAsia="SimSun" w:hAnsi="Times New Roman" w:cs="Times New Roman"/>
          <w:sz w:val="24"/>
          <w:szCs w:val="24"/>
          <w:lang w:val="sr-Cyrl-RS" w:eastAsia="zh-CN"/>
        </w:rPr>
        <w:t>ја</w:t>
      </w:r>
      <w:r w:rsidRPr="0017652F">
        <w:rPr>
          <w:rFonts w:ascii="Times New Roman" w:eastAsia="SimSun" w:hAnsi="Times New Roman" w:cs="Times New Roman"/>
          <w:spacing w:val="-1"/>
          <w:sz w:val="24"/>
          <w:szCs w:val="24"/>
          <w:lang w:val="sr-Cyrl-RS" w:eastAsia="zh-CN"/>
        </w:rPr>
        <w:t>в</w:t>
      </w:r>
      <w:r w:rsidRPr="0017652F">
        <w:rPr>
          <w:rFonts w:ascii="Times New Roman" w:eastAsia="SimSun" w:hAnsi="Times New Roman" w:cs="Times New Roman"/>
          <w:sz w:val="24"/>
          <w:szCs w:val="24"/>
          <w:lang w:val="sr-Cyrl-RS" w:eastAsia="zh-CN"/>
        </w:rPr>
        <w:t>не</w:t>
      </w:r>
      <w:r w:rsidRPr="0017652F">
        <w:rPr>
          <w:rFonts w:ascii="Times New Roman" w:eastAsia="SimSun" w:hAnsi="Times New Roman" w:cs="Times New Roman"/>
          <w:spacing w:val="15"/>
          <w:sz w:val="24"/>
          <w:szCs w:val="24"/>
          <w:lang w:val="sr-Cyrl-RS" w:eastAsia="zh-CN"/>
        </w:rPr>
        <w:t xml:space="preserve"> </w:t>
      </w:r>
      <w:r w:rsidRPr="0017652F">
        <w:rPr>
          <w:rFonts w:ascii="Times New Roman" w:eastAsia="SimSun" w:hAnsi="Times New Roman" w:cs="Times New Roman"/>
          <w:sz w:val="24"/>
          <w:szCs w:val="24"/>
          <w:lang w:val="sr-Cyrl-RS" w:eastAsia="zh-CN"/>
        </w:rPr>
        <w:t>н</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б</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 xml:space="preserve">вке из </w:t>
      </w:r>
      <w:r w:rsidRPr="0017652F">
        <w:rPr>
          <w:rFonts w:ascii="Times New Roman" w:eastAsia="SimSun" w:hAnsi="Times New Roman" w:cs="Times New Roman"/>
          <w:spacing w:val="-1"/>
          <w:sz w:val="24"/>
          <w:szCs w:val="24"/>
          <w:lang w:val="sr-Cyrl-RS" w:eastAsia="zh-CN"/>
        </w:rPr>
        <w:t>ч</w:t>
      </w:r>
      <w:r w:rsidRPr="0017652F">
        <w:rPr>
          <w:rFonts w:ascii="Times New Roman" w:eastAsia="SimSun" w:hAnsi="Times New Roman" w:cs="Times New Roman"/>
          <w:sz w:val="24"/>
          <w:szCs w:val="24"/>
          <w:lang w:val="sr-Cyrl-RS" w:eastAsia="zh-CN"/>
        </w:rPr>
        <w:t>л</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на</w:t>
      </w:r>
      <w:r w:rsidRPr="0017652F">
        <w:rPr>
          <w:rFonts w:ascii="Times New Roman" w:eastAsia="SimSun" w:hAnsi="Times New Roman" w:cs="Times New Roman"/>
          <w:spacing w:val="-1"/>
          <w:sz w:val="24"/>
          <w:szCs w:val="24"/>
          <w:lang w:val="sr-Cyrl-RS" w:eastAsia="zh-CN"/>
        </w:rPr>
        <w:t xml:space="preserve"> </w:t>
      </w:r>
      <w:r w:rsidRPr="0017652F">
        <w:rPr>
          <w:rFonts w:ascii="Times New Roman" w:eastAsia="SimSun" w:hAnsi="Times New Roman" w:cs="Times New Roman"/>
          <w:sz w:val="24"/>
          <w:szCs w:val="24"/>
          <w:lang w:val="sr-Cyrl-RS" w:eastAsia="zh-CN"/>
        </w:rPr>
        <w:t>76. З</w:t>
      </w:r>
      <w:r w:rsidRPr="0017652F">
        <w:rPr>
          <w:rFonts w:ascii="Times New Roman" w:eastAsia="SimSun" w:hAnsi="Times New Roman" w:cs="Times New Roman"/>
          <w:spacing w:val="-2"/>
          <w:sz w:val="24"/>
          <w:szCs w:val="24"/>
          <w:lang w:val="sr-Cyrl-RS" w:eastAsia="zh-CN"/>
        </w:rPr>
        <w:t>а</w:t>
      </w:r>
      <w:r w:rsidRPr="0017652F">
        <w:rPr>
          <w:rFonts w:ascii="Times New Roman" w:eastAsia="SimSun" w:hAnsi="Times New Roman" w:cs="Times New Roman"/>
          <w:sz w:val="24"/>
          <w:szCs w:val="24"/>
          <w:lang w:val="sr-Cyrl-RS" w:eastAsia="zh-CN"/>
        </w:rPr>
        <w:t>кона</w:t>
      </w:r>
      <w:r w:rsidRPr="0017652F">
        <w:rPr>
          <w:rFonts w:ascii="Times New Roman" w:eastAsia="SimSun" w:hAnsi="Times New Roman" w:cs="Times New Roman"/>
          <w:spacing w:val="-1"/>
          <w:sz w:val="24"/>
          <w:szCs w:val="24"/>
          <w:lang w:val="sr-Cyrl-RS" w:eastAsia="zh-CN"/>
        </w:rPr>
        <w:t xml:space="preserve"> </w:t>
      </w:r>
      <w:r w:rsidRPr="0017652F">
        <w:rPr>
          <w:rFonts w:ascii="Times New Roman" w:eastAsia="SimSun" w:hAnsi="Times New Roman" w:cs="Times New Roman"/>
          <w:sz w:val="24"/>
          <w:szCs w:val="24"/>
          <w:lang w:val="sr-Cyrl-RS" w:eastAsia="zh-CN"/>
        </w:rPr>
        <w:t>о ја</w:t>
      </w:r>
      <w:r w:rsidRPr="0017652F">
        <w:rPr>
          <w:rFonts w:ascii="Times New Roman" w:eastAsia="SimSun" w:hAnsi="Times New Roman" w:cs="Times New Roman"/>
          <w:spacing w:val="-1"/>
          <w:sz w:val="24"/>
          <w:szCs w:val="24"/>
          <w:lang w:val="sr-Cyrl-RS" w:eastAsia="zh-CN"/>
        </w:rPr>
        <w:t>в</w:t>
      </w:r>
      <w:r w:rsidRPr="0017652F">
        <w:rPr>
          <w:rFonts w:ascii="Times New Roman" w:eastAsia="SimSun" w:hAnsi="Times New Roman" w:cs="Times New Roman"/>
          <w:sz w:val="24"/>
          <w:szCs w:val="24"/>
          <w:lang w:val="sr-Cyrl-RS" w:eastAsia="zh-CN"/>
        </w:rPr>
        <w:t>ним</w:t>
      </w:r>
      <w:r w:rsidRPr="0017652F">
        <w:rPr>
          <w:rFonts w:ascii="Times New Roman" w:eastAsia="SimSun" w:hAnsi="Times New Roman" w:cs="Times New Roman"/>
          <w:spacing w:val="-1"/>
          <w:sz w:val="24"/>
          <w:szCs w:val="24"/>
          <w:lang w:val="sr-Cyrl-RS" w:eastAsia="zh-CN"/>
        </w:rPr>
        <w:t xml:space="preserve"> </w:t>
      </w:r>
      <w:r w:rsidRPr="0017652F">
        <w:rPr>
          <w:rFonts w:ascii="Times New Roman" w:eastAsia="SimSun" w:hAnsi="Times New Roman" w:cs="Times New Roman"/>
          <w:sz w:val="24"/>
          <w:szCs w:val="24"/>
          <w:lang w:val="sr-Cyrl-RS" w:eastAsia="zh-CN"/>
        </w:rPr>
        <w:t>н</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б</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вка</w:t>
      </w:r>
      <w:r w:rsidRPr="0017652F">
        <w:rPr>
          <w:rFonts w:ascii="Times New Roman" w:eastAsia="SimSun" w:hAnsi="Times New Roman" w:cs="Times New Roman"/>
          <w:spacing w:val="-2"/>
          <w:sz w:val="24"/>
          <w:szCs w:val="24"/>
          <w:lang w:val="sr-Cyrl-RS" w:eastAsia="zh-CN"/>
        </w:rPr>
        <w:t>м</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w:t>
      </w:r>
    </w:p>
    <w:p w:rsidR="00B71A56" w:rsidRPr="0017652F" w:rsidRDefault="00B71A56" w:rsidP="00B71A56">
      <w:pPr>
        <w:widowControl w:val="0"/>
        <w:kinsoku w:val="0"/>
        <w:overflowPunct w:val="0"/>
        <w:autoSpaceDE w:val="0"/>
        <w:autoSpaceDN w:val="0"/>
        <w:adjustRightInd w:val="0"/>
        <w:spacing w:before="1" w:after="0" w:line="280" w:lineRule="exact"/>
        <w:rPr>
          <w:rFonts w:ascii="Times New Roman" w:eastAsia="SimSun" w:hAnsi="Times New Roman" w:cs="Times New Roman"/>
          <w:sz w:val="28"/>
          <w:szCs w:val="28"/>
          <w:lang w:val="sr-Cyrl-RS" w:eastAsia="zh-CN"/>
        </w:rPr>
      </w:pPr>
    </w:p>
    <w:p w:rsidR="00B71A56" w:rsidRPr="0017652F" w:rsidRDefault="00B71A56" w:rsidP="00B71A56">
      <w:pPr>
        <w:widowControl w:val="0"/>
        <w:tabs>
          <w:tab w:val="left" w:pos="571"/>
        </w:tabs>
        <w:kinsoku w:val="0"/>
        <w:overflowPunct w:val="0"/>
        <w:autoSpaceDE w:val="0"/>
        <w:autoSpaceDN w:val="0"/>
        <w:adjustRightInd w:val="0"/>
        <w:spacing w:after="0" w:line="240" w:lineRule="auto"/>
        <w:ind w:right="1"/>
        <w:jc w:val="center"/>
        <w:outlineLvl w:val="0"/>
        <w:rPr>
          <w:rFonts w:ascii="Times New Roman" w:eastAsia="SimSun" w:hAnsi="Times New Roman" w:cs="Times New Roman"/>
          <w:sz w:val="24"/>
          <w:szCs w:val="24"/>
          <w:lang w:val="sr-Cyrl-RS" w:eastAsia="zh-CN"/>
        </w:rPr>
      </w:pPr>
      <w:r w:rsidRPr="0017652F">
        <w:rPr>
          <w:rFonts w:ascii="Times New Roman" w:eastAsia="SimSun" w:hAnsi="Times New Roman" w:cs="Times New Roman"/>
          <w:b/>
          <w:bCs/>
          <w:spacing w:val="-1"/>
          <w:sz w:val="24"/>
          <w:szCs w:val="24"/>
          <w:lang w:val="sr-Cyrl-RS" w:eastAsia="zh-CN"/>
        </w:rPr>
        <w:t>У</w:t>
      </w:r>
      <w:r w:rsidRPr="0017652F">
        <w:rPr>
          <w:rFonts w:ascii="Times New Roman" w:eastAsia="SimSun" w:hAnsi="Times New Roman" w:cs="Times New Roman"/>
          <w:b/>
          <w:bCs/>
          <w:sz w:val="24"/>
          <w:szCs w:val="24"/>
          <w:lang w:val="sr-Cyrl-RS" w:eastAsia="zh-CN"/>
        </w:rPr>
        <w:t>СЛО</w:t>
      </w:r>
      <w:r w:rsidRPr="0017652F">
        <w:rPr>
          <w:rFonts w:ascii="Times New Roman" w:eastAsia="SimSun" w:hAnsi="Times New Roman" w:cs="Times New Roman"/>
          <w:b/>
          <w:bCs/>
          <w:spacing w:val="1"/>
          <w:sz w:val="24"/>
          <w:szCs w:val="24"/>
          <w:lang w:val="sr-Cyrl-RS" w:eastAsia="zh-CN"/>
        </w:rPr>
        <w:t>В</w:t>
      </w:r>
      <w:r w:rsidRPr="0017652F">
        <w:rPr>
          <w:rFonts w:ascii="Times New Roman" w:eastAsia="SimSun" w:hAnsi="Times New Roman" w:cs="Times New Roman"/>
          <w:b/>
          <w:bCs/>
          <w:sz w:val="24"/>
          <w:szCs w:val="24"/>
          <w:lang w:val="sr-Cyrl-RS" w:eastAsia="zh-CN"/>
        </w:rPr>
        <w:t>И КО</w:t>
      </w:r>
      <w:r w:rsidRPr="0017652F">
        <w:rPr>
          <w:rFonts w:ascii="Times New Roman" w:eastAsia="SimSun" w:hAnsi="Times New Roman" w:cs="Times New Roman"/>
          <w:b/>
          <w:bCs/>
          <w:spacing w:val="-2"/>
          <w:sz w:val="24"/>
          <w:szCs w:val="24"/>
          <w:lang w:val="sr-Cyrl-RS" w:eastAsia="zh-CN"/>
        </w:rPr>
        <w:t>Ј</w:t>
      </w:r>
      <w:r w:rsidRPr="0017652F">
        <w:rPr>
          <w:rFonts w:ascii="Times New Roman" w:eastAsia="SimSun" w:hAnsi="Times New Roman" w:cs="Times New Roman"/>
          <w:b/>
          <w:bCs/>
          <w:sz w:val="24"/>
          <w:szCs w:val="24"/>
          <w:lang w:val="sr-Cyrl-RS" w:eastAsia="zh-CN"/>
        </w:rPr>
        <w:t>Е</w:t>
      </w:r>
      <w:r w:rsidRPr="0017652F">
        <w:rPr>
          <w:rFonts w:ascii="Times New Roman" w:eastAsia="SimSun" w:hAnsi="Times New Roman" w:cs="Times New Roman"/>
          <w:b/>
          <w:bCs/>
          <w:spacing w:val="-2"/>
          <w:sz w:val="24"/>
          <w:szCs w:val="24"/>
          <w:lang w:val="sr-Cyrl-RS" w:eastAsia="zh-CN"/>
        </w:rPr>
        <w:t xml:space="preserve"> </w:t>
      </w:r>
      <w:r w:rsidRPr="0017652F">
        <w:rPr>
          <w:rFonts w:ascii="Times New Roman" w:eastAsia="SimSun" w:hAnsi="Times New Roman" w:cs="Times New Roman"/>
          <w:b/>
          <w:bCs/>
          <w:spacing w:val="-1"/>
          <w:sz w:val="24"/>
          <w:szCs w:val="24"/>
          <w:lang w:val="sr-Cyrl-RS" w:eastAsia="zh-CN"/>
        </w:rPr>
        <w:t>М</w:t>
      </w:r>
      <w:r w:rsidRPr="0017652F">
        <w:rPr>
          <w:rFonts w:ascii="Times New Roman" w:eastAsia="SimSun" w:hAnsi="Times New Roman" w:cs="Times New Roman"/>
          <w:b/>
          <w:bCs/>
          <w:sz w:val="24"/>
          <w:szCs w:val="24"/>
          <w:lang w:val="sr-Cyrl-RS" w:eastAsia="zh-CN"/>
        </w:rPr>
        <w:t>О</w:t>
      </w:r>
      <w:r w:rsidRPr="0017652F">
        <w:rPr>
          <w:rFonts w:ascii="Times New Roman" w:eastAsia="SimSun" w:hAnsi="Times New Roman" w:cs="Times New Roman"/>
          <w:b/>
          <w:bCs/>
          <w:spacing w:val="-3"/>
          <w:sz w:val="24"/>
          <w:szCs w:val="24"/>
          <w:lang w:val="sr-Cyrl-RS" w:eastAsia="zh-CN"/>
        </w:rPr>
        <w:t>Р</w:t>
      </w:r>
      <w:r w:rsidRPr="0017652F">
        <w:rPr>
          <w:rFonts w:ascii="Times New Roman" w:eastAsia="SimSun" w:hAnsi="Times New Roman" w:cs="Times New Roman"/>
          <w:b/>
          <w:bCs/>
          <w:sz w:val="24"/>
          <w:szCs w:val="24"/>
          <w:lang w:val="sr-Cyrl-RS" w:eastAsia="zh-CN"/>
        </w:rPr>
        <w:t xml:space="preserve">А </w:t>
      </w:r>
      <w:r w:rsidRPr="0017652F">
        <w:rPr>
          <w:rFonts w:ascii="Times New Roman" w:eastAsia="SimSun" w:hAnsi="Times New Roman" w:cs="Times New Roman"/>
          <w:b/>
          <w:bCs/>
          <w:spacing w:val="2"/>
          <w:sz w:val="24"/>
          <w:szCs w:val="24"/>
          <w:lang w:val="sr-Cyrl-RS" w:eastAsia="zh-CN"/>
        </w:rPr>
        <w:t>Д</w:t>
      </w:r>
      <w:r w:rsidRPr="0017652F">
        <w:rPr>
          <w:rFonts w:ascii="Times New Roman" w:eastAsia="SimSun" w:hAnsi="Times New Roman" w:cs="Times New Roman"/>
          <w:b/>
          <w:bCs/>
          <w:sz w:val="24"/>
          <w:szCs w:val="24"/>
          <w:lang w:val="sr-Cyrl-RS" w:eastAsia="zh-CN"/>
        </w:rPr>
        <w:t>А ИСП</w:t>
      </w:r>
      <w:r w:rsidRPr="0017652F">
        <w:rPr>
          <w:rFonts w:ascii="Times New Roman" w:eastAsia="SimSun" w:hAnsi="Times New Roman" w:cs="Times New Roman"/>
          <w:b/>
          <w:bCs/>
          <w:spacing w:val="-1"/>
          <w:sz w:val="24"/>
          <w:szCs w:val="24"/>
          <w:lang w:val="sr-Cyrl-RS" w:eastAsia="zh-CN"/>
        </w:rPr>
        <w:t>У</w:t>
      </w:r>
      <w:r w:rsidRPr="0017652F">
        <w:rPr>
          <w:rFonts w:ascii="Times New Roman" w:eastAsia="SimSun" w:hAnsi="Times New Roman" w:cs="Times New Roman"/>
          <w:b/>
          <w:bCs/>
          <w:sz w:val="24"/>
          <w:szCs w:val="24"/>
          <w:lang w:val="sr-Cyrl-RS" w:eastAsia="zh-CN"/>
        </w:rPr>
        <w:t>НИ СВАКИ ПОНУЂ</w:t>
      </w:r>
      <w:r w:rsidRPr="0017652F">
        <w:rPr>
          <w:rFonts w:ascii="Times New Roman" w:eastAsia="SimSun" w:hAnsi="Times New Roman" w:cs="Times New Roman"/>
          <w:b/>
          <w:bCs/>
          <w:spacing w:val="-1"/>
          <w:sz w:val="24"/>
          <w:szCs w:val="24"/>
          <w:lang w:val="sr-Cyrl-RS" w:eastAsia="zh-CN"/>
        </w:rPr>
        <w:t>А</w:t>
      </w:r>
      <w:r w:rsidRPr="0017652F">
        <w:rPr>
          <w:rFonts w:ascii="Times New Roman" w:eastAsia="SimSun" w:hAnsi="Times New Roman" w:cs="Times New Roman"/>
          <w:b/>
          <w:bCs/>
          <w:sz w:val="24"/>
          <w:szCs w:val="24"/>
          <w:lang w:val="sr-Cyrl-RS" w:eastAsia="zh-CN"/>
        </w:rPr>
        <w:t>Ч</w:t>
      </w:r>
      <w:r w:rsidRPr="0017652F">
        <w:rPr>
          <w:rFonts w:ascii="Times New Roman" w:eastAsia="SimSun" w:hAnsi="Times New Roman" w:cs="Times New Roman"/>
          <w:b/>
          <w:bCs/>
          <w:spacing w:val="-1"/>
          <w:sz w:val="24"/>
          <w:szCs w:val="24"/>
          <w:lang w:val="sr-Cyrl-RS" w:eastAsia="zh-CN"/>
        </w:rPr>
        <w:t xml:space="preserve"> </w:t>
      </w:r>
      <w:r w:rsidRPr="0017652F">
        <w:rPr>
          <w:rFonts w:ascii="Times New Roman" w:eastAsia="SimSun" w:hAnsi="Times New Roman" w:cs="Times New Roman"/>
          <w:b/>
          <w:bCs/>
          <w:sz w:val="24"/>
          <w:szCs w:val="24"/>
          <w:lang w:val="sr-Cyrl-RS" w:eastAsia="zh-CN"/>
        </w:rPr>
        <w:t xml:space="preserve">ИЗ </w:t>
      </w:r>
      <w:r w:rsidRPr="0017652F">
        <w:rPr>
          <w:rFonts w:ascii="Times New Roman" w:eastAsia="SimSun" w:hAnsi="Times New Roman" w:cs="Times New Roman"/>
          <w:b/>
          <w:bCs/>
          <w:spacing w:val="1"/>
          <w:sz w:val="24"/>
          <w:szCs w:val="24"/>
          <w:lang w:val="sr-Cyrl-RS" w:eastAsia="zh-CN"/>
        </w:rPr>
        <w:t>Г</w:t>
      </w:r>
      <w:r w:rsidRPr="0017652F">
        <w:rPr>
          <w:rFonts w:ascii="Times New Roman" w:eastAsia="SimSun" w:hAnsi="Times New Roman" w:cs="Times New Roman"/>
          <w:b/>
          <w:bCs/>
          <w:spacing w:val="-3"/>
          <w:sz w:val="24"/>
          <w:szCs w:val="24"/>
          <w:lang w:val="sr-Cyrl-RS" w:eastAsia="zh-CN"/>
        </w:rPr>
        <w:t>Р</w:t>
      </w:r>
      <w:r w:rsidRPr="0017652F">
        <w:rPr>
          <w:rFonts w:ascii="Times New Roman" w:eastAsia="SimSun" w:hAnsi="Times New Roman" w:cs="Times New Roman"/>
          <w:b/>
          <w:bCs/>
          <w:spacing w:val="-1"/>
          <w:sz w:val="24"/>
          <w:szCs w:val="24"/>
          <w:lang w:val="sr-Cyrl-RS" w:eastAsia="zh-CN"/>
        </w:rPr>
        <w:t>У</w:t>
      </w:r>
      <w:r w:rsidRPr="0017652F">
        <w:rPr>
          <w:rFonts w:ascii="Times New Roman" w:eastAsia="SimSun" w:hAnsi="Times New Roman" w:cs="Times New Roman"/>
          <w:b/>
          <w:bCs/>
          <w:sz w:val="24"/>
          <w:szCs w:val="24"/>
          <w:lang w:val="sr-Cyrl-RS" w:eastAsia="zh-CN"/>
        </w:rPr>
        <w:t>ПЕ ПОНУЂ</w:t>
      </w:r>
      <w:r w:rsidRPr="0017652F">
        <w:rPr>
          <w:rFonts w:ascii="Times New Roman" w:eastAsia="SimSun" w:hAnsi="Times New Roman" w:cs="Times New Roman"/>
          <w:b/>
          <w:bCs/>
          <w:spacing w:val="-1"/>
          <w:sz w:val="24"/>
          <w:szCs w:val="24"/>
          <w:lang w:val="sr-Cyrl-RS" w:eastAsia="zh-CN"/>
        </w:rPr>
        <w:t>А</w:t>
      </w:r>
      <w:r w:rsidRPr="0017652F">
        <w:rPr>
          <w:rFonts w:ascii="Times New Roman" w:eastAsia="SimSun" w:hAnsi="Times New Roman" w:cs="Times New Roman"/>
          <w:b/>
          <w:bCs/>
          <w:spacing w:val="1"/>
          <w:sz w:val="24"/>
          <w:szCs w:val="24"/>
          <w:lang w:val="sr-Cyrl-RS" w:eastAsia="zh-CN"/>
        </w:rPr>
        <w:t>Ч</w:t>
      </w:r>
      <w:r w:rsidRPr="0017652F">
        <w:rPr>
          <w:rFonts w:ascii="Times New Roman" w:eastAsia="SimSun" w:hAnsi="Times New Roman" w:cs="Times New Roman"/>
          <w:b/>
          <w:bCs/>
          <w:sz w:val="24"/>
          <w:szCs w:val="24"/>
          <w:lang w:val="sr-Cyrl-RS" w:eastAsia="zh-CN"/>
        </w:rPr>
        <w:t>А</w:t>
      </w:r>
    </w:p>
    <w:p w:rsidR="00B71A56" w:rsidRPr="0017652F" w:rsidRDefault="00B71A56" w:rsidP="00B71A56">
      <w:pPr>
        <w:widowControl w:val="0"/>
        <w:kinsoku w:val="0"/>
        <w:overflowPunct w:val="0"/>
        <w:autoSpaceDE w:val="0"/>
        <w:autoSpaceDN w:val="0"/>
        <w:adjustRightInd w:val="0"/>
        <w:spacing w:before="11" w:after="0" w:line="260" w:lineRule="exact"/>
        <w:rPr>
          <w:rFonts w:ascii="Times New Roman" w:eastAsia="SimSun" w:hAnsi="Times New Roman" w:cs="Times New Roman"/>
          <w:sz w:val="26"/>
          <w:szCs w:val="26"/>
          <w:lang w:val="sr-Cyrl-RS" w:eastAsia="zh-CN"/>
        </w:rPr>
      </w:pPr>
    </w:p>
    <w:p w:rsidR="00B71A56" w:rsidRPr="0017652F" w:rsidRDefault="00B71A56" w:rsidP="00B71A56">
      <w:pPr>
        <w:widowControl w:val="0"/>
        <w:kinsoku w:val="0"/>
        <w:overflowPunct w:val="0"/>
        <w:autoSpaceDE w:val="0"/>
        <w:autoSpaceDN w:val="0"/>
        <w:adjustRightInd w:val="0"/>
        <w:spacing w:after="0" w:line="240" w:lineRule="auto"/>
        <w:ind w:right="116" w:firstLine="820"/>
        <w:jc w:val="both"/>
        <w:rPr>
          <w:rFonts w:ascii="Times New Roman" w:eastAsia="SimSun" w:hAnsi="Times New Roman" w:cs="Times New Roman"/>
          <w:sz w:val="24"/>
          <w:szCs w:val="24"/>
          <w:lang w:val="sr-Cyrl-RS" w:eastAsia="zh-CN"/>
        </w:rPr>
      </w:pPr>
      <w:r>
        <w:rPr>
          <w:rFonts w:ascii="Times New Roman" w:eastAsia="SimSun" w:hAnsi="Times New Roman" w:cs="Times New Roman"/>
          <w:sz w:val="24"/>
          <w:szCs w:val="24"/>
          <w:lang w:val="sr-Cyrl-RS" w:eastAsia="zh-CN"/>
        </w:rPr>
        <w:tab/>
      </w:r>
      <w:r w:rsidRPr="0017652F">
        <w:rPr>
          <w:rFonts w:ascii="Times New Roman" w:eastAsia="SimSun" w:hAnsi="Times New Roman" w:cs="Times New Roman"/>
          <w:sz w:val="24"/>
          <w:szCs w:val="24"/>
          <w:lang w:val="sr-Cyrl-RS" w:eastAsia="zh-CN"/>
        </w:rPr>
        <w:t>Св</w:t>
      </w:r>
      <w:r w:rsidRPr="0017652F">
        <w:rPr>
          <w:rFonts w:ascii="Times New Roman" w:eastAsia="SimSun" w:hAnsi="Times New Roman" w:cs="Times New Roman"/>
          <w:spacing w:val="-2"/>
          <w:sz w:val="24"/>
          <w:szCs w:val="24"/>
          <w:lang w:val="sr-Cyrl-RS" w:eastAsia="zh-CN"/>
        </w:rPr>
        <w:t>а</w:t>
      </w:r>
      <w:r w:rsidRPr="0017652F">
        <w:rPr>
          <w:rFonts w:ascii="Times New Roman" w:eastAsia="SimSun" w:hAnsi="Times New Roman" w:cs="Times New Roman"/>
          <w:sz w:val="24"/>
          <w:szCs w:val="24"/>
          <w:lang w:val="sr-Cyrl-RS" w:eastAsia="zh-CN"/>
        </w:rPr>
        <w:t>ки</w:t>
      </w:r>
      <w:r w:rsidRPr="0017652F">
        <w:rPr>
          <w:rFonts w:ascii="Times New Roman" w:eastAsia="SimSun" w:hAnsi="Times New Roman" w:cs="Times New Roman"/>
          <w:spacing w:val="7"/>
          <w:sz w:val="24"/>
          <w:szCs w:val="24"/>
          <w:lang w:val="sr-Cyrl-RS" w:eastAsia="zh-CN"/>
        </w:rPr>
        <w:t xml:space="preserve"> </w:t>
      </w:r>
      <w:r w:rsidRPr="0017652F">
        <w:rPr>
          <w:rFonts w:ascii="Times New Roman" w:eastAsia="SimSun" w:hAnsi="Times New Roman" w:cs="Times New Roman"/>
          <w:sz w:val="24"/>
          <w:szCs w:val="24"/>
          <w:lang w:val="sr-Cyrl-RS" w:eastAsia="zh-CN"/>
        </w:rPr>
        <w:t>Понуђ</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ч</w:t>
      </w:r>
      <w:r w:rsidRPr="0017652F">
        <w:rPr>
          <w:rFonts w:ascii="Times New Roman" w:eastAsia="SimSun" w:hAnsi="Times New Roman" w:cs="Times New Roman"/>
          <w:spacing w:val="6"/>
          <w:sz w:val="24"/>
          <w:szCs w:val="24"/>
          <w:lang w:val="sr-Cyrl-RS" w:eastAsia="zh-CN"/>
        </w:rPr>
        <w:t xml:space="preserve"> </w:t>
      </w:r>
      <w:r w:rsidRPr="0017652F">
        <w:rPr>
          <w:rFonts w:ascii="Times New Roman" w:eastAsia="SimSun" w:hAnsi="Times New Roman" w:cs="Times New Roman"/>
          <w:sz w:val="24"/>
          <w:szCs w:val="24"/>
          <w:lang w:val="sr-Cyrl-RS" w:eastAsia="zh-CN"/>
        </w:rPr>
        <w:t>из</w:t>
      </w:r>
      <w:r w:rsidRPr="0017652F">
        <w:rPr>
          <w:rFonts w:ascii="Times New Roman" w:eastAsia="SimSun" w:hAnsi="Times New Roman" w:cs="Times New Roman"/>
          <w:spacing w:val="7"/>
          <w:sz w:val="24"/>
          <w:szCs w:val="24"/>
          <w:lang w:val="sr-Cyrl-RS" w:eastAsia="zh-CN"/>
        </w:rPr>
        <w:t xml:space="preserve"> </w:t>
      </w:r>
      <w:r w:rsidRPr="0017652F">
        <w:rPr>
          <w:rFonts w:ascii="Times New Roman" w:eastAsia="SimSun" w:hAnsi="Times New Roman" w:cs="Times New Roman"/>
          <w:sz w:val="24"/>
          <w:szCs w:val="24"/>
          <w:lang w:val="sr-Cyrl-RS" w:eastAsia="zh-CN"/>
        </w:rPr>
        <w:t>г</w:t>
      </w:r>
      <w:r w:rsidRPr="0017652F">
        <w:rPr>
          <w:rFonts w:ascii="Times New Roman" w:eastAsia="SimSun" w:hAnsi="Times New Roman" w:cs="Times New Roman"/>
          <w:spacing w:val="4"/>
          <w:sz w:val="24"/>
          <w:szCs w:val="24"/>
          <w:lang w:val="sr-Cyrl-RS" w:eastAsia="zh-CN"/>
        </w:rPr>
        <w:t>р</w:t>
      </w:r>
      <w:r w:rsidRPr="0017652F">
        <w:rPr>
          <w:rFonts w:ascii="Times New Roman" w:eastAsia="SimSun" w:hAnsi="Times New Roman" w:cs="Times New Roman"/>
          <w:spacing w:val="-8"/>
          <w:sz w:val="24"/>
          <w:szCs w:val="24"/>
          <w:lang w:val="sr-Cyrl-RS" w:eastAsia="zh-CN"/>
        </w:rPr>
        <w:t>у</w:t>
      </w:r>
      <w:r w:rsidRPr="0017652F">
        <w:rPr>
          <w:rFonts w:ascii="Times New Roman" w:eastAsia="SimSun" w:hAnsi="Times New Roman" w:cs="Times New Roman"/>
          <w:spacing w:val="3"/>
          <w:sz w:val="24"/>
          <w:szCs w:val="24"/>
          <w:lang w:val="sr-Cyrl-RS" w:eastAsia="zh-CN"/>
        </w:rPr>
        <w:t>п</w:t>
      </w:r>
      <w:r w:rsidRPr="0017652F">
        <w:rPr>
          <w:rFonts w:ascii="Times New Roman" w:eastAsia="SimSun" w:hAnsi="Times New Roman" w:cs="Times New Roman"/>
          <w:sz w:val="24"/>
          <w:szCs w:val="24"/>
          <w:lang w:val="sr-Cyrl-RS" w:eastAsia="zh-CN"/>
        </w:rPr>
        <w:t>е</w:t>
      </w:r>
      <w:r w:rsidRPr="0017652F">
        <w:rPr>
          <w:rFonts w:ascii="Times New Roman" w:eastAsia="SimSun" w:hAnsi="Times New Roman" w:cs="Times New Roman"/>
          <w:spacing w:val="6"/>
          <w:sz w:val="24"/>
          <w:szCs w:val="24"/>
          <w:lang w:val="sr-Cyrl-RS" w:eastAsia="zh-CN"/>
        </w:rPr>
        <w:t xml:space="preserve"> </w:t>
      </w:r>
      <w:r w:rsidRPr="0017652F">
        <w:rPr>
          <w:rFonts w:ascii="Times New Roman" w:eastAsia="SimSun" w:hAnsi="Times New Roman" w:cs="Times New Roman"/>
          <w:sz w:val="24"/>
          <w:szCs w:val="24"/>
          <w:lang w:val="sr-Cyrl-RS" w:eastAsia="zh-CN"/>
        </w:rPr>
        <w:t>Понуђ</w:t>
      </w:r>
      <w:r w:rsidRPr="0017652F">
        <w:rPr>
          <w:rFonts w:ascii="Times New Roman" w:eastAsia="SimSun" w:hAnsi="Times New Roman" w:cs="Times New Roman"/>
          <w:spacing w:val="-1"/>
          <w:sz w:val="24"/>
          <w:szCs w:val="24"/>
          <w:lang w:val="sr-Cyrl-RS" w:eastAsia="zh-CN"/>
        </w:rPr>
        <w:t>ач</w:t>
      </w:r>
      <w:r w:rsidRPr="0017652F">
        <w:rPr>
          <w:rFonts w:ascii="Times New Roman" w:eastAsia="SimSun" w:hAnsi="Times New Roman" w:cs="Times New Roman"/>
          <w:sz w:val="24"/>
          <w:szCs w:val="24"/>
          <w:lang w:val="sr-Cyrl-RS" w:eastAsia="zh-CN"/>
        </w:rPr>
        <w:t>а</w:t>
      </w:r>
      <w:r w:rsidRPr="0017652F">
        <w:rPr>
          <w:rFonts w:ascii="Times New Roman" w:eastAsia="SimSun" w:hAnsi="Times New Roman" w:cs="Times New Roman"/>
          <w:spacing w:val="8"/>
          <w:sz w:val="24"/>
          <w:szCs w:val="24"/>
          <w:lang w:val="sr-Cyrl-RS" w:eastAsia="zh-CN"/>
        </w:rPr>
        <w:t xml:space="preserve"> </w:t>
      </w:r>
      <w:r w:rsidRPr="0017652F">
        <w:rPr>
          <w:rFonts w:ascii="Times New Roman" w:eastAsia="SimSun" w:hAnsi="Times New Roman" w:cs="Times New Roman"/>
          <w:spacing w:val="-1"/>
          <w:sz w:val="24"/>
          <w:szCs w:val="24"/>
          <w:lang w:val="sr-Cyrl-RS" w:eastAsia="zh-CN"/>
        </w:rPr>
        <w:t>м</w:t>
      </w:r>
      <w:r w:rsidRPr="0017652F">
        <w:rPr>
          <w:rFonts w:ascii="Times New Roman" w:eastAsia="SimSun" w:hAnsi="Times New Roman" w:cs="Times New Roman"/>
          <w:sz w:val="24"/>
          <w:szCs w:val="24"/>
          <w:lang w:val="sr-Cyrl-RS" w:eastAsia="zh-CN"/>
        </w:rPr>
        <w:t>ора</w:t>
      </w:r>
      <w:r w:rsidRPr="0017652F">
        <w:rPr>
          <w:rFonts w:ascii="Times New Roman" w:eastAsia="SimSun" w:hAnsi="Times New Roman" w:cs="Times New Roman"/>
          <w:spacing w:val="8"/>
          <w:sz w:val="24"/>
          <w:szCs w:val="24"/>
          <w:lang w:val="sr-Cyrl-RS" w:eastAsia="zh-CN"/>
        </w:rPr>
        <w:t xml:space="preserve"> </w:t>
      </w:r>
      <w:r w:rsidRPr="0017652F">
        <w:rPr>
          <w:rFonts w:ascii="Times New Roman" w:eastAsia="SimSun" w:hAnsi="Times New Roman" w:cs="Times New Roman"/>
          <w:sz w:val="24"/>
          <w:szCs w:val="24"/>
          <w:lang w:val="sr-Cyrl-RS" w:eastAsia="zh-CN"/>
        </w:rPr>
        <w:t>да</w:t>
      </w:r>
      <w:r w:rsidRPr="0017652F">
        <w:rPr>
          <w:rFonts w:ascii="Times New Roman" w:eastAsia="SimSun" w:hAnsi="Times New Roman" w:cs="Times New Roman"/>
          <w:spacing w:val="6"/>
          <w:sz w:val="24"/>
          <w:szCs w:val="24"/>
          <w:lang w:val="sr-Cyrl-RS" w:eastAsia="zh-CN"/>
        </w:rPr>
        <w:t xml:space="preserve"> </w:t>
      </w:r>
      <w:r w:rsidRPr="0017652F">
        <w:rPr>
          <w:rFonts w:ascii="Times New Roman" w:eastAsia="SimSun" w:hAnsi="Times New Roman" w:cs="Times New Roman"/>
          <w:sz w:val="24"/>
          <w:szCs w:val="24"/>
          <w:lang w:val="sr-Cyrl-RS" w:eastAsia="zh-CN"/>
        </w:rPr>
        <w:t>и</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pacing w:val="3"/>
          <w:sz w:val="24"/>
          <w:szCs w:val="24"/>
          <w:lang w:val="sr-Cyrl-RS" w:eastAsia="zh-CN"/>
        </w:rPr>
        <w:t>п</w:t>
      </w:r>
      <w:r w:rsidRPr="0017652F">
        <w:rPr>
          <w:rFonts w:ascii="Times New Roman" w:eastAsia="SimSun" w:hAnsi="Times New Roman" w:cs="Times New Roman"/>
          <w:spacing w:val="-5"/>
          <w:sz w:val="24"/>
          <w:szCs w:val="24"/>
          <w:lang w:val="sr-Cyrl-RS" w:eastAsia="zh-CN"/>
        </w:rPr>
        <w:t>у</w:t>
      </w:r>
      <w:r w:rsidRPr="0017652F">
        <w:rPr>
          <w:rFonts w:ascii="Times New Roman" w:eastAsia="SimSun" w:hAnsi="Times New Roman" w:cs="Times New Roman"/>
          <w:sz w:val="24"/>
          <w:szCs w:val="24"/>
          <w:lang w:val="sr-Cyrl-RS" w:eastAsia="zh-CN"/>
        </w:rPr>
        <w:t>ни</w:t>
      </w:r>
      <w:r w:rsidRPr="0017652F">
        <w:rPr>
          <w:rFonts w:ascii="Times New Roman" w:eastAsia="SimSun" w:hAnsi="Times New Roman" w:cs="Times New Roman"/>
          <w:spacing w:val="7"/>
          <w:sz w:val="24"/>
          <w:szCs w:val="24"/>
          <w:lang w:val="sr-Cyrl-RS" w:eastAsia="zh-CN"/>
        </w:rPr>
        <w:t xml:space="preserve"> </w:t>
      </w:r>
      <w:r w:rsidRPr="0017652F">
        <w:rPr>
          <w:rFonts w:ascii="Times New Roman" w:eastAsia="SimSun" w:hAnsi="Times New Roman" w:cs="Times New Roman"/>
          <w:sz w:val="24"/>
          <w:szCs w:val="24"/>
          <w:lang w:val="sr-Cyrl-RS" w:eastAsia="zh-CN"/>
        </w:rPr>
        <w:t>о</w:t>
      </w:r>
      <w:r w:rsidRPr="0017652F">
        <w:rPr>
          <w:rFonts w:ascii="Times New Roman" w:eastAsia="SimSun" w:hAnsi="Times New Roman" w:cs="Times New Roman"/>
          <w:spacing w:val="2"/>
          <w:sz w:val="24"/>
          <w:szCs w:val="24"/>
          <w:lang w:val="sr-Cyrl-RS" w:eastAsia="zh-CN"/>
        </w:rPr>
        <w:t>б</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в</w:t>
      </w:r>
      <w:r w:rsidRPr="0017652F">
        <w:rPr>
          <w:rFonts w:ascii="Times New Roman" w:eastAsia="SimSun" w:hAnsi="Times New Roman" w:cs="Times New Roman"/>
          <w:spacing w:val="-2"/>
          <w:sz w:val="24"/>
          <w:szCs w:val="24"/>
          <w:lang w:val="sr-Cyrl-RS" w:eastAsia="zh-CN"/>
        </w:rPr>
        <w:t>е</w:t>
      </w:r>
      <w:r w:rsidRPr="0017652F">
        <w:rPr>
          <w:rFonts w:ascii="Times New Roman" w:eastAsia="SimSun" w:hAnsi="Times New Roman" w:cs="Times New Roman"/>
          <w:sz w:val="24"/>
          <w:szCs w:val="24"/>
          <w:lang w:val="sr-Cyrl-RS" w:eastAsia="zh-CN"/>
        </w:rPr>
        <w:t>зне</w:t>
      </w:r>
      <w:r w:rsidRPr="0017652F">
        <w:rPr>
          <w:rFonts w:ascii="Times New Roman" w:eastAsia="SimSun" w:hAnsi="Times New Roman" w:cs="Times New Roman"/>
          <w:spacing w:val="10"/>
          <w:sz w:val="24"/>
          <w:szCs w:val="24"/>
          <w:lang w:val="sr-Cyrl-RS" w:eastAsia="zh-CN"/>
        </w:rPr>
        <w:t xml:space="preserve"> </w:t>
      </w:r>
      <w:r w:rsidRPr="0017652F">
        <w:rPr>
          <w:rFonts w:ascii="Times New Roman" w:eastAsia="SimSun" w:hAnsi="Times New Roman" w:cs="Times New Roman"/>
          <w:spacing w:val="-5"/>
          <w:sz w:val="24"/>
          <w:szCs w:val="24"/>
          <w:lang w:val="sr-Cyrl-RS" w:eastAsia="zh-CN"/>
        </w:rPr>
        <w:t>у</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л</w:t>
      </w:r>
      <w:r w:rsidRPr="0017652F">
        <w:rPr>
          <w:rFonts w:ascii="Times New Roman" w:eastAsia="SimSun" w:hAnsi="Times New Roman" w:cs="Times New Roman"/>
          <w:spacing w:val="2"/>
          <w:sz w:val="24"/>
          <w:szCs w:val="24"/>
          <w:lang w:val="sr-Cyrl-RS" w:eastAsia="zh-CN"/>
        </w:rPr>
        <w:t>о</w:t>
      </w:r>
      <w:r w:rsidRPr="0017652F">
        <w:rPr>
          <w:rFonts w:ascii="Times New Roman" w:eastAsia="SimSun" w:hAnsi="Times New Roman" w:cs="Times New Roman"/>
          <w:sz w:val="24"/>
          <w:szCs w:val="24"/>
          <w:lang w:val="sr-Cyrl-RS" w:eastAsia="zh-CN"/>
        </w:rPr>
        <w:t>ве</w:t>
      </w:r>
      <w:r w:rsidRPr="0017652F">
        <w:rPr>
          <w:rFonts w:ascii="Times New Roman" w:eastAsia="SimSun" w:hAnsi="Times New Roman" w:cs="Times New Roman"/>
          <w:spacing w:val="5"/>
          <w:sz w:val="24"/>
          <w:szCs w:val="24"/>
          <w:lang w:val="sr-Cyrl-RS" w:eastAsia="zh-CN"/>
        </w:rPr>
        <w:t xml:space="preserve"> </w:t>
      </w:r>
      <w:r w:rsidRPr="0017652F">
        <w:rPr>
          <w:rFonts w:ascii="Times New Roman" w:eastAsia="SimSun" w:hAnsi="Times New Roman" w:cs="Times New Roman"/>
          <w:sz w:val="24"/>
          <w:szCs w:val="24"/>
          <w:lang w:val="sr-Cyrl-RS" w:eastAsia="zh-CN"/>
        </w:rPr>
        <w:t>из</w:t>
      </w:r>
      <w:r w:rsidRPr="0017652F">
        <w:rPr>
          <w:rFonts w:ascii="Times New Roman" w:eastAsia="SimSun" w:hAnsi="Times New Roman" w:cs="Times New Roman"/>
          <w:spacing w:val="7"/>
          <w:sz w:val="24"/>
          <w:szCs w:val="24"/>
          <w:lang w:val="sr-Cyrl-RS" w:eastAsia="zh-CN"/>
        </w:rPr>
        <w:t xml:space="preserve"> </w:t>
      </w:r>
      <w:r w:rsidRPr="0017652F">
        <w:rPr>
          <w:rFonts w:ascii="Times New Roman" w:eastAsia="SimSun" w:hAnsi="Times New Roman" w:cs="Times New Roman"/>
          <w:spacing w:val="8"/>
          <w:sz w:val="24"/>
          <w:szCs w:val="24"/>
          <w:lang w:val="sr-Cyrl-RS" w:eastAsia="zh-CN"/>
        </w:rPr>
        <w:t>ч</w:t>
      </w:r>
      <w:r w:rsidRPr="0017652F">
        <w:rPr>
          <w:rFonts w:ascii="Times New Roman" w:eastAsia="SimSun" w:hAnsi="Times New Roman" w:cs="Times New Roman"/>
          <w:sz w:val="24"/>
          <w:szCs w:val="24"/>
          <w:lang w:val="sr-Cyrl-RS" w:eastAsia="zh-CN"/>
        </w:rPr>
        <w:t>л</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на</w:t>
      </w:r>
      <w:r w:rsidRPr="0017652F">
        <w:rPr>
          <w:rFonts w:ascii="Times New Roman" w:eastAsia="SimSun" w:hAnsi="Times New Roman" w:cs="Times New Roman"/>
          <w:spacing w:val="6"/>
          <w:sz w:val="24"/>
          <w:szCs w:val="24"/>
          <w:lang w:val="sr-Cyrl-RS" w:eastAsia="zh-CN"/>
        </w:rPr>
        <w:t xml:space="preserve"> </w:t>
      </w:r>
      <w:r w:rsidRPr="0017652F">
        <w:rPr>
          <w:rFonts w:ascii="Times New Roman" w:eastAsia="SimSun" w:hAnsi="Times New Roman" w:cs="Times New Roman"/>
          <w:spacing w:val="1"/>
          <w:sz w:val="24"/>
          <w:szCs w:val="24"/>
          <w:lang w:val="sr-Cyrl-RS" w:eastAsia="zh-CN"/>
        </w:rPr>
        <w:t>7</w:t>
      </w:r>
      <w:r w:rsidRPr="0017652F">
        <w:rPr>
          <w:rFonts w:ascii="Times New Roman" w:eastAsia="SimSun" w:hAnsi="Times New Roman" w:cs="Times New Roman"/>
          <w:sz w:val="24"/>
          <w:szCs w:val="24"/>
          <w:lang w:val="sr-Cyrl-RS" w:eastAsia="zh-CN"/>
        </w:rPr>
        <w:t>5.</w:t>
      </w:r>
      <w:r w:rsidRPr="0017652F">
        <w:rPr>
          <w:rFonts w:ascii="Times New Roman" w:eastAsia="SimSun" w:hAnsi="Times New Roman" w:cs="Times New Roman"/>
          <w:spacing w:val="9"/>
          <w:sz w:val="24"/>
          <w:szCs w:val="24"/>
          <w:lang w:val="sr-Cyrl-RS" w:eastAsia="zh-CN"/>
        </w:rPr>
        <w:t xml:space="preserve"> </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т</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в</w:t>
      </w:r>
      <w:r w:rsidRPr="0017652F">
        <w:rPr>
          <w:rFonts w:ascii="Times New Roman" w:eastAsia="SimSun" w:hAnsi="Times New Roman" w:cs="Times New Roman"/>
          <w:spacing w:val="8"/>
          <w:sz w:val="24"/>
          <w:szCs w:val="24"/>
          <w:lang w:val="sr-Cyrl-RS" w:eastAsia="zh-CN"/>
        </w:rPr>
        <w:t xml:space="preserve"> </w:t>
      </w:r>
      <w:r w:rsidRPr="0017652F">
        <w:rPr>
          <w:rFonts w:ascii="Times New Roman" w:eastAsia="SimSun" w:hAnsi="Times New Roman" w:cs="Times New Roman"/>
          <w:sz w:val="24"/>
          <w:szCs w:val="24"/>
          <w:lang w:val="sr-Cyrl-RS" w:eastAsia="zh-CN"/>
        </w:rPr>
        <w:t>1. т</w:t>
      </w:r>
      <w:r w:rsidRPr="0017652F">
        <w:rPr>
          <w:rFonts w:ascii="Times New Roman" w:eastAsia="SimSun" w:hAnsi="Times New Roman" w:cs="Times New Roman"/>
          <w:spacing w:val="-1"/>
          <w:sz w:val="24"/>
          <w:szCs w:val="24"/>
          <w:lang w:val="sr-Cyrl-RS" w:eastAsia="zh-CN"/>
        </w:rPr>
        <w:t>ач</w:t>
      </w:r>
      <w:r w:rsidRPr="0017652F">
        <w:rPr>
          <w:rFonts w:ascii="Times New Roman" w:eastAsia="SimSun" w:hAnsi="Times New Roman" w:cs="Times New Roman"/>
          <w:sz w:val="24"/>
          <w:szCs w:val="24"/>
          <w:lang w:val="sr-Cyrl-RS" w:eastAsia="zh-CN"/>
        </w:rPr>
        <w:t>. 1) до 5)</w:t>
      </w:r>
      <w:r w:rsidRPr="0017652F">
        <w:rPr>
          <w:rFonts w:ascii="Times New Roman" w:eastAsia="SimSun" w:hAnsi="Times New Roman" w:cs="Times New Roman"/>
          <w:spacing w:val="-1"/>
          <w:sz w:val="24"/>
          <w:szCs w:val="24"/>
          <w:lang w:val="sr-Cyrl-RS" w:eastAsia="zh-CN"/>
        </w:rPr>
        <w:t xml:space="preserve"> За</w:t>
      </w:r>
      <w:r w:rsidRPr="0017652F">
        <w:rPr>
          <w:rFonts w:ascii="Times New Roman" w:eastAsia="SimSun" w:hAnsi="Times New Roman" w:cs="Times New Roman"/>
          <w:sz w:val="24"/>
          <w:szCs w:val="24"/>
          <w:lang w:val="sr-Cyrl-RS" w:eastAsia="zh-CN"/>
        </w:rPr>
        <w:t>кона</w:t>
      </w:r>
      <w:r w:rsidRPr="0017652F">
        <w:rPr>
          <w:rFonts w:ascii="Times New Roman" w:eastAsia="SimSun" w:hAnsi="Times New Roman" w:cs="Times New Roman"/>
          <w:spacing w:val="-1"/>
          <w:sz w:val="24"/>
          <w:szCs w:val="24"/>
          <w:lang w:val="sr-Cyrl-RS" w:eastAsia="zh-CN"/>
        </w:rPr>
        <w:t xml:space="preserve"> </w:t>
      </w:r>
      <w:r w:rsidRPr="0017652F">
        <w:rPr>
          <w:rFonts w:ascii="Times New Roman" w:eastAsia="SimSun" w:hAnsi="Times New Roman" w:cs="Times New Roman"/>
          <w:sz w:val="24"/>
          <w:szCs w:val="24"/>
          <w:lang w:val="sr-Cyrl-RS" w:eastAsia="zh-CN"/>
        </w:rPr>
        <w:t>о ј</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вним</w:t>
      </w:r>
      <w:r w:rsidRPr="0017652F">
        <w:rPr>
          <w:rFonts w:ascii="Times New Roman" w:eastAsia="SimSun" w:hAnsi="Times New Roman" w:cs="Times New Roman"/>
          <w:spacing w:val="-1"/>
          <w:sz w:val="24"/>
          <w:szCs w:val="24"/>
          <w:lang w:val="sr-Cyrl-RS" w:eastAsia="zh-CN"/>
        </w:rPr>
        <w:t xml:space="preserve"> </w:t>
      </w:r>
      <w:r w:rsidRPr="0017652F">
        <w:rPr>
          <w:rFonts w:ascii="Times New Roman" w:eastAsia="SimSun" w:hAnsi="Times New Roman" w:cs="Times New Roman"/>
          <w:sz w:val="24"/>
          <w:szCs w:val="24"/>
          <w:lang w:val="sr-Cyrl-RS" w:eastAsia="zh-CN"/>
        </w:rPr>
        <w:t>н</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б</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вка</w:t>
      </w:r>
      <w:r w:rsidRPr="0017652F">
        <w:rPr>
          <w:rFonts w:ascii="Times New Roman" w:eastAsia="SimSun" w:hAnsi="Times New Roman" w:cs="Times New Roman"/>
          <w:spacing w:val="-2"/>
          <w:sz w:val="24"/>
          <w:szCs w:val="24"/>
          <w:lang w:val="sr-Cyrl-RS" w:eastAsia="zh-CN"/>
        </w:rPr>
        <w:t>м</w:t>
      </w:r>
      <w:r w:rsidRPr="0017652F">
        <w:rPr>
          <w:rFonts w:ascii="Times New Roman" w:eastAsia="SimSun" w:hAnsi="Times New Roman" w:cs="Times New Roman"/>
          <w:sz w:val="24"/>
          <w:szCs w:val="24"/>
          <w:lang w:val="sr-Cyrl-RS" w:eastAsia="zh-CN"/>
        </w:rPr>
        <w:t>а:</w:t>
      </w:r>
    </w:p>
    <w:p w:rsidR="00B71A56" w:rsidRPr="0017652F" w:rsidRDefault="00B71A56" w:rsidP="00B71A56">
      <w:pPr>
        <w:widowControl w:val="0"/>
        <w:numPr>
          <w:ilvl w:val="3"/>
          <w:numId w:val="30"/>
        </w:numPr>
        <w:tabs>
          <w:tab w:val="left" w:pos="1118"/>
        </w:tabs>
        <w:kinsoku w:val="0"/>
        <w:overflowPunct w:val="0"/>
        <w:autoSpaceDE w:val="0"/>
        <w:autoSpaceDN w:val="0"/>
        <w:adjustRightInd w:val="0"/>
        <w:spacing w:after="0" w:line="240" w:lineRule="auto"/>
        <w:ind w:right="121" w:firstLine="820"/>
        <w:jc w:val="both"/>
        <w:rPr>
          <w:rFonts w:ascii="Times New Roman" w:eastAsia="SimSun" w:hAnsi="Times New Roman" w:cs="Times New Roman"/>
          <w:sz w:val="24"/>
          <w:szCs w:val="24"/>
          <w:lang w:val="sr-Cyrl-RS" w:eastAsia="zh-CN"/>
        </w:rPr>
      </w:pPr>
      <w:r w:rsidRPr="0017652F">
        <w:rPr>
          <w:rFonts w:ascii="Times New Roman" w:eastAsia="SimSun" w:hAnsi="Times New Roman" w:cs="Times New Roman"/>
          <w:sz w:val="24"/>
          <w:szCs w:val="24"/>
          <w:lang w:val="sr-Cyrl-RS" w:eastAsia="zh-CN"/>
        </w:rPr>
        <w:t>да је регистрован код надлежног органа, односно уписан у одговарајући регистар;</w:t>
      </w:r>
    </w:p>
    <w:p w:rsidR="00B71A56" w:rsidRPr="0017652F" w:rsidRDefault="00B71A56" w:rsidP="00B71A56">
      <w:pPr>
        <w:widowControl w:val="0"/>
        <w:numPr>
          <w:ilvl w:val="3"/>
          <w:numId w:val="30"/>
        </w:numPr>
        <w:tabs>
          <w:tab w:val="left" w:pos="1118"/>
        </w:tabs>
        <w:kinsoku w:val="0"/>
        <w:overflowPunct w:val="0"/>
        <w:autoSpaceDE w:val="0"/>
        <w:autoSpaceDN w:val="0"/>
        <w:adjustRightInd w:val="0"/>
        <w:spacing w:after="0" w:line="240" w:lineRule="auto"/>
        <w:ind w:right="121" w:firstLine="820"/>
        <w:jc w:val="both"/>
        <w:rPr>
          <w:rFonts w:ascii="Times New Roman" w:eastAsia="SimSun" w:hAnsi="Times New Roman" w:cs="Times New Roman"/>
          <w:sz w:val="24"/>
          <w:szCs w:val="24"/>
          <w:lang w:val="sr-Cyrl-RS" w:eastAsia="zh-CN"/>
        </w:rPr>
      </w:pPr>
      <w:r w:rsidRPr="0017652F">
        <w:rPr>
          <w:rFonts w:ascii="Times New Roman" w:eastAsia="SimSun" w:hAnsi="Times New Roman" w:cs="Times New Roman"/>
          <w:sz w:val="24"/>
          <w:szCs w:val="24"/>
          <w:lang w:val="sr-Cyrl-RS" w:eastAsia="zh-CN"/>
        </w:rPr>
        <w:t>да</w:t>
      </w:r>
      <w:r w:rsidRPr="0017652F">
        <w:rPr>
          <w:rFonts w:ascii="Times New Roman" w:eastAsia="SimSun" w:hAnsi="Times New Roman" w:cs="Times New Roman"/>
          <w:spacing w:val="37"/>
          <w:sz w:val="24"/>
          <w:szCs w:val="24"/>
          <w:lang w:val="sr-Cyrl-RS" w:eastAsia="zh-CN"/>
        </w:rPr>
        <w:t xml:space="preserve"> </w:t>
      </w:r>
      <w:r w:rsidRPr="0017652F">
        <w:rPr>
          <w:rFonts w:ascii="Times New Roman" w:eastAsia="SimSun" w:hAnsi="Times New Roman" w:cs="Times New Roman"/>
          <w:sz w:val="24"/>
          <w:szCs w:val="24"/>
          <w:lang w:val="sr-Cyrl-RS" w:eastAsia="zh-CN"/>
        </w:rPr>
        <w:t>он</w:t>
      </w:r>
      <w:r w:rsidRPr="0017652F">
        <w:rPr>
          <w:rFonts w:ascii="Times New Roman" w:eastAsia="SimSun" w:hAnsi="Times New Roman" w:cs="Times New Roman"/>
          <w:spacing w:val="39"/>
          <w:sz w:val="24"/>
          <w:szCs w:val="24"/>
          <w:lang w:val="sr-Cyrl-RS" w:eastAsia="zh-CN"/>
        </w:rPr>
        <w:t xml:space="preserve"> </w:t>
      </w:r>
      <w:r w:rsidRPr="0017652F">
        <w:rPr>
          <w:rFonts w:ascii="Times New Roman" w:eastAsia="SimSun" w:hAnsi="Times New Roman" w:cs="Times New Roman"/>
          <w:sz w:val="24"/>
          <w:szCs w:val="24"/>
          <w:lang w:val="sr-Cyrl-RS" w:eastAsia="zh-CN"/>
        </w:rPr>
        <w:t>и</w:t>
      </w:r>
      <w:r w:rsidRPr="0017652F">
        <w:rPr>
          <w:rFonts w:ascii="Times New Roman" w:eastAsia="SimSun" w:hAnsi="Times New Roman" w:cs="Times New Roman"/>
          <w:spacing w:val="39"/>
          <w:sz w:val="24"/>
          <w:szCs w:val="24"/>
          <w:lang w:val="sr-Cyrl-RS" w:eastAsia="zh-CN"/>
        </w:rPr>
        <w:t xml:space="preserve"> </w:t>
      </w:r>
      <w:r w:rsidRPr="0017652F">
        <w:rPr>
          <w:rFonts w:ascii="Times New Roman" w:eastAsia="SimSun" w:hAnsi="Times New Roman" w:cs="Times New Roman"/>
          <w:sz w:val="24"/>
          <w:szCs w:val="24"/>
          <w:lang w:val="sr-Cyrl-RS" w:eastAsia="zh-CN"/>
        </w:rPr>
        <w:t>њ</w:t>
      </w:r>
      <w:r w:rsidRPr="0017652F">
        <w:rPr>
          <w:rFonts w:ascii="Times New Roman" w:eastAsia="SimSun" w:hAnsi="Times New Roman" w:cs="Times New Roman"/>
          <w:spacing w:val="-2"/>
          <w:sz w:val="24"/>
          <w:szCs w:val="24"/>
          <w:lang w:val="sr-Cyrl-RS" w:eastAsia="zh-CN"/>
        </w:rPr>
        <w:t>е</w:t>
      </w:r>
      <w:r w:rsidRPr="0017652F">
        <w:rPr>
          <w:rFonts w:ascii="Times New Roman" w:eastAsia="SimSun" w:hAnsi="Times New Roman" w:cs="Times New Roman"/>
          <w:sz w:val="24"/>
          <w:szCs w:val="24"/>
          <w:lang w:val="sr-Cyrl-RS" w:eastAsia="zh-CN"/>
        </w:rPr>
        <w:t>гов</w:t>
      </w:r>
      <w:r w:rsidRPr="0017652F">
        <w:rPr>
          <w:rFonts w:ascii="Times New Roman" w:eastAsia="SimSun" w:hAnsi="Times New Roman" w:cs="Times New Roman"/>
          <w:spacing w:val="37"/>
          <w:sz w:val="24"/>
          <w:szCs w:val="24"/>
          <w:lang w:val="sr-Cyrl-RS" w:eastAsia="zh-CN"/>
        </w:rPr>
        <w:t xml:space="preserve"> </w:t>
      </w:r>
      <w:r w:rsidRPr="0017652F">
        <w:rPr>
          <w:rFonts w:ascii="Times New Roman" w:eastAsia="SimSun" w:hAnsi="Times New Roman" w:cs="Times New Roman"/>
          <w:sz w:val="24"/>
          <w:szCs w:val="24"/>
          <w:lang w:val="sr-Cyrl-RS" w:eastAsia="zh-CN"/>
        </w:rPr>
        <w:t>з</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к</w:t>
      </w:r>
      <w:r w:rsidRPr="0017652F">
        <w:rPr>
          <w:rFonts w:ascii="Times New Roman" w:eastAsia="SimSun" w:hAnsi="Times New Roman" w:cs="Times New Roman"/>
          <w:spacing w:val="-3"/>
          <w:sz w:val="24"/>
          <w:szCs w:val="24"/>
          <w:lang w:val="sr-Cyrl-RS" w:eastAsia="zh-CN"/>
        </w:rPr>
        <w:t>о</w:t>
      </w:r>
      <w:r w:rsidRPr="0017652F">
        <w:rPr>
          <w:rFonts w:ascii="Times New Roman" w:eastAsia="SimSun" w:hAnsi="Times New Roman" w:cs="Times New Roman"/>
          <w:sz w:val="24"/>
          <w:szCs w:val="24"/>
          <w:lang w:val="sr-Cyrl-RS" w:eastAsia="zh-CN"/>
        </w:rPr>
        <w:t>н</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ки</w:t>
      </w:r>
      <w:r w:rsidRPr="0017652F">
        <w:rPr>
          <w:rFonts w:ascii="Times New Roman" w:eastAsia="SimSun" w:hAnsi="Times New Roman" w:cs="Times New Roman"/>
          <w:spacing w:val="36"/>
          <w:sz w:val="24"/>
          <w:szCs w:val="24"/>
          <w:lang w:val="sr-Cyrl-RS" w:eastAsia="zh-CN"/>
        </w:rPr>
        <w:t xml:space="preserve"> </w:t>
      </w:r>
      <w:r w:rsidRPr="0017652F">
        <w:rPr>
          <w:rFonts w:ascii="Times New Roman" w:eastAsia="SimSun" w:hAnsi="Times New Roman" w:cs="Times New Roman"/>
          <w:sz w:val="24"/>
          <w:szCs w:val="24"/>
          <w:lang w:val="sr-Cyrl-RS" w:eastAsia="zh-CN"/>
        </w:rPr>
        <w:t>з</w:t>
      </w:r>
      <w:r w:rsidRPr="0017652F">
        <w:rPr>
          <w:rFonts w:ascii="Times New Roman" w:eastAsia="SimSun" w:hAnsi="Times New Roman" w:cs="Times New Roman"/>
          <w:spacing w:val="-1"/>
          <w:sz w:val="24"/>
          <w:szCs w:val="24"/>
          <w:lang w:val="sr-Cyrl-RS" w:eastAsia="zh-CN"/>
        </w:rPr>
        <w:t>ас</w:t>
      </w:r>
      <w:r w:rsidRPr="0017652F">
        <w:rPr>
          <w:rFonts w:ascii="Times New Roman" w:eastAsia="SimSun" w:hAnsi="Times New Roman" w:cs="Times New Roman"/>
          <w:spacing w:val="2"/>
          <w:sz w:val="24"/>
          <w:szCs w:val="24"/>
          <w:lang w:val="sr-Cyrl-RS" w:eastAsia="zh-CN"/>
        </w:rPr>
        <w:t>т</w:t>
      </w:r>
      <w:r w:rsidRPr="0017652F">
        <w:rPr>
          <w:rFonts w:ascii="Times New Roman" w:eastAsia="SimSun" w:hAnsi="Times New Roman" w:cs="Times New Roman"/>
          <w:spacing w:val="-8"/>
          <w:sz w:val="24"/>
          <w:szCs w:val="24"/>
          <w:lang w:val="sr-Cyrl-RS" w:eastAsia="zh-CN"/>
        </w:rPr>
        <w:t>у</w:t>
      </w:r>
      <w:r w:rsidRPr="0017652F">
        <w:rPr>
          <w:rFonts w:ascii="Times New Roman" w:eastAsia="SimSun" w:hAnsi="Times New Roman" w:cs="Times New Roman"/>
          <w:sz w:val="24"/>
          <w:szCs w:val="24"/>
          <w:lang w:val="sr-Cyrl-RS" w:eastAsia="zh-CN"/>
        </w:rPr>
        <w:t>пник</w:t>
      </w:r>
      <w:r w:rsidRPr="0017652F">
        <w:rPr>
          <w:rFonts w:ascii="Times New Roman" w:eastAsia="SimSun" w:hAnsi="Times New Roman" w:cs="Times New Roman"/>
          <w:spacing w:val="38"/>
          <w:sz w:val="24"/>
          <w:szCs w:val="24"/>
          <w:lang w:val="sr-Cyrl-RS" w:eastAsia="zh-CN"/>
        </w:rPr>
        <w:t xml:space="preserve"> </w:t>
      </w:r>
      <w:r w:rsidRPr="0017652F">
        <w:rPr>
          <w:rFonts w:ascii="Times New Roman" w:eastAsia="SimSun" w:hAnsi="Times New Roman" w:cs="Times New Roman"/>
          <w:sz w:val="24"/>
          <w:szCs w:val="24"/>
          <w:lang w:val="sr-Cyrl-RS" w:eastAsia="zh-CN"/>
        </w:rPr>
        <w:t>није</w:t>
      </w:r>
      <w:r w:rsidRPr="0017652F">
        <w:rPr>
          <w:rFonts w:ascii="Times New Roman" w:eastAsia="SimSun" w:hAnsi="Times New Roman" w:cs="Times New Roman"/>
          <w:spacing w:val="37"/>
          <w:sz w:val="24"/>
          <w:szCs w:val="24"/>
          <w:lang w:val="sr-Cyrl-RS" w:eastAsia="zh-CN"/>
        </w:rPr>
        <w:t xml:space="preserve"> </w:t>
      </w:r>
      <w:r w:rsidRPr="0017652F">
        <w:rPr>
          <w:rFonts w:ascii="Times New Roman" w:eastAsia="SimSun" w:hAnsi="Times New Roman" w:cs="Times New Roman"/>
          <w:spacing w:val="-3"/>
          <w:sz w:val="24"/>
          <w:szCs w:val="24"/>
          <w:lang w:val="sr-Cyrl-RS" w:eastAsia="zh-CN"/>
        </w:rPr>
        <w:t>о</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pacing w:val="-5"/>
          <w:sz w:val="24"/>
          <w:szCs w:val="24"/>
          <w:lang w:val="sr-Cyrl-RS" w:eastAsia="zh-CN"/>
        </w:rPr>
        <w:t>у</w:t>
      </w:r>
      <w:r w:rsidRPr="0017652F">
        <w:rPr>
          <w:rFonts w:ascii="Times New Roman" w:eastAsia="SimSun" w:hAnsi="Times New Roman" w:cs="Times New Roman"/>
          <w:sz w:val="24"/>
          <w:szCs w:val="24"/>
          <w:lang w:val="sr-Cyrl-RS" w:eastAsia="zh-CN"/>
        </w:rPr>
        <w:t>ђи</w:t>
      </w:r>
      <w:r w:rsidRPr="0017652F">
        <w:rPr>
          <w:rFonts w:ascii="Times New Roman" w:eastAsia="SimSun" w:hAnsi="Times New Roman" w:cs="Times New Roman"/>
          <w:spacing w:val="2"/>
          <w:sz w:val="24"/>
          <w:szCs w:val="24"/>
          <w:lang w:val="sr-Cyrl-RS" w:eastAsia="zh-CN"/>
        </w:rPr>
        <w:t>в</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н</w:t>
      </w:r>
      <w:r w:rsidRPr="0017652F">
        <w:rPr>
          <w:rFonts w:ascii="Times New Roman" w:eastAsia="SimSun" w:hAnsi="Times New Roman" w:cs="Times New Roman"/>
          <w:spacing w:val="39"/>
          <w:sz w:val="24"/>
          <w:szCs w:val="24"/>
          <w:lang w:val="sr-Cyrl-RS" w:eastAsia="zh-CN"/>
        </w:rPr>
        <w:t xml:space="preserve"> </w:t>
      </w:r>
      <w:r w:rsidRPr="0017652F">
        <w:rPr>
          <w:rFonts w:ascii="Times New Roman" w:eastAsia="SimSun" w:hAnsi="Times New Roman" w:cs="Times New Roman"/>
          <w:sz w:val="24"/>
          <w:szCs w:val="24"/>
          <w:lang w:val="sr-Cyrl-RS" w:eastAsia="zh-CN"/>
        </w:rPr>
        <w:t>за</w:t>
      </w:r>
      <w:r w:rsidRPr="0017652F">
        <w:rPr>
          <w:rFonts w:ascii="Times New Roman" w:eastAsia="SimSun" w:hAnsi="Times New Roman" w:cs="Times New Roman"/>
          <w:spacing w:val="37"/>
          <w:sz w:val="24"/>
          <w:szCs w:val="24"/>
          <w:lang w:val="sr-Cyrl-RS" w:eastAsia="zh-CN"/>
        </w:rPr>
        <w:t xml:space="preserve"> </w:t>
      </w:r>
      <w:r w:rsidRPr="0017652F">
        <w:rPr>
          <w:rFonts w:ascii="Times New Roman" w:eastAsia="SimSun" w:hAnsi="Times New Roman" w:cs="Times New Roman"/>
          <w:sz w:val="24"/>
          <w:szCs w:val="24"/>
          <w:lang w:val="sr-Cyrl-RS" w:eastAsia="zh-CN"/>
        </w:rPr>
        <w:t>н</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ко</w:t>
      </w:r>
      <w:r w:rsidRPr="0017652F">
        <w:rPr>
          <w:rFonts w:ascii="Times New Roman" w:eastAsia="SimSun" w:hAnsi="Times New Roman" w:cs="Times New Roman"/>
          <w:spacing w:val="38"/>
          <w:sz w:val="24"/>
          <w:szCs w:val="24"/>
          <w:lang w:val="sr-Cyrl-RS" w:eastAsia="zh-CN"/>
        </w:rPr>
        <w:t xml:space="preserve"> </w:t>
      </w:r>
      <w:r w:rsidRPr="0017652F">
        <w:rPr>
          <w:rFonts w:ascii="Times New Roman" w:eastAsia="SimSun" w:hAnsi="Times New Roman" w:cs="Times New Roman"/>
          <w:sz w:val="24"/>
          <w:szCs w:val="24"/>
          <w:lang w:val="sr-Cyrl-RS" w:eastAsia="zh-CN"/>
        </w:rPr>
        <w:t>од</w:t>
      </w:r>
      <w:r w:rsidRPr="0017652F">
        <w:rPr>
          <w:rFonts w:ascii="Times New Roman" w:eastAsia="SimSun" w:hAnsi="Times New Roman" w:cs="Times New Roman"/>
          <w:spacing w:val="38"/>
          <w:sz w:val="24"/>
          <w:szCs w:val="24"/>
          <w:lang w:val="sr-Cyrl-RS" w:eastAsia="zh-CN"/>
        </w:rPr>
        <w:t xml:space="preserve"> </w:t>
      </w:r>
      <w:r w:rsidRPr="0017652F">
        <w:rPr>
          <w:rFonts w:ascii="Times New Roman" w:eastAsia="SimSun" w:hAnsi="Times New Roman" w:cs="Times New Roman"/>
          <w:sz w:val="24"/>
          <w:szCs w:val="24"/>
          <w:lang w:val="sr-Cyrl-RS" w:eastAsia="zh-CN"/>
        </w:rPr>
        <w:t>к</w:t>
      </w:r>
      <w:r w:rsidRPr="0017652F">
        <w:rPr>
          <w:rFonts w:ascii="Times New Roman" w:eastAsia="SimSun" w:hAnsi="Times New Roman" w:cs="Times New Roman"/>
          <w:spacing w:val="-3"/>
          <w:sz w:val="24"/>
          <w:szCs w:val="24"/>
          <w:lang w:val="sr-Cyrl-RS" w:eastAsia="zh-CN"/>
        </w:rPr>
        <w:t>р</w:t>
      </w:r>
      <w:r w:rsidRPr="0017652F">
        <w:rPr>
          <w:rFonts w:ascii="Times New Roman" w:eastAsia="SimSun" w:hAnsi="Times New Roman" w:cs="Times New Roman"/>
          <w:sz w:val="24"/>
          <w:szCs w:val="24"/>
          <w:lang w:val="sr-Cyrl-RS" w:eastAsia="zh-CN"/>
        </w:rPr>
        <w:t>иви</w:t>
      </w:r>
      <w:r w:rsidRPr="0017652F">
        <w:rPr>
          <w:rFonts w:ascii="Times New Roman" w:eastAsia="SimSun" w:hAnsi="Times New Roman" w:cs="Times New Roman"/>
          <w:spacing w:val="-1"/>
          <w:sz w:val="24"/>
          <w:szCs w:val="24"/>
          <w:lang w:val="sr-Cyrl-RS" w:eastAsia="zh-CN"/>
        </w:rPr>
        <w:t>ч</w:t>
      </w:r>
      <w:r w:rsidRPr="0017652F">
        <w:rPr>
          <w:rFonts w:ascii="Times New Roman" w:eastAsia="SimSun" w:hAnsi="Times New Roman" w:cs="Times New Roman"/>
          <w:sz w:val="24"/>
          <w:szCs w:val="24"/>
          <w:lang w:val="sr-Cyrl-RS" w:eastAsia="zh-CN"/>
        </w:rPr>
        <w:t>н</w:t>
      </w:r>
      <w:r w:rsidRPr="0017652F">
        <w:rPr>
          <w:rFonts w:ascii="Times New Roman" w:eastAsia="SimSun" w:hAnsi="Times New Roman" w:cs="Times New Roman"/>
          <w:spacing w:val="-2"/>
          <w:sz w:val="24"/>
          <w:szCs w:val="24"/>
          <w:lang w:val="sr-Cyrl-RS" w:eastAsia="zh-CN"/>
        </w:rPr>
        <w:t>и</w:t>
      </w:r>
      <w:r w:rsidRPr="0017652F">
        <w:rPr>
          <w:rFonts w:ascii="Times New Roman" w:eastAsia="SimSun" w:hAnsi="Times New Roman" w:cs="Times New Roman"/>
          <w:sz w:val="24"/>
          <w:szCs w:val="24"/>
          <w:lang w:val="sr-Cyrl-RS" w:eastAsia="zh-CN"/>
        </w:rPr>
        <w:t>х</w:t>
      </w:r>
      <w:r w:rsidRPr="0017652F">
        <w:rPr>
          <w:rFonts w:ascii="Times New Roman" w:eastAsia="SimSun" w:hAnsi="Times New Roman" w:cs="Times New Roman"/>
          <w:spacing w:val="38"/>
          <w:sz w:val="24"/>
          <w:szCs w:val="24"/>
          <w:lang w:val="sr-Cyrl-RS" w:eastAsia="zh-CN"/>
        </w:rPr>
        <w:t xml:space="preserve"> </w:t>
      </w:r>
      <w:r w:rsidRPr="0017652F">
        <w:rPr>
          <w:rFonts w:ascii="Times New Roman" w:eastAsia="SimSun" w:hAnsi="Times New Roman" w:cs="Times New Roman"/>
          <w:sz w:val="24"/>
          <w:szCs w:val="24"/>
          <w:lang w:val="sr-Cyrl-RS" w:eastAsia="zh-CN"/>
        </w:rPr>
        <w:t>д</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ла</w:t>
      </w:r>
      <w:r w:rsidRPr="0017652F">
        <w:rPr>
          <w:rFonts w:ascii="Times New Roman" w:eastAsia="SimSun" w:hAnsi="Times New Roman" w:cs="Times New Roman"/>
          <w:spacing w:val="37"/>
          <w:sz w:val="24"/>
          <w:szCs w:val="24"/>
          <w:lang w:val="sr-Cyrl-RS" w:eastAsia="zh-CN"/>
        </w:rPr>
        <w:t xml:space="preserve"> </w:t>
      </w:r>
      <w:r w:rsidRPr="0017652F">
        <w:rPr>
          <w:rFonts w:ascii="Times New Roman" w:eastAsia="SimSun" w:hAnsi="Times New Roman" w:cs="Times New Roman"/>
          <w:sz w:val="24"/>
          <w:szCs w:val="24"/>
          <w:lang w:val="sr-Cyrl-RS" w:eastAsia="zh-CN"/>
        </w:rPr>
        <w:t>к</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 xml:space="preserve">о </w:t>
      </w:r>
      <w:r w:rsidRPr="0017652F">
        <w:rPr>
          <w:rFonts w:ascii="Times New Roman" w:eastAsia="SimSun" w:hAnsi="Times New Roman" w:cs="Times New Roman"/>
          <w:spacing w:val="-1"/>
          <w:sz w:val="24"/>
          <w:szCs w:val="24"/>
          <w:lang w:val="sr-Cyrl-RS" w:eastAsia="zh-CN"/>
        </w:rPr>
        <w:t>ч</w:t>
      </w:r>
      <w:r w:rsidRPr="0017652F">
        <w:rPr>
          <w:rFonts w:ascii="Times New Roman" w:eastAsia="SimSun" w:hAnsi="Times New Roman" w:cs="Times New Roman"/>
          <w:sz w:val="24"/>
          <w:szCs w:val="24"/>
          <w:lang w:val="sr-Cyrl-RS" w:eastAsia="zh-CN"/>
        </w:rPr>
        <w:t>л</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н</w:t>
      </w:r>
      <w:r w:rsidRPr="0017652F">
        <w:rPr>
          <w:rFonts w:ascii="Times New Roman" w:eastAsia="SimSun" w:hAnsi="Times New Roman" w:cs="Times New Roman"/>
          <w:spacing w:val="29"/>
          <w:sz w:val="24"/>
          <w:szCs w:val="24"/>
          <w:lang w:val="sr-Cyrl-RS" w:eastAsia="zh-CN"/>
        </w:rPr>
        <w:t xml:space="preserve"> </w:t>
      </w:r>
      <w:r w:rsidRPr="0017652F">
        <w:rPr>
          <w:rFonts w:ascii="Times New Roman" w:eastAsia="SimSun" w:hAnsi="Times New Roman" w:cs="Times New Roman"/>
          <w:sz w:val="24"/>
          <w:szCs w:val="24"/>
          <w:lang w:val="sr-Cyrl-RS" w:eastAsia="zh-CN"/>
        </w:rPr>
        <w:t>орг</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низов</w:t>
      </w:r>
      <w:r w:rsidRPr="0017652F">
        <w:rPr>
          <w:rFonts w:ascii="Times New Roman" w:eastAsia="SimSun" w:hAnsi="Times New Roman" w:cs="Times New Roman"/>
          <w:spacing w:val="-2"/>
          <w:sz w:val="24"/>
          <w:szCs w:val="24"/>
          <w:lang w:val="sr-Cyrl-RS" w:eastAsia="zh-CN"/>
        </w:rPr>
        <w:t>а</w:t>
      </w:r>
      <w:r w:rsidRPr="0017652F">
        <w:rPr>
          <w:rFonts w:ascii="Times New Roman" w:eastAsia="SimSun" w:hAnsi="Times New Roman" w:cs="Times New Roman"/>
          <w:sz w:val="24"/>
          <w:szCs w:val="24"/>
          <w:lang w:val="sr-Cyrl-RS" w:eastAsia="zh-CN"/>
        </w:rPr>
        <w:t>не</w:t>
      </w:r>
      <w:r w:rsidRPr="0017652F">
        <w:rPr>
          <w:rFonts w:ascii="Times New Roman" w:eastAsia="SimSun" w:hAnsi="Times New Roman" w:cs="Times New Roman"/>
          <w:spacing w:val="27"/>
          <w:sz w:val="24"/>
          <w:szCs w:val="24"/>
          <w:lang w:val="sr-Cyrl-RS" w:eastAsia="zh-CN"/>
        </w:rPr>
        <w:t xml:space="preserve"> </w:t>
      </w:r>
      <w:r w:rsidRPr="0017652F">
        <w:rPr>
          <w:rFonts w:ascii="Times New Roman" w:eastAsia="SimSun" w:hAnsi="Times New Roman" w:cs="Times New Roman"/>
          <w:sz w:val="24"/>
          <w:szCs w:val="24"/>
          <w:lang w:val="sr-Cyrl-RS" w:eastAsia="zh-CN"/>
        </w:rPr>
        <w:t>кр</w:t>
      </w:r>
      <w:r w:rsidRPr="0017652F">
        <w:rPr>
          <w:rFonts w:ascii="Times New Roman" w:eastAsia="SimSun" w:hAnsi="Times New Roman" w:cs="Times New Roman"/>
          <w:spacing w:val="-2"/>
          <w:sz w:val="24"/>
          <w:szCs w:val="24"/>
          <w:lang w:val="sr-Cyrl-RS" w:eastAsia="zh-CN"/>
        </w:rPr>
        <w:t>и</w:t>
      </w:r>
      <w:r w:rsidRPr="0017652F">
        <w:rPr>
          <w:rFonts w:ascii="Times New Roman" w:eastAsia="SimSun" w:hAnsi="Times New Roman" w:cs="Times New Roman"/>
          <w:spacing w:val="-1"/>
          <w:sz w:val="24"/>
          <w:szCs w:val="24"/>
          <w:lang w:val="sr-Cyrl-RS" w:eastAsia="zh-CN"/>
        </w:rPr>
        <w:t>м</w:t>
      </w:r>
      <w:r w:rsidRPr="0017652F">
        <w:rPr>
          <w:rFonts w:ascii="Times New Roman" w:eastAsia="SimSun" w:hAnsi="Times New Roman" w:cs="Times New Roman"/>
          <w:sz w:val="24"/>
          <w:szCs w:val="24"/>
          <w:lang w:val="sr-Cyrl-RS" w:eastAsia="zh-CN"/>
        </w:rPr>
        <w:t>ин</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л</w:t>
      </w:r>
      <w:r w:rsidRPr="0017652F">
        <w:rPr>
          <w:rFonts w:ascii="Times New Roman" w:eastAsia="SimSun" w:hAnsi="Times New Roman" w:cs="Times New Roman"/>
          <w:spacing w:val="1"/>
          <w:sz w:val="24"/>
          <w:szCs w:val="24"/>
          <w:lang w:val="sr-Cyrl-RS" w:eastAsia="zh-CN"/>
        </w:rPr>
        <w:t>н</w:t>
      </w:r>
      <w:r w:rsidRPr="0017652F">
        <w:rPr>
          <w:rFonts w:ascii="Times New Roman" w:eastAsia="SimSun" w:hAnsi="Times New Roman" w:cs="Times New Roman"/>
          <w:sz w:val="24"/>
          <w:szCs w:val="24"/>
          <w:lang w:val="sr-Cyrl-RS" w:eastAsia="zh-CN"/>
        </w:rPr>
        <w:t>е</w:t>
      </w:r>
      <w:r w:rsidRPr="0017652F">
        <w:rPr>
          <w:rFonts w:ascii="Times New Roman" w:eastAsia="SimSun" w:hAnsi="Times New Roman" w:cs="Times New Roman"/>
          <w:spacing w:val="27"/>
          <w:sz w:val="24"/>
          <w:szCs w:val="24"/>
          <w:lang w:val="sr-Cyrl-RS" w:eastAsia="zh-CN"/>
        </w:rPr>
        <w:t xml:space="preserve"> </w:t>
      </w:r>
      <w:r w:rsidRPr="0017652F">
        <w:rPr>
          <w:rFonts w:ascii="Times New Roman" w:eastAsia="SimSun" w:hAnsi="Times New Roman" w:cs="Times New Roman"/>
          <w:sz w:val="24"/>
          <w:szCs w:val="24"/>
          <w:lang w:val="sr-Cyrl-RS" w:eastAsia="zh-CN"/>
        </w:rPr>
        <w:t>г</w:t>
      </w:r>
      <w:r w:rsidRPr="0017652F">
        <w:rPr>
          <w:rFonts w:ascii="Times New Roman" w:eastAsia="SimSun" w:hAnsi="Times New Roman" w:cs="Times New Roman"/>
          <w:spacing w:val="2"/>
          <w:sz w:val="24"/>
          <w:szCs w:val="24"/>
          <w:lang w:val="sr-Cyrl-RS" w:eastAsia="zh-CN"/>
        </w:rPr>
        <w:t>р</w:t>
      </w:r>
      <w:r w:rsidRPr="0017652F">
        <w:rPr>
          <w:rFonts w:ascii="Times New Roman" w:eastAsia="SimSun" w:hAnsi="Times New Roman" w:cs="Times New Roman"/>
          <w:spacing w:val="-8"/>
          <w:sz w:val="24"/>
          <w:szCs w:val="24"/>
          <w:lang w:val="sr-Cyrl-RS" w:eastAsia="zh-CN"/>
        </w:rPr>
        <w:t>у</w:t>
      </w:r>
      <w:r w:rsidRPr="0017652F">
        <w:rPr>
          <w:rFonts w:ascii="Times New Roman" w:eastAsia="SimSun" w:hAnsi="Times New Roman" w:cs="Times New Roman"/>
          <w:spacing w:val="7"/>
          <w:sz w:val="24"/>
          <w:szCs w:val="24"/>
          <w:lang w:val="sr-Cyrl-RS" w:eastAsia="zh-CN"/>
        </w:rPr>
        <w:t>п</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w:t>
      </w:r>
      <w:r w:rsidRPr="0017652F">
        <w:rPr>
          <w:rFonts w:ascii="Times New Roman" w:eastAsia="SimSun" w:hAnsi="Times New Roman" w:cs="Times New Roman"/>
          <w:spacing w:val="28"/>
          <w:sz w:val="24"/>
          <w:szCs w:val="24"/>
          <w:lang w:val="sr-Cyrl-RS" w:eastAsia="zh-CN"/>
        </w:rPr>
        <w:t xml:space="preserve"> </w:t>
      </w:r>
      <w:r w:rsidRPr="0017652F">
        <w:rPr>
          <w:rFonts w:ascii="Times New Roman" w:eastAsia="SimSun" w:hAnsi="Times New Roman" w:cs="Times New Roman"/>
          <w:sz w:val="24"/>
          <w:szCs w:val="24"/>
          <w:lang w:val="sr-Cyrl-RS" w:eastAsia="zh-CN"/>
        </w:rPr>
        <w:t>да</w:t>
      </w:r>
      <w:r w:rsidRPr="0017652F">
        <w:rPr>
          <w:rFonts w:ascii="Times New Roman" w:eastAsia="SimSun" w:hAnsi="Times New Roman" w:cs="Times New Roman"/>
          <w:spacing w:val="30"/>
          <w:sz w:val="24"/>
          <w:szCs w:val="24"/>
          <w:lang w:val="sr-Cyrl-RS" w:eastAsia="zh-CN"/>
        </w:rPr>
        <w:t xml:space="preserve"> </w:t>
      </w:r>
      <w:r w:rsidRPr="0017652F">
        <w:rPr>
          <w:rFonts w:ascii="Times New Roman" w:eastAsia="SimSun" w:hAnsi="Times New Roman" w:cs="Times New Roman"/>
          <w:sz w:val="24"/>
          <w:szCs w:val="24"/>
          <w:lang w:val="sr-Cyrl-RS" w:eastAsia="zh-CN"/>
        </w:rPr>
        <w:t>није</w:t>
      </w:r>
      <w:r w:rsidRPr="0017652F">
        <w:rPr>
          <w:rFonts w:ascii="Times New Roman" w:eastAsia="SimSun" w:hAnsi="Times New Roman" w:cs="Times New Roman"/>
          <w:spacing w:val="28"/>
          <w:sz w:val="24"/>
          <w:szCs w:val="24"/>
          <w:lang w:val="sr-Cyrl-RS" w:eastAsia="zh-CN"/>
        </w:rPr>
        <w:t xml:space="preserve"> </w:t>
      </w:r>
      <w:r w:rsidRPr="0017652F">
        <w:rPr>
          <w:rFonts w:ascii="Times New Roman" w:eastAsia="SimSun" w:hAnsi="Times New Roman" w:cs="Times New Roman"/>
          <w:sz w:val="24"/>
          <w:szCs w:val="24"/>
          <w:lang w:val="sr-Cyrl-RS" w:eastAsia="zh-CN"/>
        </w:rPr>
        <w:t>о</w:t>
      </w:r>
      <w:r w:rsidRPr="0017652F">
        <w:rPr>
          <w:rFonts w:ascii="Times New Roman" w:eastAsia="SimSun" w:hAnsi="Times New Roman" w:cs="Times New Roman"/>
          <w:spacing w:val="3"/>
          <w:sz w:val="24"/>
          <w:szCs w:val="24"/>
          <w:lang w:val="sr-Cyrl-RS" w:eastAsia="zh-CN"/>
        </w:rPr>
        <w:t>с</w:t>
      </w:r>
      <w:r w:rsidRPr="0017652F">
        <w:rPr>
          <w:rFonts w:ascii="Times New Roman" w:eastAsia="SimSun" w:hAnsi="Times New Roman" w:cs="Times New Roman"/>
          <w:spacing w:val="-5"/>
          <w:sz w:val="24"/>
          <w:szCs w:val="24"/>
          <w:lang w:val="sr-Cyrl-RS" w:eastAsia="zh-CN"/>
        </w:rPr>
        <w:t>у</w:t>
      </w:r>
      <w:r w:rsidRPr="0017652F">
        <w:rPr>
          <w:rFonts w:ascii="Times New Roman" w:eastAsia="SimSun" w:hAnsi="Times New Roman" w:cs="Times New Roman"/>
          <w:sz w:val="24"/>
          <w:szCs w:val="24"/>
          <w:lang w:val="sr-Cyrl-RS" w:eastAsia="zh-CN"/>
        </w:rPr>
        <w:t>ђив</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н</w:t>
      </w:r>
      <w:r w:rsidRPr="0017652F">
        <w:rPr>
          <w:rFonts w:ascii="Times New Roman" w:eastAsia="SimSun" w:hAnsi="Times New Roman" w:cs="Times New Roman"/>
          <w:spacing w:val="29"/>
          <w:sz w:val="24"/>
          <w:szCs w:val="24"/>
          <w:lang w:val="sr-Cyrl-RS" w:eastAsia="zh-CN"/>
        </w:rPr>
        <w:t xml:space="preserve"> </w:t>
      </w:r>
      <w:r w:rsidRPr="0017652F">
        <w:rPr>
          <w:rFonts w:ascii="Times New Roman" w:eastAsia="SimSun" w:hAnsi="Times New Roman" w:cs="Times New Roman"/>
          <w:sz w:val="24"/>
          <w:szCs w:val="24"/>
          <w:lang w:val="sr-Cyrl-RS" w:eastAsia="zh-CN"/>
        </w:rPr>
        <w:t>за</w:t>
      </w:r>
      <w:r w:rsidRPr="0017652F">
        <w:rPr>
          <w:rFonts w:ascii="Times New Roman" w:eastAsia="SimSun" w:hAnsi="Times New Roman" w:cs="Times New Roman"/>
          <w:spacing w:val="27"/>
          <w:sz w:val="24"/>
          <w:szCs w:val="24"/>
          <w:lang w:val="sr-Cyrl-RS" w:eastAsia="zh-CN"/>
        </w:rPr>
        <w:t xml:space="preserve"> </w:t>
      </w:r>
      <w:r w:rsidRPr="0017652F">
        <w:rPr>
          <w:rFonts w:ascii="Times New Roman" w:eastAsia="SimSun" w:hAnsi="Times New Roman" w:cs="Times New Roman"/>
          <w:sz w:val="24"/>
          <w:szCs w:val="24"/>
          <w:lang w:val="sr-Cyrl-RS" w:eastAsia="zh-CN"/>
        </w:rPr>
        <w:t>криви</w:t>
      </w:r>
      <w:r w:rsidRPr="0017652F">
        <w:rPr>
          <w:rFonts w:ascii="Times New Roman" w:eastAsia="SimSun" w:hAnsi="Times New Roman" w:cs="Times New Roman"/>
          <w:spacing w:val="-1"/>
          <w:sz w:val="24"/>
          <w:szCs w:val="24"/>
          <w:lang w:val="sr-Cyrl-RS" w:eastAsia="zh-CN"/>
        </w:rPr>
        <w:t>ч</w:t>
      </w:r>
      <w:r w:rsidRPr="0017652F">
        <w:rPr>
          <w:rFonts w:ascii="Times New Roman" w:eastAsia="SimSun" w:hAnsi="Times New Roman" w:cs="Times New Roman"/>
          <w:sz w:val="24"/>
          <w:szCs w:val="24"/>
          <w:lang w:val="sr-Cyrl-RS" w:eastAsia="zh-CN"/>
        </w:rPr>
        <w:t>на</w:t>
      </w:r>
      <w:r w:rsidRPr="0017652F">
        <w:rPr>
          <w:rFonts w:ascii="Times New Roman" w:eastAsia="SimSun" w:hAnsi="Times New Roman" w:cs="Times New Roman"/>
          <w:spacing w:val="27"/>
          <w:sz w:val="24"/>
          <w:szCs w:val="24"/>
          <w:lang w:val="sr-Cyrl-RS" w:eastAsia="zh-CN"/>
        </w:rPr>
        <w:t xml:space="preserve"> </w:t>
      </w:r>
      <w:r w:rsidRPr="0017652F">
        <w:rPr>
          <w:rFonts w:ascii="Times New Roman" w:eastAsia="SimSun" w:hAnsi="Times New Roman" w:cs="Times New Roman"/>
          <w:sz w:val="24"/>
          <w:szCs w:val="24"/>
          <w:lang w:val="sr-Cyrl-RS" w:eastAsia="zh-CN"/>
        </w:rPr>
        <w:t>д</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ла</w:t>
      </w:r>
      <w:r w:rsidRPr="0017652F">
        <w:rPr>
          <w:rFonts w:ascii="Times New Roman" w:eastAsia="SimSun" w:hAnsi="Times New Roman" w:cs="Times New Roman"/>
          <w:spacing w:val="27"/>
          <w:sz w:val="24"/>
          <w:szCs w:val="24"/>
          <w:lang w:val="sr-Cyrl-RS" w:eastAsia="zh-CN"/>
        </w:rPr>
        <w:t xml:space="preserve"> </w:t>
      </w:r>
      <w:r w:rsidRPr="0017652F">
        <w:rPr>
          <w:rFonts w:ascii="Times New Roman" w:eastAsia="SimSun" w:hAnsi="Times New Roman" w:cs="Times New Roman"/>
          <w:sz w:val="24"/>
          <w:szCs w:val="24"/>
          <w:lang w:val="sr-Cyrl-RS" w:eastAsia="zh-CN"/>
        </w:rPr>
        <w:t>против</w:t>
      </w:r>
      <w:r w:rsidRPr="0017652F">
        <w:rPr>
          <w:rFonts w:ascii="Times New Roman" w:eastAsia="SimSun" w:hAnsi="Times New Roman" w:cs="Times New Roman"/>
          <w:spacing w:val="28"/>
          <w:sz w:val="24"/>
          <w:szCs w:val="24"/>
          <w:lang w:val="sr-Cyrl-RS" w:eastAsia="zh-CN"/>
        </w:rPr>
        <w:t xml:space="preserve"> </w:t>
      </w:r>
      <w:r w:rsidRPr="0017652F">
        <w:rPr>
          <w:rFonts w:ascii="Times New Roman" w:eastAsia="SimSun" w:hAnsi="Times New Roman" w:cs="Times New Roman"/>
          <w:sz w:val="24"/>
          <w:szCs w:val="24"/>
          <w:lang w:val="sr-Cyrl-RS" w:eastAsia="zh-CN"/>
        </w:rPr>
        <w:t>привр</w:t>
      </w:r>
      <w:r w:rsidRPr="0017652F">
        <w:rPr>
          <w:rFonts w:ascii="Times New Roman" w:eastAsia="SimSun" w:hAnsi="Times New Roman" w:cs="Times New Roman"/>
          <w:spacing w:val="-2"/>
          <w:sz w:val="24"/>
          <w:szCs w:val="24"/>
          <w:lang w:val="sr-Cyrl-RS" w:eastAsia="zh-CN"/>
        </w:rPr>
        <w:t>е</w:t>
      </w:r>
      <w:r w:rsidRPr="0017652F">
        <w:rPr>
          <w:rFonts w:ascii="Times New Roman" w:eastAsia="SimSun" w:hAnsi="Times New Roman" w:cs="Times New Roman"/>
          <w:sz w:val="24"/>
          <w:szCs w:val="24"/>
          <w:lang w:val="sr-Cyrl-RS" w:eastAsia="zh-CN"/>
        </w:rPr>
        <w:t>д</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 криви</w:t>
      </w:r>
      <w:r w:rsidRPr="0017652F">
        <w:rPr>
          <w:rFonts w:ascii="Times New Roman" w:eastAsia="SimSun" w:hAnsi="Times New Roman" w:cs="Times New Roman"/>
          <w:spacing w:val="-1"/>
          <w:sz w:val="24"/>
          <w:szCs w:val="24"/>
          <w:lang w:val="sr-Cyrl-RS" w:eastAsia="zh-CN"/>
        </w:rPr>
        <w:t>ч</w:t>
      </w:r>
      <w:r w:rsidRPr="0017652F">
        <w:rPr>
          <w:rFonts w:ascii="Times New Roman" w:eastAsia="SimSun" w:hAnsi="Times New Roman" w:cs="Times New Roman"/>
          <w:sz w:val="24"/>
          <w:szCs w:val="24"/>
          <w:lang w:val="sr-Cyrl-RS" w:eastAsia="zh-CN"/>
        </w:rPr>
        <w:t>на</w:t>
      </w:r>
      <w:r w:rsidRPr="0017652F">
        <w:rPr>
          <w:rFonts w:ascii="Times New Roman" w:eastAsia="SimSun" w:hAnsi="Times New Roman" w:cs="Times New Roman"/>
          <w:spacing w:val="8"/>
          <w:sz w:val="24"/>
          <w:szCs w:val="24"/>
          <w:lang w:val="sr-Cyrl-RS" w:eastAsia="zh-CN"/>
        </w:rPr>
        <w:t xml:space="preserve"> </w:t>
      </w:r>
      <w:r w:rsidRPr="0017652F">
        <w:rPr>
          <w:rFonts w:ascii="Times New Roman" w:eastAsia="SimSun" w:hAnsi="Times New Roman" w:cs="Times New Roman"/>
          <w:sz w:val="24"/>
          <w:szCs w:val="24"/>
          <w:lang w:val="sr-Cyrl-RS" w:eastAsia="zh-CN"/>
        </w:rPr>
        <w:t>д</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ла</w:t>
      </w:r>
      <w:r w:rsidRPr="0017652F">
        <w:rPr>
          <w:rFonts w:ascii="Times New Roman" w:eastAsia="SimSun" w:hAnsi="Times New Roman" w:cs="Times New Roman"/>
          <w:spacing w:val="8"/>
          <w:sz w:val="24"/>
          <w:szCs w:val="24"/>
          <w:lang w:val="sr-Cyrl-RS" w:eastAsia="zh-CN"/>
        </w:rPr>
        <w:t xml:space="preserve"> </w:t>
      </w:r>
      <w:r w:rsidRPr="0017652F">
        <w:rPr>
          <w:rFonts w:ascii="Times New Roman" w:eastAsia="SimSun" w:hAnsi="Times New Roman" w:cs="Times New Roman"/>
          <w:sz w:val="24"/>
          <w:szCs w:val="24"/>
          <w:lang w:val="sr-Cyrl-RS" w:eastAsia="zh-CN"/>
        </w:rPr>
        <w:t>про</w:t>
      </w:r>
      <w:r w:rsidRPr="0017652F">
        <w:rPr>
          <w:rFonts w:ascii="Times New Roman" w:eastAsia="SimSun" w:hAnsi="Times New Roman" w:cs="Times New Roman"/>
          <w:spacing w:val="-2"/>
          <w:sz w:val="24"/>
          <w:szCs w:val="24"/>
          <w:lang w:val="sr-Cyrl-RS" w:eastAsia="zh-CN"/>
        </w:rPr>
        <w:t>т</w:t>
      </w:r>
      <w:r w:rsidRPr="0017652F">
        <w:rPr>
          <w:rFonts w:ascii="Times New Roman" w:eastAsia="SimSun" w:hAnsi="Times New Roman" w:cs="Times New Roman"/>
          <w:sz w:val="24"/>
          <w:szCs w:val="24"/>
          <w:lang w:val="sr-Cyrl-RS" w:eastAsia="zh-CN"/>
        </w:rPr>
        <w:t>ив</w:t>
      </w:r>
      <w:r w:rsidRPr="0017652F">
        <w:rPr>
          <w:rFonts w:ascii="Times New Roman" w:eastAsia="SimSun" w:hAnsi="Times New Roman" w:cs="Times New Roman"/>
          <w:spacing w:val="8"/>
          <w:sz w:val="24"/>
          <w:szCs w:val="24"/>
          <w:lang w:val="sr-Cyrl-RS" w:eastAsia="zh-CN"/>
        </w:rPr>
        <w:t xml:space="preserve"> </w:t>
      </w:r>
      <w:r w:rsidRPr="0017652F">
        <w:rPr>
          <w:rFonts w:ascii="Times New Roman" w:eastAsia="SimSun" w:hAnsi="Times New Roman" w:cs="Times New Roman"/>
          <w:sz w:val="24"/>
          <w:szCs w:val="24"/>
          <w:lang w:val="sr-Cyrl-RS" w:eastAsia="zh-CN"/>
        </w:rPr>
        <w:t>живот</w:t>
      </w:r>
      <w:r w:rsidRPr="0017652F">
        <w:rPr>
          <w:rFonts w:ascii="Times New Roman" w:eastAsia="SimSun" w:hAnsi="Times New Roman" w:cs="Times New Roman"/>
          <w:spacing w:val="1"/>
          <w:sz w:val="24"/>
          <w:szCs w:val="24"/>
          <w:lang w:val="sr-Cyrl-RS" w:eastAsia="zh-CN"/>
        </w:rPr>
        <w:t>н</w:t>
      </w:r>
      <w:r w:rsidRPr="0017652F">
        <w:rPr>
          <w:rFonts w:ascii="Times New Roman" w:eastAsia="SimSun" w:hAnsi="Times New Roman" w:cs="Times New Roman"/>
          <w:sz w:val="24"/>
          <w:szCs w:val="24"/>
          <w:lang w:val="sr-Cyrl-RS" w:eastAsia="zh-CN"/>
        </w:rPr>
        <w:t>е</w:t>
      </w:r>
      <w:r w:rsidRPr="0017652F">
        <w:rPr>
          <w:rFonts w:ascii="Times New Roman" w:eastAsia="SimSun" w:hAnsi="Times New Roman" w:cs="Times New Roman"/>
          <w:spacing w:val="8"/>
          <w:sz w:val="24"/>
          <w:szCs w:val="24"/>
          <w:lang w:val="sr-Cyrl-RS" w:eastAsia="zh-CN"/>
        </w:rPr>
        <w:t xml:space="preserve"> </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р</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д</w:t>
      </w:r>
      <w:r w:rsidRPr="0017652F">
        <w:rPr>
          <w:rFonts w:ascii="Times New Roman" w:eastAsia="SimSun" w:hAnsi="Times New Roman" w:cs="Times New Roman"/>
          <w:spacing w:val="1"/>
          <w:sz w:val="24"/>
          <w:szCs w:val="24"/>
          <w:lang w:val="sr-Cyrl-RS" w:eastAsia="zh-CN"/>
        </w:rPr>
        <w:t>и</w:t>
      </w:r>
      <w:r w:rsidRPr="0017652F">
        <w:rPr>
          <w:rFonts w:ascii="Times New Roman" w:eastAsia="SimSun" w:hAnsi="Times New Roman" w:cs="Times New Roman"/>
          <w:sz w:val="24"/>
          <w:szCs w:val="24"/>
          <w:lang w:val="sr-Cyrl-RS" w:eastAsia="zh-CN"/>
        </w:rPr>
        <w:t>н</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w:t>
      </w:r>
      <w:r w:rsidRPr="0017652F">
        <w:rPr>
          <w:rFonts w:ascii="Times New Roman" w:eastAsia="SimSun" w:hAnsi="Times New Roman" w:cs="Times New Roman"/>
          <w:spacing w:val="9"/>
          <w:sz w:val="24"/>
          <w:szCs w:val="24"/>
          <w:lang w:val="sr-Cyrl-RS" w:eastAsia="zh-CN"/>
        </w:rPr>
        <w:t xml:space="preserve"> </w:t>
      </w:r>
      <w:r w:rsidRPr="0017652F">
        <w:rPr>
          <w:rFonts w:ascii="Times New Roman" w:eastAsia="SimSun" w:hAnsi="Times New Roman" w:cs="Times New Roman"/>
          <w:sz w:val="24"/>
          <w:szCs w:val="24"/>
          <w:lang w:val="sr-Cyrl-RS" w:eastAsia="zh-CN"/>
        </w:rPr>
        <w:t>кри</w:t>
      </w:r>
      <w:r w:rsidRPr="0017652F">
        <w:rPr>
          <w:rFonts w:ascii="Times New Roman" w:eastAsia="SimSun" w:hAnsi="Times New Roman" w:cs="Times New Roman"/>
          <w:spacing w:val="-3"/>
          <w:sz w:val="24"/>
          <w:szCs w:val="24"/>
          <w:lang w:val="sr-Cyrl-RS" w:eastAsia="zh-CN"/>
        </w:rPr>
        <w:t>в</w:t>
      </w:r>
      <w:r w:rsidRPr="0017652F">
        <w:rPr>
          <w:rFonts w:ascii="Times New Roman" w:eastAsia="SimSun" w:hAnsi="Times New Roman" w:cs="Times New Roman"/>
          <w:sz w:val="24"/>
          <w:szCs w:val="24"/>
          <w:lang w:val="sr-Cyrl-RS" w:eastAsia="zh-CN"/>
        </w:rPr>
        <w:t>и</w:t>
      </w:r>
      <w:r w:rsidRPr="0017652F">
        <w:rPr>
          <w:rFonts w:ascii="Times New Roman" w:eastAsia="SimSun" w:hAnsi="Times New Roman" w:cs="Times New Roman"/>
          <w:spacing w:val="-1"/>
          <w:sz w:val="24"/>
          <w:szCs w:val="24"/>
          <w:lang w:val="sr-Cyrl-RS" w:eastAsia="zh-CN"/>
        </w:rPr>
        <w:t>ч</w:t>
      </w:r>
      <w:r w:rsidRPr="0017652F">
        <w:rPr>
          <w:rFonts w:ascii="Times New Roman" w:eastAsia="SimSun" w:hAnsi="Times New Roman" w:cs="Times New Roman"/>
          <w:sz w:val="24"/>
          <w:szCs w:val="24"/>
          <w:lang w:val="sr-Cyrl-RS" w:eastAsia="zh-CN"/>
        </w:rPr>
        <w:t>но</w:t>
      </w:r>
      <w:r w:rsidRPr="0017652F">
        <w:rPr>
          <w:rFonts w:ascii="Times New Roman" w:eastAsia="SimSun" w:hAnsi="Times New Roman" w:cs="Times New Roman"/>
          <w:spacing w:val="9"/>
          <w:sz w:val="24"/>
          <w:szCs w:val="24"/>
          <w:lang w:val="sr-Cyrl-RS" w:eastAsia="zh-CN"/>
        </w:rPr>
        <w:t xml:space="preserve"> </w:t>
      </w:r>
      <w:r w:rsidRPr="0017652F">
        <w:rPr>
          <w:rFonts w:ascii="Times New Roman" w:eastAsia="SimSun" w:hAnsi="Times New Roman" w:cs="Times New Roman"/>
          <w:sz w:val="24"/>
          <w:szCs w:val="24"/>
          <w:lang w:val="sr-Cyrl-RS" w:eastAsia="zh-CN"/>
        </w:rPr>
        <w:t>д</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ло</w:t>
      </w:r>
      <w:r w:rsidRPr="0017652F">
        <w:rPr>
          <w:rFonts w:ascii="Times New Roman" w:eastAsia="SimSun" w:hAnsi="Times New Roman" w:cs="Times New Roman"/>
          <w:spacing w:val="9"/>
          <w:sz w:val="24"/>
          <w:szCs w:val="24"/>
          <w:lang w:val="sr-Cyrl-RS" w:eastAsia="zh-CN"/>
        </w:rPr>
        <w:t xml:space="preserve"> </w:t>
      </w:r>
      <w:r w:rsidRPr="0017652F">
        <w:rPr>
          <w:rFonts w:ascii="Times New Roman" w:eastAsia="SimSun" w:hAnsi="Times New Roman" w:cs="Times New Roman"/>
          <w:sz w:val="24"/>
          <w:szCs w:val="24"/>
          <w:lang w:val="sr-Cyrl-RS" w:eastAsia="zh-CN"/>
        </w:rPr>
        <w:t>при</w:t>
      </w:r>
      <w:r w:rsidRPr="0017652F">
        <w:rPr>
          <w:rFonts w:ascii="Times New Roman" w:eastAsia="SimSun" w:hAnsi="Times New Roman" w:cs="Times New Roman"/>
          <w:spacing w:val="-1"/>
          <w:sz w:val="24"/>
          <w:szCs w:val="24"/>
          <w:lang w:val="sr-Cyrl-RS" w:eastAsia="zh-CN"/>
        </w:rPr>
        <w:t>ма</w:t>
      </w:r>
      <w:r w:rsidRPr="0017652F">
        <w:rPr>
          <w:rFonts w:ascii="Times New Roman" w:eastAsia="SimSun" w:hAnsi="Times New Roman" w:cs="Times New Roman"/>
          <w:sz w:val="24"/>
          <w:szCs w:val="24"/>
          <w:lang w:val="sr-Cyrl-RS" w:eastAsia="zh-CN"/>
        </w:rPr>
        <w:t>ња</w:t>
      </w:r>
      <w:r w:rsidRPr="0017652F">
        <w:rPr>
          <w:rFonts w:ascii="Times New Roman" w:eastAsia="SimSun" w:hAnsi="Times New Roman" w:cs="Times New Roman"/>
          <w:spacing w:val="7"/>
          <w:sz w:val="24"/>
          <w:szCs w:val="24"/>
          <w:lang w:val="sr-Cyrl-RS" w:eastAsia="zh-CN"/>
        </w:rPr>
        <w:t xml:space="preserve"> </w:t>
      </w:r>
      <w:r w:rsidRPr="0017652F">
        <w:rPr>
          <w:rFonts w:ascii="Times New Roman" w:eastAsia="SimSun" w:hAnsi="Times New Roman" w:cs="Times New Roman"/>
          <w:sz w:val="24"/>
          <w:szCs w:val="24"/>
          <w:lang w:val="sr-Cyrl-RS" w:eastAsia="zh-CN"/>
        </w:rPr>
        <w:t>или</w:t>
      </w:r>
      <w:r w:rsidRPr="0017652F">
        <w:rPr>
          <w:rFonts w:ascii="Times New Roman" w:eastAsia="SimSun" w:hAnsi="Times New Roman" w:cs="Times New Roman"/>
          <w:spacing w:val="10"/>
          <w:sz w:val="24"/>
          <w:szCs w:val="24"/>
          <w:lang w:val="sr-Cyrl-RS" w:eastAsia="zh-CN"/>
        </w:rPr>
        <w:t xml:space="preserve"> </w:t>
      </w:r>
      <w:r w:rsidRPr="0017652F">
        <w:rPr>
          <w:rFonts w:ascii="Times New Roman" w:eastAsia="SimSun" w:hAnsi="Times New Roman" w:cs="Times New Roman"/>
          <w:sz w:val="24"/>
          <w:szCs w:val="24"/>
          <w:lang w:val="sr-Cyrl-RS" w:eastAsia="zh-CN"/>
        </w:rPr>
        <w:t>д</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в</w:t>
      </w:r>
      <w:r w:rsidRPr="0017652F">
        <w:rPr>
          <w:rFonts w:ascii="Times New Roman" w:eastAsia="SimSun" w:hAnsi="Times New Roman" w:cs="Times New Roman"/>
          <w:spacing w:val="-2"/>
          <w:sz w:val="24"/>
          <w:szCs w:val="24"/>
          <w:lang w:val="sr-Cyrl-RS" w:eastAsia="zh-CN"/>
        </w:rPr>
        <w:t>а</w:t>
      </w:r>
      <w:r w:rsidRPr="0017652F">
        <w:rPr>
          <w:rFonts w:ascii="Times New Roman" w:eastAsia="SimSun" w:hAnsi="Times New Roman" w:cs="Times New Roman"/>
          <w:sz w:val="24"/>
          <w:szCs w:val="24"/>
          <w:lang w:val="sr-Cyrl-RS" w:eastAsia="zh-CN"/>
        </w:rPr>
        <w:t>ња</w:t>
      </w:r>
      <w:r w:rsidRPr="0017652F">
        <w:rPr>
          <w:rFonts w:ascii="Times New Roman" w:eastAsia="SimSun" w:hAnsi="Times New Roman" w:cs="Times New Roman"/>
          <w:spacing w:val="10"/>
          <w:sz w:val="24"/>
          <w:szCs w:val="24"/>
          <w:lang w:val="sr-Cyrl-RS" w:eastAsia="zh-CN"/>
        </w:rPr>
        <w:t xml:space="preserve"> </w:t>
      </w:r>
      <w:r w:rsidRPr="0017652F">
        <w:rPr>
          <w:rFonts w:ascii="Times New Roman" w:eastAsia="SimSun" w:hAnsi="Times New Roman" w:cs="Times New Roman"/>
          <w:spacing w:val="-1"/>
          <w:sz w:val="24"/>
          <w:szCs w:val="24"/>
          <w:lang w:val="sr-Cyrl-RS" w:eastAsia="zh-CN"/>
        </w:rPr>
        <w:t>м</w:t>
      </w:r>
      <w:r w:rsidRPr="0017652F">
        <w:rPr>
          <w:rFonts w:ascii="Times New Roman" w:eastAsia="SimSun" w:hAnsi="Times New Roman" w:cs="Times New Roman"/>
          <w:sz w:val="24"/>
          <w:szCs w:val="24"/>
          <w:lang w:val="sr-Cyrl-RS" w:eastAsia="zh-CN"/>
        </w:rPr>
        <w:t>ит</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w:t>
      </w:r>
      <w:r w:rsidRPr="0017652F">
        <w:rPr>
          <w:rFonts w:ascii="Times New Roman" w:eastAsia="SimSun" w:hAnsi="Times New Roman" w:cs="Times New Roman"/>
          <w:spacing w:val="9"/>
          <w:sz w:val="24"/>
          <w:szCs w:val="24"/>
          <w:lang w:val="sr-Cyrl-RS" w:eastAsia="zh-CN"/>
        </w:rPr>
        <w:t xml:space="preserve"> </w:t>
      </w:r>
      <w:r w:rsidRPr="0017652F">
        <w:rPr>
          <w:rFonts w:ascii="Times New Roman" w:eastAsia="SimSun" w:hAnsi="Times New Roman" w:cs="Times New Roman"/>
          <w:sz w:val="24"/>
          <w:szCs w:val="24"/>
          <w:lang w:val="sr-Cyrl-RS" w:eastAsia="zh-CN"/>
        </w:rPr>
        <w:t>криви</w:t>
      </w:r>
      <w:r w:rsidRPr="0017652F">
        <w:rPr>
          <w:rFonts w:ascii="Times New Roman" w:eastAsia="SimSun" w:hAnsi="Times New Roman" w:cs="Times New Roman"/>
          <w:spacing w:val="-4"/>
          <w:sz w:val="24"/>
          <w:szCs w:val="24"/>
          <w:lang w:val="sr-Cyrl-RS" w:eastAsia="zh-CN"/>
        </w:rPr>
        <w:t>ч</w:t>
      </w:r>
      <w:r w:rsidRPr="0017652F">
        <w:rPr>
          <w:rFonts w:ascii="Times New Roman" w:eastAsia="SimSun" w:hAnsi="Times New Roman" w:cs="Times New Roman"/>
          <w:sz w:val="24"/>
          <w:szCs w:val="24"/>
          <w:lang w:val="sr-Cyrl-RS" w:eastAsia="zh-CN"/>
        </w:rPr>
        <w:t>но д</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 xml:space="preserve">ло </w:t>
      </w:r>
      <w:r w:rsidRPr="0017652F">
        <w:rPr>
          <w:rFonts w:ascii="Times New Roman" w:eastAsia="SimSun" w:hAnsi="Times New Roman" w:cs="Times New Roman"/>
          <w:spacing w:val="1"/>
          <w:sz w:val="24"/>
          <w:szCs w:val="24"/>
          <w:lang w:val="sr-Cyrl-RS" w:eastAsia="zh-CN"/>
        </w:rPr>
        <w:t>п</w:t>
      </w:r>
      <w:r w:rsidRPr="0017652F">
        <w:rPr>
          <w:rFonts w:ascii="Times New Roman" w:eastAsia="SimSun" w:hAnsi="Times New Roman" w:cs="Times New Roman"/>
          <w:sz w:val="24"/>
          <w:szCs w:val="24"/>
          <w:lang w:val="sr-Cyrl-RS" w:eastAsia="zh-CN"/>
        </w:rPr>
        <w:t>р</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в</w:t>
      </w:r>
      <w:r w:rsidRPr="0017652F">
        <w:rPr>
          <w:rFonts w:ascii="Times New Roman" w:eastAsia="SimSun" w:hAnsi="Times New Roman" w:cs="Times New Roman"/>
          <w:spacing w:val="-2"/>
          <w:sz w:val="24"/>
          <w:szCs w:val="24"/>
          <w:lang w:val="sr-Cyrl-RS" w:eastAsia="zh-CN"/>
        </w:rPr>
        <w:t>а</w:t>
      </w:r>
      <w:r w:rsidRPr="0017652F">
        <w:rPr>
          <w:rFonts w:ascii="Times New Roman" w:eastAsia="SimSun" w:hAnsi="Times New Roman" w:cs="Times New Roman"/>
          <w:sz w:val="24"/>
          <w:szCs w:val="24"/>
          <w:lang w:val="sr-Cyrl-RS" w:eastAsia="zh-CN"/>
        </w:rPr>
        <w:t>р</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w:t>
      </w:r>
    </w:p>
    <w:p w:rsidR="00B71A56" w:rsidRPr="0017652F" w:rsidRDefault="00B71A56" w:rsidP="00B71A56">
      <w:pPr>
        <w:widowControl w:val="0"/>
        <w:numPr>
          <w:ilvl w:val="3"/>
          <w:numId w:val="30"/>
        </w:numPr>
        <w:tabs>
          <w:tab w:val="left" w:pos="1111"/>
        </w:tabs>
        <w:kinsoku w:val="0"/>
        <w:overflowPunct w:val="0"/>
        <w:autoSpaceDE w:val="0"/>
        <w:autoSpaceDN w:val="0"/>
        <w:adjustRightInd w:val="0"/>
        <w:spacing w:before="3" w:after="0" w:line="276" w:lineRule="exact"/>
        <w:ind w:right="125" w:firstLine="820"/>
        <w:jc w:val="both"/>
        <w:rPr>
          <w:rFonts w:ascii="Times New Roman" w:eastAsia="SimSun" w:hAnsi="Times New Roman" w:cs="Times New Roman"/>
          <w:sz w:val="24"/>
          <w:szCs w:val="24"/>
          <w:lang w:val="sr-Cyrl-RS" w:eastAsia="zh-CN"/>
        </w:rPr>
      </w:pPr>
      <w:r w:rsidRPr="0017652F">
        <w:rPr>
          <w:rFonts w:ascii="Times New Roman" w:eastAsia="SimSun" w:hAnsi="Times New Roman" w:cs="Times New Roman"/>
          <w:sz w:val="24"/>
          <w:szCs w:val="24"/>
          <w:lang w:val="sr-Cyrl-RS" w:eastAsia="zh-CN"/>
        </w:rPr>
        <w:t>да</w:t>
      </w:r>
      <w:r w:rsidRPr="0017652F">
        <w:rPr>
          <w:rFonts w:ascii="Times New Roman" w:eastAsia="SimSun" w:hAnsi="Times New Roman" w:cs="Times New Roman"/>
          <w:spacing w:val="30"/>
          <w:sz w:val="24"/>
          <w:szCs w:val="24"/>
          <w:lang w:val="sr-Cyrl-RS" w:eastAsia="zh-CN"/>
        </w:rPr>
        <w:t xml:space="preserve"> </w:t>
      </w:r>
      <w:r w:rsidRPr="0017652F">
        <w:rPr>
          <w:rFonts w:ascii="Times New Roman" w:eastAsia="SimSun" w:hAnsi="Times New Roman" w:cs="Times New Roman"/>
          <w:spacing w:val="3"/>
          <w:sz w:val="24"/>
          <w:szCs w:val="24"/>
          <w:lang w:val="sr-Cyrl-RS" w:eastAsia="zh-CN"/>
        </w:rPr>
        <w:t>м</w:t>
      </w:r>
      <w:r w:rsidRPr="0017652F">
        <w:rPr>
          <w:rFonts w:ascii="Times New Roman" w:eastAsia="SimSun" w:hAnsi="Times New Roman" w:cs="Times New Roman"/>
          <w:sz w:val="24"/>
          <w:szCs w:val="24"/>
          <w:lang w:val="sr-Cyrl-RS" w:eastAsia="zh-CN"/>
        </w:rPr>
        <w:t>у</w:t>
      </w:r>
      <w:r w:rsidRPr="0017652F">
        <w:rPr>
          <w:rFonts w:ascii="Times New Roman" w:eastAsia="SimSun" w:hAnsi="Times New Roman" w:cs="Times New Roman"/>
          <w:spacing w:val="26"/>
          <w:sz w:val="24"/>
          <w:szCs w:val="24"/>
          <w:lang w:val="sr-Cyrl-RS" w:eastAsia="zh-CN"/>
        </w:rPr>
        <w:t xml:space="preserve"> </w:t>
      </w:r>
      <w:r w:rsidRPr="0017652F">
        <w:rPr>
          <w:rFonts w:ascii="Times New Roman" w:eastAsia="SimSun" w:hAnsi="Times New Roman" w:cs="Times New Roman"/>
          <w:sz w:val="24"/>
          <w:szCs w:val="24"/>
          <w:lang w:val="sr-Cyrl-RS" w:eastAsia="zh-CN"/>
        </w:rPr>
        <w:t>није</w:t>
      </w:r>
      <w:r w:rsidRPr="0017652F">
        <w:rPr>
          <w:rFonts w:ascii="Times New Roman" w:eastAsia="SimSun" w:hAnsi="Times New Roman" w:cs="Times New Roman"/>
          <w:spacing w:val="30"/>
          <w:sz w:val="24"/>
          <w:szCs w:val="24"/>
          <w:lang w:val="sr-Cyrl-RS" w:eastAsia="zh-CN"/>
        </w:rPr>
        <w:t xml:space="preserve"> </w:t>
      </w:r>
      <w:r w:rsidRPr="0017652F">
        <w:rPr>
          <w:rFonts w:ascii="Times New Roman" w:eastAsia="SimSun" w:hAnsi="Times New Roman" w:cs="Times New Roman"/>
          <w:sz w:val="24"/>
          <w:szCs w:val="24"/>
          <w:lang w:val="sr-Cyrl-RS" w:eastAsia="zh-CN"/>
        </w:rPr>
        <w:t>изр</w:t>
      </w:r>
      <w:r w:rsidRPr="0017652F">
        <w:rPr>
          <w:rFonts w:ascii="Times New Roman" w:eastAsia="SimSun" w:hAnsi="Times New Roman" w:cs="Times New Roman"/>
          <w:spacing w:val="-1"/>
          <w:sz w:val="24"/>
          <w:szCs w:val="24"/>
          <w:lang w:val="sr-Cyrl-RS" w:eastAsia="zh-CN"/>
        </w:rPr>
        <w:t>ече</w:t>
      </w:r>
      <w:r w:rsidRPr="0017652F">
        <w:rPr>
          <w:rFonts w:ascii="Times New Roman" w:eastAsia="SimSun" w:hAnsi="Times New Roman" w:cs="Times New Roman"/>
          <w:sz w:val="24"/>
          <w:szCs w:val="24"/>
          <w:lang w:val="sr-Cyrl-RS" w:eastAsia="zh-CN"/>
        </w:rPr>
        <w:t>на</w:t>
      </w:r>
      <w:r w:rsidRPr="0017652F">
        <w:rPr>
          <w:rFonts w:ascii="Times New Roman" w:eastAsia="SimSun" w:hAnsi="Times New Roman" w:cs="Times New Roman"/>
          <w:spacing w:val="32"/>
          <w:sz w:val="24"/>
          <w:szCs w:val="24"/>
          <w:lang w:val="sr-Cyrl-RS" w:eastAsia="zh-CN"/>
        </w:rPr>
        <w:t xml:space="preserve"> </w:t>
      </w:r>
      <w:r w:rsidRPr="0017652F">
        <w:rPr>
          <w:rFonts w:ascii="Times New Roman" w:eastAsia="SimSun" w:hAnsi="Times New Roman" w:cs="Times New Roman"/>
          <w:spacing w:val="-1"/>
          <w:sz w:val="24"/>
          <w:szCs w:val="24"/>
          <w:lang w:val="sr-Cyrl-RS" w:eastAsia="zh-CN"/>
        </w:rPr>
        <w:t>ме</w:t>
      </w:r>
      <w:r w:rsidRPr="0017652F">
        <w:rPr>
          <w:rFonts w:ascii="Times New Roman" w:eastAsia="SimSun" w:hAnsi="Times New Roman" w:cs="Times New Roman"/>
          <w:sz w:val="24"/>
          <w:szCs w:val="24"/>
          <w:lang w:val="sr-Cyrl-RS" w:eastAsia="zh-CN"/>
        </w:rPr>
        <w:t>ра</w:t>
      </w:r>
      <w:r w:rsidRPr="0017652F">
        <w:rPr>
          <w:rFonts w:ascii="Times New Roman" w:eastAsia="SimSun" w:hAnsi="Times New Roman" w:cs="Times New Roman"/>
          <w:spacing w:val="32"/>
          <w:sz w:val="24"/>
          <w:szCs w:val="24"/>
          <w:lang w:val="sr-Cyrl-RS" w:eastAsia="zh-CN"/>
        </w:rPr>
        <w:t xml:space="preserve"> </w:t>
      </w:r>
      <w:r w:rsidRPr="0017652F">
        <w:rPr>
          <w:rFonts w:ascii="Times New Roman" w:eastAsia="SimSun" w:hAnsi="Times New Roman" w:cs="Times New Roman"/>
          <w:sz w:val="24"/>
          <w:szCs w:val="24"/>
          <w:lang w:val="sr-Cyrl-RS" w:eastAsia="zh-CN"/>
        </w:rPr>
        <w:t>з</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бр</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не</w:t>
      </w:r>
      <w:r w:rsidRPr="0017652F">
        <w:rPr>
          <w:rFonts w:ascii="Times New Roman" w:eastAsia="SimSun" w:hAnsi="Times New Roman" w:cs="Times New Roman"/>
          <w:spacing w:val="30"/>
          <w:sz w:val="24"/>
          <w:szCs w:val="24"/>
          <w:lang w:val="sr-Cyrl-RS" w:eastAsia="zh-CN"/>
        </w:rPr>
        <w:t xml:space="preserve"> </w:t>
      </w:r>
      <w:r w:rsidRPr="0017652F">
        <w:rPr>
          <w:rFonts w:ascii="Times New Roman" w:eastAsia="SimSun" w:hAnsi="Times New Roman" w:cs="Times New Roman"/>
          <w:sz w:val="24"/>
          <w:szCs w:val="24"/>
          <w:lang w:val="sr-Cyrl-RS" w:eastAsia="zh-CN"/>
        </w:rPr>
        <w:t>об</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в</w:t>
      </w:r>
      <w:r w:rsidRPr="0017652F">
        <w:rPr>
          <w:rFonts w:ascii="Times New Roman" w:eastAsia="SimSun" w:hAnsi="Times New Roman" w:cs="Times New Roman"/>
          <w:spacing w:val="2"/>
          <w:sz w:val="24"/>
          <w:szCs w:val="24"/>
          <w:lang w:val="sr-Cyrl-RS" w:eastAsia="zh-CN"/>
        </w:rPr>
        <w:t>љ</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ња</w:t>
      </w:r>
      <w:r w:rsidRPr="0017652F">
        <w:rPr>
          <w:rFonts w:ascii="Times New Roman" w:eastAsia="SimSun" w:hAnsi="Times New Roman" w:cs="Times New Roman"/>
          <w:spacing w:val="29"/>
          <w:sz w:val="24"/>
          <w:szCs w:val="24"/>
          <w:lang w:val="sr-Cyrl-RS" w:eastAsia="zh-CN"/>
        </w:rPr>
        <w:t xml:space="preserve"> </w:t>
      </w:r>
      <w:r w:rsidRPr="0017652F">
        <w:rPr>
          <w:rFonts w:ascii="Times New Roman" w:eastAsia="SimSun" w:hAnsi="Times New Roman" w:cs="Times New Roman"/>
          <w:sz w:val="24"/>
          <w:szCs w:val="24"/>
          <w:lang w:val="sr-Cyrl-RS" w:eastAsia="zh-CN"/>
        </w:rPr>
        <w:t>д</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pacing w:val="2"/>
          <w:sz w:val="24"/>
          <w:szCs w:val="24"/>
          <w:lang w:val="sr-Cyrl-RS" w:eastAsia="zh-CN"/>
        </w:rPr>
        <w:t>л</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тно</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ти,</w:t>
      </w:r>
      <w:r w:rsidRPr="0017652F">
        <w:rPr>
          <w:rFonts w:ascii="Times New Roman" w:eastAsia="SimSun" w:hAnsi="Times New Roman" w:cs="Times New Roman"/>
          <w:spacing w:val="30"/>
          <w:sz w:val="24"/>
          <w:szCs w:val="24"/>
          <w:lang w:val="sr-Cyrl-RS" w:eastAsia="zh-CN"/>
        </w:rPr>
        <w:t xml:space="preserve"> </w:t>
      </w:r>
      <w:r w:rsidRPr="0017652F">
        <w:rPr>
          <w:rFonts w:ascii="Times New Roman" w:eastAsia="SimSun" w:hAnsi="Times New Roman" w:cs="Times New Roman"/>
          <w:sz w:val="24"/>
          <w:szCs w:val="24"/>
          <w:lang w:val="sr-Cyrl-RS" w:eastAsia="zh-CN"/>
        </w:rPr>
        <w:t>која</w:t>
      </w:r>
      <w:r w:rsidRPr="0017652F">
        <w:rPr>
          <w:rFonts w:ascii="Times New Roman" w:eastAsia="SimSun" w:hAnsi="Times New Roman" w:cs="Times New Roman"/>
          <w:spacing w:val="30"/>
          <w:sz w:val="24"/>
          <w:szCs w:val="24"/>
          <w:lang w:val="sr-Cyrl-RS" w:eastAsia="zh-CN"/>
        </w:rPr>
        <w:t xml:space="preserve"> </w:t>
      </w:r>
      <w:r w:rsidRPr="0017652F">
        <w:rPr>
          <w:rFonts w:ascii="Times New Roman" w:eastAsia="SimSun" w:hAnsi="Times New Roman" w:cs="Times New Roman"/>
          <w:sz w:val="24"/>
          <w:szCs w:val="24"/>
          <w:lang w:val="sr-Cyrl-RS" w:eastAsia="zh-CN"/>
        </w:rPr>
        <w:t>је</w:t>
      </w:r>
      <w:r w:rsidRPr="0017652F">
        <w:rPr>
          <w:rFonts w:ascii="Times New Roman" w:eastAsia="SimSun" w:hAnsi="Times New Roman" w:cs="Times New Roman"/>
          <w:spacing w:val="30"/>
          <w:sz w:val="24"/>
          <w:szCs w:val="24"/>
          <w:lang w:val="sr-Cyrl-RS" w:eastAsia="zh-CN"/>
        </w:rPr>
        <w:t xml:space="preserve"> </w:t>
      </w:r>
      <w:r w:rsidRPr="0017652F">
        <w:rPr>
          <w:rFonts w:ascii="Times New Roman" w:eastAsia="SimSun" w:hAnsi="Times New Roman" w:cs="Times New Roman"/>
          <w:sz w:val="24"/>
          <w:szCs w:val="24"/>
          <w:lang w:val="sr-Cyrl-RS" w:eastAsia="zh-CN"/>
        </w:rPr>
        <w:t>на</w:t>
      </w:r>
      <w:r w:rsidRPr="0017652F">
        <w:rPr>
          <w:rFonts w:ascii="Times New Roman" w:eastAsia="SimSun" w:hAnsi="Times New Roman" w:cs="Times New Roman"/>
          <w:spacing w:val="30"/>
          <w:sz w:val="24"/>
          <w:szCs w:val="24"/>
          <w:lang w:val="sr-Cyrl-RS" w:eastAsia="zh-CN"/>
        </w:rPr>
        <w:t xml:space="preserve"> </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н</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зи</w:t>
      </w:r>
      <w:r w:rsidRPr="0017652F">
        <w:rPr>
          <w:rFonts w:ascii="Times New Roman" w:eastAsia="SimSun" w:hAnsi="Times New Roman" w:cs="Times New Roman"/>
          <w:spacing w:val="34"/>
          <w:sz w:val="24"/>
          <w:szCs w:val="24"/>
          <w:lang w:val="sr-Cyrl-RS" w:eastAsia="zh-CN"/>
        </w:rPr>
        <w:t xml:space="preserve"> </w:t>
      </w:r>
      <w:r w:rsidRPr="0017652F">
        <w:rPr>
          <w:rFonts w:ascii="Times New Roman" w:eastAsia="SimSun" w:hAnsi="Times New Roman" w:cs="Times New Roman"/>
          <w:sz w:val="24"/>
          <w:szCs w:val="24"/>
          <w:lang w:val="sr-Cyrl-RS" w:eastAsia="zh-CN"/>
        </w:rPr>
        <w:t>у</w:t>
      </w:r>
      <w:r w:rsidRPr="0017652F">
        <w:rPr>
          <w:rFonts w:ascii="Times New Roman" w:eastAsia="SimSun" w:hAnsi="Times New Roman" w:cs="Times New Roman"/>
          <w:spacing w:val="26"/>
          <w:sz w:val="24"/>
          <w:szCs w:val="24"/>
          <w:lang w:val="sr-Cyrl-RS" w:eastAsia="zh-CN"/>
        </w:rPr>
        <w:t xml:space="preserve"> </w:t>
      </w:r>
      <w:r w:rsidRPr="0017652F">
        <w:rPr>
          <w:rFonts w:ascii="Times New Roman" w:eastAsia="SimSun" w:hAnsi="Times New Roman" w:cs="Times New Roman"/>
          <w:sz w:val="24"/>
          <w:szCs w:val="24"/>
          <w:lang w:val="sr-Cyrl-RS" w:eastAsia="zh-CN"/>
        </w:rPr>
        <w:t>в</w:t>
      </w:r>
      <w:r w:rsidRPr="0017652F">
        <w:rPr>
          <w:rFonts w:ascii="Times New Roman" w:eastAsia="SimSun" w:hAnsi="Times New Roman" w:cs="Times New Roman"/>
          <w:spacing w:val="1"/>
          <w:sz w:val="24"/>
          <w:szCs w:val="24"/>
          <w:lang w:val="sr-Cyrl-RS" w:eastAsia="zh-CN"/>
        </w:rPr>
        <w:t>р</w:t>
      </w:r>
      <w:r w:rsidRPr="0017652F">
        <w:rPr>
          <w:rFonts w:ascii="Times New Roman" w:eastAsia="SimSun" w:hAnsi="Times New Roman" w:cs="Times New Roman"/>
          <w:spacing w:val="-1"/>
          <w:sz w:val="24"/>
          <w:szCs w:val="24"/>
          <w:lang w:val="sr-Cyrl-RS" w:eastAsia="zh-CN"/>
        </w:rPr>
        <w:t>ем</w:t>
      </w:r>
      <w:r w:rsidRPr="0017652F">
        <w:rPr>
          <w:rFonts w:ascii="Times New Roman" w:eastAsia="SimSun" w:hAnsi="Times New Roman" w:cs="Times New Roman"/>
          <w:sz w:val="24"/>
          <w:szCs w:val="24"/>
          <w:lang w:val="sr-Cyrl-RS" w:eastAsia="zh-CN"/>
        </w:rPr>
        <w:t>е обја</w:t>
      </w:r>
      <w:r w:rsidRPr="0017652F">
        <w:rPr>
          <w:rFonts w:ascii="Times New Roman" w:eastAsia="SimSun" w:hAnsi="Times New Roman" w:cs="Times New Roman"/>
          <w:spacing w:val="-1"/>
          <w:sz w:val="24"/>
          <w:szCs w:val="24"/>
          <w:lang w:val="sr-Cyrl-RS" w:eastAsia="zh-CN"/>
        </w:rPr>
        <w:t>в</w:t>
      </w:r>
      <w:r w:rsidRPr="0017652F">
        <w:rPr>
          <w:rFonts w:ascii="Times New Roman" w:eastAsia="SimSun" w:hAnsi="Times New Roman" w:cs="Times New Roman"/>
          <w:sz w:val="24"/>
          <w:szCs w:val="24"/>
          <w:lang w:val="sr-Cyrl-RS" w:eastAsia="zh-CN"/>
        </w:rPr>
        <w:t>љив</w:t>
      </w:r>
      <w:r w:rsidRPr="0017652F">
        <w:rPr>
          <w:rFonts w:ascii="Times New Roman" w:eastAsia="SimSun" w:hAnsi="Times New Roman" w:cs="Times New Roman"/>
          <w:spacing w:val="-2"/>
          <w:sz w:val="24"/>
          <w:szCs w:val="24"/>
          <w:lang w:val="sr-Cyrl-RS" w:eastAsia="zh-CN"/>
        </w:rPr>
        <w:t>а</w:t>
      </w:r>
      <w:r w:rsidRPr="0017652F">
        <w:rPr>
          <w:rFonts w:ascii="Times New Roman" w:eastAsia="SimSun" w:hAnsi="Times New Roman" w:cs="Times New Roman"/>
          <w:sz w:val="24"/>
          <w:szCs w:val="24"/>
          <w:lang w:val="sr-Cyrl-RS" w:eastAsia="zh-CN"/>
        </w:rPr>
        <w:t>ња</w:t>
      </w:r>
      <w:r w:rsidRPr="0017652F">
        <w:rPr>
          <w:rFonts w:ascii="Times New Roman" w:eastAsia="SimSun" w:hAnsi="Times New Roman" w:cs="Times New Roman"/>
          <w:spacing w:val="-2"/>
          <w:sz w:val="24"/>
          <w:szCs w:val="24"/>
          <w:lang w:val="sr-Cyrl-RS" w:eastAsia="zh-CN"/>
        </w:rPr>
        <w:t xml:space="preserve"> </w:t>
      </w:r>
      <w:r w:rsidRPr="0017652F">
        <w:rPr>
          <w:rFonts w:ascii="Times New Roman" w:eastAsia="SimSun" w:hAnsi="Times New Roman" w:cs="Times New Roman"/>
          <w:sz w:val="24"/>
          <w:szCs w:val="24"/>
          <w:lang w:val="sr-Cyrl-RS" w:eastAsia="zh-CN"/>
        </w:rPr>
        <w:t>позива за</w:t>
      </w:r>
      <w:r w:rsidRPr="0017652F">
        <w:rPr>
          <w:rFonts w:ascii="Times New Roman" w:eastAsia="SimSun" w:hAnsi="Times New Roman" w:cs="Times New Roman"/>
          <w:spacing w:val="-1"/>
          <w:sz w:val="24"/>
          <w:szCs w:val="24"/>
          <w:lang w:val="sr-Cyrl-RS" w:eastAsia="zh-CN"/>
        </w:rPr>
        <w:t xml:space="preserve"> </w:t>
      </w:r>
      <w:r w:rsidRPr="0017652F">
        <w:rPr>
          <w:rFonts w:ascii="Times New Roman" w:eastAsia="SimSun" w:hAnsi="Times New Roman" w:cs="Times New Roman"/>
          <w:sz w:val="24"/>
          <w:szCs w:val="24"/>
          <w:lang w:val="sr-Cyrl-RS" w:eastAsia="zh-CN"/>
        </w:rPr>
        <w:t>под</w:t>
      </w:r>
      <w:r w:rsidRPr="0017652F">
        <w:rPr>
          <w:rFonts w:ascii="Times New Roman" w:eastAsia="SimSun" w:hAnsi="Times New Roman" w:cs="Times New Roman"/>
          <w:spacing w:val="1"/>
          <w:sz w:val="24"/>
          <w:szCs w:val="24"/>
          <w:lang w:val="sr-Cyrl-RS" w:eastAsia="zh-CN"/>
        </w:rPr>
        <w:t>н</w:t>
      </w:r>
      <w:r w:rsidRPr="0017652F">
        <w:rPr>
          <w:rFonts w:ascii="Times New Roman" w:eastAsia="SimSun" w:hAnsi="Times New Roman" w:cs="Times New Roman"/>
          <w:sz w:val="24"/>
          <w:szCs w:val="24"/>
          <w:lang w:val="sr-Cyrl-RS" w:eastAsia="zh-CN"/>
        </w:rPr>
        <w:t>ош</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ње</w:t>
      </w:r>
      <w:r w:rsidRPr="0017652F">
        <w:rPr>
          <w:rFonts w:ascii="Times New Roman" w:eastAsia="SimSun" w:hAnsi="Times New Roman" w:cs="Times New Roman"/>
          <w:spacing w:val="-2"/>
          <w:sz w:val="24"/>
          <w:szCs w:val="24"/>
          <w:lang w:val="sr-Cyrl-RS" w:eastAsia="zh-CN"/>
        </w:rPr>
        <w:t xml:space="preserve"> </w:t>
      </w:r>
      <w:r w:rsidRPr="0017652F">
        <w:rPr>
          <w:rFonts w:ascii="Times New Roman" w:eastAsia="SimSun" w:hAnsi="Times New Roman" w:cs="Times New Roman"/>
          <w:sz w:val="24"/>
          <w:szCs w:val="24"/>
          <w:lang w:val="sr-Cyrl-RS" w:eastAsia="zh-CN"/>
        </w:rPr>
        <w:t>по</w:t>
      </w:r>
      <w:r w:rsidRPr="0017652F">
        <w:rPr>
          <w:rFonts w:ascii="Times New Roman" w:eastAsia="SimSun" w:hAnsi="Times New Roman" w:cs="Times New Roman"/>
          <w:spacing w:val="3"/>
          <w:sz w:val="24"/>
          <w:szCs w:val="24"/>
          <w:lang w:val="sr-Cyrl-RS" w:eastAsia="zh-CN"/>
        </w:rPr>
        <w:t>н</w:t>
      </w:r>
      <w:r w:rsidRPr="0017652F">
        <w:rPr>
          <w:rFonts w:ascii="Times New Roman" w:eastAsia="SimSun" w:hAnsi="Times New Roman" w:cs="Times New Roman"/>
          <w:spacing w:val="-8"/>
          <w:sz w:val="24"/>
          <w:szCs w:val="24"/>
          <w:lang w:val="sr-Cyrl-RS" w:eastAsia="zh-CN"/>
        </w:rPr>
        <w:t>у</w:t>
      </w:r>
      <w:r w:rsidRPr="0017652F">
        <w:rPr>
          <w:rFonts w:ascii="Times New Roman" w:eastAsia="SimSun" w:hAnsi="Times New Roman" w:cs="Times New Roman"/>
          <w:sz w:val="24"/>
          <w:szCs w:val="24"/>
          <w:lang w:val="sr-Cyrl-RS" w:eastAsia="zh-CN"/>
        </w:rPr>
        <w:t>д</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w:t>
      </w:r>
    </w:p>
    <w:p w:rsidR="00B71A56" w:rsidRPr="0017652F" w:rsidRDefault="00B71A56" w:rsidP="00B71A56">
      <w:pPr>
        <w:widowControl w:val="0"/>
        <w:numPr>
          <w:ilvl w:val="3"/>
          <w:numId w:val="30"/>
        </w:numPr>
        <w:tabs>
          <w:tab w:val="left" w:pos="1109"/>
        </w:tabs>
        <w:kinsoku w:val="0"/>
        <w:overflowPunct w:val="0"/>
        <w:autoSpaceDE w:val="0"/>
        <w:autoSpaceDN w:val="0"/>
        <w:adjustRightInd w:val="0"/>
        <w:spacing w:after="0" w:line="276" w:lineRule="exact"/>
        <w:ind w:right="121" w:firstLine="820"/>
        <w:jc w:val="both"/>
        <w:rPr>
          <w:rFonts w:ascii="Times New Roman" w:eastAsia="SimSun" w:hAnsi="Times New Roman" w:cs="Times New Roman"/>
          <w:sz w:val="24"/>
          <w:szCs w:val="24"/>
          <w:lang w:val="sr-Cyrl-RS" w:eastAsia="zh-CN"/>
        </w:rPr>
      </w:pPr>
      <w:r w:rsidRPr="0017652F">
        <w:rPr>
          <w:rFonts w:ascii="Times New Roman" w:eastAsia="SimSun" w:hAnsi="Times New Roman" w:cs="Times New Roman"/>
          <w:sz w:val="24"/>
          <w:szCs w:val="24"/>
          <w:lang w:val="sr-Cyrl-RS" w:eastAsia="zh-CN"/>
        </w:rPr>
        <w:t>да</w:t>
      </w:r>
      <w:r w:rsidRPr="0017652F">
        <w:rPr>
          <w:rFonts w:ascii="Times New Roman" w:eastAsia="SimSun" w:hAnsi="Times New Roman" w:cs="Times New Roman"/>
          <w:spacing w:val="27"/>
          <w:sz w:val="24"/>
          <w:szCs w:val="24"/>
          <w:lang w:val="sr-Cyrl-RS" w:eastAsia="zh-CN"/>
        </w:rPr>
        <w:t xml:space="preserve"> </w:t>
      </w:r>
      <w:r w:rsidRPr="0017652F">
        <w:rPr>
          <w:rFonts w:ascii="Times New Roman" w:eastAsia="SimSun" w:hAnsi="Times New Roman" w:cs="Times New Roman"/>
          <w:sz w:val="24"/>
          <w:szCs w:val="24"/>
          <w:lang w:val="sr-Cyrl-RS" w:eastAsia="zh-CN"/>
        </w:rPr>
        <w:t>је</w:t>
      </w:r>
      <w:r w:rsidRPr="0017652F">
        <w:rPr>
          <w:rFonts w:ascii="Times New Roman" w:eastAsia="SimSun" w:hAnsi="Times New Roman" w:cs="Times New Roman"/>
          <w:spacing w:val="28"/>
          <w:sz w:val="24"/>
          <w:szCs w:val="24"/>
          <w:lang w:val="sr-Cyrl-RS" w:eastAsia="zh-CN"/>
        </w:rPr>
        <w:t xml:space="preserve"> </w:t>
      </w:r>
      <w:r w:rsidRPr="0017652F">
        <w:rPr>
          <w:rFonts w:ascii="Times New Roman" w:eastAsia="SimSun" w:hAnsi="Times New Roman" w:cs="Times New Roman"/>
          <w:sz w:val="24"/>
          <w:szCs w:val="24"/>
          <w:lang w:val="sr-Cyrl-RS" w:eastAsia="zh-CN"/>
        </w:rPr>
        <w:t>из</w:t>
      </w:r>
      <w:r w:rsidRPr="0017652F">
        <w:rPr>
          <w:rFonts w:ascii="Times New Roman" w:eastAsia="SimSun" w:hAnsi="Times New Roman" w:cs="Times New Roman"/>
          <w:spacing w:val="-1"/>
          <w:sz w:val="24"/>
          <w:szCs w:val="24"/>
          <w:lang w:val="sr-Cyrl-RS" w:eastAsia="zh-CN"/>
        </w:rPr>
        <w:t>м</w:t>
      </w:r>
      <w:r w:rsidRPr="0017652F">
        <w:rPr>
          <w:rFonts w:ascii="Times New Roman" w:eastAsia="SimSun" w:hAnsi="Times New Roman" w:cs="Times New Roman"/>
          <w:sz w:val="24"/>
          <w:szCs w:val="24"/>
          <w:lang w:val="sr-Cyrl-RS" w:eastAsia="zh-CN"/>
        </w:rPr>
        <w:t>ирио</w:t>
      </w:r>
      <w:r w:rsidRPr="0017652F">
        <w:rPr>
          <w:rFonts w:ascii="Times New Roman" w:eastAsia="SimSun" w:hAnsi="Times New Roman" w:cs="Times New Roman"/>
          <w:spacing w:val="28"/>
          <w:sz w:val="24"/>
          <w:szCs w:val="24"/>
          <w:lang w:val="sr-Cyrl-RS" w:eastAsia="zh-CN"/>
        </w:rPr>
        <w:t xml:space="preserve"> </w:t>
      </w:r>
      <w:r w:rsidRPr="0017652F">
        <w:rPr>
          <w:rFonts w:ascii="Times New Roman" w:eastAsia="SimSun" w:hAnsi="Times New Roman" w:cs="Times New Roman"/>
          <w:sz w:val="24"/>
          <w:szCs w:val="24"/>
          <w:lang w:val="sr-Cyrl-RS" w:eastAsia="zh-CN"/>
        </w:rPr>
        <w:t>до</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п</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ле</w:t>
      </w:r>
      <w:r w:rsidRPr="0017652F">
        <w:rPr>
          <w:rFonts w:ascii="Times New Roman" w:eastAsia="SimSun" w:hAnsi="Times New Roman" w:cs="Times New Roman"/>
          <w:spacing w:val="27"/>
          <w:sz w:val="24"/>
          <w:szCs w:val="24"/>
          <w:lang w:val="sr-Cyrl-RS" w:eastAsia="zh-CN"/>
        </w:rPr>
        <w:t xml:space="preserve"> </w:t>
      </w:r>
      <w:r w:rsidRPr="0017652F">
        <w:rPr>
          <w:rFonts w:ascii="Times New Roman" w:eastAsia="SimSun" w:hAnsi="Times New Roman" w:cs="Times New Roman"/>
          <w:sz w:val="24"/>
          <w:szCs w:val="24"/>
          <w:lang w:val="sr-Cyrl-RS" w:eastAsia="zh-CN"/>
        </w:rPr>
        <w:t>пор</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з</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w:t>
      </w:r>
      <w:r w:rsidRPr="0017652F">
        <w:rPr>
          <w:rFonts w:ascii="Times New Roman" w:eastAsia="SimSun" w:hAnsi="Times New Roman" w:cs="Times New Roman"/>
          <w:spacing w:val="28"/>
          <w:sz w:val="24"/>
          <w:szCs w:val="24"/>
          <w:lang w:val="sr-Cyrl-RS" w:eastAsia="zh-CN"/>
        </w:rPr>
        <w:t xml:space="preserve"> </w:t>
      </w:r>
      <w:r w:rsidRPr="0017652F">
        <w:rPr>
          <w:rFonts w:ascii="Times New Roman" w:eastAsia="SimSun" w:hAnsi="Times New Roman" w:cs="Times New Roman"/>
          <w:sz w:val="24"/>
          <w:szCs w:val="24"/>
          <w:lang w:val="sr-Cyrl-RS" w:eastAsia="zh-CN"/>
        </w:rPr>
        <w:t>до</w:t>
      </w:r>
      <w:r w:rsidRPr="0017652F">
        <w:rPr>
          <w:rFonts w:ascii="Times New Roman" w:eastAsia="SimSun" w:hAnsi="Times New Roman" w:cs="Times New Roman"/>
          <w:spacing w:val="1"/>
          <w:sz w:val="24"/>
          <w:szCs w:val="24"/>
          <w:lang w:val="sr-Cyrl-RS" w:eastAsia="zh-CN"/>
        </w:rPr>
        <w:t>п</w:t>
      </w:r>
      <w:r w:rsidRPr="0017652F">
        <w:rPr>
          <w:rFonts w:ascii="Times New Roman" w:eastAsia="SimSun" w:hAnsi="Times New Roman" w:cs="Times New Roman"/>
          <w:sz w:val="24"/>
          <w:szCs w:val="24"/>
          <w:lang w:val="sr-Cyrl-RS" w:eastAsia="zh-CN"/>
        </w:rPr>
        <w:t>рино</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е</w:t>
      </w:r>
      <w:r w:rsidRPr="0017652F">
        <w:rPr>
          <w:rFonts w:ascii="Times New Roman" w:eastAsia="SimSun" w:hAnsi="Times New Roman" w:cs="Times New Roman"/>
          <w:spacing w:val="27"/>
          <w:sz w:val="24"/>
          <w:szCs w:val="24"/>
          <w:lang w:val="sr-Cyrl-RS" w:eastAsia="zh-CN"/>
        </w:rPr>
        <w:t xml:space="preserve"> </w:t>
      </w:r>
      <w:r w:rsidRPr="0017652F">
        <w:rPr>
          <w:rFonts w:ascii="Times New Roman" w:eastAsia="SimSun" w:hAnsi="Times New Roman" w:cs="Times New Roman"/>
          <w:sz w:val="24"/>
          <w:szCs w:val="24"/>
          <w:lang w:val="sr-Cyrl-RS" w:eastAsia="zh-CN"/>
        </w:rPr>
        <w:t>и</w:t>
      </w:r>
      <w:r w:rsidRPr="0017652F">
        <w:rPr>
          <w:rFonts w:ascii="Times New Roman" w:eastAsia="SimSun" w:hAnsi="Times New Roman" w:cs="Times New Roman"/>
          <w:spacing w:val="27"/>
          <w:sz w:val="24"/>
          <w:szCs w:val="24"/>
          <w:lang w:val="sr-Cyrl-RS" w:eastAsia="zh-CN"/>
        </w:rPr>
        <w:t xml:space="preserve"> </w:t>
      </w:r>
      <w:r w:rsidRPr="0017652F">
        <w:rPr>
          <w:rFonts w:ascii="Times New Roman" w:eastAsia="SimSun" w:hAnsi="Times New Roman" w:cs="Times New Roman"/>
          <w:sz w:val="24"/>
          <w:szCs w:val="24"/>
          <w:lang w:val="sr-Cyrl-RS" w:eastAsia="zh-CN"/>
        </w:rPr>
        <w:t>ја</w:t>
      </w:r>
      <w:r w:rsidRPr="0017652F">
        <w:rPr>
          <w:rFonts w:ascii="Times New Roman" w:eastAsia="SimSun" w:hAnsi="Times New Roman" w:cs="Times New Roman"/>
          <w:spacing w:val="-1"/>
          <w:sz w:val="24"/>
          <w:szCs w:val="24"/>
          <w:lang w:val="sr-Cyrl-RS" w:eastAsia="zh-CN"/>
        </w:rPr>
        <w:t>в</w:t>
      </w:r>
      <w:r w:rsidRPr="0017652F">
        <w:rPr>
          <w:rFonts w:ascii="Times New Roman" w:eastAsia="SimSun" w:hAnsi="Times New Roman" w:cs="Times New Roman"/>
          <w:sz w:val="24"/>
          <w:szCs w:val="24"/>
          <w:lang w:val="sr-Cyrl-RS" w:eastAsia="zh-CN"/>
        </w:rPr>
        <w:t>не</w:t>
      </w:r>
      <w:r w:rsidRPr="0017652F">
        <w:rPr>
          <w:rFonts w:ascii="Times New Roman" w:eastAsia="SimSun" w:hAnsi="Times New Roman" w:cs="Times New Roman"/>
          <w:spacing w:val="27"/>
          <w:sz w:val="24"/>
          <w:szCs w:val="24"/>
          <w:lang w:val="sr-Cyrl-RS" w:eastAsia="zh-CN"/>
        </w:rPr>
        <w:t xml:space="preserve"> </w:t>
      </w:r>
      <w:r w:rsidRPr="0017652F">
        <w:rPr>
          <w:rFonts w:ascii="Times New Roman" w:eastAsia="SimSun" w:hAnsi="Times New Roman" w:cs="Times New Roman"/>
          <w:sz w:val="24"/>
          <w:szCs w:val="24"/>
          <w:lang w:val="sr-Cyrl-RS" w:eastAsia="zh-CN"/>
        </w:rPr>
        <w:t>д</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жбине</w:t>
      </w:r>
      <w:r w:rsidRPr="0017652F">
        <w:rPr>
          <w:rFonts w:ascii="Times New Roman" w:eastAsia="SimSun" w:hAnsi="Times New Roman" w:cs="Times New Roman"/>
          <w:spacing w:val="30"/>
          <w:sz w:val="24"/>
          <w:szCs w:val="24"/>
          <w:lang w:val="sr-Cyrl-RS" w:eastAsia="zh-CN"/>
        </w:rPr>
        <w:t xml:space="preserve"> </w:t>
      </w:r>
      <w:r w:rsidRPr="0017652F">
        <w:rPr>
          <w:rFonts w:ascii="Times New Roman" w:eastAsia="SimSun" w:hAnsi="Times New Roman" w:cs="Times New Roman"/>
          <w:sz w:val="24"/>
          <w:szCs w:val="24"/>
          <w:lang w:val="sr-Cyrl-RS" w:eastAsia="zh-CN"/>
        </w:rPr>
        <w:t>у</w:t>
      </w:r>
      <w:r w:rsidRPr="0017652F">
        <w:rPr>
          <w:rFonts w:ascii="Times New Roman" w:eastAsia="SimSun" w:hAnsi="Times New Roman" w:cs="Times New Roman"/>
          <w:spacing w:val="26"/>
          <w:sz w:val="24"/>
          <w:szCs w:val="24"/>
          <w:lang w:val="sr-Cyrl-RS" w:eastAsia="zh-CN"/>
        </w:rPr>
        <w:t xml:space="preserve"> </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кл</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ду</w:t>
      </w:r>
      <w:r w:rsidRPr="0017652F">
        <w:rPr>
          <w:rFonts w:ascii="Times New Roman" w:eastAsia="SimSun" w:hAnsi="Times New Roman" w:cs="Times New Roman"/>
          <w:spacing w:val="26"/>
          <w:sz w:val="24"/>
          <w:szCs w:val="24"/>
          <w:lang w:val="sr-Cyrl-RS" w:eastAsia="zh-CN"/>
        </w:rPr>
        <w:t xml:space="preserve"> </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а</w:t>
      </w:r>
      <w:r w:rsidRPr="0017652F">
        <w:rPr>
          <w:rFonts w:ascii="Times New Roman" w:eastAsia="SimSun" w:hAnsi="Times New Roman" w:cs="Times New Roman"/>
          <w:spacing w:val="27"/>
          <w:sz w:val="24"/>
          <w:szCs w:val="24"/>
          <w:lang w:val="sr-Cyrl-RS" w:eastAsia="zh-CN"/>
        </w:rPr>
        <w:t xml:space="preserve"> </w:t>
      </w:r>
      <w:r w:rsidRPr="0017652F">
        <w:rPr>
          <w:rFonts w:ascii="Times New Roman" w:eastAsia="SimSun" w:hAnsi="Times New Roman" w:cs="Times New Roman"/>
          <w:sz w:val="24"/>
          <w:szCs w:val="24"/>
          <w:lang w:val="sr-Cyrl-RS" w:eastAsia="zh-CN"/>
        </w:rPr>
        <w:t>пропи</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и</w:t>
      </w:r>
      <w:r w:rsidRPr="0017652F">
        <w:rPr>
          <w:rFonts w:ascii="Times New Roman" w:eastAsia="SimSun" w:hAnsi="Times New Roman" w:cs="Times New Roman"/>
          <w:spacing w:val="-1"/>
          <w:sz w:val="24"/>
          <w:szCs w:val="24"/>
          <w:lang w:val="sr-Cyrl-RS" w:eastAsia="zh-CN"/>
        </w:rPr>
        <w:t>м</w:t>
      </w:r>
      <w:r w:rsidRPr="0017652F">
        <w:rPr>
          <w:rFonts w:ascii="Times New Roman" w:eastAsia="SimSun" w:hAnsi="Times New Roman" w:cs="Times New Roman"/>
          <w:sz w:val="24"/>
          <w:szCs w:val="24"/>
          <w:lang w:val="sr-Cyrl-RS" w:eastAsia="zh-CN"/>
        </w:rPr>
        <w:t>а Р</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pacing w:val="3"/>
          <w:sz w:val="24"/>
          <w:szCs w:val="24"/>
          <w:lang w:val="sr-Cyrl-RS" w:eastAsia="zh-CN"/>
        </w:rPr>
        <w:t>п</w:t>
      </w:r>
      <w:r w:rsidRPr="0017652F">
        <w:rPr>
          <w:rFonts w:ascii="Times New Roman" w:eastAsia="SimSun" w:hAnsi="Times New Roman" w:cs="Times New Roman"/>
          <w:spacing w:val="-8"/>
          <w:sz w:val="24"/>
          <w:szCs w:val="24"/>
          <w:lang w:val="sr-Cyrl-RS" w:eastAsia="zh-CN"/>
        </w:rPr>
        <w:t>у</w:t>
      </w:r>
      <w:r w:rsidRPr="0017652F">
        <w:rPr>
          <w:rFonts w:ascii="Times New Roman" w:eastAsia="SimSun" w:hAnsi="Times New Roman" w:cs="Times New Roman"/>
          <w:sz w:val="24"/>
          <w:szCs w:val="24"/>
          <w:lang w:val="sr-Cyrl-RS" w:eastAsia="zh-CN"/>
        </w:rPr>
        <w:t>бл</w:t>
      </w:r>
      <w:r w:rsidRPr="0017652F">
        <w:rPr>
          <w:rFonts w:ascii="Times New Roman" w:eastAsia="SimSun" w:hAnsi="Times New Roman" w:cs="Times New Roman"/>
          <w:spacing w:val="1"/>
          <w:sz w:val="24"/>
          <w:szCs w:val="24"/>
          <w:lang w:val="sr-Cyrl-RS" w:eastAsia="zh-CN"/>
        </w:rPr>
        <w:t>и</w:t>
      </w:r>
      <w:r w:rsidRPr="0017652F">
        <w:rPr>
          <w:rFonts w:ascii="Times New Roman" w:eastAsia="SimSun" w:hAnsi="Times New Roman" w:cs="Times New Roman"/>
          <w:sz w:val="24"/>
          <w:szCs w:val="24"/>
          <w:lang w:val="sr-Cyrl-RS" w:eastAsia="zh-CN"/>
        </w:rPr>
        <w:t>ке</w:t>
      </w:r>
      <w:r w:rsidRPr="0017652F">
        <w:rPr>
          <w:rFonts w:ascii="Times New Roman" w:eastAsia="SimSun" w:hAnsi="Times New Roman" w:cs="Times New Roman"/>
          <w:spacing w:val="-1"/>
          <w:sz w:val="24"/>
          <w:szCs w:val="24"/>
          <w:lang w:val="sr-Cyrl-RS" w:eastAsia="zh-CN"/>
        </w:rPr>
        <w:t xml:space="preserve"> </w:t>
      </w:r>
      <w:r w:rsidRPr="0017652F">
        <w:rPr>
          <w:rFonts w:ascii="Times New Roman" w:eastAsia="SimSun" w:hAnsi="Times New Roman" w:cs="Times New Roman"/>
          <w:sz w:val="24"/>
          <w:szCs w:val="24"/>
          <w:lang w:val="sr-Cyrl-RS" w:eastAsia="zh-CN"/>
        </w:rPr>
        <w:t>Срб</w:t>
      </w:r>
      <w:r w:rsidRPr="0017652F">
        <w:rPr>
          <w:rFonts w:ascii="Times New Roman" w:eastAsia="SimSun" w:hAnsi="Times New Roman" w:cs="Times New Roman"/>
          <w:spacing w:val="1"/>
          <w:sz w:val="24"/>
          <w:szCs w:val="24"/>
          <w:lang w:val="sr-Cyrl-RS" w:eastAsia="zh-CN"/>
        </w:rPr>
        <w:t>и</w:t>
      </w:r>
      <w:r w:rsidRPr="0017652F">
        <w:rPr>
          <w:rFonts w:ascii="Times New Roman" w:eastAsia="SimSun" w:hAnsi="Times New Roman" w:cs="Times New Roman"/>
          <w:sz w:val="24"/>
          <w:szCs w:val="24"/>
          <w:lang w:val="sr-Cyrl-RS" w:eastAsia="zh-CN"/>
        </w:rPr>
        <w:t>је или</w:t>
      </w:r>
      <w:r w:rsidRPr="0017652F">
        <w:rPr>
          <w:rFonts w:ascii="Times New Roman" w:eastAsia="SimSun" w:hAnsi="Times New Roman" w:cs="Times New Roman"/>
          <w:spacing w:val="1"/>
          <w:sz w:val="24"/>
          <w:szCs w:val="24"/>
          <w:lang w:val="sr-Cyrl-RS" w:eastAsia="zh-CN"/>
        </w:rPr>
        <w:t xml:space="preserve"> </w:t>
      </w:r>
      <w:r w:rsidRPr="0017652F">
        <w:rPr>
          <w:rFonts w:ascii="Times New Roman" w:eastAsia="SimSun" w:hAnsi="Times New Roman" w:cs="Times New Roman"/>
          <w:spacing w:val="-4"/>
          <w:sz w:val="24"/>
          <w:szCs w:val="24"/>
          <w:lang w:val="sr-Cyrl-RS" w:eastAsia="zh-CN"/>
        </w:rPr>
        <w:t>с</w:t>
      </w:r>
      <w:r w:rsidRPr="0017652F">
        <w:rPr>
          <w:rFonts w:ascii="Times New Roman" w:eastAsia="SimSun" w:hAnsi="Times New Roman" w:cs="Times New Roman"/>
          <w:sz w:val="24"/>
          <w:szCs w:val="24"/>
          <w:lang w:val="sr-Cyrl-RS" w:eastAsia="zh-CN"/>
        </w:rPr>
        <w:t>тр</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не</w:t>
      </w:r>
      <w:r w:rsidRPr="0017652F">
        <w:rPr>
          <w:rFonts w:ascii="Times New Roman" w:eastAsia="SimSun" w:hAnsi="Times New Roman" w:cs="Times New Roman"/>
          <w:spacing w:val="-1"/>
          <w:sz w:val="24"/>
          <w:szCs w:val="24"/>
          <w:lang w:val="sr-Cyrl-RS" w:eastAsia="zh-CN"/>
        </w:rPr>
        <w:t xml:space="preserve"> </w:t>
      </w:r>
      <w:r w:rsidRPr="0017652F">
        <w:rPr>
          <w:rFonts w:ascii="Times New Roman" w:eastAsia="SimSun" w:hAnsi="Times New Roman" w:cs="Times New Roman"/>
          <w:sz w:val="24"/>
          <w:szCs w:val="24"/>
          <w:lang w:val="sr-Cyrl-RS" w:eastAsia="zh-CN"/>
        </w:rPr>
        <w:t>држ</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ве</w:t>
      </w:r>
      <w:r w:rsidRPr="0017652F">
        <w:rPr>
          <w:rFonts w:ascii="Times New Roman" w:eastAsia="SimSun" w:hAnsi="Times New Roman" w:cs="Times New Roman"/>
          <w:spacing w:val="-2"/>
          <w:sz w:val="24"/>
          <w:szCs w:val="24"/>
          <w:lang w:val="sr-Cyrl-RS" w:eastAsia="zh-CN"/>
        </w:rPr>
        <w:t xml:space="preserve"> </w:t>
      </w:r>
      <w:r w:rsidRPr="0017652F">
        <w:rPr>
          <w:rFonts w:ascii="Times New Roman" w:eastAsia="SimSun" w:hAnsi="Times New Roman" w:cs="Times New Roman"/>
          <w:sz w:val="24"/>
          <w:szCs w:val="24"/>
          <w:lang w:val="sr-Cyrl-RS" w:eastAsia="zh-CN"/>
        </w:rPr>
        <w:t>к</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да</w:t>
      </w:r>
      <w:r w:rsidRPr="0017652F">
        <w:rPr>
          <w:rFonts w:ascii="Times New Roman" w:eastAsia="SimSun" w:hAnsi="Times New Roman" w:cs="Times New Roman"/>
          <w:spacing w:val="-1"/>
          <w:sz w:val="24"/>
          <w:szCs w:val="24"/>
          <w:lang w:val="sr-Cyrl-RS" w:eastAsia="zh-CN"/>
        </w:rPr>
        <w:t xml:space="preserve"> </w:t>
      </w:r>
      <w:r w:rsidRPr="0017652F">
        <w:rPr>
          <w:rFonts w:ascii="Times New Roman" w:eastAsia="SimSun" w:hAnsi="Times New Roman" w:cs="Times New Roman"/>
          <w:sz w:val="24"/>
          <w:szCs w:val="24"/>
          <w:lang w:val="sr-Cyrl-RS" w:eastAsia="zh-CN"/>
        </w:rPr>
        <w:t>и</w:t>
      </w:r>
      <w:r w:rsidRPr="0017652F">
        <w:rPr>
          <w:rFonts w:ascii="Times New Roman" w:eastAsia="SimSun" w:hAnsi="Times New Roman" w:cs="Times New Roman"/>
          <w:spacing w:val="-1"/>
          <w:sz w:val="24"/>
          <w:szCs w:val="24"/>
          <w:lang w:val="sr-Cyrl-RS" w:eastAsia="zh-CN"/>
        </w:rPr>
        <w:t>м</w:t>
      </w:r>
      <w:r w:rsidRPr="0017652F">
        <w:rPr>
          <w:rFonts w:ascii="Times New Roman" w:eastAsia="SimSun" w:hAnsi="Times New Roman" w:cs="Times New Roman"/>
          <w:sz w:val="24"/>
          <w:szCs w:val="24"/>
          <w:lang w:val="sr-Cyrl-RS" w:eastAsia="zh-CN"/>
        </w:rPr>
        <w:t>а</w:t>
      </w:r>
      <w:r w:rsidRPr="0017652F">
        <w:rPr>
          <w:rFonts w:ascii="Times New Roman" w:eastAsia="SimSun" w:hAnsi="Times New Roman" w:cs="Times New Roman"/>
          <w:spacing w:val="1"/>
          <w:sz w:val="24"/>
          <w:szCs w:val="24"/>
          <w:lang w:val="sr-Cyrl-RS" w:eastAsia="zh-CN"/>
        </w:rPr>
        <w:t xml:space="preserve"> </w:t>
      </w:r>
      <w:r w:rsidRPr="0017652F">
        <w:rPr>
          <w:rFonts w:ascii="Times New Roman" w:eastAsia="SimSun" w:hAnsi="Times New Roman" w:cs="Times New Roman"/>
          <w:spacing w:val="-1"/>
          <w:sz w:val="24"/>
          <w:szCs w:val="24"/>
          <w:lang w:val="sr-Cyrl-RS" w:eastAsia="zh-CN"/>
        </w:rPr>
        <w:t>се</w:t>
      </w:r>
      <w:r w:rsidRPr="0017652F">
        <w:rPr>
          <w:rFonts w:ascii="Times New Roman" w:eastAsia="SimSun" w:hAnsi="Times New Roman" w:cs="Times New Roman"/>
          <w:sz w:val="24"/>
          <w:szCs w:val="24"/>
          <w:lang w:val="sr-Cyrl-RS" w:eastAsia="zh-CN"/>
        </w:rPr>
        <w:t>д</w:t>
      </w:r>
      <w:r w:rsidRPr="0017652F">
        <w:rPr>
          <w:rFonts w:ascii="Times New Roman" w:eastAsia="SimSun" w:hAnsi="Times New Roman" w:cs="Times New Roman"/>
          <w:spacing w:val="1"/>
          <w:sz w:val="24"/>
          <w:szCs w:val="24"/>
          <w:lang w:val="sr-Cyrl-RS" w:eastAsia="zh-CN"/>
        </w:rPr>
        <w:t>и</w:t>
      </w:r>
      <w:r w:rsidRPr="0017652F">
        <w:rPr>
          <w:rFonts w:ascii="Times New Roman" w:eastAsia="SimSun" w:hAnsi="Times New Roman" w:cs="Times New Roman"/>
          <w:sz w:val="24"/>
          <w:szCs w:val="24"/>
          <w:lang w:val="sr-Cyrl-RS" w:eastAsia="zh-CN"/>
        </w:rPr>
        <w:t>ште</w:t>
      </w:r>
      <w:r w:rsidRPr="0017652F">
        <w:rPr>
          <w:rFonts w:ascii="Times New Roman" w:eastAsia="SimSun" w:hAnsi="Times New Roman" w:cs="Times New Roman"/>
          <w:spacing w:val="-1"/>
          <w:sz w:val="24"/>
          <w:szCs w:val="24"/>
          <w:lang w:val="sr-Cyrl-RS" w:eastAsia="zh-CN"/>
        </w:rPr>
        <w:t xml:space="preserve"> </w:t>
      </w:r>
      <w:r w:rsidRPr="0017652F">
        <w:rPr>
          <w:rFonts w:ascii="Times New Roman" w:eastAsia="SimSun" w:hAnsi="Times New Roman" w:cs="Times New Roman"/>
          <w:sz w:val="24"/>
          <w:szCs w:val="24"/>
          <w:lang w:val="sr-Cyrl-RS" w:eastAsia="zh-CN"/>
        </w:rPr>
        <w:t>на</w:t>
      </w:r>
      <w:r w:rsidRPr="0017652F">
        <w:rPr>
          <w:rFonts w:ascii="Times New Roman" w:eastAsia="SimSun" w:hAnsi="Times New Roman" w:cs="Times New Roman"/>
          <w:spacing w:val="-1"/>
          <w:sz w:val="24"/>
          <w:szCs w:val="24"/>
          <w:lang w:val="sr-Cyrl-RS" w:eastAsia="zh-CN"/>
        </w:rPr>
        <w:t xml:space="preserve"> </w:t>
      </w:r>
      <w:r w:rsidRPr="0017652F">
        <w:rPr>
          <w:rFonts w:ascii="Times New Roman" w:eastAsia="SimSun" w:hAnsi="Times New Roman" w:cs="Times New Roman"/>
          <w:sz w:val="24"/>
          <w:szCs w:val="24"/>
          <w:lang w:val="sr-Cyrl-RS" w:eastAsia="zh-CN"/>
        </w:rPr>
        <w:t>њ</w:t>
      </w:r>
      <w:r w:rsidRPr="0017652F">
        <w:rPr>
          <w:rFonts w:ascii="Times New Roman" w:eastAsia="SimSun" w:hAnsi="Times New Roman" w:cs="Times New Roman"/>
          <w:spacing w:val="-2"/>
          <w:sz w:val="24"/>
          <w:szCs w:val="24"/>
          <w:lang w:val="sr-Cyrl-RS" w:eastAsia="zh-CN"/>
        </w:rPr>
        <w:t>е</w:t>
      </w:r>
      <w:r w:rsidRPr="0017652F">
        <w:rPr>
          <w:rFonts w:ascii="Times New Roman" w:eastAsia="SimSun" w:hAnsi="Times New Roman" w:cs="Times New Roman"/>
          <w:sz w:val="24"/>
          <w:szCs w:val="24"/>
          <w:lang w:val="sr-Cyrl-RS" w:eastAsia="zh-CN"/>
        </w:rPr>
        <w:t>ној т</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риториј</w:t>
      </w:r>
      <w:r w:rsidRPr="0017652F">
        <w:rPr>
          <w:rFonts w:ascii="Times New Roman" w:eastAsia="SimSun" w:hAnsi="Times New Roman" w:cs="Times New Roman"/>
          <w:spacing w:val="8"/>
          <w:sz w:val="24"/>
          <w:szCs w:val="24"/>
          <w:lang w:val="sr-Cyrl-RS" w:eastAsia="zh-CN"/>
        </w:rPr>
        <w:t>и</w:t>
      </w:r>
      <w:r w:rsidRPr="0017652F">
        <w:rPr>
          <w:rFonts w:ascii="Times New Roman" w:eastAsia="SimSun" w:hAnsi="Times New Roman" w:cs="Times New Roman"/>
          <w:sz w:val="24"/>
          <w:szCs w:val="24"/>
          <w:lang w:val="sr-Cyrl-RS" w:eastAsia="zh-CN"/>
        </w:rPr>
        <w:t>;</w:t>
      </w:r>
    </w:p>
    <w:p w:rsidR="00B71A56" w:rsidRPr="0017652F" w:rsidRDefault="00B71A56" w:rsidP="00B71A56">
      <w:pPr>
        <w:widowControl w:val="0"/>
        <w:numPr>
          <w:ilvl w:val="3"/>
          <w:numId w:val="30"/>
        </w:numPr>
        <w:tabs>
          <w:tab w:val="left" w:pos="1109"/>
        </w:tabs>
        <w:kinsoku w:val="0"/>
        <w:overflowPunct w:val="0"/>
        <w:autoSpaceDE w:val="0"/>
        <w:autoSpaceDN w:val="0"/>
        <w:adjustRightInd w:val="0"/>
        <w:spacing w:after="0" w:line="276" w:lineRule="exact"/>
        <w:ind w:right="121" w:firstLine="820"/>
        <w:jc w:val="both"/>
        <w:rPr>
          <w:rFonts w:ascii="Times New Roman" w:eastAsia="SimSun" w:hAnsi="Times New Roman" w:cs="Times New Roman"/>
          <w:sz w:val="24"/>
          <w:szCs w:val="24"/>
          <w:lang w:val="sr-Cyrl-RS" w:eastAsia="zh-CN"/>
        </w:rPr>
      </w:pPr>
      <w:r w:rsidRPr="0017652F">
        <w:rPr>
          <w:rFonts w:ascii="Times New Roman" w:eastAsia="SimSun" w:hAnsi="Times New Roman" w:cs="Times New Roman"/>
          <w:sz w:val="24"/>
          <w:szCs w:val="24"/>
          <w:lang w:val="sr-Cyrl-RS" w:eastAsia="zh-CN"/>
        </w:rPr>
        <w:t>да има важећу лиценцу за у складу са чланом 51. Закона о туризму („Сл. глaсник РС", бр. 36/2009, 88/2010, 99/2011 - др. зaкoн и 93/2012).</w:t>
      </w:r>
    </w:p>
    <w:p w:rsidR="00B71A56" w:rsidRPr="0017652F" w:rsidRDefault="00B71A56" w:rsidP="00B71A56">
      <w:pPr>
        <w:widowControl w:val="0"/>
        <w:tabs>
          <w:tab w:val="left" w:pos="1109"/>
        </w:tabs>
        <w:kinsoku w:val="0"/>
        <w:overflowPunct w:val="0"/>
        <w:autoSpaceDE w:val="0"/>
        <w:autoSpaceDN w:val="0"/>
        <w:adjustRightInd w:val="0"/>
        <w:spacing w:after="0" w:line="276" w:lineRule="exact"/>
        <w:ind w:right="121"/>
        <w:jc w:val="both"/>
        <w:rPr>
          <w:rFonts w:ascii="Times New Roman" w:eastAsia="SimSun" w:hAnsi="Times New Roman" w:cs="Times New Roman"/>
          <w:sz w:val="24"/>
          <w:szCs w:val="24"/>
          <w:lang w:val="sr-Cyrl-RS" w:eastAsia="zh-CN"/>
        </w:rPr>
      </w:pPr>
    </w:p>
    <w:p w:rsidR="00B71A56" w:rsidRPr="0017652F" w:rsidRDefault="00B71A56" w:rsidP="00B71A56">
      <w:pPr>
        <w:widowControl w:val="0"/>
        <w:kinsoku w:val="0"/>
        <w:overflowPunct w:val="0"/>
        <w:autoSpaceDE w:val="0"/>
        <w:autoSpaceDN w:val="0"/>
        <w:adjustRightInd w:val="0"/>
        <w:spacing w:after="0" w:line="273" w:lineRule="exact"/>
        <w:rPr>
          <w:rFonts w:ascii="Times New Roman" w:eastAsia="SimSun" w:hAnsi="Times New Roman" w:cs="Times New Roman"/>
          <w:sz w:val="24"/>
          <w:szCs w:val="24"/>
          <w:lang w:val="sr-Cyrl-RS" w:eastAsia="zh-CN"/>
        </w:rPr>
      </w:pPr>
      <w:r w:rsidRPr="0017652F">
        <w:rPr>
          <w:rFonts w:ascii="Times New Roman" w:eastAsia="SimSun" w:hAnsi="Times New Roman" w:cs="Times New Roman"/>
          <w:sz w:val="24"/>
          <w:szCs w:val="24"/>
          <w:lang w:val="sr-Cyrl-RS" w:eastAsia="zh-CN"/>
        </w:rPr>
        <w:t>Дод</w:t>
      </w:r>
      <w:r w:rsidRPr="0017652F">
        <w:rPr>
          <w:rFonts w:ascii="Times New Roman" w:eastAsia="SimSun" w:hAnsi="Times New Roman" w:cs="Times New Roman"/>
          <w:spacing w:val="-2"/>
          <w:sz w:val="24"/>
          <w:szCs w:val="24"/>
          <w:lang w:val="sr-Cyrl-RS" w:eastAsia="zh-CN"/>
        </w:rPr>
        <w:t>а</w:t>
      </w:r>
      <w:r w:rsidRPr="0017652F">
        <w:rPr>
          <w:rFonts w:ascii="Times New Roman" w:eastAsia="SimSun" w:hAnsi="Times New Roman" w:cs="Times New Roman"/>
          <w:sz w:val="24"/>
          <w:szCs w:val="24"/>
          <w:lang w:val="sr-Cyrl-RS" w:eastAsia="zh-CN"/>
        </w:rPr>
        <w:t>тне</w:t>
      </w:r>
      <w:r w:rsidRPr="0017652F">
        <w:rPr>
          <w:rFonts w:ascii="Times New Roman" w:eastAsia="SimSun" w:hAnsi="Times New Roman" w:cs="Times New Roman"/>
          <w:spacing w:val="1"/>
          <w:sz w:val="24"/>
          <w:szCs w:val="24"/>
          <w:lang w:val="sr-Cyrl-RS" w:eastAsia="zh-CN"/>
        </w:rPr>
        <w:t xml:space="preserve"> </w:t>
      </w:r>
      <w:r w:rsidRPr="0017652F">
        <w:rPr>
          <w:rFonts w:ascii="Times New Roman" w:eastAsia="SimSun" w:hAnsi="Times New Roman" w:cs="Times New Roman"/>
          <w:spacing w:val="-5"/>
          <w:sz w:val="24"/>
          <w:szCs w:val="24"/>
          <w:lang w:val="sr-Cyrl-RS" w:eastAsia="zh-CN"/>
        </w:rPr>
        <w:t>у</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л</w:t>
      </w:r>
      <w:r w:rsidRPr="0017652F">
        <w:rPr>
          <w:rFonts w:ascii="Times New Roman" w:eastAsia="SimSun" w:hAnsi="Times New Roman" w:cs="Times New Roman"/>
          <w:spacing w:val="2"/>
          <w:sz w:val="24"/>
          <w:szCs w:val="24"/>
          <w:lang w:val="sr-Cyrl-RS" w:eastAsia="zh-CN"/>
        </w:rPr>
        <w:t>о</w:t>
      </w:r>
      <w:r w:rsidRPr="0017652F">
        <w:rPr>
          <w:rFonts w:ascii="Times New Roman" w:eastAsia="SimSun" w:hAnsi="Times New Roman" w:cs="Times New Roman"/>
          <w:sz w:val="24"/>
          <w:szCs w:val="24"/>
          <w:lang w:val="sr-Cyrl-RS" w:eastAsia="zh-CN"/>
        </w:rPr>
        <w:t>ве</w:t>
      </w:r>
      <w:r w:rsidRPr="0017652F">
        <w:rPr>
          <w:rFonts w:ascii="Times New Roman" w:eastAsia="SimSun" w:hAnsi="Times New Roman" w:cs="Times New Roman"/>
          <w:spacing w:val="-2"/>
          <w:sz w:val="24"/>
          <w:szCs w:val="24"/>
          <w:lang w:val="sr-Cyrl-RS" w:eastAsia="zh-CN"/>
        </w:rPr>
        <w:t xml:space="preserve"> </w:t>
      </w:r>
      <w:r w:rsidRPr="0017652F">
        <w:rPr>
          <w:rFonts w:ascii="Times New Roman" w:eastAsia="SimSun" w:hAnsi="Times New Roman" w:cs="Times New Roman"/>
          <w:sz w:val="24"/>
          <w:szCs w:val="24"/>
          <w:lang w:val="sr-Cyrl-RS" w:eastAsia="zh-CN"/>
        </w:rPr>
        <w:t>Понуђ</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pacing w:val="-1"/>
          <w:sz w:val="24"/>
          <w:szCs w:val="24"/>
          <w:lang w:val="sr-Cyrl-RS" w:eastAsia="zh-CN"/>
        </w:rPr>
        <w:t>ч</w:t>
      </w:r>
      <w:r w:rsidRPr="0017652F">
        <w:rPr>
          <w:rFonts w:ascii="Times New Roman" w:eastAsia="SimSun" w:hAnsi="Times New Roman" w:cs="Times New Roman"/>
          <w:sz w:val="24"/>
          <w:szCs w:val="24"/>
          <w:lang w:val="sr-Cyrl-RS" w:eastAsia="zh-CN"/>
        </w:rPr>
        <w:t>и</w:t>
      </w:r>
      <w:r w:rsidRPr="0017652F">
        <w:rPr>
          <w:rFonts w:ascii="Times New Roman" w:eastAsia="SimSun" w:hAnsi="Times New Roman" w:cs="Times New Roman"/>
          <w:spacing w:val="3"/>
          <w:sz w:val="24"/>
          <w:szCs w:val="24"/>
          <w:lang w:val="sr-Cyrl-RS" w:eastAsia="zh-CN"/>
        </w:rPr>
        <w:t xml:space="preserve"> </w:t>
      </w:r>
      <w:r w:rsidRPr="0017652F">
        <w:rPr>
          <w:rFonts w:ascii="Times New Roman" w:eastAsia="SimSun" w:hAnsi="Times New Roman" w:cs="Times New Roman"/>
          <w:sz w:val="24"/>
          <w:szCs w:val="24"/>
          <w:lang w:val="sr-Cyrl-RS" w:eastAsia="zh-CN"/>
        </w:rPr>
        <w:t>у</w:t>
      </w:r>
      <w:r w:rsidRPr="0017652F">
        <w:rPr>
          <w:rFonts w:ascii="Times New Roman" w:eastAsia="SimSun" w:hAnsi="Times New Roman" w:cs="Times New Roman"/>
          <w:spacing w:val="-5"/>
          <w:sz w:val="24"/>
          <w:szCs w:val="24"/>
          <w:lang w:val="sr-Cyrl-RS" w:eastAsia="zh-CN"/>
        </w:rPr>
        <w:t xml:space="preserve"> </w:t>
      </w:r>
      <w:r w:rsidRPr="0017652F">
        <w:rPr>
          <w:rFonts w:ascii="Times New Roman" w:eastAsia="SimSun" w:hAnsi="Times New Roman" w:cs="Times New Roman"/>
          <w:sz w:val="24"/>
          <w:szCs w:val="24"/>
          <w:lang w:val="sr-Cyrl-RS" w:eastAsia="zh-CN"/>
        </w:rPr>
        <w:t>з</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једни</w:t>
      </w:r>
      <w:r w:rsidRPr="0017652F">
        <w:rPr>
          <w:rFonts w:ascii="Times New Roman" w:eastAsia="SimSun" w:hAnsi="Times New Roman" w:cs="Times New Roman"/>
          <w:spacing w:val="-1"/>
          <w:sz w:val="24"/>
          <w:szCs w:val="24"/>
          <w:lang w:val="sr-Cyrl-RS" w:eastAsia="zh-CN"/>
        </w:rPr>
        <w:t>ч</w:t>
      </w:r>
      <w:r w:rsidRPr="0017652F">
        <w:rPr>
          <w:rFonts w:ascii="Times New Roman" w:eastAsia="SimSun" w:hAnsi="Times New Roman" w:cs="Times New Roman"/>
          <w:sz w:val="24"/>
          <w:szCs w:val="24"/>
          <w:lang w:val="sr-Cyrl-RS" w:eastAsia="zh-CN"/>
        </w:rPr>
        <w:t xml:space="preserve">кој </w:t>
      </w:r>
      <w:r w:rsidRPr="0017652F">
        <w:rPr>
          <w:rFonts w:ascii="Times New Roman" w:eastAsia="SimSun" w:hAnsi="Times New Roman" w:cs="Times New Roman"/>
          <w:spacing w:val="1"/>
          <w:sz w:val="24"/>
          <w:szCs w:val="24"/>
          <w:lang w:val="sr-Cyrl-RS" w:eastAsia="zh-CN"/>
        </w:rPr>
        <w:t>п</w:t>
      </w:r>
      <w:r w:rsidRPr="0017652F">
        <w:rPr>
          <w:rFonts w:ascii="Times New Roman" w:eastAsia="SimSun" w:hAnsi="Times New Roman" w:cs="Times New Roman"/>
          <w:sz w:val="24"/>
          <w:szCs w:val="24"/>
          <w:lang w:val="sr-Cyrl-RS" w:eastAsia="zh-CN"/>
        </w:rPr>
        <w:t>о</w:t>
      </w:r>
      <w:r w:rsidRPr="0017652F">
        <w:rPr>
          <w:rFonts w:ascii="Times New Roman" w:eastAsia="SimSun" w:hAnsi="Times New Roman" w:cs="Times New Roman"/>
          <w:spacing w:val="3"/>
          <w:sz w:val="24"/>
          <w:szCs w:val="24"/>
          <w:lang w:val="sr-Cyrl-RS" w:eastAsia="zh-CN"/>
        </w:rPr>
        <w:t>н</w:t>
      </w:r>
      <w:r w:rsidRPr="0017652F">
        <w:rPr>
          <w:rFonts w:ascii="Times New Roman" w:eastAsia="SimSun" w:hAnsi="Times New Roman" w:cs="Times New Roman"/>
          <w:spacing w:val="-8"/>
          <w:sz w:val="24"/>
          <w:szCs w:val="24"/>
          <w:lang w:val="sr-Cyrl-RS" w:eastAsia="zh-CN"/>
        </w:rPr>
        <w:t>у</w:t>
      </w:r>
      <w:r w:rsidRPr="0017652F">
        <w:rPr>
          <w:rFonts w:ascii="Times New Roman" w:eastAsia="SimSun" w:hAnsi="Times New Roman" w:cs="Times New Roman"/>
          <w:sz w:val="24"/>
          <w:szCs w:val="24"/>
          <w:lang w:val="sr-Cyrl-RS" w:eastAsia="zh-CN"/>
        </w:rPr>
        <w:t>ди</w:t>
      </w:r>
      <w:r w:rsidRPr="0017652F">
        <w:rPr>
          <w:rFonts w:ascii="Times New Roman" w:eastAsia="SimSun" w:hAnsi="Times New Roman" w:cs="Times New Roman"/>
          <w:spacing w:val="1"/>
          <w:sz w:val="24"/>
          <w:szCs w:val="24"/>
          <w:lang w:val="sr-Cyrl-RS" w:eastAsia="zh-CN"/>
        </w:rPr>
        <w:t xml:space="preserve"> </w:t>
      </w:r>
      <w:r w:rsidRPr="0017652F">
        <w:rPr>
          <w:rFonts w:ascii="Times New Roman" w:eastAsia="SimSun" w:hAnsi="Times New Roman" w:cs="Times New Roman"/>
          <w:sz w:val="24"/>
          <w:szCs w:val="24"/>
          <w:lang w:val="sr-Cyrl-RS" w:eastAsia="zh-CN"/>
        </w:rPr>
        <w:t>и</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pacing w:val="3"/>
          <w:sz w:val="24"/>
          <w:szCs w:val="24"/>
          <w:lang w:val="sr-Cyrl-RS" w:eastAsia="zh-CN"/>
        </w:rPr>
        <w:t>п</w:t>
      </w:r>
      <w:r w:rsidRPr="0017652F">
        <w:rPr>
          <w:rFonts w:ascii="Times New Roman" w:eastAsia="SimSun" w:hAnsi="Times New Roman" w:cs="Times New Roman"/>
          <w:spacing w:val="-8"/>
          <w:sz w:val="24"/>
          <w:szCs w:val="24"/>
          <w:lang w:val="sr-Cyrl-RS" w:eastAsia="zh-CN"/>
        </w:rPr>
        <w:t>у</w:t>
      </w:r>
      <w:r w:rsidRPr="0017652F">
        <w:rPr>
          <w:rFonts w:ascii="Times New Roman" w:eastAsia="SimSun" w:hAnsi="Times New Roman" w:cs="Times New Roman"/>
          <w:spacing w:val="1"/>
          <w:sz w:val="24"/>
          <w:szCs w:val="24"/>
          <w:lang w:val="sr-Cyrl-RS" w:eastAsia="zh-CN"/>
        </w:rPr>
        <w:t>њ</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в</w:t>
      </w:r>
      <w:r w:rsidRPr="0017652F">
        <w:rPr>
          <w:rFonts w:ascii="Times New Roman" w:eastAsia="SimSun" w:hAnsi="Times New Roman" w:cs="Times New Roman"/>
          <w:spacing w:val="-2"/>
          <w:sz w:val="24"/>
          <w:szCs w:val="24"/>
          <w:lang w:val="sr-Cyrl-RS" w:eastAsia="zh-CN"/>
        </w:rPr>
        <w:t>а</w:t>
      </w:r>
      <w:r w:rsidRPr="0017652F">
        <w:rPr>
          <w:rFonts w:ascii="Times New Roman" w:eastAsia="SimSun" w:hAnsi="Times New Roman" w:cs="Times New Roman"/>
          <w:spacing w:val="5"/>
          <w:sz w:val="24"/>
          <w:szCs w:val="24"/>
          <w:lang w:val="sr-Cyrl-RS" w:eastAsia="zh-CN"/>
        </w:rPr>
        <w:t>ј</w:t>
      </w:r>
      <w:r w:rsidRPr="0017652F">
        <w:rPr>
          <w:rFonts w:ascii="Times New Roman" w:eastAsia="SimSun" w:hAnsi="Times New Roman" w:cs="Times New Roman"/>
          <w:sz w:val="24"/>
          <w:szCs w:val="24"/>
          <w:lang w:val="sr-Cyrl-RS" w:eastAsia="zh-CN"/>
        </w:rPr>
        <w:t>у</w:t>
      </w:r>
      <w:r w:rsidRPr="0017652F">
        <w:rPr>
          <w:rFonts w:ascii="Times New Roman" w:eastAsia="SimSun" w:hAnsi="Times New Roman" w:cs="Times New Roman"/>
          <w:spacing w:val="-5"/>
          <w:sz w:val="24"/>
          <w:szCs w:val="24"/>
          <w:lang w:val="sr-Cyrl-RS" w:eastAsia="zh-CN"/>
        </w:rPr>
        <w:t xml:space="preserve"> </w:t>
      </w:r>
      <w:r w:rsidRPr="0017652F">
        <w:rPr>
          <w:rFonts w:ascii="Times New Roman" w:eastAsia="SimSun" w:hAnsi="Times New Roman" w:cs="Times New Roman"/>
          <w:sz w:val="24"/>
          <w:szCs w:val="24"/>
          <w:lang w:val="sr-Cyrl-RS" w:eastAsia="zh-CN"/>
        </w:rPr>
        <w:t>з</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једно.</w:t>
      </w:r>
    </w:p>
    <w:p w:rsidR="00B71A56" w:rsidRPr="0017652F" w:rsidRDefault="00B71A56" w:rsidP="00B71A56">
      <w:pPr>
        <w:widowControl w:val="0"/>
        <w:kinsoku w:val="0"/>
        <w:overflowPunct w:val="0"/>
        <w:autoSpaceDE w:val="0"/>
        <w:autoSpaceDN w:val="0"/>
        <w:adjustRightInd w:val="0"/>
        <w:spacing w:before="1" w:after="0" w:line="280" w:lineRule="exact"/>
        <w:rPr>
          <w:rFonts w:ascii="Times New Roman" w:eastAsia="SimSun" w:hAnsi="Times New Roman" w:cs="Times New Roman"/>
          <w:sz w:val="28"/>
          <w:szCs w:val="28"/>
          <w:lang w:val="sr-Cyrl-RS" w:eastAsia="zh-CN"/>
        </w:rPr>
      </w:pPr>
    </w:p>
    <w:p w:rsidR="00B71A56" w:rsidRPr="0017652F" w:rsidRDefault="00B71A56" w:rsidP="00B71A56">
      <w:pPr>
        <w:widowControl w:val="0"/>
        <w:tabs>
          <w:tab w:val="left" w:pos="1702"/>
        </w:tabs>
        <w:kinsoku w:val="0"/>
        <w:overflowPunct w:val="0"/>
        <w:autoSpaceDE w:val="0"/>
        <w:autoSpaceDN w:val="0"/>
        <w:adjustRightInd w:val="0"/>
        <w:spacing w:after="0" w:line="240" w:lineRule="auto"/>
        <w:jc w:val="center"/>
        <w:outlineLvl w:val="0"/>
        <w:rPr>
          <w:rFonts w:ascii="Times New Roman" w:eastAsia="SimSun" w:hAnsi="Times New Roman" w:cs="Times New Roman"/>
          <w:sz w:val="24"/>
          <w:szCs w:val="24"/>
          <w:lang w:val="sr-Cyrl-RS" w:eastAsia="zh-CN"/>
        </w:rPr>
      </w:pPr>
      <w:r w:rsidRPr="0017652F">
        <w:rPr>
          <w:rFonts w:ascii="Times New Roman" w:eastAsia="SimSun" w:hAnsi="Times New Roman" w:cs="Times New Roman"/>
          <w:b/>
          <w:bCs/>
          <w:spacing w:val="-1"/>
          <w:sz w:val="24"/>
          <w:szCs w:val="24"/>
          <w:lang w:val="sr-Cyrl-RS" w:eastAsia="zh-CN"/>
        </w:rPr>
        <w:t>У</w:t>
      </w:r>
      <w:r w:rsidRPr="0017652F">
        <w:rPr>
          <w:rFonts w:ascii="Times New Roman" w:eastAsia="SimSun" w:hAnsi="Times New Roman" w:cs="Times New Roman"/>
          <w:b/>
          <w:bCs/>
          <w:sz w:val="24"/>
          <w:szCs w:val="24"/>
          <w:lang w:val="sr-Cyrl-RS" w:eastAsia="zh-CN"/>
        </w:rPr>
        <w:t>ПУТСТВО</w:t>
      </w:r>
      <w:r w:rsidRPr="0017652F">
        <w:rPr>
          <w:rFonts w:ascii="Times New Roman" w:eastAsia="SimSun" w:hAnsi="Times New Roman" w:cs="Times New Roman"/>
          <w:b/>
          <w:bCs/>
          <w:spacing w:val="1"/>
          <w:sz w:val="24"/>
          <w:szCs w:val="24"/>
          <w:lang w:val="sr-Cyrl-RS" w:eastAsia="zh-CN"/>
        </w:rPr>
        <w:t xml:space="preserve"> </w:t>
      </w:r>
      <w:r w:rsidRPr="0017652F">
        <w:rPr>
          <w:rFonts w:ascii="Times New Roman" w:eastAsia="SimSun" w:hAnsi="Times New Roman" w:cs="Times New Roman"/>
          <w:b/>
          <w:bCs/>
          <w:sz w:val="24"/>
          <w:szCs w:val="24"/>
          <w:lang w:val="sr-Cyrl-RS" w:eastAsia="zh-CN"/>
        </w:rPr>
        <w:t>КА</w:t>
      </w:r>
      <w:r w:rsidRPr="0017652F">
        <w:rPr>
          <w:rFonts w:ascii="Times New Roman" w:eastAsia="SimSun" w:hAnsi="Times New Roman" w:cs="Times New Roman"/>
          <w:b/>
          <w:bCs/>
          <w:spacing w:val="-2"/>
          <w:sz w:val="24"/>
          <w:szCs w:val="24"/>
          <w:lang w:val="sr-Cyrl-RS" w:eastAsia="zh-CN"/>
        </w:rPr>
        <w:t>К</w:t>
      </w:r>
      <w:r w:rsidRPr="0017652F">
        <w:rPr>
          <w:rFonts w:ascii="Times New Roman" w:eastAsia="SimSun" w:hAnsi="Times New Roman" w:cs="Times New Roman"/>
          <w:b/>
          <w:bCs/>
          <w:sz w:val="24"/>
          <w:szCs w:val="24"/>
          <w:lang w:val="sr-Cyrl-RS" w:eastAsia="zh-CN"/>
        </w:rPr>
        <w:t>О СЕ ДОКАЗ</w:t>
      </w:r>
      <w:r w:rsidRPr="0017652F">
        <w:rPr>
          <w:rFonts w:ascii="Times New Roman" w:eastAsia="SimSun" w:hAnsi="Times New Roman" w:cs="Times New Roman"/>
          <w:b/>
          <w:bCs/>
          <w:spacing w:val="-1"/>
          <w:sz w:val="24"/>
          <w:szCs w:val="24"/>
          <w:lang w:val="sr-Cyrl-RS" w:eastAsia="zh-CN"/>
        </w:rPr>
        <w:t>У</w:t>
      </w:r>
      <w:r w:rsidRPr="0017652F">
        <w:rPr>
          <w:rFonts w:ascii="Times New Roman" w:eastAsia="SimSun" w:hAnsi="Times New Roman" w:cs="Times New Roman"/>
          <w:b/>
          <w:bCs/>
          <w:sz w:val="24"/>
          <w:szCs w:val="24"/>
          <w:lang w:val="sr-Cyrl-RS" w:eastAsia="zh-CN"/>
        </w:rPr>
        <w:t>ЈЕ</w:t>
      </w:r>
      <w:r w:rsidRPr="0017652F">
        <w:rPr>
          <w:rFonts w:ascii="Times New Roman" w:eastAsia="SimSun" w:hAnsi="Times New Roman" w:cs="Times New Roman"/>
          <w:b/>
          <w:bCs/>
          <w:spacing w:val="1"/>
          <w:sz w:val="24"/>
          <w:szCs w:val="24"/>
          <w:lang w:val="sr-Cyrl-RS" w:eastAsia="zh-CN"/>
        </w:rPr>
        <w:t xml:space="preserve"> </w:t>
      </w:r>
      <w:r w:rsidRPr="0017652F">
        <w:rPr>
          <w:rFonts w:ascii="Times New Roman" w:eastAsia="SimSun" w:hAnsi="Times New Roman" w:cs="Times New Roman"/>
          <w:b/>
          <w:bCs/>
          <w:sz w:val="24"/>
          <w:szCs w:val="24"/>
          <w:lang w:val="sr-Cyrl-RS" w:eastAsia="zh-CN"/>
        </w:rPr>
        <w:t>И</w:t>
      </w:r>
      <w:r w:rsidRPr="0017652F">
        <w:rPr>
          <w:rFonts w:ascii="Times New Roman" w:eastAsia="SimSun" w:hAnsi="Times New Roman" w:cs="Times New Roman"/>
          <w:b/>
          <w:bCs/>
          <w:spacing w:val="-3"/>
          <w:sz w:val="24"/>
          <w:szCs w:val="24"/>
          <w:lang w:val="sr-Cyrl-RS" w:eastAsia="zh-CN"/>
        </w:rPr>
        <w:t>С</w:t>
      </w:r>
      <w:r w:rsidRPr="0017652F">
        <w:rPr>
          <w:rFonts w:ascii="Times New Roman" w:eastAsia="SimSun" w:hAnsi="Times New Roman" w:cs="Times New Roman"/>
          <w:b/>
          <w:bCs/>
          <w:sz w:val="24"/>
          <w:szCs w:val="24"/>
          <w:lang w:val="sr-Cyrl-RS" w:eastAsia="zh-CN"/>
        </w:rPr>
        <w:t>ПУ</w:t>
      </w:r>
      <w:r w:rsidRPr="0017652F">
        <w:rPr>
          <w:rFonts w:ascii="Times New Roman" w:eastAsia="SimSun" w:hAnsi="Times New Roman" w:cs="Times New Roman"/>
          <w:b/>
          <w:bCs/>
          <w:spacing w:val="-1"/>
          <w:sz w:val="24"/>
          <w:szCs w:val="24"/>
          <w:lang w:val="sr-Cyrl-RS" w:eastAsia="zh-CN"/>
        </w:rPr>
        <w:t>Њ</w:t>
      </w:r>
      <w:r w:rsidRPr="0017652F">
        <w:rPr>
          <w:rFonts w:ascii="Times New Roman" w:eastAsia="SimSun" w:hAnsi="Times New Roman" w:cs="Times New Roman"/>
          <w:b/>
          <w:bCs/>
          <w:sz w:val="24"/>
          <w:szCs w:val="24"/>
          <w:lang w:val="sr-Cyrl-RS" w:eastAsia="zh-CN"/>
        </w:rPr>
        <w:t xml:space="preserve">ЕНОСТ </w:t>
      </w:r>
      <w:r w:rsidRPr="0017652F">
        <w:rPr>
          <w:rFonts w:ascii="Times New Roman" w:eastAsia="SimSun" w:hAnsi="Times New Roman" w:cs="Times New Roman"/>
          <w:b/>
          <w:bCs/>
          <w:spacing w:val="-1"/>
          <w:sz w:val="24"/>
          <w:szCs w:val="24"/>
          <w:lang w:val="sr-Cyrl-RS" w:eastAsia="zh-CN"/>
        </w:rPr>
        <w:t>У</w:t>
      </w:r>
      <w:r w:rsidRPr="0017652F">
        <w:rPr>
          <w:rFonts w:ascii="Times New Roman" w:eastAsia="SimSun" w:hAnsi="Times New Roman" w:cs="Times New Roman"/>
          <w:b/>
          <w:bCs/>
          <w:sz w:val="24"/>
          <w:szCs w:val="24"/>
          <w:lang w:val="sr-Cyrl-RS" w:eastAsia="zh-CN"/>
        </w:rPr>
        <w:t>СЛО</w:t>
      </w:r>
      <w:r w:rsidRPr="0017652F">
        <w:rPr>
          <w:rFonts w:ascii="Times New Roman" w:eastAsia="SimSun" w:hAnsi="Times New Roman" w:cs="Times New Roman"/>
          <w:b/>
          <w:bCs/>
          <w:spacing w:val="-2"/>
          <w:sz w:val="24"/>
          <w:szCs w:val="24"/>
          <w:lang w:val="sr-Cyrl-RS" w:eastAsia="zh-CN"/>
        </w:rPr>
        <w:t>В</w:t>
      </w:r>
      <w:r w:rsidRPr="0017652F">
        <w:rPr>
          <w:rFonts w:ascii="Times New Roman" w:eastAsia="SimSun" w:hAnsi="Times New Roman" w:cs="Times New Roman"/>
          <w:b/>
          <w:bCs/>
          <w:sz w:val="24"/>
          <w:szCs w:val="24"/>
          <w:lang w:val="sr-Cyrl-RS" w:eastAsia="zh-CN"/>
        </w:rPr>
        <w:t>А</w:t>
      </w:r>
    </w:p>
    <w:p w:rsidR="00B71A56" w:rsidRPr="0017652F" w:rsidRDefault="00B71A56" w:rsidP="00B71A56">
      <w:pPr>
        <w:widowControl w:val="0"/>
        <w:kinsoku w:val="0"/>
        <w:overflowPunct w:val="0"/>
        <w:autoSpaceDE w:val="0"/>
        <w:autoSpaceDN w:val="0"/>
        <w:adjustRightInd w:val="0"/>
        <w:spacing w:before="16" w:after="0" w:line="260" w:lineRule="exact"/>
        <w:rPr>
          <w:rFonts w:ascii="Times New Roman" w:eastAsia="SimSun" w:hAnsi="Times New Roman" w:cs="Times New Roman"/>
          <w:sz w:val="26"/>
          <w:szCs w:val="26"/>
          <w:lang w:val="sr-Cyrl-RS" w:eastAsia="zh-CN"/>
        </w:rPr>
      </w:pPr>
    </w:p>
    <w:p w:rsidR="00B71A56" w:rsidRPr="0017652F" w:rsidRDefault="00B71A56" w:rsidP="00B71A56">
      <w:pPr>
        <w:widowControl w:val="0"/>
        <w:kinsoku w:val="0"/>
        <w:overflowPunct w:val="0"/>
        <w:autoSpaceDE w:val="0"/>
        <w:autoSpaceDN w:val="0"/>
        <w:adjustRightInd w:val="0"/>
        <w:spacing w:after="0" w:line="240" w:lineRule="auto"/>
        <w:ind w:right="226"/>
        <w:jc w:val="center"/>
        <w:rPr>
          <w:rFonts w:ascii="Times New Roman" w:eastAsia="SimSun" w:hAnsi="Times New Roman" w:cs="Times New Roman"/>
          <w:sz w:val="24"/>
          <w:szCs w:val="24"/>
          <w:lang w:val="sr-Cyrl-RS" w:eastAsia="zh-CN"/>
        </w:rPr>
      </w:pPr>
      <w:r w:rsidRPr="0017652F">
        <w:rPr>
          <w:rFonts w:ascii="Times New Roman" w:eastAsia="SimSun" w:hAnsi="Times New Roman" w:cs="Times New Roman"/>
          <w:b/>
          <w:bCs/>
          <w:spacing w:val="-1"/>
          <w:sz w:val="24"/>
          <w:szCs w:val="24"/>
          <w:lang w:val="sr-Cyrl-RS" w:eastAsia="zh-CN"/>
        </w:rPr>
        <w:t>У</w:t>
      </w:r>
      <w:r w:rsidRPr="0017652F">
        <w:rPr>
          <w:rFonts w:ascii="Times New Roman" w:eastAsia="SimSun" w:hAnsi="Times New Roman" w:cs="Times New Roman"/>
          <w:b/>
          <w:bCs/>
          <w:sz w:val="24"/>
          <w:szCs w:val="24"/>
          <w:lang w:val="sr-Cyrl-RS" w:eastAsia="zh-CN"/>
        </w:rPr>
        <w:t xml:space="preserve">ПУТСТВО </w:t>
      </w:r>
      <w:r w:rsidRPr="0017652F">
        <w:rPr>
          <w:rFonts w:ascii="Times New Roman" w:eastAsia="SimSun" w:hAnsi="Times New Roman" w:cs="Times New Roman"/>
          <w:b/>
          <w:bCs/>
          <w:spacing w:val="1"/>
          <w:sz w:val="24"/>
          <w:szCs w:val="24"/>
          <w:lang w:val="sr-Cyrl-RS" w:eastAsia="zh-CN"/>
        </w:rPr>
        <w:t>К</w:t>
      </w:r>
      <w:r w:rsidRPr="0017652F">
        <w:rPr>
          <w:rFonts w:ascii="Times New Roman" w:eastAsia="SimSun" w:hAnsi="Times New Roman" w:cs="Times New Roman"/>
          <w:b/>
          <w:bCs/>
          <w:spacing w:val="-3"/>
          <w:sz w:val="24"/>
          <w:szCs w:val="24"/>
          <w:lang w:val="sr-Cyrl-RS" w:eastAsia="zh-CN"/>
        </w:rPr>
        <w:t>А</w:t>
      </w:r>
      <w:r w:rsidRPr="0017652F">
        <w:rPr>
          <w:rFonts w:ascii="Times New Roman" w:eastAsia="SimSun" w:hAnsi="Times New Roman" w:cs="Times New Roman"/>
          <w:b/>
          <w:bCs/>
          <w:sz w:val="24"/>
          <w:szCs w:val="24"/>
          <w:lang w:val="sr-Cyrl-RS" w:eastAsia="zh-CN"/>
        </w:rPr>
        <w:t>КО СЕ Д</w:t>
      </w:r>
      <w:r w:rsidRPr="0017652F">
        <w:rPr>
          <w:rFonts w:ascii="Times New Roman" w:eastAsia="SimSun" w:hAnsi="Times New Roman" w:cs="Times New Roman"/>
          <w:b/>
          <w:bCs/>
          <w:spacing w:val="-2"/>
          <w:sz w:val="24"/>
          <w:szCs w:val="24"/>
          <w:lang w:val="sr-Cyrl-RS" w:eastAsia="zh-CN"/>
        </w:rPr>
        <w:t>О</w:t>
      </w:r>
      <w:r w:rsidRPr="0017652F">
        <w:rPr>
          <w:rFonts w:ascii="Times New Roman" w:eastAsia="SimSun" w:hAnsi="Times New Roman" w:cs="Times New Roman"/>
          <w:b/>
          <w:bCs/>
          <w:sz w:val="24"/>
          <w:szCs w:val="24"/>
          <w:lang w:val="sr-Cyrl-RS" w:eastAsia="zh-CN"/>
        </w:rPr>
        <w:t>КАЗ</w:t>
      </w:r>
      <w:r w:rsidRPr="0017652F">
        <w:rPr>
          <w:rFonts w:ascii="Times New Roman" w:eastAsia="SimSun" w:hAnsi="Times New Roman" w:cs="Times New Roman"/>
          <w:b/>
          <w:bCs/>
          <w:spacing w:val="-1"/>
          <w:sz w:val="24"/>
          <w:szCs w:val="24"/>
          <w:lang w:val="sr-Cyrl-RS" w:eastAsia="zh-CN"/>
        </w:rPr>
        <w:t>У</w:t>
      </w:r>
      <w:r w:rsidRPr="0017652F">
        <w:rPr>
          <w:rFonts w:ascii="Times New Roman" w:eastAsia="SimSun" w:hAnsi="Times New Roman" w:cs="Times New Roman"/>
          <w:b/>
          <w:bCs/>
          <w:sz w:val="24"/>
          <w:szCs w:val="24"/>
          <w:lang w:val="sr-Cyrl-RS" w:eastAsia="zh-CN"/>
        </w:rPr>
        <w:t>ЈЕ</w:t>
      </w:r>
      <w:r w:rsidRPr="0017652F">
        <w:rPr>
          <w:rFonts w:ascii="Times New Roman" w:eastAsia="SimSun" w:hAnsi="Times New Roman" w:cs="Times New Roman"/>
          <w:b/>
          <w:bCs/>
          <w:spacing w:val="2"/>
          <w:sz w:val="24"/>
          <w:szCs w:val="24"/>
          <w:lang w:val="sr-Cyrl-RS" w:eastAsia="zh-CN"/>
        </w:rPr>
        <w:t xml:space="preserve"> </w:t>
      </w:r>
      <w:r w:rsidRPr="0017652F">
        <w:rPr>
          <w:rFonts w:ascii="Times New Roman" w:eastAsia="SimSun" w:hAnsi="Times New Roman" w:cs="Times New Roman"/>
          <w:b/>
          <w:bCs/>
          <w:spacing w:val="-2"/>
          <w:sz w:val="24"/>
          <w:szCs w:val="24"/>
          <w:lang w:val="sr-Cyrl-RS" w:eastAsia="zh-CN"/>
        </w:rPr>
        <w:t>И</w:t>
      </w:r>
      <w:r w:rsidRPr="0017652F">
        <w:rPr>
          <w:rFonts w:ascii="Times New Roman" w:eastAsia="SimSun" w:hAnsi="Times New Roman" w:cs="Times New Roman"/>
          <w:b/>
          <w:bCs/>
          <w:sz w:val="24"/>
          <w:szCs w:val="24"/>
          <w:lang w:val="sr-Cyrl-RS" w:eastAsia="zh-CN"/>
        </w:rPr>
        <w:t>СП</w:t>
      </w:r>
      <w:r w:rsidRPr="0017652F">
        <w:rPr>
          <w:rFonts w:ascii="Times New Roman" w:eastAsia="SimSun" w:hAnsi="Times New Roman" w:cs="Times New Roman"/>
          <w:b/>
          <w:bCs/>
          <w:spacing w:val="-1"/>
          <w:sz w:val="24"/>
          <w:szCs w:val="24"/>
          <w:lang w:val="sr-Cyrl-RS" w:eastAsia="zh-CN"/>
        </w:rPr>
        <w:t>У</w:t>
      </w:r>
      <w:r w:rsidRPr="0017652F">
        <w:rPr>
          <w:rFonts w:ascii="Times New Roman" w:eastAsia="SimSun" w:hAnsi="Times New Roman" w:cs="Times New Roman"/>
          <w:b/>
          <w:bCs/>
          <w:sz w:val="24"/>
          <w:szCs w:val="24"/>
          <w:lang w:val="sr-Cyrl-RS" w:eastAsia="zh-CN"/>
        </w:rPr>
        <w:t>ЊЕНОСТ О</w:t>
      </w:r>
      <w:r w:rsidRPr="0017652F">
        <w:rPr>
          <w:rFonts w:ascii="Times New Roman" w:eastAsia="SimSun" w:hAnsi="Times New Roman" w:cs="Times New Roman"/>
          <w:b/>
          <w:bCs/>
          <w:spacing w:val="1"/>
          <w:sz w:val="24"/>
          <w:szCs w:val="24"/>
          <w:lang w:val="sr-Cyrl-RS" w:eastAsia="zh-CN"/>
        </w:rPr>
        <w:t>Б</w:t>
      </w:r>
      <w:r w:rsidRPr="0017652F">
        <w:rPr>
          <w:rFonts w:ascii="Times New Roman" w:eastAsia="SimSun" w:hAnsi="Times New Roman" w:cs="Times New Roman"/>
          <w:b/>
          <w:bCs/>
          <w:sz w:val="24"/>
          <w:szCs w:val="24"/>
          <w:lang w:val="sr-Cyrl-RS" w:eastAsia="zh-CN"/>
        </w:rPr>
        <w:t>А</w:t>
      </w:r>
      <w:r w:rsidRPr="0017652F">
        <w:rPr>
          <w:rFonts w:ascii="Times New Roman" w:eastAsia="SimSun" w:hAnsi="Times New Roman" w:cs="Times New Roman"/>
          <w:b/>
          <w:bCs/>
          <w:spacing w:val="-3"/>
          <w:sz w:val="24"/>
          <w:szCs w:val="24"/>
          <w:lang w:val="sr-Cyrl-RS" w:eastAsia="zh-CN"/>
        </w:rPr>
        <w:t>В</w:t>
      </w:r>
      <w:r w:rsidRPr="0017652F">
        <w:rPr>
          <w:rFonts w:ascii="Times New Roman" w:eastAsia="SimSun" w:hAnsi="Times New Roman" w:cs="Times New Roman"/>
          <w:b/>
          <w:bCs/>
          <w:sz w:val="24"/>
          <w:szCs w:val="24"/>
          <w:lang w:val="sr-Cyrl-RS" w:eastAsia="zh-CN"/>
        </w:rPr>
        <w:t>ЕЗ</w:t>
      </w:r>
      <w:r w:rsidRPr="0017652F">
        <w:rPr>
          <w:rFonts w:ascii="Times New Roman" w:eastAsia="SimSun" w:hAnsi="Times New Roman" w:cs="Times New Roman"/>
          <w:b/>
          <w:bCs/>
          <w:spacing w:val="2"/>
          <w:sz w:val="24"/>
          <w:szCs w:val="24"/>
          <w:lang w:val="sr-Cyrl-RS" w:eastAsia="zh-CN"/>
        </w:rPr>
        <w:t>Н</w:t>
      </w:r>
      <w:r w:rsidRPr="0017652F">
        <w:rPr>
          <w:rFonts w:ascii="Times New Roman" w:eastAsia="SimSun" w:hAnsi="Times New Roman" w:cs="Times New Roman"/>
          <w:b/>
          <w:bCs/>
          <w:sz w:val="24"/>
          <w:szCs w:val="24"/>
          <w:lang w:val="sr-Cyrl-RS" w:eastAsia="zh-CN"/>
        </w:rPr>
        <w:t xml:space="preserve">ИХ </w:t>
      </w:r>
      <w:r w:rsidRPr="0017652F">
        <w:rPr>
          <w:rFonts w:ascii="Times New Roman" w:eastAsia="SimSun" w:hAnsi="Times New Roman" w:cs="Times New Roman"/>
          <w:b/>
          <w:bCs/>
          <w:spacing w:val="-2"/>
          <w:sz w:val="24"/>
          <w:szCs w:val="24"/>
          <w:lang w:val="sr-Cyrl-RS" w:eastAsia="zh-CN"/>
        </w:rPr>
        <w:t>У</w:t>
      </w:r>
      <w:r w:rsidRPr="0017652F">
        <w:rPr>
          <w:rFonts w:ascii="Times New Roman" w:eastAsia="SimSun" w:hAnsi="Times New Roman" w:cs="Times New Roman"/>
          <w:b/>
          <w:bCs/>
          <w:sz w:val="24"/>
          <w:szCs w:val="24"/>
          <w:lang w:val="sr-Cyrl-RS" w:eastAsia="zh-CN"/>
        </w:rPr>
        <w:t xml:space="preserve">СЛОВА ЗА </w:t>
      </w:r>
      <w:r w:rsidRPr="0017652F">
        <w:rPr>
          <w:rFonts w:ascii="Times New Roman" w:eastAsia="SimSun" w:hAnsi="Times New Roman" w:cs="Times New Roman"/>
          <w:b/>
          <w:bCs/>
          <w:spacing w:val="-1"/>
          <w:sz w:val="24"/>
          <w:szCs w:val="24"/>
          <w:lang w:val="sr-Cyrl-RS" w:eastAsia="zh-CN"/>
        </w:rPr>
        <w:t>УЧ</w:t>
      </w:r>
      <w:r w:rsidRPr="0017652F">
        <w:rPr>
          <w:rFonts w:ascii="Times New Roman" w:eastAsia="SimSun" w:hAnsi="Times New Roman" w:cs="Times New Roman"/>
          <w:b/>
          <w:bCs/>
          <w:sz w:val="24"/>
          <w:szCs w:val="24"/>
          <w:lang w:val="sr-Cyrl-RS" w:eastAsia="zh-CN"/>
        </w:rPr>
        <w:t>ЕШЋЕ У</w:t>
      </w:r>
      <w:r w:rsidRPr="0017652F">
        <w:rPr>
          <w:rFonts w:ascii="Times New Roman" w:eastAsia="SimSun" w:hAnsi="Times New Roman" w:cs="Times New Roman"/>
          <w:b/>
          <w:bCs/>
          <w:spacing w:val="-1"/>
          <w:sz w:val="24"/>
          <w:szCs w:val="24"/>
          <w:lang w:val="sr-Cyrl-RS" w:eastAsia="zh-CN"/>
        </w:rPr>
        <w:t xml:space="preserve"> </w:t>
      </w:r>
      <w:r w:rsidRPr="0017652F">
        <w:rPr>
          <w:rFonts w:ascii="Times New Roman" w:eastAsia="SimSun" w:hAnsi="Times New Roman" w:cs="Times New Roman"/>
          <w:b/>
          <w:bCs/>
          <w:sz w:val="24"/>
          <w:szCs w:val="24"/>
          <w:lang w:val="sr-Cyrl-RS" w:eastAsia="zh-CN"/>
        </w:rPr>
        <w:t>ПОСТ</w:t>
      </w:r>
      <w:r w:rsidRPr="0017652F">
        <w:rPr>
          <w:rFonts w:ascii="Times New Roman" w:eastAsia="SimSun" w:hAnsi="Times New Roman" w:cs="Times New Roman"/>
          <w:b/>
          <w:bCs/>
          <w:spacing w:val="-1"/>
          <w:sz w:val="24"/>
          <w:szCs w:val="24"/>
          <w:lang w:val="sr-Cyrl-RS" w:eastAsia="zh-CN"/>
        </w:rPr>
        <w:t>У</w:t>
      </w:r>
      <w:r w:rsidRPr="0017652F">
        <w:rPr>
          <w:rFonts w:ascii="Times New Roman" w:eastAsia="SimSun" w:hAnsi="Times New Roman" w:cs="Times New Roman"/>
          <w:b/>
          <w:bCs/>
          <w:sz w:val="24"/>
          <w:szCs w:val="24"/>
          <w:lang w:val="sr-Cyrl-RS" w:eastAsia="zh-CN"/>
        </w:rPr>
        <w:t>П</w:t>
      </w:r>
      <w:r w:rsidRPr="0017652F">
        <w:rPr>
          <w:rFonts w:ascii="Times New Roman" w:eastAsia="SimSun" w:hAnsi="Times New Roman" w:cs="Times New Roman"/>
          <w:b/>
          <w:bCs/>
          <w:spacing w:val="1"/>
          <w:sz w:val="24"/>
          <w:szCs w:val="24"/>
          <w:lang w:val="sr-Cyrl-RS" w:eastAsia="zh-CN"/>
        </w:rPr>
        <w:t>К</w:t>
      </w:r>
      <w:r w:rsidRPr="0017652F">
        <w:rPr>
          <w:rFonts w:ascii="Times New Roman" w:eastAsia="SimSun" w:hAnsi="Times New Roman" w:cs="Times New Roman"/>
          <w:b/>
          <w:bCs/>
          <w:sz w:val="24"/>
          <w:szCs w:val="24"/>
          <w:lang w:val="sr-Cyrl-RS" w:eastAsia="zh-CN"/>
        </w:rPr>
        <w:t>У</w:t>
      </w:r>
      <w:r w:rsidRPr="0017652F">
        <w:rPr>
          <w:rFonts w:ascii="Times New Roman" w:eastAsia="SimSun" w:hAnsi="Times New Roman" w:cs="Times New Roman"/>
          <w:b/>
          <w:bCs/>
          <w:spacing w:val="-1"/>
          <w:sz w:val="24"/>
          <w:szCs w:val="24"/>
          <w:lang w:val="sr-Cyrl-RS" w:eastAsia="zh-CN"/>
        </w:rPr>
        <w:t xml:space="preserve"> </w:t>
      </w:r>
      <w:r w:rsidRPr="0017652F">
        <w:rPr>
          <w:rFonts w:ascii="Times New Roman" w:eastAsia="SimSun" w:hAnsi="Times New Roman" w:cs="Times New Roman"/>
          <w:b/>
          <w:bCs/>
          <w:sz w:val="24"/>
          <w:szCs w:val="24"/>
          <w:lang w:val="sr-Cyrl-RS" w:eastAsia="zh-CN"/>
        </w:rPr>
        <w:t>ЈАВНЕ Н</w:t>
      </w:r>
      <w:r w:rsidRPr="0017652F">
        <w:rPr>
          <w:rFonts w:ascii="Times New Roman" w:eastAsia="SimSun" w:hAnsi="Times New Roman" w:cs="Times New Roman"/>
          <w:b/>
          <w:bCs/>
          <w:spacing w:val="-3"/>
          <w:sz w:val="24"/>
          <w:szCs w:val="24"/>
          <w:lang w:val="sr-Cyrl-RS" w:eastAsia="zh-CN"/>
        </w:rPr>
        <w:t>А</w:t>
      </w:r>
      <w:r w:rsidRPr="0017652F">
        <w:rPr>
          <w:rFonts w:ascii="Times New Roman" w:eastAsia="SimSun" w:hAnsi="Times New Roman" w:cs="Times New Roman"/>
          <w:b/>
          <w:bCs/>
          <w:spacing w:val="1"/>
          <w:sz w:val="24"/>
          <w:szCs w:val="24"/>
          <w:lang w:val="sr-Cyrl-RS" w:eastAsia="zh-CN"/>
        </w:rPr>
        <w:t>Б</w:t>
      </w:r>
      <w:r w:rsidRPr="0017652F">
        <w:rPr>
          <w:rFonts w:ascii="Times New Roman" w:eastAsia="SimSun" w:hAnsi="Times New Roman" w:cs="Times New Roman"/>
          <w:b/>
          <w:bCs/>
          <w:sz w:val="24"/>
          <w:szCs w:val="24"/>
          <w:lang w:val="sr-Cyrl-RS" w:eastAsia="zh-CN"/>
        </w:rPr>
        <w:t>А</w:t>
      </w:r>
      <w:r w:rsidRPr="0017652F">
        <w:rPr>
          <w:rFonts w:ascii="Times New Roman" w:eastAsia="SimSun" w:hAnsi="Times New Roman" w:cs="Times New Roman"/>
          <w:b/>
          <w:bCs/>
          <w:spacing w:val="-3"/>
          <w:sz w:val="24"/>
          <w:szCs w:val="24"/>
          <w:lang w:val="sr-Cyrl-RS" w:eastAsia="zh-CN"/>
        </w:rPr>
        <w:t>В</w:t>
      </w:r>
      <w:r w:rsidRPr="0017652F">
        <w:rPr>
          <w:rFonts w:ascii="Times New Roman" w:eastAsia="SimSun" w:hAnsi="Times New Roman" w:cs="Times New Roman"/>
          <w:b/>
          <w:bCs/>
          <w:sz w:val="24"/>
          <w:szCs w:val="24"/>
          <w:lang w:val="sr-Cyrl-RS" w:eastAsia="zh-CN"/>
        </w:rPr>
        <w:t>КЕ</w:t>
      </w:r>
      <w:r w:rsidRPr="0017652F">
        <w:rPr>
          <w:rFonts w:ascii="Times New Roman" w:eastAsia="SimSun" w:hAnsi="Times New Roman" w:cs="Times New Roman"/>
          <w:b/>
          <w:bCs/>
          <w:spacing w:val="3"/>
          <w:sz w:val="24"/>
          <w:szCs w:val="24"/>
          <w:lang w:val="sr-Cyrl-RS" w:eastAsia="zh-CN"/>
        </w:rPr>
        <w:t xml:space="preserve"> </w:t>
      </w:r>
      <w:r w:rsidRPr="0017652F">
        <w:rPr>
          <w:rFonts w:ascii="Times New Roman" w:eastAsia="SimSun" w:hAnsi="Times New Roman" w:cs="Times New Roman"/>
          <w:b/>
          <w:bCs/>
          <w:sz w:val="24"/>
          <w:szCs w:val="24"/>
          <w:lang w:val="sr-Cyrl-RS" w:eastAsia="zh-CN"/>
        </w:rPr>
        <w:t>ИЗ ЧЛАНА 75. З</w:t>
      </w:r>
      <w:r w:rsidRPr="0017652F">
        <w:rPr>
          <w:rFonts w:ascii="Times New Roman" w:eastAsia="SimSun" w:hAnsi="Times New Roman" w:cs="Times New Roman"/>
          <w:b/>
          <w:bCs/>
          <w:spacing w:val="-3"/>
          <w:sz w:val="24"/>
          <w:szCs w:val="24"/>
          <w:lang w:val="sr-Cyrl-RS" w:eastAsia="zh-CN"/>
        </w:rPr>
        <w:t>А</w:t>
      </w:r>
      <w:r w:rsidRPr="0017652F">
        <w:rPr>
          <w:rFonts w:ascii="Times New Roman" w:eastAsia="SimSun" w:hAnsi="Times New Roman" w:cs="Times New Roman"/>
          <w:b/>
          <w:bCs/>
          <w:sz w:val="24"/>
          <w:szCs w:val="24"/>
          <w:lang w:val="sr-Cyrl-RS" w:eastAsia="zh-CN"/>
        </w:rPr>
        <w:t>КОНА О ЈАВ</w:t>
      </w:r>
      <w:r w:rsidRPr="0017652F">
        <w:rPr>
          <w:rFonts w:ascii="Times New Roman" w:eastAsia="SimSun" w:hAnsi="Times New Roman" w:cs="Times New Roman"/>
          <w:b/>
          <w:bCs/>
          <w:spacing w:val="2"/>
          <w:sz w:val="24"/>
          <w:szCs w:val="24"/>
          <w:lang w:val="sr-Cyrl-RS" w:eastAsia="zh-CN"/>
        </w:rPr>
        <w:t>Н</w:t>
      </w:r>
      <w:r w:rsidRPr="0017652F">
        <w:rPr>
          <w:rFonts w:ascii="Times New Roman" w:eastAsia="SimSun" w:hAnsi="Times New Roman" w:cs="Times New Roman"/>
          <w:b/>
          <w:bCs/>
          <w:sz w:val="24"/>
          <w:szCs w:val="24"/>
          <w:lang w:val="sr-Cyrl-RS" w:eastAsia="zh-CN"/>
        </w:rPr>
        <w:t>ИМ НА</w:t>
      </w:r>
      <w:r w:rsidRPr="0017652F">
        <w:rPr>
          <w:rFonts w:ascii="Times New Roman" w:eastAsia="SimSun" w:hAnsi="Times New Roman" w:cs="Times New Roman"/>
          <w:b/>
          <w:bCs/>
          <w:spacing w:val="1"/>
          <w:sz w:val="24"/>
          <w:szCs w:val="24"/>
          <w:lang w:val="sr-Cyrl-RS" w:eastAsia="zh-CN"/>
        </w:rPr>
        <w:t>Б</w:t>
      </w:r>
      <w:r w:rsidRPr="0017652F">
        <w:rPr>
          <w:rFonts w:ascii="Times New Roman" w:eastAsia="SimSun" w:hAnsi="Times New Roman" w:cs="Times New Roman"/>
          <w:b/>
          <w:bCs/>
          <w:sz w:val="24"/>
          <w:szCs w:val="24"/>
          <w:lang w:val="sr-Cyrl-RS" w:eastAsia="zh-CN"/>
        </w:rPr>
        <w:t>АВ</w:t>
      </w:r>
      <w:r w:rsidRPr="0017652F">
        <w:rPr>
          <w:rFonts w:ascii="Times New Roman" w:eastAsia="SimSun" w:hAnsi="Times New Roman" w:cs="Times New Roman"/>
          <w:b/>
          <w:bCs/>
          <w:spacing w:val="1"/>
          <w:sz w:val="24"/>
          <w:szCs w:val="24"/>
          <w:lang w:val="sr-Cyrl-RS" w:eastAsia="zh-CN"/>
        </w:rPr>
        <w:t>К</w:t>
      </w:r>
      <w:r w:rsidRPr="0017652F">
        <w:rPr>
          <w:rFonts w:ascii="Times New Roman" w:eastAsia="SimSun" w:hAnsi="Times New Roman" w:cs="Times New Roman"/>
          <w:b/>
          <w:bCs/>
          <w:sz w:val="24"/>
          <w:szCs w:val="24"/>
          <w:lang w:val="sr-Cyrl-RS" w:eastAsia="zh-CN"/>
        </w:rPr>
        <w:t>А</w:t>
      </w:r>
      <w:r w:rsidRPr="0017652F">
        <w:rPr>
          <w:rFonts w:ascii="Times New Roman" w:eastAsia="SimSun" w:hAnsi="Times New Roman" w:cs="Times New Roman"/>
          <w:b/>
          <w:bCs/>
          <w:spacing w:val="-2"/>
          <w:sz w:val="24"/>
          <w:szCs w:val="24"/>
          <w:lang w:val="sr-Cyrl-RS" w:eastAsia="zh-CN"/>
        </w:rPr>
        <w:t>М</w:t>
      </w:r>
      <w:r w:rsidRPr="0017652F">
        <w:rPr>
          <w:rFonts w:ascii="Times New Roman" w:eastAsia="SimSun" w:hAnsi="Times New Roman" w:cs="Times New Roman"/>
          <w:b/>
          <w:bCs/>
          <w:sz w:val="24"/>
          <w:szCs w:val="24"/>
          <w:lang w:val="sr-Cyrl-RS" w:eastAsia="zh-CN"/>
        </w:rPr>
        <w:t>А</w:t>
      </w:r>
    </w:p>
    <w:p w:rsidR="00B71A56" w:rsidRPr="0017652F" w:rsidRDefault="00B71A56" w:rsidP="00B71A56">
      <w:pPr>
        <w:widowControl w:val="0"/>
        <w:kinsoku w:val="0"/>
        <w:overflowPunct w:val="0"/>
        <w:autoSpaceDE w:val="0"/>
        <w:autoSpaceDN w:val="0"/>
        <w:adjustRightInd w:val="0"/>
        <w:spacing w:before="17" w:after="0" w:line="260" w:lineRule="exact"/>
        <w:rPr>
          <w:rFonts w:ascii="Times New Roman" w:eastAsia="SimSun" w:hAnsi="Times New Roman" w:cs="Times New Roman"/>
          <w:sz w:val="26"/>
          <w:szCs w:val="26"/>
          <w:lang w:val="sr-Cyrl-RS" w:eastAsia="zh-CN"/>
        </w:rPr>
      </w:pPr>
    </w:p>
    <w:p w:rsidR="00B71A56" w:rsidRPr="0017652F" w:rsidRDefault="00B71A56" w:rsidP="00B71A56">
      <w:pPr>
        <w:widowControl w:val="0"/>
        <w:tabs>
          <w:tab w:val="left" w:pos="984"/>
        </w:tabs>
        <w:kinsoku w:val="0"/>
        <w:overflowPunct w:val="0"/>
        <w:autoSpaceDE w:val="0"/>
        <w:autoSpaceDN w:val="0"/>
        <w:adjustRightInd w:val="0"/>
        <w:spacing w:after="0" w:line="240" w:lineRule="auto"/>
        <w:ind w:right="114"/>
        <w:jc w:val="center"/>
        <w:rPr>
          <w:rFonts w:ascii="Times New Roman" w:eastAsia="SimSun" w:hAnsi="Times New Roman" w:cs="Times New Roman"/>
          <w:b/>
          <w:bCs/>
          <w:sz w:val="24"/>
          <w:szCs w:val="24"/>
          <w:lang w:val="sr-Cyrl-RS" w:eastAsia="zh-CN"/>
        </w:rPr>
      </w:pPr>
      <w:r w:rsidRPr="0017652F">
        <w:rPr>
          <w:rFonts w:ascii="Times New Roman" w:eastAsia="SimSun" w:hAnsi="Times New Roman" w:cs="Times New Roman"/>
          <w:b/>
          <w:bCs/>
          <w:sz w:val="24"/>
          <w:szCs w:val="24"/>
          <w:lang w:val="sr-Cyrl-RS" w:eastAsia="zh-CN"/>
        </w:rPr>
        <w:t>До</w:t>
      </w:r>
      <w:r w:rsidRPr="0017652F">
        <w:rPr>
          <w:rFonts w:ascii="Times New Roman" w:eastAsia="SimSun" w:hAnsi="Times New Roman" w:cs="Times New Roman"/>
          <w:b/>
          <w:bCs/>
          <w:spacing w:val="1"/>
          <w:sz w:val="24"/>
          <w:szCs w:val="24"/>
          <w:lang w:val="sr-Cyrl-RS" w:eastAsia="zh-CN"/>
        </w:rPr>
        <w:t>к</w:t>
      </w:r>
      <w:r w:rsidRPr="0017652F">
        <w:rPr>
          <w:rFonts w:ascii="Times New Roman" w:eastAsia="SimSun" w:hAnsi="Times New Roman" w:cs="Times New Roman"/>
          <w:b/>
          <w:bCs/>
          <w:sz w:val="24"/>
          <w:szCs w:val="24"/>
          <w:lang w:val="sr-Cyrl-RS" w:eastAsia="zh-CN"/>
        </w:rPr>
        <w:t>азивање</w:t>
      </w:r>
      <w:r w:rsidRPr="0017652F">
        <w:rPr>
          <w:rFonts w:ascii="Times New Roman" w:eastAsia="SimSun" w:hAnsi="Times New Roman" w:cs="Times New Roman"/>
          <w:b/>
          <w:bCs/>
          <w:spacing w:val="30"/>
          <w:sz w:val="24"/>
          <w:szCs w:val="24"/>
          <w:lang w:val="sr-Cyrl-RS" w:eastAsia="zh-CN"/>
        </w:rPr>
        <w:t xml:space="preserve"> </w:t>
      </w:r>
      <w:r w:rsidRPr="0017652F">
        <w:rPr>
          <w:rFonts w:ascii="Times New Roman" w:eastAsia="SimSun" w:hAnsi="Times New Roman" w:cs="Times New Roman"/>
          <w:b/>
          <w:bCs/>
          <w:sz w:val="24"/>
          <w:szCs w:val="24"/>
          <w:lang w:val="sr-Cyrl-RS" w:eastAsia="zh-CN"/>
        </w:rPr>
        <w:t>и</w:t>
      </w:r>
      <w:r w:rsidRPr="0017652F">
        <w:rPr>
          <w:rFonts w:ascii="Times New Roman" w:eastAsia="SimSun" w:hAnsi="Times New Roman" w:cs="Times New Roman"/>
          <w:b/>
          <w:bCs/>
          <w:spacing w:val="-1"/>
          <w:sz w:val="24"/>
          <w:szCs w:val="24"/>
          <w:lang w:val="sr-Cyrl-RS" w:eastAsia="zh-CN"/>
        </w:rPr>
        <w:t>с</w:t>
      </w:r>
      <w:r w:rsidRPr="0017652F">
        <w:rPr>
          <w:rFonts w:ascii="Times New Roman" w:eastAsia="SimSun" w:hAnsi="Times New Roman" w:cs="Times New Roman"/>
          <w:b/>
          <w:bCs/>
          <w:sz w:val="24"/>
          <w:szCs w:val="24"/>
          <w:lang w:val="sr-Cyrl-RS" w:eastAsia="zh-CN"/>
        </w:rPr>
        <w:t>пуњ</w:t>
      </w:r>
      <w:r w:rsidRPr="0017652F">
        <w:rPr>
          <w:rFonts w:ascii="Times New Roman" w:eastAsia="SimSun" w:hAnsi="Times New Roman" w:cs="Times New Roman"/>
          <w:b/>
          <w:bCs/>
          <w:spacing w:val="-1"/>
          <w:sz w:val="24"/>
          <w:szCs w:val="24"/>
          <w:lang w:val="sr-Cyrl-RS" w:eastAsia="zh-CN"/>
        </w:rPr>
        <w:t>е</w:t>
      </w:r>
      <w:r w:rsidRPr="0017652F">
        <w:rPr>
          <w:rFonts w:ascii="Times New Roman" w:eastAsia="SimSun" w:hAnsi="Times New Roman" w:cs="Times New Roman"/>
          <w:b/>
          <w:bCs/>
          <w:sz w:val="24"/>
          <w:szCs w:val="24"/>
          <w:lang w:val="sr-Cyrl-RS" w:eastAsia="zh-CN"/>
        </w:rPr>
        <w:t>но</w:t>
      </w:r>
      <w:r w:rsidRPr="0017652F">
        <w:rPr>
          <w:rFonts w:ascii="Times New Roman" w:eastAsia="SimSun" w:hAnsi="Times New Roman" w:cs="Times New Roman"/>
          <w:b/>
          <w:bCs/>
          <w:spacing w:val="-1"/>
          <w:sz w:val="24"/>
          <w:szCs w:val="24"/>
          <w:lang w:val="sr-Cyrl-RS" w:eastAsia="zh-CN"/>
        </w:rPr>
        <w:t>с</w:t>
      </w:r>
      <w:r w:rsidRPr="0017652F">
        <w:rPr>
          <w:rFonts w:ascii="Times New Roman" w:eastAsia="SimSun" w:hAnsi="Times New Roman" w:cs="Times New Roman"/>
          <w:b/>
          <w:bCs/>
          <w:sz w:val="24"/>
          <w:szCs w:val="24"/>
          <w:lang w:val="sr-Cyrl-RS" w:eastAsia="zh-CN"/>
        </w:rPr>
        <w:t>ти</w:t>
      </w:r>
      <w:r w:rsidRPr="0017652F">
        <w:rPr>
          <w:rFonts w:ascii="Times New Roman" w:eastAsia="SimSun" w:hAnsi="Times New Roman" w:cs="Times New Roman"/>
          <w:b/>
          <w:bCs/>
          <w:spacing w:val="31"/>
          <w:sz w:val="24"/>
          <w:szCs w:val="24"/>
          <w:lang w:val="sr-Cyrl-RS" w:eastAsia="zh-CN"/>
        </w:rPr>
        <w:t xml:space="preserve"> </w:t>
      </w:r>
      <w:r w:rsidRPr="0017652F">
        <w:rPr>
          <w:rFonts w:ascii="Times New Roman" w:eastAsia="SimSun" w:hAnsi="Times New Roman" w:cs="Times New Roman"/>
          <w:b/>
          <w:bCs/>
          <w:sz w:val="24"/>
          <w:szCs w:val="24"/>
          <w:lang w:val="sr-Cyrl-RS" w:eastAsia="zh-CN"/>
        </w:rPr>
        <w:t>обав</w:t>
      </w:r>
      <w:r w:rsidRPr="0017652F">
        <w:rPr>
          <w:rFonts w:ascii="Times New Roman" w:eastAsia="SimSun" w:hAnsi="Times New Roman" w:cs="Times New Roman"/>
          <w:b/>
          <w:bCs/>
          <w:spacing w:val="-1"/>
          <w:sz w:val="24"/>
          <w:szCs w:val="24"/>
          <w:lang w:val="sr-Cyrl-RS" w:eastAsia="zh-CN"/>
        </w:rPr>
        <w:t>е</w:t>
      </w:r>
      <w:r w:rsidRPr="0017652F">
        <w:rPr>
          <w:rFonts w:ascii="Times New Roman" w:eastAsia="SimSun" w:hAnsi="Times New Roman" w:cs="Times New Roman"/>
          <w:b/>
          <w:bCs/>
          <w:sz w:val="24"/>
          <w:szCs w:val="24"/>
          <w:lang w:val="sr-Cyrl-RS" w:eastAsia="zh-CN"/>
        </w:rPr>
        <w:t>зн</w:t>
      </w:r>
      <w:r w:rsidRPr="0017652F">
        <w:rPr>
          <w:rFonts w:ascii="Times New Roman" w:eastAsia="SimSun" w:hAnsi="Times New Roman" w:cs="Times New Roman"/>
          <w:b/>
          <w:bCs/>
          <w:spacing w:val="1"/>
          <w:sz w:val="24"/>
          <w:szCs w:val="24"/>
          <w:lang w:val="sr-Cyrl-RS" w:eastAsia="zh-CN"/>
        </w:rPr>
        <w:t>и</w:t>
      </w:r>
      <w:r w:rsidRPr="0017652F">
        <w:rPr>
          <w:rFonts w:ascii="Times New Roman" w:eastAsia="SimSun" w:hAnsi="Times New Roman" w:cs="Times New Roman"/>
          <w:b/>
          <w:bCs/>
          <w:sz w:val="24"/>
          <w:szCs w:val="24"/>
          <w:lang w:val="sr-Cyrl-RS" w:eastAsia="zh-CN"/>
        </w:rPr>
        <w:t>х</w:t>
      </w:r>
      <w:r w:rsidRPr="0017652F">
        <w:rPr>
          <w:rFonts w:ascii="Times New Roman" w:eastAsia="SimSun" w:hAnsi="Times New Roman" w:cs="Times New Roman"/>
          <w:b/>
          <w:bCs/>
          <w:spacing w:val="30"/>
          <w:sz w:val="24"/>
          <w:szCs w:val="24"/>
          <w:lang w:val="sr-Cyrl-RS" w:eastAsia="zh-CN"/>
        </w:rPr>
        <w:t xml:space="preserve"> </w:t>
      </w:r>
      <w:r w:rsidRPr="0017652F">
        <w:rPr>
          <w:rFonts w:ascii="Times New Roman" w:eastAsia="SimSun" w:hAnsi="Times New Roman" w:cs="Times New Roman"/>
          <w:b/>
          <w:bCs/>
          <w:sz w:val="24"/>
          <w:szCs w:val="24"/>
          <w:lang w:val="sr-Cyrl-RS" w:eastAsia="zh-CN"/>
        </w:rPr>
        <w:t>у</w:t>
      </w:r>
      <w:r w:rsidRPr="0017652F">
        <w:rPr>
          <w:rFonts w:ascii="Times New Roman" w:eastAsia="SimSun" w:hAnsi="Times New Roman" w:cs="Times New Roman"/>
          <w:b/>
          <w:bCs/>
          <w:spacing w:val="-1"/>
          <w:sz w:val="24"/>
          <w:szCs w:val="24"/>
          <w:lang w:val="sr-Cyrl-RS" w:eastAsia="zh-CN"/>
        </w:rPr>
        <w:t>с</w:t>
      </w:r>
      <w:r w:rsidRPr="0017652F">
        <w:rPr>
          <w:rFonts w:ascii="Times New Roman" w:eastAsia="SimSun" w:hAnsi="Times New Roman" w:cs="Times New Roman"/>
          <w:b/>
          <w:bCs/>
          <w:sz w:val="24"/>
          <w:szCs w:val="24"/>
          <w:lang w:val="sr-Cyrl-RS" w:eastAsia="zh-CN"/>
        </w:rPr>
        <w:t>лова</w:t>
      </w:r>
      <w:r w:rsidRPr="0017652F">
        <w:rPr>
          <w:rFonts w:ascii="Times New Roman" w:eastAsia="SimSun" w:hAnsi="Times New Roman" w:cs="Times New Roman"/>
          <w:b/>
          <w:bCs/>
          <w:spacing w:val="30"/>
          <w:sz w:val="24"/>
          <w:szCs w:val="24"/>
          <w:lang w:val="sr-Cyrl-RS" w:eastAsia="zh-CN"/>
        </w:rPr>
        <w:t xml:space="preserve"> </w:t>
      </w:r>
      <w:r w:rsidRPr="0017652F">
        <w:rPr>
          <w:rFonts w:ascii="Times New Roman" w:eastAsia="SimSun" w:hAnsi="Times New Roman" w:cs="Times New Roman"/>
          <w:b/>
          <w:bCs/>
          <w:sz w:val="24"/>
          <w:szCs w:val="24"/>
          <w:lang w:val="sr-Cyrl-RS" w:eastAsia="zh-CN"/>
        </w:rPr>
        <w:t>из</w:t>
      </w:r>
      <w:r w:rsidRPr="0017652F">
        <w:rPr>
          <w:rFonts w:ascii="Times New Roman" w:eastAsia="SimSun" w:hAnsi="Times New Roman" w:cs="Times New Roman"/>
          <w:b/>
          <w:bCs/>
          <w:spacing w:val="30"/>
          <w:sz w:val="24"/>
          <w:szCs w:val="24"/>
          <w:lang w:val="sr-Cyrl-RS" w:eastAsia="zh-CN"/>
        </w:rPr>
        <w:t xml:space="preserve"> </w:t>
      </w:r>
      <w:r w:rsidRPr="0017652F">
        <w:rPr>
          <w:rFonts w:ascii="Times New Roman" w:eastAsia="SimSun" w:hAnsi="Times New Roman" w:cs="Times New Roman"/>
          <w:b/>
          <w:bCs/>
          <w:spacing w:val="-1"/>
          <w:sz w:val="24"/>
          <w:szCs w:val="24"/>
          <w:lang w:val="sr-Cyrl-RS" w:eastAsia="zh-CN"/>
        </w:rPr>
        <w:t>ч</w:t>
      </w:r>
      <w:r w:rsidRPr="0017652F">
        <w:rPr>
          <w:rFonts w:ascii="Times New Roman" w:eastAsia="SimSun" w:hAnsi="Times New Roman" w:cs="Times New Roman"/>
          <w:b/>
          <w:bCs/>
          <w:sz w:val="24"/>
          <w:szCs w:val="24"/>
          <w:lang w:val="sr-Cyrl-RS" w:eastAsia="zh-CN"/>
        </w:rPr>
        <w:t>лана</w:t>
      </w:r>
      <w:r w:rsidRPr="0017652F">
        <w:rPr>
          <w:rFonts w:ascii="Times New Roman" w:eastAsia="SimSun" w:hAnsi="Times New Roman" w:cs="Times New Roman"/>
          <w:b/>
          <w:bCs/>
          <w:spacing w:val="30"/>
          <w:sz w:val="24"/>
          <w:szCs w:val="24"/>
          <w:lang w:val="sr-Cyrl-RS" w:eastAsia="zh-CN"/>
        </w:rPr>
        <w:t xml:space="preserve"> </w:t>
      </w:r>
      <w:r w:rsidRPr="0017652F">
        <w:rPr>
          <w:rFonts w:ascii="Times New Roman" w:eastAsia="SimSun" w:hAnsi="Times New Roman" w:cs="Times New Roman"/>
          <w:b/>
          <w:bCs/>
          <w:sz w:val="24"/>
          <w:szCs w:val="24"/>
          <w:lang w:val="sr-Cyrl-RS" w:eastAsia="zh-CN"/>
        </w:rPr>
        <w:t>75.</w:t>
      </w:r>
      <w:r w:rsidRPr="0017652F">
        <w:rPr>
          <w:rFonts w:ascii="Times New Roman" w:eastAsia="SimSun" w:hAnsi="Times New Roman" w:cs="Times New Roman"/>
          <w:b/>
          <w:bCs/>
          <w:spacing w:val="30"/>
          <w:sz w:val="24"/>
          <w:szCs w:val="24"/>
          <w:lang w:val="sr-Cyrl-RS" w:eastAsia="zh-CN"/>
        </w:rPr>
        <w:t xml:space="preserve"> </w:t>
      </w:r>
      <w:r w:rsidRPr="0017652F">
        <w:rPr>
          <w:rFonts w:ascii="Times New Roman" w:eastAsia="SimSun" w:hAnsi="Times New Roman" w:cs="Times New Roman"/>
          <w:b/>
          <w:bCs/>
          <w:sz w:val="24"/>
          <w:szCs w:val="24"/>
          <w:lang w:val="sr-Cyrl-RS" w:eastAsia="zh-CN"/>
        </w:rPr>
        <w:t>За</w:t>
      </w:r>
      <w:r w:rsidRPr="0017652F">
        <w:rPr>
          <w:rFonts w:ascii="Times New Roman" w:eastAsia="SimSun" w:hAnsi="Times New Roman" w:cs="Times New Roman"/>
          <w:b/>
          <w:bCs/>
          <w:spacing w:val="1"/>
          <w:sz w:val="24"/>
          <w:szCs w:val="24"/>
          <w:lang w:val="sr-Cyrl-RS" w:eastAsia="zh-CN"/>
        </w:rPr>
        <w:t>к</w:t>
      </w:r>
      <w:r w:rsidRPr="0017652F">
        <w:rPr>
          <w:rFonts w:ascii="Times New Roman" w:eastAsia="SimSun" w:hAnsi="Times New Roman" w:cs="Times New Roman"/>
          <w:b/>
          <w:bCs/>
          <w:sz w:val="24"/>
          <w:szCs w:val="24"/>
          <w:lang w:val="sr-Cyrl-RS" w:eastAsia="zh-CN"/>
        </w:rPr>
        <w:t>она</w:t>
      </w:r>
      <w:r w:rsidRPr="0017652F">
        <w:rPr>
          <w:rFonts w:ascii="Times New Roman" w:eastAsia="SimSun" w:hAnsi="Times New Roman" w:cs="Times New Roman"/>
          <w:b/>
          <w:bCs/>
          <w:spacing w:val="30"/>
          <w:sz w:val="24"/>
          <w:szCs w:val="24"/>
          <w:lang w:val="sr-Cyrl-RS" w:eastAsia="zh-CN"/>
        </w:rPr>
        <w:t xml:space="preserve"> </w:t>
      </w:r>
      <w:r w:rsidRPr="0017652F">
        <w:rPr>
          <w:rFonts w:ascii="Times New Roman" w:eastAsia="SimSun" w:hAnsi="Times New Roman" w:cs="Times New Roman"/>
          <w:b/>
          <w:bCs/>
          <w:sz w:val="24"/>
          <w:szCs w:val="24"/>
          <w:lang w:val="sr-Cyrl-RS" w:eastAsia="zh-CN"/>
        </w:rPr>
        <w:t>о</w:t>
      </w:r>
      <w:r w:rsidRPr="0017652F">
        <w:rPr>
          <w:rFonts w:ascii="Times New Roman" w:eastAsia="SimSun" w:hAnsi="Times New Roman" w:cs="Times New Roman"/>
          <w:b/>
          <w:bCs/>
          <w:spacing w:val="30"/>
          <w:sz w:val="24"/>
          <w:szCs w:val="24"/>
          <w:lang w:val="sr-Cyrl-RS" w:eastAsia="zh-CN"/>
        </w:rPr>
        <w:t xml:space="preserve"> </w:t>
      </w:r>
      <w:r w:rsidRPr="0017652F">
        <w:rPr>
          <w:rFonts w:ascii="Times New Roman" w:eastAsia="SimSun" w:hAnsi="Times New Roman" w:cs="Times New Roman"/>
          <w:b/>
          <w:bCs/>
          <w:sz w:val="24"/>
          <w:szCs w:val="24"/>
          <w:lang w:val="sr-Cyrl-RS" w:eastAsia="zh-CN"/>
        </w:rPr>
        <w:t>ја</w:t>
      </w:r>
      <w:r w:rsidRPr="0017652F">
        <w:rPr>
          <w:rFonts w:ascii="Times New Roman" w:eastAsia="SimSun" w:hAnsi="Times New Roman" w:cs="Times New Roman"/>
          <w:b/>
          <w:bCs/>
          <w:spacing w:val="-1"/>
          <w:sz w:val="24"/>
          <w:szCs w:val="24"/>
          <w:lang w:val="sr-Cyrl-RS" w:eastAsia="zh-CN"/>
        </w:rPr>
        <w:t>в</w:t>
      </w:r>
      <w:r w:rsidRPr="0017652F">
        <w:rPr>
          <w:rFonts w:ascii="Times New Roman" w:eastAsia="SimSun" w:hAnsi="Times New Roman" w:cs="Times New Roman"/>
          <w:b/>
          <w:bCs/>
          <w:sz w:val="24"/>
          <w:szCs w:val="24"/>
          <w:lang w:val="sr-Cyrl-RS" w:eastAsia="zh-CN"/>
        </w:rPr>
        <w:t>н</w:t>
      </w:r>
      <w:r w:rsidRPr="0017652F">
        <w:rPr>
          <w:rFonts w:ascii="Times New Roman" w:eastAsia="SimSun" w:hAnsi="Times New Roman" w:cs="Times New Roman"/>
          <w:b/>
          <w:bCs/>
          <w:spacing w:val="-2"/>
          <w:sz w:val="24"/>
          <w:szCs w:val="24"/>
          <w:lang w:val="sr-Cyrl-RS" w:eastAsia="zh-CN"/>
        </w:rPr>
        <w:t>и</w:t>
      </w:r>
      <w:r w:rsidRPr="0017652F">
        <w:rPr>
          <w:rFonts w:ascii="Times New Roman" w:eastAsia="SimSun" w:hAnsi="Times New Roman" w:cs="Times New Roman"/>
          <w:b/>
          <w:bCs/>
          <w:sz w:val="24"/>
          <w:szCs w:val="24"/>
          <w:lang w:val="sr-Cyrl-RS" w:eastAsia="zh-CN"/>
        </w:rPr>
        <w:t>м набавкама</w:t>
      </w:r>
      <w:r w:rsidRPr="0017652F">
        <w:rPr>
          <w:rFonts w:ascii="Times New Roman" w:eastAsia="SimSun" w:hAnsi="Times New Roman" w:cs="Times New Roman"/>
          <w:b/>
          <w:bCs/>
          <w:spacing w:val="16"/>
          <w:sz w:val="24"/>
          <w:szCs w:val="24"/>
          <w:lang w:val="sr-Cyrl-RS" w:eastAsia="zh-CN"/>
        </w:rPr>
        <w:t xml:space="preserve"> </w:t>
      </w:r>
      <w:r w:rsidRPr="0017652F">
        <w:rPr>
          <w:rFonts w:ascii="Times New Roman" w:eastAsia="SimSun" w:hAnsi="Times New Roman" w:cs="Times New Roman"/>
          <w:b/>
          <w:bCs/>
          <w:sz w:val="24"/>
          <w:szCs w:val="24"/>
          <w:lang w:val="sr-Cyrl-RS" w:eastAsia="zh-CN"/>
        </w:rPr>
        <w:t>за</w:t>
      </w:r>
      <w:r w:rsidRPr="0017652F">
        <w:rPr>
          <w:rFonts w:ascii="Times New Roman" w:eastAsia="SimSun" w:hAnsi="Times New Roman" w:cs="Times New Roman"/>
          <w:b/>
          <w:bCs/>
          <w:spacing w:val="16"/>
          <w:sz w:val="24"/>
          <w:szCs w:val="24"/>
          <w:lang w:val="sr-Cyrl-RS" w:eastAsia="zh-CN"/>
        </w:rPr>
        <w:t xml:space="preserve"> </w:t>
      </w:r>
      <w:r w:rsidRPr="0017652F">
        <w:rPr>
          <w:rFonts w:ascii="Times New Roman" w:eastAsia="SimSun" w:hAnsi="Times New Roman" w:cs="Times New Roman"/>
          <w:b/>
          <w:bCs/>
          <w:sz w:val="24"/>
          <w:szCs w:val="24"/>
          <w:lang w:val="sr-Cyrl-RS" w:eastAsia="zh-CN"/>
        </w:rPr>
        <w:t>пра</w:t>
      </w:r>
      <w:r w:rsidRPr="0017652F">
        <w:rPr>
          <w:rFonts w:ascii="Times New Roman" w:eastAsia="SimSun" w:hAnsi="Times New Roman" w:cs="Times New Roman"/>
          <w:b/>
          <w:bCs/>
          <w:spacing w:val="-3"/>
          <w:sz w:val="24"/>
          <w:szCs w:val="24"/>
          <w:lang w:val="sr-Cyrl-RS" w:eastAsia="zh-CN"/>
        </w:rPr>
        <w:t>в</w:t>
      </w:r>
      <w:r w:rsidRPr="0017652F">
        <w:rPr>
          <w:rFonts w:ascii="Times New Roman" w:eastAsia="SimSun" w:hAnsi="Times New Roman" w:cs="Times New Roman"/>
          <w:b/>
          <w:bCs/>
          <w:sz w:val="24"/>
          <w:szCs w:val="24"/>
          <w:lang w:val="sr-Cyrl-RS" w:eastAsia="zh-CN"/>
        </w:rPr>
        <w:t>на</w:t>
      </w:r>
      <w:r w:rsidRPr="0017652F">
        <w:rPr>
          <w:rFonts w:ascii="Times New Roman" w:eastAsia="SimSun" w:hAnsi="Times New Roman" w:cs="Times New Roman"/>
          <w:b/>
          <w:bCs/>
          <w:spacing w:val="14"/>
          <w:sz w:val="24"/>
          <w:szCs w:val="24"/>
          <w:lang w:val="sr-Cyrl-RS" w:eastAsia="zh-CN"/>
        </w:rPr>
        <w:t xml:space="preserve"> </w:t>
      </w:r>
      <w:r w:rsidRPr="0017652F">
        <w:rPr>
          <w:rFonts w:ascii="Times New Roman" w:eastAsia="SimSun" w:hAnsi="Times New Roman" w:cs="Times New Roman"/>
          <w:b/>
          <w:bCs/>
          <w:sz w:val="24"/>
          <w:szCs w:val="24"/>
          <w:lang w:val="sr-Cyrl-RS" w:eastAsia="zh-CN"/>
        </w:rPr>
        <w:t>лица</w:t>
      </w:r>
      <w:r w:rsidRPr="0017652F">
        <w:rPr>
          <w:rFonts w:ascii="Times New Roman" w:eastAsia="SimSun" w:hAnsi="Times New Roman" w:cs="Times New Roman"/>
          <w:b/>
          <w:bCs/>
          <w:spacing w:val="16"/>
          <w:sz w:val="24"/>
          <w:szCs w:val="24"/>
          <w:lang w:val="sr-Cyrl-RS" w:eastAsia="zh-CN"/>
        </w:rPr>
        <w:t xml:space="preserve"> </w:t>
      </w:r>
      <w:r w:rsidRPr="0017652F">
        <w:rPr>
          <w:rFonts w:ascii="Times New Roman" w:eastAsia="SimSun" w:hAnsi="Times New Roman" w:cs="Times New Roman"/>
          <w:b/>
          <w:bCs/>
          <w:sz w:val="24"/>
          <w:szCs w:val="24"/>
          <w:lang w:val="sr-Cyrl-RS" w:eastAsia="zh-CN"/>
        </w:rPr>
        <w:t>као</w:t>
      </w:r>
      <w:r w:rsidRPr="0017652F">
        <w:rPr>
          <w:rFonts w:ascii="Times New Roman" w:eastAsia="SimSun" w:hAnsi="Times New Roman" w:cs="Times New Roman"/>
          <w:b/>
          <w:bCs/>
          <w:spacing w:val="14"/>
          <w:sz w:val="24"/>
          <w:szCs w:val="24"/>
          <w:lang w:val="sr-Cyrl-RS" w:eastAsia="zh-CN"/>
        </w:rPr>
        <w:t xml:space="preserve"> </w:t>
      </w:r>
      <w:r w:rsidRPr="0017652F">
        <w:rPr>
          <w:rFonts w:ascii="Times New Roman" w:eastAsia="SimSun" w:hAnsi="Times New Roman" w:cs="Times New Roman"/>
          <w:b/>
          <w:bCs/>
          <w:sz w:val="24"/>
          <w:szCs w:val="24"/>
          <w:lang w:val="sr-Cyrl-RS" w:eastAsia="zh-CN"/>
        </w:rPr>
        <w:t>Понуђа</w:t>
      </w:r>
      <w:r w:rsidRPr="0017652F">
        <w:rPr>
          <w:rFonts w:ascii="Times New Roman" w:eastAsia="SimSun" w:hAnsi="Times New Roman" w:cs="Times New Roman"/>
          <w:b/>
          <w:bCs/>
          <w:spacing w:val="-1"/>
          <w:sz w:val="24"/>
          <w:szCs w:val="24"/>
          <w:lang w:val="sr-Cyrl-RS" w:eastAsia="zh-CN"/>
        </w:rPr>
        <w:t>ч</w:t>
      </w:r>
      <w:r w:rsidRPr="0017652F">
        <w:rPr>
          <w:rFonts w:ascii="Times New Roman" w:eastAsia="SimSun" w:hAnsi="Times New Roman" w:cs="Times New Roman"/>
          <w:b/>
          <w:bCs/>
          <w:spacing w:val="3"/>
          <w:sz w:val="24"/>
          <w:szCs w:val="24"/>
          <w:lang w:val="sr-Cyrl-RS" w:eastAsia="zh-CN"/>
        </w:rPr>
        <w:t>е</w:t>
      </w:r>
      <w:r w:rsidRPr="0017652F">
        <w:rPr>
          <w:rFonts w:ascii="Times New Roman" w:eastAsia="SimSun" w:hAnsi="Times New Roman" w:cs="Times New Roman"/>
          <w:b/>
          <w:bCs/>
          <w:sz w:val="24"/>
          <w:szCs w:val="24"/>
          <w:lang w:val="sr-Cyrl-RS" w:eastAsia="zh-CN"/>
        </w:rPr>
        <w:t>,</w:t>
      </w:r>
      <w:r w:rsidRPr="0017652F">
        <w:rPr>
          <w:rFonts w:ascii="Times New Roman" w:eastAsia="SimSun" w:hAnsi="Times New Roman" w:cs="Times New Roman"/>
          <w:b/>
          <w:bCs/>
          <w:spacing w:val="16"/>
          <w:sz w:val="24"/>
          <w:szCs w:val="24"/>
          <w:lang w:val="sr-Cyrl-RS" w:eastAsia="zh-CN"/>
        </w:rPr>
        <w:t xml:space="preserve"> </w:t>
      </w:r>
      <w:r w:rsidRPr="0017652F">
        <w:rPr>
          <w:rFonts w:ascii="Times New Roman" w:eastAsia="SimSun" w:hAnsi="Times New Roman" w:cs="Times New Roman"/>
          <w:b/>
          <w:bCs/>
          <w:sz w:val="24"/>
          <w:szCs w:val="24"/>
          <w:lang w:val="sr-Cyrl-RS" w:eastAsia="zh-CN"/>
        </w:rPr>
        <w:t>подизвођа</w:t>
      </w:r>
      <w:r w:rsidRPr="0017652F">
        <w:rPr>
          <w:rFonts w:ascii="Times New Roman" w:eastAsia="SimSun" w:hAnsi="Times New Roman" w:cs="Times New Roman"/>
          <w:b/>
          <w:bCs/>
          <w:spacing w:val="-1"/>
          <w:sz w:val="24"/>
          <w:szCs w:val="24"/>
          <w:lang w:val="sr-Cyrl-RS" w:eastAsia="zh-CN"/>
        </w:rPr>
        <w:t>че</w:t>
      </w:r>
      <w:r w:rsidRPr="0017652F">
        <w:rPr>
          <w:rFonts w:ascii="Times New Roman" w:eastAsia="SimSun" w:hAnsi="Times New Roman" w:cs="Times New Roman"/>
          <w:b/>
          <w:bCs/>
          <w:sz w:val="24"/>
          <w:szCs w:val="24"/>
          <w:lang w:val="sr-Cyrl-RS" w:eastAsia="zh-CN"/>
        </w:rPr>
        <w:t>,</w:t>
      </w:r>
      <w:r w:rsidRPr="0017652F">
        <w:rPr>
          <w:rFonts w:ascii="Times New Roman" w:eastAsia="SimSun" w:hAnsi="Times New Roman" w:cs="Times New Roman"/>
          <w:b/>
          <w:bCs/>
          <w:spacing w:val="16"/>
          <w:sz w:val="24"/>
          <w:szCs w:val="24"/>
          <w:lang w:val="sr-Cyrl-RS" w:eastAsia="zh-CN"/>
        </w:rPr>
        <w:t xml:space="preserve"> </w:t>
      </w:r>
      <w:r w:rsidRPr="0017652F">
        <w:rPr>
          <w:rFonts w:ascii="Times New Roman" w:eastAsia="SimSun" w:hAnsi="Times New Roman" w:cs="Times New Roman"/>
          <w:b/>
          <w:bCs/>
          <w:sz w:val="24"/>
          <w:szCs w:val="24"/>
          <w:lang w:val="sr-Cyrl-RS" w:eastAsia="zh-CN"/>
        </w:rPr>
        <w:t>одно</w:t>
      </w:r>
      <w:r w:rsidRPr="0017652F">
        <w:rPr>
          <w:rFonts w:ascii="Times New Roman" w:eastAsia="SimSun" w:hAnsi="Times New Roman" w:cs="Times New Roman"/>
          <w:b/>
          <w:bCs/>
          <w:spacing w:val="-1"/>
          <w:sz w:val="24"/>
          <w:szCs w:val="24"/>
          <w:lang w:val="sr-Cyrl-RS" w:eastAsia="zh-CN"/>
        </w:rPr>
        <w:t>с</w:t>
      </w:r>
      <w:r w:rsidRPr="0017652F">
        <w:rPr>
          <w:rFonts w:ascii="Times New Roman" w:eastAsia="SimSun" w:hAnsi="Times New Roman" w:cs="Times New Roman"/>
          <w:b/>
          <w:bCs/>
          <w:spacing w:val="-2"/>
          <w:sz w:val="24"/>
          <w:szCs w:val="24"/>
          <w:lang w:val="sr-Cyrl-RS" w:eastAsia="zh-CN"/>
        </w:rPr>
        <w:t>н</w:t>
      </w:r>
      <w:r w:rsidRPr="0017652F">
        <w:rPr>
          <w:rFonts w:ascii="Times New Roman" w:eastAsia="SimSun" w:hAnsi="Times New Roman" w:cs="Times New Roman"/>
          <w:b/>
          <w:bCs/>
          <w:sz w:val="24"/>
          <w:szCs w:val="24"/>
          <w:lang w:val="sr-Cyrl-RS" w:eastAsia="zh-CN"/>
        </w:rPr>
        <w:t>о</w:t>
      </w:r>
      <w:r w:rsidRPr="0017652F">
        <w:rPr>
          <w:rFonts w:ascii="Times New Roman" w:eastAsia="SimSun" w:hAnsi="Times New Roman" w:cs="Times New Roman"/>
          <w:b/>
          <w:bCs/>
          <w:spacing w:val="16"/>
          <w:sz w:val="24"/>
          <w:szCs w:val="24"/>
          <w:lang w:val="sr-Cyrl-RS" w:eastAsia="zh-CN"/>
        </w:rPr>
        <w:t xml:space="preserve"> </w:t>
      </w:r>
      <w:r w:rsidRPr="0017652F">
        <w:rPr>
          <w:rFonts w:ascii="Times New Roman" w:eastAsia="SimSun" w:hAnsi="Times New Roman" w:cs="Times New Roman"/>
          <w:b/>
          <w:bCs/>
          <w:sz w:val="24"/>
          <w:szCs w:val="24"/>
          <w:lang w:val="sr-Cyrl-RS" w:eastAsia="zh-CN"/>
        </w:rPr>
        <w:t>Понуђа</w:t>
      </w:r>
      <w:r w:rsidRPr="0017652F">
        <w:rPr>
          <w:rFonts w:ascii="Times New Roman" w:eastAsia="SimSun" w:hAnsi="Times New Roman" w:cs="Times New Roman"/>
          <w:b/>
          <w:bCs/>
          <w:spacing w:val="-1"/>
          <w:sz w:val="24"/>
          <w:szCs w:val="24"/>
          <w:lang w:val="sr-Cyrl-RS" w:eastAsia="zh-CN"/>
        </w:rPr>
        <w:t>ч</w:t>
      </w:r>
      <w:r w:rsidRPr="0017652F">
        <w:rPr>
          <w:rFonts w:ascii="Times New Roman" w:eastAsia="SimSun" w:hAnsi="Times New Roman" w:cs="Times New Roman"/>
          <w:b/>
          <w:bCs/>
          <w:sz w:val="24"/>
          <w:szCs w:val="24"/>
          <w:lang w:val="sr-Cyrl-RS" w:eastAsia="zh-CN"/>
        </w:rPr>
        <w:t>е</w:t>
      </w:r>
      <w:r w:rsidRPr="0017652F">
        <w:rPr>
          <w:rFonts w:ascii="Times New Roman" w:eastAsia="SimSun" w:hAnsi="Times New Roman" w:cs="Times New Roman"/>
          <w:b/>
          <w:bCs/>
          <w:spacing w:val="15"/>
          <w:sz w:val="24"/>
          <w:szCs w:val="24"/>
          <w:lang w:val="sr-Cyrl-RS" w:eastAsia="zh-CN"/>
        </w:rPr>
        <w:t xml:space="preserve"> </w:t>
      </w:r>
      <w:r w:rsidRPr="0017652F">
        <w:rPr>
          <w:rFonts w:ascii="Times New Roman" w:eastAsia="SimSun" w:hAnsi="Times New Roman" w:cs="Times New Roman"/>
          <w:b/>
          <w:bCs/>
          <w:sz w:val="24"/>
          <w:szCs w:val="24"/>
          <w:lang w:val="sr-Cyrl-RS" w:eastAsia="zh-CN"/>
        </w:rPr>
        <w:t>из</w:t>
      </w:r>
      <w:r w:rsidRPr="0017652F">
        <w:rPr>
          <w:rFonts w:ascii="Times New Roman" w:eastAsia="SimSun" w:hAnsi="Times New Roman" w:cs="Times New Roman"/>
          <w:b/>
          <w:bCs/>
          <w:spacing w:val="16"/>
          <w:sz w:val="24"/>
          <w:szCs w:val="24"/>
          <w:lang w:val="sr-Cyrl-RS" w:eastAsia="zh-CN"/>
        </w:rPr>
        <w:t xml:space="preserve"> </w:t>
      </w:r>
      <w:r w:rsidRPr="0017652F">
        <w:rPr>
          <w:rFonts w:ascii="Times New Roman" w:eastAsia="SimSun" w:hAnsi="Times New Roman" w:cs="Times New Roman"/>
          <w:b/>
          <w:bCs/>
          <w:spacing w:val="-1"/>
          <w:sz w:val="24"/>
          <w:szCs w:val="24"/>
          <w:lang w:val="sr-Cyrl-RS" w:eastAsia="zh-CN"/>
        </w:rPr>
        <w:t>г</w:t>
      </w:r>
      <w:r w:rsidRPr="0017652F">
        <w:rPr>
          <w:rFonts w:ascii="Times New Roman" w:eastAsia="SimSun" w:hAnsi="Times New Roman" w:cs="Times New Roman"/>
          <w:b/>
          <w:bCs/>
          <w:sz w:val="24"/>
          <w:szCs w:val="24"/>
          <w:lang w:val="sr-Cyrl-RS" w:eastAsia="zh-CN"/>
        </w:rPr>
        <w:t>рупе Понуђа</w:t>
      </w:r>
      <w:r w:rsidRPr="0017652F">
        <w:rPr>
          <w:rFonts w:ascii="Times New Roman" w:eastAsia="SimSun" w:hAnsi="Times New Roman" w:cs="Times New Roman"/>
          <w:b/>
          <w:bCs/>
          <w:spacing w:val="-1"/>
          <w:sz w:val="24"/>
          <w:szCs w:val="24"/>
          <w:lang w:val="sr-Cyrl-RS" w:eastAsia="zh-CN"/>
        </w:rPr>
        <w:t>ч</w:t>
      </w:r>
      <w:r w:rsidRPr="0017652F">
        <w:rPr>
          <w:rFonts w:ascii="Times New Roman" w:eastAsia="SimSun" w:hAnsi="Times New Roman" w:cs="Times New Roman"/>
          <w:b/>
          <w:bCs/>
          <w:sz w:val="24"/>
          <w:szCs w:val="24"/>
          <w:lang w:val="sr-Cyrl-RS" w:eastAsia="zh-CN"/>
        </w:rPr>
        <w:t>а</w:t>
      </w:r>
    </w:p>
    <w:p w:rsidR="00B71A56" w:rsidRPr="0017652F" w:rsidRDefault="00B71A56" w:rsidP="00B71A56">
      <w:pPr>
        <w:widowControl w:val="0"/>
        <w:tabs>
          <w:tab w:val="left" w:pos="984"/>
        </w:tabs>
        <w:kinsoku w:val="0"/>
        <w:overflowPunct w:val="0"/>
        <w:autoSpaceDE w:val="0"/>
        <w:autoSpaceDN w:val="0"/>
        <w:adjustRightInd w:val="0"/>
        <w:spacing w:after="0" w:line="240" w:lineRule="auto"/>
        <w:ind w:right="114"/>
        <w:jc w:val="center"/>
        <w:rPr>
          <w:rFonts w:ascii="Times New Roman" w:eastAsia="SimSun" w:hAnsi="Times New Roman" w:cs="Times New Roman"/>
          <w:sz w:val="24"/>
          <w:szCs w:val="24"/>
          <w:lang w:val="sr-Cyrl-RS" w:eastAsia="zh-CN"/>
        </w:rPr>
      </w:pPr>
    </w:p>
    <w:p w:rsidR="00B71A56" w:rsidRPr="0017652F" w:rsidRDefault="00B71A56" w:rsidP="00B71A56">
      <w:pPr>
        <w:widowControl w:val="0"/>
        <w:kinsoku w:val="0"/>
        <w:overflowPunct w:val="0"/>
        <w:autoSpaceDE w:val="0"/>
        <w:autoSpaceDN w:val="0"/>
        <w:adjustRightInd w:val="0"/>
        <w:spacing w:after="0" w:line="271" w:lineRule="exact"/>
        <w:rPr>
          <w:rFonts w:ascii="Times New Roman" w:eastAsia="SimSun" w:hAnsi="Times New Roman" w:cs="Times New Roman"/>
          <w:sz w:val="24"/>
          <w:szCs w:val="24"/>
          <w:lang w:val="sr-Cyrl-RS" w:eastAsia="zh-CN"/>
        </w:rPr>
      </w:pPr>
      <w:r>
        <w:rPr>
          <w:rFonts w:ascii="Times New Roman" w:eastAsia="SimSun" w:hAnsi="Times New Roman" w:cs="Times New Roman"/>
          <w:spacing w:val="-1"/>
          <w:sz w:val="24"/>
          <w:szCs w:val="24"/>
          <w:lang w:val="sr-Cyrl-RS" w:eastAsia="zh-CN"/>
        </w:rPr>
        <w:tab/>
      </w:r>
      <w:r>
        <w:rPr>
          <w:rFonts w:ascii="Times New Roman" w:eastAsia="SimSun" w:hAnsi="Times New Roman" w:cs="Times New Roman"/>
          <w:spacing w:val="-1"/>
          <w:sz w:val="24"/>
          <w:szCs w:val="24"/>
          <w:lang w:val="sr-Cyrl-RS" w:eastAsia="zh-CN"/>
        </w:rPr>
        <w:tab/>
      </w:r>
      <w:r w:rsidRPr="0017652F">
        <w:rPr>
          <w:rFonts w:ascii="Times New Roman" w:eastAsia="SimSun" w:hAnsi="Times New Roman" w:cs="Times New Roman"/>
          <w:spacing w:val="-1"/>
          <w:sz w:val="24"/>
          <w:szCs w:val="24"/>
          <w:lang w:val="sr-Cyrl-RS" w:eastAsia="zh-CN"/>
        </w:rPr>
        <w:t>Ис</w:t>
      </w:r>
      <w:r w:rsidRPr="0017652F">
        <w:rPr>
          <w:rFonts w:ascii="Times New Roman" w:eastAsia="SimSun" w:hAnsi="Times New Roman" w:cs="Times New Roman"/>
          <w:spacing w:val="3"/>
          <w:sz w:val="24"/>
          <w:szCs w:val="24"/>
          <w:lang w:val="sr-Cyrl-RS" w:eastAsia="zh-CN"/>
        </w:rPr>
        <w:t>п</w:t>
      </w:r>
      <w:r w:rsidRPr="0017652F">
        <w:rPr>
          <w:rFonts w:ascii="Times New Roman" w:eastAsia="SimSun" w:hAnsi="Times New Roman" w:cs="Times New Roman"/>
          <w:spacing w:val="-5"/>
          <w:sz w:val="24"/>
          <w:szCs w:val="24"/>
          <w:lang w:val="sr-Cyrl-RS" w:eastAsia="zh-CN"/>
        </w:rPr>
        <w:t>у</w:t>
      </w:r>
      <w:r w:rsidRPr="0017652F">
        <w:rPr>
          <w:rFonts w:ascii="Times New Roman" w:eastAsia="SimSun" w:hAnsi="Times New Roman" w:cs="Times New Roman"/>
          <w:spacing w:val="1"/>
          <w:sz w:val="24"/>
          <w:szCs w:val="24"/>
          <w:lang w:val="sr-Cyrl-RS" w:eastAsia="zh-CN"/>
        </w:rPr>
        <w:t>њ</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но</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т</w:t>
      </w:r>
      <w:r w:rsidRPr="0017652F">
        <w:rPr>
          <w:rFonts w:ascii="Times New Roman" w:eastAsia="SimSun" w:hAnsi="Times New Roman" w:cs="Times New Roman"/>
          <w:spacing w:val="27"/>
          <w:sz w:val="24"/>
          <w:szCs w:val="24"/>
          <w:lang w:val="sr-Cyrl-RS" w:eastAsia="zh-CN"/>
        </w:rPr>
        <w:t xml:space="preserve"> </w:t>
      </w:r>
      <w:r w:rsidRPr="0017652F">
        <w:rPr>
          <w:rFonts w:ascii="Times New Roman" w:eastAsia="SimSun" w:hAnsi="Times New Roman" w:cs="Times New Roman"/>
          <w:b/>
          <w:bCs/>
          <w:sz w:val="24"/>
          <w:szCs w:val="24"/>
          <w:lang w:val="sr-Cyrl-RS" w:eastAsia="zh-CN"/>
        </w:rPr>
        <w:t>обав</w:t>
      </w:r>
      <w:r w:rsidRPr="0017652F">
        <w:rPr>
          <w:rFonts w:ascii="Times New Roman" w:eastAsia="SimSun" w:hAnsi="Times New Roman" w:cs="Times New Roman"/>
          <w:b/>
          <w:bCs/>
          <w:spacing w:val="-1"/>
          <w:sz w:val="24"/>
          <w:szCs w:val="24"/>
          <w:lang w:val="sr-Cyrl-RS" w:eastAsia="zh-CN"/>
        </w:rPr>
        <w:t>е</w:t>
      </w:r>
      <w:r w:rsidRPr="0017652F">
        <w:rPr>
          <w:rFonts w:ascii="Times New Roman" w:eastAsia="SimSun" w:hAnsi="Times New Roman" w:cs="Times New Roman"/>
          <w:b/>
          <w:bCs/>
          <w:sz w:val="24"/>
          <w:szCs w:val="24"/>
          <w:lang w:val="sr-Cyrl-RS" w:eastAsia="zh-CN"/>
        </w:rPr>
        <w:t>зн</w:t>
      </w:r>
      <w:r w:rsidRPr="0017652F">
        <w:rPr>
          <w:rFonts w:ascii="Times New Roman" w:eastAsia="SimSun" w:hAnsi="Times New Roman" w:cs="Times New Roman"/>
          <w:b/>
          <w:bCs/>
          <w:spacing w:val="1"/>
          <w:sz w:val="24"/>
          <w:szCs w:val="24"/>
          <w:lang w:val="sr-Cyrl-RS" w:eastAsia="zh-CN"/>
        </w:rPr>
        <w:t>и</w:t>
      </w:r>
      <w:r w:rsidRPr="0017652F">
        <w:rPr>
          <w:rFonts w:ascii="Times New Roman" w:eastAsia="SimSun" w:hAnsi="Times New Roman" w:cs="Times New Roman"/>
          <w:b/>
          <w:bCs/>
          <w:sz w:val="24"/>
          <w:szCs w:val="24"/>
          <w:lang w:val="sr-Cyrl-RS" w:eastAsia="zh-CN"/>
        </w:rPr>
        <w:t>х</w:t>
      </w:r>
      <w:r w:rsidRPr="0017652F">
        <w:rPr>
          <w:rFonts w:ascii="Times New Roman" w:eastAsia="SimSun" w:hAnsi="Times New Roman" w:cs="Times New Roman"/>
          <w:b/>
          <w:bCs/>
          <w:spacing w:val="29"/>
          <w:sz w:val="24"/>
          <w:szCs w:val="24"/>
          <w:lang w:val="sr-Cyrl-RS" w:eastAsia="zh-CN"/>
        </w:rPr>
        <w:t xml:space="preserve"> </w:t>
      </w:r>
      <w:r w:rsidRPr="0017652F">
        <w:rPr>
          <w:rFonts w:ascii="Times New Roman" w:eastAsia="SimSun" w:hAnsi="Times New Roman" w:cs="Times New Roman"/>
          <w:spacing w:val="-5"/>
          <w:sz w:val="24"/>
          <w:szCs w:val="24"/>
          <w:lang w:val="sr-Cyrl-RS" w:eastAsia="zh-CN"/>
        </w:rPr>
        <w:t>у</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лова</w:t>
      </w:r>
      <w:r w:rsidRPr="0017652F">
        <w:rPr>
          <w:rFonts w:ascii="Times New Roman" w:eastAsia="SimSun" w:hAnsi="Times New Roman" w:cs="Times New Roman"/>
          <w:spacing w:val="24"/>
          <w:sz w:val="24"/>
          <w:szCs w:val="24"/>
          <w:lang w:val="sr-Cyrl-RS" w:eastAsia="zh-CN"/>
        </w:rPr>
        <w:t xml:space="preserve"> </w:t>
      </w:r>
      <w:r w:rsidRPr="0017652F">
        <w:rPr>
          <w:rFonts w:ascii="Times New Roman" w:eastAsia="SimSun" w:hAnsi="Times New Roman" w:cs="Times New Roman"/>
          <w:sz w:val="24"/>
          <w:szCs w:val="24"/>
          <w:lang w:val="sr-Cyrl-RS" w:eastAsia="zh-CN"/>
        </w:rPr>
        <w:t>за</w:t>
      </w:r>
      <w:r w:rsidRPr="0017652F">
        <w:rPr>
          <w:rFonts w:ascii="Times New Roman" w:eastAsia="SimSun" w:hAnsi="Times New Roman" w:cs="Times New Roman"/>
          <w:spacing w:val="27"/>
          <w:sz w:val="24"/>
          <w:szCs w:val="24"/>
          <w:lang w:val="sr-Cyrl-RS" w:eastAsia="zh-CN"/>
        </w:rPr>
        <w:t xml:space="preserve"> </w:t>
      </w:r>
      <w:r w:rsidRPr="0017652F">
        <w:rPr>
          <w:rFonts w:ascii="Times New Roman" w:eastAsia="SimSun" w:hAnsi="Times New Roman" w:cs="Times New Roman"/>
          <w:spacing w:val="-5"/>
          <w:sz w:val="24"/>
          <w:szCs w:val="24"/>
          <w:lang w:val="sr-Cyrl-RS" w:eastAsia="zh-CN"/>
        </w:rPr>
        <w:t>у</w:t>
      </w:r>
      <w:r w:rsidRPr="0017652F">
        <w:rPr>
          <w:rFonts w:ascii="Times New Roman" w:eastAsia="SimSun" w:hAnsi="Times New Roman" w:cs="Times New Roman"/>
          <w:spacing w:val="1"/>
          <w:sz w:val="24"/>
          <w:szCs w:val="24"/>
          <w:lang w:val="sr-Cyrl-RS" w:eastAsia="zh-CN"/>
        </w:rPr>
        <w:t>ч</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шће</w:t>
      </w:r>
      <w:r w:rsidRPr="0017652F">
        <w:rPr>
          <w:rFonts w:ascii="Times New Roman" w:eastAsia="SimSun" w:hAnsi="Times New Roman" w:cs="Times New Roman"/>
          <w:spacing w:val="30"/>
          <w:sz w:val="24"/>
          <w:szCs w:val="24"/>
          <w:lang w:val="sr-Cyrl-RS" w:eastAsia="zh-CN"/>
        </w:rPr>
        <w:t xml:space="preserve"> </w:t>
      </w:r>
      <w:r w:rsidRPr="0017652F">
        <w:rPr>
          <w:rFonts w:ascii="Times New Roman" w:eastAsia="SimSun" w:hAnsi="Times New Roman" w:cs="Times New Roman"/>
          <w:sz w:val="24"/>
          <w:szCs w:val="24"/>
          <w:lang w:val="sr-Cyrl-RS" w:eastAsia="zh-CN"/>
        </w:rPr>
        <w:t>у</w:t>
      </w:r>
      <w:r w:rsidRPr="0017652F">
        <w:rPr>
          <w:rFonts w:ascii="Times New Roman" w:eastAsia="SimSun" w:hAnsi="Times New Roman" w:cs="Times New Roman"/>
          <w:spacing w:val="18"/>
          <w:sz w:val="24"/>
          <w:szCs w:val="24"/>
          <w:lang w:val="sr-Cyrl-RS" w:eastAsia="zh-CN"/>
        </w:rPr>
        <w:t xml:space="preserve"> </w:t>
      </w:r>
      <w:r w:rsidRPr="0017652F">
        <w:rPr>
          <w:rFonts w:ascii="Times New Roman" w:eastAsia="SimSun" w:hAnsi="Times New Roman" w:cs="Times New Roman"/>
          <w:sz w:val="24"/>
          <w:szCs w:val="24"/>
          <w:lang w:val="sr-Cyrl-RS" w:eastAsia="zh-CN"/>
        </w:rPr>
        <w:t>п</w:t>
      </w:r>
      <w:r w:rsidRPr="0017652F">
        <w:rPr>
          <w:rFonts w:ascii="Times New Roman" w:eastAsia="SimSun" w:hAnsi="Times New Roman" w:cs="Times New Roman"/>
          <w:spacing w:val="2"/>
          <w:sz w:val="24"/>
          <w:szCs w:val="24"/>
          <w:lang w:val="sr-Cyrl-RS" w:eastAsia="zh-CN"/>
        </w:rPr>
        <w:t>о</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pacing w:val="2"/>
          <w:sz w:val="24"/>
          <w:szCs w:val="24"/>
          <w:lang w:val="sr-Cyrl-RS" w:eastAsia="zh-CN"/>
        </w:rPr>
        <w:t>т</w:t>
      </w:r>
      <w:r w:rsidRPr="0017652F">
        <w:rPr>
          <w:rFonts w:ascii="Times New Roman" w:eastAsia="SimSun" w:hAnsi="Times New Roman" w:cs="Times New Roman"/>
          <w:spacing w:val="-5"/>
          <w:sz w:val="24"/>
          <w:szCs w:val="24"/>
          <w:lang w:val="sr-Cyrl-RS" w:eastAsia="zh-CN"/>
        </w:rPr>
        <w:t>у</w:t>
      </w:r>
      <w:r w:rsidRPr="0017652F">
        <w:rPr>
          <w:rFonts w:ascii="Times New Roman" w:eastAsia="SimSun" w:hAnsi="Times New Roman" w:cs="Times New Roman"/>
          <w:sz w:val="24"/>
          <w:szCs w:val="24"/>
          <w:lang w:val="sr-Cyrl-RS" w:eastAsia="zh-CN"/>
        </w:rPr>
        <w:t>п</w:t>
      </w:r>
      <w:r w:rsidRPr="0017652F">
        <w:rPr>
          <w:rFonts w:ascii="Times New Roman" w:eastAsia="SimSun" w:hAnsi="Times New Roman" w:cs="Times New Roman"/>
          <w:spacing w:val="3"/>
          <w:sz w:val="24"/>
          <w:szCs w:val="24"/>
          <w:lang w:val="sr-Cyrl-RS" w:eastAsia="zh-CN"/>
        </w:rPr>
        <w:t>к</w:t>
      </w:r>
      <w:r w:rsidRPr="0017652F">
        <w:rPr>
          <w:rFonts w:ascii="Times New Roman" w:eastAsia="SimSun" w:hAnsi="Times New Roman" w:cs="Times New Roman"/>
          <w:sz w:val="24"/>
          <w:szCs w:val="24"/>
          <w:lang w:val="sr-Cyrl-RS" w:eastAsia="zh-CN"/>
        </w:rPr>
        <w:t>у</w:t>
      </w:r>
      <w:r w:rsidRPr="0017652F">
        <w:rPr>
          <w:rFonts w:ascii="Times New Roman" w:eastAsia="SimSun" w:hAnsi="Times New Roman" w:cs="Times New Roman"/>
          <w:spacing w:val="21"/>
          <w:sz w:val="24"/>
          <w:szCs w:val="24"/>
          <w:lang w:val="sr-Cyrl-RS" w:eastAsia="zh-CN"/>
        </w:rPr>
        <w:t xml:space="preserve"> </w:t>
      </w:r>
      <w:r w:rsidRPr="0017652F">
        <w:rPr>
          <w:rFonts w:ascii="Times New Roman" w:eastAsia="SimSun" w:hAnsi="Times New Roman" w:cs="Times New Roman"/>
          <w:sz w:val="24"/>
          <w:szCs w:val="24"/>
          <w:lang w:val="sr-Cyrl-RS" w:eastAsia="zh-CN"/>
        </w:rPr>
        <w:t>ја</w:t>
      </w:r>
      <w:r w:rsidRPr="0017652F">
        <w:rPr>
          <w:rFonts w:ascii="Times New Roman" w:eastAsia="SimSun" w:hAnsi="Times New Roman" w:cs="Times New Roman"/>
          <w:spacing w:val="-1"/>
          <w:sz w:val="24"/>
          <w:szCs w:val="24"/>
          <w:lang w:val="sr-Cyrl-RS" w:eastAsia="zh-CN"/>
        </w:rPr>
        <w:t>в</w:t>
      </w:r>
      <w:r w:rsidRPr="0017652F">
        <w:rPr>
          <w:rFonts w:ascii="Times New Roman" w:eastAsia="SimSun" w:hAnsi="Times New Roman" w:cs="Times New Roman"/>
          <w:sz w:val="24"/>
          <w:szCs w:val="24"/>
          <w:lang w:val="sr-Cyrl-RS" w:eastAsia="zh-CN"/>
        </w:rPr>
        <w:t>не</w:t>
      </w:r>
      <w:r w:rsidRPr="0017652F">
        <w:rPr>
          <w:rFonts w:ascii="Times New Roman" w:eastAsia="SimSun" w:hAnsi="Times New Roman" w:cs="Times New Roman"/>
          <w:spacing w:val="25"/>
          <w:sz w:val="24"/>
          <w:szCs w:val="24"/>
          <w:lang w:val="sr-Cyrl-RS" w:eastAsia="zh-CN"/>
        </w:rPr>
        <w:t xml:space="preserve"> </w:t>
      </w:r>
      <w:r w:rsidRPr="0017652F">
        <w:rPr>
          <w:rFonts w:ascii="Times New Roman" w:eastAsia="SimSun" w:hAnsi="Times New Roman" w:cs="Times New Roman"/>
          <w:sz w:val="24"/>
          <w:szCs w:val="24"/>
          <w:lang w:val="sr-Cyrl-RS" w:eastAsia="zh-CN"/>
        </w:rPr>
        <w:t>н</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б</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вке,</w:t>
      </w:r>
      <w:r w:rsidRPr="0017652F">
        <w:rPr>
          <w:rFonts w:ascii="Times New Roman" w:eastAsia="SimSun" w:hAnsi="Times New Roman" w:cs="Times New Roman"/>
          <w:spacing w:val="25"/>
          <w:sz w:val="24"/>
          <w:szCs w:val="24"/>
          <w:lang w:val="sr-Cyrl-RS" w:eastAsia="zh-CN"/>
        </w:rPr>
        <w:t xml:space="preserve"> </w:t>
      </w:r>
      <w:r w:rsidRPr="0017652F">
        <w:rPr>
          <w:rFonts w:ascii="Times New Roman" w:eastAsia="SimSun" w:hAnsi="Times New Roman" w:cs="Times New Roman"/>
          <w:sz w:val="24"/>
          <w:szCs w:val="24"/>
          <w:lang w:val="sr-Cyrl-RS" w:eastAsia="zh-CN"/>
        </w:rPr>
        <w:t>пр</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вно</w:t>
      </w:r>
      <w:r w:rsidRPr="0017652F">
        <w:rPr>
          <w:rFonts w:ascii="Times New Roman" w:eastAsia="SimSun" w:hAnsi="Times New Roman" w:cs="Times New Roman"/>
          <w:spacing w:val="26"/>
          <w:sz w:val="24"/>
          <w:szCs w:val="24"/>
          <w:lang w:val="sr-Cyrl-RS" w:eastAsia="zh-CN"/>
        </w:rPr>
        <w:t xml:space="preserve"> </w:t>
      </w:r>
      <w:r w:rsidRPr="0017652F">
        <w:rPr>
          <w:rFonts w:ascii="Times New Roman" w:eastAsia="SimSun" w:hAnsi="Times New Roman" w:cs="Times New Roman"/>
          <w:sz w:val="24"/>
          <w:szCs w:val="24"/>
          <w:lang w:val="sr-Cyrl-RS" w:eastAsia="zh-CN"/>
        </w:rPr>
        <w:t>л</w:t>
      </w:r>
      <w:r w:rsidRPr="0017652F">
        <w:rPr>
          <w:rFonts w:ascii="Times New Roman" w:eastAsia="SimSun" w:hAnsi="Times New Roman" w:cs="Times New Roman"/>
          <w:spacing w:val="-1"/>
          <w:sz w:val="24"/>
          <w:szCs w:val="24"/>
          <w:lang w:val="sr-Cyrl-RS" w:eastAsia="zh-CN"/>
        </w:rPr>
        <w:t>и</w:t>
      </w:r>
      <w:r w:rsidRPr="0017652F">
        <w:rPr>
          <w:rFonts w:ascii="Times New Roman" w:eastAsia="SimSun" w:hAnsi="Times New Roman" w:cs="Times New Roman"/>
          <w:sz w:val="24"/>
          <w:szCs w:val="24"/>
          <w:lang w:val="sr-Cyrl-RS" w:eastAsia="zh-CN"/>
        </w:rPr>
        <w:t>це</w:t>
      </w:r>
      <w:r w:rsidRPr="0017652F">
        <w:rPr>
          <w:rFonts w:ascii="Times New Roman" w:eastAsia="SimSun" w:hAnsi="Times New Roman" w:cs="Times New Roman"/>
          <w:spacing w:val="25"/>
          <w:sz w:val="24"/>
          <w:szCs w:val="24"/>
          <w:lang w:val="sr-Cyrl-RS" w:eastAsia="zh-CN"/>
        </w:rPr>
        <w:t xml:space="preserve"> </w:t>
      </w:r>
      <w:r w:rsidRPr="0017652F">
        <w:rPr>
          <w:rFonts w:ascii="Times New Roman" w:eastAsia="SimSun" w:hAnsi="Times New Roman" w:cs="Times New Roman"/>
          <w:sz w:val="24"/>
          <w:szCs w:val="24"/>
          <w:lang w:val="sr-Cyrl-RS" w:eastAsia="zh-CN"/>
        </w:rPr>
        <w:t>к</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о</w:t>
      </w:r>
    </w:p>
    <w:p w:rsidR="00B71A56" w:rsidRPr="0017652F" w:rsidRDefault="00B71A56" w:rsidP="00B71A56">
      <w:pPr>
        <w:widowControl w:val="0"/>
        <w:kinsoku w:val="0"/>
        <w:overflowPunct w:val="0"/>
        <w:autoSpaceDE w:val="0"/>
        <w:autoSpaceDN w:val="0"/>
        <w:adjustRightInd w:val="0"/>
        <w:spacing w:after="0" w:line="240" w:lineRule="auto"/>
        <w:ind w:right="2119"/>
        <w:jc w:val="both"/>
        <w:rPr>
          <w:rFonts w:ascii="Times New Roman" w:eastAsia="SimSun" w:hAnsi="Times New Roman" w:cs="Times New Roman"/>
          <w:sz w:val="24"/>
          <w:szCs w:val="24"/>
          <w:lang w:val="sr-Cyrl-RS" w:eastAsia="zh-CN"/>
        </w:rPr>
      </w:pPr>
      <w:r w:rsidRPr="0017652F">
        <w:rPr>
          <w:rFonts w:ascii="Times New Roman" w:eastAsia="SimSun" w:hAnsi="Times New Roman" w:cs="Times New Roman"/>
          <w:sz w:val="24"/>
          <w:szCs w:val="24"/>
          <w:lang w:val="sr-Cyrl-RS" w:eastAsia="zh-CN"/>
        </w:rPr>
        <w:t>Понуђ</w:t>
      </w:r>
      <w:r w:rsidRPr="0017652F">
        <w:rPr>
          <w:rFonts w:ascii="Times New Roman" w:eastAsia="SimSun" w:hAnsi="Times New Roman" w:cs="Times New Roman"/>
          <w:spacing w:val="-1"/>
          <w:sz w:val="24"/>
          <w:szCs w:val="24"/>
          <w:lang w:val="sr-Cyrl-RS" w:eastAsia="zh-CN"/>
        </w:rPr>
        <w:t>ач</w:t>
      </w:r>
      <w:r w:rsidRPr="0017652F">
        <w:rPr>
          <w:rFonts w:ascii="Times New Roman" w:eastAsia="SimSun" w:hAnsi="Times New Roman" w:cs="Times New Roman"/>
          <w:sz w:val="24"/>
          <w:szCs w:val="24"/>
          <w:lang w:val="sr-Cyrl-RS" w:eastAsia="zh-CN"/>
        </w:rPr>
        <w:t>, или</w:t>
      </w:r>
      <w:r w:rsidRPr="0017652F">
        <w:rPr>
          <w:rFonts w:ascii="Times New Roman" w:eastAsia="SimSun" w:hAnsi="Times New Roman" w:cs="Times New Roman"/>
          <w:spacing w:val="1"/>
          <w:sz w:val="24"/>
          <w:szCs w:val="24"/>
          <w:lang w:val="sr-Cyrl-RS" w:eastAsia="zh-CN"/>
        </w:rPr>
        <w:t xml:space="preserve"> </w:t>
      </w:r>
      <w:r w:rsidRPr="0017652F">
        <w:rPr>
          <w:rFonts w:ascii="Times New Roman" w:eastAsia="SimSun" w:hAnsi="Times New Roman" w:cs="Times New Roman"/>
          <w:sz w:val="24"/>
          <w:szCs w:val="24"/>
          <w:lang w:val="sr-Cyrl-RS" w:eastAsia="zh-CN"/>
        </w:rPr>
        <w:t>под</w:t>
      </w:r>
      <w:r w:rsidRPr="0017652F">
        <w:rPr>
          <w:rFonts w:ascii="Times New Roman" w:eastAsia="SimSun" w:hAnsi="Times New Roman" w:cs="Times New Roman"/>
          <w:spacing w:val="1"/>
          <w:sz w:val="24"/>
          <w:szCs w:val="24"/>
          <w:lang w:val="sr-Cyrl-RS" w:eastAsia="zh-CN"/>
        </w:rPr>
        <w:t>н</w:t>
      </w:r>
      <w:r w:rsidRPr="0017652F">
        <w:rPr>
          <w:rFonts w:ascii="Times New Roman" w:eastAsia="SimSun" w:hAnsi="Times New Roman" w:cs="Times New Roman"/>
          <w:sz w:val="24"/>
          <w:szCs w:val="24"/>
          <w:lang w:val="sr-Cyrl-RS" w:eastAsia="zh-CN"/>
        </w:rPr>
        <w:t>о</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и</w:t>
      </w:r>
      <w:r w:rsidRPr="0017652F">
        <w:rPr>
          <w:rFonts w:ascii="Times New Roman" w:eastAsia="SimSun" w:hAnsi="Times New Roman" w:cs="Times New Roman"/>
          <w:spacing w:val="-3"/>
          <w:sz w:val="24"/>
          <w:szCs w:val="24"/>
          <w:lang w:val="sr-Cyrl-RS" w:eastAsia="zh-CN"/>
        </w:rPr>
        <w:t>л</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ц прија</w:t>
      </w:r>
      <w:r w:rsidRPr="0017652F">
        <w:rPr>
          <w:rFonts w:ascii="Times New Roman" w:eastAsia="SimSun" w:hAnsi="Times New Roman" w:cs="Times New Roman"/>
          <w:spacing w:val="-1"/>
          <w:sz w:val="24"/>
          <w:szCs w:val="24"/>
          <w:lang w:val="sr-Cyrl-RS" w:eastAsia="zh-CN"/>
        </w:rPr>
        <w:t>ве</w:t>
      </w:r>
      <w:r w:rsidRPr="0017652F">
        <w:rPr>
          <w:rFonts w:ascii="Times New Roman" w:eastAsia="SimSun" w:hAnsi="Times New Roman" w:cs="Times New Roman"/>
          <w:sz w:val="24"/>
          <w:szCs w:val="24"/>
          <w:lang w:val="sr-Cyrl-RS" w:eastAsia="zh-CN"/>
        </w:rPr>
        <w:t>, док</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pacing w:val="3"/>
          <w:sz w:val="24"/>
          <w:szCs w:val="24"/>
          <w:lang w:val="sr-Cyrl-RS" w:eastAsia="zh-CN"/>
        </w:rPr>
        <w:t>з</w:t>
      </w:r>
      <w:r w:rsidRPr="0017652F">
        <w:rPr>
          <w:rFonts w:ascii="Times New Roman" w:eastAsia="SimSun" w:hAnsi="Times New Roman" w:cs="Times New Roman"/>
          <w:spacing w:val="-8"/>
          <w:sz w:val="24"/>
          <w:szCs w:val="24"/>
          <w:lang w:val="sr-Cyrl-RS" w:eastAsia="zh-CN"/>
        </w:rPr>
        <w:t>у</w:t>
      </w:r>
      <w:r w:rsidRPr="0017652F">
        <w:rPr>
          <w:rFonts w:ascii="Times New Roman" w:eastAsia="SimSun" w:hAnsi="Times New Roman" w:cs="Times New Roman"/>
          <w:sz w:val="24"/>
          <w:szCs w:val="24"/>
          <w:lang w:val="sr-Cyrl-RS" w:eastAsia="zh-CN"/>
        </w:rPr>
        <w:t>је д</w:t>
      </w:r>
      <w:r w:rsidRPr="0017652F">
        <w:rPr>
          <w:rFonts w:ascii="Times New Roman" w:eastAsia="SimSun" w:hAnsi="Times New Roman" w:cs="Times New Roman"/>
          <w:spacing w:val="1"/>
          <w:sz w:val="24"/>
          <w:szCs w:val="24"/>
          <w:lang w:val="sr-Cyrl-RS" w:eastAsia="zh-CN"/>
        </w:rPr>
        <w:t>ос</w:t>
      </w:r>
      <w:r w:rsidRPr="0017652F">
        <w:rPr>
          <w:rFonts w:ascii="Times New Roman" w:eastAsia="SimSun" w:hAnsi="Times New Roman" w:cs="Times New Roman"/>
          <w:sz w:val="24"/>
          <w:szCs w:val="24"/>
          <w:lang w:val="sr-Cyrl-RS" w:eastAsia="zh-CN"/>
        </w:rPr>
        <w:t>т</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вља</w:t>
      </w:r>
      <w:r w:rsidRPr="0017652F">
        <w:rPr>
          <w:rFonts w:ascii="Times New Roman" w:eastAsia="SimSun" w:hAnsi="Times New Roman" w:cs="Times New Roman"/>
          <w:spacing w:val="-2"/>
          <w:sz w:val="24"/>
          <w:szCs w:val="24"/>
          <w:lang w:val="sr-Cyrl-RS" w:eastAsia="zh-CN"/>
        </w:rPr>
        <w:t>њ</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м</w:t>
      </w:r>
      <w:r w:rsidRPr="0017652F">
        <w:rPr>
          <w:rFonts w:ascii="Times New Roman" w:eastAsia="SimSun" w:hAnsi="Times New Roman" w:cs="Times New Roman"/>
          <w:spacing w:val="1"/>
          <w:sz w:val="24"/>
          <w:szCs w:val="24"/>
          <w:lang w:val="sr-Cyrl-RS" w:eastAsia="zh-CN"/>
        </w:rPr>
        <w:t xml:space="preserve"> </w:t>
      </w:r>
      <w:r>
        <w:rPr>
          <w:rFonts w:ascii="Times New Roman" w:eastAsia="SimSun" w:hAnsi="Times New Roman" w:cs="Times New Roman"/>
          <w:spacing w:val="1"/>
          <w:sz w:val="24"/>
          <w:szCs w:val="24"/>
          <w:lang w:val="sr-Cyrl-RS" w:eastAsia="zh-CN"/>
        </w:rPr>
        <w:t xml:space="preserve">у понуди </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л</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д</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ћих</w:t>
      </w:r>
      <w:r w:rsidRPr="0017652F">
        <w:rPr>
          <w:rFonts w:ascii="Times New Roman" w:eastAsia="SimSun" w:hAnsi="Times New Roman" w:cs="Times New Roman"/>
          <w:spacing w:val="2"/>
          <w:sz w:val="24"/>
          <w:szCs w:val="24"/>
          <w:lang w:val="sr-Cyrl-RS" w:eastAsia="zh-CN"/>
        </w:rPr>
        <w:t xml:space="preserve"> </w:t>
      </w:r>
      <w:r w:rsidRPr="0017652F">
        <w:rPr>
          <w:rFonts w:ascii="Times New Roman" w:eastAsia="SimSun" w:hAnsi="Times New Roman" w:cs="Times New Roman"/>
          <w:sz w:val="24"/>
          <w:szCs w:val="24"/>
          <w:lang w:val="sr-Cyrl-RS" w:eastAsia="zh-CN"/>
        </w:rPr>
        <w:t>до</w:t>
      </w:r>
      <w:r w:rsidRPr="0017652F">
        <w:rPr>
          <w:rFonts w:ascii="Times New Roman" w:eastAsia="SimSun" w:hAnsi="Times New Roman" w:cs="Times New Roman"/>
          <w:spacing w:val="-2"/>
          <w:sz w:val="24"/>
          <w:szCs w:val="24"/>
          <w:lang w:val="sr-Cyrl-RS" w:eastAsia="zh-CN"/>
        </w:rPr>
        <w:t>к</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з</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w:t>
      </w:r>
    </w:p>
    <w:p w:rsidR="00B71A56" w:rsidRPr="0017652F" w:rsidRDefault="00B71A56" w:rsidP="00B71A56">
      <w:pPr>
        <w:widowControl w:val="0"/>
        <w:numPr>
          <w:ilvl w:val="4"/>
          <w:numId w:val="22"/>
        </w:numPr>
        <w:tabs>
          <w:tab w:val="left" w:pos="1121"/>
        </w:tabs>
        <w:kinsoku w:val="0"/>
        <w:overflowPunct w:val="0"/>
        <w:autoSpaceDE w:val="0"/>
        <w:autoSpaceDN w:val="0"/>
        <w:adjustRightInd w:val="0"/>
        <w:spacing w:after="0" w:line="240" w:lineRule="auto"/>
        <w:ind w:left="112" w:right="121" w:firstLine="708"/>
        <w:jc w:val="both"/>
        <w:rPr>
          <w:rFonts w:ascii="Times New Roman" w:eastAsia="SimSun" w:hAnsi="Times New Roman" w:cs="Times New Roman"/>
          <w:sz w:val="24"/>
          <w:szCs w:val="24"/>
          <w:lang w:val="sr-Cyrl-RS" w:eastAsia="zh-CN"/>
        </w:rPr>
      </w:pPr>
      <w:r w:rsidRPr="00E63275">
        <w:rPr>
          <w:rFonts w:ascii="Times New Roman" w:eastAsia="SimSun" w:hAnsi="Times New Roman" w:cs="Times New Roman"/>
          <w:b/>
          <w:sz w:val="24"/>
          <w:szCs w:val="24"/>
          <w:lang w:val="sr-Cyrl-RS" w:eastAsia="zh-CN"/>
        </w:rPr>
        <w:t>изjaвом кojoм пoнуђaч пoд пунoм мaтeриjaлнoм и кривичнoм oдгoвoрнoшћу пoтврђуje дa испуњaвa услoвe – на обрасцу 7 конкурсне документације</w:t>
      </w:r>
      <w:r w:rsidRPr="00E63275">
        <w:rPr>
          <w:rFonts w:ascii="Times New Roman" w:eastAsia="SimSun" w:hAnsi="Times New Roman" w:cs="Times New Roman"/>
          <w:sz w:val="24"/>
          <w:szCs w:val="24"/>
          <w:lang w:val="sr-Cyrl-RS" w:eastAsia="zh-CN"/>
        </w:rPr>
        <w:t xml:space="preserve"> </w:t>
      </w:r>
      <w:r>
        <w:rPr>
          <w:rFonts w:ascii="Times New Roman" w:eastAsia="SimSun" w:hAnsi="Times New Roman" w:cs="Times New Roman"/>
          <w:sz w:val="24"/>
          <w:szCs w:val="24"/>
          <w:lang w:val="sr-Cyrl-RS" w:eastAsia="zh-CN"/>
        </w:rPr>
        <w:t>(</w:t>
      </w:r>
      <w:r w:rsidRPr="0017652F">
        <w:rPr>
          <w:rFonts w:ascii="Times New Roman" w:eastAsia="SimSun" w:hAnsi="Times New Roman" w:cs="Times New Roman"/>
          <w:sz w:val="24"/>
          <w:szCs w:val="24"/>
          <w:lang w:val="sr-Cyrl-RS" w:eastAsia="zh-CN"/>
        </w:rPr>
        <w:t>услов из члана 75. став 1. тач. 1) – 4)</w:t>
      </w:r>
      <w:r>
        <w:rPr>
          <w:rFonts w:ascii="Times New Roman" w:eastAsia="SimSun" w:hAnsi="Times New Roman" w:cs="Times New Roman"/>
          <w:sz w:val="24"/>
          <w:szCs w:val="24"/>
          <w:lang w:val="sr-Cyrl-RS" w:eastAsia="zh-CN"/>
        </w:rPr>
        <w:t>)</w:t>
      </w:r>
      <w:r w:rsidRPr="0017652F">
        <w:rPr>
          <w:rFonts w:ascii="Times New Roman" w:eastAsia="SimSun" w:hAnsi="Times New Roman" w:cs="Times New Roman"/>
          <w:sz w:val="24"/>
          <w:szCs w:val="24"/>
          <w:lang w:val="sr-Cyrl-RS" w:eastAsia="zh-CN"/>
        </w:rPr>
        <w:t>;</w:t>
      </w:r>
    </w:p>
    <w:p w:rsidR="00B71A56" w:rsidRPr="0017652F" w:rsidRDefault="00B71A56" w:rsidP="00B71A56">
      <w:pPr>
        <w:widowControl w:val="0"/>
        <w:numPr>
          <w:ilvl w:val="4"/>
          <w:numId w:val="22"/>
        </w:numPr>
        <w:tabs>
          <w:tab w:val="left" w:pos="1169"/>
        </w:tabs>
        <w:kinsoku w:val="0"/>
        <w:overflowPunct w:val="0"/>
        <w:autoSpaceDE w:val="0"/>
        <w:autoSpaceDN w:val="0"/>
        <w:adjustRightInd w:val="0"/>
        <w:spacing w:after="0" w:line="240" w:lineRule="auto"/>
        <w:ind w:left="112" w:right="120" w:firstLine="708"/>
        <w:jc w:val="both"/>
        <w:rPr>
          <w:rFonts w:ascii="Times New Roman" w:eastAsia="SimSun" w:hAnsi="Times New Roman" w:cs="Times New Roman"/>
          <w:sz w:val="24"/>
          <w:szCs w:val="24"/>
          <w:lang w:val="sr-Cyrl-RS" w:eastAsia="zh-CN"/>
        </w:rPr>
      </w:pPr>
      <w:r w:rsidRPr="00E63275">
        <w:rPr>
          <w:rFonts w:ascii="Times New Roman" w:eastAsia="SimSun" w:hAnsi="Times New Roman" w:cs="Times New Roman"/>
          <w:b/>
          <w:sz w:val="24"/>
          <w:szCs w:val="24"/>
          <w:lang w:val="sr-Cyrl-RS" w:eastAsia="zh-CN"/>
        </w:rPr>
        <w:t>достављањем оверене фотокопије (оверене у суду или код општинског органа управе) решења о издатој лиценци</w:t>
      </w:r>
      <w:r>
        <w:rPr>
          <w:rFonts w:ascii="Times New Roman" w:eastAsia="SimSun" w:hAnsi="Times New Roman" w:cs="Times New Roman"/>
          <w:b/>
          <w:sz w:val="24"/>
          <w:szCs w:val="24"/>
          <w:lang w:val="sr-Cyrl-RS" w:eastAsia="zh-CN"/>
        </w:rPr>
        <w:t xml:space="preserve"> или решење о обнављању лиценце</w:t>
      </w:r>
      <w:r w:rsidRPr="00E63275">
        <w:rPr>
          <w:rFonts w:ascii="Times New Roman" w:eastAsia="SimSun" w:hAnsi="Times New Roman" w:cs="Times New Roman"/>
          <w:b/>
          <w:sz w:val="24"/>
          <w:szCs w:val="24"/>
          <w:lang w:val="sr-Cyrl-RS" w:eastAsia="zh-CN"/>
        </w:rPr>
        <w:t xml:space="preserve"> </w:t>
      </w:r>
      <w:r>
        <w:rPr>
          <w:rFonts w:ascii="Times New Roman" w:eastAsia="SimSun" w:hAnsi="Times New Roman" w:cs="Times New Roman"/>
          <w:sz w:val="24"/>
          <w:szCs w:val="24"/>
          <w:lang w:val="sr-Cyrl-RS" w:eastAsia="zh-CN"/>
        </w:rPr>
        <w:t>(</w:t>
      </w:r>
      <w:r w:rsidRPr="0017652F">
        <w:rPr>
          <w:rFonts w:ascii="Times New Roman" w:eastAsia="SimSun" w:hAnsi="Times New Roman" w:cs="Times New Roman"/>
          <w:sz w:val="24"/>
          <w:szCs w:val="24"/>
          <w:lang w:val="sr-Cyrl-RS" w:eastAsia="zh-CN"/>
        </w:rPr>
        <w:t>услов из члана 75. став 1. тачке 5)</w:t>
      </w:r>
      <w:r>
        <w:rPr>
          <w:rFonts w:ascii="Times New Roman" w:eastAsia="SimSun" w:hAnsi="Times New Roman" w:cs="Times New Roman"/>
          <w:sz w:val="24"/>
          <w:szCs w:val="24"/>
          <w:lang w:val="sr-Cyrl-RS" w:eastAsia="zh-CN"/>
        </w:rPr>
        <w:t>)</w:t>
      </w:r>
      <w:r w:rsidRPr="0017652F">
        <w:rPr>
          <w:rFonts w:ascii="Times New Roman" w:eastAsia="SimSun" w:hAnsi="Times New Roman" w:cs="Times New Roman"/>
          <w:sz w:val="24"/>
          <w:szCs w:val="24"/>
          <w:lang w:val="sr-Cyrl-RS" w:eastAsia="zh-CN"/>
        </w:rPr>
        <w:t>.</w:t>
      </w:r>
    </w:p>
    <w:p w:rsidR="00B71A56" w:rsidRPr="0017652F" w:rsidRDefault="00B71A56" w:rsidP="00B71A56">
      <w:pPr>
        <w:widowControl w:val="0"/>
        <w:kinsoku w:val="0"/>
        <w:overflowPunct w:val="0"/>
        <w:autoSpaceDE w:val="0"/>
        <w:autoSpaceDN w:val="0"/>
        <w:adjustRightInd w:val="0"/>
        <w:spacing w:before="1" w:after="0" w:line="280" w:lineRule="exact"/>
        <w:rPr>
          <w:rFonts w:ascii="Times New Roman" w:eastAsia="SimSun" w:hAnsi="Times New Roman" w:cs="Times New Roman"/>
          <w:sz w:val="28"/>
          <w:szCs w:val="28"/>
          <w:lang w:val="sr-Cyrl-RS" w:eastAsia="zh-CN"/>
        </w:rPr>
      </w:pPr>
    </w:p>
    <w:p w:rsidR="00B71A56" w:rsidRDefault="00B71A56" w:rsidP="00B71A56">
      <w:pPr>
        <w:widowControl w:val="0"/>
        <w:tabs>
          <w:tab w:val="left" w:pos="905"/>
        </w:tabs>
        <w:kinsoku w:val="0"/>
        <w:overflowPunct w:val="0"/>
        <w:autoSpaceDE w:val="0"/>
        <w:autoSpaceDN w:val="0"/>
        <w:adjustRightInd w:val="0"/>
        <w:spacing w:after="0" w:line="240" w:lineRule="auto"/>
        <w:ind w:right="112"/>
        <w:jc w:val="center"/>
        <w:outlineLvl w:val="0"/>
        <w:rPr>
          <w:rFonts w:ascii="Times New Roman" w:eastAsia="SimSun" w:hAnsi="Times New Roman" w:cs="Times New Roman"/>
          <w:b/>
          <w:bCs/>
          <w:sz w:val="24"/>
          <w:szCs w:val="24"/>
          <w:lang w:val="sr-Cyrl-RS" w:eastAsia="zh-CN"/>
        </w:rPr>
      </w:pPr>
      <w:r w:rsidRPr="0017652F">
        <w:rPr>
          <w:rFonts w:ascii="Times New Roman" w:eastAsia="SimSun" w:hAnsi="Times New Roman" w:cs="Times New Roman"/>
          <w:b/>
          <w:bCs/>
          <w:sz w:val="24"/>
          <w:szCs w:val="24"/>
          <w:lang w:val="sr-Cyrl-RS" w:eastAsia="zh-CN"/>
        </w:rPr>
        <w:t>До</w:t>
      </w:r>
      <w:r w:rsidRPr="0017652F">
        <w:rPr>
          <w:rFonts w:ascii="Times New Roman" w:eastAsia="SimSun" w:hAnsi="Times New Roman" w:cs="Times New Roman"/>
          <w:b/>
          <w:bCs/>
          <w:spacing w:val="1"/>
          <w:sz w:val="24"/>
          <w:szCs w:val="24"/>
          <w:lang w:val="sr-Cyrl-RS" w:eastAsia="zh-CN"/>
        </w:rPr>
        <w:t>к</w:t>
      </w:r>
      <w:r w:rsidRPr="0017652F">
        <w:rPr>
          <w:rFonts w:ascii="Times New Roman" w:eastAsia="SimSun" w:hAnsi="Times New Roman" w:cs="Times New Roman"/>
          <w:b/>
          <w:bCs/>
          <w:sz w:val="24"/>
          <w:szCs w:val="24"/>
          <w:lang w:val="sr-Cyrl-RS" w:eastAsia="zh-CN"/>
        </w:rPr>
        <w:t>азивање</w:t>
      </w:r>
      <w:r w:rsidRPr="0017652F">
        <w:rPr>
          <w:rFonts w:ascii="Times New Roman" w:eastAsia="SimSun" w:hAnsi="Times New Roman" w:cs="Times New Roman"/>
          <w:b/>
          <w:bCs/>
          <w:spacing w:val="10"/>
          <w:sz w:val="24"/>
          <w:szCs w:val="24"/>
          <w:lang w:val="sr-Cyrl-RS" w:eastAsia="zh-CN"/>
        </w:rPr>
        <w:t xml:space="preserve"> </w:t>
      </w:r>
      <w:r w:rsidRPr="0017652F">
        <w:rPr>
          <w:rFonts w:ascii="Times New Roman" w:eastAsia="SimSun" w:hAnsi="Times New Roman" w:cs="Times New Roman"/>
          <w:b/>
          <w:bCs/>
          <w:sz w:val="24"/>
          <w:szCs w:val="24"/>
          <w:lang w:val="sr-Cyrl-RS" w:eastAsia="zh-CN"/>
        </w:rPr>
        <w:t>и</w:t>
      </w:r>
      <w:r w:rsidRPr="0017652F">
        <w:rPr>
          <w:rFonts w:ascii="Times New Roman" w:eastAsia="SimSun" w:hAnsi="Times New Roman" w:cs="Times New Roman"/>
          <w:b/>
          <w:bCs/>
          <w:spacing w:val="-1"/>
          <w:sz w:val="24"/>
          <w:szCs w:val="24"/>
          <w:lang w:val="sr-Cyrl-RS" w:eastAsia="zh-CN"/>
        </w:rPr>
        <w:t>с</w:t>
      </w:r>
      <w:r w:rsidRPr="0017652F">
        <w:rPr>
          <w:rFonts w:ascii="Times New Roman" w:eastAsia="SimSun" w:hAnsi="Times New Roman" w:cs="Times New Roman"/>
          <w:b/>
          <w:bCs/>
          <w:sz w:val="24"/>
          <w:szCs w:val="24"/>
          <w:lang w:val="sr-Cyrl-RS" w:eastAsia="zh-CN"/>
        </w:rPr>
        <w:t>пуњ</w:t>
      </w:r>
      <w:r w:rsidRPr="0017652F">
        <w:rPr>
          <w:rFonts w:ascii="Times New Roman" w:eastAsia="SimSun" w:hAnsi="Times New Roman" w:cs="Times New Roman"/>
          <w:b/>
          <w:bCs/>
          <w:spacing w:val="-1"/>
          <w:sz w:val="24"/>
          <w:szCs w:val="24"/>
          <w:lang w:val="sr-Cyrl-RS" w:eastAsia="zh-CN"/>
        </w:rPr>
        <w:t>е</w:t>
      </w:r>
      <w:r w:rsidRPr="0017652F">
        <w:rPr>
          <w:rFonts w:ascii="Times New Roman" w:eastAsia="SimSun" w:hAnsi="Times New Roman" w:cs="Times New Roman"/>
          <w:b/>
          <w:bCs/>
          <w:sz w:val="24"/>
          <w:szCs w:val="24"/>
          <w:lang w:val="sr-Cyrl-RS" w:eastAsia="zh-CN"/>
        </w:rPr>
        <w:t>но</w:t>
      </w:r>
      <w:r w:rsidRPr="0017652F">
        <w:rPr>
          <w:rFonts w:ascii="Times New Roman" w:eastAsia="SimSun" w:hAnsi="Times New Roman" w:cs="Times New Roman"/>
          <w:b/>
          <w:bCs/>
          <w:spacing w:val="-1"/>
          <w:sz w:val="24"/>
          <w:szCs w:val="24"/>
          <w:lang w:val="sr-Cyrl-RS" w:eastAsia="zh-CN"/>
        </w:rPr>
        <w:t>с</w:t>
      </w:r>
      <w:r w:rsidRPr="0017652F">
        <w:rPr>
          <w:rFonts w:ascii="Times New Roman" w:eastAsia="SimSun" w:hAnsi="Times New Roman" w:cs="Times New Roman"/>
          <w:b/>
          <w:bCs/>
          <w:sz w:val="24"/>
          <w:szCs w:val="24"/>
          <w:lang w:val="sr-Cyrl-RS" w:eastAsia="zh-CN"/>
        </w:rPr>
        <w:t>ти</w:t>
      </w:r>
      <w:r w:rsidRPr="0017652F">
        <w:rPr>
          <w:rFonts w:ascii="Times New Roman" w:eastAsia="SimSun" w:hAnsi="Times New Roman" w:cs="Times New Roman"/>
          <w:b/>
          <w:bCs/>
          <w:spacing w:val="12"/>
          <w:sz w:val="24"/>
          <w:szCs w:val="24"/>
          <w:lang w:val="sr-Cyrl-RS" w:eastAsia="zh-CN"/>
        </w:rPr>
        <w:t xml:space="preserve"> </w:t>
      </w:r>
      <w:r w:rsidRPr="0017652F">
        <w:rPr>
          <w:rFonts w:ascii="Times New Roman" w:eastAsia="SimSun" w:hAnsi="Times New Roman" w:cs="Times New Roman"/>
          <w:b/>
          <w:bCs/>
          <w:sz w:val="24"/>
          <w:szCs w:val="24"/>
          <w:lang w:val="sr-Cyrl-RS" w:eastAsia="zh-CN"/>
        </w:rPr>
        <w:t>обав</w:t>
      </w:r>
      <w:r w:rsidRPr="0017652F">
        <w:rPr>
          <w:rFonts w:ascii="Times New Roman" w:eastAsia="SimSun" w:hAnsi="Times New Roman" w:cs="Times New Roman"/>
          <w:b/>
          <w:bCs/>
          <w:spacing w:val="-1"/>
          <w:sz w:val="24"/>
          <w:szCs w:val="24"/>
          <w:lang w:val="sr-Cyrl-RS" w:eastAsia="zh-CN"/>
        </w:rPr>
        <w:t>е</w:t>
      </w:r>
      <w:r w:rsidRPr="0017652F">
        <w:rPr>
          <w:rFonts w:ascii="Times New Roman" w:eastAsia="SimSun" w:hAnsi="Times New Roman" w:cs="Times New Roman"/>
          <w:b/>
          <w:bCs/>
          <w:sz w:val="24"/>
          <w:szCs w:val="24"/>
          <w:lang w:val="sr-Cyrl-RS" w:eastAsia="zh-CN"/>
        </w:rPr>
        <w:t>зн</w:t>
      </w:r>
      <w:r w:rsidRPr="0017652F">
        <w:rPr>
          <w:rFonts w:ascii="Times New Roman" w:eastAsia="SimSun" w:hAnsi="Times New Roman" w:cs="Times New Roman"/>
          <w:b/>
          <w:bCs/>
          <w:spacing w:val="1"/>
          <w:sz w:val="24"/>
          <w:szCs w:val="24"/>
          <w:lang w:val="sr-Cyrl-RS" w:eastAsia="zh-CN"/>
        </w:rPr>
        <w:t>и</w:t>
      </w:r>
      <w:r w:rsidRPr="0017652F">
        <w:rPr>
          <w:rFonts w:ascii="Times New Roman" w:eastAsia="SimSun" w:hAnsi="Times New Roman" w:cs="Times New Roman"/>
          <w:b/>
          <w:bCs/>
          <w:sz w:val="24"/>
          <w:szCs w:val="24"/>
          <w:lang w:val="sr-Cyrl-RS" w:eastAsia="zh-CN"/>
        </w:rPr>
        <w:t>х</w:t>
      </w:r>
      <w:r w:rsidRPr="0017652F">
        <w:rPr>
          <w:rFonts w:ascii="Times New Roman" w:eastAsia="SimSun" w:hAnsi="Times New Roman" w:cs="Times New Roman"/>
          <w:b/>
          <w:bCs/>
          <w:spacing w:val="11"/>
          <w:sz w:val="24"/>
          <w:szCs w:val="24"/>
          <w:lang w:val="sr-Cyrl-RS" w:eastAsia="zh-CN"/>
        </w:rPr>
        <w:t xml:space="preserve"> </w:t>
      </w:r>
      <w:r w:rsidRPr="0017652F">
        <w:rPr>
          <w:rFonts w:ascii="Times New Roman" w:eastAsia="SimSun" w:hAnsi="Times New Roman" w:cs="Times New Roman"/>
          <w:b/>
          <w:bCs/>
          <w:sz w:val="24"/>
          <w:szCs w:val="24"/>
          <w:lang w:val="sr-Cyrl-RS" w:eastAsia="zh-CN"/>
        </w:rPr>
        <w:t>у</w:t>
      </w:r>
      <w:r w:rsidRPr="0017652F">
        <w:rPr>
          <w:rFonts w:ascii="Times New Roman" w:eastAsia="SimSun" w:hAnsi="Times New Roman" w:cs="Times New Roman"/>
          <w:b/>
          <w:bCs/>
          <w:spacing w:val="-1"/>
          <w:sz w:val="24"/>
          <w:szCs w:val="24"/>
          <w:lang w:val="sr-Cyrl-RS" w:eastAsia="zh-CN"/>
        </w:rPr>
        <w:t>с</w:t>
      </w:r>
      <w:r w:rsidRPr="0017652F">
        <w:rPr>
          <w:rFonts w:ascii="Times New Roman" w:eastAsia="SimSun" w:hAnsi="Times New Roman" w:cs="Times New Roman"/>
          <w:b/>
          <w:bCs/>
          <w:sz w:val="24"/>
          <w:szCs w:val="24"/>
          <w:lang w:val="sr-Cyrl-RS" w:eastAsia="zh-CN"/>
        </w:rPr>
        <w:t>лова</w:t>
      </w:r>
      <w:r w:rsidRPr="0017652F">
        <w:rPr>
          <w:rFonts w:ascii="Times New Roman" w:eastAsia="SimSun" w:hAnsi="Times New Roman" w:cs="Times New Roman"/>
          <w:b/>
          <w:bCs/>
          <w:spacing w:val="11"/>
          <w:sz w:val="24"/>
          <w:szCs w:val="24"/>
          <w:lang w:val="sr-Cyrl-RS" w:eastAsia="zh-CN"/>
        </w:rPr>
        <w:t xml:space="preserve"> </w:t>
      </w:r>
      <w:r w:rsidRPr="0017652F">
        <w:rPr>
          <w:rFonts w:ascii="Times New Roman" w:eastAsia="SimSun" w:hAnsi="Times New Roman" w:cs="Times New Roman"/>
          <w:b/>
          <w:bCs/>
          <w:sz w:val="24"/>
          <w:szCs w:val="24"/>
          <w:lang w:val="sr-Cyrl-RS" w:eastAsia="zh-CN"/>
        </w:rPr>
        <w:t>из</w:t>
      </w:r>
      <w:r w:rsidRPr="0017652F">
        <w:rPr>
          <w:rFonts w:ascii="Times New Roman" w:eastAsia="SimSun" w:hAnsi="Times New Roman" w:cs="Times New Roman"/>
          <w:b/>
          <w:bCs/>
          <w:spacing w:val="11"/>
          <w:sz w:val="24"/>
          <w:szCs w:val="24"/>
          <w:lang w:val="sr-Cyrl-RS" w:eastAsia="zh-CN"/>
        </w:rPr>
        <w:t xml:space="preserve"> </w:t>
      </w:r>
      <w:r w:rsidRPr="0017652F">
        <w:rPr>
          <w:rFonts w:ascii="Times New Roman" w:eastAsia="SimSun" w:hAnsi="Times New Roman" w:cs="Times New Roman"/>
          <w:b/>
          <w:bCs/>
          <w:spacing w:val="-1"/>
          <w:sz w:val="24"/>
          <w:szCs w:val="24"/>
          <w:lang w:val="sr-Cyrl-RS" w:eastAsia="zh-CN"/>
        </w:rPr>
        <w:t>ч</w:t>
      </w:r>
      <w:r w:rsidRPr="0017652F">
        <w:rPr>
          <w:rFonts w:ascii="Times New Roman" w:eastAsia="SimSun" w:hAnsi="Times New Roman" w:cs="Times New Roman"/>
          <w:b/>
          <w:bCs/>
          <w:sz w:val="24"/>
          <w:szCs w:val="24"/>
          <w:lang w:val="sr-Cyrl-RS" w:eastAsia="zh-CN"/>
        </w:rPr>
        <w:t>лана</w:t>
      </w:r>
      <w:r w:rsidRPr="0017652F">
        <w:rPr>
          <w:rFonts w:ascii="Times New Roman" w:eastAsia="SimSun" w:hAnsi="Times New Roman" w:cs="Times New Roman"/>
          <w:b/>
          <w:bCs/>
          <w:spacing w:val="11"/>
          <w:sz w:val="24"/>
          <w:szCs w:val="24"/>
          <w:lang w:val="sr-Cyrl-RS" w:eastAsia="zh-CN"/>
        </w:rPr>
        <w:t xml:space="preserve"> </w:t>
      </w:r>
      <w:r w:rsidRPr="0017652F">
        <w:rPr>
          <w:rFonts w:ascii="Times New Roman" w:eastAsia="SimSun" w:hAnsi="Times New Roman" w:cs="Times New Roman"/>
          <w:b/>
          <w:bCs/>
          <w:sz w:val="24"/>
          <w:szCs w:val="24"/>
          <w:lang w:val="sr-Cyrl-RS" w:eastAsia="zh-CN"/>
        </w:rPr>
        <w:t>75.</w:t>
      </w:r>
      <w:r w:rsidRPr="0017652F">
        <w:rPr>
          <w:rFonts w:ascii="Times New Roman" w:eastAsia="SimSun" w:hAnsi="Times New Roman" w:cs="Times New Roman"/>
          <w:b/>
          <w:bCs/>
          <w:spacing w:val="13"/>
          <w:sz w:val="24"/>
          <w:szCs w:val="24"/>
          <w:lang w:val="sr-Cyrl-RS" w:eastAsia="zh-CN"/>
        </w:rPr>
        <w:t xml:space="preserve"> </w:t>
      </w:r>
      <w:r w:rsidRPr="0017652F">
        <w:rPr>
          <w:rFonts w:ascii="Times New Roman" w:eastAsia="SimSun" w:hAnsi="Times New Roman" w:cs="Times New Roman"/>
          <w:b/>
          <w:bCs/>
          <w:sz w:val="24"/>
          <w:szCs w:val="24"/>
          <w:lang w:val="sr-Cyrl-RS" w:eastAsia="zh-CN"/>
        </w:rPr>
        <w:t>За</w:t>
      </w:r>
      <w:r w:rsidRPr="0017652F">
        <w:rPr>
          <w:rFonts w:ascii="Times New Roman" w:eastAsia="SimSun" w:hAnsi="Times New Roman" w:cs="Times New Roman"/>
          <w:b/>
          <w:bCs/>
          <w:spacing w:val="1"/>
          <w:sz w:val="24"/>
          <w:szCs w:val="24"/>
          <w:lang w:val="sr-Cyrl-RS" w:eastAsia="zh-CN"/>
        </w:rPr>
        <w:t>к</w:t>
      </w:r>
      <w:r w:rsidRPr="0017652F">
        <w:rPr>
          <w:rFonts w:ascii="Times New Roman" w:eastAsia="SimSun" w:hAnsi="Times New Roman" w:cs="Times New Roman"/>
          <w:b/>
          <w:bCs/>
          <w:spacing w:val="5"/>
          <w:sz w:val="24"/>
          <w:szCs w:val="24"/>
          <w:lang w:val="sr-Cyrl-RS" w:eastAsia="zh-CN"/>
        </w:rPr>
        <w:t>о</w:t>
      </w:r>
      <w:r w:rsidRPr="0017652F">
        <w:rPr>
          <w:rFonts w:ascii="Times New Roman" w:eastAsia="SimSun" w:hAnsi="Times New Roman" w:cs="Times New Roman"/>
          <w:b/>
          <w:bCs/>
          <w:sz w:val="24"/>
          <w:szCs w:val="24"/>
          <w:lang w:val="sr-Cyrl-RS" w:eastAsia="zh-CN"/>
        </w:rPr>
        <w:t>на</w:t>
      </w:r>
      <w:r w:rsidRPr="0017652F">
        <w:rPr>
          <w:rFonts w:ascii="Times New Roman" w:eastAsia="SimSun" w:hAnsi="Times New Roman" w:cs="Times New Roman"/>
          <w:b/>
          <w:bCs/>
          <w:spacing w:val="11"/>
          <w:sz w:val="24"/>
          <w:szCs w:val="24"/>
          <w:lang w:val="sr-Cyrl-RS" w:eastAsia="zh-CN"/>
        </w:rPr>
        <w:t xml:space="preserve"> </w:t>
      </w:r>
      <w:r w:rsidRPr="0017652F">
        <w:rPr>
          <w:rFonts w:ascii="Times New Roman" w:eastAsia="SimSun" w:hAnsi="Times New Roman" w:cs="Times New Roman"/>
          <w:b/>
          <w:bCs/>
          <w:sz w:val="24"/>
          <w:szCs w:val="24"/>
          <w:lang w:val="sr-Cyrl-RS" w:eastAsia="zh-CN"/>
        </w:rPr>
        <w:t>за</w:t>
      </w:r>
      <w:r w:rsidRPr="0017652F">
        <w:rPr>
          <w:rFonts w:ascii="Times New Roman" w:eastAsia="SimSun" w:hAnsi="Times New Roman" w:cs="Times New Roman"/>
          <w:b/>
          <w:bCs/>
          <w:spacing w:val="11"/>
          <w:sz w:val="24"/>
          <w:szCs w:val="24"/>
          <w:lang w:val="sr-Cyrl-RS" w:eastAsia="zh-CN"/>
        </w:rPr>
        <w:t xml:space="preserve"> </w:t>
      </w:r>
      <w:r w:rsidRPr="0017652F">
        <w:rPr>
          <w:rFonts w:ascii="Times New Roman" w:eastAsia="SimSun" w:hAnsi="Times New Roman" w:cs="Times New Roman"/>
          <w:b/>
          <w:bCs/>
          <w:sz w:val="24"/>
          <w:szCs w:val="24"/>
          <w:lang w:val="sr-Cyrl-RS" w:eastAsia="zh-CN"/>
        </w:rPr>
        <w:t>пр</w:t>
      </w:r>
      <w:r w:rsidRPr="0017652F">
        <w:rPr>
          <w:rFonts w:ascii="Times New Roman" w:eastAsia="SimSun" w:hAnsi="Times New Roman" w:cs="Times New Roman"/>
          <w:b/>
          <w:bCs/>
          <w:spacing w:val="-1"/>
          <w:sz w:val="24"/>
          <w:szCs w:val="24"/>
          <w:lang w:val="sr-Cyrl-RS" w:eastAsia="zh-CN"/>
        </w:rPr>
        <w:t>е</w:t>
      </w:r>
      <w:r w:rsidRPr="0017652F">
        <w:rPr>
          <w:rFonts w:ascii="Times New Roman" w:eastAsia="SimSun" w:hAnsi="Times New Roman" w:cs="Times New Roman"/>
          <w:b/>
          <w:bCs/>
          <w:sz w:val="24"/>
          <w:szCs w:val="24"/>
          <w:lang w:val="sr-Cyrl-RS" w:eastAsia="zh-CN"/>
        </w:rPr>
        <w:t>дуз</w:t>
      </w:r>
      <w:r w:rsidRPr="0017652F">
        <w:rPr>
          <w:rFonts w:ascii="Times New Roman" w:eastAsia="SimSun" w:hAnsi="Times New Roman" w:cs="Times New Roman"/>
          <w:b/>
          <w:bCs/>
          <w:spacing w:val="-2"/>
          <w:sz w:val="24"/>
          <w:szCs w:val="24"/>
          <w:lang w:val="sr-Cyrl-RS" w:eastAsia="zh-CN"/>
        </w:rPr>
        <w:t>е</w:t>
      </w:r>
      <w:r w:rsidRPr="0017652F">
        <w:rPr>
          <w:rFonts w:ascii="Times New Roman" w:eastAsia="SimSun" w:hAnsi="Times New Roman" w:cs="Times New Roman"/>
          <w:b/>
          <w:bCs/>
          <w:spacing w:val="1"/>
          <w:sz w:val="24"/>
          <w:szCs w:val="24"/>
          <w:lang w:val="sr-Cyrl-RS" w:eastAsia="zh-CN"/>
        </w:rPr>
        <w:t>т</w:t>
      </w:r>
      <w:r w:rsidRPr="0017652F">
        <w:rPr>
          <w:rFonts w:ascii="Times New Roman" w:eastAsia="SimSun" w:hAnsi="Times New Roman" w:cs="Times New Roman"/>
          <w:b/>
          <w:bCs/>
          <w:spacing w:val="-2"/>
          <w:sz w:val="24"/>
          <w:szCs w:val="24"/>
          <w:lang w:val="sr-Cyrl-RS" w:eastAsia="zh-CN"/>
        </w:rPr>
        <w:t>н</w:t>
      </w:r>
      <w:r w:rsidRPr="0017652F">
        <w:rPr>
          <w:rFonts w:ascii="Times New Roman" w:eastAsia="SimSun" w:hAnsi="Times New Roman" w:cs="Times New Roman"/>
          <w:b/>
          <w:bCs/>
          <w:sz w:val="24"/>
          <w:szCs w:val="24"/>
          <w:lang w:val="sr-Cyrl-RS" w:eastAsia="zh-CN"/>
        </w:rPr>
        <w:t>ике као Понуђа</w:t>
      </w:r>
      <w:r w:rsidRPr="0017652F">
        <w:rPr>
          <w:rFonts w:ascii="Times New Roman" w:eastAsia="SimSun" w:hAnsi="Times New Roman" w:cs="Times New Roman"/>
          <w:b/>
          <w:bCs/>
          <w:spacing w:val="-1"/>
          <w:sz w:val="24"/>
          <w:szCs w:val="24"/>
          <w:lang w:val="sr-Cyrl-RS" w:eastAsia="zh-CN"/>
        </w:rPr>
        <w:t>ч</w:t>
      </w:r>
      <w:r w:rsidRPr="0017652F">
        <w:rPr>
          <w:rFonts w:ascii="Times New Roman" w:eastAsia="SimSun" w:hAnsi="Times New Roman" w:cs="Times New Roman"/>
          <w:b/>
          <w:bCs/>
          <w:sz w:val="24"/>
          <w:szCs w:val="24"/>
          <w:lang w:val="sr-Cyrl-RS" w:eastAsia="zh-CN"/>
        </w:rPr>
        <w:t>е, по</w:t>
      </w:r>
      <w:r w:rsidRPr="0017652F">
        <w:rPr>
          <w:rFonts w:ascii="Times New Roman" w:eastAsia="SimSun" w:hAnsi="Times New Roman" w:cs="Times New Roman"/>
          <w:b/>
          <w:bCs/>
          <w:spacing w:val="-2"/>
          <w:sz w:val="24"/>
          <w:szCs w:val="24"/>
          <w:lang w:val="sr-Cyrl-RS" w:eastAsia="zh-CN"/>
        </w:rPr>
        <w:t>д</w:t>
      </w:r>
      <w:r w:rsidRPr="0017652F">
        <w:rPr>
          <w:rFonts w:ascii="Times New Roman" w:eastAsia="SimSun" w:hAnsi="Times New Roman" w:cs="Times New Roman"/>
          <w:b/>
          <w:bCs/>
          <w:sz w:val="24"/>
          <w:szCs w:val="24"/>
          <w:lang w:val="sr-Cyrl-RS" w:eastAsia="zh-CN"/>
        </w:rPr>
        <w:t>изв</w:t>
      </w:r>
      <w:r w:rsidRPr="0017652F">
        <w:rPr>
          <w:rFonts w:ascii="Times New Roman" w:eastAsia="SimSun" w:hAnsi="Times New Roman" w:cs="Times New Roman"/>
          <w:b/>
          <w:bCs/>
          <w:spacing w:val="-3"/>
          <w:sz w:val="24"/>
          <w:szCs w:val="24"/>
          <w:lang w:val="sr-Cyrl-RS" w:eastAsia="zh-CN"/>
        </w:rPr>
        <w:t>о</w:t>
      </w:r>
      <w:r w:rsidRPr="0017652F">
        <w:rPr>
          <w:rFonts w:ascii="Times New Roman" w:eastAsia="SimSun" w:hAnsi="Times New Roman" w:cs="Times New Roman"/>
          <w:b/>
          <w:bCs/>
          <w:sz w:val="24"/>
          <w:szCs w:val="24"/>
          <w:lang w:val="sr-Cyrl-RS" w:eastAsia="zh-CN"/>
        </w:rPr>
        <w:t>ђа</w:t>
      </w:r>
      <w:r w:rsidRPr="0017652F">
        <w:rPr>
          <w:rFonts w:ascii="Times New Roman" w:eastAsia="SimSun" w:hAnsi="Times New Roman" w:cs="Times New Roman"/>
          <w:b/>
          <w:bCs/>
          <w:spacing w:val="-1"/>
          <w:sz w:val="24"/>
          <w:szCs w:val="24"/>
          <w:lang w:val="sr-Cyrl-RS" w:eastAsia="zh-CN"/>
        </w:rPr>
        <w:t>че</w:t>
      </w:r>
      <w:r w:rsidRPr="0017652F">
        <w:rPr>
          <w:rFonts w:ascii="Times New Roman" w:eastAsia="SimSun" w:hAnsi="Times New Roman" w:cs="Times New Roman"/>
          <w:b/>
          <w:bCs/>
          <w:sz w:val="24"/>
          <w:szCs w:val="24"/>
          <w:lang w:val="sr-Cyrl-RS" w:eastAsia="zh-CN"/>
        </w:rPr>
        <w:t>, одно</w:t>
      </w:r>
      <w:r w:rsidRPr="0017652F">
        <w:rPr>
          <w:rFonts w:ascii="Times New Roman" w:eastAsia="SimSun" w:hAnsi="Times New Roman" w:cs="Times New Roman"/>
          <w:b/>
          <w:bCs/>
          <w:spacing w:val="-1"/>
          <w:sz w:val="24"/>
          <w:szCs w:val="24"/>
          <w:lang w:val="sr-Cyrl-RS" w:eastAsia="zh-CN"/>
        </w:rPr>
        <w:t>с</w:t>
      </w:r>
      <w:r w:rsidRPr="0017652F">
        <w:rPr>
          <w:rFonts w:ascii="Times New Roman" w:eastAsia="SimSun" w:hAnsi="Times New Roman" w:cs="Times New Roman"/>
          <w:b/>
          <w:bCs/>
          <w:sz w:val="24"/>
          <w:szCs w:val="24"/>
          <w:lang w:val="sr-Cyrl-RS" w:eastAsia="zh-CN"/>
        </w:rPr>
        <w:t>но Понуђа</w:t>
      </w:r>
      <w:r w:rsidRPr="0017652F">
        <w:rPr>
          <w:rFonts w:ascii="Times New Roman" w:eastAsia="SimSun" w:hAnsi="Times New Roman" w:cs="Times New Roman"/>
          <w:b/>
          <w:bCs/>
          <w:spacing w:val="-4"/>
          <w:sz w:val="24"/>
          <w:szCs w:val="24"/>
          <w:lang w:val="sr-Cyrl-RS" w:eastAsia="zh-CN"/>
        </w:rPr>
        <w:t>ч</w:t>
      </w:r>
      <w:r w:rsidRPr="0017652F">
        <w:rPr>
          <w:rFonts w:ascii="Times New Roman" w:eastAsia="SimSun" w:hAnsi="Times New Roman" w:cs="Times New Roman"/>
          <w:b/>
          <w:bCs/>
          <w:sz w:val="24"/>
          <w:szCs w:val="24"/>
          <w:lang w:val="sr-Cyrl-RS" w:eastAsia="zh-CN"/>
        </w:rPr>
        <w:t>е</w:t>
      </w:r>
      <w:r w:rsidRPr="0017652F">
        <w:rPr>
          <w:rFonts w:ascii="Times New Roman" w:eastAsia="SimSun" w:hAnsi="Times New Roman" w:cs="Times New Roman"/>
          <w:b/>
          <w:bCs/>
          <w:spacing w:val="-1"/>
          <w:sz w:val="24"/>
          <w:szCs w:val="24"/>
          <w:lang w:val="sr-Cyrl-RS" w:eastAsia="zh-CN"/>
        </w:rPr>
        <w:t xml:space="preserve"> </w:t>
      </w:r>
      <w:r w:rsidRPr="0017652F">
        <w:rPr>
          <w:rFonts w:ascii="Times New Roman" w:eastAsia="SimSun" w:hAnsi="Times New Roman" w:cs="Times New Roman"/>
          <w:b/>
          <w:bCs/>
          <w:sz w:val="24"/>
          <w:szCs w:val="24"/>
          <w:lang w:val="sr-Cyrl-RS" w:eastAsia="zh-CN"/>
        </w:rPr>
        <w:t xml:space="preserve">из </w:t>
      </w:r>
      <w:r w:rsidRPr="0017652F">
        <w:rPr>
          <w:rFonts w:ascii="Times New Roman" w:eastAsia="SimSun" w:hAnsi="Times New Roman" w:cs="Times New Roman"/>
          <w:b/>
          <w:bCs/>
          <w:spacing w:val="-2"/>
          <w:sz w:val="24"/>
          <w:szCs w:val="24"/>
          <w:lang w:val="sr-Cyrl-RS" w:eastAsia="zh-CN"/>
        </w:rPr>
        <w:t>г</w:t>
      </w:r>
      <w:r w:rsidRPr="0017652F">
        <w:rPr>
          <w:rFonts w:ascii="Times New Roman" w:eastAsia="SimSun" w:hAnsi="Times New Roman" w:cs="Times New Roman"/>
          <w:b/>
          <w:bCs/>
          <w:sz w:val="24"/>
          <w:szCs w:val="24"/>
          <w:lang w:val="sr-Cyrl-RS" w:eastAsia="zh-CN"/>
        </w:rPr>
        <w:t>рупе</w:t>
      </w:r>
      <w:r w:rsidRPr="0017652F">
        <w:rPr>
          <w:rFonts w:ascii="Times New Roman" w:eastAsia="SimSun" w:hAnsi="Times New Roman" w:cs="Times New Roman"/>
          <w:b/>
          <w:bCs/>
          <w:spacing w:val="-1"/>
          <w:sz w:val="24"/>
          <w:szCs w:val="24"/>
          <w:lang w:val="sr-Cyrl-RS" w:eastAsia="zh-CN"/>
        </w:rPr>
        <w:t xml:space="preserve"> </w:t>
      </w:r>
      <w:r w:rsidRPr="0017652F">
        <w:rPr>
          <w:rFonts w:ascii="Times New Roman" w:eastAsia="SimSun" w:hAnsi="Times New Roman" w:cs="Times New Roman"/>
          <w:b/>
          <w:bCs/>
          <w:sz w:val="24"/>
          <w:szCs w:val="24"/>
          <w:lang w:val="sr-Cyrl-RS" w:eastAsia="zh-CN"/>
        </w:rPr>
        <w:t>Понуђа</w:t>
      </w:r>
      <w:r w:rsidRPr="0017652F">
        <w:rPr>
          <w:rFonts w:ascii="Times New Roman" w:eastAsia="SimSun" w:hAnsi="Times New Roman" w:cs="Times New Roman"/>
          <w:b/>
          <w:bCs/>
          <w:spacing w:val="-1"/>
          <w:sz w:val="24"/>
          <w:szCs w:val="24"/>
          <w:lang w:val="sr-Cyrl-RS" w:eastAsia="zh-CN"/>
        </w:rPr>
        <w:t>ч</w:t>
      </w:r>
      <w:r w:rsidRPr="0017652F">
        <w:rPr>
          <w:rFonts w:ascii="Times New Roman" w:eastAsia="SimSun" w:hAnsi="Times New Roman" w:cs="Times New Roman"/>
          <w:b/>
          <w:bCs/>
          <w:sz w:val="24"/>
          <w:szCs w:val="24"/>
          <w:lang w:val="sr-Cyrl-RS" w:eastAsia="zh-CN"/>
        </w:rPr>
        <w:t>а</w:t>
      </w:r>
    </w:p>
    <w:p w:rsidR="00B71A56" w:rsidRDefault="00B71A56" w:rsidP="00B71A56">
      <w:pPr>
        <w:widowControl w:val="0"/>
        <w:tabs>
          <w:tab w:val="left" w:pos="905"/>
        </w:tabs>
        <w:kinsoku w:val="0"/>
        <w:overflowPunct w:val="0"/>
        <w:autoSpaceDE w:val="0"/>
        <w:autoSpaceDN w:val="0"/>
        <w:adjustRightInd w:val="0"/>
        <w:spacing w:after="0" w:line="240" w:lineRule="auto"/>
        <w:ind w:right="112"/>
        <w:jc w:val="center"/>
        <w:outlineLvl w:val="0"/>
        <w:rPr>
          <w:rFonts w:ascii="Times New Roman" w:eastAsia="SimSun" w:hAnsi="Times New Roman" w:cs="Times New Roman"/>
          <w:b/>
          <w:bCs/>
          <w:sz w:val="24"/>
          <w:szCs w:val="24"/>
          <w:lang w:val="sr-Cyrl-RS" w:eastAsia="zh-CN"/>
        </w:rPr>
      </w:pPr>
    </w:p>
    <w:p w:rsidR="00B71A56" w:rsidRDefault="00B71A56" w:rsidP="00B71A56">
      <w:pPr>
        <w:widowControl w:val="0"/>
        <w:tabs>
          <w:tab w:val="left" w:pos="905"/>
        </w:tabs>
        <w:kinsoku w:val="0"/>
        <w:overflowPunct w:val="0"/>
        <w:autoSpaceDE w:val="0"/>
        <w:autoSpaceDN w:val="0"/>
        <w:adjustRightInd w:val="0"/>
        <w:spacing w:after="0" w:line="240" w:lineRule="auto"/>
        <w:ind w:right="112"/>
        <w:jc w:val="center"/>
        <w:outlineLvl w:val="0"/>
        <w:rPr>
          <w:rFonts w:ascii="Times New Roman" w:eastAsia="SimSun" w:hAnsi="Times New Roman" w:cs="Times New Roman"/>
          <w:b/>
          <w:bCs/>
          <w:sz w:val="24"/>
          <w:szCs w:val="24"/>
          <w:lang w:val="sr-Cyrl-RS" w:eastAsia="zh-CN"/>
        </w:rPr>
      </w:pPr>
    </w:p>
    <w:p w:rsidR="00B71A56" w:rsidRDefault="00B71A56" w:rsidP="00B71A56">
      <w:pPr>
        <w:widowControl w:val="0"/>
        <w:tabs>
          <w:tab w:val="left" w:pos="905"/>
        </w:tabs>
        <w:kinsoku w:val="0"/>
        <w:overflowPunct w:val="0"/>
        <w:autoSpaceDE w:val="0"/>
        <w:autoSpaceDN w:val="0"/>
        <w:adjustRightInd w:val="0"/>
        <w:spacing w:after="0" w:line="240" w:lineRule="auto"/>
        <w:ind w:right="112"/>
        <w:jc w:val="center"/>
        <w:outlineLvl w:val="0"/>
        <w:rPr>
          <w:rFonts w:ascii="Times New Roman" w:eastAsia="SimSun" w:hAnsi="Times New Roman" w:cs="Times New Roman"/>
          <w:b/>
          <w:bCs/>
          <w:sz w:val="24"/>
          <w:szCs w:val="24"/>
          <w:lang w:val="sr-Cyrl-RS" w:eastAsia="zh-CN"/>
        </w:rPr>
      </w:pPr>
    </w:p>
    <w:p w:rsidR="00B71A56" w:rsidRDefault="00B71A56" w:rsidP="00B71A56">
      <w:pPr>
        <w:widowControl w:val="0"/>
        <w:tabs>
          <w:tab w:val="left" w:pos="905"/>
        </w:tabs>
        <w:kinsoku w:val="0"/>
        <w:overflowPunct w:val="0"/>
        <w:autoSpaceDE w:val="0"/>
        <w:autoSpaceDN w:val="0"/>
        <w:adjustRightInd w:val="0"/>
        <w:spacing w:after="0" w:line="240" w:lineRule="auto"/>
        <w:ind w:right="112"/>
        <w:jc w:val="center"/>
        <w:outlineLvl w:val="0"/>
        <w:rPr>
          <w:rFonts w:ascii="Times New Roman" w:eastAsia="SimSun" w:hAnsi="Times New Roman" w:cs="Times New Roman"/>
          <w:b/>
          <w:bCs/>
          <w:sz w:val="24"/>
          <w:szCs w:val="24"/>
          <w:lang w:val="sr-Cyrl-RS" w:eastAsia="zh-CN"/>
        </w:rPr>
      </w:pPr>
    </w:p>
    <w:p w:rsidR="00B71A56" w:rsidRPr="0017652F" w:rsidRDefault="00B71A56" w:rsidP="00B71A56">
      <w:pPr>
        <w:widowControl w:val="0"/>
        <w:kinsoku w:val="0"/>
        <w:overflowPunct w:val="0"/>
        <w:autoSpaceDE w:val="0"/>
        <w:autoSpaceDN w:val="0"/>
        <w:adjustRightInd w:val="0"/>
        <w:spacing w:after="0" w:line="271" w:lineRule="exact"/>
        <w:rPr>
          <w:rFonts w:ascii="Times New Roman" w:eastAsia="SimSun" w:hAnsi="Times New Roman" w:cs="Times New Roman"/>
          <w:sz w:val="24"/>
          <w:szCs w:val="24"/>
          <w:lang w:val="sr-Cyrl-RS" w:eastAsia="zh-CN"/>
        </w:rPr>
      </w:pPr>
      <w:r>
        <w:rPr>
          <w:rFonts w:ascii="Times New Roman" w:eastAsia="SimSun" w:hAnsi="Times New Roman" w:cs="Times New Roman"/>
          <w:spacing w:val="-1"/>
          <w:sz w:val="24"/>
          <w:szCs w:val="24"/>
          <w:lang w:val="sr-Cyrl-RS" w:eastAsia="zh-CN"/>
        </w:rPr>
        <w:tab/>
      </w:r>
      <w:r>
        <w:rPr>
          <w:rFonts w:ascii="Times New Roman" w:eastAsia="SimSun" w:hAnsi="Times New Roman" w:cs="Times New Roman"/>
          <w:spacing w:val="-1"/>
          <w:sz w:val="24"/>
          <w:szCs w:val="24"/>
          <w:lang w:val="sr-Cyrl-RS" w:eastAsia="zh-CN"/>
        </w:rPr>
        <w:tab/>
      </w:r>
      <w:r w:rsidRPr="0017652F">
        <w:rPr>
          <w:rFonts w:ascii="Times New Roman" w:eastAsia="SimSun" w:hAnsi="Times New Roman" w:cs="Times New Roman"/>
          <w:spacing w:val="-1"/>
          <w:sz w:val="24"/>
          <w:szCs w:val="24"/>
          <w:lang w:val="sr-Cyrl-RS" w:eastAsia="zh-CN"/>
        </w:rPr>
        <w:t>Ис</w:t>
      </w:r>
      <w:r w:rsidRPr="0017652F">
        <w:rPr>
          <w:rFonts w:ascii="Times New Roman" w:eastAsia="SimSun" w:hAnsi="Times New Roman" w:cs="Times New Roman"/>
          <w:spacing w:val="3"/>
          <w:sz w:val="24"/>
          <w:szCs w:val="24"/>
          <w:lang w:val="sr-Cyrl-RS" w:eastAsia="zh-CN"/>
        </w:rPr>
        <w:t>п</w:t>
      </w:r>
      <w:r w:rsidRPr="0017652F">
        <w:rPr>
          <w:rFonts w:ascii="Times New Roman" w:eastAsia="SimSun" w:hAnsi="Times New Roman" w:cs="Times New Roman"/>
          <w:spacing w:val="-5"/>
          <w:sz w:val="24"/>
          <w:szCs w:val="24"/>
          <w:lang w:val="sr-Cyrl-RS" w:eastAsia="zh-CN"/>
        </w:rPr>
        <w:t>у</w:t>
      </w:r>
      <w:r w:rsidRPr="0017652F">
        <w:rPr>
          <w:rFonts w:ascii="Times New Roman" w:eastAsia="SimSun" w:hAnsi="Times New Roman" w:cs="Times New Roman"/>
          <w:spacing w:val="1"/>
          <w:sz w:val="24"/>
          <w:szCs w:val="24"/>
          <w:lang w:val="sr-Cyrl-RS" w:eastAsia="zh-CN"/>
        </w:rPr>
        <w:t>њ</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но</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т</w:t>
      </w:r>
      <w:r w:rsidRPr="0017652F">
        <w:rPr>
          <w:rFonts w:ascii="Times New Roman" w:eastAsia="SimSun" w:hAnsi="Times New Roman" w:cs="Times New Roman"/>
          <w:spacing w:val="31"/>
          <w:sz w:val="24"/>
          <w:szCs w:val="24"/>
          <w:lang w:val="sr-Cyrl-RS" w:eastAsia="zh-CN"/>
        </w:rPr>
        <w:t xml:space="preserve"> </w:t>
      </w:r>
      <w:r w:rsidRPr="0017652F">
        <w:rPr>
          <w:rFonts w:ascii="Times New Roman" w:eastAsia="SimSun" w:hAnsi="Times New Roman" w:cs="Times New Roman"/>
          <w:sz w:val="24"/>
          <w:szCs w:val="24"/>
          <w:lang w:val="sr-Cyrl-RS" w:eastAsia="zh-CN"/>
        </w:rPr>
        <w:t>об</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в</w:t>
      </w:r>
      <w:r w:rsidRPr="0017652F">
        <w:rPr>
          <w:rFonts w:ascii="Times New Roman" w:eastAsia="SimSun" w:hAnsi="Times New Roman" w:cs="Times New Roman"/>
          <w:spacing w:val="-2"/>
          <w:sz w:val="24"/>
          <w:szCs w:val="24"/>
          <w:lang w:val="sr-Cyrl-RS" w:eastAsia="zh-CN"/>
        </w:rPr>
        <w:t>е</w:t>
      </w:r>
      <w:r w:rsidRPr="0017652F">
        <w:rPr>
          <w:rFonts w:ascii="Times New Roman" w:eastAsia="SimSun" w:hAnsi="Times New Roman" w:cs="Times New Roman"/>
          <w:sz w:val="24"/>
          <w:szCs w:val="24"/>
          <w:lang w:val="sr-Cyrl-RS" w:eastAsia="zh-CN"/>
        </w:rPr>
        <w:t>зних</w:t>
      </w:r>
      <w:r w:rsidRPr="0017652F">
        <w:rPr>
          <w:rFonts w:ascii="Times New Roman" w:eastAsia="SimSun" w:hAnsi="Times New Roman" w:cs="Times New Roman"/>
          <w:spacing w:val="33"/>
          <w:sz w:val="24"/>
          <w:szCs w:val="24"/>
          <w:lang w:val="sr-Cyrl-RS" w:eastAsia="zh-CN"/>
        </w:rPr>
        <w:t xml:space="preserve"> </w:t>
      </w:r>
      <w:r w:rsidRPr="0017652F">
        <w:rPr>
          <w:rFonts w:ascii="Times New Roman" w:eastAsia="SimSun" w:hAnsi="Times New Roman" w:cs="Times New Roman"/>
          <w:spacing w:val="-5"/>
          <w:sz w:val="24"/>
          <w:szCs w:val="24"/>
          <w:lang w:val="sr-Cyrl-RS" w:eastAsia="zh-CN"/>
        </w:rPr>
        <w:t>у</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ло</w:t>
      </w:r>
      <w:r w:rsidRPr="0017652F">
        <w:rPr>
          <w:rFonts w:ascii="Times New Roman" w:eastAsia="SimSun" w:hAnsi="Times New Roman" w:cs="Times New Roman"/>
          <w:spacing w:val="1"/>
          <w:sz w:val="24"/>
          <w:szCs w:val="24"/>
          <w:lang w:val="sr-Cyrl-RS" w:eastAsia="zh-CN"/>
        </w:rPr>
        <w:t>в</w:t>
      </w:r>
      <w:r w:rsidRPr="0017652F">
        <w:rPr>
          <w:rFonts w:ascii="Times New Roman" w:eastAsia="SimSun" w:hAnsi="Times New Roman" w:cs="Times New Roman"/>
          <w:sz w:val="24"/>
          <w:szCs w:val="24"/>
          <w:lang w:val="sr-Cyrl-RS" w:eastAsia="zh-CN"/>
        </w:rPr>
        <w:t>а</w:t>
      </w:r>
      <w:r w:rsidRPr="0017652F">
        <w:rPr>
          <w:rFonts w:ascii="Times New Roman" w:eastAsia="SimSun" w:hAnsi="Times New Roman" w:cs="Times New Roman"/>
          <w:spacing w:val="30"/>
          <w:sz w:val="24"/>
          <w:szCs w:val="24"/>
          <w:lang w:val="sr-Cyrl-RS" w:eastAsia="zh-CN"/>
        </w:rPr>
        <w:t xml:space="preserve"> </w:t>
      </w:r>
      <w:r w:rsidRPr="0017652F">
        <w:rPr>
          <w:rFonts w:ascii="Times New Roman" w:eastAsia="SimSun" w:hAnsi="Times New Roman" w:cs="Times New Roman"/>
          <w:sz w:val="24"/>
          <w:szCs w:val="24"/>
          <w:lang w:val="sr-Cyrl-RS" w:eastAsia="zh-CN"/>
        </w:rPr>
        <w:t>за</w:t>
      </w:r>
      <w:r w:rsidRPr="0017652F">
        <w:rPr>
          <w:rFonts w:ascii="Times New Roman" w:eastAsia="SimSun" w:hAnsi="Times New Roman" w:cs="Times New Roman"/>
          <w:spacing w:val="32"/>
          <w:sz w:val="24"/>
          <w:szCs w:val="24"/>
          <w:lang w:val="sr-Cyrl-RS" w:eastAsia="zh-CN"/>
        </w:rPr>
        <w:t xml:space="preserve"> </w:t>
      </w:r>
      <w:r w:rsidRPr="0017652F">
        <w:rPr>
          <w:rFonts w:ascii="Times New Roman" w:eastAsia="SimSun" w:hAnsi="Times New Roman" w:cs="Times New Roman"/>
          <w:spacing w:val="-5"/>
          <w:sz w:val="24"/>
          <w:szCs w:val="24"/>
          <w:lang w:val="sr-Cyrl-RS" w:eastAsia="zh-CN"/>
        </w:rPr>
        <w:t>у</w:t>
      </w:r>
      <w:r w:rsidRPr="0017652F">
        <w:rPr>
          <w:rFonts w:ascii="Times New Roman" w:eastAsia="SimSun" w:hAnsi="Times New Roman" w:cs="Times New Roman"/>
          <w:spacing w:val="1"/>
          <w:sz w:val="24"/>
          <w:szCs w:val="24"/>
          <w:lang w:val="sr-Cyrl-RS" w:eastAsia="zh-CN"/>
        </w:rPr>
        <w:t>ч</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ш</w:t>
      </w:r>
      <w:r w:rsidRPr="0017652F">
        <w:rPr>
          <w:rFonts w:ascii="Times New Roman" w:eastAsia="SimSun" w:hAnsi="Times New Roman" w:cs="Times New Roman"/>
          <w:spacing w:val="2"/>
          <w:sz w:val="24"/>
          <w:szCs w:val="24"/>
          <w:lang w:val="sr-Cyrl-RS" w:eastAsia="zh-CN"/>
        </w:rPr>
        <w:t>ћ</w:t>
      </w:r>
      <w:r w:rsidRPr="0017652F">
        <w:rPr>
          <w:rFonts w:ascii="Times New Roman" w:eastAsia="SimSun" w:hAnsi="Times New Roman" w:cs="Times New Roman"/>
          <w:sz w:val="24"/>
          <w:szCs w:val="24"/>
          <w:lang w:val="sr-Cyrl-RS" w:eastAsia="zh-CN"/>
        </w:rPr>
        <w:t>е</w:t>
      </w:r>
      <w:r w:rsidRPr="0017652F">
        <w:rPr>
          <w:rFonts w:ascii="Times New Roman" w:eastAsia="SimSun" w:hAnsi="Times New Roman" w:cs="Times New Roman"/>
          <w:spacing w:val="32"/>
          <w:sz w:val="24"/>
          <w:szCs w:val="24"/>
          <w:lang w:val="sr-Cyrl-RS" w:eastAsia="zh-CN"/>
        </w:rPr>
        <w:t xml:space="preserve"> </w:t>
      </w:r>
      <w:r w:rsidRPr="0017652F">
        <w:rPr>
          <w:rFonts w:ascii="Times New Roman" w:eastAsia="SimSun" w:hAnsi="Times New Roman" w:cs="Times New Roman"/>
          <w:sz w:val="24"/>
          <w:szCs w:val="24"/>
          <w:lang w:val="sr-Cyrl-RS" w:eastAsia="zh-CN"/>
        </w:rPr>
        <w:t>у</w:t>
      </w:r>
      <w:r w:rsidRPr="0017652F">
        <w:rPr>
          <w:rFonts w:ascii="Times New Roman" w:eastAsia="SimSun" w:hAnsi="Times New Roman" w:cs="Times New Roman"/>
          <w:spacing w:val="26"/>
          <w:sz w:val="24"/>
          <w:szCs w:val="24"/>
          <w:lang w:val="sr-Cyrl-RS" w:eastAsia="zh-CN"/>
        </w:rPr>
        <w:t xml:space="preserve"> </w:t>
      </w:r>
      <w:r w:rsidRPr="0017652F">
        <w:rPr>
          <w:rFonts w:ascii="Times New Roman" w:eastAsia="SimSun" w:hAnsi="Times New Roman" w:cs="Times New Roman"/>
          <w:spacing w:val="3"/>
          <w:sz w:val="24"/>
          <w:szCs w:val="24"/>
          <w:lang w:val="sr-Cyrl-RS" w:eastAsia="zh-CN"/>
        </w:rPr>
        <w:t>п</w:t>
      </w:r>
      <w:r w:rsidRPr="0017652F">
        <w:rPr>
          <w:rFonts w:ascii="Times New Roman" w:eastAsia="SimSun" w:hAnsi="Times New Roman" w:cs="Times New Roman"/>
          <w:sz w:val="24"/>
          <w:szCs w:val="24"/>
          <w:lang w:val="sr-Cyrl-RS" w:eastAsia="zh-CN"/>
        </w:rPr>
        <w:t>о</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pacing w:val="2"/>
          <w:sz w:val="24"/>
          <w:szCs w:val="24"/>
          <w:lang w:val="sr-Cyrl-RS" w:eastAsia="zh-CN"/>
        </w:rPr>
        <w:t>т</w:t>
      </w:r>
      <w:r w:rsidRPr="0017652F">
        <w:rPr>
          <w:rFonts w:ascii="Times New Roman" w:eastAsia="SimSun" w:hAnsi="Times New Roman" w:cs="Times New Roman"/>
          <w:spacing w:val="-5"/>
          <w:sz w:val="24"/>
          <w:szCs w:val="24"/>
          <w:lang w:val="sr-Cyrl-RS" w:eastAsia="zh-CN"/>
        </w:rPr>
        <w:t>у</w:t>
      </w:r>
      <w:r w:rsidRPr="0017652F">
        <w:rPr>
          <w:rFonts w:ascii="Times New Roman" w:eastAsia="SimSun" w:hAnsi="Times New Roman" w:cs="Times New Roman"/>
          <w:sz w:val="24"/>
          <w:szCs w:val="24"/>
          <w:lang w:val="sr-Cyrl-RS" w:eastAsia="zh-CN"/>
        </w:rPr>
        <w:t>п</w:t>
      </w:r>
      <w:r w:rsidRPr="0017652F">
        <w:rPr>
          <w:rFonts w:ascii="Times New Roman" w:eastAsia="SimSun" w:hAnsi="Times New Roman" w:cs="Times New Roman"/>
          <w:spacing w:val="3"/>
          <w:sz w:val="24"/>
          <w:szCs w:val="24"/>
          <w:lang w:val="sr-Cyrl-RS" w:eastAsia="zh-CN"/>
        </w:rPr>
        <w:t>к</w:t>
      </w:r>
      <w:r w:rsidRPr="0017652F">
        <w:rPr>
          <w:rFonts w:ascii="Times New Roman" w:eastAsia="SimSun" w:hAnsi="Times New Roman" w:cs="Times New Roman"/>
          <w:sz w:val="24"/>
          <w:szCs w:val="24"/>
          <w:lang w:val="sr-Cyrl-RS" w:eastAsia="zh-CN"/>
        </w:rPr>
        <w:t>у</w:t>
      </w:r>
      <w:r w:rsidRPr="0017652F">
        <w:rPr>
          <w:rFonts w:ascii="Times New Roman" w:eastAsia="SimSun" w:hAnsi="Times New Roman" w:cs="Times New Roman"/>
          <w:spacing w:val="26"/>
          <w:sz w:val="24"/>
          <w:szCs w:val="24"/>
          <w:lang w:val="sr-Cyrl-RS" w:eastAsia="zh-CN"/>
        </w:rPr>
        <w:t xml:space="preserve"> </w:t>
      </w:r>
      <w:r w:rsidRPr="0017652F">
        <w:rPr>
          <w:rFonts w:ascii="Times New Roman" w:eastAsia="SimSun" w:hAnsi="Times New Roman" w:cs="Times New Roman"/>
          <w:sz w:val="24"/>
          <w:szCs w:val="24"/>
          <w:lang w:val="sr-Cyrl-RS" w:eastAsia="zh-CN"/>
        </w:rPr>
        <w:t>ја</w:t>
      </w:r>
      <w:r w:rsidRPr="0017652F">
        <w:rPr>
          <w:rFonts w:ascii="Times New Roman" w:eastAsia="SimSun" w:hAnsi="Times New Roman" w:cs="Times New Roman"/>
          <w:spacing w:val="-1"/>
          <w:sz w:val="24"/>
          <w:szCs w:val="24"/>
          <w:lang w:val="sr-Cyrl-RS" w:eastAsia="zh-CN"/>
        </w:rPr>
        <w:t>в</w:t>
      </w:r>
      <w:r w:rsidRPr="0017652F">
        <w:rPr>
          <w:rFonts w:ascii="Times New Roman" w:eastAsia="SimSun" w:hAnsi="Times New Roman" w:cs="Times New Roman"/>
          <w:sz w:val="24"/>
          <w:szCs w:val="24"/>
          <w:lang w:val="sr-Cyrl-RS" w:eastAsia="zh-CN"/>
        </w:rPr>
        <w:t>не</w:t>
      </w:r>
      <w:r w:rsidRPr="0017652F">
        <w:rPr>
          <w:rFonts w:ascii="Times New Roman" w:eastAsia="SimSun" w:hAnsi="Times New Roman" w:cs="Times New Roman"/>
          <w:spacing w:val="30"/>
          <w:sz w:val="24"/>
          <w:szCs w:val="24"/>
          <w:lang w:val="sr-Cyrl-RS" w:eastAsia="zh-CN"/>
        </w:rPr>
        <w:t xml:space="preserve"> </w:t>
      </w:r>
      <w:r w:rsidRPr="0017652F">
        <w:rPr>
          <w:rFonts w:ascii="Times New Roman" w:eastAsia="SimSun" w:hAnsi="Times New Roman" w:cs="Times New Roman"/>
          <w:sz w:val="24"/>
          <w:szCs w:val="24"/>
          <w:lang w:val="sr-Cyrl-RS" w:eastAsia="zh-CN"/>
        </w:rPr>
        <w:t>н</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б</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вке,</w:t>
      </w:r>
      <w:r w:rsidRPr="0017652F">
        <w:rPr>
          <w:rFonts w:ascii="Times New Roman" w:eastAsia="SimSun" w:hAnsi="Times New Roman" w:cs="Times New Roman"/>
          <w:spacing w:val="32"/>
          <w:sz w:val="24"/>
          <w:szCs w:val="24"/>
          <w:lang w:val="sr-Cyrl-RS" w:eastAsia="zh-CN"/>
        </w:rPr>
        <w:t xml:space="preserve"> </w:t>
      </w:r>
      <w:r w:rsidRPr="0017652F">
        <w:rPr>
          <w:rFonts w:ascii="Times New Roman" w:eastAsia="SimSun" w:hAnsi="Times New Roman" w:cs="Times New Roman"/>
          <w:sz w:val="24"/>
          <w:szCs w:val="24"/>
          <w:lang w:val="sr-Cyrl-RS" w:eastAsia="zh-CN"/>
        </w:rPr>
        <w:t>пр</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pacing w:val="2"/>
          <w:sz w:val="24"/>
          <w:szCs w:val="24"/>
          <w:lang w:val="sr-Cyrl-RS" w:eastAsia="zh-CN"/>
        </w:rPr>
        <w:t>д</w:t>
      </w:r>
      <w:r w:rsidRPr="0017652F">
        <w:rPr>
          <w:rFonts w:ascii="Times New Roman" w:eastAsia="SimSun" w:hAnsi="Times New Roman" w:cs="Times New Roman"/>
          <w:spacing w:val="-8"/>
          <w:sz w:val="24"/>
          <w:szCs w:val="24"/>
          <w:lang w:val="sr-Cyrl-RS" w:eastAsia="zh-CN"/>
        </w:rPr>
        <w:t>у</w:t>
      </w:r>
      <w:r w:rsidRPr="0017652F">
        <w:rPr>
          <w:rFonts w:ascii="Times New Roman" w:eastAsia="SimSun" w:hAnsi="Times New Roman" w:cs="Times New Roman"/>
          <w:spacing w:val="3"/>
          <w:sz w:val="24"/>
          <w:szCs w:val="24"/>
          <w:lang w:val="sr-Cyrl-RS" w:eastAsia="zh-CN"/>
        </w:rPr>
        <w:t>з</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тник</w:t>
      </w:r>
      <w:r w:rsidRPr="0017652F">
        <w:rPr>
          <w:rFonts w:ascii="Times New Roman" w:eastAsia="SimSun" w:hAnsi="Times New Roman" w:cs="Times New Roman"/>
          <w:spacing w:val="29"/>
          <w:sz w:val="24"/>
          <w:szCs w:val="24"/>
          <w:lang w:val="sr-Cyrl-RS" w:eastAsia="zh-CN"/>
        </w:rPr>
        <w:t xml:space="preserve"> </w:t>
      </w:r>
      <w:r w:rsidRPr="0017652F">
        <w:rPr>
          <w:rFonts w:ascii="Times New Roman" w:eastAsia="SimSun" w:hAnsi="Times New Roman" w:cs="Times New Roman"/>
          <w:sz w:val="24"/>
          <w:szCs w:val="24"/>
          <w:lang w:val="sr-Cyrl-RS" w:eastAsia="zh-CN"/>
        </w:rPr>
        <w:t>к</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о</w:t>
      </w:r>
      <w:r>
        <w:rPr>
          <w:rFonts w:ascii="Times New Roman" w:eastAsia="SimSun" w:hAnsi="Times New Roman" w:cs="Times New Roman"/>
          <w:sz w:val="24"/>
          <w:szCs w:val="24"/>
          <w:lang w:val="sr-Cyrl-RS" w:eastAsia="zh-CN"/>
        </w:rPr>
        <w:t xml:space="preserve"> </w:t>
      </w:r>
      <w:r w:rsidRPr="0017652F">
        <w:rPr>
          <w:rFonts w:ascii="Times New Roman" w:eastAsia="SimSun" w:hAnsi="Times New Roman" w:cs="Times New Roman"/>
          <w:sz w:val="24"/>
          <w:szCs w:val="24"/>
          <w:lang w:val="sr-Cyrl-RS" w:eastAsia="zh-CN"/>
        </w:rPr>
        <w:t>Понуђ</w:t>
      </w:r>
      <w:r w:rsidRPr="0017652F">
        <w:rPr>
          <w:rFonts w:ascii="Times New Roman" w:eastAsia="SimSun" w:hAnsi="Times New Roman" w:cs="Times New Roman"/>
          <w:spacing w:val="-1"/>
          <w:sz w:val="24"/>
          <w:szCs w:val="24"/>
          <w:lang w:val="sr-Cyrl-RS" w:eastAsia="zh-CN"/>
        </w:rPr>
        <w:t>ач</w:t>
      </w:r>
      <w:r w:rsidRPr="0017652F">
        <w:rPr>
          <w:rFonts w:ascii="Times New Roman" w:eastAsia="SimSun" w:hAnsi="Times New Roman" w:cs="Times New Roman"/>
          <w:sz w:val="24"/>
          <w:szCs w:val="24"/>
          <w:lang w:val="sr-Cyrl-RS" w:eastAsia="zh-CN"/>
        </w:rPr>
        <w:t>, док</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pacing w:val="3"/>
          <w:sz w:val="24"/>
          <w:szCs w:val="24"/>
          <w:lang w:val="sr-Cyrl-RS" w:eastAsia="zh-CN"/>
        </w:rPr>
        <w:t>з</w:t>
      </w:r>
      <w:r w:rsidRPr="0017652F">
        <w:rPr>
          <w:rFonts w:ascii="Times New Roman" w:eastAsia="SimSun" w:hAnsi="Times New Roman" w:cs="Times New Roman"/>
          <w:spacing w:val="-5"/>
          <w:sz w:val="24"/>
          <w:szCs w:val="24"/>
          <w:lang w:val="sr-Cyrl-RS" w:eastAsia="zh-CN"/>
        </w:rPr>
        <w:t>у</w:t>
      </w:r>
      <w:r w:rsidRPr="0017652F">
        <w:rPr>
          <w:rFonts w:ascii="Times New Roman" w:eastAsia="SimSun" w:hAnsi="Times New Roman" w:cs="Times New Roman"/>
          <w:spacing w:val="2"/>
          <w:sz w:val="24"/>
          <w:szCs w:val="24"/>
          <w:lang w:val="sr-Cyrl-RS" w:eastAsia="zh-CN"/>
        </w:rPr>
        <w:t>ј</w:t>
      </w:r>
      <w:r w:rsidRPr="0017652F">
        <w:rPr>
          <w:rFonts w:ascii="Times New Roman" w:eastAsia="SimSun" w:hAnsi="Times New Roman" w:cs="Times New Roman"/>
          <w:sz w:val="24"/>
          <w:szCs w:val="24"/>
          <w:lang w:val="sr-Cyrl-RS" w:eastAsia="zh-CN"/>
        </w:rPr>
        <w:t>е</w:t>
      </w:r>
      <w:r w:rsidRPr="0017652F">
        <w:rPr>
          <w:rFonts w:ascii="Times New Roman" w:eastAsia="SimSun" w:hAnsi="Times New Roman" w:cs="Times New Roman"/>
          <w:spacing w:val="-1"/>
          <w:sz w:val="24"/>
          <w:szCs w:val="24"/>
          <w:lang w:val="sr-Cyrl-RS" w:eastAsia="zh-CN"/>
        </w:rPr>
        <w:t xml:space="preserve"> </w:t>
      </w:r>
      <w:r w:rsidRPr="0017652F">
        <w:rPr>
          <w:rFonts w:ascii="Times New Roman" w:eastAsia="SimSun" w:hAnsi="Times New Roman" w:cs="Times New Roman"/>
          <w:sz w:val="24"/>
          <w:szCs w:val="24"/>
          <w:lang w:val="sr-Cyrl-RS" w:eastAsia="zh-CN"/>
        </w:rPr>
        <w:t>до</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т</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вља</w:t>
      </w:r>
      <w:r w:rsidRPr="0017652F">
        <w:rPr>
          <w:rFonts w:ascii="Times New Roman" w:eastAsia="SimSun" w:hAnsi="Times New Roman" w:cs="Times New Roman"/>
          <w:spacing w:val="-2"/>
          <w:sz w:val="24"/>
          <w:szCs w:val="24"/>
          <w:lang w:val="sr-Cyrl-RS" w:eastAsia="zh-CN"/>
        </w:rPr>
        <w:t>њ</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м</w:t>
      </w:r>
      <w:r w:rsidRPr="0017652F">
        <w:rPr>
          <w:rFonts w:ascii="Times New Roman" w:eastAsia="SimSun" w:hAnsi="Times New Roman" w:cs="Times New Roman"/>
          <w:spacing w:val="1"/>
          <w:sz w:val="24"/>
          <w:szCs w:val="24"/>
          <w:lang w:val="sr-Cyrl-RS" w:eastAsia="zh-CN"/>
        </w:rPr>
        <w:t xml:space="preserve"> </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л</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д</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ћих</w:t>
      </w:r>
      <w:r w:rsidRPr="0017652F">
        <w:rPr>
          <w:rFonts w:ascii="Times New Roman" w:eastAsia="SimSun" w:hAnsi="Times New Roman" w:cs="Times New Roman"/>
          <w:spacing w:val="2"/>
          <w:sz w:val="24"/>
          <w:szCs w:val="24"/>
          <w:lang w:val="sr-Cyrl-RS" w:eastAsia="zh-CN"/>
        </w:rPr>
        <w:t xml:space="preserve"> </w:t>
      </w:r>
      <w:r w:rsidRPr="0017652F">
        <w:rPr>
          <w:rFonts w:ascii="Times New Roman" w:eastAsia="SimSun" w:hAnsi="Times New Roman" w:cs="Times New Roman"/>
          <w:sz w:val="24"/>
          <w:szCs w:val="24"/>
          <w:lang w:val="sr-Cyrl-RS" w:eastAsia="zh-CN"/>
        </w:rPr>
        <w:t>док</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pacing w:val="-2"/>
          <w:sz w:val="24"/>
          <w:szCs w:val="24"/>
          <w:lang w:val="sr-Cyrl-RS" w:eastAsia="zh-CN"/>
        </w:rPr>
        <w:t>з</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w:t>
      </w:r>
    </w:p>
    <w:p w:rsidR="00B71A56" w:rsidRPr="0017652F" w:rsidRDefault="00B71A56" w:rsidP="00B71A56">
      <w:pPr>
        <w:widowControl w:val="0"/>
        <w:numPr>
          <w:ilvl w:val="4"/>
          <w:numId w:val="33"/>
        </w:numPr>
        <w:tabs>
          <w:tab w:val="left" w:pos="1121"/>
        </w:tabs>
        <w:kinsoku w:val="0"/>
        <w:overflowPunct w:val="0"/>
        <w:autoSpaceDE w:val="0"/>
        <w:autoSpaceDN w:val="0"/>
        <w:adjustRightInd w:val="0"/>
        <w:spacing w:after="0" w:line="240" w:lineRule="auto"/>
        <w:ind w:left="112" w:right="121" w:firstLine="708"/>
        <w:jc w:val="both"/>
        <w:rPr>
          <w:rFonts w:ascii="Times New Roman" w:eastAsia="SimSun" w:hAnsi="Times New Roman" w:cs="Times New Roman"/>
          <w:sz w:val="24"/>
          <w:szCs w:val="24"/>
          <w:lang w:val="sr-Cyrl-RS" w:eastAsia="zh-CN"/>
        </w:rPr>
      </w:pPr>
      <w:r w:rsidRPr="00D22053">
        <w:rPr>
          <w:rFonts w:ascii="Times New Roman" w:eastAsia="SimSun" w:hAnsi="Times New Roman" w:cs="Times New Roman"/>
          <w:b/>
          <w:sz w:val="24"/>
          <w:szCs w:val="24"/>
          <w:lang w:val="sr-Cyrl-RS" w:eastAsia="zh-CN"/>
        </w:rPr>
        <w:t xml:space="preserve">изjaвом кojoм пoнуђaч пoд пунoм мaтeриjaлнoм и кривичнoм oдгoвoрнoшћу пoтврђуje дa испуњaвa услoвe – на обрасцу 7 конкурсне документације </w:t>
      </w:r>
      <w:r>
        <w:rPr>
          <w:rFonts w:ascii="Times New Roman" w:eastAsia="SimSun" w:hAnsi="Times New Roman" w:cs="Times New Roman"/>
          <w:sz w:val="24"/>
          <w:szCs w:val="24"/>
          <w:lang w:val="sr-Cyrl-RS" w:eastAsia="zh-CN"/>
        </w:rPr>
        <w:t>(</w:t>
      </w:r>
      <w:r w:rsidRPr="0017652F">
        <w:rPr>
          <w:rFonts w:ascii="Times New Roman" w:eastAsia="SimSun" w:hAnsi="Times New Roman" w:cs="Times New Roman"/>
          <w:sz w:val="24"/>
          <w:szCs w:val="24"/>
          <w:lang w:val="sr-Cyrl-RS" w:eastAsia="zh-CN"/>
        </w:rPr>
        <w:t>услов из члана 75. став 1. тач. 1) – 4)</w:t>
      </w:r>
      <w:r>
        <w:rPr>
          <w:rFonts w:ascii="Times New Roman" w:eastAsia="SimSun" w:hAnsi="Times New Roman" w:cs="Times New Roman"/>
          <w:sz w:val="24"/>
          <w:szCs w:val="24"/>
          <w:lang w:val="sr-Cyrl-RS" w:eastAsia="zh-CN"/>
        </w:rPr>
        <w:t>)</w:t>
      </w:r>
      <w:r w:rsidRPr="0017652F">
        <w:rPr>
          <w:rFonts w:ascii="Times New Roman" w:eastAsia="SimSun" w:hAnsi="Times New Roman" w:cs="Times New Roman"/>
          <w:sz w:val="24"/>
          <w:szCs w:val="24"/>
          <w:lang w:val="sr-Cyrl-RS" w:eastAsia="zh-CN"/>
        </w:rPr>
        <w:t>;</w:t>
      </w:r>
    </w:p>
    <w:p w:rsidR="00B71A56" w:rsidRPr="0017652F" w:rsidRDefault="00B71A56" w:rsidP="00B71A56">
      <w:pPr>
        <w:widowControl w:val="0"/>
        <w:numPr>
          <w:ilvl w:val="4"/>
          <w:numId w:val="33"/>
        </w:numPr>
        <w:tabs>
          <w:tab w:val="left" w:pos="1121"/>
        </w:tabs>
        <w:kinsoku w:val="0"/>
        <w:overflowPunct w:val="0"/>
        <w:autoSpaceDE w:val="0"/>
        <w:autoSpaceDN w:val="0"/>
        <w:adjustRightInd w:val="0"/>
        <w:spacing w:after="0" w:line="240" w:lineRule="auto"/>
        <w:ind w:left="112" w:right="121" w:firstLine="708"/>
        <w:jc w:val="both"/>
        <w:rPr>
          <w:rFonts w:ascii="Times New Roman" w:eastAsia="SimSun" w:hAnsi="Times New Roman" w:cs="Times New Roman"/>
          <w:sz w:val="24"/>
          <w:szCs w:val="24"/>
          <w:lang w:val="sr-Cyrl-RS" w:eastAsia="zh-CN"/>
        </w:rPr>
      </w:pPr>
      <w:r w:rsidRPr="00D22053">
        <w:rPr>
          <w:rFonts w:ascii="Times New Roman" w:eastAsia="SimSun" w:hAnsi="Times New Roman" w:cs="Times New Roman"/>
          <w:b/>
          <w:sz w:val="24"/>
          <w:szCs w:val="24"/>
          <w:lang w:val="sr-Cyrl-RS" w:eastAsia="zh-CN"/>
        </w:rPr>
        <w:t xml:space="preserve">достављањем оверене фотокопије (оверене у суду или код општинског органа управе) решења о издатој лиценци </w:t>
      </w:r>
      <w:r>
        <w:rPr>
          <w:rFonts w:ascii="Times New Roman" w:eastAsia="SimSun" w:hAnsi="Times New Roman" w:cs="Times New Roman"/>
          <w:sz w:val="24"/>
          <w:szCs w:val="24"/>
          <w:lang w:val="sr-Cyrl-RS" w:eastAsia="zh-CN"/>
        </w:rPr>
        <w:t>(</w:t>
      </w:r>
      <w:r w:rsidRPr="0017652F">
        <w:rPr>
          <w:rFonts w:ascii="Times New Roman" w:eastAsia="SimSun" w:hAnsi="Times New Roman" w:cs="Times New Roman"/>
          <w:sz w:val="24"/>
          <w:szCs w:val="24"/>
          <w:lang w:val="sr-Cyrl-RS" w:eastAsia="zh-CN"/>
        </w:rPr>
        <w:t>услов из члана 75. став 1. тачке 5)</w:t>
      </w:r>
      <w:r>
        <w:rPr>
          <w:rFonts w:ascii="Times New Roman" w:eastAsia="SimSun" w:hAnsi="Times New Roman" w:cs="Times New Roman"/>
          <w:sz w:val="24"/>
          <w:szCs w:val="24"/>
          <w:lang w:val="sr-Cyrl-RS" w:eastAsia="zh-CN"/>
        </w:rPr>
        <w:t>)</w:t>
      </w:r>
      <w:r w:rsidRPr="0017652F">
        <w:rPr>
          <w:rFonts w:ascii="Times New Roman" w:eastAsia="SimSun" w:hAnsi="Times New Roman" w:cs="Times New Roman"/>
          <w:sz w:val="24"/>
          <w:szCs w:val="24"/>
          <w:lang w:val="sr-Cyrl-RS" w:eastAsia="zh-CN"/>
        </w:rPr>
        <w:t>.</w:t>
      </w:r>
    </w:p>
    <w:p w:rsidR="00B71A56" w:rsidRPr="0017652F" w:rsidRDefault="00B71A56" w:rsidP="00B71A56">
      <w:pPr>
        <w:widowControl w:val="0"/>
        <w:kinsoku w:val="0"/>
        <w:overflowPunct w:val="0"/>
        <w:autoSpaceDE w:val="0"/>
        <w:autoSpaceDN w:val="0"/>
        <w:adjustRightInd w:val="0"/>
        <w:spacing w:before="1" w:after="0" w:line="280" w:lineRule="exact"/>
        <w:rPr>
          <w:rFonts w:ascii="Times New Roman" w:eastAsia="SimSun" w:hAnsi="Times New Roman" w:cs="Times New Roman"/>
          <w:sz w:val="28"/>
          <w:szCs w:val="28"/>
          <w:lang w:val="sr-Cyrl-RS" w:eastAsia="zh-CN"/>
        </w:rPr>
      </w:pPr>
    </w:p>
    <w:p w:rsidR="00B71A56" w:rsidRPr="0017652F" w:rsidRDefault="00B71A56" w:rsidP="00B71A56">
      <w:pPr>
        <w:widowControl w:val="0"/>
        <w:kinsoku w:val="0"/>
        <w:overflowPunct w:val="0"/>
        <w:autoSpaceDE w:val="0"/>
        <w:autoSpaceDN w:val="0"/>
        <w:adjustRightInd w:val="0"/>
        <w:spacing w:before="1" w:after="0" w:line="280" w:lineRule="exact"/>
        <w:rPr>
          <w:rFonts w:ascii="Times New Roman" w:eastAsia="SimSun" w:hAnsi="Times New Roman" w:cs="Times New Roman"/>
          <w:sz w:val="28"/>
          <w:szCs w:val="28"/>
          <w:lang w:val="sr-Cyrl-RS" w:eastAsia="zh-CN"/>
        </w:rPr>
      </w:pPr>
    </w:p>
    <w:p w:rsidR="00B71A56" w:rsidRPr="0017652F" w:rsidRDefault="00B71A56" w:rsidP="00B71A56">
      <w:pPr>
        <w:widowControl w:val="0"/>
        <w:tabs>
          <w:tab w:val="left" w:pos="897"/>
        </w:tabs>
        <w:kinsoku w:val="0"/>
        <w:overflowPunct w:val="0"/>
        <w:autoSpaceDE w:val="0"/>
        <w:autoSpaceDN w:val="0"/>
        <w:adjustRightInd w:val="0"/>
        <w:spacing w:after="0" w:line="240" w:lineRule="auto"/>
        <w:ind w:right="113"/>
        <w:jc w:val="center"/>
        <w:outlineLvl w:val="0"/>
        <w:rPr>
          <w:rFonts w:ascii="Times New Roman" w:eastAsia="SimSun" w:hAnsi="Times New Roman" w:cs="Times New Roman"/>
          <w:sz w:val="24"/>
          <w:szCs w:val="24"/>
          <w:lang w:val="sr-Cyrl-RS" w:eastAsia="zh-CN"/>
        </w:rPr>
      </w:pPr>
      <w:r w:rsidRPr="0017652F">
        <w:rPr>
          <w:rFonts w:ascii="Times New Roman" w:eastAsia="SimSun" w:hAnsi="Times New Roman" w:cs="Times New Roman"/>
          <w:b/>
          <w:bCs/>
          <w:sz w:val="24"/>
          <w:szCs w:val="24"/>
          <w:lang w:val="sr-Cyrl-RS" w:eastAsia="zh-CN"/>
        </w:rPr>
        <w:t>До</w:t>
      </w:r>
      <w:r w:rsidRPr="0017652F">
        <w:rPr>
          <w:rFonts w:ascii="Times New Roman" w:eastAsia="SimSun" w:hAnsi="Times New Roman" w:cs="Times New Roman"/>
          <w:b/>
          <w:bCs/>
          <w:spacing w:val="1"/>
          <w:sz w:val="24"/>
          <w:szCs w:val="24"/>
          <w:lang w:val="sr-Cyrl-RS" w:eastAsia="zh-CN"/>
        </w:rPr>
        <w:t>к</w:t>
      </w:r>
      <w:r w:rsidRPr="0017652F">
        <w:rPr>
          <w:rFonts w:ascii="Times New Roman" w:eastAsia="SimSun" w:hAnsi="Times New Roman" w:cs="Times New Roman"/>
          <w:b/>
          <w:bCs/>
          <w:sz w:val="24"/>
          <w:szCs w:val="24"/>
          <w:lang w:val="sr-Cyrl-RS" w:eastAsia="zh-CN"/>
        </w:rPr>
        <w:t>азивање</w:t>
      </w:r>
      <w:r w:rsidRPr="0017652F">
        <w:rPr>
          <w:rFonts w:ascii="Times New Roman" w:eastAsia="SimSun" w:hAnsi="Times New Roman" w:cs="Times New Roman"/>
          <w:b/>
          <w:bCs/>
          <w:spacing w:val="3"/>
          <w:sz w:val="24"/>
          <w:szCs w:val="24"/>
          <w:lang w:val="sr-Cyrl-RS" w:eastAsia="zh-CN"/>
        </w:rPr>
        <w:t xml:space="preserve"> </w:t>
      </w:r>
      <w:r w:rsidRPr="0017652F">
        <w:rPr>
          <w:rFonts w:ascii="Times New Roman" w:eastAsia="SimSun" w:hAnsi="Times New Roman" w:cs="Times New Roman"/>
          <w:b/>
          <w:bCs/>
          <w:sz w:val="24"/>
          <w:szCs w:val="24"/>
          <w:lang w:val="sr-Cyrl-RS" w:eastAsia="zh-CN"/>
        </w:rPr>
        <w:t>и</w:t>
      </w:r>
      <w:r w:rsidRPr="0017652F">
        <w:rPr>
          <w:rFonts w:ascii="Times New Roman" w:eastAsia="SimSun" w:hAnsi="Times New Roman" w:cs="Times New Roman"/>
          <w:b/>
          <w:bCs/>
          <w:spacing w:val="-1"/>
          <w:sz w:val="24"/>
          <w:szCs w:val="24"/>
          <w:lang w:val="sr-Cyrl-RS" w:eastAsia="zh-CN"/>
        </w:rPr>
        <w:t>с</w:t>
      </w:r>
      <w:r w:rsidRPr="0017652F">
        <w:rPr>
          <w:rFonts w:ascii="Times New Roman" w:eastAsia="SimSun" w:hAnsi="Times New Roman" w:cs="Times New Roman"/>
          <w:b/>
          <w:bCs/>
          <w:sz w:val="24"/>
          <w:szCs w:val="24"/>
          <w:lang w:val="sr-Cyrl-RS" w:eastAsia="zh-CN"/>
        </w:rPr>
        <w:t>пуњ</w:t>
      </w:r>
      <w:r w:rsidRPr="0017652F">
        <w:rPr>
          <w:rFonts w:ascii="Times New Roman" w:eastAsia="SimSun" w:hAnsi="Times New Roman" w:cs="Times New Roman"/>
          <w:b/>
          <w:bCs/>
          <w:spacing w:val="-1"/>
          <w:sz w:val="24"/>
          <w:szCs w:val="24"/>
          <w:lang w:val="sr-Cyrl-RS" w:eastAsia="zh-CN"/>
        </w:rPr>
        <w:t>е</w:t>
      </w:r>
      <w:r w:rsidRPr="0017652F">
        <w:rPr>
          <w:rFonts w:ascii="Times New Roman" w:eastAsia="SimSun" w:hAnsi="Times New Roman" w:cs="Times New Roman"/>
          <w:b/>
          <w:bCs/>
          <w:sz w:val="24"/>
          <w:szCs w:val="24"/>
          <w:lang w:val="sr-Cyrl-RS" w:eastAsia="zh-CN"/>
        </w:rPr>
        <w:t>но</w:t>
      </w:r>
      <w:r w:rsidRPr="0017652F">
        <w:rPr>
          <w:rFonts w:ascii="Times New Roman" w:eastAsia="SimSun" w:hAnsi="Times New Roman" w:cs="Times New Roman"/>
          <w:b/>
          <w:bCs/>
          <w:spacing w:val="-1"/>
          <w:sz w:val="24"/>
          <w:szCs w:val="24"/>
          <w:lang w:val="sr-Cyrl-RS" w:eastAsia="zh-CN"/>
        </w:rPr>
        <w:t>с</w:t>
      </w:r>
      <w:r w:rsidRPr="0017652F">
        <w:rPr>
          <w:rFonts w:ascii="Times New Roman" w:eastAsia="SimSun" w:hAnsi="Times New Roman" w:cs="Times New Roman"/>
          <w:b/>
          <w:bCs/>
          <w:sz w:val="24"/>
          <w:szCs w:val="24"/>
          <w:lang w:val="sr-Cyrl-RS" w:eastAsia="zh-CN"/>
        </w:rPr>
        <w:t>ти</w:t>
      </w:r>
      <w:r w:rsidRPr="0017652F">
        <w:rPr>
          <w:rFonts w:ascii="Times New Roman" w:eastAsia="SimSun" w:hAnsi="Times New Roman" w:cs="Times New Roman"/>
          <w:b/>
          <w:bCs/>
          <w:spacing w:val="5"/>
          <w:sz w:val="24"/>
          <w:szCs w:val="24"/>
          <w:lang w:val="sr-Cyrl-RS" w:eastAsia="zh-CN"/>
        </w:rPr>
        <w:t xml:space="preserve"> </w:t>
      </w:r>
      <w:r w:rsidRPr="0017652F">
        <w:rPr>
          <w:rFonts w:ascii="Times New Roman" w:eastAsia="SimSun" w:hAnsi="Times New Roman" w:cs="Times New Roman"/>
          <w:b/>
          <w:bCs/>
          <w:sz w:val="24"/>
          <w:szCs w:val="24"/>
          <w:lang w:val="sr-Cyrl-RS" w:eastAsia="zh-CN"/>
        </w:rPr>
        <w:t>обав</w:t>
      </w:r>
      <w:r w:rsidRPr="0017652F">
        <w:rPr>
          <w:rFonts w:ascii="Times New Roman" w:eastAsia="SimSun" w:hAnsi="Times New Roman" w:cs="Times New Roman"/>
          <w:b/>
          <w:bCs/>
          <w:spacing w:val="-1"/>
          <w:sz w:val="24"/>
          <w:szCs w:val="24"/>
          <w:lang w:val="sr-Cyrl-RS" w:eastAsia="zh-CN"/>
        </w:rPr>
        <w:t>е</w:t>
      </w:r>
      <w:r w:rsidRPr="0017652F">
        <w:rPr>
          <w:rFonts w:ascii="Times New Roman" w:eastAsia="SimSun" w:hAnsi="Times New Roman" w:cs="Times New Roman"/>
          <w:b/>
          <w:bCs/>
          <w:sz w:val="24"/>
          <w:szCs w:val="24"/>
          <w:lang w:val="sr-Cyrl-RS" w:eastAsia="zh-CN"/>
        </w:rPr>
        <w:t>зн</w:t>
      </w:r>
      <w:r w:rsidRPr="0017652F">
        <w:rPr>
          <w:rFonts w:ascii="Times New Roman" w:eastAsia="SimSun" w:hAnsi="Times New Roman" w:cs="Times New Roman"/>
          <w:b/>
          <w:bCs/>
          <w:spacing w:val="1"/>
          <w:sz w:val="24"/>
          <w:szCs w:val="24"/>
          <w:lang w:val="sr-Cyrl-RS" w:eastAsia="zh-CN"/>
        </w:rPr>
        <w:t>и</w:t>
      </w:r>
      <w:r w:rsidRPr="0017652F">
        <w:rPr>
          <w:rFonts w:ascii="Times New Roman" w:eastAsia="SimSun" w:hAnsi="Times New Roman" w:cs="Times New Roman"/>
          <w:b/>
          <w:bCs/>
          <w:sz w:val="24"/>
          <w:szCs w:val="24"/>
          <w:lang w:val="sr-Cyrl-RS" w:eastAsia="zh-CN"/>
        </w:rPr>
        <w:t>х</w:t>
      </w:r>
      <w:r w:rsidRPr="0017652F">
        <w:rPr>
          <w:rFonts w:ascii="Times New Roman" w:eastAsia="SimSun" w:hAnsi="Times New Roman" w:cs="Times New Roman"/>
          <w:b/>
          <w:bCs/>
          <w:spacing w:val="4"/>
          <w:sz w:val="24"/>
          <w:szCs w:val="24"/>
          <w:lang w:val="sr-Cyrl-RS" w:eastAsia="zh-CN"/>
        </w:rPr>
        <w:t xml:space="preserve"> </w:t>
      </w:r>
      <w:r w:rsidRPr="0017652F">
        <w:rPr>
          <w:rFonts w:ascii="Times New Roman" w:eastAsia="SimSun" w:hAnsi="Times New Roman" w:cs="Times New Roman"/>
          <w:b/>
          <w:bCs/>
          <w:sz w:val="24"/>
          <w:szCs w:val="24"/>
          <w:lang w:val="sr-Cyrl-RS" w:eastAsia="zh-CN"/>
        </w:rPr>
        <w:t>у</w:t>
      </w:r>
      <w:r w:rsidRPr="0017652F">
        <w:rPr>
          <w:rFonts w:ascii="Times New Roman" w:eastAsia="SimSun" w:hAnsi="Times New Roman" w:cs="Times New Roman"/>
          <w:b/>
          <w:bCs/>
          <w:spacing w:val="-1"/>
          <w:sz w:val="24"/>
          <w:szCs w:val="24"/>
          <w:lang w:val="sr-Cyrl-RS" w:eastAsia="zh-CN"/>
        </w:rPr>
        <w:t>с</w:t>
      </w:r>
      <w:r w:rsidRPr="0017652F">
        <w:rPr>
          <w:rFonts w:ascii="Times New Roman" w:eastAsia="SimSun" w:hAnsi="Times New Roman" w:cs="Times New Roman"/>
          <w:b/>
          <w:bCs/>
          <w:sz w:val="24"/>
          <w:szCs w:val="24"/>
          <w:lang w:val="sr-Cyrl-RS" w:eastAsia="zh-CN"/>
        </w:rPr>
        <w:t>лова</w:t>
      </w:r>
      <w:r w:rsidRPr="0017652F">
        <w:rPr>
          <w:rFonts w:ascii="Times New Roman" w:eastAsia="SimSun" w:hAnsi="Times New Roman" w:cs="Times New Roman"/>
          <w:b/>
          <w:bCs/>
          <w:spacing w:val="4"/>
          <w:sz w:val="24"/>
          <w:szCs w:val="24"/>
          <w:lang w:val="sr-Cyrl-RS" w:eastAsia="zh-CN"/>
        </w:rPr>
        <w:t xml:space="preserve"> </w:t>
      </w:r>
      <w:r w:rsidRPr="0017652F">
        <w:rPr>
          <w:rFonts w:ascii="Times New Roman" w:eastAsia="SimSun" w:hAnsi="Times New Roman" w:cs="Times New Roman"/>
          <w:b/>
          <w:bCs/>
          <w:sz w:val="24"/>
          <w:szCs w:val="24"/>
          <w:lang w:val="sr-Cyrl-RS" w:eastAsia="zh-CN"/>
        </w:rPr>
        <w:t>из</w:t>
      </w:r>
      <w:r w:rsidRPr="0017652F">
        <w:rPr>
          <w:rFonts w:ascii="Times New Roman" w:eastAsia="SimSun" w:hAnsi="Times New Roman" w:cs="Times New Roman"/>
          <w:b/>
          <w:bCs/>
          <w:spacing w:val="6"/>
          <w:sz w:val="24"/>
          <w:szCs w:val="24"/>
          <w:lang w:val="sr-Cyrl-RS" w:eastAsia="zh-CN"/>
        </w:rPr>
        <w:t xml:space="preserve"> </w:t>
      </w:r>
      <w:r w:rsidRPr="0017652F">
        <w:rPr>
          <w:rFonts w:ascii="Times New Roman" w:eastAsia="SimSun" w:hAnsi="Times New Roman" w:cs="Times New Roman"/>
          <w:b/>
          <w:bCs/>
          <w:spacing w:val="-1"/>
          <w:sz w:val="24"/>
          <w:szCs w:val="24"/>
          <w:lang w:val="sr-Cyrl-RS" w:eastAsia="zh-CN"/>
        </w:rPr>
        <w:t>ч</w:t>
      </w:r>
      <w:r w:rsidRPr="0017652F">
        <w:rPr>
          <w:rFonts w:ascii="Times New Roman" w:eastAsia="SimSun" w:hAnsi="Times New Roman" w:cs="Times New Roman"/>
          <w:b/>
          <w:bCs/>
          <w:sz w:val="24"/>
          <w:szCs w:val="24"/>
          <w:lang w:val="sr-Cyrl-RS" w:eastAsia="zh-CN"/>
        </w:rPr>
        <w:t>лана</w:t>
      </w:r>
      <w:r w:rsidRPr="0017652F">
        <w:rPr>
          <w:rFonts w:ascii="Times New Roman" w:eastAsia="SimSun" w:hAnsi="Times New Roman" w:cs="Times New Roman"/>
          <w:b/>
          <w:bCs/>
          <w:spacing w:val="4"/>
          <w:sz w:val="24"/>
          <w:szCs w:val="24"/>
          <w:lang w:val="sr-Cyrl-RS" w:eastAsia="zh-CN"/>
        </w:rPr>
        <w:t xml:space="preserve"> </w:t>
      </w:r>
      <w:r w:rsidRPr="0017652F">
        <w:rPr>
          <w:rFonts w:ascii="Times New Roman" w:eastAsia="SimSun" w:hAnsi="Times New Roman" w:cs="Times New Roman"/>
          <w:b/>
          <w:bCs/>
          <w:sz w:val="24"/>
          <w:szCs w:val="24"/>
          <w:lang w:val="sr-Cyrl-RS" w:eastAsia="zh-CN"/>
        </w:rPr>
        <w:t>75.</w:t>
      </w:r>
      <w:r w:rsidRPr="0017652F">
        <w:rPr>
          <w:rFonts w:ascii="Times New Roman" w:eastAsia="SimSun" w:hAnsi="Times New Roman" w:cs="Times New Roman"/>
          <w:b/>
          <w:bCs/>
          <w:spacing w:val="4"/>
          <w:sz w:val="24"/>
          <w:szCs w:val="24"/>
          <w:lang w:val="sr-Cyrl-RS" w:eastAsia="zh-CN"/>
        </w:rPr>
        <w:t xml:space="preserve"> </w:t>
      </w:r>
      <w:r w:rsidRPr="0017652F">
        <w:rPr>
          <w:rFonts w:ascii="Times New Roman" w:eastAsia="SimSun" w:hAnsi="Times New Roman" w:cs="Times New Roman"/>
          <w:b/>
          <w:bCs/>
          <w:sz w:val="24"/>
          <w:szCs w:val="24"/>
          <w:lang w:val="sr-Cyrl-RS" w:eastAsia="zh-CN"/>
        </w:rPr>
        <w:t>З</w:t>
      </w:r>
      <w:r w:rsidRPr="0017652F">
        <w:rPr>
          <w:rFonts w:ascii="Times New Roman" w:eastAsia="SimSun" w:hAnsi="Times New Roman" w:cs="Times New Roman"/>
          <w:b/>
          <w:bCs/>
          <w:spacing w:val="2"/>
          <w:sz w:val="24"/>
          <w:szCs w:val="24"/>
          <w:lang w:val="sr-Cyrl-RS" w:eastAsia="zh-CN"/>
        </w:rPr>
        <w:t>а</w:t>
      </w:r>
      <w:r w:rsidRPr="0017652F">
        <w:rPr>
          <w:rFonts w:ascii="Times New Roman" w:eastAsia="SimSun" w:hAnsi="Times New Roman" w:cs="Times New Roman"/>
          <w:b/>
          <w:bCs/>
          <w:sz w:val="24"/>
          <w:szCs w:val="24"/>
          <w:lang w:val="sr-Cyrl-RS" w:eastAsia="zh-CN"/>
        </w:rPr>
        <w:t>кона</w:t>
      </w:r>
      <w:r w:rsidRPr="0017652F">
        <w:rPr>
          <w:rFonts w:ascii="Times New Roman" w:eastAsia="SimSun" w:hAnsi="Times New Roman" w:cs="Times New Roman"/>
          <w:b/>
          <w:bCs/>
          <w:spacing w:val="4"/>
          <w:sz w:val="24"/>
          <w:szCs w:val="24"/>
          <w:lang w:val="sr-Cyrl-RS" w:eastAsia="zh-CN"/>
        </w:rPr>
        <w:t xml:space="preserve"> </w:t>
      </w:r>
      <w:r w:rsidRPr="0017652F">
        <w:rPr>
          <w:rFonts w:ascii="Times New Roman" w:eastAsia="SimSun" w:hAnsi="Times New Roman" w:cs="Times New Roman"/>
          <w:b/>
          <w:bCs/>
          <w:sz w:val="24"/>
          <w:szCs w:val="24"/>
          <w:lang w:val="sr-Cyrl-RS" w:eastAsia="zh-CN"/>
        </w:rPr>
        <w:t>за</w:t>
      </w:r>
      <w:r w:rsidRPr="0017652F">
        <w:rPr>
          <w:rFonts w:ascii="Times New Roman" w:eastAsia="SimSun" w:hAnsi="Times New Roman" w:cs="Times New Roman"/>
          <w:b/>
          <w:bCs/>
          <w:spacing w:val="6"/>
          <w:sz w:val="24"/>
          <w:szCs w:val="24"/>
          <w:lang w:val="sr-Cyrl-RS" w:eastAsia="zh-CN"/>
        </w:rPr>
        <w:t xml:space="preserve"> </w:t>
      </w:r>
      <w:r w:rsidRPr="0017652F">
        <w:rPr>
          <w:rFonts w:ascii="Times New Roman" w:eastAsia="SimSun" w:hAnsi="Times New Roman" w:cs="Times New Roman"/>
          <w:b/>
          <w:bCs/>
          <w:spacing w:val="-3"/>
          <w:sz w:val="24"/>
          <w:szCs w:val="24"/>
          <w:lang w:val="sr-Cyrl-RS" w:eastAsia="zh-CN"/>
        </w:rPr>
        <w:t>ф</w:t>
      </w:r>
      <w:r w:rsidRPr="0017652F">
        <w:rPr>
          <w:rFonts w:ascii="Times New Roman" w:eastAsia="SimSun" w:hAnsi="Times New Roman" w:cs="Times New Roman"/>
          <w:b/>
          <w:bCs/>
          <w:spacing w:val="8"/>
          <w:sz w:val="24"/>
          <w:szCs w:val="24"/>
          <w:lang w:val="sr-Cyrl-RS" w:eastAsia="zh-CN"/>
        </w:rPr>
        <w:t>и</w:t>
      </w:r>
      <w:r w:rsidRPr="0017652F">
        <w:rPr>
          <w:rFonts w:ascii="Times New Roman" w:eastAsia="SimSun" w:hAnsi="Times New Roman" w:cs="Times New Roman"/>
          <w:b/>
          <w:bCs/>
          <w:sz w:val="24"/>
          <w:szCs w:val="24"/>
          <w:lang w:val="sr-Cyrl-RS" w:eastAsia="zh-CN"/>
        </w:rPr>
        <w:t>зичка</w:t>
      </w:r>
      <w:r w:rsidRPr="0017652F">
        <w:rPr>
          <w:rFonts w:ascii="Times New Roman" w:eastAsia="SimSun" w:hAnsi="Times New Roman" w:cs="Times New Roman"/>
          <w:b/>
          <w:bCs/>
          <w:spacing w:val="5"/>
          <w:sz w:val="24"/>
          <w:szCs w:val="24"/>
          <w:lang w:val="sr-Cyrl-RS" w:eastAsia="zh-CN"/>
        </w:rPr>
        <w:t xml:space="preserve"> </w:t>
      </w:r>
      <w:r w:rsidRPr="0017652F">
        <w:rPr>
          <w:rFonts w:ascii="Times New Roman" w:eastAsia="SimSun" w:hAnsi="Times New Roman" w:cs="Times New Roman"/>
          <w:b/>
          <w:bCs/>
          <w:sz w:val="24"/>
          <w:szCs w:val="24"/>
          <w:lang w:val="sr-Cyrl-RS" w:eastAsia="zh-CN"/>
        </w:rPr>
        <w:t>лица као Понуђа</w:t>
      </w:r>
      <w:r w:rsidRPr="0017652F">
        <w:rPr>
          <w:rFonts w:ascii="Times New Roman" w:eastAsia="SimSun" w:hAnsi="Times New Roman" w:cs="Times New Roman"/>
          <w:b/>
          <w:bCs/>
          <w:spacing w:val="-1"/>
          <w:sz w:val="24"/>
          <w:szCs w:val="24"/>
          <w:lang w:val="sr-Cyrl-RS" w:eastAsia="zh-CN"/>
        </w:rPr>
        <w:t>ч</w:t>
      </w:r>
      <w:r w:rsidRPr="0017652F">
        <w:rPr>
          <w:rFonts w:ascii="Times New Roman" w:eastAsia="SimSun" w:hAnsi="Times New Roman" w:cs="Times New Roman"/>
          <w:b/>
          <w:bCs/>
          <w:sz w:val="24"/>
          <w:szCs w:val="24"/>
          <w:lang w:val="sr-Cyrl-RS" w:eastAsia="zh-CN"/>
        </w:rPr>
        <w:t>е, по</w:t>
      </w:r>
      <w:r w:rsidRPr="0017652F">
        <w:rPr>
          <w:rFonts w:ascii="Times New Roman" w:eastAsia="SimSun" w:hAnsi="Times New Roman" w:cs="Times New Roman"/>
          <w:b/>
          <w:bCs/>
          <w:spacing w:val="-2"/>
          <w:sz w:val="24"/>
          <w:szCs w:val="24"/>
          <w:lang w:val="sr-Cyrl-RS" w:eastAsia="zh-CN"/>
        </w:rPr>
        <w:t>д</w:t>
      </w:r>
      <w:r w:rsidRPr="0017652F">
        <w:rPr>
          <w:rFonts w:ascii="Times New Roman" w:eastAsia="SimSun" w:hAnsi="Times New Roman" w:cs="Times New Roman"/>
          <w:b/>
          <w:bCs/>
          <w:sz w:val="24"/>
          <w:szCs w:val="24"/>
          <w:lang w:val="sr-Cyrl-RS" w:eastAsia="zh-CN"/>
        </w:rPr>
        <w:t>изв</w:t>
      </w:r>
      <w:r w:rsidRPr="0017652F">
        <w:rPr>
          <w:rFonts w:ascii="Times New Roman" w:eastAsia="SimSun" w:hAnsi="Times New Roman" w:cs="Times New Roman"/>
          <w:b/>
          <w:bCs/>
          <w:spacing w:val="-3"/>
          <w:sz w:val="24"/>
          <w:szCs w:val="24"/>
          <w:lang w:val="sr-Cyrl-RS" w:eastAsia="zh-CN"/>
        </w:rPr>
        <w:t>о</w:t>
      </w:r>
      <w:r w:rsidRPr="0017652F">
        <w:rPr>
          <w:rFonts w:ascii="Times New Roman" w:eastAsia="SimSun" w:hAnsi="Times New Roman" w:cs="Times New Roman"/>
          <w:b/>
          <w:bCs/>
          <w:sz w:val="24"/>
          <w:szCs w:val="24"/>
          <w:lang w:val="sr-Cyrl-RS" w:eastAsia="zh-CN"/>
        </w:rPr>
        <w:t>ђа</w:t>
      </w:r>
      <w:r w:rsidRPr="0017652F">
        <w:rPr>
          <w:rFonts w:ascii="Times New Roman" w:eastAsia="SimSun" w:hAnsi="Times New Roman" w:cs="Times New Roman"/>
          <w:b/>
          <w:bCs/>
          <w:spacing w:val="-1"/>
          <w:sz w:val="24"/>
          <w:szCs w:val="24"/>
          <w:lang w:val="sr-Cyrl-RS" w:eastAsia="zh-CN"/>
        </w:rPr>
        <w:t>че</w:t>
      </w:r>
      <w:r w:rsidRPr="0017652F">
        <w:rPr>
          <w:rFonts w:ascii="Times New Roman" w:eastAsia="SimSun" w:hAnsi="Times New Roman" w:cs="Times New Roman"/>
          <w:b/>
          <w:bCs/>
          <w:sz w:val="24"/>
          <w:szCs w:val="24"/>
          <w:lang w:val="sr-Cyrl-RS" w:eastAsia="zh-CN"/>
        </w:rPr>
        <w:t>, одно</w:t>
      </w:r>
      <w:r w:rsidRPr="0017652F">
        <w:rPr>
          <w:rFonts w:ascii="Times New Roman" w:eastAsia="SimSun" w:hAnsi="Times New Roman" w:cs="Times New Roman"/>
          <w:b/>
          <w:bCs/>
          <w:spacing w:val="-1"/>
          <w:sz w:val="24"/>
          <w:szCs w:val="24"/>
          <w:lang w:val="sr-Cyrl-RS" w:eastAsia="zh-CN"/>
        </w:rPr>
        <w:t>с</w:t>
      </w:r>
      <w:r w:rsidRPr="0017652F">
        <w:rPr>
          <w:rFonts w:ascii="Times New Roman" w:eastAsia="SimSun" w:hAnsi="Times New Roman" w:cs="Times New Roman"/>
          <w:b/>
          <w:bCs/>
          <w:sz w:val="24"/>
          <w:szCs w:val="24"/>
          <w:lang w:val="sr-Cyrl-RS" w:eastAsia="zh-CN"/>
        </w:rPr>
        <w:t>но Понуђа</w:t>
      </w:r>
      <w:r w:rsidRPr="0017652F">
        <w:rPr>
          <w:rFonts w:ascii="Times New Roman" w:eastAsia="SimSun" w:hAnsi="Times New Roman" w:cs="Times New Roman"/>
          <w:b/>
          <w:bCs/>
          <w:spacing w:val="-4"/>
          <w:sz w:val="24"/>
          <w:szCs w:val="24"/>
          <w:lang w:val="sr-Cyrl-RS" w:eastAsia="zh-CN"/>
        </w:rPr>
        <w:t>ч</w:t>
      </w:r>
      <w:r w:rsidRPr="0017652F">
        <w:rPr>
          <w:rFonts w:ascii="Times New Roman" w:eastAsia="SimSun" w:hAnsi="Times New Roman" w:cs="Times New Roman"/>
          <w:b/>
          <w:bCs/>
          <w:sz w:val="24"/>
          <w:szCs w:val="24"/>
          <w:lang w:val="sr-Cyrl-RS" w:eastAsia="zh-CN"/>
        </w:rPr>
        <w:t>е</w:t>
      </w:r>
      <w:r w:rsidRPr="0017652F">
        <w:rPr>
          <w:rFonts w:ascii="Times New Roman" w:eastAsia="SimSun" w:hAnsi="Times New Roman" w:cs="Times New Roman"/>
          <w:b/>
          <w:bCs/>
          <w:spacing w:val="-1"/>
          <w:sz w:val="24"/>
          <w:szCs w:val="24"/>
          <w:lang w:val="sr-Cyrl-RS" w:eastAsia="zh-CN"/>
        </w:rPr>
        <w:t xml:space="preserve"> </w:t>
      </w:r>
      <w:r w:rsidRPr="0017652F">
        <w:rPr>
          <w:rFonts w:ascii="Times New Roman" w:eastAsia="SimSun" w:hAnsi="Times New Roman" w:cs="Times New Roman"/>
          <w:b/>
          <w:bCs/>
          <w:sz w:val="24"/>
          <w:szCs w:val="24"/>
          <w:lang w:val="sr-Cyrl-RS" w:eastAsia="zh-CN"/>
        </w:rPr>
        <w:t xml:space="preserve">из </w:t>
      </w:r>
      <w:r w:rsidRPr="0017652F">
        <w:rPr>
          <w:rFonts w:ascii="Times New Roman" w:eastAsia="SimSun" w:hAnsi="Times New Roman" w:cs="Times New Roman"/>
          <w:b/>
          <w:bCs/>
          <w:spacing w:val="-2"/>
          <w:sz w:val="24"/>
          <w:szCs w:val="24"/>
          <w:lang w:val="sr-Cyrl-RS" w:eastAsia="zh-CN"/>
        </w:rPr>
        <w:t>г</w:t>
      </w:r>
      <w:r w:rsidRPr="0017652F">
        <w:rPr>
          <w:rFonts w:ascii="Times New Roman" w:eastAsia="SimSun" w:hAnsi="Times New Roman" w:cs="Times New Roman"/>
          <w:b/>
          <w:bCs/>
          <w:sz w:val="24"/>
          <w:szCs w:val="24"/>
          <w:lang w:val="sr-Cyrl-RS" w:eastAsia="zh-CN"/>
        </w:rPr>
        <w:t>рупе</w:t>
      </w:r>
      <w:r w:rsidRPr="0017652F">
        <w:rPr>
          <w:rFonts w:ascii="Times New Roman" w:eastAsia="SimSun" w:hAnsi="Times New Roman" w:cs="Times New Roman"/>
          <w:b/>
          <w:bCs/>
          <w:spacing w:val="-1"/>
          <w:sz w:val="24"/>
          <w:szCs w:val="24"/>
          <w:lang w:val="sr-Cyrl-RS" w:eastAsia="zh-CN"/>
        </w:rPr>
        <w:t xml:space="preserve"> </w:t>
      </w:r>
      <w:r w:rsidRPr="0017652F">
        <w:rPr>
          <w:rFonts w:ascii="Times New Roman" w:eastAsia="SimSun" w:hAnsi="Times New Roman" w:cs="Times New Roman"/>
          <w:b/>
          <w:bCs/>
          <w:sz w:val="24"/>
          <w:szCs w:val="24"/>
          <w:lang w:val="sr-Cyrl-RS" w:eastAsia="zh-CN"/>
        </w:rPr>
        <w:t>Понуђа</w:t>
      </w:r>
      <w:r w:rsidRPr="0017652F">
        <w:rPr>
          <w:rFonts w:ascii="Times New Roman" w:eastAsia="SimSun" w:hAnsi="Times New Roman" w:cs="Times New Roman"/>
          <w:b/>
          <w:bCs/>
          <w:spacing w:val="-1"/>
          <w:sz w:val="24"/>
          <w:szCs w:val="24"/>
          <w:lang w:val="sr-Cyrl-RS" w:eastAsia="zh-CN"/>
        </w:rPr>
        <w:t>ч</w:t>
      </w:r>
      <w:r w:rsidRPr="0017652F">
        <w:rPr>
          <w:rFonts w:ascii="Times New Roman" w:eastAsia="SimSun" w:hAnsi="Times New Roman" w:cs="Times New Roman"/>
          <w:b/>
          <w:bCs/>
          <w:sz w:val="24"/>
          <w:szCs w:val="24"/>
          <w:lang w:val="sr-Cyrl-RS" w:eastAsia="zh-CN"/>
        </w:rPr>
        <w:t>а</w:t>
      </w:r>
    </w:p>
    <w:p w:rsidR="00B71A56" w:rsidRPr="0017652F" w:rsidRDefault="00B71A56" w:rsidP="00B71A56">
      <w:pPr>
        <w:widowControl w:val="0"/>
        <w:kinsoku w:val="0"/>
        <w:overflowPunct w:val="0"/>
        <w:autoSpaceDE w:val="0"/>
        <w:autoSpaceDN w:val="0"/>
        <w:adjustRightInd w:val="0"/>
        <w:spacing w:after="0" w:line="273" w:lineRule="exact"/>
        <w:rPr>
          <w:rFonts w:ascii="Times New Roman" w:eastAsia="SimSun" w:hAnsi="Times New Roman" w:cs="Times New Roman"/>
          <w:spacing w:val="-1"/>
          <w:sz w:val="24"/>
          <w:szCs w:val="24"/>
          <w:lang w:val="sr-Cyrl-RS" w:eastAsia="zh-CN"/>
        </w:rPr>
      </w:pPr>
    </w:p>
    <w:p w:rsidR="00B71A56" w:rsidRPr="0017652F" w:rsidRDefault="00B71A56" w:rsidP="00B71A56">
      <w:pPr>
        <w:widowControl w:val="0"/>
        <w:kinsoku w:val="0"/>
        <w:overflowPunct w:val="0"/>
        <w:autoSpaceDE w:val="0"/>
        <w:autoSpaceDN w:val="0"/>
        <w:adjustRightInd w:val="0"/>
        <w:spacing w:after="0" w:line="271" w:lineRule="exact"/>
        <w:rPr>
          <w:rFonts w:ascii="Times New Roman" w:eastAsia="SimSun" w:hAnsi="Times New Roman" w:cs="Times New Roman"/>
          <w:spacing w:val="-1"/>
          <w:sz w:val="24"/>
          <w:szCs w:val="24"/>
          <w:lang w:val="sr-Cyrl-RS" w:eastAsia="zh-CN"/>
        </w:rPr>
      </w:pPr>
      <w:r>
        <w:rPr>
          <w:rFonts w:ascii="Times New Roman" w:eastAsia="SimSun" w:hAnsi="Times New Roman" w:cs="Times New Roman"/>
          <w:spacing w:val="-1"/>
          <w:sz w:val="24"/>
          <w:szCs w:val="24"/>
          <w:lang w:val="sr-Cyrl-RS" w:eastAsia="zh-CN"/>
        </w:rPr>
        <w:tab/>
      </w:r>
      <w:r>
        <w:rPr>
          <w:rFonts w:ascii="Times New Roman" w:eastAsia="SimSun" w:hAnsi="Times New Roman" w:cs="Times New Roman"/>
          <w:spacing w:val="-1"/>
          <w:sz w:val="24"/>
          <w:szCs w:val="24"/>
          <w:lang w:val="sr-Cyrl-RS" w:eastAsia="zh-CN"/>
        </w:rPr>
        <w:tab/>
      </w:r>
      <w:r w:rsidRPr="0017652F">
        <w:rPr>
          <w:rFonts w:ascii="Times New Roman" w:eastAsia="SimSun" w:hAnsi="Times New Roman" w:cs="Times New Roman"/>
          <w:spacing w:val="-1"/>
          <w:sz w:val="24"/>
          <w:szCs w:val="24"/>
          <w:lang w:val="sr-Cyrl-RS" w:eastAsia="zh-CN"/>
        </w:rPr>
        <w:t>Сходно члану 47. Закона о туризму организатор путовања може бити само туристичка агенција у смислу дефиниције из тог закона.</w:t>
      </w:r>
    </w:p>
    <w:p w:rsidR="00B71A56" w:rsidRPr="0017652F" w:rsidRDefault="00B71A56" w:rsidP="00B71A56">
      <w:pPr>
        <w:widowControl w:val="0"/>
        <w:kinsoku w:val="0"/>
        <w:overflowPunct w:val="0"/>
        <w:autoSpaceDE w:val="0"/>
        <w:autoSpaceDN w:val="0"/>
        <w:adjustRightInd w:val="0"/>
        <w:spacing w:before="1" w:after="0" w:line="280" w:lineRule="exact"/>
        <w:rPr>
          <w:rFonts w:ascii="Times New Roman" w:eastAsia="SimSun" w:hAnsi="Times New Roman" w:cs="Times New Roman"/>
          <w:sz w:val="28"/>
          <w:szCs w:val="28"/>
          <w:lang w:val="sr-Cyrl-RS" w:eastAsia="zh-CN"/>
        </w:rPr>
      </w:pPr>
    </w:p>
    <w:p w:rsidR="00B71A56" w:rsidRPr="0017652F" w:rsidRDefault="00B71A56" w:rsidP="00B71A56">
      <w:pPr>
        <w:widowControl w:val="0"/>
        <w:kinsoku w:val="0"/>
        <w:overflowPunct w:val="0"/>
        <w:autoSpaceDE w:val="0"/>
        <w:autoSpaceDN w:val="0"/>
        <w:adjustRightInd w:val="0"/>
        <w:spacing w:before="1" w:after="0" w:line="280" w:lineRule="exact"/>
        <w:rPr>
          <w:rFonts w:ascii="Times New Roman" w:eastAsia="SimSun" w:hAnsi="Times New Roman" w:cs="Times New Roman"/>
          <w:sz w:val="28"/>
          <w:szCs w:val="28"/>
          <w:lang w:val="sr-Cyrl-RS" w:eastAsia="zh-CN"/>
        </w:rPr>
      </w:pPr>
    </w:p>
    <w:p w:rsidR="00B71A56" w:rsidRPr="0017652F" w:rsidRDefault="00B71A56" w:rsidP="00B71A56">
      <w:pPr>
        <w:widowControl w:val="0"/>
        <w:tabs>
          <w:tab w:val="left" w:pos="883"/>
        </w:tabs>
        <w:kinsoku w:val="0"/>
        <w:overflowPunct w:val="0"/>
        <w:autoSpaceDE w:val="0"/>
        <w:autoSpaceDN w:val="0"/>
        <w:adjustRightInd w:val="0"/>
        <w:spacing w:after="0" w:line="240" w:lineRule="auto"/>
        <w:ind w:right="284"/>
        <w:jc w:val="center"/>
        <w:outlineLvl w:val="0"/>
        <w:rPr>
          <w:rFonts w:ascii="Times New Roman" w:eastAsia="SimSun" w:hAnsi="Times New Roman" w:cs="Times New Roman"/>
          <w:sz w:val="24"/>
          <w:szCs w:val="24"/>
          <w:lang w:val="sr-Cyrl-RS" w:eastAsia="zh-CN"/>
        </w:rPr>
      </w:pPr>
      <w:r w:rsidRPr="0017652F">
        <w:rPr>
          <w:rFonts w:ascii="Times New Roman" w:eastAsia="SimSun" w:hAnsi="Times New Roman" w:cs="Times New Roman"/>
          <w:b/>
          <w:bCs/>
          <w:spacing w:val="-1"/>
          <w:sz w:val="24"/>
          <w:szCs w:val="24"/>
          <w:lang w:val="sr-Cyrl-RS" w:eastAsia="zh-CN"/>
        </w:rPr>
        <w:t>У</w:t>
      </w:r>
      <w:r w:rsidRPr="0017652F">
        <w:rPr>
          <w:rFonts w:ascii="Times New Roman" w:eastAsia="SimSun" w:hAnsi="Times New Roman" w:cs="Times New Roman"/>
          <w:b/>
          <w:bCs/>
          <w:sz w:val="24"/>
          <w:szCs w:val="24"/>
          <w:lang w:val="sr-Cyrl-RS" w:eastAsia="zh-CN"/>
        </w:rPr>
        <w:t xml:space="preserve">ПУТСТВО </w:t>
      </w:r>
      <w:r w:rsidRPr="0017652F">
        <w:rPr>
          <w:rFonts w:ascii="Times New Roman" w:eastAsia="SimSun" w:hAnsi="Times New Roman" w:cs="Times New Roman"/>
          <w:b/>
          <w:bCs/>
          <w:spacing w:val="1"/>
          <w:sz w:val="24"/>
          <w:szCs w:val="24"/>
          <w:lang w:val="sr-Cyrl-RS" w:eastAsia="zh-CN"/>
        </w:rPr>
        <w:t>К</w:t>
      </w:r>
      <w:r w:rsidRPr="0017652F">
        <w:rPr>
          <w:rFonts w:ascii="Times New Roman" w:eastAsia="SimSun" w:hAnsi="Times New Roman" w:cs="Times New Roman"/>
          <w:b/>
          <w:bCs/>
          <w:spacing w:val="-3"/>
          <w:sz w:val="24"/>
          <w:szCs w:val="24"/>
          <w:lang w:val="sr-Cyrl-RS" w:eastAsia="zh-CN"/>
        </w:rPr>
        <w:t>А</w:t>
      </w:r>
      <w:r w:rsidRPr="0017652F">
        <w:rPr>
          <w:rFonts w:ascii="Times New Roman" w:eastAsia="SimSun" w:hAnsi="Times New Roman" w:cs="Times New Roman"/>
          <w:b/>
          <w:bCs/>
          <w:sz w:val="24"/>
          <w:szCs w:val="24"/>
          <w:lang w:val="sr-Cyrl-RS" w:eastAsia="zh-CN"/>
        </w:rPr>
        <w:t>КО СЕ Д</w:t>
      </w:r>
      <w:r w:rsidRPr="0017652F">
        <w:rPr>
          <w:rFonts w:ascii="Times New Roman" w:eastAsia="SimSun" w:hAnsi="Times New Roman" w:cs="Times New Roman"/>
          <w:b/>
          <w:bCs/>
          <w:spacing w:val="-2"/>
          <w:sz w:val="24"/>
          <w:szCs w:val="24"/>
          <w:lang w:val="sr-Cyrl-RS" w:eastAsia="zh-CN"/>
        </w:rPr>
        <w:t>О</w:t>
      </w:r>
      <w:r w:rsidRPr="0017652F">
        <w:rPr>
          <w:rFonts w:ascii="Times New Roman" w:eastAsia="SimSun" w:hAnsi="Times New Roman" w:cs="Times New Roman"/>
          <w:b/>
          <w:bCs/>
          <w:sz w:val="24"/>
          <w:szCs w:val="24"/>
          <w:lang w:val="sr-Cyrl-RS" w:eastAsia="zh-CN"/>
        </w:rPr>
        <w:t>КАЗ</w:t>
      </w:r>
      <w:r w:rsidRPr="0017652F">
        <w:rPr>
          <w:rFonts w:ascii="Times New Roman" w:eastAsia="SimSun" w:hAnsi="Times New Roman" w:cs="Times New Roman"/>
          <w:b/>
          <w:bCs/>
          <w:spacing w:val="-1"/>
          <w:sz w:val="24"/>
          <w:szCs w:val="24"/>
          <w:lang w:val="sr-Cyrl-RS" w:eastAsia="zh-CN"/>
        </w:rPr>
        <w:t>У</w:t>
      </w:r>
      <w:r w:rsidRPr="0017652F">
        <w:rPr>
          <w:rFonts w:ascii="Times New Roman" w:eastAsia="SimSun" w:hAnsi="Times New Roman" w:cs="Times New Roman"/>
          <w:b/>
          <w:bCs/>
          <w:sz w:val="24"/>
          <w:szCs w:val="24"/>
          <w:lang w:val="sr-Cyrl-RS" w:eastAsia="zh-CN"/>
        </w:rPr>
        <w:t>ЈЕ</w:t>
      </w:r>
      <w:r w:rsidRPr="0017652F">
        <w:rPr>
          <w:rFonts w:ascii="Times New Roman" w:eastAsia="SimSun" w:hAnsi="Times New Roman" w:cs="Times New Roman"/>
          <w:b/>
          <w:bCs/>
          <w:spacing w:val="2"/>
          <w:sz w:val="24"/>
          <w:szCs w:val="24"/>
          <w:lang w:val="sr-Cyrl-RS" w:eastAsia="zh-CN"/>
        </w:rPr>
        <w:t xml:space="preserve"> </w:t>
      </w:r>
      <w:r w:rsidRPr="0017652F">
        <w:rPr>
          <w:rFonts w:ascii="Times New Roman" w:eastAsia="SimSun" w:hAnsi="Times New Roman" w:cs="Times New Roman"/>
          <w:b/>
          <w:bCs/>
          <w:spacing w:val="-2"/>
          <w:sz w:val="24"/>
          <w:szCs w:val="24"/>
          <w:lang w:val="sr-Cyrl-RS" w:eastAsia="zh-CN"/>
        </w:rPr>
        <w:t>И</w:t>
      </w:r>
      <w:r w:rsidRPr="0017652F">
        <w:rPr>
          <w:rFonts w:ascii="Times New Roman" w:eastAsia="SimSun" w:hAnsi="Times New Roman" w:cs="Times New Roman"/>
          <w:b/>
          <w:bCs/>
          <w:sz w:val="24"/>
          <w:szCs w:val="24"/>
          <w:lang w:val="sr-Cyrl-RS" w:eastAsia="zh-CN"/>
        </w:rPr>
        <w:t>СП</w:t>
      </w:r>
      <w:r w:rsidRPr="0017652F">
        <w:rPr>
          <w:rFonts w:ascii="Times New Roman" w:eastAsia="SimSun" w:hAnsi="Times New Roman" w:cs="Times New Roman"/>
          <w:b/>
          <w:bCs/>
          <w:spacing w:val="-1"/>
          <w:sz w:val="24"/>
          <w:szCs w:val="24"/>
          <w:lang w:val="sr-Cyrl-RS" w:eastAsia="zh-CN"/>
        </w:rPr>
        <w:t>У</w:t>
      </w:r>
      <w:r w:rsidRPr="0017652F">
        <w:rPr>
          <w:rFonts w:ascii="Times New Roman" w:eastAsia="SimSun" w:hAnsi="Times New Roman" w:cs="Times New Roman"/>
          <w:b/>
          <w:bCs/>
          <w:sz w:val="24"/>
          <w:szCs w:val="24"/>
          <w:lang w:val="sr-Cyrl-RS" w:eastAsia="zh-CN"/>
        </w:rPr>
        <w:t>ЊЕНОСТ ДОД</w:t>
      </w:r>
      <w:r w:rsidRPr="0017652F">
        <w:rPr>
          <w:rFonts w:ascii="Times New Roman" w:eastAsia="SimSun" w:hAnsi="Times New Roman" w:cs="Times New Roman"/>
          <w:b/>
          <w:bCs/>
          <w:spacing w:val="-3"/>
          <w:sz w:val="24"/>
          <w:szCs w:val="24"/>
          <w:lang w:val="sr-Cyrl-RS" w:eastAsia="zh-CN"/>
        </w:rPr>
        <w:t>А</w:t>
      </w:r>
      <w:r w:rsidRPr="0017652F">
        <w:rPr>
          <w:rFonts w:ascii="Times New Roman" w:eastAsia="SimSun" w:hAnsi="Times New Roman" w:cs="Times New Roman"/>
          <w:b/>
          <w:bCs/>
          <w:sz w:val="24"/>
          <w:szCs w:val="24"/>
          <w:lang w:val="sr-Cyrl-RS" w:eastAsia="zh-CN"/>
        </w:rPr>
        <w:t>Т</w:t>
      </w:r>
      <w:r w:rsidRPr="0017652F">
        <w:rPr>
          <w:rFonts w:ascii="Times New Roman" w:eastAsia="SimSun" w:hAnsi="Times New Roman" w:cs="Times New Roman"/>
          <w:b/>
          <w:bCs/>
          <w:spacing w:val="1"/>
          <w:sz w:val="24"/>
          <w:szCs w:val="24"/>
          <w:lang w:val="sr-Cyrl-RS" w:eastAsia="zh-CN"/>
        </w:rPr>
        <w:t>Н</w:t>
      </w:r>
      <w:r w:rsidRPr="0017652F">
        <w:rPr>
          <w:rFonts w:ascii="Times New Roman" w:eastAsia="SimSun" w:hAnsi="Times New Roman" w:cs="Times New Roman"/>
          <w:b/>
          <w:bCs/>
          <w:sz w:val="24"/>
          <w:szCs w:val="24"/>
          <w:lang w:val="sr-Cyrl-RS" w:eastAsia="zh-CN"/>
        </w:rPr>
        <w:t xml:space="preserve">ИХ </w:t>
      </w:r>
      <w:r w:rsidRPr="0017652F">
        <w:rPr>
          <w:rFonts w:ascii="Times New Roman" w:eastAsia="SimSun" w:hAnsi="Times New Roman" w:cs="Times New Roman"/>
          <w:b/>
          <w:bCs/>
          <w:spacing w:val="-2"/>
          <w:sz w:val="24"/>
          <w:szCs w:val="24"/>
          <w:lang w:val="sr-Cyrl-RS" w:eastAsia="zh-CN"/>
        </w:rPr>
        <w:t>У</w:t>
      </w:r>
      <w:r w:rsidRPr="0017652F">
        <w:rPr>
          <w:rFonts w:ascii="Times New Roman" w:eastAsia="SimSun" w:hAnsi="Times New Roman" w:cs="Times New Roman"/>
          <w:b/>
          <w:bCs/>
          <w:sz w:val="24"/>
          <w:szCs w:val="24"/>
          <w:lang w:val="sr-Cyrl-RS" w:eastAsia="zh-CN"/>
        </w:rPr>
        <w:t xml:space="preserve">СЛОВА ЗА </w:t>
      </w:r>
      <w:r w:rsidRPr="0017652F">
        <w:rPr>
          <w:rFonts w:ascii="Times New Roman" w:eastAsia="SimSun" w:hAnsi="Times New Roman" w:cs="Times New Roman"/>
          <w:b/>
          <w:bCs/>
          <w:spacing w:val="-1"/>
          <w:sz w:val="24"/>
          <w:szCs w:val="24"/>
          <w:lang w:val="sr-Cyrl-RS" w:eastAsia="zh-CN"/>
        </w:rPr>
        <w:t>УЧ</w:t>
      </w:r>
      <w:r w:rsidRPr="0017652F">
        <w:rPr>
          <w:rFonts w:ascii="Times New Roman" w:eastAsia="SimSun" w:hAnsi="Times New Roman" w:cs="Times New Roman"/>
          <w:b/>
          <w:bCs/>
          <w:sz w:val="24"/>
          <w:szCs w:val="24"/>
          <w:lang w:val="sr-Cyrl-RS" w:eastAsia="zh-CN"/>
        </w:rPr>
        <w:t>ЕШЋЕ У</w:t>
      </w:r>
      <w:r w:rsidRPr="0017652F">
        <w:rPr>
          <w:rFonts w:ascii="Times New Roman" w:eastAsia="SimSun" w:hAnsi="Times New Roman" w:cs="Times New Roman"/>
          <w:b/>
          <w:bCs/>
          <w:spacing w:val="-1"/>
          <w:sz w:val="24"/>
          <w:szCs w:val="24"/>
          <w:lang w:val="sr-Cyrl-RS" w:eastAsia="zh-CN"/>
        </w:rPr>
        <w:t xml:space="preserve"> </w:t>
      </w:r>
      <w:r w:rsidRPr="0017652F">
        <w:rPr>
          <w:rFonts w:ascii="Times New Roman" w:eastAsia="SimSun" w:hAnsi="Times New Roman" w:cs="Times New Roman"/>
          <w:b/>
          <w:bCs/>
          <w:sz w:val="24"/>
          <w:szCs w:val="24"/>
          <w:lang w:val="sr-Cyrl-RS" w:eastAsia="zh-CN"/>
        </w:rPr>
        <w:t>ПОСТ</w:t>
      </w:r>
      <w:r w:rsidRPr="0017652F">
        <w:rPr>
          <w:rFonts w:ascii="Times New Roman" w:eastAsia="SimSun" w:hAnsi="Times New Roman" w:cs="Times New Roman"/>
          <w:b/>
          <w:bCs/>
          <w:spacing w:val="-1"/>
          <w:sz w:val="24"/>
          <w:szCs w:val="24"/>
          <w:lang w:val="sr-Cyrl-RS" w:eastAsia="zh-CN"/>
        </w:rPr>
        <w:t>У</w:t>
      </w:r>
      <w:r w:rsidRPr="0017652F">
        <w:rPr>
          <w:rFonts w:ascii="Times New Roman" w:eastAsia="SimSun" w:hAnsi="Times New Roman" w:cs="Times New Roman"/>
          <w:b/>
          <w:bCs/>
          <w:sz w:val="24"/>
          <w:szCs w:val="24"/>
          <w:lang w:val="sr-Cyrl-RS" w:eastAsia="zh-CN"/>
        </w:rPr>
        <w:t>П</w:t>
      </w:r>
      <w:r w:rsidRPr="0017652F">
        <w:rPr>
          <w:rFonts w:ascii="Times New Roman" w:eastAsia="SimSun" w:hAnsi="Times New Roman" w:cs="Times New Roman"/>
          <w:b/>
          <w:bCs/>
          <w:spacing w:val="1"/>
          <w:sz w:val="24"/>
          <w:szCs w:val="24"/>
          <w:lang w:val="sr-Cyrl-RS" w:eastAsia="zh-CN"/>
        </w:rPr>
        <w:t>К</w:t>
      </w:r>
      <w:r w:rsidRPr="0017652F">
        <w:rPr>
          <w:rFonts w:ascii="Times New Roman" w:eastAsia="SimSun" w:hAnsi="Times New Roman" w:cs="Times New Roman"/>
          <w:b/>
          <w:bCs/>
          <w:sz w:val="24"/>
          <w:szCs w:val="24"/>
          <w:lang w:val="sr-Cyrl-RS" w:eastAsia="zh-CN"/>
        </w:rPr>
        <w:t>У</w:t>
      </w:r>
      <w:r w:rsidRPr="0017652F">
        <w:rPr>
          <w:rFonts w:ascii="Times New Roman" w:eastAsia="SimSun" w:hAnsi="Times New Roman" w:cs="Times New Roman"/>
          <w:b/>
          <w:bCs/>
          <w:spacing w:val="-1"/>
          <w:sz w:val="24"/>
          <w:szCs w:val="24"/>
          <w:lang w:val="sr-Cyrl-RS" w:eastAsia="zh-CN"/>
        </w:rPr>
        <w:t xml:space="preserve"> </w:t>
      </w:r>
      <w:r w:rsidRPr="0017652F">
        <w:rPr>
          <w:rFonts w:ascii="Times New Roman" w:eastAsia="SimSun" w:hAnsi="Times New Roman" w:cs="Times New Roman"/>
          <w:b/>
          <w:bCs/>
          <w:sz w:val="24"/>
          <w:szCs w:val="24"/>
          <w:lang w:val="sr-Cyrl-RS" w:eastAsia="zh-CN"/>
        </w:rPr>
        <w:t>ЈАВНЕ Н</w:t>
      </w:r>
      <w:r w:rsidRPr="0017652F">
        <w:rPr>
          <w:rFonts w:ascii="Times New Roman" w:eastAsia="SimSun" w:hAnsi="Times New Roman" w:cs="Times New Roman"/>
          <w:b/>
          <w:bCs/>
          <w:spacing w:val="-3"/>
          <w:sz w:val="24"/>
          <w:szCs w:val="24"/>
          <w:lang w:val="sr-Cyrl-RS" w:eastAsia="zh-CN"/>
        </w:rPr>
        <w:t>А</w:t>
      </w:r>
      <w:r w:rsidRPr="0017652F">
        <w:rPr>
          <w:rFonts w:ascii="Times New Roman" w:eastAsia="SimSun" w:hAnsi="Times New Roman" w:cs="Times New Roman"/>
          <w:b/>
          <w:bCs/>
          <w:spacing w:val="1"/>
          <w:sz w:val="24"/>
          <w:szCs w:val="24"/>
          <w:lang w:val="sr-Cyrl-RS" w:eastAsia="zh-CN"/>
        </w:rPr>
        <w:t>Б</w:t>
      </w:r>
      <w:r w:rsidRPr="0017652F">
        <w:rPr>
          <w:rFonts w:ascii="Times New Roman" w:eastAsia="SimSun" w:hAnsi="Times New Roman" w:cs="Times New Roman"/>
          <w:b/>
          <w:bCs/>
          <w:sz w:val="24"/>
          <w:szCs w:val="24"/>
          <w:lang w:val="sr-Cyrl-RS" w:eastAsia="zh-CN"/>
        </w:rPr>
        <w:t>А</w:t>
      </w:r>
      <w:r w:rsidRPr="0017652F">
        <w:rPr>
          <w:rFonts w:ascii="Times New Roman" w:eastAsia="SimSun" w:hAnsi="Times New Roman" w:cs="Times New Roman"/>
          <w:b/>
          <w:bCs/>
          <w:spacing w:val="-3"/>
          <w:sz w:val="24"/>
          <w:szCs w:val="24"/>
          <w:lang w:val="sr-Cyrl-RS" w:eastAsia="zh-CN"/>
        </w:rPr>
        <w:t>В</w:t>
      </w:r>
      <w:r w:rsidRPr="0017652F">
        <w:rPr>
          <w:rFonts w:ascii="Times New Roman" w:eastAsia="SimSun" w:hAnsi="Times New Roman" w:cs="Times New Roman"/>
          <w:b/>
          <w:bCs/>
          <w:sz w:val="24"/>
          <w:szCs w:val="24"/>
          <w:lang w:val="sr-Cyrl-RS" w:eastAsia="zh-CN"/>
        </w:rPr>
        <w:t>КЕ</w:t>
      </w:r>
      <w:r w:rsidRPr="0017652F">
        <w:rPr>
          <w:rFonts w:ascii="Times New Roman" w:eastAsia="SimSun" w:hAnsi="Times New Roman" w:cs="Times New Roman"/>
          <w:b/>
          <w:bCs/>
          <w:spacing w:val="3"/>
          <w:sz w:val="24"/>
          <w:szCs w:val="24"/>
          <w:lang w:val="sr-Cyrl-RS" w:eastAsia="zh-CN"/>
        </w:rPr>
        <w:t xml:space="preserve"> </w:t>
      </w:r>
      <w:r w:rsidRPr="0017652F">
        <w:rPr>
          <w:rFonts w:ascii="Times New Roman" w:eastAsia="SimSun" w:hAnsi="Times New Roman" w:cs="Times New Roman"/>
          <w:b/>
          <w:bCs/>
          <w:sz w:val="24"/>
          <w:szCs w:val="24"/>
          <w:lang w:val="sr-Cyrl-RS" w:eastAsia="zh-CN"/>
        </w:rPr>
        <w:t>ИЗ ЧЛАНА 76. З</w:t>
      </w:r>
      <w:r w:rsidRPr="0017652F">
        <w:rPr>
          <w:rFonts w:ascii="Times New Roman" w:eastAsia="SimSun" w:hAnsi="Times New Roman" w:cs="Times New Roman"/>
          <w:b/>
          <w:bCs/>
          <w:spacing w:val="-3"/>
          <w:sz w:val="24"/>
          <w:szCs w:val="24"/>
          <w:lang w:val="sr-Cyrl-RS" w:eastAsia="zh-CN"/>
        </w:rPr>
        <w:t>А</w:t>
      </w:r>
      <w:r w:rsidRPr="0017652F">
        <w:rPr>
          <w:rFonts w:ascii="Times New Roman" w:eastAsia="SimSun" w:hAnsi="Times New Roman" w:cs="Times New Roman"/>
          <w:b/>
          <w:bCs/>
          <w:sz w:val="24"/>
          <w:szCs w:val="24"/>
          <w:lang w:val="sr-Cyrl-RS" w:eastAsia="zh-CN"/>
        </w:rPr>
        <w:t>КОНА О ЈАВ</w:t>
      </w:r>
      <w:r w:rsidRPr="0017652F">
        <w:rPr>
          <w:rFonts w:ascii="Times New Roman" w:eastAsia="SimSun" w:hAnsi="Times New Roman" w:cs="Times New Roman"/>
          <w:b/>
          <w:bCs/>
          <w:spacing w:val="1"/>
          <w:sz w:val="24"/>
          <w:szCs w:val="24"/>
          <w:lang w:val="sr-Cyrl-RS" w:eastAsia="zh-CN"/>
        </w:rPr>
        <w:t>Н</w:t>
      </w:r>
      <w:r w:rsidRPr="0017652F">
        <w:rPr>
          <w:rFonts w:ascii="Times New Roman" w:eastAsia="SimSun" w:hAnsi="Times New Roman" w:cs="Times New Roman"/>
          <w:b/>
          <w:bCs/>
          <w:sz w:val="24"/>
          <w:szCs w:val="24"/>
          <w:lang w:val="sr-Cyrl-RS" w:eastAsia="zh-CN"/>
        </w:rPr>
        <w:t>ИМ НА</w:t>
      </w:r>
      <w:r w:rsidRPr="0017652F">
        <w:rPr>
          <w:rFonts w:ascii="Times New Roman" w:eastAsia="SimSun" w:hAnsi="Times New Roman" w:cs="Times New Roman"/>
          <w:b/>
          <w:bCs/>
          <w:spacing w:val="1"/>
          <w:sz w:val="24"/>
          <w:szCs w:val="24"/>
          <w:lang w:val="sr-Cyrl-RS" w:eastAsia="zh-CN"/>
        </w:rPr>
        <w:t>Б</w:t>
      </w:r>
      <w:r w:rsidRPr="0017652F">
        <w:rPr>
          <w:rFonts w:ascii="Times New Roman" w:eastAsia="SimSun" w:hAnsi="Times New Roman" w:cs="Times New Roman"/>
          <w:b/>
          <w:bCs/>
          <w:sz w:val="24"/>
          <w:szCs w:val="24"/>
          <w:lang w:val="sr-Cyrl-RS" w:eastAsia="zh-CN"/>
        </w:rPr>
        <w:t>АВ</w:t>
      </w:r>
      <w:r w:rsidRPr="0017652F">
        <w:rPr>
          <w:rFonts w:ascii="Times New Roman" w:eastAsia="SimSun" w:hAnsi="Times New Roman" w:cs="Times New Roman"/>
          <w:b/>
          <w:bCs/>
          <w:spacing w:val="1"/>
          <w:sz w:val="24"/>
          <w:szCs w:val="24"/>
          <w:lang w:val="sr-Cyrl-RS" w:eastAsia="zh-CN"/>
        </w:rPr>
        <w:t>К</w:t>
      </w:r>
      <w:r w:rsidRPr="0017652F">
        <w:rPr>
          <w:rFonts w:ascii="Times New Roman" w:eastAsia="SimSun" w:hAnsi="Times New Roman" w:cs="Times New Roman"/>
          <w:b/>
          <w:bCs/>
          <w:sz w:val="24"/>
          <w:szCs w:val="24"/>
          <w:lang w:val="sr-Cyrl-RS" w:eastAsia="zh-CN"/>
        </w:rPr>
        <w:t>А</w:t>
      </w:r>
      <w:r w:rsidRPr="0017652F">
        <w:rPr>
          <w:rFonts w:ascii="Times New Roman" w:eastAsia="SimSun" w:hAnsi="Times New Roman" w:cs="Times New Roman"/>
          <w:b/>
          <w:bCs/>
          <w:spacing w:val="-2"/>
          <w:sz w:val="24"/>
          <w:szCs w:val="24"/>
          <w:lang w:val="sr-Cyrl-RS" w:eastAsia="zh-CN"/>
        </w:rPr>
        <w:t>М</w:t>
      </w:r>
      <w:r w:rsidRPr="0017652F">
        <w:rPr>
          <w:rFonts w:ascii="Times New Roman" w:eastAsia="SimSun" w:hAnsi="Times New Roman" w:cs="Times New Roman"/>
          <w:b/>
          <w:bCs/>
          <w:sz w:val="24"/>
          <w:szCs w:val="24"/>
          <w:lang w:val="sr-Cyrl-RS" w:eastAsia="zh-CN"/>
        </w:rPr>
        <w:t>А</w:t>
      </w:r>
    </w:p>
    <w:p w:rsidR="00B71A56" w:rsidRPr="0017652F" w:rsidRDefault="00B71A56" w:rsidP="00B71A56">
      <w:pPr>
        <w:widowControl w:val="0"/>
        <w:kinsoku w:val="0"/>
        <w:overflowPunct w:val="0"/>
        <w:autoSpaceDE w:val="0"/>
        <w:autoSpaceDN w:val="0"/>
        <w:adjustRightInd w:val="0"/>
        <w:spacing w:before="11" w:after="0" w:line="260" w:lineRule="exact"/>
        <w:rPr>
          <w:rFonts w:ascii="Times New Roman" w:eastAsia="SimSun" w:hAnsi="Times New Roman" w:cs="Times New Roman"/>
          <w:sz w:val="26"/>
          <w:szCs w:val="26"/>
          <w:lang w:val="sr-Cyrl-RS" w:eastAsia="zh-CN"/>
        </w:rPr>
      </w:pPr>
    </w:p>
    <w:p w:rsidR="00B71A56" w:rsidRPr="0017652F" w:rsidRDefault="00B71A56" w:rsidP="00B71A56">
      <w:pPr>
        <w:widowControl w:val="0"/>
        <w:kinsoku w:val="0"/>
        <w:overflowPunct w:val="0"/>
        <w:autoSpaceDE w:val="0"/>
        <w:autoSpaceDN w:val="0"/>
        <w:adjustRightInd w:val="0"/>
        <w:spacing w:after="0" w:line="240" w:lineRule="auto"/>
        <w:ind w:right="114"/>
        <w:jc w:val="both"/>
        <w:rPr>
          <w:rFonts w:ascii="Times New Roman" w:eastAsia="SimSun" w:hAnsi="Times New Roman" w:cs="Times New Roman"/>
          <w:sz w:val="24"/>
          <w:szCs w:val="24"/>
          <w:lang w:val="sr-Cyrl-RS" w:eastAsia="zh-CN"/>
        </w:rPr>
      </w:pPr>
      <w:r>
        <w:rPr>
          <w:rFonts w:ascii="Times New Roman" w:eastAsia="SimSun" w:hAnsi="Times New Roman" w:cs="Times New Roman"/>
          <w:spacing w:val="-1"/>
          <w:sz w:val="24"/>
          <w:szCs w:val="24"/>
          <w:lang w:val="sr-Cyrl-RS" w:eastAsia="zh-CN"/>
        </w:rPr>
        <w:tab/>
      </w:r>
      <w:r>
        <w:rPr>
          <w:rFonts w:ascii="Times New Roman" w:eastAsia="SimSun" w:hAnsi="Times New Roman" w:cs="Times New Roman"/>
          <w:spacing w:val="-1"/>
          <w:sz w:val="24"/>
          <w:szCs w:val="24"/>
          <w:lang w:val="sr-Cyrl-RS" w:eastAsia="zh-CN"/>
        </w:rPr>
        <w:tab/>
      </w:r>
      <w:r w:rsidRPr="0017652F">
        <w:rPr>
          <w:rFonts w:ascii="Times New Roman" w:eastAsia="SimSun" w:hAnsi="Times New Roman" w:cs="Times New Roman"/>
          <w:spacing w:val="-1"/>
          <w:sz w:val="24"/>
          <w:szCs w:val="24"/>
          <w:lang w:val="sr-Cyrl-RS" w:eastAsia="zh-CN"/>
        </w:rPr>
        <w:t>Ис</w:t>
      </w:r>
      <w:r w:rsidRPr="0017652F">
        <w:rPr>
          <w:rFonts w:ascii="Times New Roman" w:eastAsia="SimSun" w:hAnsi="Times New Roman" w:cs="Times New Roman"/>
          <w:spacing w:val="3"/>
          <w:sz w:val="24"/>
          <w:szCs w:val="24"/>
          <w:lang w:val="sr-Cyrl-RS" w:eastAsia="zh-CN"/>
        </w:rPr>
        <w:t>п</w:t>
      </w:r>
      <w:r w:rsidRPr="0017652F">
        <w:rPr>
          <w:rFonts w:ascii="Times New Roman" w:eastAsia="SimSun" w:hAnsi="Times New Roman" w:cs="Times New Roman"/>
          <w:spacing w:val="-5"/>
          <w:sz w:val="24"/>
          <w:szCs w:val="24"/>
          <w:lang w:val="sr-Cyrl-RS" w:eastAsia="zh-CN"/>
        </w:rPr>
        <w:t>у</w:t>
      </w:r>
      <w:r w:rsidRPr="0017652F">
        <w:rPr>
          <w:rFonts w:ascii="Times New Roman" w:eastAsia="SimSun" w:hAnsi="Times New Roman" w:cs="Times New Roman"/>
          <w:spacing w:val="1"/>
          <w:sz w:val="24"/>
          <w:szCs w:val="24"/>
          <w:lang w:val="sr-Cyrl-RS" w:eastAsia="zh-CN"/>
        </w:rPr>
        <w:t>њ</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но</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т</w:t>
      </w:r>
      <w:r w:rsidRPr="0017652F">
        <w:rPr>
          <w:rFonts w:ascii="Times New Roman" w:eastAsia="SimSun" w:hAnsi="Times New Roman" w:cs="Times New Roman"/>
          <w:spacing w:val="13"/>
          <w:sz w:val="24"/>
          <w:szCs w:val="24"/>
          <w:lang w:val="sr-Cyrl-RS" w:eastAsia="zh-CN"/>
        </w:rPr>
        <w:t xml:space="preserve"> </w:t>
      </w:r>
      <w:r w:rsidRPr="0017652F">
        <w:rPr>
          <w:rFonts w:ascii="Times New Roman" w:eastAsia="SimSun" w:hAnsi="Times New Roman" w:cs="Times New Roman"/>
          <w:b/>
          <w:bCs/>
          <w:sz w:val="24"/>
          <w:szCs w:val="24"/>
          <w:lang w:val="sr-Cyrl-RS" w:eastAsia="zh-CN"/>
        </w:rPr>
        <w:t>дод</w:t>
      </w:r>
      <w:r w:rsidRPr="0017652F">
        <w:rPr>
          <w:rFonts w:ascii="Times New Roman" w:eastAsia="SimSun" w:hAnsi="Times New Roman" w:cs="Times New Roman"/>
          <w:b/>
          <w:bCs/>
          <w:spacing w:val="-3"/>
          <w:sz w:val="24"/>
          <w:szCs w:val="24"/>
          <w:lang w:val="sr-Cyrl-RS" w:eastAsia="zh-CN"/>
        </w:rPr>
        <w:t>а</w:t>
      </w:r>
      <w:r w:rsidRPr="0017652F">
        <w:rPr>
          <w:rFonts w:ascii="Times New Roman" w:eastAsia="SimSun" w:hAnsi="Times New Roman" w:cs="Times New Roman"/>
          <w:b/>
          <w:bCs/>
          <w:spacing w:val="1"/>
          <w:sz w:val="24"/>
          <w:szCs w:val="24"/>
          <w:lang w:val="sr-Cyrl-RS" w:eastAsia="zh-CN"/>
        </w:rPr>
        <w:t>т</w:t>
      </w:r>
      <w:r w:rsidRPr="0017652F">
        <w:rPr>
          <w:rFonts w:ascii="Times New Roman" w:eastAsia="SimSun" w:hAnsi="Times New Roman" w:cs="Times New Roman"/>
          <w:b/>
          <w:bCs/>
          <w:sz w:val="24"/>
          <w:szCs w:val="24"/>
          <w:lang w:val="sr-Cyrl-RS" w:eastAsia="zh-CN"/>
        </w:rPr>
        <w:t>них</w:t>
      </w:r>
      <w:r w:rsidRPr="0017652F">
        <w:rPr>
          <w:rFonts w:ascii="Times New Roman" w:eastAsia="SimSun" w:hAnsi="Times New Roman" w:cs="Times New Roman"/>
          <w:b/>
          <w:bCs/>
          <w:spacing w:val="13"/>
          <w:sz w:val="24"/>
          <w:szCs w:val="24"/>
          <w:lang w:val="sr-Cyrl-RS" w:eastAsia="zh-CN"/>
        </w:rPr>
        <w:t xml:space="preserve"> </w:t>
      </w:r>
      <w:r w:rsidRPr="0017652F">
        <w:rPr>
          <w:rFonts w:ascii="Times New Roman" w:eastAsia="SimSun" w:hAnsi="Times New Roman" w:cs="Times New Roman"/>
          <w:spacing w:val="-5"/>
          <w:sz w:val="24"/>
          <w:szCs w:val="24"/>
          <w:lang w:val="sr-Cyrl-RS" w:eastAsia="zh-CN"/>
        </w:rPr>
        <w:t>у</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ло</w:t>
      </w:r>
      <w:r w:rsidRPr="0017652F">
        <w:rPr>
          <w:rFonts w:ascii="Times New Roman" w:eastAsia="SimSun" w:hAnsi="Times New Roman" w:cs="Times New Roman"/>
          <w:spacing w:val="1"/>
          <w:sz w:val="24"/>
          <w:szCs w:val="24"/>
          <w:lang w:val="sr-Cyrl-RS" w:eastAsia="zh-CN"/>
        </w:rPr>
        <w:t>в</w:t>
      </w:r>
      <w:r w:rsidRPr="0017652F">
        <w:rPr>
          <w:rFonts w:ascii="Times New Roman" w:eastAsia="SimSun" w:hAnsi="Times New Roman" w:cs="Times New Roman"/>
          <w:sz w:val="24"/>
          <w:szCs w:val="24"/>
          <w:lang w:val="sr-Cyrl-RS" w:eastAsia="zh-CN"/>
        </w:rPr>
        <w:t>а</w:t>
      </w:r>
      <w:r w:rsidRPr="0017652F">
        <w:rPr>
          <w:rFonts w:ascii="Times New Roman" w:eastAsia="SimSun" w:hAnsi="Times New Roman" w:cs="Times New Roman"/>
          <w:spacing w:val="10"/>
          <w:sz w:val="24"/>
          <w:szCs w:val="24"/>
          <w:lang w:val="sr-Cyrl-RS" w:eastAsia="zh-CN"/>
        </w:rPr>
        <w:t xml:space="preserve"> </w:t>
      </w:r>
      <w:r w:rsidRPr="0017652F">
        <w:rPr>
          <w:rFonts w:ascii="Times New Roman" w:eastAsia="SimSun" w:hAnsi="Times New Roman" w:cs="Times New Roman"/>
          <w:sz w:val="24"/>
          <w:szCs w:val="24"/>
          <w:lang w:val="sr-Cyrl-RS" w:eastAsia="zh-CN"/>
        </w:rPr>
        <w:t>за</w:t>
      </w:r>
      <w:r w:rsidRPr="0017652F">
        <w:rPr>
          <w:rFonts w:ascii="Times New Roman" w:eastAsia="SimSun" w:hAnsi="Times New Roman" w:cs="Times New Roman"/>
          <w:spacing w:val="13"/>
          <w:sz w:val="24"/>
          <w:szCs w:val="24"/>
          <w:lang w:val="sr-Cyrl-RS" w:eastAsia="zh-CN"/>
        </w:rPr>
        <w:t xml:space="preserve"> </w:t>
      </w:r>
      <w:r w:rsidRPr="0017652F">
        <w:rPr>
          <w:rFonts w:ascii="Times New Roman" w:eastAsia="SimSun" w:hAnsi="Times New Roman" w:cs="Times New Roman"/>
          <w:spacing w:val="-5"/>
          <w:sz w:val="24"/>
          <w:szCs w:val="24"/>
          <w:lang w:val="sr-Cyrl-RS" w:eastAsia="zh-CN"/>
        </w:rPr>
        <w:t>у</w:t>
      </w:r>
      <w:r w:rsidRPr="0017652F">
        <w:rPr>
          <w:rFonts w:ascii="Times New Roman" w:eastAsia="SimSun" w:hAnsi="Times New Roman" w:cs="Times New Roman"/>
          <w:spacing w:val="1"/>
          <w:sz w:val="24"/>
          <w:szCs w:val="24"/>
          <w:lang w:val="sr-Cyrl-RS" w:eastAsia="zh-CN"/>
        </w:rPr>
        <w:t>ч</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шће</w:t>
      </w:r>
      <w:r w:rsidRPr="0017652F">
        <w:rPr>
          <w:rFonts w:ascii="Times New Roman" w:eastAsia="SimSun" w:hAnsi="Times New Roman" w:cs="Times New Roman"/>
          <w:spacing w:val="15"/>
          <w:sz w:val="24"/>
          <w:szCs w:val="24"/>
          <w:lang w:val="sr-Cyrl-RS" w:eastAsia="zh-CN"/>
        </w:rPr>
        <w:t xml:space="preserve"> </w:t>
      </w:r>
      <w:r w:rsidRPr="0017652F">
        <w:rPr>
          <w:rFonts w:ascii="Times New Roman" w:eastAsia="SimSun" w:hAnsi="Times New Roman" w:cs="Times New Roman"/>
          <w:sz w:val="24"/>
          <w:szCs w:val="24"/>
          <w:lang w:val="sr-Cyrl-RS" w:eastAsia="zh-CN"/>
        </w:rPr>
        <w:t>у</w:t>
      </w:r>
      <w:r w:rsidRPr="0017652F">
        <w:rPr>
          <w:rFonts w:ascii="Times New Roman" w:eastAsia="SimSun" w:hAnsi="Times New Roman" w:cs="Times New Roman"/>
          <w:spacing w:val="6"/>
          <w:sz w:val="24"/>
          <w:szCs w:val="24"/>
          <w:lang w:val="sr-Cyrl-RS" w:eastAsia="zh-CN"/>
        </w:rPr>
        <w:t xml:space="preserve"> </w:t>
      </w:r>
      <w:r w:rsidRPr="0017652F">
        <w:rPr>
          <w:rFonts w:ascii="Times New Roman" w:eastAsia="SimSun" w:hAnsi="Times New Roman" w:cs="Times New Roman"/>
          <w:sz w:val="24"/>
          <w:szCs w:val="24"/>
          <w:lang w:val="sr-Cyrl-RS" w:eastAsia="zh-CN"/>
        </w:rPr>
        <w:t>по</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pacing w:val="2"/>
          <w:sz w:val="24"/>
          <w:szCs w:val="24"/>
          <w:lang w:val="sr-Cyrl-RS" w:eastAsia="zh-CN"/>
        </w:rPr>
        <w:t>т</w:t>
      </w:r>
      <w:r w:rsidRPr="0017652F">
        <w:rPr>
          <w:rFonts w:ascii="Times New Roman" w:eastAsia="SimSun" w:hAnsi="Times New Roman" w:cs="Times New Roman"/>
          <w:spacing w:val="-8"/>
          <w:sz w:val="24"/>
          <w:szCs w:val="24"/>
          <w:lang w:val="sr-Cyrl-RS" w:eastAsia="zh-CN"/>
        </w:rPr>
        <w:t>у</w:t>
      </w:r>
      <w:r w:rsidRPr="0017652F">
        <w:rPr>
          <w:rFonts w:ascii="Times New Roman" w:eastAsia="SimSun" w:hAnsi="Times New Roman" w:cs="Times New Roman"/>
          <w:sz w:val="24"/>
          <w:szCs w:val="24"/>
          <w:lang w:val="sr-Cyrl-RS" w:eastAsia="zh-CN"/>
        </w:rPr>
        <w:t>п</w:t>
      </w:r>
      <w:r w:rsidRPr="0017652F">
        <w:rPr>
          <w:rFonts w:ascii="Times New Roman" w:eastAsia="SimSun" w:hAnsi="Times New Roman" w:cs="Times New Roman"/>
          <w:spacing w:val="5"/>
          <w:sz w:val="24"/>
          <w:szCs w:val="24"/>
          <w:lang w:val="sr-Cyrl-RS" w:eastAsia="zh-CN"/>
        </w:rPr>
        <w:t>к</w:t>
      </w:r>
      <w:r w:rsidRPr="0017652F">
        <w:rPr>
          <w:rFonts w:ascii="Times New Roman" w:eastAsia="SimSun" w:hAnsi="Times New Roman" w:cs="Times New Roman"/>
          <w:sz w:val="24"/>
          <w:szCs w:val="24"/>
          <w:lang w:val="sr-Cyrl-RS" w:eastAsia="zh-CN"/>
        </w:rPr>
        <w:t>у</w:t>
      </w:r>
      <w:r w:rsidRPr="0017652F">
        <w:rPr>
          <w:rFonts w:ascii="Times New Roman" w:eastAsia="SimSun" w:hAnsi="Times New Roman" w:cs="Times New Roman"/>
          <w:spacing w:val="4"/>
          <w:sz w:val="24"/>
          <w:szCs w:val="24"/>
          <w:lang w:val="sr-Cyrl-RS" w:eastAsia="zh-CN"/>
        </w:rPr>
        <w:t xml:space="preserve"> </w:t>
      </w:r>
      <w:r w:rsidRPr="0017652F">
        <w:rPr>
          <w:rFonts w:ascii="Times New Roman" w:eastAsia="SimSun" w:hAnsi="Times New Roman" w:cs="Times New Roman"/>
          <w:spacing w:val="2"/>
          <w:sz w:val="24"/>
          <w:szCs w:val="24"/>
          <w:lang w:val="sr-Cyrl-RS" w:eastAsia="zh-CN"/>
        </w:rPr>
        <w:t>ј</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вне</w:t>
      </w:r>
      <w:r w:rsidRPr="0017652F">
        <w:rPr>
          <w:rFonts w:ascii="Times New Roman" w:eastAsia="SimSun" w:hAnsi="Times New Roman" w:cs="Times New Roman"/>
          <w:spacing w:val="10"/>
          <w:sz w:val="24"/>
          <w:szCs w:val="24"/>
          <w:lang w:val="sr-Cyrl-RS" w:eastAsia="zh-CN"/>
        </w:rPr>
        <w:t xml:space="preserve"> </w:t>
      </w:r>
      <w:r w:rsidRPr="0017652F">
        <w:rPr>
          <w:rFonts w:ascii="Times New Roman" w:eastAsia="SimSun" w:hAnsi="Times New Roman" w:cs="Times New Roman"/>
          <w:sz w:val="24"/>
          <w:szCs w:val="24"/>
          <w:lang w:val="sr-Cyrl-RS" w:eastAsia="zh-CN"/>
        </w:rPr>
        <w:t>н</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б</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вке,</w:t>
      </w:r>
      <w:r w:rsidRPr="0017652F">
        <w:rPr>
          <w:rFonts w:ascii="Times New Roman" w:eastAsia="SimSun" w:hAnsi="Times New Roman" w:cs="Times New Roman"/>
          <w:spacing w:val="16"/>
          <w:sz w:val="24"/>
          <w:szCs w:val="24"/>
          <w:lang w:val="sr-Cyrl-RS" w:eastAsia="zh-CN"/>
        </w:rPr>
        <w:t xml:space="preserve"> </w:t>
      </w:r>
      <w:r w:rsidRPr="0017652F">
        <w:rPr>
          <w:rFonts w:ascii="Times New Roman" w:eastAsia="SimSun" w:hAnsi="Times New Roman" w:cs="Times New Roman"/>
          <w:sz w:val="24"/>
          <w:szCs w:val="24"/>
          <w:lang w:val="sr-Cyrl-RS" w:eastAsia="zh-CN"/>
        </w:rPr>
        <w:t>пр</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вно</w:t>
      </w:r>
      <w:r w:rsidRPr="0017652F">
        <w:rPr>
          <w:rFonts w:ascii="Times New Roman" w:eastAsia="SimSun" w:hAnsi="Times New Roman" w:cs="Times New Roman"/>
          <w:spacing w:val="11"/>
          <w:sz w:val="24"/>
          <w:szCs w:val="24"/>
          <w:lang w:val="sr-Cyrl-RS" w:eastAsia="zh-CN"/>
        </w:rPr>
        <w:t xml:space="preserve"> </w:t>
      </w:r>
      <w:r w:rsidRPr="0017652F">
        <w:rPr>
          <w:rFonts w:ascii="Times New Roman" w:eastAsia="SimSun" w:hAnsi="Times New Roman" w:cs="Times New Roman"/>
          <w:sz w:val="24"/>
          <w:szCs w:val="24"/>
          <w:lang w:val="sr-Cyrl-RS" w:eastAsia="zh-CN"/>
        </w:rPr>
        <w:t>л</w:t>
      </w:r>
      <w:r w:rsidRPr="0017652F">
        <w:rPr>
          <w:rFonts w:ascii="Times New Roman" w:eastAsia="SimSun" w:hAnsi="Times New Roman" w:cs="Times New Roman"/>
          <w:spacing w:val="-1"/>
          <w:sz w:val="24"/>
          <w:szCs w:val="24"/>
          <w:lang w:val="sr-Cyrl-RS" w:eastAsia="zh-CN"/>
        </w:rPr>
        <w:t>и</w:t>
      </w:r>
      <w:r w:rsidRPr="0017652F">
        <w:rPr>
          <w:rFonts w:ascii="Times New Roman" w:eastAsia="SimSun" w:hAnsi="Times New Roman" w:cs="Times New Roman"/>
          <w:sz w:val="24"/>
          <w:szCs w:val="24"/>
          <w:lang w:val="sr-Cyrl-RS" w:eastAsia="zh-CN"/>
        </w:rPr>
        <w:t>ц</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 xml:space="preserve"> и пр</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pacing w:val="2"/>
          <w:sz w:val="24"/>
          <w:szCs w:val="24"/>
          <w:lang w:val="sr-Cyrl-RS" w:eastAsia="zh-CN"/>
        </w:rPr>
        <w:t>д</w:t>
      </w:r>
      <w:r w:rsidRPr="0017652F">
        <w:rPr>
          <w:rFonts w:ascii="Times New Roman" w:eastAsia="SimSun" w:hAnsi="Times New Roman" w:cs="Times New Roman"/>
          <w:spacing w:val="-8"/>
          <w:sz w:val="24"/>
          <w:szCs w:val="24"/>
          <w:lang w:val="sr-Cyrl-RS" w:eastAsia="zh-CN"/>
        </w:rPr>
        <w:t>у</w:t>
      </w:r>
      <w:r w:rsidRPr="0017652F">
        <w:rPr>
          <w:rFonts w:ascii="Times New Roman" w:eastAsia="SimSun" w:hAnsi="Times New Roman" w:cs="Times New Roman"/>
          <w:spacing w:val="3"/>
          <w:sz w:val="24"/>
          <w:szCs w:val="24"/>
          <w:lang w:val="sr-Cyrl-RS" w:eastAsia="zh-CN"/>
        </w:rPr>
        <w:t>з</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тник док</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pacing w:val="3"/>
          <w:sz w:val="24"/>
          <w:szCs w:val="24"/>
          <w:lang w:val="sr-Cyrl-RS" w:eastAsia="zh-CN"/>
        </w:rPr>
        <w:t>з</w:t>
      </w:r>
      <w:r w:rsidRPr="0017652F">
        <w:rPr>
          <w:rFonts w:ascii="Times New Roman" w:eastAsia="SimSun" w:hAnsi="Times New Roman" w:cs="Times New Roman"/>
          <w:spacing w:val="-5"/>
          <w:sz w:val="24"/>
          <w:szCs w:val="24"/>
          <w:lang w:val="sr-Cyrl-RS" w:eastAsia="zh-CN"/>
        </w:rPr>
        <w:t>у</w:t>
      </w:r>
      <w:r w:rsidRPr="0017652F">
        <w:rPr>
          <w:rFonts w:ascii="Times New Roman" w:eastAsia="SimSun" w:hAnsi="Times New Roman" w:cs="Times New Roman"/>
          <w:spacing w:val="2"/>
          <w:sz w:val="24"/>
          <w:szCs w:val="24"/>
          <w:lang w:val="sr-Cyrl-RS" w:eastAsia="zh-CN"/>
        </w:rPr>
        <w:t>ј</w:t>
      </w:r>
      <w:r w:rsidRPr="0017652F">
        <w:rPr>
          <w:rFonts w:ascii="Times New Roman" w:eastAsia="SimSun" w:hAnsi="Times New Roman" w:cs="Times New Roman"/>
          <w:sz w:val="24"/>
          <w:szCs w:val="24"/>
          <w:lang w:val="sr-Cyrl-RS" w:eastAsia="zh-CN"/>
        </w:rPr>
        <w:t>е до</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pacing w:val="2"/>
          <w:sz w:val="24"/>
          <w:szCs w:val="24"/>
          <w:lang w:val="sr-Cyrl-RS" w:eastAsia="zh-CN"/>
        </w:rPr>
        <w:t>т</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вљањ</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м</w:t>
      </w:r>
      <w:r w:rsidRPr="0017652F">
        <w:rPr>
          <w:rFonts w:ascii="Times New Roman" w:eastAsia="SimSun" w:hAnsi="Times New Roman" w:cs="Times New Roman"/>
          <w:spacing w:val="-1"/>
          <w:sz w:val="24"/>
          <w:szCs w:val="24"/>
          <w:lang w:val="sr-Cyrl-RS" w:eastAsia="zh-CN"/>
        </w:rPr>
        <w:t xml:space="preserve"> с</w:t>
      </w:r>
      <w:r w:rsidRPr="0017652F">
        <w:rPr>
          <w:rFonts w:ascii="Times New Roman" w:eastAsia="SimSun" w:hAnsi="Times New Roman" w:cs="Times New Roman"/>
          <w:spacing w:val="2"/>
          <w:sz w:val="24"/>
          <w:szCs w:val="24"/>
          <w:lang w:val="sr-Cyrl-RS" w:eastAsia="zh-CN"/>
        </w:rPr>
        <w:t>л</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д</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ћих</w:t>
      </w:r>
      <w:r w:rsidRPr="0017652F">
        <w:rPr>
          <w:rFonts w:ascii="Times New Roman" w:eastAsia="SimSun" w:hAnsi="Times New Roman" w:cs="Times New Roman"/>
          <w:spacing w:val="-1"/>
          <w:sz w:val="24"/>
          <w:szCs w:val="24"/>
          <w:lang w:val="sr-Cyrl-RS" w:eastAsia="zh-CN"/>
        </w:rPr>
        <w:t xml:space="preserve"> </w:t>
      </w:r>
      <w:r w:rsidRPr="0017652F">
        <w:rPr>
          <w:rFonts w:ascii="Times New Roman" w:eastAsia="SimSun" w:hAnsi="Times New Roman" w:cs="Times New Roman"/>
          <w:sz w:val="24"/>
          <w:szCs w:val="24"/>
          <w:lang w:val="sr-Cyrl-RS" w:eastAsia="zh-CN"/>
        </w:rPr>
        <w:t>док</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з</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w:t>
      </w:r>
    </w:p>
    <w:p w:rsidR="00B71A56" w:rsidRPr="0017652F" w:rsidRDefault="00B71A56" w:rsidP="00B71A56">
      <w:pPr>
        <w:widowControl w:val="0"/>
        <w:kinsoku w:val="0"/>
        <w:overflowPunct w:val="0"/>
        <w:autoSpaceDE w:val="0"/>
        <w:autoSpaceDN w:val="0"/>
        <w:adjustRightInd w:val="0"/>
        <w:spacing w:before="1" w:after="0" w:line="280" w:lineRule="exact"/>
        <w:rPr>
          <w:rFonts w:ascii="Times New Roman" w:eastAsia="SimSun" w:hAnsi="Times New Roman" w:cs="Times New Roman"/>
          <w:sz w:val="28"/>
          <w:szCs w:val="28"/>
          <w:lang w:val="sr-Cyrl-RS" w:eastAsia="zh-CN"/>
        </w:rPr>
      </w:pPr>
    </w:p>
    <w:p w:rsidR="00B71A56" w:rsidRPr="0017652F" w:rsidRDefault="00B71A56" w:rsidP="00B71A56">
      <w:pPr>
        <w:widowControl w:val="0"/>
        <w:numPr>
          <w:ilvl w:val="3"/>
          <w:numId w:val="34"/>
        </w:numPr>
        <w:tabs>
          <w:tab w:val="left" w:pos="1109"/>
        </w:tabs>
        <w:kinsoku w:val="0"/>
        <w:overflowPunct w:val="0"/>
        <w:autoSpaceDE w:val="0"/>
        <w:autoSpaceDN w:val="0"/>
        <w:adjustRightInd w:val="0"/>
        <w:spacing w:before="2" w:after="0" w:line="276" w:lineRule="exact"/>
        <w:ind w:right="121" w:firstLine="820"/>
        <w:jc w:val="both"/>
        <w:rPr>
          <w:rFonts w:ascii="Times New Roman" w:eastAsia="SimSun" w:hAnsi="Times New Roman" w:cs="Times New Roman"/>
          <w:sz w:val="24"/>
          <w:szCs w:val="24"/>
          <w:lang w:val="sr-Cyrl-RS" w:eastAsia="zh-CN"/>
        </w:rPr>
      </w:pPr>
      <w:r w:rsidRPr="0017652F">
        <w:rPr>
          <w:rFonts w:ascii="Times New Roman" w:eastAsia="SimSun" w:hAnsi="Times New Roman" w:cs="Times New Roman"/>
          <w:sz w:val="24"/>
          <w:szCs w:val="24"/>
          <w:lang w:val="sr-Cyrl-RS" w:eastAsia="zh-CN"/>
        </w:rPr>
        <w:t>да је Понуђач члан Националне асоцијације туристичких агенција (YUTA) –</w:t>
      </w:r>
      <w:r>
        <w:rPr>
          <w:rFonts w:ascii="Times New Roman" w:eastAsia="SimSun" w:hAnsi="Times New Roman" w:cs="Times New Roman"/>
          <w:sz w:val="24"/>
          <w:szCs w:val="24"/>
          <w:lang w:val="sr-Cyrl-RS" w:eastAsia="zh-CN"/>
        </w:rPr>
        <w:t xml:space="preserve"> доставити  </w:t>
      </w:r>
      <w:r w:rsidRPr="00486C38">
        <w:rPr>
          <w:rFonts w:ascii="Times New Roman" w:eastAsia="SimSun" w:hAnsi="Times New Roman" w:cs="Times New Roman"/>
          <w:b/>
          <w:sz w:val="24"/>
          <w:szCs w:val="24"/>
          <w:lang w:val="sr-Cyrl-RS" w:eastAsia="zh-CN"/>
        </w:rPr>
        <w:t>оригинал или оверену копију потврде наведене асоцијације</w:t>
      </w:r>
      <w:r w:rsidRPr="0017652F">
        <w:rPr>
          <w:rFonts w:ascii="Times New Roman" w:eastAsia="SimSun" w:hAnsi="Times New Roman" w:cs="Times New Roman"/>
          <w:sz w:val="24"/>
          <w:szCs w:val="24"/>
          <w:lang w:val="sr-Cyrl-RS" w:eastAsia="zh-CN"/>
        </w:rPr>
        <w:t>;</w:t>
      </w:r>
    </w:p>
    <w:p w:rsidR="00B71A56" w:rsidRPr="0017652F" w:rsidRDefault="00B71A56" w:rsidP="00B71A56">
      <w:pPr>
        <w:widowControl w:val="0"/>
        <w:numPr>
          <w:ilvl w:val="3"/>
          <w:numId w:val="34"/>
        </w:numPr>
        <w:tabs>
          <w:tab w:val="left" w:pos="1109"/>
        </w:tabs>
        <w:kinsoku w:val="0"/>
        <w:overflowPunct w:val="0"/>
        <w:autoSpaceDE w:val="0"/>
        <w:autoSpaceDN w:val="0"/>
        <w:adjustRightInd w:val="0"/>
        <w:spacing w:before="2" w:after="0" w:line="276" w:lineRule="exact"/>
        <w:ind w:right="121" w:firstLine="820"/>
        <w:jc w:val="both"/>
        <w:rPr>
          <w:rFonts w:ascii="Times New Roman" w:eastAsia="SimSun" w:hAnsi="Times New Roman" w:cs="Times New Roman"/>
          <w:sz w:val="24"/>
          <w:szCs w:val="24"/>
          <w:lang w:val="sr-Cyrl-RS" w:eastAsia="zh-CN"/>
        </w:rPr>
      </w:pPr>
      <w:r w:rsidRPr="0017652F">
        <w:rPr>
          <w:rFonts w:ascii="Times New Roman" w:eastAsia="SimSun" w:hAnsi="Times New Roman" w:cs="Times New Roman"/>
          <w:sz w:val="24"/>
          <w:szCs w:val="24"/>
          <w:lang w:val="sr-Cyrl-RS" w:eastAsia="zh-CN"/>
        </w:rPr>
        <w:t xml:space="preserve"> да Понуђач има закључен уговор са минимум једним глобалним хотелским резервационим системом – </w:t>
      </w:r>
      <w:r w:rsidRPr="00486C38">
        <w:rPr>
          <w:rFonts w:ascii="Times New Roman" w:eastAsia="SimSun" w:hAnsi="Times New Roman" w:cs="Times New Roman"/>
          <w:b/>
          <w:sz w:val="24"/>
          <w:szCs w:val="24"/>
          <w:lang w:val="sr-Cyrl-RS" w:eastAsia="zh-CN"/>
        </w:rPr>
        <w:t>копијом уговора или други доказ из кога се види да га Понуђач користи (издат од стране овлашћеног лица</w:t>
      </w:r>
      <w:r w:rsidRPr="0017652F">
        <w:rPr>
          <w:rFonts w:ascii="Times New Roman" w:eastAsia="SimSun" w:hAnsi="Times New Roman" w:cs="Times New Roman"/>
          <w:sz w:val="24"/>
          <w:szCs w:val="24"/>
          <w:lang w:val="sr-Cyrl-RS" w:eastAsia="zh-CN"/>
        </w:rPr>
        <w:t>);</w:t>
      </w:r>
    </w:p>
    <w:p w:rsidR="00B71A56" w:rsidRPr="0017652F" w:rsidRDefault="00B71A56" w:rsidP="00B71A56">
      <w:pPr>
        <w:widowControl w:val="0"/>
        <w:numPr>
          <w:ilvl w:val="3"/>
          <w:numId w:val="34"/>
        </w:numPr>
        <w:tabs>
          <w:tab w:val="left" w:pos="1109"/>
        </w:tabs>
        <w:kinsoku w:val="0"/>
        <w:overflowPunct w:val="0"/>
        <w:autoSpaceDE w:val="0"/>
        <w:autoSpaceDN w:val="0"/>
        <w:adjustRightInd w:val="0"/>
        <w:spacing w:before="2" w:after="0" w:line="276" w:lineRule="exact"/>
        <w:ind w:right="121" w:firstLine="820"/>
        <w:jc w:val="both"/>
        <w:rPr>
          <w:rFonts w:ascii="Times New Roman" w:eastAsia="SimSun" w:hAnsi="Times New Roman" w:cs="Times New Roman"/>
          <w:sz w:val="24"/>
          <w:szCs w:val="24"/>
          <w:lang w:val="sr-Cyrl-RS" w:eastAsia="zh-CN"/>
        </w:rPr>
      </w:pPr>
      <w:r w:rsidRPr="0017652F">
        <w:rPr>
          <w:rFonts w:ascii="Times New Roman" w:hAnsi="Times New Roman"/>
          <w:color w:val="000000"/>
          <w:spacing w:val="-3"/>
          <w:sz w:val="24"/>
          <w:szCs w:val="24"/>
          <w:lang w:val="sr-Cyrl-RS"/>
        </w:rPr>
        <w:t>да је Понуђач акредитован од стране Међународне асоцијације за ваздушни</w:t>
      </w:r>
      <w:r w:rsidRPr="0017652F">
        <w:rPr>
          <w:rFonts w:ascii="Times New Roman" w:eastAsia="SimSun" w:hAnsi="Times New Roman" w:cs="Times New Roman"/>
          <w:sz w:val="24"/>
          <w:szCs w:val="24"/>
          <w:lang w:val="sr-Cyrl-RS" w:eastAsia="zh-CN"/>
        </w:rPr>
        <w:t xml:space="preserve"> </w:t>
      </w:r>
      <w:r w:rsidRPr="0017652F">
        <w:rPr>
          <w:rFonts w:ascii="Times New Roman" w:hAnsi="Times New Roman"/>
          <w:color w:val="000000"/>
          <w:spacing w:val="-4"/>
          <w:sz w:val="24"/>
          <w:szCs w:val="24"/>
          <w:lang w:val="sr-Cyrl-RS"/>
        </w:rPr>
        <w:t xml:space="preserve">превоз (IATA) - </w:t>
      </w:r>
      <w:r w:rsidRPr="00486C38">
        <w:rPr>
          <w:rFonts w:ascii="Times New Roman" w:hAnsi="Times New Roman"/>
          <w:b/>
          <w:color w:val="000000"/>
          <w:spacing w:val="-3"/>
          <w:sz w:val="24"/>
          <w:szCs w:val="24"/>
          <w:lang w:val="sr-Cyrl-RS"/>
        </w:rPr>
        <w:t xml:space="preserve">важећи Passenger sales agency agreement  потписан са  IATA или лиценца </w:t>
      </w:r>
      <w:r w:rsidRPr="00486C38">
        <w:rPr>
          <w:rFonts w:ascii="Times New Roman" w:hAnsi="Times New Roman"/>
          <w:b/>
          <w:color w:val="000000"/>
          <w:spacing w:val="-4"/>
          <w:sz w:val="24"/>
          <w:szCs w:val="24"/>
          <w:lang w:val="sr-Cyrl-RS"/>
        </w:rPr>
        <w:t>( фотокопија, може бити на енглеском језику</w:t>
      </w:r>
      <w:r w:rsidRPr="0017652F">
        <w:rPr>
          <w:rFonts w:ascii="Times New Roman" w:hAnsi="Times New Roman"/>
          <w:color w:val="000000"/>
          <w:spacing w:val="-4"/>
          <w:sz w:val="24"/>
          <w:szCs w:val="24"/>
          <w:lang w:val="sr-Cyrl-RS"/>
        </w:rPr>
        <w:t>);</w:t>
      </w:r>
    </w:p>
    <w:p w:rsidR="00B71A56" w:rsidRPr="0017652F" w:rsidRDefault="00B71A56" w:rsidP="00B71A56">
      <w:pPr>
        <w:widowControl w:val="0"/>
        <w:numPr>
          <w:ilvl w:val="3"/>
          <w:numId w:val="34"/>
        </w:numPr>
        <w:tabs>
          <w:tab w:val="left" w:pos="1109"/>
        </w:tabs>
        <w:kinsoku w:val="0"/>
        <w:overflowPunct w:val="0"/>
        <w:autoSpaceDE w:val="0"/>
        <w:autoSpaceDN w:val="0"/>
        <w:adjustRightInd w:val="0"/>
        <w:spacing w:before="2" w:after="0" w:line="276" w:lineRule="exact"/>
        <w:ind w:right="121" w:firstLine="820"/>
        <w:jc w:val="both"/>
        <w:rPr>
          <w:rFonts w:ascii="Times New Roman" w:eastAsia="SimSun" w:hAnsi="Times New Roman" w:cs="Times New Roman"/>
          <w:sz w:val="24"/>
          <w:szCs w:val="24"/>
          <w:lang w:val="sr-Cyrl-RS" w:eastAsia="zh-CN"/>
        </w:rPr>
      </w:pPr>
      <w:r w:rsidRPr="0017652F">
        <w:rPr>
          <w:rFonts w:ascii="Times New Roman" w:hAnsi="Times New Roman"/>
          <w:color w:val="000000"/>
          <w:spacing w:val="-3"/>
          <w:sz w:val="24"/>
          <w:szCs w:val="24"/>
          <w:lang w:val="sr-Cyrl-RS"/>
        </w:rPr>
        <w:t xml:space="preserve">да користи </w:t>
      </w:r>
      <w:r w:rsidRPr="0017652F">
        <w:rPr>
          <w:rFonts w:ascii="Times New Roman Italic" w:hAnsi="Times New Roman Italic" w:cs="Times New Roman Italic"/>
          <w:color w:val="000000"/>
          <w:spacing w:val="-3"/>
          <w:sz w:val="24"/>
          <w:szCs w:val="24"/>
          <w:lang w:val="sr-Cyrl-RS"/>
        </w:rPr>
        <w:t xml:space="preserve">Амадеус или Галилео </w:t>
      </w:r>
      <w:r w:rsidRPr="0017652F">
        <w:rPr>
          <w:rFonts w:ascii="Times New Roman" w:hAnsi="Times New Roman"/>
          <w:color w:val="000000"/>
          <w:spacing w:val="-3"/>
          <w:sz w:val="24"/>
          <w:szCs w:val="24"/>
          <w:lang w:val="sr-Cyrl-RS"/>
        </w:rPr>
        <w:t xml:space="preserve"> водеће међународне резервационе систем</w:t>
      </w:r>
      <w:r w:rsidR="00F6671C">
        <w:rPr>
          <w:rFonts w:ascii="Times New Roman" w:hAnsi="Times New Roman"/>
          <w:color w:val="000000"/>
          <w:spacing w:val="-3"/>
          <w:sz w:val="24"/>
          <w:szCs w:val="24"/>
        </w:rPr>
        <w:t>e</w:t>
      </w:r>
      <w:r w:rsidRPr="0017652F">
        <w:rPr>
          <w:rFonts w:ascii="Times New Roman" w:hAnsi="Times New Roman"/>
          <w:color w:val="000000"/>
          <w:spacing w:val="-3"/>
          <w:sz w:val="24"/>
          <w:szCs w:val="24"/>
          <w:lang w:val="sr-Cyrl-RS"/>
        </w:rPr>
        <w:t xml:space="preserve"> </w:t>
      </w:r>
      <w:r w:rsidRPr="0017652F">
        <w:rPr>
          <w:rFonts w:ascii="Times New Roman" w:hAnsi="Times New Roman"/>
          <w:color w:val="000000"/>
          <w:spacing w:val="-4"/>
          <w:sz w:val="24"/>
          <w:szCs w:val="24"/>
          <w:lang w:val="sr-Cyrl-RS"/>
        </w:rPr>
        <w:t xml:space="preserve">авионских карата са приступом базама података водећих авио компанија - </w:t>
      </w:r>
      <w:r w:rsidRPr="00486C38">
        <w:rPr>
          <w:rFonts w:ascii="Times New Roman" w:hAnsi="Times New Roman"/>
          <w:b/>
          <w:color w:val="000000"/>
          <w:spacing w:val="-3"/>
          <w:sz w:val="24"/>
          <w:szCs w:val="24"/>
          <w:lang w:val="sr-Cyrl-RS"/>
        </w:rPr>
        <w:t xml:space="preserve">важећи кориснички уговор, писмо, потврда или други доказ потписан са </w:t>
      </w:r>
      <w:r w:rsidRPr="00486C38">
        <w:rPr>
          <w:rFonts w:ascii="Times New Roman" w:hAnsi="Times New Roman"/>
          <w:b/>
          <w:color w:val="000000"/>
          <w:spacing w:val="-2"/>
          <w:sz w:val="24"/>
          <w:szCs w:val="24"/>
          <w:lang w:val="sr-Cyrl-RS"/>
        </w:rPr>
        <w:t xml:space="preserve">Amadeus и Galileo глобалним резервационим системом (фотокопија,  може бити на </w:t>
      </w:r>
      <w:r w:rsidRPr="00486C38">
        <w:rPr>
          <w:rFonts w:ascii="Times New Roman" w:hAnsi="Times New Roman"/>
          <w:b/>
          <w:color w:val="000000"/>
          <w:spacing w:val="-3"/>
          <w:sz w:val="24"/>
          <w:szCs w:val="24"/>
          <w:lang w:val="sr-Cyrl-RS"/>
        </w:rPr>
        <w:t>енглеском језику</w:t>
      </w:r>
      <w:r w:rsidRPr="0017652F">
        <w:rPr>
          <w:rFonts w:ascii="Times New Roman" w:hAnsi="Times New Roman"/>
          <w:color w:val="000000"/>
          <w:spacing w:val="-3"/>
          <w:sz w:val="24"/>
          <w:szCs w:val="24"/>
          <w:lang w:val="sr-Cyrl-RS"/>
        </w:rPr>
        <w:t>);</w:t>
      </w:r>
    </w:p>
    <w:p w:rsidR="00B71A56" w:rsidRPr="0017652F" w:rsidRDefault="00B71A56" w:rsidP="00B71A56">
      <w:pPr>
        <w:widowControl w:val="0"/>
        <w:numPr>
          <w:ilvl w:val="3"/>
          <w:numId w:val="34"/>
        </w:numPr>
        <w:tabs>
          <w:tab w:val="left" w:pos="1109"/>
        </w:tabs>
        <w:kinsoku w:val="0"/>
        <w:overflowPunct w:val="0"/>
        <w:autoSpaceDE w:val="0"/>
        <w:autoSpaceDN w:val="0"/>
        <w:adjustRightInd w:val="0"/>
        <w:spacing w:before="2" w:after="0" w:line="276" w:lineRule="exact"/>
        <w:ind w:right="121" w:firstLine="820"/>
        <w:jc w:val="both"/>
        <w:rPr>
          <w:rFonts w:ascii="Times New Roman" w:eastAsia="SimSun" w:hAnsi="Times New Roman" w:cs="Times New Roman"/>
          <w:sz w:val="24"/>
          <w:szCs w:val="24"/>
          <w:lang w:val="sr-Cyrl-RS" w:eastAsia="zh-CN"/>
        </w:rPr>
      </w:pPr>
      <w:r w:rsidRPr="0017652F">
        <w:rPr>
          <w:rFonts w:ascii="Times New Roman" w:eastAsia="SimSun" w:hAnsi="Times New Roman" w:cs="Times New Roman"/>
          <w:sz w:val="24"/>
          <w:szCs w:val="24"/>
          <w:lang w:val="sr-Cyrl-RS" w:eastAsia="zh-CN"/>
        </w:rPr>
        <w:t xml:space="preserve">да Понуђач располаже неопходним финансијским капацитетом – да је Понуђач у пословној </w:t>
      </w:r>
      <w:r w:rsidR="00146727">
        <w:rPr>
          <w:rFonts w:ascii="Times New Roman" w:eastAsia="SimSun" w:hAnsi="Times New Roman" w:cs="Times New Roman"/>
          <w:sz w:val="24"/>
          <w:szCs w:val="24"/>
          <w:lang w:val="sr-Cyrl-RS" w:eastAsia="zh-CN"/>
        </w:rPr>
        <w:t>2016</w:t>
      </w:r>
      <w:r w:rsidRPr="0017652F">
        <w:rPr>
          <w:rFonts w:ascii="Times New Roman" w:eastAsia="SimSun" w:hAnsi="Times New Roman" w:cs="Times New Roman"/>
          <w:sz w:val="24"/>
          <w:szCs w:val="24"/>
          <w:lang w:val="sr-Cyrl-RS" w:eastAsia="zh-CN"/>
        </w:rPr>
        <w:t xml:space="preserve">. години, остварио приход од продаје најмање у вредности од 2.000.000,00 динара – </w:t>
      </w:r>
      <w:r w:rsidRPr="00486C38">
        <w:rPr>
          <w:rFonts w:ascii="Times New Roman" w:eastAsia="SimSun" w:hAnsi="Times New Roman" w:cs="Times New Roman"/>
          <w:b/>
          <w:sz w:val="24"/>
          <w:szCs w:val="24"/>
          <w:lang w:val="sr-Cyrl-RS" w:eastAsia="zh-CN"/>
        </w:rPr>
        <w:t xml:space="preserve">фотокопијама биланса стања и биланса успеха за </w:t>
      </w:r>
      <w:r w:rsidR="00146727">
        <w:rPr>
          <w:rFonts w:ascii="Times New Roman" w:eastAsia="SimSun" w:hAnsi="Times New Roman" w:cs="Times New Roman"/>
          <w:b/>
          <w:sz w:val="24"/>
          <w:szCs w:val="24"/>
          <w:lang w:val="sr-Cyrl-RS" w:eastAsia="zh-CN"/>
        </w:rPr>
        <w:t>2016</w:t>
      </w:r>
      <w:r w:rsidRPr="00486C38">
        <w:rPr>
          <w:rFonts w:ascii="Times New Roman" w:eastAsia="SimSun" w:hAnsi="Times New Roman" w:cs="Times New Roman"/>
          <w:b/>
          <w:sz w:val="24"/>
          <w:szCs w:val="24"/>
          <w:lang w:val="sr-Cyrl-RS" w:eastAsia="zh-CN"/>
        </w:rPr>
        <w:t>. годину</w:t>
      </w:r>
      <w:r w:rsidRPr="0017652F">
        <w:rPr>
          <w:rFonts w:ascii="Times New Roman" w:eastAsia="SimSun" w:hAnsi="Times New Roman" w:cs="Times New Roman"/>
          <w:sz w:val="24"/>
          <w:szCs w:val="24"/>
          <w:lang w:val="sr-Cyrl-RS" w:eastAsia="zh-CN"/>
        </w:rPr>
        <w:t>;</w:t>
      </w:r>
    </w:p>
    <w:p w:rsidR="00B71A56" w:rsidRPr="0017652F" w:rsidRDefault="00B71A56" w:rsidP="00B71A56">
      <w:pPr>
        <w:widowControl w:val="0"/>
        <w:numPr>
          <w:ilvl w:val="3"/>
          <w:numId w:val="34"/>
        </w:numPr>
        <w:tabs>
          <w:tab w:val="left" w:pos="1109"/>
        </w:tabs>
        <w:kinsoku w:val="0"/>
        <w:overflowPunct w:val="0"/>
        <w:autoSpaceDE w:val="0"/>
        <w:autoSpaceDN w:val="0"/>
        <w:adjustRightInd w:val="0"/>
        <w:spacing w:before="2" w:after="0" w:line="276" w:lineRule="exact"/>
        <w:ind w:right="121" w:firstLine="820"/>
        <w:jc w:val="both"/>
        <w:rPr>
          <w:rFonts w:ascii="Times New Roman" w:eastAsia="SimSun" w:hAnsi="Times New Roman" w:cs="Times New Roman"/>
          <w:sz w:val="24"/>
          <w:szCs w:val="24"/>
          <w:lang w:val="sr-Cyrl-RS" w:eastAsia="zh-CN"/>
        </w:rPr>
      </w:pPr>
      <w:r w:rsidRPr="0017652F">
        <w:rPr>
          <w:rFonts w:ascii="Times New Roman" w:eastAsia="SimSun" w:hAnsi="Times New Roman" w:cs="Times New Roman"/>
          <w:sz w:val="24"/>
          <w:szCs w:val="24"/>
          <w:lang w:val="sr-Cyrl-RS" w:eastAsia="zh-CN"/>
        </w:rPr>
        <w:t xml:space="preserve">да Понуђач располаже довољним техничким капацитетом - да Понуђач у моменту подношења понуде поседује/користи пословни-простор - </w:t>
      </w:r>
      <w:r w:rsidRPr="00486C38">
        <w:rPr>
          <w:rFonts w:ascii="Times New Roman" w:eastAsia="SimSun" w:hAnsi="Times New Roman" w:cs="Times New Roman"/>
          <w:b/>
          <w:sz w:val="24"/>
          <w:szCs w:val="24"/>
          <w:lang w:val="sr-Cyrl-RS" w:eastAsia="zh-CN"/>
        </w:rPr>
        <w:t>изjaвом кojoм пoнуђaч пoд пунoм мaтeриjaлнoм и кривичнoм oдгoвoрнoшћу пoтврђуje дa испуњaвa услoвe – на обрасцу 8 конкурсне документације</w:t>
      </w:r>
      <w:r w:rsidRPr="0017652F">
        <w:rPr>
          <w:rFonts w:ascii="Times New Roman" w:eastAsia="SimSun" w:hAnsi="Times New Roman" w:cs="Times New Roman"/>
          <w:sz w:val="24"/>
          <w:szCs w:val="24"/>
          <w:lang w:val="sr-Cyrl-RS" w:eastAsia="zh-CN"/>
        </w:rPr>
        <w:t>;</w:t>
      </w:r>
    </w:p>
    <w:p w:rsidR="00B71A56" w:rsidRPr="0017652F" w:rsidRDefault="00B71A56" w:rsidP="00B71A56">
      <w:pPr>
        <w:widowControl w:val="0"/>
        <w:numPr>
          <w:ilvl w:val="3"/>
          <w:numId w:val="34"/>
        </w:numPr>
        <w:tabs>
          <w:tab w:val="left" w:pos="1109"/>
        </w:tabs>
        <w:kinsoku w:val="0"/>
        <w:overflowPunct w:val="0"/>
        <w:autoSpaceDE w:val="0"/>
        <w:autoSpaceDN w:val="0"/>
        <w:adjustRightInd w:val="0"/>
        <w:spacing w:before="2" w:after="0" w:line="276" w:lineRule="exact"/>
        <w:ind w:right="121" w:firstLine="820"/>
        <w:jc w:val="both"/>
        <w:rPr>
          <w:rFonts w:ascii="Times New Roman" w:eastAsia="SimSun" w:hAnsi="Times New Roman" w:cs="Times New Roman"/>
          <w:sz w:val="24"/>
          <w:szCs w:val="24"/>
          <w:lang w:val="sr-Cyrl-RS" w:eastAsia="zh-CN"/>
        </w:rPr>
      </w:pPr>
      <w:r w:rsidRPr="0017652F">
        <w:rPr>
          <w:rFonts w:ascii="Times New Roman" w:eastAsia="SimSun" w:hAnsi="Times New Roman" w:cs="Times New Roman"/>
          <w:sz w:val="24"/>
          <w:szCs w:val="24"/>
          <w:lang w:val="sr-Cyrl-RS" w:eastAsia="zh-CN"/>
        </w:rPr>
        <w:t xml:space="preserve">да Понуђач располаже довољним кадровским капацитетом - да има у радном односу на неодређено и/или одређено време минимум 3 запослена радника који су у непосредној вези са предметом јавне набавке - </w:t>
      </w:r>
      <w:r w:rsidRPr="00486C38">
        <w:rPr>
          <w:rFonts w:ascii="Times New Roman" w:eastAsia="SimSun" w:hAnsi="Times New Roman" w:cs="Times New Roman"/>
          <w:b/>
          <w:sz w:val="24"/>
          <w:szCs w:val="24"/>
          <w:lang w:val="sr-Cyrl-RS" w:eastAsia="zh-CN"/>
        </w:rPr>
        <w:t>изjaвом кojoм пoнуђaч пoд пунoм мaтeриjaлнoм и кривичнoм oдгoвoрнoшћу потврђује</w:t>
      </w:r>
      <w:r w:rsidRPr="0017652F">
        <w:rPr>
          <w:rFonts w:ascii="Times New Roman" w:eastAsia="SimSun" w:hAnsi="Times New Roman" w:cs="Times New Roman"/>
          <w:sz w:val="24"/>
          <w:szCs w:val="24"/>
          <w:lang w:val="sr-Cyrl-RS" w:eastAsia="zh-CN"/>
        </w:rPr>
        <w:t xml:space="preserve"> да има у радном односу на неодређено и/или одређено време минимум 3 запослена радника који су у непосредној вези са предметом јавне набавке и копијама радних књижица за те раднике.</w:t>
      </w:r>
    </w:p>
    <w:p w:rsidR="00B71A56" w:rsidRPr="0017652F" w:rsidRDefault="00B71A56" w:rsidP="00B71A56">
      <w:pPr>
        <w:widowControl w:val="0"/>
        <w:kinsoku w:val="0"/>
        <w:overflowPunct w:val="0"/>
        <w:autoSpaceDE w:val="0"/>
        <w:autoSpaceDN w:val="0"/>
        <w:adjustRightInd w:val="0"/>
        <w:spacing w:after="0" w:line="240" w:lineRule="auto"/>
        <w:ind w:right="114"/>
        <w:jc w:val="both"/>
        <w:rPr>
          <w:rFonts w:ascii="Times New Roman" w:eastAsia="SimSun" w:hAnsi="Times New Roman" w:cs="Times New Roman"/>
          <w:spacing w:val="-1"/>
          <w:sz w:val="24"/>
          <w:szCs w:val="24"/>
          <w:lang w:val="sr-Cyrl-RS" w:eastAsia="zh-CN"/>
        </w:rPr>
      </w:pPr>
      <w:r>
        <w:rPr>
          <w:rFonts w:ascii="Times New Roman" w:eastAsia="SimSun" w:hAnsi="Times New Roman" w:cs="Times New Roman"/>
          <w:spacing w:val="-1"/>
          <w:sz w:val="24"/>
          <w:szCs w:val="24"/>
          <w:lang w:val="sr-Cyrl-RS" w:eastAsia="zh-CN"/>
        </w:rPr>
        <w:tab/>
      </w:r>
      <w:r>
        <w:rPr>
          <w:rFonts w:ascii="Times New Roman" w:eastAsia="SimSun" w:hAnsi="Times New Roman" w:cs="Times New Roman"/>
          <w:spacing w:val="-1"/>
          <w:sz w:val="24"/>
          <w:szCs w:val="24"/>
          <w:lang w:val="sr-Cyrl-RS" w:eastAsia="zh-CN"/>
        </w:rPr>
        <w:tab/>
      </w:r>
      <w:r w:rsidRPr="0017652F">
        <w:rPr>
          <w:rFonts w:ascii="Times New Roman" w:eastAsia="SimSun" w:hAnsi="Times New Roman" w:cs="Times New Roman"/>
          <w:spacing w:val="-1"/>
          <w:sz w:val="24"/>
          <w:szCs w:val="24"/>
          <w:lang w:val="sr-Cyrl-RS" w:eastAsia="zh-CN"/>
        </w:rPr>
        <w:t>Испуњеност додатних услова за учешће у поступку јавне набавке правно лице и предузетник као Понуђач из групе Понуђача доказује заједно са осталим Понуђачима из групе Понуђача, тј.  додатне услове Понуђачи у заједничкој понуди испуњавају заједно.</w:t>
      </w:r>
    </w:p>
    <w:p w:rsidR="00B71A56" w:rsidRPr="0017652F" w:rsidRDefault="00B71A56" w:rsidP="00B71A56">
      <w:pPr>
        <w:widowControl w:val="0"/>
        <w:kinsoku w:val="0"/>
        <w:overflowPunct w:val="0"/>
        <w:autoSpaceDE w:val="0"/>
        <w:autoSpaceDN w:val="0"/>
        <w:adjustRightInd w:val="0"/>
        <w:spacing w:after="0" w:line="240" w:lineRule="auto"/>
        <w:ind w:right="114"/>
        <w:jc w:val="both"/>
        <w:rPr>
          <w:rFonts w:ascii="Times New Roman" w:eastAsia="SimSun" w:hAnsi="Times New Roman" w:cs="Times New Roman"/>
          <w:spacing w:val="-1"/>
          <w:sz w:val="24"/>
          <w:szCs w:val="24"/>
          <w:lang w:val="sr-Cyrl-RS" w:eastAsia="zh-CN"/>
        </w:rPr>
      </w:pPr>
    </w:p>
    <w:p w:rsidR="00B71A56" w:rsidRPr="0017652F" w:rsidRDefault="00B71A56" w:rsidP="00B71A56">
      <w:pPr>
        <w:widowControl w:val="0"/>
        <w:kinsoku w:val="0"/>
        <w:overflowPunct w:val="0"/>
        <w:autoSpaceDE w:val="0"/>
        <w:autoSpaceDN w:val="0"/>
        <w:adjustRightInd w:val="0"/>
        <w:spacing w:before="1" w:after="0" w:line="280" w:lineRule="exact"/>
        <w:rPr>
          <w:rFonts w:ascii="Times New Roman" w:eastAsia="SimSun" w:hAnsi="Times New Roman" w:cs="Times New Roman"/>
          <w:sz w:val="28"/>
          <w:szCs w:val="28"/>
          <w:lang w:val="sr-Cyrl-RS" w:eastAsia="zh-CN"/>
        </w:rPr>
      </w:pPr>
    </w:p>
    <w:p w:rsidR="00B71A56" w:rsidRPr="0017652F" w:rsidRDefault="00B71A56" w:rsidP="00B71A56">
      <w:pPr>
        <w:widowControl w:val="0"/>
        <w:tabs>
          <w:tab w:val="left" w:pos="2328"/>
        </w:tabs>
        <w:kinsoku w:val="0"/>
        <w:overflowPunct w:val="0"/>
        <w:autoSpaceDE w:val="0"/>
        <w:autoSpaceDN w:val="0"/>
        <w:adjustRightInd w:val="0"/>
        <w:spacing w:after="0" w:line="240" w:lineRule="auto"/>
        <w:jc w:val="center"/>
        <w:outlineLvl w:val="0"/>
        <w:rPr>
          <w:rFonts w:ascii="Times New Roman" w:eastAsia="SimSun" w:hAnsi="Times New Roman" w:cs="Times New Roman"/>
          <w:sz w:val="24"/>
          <w:szCs w:val="24"/>
          <w:lang w:val="sr-Cyrl-RS" w:eastAsia="zh-CN"/>
        </w:rPr>
      </w:pPr>
      <w:r w:rsidRPr="0017652F">
        <w:rPr>
          <w:rFonts w:ascii="Times New Roman" w:eastAsia="SimSun" w:hAnsi="Times New Roman" w:cs="Times New Roman"/>
          <w:b/>
          <w:bCs/>
          <w:sz w:val="24"/>
          <w:szCs w:val="24"/>
          <w:lang w:val="sr-Cyrl-RS" w:eastAsia="zh-CN"/>
        </w:rPr>
        <w:t>ОПШТЕ НА</w:t>
      </w:r>
      <w:r w:rsidRPr="0017652F">
        <w:rPr>
          <w:rFonts w:ascii="Times New Roman" w:eastAsia="SimSun" w:hAnsi="Times New Roman" w:cs="Times New Roman"/>
          <w:b/>
          <w:bCs/>
          <w:spacing w:val="-2"/>
          <w:sz w:val="24"/>
          <w:szCs w:val="24"/>
          <w:lang w:val="sr-Cyrl-RS" w:eastAsia="zh-CN"/>
        </w:rPr>
        <w:t>ПО</w:t>
      </w:r>
      <w:r w:rsidRPr="0017652F">
        <w:rPr>
          <w:rFonts w:ascii="Times New Roman" w:eastAsia="SimSun" w:hAnsi="Times New Roman" w:cs="Times New Roman"/>
          <w:b/>
          <w:bCs/>
          <w:spacing w:val="-1"/>
          <w:sz w:val="24"/>
          <w:szCs w:val="24"/>
          <w:lang w:val="sr-Cyrl-RS" w:eastAsia="zh-CN"/>
        </w:rPr>
        <w:t>М</w:t>
      </w:r>
      <w:r w:rsidRPr="0017652F">
        <w:rPr>
          <w:rFonts w:ascii="Times New Roman" w:eastAsia="SimSun" w:hAnsi="Times New Roman" w:cs="Times New Roman"/>
          <w:b/>
          <w:bCs/>
          <w:sz w:val="24"/>
          <w:szCs w:val="24"/>
          <w:lang w:val="sr-Cyrl-RS" w:eastAsia="zh-CN"/>
        </w:rPr>
        <w:t>ЕНЕ</w:t>
      </w:r>
      <w:r w:rsidRPr="0017652F">
        <w:rPr>
          <w:rFonts w:ascii="Times New Roman" w:eastAsia="SimSun" w:hAnsi="Times New Roman" w:cs="Times New Roman"/>
          <w:b/>
          <w:bCs/>
          <w:spacing w:val="2"/>
          <w:sz w:val="24"/>
          <w:szCs w:val="24"/>
          <w:lang w:val="sr-Cyrl-RS" w:eastAsia="zh-CN"/>
        </w:rPr>
        <w:t xml:space="preserve"> </w:t>
      </w:r>
      <w:r w:rsidRPr="0017652F">
        <w:rPr>
          <w:rFonts w:ascii="Times New Roman" w:eastAsia="SimSun" w:hAnsi="Times New Roman" w:cs="Times New Roman"/>
          <w:b/>
          <w:bCs/>
          <w:sz w:val="24"/>
          <w:szCs w:val="24"/>
          <w:lang w:val="sr-Cyrl-RS" w:eastAsia="zh-CN"/>
        </w:rPr>
        <w:t>У</w:t>
      </w:r>
      <w:r w:rsidRPr="0017652F">
        <w:rPr>
          <w:rFonts w:ascii="Times New Roman" w:eastAsia="SimSun" w:hAnsi="Times New Roman" w:cs="Times New Roman"/>
          <w:b/>
          <w:bCs/>
          <w:spacing w:val="-1"/>
          <w:sz w:val="24"/>
          <w:szCs w:val="24"/>
          <w:lang w:val="sr-Cyrl-RS" w:eastAsia="zh-CN"/>
        </w:rPr>
        <w:t xml:space="preserve"> </w:t>
      </w:r>
      <w:r w:rsidRPr="0017652F">
        <w:rPr>
          <w:rFonts w:ascii="Times New Roman" w:eastAsia="SimSun" w:hAnsi="Times New Roman" w:cs="Times New Roman"/>
          <w:b/>
          <w:bCs/>
          <w:sz w:val="24"/>
          <w:szCs w:val="24"/>
          <w:lang w:val="sr-Cyrl-RS" w:eastAsia="zh-CN"/>
        </w:rPr>
        <w:t>ПОГ</w:t>
      </w:r>
      <w:r w:rsidRPr="0017652F">
        <w:rPr>
          <w:rFonts w:ascii="Times New Roman" w:eastAsia="SimSun" w:hAnsi="Times New Roman" w:cs="Times New Roman"/>
          <w:b/>
          <w:bCs/>
          <w:spacing w:val="-2"/>
          <w:sz w:val="24"/>
          <w:szCs w:val="24"/>
          <w:lang w:val="sr-Cyrl-RS" w:eastAsia="zh-CN"/>
        </w:rPr>
        <w:t>Л</w:t>
      </w:r>
      <w:r w:rsidRPr="0017652F">
        <w:rPr>
          <w:rFonts w:ascii="Times New Roman" w:eastAsia="SimSun" w:hAnsi="Times New Roman" w:cs="Times New Roman"/>
          <w:b/>
          <w:bCs/>
          <w:sz w:val="24"/>
          <w:szCs w:val="24"/>
          <w:lang w:val="sr-Cyrl-RS" w:eastAsia="zh-CN"/>
        </w:rPr>
        <w:t>ЕДУ ДО</w:t>
      </w:r>
      <w:r w:rsidRPr="0017652F">
        <w:rPr>
          <w:rFonts w:ascii="Times New Roman" w:eastAsia="SimSun" w:hAnsi="Times New Roman" w:cs="Times New Roman"/>
          <w:b/>
          <w:bCs/>
          <w:spacing w:val="1"/>
          <w:sz w:val="24"/>
          <w:szCs w:val="24"/>
          <w:lang w:val="sr-Cyrl-RS" w:eastAsia="zh-CN"/>
        </w:rPr>
        <w:t>К</w:t>
      </w:r>
      <w:r w:rsidRPr="0017652F">
        <w:rPr>
          <w:rFonts w:ascii="Times New Roman" w:eastAsia="SimSun" w:hAnsi="Times New Roman" w:cs="Times New Roman"/>
          <w:b/>
          <w:bCs/>
          <w:sz w:val="24"/>
          <w:szCs w:val="24"/>
          <w:lang w:val="sr-Cyrl-RS" w:eastAsia="zh-CN"/>
        </w:rPr>
        <w:t>А</w:t>
      </w:r>
      <w:r w:rsidRPr="0017652F">
        <w:rPr>
          <w:rFonts w:ascii="Times New Roman" w:eastAsia="SimSun" w:hAnsi="Times New Roman" w:cs="Times New Roman"/>
          <w:b/>
          <w:bCs/>
          <w:spacing w:val="1"/>
          <w:sz w:val="24"/>
          <w:szCs w:val="24"/>
          <w:lang w:val="sr-Cyrl-RS" w:eastAsia="zh-CN"/>
        </w:rPr>
        <w:t>З</w:t>
      </w:r>
      <w:r w:rsidRPr="0017652F">
        <w:rPr>
          <w:rFonts w:ascii="Times New Roman" w:eastAsia="SimSun" w:hAnsi="Times New Roman" w:cs="Times New Roman"/>
          <w:b/>
          <w:bCs/>
          <w:sz w:val="24"/>
          <w:szCs w:val="24"/>
          <w:lang w:val="sr-Cyrl-RS" w:eastAsia="zh-CN"/>
        </w:rPr>
        <w:t>ИВА</w:t>
      </w:r>
      <w:r w:rsidRPr="0017652F">
        <w:rPr>
          <w:rFonts w:ascii="Times New Roman" w:eastAsia="SimSun" w:hAnsi="Times New Roman" w:cs="Times New Roman"/>
          <w:b/>
          <w:bCs/>
          <w:spacing w:val="-1"/>
          <w:sz w:val="24"/>
          <w:szCs w:val="24"/>
          <w:lang w:val="sr-Cyrl-RS" w:eastAsia="zh-CN"/>
        </w:rPr>
        <w:t>Њ</w:t>
      </w:r>
      <w:r w:rsidRPr="0017652F">
        <w:rPr>
          <w:rFonts w:ascii="Times New Roman" w:eastAsia="SimSun" w:hAnsi="Times New Roman" w:cs="Times New Roman"/>
          <w:b/>
          <w:bCs/>
          <w:sz w:val="24"/>
          <w:szCs w:val="24"/>
          <w:lang w:val="sr-Cyrl-RS" w:eastAsia="zh-CN"/>
        </w:rPr>
        <w:t>А</w:t>
      </w:r>
    </w:p>
    <w:p w:rsidR="00B71A56" w:rsidRPr="0017652F" w:rsidRDefault="00B71A56" w:rsidP="00B71A56">
      <w:pPr>
        <w:widowControl w:val="0"/>
        <w:kinsoku w:val="0"/>
        <w:overflowPunct w:val="0"/>
        <w:autoSpaceDE w:val="0"/>
        <w:autoSpaceDN w:val="0"/>
        <w:adjustRightInd w:val="0"/>
        <w:spacing w:before="11" w:after="0" w:line="260" w:lineRule="exact"/>
        <w:rPr>
          <w:rFonts w:ascii="Times New Roman" w:eastAsia="SimSun" w:hAnsi="Times New Roman" w:cs="Times New Roman"/>
          <w:sz w:val="26"/>
          <w:szCs w:val="26"/>
          <w:lang w:val="sr-Cyrl-RS" w:eastAsia="zh-CN"/>
        </w:rPr>
      </w:pPr>
    </w:p>
    <w:p w:rsidR="00B71A56" w:rsidRPr="0017652F" w:rsidRDefault="00B71A56" w:rsidP="00B71A56">
      <w:pPr>
        <w:widowControl w:val="0"/>
        <w:kinsoku w:val="0"/>
        <w:overflowPunct w:val="0"/>
        <w:autoSpaceDE w:val="0"/>
        <w:autoSpaceDN w:val="0"/>
        <w:adjustRightInd w:val="0"/>
        <w:spacing w:after="0" w:line="240" w:lineRule="auto"/>
        <w:ind w:right="111"/>
        <w:jc w:val="both"/>
        <w:rPr>
          <w:rFonts w:ascii="Times New Roman" w:eastAsia="SimSun" w:hAnsi="Times New Roman" w:cs="Times New Roman"/>
          <w:sz w:val="24"/>
          <w:szCs w:val="24"/>
          <w:lang w:val="sr-Cyrl-RS" w:eastAsia="zh-CN"/>
        </w:rPr>
      </w:pPr>
      <w:r>
        <w:rPr>
          <w:rFonts w:ascii="Times New Roman" w:eastAsia="SimSun" w:hAnsi="Times New Roman" w:cs="Times New Roman"/>
          <w:sz w:val="24"/>
          <w:szCs w:val="24"/>
          <w:lang w:val="sr-Cyrl-RS" w:eastAsia="zh-CN"/>
        </w:rPr>
        <w:tab/>
      </w:r>
      <w:r>
        <w:rPr>
          <w:rFonts w:ascii="Times New Roman" w:eastAsia="SimSun" w:hAnsi="Times New Roman" w:cs="Times New Roman"/>
          <w:sz w:val="24"/>
          <w:szCs w:val="24"/>
          <w:lang w:val="sr-Cyrl-RS" w:eastAsia="zh-CN"/>
        </w:rPr>
        <w:tab/>
      </w:r>
      <w:r w:rsidRPr="0017652F">
        <w:rPr>
          <w:rFonts w:ascii="Times New Roman" w:eastAsia="SimSun" w:hAnsi="Times New Roman" w:cs="Times New Roman"/>
          <w:sz w:val="24"/>
          <w:szCs w:val="24"/>
          <w:lang w:val="sr-Cyrl-RS" w:eastAsia="zh-CN"/>
        </w:rPr>
        <w:t>Код услова који се доказују достављањем фотокопија документације те фотокопије могу бити неоверене, сем фотокопије решења о издатој лиценци која се доставља оверена на начин описан горе.</w:t>
      </w:r>
      <w:r w:rsidRPr="0017652F">
        <w:rPr>
          <w:rFonts w:ascii="Times New Roman" w:eastAsia="SimSun" w:hAnsi="Times New Roman" w:cs="Times New Roman"/>
          <w:spacing w:val="20"/>
          <w:sz w:val="24"/>
          <w:szCs w:val="24"/>
          <w:lang w:val="sr-Cyrl-RS" w:eastAsia="zh-CN"/>
        </w:rPr>
        <w:t xml:space="preserve"> </w:t>
      </w:r>
      <w:r w:rsidRPr="0017652F">
        <w:rPr>
          <w:rFonts w:ascii="Times New Roman" w:eastAsia="SimSun" w:hAnsi="Times New Roman" w:cs="Times New Roman"/>
          <w:sz w:val="24"/>
          <w:szCs w:val="24"/>
          <w:lang w:val="sr-Cyrl-RS" w:eastAsia="zh-CN"/>
        </w:rPr>
        <w:t>Наручил</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 xml:space="preserve">ц </w:t>
      </w:r>
      <w:r w:rsidRPr="0017652F">
        <w:rPr>
          <w:rFonts w:ascii="Times New Roman" w:eastAsia="SimSun" w:hAnsi="Times New Roman" w:cs="Times New Roman"/>
          <w:spacing w:val="-1"/>
          <w:sz w:val="24"/>
          <w:szCs w:val="24"/>
          <w:lang w:val="sr-Cyrl-RS" w:eastAsia="zh-CN"/>
        </w:rPr>
        <w:t>м</w:t>
      </w:r>
      <w:r w:rsidRPr="0017652F">
        <w:rPr>
          <w:rFonts w:ascii="Times New Roman" w:eastAsia="SimSun" w:hAnsi="Times New Roman" w:cs="Times New Roman"/>
          <w:sz w:val="24"/>
          <w:szCs w:val="24"/>
          <w:lang w:val="sr-Cyrl-RS" w:eastAsia="zh-CN"/>
        </w:rPr>
        <w:t>оже</w:t>
      </w:r>
      <w:r w:rsidRPr="0017652F">
        <w:rPr>
          <w:rFonts w:ascii="Times New Roman" w:eastAsia="SimSun" w:hAnsi="Times New Roman" w:cs="Times New Roman"/>
          <w:spacing w:val="4"/>
          <w:sz w:val="24"/>
          <w:szCs w:val="24"/>
          <w:lang w:val="sr-Cyrl-RS" w:eastAsia="zh-CN"/>
        </w:rPr>
        <w:t xml:space="preserve"> </w:t>
      </w:r>
      <w:r w:rsidRPr="0017652F">
        <w:rPr>
          <w:rFonts w:ascii="Times New Roman" w:eastAsia="SimSun" w:hAnsi="Times New Roman" w:cs="Times New Roman"/>
          <w:sz w:val="24"/>
          <w:szCs w:val="24"/>
          <w:lang w:val="sr-Cyrl-RS" w:eastAsia="zh-CN"/>
        </w:rPr>
        <w:t>пре</w:t>
      </w:r>
      <w:r w:rsidRPr="0017652F">
        <w:rPr>
          <w:rFonts w:ascii="Times New Roman" w:eastAsia="SimSun" w:hAnsi="Times New Roman" w:cs="Times New Roman"/>
          <w:spacing w:val="3"/>
          <w:sz w:val="24"/>
          <w:szCs w:val="24"/>
          <w:lang w:val="sr-Cyrl-RS" w:eastAsia="zh-CN"/>
        </w:rPr>
        <w:t xml:space="preserve"> </w:t>
      </w:r>
      <w:r w:rsidRPr="0017652F">
        <w:rPr>
          <w:rFonts w:ascii="Times New Roman" w:eastAsia="SimSun" w:hAnsi="Times New Roman" w:cs="Times New Roman"/>
          <w:sz w:val="24"/>
          <w:szCs w:val="24"/>
          <w:lang w:val="sr-Cyrl-RS" w:eastAsia="zh-CN"/>
        </w:rPr>
        <w:t>до</w:t>
      </w:r>
      <w:r w:rsidRPr="0017652F">
        <w:rPr>
          <w:rFonts w:ascii="Times New Roman" w:eastAsia="SimSun" w:hAnsi="Times New Roman" w:cs="Times New Roman"/>
          <w:spacing w:val="1"/>
          <w:sz w:val="24"/>
          <w:szCs w:val="24"/>
          <w:lang w:val="sr-Cyrl-RS" w:eastAsia="zh-CN"/>
        </w:rPr>
        <w:t>н</w:t>
      </w:r>
      <w:r w:rsidRPr="0017652F">
        <w:rPr>
          <w:rFonts w:ascii="Times New Roman" w:eastAsia="SimSun" w:hAnsi="Times New Roman" w:cs="Times New Roman"/>
          <w:sz w:val="24"/>
          <w:szCs w:val="24"/>
          <w:lang w:val="sr-Cyrl-RS" w:eastAsia="zh-CN"/>
        </w:rPr>
        <w:t>ош</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ња</w:t>
      </w:r>
      <w:r w:rsidRPr="0017652F">
        <w:rPr>
          <w:rFonts w:ascii="Times New Roman" w:eastAsia="SimSun" w:hAnsi="Times New Roman" w:cs="Times New Roman"/>
          <w:spacing w:val="2"/>
          <w:sz w:val="24"/>
          <w:szCs w:val="24"/>
          <w:lang w:val="sr-Cyrl-RS" w:eastAsia="zh-CN"/>
        </w:rPr>
        <w:t xml:space="preserve"> </w:t>
      </w:r>
      <w:r w:rsidRPr="0017652F">
        <w:rPr>
          <w:rFonts w:ascii="Times New Roman" w:eastAsia="SimSun" w:hAnsi="Times New Roman" w:cs="Times New Roman"/>
          <w:sz w:val="24"/>
          <w:szCs w:val="24"/>
          <w:lang w:val="sr-Cyrl-RS" w:eastAsia="zh-CN"/>
        </w:rPr>
        <w:t>од</w:t>
      </w:r>
      <w:r w:rsidRPr="0017652F">
        <w:rPr>
          <w:rFonts w:ascii="Times New Roman" w:eastAsia="SimSun" w:hAnsi="Times New Roman" w:cs="Times New Roman"/>
          <w:spacing w:val="2"/>
          <w:sz w:val="24"/>
          <w:szCs w:val="24"/>
          <w:lang w:val="sr-Cyrl-RS" w:eastAsia="zh-CN"/>
        </w:rPr>
        <w:t>л</w:t>
      </w:r>
      <w:r w:rsidRPr="0017652F">
        <w:rPr>
          <w:rFonts w:ascii="Times New Roman" w:eastAsia="SimSun" w:hAnsi="Times New Roman" w:cs="Times New Roman"/>
          <w:spacing w:val="-8"/>
          <w:sz w:val="24"/>
          <w:szCs w:val="24"/>
          <w:lang w:val="sr-Cyrl-RS" w:eastAsia="zh-CN"/>
        </w:rPr>
        <w:t>у</w:t>
      </w:r>
      <w:r w:rsidRPr="0017652F">
        <w:rPr>
          <w:rFonts w:ascii="Times New Roman" w:eastAsia="SimSun" w:hAnsi="Times New Roman" w:cs="Times New Roman"/>
          <w:spacing w:val="3"/>
          <w:sz w:val="24"/>
          <w:szCs w:val="24"/>
          <w:lang w:val="sr-Cyrl-RS" w:eastAsia="zh-CN"/>
        </w:rPr>
        <w:t>к</w:t>
      </w:r>
      <w:r w:rsidRPr="0017652F">
        <w:rPr>
          <w:rFonts w:ascii="Times New Roman" w:eastAsia="SimSun" w:hAnsi="Times New Roman" w:cs="Times New Roman"/>
          <w:sz w:val="24"/>
          <w:szCs w:val="24"/>
          <w:lang w:val="sr-Cyrl-RS" w:eastAsia="zh-CN"/>
        </w:rPr>
        <w:t>е</w:t>
      </w:r>
      <w:r w:rsidRPr="0017652F">
        <w:rPr>
          <w:rFonts w:ascii="Times New Roman" w:eastAsia="SimSun" w:hAnsi="Times New Roman" w:cs="Times New Roman"/>
          <w:spacing w:val="3"/>
          <w:sz w:val="24"/>
          <w:szCs w:val="24"/>
          <w:lang w:val="sr-Cyrl-RS" w:eastAsia="zh-CN"/>
        </w:rPr>
        <w:t xml:space="preserve"> </w:t>
      </w:r>
      <w:r w:rsidRPr="0017652F">
        <w:rPr>
          <w:rFonts w:ascii="Times New Roman" w:eastAsia="SimSun" w:hAnsi="Times New Roman" w:cs="Times New Roman"/>
          <w:sz w:val="24"/>
          <w:szCs w:val="24"/>
          <w:lang w:val="sr-Cyrl-RS" w:eastAsia="zh-CN"/>
        </w:rPr>
        <w:t>о</w:t>
      </w:r>
      <w:r w:rsidRPr="0017652F">
        <w:rPr>
          <w:rFonts w:ascii="Times New Roman" w:eastAsia="SimSun" w:hAnsi="Times New Roman" w:cs="Times New Roman"/>
          <w:spacing w:val="4"/>
          <w:sz w:val="24"/>
          <w:szCs w:val="24"/>
          <w:lang w:val="sr-Cyrl-RS" w:eastAsia="zh-CN"/>
        </w:rPr>
        <w:t xml:space="preserve"> </w:t>
      </w:r>
      <w:r w:rsidRPr="0017652F">
        <w:rPr>
          <w:rFonts w:ascii="Times New Roman" w:eastAsia="SimSun" w:hAnsi="Times New Roman" w:cs="Times New Roman"/>
          <w:sz w:val="24"/>
          <w:szCs w:val="24"/>
          <w:lang w:val="sr-Cyrl-RS" w:eastAsia="zh-CN"/>
        </w:rPr>
        <w:t>додели</w:t>
      </w:r>
      <w:r w:rsidRPr="0017652F">
        <w:rPr>
          <w:rFonts w:ascii="Times New Roman" w:eastAsia="SimSun" w:hAnsi="Times New Roman" w:cs="Times New Roman"/>
          <w:spacing w:val="7"/>
          <w:sz w:val="24"/>
          <w:szCs w:val="24"/>
          <w:lang w:val="sr-Cyrl-RS" w:eastAsia="zh-CN"/>
        </w:rPr>
        <w:t xml:space="preserve"> </w:t>
      </w:r>
      <w:r w:rsidRPr="0017652F">
        <w:rPr>
          <w:rFonts w:ascii="Times New Roman" w:eastAsia="SimSun" w:hAnsi="Times New Roman" w:cs="Times New Roman"/>
          <w:spacing w:val="-8"/>
          <w:sz w:val="24"/>
          <w:szCs w:val="24"/>
          <w:lang w:val="sr-Cyrl-RS" w:eastAsia="zh-CN"/>
        </w:rPr>
        <w:t>у</w:t>
      </w:r>
      <w:r w:rsidRPr="0017652F">
        <w:rPr>
          <w:rFonts w:ascii="Times New Roman" w:eastAsia="SimSun" w:hAnsi="Times New Roman" w:cs="Times New Roman"/>
          <w:sz w:val="24"/>
          <w:szCs w:val="24"/>
          <w:lang w:val="sr-Cyrl-RS" w:eastAsia="zh-CN"/>
        </w:rPr>
        <w:t>г</w:t>
      </w:r>
      <w:r w:rsidRPr="0017652F">
        <w:rPr>
          <w:rFonts w:ascii="Times New Roman" w:eastAsia="SimSun" w:hAnsi="Times New Roman" w:cs="Times New Roman"/>
          <w:spacing w:val="2"/>
          <w:sz w:val="24"/>
          <w:szCs w:val="24"/>
          <w:lang w:val="sr-Cyrl-RS" w:eastAsia="zh-CN"/>
        </w:rPr>
        <w:t>о</w:t>
      </w:r>
      <w:r w:rsidRPr="0017652F">
        <w:rPr>
          <w:rFonts w:ascii="Times New Roman" w:eastAsia="SimSun" w:hAnsi="Times New Roman" w:cs="Times New Roman"/>
          <w:sz w:val="24"/>
          <w:szCs w:val="24"/>
          <w:lang w:val="sr-Cyrl-RS" w:eastAsia="zh-CN"/>
        </w:rPr>
        <w:t>вора</w:t>
      </w:r>
      <w:r w:rsidRPr="0017652F">
        <w:rPr>
          <w:rFonts w:ascii="Times New Roman" w:eastAsia="SimSun" w:hAnsi="Times New Roman" w:cs="Times New Roman"/>
          <w:spacing w:val="6"/>
          <w:sz w:val="24"/>
          <w:szCs w:val="24"/>
          <w:lang w:val="sr-Cyrl-RS" w:eastAsia="zh-CN"/>
        </w:rPr>
        <w:t xml:space="preserve"> </w:t>
      </w:r>
      <w:r w:rsidRPr="0017652F">
        <w:rPr>
          <w:rFonts w:ascii="Times New Roman" w:eastAsia="SimSun" w:hAnsi="Times New Roman" w:cs="Times New Roman"/>
          <w:sz w:val="24"/>
          <w:szCs w:val="24"/>
          <w:lang w:val="sr-Cyrl-RS" w:eastAsia="zh-CN"/>
        </w:rPr>
        <w:t>з</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pacing w:val="2"/>
          <w:sz w:val="24"/>
          <w:szCs w:val="24"/>
          <w:lang w:val="sr-Cyrl-RS" w:eastAsia="zh-CN"/>
        </w:rPr>
        <w:t>х</w:t>
      </w:r>
      <w:r w:rsidRPr="0017652F">
        <w:rPr>
          <w:rFonts w:ascii="Times New Roman" w:eastAsia="SimSun" w:hAnsi="Times New Roman" w:cs="Times New Roman"/>
          <w:sz w:val="24"/>
          <w:szCs w:val="24"/>
          <w:lang w:val="sr-Cyrl-RS" w:eastAsia="zh-CN"/>
        </w:rPr>
        <w:t>т</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в</w:t>
      </w:r>
      <w:r w:rsidRPr="0017652F">
        <w:rPr>
          <w:rFonts w:ascii="Times New Roman" w:eastAsia="SimSun" w:hAnsi="Times New Roman" w:cs="Times New Roman"/>
          <w:spacing w:val="-2"/>
          <w:sz w:val="24"/>
          <w:szCs w:val="24"/>
          <w:lang w:val="sr-Cyrl-RS" w:eastAsia="zh-CN"/>
        </w:rPr>
        <w:t>а</w:t>
      </w:r>
      <w:r w:rsidRPr="0017652F">
        <w:rPr>
          <w:rFonts w:ascii="Times New Roman" w:eastAsia="SimSun" w:hAnsi="Times New Roman" w:cs="Times New Roman"/>
          <w:sz w:val="24"/>
          <w:szCs w:val="24"/>
          <w:lang w:val="sr-Cyrl-RS" w:eastAsia="zh-CN"/>
        </w:rPr>
        <w:t>ти</w:t>
      </w:r>
      <w:r w:rsidRPr="0017652F">
        <w:rPr>
          <w:rFonts w:ascii="Times New Roman" w:eastAsia="SimSun" w:hAnsi="Times New Roman" w:cs="Times New Roman"/>
          <w:spacing w:val="7"/>
          <w:sz w:val="24"/>
          <w:szCs w:val="24"/>
          <w:lang w:val="sr-Cyrl-RS" w:eastAsia="zh-CN"/>
        </w:rPr>
        <w:t xml:space="preserve"> </w:t>
      </w:r>
      <w:r w:rsidRPr="0017652F">
        <w:rPr>
          <w:rFonts w:ascii="Times New Roman" w:eastAsia="SimSun" w:hAnsi="Times New Roman" w:cs="Times New Roman"/>
          <w:sz w:val="24"/>
          <w:szCs w:val="24"/>
          <w:lang w:val="sr-Cyrl-RS" w:eastAsia="zh-CN"/>
        </w:rPr>
        <w:t>од</w:t>
      </w:r>
      <w:r w:rsidRPr="0017652F">
        <w:rPr>
          <w:rFonts w:ascii="Times New Roman" w:eastAsia="SimSun" w:hAnsi="Times New Roman" w:cs="Times New Roman"/>
          <w:spacing w:val="2"/>
          <w:sz w:val="24"/>
          <w:szCs w:val="24"/>
          <w:lang w:val="sr-Cyrl-RS" w:eastAsia="zh-CN"/>
        </w:rPr>
        <w:t xml:space="preserve"> </w:t>
      </w:r>
      <w:r w:rsidRPr="0017652F">
        <w:rPr>
          <w:rFonts w:ascii="Times New Roman" w:eastAsia="SimSun" w:hAnsi="Times New Roman" w:cs="Times New Roman"/>
          <w:sz w:val="24"/>
          <w:szCs w:val="24"/>
          <w:lang w:val="sr-Cyrl-RS" w:eastAsia="zh-CN"/>
        </w:rPr>
        <w:t>Понуђача</w:t>
      </w:r>
      <w:r w:rsidRPr="0017652F">
        <w:rPr>
          <w:rFonts w:ascii="Times New Roman" w:eastAsia="SimSun" w:hAnsi="Times New Roman" w:cs="Times New Roman"/>
          <w:spacing w:val="3"/>
          <w:sz w:val="24"/>
          <w:szCs w:val="24"/>
          <w:lang w:val="sr-Cyrl-RS" w:eastAsia="zh-CN"/>
        </w:rPr>
        <w:t xml:space="preserve"> </w:t>
      </w:r>
      <w:r w:rsidRPr="0017652F">
        <w:rPr>
          <w:rFonts w:ascii="Times New Roman" w:eastAsia="SimSun" w:hAnsi="Times New Roman" w:cs="Times New Roman"/>
          <w:spacing w:val="1"/>
          <w:sz w:val="24"/>
          <w:szCs w:val="24"/>
          <w:lang w:val="sr-Cyrl-RS" w:eastAsia="zh-CN"/>
        </w:rPr>
        <w:t>ч</w:t>
      </w:r>
      <w:r w:rsidRPr="0017652F">
        <w:rPr>
          <w:rFonts w:ascii="Times New Roman" w:eastAsia="SimSun" w:hAnsi="Times New Roman" w:cs="Times New Roman"/>
          <w:sz w:val="24"/>
          <w:szCs w:val="24"/>
          <w:lang w:val="sr-Cyrl-RS" w:eastAsia="zh-CN"/>
        </w:rPr>
        <w:t>ија</w:t>
      </w:r>
      <w:r w:rsidRPr="0017652F">
        <w:rPr>
          <w:rFonts w:ascii="Times New Roman" w:eastAsia="SimSun" w:hAnsi="Times New Roman" w:cs="Times New Roman"/>
          <w:spacing w:val="4"/>
          <w:sz w:val="24"/>
          <w:szCs w:val="24"/>
          <w:lang w:val="sr-Cyrl-RS" w:eastAsia="zh-CN"/>
        </w:rPr>
        <w:t xml:space="preserve"> </w:t>
      </w:r>
      <w:r w:rsidRPr="0017652F">
        <w:rPr>
          <w:rFonts w:ascii="Times New Roman" w:eastAsia="SimSun" w:hAnsi="Times New Roman" w:cs="Times New Roman"/>
          <w:sz w:val="24"/>
          <w:szCs w:val="24"/>
          <w:lang w:val="sr-Cyrl-RS" w:eastAsia="zh-CN"/>
        </w:rPr>
        <w:t>је</w:t>
      </w:r>
      <w:r w:rsidRPr="0017652F">
        <w:rPr>
          <w:rFonts w:ascii="Times New Roman" w:eastAsia="SimSun" w:hAnsi="Times New Roman" w:cs="Times New Roman"/>
          <w:spacing w:val="4"/>
          <w:sz w:val="24"/>
          <w:szCs w:val="24"/>
          <w:lang w:val="sr-Cyrl-RS" w:eastAsia="zh-CN"/>
        </w:rPr>
        <w:t xml:space="preserve"> </w:t>
      </w:r>
      <w:r w:rsidRPr="0017652F">
        <w:rPr>
          <w:rFonts w:ascii="Times New Roman" w:eastAsia="SimSun" w:hAnsi="Times New Roman" w:cs="Times New Roman"/>
          <w:sz w:val="24"/>
          <w:szCs w:val="24"/>
          <w:lang w:val="sr-Cyrl-RS" w:eastAsia="zh-CN"/>
        </w:rPr>
        <w:t>п</w:t>
      </w:r>
      <w:r w:rsidRPr="0017652F">
        <w:rPr>
          <w:rFonts w:ascii="Times New Roman" w:eastAsia="SimSun" w:hAnsi="Times New Roman" w:cs="Times New Roman"/>
          <w:spacing w:val="-3"/>
          <w:sz w:val="24"/>
          <w:szCs w:val="24"/>
          <w:lang w:val="sr-Cyrl-RS" w:eastAsia="zh-CN"/>
        </w:rPr>
        <w:t>о</w:t>
      </w:r>
      <w:r w:rsidRPr="0017652F">
        <w:rPr>
          <w:rFonts w:ascii="Times New Roman" w:eastAsia="SimSun" w:hAnsi="Times New Roman" w:cs="Times New Roman"/>
          <w:spacing w:val="3"/>
          <w:sz w:val="24"/>
          <w:szCs w:val="24"/>
          <w:lang w:val="sr-Cyrl-RS" w:eastAsia="zh-CN"/>
        </w:rPr>
        <w:t>н</w:t>
      </w:r>
      <w:r w:rsidRPr="0017652F">
        <w:rPr>
          <w:rFonts w:ascii="Times New Roman" w:eastAsia="SimSun" w:hAnsi="Times New Roman" w:cs="Times New Roman"/>
          <w:spacing w:val="-8"/>
          <w:sz w:val="24"/>
          <w:szCs w:val="24"/>
          <w:lang w:val="sr-Cyrl-RS" w:eastAsia="zh-CN"/>
        </w:rPr>
        <w:t>у</w:t>
      </w:r>
      <w:r w:rsidRPr="0017652F">
        <w:rPr>
          <w:rFonts w:ascii="Times New Roman" w:eastAsia="SimSun" w:hAnsi="Times New Roman" w:cs="Times New Roman"/>
          <w:spacing w:val="2"/>
          <w:sz w:val="24"/>
          <w:szCs w:val="24"/>
          <w:lang w:val="sr-Cyrl-RS" w:eastAsia="zh-CN"/>
        </w:rPr>
        <w:t>д</w:t>
      </w:r>
      <w:r w:rsidRPr="0017652F">
        <w:rPr>
          <w:rFonts w:ascii="Times New Roman" w:eastAsia="SimSun" w:hAnsi="Times New Roman" w:cs="Times New Roman"/>
          <w:sz w:val="24"/>
          <w:szCs w:val="24"/>
          <w:lang w:val="sr-Cyrl-RS" w:eastAsia="zh-CN"/>
        </w:rPr>
        <w:t>а</w:t>
      </w:r>
      <w:r w:rsidRPr="0017652F">
        <w:rPr>
          <w:rFonts w:ascii="Times New Roman" w:eastAsia="SimSun" w:hAnsi="Times New Roman" w:cs="Times New Roman"/>
          <w:spacing w:val="7"/>
          <w:sz w:val="24"/>
          <w:szCs w:val="24"/>
          <w:lang w:val="sr-Cyrl-RS" w:eastAsia="zh-CN"/>
        </w:rPr>
        <w:t xml:space="preserve"> </w:t>
      </w:r>
      <w:r w:rsidRPr="0017652F">
        <w:rPr>
          <w:rFonts w:ascii="Times New Roman" w:eastAsia="SimSun" w:hAnsi="Times New Roman" w:cs="Times New Roman"/>
          <w:sz w:val="24"/>
          <w:szCs w:val="24"/>
          <w:lang w:val="sr-Cyrl-RS" w:eastAsia="zh-CN"/>
        </w:rPr>
        <w:t>на</w:t>
      </w:r>
      <w:r w:rsidRPr="0017652F">
        <w:rPr>
          <w:rFonts w:ascii="Times New Roman" w:eastAsia="SimSun" w:hAnsi="Times New Roman" w:cs="Times New Roman"/>
          <w:spacing w:val="3"/>
          <w:sz w:val="24"/>
          <w:szCs w:val="24"/>
          <w:lang w:val="sr-Cyrl-RS" w:eastAsia="zh-CN"/>
        </w:rPr>
        <w:t xml:space="preserve"> </w:t>
      </w:r>
      <w:r w:rsidRPr="0017652F">
        <w:rPr>
          <w:rFonts w:ascii="Times New Roman" w:eastAsia="SimSun" w:hAnsi="Times New Roman" w:cs="Times New Roman"/>
          <w:sz w:val="24"/>
          <w:szCs w:val="24"/>
          <w:lang w:val="sr-Cyrl-RS" w:eastAsia="zh-CN"/>
        </w:rPr>
        <w:t>о</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но</w:t>
      </w:r>
      <w:r w:rsidRPr="0017652F">
        <w:rPr>
          <w:rFonts w:ascii="Times New Roman" w:eastAsia="SimSun" w:hAnsi="Times New Roman" w:cs="Times New Roman"/>
          <w:spacing w:val="1"/>
          <w:sz w:val="24"/>
          <w:szCs w:val="24"/>
          <w:lang w:val="sr-Cyrl-RS" w:eastAsia="zh-CN"/>
        </w:rPr>
        <w:t>в</w:t>
      </w:r>
      <w:r w:rsidRPr="0017652F">
        <w:rPr>
          <w:rFonts w:ascii="Times New Roman" w:eastAsia="SimSun" w:hAnsi="Times New Roman" w:cs="Times New Roman"/>
          <w:sz w:val="24"/>
          <w:szCs w:val="24"/>
          <w:lang w:val="sr-Cyrl-RS" w:eastAsia="zh-CN"/>
        </w:rPr>
        <w:t>у изв</w:t>
      </w:r>
      <w:r w:rsidRPr="0017652F">
        <w:rPr>
          <w:rFonts w:ascii="Times New Roman" w:eastAsia="SimSun" w:hAnsi="Times New Roman" w:cs="Times New Roman"/>
          <w:spacing w:val="-2"/>
          <w:sz w:val="24"/>
          <w:szCs w:val="24"/>
          <w:lang w:val="sr-Cyrl-RS" w:eastAsia="zh-CN"/>
        </w:rPr>
        <w:t>е</w:t>
      </w:r>
      <w:r w:rsidRPr="0017652F">
        <w:rPr>
          <w:rFonts w:ascii="Times New Roman" w:eastAsia="SimSun" w:hAnsi="Times New Roman" w:cs="Times New Roman"/>
          <w:sz w:val="24"/>
          <w:szCs w:val="24"/>
          <w:lang w:val="sr-Cyrl-RS" w:eastAsia="zh-CN"/>
        </w:rPr>
        <w:t>шт</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ја</w:t>
      </w:r>
      <w:r w:rsidRPr="0017652F">
        <w:rPr>
          <w:rFonts w:ascii="Times New Roman" w:eastAsia="SimSun" w:hAnsi="Times New Roman" w:cs="Times New Roman"/>
          <w:spacing w:val="20"/>
          <w:sz w:val="24"/>
          <w:szCs w:val="24"/>
          <w:lang w:val="sr-Cyrl-RS" w:eastAsia="zh-CN"/>
        </w:rPr>
        <w:t xml:space="preserve"> К</w:t>
      </w:r>
      <w:r w:rsidRPr="0017652F">
        <w:rPr>
          <w:rFonts w:ascii="Times New Roman" w:eastAsia="SimSun" w:hAnsi="Times New Roman" w:cs="Times New Roman"/>
          <w:sz w:val="24"/>
          <w:szCs w:val="24"/>
          <w:lang w:val="sr-Cyrl-RS" w:eastAsia="zh-CN"/>
        </w:rPr>
        <w:t>омисије</w:t>
      </w:r>
      <w:r w:rsidRPr="0017652F">
        <w:rPr>
          <w:rFonts w:ascii="Times New Roman" w:eastAsia="SimSun" w:hAnsi="Times New Roman" w:cs="Times New Roman"/>
          <w:spacing w:val="20"/>
          <w:sz w:val="24"/>
          <w:szCs w:val="24"/>
          <w:lang w:val="sr-Cyrl-RS" w:eastAsia="zh-CN"/>
        </w:rPr>
        <w:t xml:space="preserve"> </w:t>
      </w:r>
      <w:r w:rsidRPr="0017652F">
        <w:rPr>
          <w:rFonts w:ascii="Times New Roman" w:eastAsia="SimSun" w:hAnsi="Times New Roman" w:cs="Times New Roman"/>
          <w:sz w:val="24"/>
          <w:szCs w:val="24"/>
          <w:lang w:val="sr-Cyrl-RS" w:eastAsia="zh-CN"/>
        </w:rPr>
        <w:t>за</w:t>
      </w:r>
      <w:r w:rsidRPr="0017652F">
        <w:rPr>
          <w:rFonts w:ascii="Times New Roman" w:eastAsia="SimSun" w:hAnsi="Times New Roman" w:cs="Times New Roman"/>
          <w:spacing w:val="20"/>
          <w:sz w:val="24"/>
          <w:szCs w:val="24"/>
          <w:lang w:val="sr-Cyrl-RS" w:eastAsia="zh-CN"/>
        </w:rPr>
        <w:t xml:space="preserve"> </w:t>
      </w:r>
      <w:r w:rsidRPr="0017652F">
        <w:rPr>
          <w:rFonts w:ascii="Times New Roman" w:eastAsia="SimSun" w:hAnsi="Times New Roman" w:cs="Times New Roman"/>
          <w:sz w:val="24"/>
          <w:szCs w:val="24"/>
          <w:lang w:val="sr-Cyrl-RS" w:eastAsia="zh-CN"/>
        </w:rPr>
        <w:t>ја</w:t>
      </w:r>
      <w:r w:rsidRPr="0017652F">
        <w:rPr>
          <w:rFonts w:ascii="Times New Roman" w:eastAsia="SimSun" w:hAnsi="Times New Roman" w:cs="Times New Roman"/>
          <w:spacing w:val="1"/>
          <w:sz w:val="24"/>
          <w:szCs w:val="24"/>
          <w:lang w:val="sr-Cyrl-RS" w:eastAsia="zh-CN"/>
        </w:rPr>
        <w:t>в</w:t>
      </w:r>
      <w:r w:rsidRPr="0017652F">
        <w:rPr>
          <w:rFonts w:ascii="Times New Roman" w:eastAsia="SimSun" w:hAnsi="Times New Roman" w:cs="Times New Roman"/>
          <w:spacing w:val="3"/>
          <w:sz w:val="24"/>
          <w:szCs w:val="24"/>
          <w:lang w:val="sr-Cyrl-RS" w:eastAsia="zh-CN"/>
        </w:rPr>
        <w:t>н</w:t>
      </w:r>
      <w:r w:rsidRPr="0017652F">
        <w:rPr>
          <w:rFonts w:ascii="Times New Roman" w:eastAsia="SimSun" w:hAnsi="Times New Roman" w:cs="Times New Roman"/>
          <w:sz w:val="24"/>
          <w:szCs w:val="24"/>
          <w:lang w:val="sr-Cyrl-RS" w:eastAsia="zh-CN"/>
        </w:rPr>
        <w:t>у</w:t>
      </w:r>
      <w:r w:rsidRPr="0017652F">
        <w:rPr>
          <w:rFonts w:ascii="Times New Roman" w:eastAsia="SimSun" w:hAnsi="Times New Roman" w:cs="Times New Roman"/>
          <w:spacing w:val="16"/>
          <w:sz w:val="24"/>
          <w:szCs w:val="24"/>
          <w:lang w:val="sr-Cyrl-RS" w:eastAsia="zh-CN"/>
        </w:rPr>
        <w:t xml:space="preserve"> </w:t>
      </w:r>
      <w:r w:rsidRPr="0017652F">
        <w:rPr>
          <w:rFonts w:ascii="Times New Roman" w:eastAsia="SimSun" w:hAnsi="Times New Roman" w:cs="Times New Roman"/>
          <w:sz w:val="24"/>
          <w:szCs w:val="24"/>
          <w:lang w:val="sr-Cyrl-RS" w:eastAsia="zh-CN"/>
        </w:rPr>
        <w:t>н</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б</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в</w:t>
      </w:r>
      <w:r w:rsidRPr="0017652F">
        <w:rPr>
          <w:rFonts w:ascii="Times New Roman" w:eastAsia="SimSun" w:hAnsi="Times New Roman" w:cs="Times New Roman"/>
          <w:spacing w:val="5"/>
          <w:sz w:val="24"/>
          <w:szCs w:val="24"/>
          <w:lang w:val="sr-Cyrl-RS" w:eastAsia="zh-CN"/>
        </w:rPr>
        <w:t>к</w:t>
      </w:r>
      <w:r w:rsidRPr="0017652F">
        <w:rPr>
          <w:rFonts w:ascii="Times New Roman" w:eastAsia="SimSun" w:hAnsi="Times New Roman" w:cs="Times New Roman"/>
          <w:sz w:val="24"/>
          <w:szCs w:val="24"/>
          <w:lang w:val="sr-Cyrl-RS" w:eastAsia="zh-CN"/>
        </w:rPr>
        <w:t>у</w:t>
      </w:r>
      <w:r w:rsidRPr="0017652F">
        <w:rPr>
          <w:rFonts w:ascii="Times New Roman" w:eastAsia="SimSun" w:hAnsi="Times New Roman" w:cs="Times New Roman"/>
          <w:spacing w:val="18"/>
          <w:sz w:val="24"/>
          <w:szCs w:val="24"/>
          <w:lang w:val="sr-Cyrl-RS" w:eastAsia="zh-CN"/>
        </w:rPr>
        <w:t xml:space="preserve"> </w:t>
      </w:r>
      <w:r w:rsidRPr="0017652F">
        <w:rPr>
          <w:rFonts w:ascii="Times New Roman" w:eastAsia="SimSun" w:hAnsi="Times New Roman" w:cs="Times New Roman"/>
          <w:sz w:val="24"/>
          <w:szCs w:val="24"/>
          <w:lang w:val="sr-Cyrl-RS" w:eastAsia="zh-CN"/>
        </w:rPr>
        <w:t>оц</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њ</w:t>
      </w:r>
      <w:r w:rsidRPr="0017652F">
        <w:rPr>
          <w:rFonts w:ascii="Times New Roman" w:eastAsia="SimSun" w:hAnsi="Times New Roman" w:cs="Times New Roman"/>
          <w:spacing w:val="-2"/>
          <w:sz w:val="24"/>
          <w:szCs w:val="24"/>
          <w:lang w:val="sr-Cyrl-RS" w:eastAsia="zh-CN"/>
        </w:rPr>
        <w:t>е</w:t>
      </w:r>
      <w:r w:rsidRPr="0017652F">
        <w:rPr>
          <w:rFonts w:ascii="Times New Roman" w:eastAsia="SimSun" w:hAnsi="Times New Roman" w:cs="Times New Roman"/>
          <w:sz w:val="24"/>
          <w:szCs w:val="24"/>
          <w:lang w:val="sr-Cyrl-RS" w:eastAsia="zh-CN"/>
        </w:rPr>
        <w:t>на</w:t>
      </w:r>
      <w:r w:rsidRPr="0017652F">
        <w:rPr>
          <w:rFonts w:ascii="Times New Roman" w:eastAsia="SimSun" w:hAnsi="Times New Roman" w:cs="Times New Roman"/>
          <w:spacing w:val="20"/>
          <w:sz w:val="24"/>
          <w:szCs w:val="24"/>
          <w:lang w:val="sr-Cyrl-RS" w:eastAsia="zh-CN"/>
        </w:rPr>
        <w:t xml:space="preserve"> </w:t>
      </w:r>
      <w:r w:rsidRPr="0017652F">
        <w:rPr>
          <w:rFonts w:ascii="Times New Roman" w:eastAsia="SimSun" w:hAnsi="Times New Roman" w:cs="Times New Roman"/>
          <w:spacing w:val="3"/>
          <w:sz w:val="24"/>
          <w:szCs w:val="24"/>
          <w:lang w:val="sr-Cyrl-RS" w:eastAsia="zh-CN"/>
        </w:rPr>
        <w:t>к</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о</w:t>
      </w:r>
      <w:r w:rsidRPr="0017652F">
        <w:rPr>
          <w:rFonts w:ascii="Times New Roman" w:eastAsia="SimSun" w:hAnsi="Times New Roman" w:cs="Times New Roman"/>
          <w:spacing w:val="21"/>
          <w:sz w:val="24"/>
          <w:szCs w:val="24"/>
          <w:lang w:val="sr-Cyrl-RS" w:eastAsia="zh-CN"/>
        </w:rPr>
        <w:t xml:space="preserve"> </w:t>
      </w:r>
      <w:r w:rsidRPr="0017652F">
        <w:rPr>
          <w:rFonts w:ascii="Times New Roman" w:eastAsia="SimSun" w:hAnsi="Times New Roman" w:cs="Times New Roman"/>
          <w:sz w:val="24"/>
          <w:szCs w:val="24"/>
          <w:lang w:val="sr-Cyrl-RS" w:eastAsia="zh-CN"/>
        </w:rPr>
        <w:t>н</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ј</w:t>
      </w:r>
      <w:r w:rsidRPr="0017652F">
        <w:rPr>
          <w:rFonts w:ascii="Times New Roman" w:eastAsia="SimSun" w:hAnsi="Times New Roman" w:cs="Times New Roman"/>
          <w:spacing w:val="1"/>
          <w:sz w:val="24"/>
          <w:szCs w:val="24"/>
          <w:lang w:val="sr-Cyrl-RS" w:eastAsia="zh-CN"/>
        </w:rPr>
        <w:t>п</w:t>
      </w:r>
      <w:r w:rsidRPr="0017652F">
        <w:rPr>
          <w:rFonts w:ascii="Times New Roman" w:eastAsia="SimSun" w:hAnsi="Times New Roman" w:cs="Times New Roman"/>
          <w:sz w:val="24"/>
          <w:szCs w:val="24"/>
          <w:lang w:val="sr-Cyrl-RS" w:eastAsia="zh-CN"/>
        </w:rPr>
        <w:t>овољ</w:t>
      </w:r>
      <w:r w:rsidRPr="0017652F">
        <w:rPr>
          <w:rFonts w:ascii="Times New Roman" w:eastAsia="SimSun" w:hAnsi="Times New Roman" w:cs="Times New Roman"/>
          <w:spacing w:val="1"/>
          <w:sz w:val="24"/>
          <w:szCs w:val="24"/>
          <w:lang w:val="sr-Cyrl-RS" w:eastAsia="zh-CN"/>
        </w:rPr>
        <w:t>н</w:t>
      </w:r>
      <w:r w:rsidRPr="0017652F">
        <w:rPr>
          <w:rFonts w:ascii="Times New Roman" w:eastAsia="SimSun" w:hAnsi="Times New Roman" w:cs="Times New Roman"/>
          <w:spacing w:val="-2"/>
          <w:sz w:val="24"/>
          <w:szCs w:val="24"/>
          <w:lang w:val="sr-Cyrl-RS" w:eastAsia="zh-CN"/>
        </w:rPr>
        <w:t>и</w:t>
      </w:r>
      <w:r w:rsidRPr="0017652F">
        <w:rPr>
          <w:rFonts w:ascii="Times New Roman" w:eastAsia="SimSun" w:hAnsi="Times New Roman" w:cs="Times New Roman"/>
          <w:sz w:val="24"/>
          <w:szCs w:val="24"/>
          <w:lang w:val="sr-Cyrl-RS" w:eastAsia="zh-CN"/>
        </w:rPr>
        <w:t>ја</w:t>
      </w:r>
      <w:r w:rsidRPr="0017652F">
        <w:rPr>
          <w:rFonts w:ascii="Times New Roman" w:eastAsia="SimSun" w:hAnsi="Times New Roman" w:cs="Times New Roman"/>
          <w:spacing w:val="20"/>
          <w:sz w:val="24"/>
          <w:szCs w:val="24"/>
          <w:lang w:val="sr-Cyrl-RS" w:eastAsia="zh-CN"/>
        </w:rPr>
        <w:t xml:space="preserve"> </w:t>
      </w:r>
      <w:r w:rsidRPr="0017652F">
        <w:rPr>
          <w:rFonts w:ascii="Times New Roman" w:eastAsia="SimSun" w:hAnsi="Times New Roman" w:cs="Times New Roman"/>
          <w:sz w:val="24"/>
          <w:szCs w:val="24"/>
          <w:lang w:val="sr-Cyrl-RS" w:eastAsia="zh-CN"/>
        </w:rPr>
        <w:t>да</w:t>
      </w:r>
      <w:r w:rsidRPr="0017652F">
        <w:rPr>
          <w:rFonts w:ascii="Times New Roman" w:eastAsia="SimSun" w:hAnsi="Times New Roman" w:cs="Times New Roman"/>
          <w:spacing w:val="23"/>
          <w:sz w:val="24"/>
          <w:szCs w:val="24"/>
          <w:lang w:val="sr-Cyrl-RS" w:eastAsia="zh-CN"/>
        </w:rPr>
        <w:t xml:space="preserve"> </w:t>
      </w:r>
      <w:r w:rsidRPr="0017652F">
        <w:rPr>
          <w:rFonts w:ascii="Times New Roman" w:eastAsia="SimSun" w:hAnsi="Times New Roman" w:cs="Times New Roman"/>
          <w:sz w:val="24"/>
          <w:szCs w:val="24"/>
          <w:lang w:val="sr-Cyrl-RS" w:eastAsia="zh-CN"/>
        </w:rPr>
        <w:t>до</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т</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ви</w:t>
      </w:r>
      <w:r w:rsidRPr="0017652F">
        <w:rPr>
          <w:rFonts w:ascii="Times New Roman" w:eastAsia="SimSun" w:hAnsi="Times New Roman" w:cs="Times New Roman"/>
          <w:spacing w:val="21"/>
          <w:sz w:val="24"/>
          <w:szCs w:val="24"/>
          <w:lang w:val="sr-Cyrl-RS" w:eastAsia="zh-CN"/>
        </w:rPr>
        <w:t xml:space="preserve"> </w:t>
      </w:r>
      <w:r w:rsidRPr="0017652F">
        <w:rPr>
          <w:rFonts w:ascii="Times New Roman" w:eastAsia="SimSun" w:hAnsi="Times New Roman" w:cs="Times New Roman"/>
          <w:sz w:val="24"/>
          <w:szCs w:val="24"/>
          <w:lang w:val="sr-Cyrl-RS" w:eastAsia="zh-CN"/>
        </w:rPr>
        <w:t>на</w:t>
      </w:r>
      <w:r w:rsidRPr="0017652F">
        <w:rPr>
          <w:rFonts w:ascii="Times New Roman" w:eastAsia="SimSun" w:hAnsi="Times New Roman" w:cs="Times New Roman"/>
          <w:spacing w:val="22"/>
          <w:sz w:val="24"/>
          <w:szCs w:val="24"/>
          <w:lang w:val="sr-Cyrl-RS" w:eastAsia="zh-CN"/>
        </w:rPr>
        <w:t xml:space="preserve"> </w:t>
      </w:r>
      <w:r w:rsidRPr="0017652F">
        <w:rPr>
          <w:rFonts w:ascii="Times New Roman" w:eastAsia="SimSun" w:hAnsi="Times New Roman" w:cs="Times New Roman"/>
          <w:spacing w:val="-5"/>
          <w:sz w:val="24"/>
          <w:szCs w:val="24"/>
          <w:lang w:val="sr-Cyrl-RS" w:eastAsia="zh-CN"/>
        </w:rPr>
        <w:t>у</w:t>
      </w:r>
      <w:r w:rsidRPr="0017652F">
        <w:rPr>
          <w:rFonts w:ascii="Times New Roman" w:eastAsia="SimSun" w:hAnsi="Times New Roman" w:cs="Times New Roman"/>
          <w:sz w:val="24"/>
          <w:szCs w:val="24"/>
          <w:lang w:val="sr-Cyrl-RS" w:eastAsia="zh-CN"/>
        </w:rPr>
        <w:t>вид</w:t>
      </w:r>
      <w:r w:rsidRPr="0017652F">
        <w:rPr>
          <w:rFonts w:ascii="Times New Roman" w:eastAsia="SimSun" w:hAnsi="Times New Roman" w:cs="Times New Roman"/>
          <w:spacing w:val="21"/>
          <w:sz w:val="24"/>
          <w:szCs w:val="24"/>
          <w:lang w:val="sr-Cyrl-RS" w:eastAsia="zh-CN"/>
        </w:rPr>
        <w:t xml:space="preserve"> </w:t>
      </w:r>
      <w:r w:rsidRPr="0017652F">
        <w:rPr>
          <w:rFonts w:ascii="Times New Roman" w:eastAsia="SimSun" w:hAnsi="Times New Roman" w:cs="Times New Roman"/>
          <w:sz w:val="24"/>
          <w:szCs w:val="24"/>
          <w:lang w:val="sr-Cyrl-RS" w:eastAsia="zh-CN"/>
        </w:rPr>
        <w:t>оригин</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л или</w:t>
      </w:r>
      <w:r w:rsidRPr="0017652F">
        <w:rPr>
          <w:rFonts w:ascii="Times New Roman" w:eastAsia="SimSun" w:hAnsi="Times New Roman" w:cs="Times New Roman"/>
          <w:spacing w:val="1"/>
          <w:sz w:val="24"/>
          <w:szCs w:val="24"/>
          <w:lang w:val="sr-Cyrl-RS" w:eastAsia="zh-CN"/>
        </w:rPr>
        <w:t xml:space="preserve"> </w:t>
      </w:r>
      <w:r w:rsidRPr="0017652F">
        <w:rPr>
          <w:rFonts w:ascii="Times New Roman" w:eastAsia="SimSun" w:hAnsi="Times New Roman" w:cs="Times New Roman"/>
          <w:sz w:val="24"/>
          <w:szCs w:val="24"/>
          <w:lang w:val="sr-Cyrl-RS" w:eastAsia="zh-CN"/>
        </w:rPr>
        <w:t>ов</w:t>
      </w:r>
      <w:r w:rsidRPr="0017652F">
        <w:rPr>
          <w:rFonts w:ascii="Times New Roman" w:eastAsia="SimSun" w:hAnsi="Times New Roman" w:cs="Times New Roman"/>
          <w:spacing w:val="-2"/>
          <w:sz w:val="24"/>
          <w:szCs w:val="24"/>
          <w:lang w:val="sr-Cyrl-RS" w:eastAsia="zh-CN"/>
        </w:rPr>
        <w:t>е</w:t>
      </w:r>
      <w:r w:rsidRPr="0017652F">
        <w:rPr>
          <w:rFonts w:ascii="Times New Roman" w:eastAsia="SimSun" w:hAnsi="Times New Roman" w:cs="Times New Roman"/>
          <w:sz w:val="24"/>
          <w:szCs w:val="24"/>
          <w:lang w:val="sr-Cyrl-RS" w:eastAsia="zh-CN"/>
        </w:rPr>
        <w:t>р</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pacing w:val="3"/>
          <w:sz w:val="24"/>
          <w:szCs w:val="24"/>
          <w:lang w:val="sr-Cyrl-RS" w:eastAsia="zh-CN"/>
        </w:rPr>
        <w:t>н</w:t>
      </w:r>
      <w:r w:rsidRPr="0017652F">
        <w:rPr>
          <w:rFonts w:ascii="Times New Roman" w:eastAsia="SimSun" w:hAnsi="Times New Roman" w:cs="Times New Roman"/>
          <w:sz w:val="24"/>
          <w:szCs w:val="24"/>
          <w:lang w:val="sr-Cyrl-RS" w:eastAsia="zh-CN"/>
        </w:rPr>
        <w:t>у</w:t>
      </w:r>
      <w:r w:rsidRPr="0017652F">
        <w:rPr>
          <w:rFonts w:ascii="Times New Roman" w:eastAsia="SimSun" w:hAnsi="Times New Roman" w:cs="Times New Roman"/>
          <w:spacing w:val="-8"/>
          <w:sz w:val="24"/>
          <w:szCs w:val="24"/>
          <w:lang w:val="sr-Cyrl-RS" w:eastAsia="zh-CN"/>
        </w:rPr>
        <w:t xml:space="preserve"> </w:t>
      </w:r>
      <w:r w:rsidRPr="0017652F">
        <w:rPr>
          <w:rFonts w:ascii="Times New Roman" w:eastAsia="SimSun" w:hAnsi="Times New Roman" w:cs="Times New Roman"/>
          <w:sz w:val="24"/>
          <w:szCs w:val="24"/>
          <w:lang w:val="sr-Cyrl-RS" w:eastAsia="zh-CN"/>
        </w:rPr>
        <w:t>копи</w:t>
      </w:r>
      <w:r w:rsidRPr="0017652F">
        <w:rPr>
          <w:rFonts w:ascii="Times New Roman" w:eastAsia="SimSun" w:hAnsi="Times New Roman" w:cs="Times New Roman"/>
          <w:spacing w:val="2"/>
          <w:sz w:val="24"/>
          <w:szCs w:val="24"/>
          <w:lang w:val="sr-Cyrl-RS" w:eastAsia="zh-CN"/>
        </w:rPr>
        <w:t>ј</w:t>
      </w:r>
      <w:r w:rsidRPr="0017652F">
        <w:rPr>
          <w:rFonts w:ascii="Times New Roman" w:eastAsia="SimSun" w:hAnsi="Times New Roman" w:cs="Times New Roman"/>
          <w:sz w:val="24"/>
          <w:szCs w:val="24"/>
          <w:lang w:val="sr-Cyrl-RS" w:eastAsia="zh-CN"/>
        </w:rPr>
        <w:t>у</w:t>
      </w:r>
      <w:r w:rsidRPr="0017652F">
        <w:rPr>
          <w:rFonts w:ascii="Times New Roman" w:eastAsia="SimSun" w:hAnsi="Times New Roman" w:cs="Times New Roman"/>
          <w:spacing w:val="-5"/>
          <w:sz w:val="24"/>
          <w:szCs w:val="24"/>
          <w:lang w:val="sr-Cyrl-RS" w:eastAsia="zh-CN"/>
        </w:rPr>
        <w:t xml:space="preserve"> </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вих</w:t>
      </w:r>
      <w:r w:rsidRPr="0017652F">
        <w:rPr>
          <w:rFonts w:ascii="Times New Roman" w:eastAsia="SimSun" w:hAnsi="Times New Roman" w:cs="Times New Roman"/>
          <w:spacing w:val="2"/>
          <w:sz w:val="24"/>
          <w:szCs w:val="24"/>
          <w:lang w:val="sr-Cyrl-RS" w:eastAsia="zh-CN"/>
        </w:rPr>
        <w:t xml:space="preserve"> </w:t>
      </w:r>
      <w:r w:rsidRPr="0017652F">
        <w:rPr>
          <w:rFonts w:ascii="Times New Roman" w:eastAsia="SimSun" w:hAnsi="Times New Roman" w:cs="Times New Roman"/>
          <w:spacing w:val="-2"/>
          <w:sz w:val="24"/>
          <w:szCs w:val="24"/>
          <w:lang w:val="sr-Cyrl-RS" w:eastAsia="zh-CN"/>
        </w:rPr>
        <w:t>и</w:t>
      </w:r>
      <w:r w:rsidRPr="0017652F">
        <w:rPr>
          <w:rFonts w:ascii="Times New Roman" w:eastAsia="SimSun" w:hAnsi="Times New Roman" w:cs="Times New Roman"/>
          <w:sz w:val="24"/>
          <w:szCs w:val="24"/>
          <w:lang w:val="sr-Cyrl-RS" w:eastAsia="zh-CN"/>
        </w:rPr>
        <w:t>ли</w:t>
      </w:r>
      <w:r w:rsidRPr="0017652F">
        <w:rPr>
          <w:rFonts w:ascii="Times New Roman" w:eastAsia="SimSun" w:hAnsi="Times New Roman" w:cs="Times New Roman"/>
          <w:spacing w:val="-2"/>
          <w:sz w:val="24"/>
          <w:szCs w:val="24"/>
          <w:lang w:val="sr-Cyrl-RS" w:eastAsia="zh-CN"/>
        </w:rPr>
        <w:t xml:space="preserve"> </w:t>
      </w:r>
      <w:r w:rsidRPr="0017652F">
        <w:rPr>
          <w:rFonts w:ascii="Times New Roman" w:eastAsia="SimSun" w:hAnsi="Times New Roman" w:cs="Times New Roman"/>
          <w:sz w:val="24"/>
          <w:szCs w:val="24"/>
          <w:lang w:val="sr-Cyrl-RS" w:eastAsia="zh-CN"/>
        </w:rPr>
        <w:t>поједи</w:t>
      </w:r>
      <w:r w:rsidRPr="0017652F">
        <w:rPr>
          <w:rFonts w:ascii="Times New Roman" w:eastAsia="SimSun" w:hAnsi="Times New Roman" w:cs="Times New Roman"/>
          <w:spacing w:val="-2"/>
          <w:sz w:val="24"/>
          <w:szCs w:val="24"/>
          <w:lang w:val="sr-Cyrl-RS" w:eastAsia="zh-CN"/>
        </w:rPr>
        <w:t>ни</w:t>
      </w:r>
      <w:r w:rsidRPr="0017652F">
        <w:rPr>
          <w:rFonts w:ascii="Times New Roman" w:eastAsia="SimSun" w:hAnsi="Times New Roman" w:cs="Times New Roman"/>
          <w:sz w:val="24"/>
          <w:szCs w:val="24"/>
          <w:lang w:val="sr-Cyrl-RS" w:eastAsia="zh-CN"/>
        </w:rPr>
        <w:t>х</w:t>
      </w:r>
      <w:r w:rsidRPr="0017652F">
        <w:rPr>
          <w:rFonts w:ascii="Times New Roman" w:eastAsia="SimSun" w:hAnsi="Times New Roman" w:cs="Times New Roman"/>
          <w:spacing w:val="2"/>
          <w:sz w:val="24"/>
          <w:szCs w:val="24"/>
          <w:lang w:val="sr-Cyrl-RS" w:eastAsia="zh-CN"/>
        </w:rPr>
        <w:t xml:space="preserve"> </w:t>
      </w:r>
      <w:r w:rsidRPr="0017652F">
        <w:rPr>
          <w:rFonts w:ascii="Times New Roman" w:eastAsia="SimSun" w:hAnsi="Times New Roman" w:cs="Times New Roman"/>
          <w:sz w:val="24"/>
          <w:szCs w:val="24"/>
          <w:lang w:val="sr-Cyrl-RS" w:eastAsia="zh-CN"/>
        </w:rPr>
        <w:t>док</w:t>
      </w:r>
      <w:r w:rsidRPr="0017652F">
        <w:rPr>
          <w:rFonts w:ascii="Times New Roman" w:eastAsia="SimSun" w:hAnsi="Times New Roman" w:cs="Times New Roman"/>
          <w:spacing w:val="-4"/>
          <w:sz w:val="24"/>
          <w:szCs w:val="24"/>
          <w:lang w:val="sr-Cyrl-RS" w:eastAsia="zh-CN"/>
        </w:rPr>
        <w:t>а</w:t>
      </w:r>
      <w:r w:rsidRPr="0017652F">
        <w:rPr>
          <w:rFonts w:ascii="Times New Roman" w:eastAsia="SimSun" w:hAnsi="Times New Roman" w:cs="Times New Roman"/>
          <w:sz w:val="24"/>
          <w:szCs w:val="24"/>
          <w:lang w:val="sr-Cyrl-RS" w:eastAsia="zh-CN"/>
        </w:rPr>
        <w:t>за</w:t>
      </w:r>
      <w:r w:rsidRPr="0017652F">
        <w:rPr>
          <w:rFonts w:ascii="Times New Roman" w:eastAsia="SimSun" w:hAnsi="Times New Roman" w:cs="Times New Roman"/>
          <w:spacing w:val="-1"/>
          <w:sz w:val="24"/>
          <w:szCs w:val="24"/>
          <w:lang w:val="sr-Cyrl-RS" w:eastAsia="zh-CN"/>
        </w:rPr>
        <w:t xml:space="preserve"> </w:t>
      </w:r>
      <w:r w:rsidRPr="0017652F">
        <w:rPr>
          <w:rFonts w:ascii="Times New Roman" w:eastAsia="SimSun" w:hAnsi="Times New Roman" w:cs="Times New Roman"/>
          <w:sz w:val="24"/>
          <w:szCs w:val="24"/>
          <w:lang w:val="sr-Cyrl-RS" w:eastAsia="zh-CN"/>
        </w:rPr>
        <w:t>о</w:t>
      </w:r>
      <w:r w:rsidRPr="0017652F">
        <w:rPr>
          <w:rFonts w:ascii="Times New Roman" w:eastAsia="SimSun" w:hAnsi="Times New Roman" w:cs="Times New Roman"/>
          <w:spacing w:val="4"/>
          <w:sz w:val="24"/>
          <w:szCs w:val="24"/>
          <w:lang w:val="sr-Cyrl-RS" w:eastAsia="zh-CN"/>
        </w:rPr>
        <w:t xml:space="preserve"> </w:t>
      </w:r>
      <w:r w:rsidRPr="0017652F">
        <w:rPr>
          <w:rFonts w:ascii="Times New Roman" w:eastAsia="SimSun" w:hAnsi="Times New Roman" w:cs="Times New Roman"/>
          <w:sz w:val="24"/>
          <w:szCs w:val="24"/>
          <w:lang w:val="sr-Cyrl-RS" w:eastAsia="zh-CN"/>
        </w:rPr>
        <w:t>и</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pacing w:val="3"/>
          <w:sz w:val="24"/>
          <w:szCs w:val="24"/>
          <w:lang w:val="sr-Cyrl-RS" w:eastAsia="zh-CN"/>
        </w:rPr>
        <w:t>п</w:t>
      </w:r>
      <w:r w:rsidRPr="0017652F">
        <w:rPr>
          <w:rFonts w:ascii="Times New Roman" w:eastAsia="SimSun" w:hAnsi="Times New Roman" w:cs="Times New Roman"/>
          <w:spacing w:val="-5"/>
          <w:sz w:val="24"/>
          <w:szCs w:val="24"/>
          <w:lang w:val="sr-Cyrl-RS" w:eastAsia="zh-CN"/>
        </w:rPr>
        <w:t>у</w:t>
      </w:r>
      <w:r w:rsidRPr="0017652F">
        <w:rPr>
          <w:rFonts w:ascii="Times New Roman" w:eastAsia="SimSun" w:hAnsi="Times New Roman" w:cs="Times New Roman"/>
          <w:sz w:val="24"/>
          <w:szCs w:val="24"/>
          <w:lang w:val="sr-Cyrl-RS" w:eastAsia="zh-CN"/>
        </w:rPr>
        <w:t>њ</w:t>
      </w:r>
      <w:r w:rsidRPr="0017652F">
        <w:rPr>
          <w:rFonts w:ascii="Times New Roman" w:eastAsia="SimSun" w:hAnsi="Times New Roman" w:cs="Times New Roman"/>
          <w:spacing w:val="-2"/>
          <w:sz w:val="24"/>
          <w:szCs w:val="24"/>
          <w:lang w:val="sr-Cyrl-RS" w:eastAsia="zh-CN"/>
        </w:rPr>
        <w:t>е</w:t>
      </w:r>
      <w:r w:rsidRPr="0017652F">
        <w:rPr>
          <w:rFonts w:ascii="Times New Roman" w:eastAsia="SimSun" w:hAnsi="Times New Roman" w:cs="Times New Roman"/>
          <w:sz w:val="24"/>
          <w:szCs w:val="24"/>
          <w:lang w:val="sr-Cyrl-RS" w:eastAsia="zh-CN"/>
        </w:rPr>
        <w:t>но</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pacing w:val="1"/>
          <w:sz w:val="24"/>
          <w:szCs w:val="24"/>
          <w:lang w:val="sr-Cyrl-RS" w:eastAsia="zh-CN"/>
        </w:rPr>
        <w:t>т</w:t>
      </w:r>
      <w:r w:rsidRPr="0017652F">
        <w:rPr>
          <w:rFonts w:ascii="Times New Roman" w:eastAsia="SimSun" w:hAnsi="Times New Roman" w:cs="Times New Roman"/>
          <w:sz w:val="24"/>
          <w:szCs w:val="24"/>
          <w:lang w:val="sr-Cyrl-RS" w:eastAsia="zh-CN"/>
        </w:rPr>
        <w:t>и</w:t>
      </w:r>
      <w:r w:rsidRPr="0017652F">
        <w:rPr>
          <w:rFonts w:ascii="Times New Roman" w:eastAsia="SimSun" w:hAnsi="Times New Roman" w:cs="Times New Roman"/>
          <w:spacing w:val="3"/>
          <w:sz w:val="24"/>
          <w:szCs w:val="24"/>
          <w:lang w:val="sr-Cyrl-RS" w:eastAsia="zh-CN"/>
        </w:rPr>
        <w:t xml:space="preserve"> </w:t>
      </w:r>
      <w:r w:rsidRPr="0017652F">
        <w:rPr>
          <w:rFonts w:ascii="Times New Roman" w:eastAsia="SimSun" w:hAnsi="Times New Roman" w:cs="Times New Roman"/>
          <w:spacing w:val="-5"/>
          <w:sz w:val="24"/>
          <w:szCs w:val="24"/>
          <w:lang w:val="sr-Cyrl-RS" w:eastAsia="zh-CN"/>
        </w:rPr>
        <w:t>у</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лов</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w:t>
      </w:r>
    </w:p>
    <w:p w:rsidR="00B71A56" w:rsidRPr="0017652F" w:rsidRDefault="00B71A56" w:rsidP="00B71A56">
      <w:pPr>
        <w:widowControl w:val="0"/>
        <w:kinsoku w:val="0"/>
        <w:overflowPunct w:val="0"/>
        <w:autoSpaceDE w:val="0"/>
        <w:autoSpaceDN w:val="0"/>
        <w:adjustRightInd w:val="0"/>
        <w:spacing w:after="0" w:line="240" w:lineRule="auto"/>
        <w:ind w:right="111"/>
        <w:jc w:val="both"/>
        <w:rPr>
          <w:rFonts w:ascii="Times New Roman" w:eastAsia="SimSun" w:hAnsi="Times New Roman" w:cs="Times New Roman"/>
          <w:sz w:val="24"/>
          <w:szCs w:val="24"/>
          <w:lang w:val="sr-Cyrl-RS" w:eastAsia="zh-CN"/>
        </w:rPr>
      </w:pPr>
      <w:r>
        <w:rPr>
          <w:rFonts w:ascii="Times New Roman" w:eastAsia="SimSun" w:hAnsi="Times New Roman" w:cs="Times New Roman"/>
          <w:sz w:val="24"/>
          <w:szCs w:val="24"/>
          <w:lang w:val="sr-Cyrl-RS" w:eastAsia="zh-CN"/>
        </w:rPr>
        <w:tab/>
      </w:r>
      <w:r>
        <w:rPr>
          <w:rFonts w:ascii="Times New Roman" w:eastAsia="SimSun" w:hAnsi="Times New Roman" w:cs="Times New Roman"/>
          <w:sz w:val="24"/>
          <w:szCs w:val="24"/>
          <w:lang w:val="sr-Cyrl-RS" w:eastAsia="zh-CN"/>
        </w:rPr>
        <w:tab/>
      </w:r>
      <w:r w:rsidRPr="0017652F">
        <w:rPr>
          <w:rFonts w:ascii="Times New Roman" w:eastAsia="SimSun" w:hAnsi="Times New Roman" w:cs="Times New Roman"/>
          <w:sz w:val="24"/>
          <w:szCs w:val="24"/>
          <w:lang w:val="sr-Cyrl-RS" w:eastAsia="zh-CN"/>
        </w:rPr>
        <w:t>Ако</w:t>
      </w:r>
      <w:r w:rsidRPr="0017652F">
        <w:rPr>
          <w:rFonts w:ascii="Times New Roman" w:eastAsia="SimSun" w:hAnsi="Times New Roman" w:cs="Times New Roman"/>
          <w:spacing w:val="7"/>
          <w:sz w:val="24"/>
          <w:szCs w:val="24"/>
          <w:lang w:val="sr-Cyrl-RS" w:eastAsia="zh-CN"/>
        </w:rPr>
        <w:t xml:space="preserve"> </w:t>
      </w:r>
      <w:r w:rsidRPr="0017652F">
        <w:rPr>
          <w:rFonts w:ascii="Times New Roman" w:eastAsia="SimSun" w:hAnsi="Times New Roman" w:cs="Times New Roman"/>
          <w:sz w:val="24"/>
          <w:szCs w:val="24"/>
          <w:lang w:val="sr-Cyrl-RS" w:eastAsia="zh-CN"/>
        </w:rPr>
        <w:t>Понуђ</w:t>
      </w:r>
      <w:r w:rsidRPr="0017652F">
        <w:rPr>
          <w:rFonts w:ascii="Times New Roman" w:eastAsia="SimSun" w:hAnsi="Times New Roman" w:cs="Times New Roman"/>
          <w:spacing w:val="-2"/>
          <w:sz w:val="24"/>
          <w:szCs w:val="24"/>
          <w:lang w:val="sr-Cyrl-RS" w:eastAsia="zh-CN"/>
        </w:rPr>
        <w:t>а</w:t>
      </w:r>
      <w:r w:rsidRPr="0017652F">
        <w:rPr>
          <w:rFonts w:ascii="Times New Roman" w:eastAsia="SimSun" w:hAnsi="Times New Roman" w:cs="Times New Roman"/>
          <w:sz w:val="24"/>
          <w:szCs w:val="24"/>
          <w:lang w:val="sr-Cyrl-RS" w:eastAsia="zh-CN"/>
        </w:rPr>
        <w:t>ч</w:t>
      </w:r>
      <w:r w:rsidRPr="0017652F">
        <w:rPr>
          <w:rFonts w:ascii="Times New Roman" w:eastAsia="SimSun" w:hAnsi="Times New Roman" w:cs="Times New Roman"/>
          <w:spacing w:val="13"/>
          <w:sz w:val="24"/>
          <w:szCs w:val="24"/>
          <w:lang w:val="sr-Cyrl-RS" w:eastAsia="zh-CN"/>
        </w:rPr>
        <w:t xml:space="preserve"> </w:t>
      </w:r>
      <w:r w:rsidRPr="0017652F">
        <w:rPr>
          <w:rFonts w:ascii="Times New Roman" w:eastAsia="SimSun" w:hAnsi="Times New Roman" w:cs="Times New Roman"/>
          <w:sz w:val="24"/>
          <w:szCs w:val="24"/>
          <w:lang w:val="sr-Cyrl-RS" w:eastAsia="zh-CN"/>
        </w:rPr>
        <w:t>у</w:t>
      </w:r>
      <w:r w:rsidRPr="0017652F">
        <w:rPr>
          <w:rFonts w:ascii="Times New Roman" w:eastAsia="SimSun" w:hAnsi="Times New Roman" w:cs="Times New Roman"/>
          <w:spacing w:val="2"/>
          <w:sz w:val="24"/>
          <w:szCs w:val="24"/>
          <w:lang w:val="sr-Cyrl-RS" w:eastAsia="zh-CN"/>
        </w:rPr>
        <w:t xml:space="preserve"> </w:t>
      </w:r>
      <w:r w:rsidRPr="0017652F">
        <w:rPr>
          <w:rFonts w:ascii="Times New Roman" w:eastAsia="SimSun" w:hAnsi="Times New Roman" w:cs="Times New Roman"/>
          <w:sz w:val="24"/>
          <w:szCs w:val="24"/>
          <w:lang w:val="sr-Cyrl-RS" w:eastAsia="zh-CN"/>
        </w:rPr>
        <w:t>о</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pacing w:val="2"/>
          <w:sz w:val="24"/>
          <w:szCs w:val="24"/>
          <w:lang w:val="sr-Cyrl-RS" w:eastAsia="zh-CN"/>
        </w:rPr>
        <w:t>т</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вљ</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но</w:t>
      </w:r>
      <w:r w:rsidRPr="0017652F">
        <w:rPr>
          <w:rFonts w:ascii="Times New Roman" w:eastAsia="SimSun" w:hAnsi="Times New Roman" w:cs="Times New Roman"/>
          <w:spacing w:val="-1"/>
          <w:sz w:val="24"/>
          <w:szCs w:val="24"/>
          <w:lang w:val="sr-Cyrl-RS" w:eastAsia="zh-CN"/>
        </w:rPr>
        <w:t>м</w:t>
      </w:r>
      <w:r w:rsidRPr="0017652F">
        <w:rPr>
          <w:rFonts w:ascii="Times New Roman" w:eastAsia="SimSun" w:hAnsi="Times New Roman" w:cs="Times New Roman"/>
          <w:sz w:val="24"/>
          <w:szCs w:val="24"/>
          <w:lang w:val="sr-Cyrl-RS" w:eastAsia="zh-CN"/>
        </w:rPr>
        <w:t>,</w:t>
      </w:r>
      <w:r w:rsidRPr="0017652F">
        <w:rPr>
          <w:rFonts w:ascii="Times New Roman" w:eastAsia="SimSun" w:hAnsi="Times New Roman" w:cs="Times New Roman"/>
          <w:spacing w:val="6"/>
          <w:sz w:val="24"/>
          <w:szCs w:val="24"/>
          <w:lang w:val="sr-Cyrl-RS" w:eastAsia="zh-CN"/>
        </w:rPr>
        <w:t xml:space="preserve"> </w:t>
      </w:r>
      <w:r w:rsidRPr="0017652F">
        <w:rPr>
          <w:rFonts w:ascii="Times New Roman" w:eastAsia="SimSun" w:hAnsi="Times New Roman" w:cs="Times New Roman"/>
          <w:sz w:val="24"/>
          <w:szCs w:val="24"/>
          <w:lang w:val="sr-Cyrl-RS" w:eastAsia="zh-CN"/>
        </w:rPr>
        <w:t>при</w:t>
      </w:r>
      <w:r w:rsidRPr="0017652F">
        <w:rPr>
          <w:rFonts w:ascii="Times New Roman" w:eastAsia="SimSun" w:hAnsi="Times New Roman" w:cs="Times New Roman"/>
          <w:spacing w:val="-1"/>
          <w:sz w:val="24"/>
          <w:szCs w:val="24"/>
          <w:lang w:val="sr-Cyrl-RS" w:eastAsia="zh-CN"/>
        </w:rPr>
        <w:t>ме</w:t>
      </w:r>
      <w:r w:rsidRPr="0017652F">
        <w:rPr>
          <w:rFonts w:ascii="Times New Roman" w:eastAsia="SimSun" w:hAnsi="Times New Roman" w:cs="Times New Roman"/>
          <w:sz w:val="24"/>
          <w:szCs w:val="24"/>
          <w:lang w:val="sr-Cyrl-RS" w:eastAsia="zh-CN"/>
        </w:rPr>
        <w:t>р</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ном</w:t>
      </w:r>
      <w:r w:rsidRPr="0017652F">
        <w:rPr>
          <w:rFonts w:ascii="Times New Roman" w:eastAsia="SimSun" w:hAnsi="Times New Roman" w:cs="Times New Roman"/>
          <w:spacing w:val="6"/>
          <w:sz w:val="24"/>
          <w:szCs w:val="24"/>
          <w:lang w:val="sr-Cyrl-RS" w:eastAsia="zh-CN"/>
        </w:rPr>
        <w:t xml:space="preserve"> </w:t>
      </w:r>
      <w:r w:rsidRPr="0017652F">
        <w:rPr>
          <w:rFonts w:ascii="Times New Roman" w:eastAsia="SimSun" w:hAnsi="Times New Roman" w:cs="Times New Roman"/>
          <w:sz w:val="24"/>
          <w:szCs w:val="24"/>
          <w:lang w:val="sr-Cyrl-RS" w:eastAsia="zh-CN"/>
        </w:rPr>
        <w:t>ро</w:t>
      </w:r>
      <w:r w:rsidRPr="0017652F">
        <w:rPr>
          <w:rFonts w:ascii="Times New Roman" w:eastAsia="SimSun" w:hAnsi="Times New Roman" w:cs="Times New Roman"/>
          <w:spacing w:val="3"/>
          <w:sz w:val="24"/>
          <w:szCs w:val="24"/>
          <w:lang w:val="sr-Cyrl-RS" w:eastAsia="zh-CN"/>
        </w:rPr>
        <w:t>к</w:t>
      </w:r>
      <w:r w:rsidRPr="0017652F">
        <w:rPr>
          <w:rFonts w:ascii="Times New Roman" w:eastAsia="SimSun" w:hAnsi="Times New Roman" w:cs="Times New Roman"/>
          <w:sz w:val="24"/>
          <w:szCs w:val="24"/>
          <w:lang w:val="sr-Cyrl-RS" w:eastAsia="zh-CN"/>
        </w:rPr>
        <w:t>у</w:t>
      </w:r>
      <w:r w:rsidRPr="0017652F">
        <w:rPr>
          <w:rFonts w:ascii="Times New Roman" w:eastAsia="SimSun" w:hAnsi="Times New Roman" w:cs="Times New Roman"/>
          <w:spacing w:val="6"/>
          <w:sz w:val="24"/>
          <w:szCs w:val="24"/>
          <w:lang w:val="sr-Cyrl-RS" w:eastAsia="zh-CN"/>
        </w:rPr>
        <w:t xml:space="preserve"> </w:t>
      </w:r>
      <w:r w:rsidRPr="0017652F">
        <w:rPr>
          <w:rFonts w:ascii="Times New Roman" w:eastAsia="SimSun" w:hAnsi="Times New Roman" w:cs="Times New Roman"/>
          <w:sz w:val="24"/>
          <w:szCs w:val="24"/>
          <w:lang w:val="sr-Cyrl-RS" w:eastAsia="zh-CN"/>
        </w:rPr>
        <w:t>који</w:t>
      </w:r>
      <w:r w:rsidRPr="0017652F">
        <w:rPr>
          <w:rFonts w:ascii="Times New Roman" w:eastAsia="SimSun" w:hAnsi="Times New Roman" w:cs="Times New Roman"/>
          <w:spacing w:val="8"/>
          <w:sz w:val="24"/>
          <w:szCs w:val="24"/>
          <w:lang w:val="sr-Cyrl-RS" w:eastAsia="zh-CN"/>
        </w:rPr>
        <w:t xml:space="preserve"> </w:t>
      </w:r>
      <w:r w:rsidRPr="0017652F">
        <w:rPr>
          <w:rFonts w:ascii="Times New Roman" w:eastAsia="SimSun" w:hAnsi="Times New Roman" w:cs="Times New Roman"/>
          <w:sz w:val="24"/>
          <w:szCs w:val="24"/>
          <w:lang w:val="sr-Cyrl-RS" w:eastAsia="zh-CN"/>
        </w:rPr>
        <w:t>не</w:t>
      </w:r>
      <w:r w:rsidRPr="0017652F">
        <w:rPr>
          <w:rFonts w:ascii="Times New Roman" w:eastAsia="SimSun" w:hAnsi="Times New Roman" w:cs="Times New Roman"/>
          <w:spacing w:val="6"/>
          <w:sz w:val="24"/>
          <w:szCs w:val="24"/>
          <w:lang w:val="sr-Cyrl-RS" w:eastAsia="zh-CN"/>
        </w:rPr>
        <w:t xml:space="preserve"> </w:t>
      </w:r>
      <w:r w:rsidRPr="0017652F">
        <w:rPr>
          <w:rFonts w:ascii="Times New Roman" w:eastAsia="SimSun" w:hAnsi="Times New Roman" w:cs="Times New Roman"/>
          <w:spacing w:val="-1"/>
          <w:sz w:val="24"/>
          <w:szCs w:val="24"/>
          <w:lang w:val="sr-Cyrl-RS" w:eastAsia="zh-CN"/>
        </w:rPr>
        <w:t>м</w:t>
      </w:r>
      <w:r w:rsidRPr="0017652F">
        <w:rPr>
          <w:rFonts w:ascii="Times New Roman" w:eastAsia="SimSun" w:hAnsi="Times New Roman" w:cs="Times New Roman"/>
          <w:sz w:val="24"/>
          <w:szCs w:val="24"/>
          <w:lang w:val="sr-Cyrl-RS" w:eastAsia="zh-CN"/>
        </w:rPr>
        <w:t>оже</w:t>
      </w:r>
      <w:r w:rsidRPr="0017652F">
        <w:rPr>
          <w:rFonts w:ascii="Times New Roman" w:eastAsia="SimSun" w:hAnsi="Times New Roman" w:cs="Times New Roman"/>
          <w:spacing w:val="5"/>
          <w:sz w:val="24"/>
          <w:szCs w:val="24"/>
          <w:lang w:val="sr-Cyrl-RS" w:eastAsia="zh-CN"/>
        </w:rPr>
        <w:t xml:space="preserve"> </w:t>
      </w:r>
      <w:r w:rsidRPr="0017652F">
        <w:rPr>
          <w:rFonts w:ascii="Times New Roman" w:eastAsia="SimSun" w:hAnsi="Times New Roman" w:cs="Times New Roman"/>
          <w:sz w:val="24"/>
          <w:szCs w:val="24"/>
          <w:lang w:val="sr-Cyrl-RS" w:eastAsia="zh-CN"/>
        </w:rPr>
        <w:t>б</w:t>
      </w:r>
      <w:r w:rsidRPr="0017652F">
        <w:rPr>
          <w:rFonts w:ascii="Times New Roman" w:eastAsia="SimSun" w:hAnsi="Times New Roman" w:cs="Times New Roman"/>
          <w:spacing w:val="1"/>
          <w:sz w:val="24"/>
          <w:szCs w:val="24"/>
          <w:lang w:val="sr-Cyrl-RS" w:eastAsia="zh-CN"/>
        </w:rPr>
        <w:t>и</w:t>
      </w:r>
      <w:r w:rsidRPr="0017652F">
        <w:rPr>
          <w:rFonts w:ascii="Times New Roman" w:eastAsia="SimSun" w:hAnsi="Times New Roman" w:cs="Times New Roman"/>
          <w:sz w:val="24"/>
          <w:szCs w:val="24"/>
          <w:lang w:val="sr-Cyrl-RS" w:eastAsia="zh-CN"/>
        </w:rPr>
        <w:t>ти</w:t>
      </w:r>
      <w:r w:rsidRPr="0017652F">
        <w:rPr>
          <w:rFonts w:ascii="Times New Roman" w:eastAsia="SimSun" w:hAnsi="Times New Roman" w:cs="Times New Roman"/>
          <w:spacing w:val="7"/>
          <w:sz w:val="24"/>
          <w:szCs w:val="24"/>
          <w:lang w:val="sr-Cyrl-RS" w:eastAsia="zh-CN"/>
        </w:rPr>
        <w:t xml:space="preserve"> </w:t>
      </w:r>
      <w:r w:rsidRPr="0017652F">
        <w:rPr>
          <w:rFonts w:ascii="Times New Roman" w:eastAsia="SimSun" w:hAnsi="Times New Roman" w:cs="Times New Roman"/>
          <w:sz w:val="24"/>
          <w:szCs w:val="24"/>
          <w:lang w:val="sr-Cyrl-RS" w:eastAsia="zh-CN"/>
        </w:rPr>
        <w:t>кр</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ћи</w:t>
      </w:r>
      <w:r w:rsidRPr="0017652F">
        <w:rPr>
          <w:rFonts w:ascii="Times New Roman" w:eastAsia="SimSun" w:hAnsi="Times New Roman" w:cs="Times New Roman"/>
          <w:spacing w:val="7"/>
          <w:sz w:val="24"/>
          <w:szCs w:val="24"/>
          <w:lang w:val="sr-Cyrl-RS" w:eastAsia="zh-CN"/>
        </w:rPr>
        <w:t xml:space="preserve"> </w:t>
      </w:r>
      <w:r w:rsidRPr="0017652F">
        <w:rPr>
          <w:rFonts w:ascii="Times New Roman" w:eastAsia="SimSun" w:hAnsi="Times New Roman" w:cs="Times New Roman"/>
          <w:sz w:val="24"/>
          <w:szCs w:val="24"/>
          <w:lang w:val="sr-Cyrl-RS" w:eastAsia="zh-CN"/>
        </w:rPr>
        <w:t>од</w:t>
      </w:r>
      <w:r w:rsidRPr="0017652F">
        <w:rPr>
          <w:rFonts w:ascii="Times New Roman" w:eastAsia="SimSun" w:hAnsi="Times New Roman" w:cs="Times New Roman"/>
          <w:spacing w:val="7"/>
          <w:sz w:val="24"/>
          <w:szCs w:val="24"/>
          <w:lang w:val="sr-Cyrl-RS" w:eastAsia="zh-CN"/>
        </w:rPr>
        <w:t xml:space="preserve"> </w:t>
      </w:r>
      <w:r w:rsidRPr="0017652F">
        <w:rPr>
          <w:rFonts w:ascii="Times New Roman" w:eastAsia="SimSun" w:hAnsi="Times New Roman" w:cs="Times New Roman"/>
          <w:sz w:val="24"/>
          <w:szCs w:val="24"/>
          <w:lang w:val="sr-Cyrl-RS" w:eastAsia="zh-CN"/>
        </w:rPr>
        <w:t>п</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т</w:t>
      </w:r>
      <w:r w:rsidRPr="0017652F">
        <w:rPr>
          <w:rFonts w:ascii="Times New Roman" w:eastAsia="SimSun" w:hAnsi="Times New Roman" w:cs="Times New Roman"/>
          <w:spacing w:val="7"/>
          <w:sz w:val="24"/>
          <w:szCs w:val="24"/>
          <w:lang w:val="sr-Cyrl-RS" w:eastAsia="zh-CN"/>
        </w:rPr>
        <w:t xml:space="preserve"> </w:t>
      </w:r>
      <w:r w:rsidRPr="0017652F">
        <w:rPr>
          <w:rFonts w:ascii="Times New Roman" w:eastAsia="SimSun" w:hAnsi="Times New Roman" w:cs="Times New Roman"/>
          <w:sz w:val="24"/>
          <w:szCs w:val="24"/>
          <w:lang w:val="sr-Cyrl-RS" w:eastAsia="zh-CN"/>
        </w:rPr>
        <w:t>д</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на</w:t>
      </w:r>
      <w:r w:rsidRPr="0017652F">
        <w:rPr>
          <w:rFonts w:ascii="Times New Roman" w:eastAsia="SimSun" w:hAnsi="Times New Roman" w:cs="Times New Roman"/>
          <w:spacing w:val="6"/>
          <w:sz w:val="24"/>
          <w:szCs w:val="24"/>
          <w:lang w:val="sr-Cyrl-RS" w:eastAsia="zh-CN"/>
        </w:rPr>
        <w:t xml:space="preserve"> </w:t>
      </w:r>
      <w:r w:rsidRPr="0017652F">
        <w:rPr>
          <w:rFonts w:ascii="Times New Roman" w:eastAsia="SimSun" w:hAnsi="Times New Roman" w:cs="Times New Roman"/>
          <w:sz w:val="24"/>
          <w:szCs w:val="24"/>
          <w:lang w:val="sr-Cyrl-RS" w:eastAsia="zh-CN"/>
        </w:rPr>
        <w:t>од д</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на</w:t>
      </w:r>
      <w:r w:rsidRPr="0017652F">
        <w:rPr>
          <w:rFonts w:ascii="Times New Roman" w:eastAsia="SimSun" w:hAnsi="Times New Roman" w:cs="Times New Roman"/>
          <w:spacing w:val="51"/>
          <w:sz w:val="24"/>
          <w:szCs w:val="24"/>
          <w:lang w:val="sr-Cyrl-RS" w:eastAsia="zh-CN"/>
        </w:rPr>
        <w:t xml:space="preserve"> </w:t>
      </w:r>
      <w:r w:rsidRPr="0017652F">
        <w:rPr>
          <w:rFonts w:ascii="Times New Roman" w:eastAsia="SimSun" w:hAnsi="Times New Roman" w:cs="Times New Roman"/>
          <w:spacing w:val="-5"/>
          <w:sz w:val="24"/>
          <w:szCs w:val="24"/>
          <w:lang w:val="sr-Cyrl-RS" w:eastAsia="zh-CN"/>
        </w:rPr>
        <w:t>у</w:t>
      </w:r>
      <w:r w:rsidRPr="0017652F">
        <w:rPr>
          <w:rFonts w:ascii="Times New Roman" w:eastAsia="SimSun" w:hAnsi="Times New Roman" w:cs="Times New Roman"/>
          <w:spacing w:val="5"/>
          <w:sz w:val="24"/>
          <w:szCs w:val="24"/>
          <w:lang w:val="sr-Cyrl-RS" w:eastAsia="zh-CN"/>
        </w:rPr>
        <w:t>п</w:t>
      </w:r>
      <w:r w:rsidRPr="0017652F">
        <w:rPr>
          <w:rFonts w:ascii="Times New Roman" w:eastAsia="SimSun" w:hAnsi="Times New Roman" w:cs="Times New Roman"/>
          <w:spacing w:val="-5"/>
          <w:sz w:val="24"/>
          <w:szCs w:val="24"/>
          <w:lang w:val="sr-Cyrl-RS" w:eastAsia="zh-CN"/>
        </w:rPr>
        <w:t>у</w:t>
      </w:r>
      <w:r w:rsidRPr="0017652F">
        <w:rPr>
          <w:rFonts w:ascii="Times New Roman" w:eastAsia="SimSun" w:hAnsi="Times New Roman" w:cs="Times New Roman"/>
          <w:sz w:val="24"/>
          <w:szCs w:val="24"/>
          <w:lang w:val="sr-Cyrl-RS" w:eastAsia="zh-CN"/>
        </w:rPr>
        <w:t>ћив</w:t>
      </w:r>
      <w:r w:rsidRPr="0017652F">
        <w:rPr>
          <w:rFonts w:ascii="Times New Roman" w:eastAsia="SimSun" w:hAnsi="Times New Roman" w:cs="Times New Roman"/>
          <w:spacing w:val="-2"/>
          <w:sz w:val="24"/>
          <w:szCs w:val="24"/>
          <w:lang w:val="sr-Cyrl-RS" w:eastAsia="zh-CN"/>
        </w:rPr>
        <w:t>а</w:t>
      </w:r>
      <w:r w:rsidRPr="0017652F">
        <w:rPr>
          <w:rFonts w:ascii="Times New Roman" w:eastAsia="SimSun" w:hAnsi="Times New Roman" w:cs="Times New Roman"/>
          <w:spacing w:val="1"/>
          <w:sz w:val="24"/>
          <w:szCs w:val="24"/>
          <w:lang w:val="sr-Cyrl-RS" w:eastAsia="zh-CN"/>
        </w:rPr>
        <w:t>њ</w:t>
      </w:r>
      <w:r w:rsidRPr="0017652F">
        <w:rPr>
          <w:rFonts w:ascii="Times New Roman" w:eastAsia="SimSun" w:hAnsi="Times New Roman" w:cs="Times New Roman"/>
          <w:sz w:val="24"/>
          <w:szCs w:val="24"/>
          <w:lang w:val="sr-Cyrl-RS" w:eastAsia="zh-CN"/>
        </w:rPr>
        <w:t>а</w:t>
      </w:r>
      <w:r w:rsidRPr="0017652F">
        <w:rPr>
          <w:rFonts w:ascii="Times New Roman" w:eastAsia="SimSun" w:hAnsi="Times New Roman" w:cs="Times New Roman"/>
          <w:spacing w:val="49"/>
          <w:sz w:val="24"/>
          <w:szCs w:val="24"/>
          <w:lang w:val="sr-Cyrl-RS" w:eastAsia="zh-CN"/>
        </w:rPr>
        <w:t xml:space="preserve"> </w:t>
      </w:r>
      <w:r w:rsidRPr="0017652F">
        <w:rPr>
          <w:rFonts w:ascii="Times New Roman" w:eastAsia="SimSun" w:hAnsi="Times New Roman" w:cs="Times New Roman"/>
          <w:sz w:val="24"/>
          <w:szCs w:val="24"/>
          <w:lang w:val="sr-Cyrl-RS" w:eastAsia="zh-CN"/>
        </w:rPr>
        <w:t>з</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pacing w:val="2"/>
          <w:sz w:val="24"/>
          <w:szCs w:val="24"/>
          <w:lang w:val="sr-Cyrl-RS" w:eastAsia="zh-CN"/>
        </w:rPr>
        <w:t>х</w:t>
      </w:r>
      <w:r w:rsidRPr="0017652F">
        <w:rPr>
          <w:rFonts w:ascii="Times New Roman" w:eastAsia="SimSun" w:hAnsi="Times New Roman" w:cs="Times New Roman"/>
          <w:sz w:val="24"/>
          <w:szCs w:val="24"/>
          <w:lang w:val="sr-Cyrl-RS" w:eastAsia="zh-CN"/>
        </w:rPr>
        <w:t>т</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ва</w:t>
      </w:r>
      <w:r w:rsidRPr="0017652F">
        <w:rPr>
          <w:rFonts w:ascii="Times New Roman" w:eastAsia="SimSun" w:hAnsi="Times New Roman" w:cs="Times New Roman"/>
          <w:spacing w:val="48"/>
          <w:sz w:val="24"/>
          <w:szCs w:val="24"/>
          <w:lang w:val="sr-Cyrl-RS" w:eastAsia="zh-CN"/>
        </w:rPr>
        <w:t xml:space="preserve"> </w:t>
      </w:r>
      <w:r w:rsidRPr="0017652F">
        <w:rPr>
          <w:rFonts w:ascii="Times New Roman" w:eastAsia="SimSun" w:hAnsi="Times New Roman" w:cs="Times New Roman"/>
          <w:sz w:val="24"/>
          <w:szCs w:val="24"/>
          <w:lang w:val="sr-Cyrl-RS" w:eastAsia="zh-CN"/>
        </w:rPr>
        <w:t>за</w:t>
      </w:r>
      <w:r w:rsidRPr="0017652F">
        <w:rPr>
          <w:rFonts w:ascii="Times New Roman" w:eastAsia="SimSun" w:hAnsi="Times New Roman" w:cs="Times New Roman"/>
          <w:spacing w:val="49"/>
          <w:sz w:val="24"/>
          <w:szCs w:val="24"/>
          <w:lang w:val="sr-Cyrl-RS" w:eastAsia="zh-CN"/>
        </w:rPr>
        <w:t xml:space="preserve"> </w:t>
      </w:r>
      <w:r w:rsidRPr="0017652F">
        <w:rPr>
          <w:rFonts w:ascii="Times New Roman" w:eastAsia="SimSun" w:hAnsi="Times New Roman" w:cs="Times New Roman"/>
          <w:sz w:val="24"/>
          <w:szCs w:val="24"/>
          <w:lang w:val="sr-Cyrl-RS" w:eastAsia="zh-CN"/>
        </w:rPr>
        <w:t>до</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т</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вљ</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ње</w:t>
      </w:r>
      <w:r w:rsidRPr="0017652F">
        <w:rPr>
          <w:rFonts w:ascii="Times New Roman" w:eastAsia="SimSun" w:hAnsi="Times New Roman" w:cs="Times New Roman"/>
          <w:spacing w:val="48"/>
          <w:sz w:val="24"/>
          <w:szCs w:val="24"/>
          <w:lang w:val="sr-Cyrl-RS" w:eastAsia="zh-CN"/>
        </w:rPr>
        <w:t xml:space="preserve"> </w:t>
      </w:r>
      <w:r w:rsidRPr="0017652F">
        <w:rPr>
          <w:rFonts w:ascii="Times New Roman" w:eastAsia="SimSun" w:hAnsi="Times New Roman" w:cs="Times New Roman"/>
          <w:sz w:val="24"/>
          <w:szCs w:val="24"/>
          <w:lang w:val="sr-Cyrl-RS" w:eastAsia="zh-CN"/>
        </w:rPr>
        <w:t>до</w:t>
      </w:r>
      <w:r w:rsidRPr="0017652F">
        <w:rPr>
          <w:rFonts w:ascii="Times New Roman" w:eastAsia="SimSun" w:hAnsi="Times New Roman" w:cs="Times New Roman"/>
          <w:spacing w:val="5"/>
          <w:sz w:val="24"/>
          <w:szCs w:val="24"/>
          <w:lang w:val="sr-Cyrl-RS" w:eastAsia="zh-CN"/>
        </w:rPr>
        <w:t>к</w:t>
      </w:r>
      <w:r w:rsidRPr="0017652F">
        <w:rPr>
          <w:rFonts w:ascii="Times New Roman" w:eastAsia="SimSun" w:hAnsi="Times New Roman" w:cs="Times New Roman"/>
          <w:spacing w:val="-3"/>
          <w:sz w:val="24"/>
          <w:szCs w:val="24"/>
          <w:lang w:val="sr-Cyrl-RS" w:eastAsia="zh-CN"/>
        </w:rPr>
        <w:t>у</w:t>
      </w:r>
      <w:r w:rsidRPr="0017652F">
        <w:rPr>
          <w:rFonts w:ascii="Times New Roman" w:eastAsia="SimSun" w:hAnsi="Times New Roman" w:cs="Times New Roman"/>
          <w:spacing w:val="-1"/>
          <w:sz w:val="24"/>
          <w:szCs w:val="24"/>
          <w:lang w:val="sr-Cyrl-RS" w:eastAsia="zh-CN"/>
        </w:rPr>
        <w:t>ме</w:t>
      </w:r>
      <w:r w:rsidRPr="0017652F">
        <w:rPr>
          <w:rFonts w:ascii="Times New Roman" w:eastAsia="SimSun" w:hAnsi="Times New Roman" w:cs="Times New Roman"/>
          <w:spacing w:val="6"/>
          <w:sz w:val="24"/>
          <w:szCs w:val="24"/>
          <w:lang w:val="sr-Cyrl-RS" w:eastAsia="zh-CN"/>
        </w:rPr>
        <w:t>н</w:t>
      </w:r>
      <w:r w:rsidRPr="0017652F">
        <w:rPr>
          <w:rFonts w:ascii="Times New Roman" w:eastAsia="SimSun" w:hAnsi="Times New Roman" w:cs="Times New Roman"/>
          <w:sz w:val="24"/>
          <w:szCs w:val="24"/>
          <w:lang w:val="sr-Cyrl-RS" w:eastAsia="zh-CN"/>
        </w:rPr>
        <w:t>т</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ције,</w:t>
      </w:r>
      <w:r w:rsidRPr="0017652F">
        <w:rPr>
          <w:rFonts w:ascii="Times New Roman" w:eastAsia="SimSun" w:hAnsi="Times New Roman" w:cs="Times New Roman"/>
          <w:spacing w:val="49"/>
          <w:sz w:val="24"/>
          <w:szCs w:val="24"/>
          <w:lang w:val="sr-Cyrl-RS" w:eastAsia="zh-CN"/>
        </w:rPr>
        <w:t xml:space="preserve"> </w:t>
      </w:r>
      <w:r w:rsidRPr="0017652F">
        <w:rPr>
          <w:rFonts w:ascii="Times New Roman" w:eastAsia="SimSun" w:hAnsi="Times New Roman" w:cs="Times New Roman"/>
          <w:sz w:val="24"/>
          <w:szCs w:val="24"/>
          <w:lang w:val="sr-Cyrl-RS" w:eastAsia="zh-CN"/>
        </w:rPr>
        <w:t>не</w:t>
      </w:r>
      <w:r w:rsidRPr="0017652F">
        <w:rPr>
          <w:rFonts w:ascii="Times New Roman" w:eastAsia="SimSun" w:hAnsi="Times New Roman" w:cs="Times New Roman"/>
          <w:spacing w:val="49"/>
          <w:sz w:val="24"/>
          <w:szCs w:val="24"/>
          <w:lang w:val="sr-Cyrl-RS" w:eastAsia="zh-CN"/>
        </w:rPr>
        <w:t xml:space="preserve"> </w:t>
      </w:r>
      <w:r w:rsidRPr="0017652F">
        <w:rPr>
          <w:rFonts w:ascii="Times New Roman" w:eastAsia="SimSun" w:hAnsi="Times New Roman" w:cs="Times New Roman"/>
          <w:sz w:val="24"/>
          <w:szCs w:val="24"/>
          <w:lang w:val="sr-Cyrl-RS" w:eastAsia="zh-CN"/>
        </w:rPr>
        <w:t>до</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т</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ви</w:t>
      </w:r>
      <w:r w:rsidRPr="0017652F">
        <w:rPr>
          <w:rFonts w:ascii="Times New Roman" w:eastAsia="SimSun" w:hAnsi="Times New Roman" w:cs="Times New Roman"/>
          <w:spacing w:val="50"/>
          <w:sz w:val="24"/>
          <w:szCs w:val="24"/>
          <w:lang w:val="sr-Cyrl-RS" w:eastAsia="zh-CN"/>
        </w:rPr>
        <w:t xml:space="preserve"> </w:t>
      </w:r>
      <w:r w:rsidRPr="0017652F">
        <w:rPr>
          <w:rFonts w:ascii="Times New Roman" w:eastAsia="SimSun" w:hAnsi="Times New Roman" w:cs="Times New Roman"/>
          <w:sz w:val="24"/>
          <w:szCs w:val="24"/>
          <w:lang w:val="sr-Cyrl-RS" w:eastAsia="zh-CN"/>
        </w:rPr>
        <w:t>на</w:t>
      </w:r>
      <w:r w:rsidRPr="0017652F">
        <w:rPr>
          <w:rFonts w:ascii="Times New Roman" w:eastAsia="SimSun" w:hAnsi="Times New Roman" w:cs="Times New Roman"/>
          <w:spacing w:val="51"/>
          <w:sz w:val="24"/>
          <w:szCs w:val="24"/>
          <w:lang w:val="sr-Cyrl-RS" w:eastAsia="zh-CN"/>
        </w:rPr>
        <w:t xml:space="preserve"> </w:t>
      </w:r>
      <w:r w:rsidRPr="0017652F">
        <w:rPr>
          <w:rFonts w:ascii="Times New Roman" w:eastAsia="SimSun" w:hAnsi="Times New Roman" w:cs="Times New Roman"/>
          <w:spacing w:val="-5"/>
          <w:sz w:val="24"/>
          <w:szCs w:val="24"/>
          <w:lang w:val="sr-Cyrl-RS" w:eastAsia="zh-CN"/>
        </w:rPr>
        <w:t>у</w:t>
      </w:r>
      <w:r w:rsidRPr="0017652F">
        <w:rPr>
          <w:rFonts w:ascii="Times New Roman" w:eastAsia="SimSun" w:hAnsi="Times New Roman" w:cs="Times New Roman"/>
          <w:sz w:val="24"/>
          <w:szCs w:val="24"/>
          <w:lang w:val="sr-Cyrl-RS" w:eastAsia="zh-CN"/>
        </w:rPr>
        <w:t>вид</w:t>
      </w:r>
      <w:r w:rsidRPr="0017652F">
        <w:rPr>
          <w:rFonts w:ascii="Times New Roman" w:eastAsia="SimSun" w:hAnsi="Times New Roman" w:cs="Times New Roman"/>
          <w:spacing w:val="50"/>
          <w:sz w:val="24"/>
          <w:szCs w:val="24"/>
          <w:lang w:val="sr-Cyrl-RS" w:eastAsia="zh-CN"/>
        </w:rPr>
        <w:t xml:space="preserve"> </w:t>
      </w:r>
      <w:r w:rsidRPr="0017652F">
        <w:rPr>
          <w:rFonts w:ascii="Times New Roman" w:eastAsia="SimSun" w:hAnsi="Times New Roman" w:cs="Times New Roman"/>
          <w:sz w:val="24"/>
          <w:szCs w:val="24"/>
          <w:lang w:val="sr-Cyrl-RS" w:eastAsia="zh-CN"/>
        </w:rPr>
        <w:t>оригин</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л</w:t>
      </w:r>
      <w:r w:rsidRPr="0017652F">
        <w:rPr>
          <w:rFonts w:ascii="Times New Roman" w:eastAsia="SimSun" w:hAnsi="Times New Roman" w:cs="Times New Roman"/>
          <w:spacing w:val="50"/>
          <w:sz w:val="24"/>
          <w:szCs w:val="24"/>
          <w:lang w:val="sr-Cyrl-RS" w:eastAsia="zh-CN"/>
        </w:rPr>
        <w:t xml:space="preserve"> </w:t>
      </w:r>
      <w:r w:rsidRPr="0017652F">
        <w:rPr>
          <w:rFonts w:ascii="Times New Roman" w:eastAsia="SimSun" w:hAnsi="Times New Roman" w:cs="Times New Roman"/>
          <w:sz w:val="24"/>
          <w:szCs w:val="24"/>
          <w:lang w:val="sr-Cyrl-RS" w:eastAsia="zh-CN"/>
        </w:rPr>
        <w:t>или ов</w:t>
      </w:r>
      <w:r w:rsidRPr="0017652F">
        <w:rPr>
          <w:rFonts w:ascii="Times New Roman" w:eastAsia="SimSun" w:hAnsi="Times New Roman" w:cs="Times New Roman"/>
          <w:spacing w:val="-2"/>
          <w:sz w:val="24"/>
          <w:szCs w:val="24"/>
          <w:lang w:val="sr-Cyrl-RS" w:eastAsia="zh-CN"/>
        </w:rPr>
        <w:t>е</w:t>
      </w:r>
      <w:r w:rsidRPr="0017652F">
        <w:rPr>
          <w:rFonts w:ascii="Times New Roman" w:eastAsia="SimSun" w:hAnsi="Times New Roman" w:cs="Times New Roman"/>
          <w:sz w:val="24"/>
          <w:szCs w:val="24"/>
          <w:lang w:val="sr-Cyrl-RS" w:eastAsia="zh-CN"/>
        </w:rPr>
        <w:t>р</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pacing w:val="5"/>
          <w:sz w:val="24"/>
          <w:szCs w:val="24"/>
          <w:lang w:val="sr-Cyrl-RS" w:eastAsia="zh-CN"/>
        </w:rPr>
        <w:t>н</w:t>
      </w:r>
      <w:r w:rsidRPr="0017652F">
        <w:rPr>
          <w:rFonts w:ascii="Times New Roman" w:eastAsia="SimSun" w:hAnsi="Times New Roman" w:cs="Times New Roman"/>
          <w:sz w:val="24"/>
          <w:szCs w:val="24"/>
          <w:lang w:val="sr-Cyrl-RS" w:eastAsia="zh-CN"/>
        </w:rPr>
        <w:t>у</w:t>
      </w:r>
      <w:r w:rsidRPr="0017652F">
        <w:rPr>
          <w:rFonts w:ascii="Times New Roman" w:eastAsia="SimSun" w:hAnsi="Times New Roman" w:cs="Times New Roman"/>
          <w:spacing w:val="-5"/>
          <w:sz w:val="24"/>
          <w:szCs w:val="24"/>
          <w:lang w:val="sr-Cyrl-RS" w:eastAsia="zh-CN"/>
        </w:rPr>
        <w:t xml:space="preserve"> </w:t>
      </w:r>
      <w:r w:rsidRPr="0017652F">
        <w:rPr>
          <w:rFonts w:ascii="Times New Roman" w:eastAsia="SimSun" w:hAnsi="Times New Roman" w:cs="Times New Roman"/>
          <w:sz w:val="24"/>
          <w:szCs w:val="24"/>
          <w:lang w:val="sr-Cyrl-RS" w:eastAsia="zh-CN"/>
        </w:rPr>
        <w:t>копи</w:t>
      </w:r>
      <w:r w:rsidRPr="0017652F">
        <w:rPr>
          <w:rFonts w:ascii="Times New Roman" w:eastAsia="SimSun" w:hAnsi="Times New Roman" w:cs="Times New Roman"/>
          <w:spacing w:val="2"/>
          <w:sz w:val="24"/>
          <w:szCs w:val="24"/>
          <w:lang w:val="sr-Cyrl-RS" w:eastAsia="zh-CN"/>
        </w:rPr>
        <w:t>ј</w:t>
      </w:r>
      <w:r w:rsidRPr="0017652F">
        <w:rPr>
          <w:rFonts w:ascii="Times New Roman" w:eastAsia="SimSun" w:hAnsi="Times New Roman" w:cs="Times New Roman"/>
          <w:sz w:val="24"/>
          <w:szCs w:val="24"/>
          <w:lang w:val="sr-Cyrl-RS" w:eastAsia="zh-CN"/>
        </w:rPr>
        <w:t>у</w:t>
      </w:r>
      <w:r w:rsidRPr="0017652F">
        <w:rPr>
          <w:rFonts w:ascii="Times New Roman" w:eastAsia="SimSun" w:hAnsi="Times New Roman" w:cs="Times New Roman"/>
          <w:spacing w:val="-8"/>
          <w:sz w:val="24"/>
          <w:szCs w:val="24"/>
          <w:lang w:val="sr-Cyrl-RS" w:eastAsia="zh-CN"/>
        </w:rPr>
        <w:t xml:space="preserve"> </w:t>
      </w:r>
      <w:r w:rsidRPr="0017652F">
        <w:rPr>
          <w:rFonts w:ascii="Times New Roman" w:eastAsia="SimSun" w:hAnsi="Times New Roman" w:cs="Times New Roman"/>
          <w:sz w:val="24"/>
          <w:szCs w:val="24"/>
          <w:lang w:val="sr-Cyrl-RS" w:eastAsia="zh-CN"/>
        </w:rPr>
        <w:t>тр</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pacing w:val="1"/>
          <w:sz w:val="24"/>
          <w:szCs w:val="24"/>
          <w:lang w:val="sr-Cyrl-RS" w:eastAsia="zh-CN"/>
        </w:rPr>
        <w:t>ж</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них</w:t>
      </w:r>
      <w:r w:rsidRPr="0017652F">
        <w:rPr>
          <w:rFonts w:ascii="Times New Roman" w:eastAsia="SimSun" w:hAnsi="Times New Roman" w:cs="Times New Roman"/>
          <w:spacing w:val="-1"/>
          <w:sz w:val="24"/>
          <w:szCs w:val="24"/>
          <w:lang w:val="sr-Cyrl-RS" w:eastAsia="zh-CN"/>
        </w:rPr>
        <w:t xml:space="preserve"> </w:t>
      </w:r>
      <w:r w:rsidRPr="0017652F">
        <w:rPr>
          <w:rFonts w:ascii="Times New Roman" w:eastAsia="SimSun" w:hAnsi="Times New Roman" w:cs="Times New Roman"/>
          <w:sz w:val="24"/>
          <w:szCs w:val="24"/>
          <w:lang w:val="sr-Cyrl-RS" w:eastAsia="zh-CN"/>
        </w:rPr>
        <w:t>док</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з</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 Наручил</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 xml:space="preserve">ц </w:t>
      </w:r>
      <w:r w:rsidRPr="0017652F">
        <w:rPr>
          <w:rFonts w:ascii="Times New Roman" w:eastAsia="SimSun" w:hAnsi="Times New Roman" w:cs="Times New Roman"/>
          <w:spacing w:val="2"/>
          <w:sz w:val="24"/>
          <w:szCs w:val="24"/>
          <w:lang w:val="sr-Cyrl-RS" w:eastAsia="zh-CN"/>
        </w:rPr>
        <w:t>ћ</w:t>
      </w:r>
      <w:r w:rsidRPr="0017652F">
        <w:rPr>
          <w:rFonts w:ascii="Times New Roman" w:eastAsia="SimSun" w:hAnsi="Times New Roman" w:cs="Times New Roman"/>
          <w:sz w:val="24"/>
          <w:szCs w:val="24"/>
          <w:lang w:val="sr-Cyrl-RS" w:eastAsia="zh-CN"/>
        </w:rPr>
        <w:t>е</w:t>
      </w:r>
      <w:r w:rsidRPr="0017652F">
        <w:rPr>
          <w:rFonts w:ascii="Times New Roman" w:eastAsia="SimSun" w:hAnsi="Times New Roman" w:cs="Times New Roman"/>
          <w:spacing w:val="-1"/>
          <w:sz w:val="24"/>
          <w:szCs w:val="24"/>
          <w:lang w:val="sr-Cyrl-RS" w:eastAsia="zh-CN"/>
        </w:rPr>
        <w:t xml:space="preserve"> </w:t>
      </w:r>
      <w:r w:rsidRPr="0017652F">
        <w:rPr>
          <w:rFonts w:ascii="Times New Roman" w:eastAsia="SimSun" w:hAnsi="Times New Roman" w:cs="Times New Roman"/>
          <w:sz w:val="24"/>
          <w:szCs w:val="24"/>
          <w:lang w:val="sr-Cyrl-RS" w:eastAsia="zh-CN"/>
        </w:rPr>
        <w:t>њ</w:t>
      </w:r>
      <w:r w:rsidRPr="0017652F">
        <w:rPr>
          <w:rFonts w:ascii="Times New Roman" w:eastAsia="SimSun" w:hAnsi="Times New Roman" w:cs="Times New Roman"/>
          <w:spacing w:val="-2"/>
          <w:sz w:val="24"/>
          <w:szCs w:val="24"/>
          <w:lang w:val="sr-Cyrl-RS" w:eastAsia="zh-CN"/>
        </w:rPr>
        <w:t>е</w:t>
      </w:r>
      <w:r w:rsidRPr="0017652F">
        <w:rPr>
          <w:rFonts w:ascii="Times New Roman" w:eastAsia="SimSun" w:hAnsi="Times New Roman" w:cs="Times New Roman"/>
          <w:sz w:val="24"/>
          <w:szCs w:val="24"/>
          <w:lang w:val="sr-Cyrl-RS" w:eastAsia="zh-CN"/>
        </w:rPr>
        <w:t>го</w:t>
      </w:r>
      <w:r w:rsidRPr="0017652F">
        <w:rPr>
          <w:rFonts w:ascii="Times New Roman" w:eastAsia="SimSun" w:hAnsi="Times New Roman" w:cs="Times New Roman"/>
          <w:spacing w:val="4"/>
          <w:sz w:val="24"/>
          <w:szCs w:val="24"/>
          <w:lang w:val="sr-Cyrl-RS" w:eastAsia="zh-CN"/>
        </w:rPr>
        <w:t>в</w:t>
      </w:r>
      <w:r w:rsidRPr="0017652F">
        <w:rPr>
          <w:rFonts w:ascii="Times New Roman" w:eastAsia="SimSun" w:hAnsi="Times New Roman" w:cs="Times New Roman"/>
          <w:sz w:val="24"/>
          <w:szCs w:val="24"/>
          <w:lang w:val="sr-Cyrl-RS" w:eastAsia="zh-CN"/>
        </w:rPr>
        <w:t>у</w:t>
      </w:r>
      <w:r w:rsidRPr="0017652F">
        <w:rPr>
          <w:rFonts w:ascii="Times New Roman" w:eastAsia="SimSun" w:hAnsi="Times New Roman" w:cs="Times New Roman"/>
          <w:spacing w:val="-5"/>
          <w:sz w:val="24"/>
          <w:szCs w:val="24"/>
          <w:lang w:val="sr-Cyrl-RS" w:eastAsia="zh-CN"/>
        </w:rPr>
        <w:t xml:space="preserve"> </w:t>
      </w:r>
      <w:r w:rsidRPr="0017652F">
        <w:rPr>
          <w:rFonts w:ascii="Times New Roman" w:eastAsia="SimSun" w:hAnsi="Times New Roman" w:cs="Times New Roman"/>
          <w:sz w:val="24"/>
          <w:szCs w:val="24"/>
          <w:lang w:val="sr-Cyrl-RS" w:eastAsia="zh-CN"/>
        </w:rPr>
        <w:t>по</w:t>
      </w:r>
      <w:r w:rsidRPr="0017652F">
        <w:rPr>
          <w:rFonts w:ascii="Times New Roman" w:eastAsia="SimSun" w:hAnsi="Times New Roman" w:cs="Times New Roman"/>
          <w:spacing w:val="3"/>
          <w:sz w:val="24"/>
          <w:szCs w:val="24"/>
          <w:lang w:val="sr-Cyrl-RS" w:eastAsia="zh-CN"/>
        </w:rPr>
        <w:t>н</w:t>
      </w:r>
      <w:r w:rsidRPr="0017652F">
        <w:rPr>
          <w:rFonts w:ascii="Times New Roman" w:eastAsia="SimSun" w:hAnsi="Times New Roman" w:cs="Times New Roman"/>
          <w:spacing w:val="-5"/>
          <w:sz w:val="24"/>
          <w:szCs w:val="24"/>
          <w:lang w:val="sr-Cyrl-RS" w:eastAsia="zh-CN"/>
        </w:rPr>
        <w:t>у</w:t>
      </w:r>
      <w:r w:rsidRPr="0017652F">
        <w:rPr>
          <w:rFonts w:ascii="Times New Roman" w:eastAsia="SimSun" w:hAnsi="Times New Roman" w:cs="Times New Roman"/>
          <w:spacing w:val="4"/>
          <w:sz w:val="24"/>
          <w:szCs w:val="24"/>
          <w:lang w:val="sr-Cyrl-RS" w:eastAsia="zh-CN"/>
        </w:rPr>
        <w:t>д</w:t>
      </w:r>
      <w:r w:rsidRPr="0017652F">
        <w:rPr>
          <w:rFonts w:ascii="Times New Roman" w:eastAsia="SimSun" w:hAnsi="Times New Roman" w:cs="Times New Roman"/>
          <w:sz w:val="24"/>
          <w:szCs w:val="24"/>
          <w:lang w:val="sr-Cyrl-RS" w:eastAsia="zh-CN"/>
        </w:rPr>
        <w:t>у</w:t>
      </w:r>
      <w:r w:rsidRPr="0017652F">
        <w:rPr>
          <w:rFonts w:ascii="Times New Roman" w:eastAsia="SimSun" w:hAnsi="Times New Roman" w:cs="Times New Roman"/>
          <w:spacing w:val="-5"/>
          <w:sz w:val="24"/>
          <w:szCs w:val="24"/>
          <w:lang w:val="sr-Cyrl-RS" w:eastAsia="zh-CN"/>
        </w:rPr>
        <w:t xml:space="preserve"> </w:t>
      </w:r>
      <w:r w:rsidRPr="0017652F">
        <w:rPr>
          <w:rFonts w:ascii="Times New Roman" w:eastAsia="SimSun" w:hAnsi="Times New Roman" w:cs="Times New Roman"/>
          <w:sz w:val="24"/>
          <w:szCs w:val="24"/>
          <w:lang w:val="sr-Cyrl-RS" w:eastAsia="zh-CN"/>
        </w:rPr>
        <w:t>одб</w:t>
      </w:r>
      <w:r w:rsidRPr="0017652F">
        <w:rPr>
          <w:rFonts w:ascii="Times New Roman" w:eastAsia="SimSun" w:hAnsi="Times New Roman" w:cs="Times New Roman"/>
          <w:spacing w:val="1"/>
          <w:sz w:val="24"/>
          <w:szCs w:val="24"/>
          <w:lang w:val="sr-Cyrl-RS" w:eastAsia="zh-CN"/>
        </w:rPr>
        <w:t>и</w:t>
      </w:r>
      <w:r w:rsidRPr="0017652F">
        <w:rPr>
          <w:rFonts w:ascii="Times New Roman" w:eastAsia="SimSun" w:hAnsi="Times New Roman" w:cs="Times New Roman"/>
          <w:sz w:val="24"/>
          <w:szCs w:val="24"/>
          <w:lang w:val="sr-Cyrl-RS" w:eastAsia="zh-CN"/>
        </w:rPr>
        <w:t>ти к</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о</w:t>
      </w:r>
      <w:r w:rsidRPr="0017652F">
        <w:rPr>
          <w:rFonts w:ascii="Times New Roman" w:eastAsia="SimSun" w:hAnsi="Times New Roman" w:cs="Times New Roman"/>
          <w:spacing w:val="7"/>
          <w:sz w:val="24"/>
          <w:szCs w:val="24"/>
          <w:lang w:val="sr-Cyrl-RS" w:eastAsia="zh-CN"/>
        </w:rPr>
        <w:t xml:space="preserve"> </w:t>
      </w:r>
      <w:r w:rsidRPr="0017652F">
        <w:rPr>
          <w:rFonts w:ascii="Times New Roman" w:eastAsia="SimSun" w:hAnsi="Times New Roman" w:cs="Times New Roman"/>
          <w:sz w:val="24"/>
          <w:szCs w:val="24"/>
          <w:lang w:val="sr-Cyrl-RS" w:eastAsia="zh-CN"/>
        </w:rPr>
        <w:t>н</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п</w:t>
      </w:r>
      <w:r w:rsidRPr="0017652F">
        <w:rPr>
          <w:rFonts w:ascii="Times New Roman" w:eastAsia="SimSun" w:hAnsi="Times New Roman" w:cs="Times New Roman"/>
          <w:spacing w:val="-3"/>
          <w:sz w:val="24"/>
          <w:szCs w:val="24"/>
          <w:lang w:val="sr-Cyrl-RS" w:eastAsia="zh-CN"/>
        </w:rPr>
        <w:t>р</w:t>
      </w:r>
      <w:r w:rsidRPr="0017652F">
        <w:rPr>
          <w:rFonts w:ascii="Times New Roman" w:eastAsia="SimSun" w:hAnsi="Times New Roman" w:cs="Times New Roman"/>
          <w:spacing w:val="-2"/>
          <w:sz w:val="24"/>
          <w:szCs w:val="24"/>
          <w:lang w:val="sr-Cyrl-RS" w:eastAsia="zh-CN"/>
        </w:rPr>
        <w:t>и</w:t>
      </w:r>
      <w:r w:rsidRPr="0017652F">
        <w:rPr>
          <w:rFonts w:ascii="Times New Roman" w:eastAsia="SimSun" w:hAnsi="Times New Roman" w:cs="Times New Roman"/>
          <w:spacing w:val="2"/>
          <w:sz w:val="24"/>
          <w:szCs w:val="24"/>
          <w:lang w:val="sr-Cyrl-RS" w:eastAsia="zh-CN"/>
        </w:rPr>
        <w:t>х</w:t>
      </w:r>
      <w:r w:rsidRPr="0017652F">
        <w:rPr>
          <w:rFonts w:ascii="Times New Roman" w:eastAsia="SimSun" w:hAnsi="Times New Roman" w:cs="Times New Roman"/>
          <w:sz w:val="24"/>
          <w:szCs w:val="24"/>
          <w:lang w:val="sr-Cyrl-RS" w:eastAsia="zh-CN"/>
        </w:rPr>
        <w:t>в</w:t>
      </w:r>
      <w:r w:rsidRPr="0017652F">
        <w:rPr>
          <w:rFonts w:ascii="Times New Roman" w:eastAsia="SimSun" w:hAnsi="Times New Roman" w:cs="Times New Roman"/>
          <w:spacing w:val="-2"/>
          <w:sz w:val="24"/>
          <w:szCs w:val="24"/>
          <w:lang w:val="sr-Cyrl-RS" w:eastAsia="zh-CN"/>
        </w:rPr>
        <w:t>а</w:t>
      </w:r>
      <w:r w:rsidRPr="0017652F">
        <w:rPr>
          <w:rFonts w:ascii="Times New Roman" w:eastAsia="SimSun" w:hAnsi="Times New Roman" w:cs="Times New Roman"/>
          <w:sz w:val="24"/>
          <w:szCs w:val="24"/>
          <w:lang w:val="sr-Cyrl-RS" w:eastAsia="zh-CN"/>
        </w:rPr>
        <w:t>тљи</w:t>
      </w:r>
      <w:r w:rsidRPr="0017652F">
        <w:rPr>
          <w:rFonts w:ascii="Times New Roman" w:eastAsia="SimSun" w:hAnsi="Times New Roman" w:cs="Times New Roman"/>
          <w:spacing w:val="1"/>
          <w:sz w:val="24"/>
          <w:szCs w:val="24"/>
          <w:lang w:val="sr-Cyrl-RS" w:eastAsia="zh-CN"/>
        </w:rPr>
        <w:t>в</w:t>
      </w:r>
      <w:r w:rsidRPr="0017652F">
        <w:rPr>
          <w:rFonts w:ascii="Times New Roman" w:eastAsia="SimSun" w:hAnsi="Times New Roman" w:cs="Times New Roman"/>
          <w:spacing w:val="-8"/>
          <w:sz w:val="24"/>
          <w:szCs w:val="24"/>
          <w:lang w:val="sr-Cyrl-RS" w:eastAsia="zh-CN"/>
        </w:rPr>
        <w:t>у</w:t>
      </w:r>
      <w:r w:rsidRPr="0017652F">
        <w:rPr>
          <w:rFonts w:ascii="Times New Roman" w:eastAsia="SimSun" w:hAnsi="Times New Roman" w:cs="Times New Roman"/>
          <w:sz w:val="24"/>
          <w:szCs w:val="24"/>
          <w:lang w:val="sr-Cyrl-RS" w:eastAsia="zh-CN"/>
        </w:rPr>
        <w:t>.</w:t>
      </w:r>
    </w:p>
    <w:p w:rsidR="00B71A56" w:rsidRPr="0017652F" w:rsidRDefault="00B71A56" w:rsidP="00B71A56">
      <w:pPr>
        <w:widowControl w:val="0"/>
        <w:kinsoku w:val="0"/>
        <w:overflowPunct w:val="0"/>
        <w:autoSpaceDE w:val="0"/>
        <w:autoSpaceDN w:val="0"/>
        <w:adjustRightInd w:val="0"/>
        <w:spacing w:after="0" w:line="240" w:lineRule="auto"/>
        <w:ind w:right="111"/>
        <w:jc w:val="both"/>
        <w:rPr>
          <w:rFonts w:ascii="Times New Roman" w:eastAsia="SimSun" w:hAnsi="Times New Roman" w:cs="Times New Roman"/>
          <w:sz w:val="24"/>
          <w:szCs w:val="24"/>
          <w:lang w:val="sr-Cyrl-RS" w:eastAsia="zh-CN"/>
        </w:rPr>
      </w:pPr>
      <w:r>
        <w:rPr>
          <w:rFonts w:ascii="Times New Roman" w:eastAsia="SimSun" w:hAnsi="Times New Roman" w:cs="Times New Roman"/>
          <w:sz w:val="24"/>
          <w:szCs w:val="24"/>
          <w:lang w:val="sr-Cyrl-RS" w:eastAsia="zh-CN"/>
        </w:rPr>
        <w:tab/>
      </w:r>
      <w:r>
        <w:rPr>
          <w:rFonts w:ascii="Times New Roman" w:eastAsia="SimSun" w:hAnsi="Times New Roman" w:cs="Times New Roman"/>
          <w:sz w:val="24"/>
          <w:szCs w:val="24"/>
          <w:lang w:val="sr-Cyrl-RS" w:eastAsia="zh-CN"/>
        </w:rPr>
        <w:tab/>
      </w:r>
      <w:r w:rsidRPr="0017652F">
        <w:rPr>
          <w:rFonts w:ascii="Times New Roman" w:eastAsia="SimSun" w:hAnsi="Times New Roman" w:cs="Times New Roman"/>
          <w:sz w:val="24"/>
          <w:szCs w:val="24"/>
          <w:lang w:val="sr-Cyrl-RS" w:eastAsia="zh-CN"/>
        </w:rPr>
        <w:t>Ако је Понуђач огранак страног правног лица приликом подношења понуде доставља само релевантну документацију огранка а не и матичног правног лица.</w:t>
      </w:r>
    </w:p>
    <w:p w:rsidR="00B71A56" w:rsidRPr="0017652F" w:rsidRDefault="00B71A56" w:rsidP="00B71A56">
      <w:pPr>
        <w:widowControl w:val="0"/>
        <w:kinsoku w:val="0"/>
        <w:overflowPunct w:val="0"/>
        <w:autoSpaceDE w:val="0"/>
        <w:autoSpaceDN w:val="0"/>
        <w:adjustRightInd w:val="0"/>
        <w:spacing w:after="0" w:line="276" w:lineRule="exact"/>
        <w:ind w:right="116"/>
        <w:jc w:val="both"/>
        <w:rPr>
          <w:rFonts w:ascii="Times New Roman" w:eastAsia="SimSun" w:hAnsi="Times New Roman" w:cs="Times New Roman"/>
          <w:sz w:val="24"/>
          <w:szCs w:val="24"/>
          <w:lang w:val="sr-Cyrl-RS" w:eastAsia="zh-CN"/>
        </w:rPr>
      </w:pPr>
      <w:r>
        <w:rPr>
          <w:rFonts w:ascii="Times New Roman" w:eastAsia="SimSun" w:hAnsi="Times New Roman" w:cs="Times New Roman"/>
          <w:sz w:val="24"/>
          <w:szCs w:val="24"/>
          <w:lang w:val="sr-Cyrl-RS" w:eastAsia="zh-CN"/>
        </w:rPr>
        <w:tab/>
      </w:r>
      <w:r>
        <w:rPr>
          <w:rFonts w:ascii="Times New Roman" w:eastAsia="SimSun" w:hAnsi="Times New Roman" w:cs="Times New Roman"/>
          <w:sz w:val="24"/>
          <w:szCs w:val="24"/>
          <w:lang w:val="sr-Cyrl-RS" w:eastAsia="zh-CN"/>
        </w:rPr>
        <w:tab/>
      </w:r>
      <w:r w:rsidRPr="0017652F">
        <w:rPr>
          <w:rFonts w:ascii="Times New Roman" w:eastAsia="SimSun" w:hAnsi="Times New Roman" w:cs="Times New Roman"/>
          <w:sz w:val="24"/>
          <w:szCs w:val="24"/>
          <w:lang w:val="sr-Cyrl-RS" w:eastAsia="zh-CN"/>
        </w:rPr>
        <w:t>Понуђач</w:t>
      </w:r>
      <w:r w:rsidRPr="0017652F">
        <w:rPr>
          <w:rFonts w:ascii="Times New Roman" w:eastAsia="SimSun" w:hAnsi="Times New Roman" w:cs="Times New Roman"/>
          <w:spacing w:val="14"/>
          <w:sz w:val="24"/>
          <w:szCs w:val="24"/>
          <w:lang w:val="sr-Cyrl-RS" w:eastAsia="zh-CN"/>
        </w:rPr>
        <w:t xml:space="preserve"> </w:t>
      </w:r>
      <w:r w:rsidRPr="0017652F">
        <w:rPr>
          <w:rFonts w:ascii="Times New Roman" w:eastAsia="SimSun" w:hAnsi="Times New Roman" w:cs="Times New Roman"/>
          <w:sz w:val="24"/>
          <w:szCs w:val="24"/>
          <w:lang w:val="sr-Cyrl-RS" w:eastAsia="zh-CN"/>
        </w:rPr>
        <w:t>је</w:t>
      </w:r>
      <w:r w:rsidRPr="0017652F">
        <w:rPr>
          <w:rFonts w:ascii="Times New Roman" w:eastAsia="SimSun" w:hAnsi="Times New Roman" w:cs="Times New Roman"/>
          <w:spacing w:val="13"/>
          <w:sz w:val="24"/>
          <w:szCs w:val="24"/>
          <w:lang w:val="sr-Cyrl-RS" w:eastAsia="zh-CN"/>
        </w:rPr>
        <w:t xml:space="preserve"> </w:t>
      </w:r>
      <w:r w:rsidRPr="0017652F">
        <w:rPr>
          <w:rFonts w:ascii="Times New Roman" w:eastAsia="SimSun" w:hAnsi="Times New Roman" w:cs="Times New Roman"/>
          <w:spacing w:val="2"/>
          <w:sz w:val="24"/>
          <w:szCs w:val="24"/>
          <w:lang w:val="sr-Cyrl-RS" w:eastAsia="zh-CN"/>
        </w:rPr>
        <w:t>д</w:t>
      </w:r>
      <w:r w:rsidRPr="0017652F">
        <w:rPr>
          <w:rFonts w:ascii="Times New Roman" w:eastAsia="SimSun" w:hAnsi="Times New Roman" w:cs="Times New Roman"/>
          <w:spacing w:val="-5"/>
          <w:sz w:val="24"/>
          <w:szCs w:val="24"/>
          <w:lang w:val="sr-Cyrl-RS" w:eastAsia="zh-CN"/>
        </w:rPr>
        <w:t>у</w:t>
      </w:r>
      <w:r w:rsidRPr="0017652F">
        <w:rPr>
          <w:rFonts w:ascii="Times New Roman" w:eastAsia="SimSun" w:hAnsi="Times New Roman" w:cs="Times New Roman"/>
          <w:spacing w:val="1"/>
          <w:sz w:val="24"/>
          <w:szCs w:val="24"/>
          <w:lang w:val="sr-Cyrl-RS" w:eastAsia="zh-CN"/>
        </w:rPr>
        <w:t>ж</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н</w:t>
      </w:r>
      <w:r w:rsidRPr="0017652F">
        <w:rPr>
          <w:rFonts w:ascii="Times New Roman" w:eastAsia="SimSun" w:hAnsi="Times New Roman" w:cs="Times New Roman"/>
          <w:spacing w:val="15"/>
          <w:sz w:val="24"/>
          <w:szCs w:val="24"/>
          <w:lang w:val="sr-Cyrl-RS" w:eastAsia="zh-CN"/>
        </w:rPr>
        <w:t xml:space="preserve"> </w:t>
      </w:r>
      <w:r w:rsidRPr="0017652F">
        <w:rPr>
          <w:rFonts w:ascii="Times New Roman" w:eastAsia="SimSun" w:hAnsi="Times New Roman" w:cs="Times New Roman"/>
          <w:sz w:val="24"/>
          <w:szCs w:val="24"/>
          <w:lang w:val="sr-Cyrl-RS" w:eastAsia="zh-CN"/>
        </w:rPr>
        <w:t>да</w:t>
      </w:r>
      <w:r w:rsidRPr="0017652F">
        <w:rPr>
          <w:rFonts w:ascii="Times New Roman" w:eastAsia="SimSun" w:hAnsi="Times New Roman" w:cs="Times New Roman"/>
          <w:spacing w:val="13"/>
          <w:sz w:val="24"/>
          <w:szCs w:val="24"/>
          <w:lang w:val="sr-Cyrl-RS" w:eastAsia="zh-CN"/>
        </w:rPr>
        <w:t xml:space="preserve"> </w:t>
      </w:r>
      <w:r w:rsidRPr="0017652F">
        <w:rPr>
          <w:rFonts w:ascii="Times New Roman" w:eastAsia="SimSun" w:hAnsi="Times New Roman" w:cs="Times New Roman"/>
          <w:sz w:val="24"/>
          <w:szCs w:val="24"/>
          <w:lang w:val="sr-Cyrl-RS" w:eastAsia="zh-CN"/>
        </w:rPr>
        <w:t>б</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з</w:t>
      </w:r>
      <w:r w:rsidRPr="0017652F">
        <w:rPr>
          <w:rFonts w:ascii="Times New Roman" w:eastAsia="SimSun" w:hAnsi="Times New Roman" w:cs="Times New Roman"/>
          <w:spacing w:val="15"/>
          <w:sz w:val="24"/>
          <w:szCs w:val="24"/>
          <w:lang w:val="sr-Cyrl-RS" w:eastAsia="zh-CN"/>
        </w:rPr>
        <w:t xml:space="preserve"> </w:t>
      </w:r>
      <w:r w:rsidRPr="0017652F">
        <w:rPr>
          <w:rFonts w:ascii="Times New Roman" w:eastAsia="SimSun" w:hAnsi="Times New Roman" w:cs="Times New Roman"/>
          <w:sz w:val="24"/>
          <w:szCs w:val="24"/>
          <w:lang w:val="sr-Cyrl-RS" w:eastAsia="zh-CN"/>
        </w:rPr>
        <w:t>одлаг</w:t>
      </w:r>
      <w:r w:rsidRPr="0017652F">
        <w:rPr>
          <w:rFonts w:ascii="Times New Roman" w:eastAsia="SimSun" w:hAnsi="Times New Roman" w:cs="Times New Roman"/>
          <w:spacing w:val="-2"/>
          <w:sz w:val="24"/>
          <w:szCs w:val="24"/>
          <w:lang w:val="sr-Cyrl-RS" w:eastAsia="zh-CN"/>
        </w:rPr>
        <w:t>а</w:t>
      </w:r>
      <w:r w:rsidRPr="0017652F">
        <w:rPr>
          <w:rFonts w:ascii="Times New Roman" w:eastAsia="SimSun" w:hAnsi="Times New Roman" w:cs="Times New Roman"/>
          <w:sz w:val="24"/>
          <w:szCs w:val="24"/>
          <w:lang w:val="sr-Cyrl-RS" w:eastAsia="zh-CN"/>
        </w:rPr>
        <w:t>ња</w:t>
      </w:r>
      <w:r w:rsidRPr="0017652F">
        <w:rPr>
          <w:rFonts w:ascii="Times New Roman" w:eastAsia="SimSun" w:hAnsi="Times New Roman" w:cs="Times New Roman"/>
          <w:spacing w:val="12"/>
          <w:sz w:val="24"/>
          <w:szCs w:val="24"/>
          <w:lang w:val="sr-Cyrl-RS" w:eastAsia="zh-CN"/>
        </w:rPr>
        <w:t xml:space="preserve"> </w:t>
      </w:r>
      <w:r w:rsidRPr="0017652F">
        <w:rPr>
          <w:rFonts w:ascii="Times New Roman" w:eastAsia="SimSun" w:hAnsi="Times New Roman" w:cs="Times New Roman"/>
          <w:sz w:val="24"/>
          <w:szCs w:val="24"/>
          <w:lang w:val="sr-Cyrl-RS" w:eastAsia="zh-CN"/>
        </w:rPr>
        <w:t>пи</w:t>
      </w:r>
      <w:r w:rsidRPr="0017652F">
        <w:rPr>
          <w:rFonts w:ascii="Times New Roman" w:eastAsia="SimSun" w:hAnsi="Times New Roman" w:cs="Times New Roman"/>
          <w:spacing w:val="-1"/>
          <w:sz w:val="24"/>
          <w:szCs w:val="24"/>
          <w:lang w:val="sr-Cyrl-RS" w:eastAsia="zh-CN"/>
        </w:rPr>
        <w:t>сме</w:t>
      </w:r>
      <w:r w:rsidRPr="0017652F">
        <w:rPr>
          <w:rFonts w:ascii="Times New Roman" w:eastAsia="SimSun" w:hAnsi="Times New Roman" w:cs="Times New Roman"/>
          <w:sz w:val="24"/>
          <w:szCs w:val="24"/>
          <w:lang w:val="sr-Cyrl-RS" w:eastAsia="zh-CN"/>
        </w:rPr>
        <w:t>но</w:t>
      </w:r>
      <w:r w:rsidRPr="0017652F">
        <w:rPr>
          <w:rFonts w:ascii="Times New Roman" w:eastAsia="SimSun" w:hAnsi="Times New Roman" w:cs="Times New Roman"/>
          <w:spacing w:val="18"/>
          <w:sz w:val="24"/>
          <w:szCs w:val="24"/>
          <w:lang w:val="sr-Cyrl-RS" w:eastAsia="zh-CN"/>
        </w:rPr>
        <w:t xml:space="preserve"> </w:t>
      </w:r>
      <w:r w:rsidRPr="0017652F">
        <w:rPr>
          <w:rFonts w:ascii="Times New Roman" w:eastAsia="SimSun" w:hAnsi="Times New Roman" w:cs="Times New Roman"/>
          <w:sz w:val="24"/>
          <w:szCs w:val="24"/>
          <w:lang w:val="sr-Cyrl-RS" w:eastAsia="zh-CN"/>
        </w:rPr>
        <w:t>о</w:t>
      </w:r>
      <w:r w:rsidRPr="0017652F">
        <w:rPr>
          <w:rFonts w:ascii="Times New Roman" w:eastAsia="SimSun" w:hAnsi="Times New Roman" w:cs="Times New Roman"/>
          <w:spacing w:val="-3"/>
          <w:sz w:val="24"/>
          <w:szCs w:val="24"/>
          <w:lang w:val="sr-Cyrl-RS" w:eastAsia="zh-CN"/>
        </w:rPr>
        <w:t>б</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в</w:t>
      </w:r>
      <w:r w:rsidRPr="0017652F">
        <w:rPr>
          <w:rFonts w:ascii="Times New Roman" w:eastAsia="SimSun" w:hAnsi="Times New Roman" w:cs="Times New Roman"/>
          <w:spacing w:val="-2"/>
          <w:sz w:val="24"/>
          <w:szCs w:val="24"/>
          <w:lang w:val="sr-Cyrl-RS" w:eastAsia="zh-CN"/>
        </w:rPr>
        <w:t>е</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ти</w:t>
      </w:r>
      <w:r w:rsidRPr="0017652F">
        <w:rPr>
          <w:rFonts w:ascii="Times New Roman" w:eastAsia="SimSun" w:hAnsi="Times New Roman" w:cs="Times New Roman"/>
          <w:spacing w:val="15"/>
          <w:sz w:val="24"/>
          <w:szCs w:val="24"/>
          <w:lang w:val="sr-Cyrl-RS" w:eastAsia="zh-CN"/>
        </w:rPr>
        <w:t xml:space="preserve"> </w:t>
      </w:r>
      <w:r w:rsidRPr="0017652F">
        <w:rPr>
          <w:rFonts w:ascii="Times New Roman" w:eastAsia="SimSun" w:hAnsi="Times New Roman" w:cs="Times New Roman"/>
          <w:sz w:val="24"/>
          <w:szCs w:val="24"/>
          <w:lang w:val="sr-Cyrl-RS" w:eastAsia="zh-CN"/>
        </w:rPr>
        <w:t>Наручиоца</w:t>
      </w:r>
      <w:r w:rsidRPr="0017652F">
        <w:rPr>
          <w:rFonts w:ascii="Times New Roman" w:eastAsia="SimSun" w:hAnsi="Times New Roman" w:cs="Times New Roman"/>
          <w:spacing w:val="13"/>
          <w:sz w:val="24"/>
          <w:szCs w:val="24"/>
          <w:lang w:val="sr-Cyrl-RS" w:eastAsia="zh-CN"/>
        </w:rPr>
        <w:t xml:space="preserve"> </w:t>
      </w:r>
      <w:r w:rsidRPr="0017652F">
        <w:rPr>
          <w:rFonts w:ascii="Times New Roman" w:eastAsia="SimSun" w:hAnsi="Times New Roman" w:cs="Times New Roman"/>
          <w:sz w:val="24"/>
          <w:szCs w:val="24"/>
          <w:lang w:val="sr-Cyrl-RS" w:eastAsia="zh-CN"/>
        </w:rPr>
        <w:t>о</w:t>
      </w:r>
      <w:r w:rsidRPr="0017652F">
        <w:rPr>
          <w:rFonts w:ascii="Times New Roman" w:eastAsia="SimSun" w:hAnsi="Times New Roman" w:cs="Times New Roman"/>
          <w:spacing w:val="14"/>
          <w:sz w:val="24"/>
          <w:szCs w:val="24"/>
          <w:lang w:val="sr-Cyrl-RS" w:eastAsia="zh-CN"/>
        </w:rPr>
        <w:t xml:space="preserve"> </w:t>
      </w:r>
      <w:r w:rsidRPr="0017652F">
        <w:rPr>
          <w:rFonts w:ascii="Times New Roman" w:eastAsia="SimSun" w:hAnsi="Times New Roman" w:cs="Times New Roman"/>
          <w:sz w:val="24"/>
          <w:szCs w:val="24"/>
          <w:lang w:val="sr-Cyrl-RS" w:eastAsia="zh-CN"/>
        </w:rPr>
        <w:t>б</w:t>
      </w:r>
      <w:r w:rsidRPr="0017652F">
        <w:rPr>
          <w:rFonts w:ascii="Times New Roman" w:eastAsia="SimSun" w:hAnsi="Times New Roman" w:cs="Times New Roman"/>
          <w:spacing w:val="1"/>
          <w:sz w:val="24"/>
          <w:szCs w:val="24"/>
          <w:lang w:val="sr-Cyrl-RS" w:eastAsia="zh-CN"/>
        </w:rPr>
        <w:t>и</w:t>
      </w:r>
      <w:r w:rsidRPr="0017652F">
        <w:rPr>
          <w:rFonts w:ascii="Times New Roman" w:eastAsia="SimSun" w:hAnsi="Times New Roman" w:cs="Times New Roman"/>
          <w:spacing w:val="-3"/>
          <w:sz w:val="24"/>
          <w:szCs w:val="24"/>
          <w:lang w:val="sr-Cyrl-RS" w:eastAsia="zh-CN"/>
        </w:rPr>
        <w:t>л</w:t>
      </w:r>
      <w:r w:rsidRPr="0017652F">
        <w:rPr>
          <w:rFonts w:ascii="Times New Roman" w:eastAsia="SimSun" w:hAnsi="Times New Roman" w:cs="Times New Roman"/>
          <w:sz w:val="24"/>
          <w:szCs w:val="24"/>
          <w:lang w:val="sr-Cyrl-RS" w:eastAsia="zh-CN"/>
        </w:rPr>
        <w:t>о</w:t>
      </w:r>
      <w:r w:rsidRPr="0017652F">
        <w:rPr>
          <w:rFonts w:ascii="Times New Roman" w:eastAsia="SimSun" w:hAnsi="Times New Roman" w:cs="Times New Roman"/>
          <w:spacing w:val="14"/>
          <w:sz w:val="24"/>
          <w:szCs w:val="24"/>
          <w:lang w:val="sr-Cyrl-RS" w:eastAsia="zh-CN"/>
        </w:rPr>
        <w:t xml:space="preserve"> </w:t>
      </w:r>
      <w:r w:rsidRPr="0017652F">
        <w:rPr>
          <w:rFonts w:ascii="Times New Roman" w:eastAsia="SimSun" w:hAnsi="Times New Roman" w:cs="Times New Roman"/>
          <w:sz w:val="24"/>
          <w:szCs w:val="24"/>
          <w:lang w:val="sr-Cyrl-RS" w:eastAsia="zh-CN"/>
        </w:rPr>
        <w:t>којој</w:t>
      </w:r>
      <w:r w:rsidRPr="0017652F">
        <w:rPr>
          <w:rFonts w:ascii="Times New Roman" w:eastAsia="SimSun" w:hAnsi="Times New Roman" w:cs="Times New Roman"/>
          <w:spacing w:val="12"/>
          <w:sz w:val="24"/>
          <w:szCs w:val="24"/>
          <w:lang w:val="sr-Cyrl-RS" w:eastAsia="zh-CN"/>
        </w:rPr>
        <w:t xml:space="preserve"> </w:t>
      </w:r>
      <w:r w:rsidRPr="0017652F">
        <w:rPr>
          <w:rFonts w:ascii="Times New Roman" w:eastAsia="SimSun" w:hAnsi="Times New Roman" w:cs="Times New Roman"/>
          <w:sz w:val="24"/>
          <w:szCs w:val="24"/>
          <w:lang w:val="sr-Cyrl-RS" w:eastAsia="zh-CN"/>
        </w:rPr>
        <w:t>про</w:t>
      </w:r>
      <w:r w:rsidRPr="0017652F">
        <w:rPr>
          <w:rFonts w:ascii="Times New Roman" w:eastAsia="SimSun" w:hAnsi="Times New Roman" w:cs="Times New Roman"/>
          <w:spacing w:val="-1"/>
          <w:sz w:val="24"/>
          <w:szCs w:val="24"/>
          <w:lang w:val="sr-Cyrl-RS" w:eastAsia="zh-CN"/>
        </w:rPr>
        <w:t>ме</w:t>
      </w:r>
      <w:r w:rsidRPr="0017652F">
        <w:rPr>
          <w:rFonts w:ascii="Times New Roman" w:eastAsia="SimSun" w:hAnsi="Times New Roman" w:cs="Times New Roman"/>
          <w:sz w:val="24"/>
          <w:szCs w:val="24"/>
          <w:lang w:val="sr-Cyrl-RS" w:eastAsia="zh-CN"/>
        </w:rPr>
        <w:t>ни у</w:t>
      </w:r>
      <w:r w:rsidRPr="0017652F">
        <w:rPr>
          <w:rFonts w:ascii="Times New Roman" w:eastAsia="SimSun" w:hAnsi="Times New Roman" w:cs="Times New Roman"/>
          <w:spacing w:val="2"/>
          <w:sz w:val="24"/>
          <w:szCs w:val="24"/>
          <w:lang w:val="sr-Cyrl-RS" w:eastAsia="zh-CN"/>
        </w:rPr>
        <w:t xml:space="preserve"> </w:t>
      </w:r>
      <w:r w:rsidRPr="0017652F">
        <w:rPr>
          <w:rFonts w:ascii="Times New Roman" w:eastAsia="SimSun" w:hAnsi="Times New Roman" w:cs="Times New Roman"/>
          <w:sz w:val="24"/>
          <w:szCs w:val="24"/>
          <w:lang w:val="sr-Cyrl-RS" w:eastAsia="zh-CN"/>
        </w:rPr>
        <w:t>в</w:t>
      </w:r>
      <w:r w:rsidRPr="0017652F">
        <w:rPr>
          <w:rFonts w:ascii="Times New Roman" w:eastAsia="SimSun" w:hAnsi="Times New Roman" w:cs="Times New Roman"/>
          <w:spacing w:val="-2"/>
          <w:sz w:val="24"/>
          <w:szCs w:val="24"/>
          <w:lang w:val="sr-Cyrl-RS" w:eastAsia="zh-CN"/>
        </w:rPr>
        <w:t>е</w:t>
      </w:r>
      <w:r w:rsidRPr="0017652F">
        <w:rPr>
          <w:rFonts w:ascii="Times New Roman" w:eastAsia="SimSun" w:hAnsi="Times New Roman" w:cs="Times New Roman"/>
          <w:sz w:val="24"/>
          <w:szCs w:val="24"/>
          <w:lang w:val="sr-Cyrl-RS" w:eastAsia="zh-CN"/>
        </w:rPr>
        <w:t>зи</w:t>
      </w:r>
      <w:r w:rsidRPr="0017652F">
        <w:rPr>
          <w:rFonts w:ascii="Times New Roman" w:eastAsia="SimSun" w:hAnsi="Times New Roman" w:cs="Times New Roman"/>
          <w:spacing w:val="5"/>
          <w:sz w:val="24"/>
          <w:szCs w:val="24"/>
          <w:lang w:val="sr-Cyrl-RS" w:eastAsia="zh-CN"/>
        </w:rPr>
        <w:t xml:space="preserve"> </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а</w:t>
      </w:r>
      <w:r w:rsidRPr="0017652F">
        <w:rPr>
          <w:rFonts w:ascii="Times New Roman" w:eastAsia="SimSun" w:hAnsi="Times New Roman" w:cs="Times New Roman"/>
          <w:spacing w:val="3"/>
          <w:sz w:val="24"/>
          <w:szCs w:val="24"/>
          <w:lang w:val="sr-Cyrl-RS" w:eastAsia="zh-CN"/>
        </w:rPr>
        <w:t xml:space="preserve"> </w:t>
      </w:r>
      <w:r w:rsidRPr="0017652F">
        <w:rPr>
          <w:rFonts w:ascii="Times New Roman" w:eastAsia="SimSun" w:hAnsi="Times New Roman" w:cs="Times New Roman"/>
          <w:sz w:val="24"/>
          <w:szCs w:val="24"/>
          <w:lang w:val="sr-Cyrl-RS" w:eastAsia="zh-CN"/>
        </w:rPr>
        <w:t>и</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pacing w:val="3"/>
          <w:sz w:val="24"/>
          <w:szCs w:val="24"/>
          <w:lang w:val="sr-Cyrl-RS" w:eastAsia="zh-CN"/>
        </w:rPr>
        <w:t>п</w:t>
      </w:r>
      <w:r w:rsidRPr="0017652F">
        <w:rPr>
          <w:rFonts w:ascii="Times New Roman" w:eastAsia="SimSun" w:hAnsi="Times New Roman" w:cs="Times New Roman"/>
          <w:spacing w:val="-5"/>
          <w:sz w:val="24"/>
          <w:szCs w:val="24"/>
          <w:lang w:val="sr-Cyrl-RS" w:eastAsia="zh-CN"/>
        </w:rPr>
        <w:t>у</w:t>
      </w:r>
      <w:r w:rsidRPr="0017652F">
        <w:rPr>
          <w:rFonts w:ascii="Times New Roman" w:eastAsia="SimSun" w:hAnsi="Times New Roman" w:cs="Times New Roman"/>
          <w:spacing w:val="1"/>
          <w:sz w:val="24"/>
          <w:szCs w:val="24"/>
          <w:lang w:val="sr-Cyrl-RS" w:eastAsia="zh-CN"/>
        </w:rPr>
        <w:t>њ</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нош</w:t>
      </w:r>
      <w:r w:rsidRPr="0017652F">
        <w:rPr>
          <w:rFonts w:ascii="Times New Roman" w:eastAsia="SimSun" w:hAnsi="Times New Roman" w:cs="Times New Roman"/>
          <w:spacing w:val="4"/>
          <w:sz w:val="24"/>
          <w:szCs w:val="24"/>
          <w:lang w:val="sr-Cyrl-RS" w:eastAsia="zh-CN"/>
        </w:rPr>
        <w:t>ћ</w:t>
      </w:r>
      <w:r w:rsidRPr="0017652F">
        <w:rPr>
          <w:rFonts w:ascii="Times New Roman" w:eastAsia="SimSun" w:hAnsi="Times New Roman" w:cs="Times New Roman"/>
          <w:sz w:val="24"/>
          <w:szCs w:val="24"/>
          <w:lang w:val="sr-Cyrl-RS" w:eastAsia="zh-CN"/>
        </w:rPr>
        <w:t>у</w:t>
      </w:r>
      <w:r w:rsidRPr="0017652F">
        <w:rPr>
          <w:rFonts w:ascii="Times New Roman" w:eastAsia="SimSun" w:hAnsi="Times New Roman" w:cs="Times New Roman"/>
          <w:spacing w:val="4"/>
          <w:sz w:val="24"/>
          <w:szCs w:val="24"/>
          <w:lang w:val="sr-Cyrl-RS" w:eastAsia="zh-CN"/>
        </w:rPr>
        <w:t xml:space="preserve"> </w:t>
      </w:r>
      <w:r w:rsidRPr="0017652F">
        <w:rPr>
          <w:rFonts w:ascii="Times New Roman" w:eastAsia="SimSun" w:hAnsi="Times New Roman" w:cs="Times New Roman"/>
          <w:spacing w:val="-5"/>
          <w:sz w:val="24"/>
          <w:szCs w:val="24"/>
          <w:lang w:val="sr-Cyrl-RS" w:eastAsia="zh-CN"/>
        </w:rPr>
        <w:t>у</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ло</w:t>
      </w:r>
      <w:r w:rsidRPr="0017652F">
        <w:rPr>
          <w:rFonts w:ascii="Times New Roman" w:eastAsia="SimSun" w:hAnsi="Times New Roman" w:cs="Times New Roman"/>
          <w:spacing w:val="1"/>
          <w:sz w:val="24"/>
          <w:szCs w:val="24"/>
          <w:lang w:val="sr-Cyrl-RS" w:eastAsia="zh-CN"/>
        </w:rPr>
        <w:t>в</w:t>
      </w:r>
      <w:r w:rsidRPr="0017652F">
        <w:rPr>
          <w:rFonts w:ascii="Times New Roman" w:eastAsia="SimSun" w:hAnsi="Times New Roman" w:cs="Times New Roman"/>
          <w:sz w:val="24"/>
          <w:szCs w:val="24"/>
          <w:lang w:val="sr-Cyrl-RS" w:eastAsia="zh-CN"/>
        </w:rPr>
        <w:t>а</w:t>
      </w:r>
      <w:r w:rsidRPr="0017652F">
        <w:rPr>
          <w:rFonts w:ascii="Times New Roman" w:eastAsia="SimSun" w:hAnsi="Times New Roman" w:cs="Times New Roman"/>
          <w:spacing w:val="3"/>
          <w:sz w:val="24"/>
          <w:szCs w:val="24"/>
          <w:lang w:val="sr-Cyrl-RS" w:eastAsia="zh-CN"/>
        </w:rPr>
        <w:t xml:space="preserve"> </w:t>
      </w:r>
      <w:r w:rsidRPr="0017652F">
        <w:rPr>
          <w:rFonts w:ascii="Times New Roman" w:eastAsia="SimSun" w:hAnsi="Times New Roman" w:cs="Times New Roman"/>
          <w:sz w:val="24"/>
          <w:szCs w:val="24"/>
          <w:lang w:val="sr-Cyrl-RS" w:eastAsia="zh-CN"/>
        </w:rPr>
        <w:t>из</w:t>
      </w:r>
      <w:r w:rsidRPr="0017652F">
        <w:rPr>
          <w:rFonts w:ascii="Times New Roman" w:eastAsia="SimSun" w:hAnsi="Times New Roman" w:cs="Times New Roman"/>
          <w:spacing w:val="5"/>
          <w:sz w:val="24"/>
          <w:szCs w:val="24"/>
          <w:lang w:val="sr-Cyrl-RS" w:eastAsia="zh-CN"/>
        </w:rPr>
        <w:t xml:space="preserve"> </w:t>
      </w:r>
      <w:r w:rsidRPr="0017652F">
        <w:rPr>
          <w:rFonts w:ascii="Times New Roman" w:eastAsia="SimSun" w:hAnsi="Times New Roman" w:cs="Times New Roman"/>
          <w:sz w:val="24"/>
          <w:szCs w:val="24"/>
          <w:lang w:val="sr-Cyrl-RS" w:eastAsia="zh-CN"/>
        </w:rPr>
        <w:t>по</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pacing w:val="2"/>
          <w:sz w:val="24"/>
          <w:szCs w:val="24"/>
          <w:lang w:val="sr-Cyrl-RS" w:eastAsia="zh-CN"/>
        </w:rPr>
        <w:t>т</w:t>
      </w:r>
      <w:r w:rsidRPr="0017652F">
        <w:rPr>
          <w:rFonts w:ascii="Times New Roman" w:eastAsia="SimSun" w:hAnsi="Times New Roman" w:cs="Times New Roman"/>
          <w:spacing w:val="-8"/>
          <w:sz w:val="24"/>
          <w:szCs w:val="24"/>
          <w:lang w:val="sr-Cyrl-RS" w:eastAsia="zh-CN"/>
        </w:rPr>
        <w:t>у</w:t>
      </w:r>
      <w:r w:rsidRPr="0017652F">
        <w:rPr>
          <w:rFonts w:ascii="Times New Roman" w:eastAsia="SimSun" w:hAnsi="Times New Roman" w:cs="Times New Roman"/>
          <w:sz w:val="24"/>
          <w:szCs w:val="24"/>
          <w:lang w:val="sr-Cyrl-RS" w:eastAsia="zh-CN"/>
        </w:rPr>
        <w:t>пка</w:t>
      </w:r>
      <w:r w:rsidRPr="0017652F">
        <w:rPr>
          <w:rFonts w:ascii="Times New Roman" w:eastAsia="SimSun" w:hAnsi="Times New Roman" w:cs="Times New Roman"/>
          <w:spacing w:val="3"/>
          <w:sz w:val="24"/>
          <w:szCs w:val="24"/>
          <w:lang w:val="sr-Cyrl-RS" w:eastAsia="zh-CN"/>
        </w:rPr>
        <w:t xml:space="preserve"> </w:t>
      </w:r>
      <w:r w:rsidRPr="0017652F">
        <w:rPr>
          <w:rFonts w:ascii="Times New Roman" w:eastAsia="SimSun" w:hAnsi="Times New Roman" w:cs="Times New Roman"/>
          <w:sz w:val="24"/>
          <w:szCs w:val="24"/>
          <w:lang w:val="sr-Cyrl-RS" w:eastAsia="zh-CN"/>
        </w:rPr>
        <w:t>ја</w:t>
      </w:r>
      <w:r w:rsidRPr="0017652F">
        <w:rPr>
          <w:rFonts w:ascii="Times New Roman" w:eastAsia="SimSun" w:hAnsi="Times New Roman" w:cs="Times New Roman"/>
          <w:spacing w:val="1"/>
          <w:sz w:val="24"/>
          <w:szCs w:val="24"/>
          <w:lang w:val="sr-Cyrl-RS" w:eastAsia="zh-CN"/>
        </w:rPr>
        <w:t>в</w:t>
      </w:r>
      <w:r w:rsidRPr="0017652F">
        <w:rPr>
          <w:rFonts w:ascii="Times New Roman" w:eastAsia="SimSun" w:hAnsi="Times New Roman" w:cs="Times New Roman"/>
          <w:sz w:val="24"/>
          <w:szCs w:val="24"/>
          <w:lang w:val="sr-Cyrl-RS" w:eastAsia="zh-CN"/>
        </w:rPr>
        <w:t>не</w:t>
      </w:r>
      <w:r w:rsidRPr="0017652F">
        <w:rPr>
          <w:rFonts w:ascii="Times New Roman" w:eastAsia="SimSun" w:hAnsi="Times New Roman" w:cs="Times New Roman"/>
          <w:spacing w:val="3"/>
          <w:sz w:val="24"/>
          <w:szCs w:val="24"/>
          <w:lang w:val="sr-Cyrl-RS" w:eastAsia="zh-CN"/>
        </w:rPr>
        <w:t xml:space="preserve"> </w:t>
      </w:r>
      <w:r w:rsidRPr="0017652F">
        <w:rPr>
          <w:rFonts w:ascii="Times New Roman" w:eastAsia="SimSun" w:hAnsi="Times New Roman" w:cs="Times New Roman"/>
          <w:sz w:val="24"/>
          <w:szCs w:val="24"/>
          <w:lang w:val="sr-Cyrl-RS" w:eastAsia="zh-CN"/>
        </w:rPr>
        <w:t>н</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б</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вке</w:t>
      </w:r>
      <w:r w:rsidRPr="0017652F">
        <w:rPr>
          <w:rFonts w:ascii="Times New Roman" w:eastAsia="SimSun" w:hAnsi="Times New Roman" w:cs="Times New Roman"/>
          <w:spacing w:val="4"/>
          <w:sz w:val="24"/>
          <w:szCs w:val="24"/>
          <w:lang w:val="sr-Cyrl-RS" w:eastAsia="zh-CN"/>
        </w:rPr>
        <w:t xml:space="preserve"> </w:t>
      </w:r>
      <w:r w:rsidRPr="0017652F">
        <w:rPr>
          <w:rFonts w:ascii="Times New Roman" w:eastAsia="SimSun" w:hAnsi="Times New Roman" w:cs="Times New Roman"/>
          <w:sz w:val="24"/>
          <w:szCs w:val="24"/>
          <w:lang w:val="sr-Cyrl-RS" w:eastAsia="zh-CN"/>
        </w:rPr>
        <w:t>која</w:t>
      </w:r>
      <w:r w:rsidRPr="0017652F">
        <w:rPr>
          <w:rFonts w:ascii="Times New Roman" w:eastAsia="SimSun" w:hAnsi="Times New Roman" w:cs="Times New Roman"/>
          <w:spacing w:val="4"/>
          <w:sz w:val="24"/>
          <w:szCs w:val="24"/>
          <w:lang w:val="sr-Cyrl-RS" w:eastAsia="zh-CN"/>
        </w:rPr>
        <w:t xml:space="preserve"> </w:t>
      </w:r>
      <w:r w:rsidRPr="0017652F">
        <w:rPr>
          <w:rFonts w:ascii="Times New Roman" w:eastAsia="SimSun" w:hAnsi="Times New Roman" w:cs="Times New Roman"/>
          <w:sz w:val="24"/>
          <w:szCs w:val="24"/>
          <w:lang w:val="sr-Cyrl-RS" w:eastAsia="zh-CN"/>
        </w:rPr>
        <w:t>н</w:t>
      </w:r>
      <w:r w:rsidRPr="0017652F">
        <w:rPr>
          <w:rFonts w:ascii="Times New Roman" w:eastAsia="SimSun" w:hAnsi="Times New Roman" w:cs="Times New Roman"/>
          <w:spacing w:val="-1"/>
          <w:sz w:val="24"/>
          <w:szCs w:val="24"/>
          <w:lang w:val="sr-Cyrl-RS" w:eastAsia="zh-CN"/>
        </w:rPr>
        <w:t>ас</w:t>
      </w:r>
      <w:r w:rsidRPr="0017652F">
        <w:rPr>
          <w:rFonts w:ascii="Times New Roman" w:eastAsia="SimSun" w:hAnsi="Times New Roman" w:cs="Times New Roman"/>
          <w:spacing w:val="2"/>
          <w:sz w:val="24"/>
          <w:szCs w:val="24"/>
          <w:lang w:val="sr-Cyrl-RS" w:eastAsia="zh-CN"/>
        </w:rPr>
        <w:t>т</w:t>
      </w:r>
      <w:r w:rsidRPr="0017652F">
        <w:rPr>
          <w:rFonts w:ascii="Times New Roman" w:eastAsia="SimSun" w:hAnsi="Times New Roman" w:cs="Times New Roman"/>
          <w:spacing w:val="-8"/>
          <w:sz w:val="24"/>
          <w:szCs w:val="24"/>
          <w:lang w:val="sr-Cyrl-RS" w:eastAsia="zh-CN"/>
        </w:rPr>
        <w:t>у</w:t>
      </w:r>
      <w:r w:rsidRPr="0017652F">
        <w:rPr>
          <w:rFonts w:ascii="Times New Roman" w:eastAsia="SimSun" w:hAnsi="Times New Roman" w:cs="Times New Roman"/>
          <w:spacing w:val="3"/>
          <w:sz w:val="24"/>
          <w:szCs w:val="24"/>
          <w:lang w:val="sr-Cyrl-RS" w:eastAsia="zh-CN"/>
        </w:rPr>
        <w:t>п</w:t>
      </w:r>
      <w:r w:rsidRPr="0017652F">
        <w:rPr>
          <w:rFonts w:ascii="Times New Roman" w:eastAsia="SimSun" w:hAnsi="Times New Roman" w:cs="Times New Roman"/>
          <w:sz w:val="24"/>
          <w:szCs w:val="24"/>
          <w:lang w:val="sr-Cyrl-RS" w:eastAsia="zh-CN"/>
        </w:rPr>
        <w:t>и</w:t>
      </w:r>
      <w:r w:rsidRPr="0017652F">
        <w:rPr>
          <w:rFonts w:ascii="Times New Roman" w:eastAsia="SimSun" w:hAnsi="Times New Roman" w:cs="Times New Roman"/>
          <w:spacing w:val="5"/>
          <w:sz w:val="24"/>
          <w:szCs w:val="24"/>
          <w:lang w:val="sr-Cyrl-RS" w:eastAsia="zh-CN"/>
        </w:rPr>
        <w:t xml:space="preserve"> </w:t>
      </w:r>
      <w:r w:rsidRPr="0017652F">
        <w:rPr>
          <w:rFonts w:ascii="Times New Roman" w:eastAsia="SimSun" w:hAnsi="Times New Roman" w:cs="Times New Roman"/>
          <w:sz w:val="24"/>
          <w:szCs w:val="24"/>
          <w:lang w:val="sr-Cyrl-RS" w:eastAsia="zh-CN"/>
        </w:rPr>
        <w:t>до</w:t>
      </w:r>
      <w:r w:rsidRPr="0017652F">
        <w:rPr>
          <w:rFonts w:ascii="Times New Roman" w:eastAsia="SimSun" w:hAnsi="Times New Roman" w:cs="Times New Roman"/>
          <w:spacing w:val="4"/>
          <w:sz w:val="24"/>
          <w:szCs w:val="24"/>
          <w:lang w:val="sr-Cyrl-RS" w:eastAsia="zh-CN"/>
        </w:rPr>
        <w:t xml:space="preserve"> </w:t>
      </w:r>
      <w:r w:rsidRPr="0017652F">
        <w:rPr>
          <w:rFonts w:ascii="Times New Roman" w:eastAsia="SimSun" w:hAnsi="Times New Roman" w:cs="Times New Roman"/>
          <w:sz w:val="24"/>
          <w:szCs w:val="24"/>
          <w:lang w:val="sr-Cyrl-RS" w:eastAsia="zh-CN"/>
        </w:rPr>
        <w:t>д</w:t>
      </w:r>
      <w:r w:rsidRPr="0017652F">
        <w:rPr>
          <w:rFonts w:ascii="Times New Roman" w:eastAsia="SimSun" w:hAnsi="Times New Roman" w:cs="Times New Roman"/>
          <w:spacing w:val="-3"/>
          <w:sz w:val="24"/>
          <w:szCs w:val="24"/>
          <w:lang w:val="sr-Cyrl-RS" w:eastAsia="zh-CN"/>
        </w:rPr>
        <w:t>о</w:t>
      </w:r>
      <w:r w:rsidRPr="0017652F">
        <w:rPr>
          <w:rFonts w:ascii="Times New Roman" w:eastAsia="SimSun" w:hAnsi="Times New Roman" w:cs="Times New Roman"/>
          <w:sz w:val="24"/>
          <w:szCs w:val="24"/>
          <w:lang w:val="sr-Cyrl-RS" w:eastAsia="zh-CN"/>
        </w:rPr>
        <w:t>нош</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ња</w:t>
      </w:r>
      <w:r w:rsidRPr="0017652F">
        <w:rPr>
          <w:rFonts w:ascii="Times New Roman" w:eastAsia="SimSun" w:hAnsi="Times New Roman" w:cs="Times New Roman"/>
          <w:spacing w:val="2"/>
          <w:sz w:val="24"/>
          <w:szCs w:val="24"/>
          <w:lang w:val="sr-Cyrl-RS" w:eastAsia="zh-CN"/>
        </w:rPr>
        <w:t xml:space="preserve"> </w:t>
      </w:r>
      <w:r w:rsidRPr="0017652F">
        <w:rPr>
          <w:rFonts w:ascii="Times New Roman" w:eastAsia="SimSun" w:hAnsi="Times New Roman" w:cs="Times New Roman"/>
          <w:sz w:val="24"/>
          <w:szCs w:val="24"/>
          <w:lang w:val="sr-Cyrl-RS" w:eastAsia="zh-CN"/>
        </w:rPr>
        <w:t>од</w:t>
      </w:r>
      <w:r w:rsidRPr="0017652F">
        <w:rPr>
          <w:rFonts w:ascii="Times New Roman" w:eastAsia="SimSun" w:hAnsi="Times New Roman" w:cs="Times New Roman"/>
          <w:spacing w:val="2"/>
          <w:sz w:val="24"/>
          <w:szCs w:val="24"/>
          <w:lang w:val="sr-Cyrl-RS" w:eastAsia="zh-CN"/>
        </w:rPr>
        <w:t>л</w:t>
      </w:r>
      <w:r w:rsidRPr="0017652F">
        <w:rPr>
          <w:rFonts w:ascii="Times New Roman" w:eastAsia="SimSun" w:hAnsi="Times New Roman" w:cs="Times New Roman"/>
          <w:spacing w:val="-5"/>
          <w:sz w:val="24"/>
          <w:szCs w:val="24"/>
          <w:lang w:val="sr-Cyrl-RS" w:eastAsia="zh-CN"/>
        </w:rPr>
        <w:t>у</w:t>
      </w:r>
      <w:r w:rsidRPr="0017652F">
        <w:rPr>
          <w:rFonts w:ascii="Times New Roman" w:eastAsia="SimSun" w:hAnsi="Times New Roman" w:cs="Times New Roman"/>
          <w:sz w:val="24"/>
          <w:szCs w:val="24"/>
          <w:lang w:val="sr-Cyrl-RS" w:eastAsia="zh-CN"/>
        </w:rPr>
        <w:t>ке</w:t>
      </w:r>
      <w:r w:rsidRPr="0017652F">
        <w:rPr>
          <w:rFonts w:ascii="Times New Roman" w:eastAsia="SimSun" w:hAnsi="Times New Roman" w:cs="Times New Roman"/>
          <w:spacing w:val="6"/>
          <w:sz w:val="24"/>
          <w:szCs w:val="24"/>
          <w:lang w:val="sr-Cyrl-RS" w:eastAsia="zh-CN"/>
        </w:rPr>
        <w:t xml:space="preserve"> </w:t>
      </w:r>
      <w:r w:rsidRPr="0017652F">
        <w:rPr>
          <w:rFonts w:ascii="Times New Roman" w:eastAsia="SimSun" w:hAnsi="Times New Roman" w:cs="Times New Roman"/>
          <w:sz w:val="24"/>
          <w:szCs w:val="24"/>
          <w:lang w:val="sr-Cyrl-RS" w:eastAsia="zh-CN"/>
        </w:rPr>
        <w:t>о додели</w:t>
      </w:r>
      <w:r w:rsidRPr="0017652F">
        <w:rPr>
          <w:rFonts w:ascii="Times New Roman" w:eastAsia="SimSun" w:hAnsi="Times New Roman" w:cs="Times New Roman"/>
          <w:spacing w:val="31"/>
          <w:sz w:val="24"/>
          <w:szCs w:val="24"/>
          <w:lang w:val="sr-Cyrl-RS" w:eastAsia="zh-CN"/>
        </w:rPr>
        <w:t xml:space="preserve"> </w:t>
      </w:r>
      <w:r w:rsidRPr="0017652F">
        <w:rPr>
          <w:rFonts w:ascii="Times New Roman" w:eastAsia="SimSun" w:hAnsi="Times New Roman" w:cs="Times New Roman"/>
          <w:spacing w:val="-5"/>
          <w:sz w:val="24"/>
          <w:szCs w:val="24"/>
          <w:lang w:val="sr-Cyrl-RS" w:eastAsia="zh-CN"/>
        </w:rPr>
        <w:t>у</w:t>
      </w:r>
      <w:r w:rsidRPr="0017652F">
        <w:rPr>
          <w:rFonts w:ascii="Times New Roman" w:eastAsia="SimSun" w:hAnsi="Times New Roman" w:cs="Times New Roman"/>
          <w:sz w:val="24"/>
          <w:szCs w:val="24"/>
          <w:lang w:val="sr-Cyrl-RS" w:eastAsia="zh-CN"/>
        </w:rPr>
        <w:t>говор</w:t>
      </w:r>
      <w:r w:rsidRPr="0017652F">
        <w:rPr>
          <w:rFonts w:ascii="Times New Roman" w:eastAsia="SimSun" w:hAnsi="Times New Roman" w:cs="Times New Roman"/>
          <w:spacing w:val="-2"/>
          <w:sz w:val="24"/>
          <w:szCs w:val="24"/>
          <w:lang w:val="sr-Cyrl-RS" w:eastAsia="zh-CN"/>
        </w:rPr>
        <w:t>а</w:t>
      </w:r>
      <w:r w:rsidRPr="0017652F">
        <w:rPr>
          <w:rFonts w:ascii="Times New Roman" w:eastAsia="SimSun" w:hAnsi="Times New Roman" w:cs="Times New Roman"/>
          <w:sz w:val="24"/>
          <w:szCs w:val="24"/>
          <w:lang w:val="sr-Cyrl-RS" w:eastAsia="zh-CN"/>
        </w:rPr>
        <w:t>,</w:t>
      </w:r>
      <w:r w:rsidRPr="0017652F">
        <w:rPr>
          <w:rFonts w:ascii="Times New Roman" w:eastAsia="SimSun" w:hAnsi="Times New Roman" w:cs="Times New Roman"/>
          <w:spacing w:val="28"/>
          <w:sz w:val="24"/>
          <w:szCs w:val="24"/>
          <w:lang w:val="sr-Cyrl-RS" w:eastAsia="zh-CN"/>
        </w:rPr>
        <w:t xml:space="preserve"> </w:t>
      </w:r>
      <w:r w:rsidRPr="0017652F">
        <w:rPr>
          <w:rFonts w:ascii="Times New Roman" w:eastAsia="SimSun" w:hAnsi="Times New Roman" w:cs="Times New Roman"/>
          <w:sz w:val="24"/>
          <w:szCs w:val="24"/>
          <w:lang w:val="sr-Cyrl-RS" w:eastAsia="zh-CN"/>
        </w:rPr>
        <w:t>од</w:t>
      </w:r>
      <w:r w:rsidRPr="0017652F">
        <w:rPr>
          <w:rFonts w:ascii="Times New Roman" w:eastAsia="SimSun" w:hAnsi="Times New Roman" w:cs="Times New Roman"/>
          <w:spacing w:val="1"/>
          <w:sz w:val="24"/>
          <w:szCs w:val="24"/>
          <w:lang w:val="sr-Cyrl-RS" w:eastAsia="zh-CN"/>
        </w:rPr>
        <w:t>н</w:t>
      </w:r>
      <w:r w:rsidRPr="0017652F">
        <w:rPr>
          <w:rFonts w:ascii="Times New Roman" w:eastAsia="SimSun" w:hAnsi="Times New Roman" w:cs="Times New Roman"/>
          <w:spacing w:val="2"/>
          <w:sz w:val="24"/>
          <w:szCs w:val="24"/>
          <w:lang w:val="sr-Cyrl-RS" w:eastAsia="zh-CN"/>
        </w:rPr>
        <w:t>о</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но</w:t>
      </w:r>
      <w:r w:rsidRPr="0017652F">
        <w:rPr>
          <w:rFonts w:ascii="Times New Roman" w:eastAsia="SimSun" w:hAnsi="Times New Roman" w:cs="Times New Roman"/>
          <w:spacing w:val="28"/>
          <w:sz w:val="24"/>
          <w:szCs w:val="24"/>
          <w:lang w:val="sr-Cyrl-RS" w:eastAsia="zh-CN"/>
        </w:rPr>
        <w:t xml:space="preserve"> </w:t>
      </w:r>
      <w:r w:rsidRPr="0017652F">
        <w:rPr>
          <w:rFonts w:ascii="Times New Roman" w:eastAsia="SimSun" w:hAnsi="Times New Roman" w:cs="Times New Roman"/>
          <w:sz w:val="24"/>
          <w:szCs w:val="24"/>
          <w:lang w:val="sr-Cyrl-RS" w:eastAsia="zh-CN"/>
        </w:rPr>
        <w:t>з</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к</w:t>
      </w:r>
      <w:r w:rsidRPr="0017652F">
        <w:rPr>
          <w:rFonts w:ascii="Times New Roman" w:eastAsia="SimSun" w:hAnsi="Times New Roman" w:cs="Times New Roman"/>
          <w:spacing w:val="2"/>
          <w:sz w:val="24"/>
          <w:szCs w:val="24"/>
          <w:lang w:val="sr-Cyrl-RS" w:eastAsia="zh-CN"/>
        </w:rPr>
        <w:t>љ</w:t>
      </w:r>
      <w:r w:rsidRPr="0017652F">
        <w:rPr>
          <w:rFonts w:ascii="Times New Roman" w:eastAsia="SimSun" w:hAnsi="Times New Roman" w:cs="Times New Roman"/>
          <w:spacing w:val="-8"/>
          <w:sz w:val="24"/>
          <w:szCs w:val="24"/>
          <w:lang w:val="sr-Cyrl-RS" w:eastAsia="zh-CN"/>
        </w:rPr>
        <w:t>у</w:t>
      </w:r>
      <w:r w:rsidRPr="0017652F">
        <w:rPr>
          <w:rFonts w:ascii="Times New Roman" w:eastAsia="SimSun" w:hAnsi="Times New Roman" w:cs="Times New Roman"/>
          <w:spacing w:val="1"/>
          <w:sz w:val="24"/>
          <w:szCs w:val="24"/>
          <w:lang w:val="sr-Cyrl-RS" w:eastAsia="zh-CN"/>
        </w:rPr>
        <w:t>ч</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ња</w:t>
      </w:r>
      <w:r w:rsidRPr="0017652F">
        <w:rPr>
          <w:rFonts w:ascii="Times New Roman" w:eastAsia="SimSun" w:hAnsi="Times New Roman" w:cs="Times New Roman"/>
          <w:spacing w:val="31"/>
          <w:sz w:val="24"/>
          <w:szCs w:val="24"/>
          <w:lang w:val="sr-Cyrl-RS" w:eastAsia="zh-CN"/>
        </w:rPr>
        <w:t xml:space="preserve"> </w:t>
      </w:r>
      <w:r w:rsidRPr="0017652F">
        <w:rPr>
          <w:rFonts w:ascii="Times New Roman" w:eastAsia="SimSun" w:hAnsi="Times New Roman" w:cs="Times New Roman"/>
          <w:spacing w:val="-5"/>
          <w:sz w:val="24"/>
          <w:szCs w:val="24"/>
          <w:lang w:val="sr-Cyrl-RS" w:eastAsia="zh-CN"/>
        </w:rPr>
        <w:t>у</w:t>
      </w:r>
      <w:r w:rsidRPr="0017652F">
        <w:rPr>
          <w:rFonts w:ascii="Times New Roman" w:eastAsia="SimSun" w:hAnsi="Times New Roman" w:cs="Times New Roman"/>
          <w:sz w:val="24"/>
          <w:szCs w:val="24"/>
          <w:lang w:val="sr-Cyrl-RS" w:eastAsia="zh-CN"/>
        </w:rPr>
        <w:t>г</w:t>
      </w:r>
      <w:r w:rsidRPr="0017652F">
        <w:rPr>
          <w:rFonts w:ascii="Times New Roman" w:eastAsia="SimSun" w:hAnsi="Times New Roman" w:cs="Times New Roman"/>
          <w:spacing w:val="2"/>
          <w:sz w:val="24"/>
          <w:szCs w:val="24"/>
          <w:lang w:val="sr-Cyrl-RS" w:eastAsia="zh-CN"/>
        </w:rPr>
        <w:t>о</w:t>
      </w:r>
      <w:r w:rsidRPr="0017652F">
        <w:rPr>
          <w:rFonts w:ascii="Times New Roman" w:eastAsia="SimSun" w:hAnsi="Times New Roman" w:cs="Times New Roman"/>
          <w:sz w:val="24"/>
          <w:szCs w:val="24"/>
          <w:lang w:val="sr-Cyrl-RS" w:eastAsia="zh-CN"/>
        </w:rPr>
        <w:t>в</w:t>
      </w:r>
      <w:r w:rsidRPr="0017652F">
        <w:rPr>
          <w:rFonts w:ascii="Times New Roman" w:eastAsia="SimSun" w:hAnsi="Times New Roman" w:cs="Times New Roman"/>
          <w:spacing w:val="1"/>
          <w:sz w:val="24"/>
          <w:szCs w:val="24"/>
          <w:lang w:val="sr-Cyrl-RS" w:eastAsia="zh-CN"/>
        </w:rPr>
        <w:t>о</w:t>
      </w:r>
      <w:r w:rsidRPr="0017652F">
        <w:rPr>
          <w:rFonts w:ascii="Times New Roman" w:eastAsia="SimSun" w:hAnsi="Times New Roman" w:cs="Times New Roman"/>
          <w:sz w:val="24"/>
          <w:szCs w:val="24"/>
          <w:lang w:val="sr-Cyrl-RS" w:eastAsia="zh-CN"/>
        </w:rPr>
        <w:t>р</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w:t>
      </w:r>
      <w:r w:rsidRPr="0017652F">
        <w:rPr>
          <w:rFonts w:ascii="Times New Roman" w:eastAsia="SimSun" w:hAnsi="Times New Roman" w:cs="Times New Roman"/>
          <w:spacing w:val="28"/>
          <w:sz w:val="24"/>
          <w:szCs w:val="24"/>
          <w:lang w:val="sr-Cyrl-RS" w:eastAsia="zh-CN"/>
        </w:rPr>
        <w:t xml:space="preserve"> </w:t>
      </w:r>
      <w:r w:rsidRPr="0017652F">
        <w:rPr>
          <w:rFonts w:ascii="Times New Roman" w:eastAsia="SimSun" w:hAnsi="Times New Roman" w:cs="Times New Roman"/>
          <w:sz w:val="24"/>
          <w:szCs w:val="24"/>
          <w:lang w:val="sr-Cyrl-RS" w:eastAsia="zh-CN"/>
        </w:rPr>
        <w:t>од</w:t>
      </w:r>
      <w:r w:rsidRPr="0017652F">
        <w:rPr>
          <w:rFonts w:ascii="Times New Roman" w:eastAsia="SimSun" w:hAnsi="Times New Roman" w:cs="Times New Roman"/>
          <w:spacing w:val="1"/>
          <w:sz w:val="24"/>
          <w:szCs w:val="24"/>
          <w:lang w:val="sr-Cyrl-RS" w:eastAsia="zh-CN"/>
        </w:rPr>
        <w:t>н</w:t>
      </w:r>
      <w:r w:rsidRPr="0017652F">
        <w:rPr>
          <w:rFonts w:ascii="Times New Roman" w:eastAsia="SimSun" w:hAnsi="Times New Roman" w:cs="Times New Roman"/>
          <w:sz w:val="24"/>
          <w:szCs w:val="24"/>
          <w:lang w:val="sr-Cyrl-RS" w:eastAsia="zh-CN"/>
        </w:rPr>
        <w:t>о</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но</w:t>
      </w:r>
      <w:r w:rsidRPr="0017652F">
        <w:rPr>
          <w:rFonts w:ascii="Times New Roman" w:eastAsia="SimSun" w:hAnsi="Times New Roman" w:cs="Times New Roman"/>
          <w:spacing w:val="28"/>
          <w:sz w:val="24"/>
          <w:szCs w:val="24"/>
          <w:lang w:val="sr-Cyrl-RS" w:eastAsia="zh-CN"/>
        </w:rPr>
        <w:t xml:space="preserve"> </w:t>
      </w:r>
      <w:r w:rsidRPr="0017652F">
        <w:rPr>
          <w:rFonts w:ascii="Times New Roman" w:eastAsia="SimSun" w:hAnsi="Times New Roman" w:cs="Times New Roman"/>
          <w:sz w:val="24"/>
          <w:szCs w:val="24"/>
          <w:lang w:val="sr-Cyrl-RS" w:eastAsia="zh-CN"/>
        </w:rPr>
        <w:t>током</w:t>
      </w:r>
      <w:r w:rsidRPr="0017652F">
        <w:rPr>
          <w:rFonts w:ascii="Times New Roman" w:eastAsia="SimSun" w:hAnsi="Times New Roman" w:cs="Times New Roman"/>
          <w:spacing w:val="27"/>
          <w:sz w:val="24"/>
          <w:szCs w:val="24"/>
          <w:lang w:val="sr-Cyrl-RS" w:eastAsia="zh-CN"/>
        </w:rPr>
        <w:t xml:space="preserve"> </w:t>
      </w:r>
      <w:r w:rsidRPr="0017652F">
        <w:rPr>
          <w:rFonts w:ascii="Times New Roman" w:eastAsia="SimSun" w:hAnsi="Times New Roman" w:cs="Times New Roman"/>
          <w:sz w:val="24"/>
          <w:szCs w:val="24"/>
          <w:lang w:val="sr-Cyrl-RS" w:eastAsia="zh-CN"/>
        </w:rPr>
        <w:t>в</w:t>
      </w:r>
      <w:r w:rsidRPr="0017652F">
        <w:rPr>
          <w:rFonts w:ascii="Times New Roman" w:eastAsia="SimSun" w:hAnsi="Times New Roman" w:cs="Times New Roman"/>
          <w:spacing w:val="-2"/>
          <w:sz w:val="24"/>
          <w:szCs w:val="24"/>
          <w:lang w:val="sr-Cyrl-RS" w:eastAsia="zh-CN"/>
        </w:rPr>
        <w:t>а</w:t>
      </w:r>
      <w:r w:rsidRPr="0017652F">
        <w:rPr>
          <w:rFonts w:ascii="Times New Roman" w:eastAsia="SimSun" w:hAnsi="Times New Roman" w:cs="Times New Roman"/>
          <w:sz w:val="24"/>
          <w:szCs w:val="24"/>
          <w:lang w:val="sr-Cyrl-RS" w:eastAsia="zh-CN"/>
        </w:rPr>
        <w:t>ж</w:t>
      </w:r>
      <w:r w:rsidRPr="0017652F">
        <w:rPr>
          <w:rFonts w:ascii="Times New Roman" w:eastAsia="SimSun" w:hAnsi="Times New Roman" w:cs="Times New Roman"/>
          <w:spacing w:val="-2"/>
          <w:sz w:val="24"/>
          <w:szCs w:val="24"/>
          <w:lang w:val="sr-Cyrl-RS" w:eastAsia="zh-CN"/>
        </w:rPr>
        <w:t>е</w:t>
      </w:r>
      <w:r w:rsidRPr="0017652F">
        <w:rPr>
          <w:rFonts w:ascii="Times New Roman" w:eastAsia="SimSun" w:hAnsi="Times New Roman" w:cs="Times New Roman"/>
          <w:sz w:val="24"/>
          <w:szCs w:val="24"/>
          <w:lang w:val="sr-Cyrl-RS" w:eastAsia="zh-CN"/>
        </w:rPr>
        <w:t>ња</w:t>
      </w:r>
      <w:r w:rsidRPr="0017652F">
        <w:rPr>
          <w:rFonts w:ascii="Times New Roman" w:eastAsia="SimSun" w:hAnsi="Times New Roman" w:cs="Times New Roman"/>
          <w:spacing w:val="31"/>
          <w:sz w:val="24"/>
          <w:szCs w:val="24"/>
          <w:lang w:val="sr-Cyrl-RS" w:eastAsia="zh-CN"/>
        </w:rPr>
        <w:t xml:space="preserve"> </w:t>
      </w:r>
      <w:r w:rsidRPr="0017652F">
        <w:rPr>
          <w:rFonts w:ascii="Times New Roman" w:eastAsia="SimSun" w:hAnsi="Times New Roman" w:cs="Times New Roman"/>
          <w:spacing w:val="-5"/>
          <w:sz w:val="24"/>
          <w:szCs w:val="24"/>
          <w:lang w:val="sr-Cyrl-RS" w:eastAsia="zh-CN"/>
        </w:rPr>
        <w:t>у</w:t>
      </w:r>
      <w:r w:rsidRPr="0017652F">
        <w:rPr>
          <w:rFonts w:ascii="Times New Roman" w:eastAsia="SimSun" w:hAnsi="Times New Roman" w:cs="Times New Roman"/>
          <w:sz w:val="24"/>
          <w:szCs w:val="24"/>
          <w:lang w:val="sr-Cyrl-RS" w:eastAsia="zh-CN"/>
        </w:rPr>
        <w:t>гово</w:t>
      </w:r>
      <w:r w:rsidRPr="0017652F">
        <w:rPr>
          <w:rFonts w:ascii="Times New Roman" w:eastAsia="SimSun" w:hAnsi="Times New Roman" w:cs="Times New Roman"/>
          <w:spacing w:val="1"/>
          <w:sz w:val="24"/>
          <w:szCs w:val="24"/>
          <w:lang w:val="sr-Cyrl-RS" w:eastAsia="zh-CN"/>
        </w:rPr>
        <w:t>р</w:t>
      </w:r>
      <w:r w:rsidRPr="0017652F">
        <w:rPr>
          <w:rFonts w:ascii="Times New Roman" w:eastAsia="SimSun" w:hAnsi="Times New Roman" w:cs="Times New Roman"/>
          <w:sz w:val="24"/>
          <w:szCs w:val="24"/>
          <w:lang w:val="sr-Cyrl-RS" w:eastAsia="zh-CN"/>
        </w:rPr>
        <w:t>а</w:t>
      </w:r>
      <w:r w:rsidRPr="0017652F">
        <w:rPr>
          <w:rFonts w:ascii="Times New Roman" w:eastAsia="SimSun" w:hAnsi="Times New Roman" w:cs="Times New Roman"/>
          <w:spacing w:val="27"/>
          <w:sz w:val="24"/>
          <w:szCs w:val="24"/>
          <w:lang w:val="sr-Cyrl-RS" w:eastAsia="zh-CN"/>
        </w:rPr>
        <w:t xml:space="preserve"> </w:t>
      </w:r>
      <w:r w:rsidRPr="0017652F">
        <w:rPr>
          <w:rFonts w:ascii="Times New Roman" w:eastAsia="SimSun" w:hAnsi="Times New Roman" w:cs="Times New Roman"/>
          <w:sz w:val="24"/>
          <w:szCs w:val="24"/>
          <w:lang w:val="sr-Cyrl-RS" w:eastAsia="zh-CN"/>
        </w:rPr>
        <w:t>о</w:t>
      </w:r>
      <w:r w:rsidRPr="0017652F">
        <w:rPr>
          <w:rFonts w:ascii="Times New Roman" w:eastAsia="SimSun" w:hAnsi="Times New Roman" w:cs="Times New Roman"/>
          <w:spacing w:val="28"/>
          <w:sz w:val="24"/>
          <w:szCs w:val="24"/>
          <w:lang w:val="sr-Cyrl-RS" w:eastAsia="zh-CN"/>
        </w:rPr>
        <w:t xml:space="preserve"> </w:t>
      </w:r>
      <w:r w:rsidRPr="0017652F">
        <w:rPr>
          <w:rFonts w:ascii="Times New Roman" w:eastAsia="SimSun" w:hAnsi="Times New Roman" w:cs="Times New Roman"/>
          <w:sz w:val="24"/>
          <w:szCs w:val="24"/>
          <w:lang w:val="sr-Cyrl-RS" w:eastAsia="zh-CN"/>
        </w:rPr>
        <w:t>ја</w:t>
      </w:r>
      <w:r w:rsidRPr="0017652F">
        <w:rPr>
          <w:rFonts w:ascii="Times New Roman" w:eastAsia="SimSun" w:hAnsi="Times New Roman" w:cs="Times New Roman"/>
          <w:spacing w:val="-1"/>
          <w:sz w:val="24"/>
          <w:szCs w:val="24"/>
          <w:lang w:val="sr-Cyrl-RS" w:eastAsia="zh-CN"/>
        </w:rPr>
        <w:t>в</w:t>
      </w:r>
      <w:r w:rsidRPr="0017652F">
        <w:rPr>
          <w:rFonts w:ascii="Times New Roman" w:eastAsia="SimSun" w:hAnsi="Times New Roman" w:cs="Times New Roman"/>
          <w:sz w:val="24"/>
          <w:szCs w:val="24"/>
          <w:lang w:val="sr-Cyrl-RS" w:eastAsia="zh-CN"/>
        </w:rPr>
        <w:t>ној н</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б</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вци и да</w:t>
      </w:r>
      <w:r w:rsidRPr="0017652F">
        <w:rPr>
          <w:rFonts w:ascii="Times New Roman" w:eastAsia="SimSun" w:hAnsi="Times New Roman" w:cs="Times New Roman"/>
          <w:spacing w:val="-1"/>
          <w:sz w:val="24"/>
          <w:szCs w:val="24"/>
          <w:lang w:val="sr-Cyrl-RS" w:eastAsia="zh-CN"/>
        </w:rPr>
        <w:t xml:space="preserve"> </w:t>
      </w:r>
      <w:r w:rsidRPr="0017652F">
        <w:rPr>
          <w:rFonts w:ascii="Times New Roman" w:eastAsia="SimSun" w:hAnsi="Times New Roman" w:cs="Times New Roman"/>
          <w:sz w:val="24"/>
          <w:szCs w:val="24"/>
          <w:lang w:val="sr-Cyrl-RS" w:eastAsia="zh-CN"/>
        </w:rPr>
        <w:t>је до</w:t>
      </w:r>
      <w:r w:rsidRPr="0017652F">
        <w:rPr>
          <w:rFonts w:ascii="Times New Roman" w:eastAsia="SimSun" w:hAnsi="Times New Roman" w:cs="Times New Roman"/>
          <w:spacing w:val="2"/>
          <w:sz w:val="24"/>
          <w:szCs w:val="24"/>
          <w:lang w:val="sr-Cyrl-RS" w:eastAsia="zh-CN"/>
        </w:rPr>
        <w:t>к</w:t>
      </w:r>
      <w:r w:rsidRPr="0017652F">
        <w:rPr>
          <w:rFonts w:ascii="Times New Roman" w:eastAsia="SimSun" w:hAnsi="Times New Roman" w:cs="Times New Roman"/>
          <w:spacing w:val="-8"/>
          <w:sz w:val="24"/>
          <w:szCs w:val="24"/>
          <w:lang w:val="sr-Cyrl-RS" w:eastAsia="zh-CN"/>
        </w:rPr>
        <w:t>у</w:t>
      </w:r>
      <w:r w:rsidRPr="0017652F">
        <w:rPr>
          <w:rFonts w:ascii="Times New Roman" w:eastAsia="SimSun" w:hAnsi="Times New Roman" w:cs="Times New Roman"/>
          <w:spacing w:val="1"/>
          <w:sz w:val="24"/>
          <w:szCs w:val="24"/>
          <w:lang w:val="sr-Cyrl-RS" w:eastAsia="zh-CN"/>
        </w:rPr>
        <w:t>ме</w:t>
      </w:r>
      <w:r w:rsidRPr="0017652F">
        <w:rPr>
          <w:rFonts w:ascii="Times New Roman" w:eastAsia="SimSun" w:hAnsi="Times New Roman" w:cs="Times New Roman"/>
          <w:sz w:val="24"/>
          <w:szCs w:val="24"/>
          <w:lang w:val="sr-Cyrl-RS" w:eastAsia="zh-CN"/>
        </w:rPr>
        <w:t>н</w:t>
      </w:r>
      <w:r w:rsidRPr="0017652F">
        <w:rPr>
          <w:rFonts w:ascii="Times New Roman" w:eastAsia="SimSun" w:hAnsi="Times New Roman" w:cs="Times New Roman"/>
          <w:spacing w:val="2"/>
          <w:sz w:val="24"/>
          <w:szCs w:val="24"/>
          <w:lang w:val="sr-Cyrl-RS" w:eastAsia="zh-CN"/>
        </w:rPr>
        <w:t>т</w:t>
      </w:r>
      <w:r w:rsidRPr="0017652F">
        <w:rPr>
          <w:rFonts w:ascii="Times New Roman" w:eastAsia="SimSun" w:hAnsi="Times New Roman" w:cs="Times New Roman"/>
          <w:spacing w:val="-8"/>
          <w:sz w:val="24"/>
          <w:szCs w:val="24"/>
          <w:lang w:val="sr-Cyrl-RS" w:eastAsia="zh-CN"/>
        </w:rPr>
        <w:t>у</w:t>
      </w:r>
      <w:r w:rsidRPr="0017652F">
        <w:rPr>
          <w:rFonts w:ascii="Times New Roman" w:eastAsia="SimSun" w:hAnsi="Times New Roman" w:cs="Times New Roman"/>
          <w:sz w:val="24"/>
          <w:szCs w:val="24"/>
          <w:lang w:val="sr-Cyrl-RS" w:eastAsia="zh-CN"/>
        </w:rPr>
        <w:t>је на</w:t>
      </w:r>
      <w:r w:rsidRPr="0017652F">
        <w:rPr>
          <w:rFonts w:ascii="Times New Roman" w:eastAsia="SimSun" w:hAnsi="Times New Roman" w:cs="Times New Roman"/>
          <w:spacing w:val="-1"/>
          <w:sz w:val="24"/>
          <w:szCs w:val="24"/>
          <w:lang w:val="sr-Cyrl-RS" w:eastAsia="zh-CN"/>
        </w:rPr>
        <w:t xml:space="preserve"> </w:t>
      </w:r>
      <w:r w:rsidRPr="0017652F">
        <w:rPr>
          <w:rFonts w:ascii="Times New Roman" w:eastAsia="SimSun" w:hAnsi="Times New Roman" w:cs="Times New Roman"/>
          <w:sz w:val="24"/>
          <w:szCs w:val="24"/>
          <w:lang w:val="sr-Cyrl-RS" w:eastAsia="zh-CN"/>
        </w:rPr>
        <w:t>пропи</w:t>
      </w:r>
      <w:r w:rsidRPr="0017652F">
        <w:rPr>
          <w:rFonts w:ascii="Times New Roman" w:eastAsia="SimSun" w:hAnsi="Times New Roman" w:cs="Times New Roman"/>
          <w:spacing w:val="-1"/>
          <w:sz w:val="24"/>
          <w:szCs w:val="24"/>
          <w:lang w:val="sr-Cyrl-RS" w:eastAsia="zh-CN"/>
        </w:rPr>
        <w:t>са</w:t>
      </w:r>
      <w:r w:rsidRPr="0017652F">
        <w:rPr>
          <w:rFonts w:ascii="Times New Roman" w:eastAsia="SimSun" w:hAnsi="Times New Roman" w:cs="Times New Roman"/>
          <w:sz w:val="24"/>
          <w:szCs w:val="24"/>
          <w:lang w:val="sr-Cyrl-RS" w:eastAsia="zh-CN"/>
        </w:rPr>
        <w:t>н н</w:t>
      </w:r>
      <w:r w:rsidRPr="0017652F">
        <w:rPr>
          <w:rFonts w:ascii="Times New Roman" w:eastAsia="SimSun" w:hAnsi="Times New Roman" w:cs="Times New Roman"/>
          <w:spacing w:val="-1"/>
          <w:sz w:val="24"/>
          <w:szCs w:val="24"/>
          <w:lang w:val="sr-Cyrl-RS" w:eastAsia="zh-CN"/>
        </w:rPr>
        <w:t>ач</w:t>
      </w:r>
      <w:r w:rsidRPr="0017652F">
        <w:rPr>
          <w:rFonts w:ascii="Times New Roman" w:eastAsia="SimSun" w:hAnsi="Times New Roman" w:cs="Times New Roman"/>
          <w:sz w:val="24"/>
          <w:szCs w:val="24"/>
          <w:lang w:val="sr-Cyrl-RS" w:eastAsia="zh-CN"/>
        </w:rPr>
        <w:t>ин.</w:t>
      </w:r>
    </w:p>
    <w:p w:rsidR="00B71A56" w:rsidRPr="0017652F" w:rsidRDefault="00B71A56" w:rsidP="00B71A56">
      <w:pPr>
        <w:widowControl w:val="0"/>
        <w:kinsoku w:val="0"/>
        <w:overflowPunct w:val="0"/>
        <w:autoSpaceDE w:val="0"/>
        <w:autoSpaceDN w:val="0"/>
        <w:adjustRightInd w:val="0"/>
        <w:spacing w:after="0" w:line="276" w:lineRule="exact"/>
        <w:ind w:right="116"/>
        <w:jc w:val="both"/>
        <w:rPr>
          <w:rFonts w:ascii="Times New Roman" w:eastAsia="SimSun" w:hAnsi="Times New Roman" w:cs="Times New Roman"/>
          <w:sz w:val="24"/>
          <w:szCs w:val="24"/>
          <w:lang w:val="sr-Cyrl-RS" w:eastAsia="zh-CN"/>
        </w:rPr>
        <w:sectPr w:rsidR="00B71A56" w:rsidRPr="0017652F">
          <w:pgSz w:w="11907" w:h="16840"/>
          <w:pgMar w:top="1080" w:right="1020" w:bottom="860" w:left="1020" w:header="60" w:footer="673" w:gutter="0"/>
          <w:cols w:space="708"/>
          <w:noEndnote/>
        </w:sectPr>
      </w:pPr>
    </w:p>
    <w:p w:rsidR="00B71A56" w:rsidRPr="0017652F" w:rsidRDefault="00B71A56" w:rsidP="00B71A56">
      <w:pPr>
        <w:widowControl w:val="0"/>
        <w:tabs>
          <w:tab w:val="left" w:pos="1690"/>
        </w:tabs>
        <w:kinsoku w:val="0"/>
        <w:overflowPunct w:val="0"/>
        <w:autoSpaceDE w:val="0"/>
        <w:autoSpaceDN w:val="0"/>
        <w:adjustRightInd w:val="0"/>
        <w:spacing w:before="49" w:after="0" w:line="240" w:lineRule="auto"/>
        <w:jc w:val="center"/>
        <w:outlineLvl w:val="0"/>
        <w:rPr>
          <w:rFonts w:ascii="Times New Roman" w:eastAsia="SimSun" w:hAnsi="Times New Roman" w:cs="Times New Roman"/>
          <w:sz w:val="24"/>
          <w:szCs w:val="24"/>
          <w:lang w:val="sr-Cyrl-RS" w:eastAsia="zh-CN"/>
        </w:rPr>
      </w:pPr>
      <w:bookmarkStart w:id="4" w:name="bookmark4"/>
      <w:bookmarkEnd w:id="4"/>
      <w:r w:rsidRPr="0017652F">
        <w:rPr>
          <w:rFonts w:ascii="Times New Roman" w:eastAsia="SimSun" w:hAnsi="Times New Roman" w:cs="Times New Roman"/>
          <w:b/>
          <w:bCs/>
          <w:spacing w:val="-1"/>
          <w:sz w:val="24"/>
          <w:szCs w:val="24"/>
          <w:lang w:val="sr-Cyrl-RS" w:eastAsia="zh-CN"/>
        </w:rPr>
        <w:lastRenderedPageBreak/>
        <w:t>5. У</w:t>
      </w:r>
      <w:r w:rsidRPr="0017652F">
        <w:rPr>
          <w:rFonts w:ascii="Times New Roman" w:eastAsia="SimSun" w:hAnsi="Times New Roman" w:cs="Times New Roman"/>
          <w:b/>
          <w:bCs/>
          <w:sz w:val="24"/>
          <w:szCs w:val="24"/>
          <w:lang w:val="sr-Cyrl-RS" w:eastAsia="zh-CN"/>
        </w:rPr>
        <w:t>ПУТСТВО ПОНУЂА</w:t>
      </w:r>
      <w:r w:rsidRPr="0017652F">
        <w:rPr>
          <w:rFonts w:ascii="Times New Roman" w:eastAsia="SimSun" w:hAnsi="Times New Roman" w:cs="Times New Roman"/>
          <w:b/>
          <w:bCs/>
          <w:spacing w:val="-1"/>
          <w:sz w:val="24"/>
          <w:szCs w:val="24"/>
          <w:lang w:val="sr-Cyrl-RS" w:eastAsia="zh-CN"/>
        </w:rPr>
        <w:t>Ч</w:t>
      </w:r>
      <w:r w:rsidRPr="0017652F">
        <w:rPr>
          <w:rFonts w:ascii="Times New Roman" w:eastAsia="SimSun" w:hAnsi="Times New Roman" w:cs="Times New Roman"/>
          <w:b/>
          <w:bCs/>
          <w:sz w:val="24"/>
          <w:szCs w:val="24"/>
          <w:lang w:val="sr-Cyrl-RS" w:eastAsia="zh-CN"/>
        </w:rPr>
        <w:t>И</w:t>
      </w:r>
      <w:r w:rsidRPr="0017652F">
        <w:rPr>
          <w:rFonts w:ascii="Times New Roman" w:eastAsia="SimSun" w:hAnsi="Times New Roman" w:cs="Times New Roman"/>
          <w:b/>
          <w:bCs/>
          <w:spacing w:val="-1"/>
          <w:sz w:val="24"/>
          <w:szCs w:val="24"/>
          <w:lang w:val="sr-Cyrl-RS" w:eastAsia="zh-CN"/>
        </w:rPr>
        <w:t>М</w:t>
      </w:r>
      <w:r w:rsidRPr="0017652F">
        <w:rPr>
          <w:rFonts w:ascii="Times New Roman" w:eastAsia="SimSun" w:hAnsi="Times New Roman" w:cs="Times New Roman"/>
          <w:b/>
          <w:bCs/>
          <w:sz w:val="24"/>
          <w:szCs w:val="24"/>
          <w:lang w:val="sr-Cyrl-RS" w:eastAsia="zh-CN"/>
        </w:rPr>
        <w:t xml:space="preserve">А КАКО ДА </w:t>
      </w:r>
      <w:r w:rsidRPr="0017652F">
        <w:rPr>
          <w:rFonts w:ascii="Times New Roman" w:eastAsia="SimSun" w:hAnsi="Times New Roman" w:cs="Times New Roman"/>
          <w:b/>
          <w:bCs/>
          <w:spacing w:val="-1"/>
          <w:sz w:val="24"/>
          <w:szCs w:val="24"/>
          <w:lang w:val="sr-Cyrl-RS" w:eastAsia="zh-CN"/>
        </w:rPr>
        <w:t>С</w:t>
      </w:r>
      <w:r w:rsidRPr="0017652F">
        <w:rPr>
          <w:rFonts w:ascii="Times New Roman" w:eastAsia="SimSun" w:hAnsi="Times New Roman" w:cs="Times New Roman"/>
          <w:b/>
          <w:bCs/>
          <w:sz w:val="24"/>
          <w:szCs w:val="24"/>
          <w:lang w:val="sr-Cyrl-RS" w:eastAsia="zh-CN"/>
        </w:rPr>
        <w:t>А</w:t>
      </w:r>
      <w:r w:rsidRPr="0017652F">
        <w:rPr>
          <w:rFonts w:ascii="Times New Roman" w:eastAsia="SimSun" w:hAnsi="Times New Roman" w:cs="Times New Roman"/>
          <w:b/>
          <w:bCs/>
          <w:spacing w:val="-1"/>
          <w:sz w:val="24"/>
          <w:szCs w:val="24"/>
          <w:lang w:val="sr-Cyrl-RS" w:eastAsia="zh-CN"/>
        </w:rPr>
        <w:t>Ч</w:t>
      </w:r>
      <w:r w:rsidRPr="0017652F">
        <w:rPr>
          <w:rFonts w:ascii="Times New Roman" w:eastAsia="SimSun" w:hAnsi="Times New Roman" w:cs="Times New Roman"/>
          <w:b/>
          <w:bCs/>
          <w:sz w:val="24"/>
          <w:szCs w:val="24"/>
          <w:lang w:val="sr-Cyrl-RS" w:eastAsia="zh-CN"/>
        </w:rPr>
        <w:t>ИНЕ ПОНУДУ</w:t>
      </w:r>
    </w:p>
    <w:p w:rsidR="00B71A56" w:rsidRPr="0017652F" w:rsidRDefault="00B71A56" w:rsidP="00B71A56">
      <w:pPr>
        <w:widowControl w:val="0"/>
        <w:kinsoku w:val="0"/>
        <w:overflowPunct w:val="0"/>
        <w:autoSpaceDE w:val="0"/>
        <w:autoSpaceDN w:val="0"/>
        <w:adjustRightInd w:val="0"/>
        <w:spacing w:before="12" w:after="0" w:line="260" w:lineRule="exact"/>
        <w:rPr>
          <w:rFonts w:ascii="Times New Roman" w:eastAsia="SimSun" w:hAnsi="Times New Roman" w:cs="Times New Roman"/>
          <w:sz w:val="26"/>
          <w:szCs w:val="26"/>
          <w:lang w:val="sr-Cyrl-RS" w:eastAsia="zh-CN"/>
        </w:rPr>
      </w:pPr>
    </w:p>
    <w:p w:rsidR="00B71A56" w:rsidRPr="0017652F" w:rsidRDefault="00B71A56" w:rsidP="00B71A56">
      <w:pPr>
        <w:widowControl w:val="0"/>
        <w:kinsoku w:val="0"/>
        <w:overflowPunct w:val="0"/>
        <w:autoSpaceDE w:val="0"/>
        <w:autoSpaceDN w:val="0"/>
        <w:adjustRightInd w:val="0"/>
        <w:spacing w:after="0" w:line="240" w:lineRule="auto"/>
        <w:ind w:right="123"/>
        <w:jc w:val="both"/>
        <w:rPr>
          <w:rFonts w:ascii="Times New Roman" w:eastAsia="SimSun" w:hAnsi="Times New Roman" w:cs="Times New Roman"/>
          <w:sz w:val="24"/>
          <w:szCs w:val="24"/>
          <w:lang w:val="sr-Cyrl-RS" w:eastAsia="zh-CN"/>
        </w:rPr>
      </w:pPr>
      <w:r>
        <w:rPr>
          <w:rFonts w:ascii="Times New Roman" w:eastAsia="SimSun" w:hAnsi="Times New Roman" w:cs="Times New Roman"/>
          <w:sz w:val="24"/>
          <w:szCs w:val="24"/>
          <w:lang w:val="sr-Cyrl-RS" w:eastAsia="zh-CN"/>
        </w:rPr>
        <w:tab/>
      </w:r>
      <w:r>
        <w:rPr>
          <w:rFonts w:ascii="Times New Roman" w:eastAsia="SimSun" w:hAnsi="Times New Roman" w:cs="Times New Roman"/>
          <w:sz w:val="24"/>
          <w:szCs w:val="24"/>
          <w:lang w:val="sr-Cyrl-RS" w:eastAsia="zh-CN"/>
        </w:rPr>
        <w:tab/>
      </w:r>
      <w:r w:rsidRPr="0017652F">
        <w:rPr>
          <w:rFonts w:ascii="Times New Roman" w:eastAsia="SimSun" w:hAnsi="Times New Roman" w:cs="Times New Roman"/>
          <w:sz w:val="24"/>
          <w:szCs w:val="24"/>
          <w:lang w:val="sr-Cyrl-RS" w:eastAsia="zh-CN"/>
        </w:rPr>
        <w:t>У</w:t>
      </w:r>
      <w:r w:rsidRPr="0017652F">
        <w:rPr>
          <w:rFonts w:ascii="Times New Roman" w:eastAsia="SimSun" w:hAnsi="Times New Roman" w:cs="Times New Roman"/>
          <w:spacing w:val="3"/>
          <w:sz w:val="24"/>
          <w:szCs w:val="24"/>
          <w:lang w:val="sr-Cyrl-RS" w:eastAsia="zh-CN"/>
        </w:rPr>
        <w:t>п</w:t>
      </w:r>
      <w:r w:rsidRPr="0017652F">
        <w:rPr>
          <w:rFonts w:ascii="Times New Roman" w:eastAsia="SimSun" w:hAnsi="Times New Roman" w:cs="Times New Roman"/>
          <w:spacing w:val="-8"/>
          <w:sz w:val="24"/>
          <w:szCs w:val="24"/>
          <w:lang w:val="sr-Cyrl-RS" w:eastAsia="zh-CN"/>
        </w:rPr>
        <w:t>у</w:t>
      </w:r>
      <w:r w:rsidRPr="0017652F">
        <w:rPr>
          <w:rFonts w:ascii="Times New Roman" w:eastAsia="SimSun" w:hAnsi="Times New Roman" w:cs="Times New Roman"/>
          <w:sz w:val="24"/>
          <w:szCs w:val="24"/>
          <w:lang w:val="sr-Cyrl-RS" w:eastAsia="zh-CN"/>
        </w:rPr>
        <w:t>т</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тво</w:t>
      </w:r>
      <w:r w:rsidRPr="0017652F">
        <w:rPr>
          <w:rFonts w:ascii="Times New Roman" w:eastAsia="SimSun" w:hAnsi="Times New Roman" w:cs="Times New Roman"/>
          <w:spacing w:val="8"/>
          <w:sz w:val="24"/>
          <w:szCs w:val="24"/>
          <w:lang w:val="sr-Cyrl-RS" w:eastAsia="zh-CN"/>
        </w:rPr>
        <w:t xml:space="preserve"> </w:t>
      </w:r>
      <w:r w:rsidRPr="0017652F">
        <w:rPr>
          <w:rFonts w:ascii="Times New Roman" w:eastAsia="SimSun" w:hAnsi="Times New Roman" w:cs="Times New Roman"/>
          <w:sz w:val="24"/>
          <w:szCs w:val="24"/>
          <w:lang w:val="sr-Cyrl-RS" w:eastAsia="zh-CN"/>
        </w:rPr>
        <w:t>Понуђачи</w:t>
      </w:r>
      <w:r w:rsidRPr="0017652F">
        <w:rPr>
          <w:rFonts w:ascii="Times New Roman" w:eastAsia="SimSun" w:hAnsi="Times New Roman" w:cs="Times New Roman"/>
          <w:spacing w:val="-1"/>
          <w:sz w:val="24"/>
          <w:szCs w:val="24"/>
          <w:lang w:val="sr-Cyrl-RS" w:eastAsia="zh-CN"/>
        </w:rPr>
        <w:t>м</w:t>
      </w:r>
      <w:r w:rsidRPr="0017652F">
        <w:rPr>
          <w:rFonts w:ascii="Times New Roman" w:eastAsia="SimSun" w:hAnsi="Times New Roman" w:cs="Times New Roman"/>
          <w:sz w:val="24"/>
          <w:szCs w:val="24"/>
          <w:lang w:val="sr-Cyrl-RS" w:eastAsia="zh-CN"/>
        </w:rPr>
        <w:t>а</w:t>
      </w:r>
      <w:r w:rsidRPr="0017652F">
        <w:rPr>
          <w:rFonts w:ascii="Times New Roman" w:eastAsia="SimSun" w:hAnsi="Times New Roman" w:cs="Times New Roman"/>
          <w:spacing w:val="8"/>
          <w:sz w:val="24"/>
          <w:szCs w:val="24"/>
          <w:lang w:val="sr-Cyrl-RS" w:eastAsia="zh-CN"/>
        </w:rPr>
        <w:t xml:space="preserve"> </w:t>
      </w:r>
      <w:r w:rsidRPr="0017652F">
        <w:rPr>
          <w:rFonts w:ascii="Times New Roman" w:eastAsia="SimSun" w:hAnsi="Times New Roman" w:cs="Times New Roman"/>
          <w:sz w:val="24"/>
          <w:szCs w:val="24"/>
          <w:lang w:val="sr-Cyrl-RS" w:eastAsia="zh-CN"/>
        </w:rPr>
        <w:t>к</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ко</w:t>
      </w:r>
      <w:r w:rsidRPr="0017652F">
        <w:rPr>
          <w:rFonts w:ascii="Times New Roman" w:eastAsia="SimSun" w:hAnsi="Times New Roman" w:cs="Times New Roman"/>
          <w:spacing w:val="6"/>
          <w:sz w:val="24"/>
          <w:szCs w:val="24"/>
          <w:lang w:val="sr-Cyrl-RS" w:eastAsia="zh-CN"/>
        </w:rPr>
        <w:t xml:space="preserve"> </w:t>
      </w:r>
      <w:r w:rsidRPr="0017652F">
        <w:rPr>
          <w:rFonts w:ascii="Times New Roman" w:eastAsia="SimSun" w:hAnsi="Times New Roman" w:cs="Times New Roman"/>
          <w:sz w:val="24"/>
          <w:szCs w:val="24"/>
          <w:lang w:val="sr-Cyrl-RS" w:eastAsia="zh-CN"/>
        </w:rPr>
        <w:t>да</w:t>
      </w:r>
      <w:r w:rsidRPr="0017652F">
        <w:rPr>
          <w:rFonts w:ascii="Times New Roman" w:eastAsia="SimSun" w:hAnsi="Times New Roman" w:cs="Times New Roman"/>
          <w:spacing w:val="6"/>
          <w:sz w:val="24"/>
          <w:szCs w:val="24"/>
          <w:lang w:val="sr-Cyrl-RS" w:eastAsia="zh-CN"/>
        </w:rPr>
        <w:t xml:space="preserve"> </w:t>
      </w:r>
      <w:r w:rsidRPr="0017652F">
        <w:rPr>
          <w:rFonts w:ascii="Times New Roman" w:eastAsia="SimSun" w:hAnsi="Times New Roman" w:cs="Times New Roman"/>
          <w:spacing w:val="-1"/>
          <w:sz w:val="24"/>
          <w:szCs w:val="24"/>
          <w:lang w:val="sr-Cyrl-RS" w:eastAsia="zh-CN"/>
        </w:rPr>
        <w:t>сач</w:t>
      </w:r>
      <w:r w:rsidRPr="0017652F">
        <w:rPr>
          <w:rFonts w:ascii="Times New Roman" w:eastAsia="SimSun" w:hAnsi="Times New Roman" w:cs="Times New Roman"/>
          <w:sz w:val="24"/>
          <w:szCs w:val="24"/>
          <w:lang w:val="sr-Cyrl-RS" w:eastAsia="zh-CN"/>
        </w:rPr>
        <w:t>ине</w:t>
      </w:r>
      <w:r w:rsidRPr="0017652F">
        <w:rPr>
          <w:rFonts w:ascii="Times New Roman" w:eastAsia="SimSun" w:hAnsi="Times New Roman" w:cs="Times New Roman"/>
          <w:spacing w:val="6"/>
          <w:sz w:val="24"/>
          <w:szCs w:val="24"/>
          <w:lang w:val="sr-Cyrl-RS" w:eastAsia="zh-CN"/>
        </w:rPr>
        <w:t xml:space="preserve"> </w:t>
      </w:r>
      <w:r w:rsidRPr="0017652F">
        <w:rPr>
          <w:rFonts w:ascii="Times New Roman" w:eastAsia="SimSun" w:hAnsi="Times New Roman" w:cs="Times New Roman"/>
          <w:sz w:val="24"/>
          <w:szCs w:val="24"/>
          <w:lang w:val="sr-Cyrl-RS" w:eastAsia="zh-CN"/>
        </w:rPr>
        <w:t>по</w:t>
      </w:r>
      <w:r w:rsidRPr="0017652F">
        <w:rPr>
          <w:rFonts w:ascii="Times New Roman" w:eastAsia="SimSun" w:hAnsi="Times New Roman" w:cs="Times New Roman"/>
          <w:spacing w:val="3"/>
          <w:sz w:val="24"/>
          <w:szCs w:val="24"/>
          <w:lang w:val="sr-Cyrl-RS" w:eastAsia="zh-CN"/>
        </w:rPr>
        <w:t>н</w:t>
      </w:r>
      <w:r w:rsidRPr="0017652F">
        <w:rPr>
          <w:rFonts w:ascii="Times New Roman" w:eastAsia="SimSun" w:hAnsi="Times New Roman" w:cs="Times New Roman"/>
          <w:spacing w:val="-5"/>
          <w:sz w:val="24"/>
          <w:szCs w:val="24"/>
          <w:lang w:val="sr-Cyrl-RS" w:eastAsia="zh-CN"/>
        </w:rPr>
        <w:t>у</w:t>
      </w:r>
      <w:r w:rsidRPr="0017652F">
        <w:rPr>
          <w:rFonts w:ascii="Times New Roman" w:eastAsia="SimSun" w:hAnsi="Times New Roman" w:cs="Times New Roman"/>
          <w:spacing w:val="2"/>
          <w:sz w:val="24"/>
          <w:szCs w:val="24"/>
          <w:lang w:val="sr-Cyrl-RS" w:eastAsia="zh-CN"/>
        </w:rPr>
        <w:t>д</w:t>
      </w:r>
      <w:r w:rsidRPr="0017652F">
        <w:rPr>
          <w:rFonts w:ascii="Times New Roman" w:eastAsia="SimSun" w:hAnsi="Times New Roman" w:cs="Times New Roman"/>
          <w:sz w:val="24"/>
          <w:szCs w:val="24"/>
          <w:lang w:val="sr-Cyrl-RS" w:eastAsia="zh-CN"/>
        </w:rPr>
        <w:t>у</w:t>
      </w:r>
      <w:r w:rsidRPr="0017652F">
        <w:rPr>
          <w:rFonts w:ascii="Times New Roman" w:eastAsia="SimSun" w:hAnsi="Times New Roman" w:cs="Times New Roman"/>
          <w:spacing w:val="4"/>
          <w:sz w:val="24"/>
          <w:szCs w:val="24"/>
          <w:lang w:val="sr-Cyrl-RS" w:eastAsia="zh-CN"/>
        </w:rPr>
        <w:t xml:space="preserve"> </w:t>
      </w:r>
      <w:r w:rsidRPr="0017652F">
        <w:rPr>
          <w:rFonts w:ascii="Times New Roman" w:eastAsia="SimSun" w:hAnsi="Times New Roman" w:cs="Times New Roman"/>
          <w:spacing w:val="3"/>
          <w:sz w:val="24"/>
          <w:szCs w:val="24"/>
          <w:lang w:val="sr-Cyrl-RS" w:eastAsia="zh-CN"/>
        </w:rPr>
        <w:t>(</w:t>
      </w:r>
      <w:r w:rsidRPr="0017652F">
        <w:rPr>
          <w:rFonts w:ascii="Times New Roman" w:eastAsia="SimSun" w:hAnsi="Times New Roman" w:cs="Times New Roman"/>
          <w:sz w:val="24"/>
          <w:szCs w:val="24"/>
          <w:lang w:val="sr-Cyrl-RS" w:eastAsia="zh-CN"/>
        </w:rPr>
        <w:t>у</w:t>
      </w:r>
      <w:r w:rsidRPr="0017652F">
        <w:rPr>
          <w:rFonts w:ascii="Times New Roman" w:eastAsia="SimSun" w:hAnsi="Times New Roman" w:cs="Times New Roman"/>
          <w:spacing w:val="4"/>
          <w:sz w:val="24"/>
          <w:szCs w:val="24"/>
          <w:lang w:val="sr-Cyrl-RS" w:eastAsia="zh-CN"/>
        </w:rPr>
        <w:t xml:space="preserve"> </w:t>
      </w:r>
      <w:r w:rsidRPr="0017652F">
        <w:rPr>
          <w:rFonts w:ascii="Times New Roman" w:eastAsia="SimSun" w:hAnsi="Times New Roman" w:cs="Times New Roman"/>
          <w:sz w:val="24"/>
          <w:szCs w:val="24"/>
          <w:lang w:val="sr-Cyrl-RS" w:eastAsia="zh-CN"/>
        </w:rPr>
        <w:t>д</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љ</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м</w:t>
      </w:r>
      <w:r w:rsidRPr="0017652F">
        <w:rPr>
          <w:rFonts w:ascii="Times New Roman" w:eastAsia="SimSun" w:hAnsi="Times New Roman" w:cs="Times New Roman"/>
          <w:spacing w:val="6"/>
          <w:sz w:val="24"/>
          <w:szCs w:val="24"/>
          <w:lang w:val="sr-Cyrl-RS" w:eastAsia="zh-CN"/>
        </w:rPr>
        <w:t xml:space="preserve"> </w:t>
      </w:r>
      <w:r w:rsidRPr="0017652F">
        <w:rPr>
          <w:rFonts w:ascii="Times New Roman" w:eastAsia="SimSun" w:hAnsi="Times New Roman" w:cs="Times New Roman"/>
          <w:spacing w:val="2"/>
          <w:sz w:val="24"/>
          <w:szCs w:val="24"/>
          <w:lang w:val="sr-Cyrl-RS" w:eastAsia="zh-CN"/>
        </w:rPr>
        <w:t>т</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к</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pacing w:val="2"/>
          <w:sz w:val="24"/>
          <w:szCs w:val="24"/>
          <w:lang w:val="sr-Cyrl-RS" w:eastAsia="zh-CN"/>
        </w:rPr>
        <w:t>т</w:t>
      </w:r>
      <w:r w:rsidRPr="0017652F">
        <w:rPr>
          <w:rFonts w:ascii="Times New Roman" w:eastAsia="SimSun" w:hAnsi="Times New Roman" w:cs="Times New Roman"/>
          <w:spacing w:val="-5"/>
          <w:sz w:val="24"/>
          <w:szCs w:val="24"/>
          <w:lang w:val="sr-Cyrl-RS" w:eastAsia="zh-CN"/>
        </w:rPr>
        <w:t>у</w:t>
      </w:r>
      <w:r w:rsidRPr="0017652F">
        <w:rPr>
          <w:rFonts w:ascii="Times New Roman" w:eastAsia="SimSun" w:hAnsi="Times New Roman" w:cs="Times New Roman"/>
          <w:sz w:val="24"/>
          <w:szCs w:val="24"/>
          <w:lang w:val="sr-Cyrl-RS" w:eastAsia="zh-CN"/>
        </w:rPr>
        <w:t>:</w:t>
      </w:r>
      <w:r w:rsidRPr="0017652F">
        <w:rPr>
          <w:rFonts w:ascii="Times New Roman" w:eastAsia="SimSun" w:hAnsi="Times New Roman" w:cs="Times New Roman"/>
          <w:spacing w:val="12"/>
          <w:sz w:val="24"/>
          <w:szCs w:val="24"/>
          <w:lang w:val="sr-Cyrl-RS" w:eastAsia="zh-CN"/>
        </w:rPr>
        <w:t xml:space="preserve"> </w:t>
      </w:r>
      <w:r w:rsidRPr="0017652F">
        <w:rPr>
          <w:rFonts w:ascii="Times New Roman" w:eastAsia="SimSun" w:hAnsi="Times New Roman" w:cs="Times New Roman"/>
          <w:spacing w:val="-3"/>
          <w:sz w:val="24"/>
          <w:szCs w:val="24"/>
          <w:lang w:val="sr-Cyrl-RS" w:eastAsia="zh-CN"/>
        </w:rPr>
        <w:t>у</w:t>
      </w:r>
      <w:r w:rsidRPr="0017652F">
        <w:rPr>
          <w:rFonts w:ascii="Times New Roman" w:eastAsia="SimSun" w:hAnsi="Times New Roman" w:cs="Times New Roman"/>
          <w:spacing w:val="3"/>
          <w:sz w:val="24"/>
          <w:szCs w:val="24"/>
          <w:lang w:val="sr-Cyrl-RS" w:eastAsia="zh-CN"/>
        </w:rPr>
        <w:t>п</w:t>
      </w:r>
      <w:r w:rsidRPr="0017652F">
        <w:rPr>
          <w:rFonts w:ascii="Times New Roman" w:eastAsia="SimSun" w:hAnsi="Times New Roman" w:cs="Times New Roman"/>
          <w:spacing w:val="-8"/>
          <w:sz w:val="24"/>
          <w:szCs w:val="24"/>
          <w:lang w:val="sr-Cyrl-RS" w:eastAsia="zh-CN"/>
        </w:rPr>
        <w:t>у</w:t>
      </w:r>
      <w:r w:rsidRPr="0017652F">
        <w:rPr>
          <w:rFonts w:ascii="Times New Roman" w:eastAsia="SimSun" w:hAnsi="Times New Roman" w:cs="Times New Roman"/>
          <w:spacing w:val="2"/>
          <w:sz w:val="24"/>
          <w:szCs w:val="24"/>
          <w:lang w:val="sr-Cyrl-RS" w:eastAsia="zh-CN"/>
        </w:rPr>
        <w:t>т</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тво)</w:t>
      </w:r>
      <w:r w:rsidRPr="0017652F">
        <w:rPr>
          <w:rFonts w:ascii="Times New Roman" w:eastAsia="SimSun" w:hAnsi="Times New Roman" w:cs="Times New Roman"/>
          <w:spacing w:val="5"/>
          <w:sz w:val="24"/>
          <w:szCs w:val="24"/>
          <w:lang w:val="sr-Cyrl-RS" w:eastAsia="zh-CN"/>
        </w:rPr>
        <w:t xml:space="preserve"> </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 xml:space="preserve">држи </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л</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д</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ће</w:t>
      </w:r>
      <w:r w:rsidRPr="0017652F">
        <w:rPr>
          <w:rFonts w:ascii="Times New Roman" w:eastAsia="SimSun" w:hAnsi="Times New Roman" w:cs="Times New Roman"/>
          <w:spacing w:val="8"/>
          <w:sz w:val="24"/>
          <w:szCs w:val="24"/>
          <w:lang w:val="sr-Cyrl-RS" w:eastAsia="zh-CN"/>
        </w:rPr>
        <w:t xml:space="preserve"> </w:t>
      </w:r>
      <w:r w:rsidRPr="0017652F">
        <w:rPr>
          <w:rFonts w:ascii="Times New Roman" w:eastAsia="SimSun" w:hAnsi="Times New Roman" w:cs="Times New Roman"/>
          <w:sz w:val="24"/>
          <w:szCs w:val="24"/>
          <w:lang w:val="sr-Cyrl-RS" w:eastAsia="zh-CN"/>
        </w:rPr>
        <w:t>под</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тке</w:t>
      </w:r>
      <w:r w:rsidRPr="0017652F">
        <w:rPr>
          <w:rFonts w:ascii="Times New Roman" w:eastAsia="SimSun" w:hAnsi="Times New Roman" w:cs="Times New Roman"/>
          <w:spacing w:val="8"/>
          <w:sz w:val="24"/>
          <w:szCs w:val="24"/>
          <w:lang w:val="sr-Cyrl-RS" w:eastAsia="zh-CN"/>
        </w:rPr>
        <w:t xml:space="preserve"> </w:t>
      </w:r>
      <w:r w:rsidRPr="0017652F">
        <w:rPr>
          <w:rFonts w:ascii="Times New Roman" w:eastAsia="SimSun" w:hAnsi="Times New Roman" w:cs="Times New Roman"/>
          <w:sz w:val="24"/>
          <w:szCs w:val="24"/>
          <w:lang w:val="sr-Cyrl-RS" w:eastAsia="zh-CN"/>
        </w:rPr>
        <w:t>о</w:t>
      </w:r>
      <w:r w:rsidRPr="0017652F">
        <w:rPr>
          <w:rFonts w:ascii="Times New Roman" w:eastAsia="SimSun" w:hAnsi="Times New Roman" w:cs="Times New Roman"/>
          <w:spacing w:val="9"/>
          <w:sz w:val="24"/>
          <w:szCs w:val="24"/>
          <w:lang w:val="sr-Cyrl-RS" w:eastAsia="zh-CN"/>
        </w:rPr>
        <w:t xml:space="preserve"> </w:t>
      </w:r>
      <w:r w:rsidRPr="0017652F">
        <w:rPr>
          <w:rFonts w:ascii="Times New Roman" w:eastAsia="SimSun" w:hAnsi="Times New Roman" w:cs="Times New Roman"/>
          <w:sz w:val="24"/>
          <w:szCs w:val="24"/>
          <w:lang w:val="sr-Cyrl-RS" w:eastAsia="zh-CN"/>
        </w:rPr>
        <w:t>з</w:t>
      </w:r>
      <w:r w:rsidRPr="0017652F">
        <w:rPr>
          <w:rFonts w:ascii="Times New Roman" w:eastAsia="SimSun" w:hAnsi="Times New Roman" w:cs="Times New Roman"/>
          <w:spacing w:val="-4"/>
          <w:sz w:val="24"/>
          <w:szCs w:val="24"/>
          <w:lang w:val="sr-Cyrl-RS" w:eastAsia="zh-CN"/>
        </w:rPr>
        <w:t>а</w:t>
      </w:r>
      <w:r w:rsidRPr="0017652F">
        <w:rPr>
          <w:rFonts w:ascii="Times New Roman" w:eastAsia="SimSun" w:hAnsi="Times New Roman" w:cs="Times New Roman"/>
          <w:spacing w:val="2"/>
          <w:sz w:val="24"/>
          <w:szCs w:val="24"/>
          <w:lang w:val="sr-Cyrl-RS" w:eastAsia="zh-CN"/>
        </w:rPr>
        <w:t>х</w:t>
      </w:r>
      <w:r w:rsidRPr="0017652F">
        <w:rPr>
          <w:rFonts w:ascii="Times New Roman" w:eastAsia="SimSun" w:hAnsi="Times New Roman" w:cs="Times New Roman"/>
          <w:sz w:val="24"/>
          <w:szCs w:val="24"/>
          <w:lang w:val="sr-Cyrl-RS" w:eastAsia="zh-CN"/>
        </w:rPr>
        <w:t>т</w:t>
      </w:r>
      <w:r w:rsidRPr="0017652F">
        <w:rPr>
          <w:rFonts w:ascii="Times New Roman" w:eastAsia="SimSun" w:hAnsi="Times New Roman" w:cs="Times New Roman"/>
          <w:spacing w:val="-4"/>
          <w:sz w:val="24"/>
          <w:szCs w:val="24"/>
          <w:lang w:val="sr-Cyrl-RS" w:eastAsia="zh-CN"/>
        </w:rPr>
        <w:t>е</w:t>
      </w:r>
      <w:r w:rsidRPr="0017652F">
        <w:rPr>
          <w:rFonts w:ascii="Times New Roman" w:eastAsia="SimSun" w:hAnsi="Times New Roman" w:cs="Times New Roman"/>
          <w:sz w:val="24"/>
          <w:szCs w:val="24"/>
          <w:lang w:val="sr-Cyrl-RS" w:eastAsia="zh-CN"/>
        </w:rPr>
        <w:t>ви</w:t>
      </w:r>
      <w:r w:rsidRPr="0017652F">
        <w:rPr>
          <w:rFonts w:ascii="Times New Roman" w:eastAsia="SimSun" w:hAnsi="Times New Roman" w:cs="Times New Roman"/>
          <w:spacing w:val="-1"/>
          <w:sz w:val="24"/>
          <w:szCs w:val="24"/>
          <w:lang w:val="sr-Cyrl-RS" w:eastAsia="zh-CN"/>
        </w:rPr>
        <w:t>м</w:t>
      </w:r>
      <w:r w:rsidRPr="0017652F">
        <w:rPr>
          <w:rFonts w:ascii="Times New Roman" w:eastAsia="SimSun" w:hAnsi="Times New Roman" w:cs="Times New Roman"/>
          <w:sz w:val="24"/>
          <w:szCs w:val="24"/>
          <w:lang w:val="sr-Cyrl-RS" w:eastAsia="zh-CN"/>
        </w:rPr>
        <w:t>а</w:t>
      </w:r>
      <w:r w:rsidRPr="0017652F">
        <w:rPr>
          <w:rFonts w:ascii="Times New Roman" w:eastAsia="SimSun" w:hAnsi="Times New Roman" w:cs="Times New Roman"/>
          <w:spacing w:val="8"/>
          <w:sz w:val="24"/>
          <w:szCs w:val="24"/>
          <w:lang w:val="sr-Cyrl-RS" w:eastAsia="zh-CN"/>
        </w:rPr>
        <w:t xml:space="preserve"> </w:t>
      </w:r>
      <w:r w:rsidRPr="0017652F">
        <w:rPr>
          <w:rFonts w:ascii="Times New Roman" w:eastAsia="SimSun" w:hAnsi="Times New Roman" w:cs="Times New Roman"/>
          <w:sz w:val="24"/>
          <w:szCs w:val="24"/>
          <w:lang w:val="sr-Cyrl-RS" w:eastAsia="zh-CN"/>
        </w:rPr>
        <w:t>Наручиоца</w:t>
      </w:r>
      <w:r w:rsidRPr="0017652F">
        <w:rPr>
          <w:rFonts w:ascii="Times New Roman" w:eastAsia="SimSun" w:hAnsi="Times New Roman" w:cs="Times New Roman"/>
          <w:spacing w:val="10"/>
          <w:sz w:val="24"/>
          <w:szCs w:val="24"/>
          <w:lang w:val="sr-Cyrl-RS" w:eastAsia="zh-CN"/>
        </w:rPr>
        <w:t xml:space="preserve"> </w:t>
      </w:r>
      <w:r w:rsidRPr="0017652F">
        <w:rPr>
          <w:rFonts w:ascii="Times New Roman" w:eastAsia="SimSun" w:hAnsi="Times New Roman" w:cs="Times New Roman"/>
          <w:sz w:val="24"/>
          <w:szCs w:val="24"/>
          <w:lang w:val="sr-Cyrl-RS" w:eastAsia="zh-CN"/>
        </w:rPr>
        <w:t>у</w:t>
      </w:r>
      <w:r w:rsidRPr="0017652F">
        <w:rPr>
          <w:rFonts w:ascii="Times New Roman" w:eastAsia="SimSun" w:hAnsi="Times New Roman" w:cs="Times New Roman"/>
          <w:spacing w:val="4"/>
          <w:sz w:val="24"/>
          <w:szCs w:val="24"/>
          <w:lang w:val="sr-Cyrl-RS" w:eastAsia="zh-CN"/>
        </w:rPr>
        <w:t xml:space="preserve"> </w:t>
      </w:r>
      <w:r w:rsidRPr="0017652F">
        <w:rPr>
          <w:rFonts w:ascii="Times New Roman" w:eastAsia="SimSun" w:hAnsi="Times New Roman" w:cs="Times New Roman"/>
          <w:sz w:val="24"/>
          <w:szCs w:val="24"/>
          <w:lang w:val="sr-Cyrl-RS" w:eastAsia="zh-CN"/>
        </w:rPr>
        <w:t>погле</w:t>
      </w:r>
      <w:r w:rsidRPr="0017652F">
        <w:rPr>
          <w:rFonts w:ascii="Times New Roman" w:eastAsia="SimSun" w:hAnsi="Times New Roman" w:cs="Times New Roman"/>
          <w:spacing w:val="1"/>
          <w:sz w:val="24"/>
          <w:szCs w:val="24"/>
          <w:lang w:val="sr-Cyrl-RS" w:eastAsia="zh-CN"/>
        </w:rPr>
        <w:t>д</w:t>
      </w:r>
      <w:r w:rsidRPr="0017652F">
        <w:rPr>
          <w:rFonts w:ascii="Times New Roman" w:eastAsia="SimSun" w:hAnsi="Times New Roman" w:cs="Times New Roman"/>
          <w:sz w:val="24"/>
          <w:szCs w:val="24"/>
          <w:lang w:val="sr-Cyrl-RS" w:eastAsia="zh-CN"/>
        </w:rPr>
        <w:t>у</w:t>
      </w:r>
      <w:r w:rsidRPr="0017652F">
        <w:rPr>
          <w:rFonts w:ascii="Times New Roman" w:eastAsia="SimSun" w:hAnsi="Times New Roman" w:cs="Times New Roman"/>
          <w:spacing w:val="4"/>
          <w:sz w:val="24"/>
          <w:szCs w:val="24"/>
          <w:lang w:val="sr-Cyrl-RS" w:eastAsia="zh-CN"/>
        </w:rPr>
        <w:t xml:space="preserve"> </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држине</w:t>
      </w:r>
      <w:r w:rsidRPr="0017652F">
        <w:rPr>
          <w:rFonts w:ascii="Times New Roman" w:eastAsia="SimSun" w:hAnsi="Times New Roman" w:cs="Times New Roman"/>
          <w:spacing w:val="8"/>
          <w:sz w:val="24"/>
          <w:szCs w:val="24"/>
          <w:lang w:val="sr-Cyrl-RS" w:eastAsia="zh-CN"/>
        </w:rPr>
        <w:t xml:space="preserve"> </w:t>
      </w:r>
      <w:r w:rsidRPr="0017652F">
        <w:rPr>
          <w:rFonts w:ascii="Times New Roman" w:eastAsia="SimSun" w:hAnsi="Times New Roman" w:cs="Times New Roman"/>
          <w:sz w:val="24"/>
          <w:szCs w:val="24"/>
          <w:lang w:val="sr-Cyrl-RS" w:eastAsia="zh-CN"/>
        </w:rPr>
        <w:t>по</w:t>
      </w:r>
      <w:r w:rsidRPr="0017652F">
        <w:rPr>
          <w:rFonts w:ascii="Times New Roman" w:eastAsia="SimSun" w:hAnsi="Times New Roman" w:cs="Times New Roman"/>
          <w:spacing w:val="3"/>
          <w:sz w:val="24"/>
          <w:szCs w:val="24"/>
          <w:lang w:val="sr-Cyrl-RS" w:eastAsia="zh-CN"/>
        </w:rPr>
        <w:t>н</w:t>
      </w:r>
      <w:r w:rsidRPr="0017652F">
        <w:rPr>
          <w:rFonts w:ascii="Times New Roman" w:eastAsia="SimSun" w:hAnsi="Times New Roman" w:cs="Times New Roman"/>
          <w:spacing w:val="-8"/>
          <w:sz w:val="24"/>
          <w:szCs w:val="24"/>
          <w:lang w:val="sr-Cyrl-RS" w:eastAsia="zh-CN"/>
        </w:rPr>
        <w:t>у</w:t>
      </w:r>
      <w:r w:rsidRPr="0017652F">
        <w:rPr>
          <w:rFonts w:ascii="Times New Roman" w:eastAsia="SimSun" w:hAnsi="Times New Roman" w:cs="Times New Roman"/>
          <w:sz w:val="24"/>
          <w:szCs w:val="24"/>
          <w:lang w:val="sr-Cyrl-RS" w:eastAsia="zh-CN"/>
        </w:rPr>
        <w:t>д</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w:t>
      </w:r>
      <w:r w:rsidRPr="0017652F">
        <w:rPr>
          <w:rFonts w:ascii="Times New Roman" w:eastAsia="SimSun" w:hAnsi="Times New Roman" w:cs="Times New Roman"/>
          <w:spacing w:val="9"/>
          <w:sz w:val="24"/>
          <w:szCs w:val="24"/>
          <w:lang w:val="sr-Cyrl-RS" w:eastAsia="zh-CN"/>
        </w:rPr>
        <w:t xml:space="preserve"> </w:t>
      </w:r>
      <w:r w:rsidRPr="0017652F">
        <w:rPr>
          <w:rFonts w:ascii="Times New Roman" w:eastAsia="SimSun" w:hAnsi="Times New Roman" w:cs="Times New Roman"/>
          <w:sz w:val="24"/>
          <w:szCs w:val="24"/>
          <w:lang w:val="sr-Cyrl-RS" w:eastAsia="zh-CN"/>
        </w:rPr>
        <w:t>к</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о</w:t>
      </w:r>
      <w:r w:rsidRPr="0017652F">
        <w:rPr>
          <w:rFonts w:ascii="Times New Roman" w:eastAsia="SimSun" w:hAnsi="Times New Roman" w:cs="Times New Roman"/>
          <w:spacing w:val="9"/>
          <w:sz w:val="24"/>
          <w:szCs w:val="24"/>
          <w:lang w:val="sr-Cyrl-RS" w:eastAsia="zh-CN"/>
        </w:rPr>
        <w:t xml:space="preserve"> </w:t>
      </w:r>
      <w:r w:rsidRPr="0017652F">
        <w:rPr>
          <w:rFonts w:ascii="Times New Roman" w:eastAsia="SimSun" w:hAnsi="Times New Roman" w:cs="Times New Roman"/>
          <w:sz w:val="24"/>
          <w:szCs w:val="24"/>
          <w:lang w:val="sr-Cyrl-RS" w:eastAsia="zh-CN"/>
        </w:rPr>
        <w:t>и</w:t>
      </w:r>
      <w:r w:rsidRPr="0017652F">
        <w:rPr>
          <w:rFonts w:ascii="Times New Roman" w:eastAsia="SimSun" w:hAnsi="Times New Roman" w:cs="Times New Roman"/>
          <w:spacing w:val="12"/>
          <w:sz w:val="24"/>
          <w:szCs w:val="24"/>
          <w:lang w:val="sr-Cyrl-RS" w:eastAsia="zh-CN"/>
        </w:rPr>
        <w:t xml:space="preserve"> </w:t>
      </w:r>
      <w:r w:rsidRPr="0017652F">
        <w:rPr>
          <w:rFonts w:ascii="Times New Roman" w:eastAsia="SimSun" w:hAnsi="Times New Roman" w:cs="Times New Roman"/>
          <w:spacing w:val="-8"/>
          <w:sz w:val="24"/>
          <w:szCs w:val="24"/>
          <w:lang w:val="sr-Cyrl-RS" w:eastAsia="zh-CN"/>
        </w:rPr>
        <w:t>у</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ло</w:t>
      </w:r>
      <w:r w:rsidRPr="0017652F">
        <w:rPr>
          <w:rFonts w:ascii="Times New Roman" w:eastAsia="SimSun" w:hAnsi="Times New Roman" w:cs="Times New Roman"/>
          <w:spacing w:val="1"/>
          <w:sz w:val="24"/>
          <w:szCs w:val="24"/>
          <w:lang w:val="sr-Cyrl-RS" w:eastAsia="zh-CN"/>
        </w:rPr>
        <w:t>в</w:t>
      </w:r>
      <w:r w:rsidRPr="0017652F">
        <w:rPr>
          <w:rFonts w:ascii="Times New Roman" w:eastAsia="SimSun" w:hAnsi="Times New Roman" w:cs="Times New Roman"/>
          <w:sz w:val="24"/>
          <w:szCs w:val="24"/>
          <w:lang w:val="sr-Cyrl-RS" w:eastAsia="zh-CN"/>
        </w:rPr>
        <w:t>е</w:t>
      </w:r>
      <w:r w:rsidRPr="0017652F">
        <w:rPr>
          <w:rFonts w:ascii="Times New Roman" w:eastAsia="SimSun" w:hAnsi="Times New Roman" w:cs="Times New Roman"/>
          <w:spacing w:val="8"/>
          <w:sz w:val="24"/>
          <w:szCs w:val="24"/>
          <w:lang w:val="sr-Cyrl-RS" w:eastAsia="zh-CN"/>
        </w:rPr>
        <w:t xml:space="preserve"> </w:t>
      </w:r>
      <w:r w:rsidRPr="0017652F">
        <w:rPr>
          <w:rFonts w:ascii="Times New Roman" w:eastAsia="SimSun" w:hAnsi="Times New Roman" w:cs="Times New Roman"/>
          <w:sz w:val="24"/>
          <w:szCs w:val="24"/>
          <w:lang w:val="sr-Cyrl-RS" w:eastAsia="zh-CN"/>
        </w:rPr>
        <w:t>под</w:t>
      </w:r>
      <w:r w:rsidRPr="0017652F">
        <w:rPr>
          <w:rFonts w:ascii="Times New Roman" w:eastAsia="SimSun" w:hAnsi="Times New Roman" w:cs="Times New Roman"/>
          <w:spacing w:val="9"/>
          <w:sz w:val="24"/>
          <w:szCs w:val="24"/>
          <w:lang w:val="sr-Cyrl-RS" w:eastAsia="zh-CN"/>
        </w:rPr>
        <w:t xml:space="preserve"> </w:t>
      </w:r>
      <w:r w:rsidRPr="0017652F">
        <w:rPr>
          <w:rFonts w:ascii="Times New Roman" w:eastAsia="SimSun" w:hAnsi="Times New Roman" w:cs="Times New Roman"/>
          <w:sz w:val="24"/>
          <w:szCs w:val="24"/>
          <w:lang w:val="sr-Cyrl-RS" w:eastAsia="zh-CN"/>
        </w:rPr>
        <w:t>ко</w:t>
      </w:r>
      <w:r w:rsidRPr="0017652F">
        <w:rPr>
          <w:rFonts w:ascii="Times New Roman" w:eastAsia="SimSun" w:hAnsi="Times New Roman" w:cs="Times New Roman"/>
          <w:spacing w:val="-2"/>
          <w:sz w:val="24"/>
          <w:szCs w:val="24"/>
          <w:lang w:val="sr-Cyrl-RS" w:eastAsia="zh-CN"/>
        </w:rPr>
        <w:t>ј</w:t>
      </w:r>
      <w:r w:rsidRPr="0017652F">
        <w:rPr>
          <w:rFonts w:ascii="Times New Roman" w:eastAsia="SimSun" w:hAnsi="Times New Roman" w:cs="Times New Roman"/>
          <w:sz w:val="24"/>
          <w:szCs w:val="24"/>
          <w:lang w:val="sr-Cyrl-RS" w:eastAsia="zh-CN"/>
        </w:rPr>
        <w:t>и</w:t>
      </w:r>
      <w:r w:rsidRPr="0017652F">
        <w:rPr>
          <w:rFonts w:ascii="Times New Roman" w:eastAsia="SimSun" w:hAnsi="Times New Roman" w:cs="Times New Roman"/>
          <w:spacing w:val="-1"/>
          <w:sz w:val="24"/>
          <w:szCs w:val="24"/>
          <w:lang w:val="sr-Cyrl-RS" w:eastAsia="zh-CN"/>
        </w:rPr>
        <w:t>м</w:t>
      </w:r>
      <w:r w:rsidRPr="0017652F">
        <w:rPr>
          <w:rFonts w:ascii="Times New Roman" w:eastAsia="SimSun" w:hAnsi="Times New Roman" w:cs="Times New Roman"/>
          <w:sz w:val="24"/>
          <w:szCs w:val="24"/>
          <w:lang w:val="sr-Cyrl-RS" w:eastAsia="zh-CN"/>
        </w:rPr>
        <w:t xml:space="preserve">а </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е</w:t>
      </w:r>
      <w:r w:rsidRPr="0017652F">
        <w:rPr>
          <w:rFonts w:ascii="Times New Roman" w:eastAsia="SimSun" w:hAnsi="Times New Roman" w:cs="Times New Roman"/>
          <w:spacing w:val="-1"/>
          <w:sz w:val="24"/>
          <w:szCs w:val="24"/>
          <w:lang w:val="sr-Cyrl-RS" w:eastAsia="zh-CN"/>
        </w:rPr>
        <w:t xml:space="preserve"> с</w:t>
      </w:r>
      <w:r w:rsidRPr="0017652F">
        <w:rPr>
          <w:rFonts w:ascii="Times New Roman" w:eastAsia="SimSun" w:hAnsi="Times New Roman" w:cs="Times New Roman"/>
          <w:sz w:val="24"/>
          <w:szCs w:val="24"/>
          <w:lang w:val="sr-Cyrl-RS" w:eastAsia="zh-CN"/>
        </w:rPr>
        <w:t>проводи по</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pacing w:val="2"/>
          <w:sz w:val="24"/>
          <w:szCs w:val="24"/>
          <w:lang w:val="sr-Cyrl-RS" w:eastAsia="zh-CN"/>
        </w:rPr>
        <w:t>т</w:t>
      </w:r>
      <w:r w:rsidRPr="0017652F">
        <w:rPr>
          <w:rFonts w:ascii="Times New Roman" w:eastAsia="SimSun" w:hAnsi="Times New Roman" w:cs="Times New Roman"/>
          <w:spacing w:val="-8"/>
          <w:sz w:val="24"/>
          <w:szCs w:val="24"/>
          <w:lang w:val="sr-Cyrl-RS" w:eastAsia="zh-CN"/>
        </w:rPr>
        <w:t>у</w:t>
      </w:r>
      <w:r w:rsidRPr="0017652F">
        <w:rPr>
          <w:rFonts w:ascii="Times New Roman" w:eastAsia="SimSun" w:hAnsi="Times New Roman" w:cs="Times New Roman"/>
          <w:spacing w:val="3"/>
          <w:sz w:val="24"/>
          <w:szCs w:val="24"/>
          <w:lang w:val="sr-Cyrl-RS" w:eastAsia="zh-CN"/>
        </w:rPr>
        <w:t>п</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к ја</w:t>
      </w:r>
      <w:r w:rsidRPr="0017652F">
        <w:rPr>
          <w:rFonts w:ascii="Times New Roman" w:eastAsia="SimSun" w:hAnsi="Times New Roman" w:cs="Times New Roman"/>
          <w:spacing w:val="-1"/>
          <w:sz w:val="24"/>
          <w:szCs w:val="24"/>
          <w:lang w:val="sr-Cyrl-RS" w:eastAsia="zh-CN"/>
        </w:rPr>
        <w:t>в</w:t>
      </w:r>
      <w:r w:rsidRPr="0017652F">
        <w:rPr>
          <w:rFonts w:ascii="Times New Roman" w:eastAsia="SimSun" w:hAnsi="Times New Roman" w:cs="Times New Roman"/>
          <w:sz w:val="24"/>
          <w:szCs w:val="24"/>
          <w:lang w:val="sr-Cyrl-RS" w:eastAsia="zh-CN"/>
        </w:rPr>
        <w:t>не</w:t>
      </w:r>
      <w:r w:rsidRPr="0017652F">
        <w:rPr>
          <w:rFonts w:ascii="Times New Roman" w:eastAsia="SimSun" w:hAnsi="Times New Roman" w:cs="Times New Roman"/>
          <w:spacing w:val="-1"/>
          <w:sz w:val="24"/>
          <w:szCs w:val="24"/>
          <w:lang w:val="sr-Cyrl-RS" w:eastAsia="zh-CN"/>
        </w:rPr>
        <w:t xml:space="preserve"> </w:t>
      </w:r>
      <w:r w:rsidRPr="0017652F">
        <w:rPr>
          <w:rFonts w:ascii="Times New Roman" w:eastAsia="SimSun" w:hAnsi="Times New Roman" w:cs="Times New Roman"/>
          <w:sz w:val="24"/>
          <w:szCs w:val="24"/>
          <w:lang w:val="sr-Cyrl-RS" w:eastAsia="zh-CN"/>
        </w:rPr>
        <w:t>н</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б</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вке.</w:t>
      </w:r>
    </w:p>
    <w:p w:rsidR="00B71A56" w:rsidRPr="0017652F" w:rsidRDefault="00B71A56" w:rsidP="00B71A56">
      <w:pPr>
        <w:widowControl w:val="0"/>
        <w:kinsoku w:val="0"/>
        <w:overflowPunct w:val="0"/>
        <w:autoSpaceDE w:val="0"/>
        <w:autoSpaceDN w:val="0"/>
        <w:adjustRightInd w:val="0"/>
        <w:spacing w:before="1" w:after="0" w:line="280" w:lineRule="exact"/>
        <w:rPr>
          <w:rFonts w:ascii="Times New Roman" w:eastAsia="SimSun" w:hAnsi="Times New Roman" w:cs="Times New Roman"/>
          <w:sz w:val="28"/>
          <w:szCs w:val="28"/>
          <w:lang w:val="sr-Cyrl-RS" w:eastAsia="zh-CN"/>
        </w:rPr>
      </w:pPr>
    </w:p>
    <w:p w:rsidR="00B71A56" w:rsidRPr="0017652F" w:rsidRDefault="00B71A56" w:rsidP="00B71A56">
      <w:pPr>
        <w:widowControl w:val="0"/>
        <w:tabs>
          <w:tab w:val="left" w:pos="1241"/>
        </w:tabs>
        <w:kinsoku w:val="0"/>
        <w:overflowPunct w:val="0"/>
        <w:autoSpaceDE w:val="0"/>
        <w:autoSpaceDN w:val="0"/>
        <w:adjustRightInd w:val="0"/>
        <w:spacing w:after="0" w:line="240" w:lineRule="auto"/>
        <w:jc w:val="center"/>
        <w:outlineLvl w:val="0"/>
        <w:rPr>
          <w:rFonts w:ascii="Times New Roman" w:eastAsia="SimSun" w:hAnsi="Times New Roman" w:cs="Times New Roman"/>
          <w:sz w:val="24"/>
          <w:szCs w:val="24"/>
          <w:lang w:val="sr-Cyrl-RS" w:eastAsia="zh-CN"/>
        </w:rPr>
      </w:pPr>
      <w:r w:rsidRPr="0017652F">
        <w:rPr>
          <w:rFonts w:ascii="Times New Roman" w:eastAsia="SimSun" w:hAnsi="Times New Roman" w:cs="Times New Roman"/>
          <w:b/>
          <w:bCs/>
          <w:sz w:val="24"/>
          <w:szCs w:val="24"/>
          <w:lang w:val="sr-Cyrl-RS" w:eastAsia="zh-CN"/>
        </w:rPr>
        <w:t>ПОДАЦИ О Ј</w:t>
      </w:r>
      <w:r w:rsidRPr="0017652F">
        <w:rPr>
          <w:rFonts w:ascii="Times New Roman" w:eastAsia="SimSun" w:hAnsi="Times New Roman" w:cs="Times New Roman"/>
          <w:b/>
          <w:bCs/>
          <w:spacing w:val="-2"/>
          <w:sz w:val="24"/>
          <w:szCs w:val="24"/>
          <w:lang w:val="sr-Cyrl-RS" w:eastAsia="zh-CN"/>
        </w:rPr>
        <w:t>Е</w:t>
      </w:r>
      <w:r w:rsidRPr="0017652F">
        <w:rPr>
          <w:rFonts w:ascii="Times New Roman" w:eastAsia="SimSun" w:hAnsi="Times New Roman" w:cs="Times New Roman"/>
          <w:b/>
          <w:bCs/>
          <w:spacing w:val="1"/>
          <w:sz w:val="24"/>
          <w:szCs w:val="24"/>
          <w:lang w:val="sr-Cyrl-RS" w:eastAsia="zh-CN"/>
        </w:rPr>
        <w:t>З</w:t>
      </w:r>
      <w:r w:rsidRPr="0017652F">
        <w:rPr>
          <w:rFonts w:ascii="Times New Roman" w:eastAsia="SimSun" w:hAnsi="Times New Roman" w:cs="Times New Roman"/>
          <w:b/>
          <w:bCs/>
          <w:spacing w:val="-2"/>
          <w:sz w:val="24"/>
          <w:szCs w:val="24"/>
          <w:lang w:val="sr-Cyrl-RS" w:eastAsia="zh-CN"/>
        </w:rPr>
        <w:t>И</w:t>
      </w:r>
      <w:r w:rsidRPr="0017652F">
        <w:rPr>
          <w:rFonts w:ascii="Times New Roman" w:eastAsia="SimSun" w:hAnsi="Times New Roman" w:cs="Times New Roman"/>
          <w:b/>
          <w:bCs/>
          <w:spacing w:val="1"/>
          <w:sz w:val="24"/>
          <w:szCs w:val="24"/>
          <w:lang w:val="sr-Cyrl-RS" w:eastAsia="zh-CN"/>
        </w:rPr>
        <w:t>КУ</w:t>
      </w:r>
    </w:p>
    <w:p w:rsidR="00B71A56" w:rsidRPr="0017652F" w:rsidRDefault="00B71A56" w:rsidP="00B71A56">
      <w:pPr>
        <w:widowControl w:val="0"/>
        <w:kinsoku w:val="0"/>
        <w:overflowPunct w:val="0"/>
        <w:autoSpaceDE w:val="0"/>
        <w:autoSpaceDN w:val="0"/>
        <w:adjustRightInd w:val="0"/>
        <w:spacing w:before="11" w:after="0" w:line="260" w:lineRule="exact"/>
        <w:rPr>
          <w:rFonts w:ascii="Times New Roman" w:eastAsia="SimSun" w:hAnsi="Times New Roman" w:cs="Times New Roman"/>
          <w:sz w:val="26"/>
          <w:szCs w:val="26"/>
          <w:lang w:val="sr-Cyrl-RS" w:eastAsia="zh-CN"/>
        </w:rPr>
      </w:pPr>
    </w:p>
    <w:p w:rsidR="00B71A56" w:rsidRPr="0017652F" w:rsidRDefault="00B71A56" w:rsidP="00B71A56">
      <w:pPr>
        <w:widowControl w:val="0"/>
        <w:kinsoku w:val="0"/>
        <w:overflowPunct w:val="0"/>
        <w:autoSpaceDE w:val="0"/>
        <w:autoSpaceDN w:val="0"/>
        <w:adjustRightInd w:val="0"/>
        <w:spacing w:after="0" w:line="240" w:lineRule="auto"/>
        <w:ind w:right="113"/>
        <w:jc w:val="both"/>
        <w:rPr>
          <w:rFonts w:ascii="Times New Roman" w:eastAsia="SimSun" w:hAnsi="Times New Roman" w:cs="Times New Roman"/>
          <w:sz w:val="24"/>
          <w:szCs w:val="24"/>
          <w:lang w:val="sr-Cyrl-RS" w:eastAsia="zh-CN"/>
        </w:rPr>
      </w:pPr>
      <w:r>
        <w:rPr>
          <w:rFonts w:ascii="Times New Roman" w:eastAsia="SimSun" w:hAnsi="Times New Roman" w:cs="Times New Roman"/>
          <w:sz w:val="24"/>
          <w:szCs w:val="24"/>
          <w:lang w:val="sr-Cyrl-RS" w:eastAsia="zh-CN"/>
        </w:rPr>
        <w:tab/>
      </w:r>
      <w:r>
        <w:rPr>
          <w:rFonts w:ascii="Times New Roman" w:eastAsia="SimSun" w:hAnsi="Times New Roman" w:cs="Times New Roman"/>
          <w:sz w:val="24"/>
          <w:szCs w:val="24"/>
          <w:lang w:val="sr-Cyrl-RS" w:eastAsia="zh-CN"/>
        </w:rPr>
        <w:tab/>
      </w:r>
      <w:r w:rsidRPr="0017652F">
        <w:rPr>
          <w:rFonts w:ascii="Times New Roman" w:eastAsia="SimSun" w:hAnsi="Times New Roman" w:cs="Times New Roman"/>
          <w:sz w:val="24"/>
          <w:szCs w:val="24"/>
          <w:lang w:val="sr-Cyrl-RS" w:eastAsia="zh-CN"/>
        </w:rPr>
        <w:t>По</w:t>
      </w:r>
      <w:r w:rsidRPr="0017652F">
        <w:rPr>
          <w:rFonts w:ascii="Times New Roman" w:eastAsia="SimSun" w:hAnsi="Times New Roman" w:cs="Times New Roman"/>
          <w:spacing w:val="2"/>
          <w:sz w:val="24"/>
          <w:szCs w:val="24"/>
          <w:lang w:val="sr-Cyrl-RS" w:eastAsia="zh-CN"/>
        </w:rPr>
        <w:t>н</w:t>
      </w:r>
      <w:r w:rsidRPr="0017652F">
        <w:rPr>
          <w:rFonts w:ascii="Times New Roman" w:eastAsia="SimSun" w:hAnsi="Times New Roman" w:cs="Times New Roman"/>
          <w:spacing w:val="-5"/>
          <w:sz w:val="24"/>
          <w:szCs w:val="24"/>
          <w:lang w:val="sr-Cyrl-RS" w:eastAsia="zh-CN"/>
        </w:rPr>
        <w:t>у</w:t>
      </w:r>
      <w:r w:rsidRPr="0017652F">
        <w:rPr>
          <w:rFonts w:ascii="Times New Roman" w:eastAsia="SimSun" w:hAnsi="Times New Roman" w:cs="Times New Roman"/>
          <w:sz w:val="24"/>
          <w:szCs w:val="24"/>
          <w:lang w:val="sr-Cyrl-RS" w:eastAsia="zh-CN"/>
        </w:rPr>
        <w:t>да</w:t>
      </w:r>
      <w:r w:rsidRPr="0017652F">
        <w:rPr>
          <w:rFonts w:ascii="Times New Roman" w:eastAsia="SimSun" w:hAnsi="Times New Roman" w:cs="Times New Roman"/>
          <w:spacing w:val="3"/>
          <w:sz w:val="24"/>
          <w:szCs w:val="24"/>
          <w:lang w:val="sr-Cyrl-RS" w:eastAsia="zh-CN"/>
        </w:rPr>
        <w:t xml:space="preserve"> </w:t>
      </w:r>
      <w:r w:rsidRPr="0017652F">
        <w:rPr>
          <w:rFonts w:ascii="Times New Roman" w:eastAsia="SimSun" w:hAnsi="Times New Roman" w:cs="Times New Roman"/>
          <w:spacing w:val="-1"/>
          <w:sz w:val="24"/>
          <w:szCs w:val="24"/>
          <w:lang w:val="sr-Cyrl-RS" w:eastAsia="zh-CN"/>
        </w:rPr>
        <w:t>м</w:t>
      </w:r>
      <w:r w:rsidRPr="0017652F">
        <w:rPr>
          <w:rFonts w:ascii="Times New Roman" w:eastAsia="SimSun" w:hAnsi="Times New Roman" w:cs="Times New Roman"/>
          <w:sz w:val="24"/>
          <w:szCs w:val="24"/>
          <w:lang w:val="sr-Cyrl-RS" w:eastAsia="zh-CN"/>
        </w:rPr>
        <w:t>о</w:t>
      </w:r>
      <w:r w:rsidRPr="0017652F">
        <w:rPr>
          <w:rFonts w:ascii="Times New Roman" w:eastAsia="SimSun" w:hAnsi="Times New Roman" w:cs="Times New Roman"/>
          <w:spacing w:val="2"/>
          <w:sz w:val="24"/>
          <w:szCs w:val="24"/>
          <w:lang w:val="sr-Cyrl-RS" w:eastAsia="zh-CN"/>
        </w:rPr>
        <w:t>р</w:t>
      </w:r>
      <w:r w:rsidRPr="0017652F">
        <w:rPr>
          <w:rFonts w:ascii="Times New Roman" w:eastAsia="SimSun" w:hAnsi="Times New Roman" w:cs="Times New Roman"/>
          <w:sz w:val="24"/>
          <w:szCs w:val="24"/>
          <w:lang w:val="sr-Cyrl-RS" w:eastAsia="zh-CN"/>
        </w:rPr>
        <w:t>а</w:t>
      </w:r>
      <w:r w:rsidRPr="0017652F">
        <w:rPr>
          <w:rFonts w:ascii="Times New Roman" w:eastAsia="SimSun" w:hAnsi="Times New Roman" w:cs="Times New Roman"/>
          <w:spacing w:val="3"/>
          <w:sz w:val="24"/>
          <w:szCs w:val="24"/>
          <w:lang w:val="sr-Cyrl-RS" w:eastAsia="zh-CN"/>
        </w:rPr>
        <w:t xml:space="preserve"> </w:t>
      </w:r>
      <w:r w:rsidRPr="0017652F">
        <w:rPr>
          <w:rFonts w:ascii="Times New Roman" w:eastAsia="SimSun" w:hAnsi="Times New Roman" w:cs="Times New Roman"/>
          <w:sz w:val="24"/>
          <w:szCs w:val="24"/>
          <w:lang w:val="sr-Cyrl-RS" w:eastAsia="zh-CN"/>
        </w:rPr>
        <w:t>б</w:t>
      </w:r>
      <w:r w:rsidRPr="0017652F">
        <w:rPr>
          <w:rFonts w:ascii="Times New Roman" w:eastAsia="SimSun" w:hAnsi="Times New Roman" w:cs="Times New Roman"/>
          <w:spacing w:val="1"/>
          <w:sz w:val="24"/>
          <w:szCs w:val="24"/>
          <w:lang w:val="sr-Cyrl-RS" w:eastAsia="zh-CN"/>
        </w:rPr>
        <w:t>и</w:t>
      </w:r>
      <w:r w:rsidRPr="0017652F">
        <w:rPr>
          <w:rFonts w:ascii="Times New Roman" w:eastAsia="SimSun" w:hAnsi="Times New Roman" w:cs="Times New Roman"/>
          <w:sz w:val="24"/>
          <w:szCs w:val="24"/>
          <w:lang w:val="sr-Cyrl-RS" w:eastAsia="zh-CN"/>
        </w:rPr>
        <w:t>ти</w:t>
      </w:r>
      <w:r w:rsidRPr="0017652F">
        <w:rPr>
          <w:rFonts w:ascii="Times New Roman" w:eastAsia="SimSun" w:hAnsi="Times New Roman" w:cs="Times New Roman"/>
          <w:spacing w:val="5"/>
          <w:sz w:val="24"/>
          <w:szCs w:val="24"/>
          <w:lang w:val="sr-Cyrl-RS" w:eastAsia="zh-CN"/>
        </w:rPr>
        <w:t xml:space="preserve"> </w:t>
      </w:r>
      <w:r w:rsidRPr="0017652F">
        <w:rPr>
          <w:rFonts w:ascii="Times New Roman" w:eastAsia="SimSun" w:hAnsi="Times New Roman" w:cs="Times New Roman"/>
          <w:spacing w:val="-1"/>
          <w:sz w:val="24"/>
          <w:szCs w:val="24"/>
          <w:lang w:val="sr-Cyrl-RS" w:eastAsia="zh-CN"/>
        </w:rPr>
        <w:t>сач</w:t>
      </w:r>
      <w:r w:rsidRPr="0017652F">
        <w:rPr>
          <w:rFonts w:ascii="Times New Roman" w:eastAsia="SimSun" w:hAnsi="Times New Roman" w:cs="Times New Roman"/>
          <w:sz w:val="24"/>
          <w:szCs w:val="24"/>
          <w:lang w:val="sr-Cyrl-RS" w:eastAsia="zh-CN"/>
        </w:rPr>
        <w:t>ињ</w:t>
      </w:r>
      <w:r w:rsidRPr="0017652F">
        <w:rPr>
          <w:rFonts w:ascii="Times New Roman" w:eastAsia="SimSun" w:hAnsi="Times New Roman" w:cs="Times New Roman"/>
          <w:spacing w:val="-2"/>
          <w:sz w:val="24"/>
          <w:szCs w:val="24"/>
          <w:lang w:val="sr-Cyrl-RS" w:eastAsia="zh-CN"/>
        </w:rPr>
        <w:t>е</w:t>
      </w:r>
      <w:r w:rsidRPr="0017652F">
        <w:rPr>
          <w:rFonts w:ascii="Times New Roman" w:eastAsia="SimSun" w:hAnsi="Times New Roman" w:cs="Times New Roman"/>
          <w:sz w:val="24"/>
          <w:szCs w:val="24"/>
          <w:lang w:val="sr-Cyrl-RS" w:eastAsia="zh-CN"/>
        </w:rPr>
        <w:t>на</w:t>
      </w:r>
      <w:r w:rsidRPr="0017652F">
        <w:rPr>
          <w:rFonts w:ascii="Times New Roman" w:eastAsia="SimSun" w:hAnsi="Times New Roman" w:cs="Times New Roman"/>
          <w:spacing w:val="3"/>
          <w:sz w:val="24"/>
          <w:szCs w:val="24"/>
          <w:lang w:val="sr-Cyrl-RS" w:eastAsia="zh-CN"/>
        </w:rPr>
        <w:t xml:space="preserve"> </w:t>
      </w:r>
      <w:r w:rsidRPr="0017652F">
        <w:rPr>
          <w:rFonts w:ascii="Times New Roman" w:eastAsia="SimSun" w:hAnsi="Times New Roman" w:cs="Times New Roman"/>
          <w:sz w:val="24"/>
          <w:szCs w:val="24"/>
          <w:lang w:val="sr-Cyrl-RS" w:eastAsia="zh-CN"/>
        </w:rPr>
        <w:t>на</w:t>
      </w:r>
      <w:r w:rsidRPr="0017652F">
        <w:rPr>
          <w:rFonts w:ascii="Times New Roman" w:eastAsia="SimSun" w:hAnsi="Times New Roman" w:cs="Times New Roman"/>
          <w:spacing w:val="3"/>
          <w:sz w:val="24"/>
          <w:szCs w:val="24"/>
          <w:lang w:val="sr-Cyrl-RS" w:eastAsia="zh-CN"/>
        </w:rPr>
        <w:t xml:space="preserve"> </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рп</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ком</w:t>
      </w:r>
      <w:r w:rsidRPr="0017652F">
        <w:rPr>
          <w:rFonts w:ascii="Times New Roman" w:eastAsia="SimSun" w:hAnsi="Times New Roman" w:cs="Times New Roman"/>
          <w:spacing w:val="8"/>
          <w:sz w:val="24"/>
          <w:szCs w:val="24"/>
          <w:lang w:val="sr-Cyrl-RS" w:eastAsia="zh-CN"/>
        </w:rPr>
        <w:t xml:space="preserve"> </w:t>
      </w:r>
      <w:r w:rsidRPr="0017652F">
        <w:rPr>
          <w:rFonts w:ascii="Times New Roman" w:eastAsia="SimSun" w:hAnsi="Times New Roman" w:cs="Times New Roman"/>
          <w:sz w:val="24"/>
          <w:szCs w:val="24"/>
          <w:lang w:val="sr-Cyrl-RS" w:eastAsia="zh-CN"/>
        </w:rPr>
        <w:t>јези</w:t>
      </w:r>
      <w:r w:rsidRPr="0017652F">
        <w:rPr>
          <w:rFonts w:ascii="Times New Roman" w:eastAsia="SimSun" w:hAnsi="Times New Roman" w:cs="Times New Roman"/>
          <w:spacing w:val="3"/>
          <w:sz w:val="24"/>
          <w:szCs w:val="24"/>
          <w:lang w:val="sr-Cyrl-RS" w:eastAsia="zh-CN"/>
        </w:rPr>
        <w:t>к</w:t>
      </w:r>
      <w:r w:rsidRPr="0017652F">
        <w:rPr>
          <w:rFonts w:ascii="Times New Roman" w:eastAsia="SimSun" w:hAnsi="Times New Roman" w:cs="Times New Roman"/>
          <w:spacing w:val="-3"/>
          <w:sz w:val="24"/>
          <w:szCs w:val="24"/>
          <w:lang w:val="sr-Cyrl-RS" w:eastAsia="zh-CN"/>
        </w:rPr>
        <w:t>у</w:t>
      </w:r>
      <w:r w:rsidRPr="0017652F">
        <w:rPr>
          <w:rFonts w:ascii="Times New Roman" w:eastAsia="SimSun" w:hAnsi="Times New Roman" w:cs="Times New Roman"/>
          <w:sz w:val="24"/>
          <w:szCs w:val="24"/>
          <w:lang w:val="sr-Cyrl-RS" w:eastAsia="zh-CN"/>
        </w:rPr>
        <w:t>.</w:t>
      </w:r>
    </w:p>
    <w:p w:rsidR="00B71A56" w:rsidRPr="0017652F" w:rsidRDefault="00B71A56" w:rsidP="00B71A56">
      <w:pPr>
        <w:widowControl w:val="0"/>
        <w:kinsoku w:val="0"/>
        <w:overflowPunct w:val="0"/>
        <w:autoSpaceDE w:val="0"/>
        <w:autoSpaceDN w:val="0"/>
        <w:adjustRightInd w:val="0"/>
        <w:spacing w:before="1" w:after="0" w:line="280" w:lineRule="exact"/>
        <w:rPr>
          <w:rFonts w:ascii="Times New Roman" w:eastAsia="SimSun" w:hAnsi="Times New Roman" w:cs="Times New Roman"/>
          <w:sz w:val="28"/>
          <w:szCs w:val="28"/>
          <w:lang w:val="sr-Cyrl-RS" w:eastAsia="zh-CN"/>
        </w:rPr>
      </w:pPr>
    </w:p>
    <w:p w:rsidR="00B71A56" w:rsidRPr="0017652F" w:rsidRDefault="00B71A56" w:rsidP="00B71A56">
      <w:pPr>
        <w:widowControl w:val="0"/>
        <w:tabs>
          <w:tab w:val="left" w:pos="1241"/>
        </w:tabs>
        <w:kinsoku w:val="0"/>
        <w:overflowPunct w:val="0"/>
        <w:autoSpaceDE w:val="0"/>
        <w:autoSpaceDN w:val="0"/>
        <w:adjustRightInd w:val="0"/>
        <w:spacing w:after="0" w:line="240" w:lineRule="auto"/>
        <w:jc w:val="center"/>
        <w:outlineLvl w:val="0"/>
        <w:rPr>
          <w:rFonts w:ascii="Times New Roman" w:eastAsia="SimSun" w:hAnsi="Times New Roman" w:cs="Times New Roman"/>
          <w:sz w:val="24"/>
          <w:szCs w:val="24"/>
          <w:lang w:val="sr-Cyrl-RS" w:eastAsia="zh-CN"/>
        </w:rPr>
      </w:pPr>
      <w:r w:rsidRPr="0017652F">
        <w:rPr>
          <w:rFonts w:ascii="Times New Roman" w:eastAsia="SimSun" w:hAnsi="Times New Roman" w:cs="Times New Roman"/>
          <w:b/>
          <w:bCs/>
          <w:sz w:val="24"/>
          <w:szCs w:val="24"/>
          <w:lang w:val="sr-Cyrl-RS" w:eastAsia="zh-CN"/>
        </w:rPr>
        <w:t>ПОСЕБНИ ЗАХ</w:t>
      </w:r>
      <w:r w:rsidRPr="0017652F">
        <w:rPr>
          <w:rFonts w:ascii="Times New Roman" w:eastAsia="SimSun" w:hAnsi="Times New Roman" w:cs="Times New Roman"/>
          <w:b/>
          <w:bCs/>
          <w:spacing w:val="-3"/>
          <w:sz w:val="24"/>
          <w:szCs w:val="24"/>
          <w:lang w:val="sr-Cyrl-RS" w:eastAsia="zh-CN"/>
        </w:rPr>
        <w:t>Т</w:t>
      </w:r>
      <w:r w:rsidRPr="0017652F">
        <w:rPr>
          <w:rFonts w:ascii="Times New Roman" w:eastAsia="SimSun" w:hAnsi="Times New Roman" w:cs="Times New Roman"/>
          <w:b/>
          <w:bCs/>
          <w:sz w:val="24"/>
          <w:szCs w:val="24"/>
          <w:lang w:val="sr-Cyrl-RS" w:eastAsia="zh-CN"/>
        </w:rPr>
        <w:t>Е</w:t>
      </w:r>
      <w:r w:rsidRPr="0017652F">
        <w:rPr>
          <w:rFonts w:ascii="Times New Roman" w:eastAsia="SimSun" w:hAnsi="Times New Roman" w:cs="Times New Roman"/>
          <w:b/>
          <w:bCs/>
          <w:spacing w:val="1"/>
          <w:sz w:val="24"/>
          <w:szCs w:val="24"/>
          <w:lang w:val="sr-Cyrl-RS" w:eastAsia="zh-CN"/>
        </w:rPr>
        <w:t>В</w:t>
      </w:r>
      <w:r w:rsidRPr="0017652F">
        <w:rPr>
          <w:rFonts w:ascii="Times New Roman" w:eastAsia="SimSun" w:hAnsi="Times New Roman" w:cs="Times New Roman"/>
          <w:b/>
          <w:bCs/>
          <w:sz w:val="24"/>
          <w:szCs w:val="24"/>
          <w:lang w:val="sr-Cyrl-RS" w:eastAsia="zh-CN"/>
        </w:rPr>
        <w:t>И</w:t>
      </w:r>
    </w:p>
    <w:p w:rsidR="00B71A56" w:rsidRPr="0017652F" w:rsidRDefault="00B71A56" w:rsidP="00B71A56">
      <w:pPr>
        <w:widowControl w:val="0"/>
        <w:kinsoku w:val="0"/>
        <w:overflowPunct w:val="0"/>
        <w:autoSpaceDE w:val="0"/>
        <w:autoSpaceDN w:val="0"/>
        <w:adjustRightInd w:val="0"/>
        <w:spacing w:before="12" w:after="0" w:line="260" w:lineRule="exact"/>
        <w:rPr>
          <w:rFonts w:ascii="Times New Roman" w:eastAsia="SimSun" w:hAnsi="Times New Roman" w:cs="Times New Roman"/>
          <w:sz w:val="26"/>
          <w:szCs w:val="26"/>
          <w:lang w:val="sr-Cyrl-RS" w:eastAsia="zh-CN"/>
        </w:rPr>
      </w:pPr>
    </w:p>
    <w:p w:rsidR="00B71A56" w:rsidRPr="0017652F" w:rsidRDefault="00B71A56" w:rsidP="00B71A56">
      <w:pPr>
        <w:widowControl w:val="0"/>
        <w:kinsoku w:val="0"/>
        <w:overflowPunct w:val="0"/>
        <w:autoSpaceDE w:val="0"/>
        <w:autoSpaceDN w:val="0"/>
        <w:adjustRightInd w:val="0"/>
        <w:spacing w:after="0" w:line="240" w:lineRule="auto"/>
        <w:rPr>
          <w:rFonts w:ascii="Times New Roman" w:eastAsia="SimSun" w:hAnsi="Times New Roman" w:cs="Times New Roman"/>
          <w:sz w:val="24"/>
          <w:szCs w:val="24"/>
          <w:lang w:val="sr-Cyrl-RS" w:eastAsia="zh-CN"/>
        </w:rPr>
      </w:pPr>
      <w:r>
        <w:rPr>
          <w:rFonts w:ascii="Times New Roman" w:eastAsia="SimSun" w:hAnsi="Times New Roman" w:cs="Times New Roman"/>
          <w:sz w:val="24"/>
          <w:szCs w:val="24"/>
          <w:lang w:val="sr-Cyrl-RS" w:eastAsia="zh-CN"/>
        </w:rPr>
        <w:tab/>
      </w:r>
      <w:r>
        <w:rPr>
          <w:rFonts w:ascii="Times New Roman" w:eastAsia="SimSun" w:hAnsi="Times New Roman" w:cs="Times New Roman"/>
          <w:sz w:val="24"/>
          <w:szCs w:val="24"/>
          <w:lang w:val="sr-Cyrl-RS" w:eastAsia="zh-CN"/>
        </w:rPr>
        <w:tab/>
      </w:r>
      <w:r w:rsidRPr="0017652F">
        <w:rPr>
          <w:rFonts w:ascii="Times New Roman" w:eastAsia="SimSun" w:hAnsi="Times New Roman" w:cs="Times New Roman"/>
          <w:sz w:val="24"/>
          <w:szCs w:val="24"/>
          <w:lang w:val="sr-Cyrl-RS" w:eastAsia="zh-CN"/>
        </w:rPr>
        <w:t xml:space="preserve">Понуђач </w:t>
      </w:r>
      <w:r w:rsidRPr="0017652F">
        <w:rPr>
          <w:rFonts w:ascii="Times New Roman" w:eastAsia="SimSun" w:hAnsi="Times New Roman" w:cs="Times New Roman"/>
          <w:spacing w:val="-1"/>
          <w:sz w:val="24"/>
          <w:szCs w:val="24"/>
          <w:lang w:val="sr-Cyrl-RS" w:eastAsia="zh-CN"/>
        </w:rPr>
        <w:t>м</w:t>
      </w:r>
      <w:r w:rsidRPr="0017652F">
        <w:rPr>
          <w:rFonts w:ascii="Times New Roman" w:eastAsia="SimSun" w:hAnsi="Times New Roman" w:cs="Times New Roman"/>
          <w:sz w:val="24"/>
          <w:szCs w:val="24"/>
          <w:lang w:val="sr-Cyrl-RS" w:eastAsia="zh-CN"/>
        </w:rPr>
        <w:t>о</w:t>
      </w:r>
      <w:r w:rsidRPr="0017652F">
        <w:rPr>
          <w:rFonts w:ascii="Times New Roman" w:eastAsia="SimSun" w:hAnsi="Times New Roman" w:cs="Times New Roman"/>
          <w:spacing w:val="1"/>
          <w:sz w:val="24"/>
          <w:szCs w:val="24"/>
          <w:lang w:val="sr-Cyrl-RS" w:eastAsia="zh-CN"/>
        </w:rPr>
        <w:t>ж</w:t>
      </w:r>
      <w:r w:rsidRPr="0017652F">
        <w:rPr>
          <w:rFonts w:ascii="Times New Roman" w:eastAsia="SimSun" w:hAnsi="Times New Roman" w:cs="Times New Roman"/>
          <w:sz w:val="24"/>
          <w:szCs w:val="24"/>
          <w:lang w:val="sr-Cyrl-RS" w:eastAsia="zh-CN"/>
        </w:rPr>
        <w:t>е</w:t>
      </w:r>
      <w:r w:rsidRPr="0017652F">
        <w:rPr>
          <w:rFonts w:ascii="Times New Roman" w:eastAsia="SimSun" w:hAnsi="Times New Roman" w:cs="Times New Roman"/>
          <w:spacing w:val="-1"/>
          <w:sz w:val="24"/>
          <w:szCs w:val="24"/>
          <w:lang w:val="sr-Cyrl-RS" w:eastAsia="zh-CN"/>
        </w:rPr>
        <w:t xml:space="preserve"> </w:t>
      </w:r>
      <w:r w:rsidRPr="0017652F">
        <w:rPr>
          <w:rFonts w:ascii="Times New Roman" w:eastAsia="SimSun" w:hAnsi="Times New Roman" w:cs="Times New Roman"/>
          <w:sz w:val="24"/>
          <w:szCs w:val="24"/>
          <w:lang w:val="sr-Cyrl-RS" w:eastAsia="zh-CN"/>
        </w:rPr>
        <w:t>да</w:t>
      </w:r>
      <w:r w:rsidRPr="0017652F">
        <w:rPr>
          <w:rFonts w:ascii="Times New Roman" w:eastAsia="SimSun" w:hAnsi="Times New Roman" w:cs="Times New Roman"/>
          <w:spacing w:val="-1"/>
          <w:sz w:val="24"/>
          <w:szCs w:val="24"/>
          <w:lang w:val="sr-Cyrl-RS" w:eastAsia="zh-CN"/>
        </w:rPr>
        <w:t xml:space="preserve"> </w:t>
      </w:r>
      <w:r w:rsidRPr="0017652F">
        <w:rPr>
          <w:rFonts w:ascii="Times New Roman" w:eastAsia="SimSun" w:hAnsi="Times New Roman" w:cs="Times New Roman"/>
          <w:sz w:val="24"/>
          <w:szCs w:val="24"/>
          <w:lang w:val="sr-Cyrl-RS" w:eastAsia="zh-CN"/>
        </w:rPr>
        <w:t>под</w:t>
      </w:r>
      <w:r w:rsidRPr="0017652F">
        <w:rPr>
          <w:rFonts w:ascii="Times New Roman" w:eastAsia="SimSun" w:hAnsi="Times New Roman" w:cs="Times New Roman"/>
          <w:spacing w:val="1"/>
          <w:sz w:val="24"/>
          <w:szCs w:val="24"/>
          <w:lang w:val="sr-Cyrl-RS" w:eastAsia="zh-CN"/>
        </w:rPr>
        <w:t>н</w:t>
      </w:r>
      <w:r w:rsidRPr="0017652F">
        <w:rPr>
          <w:rFonts w:ascii="Times New Roman" w:eastAsia="SimSun" w:hAnsi="Times New Roman" w:cs="Times New Roman"/>
          <w:spacing w:val="-1"/>
          <w:sz w:val="24"/>
          <w:szCs w:val="24"/>
          <w:lang w:val="sr-Cyrl-RS" w:eastAsia="zh-CN"/>
        </w:rPr>
        <w:t>ес</w:t>
      </w:r>
      <w:r w:rsidRPr="0017652F">
        <w:rPr>
          <w:rFonts w:ascii="Times New Roman" w:eastAsia="SimSun" w:hAnsi="Times New Roman" w:cs="Times New Roman"/>
          <w:sz w:val="24"/>
          <w:szCs w:val="24"/>
          <w:lang w:val="sr-Cyrl-RS" w:eastAsia="zh-CN"/>
        </w:rPr>
        <w:t>е</w:t>
      </w:r>
      <w:r w:rsidRPr="0017652F">
        <w:rPr>
          <w:rFonts w:ascii="Times New Roman" w:eastAsia="SimSun" w:hAnsi="Times New Roman" w:cs="Times New Roman"/>
          <w:spacing w:val="-1"/>
          <w:sz w:val="24"/>
          <w:szCs w:val="24"/>
          <w:lang w:val="sr-Cyrl-RS" w:eastAsia="zh-CN"/>
        </w:rPr>
        <w:t xml:space="preserve"> </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pacing w:val="-1"/>
          <w:sz w:val="24"/>
          <w:szCs w:val="24"/>
          <w:lang w:val="sr-Cyrl-RS" w:eastAsia="zh-CN"/>
        </w:rPr>
        <w:t>ам</w:t>
      </w:r>
      <w:r w:rsidRPr="0017652F">
        <w:rPr>
          <w:rFonts w:ascii="Times New Roman" w:eastAsia="SimSun" w:hAnsi="Times New Roman" w:cs="Times New Roman"/>
          <w:sz w:val="24"/>
          <w:szCs w:val="24"/>
          <w:lang w:val="sr-Cyrl-RS" w:eastAsia="zh-CN"/>
        </w:rPr>
        <w:t>о јед</w:t>
      </w:r>
      <w:r w:rsidRPr="0017652F">
        <w:rPr>
          <w:rFonts w:ascii="Times New Roman" w:eastAsia="SimSun" w:hAnsi="Times New Roman" w:cs="Times New Roman"/>
          <w:spacing w:val="3"/>
          <w:sz w:val="24"/>
          <w:szCs w:val="24"/>
          <w:lang w:val="sr-Cyrl-RS" w:eastAsia="zh-CN"/>
        </w:rPr>
        <w:t>н</w:t>
      </w:r>
      <w:r w:rsidRPr="0017652F">
        <w:rPr>
          <w:rFonts w:ascii="Times New Roman" w:eastAsia="SimSun" w:hAnsi="Times New Roman" w:cs="Times New Roman"/>
          <w:sz w:val="24"/>
          <w:szCs w:val="24"/>
          <w:lang w:val="sr-Cyrl-RS" w:eastAsia="zh-CN"/>
        </w:rPr>
        <w:t>у</w:t>
      </w:r>
      <w:r w:rsidRPr="0017652F">
        <w:rPr>
          <w:rFonts w:ascii="Times New Roman" w:eastAsia="SimSun" w:hAnsi="Times New Roman" w:cs="Times New Roman"/>
          <w:spacing w:val="-5"/>
          <w:sz w:val="24"/>
          <w:szCs w:val="24"/>
          <w:lang w:val="sr-Cyrl-RS" w:eastAsia="zh-CN"/>
        </w:rPr>
        <w:t xml:space="preserve"> </w:t>
      </w:r>
      <w:r w:rsidRPr="0017652F">
        <w:rPr>
          <w:rFonts w:ascii="Times New Roman" w:eastAsia="SimSun" w:hAnsi="Times New Roman" w:cs="Times New Roman"/>
          <w:sz w:val="24"/>
          <w:szCs w:val="24"/>
          <w:lang w:val="sr-Cyrl-RS" w:eastAsia="zh-CN"/>
        </w:rPr>
        <w:t>по</w:t>
      </w:r>
      <w:r w:rsidRPr="0017652F">
        <w:rPr>
          <w:rFonts w:ascii="Times New Roman" w:eastAsia="SimSun" w:hAnsi="Times New Roman" w:cs="Times New Roman"/>
          <w:spacing w:val="3"/>
          <w:sz w:val="24"/>
          <w:szCs w:val="24"/>
          <w:lang w:val="sr-Cyrl-RS" w:eastAsia="zh-CN"/>
        </w:rPr>
        <w:t>н</w:t>
      </w:r>
      <w:r w:rsidRPr="0017652F">
        <w:rPr>
          <w:rFonts w:ascii="Times New Roman" w:eastAsia="SimSun" w:hAnsi="Times New Roman" w:cs="Times New Roman"/>
          <w:spacing w:val="-5"/>
          <w:sz w:val="24"/>
          <w:szCs w:val="24"/>
          <w:lang w:val="sr-Cyrl-RS" w:eastAsia="zh-CN"/>
        </w:rPr>
        <w:t>у</w:t>
      </w:r>
      <w:r w:rsidRPr="0017652F">
        <w:rPr>
          <w:rFonts w:ascii="Times New Roman" w:eastAsia="SimSun" w:hAnsi="Times New Roman" w:cs="Times New Roman"/>
          <w:spacing w:val="4"/>
          <w:sz w:val="24"/>
          <w:szCs w:val="24"/>
          <w:lang w:val="sr-Cyrl-RS" w:eastAsia="zh-CN"/>
        </w:rPr>
        <w:t>д</w:t>
      </w:r>
      <w:r w:rsidRPr="0017652F">
        <w:rPr>
          <w:rFonts w:ascii="Times New Roman" w:eastAsia="SimSun" w:hAnsi="Times New Roman" w:cs="Times New Roman"/>
          <w:spacing w:val="-5"/>
          <w:sz w:val="24"/>
          <w:szCs w:val="24"/>
          <w:lang w:val="sr-Cyrl-RS" w:eastAsia="zh-CN"/>
        </w:rPr>
        <w:t>у</w:t>
      </w:r>
      <w:r w:rsidRPr="0017652F">
        <w:rPr>
          <w:rFonts w:ascii="Times New Roman" w:eastAsia="SimSun" w:hAnsi="Times New Roman" w:cs="Times New Roman"/>
          <w:sz w:val="24"/>
          <w:szCs w:val="24"/>
          <w:lang w:val="sr-Cyrl-RS" w:eastAsia="zh-CN"/>
        </w:rPr>
        <w:t>.</w:t>
      </w:r>
    </w:p>
    <w:p w:rsidR="00B71A56" w:rsidRPr="0017652F" w:rsidRDefault="00B71A56" w:rsidP="00B71A56">
      <w:pPr>
        <w:widowControl w:val="0"/>
        <w:kinsoku w:val="0"/>
        <w:overflowPunct w:val="0"/>
        <w:autoSpaceDE w:val="0"/>
        <w:autoSpaceDN w:val="0"/>
        <w:adjustRightInd w:val="0"/>
        <w:spacing w:after="0" w:line="240" w:lineRule="auto"/>
        <w:ind w:right="115"/>
        <w:jc w:val="both"/>
        <w:rPr>
          <w:rFonts w:ascii="Times New Roman" w:eastAsia="SimSun" w:hAnsi="Times New Roman" w:cs="Times New Roman"/>
          <w:sz w:val="24"/>
          <w:szCs w:val="24"/>
          <w:lang w:val="sr-Cyrl-RS" w:eastAsia="zh-CN"/>
        </w:rPr>
      </w:pPr>
      <w:r>
        <w:rPr>
          <w:rFonts w:ascii="Times New Roman" w:eastAsia="SimSun" w:hAnsi="Times New Roman" w:cs="Times New Roman"/>
          <w:sz w:val="24"/>
          <w:szCs w:val="24"/>
          <w:lang w:val="sr-Cyrl-RS" w:eastAsia="zh-CN"/>
        </w:rPr>
        <w:tab/>
      </w:r>
      <w:r>
        <w:rPr>
          <w:rFonts w:ascii="Times New Roman" w:eastAsia="SimSun" w:hAnsi="Times New Roman" w:cs="Times New Roman"/>
          <w:sz w:val="24"/>
          <w:szCs w:val="24"/>
          <w:lang w:val="sr-Cyrl-RS" w:eastAsia="zh-CN"/>
        </w:rPr>
        <w:tab/>
      </w:r>
      <w:r w:rsidRPr="0017652F">
        <w:rPr>
          <w:rFonts w:ascii="Times New Roman" w:eastAsia="SimSun" w:hAnsi="Times New Roman" w:cs="Times New Roman"/>
          <w:sz w:val="24"/>
          <w:szCs w:val="24"/>
          <w:lang w:val="sr-Cyrl-RS" w:eastAsia="zh-CN"/>
        </w:rPr>
        <w:t>По</w:t>
      </w:r>
      <w:r w:rsidRPr="0017652F">
        <w:rPr>
          <w:rFonts w:ascii="Times New Roman" w:eastAsia="SimSun" w:hAnsi="Times New Roman" w:cs="Times New Roman"/>
          <w:spacing w:val="2"/>
          <w:sz w:val="24"/>
          <w:szCs w:val="24"/>
          <w:lang w:val="sr-Cyrl-RS" w:eastAsia="zh-CN"/>
        </w:rPr>
        <w:t>н</w:t>
      </w:r>
      <w:r w:rsidRPr="0017652F">
        <w:rPr>
          <w:rFonts w:ascii="Times New Roman" w:eastAsia="SimSun" w:hAnsi="Times New Roman" w:cs="Times New Roman"/>
          <w:spacing w:val="-5"/>
          <w:sz w:val="24"/>
          <w:szCs w:val="24"/>
          <w:lang w:val="sr-Cyrl-RS" w:eastAsia="zh-CN"/>
        </w:rPr>
        <w:t>у</w:t>
      </w:r>
      <w:r w:rsidRPr="0017652F">
        <w:rPr>
          <w:rFonts w:ascii="Times New Roman" w:eastAsia="SimSun" w:hAnsi="Times New Roman" w:cs="Times New Roman"/>
          <w:sz w:val="24"/>
          <w:szCs w:val="24"/>
          <w:lang w:val="sr-Cyrl-RS" w:eastAsia="zh-CN"/>
        </w:rPr>
        <w:t>да</w:t>
      </w:r>
      <w:r w:rsidRPr="0017652F">
        <w:rPr>
          <w:rFonts w:ascii="Times New Roman" w:eastAsia="SimSun" w:hAnsi="Times New Roman" w:cs="Times New Roman"/>
          <w:spacing w:val="20"/>
          <w:sz w:val="24"/>
          <w:szCs w:val="24"/>
          <w:lang w:val="sr-Cyrl-RS" w:eastAsia="zh-CN"/>
        </w:rPr>
        <w:t xml:space="preserve"> </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е</w:t>
      </w:r>
      <w:r w:rsidRPr="0017652F">
        <w:rPr>
          <w:rFonts w:ascii="Times New Roman" w:eastAsia="SimSun" w:hAnsi="Times New Roman" w:cs="Times New Roman"/>
          <w:spacing w:val="18"/>
          <w:sz w:val="24"/>
          <w:szCs w:val="24"/>
          <w:lang w:val="sr-Cyrl-RS" w:eastAsia="zh-CN"/>
        </w:rPr>
        <w:t xml:space="preserve"> </w:t>
      </w:r>
      <w:r w:rsidRPr="0017652F">
        <w:rPr>
          <w:rFonts w:ascii="Times New Roman" w:eastAsia="SimSun" w:hAnsi="Times New Roman" w:cs="Times New Roman"/>
          <w:sz w:val="24"/>
          <w:szCs w:val="24"/>
          <w:lang w:val="sr-Cyrl-RS" w:eastAsia="zh-CN"/>
        </w:rPr>
        <w:t>д</w:t>
      </w:r>
      <w:r w:rsidRPr="0017652F">
        <w:rPr>
          <w:rFonts w:ascii="Times New Roman" w:eastAsia="SimSun" w:hAnsi="Times New Roman" w:cs="Times New Roman"/>
          <w:spacing w:val="2"/>
          <w:sz w:val="24"/>
          <w:szCs w:val="24"/>
          <w:lang w:val="sr-Cyrl-RS" w:eastAsia="zh-CN"/>
        </w:rPr>
        <w:t>о</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т</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вља</w:t>
      </w:r>
      <w:r w:rsidRPr="0017652F">
        <w:rPr>
          <w:rFonts w:ascii="Times New Roman" w:eastAsia="SimSun" w:hAnsi="Times New Roman" w:cs="Times New Roman"/>
          <w:spacing w:val="23"/>
          <w:sz w:val="24"/>
          <w:szCs w:val="24"/>
          <w:lang w:val="sr-Cyrl-RS" w:eastAsia="zh-CN"/>
        </w:rPr>
        <w:t xml:space="preserve"> </w:t>
      </w:r>
      <w:r w:rsidRPr="0017652F">
        <w:rPr>
          <w:rFonts w:ascii="Times New Roman" w:eastAsia="SimSun" w:hAnsi="Times New Roman" w:cs="Times New Roman"/>
          <w:sz w:val="24"/>
          <w:szCs w:val="24"/>
          <w:lang w:val="sr-Cyrl-RS" w:eastAsia="zh-CN"/>
        </w:rPr>
        <w:t>у</w:t>
      </w:r>
      <w:r w:rsidRPr="0017652F">
        <w:rPr>
          <w:rFonts w:ascii="Times New Roman" w:eastAsia="SimSun" w:hAnsi="Times New Roman" w:cs="Times New Roman"/>
          <w:spacing w:val="18"/>
          <w:sz w:val="24"/>
          <w:szCs w:val="24"/>
          <w:lang w:val="sr-Cyrl-RS" w:eastAsia="zh-CN"/>
        </w:rPr>
        <w:t xml:space="preserve"> </w:t>
      </w:r>
      <w:r w:rsidRPr="0017652F">
        <w:rPr>
          <w:rFonts w:ascii="Times New Roman" w:eastAsia="SimSun" w:hAnsi="Times New Roman" w:cs="Times New Roman"/>
          <w:sz w:val="24"/>
          <w:szCs w:val="24"/>
          <w:lang w:val="sr-Cyrl-RS" w:eastAsia="zh-CN"/>
        </w:rPr>
        <w:t>пи</w:t>
      </w:r>
      <w:r w:rsidRPr="0017652F">
        <w:rPr>
          <w:rFonts w:ascii="Times New Roman" w:eastAsia="SimSun" w:hAnsi="Times New Roman" w:cs="Times New Roman"/>
          <w:spacing w:val="-1"/>
          <w:sz w:val="24"/>
          <w:szCs w:val="24"/>
          <w:lang w:val="sr-Cyrl-RS" w:eastAsia="zh-CN"/>
        </w:rPr>
        <w:t>са</w:t>
      </w:r>
      <w:r w:rsidRPr="0017652F">
        <w:rPr>
          <w:rFonts w:ascii="Times New Roman" w:eastAsia="SimSun" w:hAnsi="Times New Roman" w:cs="Times New Roman"/>
          <w:sz w:val="24"/>
          <w:szCs w:val="24"/>
          <w:lang w:val="sr-Cyrl-RS" w:eastAsia="zh-CN"/>
        </w:rPr>
        <w:t>ном</w:t>
      </w:r>
      <w:r w:rsidRPr="0017652F">
        <w:rPr>
          <w:rFonts w:ascii="Times New Roman" w:eastAsia="SimSun" w:hAnsi="Times New Roman" w:cs="Times New Roman"/>
          <w:spacing w:val="18"/>
          <w:sz w:val="24"/>
          <w:szCs w:val="24"/>
          <w:lang w:val="sr-Cyrl-RS" w:eastAsia="zh-CN"/>
        </w:rPr>
        <w:t xml:space="preserve"> </w:t>
      </w:r>
      <w:r w:rsidRPr="0017652F">
        <w:rPr>
          <w:rFonts w:ascii="Times New Roman" w:eastAsia="SimSun" w:hAnsi="Times New Roman" w:cs="Times New Roman"/>
          <w:sz w:val="24"/>
          <w:szCs w:val="24"/>
          <w:lang w:val="sr-Cyrl-RS" w:eastAsia="zh-CN"/>
        </w:rPr>
        <w:t>обл</w:t>
      </w:r>
      <w:r w:rsidRPr="0017652F">
        <w:rPr>
          <w:rFonts w:ascii="Times New Roman" w:eastAsia="SimSun" w:hAnsi="Times New Roman" w:cs="Times New Roman"/>
          <w:spacing w:val="1"/>
          <w:sz w:val="24"/>
          <w:szCs w:val="24"/>
          <w:lang w:val="sr-Cyrl-RS" w:eastAsia="zh-CN"/>
        </w:rPr>
        <w:t>и</w:t>
      </w:r>
      <w:r w:rsidRPr="0017652F">
        <w:rPr>
          <w:rFonts w:ascii="Times New Roman" w:eastAsia="SimSun" w:hAnsi="Times New Roman" w:cs="Times New Roman"/>
          <w:spacing w:val="3"/>
          <w:sz w:val="24"/>
          <w:szCs w:val="24"/>
          <w:lang w:val="sr-Cyrl-RS" w:eastAsia="zh-CN"/>
        </w:rPr>
        <w:t>к</w:t>
      </w:r>
      <w:r w:rsidRPr="0017652F">
        <w:rPr>
          <w:rFonts w:ascii="Times New Roman" w:eastAsia="SimSun" w:hAnsi="Times New Roman" w:cs="Times New Roman"/>
          <w:spacing w:val="-8"/>
          <w:sz w:val="24"/>
          <w:szCs w:val="24"/>
          <w:lang w:val="sr-Cyrl-RS" w:eastAsia="zh-CN"/>
        </w:rPr>
        <w:t>у</w:t>
      </w:r>
      <w:r w:rsidRPr="0017652F">
        <w:rPr>
          <w:rFonts w:ascii="Times New Roman" w:eastAsia="SimSun" w:hAnsi="Times New Roman" w:cs="Times New Roman"/>
          <w:sz w:val="24"/>
          <w:szCs w:val="24"/>
          <w:lang w:val="sr-Cyrl-RS" w:eastAsia="zh-CN"/>
        </w:rPr>
        <w:t>,</w:t>
      </w:r>
      <w:r w:rsidRPr="0017652F">
        <w:rPr>
          <w:rFonts w:ascii="Times New Roman" w:eastAsia="SimSun" w:hAnsi="Times New Roman" w:cs="Times New Roman"/>
          <w:spacing w:val="23"/>
          <w:sz w:val="24"/>
          <w:szCs w:val="24"/>
          <w:lang w:val="sr-Cyrl-RS" w:eastAsia="zh-CN"/>
        </w:rPr>
        <w:t xml:space="preserve"> </w:t>
      </w:r>
      <w:r w:rsidRPr="0017652F">
        <w:rPr>
          <w:rFonts w:ascii="Times New Roman" w:eastAsia="SimSun" w:hAnsi="Times New Roman" w:cs="Times New Roman"/>
          <w:sz w:val="24"/>
          <w:szCs w:val="24"/>
          <w:lang w:val="sr-Cyrl-RS" w:eastAsia="zh-CN"/>
        </w:rPr>
        <w:t>у</w:t>
      </w:r>
      <w:r w:rsidRPr="0017652F">
        <w:rPr>
          <w:rFonts w:ascii="Times New Roman" w:eastAsia="SimSun" w:hAnsi="Times New Roman" w:cs="Times New Roman"/>
          <w:spacing w:val="14"/>
          <w:sz w:val="24"/>
          <w:szCs w:val="24"/>
          <w:lang w:val="sr-Cyrl-RS" w:eastAsia="zh-CN"/>
        </w:rPr>
        <w:t xml:space="preserve"> </w:t>
      </w:r>
      <w:r w:rsidRPr="0017652F">
        <w:rPr>
          <w:rFonts w:ascii="Times New Roman" w:eastAsia="SimSun" w:hAnsi="Times New Roman" w:cs="Times New Roman"/>
          <w:spacing w:val="2"/>
          <w:sz w:val="24"/>
          <w:szCs w:val="24"/>
          <w:lang w:val="sr-Cyrl-RS" w:eastAsia="zh-CN"/>
        </w:rPr>
        <w:t>ј</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д</w:t>
      </w:r>
      <w:r w:rsidRPr="0017652F">
        <w:rPr>
          <w:rFonts w:ascii="Times New Roman" w:eastAsia="SimSun" w:hAnsi="Times New Roman" w:cs="Times New Roman"/>
          <w:spacing w:val="1"/>
          <w:sz w:val="24"/>
          <w:szCs w:val="24"/>
          <w:lang w:val="sr-Cyrl-RS" w:eastAsia="zh-CN"/>
        </w:rPr>
        <w:t>н</w:t>
      </w:r>
      <w:r w:rsidRPr="0017652F">
        <w:rPr>
          <w:rFonts w:ascii="Times New Roman" w:eastAsia="SimSun" w:hAnsi="Times New Roman" w:cs="Times New Roman"/>
          <w:sz w:val="24"/>
          <w:szCs w:val="24"/>
          <w:lang w:val="sr-Cyrl-RS" w:eastAsia="zh-CN"/>
        </w:rPr>
        <w:t>ом</w:t>
      </w:r>
      <w:r w:rsidRPr="0017652F">
        <w:rPr>
          <w:rFonts w:ascii="Times New Roman" w:eastAsia="SimSun" w:hAnsi="Times New Roman" w:cs="Times New Roman"/>
          <w:spacing w:val="18"/>
          <w:sz w:val="24"/>
          <w:szCs w:val="24"/>
          <w:lang w:val="sr-Cyrl-RS" w:eastAsia="zh-CN"/>
        </w:rPr>
        <w:t xml:space="preserve"> </w:t>
      </w:r>
      <w:r w:rsidRPr="0017652F">
        <w:rPr>
          <w:rFonts w:ascii="Times New Roman" w:eastAsia="SimSun" w:hAnsi="Times New Roman" w:cs="Times New Roman"/>
          <w:sz w:val="24"/>
          <w:szCs w:val="24"/>
          <w:lang w:val="sr-Cyrl-RS" w:eastAsia="zh-CN"/>
        </w:rPr>
        <w:t>при</w:t>
      </w:r>
      <w:r w:rsidRPr="0017652F">
        <w:rPr>
          <w:rFonts w:ascii="Times New Roman" w:eastAsia="SimSun" w:hAnsi="Times New Roman" w:cs="Times New Roman"/>
          <w:spacing w:val="-1"/>
          <w:sz w:val="24"/>
          <w:szCs w:val="24"/>
          <w:lang w:val="sr-Cyrl-RS" w:eastAsia="zh-CN"/>
        </w:rPr>
        <w:t>ме</w:t>
      </w:r>
      <w:r w:rsidRPr="0017652F">
        <w:rPr>
          <w:rFonts w:ascii="Times New Roman" w:eastAsia="SimSun" w:hAnsi="Times New Roman" w:cs="Times New Roman"/>
          <w:sz w:val="24"/>
          <w:szCs w:val="24"/>
          <w:lang w:val="sr-Cyrl-RS" w:eastAsia="zh-CN"/>
        </w:rPr>
        <w:t>р</w:t>
      </w:r>
      <w:r w:rsidRPr="0017652F">
        <w:rPr>
          <w:rFonts w:ascii="Times New Roman" w:eastAsia="SimSun" w:hAnsi="Times New Roman" w:cs="Times New Roman"/>
          <w:spacing w:val="3"/>
          <w:sz w:val="24"/>
          <w:szCs w:val="24"/>
          <w:lang w:val="sr-Cyrl-RS" w:eastAsia="zh-CN"/>
        </w:rPr>
        <w:t>к</w:t>
      </w:r>
      <w:r w:rsidRPr="0017652F">
        <w:rPr>
          <w:rFonts w:ascii="Times New Roman" w:eastAsia="SimSun" w:hAnsi="Times New Roman" w:cs="Times New Roman"/>
          <w:spacing w:val="-5"/>
          <w:sz w:val="24"/>
          <w:szCs w:val="24"/>
          <w:lang w:val="sr-Cyrl-RS" w:eastAsia="zh-CN"/>
        </w:rPr>
        <w:t>у</w:t>
      </w:r>
      <w:r w:rsidRPr="0017652F">
        <w:rPr>
          <w:rFonts w:ascii="Times New Roman" w:eastAsia="SimSun" w:hAnsi="Times New Roman" w:cs="Times New Roman"/>
          <w:sz w:val="24"/>
          <w:szCs w:val="24"/>
          <w:lang w:val="sr-Cyrl-RS" w:eastAsia="zh-CN"/>
        </w:rPr>
        <w:t>,</w:t>
      </w:r>
      <w:r w:rsidRPr="0017652F">
        <w:rPr>
          <w:rFonts w:ascii="Times New Roman" w:eastAsia="SimSun" w:hAnsi="Times New Roman" w:cs="Times New Roman"/>
          <w:spacing w:val="18"/>
          <w:sz w:val="24"/>
          <w:szCs w:val="24"/>
          <w:lang w:val="sr-Cyrl-RS" w:eastAsia="zh-CN"/>
        </w:rPr>
        <w:t xml:space="preserve"> </w:t>
      </w:r>
      <w:r w:rsidRPr="0017652F">
        <w:rPr>
          <w:rFonts w:ascii="Times New Roman" w:eastAsia="SimSun" w:hAnsi="Times New Roman" w:cs="Times New Roman"/>
          <w:sz w:val="24"/>
          <w:szCs w:val="24"/>
          <w:lang w:val="sr-Cyrl-RS" w:eastAsia="zh-CN"/>
        </w:rPr>
        <w:t>на</w:t>
      </w:r>
      <w:r w:rsidRPr="0017652F">
        <w:rPr>
          <w:rFonts w:ascii="Times New Roman" w:eastAsia="SimSun" w:hAnsi="Times New Roman" w:cs="Times New Roman"/>
          <w:spacing w:val="18"/>
          <w:sz w:val="24"/>
          <w:szCs w:val="24"/>
          <w:lang w:val="sr-Cyrl-RS" w:eastAsia="zh-CN"/>
        </w:rPr>
        <w:t xml:space="preserve"> </w:t>
      </w:r>
      <w:r w:rsidRPr="0017652F">
        <w:rPr>
          <w:rFonts w:ascii="Times New Roman" w:eastAsia="SimSun" w:hAnsi="Times New Roman" w:cs="Times New Roman"/>
          <w:sz w:val="24"/>
          <w:szCs w:val="24"/>
          <w:lang w:val="sr-Cyrl-RS" w:eastAsia="zh-CN"/>
        </w:rPr>
        <w:t>об</w:t>
      </w:r>
      <w:r w:rsidRPr="0017652F">
        <w:rPr>
          <w:rFonts w:ascii="Times New Roman" w:eastAsia="SimSun" w:hAnsi="Times New Roman" w:cs="Times New Roman"/>
          <w:spacing w:val="2"/>
          <w:sz w:val="24"/>
          <w:szCs w:val="24"/>
          <w:lang w:val="sr-Cyrl-RS" w:eastAsia="zh-CN"/>
        </w:rPr>
        <w:t>р</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pacing w:val="3"/>
          <w:sz w:val="24"/>
          <w:szCs w:val="24"/>
          <w:lang w:val="sr-Cyrl-RS" w:eastAsia="zh-CN"/>
        </w:rPr>
        <w:t>ц</w:t>
      </w:r>
      <w:r w:rsidRPr="0017652F">
        <w:rPr>
          <w:rFonts w:ascii="Times New Roman" w:eastAsia="SimSun" w:hAnsi="Times New Roman" w:cs="Times New Roman"/>
          <w:sz w:val="24"/>
          <w:szCs w:val="24"/>
          <w:lang w:val="sr-Cyrl-RS" w:eastAsia="zh-CN"/>
        </w:rPr>
        <w:t>у</w:t>
      </w:r>
      <w:r w:rsidRPr="0017652F">
        <w:rPr>
          <w:rFonts w:ascii="Times New Roman" w:eastAsia="SimSun" w:hAnsi="Times New Roman" w:cs="Times New Roman"/>
          <w:spacing w:val="14"/>
          <w:sz w:val="24"/>
          <w:szCs w:val="24"/>
          <w:lang w:val="sr-Cyrl-RS" w:eastAsia="zh-CN"/>
        </w:rPr>
        <w:t xml:space="preserve"> </w:t>
      </w:r>
      <w:r w:rsidRPr="0017652F">
        <w:rPr>
          <w:rFonts w:ascii="Times New Roman" w:eastAsia="SimSun" w:hAnsi="Times New Roman" w:cs="Times New Roman"/>
          <w:sz w:val="24"/>
          <w:szCs w:val="24"/>
          <w:lang w:val="sr-Cyrl-RS" w:eastAsia="zh-CN"/>
        </w:rPr>
        <w:t>из</w:t>
      </w:r>
      <w:r w:rsidRPr="0017652F">
        <w:rPr>
          <w:rFonts w:ascii="Times New Roman" w:eastAsia="SimSun" w:hAnsi="Times New Roman" w:cs="Times New Roman"/>
          <w:spacing w:val="19"/>
          <w:sz w:val="24"/>
          <w:szCs w:val="24"/>
          <w:lang w:val="sr-Cyrl-RS" w:eastAsia="zh-CN"/>
        </w:rPr>
        <w:t xml:space="preserve"> </w:t>
      </w:r>
      <w:r w:rsidRPr="0017652F">
        <w:rPr>
          <w:rFonts w:ascii="Times New Roman" w:eastAsia="SimSun" w:hAnsi="Times New Roman" w:cs="Times New Roman"/>
          <w:sz w:val="24"/>
          <w:szCs w:val="24"/>
          <w:lang w:val="sr-Cyrl-RS" w:eastAsia="zh-CN"/>
        </w:rPr>
        <w:t>Кон</w:t>
      </w:r>
      <w:r w:rsidRPr="0017652F">
        <w:rPr>
          <w:rFonts w:ascii="Times New Roman" w:eastAsia="SimSun" w:hAnsi="Times New Roman" w:cs="Times New Roman"/>
          <w:spacing w:val="3"/>
          <w:sz w:val="24"/>
          <w:szCs w:val="24"/>
          <w:lang w:val="sr-Cyrl-RS" w:eastAsia="zh-CN"/>
        </w:rPr>
        <w:t>к</w:t>
      </w:r>
      <w:r w:rsidRPr="0017652F">
        <w:rPr>
          <w:rFonts w:ascii="Times New Roman" w:eastAsia="SimSun" w:hAnsi="Times New Roman" w:cs="Times New Roman"/>
          <w:spacing w:val="-8"/>
          <w:sz w:val="24"/>
          <w:szCs w:val="24"/>
          <w:lang w:val="sr-Cyrl-RS" w:eastAsia="zh-CN"/>
        </w:rPr>
        <w:t>у</w:t>
      </w:r>
      <w:r w:rsidRPr="0017652F">
        <w:rPr>
          <w:rFonts w:ascii="Times New Roman" w:eastAsia="SimSun" w:hAnsi="Times New Roman" w:cs="Times New Roman"/>
          <w:sz w:val="24"/>
          <w:szCs w:val="24"/>
          <w:lang w:val="sr-Cyrl-RS" w:eastAsia="zh-CN"/>
        </w:rPr>
        <w:t>р</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не до</w:t>
      </w:r>
      <w:r w:rsidRPr="0017652F">
        <w:rPr>
          <w:rFonts w:ascii="Times New Roman" w:eastAsia="SimSun" w:hAnsi="Times New Roman" w:cs="Times New Roman"/>
          <w:spacing w:val="3"/>
          <w:sz w:val="24"/>
          <w:szCs w:val="24"/>
          <w:lang w:val="sr-Cyrl-RS" w:eastAsia="zh-CN"/>
        </w:rPr>
        <w:t>к</w:t>
      </w:r>
      <w:r w:rsidRPr="0017652F">
        <w:rPr>
          <w:rFonts w:ascii="Times New Roman" w:eastAsia="SimSun" w:hAnsi="Times New Roman" w:cs="Times New Roman"/>
          <w:spacing w:val="-5"/>
          <w:sz w:val="24"/>
          <w:szCs w:val="24"/>
          <w:lang w:val="sr-Cyrl-RS" w:eastAsia="zh-CN"/>
        </w:rPr>
        <w:t>у</w:t>
      </w:r>
      <w:r w:rsidRPr="0017652F">
        <w:rPr>
          <w:rFonts w:ascii="Times New Roman" w:eastAsia="SimSun" w:hAnsi="Times New Roman" w:cs="Times New Roman"/>
          <w:spacing w:val="-1"/>
          <w:sz w:val="24"/>
          <w:szCs w:val="24"/>
          <w:lang w:val="sr-Cyrl-RS" w:eastAsia="zh-CN"/>
        </w:rPr>
        <w:t>ме</w:t>
      </w:r>
      <w:r w:rsidRPr="0017652F">
        <w:rPr>
          <w:rFonts w:ascii="Times New Roman" w:eastAsia="SimSun" w:hAnsi="Times New Roman" w:cs="Times New Roman"/>
          <w:sz w:val="24"/>
          <w:szCs w:val="24"/>
          <w:lang w:val="sr-Cyrl-RS" w:eastAsia="zh-CN"/>
        </w:rPr>
        <w:t>нт</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ције</w:t>
      </w:r>
      <w:r w:rsidRPr="0017652F">
        <w:rPr>
          <w:rFonts w:ascii="Times New Roman" w:eastAsia="SimSun" w:hAnsi="Times New Roman" w:cs="Times New Roman"/>
          <w:spacing w:val="8"/>
          <w:sz w:val="24"/>
          <w:szCs w:val="24"/>
          <w:lang w:val="sr-Cyrl-RS" w:eastAsia="zh-CN"/>
        </w:rPr>
        <w:t xml:space="preserve"> </w:t>
      </w:r>
      <w:r w:rsidRPr="0017652F">
        <w:rPr>
          <w:rFonts w:ascii="Times New Roman" w:eastAsia="SimSun" w:hAnsi="Times New Roman" w:cs="Times New Roman"/>
          <w:sz w:val="24"/>
          <w:szCs w:val="24"/>
          <w:lang w:val="sr-Cyrl-RS" w:eastAsia="zh-CN"/>
        </w:rPr>
        <w:t>и</w:t>
      </w:r>
      <w:r w:rsidRPr="0017652F">
        <w:rPr>
          <w:rFonts w:ascii="Times New Roman" w:eastAsia="SimSun" w:hAnsi="Times New Roman" w:cs="Times New Roman"/>
          <w:spacing w:val="10"/>
          <w:sz w:val="24"/>
          <w:szCs w:val="24"/>
          <w:lang w:val="sr-Cyrl-RS" w:eastAsia="zh-CN"/>
        </w:rPr>
        <w:t xml:space="preserve"> </w:t>
      </w:r>
      <w:r w:rsidRPr="0017652F">
        <w:rPr>
          <w:rFonts w:ascii="Times New Roman" w:eastAsia="SimSun" w:hAnsi="Times New Roman" w:cs="Times New Roman"/>
          <w:spacing w:val="-1"/>
          <w:sz w:val="24"/>
          <w:szCs w:val="24"/>
          <w:lang w:val="sr-Cyrl-RS" w:eastAsia="zh-CN"/>
        </w:rPr>
        <w:t>м</w:t>
      </w:r>
      <w:r w:rsidRPr="0017652F">
        <w:rPr>
          <w:rFonts w:ascii="Times New Roman" w:eastAsia="SimSun" w:hAnsi="Times New Roman" w:cs="Times New Roman"/>
          <w:sz w:val="24"/>
          <w:szCs w:val="24"/>
          <w:lang w:val="sr-Cyrl-RS" w:eastAsia="zh-CN"/>
        </w:rPr>
        <w:t>ора</w:t>
      </w:r>
      <w:r w:rsidRPr="0017652F">
        <w:rPr>
          <w:rFonts w:ascii="Times New Roman" w:eastAsia="SimSun" w:hAnsi="Times New Roman" w:cs="Times New Roman"/>
          <w:spacing w:val="10"/>
          <w:sz w:val="24"/>
          <w:szCs w:val="24"/>
          <w:lang w:val="sr-Cyrl-RS" w:eastAsia="zh-CN"/>
        </w:rPr>
        <w:t xml:space="preserve"> </w:t>
      </w:r>
      <w:r w:rsidRPr="0017652F">
        <w:rPr>
          <w:rFonts w:ascii="Times New Roman" w:eastAsia="SimSun" w:hAnsi="Times New Roman" w:cs="Times New Roman"/>
          <w:sz w:val="24"/>
          <w:szCs w:val="24"/>
          <w:lang w:val="sr-Cyrl-RS" w:eastAsia="zh-CN"/>
        </w:rPr>
        <w:t>б</w:t>
      </w:r>
      <w:r w:rsidRPr="0017652F">
        <w:rPr>
          <w:rFonts w:ascii="Times New Roman" w:eastAsia="SimSun" w:hAnsi="Times New Roman" w:cs="Times New Roman"/>
          <w:spacing w:val="1"/>
          <w:sz w:val="24"/>
          <w:szCs w:val="24"/>
          <w:lang w:val="sr-Cyrl-RS" w:eastAsia="zh-CN"/>
        </w:rPr>
        <w:t>и</w:t>
      </w:r>
      <w:r w:rsidRPr="0017652F">
        <w:rPr>
          <w:rFonts w:ascii="Times New Roman" w:eastAsia="SimSun" w:hAnsi="Times New Roman" w:cs="Times New Roman"/>
          <w:sz w:val="24"/>
          <w:szCs w:val="24"/>
          <w:lang w:val="sr-Cyrl-RS" w:eastAsia="zh-CN"/>
        </w:rPr>
        <w:t>ти</w:t>
      </w:r>
      <w:r w:rsidRPr="0017652F">
        <w:rPr>
          <w:rFonts w:ascii="Times New Roman" w:eastAsia="SimSun" w:hAnsi="Times New Roman" w:cs="Times New Roman"/>
          <w:spacing w:val="10"/>
          <w:sz w:val="24"/>
          <w:szCs w:val="24"/>
          <w:lang w:val="sr-Cyrl-RS" w:eastAsia="zh-CN"/>
        </w:rPr>
        <w:t xml:space="preserve"> </w:t>
      </w:r>
      <w:r w:rsidRPr="0017652F">
        <w:rPr>
          <w:rFonts w:ascii="Times New Roman" w:eastAsia="SimSun" w:hAnsi="Times New Roman" w:cs="Times New Roman"/>
          <w:sz w:val="24"/>
          <w:szCs w:val="24"/>
          <w:lang w:val="sr-Cyrl-RS" w:eastAsia="zh-CN"/>
        </w:rPr>
        <w:t>ја</w:t>
      </w:r>
      <w:r w:rsidRPr="0017652F">
        <w:rPr>
          <w:rFonts w:ascii="Times New Roman" w:eastAsia="SimSun" w:hAnsi="Times New Roman" w:cs="Times New Roman"/>
          <w:spacing w:val="-2"/>
          <w:sz w:val="24"/>
          <w:szCs w:val="24"/>
          <w:lang w:val="sr-Cyrl-RS" w:eastAsia="zh-CN"/>
        </w:rPr>
        <w:t>с</w:t>
      </w:r>
      <w:r w:rsidRPr="0017652F">
        <w:rPr>
          <w:rFonts w:ascii="Times New Roman" w:eastAsia="SimSun" w:hAnsi="Times New Roman" w:cs="Times New Roman"/>
          <w:sz w:val="24"/>
          <w:szCs w:val="24"/>
          <w:lang w:val="sr-Cyrl-RS" w:eastAsia="zh-CN"/>
        </w:rPr>
        <w:t>на</w:t>
      </w:r>
      <w:r w:rsidRPr="0017652F">
        <w:rPr>
          <w:rFonts w:ascii="Times New Roman" w:eastAsia="SimSun" w:hAnsi="Times New Roman" w:cs="Times New Roman"/>
          <w:spacing w:val="8"/>
          <w:sz w:val="24"/>
          <w:szCs w:val="24"/>
          <w:lang w:val="sr-Cyrl-RS" w:eastAsia="zh-CN"/>
        </w:rPr>
        <w:t xml:space="preserve"> </w:t>
      </w:r>
      <w:r w:rsidRPr="0017652F">
        <w:rPr>
          <w:rFonts w:ascii="Times New Roman" w:eastAsia="SimSun" w:hAnsi="Times New Roman" w:cs="Times New Roman"/>
          <w:sz w:val="24"/>
          <w:szCs w:val="24"/>
          <w:lang w:val="sr-Cyrl-RS" w:eastAsia="zh-CN"/>
        </w:rPr>
        <w:t>и</w:t>
      </w:r>
      <w:r w:rsidRPr="0017652F">
        <w:rPr>
          <w:rFonts w:ascii="Times New Roman" w:eastAsia="SimSun" w:hAnsi="Times New Roman" w:cs="Times New Roman"/>
          <w:spacing w:val="10"/>
          <w:sz w:val="24"/>
          <w:szCs w:val="24"/>
          <w:lang w:val="sr-Cyrl-RS" w:eastAsia="zh-CN"/>
        </w:rPr>
        <w:t xml:space="preserve"> </w:t>
      </w:r>
      <w:r w:rsidRPr="0017652F">
        <w:rPr>
          <w:rFonts w:ascii="Times New Roman" w:eastAsia="SimSun" w:hAnsi="Times New Roman" w:cs="Times New Roman"/>
          <w:sz w:val="24"/>
          <w:szCs w:val="24"/>
          <w:lang w:val="sr-Cyrl-RS" w:eastAsia="zh-CN"/>
        </w:rPr>
        <w:t>н</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дво</w:t>
      </w:r>
      <w:r w:rsidRPr="0017652F">
        <w:rPr>
          <w:rFonts w:ascii="Times New Roman" w:eastAsia="SimSun" w:hAnsi="Times New Roman" w:cs="Times New Roman"/>
          <w:spacing w:val="-2"/>
          <w:sz w:val="24"/>
          <w:szCs w:val="24"/>
          <w:lang w:val="sr-Cyrl-RS" w:eastAsia="zh-CN"/>
        </w:rPr>
        <w:t>с</w:t>
      </w:r>
      <w:r w:rsidRPr="0017652F">
        <w:rPr>
          <w:rFonts w:ascii="Times New Roman" w:eastAsia="SimSun" w:hAnsi="Times New Roman" w:cs="Times New Roman"/>
          <w:spacing w:val="-1"/>
          <w:sz w:val="24"/>
          <w:szCs w:val="24"/>
          <w:lang w:val="sr-Cyrl-RS" w:eastAsia="zh-CN"/>
        </w:rPr>
        <w:t>м</w:t>
      </w:r>
      <w:r w:rsidRPr="0017652F">
        <w:rPr>
          <w:rFonts w:ascii="Times New Roman" w:eastAsia="SimSun" w:hAnsi="Times New Roman" w:cs="Times New Roman"/>
          <w:sz w:val="24"/>
          <w:szCs w:val="24"/>
          <w:lang w:val="sr-Cyrl-RS" w:eastAsia="zh-CN"/>
        </w:rPr>
        <w:t>и</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л</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н</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pacing w:val="17"/>
          <w:sz w:val="24"/>
          <w:szCs w:val="24"/>
          <w:lang w:val="sr-Cyrl-RS" w:eastAsia="zh-CN"/>
        </w:rPr>
        <w:t xml:space="preserve"> </w:t>
      </w:r>
      <w:r w:rsidRPr="0017652F">
        <w:rPr>
          <w:rFonts w:ascii="Times New Roman" w:eastAsia="SimSun" w:hAnsi="Times New Roman" w:cs="Times New Roman"/>
          <w:sz w:val="24"/>
          <w:szCs w:val="24"/>
          <w:lang w:val="sr-Cyrl-RS" w:eastAsia="zh-CN"/>
        </w:rPr>
        <w:t>-</w:t>
      </w:r>
      <w:r w:rsidRPr="0017652F">
        <w:rPr>
          <w:rFonts w:ascii="Times New Roman" w:eastAsia="SimSun" w:hAnsi="Times New Roman" w:cs="Times New Roman"/>
          <w:spacing w:val="11"/>
          <w:sz w:val="24"/>
          <w:szCs w:val="24"/>
          <w:lang w:val="sr-Cyrl-RS" w:eastAsia="zh-CN"/>
        </w:rPr>
        <w:t xml:space="preserve"> </w:t>
      </w:r>
      <w:r w:rsidRPr="0017652F">
        <w:rPr>
          <w:rFonts w:ascii="Times New Roman" w:eastAsia="SimSun" w:hAnsi="Times New Roman" w:cs="Times New Roman"/>
          <w:sz w:val="24"/>
          <w:szCs w:val="24"/>
          <w:lang w:val="sr-Cyrl-RS" w:eastAsia="zh-CN"/>
        </w:rPr>
        <w:t>от</w:t>
      </w:r>
      <w:r w:rsidRPr="0017652F">
        <w:rPr>
          <w:rFonts w:ascii="Times New Roman" w:eastAsia="SimSun" w:hAnsi="Times New Roman" w:cs="Times New Roman"/>
          <w:spacing w:val="3"/>
          <w:sz w:val="24"/>
          <w:szCs w:val="24"/>
          <w:lang w:val="sr-Cyrl-RS" w:eastAsia="zh-CN"/>
        </w:rPr>
        <w:t>к</w:t>
      </w:r>
      <w:r w:rsidRPr="0017652F">
        <w:rPr>
          <w:rFonts w:ascii="Times New Roman" w:eastAsia="SimSun" w:hAnsi="Times New Roman" w:cs="Times New Roman"/>
          <w:spacing w:val="-8"/>
          <w:sz w:val="24"/>
          <w:szCs w:val="24"/>
          <w:lang w:val="sr-Cyrl-RS" w:eastAsia="zh-CN"/>
        </w:rPr>
        <w:t>у</w:t>
      </w:r>
      <w:r w:rsidRPr="0017652F">
        <w:rPr>
          <w:rFonts w:ascii="Times New Roman" w:eastAsia="SimSun" w:hAnsi="Times New Roman" w:cs="Times New Roman"/>
          <w:sz w:val="24"/>
          <w:szCs w:val="24"/>
          <w:lang w:val="sr-Cyrl-RS" w:eastAsia="zh-CN"/>
        </w:rPr>
        <w:t>ц</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на</w:t>
      </w:r>
      <w:r w:rsidRPr="0017652F">
        <w:rPr>
          <w:rFonts w:ascii="Times New Roman" w:eastAsia="SimSun" w:hAnsi="Times New Roman" w:cs="Times New Roman"/>
          <w:spacing w:val="10"/>
          <w:sz w:val="24"/>
          <w:szCs w:val="24"/>
          <w:lang w:val="sr-Cyrl-RS" w:eastAsia="zh-CN"/>
        </w:rPr>
        <w:t xml:space="preserve"> </w:t>
      </w:r>
      <w:r w:rsidRPr="0017652F">
        <w:rPr>
          <w:rFonts w:ascii="Times New Roman" w:eastAsia="SimSun" w:hAnsi="Times New Roman" w:cs="Times New Roman"/>
          <w:sz w:val="24"/>
          <w:szCs w:val="24"/>
          <w:lang w:val="sr-Cyrl-RS" w:eastAsia="zh-CN"/>
        </w:rPr>
        <w:t>или</w:t>
      </w:r>
      <w:r w:rsidRPr="0017652F">
        <w:rPr>
          <w:rFonts w:ascii="Times New Roman" w:eastAsia="SimSun" w:hAnsi="Times New Roman" w:cs="Times New Roman"/>
          <w:spacing w:val="10"/>
          <w:sz w:val="24"/>
          <w:szCs w:val="24"/>
          <w:lang w:val="sr-Cyrl-RS" w:eastAsia="zh-CN"/>
        </w:rPr>
        <w:t xml:space="preserve"> читко </w:t>
      </w:r>
      <w:r w:rsidRPr="0017652F">
        <w:rPr>
          <w:rFonts w:ascii="Times New Roman" w:eastAsia="SimSun" w:hAnsi="Times New Roman" w:cs="Times New Roman"/>
          <w:sz w:val="24"/>
          <w:szCs w:val="24"/>
          <w:lang w:val="sr-Cyrl-RS" w:eastAsia="zh-CN"/>
        </w:rPr>
        <w:t>н</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пи</w:t>
      </w:r>
      <w:r w:rsidRPr="0017652F">
        <w:rPr>
          <w:rFonts w:ascii="Times New Roman" w:eastAsia="SimSun" w:hAnsi="Times New Roman" w:cs="Times New Roman"/>
          <w:spacing w:val="-1"/>
          <w:sz w:val="24"/>
          <w:szCs w:val="24"/>
          <w:lang w:val="sr-Cyrl-RS" w:eastAsia="zh-CN"/>
        </w:rPr>
        <w:t>са</w:t>
      </w:r>
      <w:r w:rsidRPr="0017652F">
        <w:rPr>
          <w:rFonts w:ascii="Times New Roman" w:eastAsia="SimSun" w:hAnsi="Times New Roman" w:cs="Times New Roman"/>
          <w:spacing w:val="-2"/>
          <w:sz w:val="24"/>
          <w:szCs w:val="24"/>
          <w:lang w:val="sr-Cyrl-RS" w:eastAsia="zh-CN"/>
        </w:rPr>
        <w:t>н</w:t>
      </w:r>
      <w:r w:rsidRPr="0017652F">
        <w:rPr>
          <w:rFonts w:ascii="Times New Roman" w:eastAsia="SimSun" w:hAnsi="Times New Roman" w:cs="Times New Roman"/>
          <w:sz w:val="24"/>
          <w:szCs w:val="24"/>
          <w:lang w:val="sr-Cyrl-RS" w:eastAsia="zh-CN"/>
        </w:rPr>
        <w:t>а,</w:t>
      </w:r>
      <w:r w:rsidRPr="0017652F">
        <w:rPr>
          <w:rFonts w:ascii="Times New Roman" w:eastAsia="SimSun" w:hAnsi="Times New Roman" w:cs="Times New Roman"/>
          <w:spacing w:val="1"/>
          <w:sz w:val="24"/>
          <w:szCs w:val="24"/>
          <w:lang w:val="sr-Cyrl-RS" w:eastAsia="zh-CN"/>
        </w:rPr>
        <w:t xml:space="preserve"> </w:t>
      </w:r>
      <w:r w:rsidRPr="0017652F">
        <w:rPr>
          <w:rFonts w:ascii="Times New Roman" w:eastAsia="SimSun" w:hAnsi="Times New Roman" w:cs="Times New Roman"/>
          <w:sz w:val="24"/>
          <w:szCs w:val="24"/>
          <w:lang w:val="sr-Cyrl-RS" w:eastAsia="zh-CN"/>
        </w:rPr>
        <w:t>ов</w:t>
      </w:r>
      <w:r w:rsidRPr="0017652F">
        <w:rPr>
          <w:rFonts w:ascii="Times New Roman" w:eastAsia="SimSun" w:hAnsi="Times New Roman" w:cs="Times New Roman"/>
          <w:spacing w:val="-2"/>
          <w:sz w:val="24"/>
          <w:szCs w:val="24"/>
          <w:lang w:val="sr-Cyrl-RS" w:eastAsia="zh-CN"/>
        </w:rPr>
        <w:t>е</w:t>
      </w:r>
      <w:r w:rsidRPr="0017652F">
        <w:rPr>
          <w:rFonts w:ascii="Times New Roman" w:eastAsia="SimSun" w:hAnsi="Times New Roman" w:cs="Times New Roman"/>
          <w:sz w:val="24"/>
          <w:szCs w:val="24"/>
          <w:lang w:val="sr-Cyrl-RS" w:eastAsia="zh-CN"/>
        </w:rPr>
        <w:t>р</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на</w:t>
      </w:r>
      <w:r w:rsidRPr="0017652F">
        <w:rPr>
          <w:rFonts w:ascii="Times New Roman" w:eastAsia="SimSun" w:hAnsi="Times New Roman" w:cs="Times New Roman"/>
          <w:spacing w:val="-1"/>
          <w:sz w:val="24"/>
          <w:szCs w:val="24"/>
          <w:lang w:val="sr-Cyrl-RS" w:eastAsia="zh-CN"/>
        </w:rPr>
        <w:t xml:space="preserve"> </w:t>
      </w:r>
      <w:r w:rsidRPr="0017652F">
        <w:rPr>
          <w:rFonts w:ascii="Times New Roman" w:eastAsia="SimSun" w:hAnsi="Times New Roman" w:cs="Times New Roman"/>
          <w:sz w:val="24"/>
          <w:szCs w:val="24"/>
          <w:lang w:val="sr-Cyrl-RS" w:eastAsia="zh-CN"/>
        </w:rPr>
        <w:t>и пот</w:t>
      </w:r>
      <w:r w:rsidRPr="0017652F">
        <w:rPr>
          <w:rFonts w:ascii="Times New Roman" w:eastAsia="SimSun" w:hAnsi="Times New Roman" w:cs="Times New Roman"/>
          <w:spacing w:val="1"/>
          <w:sz w:val="24"/>
          <w:szCs w:val="24"/>
          <w:lang w:val="sr-Cyrl-RS" w:eastAsia="zh-CN"/>
        </w:rPr>
        <w:t>п</w:t>
      </w:r>
      <w:r w:rsidRPr="0017652F">
        <w:rPr>
          <w:rFonts w:ascii="Times New Roman" w:eastAsia="SimSun" w:hAnsi="Times New Roman" w:cs="Times New Roman"/>
          <w:sz w:val="24"/>
          <w:szCs w:val="24"/>
          <w:lang w:val="sr-Cyrl-RS" w:eastAsia="zh-CN"/>
        </w:rPr>
        <w:t>и</w:t>
      </w:r>
      <w:r w:rsidRPr="0017652F">
        <w:rPr>
          <w:rFonts w:ascii="Times New Roman" w:eastAsia="SimSun" w:hAnsi="Times New Roman" w:cs="Times New Roman"/>
          <w:spacing w:val="-1"/>
          <w:sz w:val="24"/>
          <w:szCs w:val="24"/>
          <w:lang w:val="sr-Cyrl-RS" w:eastAsia="zh-CN"/>
        </w:rPr>
        <w:t>са</w:t>
      </w:r>
      <w:r w:rsidRPr="0017652F">
        <w:rPr>
          <w:rFonts w:ascii="Times New Roman" w:eastAsia="SimSun" w:hAnsi="Times New Roman" w:cs="Times New Roman"/>
          <w:sz w:val="24"/>
          <w:szCs w:val="24"/>
          <w:lang w:val="sr-Cyrl-RS" w:eastAsia="zh-CN"/>
        </w:rPr>
        <w:t>на</w:t>
      </w:r>
      <w:r w:rsidRPr="0017652F">
        <w:rPr>
          <w:rFonts w:ascii="Times New Roman" w:eastAsia="SimSun" w:hAnsi="Times New Roman" w:cs="Times New Roman"/>
          <w:spacing w:val="-1"/>
          <w:sz w:val="24"/>
          <w:szCs w:val="24"/>
          <w:lang w:val="sr-Cyrl-RS" w:eastAsia="zh-CN"/>
        </w:rPr>
        <w:t xml:space="preserve"> </w:t>
      </w:r>
      <w:r w:rsidRPr="0017652F">
        <w:rPr>
          <w:rFonts w:ascii="Times New Roman" w:eastAsia="SimSun" w:hAnsi="Times New Roman" w:cs="Times New Roman"/>
          <w:spacing w:val="-3"/>
          <w:sz w:val="24"/>
          <w:szCs w:val="24"/>
          <w:lang w:val="sr-Cyrl-RS" w:eastAsia="zh-CN"/>
        </w:rPr>
        <w:t>о</w:t>
      </w:r>
      <w:r w:rsidRPr="0017652F">
        <w:rPr>
          <w:rFonts w:ascii="Times New Roman" w:eastAsia="SimSun" w:hAnsi="Times New Roman" w:cs="Times New Roman"/>
          <w:sz w:val="24"/>
          <w:szCs w:val="24"/>
          <w:lang w:val="sr-Cyrl-RS" w:eastAsia="zh-CN"/>
        </w:rPr>
        <w:t xml:space="preserve">д </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тр</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не</w:t>
      </w:r>
      <w:r w:rsidRPr="0017652F">
        <w:rPr>
          <w:rFonts w:ascii="Times New Roman" w:eastAsia="SimSun" w:hAnsi="Times New Roman" w:cs="Times New Roman"/>
          <w:spacing w:val="-1"/>
          <w:sz w:val="24"/>
          <w:szCs w:val="24"/>
          <w:lang w:val="sr-Cyrl-RS" w:eastAsia="zh-CN"/>
        </w:rPr>
        <w:t xml:space="preserve"> </w:t>
      </w:r>
      <w:r w:rsidRPr="0017652F">
        <w:rPr>
          <w:rFonts w:ascii="Times New Roman" w:eastAsia="SimSun" w:hAnsi="Times New Roman" w:cs="Times New Roman"/>
          <w:sz w:val="24"/>
          <w:szCs w:val="24"/>
          <w:lang w:val="sr-Cyrl-RS" w:eastAsia="zh-CN"/>
        </w:rPr>
        <w:t>овл</w:t>
      </w:r>
      <w:r w:rsidRPr="0017652F">
        <w:rPr>
          <w:rFonts w:ascii="Times New Roman" w:eastAsia="SimSun" w:hAnsi="Times New Roman" w:cs="Times New Roman"/>
          <w:spacing w:val="-2"/>
          <w:sz w:val="24"/>
          <w:szCs w:val="24"/>
          <w:lang w:val="sr-Cyrl-RS" w:eastAsia="zh-CN"/>
        </w:rPr>
        <w:t>а</w:t>
      </w:r>
      <w:r w:rsidRPr="0017652F">
        <w:rPr>
          <w:rFonts w:ascii="Times New Roman" w:eastAsia="SimSun" w:hAnsi="Times New Roman" w:cs="Times New Roman"/>
          <w:sz w:val="24"/>
          <w:szCs w:val="24"/>
          <w:lang w:val="sr-Cyrl-RS" w:eastAsia="zh-CN"/>
        </w:rPr>
        <w:t>шћ</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ног л</w:t>
      </w:r>
      <w:r w:rsidRPr="0017652F">
        <w:rPr>
          <w:rFonts w:ascii="Times New Roman" w:eastAsia="SimSun" w:hAnsi="Times New Roman" w:cs="Times New Roman"/>
          <w:spacing w:val="1"/>
          <w:sz w:val="24"/>
          <w:szCs w:val="24"/>
          <w:lang w:val="sr-Cyrl-RS" w:eastAsia="zh-CN"/>
        </w:rPr>
        <w:t>и</w:t>
      </w:r>
      <w:r w:rsidRPr="0017652F">
        <w:rPr>
          <w:rFonts w:ascii="Times New Roman" w:eastAsia="SimSun" w:hAnsi="Times New Roman" w:cs="Times New Roman"/>
          <w:sz w:val="24"/>
          <w:szCs w:val="24"/>
          <w:lang w:val="sr-Cyrl-RS" w:eastAsia="zh-CN"/>
        </w:rPr>
        <w:t>ца</w:t>
      </w:r>
      <w:r w:rsidRPr="0017652F">
        <w:rPr>
          <w:rFonts w:ascii="Times New Roman" w:eastAsia="SimSun" w:hAnsi="Times New Roman" w:cs="Times New Roman"/>
          <w:spacing w:val="-1"/>
          <w:sz w:val="24"/>
          <w:szCs w:val="24"/>
          <w:lang w:val="sr-Cyrl-RS" w:eastAsia="zh-CN"/>
        </w:rPr>
        <w:t xml:space="preserve"> </w:t>
      </w:r>
      <w:r w:rsidRPr="0017652F">
        <w:rPr>
          <w:rFonts w:ascii="Times New Roman" w:eastAsia="SimSun" w:hAnsi="Times New Roman" w:cs="Times New Roman"/>
          <w:sz w:val="24"/>
          <w:szCs w:val="24"/>
          <w:lang w:val="sr-Cyrl-RS" w:eastAsia="zh-CN"/>
        </w:rPr>
        <w:t>Понуђ</w:t>
      </w:r>
      <w:r w:rsidRPr="0017652F">
        <w:rPr>
          <w:rFonts w:ascii="Times New Roman" w:eastAsia="SimSun" w:hAnsi="Times New Roman" w:cs="Times New Roman"/>
          <w:spacing w:val="-1"/>
          <w:sz w:val="24"/>
          <w:szCs w:val="24"/>
          <w:lang w:val="sr-Cyrl-RS" w:eastAsia="zh-CN"/>
        </w:rPr>
        <w:t>ача</w:t>
      </w:r>
      <w:r w:rsidRPr="0017652F">
        <w:rPr>
          <w:rFonts w:ascii="Times New Roman" w:eastAsia="SimSun" w:hAnsi="Times New Roman" w:cs="Times New Roman"/>
          <w:sz w:val="24"/>
          <w:szCs w:val="24"/>
          <w:lang w:val="sr-Cyrl-RS" w:eastAsia="zh-CN"/>
        </w:rPr>
        <w:t>.</w:t>
      </w:r>
    </w:p>
    <w:p w:rsidR="00B71A56" w:rsidRPr="0017652F" w:rsidRDefault="00B71A56" w:rsidP="00B71A56">
      <w:pPr>
        <w:widowControl w:val="0"/>
        <w:kinsoku w:val="0"/>
        <w:overflowPunct w:val="0"/>
        <w:autoSpaceDE w:val="0"/>
        <w:autoSpaceDN w:val="0"/>
        <w:adjustRightInd w:val="0"/>
        <w:spacing w:after="0" w:line="240" w:lineRule="auto"/>
        <w:ind w:right="124"/>
        <w:jc w:val="both"/>
        <w:rPr>
          <w:rFonts w:ascii="Times New Roman" w:eastAsia="SimSun" w:hAnsi="Times New Roman" w:cs="Times New Roman"/>
          <w:sz w:val="24"/>
          <w:szCs w:val="24"/>
          <w:lang w:val="sr-Cyrl-RS" w:eastAsia="zh-CN"/>
        </w:rPr>
      </w:pPr>
      <w:r>
        <w:rPr>
          <w:rFonts w:ascii="Times New Roman" w:eastAsia="SimSun" w:hAnsi="Times New Roman" w:cs="Times New Roman"/>
          <w:sz w:val="24"/>
          <w:szCs w:val="24"/>
          <w:lang w:val="sr-Cyrl-RS" w:eastAsia="zh-CN"/>
        </w:rPr>
        <w:tab/>
      </w:r>
      <w:r>
        <w:rPr>
          <w:rFonts w:ascii="Times New Roman" w:eastAsia="SimSun" w:hAnsi="Times New Roman" w:cs="Times New Roman"/>
          <w:sz w:val="24"/>
          <w:szCs w:val="24"/>
          <w:lang w:val="sr-Cyrl-RS" w:eastAsia="zh-CN"/>
        </w:rPr>
        <w:tab/>
      </w:r>
      <w:r w:rsidRPr="0017652F">
        <w:rPr>
          <w:rFonts w:ascii="Times New Roman" w:eastAsia="SimSun" w:hAnsi="Times New Roman" w:cs="Times New Roman"/>
          <w:sz w:val="24"/>
          <w:szCs w:val="24"/>
          <w:lang w:val="sr-Cyrl-RS" w:eastAsia="zh-CN"/>
        </w:rPr>
        <w:t>Понуђач</w:t>
      </w:r>
      <w:r w:rsidRPr="0017652F">
        <w:rPr>
          <w:rFonts w:ascii="Times New Roman" w:eastAsia="SimSun" w:hAnsi="Times New Roman" w:cs="Times New Roman"/>
          <w:spacing w:val="26"/>
          <w:sz w:val="24"/>
          <w:szCs w:val="24"/>
          <w:lang w:val="sr-Cyrl-RS" w:eastAsia="zh-CN"/>
        </w:rPr>
        <w:t xml:space="preserve"> </w:t>
      </w:r>
      <w:r w:rsidRPr="0017652F">
        <w:rPr>
          <w:rFonts w:ascii="Times New Roman" w:eastAsia="SimSun" w:hAnsi="Times New Roman" w:cs="Times New Roman"/>
          <w:sz w:val="24"/>
          <w:szCs w:val="24"/>
          <w:lang w:val="sr-Cyrl-RS" w:eastAsia="zh-CN"/>
        </w:rPr>
        <w:t>под</w:t>
      </w:r>
      <w:r w:rsidRPr="0017652F">
        <w:rPr>
          <w:rFonts w:ascii="Times New Roman" w:eastAsia="SimSun" w:hAnsi="Times New Roman" w:cs="Times New Roman"/>
          <w:spacing w:val="1"/>
          <w:sz w:val="24"/>
          <w:szCs w:val="24"/>
          <w:lang w:val="sr-Cyrl-RS" w:eastAsia="zh-CN"/>
        </w:rPr>
        <w:t>н</w:t>
      </w:r>
      <w:r w:rsidRPr="0017652F">
        <w:rPr>
          <w:rFonts w:ascii="Times New Roman" w:eastAsia="SimSun" w:hAnsi="Times New Roman" w:cs="Times New Roman"/>
          <w:sz w:val="24"/>
          <w:szCs w:val="24"/>
          <w:lang w:val="sr-Cyrl-RS" w:eastAsia="zh-CN"/>
        </w:rPr>
        <w:t>о</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и</w:t>
      </w:r>
      <w:r w:rsidRPr="0017652F">
        <w:rPr>
          <w:rFonts w:ascii="Times New Roman" w:eastAsia="SimSun" w:hAnsi="Times New Roman" w:cs="Times New Roman"/>
          <w:spacing w:val="27"/>
          <w:sz w:val="24"/>
          <w:szCs w:val="24"/>
          <w:lang w:val="sr-Cyrl-RS" w:eastAsia="zh-CN"/>
        </w:rPr>
        <w:t xml:space="preserve"> </w:t>
      </w:r>
      <w:r w:rsidRPr="0017652F">
        <w:rPr>
          <w:rFonts w:ascii="Times New Roman" w:eastAsia="SimSun" w:hAnsi="Times New Roman" w:cs="Times New Roman"/>
          <w:sz w:val="24"/>
          <w:szCs w:val="24"/>
          <w:lang w:val="sr-Cyrl-RS" w:eastAsia="zh-CN"/>
        </w:rPr>
        <w:t>по</w:t>
      </w:r>
      <w:r w:rsidRPr="0017652F">
        <w:rPr>
          <w:rFonts w:ascii="Times New Roman" w:eastAsia="SimSun" w:hAnsi="Times New Roman" w:cs="Times New Roman"/>
          <w:spacing w:val="3"/>
          <w:sz w:val="24"/>
          <w:szCs w:val="24"/>
          <w:lang w:val="sr-Cyrl-RS" w:eastAsia="zh-CN"/>
        </w:rPr>
        <w:t>н</w:t>
      </w:r>
      <w:r w:rsidRPr="0017652F">
        <w:rPr>
          <w:rFonts w:ascii="Times New Roman" w:eastAsia="SimSun" w:hAnsi="Times New Roman" w:cs="Times New Roman"/>
          <w:spacing w:val="-5"/>
          <w:sz w:val="24"/>
          <w:szCs w:val="24"/>
          <w:lang w:val="sr-Cyrl-RS" w:eastAsia="zh-CN"/>
        </w:rPr>
        <w:t>у</w:t>
      </w:r>
      <w:r w:rsidRPr="0017652F">
        <w:rPr>
          <w:rFonts w:ascii="Times New Roman" w:eastAsia="SimSun" w:hAnsi="Times New Roman" w:cs="Times New Roman"/>
          <w:spacing w:val="2"/>
          <w:sz w:val="24"/>
          <w:szCs w:val="24"/>
          <w:lang w:val="sr-Cyrl-RS" w:eastAsia="zh-CN"/>
        </w:rPr>
        <w:t>д</w:t>
      </w:r>
      <w:r w:rsidRPr="0017652F">
        <w:rPr>
          <w:rFonts w:ascii="Times New Roman" w:eastAsia="SimSun" w:hAnsi="Times New Roman" w:cs="Times New Roman"/>
          <w:sz w:val="24"/>
          <w:szCs w:val="24"/>
          <w:lang w:val="sr-Cyrl-RS" w:eastAsia="zh-CN"/>
        </w:rPr>
        <w:t>у</w:t>
      </w:r>
      <w:r w:rsidRPr="0017652F">
        <w:rPr>
          <w:rFonts w:ascii="Times New Roman" w:eastAsia="SimSun" w:hAnsi="Times New Roman" w:cs="Times New Roman"/>
          <w:spacing w:val="26"/>
          <w:sz w:val="24"/>
          <w:szCs w:val="24"/>
          <w:lang w:val="sr-Cyrl-RS" w:eastAsia="zh-CN"/>
        </w:rPr>
        <w:t xml:space="preserve"> </w:t>
      </w:r>
      <w:r w:rsidRPr="0017652F">
        <w:rPr>
          <w:rFonts w:ascii="Times New Roman" w:eastAsia="SimSun" w:hAnsi="Times New Roman" w:cs="Times New Roman"/>
          <w:sz w:val="24"/>
          <w:szCs w:val="24"/>
          <w:lang w:val="sr-Cyrl-RS" w:eastAsia="zh-CN"/>
        </w:rPr>
        <w:t>у</w:t>
      </w:r>
      <w:r w:rsidRPr="0017652F">
        <w:rPr>
          <w:rFonts w:ascii="Times New Roman" w:eastAsia="SimSun" w:hAnsi="Times New Roman" w:cs="Times New Roman"/>
          <w:spacing w:val="21"/>
          <w:sz w:val="24"/>
          <w:szCs w:val="24"/>
          <w:lang w:val="sr-Cyrl-RS" w:eastAsia="zh-CN"/>
        </w:rPr>
        <w:t xml:space="preserve"> </w:t>
      </w:r>
      <w:r w:rsidRPr="0017652F">
        <w:rPr>
          <w:rFonts w:ascii="Times New Roman" w:eastAsia="SimSun" w:hAnsi="Times New Roman" w:cs="Times New Roman"/>
          <w:sz w:val="24"/>
          <w:szCs w:val="24"/>
          <w:lang w:val="sr-Cyrl-RS" w:eastAsia="zh-CN"/>
        </w:rPr>
        <w:t>з</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твор</w:t>
      </w:r>
      <w:r w:rsidRPr="0017652F">
        <w:rPr>
          <w:rFonts w:ascii="Times New Roman" w:eastAsia="SimSun" w:hAnsi="Times New Roman" w:cs="Times New Roman"/>
          <w:spacing w:val="-2"/>
          <w:sz w:val="24"/>
          <w:szCs w:val="24"/>
          <w:lang w:val="sr-Cyrl-RS" w:eastAsia="zh-CN"/>
        </w:rPr>
        <w:t>е</w:t>
      </w:r>
      <w:r w:rsidRPr="0017652F">
        <w:rPr>
          <w:rFonts w:ascii="Times New Roman" w:eastAsia="SimSun" w:hAnsi="Times New Roman" w:cs="Times New Roman"/>
          <w:sz w:val="24"/>
          <w:szCs w:val="24"/>
          <w:lang w:val="sr-Cyrl-RS" w:eastAsia="zh-CN"/>
        </w:rPr>
        <w:t>ној</w:t>
      </w:r>
      <w:r w:rsidRPr="0017652F">
        <w:rPr>
          <w:rFonts w:ascii="Times New Roman" w:eastAsia="SimSun" w:hAnsi="Times New Roman" w:cs="Times New Roman"/>
          <w:spacing w:val="26"/>
          <w:sz w:val="24"/>
          <w:szCs w:val="24"/>
          <w:lang w:val="sr-Cyrl-RS" w:eastAsia="zh-CN"/>
        </w:rPr>
        <w:t xml:space="preserve"> </w:t>
      </w:r>
      <w:r w:rsidRPr="0017652F">
        <w:rPr>
          <w:rFonts w:ascii="Times New Roman" w:eastAsia="SimSun" w:hAnsi="Times New Roman" w:cs="Times New Roman"/>
          <w:sz w:val="24"/>
          <w:szCs w:val="24"/>
          <w:lang w:val="sr-Cyrl-RS" w:eastAsia="zh-CN"/>
        </w:rPr>
        <w:t>ков</w:t>
      </w:r>
      <w:r w:rsidRPr="0017652F">
        <w:rPr>
          <w:rFonts w:ascii="Times New Roman" w:eastAsia="SimSun" w:hAnsi="Times New Roman" w:cs="Times New Roman"/>
          <w:spacing w:val="-2"/>
          <w:sz w:val="24"/>
          <w:szCs w:val="24"/>
          <w:lang w:val="sr-Cyrl-RS" w:eastAsia="zh-CN"/>
        </w:rPr>
        <w:t>е</w:t>
      </w:r>
      <w:r w:rsidRPr="0017652F">
        <w:rPr>
          <w:rFonts w:ascii="Times New Roman" w:eastAsia="SimSun" w:hAnsi="Times New Roman" w:cs="Times New Roman"/>
          <w:sz w:val="24"/>
          <w:szCs w:val="24"/>
          <w:lang w:val="sr-Cyrl-RS" w:eastAsia="zh-CN"/>
        </w:rPr>
        <w:t>рти</w:t>
      </w:r>
      <w:r w:rsidRPr="0017652F">
        <w:rPr>
          <w:rFonts w:ascii="Times New Roman" w:eastAsia="SimSun" w:hAnsi="Times New Roman" w:cs="Times New Roman"/>
          <w:spacing w:val="27"/>
          <w:sz w:val="24"/>
          <w:szCs w:val="24"/>
          <w:lang w:val="sr-Cyrl-RS" w:eastAsia="zh-CN"/>
        </w:rPr>
        <w:t xml:space="preserve"> </w:t>
      </w:r>
      <w:r w:rsidRPr="0017652F">
        <w:rPr>
          <w:rFonts w:ascii="Times New Roman" w:eastAsia="SimSun" w:hAnsi="Times New Roman" w:cs="Times New Roman"/>
          <w:sz w:val="24"/>
          <w:szCs w:val="24"/>
          <w:lang w:val="sr-Cyrl-RS" w:eastAsia="zh-CN"/>
        </w:rPr>
        <w:t>и</w:t>
      </w:r>
      <w:r w:rsidRPr="0017652F">
        <w:rPr>
          <w:rFonts w:ascii="Times New Roman" w:eastAsia="SimSun" w:hAnsi="Times New Roman" w:cs="Times New Roman"/>
          <w:spacing w:val="-3"/>
          <w:sz w:val="24"/>
          <w:szCs w:val="24"/>
          <w:lang w:val="sr-Cyrl-RS" w:eastAsia="zh-CN"/>
        </w:rPr>
        <w:t>л</w:t>
      </w:r>
      <w:r w:rsidRPr="0017652F">
        <w:rPr>
          <w:rFonts w:ascii="Times New Roman" w:eastAsia="SimSun" w:hAnsi="Times New Roman" w:cs="Times New Roman"/>
          <w:sz w:val="24"/>
          <w:szCs w:val="24"/>
          <w:lang w:val="sr-Cyrl-RS" w:eastAsia="zh-CN"/>
        </w:rPr>
        <w:t>и</w:t>
      </w:r>
      <w:r w:rsidRPr="0017652F">
        <w:rPr>
          <w:rFonts w:ascii="Times New Roman" w:eastAsia="SimSun" w:hAnsi="Times New Roman" w:cs="Times New Roman"/>
          <w:spacing w:val="27"/>
          <w:sz w:val="24"/>
          <w:szCs w:val="24"/>
          <w:lang w:val="sr-Cyrl-RS" w:eastAsia="zh-CN"/>
        </w:rPr>
        <w:t xml:space="preserve"> </w:t>
      </w:r>
      <w:r w:rsidRPr="0017652F">
        <w:rPr>
          <w:rFonts w:ascii="Times New Roman" w:eastAsia="SimSun" w:hAnsi="Times New Roman" w:cs="Times New Roman"/>
          <w:spacing w:val="3"/>
          <w:sz w:val="24"/>
          <w:szCs w:val="24"/>
          <w:lang w:val="sr-Cyrl-RS" w:eastAsia="zh-CN"/>
        </w:rPr>
        <w:t>к</w:t>
      </w:r>
      <w:r w:rsidRPr="0017652F">
        <w:rPr>
          <w:rFonts w:ascii="Times New Roman" w:eastAsia="SimSun" w:hAnsi="Times New Roman" w:cs="Times New Roman"/>
          <w:spacing w:val="-8"/>
          <w:sz w:val="24"/>
          <w:szCs w:val="24"/>
          <w:lang w:val="sr-Cyrl-RS" w:eastAsia="zh-CN"/>
        </w:rPr>
        <w:t>у</w:t>
      </w:r>
      <w:r w:rsidRPr="0017652F">
        <w:rPr>
          <w:rFonts w:ascii="Times New Roman" w:eastAsia="SimSun" w:hAnsi="Times New Roman" w:cs="Times New Roman"/>
          <w:sz w:val="24"/>
          <w:szCs w:val="24"/>
          <w:lang w:val="sr-Cyrl-RS" w:eastAsia="zh-CN"/>
        </w:rPr>
        <w:t>тиј</w:t>
      </w:r>
      <w:r w:rsidRPr="0017652F">
        <w:rPr>
          <w:rFonts w:ascii="Times New Roman" w:eastAsia="SimSun" w:hAnsi="Times New Roman" w:cs="Times New Roman"/>
          <w:spacing w:val="1"/>
          <w:sz w:val="24"/>
          <w:szCs w:val="24"/>
          <w:lang w:val="sr-Cyrl-RS" w:eastAsia="zh-CN"/>
        </w:rPr>
        <w:t>и</w:t>
      </w:r>
      <w:r w:rsidRPr="0017652F">
        <w:rPr>
          <w:rFonts w:ascii="Times New Roman" w:eastAsia="SimSun" w:hAnsi="Times New Roman" w:cs="Times New Roman"/>
          <w:sz w:val="24"/>
          <w:szCs w:val="24"/>
          <w:lang w:val="sr-Cyrl-RS" w:eastAsia="zh-CN"/>
        </w:rPr>
        <w:t>,</w:t>
      </w:r>
      <w:r w:rsidRPr="0017652F">
        <w:rPr>
          <w:rFonts w:ascii="Times New Roman" w:eastAsia="SimSun" w:hAnsi="Times New Roman" w:cs="Times New Roman"/>
          <w:spacing w:val="26"/>
          <w:sz w:val="24"/>
          <w:szCs w:val="24"/>
          <w:lang w:val="sr-Cyrl-RS" w:eastAsia="zh-CN"/>
        </w:rPr>
        <w:t xml:space="preserve"> </w:t>
      </w:r>
      <w:r w:rsidRPr="0017652F">
        <w:rPr>
          <w:rFonts w:ascii="Times New Roman" w:eastAsia="SimSun" w:hAnsi="Times New Roman" w:cs="Times New Roman"/>
          <w:sz w:val="24"/>
          <w:szCs w:val="24"/>
          <w:lang w:val="sr-Cyrl-RS" w:eastAsia="zh-CN"/>
        </w:rPr>
        <w:t>з</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твор</w:t>
      </w:r>
      <w:r w:rsidRPr="0017652F">
        <w:rPr>
          <w:rFonts w:ascii="Times New Roman" w:eastAsia="SimSun" w:hAnsi="Times New Roman" w:cs="Times New Roman"/>
          <w:spacing w:val="-2"/>
          <w:sz w:val="24"/>
          <w:szCs w:val="24"/>
          <w:lang w:val="sr-Cyrl-RS" w:eastAsia="zh-CN"/>
        </w:rPr>
        <w:t>ен</w:t>
      </w:r>
      <w:r w:rsidRPr="0017652F">
        <w:rPr>
          <w:rFonts w:ascii="Times New Roman" w:eastAsia="SimSun" w:hAnsi="Times New Roman" w:cs="Times New Roman"/>
          <w:sz w:val="24"/>
          <w:szCs w:val="24"/>
          <w:lang w:val="sr-Cyrl-RS" w:eastAsia="zh-CN"/>
        </w:rPr>
        <w:t>у</w:t>
      </w:r>
      <w:r w:rsidRPr="0017652F">
        <w:rPr>
          <w:rFonts w:ascii="Times New Roman" w:eastAsia="SimSun" w:hAnsi="Times New Roman" w:cs="Times New Roman"/>
          <w:spacing w:val="21"/>
          <w:sz w:val="24"/>
          <w:szCs w:val="24"/>
          <w:lang w:val="sr-Cyrl-RS" w:eastAsia="zh-CN"/>
        </w:rPr>
        <w:t xml:space="preserve"> </w:t>
      </w:r>
      <w:r w:rsidRPr="0017652F">
        <w:rPr>
          <w:rFonts w:ascii="Times New Roman" w:eastAsia="SimSun" w:hAnsi="Times New Roman" w:cs="Times New Roman"/>
          <w:spacing w:val="3"/>
          <w:sz w:val="24"/>
          <w:szCs w:val="24"/>
          <w:lang w:val="sr-Cyrl-RS" w:eastAsia="zh-CN"/>
        </w:rPr>
        <w:t>н</w:t>
      </w:r>
      <w:r w:rsidRPr="0017652F">
        <w:rPr>
          <w:rFonts w:ascii="Times New Roman" w:eastAsia="SimSun" w:hAnsi="Times New Roman" w:cs="Times New Roman"/>
          <w:sz w:val="24"/>
          <w:szCs w:val="24"/>
          <w:lang w:val="sr-Cyrl-RS" w:eastAsia="zh-CN"/>
        </w:rPr>
        <w:t>а</w:t>
      </w:r>
      <w:r w:rsidRPr="0017652F">
        <w:rPr>
          <w:rFonts w:ascii="Times New Roman" w:eastAsia="SimSun" w:hAnsi="Times New Roman" w:cs="Times New Roman"/>
          <w:spacing w:val="25"/>
          <w:sz w:val="24"/>
          <w:szCs w:val="24"/>
          <w:lang w:val="sr-Cyrl-RS" w:eastAsia="zh-CN"/>
        </w:rPr>
        <w:t xml:space="preserve"> </w:t>
      </w:r>
      <w:r w:rsidRPr="0017652F">
        <w:rPr>
          <w:rFonts w:ascii="Times New Roman" w:eastAsia="SimSun" w:hAnsi="Times New Roman" w:cs="Times New Roman"/>
          <w:sz w:val="24"/>
          <w:szCs w:val="24"/>
          <w:lang w:val="sr-Cyrl-RS" w:eastAsia="zh-CN"/>
        </w:rPr>
        <w:t>н</w:t>
      </w:r>
      <w:r w:rsidRPr="0017652F">
        <w:rPr>
          <w:rFonts w:ascii="Times New Roman" w:eastAsia="SimSun" w:hAnsi="Times New Roman" w:cs="Times New Roman"/>
          <w:spacing w:val="-1"/>
          <w:sz w:val="24"/>
          <w:szCs w:val="24"/>
          <w:lang w:val="sr-Cyrl-RS" w:eastAsia="zh-CN"/>
        </w:rPr>
        <w:t>ач</w:t>
      </w:r>
      <w:r w:rsidRPr="0017652F">
        <w:rPr>
          <w:rFonts w:ascii="Times New Roman" w:eastAsia="SimSun" w:hAnsi="Times New Roman" w:cs="Times New Roman"/>
          <w:sz w:val="24"/>
          <w:szCs w:val="24"/>
          <w:lang w:val="sr-Cyrl-RS" w:eastAsia="zh-CN"/>
        </w:rPr>
        <w:t>ин</w:t>
      </w:r>
      <w:r w:rsidRPr="0017652F">
        <w:rPr>
          <w:rFonts w:ascii="Times New Roman" w:eastAsia="SimSun" w:hAnsi="Times New Roman" w:cs="Times New Roman"/>
          <w:spacing w:val="27"/>
          <w:sz w:val="24"/>
          <w:szCs w:val="24"/>
          <w:lang w:val="sr-Cyrl-RS" w:eastAsia="zh-CN"/>
        </w:rPr>
        <w:t xml:space="preserve"> </w:t>
      </w:r>
      <w:r w:rsidRPr="0017652F">
        <w:rPr>
          <w:rFonts w:ascii="Times New Roman" w:eastAsia="SimSun" w:hAnsi="Times New Roman" w:cs="Times New Roman"/>
          <w:sz w:val="24"/>
          <w:szCs w:val="24"/>
          <w:lang w:val="sr-Cyrl-RS" w:eastAsia="zh-CN"/>
        </w:rPr>
        <w:t>да</w:t>
      </w:r>
      <w:r w:rsidRPr="0017652F">
        <w:rPr>
          <w:rFonts w:ascii="Times New Roman" w:eastAsia="SimSun" w:hAnsi="Times New Roman" w:cs="Times New Roman"/>
          <w:spacing w:val="25"/>
          <w:sz w:val="24"/>
          <w:szCs w:val="24"/>
          <w:lang w:val="sr-Cyrl-RS" w:eastAsia="zh-CN"/>
        </w:rPr>
        <w:t xml:space="preserve"> </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е при</w:t>
      </w:r>
      <w:r w:rsidRPr="0017652F">
        <w:rPr>
          <w:rFonts w:ascii="Times New Roman" w:eastAsia="SimSun" w:hAnsi="Times New Roman" w:cs="Times New Roman"/>
          <w:spacing w:val="-3"/>
          <w:sz w:val="24"/>
          <w:szCs w:val="24"/>
          <w:lang w:val="sr-Cyrl-RS" w:eastAsia="zh-CN"/>
        </w:rPr>
        <w:t>л</w:t>
      </w:r>
      <w:r w:rsidRPr="0017652F">
        <w:rPr>
          <w:rFonts w:ascii="Times New Roman" w:eastAsia="SimSun" w:hAnsi="Times New Roman" w:cs="Times New Roman"/>
          <w:sz w:val="24"/>
          <w:szCs w:val="24"/>
          <w:lang w:val="sr-Cyrl-RS" w:eastAsia="zh-CN"/>
        </w:rPr>
        <w:t>иком</w:t>
      </w:r>
      <w:r w:rsidRPr="0017652F">
        <w:rPr>
          <w:rFonts w:ascii="Times New Roman" w:eastAsia="SimSun" w:hAnsi="Times New Roman" w:cs="Times New Roman"/>
          <w:spacing w:val="-1"/>
          <w:sz w:val="24"/>
          <w:szCs w:val="24"/>
          <w:lang w:val="sr-Cyrl-RS" w:eastAsia="zh-CN"/>
        </w:rPr>
        <w:t xml:space="preserve"> </w:t>
      </w:r>
      <w:r w:rsidRPr="0017652F">
        <w:rPr>
          <w:rFonts w:ascii="Times New Roman" w:eastAsia="SimSun" w:hAnsi="Times New Roman" w:cs="Times New Roman"/>
          <w:sz w:val="24"/>
          <w:szCs w:val="24"/>
          <w:lang w:val="sr-Cyrl-RS" w:eastAsia="zh-CN"/>
        </w:rPr>
        <w:t>от</w:t>
      </w:r>
      <w:r w:rsidRPr="0017652F">
        <w:rPr>
          <w:rFonts w:ascii="Times New Roman" w:eastAsia="SimSun" w:hAnsi="Times New Roman" w:cs="Times New Roman"/>
          <w:spacing w:val="1"/>
          <w:sz w:val="24"/>
          <w:szCs w:val="24"/>
          <w:lang w:val="sr-Cyrl-RS" w:eastAsia="zh-CN"/>
        </w:rPr>
        <w:t>в</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р</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ња</w:t>
      </w:r>
      <w:r w:rsidRPr="0017652F">
        <w:rPr>
          <w:rFonts w:ascii="Times New Roman" w:eastAsia="SimSun" w:hAnsi="Times New Roman" w:cs="Times New Roman"/>
          <w:spacing w:val="-2"/>
          <w:sz w:val="24"/>
          <w:szCs w:val="24"/>
          <w:lang w:val="sr-Cyrl-RS" w:eastAsia="zh-CN"/>
        </w:rPr>
        <w:t xml:space="preserve"> </w:t>
      </w:r>
      <w:r w:rsidRPr="0017652F">
        <w:rPr>
          <w:rFonts w:ascii="Times New Roman" w:eastAsia="SimSun" w:hAnsi="Times New Roman" w:cs="Times New Roman"/>
          <w:sz w:val="24"/>
          <w:szCs w:val="24"/>
          <w:lang w:val="sr-Cyrl-RS" w:eastAsia="zh-CN"/>
        </w:rPr>
        <w:t>по</w:t>
      </w:r>
      <w:r w:rsidRPr="0017652F">
        <w:rPr>
          <w:rFonts w:ascii="Times New Roman" w:eastAsia="SimSun" w:hAnsi="Times New Roman" w:cs="Times New Roman"/>
          <w:spacing w:val="3"/>
          <w:sz w:val="24"/>
          <w:szCs w:val="24"/>
          <w:lang w:val="sr-Cyrl-RS" w:eastAsia="zh-CN"/>
        </w:rPr>
        <w:t>н</w:t>
      </w:r>
      <w:r w:rsidRPr="0017652F">
        <w:rPr>
          <w:rFonts w:ascii="Times New Roman" w:eastAsia="SimSun" w:hAnsi="Times New Roman" w:cs="Times New Roman"/>
          <w:spacing w:val="-8"/>
          <w:sz w:val="24"/>
          <w:szCs w:val="24"/>
          <w:lang w:val="sr-Cyrl-RS" w:eastAsia="zh-CN"/>
        </w:rPr>
        <w:t>у</w:t>
      </w:r>
      <w:r w:rsidRPr="0017652F">
        <w:rPr>
          <w:rFonts w:ascii="Times New Roman" w:eastAsia="SimSun" w:hAnsi="Times New Roman" w:cs="Times New Roman"/>
          <w:spacing w:val="2"/>
          <w:sz w:val="24"/>
          <w:szCs w:val="24"/>
          <w:lang w:val="sr-Cyrl-RS" w:eastAsia="zh-CN"/>
        </w:rPr>
        <w:t>д</w:t>
      </w:r>
      <w:r w:rsidRPr="0017652F">
        <w:rPr>
          <w:rFonts w:ascii="Times New Roman" w:eastAsia="SimSun" w:hAnsi="Times New Roman" w:cs="Times New Roman"/>
          <w:sz w:val="24"/>
          <w:szCs w:val="24"/>
          <w:lang w:val="sr-Cyrl-RS" w:eastAsia="zh-CN"/>
        </w:rPr>
        <w:t>а</w:t>
      </w:r>
      <w:r w:rsidRPr="0017652F">
        <w:rPr>
          <w:rFonts w:ascii="Times New Roman" w:eastAsia="SimSun" w:hAnsi="Times New Roman" w:cs="Times New Roman"/>
          <w:spacing w:val="-1"/>
          <w:sz w:val="24"/>
          <w:szCs w:val="24"/>
          <w:lang w:val="sr-Cyrl-RS" w:eastAsia="zh-CN"/>
        </w:rPr>
        <w:t xml:space="preserve"> м</w:t>
      </w:r>
      <w:r w:rsidRPr="0017652F">
        <w:rPr>
          <w:rFonts w:ascii="Times New Roman" w:eastAsia="SimSun" w:hAnsi="Times New Roman" w:cs="Times New Roman"/>
          <w:sz w:val="24"/>
          <w:szCs w:val="24"/>
          <w:lang w:val="sr-Cyrl-RS" w:eastAsia="zh-CN"/>
        </w:rPr>
        <w:t>о</w:t>
      </w:r>
      <w:r w:rsidRPr="0017652F">
        <w:rPr>
          <w:rFonts w:ascii="Times New Roman" w:eastAsia="SimSun" w:hAnsi="Times New Roman" w:cs="Times New Roman"/>
          <w:spacing w:val="1"/>
          <w:sz w:val="24"/>
          <w:szCs w:val="24"/>
          <w:lang w:val="sr-Cyrl-RS" w:eastAsia="zh-CN"/>
        </w:rPr>
        <w:t>ж</w:t>
      </w:r>
      <w:r w:rsidRPr="0017652F">
        <w:rPr>
          <w:rFonts w:ascii="Times New Roman" w:eastAsia="SimSun" w:hAnsi="Times New Roman" w:cs="Times New Roman"/>
          <w:sz w:val="24"/>
          <w:szCs w:val="24"/>
          <w:lang w:val="sr-Cyrl-RS" w:eastAsia="zh-CN"/>
        </w:rPr>
        <w:t>е</w:t>
      </w:r>
      <w:r w:rsidRPr="0017652F">
        <w:rPr>
          <w:rFonts w:ascii="Times New Roman" w:eastAsia="SimSun" w:hAnsi="Times New Roman" w:cs="Times New Roman"/>
          <w:spacing w:val="-1"/>
          <w:sz w:val="24"/>
          <w:szCs w:val="24"/>
          <w:lang w:val="sr-Cyrl-RS" w:eastAsia="zh-CN"/>
        </w:rPr>
        <w:t xml:space="preserve"> с</w:t>
      </w:r>
      <w:r w:rsidRPr="0017652F">
        <w:rPr>
          <w:rFonts w:ascii="Times New Roman" w:eastAsia="SimSun" w:hAnsi="Times New Roman" w:cs="Times New Roman"/>
          <w:sz w:val="24"/>
          <w:szCs w:val="24"/>
          <w:lang w:val="sr-Cyrl-RS" w:eastAsia="zh-CN"/>
        </w:rPr>
        <w:t>а</w:t>
      </w:r>
      <w:r w:rsidRPr="0017652F">
        <w:rPr>
          <w:rFonts w:ascii="Times New Roman" w:eastAsia="SimSun" w:hAnsi="Times New Roman" w:cs="Times New Roman"/>
          <w:spacing w:val="1"/>
          <w:sz w:val="24"/>
          <w:szCs w:val="24"/>
          <w:lang w:val="sr-Cyrl-RS" w:eastAsia="zh-CN"/>
        </w:rPr>
        <w:t xml:space="preserve"> </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и</w:t>
      </w:r>
      <w:r w:rsidRPr="0017652F">
        <w:rPr>
          <w:rFonts w:ascii="Times New Roman" w:eastAsia="SimSun" w:hAnsi="Times New Roman" w:cs="Times New Roman"/>
          <w:spacing w:val="2"/>
          <w:sz w:val="24"/>
          <w:szCs w:val="24"/>
          <w:lang w:val="sr-Cyrl-RS" w:eastAsia="zh-CN"/>
        </w:rPr>
        <w:t>г</w:t>
      </w:r>
      <w:r w:rsidRPr="0017652F">
        <w:rPr>
          <w:rFonts w:ascii="Times New Roman" w:eastAsia="SimSun" w:hAnsi="Times New Roman" w:cs="Times New Roman"/>
          <w:spacing w:val="-5"/>
          <w:sz w:val="24"/>
          <w:szCs w:val="24"/>
          <w:lang w:val="sr-Cyrl-RS" w:eastAsia="zh-CN"/>
        </w:rPr>
        <w:t>у</w:t>
      </w:r>
      <w:r w:rsidRPr="0017652F">
        <w:rPr>
          <w:rFonts w:ascii="Times New Roman" w:eastAsia="SimSun" w:hAnsi="Times New Roman" w:cs="Times New Roman"/>
          <w:sz w:val="24"/>
          <w:szCs w:val="24"/>
          <w:lang w:val="sr-Cyrl-RS" w:eastAsia="zh-CN"/>
        </w:rPr>
        <w:t>рно</w:t>
      </w:r>
      <w:r w:rsidRPr="0017652F">
        <w:rPr>
          <w:rFonts w:ascii="Times New Roman" w:eastAsia="SimSun" w:hAnsi="Times New Roman" w:cs="Times New Roman"/>
          <w:spacing w:val="2"/>
          <w:sz w:val="24"/>
          <w:szCs w:val="24"/>
          <w:lang w:val="sr-Cyrl-RS" w:eastAsia="zh-CN"/>
        </w:rPr>
        <w:t>шћ</w:t>
      </w:r>
      <w:r w:rsidRPr="0017652F">
        <w:rPr>
          <w:rFonts w:ascii="Times New Roman" w:eastAsia="SimSun" w:hAnsi="Times New Roman" w:cs="Times New Roman"/>
          <w:sz w:val="24"/>
          <w:szCs w:val="24"/>
          <w:lang w:val="sr-Cyrl-RS" w:eastAsia="zh-CN"/>
        </w:rPr>
        <w:t>у</w:t>
      </w:r>
      <w:r w:rsidRPr="0017652F">
        <w:rPr>
          <w:rFonts w:ascii="Times New Roman" w:eastAsia="SimSun" w:hAnsi="Times New Roman" w:cs="Times New Roman"/>
          <w:spacing w:val="-1"/>
          <w:sz w:val="24"/>
          <w:szCs w:val="24"/>
          <w:lang w:val="sr-Cyrl-RS" w:eastAsia="zh-CN"/>
        </w:rPr>
        <w:t xml:space="preserve"> </w:t>
      </w:r>
      <w:r w:rsidRPr="0017652F">
        <w:rPr>
          <w:rFonts w:ascii="Times New Roman" w:eastAsia="SimSun" w:hAnsi="Times New Roman" w:cs="Times New Roman"/>
          <w:spacing w:val="-5"/>
          <w:sz w:val="24"/>
          <w:szCs w:val="24"/>
          <w:lang w:val="sr-Cyrl-RS" w:eastAsia="zh-CN"/>
        </w:rPr>
        <w:t>у</w:t>
      </w:r>
      <w:r w:rsidRPr="0017652F">
        <w:rPr>
          <w:rFonts w:ascii="Times New Roman" w:eastAsia="SimSun" w:hAnsi="Times New Roman" w:cs="Times New Roman"/>
          <w:sz w:val="24"/>
          <w:szCs w:val="24"/>
          <w:lang w:val="sr-Cyrl-RS" w:eastAsia="zh-CN"/>
        </w:rPr>
        <w:t>тврдити да</w:t>
      </w:r>
      <w:r w:rsidRPr="0017652F">
        <w:rPr>
          <w:rFonts w:ascii="Times New Roman" w:eastAsia="SimSun" w:hAnsi="Times New Roman" w:cs="Times New Roman"/>
          <w:spacing w:val="-1"/>
          <w:sz w:val="24"/>
          <w:szCs w:val="24"/>
          <w:lang w:val="sr-Cyrl-RS" w:eastAsia="zh-CN"/>
        </w:rPr>
        <w:t xml:space="preserve"> с</w:t>
      </w:r>
      <w:r w:rsidRPr="0017652F">
        <w:rPr>
          <w:rFonts w:ascii="Times New Roman" w:eastAsia="SimSun" w:hAnsi="Times New Roman" w:cs="Times New Roman"/>
          <w:sz w:val="24"/>
          <w:szCs w:val="24"/>
          <w:lang w:val="sr-Cyrl-RS" w:eastAsia="zh-CN"/>
        </w:rPr>
        <w:t>е</w:t>
      </w:r>
      <w:r w:rsidRPr="0017652F">
        <w:rPr>
          <w:rFonts w:ascii="Times New Roman" w:eastAsia="SimSun" w:hAnsi="Times New Roman" w:cs="Times New Roman"/>
          <w:spacing w:val="-1"/>
          <w:sz w:val="24"/>
          <w:szCs w:val="24"/>
          <w:lang w:val="sr-Cyrl-RS" w:eastAsia="zh-CN"/>
        </w:rPr>
        <w:t xml:space="preserve"> </w:t>
      </w:r>
      <w:r w:rsidRPr="0017652F">
        <w:rPr>
          <w:rFonts w:ascii="Times New Roman" w:eastAsia="SimSun" w:hAnsi="Times New Roman" w:cs="Times New Roman"/>
          <w:sz w:val="24"/>
          <w:szCs w:val="24"/>
          <w:lang w:val="sr-Cyrl-RS" w:eastAsia="zh-CN"/>
        </w:rPr>
        <w:t xml:space="preserve">први </w:t>
      </w:r>
      <w:r w:rsidRPr="0017652F">
        <w:rPr>
          <w:rFonts w:ascii="Times New Roman" w:eastAsia="SimSun" w:hAnsi="Times New Roman" w:cs="Times New Roman"/>
          <w:spacing w:val="3"/>
          <w:sz w:val="24"/>
          <w:szCs w:val="24"/>
          <w:lang w:val="sr-Cyrl-RS" w:eastAsia="zh-CN"/>
        </w:rPr>
        <w:t>п</w:t>
      </w:r>
      <w:r w:rsidRPr="0017652F">
        <w:rPr>
          <w:rFonts w:ascii="Times New Roman" w:eastAsia="SimSun" w:hAnsi="Times New Roman" w:cs="Times New Roman"/>
          <w:spacing w:val="-8"/>
          <w:sz w:val="24"/>
          <w:szCs w:val="24"/>
          <w:lang w:val="sr-Cyrl-RS" w:eastAsia="zh-CN"/>
        </w:rPr>
        <w:t>у</w:t>
      </w:r>
      <w:r w:rsidRPr="0017652F">
        <w:rPr>
          <w:rFonts w:ascii="Times New Roman" w:eastAsia="SimSun" w:hAnsi="Times New Roman" w:cs="Times New Roman"/>
          <w:sz w:val="24"/>
          <w:szCs w:val="24"/>
          <w:lang w:val="sr-Cyrl-RS" w:eastAsia="zh-CN"/>
        </w:rPr>
        <w:t>т от</w:t>
      </w:r>
      <w:r w:rsidRPr="0017652F">
        <w:rPr>
          <w:rFonts w:ascii="Times New Roman" w:eastAsia="SimSun" w:hAnsi="Times New Roman" w:cs="Times New Roman"/>
          <w:spacing w:val="1"/>
          <w:sz w:val="24"/>
          <w:szCs w:val="24"/>
          <w:lang w:val="sr-Cyrl-RS" w:eastAsia="zh-CN"/>
        </w:rPr>
        <w:t>в</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р</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w:t>
      </w:r>
    </w:p>
    <w:p w:rsidR="00B71A56" w:rsidRPr="0017652F" w:rsidRDefault="00B71A56" w:rsidP="00B71A56">
      <w:pPr>
        <w:widowControl w:val="0"/>
        <w:kinsoku w:val="0"/>
        <w:overflowPunct w:val="0"/>
        <w:autoSpaceDE w:val="0"/>
        <w:autoSpaceDN w:val="0"/>
        <w:adjustRightInd w:val="0"/>
        <w:spacing w:after="0" w:line="240" w:lineRule="auto"/>
        <w:ind w:right="112"/>
        <w:jc w:val="both"/>
        <w:rPr>
          <w:rFonts w:ascii="Times New Roman" w:eastAsia="SimSun" w:hAnsi="Times New Roman" w:cs="Times New Roman"/>
          <w:sz w:val="24"/>
          <w:szCs w:val="24"/>
          <w:lang w:val="sr-Cyrl-RS" w:eastAsia="zh-CN"/>
        </w:rPr>
      </w:pPr>
      <w:r>
        <w:rPr>
          <w:rFonts w:ascii="Times New Roman" w:eastAsia="SimSun" w:hAnsi="Times New Roman" w:cs="Times New Roman"/>
          <w:sz w:val="24"/>
          <w:szCs w:val="24"/>
          <w:lang w:val="sr-Cyrl-RS" w:eastAsia="zh-CN"/>
        </w:rPr>
        <w:tab/>
      </w:r>
      <w:r>
        <w:rPr>
          <w:rFonts w:ascii="Times New Roman" w:eastAsia="SimSun" w:hAnsi="Times New Roman" w:cs="Times New Roman"/>
          <w:sz w:val="24"/>
          <w:szCs w:val="24"/>
          <w:lang w:val="sr-Cyrl-RS" w:eastAsia="zh-CN"/>
        </w:rPr>
        <w:tab/>
      </w:r>
      <w:r w:rsidRPr="0017652F">
        <w:rPr>
          <w:rFonts w:ascii="Times New Roman" w:eastAsia="SimSun" w:hAnsi="Times New Roman" w:cs="Times New Roman"/>
          <w:sz w:val="24"/>
          <w:szCs w:val="24"/>
          <w:lang w:val="sr-Cyrl-RS" w:eastAsia="zh-CN"/>
        </w:rPr>
        <w:t>По</w:t>
      </w:r>
      <w:r w:rsidRPr="0017652F">
        <w:rPr>
          <w:rFonts w:ascii="Times New Roman" w:eastAsia="SimSun" w:hAnsi="Times New Roman" w:cs="Times New Roman"/>
          <w:spacing w:val="2"/>
          <w:sz w:val="24"/>
          <w:szCs w:val="24"/>
          <w:lang w:val="sr-Cyrl-RS" w:eastAsia="zh-CN"/>
        </w:rPr>
        <w:t>н</w:t>
      </w:r>
      <w:r w:rsidRPr="0017652F">
        <w:rPr>
          <w:rFonts w:ascii="Times New Roman" w:eastAsia="SimSun" w:hAnsi="Times New Roman" w:cs="Times New Roman"/>
          <w:spacing w:val="-5"/>
          <w:sz w:val="24"/>
          <w:szCs w:val="24"/>
          <w:lang w:val="sr-Cyrl-RS" w:eastAsia="zh-CN"/>
        </w:rPr>
        <w:t>у</w:t>
      </w:r>
      <w:r w:rsidRPr="0017652F">
        <w:rPr>
          <w:rFonts w:ascii="Times New Roman" w:eastAsia="SimSun" w:hAnsi="Times New Roman" w:cs="Times New Roman"/>
          <w:sz w:val="24"/>
          <w:szCs w:val="24"/>
          <w:lang w:val="sr-Cyrl-RS" w:eastAsia="zh-CN"/>
        </w:rPr>
        <w:t>да</w:t>
      </w:r>
      <w:r w:rsidRPr="0017652F">
        <w:rPr>
          <w:rFonts w:ascii="Times New Roman" w:eastAsia="SimSun" w:hAnsi="Times New Roman" w:cs="Times New Roman"/>
          <w:spacing w:val="49"/>
          <w:sz w:val="24"/>
          <w:szCs w:val="24"/>
          <w:lang w:val="sr-Cyrl-RS" w:eastAsia="zh-CN"/>
        </w:rPr>
        <w:t xml:space="preserve"> </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е</w:t>
      </w:r>
      <w:r w:rsidRPr="0017652F">
        <w:rPr>
          <w:rFonts w:ascii="Times New Roman" w:eastAsia="SimSun" w:hAnsi="Times New Roman" w:cs="Times New Roman"/>
          <w:spacing w:val="51"/>
          <w:sz w:val="24"/>
          <w:szCs w:val="24"/>
          <w:lang w:val="sr-Cyrl-RS" w:eastAsia="zh-CN"/>
        </w:rPr>
        <w:t xml:space="preserve"> </w:t>
      </w:r>
      <w:r w:rsidRPr="0017652F">
        <w:rPr>
          <w:rFonts w:ascii="Times New Roman" w:eastAsia="SimSun" w:hAnsi="Times New Roman" w:cs="Times New Roman"/>
          <w:spacing w:val="-1"/>
          <w:sz w:val="24"/>
          <w:szCs w:val="24"/>
          <w:lang w:val="sr-Cyrl-RS" w:eastAsia="zh-CN"/>
        </w:rPr>
        <w:t>сас</w:t>
      </w:r>
      <w:r w:rsidRPr="0017652F">
        <w:rPr>
          <w:rFonts w:ascii="Times New Roman" w:eastAsia="SimSun" w:hAnsi="Times New Roman" w:cs="Times New Roman"/>
          <w:sz w:val="24"/>
          <w:szCs w:val="24"/>
          <w:lang w:val="sr-Cyrl-RS" w:eastAsia="zh-CN"/>
        </w:rPr>
        <w:t>т</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вља</w:t>
      </w:r>
      <w:r w:rsidRPr="0017652F">
        <w:rPr>
          <w:rFonts w:ascii="Times New Roman" w:eastAsia="SimSun" w:hAnsi="Times New Roman" w:cs="Times New Roman"/>
          <w:spacing w:val="49"/>
          <w:sz w:val="24"/>
          <w:szCs w:val="24"/>
          <w:lang w:val="sr-Cyrl-RS" w:eastAsia="zh-CN"/>
        </w:rPr>
        <w:t xml:space="preserve"> </w:t>
      </w:r>
      <w:r w:rsidRPr="0017652F">
        <w:rPr>
          <w:rFonts w:ascii="Times New Roman" w:eastAsia="SimSun" w:hAnsi="Times New Roman" w:cs="Times New Roman"/>
          <w:sz w:val="24"/>
          <w:szCs w:val="24"/>
          <w:lang w:val="sr-Cyrl-RS" w:eastAsia="zh-CN"/>
        </w:rPr>
        <w:t>т</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ко</w:t>
      </w:r>
      <w:r w:rsidRPr="0017652F">
        <w:rPr>
          <w:rFonts w:ascii="Times New Roman" w:eastAsia="SimSun" w:hAnsi="Times New Roman" w:cs="Times New Roman"/>
          <w:spacing w:val="50"/>
          <w:sz w:val="24"/>
          <w:szCs w:val="24"/>
          <w:lang w:val="sr-Cyrl-RS" w:eastAsia="zh-CN"/>
        </w:rPr>
        <w:t xml:space="preserve"> </w:t>
      </w:r>
      <w:r w:rsidRPr="0017652F">
        <w:rPr>
          <w:rFonts w:ascii="Times New Roman" w:eastAsia="SimSun" w:hAnsi="Times New Roman" w:cs="Times New Roman"/>
          <w:sz w:val="24"/>
          <w:szCs w:val="24"/>
          <w:lang w:val="sr-Cyrl-RS" w:eastAsia="zh-CN"/>
        </w:rPr>
        <w:t>што</w:t>
      </w:r>
      <w:r w:rsidRPr="0017652F">
        <w:rPr>
          <w:rFonts w:ascii="Times New Roman" w:eastAsia="SimSun" w:hAnsi="Times New Roman" w:cs="Times New Roman"/>
          <w:spacing w:val="47"/>
          <w:sz w:val="24"/>
          <w:szCs w:val="24"/>
          <w:lang w:val="sr-Cyrl-RS" w:eastAsia="zh-CN"/>
        </w:rPr>
        <w:t xml:space="preserve"> </w:t>
      </w:r>
      <w:r w:rsidRPr="0017652F">
        <w:rPr>
          <w:rFonts w:ascii="Times New Roman" w:eastAsia="SimSun" w:hAnsi="Times New Roman" w:cs="Times New Roman"/>
          <w:sz w:val="24"/>
          <w:szCs w:val="24"/>
          <w:lang w:val="sr-Cyrl-RS" w:eastAsia="zh-CN"/>
        </w:rPr>
        <w:t>Понуђач</w:t>
      </w:r>
      <w:r w:rsidRPr="0017652F">
        <w:rPr>
          <w:rFonts w:ascii="Times New Roman" w:eastAsia="SimSun" w:hAnsi="Times New Roman" w:cs="Times New Roman"/>
          <w:spacing w:val="52"/>
          <w:sz w:val="24"/>
          <w:szCs w:val="24"/>
          <w:lang w:val="sr-Cyrl-RS" w:eastAsia="zh-CN"/>
        </w:rPr>
        <w:t xml:space="preserve"> </w:t>
      </w:r>
      <w:r w:rsidRPr="0017652F">
        <w:rPr>
          <w:rFonts w:ascii="Times New Roman" w:eastAsia="SimSun" w:hAnsi="Times New Roman" w:cs="Times New Roman"/>
          <w:spacing w:val="-5"/>
          <w:sz w:val="24"/>
          <w:szCs w:val="24"/>
          <w:lang w:val="sr-Cyrl-RS" w:eastAsia="zh-CN"/>
        </w:rPr>
        <w:t>у</w:t>
      </w:r>
      <w:r w:rsidRPr="0017652F">
        <w:rPr>
          <w:rFonts w:ascii="Times New Roman" w:eastAsia="SimSun" w:hAnsi="Times New Roman" w:cs="Times New Roman"/>
          <w:sz w:val="24"/>
          <w:szCs w:val="24"/>
          <w:lang w:val="sr-Cyrl-RS" w:eastAsia="zh-CN"/>
        </w:rPr>
        <w:t>пи</w:t>
      </w:r>
      <w:r w:rsidRPr="0017652F">
        <w:rPr>
          <w:rFonts w:ascii="Times New Roman" w:eastAsia="SimSun" w:hAnsi="Times New Roman" w:cs="Times New Roman"/>
          <w:spacing w:val="3"/>
          <w:sz w:val="24"/>
          <w:szCs w:val="24"/>
          <w:lang w:val="sr-Cyrl-RS" w:eastAsia="zh-CN"/>
        </w:rPr>
        <w:t>с</w:t>
      </w:r>
      <w:r w:rsidRPr="0017652F">
        <w:rPr>
          <w:rFonts w:ascii="Times New Roman" w:eastAsia="SimSun" w:hAnsi="Times New Roman" w:cs="Times New Roman"/>
          <w:spacing w:val="-3"/>
          <w:sz w:val="24"/>
          <w:szCs w:val="24"/>
          <w:lang w:val="sr-Cyrl-RS" w:eastAsia="zh-CN"/>
        </w:rPr>
        <w:t>у</w:t>
      </w:r>
      <w:r w:rsidRPr="0017652F">
        <w:rPr>
          <w:rFonts w:ascii="Times New Roman" w:eastAsia="SimSun" w:hAnsi="Times New Roman" w:cs="Times New Roman"/>
          <w:sz w:val="24"/>
          <w:szCs w:val="24"/>
          <w:lang w:val="sr-Cyrl-RS" w:eastAsia="zh-CN"/>
        </w:rPr>
        <w:t>је</w:t>
      </w:r>
      <w:r w:rsidRPr="0017652F">
        <w:rPr>
          <w:rFonts w:ascii="Times New Roman" w:eastAsia="SimSun" w:hAnsi="Times New Roman" w:cs="Times New Roman"/>
          <w:spacing w:val="54"/>
          <w:sz w:val="24"/>
          <w:szCs w:val="24"/>
          <w:lang w:val="sr-Cyrl-RS" w:eastAsia="zh-CN"/>
        </w:rPr>
        <w:t xml:space="preserve"> </w:t>
      </w:r>
      <w:r w:rsidRPr="0017652F">
        <w:rPr>
          <w:rFonts w:ascii="Times New Roman" w:eastAsia="SimSun" w:hAnsi="Times New Roman" w:cs="Times New Roman"/>
          <w:sz w:val="24"/>
          <w:szCs w:val="24"/>
          <w:lang w:val="sr-Cyrl-RS" w:eastAsia="zh-CN"/>
        </w:rPr>
        <w:t>тр</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ж</w:t>
      </w:r>
      <w:r w:rsidRPr="0017652F">
        <w:rPr>
          <w:rFonts w:ascii="Times New Roman" w:eastAsia="SimSun" w:hAnsi="Times New Roman" w:cs="Times New Roman"/>
          <w:spacing w:val="-2"/>
          <w:sz w:val="24"/>
          <w:szCs w:val="24"/>
          <w:lang w:val="sr-Cyrl-RS" w:eastAsia="zh-CN"/>
        </w:rPr>
        <w:t>е</w:t>
      </w:r>
      <w:r w:rsidRPr="0017652F">
        <w:rPr>
          <w:rFonts w:ascii="Times New Roman" w:eastAsia="SimSun" w:hAnsi="Times New Roman" w:cs="Times New Roman"/>
          <w:sz w:val="24"/>
          <w:szCs w:val="24"/>
          <w:lang w:val="sr-Cyrl-RS" w:eastAsia="zh-CN"/>
        </w:rPr>
        <w:t>не</w:t>
      </w:r>
      <w:r w:rsidRPr="0017652F">
        <w:rPr>
          <w:rFonts w:ascii="Times New Roman" w:eastAsia="SimSun" w:hAnsi="Times New Roman" w:cs="Times New Roman"/>
          <w:spacing w:val="49"/>
          <w:sz w:val="24"/>
          <w:szCs w:val="24"/>
          <w:lang w:val="sr-Cyrl-RS" w:eastAsia="zh-CN"/>
        </w:rPr>
        <w:t xml:space="preserve"> </w:t>
      </w:r>
      <w:r w:rsidRPr="0017652F">
        <w:rPr>
          <w:rFonts w:ascii="Times New Roman" w:eastAsia="SimSun" w:hAnsi="Times New Roman" w:cs="Times New Roman"/>
          <w:sz w:val="24"/>
          <w:szCs w:val="24"/>
          <w:lang w:val="sr-Cyrl-RS" w:eastAsia="zh-CN"/>
        </w:rPr>
        <w:t>под</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тке</w:t>
      </w:r>
      <w:r w:rsidRPr="0017652F">
        <w:rPr>
          <w:rFonts w:ascii="Times New Roman" w:eastAsia="SimSun" w:hAnsi="Times New Roman" w:cs="Times New Roman"/>
          <w:spacing w:val="51"/>
          <w:sz w:val="24"/>
          <w:szCs w:val="24"/>
          <w:lang w:val="sr-Cyrl-RS" w:eastAsia="zh-CN"/>
        </w:rPr>
        <w:t xml:space="preserve"> </w:t>
      </w:r>
      <w:r w:rsidRPr="0017652F">
        <w:rPr>
          <w:rFonts w:ascii="Times New Roman" w:eastAsia="SimSun" w:hAnsi="Times New Roman" w:cs="Times New Roman"/>
          <w:sz w:val="24"/>
          <w:szCs w:val="24"/>
          <w:lang w:val="sr-Cyrl-RS" w:eastAsia="zh-CN"/>
        </w:rPr>
        <w:t>у</w:t>
      </w:r>
      <w:r w:rsidRPr="0017652F">
        <w:rPr>
          <w:rFonts w:ascii="Times New Roman" w:eastAsia="SimSun" w:hAnsi="Times New Roman" w:cs="Times New Roman"/>
          <w:spacing w:val="45"/>
          <w:sz w:val="24"/>
          <w:szCs w:val="24"/>
          <w:lang w:val="sr-Cyrl-RS" w:eastAsia="zh-CN"/>
        </w:rPr>
        <w:t xml:space="preserve"> </w:t>
      </w:r>
      <w:r w:rsidRPr="0017652F">
        <w:rPr>
          <w:rFonts w:ascii="Times New Roman" w:eastAsia="SimSun" w:hAnsi="Times New Roman" w:cs="Times New Roman"/>
          <w:sz w:val="24"/>
          <w:szCs w:val="24"/>
          <w:lang w:val="sr-Cyrl-RS" w:eastAsia="zh-CN"/>
        </w:rPr>
        <w:t>обр</w:t>
      </w:r>
      <w:r w:rsidRPr="0017652F">
        <w:rPr>
          <w:rFonts w:ascii="Times New Roman" w:eastAsia="SimSun" w:hAnsi="Times New Roman" w:cs="Times New Roman"/>
          <w:spacing w:val="-1"/>
          <w:sz w:val="24"/>
          <w:szCs w:val="24"/>
          <w:lang w:val="sr-Cyrl-RS" w:eastAsia="zh-CN"/>
        </w:rPr>
        <w:t>ас</w:t>
      </w:r>
      <w:r w:rsidRPr="0017652F">
        <w:rPr>
          <w:rFonts w:ascii="Times New Roman" w:eastAsia="SimSun" w:hAnsi="Times New Roman" w:cs="Times New Roman"/>
          <w:sz w:val="24"/>
          <w:szCs w:val="24"/>
          <w:lang w:val="sr-Cyrl-RS" w:eastAsia="zh-CN"/>
        </w:rPr>
        <w:t>це</w:t>
      </w:r>
      <w:r w:rsidRPr="0017652F">
        <w:rPr>
          <w:rFonts w:ascii="Times New Roman" w:eastAsia="SimSun" w:hAnsi="Times New Roman" w:cs="Times New Roman"/>
          <w:spacing w:val="49"/>
          <w:sz w:val="24"/>
          <w:szCs w:val="24"/>
          <w:lang w:val="sr-Cyrl-RS" w:eastAsia="zh-CN"/>
        </w:rPr>
        <w:t xml:space="preserve"> </w:t>
      </w:r>
      <w:r w:rsidRPr="0017652F">
        <w:rPr>
          <w:rFonts w:ascii="Times New Roman" w:eastAsia="SimSun" w:hAnsi="Times New Roman" w:cs="Times New Roman"/>
          <w:sz w:val="24"/>
          <w:szCs w:val="24"/>
          <w:lang w:val="sr-Cyrl-RS" w:eastAsia="zh-CN"/>
        </w:rPr>
        <w:t>који</w:t>
      </w:r>
      <w:r w:rsidRPr="0017652F">
        <w:rPr>
          <w:rFonts w:ascii="Times New Roman" w:eastAsia="SimSun" w:hAnsi="Times New Roman" w:cs="Times New Roman"/>
          <w:spacing w:val="51"/>
          <w:sz w:val="24"/>
          <w:szCs w:val="24"/>
          <w:lang w:val="sr-Cyrl-RS" w:eastAsia="zh-CN"/>
        </w:rPr>
        <w:t xml:space="preserve"> </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 xml:space="preserve">у </w:t>
      </w:r>
      <w:r w:rsidRPr="0017652F">
        <w:rPr>
          <w:rFonts w:ascii="Times New Roman" w:eastAsia="SimSun" w:hAnsi="Times New Roman" w:cs="Times New Roman"/>
          <w:spacing w:val="-1"/>
          <w:sz w:val="24"/>
          <w:szCs w:val="24"/>
          <w:lang w:val="sr-Cyrl-RS" w:eastAsia="zh-CN"/>
        </w:rPr>
        <w:t>сас</w:t>
      </w:r>
      <w:r w:rsidRPr="0017652F">
        <w:rPr>
          <w:rFonts w:ascii="Times New Roman" w:eastAsia="SimSun" w:hAnsi="Times New Roman" w:cs="Times New Roman"/>
          <w:sz w:val="24"/>
          <w:szCs w:val="24"/>
          <w:lang w:val="sr-Cyrl-RS" w:eastAsia="zh-CN"/>
        </w:rPr>
        <w:t>т</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вни д</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о Ко</w:t>
      </w:r>
      <w:r w:rsidRPr="0017652F">
        <w:rPr>
          <w:rFonts w:ascii="Times New Roman" w:eastAsia="SimSun" w:hAnsi="Times New Roman" w:cs="Times New Roman"/>
          <w:spacing w:val="1"/>
          <w:sz w:val="24"/>
          <w:szCs w:val="24"/>
          <w:lang w:val="sr-Cyrl-RS" w:eastAsia="zh-CN"/>
        </w:rPr>
        <w:t>н</w:t>
      </w:r>
      <w:r w:rsidRPr="0017652F">
        <w:rPr>
          <w:rFonts w:ascii="Times New Roman" w:eastAsia="SimSun" w:hAnsi="Times New Roman" w:cs="Times New Roman"/>
          <w:spacing w:val="3"/>
          <w:sz w:val="24"/>
          <w:szCs w:val="24"/>
          <w:lang w:val="sr-Cyrl-RS" w:eastAsia="zh-CN"/>
        </w:rPr>
        <w:t>к</w:t>
      </w:r>
      <w:r w:rsidRPr="0017652F">
        <w:rPr>
          <w:rFonts w:ascii="Times New Roman" w:eastAsia="SimSun" w:hAnsi="Times New Roman" w:cs="Times New Roman"/>
          <w:spacing w:val="-5"/>
          <w:sz w:val="24"/>
          <w:szCs w:val="24"/>
          <w:lang w:val="sr-Cyrl-RS" w:eastAsia="zh-CN"/>
        </w:rPr>
        <w:t>у</w:t>
      </w:r>
      <w:r w:rsidRPr="0017652F">
        <w:rPr>
          <w:rFonts w:ascii="Times New Roman" w:eastAsia="SimSun" w:hAnsi="Times New Roman" w:cs="Times New Roman"/>
          <w:sz w:val="24"/>
          <w:szCs w:val="24"/>
          <w:lang w:val="sr-Cyrl-RS" w:eastAsia="zh-CN"/>
        </w:rPr>
        <w:t>р</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pacing w:val="3"/>
          <w:sz w:val="24"/>
          <w:szCs w:val="24"/>
          <w:lang w:val="sr-Cyrl-RS" w:eastAsia="zh-CN"/>
        </w:rPr>
        <w:t>н</w:t>
      </w:r>
      <w:r w:rsidRPr="0017652F">
        <w:rPr>
          <w:rFonts w:ascii="Times New Roman" w:eastAsia="SimSun" w:hAnsi="Times New Roman" w:cs="Times New Roman"/>
          <w:sz w:val="24"/>
          <w:szCs w:val="24"/>
          <w:lang w:val="sr-Cyrl-RS" w:eastAsia="zh-CN"/>
        </w:rPr>
        <w:t>е</w:t>
      </w:r>
      <w:r w:rsidRPr="0017652F">
        <w:rPr>
          <w:rFonts w:ascii="Times New Roman" w:eastAsia="SimSun" w:hAnsi="Times New Roman" w:cs="Times New Roman"/>
          <w:spacing w:val="-1"/>
          <w:sz w:val="24"/>
          <w:szCs w:val="24"/>
          <w:lang w:val="sr-Cyrl-RS" w:eastAsia="zh-CN"/>
        </w:rPr>
        <w:t xml:space="preserve"> </w:t>
      </w:r>
      <w:r w:rsidRPr="0017652F">
        <w:rPr>
          <w:rFonts w:ascii="Times New Roman" w:eastAsia="SimSun" w:hAnsi="Times New Roman" w:cs="Times New Roman"/>
          <w:sz w:val="24"/>
          <w:szCs w:val="24"/>
          <w:lang w:val="sr-Cyrl-RS" w:eastAsia="zh-CN"/>
        </w:rPr>
        <w:t>до</w:t>
      </w:r>
      <w:r w:rsidRPr="0017652F">
        <w:rPr>
          <w:rFonts w:ascii="Times New Roman" w:eastAsia="SimSun" w:hAnsi="Times New Roman" w:cs="Times New Roman"/>
          <w:spacing w:val="3"/>
          <w:sz w:val="24"/>
          <w:szCs w:val="24"/>
          <w:lang w:val="sr-Cyrl-RS" w:eastAsia="zh-CN"/>
        </w:rPr>
        <w:t>к</w:t>
      </w:r>
      <w:r w:rsidRPr="0017652F">
        <w:rPr>
          <w:rFonts w:ascii="Times New Roman" w:eastAsia="SimSun" w:hAnsi="Times New Roman" w:cs="Times New Roman"/>
          <w:spacing w:val="-5"/>
          <w:sz w:val="24"/>
          <w:szCs w:val="24"/>
          <w:lang w:val="sr-Cyrl-RS" w:eastAsia="zh-CN"/>
        </w:rPr>
        <w:t>у</w:t>
      </w:r>
      <w:r w:rsidRPr="0017652F">
        <w:rPr>
          <w:rFonts w:ascii="Times New Roman" w:eastAsia="SimSun" w:hAnsi="Times New Roman" w:cs="Times New Roman"/>
          <w:spacing w:val="1"/>
          <w:sz w:val="24"/>
          <w:szCs w:val="24"/>
          <w:lang w:val="sr-Cyrl-RS" w:eastAsia="zh-CN"/>
        </w:rPr>
        <w:t>м</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нт</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ције.</w:t>
      </w:r>
    </w:p>
    <w:p w:rsidR="00B71A56" w:rsidRPr="0017652F" w:rsidRDefault="00B71A56" w:rsidP="00B71A56">
      <w:pPr>
        <w:widowControl w:val="0"/>
        <w:kinsoku w:val="0"/>
        <w:overflowPunct w:val="0"/>
        <w:autoSpaceDE w:val="0"/>
        <w:autoSpaceDN w:val="0"/>
        <w:adjustRightInd w:val="0"/>
        <w:spacing w:after="0" w:line="240" w:lineRule="auto"/>
        <w:rPr>
          <w:rFonts w:ascii="Times New Roman" w:eastAsia="SimSun" w:hAnsi="Times New Roman" w:cs="Times New Roman"/>
          <w:sz w:val="24"/>
          <w:szCs w:val="24"/>
          <w:lang w:val="sr-Cyrl-RS" w:eastAsia="zh-CN"/>
        </w:rPr>
      </w:pPr>
      <w:r>
        <w:rPr>
          <w:rFonts w:ascii="Times New Roman" w:eastAsia="SimSun" w:hAnsi="Times New Roman" w:cs="Times New Roman"/>
          <w:sz w:val="24"/>
          <w:szCs w:val="24"/>
          <w:lang w:val="sr-Cyrl-RS" w:eastAsia="zh-CN"/>
        </w:rPr>
        <w:tab/>
      </w:r>
      <w:r>
        <w:rPr>
          <w:rFonts w:ascii="Times New Roman" w:eastAsia="SimSun" w:hAnsi="Times New Roman" w:cs="Times New Roman"/>
          <w:sz w:val="24"/>
          <w:szCs w:val="24"/>
          <w:lang w:val="sr-Cyrl-RS" w:eastAsia="zh-CN"/>
        </w:rPr>
        <w:tab/>
      </w:r>
      <w:r w:rsidRPr="0017652F">
        <w:rPr>
          <w:rFonts w:ascii="Times New Roman" w:eastAsia="SimSun" w:hAnsi="Times New Roman" w:cs="Times New Roman"/>
          <w:sz w:val="24"/>
          <w:szCs w:val="24"/>
          <w:lang w:val="sr-Cyrl-RS" w:eastAsia="zh-CN"/>
        </w:rPr>
        <w:t>По</w:t>
      </w:r>
      <w:r w:rsidRPr="0017652F">
        <w:rPr>
          <w:rFonts w:ascii="Times New Roman" w:eastAsia="SimSun" w:hAnsi="Times New Roman" w:cs="Times New Roman"/>
          <w:spacing w:val="-1"/>
          <w:sz w:val="24"/>
          <w:szCs w:val="24"/>
          <w:lang w:val="sr-Cyrl-RS" w:eastAsia="zh-CN"/>
        </w:rPr>
        <w:t>же</w:t>
      </w:r>
      <w:r w:rsidRPr="0017652F">
        <w:rPr>
          <w:rFonts w:ascii="Times New Roman" w:eastAsia="SimSun" w:hAnsi="Times New Roman" w:cs="Times New Roman"/>
          <w:sz w:val="24"/>
          <w:szCs w:val="24"/>
          <w:lang w:val="sr-Cyrl-RS" w:eastAsia="zh-CN"/>
        </w:rPr>
        <w:t>љно је да</w:t>
      </w:r>
      <w:r w:rsidRPr="0017652F">
        <w:rPr>
          <w:rFonts w:ascii="Times New Roman" w:eastAsia="SimSun" w:hAnsi="Times New Roman" w:cs="Times New Roman"/>
          <w:spacing w:val="-2"/>
          <w:sz w:val="24"/>
          <w:szCs w:val="24"/>
          <w:lang w:val="sr-Cyrl-RS" w:eastAsia="zh-CN"/>
        </w:rPr>
        <w:t xml:space="preserve"> </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ви док</w:t>
      </w:r>
      <w:r w:rsidRPr="0017652F">
        <w:rPr>
          <w:rFonts w:ascii="Times New Roman" w:eastAsia="SimSun" w:hAnsi="Times New Roman" w:cs="Times New Roman"/>
          <w:spacing w:val="-5"/>
          <w:sz w:val="24"/>
          <w:szCs w:val="24"/>
          <w:lang w:val="sr-Cyrl-RS" w:eastAsia="zh-CN"/>
        </w:rPr>
        <w:t>у</w:t>
      </w:r>
      <w:r w:rsidRPr="0017652F">
        <w:rPr>
          <w:rFonts w:ascii="Times New Roman" w:eastAsia="SimSun" w:hAnsi="Times New Roman" w:cs="Times New Roman"/>
          <w:spacing w:val="1"/>
          <w:sz w:val="24"/>
          <w:szCs w:val="24"/>
          <w:lang w:val="sr-Cyrl-RS" w:eastAsia="zh-CN"/>
        </w:rPr>
        <w:t>м</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нти под</w:t>
      </w:r>
      <w:r w:rsidRPr="0017652F">
        <w:rPr>
          <w:rFonts w:ascii="Times New Roman" w:eastAsia="SimSun" w:hAnsi="Times New Roman" w:cs="Times New Roman"/>
          <w:spacing w:val="1"/>
          <w:sz w:val="24"/>
          <w:szCs w:val="24"/>
          <w:lang w:val="sr-Cyrl-RS" w:eastAsia="zh-CN"/>
        </w:rPr>
        <w:t>н</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ти</w:t>
      </w:r>
      <w:r w:rsidRPr="0017652F">
        <w:rPr>
          <w:rFonts w:ascii="Times New Roman" w:eastAsia="SimSun" w:hAnsi="Times New Roman" w:cs="Times New Roman"/>
          <w:spacing w:val="3"/>
          <w:sz w:val="24"/>
          <w:szCs w:val="24"/>
          <w:lang w:val="sr-Cyrl-RS" w:eastAsia="zh-CN"/>
        </w:rPr>
        <w:t xml:space="preserve"> </w:t>
      </w:r>
      <w:r w:rsidRPr="0017652F">
        <w:rPr>
          <w:rFonts w:ascii="Times New Roman" w:eastAsia="SimSun" w:hAnsi="Times New Roman" w:cs="Times New Roman"/>
          <w:spacing w:val="-8"/>
          <w:sz w:val="24"/>
          <w:szCs w:val="24"/>
          <w:lang w:val="sr-Cyrl-RS" w:eastAsia="zh-CN"/>
        </w:rPr>
        <w:t>у</w:t>
      </w:r>
      <w:r w:rsidRPr="0017652F">
        <w:rPr>
          <w:rFonts w:ascii="Times New Roman" w:eastAsia="SimSun" w:hAnsi="Times New Roman" w:cs="Times New Roman"/>
          <w:sz w:val="24"/>
          <w:szCs w:val="24"/>
          <w:lang w:val="sr-Cyrl-RS" w:eastAsia="zh-CN"/>
        </w:rPr>
        <w:t>з пон</w:t>
      </w:r>
      <w:r w:rsidRPr="0017652F">
        <w:rPr>
          <w:rFonts w:ascii="Times New Roman" w:eastAsia="SimSun" w:hAnsi="Times New Roman" w:cs="Times New Roman"/>
          <w:spacing w:val="-5"/>
          <w:sz w:val="24"/>
          <w:szCs w:val="24"/>
          <w:lang w:val="sr-Cyrl-RS" w:eastAsia="zh-CN"/>
        </w:rPr>
        <w:t>у</w:t>
      </w:r>
      <w:r w:rsidRPr="0017652F">
        <w:rPr>
          <w:rFonts w:ascii="Times New Roman" w:eastAsia="SimSun" w:hAnsi="Times New Roman" w:cs="Times New Roman"/>
          <w:spacing w:val="4"/>
          <w:sz w:val="24"/>
          <w:szCs w:val="24"/>
          <w:lang w:val="sr-Cyrl-RS" w:eastAsia="zh-CN"/>
        </w:rPr>
        <w:t>д</w:t>
      </w:r>
      <w:r w:rsidRPr="0017652F">
        <w:rPr>
          <w:rFonts w:ascii="Times New Roman" w:eastAsia="SimSun" w:hAnsi="Times New Roman" w:cs="Times New Roman"/>
          <w:sz w:val="24"/>
          <w:szCs w:val="24"/>
          <w:lang w:val="sr-Cyrl-RS" w:eastAsia="zh-CN"/>
        </w:rPr>
        <w:t>у</w:t>
      </w:r>
      <w:r w:rsidRPr="0017652F">
        <w:rPr>
          <w:rFonts w:ascii="Times New Roman" w:eastAsia="SimSun" w:hAnsi="Times New Roman" w:cs="Times New Roman"/>
          <w:spacing w:val="-3"/>
          <w:sz w:val="24"/>
          <w:szCs w:val="24"/>
          <w:lang w:val="sr-Cyrl-RS" w:eastAsia="zh-CN"/>
        </w:rPr>
        <w:t xml:space="preserve"> </w:t>
      </w:r>
      <w:r w:rsidRPr="0017652F">
        <w:rPr>
          <w:rFonts w:ascii="Times New Roman" w:eastAsia="SimSun" w:hAnsi="Times New Roman" w:cs="Times New Roman"/>
          <w:spacing w:val="4"/>
          <w:sz w:val="24"/>
          <w:szCs w:val="24"/>
          <w:lang w:val="sr-Cyrl-RS" w:eastAsia="zh-CN"/>
        </w:rPr>
        <w:t>б</w:t>
      </w:r>
      <w:r w:rsidRPr="0017652F">
        <w:rPr>
          <w:rFonts w:ascii="Times New Roman" w:eastAsia="SimSun" w:hAnsi="Times New Roman" w:cs="Times New Roman"/>
          <w:spacing w:val="-5"/>
          <w:sz w:val="24"/>
          <w:szCs w:val="24"/>
          <w:lang w:val="sr-Cyrl-RS" w:eastAsia="zh-CN"/>
        </w:rPr>
        <w:t>у</w:t>
      </w:r>
      <w:r w:rsidRPr="0017652F">
        <w:rPr>
          <w:rFonts w:ascii="Times New Roman" w:eastAsia="SimSun" w:hAnsi="Times New Roman" w:cs="Times New Roman"/>
          <w:spacing w:val="4"/>
          <w:sz w:val="24"/>
          <w:szCs w:val="24"/>
          <w:lang w:val="sr-Cyrl-RS" w:eastAsia="zh-CN"/>
        </w:rPr>
        <w:t>д</w:t>
      </w:r>
      <w:r w:rsidRPr="0017652F">
        <w:rPr>
          <w:rFonts w:ascii="Times New Roman" w:eastAsia="SimSun" w:hAnsi="Times New Roman" w:cs="Times New Roman"/>
          <w:sz w:val="24"/>
          <w:szCs w:val="24"/>
          <w:lang w:val="sr-Cyrl-RS" w:eastAsia="zh-CN"/>
        </w:rPr>
        <w:t>у</w:t>
      </w:r>
      <w:r w:rsidRPr="0017652F">
        <w:rPr>
          <w:rFonts w:ascii="Times New Roman" w:eastAsia="SimSun" w:hAnsi="Times New Roman" w:cs="Times New Roman"/>
          <w:spacing w:val="-5"/>
          <w:sz w:val="24"/>
          <w:szCs w:val="24"/>
          <w:lang w:val="sr-Cyrl-RS" w:eastAsia="zh-CN"/>
        </w:rPr>
        <w:t xml:space="preserve"> </w:t>
      </w:r>
      <w:r w:rsidRPr="0017652F">
        <w:rPr>
          <w:rFonts w:ascii="Times New Roman" w:eastAsia="SimSun" w:hAnsi="Times New Roman" w:cs="Times New Roman"/>
          <w:sz w:val="24"/>
          <w:szCs w:val="24"/>
          <w:lang w:val="sr-Cyrl-RS" w:eastAsia="zh-CN"/>
        </w:rPr>
        <w:t>пов</w:t>
      </w:r>
      <w:r w:rsidRPr="0017652F">
        <w:rPr>
          <w:rFonts w:ascii="Times New Roman" w:eastAsia="SimSun" w:hAnsi="Times New Roman" w:cs="Times New Roman"/>
          <w:spacing w:val="-2"/>
          <w:sz w:val="24"/>
          <w:szCs w:val="24"/>
          <w:lang w:val="sr-Cyrl-RS" w:eastAsia="zh-CN"/>
        </w:rPr>
        <w:t>е</w:t>
      </w:r>
      <w:r w:rsidRPr="0017652F">
        <w:rPr>
          <w:rFonts w:ascii="Times New Roman" w:eastAsia="SimSun" w:hAnsi="Times New Roman" w:cs="Times New Roman"/>
          <w:sz w:val="24"/>
          <w:szCs w:val="24"/>
          <w:lang w:val="sr-Cyrl-RS" w:eastAsia="zh-CN"/>
        </w:rPr>
        <w:t>з</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ни тр</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pacing w:val="-2"/>
          <w:sz w:val="24"/>
          <w:szCs w:val="24"/>
          <w:lang w:val="sr-Cyrl-RS" w:eastAsia="zh-CN"/>
        </w:rPr>
        <w:t>к</w:t>
      </w:r>
      <w:r w:rsidRPr="0017652F">
        <w:rPr>
          <w:rFonts w:ascii="Times New Roman" w:eastAsia="SimSun" w:hAnsi="Times New Roman" w:cs="Times New Roman"/>
          <w:sz w:val="24"/>
          <w:szCs w:val="24"/>
          <w:lang w:val="sr-Cyrl-RS" w:eastAsia="zh-CN"/>
        </w:rPr>
        <w:t>ом</w:t>
      </w:r>
      <w:r w:rsidRPr="0017652F">
        <w:rPr>
          <w:rFonts w:ascii="Times New Roman" w:eastAsia="SimSun" w:hAnsi="Times New Roman" w:cs="Times New Roman"/>
          <w:spacing w:val="6"/>
          <w:sz w:val="24"/>
          <w:szCs w:val="24"/>
          <w:lang w:val="sr-Cyrl-RS" w:eastAsia="zh-CN"/>
        </w:rPr>
        <w:t xml:space="preserve"> </w:t>
      </w:r>
      <w:r w:rsidRPr="0017652F">
        <w:rPr>
          <w:rFonts w:ascii="Times New Roman" w:eastAsia="SimSun" w:hAnsi="Times New Roman" w:cs="Times New Roman"/>
          <w:sz w:val="24"/>
          <w:szCs w:val="24"/>
          <w:lang w:val="sr-Cyrl-RS" w:eastAsia="zh-CN"/>
        </w:rPr>
        <w:t xml:space="preserve">– </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пир</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лом.</w:t>
      </w:r>
    </w:p>
    <w:p w:rsidR="00B71A56" w:rsidRPr="0017652F" w:rsidRDefault="00B71A56" w:rsidP="00B71A56">
      <w:pPr>
        <w:widowControl w:val="0"/>
        <w:kinsoku w:val="0"/>
        <w:overflowPunct w:val="0"/>
        <w:autoSpaceDE w:val="0"/>
        <w:autoSpaceDN w:val="0"/>
        <w:adjustRightInd w:val="0"/>
        <w:spacing w:after="0" w:line="240" w:lineRule="auto"/>
        <w:ind w:right="112"/>
        <w:rPr>
          <w:rFonts w:ascii="Times New Roman" w:eastAsia="SimSun" w:hAnsi="Times New Roman" w:cs="Times New Roman"/>
          <w:b/>
          <w:spacing w:val="2"/>
          <w:sz w:val="24"/>
          <w:szCs w:val="24"/>
          <w:lang w:val="sr-Cyrl-RS" w:eastAsia="zh-CN"/>
        </w:rPr>
      </w:pPr>
      <w:r>
        <w:rPr>
          <w:rFonts w:ascii="Times New Roman" w:eastAsia="SimSun" w:hAnsi="Times New Roman" w:cs="Times New Roman"/>
          <w:sz w:val="24"/>
          <w:szCs w:val="24"/>
          <w:lang w:val="sr-Cyrl-RS" w:eastAsia="zh-CN"/>
        </w:rPr>
        <w:tab/>
      </w:r>
      <w:r>
        <w:rPr>
          <w:rFonts w:ascii="Times New Roman" w:eastAsia="SimSun" w:hAnsi="Times New Roman" w:cs="Times New Roman"/>
          <w:sz w:val="24"/>
          <w:szCs w:val="24"/>
          <w:lang w:val="sr-Cyrl-RS" w:eastAsia="zh-CN"/>
        </w:rPr>
        <w:tab/>
      </w:r>
      <w:r w:rsidRPr="0017652F">
        <w:rPr>
          <w:rFonts w:ascii="Times New Roman" w:eastAsia="SimSun" w:hAnsi="Times New Roman" w:cs="Times New Roman"/>
          <w:sz w:val="24"/>
          <w:szCs w:val="24"/>
          <w:lang w:val="sr-Cyrl-RS" w:eastAsia="zh-CN"/>
        </w:rPr>
        <w:t>По</w:t>
      </w:r>
      <w:r w:rsidRPr="0017652F">
        <w:rPr>
          <w:rFonts w:ascii="Times New Roman" w:eastAsia="SimSun" w:hAnsi="Times New Roman" w:cs="Times New Roman"/>
          <w:spacing w:val="2"/>
          <w:sz w:val="24"/>
          <w:szCs w:val="24"/>
          <w:lang w:val="sr-Cyrl-RS" w:eastAsia="zh-CN"/>
        </w:rPr>
        <w:t>н</w:t>
      </w:r>
      <w:r w:rsidRPr="0017652F">
        <w:rPr>
          <w:rFonts w:ascii="Times New Roman" w:eastAsia="SimSun" w:hAnsi="Times New Roman" w:cs="Times New Roman"/>
          <w:spacing w:val="-5"/>
          <w:sz w:val="24"/>
          <w:szCs w:val="24"/>
          <w:lang w:val="sr-Cyrl-RS" w:eastAsia="zh-CN"/>
        </w:rPr>
        <w:t>у</w:t>
      </w:r>
      <w:r w:rsidRPr="0017652F">
        <w:rPr>
          <w:rFonts w:ascii="Times New Roman" w:eastAsia="SimSun" w:hAnsi="Times New Roman" w:cs="Times New Roman"/>
          <w:sz w:val="24"/>
          <w:szCs w:val="24"/>
          <w:lang w:val="sr-Cyrl-RS" w:eastAsia="zh-CN"/>
        </w:rPr>
        <w:t>де</w:t>
      </w:r>
      <w:r w:rsidRPr="0017652F">
        <w:rPr>
          <w:rFonts w:ascii="Times New Roman" w:eastAsia="SimSun" w:hAnsi="Times New Roman" w:cs="Times New Roman"/>
          <w:spacing w:val="15"/>
          <w:sz w:val="24"/>
          <w:szCs w:val="24"/>
          <w:lang w:val="sr-Cyrl-RS" w:eastAsia="zh-CN"/>
        </w:rPr>
        <w:t xml:space="preserve"> </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а</w:t>
      </w:r>
      <w:r w:rsidRPr="0017652F">
        <w:rPr>
          <w:rFonts w:ascii="Times New Roman" w:eastAsia="SimSun" w:hAnsi="Times New Roman" w:cs="Times New Roman"/>
          <w:spacing w:val="15"/>
          <w:sz w:val="24"/>
          <w:szCs w:val="24"/>
          <w:lang w:val="sr-Cyrl-RS" w:eastAsia="zh-CN"/>
        </w:rPr>
        <w:t xml:space="preserve"> </w:t>
      </w:r>
      <w:r w:rsidRPr="0017652F">
        <w:rPr>
          <w:rFonts w:ascii="Times New Roman" w:eastAsia="SimSun" w:hAnsi="Times New Roman" w:cs="Times New Roman"/>
          <w:sz w:val="24"/>
          <w:szCs w:val="24"/>
          <w:lang w:val="sr-Cyrl-RS" w:eastAsia="zh-CN"/>
        </w:rPr>
        <w:t>прип</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д</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pacing w:val="2"/>
          <w:sz w:val="24"/>
          <w:szCs w:val="24"/>
          <w:lang w:val="sr-Cyrl-RS" w:eastAsia="zh-CN"/>
        </w:rPr>
        <w:t>ј</w:t>
      </w:r>
      <w:r w:rsidRPr="0017652F">
        <w:rPr>
          <w:rFonts w:ascii="Times New Roman" w:eastAsia="SimSun" w:hAnsi="Times New Roman" w:cs="Times New Roman"/>
          <w:spacing w:val="-5"/>
          <w:sz w:val="24"/>
          <w:szCs w:val="24"/>
          <w:lang w:val="sr-Cyrl-RS" w:eastAsia="zh-CN"/>
        </w:rPr>
        <w:t>у</w:t>
      </w:r>
      <w:r w:rsidRPr="0017652F">
        <w:rPr>
          <w:rFonts w:ascii="Times New Roman" w:eastAsia="SimSun" w:hAnsi="Times New Roman" w:cs="Times New Roman"/>
          <w:sz w:val="24"/>
          <w:szCs w:val="24"/>
          <w:lang w:val="sr-Cyrl-RS" w:eastAsia="zh-CN"/>
        </w:rPr>
        <w:t>ћ</w:t>
      </w:r>
      <w:r w:rsidRPr="0017652F">
        <w:rPr>
          <w:rFonts w:ascii="Times New Roman" w:eastAsia="SimSun" w:hAnsi="Times New Roman" w:cs="Times New Roman"/>
          <w:spacing w:val="2"/>
          <w:sz w:val="24"/>
          <w:szCs w:val="24"/>
          <w:lang w:val="sr-Cyrl-RS" w:eastAsia="zh-CN"/>
        </w:rPr>
        <w:t>о</w:t>
      </w:r>
      <w:r w:rsidRPr="0017652F">
        <w:rPr>
          <w:rFonts w:ascii="Times New Roman" w:eastAsia="SimSun" w:hAnsi="Times New Roman" w:cs="Times New Roman"/>
          <w:sz w:val="24"/>
          <w:szCs w:val="24"/>
          <w:lang w:val="sr-Cyrl-RS" w:eastAsia="zh-CN"/>
        </w:rPr>
        <w:t>м</w:t>
      </w:r>
      <w:r w:rsidRPr="0017652F">
        <w:rPr>
          <w:rFonts w:ascii="Times New Roman" w:eastAsia="SimSun" w:hAnsi="Times New Roman" w:cs="Times New Roman"/>
          <w:spacing w:val="15"/>
          <w:sz w:val="24"/>
          <w:szCs w:val="24"/>
          <w:lang w:val="sr-Cyrl-RS" w:eastAsia="zh-CN"/>
        </w:rPr>
        <w:t xml:space="preserve"> </w:t>
      </w:r>
      <w:r w:rsidRPr="0017652F">
        <w:rPr>
          <w:rFonts w:ascii="Times New Roman" w:eastAsia="SimSun" w:hAnsi="Times New Roman" w:cs="Times New Roman"/>
          <w:sz w:val="24"/>
          <w:szCs w:val="24"/>
          <w:lang w:val="sr-Cyrl-RS" w:eastAsia="zh-CN"/>
        </w:rPr>
        <w:t>до</w:t>
      </w:r>
      <w:r w:rsidRPr="0017652F">
        <w:rPr>
          <w:rFonts w:ascii="Times New Roman" w:eastAsia="SimSun" w:hAnsi="Times New Roman" w:cs="Times New Roman"/>
          <w:spacing w:val="3"/>
          <w:sz w:val="24"/>
          <w:szCs w:val="24"/>
          <w:lang w:val="sr-Cyrl-RS" w:eastAsia="zh-CN"/>
        </w:rPr>
        <w:t>к</w:t>
      </w:r>
      <w:r w:rsidRPr="0017652F">
        <w:rPr>
          <w:rFonts w:ascii="Times New Roman" w:eastAsia="SimSun" w:hAnsi="Times New Roman" w:cs="Times New Roman"/>
          <w:spacing w:val="-5"/>
          <w:sz w:val="24"/>
          <w:szCs w:val="24"/>
          <w:lang w:val="sr-Cyrl-RS" w:eastAsia="zh-CN"/>
        </w:rPr>
        <w:t>у</w:t>
      </w:r>
      <w:r w:rsidRPr="0017652F">
        <w:rPr>
          <w:rFonts w:ascii="Times New Roman" w:eastAsia="SimSun" w:hAnsi="Times New Roman" w:cs="Times New Roman"/>
          <w:spacing w:val="-1"/>
          <w:sz w:val="24"/>
          <w:szCs w:val="24"/>
          <w:lang w:val="sr-Cyrl-RS" w:eastAsia="zh-CN"/>
        </w:rPr>
        <w:t>ме</w:t>
      </w:r>
      <w:r w:rsidRPr="0017652F">
        <w:rPr>
          <w:rFonts w:ascii="Times New Roman" w:eastAsia="SimSun" w:hAnsi="Times New Roman" w:cs="Times New Roman"/>
          <w:sz w:val="24"/>
          <w:szCs w:val="24"/>
          <w:lang w:val="sr-Cyrl-RS" w:eastAsia="zh-CN"/>
        </w:rPr>
        <w:t>нт</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цијом</w:t>
      </w:r>
      <w:r w:rsidRPr="0017652F">
        <w:rPr>
          <w:rFonts w:ascii="Times New Roman" w:eastAsia="SimSun" w:hAnsi="Times New Roman" w:cs="Times New Roman"/>
          <w:spacing w:val="16"/>
          <w:sz w:val="24"/>
          <w:szCs w:val="24"/>
          <w:lang w:val="sr-Cyrl-RS" w:eastAsia="zh-CN"/>
        </w:rPr>
        <w:t xml:space="preserve"> </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е</w:t>
      </w:r>
      <w:r w:rsidRPr="0017652F">
        <w:rPr>
          <w:rFonts w:ascii="Times New Roman" w:eastAsia="SimSun" w:hAnsi="Times New Roman" w:cs="Times New Roman"/>
          <w:spacing w:val="15"/>
          <w:sz w:val="24"/>
          <w:szCs w:val="24"/>
          <w:lang w:val="sr-Cyrl-RS" w:eastAsia="zh-CN"/>
        </w:rPr>
        <w:t xml:space="preserve"> </w:t>
      </w:r>
      <w:r w:rsidRPr="0017652F">
        <w:rPr>
          <w:rFonts w:ascii="Times New Roman" w:eastAsia="SimSun" w:hAnsi="Times New Roman" w:cs="Times New Roman"/>
          <w:spacing w:val="-2"/>
          <w:sz w:val="24"/>
          <w:szCs w:val="24"/>
          <w:lang w:val="sr-Cyrl-RS" w:eastAsia="zh-CN"/>
        </w:rPr>
        <w:t>п</w:t>
      </w:r>
      <w:r w:rsidRPr="0017652F">
        <w:rPr>
          <w:rFonts w:ascii="Times New Roman" w:eastAsia="SimSun" w:hAnsi="Times New Roman" w:cs="Times New Roman"/>
          <w:sz w:val="24"/>
          <w:szCs w:val="24"/>
          <w:lang w:val="sr-Cyrl-RS" w:eastAsia="zh-CN"/>
        </w:rPr>
        <w:t>од</w:t>
      </w:r>
      <w:r w:rsidRPr="0017652F">
        <w:rPr>
          <w:rFonts w:ascii="Times New Roman" w:eastAsia="SimSun" w:hAnsi="Times New Roman" w:cs="Times New Roman"/>
          <w:spacing w:val="1"/>
          <w:sz w:val="24"/>
          <w:szCs w:val="24"/>
          <w:lang w:val="sr-Cyrl-RS" w:eastAsia="zh-CN"/>
        </w:rPr>
        <w:t>н</w:t>
      </w:r>
      <w:r w:rsidRPr="0017652F">
        <w:rPr>
          <w:rFonts w:ascii="Times New Roman" w:eastAsia="SimSun" w:hAnsi="Times New Roman" w:cs="Times New Roman"/>
          <w:sz w:val="24"/>
          <w:szCs w:val="24"/>
          <w:lang w:val="sr-Cyrl-RS" w:eastAsia="zh-CN"/>
        </w:rPr>
        <w:t>о</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е</w:t>
      </w:r>
      <w:r w:rsidRPr="0017652F">
        <w:rPr>
          <w:rFonts w:ascii="Times New Roman" w:eastAsia="SimSun" w:hAnsi="Times New Roman" w:cs="Times New Roman"/>
          <w:spacing w:val="18"/>
          <w:sz w:val="24"/>
          <w:szCs w:val="24"/>
          <w:lang w:val="sr-Cyrl-RS" w:eastAsia="zh-CN"/>
        </w:rPr>
        <w:t xml:space="preserve"> </w:t>
      </w:r>
      <w:r w:rsidRPr="0017652F">
        <w:rPr>
          <w:rFonts w:ascii="Times New Roman" w:eastAsia="SimSun" w:hAnsi="Times New Roman" w:cs="Times New Roman"/>
          <w:sz w:val="24"/>
          <w:szCs w:val="24"/>
          <w:lang w:val="sr-Cyrl-RS" w:eastAsia="zh-CN"/>
        </w:rPr>
        <w:t>у</w:t>
      </w:r>
      <w:r w:rsidRPr="0017652F">
        <w:rPr>
          <w:rFonts w:ascii="Times New Roman" w:eastAsia="SimSun" w:hAnsi="Times New Roman" w:cs="Times New Roman"/>
          <w:spacing w:val="9"/>
          <w:sz w:val="24"/>
          <w:szCs w:val="24"/>
          <w:lang w:val="sr-Cyrl-RS" w:eastAsia="zh-CN"/>
        </w:rPr>
        <w:t xml:space="preserve"> </w:t>
      </w:r>
      <w:r w:rsidRPr="0017652F">
        <w:rPr>
          <w:rFonts w:ascii="Times New Roman" w:eastAsia="SimSun" w:hAnsi="Times New Roman" w:cs="Times New Roman"/>
          <w:sz w:val="24"/>
          <w:szCs w:val="24"/>
          <w:lang w:val="sr-Cyrl-RS" w:eastAsia="zh-CN"/>
        </w:rPr>
        <w:t>з</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тво</w:t>
      </w:r>
      <w:r w:rsidRPr="0017652F">
        <w:rPr>
          <w:rFonts w:ascii="Times New Roman" w:eastAsia="SimSun" w:hAnsi="Times New Roman" w:cs="Times New Roman"/>
          <w:spacing w:val="1"/>
          <w:sz w:val="24"/>
          <w:szCs w:val="24"/>
          <w:lang w:val="sr-Cyrl-RS" w:eastAsia="zh-CN"/>
        </w:rPr>
        <w:t>р</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ној</w:t>
      </w:r>
      <w:r w:rsidRPr="0017652F">
        <w:rPr>
          <w:rFonts w:ascii="Times New Roman" w:eastAsia="SimSun" w:hAnsi="Times New Roman" w:cs="Times New Roman"/>
          <w:spacing w:val="17"/>
          <w:sz w:val="24"/>
          <w:szCs w:val="24"/>
          <w:lang w:val="sr-Cyrl-RS" w:eastAsia="zh-CN"/>
        </w:rPr>
        <w:t xml:space="preserve"> </w:t>
      </w:r>
      <w:r w:rsidRPr="0017652F">
        <w:rPr>
          <w:rFonts w:ascii="Times New Roman" w:eastAsia="SimSun" w:hAnsi="Times New Roman" w:cs="Times New Roman"/>
          <w:sz w:val="24"/>
          <w:szCs w:val="24"/>
          <w:lang w:val="sr-Cyrl-RS" w:eastAsia="zh-CN"/>
        </w:rPr>
        <w:t>к</w:t>
      </w:r>
      <w:r w:rsidRPr="0017652F">
        <w:rPr>
          <w:rFonts w:ascii="Times New Roman" w:eastAsia="SimSun" w:hAnsi="Times New Roman" w:cs="Times New Roman"/>
          <w:spacing w:val="-3"/>
          <w:sz w:val="24"/>
          <w:szCs w:val="24"/>
          <w:lang w:val="sr-Cyrl-RS" w:eastAsia="zh-CN"/>
        </w:rPr>
        <w:t>о</w:t>
      </w:r>
      <w:r w:rsidRPr="0017652F">
        <w:rPr>
          <w:rFonts w:ascii="Times New Roman" w:eastAsia="SimSun" w:hAnsi="Times New Roman" w:cs="Times New Roman"/>
          <w:sz w:val="24"/>
          <w:szCs w:val="24"/>
          <w:lang w:val="sr-Cyrl-RS" w:eastAsia="zh-CN"/>
        </w:rPr>
        <w:t>в</w:t>
      </w:r>
      <w:r w:rsidRPr="0017652F">
        <w:rPr>
          <w:rFonts w:ascii="Times New Roman" w:eastAsia="SimSun" w:hAnsi="Times New Roman" w:cs="Times New Roman"/>
          <w:spacing w:val="-2"/>
          <w:sz w:val="24"/>
          <w:szCs w:val="24"/>
          <w:lang w:val="sr-Cyrl-RS" w:eastAsia="zh-CN"/>
        </w:rPr>
        <w:t>е</w:t>
      </w:r>
      <w:r w:rsidRPr="0017652F">
        <w:rPr>
          <w:rFonts w:ascii="Times New Roman" w:eastAsia="SimSun" w:hAnsi="Times New Roman" w:cs="Times New Roman"/>
          <w:sz w:val="24"/>
          <w:szCs w:val="24"/>
          <w:lang w:val="sr-Cyrl-RS" w:eastAsia="zh-CN"/>
        </w:rPr>
        <w:t>рти</w:t>
      </w:r>
      <w:r w:rsidRPr="0017652F">
        <w:rPr>
          <w:rFonts w:ascii="Times New Roman" w:eastAsia="SimSun" w:hAnsi="Times New Roman" w:cs="Times New Roman"/>
          <w:spacing w:val="18"/>
          <w:sz w:val="24"/>
          <w:szCs w:val="24"/>
          <w:lang w:val="sr-Cyrl-RS" w:eastAsia="zh-CN"/>
        </w:rPr>
        <w:t xml:space="preserve"> </w:t>
      </w:r>
      <w:r w:rsidRPr="0017652F">
        <w:rPr>
          <w:rFonts w:ascii="Times New Roman" w:eastAsia="SimSun" w:hAnsi="Times New Roman" w:cs="Times New Roman"/>
          <w:sz w:val="24"/>
          <w:szCs w:val="24"/>
          <w:lang w:val="sr-Cyrl-RS" w:eastAsia="zh-CN"/>
        </w:rPr>
        <w:t>и</w:t>
      </w:r>
      <w:r w:rsidRPr="0017652F">
        <w:rPr>
          <w:rFonts w:ascii="Times New Roman" w:eastAsia="SimSun" w:hAnsi="Times New Roman" w:cs="Times New Roman"/>
          <w:spacing w:val="-3"/>
          <w:sz w:val="24"/>
          <w:szCs w:val="24"/>
          <w:lang w:val="sr-Cyrl-RS" w:eastAsia="zh-CN"/>
        </w:rPr>
        <w:t>л</w:t>
      </w:r>
      <w:r w:rsidRPr="0017652F">
        <w:rPr>
          <w:rFonts w:ascii="Times New Roman" w:eastAsia="SimSun" w:hAnsi="Times New Roman" w:cs="Times New Roman"/>
          <w:sz w:val="24"/>
          <w:szCs w:val="24"/>
          <w:lang w:val="sr-Cyrl-RS" w:eastAsia="zh-CN"/>
        </w:rPr>
        <w:t>и</w:t>
      </w:r>
      <w:r w:rsidRPr="0017652F">
        <w:rPr>
          <w:rFonts w:ascii="Times New Roman" w:eastAsia="SimSun" w:hAnsi="Times New Roman" w:cs="Times New Roman"/>
          <w:spacing w:val="15"/>
          <w:sz w:val="24"/>
          <w:szCs w:val="24"/>
          <w:lang w:val="sr-Cyrl-RS" w:eastAsia="zh-CN"/>
        </w:rPr>
        <w:t xml:space="preserve"> </w:t>
      </w:r>
      <w:r w:rsidRPr="0017652F">
        <w:rPr>
          <w:rFonts w:ascii="Times New Roman" w:eastAsia="SimSun" w:hAnsi="Times New Roman" w:cs="Times New Roman"/>
          <w:spacing w:val="3"/>
          <w:sz w:val="24"/>
          <w:szCs w:val="24"/>
          <w:lang w:val="sr-Cyrl-RS" w:eastAsia="zh-CN"/>
        </w:rPr>
        <w:t>к</w:t>
      </w:r>
      <w:r w:rsidRPr="0017652F">
        <w:rPr>
          <w:rFonts w:ascii="Times New Roman" w:eastAsia="SimSun" w:hAnsi="Times New Roman" w:cs="Times New Roman"/>
          <w:spacing w:val="-8"/>
          <w:sz w:val="24"/>
          <w:szCs w:val="24"/>
          <w:lang w:val="sr-Cyrl-RS" w:eastAsia="zh-CN"/>
        </w:rPr>
        <w:t>у</w:t>
      </w:r>
      <w:r w:rsidRPr="0017652F">
        <w:rPr>
          <w:rFonts w:ascii="Times New Roman" w:eastAsia="SimSun" w:hAnsi="Times New Roman" w:cs="Times New Roman"/>
          <w:sz w:val="24"/>
          <w:szCs w:val="24"/>
          <w:lang w:val="sr-Cyrl-RS" w:eastAsia="zh-CN"/>
        </w:rPr>
        <w:t>тији на</w:t>
      </w:r>
      <w:r w:rsidRPr="0017652F">
        <w:rPr>
          <w:rFonts w:ascii="Times New Roman" w:eastAsia="SimSun" w:hAnsi="Times New Roman" w:cs="Times New Roman"/>
          <w:spacing w:val="6"/>
          <w:sz w:val="24"/>
          <w:szCs w:val="24"/>
          <w:lang w:val="sr-Cyrl-RS" w:eastAsia="zh-CN"/>
        </w:rPr>
        <w:t xml:space="preserve"> </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др</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pacing w:val="3"/>
          <w:sz w:val="24"/>
          <w:szCs w:val="24"/>
          <w:lang w:val="sr-Cyrl-RS" w:eastAsia="zh-CN"/>
        </w:rPr>
        <w:t>с</w:t>
      </w:r>
      <w:r w:rsidRPr="0017652F">
        <w:rPr>
          <w:rFonts w:ascii="Times New Roman" w:eastAsia="SimSun" w:hAnsi="Times New Roman" w:cs="Times New Roman"/>
          <w:sz w:val="24"/>
          <w:szCs w:val="24"/>
          <w:lang w:val="sr-Cyrl-RS" w:eastAsia="zh-CN"/>
        </w:rPr>
        <w:t>у</w:t>
      </w:r>
      <w:r w:rsidRPr="0017652F">
        <w:rPr>
          <w:rFonts w:ascii="Times New Roman" w:eastAsia="SimSun" w:hAnsi="Times New Roman" w:cs="Times New Roman"/>
          <w:spacing w:val="2"/>
          <w:sz w:val="24"/>
          <w:szCs w:val="24"/>
          <w:lang w:val="sr-Cyrl-RS" w:eastAsia="zh-CN"/>
        </w:rPr>
        <w:t xml:space="preserve"> </w:t>
      </w:r>
      <w:r w:rsidRPr="0017652F">
        <w:rPr>
          <w:rFonts w:ascii="Times New Roman" w:eastAsia="SimSun" w:hAnsi="Times New Roman" w:cs="Times New Roman"/>
          <w:spacing w:val="3"/>
          <w:sz w:val="24"/>
          <w:szCs w:val="24"/>
          <w:lang w:val="sr-Cyrl-RS" w:eastAsia="zh-CN"/>
        </w:rPr>
        <w:t>Наруч</w:t>
      </w:r>
      <w:r w:rsidRPr="0017652F">
        <w:rPr>
          <w:rFonts w:ascii="Times New Roman" w:eastAsia="SimSun" w:hAnsi="Times New Roman" w:cs="Times New Roman"/>
          <w:sz w:val="24"/>
          <w:szCs w:val="24"/>
          <w:lang w:val="sr-Cyrl-RS" w:eastAsia="zh-CN"/>
        </w:rPr>
        <w:t>иоца</w:t>
      </w:r>
      <w:r w:rsidRPr="008E25FA">
        <w:rPr>
          <w:rFonts w:ascii="Times New Roman" w:eastAsia="SimSun" w:hAnsi="Times New Roman" w:cs="Times New Roman"/>
          <w:b/>
          <w:sz w:val="24"/>
          <w:szCs w:val="24"/>
          <w:lang w:val="sr-Cyrl-RS" w:eastAsia="zh-CN"/>
        </w:rPr>
        <w:t>:</w:t>
      </w:r>
      <w:r w:rsidRPr="008E25FA">
        <w:rPr>
          <w:rFonts w:ascii="Times New Roman" w:eastAsia="SimSun" w:hAnsi="Times New Roman" w:cs="Times New Roman"/>
          <w:b/>
          <w:spacing w:val="6"/>
          <w:sz w:val="24"/>
          <w:szCs w:val="24"/>
          <w:lang w:val="sr-Cyrl-RS" w:eastAsia="zh-CN"/>
        </w:rPr>
        <w:t xml:space="preserve"> Канцеларија за ревизију система управљања средствима Европске уније, Немањина 11 - писарница</w:t>
      </w:r>
      <w:r w:rsidRPr="008E25FA">
        <w:rPr>
          <w:rFonts w:ascii="Times New Roman" w:eastAsia="SimSun" w:hAnsi="Times New Roman" w:cs="Times New Roman"/>
          <w:b/>
          <w:spacing w:val="2"/>
          <w:sz w:val="24"/>
          <w:szCs w:val="24"/>
          <w:lang w:val="sr-Cyrl-RS" w:eastAsia="zh-CN"/>
        </w:rPr>
        <w:t>, 11000 Београд</w:t>
      </w:r>
      <w:r w:rsidRPr="0017652F">
        <w:rPr>
          <w:rFonts w:ascii="Times New Roman" w:eastAsia="SimSun" w:hAnsi="Times New Roman" w:cs="Times New Roman"/>
          <w:spacing w:val="2"/>
          <w:sz w:val="24"/>
          <w:szCs w:val="24"/>
          <w:lang w:val="sr-Cyrl-RS" w:eastAsia="zh-CN"/>
        </w:rPr>
        <w:t>, препорученом поштом или лично са назнаком: „</w:t>
      </w:r>
      <w:r w:rsidRPr="0017652F">
        <w:rPr>
          <w:rFonts w:ascii="Times New Roman" w:eastAsia="SimSun" w:hAnsi="Times New Roman" w:cs="Times New Roman"/>
          <w:b/>
          <w:spacing w:val="2"/>
          <w:sz w:val="24"/>
          <w:szCs w:val="24"/>
          <w:lang w:val="sr-Cyrl-RS" w:eastAsia="zh-CN"/>
        </w:rPr>
        <w:t xml:space="preserve">Понуда за јавну набавку мале вредности услуге посредовања за рeзeрвaциjу хотелског смештаја за службена </w:t>
      </w:r>
      <w:r w:rsidRPr="0017652F">
        <w:rPr>
          <w:rFonts w:ascii="Times New Roman" w:eastAsia="Times New Roman" w:hAnsi="Times New Roman" w:cs="Times New Roman"/>
          <w:b/>
          <w:color w:val="000000"/>
          <w:sz w:val="24"/>
          <w:szCs w:val="24"/>
          <w:lang w:val="sr-Cyrl-RS"/>
        </w:rPr>
        <w:t xml:space="preserve">путовања </w:t>
      </w:r>
      <w:r w:rsidRPr="0017652F">
        <w:rPr>
          <w:rFonts w:ascii="Times New Roman" w:eastAsia="SimSun" w:hAnsi="Times New Roman" w:cs="Times New Roman"/>
          <w:b/>
          <w:sz w:val="24"/>
          <w:szCs w:val="24"/>
          <w:lang w:val="sr-Cyrl-RS" w:eastAsia="zh-CN"/>
        </w:rPr>
        <w:t>у земљи и иностранству и авио превоза за службена путовања у иностранству</w:t>
      </w:r>
      <w:r w:rsidRPr="0017652F">
        <w:rPr>
          <w:rFonts w:ascii="Times New Roman" w:eastAsia="SimSun" w:hAnsi="Times New Roman" w:cs="Times New Roman"/>
          <w:b/>
          <w:spacing w:val="2"/>
          <w:sz w:val="24"/>
          <w:szCs w:val="24"/>
          <w:lang w:val="sr-Cyrl-RS" w:eastAsia="zh-CN"/>
        </w:rPr>
        <w:t xml:space="preserve"> (</w:t>
      </w:r>
      <w:r w:rsidRPr="0017652F">
        <w:rPr>
          <w:rFonts w:ascii="Times New Roman" w:eastAsia="SimSun" w:hAnsi="Times New Roman" w:cs="Times New Roman"/>
          <w:b/>
          <w:bCs/>
          <w:spacing w:val="2"/>
          <w:sz w:val="24"/>
          <w:szCs w:val="24"/>
          <w:lang w:val="sr-Cyrl-RS" w:eastAsia="zh-CN"/>
        </w:rPr>
        <w:t>ЈНМВ 1/</w:t>
      </w:r>
      <w:r w:rsidR="000B2A0F">
        <w:rPr>
          <w:rFonts w:ascii="Times New Roman" w:eastAsia="SimSun" w:hAnsi="Times New Roman" w:cs="Times New Roman"/>
          <w:b/>
          <w:bCs/>
          <w:spacing w:val="2"/>
          <w:sz w:val="24"/>
          <w:szCs w:val="24"/>
          <w:lang w:val="sr-Cyrl-RS" w:eastAsia="zh-CN"/>
        </w:rPr>
        <w:t>2017</w:t>
      </w:r>
      <w:r w:rsidRPr="0017652F">
        <w:rPr>
          <w:rFonts w:ascii="Times New Roman" w:eastAsia="SimSun" w:hAnsi="Times New Roman" w:cs="Times New Roman"/>
          <w:b/>
          <w:spacing w:val="2"/>
          <w:sz w:val="24"/>
          <w:szCs w:val="24"/>
          <w:lang w:val="sr-Cyrl-RS" w:eastAsia="zh-CN"/>
        </w:rPr>
        <w:t>) – НЕ ОТВАРАТИ“.</w:t>
      </w:r>
    </w:p>
    <w:p w:rsidR="00B71A56" w:rsidRPr="0017652F" w:rsidRDefault="00B71A56" w:rsidP="00B71A56">
      <w:pPr>
        <w:widowControl w:val="0"/>
        <w:kinsoku w:val="0"/>
        <w:overflowPunct w:val="0"/>
        <w:autoSpaceDE w:val="0"/>
        <w:autoSpaceDN w:val="0"/>
        <w:adjustRightInd w:val="0"/>
        <w:spacing w:after="0" w:line="240" w:lineRule="auto"/>
        <w:ind w:right="121"/>
        <w:jc w:val="both"/>
        <w:rPr>
          <w:rFonts w:ascii="Times New Roman" w:eastAsia="SimSun" w:hAnsi="Times New Roman" w:cs="Times New Roman"/>
          <w:sz w:val="24"/>
          <w:szCs w:val="24"/>
          <w:lang w:val="sr-Cyrl-RS" w:eastAsia="zh-CN"/>
        </w:rPr>
      </w:pPr>
      <w:r>
        <w:rPr>
          <w:rFonts w:ascii="Times New Roman" w:eastAsia="SimSun" w:hAnsi="Times New Roman" w:cs="Times New Roman"/>
          <w:sz w:val="24"/>
          <w:szCs w:val="24"/>
          <w:lang w:val="sr-Cyrl-RS" w:eastAsia="zh-CN"/>
        </w:rPr>
        <w:tab/>
      </w:r>
      <w:r>
        <w:rPr>
          <w:rFonts w:ascii="Times New Roman" w:eastAsia="SimSun" w:hAnsi="Times New Roman" w:cs="Times New Roman"/>
          <w:sz w:val="24"/>
          <w:szCs w:val="24"/>
          <w:lang w:val="sr-Cyrl-RS" w:eastAsia="zh-CN"/>
        </w:rPr>
        <w:tab/>
      </w:r>
      <w:r w:rsidRPr="0017652F">
        <w:rPr>
          <w:rFonts w:ascii="Times New Roman" w:eastAsia="SimSun" w:hAnsi="Times New Roman" w:cs="Times New Roman"/>
          <w:sz w:val="24"/>
          <w:szCs w:val="24"/>
          <w:lang w:val="sr-Cyrl-RS" w:eastAsia="zh-CN"/>
        </w:rPr>
        <w:t>На</w:t>
      </w:r>
      <w:r w:rsidRPr="0017652F">
        <w:rPr>
          <w:rFonts w:ascii="Times New Roman" w:eastAsia="SimSun" w:hAnsi="Times New Roman" w:cs="Times New Roman"/>
          <w:spacing w:val="17"/>
          <w:sz w:val="24"/>
          <w:szCs w:val="24"/>
          <w:lang w:val="sr-Cyrl-RS" w:eastAsia="zh-CN"/>
        </w:rPr>
        <w:t xml:space="preserve"> </w:t>
      </w:r>
      <w:r w:rsidRPr="0017652F">
        <w:rPr>
          <w:rFonts w:ascii="Times New Roman" w:eastAsia="SimSun" w:hAnsi="Times New Roman" w:cs="Times New Roman"/>
          <w:sz w:val="24"/>
          <w:szCs w:val="24"/>
          <w:lang w:val="sr-Cyrl-RS" w:eastAsia="zh-CN"/>
        </w:rPr>
        <w:t>пол</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ђи</w:t>
      </w:r>
      <w:r w:rsidRPr="0017652F">
        <w:rPr>
          <w:rFonts w:ascii="Times New Roman" w:eastAsia="SimSun" w:hAnsi="Times New Roman" w:cs="Times New Roman"/>
          <w:spacing w:val="1"/>
          <w:sz w:val="24"/>
          <w:szCs w:val="24"/>
          <w:lang w:val="sr-Cyrl-RS" w:eastAsia="zh-CN"/>
        </w:rPr>
        <w:t>н</w:t>
      </w:r>
      <w:r w:rsidRPr="0017652F">
        <w:rPr>
          <w:rFonts w:ascii="Times New Roman" w:eastAsia="SimSun" w:hAnsi="Times New Roman" w:cs="Times New Roman"/>
          <w:sz w:val="24"/>
          <w:szCs w:val="24"/>
          <w:lang w:val="sr-Cyrl-RS" w:eastAsia="zh-CN"/>
        </w:rPr>
        <w:t>и</w:t>
      </w:r>
      <w:r w:rsidRPr="0017652F">
        <w:rPr>
          <w:rFonts w:ascii="Times New Roman" w:eastAsia="SimSun" w:hAnsi="Times New Roman" w:cs="Times New Roman"/>
          <w:spacing w:val="17"/>
          <w:sz w:val="24"/>
          <w:szCs w:val="24"/>
          <w:lang w:val="sr-Cyrl-RS" w:eastAsia="zh-CN"/>
        </w:rPr>
        <w:t xml:space="preserve"> </w:t>
      </w:r>
      <w:r w:rsidRPr="0017652F">
        <w:rPr>
          <w:rFonts w:ascii="Times New Roman" w:eastAsia="SimSun" w:hAnsi="Times New Roman" w:cs="Times New Roman"/>
          <w:sz w:val="24"/>
          <w:szCs w:val="24"/>
          <w:lang w:val="sr-Cyrl-RS" w:eastAsia="zh-CN"/>
        </w:rPr>
        <w:t>ков</w:t>
      </w:r>
      <w:r w:rsidRPr="0017652F">
        <w:rPr>
          <w:rFonts w:ascii="Times New Roman" w:eastAsia="SimSun" w:hAnsi="Times New Roman" w:cs="Times New Roman"/>
          <w:spacing w:val="-2"/>
          <w:sz w:val="24"/>
          <w:szCs w:val="24"/>
          <w:lang w:val="sr-Cyrl-RS" w:eastAsia="zh-CN"/>
        </w:rPr>
        <w:t>е</w:t>
      </w:r>
      <w:r w:rsidRPr="0017652F">
        <w:rPr>
          <w:rFonts w:ascii="Times New Roman" w:eastAsia="SimSun" w:hAnsi="Times New Roman" w:cs="Times New Roman"/>
          <w:sz w:val="24"/>
          <w:szCs w:val="24"/>
          <w:lang w:val="sr-Cyrl-RS" w:eastAsia="zh-CN"/>
        </w:rPr>
        <w:t>рте</w:t>
      </w:r>
      <w:r w:rsidRPr="0017652F">
        <w:rPr>
          <w:rFonts w:ascii="Times New Roman" w:eastAsia="SimSun" w:hAnsi="Times New Roman" w:cs="Times New Roman"/>
          <w:spacing w:val="18"/>
          <w:sz w:val="24"/>
          <w:szCs w:val="24"/>
          <w:lang w:val="sr-Cyrl-RS" w:eastAsia="zh-CN"/>
        </w:rPr>
        <w:t xml:space="preserve"> </w:t>
      </w:r>
      <w:r w:rsidRPr="0017652F">
        <w:rPr>
          <w:rFonts w:ascii="Times New Roman" w:eastAsia="SimSun" w:hAnsi="Times New Roman" w:cs="Times New Roman"/>
          <w:sz w:val="24"/>
          <w:szCs w:val="24"/>
          <w:lang w:val="sr-Cyrl-RS" w:eastAsia="zh-CN"/>
        </w:rPr>
        <w:t>об</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в</w:t>
      </w:r>
      <w:r w:rsidRPr="0017652F">
        <w:rPr>
          <w:rFonts w:ascii="Times New Roman" w:eastAsia="SimSun" w:hAnsi="Times New Roman" w:cs="Times New Roman"/>
          <w:spacing w:val="-2"/>
          <w:sz w:val="24"/>
          <w:szCs w:val="24"/>
          <w:lang w:val="sr-Cyrl-RS" w:eastAsia="zh-CN"/>
        </w:rPr>
        <w:t>е</w:t>
      </w:r>
      <w:r w:rsidRPr="0017652F">
        <w:rPr>
          <w:rFonts w:ascii="Times New Roman" w:eastAsia="SimSun" w:hAnsi="Times New Roman" w:cs="Times New Roman"/>
          <w:sz w:val="24"/>
          <w:szCs w:val="24"/>
          <w:lang w:val="sr-Cyrl-RS" w:eastAsia="zh-CN"/>
        </w:rPr>
        <w:t>зно</w:t>
      </w:r>
      <w:r w:rsidRPr="0017652F">
        <w:rPr>
          <w:rFonts w:ascii="Times New Roman" w:eastAsia="SimSun" w:hAnsi="Times New Roman" w:cs="Times New Roman"/>
          <w:spacing w:val="18"/>
          <w:sz w:val="24"/>
          <w:szCs w:val="24"/>
          <w:lang w:val="sr-Cyrl-RS" w:eastAsia="zh-CN"/>
        </w:rPr>
        <w:t xml:space="preserve"> </w:t>
      </w:r>
      <w:r w:rsidRPr="0017652F">
        <w:rPr>
          <w:rFonts w:ascii="Times New Roman" w:eastAsia="SimSun" w:hAnsi="Times New Roman" w:cs="Times New Roman"/>
          <w:sz w:val="24"/>
          <w:szCs w:val="24"/>
          <w:lang w:val="sr-Cyrl-RS" w:eastAsia="zh-CN"/>
        </w:rPr>
        <w:t>н</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в</w:t>
      </w:r>
      <w:r w:rsidRPr="0017652F">
        <w:rPr>
          <w:rFonts w:ascii="Times New Roman" w:eastAsia="SimSun" w:hAnsi="Times New Roman" w:cs="Times New Roman"/>
          <w:spacing w:val="-2"/>
          <w:sz w:val="24"/>
          <w:szCs w:val="24"/>
          <w:lang w:val="sr-Cyrl-RS" w:eastAsia="zh-CN"/>
        </w:rPr>
        <w:t>е</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ти</w:t>
      </w:r>
      <w:r w:rsidRPr="0017652F">
        <w:rPr>
          <w:rFonts w:ascii="Times New Roman" w:eastAsia="SimSun" w:hAnsi="Times New Roman" w:cs="Times New Roman"/>
          <w:spacing w:val="19"/>
          <w:sz w:val="24"/>
          <w:szCs w:val="24"/>
          <w:lang w:val="sr-Cyrl-RS" w:eastAsia="zh-CN"/>
        </w:rPr>
        <w:t xml:space="preserve"> </w:t>
      </w:r>
      <w:r w:rsidRPr="0017652F">
        <w:rPr>
          <w:rFonts w:ascii="Times New Roman" w:eastAsia="SimSun" w:hAnsi="Times New Roman" w:cs="Times New Roman"/>
          <w:sz w:val="24"/>
          <w:szCs w:val="24"/>
          <w:lang w:val="sr-Cyrl-RS" w:eastAsia="zh-CN"/>
        </w:rPr>
        <w:t>н</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pacing w:val="-2"/>
          <w:sz w:val="24"/>
          <w:szCs w:val="24"/>
          <w:lang w:val="sr-Cyrl-RS" w:eastAsia="zh-CN"/>
        </w:rPr>
        <w:t>з</w:t>
      </w:r>
      <w:r w:rsidRPr="0017652F">
        <w:rPr>
          <w:rFonts w:ascii="Times New Roman" w:eastAsia="SimSun" w:hAnsi="Times New Roman" w:cs="Times New Roman"/>
          <w:sz w:val="24"/>
          <w:szCs w:val="24"/>
          <w:lang w:val="sr-Cyrl-RS" w:eastAsia="zh-CN"/>
        </w:rPr>
        <w:t>ив</w:t>
      </w:r>
      <w:r w:rsidRPr="0017652F">
        <w:rPr>
          <w:rFonts w:ascii="Times New Roman" w:eastAsia="SimSun" w:hAnsi="Times New Roman" w:cs="Times New Roman"/>
          <w:spacing w:val="16"/>
          <w:sz w:val="24"/>
          <w:szCs w:val="24"/>
          <w:lang w:val="sr-Cyrl-RS" w:eastAsia="zh-CN"/>
        </w:rPr>
        <w:t xml:space="preserve"> </w:t>
      </w:r>
      <w:r w:rsidRPr="0017652F">
        <w:rPr>
          <w:rFonts w:ascii="Times New Roman" w:eastAsia="SimSun" w:hAnsi="Times New Roman" w:cs="Times New Roman"/>
          <w:sz w:val="24"/>
          <w:szCs w:val="24"/>
          <w:lang w:val="sr-Cyrl-RS" w:eastAsia="zh-CN"/>
        </w:rPr>
        <w:t>и</w:t>
      </w:r>
      <w:r w:rsidRPr="0017652F">
        <w:rPr>
          <w:rFonts w:ascii="Times New Roman" w:eastAsia="SimSun" w:hAnsi="Times New Roman" w:cs="Times New Roman"/>
          <w:spacing w:val="19"/>
          <w:sz w:val="24"/>
          <w:szCs w:val="24"/>
          <w:lang w:val="sr-Cyrl-RS" w:eastAsia="zh-CN"/>
        </w:rPr>
        <w:t xml:space="preserve"> </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др</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у</w:t>
      </w:r>
      <w:r w:rsidRPr="0017652F">
        <w:rPr>
          <w:rFonts w:ascii="Times New Roman" w:eastAsia="SimSun" w:hAnsi="Times New Roman" w:cs="Times New Roman"/>
          <w:spacing w:val="14"/>
          <w:sz w:val="24"/>
          <w:szCs w:val="24"/>
          <w:lang w:val="sr-Cyrl-RS" w:eastAsia="zh-CN"/>
        </w:rPr>
        <w:t xml:space="preserve"> </w:t>
      </w:r>
      <w:r w:rsidRPr="0017652F">
        <w:rPr>
          <w:rFonts w:ascii="Times New Roman" w:eastAsia="SimSun" w:hAnsi="Times New Roman" w:cs="Times New Roman"/>
          <w:sz w:val="24"/>
          <w:szCs w:val="24"/>
          <w:lang w:val="sr-Cyrl-RS" w:eastAsia="zh-CN"/>
        </w:rPr>
        <w:t>Понуђ</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pacing w:val="1"/>
          <w:sz w:val="24"/>
          <w:szCs w:val="24"/>
          <w:lang w:val="sr-Cyrl-RS" w:eastAsia="zh-CN"/>
        </w:rPr>
        <w:t>ч</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w:t>
      </w:r>
      <w:r w:rsidRPr="0017652F">
        <w:rPr>
          <w:rFonts w:ascii="Times New Roman" w:eastAsia="SimSun" w:hAnsi="Times New Roman" w:cs="Times New Roman"/>
          <w:spacing w:val="18"/>
          <w:sz w:val="24"/>
          <w:szCs w:val="24"/>
          <w:lang w:val="sr-Cyrl-RS" w:eastAsia="zh-CN"/>
        </w:rPr>
        <w:t xml:space="preserve"> </w:t>
      </w:r>
      <w:r w:rsidRPr="0017652F">
        <w:rPr>
          <w:rFonts w:ascii="Times New Roman" w:eastAsia="SimSun" w:hAnsi="Times New Roman" w:cs="Times New Roman"/>
          <w:sz w:val="24"/>
          <w:szCs w:val="24"/>
          <w:lang w:val="sr-Cyrl-RS" w:eastAsia="zh-CN"/>
        </w:rPr>
        <w:t>број</w:t>
      </w:r>
      <w:r w:rsidRPr="0017652F">
        <w:rPr>
          <w:rFonts w:ascii="Times New Roman" w:eastAsia="SimSun" w:hAnsi="Times New Roman" w:cs="Times New Roman"/>
          <w:spacing w:val="19"/>
          <w:sz w:val="24"/>
          <w:szCs w:val="24"/>
          <w:lang w:val="sr-Cyrl-RS" w:eastAsia="zh-CN"/>
        </w:rPr>
        <w:t xml:space="preserve"> </w:t>
      </w:r>
      <w:r w:rsidRPr="0017652F">
        <w:rPr>
          <w:rFonts w:ascii="Times New Roman" w:eastAsia="SimSun" w:hAnsi="Times New Roman" w:cs="Times New Roman"/>
          <w:sz w:val="24"/>
          <w:szCs w:val="24"/>
          <w:lang w:val="sr-Cyrl-RS" w:eastAsia="zh-CN"/>
        </w:rPr>
        <w:t>т</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л</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фо</w:t>
      </w:r>
      <w:r w:rsidRPr="0017652F">
        <w:rPr>
          <w:rFonts w:ascii="Times New Roman" w:eastAsia="SimSun" w:hAnsi="Times New Roman" w:cs="Times New Roman"/>
          <w:spacing w:val="1"/>
          <w:sz w:val="24"/>
          <w:szCs w:val="24"/>
          <w:lang w:val="sr-Cyrl-RS" w:eastAsia="zh-CN"/>
        </w:rPr>
        <w:t>н</w:t>
      </w:r>
      <w:r w:rsidRPr="0017652F">
        <w:rPr>
          <w:rFonts w:ascii="Times New Roman" w:eastAsia="SimSun" w:hAnsi="Times New Roman" w:cs="Times New Roman"/>
          <w:sz w:val="24"/>
          <w:szCs w:val="24"/>
          <w:lang w:val="sr-Cyrl-RS" w:eastAsia="zh-CN"/>
        </w:rPr>
        <w:t>а</w:t>
      </w:r>
      <w:r w:rsidRPr="0017652F">
        <w:rPr>
          <w:rFonts w:ascii="Times New Roman" w:eastAsia="SimSun" w:hAnsi="Times New Roman" w:cs="Times New Roman"/>
          <w:spacing w:val="18"/>
          <w:sz w:val="24"/>
          <w:szCs w:val="24"/>
          <w:lang w:val="sr-Cyrl-RS" w:eastAsia="zh-CN"/>
        </w:rPr>
        <w:t xml:space="preserve"> </w:t>
      </w:r>
      <w:r w:rsidRPr="0017652F">
        <w:rPr>
          <w:rFonts w:ascii="Times New Roman" w:eastAsia="SimSun" w:hAnsi="Times New Roman" w:cs="Times New Roman"/>
          <w:sz w:val="24"/>
          <w:szCs w:val="24"/>
          <w:lang w:val="sr-Cyrl-RS" w:eastAsia="zh-CN"/>
        </w:rPr>
        <w:t>к</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о</w:t>
      </w:r>
      <w:r w:rsidRPr="0017652F">
        <w:rPr>
          <w:rFonts w:ascii="Times New Roman" w:eastAsia="SimSun" w:hAnsi="Times New Roman" w:cs="Times New Roman"/>
          <w:spacing w:val="18"/>
          <w:sz w:val="24"/>
          <w:szCs w:val="24"/>
          <w:lang w:val="sr-Cyrl-RS" w:eastAsia="zh-CN"/>
        </w:rPr>
        <w:t xml:space="preserve"> </w:t>
      </w:r>
      <w:r w:rsidRPr="0017652F">
        <w:rPr>
          <w:rFonts w:ascii="Times New Roman" w:eastAsia="SimSun" w:hAnsi="Times New Roman" w:cs="Times New Roman"/>
          <w:sz w:val="24"/>
          <w:szCs w:val="24"/>
          <w:lang w:val="sr-Cyrl-RS" w:eastAsia="zh-CN"/>
        </w:rPr>
        <w:t>и и</w:t>
      </w:r>
      <w:r w:rsidRPr="0017652F">
        <w:rPr>
          <w:rFonts w:ascii="Times New Roman" w:eastAsia="SimSun" w:hAnsi="Times New Roman" w:cs="Times New Roman"/>
          <w:spacing w:val="-1"/>
          <w:sz w:val="24"/>
          <w:szCs w:val="24"/>
          <w:lang w:val="sr-Cyrl-RS" w:eastAsia="zh-CN"/>
        </w:rPr>
        <w:t>м</w:t>
      </w:r>
      <w:r w:rsidRPr="0017652F">
        <w:rPr>
          <w:rFonts w:ascii="Times New Roman" w:eastAsia="SimSun" w:hAnsi="Times New Roman" w:cs="Times New Roman"/>
          <w:sz w:val="24"/>
          <w:szCs w:val="24"/>
          <w:lang w:val="sr-Cyrl-RS" w:eastAsia="zh-CN"/>
        </w:rPr>
        <w:t>е</w:t>
      </w:r>
      <w:r w:rsidRPr="0017652F">
        <w:rPr>
          <w:rFonts w:ascii="Times New Roman" w:eastAsia="SimSun" w:hAnsi="Times New Roman" w:cs="Times New Roman"/>
          <w:spacing w:val="25"/>
          <w:sz w:val="24"/>
          <w:szCs w:val="24"/>
          <w:lang w:val="sr-Cyrl-RS" w:eastAsia="zh-CN"/>
        </w:rPr>
        <w:t xml:space="preserve"> </w:t>
      </w:r>
      <w:r w:rsidRPr="0017652F">
        <w:rPr>
          <w:rFonts w:ascii="Times New Roman" w:eastAsia="SimSun" w:hAnsi="Times New Roman" w:cs="Times New Roman"/>
          <w:sz w:val="24"/>
          <w:szCs w:val="24"/>
          <w:lang w:val="sr-Cyrl-RS" w:eastAsia="zh-CN"/>
        </w:rPr>
        <w:t>и</w:t>
      </w:r>
      <w:r w:rsidRPr="0017652F">
        <w:rPr>
          <w:rFonts w:ascii="Times New Roman" w:eastAsia="SimSun" w:hAnsi="Times New Roman" w:cs="Times New Roman"/>
          <w:spacing w:val="27"/>
          <w:sz w:val="24"/>
          <w:szCs w:val="24"/>
          <w:lang w:val="sr-Cyrl-RS" w:eastAsia="zh-CN"/>
        </w:rPr>
        <w:t xml:space="preserve"> </w:t>
      </w:r>
      <w:r w:rsidRPr="0017652F">
        <w:rPr>
          <w:rFonts w:ascii="Times New Roman" w:eastAsia="SimSun" w:hAnsi="Times New Roman" w:cs="Times New Roman"/>
          <w:sz w:val="24"/>
          <w:szCs w:val="24"/>
          <w:lang w:val="sr-Cyrl-RS" w:eastAsia="zh-CN"/>
        </w:rPr>
        <w:t>пр</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pacing w:val="-2"/>
          <w:sz w:val="24"/>
          <w:szCs w:val="24"/>
          <w:lang w:val="sr-Cyrl-RS" w:eastAsia="zh-CN"/>
        </w:rPr>
        <w:t>з</w:t>
      </w:r>
      <w:r w:rsidRPr="0017652F">
        <w:rPr>
          <w:rFonts w:ascii="Times New Roman" w:eastAsia="SimSun" w:hAnsi="Times New Roman" w:cs="Times New Roman"/>
          <w:sz w:val="24"/>
          <w:szCs w:val="24"/>
          <w:lang w:val="sr-Cyrl-RS" w:eastAsia="zh-CN"/>
        </w:rPr>
        <w:t>и</w:t>
      </w:r>
      <w:r w:rsidRPr="0017652F">
        <w:rPr>
          <w:rFonts w:ascii="Times New Roman" w:eastAsia="SimSun" w:hAnsi="Times New Roman" w:cs="Times New Roman"/>
          <w:spacing w:val="-1"/>
          <w:sz w:val="24"/>
          <w:szCs w:val="24"/>
          <w:lang w:val="sr-Cyrl-RS" w:eastAsia="zh-CN"/>
        </w:rPr>
        <w:t>м</w:t>
      </w:r>
      <w:r w:rsidRPr="0017652F">
        <w:rPr>
          <w:rFonts w:ascii="Times New Roman" w:eastAsia="SimSun" w:hAnsi="Times New Roman" w:cs="Times New Roman"/>
          <w:sz w:val="24"/>
          <w:szCs w:val="24"/>
          <w:lang w:val="sr-Cyrl-RS" w:eastAsia="zh-CN"/>
        </w:rPr>
        <w:t>е</w:t>
      </w:r>
      <w:r w:rsidRPr="0017652F">
        <w:rPr>
          <w:rFonts w:ascii="Times New Roman" w:eastAsia="SimSun" w:hAnsi="Times New Roman" w:cs="Times New Roman"/>
          <w:spacing w:val="25"/>
          <w:sz w:val="24"/>
          <w:szCs w:val="24"/>
          <w:lang w:val="sr-Cyrl-RS" w:eastAsia="zh-CN"/>
        </w:rPr>
        <w:t xml:space="preserve"> </w:t>
      </w:r>
      <w:r w:rsidRPr="0017652F">
        <w:rPr>
          <w:rFonts w:ascii="Times New Roman" w:eastAsia="SimSun" w:hAnsi="Times New Roman" w:cs="Times New Roman"/>
          <w:sz w:val="24"/>
          <w:szCs w:val="24"/>
          <w:lang w:val="sr-Cyrl-RS" w:eastAsia="zh-CN"/>
        </w:rPr>
        <w:t>л</w:t>
      </w:r>
      <w:r w:rsidRPr="0017652F">
        <w:rPr>
          <w:rFonts w:ascii="Times New Roman" w:eastAsia="SimSun" w:hAnsi="Times New Roman" w:cs="Times New Roman"/>
          <w:spacing w:val="1"/>
          <w:sz w:val="24"/>
          <w:szCs w:val="24"/>
          <w:lang w:val="sr-Cyrl-RS" w:eastAsia="zh-CN"/>
        </w:rPr>
        <w:t>и</w:t>
      </w:r>
      <w:r w:rsidRPr="0017652F">
        <w:rPr>
          <w:rFonts w:ascii="Times New Roman" w:eastAsia="SimSun" w:hAnsi="Times New Roman" w:cs="Times New Roman"/>
          <w:sz w:val="24"/>
          <w:szCs w:val="24"/>
          <w:lang w:val="sr-Cyrl-RS" w:eastAsia="zh-CN"/>
        </w:rPr>
        <w:t>ца</w:t>
      </w:r>
      <w:r w:rsidRPr="0017652F">
        <w:rPr>
          <w:rFonts w:ascii="Times New Roman" w:eastAsia="SimSun" w:hAnsi="Times New Roman" w:cs="Times New Roman"/>
          <w:spacing w:val="22"/>
          <w:sz w:val="24"/>
          <w:szCs w:val="24"/>
          <w:lang w:val="sr-Cyrl-RS" w:eastAsia="zh-CN"/>
        </w:rPr>
        <w:t xml:space="preserve"> </w:t>
      </w:r>
      <w:r w:rsidRPr="0017652F">
        <w:rPr>
          <w:rFonts w:ascii="Times New Roman" w:eastAsia="SimSun" w:hAnsi="Times New Roman" w:cs="Times New Roman"/>
          <w:sz w:val="24"/>
          <w:szCs w:val="24"/>
          <w:lang w:val="sr-Cyrl-RS" w:eastAsia="zh-CN"/>
        </w:rPr>
        <w:t>за</w:t>
      </w:r>
      <w:r w:rsidRPr="0017652F">
        <w:rPr>
          <w:rFonts w:ascii="Times New Roman" w:eastAsia="SimSun" w:hAnsi="Times New Roman" w:cs="Times New Roman"/>
          <w:spacing w:val="25"/>
          <w:sz w:val="24"/>
          <w:szCs w:val="24"/>
          <w:lang w:val="sr-Cyrl-RS" w:eastAsia="zh-CN"/>
        </w:rPr>
        <w:t xml:space="preserve"> </w:t>
      </w:r>
      <w:r w:rsidRPr="0017652F">
        <w:rPr>
          <w:rFonts w:ascii="Times New Roman" w:eastAsia="SimSun" w:hAnsi="Times New Roman" w:cs="Times New Roman"/>
          <w:sz w:val="24"/>
          <w:szCs w:val="24"/>
          <w:lang w:val="sr-Cyrl-RS" w:eastAsia="zh-CN"/>
        </w:rPr>
        <w:t>конт</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pacing w:val="-2"/>
          <w:sz w:val="24"/>
          <w:szCs w:val="24"/>
          <w:lang w:val="sr-Cyrl-RS" w:eastAsia="zh-CN"/>
        </w:rPr>
        <w:t>к</w:t>
      </w:r>
      <w:r w:rsidRPr="0017652F">
        <w:rPr>
          <w:rFonts w:ascii="Times New Roman" w:eastAsia="SimSun" w:hAnsi="Times New Roman" w:cs="Times New Roman"/>
          <w:sz w:val="24"/>
          <w:szCs w:val="24"/>
          <w:lang w:val="sr-Cyrl-RS" w:eastAsia="zh-CN"/>
        </w:rPr>
        <w:t>т.</w:t>
      </w:r>
      <w:r w:rsidRPr="0017652F">
        <w:rPr>
          <w:rFonts w:ascii="Times New Roman" w:eastAsia="SimSun" w:hAnsi="Times New Roman" w:cs="Times New Roman"/>
          <w:spacing w:val="26"/>
          <w:sz w:val="24"/>
          <w:szCs w:val="24"/>
          <w:lang w:val="sr-Cyrl-RS" w:eastAsia="zh-CN"/>
        </w:rPr>
        <w:t xml:space="preserve"> </w:t>
      </w:r>
      <w:r w:rsidRPr="0017652F">
        <w:rPr>
          <w:rFonts w:ascii="Times New Roman" w:eastAsia="SimSun" w:hAnsi="Times New Roman" w:cs="Times New Roman"/>
          <w:sz w:val="24"/>
          <w:szCs w:val="24"/>
          <w:lang w:val="sr-Cyrl-RS" w:eastAsia="zh-CN"/>
        </w:rPr>
        <w:t>У</w:t>
      </w:r>
      <w:r w:rsidRPr="0017652F">
        <w:rPr>
          <w:rFonts w:ascii="Times New Roman" w:eastAsia="SimSun" w:hAnsi="Times New Roman" w:cs="Times New Roman"/>
          <w:spacing w:val="26"/>
          <w:sz w:val="24"/>
          <w:szCs w:val="24"/>
          <w:lang w:val="sr-Cyrl-RS" w:eastAsia="zh-CN"/>
        </w:rPr>
        <w:t xml:space="preserve"> </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pacing w:val="2"/>
          <w:sz w:val="24"/>
          <w:szCs w:val="24"/>
          <w:lang w:val="sr-Cyrl-RS" w:eastAsia="zh-CN"/>
        </w:rPr>
        <w:t>л</w:t>
      </w:r>
      <w:r w:rsidRPr="0017652F">
        <w:rPr>
          <w:rFonts w:ascii="Times New Roman" w:eastAsia="SimSun" w:hAnsi="Times New Roman" w:cs="Times New Roman"/>
          <w:spacing w:val="-8"/>
          <w:sz w:val="24"/>
          <w:szCs w:val="24"/>
          <w:lang w:val="sr-Cyrl-RS" w:eastAsia="zh-CN"/>
        </w:rPr>
        <w:t>у</w:t>
      </w:r>
      <w:r w:rsidRPr="0017652F">
        <w:rPr>
          <w:rFonts w:ascii="Times New Roman" w:eastAsia="SimSun" w:hAnsi="Times New Roman" w:cs="Times New Roman"/>
          <w:spacing w:val="1"/>
          <w:sz w:val="24"/>
          <w:szCs w:val="24"/>
          <w:lang w:val="sr-Cyrl-RS" w:eastAsia="zh-CN"/>
        </w:rPr>
        <w:t>ч</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pacing w:val="2"/>
          <w:sz w:val="24"/>
          <w:szCs w:val="24"/>
          <w:lang w:val="sr-Cyrl-RS" w:eastAsia="zh-CN"/>
        </w:rPr>
        <w:t>ј</w:t>
      </w:r>
      <w:r w:rsidRPr="0017652F">
        <w:rPr>
          <w:rFonts w:ascii="Times New Roman" w:eastAsia="SimSun" w:hAnsi="Times New Roman" w:cs="Times New Roman"/>
          <w:sz w:val="24"/>
          <w:szCs w:val="24"/>
          <w:lang w:val="sr-Cyrl-RS" w:eastAsia="zh-CN"/>
        </w:rPr>
        <w:t>у</w:t>
      </w:r>
      <w:r w:rsidRPr="0017652F">
        <w:rPr>
          <w:rFonts w:ascii="Times New Roman" w:eastAsia="SimSun" w:hAnsi="Times New Roman" w:cs="Times New Roman"/>
          <w:spacing w:val="21"/>
          <w:sz w:val="24"/>
          <w:szCs w:val="24"/>
          <w:lang w:val="sr-Cyrl-RS" w:eastAsia="zh-CN"/>
        </w:rPr>
        <w:t xml:space="preserve"> </w:t>
      </w:r>
      <w:r w:rsidRPr="0017652F">
        <w:rPr>
          <w:rFonts w:ascii="Times New Roman" w:eastAsia="SimSun" w:hAnsi="Times New Roman" w:cs="Times New Roman"/>
          <w:sz w:val="24"/>
          <w:szCs w:val="24"/>
          <w:lang w:val="sr-Cyrl-RS" w:eastAsia="zh-CN"/>
        </w:rPr>
        <w:t>да</w:t>
      </w:r>
      <w:r w:rsidRPr="0017652F">
        <w:rPr>
          <w:rFonts w:ascii="Times New Roman" w:eastAsia="SimSun" w:hAnsi="Times New Roman" w:cs="Times New Roman"/>
          <w:spacing w:val="27"/>
          <w:sz w:val="24"/>
          <w:szCs w:val="24"/>
          <w:lang w:val="sr-Cyrl-RS" w:eastAsia="zh-CN"/>
        </w:rPr>
        <w:t xml:space="preserve"> </w:t>
      </w:r>
      <w:r w:rsidRPr="0017652F">
        <w:rPr>
          <w:rFonts w:ascii="Times New Roman" w:eastAsia="SimSun" w:hAnsi="Times New Roman" w:cs="Times New Roman"/>
          <w:sz w:val="24"/>
          <w:szCs w:val="24"/>
          <w:lang w:val="sr-Cyrl-RS" w:eastAsia="zh-CN"/>
        </w:rPr>
        <w:t>по</w:t>
      </w:r>
      <w:r w:rsidRPr="0017652F">
        <w:rPr>
          <w:rFonts w:ascii="Times New Roman" w:eastAsia="SimSun" w:hAnsi="Times New Roman" w:cs="Times New Roman"/>
          <w:spacing w:val="3"/>
          <w:sz w:val="24"/>
          <w:szCs w:val="24"/>
          <w:lang w:val="sr-Cyrl-RS" w:eastAsia="zh-CN"/>
        </w:rPr>
        <w:t>н</w:t>
      </w:r>
      <w:r w:rsidRPr="0017652F">
        <w:rPr>
          <w:rFonts w:ascii="Times New Roman" w:eastAsia="SimSun" w:hAnsi="Times New Roman" w:cs="Times New Roman"/>
          <w:spacing w:val="-8"/>
          <w:sz w:val="24"/>
          <w:szCs w:val="24"/>
          <w:lang w:val="sr-Cyrl-RS" w:eastAsia="zh-CN"/>
        </w:rPr>
        <w:t>у</w:t>
      </w:r>
      <w:r w:rsidRPr="0017652F">
        <w:rPr>
          <w:rFonts w:ascii="Times New Roman" w:eastAsia="SimSun" w:hAnsi="Times New Roman" w:cs="Times New Roman"/>
          <w:spacing w:val="4"/>
          <w:sz w:val="24"/>
          <w:szCs w:val="24"/>
          <w:lang w:val="sr-Cyrl-RS" w:eastAsia="zh-CN"/>
        </w:rPr>
        <w:t>д</w:t>
      </w:r>
      <w:r w:rsidRPr="0017652F">
        <w:rPr>
          <w:rFonts w:ascii="Times New Roman" w:eastAsia="SimSun" w:hAnsi="Times New Roman" w:cs="Times New Roman"/>
          <w:sz w:val="24"/>
          <w:szCs w:val="24"/>
          <w:lang w:val="sr-Cyrl-RS" w:eastAsia="zh-CN"/>
        </w:rPr>
        <w:t>у</w:t>
      </w:r>
      <w:r w:rsidRPr="0017652F">
        <w:rPr>
          <w:rFonts w:ascii="Times New Roman" w:eastAsia="SimSun" w:hAnsi="Times New Roman" w:cs="Times New Roman"/>
          <w:spacing w:val="21"/>
          <w:sz w:val="24"/>
          <w:szCs w:val="24"/>
          <w:lang w:val="sr-Cyrl-RS" w:eastAsia="zh-CN"/>
        </w:rPr>
        <w:t xml:space="preserve"> </w:t>
      </w:r>
      <w:r w:rsidRPr="0017652F">
        <w:rPr>
          <w:rFonts w:ascii="Times New Roman" w:eastAsia="SimSun" w:hAnsi="Times New Roman" w:cs="Times New Roman"/>
          <w:sz w:val="24"/>
          <w:szCs w:val="24"/>
          <w:lang w:val="sr-Cyrl-RS" w:eastAsia="zh-CN"/>
        </w:rPr>
        <w:t>под</w:t>
      </w:r>
      <w:r w:rsidRPr="0017652F">
        <w:rPr>
          <w:rFonts w:ascii="Times New Roman" w:eastAsia="SimSun" w:hAnsi="Times New Roman" w:cs="Times New Roman"/>
          <w:spacing w:val="1"/>
          <w:sz w:val="24"/>
          <w:szCs w:val="24"/>
          <w:lang w:val="sr-Cyrl-RS" w:eastAsia="zh-CN"/>
        </w:rPr>
        <w:t>н</w:t>
      </w:r>
      <w:r w:rsidRPr="0017652F">
        <w:rPr>
          <w:rFonts w:ascii="Times New Roman" w:eastAsia="SimSun" w:hAnsi="Times New Roman" w:cs="Times New Roman"/>
          <w:sz w:val="24"/>
          <w:szCs w:val="24"/>
          <w:lang w:val="sr-Cyrl-RS" w:eastAsia="zh-CN"/>
        </w:rPr>
        <w:t>о</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и</w:t>
      </w:r>
      <w:r w:rsidRPr="0017652F">
        <w:rPr>
          <w:rFonts w:ascii="Times New Roman" w:eastAsia="SimSun" w:hAnsi="Times New Roman" w:cs="Times New Roman"/>
          <w:spacing w:val="27"/>
          <w:sz w:val="24"/>
          <w:szCs w:val="24"/>
          <w:lang w:val="sr-Cyrl-RS" w:eastAsia="zh-CN"/>
        </w:rPr>
        <w:t xml:space="preserve"> </w:t>
      </w:r>
      <w:r w:rsidRPr="0017652F">
        <w:rPr>
          <w:rFonts w:ascii="Times New Roman" w:eastAsia="SimSun" w:hAnsi="Times New Roman" w:cs="Times New Roman"/>
          <w:sz w:val="24"/>
          <w:szCs w:val="24"/>
          <w:lang w:val="sr-Cyrl-RS" w:eastAsia="zh-CN"/>
        </w:rPr>
        <w:t>г</w:t>
      </w:r>
      <w:r w:rsidRPr="0017652F">
        <w:rPr>
          <w:rFonts w:ascii="Times New Roman" w:eastAsia="SimSun" w:hAnsi="Times New Roman" w:cs="Times New Roman"/>
          <w:spacing w:val="2"/>
          <w:sz w:val="24"/>
          <w:szCs w:val="24"/>
          <w:lang w:val="sr-Cyrl-RS" w:eastAsia="zh-CN"/>
        </w:rPr>
        <w:t>р</w:t>
      </w:r>
      <w:r w:rsidRPr="0017652F">
        <w:rPr>
          <w:rFonts w:ascii="Times New Roman" w:eastAsia="SimSun" w:hAnsi="Times New Roman" w:cs="Times New Roman"/>
          <w:spacing w:val="-8"/>
          <w:sz w:val="24"/>
          <w:szCs w:val="24"/>
          <w:lang w:val="sr-Cyrl-RS" w:eastAsia="zh-CN"/>
        </w:rPr>
        <w:t>у</w:t>
      </w:r>
      <w:r w:rsidRPr="0017652F">
        <w:rPr>
          <w:rFonts w:ascii="Times New Roman" w:eastAsia="SimSun" w:hAnsi="Times New Roman" w:cs="Times New Roman"/>
          <w:sz w:val="24"/>
          <w:szCs w:val="24"/>
          <w:lang w:val="sr-Cyrl-RS" w:eastAsia="zh-CN"/>
        </w:rPr>
        <w:t>па</w:t>
      </w:r>
      <w:r w:rsidRPr="0017652F">
        <w:rPr>
          <w:rFonts w:ascii="Times New Roman" w:eastAsia="SimSun" w:hAnsi="Times New Roman" w:cs="Times New Roman"/>
          <w:spacing w:val="27"/>
          <w:sz w:val="24"/>
          <w:szCs w:val="24"/>
          <w:lang w:val="sr-Cyrl-RS" w:eastAsia="zh-CN"/>
        </w:rPr>
        <w:t xml:space="preserve"> </w:t>
      </w:r>
      <w:r w:rsidRPr="0017652F">
        <w:rPr>
          <w:rFonts w:ascii="Times New Roman" w:eastAsia="SimSun" w:hAnsi="Times New Roman" w:cs="Times New Roman"/>
          <w:sz w:val="24"/>
          <w:szCs w:val="24"/>
          <w:lang w:val="sr-Cyrl-RS" w:eastAsia="zh-CN"/>
        </w:rPr>
        <w:t>Понуђ</w:t>
      </w:r>
      <w:r w:rsidRPr="0017652F">
        <w:rPr>
          <w:rFonts w:ascii="Times New Roman" w:eastAsia="SimSun" w:hAnsi="Times New Roman" w:cs="Times New Roman"/>
          <w:spacing w:val="-1"/>
          <w:sz w:val="24"/>
          <w:szCs w:val="24"/>
          <w:lang w:val="sr-Cyrl-RS" w:eastAsia="zh-CN"/>
        </w:rPr>
        <w:t>ача</w:t>
      </w:r>
      <w:r w:rsidRPr="0017652F">
        <w:rPr>
          <w:rFonts w:ascii="Times New Roman" w:eastAsia="SimSun" w:hAnsi="Times New Roman" w:cs="Times New Roman"/>
          <w:sz w:val="24"/>
          <w:szCs w:val="24"/>
          <w:lang w:val="sr-Cyrl-RS" w:eastAsia="zh-CN"/>
        </w:rPr>
        <w:t>,</w:t>
      </w:r>
      <w:r w:rsidRPr="0017652F">
        <w:rPr>
          <w:rFonts w:ascii="Times New Roman" w:eastAsia="SimSun" w:hAnsi="Times New Roman" w:cs="Times New Roman"/>
          <w:spacing w:val="26"/>
          <w:sz w:val="24"/>
          <w:szCs w:val="24"/>
          <w:lang w:val="sr-Cyrl-RS" w:eastAsia="zh-CN"/>
        </w:rPr>
        <w:t xml:space="preserve"> </w:t>
      </w:r>
      <w:r w:rsidRPr="0017652F">
        <w:rPr>
          <w:rFonts w:ascii="Times New Roman" w:eastAsia="SimSun" w:hAnsi="Times New Roman" w:cs="Times New Roman"/>
          <w:sz w:val="24"/>
          <w:szCs w:val="24"/>
          <w:lang w:val="sr-Cyrl-RS" w:eastAsia="zh-CN"/>
        </w:rPr>
        <w:t>на</w:t>
      </w:r>
      <w:r w:rsidRPr="0017652F">
        <w:rPr>
          <w:rFonts w:ascii="Times New Roman" w:eastAsia="SimSun" w:hAnsi="Times New Roman" w:cs="Times New Roman"/>
          <w:spacing w:val="25"/>
          <w:sz w:val="24"/>
          <w:szCs w:val="24"/>
          <w:lang w:val="sr-Cyrl-RS" w:eastAsia="zh-CN"/>
        </w:rPr>
        <w:t xml:space="preserve"> </w:t>
      </w:r>
      <w:r w:rsidRPr="0017652F">
        <w:rPr>
          <w:rFonts w:ascii="Times New Roman" w:eastAsia="SimSun" w:hAnsi="Times New Roman" w:cs="Times New Roman"/>
          <w:sz w:val="24"/>
          <w:szCs w:val="24"/>
          <w:lang w:val="sr-Cyrl-RS" w:eastAsia="zh-CN"/>
        </w:rPr>
        <w:t>пол</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ђи</w:t>
      </w:r>
      <w:r w:rsidRPr="0017652F">
        <w:rPr>
          <w:rFonts w:ascii="Times New Roman" w:eastAsia="SimSun" w:hAnsi="Times New Roman" w:cs="Times New Roman"/>
          <w:spacing w:val="1"/>
          <w:sz w:val="24"/>
          <w:szCs w:val="24"/>
          <w:lang w:val="sr-Cyrl-RS" w:eastAsia="zh-CN"/>
        </w:rPr>
        <w:t>н</w:t>
      </w:r>
      <w:r w:rsidRPr="0017652F">
        <w:rPr>
          <w:rFonts w:ascii="Times New Roman" w:eastAsia="SimSun" w:hAnsi="Times New Roman" w:cs="Times New Roman"/>
          <w:sz w:val="24"/>
          <w:szCs w:val="24"/>
          <w:lang w:val="sr-Cyrl-RS" w:eastAsia="zh-CN"/>
        </w:rPr>
        <w:t>и ков</w:t>
      </w:r>
      <w:r w:rsidRPr="0017652F">
        <w:rPr>
          <w:rFonts w:ascii="Times New Roman" w:eastAsia="SimSun" w:hAnsi="Times New Roman" w:cs="Times New Roman"/>
          <w:spacing w:val="-2"/>
          <w:sz w:val="24"/>
          <w:szCs w:val="24"/>
          <w:lang w:val="sr-Cyrl-RS" w:eastAsia="zh-CN"/>
        </w:rPr>
        <w:t>е</w:t>
      </w:r>
      <w:r w:rsidRPr="0017652F">
        <w:rPr>
          <w:rFonts w:ascii="Times New Roman" w:eastAsia="SimSun" w:hAnsi="Times New Roman" w:cs="Times New Roman"/>
          <w:sz w:val="24"/>
          <w:szCs w:val="24"/>
          <w:lang w:val="sr-Cyrl-RS" w:eastAsia="zh-CN"/>
        </w:rPr>
        <w:t>рте</w:t>
      </w:r>
      <w:r w:rsidRPr="0017652F">
        <w:rPr>
          <w:rFonts w:ascii="Times New Roman" w:eastAsia="SimSun" w:hAnsi="Times New Roman" w:cs="Times New Roman"/>
          <w:spacing w:val="21"/>
          <w:sz w:val="24"/>
          <w:szCs w:val="24"/>
          <w:lang w:val="sr-Cyrl-RS" w:eastAsia="zh-CN"/>
        </w:rPr>
        <w:t xml:space="preserve"> </w:t>
      </w:r>
      <w:r w:rsidRPr="0017652F">
        <w:rPr>
          <w:rFonts w:ascii="Times New Roman" w:eastAsia="SimSun" w:hAnsi="Times New Roman" w:cs="Times New Roman"/>
          <w:sz w:val="24"/>
          <w:szCs w:val="24"/>
          <w:lang w:val="sr-Cyrl-RS" w:eastAsia="zh-CN"/>
        </w:rPr>
        <w:t>је</w:t>
      </w:r>
      <w:r w:rsidRPr="0017652F">
        <w:rPr>
          <w:rFonts w:ascii="Times New Roman" w:eastAsia="SimSun" w:hAnsi="Times New Roman" w:cs="Times New Roman"/>
          <w:spacing w:val="22"/>
          <w:sz w:val="24"/>
          <w:szCs w:val="24"/>
          <w:lang w:val="sr-Cyrl-RS" w:eastAsia="zh-CN"/>
        </w:rPr>
        <w:t xml:space="preserve"> </w:t>
      </w:r>
      <w:r w:rsidRPr="0017652F">
        <w:rPr>
          <w:rFonts w:ascii="Times New Roman" w:eastAsia="SimSun" w:hAnsi="Times New Roman" w:cs="Times New Roman"/>
          <w:sz w:val="24"/>
          <w:szCs w:val="24"/>
          <w:lang w:val="sr-Cyrl-RS" w:eastAsia="zh-CN"/>
        </w:rPr>
        <w:t>потр</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б</w:t>
      </w:r>
      <w:r w:rsidRPr="0017652F">
        <w:rPr>
          <w:rFonts w:ascii="Times New Roman" w:eastAsia="SimSun" w:hAnsi="Times New Roman" w:cs="Times New Roman"/>
          <w:spacing w:val="1"/>
          <w:sz w:val="24"/>
          <w:szCs w:val="24"/>
          <w:lang w:val="sr-Cyrl-RS" w:eastAsia="zh-CN"/>
        </w:rPr>
        <w:t>н</w:t>
      </w:r>
      <w:r w:rsidRPr="0017652F">
        <w:rPr>
          <w:rFonts w:ascii="Times New Roman" w:eastAsia="SimSun" w:hAnsi="Times New Roman" w:cs="Times New Roman"/>
          <w:sz w:val="24"/>
          <w:szCs w:val="24"/>
          <w:lang w:val="sr-Cyrl-RS" w:eastAsia="zh-CN"/>
        </w:rPr>
        <w:t>о</w:t>
      </w:r>
      <w:r w:rsidRPr="0017652F">
        <w:rPr>
          <w:rFonts w:ascii="Times New Roman" w:eastAsia="SimSun" w:hAnsi="Times New Roman" w:cs="Times New Roman"/>
          <w:spacing w:val="21"/>
          <w:sz w:val="24"/>
          <w:szCs w:val="24"/>
          <w:lang w:val="sr-Cyrl-RS" w:eastAsia="zh-CN"/>
        </w:rPr>
        <w:t xml:space="preserve"> </w:t>
      </w:r>
      <w:r w:rsidRPr="0017652F">
        <w:rPr>
          <w:rFonts w:ascii="Times New Roman" w:eastAsia="SimSun" w:hAnsi="Times New Roman" w:cs="Times New Roman"/>
          <w:sz w:val="24"/>
          <w:szCs w:val="24"/>
          <w:lang w:val="sr-Cyrl-RS" w:eastAsia="zh-CN"/>
        </w:rPr>
        <w:t>н</w:t>
      </w:r>
      <w:r w:rsidRPr="0017652F">
        <w:rPr>
          <w:rFonts w:ascii="Times New Roman" w:eastAsia="SimSun" w:hAnsi="Times New Roman" w:cs="Times New Roman"/>
          <w:spacing w:val="-4"/>
          <w:sz w:val="24"/>
          <w:szCs w:val="24"/>
          <w:lang w:val="sr-Cyrl-RS" w:eastAsia="zh-CN"/>
        </w:rPr>
        <w:t>а</w:t>
      </w:r>
      <w:r w:rsidRPr="0017652F">
        <w:rPr>
          <w:rFonts w:ascii="Times New Roman" w:eastAsia="SimSun" w:hAnsi="Times New Roman" w:cs="Times New Roman"/>
          <w:sz w:val="24"/>
          <w:szCs w:val="24"/>
          <w:lang w:val="sr-Cyrl-RS" w:eastAsia="zh-CN"/>
        </w:rPr>
        <w:t>зн</w:t>
      </w:r>
      <w:r w:rsidRPr="0017652F">
        <w:rPr>
          <w:rFonts w:ascii="Times New Roman" w:eastAsia="SimSun" w:hAnsi="Times New Roman" w:cs="Times New Roman"/>
          <w:spacing w:val="-1"/>
          <w:sz w:val="24"/>
          <w:szCs w:val="24"/>
          <w:lang w:val="sr-Cyrl-RS" w:eastAsia="zh-CN"/>
        </w:rPr>
        <w:t>ач</w:t>
      </w:r>
      <w:r w:rsidRPr="0017652F">
        <w:rPr>
          <w:rFonts w:ascii="Times New Roman" w:eastAsia="SimSun" w:hAnsi="Times New Roman" w:cs="Times New Roman"/>
          <w:sz w:val="24"/>
          <w:szCs w:val="24"/>
          <w:lang w:val="sr-Cyrl-RS" w:eastAsia="zh-CN"/>
        </w:rPr>
        <w:t>и</w:t>
      </w:r>
      <w:r w:rsidRPr="0017652F">
        <w:rPr>
          <w:rFonts w:ascii="Times New Roman" w:eastAsia="SimSun" w:hAnsi="Times New Roman" w:cs="Times New Roman"/>
          <w:spacing w:val="-2"/>
          <w:sz w:val="24"/>
          <w:szCs w:val="24"/>
          <w:lang w:val="sr-Cyrl-RS" w:eastAsia="zh-CN"/>
        </w:rPr>
        <w:t>т</w:t>
      </w:r>
      <w:r w:rsidRPr="0017652F">
        <w:rPr>
          <w:rFonts w:ascii="Times New Roman" w:eastAsia="SimSun" w:hAnsi="Times New Roman" w:cs="Times New Roman"/>
          <w:sz w:val="24"/>
          <w:szCs w:val="24"/>
          <w:lang w:val="sr-Cyrl-RS" w:eastAsia="zh-CN"/>
        </w:rPr>
        <w:t>и</w:t>
      </w:r>
      <w:r w:rsidRPr="0017652F">
        <w:rPr>
          <w:rFonts w:ascii="Times New Roman" w:eastAsia="SimSun" w:hAnsi="Times New Roman" w:cs="Times New Roman"/>
          <w:spacing w:val="22"/>
          <w:sz w:val="24"/>
          <w:szCs w:val="24"/>
          <w:lang w:val="sr-Cyrl-RS" w:eastAsia="zh-CN"/>
        </w:rPr>
        <w:t xml:space="preserve"> </w:t>
      </w:r>
      <w:r w:rsidRPr="0017652F">
        <w:rPr>
          <w:rFonts w:ascii="Times New Roman" w:eastAsia="SimSun" w:hAnsi="Times New Roman" w:cs="Times New Roman"/>
          <w:sz w:val="24"/>
          <w:szCs w:val="24"/>
          <w:lang w:val="sr-Cyrl-RS" w:eastAsia="zh-CN"/>
        </w:rPr>
        <w:t>да</w:t>
      </w:r>
      <w:r w:rsidRPr="0017652F">
        <w:rPr>
          <w:rFonts w:ascii="Times New Roman" w:eastAsia="SimSun" w:hAnsi="Times New Roman" w:cs="Times New Roman"/>
          <w:spacing w:val="20"/>
          <w:sz w:val="24"/>
          <w:szCs w:val="24"/>
          <w:lang w:val="sr-Cyrl-RS" w:eastAsia="zh-CN"/>
        </w:rPr>
        <w:t xml:space="preserve"> </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е</w:t>
      </w:r>
      <w:r w:rsidRPr="0017652F">
        <w:rPr>
          <w:rFonts w:ascii="Times New Roman" w:eastAsia="SimSun" w:hAnsi="Times New Roman" w:cs="Times New Roman"/>
          <w:spacing w:val="20"/>
          <w:sz w:val="24"/>
          <w:szCs w:val="24"/>
          <w:lang w:val="sr-Cyrl-RS" w:eastAsia="zh-CN"/>
        </w:rPr>
        <w:t xml:space="preserve"> </w:t>
      </w:r>
      <w:r w:rsidRPr="0017652F">
        <w:rPr>
          <w:rFonts w:ascii="Times New Roman" w:eastAsia="SimSun" w:hAnsi="Times New Roman" w:cs="Times New Roman"/>
          <w:sz w:val="24"/>
          <w:szCs w:val="24"/>
          <w:lang w:val="sr-Cyrl-RS" w:eastAsia="zh-CN"/>
        </w:rPr>
        <w:t>р</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ди</w:t>
      </w:r>
      <w:r w:rsidRPr="0017652F">
        <w:rPr>
          <w:rFonts w:ascii="Times New Roman" w:eastAsia="SimSun" w:hAnsi="Times New Roman" w:cs="Times New Roman"/>
          <w:spacing w:val="22"/>
          <w:sz w:val="24"/>
          <w:szCs w:val="24"/>
          <w:lang w:val="sr-Cyrl-RS" w:eastAsia="zh-CN"/>
        </w:rPr>
        <w:t xml:space="preserve"> </w:t>
      </w:r>
      <w:r w:rsidRPr="0017652F">
        <w:rPr>
          <w:rFonts w:ascii="Times New Roman" w:eastAsia="SimSun" w:hAnsi="Times New Roman" w:cs="Times New Roman"/>
          <w:sz w:val="24"/>
          <w:szCs w:val="24"/>
          <w:lang w:val="sr-Cyrl-RS" w:eastAsia="zh-CN"/>
        </w:rPr>
        <w:t>о</w:t>
      </w:r>
      <w:r w:rsidRPr="0017652F">
        <w:rPr>
          <w:rFonts w:ascii="Times New Roman" w:eastAsia="SimSun" w:hAnsi="Times New Roman" w:cs="Times New Roman"/>
          <w:spacing w:val="21"/>
          <w:sz w:val="24"/>
          <w:szCs w:val="24"/>
          <w:lang w:val="sr-Cyrl-RS" w:eastAsia="zh-CN"/>
        </w:rPr>
        <w:t xml:space="preserve"> </w:t>
      </w:r>
      <w:r w:rsidRPr="0017652F">
        <w:rPr>
          <w:rFonts w:ascii="Times New Roman" w:eastAsia="SimSun" w:hAnsi="Times New Roman" w:cs="Times New Roman"/>
          <w:sz w:val="24"/>
          <w:szCs w:val="24"/>
          <w:lang w:val="sr-Cyrl-RS" w:eastAsia="zh-CN"/>
        </w:rPr>
        <w:t>г</w:t>
      </w:r>
      <w:r w:rsidRPr="0017652F">
        <w:rPr>
          <w:rFonts w:ascii="Times New Roman" w:eastAsia="SimSun" w:hAnsi="Times New Roman" w:cs="Times New Roman"/>
          <w:spacing w:val="2"/>
          <w:sz w:val="24"/>
          <w:szCs w:val="24"/>
          <w:lang w:val="sr-Cyrl-RS" w:eastAsia="zh-CN"/>
        </w:rPr>
        <w:t>р</w:t>
      </w:r>
      <w:r w:rsidRPr="0017652F">
        <w:rPr>
          <w:rFonts w:ascii="Times New Roman" w:eastAsia="SimSun" w:hAnsi="Times New Roman" w:cs="Times New Roman"/>
          <w:spacing w:val="-5"/>
          <w:sz w:val="24"/>
          <w:szCs w:val="24"/>
          <w:lang w:val="sr-Cyrl-RS" w:eastAsia="zh-CN"/>
        </w:rPr>
        <w:t>у</w:t>
      </w:r>
      <w:r w:rsidRPr="0017652F">
        <w:rPr>
          <w:rFonts w:ascii="Times New Roman" w:eastAsia="SimSun" w:hAnsi="Times New Roman" w:cs="Times New Roman"/>
          <w:sz w:val="24"/>
          <w:szCs w:val="24"/>
          <w:lang w:val="sr-Cyrl-RS" w:eastAsia="zh-CN"/>
        </w:rPr>
        <w:t>пи</w:t>
      </w:r>
      <w:r w:rsidRPr="0017652F">
        <w:rPr>
          <w:rFonts w:ascii="Times New Roman" w:eastAsia="SimSun" w:hAnsi="Times New Roman" w:cs="Times New Roman"/>
          <w:spacing w:val="22"/>
          <w:sz w:val="24"/>
          <w:szCs w:val="24"/>
          <w:lang w:val="sr-Cyrl-RS" w:eastAsia="zh-CN"/>
        </w:rPr>
        <w:t xml:space="preserve"> </w:t>
      </w:r>
      <w:r w:rsidRPr="0017652F">
        <w:rPr>
          <w:rFonts w:ascii="Times New Roman" w:eastAsia="SimSun" w:hAnsi="Times New Roman" w:cs="Times New Roman"/>
          <w:sz w:val="24"/>
          <w:szCs w:val="24"/>
          <w:lang w:val="sr-Cyrl-RS" w:eastAsia="zh-CN"/>
        </w:rPr>
        <w:t>Понуђ</w:t>
      </w:r>
      <w:r w:rsidRPr="0017652F">
        <w:rPr>
          <w:rFonts w:ascii="Times New Roman" w:eastAsia="SimSun" w:hAnsi="Times New Roman" w:cs="Times New Roman"/>
          <w:spacing w:val="-1"/>
          <w:sz w:val="24"/>
          <w:szCs w:val="24"/>
          <w:lang w:val="sr-Cyrl-RS" w:eastAsia="zh-CN"/>
        </w:rPr>
        <w:t>ач</w:t>
      </w:r>
      <w:r w:rsidRPr="0017652F">
        <w:rPr>
          <w:rFonts w:ascii="Times New Roman" w:eastAsia="SimSun" w:hAnsi="Times New Roman" w:cs="Times New Roman"/>
          <w:sz w:val="24"/>
          <w:szCs w:val="24"/>
          <w:lang w:val="sr-Cyrl-RS" w:eastAsia="zh-CN"/>
        </w:rPr>
        <w:t>а</w:t>
      </w:r>
      <w:r w:rsidRPr="0017652F">
        <w:rPr>
          <w:rFonts w:ascii="Times New Roman" w:eastAsia="SimSun" w:hAnsi="Times New Roman" w:cs="Times New Roman"/>
          <w:spacing w:val="20"/>
          <w:sz w:val="24"/>
          <w:szCs w:val="24"/>
          <w:lang w:val="sr-Cyrl-RS" w:eastAsia="zh-CN"/>
        </w:rPr>
        <w:t xml:space="preserve"> </w:t>
      </w:r>
      <w:r w:rsidRPr="0017652F">
        <w:rPr>
          <w:rFonts w:ascii="Times New Roman" w:eastAsia="SimSun" w:hAnsi="Times New Roman" w:cs="Times New Roman"/>
          <w:sz w:val="24"/>
          <w:szCs w:val="24"/>
          <w:lang w:val="sr-Cyrl-RS" w:eastAsia="zh-CN"/>
        </w:rPr>
        <w:t>и</w:t>
      </w:r>
      <w:r w:rsidRPr="0017652F">
        <w:rPr>
          <w:rFonts w:ascii="Times New Roman" w:eastAsia="SimSun" w:hAnsi="Times New Roman" w:cs="Times New Roman"/>
          <w:spacing w:val="22"/>
          <w:sz w:val="24"/>
          <w:szCs w:val="24"/>
          <w:lang w:val="sr-Cyrl-RS" w:eastAsia="zh-CN"/>
        </w:rPr>
        <w:t xml:space="preserve"> </w:t>
      </w:r>
      <w:r w:rsidRPr="0017652F">
        <w:rPr>
          <w:rFonts w:ascii="Times New Roman" w:eastAsia="SimSun" w:hAnsi="Times New Roman" w:cs="Times New Roman"/>
          <w:sz w:val="24"/>
          <w:szCs w:val="24"/>
          <w:lang w:val="sr-Cyrl-RS" w:eastAsia="zh-CN"/>
        </w:rPr>
        <w:t>н</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ве</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ти</w:t>
      </w:r>
      <w:r w:rsidRPr="0017652F">
        <w:rPr>
          <w:rFonts w:ascii="Times New Roman" w:eastAsia="SimSun" w:hAnsi="Times New Roman" w:cs="Times New Roman"/>
          <w:spacing w:val="22"/>
          <w:sz w:val="24"/>
          <w:szCs w:val="24"/>
          <w:lang w:val="sr-Cyrl-RS" w:eastAsia="zh-CN"/>
        </w:rPr>
        <w:t xml:space="preserve"> </w:t>
      </w:r>
      <w:r w:rsidRPr="0017652F">
        <w:rPr>
          <w:rFonts w:ascii="Times New Roman" w:eastAsia="SimSun" w:hAnsi="Times New Roman" w:cs="Times New Roman"/>
          <w:sz w:val="24"/>
          <w:szCs w:val="24"/>
          <w:lang w:val="sr-Cyrl-RS" w:eastAsia="zh-CN"/>
        </w:rPr>
        <w:t>н</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pacing w:val="-2"/>
          <w:sz w:val="24"/>
          <w:szCs w:val="24"/>
          <w:lang w:val="sr-Cyrl-RS" w:eastAsia="zh-CN"/>
        </w:rPr>
        <w:t>з</w:t>
      </w:r>
      <w:r w:rsidRPr="0017652F">
        <w:rPr>
          <w:rFonts w:ascii="Times New Roman" w:eastAsia="SimSun" w:hAnsi="Times New Roman" w:cs="Times New Roman"/>
          <w:sz w:val="24"/>
          <w:szCs w:val="24"/>
          <w:lang w:val="sr-Cyrl-RS" w:eastAsia="zh-CN"/>
        </w:rPr>
        <w:t>иве</w:t>
      </w:r>
      <w:r w:rsidRPr="0017652F">
        <w:rPr>
          <w:rFonts w:ascii="Times New Roman" w:eastAsia="SimSun" w:hAnsi="Times New Roman" w:cs="Times New Roman"/>
          <w:spacing w:val="19"/>
          <w:sz w:val="24"/>
          <w:szCs w:val="24"/>
          <w:lang w:val="sr-Cyrl-RS" w:eastAsia="zh-CN"/>
        </w:rPr>
        <w:t xml:space="preserve"> </w:t>
      </w:r>
      <w:r w:rsidRPr="0017652F">
        <w:rPr>
          <w:rFonts w:ascii="Times New Roman" w:eastAsia="SimSun" w:hAnsi="Times New Roman" w:cs="Times New Roman"/>
          <w:sz w:val="24"/>
          <w:szCs w:val="24"/>
          <w:lang w:val="sr-Cyrl-RS" w:eastAsia="zh-CN"/>
        </w:rPr>
        <w:t>и</w:t>
      </w:r>
      <w:r w:rsidRPr="0017652F">
        <w:rPr>
          <w:rFonts w:ascii="Times New Roman" w:eastAsia="SimSun" w:hAnsi="Times New Roman" w:cs="Times New Roman"/>
          <w:spacing w:val="22"/>
          <w:sz w:val="24"/>
          <w:szCs w:val="24"/>
          <w:lang w:val="sr-Cyrl-RS" w:eastAsia="zh-CN"/>
        </w:rPr>
        <w:t xml:space="preserve"> </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др</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у</w:t>
      </w:r>
      <w:r w:rsidRPr="0017652F">
        <w:rPr>
          <w:rFonts w:ascii="Times New Roman" w:eastAsia="SimSun" w:hAnsi="Times New Roman" w:cs="Times New Roman"/>
          <w:spacing w:val="16"/>
          <w:sz w:val="24"/>
          <w:szCs w:val="24"/>
          <w:lang w:val="sr-Cyrl-RS" w:eastAsia="zh-CN"/>
        </w:rPr>
        <w:t xml:space="preserve"> </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 xml:space="preserve">вих </w:t>
      </w:r>
      <w:r w:rsidRPr="0017652F">
        <w:rPr>
          <w:rFonts w:ascii="Times New Roman" w:eastAsia="SimSun" w:hAnsi="Times New Roman" w:cs="Times New Roman"/>
          <w:spacing w:val="-5"/>
          <w:sz w:val="24"/>
          <w:szCs w:val="24"/>
          <w:lang w:val="sr-Cyrl-RS" w:eastAsia="zh-CN"/>
        </w:rPr>
        <w:t>у</w:t>
      </w:r>
      <w:r w:rsidRPr="0017652F">
        <w:rPr>
          <w:rFonts w:ascii="Times New Roman" w:eastAsia="SimSun" w:hAnsi="Times New Roman" w:cs="Times New Roman"/>
          <w:spacing w:val="1"/>
          <w:sz w:val="24"/>
          <w:szCs w:val="24"/>
          <w:lang w:val="sr-Cyrl-RS" w:eastAsia="zh-CN"/>
        </w:rPr>
        <w:t>че</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ника</w:t>
      </w:r>
      <w:r w:rsidRPr="0017652F">
        <w:rPr>
          <w:rFonts w:ascii="Times New Roman" w:eastAsia="SimSun" w:hAnsi="Times New Roman" w:cs="Times New Roman"/>
          <w:spacing w:val="1"/>
          <w:sz w:val="24"/>
          <w:szCs w:val="24"/>
          <w:lang w:val="sr-Cyrl-RS" w:eastAsia="zh-CN"/>
        </w:rPr>
        <w:t xml:space="preserve"> </w:t>
      </w:r>
      <w:r w:rsidRPr="0017652F">
        <w:rPr>
          <w:rFonts w:ascii="Times New Roman" w:eastAsia="SimSun" w:hAnsi="Times New Roman" w:cs="Times New Roman"/>
          <w:sz w:val="24"/>
          <w:szCs w:val="24"/>
          <w:lang w:val="sr-Cyrl-RS" w:eastAsia="zh-CN"/>
        </w:rPr>
        <w:t>у</w:t>
      </w:r>
      <w:r w:rsidRPr="0017652F">
        <w:rPr>
          <w:rFonts w:ascii="Times New Roman" w:eastAsia="SimSun" w:hAnsi="Times New Roman" w:cs="Times New Roman"/>
          <w:spacing w:val="-5"/>
          <w:sz w:val="24"/>
          <w:szCs w:val="24"/>
          <w:lang w:val="sr-Cyrl-RS" w:eastAsia="zh-CN"/>
        </w:rPr>
        <w:t xml:space="preserve"> </w:t>
      </w:r>
      <w:r w:rsidRPr="0017652F">
        <w:rPr>
          <w:rFonts w:ascii="Times New Roman" w:eastAsia="SimSun" w:hAnsi="Times New Roman" w:cs="Times New Roman"/>
          <w:sz w:val="24"/>
          <w:szCs w:val="24"/>
          <w:lang w:val="sr-Cyrl-RS" w:eastAsia="zh-CN"/>
        </w:rPr>
        <w:t>з</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једни</w:t>
      </w:r>
      <w:r w:rsidRPr="0017652F">
        <w:rPr>
          <w:rFonts w:ascii="Times New Roman" w:eastAsia="SimSun" w:hAnsi="Times New Roman" w:cs="Times New Roman"/>
          <w:spacing w:val="-1"/>
          <w:sz w:val="24"/>
          <w:szCs w:val="24"/>
          <w:lang w:val="sr-Cyrl-RS" w:eastAsia="zh-CN"/>
        </w:rPr>
        <w:t>ч</w:t>
      </w:r>
      <w:r w:rsidRPr="0017652F">
        <w:rPr>
          <w:rFonts w:ascii="Times New Roman" w:eastAsia="SimSun" w:hAnsi="Times New Roman" w:cs="Times New Roman"/>
          <w:sz w:val="24"/>
          <w:szCs w:val="24"/>
          <w:lang w:val="sr-Cyrl-RS" w:eastAsia="zh-CN"/>
        </w:rPr>
        <w:t xml:space="preserve">кој </w:t>
      </w:r>
      <w:r w:rsidRPr="0017652F">
        <w:rPr>
          <w:rFonts w:ascii="Times New Roman" w:eastAsia="SimSun" w:hAnsi="Times New Roman" w:cs="Times New Roman"/>
          <w:spacing w:val="1"/>
          <w:sz w:val="24"/>
          <w:szCs w:val="24"/>
          <w:lang w:val="sr-Cyrl-RS" w:eastAsia="zh-CN"/>
        </w:rPr>
        <w:t>п</w:t>
      </w:r>
      <w:r w:rsidRPr="0017652F">
        <w:rPr>
          <w:rFonts w:ascii="Times New Roman" w:eastAsia="SimSun" w:hAnsi="Times New Roman" w:cs="Times New Roman"/>
          <w:sz w:val="24"/>
          <w:szCs w:val="24"/>
          <w:lang w:val="sr-Cyrl-RS" w:eastAsia="zh-CN"/>
        </w:rPr>
        <w:t>о</w:t>
      </w:r>
      <w:r w:rsidRPr="0017652F">
        <w:rPr>
          <w:rFonts w:ascii="Times New Roman" w:eastAsia="SimSun" w:hAnsi="Times New Roman" w:cs="Times New Roman"/>
          <w:spacing w:val="3"/>
          <w:sz w:val="24"/>
          <w:szCs w:val="24"/>
          <w:lang w:val="sr-Cyrl-RS" w:eastAsia="zh-CN"/>
        </w:rPr>
        <w:t>н</w:t>
      </w:r>
      <w:r w:rsidRPr="0017652F">
        <w:rPr>
          <w:rFonts w:ascii="Times New Roman" w:eastAsia="SimSun" w:hAnsi="Times New Roman" w:cs="Times New Roman"/>
          <w:spacing w:val="-8"/>
          <w:sz w:val="24"/>
          <w:szCs w:val="24"/>
          <w:lang w:val="sr-Cyrl-RS" w:eastAsia="zh-CN"/>
        </w:rPr>
        <w:t>у</w:t>
      </w:r>
      <w:r w:rsidRPr="0017652F">
        <w:rPr>
          <w:rFonts w:ascii="Times New Roman" w:eastAsia="SimSun" w:hAnsi="Times New Roman" w:cs="Times New Roman"/>
          <w:sz w:val="24"/>
          <w:szCs w:val="24"/>
          <w:lang w:val="sr-Cyrl-RS" w:eastAsia="zh-CN"/>
        </w:rPr>
        <w:t>д</w:t>
      </w:r>
      <w:r w:rsidRPr="0017652F">
        <w:rPr>
          <w:rFonts w:ascii="Times New Roman" w:eastAsia="SimSun" w:hAnsi="Times New Roman" w:cs="Times New Roman"/>
          <w:spacing w:val="1"/>
          <w:sz w:val="24"/>
          <w:szCs w:val="24"/>
          <w:lang w:val="sr-Cyrl-RS" w:eastAsia="zh-CN"/>
        </w:rPr>
        <w:t>и</w:t>
      </w:r>
      <w:r w:rsidRPr="0017652F">
        <w:rPr>
          <w:rFonts w:ascii="Times New Roman" w:eastAsia="SimSun" w:hAnsi="Times New Roman" w:cs="Times New Roman"/>
          <w:sz w:val="24"/>
          <w:szCs w:val="24"/>
          <w:lang w:val="sr-Cyrl-RS" w:eastAsia="zh-CN"/>
        </w:rPr>
        <w:t xml:space="preserve">, број </w:t>
      </w:r>
      <w:r w:rsidRPr="0017652F">
        <w:rPr>
          <w:rFonts w:ascii="Times New Roman" w:eastAsia="SimSun" w:hAnsi="Times New Roman" w:cs="Times New Roman"/>
          <w:spacing w:val="1"/>
          <w:sz w:val="24"/>
          <w:szCs w:val="24"/>
          <w:lang w:val="sr-Cyrl-RS" w:eastAsia="zh-CN"/>
        </w:rPr>
        <w:t>т</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л</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фо</w:t>
      </w:r>
      <w:r w:rsidRPr="0017652F">
        <w:rPr>
          <w:rFonts w:ascii="Times New Roman" w:eastAsia="SimSun" w:hAnsi="Times New Roman" w:cs="Times New Roman"/>
          <w:spacing w:val="1"/>
          <w:sz w:val="24"/>
          <w:szCs w:val="24"/>
          <w:lang w:val="sr-Cyrl-RS" w:eastAsia="zh-CN"/>
        </w:rPr>
        <w:t>н</w:t>
      </w:r>
      <w:r w:rsidRPr="0017652F">
        <w:rPr>
          <w:rFonts w:ascii="Times New Roman" w:eastAsia="SimSun" w:hAnsi="Times New Roman" w:cs="Times New Roman"/>
          <w:sz w:val="24"/>
          <w:szCs w:val="24"/>
          <w:lang w:val="sr-Cyrl-RS" w:eastAsia="zh-CN"/>
        </w:rPr>
        <w:t>а</w:t>
      </w:r>
      <w:r w:rsidRPr="0017652F">
        <w:rPr>
          <w:rFonts w:ascii="Times New Roman" w:eastAsia="SimSun" w:hAnsi="Times New Roman" w:cs="Times New Roman"/>
          <w:spacing w:val="-1"/>
          <w:sz w:val="24"/>
          <w:szCs w:val="24"/>
          <w:lang w:val="sr-Cyrl-RS" w:eastAsia="zh-CN"/>
        </w:rPr>
        <w:t xml:space="preserve"> </w:t>
      </w:r>
      <w:r w:rsidRPr="0017652F">
        <w:rPr>
          <w:rFonts w:ascii="Times New Roman" w:eastAsia="SimSun" w:hAnsi="Times New Roman" w:cs="Times New Roman"/>
          <w:sz w:val="24"/>
          <w:szCs w:val="24"/>
          <w:lang w:val="sr-Cyrl-RS" w:eastAsia="zh-CN"/>
        </w:rPr>
        <w:t>к</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о и и</w:t>
      </w:r>
      <w:r w:rsidRPr="0017652F">
        <w:rPr>
          <w:rFonts w:ascii="Times New Roman" w:eastAsia="SimSun" w:hAnsi="Times New Roman" w:cs="Times New Roman"/>
          <w:spacing w:val="-1"/>
          <w:sz w:val="24"/>
          <w:szCs w:val="24"/>
          <w:lang w:val="sr-Cyrl-RS" w:eastAsia="zh-CN"/>
        </w:rPr>
        <w:t>м</w:t>
      </w:r>
      <w:r w:rsidRPr="0017652F">
        <w:rPr>
          <w:rFonts w:ascii="Times New Roman" w:eastAsia="SimSun" w:hAnsi="Times New Roman" w:cs="Times New Roman"/>
          <w:sz w:val="24"/>
          <w:szCs w:val="24"/>
          <w:lang w:val="sr-Cyrl-RS" w:eastAsia="zh-CN"/>
        </w:rPr>
        <w:t>е</w:t>
      </w:r>
      <w:r w:rsidRPr="0017652F">
        <w:rPr>
          <w:rFonts w:ascii="Times New Roman" w:eastAsia="SimSun" w:hAnsi="Times New Roman" w:cs="Times New Roman"/>
          <w:spacing w:val="-1"/>
          <w:sz w:val="24"/>
          <w:szCs w:val="24"/>
          <w:lang w:val="sr-Cyrl-RS" w:eastAsia="zh-CN"/>
        </w:rPr>
        <w:t xml:space="preserve"> </w:t>
      </w:r>
      <w:r w:rsidRPr="0017652F">
        <w:rPr>
          <w:rFonts w:ascii="Times New Roman" w:eastAsia="SimSun" w:hAnsi="Times New Roman" w:cs="Times New Roman"/>
          <w:sz w:val="24"/>
          <w:szCs w:val="24"/>
          <w:lang w:val="sr-Cyrl-RS" w:eastAsia="zh-CN"/>
        </w:rPr>
        <w:t>и пр</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pacing w:val="-2"/>
          <w:sz w:val="24"/>
          <w:szCs w:val="24"/>
          <w:lang w:val="sr-Cyrl-RS" w:eastAsia="zh-CN"/>
        </w:rPr>
        <w:t>з</w:t>
      </w:r>
      <w:r w:rsidRPr="0017652F">
        <w:rPr>
          <w:rFonts w:ascii="Times New Roman" w:eastAsia="SimSun" w:hAnsi="Times New Roman" w:cs="Times New Roman"/>
          <w:sz w:val="24"/>
          <w:szCs w:val="24"/>
          <w:lang w:val="sr-Cyrl-RS" w:eastAsia="zh-CN"/>
        </w:rPr>
        <w:t>и</w:t>
      </w:r>
      <w:r w:rsidRPr="0017652F">
        <w:rPr>
          <w:rFonts w:ascii="Times New Roman" w:eastAsia="SimSun" w:hAnsi="Times New Roman" w:cs="Times New Roman"/>
          <w:spacing w:val="-1"/>
          <w:sz w:val="24"/>
          <w:szCs w:val="24"/>
          <w:lang w:val="sr-Cyrl-RS" w:eastAsia="zh-CN"/>
        </w:rPr>
        <w:t>м</w:t>
      </w:r>
      <w:r w:rsidRPr="0017652F">
        <w:rPr>
          <w:rFonts w:ascii="Times New Roman" w:eastAsia="SimSun" w:hAnsi="Times New Roman" w:cs="Times New Roman"/>
          <w:sz w:val="24"/>
          <w:szCs w:val="24"/>
          <w:lang w:val="sr-Cyrl-RS" w:eastAsia="zh-CN"/>
        </w:rPr>
        <w:t>е</w:t>
      </w:r>
      <w:r w:rsidRPr="0017652F">
        <w:rPr>
          <w:rFonts w:ascii="Times New Roman" w:eastAsia="SimSun" w:hAnsi="Times New Roman" w:cs="Times New Roman"/>
          <w:spacing w:val="-1"/>
          <w:sz w:val="24"/>
          <w:szCs w:val="24"/>
          <w:lang w:val="sr-Cyrl-RS" w:eastAsia="zh-CN"/>
        </w:rPr>
        <w:t xml:space="preserve"> </w:t>
      </w:r>
      <w:r w:rsidRPr="0017652F">
        <w:rPr>
          <w:rFonts w:ascii="Times New Roman" w:eastAsia="SimSun" w:hAnsi="Times New Roman" w:cs="Times New Roman"/>
          <w:sz w:val="24"/>
          <w:szCs w:val="24"/>
          <w:lang w:val="sr-Cyrl-RS" w:eastAsia="zh-CN"/>
        </w:rPr>
        <w:t>л</w:t>
      </w:r>
      <w:r w:rsidRPr="0017652F">
        <w:rPr>
          <w:rFonts w:ascii="Times New Roman" w:eastAsia="SimSun" w:hAnsi="Times New Roman" w:cs="Times New Roman"/>
          <w:spacing w:val="-1"/>
          <w:sz w:val="24"/>
          <w:szCs w:val="24"/>
          <w:lang w:val="sr-Cyrl-RS" w:eastAsia="zh-CN"/>
        </w:rPr>
        <w:t>и</w:t>
      </w:r>
      <w:r w:rsidRPr="0017652F">
        <w:rPr>
          <w:rFonts w:ascii="Times New Roman" w:eastAsia="SimSun" w:hAnsi="Times New Roman" w:cs="Times New Roman"/>
          <w:sz w:val="24"/>
          <w:szCs w:val="24"/>
          <w:lang w:val="sr-Cyrl-RS" w:eastAsia="zh-CN"/>
        </w:rPr>
        <w:t>ца</w:t>
      </w:r>
      <w:r w:rsidRPr="0017652F">
        <w:rPr>
          <w:rFonts w:ascii="Times New Roman" w:eastAsia="SimSun" w:hAnsi="Times New Roman" w:cs="Times New Roman"/>
          <w:spacing w:val="-1"/>
          <w:sz w:val="24"/>
          <w:szCs w:val="24"/>
          <w:lang w:val="sr-Cyrl-RS" w:eastAsia="zh-CN"/>
        </w:rPr>
        <w:t xml:space="preserve"> </w:t>
      </w:r>
      <w:r w:rsidRPr="0017652F">
        <w:rPr>
          <w:rFonts w:ascii="Times New Roman" w:eastAsia="SimSun" w:hAnsi="Times New Roman" w:cs="Times New Roman"/>
          <w:sz w:val="24"/>
          <w:szCs w:val="24"/>
          <w:lang w:val="sr-Cyrl-RS" w:eastAsia="zh-CN"/>
        </w:rPr>
        <w:t>за</w:t>
      </w:r>
      <w:r w:rsidRPr="0017652F">
        <w:rPr>
          <w:rFonts w:ascii="Times New Roman" w:eastAsia="SimSun" w:hAnsi="Times New Roman" w:cs="Times New Roman"/>
          <w:spacing w:val="-1"/>
          <w:sz w:val="24"/>
          <w:szCs w:val="24"/>
          <w:lang w:val="sr-Cyrl-RS" w:eastAsia="zh-CN"/>
        </w:rPr>
        <w:t xml:space="preserve"> </w:t>
      </w:r>
      <w:r w:rsidRPr="0017652F">
        <w:rPr>
          <w:rFonts w:ascii="Times New Roman" w:eastAsia="SimSun" w:hAnsi="Times New Roman" w:cs="Times New Roman"/>
          <w:sz w:val="24"/>
          <w:szCs w:val="24"/>
          <w:lang w:val="sr-Cyrl-RS" w:eastAsia="zh-CN"/>
        </w:rPr>
        <w:t>конт</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pacing w:val="-2"/>
          <w:sz w:val="24"/>
          <w:szCs w:val="24"/>
          <w:lang w:val="sr-Cyrl-RS" w:eastAsia="zh-CN"/>
        </w:rPr>
        <w:t>к</w:t>
      </w:r>
      <w:r w:rsidRPr="0017652F">
        <w:rPr>
          <w:rFonts w:ascii="Times New Roman" w:eastAsia="SimSun" w:hAnsi="Times New Roman" w:cs="Times New Roman"/>
          <w:sz w:val="24"/>
          <w:szCs w:val="24"/>
          <w:lang w:val="sr-Cyrl-RS" w:eastAsia="zh-CN"/>
        </w:rPr>
        <w:t>т.</w:t>
      </w:r>
    </w:p>
    <w:p w:rsidR="00B71A56" w:rsidRPr="0017652F" w:rsidRDefault="00B71A56" w:rsidP="00B71A56">
      <w:pPr>
        <w:widowControl w:val="0"/>
        <w:kinsoku w:val="0"/>
        <w:overflowPunct w:val="0"/>
        <w:autoSpaceDE w:val="0"/>
        <w:autoSpaceDN w:val="0"/>
        <w:adjustRightInd w:val="0"/>
        <w:spacing w:before="5" w:after="0" w:line="240" w:lineRule="auto"/>
        <w:ind w:right="113"/>
        <w:jc w:val="both"/>
        <w:outlineLvl w:val="0"/>
        <w:rPr>
          <w:rFonts w:ascii="Times New Roman" w:eastAsia="SimSun" w:hAnsi="Times New Roman" w:cs="Times New Roman"/>
          <w:sz w:val="24"/>
          <w:szCs w:val="24"/>
          <w:lang w:val="sr-Cyrl-RS" w:eastAsia="zh-CN"/>
        </w:rPr>
      </w:pPr>
      <w:r>
        <w:rPr>
          <w:rFonts w:ascii="Times New Roman" w:eastAsia="SimSun" w:hAnsi="Times New Roman" w:cs="Times New Roman"/>
          <w:b/>
          <w:bCs/>
          <w:spacing w:val="-3"/>
          <w:sz w:val="24"/>
          <w:szCs w:val="24"/>
          <w:lang w:val="sr-Cyrl-RS" w:eastAsia="zh-CN"/>
        </w:rPr>
        <w:tab/>
      </w:r>
      <w:r>
        <w:rPr>
          <w:rFonts w:ascii="Times New Roman" w:eastAsia="SimSun" w:hAnsi="Times New Roman" w:cs="Times New Roman"/>
          <w:b/>
          <w:bCs/>
          <w:spacing w:val="-3"/>
          <w:sz w:val="24"/>
          <w:szCs w:val="24"/>
          <w:lang w:val="sr-Cyrl-RS" w:eastAsia="zh-CN"/>
        </w:rPr>
        <w:tab/>
      </w:r>
      <w:r w:rsidRPr="0017652F">
        <w:rPr>
          <w:rFonts w:ascii="Times New Roman" w:eastAsia="SimSun" w:hAnsi="Times New Roman" w:cs="Times New Roman"/>
          <w:b/>
          <w:bCs/>
          <w:spacing w:val="-3"/>
          <w:sz w:val="24"/>
          <w:szCs w:val="24"/>
          <w:lang w:val="sr-Cyrl-RS" w:eastAsia="zh-CN"/>
        </w:rPr>
        <w:t>Р</w:t>
      </w:r>
      <w:r w:rsidRPr="0017652F">
        <w:rPr>
          <w:rFonts w:ascii="Times New Roman" w:eastAsia="SimSun" w:hAnsi="Times New Roman" w:cs="Times New Roman"/>
          <w:b/>
          <w:bCs/>
          <w:sz w:val="24"/>
          <w:szCs w:val="24"/>
          <w:lang w:val="sr-Cyrl-RS" w:eastAsia="zh-CN"/>
        </w:rPr>
        <w:t>ок</w:t>
      </w:r>
      <w:r w:rsidRPr="0017652F">
        <w:rPr>
          <w:rFonts w:ascii="Times New Roman" w:eastAsia="SimSun" w:hAnsi="Times New Roman" w:cs="Times New Roman"/>
          <w:b/>
          <w:bCs/>
          <w:spacing w:val="19"/>
          <w:sz w:val="24"/>
          <w:szCs w:val="24"/>
          <w:lang w:val="sr-Cyrl-RS" w:eastAsia="zh-CN"/>
        </w:rPr>
        <w:t xml:space="preserve"> </w:t>
      </w:r>
      <w:r w:rsidRPr="0017652F">
        <w:rPr>
          <w:rFonts w:ascii="Times New Roman" w:eastAsia="SimSun" w:hAnsi="Times New Roman" w:cs="Times New Roman"/>
          <w:b/>
          <w:bCs/>
          <w:sz w:val="24"/>
          <w:szCs w:val="24"/>
          <w:lang w:val="sr-Cyrl-RS" w:eastAsia="zh-CN"/>
        </w:rPr>
        <w:t>за</w:t>
      </w:r>
      <w:r w:rsidRPr="0017652F">
        <w:rPr>
          <w:rFonts w:ascii="Times New Roman" w:eastAsia="SimSun" w:hAnsi="Times New Roman" w:cs="Times New Roman"/>
          <w:b/>
          <w:bCs/>
          <w:spacing w:val="19"/>
          <w:sz w:val="24"/>
          <w:szCs w:val="24"/>
          <w:lang w:val="sr-Cyrl-RS" w:eastAsia="zh-CN"/>
        </w:rPr>
        <w:t xml:space="preserve"> </w:t>
      </w:r>
      <w:r w:rsidRPr="0017652F">
        <w:rPr>
          <w:rFonts w:ascii="Times New Roman" w:eastAsia="SimSun" w:hAnsi="Times New Roman" w:cs="Times New Roman"/>
          <w:b/>
          <w:bCs/>
          <w:sz w:val="24"/>
          <w:szCs w:val="24"/>
          <w:lang w:val="sr-Cyrl-RS" w:eastAsia="zh-CN"/>
        </w:rPr>
        <w:t>подн</w:t>
      </w:r>
      <w:r w:rsidRPr="0017652F">
        <w:rPr>
          <w:rFonts w:ascii="Times New Roman" w:eastAsia="SimSun" w:hAnsi="Times New Roman" w:cs="Times New Roman"/>
          <w:b/>
          <w:bCs/>
          <w:spacing w:val="2"/>
          <w:sz w:val="24"/>
          <w:szCs w:val="24"/>
          <w:lang w:val="sr-Cyrl-RS" w:eastAsia="zh-CN"/>
        </w:rPr>
        <w:t>о</w:t>
      </w:r>
      <w:r w:rsidRPr="0017652F">
        <w:rPr>
          <w:rFonts w:ascii="Times New Roman" w:eastAsia="SimSun" w:hAnsi="Times New Roman" w:cs="Times New Roman"/>
          <w:b/>
          <w:bCs/>
          <w:spacing w:val="-4"/>
          <w:sz w:val="24"/>
          <w:szCs w:val="24"/>
          <w:lang w:val="sr-Cyrl-RS" w:eastAsia="zh-CN"/>
        </w:rPr>
        <w:t>ш</w:t>
      </w:r>
      <w:r w:rsidRPr="0017652F">
        <w:rPr>
          <w:rFonts w:ascii="Times New Roman" w:eastAsia="SimSun" w:hAnsi="Times New Roman" w:cs="Times New Roman"/>
          <w:b/>
          <w:bCs/>
          <w:spacing w:val="-1"/>
          <w:sz w:val="24"/>
          <w:szCs w:val="24"/>
          <w:lang w:val="sr-Cyrl-RS" w:eastAsia="zh-CN"/>
        </w:rPr>
        <w:t>е</w:t>
      </w:r>
      <w:r w:rsidRPr="0017652F">
        <w:rPr>
          <w:rFonts w:ascii="Times New Roman" w:eastAsia="SimSun" w:hAnsi="Times New Roman" w:cs="Times New Roman"/>
          <w:b/>
          <w:bCs/>
          <w:sz w:val="24"/>
          <w:szCs w:val="24"/>
          <w:lang w:val="sr-Cyrl-RS" w:eastAsia="zh-CN"/>
        </w:rPr>
        <w:t>ње</w:t>
      </w:r>
      <w:r w:rsidRPr="0017652F">
        <w:rPr>
          <w:rFonts w:ascii="Times New Roman" w:eastAsia="SimSun" w:hAnsi="Times New Roman" w:cs="Times New Roman"/>
          <w:b/>
          <w:bCs/>
          <w:spacing w:val="19"/>
          <w:sz w:val="24"/>
          <w:szCs w:val="24"/>
          <w:lang w:val="sr-Cyrl-RS" w:eastAsia="zh-CN"/>
        </w:rPr>
        <w:t xml:space="preserve"> </w:t>
      </w:r>
      <w:r w:rsidRPr="0017652F">
        <w:rPr>
          <w:rFonts w:ascii="Times New Roman" w:eastAsia="SimSun" w:hAnsi="Times New Roman" w:cs="Times New Roman"/>
          <w:b/>
          <w:bCs/>
          <w:sz w:val="24"/>
          <w:szCs w:val="24"/>
          <w:lang w:val="sr-Cyrl-RS" w:eastAsia="zh-CN"/>
        </w:rPr>
        <w:t>п</w:t>
      </w:r>
      <w:r w:rsidRPr="0017652F">
        <w:rPr>
          <w:rFonts w:ascii="Times New Roman" w:eastAsia="SimSun" w:hAnsi="Times New Roman" w:cs="Times New Roman"/>
          <w:b/>
          <w:bCs/>
          <w:spacing w:val="2"/>
          <w:sz w:val="24"/>
          <w:szCs w:val="24"/>
          <w:lang w:val="sr-Cyrl-RS" w:eastAsia="zh-CN"/>
        </w:rPr>
        <w:t>о</w:t>
      </w:r>
      <w:r w:rsidRPr="0017652F">
        <w:rPr>
          <w:rFonts w:ascii="Times New Roman" w:eastAsia="SimSun" w:hAnsi="Times New Roman" w:cs="Times New Roman"/>
          <w:b/>
          <w:bCs/>
          <w:sz w:val="24"/>
          <w:szCs w:val="24"/>
          <w:lang w:val="sr-Cyrl-RS" w:eastAsia="zh-CN"/>
        </w:rPr>
        <w:t>ну</w:t>
      </w:r>
      <w:r w:rsidRPr="0017652F">
        <w:rPr>
          <w:rFonts w:ascii="Times New Roman" w:eastAsia="SimSun" w:hAnsi="Times New Roman" w:cs="Times New Roman"/>
          <w:b/>
          <w:bCs/>
          <w:spacing w:val="2"/>
          <w:sz w:val="24"/>
          <w:szCs w:val="24"/>
          <w:lang w:val="sr-Cyrl-RS" w:eastAsia="zh-CN"/>
        </w:rPr>
        <w:t>д</w:t>
      </w:r>
      <w:r w:rsidRPr="0017652F">
        <w:rPr>
          <w:rFonts w:ascii="Times New Roman" w:eastAsia="SimSun" w:hAnsi="Times New Roman" w:cs="Times New Roman"/>
          <w:b/>
          <w:bCs/>
          <w:sz w:val="24"/>
          <w:szCs w:val="24"/>
          <w:lang w:val="sr-Cyrl-RS" w:eastAsia="zh-CN"/>
        </w:rPr>
        <w:t>е</w:t>
      </w:r>
      <w:r w:rsidRPr="0017652F">
        <w:rPr>
          <w:rFonts w:ascii="Times New Roman" w:eastAsia="SimSun" w:hAnsi="Times New Roman" w:cs="Times New Roman"/>
          <w:b/>
          <w:bCs/>
          <w:spacing w:val="18"/>
          <w:sz w:val="24"/>
          <w:szCs w:val="24"/>
          <w:lang w:val="sr-Cyrl-RS" w:eastAsia="zh-CN"/>
        </w:rPr>
        <w:t xml:space="preserve"> </w:t>
      </w:r>
      <w:r w:rsidRPr="0017652F">
        <w:rPr>
          <w:rFonts w:ascii="Times New Roman" w:eastAsia="SimSun" w:hAnsi="Times New Roman" w:cs="Times New Roman"/>
          <w:b/>
          <w:bCs/>
          <w:sz w:val="24"/>
          <w:szCs w:val="24"/>
          <w:lang w:val="sr-Cyrl-RS" w:eastAsia="zh-CN"/>
        </w:rPr>
        <w:t>је</w:t>
      </w:r>
      <w:r w:rsidRPr="0017652F">
        <w:rPr>
          <w:rFonts w:ascii="Times New Roman" w:eastAsia="SimSun" w:hAnsi="Times New Roman" w:cs="Times New Roman"/>
          <w:b/>
          <w:bCs/>
          <w:spacing w:val="17"/>
          <w:sz w:val="24"/>
          <w:szCs w:val="24"/>
          <w:lang w:val="sr-Cyrl-RS" w:eastAsia="zh-CN"/>
        </w:rPr>
        <w:t xml:space="preserve"> </w:t>
      </w:r>
      <w:r w:rsidR="00DD5B2C" w:rsidRPr="00F6671C">
        <w:rPr>
          <w:rFonts w:ascii="Times New Roman" w:eastAsia="SimSun" w:hAnsi="Times New Roman" w:cs="Times New Roman"/>
          <w:b/>
          <w:bCs/>
          <w:sz w:val="24"/>
          <w:szCs w:val="24"/>
          <w:lang w:val="sr-Cyrl-RS" w:eastAsia="zh-CN"/>
        </w:rPr>
        <w:t>07.06.2017</w:t>
      </w:r>
      <w:r w:rsidRPr="00F6671C">
        <w:rPr>
          <w:rFonts w:ascii="Times New Roman" w:eastAsia="SimSun" w:hAnsi="Times New Roman" w:cs="Times New Roman"/>
          <w:b/>
          <w:bCs/>
          <w:sz w:val="24"/>
          <w:szCs w:val="24"/>
          <w:lang w:val="sr-Cyrl-RS" w:eastAsia="zh-CN"/>
        </w:rPr>
        <w:t>.</w:t>
      </w:r>
      <w:r w:rsidRPr="00F6671C">
        <w:rPr>
          <w:rFonts w:ascii="Times New Roman" w:eastAsia="SimSun" w:hAnsi="Times New Roman" w:cs="Times New Roman"/>
          <w:b/>
          <w:bCs/>
          <w:spacing w:val="18"/>
          <w:sz w:val="24"/>
          <w:szCs w:val="24"/>
          <w:lang w:val="sr-Cyrl-RS" w:eastAsia="zh-CN"/>
        </w:rPr>
        <w:t xml:space="preserve"> </w:t>
      </w:r>
      <w:r w:rsidRPr="00F6671C">
        <w:rPr>
          <w:rFonts w:ascii="Times New Roman" w:eastAsia="SimSun" w:hAnsi="Times New Roman" w:cs="Times New Roman"/>
          <w:b/>
          <w:bCs/>
          <w:spacing w:val="-1"/>
          <w:sz w:val="24"/>
          <w:szCs w:val="24"/>
          <w:lang w:val="sr-Cyrl-RS" w:eastAsia="zh-CN"/>
        </w:rPr>
        <w:t>г</w:t>
      </w:r>
      <w:r w:rsidRPr="00F6671C">
        <w:rPr>
          <w:rFonts w:ascii="Times New Roman" w:eastAsia="SimSun" w:hAnsi="Times New Roman" w:cs="Times New Roman"/>
          <w:b/>
          <w:bCs/>
          <w:sz w:val="24"/>
          <w:szCs w:val="24"/>
          <w:lang w:val="sr-Cyrl-RS" w:eastAsia="zh-CN"/>
        </w:rPr>
        <w:t>один</w:t>
      </w:r>
      <w:r w:rsidRPr="00F6671C">
        <w:rPr>
          <w:rFonts w:ascii="Times New Roman" w:eastAsia="SimSun" w:hAnsi="Times New Roman" w:cs="Times New Roman"/>
          <w:b/>
          <w:bCs/>
          <w:spacing w:val="-1"/>
          <w:sz w:val="24"/>
          <w:szCs w:val="24"/>
          <w:lang w:val="sr-Cyrl-RS" w:eastAsia="zh-CN"/>
        </w:rPr>
        <w:t>е</w:t>
      </w:r>
      <w:r w:rsidRPr="00F6671C">
        <w:rPr>
          <w:rFonts w:ascii="Times New Roman" w:eastAsia="SimSun" w:hAnsi="Times New Roman" w:cs="Times New Roman"/>
          <w:b/>
          <w:bCs/>
          <w:sz w:val="24"/>
          <w:szCs w:val="24"/>
          <w:lang w:val="sr-Cyrl-RS" w:eastAsia="zh-CN"/>
        </w:rPr>
        <w:t>,</w:t>
      </w:r>
      <w:r w:rsidRPr="00F6671C">
        <w:rPr>
          <w:rFonts w:ascii="Times New Roman" w:eastAsia="SimSun" w:hAnsi="Times New Roman" w:cs="Times New Roman"/>
          <w:b/>
          <w:bCs/>
          <w:spacing w:val="18"/>
          <w:sz w:val="24"/>
          <w:szCs w:val="24"/>
          <w:lang w:val="sr-Cyrl-RS" w:eastAsia="zh-CN"/>
        </w:rPr>
        <w:t xml:space="preserve"> </w:t>
      </w:r>
      <w:r w:rsidRPr="00F6671C">
        <w:rPr>
          <w:rFonts w:ascii="Times New Roman" w:eastAsia="SimSun" w:hAnsi="Times New Roman" w:cs="Times New Roman"/>
          <w:b/>
          <w:bCs/>
          <w:sz w:val="24"/>
          <w:szCs w:val="24"/>
          <w:lang w:val="sr-Cyrl-RS" w:eastAsia="zh-CN"/>
        </w:rPr>
        <w:t>до</w:t>
      </w:r>
      <w:r w:rsidRPr="00F6671C">
        <w:rPr>
          <w:rFonts w:ascii="Times New Roman" w:eastAsia="SimSun" w:hAnsi="Times New Roman" w:cs="Times New Roman"/>
          <w:b/>
          <w:bCs/>
          <w:spacing w:val="21"/>
          <w:sz w:val="24"/>
          <w:szCs w:val="24"/>
          <w:lang w:val="sr-Cyrl-RS" w:eastAsia="zh-CN"/>
        </w:rPr>
        <w:t xml:space="preserve"> </w:t>
      </w:r>
      <w:r w:rsidR="00F6671C" w:rsidRPr="00F6671C">
        <w:rPr>
          <w:rFonts w:ascii="Times New Roman" w:eastAsia="SimSun" w:hAnsi="Times New Roman" w:cs="Times New Roman"/>
          <w:b/>
          <w:bCs/>
          <w:sz w:val="24"/>
          <w:szCs w:val="24"/>
          <w:lang w:val="sr-Cyrl-RS" w:eastAsia="zh-CN"/>
        </w:rPr>
        <w:t>11</w:t>
      </w:r>
      <w:r w:rsidRPr="00F6671C">
        <w:rPr>
          <w:rFonts w:ascii="Times New Roman" w:eastAsia="SimSun" w:hAnsi="Times New Roman" w:cs="Times New Roman"/>
          <w:b/>
          <w:bCs/>
          <w:spacing w:val="18"/>
          <w:sz w:val="24"/>
          <w:szCs w:val="24"/>
          <w:lang w:val="sr-Cyrl-RS" w:eastAsia="zh-CN"/>
        </w:rPr>
        <w:t xml:space="preserve"> </w:t>
      </w:r>
      <w:r w:rsidRPr="00F6671C">
        <w:rPr>
          <w:rFonts w:ascii="Times New Roman" w:eastAsia="SimSun" w:hAnsi="Times New Roman" w:cs="Times New Roman"/>
          <w:b/>
          <w:bCs/>
          <w:spacing w:val="-1"/>
          <w:sz w:val="24"/>
          <w:szCs w:val="24"/>
          <w:lang w:val="sr-Cyrl-RS" w:eastAsia="zh-CN"/>
        </w:rPr>
        <w:t>ч</w:t>
      </w:r>
      <w:r w:rsidRPr="00F6671C">
        <w:rPr>
          <w:rFonts w:ascii="Times New Roman" w:eastAsia="SimSun" w:hAnsi="Times New Roman" w:cs="Times New Roman"/>
          <w:b/>
          <w:bCs/>
          <w:sz w:val="24"/>
          <w:szCs w:val="24"/>
          <w:lang w:val="sr-Cyrl-RS" w:eastAsia="zh-CN"/>
        </w:rPr>
        <w:t>а</w:t>
      </w:r>
      <w:r w:rsidRPr="00F6671C">
        <w:rPr>
          <w:rFonts w:ascii="Times New Roman" w:eastAsia="SimSun" w:hAnsi="Times New Roman" w:cs="Times New Roman"/>
          <w:b/>
          <w:bCs/>
          <w:spacing w:val="-1"/>
          <w:sz w:val="24"/>
          <w:szCs w:val="24"/>
          <w:lang w:val="sr-Cyrl-RS" w:eastAsia="zh-CN"/>
        </w:rPr>
        <w:t>с</w:t>
      </w:r>
      <w:r w:rsidRPr="00F6671C">
        <w:rPr>
          <w:rFonts w:ascii="Times New Roman" w:eastAsia="SimSun" w:hAnsi="Times New Roman" w:cs="Times New Roman"/>
          <w:b/>
          <w:bCs/>
          <w:sz w:val="24"/>
          <w:szCs w:val="24"/>
          <w:lang w:val="sr-Cyrl-RS" w:eastAsia="zh-CN"/>
        </w:rPr>
        <w:t>о</w:t>
      </w:r>
      <w:r w:rsidRPr="00F6671C">
        <w:rPr>
          <w:rFonts w:ascii="Times New Roman" w:eastAsia="SimSun" w:hAnsi="Times New Roman" w:cs="Times New Roman"/>
          <w:b/>
          <w:bCs/>
          <w:spacing w:val="2"/>
          <w:sz w:val="24"/>
          <w:szCs w:val="24"/>
          <w:lang w:val="sr-Cyrl-RS" w:eastAsia="zh-CN"/>
        </w:rPr>
        <w:t>в</w:t>
      </w:r>
      <w:r w:rsidRPr="00F6671C">
        <w:rPr>
          <w:rFonts w:ascii="Times New Roman" w:eastAsia="SimSun" w:hAnsi="Times New Roman" w:cs="Times New Roman"/>
          <w:b/>
          <w:bCs/>
          <w:sz w:val="24"/>
          <w:szCs w:val="24"/>
          <w:lang w:val="sr-Cyrl-RS" w:eastAsia="zh-CN"/>
        </w:rPr>
        <w:t>а.</w:t>
      </w:r>
    </w:p>
    <w:p w:rsidR="00B71A56" w:rsidRPr="0017652F" w:rsidRDefault="00B71A56" w:rsidP="00B71A56">
      <w:pPr>
        <w:widowControl w:val="0"/>
        <w:kinsoku w:val="0"/>
        <w:overflowPunct w:val="0"/>
        <w:autoSpaceDE w:val="0"/>
        <w:autoSpaceDN w:val="0"/>
        <w:adjustRightInd w:val="0"/>
        <w:spacing w:after="0" w:line="240" w:lineRule="auto"/>
        <w:ind w:right="111"/>
        <w:jc w:val="both"/>
        <w:rPr>
          <w:rFonts w:ascii="Times New Roman" w:eastAsia="SimSun" w:hAnsi="Times New Roman" w:cs="Times New Roman"/>
          <w:sz w:val="24"/>
          <w:szCs w:val="24"/>
          <w:lang w:val="sr-Cyrl-RS" w:eastAsia="zh-CN"/>
        </w:rPr>
      </w:pPr>
      <w:r>
        <w:rPr>
          <w:rFonts w:ascii="Times New Roman" w:eastAsia="SimSun" w:hAnsi="Times New Roman" w:cs="Times New Roman"/>
          <w:b/>
          <w:bCs/>
          <w:sz w:val="24"/>
          <w:szCs w:val="24"/>
          <w:lang w:val="sr-Cyrl-RS" w:eastAsia="zh-CN"/>
        </w:rPr>
        <w:tab/>
      </w:r>
      <w:r>
        <w:rPr>
          <w:rFonts w:ascii="Times New Roman" w:eastAsia="SimSun" w:hAnsi="Times New Roman" w:cs="Times New Roman"/>
          <w:b/>
          <w:bCs/>
          <w:sz w:val="24"/>
          <w:szCs w:val="24"/>
          <w:lang w:val="sr-Cyrl-RS" w:eastAsia="zh-CN"/>
        </w:rPr>
        <w:tab/>
      </w:r>
      <w:r w:rsidRPr="0017652F">
        <w:rPr>
          <w:rFonts w:ascii="Times New Roman" w:eastAsia="SimSun" w:hAnsi="Times New Roman" w:cs="Times New Roman"/>
          <w:b/>
          <w:bCs/>
          <w:sz w:val="24"/>
          <w:szCs w:val="24"/>
          <w:lang w:val="sr-Cyrl-RS" w:eastAsia="zh-CN"/>
        </w:rPr>
        <w:t>Јавно</w:t>
      </w:r>
      <w:r w:rsidRPr="0017652F">
        <w:rPr>
          <w:rFonts w:ascii="Times New Roman" w:eastAsia="SimSun" w:hAnsi="Times New Roman" w:cs="Times New Roman"/>
          <w:b/>
          <w:bCs/>
          <w:spacing w:val="30"/>
          <w:sz w:val="24"/>
          <w:szCs w:val="24"/>
          <w:lang w:val="sr-Cyrl-RS" w:eastAsia="zh-CN"/>
        </w:rPr>
        <w:t xml:space="preserve"> </w:t>
      </w:r>
      <w:r w:rsidRPr="0017652F">
        <w:rPr>
          <w:rFonts w:ascii="Times New Roman" w:eastAsia="SimSun" w:hAnsi="Times New Roman" w:cs="Times New Roman"/>
          <w:b/>
          <w:bCs/>
          <w:sz w:val="24"/>
          <w:szCs w:val="24"/>
          <w:lang w:val="sr-Cyrl-RS" w:eastAsia="zh-CN"/>
        </w:rPr>
        <w:t>о</w:t>
      </w:r>
      <w:r w:rsidRPr="0017652F">
        <w:rPr>
          <w:rFonts w:ascii="Times New Roman" w:eastAsia="SimSun" w:hAnsi="Times New Roman" w:cs="Times New Roman"/>
          <w:b/>
          <w:bCs/>
          <w:spacing w:val="1"/>
          <w:sz w:val="24"/>
          <w:szCs w:val="24"/>
          <w:lang w:val="sr-Cyrl-RS" w:eastAsia="zh-CN"/>
        </w:rPr>
        <w:t>т</w:t>
      </w:r>
      <w:r w:rsidRPr="0017652F">
        <w:rPr>
          <w:rFonts w:ascii="Times New Roman" w:eastAsia="SimSun" w:hAnsi="Times New Roman" w:cs="Times New Roman"/>
          <w:b/>
          <w:bCs/>
          <w:sz w:val="24"/>
          <w:szCs w:val="24"/>
          <w:lang w:val="sr-Cyrl-RS" w:eastAsia="zh-CN"/>
        </w:rPr>
        <w:t>вар</w:t>
      </w:r>
      <w:r w:rsidRPr="0017652F">
        <w:rPr>
          <w:rFonts w:ascii="Times New Roman" w:eastAsia="SimSun" w:hAnsi="Times New Roman" w:cs="Times New Roman"/>
          <w:b/>
          <w:bCs/>
          <w:spacing w:val="-3"/>
          <w:sz w:val="24"/>
          <w:szCs w:val="24"/>
          <w:lang w:val="sr-Cyrl-RS" w:eastAsia="zh-CN"/>
        </w:rPr>
        <w:t>а</w:t>
      </w:r>
      <w:r w:rsidRPr="0017652F">
        <w:rPr>
          <w:rFonts w:ascii="Times New Roman" w:eastAsia="SimSun" w:hAnsi="Times New Roman" w:cs="Times New Roman"/>
          <w:b/>
          <w:bCs/>
          <w:sz w:val="24"/>
          <w:szCs w:val="24"/>
          <w:lang w:val="sr-Cyrl-RS" w:eastAsia="zh-CN"/>
        </w:rPr>
        <w:t>ње</w:t>
      </w:r>
      <w:r w:rsidRPr="0017652F">
        <w:rPr>
          <w:rFonts w:ascii="Times New Roman" w:eastAsia="SimSun" w:hAnsi="Times New Roman" w:cs="Times New Roman"/>
          <w:b/>
          <w:bCs/>
          <w:spacing w:val="30"/>
          <w:sz w:val="24"/>
          <w:szCs w:val="24"/>
          <w:lang w:val="sr-Cyrl-RS" w:eastAsia="zh-CN"/>
        </w:rPr>
        <w:t xml:space="preserve"> </w:t>
      </w:r>
      <w:r w:rsidRPr="0017652F">
        <w:rPr>
          <w:rFonts w:ascii="Times New Roman" w:eastAsia="SimSun" w:hAnsi="Times New Roman" w:cs="Times New Roman"/>
          <w:b/>
          <w:bCs/>
          <w:sz w:val="24"/>
          <w:szCs w:val="24"/>
          <w:lang w:val="sr-Cyrl-RS" w:eastAsia="zh-CN"/>
        </w:rPr>
        <w:t>пон</w:t>
      </w:r>
      <w:r w:rsidRPr="0017652F">
        <w:rPr>
          <w:rFonts w:ascii="Times New Roman" w:eastAsia="SimSun" w:hAnsi="Times New Roman" w:cs="Times New Roman"/>
          <w:b/>
          <w:bCs/>
          <w:spacing w:val="-3"/>
          <w:sz w:val="24"/>
          <w:szCs w:val="24"/>
          <w:lang w:val="sr-Cyrl-RS" w:eastAsia="zh-CN"/>
        </w:rPr>
        <w:t>у</w:t>
      </w:r>
      <w:r w:rsidRPr="0017652F">
        <w:rPr>
          <w:rFonts w:ascii="Times New Roman" w:eastAsia="SimSun" w:hAnsi="Times New Roman" w:cs="Times New Roman"/>
          <w:b/>
          <w:bCs/>
          <w:sz w:val="24"/>
          <w:szCs w:val="24"/>
          <w:lang w:val="sr-Cyrl-RS" w:eastAsia="zh-CN"/>
        </w:rPr>
        <w:t>да</w:t>
      </w:r>
      <w:r w:rsidRPr="0017652F">
        <w:rPr>
          <w:rFonts w:ascii="Times New Roman" w:eastAsia="SimSun" w:hAnsi="Times New Roman" w:cs="Times New Roman"/>
          <w:b/>
          <w:bCs/>
          <w:spacing w:val="30"/>
          <w:sz w:val="24"/>
          <w:szCs w:val="24"/>
          <w:lang w:val="sr-Cyrl-RS" w:eastAsia="zh-CN"/>
        </w:rPr>
        <w:t xml:space="preserve"> </w:t>
      </w:r>
      <w:r w:rsidRPr="0017652F">
        <w:rPr>
          <w:rFonts w:ascii="Times New Roman" w:eastAsia="SimSun" w:hAnsi="Times New Roman" w:cs="Times New Roman"/>
          <w:b/>
          <w:bCs/>
          <w:sz w:val="24"/>
          <w:szCs w:val="24"/>
          <w:lang w:val="sr-Cyrl-RS" w:eastAsia="zh-CN"/>
        </w:rPr>
        <w:t>изв</w:t>
      </w:r>
      <w:r w:rsidRPr="0017652F">
        <w:rPr>
          <w:rFonts w:ascii="Times New Roman" w:eastAsia="SimSun" w:hAnsi="Times New Roman" w:cs="Times New Roman"/>
          <w:b/>
          <w:bCs/>
          <w:spacing w:val="2"/>
          <w:sz w:val="24"/>
          <w:szCs w:val="24"/>
          <w:lang w:val="sr-Cyrl-RS" w:eastAsia="zh-CN"/>
        </w:rPr>
        <w:t>р</w:t>
      </w:r>
      <w:r w:rsidRPr="0017652F">
        <w:rPr>
          <w:rFonts w:ascii="Times New Roman" w:eastAsia="SimSun" w:hAnsi="Times New Roman" w:cs="Times New Roman"/>
          <w:b/>
          <w:bCs/>
          <w:spacing w:val="-6"/>
          <w:sz w:val="24"/>
          <w:szCs w:val="24"/>
          <w:lang w:val="sr-Cyrl-RS" w:eastAsia="zh-CN"/>
        </w:rPr>
        <w:t>ш</w:t>
      </w:r>
      <w:r w:rsidRPr="0017652F">
        <w:rPr>
          <w:rFonts w:ascii="Times New Roman" w:eastAsia="SimSun" w:hAnsi="Times New Roman" w:cs="Times New Roman"/>
          <w:b/>
          <w:bCs/>
          <w:sz w:val="24"/>
          <w:szCs w:val="24"/>
          <w:lang w:val="sr-Cyrl-RS" w:eastAsia="zh-CN"/>
        </w:rPr>
        <w:t>иће</w:t>
      </w:r>
      <w:r w:rsidRPr="0017652F">
        <w:rPr>
          <w:rFonts w:ascii="Times New Roman" w:eastAsia="SimSun" w:hAnsi="Times New Roman" w:cs="Times New Roman"/>
          <w:b/>
          <w:bCs/>
          <w:spacing w:val="30"/>
          <w:sz w:val="24"/>
          <w:szCs w:val="24"/>
          <w:lang w:val="sr-Cyrl-RS" w:eastAsia="zh-CN"/>
        </w:rPr>
        <w:t xml:space="preserve"> </w:t>
      </w:r>
      <w:r w:rsidRPr="0017652F">
        <w:rPr>
          <w:rFonts w:ascii="Times New Roman" w:eastAsia="SimSun" w:hAnsi="Times New Roman" w:cs="Times New Roman"/>
          <w:b/>
          <w:bCs/>
          <w:spacing w:val="-1"/>
          <w:sz w:val="24"/>
          <w:szCs w:val="24"/>
          <w:lang w:val="sr-Cyrl-RS" w:eastAsia="zh-CN"/>
        </w:rPr>
        <w:t>с</w:t>
      </w:r>
      <w:r w:rsidRPr="0017652F">
        <w:rPr>
          <w:rFonts w:ascii="Times New Roman" w:eastAsia="SimSun" w:hAnsi="Times New Roman" w:cs="Times New Roman"/>
          <w:b/>
          <w:bCs/>
          <w:sz w:val="24"/>
          <w:szCs w:val="24"/>
          <w:lang w:val="sr-Cyrl-RS" w:eastAsia="zh-CN"/>
        </w:rPr>
        <w:t>е</w:t>
      </w:r>
      <w:r w:rsidRPr="0017652F">
        <w:rPr>
          <w:rFonts w:ascii="Times New Roman" w:eastAsia="SimSun" w:hAnsi="Times New Roman" w:cs="Times New Roman"/>
          <w:b/>
          <w:bCs/>
          <w:spacing w:val="30"/>
          <w:sz w:val="24"/>
          <w:szCs w:val="24"/>
          <w:lang w:val="sr-Cyrl-RS" w:eastAsia="zh-CN"/>
        </w:rPr>
        <w:t xml:space="preserve"> </w:t>
      </w:r>
      <w:r w:rsidRPr="0017652F">
        <w:rPr>
          <w:rFonts w:ascii="Times New Roman" w:eastAsia="SimSun" w:hAnsi="Times New Roman" w:cs="Times New Roman"/>
          <w:b/>
          <w:bCs/>
          <w:sz w:val="24"/>
          <w:szCs w:val="24"/>
          <w:lang w:val="sr-Cyrl-RS" w:eastAsia="zh-CN"/>
        </w:rPr>
        <w:t>дана</w:t>
      </w:r>
      <w:r w:rsidRPr="0017652F">
        <w:rPr>
          <w:rFonts w:ascii="Times New Roman" w:eastAsia="SimSun" w:hAnsi="Times New Roman" w:cs="Times New Roman"/>
          <w:b/>
          <w:bCs/>
          <w:spacing w:val="38"/>
          <w:sz w:val="24"/>
          <w:szCs w:val="24"/>
          <w:lang w:val="sr-Cyrl-RS" w:eastAsia="zh-CN"/>
        </w:rPr>
        <w:t xml:space="preserve"> </w:t>
      </w:r>
      <w:r w:rsidR="00DD5B2C" w:rsidRPr="00F6671C">
        <w:rPr>
          <w:rFonts w:ascii="Times New Roman" w:eastAsia="SimSun" w:hAnsi="Times New Roman" w:cs="Times New Roman"/>
          <w:b/>
          <w:bCs/>
          <w:sz w:val="24"/>
          <w:szCs w:val="24"/>
          <w:lang w:val="sr-Cyrl-RS" w:eastAsia="zh-CN"/>
        </w:rPr>
        <w:t>07.06.2017</w:t>
      </w:r>
      <w:r>
        <w:rPr>
          <w:rFonts w:ascii="Times New Roman" w:eastAsia="SimSun" w:hAnsi="Times New Roman" w:cs="Times New Roman"/>
          <w:b/>
          <w:bCs/>
          <w:sz w:val="24"/>
          <w:szCs w:val="24"/>
          <w:lang w:val="sr-Cyrl-RS" w:eastAsia="zh-CN"/>
        </w:rPr>
        <w:t>.</w:t>
      </w:r>
      <w:r w:rsidRPr="0017652F">
        <w:rPr>
          <w:rFonts w:ascii="Times New Roman" w:eastAsia="SimSun" w:hAnsi="Times New Roman" w:cs="Times New Roman"/>
          <w:b/>
          <w:bCs/>
          <w:spacing w:val="30"/>
          <w:sz w:val="24"/>
          <w:szCs w:val="24"/>
          <w:lang w:val="sr-Cyrl-RS" w:eastAsia="zh-CN"/>
        </w:rPr>
        <w:t xml:space="preserve"> </w:t>
      </w:r>
      <w:r w:rsidRPr="0017652F">
        <w:rPr>
          <w:rFonts w:ascii="Times New Roman" w:eastAsia="SimSun" w:hAnsi="Times New Roman" w:cs="Times New Roman"/>
          <w:b/>
          <w:bCs/>
          <w:spacing w:val="-1"/>
          <w:sz w:val="24"/>
          <w:szCs w:val="24"/>
          <w:lang w:val="sr-Cyrl-RS" w:eastAsia="zh-CN"/>
        </w:rPr>
        <w:t>г</w:t>
      </w:r>
      <w:r w:rsidRPr="0017652F">
        <w:rPr>
          <w:rFonts w:ascii="Times New Roman" w:eastAsia="SimSun" w:hAnsi="Times New Roman" w:cs="Times New Roman"/>
          <w:b/>
          <w:bCs/>
          <w:sz w:val="24"/>
          <w:szCs w:val="24"/>
          <w:lang w:val="sr-Cyrl-RS" w:eastAsia="zh-CN"/>
        </w:rPr>
        <w:t>оди</w:t>
      </w:r>
      <w:r w:rsidRPr="0017652F">
        <w:rPr>
          <w:rFonts w:ascii="Times New Roman" w:eastAsia="SimSun" w:hAnsi="Times New Roman" w:cs="Times New Roman"/>
          <w:b/>
          <w:bCs/>
          <w:spacing w:val="-2"/>
          <w:sz w:val="24"/>
          <w:szCs w:val="24"/>
          <w:lang w:val="sr-Cyrl-RS" w:eastAsia="zh-CN"/>
        </w:rPr>
        <w:t>н</w:t>
      </w:r>
      <w:r w:rsidRPr="0017652F">
        <w:rPr>
          <w:rFonts w:ascii="Times New Roman" w:eastAsia="SimSun" w:hAnsi="Times New Roman" w:cs="Times New Roman"/>
          <w:b/>
          <w:bCs/>
          <w:sz w:val="24"/>
          <w:szCs w:val="24"/>
          <w:lang w:val="sr-Cyrl-RS" w:eastAsia="zh-CN"/>
        </w:rPr>
        <w:t>е</w:t>
      </w:r>
      <w:r w:rsidRPr="0017652F">
        <w:rPr>
          <w:rFonts w:ascii="Times New Roman" w:eastAsia="SimSun" w:hAnsi="Times New Roman" w:cs="Times New Roman"/>
          <w:b/>
          <w:bCs/>
          <w:spacing w:val="30"/>
          <w:sz w:val="24"/>
          <w:szCs w:val="24"/>
          <w:lang w:val="sr-Cyrl-RS" w:eastAsia="zh-CN"/>
        </w:rPr>
        <w:t xml:space="preserve"> </w:t>
      </w:r>
      <w:r w:rsidRPr="0017652F">
        <w:rPr>
          <w:rFonts w:ascii="Times New Roman" w:eastAsia="SimSun" w:hAnsi="Times New Roman" w:cs="Times New Roman"/>
          <w:b/>
          <w:bCs/>
          <w:spacing w:val="-1"/>
          <w:sz w:val="24"/>
          <w:szCs w:val="24"/>
          <w:lang w:val="sr-Cyrl-RS" w:eastAsia="zh-CN"/>
        </w:rPr>
        <w:t>с</w:t>
      </w:r>
      <w:r w:rsidRPr="0017652F">
        <w:rPr>
          <w:rFonts w:ascii="Times New Roman" w:eastAsia="SimSun" w:hAnsi="Times New Roman" w:cs="Times New Roman"/>
          <w:b/>
          <w:bCs/>
          <w:sz w:val="24"/>
          <w:szCs w:val="24"/>
          <w:lang w:val="sr-Cyrl-RS" w:eastAsia="zh-CN"/>
        </w:rPr>
        <w:t>а</w:t>
      </w:r>
      <w:r w:rsidRPr="0017652F">
        <w:rPr>
          <w:rFonts w:ascii="Times New Roman" w:eastAsia="SimSun" w:hAnsi="Times New Roman" w:cs="Times New Roman"/>
          <w:b/>
          <w:bCs/>
          <w:spacing w:val="30"/>
          <w:sz w:val="24"/>
          <w:szCs w:val="24"/>
          <w:lang w:val="sr-Cyrl-RS" w:eastAsia="zh-CN"/>
        </w:rPr>
        <w:t xml:space="preserve"> </w:t>
      </w:r>
      <w:r w:rsidRPr="0017652F">
        <w:rPr>
          <w:rFonts w:ascii="Times New Roman" w:eastAsia="SimSun" w:hAnsi="Times New Roman" w:cs="Times New Roman"/>
          <w:b/>
          <w:bCs/>
          <w:sz w:val="24"/>
          <w:szCs w:val="24"/>
          <w:lang w:val="sr-Cyrl-RS" w:eastAsia="zh-CN"/>
        </w:rPr>
        <w:t>по</w:t>
      </w:r>
      <w:r w:rsidRPr="0017652F">
        <w:rPr>
          <w:rFonts w:ascii="Times New Roman" w:eastAsia="SimSun" w:hAnsi="Times New Roman" w:cs="Times New Roman"/>
          <w:b/>
          <w:bCs/>
          <w:spacing w:val="1"/>
          <w:sz w:val="24"/>
          <w:szCs w:val="24"/>
          <w:lang w:val="sr-Cyrl-RS" w:eastAsia="zh-CN"/>
        </w:rPr>
        <w:t>ч</w:t>
      </w:r>
      <w:r w:rsidRPr="0017652F">
        <w:rPr>
          <w:rFonts w:ascii="Times New Roman" w:eastAsia="SimSun" w:hAnsi="Times New Roman" w:cs="Times New Roman"/>
          <w:b/>
          <w:bCs/>
          <w:spacing w:val="-1"/>
          <w:sz w:val="24"/>
          <w:szCs w:val="24"/>
          <w:lang w:val="sr-Cyrl-RS" w:eastAsia="zh-CN"/>
        </w:rPr>
        <w:t>е</w:t>
      </w:r>
      <w:r w:rsidRPr="0017652F">
        <w:rPr>
          <w:rFonts w:ascii="Times New Roman" w:eastAsia="SimSun" w:hAnsi="Times New Roman" w:cs="Times New Roman"/>
          <w:b/>
          <w:bCs/>
          <w:spacing w:val="1"/>
          <w:sz w:val="24"/>
          <w:szCs w:val="24"/>
          <w:lang w:val="sr-Cyrl-RS" w:eastAsia="zh-CN"/>
        </w:rPr>
        <w:t>т</w:t>
      </w:r>
      <w:r w:rsidRPr="0017652F">
        <w:rPr>
          <w:rFonts w:ascii="Times New Roman" w:eastAsia="SimSun" w:hAnsi="Times New Roman" w:cs="Times New Roman"/>
          <w:b/>
          <w:bCs/>
          <w:sz w:val="24"/>
          <w:szCs w:val="24"/>
          <w:lang w:val="sr-Cyrl-RS" w:eastAsia="zh-CN"/>
        </w:rPr>
        <w:t>ком</w:t>
      </w:r>
      <w:r w:rsidRPr="0017652F">
        <w:rPr>
          <w:rFonts w:ascii="Times New Roman" w:eastAsia="SimSun" w:hAnsi="Times New Roman" w:cs="Times New Roman"/>
          <w:b/>
          <w:bCs/>
          <w:spacing w:val="30"/>
          <w:sz w:val="24"/>
          <w:szCs w:val="24"/>
          <w:lang w:val="sr-Cyrl-RS" w:eastAsia="zh-CN"/>
        </w:rPr>
        <w:t xml:space="preserve"> </w:t>
      </w:r>
      <w:r w:rsidRPr="0017652F">
        <w:rPr>
          <w:rFonts w:ascii="Times New Roman" w:eastAsia="SimSun" w:hAnsi="Times New Roman" w:cs="Times New Roman"/>
          <w:b/>
          <w:bCs/>
          <w:sz w:val="24"/>
          <w:szCs w:val="24"/>
          <w:lang w:val="sr-Cyrl-RS" w:eastAsia="zh-CN"/>
        </w:rPr>
        <w:t>у 12:15</w:t>
      </w:r>
      <w:r w:rsidRPr="0017652F">
        <w:rPr>
          <w:rFonts w:ascii="Times New Roman" w:eastAsia="SimSun" w:hAnsi="Times New Roman" w:cs="Times New Roman"/>
          <w:b/>
          <w:bCs/>
          <w:spacing w:val="55"/>
          <w:sz w:val="24"/>
          <w:szCs w:val="24"/>
          <w:lang w:val="sr-Cyrl-RS" w:eastAsia="zh-CN"/>
        </w:rPr>
        <w:t xml:space="preserve"> </w:t>
      </w:r>
      <w:r w:rsidRPr="0017652F">
        <w:rPr>
          <w:rFonts w:ascii="Times New Roman" w:eastAsia="SimSun" w:hAnsi="Times New Roman" w:cs="Times New Roman"/>
          <w:b/>
          <w:bCs/>
          <w:spacing w:val="-1"/>
          <w:sz w:val="24"/>
          <w:szCs w:val="24"/>
          <w:lang w:val="sr-Cyrl-RS" w:eastAsia="zh-CN"/>
        </w:rPr>
        <w:t>ч</w:t>
      </w:r>
      <w:r w:rsidRPr="0017652F">
        <w:rPr>
          <w:rFonts w:ascii="Times New Roman" w:eastAsia="SimSun" w:hAnsi="Times New Roman" w:cs="Times New Roman"/>
          <w:b/>
          <w:bCs/>
          <w:sz w:val="24"/>
          <w:szCs w:val="24"/>
          <w:lang w:val="sr-Cyrl-RS" w:eastAsia="zh-CN"/>
        </w:rPr>
        <w:t>а</w:t>
      </w:r>
      <w:r w:rsidRPr="0017652F">
        <w:rPr>
          <w:rFonts w:ascii="Times New Roman" w:eastAsia="SimSun" w:hAnsi="Times New Roman" w:cs="Times New Roman"/>
          <w:b/>
          <w:bCs/>
          <w:spacing w:val="-1"/>
          <w:sz w:val="24"/>
          <w:szCs w:val="24"/>
          <w:lang w:val="sr-Cyrl-RS" w:eastAsia="zh-CN"/>
        </w:rPr>
        <w:t>с</w:t>
      </w:r>
      <w:r w:rsidRPr="0017652F">
        <w:rPr>
          <w:rFonts w:ascii="Times New Roman" w:eastAsia="SimSun" w:hAnsi="Times New Roman" w:cs="Times New Roman"/>
          <w:b/>
          <w:bCs/>
          <w:sz w:val="24"/>
          <w:szCs w:val="24"/>
          <w:lang w:val="sr-Cyrl-RS" w:eastAsia="zh-CN"/>
        </w:rPr>
        <w:t>ова</w:t>
      </w:r>
      <w:r w:rsidRPr="0017652F">
        <w:rPr>
          <w:rFonts w:ascii="Times New Roman" w:eastAsia="SimSun" w:hAnsi="Times New Roman" w:cs="Times New Roman"/>
          <w:b/>
          <w:bCs/>
          <w:spacing w:val="54"/>
          <w:sz w:val="24"/>
          <w:szCs w:val="24"/>
          <w:lang w:val="sr-Cyrl-RS" w:eastAsia="zh-CN"/>
        </w:rPr>
        <w:t xml:space="preserve"> </w:t>
      </w:r>
      <w:r w:rsidRPr="0017652F">
        <w:rPr>
          <w:rFonts w:ascii="Times New Roman" w:eastAsia="SimSun" w:hAnsi="Times New Roman" w:cs="Times New Roman"/>
          <w:b/>
          <w:bCs/>
          <w:sz w:val="24"/>
          <w:szCs w:val="24"/>
          <w:lang w:val="sr-Cyrl-RS" w:eastAsia="zh-CN"/>
        </w:rPr>
        <w:t>у</w:t>
      </w:r>
      <w:r w:rsidRPr="0017652F">
        <w:rPr>
          <w:rFonts w:ascii="Times New Roman" w:eastAsia="SimSun" w:hAnsi="Times New Roman" w:cs="Times New Roman"/>
          <w:b/>
          <w:bCs/>
          <w:spacing w:val="54"/>
          <w:sz w:val="24"/>
          <w:szCs w:val="24"/>
          <w:lang w:val="sr-Cyrl-RS" w:eastAsia="zh-CN"/>
        </w:rPr>
        <w:t xml:space="preserve"> </w:t>
      </w:r>
      <w:r w:rsidRPr="0017652F">
        <w:rPr>
          <w:rFonts w:ascii="Times New Roman" w:eastAsia="SimSun" w:hAnsi="Times New Roman" w:cs="Times New Roman"/>
          <w:b/>
          <w:bCs/>
          <w:sz w:val="24"/>
          <w:szCs w:val="24"/>
          <w:lang w:val="sr-Cyrl-RS" w:eastAsia="zh-CN"/>
        </w:rPr>
        <w:t>про</w:t>
      </w:r>
      <w:r w:rsidRPr="0017652F">
        <w:rPr>
          <w:rFonts w:ascii="Times New Roman" w:eastAsia="SimSun" w:hAnsi="Times New Roman" w:cs="Times New Roman"/>
          <w:b/>
          <w:bCs/>
          <w:spacing w:val="-1"/>
          <w:sz w:val="24"/>
          <w:szCs w:val="24"/>
          <w:lang w:val="sr-Cyrl-RS" w:eastAsia="zh-CN"/>
        </w:rPr>
        <w:t>с</w:t>
      </w:r>
      <w:r w:rsidRPr="0017652F">
        <w:rPr>
          <w:rFonts w:ascii="Times New Roman" w:eastAsia="SimSun" w:hAnsi="Times New Roman" w:cs="Times New Roman"/>
          <w:b/>
          <w:bCs/>
          <w:sz w:val="24"/>
          <w:szCs w:val="24"/>
          <w:lang w:val="sr-Cyrl-RS" w:eastAsia="zh-CN"/>
        </w:rPr>
        <w:t>торијама</w:t>
      </w:r>
      <w:r w:rsidRPr="0017652F">
        <w:rPr>
          <w:rFonts w:ascii="Times New Roman" w:eastAsia="SimSun" w:hAnsi="Times New Roman" w:cs="Times New Roman"/>
          <w:b/>
          <w:bCs/>
          <w:spacing w:val="55"/>
          <w:sz w:val="24"/>
          <w:szCs w:val="24"/>
          <w:lang w:val="sr-Cyrl-RS" w:eastAsia="zh-CN"/>
        </w:rPr>
        <w:t xml:space="preserve"> </w:t>
      </w:r>
      <w:r w:rsidRPr="0017652F">
        <w:rPr>
          <w:rFonts w:ascii="Times New Roman" w:eastAsia="SimSun" w:hAnsi="Times New Roman" w:cs="Times New Roman"/>
          <w:b/>
          <w:bCs/>
          <w:sz w:val="24"/>
          <w:szCs w:val="24"/>
          <w:lang w:val="sr-Cyrl-RS" w:eastAsia="zh-CN"/>
        </w:rPr>
        <w:t>Канцеларије за ревизију система управљања средствима Европске уније, Немањина 4/8, 11000 Београд.</w:t>
      </w:r>
    </w:p>
    <w:p w:rsidR="00B71A56" w:rsidRPr="0017652F" w:rsidRDefault="00B71A56" w:rsidP="00B71A56">
      <w:pPr>
        <w:widowControl w:val="0"/>
        <w:kinsoku w:val="0"/>
        <w:overflowPunct w:val="0"/>
        <w:autoSpaceDE w:val="0"/>
        <w:autoSpaceDN w:val="0"/>
        <w:adjustRightInd w:val="0"/>
        <w:spacing w:after="0" w:line="240" w:lineRule="auto"/>
        <w:ind w:right="120"/>
        <w:jc w:val="both"/>
        <w:rPr>
          <w:rFonts w:ascii="Times New Roman" w:eastAsia="SimSun" w:hAnsi="Times New Roman" w:cs="Times New Roman"/>
          <w:sz w:val="24"/>
          <w:szCs w:val="24"/>
          <w:lang w:val="sr-Cyrl-RS" w:eastAsia="zh-CN"/>
        </w:rPr>
      </w:pPr>
      <w:r>
        <w:rPr>
          <w:rFonts w:ascii="Times New Roman" w:eastAsia="SimSun" w:hAnsi="Times New Roman" w:cs="Times New Roman"/>
          <w:spacing w:val="-1"/>
          <w:sz w:val="24"/>
          <w:szCs w:val="24"/>
          <w:lang w:val="sr-Cyrl-RS" w:eastAsia="zh-CN"/>
        </w:rPr>
        <w:tab/>
      </w:r>
      <w:r>
        <w:rPr>
          <w:rFonts w:ascii="Times New Roman" w:eastAsia="SimSun" w:hAnsi="Times New Roman" w:cs="Times New Roman"/>
          <w:spacing w:val="-1"/>
          <w:sz w:val="24"/>
          <w:szCs w:val="24"/>
          <w:lang w:val="sr-Cyrl-RS" w:eastAsia="zh-CN"/>
        </w:rPr>
        <w:tab/>
      </w:r>
      <w:r w:rsidRPr="0017652F">
        <w:rPr>
          <w:rFonts w:ascii="Times New Roman" w:eastAsia="SimSun" w:hAnsi="Times New Roman" w:cs="Times New Roman"/>
          <w:spacing w:val="-1"/>
          <w:sz w:val="24"/>
          <w:szCs w:val="24"/>
          <w:lang w:val="sr-Cyrl-RS" w:eastAsia="zh-CN"/>
        </w:rPr>
        <w:t>Б</w:t>
      </w:r>
      <w:r w:rsidRPr="0017652F">
        <w:rPr>
          <w:rFonts w:ascii="Times New Roman" w:eastAsia="SimSun" w:hAnsi="Times New Roman" w:cs="Times New Roman"/>
          <w:sz w:val="24"/>
          <w:szCs w:val="24"/>
          <w:lang w:val="sr-Cyrl-RS" w:eastAsia="zh-CN"/>
        </w:rPr>
        <w:t>л</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говре</w:t>
      </w:r>
      <w:r w:rsidRPr="0017652F">
        <w:rPr>
          <w:rFonts w:ascii="Times New Roman" w:eastAsia="SimSun" w:hAnsi="Times New Roman" w:cs="Times New Roman"/>
          <w:spacing w:val="-1"/>
          <w:sz w:val="24"/>
          <w:szCs w:val="24"/>
          <w:lang w:val="sr-Cyrl-RS" w:eastAsia="zh-CN"/>
        </w:rPr>
        <w:t>ме</w:t>
      </w:r>
      <w:r w:rsidRPr="0017652F">
        <w:rPr>
          <w:rFonts w:ascii="Times New Roman" w:eastAsia="SimSun" w:hAnsi="Times New Roman" w:cs="Times New Roman"/>
          <w:sz w:val="24"/>
          <w:szCs w:val="24"/>
          <w:lang w:val="sr-Cyrl-RS" w:eastAsia="zh-CN"/>
        </w:rPr>
        <w:t>на</w:t>
      </w:r>
      <w:r w:rsidRPr="0017652F">
        <w:rPr>
          <w:rFonts w:ascii="Times New Roman" w:eastAsia="SimSun" w:hAnsi="Times New Roman" w:cs="Times New Roman"/>
          <w:spacing w:val="30"/>
          <w:sz w:val="24"/>
          <w:szCs w:val="24"/>
          <w:lang w:val="sr-Cyrl-RS" w:eastAsia="zh-CN"/>
        </w:rPr>
        <w:t xml:space="preserve"> </w:t>
      </w:r>
      <w:r w:rsidRPr="0017652F">
        <w:rPr>
          <w:rFonts w:ascii="Times New Roman" w:eastAsia="SimSun" w:hAnsi="Times New Roman" w:cs="Times New Roman"/>
          <w:sz w:val="24"/>
          <w:szCs w:val="24"/>
          <w:lang w:val="sr-Cyrl-RS" w:eastAsia="zh-CN"/>
        </w:rPr>
        <w:t>по</w:t>
      </w:r>
      <w:r w:rsidRPr="0017652F">
        <w:rPr>
          <w:rFonts w:ascii="Times New Roman" w:eastAsia="SimSun" w:hAnsi="Times New Roman" w:cs="Times New Roman"/>
          <w:spacing w:val="3"/>
          <w:sz w:val="24"/>
          <w:szCs w:val="24"/>
          <w:lang w:val="sr-Cyrl-RS" w:eastAsia="zh-CN"/>
        </w:rPr>
        <w:t>н</w:t>
      </w:r>
      <w:r w:rsidRPr="0017652F">
        <w:rPr>
          <w:rFonts w:ascii="Times New Roman" w:eastAsia="SimSun" w:hAnsi="Times New Roman" w:cs="Times New Roman"/>
          <w:spacing w:val="-5"/>
          <w:sz w:val="24"/>
          <w:szCs w:val="24"/>
          <w:lang w:val="sr-Cyrl-RS" w:eastAsia="zh-CN"/>
        </w:rPr>
        <w:t>у</w:t>
      </w:r>
      <w:r w:rsidRPr="0017652F">
        <w:rPr>
          <w:rFonts w:ascii="Times New Roman" w:eastAsia="SimSun" w:hAnsi="Times New Roman" w:cs="Times New Roman"/>
          <w:spacing w:val="2"/>
          <w:sz w:val="24"/>
          <w:szCs w:val="24"/>
          <w:lang w:val="sr-Cyrl-RS" w:eastAsia="zh-CN"/>
        </w:rPr>
        <w:t>д</w:t>
      </w:r>
      <w:r w:rsidRPr="0017652F">
        <w:rPr>
          <w:rFonts w:ascii="Times New Roman" w:eastAsia="SimSun" w:hAnsi="Times New Roman" w:cs="Times New Roman"/>
          <w:sz w:val="24"/>
          <w:szCs w:val="24"/>
          <w:lang w:val="sr-Cyrl-RS" w:eastAsia="zh-CN"/>
        </w:rPr>
        <w:t>а</w:t>
      </w:r>
      <w:r w:rsidRPr="0017652F">
        <w:rPr>
          <w:rFonts w:ascii="Times New Roman" w:eastAsia="SimSun" w:hAnsi="Times New Roman" w:cs="Times New Roman"/>
          <w:spacing w:val="32"/>
          <w:sz w:val="24"/>
          <w:szCs w:val="24"/>
          <w:lang w:val="sr-Cyrl-RS" w:eastAsia="zh-CN"/>
        </w:rPr>
        <w:t xml:space="preserve"> </w:t>
      </w:r>
      <w:r w:rsidRPr="0017652F">
        <w:rPr>
          <w:rFonts w:ascii="Times New Roman" w:eastAsia="SimSun" w:hAnsi="Times New Roman" w:cs="Times New Roman"/>
          <w:sz w:val="24"/>
          <w:szCs w:val="24"/>
          <w:lang w:val="sr-Cyrl-RS" w:eastAsia="zh-CN"/>
        </w:rPr>
        <w:t>је</w:t>
      </w:r>
      <w:r w:rsidRPr="0017652F">
        <w:rPr>
          <w:rFonts w:ascii="Times New Roman" w:eastAsia="SimSun" w:hAnsi="Times New Roman" w:cs="Times New Roman"/>
          <w:spacing w:val="30"/>
          <w:sz w:val="24"/>
          <w:szCs w:val="24"/>
          <w:lang w:val="sr-Cyrl-RS" w:eastAsia="zh-CN"/>
        </w:rPr>
        <w:t xml:space="preserve"> </w:t>
      </w:r>
      <w:r w:rsidRPr="0017652F">
        <w:rPr>
          <w:rFonts w:ascii="Times New Roman" w:eastAsia="SimSun" w:hAnsi="Times New Roman" w:cs="Times New Roman"/>
          <w:sz w:val="24"/>
          <w:szCs w:val="24"/>
          <w:lang w:val="sr-Cyrl-RS" w:eastAsia="zh-CN"/>
        </w:rPr>
        <w:t>по</w:t>
      </w:r>
      <w:r w:rsidRPr="0017652F">
        <w:rPr>
          <w:rFonts w:ascii="Times New Roman" w:eastAsia="SimSun" w:hAnsi="Times New Roman" w:cs="Times New Roman"/>
          <w:spacing w:val="3"/>
          <w:sz w:val="24"/>
          <w:szCs w:val="24"/>
          <w:lang w:val="sr-Cyrl-RS" w:eastAsia="zh-CN"/>
        </w:rPr>
        <w:t>н</w:t>
      </w:r>
      <w:r w:rsidRPr="0017652F">
        <w:rPr>
          <w:rFonts w:ascii="Times New Roman" w:eastAsia="SimSun" w:hAnsi="Times New Roman" w:cs="Times New Roman"/>
          <w:spacing w:val="-8"/>
          <w:sz w:val="24"/>
          <w:szCs w:val="24"/>
          <w:lang w:val="sr-Cyrl-RS" w:eastAsia="zh-CN"/>
        </w:rPr>
        <w:t>у</w:t>
      </w:r>
      <w:r w:rsidRPr="0017652F">
        <w:rPr>
          <w:rFonts w:ascii="Times New Roman" w:eastAsia="SimSun" w:hAnsi="Times New Roman" w:cs="Times New Roman"/>
          <w:spacing w:val="2"/>
          <w:sz w:val="24"/>
          <w:szCs w:val="24"/>
          <w:lang w:val="sr-Cyrl-RS" w:eastAsia="zh-CN"/>
        </w:rPr>
        <w:t>д</w:t>
      </w:r>
      <w:r w:rsidRPr="0017652F">
        <w:rPr>
          <w:rFonts w:ascii="Times New Roman" w:eastAsia="SimSun" w:hAnsi="Times New Roman" w:cs="Times New Roman"/>
          <w:sz w:val="24"/>
          <w:szCs w:val="24"/>
          <w:lang w:val="sr-Cyrl-RS" w:eastAsia="zh-CN"/>
        </w:rPr>
        <w:t>а</w:t>
      </w:r>
      <w:r w:rsidRPr="0017652F">
        <w:rPr>
          <w:rFonts w:ascii="Times New Roman" w:eastAsia="SimSun" w:hAnsi="Times New Roman" w:cs="Times New Roman"/>
          <w:spacing w:val="30"/>
          <w:sz w:val="24"/>
          <w:szCs w:val="24"/>
          <w:lang w:val="sr-Cyrl-RS" w:eastAsia="zh-CN"/>
        </w:rPr>
        <w:t xml:space="preserve"> </w:t>
      </w:r>
      <w:r w:rsidRPr="0017652F">
        <w:rPr>
          <w:rFonts w:ascii="Times New Roman" w:eastAsia="SimSun" w:hAnsi="Times New Roman" w:cs="Times New Roman"/>
          <w:sz w:val="24"/>
          <w:szCs w:val="24"/>
          <w:lang w:val="sr-Cyrl-RS" w:eastAsia="zh-CN"/>
        </w:rPr>
        <w:t>која</w:t>
      </w:r>
      <w:r w:rsidRPr="0017652F">
        <w:rPr>
          <w:rFonts w:ascii="Times New Roman" w:eastAsia="SimSun" w:hAnsi="Times New Roman" w:cs="Times New Roman"/>
          <w:spacing w:val="30"/>
          <w:sz w:val="24"/>
          <w:szCs w:val="24"/>
          <w:lang w:val="sr-Cyrl-RS" w:eastAsia="zh-CN"/>
        </w:rPr>
        <w:t xml:space="preserve"> </w:t>
      </w:r>
      <w:r w:rsidRPr="0017652F">
        <w:rPr>
          <w:rFonts w:ascii="Times New Roman" w:eastAsia="SimSun" w:hAnsi="Times New Roman" w:cs="Times New Roman"/>
          <w:sz w:val="24"/>
          <w:szCs w:val="24"/>
          <w:lang w:val="sr-Cyrl-RS" w:eastAsia="zh-CN"/>
        </w:rPr>
        <w:t>је</w:t>
      </w:r>
      <w:r w:rsidRPr="0017652F">
        <w:rPr>
          <w:rFonts w:ascii="Times New Roman" w:eastAsia="SimSun" w:hAnsi="Times New Roman" w:cs="Times New Roman"/>
          <w:spacing w:val="32"/>
          <w:sz w:val="24"/>
          <w:szCs w:val="24"/>
          <w:lang w:val="sr-Cyrl-RS" w:eastAsia="zh-CN"/>
        </w:rPr>
        <w:t xml:space="preserve"> </w:t>
      </w:r>
      <w:r w:rsidRPr="0017652F">
        <w:rPr>
          <w:rFonts w:ascii="Times New Roman" w:eastAsia="SimSun" w:hAnsi="Times New Roman" w:cs="Times New Roman"/>
          <w:sz w:val="24"/>
          <w:szCs w:val="24"/>
          <w:lang w:val="sr-Cyrl-RS" w:eastAsia="zh-CN"/>
        </w:rPr>
        <w:t>при</w:t>
      </w:r>
      <w:r w:rsidRPr="0017652F">
        <w:rPr>
          <w:rFonts w:ascii="Times New Roman" w:eastAsia="SimSun" w:hAnsi="Times New Roman" w:cs="Times New Roman"/>
          <w:spacing w:val="-1"/>
          <w:sz w:val="24"/>
          <w:szCs w:val="24"/>
          <w:lang w:val="sr-Cyrl-RS" w:eastAsia="zh-CN"/>
        </w:rPr>
        <w:t>м</w:t>
      </w:r>
      <w:r w:rsidRPr="0017652F">
        <w:rPr>
          <w:rFonts w:ascii="Times New Roman" w:eastAsia="SimSun" w:hAnsi="Times New Roman" w:cs="Times New Roman"/>
          <w:sz w:val="24"/>
          <w:szCs w:val="24"/>
          <w:lang w:val="sr-Cyrl-RS" w:eastAsia="zh-CN"/>
        </w:rPr>
        <w:t>љ</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на</w:t>
      </w:r>
      <w:r w:rsidRPr="0017652F">
        <w:rPr>
          <w:rFonts w:ascii="Times New Roman" w:eastAsia="SimSun" w:hAnsi="Times New Roman" w:cs="Times New Roman"/>
          <w:spacing w:val="30"/>
          <w:sz w:val="24"/>
          <w:szCs w:val="24"/>
          <w:lang w:val="sr-Cyrl-RS" w:eastAsia="zh-CN"/>
        </w:rPr>
        <w:t xml:space="preserve"> </w:t>
      </w:r>
      <w:r w:rsidRPr="0017652F">
        <w:rPr>
          <w:rFonts w:ascii="Times New Roman" w:eastAsia="SimSun" w:hAnsi="Times New Roman" w:cs="Times New Roman"/>
          <w:sz w:val="24"/>
          <w:szCs w:val="24"/>
          <w:lang w:val="sr-Cyrl-RS" w:eastAsia="zh-CN"/>
        </w:rPr>
        <w:t>од</w:t>
      </w:r>
      <w:r w:rsidRPr="0017652F">
        <w:rPr>
          <w:rFonts w:ascii="Times New Roman" w:eastAsia="SimSun" w:hAnsi="Times New Roman" w:cs="Times New Roman"/>
          <w:spacing w:val="31"/>
          <w:sz w:val="24"/>
          <w:szCs w:val="24"/>
          <w:lang w:val="sr-Cyrl-RS" w:eastAsia="zh-CN"/>
        </w:rPr>
        <w:t xml:space="preserve"> </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тр</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не</w:t>
      </w:r>
      <w:r w:rsidRPr="0017652F">
        <w:rPr>
          <w:rFonts w:ascii="Times New Roman" w:eastAsia="SimSun" w:hAnsi="Times New Roman" w:cs="Times New Roman"/>
          <w:spacing w:val="30"/>
          <w:sz w:val="24"/>
          <w:szCs w:val="24"/>
          <w:lang w:val="sr-Cyrl-RS" w:eastAsia="zh-CN"/>
        </w:rPr>
        <w:t xml:space="preserve"> </w:t>
      </w:r>
      <w:r w:rsidRPr="0017652F">
        <w:rPr>
          <w:rFonts w:ascii="Times New Roman" w:eastAsia="SimSun" w:hAnsi="Times New Roman" w:cs="Times New Roman"/>
          <w:sz w:val="24"/>
          <w:szCs w:val="24"/>
          <w:lang w:val="sr-Cyrl-RS" w:eastAsia="zh-CN"/>
        </w:rPr>
        <w:t>Наручиоца</w:t>
      </w:r>
      <w:r w:rsidRPr="0017652F">
        <w:rPr>
          <w:rFonts w:ascii="Times New Roman" w:eastAsia="SimSun" w:hAnsi="Times New Roman" w:cs="Times New Roman"/>
          <w:spacing w:val="34"/>
          <w:sz w:val="24"/>
          <w:szCs w:val="24"/>
          <w:lang w:val="sr-Cyrl-RS" w:eastAsia="zh-CN"/>
        </w:rPr>
        <w:t xml:space="preserve"> </w:t>
      </w:r>
      <w:r w:rsidRPr="0017652F">
        <w:rPr>
          <w:rFonts w:ascii="Times New Roman" w:eastAsia="SimSun" w:hAnsi="Times New Roman" w:cs="Times New Roman"/>
          <w:sz w:val="24"/>
          <w:szCs w:val="24"/>
          <w:lang w:val="sr-Cyrl-RS" w:eastAsia="zh-CN"/>
        </w:rPr>
        <w:t>у</w:t>
      </w:r>
      <w:r w:rsidRPr="0017652F">
        <w:rPr>
          <w:rFonts w:ascii="Times New Roman" w:eastAsia="SimSun" w:hAnsi="Times New Roman" w:cs="Times New Roman"/>
          <w:spacing w:val="26"/>
          <w:sz w:val="24"/>
          <w:szCs w:val="24"/>
          <w:lang w:val="sr-Cyrl-RS" w:eastAsia="zh-CN"/>
        </w:rPr>
        <w:t xml:space="preserve"> </w:t>
      </w:r>
      <w:r w:rsidRPr="0017652F">
        <w:rPr>
          <w:rFonts w:ascii="Times New Roman" w:eastAsia="SimSun" w:hAnsi="Times New Roman" w:cs="Times New Roman"/>
          <w:sz w:val="24"/>
          <w:szCs w:val="24"/>
          <w:lang w:val="sr-Cyrl-RS" w:eastAsia="zh-CN"/>
        </w:rPr>
        <w:t>ро</w:t>
      </w:r>
      <w:r w:rsidRPr="0017652F">
        <w:rPr>
          <w:rFonts w:ascii="Times New Roman" w:eastAsia="SimSun" w:hAnsi="Times New Roman" w:cs="Times New Roman"/>
          <w:spacing w:val="5"/>
          <w:sz w:val="24"/>
          <w:szCs w:val="24"/>
          <w:lang w:val="sr-Cyrl-RS" w:eastAsia="zh-CN"/>
        </w:rPr>
        <w:t>к</w:t>
      </w:r>
      <w:r w:rsidRPr="0017652F">
        <w:rPr>
          <w:rFonts w:ascii="Times New Roman" w:eastAsia="SimSun" w:hAnsi="Times New Roman" w:cs="Times New Roman"/>
          <w:sz w:val="24"/>
          <w:szCs w:val="24"/>
          <w:lang w:val="sr-Cyrl-RS" w:eastAsia="zh-CN"/>
        </w:rPr>
        <w:t>у одр</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ђ</w:t>
      </w:r>
      <w:r w:rsidRPr="0017652F">
        <w:rPr>
          <w:rFonts w:ascii="Times New Roman" w:eastAsia="SimSun" w:hAnsi="Times New Roman" w:cs="Times New Roman"/>
          <w:spacing w:val="-2"/>
          <w:sz w:val="24"/>
          <w:szCs w:val="24"/>
          <w:lang w:val="sr-Cyrl-RS" w:eastAsia="zh-CN"/>
        </w:rPr>
        <w:t>е</w:t>
      </w:r>
      <w:r w:rsidRPr="0017652F">
        <w:rPr>
          <w:rFonts w:ascii="Times New Roman" w:eastAsia="SimSun" w:hAnsi="Times New Roman" w:cs="Times New Roman"/>
          <w:sz w:val="24"/>
          <w:szCs w:val="24"/>
          <w:lang w:val="sr-Cyrl-RS" w:eastAsia="zh-CN"/>
        </w:rPr>
        <w:t>ном</w:t>
      </w:r>
      <w:r w:rsidRPr="0017652F">
        <w:rPr>
          <w:rFonts w:ascii="Times New Roman" w:eastAsia="SimSun" w:hAnsi="Times New Roman" w:cs="Times New Roman"/>
          <w:spacing w:val="3"/>
          <w:sz w:val="24"/>
          <w:szCs w:val="24"/>
          <w:lang w:val="sr-Cyrl-RS" w:eastAsia="zh-CN"/>
        </w:rPr>
        <w:t xml:space="preserve"> </w:t>
      </w:r>
      <w:r w:rsidRPr="0017652F">
        <w:rPr>
          <w:rFonts w:ascii="Times New Roman" w:eastAsia="SimSun" w:hAnsi="Times New Roman" w:cs="Times New Roman"/>
          <w:sz w:val="24"/>
          <w:szCs w:val="24"/>
          <w:lang w:val="sr-Cyrl-RS" w:eastAsia="zh-CN"/>
        </w:rPr>
        <w:t>у</w:t>
      </w:r>
      <w:r w:rsidRPr="0017652F">
        <w:rPr>
          <w:rFonts w:ascii="Times New Roman" w:eastAsia="SimSun" w:hAnsi="Times New Roman" w:cs="Times New Roman"/>
          <w:spacing w:val="-5"/>
          <w:sz w:val="24"/>
          <w:szCs w:val="24"/>
          <w:lang w:val="sr-Cyrl-RS" w:eastAsia="zh-CN"/>
        </w:rPr>
        <w:t xml:space="preserve"> </w:t>
      </w:r>
      <w:r w:rsidRPr="0017652F">
        <w:rPr>
          <w:rFonts w:ascii="Times New Roman" w:eastAsia="SimSun" w:hAnsi="Times New Roman" w:cs="Times New Roman"/>
          <w:sz w:val="24"/>
          <w:szCs w:val="24"/>
          <w:lang w:val="sr-Cyrl-RS" w:eastAsia="zh-CN"/>
        </w:rPr>
        <w:t>пози</w:t>
      </w:r>
      <w:r w:rsidRPr="0017652F">
        <w:rPr>
          <w:rFonts w:ascii="Times New Roman" w:eastAsia="SimSun" w:hAnsi="Times New Roman" w:cs="Times New Roman"/>
          <w:spacing w:val="1"/>
          <w:sz w:val="24"/>
          <w:szCs w:val="24"/>
          <w:lang w:val="sr-Cyrl-RS" w:eastAsia="zh-CN"/>
        </w:rPr>
        <w:t>в</w:t>
      </w:r>
      <w:r w:rsidRPr="0017652F">
        <w:rPr>
          <w:rFonts w:ascii="Times New Roman" w:eastAsia="SimSun" w:hAnsi="Times New Roman" w:cs="Times New Roman"/>
          <w:sz w:val="24"/>
          <w:szCs w:val="24"/>
          <w:lang w:val="sr-Cyrl-RS" w:eastAsia="zh-CN"/>
        </w:rPr>
        <w:t>у</w:t>
      </w:r>
      <w:r w:rsidRPr="0017652F">
        <w:rPr>
          <w:rFonts w:ascii="Times New Roman" w:eastAsia="SimSun" w:hAnsi="Times New Roman" w:cs="Times New Roman"/>
          <w:spacing w:val="-5"/>
          <w:sz w:val="24"/>
          <w:szCs w:val="24"/>
          <w:lang w:val="sr-Cyrl-RS" w:eastAsia="zh-CN"/>
        </w:rPr>
        <w:t xml:space="preserve"> </w:t>
      </w:r>
      <w:r w:rsidRPr="0017652F">
        <w:rPr>
          <w:rFonts w:ascii="Times New Roman" w:eastAsia="SimSun" w:hAnsi="Times New Roman" w:cs="Times New Roman"/>
          <w:sz w:val="24"/>
          <w:szCs w:val="24"/>
          <w:lang w:val="sr-Cyrl-RS" w:eastAsia="zh-CN"/>
        </w:rPr>
        <w:t>за</w:t>
      </w:r>
      <w:r w:rsidRPr="0017652F">
        <w:rPr>
          <w:rFonts w:ascii="Times New Roman" w:eastAsia="SimSun" w:hAnsi="Times New Roman" w:cs="Times New Roman"/>
          <w:spacing w:val="-1"/>
          <w:sz w:val="24"/>
          <w:szCs w:val="24"/>
          <w:lang w:val="sr-Cyrl-RS" w:eastAsia="zh-CN"/>
        </w:rPr>
        <w:t xml:space="preserve"> </w:t>
      </w:r>
      <w:r w:rsidRPr="0017652F">
        <w:rPr>
          <w:rFonts w:ascii="Times New Roman" w:eastAsia="SimSun" w:hAnsi="Times New Roman" w:cs="Times New Roman"/>
          <w:sz w:val="24"/>
          <w:szCs w:val="24"/>
          <w:lang w:val="sr-Cyrl-RS" w:eastAsia="zh-CN"/>
        </w:rPr>
        <w:t>под</w:t>
      </w:r>
      <w:r w:rsidRPr="0017652F">
        <w:rPr>
          <w:rFonts w:ascii="Times New Roman" w:eastAsia="SimSun" w:hAnsi="Times New Roman" w:cs="Times New Roman"/>
          <w:spacing w:val="1"/>
          <w:sz w:val="24"/>
          <w:szCs w:val="24"/>
          <w:lang w:val="sr-Cyrl-RS" w:eastAsia="zh-CN"/>
        </w:rPr>
        <w:t>н</w:t>
      </w:r>
      <w:r w:rsidRPr="0017652F">
        <w:rPr>
          <w:rFonts w:ascii="Times New Roman" w:eastAsia="SimSun" w:hAnsi="Times New Roman" w:cs="Times New Roman"/>
          <w:sz w:val="24"/>
          <w:szCs w:val="24"/>
          <w:lang w:val="sr-Cyrl-RS" w:eastAsia="zh-CN"/>
        </w:rPr>
        <w:t>ош</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ње</w:t>
      </w:r>
      <w:r w:rsidRPr="0017652F">
        <w:rPr>
          <w:rFonts w:ascii="Times New Roman" w:eastAsia="SimSun" w:hAnsi="Times New Roman" w:cs="Times New Roman"/>
          <w:spacing w:val="-2"/>
          <w:sz w:val="24"/>
          <w:szCs w:val="24"/>
          <w:lang w:val="sr-Cyrl-RS" w:eastAsia="zh-CN"/>
        </w:rPr>
        <w:t xml:space="preserve"> </w:t>
      </w:r>
      <w:r w:rsidRPr="0017652F">
        <w:rPr>
          <w:rFonts w:ascii="Times New Roman" w:eastAsia="SimSun" w:hAnsi="Times New Roman" w:cs="Times New Roman"/>
          <w:sz w:val="24"/>
          <w:szCs w:val="24"/>
          <w:lang w:val="sr-Cyrl-RS" w:eastAsia="zh-CN"/>
        </w:rPr>
        <w:t>по</w:t>
      </w:r>
      <w:r w:rsidRPr="0017652F">
        <w:rPr>
          <w:rFonts w:ascii="Times New Roman" w:eastAsia="SimSun" w:hAnsi="Times New Roman" w:cs="Times New Roman"/>
          <w:spacing w:val="3"/>
          <w:sz w:val="24"/>
          <w:szCs w:val="24"/>
          <w:lang w:val="sr-Cyrl-RS" w:eastAsia="zh-CN"/>
        </w:rPr>
        <w:t>н</w:t>
      </w:r>
      <w:r w:rsidRPr="0017652F">
        <w:rPr>
          <w:rFonts w:ascii="Times New Roman" w:eastAsia="SimSun" w:hAnsi="Times New Roman" w:cs="Times New Roman"/>
          <w:spacing w:val="-8"/>
          <w:sz w:val="24"/>
          <w:szCs w:val="24"/>
          <w:lang w:val="sr-Cyrl-RS" w:eastAsia="zh-CN"/>
        </w:rPr>
        <w:t>у</w:t>
      </w:r>
      <w:r w:rsidRPr="0017652F">
        <w:rPr>
          <w:rFonts w:ascii="Times New Roman" w:eastAsia="SimSun" w:hAnsi="Times New Roman" w:cs="Times New Roman"/>
          <w:sz w:val="24"/>
          <w:szCs w:val="24"/>
          <w:lang w:val="sr-Cyrl-RS" w:eastAsia="zh-CN"/>
        </w:rPr>
        <w:t>д</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w:t>
      </w:r>
    </w:p>
    <w:p w:rsidR="00B71A56" w:rsidRPr="0017652F" w:rsidRDefault="00B71A56" w:rsidP="00B71A56">
      <w:pPr>
        <w:widowControl w:val="0"/>
        <w:kinsoku w:val="0"/>
        <w:overflowPunct w:val="0"/>
        <w:autoSpaceDE w:val="0"/>
        <w:autoSpaceDN w:val="0"/>
        <w:adjustRightInd w:val="0"/>
        <w:spacing w:after="0" w:line="240" w:lineRule="auto"/>
        <w:ind w:right="111"/>
        <w:jc w:val="both"/>
        <w:rPr>
          <w:rFonts w:ascii="Times New Roman" w:eastAsia="SimSun" w:hAnsi="Times New Roman" w:cs="Times New Roman"/>
          <w:sz w:val="24"/>
          <w:szCs w:val="24"/>
          <w:lang w:val="sr-Cyrl-RS" w:eastAsia="zh-CN"/>
        </w:rPr>
      </w:pPr>
      <w:r>
        <w:rPr>
          <w:rFonts w:ascii="Times New Roman" w:eastAsia="SimSun" w:hAnsi="Times New Roman" w:cs="Times New Roman"/>
          <w:sz w:val="24"/>
          <w:szCs w:val="24"/>
          <w:lang w:val="sr-Cyrl-RS" w:eastAsia="zh-CN"/>
        </w:rPr>
        <w:tab/>
      </w:r>
      <w:r>
        <w:rPr>
          <w:rFonts w:ascii="Times New Roman" w:eastAsia="SimSun" w:hAnsi="Times New Roman" w:cs="Times New Roman"/>
          <w:sz w:val="24"/>
          <w:szCs w:val="24"/>
          <w:lang w:val="sr-Cyrl-RS" w:eastAsia="zh-CN"/>
        </w:rPr>
        <w:tab/>
      </w:r>
      <w:r w:rsidRPr="0017652F">
        <w:rPr>
          <w:rFonts w:ascii="Times New Roman" w:eastAsia="SimSun" w:hAnsi="Times New Roman" w:cs="Times New Roman"/>
          <w:sz w:val="24"/>
          <w:szCs w:val="24"/>
          <w:lang w:val="sr-Cyrl-RS" w:eastAsia="zh-CN"/>
        </w:rPr>
        <w:t>Отв</w:t>
      </w:r>
      <w:r w:rsidRPr="0017652F">
        <w:rPr>
          <w:rFonts w:ascii="Times New Roman" w:eastAsia="SimSun" w:hAnsi="Times New Roman" w:cs="Times New Roman"/>
          <w:spacing w:val="-2"/>
          <w:sz w:val="24"/>
          <w:szCs w:val="24"/>
          <w:lang w:val="sr-Cyrl-RS" w:eastAsia="zh-CN"/>
        </w:rPr>
        <w:t>а</w:t>
      </w:r>
      <w:r w:rsidRPr="0017652F">
        <w:rPr>
          <w:rFonts w:ascii="Times New Roman" w:eastAsia="SimSun" w:hAnsi="Times New Roman" w:cs="Times New Roman"/>
          <w:sz w:val="24"/>
          <w:szCs w:val="24"/>
          <w:lang w:val="sr-Cyrl-RS" w:eastAsia="zh-CN"/>
        </w:rPr>
        <w:t>р</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pacing w:val="1"/>
          <w:sz w:val="24"/>
          <w:szCs w:val="24"/>
          <w:lang w:val="sr-Cyrl-RS" w:eastAsia="zh-CN"/>
        </w:rPr>
        <w:t>њ</w:t>
      </w:r>
      <w:r w:rsidRPr="0017652F">
        <w:rPr>
          <w:rFonts w:ascii="Times New Roman" w:eastAsia="SimSun" w:hAnsi="Times New Roman" w:cs="Times New Roman"/>
          <w:sz w:val="24"/>
          <w:szCs w:val="24"/>
          <w:lang w:val="sr-Cyrl-RS" w:eastAsia="zh-CN"/>
        </w:rPr>
        <w:t>е</w:t>
      </w:r>
      <w:r w:rsidRPr="0017652F">
        <w:rPr>
          <w:rFonts w:ascii="Times New Roman" w:eastAsia="SimSun" w:hAnsi="Times New Roman" w:cs="Times New Roman"/>
          <w:spacing w:val="20"/>
          <w:sz w:val="24"/>
          <w:szCs w:val="24"/>
          <w:lang w:val="sr-Cyrl-RS" w:eastAsia="zh-CN"/>
        </w:rPr>
        <w:t xml:space="preserve"> </w:t>
      </w:r>
      <w:r w:rsidRPr="0017652F">
        <w:rPr>
          <w:rFonts w:ascii="Times New Roman" w:eastAsia="SimSun" w:hAnsi="Times New Roman" w:cs="Times New Roman"/>
          <w:sz w:val="24"/>
          <w:szCs w:val="24"/>
          <w:lang w:val="sr-Cyrl-RS" w:eastAsia="zh-CN"/>
        </w:rPr>
        <w:t>по</w:t>
      </w:r>
      <w:r w:rsidRPr="0017652F">
        <w:rPr>
          <w:rFonts w:ascii="Times New Roman" w:eastAsia="SimSun" w:hAnsi="Times New Roman" w:cs="Times New Roman"/>
          <w:spacing w:val="3"/>
          <w:sz w:val="24"/>
          <w:szCs w:val="24"/>
          <w:lang w:val="sr-Cyrl-RS" w:eastAsia="zh-CN"/>
        </w:rPr>
        <w:t>н</w:t>
      </w:r>
      <w:r w:rsidRPr="0017652F">
        <w:rPr>
          <w:rFonts w:ascii="Times New Roman" w:eastAsia="SimSun" w:hAnsi="Times New Roman" w:cs="Times New Roman"/>
          <w:spacing w:val="-8"/>
          <w:sz w:val="24"/>
          <w:szCs w:val="24"/>
          <w:lang w:val="sr-Cyrl-RS" w:eastAsia="zh-CN"/>
        </w:rPr>
        <w:t>у</w:t>
      </w:r>
      <w:r w:rsidRPr="0017652F">
        <w:rPr>
          <w:rFonts w:ascii="Times New Roman" w:eastAsia="SimSun" w:hAnsi="Times New Roman" w:cs="Times New Roman"/>
          <w:spacing w:val="2"/>
          <w:sz w:val="24"/>
          <w:szCs w:val="24"/>
          <w:lang w:val="sr-Cyrl-RS" w:eastAsia="zh-CN"/>
        </w:rPr>
        <w:t>д</w:t>
      </w:r>
      <w:r w:rsidRPr="0017652F">
        <w:rPr>
          <w:rFonts w:ascii="Times New Roman" w:eastAsia="SimSun" w:hAnsi="Times New Roman" w:cs="Times New Roman"/>
          <w:sz w:val="24"/>
          <w:szCs w:val="24"/>
          <w:lang w:val="sr-Cyrl-RS" w:eastAsia="zh-CN"/>
        </w:rPr>
        <w:t>а</w:t>
      </w:r>
      <w:r w:rsidRPr="0017652F">
        <w:rPr>
          <w:rFonts w:ascii="Times New Roman" w:eastAsia="SimSun" w:hAnsi="Times New Roman" w:cs="Times New Roman"/>
          <w:spacing w:val="20"/>
          <w:sz w:val="24"/>
          <w:szCs w:val="24"/>
          <w:lang w:val="sr-Cyrl-RS" w:eastAsia="zh-CN"/>
        </w:rPr>
        <w:t xml:space="preserve"> </w:t>
      </w:r>
      <w:r w:rsidRPr="0017652F">
        <w:rPr>
          <w:rFonts w:ascii="Times New Roman" w:eastAsia="SimSun" w:hAnsi="Times New Roman" w:cs="Times New Roman"/>
          <w:sz w:val="24"/>
          <w:szCs w:val="24"/>
          <w:lang w:val="sr-Cyrl-RS" w:eastAsia="zh-CN"/>
        </w:rPr>
        <w:t>је</w:t>
      </w:r>
      <w:r w:rsidRPr="0017652F">
        <w:rPr>
          <w:rFonts w:ascii="Times New Roman" w:eastAsia="SimSun" w:hAnsi="Times New Roman" w:cs="Times New Roman"/>
          <w:spacing w:val="20"/>
          <w:sz w:val="24"/>
          <w:szCs w:val="24"/>
          <w:lang w:val="sr-Cyrl-RS" w:eastAsia="zh-CN"/>
        </w:rPr>
        <w:t xml:space="preserve"> </w:t>
      </w:r>
      <w:r w:rsidRPr="0017652F">
        <w:rPr>
          <w:rFonts w:ascii="Times New Roman" w:eastAsia="SimSun" w:hAnsi="Times New Roman" w:cs="Times New Roman"/>
          <w:sz w:val="24"/>
          <w:szCs w:val="24"/>
          <w:lang w:val="sr-Cyrl-RS" w:eastAsia="zh-CN"/>
        </w:rPr>
        <w:t>ја</w:t>
      </w:r>
      <w:r w:rsidRPr="0017652F">
        <w:rPr>
          <w:rFonts w:ascii="Times New Roman" w:eastAsia="SimSun" w:hAnsi="Times New Roman" w:cs="Times New Roman"/>
          <w:spacing w:val="1"/>
          <w:sz w:val="24"/>
          <w:szCs w:val="24"/>
          <w:lang w:val="sr-Cyrl-RS" w:eastAsia="zh-CN"/>
        </w:rPr>
        <w:t>в</w:t>
      </w:r>
      <w:r w:rsidRPr="0017652F">
        <w:rPr>
          <w:rFonts w:ascii="Times New Roman" w:eastAsia="SimSun" w:hAnsi="Times New Roman" w:cs="Times New Roman"/>
          <w:sz w:val="24"/>
          <w:szCs w:val="24"/>
          <w:lang w:val="sr-Cyrl-RS" w:eastAsia="zh-CN"/>
        </w:rPr>
        <w:t>н</w:t>
      </w:r>
      <w:r w:rsidRPr="0017652F">
        <w:rPr>
          <w:rFonts w:ascii="Times New Roman" w:eastAsia="SimSun" w:hAnsi="Times New Roman" w:cs="Times New Roman"/>
          <w:spacing w:val="2"/>
          <w:sz w:val="24"/>
          <w:szCs w:val="24"/>
          <w:lang w:val="sr-Cyrl-RS" w:eastAsia="zh-CN"/>
        </w:rPr>
        <w:t>о</w:t>
      </w:r>
      <w:r w:rsidRPr="0017652F">
        <w:rPr>
          <w:rFonts w:ascii="Times New Roman" w:eastAsia="SimSun" w:hAnsi="Times New Roman" w:cs="Times New Roman"/>
          <w:sz w:val="24"/>
          <w:szCs w:val="24"/>
          <w:lang w:val="sr-Cyrl-RS" w:eastAsia="zh-CN"/>
        </w:rPr>
        <w:t>.</w:t>
      </w:r>
      <w:r w:rsidRPr="0017652F">
        <w:rPr>
          <w:rFonts w:ascii="Times New Roman" w:eastAsia="SimSun" w:hAnsi="Times New Roman" w:cs="Times New Roman"/>
          <w:spacing w:val="21"/>
          <w:sz w:val="24"/>
          <w:szCs w:val="24"/>
          <w:lang w:val="sr-Cyrl-RS" w:eastAsia="zh-CN"/>
        </w:rPr>
        <w:t xml:space="preserve"> </w:t>
      </w:r>
      <w:r w:rsidRPr="0017652F">
        <w:rPr>
          <w:rFonts w:ascii="Times New Roman" w:eastAsia="SimSun" w:hAnsi="Times New Roman" w:cs="Times New Roman"/>
          <w:sz w:val="24"/>
          <w:szCs w:val="24"/>
          <w:lang w:val="sr-Cyrl-RS" w:eastAsia="zh-CN"/>
        </w:rPr>
        <w:t>Св</w:t>
      </w:r>
      <w:r w:rsidRPr="0017652F">
        <w:rPr>
          <w:rFonts w:ascii="Times New Roman" w:eastAsia="SimSun" w:hAnsi="Times New Roman" w:cs="Times New Roman"/>
          <w:spacing w:val="-2"/>
          <w:sz w:val="24"/>
          <w:szCs w:val="24"/>
          <w:lang w:val="sr-Cyrl-RS" w:eastAsia="zh-CN"/>
        </w:rPr>
        <w:t>а</w:t>
      </w:r>
      <w:r w:rsidRPr="0017652F">
        <w:rPr>
          <w:rFonts w:ascii="Times New Roman" w:eastAsia="SimSun" w:hAnsi="Times New Roman" w:cs="Times New Roman"/>
          <w:sz w:val="24"/>
          <w:szCs w:val="24"/>
          <w:lang w:val="sr-Cyrl-RS" w:eastAsia="zh-CN"/>
        </w:rPr>
        <w:t>ко</w:t>
      </w:r>
      <w:r w:rsidRPr="0017652F">
        <w:rPr>
          <w:rFonts w:ascii="Times New Roman" w:eastAsia="SimSun" w:hAnsi="Times New Roman" w:cs="Times New Roman"/>
          <w:spacing w:val="21"/>
          <w:sz w:val="24"/>
          <w:szCs w:val="24"/>
          <w:lang w:val="sr-Cyrl-RS" w:eastAsia="zh-CN"/>
        </w:rPr>
        <w:t xml:space="preserve"> </w:t>
      </w:r>
      <w:r w:rsidRPr="0017652F">
        <w:rPr>
          <w:rFonts w:ascii="Times New Roman" w:eastAsia="SimSun" w:hAnsi="Times New Roman" w:cs="Times New Roman"/>
          <w:sz w:val="24"/>
          <w:szCs w:val="24"/>
          <w:lang w:val="sr-Cyrl-RS" w:eastAsia="zh-CN"/>
        </w:rPr>
        <w:t>з</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pacing w:val="-2"/>
          <w:sz w:val="24"/>
          <w:szCs w:val="24"/>
          <w:lang w:val="sr-Cyrl-RS" w:eastAsia="zh-CN"/>
        </w:rPr>
        <w:t>и</w:t>
      </w:r>
      <w:r w:rsidRPr="0017652F">
        <w:rPr>
          <w:rFonts w:ascii="Times New Roman" w:eastAsia="SimSun" w:hAnsi="Times New Roman" w:cs="Times New Roman"/>
          <w:sz w:val="24"/>
          <w:szCs w:val="24"/>
          <w:lang w:val="sr-Cyrl-RS" w:eastAsia="zh-CN"/>
        </w:rPr>
        <w:t>нт</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р</w:t>
      </w:r>
      <w:r w:rsidRPr="0017652F">
        <w:rPr>
          <w:rFonts w:ascii="Times New Roman" w:eastAsia="SimSun" w:hAnsi="Times New Roman" w:cs="Times New Roman"/>
          <w:spacing w:val="-1"/>
          <w:sz w:val="24"/>
          <w:szCs w:val="24"/>
          <w:lang w:val="sr-Cyrl-RS" w:eastAsia="zh-CN"/>
        </w:rPr>
        <w:t>ес</w:t>
      </w:r>
      <w:r w:rsidRPr="0017652F">
        <w:rPr>
          <w:rFonts w:ascii="Times New Roman" w:eastAsia="SimSun" w:hAnsi="Times New Roman" w:cs="Times New Roman"/>
          <w:sz w:val="24"/>
          <w:szCs w:val="24"/>
          <w:lang w:val="sr-Cyrl-RS" w:eastAsia="zh-CN"/>
        </w:rPr>
        <w:t>овано</w:t>
      </w:r>
      <w:r w:rsidRPr="0017652F">
        <w:rPr>
          <w:rFonts w:ascii="Times New Roman" w:eastAsia="SimSun" w:hAnsi="Times New Roman" w:cs="Times New Roman"/>
          <w:spacing w:val="21"/>
          <w:sz w:val="24"/>
          <w:szCs w:val="24"/>
          <w:lang w:val="sr-Cyrl-RS" w:eastAsia="zh-CN"/>
        </w:rPr>
        <w:t xml:space="preserve"> </w:t>
      </w:r>
      <w:r w:rsidRPr="0017652F">
        <w:rPr>
          <w:rFonts w:ascii="Times New Roman" w:eastAsia="SimSun" w:hAnsi="Times New Roman" w:cs="Times New Roman"/>
          <w:sz w:val="24"/>
          <w:szCs w:val="24"/>
          <w:lang w:val="sr-Cyrl-RS" w:eastAsia="zh-CN"/>
        </w:rPr>
        <w:t>л</w:t>
      </w:r>
      <w:r w:rsidRPr="0017652F">
        <w:rPr>
          <w:rFonts w:ascii="Times New Roman" w:eastAsia="SimSun" w:hAnsi="Times New Roman" w:cs="Times New Roman"/>
          <w:spacing w:val="-1"/>
          <w:sz w:val="24"/>
          <w:szCs w:val="24"/>
          <w:lang w:val="sr-Cyrl-RS" w:eastAsia="zh-CN"/>
        </w:rPr>
        <w:t>и</w:t>
      </w:r>
      <w:r w:rsidRPr="0017652F">
        <w:rPr>
          <w:rFonts w:ascii="Times New Roman" w:eastAsia="SimSun" w:hAnsi="Times New Roman" w:cs="Times New Roman"/>
          <w:sz w:val="24"/>
          <w:szCs w:val="24"/>
          <w:lang w:val="sr-Cyrl-RS" w:eastAsia="zh-CN"/>
        </w:rPr>
        <w:t>це</w:t>
      </w:r>
      <w:r w:rsidRPr="0017652F">
        <w:rPr>
          <w:rFonts w:ascii="Times New Roman" w:eastAsia="SimSun" w:hAnsi="Times New Roman" w:cs="Times New Roman"/>
          <w:spacing w:val="23"/>
          <w:sz w:val="24"/>
          <w:szCs w:val="24"/>
          <w:lang w:val="sr-Cyrl-RS" w:eastAsia="zh-CN"/>
        </w:rPr>
        <w:t xml:space="preserve"> </w:t>
      </w:r>
      <w:r w:rsidRPr="0017652F">
        <w:rPr>
          <w:rFonts w:ascii="Times New Roman" w:eastAsia="SimSun" w:hAnsi="Times New Roman" w:cs="Times New Roman"/>
          <w:spacing w:val="-1"/>
          <w:sz w:val="24"/>
          <w:szCs w:val="24"/>
          <w:lang w:val="sr-Cyrl-RS" w:eastAsia="zh-CN"/>
        </w:rPr>
        <w:t>м</w:t>
      </w:r>
      <w:r w:rsidRPr="0017652F">
        <w:rPr>
          <w:rFonts w:ascii="Times New Roman" w:eastAsia="SimSun" w:hAnsi="Times New Roman" w:cs="Times New Roman"/>
          <w:sz w:val="24"/>
          <w:szCs w:val="24"/>
          <w:lang w:val="sr-Cyrl-RS" w:eastAsia="zh-CN"/>
        </w:rPr>
        <w:t>оже</w:t>
      </w:r>
      <w:r w:rsidRPr="0017652F">
        <w:rPr>
          <w:rFonts w:ascii="Times New Roman" w:eastAsia="SimSun" w:hAnsi="Times New Roman" w:cs="Times New Roman"/>
          <w:spacing w:val="20"/>
          <w:sz w:val="24"/>
          <w:szCs w:val="24"/>
          <w:lang w:val="sr-Cyrl-RS" w:eastAsia="zh-CN"/>
        </w:rPr>
        <w:t xml:space="preserve"> </w:t>
      </w:r>
      <w:r w:rsidRPr="0017652F">
        <w:rPr>
          <w:rFonts w:ascii="Times New Roman" w:eastAsia="SimSun" w:hAnsi="Times New Roman" w:cs="Times New Roman"/>
          <w:sz w:val="24"/>
          <w:szCs w:val="24"/>
          <w:lang w:val="sr-Cyrl-RS" w:eastAsia="zh-CN"/>
        </w:rPr>
        <w:t>при</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pacing w:val="-5"/>
          <w:sz w:val="24"/>
          <w:szCs w:val="24"/>
          <w:lang w:val="sr-Cyrl-RS" w:eastAsia="zh-CN"/>
        </w:rPr>
        <w:t>у</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т</w:t>
      </w:r>
      <w:r w:rsidRPr="0017652F">
        <w:rPr>
          <w:rFonts w:ascii="Times New Roman" w:eastAsia="SimSun" w:hAnsi="Times New Roman" w:cs="Times New Roman"/>
          <w:spacing w:val="1"/>
          <w:sz w:val="24"/>
          <w:szCs w:val="24"/>
          <w:lang w:val="sr-Cyrl-RS" w:eastAsia="zh-CN"/>
        </w:rPr>
        <w:t>в</w:t>
      </w:r>
      <w:r w:rsidRPr="0017652F">
        <w:rPr>
          <w:rFonts w:ascii="Times New Roman" w:eastAsia="SimSun" w:hAnsi="Times New Roman" w:cs="Times New Roman"/>
          <w:sz w:val="24"/>
          <w:szCs w:val="24"/>
          <w:lang w:val="sr-Cyrl-RS" w:eastAsia="zh-CN"/>
        </w:rPr>
        <w:t>ов</w:t>
      </w:r>
      <w:r w:rsidRPr="0017652F">
        <w:rPr>
          <w:rFonts w:ascii="Times New Roman" w:eastAsia="SimSun" w:hAnsi="Times New Roman" w:cs="Times New Roman"/>
          <w:spacing w:val="-2"/>
          <w:sz w:val="24"/>
          <w:szCs w:val="24"/>
          <w:lang w:val="sr-Cyrl-RS" w:eastAsia="zh-CN"/>
        </w:rPr>
        <w:t>а</w:t>
      </w:r>
      <w:r w:rsidRPr="0017652F">
        <w:rPr>
          <w:rFonts w:ascii="Times New Roman" w:eastAsia="SimSun" w:hAnsi="Times New Roman" w:cs="Times New Roman"/>
          <w:sz w:val="24"/>
          <w:szCs w:val="24"/>
          <w:lang w:val="sr-Cyrl-RS" w:eastAsia="zh-CN"/>
        </w:rPr>
        <w:t>ти</w:t>
      </w:r>
      <w:r w:rsidRPr="0017652F">
        <w:rPr>
          <w:rFonts w:ascii="Times New Roman" w:eastAsia="SimSun" w:hAnsi="Times New Roman" w:cs="Times New Roman"/>
          <w:spacing w:val="22"/>
          <w:sz w:val="24"/>
          <w:szCs w:val="24"/>
          <w:lang w:val="sr-Cyrl-RS" w:eastAsia="zh-CN"/>
        </w:rPr>
        <w:t xml:space="preserve"> </w:t>
      </w:r>
      <w:r w:rsidRPr="0017652F">
        <w:rPr>
          <w:rFonts w:ascii="Times New Roman" w:eastAsia="SimSun" w:hAnsi="Times New Roman" w:cs="Times New Roman"/>
          <w:sz w:val="24"/>
          <w:szCs w:val="24"/>
          <w:lang w:val="sr-Cyrl-RS" w:eastAsia="zh-CN"/>
        </w:rPr>
        <w:t>отв</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р</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pacing w:val="3"/>
          <w:sz w:val="24"/>
          <w:szCs w:val="24"/>
          <w:lang w:val="sr-Cyrl-RS" w:eastAsia="zh-CN"/>
        </w:rPr>
        <w:t>њ</w:t>
      </w:r>
      <w:r w:rsidRPr="0017652F">
        <w:rPr>
          <w:rFonts w:ascii="Times New Roman" w:eastAsia="SimSun" w:hAnsi="Times New Roman" w:cs="Times New Roman"/>
          <w:sz w:val="24"/>
          <w:szCs w:val="24"/>
          <w:lang w:val="sr-Cyrl-RS" w:eastAsia="zh-CN"/>
        </w:rPr>
        <w:t>у по</w:t>
      </w:r>
      <w:r w:rsidRPr="0017652F">
        <w:rPr>
          <w:rFonts w:ascii="Times New Roman" w:eastAsia="SimSun" w:hAnsi="Times New Roman" w:cs="Times New Roman"/>
          <w:spacing w:val="3"/>
          <w:sz w:val="24"/>
          <w:szCs w:val="24"/>
          <w:lang w:val="sr-Cyrl-RS" w:eastAsia="zh-CN"/>
        </w:rPr>
        <w:t>н</w:t>
      </w:r>
      <w:r w:rsidRPr="0017652F">
        <w:rPr>
          <w:rFonts w:ascii="Times New Roman" w:eastAsia="SimSun" w:hAnsi="Times New Roman" w:cs="Times New Roman"/>
          <w:spacing w:val="-8"/>
          <w:sz w:val="24"/>
          <w:szCs w:val="24"/>
          <w:lang w:val="sr-Cyrl-RS" w:eastAsia="zh-CN"/>
        </w:rPr>
        <w:t>у</w:t>
      </w:r>
      <w:r w:rsidRPr="0017652F">
        <w:rPr>
          <w:rFonts w:ascii="Times New Roman" w:eastAsia="SimSun" w:hAnsi="Times New Roman" w:cs="Times New Roman"/>
          <w:sz w:val="24"/>
          <w:szCs w:val="24"/>
          <w:lang w:val="sr-Cyrl-RS" w:eastAsia="zh-CN"/>
        </w:rPr>
        <w:t>да.</w:t>
      </w:r>
      <w:r w:rsidRPr="0017652F">
        <w:rPr>
          <w:rFonts w:ascii="Times New Roman" w:eastAsia="SimSun" w:hAnsi="Times New Roman" w:cs="Times New Roman"/>
          <w:spacing w:val="30"/>
          <w:sz w:val="24"/>
          <w:szCs w:val="24"/>
          <w:lang w:val="sr-Cyrl-RS" w:eastAsia="zh-CN"/>
        </w:rPr>
        <w:t xml:space="preserve"> </w:t>
      </w:r>
      <w:r w:rsidRPr="0017652F">
        <w:rPr>
          <w:rFonts w:ascii="Times New Roman" w:eastAsia="SimSun" w:hAnsi="Times New Roman" w:cs="Times New Roman"/>
          <w:sz w:val="24"/>
          <w:szCs w:val="24"/>
          <w:lang w:val="sr-Cyrl-RS" w:eastAsia="zh-CN"/>
        </w:rPr>
        <w:t>У</w:t>
      </w:r>
      <w:r w:rsidRPr="0017652F">
        <w:rPr>
          <w:rFonts w:ascii="Times New Roman" w:eastAsia="SimSun" w:hAnsi="Times New Roman" w:cs="Times New Roman"/>
          <w:spacing w:val="31"/>
          <w:sz w:val="24"/>
          <w:szCs w:val="24"/>
          <w:lang w:val="sr-Cyrl-RS" w:eastAsia="zh-CN"/>
        </w:rPr>
        <w:t xml:space="preserve"> </w:t>
      </w:r>
      <w:r w:rsidRPr="0017652F">
        <w:rPr>
          <w:rFonts w:ascii="Times New Roman" w:eastAsia="SimSun" w:hAnsi="Times New Roman" w:cs="Times New Roman"/>
          <w:sz w:val="24"/>
          <w:szCs w:val="24"/>
          <w:lang w:val="sr-Cyrl-RS" w:eastAsia="zh-CN"/>
        </w:rPr>
        <w:t>по</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pacing w:val="2"/>
          <w:sz w:val="24"/>
          <w:szCs w:val="24"/>
          <w:lang w:val="sr-Cyrl-RS" w:eastAsia="zh-CN"/>
        </w:rPr>
        <w:t>т</w:t>
      </w:r>
      <w:r w:rsidRPr="0017652F">
        <w:rPr>
          <w:rFonts w:ascii="Times New Roman" w:eastAsia="SimSun" w:hAnsi="Times New Roman" w:cs="Times New Roman"/>
          <w:spacing w:val="-5"/>
          <w:sz w:val="24"/>
          <w:szCs w:val="24"/>
          <w:lang w:val="sr-Cyrl-RS" w:eastAsia="zh-CN"/>
        </w:rPr>
        <w:t>у</w:t>
      </w:r>
      <w:r w:rsidRPr="0017652F">
        <w:rPr>
          <w:rFonts w:ascii="Times New Roman" w:eastAsia="SimSun" w:hAnsi="Times New Roman" w:cs="Times New Roman"/>
          <w:sz w:val="24"/>
          <w:szCs w:val="24"/>
          <w:lang w:val="sr-Cyrl-RS" w:eastAsia="zh-CN"/>
        </w:rPr>
        <w:t>п</w:t>
      </w:r>
      <w:r w:rsidRPr="0017652F">
        <w:rPr>
          <w:rFonts w:ascii="Times New Roman" w:eastAsia="SimSun" w:hAnsi="Times New Roman" w:cs="Times New Roman"/>
          <w:spacing w:val="3"/>
          <w:sz w:val="24"/>
          <w:szCs w:val="24"/>
          <w:lang w:val="sr-Cyrl-RS" w:eastAsia="zh-CN"/>
        </w:rPr>
        <w:t>к</w:t>
      </w:r>
      <w:r w:rsidRPr="0017652F">
        <w:rPr>
          <w:rFonts w:ascii="Times New Roman" w:eastAsia="SimSun" w:hAnsi="Times New Roman" w:cs="Times New Roman"/>
          <w:sz w:val="24"/>
          <w:szCs w:val="24"/>
          <w:lang w:val="sr-Cyrl-RS" w:eastAsia="zh-CN"/>
        </w:rPr>
        <w:t>у</w:t>
      </w:r>
      <w:r w:rsidRPr="0017652F">
        <w:rPr>
          <w:rFonts w:ascii="Times New Roman" w:eastAsia="SimSun" w:hAnsi="Times New Roman" w:cs="Times New Roman"/>
          <w:spacing w:val="28"/>
          <w:sz w:val="24"/>
          <w:szCs w:val="24"/>
          <w:lang w:val="sr-Cyrl-RS" w:eastAsia="zh-CN"/>
        </w:rPr>
        <w:t xml:space="preserve"> </w:t>
      </w:r>
      <w:r w:rsidRPr="0017652F">
        <w:rPr>
          <w:rFonts w:ascii="Times New Roman" w:eastAsia="SimSun" w:hAnsi="Times New Roman" w:cs="Times New Roman"/>
          <w:sz w:val="24"/>
          <w:szCs w:val="24"/>
          <w:lang w:val="sr-Cyrl-RS" w:eastAsia="zh-CN"/>
        </w:rPr>
        <w:t>отв</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р</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ња</w:t>
      </w:r>
      <w:r w:rsidRPr="0017652F">
        <w:rPr>
          <w:rFonts w:ascii="Times New Roman" w:eastAsia="SimSun" w:hAnsi="Times New Roman" w:cs="Times New Roman"/>
          <w:spacing w:val="29"/>
          <w:sz w:val="24"/>
          <w:szCs w:val="24"/>
          <w:lang w:val="sr-Cyrl-RS" w:eastAsia="zh-CN"/>
        </w:rPr>
        <w:t xml:space="preserve"> </w:t>
      </w:r>
      <w:r w:rsidRPr="0017652F">
        <w:rPr>
          <w:rFonts w:ascii="Times New Roman" w:eastAsia="SimSun" w:hAnsi="Times New Roman" w:cs="Times New Roman"/>
          <w:sz w:val="24"/>
          <w:szCs w:val="24"/>
          <w:lang w:val="sr-Cyrl-RS" w:eastAsia="zh-CN"/>
        </w:rPr>
        <w:t>по</w:t>
      </w:r>
      <w:r w:rsidRPr="0017652F">
        <w:rPr>
          <w:rFonts w:ascii="Times New Roman" w:eastAsia="SimSun" w:hAnsi="Times New Roman" w:cs="Times New Roman"/>
          <w:spacing w:val="3"/>
          <w:sz w:val="24"/>
          <w:szCs w:val="24"/>
          <w:lang w:val="sr-Cyrl-RS" w:eastAsia="zh-CN"/>
        </w:rPr>
        <w:t>н</w:t>
      </w:r>
      <w:r w:rsidRPr="0017652F">
        <w:rPr>
          <w:rFonts w:ascii="Times New Roman" w:eastAsia="SimSun" w:hAnsi="Times New Roman" w:cs="Times New Roman"/>
          <w:spacing w:val="-5"/>
          <w:sz w:val="24"/>
          <w:szCs w:val="24"/>
          <w:lang w:val="sr-Cyrl-RS" w:eastAsia="zh-CN"/>
        </w:rPr>
        <w:t>у</w:t>
      </w:r>
      <w:r w:rsidRPr="0017652F">
        <w:rPr>
          <w:rFonts w:ascii="Times New Roman" w:eastAsia="SimSun" w:hAnsi="Times New Roman" w:cs="Times New Roman"/>
          <w:sz w:val="24"/>
          <w:szCs w:val="24"/>
          <w:lang w:val="sr-Cyrl-RS" w:eastAsia="zh-CN"/>
        </w:rPr>
        <w:t>да</w:t>
      </w:r>
      <w:r w:rsidRPr="0017652F">
        <w:rPr>
          <w:rFonts w:ascii="Times New Roman" w:eastAsia="SimSun" w:hAnsi="Times New Roman" w:cs="Times New Roman"/>
          <w:spacing w:val="30"/>
          <w:sz w:val="24"/>
          <w:szCs w:val="24"/>
          <w:lang w:val="sr-Cyrl-RS" w:eastAsia="zh-CN"/>
        </w:rPr>
        <w:t xml:space="preserve"> </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ктивно</w:t>
      </w:r>
      <w:r w:rsidRPr="0017652F">
        <w:rPr>
          <w:rFonts w:ascii="Times New Roman" w:eastAsia="SimSun" w:hAnsi="Times New Roman" w:cs="Times New Roman"/>
          <w:spacing w:val="28"/>
          <w:sz w:val="24"/>
          <w:szCs w:val="24"/>
          <w:lang w:val="sr-Cyrl-RS" w:eastAsia="zh-CN"/>
        </w:rPr>
        <w:t xml:space="preserve"> </w:t>
      </w:r>
      <w:r w:rsidRPr="0017652F">
        <w:rPr>
          <w:rFonts w:ascii="Times New Roman" w:eastAsia="SimSun" w:hAnsi="Times New Roman" w:cs="Times New Roman"/>
          <w:spacing w:val="-1"/>
          <w:sz w:val="24"/>
          <w:szCs w:val="24"/>
          <w:lang w:val="sr-Cyrl-RS" w:eastAsia="zh-CN"/>
        </w:rPr>
        <w:t>м</w:t>
      </w:r>
      <w:r w:rsidRPr="0017652F">
        <w:rPr>
          <w:rFonts w:ascii="Times New Roman" w:eastAsia="SimSun" w:hAnsi="Times New Roman" w:cs="Times New Roman"/>
          <w:sz w:val="24"/>
          <w:szCs w:val="24"/>
          <w:lang w:val="sr-Cyrl-RS" w:eastAsia="zh-CN"/>
        </w:rPr>
        <w:t>о</w:t>
      </w:r>
      <w:r w:rsidRPr="0017652F">
        <w:rPr>
          <w:rFonts w:ascii="Times New Roman" w:eastAsia="SimSun" w:hAnsi="Times New Roman" w:cs="Times New Roman"/>
          <w:spacing w:val="2"/>
          <w:sz w:val="24"/>
          <w:szCs w:val="24"/>
          <w:lang w:val="sr-Cyrl-RS" w:eastAsia="zh-CN"/>
        </w:rPr>
        <w:t>г</w:t>
      </w:r>
      <w:r w:rsidRPr="0017652F">
        <w:rPr>
          <w:rFonts w:ascii="Times New Roman" w:eastAsia="SimSun" w:hAnsi="Times New Roman" w:cs="Times New Roman"/>
          <w:sz w:val="24"/>
          <w:szCs w:val="24"/>
          <w:lang w:val="sr-Cyrl-RS" w:eastAsia="zh-CN"/>
        </w:rPr>
        <w:t>у</w:t>
      </w:r>
      <w:r w:rsidRPr="0017652F">
        <w:rPr>
          <w:rFonts w:ascii="Times New Roman" w:eastAsia="SimSun" w:hAnsi="Times New Roman" w:cs="Times New Roman"/>
          <w:spacing w:val="28"/>
          <w:sz w:val="24"/>
          <w:szCs w:val="24"/>
          <w:lang w:val="sr-Cyrl-RS" w:eastAsia="zh-CN"/>
        </w:rPr>
        <w:t xml:space="preserve"> </w:t>
      </w:r>
      <w:r w:rsidRPr="0017652F">
        <w:rPr>
          <w:rFonts w:ascii="Times New Roman" w:eastAsia="SimSun" w:hAnsi="Times New Roman" w:cs="Times New Roman"/>
          <w:spacing w:val="-5"/>
          <w:sz w:val="24"/>
          <w:szCs w:val="24"/>
          <w:lang w:val="sr-Cyrl-RS" w:eastAsia="zh-CN"/>
        </w:rPr>
        <w:t>у</w:t>
      </w:r>
      <w:r w:rsidRPr="0017652F">
        <w:rPr>
          <w:rFonts w:ascii="Times New Roman" w:eastAsia="SimSun" w:hAnsi="Times New Roman" w:cs="Times New Roman"/>
          <w:spacing w:val="1"/>
          <w:sz w:val="24"/>
          <w:szCs w:val="24"/>
          <w:lang w:val="sr-Cyrl-RS" w:eastAsia="zh-CN"/>
        </w:rPr>
        <w:t>ч</w:t>
      </w:r>
      <w:r w:rsidRPr="0017652F">
        <w:rPr>
          <w:rFonts w:ascii="Times New Roman" w:eastAsia="SimSun" w:hAnsi="Times New Roman" w:cs="Times New Roman"/>
          <w:spacing w:val="-1"/>
          <w:sz w:val="24"/>
          <w:szCs w:val="24"/>
          <w:lang w:val="sr-Cyrl-RS" w:eastAsia="zh-CN"/>
        </w:rPr>
        <w:t>ес</w:t>
      </w:r>
      <w:r w:rsidRPr="0017652F">
        <w:rPr>
          <w:rFonts w:ascii="Times New Roman" w:eastAsia="SimSun" w:hAnsi="Times New Roman" w:cs="Times New Roman"/>
          <w:sz w:val="24"/>
          <w:szCs w:val="24"/>
          <w:lang w:val="sr-Cyrl-RS" w:eastAsia="zh-CN"/>
        </w:rPr>
        <w:t>тв</w:t>
      </w:r>
      <w:r w:rsidRPr="0017652F">
        <w:rPr>
          <w:rFonts w:ascii="Times New Roman" w:eastAsia="SimSun" w:hAnsi="Times New Roman" w:cs="Times New Roman"/>
          <w:spacing w:val="1"/>
          <w:sz w:val="24"/>
          <w:szCs w:val="24"/>
          <w:lang w:val="sr-Cyrl-RS" w:eastAsia="zh-CN"/>
        </w:rPr>
        <w:t>о</w:t>
      </w:r>
      <w:r w:rsidRPr="0017652F">
        <w:rPr>
          <w:rFonts w:ascii="Times New Roman" w:eastAsia="SimSun" w:hAnsi="Times New Roman" w:cs="Times New Roman"/>
          <w:sz w:val="24"/>
          <w:szCs w:val="24"/>
          <w:lang w:val="sr-Cyrl-RS" w:eastAsia="zh-CN"/>
        </w:rPr>
        <w:t>в</w:t>
      </w:r>
      <w:r w:rsidRPr="0017652F">
        <w:rPr>
          <w:rFonts w:ascii="Times New Roman" w:eastAsia="SimSun" w:hAnsi="Times New Roman" w:cs="Times New Roman"/>
          <w:spacing w:val="-2"/>
          <w:sz w:val="24"/>
          <w:szCs w:val="24"/>
          <w:lang w:val="sr-Cyrl-RS" w:eastAsia="zh-CN"/>
        </w:rPr>
        <w:t>а</w:t>
      </w:r>
      <w:r w:rsidRPr="0017652F">
        <w:rPr>
          <w:rFonts w:ascii="Times New Roman" w:eastAsia="SimSun" w:hAnsi="Times New Roman" w:cs="Times New Roman"/>
          <w:sz w:val="24"/>
          <w:szCs w:val="24"/>
          <w:lang w:val="sr-Cyrl-RS" w:eastAsia="zh-CN"/>
        </w:rPr>
        <w:t>ти</w:t>
      </w:r>
      <w:r w:rsidRPr="0017652F">
        <w:rPr>
          <w:rFonts w:ascii="Times New Roman" w:eastAsia="SimSun" w:hAnsi="Times New Roman" w:cs="Times New Roman"/>
          <w:spacing w:val="31"/>
          <w:sz w:val="24"/>
          <w:szCs w:val="24"/>
          <w:lang w:val="sr-Cyrl-RS" w:eastAsia="zh-CN"/>
        </w:rPr>
        <w:t xml:space="preserve"> </w:t>
      </w:r>
      <w:r w:rsidRPr="0017652F">
        <w:rPr>
          <w:rFonts w:ascii="Times New Roman" w:eastAsia="SimSun" w:hAnsi="Times New Roman" w:cs="Times New Roman"/>
          <w:spacing w:val="-1"/>
          <w:sz w:val="24"/>
          <w:szCs w:val="24"/>
          <w:lang w:val="sr-Cyrl-RS" w:eastAsia="zh-CN"/>
        </w:rPr>
        <w:t>сам</w:t>
      </w:r>
      <w:r w:rsidRPr="0017652F">
        <w:rPr>
          <w:rFonts w:ascii="Times New Roman" w:eastAsia="SimSun" w:hAnsi="Times New Roman" w:cs="Times New Roman"/>
          <w:sz w:val="24"/>
          <w:szCs w:val="24"/>
          <w:lang w:val="sr-Cyrl-RS" w:eastAsia="zh-CN"/>
        </w:rPr>
        <w:t>о</w:t>
      </w:r>
      <w:r w:rsidRPr="0017652F">
        <w:rPr>
          <w:rFonts w:ascii="Times New Roman" w:eastAsia="SimSun" w:hAnsi="Times New Roman" w:cs="Times New Roman"/>
          <w:spacing w:val="38"/>
          <w:sz w:val="24"/>
          <w:szCs w:val="24"/>
          <w:lang w:val="sr-Cyrl-RS" w:eastAsia="zh-CN"/>
        </w:rPr>
        <w:t xml:space="preserve"> </w:t>
      </w:r>
      <w:r w:rsidRPr="0017652F">
        <w:rPr>
          <w:rFonts w:ascii="Times New Roman" w:eastAsia="SimSun" w:hAnsi="Times New Roman" w:cs="Times New Roman"/>
          <w:sz w:val="24"/>
          <w:szCs w:val="24"/>
          <w:lang w:val="sr-Cyrl-RS" w:eastAsia="zh-CN"/>
        </w:rPr>
        <w:t>овл</w:t>
      </w:r>
      <w:r w:rsidRPr="0017652F">
        <w:rPr>
          <w:rFonts w:ascii="Times New Roman" w:eastAsia="SimSun" w:hAnsi="Times New Roman" w:cs="Times New Roman"/>
          <w:spacing w:val="-2"/>
          <w:sz w:val="24"/>
          <w:szCs w:val="24"/>
          <w:lang w:val="sr-Cyrl-RS" w:eastAsia="zh-CN"/>
        </w:rPr>
        <w:t>а</w:t>
      </w:r>
      <w:r w:rsidRPr="0017652F">
        <w:rPr>
          <w:rFonts w:ascii="Times New Roman" w:eastAsia="SimSun" w:hAnsi="Times New Roman" w:cs="Times New Roman"/>
          <w:sz w:val="24"/>
          <w:szCs w:val="24"/>
          <w:lang w:val="sr-Cyrl-RS" w:eastAsia="zh-CN"/>
        </w:rPr>
        <w:t>шћ</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pacing w:val="3"/>
          <w:sz w:val="24"/>
          <w:szCs w:val="24"/>
          <w:lang w:val="sr-Cyrl-RS" w:eastAsia="zh-CN"/>
        </w:rPr>
        <w:t>н</w:t>
      </w:r>
      <w:r w:rsidRPr="0017652F">
        <w:rPr>
          <w:rFonts w:ascii="Times New Roman" w:eastAsia="SimSun" w:hAnsi="Times New Roman" w:cs="Times New Roman"/>
          <w:sz w:val="24"/>
          <w:szCs w:val="24"/>
          <w:lang w:val="sr-Cyrl-RS" w:eastAsia="zh-CN"/>
        </w:rPr>
        <w:t>и пр</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д</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т</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вници</w:t>
      </w:r>
      <w:r w:rsidRPr="0017652F">
        <w:rPr>
          <w:rFonts w:ascii="Times New Roman" w:eastAsia="SimSun" w:hAnsi="Times New Roman" w:cs="Times New Roman"/>
          <w:spacing w:val="51"/>
          <w:sz w:val="24"/>
          <w:szCs w:val="24"/>
          <w:lang w:val="sr-Cyrl-RS" w:eastAsia="zh-CN"/>
        </w:rPr>
        <w:t xml:space="preserve"> </w:t>
      </w:r>
      <w:r w:rsidRPr="0017652F">
        <w:rPr>
          <w:rFonts w:ascii="Times New Roman" w:eastAsia="SimSun" w:hAnsi="Times New Roman" w:cs="Times New Roman"/>
          <w:sz w:val="24"/>
          <w:szCs w:val="24"/>
          <w:lang w:val="sr-Cyrl-RS" w:eastAsia="zh-CN"/>
        </w:rPr>
        <w:t>Понуђа</w:t>
      </w:r>
      <w:r w:rsidRPr="0017652F">
        <w:rPr>
          <w:rFonts w:ascii="Times New Roman" w:eastAsia="SimSun" w:hAnsi="Times New Roman" w:cs="Times New Roman"/>
          <w:spacing w:val="2"/>
          <w:sz w:val="24"/>
          <w:szCs w:val="24"/>
          <w:lang w:val="sr-Cyrl-RS" w:eastAsia="zh-CN"/>
        </w:rPr>
        <w:t>ч</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w:t>
      </w:r>
      <w:r w:rsidRPr="0017652F">
        <w:rPr>
          <w:rFonts w:ascii="Times New Roman" w:eastAsia="SimSun" w:hAnsi="Times New Roman" w:cs="Times New Roman"/>
          <w:spacing w:val="52"/>
          <w:sz w:val="24"/>
          <w:szCs w:val="24"/>
          <w:lang w:val="sr-Cyrl-RS" w:eastAsia="zh-CN"/>
        </w:rPr>
        <w:t xml:space="preserve"> </w:t>
      </w:r>
      <w:r w:rsidRPr="0017652F">
        <w:rPr>
          <w:rFonts w:ascii="Times New Roman" w:eastAsia="SimSun" w:hAnsi="Times New Roman" w:cs="Times New Roman"/>
          <w:sz w:val="24"/>
          <w:szCs w:val="24"/>
          <w:lang w:val="sr-Cyrl-RS" w:eastAsia="zh-CN"/>
        </w:rPr>
        <w:t>Пр</w:t>
      </w:r>
      <w:r w:rsidRPr="0017652F">
        <w:rPr>
          <w:rFonts w:ascii="Times New Roman" w:eastAsia="SimSun" w:hAnsi="Times New Roman" w:cs="Times New Roman"/>
          <w:spacing w:val="-2"/>
          <w:sz w:val="24"/>
          <w:szCs w:val="24"/>
          <w:lang w:val="sr-Cyrl-RS" w:eastAsia="zh-CN"/>
        </w:rPr>
        <w:t>е</w:t>
      </w:r>
      <w:r w:rsidRPr="0017652F">
        <w:rPr>
          <w:rFonts w:ascii="Times New Roman" w:eastAsia="SimSun" w:hAnsi="Times New Roman" w:cs="Times New Roman"/>
          <w:sz w:val="24"/>
          <w:szCs w:val="24"/>
          <w:lang w:val="sr-Cyrl-RS" w:eastAsia="zh-CN"/>
        </w:rPr>
        <w:t>д</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т</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вник</w:t>
      </w:r>
      <w:r w:rsidRPr="0017652F">
        <w:rPr>
          <w:rFonts w:ascii="Times New Roman" w:eastAsia="SimSun" w:hAnsi="Times New Roman" w:cs="Times New Roman"/>
          <w:spacing w:val="53"/>
          <w:sz w:val="24"/>
          <w:szCs w:val="24"/>
          <w:lang w:val="sr-Cyrl-RS" w:eastAsia="zh-CN"/>
        </w:rPr>
        <w:t xml:space="preserve"> </w:t>
      </w:r>
      <w:r w:rsidRPr="0017652F">
        <w:rPr>
          <w:rFonts w:ascii="Times New Roman" w:eastAsia="SimSun" w:hAnsi="Times New Roman" w:cs="Times New Roman"/>
          <w:sz w:val="24"/>
          <w:szCs w:val="24"/>
          <w:lang w:val="sr-Cyrl-RS" w:eastAsia="zh-CN"/>
        </w:rPr>
        <w:t>Понуђ</w:t>
      </w:r>
      <w:r w:rsidRPr="0017652F">
        <w:rPr>
          <w:rFonts w:ascii="Times New Roman" w:eastAsia="SimSun" w:hAnsi="Times New Roman" w:cs="Times New Roman"/>
          <w:spacing w:val="-1"/>
          <w:sz w:val="24"/>
          <w:szCs w:val="24"/>
          <w:lang w:val="sr-Cyrl-RS" w:eastAsia="zh-CN"/>
        </w:rPr>
        <w:t>ач</w:t>
      </w:r>
      <w:r w:rsidRPr="0017652F">
        <w:rPr>
          <w:rFonts w:ascii="Times New Roman" w:eastAsia="SimSun" w:hAnsi="Times New Roman" w:cs="Times New Roman"/>
          <w:sz w:val="24"/>
          <w:szCs w:val="24"/>
          <w:lang w:val="sr-Cyrl-RS" w:eastAsia="zh-CN"/>
        </w:rPr>
        <w:t>а</w:t>
      </w:r>
      <w:r w:rsidRPr="0017652F">
        <w:rPr>
          <w:rFonts w:ascii="Times New Roman" w:eastAsia="SimSun" w:hAnsi="Times New Roman" w:cs="Times New Roman"/>
          <w:spacing w:val="51"/>
          <w:sz w:val="24"/>
          <w:szCs w:val="24"/>
          <w:lang w:val="sr-Cyrl-RS" w:eastAsia="zh-CN"/>
        </w:rPr>
        <w:t xml:space="preserve"> </w:t>
      </w:r>
      <w:r w:rsidRPr="0017652F">
        <w:rPr>
          <w:rFonts w:ascii="Times New Roman" w:eastAsia="SimSun" w:hAnsi="Times New Roman" w:cs="Times New Roman"/>
          <w:spacing w:val="4"/>
          <w:sz w:val="24"/>
          <w:szCs w:val="24"/>
          <w:lang w:val="sr-Cyrl-RS" w:eastAsia="zh-CN"/>
        </w:rPr>
        <w:t>д</w:t>
      </w:r>
      <w:r w:rsidRPr="0017652F">
        <w:rPr>
          <w:rFonts w:ascii="Times New Roman" w:eastAsia="SimSun" w:hAnsi="Times New Roman" w:cs="Times New Roman"/>
          <w:spacing w:val="-5"/>
          <w:sz w:val="24"/>
          <w:szCs w:val="24"/>
          <w:lang w:val="sr-Cyrl-RS" w:eastAsia="zh-CN"/>
        </w:rPr>
        <w:t>у</w:t>
      </w:r>
      <w:r w:rsidRPr="0017652F">
        <w:rPr>
          <w:rFonts w:ascii="Times New Roman" w:eastAsia="SimSun" w:hAnsi="Times New Roman" w:cs="Times New Roman"/>
          <w:spacing w:val="1"/>
          <w:sz w:val="24"/>
          <w:szCs w:val="24"/>
          <w:lang w:val="sr-Cyrl-RS" w:eastAsia="zh-CN"/>
        </w:rPr>
        <w:t>ж</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н</w:t>
      </w:r>
      <w:r w:rsidRPr="0017652F">
        <w:rPr>
          <w:rFonts w:ascii="Times New Roman" w:eastAsia="SimSun" w:hAnsi="Times New Roman" w:cs="Times New Roman"/>
          <w:spacing w:val="53"/>
          <w:sz w:val="24"/>
          <w:szCs w:val="24"/>
          <w:lang w:val="sr-Cyrl-RS" w:eastAsia="zh-CN"/>
        </w:rPr>
        <w:t xml:space="preserve"> </w:t>
      </w:r>
      <w:r w:rsidRPr="0017652F">
        <w:rPr>
          <w:rFonts w:ascii="Times New Roman" w:eastAsia="SimSun" w:hAnsi="Times New Roman" w:cs="Times New Roman"/>
          <w:sz w:val="24"/>
          <w:szCs w:val="24"/>
          <w:lang w:val="sr-Cyrl-RS" w:eastAsia="zh-CN"/>
        </w:rPr>
        <w:t>је</w:t>
      </w:r>
      <w:r w:rsidRPr="0017652F">
        <w:rPr>
          <w:rFonts w:ascii="Times New Roman" w:eastAsia="SimSun" w:hAnsi="Times New Roman" w:cs="Times New Roman"/>
          <w:spacing w:val="52"/>
          <w:sz w:val="24"/>
          <w:szCs w:val="24"/>
          <w:lang w:val="sr-Cyrl-RS" w:eastAsia="zh-CN"/>
        </w:rPr>
        <w:t xml:space="preserve"> </w:t>
      </w:r>
      <w:r w:rsidRPr="0017652F">
        <w:rPr>
          <w:rFonts w:ascii="Times New Roman" w:eastAsia="SimSun" w:hAnsi="Times New Roman" w:cs="Times New Roman"/>
          <w:sz w:val="24"/>
          <w:szCs w:val="24"/>
          <w:lang w:val="sr-Cyrl-RS" w:eastAsia="zh-CN"/>
        </w:rPr>
        <w:t>да</w:t>
      </w:r>
      <w:r w:rsidRPr="0017652F">
        <w:rPr>
          <w:rFonts w:ascii="Times New Roman" w:eastAsia="SimSun" w:hAnsi="Times New Roman" w:cs="Times New Roman"/>
          <w:spacing w:val="51"/>
          <w:sz w:val="24"/>
          <w:szCs w:val="24"/>
          <w:lang w:val="sr-Cyrl-RS" w:eastAsia="zh-CN"/>
        </w:rPr>
        <w:t xml:space="preserve"> </w:t>
      </w:r>
      <w:r w:rsidRPr="0017652F">
        <w:rPr>
          <w:rFonts w:ascii="Times New Roman" w:eastAsia="SimSun" w:hAnsi="Times New Roman" w:cs="Times New Roman"/>
          <w:sz w:val="24"/>
          <w:szCs w:val="24"/>
          <w:lang w:val="sr-Cyrl-RS" w:eastAsia="zh-CN"/>
        </w:rPr>
        <w:t>до</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т</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ви</w:t>
      </w:r>
      <w:r w:rsidRPr="0017652F">
        <w:rPr>
          <w:rFonts w:ascii="Times New Roman" w:eastAsia="SimSun" w:hAnsi="Times New Roman" w:cs="Times New Roman"/>
          <w:spacing w:val="55"/>
          <w:sz w:val="24"/>
          <w:szCs w:val="24"/>
          <w:lang w:val="sr-Cyrl-RS" w:eastAsia="zh-CN"/>
        </w:rPr>
        <w:t xml:space="preserve"> </w:t>
      </w:r>
      <w:r w:rsidRPr="0017652F">
        <w:rPr>
          <w:rFonts w:ascii="Times New Roman" w:eastAsia="SimSun" w:hAnsi="Times New Roman" w:cs="Times New Roman"/>
          <w:spacing w:val="-5"/>
          <w:sz w:val="24"/>
          <w:szCs w:val="24"/>
          <w:lang w:val="sr-Cyrl-RS" w:eastAsia="zh-CN"/>
        </w:rPr>
        <w:t>у</w:t>
      </w:r>
      <w:r w:rsidRPr="0017652F">
        <w:rPr>
          <w:rFonts w:ascii="Times New Roman" w:eastAsia="SimSun" w:hAnsi="Times New Roman" w:cs="Times New Roman"/>
          <w:sz w:val="24"/>
          <w:szCs w:val="24"/>
          <w:lang w:val="sr-Cyrl-RS" w:eastAsia="zh-CN"/>
        </w:rPr>
        <w:t>р</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д</w:t>
      </w:r>
      <w:r w:rsidRPr="0017652F">
        <w:rPr>
          <w:rFonts w:ascii="Times New Roman" w:eastAsia="SimSun" w:hAnsi="Times New Roman" w:cs="Times New Roman"/>
          <w:spacing w:val="1"/>
          <w:sz w:val="24"/>
          <w:szCs w:val="24"/>
          <w:lang w:val="sr-Cyrl-RS" w:eastAsia="zh-CN"/>
        </w:rPr>
        <w:t>н</w:t>
      </w:r>
      <w:r w:rsidRPr="0017652F">
        <w:rPr>
          <w:rFonts w:ascii="Times New Roman" w:eastAsia="SimSun" w:hAnsi="Times New Roman" w:cs="Times New Roman"/>
          <w:sz w:val="24"/>
          <w:szCs w:val="24"/>
          <w:lang w:val="sr-Cyrl-RS" w:eastAsia="zh-CN"/>
        </w:rPr>
        <w:t>о</w:t>
      </w:r>
      <w:r w:rsidRPr="0017652F">
        <w:rPr>
          <w:rFonts w:ascii="Times New Roman" w:eastAsia="SimSun" w:hAnsi="Times New Roman" w:cs="Times New Roman"/>
          <w:spacing w:val="52"/>
          <w:sz w:val="24"/>
          <w:szCs w:val="24"/>
          <w:lang w:val="sr-Cyrl-RS" w:eastAsia="zh-CN"/>
        </w:rPr>
        <w:t xml:space="preserve"> </w:t>
      </w:r>
      <w:r w:rsidRPr="0017652F">
        <w:rPr>
          <w:rFonts w:ascii="Times New Roman" w:eastAsia="SimSun" w:hAnsi="Times New Roman" w:cs="Times New Roman"/>
          <w:sz w:val="24"/>
          <w:szCs w:val="24"/>
          <w:lang w:val="sr-Cyrl-RS" w:eastAsia="zh-CN"/>
        </w:rPr>
        <w:t>овер</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но овл</w:t>
      </w:r>
      <w:r w:rsidRPr="0017652F">
        <w:rPr>
          <w:rFonts w:ascii="Times New Roman" w:eastAsia="SimSun" w:hAnsi="Times New Roman" w:cs="Times New Roman"/>
          <w:spacing w:val="-2"/>
          <w:sz w:val="24"/>
          <w:szCs w:val="24"/>
          <w:lang w:val="sr-Cyrl-RS" w:eastAsia="zh-CN"/>
        </w:rPr>
        <w:t>а</w:t>
      </w:r>
      <w:r w:rsidRPr="0017652F">
        <w:rPr>
          <w:rFonts w:ascii="Times New Roman" w:eastAsia="SimSun" w:hAnsi="Times New Roman" w:cs="Times New Roman"/>
          <w:sz w:val="24"/>
          <w:szCs w:val="24"/>
          <w:lang w:val="sr-Cyrl-RS" w:eastAsia="zh-CN"/>
        </w:rPr>
        <w:t>шћ</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pacing w:val="1"/>
          <w:sz w:val="24"/>
          <w:szCs w:val="24"/>
          <w:lang w:val="sr-Cyrl-RS" w:eastAsia="zh-CN"/>
        </w:rPr>
        <w:t>њ</w:t>
      </w:r>
      <w:r w:rsidRPr="0017652F">
        <w:rPr>
          <w:rFonts w:ascii="Times New Roman" w:eastAsia="SimSun" w:hAnsi="Times New Roman" w:cs="Times New Roman"/>
          <w:sz w:val="24"/>
          <w:szCs w:val="24"/>
          <w:lang w:val="sr-Cyrl-RS" w:eastAsia="zh-CN"/>
        </w:rPr>
        <w:t>е</w:t>
      </w:r>
      <w:r w:rsidRPr="0017652F">
        <w:rPr>
          <w:rFonts w:ascii="Times New Roman" w:eastAsia="SimSun" w:hAnsi="Times New Roman" w:cs="Times New Roman"/>
          <w:spacing w:val="-1"/>
          <w:sz w:val="24"/>
          <w:szCs w:val="24"/>
          <w:lang w:val="sr-Cyrl-RS" w:eastAsia="zh-CN"/>
        </w:rPr>
        <w:t xml:space="preserve"> (</w:t>
      </w:r>
      <w:r w:rsidRPr="0017652F">
        <w:rPr>
          <w:rFonts w:ascii="Times New Roman" w:eastAsia="SimSun" w:hAnsi="Times New Roman" w:cs="Times New Roman"/>
          <w:sz w:val="24"/>
          <w:szCs w:val="24"/>
          <w:lang w:val="sr-Cyrl-RS" w:eastAsia="zh-CN"/>
        </w:rPr>
        <w:t>пот</w:t>
      </w:r>
      <w:r w:rsidRPr="0017652F">
        <w:rPr>
          <w:rFonts w:ascii="Times New Roman" w:eastAsia="SimSun" w:hAnsi="Times New Roman" w:cs="Times New Roman"/>
          <w:spacing w:val="1"/>
          <w:sz w:val="24"/>
          <w:szCs w:val="24"/>
          <w:lang w:val="sr-Cyrl-RS" w:eastAsia="zh-CN"/>
        </w:rPr>
        <w:t>п</w:t>
      </w:r>
      <w:r w:rsidRPr="0017652F">
        <w:rPr>
          <w:rFonts w:ascii="Times New Roman" w:eastAsia="SimSun" w:hAnsi="Times New Roman" w:cs="Times New Roman"/>
          <w:sz w:val="24"/>
          <w:szCs w:val="24"/>
          <w:lang w:val="sr-Cyrl-RS" w:eastAsia="zh-CN"/>
        </w:rPr>
        <w:t>и</w:t>
      </w:r>
      <w:r w:rsidRPr="0017652F">
        <w:rPr>
          <w:rFonts w:ascii="Times New Roman" w:eastAsia="SimSun" w:hAnsi="Times New Roman" w:cs="Times New Roman"/>
          <w:spacing w:val="-1"/>
          <w:sz w:val="24"/>
          <w:szCs w:val="24"/>
          <w:lang w:val="sr-Cyrl-RS" w:eastAsia="zh-CN"/>
        </w:rPr>
        <w:t>са</w:t>
      </w:r>
      <w:r w:rsidRPr="0017652F">
        <w:rPr>
          <w:rFonts w:ascii="Times New Roman" w:eastAsia="SimSun" w:hAnsi="Times New Roman" w:cs="Times New Roman"/>
          <w:sz w:val="24"/>
          <w:szCs w:val="24"/>
          <w:lang w:val="sr-Cyrl-RS" w:eastAsia="zh-CN"/>
        </w:rPr>
        <w:t>но и ов</w:t>
      </w:r>
      <w:r w:rsidRPr="0017652F">
        <w:rPr>
          <w:rFonts w:ascii="Times New Roman" w:eastAsia="SimSun" w:hAnsi="Times New Roman" w:cs="Times New Roman"/>
          <w:spacing w:val="-2"/>
          <w:sz w:val="24"/>
          <w:szCs w:val="24"/>
          <w:lang w:val="sr-Cyrl-RS" w:eastAsia="zh-CN"/>
        </w:rPr>
        <w:t>е</w:t>
      </w:r>
      <w:r w:rsidRPr="0017652F">
        <w:rPr>
          <w:rFonts w:ascii="Times New Roman" w:eastAsia="SimSun" w:hAnsi="Times New Roman" w:cs="Times New Roman"/>
          <w:sz w:val="24"/>
          <w:szCs w:val="24"/>
          <w:lang w:val="sr-Cyrl-RS" w:eastAsia="zh-CN"/>
        </w:rPr>
        <w:t>р</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но п</w:t>
      </w:r>
      <w:r w:rsidRPr="0017652F">
        <w:rPr>
          <w:rFonts w:ascii="Times New Roman" w:eastAsia="SimSun" w:hAnsi="Times New Roman" w:cs="Times New Roman"/>
          <w:spacing w:val="-1"/>
          <w:sz w:val="24"/>
          <w:szCs w:val="24"/>
          <w:lang w:val="sr-Cyrl-RS" w:eastAsia="zh-CN"/>
        </w:rPr>
        <w:t>еча</w:t>
      </w:r>
      <w:r w:rsidRPr="0017652F">
        <w:rPr>
          <w:rFonts w:ascii="Times New Roman" w:eastAsia="SimSun" w:hAnsi="Times New Roman" w:cs="Times New Roman"/>
          <w:sz w:val="24"/>
          <w:szCs w:val="24"/>
          <w:lang w:val="sr-Cyrl-RS" w:eastAsia="zh-CN"/>
        </w:rPr>
        <w:t>то</w:t>
      </w:r>
      <w:r w:rsidRPr="0017652F">
        <w:rPr>
          <w:rFonts w:ascii="Times New Roman" w:eastAsia="SimSun" w:hAnsi="Times New Roman" w:cs="Times New Roman"/>
          <w:spacing w:val="-1"/>
          <w:sz w:val="24"/>
          <w:szCs w:val="24"/>
          <w:lang w:val="sr-Cyrl-RS" w:eastAsia="zh-CN"/>
        </w:rPr>
        <w:t>м</w:t>
      </w:r>
      <w:r w:rsidRPr="0017652F">
        <w:rPr>
          <w:rFonts w:ascii="Times New Roman" w:eastAsia="SimSun" w:hAnsi="Times New Roman" w:cs="Times New Roman"/>
          <w:sz w:val="24"/>
          <w:szCs w:val="24"/>
          <w:lang w:val="sr-Cyrl-RS" w:eastAsia="zh-CN"/>
        </w:rPr>
        <w:t>) за</w:t>
      </w:r>
      <w:r w:rsidRPr="0017652F">
        <w:rPr>
          <w:rFonts w:ascii="Times New Roman" w:eastAsia="SimSun" w:hAnsi="Times New Roman" w:cs="Times New Roman"/>
          <w:spacing w:val="4"/>
          <w:sz w:val="24"/>
          <w:szCs w:val="24"/>
          <w:lang w:val="sr-Cyrl-RS" w:eastAsia="zh-CN"/>
        </w:rPr>
        <w:t xml:space="preserve"> </w:t>
      </w:r>
      <w:r w:rsidRPr="0017652F">
        <w:rPr>
          <w:rFonts w:ascii="Times New Roman" w:eastAsia="SimSun" w:hAnsi="Times New Roman" w:cs="Times New Roman"/>
          <w:spacing w:val="-3"/>
          <w:sz w:val="24"/>
          <w:szCs w:val="24"/>
          <w:lang w:val="sr-Cyrl-RS" w:eastAsia="zh-CN"/>
        </w:rPr>
        <w:t>у</w:t>
      </w:r>
      <w:r w:rsidRPr="0017652F">
        <w:rPr>
          <w:rFonts w:ascii="Times New Roman" w:eastAsia="SimSun" w:hAnsi="Times New Roman" w:cs="Times New Roman"/>
          <w:spacing w:val="-1"/>
          <w:sz w:val="24"/>
          <w:szCs w:val="24"/>
          <w:lang w:val="sr-Cyrl-RS" w:eastAsia="zh-CN"/>
        </w:rPr>
        <w:t>чес</w:t>
      </w:r>
      <w:r w:rsidRPr="0017652F">
        <w:rPr>
          <w:rFonts w:ascii="Times New Roman" w:eastAsia="SimSun" w:hAnsi="Times New Roman" w:cs="Times New Roman"/>
          <w:sz w:val="24"/>
          <w:szCs w:val="24"/>
          <w:lang w:val="sr-Cyrl-RS" w:eastAsia="zh-CN"/>
        </w:rPr>
        <w:t>тво</w:t>
      </w:r>
      <w:r w:rsidRPr="0017652F">
        <w:rPr>
          <w:rFonts w:ascii="Times New Roman" w:eastAsia="SimSun" w:hAnsi="Times New Roman" w:cs="Times New Roman"/>
          <w:spacing w:val="1"/>
          <w:sz w:val="24"/>
          <w:szCs w:val="24"/>
          <w:lang w:val="sr-Cyrl-RS" w:eastAsia="zh-CN"/>
        </w:rPr>
        <w:t>в</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ње</w:t>
      </w:r>
      <w:r w:rsidRPr="0017652F">
        <w:rPr>
          <w:rFonts w:ascii="Times New Roman" w:eastAsia="SimSun" w:hAnsi="Times New Roman" w:cs="Times New Roman"/>
          <w:spacing w:val="2"/>
          <w:sz w:val="24"/>
          <w:szCs w:val="24"/>
          <w:lang w:val="sr-Cyrl-RS" w:eastAsia="zh-CN"/>
        </w:rPr>
        <w:t xml:space="preserve"> </w:t>
      </w:r>
      <w:r w:rsidRPr="0017652F">
        <w:rPr>
          <w:rFonts w:ascii="Times New Roman" w:eastAsia="SimSun" w:hAnsi="Times New Roman" w:cs="Times New Roman"/>
          <w:sz w:val="24"/>
          <w:szCs w:val="24"/>
          <w:lang w:val="sr-Cyrl-RS" w:eastAsia="zh-CN"/>
        </w:rPr>
        <w:t>у</w:t>
      </w:r>
      <w:r w:rsidRPr="0017652F">
        <w:rPr>
          <w:rFonts w:ascii="Times New Roman" w:eastAsia="SimSun" w:hAnsi="Times New Roman" w:cs="Times New Roman"/>
          <w:spacing w:val="-5"/>
          <w:sz w:val="24"/>
          <w:szCs w:val="24"/>
          <w:lang w:val="sr-Cyrl-RS" w:eastAsia="zh-CN"/>
        </w:rPr>
        <w:t xml:space="preserve"> </w:t>
      </w:r>
      <w:r w:rsidRPr="0017652F">
        <w:rPr>
          <w:rFonts w:ascii="Times New Roman" w:eastAsia="SimSun" w:hAnsi="Times New Roman" w:cs="Times New Roman"/>
          <w:sz w:val="24"/>
          <w:szCs w:val="24"/>
          <w:lang w:val="sr-Cyrl-RS" w:eastAsia="zh-CN"/>
        </w:rPr>
        <w:t>от</w:t>
      </w:r>
      <w:r w:rsidRPr="0017652F">
        <w:rPr>
          <w:rFonts w:ascii="Times New Roman" w:eastAsia="SimSun" w:hAnsi="Times New Roman" w:cs="Times New Roman"/>
          <w:spacing w:val="1"/>
          <w:sz w:val="24"/>
          <w:szCs w:val="24"/>
          <w:lang w:val="sr-Cyrl-RS" w:eastAsia="zh-CN"/>
        </w:rPr>
        <w:t>в</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р</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pacing w:val="3"/>
          <w:sz w:val="24"/>
          <w:szCs w:val="24"/>
          <w:lang w:val="sr-Cyrl-RS" w:eastAsia="zh-CN"/>
        </w:rPr>
        <w:t>њ</w:t>
      </w:r>
      <w:r w:rsidRPr="0017652F">
        <w:rPr>
          <w:rFonts w:ascii="Times New Roman" w:eastAsia="SimSun" w:hAnsi="Times New Roman" w:cs="Times New Roman"/>
          <w:sz w:val="24"/>
          <w:szCs w:val="24"/>
          <w:lang w:val="sr-Cyrl-RS" w:eastAsia="zh-CN"/>
        </w:rPr>
        <w:t>у</w:t>
      </w:r>
      <w:r w:rsidRPr="0017652F">
        <w:rPr>
          <w:rFonts w:ascii="Times New Roman" w:eastAsia="SimSun" w:hAnsi="Times New Roman" w:cs="Times New Roman"/>
          <w:spacing w:val="-3"/>
          <w:sz w:val="24"/>
          <w:szCs w:val="24"/>
          <w:lang w:val="sr-Cyrl-RS" w:eastAsia="zh-CN"/>
        </w:rPr>
        <w:t xml:space="preserve"> </w:t>
      </w:r>
      <w:r w:rsidRPr="0017652F">
        <w:rPr>
          <w:rFonts w:ascii="Times New Roman" w:eastAsia="SimSun" w:hAnsi="Times New Roman" w:cs="Times New Roman"/>
          <w:sz w:val="24"/>
          <w:szCs w:val="24"/>
          <w:lang w:val="sr-Cyrl-RS" w:eastAsia="zh-CN"/>
        </w:rPr>
        <w:t>по</w:t>
      </w:r>
      <w:r w:rsidRPr="0017652F">
        <w:rPr>
          <w:rFonts w:ascii="Times New Roman" w:eastAsia="SimSun" w:hAnsi="Times New Roman" w:cs="Times New Roman"/>
          <w:spacing w:val="3"/>
          <w:sz w:val="24"/>
          <w:szCs w:val="24"/>
          <w:lang w:val="sr-Cyrl-RS" w:eastAsia="zh-CN"/>
        </w:rPr>
        <w:t>н</w:t>
      </w:r>
      <w:r w:rsidRPr="0017652F">
        <w:rPr>
          <w:rFonts w:ascii="Times New Roman" w:eastAsia="SimSun" w:hAnsi="Times New Roman" w:cs="Times New Roman"/>
          <w:spacing w:val="-8"/>
          <w:sz w:val="24"/>
          <w:szCs w:val="24"/>
          <w:lang w:val="sr-Cyrl-RS" w:eastAsia="zh-CN"/>
        </w:rPr>
        <w:t>у</w:t>
      </w:r>
      <w:r w:rsidRPr="0017652F">
        <w:rPr>
          <w:rFonts w:ascii="Times New Roman" w:eastAsia="SimSun" w:hAnsi="Times New Roman" w:cs="Times New Roman"/>
          <w:sz w:val="24"/>
          <w:szCs w:val="24"/>
          <w:lang w:val="sr-Cyrl-RS" w:eastAsia="zh-CN"/>
        </w:rPr>
        <w:t>д</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w:t>
      </w:r>
    </w:p>
    <w:p w:rsidR="00B71A56" w:rsidRPr="0017652F" w:rsidRDefault="00B71A56" w:rsidP="00B71A56">
      <w:pPr>
        <w:widowControl w:val="0"/>
        <w:kinsoku w:val="0"/>
        <w:overflowPunct w:val="0"/>
        <w:autoSpaceDE w:val="0"/>
        <w:autoSpaceDN w:val="0"/>
        <w:adjustRightInd w:val="0"/>
        <w:spacing w:after="0" w:line="240" w:lineRule="auto"/>
        <w:ind w:right="111"/>
        <w:jc w:val="both"/>
        <w:rPr>
          <w:rFonts w:ascii="Times New Roman" w:eastAsia="SimSun" w:hAnsi="Times New Roman" w:cs="Times New Roman"/>
          <w:sz w:val="24"/>
          <w:szCs w:val="24"/>
          <w:lang w:val="sr-Cyrl-RS" w:eastAsia="zh-CN"/>
        </w:rPr>
      </w:pPr>
      <w:r>
        <w:rPr>
          <w:rFonts w:ascii="Times New Roman" w:eastAsia="SimSun" w:hAnsi="Times New Roman" w:cs="Times New Roman"/>
          <w:sz w:val="24"/>
          <w:szCs w:val="24"/>
          <w:lang w:val="sr-Cyrl-RS" w:eastAsia="zh-CN"/>
        </w:rPr>
        <w:tab/>
      </w:r>
      <w:r>
        <w:rPr>
          <w:rFonts w:ascii="Times New Roman" w:eastAsia="SimSun" w:hAnsi="Times New Roman" w:cs="Times New Roman"/>
          <w:sz w:val="24"/>
          <w:szCs w:val="24"/>
          <w:lang w:val="sr-Cyrl-RS" w:eastAsia="zh-CN"/>
        </w:rPr>
        <w:tab/>
      </w:r>
      <w:r w:rsidRPr="0017652F">
        <w:rPr>
          <w:rFonts w:ascii="Times New Roman" w:eastAsia="SimSun" w:hAnsi="Times New Roman" w:cs="Times New Roman"/>
          <w:sz w:val="24"/>
          <w:szCs w:val="24"/>
          <w:lang w:val="sr-Cyrl-RS" w:eastAsia="zh-CN"/>
        </w:rPr>
        <w:t>Сви</w:t>
      </w:r>
      <w:r w:rsidRPr="0017652F">
        <w:rPr>
          <w:rFonts w:ascii="Times New Roman" w:eastAsia="SimSun" w:hAnsi="Times New Roman" w:cs="Times New Roman"/>
          <w:spacing w:val="2"/>
          <w:sz w:val="24"/>
          <w:szCs w:val="24"/>
          <w:lang w:val="sr-Cyrl-RS" w:eastAsia="zh-CN"/>
        </w:rPr>
        <w:t xml:space="preserve"> </w:t>
      </w:r>
      <w:r w:rsidRPr="0017652F">
        <w:rPr>
          <w:rFonts w:ascii="Times New Roman" w:eastAsia="SimSun" w:hAnsi="Times New Roman" w:cs="Times New Roman"/>
          <w:sz w:val="24"/>
          <w:szCs w:val="24"/>
          <w:lang w:val="sr-Cyrl-RS" w:eastAsia="zh-CN"/>
        </w:rPr>
        <w:t>обр</w:t>
      </w:r>
      <w:r w:rsidRPr="0017652F">
        <w:rPr>
          <w:rFonts w:ascii="Times New Roman" w:eastAsia="SimSun" w:hAnsi="Times New Roman" w:cs="Times New Roman"/>
          <w:spacing w:val="-1"/>
          <w:sz w:val="24"/>
          <w:szCs w:val="24"/>
          <w:lang w:val="sr-Cyrl-RS" w:eastAsia="zh-CN"/>
        </w:rPr>
        <w:t>ас</w:t>
      </w:r>
      <w:r w:rsidRPr="0017652F">
        <w:rPr>
          <w:rFonts w:ascii="Times New Roman" w:eastAsia="SimSun" w:hAnsi="Times New Roman" w:cs="Times New Roman"/>
          <w:sz w:val="24"/>
          <w:szCs w:val="24"/>
          <w:lang w:val="sr-Cyrl-RS" w:eastAsia="zh-CN"/>
        </w:rPr>
        <w:t>ци</w:t>
      </w:r>
      <w:r w:rsidRPr="0017652F">
        <w:rPr>
          <w:rFonts w:ascii="Times New Roman" w:eastAsia="SimSun" w:hAnsi="Times New Roman" w:cs="Times New Roman"/>
          <w:spacing w:val="5"/>
          <w:sz w:val="24"/>
          <w:szCs w:val="24"/>
          <w:lang w:val="sr-Cyrl-RS" w:eastAsia="zh-CN"/>
        </w:rPr>
        <w:t xml:space="preserve"> </w:t>
      </w:r>
      <w:r w:rsidRPr="0017652F">
        <w:rPr>
          <w:rFonts w:ascii="Times New Roman" w:eastAsia="SimSun" w:hAnsi="Times New Roman" w:cs="Times New Roman"/>
          <w:sz w:val="24"/>
          <w:szCs w:val="24"/>
          <w:lang w:val="sr-Cyrl-RS" w:eastAsia="zh-CN"/>
        </w:rPr>
        <w:t>у</w:t>
      </w:r>
      <w:r w:rsidRPr="0017652F">
        <w:rPr>
          <w:rFonts w:ascii="Times New Roman" w:eastAsia="SimSun" w:hAnsi="Times New Roman" w:cs="Times New Roman"/>
          <w:spacing w:val="57"/>
          <w:sz w:val="24"/>
          <w:szCs w:val="24"/>
          <w:lang w:val="sr-Cyrl-RS" w:eastAsia="zh-CN"/>
        </w:rPr>
        <w:t xml:space="preserve"> </w:t>
      </w:r>
      <w:r w:rsidRPr="0017652F">
        <w:rPr>
          <w:rFonts w:ascii="Times New Roman" w:eastAsia="SimSun" w:hAnsi="Times New Roman" w:cs="Times New Roman"/>
          <w:sz w:val="24"/>
          <w:szCs w:val="24"/>
          <w:lang w:val="sr-Cyrl-RS" w:eastAsia="zh-CN"/>
        </w:rPr>
        <w:t>Конк</w:t>
      </w:r>
      <w:r w:rsidRPr="0017652F">
        <w:rPr>
          <w:rFonts w:ascii="Times New Roman" w:eastAsia="SimSun" w:hAnsi="Times New Roman" w:cs="Times New Roman"/>
          <w:spacing w:val="-5"/>
          <w:sz w:val="24"/>
          <w:szCs w:val="24"/>
          <w:lang w:val="sr-Cyrl-RS" w:eastAsia="zh-CN"/>
        </w:rPr>
        <w:t>у</w:t>
      </w:r>
      <w:r w:rsidRPr="0017652F">
        <w:rPr>
          <w:rFonts w:ascii="Times New Roman" w:eastAsia="SimSun" w:hAnsi="Times New Roman" w:cs="Times New Roman"/>
          <w:spacing w:val="2"/>
          <w:sz w:val="24"/>
          <w:szCs w:val="24"/>
          <w:lang w:val="sr-Cyrl-RS" w:eastAsia="zh-CN"/>
        </w:rPr>
        <w:t>р</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ној</w:t>
      </w:r>
      <w:r w:rsidRPr="0017652F">
        <w:rPr>
          <w:rFonts w:ascii="Times New Roman" w:eastAsia="SimSun" w:hAnsi="Times New Roman" w:cs="Times New Roman"/>
          <w:spacing w:val="2"/>
          <w:sz w:val="24"/>
          <w:szCs w:val="24"/>
          <w:lang w:val="sr-Cyrl-RS" w:eastAsia="zh-CN"/>
        </w:rPr>
        <w:t xml:space="preserve"> </w:t>
      </w:r>
      <w:r w:rsidRPr="0017652F">
        <w:rPr>
          <w:rFonts w:ascii="Times New Roman" w:eastAsia="SimSun" w:hAnsi="Times New Roman" w:cs="Times New Roman"/>
          <w:sz w:val="24"/>
          <w:szCs w:val="24"/>
          <w:lang w:val="sr-Cyrl-RS" w:eastAsia="zh-CN"/>
        </w:rPr>
        <w:t>до</w:t>
      </w:r>
      <w:r w:rsidRPr="0017652F">
        <w:rPr>
          <w:rFonts w:ascii="Times New Roman" w:eastAsia="SimSun" w:hAnsi="Times New Roman" w:cs="Times New Roman"/>
          <w:spacing w:val="3"/>
          <w:sz w:val="24"/>
          <w:szCs w:val="24"/>
          <w:lang w:val="sr-Cyrl-RS" w:eastAsia="zh-CN"/>
        </w:rPr>
        <w:t>к</w:t>
      </w:r>
      <w:r w:rsidRPr="0017652F">
        <w:rPr>
          <w:rFonts w:ascii="Times New Roman" w:eastAsia="SimSun" w:hAnsi="Times New Roman" w:cs="Times New Roman"/>
          <w:spacing w:val="-5"/>
          <w:sz w:val="24"/>
          <w:szCs w:val="24"/>
          <w:lang w:val="sr-Cyrl-RS" w:eastAsia="zh-CN"/>
        </w:rPr>
        <w:t>у</w:t>
      </w:r>
      <w:r w:rsidRPr="0017652F">
        <w:rPr>
          <w:rFonts w:ascii="Times New Roman" w:eastAsia="SimSun" w:hAnsi="Times New Roman" w:cs="Times New Roman"/>
          <w:spacing w:val="1"/>
          <w:sz w:val="24"/>
          <w:szCs w:val="24"/>
          <w:lang w:val="sr-Cyrl-RS" w:eastAsia="zh-CN"/>
        </w:rPr>
        <w:t>м</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нт</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цији</w:t>
      </w:r>
      <w:r w:rsidRPr="0017652F">
        <w:rPr>
          <w:rFonts w:ascii="Times New Roman" w:eastAsia="SimSun" w:hAnsi="Times New Roman" w:cs="Times New Roman"/>
          <w:spacing w:val="1"/>
          <w:sz w:val="24"/>
          <w:szCs w:val="24"/>
          <w:lang w:val="sr-Cyrl-RS" w:eastAsia="zh-CN"/>
        </w:rPr>
        <w:t xml:space="preserve"> </w:t>
      </w:r>
      <w:r w:rsidRPr="0017652F">
        <w:rPr>
          <w:rFonts w:ascii="Times New Roman" w:eastAsia="SimSun" w:hAnsi="Times New Roman" w:cs="Times New Roman"/>
          <w:spacing w:val="-1"/>
          <w:sz w:val="24"/>
          <w:szCs w:val="24"/>
          <w:lang w:val="sr-Cyrl-RS" w:eastAsia="zh-CN"/>
        </w:rPr>
        <w:t>м</w:t>
      </w:r>
      <w:r w:rsidRPr="0017652F">
        <w:rPr>
          <w:rFonts w:ascii="Times New Roman" w:eastAsia="SimSun" w:hAnsi="Times New Roman" w:cs="Times New Roman"/>
          <w:sz w:val="24"/>
          <w:szCs w:val="24"/>
          <w:lang w:val="sr-Cyrl-RS" w:eastAsia="zh-CN"/>
        </w:rPr>
        <w:t>ор</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pacing w:val="5"/>
          <w:sz w:val="24"/>
          <w:szCs w:val="24"/>
          <w:lang w:val="sr-Cyrl-RS" w:eastAsia="zh-CN"/>
        </w:rPr>
        <w:t>ј</w:t>
      </w:r>
      <w:r w:rsidRPr="0017652F">
        <w:rPr>
          <w:rFonts w:ascii="Times New Roman" w:eastAsia="SimSun" w:hAnsi="Times New Roman" w:cs="Times New Roman"/>
          <w:sz w:val="24"/>
          <w:szCs w:val="24"/>
          <w:lang w:val="sr-Cyrl-RS" w:eastAsia="zh-CN"/>
        </w:rPr>
        <w:t>у</w:t>
      </w:r>
      <w:r w:rsidRPr="0017652F">
        <w:rPr>
          <w:rFonts w:ascii="Times New Roman" w:eastAsia="SimSun" w:hAnsi="Times New Roman" w:cs="Times New Roman"/>
          <w:spacing w:val="57"/>
          <w:sz w:val="24"/>
          <w:szCs w:val="24"/>
          <w:lang w:val="sr-Cyrl-RS" w:eastAsia="zh-CN"/>
        </w:rPr>
        <w:t xml:space="preserve"> </w:t>
      </w:r>
      <w:r w:rsidRPr="0017652F">
        <w:rPr>
          <w:rFonts w:ascii="Times New Roman" w:eastAsia="SimSun" w:hAnsi="Times New Roman" w:cs="Times New Roman"/>
          <w:sz w:val="24"/>
          <w:szCs w:val="24"/>
          <w:lang w:val="sr-Cyrl-RS" w:eastAsia="zh-CN"/>
        </w:rPr>
        <w:t>б</w:t>
      </w:r>
      <w:r w:rsidRPr="0017652F">
        <w:rPr>
          <w:rFonts w:ascii="Times New Roman" w:eastAsia="SimSun" w:hAnsi="Times New Roman" w:cs="Times New Roman"/>
          <w:spacing w:val="1"/>
          <w:sz w:val="24"/>
          <w:szCs w:val="24"/>
          <w:lang w:val="sr-Cyrl-RS" w:eastAsia="zh-CN"/>
        </w:rPr>
        <w:t>и</w:t>
      </w:r>
      <w:r w:rsidRPr="0017652F">
        <w:rPr>
          <w:rFonts w:ascii="Times New Roman" w:eastAsia="SimSun" w:hAnsi="Times New Roman" w:cs="Times New Roman"/>
          <w:sz w:val="24"/>
          <w:szCs w:val="24"/>
          <w:lang w:val="sr-Cyrl-RS" w:eastAsia="zh-CN"/>
        </w:rPr>
        <w:t>ти</w:t>
      </w:r>
      <w:r w:rsidRPr="0017652F">
        <w:rPr>
          <w:rFonts w:ascii="Times New Roman" w:eastAsia="SimSun" w:hAnsi="Times New Roman" w:cs="Times New Roman"/>
          <w:spacing w:val="3"/>
          <w:sz w:val="24"/>
          <w:szCs w:val="24"/>
          <w:lang w:val="sr-Cyrl-RS" w:eastAsia="zh-CN"/>
        </w:rPr>
        <w:t xml:space="preserve"> </w:t>
      </w:r>
      <w:r w:rsidRPr="0017652F">
        <w:rPr>
          <w:rFonts w:ascii="Times New Roman" w:eastAsia="SimSun" w:hAnsi="Times New Roman" w:cs="Times New Roman"/>
          <w:sz w:val="24"/>
          <w:szCs w:val="24"/>
          <w:lang w:val="sr-Cyrl-RS" w:eastAsia="zh-CN"/>
        </w:rPr>
        <w:t>по</w:t>
      </w:r>
      <w:r w:rsidRPr="0017652F">
        <w:rPr>
          <w:rFonts w:ascii="Times New Roman" w:eastAsia="SimSun" w:hAnsi="Times New Roman" w:cs="Times New Roman"/>
          <w:spacing w:val="3"/>
          <w:sz w:val="24"/>
          <w:szCs w:val="24"/>
          <w:lang w:val="sr-Cyrl-RS" w:eastAsia="zh-CN"/>
        </w:rPr>
        <w:t>п</w:t>
      </w:r>
      <w:r w:rsidRPr="0017652F">
        <w:rPr>
          <w:rFonts w:ascii="Times New Roman" w:eastAsia="SimSun" w:hAnsi="Times New Roman" w:cs="Times New Roman"/>
          <w:spacing w:val="-8"/>
          <w:sz w:val="24"/>
          <w:szCs w:val="24"/>
          <w:lang w:val="sr-Cyrl-RS" w:eastAsia="zh-CN"/>
        </w:rPr>
        <w:t>у</w:t>
      </w:r>
      <w:r w:rsidRPr="0017652F">
        <w:rPr>
          <w:rFonts w:ascii="Times New Roman" w:eastAsia="SimSun" w:hAnsi="Times New Roman" w:cs="Times New Roman"/>
          <w:spacing w:val="1"/>
          <w:sz w:val="24"/>
          <w:szCs w:val="24"/>
          <w:lang w:val="sr-Cyrl-RS" w:eastAsia="zh-CN"/>
        </w:rPr>
        <w:t>њ</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ни,</w:t>
      </w:r>
      <w:r w:rsidRPr="0017652F">
        <w:rPr>
          <w:rFonts w:ascii="Times New Roman" w:eastAsia="SimSun" w:hAnsi="Times New Roman" w:cs="Times New Roman"/>
          <w:spacing w:val="2"/>
          <w:sz w:val="24"/>
          <w:szCs w:val="24"/>
          <w:lang w:val="sr-Cyrl-RS" w:eastAsia="zh-CN"/>
        </w:rPr>
        <w:t xml:space="preserve"> </w:t>
      </w:r>
      <w:r w:rsidRPr="0017652F">
        <w:rPr>
          <w:rFonts w:ascii="Times New Roman" w:eastAsia="SimSun" w:hAnsi="Times New Roman" w:cs="Times New Roman"/>
          <w:sz w:val="24"/>
          <w:szCs w:val="24"/>
          <w:lang w:val="sr-Cyrl-RS" w:eastAsia="zh-CN"/>
        </w:rPr>
        <w:t>ов</w:t>
      </w:r>
      <w:r w:rsidRPr="0017652F">
        <w:rPr>
          <w:rFonts w:ascii="Times New Roman" w:eastAsia="SimSun" w:hAnsi="Times New Roman" w:cs="Times New Roman"/>
          <w:spacing w:val="-2"/>
          <w:sz w:val="24"/>
          <w:szCs w:val="24"/>
          <w:lang w:val="sr-Cyrl-RS" w:eastAsia="zh-CN"/>
        </w:rPr>
        <w:t>е</w:t>
      </w:r>
      <w:r w:rsidRPr="0017652F">
        <w:rPr>
          <w:rFonts w:ascii="Times New Roman" w:eastAsia="SimSun" w:hAnsi="Times New Roman" w:cs="Times New Roman"/>
          <w:sz w:val="24"/>
          <w:szCs w:val="24"/>
          <w:lang w:val="sr-Cyrl-RS" w:eastAsia="zh-CN"/>
        </w:rPr>
        <w:t>р</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ни</w:t>
      </w:r>
      <w:r w:rsidRPr="0017652F">
        <w:rPr>
          <w:rFonts w:ascii="Times New Roman" w:eastAsia="SimSun" w:hAnsi="Times New Roman" w:cs="Times New Roman"/>
          <w:spacing w:val="3"/>
          <w:sz w:val="24"/>
          <w:szCs w:val="24"/>
          <w:lang w:val="sr-Cyrl-RS" w:eastAsia="zh-CN"/>
        </w:rPr>
        <w:t xml:space="preserve"> </w:t>
      </w:r>
      <w:r w:rsidRPr="0017652F">
        <w:rPr>
          <w:rFonts w:ascii="Times New Roman" w:eastAsia="SimSun" w:hAnsi="Times New Roman" w:cs="Times New Roman"/>
          <w:sz w:val="24"/>
          <w:szCs w:val="24"/>
          <w:lang w:val="sr-Cyrl-RS" w:eastAsia="zh-CN"/>
        </w:rPr>
        <w:t>и потпис</w:t>
      </w:r>
      <w:r w:rsidRPr="0017652F">
        <w:rPr>
          <w:rFonts w:ascii="Times New Roman" w:eastAsia="SimSun" w:hAnsi="Times New Roman" w:cs="Times New Roman"/>
          <w:spacing w:val="-2"/>
          <w:sz w:val="24"/>
          <w:szCs w:val="24"/>
          <w:lang w:val="sr-Cyrl-RS" w:eastAsia="zh-CN"/>
        </w:rPr>
        <w:t>а</w:t>
      </w:r>
      <w:r w:rsidRPr="0017652F">
        <w:rPr>
          <w:rFonts w:ascii="Times New Roman" w:eastAsia="SimSun" w:hAnsi="Times New Roman" w:cs="Times New Roman"/>
          <w:sz w:val="24"/>
          <w:szCs w:val="24"/>
          <w:lang w:val="sr-Cyrl-RS" w:eastAsia="zh-CN"/>
        </w:rPr>
        <w:t>ни</w:t>
      </w:r>
      <w:r w:rsidRPr="0017652F">
        <w:rPr>
          <w:rFonts w:ascii="Times New Roman" w:eastAsia="SimSun" w:hAnsi="Times New Roman" w:cs="Times New Roman"/>
          <w:spacing w:val="5"/>
          <w:sz w:val="24"/>
          <w:szCs w:val="24"/>
          <w:lang w:val="sr-Cyrl-RS" w:eastAsia="zh-CN"/>
        </w:rPr>
        <w:t xml:space="preserve"> </w:t>
      </w:r>
      <w:r w:rsidRPr="0017652F">
        <w:rPr>
          <w:rFonts w:ascii="Times New Roman" w:eastAsia="SimSun" w:hAnsi="Times New Roman" w:cs="Times New Roman"/>
          <w:sz w:val="24"/>
          <w:szCs w:val="24"/>
          <w:lang w:val="sr-Cyrl-RS" w:eastAsia="zh-CN"/>
        </w:rPr>
        <w:t>од</w:t>
      </w:r>
      <w:r w:rsidRPr="0017652F">
        <w:rPr>
          <w:rFonts w:ascii="Times New Roman" w:eastAsia="SimSun" w:hAnsi="Times New Roman" w:cs="Times New Roman"/>
          <w:spacing w:val="4"/>
          <w:sz w:val="24"/>
          <w:szCs w:val="24"/>
          <w:lang w:val="sr-Cyrl-RS" w:eastAsia="zh-CN"/>
        </w:rPr>
        <w:t xml:space="preserve"> </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тр</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не</w:t>
      </w:r>
      <w:r w:rsidRPr="0017652F">
        <w:rPr>
          <w:rFonts w:ascii="Times New Roman" w:eastAsia="SimSun" w:hAnsi="Times New Roman" w:cs="Times New Roman"/>
          <w:spacing w:val="3"/>
          <w:sz w:val="24"/>
          <w:szCs w:val="24"/>
          <w:lang w:val="sr-Cyrl-RS" w:eastAsia="zh-CN"/>
        </w:rPr>
        <w:t xml:space="preserve"> </w:t>
      </w:r>
      <w:r w:rsidRPr="0017652F">
        <w:rPr>
          <w:rFonts w:ascii="Times New Roman" w:eastAsia="SimSun" w:hAnsi="Times New Roman" w:cs="Times New Roman"/>
          <w:spacing w:val="2"/>
          <w:sz w:val="24"/>
          <w:szCs w:val="24"/>
          <w:lang w:val="sr-Cyrl-RS" w:eastAsia="zh-CN"/>
        </w:rPr>
        <w:t>о</w:t>
      </w:r>
      <w:r w:rsidRPr="0017652F">
        <w:rPr>
          <w:rFonts w:ascii="Times New Roman" w:eastAsia="SimSun" w:hAnsi="Times New Roman" w:cs="Times New Roman"/>
          <w:sz w:val="24"/>
          <w:szCs w:val="24"/>
          <w:lang w:val="sr-Cyrl-RS" w:eastAsia="zh-CN"/>
        </w:rPr>
        <w:t>вл</w:t>
      </w:r>
      <w:r w:rsidRPr="0017652F">
        <w:rPr>
          <w:rFonts w:ascii="Times New Roman" w:eastAsia="SimSun" w:hAnsi="Times New Roman" w:cs="Times New Roman"/>
          <w:spacing w:val="-2"/>
          <w:sz w:val="24"/>
          <w:szCs w:val="24"/>
          <w:lang w:val="sr-Cyrl-RS" w:eastAsia="zh-CN"/>
        </w:rPr>
        <w:t>а</w:t>
      </w:r>
      <w:r w:rsidRPr="0017652F">
        <w:rPr>
          <w:rFonts w:ascii="Times New Roman" w:eastAsia="SimSun" w:hAnsi="Times New Roman" w:cs="Times New Roman"/>
          <w:sz w:val="24"/>
          <w:szCs w:val="24"/>
          <w:lang w:val="sr-Cyrl-RS" w:eastAsia="zh-CN"/>
        </w:rPr>
        <w:t>шћ</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ног</w:t>
      </w:r>
      <w:r w:rsidRPr="0017652F">
        <w:rPr>
          <w:rFonts w:ascii="Times New Roman" w:eastAsia="SimSun" w:hAnsi="Times New Roman" w:cs="Times New Roman"/>
          <w:spacing w:val="4"/>
          <w:sz w:val="24"/>
          <w:szCs w:val="24"/>
          <w:lang w:val="sr-Cyrl-RS" w:eastAsia="zh-CN"/>
        </w:rPr>
        <w:t xml:space="preserve"> </w:t>
      </w:r>
      <w:r w:rsidRPr="0017652F">
        <w:rPr>
          <w:rFonts w:ascii="Times New Roman" w:eastAsia="SimSun" w:hAnsi="Times New Roman" w:cs="Times New Roman"/>
          <w:sz w:val="24"/>
          <w:szCs w:val="24"/>
          <w:lang w:val="sr-Cyrl-RS" w:eastAsia="zh-CN"/>
        </w:rPr>
        <w:t>л</w:t>
      </w:r>
      <w:r w:rsidRPr="0017652F">
        <w:rPr>
          <w:rFonts w:ascii="Times New Roman" w:eastAsia="SimSun" w:hAnsi="Times New Roman" w:cs="Times New Roman"/>
          <w:spacing w:val="1"/>
          <w:sz w:val="24"/>
          <w:szCs w:val="24"/>
          <w:lang w:val="sr-Cyrl-RS" w:eastAsia="zh-CN"/>
        </w:rPr>
        <w:t>и</w:t>
      </w:r>
      <w:r w:rsidRPr="0017652F">
        <w:rPr>
          <w:rFonts w:ascii="Times New Roman" w:eastAsia="SimSun" w:hAnsi="Times New Roman" w:cs="Times New Roman"/>
          <w:sz w:val="24"/>
          <w:szCs w:val="24"/>
          <w:lang w:val="sr-Cyrl-RS" w:eastAsia="zh-CN"/>
        </w:rPr>
        <w:t>ца</w:t>
      </w:r>
      <w:r w:rsidRPr="0017652F">
        <w:rPr>
          <w:rFonts w:ascii="Times New Roman" w:eastAsia="SimSun" w:hAnsi="Times New Roman" w:cs="Times New Roman"/>
          <w:spacing w:val="3"/>
          <w:sz w:val="24"/>
          <w:szCs w:val="24"/>
          <w:lang w:val="sr-Cyrl-RS" w:eastAsia="zh-CN"/>
        </w:rPr>
        <w:t xml:space="preserve"> </w:t>
      </w:r>
      <w:r w:rsidRPr="0017652F">
        <w:rPr>
          <w:rFonts w:ascii="Times New Roman" w:eastAsia="SimSun" w:hAnsi="Times New Roman" w:cs="Times New Roman"/>
          <w:sz w:val="24"/>
          <w:szCs w:val="24"/>
          <w:lang w:val="sr-Cyrl-RS" w:eastAsia="zh-CN"/>
        </w:rPr>
        <w:t>Понуђач</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w:t>
      </w:r>
      <w:r w:rsidRPr="0017652F">
        <w:rPr>
          <w:rFonts w:ascii="Times New Roman" w:eastAsia="SimSun" w:hAnsi="Times New Roman" w:cs="Times New Roman"/>
          <w:spacing w:val="4"/>
          <w:sz w:val="24"/>
          <w:szCs w:val="24"/>
          <w:lang w:val="sr-Cyrl-RS" w:eastAsia="zh-CN"/>
        </w:rPr>
        <w:t xml:space="preserve"> </w:t>
      </w:r>
      <w:r w:rsidRPr="0017652F">
        <w:rPr>
          <w:rFonts w:ascii="Times New Roman" w:eastAsia="SimSun" w:hAnsi="Times New Roman" w:cs="Times New Roman"/>
          <w:sz w:val="24"/>
          <w:szCs w:val="24"/>
          <w:lang w:val="sr-Cyrl-RS" w:eastAsia="zh-CN"/>
        </w:rPr>
        <w:t>У</w:t>
      </w:r>
      <w:r w:rsidRPr="0017652F">
        <w:rPr>
          <w:rFonts w:ascii="Times New Roman" w:eastAsia="SimSun" w:hAnsi="Times New Roman" w:cs="Times New Roman"/>
          <w:spacing w:val="1"/>
          <w:sz w:val="24"/>
          <w:szCs w:val="24"/>
          <w:lang w:val="sr-Cyrl-RS" w:eastAsia="zh-CN"/>
        </w:rPr>
        <w:t>к</w:t>
      </w:r>
      <w:r w:rsidRPr="0017652F">
        <w:rPr>
          <w:rFonts w:ascii="Times New Roman" w:eastAsia="SimSun" w:hAnsi="Times New Roman" w:cs="Times New Roman"/>
          <w:sz w:val="24"/>
          <w:szCs w:val="24"/>
          <w:lang w:val="sr-Cyrl-RS" w:eastAsia="zh-CN"/>
        </w:rPr>
        <w:t>ол</w:t>
      </w:r>
      <w:r w:rsidRPr="0017652F">
        <w:rPr>
          <w:rFonts w:ascii="Times New Roman" w:eastAsia="SimSun" w:hAnsi="Times New Roman" w:cs="Times New Roman"/>
          <w:spacing w:val="1"/>
          <w:sz w:val="24"/>
          <w:szCs w:val="24"/>
          <w:lang w:val="sr-Cyrl-RS" w:eastAsia="zh-CN"/>
        </w:rPr>
        <w:t>и</w:t>
      </w:r>
      <w:r w:rsidRPr="0017652F">
        <w:rPr>
          <w:rFonts w:ascii="Times New Roman" w:eastAsia="SimSun" w:hAnsi="Times New Roman" w:cs="Times New Roman"/>
          <w:sz w:val="24"/>
          <w:szCs w:val="24"/>
          <w:lang w:val="sr-Cyrl-RS" w:eastAsia="zh-CN"/>
        </w:rPr>
        <w:t>ко</w:t>
      </w:r>
      <w:r w:rsidRPr="0017652F">
        <w:rPr>
          <w:rFonts w:ascii="Times New Roman" w:eastAsia="SimSun" w:hAnsi="Times New Roman" w:cs="Times New Roman"/>
          <w:spacing w:val="4"/>
          <w:sz w:val="24"/>
          <w:szCs w:val="24"/>
          <w:lang w:val="sr-Cyrl-RS" w:eastAsia="zh-CN"/>
        </w:rPr>
        <w:t xml:space="preserve"> </w:t>
      </w:r>
      <w:r w:rsidRPr="0017652F">
        <w:rPr>
          <w:rFonts w:ascii="Times New Roman" w:eastAsia="SimSun" w:hAnsi="Times New Roman" w:cs="Times New Roman"/>
          <w:sz w:val="24"/>
          <w:szCs w:val="24"/>
          <w:lang w:val="sr-Cyrl-RS" w:eastAsia="zh-CN"/>
        </w:rPr>
        <w:t>гр</w:t>
      </w:r>
      <w:r w:rsidRPr="0017652F">
        <w:rPr>
          <w:rFonts w:ascii="Times New Roman" w:eastAsia="SimSun" w:hAnsi="Times New Roman" w:cs="Times New Roman"/>
          <w:spacing w:val="-5"/>
          <w:sz w:val="24"/>
          <w:szCs w:val="24"/>
          <w:lang w:val="sr-Cyrl-RS" w:eastAsia="zh-CN"/>
        </w:rPr>
        <w:t>у</w:t>
      </w:r>
      <w:r w:rsidRPr="0017652F">
        <w:rPr>
          <w:rFonts w:ascii="Times New Roman" w:eastAsia="SimSun" w:hAnsi="Times New Roman" w:cs="Times New Roman"/>
          <w:spacing w:val="3"/>
          <w:sz w:val="24"/>
          <w:szCs w:val="24"/>
          <w:lang w:val="sr-Cyrl-RS" w:eastAsia="zh-CN"/>
        </w:rPr>
        <w:t>п</w:t>
      </w:r>
      <w:r w:rsidRPr="0017652F">
        <w:rPr>
          <w:rFonts w:ascii="Times New Roman" w:eastAsia="SimSun" w:hAnsi="Times New Roman" w:cs="Times New Roman"/>
          <w:sz w:val="24"/>
          <w:szCs w:val="24"/>
          <w:lang w:val="sr-Cyrl-RS" w:eastAsia="zh-CN"/>
        </w:rPr>
        <w:t>а</w:t>
      </w:r>
      <w:r w:rsidRPr="0017652F">
        <w:rPr>
          <w:rFonts w:ascii="Times New Roman" w:eastAsia="SimSun" w:hAnsi="Times New Roman" w:cs="Times New Roman"/>
          <w:spacing w:val="3"/>
          <w:sz w:val="24"/>
          <w:szCs w:val="24"/>
          <w:lang w:val="sr-Cyrl-RS" w:eastAsia="zh-CN"/>
        </w:rPr>
        <w:t xml:space="preserve"> </w:t>
      </w:r>
      <w:r w:rsidRPr="0017652F">
        <w:rPr>
          <w:rFonts w:ascii="Times New Roman" w:eastAsia="SimSun" w:hAnsi="Times New Roman" w:cs="Times New Roman"/>
          <w:sz w:val="24"/>
          <w:szCs w:val="24"/>
          <w:lang w:val="sr-Cyrl-RS" w:eastAsia="zh-CN"/>
        </w:rPr>
        <w:t>Понуђ</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pacing w:val="1"/>
          <w:sz w:val="24"/>
          <w:szCs w:val="24"/>
          <w:lang w:val="sr-Cyrl-RS" w:eastAsia="zh-CN"/>
        </w:rPr>
        <w:t>ч</w:t>
      </w:r>
      <w:r w:rsidRPr="0017652F">
        <w:rPr>
          <w:rFonts w:ascii="Times New Roman" w:eastAsia="SimSun" w:hAnsi="Times New Roman" w:cs="Times New Roman"/>
          <w:sz w:val="24"/>
          <w:szCs w:val="24"/>
          <w:lang w:val="sr-Cyrl-RS" w:eastAsia="zh-CN"/>
        </w:rPr>
        <w:t>а</w:t>
      </w:r>
      <w:r w:rsidRPr="0017652F">
        <w:rPr>
          <w:rFonts w:ascii="Times New Roman" w:eastAsia="SimSun" w:hAnsi="Times New Roman" w:cs="Times New Roman"/>
          <w:spacing w:val="3"/>
          <w:sz w:val="24"/>
          <w:szCs w:val="24"/>
          <w:lang w:val="sr-Cyrl-RS" w:eastAsia="zh-CN"/>
        </w:rPr>
        <w:t xml:space="preserve"> </w:t>
      </w:r>
      <w:r w:rsidRPr="0017652F">
        <w:rPr>
          <w:rFonts w:ascii="Times New Roman" w:eastAsia="SimSun" w:hAnsi="Times New Roman" w:cs="Times New Roman"/>
          <w:sz w:val="24"/>
          <w:szCs w:val="24"/>
          <w:lang w:val="sr-Cyrl-RS" w:eastAsia="zh-CN"/>
        </w:rPr>
        <w:t>под</w:t>
      </w:r>
      <w:r w:rsidRPr="0017652F">
        <w:rPr>
          <w:rFonts w:ascii="Times New Roman" w:eastAsia="SimSun" w:hAnsi="Times New Roman" w:cs="Times New Roman"/>
          <w:spacing w:val="1"/>
          <w:sz w:val="24"/>
          <w:szCs w:val="24"/>
          <w:lang w:val="sr-Cyrl-RS" w:eastAsia="zh-CN"/>
        </w:rPr>
        <w:t>н</w:t>
      </w:r>
      <w:r w:rsidRPr="0017652F">
        <w:rPr>
          <w:rFonts w:ascii="Times New Roman" w:eastAsia="SimSun" w:hAnsi="Times New Roman" w:cs="Times New Roman"/>
          <w:sz w:val="24"/>
          <w:szCs w:val="24"/>
          <w:lang w:val="sr-Cyrl-RS" w:eastAsia="zh-CN"/>
        </w:rPr>
        <w:t>о</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и з</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једни</w:t>
      </w:r>
      <w:r w:rsidRPr="0017652F">
        <w:rPr>
          <w:rFonts w:ascii="Times New Roman" w:eastAsia="SimSun" w:hAnsi="Times New Roman" w:cs="Times New Roman"/>
          <w:spacing w:val="-1"/>
          <w:sz w:val="24"/>
          <w:szCs w:val="24"/>
          <w:lang w:val="sr-Cyrl-RS" w:eastAsia="zh-CN"/>
        </w:rPr>
        <w:t>ч</w:t>
      </w:r>
      <w:r w:rsidRPr="0017652F">
        <w:rPr>
          <w:rFonts w:ascii="Times New Roman" w:eastAsia="SimSun" w:hAnsi="Times New Roman" w:cs="Times New Roman"/>
          <w:spacing w:val="3"/>
          <w:sz w:val="24"/>
          <w:szCs w:val="24"/>
          <w:lang w:val="sr-Cyrl-RS" w:eastAsia="zh-CN"/>
        </w:rPr>
        <w:t>к</w:t>
      </w:r>
      <w:r w:rsidRPr="0017652F">
        <w:rPr>
          <w:rFonts w:ascii="Times New Roman" w:eastAsia="SimSun" w:hAnsi="Times New Roman" w:cs="Times New Roman"/>
          <w:sz w:val="24"/>
          <w:szCs w:val="24"/>
          <w:lang w:val="sr-Cyrl-RS" w:eastAsia="zh-CN"/>
        </w:rPr>
        <w:t>у</w:t>
      </w:r>
      <w:r w:rsidRPr="0017652F">
        <w:rPr>
          <w:rFonts w:ascii="Times New Roman" w:eastAsia="SimSun" w:hAnsi="Times New Roman" w:cs="Times New Roman"/>
          <w:spacing w:val="-3"/>
          <w:sz w:val="24"/>
          <w:szCs w:val="24"/>
          <w:lang w:val="sr-Cyrl-RS" w:eastAsia="zh-CN"/>
        </w:rPr>
        <w:t xml:space="preserve"> </w:t>
      </w:r>
      <w:r w:rsidRPr="0017652F">
        <w:rPr>
          <w:rFonts w:ascii="Times New Roman" w:eastAsia="SimSun" w:hAnsi="Times New Roman" w:cs="Times New Roman"/>
          <w:sz w:val="24"/>
          <w:szCs w:val="24"/>
          <w:lang w:val="sr-Cyrl-RS" w:eastAsia="zh-CN"/>
        </w:rPr>
        <w:t>по</w:t>
      </w:r>
      <w:r w:rsidRPr="0017652F">
        <w:rPr>
          <w:rFonts w:ascii="Times New Roman" w:eastAsia="SimSun" w:hAnsi="Times New Roman" w:cs="Times New Roman"/>
          <w:spacing w:val="3"/>
          <w:sz w:val="24"/>
          <w:szCs w:val="24"/>
          <w:lang w:val="sr-Cyrl-RS" w:eastAsia="zh-CN"/>
        </w:rPr>
        <w:t>н</w:t>
      </w:r>
      <w:r w:rsidRPr="0017652F">
        <w:rPr>
          <w:rFonts w:ascii="Times New Roman" w:eastAsia="SimSun" w:hAnsi="Times New Roman" w:cs="Times New Roman"/>
          <w:spacing w:val="-5"/>
          <w:sz w:val="24"/>
          <w:szCs w:val="24"/>
          <w:lang w:val="sr-Cyrl-RS" w:eastAsia="zh-CN"/>
        </w:rPr>
        <w:t>у</w:t>
      </w:r>
      <w:r w:rsidRPr="0017652F">
        <w:rPr>
          <w:rFonts w:ascii="Times New Roman" w:eastAsia="SimSun" w:hAnsi="Times New Roman" w:cs="Times New Roman"/>
          <w:spacing w:val="4"/>
          <w:sz w:val="24"/>
          <w:szCs w:val="24"/>
          <w:lang w:val="sr-Cyrl-RS" w:eastAsia="zh-CN"/>
        </w:rPr>
        <w:t>д</w:t>
      </w:r>
      <w:r w:rsidRPr="0017652F">
        <w:rPr>
          <w:rFonts w:ascii="Times New Roman" w:eastAsia="SimSun" w:hAnsi="Times New Roman" w:cs="Times New Roman"/>
          <w:spacing w:val="-5"/>
          <w:sz w:val="24"/>
          <w:szCs w:val="24"/>
          <w:lang w:val="sr-Cyrl-RS" w:eastAsia="zh-CN"/>
        </w:rPr>
        <w:t>у</w:t>
      </w:r>
      <w:r w:rsidRPr="0017652F">
        <w:rPr>
          <w:rFonts w:ascii="Times New Roman" w:eastAsia="SimSun" w:hAnsi="Times New Roman" w:cs="Times New Roman"/>
          <w:sz w:val="24"/>
          <w:szCs w:val="24"/>
          <w:lang w:val="sr-Cyrl-RS" w:eastAsia="zh-CN"/>
        </w:rPr>
        <w:t>,</w:t>
      </w:r>
      <w:r w:rsidRPr="0017652F">
        <w:rPr>
          <w:rFonts w:ascii="Times New Roman" w:eastAsia="SimSun" w:hAnsi="Times New Roman" w:cs="Times New Roman"/>
          <w:spacing w:val="6"/>
          <w:sz w:val="24"/>
          <w:szCs w:val="24"/>
          <w:lang w:val="sr-Cyrl-RS" w:eastAsia="zh-CN"/>
        </w:rPr>
        <w:t xml:space="preserve"> </w:t>
      </w:r>
      <w:r w:rsidRPr="0017652F">
        <w:rPr>
          <w:rFonts w:ascii="Times New Roman" w:eastAsia="SimSun" w:hAnsi="Times New Roman" w:cs="Times New Roman"/>
          <w:sz w:val="24"/>
          <w:szCs w:val="24"/>
          <w:lang w:val="sr-Cyrl-RS" w:eastAsia="zh-CN"/>
        </w:rPr>
        <w:t>об</w:t>
      </w:r>
      <w:r w:rsidRPr="0017652F">
        <w:rPr>
          <w:rFonts w:ascii="Times New Roman" w:eastAsia="SimSun" w:hAnsi="Times New Roman" w:cs="Times New Roman"/>
          <w:spacing w:val="2"/>
          <w:sz w:val="24"/>
          <w:szCs w:val="24"/>
          <w:lang w:val="sr-Cyrl-RS" w:eastAsia="zh-CN"/>
        </w:rPr>
        <w:t>р</w:t>
      </w:r>
      <w:r w:rsidRPr="0017652F">
        <w:rPr>
          <w:rFonts w:ascii="Times New Roman" w:eastAsia="SimSun" w:hAnsi="Times New Roman" w:cs="Times New Roman"/>
          <w:spacing w:val="-1"/>
          <w:sz w:val="24"/>
          <w:szCs w:val="24"/>
          <w:lang w:val="sr-Cyrl-RS" w:eastAsia="zh-CN"/>
        </w:rPr>
        <w:t>ас</w:t>
      </w:r>
      <w:r w:rsidRPr="0017652F">
        <w:rPr>
          <w:rFonts w:ascii="Times New Roman" w:eastAsia="SimSun" w:hAnsi="Times New Roman" w:cs="Times New Roman"/>
          <w:sz w:val="24"/>
          <w:szCs w:val="24"/>
          <w:lang w:val="sr-Cyrl-RS" w:eastAsia="zh-CN"/>
        </w:rPr>
        <w:t>це</w:t>
      </w:r>
      <w:r w:rsidRPr="0017652F">
        <w:rPr>
          <w:rFonts w:ascii="Times New Roman" w:eastAsia="SimSun" w:hAnsi="Times New Roman" w:cs="Times New Roman"/>
          <w:spacing w:val="3"/>
          <w:sz w:val="24"/>
          <w:szCs w:val="24"/>
          <w:lang w:val="sr-Cyrl-RS" w:eastAsia="zh-CN"/>
        </w:rPr>
        <w:t xml:space="preserve"> </w:t>
      </w:r>
      <w:r w:rsidRPr="0017652F">
        <w:rPr>
          <w:rFonts w:ascii="Times New Roman" w:eastAsia="SimSun" w:hAnsi="Times New Roman" w:cs="Times New Roman"/>
          <w:sz w:val="24"/>
          <w:szCs w:val="24"/>
          <w:lang w:val="sr-Cyrl-RS" w:eastAsia="zh-CN"/>
        </w:rPr>
        <w:t>по</w:t>
      </w:r>
      <w:r w:rsidRPr="0017652F">
        <w:rPr>
          <w:rFonts w:ascii="Times New Roman" w:eastAsia="SimSun" w:hAnsi="Times New Roman" w:cs="Times New Roman"/>
          <w:spacing w:val="3"/>
          <w:sz w:val="24"/>
          <w:szCs w:val="24"/>
          <w:lang w:val="sr-Cyrl-RS" w:eastAsia="zh-CN"/>
        </w:rPr>
        <w:t>п</w:t>
      </w:r>
      <w:r w:rsidRPr="0017652F">
        <w:rPr>
          <w:rFonts w:ascii="Times New Roman" w:eastAsia="SimSun" w:hAnsi="Times New Roman" w:cs="Times New Roman"/>
          <w:spacing w:val="-5"/>
          <w:sz w:val="24"/>
          <w:szCs w:val="24"/>
          <w:lang w:val="sr-Cyrl-RS" w:eastAsia="zh-CN"/>
        </w:rPr>
        <w:t>у</w:t>
      </w:r>
      <w:r w:rsidRPr="0017652F">
        <w:rPr>
          <w:rFonts w:ascii="Times New Roman" w:eastAsia="SimSun" w:hAnsi="Times New Roman" w:cs="Times New Roman"/>
          <w:spacing w:val="1"/>
          <w:sz w:val="24"/>
          <w:szCs w:val="24"/>
          <w:lang w:val="sr-Cyrl-RS" w:eastAsia="zh-CN"/>
        </w:rPr>
        <w:t>њ</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pacing w:val="1"/>
          <w:sz w:val="24"/>
          <w:szCs w:val="24"/>
          <w:lang w:val="sr-Cyrl-RS" w:eastAsia="zh-CN"/>
        </w:rPr>
        <w:t>в</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w:t>
      </w:r>
      <w:r w:rsidRPr="0017652F">
        <w:rPr>
          <w:rFonts w:ascii="Times New Roman" w:eastAsia="SimSun" w:hAnsi="Times New Roman" w:cs="Times New Roman"/>
          <w:spacing w:val="4"/>
          <w:sz w:val="24"/>
          <w:szCs w:val="24"/>
          <w:lang w:val="sr-Cyrl-RS" w:eastAsia="zh-CN"/>
        </w:rPr>
        <w:t xml:space="preserve"> </w:t>
      </w:r>
      <w:r w:rsidRPr="0017652F">
        <w:rPr>
          <w:rFonts w:ascii="Times New Roman" w:eastAsia="SimSun" w:hAnsi="Times New Roman" w:cs="Times New Roman"/>
          <w:sz w:val="24"/>
          <w:szCs w:val="24"/>
          <w:lang w:val="sr-Cyrl-RS" w:eastAsia="zh-CN"/>
        </w:rPr>
        <w:t>о</w:t>
      </w:r>
      <w:r w:rsidRPr="0017652F">
        <w:rPr>
          <w:rFonts w:ascii="Times New Roman" w:eastAsia="SimSun" w:hAnsi="Times New Roman" w:cs="Times New Roman"/>
          <w:spacing w:val="1"/>
          <w:sz w:val="24"/>
          <w:szCs w:val="24"/>
          <w:lang w:val="sr-Cyrl-RS" w:eastAsia="zh-CN"/>
        </w:rPr>
        <w:t>в</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р</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pacing w:val="1"/>
          <w:sz w:val="24"/>
          <w:szCs w:val="24"/>
          <w:lang w:val="sr-Cyrl-RS" w:eastAsia="zh-CN"/>
        </w:rPr>
        <w:t>в</w:t>
      </w:r>
      <w:r w:rsidRPr="0017652F">
        <w:rPr>
          <w:rFonts w:ascii="Times New Roman" w:eastAsia="SimSun" w:hAnsi="Times New Roman" w:cs="Times New Roman"/>
          <w:sz w:val="24"/>
          <w:szCs w:val="24"/>
          <w:lang w:val="sr-Cyrl-RS" w:eastAsia="zh-CN"/>
        </w:rPr>
        <w:t>а</w:t>
      </w:r>
      <w:r w:rsidRPr="0017652F">
        <w:rPr>
          <w:rFonts w:ascii="Times New Roman" w:eastAsia="SimSun" w:hAnsi="Times New Roman" w:cs="Times New Roman"/>
          <w:spacing w:val="5"/>
          <w:sz w:val="24"/>
          <w:szCs w:val="24"/>
          <w:lang w:val="sr-Cyrl-RS" w:eastAsia="zh-CN"/>
        </w:rPr>
        <w:t xml:space="preserve"> </w:t>
      </w:r>
      <w:r w:rsidRPr="0017652F">
        <w:rPr>
          <w:rFonts w:ascii="Times New Roman" w:eastAsia="SimSun" w:hAnsi="Times New Roman" w:cs="Times New Roman"/>
          <w:sz w:val="24"/>
          <w:szCs w:val="24"/>
          <w:lang w:val="sr-Cyrl-RS" w:eastAsia="zh-CN"/>
        </w:rPr>
        <w:t>и</w:t>
      </w:r>
      <w:r w:rsidRPr="0017652F">
        <w:rPr>
          <w:rFonts w:ascii="Times New Roman" w:eastAsia="SimSun" w:hAnsi="Times New Roman" w:cs="Times New Roman"/>
          <w:spacing w:val="5"/>
          <w:sz w:val="24"/>
          <w:szCs w:val="24"/>
          <w:lang w:val="sr-Cyrl-RS" w:eastAsia="zh-CN"/>
        </w:rPr>
        <w:t xml:space="preserve"> </w:t>
      </w:r>
      <w:r w:rsidRPr="0017652F">
        <w:rPr>
          <w:rFonts w:ascii="Times New Roman" w:eastAsia="SimSun" w:hAnsi="Times New Roman" w:cs="Times New Roman"/>
          <w:sz w:val="24"/>
          <w:szCs w:val="24"/>
          <w:lang w:val="sr-Cyrl-RS" w:eastAsia="zh-CN"/>
        </w:rPr>
        <w:t>пот</w:t>
      </w:r>
      <w:r w:rsidRPr="0017652F">
        <w:rPr>
          <w:rFonts w:ascii="Times New Roman" w:eastAsia="SimSun" w:hAnsi="Times New Roman" w:cs="Times New Roman"/>
          <w:spacing w:val="1"/>
          <w:sz w:val="24"/>
          <w:szCs w:val="24"/>
          <w:lang w:val="sr-Cyrl-RS" w:eastAsia="zh-CN"/>
        </w:rPr>
        <w:t>п</w:t>
      </w:r>
      <w:r w:rsidRPr="0017652F">
        <w:rPr>
          <w:rFonts w:ascii="Times New Roman" w:eastAsia="SimSun" w:hAnsi="Times New Roman" w:cs="Times New Roman"/>
          <w:sz w:val="24"/>
          <w:szCs w:val="24"/>
          <w:lang w:val="sr-Cyrl-RS" w:eastAsia="zh-CN"/>
        </w:rPr>
        <w:t>и</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pacing w:val="-8"/>
          <w:sz w:val="24"/>
          <w:szCs w:val="24"/>
          <w:lang w:val="sr-Cyrl-RS" w:eastAsia="zh-CN"/>
        </w:rPr>
        <w:t>у</w:t>
      </w:r>
      <w:r w:rsidRPr="0017652F">
        <w:rPr>
          <w:rFonts w:ascii="Times New Roman" w:eastAsia="SimSun" w:hAnsi="Times New Roman" w:cs="Times New Roman"/>
          <w:sz w:val="24"/>
          <w:szCs w:val="24"/>
          <w:lang w:val="sr-Cyrl-RS" w:eastAsia="zh-CN"/>
        </w:rPr>
        <w:t>је</w:t>
      </w:r>
      <w:r w:rsidRPr="0017652F">
        <w:rPr>
          <w:rFonts w:ascii="Times New Roman" w:eastAsia="SimSun" w:hAnsi="Times New Roman" w:cs="Times New Roman"/>
          <w:spacing w:val="6"/>
          <w:sz w:val="24"/>
          <w:szCs w:val="24"/>
          <w:lang w:val="sr-Cyrl-RS" w:eastAsia="zh-CN"/>
        </w:rPr>
        <w:t xml:space="preserve"> </w:t>
      </w:r>
      <w:r w:rsidRPr="0017652F">
        <w:rPr>
          <w:rFonts w:ascii="Times New Roman" w:eastAsia="SimSun" w:hAnsi="Times New Roman" w:cs="Times New Roman"/>
          <w:sz w:val="24"/>
          <w:szCs w:val="24"/>
          <w:lang w:val="sr-Cyrl-RS" w:eastAsia="zh-CN"/>
        </w:rPr>
        <w:t>овл</w:t>
      </w:r>
      <w:r w:rsidRPr="0017652F">
        <w:rPr>
          <w:rFonts w:ascii="Times New Roman" w:eastAsia="SimSun" w:hAnsi="Times New Roman" w:cs="Times New Roman"/>
          <w:spacing w:val="-2"/>
          <w:sz w:val="24"/>
          <w:szCs w:val="24"/>
          <w:lang w:val="sr-Cyrl-RS" w:eastAsia="zh-CN"/>
        </w:rPr>
        <w:t>а</w:t>
      </w:r>
      <w:r w:rsidRPr="0017652F">
        <w:rPr>
          <w:rFonts w:ascii="Times New Roman" w:eastAsia="SimSun" w:hAnsi="Times New Roman" w:cs="Times New Roman"/>
          <w:sz w:val="24"/>
          <w:szCs w:val="24"/>
          <w:lang w:val="sr-Cyrl-RS" w:eastAsia="zh-CN"/>
        </w:rPr>
        <w:t>ш</w:t>
      </w:r>
      <w:r w:rsidRPr="0017652F">
        <w:rPr>
          <w:rFonts w:ascii="Times New Roman" w:eastAsia="SimSun" w:hAnsi="Times New Roman" w:cs="Times New Roman"/>
          <w:spacing w:val="2"/>
          <w:sz w:val="24"/>
          <w:szCs w:val="24"/>
          <w:lang w:val="sr-Cyrl-RS" w:eastAsia="zh-CN"/>
        </w:rPr>
        <w:t>ћ</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но</w:t>
      </w:r>
      <w:r w:rsidRPr="0017652F">
        <w:rPr>
          <w:rFonts w:ascii="Times New Roman" w:eastAsia="SimSun" w:hAnsi="Times New Roman" w:cs="Times New Roman"/>
          <w:spacing w:val="4"/>
          <w:sz w:val="24"/>
          <w:szCs w:val="24"/>
          <w:lang w:val="sr-Cyrl-RS" w:eastAsia="zh-CN"/>
        </w:rPr>
        <w:t xml:space="preserve"> </w:t>
      </w:r>
      <w:r w:rsidRPr="0017652F">
        <w:rPr>
          <w:rFonts w:ascii="Times New Roman" w:eastAsia="SimSun" w:hAnsi="Times New Roman" w:cs="Times New Roman"/>
          <w:sz w:val="24"/>
          <w:szCs w:val="24"/>
          <w:lang w:val="sr-Cyrl-RS" w:eastAsia="zh-CN"/>
        </w:rPr>
        <w:t>л</w:t>
      </w:r>
      <w:r w:rsidRPr="0017652F">
        <w:rPr>
          <w:rFonts w:ascii="Times New Roman" w:eastAsia="SimSun" w:hAnsi="Times New Roman" w:cs="Times New Roman"/>
          <w:spacing w:val="1"/>
          <w:sz w:val="24"/>
          <w:szCs w:val="24"/>
          <w:lang w:val="sr-Cyrl-RS" w:eastAsia="zh-CN"/>
        </w:rPr>
        <w:t>и</w:t>
      </w:r>
      <w:r w:rsidRPr="0017652F">
        <w:rPr>
          <w:rFonts w:ascii="Times New Roman" w:eastAsia="SimSun" w:hAnsi="Times New Roman" w:cs="Times New Roman"/>
          <w:sz w:val="24"/>
          <w:szCs w:val="24"/>
          <w:lang w:val="sr-Cyrl-RS" w:eastAsia="zh-CN"/>
        </w:rPr>
        <w:t>це</w:t>
      </w:r>
      <w:r w:rsidRPr="0017652F">
        <w:rPr>
          <w:rFonts w:ascii="Times New Roman" w:eastAsia="SimSun" w:hAnsi="Times New Roman" w:cs="Times New Roman"/>
          <w:spacing w:val="3"/>
          <w:sz w:val="24"/>
          <w:szCs w:val="24"/>
          <w:lang w:val="sr-Cyrl-RS" w:eastAsia="zh-CN"/>
        </w:rPr>
        <w:t xml:space="preserve"> </w:t>
      </w:r>
      <w:r w:rsidRPr="0017652F">
        <w:rPr>
          <w:rFonts w:ascii="Times New Roman" w:eastAsia="SimSun" w:hAnsi="Times New Roman" w:cs="Times New Roman"/>
          <w:sz w:val="24"/>
          <w:szCs w:val="24"/>
          <w:lang w:val="sr-Cyrl-RS" w:eastAsia="zh-CN"/>
        </w:rPr>
        <w:t>Понуђ</w:t>
      </w:r>
      <w:r w:rsidRPr="0017652F">
        <w:rPr>
          <w:rFonts w:ascii="Times New Roman" w:eastAsia="SimSun" w:hAnsi="Times New Roman" w:cs="Times New Roman"/>
          <w:spacing w:val="-2"/>
          <w:sz w:val="24"/>
          <w:szCs w:val="24"/>
          <w:lang w:val="sr-Cyrl-RS" w:eastAsia="zh-CN"/>
        </w:rPr>
        <w:t>а</w:t>
      </w:r>
      <w:r w:rsidRPr="0017652F">
        <w:rPr>
          <w:rFonts w:ascii="Times New Roman" w:eastAsia="SimSun" w:hAnsi="Times New Roman" w:cs="Times New Roman"/>
          <w:spacing w:val="1"/>
          <w:sz w:val="24"/>
          <w:szCs w:val="24"/>
          <w:lang w:val="sr-Cyrl-RS" w:eastAsia="zh-CN"/>
        </w:rPr>
        <w:t>ч</w:t>
      </w:r>
      <w:r w:rsidRPr="0017652F">
        <w:rPr>
          <w:rFonts w:ascii="Times New Roman" w:eastAsia="SimSun" w:hAnsi="Times New Roman" w:cs="Times New Roman"/>
          <w:sz w:val="24"/>
          <w:szCs w:val="24"/>
          <w:lang w:val="sr-Cyrl-RS" w:eastAsia="zh-CN"/>
        </w:rPr>
        <w:t>а</w:t>
      </w:r>
      <w:r w:rsidRPr="0017652F">
        <w:rPr>
          <w:rFonts w:ascii="Times New Roman" w:eastAsia="SimSun" w:hAnsi="Times New Roman" w:cs="Times New Roman"/>
          <w:spacing w:val="17"/>
          <w:sz w:val="24"/>
          <w:szCs w:val="24"/>
          <w:lang w:val="sr-Cyrl-RS" w:eastAsia="zh-CN"/>
        </w:rPr>
        <w:t xml:space="preserve"> </w:t>
      </w:r>
      <w:r w:rsidRPr="0017652F">
        <w:rPr>
          <w:rFonts w:ascii="Times New Roman" w:eastAsia="SimSun" w:hAnsi="Times New Roman" w:cs="Times New Roman"/>
          <w:sz w:val="24"/>
          <w:szCs w:val="24"/>
          <w:lang w:val="sr-Cyrl-RS" w:eastAsia="zh-CN"/>
        </w:rPr>
        <w:t>-</w:t>
      </w:r>
      <w:r w:rsidRPr="0017652F">
        <w:rPr>
          <w:rFonts w:ascii="Times New Roman" w:eastAsia="SimSun" w:hAnsi="Times New Roman" w:cs="Times New Roman"/>
          <w:spacing w:val="4"/>
          <w:sz w:val="24"/>
          <w:szCs w:val="24"/>
          <w:lang w:val="sr-Cyrl-RS" w:eastAsia="zh-CN"/>
        </w:rPr>
        <w:t xml:space="preserve"> </w:t>
      </w:r>
      <w:r w:rsidRPr="0017652F">
        <w:rPr>
          <w:rFonts w:ascii="Times New Roman" w:eastAsia="SimSun" w:hAnsi="Times New Roman" w:cs="Times New Roman"/>
          <w:spacing w:val="-1"/>
          <w:sz w:val="24"/>
          <w:szCs w:val="24"/>
          <w:lang w:val="sr-Cyrl-RS" w:eastAsia="zh-CN"/>
        </w:rPr>
        <w:t>ч</w:t>
      </w:r>
      <w:r w:rsidRPr="0017652F">
        <w:rPr>
          <w:rFonts w:ascii="Times New Roman" w:eastAsia="SimSun" w:hAnsi="Times New Roman" w:cs="Times New Roman"/>
          <w:spacing w:val="2"/>
          <w:sz w:val="24"/>
          <w:szCs w:val="24"/>
          <w:lang w:val="sr-Cyrl-RS" w:eastAsia="zh-CN"/>
        </w:rPr>
        <w:t>л</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pacing w:val="1"/>
          <w:sz w:val="24"/>
          <w:szCs w:val="24"/>
          <w:lang w:val="sr-Cyrl-RS" w:eastAsia="zh-CN"/>
        </w:rPr>
        <w:t>н</w:t>
      </w:r>
      <w:r w:rsidRPr="0017652F">
        <w:rPr>
          <w:rFonts w:ascii="Times New Roman" w:eastAsia="SimSun" w:hAnsi="Times New Roman" w:cs="Times New Roman"/>
          <w:sz w:val="24"/>
          <w:szCs w:val="24"/>
          <w:lang w:val="sr-Cyrl-RS" w:eastAsia="zh-CN"/>
        </w:rPr>
        <w:t>а г</w:t>
      </w:r>
      <w:r w:rsidRPr="0017652F">
        <w:rPr>
          <w:rFonts w:ascii="Times New Roman" w:eastAsia="SimSun" w:hAnsi="Times New Roman" w:cs="Times New Roman"/>
          <w:spacing w:val="2"/>
          <w:sz w:val="24"/>
          <w:szCs w:val="24"/>
          <w:lang w:val="sr-Cyrl-RS" w:eastAsia="zh-CN"/>
        </w:rPr>
        <w:t>р</w:t>
      </w:r>
      <w:r w:rsidRPr="0017652F">
        <w:rPr>
          <w:rFonts w:ascii="Times New Roman" w:eastAsia="SimSun" w:hAnsi="Times New Roman" w:cs="Times New Roman"/>
          <w:spacing w:val="-5"/>
          <w:sz w:val="24"/>
          <w:szCs w:val="24"/>
          <w:lang w:val="sr-Cyrl-RS" w:eastAsia="zh-CN"/>
        </w:rPr>
        <w:t>у</w:t>
      </w:r>
      <w:r w:rsidRPr="0017652F">
        <w:rPr>
          <w:rFonts w:ascii="Times New Roman" w:eastAsia="SimSun" w:hAnsi="Times New Roman" w:cs="Times New Roman"/>
          <w:sz w:val="24"/>
          <w:szCs w:val="24"/>
          <w:lang w:val="sr-Cyrl-RS" w:eastAsia="zh-CN"/>
        </w:rPr>
        <w:t>пе</w:t>
      </w:r>
      <w:r w:rsidRPr="0017652F">
        <w:rPr>
          <w:rFonts w:ascii="Times New Roman" w:eastAsia="SimSun" w:hAnsi="Times New Roman" w:cs="Times New Roman"/>
          <w:spacing w:val="3"/>
          <w:sz w:val="24"/>
          <w:szCs w:val="24"/>
          <w:lang w:val="sr-Cyrl-RS" w:eastAsia="zh-CN"/>
        </w:rPr>
        <w:t xml:space="preserve"> </w:t>
      </w:r>
      <w:r w:rsidRPr="0017652F">
        <w:rPr>
          <w:rFonts w:ascii="Times New Roman" w:eastAsia="SimSun" w:hAnsi="Times New Roman" w:cs="Times New Roman"/>
          <w:sz w:val="24"/>
          <w:szCs w:val="24"/>
          <w:lang w:val="sr-Cyrl-RS" w:eastAsia="zh-CN"/>
        </w:rPr>
        <w:t>који</w:t>
      </w:r>
      <w:r w:rsidRPr="0017652F">
        <w:rPr>
          <w:rFonts w:ascii="Times New Roman" w:eastAsia="SimSun" w:hAnsi="Times New Roman" w:cs="Times New Roman"/>
          <w:spacing w:val="6"/>
          <w:sz w:val="24"/>
          <w:szCs w:val="24"/>
          <w:lang w:val="sr-Cyrl-RS" w:eastAsia="zh-CN"/>
        </w:rPr>
        <w:t xml:space="preserve"> </w:t>
      </w:r>
      <w:r w:rsidRPr="0017652F">
        <w:rPr>
          <w:rFonts w:ascii="Times New Roman" w:eastAsia="SimSun" w:hAnsi="Times New Roman" w:cs="Times New Roman"/>
          <w:sz w:val="24"/>
          <w:szCs w:val="24"/>
          <w:lang w:val="sr-Cyrl-RS" w:eastAsia="zh-CN"/>
        </w:rPr>
        <w:t>ће</w:t>
      </w:r>
      <w:r w:rsidRPr="0017652F">
        <w:rPr>
          <w:rFonts w:ascii="Times New Roman" w:eastAsia="SimSun" w:hAnsi="Times New Roman" w:cs="Times New Roman"/>
          <w:spacing w:val="3"/>
          <w:sz w:val="24"/>
          <w:szCs w:val="24"/>
          <w:lang w:val="sr-Cyrl-RS" w:eastAsia="zh-CN"/>
        </w:rPr>
        <w:t xml:space="preserve"> </w:t>
      </w:r>
      <w:r w:rsidRPr="0017652F">
        <w:rPr>
          <w:rFonts w:ascii="Times New Roman" w:eastAsia="SimSun" w:hAnsi="Times New Roman" w:cs="Times New Roman"/>
          <w:sz w:val="24"/>
          <w:szCs w:val="24"/>
          <w:lang w:val="sr-Cyrl-RS" w:eastAsia="zh-CN"/>
        </w:rPr>
        <w:t>б</w:t>
      </w:r>
      <w:r w:rsidRPr="0017652F">
        <w:rPr>
          <w:rFonts w:ascii="Times New Roman" w:eastAsia="SimSun" w:hAnsi="Times New Roman" w:cs="Times New Roman"/>
          <w:spacing w:val="1"/>
          <w:sz w:val="24"/>
          <w:szCs w:val="24"/>
          <w:lang w:val="sr-Cyrl-RS" w:eastAsia="zh-CN"/>
        </w:rPr>
        <w:t>и</w:t>
      </w:r>
      <w:r w:rsidRPr="0017652F">
        <w:rPr>
          <w:rFonts w:ascii="Times New Roman" w:eastAsia="SimSun" w:hAnsi="Times New Roman" w:cs="Times New Roman"/>
          <w:sz w:val="24"/>
          <w:szCs w:val="24"/>
          <w:lang w:val="sr-Cyrl-RS" w:eastAsia="zh-CN"/>
        </w:rPr>
        <w:t>ти</w:t>
      </w:r>
      <w:r w:rsidRPr="0017652F">
        <w:rPr>
          <w:rFonts w:ascii="Times New Roman" w:eastAsia="SimSun" w:hAnsi="Times New Roman" w:cs="Times New Roman"/>
          <w:spacing w:val="5"/>
          <w:sz w:val="24"/>
          <w:szCs w:val="24"/>
          <w:lang w:val="sr-Cyrl-RS" w:eastAsia="zh-CN"/>
        </w:rPr>
        <w:t xml:space="preserve"> </w:t>
      </w:r>
      <w:r w:rsidRPr="0017652F">
        <w:rPr>
          <w:rFonts w:ascii="Times New Roman" w:eastAsia="SimSun" w:hAnsi="Times New Roman" w:cs="Times New Roman"/>
          <w:sz w:val="24"/>
          <w:szCs w:val="24"/>
          <w:lang w:val="sr-Cyrl-RS" w:eastAsia="zh-CN"/>
        </w:rPr>
        <w:t>но</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ил</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ц</w:t>
      </w:r>
      <w:r w:rsidRPr="0017652F">
        <w:rPr>
          <w:rFonts w:ascii="Times New Roman" w:eastAsia="SimSun" w:hAnsi="Times New Roman" w:cs="Times New Roman"/>
          <w:spacing w:val="5"/>
          <w:sz w:val="24"/>
          <w:szCs w:val="24"/>
          <w:lang w:val="sr-Cyrl-RS" w:eastAsia="zh-CN"/>
        </w:rPr>
        <w:t xml:space="preserve"> </w:t>
      </w:r>
      <w:r w:rsidRPr="0017652F">
        <w:rPr>
          <w:rFonts w:ascii="Times New Roman" w:eastAsia="SimSun" w:hAnsi="Times New Roman" w:cs="Times New Roman"/>
          <w:sz w:val="24"/>
          <w:szCs w:val="24"/>
          <w:lang w:val="sr-Cyrl-RS" w:eastAsia="zh-CN"/>
        </w:rPr>
        <w:t>по</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л</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w:t>
      </w:r>
      <w:r w:rsidRPr="0017652F">
        <w:rPr>
          <w:rFonts w:ascii="Times New Roman" w:eastAsia="SimSun" w:hAnsi="Times New Roman" w:cs="Times New Roman"/>
          <w:spacing w:val="4"/>
          <w:sz w:val="24"/>
          <w:szCs w:val="24"/>
          <w:lang w:val="sr-Cyrl-RS" w:eastAsia="zh-CN"/>
        </w:rPr>
        <w:t xml:space="preserve"> </w:t>
      </w:r>
      <w:r w:rsidRPr="0017652F">
        <w:rPr>
          <w:rFonts w:ascii="Times New Roman" w:eastAsia="SimSun" w:hAnsi="Times New Roman" w:cs="Times New Roman"/>
          <w:sz w:val="24"/>
          <w:szCs w:val="24"/>
          <w:lang w:val="sr-Cyrl-RS" w:eastAsia="zh-CN"/>
        </w:rPr>
        <w:t>од</w:t>
      </w:r>
      <w:r w:rsidRPr="0017652F">
        <w:rPr>
          <w:rFonts w:ascii="Times New Roman" w:eastAsia="SimSun" w:hAnsi="Times New Roman" w:cs="Times New Roman"/>
          <w:spacing w:val="1"/>
          <w:sz w:val="24"/>
          <w:szCs w:val="24"/>
          <w:lang w:val="sr-Cyrl-RS" w:eastAsia="zh-CN"/>
        </w:rPr>
        <w:t>н</w:t>
      </w:r>
      <w:r w:rsidRPr="0017652F">
        <w:rPr>
          <w:rFonts w:ascii="Times New Roman" w:eastAsia="SimSun" w:hAnsi="Times New Roman" w:cs="Times New Roman"/>
          <w:sz w:val="24"/>
          <w:szCs w:val="24"/>
          <w:lang w:val="sr-Cyrl-RS" w:eastAsia="zh-CN"/>
        </w:rPr>
        <w:t>о</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но</w:t>
      </w:r>
      <w:r w:rsidRPr="0017652F">
        <w:rPr>
          <w:rFonts w:ascii="Times New Roman" w:eastAsia="SimSun" w:hAnsi="Times New Roman" w:cs="Times New Roman"/>
          <w:spacing w:val="4"/>
          <w:sz w:val="24"/>
          <w:szCs w:val="24"/>
          <w:lang w:val="sr-Cyrl-RS" w:eastAsia="zh-CN"/>
        </w:rPr>
        <w:t xml:space="preserve"> </w:t>
      </w:r>
      <w:r w:rsidRPr="0017652F">
        <w:rPr>
          <w:rFonts w:ascii="Times New Roman" w:eastAsia="SimSun" w:hAnsi="Times New Roman" w:cs="Times New Roman"/>
          <w:sz w:val="24"/>
          <w:szCs w:val="24"/>
          <w:lang w:val="sr-Cyrl-RS" w:eastAsia="zh-CN"/>
        </w:rPr>
        <w:t>који</w:t>
      </w:r>
      <w:r w:rsidRPr="0017652F">
        <w:rPr>
          <w:rFonts w:ascii="Times New Roman" w:eastAsia="SimSun" w:hAnsi="Times New Roman" w:cs="Times New Roman"/>
          <w:spacing w:val="6"/>
          <w:sz w:val="24"/>
          <w:szCs w:val="24"/>
          <w:lang w:val="sr-Cyrl-RS" w:eastAsia="zh-CN"/>
        </w:rPr>
        <w:t xml:space="preserve"> </w:t>
      </w:r>
      <w:r w:rsidRPr="0017652F">
        <w:rPr>
          <w:rFonts w:ascii="Times New Roman" w:eastAsia="SimSun" w:hAnsi="Times New Roman" w:cs="Times New Roman"/>
          <w:sz w:val="24"/>
          <w:szCs w:val="24"/>
          <w:lang w:val="sr-Cyrl-RS" w:eastAsia="zh-CN"/>
        </w:rPr>
        <w:t>ће</w:t>
      </w:r>
      <w:r w:rsidRPr="0017652F">
        <w:rPr>
          <w:rFonts w:ascii="Times New Roman" w:eastAsia="SimSun" w:hAnsi="Times New Roman" w:cs="Times New Roman"/>
          <w:spacing w:val="3"/>
          <w:sz w:val="24"/>
          <w:szCs w:val="24"/>
          <w:lang w:val="sr-Cyrl-RS" w:eastAsia="zh-CN"/>
        </w:rPr>
        <w:t xml:space="preserve"> </w:t>
      </w:r>
      <w:r w:rsidRPr="0017652F">
        <w:rPr>
          <w:rFonts w:ascii="Times New Roman" w:eastAsia="SimSun" w:hAnsi="Times New Roman" w:cs="Times New Roman"/>
          <w:sz w:val="24"/>
          <w:szCs w:val="24"/>
          <w:lang w:val="sr-Cyrl-RS" w:eastAsia="zh-CN"/>
        </w:rPr>
        <w:t>под</w:t>
      </w:r>
      <w:r w:rsidRPr="0017652F">
        <w:rPr>
          <w:rFonts w:ascii="Times New Roman" w:eastAsia="SimSun" w:hAnsi="Times New Roman" w:cs="Times New Roman"/>
          <w:spacing w:val="1"/>
          <w:sz w:val="24"/>
          <w:szCs w:val="24"/>
          <w:lang w:val="sr-Cyrl-RS" w:eastAsia="zh-CN"/>
        </w:rPr>
        <w:t>н</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ти</w:t>
      </w:r>
      <w:r w:rsidRPr="0017652F">
        <w:rPr>
          <w:rFonts w:ascii="Times New Roman" w:eastAsia="SimSun" w:hAnsi="Times New Roman" w:cs="Times New Roman"/>
          <w:spacing w:val="5"/>
          <w:sz w:val="24"/>
          <w:szCs w:val="24"/>
          <w:lang w:val="sr-Cyrl-RS" w:eastAsia="zh-CN"/>
        </w:rPr>
        <w:t xml:space="preserve"> </w:t>
      </w:r>
      <w:r w:rsidRPr="0017652F">
        <w:rPr>
          <w:rFonts w:ascii="Times New Roman" w:eastAsia="SimSun" w:hAnsi="Times New Roman" w:cs="Times New Roman"/>
          <w:sz w:val="24"/>
          <w:szCs w:val="24"/>
          <w:lang w:val="sr-Cyrl-RS" w:eastAsia="zh-CN"/>
        </w:rPr>
        <w:t>по</w:t>
      </w:r>
      <w:r w:rsidRPr="0017652F">
        <w:rPr>
          <w:rFonts w:ascii="Times New Roman" w:eastAsia="SimSun" w:hAnsi="Times New Roman" w:cs="Times New Roman"/>
          <w:spacing w:val="3"/>
          <w:sz w:val="24"/>
          <w:szCs w:val="24"/>
          <w:lang w:val="sr-Cyrl-RS" w:eastAsia="zh-CN"/>
        </w:rPr>
        <w:t>н</w:t>
      </w:r>
      <w:r w:rsidRPr="0017652F">
        <w:rPr>
          <w:rFonts w:ascii="Times New Roman" w:eastAsia="SimSun" w:hAnsi="Times New Roman" w:cs="Times New Roman"/>
          <w:spacing w:val="-8"/>
          <w:sz w:val="24"/>
          <w:szCs w:val="24"/>
          <w:lang w:val="sr-Cyrl-RS" w:eastAsia="zh-CN"/>
        </w:rPr>
        <w:t>у</w:t>
      </w:r>
      <w:r w:rsidRPr="0017652F">
        <w:rPr>
          <w:rFonts w:ascii="Times New Roman" w:eastAsia="SimSun" w:hAnsi="Times New Roman" w:cs="Times New Roman"/>
          <w:spacing w:val="2"/>
          <w:sz w:val="24"/>
          <w:szCs w:val="24"/>
          <w:lang w:val="sr-Cyrl-RS" w:eastAsia="zh-CN"/>
        </w:rPr>
        <w:t>д</w:t>
      </w:r>
      <w:r w:rsidRPr="0017652F">
        <w:rPr>
          <w:rFonts w:ascii="Times New Roman" w:eastAsia="SimSun" w:hAnsi="Times New Roman" w:cs="Times New Roman"/>
          <w:sz w:val="24"/>
          <w:szCs w:val="24"/>
          <w:lang w:val="sr-Cyrl-RS" w:eastAsia="zh-CN"/>
        </w:rPr>
        <w:t>у</w:t>
      </w:r>
      <w:r w:rsidRPr="0017652F">
        <w:rPr>
          <w:rFonts w:ascii="Times New Roman" w:eastAsia="SimSun" w:hAnsi="Times New Roman" w:cs="Times New Roman"/>
          <w:spacing w:val="-1"/>
          <w:sz w:val="24"/>
          <w:szCs w:val="24"/>
          <w:lang w:val="sr-Cyrl-RS" w:eastAsia="zh-CN"/>
        </w:rPr>
        <w:t xml:space="preserve"> </w:t>
      </w:r>
      <w:r w:rsidRPr="0017652F">
        <w:rPr>
          <w:rFonts w:ascii="Times New Roman" w:eastAsia="SimSun" w:hAnsi="Times New Roman" w:cs="Times New Roman"/>
          <w:sz w:val="24"/>
          <w:szCs w:val="24"/>
          <w:lang w:val="sr-Cyrl-RS" w:eastAsia="zh-CN"/>
        </w:rPr>
        <w:t>и</w:t>
      </w:r>
      <w:r w:rsidRPr="0017652F">
        <w:rPr>
          <w:rFonts w:ascii="Times New Roman" w:eastAsia="SimSun" w:hAnsi="Times New Roman" w:cs="Times New Roman"/>
          <w:spacing w:val="7"/>
          <w:sz w:val="24"/>
          <w:szCs w:val="24"/>
          <w:lang w:val="sr-Cyrl-RS" w:eastAsia="zh-CN"/>
        </w:rPr>
        <w:t xml:space="preserve"> </w:t>
      </w:r>
      <w:r w:rsidRPr="0017652F">
        <w:rPr>
          <w:rFonts w:ascii="Times New Roman" w:eastAsia="SimSun" w:hAnsi="Times New Roman" w:cs="Times New Roman"/>
          <w:sz w:val="24"/>
          <w:szCs w:val="24"/>
          <w:lang w:val="sr-Cyrl-RS" w:eastAsia="zh-CN"/>
        </w:rPr>
        <w:t>који</w:t>
      </w:r>
      <w:r w:rsidRPr="0017652F">
        <w:rPr>
          <w:rFonts w:ascii="Times New Roman" w:eastAsia="SimSun" w:hAnsi="Times New Roman" w:cs="Times New Roman"/>
          <w:spacing w:val="6"/>
          <w:sz w:val="24"/>
          <w:szCs w:val="24"/>
          <w:lang w:val="sr-Cyrl-RS" w:eastAsia="zh-CN"/>
        </w:rPr>
        <w:t xml:space="preserve"> </w:t>
      </w:r>
      <w:r w:rsidRPr="0017652F">
        <w:rPr>
          <w:rFonts w:ascii="Times New Roman" w:eastAsia="SimSun" w:hAnsi="Times New Roman" w:cs="Times New Roman"/>
          <w:sz w:val="24"/>
          <w:szCs w:val="24"/>
          <w:lang w:val="sr-Cyrl-RS" w:eastAsia="zh-CN"/>
        </w:rPr>
        <w:t>ће</w:t>
      </w:r>
      <w:r w:rsidRPr="0017652F">
        <w:rPr>
          <w:rFonts w:ascii="Times New Roman" w:eastAsia="SimSun" w:hAnsi="Times New Roman" w:cs="Times New Roman"/>
          <w:spacing w:val="3"/>
          <w:sz w:val="24"/>
          <w:szCs w:val="24"/>
          <w:lang w:val="sr-Cyrl-RS" w:eastAsia="zh-CN"/>
        </w:rPr>
        <w:t xml:space="preserve"> </w:t>
      </w:r>
      <w:r w:rsidRPr="0017652F">
        <w:rPr>
          <w:rFonts w:ascii="Times New Roman" w:eastAsia="SimSun" w:hAnsi="Times New Roman" w:cs="Times New Roman"/>
          <w:sz w:val="24"/>
          <w:szCs w:val="24"/>
          <w:lang w:val="sr-Cyrl-RS" w:eastAsia="zh-CN"/>
        </w:rPr>
        <w:t>з</w:t>
      </w:r>
      <w:r w:rsidRPr="0017652F">
        <w:rPr>
          <w:rFonts w:ascii="Times New Roman" w:eastAsia="SimSun" w:hAnsi="Times New Roman" w:cs="Times New Roman"/>
          <w:spacing w:val="-1"/>
          <w:sz w:val="24"/>
          <w:szCs w:val="24"/>
          <w:lang w:val="sr-Cyrl-RS" w:eastAsia="zh-CN"/>
        </w:rPr>
        <w:t>ас</w:t>
      </w:r>
      <w:r w:rsidRPr="0017652F">
        <w:rPr>
          <w:rFonts w:ascii="Times New Roman" w:eastAsia="SimSun" w:hAnsi="Times New Roman" w:cs="Times New Roman"/>
          <w:spacing w:val="5"/>
          <w:sz w:val="24"/>
          <w:szCs w:val="24"/>
          <w:lang w:val="sr-Cyrl-RS" w:eastAsia="zh-CN"/>
        </w:rPr>
        <w:t>т</w:t>
      </w:r>
      <w:r w:rsidRPr="0017652F">
        <w:rPr>
          <w:rFonts w:ascii="Times New Roman" w:eastAsia="SimSun" w:hAnsi="Times New Roman" w:cs="Times New Roman"/>
          <w:spacing w:val="-8"/>
          <w:sz w:val="24"/>
          <w:szCs w:val="24"/>
          <w:lang w:val="sr-Cyrl-RS" w:eastAsia="zh-CN"/>
        </w:rPr>
        <w:t>у</w:t>
      </w:r>
      <w:r w:rsidRPr="0017652F">
        <w:rPr>
          <w:rFonts w:ascii="Times New Roman" w:eastAsia="SimSun" w:hAnsi="Times New Roman" w:cs="Times New Roman"/>
          <w:sz w:val="24"/>
          <w:szCs w:val="24"/>
          <w:lang w:val="sr-Cyrl-RS" w:eastAsia="zh-CN"/>
        </w:rPr>
        <w:t>п</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ти</w:t>
      </w:r>
      <w:r w:rsidRPr="0017652F">
        <w:rPr>
          <w:rFonts w:ascii="Times New Roman" w:eastAsia="SimSun" w:hAnsi="Times New Roman" w:cs="Times New Roman"/>
          <w:spacing w:val="5"/>
          <w:sz w:val="24"/>
          <w:szCs w:val="24"/>
          <w:lang w:val="sr-Cyrl-RS" w:eastAsia="zh-CN"/>
        </w:rPr>
        <w:t xml:space="preserve"> </w:t>
      </w:r>
      <w:r w:rsidRPr="0017652F">
        <w:rPr>
          <w:rFonts w:ascii="Times New Roman" w:eastAsia="SimSun" w:hAnsi="Times New Roman" w:cs="Times New Roman"/>
          <w:sz w:val="24"/>
          <w:szCs w:val="24"/>
          <w:lang w:val="sr-Cyrl-RS" w:eastAsia="zh-CN"/>
        </w:rPr>
        <w:t>г</w:t>
      </w:r>
      <w:r w:rsidRPr="0017652F">
        <w:rPr>
          <w:rFonts w:ascii="Times New Roman" w:eastAsia="SimSun" w:hAnsi="Times New Roman" w:cs="Times New Roman"/>
          <w:spacing w:val="4"/>
          <w:sz w:val="24"/>
          <w:szCs w:val="24"/>
          <w:lang w:val="sr-Cyrl-RS" w:eastAsia="zh-CN"/>
        </w:rPr>
        <w:t>р</w:t>
      </w:r>
      <w:r w:rsidRPr="0017652F">
        <w:rPr>
          <w:rFonts w:ascii="Times New Roman" w:eastAsia="SimSun" w:hAnsi="Times New Roman" w:cs="Times New Roman"/>
          <w:spacing w:val="-5"/>
          <w:sz w:val="24"/>
          <w:szCs w:val="24"/>
          <w:lang w:val="sr-Cyrl-RS" w:eastAsia="zh-CN"/>
        </w:rPr>
        <w:t>у</w:t>
      </w:r>
      <w:r w:rsidRPr="0017652F">
        <w:rPr>
          <w:rFonts w:ascii="Times New Roman" w:eastAsia="SimSun" w:hAnsi="Times New Roman" w:cs="Times New Roman"/>
          <w:spacing w:val="5"/>
          <w:sz w:val="24"/>
          <w:szCs w:val="24"/>
          <w:lang w:val="sr-Cyrl-RS" w:eastAsia="zh-CN"/>
        </w:rPr>
        <w:t>п</w:t>
      </w:r>
      <w:r w:rsidRPr="0017652F">
        <w:rPr>
          <w:rFonts w:ascii="Times New Roman" w:eastAsia="SimSun" w:hAnsi="Times New Roman" w:cs="Times New Roman"/>
          <w:sz w:val="24"/>
          <w:szCs w:val="24"/>
          <w:lang w:val="sr-Cyrl-RS" w:eastAsia="zh-CN"/>
        </w:rPr>
        <w:t xml:space="preserve">у </w:t>
      </w:r>
      <w:r>
        <w:rPr>
          <w:rFonts w:ascii="Times New Roman" w:eastAsia="SimSun" w:hAnsi="Times New Roman" w:cs="Times New Roman"/>
          <w:sz w:val="24"/>
          <w:szCs w:val="24"/>
          <w:lang w:val="sr-Cyrl-RS" w:eastAsia="zh-CN"/>
        </w:rPr>
        <w:tab/>
      </w:r>
      <w:r>
        <w:rPr>
          <w:rFonts w:ascii="Times New Roman" w:eastAsia="SimSun" w:hAnsi="Times New Roman" w:cs="Times New Roman"/>
          <w:sz w:val="24"/>
          <w:szCs w:val="24"/>
          <w:lang w:val="sr-Cyrl-RS" w:eastAsia="zh-CN"/>
        </w:rPr>
        <w:tab/>
      </w:r>
      <w:r w:rsidRPr="0017652F">
        <w:rPr>
          <w:rFonts w:ascii="Times New Roman" w:eastAsia="SimSun" w:hAnsi="Times New Roman" w:cs="Times New Roman"/>
          <w:sz w:val="24"/>
          <w:szCs w:val="24"/>
          <w:lang w:val="sr-Cyrl-RS" w:eastAsia="zh-CN"/>
        </w:rPr>
        <w:t>Понуђ</w:t>
      </w:r>
      <w:r w:rsidRPr="0017652F">
        <w:rPr>
          <w:rFonts w:ascii="Times New Roman" w:eastAsia="SimSun" w:hAnsi="Times New Roman" w:cs="Times New Roman"/>
          <w:spacing w:val="-1"/>
          <w:sz w:val="24"/>
          <w:szCs w:val="24"/>
          <w:lang w:val="sr-Cyrl-RS" w:eastAsia="zh-CN"/>
        </w:rPr>
        <w:t>ач</w:t>
      </w:r>
      <w:r w:rsidRPr="0017652F">
        <w:rPr>
          <w:rFonts w:ascii="Times New Roman" w:eastAsia="SimSun" w:hAnsi="Times New Roman" w:cs="Times New Roman"/>
          <w:sz w:val="24"/>
          <w:szCs w:val="24"/>
          <w:lang w:val="sr-Cyrl-RS" w:eastAsia="zh-CN"/>
        </w:rPr>
        <w:t>а</w:t>
      </w:r>
      <w:r w:rsidRPr="0017652F">
        <w:rPr>
          <w:rFonts w:ascii="Times New Roman" w:eastAsia="SimSun" w:hAnsi="Times New Roman" w:cs="Times New Roman"/>
          <w:spacing w:val="6"/>
          <w:sz w:val="24"/>
          <w:szCs w:val="24"/>
          <w:lang w:val="sr-Cyrl-RS" w:eastAsia="zh-CN"/>
        </w:rPr>
        <w:t xml:space="preserve"> </w:t>
      </w:r>
      <w:r w:rsidRPr="0017652F">
        <w:rPr>
          <w:rFonts w:ascii="Times New Roman" w:eastAsia="SimSun" w:hAnsi="Times New Roman" w:cs="Times New Roman"/>
          <w:sz w:val="24"/>
          <w:szCs w:val="24"/>
          <w:lang w:val="sr-Cyrl-RS" w:eastAsia="zh-CN"/>
        </w:rPr>
        <w:t>пр</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д</w:t>
      </w:r>
      <w:r w:rsidRPr="0017652F">
        <w:rPr>
          <w:rFonts w:ascii="Times New Roman" w:eastAsia="SimSun" w:hAnsi="Times New Roman" w:cs="Times New Roman"/>
          <w:spacing w:val="7"/>
          <w:sz w:val="24"/>
          <w:szCs w:val="24"/>
          <w:lang w:val="sr-Cyrl-RS" w:eastAsia="zh-CN"/>
        </w:rPr>
        <w:t xml:space="preserve"> </w:t>
      </w:r>
      <w:r w:rsidRPr="0017652F">
        <w:rPr>
          <w:rFonts w:ascii="Times New Roman" w:eastAsia="SimSun" w:hAnsi="Times New Roman" w:cs="Times New Roman"/>
          <w:sz w:val="24"/>
          <w:szCs w:val="24"/>
          <w:lang w:val="sr-Cyrl-RS" w:eastAsia="zh-CN"/>
        </w:rPr>
        <w:t>Наруч</w:t>
      </w:r>
      <w:r w:rsidRPr="0017652F">
        <w:rPr>
          <w:rFonts w:ascii="Times New Roman" w:eastAsia="SimSun" w:hAnsi="Times New Roman" w:cs="Times New Roman"/>
          <w:spacing w:val="3"/>
          <w:sz w:val="24"/>
          <w:szCs w:val="24"/>
          <w:lang w:val="sr-Cyrl-RS" w:eastAsia="zh-CN"/>
        </w:rPr>
        <w:t>и</w:t>
      </w:r>
      <w:r w:rsidRPr="0017652F">
        <w:rPr>
          <w:rFonts w:ascii="Times New Roman" w:eastAsia="SimSun" w:hAnsi="Times New Roman" w:cs="Times New Roman"/>
          <w:sz w:val="24"/>
          <w:szCs w:val="24"/>
          <w:lang w:val="sr-Cyrl-RS" w:eastAsia="zh-CN"/>
        </w:rPr>
        <w:t>оц</w:t>
      </w:r>
      <w:r w:rsidRPr="0017652F">
        <w:rPr>
          <w:rFonts w:ascii="Times New Roman" w:eastAsia="SimSun" w:hAnsi="Times New Roman" w:cs="Times New Roman"/>
          <w:spacing w:val="-1"/>
          <w:sz w:val="24"/>
          <w:szCs w:val="24"/>
          <w:lang w:val="sr-Cyrl-RS" w:eastAsia="zh-CN"/>
        </w:rPr>
        <w:t>ем</w:t>
      </w:r>
      <w:r w:rsidRPr="0017652F">
        <w:rPr>
          <w:rFonts w:ascii="Times New Roman" w:eastAsia="SimSun" w:hAnsi="Times New Roman" w:cs="Times New Roman"/>
          <w:sz w:val="24"/>
          <w:szCs w:val="24"/>
          <w:lang w:val="sr-Cyrl-RS" w:eastAsia="zh-CN"/>
        </w:rPr>
        <w:t>.</w:t>
      </w:r>
      <w:r w:rsidRPr="0017652F">
        <w:rPr>
          <w:rFonts w:ascii="Times New Roman" w:eastAsia="SimSun" w:hAnsi="Times New Roman" w:cs="Times New Roman"/>
          <w:spacing w:val="8"/>
          <w:sz w:val="24"/>
          <w:szCs w:val="24"/>
          <w:lang w:val="sr-Cyrl-RS" w:eastAsia="zh-CN"/>
        </w:rPr>
        <w:t xml:space="preserve"> </w:t>
      </w:r>
      <w:r w:rsidRPr="0017652F">
        <w:rPr>
          <w:rFonts w:ascii="Times New Roman" w:eastAsia="SimSun" w:hAnsi="Times New Roman" w:cs="Times New Roman"/>
          <w:sz w:val="24"/>
          <w:szCs w:val="24"/>
          <w:lang w:val="sr-Cyrl-RS" w:eastAsia="zh-CN"/>
        </w:rPr>
        <w:t>Ако</w:t>
      </w:r>
      <w:r w:rsidRPr="0017652F">
        <w:rPr>
          <w:rFonts w:ascii="Times New Roman" w:eastAsia="SimSun" w:hAnsi="Times New Roman" w:cs="Times New Roman"/>
          <w:spacing w:val="7"/>
          <w:sz w:val="24"/>
          <w:szCs w:val="24"/>
          <w:lang w:val="sr-Cyrl-RS" w:eastAsia="zh-CN"/>
        </w:rPr>
        <w:t xml:space="preserve"> </w:t>
      </w:r>
      <w:r w:rsidRPr="0017652F">
        <w:rPr>
          <w:rFonts w:ascii="Times New Roman" w:eastAsia="SimSun" w:hAnsi="Times New Roman" w:cs="Times New Roman"/>
          <w:sz w:val="24"/>
          <w:szCs w:val="24"/>
          <w:lang w:val="sr-Cyrl-RS" w:eastAsia="zh-CN"/>
        </w:rPr>
        <w:t>Понуђач</w:t>
      </w:r>
      <w:r w:rsidRPr="0017652F">
        <w:rPr>
          <w:rFonts w:ascii="Times New Roman" w:eastAsia="SimSun" w:hAnsi="Times New Roman" w:cs="Times New Roman"/>
          <w:spacing w:val="9"/>
          <w:sz w:val="24"/>
          <w:szCs w:val="24"/>
          <w:lang w:val="sr-Cyrl-RS" w:eastAsia="zh-CN"/>
        </w:rPr>
        <w:t xml:space="preserve"> </w:t>
      </w:r>
      <w:r w:rsidRPr="0017652F">
        <w:rPr>
          <w:rFonts w:ascii="Times New Roman" w:eastAsia="SimSun" w:hAnsi="Times New Roman" w:cs="Times New Roman"/>
          <w:spacing w:val="-5"/>
          <w:sz w:val="24"/>
          <w:szCs w:val="24"/>
          <w:lang w:val="sr-Cyrl-RS" w:eastAsia="zh-CN"/>
        </w:rPr>
        <w:t>у</w:t>
      </w:r>
      <w:r w:rsidRPr="0017652F">
        <w:rPr>
          <w:rFonts w:ascii="Times New Roman" w:eastAsia="SimSun" w:hAnsi="Times New Roman" w:cs="Times New Roman"/>
          <w:spacing w:val="3"/>
          <w:sz w:val="24"/>
          <w:szCs w:val="24"/>
          <w:lang w:val="sr-Cyrl-RS" w:eastAsia="zh-CN"/>
        </w:rPr>
        <w:t>ч</w:t>
      </w:r>
      <w:r w:rsidRPr="0017652F">
        <w:rPr>
          <w:rFonts w:ascii="Times New Roman" w:eastAsia="SimSun" w:hAnsi="Times New Roman" w:cs="Times New Roman"/>
          <w:spacing w:val="-1"/>
          <w:sz w:val="24"/>
          <w:szCs w:val="24"/>
          <w:lang w:val="sr-Cyrl-RS" w:eastAsia="zh-CN"/>
        </w:rPr>
        <w:t>ес</w:t>
      </w:r>
      <w:r w:rsidRPr="0017652F">
        <w:rPr>
          <w:rFonts w:ascii="Times New Roman" w:eastAsia="SimSun" w:hAnsi="Times New Roman" w:cs="Times New Roman"/>
          <w:sz w:val="24"/>
          <w:szCs w:val="24"/>
          <w:lang w:val="sr-Cyrl-RS" w:eastAsia="zh-CN"/>
        </w:rPr>
        <w:t>т</w:t>
      </w:r>
      <w:r w:rsidRPr="0017652F">
        <w:rPr>
          <w:rFonts w:ascii="Times New Roman" w:eastAsia="SimSun" w:hAnsi="Times New Roman" w:cs="Times New Roman"/>
          <w:spacing w:val="4"/>
          <w:sz w:val="24"/>
          <w:szCs w:val="24"/>
          <w:lang w:val="sr-Cyrl-RS" w:eastAsia="zh-CN"/>
        </w:rPr>
        <w:t>в</w:t>
      </w:r>
      <w:r w:rsidRPr="0017652F">
        <w:rPr>
          <w:rFonts w:ascii="Times New Roman" w:eastAsia="SimSun" w:hAnsi="Times New Roman" w:cs="Times New Roman"/>
          <w:spacing w:val="-8"/>
          <w:sz w:val="24"/>
          <w:szCs w:val="24"/>
          <w:lang w:val="sr-Cyrl-RS" w:eastAsia="zh-CN"/>
        </w:rPr>
        <w:t>у</w:t>
      </w:r>
      <w:r w:rsidRPr="0017652F">
        <w:rPr>
          <w:rFonts w:ascii="Times New Roman" w:eastAsia="SimSun" w:hAnsi="Times New Roman" w:cs="Times New Roman"/>
          <w:spacing w:val="2"/>
          <w:sz w:val="24"/>
          <w:szCs w:val="24"/>
          <w:lang w:val="sr-Cyrl-RS" w:eastAsia="zh-CN"/>
        </w:rPr>
        <w:t>ј</w:t>
      </w:r>
      <w:r w:rsidRPr="0017652F">
        <w:rPr>
          <w:rFonts w:ascii="Times New Roman" w:eastAsia="SimSun" w:hAnsi="Times New Roman" w:cs="Times New Roman"/>
          <w:sz w:val="24"/>
          <w:szCs w:val="24"/>
          <w:lang w:val="sr-Cyrl-RS" w:eastAsia="zh-CN"/>
        </w:rPr>
        <w:t>е</w:t>
      </w:r>
      <w:r w:rsidRPr="0017652F">
        <w:rPr>
          <w:rFonts w:ascii="Times New Roman" w:eastAsia="SimSun" w:hAnsi="Times New Roman" w:cs="Times New Roman"/>
          <w:spacing w:val="6"/>
          <w:sz w:val="24"/>
          <w:szCs w:val="24"/>
          <w:lang w:val="sr-Cyrl-RS" w:eastAsia="zh-CN"/>
        </w:rPr>
        <w:t xml:space="preserve"> </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а</w:t>
      </w:r>
      <w:r w:rsidRPr="0017652F">
        <w:rPr>
          <w:rFonts w:ascii="Times New Roman" w:eastAsia="SimSun" w:hAnsi="Times New Roman" w:cs="Times New Roman"/>
          <w:spacing w:val="6"/>
          <w:sz w:val="24"/>
          <w:szCs w:val="24"/>
          <w:lang w:val="sr-Cyrl-RS" w:eastAsia="zh-CN"/>
        </w:rPr>
        <w:t xml:space="preserve"> </w:t>
      </w:r>
      <w:r w:rsidRPr="0017652F">
        <w:rPr>
          <w:rFonts w:ascii="Times New Roman" w:eastAsia="SimSun" w:hAnsi="Times New Roman" w:cs="Times New Roman"/>
          <w:sz w:val="24"/>
          <w:szCs w:val="24"/>
          <w:lang w:val="sr-Cyrl-RS" w:eastAsia="zh-CN"/>
        </w:rPr>
        <w:t>под</w:t>
      </w:r>
      <w:r w:rsidRPr="0017652F">
        <w:rPr>
          <w:rFonts w:ascii="Times New Roman" w:eastAsia="SimSun" w:hAnsi="Times New Roman" w:cs="Times New Roman"/>
          <w:spacing w:val="1"/>
          <w:sz w:val="24"/>
          <w:szCs w:val="24"/>
          <w:lang w:val="sr-Cyrl-RS" w:eastAsia="zh-CN"/>
        </w:rPr>
        <w:t>и</w:t>
      </w:r>
      <w:r w:rsidRPr="0017652F">
        <w:rPr>
          <w:rFonts w:ascii="Times New Roman" w:eastAsia="SimSun" w:hAnsi="Times New Roman" w:cs="Times New Roman"/>
          <w:sz w:val="24"/>
          <w:szCs w:val="24"/>
          <w:lang w:val="sr-Cyrl-RS" w:eastAsia="zh-CN"/>
        </w:rPr>
        <w:t>зво</w:t>
      </w:r>
      <w:r w:rsidRPr="0017652F">
        <w:rPr>
          <w:rFonts w:ascii="Times New Roman" w:eastAsia="SimSun" w:hAnsi="Times New Roman" w:cs="Times New Roman"/>
          <w:spacing w:val="-2"/>
          <w:sz w:val="24"/>
          <w:szCs w:val="24"/>
          <w:lang w:val="sr-Cyrl-RS" w:eastAsia="zh-CN"/>
        </w:rPr>
        <w:t>ђ</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pacing w:val="1"/>
          <w:sz w:val="24"/>
          <w:szCs w:val="24"/>
          <w:lang w:val="sr-Cyrl-RS" w:eastAsia="zh-CN"/>
        </w:rPr>
        <w:t>ч</w:t>
      </w:r>
      <w:r w:rsidRPr="0017652F">
        <w:rPr>
          <w:rFonts w:ascii="Times New Roman" w:eastAsia="SimSun" w:hAnsi="Times New Roman" w:cs="Times New Roman"/>
          <w:spacing w:val="-1"/>
          <w:sz w:val="24"/>
          <w:szCs w:val="24"/>
          <w:lang w:val="sr-Cyrl-RS" w:eastAsia="zh-CN"/>
        </w:rPr>
        <w:t>ем</w:t>
      </w:r>
      <w:r w:rsidRPr="0017652F">
        <w:rPr>
          <w:rFonts w:ascii="Times New Roman" w:eastAsia="SimSun" w:hAnsi="Times New Roman" w:cs="Times New Roman"/>
          <w:sz w:val="24"/>
          <w:szCs w:val="24"/>
          <w:lang w:val="sr-Cyrl-RS" w:eastAsia="zh-CN"/>
        </w:rPr>
        <w:t>,</w:t>
      </w:r>
      <w:r w:rsidRPr="0017652F">
        <w:rPr>
          <w:rFonts w:ascii="Times New Roman" w:eastAsia="SimSun" w:hAnsi="Times New Roman" w:cs="Times New Roman"/>
          <w:spacing w:val="6"/>
          <w:sz w:val="24"/>
          <w:szCs w:val="24"/>
          <w:lang w:val="sr-Cyrl-RS" w:eastAsia="zh-CN"/>
        </w:rPr>
        <w:t xml:space="preserve"> </w:t>
      </w:r>
      <w:r w:rsidRPr="0017652F">
        <w:rPr>
          <w:rFonts w:ascii="Times New Roman" w:eastAsia="SimSun" w:hAnsi="Times New Roman" w:cs="Times New Roman"/>
          <w:sz w:val="24"/>
          <w:szCs w:val="24"/>
          <w:lang w:val="sr-Cyrl-RS" w:eastAsia="zh-CN"/>
        </w:rPr>
        <w:t>обр</w:t>
      </w:r>
      <w:r w:rsidRPr="0017652F">
        <w:rPr>
          <w:rFonts w:ascii="Times New Roman" w:eastAsia="SimSun" w:hAnsi="Times New Roman" w:cs="Times New Roman"/>
          <w:spacing w:val="-1"/>
          <w:sz w:val="24"/>
          <w:szCs w:val="24"/>
          <w:lang w:val="sr-Cyrl-RS" w:eastAsia="zh-CN"/>
        </w:rPr>
        <w:t>ас</w:t>
      </w:r>
      <w:r w:rsidRPr="0017652F">
        <w:rPr>
          <w:rFonts w:ascii="Times New Roman" w:eastAsia="SimSun" w:hAnsi="Times New Roman" w:cs="Times New Roman"/>
          <w:sz w:val="24"/>
          <w:szCs w:val="24"/>
          <w:lang w:val="sr-Cyrl-RS" w:eastAsia="zh-CN"/>
        </w:rPr>
        <w:t>це</w:t>
      </w:r>
      <w:r w:rsidRPr="0017652F">
        <w:rPr>
          <w:rFonts w:ascii="Times New Roman" w:eastAsia="SimSun" w:hAnsi="Times New Roman" w:cs="Times New Roman"/>
          <w:spacing w:val="6"/>
          <w:sz w:val="24"/>
          <w:szCs w:val="24"/>
          <w:lang w:val="sr-Cyrl-RS" w:eastAsia="zh-CN"/>
        </w:rPr>
        <w:t xml:space="preserve"> </w:t>
      </w:r>
      <w:r w:rsidRPr="0017652F">
        <w:rPr>
          <w:rFonts w:ascii="Times New Roman" w:eastAsia="SimSun" w:hAnsi="Times New Roman" w:cs="Times New Roman"/>
          <w:sz w:val="24"/>
          <w:szCs w:val="24"/>
          <w:lang w:val="sr-Cyrl-RS" w:eastAsia="zh-CN"/>
        </w:rPr>
        <w:t>по</w:t>
      </w:r>
      <w:r w:rsidRPr="0017652F">
        <w:rPr>
          <w:rFonts w:ascii="Times New Roman" w:eastAsia="SimSun" w:hAnsi="Times New Roman" w:cs="Times New Roman"/>
          <w:spacing w:val="3"/>
          <w:sz w:val="24"/>
          <w:szCs w:val="24"/>
          <w:lang w:val="sr-Cyrl-RS" w:eastAsia="zh-CN"/>
        </w:rPr>
        <w:t>п</w:t>
      </w:r>
      <w:r w:rsidRPr="0017652F">
        <w:rPr>
          <w:rFonts w:ascii="Times New Roman" w:eastAsia="SimSun" w:hAnsi="Times New Roman" w:cs="Times New Roman"/>
          <w:spacing w:val="-5"/>
          <w:sz w:val="24"/>
          <w:szCs w:val="24"/>
          <w:lang w:val="sr-Cyrl-RS" w:eastAsia="zh-CN"/>
        </w:rPr>
        <w:t>у</w:t>
      </w:r>
      <w:r w:rsidRPr="0017652F">
        <w:rPr>
          <w:rFonts w:ascii="Times New Roman" w:eastAsia="SimSun" w:hAnsi="Times New Roman" w:cs="Times New Roman"/>
          <w:spacing w:val="1"/>
          <w:sz w:val="24"/>
          <w:szCs w:val="24"/>
          <w:lang w:val="sr-Cyrl-RS" w:eastAsia="zh-CN"/>
        </w:rPr>
        <w:t>њ</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в</w:t>
      </w:r>
      <w:r w:rsidRPr="0017652F">
        <w:rPr>
          <w:rFonts w:ascii="Times New Roman" w:eastAsia="SimSun" w:hAnsi="Times New Roman" w:cs="Times New Roman"/>
          <w:spacing w:val="-2"/>
          <w:sz w:val="24"/>
          <w:szCs w:val="24"/>
          <w:lang w:val="sr-Cyrl-RS" w:eastAsia="zh-CN"/>
        </w:rPr>
        <w:t>а</w:t>
      </w:r>
      <w:r w:rsidRPr="0017652F">
        <w:rPr>
          <w:rFonts w:ascii="Times New Roman" w:eastAsia="SimSun" w:hAnsi="Times New Roman" w:cs="Times New Roman"/>
          <w:sz w:val="24"/>
          <w:szCs w:val="24"/>
          <w:lang w:val="sr-Cyrl-RS" w:eastAsia="zh-CN"/>
        </w:rPr>
        <w:t>, ов</w:t>
      </w:r>
      <w:r w:rsidRPr="0017652F">
        <w:rPr>
          <w:rFonts w:ascii="Times New Roman" w:eastAsia="SimSun" w:hAnsi="Times New Roman" w:cs="Times New Roman"/>
          <w:spacing w:val="-2"/>
          <w:sz w:val="24"/>
          <w:szCs w:val="24"/>
          <w:lang w:val="sr-Cyrl-RS" w:eastAsia="zh-CN"/>
        </w:rPr>
        <w:t>е</w:t>
      </w:r>
      <w:r w:rsidRPr="0017652F">
        <w:rPr>
          <w:rFonts w:ascii="Times New Roman" w:eastAsia="SimSun" w:hAnsi="Times New Roman" w:cs="Times New Roman"/>
          <w:sz w:val="24"/>
          <w:szCs w:val="24"/>
          <w:lang w:val="sr-Cyrl-RS" w:eastAsia="zh-CN"/>
        </w:rPr>
        <w:t>р</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pacing w:val="1"/>
          <w:sz w:val="24"/>
          <w:szCs w:val="24"/>
          <w:lang w:val="sr-Cyrl-RS" w:eastAsia="zh-CN"/>
        </w:rPr>
        <w:t>в</w:t>
      </w:r>
      <w:r w:rsidRPr="0017652F">
        <w:rPr>
          <w:rFonts w:ascii="Times New Roman" w:eastAsia="SimSun" w:hAnsi="Times New Roman" w:cs="Times New Roman"/>
          <w:sz w:val="24"/>
          <w:szCs w:val="24"/>
          <w:lang w:val="sr-Cyrl-RS" w:eastAsia="zh-CN"/>
        </w:rPr>
        <w:t>а</w:t>
      </w:r>
      <w:r w:rsidRPr="0017652F">
        <w:rPr>
          <w:rFonts w:ascii="Times New Roman" w:eastAsia="SimSun" w:hAnsi="Times New Roman" w:cs="Times New Roman"/>
          <w:spacing w:val="-1"/>
          <w:sz w:val="24"/>
          <w:szCs w:val="24"/>
          <w:lang w:val="sr-Cyrl-RS" w:eastAsia="zh-CN"/>
        </w:rPr>
        <w:t xml:space="preserve"> </w:t>
      </w:r>
      <w:r w:rsidRPr="0017652F">
        <w:rPr>
          <w:rFonts w:ascii="Times New Roman" w:eastAsia="SimSun" w:hAnsi="Times New Roman" w:cs="Times New Roman"/>
          <w:sz w:val="24"/>
          <w:szCs w:val="24"/>
          <w:lang w:val="sr-Cyrl-RS" w:eastAsia="zh-CN"/>
        </w:rPr>
        <w:t>и потпи</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pacing w:val="-5"/>
          <w:sz w:val="24"/>
          <w:szCs w:val="24"/>
          <w:lang w:val="sr-Cyrl-RS" w:eastAsia="zh-CN"/>
        </w:rPr>
        <w:t>у</w:t>
      </w:r>
      <w:r w:rsidRPr="0017652F">
        <w:rPr>
          <w:rFonts w:ascii="Times New Roman" w:eastAsia="SimSun" w:hAnsi="Times New Roman" w:cs="Times New Roman"/>
          <w:sz w:val="24"/>
          <w:szCs w:val="24"/>
          <w:lang w:val="sr-Cyrl-RS" w:eastAsia="zh-CN"/>
        </w:rPr>
        <w:t>је о</w:t>
      </w:r>
      <w:r w:rsidRPr="0017652F">
        <w:rPr>
          <w:rFonts w:ascii="Times New Roman" w:eastAsia="SimSun" w:hAnsi="Times New Roman" w:cs="Times New Roman"/>
          <w:spacing w:val="1"/>
          <w:sz w:val="24"/>
          <w:szCs w:val="24"/>
          <w:lang w:val="sr-Cyrl-RS" w:eastAsia="zh-CN"/>
        </w:rPr>
        <w:t>в</w:t>
      </w:r>
      <w:r w:rsidRPr="0017652F">
        <w:rPr>
          <w:rFonts w:ascii="Times New Roman" w:eastAsia="SimSun" w:hAnsi="Times New Roman" w:cs="Times New Roman"/>
          <w:sz w:val="24"/>
          <w:szCs w:val="24"/>
          <w:lang w:val="sr-Cyrl-RS" w:eastAsia="zh-CN"/>
        </w:rPr>
        <w:t>л</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шћ</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но л</w:t>
      </w:r>
      <w:r w:rsidRPr="0017652F">
        <w:rPr>
          <w:rFonts w:ascii="Times New Roman" w:eastAsia="SimSun" w:hAnsi="Times New Roman" w:cs="Times New Roman"/>
          <w:spacing w:val="1"/>
          <w:sz w:val="24"/>
          <w:szCs w:val="24"/>
          <w:lang w:val="sr-Cyrl-RS" w:eastAsia="zh-CN"/>
        </w:rPr>
        <w:t>и</w:t>
      </w:r>
      <w:r w:rsidRPr="0017652F">
        <w:rPr>
          <w:rFonts w:ascii="Times New Roman" w:eastAsia="SimSun" w:hAnsi="Times New Roman" w:cs="Times New Roman"/>
          <w:sz w:val="24"/>
          <w:szCs w:val="24"/>
          <w:lang w:val="sr-Cyrl-RS" w:eastAsia="zh-CN"/>
        </w:rPr>
        <w:t>це</w:t>
      </w:r>
      <w:r w:rsidRPr="0017652F">
        <w:rPr>
          <w:rFonts w:ascii="Times New Roman" w:eastAsia="SimSun" w:hAnsi="Times New Roman" w:cs="Times New Roman"/>
          <w:spacing w:val="-1"/>
          <w:sz w:val="24"/>
          <w:szCs w:val="24"/>
          <w:lang w:val="sr-Cyrl-RS" w:eastAsia="zh-CN"/>
        </w:rPr>
        <w:t xml:space="preserve"> </w:t>
      </w:r>
      <w:r w:rsidRPr="0017652F">
        <w:rPr>
          <w:rFonts w:ascii="Times New Roman" w:eastAsia="SimSun" w:hAnsi="Times New Roman" w:cs="Times New Roman"/>
          <w:sz w:val="24"/>
          <w:szCs w:val="24"/>
          <w:lang w:val="sr-Cyrl-RS" w:eastAsia="zh-CN"/>
        </w:rPr>
        <w:t>Понуђач</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w:t>
      </w:r>
    </w:p>
    <w:p w:rsidR="00B71A56" w:rsidRPr="0017652F" w:rsidRDefault="00B71A56" w:rsidP="00B71A56">
      <w:pPr>
        <w:widowControl w:val="0"/>
        <w:kinsoku w:val="0"/>
        <w:overflowPunct w:val="0"/>
        <w:autoSpaceDE w:val="0"/>
        <w:autoSpaceDN w:val="0"/>
        <w:adjustRightInd w:val="0"/>
        <w:spacing w:after="0" w:line="240" w:lineRule="auto"/>
        <w:ind w:right="121"/>
        <w:jc w:val="both"/>
        <w:rPr>
          <w:rFonts w:ascii="Times New Roman" w:eastAsia="SimSun" w:hAnsi="Times New Roman" w:cs="Times New Roman"/>
          <w:sz w:val="24"/>
          <w:szCs w:val="24"/>
          <w:lang w:val="sr-Cyrl-RS" w:eastAsia="zh-CN"/>
        </w:rPr>
      </w:pPr>
      <w:r>
        <w:rPr>
          <w:rFonts w:ascii="Times New Roman" w:eastAsia="SimSun" w:hAnsi="Times New Roman" w:cs="Times New Roman"/>
          <w:sz w:val="24"/>
          <w:szCs w:val="24"/>
          <w:lang w:val="sr-Cyrl-RS" w:eastAsia="zh-CN"/>
        </w:rPr>
        <w:tab/>
      </w:r>
      <w:r>
        <w:rPr>
          <w:rFonts w:ascii="Times New Roman" w:eastAsia="SimSun" w:hAnsi="Times New Roman" w:cs="Times New Roman"/>
          <w:sz w:val="24"/>
          <w:szCs w:val="24"/>
          <w:lang w:val="sr-Cyrl-RS" w:eastAsia="zh-CN"/>
        </w:rPr>
        <w:tab/>
      </w:r>
      <w:r w:rsidRPr="0017652F">
        <w:rPr>
          <w:rFonts w:ascii="Times New Roman" w:eastAsia="SimSun" w:hAnsi="Times New Roman" w:cs="Times New Roman"/>
          <w:sz w:val="24"/>
          <w:szCs w:val="24"/>
          <w:lang w:val="sr-Cyrl-RS" w:eastAsia="zh-CN"/>
        </w:rPr>
        <w:t>По</w:t>
      </w:r>
      <w:r w:rsidRPr="0017652F">
        <w:rPr>
          <w:rFonts w:ascii="Times New Roman" w:eastAsia="SimSun" w:hAnsi="Times New Roman" w:cs="Times New Roman"/>
          <w:spacing w:val="2"/>
          <w:sz w:val="24"/>
          <w:szCs w:val="24"/>
          <w:lang w:val="sr-Cyrl-RS" w:eastAsia="zh-CN"/>
        </w:rPr>
        <w:t>н</w:t>
      </w:r>
      <w:r w:rsidRPr="0017652F">
        <w:rPr>
          <w:rFonts w:ascii="Times New Roman" w:eastAsia="SimSun" w:hAnsi="Times New Roman" w:cs="Times New Roman"/>
          <w:spacing w:val="-5"/>
          <w:sz w:val="24"/>
          <w:szCs w:val="24"/>
          <w:lang w:val="sr-Cyrl-RS" w:eastAsia="zh-CN"/>
        </w:rPr>
        <w:t>у</w:t>
      </w:r>
      <w:r w:rsidRPr="0017652F">
        <w:rPr>
          <w:rFonts w:ascii="Times New Roman" w:eastAsia="SimSun" w:hAnsi="Times New Roman" w:cs="Times New Roman"/>
          <w:sz w:val="24"/>
          <w:szCs w:val="24"/>
          <w:lang w:val="sr-Cyrl-RS" w:eastAsia="zh-CN"/>
        </w:rPr>
        <w:t>да</w:t>
      </w:r>
      <w:r w:rsidRPr="0017652F">
        <w:rPr>
          <w:rFonts w:ascii="Times New Roman" w:eastAsia="SimSun" w:hAnsi="Times New Roman" w:cs="Times New Roman"/>
          <w:spacing w:val="23"/>
          <w:sz w:val="24"/>
          <w:szCs w:val="24"/>
          <w:lang w:val="sr-Cyrl-RS" w:eastAsia="zh-CN"/>
        </w:rPr>
        <w:t xml:space="preserve"> </w:t>
      </w:r>
      <w:r w:rsidRPr="0017652F">
        <w:rPr>
          <w:rFonts w:ascii="Times New Roman" w:eastAsia="SimSun" w:hAnsi="Times New Roman" w:cs="Times New Roman"/>
          <w:spacing w:val="-1"/>
          <w:sz w:val="24"/>
          <w:szCs w:val="24"/>
          <w:lang w:val="sr-Cyrl-RS" w:eastAsia="zh-CN"/>
        </w:rPr>
        <w:t>м</w:t>
      </w:r>
      <w:r w:rsidRPr="0017652F">
        <w:rPr>
          <w:rFonts w:ascii="Times New Roman" w:eastAsia="SimSun" w:hAnsi="Times New Roman" w:cs="Times New Roman"/>
          <w:sz w:val="24"/>
          <w:szCs w:val="24"/>
          <w:lang w:val="sr-Cyrl-RS" w:eastAsia="zh-CN"/>
        </w:rPr>
        <w:t>ора</w:t>
      </w:r>
      <w:r w:rsidRPr="0017652F">
        <w:rPr>
          <w:rFonts w:ascii="Times New Roman" w:eastAsia="SimSun" w:hAnsi="Times New Roman" w:cs="Times New Roman"/>
          <w:spacing w:val="20"/>
          <w:sz w:val="24"/>
          <w:szCs w:val="24"/>
          <w:lang w:val="sr-Cyrl-RS" w:eastAsia="zh-CN"/>
        </w:rPr>
        <w:t xml:space="preserve"> </w:t>
      </w:r>
      <w:r w:rsidRPr="0017652F">
        <w:rPr>
          <w:rFonts w:ascii="Times New Roman" w:eastAsia="SimSun" w:hAnsi="Times New Roman" w:cs="Times New Roman"/>
          <w:sz w:val="24"/>
          <w:szCs w:val="24"/>
          <w:lang w:val="sr-Cyrl-RS" w:eastAsia="zh-CN"/>
        </w:rPr>
        <w:t>да</w:t>
      </w:r>
      <w:r w:rsidRPr="0017652F">
        <w:rPr>
          <w:rFonts w:ascii="Times New Roman" w:eastAsia="SimSun" w:hAnsi="Times New Roman" w:cs="Times New Roman"/>
          <w:spacing w:val="22"/>
          <w:sz w:val="24"/>
          <w:szCs w:val="24"/>
          <w:lang w:val="sr-Cyrl-RS" w:eastAsia="zh-CN"/>
        </w:rPr>
        <w:t xml:space="preserve"> </w:t>
      </w:r>
      <w:r w:rsidRPr="0017652F">
        <w:rPr>
          <w:rFonts w:ascii="Times New Roman" w:eastAsia="SimSun" w:hAnsi="Times New Roman" w:cs="Times New Roman"/>
          <w:spacing w:val="-1"/>
          <w:sz w:val="24"/>
          <w:szCs w:val="24"/>
          <w:lang w:val="sr-Cyrl-RS" w:eastAsia="zh-CN"/>
        </w:rPr>
        <w:t>са</w:t>
      </w:r>
      <w:r w:rsidRPr="0017652F">
        <w:rPr>
          <w:rFonts w:ascii="Times New Roman" w:eastAsia="SimSun" w:hAnsi="Times New Roman" w:cs="Times New Roman"/>
          <w:sz w:val="24"/>
          <w:szCs w:val="24"/>
          <w:lang w:val="sr-Cyrl-RS" w:eastAsia="zh-CN"/>
        </w:rPr>
        <w:t>др</w:t>
      </w:r>
      <w:r w:rsidRPr="0017652F">
        <w:rPr>
          <w:rFonts w:ascii="Times New Roman" w:eastAsia="SimSun" w:hAnsi="Times New Roman" w:cs="Times New Roman"/>
          <w:spacing w:val="2"/>
          <w:sz w:val="24"/>
          <w:szCs w:val="24"/>
          <w:lang w:val="sr-Cyrl-RS" w:eastAsia="zh-CN"/>
        </w:rPr>
        <w:t>ж</w:t>
      </w:r>
      <w:r w:rsidRPr="0017652F">
        <w:rPr>
          <w:rFonts w:ascii="Times New Roman" w:eastAsia="SimSun" w:hAnsi="Times New Roman" w:cs="Times New Roman"/>
          <w:sz w:val="24"/>
          <w:szCs w:val="24"/>
          <w:lang w:val="sr-Cyrl-RS" w:eastAsia="zh-CN"/>
        </w:rPr>
        <w:t>и</w:t>
      </w:r>
      <w:r w:rsidRPr="0017652F">
        <w:rPr>
          <w:rFonts w:ascii="Times New Roman" w:eastAsia="SimSun" w:hAnsi="Times New Roman" w:cs="Times New Roman"/>
          <w:spacing w:val="22"/>
          <w:sz w:val="24"/>
          <w:szCs w:val="24"/>
          <w:lang w:val="sr-Cyrl-RS" w:eastAsia="zh-CN"/>
        </w:rPr>
        <w:t xml:space="preserve"> </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ве</w:t>
      </w:r>
      <w:r w:rsidRPr="0017652F">
        <w:rPr>
          <w:rFonts w:ascii="Times New Roman" w:eastAsia="SimSun" w:hAnsi="Times New Roman" w:cs="Times New Roman"/>
          <w:spacing w:val="19"/>
          <w:sz w:val="24"/>
          <w:szCs w:val="24"/>
          <w:lang w:val="sr-Cyrl-RS" w:eastAsia="zh-CN"/>
        </w:rPr>
        <w:t xml:space="preserve"> </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pacing w:val="2"/>
          <w:sz w:val="24"/>
          <w:szCs w:val="24"/>
          <w:lang w:val="sr-Cyrl-RS" w:eastAsia="zh-CN"/>
        </w:rPr>
        <w:t>л</w:t>
      </w:r>
      <w:r w:rsidRPr="0017652F">
        <w:rPr>
          <w:rFonts w:ascii="Times New Roman" w:eastAsia="SimSun" w:hAnsi="Times New Roman" w:cs="Times New Roman"/>
          <w:spacing w:val="-1"/>
          <w:sz w:val="24"/>
          <w:szCs w:val="24"/>
          <w:lang w:val="sr-Cyrl-RS" w:eastAsia="zh-CN"/>
        </w:rPr>
        <w:t>еме</w:t>
      </w:r>
      <w:r w:rsidRPr="0017652F">
        <w:rPr>
          <w:rFonts w:ascii="Times New Roman" w:eastAsia="SimSun" w:hAnsi="Times New Roman" w:cs="Times New Roman"/>
          <w:sz w:val="24"/>
          <w:szCs w:val="24"/>
          <w:lang w:val="sr-Cyrl-RS" w:eastAsia="zh-CN"/>
        </w:rPr>
        <w:t>нте</w:t>
      </w:r>
      <w:r w:rsidRPr="0017652F">
        <w:rPr>
          <w:rFonts w:ascii="Times New Roman" w:eastAsia="SimSun" w:hAnsi="Times New Roman" w:cs="Times New Roman"/>
          <w:spacing w:val="20"/>
          <w:sz w:val="24"/>
          <w:szCs w:val="24"/>
          <w:lang w:val="sr-Cyrl-RS" w:eastAsia="zh-CN"/>
        </w:rPr>
        <w:t xml:space="preserve"> </w:t>
      </w:r>
      <w:r w:rsidRPr="0017652F">
        <w:rPr>
          <w:rFonts w:ascii="Times New Roman" w:eastAsia="SimSun" w:hAnsi="Times New Roman" w:cs="Times New Roman"/>
          <w:sz w:val="24"/>
          <w:szCs w:val="24"/>
          <w:lang w:val="sr-Cyrl-RS" w:eastAsia="zh-CN"/>
        </w:rPr>
        <w:t>који</w:t>
      </w:r>
      <w:r w:rsidRPr="0017652F">
        <w:rPr>
          <w:rFonts w:ascii="Times New Roman" w:eastAsia="SimSun" w:hAnsi="Times New Roman" w:cs="Times New Roman"/>
          <w:spacing w:val="22"/>
          <w:sz w:val="24"/>
          <w:szCs w:val="24"/>
          <w:lang w:val="sr-Cyrl-RS" w:eastAsia="zh-CN"/>
        </w:rPr>
        <w:t xml:space="preserve"> </w:t>
      </w:r>
      <w:r w:rsidRPr="0017652F">
        <w:rPr>
          <w:rFonts w:ascii="Times New Roman" w:eastAsia="SimSun" w:hAnsi="Times New Roman" w:cs="Times New Roman"/>
          <w:spacing w:val="3"/>
          <w:sz w:val="24"/>
          <w:szCs w:val="24"/>
          <w:lang w:val="sr-Cyrl-RS" w:eastAsia="zh-CN"/>
        </w:rPr>
        <w:t>с</w:t>
      </w:r>
      <w:r w:rsidRPr="0017652F">
        <w:rPr>
          <w:rFonts w:ascii="Times New Roman" w:eastAsia="SimSun" w:hAnsi="Times New Roman" w:cs="Times New Roman"/>
          <w:sz w:val="24"/>
          <w:szCs w:val="24"/>
          <w:lang w:val="sr-Cyrl-RS" w:eastAsia="zh-CN"/>
        </w:rPr>
        <w:t>у</w:t>
      </w:r>
      <w:r w:rsidRPr="0017652F">
        <w:rPr>
          <w:rFonts w:ascii="Times New Roman" w:eastAsia="SimSun" w:hAnsi="Times New Roman" w:cs="Times New Roman"/>
          <w:spacing w:val="18"/>
          <w:sz w:val="24"/>
          <w:szCs w:val="24"/>
          <w:lang w:val="sr-Cyrl-RS" w:eastAsia="zh-CN"/>
        </w:rPr>
        <w:t xml:space="preserve"> </w:t>
      </w:r>
      <w:r w:rsidRPr="0017652F">
        <w:rPr>
          <w:rFonts w:ascii="Times New Roman" w:eastAsia="SimSun" w:hAnsi="Times New Roman" w:cs="Times New Roman"/>
          <w:sz w:val="24"/>
          <w:szCs w:val="24"/>
          <w:lang w:val="sr-Cyrl-RS" w:eastAsia="zh-CN"/>
        </w:rPr>
        <w:t>тр</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ж</w:t>
      </w:r>
      <w:r w:rsidRPr="0017652F">
        <w:rPr>
          <w:rFonts w:ascii="Times New Roman" w:eastAsia="SimSun" w:hAnsi="Times New Roman" w:cs="Times New Roman"/>
          <w:spacing w:val="-2"/>
          <w:sz w:val="24"/>
          <w:szCs w:val="24"/>
          <w:lang w:val="sr-Cyrl-RS" w:eastAsia="zh-CN"/>
        </w:rPr>
        <w:t>е</w:t>
      </w:r>
      <w:r w:rsidRPr="0017652F">
        <w:rPr>
          <w:rFonts w:ascii="Times New Roman" w:eastAsia="SimSun" w:hAnsi="Times New Roman" w:cs="Times New Roman"/>
          <w:sz w:val="24"/>
          <w:szCs w:val="24"/>
          <w:lang w:val="sr-Cyrl-RS" w:eastAsia="zh-CN"/>
        </w:rPr>
        <w:t>ни</w:t>
      </w:r>
      <w:r w:rsidRPr="0017652F">
        <w:rPr>
          <w:rFonts w:ascii="Times New Roman" w:eastAsia="SimSun" w:hAnsi="Times New Roman" w:cs="Times New Roman"/>
          <w:spacing w:val="24"/>
          <w:sz w:val="24"/>
          <w:szCs w:val="24"/>
          <w:lang w:val="sr-Cyrl-RS" w:eastAsia="zh-CN"/>
        </w:rPr>
        <w:t xml:space="preserve"> </w:t>
      </w:r>
      <w:r w:rsidRPr="0017652F">
        <w:rPr>
          <w:rFonts w:ascii="Times New Roman" w:eastAsia="SimSun" w:hAnsi="Times New Roman" w:cs="Times New Roman"/>
          <w:sz w:val="24"/>
          <w:szCs w:val="24"/>
          <w:lang w:val="sr-Cyrl-RS" w:eastAsia="zh-CN"/>
        </w:rPr>
        <w:t>у</w:t>
      </w:r>
      <w:r w:rsidRPr="0017652F">
        <w:rPr>
          <w:rFonts w:ascii="Times New Roman" w:eastAsia="SimSun" w:hAnsi="Times New Roman" w:cs="Times New Roman"/>
          <w:spacing w:val="16"/>
          <w:sz w:val="24"/>
          <w:szCs w:val="24"/>
          <w:lang w:val="sr-Cyrl-RS" w:eastAsia="zh-CN"/>
        </w:rPr>
        <w:t xml:space="preserve"> </w:t>
      </w:r>
      <w:r w:rsidRPr="0017652F">
        <w:rPr>
          <w:rFonts w:ascii="Times New Roman" w:eastAsia="SimSun" w:hAnsi="Times New Roman" w:cs="Times New Roman"/>
          <w:sz w:val="24"/>
          <w:szCs w:val="24"/>
          <w:lang w:val="sr-Cyrl-RS" w:eastAsia="zh-CN"/>
        </w:rPr>
        <w:t>кон</w:t>
      </w:r>
      <w:r w:rsidRPr="0017652F">
        <w:rPr>
          <w:rFonts w:ascii="Times New Roman" w:eastAsia="SimSun" w:hAnsi="Times New Roman" w:cs="Times New Roman"/>
          <w:spacing w:val="3"/>
          <w:sz w:val="24"/>
          <w:szCs w:val="24"/>
          <w:lang w:val="sr-Cyrl-RS" w:eastAsia="zh-CN"/>
        </w:rPr>
        <w:t>к</w:t>
      </w:r>
      <w:r w:rsidRPr="0017652F">
        <w:rPr>
          <w:rFonts w:ascii="Times New Roman" w:eastAsia="SimSun" w:hAnsi="Times New Roman" w:cs="Times New Roman"/>
          <w:spacing w:val="-5"/>
          <w:sz w:val="24"/>
          <w:szCs w:val="24"/>
          <w:lang w:val="sr-Cyrl-RS" w:eastAsia="zh-CN"/>
        </w:rPr>
        <w:t>у</w:t>
      </w:r>
      <w:r w:rsidRPr="0017652F">
        <w:rPr>
          <w:rFonts w:ascii="Times New Roman" w:eastAsia="SimSun" w:hAnsi="Times New Roman" w:cs="Times New Roman"/>
          <w:sz w:val="24"/>
          <w:szCs w:val="24"/>
          <w:lang w:val="sr-Cyrl-RS" w:eastAsia="zh-CN"/>
        </w:rPr>
        <w:t>р</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ној</w:t>
      </w:r>
      <w:r w:rsidRPr="0017652F">
        <w:rPr>
          <w:rFonts w:ascii="Times New Roman" w:eastAsia="SimSun" w:hAnsi="Times New Roman" w:cs="Times New Roman"/>
          <w:spacing w:val="24"/>
          <w:sz w:val="24"/>
          <w:szCs w:val="24"/>
          <w:lang w:val="sr-Cyrl-RS" w:eastAsia="zh-CN"/>
        </w:rPr>
        <w:t xml:space="preserve"> </w:t>
      </w:r>
      <w:r w:rsidRPr="0017652F">
        <w:rPr>
          <w:rFonts w:ascii="Times New Roman" w:eastAsia="SimSun" w:hAnsi="Times New Roman" w:cs="Times New Roman"/>
          <w:sz w:val="24"/>
          <w:szCs w:val="24"/>
          <w:lang w:val="sr-Cyrl-RS" w:eastAsia="zh-CN"/>
        </w:rPr>
        <w:t>до</w:t>
      </w:r>
      <w:r w:rsidRPr="0017652F">
        <w:rPr>
          <w:rFonts w:ascii="Times New Roman" w:eastAsia="SimSun" w:hAnsi="Times New Roman" w:cs="Times New Roman"/>
          <w:spacing w:val="3"/>
          <w:sz w:val="24"/>
          <w:szCs w:val="24"/>
          <w:lang w:val="sr-Cyrl-RS" w:eastAsia="zh-CN"/>
        </w:rPr>
        <w:t>к</w:t>
      </w:r>
      <w:r w:rsidRPr="0017652F">
        <w:rPr>
          <w:rFonts w:ascii="Times New Roman" w:eastAsia="SimSun" w:hAnsi="Times New Roman" w:cs="Times New Roman"/>
          <w:spacing w:val="-5"/>
          <w:sz w:val="24"/>
          <w:szCs w:val="24"/>
          <w:lang w:val="sr-Cyrl-RS" w:eastAsia="zh-CN"/>
        </w:rPr>
        <w:t>у</w:t>
      </w:r>
      <w:r w:rsidRPr="0017652F">
        <w:rPr>
          <w:rFonts w:ascii="Times New Roman" w:eastAsia="SimSun" w:hAnsi="Times New Roman" w:cs="Times New Roman"/>
          <w:spacing w:val="-1"/>
          <w:sz w:val="24"/>
          <w:szCs w:val="24"/>
          <w:lang w:val="sr-Cyrl-RS" w:eastAsia="zh-CN"/>
        </w:rPr>
        <w:t>ме</w:t>
      </w:r>
      <w:r w:rsidRPr="0017652F">
        <w:rPr>
          <w:rFonts w:ascii="Times New Roman" w:eastAsia="SimSun" w:hAnsi="Times New Roman" w:cs="Times New Roman"/>
          <w:sz w:val="24"/>
          <w:szCs w:val="24"/>
          <w:lang w:val="sr-Cyrl-RS" w:eastAsia="zh-CN"/>
        </w:rPr>
        <w:t>нт</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цији</w:t>
      </w:r>
      <w:r w:rsidRPr="0017652F">
        <w:rPr>
          <w:rFonts w:ascii="Times New Roman" w:eastAsia="SimSun" w:hAnsi="Times New Roman" w:cs="Times New Roman"/>
          <w:spacing w:val="22"/>
          <w:sz w:val="24"/>
          <w:szCs w:val="24"/>
          <w:lang w:val="sr-Cyrl-RS" w:eastAsia="zh-CN"/>
        </w:rPr>
        <w:t xml:space="preserve"> </w:t>
      </w:r>
      <w:r w:rsidRPr="0017652F">
        <w:rPr>
          <w:rFonts w:ascii="Times New Roman" w:eastAsia="SimSun" w:hAnsi="Times New Roman" w:cs="Times New Roman"/>
          <w:sz w:val="24"/>
          <w:szCs w:val="24"/>
          <w:lang w:val="sr-Cyrl-RS" w:eastAsia="zh-CN"/>
        </w:rPr>
        <w:t>и н</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кн</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д</w:t>
      </w:r>
      <w:r w:rsidRPr="0017652F">
        <w:rPr>
          <w:rFonts w:ascii="Times New Roman" w:eastAsia="SimSun" w:hAnsi="Times New Roman" w:cs="Times New Roman"/>
          <w:spacing w:val="1"/>
          <w:sz w:val="24"/>
          <w:szCs w:val="24"/>
          <w:lang w:val="sr-Cyrl-RS" w:eastAsia="zh-CN"/>
        </w:rPr>
        <w:t>н</w:t>
      </w:r>
      <w:r w:rsidRPr="0017652F">
        <w:rPr>
          <w:rFonts w:ascii="Times New Roman" w:eastAsia="SimSun" w:hAnsi="Times New Roman" w:cs="Times New Roman"/>
          <w:sz w:val="24"/>
          <w:szCs w:val="24"/>
          <w:lang w:val="sr-Cyrl-RS" w:eastAsia="zh-CN"/>
        </w:rPr>
        <w:t>о</w:t>
      </w:r>
      <w:r w:rsidRPr="0017652F">
        <w:rPr>
          <w:rFonts w:ascii="Times New Roman" w:eastAsia="SimSun" w:hAnsi="Times New Roman" w:cs="Times New Roman"/>
          <w:spacing w:val="-3"/>
          <w:sz w:val="24"/>
          <w:szCs w:val="24"/>
          <w:lang w:val="sr-Cyrl-RS" w:eastAsia="zh-CN"/>
        </w:rPr>
        <w:t xml:space="preserve"> </w:t>
      </w:r>
      <w:r w:rsidRPr="0017652F">
        <w:rPr>
          <w:rFonts w:ascii="Times New Roman" w:eastAsia="SimSun" w:hAnsi="Times New Roman" w:cs="Times New Roman"/>
          <w:sz w:val="24"/>
          <w:szCs w:val="24"/>
          <w:lang w:val="sr-Cyrl-RS" w:eastAsia="zh-CN"/>
        </w:rPr>
        <w:t>по</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л</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тим</w:t>
      </w:r>
      <w:r w:rsidRPr="0017652F">
        <w:rPr>
          <w:rFonts w:ascii="Times New Roman" w:eastAsia="SimSun" w:hAnsi="Times New Roman" w:cs="Times New Roman"/>
          <w:spacing w:val="-1"/>
          <w:sz w:val="24"/>
          <w:szCs w:val="24"/>
          <w:lang w:val="sr-Cyrl-RS" w:eastAsia="zh-CN"/>
        </w:rPr>
        <w:t xml:space="preserve"> </w:t>
      </w:r>
      <w:r w:rsidRPr="0017652F">
        <w:rPr>
          <w:rFonts w:ascii="Times New Roman" w:eastAsia="SimSun" w:hAnsi="Times New Roman" w:cs="Times New Roman"/>
          <w:sz w:val="24"/>
          <w:szCs w:val="24"/>
          <w:lang w:val="sr-Cyrl-RS" w:eastAsia="zh-CN"/>
        </w:rPr>
        <w:t>до</w:t>
      </w:r>
      <w:r w:rsidRPr="0017652F">
        <w:rPr>
          <w:rFonts w:ascii="Times New Roman" w:eastAsia="SimSun" w:hAnsi="Times New Roman" w:cs="Times New Roman"/>
          <w:spacing w:val="-2"/>
          <w:sz w:val="24"/>
          <w:szCs w:val="24"/>
          <w:lang w:val="sr-Cyrl-RS" w:eastAsia="zh-CN"/>
        </w:rPr>
        <w:t>д</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тним</w:t>
      </w:r>
      <w:r w:rsidRPr="0017652F">
        <w:rPr>
          <w:rFonts w:ascii="Times New Roman" w:eastAsia="SimSun" w:hAnsi="Times New Roman" w:cs="Times New Roman"/>
          <w:spacing w:val="-1"/>
          <w:sz w:val="24"/>
          <w:szCs w:val="24"/>
          <w:lang w:val="sr-Cyrl-RS" w:eastAsia="zh-CN"/>
        </w:rPr>
        <w:t xml:space="preserve"> </w:t>
      </w:r>
      <w:r w:rsidRPr="0017652F">
        <w:rPr>
          <w:rFonts w:ascii="Times New Roman" w:eastAsia="SimSun" w:hAnsi="Times New Roman" w:cs="Times New Roman"/>
          <w:spacing w:val="-2"/>
          <w:sz w:val="24"/>
          <w:szCs w:val="24"/>
          <w:lang w:val="sr-Cyrl-RS" w:eastAsia="zh-CN"/>
        </w:rPr>
        <w:t>и</w:t>
      </w:r>
      <w:r w:rsidRPr="0017652F">
        <w:rPr>
          <w:rFonts w:ascii="Times New Roman" w:eastAsia="SimSun" w:hAnsi="Times New Roman" w:cs="Times New Roman"/>
          <w:sz w:val="24"/>
          <w:szCs w:val="24"/>
          <w:lang w:val="sr-Cyrl-RS" w:eastAsia="zh-CN"/>
        </w:rPr>
        <w:t>нформ</w:t>
      </w:r>
      <w:r w:rsidRPr="0017652F">
        <w:rPr>
          <w:rFonts w:ascii="Times New Roman" w:eastAsia="SimSun" w:hAnsi="Times New Roman" w:cs="Times New Roman"/>
          <w:spacing w:val="-2"/>
          <w:sz w:val="24"/>
          <w:szCs w:val="24"/>
          <w:lang w:val="sr-Cyrl-RS" w:eastAsia="zh-CN"/>
        </w:rPr>
        <w:t>а</w:t>
      </w:r>
      <w:r w:rsidRPr="0017652F">
        <w:rPr>
          <w:rFonts w:ascii="Times New Roman" w:eastAsia="SimSun" w:hAnsi="Times New Roman" w:cs="Times New Roman"/>
          <w:sz w:val="24"/>
          <w:szCs w:val="24"/>
          <w:lang w:val="sr-Cyrl-RS" w:eastAsia="zh-CN"/>
        </w:rPr>
        <w:t>ција</w:t>
      </w:r>
      <w:r w:rsidRPr="0017652F">
        <w:rPr>
          <w:rFonts w:ascii="Times New Roman" w:eastAsia="SimSun" w:hAnsi="Times New Roman" w:cs="Times New Roman"/>
          <w:spacing w:val="-2"/>
          <w:sz w:val="24"/>
          <w:szCs w:val="24"/>
          <w:lang w:val="sr-Cyrl-RS" w:eastAsia="zh-CN"/>
        </w:rPr>
        <w:t>м</w:t>
      </w:r>
      <w:r w:rsidRPr="0017652F">
        <w:rPr>
          <w:rFonts w:ascii="Times New Roman" w:eastAsia="SimSun" w:hAnsi="Times New Roman" w:cs="Times New Roman"/>
          <w:sz w:val="24"/>
          <w:szCs w:val="24"/>
          <w:lang w:val="sr-Cyrl-RS" w:eastAsia="zh-CN"/>
        </w:rPr>
        <w:t>а</w:t>
      </w:r>
      <w:r w:rsidRPr="0017652F">
        <w:rPr>
          <w:rFonts w:ascii="Times New Roman" w:eastAsia="SimSun" w:hAnsi="Times New Roman" w:cs="Times New Roman"/>
          <w:spacing w:val="-1"/>
          <w:sz w:val="24"/>
          <w:szCs w:val="24"/>
          <w:lang w:val="sr-Cyrl-RS" w:eastAsia="zh-CN"/>
        </w:rPr>
        <w:t xml:space="preserve"> </w:t>
      </w:r>
      <w:r w:rsidRPr="0017652F">
        <w:rPr>
          <w:rFonts w:ascii="Times New Roman" w:eastAsia="SimSun" w:hAnsi="Times New Roman" w:cs="Times New Roman"/>
          <w:sz w:val="24"/>
          <w:szCs w:val="24"/>
          <w:lang w:val="sr-Cyrl-RS" w:eastAsia="zh-CN"/>
        </w:rPr>
        <w:t>и објаш</w:t>
      </w:r>
      <w:r w:rsidRPr="0017652F">
        <w:rPr>
          <w:rFonts w:ascii="Times New Roman" w:eastAsia="SimSun" w:hAnsi="Times New Roman" w:cs="Times New Roman"/>
          <w:spacing w:val="-1"/>
          <w:sz w:val="24"/>
          <w:szCs w:val="24"/>
          <w:lang w:val="sr-Cyrl-RS" w:eastAsia="zh-CN"/>
        </w:rPr>
        <w:t>ње</w:t>
      </w:r>
      <w:r w:rsidRPr="0017652F">
        <w:rPr>
          <w:rFonts w:ascii="Times New Roman" w:eastAsia="SimSun" w:hAnsi="Times New Roman" w:cs="Times New Roman"/>
          <w:sz w:val="24"/>
          <w:szCs w:val="24"/>
          <w:lang w:val="sr-Cyrl-RS" w:eastAsia="zh-CN"/>
        </w:rPr>
        <w:t>њима</w:t>
      </w:r>
      <w:r w:rsidRPr="0017652F">
        <w:rPr>
          <w:rFonts w:ascii="Times New Roman" w:eastAsia="SimSun" w:hAnsi="Times New Roman" w:cs="Times New Roman"/>
          <w:spacing w:val="-2"/>
          <w:sz w:val="24"/>
          <w:szCs w:val="24"/>
          <w:lang w:val="sr-Cyrl-RS" w:eastAsia="zh-CN"/>
        </w:rPr>
        <w:t xml:space="preserve"> </w:t>
      </w:r>
      <w:r w:rsidRPr="0017652F">
        <w:rPr>
          <w:rFonts w:ascii="Times New Roman" w:eastAsia="SimSun" w:hAnsi="Times New Roman" w:cs="Times New Roman"/>
          <w:sz w:val="24"/>
          <w:szCs w:val="24"/>
          <w:lang w:val="sr-Cyrl-RS" w:eastAsia="zh-CN"/>
        </w:rPr>
        <w:t>или</w:t>
      </w:r>
      <w:r w:rsidRPr="0017652F">
        <w:rPr>
          <w:rFonts w:ascii="Times New Roman" w:eastAsia="SimSun" w:hAnsi="Times New Roman" w:cs="Times New Roman"/>
          <w:spacing w:val="1"/>
          <w:sz w:val="24"/>
          <w:szCs w:val="24"/>
          <w:lang w:val="sr-Cyrl-RS" w:eastAsia="zh-CN"/>
        </w:rPr>
        <w:t xml:space="preserve"> </w:t>
      </w:r>
      <w:r w:rsidRPr="0017652F">
        <w:rPr>
          <w:rFonts w:ascii="Times New Roman" w:eastAsia="SimSun" w:hAnsi="Times New Roman" w:cs="Times New Roman"/>
          <w:sz w:val="24"/>
          <w:szCs w:val="24"/>
          <w:lang w:val="sr-Cyrl-RS" w:eastAsia="zh-CN"/>
        </w:rPr>
        <w:t>и</w:t>
      </w:r>
      <w:r w:rsidRPr="0017652F">
        <w:rPr>
          <w:rFonts w:ascii="Times New Roman" w:eastAsia="SimSun" w:hAnsi="Times New Roman" w:cs="Times New Roman"/>
          <w:spacing w:val="-2"/>
          <w:sz w:val="24"/>
          <w:szCs w:val="24"/>
          <w:lang w:val="sr-Cyrl-RS" w:eastAsia="zh-CN"/>
        </w:rPr>
        <w:t>з</w:t>
      </w:r>
      <w:r w:rsidRPr="0017652F">
        <w:rPr>
          <w:rFonts w:ascii="Times New Roman" w:eastAsia="SimSun" w:hAnsi="Times New Roman" w:cs="Times New Roman"/>
          <w:spacing w:val="-1"/>
          <w:sz w:val="24"/>
          <w:szCs w:val="24"/>
          <w:lang w:val="sr-Cyrl-RS" w:eastAsia="zh-CN"/>
        </w:rPr>
        <w:t>ме</w:t>
      </w:r>
      <w:r w:rsidRPr="0017652F">
        <w:rPr>
          <w:rFonts w:ascii="Times New Roman" w:eastAsia="SimSun" w:hAnsi="Times New Roman" w:cs="Times New Roman"/>
          <w:sz w:val="24"/>
          <w:szCs w:val="24"/>
          <w:lang w:val="sr-Cyrl-RS" w:eastAsia="zh-CN"/>
        </w:rPr>
        <w:t>н</w:t>
      </w:r>
      <w:r w:rsidRPr="0017652F">
        <w:rPr>
          <w:rFonts w:ascii="Times New Roman" w:eastAsia="SimSun" w:hAnsi="Times New Roman" w:cs="Times New Roman"/>
          <w:spacing w:val="-1"/>
          <w:sz w:val="24"/>
          <w:szCs w:val="24"/>
          <w:lang w:val="sr-Cyrl-RS" w:eastAsia="zh-CN"/>
        </w:rPr>
        <w:t>ам</w:t>
      </w:r>
      <w:r w:rsidRPr="0017652F">
        <w:rPr>
          <w:rFonts w:ascii="Times New Roman" w:eastAsia="SimSun" w:hAnsi="Times New Roman" w:cs="Times New Roman"/>
          <w:sz w:val="24"/>
          <w:szCs w:val="24"/>
          <w:lang w:val="sr-Cyrl-RS" w:eastAsia="zh-CN"/>
        </w:rPr>
        <w:t>а</w:t>
      </w:r>
      <w:r w:rsidRPr="0017652F">
        <w:rPr>
          <w:rFonts w:ascii="Times New Roman" w:eastAsia="SimSun" w:hAnsi="Times New Roman" w:cs="Times New Roman"/>
          <w:spacing w:val="4"/>
          <w:sz w:val="24"/>
          <w:szCs w:val="24"/>
          <w:lang w:val="sr-Cyrl-RS" w:eastAsia="zh-CN"/>
        </w:rPr>
        <w:t xml:space="preserve"> </w:t>
      </w:r>
      <w:r w:rsidRPr="0017652F">
        <w:rPr>
          <w:rFonts w:ascii="Times New Roman" w:eastAsia="SimSun" w:hAnsi="Times New Roman" w:cs="Times New Roman"/>
          <w:sz w:val="24"/>
          <w:szCs w:val="24"/>
          <w:lang w:val="sr-Cyrl-RS" w:eastAsia="zh-CN"/>
        </w:rPr>
        <w:t>и до</w:t>
      </w:r>
      <w:r w:rsidRPr="0017652F">
        <w:rPr>
          <w:rFonts w:ascii="Times New Roman" w:eastAsia="SimSun" w:hAnsi="Times New Roman" w:cs="Times New Roman"/>
          <w:spacing w:val="3"/>
          <w:sz w:val="24"/>
          <w:szCs w:val="24"/>
          <w:lang w:val="sr-Cyrl-RS" w:eastAsia="zh-CN"/>
        </w:rPr>
        <w:t>п</w:t>
      </w:r>
      <w:r w:rsidRPr="0017652F">
        <w:rPr>
          <w:rFonts w:ascii="Times New Roman" w:eastAsia="SimSun" w:hAnsi="Times New Roman" w:cs="Times New Roman"/>
          <w:spacing w:val="-5"/>
          <w:sz w:val="24"/>
          <w:szCs w:val="24"/>
          <w:lang w:val="sr-Cyrl-RS" w:eastAsia="zh-CN"/>
        </w:rPr>
        <w:t>у</w:t>
      </w:r>
      <w:r w:rsidRPr="0017652F">
        <w:rPr>
          <w:rFonts w:ascii="Times New Roman" w:eastAsia="SimSun" w:hAnsi="Times New Roman" w:cs="Times New Roman"/>
          <w:sz w:val="24"/>
          <w:szCs w:val="24"/>
          <w:lang w:val="sr-Cyrl-RS" w:eastAsia="zh-CN"/>
        </w:rPr>
        <w:t>н</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pacing w:val="1"/>
          <w:sz w:val="24"/>
          <w:szCs w:val="24"/>
          <w:lang w:val="sr-Cyrl-RS" w:eastAsia="zh-CN"/>
        </w:rPr>
        <w:t>м</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w:t>
      </w:r>
    </w:p>
    <w:p w:rsidR="00B71A56" w:rsidRDefault="00B71A56" w:rsidP="00B71A56">
      <w:pPr>
        <w:widowControl w:val="0"/>
        <w:kinsoku w:val="0"/>
        <w:overflowPunct w:val="0"/>
        <w:autoSpaceDE w:val="0"/>
        <w:autoSpaceDN w:val="0"/>
        <w:adjustRightInd w:val="0"/>
        <w:spacing w:after="0" w:line="240" w:lineRule="auto"/>
        <w:ind w:right="112"/>
        <w:jc w:val="both"/>
        <w:rPr>
          <w:rFonts w:ascii="Times New Roman" w:eastAsia="SimSun" w:hAnsi="Times New Roman" w:cs="Times New Roman"/>
          <w:sz w:val="24"/>
          <w:szCs w:val="24"/>
          <w:lang w:val="sr-Cyrl-RS" w:eastAsia="zh-CN"/>
        </w:rPr>
      </w:pPr>
    </w:p>
    <w:p w:rsidR="00B71A56" w:rsidRDefault="00B71A56" w:rsidP="00B71A56">
      <w:pPr>
        <w:widowControl w:val="0"/>
        <w:kinsoku w:val="0"/>
        <w:overflowPunct w:val="0"/>
        <w:autoSpaceDE w:val="0"/>
        <w:autoSpaceDN w:val="0"/>
        <w:adjustRightInd w:val="0"/>
        <w:spacing w:after="0" w:line="240" w:lineRule="auto"/>
        <w:ind w:right="112"/>
        <w:jc w:val="both"/>
        <w:rPr>
          <w:rFonts w:ascii="Times New Roman" w:eastAsia="SimSun" w:hAnsi="Times New Roman" w:cs="Times New Roman"/>
          <w:sz w:val="24"/>
          <w:szCs w:val="24"/>
          <w:lang w:val="sr-Cyrl-RS" w:eastAsia="zh-CN"/>
        </w:rPr>
      </w:pPr>
    </w:p>
    <w:p w:rsidR="00B71A56" w:rsidRDefault="00B71A56" w:rsidP="00B71A56">
      <w:pPr>
        <w:widowControl w:val="0"/>
        <w:kinsoku w:val="0"/>
        <w:overflowPunct w:val="0"/>
        <w:autoSpaceDE w:val="0"/>
        <w:autoSpaceDN w:val="0"/>
        <w:adjustRightInd w:val="0"/>
        <w:spacing w:after="0" w:line="240" w:lineRule="auto"/>
        <w:ind w:right="112"/>
        <w:jc w:val="both"/>
        <w:rPr>
          <w:rFonts w:ascii="Times New Roman" w:eastAsia="SimSun" w:hAnsi="Times New Roman" w:cs="Times New Roman"/>
          <w:sz w:val="24"/>
          <w:szCs w:val="24"/>
          <w:lang w:val="sr-Cyrl-RS" w:eastAsia="zh-CN"/>
        </w:rPr>
      </w:pPr>
    </w:p>
    <w:p w:rsidR="00B71A56" w:rsidRPr="0017652F" w:rsidRDefault="00B71A56" w:rsidP="00B71A56">
      <w:pPr>
        <w:widowControl w:val="0"/>
        <w:kinsoku w:val="0"/>
        <w:overflowPunct w:val="0"/>
        <w:autoSpaceDE w:val="0"/>
        <w:autoSpaceDN w:val="0"/>
        <w:adjustRightInd w:val="0"/>
        <w:spacing w:after="0" w:line="240" w:lineRule="auto"/>
        <w:ind w:right="112"/>
        <w:jc w:val="both"/>
        <w:rPr>
          <w:rFonts w:ascii="Times New Roman" w:eastAsia="SimSun" w:hAnsi="Times New Roman" w:cs="Times New Roman"/>
          <w:sz w:val="24"/>
          <w:szCs w:val="24"/>
          <w:lang w:val="sr-Cyrl-RS" w:eastAsia="zh-CN"/>
        </w:rPr>
      </w:pPr>
      <w:r>
        <w:rPr>
          <w:rFonts w:ascii="Times New Roman" w:eastAsia="SimSun" w:hAnsi="Times New Roman" w:cs="Times New Roman"/>
          <w:sz w:val="24"/>
          <w:szCs w:val="24"/>
          <w:lang w:val="sr-Cyrl-RS" w:eastAsia="zh-CN"/>
        </w:rPr>
        <w:tab/>
      </w:r>
      <w:r>
        <w:rPr>
          <w:rFonts w:ascii="Times New Roman" w:eastAsia="SimSun" w:hAnsi="Times New Roman" w:cs="Times New Roman"/>
          <w:sz w:val="24"/>
          <w:szCs w:val="24"/>
          <w:lang w:val="sr-Cyrl-RS" w:eastAsia="zh-CN"/>
        </w:rPr>
        <w:tab/>
      </w:r>
      <w:r w:rsidRPr="0017652F">
        <w:rPr>
          <w:rFonts w:ascii="Times New Roman" w:eastAsia="SimSun" w:hAnsi="Times New Roman" w:cs="Times New Roman"/>
          <w:sz w:val="24"/>
          <w:szCs w:val="24"/>
          <w:lang w:val="sr-Cyrl-RS" w:eastAsia="zh-CN"/>
        </w:rPr>
        <w:t>Ако</w:t>
      </w:r>
      <w:r w:rsidRPr="0017652F">
        <w:rPr>
          <w:rFonts w:ascii="Times New Roman" w:eastAsia="SimSun" w:hAnsi="Times New Roman" w:cs="Times New Roman"/>
          <w:spacing w:val="31"/>
          <w:sz w:val="24"/>
          <w:szCs w:val="24"/>
          <w:lang w:val="sr-Cyrl-RS" w:eastAsia="zh-CN"/>
        </w:rPr>
        <w:t xml:space="preserve"> </w:t>
      </w:r>
      <w:r w:rsidRPr="0017652F">
        <w:rPr>
          <w:rFonts w:ascii="Times New Roman" w:eastAsia="SimSun" w:hAnsi="Times New Roman" w:cs="Times New Roman"/>
          <w:sz w:val="24"/>
          <w:szCs w:val="24"/>
          <w:lang w:val="sr-Cyrl-RS" w:eastAsia="zh-CN"/>
        </w:rPr>
        <w:t>Наручил</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ц</w:t>
      </w:r>
      <w:r w:rsidRPr="0017652F">
        <w:rPr>
          <w:rFonts w:ascii="Times New Roman" w:eastAsia="SimSun" w:hAnsi="Times New Roman" w:cs="Times New Roman"/>
          <w:spacing w:val="36"/>
          <w:sz w:val="24"/>
          <w:szCs w:val="24"/>
          <w:lang w:val="sr-Cyrl-RS" w:eastAsia="zh-CN"/>
        </w:rPr>
        <w:t xml:space="preserve"> </w:t>
      </w:r>
      <w:r w:rsidRPr="0017652F">
        <w:rPr>
          <w:rFonts w:ascii="Times New Roman" w:eastAsia="SimSun" w:hAnsi="Times New Roman" w:cs="Times New Roman"/>
          <w:sz w:val="24"/>
          <w:szCs w:val="24"/>
          <w:lang w:val="sr-Cyrl-RS" w:eastAsia="zh-CN"/>
        </w:rPr>
        <w:t>у</w:t>
      </w:r>
      <w:r w:rsidRPr="0017652F">
        <w:rPr>
          <w:rFonts w:ascii="Times New Roman" w:eastAsia="SimSun" w:hAnsi="Times New Roman" w:cs="Times New Roman"/>
          <w:spacing w:val="28"/>
          <w:sz w:val="24"/>
          <w:szCs w:val="24"/>
          <w:lang w:val="sr-Cyrl-RS" w:eastAsia="zh-CN"/>
        </w:rPr>
        <w:t xml:space="preserve"> </w:t>
      </w:r>
      <w:r w:rsidRPr="0017652F">
        <w:rPr>
          <w:rFonts w:ascii="Times New Roman" w:eastAsia="SimSun" w:hAnsi="Times New Roman" w:cs="Times New Roman"/>
          <w:sz w:val="24"/>
          <w:szCs w:val="24"/>
          <w:lang w:val="sr-Cyrl-RS" w:eastAsia="zh-CN"/>
        </w:rPr>
        <w:t>року</w:t>
      </w:r>
      <w:r w:rsidRPr="0017652F">
        <w:rPr>
          <w:rFonts w:ascii="Times New Roman" w:eastAsia="SimSun" w:hAnsi="Times New Roman" w:cs="Times New Roman"/>
          <w:spacing w:val="28"/>
          <w:sz w:val="24"/>
          <w:szCs w:val="24"/>
          <w:lang w:val="sr-Cyrl-RS" w:eastAsia="zh-CN"/>
        </w:rPr>
        <w:t xml:space="preserve"> </w:t>
      </w:r>
      <w:r w:rsidRPr="0017652F">
        <w:rPr>
          <w:rFonts w:ascii="Times New Roman" w:eastAsia="SimSun" w:hAnsi="Times New Roman" w:cs="Times New Roman"/>
          <w:sz w:val="24"/>
          <w:szCs w:val="24"/>
          <w:lang w:val="sr-Cyrl-RS" w:eastAsia="zh-CN"/>
        </w:rPr>
        <w:t>пр</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дви</w:t>
      </w:r>
      <w:r w:rsidRPr="0017652F">
        <w:rPr>
          <w:rFonts w:ascii="Times New Roman" w:eastAsia="SimSun" w:hAnsi="Times New Roman" w:cs="Times New Roman"/>
          <w:spacing w:val="1"/>
          <w:sz w:val="24"/>
          <w:szCs w:val="24"/>
          <w:lang w:val="sr-Cyrl-RS" w:eastAsia="zh-CN"/>
        </w:rPr>
        <w:t>ђ</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ном</w:t>
      </w:r>
      <w:r w:rsidRPr="0017652F">
        <w:rPr>
          <w:rFonts w:ascii="Times New Roman" w:eastAsia="SimSun" w:hAnsi="Times New Roman" w:cs="Times New Roman"/>
          <w:spacing w:val="30"/>
          <w:sz w:val="24"/>
          <w:szCs w:val="24"/>
          <w:lang w:val="sr-Cyrl-RS" w:eastAsia="zh-CN"/>
        </w:rPr>
        <w:t xml:space="preserve"> </w:t>
      </w:r>
      <w:r w:rsidRPr="0017652F">
        <w:rPr>
          <w:rFonts w:ascii="Times New Roman" w:eastAsia="SimSun" w:hAnsi="Times New Roman" w:cs="Times New Roman"/>
          <w:sz w:val="24"/>
          <w:szCs w:val="24"/>
          <w:lang w:val="sr-Cyrl-RS" w:eastAsia="zh-CN"/>
        </w:rPr>
        <w:t>за</w:t>
      </w:r>
      <w:r w:rsidRPr="0017652F">
        <w:rPr>
          <w:rFonts w:ascii="Times New Roman" w:eastAsia="SimSun" w:hAnsi="Times New Roman" w:cs="Times New Roman"/>
          <w:spacing w:val="30"/>
          <w:sz w:val="24"/>
          <w:szCs w:val="24"/>
          <w:lang w:val="sr-Cyrl-RS" w:eastAsia="zh-CN"/>
        </w:rPr>
        <w:t xml:space="preserve"> </w:t>
      </w:r>
      <w:r w:rsidRPr="0017652F">
        <w:rPr>
          <w:rFonts w:ascii="Times New Roman" w:eastAsia="SimSun" w:hAnsi="Times New Roman" w:cs="Times New Roman"/>
          <w:sz w:val="24"/>
          <w:szCs w:val="24"/>
          <w:lang w:val="sr-Cyrl-RS" w:eastAsia="zh-CN"/>
        </w:rPr>
        <w:t>п</w:t>
      </w:r>
      <w:r w:rsidRPr="0017652F">
        <w:rPr>
          <w:rFonts w:ascii="Times New Roman" w:eastAsia="SimSun" w:hAnsi="Times New Roman" w:cs="Times New Roman"/>
          <w:spacing w:val="2"/>
          <w:sz w:val="24"/>
          <w:szCs w:val="24"/>
          <w:lang w:val="sr-Cyrl-RS" w:eastAsia="zh-CN"/>
        </w:rPr>
        <w:t>о</w:t>
      </w:r>
      <w:r w:rsidRPr="0017652F">
        <w:rPr>
          <w:rFonts w:ascii="Times New Roman" w:eastAsia="SimSun" w:hAnsi="Times New Roman" w:cs="Times New Roman"/>
          <w:sz w:val="24"/>
          <w:szCs w:val="24"/>
          <w:lang w:val="sr-Cyrl-RS" w:eastAsia="zh-CN"/>
        </w:rPr>
        <w:t>д</w:t>
      </w:r>
      <w:r w:rsidRPr="0017652F">
        <w:rPr>
          <w:rFonts w:ascii="Times New Roman" w:eastAsia="SimSun" w:hAnsi="Times New Roman" w:cs="Times New Roman"/>
          <w:spacing w:val="1"/>
          <w:sz w:val="24"/>
          <w:szCs w:val="24"/>
          <w:lang w:val="sr-Cyrl-RS" w:eastAsia="zh-CN"/>
        </w:rPr>
        <w:t>н</w:t>
      </w:r>
      <w:r w:rsidRPr="0017652F">
        <w:rPr>
          <w:rFonts w:ascii="Times New Roman" w:eastAsia="SimSun" w:hAnsi="Times New Roman" w:cs="Times New Roman"/>
          <w:sz w:val="24"/>
          <w:szCs w:val="24"/>
          <w:lang w:val="sr-Cyrl-RS" w:eastAsia="zh-CN"/>
        </w:rPr>
        <w:t>ош</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ње</w:t>
      </w:r>
      <w:r w:rsidRPr="0017652F">
        <w:rPr>
          <w:rFonts w:ascii="Times New Roman" w:eastAsia="SimSun" w:hAnsi="Times New Roman" w:cs="Times New Roman"/>
          <w:spacing w:val="29"/>
          <w:sz w:val="24"/>
          <w:szCs w:val="24"/>
          <w:lang w:val="sr-Cyrl-RS" w:eastAsia="zh-CN"/>
        </w:rPr>
        <w:t xml:space="preserve"> </w:t>
      </w:r>
      <w:r w:rsidRPr="0017652F">
        <w:rPr>
          <w:rFonts w:ascii="Times New Roman" w:eastAsia="SimSun" w:hAnsi="Times New Roman" w:cs="Times New Roman"/>
          <w:sz w:val="24"/>
          <w:szCs w:val="24"/>
          <w:lang w:val="sr-Cyrl-RS" w:eastAsia="zh-CN"/>
        </w:rPr>
        <w:t>по</w:t>
      </w:r>
      <w:r w:rsidRPr="0017652F">
        <w:rPr>
          <w:rFonts w:ascii="Times New Roman" w:eastAsia="SimSun" w:hAnsi="Times New Roman" w:cs="Times New Roman"/>
          <w:spacing w:val="3"/>
          <w:sz w:val="24"/>
          <w:szCs w:val="24"/>
          <w:lang w:val="sr-Cyrl-RS" w:eastAsia="zh-CN"/>
        </w:rPr>
        <w:t>н</w:t>
      </w:r>
      <w:r w:rsidRPr="0017652F">
        <w:rPr>
          <w:rFonts w:ascii="Times New Roman" w:eastAsia="SimSun" w:hAnsi="Times New Roman" w:cs="Times New Roman"/>
          <w:spacing w:val="-5"/>
          <w:sz w:val="24"/>
          <w:szCs w:val="24"/>
          <w:lang w:val="sr-Cyrl-RS" w:eastAsia="zh-CN"/>
        </w:rPr>
        <w:t>у</w:t>
      </w:r>
      <w:r w:rsidRPr="0017652F">
        <w:rPr>
          <w:rFonts w:ascii="Times New Roman" w:eastAsia="SimSun" w:hAnsi="Times New Roman" w:cs="Times New Roman"/>
          <w:sz w:val="24"/>
          <w:szCs w:val="24"/>
          <w:lang w:val="sr-Cyrl-RS" w:eastAsia="zh-CN"/>
        </w:rPr>
        <w:t>да</w:t>
      </w:r>
      <w:r w:rsidRPr="0017652F">
        <w:rPr>
          <w:rFonts w:ascii="Times New Roman" w:eastAsia="SimSun" w:hAnsi="Times New Roman" w:cs="Times New Roman"/>
          <w:spacing w:val="32"/>
          <w:sz w:val="24"/>
          <w:szCs w:val="24"/>
          <w:lang w:val="sr-Cyrl-RS" w:eastAsia="zh-CN"/>
        </w:rPr>
        <w:t xml:space="preserve"> </w:t>
      </w:r>
      <w:r w:rsidRPr="0017652F">
        <w:rPr>
          <w:rFonts w:ascii="Times New Roman" w:eastAsia="SimSun" w:hAnsi="Times New Roman" w:cs="Times New Roman"/>
          <w:sz w:val="24"/>
          <w:szCs w:val="24"/>
          <w:lang w:val="sr-Cyrl-RS" w:eastAsia="zh-CN"/>
        </w:rPr>
        <w:t>из</w:t>
      </w:r>
      <w:r w:rsidRPr="0017652F">
        <w:rPr>
          <w:rFonts w:ascii="Times New Roman" w:eastAsia="SimSun" w:hAnsi="Times New Roman" w:cs="Times New Roman"/>
          <w:spacing w:val="-1"/>
          <w:sz w:val="24"/>
          <w:szCs w:val="24"/>
          <w:lang w:val="sr-Cyrl-RS" w:eastAsia="zh-CN"/>
        </w:rPr>
        <w:t>ме</w:t>
      </w:r>
      <w:r w:rsidRPr="0017652F">
        <w:rPr>
          <w:rFonts w:ascii="Times New Roman" w:eastAsia="SimSun" w:hAnsi="Times New Roman" w:cs="Times New Roman"/>
          <w:sz w:val="24"/>
          <w:szCs w:val="24"/>
          <w:lang w:val="sr-Cyrl-RS" w:eastAsia="zh-CN"/>
        </w:rPr>
        <w:t>ни</w:t>
      </w:r>
      <w:r w:rsidRPr="0017652F">
        <w:rPr>
          <w:rFonts w:ascii="Times New Roman" w:eastAsia="SimSun" w:hAnsi="Times New Roman" w:cs="Times New Roman"/>
          <w:spacing w:val="31"/>
          <w:sz w:val="24"/>
          <w:szCs w:val="24"/>
          <w:lang w:val="sr-Cyrl-RS" w:eastAsia="zh-CN"/>
        </w:rPr>
        <w:t xml:space="preserve"> </w:t>
      </w:r>
      <w:r w:rsidRPr="0017652F">
        <w:rPr>
          <w:rFonts w:ascii="Times New Roman" w:eastAsia="SimSun" w:hAnsi="Times New Roman" w:cs="Times New Roman"/>
          <w:sz w:val="24"/>
          <w:szCs w:val="24"/>
          <w:lang w:val="sr-Cyrl-RS" w:eastAsia="zh-CN"/>
        </w:rPr>
        <w:t>и</w:t>
      </w:r>
      <w:r w:rsidRPr="0017652F">
        <w:rPr>
          <w:rFonts w:ascii="Times New Roman" w:eastAsia="SimSun" w:hAnsi="Times New Roman" w:cs="Times New Roman"/>
          <w:spacing w:val="-3"/>
          <w:sz w:val="24"/>
          <w:szCs w:val="24"/>
          <w:lang w:val="sr-Cyrl-RS" w:eastAsia="zh-CN"/>
        </w:rPr>
        <w:t>л</w:t>
      </w:r>
      <w:r w:rsidRPr="0017652F">
        <w:rPr>
          <w:rFonts w:ascii="Times New Roman" w:eastAsia="SimSun" w:hAnsi="Times New Roman" w:cs="Times New Roman"/>
          <w:sz w:val="24"/>
          <w:szCs w:val="24"/>
          <w:lang w:val="sr-Cyrl-RS" w:eastAsia="zh-CN"/>
        </w:rPr>
        <w:t>и</w:t>
      </w:r>
      <w:r w:rsidRPr="0017652F">
        <w:rPr>
          <w:rFonts w:ascii="Times New Roman" w:eastAsia="SimSun" w:hAnsi="Times New Roman" w:cs="Times New Roman"/>
          <w:spacing w:val="31"/>
          <w:sz w:val="24"/>
          <w:szCs w:val="24"/>
          <w:lang w:val="sr-Cyrl-RS" w:eastAsia="zh-CN"/>
        </w:rPr>
        <w:t xml:space="preserve"> </w:t>
      </w:r>
      <w:r w:rsidRPr="0017652F">
        <w:rPr>
          <w:rFonts w:ascii="Times New Roman" w:eastAsia="SimSun" w:hAnsi="Times New Roman" w:cs="Times New Roman"/>
          <w:sz w:val="24"/>
          <w:szCs w:val="24"/>
          <w:lang w:val="sr-Cyrl-RS" w:eastAsia="zh-CN"/>
        </w:rPr>
        <w:t>до</w:t>
      </w:r>
      <w:r w:rsidRPr="0017652F">
        <w:rPr>
          <w:rFonts w:ascii="Times New Roman" w:eastAsia="SimSun" w:hAnsi="Times New Roman" w:cs="Times New Roman"/>
          <w:spacing w:val="3"/>
          <w:sz w:val="24"/>
          <w:szCs w:val="24"/>
          <w:lang w:val="sr-Cyrl-RS" w:eastAsia="zh-CN"/>
        </w:rPr>
        <w:t>п</w:t>
      </w:r>
      <w:r w:rsidRPr="0017652F">
        <w:rPr>
          <w:rFonts w:ascii="Times New Roman" w:eastAsia="SimSun" w:hAnsi="Times New Roman" w:cs="Times New Roman"/>
          <w:spacing w:val="-8"/>
          <w:sz w:val="24"/>
          <w:szCs w:val="24"/>
          <w:lang w:val="sr-Cyrl-RS" w:eastAsia="zh-CN"/>
        </w:rPr>
        <w:t>у</w:t>
      </w:r>
      <w:r w:rsidRPr="0017652F">
        <w:rPr>
          <w:rFonts w:ascii="Times New Roman" w:eastAsia="SimSun" w:hAnsi="Times New Roman" w:cs="Times New Roman"/>
          <w:sz w:val="24"/>
          <w:szCs w:val="24"/>
          <w:lang w:val="sr-Cyrl-RS" w:eastAsia="zh-CN"/>
        </w:rPr>
        <w:t>ни кон</w:t>
      </w:r>
      <w:r w:rsidRPr="0017652F">
        <w:rPr>
          <w:rFonts w:ascii="Times New Roman" w:eastAsia="SimSun" w:hAnsi="Times New Roman" w:cs="Times New Roman"/>
          <w:spacing w:val="3"/>
          <w:sz w:val="24"/>
          <w:szCs w:val="24"/>
          <w:lang w:val="sr-Cyrl-RS" w:eastAsia="zh-CN"/>
        </w:rPr>
        <w:t>к</w:t>
      </w:r>
      <w:r w:rsidRPr="0017652F">
        <w:rPr>
          <w:rFonts w:ascii="Times New Roman" w:eastAsia="SimSun" w:hAnsi="Times New Roman" w:cs="Times New Roman"/>
          <w:spacing w:val="-8"/>
          <w:sz w:val="24"/>
          <w:szCs w:val="24"/>
          <w:lang w:val="sr-Cyrl-RS" w:eastAsia="zh-CN"/>
        </w:rPr>
        <w:t>у</w:t>
      </w:r>
      <w:r w:rsidRPr="0017652F">
        <w:rPr>
          <w:rFonts w:ascii="Times New Roman" w:eastAsia="SimSun" w:hAnsi="Times New Roman" w:cs="Times New Roman"/>
          <w:sz w:val="24"/>
          <w:szCs w:val="24"/>
          <w:lang w:val="sr-Cyrl-RS" w:eastAsia="zh-CN"/>
        </w:rPr>
        <w:t>р</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pacing w:val="5"/>
          <w:sz w:val="24"/>
          <w:szCs w:val="24"/>
          <w:lang w:val="sr-Cyrl-RS" w:eastAsia="zh-CN"/>
        </w:rPr>
        <w:t>н</w:t>
      </w:r>
      <w:r w:rsidRPr="0017652F">
        <w:rPr>
          <w:rFonts w:ascii="Times New Roman" w:eastAsia="SimSun" w:hAnsi="Times New Roman" w:cs="Times New Roman"/>
          <w:sz w:val="24"/>
          <w:szCs w:val="24"/>
          <w:lang w:val="sr-Cyrl-RS" w:eastAsia="zh-CN"/>
        </w:rPr>
        <w:t>у</w:t>
      </w:r>
      <w:r w:rsidRPr="0017652F">
        <w:rPr>
          <w:rFonts w:ascii="Times New Roman" w:eastAsia="SimSun" w:hAnsi="Times New Roman" w:cs="Times New Roman"/>
          <w:spacing w:val="23"/>
          <w:sz w:val="24"/>
          <w:szCs w:val="24"/>
          <w:lang w:val="sr-Cyrl-RS" w:eastAsia="zh-CN"/>
        </w:rPr>
        <w:t xml:space="preserve"> </w:t>
      </w:r>
      <w:r w:rsidRPr="0017652F">
        <w:rPr>
          <w:rFonts w:ascii="Times New Roman" w:eastAsia="SimSun" w:hAnsi="Times New Roman" w:cs="Times New Roman"/>
          <w:sz w:val="24"/>
          <w:szCs w:val="24"/>
          <w:lang w:val="sr-Cyrl-RS" w:eastAsia="zh-CN"/>
        </w:rPr>
        <w:t>до</w:t>
      </w:r>
      <w:r w:rsidRPr="0017652F">
        <w:rPr>
          <w:rFonts w:ascii="Times New Roman" w:eastAsia="SimSun" w:hAnsi="Times New Roman" w:cs="Times New Roman"/>
          <w:spacing w:val="5"/>
          <w:sz w:val="24"/>
          <w:szCs w:val="24"/>
          <w:lang w:val="sr-Cyrl-RS" w:eastAsia="zh-CN"/>
        </w:rPr>
        <w:t>к</w:t>
      </w:r>
      <w:r w:rsidRPr="0017652F">
        <w:rPr>
          <w:rFonts w:ascii="Times New Roman" w:eastAsia="SimSun" w:hAnsi="Times New Roman" w:cs="Times New Roman"/>
          <w:spacing w:val="-5"/>
          <w:sz w:val="24"/>
          <w:szCs w:val="24"/>
          <w:lang w:val="sr-Cyrl-RS" w:eastAsia="zh-CN"/>
        </w:rPr>
        <w:t>у</w:t>
      </w:r>
      <w:r w:rsidRPr="0017652F">
        <w:rPr>
          <w:rFonts w:ascii="Times New Roman" w:eastAsia="SimSun" w:hAnsi="Times New Roman" w:cs="Times New Roman"/>
          <w:spacing w:val="-1"/>
          <w:sz w:val="24"/>
          <w:szCs w:val="24"/>
          <w:lang w:val="sr-Cyrl-RS" w:eastAsia="zh-CN"/>
        </w:rPr>
        <w:t>ме</w:t>
      </w:r>
      <w:r w:rsidRPr="0017652F">
        <w:rPr>
          <w:rFonts w:ascii="Times New Roman" w:eastAsia="SimSun" w:hAnsi="Times New Roman" w:cs="Times New Roman"/>
          <w:sz w:val="24"/>
          <w:szCs w:val="24"/>
          <w:lang w:val="sr-Cyrl-RS" w:eastAsia="zh-CN"/>
        </w:rPr>
        <w:t>нт</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pacing w:val="3"/>
          <w:sz w:val="24"/>
          <w:szCs w:val="24"/>
          <w:lang w:val="sr-Cyrl-RS" w:eastAsia="zh-CN"/>
        </w:rPr>
        <w:t>ц</w:t>
      </w:r>
      <w:r w:rsidRPr="0017652F">
        <w:rPr>
          <w:rFonts w:ascii="Times New Roman" w:eastAsia="SimSun" w:hAnsi="Times New Roman" w:cs="Times New Roman"/>
          <w:sz w:val="24"/>
          <w:szCs w:val="24"/>
          <w:lang w:val="sr-Cyrl-RS" w:eastAsia="zh-CN"/>
        </w:rPr>
        <w:t>и</w:t>
      </w:r>
      <w:r w:rsidRPr="0017652F">
        <w:rPr>
          <w:rFonts w:ascii="Times New Roman" w:eastAsia="SimSun" w:hAnsi="Times New Roman" w:cs="Times New Roman"/>
          <w:spacing w:val="2"/>
          <w:sz w:val="24"/>
          <w:szCs w:val="24"/>
          <w:lang w:val="sr-Cyrl-RS" w:eastAsia="zh-CN"/>
        </w:rPr>
        <w:t>ј</w:t>
      </w:r>
      <w:r w:rsidRPr="0017652F">
        <w:rPr>
          <w:rFonts w:ascii="Times New Roman" w:eastAsia="SimSun" w:hAnsi="Times New Roman" w:cs="Times New Roman"/>
          <w:spacing w:val="-8"/>
          <w:sz w:val="24"/>
          <w:szCs w:val="24"/>
          <w:lang w:val="sr-Cyrl-RS" w:eastAsia="zh-CN"/>
        </w:rPr>
        <w:t>у</w:t>
      </w:r>
      <w:r w:rsidRPr="0017652F">
        <w:rPr>
          <w:rFonts w:ascii="Times New Roman" w:eastAsia="SimSun" w:hAnsi="Times New Roman" w:cs="Times New Roman"/>
          <w:sz w:val="24"/>
          <w:szCs w:val="24"/>
          <w:lang w:val="sr-Cyrl-RS" w:eastAsia="zh-CN"/>
        </w:rPr>
        <w:t>,</w:t>
      </w:r>
      <w:r w:rsidRPr="0017652F">
        <w:rPr>
          <w:rFonts w:ascii="Times New Roman" w:eastAsia="SimSun" w:hAnsi="Times New Roman" w:cs="Times New Roman"/>
          <w:spacing w:val="30"/>
          <w:sz w:val="24"/>
          <w:szCs w:val="24"/>
          <w:lang w:val="sr-Cyrl-RS" w:eastAsia="zh-CN"/>
        </w:rPr>
        <w:t xml:space="preserve"> </w:t>
      </w:r>
      <w:r w:rsidRPr="0017652F">
        <w:rPr>
          <w:rFonts w:ascii="Times New Roman" w:eastAsia="SimSun" w:hAnsi="Times New Roman" w:cs="Times New Roman"/>
          <w:spacing w:val="4"/>
          <w:sz w:val="24"/>
          <w:szCs w:val="24"/>
          <w:lang w:val="sr-Cyrl-RS" w:eastAsia="zh-CN"/>
        </w:rPr>
        <w:t>д</w:t>
      </w:r>
      <w:r w:rsidRPr="0017652F">
        <w:rPr>
          <w:rFonts w:ascii="Times New Roman" w:eastAsia="SimSun" w:hAnsi="Times New Roman" w:cs="Times New Roman"/>
          <w:spacing w:val="-5"/>
          <w:sz w:val="24"/>
          <w:szCs w:val="24"/>
          <w:lang w:val="sr-Cyrl-RS" w:eastAsia="zh-CN"/>
        </w:rPr>
        <w:t>у</w:t>
      </w:r>
      <w:r w:rsidRPr="0017652F">
        <w:rPr>
          <w:rFonts w:ascii="Times New Roman" w:eastAsia="SimSun" w:hAnsi="Times New Roman" w:cs="Times New Roman"/>
          <w:sz w:val="24"/>
          <w:szCs w:val="24"/>
          <w:lang w:val="sr-Cyrl-RS" w:eastAsia="zh-CN"/>
        </w:rPr>
        <w:t>ж</w:t>
      </w:r>
      <w:r w:rsidRPr="0017652F">
        <w:rPr>
          <w:rFonts w:ascii="Times New Roman" w:eastAsia="SimSun" w:hAnsi="Times New Roman" w:cs="Times New Roman"/>
          <w:spacing w:val="-2"/>
          <w:sz w:val="24"/>
          <w:szCs w:val="24"/>
          <w:lang w:val="sr-Cyrl-RS" w:eastAsia="zh-CN"/>
        </w:rPr>
        <w:t>а</w:t>
      </w:r>
      <w:r w:rsidRPr="0017652F">
        <w:rPr>
          <w:rFonts w:ascii="Times New Roman" w:eastAsia="SimSun" w:hAnsi="Times New Roman" w:cs="Times New Roman"/>
          <w:sz w:val="24"/>
          <w:szCs w:val="24"/>
          <w:lang w:val="sr-Cyrl-RS" w:eastAsia="zh-CN"/>
        </w:rPr>
        <w:t>н</w:t>
      </w:r>
      <w:r w:rsidRPr="0017652F">
        <w:rPr>
          <w:rFonts w:ascii="Times New Roman" w:eastAsia="SimSun" w:hAnsi="Times New Roman" w:cs="Times New Roman"/>
          <w:spacing w:val="31"/>
          <w:sz w:val="24"/>
          <w:szCs w:val="24"/>
          <w:lang w:val="sr-Cyrl-RS" w:eastAsia="zh-CN"/>
        </w:rPr>
        <w:t xml:space="preserve"> </w:t>
      </w:r>
      <w:r w:rsidRPr="0017652F">
        <w:rPr>
          <w:rFonts w:ascii="Times New Roman" w:eastAsia="SimSun" w:hAnsi="Times New Roman" w:cs="Times New Roman"/>
          <w:sz w:val="24"/>
          <w:szCs w:val="24"/>
          <w:lang w:val="sr-Cyrl-RS" w:eastAsia="zh-CN"/>
        </w:rPr>
        <w:t>је</w:t>
      </w:r>
      <w:r w:rsidRPr="0017652F">
        <w:rPr>
          <w:rFonts w:ascii="Times New Roman" w:eastAsia="SimSun" w:hAnsi="Times New Roman" w:cs="Times New Roman"/>
          <w:spacing w:val="30"/>
          <w:sz w:val="24"/>
          <w:szCs w:val="24"/>
          <w:lang w:val="sr-Cyrl-RS" w:eastAsia="zh-CN"/>
        </w:rPr>
        <w:t xml:space="preserve"> </w:t>
      </w:r>
      <w:r w:rsidRPr="0017652F">
        <w:rPr>
          <w:rFonts w:ascii="Times New Roman" w:eastAsia="SimSun" w:hAnsi="Times New Roman" w:cs="Times New Roman"/>
          <w:sz w:val="24"/>
          <w:szCs w:val="24"/>
          <w:lang w:val="sr-Cyrl-RS" w:eastAsia="zh-CN"/>
        </w:rPr>
        <w:t>да</w:t>
      </w:r>
      <w:r w:rsidRPr="0017652F">
        <w:rPr>
          <w:rFonts w:ascii="Times New Roman" w:eastAsia="SimSun" w:hAnsi="Times New Roman" w:cs="Times New Roman"/>
          <w:spacing w:val="30"/>
          <w:sz w:val="24"/>
          <w:szCs w:val="24"/>
          <w:lang w:val="sr-Cyrl-RS" w:eastAsia="zh-CN"/>
        </w:rPr>
        <w:t xml:space="preserve"> </w:t>
      </w:r>
      <w:r w:rsidRPr="0017652F">
        <w:rPr>
          <w:rFonts w:ascii="Times New Roman" w:eastAsia="SimSun" w:hAnsi="Times New Roman" w:cs="Times New Roman"/>
          <w:sz w:val="24"/>
          <w:szCs w:val="24"/>
          <w:lang w:val="sr-Cyrl-RS" w:eastAsia="zh-CN"/>
        </w:rPr>
        <w:t>б</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з</w:t>
      </w:r>
      <w:r w:rsidRPr="0017652F">
        <w:rPr>
          <w:rFonts w:ascii="Times New Roman" w:eastAsia="SimSun" w:hAnsi="Times New Roman" w:cs="Times New Roman"/>
          <w:spacing w:val="31"/>
          <w:sz w:val="24"/>
          <w:szCs w:val="24"/>
          <w:lang w:val="sr-Cyrl-RS" w:eastAsia="zh-CN"/>
        </w:rPr>
        <w:t xml:space="preserve"> </w:t>
      </w:r>
      <w:r w:rsidRPr="0017652F">
        <w:rPr>
          <w:rFonts w:ascii="Times New Roman" w:eastAsia="SimSun" w:hAnsi="Times New Roman" w:cs="Times New Roman"/>
          <w:sz w:val="24"/>
          <w:szCs w:val="24"/>
          <w:lang w:val="sr-Cyrl-RS" w:eastAsia="zh-CN"/>
        </w:rPr>
        <w:t>одлаг</w:t>
      </w:r>
      <w:r w:rsidRPr="0017652F">
        <w:rPr>
          <w:rFonts w:ascii="Times New Roman" w:eastAsia="SimSun" w:hAnsi="Times New Roman" w:cs="Times New Roman"/>
          <w:spacing w:val="-2"/>
          <w:sz w:val="24"/>
          <w:szCs w:val="24"/>
          <w:lang w:val="sr-Cyrl-RS" w:eastAsia="zh-CN"/>
        </w:rPr>
        <w:t>а</w:t>
      </w:r>
      <w:r w:rsidRPr="0017652F">
        <w:rPr>
          <w:rFonts w:ascii="Times New Roman" w:eastAsia="SimSun" w:hAnsi="Times New Roman" w:cs="Times New Roman"/>
          <w:sz w:val="24"/>
          <w:szCs w:val="24"/>
          <w:lang w:val="sr-Cyrl-RS" w:eastAsia="zh-CN"/>
        </w:rPr>
        <w:t>ња</w:t>
      </w:r>
      <w:r w:rsidRPr="0017652F">
        <w:rPr>
          <w:rFonts w:ascii="Times New Roman" w:eastAsia="SimSun" w:hAnsi="Times New Roman" w:cs="Times New Roman"/>
          <w:spacing w:val="29"/>
          <w:sz w:val="24"/>
          <w:szCs w:val="24"/>
          <w:lang w:val="sr-Cyrl-RS" w:eastAsia="zh-CN"/>
        </w:rPr>
        <w:t xml:space="preserve"> </w:t>
      </w:r>
      <w:r w:rsidRPr="0017652F">
        <w:rPr>
          <w:rFonts w:ascii="Times New Roman" w:eastAsia="SimSun" w:hAnsi="Times New Roman" w:cs="Times New Roman"/>
          <w:sz w:val="24"/>
          <w:szCs w:val="24"/>
          <w:lang w:val="sr-Cyrl-RS" w:eastAsia="zh-CN"/>
        </w:rPr>
        <w:t>из</w:t>
      </w:r>
      <w:r w:rsidRPr="0017652F">
        <w:rPr>
          <w:rFonts w:ascii="Times New Roman" w:eastAsia="SimSun" w:hAnsi="Times New Roman" w:cs="Times New Roman"/>
          <w:spacing w:val="-1"/>
          <w:sz w:val="24"/>
          <w:szCs w:val="24"/>
          <w:lang w:val="sr-Cyrl-RS" w:eastAsia="zh-CN"/>
        </w:rPr>
        <w:t>ме</w:t>
      </w:r>
      <w:r w:rsidRPr="0017652F">
        <w:rPr>
          <w:rFonts w:ascii="Times New Roman" w:eastAsia="SimSun" w:hAnsi="Times New Roman" w:cs="Times New Roman"/>
          <w:sz w:val="24"/>
          <w:szCs w:val="24"/>
          <w:lang w:val="sr-Cyrl-RS" w:eastAsia="zh-CN"/>
        </w:rPr>
        <w:t>не</w:t>
      </w:r>
      <w:r w:rsidRPr="0017652F">
        <w:rPr>
          <w:rFonts w:ascii="Times New Roman" w:eastAsia="SimSun" w:hAnsi="Times New Roman" w:cs="Times New Roman"/>
          <w:spacing w:val="30"/>
          <w:sz w:val="24"/>
          <w:szCs w:val="24"/>
          <w:lang w:val="sr-Cyrl-RS" w:eastAsia="zh-CN"/>
        </w:rPr>
        <w:t xml:space="preserve"> </w:t>
      </w:r>
      <w:r w:rsidRPr="0017652F">
        <w:rPr>
          <w:rFonts w:ascii="Times New Roman" w:eastAsia="SimSun" w:hAnsi="Times New Roman" w:cs="Times New Roman"/>
          <w:sz w:val="24"/>
          <w:szCs w:val="24"/>
          <w:lang w:val="sr-Cyrl-RS" w:eastAsia="zh-CN"/>
        </w:rPr>
        <w:t>или</w:t>
      </w:r>
      <w:r w:rsidRPr="0017652F">
        <w:rPr>
          <w:rFonts w:ascii="Times New Roman" w:eastAsia="SimSun" w:hAnsi="Times New Roman" w:cs="Times New Roman"/>
          <w:spacing w:val="32"/>
          <w:sz w:val="24"/>
          <w:szCs w:val="24"/>
          <w:lang w:val="sr-Cyrl-RS" w:eastAsia="zh-CN"/>
        </w:rPr>
        <w:t xml:space="preserve"> </w:t>
      </w:r>
      <w:r w:rsidRPr="0017652F">
        <w:rPr>
          <w:rFonts w:ascii="Times New Roman" w:eastAsia="SimSun" w:hAnsi="Times New Roman" w:cs="Times New Roman"/>
          <w:sz w:val="24"/>
          <w:szCs w:val="24"/>
          <w:lang w:val="sr-Cyrl-RS" w:eastAsia="zh-CN"/>
        </w:rPr>
        <w:t>д</w:t>
      </w:r>
      <w:r w:rsidRPr="0017652F">
        <w:rPr>
          <w:rFonts w:ascii="Times New Roman" w:eastAsia="SimSun" w:hAnsi="Times New Roman" w:cs="Times New Roman"/>
          <w:spacing w:val="-3"/>
          <w:sz w:val="24"/>
          <w:szCs w:val="24"/>
          <w:lang w:val="sr-Cyrl-RS" w:eastAsia="zh-CN"/>
        </w:rPr>
        <w:t>о</w:t>
      </w:r>
      <w:r w:rsidRPr="0017652F">
        <w:rPr>
          <w:rFonts w:ascii="Times New Roman" w:eastAsia="SimSun" w:hAnsi="Times New Roman" w:cs="Times New Roman"/>
          <w:spacing w:val="-2"/>
          <w:sz w:val="24"/>
          <w:szCs w:val="24"/>
          <w:lang w:val="sr-Cyrl-RS" w:eastAsia="zh-CN"/>
        </w:rPr>
        <w:t>п</w:t>
      </w:r>
      <w:r w:rsidRPr="0017652F">
        <w:rPr>
          <w:rFonts w:ascii="Times New Roman" w:eastAsia="SimSun" w:hAnsi="Times New Roman" w:cs="Times New Roman"/>
          <w:spacing w:val="-5"/>
          <w:sz w:val="24"/>
          <w:szCs w:val="24"/>
          <w:lang w:val="sr-Cyrl-RS" w:eastAsia="zh-CN"/>
        </w:rPr>
        <w:t>у</w:t>
      </w:r>
      <w:r w:rsidRPr="0017652F">
        <w:rPr>
          <w:rFonts w:ascii="Times New Roman" w:eastAsia="SimSun" w:hAnsi="Times New Roman" w:cs="Times New Roman"/>
          <w:spacing w:val="3"/>
          <w:sz w:val="24"/>
          <w:szCs w:val="24"/>
          <w:lang w:val="sr-Cyrl-RS" w:eastAsia="zh-CN"/>
        </w:rPr>
        <w:t>н</w:t>
      </w:r>
      <w:r w:rsidRPr="0017652F">
        <w:rPr>
          <w:rFonts w:ascii="Times New Roman" w:eastAsia="SimSun" w:hAnsi="Times New Roman" w:cs="Times New Roman"/>
          <w:sz w:val="24"/>
          <w:szCs w:val="24"/>
          <w:lang w:val="sr-Cyrl-RS" w:eastAsia="zh-CN"/>
        </w:rPr>
        <w:t>е</w:t>
      </w:r>
      <w:r w:rsidRPr="0017652F">
        <w:rPr>
          <w:rFonts w:ascii="Times New Roman" w:eastAsia="SimSun" w:hAnsi="Times New Roman" w:cs="Times New Roman"/>
          <w:spacing w:val="30"/>
          <w:sz w:val="24"/>
          <w:szCs w:val="24"/>
          <w:lang w:val="sr-Cyrl-RS" w:eastAsia="zh-CN"/>
        </w:rPr>
        <w:t xml:space="preserve"> </w:t>
      </w:r>
      <w:r w:rsidRPr="0017652F">
        <w:rPr>
          <w:rFonts w:ascii="Times New Roman" w:eastAsia="SimSun" w:hAnsi="Times New Roman" w:cs="Times New Roman"/>
          <w:sz w:val="24"/>
          <w:szCs w:val="24"/>
          <w:lang w:val="sr-Cyrl-RS" w:eastAsia="zh-CN"/>
        </w:rPr>
        <w:t>обја</w:t>
      </w:r>
      <w:r w:rsidRPr="0017652F">
        <w:rPr>
          <w:rFonts w:ascii="Times New Roman" w:eastAsia="SimSun" w:hAnsi="Times New Roman" w:cs="Times New Roman"/>
          <w:spacing w:val="-1"/>
          <w:sz w:val="24"/>
          <w:szCs w:val="24"/>
          <w:lang w:val="sr-Cyrl-RS" w:eastAsia="zh-CN"/>
        </w:rPr>
        <w:t>в</w:t>
      </w:r>
      <w:r w:rsidRPr="0017652F">
        <w:rPr>
          <w:rFonts w:ascii="Times New Roman" w:eastAsia="SimSun" w:hAnsi="Times New Roman" w:cs="Times New Roman"/>
          <w:sz w:val="24"/>
          <w:szCs w:val="24"/>
          <w:lang w:val="sr-Cyrl-RS" w:eastAsia="zh-CN"/>
        </w:rPr>
        <w:t>и</w:t>
      </w:r>
      <w:r w:rsidRPr="0017652F">
        <w:rPr>
          <w:rFonts w:ascii="Times New Roman" w:eastAsia="SimSun" w:hAnsi="Times New Roman" w:cs="Times New Roman"/>
          <w:spacing w:val="31"/>
          <w:sz w:val="24"/>
          <w:szCs w:val="24"/>
          <w:lang w:val="sr-Cyrl-RS" w:eastAsia="zh-CN"/>
        </w:rPr>
        <w:t xml:space="preserve"> </w:t>
      </w:r>
      <w:r w:rsidRPr="0017652F">
        <w:rPr>
          <w:rFonts w:ascii="Times New Roman" w:eastAsia="SimSun" w:hAnsi="Times New Roman" w:cs="Times New Roman"/>
          <w:sz w:val="24"/>
          <w:szCs w:val="24"/>
          <w:lang w:val="sr-Cyrl-RS" w:eastAsia="zh-CN"/>
        </w:rPr>
        <w:t>на</w:t>
      </w:r>
      <w:r w:rsidRPr="0017652F">
        <w:rPr>
          <w:rFonts w:ascii="Times New Roman" w:eastAsia="SimSun" w:hAnsi="Times New Roman" w:cs="Times New Roman"/>
          <w:spacing w:val="30"/>
          <w:sz w:val="24"/>
          <w:szCs w:val="24"/>
          <w:lang w:val="sr-Cyrl-RS" w:eastAsia="zh-CN"/>
        </w:rPr>
        <w:t xml:space="preserve"> </w:t>
      </w:r>
      <w:r w:rsidRPr="0017652F">
        <w:rPr>
          <w:rFonts w:ascii="Times New Roman" w:eastAsia="SimSun" w:hAnsi="Times New Roman" w:cs="Times New Roman"/>
          <w:sz w:val="24"/>
          <w:szCs w:val="24"/>
          <w:lang w:val="sr-Cyrl-RS" w:eastAsia="zh-CN"/>
        </w:rPr>
        <w:t>Порта</w:t>
      </w:r>
      <w:r w:rsidRPr="0017652F">
        <w:rPr>
          <w:rFonts w:ascii="Times New Roman" w:eastAsia="SimSun" w:hAnsi="Times New Roman" w:cs="Times New Roman"/>
          <w:spacing w:val="1"/>
          <w:sz w:val="24"/>
          <w:szCs w:val="24"/>
          <w:lang w:val="sr-Cyrl-RS" w:eastAsia="zh-CN"/>
        </w:rPr>
        <w:t>л</w:t>
      </w:r>
      <w:r w:rsidRPr="0017652F">
        <w:rPr>
          <w:rFonts w:ascii="Times New Roman" w:eastAsia="SimSun" w:hAnsi="Times New Roman" w:cs="Times New Roman"/>
          <w:sz w:val="24"/>
          <w:szCs w:val="24"/>
          <w:lang w:val="sr-Cyrl-RS" w:eastAsia="zh-CN"/>
        </w:rPr>
        <w:t>у ја</w:t>
      </w:r>
      <w:r w:rsidRPr="0017652F">
        <w:rPr>
          <w:rFonts w:ascii="Times New Roman" w:eastAsia="SimSun" w:hAnsi="Times New Roman" w:cs="Times New Roman"/>
          <w:spacing w:val="-1"/>
          <w:sz w:val="24"/>
          <w:szCs w:val="24"/>
          <w:lang w:val="sr-Cyrl-RS" w:eastAsia="zh-CN"/>
        </w:rPr>
        <w:t>в</w:t>
      </w:r>
      <w:r w:rsidRPr="0017652F">
        <w:rPr>
          <w:rFonts w:ascii="Times New Roman" w:eastAsia="SimSun" w:hAnsi="Times New Roman" w:cs="Times New Roman"/>
          <w:sz w:val="24"/>
          <w:szCs w:val="24"/>
          <w:lang w:val="sr-Cyrl-RS" w:eastAsia="zh-CN"/>
        </w:rPr>
        <w:t>н</w:t>
      </w:r>
      <w:r w:rsidRPr="0017652F">
        <w:rPr>
          <w:rFonts w:ascii="Times New Roman" w:eastAsia="SimSun" w:hAnsi="Times New Roman" w:cs="Times New Roman"/>
          <w:spacing w:val="-2"/>
          <w:sz w:val="24"/>
          <w:szCs w:val="24"/>
          <w:lang w:val="sr-Cyrl-RS" w:eastAsia="zh-CN"/>
        </w:rPr>
        <w:t>и</w:t>
      </w:r>
      <w:r w:rsidRPr="0017652F">
        <w:rPr>
          <w:rFonts w:ascii="Times New Roman" w:eastAsia="SimSun" w:hAnsi="Times New Roman" w:cs="Times New Roman"/>
          <w:sz w:val="24"/>
          <w:szCs w:val="24"/>
          <w:lang w:val="sr-Cyrl-RS" w:eastAsia="zh-CN"/>
        </w:rPr>
        <w:t>х</w:t>
      </w:r>
      <w:r w:rsidRPr="0017652F">
        <w:rPr>
          <w:rFonts w:ascii="Times New Roman" w:eastAsia="SimSun" w:hAnsi="Times New Roman" w:cs="Times New Roman"/>
          <w:spacing w:val="11"/>
          <w:sz w:val="24"/>
          <w:szCs w:val="24"/>
          <w:lang w:val="sr-Cyrl-RS" w:eastAsia="zh-CN"/>
        </w:rPr>
        <w:t xml:space="preserve"> </w:t>
      </w:r>
      <w:r w:rsidRPr="0017652F">
        <w:rPr>
          <w:rFonts w:ascii="Times New Roman" w:eastAsia="SimSun" w:hAnsi="Times New Roman" w:cs="Times New Roman"/>
          <w:sz w:val="24"/>
          <w:szCs w:val="24"/>
          <w:lang w:val="sr-Cyrl-RS" w:eastAsia="zh-CN"/>
        </w:rPr>
        <w:t>н</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б</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вки</w:t>
      </w:r>
      <w:r w:rsidRPr="0017652F">
        <w:rPr>
          <w:rFonts w:ascii="Times New Roman" w:eastAsia="SimSun" w:hAnsi="Times New Roman" w:cs="Times New Roman"/>
          <w:spacing w:val="8"/>
          <w:sz w:val="24"/>
          <w:szCs w:val="24"/>
          <w:lang w:val="sr-Cyrl-RS" w:eastAsia="zh-CN"/>
        </w:rPr>
        <w:t xml:space="preserve"> </w:t>
      </w:r>
      <w:r w:rsidRPr="0017652F">
        <w:rPr>
          <w:rFonts w:ascii="Times New Roman" w:eastAsia="SimSun" w:hAnsi="Times New Roman" w:cs="Times New Roman"/>
          <w:sz w:val="24"/>
          <w:szCs w:val="24"/>
          <w:lang w:val="sr-Cyrl-RS" w:eastAsia="zh-CN"/>
        </w:rPr>
        <w:t>и</w:t>
      </w:r>
      <w:r w:rsidRPr="0017652F">
        <w:rPr>
          <w:rFonts w:ascii="Times New Roman" w:eastAsia="SimSun" w:hAnsi="Times New Roman" w:cs="Times New Roman"/>
          <w:spacing w:val="10"/>
          <w:sz w:val="24"/>
          <w:szCs w:val="24"/>
          <w:lang w:val="sr-Cyrl-RS" w:eastAsia="zh-CN"/>
        </w:rPr>
        <w:t xml:space="preserve"> </w:t>
      </w:r>
      <w:r w:rsidRPr="0017652F">
        <w:rPr>
          <w:rFonts w:ascii="Times New Roman" w:eastAsia="SimSun" w:hAnsi="Times New Roman" w:cs="Times New Roman"/>
          <w:sz w:val="24"/>
          <w:szCs w:val="24"/>
          <w:lang w:val="sr-Cyrl-RS" w:eastAsia="zh-CN"/>
        </w:rPr>
        <w:t>на</w:t>
      </w:r>
      <w:r w:rsidRPr="0017652F">
        <w:rPr>
          <w:rFonts w:ascii="Times New Roman" w:eastAsia="SimSun" w:hAnsi="Times New Roman" w:cs="Times New Roman"/>
          <w:spacing w:val="8"/>
          <w:sz w:val="24"/>
          <w:szCs w:val="24"/>
          <w:lang w:val="sr-Cyrl-RS" w:eastAsia="zh-CN"/>
        </w:rPr>
        <w:t xml:space="preserve"> </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војој</w:t>
      </w:r>
      <w:r w:rsidRPr="0017652F">
        <w:rPr>
          <w:rFonts w:ascii="Times New Roman" w:eastAsia="SimSun" w:hAnsi="Times New Roman" w:cs="Times New Roman"/>
          <w:spacing w:val="9"/>
          <w:sz w:val="24"/>
          <w:szCs w:val="24"/>
          <w:lang w:val="sr-Cyrl-RS" w:eastAsia="zh-CN"/>
        </w:rPr>
        <w:t xml:space="preserve"> </w:t>
      </w:r>
      <w:r w:rsidRPr="0017652F">
        <w:rPr>
          <w:rFonts w:ascii="Times New Roman" w:eastAsia="SimSun" w:hAnsi="Times New Roman" w:cs="Times New Roman"/>
          <w:sz w:val="24"/>
          <w:szCs w:val="24"/>
          <w:lang w:val="sr-Cyrl-RS" w:eastAsia="zh-CN"/>
        </w:rPr>
        <w:t>и</w:t>
      </w:r>
      <w:r w:rsidRPr="0017652F">
        <w:rPr>
          <w:rFonts w:ascii="Times New Roman" w:eastAsia="SimSun" w:hAnsi="Times New Roman" w:cs="Times New Roman"/>
          <w:spacing w:val="-2"/>
          <w:sz w:val="24"/>
          <w:szCs w:val="24"/>
          <w:lang w:val="sr-Cyrl-RS" w:eastAsia="zh-CN"/>
        </w:rPr>
        <w:t>н</w:t>
      </w:r>
      <w:r w:rsidRPr="0017652F">
        <w:rPr>
          <w:rFonts w:ascii="Times New Roman" w:eastAsia="SimSun" w:hAnsi="Times New Roman" w:cs="Times New Roman"/>
          <w:sz w:val="24"/>
          <w:szCs w:val="24"/>
          <w:lang w:val="sr-Cyrl-RS" w:eastAsia="zh-CN"/>
        </w:rPr>
        <w:t>т</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рн</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т</w:t>
      </w:r>
      <w:r w:rsidRPr="0017652F">
        <w:rPr>
          <w:rFonts w:ascii="Times New Roman" w:eastAsia="SimSun" w:hAnsi="Times New Roman" w:cs="Times New Roman"/>
          <w:spacing w:val="9"/>
          <w:sz w:val="24"/>
          <w:szCs w:val="24"/>
          <w:lang w:val="sr-Cyrl-RS" w:eastAsia="zh-CN"/>
        </w:rPr>
        <w:t xml:space="preserve"> </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тр</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н</w:t>
      </w:r>
      <w:r w:rsidRPr="0017652F">
        <w:rPr>
          <w:rFonts w:ascii="Times New Roman" w:eastAsia="SimSun" w:hAnsi="Times New Roman" w:cs="Times New Roman"/>
          <w:spacing w:val="-2"/>
          <w:sz w:val="24"/>
          <w:szCs w:val="24"/>
          <w:lang w:val="sr-Cyrl-RS" w:eastAsia="zh-CN"/>
        </w:rPr>
        <w:t>и</w:t>
      </w:r>
      <w:r w:rsidRPr="0017652F">
        <w:rPr>
          <w:rFonts w:ascii="Times New Roman" w:eastAsia="SimSun" w:hAnsi="Times New Roman" w:cs="Times New Roman"/>
          <w:sz w:val="24"/>
          <w:szCs w:val="24"/>
          <w:lang w:val="sr-Cyrl-RS" w:eastAsia="zh-CN"/>
        </w:rPr>
        <w:t>ци.</w:t>
      </w:r>
      <w:r w:rsidRPr="0017652F">
        <w:rPr>
          <w:rFonts w:ascii="Times New Roman" w:eastAsia="SimSun" w:hAnsi="Times New Roman" w:cs="Times New Roman"/>
          <w:spacing w:val="8"/>
          <w:sz w:val="24"/>
          <w:szCs w:val="24"/>
          <w:lang w:val="sr-Cyrl-RS" w:eastAsia="zh-CN"/>
        </w:rPr>
        <w:t xml:space="preserve"> </w:t>
      </w:r>
      <w:r w:rsidRPr="0017652F">
        <w:rPr>
          <w:rFonts w:ascii="Times New Roman" w:eastAsia="SimSun" w:hAnsi="Times New Roman" w:cs="Times New Roman"/>
          <w:sz w:val="24"/>
          <w:szCs w:val="24"/>
          <w:lang w:val="sr-Cyrl-RS" w:eastAsia="zh-CN"/>
        </w:rPr>
        <w:t>Ако</w:t>
      </w:r>
      <w:r w:rsidRPr="0017652F">
        <w:rPr>
          <w:rFonts w:ascii="Times New Roman" w:eastAsia="SimSun" w:hAnsi="Times New Roman" w:cs="Times New Roman"/>
          <w:spacing w:val="9"/>
          <w:sz w:val="24"/>
          <w:szCs w:val="24"/>
          <w:lang w:val="sr-Cyrl-RS" w:eastAsia="zh-CN"/>
        </w:rPr>
        <w:t xml:space="preserve"> </w:t>
      </w:r>
      <w:r w:rsidRPr="0017652F">
        <w:rPr>
          <w:rFonts w:ascii="Times New Roman" w:eastAsia="SimSun" w:hAnsi="Times New Roman" w:cs="Times New Roman"/>
          <w:sz w:val="24"/>
          <w:szCs w:val="24"/>
          <w:lang w:val="sr-Cyrl-RS" w:eastAsia="zh-CN"/>
        </w:rPr>
        <w:t>Наручил</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ц</w:t>
      </w:r>
      <w:r w:rsidRPr="0017652F">
        <w:rPr>
          <w:rFonts w:ascii="Times New Roman" w:eastAsia="SimSun" w:hAnsi="Times New Roman" w:cs="Times New Roman"/>
          <w:spacing w:val="10"/>
          <w:sz w:val="24"/>
          <w:szCs w:val="24"/>
          <w:lang w:val="sr-Cyrl-RS" w:eastAsia="zh-CN"/>
        </w:rPr>
        <w:t xml:space="preserve"> </w:t>
      </w:r>
      <w:r w:rsidRPr="0017652F">
        <w:rPr>
          <w:rFonts w:ascii="Times New Roman" w:eastAsia="SimSun" w:hAnsi="Times New Roman" w:cs="Times New Roman"/>
          <w:sz w:val="24"/>
          <w:szCs w:val="24"/>
          <w:lang w:val="sr-Cyrl-RS" w:eastAsia="zh-CN"/>
        </w:rPr>
        <w:t>из</w:t>
      </w:r>
      <w:r w:rsidRPr="0017652F">
        <w:rPr>
          <w:rFonts w:ascii="Times New Roman" w:eastAsia="SimSun" w:hAnsi="Times New Roman" w:cs="Times New Roman"/>
          <w:spacing w:val="-1"/>
          <w:sz w:val="24"/>
          <w:szCs w:val="24"/>
          <w:lang w:val="sr-Cyrl-RS" w:eastAsia="zh-CN"/>
        </w:rPr>
        <w:t>ме</w:t>
      </w:r>
      <w:r w:rsidRPr="0017652F">
        <w:rPr>
          <w:rFonts w:ascii="Times New Roman" w:eastAsia="SimSun" w:hAnsi="Times New Roman" w:cs="Times New Roman"/>
          <w:sz w:val="24"/>
          <w:szCs w:val="24"/>
          <w:lang w:val="sr-Cyrl-RS" w:eastAsia="zh-CN"/>
        </w:rPr>
        <w:t>ни</w:t>
      </w:r>
      <w:r w:rsidRPr="0017652F">
        <w:rPr>
          <w:rFonts w:ascii="Times New Roman" w:eastAsia="SimSun" w:hAnsi="Times New Roman" w:cs="Times New Roman"/>
          <w:spacing w:val="8"/>
          <w:sz w:val="24"/>
          <w:szCs w:val="24"/>
          <w:lang w:val="sr-Cyrl-RS" w:eastAsia="zh-CN"/>
        </w:rPr>
        <w:t xml:space="preserve"> </w:t>
      </w:r>
      <w:r w:rsidRPr="0017652F">
        <w:rPr>
          <w:rFonts w:ascii="Times New Roman" w:eastAsia="SimSun" w:hAnsi="Times New Roman" w:cs="Times New Roman"/>
          <w:sz w:val="24"/>
          <w:szCs w:val="24"/>
          <w:lang w:val="sr-Cyrl-RS" w:eastAsia="zh-CN"/>
        </w:rPr>
        <w:t>или</w:t>
      </w:r>
      <w:r w:rsidRPr="0017652F">
        <w:rPr>
          <w:rFonts w:ascii="Times New Roman" w:eastAsia="SimSun" w:hAnsi="Times New Roman" w:cs="Times New Roman"/>
          <w:spacing w:val="10"/>
          <w:sz w:val="24"/>
          <w:szCs w:val="24"/>
          <w:lang w:val="sr-Cyrl-RS" w:eastAsia="zh-CN"/>
        </w:rPr>
        <w:t xml:space="preserve"> </w:t>
      </w:r>
      <w:r w:rsidRPr="0017652F">
        <w:rPr>
          <w:rFonts w:ascii="Times New Roman" w:eastAsia="SimSun" w:hAnsi="Times New Roman" w:cs="Times New Roman"/>
          <w:sz w:val="24"/>
          <w:szCs w:val="24"/>
          <w:lang w:val="sr-Cyrl-RS" w:eastAsia="zh-CN"/>
        </w:rPr>
        <w:t>д</w:t>
      </w:r>
      <w:r w:rsidRPr="0017652F">
        <w:rPr>
          <w:rFonts w:ascii="Times New Roman" w:eastAsia="SimSun" w:hAnsi="Times New Roman" w:cs="Times New Roman"/>
          <w:spacing w:val="-3"/>
          <w:sz w:val="24"/>
          <w:szCs w:val="24"/>
          <w:lang w:val="sr-Cyrl-RS" w:eastAsia="zh-CN"/>
        </w:rPr>
        <w:t>о</w:t>
      </w:r>
      <w:r w:rsidRPr="0017652F">
        <w:rPr>
          <w:rFonts w:ascii="Times New Roman" w:eastAsia="SimSun" w:hAnsi="Times New Roman" w:cs="Times New Roman"/>
          <w:spacing w:val="3"/>
          <w:sz w:val="24"/>
          <w:szCs w:val="24"/>
          <w:lang w:val="sr-Cyrl-RS" w:eastAsia="zh-CN"/>
        </w:rPr>
        <w:t>п</w:t>
      </w:r>
      <w:r w:rsidRPr="0017652F">
        <w:rPr>
          <w:rFonts w:ascii="Times New Roman" w:eastAsia="SimSun" w:hAnsi="Times New Roman" w:cs="Times New Roman"/>
          <w:spacing w:val="-8"/>
          <w:sz w:val="24"/>
          <w:szCs w:val="24"/>
          <w:lang w:val="sr-Cyrl-RS" w:eastAsia="zh-CN"/>
        </w:rPr>
        <w:t>у</w:t>
      </w:r>
      <w:r w:rsidRPr="0017652F">
        <w:rPr>
          <w:rFonts w:ascii="Times New Roman" w:eastAsia="SimSun" w:hAnsi="Times New Roman" w:cs="Times New Roman"/>
          <w:sz w:val="24"/>
          <w:szCs w:val="24"/>
          <w:lang w:val="sr-Cyrl-RS" w:eastAsia="zh-CN"/>
        </w:rPr>
        <w:t>ни</w:t>
      </w:r>
      <w:r w:rsidRPr="0017652F">
        <w:rPr>
          <w:rFonts w:ascii="Times New Roman" w:eastAsia="SimSun" w:hAnsi="Times New Roman" w:cs="Times New Roman"/>
          <w:spacing w:val="10"/>
          <w:sz w:val="24"/>
          <w:szCs w:val="24"/>
          <w:lang w:val="sr-Cyrl-RS" w:eastAsia="zh-CN"/>
        </w:rPr>
        <w:t xml:space="preserve"> </w:t>
      </w:r>
      <w:r w:rsidRPr="0017652F">
        <w:rPr>
          <w:rFonts w:ascii="Times New Roman" w:eastAsia="SimSun" w:hAnsi="Times New Roman" w:cs="Times New Roman"/>
          <w:sz w:val="24"/>
          <w:szCs w:val="24"/>
          <w:lang w:val="sr-Cyrl-RS" w:eastAsia="zh-CN"/>
        </w:rPr>
        <w:t>кон</w:t>
      </w:r>
      <w:r w:rsidRPr="0017652F">
        <w:rPr>
          <w:rFonts w:ascii="Times New Roman" w:eastAsia="SimSun" w:hAnsi="Times New Roman" w:cs="Times New Roman"/>
          <w:spacing w:val="3"/>
          <w:sz w:val="24"/>
          <w:szCs w:val="24"/>
          <w:lang w:val="sr-Cyrl-RS" w:eastAsia="zh-CN"/>
        </w:rPr>
        <w:t>к</w:t>
      </w:r>
      <w:r w:rsidRPr="0017652F">
        <w:rPr>
          <w:rFonts w:ascii="Times New Roman" w:eastAsia="SimSun" w:hAnsi="Times New Roman" w:cs="Times New Roman"/>
          <w:spacing w:val="-8"/>
          <w:sz w:val="24"/>
          <w:szCs w:val="24"/>
          <w:lang w:val="sr-Cyrl-RS" w:eastAsia="zh-CN"/>
        </w:rPr>
        <w:t>у</w:t>
      </w:r>
      <w:r w:rsidRPr="0017652F">
        <w:rPr>
          <w:rFonts w:ascii="Times New Roman" w:eastAsia="SimSun" w:hAnsi="Times New Roman" w:cs="Times New Roman"/>
          <w:sz w:val="24"/>
          <w:szCs w:val="24"/>
          <w:lang w:val="sr-Cyrl-RS" w:eastAsia="zh-CN"/>
        </w:rPr>
        <w:t>р</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pacing w:val="5"/>
          <w:sz w:val="24"/>
          <w:szCs w:val="24"/>
          <w:lang w:val="sr-Cyrl-RS" w:eastAsia="zh-CN"/>
        </w:rPr>
        <w:t>н</w:t>
      </w:r>
      <w:r w:rsidRPr="0017652F">
        <w:rPr>
          <w:rFonts w:ascii="Times New Roman" w:eastAsia="SimSun" w:hAnsi="Times New Roman" w:cs="Times New Roman"/>
          <w:sz w:val="24"/>
          <w:szCs w:val="24"/>
          <w:lang w:val="sr-Cyrl-RS" w:eastAsia="zh-CN"/>
        </w:rPr>
        <w:t>у до</w:t>
      </w:r>
      <w:r w:rsidRPr="0017652F">
        <w:rPr>
          <w:rFonts w:ascii="Times New Roman" w:eastAsia="SimSun" w:hAnsi="Times New Roman" w:cs="Times New Roman"/>
          <w:spacing w:val="3"/>
          <w:sz w:val="24"/>
          <w:szCs w:val="24"/>
          <w:lang w:val="sr-Cyrl-RS" w:eastAsia="zh-CN"/>
        </w:rPr>
        <w:t>к</w:t>
      </w:r>
      <w:r w:rsidRPr="0017652F">
        <w:rPr>
          <w:rFonts w:ascii="Times New Roman" w:eastAsia="SimSun" w:hAnsi="Times New Roman" w:cs="Times New Roman"/>
          <w:spacing w:val="-5"/>
          <w:sz w:val="24"/>
          <w:szCs w:val="24"/>
          <w:lang w:val="sr-Cyrl-RS" w:eastAsia="zh-CN"/>
        </w:rPr>
        <w:t>у</w:t>
      </w:r>
      <w:r w:rsidRPr="0017652F">
        <w:rPr>
          <w:rFonts w:ascii="Times New Roman" w:eastAsia="SimSun" w:hAnsi="Times New Roman" w:cs="Times New Roman"/>
          <w:spacing w:val="-1"/>
          <w:sz w:val="24"/>
          <w:szCs w:val="24"/>
          <w:lang w:val="sr-Cyrl-RS" w:eastAsia="zh-CN"/>
        </w:rPr>
        <w:t>ме</w:t>
      </w:r>
      <w:r w:rsidRPr="0017652F">
        <w:rPr>
          <w:rFonts w:ascii="Times New Roman" w:eastAsia="SimSun" w:hAnsi="Times New Roman" w:cs="Times New Roman"/>
          <w:sz w:val="24"/>
          <w:szCs w:val="24"/>
          <w:lang w:val="sr-Cyrl-RS" w:eastAsia="zh-CN"/>
        </w:rPr>
        <w:t>нт</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ци</w:t>
      </w:r>
      <w:r w:rsidRPr="0017652F">
        <w:rPr>
          <w:rFonts w:ascii="Times New Roman" w:eastAsia="SimSun" w:hAnsi="Times New Roman" w:cs="Times New Roman"/>
          <w:spacing w:val="2"/>
          <w:sz w:val="24"/>
          <w:szCs w:val="24"/>
          <w:lang w:val="sr-Cyrl-RS" w:eastAsia="zh-CN"/>
        </w:rPr>
        <w:t>ј</w:t>
      </w:r>
      <w:r w:rsidRPr="0017652F">
        <w:rPr>
          <w:rFonts w:ascii="Times New Roman" w:eastAsia="SimSun" w:hAnsi="Times New Roman" w:cs="Times New Roman"/>
          <w:sz w:val="24"/>
          <w:szCs w:val="24"/>
          <w:lang w:val="sr-Cyrl-RS" w:eastAsia="zh-CN"/>
        </w:rPr>
        <w:t>у</w:t>
      </w:r>
      <w:r w:rsidRPr="0017652F">
        <w:rPr>
          <w:rFonts w:ascii="Times New Roman" w:eastAsia="SimSun" w:hAnsi="Times New Roman" w:cs="Times New Roman"/>
          <w:spacing w:val="45"/>
          <w:sz w:val="24"/>
          <w:szCs w:val="24"/>
          <w:lang w:val="sr-Cyrl-RS" w:eastAsia="zh-CN"/>
        </w:rPr>
        <w:t xml:space="preserve"> </w:t>
      </w:r>
      <w:r w:rsidRPr="0017652F">
        <w:rPr>
          <w:rFonts w:ascii="Times New Roman" w:eastAsia="SimSun" w:hAnsi="Times New Roman" w:cs="Times New Roman"/>
          <w:sz w:val="24"/>
          <w:szCs w:val="24"/>
          <w:lang w:val="sr-Cyrl-RS" w:eastAsia="zh-CN"/>
        </w:rPr>
        <w:t>о</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м</w:t>
      </w:r>
      <w:r w:rsidRPr="0017652F">
        <w:rPr>
          <w:rFonts w:ascii="Times New Roman" w:eastAsia="SimSun" w:hAnsi="Times New Roman" w:cs="Times New Roman"/>
          <w:spacing w:val="51"/>
          <w:sz w:val="24"/>
          <w:szCs w:val="24"/>
          <w:lang w:val="sr-Cyrl-RS" w:eastAsia="zh-CN"/>
        </w:rPr>
        <w:t xml:space="preserve"> </w:t>
      </w:r>
      <w:r w:rsidRPr="0017652F">
        <w:rPr>
          <w:rFonts w:ascii="Times New Roman" w:eastAsia="SimSun" w:hAnsi="Times New Roman" w:cs="Times New Roman"/>
          <w:sz w:val="24"/>
          <w:szCs w:val="24"/>
          <w:lang w:val="sr-Cyrl-RS" w:eastAsia="zh-CN"/>
        </w:rPr>
        <w:t>или</w:t>
      </w:r>
      <w:r w:rsidRPr="0017652F">
        <w:rPr>
          <w:rFonts w:ascii="Times New Roman" w:eastAsia="SimSun" w:hAnsi="Times New Roman" w:cs="Times New Roman"/>
          <w:spacing w:val="51"/>
          <w:sz w:val="24"/>
          <w:szCs w:val="24"/>
          <w:lang w:val="sr-Cyrl-RS" w:eastAsia="zh-CN"/>
        </w:rPr>
        <w:t xml:space="preserve"> </w:t>
      </w:r>
      <w:r w:rsidRPr="0017652F">
        <w:rPr>
          <w:rFonts w:ascii="Times New Roman" w:eastAsia="SimSun" w:hAnsi="Times New Roman" w:cs="Times New Roman"/>
          <w:spacing w:val="-1"/>
          <w:sz w:val="24"/>
          <w:szCs w:val="24"/>
          <w:lang w:val="sr-Cyrl-RS" w:eastAsia="zh-CN"/>
        </w:rPr>
        <w:t>ма</w:t>
      </w:r>
      <w:r w:rsidRPr="0017652F">
        <w:rPr>
          <w:rFonts w:ascii="Times New Roman" w:eastAsia="SimSun" w:hAnsi="Times New Roman" w:cs="Times New Roman"/>
          <w:sz w:val="24"/>
          <w:szCs w:val="24"/>
          <w:lang w:val="sr-Cyrl-RS" w:eastAsia="zh-CN"/>
        </w:rPr>
        <w:t>ње</w:t>
      </w:r>
      <w:r w:rsidRPr="0017652F">
        <w:rPr>
          <w:rFonts w:ascii="Times New Roman" w:eastAsia="SimSun" w:hAnsi="Times New Roman" w:cs="Times New Roman"/>
          <w:spacing w:val="50"/>
          <w:sz w:val="24"/>
          <w:szCs w:val="24"/>
          <w:lang w:val="sr-Cyrl-RS" w:eastAsia="zh-CN"/>
        </w:rPr>
        <w:t xml:space="preserve"> </w:t>
      </w:r>
      <w:r w:rsidRPr="0017652F">
        <w:rPr>
          <w:rFonts w:ascii="Times New Roman" w:eastAsia="SimSun" w:hAnsi="Times New Roman" w:cs="Times New Roman"/>
          <w:sz w:val="24"/>
          <w:szCs w:val="24"/>
          <w:lang w:val="sr-Cyrl-RS" w:eastAsia="zh-CN"/>
        </w:rPr>
        <w:t>д</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на</w:t>
      </w:r>
      <w:r w:rsidRPr="0017652F">
        <w:rPr>
          <w:rFonts w:ascii="Times New Roman" w:eastAsia="SimSun" w:hAnsi="Times New Roman" w:cs="Times New Roman"/>
          <w:spacing w:val="49"/>
          <w:sz w:val="24"/>
          <w:szCs w:val="24"/>
          <w:lang w:val="sr-Cyrl-RS" w:eastAsia="zh-CN"/>
        </w:rPr>
        <w:t xml:space="preserve"> </w:t>
      </w:r>
      <w:r w:rsidRPr="0017652F">
        <w:rPr>
          <w:rFonts w:ascii="Times New Roman" w:eastAsia="SimSun" w:hAnsi="Times New Roman" w:cs="Times New Roman"/>
          <w:sz w:val="24"/>
          <w:szCs w:val="24"/>
          <w:lang w:val="sr-Cyrl-RS" w:eastAsia="zh-CN"/>
        </w:rPr>
        <w:t>пре</w:t>
      </w:r>
      <w:r w:rsidRPr="0017652F">
        <w:rPr>
          <w:rFonts w:ascii="Times New Roman" w:eastAsia="SimSun" w:hAnsi="Times New Roman" w:cs="Times New Roman"/>
          <w:spacing w:val="51"/>
          <w:sz w:val="24"/>
          <w:szCs w:val="24"/>
          <w:lang w:val="sr-Cyrl-RS" w:eastAsia="zh-CN"/>
        </w:rPr>
        <w:t xml:space="preserve"> </w:t>
      </w:r>
      <w:r w:rsidRPr="0017652F">
        <w:rPr>
          <w:rFonts w:ascii="Times New Roman" w:eastAsia="SimSun" w:hAnsi="Times New Roman" w:cs="Times New Roman"/>
          <w:sz w:val="24"/>
          <w:szCs w:val="24"/>
          <w:lang w:val="sr-Cyrl-RS" w:eastAsia="zh-CN"/>
        </w:rPr>
        <w:t>и</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т</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ка</w:t>
      </w:r>
      <w:r w:rsidRPr="0017652F">
        <w:rPr>
          <w:rFonts w:ascii="Times New Roman" w:eastAsia="SimSun" w:hAnsi="Times New Roman" w:cs="Times New Roman"/>
          <w:spacing w:val="49"/>
          <w:sz w:val="24"/>
          <w:szCs w:val="24"/>
          <w:lang w:val="sr-Cyrl-RS" w:eastAsia="zh-CN"/>
        </w:rPr>
        <w:t xml:space="preserve"> </w:t>
      </w:r>
      <w:r w:rsidRPr="0017652F">
        <w:rPr>
          <w:rFonts w:ascii="Times New Roman" w:eastAsia="SimSun" w:hAnsi="Times New Roman" w:cs="Times New Roman"/>
          <w:sz w:val="24"/>
          <w:szCs w:val="24"/>
          <w:lang w:val="sr-Cyrl-RS" w:eastAsia="zh-CN"/>
        </w:rPr>
        <w:t>рока</w:t>
      </w:r>
      <w:r w:rsidRPr="0017652F">
        <w:rPr>
          <w:rFonts w:ascii="Times New Roman" w:eastAsia="SimSun" w:hAnsi="Times New Roman" w:cs="Times New Roman"/>
          <w:spacing w:val="49"/>
          <w:sz w:val="24"/>
          <w:szCs w:val="24"/>
          <w:lang w:val="sr-Cyrl-RS" w:eastAsia="zh-CN"/>
        </w:rPr>
        <w:t xml:space="preserve"> </w:t>
      </w:r>
      <w:r w:rsidRPr="0017652F">
        <w:rPr>
          <w:rFonts w:ascii="Times New Roman" w:eastAsia="SimSun" w:hAnsi="Times New Roman" w:cs="Times New Roman"/>
          <w:sz w:val="24"/>
          <w:szCs w:val="24"/>
          <w:lang w:val="sr-Cyrl-RS" w:eastAsia="zh-CN"/>
        </w:rPr>
        <w:t>за</w:t>
      </w:r>
      <w:r w:rsidRPr="0017652F">
        <w:rPr>
          <w:rFonts w:ascii="Times New Roman" w:eastAsia="SimSun" w:hAnsi="Times New Roman" w:cs="Times New Roman"/>
          <w:spacing w:val="51"/>
          <w:sz w:val="24"/>
          <w:szCs w:val="24"/>
          <w:lang w:val="sr-Cyrl-RS" w:eastAsia="zh-CN"/>
        </w:rPr>
        <w:t xml:space="preserve"> </w:t>
      </w:r>
      <w:r w:rsidRPr="0017652F">
        <w:rPr>
          <w:rFonts w:ascii="Times New Roman" w:eastAsia="SimSun" w:hAnsi="Times New Roman" w:cs="Times New Roman"/>
          <w:sz w:val="24"/>
          <w:szCs w:val="24"/>
          <w:lang w:val="sr-Cyrl-RS" w:eastAsia="zh-CN"/>
        </w:rPr>
        <w:t>под</w:t>
      </w:r>
      <w:r w:rsidRPr="0017652F">
        <w:rPr>
          <w:rFonts w:ascii="Times New Roman" w:eastAsia="SimSun" w:hAnsi="Times New Roman" w:cs="Times New Roman"/>
          <w:spacing w:val="1"/>
          <w:sz w:val="24"/>
          <w:szCs w:val="24"/>
          <w:lang w:val="sr-Cyrl-RS" w:eastAsia="zh-CN"/>
        </w:rPr>
        <w:t>н</w:t>
      </w:r>
      <w:r w:rsidRPr="0017652F">
        <w:rPr>
          <w:rFonts w:ascii="Times New Roman" w:eastAsia="SimSun" w:hAnsi="Times New Roman" w:cs="Times New Roman"/>
          <w:sz w:val="24"/>
          <w:szCs w:val="24"/>
          <w:lang w:val="sr-Cyrl-RS" w:eastAsia="zh-CN"/>
        </w:rPr>
        <w:t>ош</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ње</w:t>
      </w:r>
      <w:r w:rsidRPr="0017652F">
        <w:rPr>
          <w:rFonts w:ascii="Times New Roman" w:eastAsia="SimSun" w:hAnsi="Times New Roman" w:cs="Times New Roman"/>
          <w:spacing w:val="48"/>
          <w:sz w:val="24"/>
          <w:szCs w:val="24"/>
          <w:lang w:val="sr-Cyrl-RS" w:eastAsia="zh-CN"/>
        </w:rPr>
        <w:t xml:space="preserve"> </w:t>
      </w:r>
      <w:r w:rsidRPr="0017652F">
        <w:rPr>
          <w:rFonts w:ascii="Times New Roman" w:eastAsia="SimSun" w:hAnsi="Times New Roman" w:cs="Times New Roman"/>
          <w:sz w:val="24"/>
          <w:szCs w:val="24"/>
          <w:lang w:val="sr-Cyrl-RS" w:eastAsia="zh-CN"/>
        </w:rPr>
        <w:t>по</w:t>
      </w:r>
      <w:r w:rsidRPr="0017652F">
        <w:rPr>
          <w:rFonts w:ascii="Times New Roman" w:eastAsia="SimSun" w:hAnsi="Times New Roman" w:cs="Times New Roman"/>
          <w:spacing w:val="3"/>
          <w:sz w:val="24"/>
          <w:szCs w:val="24"/>
          <w:lang w:val="sr-Cyrl-RS" w:eastAsia="zh-CN"/>
        </w:rPr>
        <w:t>н</w:t>
      </w:r>
      <w:r w:rsidRPr="0017652F">
        <w:rPr>
          <w:rFonts w:ascii="Times New Roman" w:eastAsia="SimSun" w:hAnsi="Times New Roman" w:cs="Times New Roman"/>
          <w:spacing w:val="-5"/>
          <w:sz w:val="24"/>
          <w:szCs w:val="24"/>
          <w:lang w:val="sr-Cyrl-RS" w:eastAsia="zh-CN"/>
        </w:rPr>
        <w:t>у</w:t>
      </w:r>
      <w:r w:rsidRPr="0017652F">
        <w:rPr>
          <w:rFonts w:ascii="Times New Roman" w:eastAsia="SimSun" w:hAnsi="Times New Roman" w:cs="Times New Roman"/>
          <w:sz w:val="24"/>
          <w:szCs w:val="24"/>
          <w:lang w:val="sr-Cyrl-RS" w:eastAsia="zh-CN"/>
        </w:rPr>
        <w:t>д</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w:t>
      </w:r>
      <w:r w:rsidRPr="0017652F">
        <w:rPr>
          <w:rFonts w:ascii="Times New Roman" w:eastAsia="SimSun" w:hAnsi="Times New Roman" w:cs="Times New Roman"/>
          <w:spacing w:val="52"/>
          <w:sz w:val="24"/>
          <w:szCs w:val="24"/>
          <w:lang w:val="sr-Cyrl-RS" w:eastAsia="zh-CN"/>
        </w:rPr>
        <w:t xml:space="preserve"> </w:t>
      </w:r>
      <w:r w:rsidRPr="0017652F">
        <w:rPr>
          <w:rFonts w:ascii="Times New Roman" w:eastAsia="SimSun" w:hAnsi="Times New Roman" w:cs="Times New Roman"/>
          <w:sz w:val="24"/>
          <w:szCs w:val="24"/>
          <w:lang w:val="sr-Cyrl-RS" w:eastAsia="zh-CN"/>
        </w:rPr>
        <w:t>Наручи</w:t>
      </w:r>
      <w:r w:rsidRPr="0017652F">
        <w:rPr>
          <w:rFonts w:ascii="Times New Roman" w:eastAsia="SimSun" w:hAnsi="Times New Roman" w:cs="Times New Roman"/>
          <w:spacing w:val="2"/>
          <w:sz w:val="24"/>
          <w:szCs w:val="24"/>
          <w:lang w:val="sr-Cyrl-RS" w:eastAsia="zh-CN"/>
        </w:rPr>
        <w:t>л</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ц</w:t>
      </w:r>
      <w:r w:rsidRPr="0017652F">
        <w:rPr>
          <w:rFonts w:ascii="Times New Roman" w:eastAsia="SimSun" w:hAnsi="Times New Roman" w:cs="Times New Roman"/>
          <w:spacing w:val="51"/>
          <w:sz w:val="24"/>
          <w:szCs w:val="24"/>
          <w:lang w:val="sr-Cyrl-RS" w:eastAsia="zh-CN"/>
        </w:rPr>
        <w:t xml:space="preserve"> </w:t>
      </w:r>
      <w:r w:rsidRPr="0017652F">
        <w:rPr>
          <w:rFonts w:ascii="Times New Roman" w:eastAsia="SimSun" w:hAnsi="Times New Roman" w:cs="Times New Roman"/>
          <w:sz w:val="24"/>
          <w:szCs w:val="24"/>
          <w:lang w:val="sr-Cyrl-RS" w:eastAsia="zh-CN"/>
        </w:rPr>
        <w:t xml:space="preserve">је </w:t>
      </w:r>
      <w:r w:rsidRPr="0017652F">
        <w:rPr>
          <w:rFonts w:ascii="Times New Roman" w:eastAsia="SimSun" w:hAnsi="Times New Roman" w:cs="Times New Roman"/>
          <w:spacing w:val="2"/>
          <w:sz w:val="24"/>
          <w:szCs w:val="24"/>
          <w:lang w:val="sr-Cyrl-RS" w:eastAsia="zh-CN"/>
        </w:rPr>
        <w:t>д</w:t>
      </w:r>
      <w:r w:rsidRPr="0017652F">
        <w:rPr>
          <w:rFonts w:ascii="Times New Roman" w:eastAsia="SimSun" w:hAnsi="Times New Roman" w:cs="Times New Roman"/>
          <w:spacing w:val="-5"/>
          <w:sz w:val="24"/>
          <w:szCs w:val="24"/>
          <w:lang w:val="sr-Cyrl-RS" w:eastAsia="zh-CN"/>
        </w:rPr>
        <w:t>у</w:t>
      </w:r>
      <w:r w:rsidRPr="0017652F">
        <w:rPr>
          <w:rFonts w:ascii="Times New Roman" w:eastAsia="SimSun" w:hAnsi="Times New Roman" w:cs="Times New Roman"/>
          <w:sz w:val="24"/>
          <w:szCs w:val="24"/>
          <w:lang w:val="sr-Cyrl-RS" w:eastAsia="zh-CN"/>
        </w:rPr>
        <w:t>ж</w:t>
      </w:r>
      <w:r w:rsidRPr="0017652F">
        <w:rPr>
          <w:rFonts w:ascii="Times New Roman" w:eastAsia="SimSun" w:hAnsi="Times New Roman" w:cs="Times New Roman"/>
          <w:spacing w:val="-2"/>
          <w:sz w:val="24"/>
          <w:szCs w:val="24"/>
          <w:lang w:val="sr-Cyrl-RS" w:eastAsia="zh-CN"/>
        </w:rPr>
        <w:t>а</w:t>
      </w:r>
      <w:r w:rsidRPr="0017652F">
        <w:rPr>
          <w:rFonts w:ascii="Times New Roman" w:eastAsia="SimSun" w:hAnsi="Times New Roman" w:cs="Times New Roman"/>
          <w:sz w:val="24"/>
          <w:szCs w:val="24"/>
          <w:lang w:val="sr-Cyrl-RS" w:eastAsia="zh-CN"/>
        </w:rPr>
        <w:t>н</w:t>
      </w:r>
      <w:r w:rsidRPr="0017652F">
        <w:rPr>
          <w:rFonts w:ascii="Times New Roman" w:eastAsia="SimSun" w:hAnsi="Times New Roman" w:cs="Times New Roman"/>
          <w:spacing w:val="48"/>
          <w:sz w:val="24"/>
          <w:szCs w:val="24"/>
          <w:lang w:val="sr-Cyrl-RS" w:eastAsia="zh-CN"/>
        </w:rPr>
        <w:t xml:space="preserve"> </w:t>
      </w:r>
      <w:r w:rsidRPr="0017652F">
        <w:rPr>
          <w:rFonts w:ascii="Times New Roman" w:eastAsia="SimSun" w:hAnsi="Times New Roman" w:cs="Times New Roman"/>
          <w:sz w:val="24"/>
          <w:szCs w:val="24"/>
          <w:lang w:val="sr-Cyrl-RS" w:eastAsia="zh-CN"/>
        </w:rPr>
        <w:t>да</w:t>
      </w:r>
      <w:r w:rsidRPr="0017652F">
        <w:rPr>
          <w:rFonts w:ascii="Times New Roman" w:eastAsia="SimSun" w:hAnsi="Times New Roman" w:cs="Times New Roman"/>
          <w:spacing w:val="47"/>
          <w:sz w:val="24"/>
          <w:szCs w:val="24"/>
          <w:lang w:val="sr-Cyrl-RS" w:eastAsia="zh-CN"/>
        </w:rPr>
        <w:t xml:space="preserve"> </w:t>
      </w:r>
      <w:r w:rsidRPr="0017652F">
        <w:rPr>
          <w:rFonts w:ascii="Times New Roman" w:eastAsia="SimSun" w:hAnsi="Times New Roman" w:cs="Times New Roman"/>
          <w:sz w:val="24"/>
          <w:szCs w:val="24"/>
          <w:lang w:val="sr-Cyrl-RS" w:eastAsia="zh-CN"/>
        </w:rPr>
        <w:t>про</w:t>
      </w:r>
      <w:r w:rsidRPr="0017652F">
        <w:rPr>
          <w:rFonts w:ascii="Times New Roman" w:eastAsia="SimSun" w:hAnsi="Times New Roman" w:cs="Times New Roman"/>
          <w:spacing w:val="2"/>
          <w:sz w:val="24"/>
          <w:szCs w:val="24"/>
          <w:lang w:val="sr-Cyrl-RS" w:eastAsia="zh-CN"/>
        </w:rPr>
        <w:t>д</w:t>
      </w:r>
      <w:r w:rsidRPr="0017652F">
        <w:rPr>
          <w:rFonts w:ascii="Times New Roman" w:eastAsia="SimSun" w:hAnsi="Times New Roman" w:cs="Times New Roman"/>
          <w:spacing w:val="-5"/>
          <w:sz w:val="24"/>
          <w:szCs w:val="24"/>
          <w:lang w:val="sr-Cyrl-RS" w:eastAsia="zh-CN"/>
        </w:rPr>
        <w:t>у</w:t>
      </w:r>
      <w:r w:rsidRPr="0017652F">
        <w:rPr>
          <w:rFonts w:ascii="Times New Roman" w:eastAsia="SimSun" w:hAnsi="Times New Roman" w:cs="Times New Roman"/>
          <w:sz w:val="24"/>
          <w:szCs w:val="24"/>
          <w:lang w:val="sr-Cyrl-RS" w:eastAsia="zh-CN"/>
        </w:rPr>
        <w:t>жи</w:t>
      </w:r>
      <w:r w:rsidRPr="0017652F">
        <w:rPr>
          <w:rFonts w:ascii="Times New Roman" w:eastAsia="SimSun" w:hAnsi="Times New Roman" w:cs="Times New Roman"/>
          <w:spacing w:val="48"/>
          <w:sz w:val="24"/>
          <w:szCs w:val="24"/>
          <w:lang w:val="sr-Cyrl-RS" w:eastAsia="zh-CN"/>
        </w:rPr>
        <w:t xml:space="preserve"> </w:t>
      </w:r>
      <w:r w:rsidRPr="0017652F">
        <w:rPr>
          <w:rFonts w:ascii="Times New Roman" w:eastAsia="SimSun" w:hAnsi="Times New Roman" w:cs="Times New Roman"/>
          <w:sz w:val="24"/>
          <w:szCs w:val="24"/>
          <w:lang w:val="sr-Cyrl-RS" w:eastAsia="zh-CN"/>
        </w:rPr>
        <w:t>рок</w:t>
      </w:r>
      <w:r w:rsidRPr="0017652F">
        <w:rPr>
          <w:rFonts w:ascii="Times New Roman" w:eastAsia="SimSun" w:hAnsi="Times New Roman" w:cs="Times New Roman"/>
          <w:spacing w:val="48"/>
          <w:sz w:val="24"/>
          <w:szCs w:val="24"/>
          <w:lang w:val="sr-Cyrl-RS" w:eastAsia="zh-CN"/>
        </w:rPr>
        <w:t xml:space="preserve"> </w:t>
      </w:r>
      <w:r w:rsidRPr="0017652F">
        <w:rPr>
          <w:rFonts w:ascii="Times New Roman" w:eastAsia="SimSun" w:hAnsi="Times New Roman" w:cs="Times New Roman"/>
          <w:sz w:val="24"/>
          <w:szCs w:val="24"/>
          <w:lang w:val="sr-Cyrl-RS" w:eastAsia="zh-CN"/>
        </w:rPr>
        <w:t>за</w:t>
      </w:r>
      <w:r w:rsidRPr="0017652F">
        <w:rPr>
          <w:rFonts w:ascii="Times New Roman" w:eastAsia="SimSun" w:hAnsi="Times New Roman" w:cs="Times New Roman"/>
          <w:spacing w:val="46"/>
          <w:sz w:val="24"/>
          <w:szCs w:val="24"/>
          <w:lang w:val="sr-Cyrl-RS" w:eastAsia="zh-CN"/>
        </w:rPr>
        <w:t xml:space="preserve"> </w:t>
      </w:r>
      <w:r w:rsidRPr="0017652F">
        <w:rPr>
          <w:rFonts w:ascii="Times New Roman" w:eastAsia="SimSun" w:hAnsi="Times New Roman" w:cs="Times New Roman"/>
          <w:sz w:val="24"/>
          <w:szCs w:val="24"/>
          <w:lang w:val="sr-Cyrl-RS" w:eastAsia="zh-CN"/>
        </w:rPr>
        <w:t>по</w:t>
      </w:r>
      <w:r w:rsidRPr="0017652F">
        <w:rPr>
          <w:rFonts w:ascii="Times New Roman" w:eastAsia="SimSun" w:hAnsi="Times New Roman" w:cs="Times New Roman"/>
          <w:spacing w:val="-3"/>
          <w:sz w:val="24"/>
          <w:szCs w:val="24"/>
          <w:lang w:val="sr-Cyrl-RS" w:eastAsia="zh-CN"/>
        </w:rPr>
        <w:t>д</w:t>
      </w:r>
      <w:r w:rsidRPr="0017652F">
        <w:rPr>
          <w:rFonts w:ascii="Times New Roman" w:eastAsia="SimSun" w:hAnsi="Times New Roman" w:cs="Times New Roman"/>
          <w:sz w:val="24"/>
          <w:szCs w:val="24"/>
          <w:lang w:val="sr-Cyrl-RS" w:eastAsia="zh-CN"/>
        </w:rPr>
        <w:t>нош</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ње</w:t>
      </w:r>
      <w:r w:rsidRPr="0017652F">
        <w:rPr>
          <w:rFonts w:ascii="Times New Roman" w:eastAsia="SimSun" w:hAnsi="Times New Roman" w:cs="Times New Roman"/>
          <w:spacing w:val="46"/>
          <w:sz w:val="24"/>
          <w:szCs w:val="24"/>
          <w:lang w:val="sr-Cyrl-RS" w:eastAsia="zh-CN"/>
        </w:rPr>
        <w:t xml:space="preserve"> </w:t>
      </w:r>
      <w:r w:rsidRPr="0017652F">
        <w:rPr>
          <w:rFonts w:ascii="Times New Roman" w:eastAsia="SimSun" w:hAnsi="Times New Roman" w:cs="Times New Roman"/>
          <w:sz w:val="24"/>
          <w:szCs w:val="24"/>
          <w:lang w:val="sr-Cyrl-RS" w:eastAsia="zh-CN"/>
        </w:rPr>
        <w:t>по</w:t>
      </w:r>
      <w:r w:rsidRPr="0017652F">
        <w:rPr>
          <w:rFonts w:ascii="Times New Roman" w:eastAsia="SimSun" w:hAnsi="Times New Roman" w:cs="Times New Roman"/>
          <w:spacing w:val="3"/>
          <w:sz w:val="24"/>
          <w:szCs w:val="24"/>
          <w:lang w:val="sr-Cyrl-RS" w:eastAsia="zh-CN"/>
        </w:rPr>
        <w:t>н</w:t>
      </w:r>
      <w:r w:rsidRPr="0017652F">
        <w:rPr>
          <w:rFonts w:ascii="Times New Roman" w:eastAsia="SimSun" w:hAnsi="Times New Roman" w:cs="Times New Roman"/>
          <w:spacing w:val="-8"/>
          <w:sz w:val="24"/>
          <w:szCs w:val="24"/>
          <w:lang w:val="sr-Cyrl-RS" w:eastAsia="zh-CN"/>
        </w:rPr>
        <w:t>у</w:t>
      </w:r>
      <w:r w:rsidRPr="0017652F">
        <w:rPr>
          <w:rFonts w:ascii="Times New Roman" w:eastAsia="SimSun" w:hAnsi="Times New Roman" w:cs="Times New Roman"/>
          <w:spacing w:val="2"/>
          <w:sz w:val="24"/>
          <w:szCs w:val="24"/>
          <w:lang w:val="sr-Cyrl-RS" w:eastAsia="zh-CN"/>
        </w:rPr>
        <w:t>д</w:t>
      </w:r>
      <w:r w:rsidRPr="0017652F">
        <w:rPr>
          <w:rFonts w:ascii="Times New Roman" w:eastAsia="SimSun" w:hAnsi="Times New Roman" w:cs="Times New Roman"/>
          <w:sz w:val="24"/>
          <w:szCs w:val="24"/>
          <w:lang w:val="sr-Cyrl-RS" w:eastAsia="zh-CN"/>
        </w:rPr>
        <w:t>а</w:t>
      </w:r>
      <w:r w:rsidRPr="0017652F">
        <w:rPr>
          <w:rFonts w:ascii="Times New Roman" w:eastAsia="SimSun" w:hAnsi="Times New Roman" w:cs="Times New Roman"/>
          <w:spacing w:val="54"/>
          <w:sz w:val="24"/>
          <w:szCs w:val="24"/>
          <w:lang w:val="sr-Cyrl-RS" w:eastAsia="zh-CN"/>
        </w:rPr>
        <w:t xml:space="preserve"> </w:t>
      </w:r>
      <w:r w:rsidRPr="0017652F">
        <w:rPr>
          <w:rFonts w:ascii="Times New Roman" w:eastAsia="SimSun" w:hAnsi="Times New Roman" w:cs="Times New Roman"/>
          <w:sz w:val="24"/>
          <w:szCs w:val="24"/>
          <w:lang w:val="sr-Cyrl-RS" w:eastAsia="zh-CN"/>
        </w:rPr>
        <w:t>и</w:t>
      </w:r>
      <w:r w:rsidRPr="0017652F">
        <w:rPr>
          <w:rFonts w:ascii="Times New Roman" w:eastAsia="SimSun" w:hAnsi="Times New Roman" w:cs="Times New Roman"/>
          <w:spacing w:val="48"/>
          <w:sz w:val="24"/>
          <w:szCs w:val="24"/>
          <w:lang w:val="sr-Cyrl-RS" w:eastAsia="zh-CN"/>
        </w:rPr>
        <w:t xml:space="preserve"> </w:t>
      </w:r>
      <w:r w:rsidRPr="0017652F">
        <w:rPr>
          <w:rFonts w:ascii="Times New Roman" w:eastAsia="SimSun" w:hAnsi="Times New Roman" w:cs="Times New Roman"/>
          <w:sz w:val="24"/>
          <w:szCs w:val="24"/>
          <w:lang w:val="sr-Cyrl-RS" w:eastAsia="zh-CN"/>
        </w:rPr>
        <w:t>обја</w:t>
      </w:r>
      <w:r w:rsidRPr="0017652F">
        <w:rPr>
          <w:rFonts w:ascii="Times New Roman" w:eastAsia="SimSun" w:hAnsi="Times New Roman" w:cs="Times New Roman"/>
          <w:spacing w:val="-1"/>
          <w:sz w:val="24"/>
          <w:szCs w:val="24"/>
          <w:lang w:val="sr-Cyrl-RS" w:eastAsia="zh-CN"/>
        </w:rPr>
        <w:t>в</w:t>
      </w:r>
      <w:r w:rsidRPr="0017652F">
        <w:rPr>
          <w:rFonts w:ascii="Times New Roman" w:eastAsia="SimSun" w:hAnsi="Times New Roman" w:cs="Times New Roman"/>
          <w:sz w:val="24"/>
          <w:szCs w:val="24"/>
          <w:lang w:val="sr-Cyrl-RS" w:eastAsia="zh-CN"/>
        </w:rPr>
        <w:t>и</w:t>
      </w:r>
      <w:r w:rsidRPr="0017652F">
        <w:rPr>
          <w:rFonts w:ascii="Times New Roman" w:eastAsia="SimSun" w:hAnsi="Times New Roman" w:cs="Times New Roman"/>
          <w:spacing w:val="48"/>
          <w:sz w:val="24"/>
          <w:szCs w:val="24"/>
          <w:lang w:val="sr-Cyrl-RS" w:eastAsia="zh-CN"/>
        </w:rPr>
        <w:t xml:space="preserve"> </w:t>
      </w:r>
      <w:r w:rsidRPr="0017652F">
        <w:rPr>
          <w:rFonts w:ascii="Times New Roman" w:eastAsia="SimSun" w:hAnsi="Times New Roman" w:cs="Times New Roman"/>
          <w:sz w:val="24"/>
          <w:szCs w:val="24"/>
          <w:lang w:val="sr-Cyrl-RS" w:eastAsia="zh-CN"/>
        </w:rPr>
        <w:t>об</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в</w:t>
      </w:r>
      <w:r w:rsidRPr="0017652F">
        <w:rPr>
          <w:rFonts w:ascii="Times New Roman" w:eastAsia="SimSun" w:hAnsi="Times New Roman" w:cs="Times New Roman"/>
          <w:spacing w:val="-2"/>
          <w:sz w:val="24"/>
          <w:szCs w:val="24"/>
          <w:lang w:val="sr-Cyrl-RS" w:eastAsia="zh-CN"/>
        </w:rPr>
        <w:t>е</w:t>
      </w:r>
      <w:r w:rsidRPr="0017652F">
        <w:rPr>
          <w:rFonts w:ascii="Times New Roman" w:eastAsia="SimSun" w:hAnsi="Times New Roman" w:cs="Times New Roman"/>
          <w:sz w:val="24"/>
          <w:szCs w:val="24"/>
          <w:lang w:val="sr-Cyrl-RS" w:eastAsia="zh-CN"/>
        </w:rPr>
        <w:t>шт</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ње</w:t>
      </w:r>
      <w:r w:rsidRPr="0017652F">
        <w:rPr>
          <w:rFonts w:ascii="Times New Roman" w:eastAsia="SimSun" w:hAnsi="Times New Roman" w:cs="Times New Roman"/>
          <w:spacing w:val="46"/>
          <w:sz w:val="24"/>
          <w:szCs w:val="24"/>
          <w:lang w:val="sr-Cyrl-RS" w:eastAsia="zh-CN"/>
        </w:rPr>
        <w:t xml:space="preserve"> </w:t>
      </w:r>
      <w:r w:rsidRPr="0017652F">
        <w:rPr>
          <w:rFonts w:ascii="Times New Roman" w:eastAsia="SimSun" w:hAnsi="Times New Roman" w:cs="Times New Roman"/>
          <w:sz w:val="24"/>
          <w:szCs w:val="24"/>
          <w:lang w:val="sr-Cyrl-RS" w:eastAsia="zh-CN"/>
        </w:rPr>
        <w:t>о</w:t>
      </w:r>
      <w:r w:rsidRPr="0017652F">
        <w:rPr>
          <w:rFonts w:ascii="Times New Roman" w:eastAsia="SimSun" w:hAnsi="Times New Roman" w:cs="Times New Roman"/>
          <w:spacing w:val="47"/>
          <w:sz w:val="24"/>
          <w:szCs w:val="24"/>
          <w:lang w:val="sr-Cyrl-RS" w:eastAsia="zh-CN"/>
        </w:rPr>
        <w:t xml:space="preserve"> </w:t>
      </w:r>
      <w:r w:rsidRPr="0017652F">
        <w:rPr>
          <w:rFonts w:ascii="Times New Roman" w:eastAsia="SimSun" w:hAnsi="Times New Roman" w:cs="Times New Roman"/>
          <w:sz w:val="24"/>
          <w:szCs w:val="24"/>
          <w:lang w:val="sr-Cyrl-RS" w:eastAsia="zh-CN"/>
        </w:rPr>
        <w:t>про</w:t>
      </w:r>
      <w:r w:rsidRPr="0017652F">
        <w:rPr>
          <w:rFonts w:ascii="Times New Roman" w:eastAsia="SimSun" w:hAnsi="Times New Roman" w:cs="Times New Roman"/>
          <w:spacing w:val="2"/>
          <w:sz w:val="24"/>
          <w:szCs w:val="24"/>
          <w:lang w:val="sr-Cyrl-RS" w:eastAsia="zh-CN"/>
        </w:rPr>
        <w:t>д</w:t>
      </w:r>
      <w:r w:rsidRPr="0017652F">
        <w:rPr>
          <w:rFonts w:ascii="Times New Roman" w:eastAsia="SimSun" w:hAnsi="Times New Roman" w:cs="Times New Roman"/>
          <w:spacing w:val="-8"/>
          <w:sz w:val="24"/>
          <w:szCs w:val="24"/>
          <w:lang w:val="sr-Cyrl-RS" w:eastAsia="zh-CN"/>
        </w:rPr>
        <w:t>у</w:t>
      </w:r>
      <w:r w:rsidRPr="0017652F">
        <w:rPr>
          <w:rFonts w:ascii="Times New Roman" w:eastAsia="SimSun" w:hAnsi="Times New Roman" w:cs="Times New Roman"/>
          <w:sz w:val="24"/>
          <w:szCs w:val="24"/>
          <w:lang w:val="sr-Cyrl-RS" w:eastAsia="zh-CN"/>
        </w:rPr>
        <w:t>же</w:t>
      </w:r>
      <w:r w:rsidRPr="0017652F">
        <w:rPr>
          <w:rFonts w:ascii="Times New Roman" w:eastAsia="SimSun" w:hAnsi="Times New Roman" w:cs="Times New Roman"/>
          <w:spacing w:val="3"/>
          <w:sz w:val="24"/>
          <w:szCs w:val="24"/>
          <w:lang w:val="sr-Cyrl-RS" w:eastAsia="zh-CN"/>
        </w:rPr>
        <w:t>њ</w:t>
      </w:r>
      <w:r w:rsidRPr="0017652F">
        <w:rPr>
          <w:rFonts w:ascii="Times New Roman" w:eastAsia="SimSun" w:hAnsi="Times New Roman" w:cs="Times New Roman"/>
          <w:sz w:val="24"/>
          <w:szCs w:val="24"/>
          <w:lang w:val="sr-Cyrl-RS" w:eastAsia="zh-CN"/>
        </w:rPr>
        <w:t>у</w:t>
      </w:r>
      <w:r w:rsidRPr="0017652F">
        <w:rPr>
          <w:rFonts w:ascii="Times New Roman" w:eastAsia="SimSun" w:hAnsi="Times New Roman" w:cs="Times New Roman"/>
          <w:spacing w:val="42"/>
          <w:sz w:val="24"/>
          <w:szCs w:val="24"/>
          <w:lang w:val="sr-Cyrl-RS" w:eastAsia="zh-CN"/>
        </w:rPr>
        <w:t xml:space="preserve"> </w:t>
      </w:r>
      <w:r w:rsidRPr="0017652F">
        <w:rPr>
          <w:rFonts w:ascii="Times New Roman" w:eastAsia="SimSun" w:hAnsi="Times New Roman" w:cs="Times New Roman"/>
          <w:sz w:val="24"/>
          <w:szCs w:val="24"/>
          <w:lang w:val="sr-Cyrl-RS" w:eastAsia="zh-CN"/>
        </w:rPr>
        <w:t>рока</w:t>
      </w:r>
      <w:r w:rsidRPr="0017652F">
        <w:rPr>
          <w:rFonts w:ascii="Times New Roman" w:eastAsia="SimSun" w:hAnsi="Times New Roman" w:cs="Times New Roman"/>
          <w:spacing w:val="51"/>
          <w:sz w:val="24"/>
          <w:szCs w:val="24"/>
          <w:lang w:val="sr-Cyrl-RS" w:eastAsia="zh-CN"/>
        </w:rPr>
        <w:t xml:space="preserve"> </w:t>
      </w:r>
      <w:r w:rsidRPr="0017652F">
        <w:rPr>
          <w:rFonts w:ascii="Times New Roman" w:eastAsia="SimSun" w:hAnsi="Times New Roman" w:cs="Times New Roman"/>
          <w:sz w:val="24"/>
          <w:szCs w:val="24"/>
          <w:lang w:val="sr-Cyrl-RS" w:eastAsia="zh-CN"/>
        </w:rPr>
        <w:t>за под</w:t>
      </w:r>
      <w:r w:rsidRPr="0017652F">
        <w:rPr>
          <w:rFonts w:ascii="Times New Roman" w:eastAsia="SimSun" w:hAnsi="Times New Roman" w:cs="Times New Roman"/>
          <w:spacing w:val="1"/>
          <w:sz w:val="24"/>
          <w:szCs w:val="24"/>
          <w:lang w:val="sr-Cyrl-RS" w:eastAsia="zh-CN"/>
        </w:rPr>
        <w:t>н</w:t>
      </w:r>
      <w:r w:rsidRPr="0017652F">
        <w:rPr>
          <w:rFonts w:ascii="Times New Roman" w:eastAsia="SimSun" w:hAnsi="Times New Roman" w:cs="Times New Roman"/>
          <w:sz w:val="24"/>
          <w:szCs w:val="24"/>
          <w:lang w:val="sr-Cyrl-RS" w:eastAsia="zh-CN"/>
        </w:rPr>
        <w:t>ош</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ње</w:t>
      </w:r>
      <w:r w:rsidRPr="0017652F">
        <w:rPr>
          <w:rFonts w:ascii="Times New Roman" w:eastAsia="SimSun" w:hAnsi="Times New Roman" w:cs="Times New Roman"/>
          <w:spacing w:val="-2"/>
          <w:sz w:val="24"/>
          <w:szCs w:val="24"/>
          <w:lang w:val="sr-Cyrl-RS" w:eastAsia="zh-CN"/>
        </w:rPr>
        <w:t xml:space="preserve"> </w:t>
      </w:r>
      <w:r w:rsidRPr="0017652F">
        <w:rPr>
          <w:rFonts w:ascii="Times New Roman" w:eastAsia="SimSun" w:hAnsi="Times New Roman" w:cs="Times New Roman"/>
          <w:sz w:val="24"/>
          <w:szCs w:val="24"/>
          <w:lang w:val="sr-Cyrl-RS" w:eastAsia="zh-CN"/>
        </w:rPr>
        <w:t>по</w:t>
      </w:r>
      <w:r w:rsidRPr="0017652F">
        <w:rPr>
          <w:rFonts w:ascii="Times New Roman" w:eastAsia="SimSun" w:hAnsi="Times New Roman" w:cs="Times New Roman"/>
          <w:spacing w:val="3"/>
          <w:sz w:val="24"/>
          <w:szCs w:val="24"/>
          <w:lang w:val="sr-Cyrl-RS" w:eastAsia="zh-CN"/>
        </w:rPr>
        <w:t>н</w:t>
      </w:r>
      <w:r w:rsidRPr="0017652F">
        <w:rPr>
          <w:rFonts w:ascii="Times New Roman" w:eastAsia="SimSun" w:hAnsi="Times New Roman" w:cs="Times New Roman"/>
          <w:spacing w:val="-8"/>
          <w:sz w:val="24"/>
          <w:szCs w:val="24"/>
          <w:lang w:val="sr-Cyrl-RS" w:eastAsia="zh-CN"/>
        </w:rPr>
        <w:t>у</w:t>
      </w:r>
      <w:r w:rsidRPr="0017652F">
        <w:rPr>
          <w:rFonts w:ascii="Times New Roman" w:eastAsia="SimSun" w:hAnsi="Times New Roman" w:cs="Times New Roman"/>
          <w:sz w:val="24"/>
          <w:szCs w:val="24"/>
          <w:lang w:val="sr-Cyrl-RS" w:eastAsia="zh-CN"/>
        </w:rPr>
        <w:t>да.</w:t>
      </w:r>
    </w:p>
    <w:p w:rsidR="00B71A56" w:rsidRPr="0017652F" w:rsidRDefault="00B71A56" w:rsidP="00B71A56">
      <w:pPr>
        <w:widowControl w:val="0"/>
        <w:kinsoku w:val="0"/>
        <w:overflowPunct w:val="0"/>
        <w:autoSpaceDE w:val="0"/>
        <w:autoSpaceDN w:val="0"/>
        <w:adjustRightInd w:val="0"/>
        <w:spacing w:after="0" w:line="240" w:lineRule="auto"/>
        <w:ind w:right="112"/>
        <w:jc w:val="both"/>
        <w:rPr>
          <w:rFonts w:ascii="Times New Roman" w:eastAsia="SimSun" w:hAnsi="Times New Roman" w:cs="Times New Roman"/>
          <w:sz w:val="24"/>
          <w:szCs w:val="24"/>
          <w:lang w:val="sr-Cyrl-RS" w:eastAsia="zh-CN"/>
        </w:rPr>
      </w:pPr>
      <w:r>
        <w:rPr>
          <w:rFonts w:ascii="Times New Roman" w:eastAsia="SimSun" w:hAnsi="Times New Roman" w:cs="Times New Roman"/>
          <w:sz w:val="24"/>
          <w:szCs w:val="24"/>
          <w:lang w:val="sr-Cyrl-RS" w:eastAsia="zh-CN"/>
        </w:rPr>
        <w:tab/>
      </w:r>
      <w:r>
        <w:rPr>
          <w:rFonts w:ascii="Times New Roman" w:eastAsia="SimSun" w:hAnsi="Times New Roman" w:cs="Times New Roman"/>
          <w:sz w:val="24"/>
          <w:szCs w:val="24"/>
          <w:lang w:val="sr-Cyrl-RS" w:eastAsia="zh-CN"/>
        </w:rPr>
        <w:tab/>
      </w:r>
      <w:r w:rsidRPr="0017652F">
        <w:rPr>
          <w:rFonts w:ascii="Times New Roman" w:eastAsia="SimSun" w:hAnsi="Times New Roman" w:cs="Times New Roman"/>
          <w:sz w:val="24"/>
          <w:szCs w:val="24"/>
          <w:lang w:val="sr-Cyrl-RS" w:eastAsia="zh-CN"/>
        </w:rPr>
        <w:t>По</w:t>
      </w:r>
      <w:r w:rsidRPr="0017652F">
        <w:rPr>
          <w:rFonts w:ascii="Times New Roman" w:eastAsia="SimSun" w:hAnsi="Times New Roman" w:cs="Times New Roman"/>
          <w:spacing w:val="20"/>
          <w:sz w:val="24"/>
          <w:szCs w:val="24"/>
          <w:lang w:val="sr-Cyrl-RS" w:eastAsia="zh-CN"/>
        </w:rPr>
        <w:t xml:space="preserve"> </w:t>
      </w:r>
      <w:r w:rsidRPr="0017652F">
        <w:rPr>
          <w:rFonts w:ascii="Times New Roman" w:eastAsia="SimSun" w:hAnsi="Times New Roman" w:cs="Times New Roman"/>
          <w:sz w:val="24"/>
          <w:szCs w:val="24"/>
          <w:lang w:val="sr-Cyrl-RS" w:eastAsia="zh-CN"/>
        </w:rPr>
        <w:t>и</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т</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pacing w:val="3"/>
          <w:sz w:val="24"/>
          <w:szCs w:val="24"/>
          <w:lang w:val="sr-Cyrl-RS" w:eastAsia="zh-CN"/>
        </w:rPr>
        <w:t>к</w:t>
      </w:r>
      <w:r w:rsidRPr="0017652F">
        <w:rPr>
          <w:rFonts w:ascii="Times New Roman" w:eastAsia="SimSun" w:hAnsi="Times New Roman" w:cs="Times New Roman"/>
          <w:sz w:val="24"/>
          <w:szCs w:val="24"/>
          <w:lang w:val="sr-Cyrl-RS" w:eastAsia="zh-CN"/>
        </w:rPr>
        <w:t>у</w:t>
      </w:r>
      <w:r w:rsidRPr="0017652F">
        <w:rPr>
          <w:rFonts w:ascii="Times New Roman" w:eastAsia="SimSun" w:hAnsi="Times New Roman" w:cs="Times New Roman"/>
          <w:spacing w:val="14"/>
          <w:sz w:val="24"/>
          <w:szCs w:val="24"/>
          <w:lang w:val="sr-Cyrl-RS" w:eastAsia="zh-CN"/>
        </w:rPr>
        <w:t xml:space="preserve"> </w:t>
      </w:r>
      <w:r w:rsidRPr="0017652F">
        <w:rPr>
          <w:rFonts w:ascii="Times New Roman" w:eastAsia="SimSun" w:hAnsi="Times New Roman" w:cs="Times New Roman"/>
          <w:sz w:val="24"/>
          <w:szCs w:val="24"/>
          <w:lang w:val="sr-Cyrl-RS" w:eastAsia="zh-CN"/>
        </w:rPr>
        <w:t>рока</w:t>
      </w:r>
      <w:r w:rsidRPr="0017652F">
        <w:rPr>
          <w:rFonts w:ascii="Times New Roman" w:eastAsia="SimSun" w:hAnsi="Times New Roman" w:cs="Times New Roman"/>
          <w:spacing w:val="20"/>
          <w:sz w:val="24"/>
          <w:szCs w:val="24"/>
          <w:lang w:val="sr-Cyrl-RS" w:eastAsia="zh-CN"/>
        </w:rPr>
        <w:t xml:space="preserve"> </w:t>
      </w:r>
      <w:r w:rsidRPr="0017652F">
        <w:rPr>
          <w:rFonts w:ascii="Times New Roman" w:eastAsia="SimSun" w:hAnsi="Times New Roman" w:cs="Times New Roman"/>
          <w:sz w:val="24"/>
          <w:szCs w:val="24"/>
          <w:lang w:val="sr-Cyrl-RS" w:eastAsia="zh-CN"/>
        </w:rPr>
        <w:t>пр</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двиђ</w:t>
      </w:r>
      <w:r w:rsidRPr="0017652F">
        <w:rPr>
          <w:rFonts w:ascii="Times New Roman" w:eastAsia="SimSun" w:hAnsi="Times New Roman" w:cs="Times New Roman"/>
          <w:spacing w:val="-2"/>
          <w:sz w:val="24"/>
          <w:szCs w:val="24"/>
          <w:lang w:val="sr-Cyrl-RS" w:eastAsia="zh-CN"/>
        </w:rPr>
        <w:t>е</w:t>
      </w:r>
      <w:r w:rsidRPr="0017652F">
        <w:rPr>
          <w:rFonts w:ascii="Times New Roman" w:eastAsia="SimSun" w:hAnsi="Times New Roman" w:cs="Times New Roman"/>
          <w:sz w:val="24"/>
          <w:szCs w:val="24"/>
          <w:lang w:val="sr-Cyrl-RS" w:eastAsia="zh-CN"/>
        </w:rPr>
        <w:t>ног</w:t>
      </w:r>
      <w:r w:rsidRPr="0017652F">
        <w:rPr>
          <w:rFonts w:ascii="Times New Roman" w:eastAsia="SimSun" w:hAnsi="Times New Roman" w:cs="Times New Roman"/>
          <w:spacing w:val="21"/>
          <w:sz w:val="24"/>
          <w:szCs w:val="24"/>
          <w:lang w:val="sr-Cyrl-RS" w:eastAsia="zh-CN"/>
        </w:rPr>
        <w:t xml:space="preserve"> </w:t>
      </w:r>
      <w:r w:rsidRPr="0017652F">
        <w:rPr>
          <w:rFonts w:ascii="Times New Roman" w:eastAsia="SimSun" w:hAnsi="Times New Roman" w:cs="Times New Roman"/>
          <w:sz w:val="24"/>
          <w:szCs w:val="24"/>
          <w:lang w:val="sr-Cyrl-RS" w:eastAsia="zh-CN"/>
        </w:rPr>
        <w:t>за</w:t>
      </w:r>
      <w:r w:rsidRPr="0017652F">
        <w:rPr>
          <w:rFonts w:ascii="Times New Roman" w:eastAsia="SimSun" w:hAnsi="Times New Roman" w:cs="Times New Roman"/>
          <w:spacing w:val="20"/>
          <w:sz w:val="24"/>
          <w:szCs w:val="24"/>
          <w:lang w:val="sr-Cyrl-RS" w:eastAsia="zh-CN"/>
        </w:rPr>
        <w:t xml:space="preserve"> </w:t>
      </w:r>
      <w:r w:rsidRPr="0017652F">
        <w:rPr>
          <w:rFonts w:ascii="Times New Roman" w:eastAsia="SimSun" w:hAnsi="Times New Roman" w:cs="Times New Roman"/>
          <w:sz w:val="24"/>
          <w:szCs w:val="24"/>
          <w:lang w:val="sr-Cyrl-RS" w:eastAsia="zh-CN"/>
        </w:rPr>
        <w:t>по</w:t>
      </w:r>
      <w:r w:rsidRPr="0017652F">
        <w:rPr>
          <w:rFonts w:ascii="Times New Roman" w:eastAsia="SimSun" w:hAnsi="Times New Roman" w:cs="Times New Roman"/>
          <w:spacing w:val="-3"/>
          <w:sz w:val="24"/>
          <w:szCs w:val="24"/>
          <w:lang w:val="sr-Cyrl-RS" w:eastAsia="zh-CN"/>
        </w:rPr>
        <w:t>д</w:t>
      </w:r>
      <w:r w:rsidRPr="0017652F">
        <w:rPr>
          <w:rFonts w:ascii="Times New Roman" w:eastAsia="SimSun" w:hAnsi="Times New Roman" w:cs="Times New Roman"/>
          <w:sz w:val="24"/>
          <w:szCs w:val="24"/>
          <w:lang w:val="sr-Cyrl-RS" w:eastAsia="zh-CN"/>
        </w:rPr>
        <w:t>нош</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ње</w:t>
      </w:r>
      <w:r w:rsidRPr="0017652F">
        <w:rPr>
          <w:rFonts w:ascii="Times New Roman" w:eastAsia="SimSun" w:hAnsi="Times New Roman" w:cs="Times New Roman"/>
          <w:spacing w:val="19"/>
          <w:sz w:val="24"/>
          <w:szCs w:val="24"/>
          <w:lang w:val="sr-Cyrl-RS" w:eastAsia="zh-CN"/>
        </w:rPr>
        <w:t xml:space="preserve"> </w:t>
      </w:r>
      <w:r w:rsidRPr="0017652F">
        <w:rPr>
          <w:rFonts w:ascii="Times New Roman" w:eastAsia="SimSun" w:hAnsi="Times New Roman" w:cs="Times New Roman"/>
          <w:sz w:val="24"/>
          <w:szCs w:val="24"/>
          <w:lang w:val="sr-Cyrl-RS" w:eastAsia="zh-CN"/>
        </w:rPr>
        <w:t>по</w:t>
      </w:r>
      <w:r w:rsidRPr="0017652F">
        <w:rPr>
          <w:rFonts w:ascii="Times New Roman" w:eastAsia="SimSun" w:hAnsi="Times New Roman" w:cs="Times New Roman"/>
          <w:spacing w:val="3"/>
          <w:sz w:val="24"/>
          <w:szCs w:val="24"/>
          <w:lang w:val="sr-Cyrl-RS" w:eastAsia="zh-CN"/>
        </w:rPr>
        <w:t>н</w:t>
      </w:r>
      <w:r w:rsidRPr="0017652F">
        <w:rPr>
          <w:rFonts w:ascii="Times New Roman" w:eastAsia="SimSun" w:hAnsi="Times New Roman" w:cs="Times New Roman"/>
          <w:spacing w:val="-8"/>
          <w:sz w:val="24"/>
          <w:szCs w:val="24"/>
          <w:lang w:val="sr-Cyrl-RS" w:eastAsia="zh-CN"/>
        </w:rPr>
        <w:t>у</w:t>
      </w:r>
      <w:r w:rsidRPr="0017652F">
        <w:rPr>
          <w:rFonts w:ascii="Times New Roman" w:eastAsia="SimSun" w:hAnsi="Times New Roman" w:cs="Times New Roman"/>
          <w:spacing w:val="2"/>
          <w:sz w:val="24"/>
          <w:szCs w:val="24"/>
          <w:lang w:val="sr-Cyrl-RS" w:eastAsia="zh-CN"/>
        </w:rPr>
        <w:t>д</w:t>
      </w:r>
      <w:r w:rsidRPr="0017652F">
        <w:rPr>
          <w:rFonts w:ascii="Times New Roman" w:eastAsia="SimSun" w:hAnsi="Times New Roman" w:cs="Times New Roman"/>
          <w:sz w:val="24"/>
          <w:szCs w:val="24"/>
          <w:lang w:val="sr-Cyrl-RS" w:eastAsia="zh-CN"/>
        </w:rPr>
        <w:t>а</w:t>
      </w:r>
      <w:r w:rsidRPr="0017652F">
        <w:rPr>
          <w:rFonts w:ascii="Times New Roman" w:eastAsia="SimSun" w:hAnsi="Times New Roman" w:cs="Times New Roman"/>
          <w:spacing w:val="20"/>
          <w:sz w:val="24"/>
          <w:szCs w:val="24"/>
          <w:lang w:val="sr-Cyrl-RS" w:eastAsia="zh-CN"/>
        </w:rPr>
        <w:t xml:space="preserve"> </w:t>
      </w:r>
      <w:r w:rsidRPr="0017652F">
        <w:rPr>
          <w:rFonts w:ascii="Times New Roman" w:eastAsia="SimSun" w:hAnsi="Times New Roman" w:cs="Times New Roman"/>
          <w:sz w:val="24"/>
          <w:szCs w:val="24"/>
          <w:lang w:val="sr-Cyrl-RS" w:eastAsia="zh-CN"/>
        </w:rPr>
        <w:t>Наручи</w:t>
      </w:r>
      <w:r w:rsidRPr="0017652F">
        <w:rPr>
          <w:rFonts w:ascii="Times New Roman" w:eastAsia="SimSun" w:hAnsi="Times New Roman" w:cs="Times New Roman"/>
          <w:spacing w:val="2"/>
          <w:sz w:val="24"/>
          <w:szCs w:val="24"/>
          <w:lang w:val="sr-Cyrl-RS" w:eastAsia="zh-CN"/>
        </w:rPr>
        <w:t>л</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ц</w:t>
      </w:r>
      <w:r w:rsidRPr="0017652F">
        <w:rPr>
          <w:rFonts w:ascii="Times New Roman" w:eastAsia="SimSun" w:hAnsi="Times New Roman" w:cs="Times New Roman"/>
          <w:spacing w:val="22"/>
          <w:sz w:val="24"/>
          <w:szCs w:val="24"/>
          <w:lang w:val="sr-Cyrl-RS" w:eastAsia="zh-CN"/>
        </w:rPr>
        <w:t xml:space="preserve"> </w:t>
      </w:r>
      <w:r w:rsidRPr="0017652F">
        <w:rPr>
          <w:rFonts w:ascii="Times New Roman" w:eastAsia="SimSun" w:hAnsi="Times New Roman" w:cs="Times New Roman"/>
          <w:sz w:val="24"/>
          <w:szCs w:val="24"/>
          <w:lang w:val="sr-Cyrl-RS" w:eastAsia="zh-CN"/>
        </w:rPr>
        <w:t>не</w:t>
      </w:r>
      <w:r w:rsidRPr="0017652F">
        <w:rPr>
          <w:rFonts w:ascii="Times New Roman" w:eastAsia="SimSun" w:hAnsi="Times New Roman" w:cs="Times New Roman"/>
          <w:spacing w:val="20"/>
          <w:sz w:val="24"/>
          <w:szCs w:val="24"/>
          <w:lang w:val="sr-Cyrl-RS" w:eastAsia="zh-CN"/>
        </w:rPr>
        <w:t xml:space="preserve"> </w:t>
      </w:r>
      <w:r w:rsidRPr="0017652F">
        <w:rPr>
          <w:rFonts w:ascii="Times New Roman" w:eastAsia="SimSun" w:hAnsi="Times New Roman" w:cs="Times New Roman"/>
          <w:spacing w:val="-1"/>
          <w:sz w:val="24"/>
          <w:szCs w:val="24"/>
          <w:lang w:val="sr-Cyrl-RS" w:eastAsia="zh-CN"/>
        </w:rPr>
        <w:t>м</w:t>
      </w:r>
      <w:r w:rsidRPr="0017652F">
        <w:rPr>
          <w:rFonts w:ascii="Times New Roman" w:eastAsia="SimSun" w:hAnsi="Times New Roman" w:cs="Times New Roman"/>
          <w:sz w:val="24"/>
          <w:szCs w:val="24"/>
          <w:lang w:val="sr-Cyrl-RS" w:eastAsia="zh-CN"/>
        </w:rPr>
        <w:t>оже</w:t>
      </w:r>
      <w:r w:rsidRPr="0017652F">
        <w:rPr>
          <w:rFonts w:ascii="Times New Roman" w:eastAsia="SimSun" w:hAnsi="Times New Roman" w:cs="Times New Roman"/>
          <w:spacing w:val="20"/>
          <w:sz w:val="24"/>
          <w:szCs w:val="24"/>
          <w:lang w:val="sr-Cyrl-RS" w:eastAsia="zh-CN"/>
        </w:rPr>
        <w:t xml:space="preserve"> </w:t>
      </w:r>
      <w:r w:rsidRPr="0017652F">
        <w:rPr>
          <w:rFonts w:ascii="Times New Roman" w:eastAsia="SimSun" w:hAnsi="Times New Roman" w:cs="Times New Roman"/>
          <w:sz w:val="24"/>
          <w:szCs w:val="24"/>
          <w:lang w:val="sr-Cyrl-RS" w:eastAsia="zh-CN"/>
        </w:rPr>
        <w:t>да</w:t>
      </w:r>
      <w:r w:rsidRPr="0017652F">
        <w:rPr>
          <w:rFonts w:ascii="Times New Roman" w:eastAsia="SimSun" w:hAnsi="Times New Roman" w:cs="Times New Roman"/>
          <w:spacing w:val="20"/>
          <w:sz w:val="24"/>
          <w:szCs w:val="24"/>
          <w:lang w:val="sr-Cyrl-RS" w:eastAsia="zh-CN"/>
        </w:rPr>
        <w:t xml:space="preserve"> </w:t>
      </w:r>
      <w:r w:rsidRPr="0017652F">
        <w:rPr>
          <w:rFonts w:ascii="Times New Roman" w:eastAsia="SimSun" w:hAnsi="Times New Roman" w:cs="Times New Roman"/>
          <w:spacing w:val="-1"/>
          <w:sz w:val="24"/>
          <w:szCs w:val="24"/>
          <w:lang w:val="sr-Cyrl-RS" w:eastAsia="zh-CN"/>
        </w:rPr>
        <w:t>ме</w:t>
      </w:r>
      <w:r w:rsidRPr="0017652F">
        <w:rPr>
          <w:rFonts w:ascii="Times New Roman" w:eastAsia="SimSun" w:hAnsi="Times New Roman" w:cs="Times New Roman"/>
          <w:sz w:val="24"/>
          <w:szCs w:val="24"/>
          <w:lang w:val="sr-Cyrl-RS" w:eastAsia="zh-CN"/>
        </w:rPr>
        <w:t>ња</w:t>
      </w:r>
      <w:r w:rsidRPr="0017652F">
        <w:rPr>
          <w:rFonts w:ascii="Times New Roman" w:eastAsia="SimSun" w:hAnsi="Times New Roman" w:cs="Times New Roman"/>
          <w:spacing w:val="28"/>
          <w:sz w:val="24"/>
          <w:szCs w:val="24"/>
          <w:lang w:val="sr-Cyrl-RS" w:eastAsia="zh-CN"/>
        </w:rPr>
        <w:t xml:space="preserve"> </w:t>
      </w:r>
      <w:r w:rsidRPr="0017652F">
        <w:rPr>
          <w:rFonts w:ascii="Times New Roman" w:eastAsia="SimSun" w:hAnsi="Times New Roman" w:cs="Times New Roman"/>
          <w:sz w:val="24"/>
          <w:szCs w:val="24"/>
          <w:lang w:val="sr-Cyrl-RS" w:eastAsia="zh-CN"/>
        </w:rPr>
        <w:t>нити да</w:t>
      </w:r>
      <w:r w:rsidRPr="0017652F">
        <w:rPr>
          <w:rFonts w:ascii="Times New Roman" w:eastAsia="SimSun" w:hAnsi="Times New Roman" w:cs="Times New Roman"/>
          <w:spacing w:val="-1"/>
          <w:sz w:val="24"/>
          <w:szCs w:val="24"/>
          <w:lang w:val="sr-Cyrl-RS" w:eastAsia="zh-CN"/>
        </w:rPr>
        <w:t xml:space="preserve"> </w:t>
      </w:r>
      <w:r w:rsidRPr="0017652F">
        <w:rPr>
          <w:rFonts w:ascii="Times New Roman" w:eastAsia="SimSun" w:hAnsi="Times New Roman" w:cs="Times New Roman"/>
          <w:sz w:val="24"/>
          <w:szCs w:val="24"/>
          <w:lang w:val="sr-Cyrl-RS" w:eastAsia="zh-CN"/>
        </w:rPr>
        <w:t>до</w:t>
      </w:r>
      <w:r w:rsidRPr="0017652F">
        <w:rPr>
          <w:rFonts w:ascii="Times New Roman" w:eastAsia="SimSun" w:hAnsi="Times New Roman" w:cs="Times New Roman"/>
          <w:spacing w:val="3"/>
          <w:sz w:val="24"/>
          <w:szCs w:val="24"/>
          <w:lang w:val="sr-Cyrl-RS" w:eastAsia="zh-CN"/>
        </w:rPr>
        <w:t>п</w:t>
      </w:r>
      <w:r w:rsidRPr="0017652F">
        <w:rPr>
          <w:rFonts w:ascii="Times New Roman" w:eastAsia="SimSun" w:hAnsi="Times New Roman" w:cs="Times New Roman"/>
          <w:spacing w:val="-5"/>
          <w:sz w:val="24"/>
          <w:szCs w:val="24"/>
          <w:lang w:val="sr-Cyrl-RS" w:eastAsia="zh-CN"/>
        </w:rPr>
        <w:t>у</w:t>
      </w:r>
      <w:r w:rsidRPr="0017652F">
        <w:rPr>
          <w:rFonts w:ascii="Times New Roman" w:eastAsia="SimSun" w:hAnsi="Times New Roman" w:cs="Times New Roman"/>
          <w:spacing w:val="3"/>
          <w:sz w:val="24"/>
          <w:szCs w:val="24"/>
          <w:lang w:val="sr-Cyrl-RS" w:eastAsia="zh-CN"/>
        </w:rPr>
        <w:t>њ</w:t>
      </w:r>
      <w:r w:rsidRPr="0017652F">
        <w:rPr>
          <w:rFonts w:ascii="Times New Roman" w:eastAsia="SimSun" w:hAnsi="Times New Roman" w:cs="Times New Roman"/>
          <w:spacing w:val="-5"/>
          <w:sz w:val="24"/>
          <w:szCs w:val="24"/>
          <w:lang w:val="sr-Cyrl-RS" w:eastAsia="zh-CN"/>
        </w:rPr>
        <w:t>у</w:t>
      </w:r>
      <w:r w:rsidRPr="0017652F">
        <w:rPr>
          <w:rFonts w:ascii="Times New Roman" w:eastAsia="SimSun" w:hAnsi="Times New Roman" w:cs="Times New Roman"/>
          <w:sz w:val="24"/>
          <w:szCs w:val="24"/>
          <w:lang w:val="sr-Cyrl-RS" w:eastAsia="zh-CN"/>
        </w:rPr>
        <w:t>је ко</w:t>
      </w:r>
      <w:r w:rsidRPr="0017652F">
        <w:rPr>
          <w:rFonts w:ascii="Times New Roman" w:eastAsia="SimSun" w:hAnsi="Times New Roman" w:cs="Times New Roman"/>
          <w:spacing w:val="1"/>
          <w:sz w:val="24"/>
          <w:szCs w:val="24"/>
          <w:lang w:val="sr-Cyrl-RS" w:eastAsia="zh-CN"/>
        </w:rPr>
        <w:t>н</w:t>
      </w:r>
      <w:r w:rsidRPr="0017652F">
        <w:rPr>
          <w:rFonts w:ascii="Times New Roman" w:eastAsia="SimSun" w:hAnsi="Times New Roman" w:cs="Times New Roman"/>
          <w:spacing w:val="3"/>
          <w:sz w:val="24"/>
          <w:szCs w:val="24"/>
          <w:lang w:val="sr-Cyrl-RS" w:eastAsia="zh-CN"/>
        </w:rPr>
        <w:t>к</w:t>
      </w:r>
      <w:r w:rsidRPr="0017652F">
        <w:rPr>
          <w:rFonts w:ascii="Times New Roman" w:eastAsia="SimSun" w:hAnsi="Times New Roman" w:cs="Times New Roman"/>
          <w:spacing w:val="-5"/>
          <w:sz w:val="24"/>
          <w:szCs w:val="24"/>
          <w:lang w:val="sr-Cyrl-RS" w:eastAsia="zh-CN"/>
        </w:rPr>
        <w:t>у</w:t>
      </w:r>
      <w:r w:rsidRPr="0017652F">
        <w:rPr>
          <w:rFonts w:ascii="Times New Roman" w:eastAsia="SimSun" w:hAnsi="Times New Roman" w:cs="Times New Roman"/>
          <w:sz w:val="24"/>
          <w:szCs w:val="24"/>
          <w:lang w:val="sr-Cyrl-RS" w:eastAsia="zh-CN"/>
        </w:rPr>
        <w:t>р</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pacing w:val="5"/>
          <w:sz w:val="24"/>
          <w:szCs w:val="24"/>
          <w:lang w:val="sr-Cyrl-RS" w:eastAsia="zh-CN"/>
        </w:rPr>
        <w:t>н</w:t>
      </w:r>
      <w:r w:rsidRPr="0017652F">
        <w:rPr>
          <w:rFonts w:ascii="Times New Roman" w:eastAsia="SimSun" w:hAnsi="Times New Roman" w:cs="Times New Roman"/>
          <w:sz w:val="24"/>
          <w:szCs w:val="24"/>
          <w:lang w:val="sr-Cyrl-RS" w:eastAsia="zh-CN"/>
        </w:rPr>
        <w:t>у</w:t>
      </w:r>
      <w:r w:rsidRPr="0017652F">
        <w:rPr>
          <w:rFonts w:ascii="Times New Roman" w:eastAsia="SimSun" w:hAnsi="Times New Roman" w:cs="Times New Roman"/>
          <w:spacing w:val="-3"/>
          <w:sz w:val="24"/>
          <w:szCs w:val="24"/>
          <w:lang w:val="sr-Cyrl-RS" w:eastAsia="zh-CN"/>
        </w:rPr>
        <w:t xml:space="preserve"> </w:t>
      </w:r>
      <w:r w:rsidRPr="0017652F">
        <w:rPr>
          <w:rFonts w:ascii="Times New Roman" w:eastAsia="SimSun" w:hAnsi="Times New Roman" w:cs="Times New Roman"/>
          <w:sz w:val="24"/>
          <w:szCs w:val="24"/>
          <w:lang w:val="sr-Cyrl-RS" w:eastAsia="zh-CN"/>
        </w:rPr>
        <w:t>до</w:t>
      </w:r>
      <w:r w:rsidRPr="0017652F">
        <w:rPr>
          <w:rFonts w:ascii="Times New Roman" w:eastAsia="SimSun" w:hAnsi="Times New Roman" w:cs="Times New Roman"/>
          <w:spacing w:val="3"/>
          <w:sz w:val="24"/>
          <w:szCs w:val="24"/>
          <w:lang w:val="sr-Cyrl-RS" w:eastAsia="zh-CN"/>
        </w:rPr>
        <w:t>к</w:t>
      </w:r>
      <w:r w:rsidRPr="0017652F">
        <w:rPr>
          <w:rFonts w:ascii="Times New Roman" w:eastAsia="SimSun" w:hAnsi="Times New Roman" w:cs="Times New Roman"/>
          <w:spacing w:val="-5"/>
          <w:sz w:val="24"/>
          <w:szCs w:val="24"/>
          <w:lang w:val="sr-Cyrl-RS" w:eastAsia="zh-CN"/>
        </w:rPr>
        <w:t>у</w:t>
      </w:r>
      <w:r w:rsidRPr="0017652F">
        <w:rPr>
          <w:rFonts w:ascii="Times New Roman" w:eastAsia="SimSun" w:hAnsi="Times New Roman" w:cs="Times New Roman"/>
          <w:spacing w:val="-1"/>
          <w:sz w:val="24"/>
          <w:szCs w:val="24"/>
          <w:lang w:val="sr-Cyrl-RS" w:eastAsia="zh-CN"/>
        </w:rPr>
        <w:t>ме</w:t>
      </w:r>
      <w:r w:rsidRPr="0017652F">
        <w:rPr>
          <w:rFonts w:ascii="Times New Roman" w:eastAsia="SimSun" w:hAnsi="Times New Roman" w:cs="Times New Roman"/>
          <w:sz w:val="24"/>
          <w:szCs w:val="24"/>
          <w:lang w:val="sr-Cyrl-RS" w:eastAsia="zh-CN"/>
        </w:rPr>
        <w:t>нт</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ци</w:t>
      </w:r>
      <w:r w:rsidRPr="0017652F">
        <w:rPr>
          <w:rFonts w:ascii="Times New Roman" w:eastAsia="SimSun" w:hAnsi="Times New Roman" w:cs="Times New Roman"/>
          <w:spacing w:val="2"/>
          <w:sz w:val="24"/>
          <w:szCs w:val="24"/>
          <w:lang w:val="sr-Cyrl-RS" w:eastAsia="zh-CN"/>
        </w:rPr>
        <w:t>ј</w:t>
      </w:r>
      <w:r w:rsidRPr="0017652F">
        <w:rPr>
          <w:rFonts w:ascii="Times New Roman" w:eastAsia="SimSun" w:hAnsi="Times New Roman" w:cs="Times New Roman"/>
          <w:spacing w:val="-5"/>
          <w:sz w:val="24"/>
          <w:szCs w:val="24"/>
          <w:lang w:val="sr-Cyrl-RS" w:eastAsia="zh-CN"/>
        </w:rPr>
        <w:t>у</w:t>
      </w:r>
      <w:r w:rsidRPr="0017652F">
        <w:rPr>
          <w:rFonts w:ascii="Times New Roman" w:eastAsia="SimSun" w:hAnsi="Times New Roman" w:cs="Times New Roman"/>
          <w:sz w:val="24"/>
          <w:szCs w:val="24"/>
          <w:lang w:val="sr-Cyrl-RS" w:eastAsia="zh-CN"/>
        </w:rPr>
        <w:t>.</w:t>
      </w:r>
    </w:p>
    <w:p w:rsidR="00B71A56" w:rsidRPr="0017652F" w:rsidRDefault="00B71A56" w:rsidP="00B71A56">
      <w:pPr>
        <w:widowControl w:val="0"/>
        <w:kinsoku w:val="0"/>
        <w:overflowPunct w:val="0"/>
        <w:autoSpaceDE w:val="0"/>
        <w:autoSpaceDN w:val="0"/>
        <w:adjustRightInd w:val="0"/>
        <w:spacing w:before="1" w:after="0" w:line="280" w:lineRule="exact"/>
        <w:rPr>
          <w:rFonts w:ascii="Times New Roman" w:eastAsia="SimSun" w:hAnsi="Times New Roman" w:cs="Times New Roman"/>
          <w:sz w:val="28"/>
          <w:szCs w:val="28"/>
          <w:lang w:val="sr-Cyrl-RS" w:eastAsia="zh-CN"/>
        </w:rPr>
      </w:pPr>
    </w:p>
    <w:p w:rsidR="00B71A56" w:rsidRPr="0017652F" w:rsidRDefault="00B71A56" w:rsidP="00B71A56">
      <w:pPr>
        <w:widowControl w:val="0"/>
        <w:tabs>
          <w:tab w:val="left" w:pos="1241"/>
        </w:tabs>
        <w:kinsoku w:val="0"/>
        <w:overflowPunct w:val="0"/>
        <w:autoSpaceDE w:val="0"/>
        <w:autoSpaceDN w:val="0"/>
        <w:adjustRightInd w:val="0"/>
        <w:spacing w:after="0" w:line="240" w:lineRule="auto"/>
        <w:jc w:val="center"/>
        <w:outlineLvl w:val="0"/>
        <w:rPr>
          <w:rFonts w:ascii="Times New Roman" w:eastAsia="SimSun" w:hAnsi="Times New Roman" w:cs="Times New Roman"/>
          <w:sz w:val="24"/>
          <w:szCs w:val="24"/>
          <w:lang w:val="sr-Cyrl-RS" w:eastAsia="zh-CN"/>
        </w:rPr>
      </w:pPr>
      <w:r w:rsidRPr="0017652F">
        <w:rPr>
          <w:rFonts w:ascii="Times New Roman" w:eastAsia="SimSun" w:hAnsi="Times New Roman" w:cs="Times New Roman"/>
          <w:b/>
          <w:bCs/>
          <w:sz w:val="24"/>
          <w:szCs w:val="24"/>
          <w:lang w:val="sr-Cyrl-RS" w:eastAsia="zh-CN"/>
        </w:rPr>
        <w:t>С</w:t>
      </w:r>
      <w:r w:rsidRPr="0017652F">
        <w:rPr>
          <w:rFonts w:ascii="Times New Roman" w:eastAsia="SimSun" w:hAnsi="Times New Roman" w:cs="Times New Roman"/>
          <w:b/>
          <w:bCs/>
          <w:spacing w:val="-1"/>
          <w:sz w:val="24"/>
          <w:szCs w:val="24"/>
          <w:lang w:val="sr-Cyrl-RS" w:eastAsia="zh-CN"/>
        </w:rPr>
        <w:t>П</w:t>
      </w:r>
      <w:r w:rsidRPr="0017652F">
        <w:rPr>
          <w:rFonts w:ascii="Times New Roman" w:eastAsia="SimSun" w:hAnsi="Times New Roman" w:cs="Times New Roman"/>
          <w:b/>
          <w:bCs/>
          <w:sz w:val="24"/>
          <w:szCs w:val="24"/>
          <w:lang w:val="sr-Cyrl-RS" w:eastAsia="zh-CN"/>
        </w:rPr>
        <w:t>ИС</w:t>
      </w:r>
      <w:r w:rsidRPr="0017652F">
        <w:rPr>
          <w:rFonts w:ascii="Times New Roman" w:eastAsia="SimSun" w:hAnsi="Times New Roman" w:cs="Times New Roman"/>
          <w:b/>
          <w:bCs/>
          <w:spacing w:val="-1"/>
          <w:sz w:val="24"/>
          <w:szCs w:val="24"/>
          <w:lang w:val="sr-Cyrl-RS" w:eastAsia="zh-CN"/>
        </w:rPr>
        <w:t>А</w:t>
      </w:r>
      <w:r w:rsidRPr="0017652F">
        <w:rPr>
          <w:rFonts w:ascii="Times New Roman" w:eastAsia="SimSun" w:hAnsi="Times New Roman" w:cs="Times New Roman"/>
          <w:b/>
          <w:bCs/>
          <w:sz w:val="24"/>
          <w:szCs w:val="24"/>
          <w:lang w:val="sr-Cyrl-RS" w:eastAsia="zh-CN"/>
        </w:rPr>
        <w:t>К ОСТА</w:t>
      </w:r>
      <w:r w:rsidRPr="0017652F">
        <w:rPr>
          <w:rFonts w:ascii="Times New Roman" w:eastAsia="SimSun" w:hAnsi="Times New Roman" w:cs="Times New Roman"/>
          <w:b/>
          <w:bCs/>
          <w:spacing w:val="-2"/>
          <w:sz w:val="24"/>
          <w:szCs w:val="24"/>
          <w:lang w:val="sr-Cyrl-RS" w:eastAsia="zh-CN"/>
        </w:rPr>
        <w:t>Л</w:t>
      </w:r>
      <w:r w:rsidRPr="0017652F">
        <w:rPr>
          <w:rFonts w:ascii="Times New Roman" w:eastAsia="SimSun" w:hAnsi="Times New Roman" w:cs="Times New Roman"/>
          <w:b/>
          <w:bCs/>
          <w:sz w:val="24"/>
          <w:szCs w:val="24"/>
          <w:lang w:val="sr-Cyrl-RS" w:eastAsia="zh-CN"/>
        </w:rPr>
        <w:t>Е О</w:t>
      </w:r>
      <w:r w:rsidRPr="0017652F">
        <w:rPr>
          <w:rFonts w:ascii="Times New Roman" w:eastAsia="SimSun" w:hAnsi="Times New Roman" w:cs="Times New Roman"/>
          <w:b/>
          <w:bCs/>
          <w:spacing w:val="2"/>
          <w:sz w:val="24"/>
          <w:szCs w:val="24"/>
          <w:lang w:val="sr-Cyrl-RS" w:eastAsia="zh-CN"/>
        </w:rPr>
        <w:t>Б</w:t>
      </w:r>
      <w:r w:rsidRPr="0017652F">
        <w:rPr>
          <w:rFonts w:ascii="Times New Roman" w:eastAsia="SimSun" w:hAnsi="Times New Roman" w:cs="Times New Roman"/>
          <w:b/>
          <w:bCs/>
          <w:sz w:val="24"/>
          <w:szCs w:val="24"/>
          <w:lang w:val="sr-Cyrl-RS" w:eastAsia="zh-CN"/>
        </w:rPr>
        <w:t>А</w:t>
      </w:r>
      <w:r w:rsidRPr="0017652F">
        <w:rPr>
          <w:rFonts w:ascii="Times New Roman" w:eastAsia="SimSun" w:hAnsi="Times New Roman" w:cs="Times New Roman"/>
          <w:b/>
          <w:bCs/>
          <w:spacing w:val="-3"/>
          <w:sz w:val="24"/>
          <w:szCs w:val="24"/>
          <w:lang w:val="sr-Cyrl-RS" w:eastAsia="zh-CN"/>
        </w:rPr>
        <w:t>В</w:t>
      </w:r>
      <w:r w:rsidRPr="0017652F">
        <w:rPr>
          <w:rFonts w:ascii="Times New Roman" w:eastAsia="SimSun" w:hAnsi="Times New Roman" w:cs="Times New Roman"/>
          <w:b/>
          <w:bCs/>
          <w:sz w:val="24"/>
          <w:szCs w:val="24"/>
          <w:lang w:val="sr-Cyrl-RS" w:eastAsia="zh-CN"/>
        </w:rPr>
        <w:t>ЕЗНЕ</w:t>
      </w:r>
      <w:r w:rsidRPr="0017652F">
        <w:rPr>
          <w:rFonts w:ascii="Times New Roman" w:eastAsia="SimSun" w:hAnsi="Times New Roman" w:cs="Times New Roman"/>
          <w:b/>
          <w:bCs/>
          <w:spacing w:val="-2"/>
          <w:sz w:val="24"/>
          <w:szCs w:val="24"/>
          <w:lang w:val="sr-Cyrl-RS" w:eastAsia="zh-CN"/>
        </w:rPr>
        <w:t xml:space="preserve"> </w:t>
      </w:r>
      <w:r w:rsidRPr="0017652F">
        <w:rPr>
          <w:rFonts w:ascii="Times New Roman" w:eastAsia="SimSun" w:hAnsi="Times New Roman" w:cs="Times New Roman"/>
          <w:b/>
          <w:bCs/>
          <w:sz w:val="24"/>
          <w:szCs w:val="24"/>
          <w:lang w:val="sr-Cyrl-RS" w:eastAsia="zh-CN"/>
        </w:rPr>
        <w:t>ДОК</w:t>
      </w:r>
      <w:r w:rsidRPr="0017652F">
        <w:rPr>
          <w:rFonts w:ascii="Times New Roman" w:eastAsia="SimSun" w:hAnsi="Times New Roman" w:cs="Times New Roman"/>
          <w:b/>
          <w:bCs/>
          <w:spacing w:val="-4"/>
          <w:sz w:val="24"/>
          <w:szCs w:val="24"/>
          <w:lang w:val="sr-Cyrl-RS" w:eastAsia="zh-CN"/>
        </w:rPr>
        <w:t>У</w:t>
      </w:r>
      <w:r w:rsidRPr="0017652F">
        <w:rPr>
          <w:rFonts w:ascii="Times New Roman" w:eastAsia="SimSun" w:hAnsi="Times New Roman" w:cs="Times New Roman"/>
          <w:b/>
          <w:bCs/>
          <w:spacing w:val="-1"/>
          <w:sz w:val="24"/>
          <w:szCs w:val="24"/>
          <w:lang w:val="sr-Cyrl-RS" w:eastAsia="zh-CN"/>
        </w:rPr>
        <w:t>М</w:t>
      </w:r>
      <w:r w:rsidRPr="0017652F">
        <w:rPr>
          <w:rFonts w:ascii="Times New Roman" w:eastAsia="SimSun" w:hAnsi="Times New Roman" w:cs="Times New Roman"/>
          <w:b/>
          <w:bCs/>
          <w:sz w:val="24"/>
          <w:szCs w:val="24"/>
          <w:lang w:val="sr-Cyrl-RS" w:eastAsia="zh-CN"/>
        </w:rPr>
        <w:t>ЕНТА</w:t>
      </w:r>
      <w:r w:rsidRPr="0017652F">
        <w:rPr>
          <w:rFonts w:ascii="Times New Roman" w:eastAsia="SimSun" w:hAnsi="Times New Roman" w:cs="Times New Roman"/>
          <w:b/>
          <w:bCs/>
          <w:spacing w:val="3"/>
          <w:sz w:val="24"/>
          <w:szCs w:val="24"/>
          <w:lang w:val="sr-Cyrl-RS" w:eastAsia="zh-CN"/>
        </w:rPr>
        <w:t>Ц</w:t>
      </w:r>
      <w:r w:rsidRPr="0017652F">
        <w:rPr>
          <w:rFonts w:ascii="Times New Roman" w:eastAsia="SimSun" w:hAnsi="Times New Roman" w:cs="Times New Roman"/>
          <w:b/>
          <w:bCs/>
          <w:sz w:val="24"/>
          <w:szCs w:val="24"/>
          <w:lang w:val="sr-Cyrl-RS" w:eastAsia="zh-CN"/>
        </w:rPr>
        <w:t>ИЈЕ</w:t>
      </w:r>
    </w:p>
    <w:p w:rsidR="00B71A56" w:rsidRPr="0017652F" w:rsidRDefault="00B71A56" w:rsidP="00B71A56">
      <w:pPr>
        <w:widowControl w:val="0"/>
        <w:kinsoku w:val="0"/>
        <w:overflowPunct w:val="0"/>
        <w:autoSpaceDE w:val="0"/>
        <w:autoSpaceDN w:val="0"/>
        <w:adjustRightInd w:val="0"/>
        <w:spacing w:before="16" w:after="0" w:line="260" w:lineRule="exact"/>
        <w:rPr>
          <w:rFonts w:ascii="Times New Roman" w:eastAsia="SimSun" w:hAnsi="Times New Roman" w:cs="Times New Roman"/>
          <w:sz w:val="26"/>
          <w:szCs w:val="26"/>
          <w:lang w:val="sr-Cyrl-RS" w:eastAsia="zh-CN"/>
        </w:rPr>
      </w:pPr>
    </w:p>
    <w:p w:rsidR="00B71A56" w:rsidRPr="0017652F" w:rsidRDefault="00B71A56" w:rsidP="00B71A56">
      <w:pPr>
        <w:widowControl w:val="0"/>
        <w:kinsoku w:val="0"/>
        <w:overflowPunct w:val="0"/>
        <w:autoSpaceDE w:val="0"/>
        <w:autoSpaceDN w:val="0"/>
        <w:adjustRightInd w:val="0"/>
        <w:spacing w:after="0" w:line="240" w:lineRule="auto"/>
        <w:ind w:right="119"/>
        <w:jc w:val="both"/>
        <w:rPr>
          <w:rFonts w:ascii="Times New Roman" w:eastAsia="SimSun" w:hAnsi="Times New Roman" w:cs="Times New Roman"/>
          <w:sz w:val="24"/>
          <w:szCs w:val="24"/>
          <w:lang w:val="sr-Cyrl-RS" w:eastAsia="zh-CN"/>
        </w:rPr>
      </w:pPr>
      <w:r>
        <w:rPr>
          <w:rFonts w:ascii="Times New Roman" w:eastAsia="SimSun" w:hAnsi="Times New Roman" w:cs="Times New Roman"/>
          <w:bCs/>
          <w:sz w:val="24"/>
          <w:szCs w:val="24"/>
          <w:lang w:val="sr-Cyrl-RS" w:eastAsia="zh-CN"/>
        </w:rPr>
        <w:tab/>
      </w:r>
      <w:r>
        <w:rPr>
          <w:rFonts w:ascii="Times New Roman" w:eastAsia="SimSun" w:hAnsi="Times New Roman" w:cs="Times New Roman"/>
          <w:bCs/>
          <w:sz w:val="24"/>
          <w:szCs w:val="24"/>
          <w:lang w:val="sr-Cyrl-RS" w:eastAsia="zh-CN"/>
        </w:rPr>
        <w:tab/>
      </w:r>
      <w:r w:rsidRPr="0017652F">
        <w:rPr>
          <w:rFonts w:ascii="Times New Roman" w:eastAsia="SimSun" w:hAnsi="Times New Roman" w:cs="Times New Roman"/>
          <w:bCs/>
          <w:sz w:val="24"/>
          <w:szCs w:val="24"/>
          <w:lang w:val="sr-Cyrl-RS" w:eastAsia="zh-CN"/>
        </w:rPr>
        <w:t>По</w:t>
      </w:r>
      <w:r w:rsidRPr="0017652F">
        <w:rPr>
          <w:rFonts w:ascii="Times New Roman" w:eastAsia="SimSun" w:hAnsi="Times New Roman" w:cs="Times New Roman"/>
          <w:bCs/>
          <w:spacing w:val="1"/>
          <w:sz w:val="24"/>
          <w:szCs w:val="24"/>
          <w:lang w:val="sr-Cyrl-RS" w:eastAsia="zh-CN"/>
        </w:rPr>
        <w:t>р</w:t>
      </w:r>
      <w:r w:rsidRPr="0017652F">
        <w:rPr>
          <w:rFonts w:ascii="Times New Roman" w:eastAsia="SimSun" w:hAnsi="Times New Roman" w:cs="Times New Roman"/>
          <w:bCs/>
          <w:spacing w:val="-1"/>
          <w:sz w:val="24"/>
          <w:szCs w:val="24"/>
          <w:lang w:val="sr-Cyrl-RS" w:eastAsia="zh-CN"/>
        </w:rPr>
        <w:t>е</w:t>
      </w:r>
      <w:r w:rsidRPr="0017652F">
        <w:rPr>
          <w:rFonts w:ascii="Times New Roman" w:eastAsia="SimSun" w:hAnsi="Times New Roman" w:cs="Times New Roman"/>
          <w:bCs/>
          <w:sz w:val="24"/>
          <w:szCs w:val="24"/>
          <w:lang w:val="sr-Cyrl-RS" w:eastAsia="zh-CN"/>
        </w:rPr>
        <w:t>д</w:t>
      </w:r>
      <w:r w:rsidRPr="0017652F">
        <w:rPr>
          <w:rFonts w:ascii="Times New Roman" w:eastAsia="SimSun" w:hAnsi="Times New Roman" w:cs="Times New Roman"/>
          <w:bCs/>
          <w:spacing w:val="41"/>
          <w:sz w:val="24"/>
          <w:szCs w:val="24"/>
          <w:lang w:val="sr-Cyrl-RS" w:eastAsia="zh-CN"/>
        </w:rPr>
        <w:t xml:space="preserve"> </w:t>
      </w:r>
      <w:r w:rsidRPr="0017652F">
        <w:rPr>
          <w:rFonts w:ascii="Times New Roman" w:eastAsia="SimSun" w:hAnsi="Times New Roman" w:cs="Times New Roman"/>
          <w:bCs/>
          <w:sz w:val="24"/>
          <w:szCs w:val="24"/>
          <w:lang w:val="sr-Cyrl-RS" w:eastAsia="zh-CN"/>
        </w:rPr>
        <w:t>д</w:t>
      </w:r>
      <w:r w:rsidRPr="0017652F">
        <w:rPr>
          <w:rFonts w:ascii="Times New Roman" w:eastAsia="SimSun" w:hAnsi="Times New Roman" w:cs="Times New Roman"/>
          <w:bCs/>
          <w:spacing w:val="-3"/>
          <w:sz w:val="24"/>
          <w:szCs w:val="24"/>
          <w:lang w:val="sr-Cyrl-RS" w:eastAsia="zh-CN"/>
        </w:rPr>
        <w:t>о</w:t>
      </w:r>
      <w:r w:rsidRPr="0017652F">
        <w:rPr>
          <w:rFonts w:ascii="Times New Roman" w:eastAsia="SimSun" w:hAnsi="Times New Roman" w:cs="Times New Roman"/>
          <w:bCs/>
          <w:sz w:val="24"/>
          <w:szCs w:val="24"/>
          <w:lang w:val="sr-Cyrl-RS" w:eastAsia="zh-CN"/>
        </w:rPr>
        <w:t>каза</w:t>
      </w:r>
      <w:r w:rsidRPr="0017652F">
        <w:rPr>
          <w:rFonts w:ascii="Times New Roman" w:eastAsia="SimSun" w:hAnsi="Times New Roman" w:cs="Times New Roman"/>
          <w:bCs/>
          <w:spacing w:val="40"/>
          <w:sz w:val="24"/>
          <w:szCs w:val="24"/>
          <w:lang w:val="sr-Cyrl-RS" w:eastAsia="zh-CN"/>
        </w:rPr>
        <w:t xml:space="preserve"> </w:t>
      </w:r>
      <w:r w:rsidRPr="0017652F">
        <w:rPr>
          <w:rFonts w:ascii="Times New Roman" w:eastAsia="SimSun" w:hAnsi="Times New Roman" w:cs="Times New Roman"/>
          <w:bCs/>
          <w:sz w:val="24"/>
          <w:szCs w:val="24"/>
          <w:lang w:val="sr-Cyrl-RS" w:eastAsia="zh-CN"/>
        </w:rPr>
        <w:t>о</w:t>
      </w:r>
      <w:r w:rsidRPr="0017652F">
        <w:rPr>
          <w:rFonts w:ascii="Times New Roman" w:eastAsia="SimSun" w:hAnsi="Times New Roman" w:cs="Times New Roman"/>
          <w:bCs/>
          <w:spacing w:val="38"/>
          <w:sz w:val="24"/>
          <w:szCs w:val="24"/>
          <w:lang w:val="sr-Cyrl-RS" w:eastAsia="zh-CN"/>
        </w:rPr>
        <w:t xml:space="preserve"> </w:t>
      </w:r>
      <w:r w:rsidRPr="0017652F">
        <w:rPr>
          <w:rFonts w:ascii="Times New Roman" w:eastAsia="SimSun" w:hAnsi="Times New Roman" w:cs="Times New Roman"/>
          <w:bCs/>
          <w:sz w:val="24"/>
          <w:szCs w:val="24"/>
          <w:lang w:val="sr-Cyrl-RS" w:eastAsia="zh-CN"/>
        </w:rPr>
        <w:t>и</w:t>
      </w:r>
      <w:r w:rsidRPr="0017652F">
        <w:rPr>
          <w:rFonts w:ascii="Times New Roman" w:eastAsia="SimSun" w:hAnsi="Times New Roman" w:cs="Times New Roman"/>
          <w:bCs/>
          <w:spacing w:val="-1"/>
          <w:sz w:val="24"/>
          <w:szCs w:val="24"/>
          <w:lang w:val="sr-Cyrl-RS" w:eastAsia="zh-CN"/>
        </w:rPr>
        <w:t>с</w:t>
      </w:r>
      <w:r w:rsidRPr="0017652F">
        <w:rPr>
          <w:rFonts w:ascii="Times New Roman" w:eastAsia="SimSun" w:hAnsi="Times New Roman" w:cs="Times New Roman"/>
          <w:bCs/>
          <w:sz w:val="24"/>
          <w:szCs w:val="24"/>
          <w:lang w:val="sr-Cyrl-RS" w:eastAsia="zh-CN"/>
        </w:rPr>
        <w:t>п</w:t>
      </w:r>
      <w:r w:rsidRPr="0017652F">
        <w:rPr>
          <w:rFonts w:ascii="Times New Roman" w:eastAsia="SimSun" w:hAnsi="Times New Roman" w:cs="Times New Roman"/>
          <w:bCs/>
          <w:spacing w:val="-3"/>
          <w:sz w:val="24"/>
          <w:szCs w:val="24"/>
          <w:lang w:val="sr-Cyrl-RS" w:eastAsia="zh-CN"/>
        </w:rPr>
        <w:t>у</w:t>
      </w:r>
      <w:r w:rsidRPr="0017652F">
        <w:rPr>
          <w:rFonts w:ascii="Times New Roman" w:eastAsia="SimSun" w:hAnsi="Times New Roman" w:cs="Times New Roman"/>
          <w:bCs/>
          <w:sz w:val="24"/>
          <w:szCs w:val="24"/>
          <w:lang w:val="sr-Cyrl-RS" w:eastAsia="zh-CN"/>
        </w:rPr>
        <w:t>њавању</w:t>
      </w:r>
      <w:r w:rsidRPr="0017652F">
        <w:rPr>
          <w:rFonts w:ascii="Times New Roman" w:eastAsia="SimSun" w:hAnsi="Times New Roman" w:cs="Times New Roman"/>
          <w:bCs/>
          <w:spacing w:val="40"/>
          <w:sz w:val="24"/>
          <w:szCs w:val="24"/>
          <w:lang w:val="sr-Cyrl-RS" w:eastAsia="zh-CN"/>
        </w:rPr>
        <w:t xml:space="preserve"> </w:t>
      </w:r>
      <w:r w:rsidRPr="0017652F">
        <w:rPr>
          <w:rFonts w:ascii="Times New Roman" w:eastAsia="SimSun" w:hAnsi="Times New Roman" w:cs="Times New Roman"/>
          <w:bCs/>
          <w:sz w:val="24"/>
          <w:szCs w:val="24"/>
          <w:lang w:val="sr-Cyrl-RS" w:eastAsia="zh-CN"/>
        </w:rPr>
        <w:t>обав</w:t>
      </w:r>
      <w:r w:rsidRPr="0017652F">
        <w:rPr>
          <w:rFonts w:ascii="Times New Roman" w:eastAsia="SimSun" w:hAnsi="Times New Roman" w:cs="Times New Roman"/>
          <w:bCs/>
          <w:spacing w:val="-1"/>
          <w:sz w:val="24"/>
          <w:szCs w:val="24"/>
          <w:lang w:val="sr-Cyrl-RS" w:eastAsia="zh-CN"/>
        </w:rPr>
        <w:t>е</w:t>
      </w:r>
      <w:r w:rsidRPr="0017652F">
        <w:rPr>
          <w:rFonts w:ascii="Times New Roman" w:eastAsia="SimSun" w:hAnsi="Times New Roman" w:cs="Times New Roman"/>
          <w:bCs/>
          <w:sz w:val="24"/>
          <w:szCs w:val="24"/>
          <w:lang w:val="sr-Cyrl-RS" w:eastAsia="zh-CN"/>
        </w:rPr>
        <w:t>зн</w:t>
      </w:r>
      <w:r w:rsidRPr="0017652F">
        <w:rPr>
          <w:rFonts w:ascii="Times New Roman" w:eastAsia="SimSun" w:hAnsi="Times New Roman" w:cs="Times New Roman"/>
          <w:bCs/>
          <w:spacing w:val="1"/>
          <w:sz w:val="24"/>
          <w:szCs w:val="24"/>
          <w:lang w:val="sr-Cyrl-RS" w:eastAsia="zh-CN"/>
        </w:rPr>
        <w:t>и</w:t>
      </w:r>
      <w:r w:rsidRPr="0017652F">
        <w:rPr>
          <w:rFonts w:ascii="Times New Roman" w:eastAsia="SimSun" w:hAnsi="Times New Roman" w:cs="Times New Roman"/>
          <w:bCs/>
          <w:sz w:val="24"/>
          <w:szCs w:val="24"/>
          <w:lang w:val="sr-Cyrl-RS" w:eastAsia="zh-CN"/>
        </w:rPr>
        <w:t>х</w:t>
      </w:r>
      <w:r w:rsidRPr="0017652F">
        <w:rPr>
          <w:rFonts w:ascii="Times New Roman" w:eastAsia="SimSun" w:hAnsi="Times New Roman" w:cs="Times New Roman"/>
          <w:bCs/>
          <w:spacing w:val="38"/>
          <w:sz w:val="24"/>
          <w:szCs w:val="24"/>
          <w:lang w:val="sr-Cyrl-RS" w:eastAsia="zh-CN"/>
        </w:rPr>
        <w:t xml:space="preserve"> </w:t>
      </w:r>
      <w:r w:rsidRPr="0017652F">
        <w:rPr>
          <w:rFonts w:ascii="Times New Roman" w:eastAsia="SimSun" w:hAnsi="Times New Roman" w:cs="Times New Roman"/>
          <w:bCs/>
          <w:sz w:val="24"/>
          <w:szCs w:val="24"/>
          <w:lang w:val="sr-Cyrl-RS" w:eastAsia="zh-CN"/>
        </w:rPr>
        <w:t>у</w:t>
      </w:r>
      <w:r w:rsidRPr="0017652F">
        <w:rPr>
          <w:rFonts w:ascii="Times New Roman" w:eastAsia="SimSun" w:hAnsi="Times New Roman" w:cs="Times New Roman"/>
          <w:bCs/>
          <w:spacing w:val="-1"/>
          <w:sz w:val="24"/>
          <w:szCs w:val="24"/>
          <w:lang w:val="sr-Cyrl-RS" w:eastAsia="zh-CN"/>
        </w:rPr>
        <w:t>с</w:t>
      </w:r>
      <w:r w:rsidRPr="0017652F">
        <w:rPr>
          <w:rFonts w:ascii="Times New Roman" w:eastAsia="SimSun" w:hAnsi="Times New Roman" w:cs="Times New Roman"/>
          <w:bCs/>
          <w:sz w:val="24"/>
          <w:szCs w:val="24"/>
          <w:lang w:val="sr-Cyrl-RS" w:eastAsia="zh-CN"/>
        </w:rPr>
        <w:t>лова</w:t>
      </w:r>
      <w:r w:rsidRPr="0017652F">
        <w:rPr>
          <w:rFonts w:ascii="Times New Roman" w:eastAsia="SimSun" w:hAnsi="Times New Roman" w:cs="Times New Roman"/>
          <w:bCs/>
          <w:spacing w:val="40"/>
          <w:sz w:val="24"/>
          <w:szCs w:val="24"/>
          <w:lang w:val="sr-Cyrl-RS" w:eastAsia="zh-CN"/>
        </w:rPr>
        <w:t xml:space="preserve"> </w:t>
      </w:r>
      <w:r w:rsidRPr="0017652F">
        <w:rPr>
          <w:rFonts w:ascii="Times New Roman" w:eastAsia="SimSun" w:hAnsi="Times New Roman" w:cs="Times New Roman"/>
          <w:bCs/>
          <w:sz w:val="24"/>
          <w:szCs w:val="24"/>
          <w:lang w:val="sr-Cyrl-RS" w:eastAsia="zh-CN"/>
        </w:rPr>
        <w:t>и</w:t>
      </w:r>
      <w:r w:rsidRPr="0017652F">
        <w:rPr>
          <w:rFonts w:ascii="Times New Roman" w:eastAsia="SimSun" w:hAnsi="Times New Roman" w:cs="Times New Roman"/>
          <w:bCs/>
          <w:spacing w:val="38"/>
          <w:sz w:val="24"/>
          <w:szCs w:val="24"/>
          <w:lang w:val="sr-Cyrl-RS" w:eastAsia="zh-CN"/>
        </w:rPr>
        <w:t xml:space="preserve"> </w:t>
      </w:r>
      <w:r w:rsidRPr="0017652F">
        <w:rPr>
          <w:rFonts w:ascii="Times New Roman" w:eastAsia="SimSun" w:hAnsi="Times New Roman" w:cs="Times New Roman"/>
          <w:bCs/>
          <w:sz w:val="24"/>
          <w:szCs w:val="24"/>
          <w:lang w:val="sr-Cyrl-RS" w:eastAsia="zh-CN"/>
        </w:rPr>
        <w:t>дод</w:t>
      </w:r>
      <w:r w:rsidRPr="0017652F">
        <w:rPr>
          <w:rFonts w:ascii="Times New Roman" w:eastAsia="SimSun" w:hAnsi="Times New Roman" w:cs="Times New Roman"/>
          <w:bCs/>
          <w:spacing w:val="-3"/>
          <w:sz w:val="24"/>
          <w:szCs w:val="24"/>
          <w:lang w:val="sr-Cyrl-RS" w:eastAsia="zh-CN"/>
        </w:rPr>
        <w:t>а</w:t>
      </w:r>
      <w:r w:rsidRPr="0017652F">
        <w:rPr>
          <w:rFonts w:ascii="Times New Roman" w:eastAsia="SimSun" w:hAnsi="Times New Roman" w:cs="Times New Roman"/>
          <w:bCs/>
          <w:spacing w:val="1"/>
          <w:sz w:val="24"/>
          <w:szCs w:val="24"/>
          <w:lang w:val="sr-Cyrl-RS" w:eastAsia="zh-CN"/>
        </w:rPr>
        <w:t>т</w:t>
      </w:r>
      <w:r w:rsidRPr="0017652F">
        <w:rPr>
          <w:rFonts w:ascii="Times New Roman" w:eastAsia="SimSun" w:hAnsi="Times New Roman" w:cs="Times New Roman"/>
          <w:bCs/>
          <w:spacing w:val="-2"/>
          <w:sz w:val="24"/>
          <w:szCs w:val="24"/>
          <w:lang w:val="sr-Cyrl-RS" w:eastAsia="zh-CN"/>
        </w:rPr>
        <w:t>н</w:t>
      </w:r>
      <w:r w:rsidRPr="0017652F">
        <w:rPr>
          <w:rFonts w:ascii="Times New Roman" w:eastAsia="SimSun" w:hAnsi="Times New Roman" w:cs="Times New Roman"/>
          <w:bCs/>
          <w:sz w:val="24"/>
          <w:szCs w:val="24"/>
          <w:lang w:val="sr-Cyrl-RS" w:eastAsia="zh-CN"/>
        </w:rPr>
        <w:t>их</w:t>
      </w:r>
      <w:r w:rsidRPr="0017652F">
        <w:rPr>
          <w:rFonts w:ascii="Times New Roman" w:eastAsia="SimSun" w:hAnsi="Times New Roman" w:cs="Times New Roman"/>
          <w:bCs/>
          <w:spacing w:val="40"/>
          <w:sz w:val="24"/>
          <w:szCs w:val="24"/>
          <w:lang w:val="sr-Cyrl-RS" w:eastAsia="zh-CN"/>
        </w:rPr>
        <w:t xml:space="preserve"> </w:t>
      </w:r>
      <w:r w:rsidRPr="0017652F">
        <w:rPr>
          <w:rFonts w:ascii="Times New Roman" w:eastAsia="SimSun" w:hAnsi="Times New Roman" w:cs="Times New Roman"/>
          <w:bCs/>
          <w:sz w:val="24"/>
          <w:szCs w:val="24"/>
          <w:lang w:val="sr-Cyrl-RS" w:eastAsia="zh-CN"/>
        </w:rPr>
        <w:t>у</w:t>
      </w:r>
      <w:r w:rsidRPr="0017652F">
        <w:rPr>
          <w:rFonts w:ascii="Times New Roman" w:eastAsia="SimSun" w:hAnsi="Times New Roman" w:cs="Times New Roman"/>
          <w:bCs/>
          <w:spacing w:val="-1"/>
          <w:sz w:val="24"/>
          <w:szCs w:val="24"/>
          <w:lang w:val="sr-Cyrl-RS" w:eastAsia="zh-CN"/>
        </w:rPr>
        <w:t>с</w:t>
      </w:r>
      <w:r w:rsidRPr="0017652F">
        <w:rPr>
          <w:rFonts w:ascii="Times New Roman" w:eastAsia="SimSun" w:hAnsi="Times New Roman" w:cs="Times New Roman"/>
          <w:bCs/>
          <w:sz w:val="24"/>
          <w:szCs w:val="24"/>
          <w:lang w:val="sr-Cyrl-RS" w:eastAsia="zh-CN"/>
        </w:rPr>
        <w:t>л</w:t>
      </w:r>
      <w:r w:rsidRPr="0017652F">
        <w:rPr>
          <w:rFonts w:ascii="Times New Roman" w:eastAsia="SimSun" w:hAnsi="Times New Roman" w:cs="Times New Roman"/>
          <w:bCs/>
          <w:spacing w:val="-3"/>
          <w:sz w:val="24"/>
          <w:szCs w:val="24"/>
          <w:lang w:val="sr-Cyrl-RS" w:eastAsia="zh-CN"/>
        </w:rPr>
        <w:t>о</w:t>
      </w:r>
      <w:r w:rsidRPr="0017652F">
        <w:rPr>
          <w:rFonts w:ascii="Times New Roman" w:eastAsia="SimSun" w:hAnsi="Times New Roman" w:cs="Times New Roman"/>
          <w:bCs/>
          <w:sz w:val="24"/>
          <w:szCs w:val="24"/>
          <w:lang w:val="sr-Cyrl-RS" w:eastAsia="zh-CN"/>
        </w:rPr>
        <w:t>ва,</w:t>
      </w:r>
      <w:r w:rsidRPr="0017652F">
        <w:rPr>
          <w:rFonts w:ascii="Times New Roman" w:eastAsia="SimSun" w:hAnsi="Times New Roman" w:cs="Times New Roman"/>
          <w:bCs/>
          <w:spacing w:val="40"/>
          <w:sz w:val="24"/>
          <w:szCs w:val="24"/>
          <w:lang w:val="sr-Cyrl-RS" w:eastAsia="zh-CN"/>
        </w:rPr>
        <w:t xml:space="preserve"> </w:t>
      </w:r>
      <w:r w:rsidRPr="0017652F">
        <w:rPr>
          <w:rFonts w:ascii="Times New Roman" w:eastAsia="SimSun" w:hAnsi="Times New Roman" w:cs="Times New Roman"/>
          <w:bCs/>
          <w:sz w:val="24"/>
          <w:szCs w:val="24"/>
          <w:lang w:val="sr-Cyrl-RS" w:eastAsia="zh-CN"/>
        </w:rPr>
        <w:t>Понуђач</w:t>
      </w:r>
      <w:r w:rsidRPr="0017652F">
        <w:rPr>
          <w:rFonts w:ascii="Times New Roman" w:eastAsia="SimSun" w:hAnsi="Times New Roman" w:cs="Times New Roman"/>
          <w:bCs/>
          <w:spacing w:val="39"/>
          <w:sz w:val="24"/>
          <w:szCs w:val="24"/>
          <w:lang w:val="sr-Cyrl-RS" w:eastAsia="zh-CN"/>
        </w:rPr>
        <w:t xml:space="preserve"> </w:t>
      </w:r>
      <w:r w:rsidRPr="0017652F">
        <w:rPr>
          <w:rFonts w:ascii="Times New Roman" w:eastAsia="SimSun" w:hAnsi="Times New Roman" w:cs="Times New Roman"/>
          <w:bCs/>
          <w:sz w:val="24"/>
          <w:szCs w:val="24"/>
          <w:lang w:val="sr-Cyrl-RS" w:eastAsia="zh-CN"/>
        </w:rPr>
        <w:t>је</w:t>
      </w:r>
      <w:r w:rsidRPr="0017652F">
        <w:rPr>
          <w:rFonts w:ascii="Times New Roman" w:eastAsia="SimSun" w:hAnsi="Times New Roman" w:cs="Times New Roman"/>
          <w:bCs/>
          <w:spacing w:val="38"/>
          <w:sz w:val="24"/>
          <w:szCs w:val="24"/>
          <w:lang w:val="sr-Cyrl-RS" w:eastAsia="zh-CN"/>
        </w:rPr>
        <w:t xml:space="preserve"> </w:t>
      </w:r>
      <w:r w:rsidRPr="0017652F">
        <w:rPr>
          <w:rFonts w:ascii="Times New Roman" w:eastAsia="SimSun" w:hAnsi="Times New Roman" w:cs="Times New Roman"/>
          <w:bCs/>
          <w:sz w:val="24"/>
          <w:szCs w:val="24"/>
          <w:lang w:val="sr-Cyrl-RS" w:eastAsia="zh-CN"/>
        </w:rPr>
        <w:t>у по</w:t>
      </w:r>
      <w:r w:rsidRPr="0017652F">
        <w:rPr>
          <w:rFonts w:ascii="Times New Roman" w:eastAsia="SimSun" w:hAnsi="Times New Roman" w:cs="Times New Roman"/>
          <w:bCs/>
          <w:spacing w:val="-1"/>
          <w:sz w:val="24"/>
          <w:szCs w:val="24"/>
          <w:lang w:val="sr-Cyrl-RS" w:eastAsia="zh-CN"/>
        </w:rPr>
        <w:t>с</w:t>
      </w:r>
      <w:r w:rsidRPr="0017652F">
        <w:rPr>
          <w:rFonts w:ascii="Times New Roman" w:eastAsia="SimSun" w:hAnsi="Times New Roman" w:cs="Times New Roman"/>
          <w:bCs/>
          <w:spacing w:val="1"/>
          <w:sz w:val="24"/>
          <w:szCs w:val="24"/>
          <w:lang w:val="sr-Cyrl-RS" w:eastAsia="zh-CN"/>
        </w:rPr>
        <w:t>т</w:t>
      </w:r>
      <w:r w:rsidRPr="0017652F">
        <w:rPr>
          <w:rFonts w:ascii="Times New Roman" w:eastAsia="SimSun" w:hAnsi="Times New Roman" w:cs="Times New Roman"/>
          <w:bCs/>
          <w:sz w:val="24"/>
          <w:szCs w:val="24"/>
          <w:lang w:val="sr-Cyrl-RS" w:eastAsia="zh-CN"/>
        </w:rPr>
        <w:t>у</w:t>
      </w:r>
      <w:r w:rsidRPr="0017652F">
        <w:rPr>
          <w:rFonts w:ascii="Times New Roman" w:eastAsia="SimSun" w:hAnsi="Times New Roman" w:cs="Times New Roman"/>
          <w:bCs/>
          <w:spacing w:val="-2"/>
          <w:sz w:val="24"/>
          <w:szCs w:val="24"/>
          <w:lang w:val="sr-Cyrl-RS" w:eastAsia="zh-CN"/>
        </w:rPr>
        <w:t>п</w:t>
      </w:r>
      <w:r w:rsidRPr="0017652F">
        <w:rPr>
          <w:rFonts w:ascii="Times New Roman" w:eastAsia="SimSun" w:hAnsi="Times New Roman" w:cs="Times New Roman"/>
          <w:bCs/>
          <w:sz w:val="24"/>
          <w:szCs w:val="24"/>
          <w:lang w:val="sr-Cyrl-RS" w:eastAsia="zh-CN"/>
        </w:rPr>
        <w:t>ку јавне наба</w:t>
      </w:r>
      <w:r w:rsidRPr="0017652F">
        <w:rPr>
          <w:rFonts w:ascii="Times New Roman" w:eastAsia="SimSun" w:hAnsi="Times New Roman" w:cs="Times New Roman"/>
          <w:bCs/>
          <w:spacing w:val="-3"/>
          <w:sz w:val="24"/>
          <w:szCs w:val="24"/>
          <w:lang w:val="sr-Cyrl-RS" w:eastAsia="zh-CN"/>
        </w:rPr>
        <w:t>в</w:t>
      </w:r>
      <w:r w:rsidRPr="0017652F">
        <w:rPr>
          <w:rFonts w:ascii="Times New Roman" w:eastAsia="SimSun" w:hAnsi="Times New Roman" w:cs="Times New Roman"/>
          <w:bCs/>
          <w:sz w:val="24"/>
          <w:szCs w:val="24"/>
          <w:lang w:val="sr-Cyrl-RS" w:eastAsia="zh-CN"/>
        </w:rPr>
        <w:t>ке</w:t>
      </w:r>
      <w:r w:rsidRPr="0017652F">
        <w:rPr>
          <w:rFonts w:ascii="Times New Roman" w:eastAsia="SimSun" w:hAnsi="Times New Roman" w:cs="Times New Roman"/>
          <w:bCs/>
          <w:spacing w:val="-1"/>
          <w:sz w:val="24"/>
          <w:szCs w:val="24"/>
          <w:lang w:val="sr-Cyrl-RS" w:eastAsia="zh-CN"/>
        </w:rPr>
        <w:t xml:space="preserve"> </w:t>
      </w:r>
      <w:r w:rsidRPr="0017652F">
        <w:rPr>
          <w:rFonts w:ascii="Times New Roman" w:eastAsia="SimSun" w:hAnsi="Times New Roman" w:cs="Times New Roman"/>
          <w:bCs/>
          <w:sz w:val="24"/>
          <w:szCs w:val="24"/>
          <w:lang w:val="sr-Cyrl-RS" w:eastAsia="zh-CN"/>
        </w:rPr>
        <w:t>ду</w:t>
      </w:r>
      <w:r w:rsidRPr="0017652F">
        <w:rPr>
          <w:rFonts w:ascii="Times New Roman" w:eastAsia="SimSun" w:hAnsi="Times New Roman" w:cs="Times New Roman"/>
          <w:bCs/>
          <w:spacing w:val="-4"/>
          <w:sz w:val="24"/>
          <w:szCs w:val="24"/>
          <w:lang w:val="sr-Cyrl-RS" w:eastAsia="zh-CN"/>
        </w:rPr>
        <w:t>ж</w:t>
      </w:r>
      <w:r w:rsidRPr="0017652F">
        <w:rPr>
          <w:rFonts w:ascii="Times New Roman" w:eastAsia="SimSun" w:hAnsi="Times New Roman" w:cs="Times New Roman"/>
          <w:bCs/>
          <w:sz w:val="24"/>
          <w:szCs w:val="24"/>
          <w:lang w:val="sr-Cyrl-RS" w:eastAsia="zh-CN"/>
        </w:rPr>
        <w:t>ан да до</w:t>
      </w:r>
      <w:r w:rsidRPr="0017652F">
        <w:rPr>
          <w:rFonts w:ascii="Times New Roman" w:eastAsia="SimSun" w:hAnsi="Times New Roman" w:cs="Times New Roman"/>
          <w:bCs/>
          <w:spacing w:val="-1"/>
          <w:sz w:val="24"/>
          <w:szCs w:val="24"/>
          <w:lang w:val="sr-Cyrl-RS" w:eastAsia="zh-CN"/>
        </w:rPr>
        <w:t>с</w:t>
      </w:r>
      <w:r w:rsidRPr="0017652F">
        <w:rPr>
          <w:rFonts w:ascii="Times New Roman" w:eastAsia="SimSun" w:hAnsi="Times New Roman" w:cs="Times New Roman"/>
          <w:bCs/>
          <w:spacing w:val="1"/>
          <w:sz w:val="24"/>
          <w:szCs w:val="24"/>
          <w:lang w:val="sr-Cyrl-RS" w:eastAsia="zh-CN"/>
        </w:rPr>
        <w:t>т</w:t>
      </w:r>
      <w:r w:rsidRPr="0017652F">
        <w:rPr>
          <w:rFonts w:ascii="Times New Roman" w:eastAsia="SimSun" w:hAnsi="Times New Roman" w:cs="Times New Roman"/>
          <w:bCs/>
          <w:sz w:val="24"/>
          <w:szCs w:val="24"/>
          <w:lang w:val="sr-Cyrl-RS" w:eastAsia="zh-CN"/>
        </w:rPr>
        <w:t>ави:</w:t>
      </w:r>
    </w:p>
    <w:p w:rsidR="00B71A56" w:rsidRPr="0017652F" w:rsidRDefault="00B71A56" w:rsidP="00B71A56">
      <w:pPr>
        <w:widowControl w:val="0"/>
        <w:kinsoku w:val="0"/>
        <w:overflowPunct w:val="0"/>
        <w:autoSpaceDE w:val="0"/>
        <w:autoSpaceDN w:val="0"/>
        <w:adjustRightInd w:val="0"/>
        <w:spacing w:before="11" w:after="0" w:line="260" w:lineRule="exact"/>
        <w:rPr>
          <w:rFonts w:ascii="Times New Roman" w:eastAsia="SimSun" w:hAnsi="Times New Roman" w:cs="Times New Roman"/>
          <w:sz w:val="26"/>
          <w:szCs w:val="26"/>
          <w:lang w:val="sr-Cyrl-RS" w:eastAsia="zh-CN"/>
        </w:rPr>
      </w:pPr>
    </w:p>
    <w:p w:rsidR="00B71A56" w:rsidRPr="0017652F" w:rsidRDefault="00B71A56" w:rsidP="00B71A56">
      <w:pPr>
        <w:widowControl w:val="0"/>
        <w:numPr>
          <w:ilvl w:val="0"/>
          <w:numId w:val="18"/>
        </w:numPr>
        <w:tabs>
          <w:tab w:val="left" w:pos="1061"/>
        </w:tabs>
        <w:kinsoku w:val="0"/>
        <w:overflowPunct w:val="0"/>
        <w:autoSpaceDE w:val="0"/>
        <w:autoSpaceDN w:val="0"/>
        <w:adjustRightInd w:val="0"/>
        <w:spacing w:after="0" w:line="240" w:lineRule="auto"/>
        <w:ind w:right="113" w:firstLine="820"/>
        <w:jc w:val="both"/>
        <w:rPr>
          <w:rFonts w:ascii="Times New Roman" w:eastAsia="SimSun" w:hAnsi="Times New Roman" w:cs="Times New Roman"/>
          <w:sz w:val="24"/>
          <w:szCs w:val="24"/>
          <w:lang w:val="sr-Cyrl-RS" w:eastAsia="zh-CN"/>
        </w:rPr>
      </w:pPr>
      <w:r w:rsidRPr="0017652F">
        <w:rPr>
          <w:rFonts w:ascii="Times New Roman" w:eastAsia="SimSun" w:hAnsi="Times New Roman" w:cs="Times New Roman"/>
          <w:bCs/>
          <w:sz w:val="24"/>
          <w:szCs w:val="24"/>
          <w:lang w:val="sr-Cyrl-RS" w:eastAsia="zh-CN"/>
        </w:rPr>
        <w:t>Об</w:t>
      </w:r>
      <w:r w:rsidRPr="0017652F">
        <w:rPr>
          <w:rFonts w:ascii="Times New Roman" w:eastAsia="SimSun" w:hAnsi="Times New Roman" w:cs="Times New Roman"/>
          <w:bCs/>
          <w:spacing w:val="1"/>
          <w:sz w:val="24"/>
          <w:szCs w:val="24"/>
          <w:lang w:val="sr-Cyrl-RS" w:eastAsia="zh-CN"/>
        </w:rPr>
        <w:t>р</w:t>
      </w:r>
      <w:r w:rsidRPr="0017652F">
        <w:rPr>
          <w:rFonts w:ascii="Times New Roman" w:eastAsia="SimSun" w:hAnsi="Times New Roman" w:cs="Times New Roman"/>
          <w:bCs/>
          <w:sz w:val="24"/>
          <w:szCs w:val="24"/>
          <w:lang w:val="sr-Cyrl-RS" w:eastAsia="zh-CN"/>
        </w:rPr>
        <w:t xml:space="preserve">азац </w:t>
      </w:r>
      <w:r w:rsidRPr="0017652F">
        <w:rPr>
          <w:rFonts w:ascii="Times New Roman" w:eastAsia="SimSun" w:hAnsi="Times New Roman" w:cs="Times New Roman"/>
          <w:bCs/>
          <w:spacing w:val="1"/>
          <w:sz w:val="24"/>
          <w:szCs w:val="24"/>
          <w:lang w:val="sr-Cyrl-RS" w:eastAsia="zh-CN"/>
        </w:rPr>
        <w:t>п</w:t>
      </w:r>
      <w:r w:rsidRPr="0017652F">
        <w:rPr>
          <w:rFonts w:ascii="Times New Roman" w:eastAsia="SimSun" w:hAnsi="Times New Roman" w:cs="Times New Roman"/>
          <w:bCs/>
          <w:sz w:val="24"/>
          <w:szCs w:val="24"/>
          <w:lang w:val="sr-Cyrl-RS" w:eastAsia="zh-CN"/>
        </w:rPr>
        <w:t xml:space="preserve">онуде </w:t>
      </w:r>
      <w:r w:rsidRPr="0017652F">
        <w:rPr>
          <w:rFonts w:ascii="Times New Roman" w:eastAsia="SimSun" w:hAnsi="Times New Roman" w:cs="Times New Roman"/>
          <w:sz w:val="24"/>
          <w:szCs w:val="24"/>
          <w:lang w:val="sr-Cyrl-RS" w:eastAsia="zh-CN"/>
        </w:rPr>
        <w:t>п</w:t>
      </w:r>
      <w:r w:rsidRPr="0017652F">
        <w:rPr>
          <w:rFonts w:ascii="Times New Roman" w:eastAsia="SimSun" w:hAnsi="Times New Roman" w:cs="Times New Roman"/>
          <w:spacing w:val="-3"/>
          <w:sz w:val="24"/>
          <w:szCs w:val="24"/>
          <w:lang w:val="sr-Cyrl-RS" w:eastAsia="zh-CN"/>
        </w:rPr>
        <w:t>о</w:t>
      </w:r>
      <w:r w:rsidRPr="0017652F">
        <w:rPr>
          <w:rFonts w:ascii="Times New Roman" w:eastAsia="SimSun" w:hAnsi="Times New Roman" w:cs="Times New Roman"/>
          <w:spacing w:val="-2"/>
          <w:sz w:val="24"/>
          <w:szCs w:val="24"/>
          <w:lang w:val="sr-Cyrl-RS" w:eastAsia="zh-CN"/>
        </w:rPr>
        <w:t>п</w:t>
      </w:r>
      <w:r w:rsidRPr="0017652F">
        <w:rPr>
          <w:rFonts w:ascii="Times New Roman" w:eastAsia="SimSun" w:hAnsi="Times New Roman" w:cs="Times New Roman"/>
          <w:spacing w:val="-5"/>
          <w:sz w:val="24"/>
          <w:szCs w:val="24"/>
          <w:lang w:val="sr-Cyrl-RS" w:eastAsia="zh-CN"/>
        </w:rPr>
        <w:t>у</w:t>
      </w:r>
      <w:r w:rsidRPr="0017652F">
        <w:rPr>
          <w:rFonts w:ascii="Times New Roman" w:eastAsia="SimSun" w:hAnsi="Times New Roman" w:cs="Times New Roman"/>
          <w:spacing w:val="1"/>
          <w:sz w:val="24"/>
          <w:szCs w:val="24"/>
          <w:lang w:val="sr-Cyrl-RS" w:eastAsia="zh-CN"/>
        </w:rPr>
        <w:t>њ</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н</w:t>
      </w:r>
      <w:r w:rsidRPr="0017652F">
        <w:rPr>
          <w:rFonts w:ascii="Times New Roman" w:eastAsia="SimSun" w:hAnsi="Times New Roman" w:cs="Times New Roman"/>
          <w:spacing w:val="7"/>
          <w:sz w:val="24"/>
          <w:szCs w:val="24"/>
          <w:lang w:val="sr-Cyrl-RS" w:eastAsia="zh-CN"/>
        </w:rPr>
        <w:t xml:space="preserve"> </w:t>
      </w:r>
      <w:r w:rsidRPr="0017652F">
        <w:rPr>
          <w:rFonts w:ascii="Times New Roman" w:eastAsia="SimSun" w:hAnsi="Times New Roman" w:cs="Times New Roman"/>
          <w:sz w:val="24"/>
          <w:szCs w:val="24"/>
          <w:lang w:val="sr-Cyrl-RS" w:eastAsia="zh-CN"/>
        </w:rPr>
        <w:t>у</w:t>
      </w:r>
      <w:r w:rsidRPr="0017652F">
        <w:rPr>
          <w:rFonts w:ascii="Times New Roman" w:eastAsia="SimSun" w:hAnsi="Times New Roman" w:cs="Times New Roman"/>
          <w:spacing w:val="-5"/>
          <w:sz w:val="24"/>
          <w:szCs w:val="24"/>
          <w:lang w:val="sr-Cyrl-RS" w:eastAsia="zh-CN"/>
        </w:rPr>
        <w:t xml:space="preserve"> </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кл</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pacing w:val="4"/>
          <w:sz w:val="24"/>
          <w:szCs w:val="24"/>
          <w:lang w:val="sr-Cyrl-RS" w:eastAsia="zh-CN"/>
        </w:rPr>
        <w:t>д</w:t>
      </w:r>
      <w:r w:rsidRPr="0017652F">
        <w:rPr>
          <w:rFonts w:ascii="Times New Roman" w:eastAsia="SimSun" w:hAnsi="Times New Roman" w:cs="Times New Roman"/>
          <w:sz w:val="24"/>
          <w:szCs w:val="24"/>
          <w:lang w:val="sr-Cyrl-RS" w:eastAsia="zh-CN"/>
        </w:rPr>
        <w:t>у</w:t>
      </w:r>
      <w:r w:rsidRPr="0017652F">
        <w:rPr>
          <w:rFonts w:ascii="Times New Roman" w:eastAsia="SimSun" w:hAnsi="Times New Roman" w:cs="Times New Roman"/>
          <w:spacing w:val="-3"/>
          <w:sz w:val="24"/>
          <w:szCs w:val="24"/>
          <w:lang w:val="sr-Cyrl-RS" w:eastAsia="zh-CN"/>
        </w:rPr>
        <w:t xml:space="preserve"> </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а</w:t>
      </w:r>
      <w:r w:rsidRPr="0017652F">
        <w:rPr>
          <w:rFonts w:ascii="Times New Roman" w:eastAsia="SimSun" w:hAnsi="Times New Roman" w:cs="Times New Roman"/>
          <w:spacing w:val="1"/>
          <w:sz w:val="24"/>
          <w:szCs w:val="24"/>
          <w:lang w:val="sr-Cyrl-RS" w:eastAsia="zh-CN"/>
        </w:rPr>
        <w:t xml:space="preserve"> </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п</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циф</w:t>
      </w:r>
      <w:r w:rsidRPr="0017652F">
        <w:rPr>
          <w:rFonts w:ascii="Times New Roman" w:eastAsia="SimSun" w:hAnsi="Times New Roman" w:cs="Times New Roman"/>
          <w:spacing w:val="1"/>
          <w:sz w:val="24"/>
          <w:szCs w:val="24"/>
          <w:lang w:val="sr-Cyrl-RS" w:eastAsia="zh-CN"/>
        </w:rPr>
        <w:t>и</w:t>
      </w:r>
      <w:r w:rsidRPr="0017652F">
        <w:rPr>
          <w:rFonts w:ascii="Times New Roman" w:eastAsia="SimSun" w:hAnsi="Times New Roman" w:cs="Times New Roman"/>
          <w:sz w:val="24"/>
          <w:szCs w:val="24"/>
          <w:lang w:val="sr-Cyrl-RS" w:eastAsia="zh-CN"/>
        </w:rPr>
        <w:t>к</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pacing w:val="-2"/>
          <w:sz w:val="24"/>
          <w:szCs w:val="24"/>
          <w:lang w:val="sr-Cyrl-RS" w:eastAsia="zh-CN"/>
        </w:rPr>
        <w:t>ц</w:t>
      </w:r>
      <w:r w:rsidRPr="0017652F">
        <w:rPr>
          <w:rFonts w:ascii="Times New Roman" w:eastAsia="SimSun" w:hAnsi="Times New Roman" w:cs="Times New Roman"/>
          <w:sz w:val="24"/>
          <w:szCs w:val="24"/>
          <w:lang w:val="sr-Cyrl-RS" w:eastAsia="zh-CN"/>
        </w:rPr>
        <w:t>ијом</w:t>
      </w:r>
      <w:r w:rsidRPr="0017652F">
        <w:rPr>
          <w:rFonts w:ascii="Times New Roman" w:eastAsia="SimSun" w:hAnsi="Times New Roman" w:cs="Times New Roman"/>
          <w:spacing w:val="4"/>
          <w:sz w:val="24"/>
          <w:szCs w:val="24"/>
          <w:lang w:val="sr-Cyrl-RS" w:eastAsia="zh-CN"/>
        </w:rPr>
        <w:t xml:space="preserve"> </w:t>
      </w:r>
      <w:r w:rsidRPr="0017652F">
        <w:rPr>
          <w:rFonts w:ascii="Times New Roman" w:eastAsia="SimSun" w:hAnsi="Times New Roman" w:cs="Times New Roman"/>
          <w:sz w:val="24"/>
          <w:szCs w:val="24"/>
          <w:lang w:val="sr-Cyrl-RS" w:eastAsia="zh-CN"/>
        </w:rPr>
        <w:t>из к</w:t>
      </w:r>
      <w:r w:rsidRPr="0017652F">
        <w:rPr>
          <w:rFonts w:ascii="Times New Roman" w:eastAsia="SimSun" w:hAnsi="Times New Roman" w:cs="Times New Roman"/>
          <w:spacing w:val="-3"/>
          <w:sz w:val="24"/>
          <w:szCs w:val="24"/>
          <w:lang w:val="sr-Cyrl-RS" w:eastAsia="zh-CN"/>
        </w:rPr>
        <w:t>о</w:t>
      </w:r>
      <w:r w:rsidRPr="0017652F">
        <w:rPr>
          <w:rFonts w:ascii="Times New Roman" w:eastAsia="SimSun" w:hAnsi="Times New Roman" w:cs="Times New Roman"/>
          <w:sz w:val="24"/>
          <w:szCs w:val="24"/>
          <w:lang w:val="sr-Cyrl-RS" w:eastAsia="zh-CN"/>
        </w:rPr>
        <w:t>н</w:t>
      </w:r>
      <w:r w:rsidRPr="0017652F">
        <w:rPr>
          <w:rFonts w:ascii="Times New Roman" w:eastAsia="SimSun" w:hAnsi="Times New Roman" w:cs="Times New Roman"/>
          <w:spacing w:val="3"/>
          <w:sz w:val="24"/>
          <w:szCs w:val="24"/>
          <w:lang w:val="sr-Cyrl-RS" w:eastAsia="zh-CN"/>
        </w:rPr>
        <w:t>к</w:t>
      </w:r>
      <w:r w:rsidRPr="0017652F">
        <w:rPr>
          <w:rFonts w:ascii="Times New Roman" w:eastAsia="SimSun" w:hAnsi="Times New Roman" w:cs="Times New Roman"/>
          <w:spacing w:val="-8"/>
          <w:sz w:val="24"/>
          <w:szCs w:val="24"/>
          <w:lang w:val="sr-Cyrl-RS" w:eastAsia="zh-CN"/>
        </w:rPr>
        <w:t>у</w:t>
      </w:r>
      <w:r w:rsidRPr="0017652F">
        <w:rPr>
          <w:rFonts w:ascii="Times New Roman" w:eastAsia="SimSun" w:hAnsi="Times New Roman" w:cs="Times New Roman"/>
          <w:sz w:val="24"/>
          <w:szCs w:val="24"/>
          <w:lang w:val="sr-Cyrl-RS" w:eastAsia="zh-CN"/>
        </w:rPr>
        <w:t>р</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pacing w:val="3"/>
          <w:sz w:val="24"/>
          <w:szCs w:val="24"/>
          <w:lang w:val="sr-Cyrl-RS" w:eastAsia="zh-CN"/>
        </w:rPr>
        <w:t>н</w:t>
      </w:r>
      <w:r w:rsidRPr="0017652F">
        <w:rPr>
          <w:rFonts w:ascii="Times New Roman" w:eastAsia="SimSun" w:hAnsi="Times New Roman" w:cs="Times New Roman"/>
          <w:sz w:val="24"/>
          <w:szCs w:val="24"/>
          <w:lang w:val="sr-Cyrl-RS" w:eastAsia="zh-CN"/>
        </w:rPr>
        <w:t>е</w:t>
      </w:r>
      <w:r w:rsidRPr="0017652F">
        <w:rPr>
          <w:rFonts w:ascii="Times New Roman" w:eastAsia="SimSun" w:hAnsi="Times New Roman" w:cs="Times New Roman"/>
          <w:spacing w:val="-1"/>
          <w:sz w:val="24"/>
          <w:szCs w:val="24"/>
          <w:lang w:val="sr-Cyrl-RS" w:eastAsia="zh-CN"/>
        </w:rPr>
        <w:t xml:space="preserve"> </w:t>
      </w:r>
      <w:r w:rsidRPr="0017652F">
        <w:rPr>
          <w:rFonts w:ascii="Times New Roman" w:eastAsia="SimSun" w:hAnsi="Times New Roman" w:cs="Times New Roman"/>
          <w:sz w:val="24"/>
          <w:szCs w:val="24"/>
          <w:lang w:val="sr-Cyrl-RS" w:eastAsia="zh-CN"/>
        </w:rPr>
        <w:t>до</w:t>
      </w:r>
      <w:r w:rsidRPr="0017652F">
        <w:rPr>
          <w:rFonts w:ascii="Times New Roman" w:eastAsia="SimSun" w:hAnsi="Times New Roman" w:cs="Times New Roman"/>
          <w:spacing w:val="3"/>
          <w:sz w:val="24"/>
          <w:szCs w:val="24"/>
          <w:lang w:val="sr-Cyrl-RS" w:eastAsia="zh-CN"/>
        </w:rPr>
        <w:t>к</w:t>
      </w:r>
      <w:r w:rsidRPr="0017652F">
        <w:rPr>
          <w:rFonts w:ascii="Times New Roman" w:eastAsia="SimSun" w:hAnsi="Times New Roman" w:cs="Times New Roman"/>
          <w:spacing w:val="-5"/>
          <w:sz w:val="24"/>
          <w:szCs w:val="24"/>
          <w:lang w:val="sr-Cyrl-RS" w:eastAsia="zh-CN"/>
        </w:rPr>
        <w:t>у</w:t>
      </w:r>
      <w:r w:rsidRPr="0017652F">
        <w:rPr>
          <w:rFonts w:ascii="Times New Roman" w:eastAsia="SimSun" w:hAnsi="Times New Roman" w:cs="Times New Roman"/>
          <w:spacing w:val="1"/>
          <w:sz w:val="24"/>
          <w:szCs w:val="24"/>
          <w:lang w:val="sr-Cyrl-RS" w:eastAsia="zh-CN"/>
        </w:rPr>
        <w:t>м</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нт</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ције, потпис</w:t>
      </w:r>
      <w:r w:rsidRPr="0017652F">
        <w:rPr>
          <w:rFonts w:ascii="Times New Roman" w:eastAsia="SimSun" w:hAnsi="Times New Roman" w:cs="Times New Roman"/>
          <w:spacing w:val="-2"/>
          <w:sz w:val="24"/>
          <w:szCs w:val="24"/>
          <w:lang w:val="sr-Cyrl-RS" w:eastAsia="zh-CN"/>
        </w:rPr>
        <w:t>а</w:t>
      </w:r>
      <w:r w:rsidRPr="0017652F">
        <w:rPr>
          <w:rFonts w:ascii="Times New Roman" w:eastAsia="SimSun" w:hAnsi="Times New Roman" w:cs="Times New Roman"/>
          <w:sz w:val="24"/>
          <w:szCs w:val="24"/>
          <w:lang w:val="sr-Cyrl-RS" w:eastAsia="zh-CN"/>
        </w:rPr>
        <w:t>н и ов</w:t>
      </w:r>
      <w:r w:rsidRPr="0017652F">
        <w:rPr>
          <w:rFonts w:ascii="Times New Roman" w:eastAsia="SimSun" w:hAnsi="Times New Roman" w:cs="Times New Roman"/>
          <w:spacing w:val="-2"/>
          <w:sz w:val="24"/>
          <w:szCs w:val="24"/>
          <w:lang w:val="sr-Cyrl-RS" w:eastAsia="zh-CN"/>
        </w:rPr>
        <w:t>е</w:t>
      </w:r>
      <w:r w:rsidRPr="0017652F">
        <w:rPr>
          <w:rFonts w:ascii="Times New Roman" w:eastAsia="SimSun" w:hAnsi="Times New Roman" w:cs="Times New Roman"/>
          <w:sz w:val="24"/>
          <w:szCs w:val="24"/>
          <w:lang w:val="sr-Cyrl-RS" w:eastAsia="zh-CN"/>
        </w:rPr>
        <w:t>р</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н п</w:t>
      </w:r>
      <w:r w:rsidRPr="0017652F">
        <w:rPr>
          <w:rFonts w:ascii="Times New Roman" w:eastAsia="SimSun" w:hAnsi="Times New Roman" w:cs="Times New Roman"/>
          <w:spacing w:val="-1"/>
          <w:sz w:val="24"/>
          <w:szCs w:val="24"/>
          <w:lang w:val="sr-Cyrl-RS" w:eastAsia="zh-CN"/>
        </w:rPr>
        <w:t>еча</w:t>
      </w:r>
      <w:r w:rsidRPr="0017652F">
        <w:rPr>
          <w:rFonts w:ascii="Times New Roman" w:eastAsia="SimSun" w:hAnsi="Times New Roman" w:cs="Times New Roman"/>
          <w:sz w:val="24"/>
          <w:szCs w:val="24"/>
          <w:lang w:val="sr-Cyrl-RS" w:eastAsia="zh-CN"/>
        </w:rPr>
        <w:t>то</w:t>
      </w:r>
      <w:r w:rsidRPr="0017652F">
        <w:rPr>
          <w:rFonts w:ascii="Times New Roman" w:eastAsia="SimSun" w:hAnsi="Times New Roman" w:cs="Times New Roman"/>
          <w:spacing w:val="-1"/>
          <w:sz w:val="24"/>
          <w:szCs w:val="24"/>
          <w:lang w:val="sr-Cyrl-RS" w:eastAsia="zh-CN"/>
        </w:rPr>
        <w:t>м</w:t>
      </w:r>
      <w:r w:rsidRPr="0017652F">
        <w:rPr>
          <w:rFonts w:ascii="Times New Roman" w:eastAsia="SimSun" w:hAnsi="Times New Roman" w:cs="Times New Roman"/>
          <w:sz w:val="24"/>
          <w:szCs w:val="24"/>
          <w:lang w:val="sr-Cyrl-RS" w:eastAsia="zh-CN"/>
        </w:rPr>
        <w:t>.</w:t>
      </w:r>
    </w:p>
    <w:p w:rsidR="00B71A56" w:rsidRPr="0017652F" w:rsidRDefault="00B71A56" w:rsidP="00B71A56">
      <w:pPr>
        <w:widowControl w:val="0"/>
        <w:kinsoku w:val="0"/>
        <w:overflowPunct w:val="0"/>
        <w:autoSpaceDE w:val="0"/>
        <w:autoSpaceDN w:val="0"/>
        <w:adjustRightInd w:val="0"/>
        <w:spacing w:before="16" w:after="0" w:line="260" w:lineRule="exact"/>
        <w:ind w:firstLine="820"/>
        <w:rPr>
          <w:rFonts w:ascii="Times New Roman" w:eastAsia="SimSun" w:hAnsi="Times New Roman" w:cs="Times New Roman"/>
          <w:sz w:val="26"/>
          <w:szCs w:val="26"/>
          <w:lang w:val="sr-Cyrl-RS" w:eastAsia="zh-CN"/>
        </w:rPr>
      </w:pPr>
    </w:p>
    <w:p w:rsidR="00B71A56" w:rsidRPr="0017652F" w:rsidRDefault="00B71A56" w:rsidP="00B71A56">
      <w:pPr>
        <w:widowControl w:val="0"/>
        <w:numPr>
          <w:ilvl w:val="0"/>
          <w:numId w:val="18"/>
        </w:numPr>
        <w:tabs>
          <w:tab w:val="left" w:pos="1082"/>
        </w:tabs>
        <w:kinsoku w:val="0"/>
        <w:overflowPunct w:val="0"/>
        <w:autoSpaceDE w:val="0"/>
        <w:autoSpaceDN w:val="0"/>
        <w:adjustRightInd w:val="0"/>
        <w:spacing w:after="0" w:line="240" w:lineRule="auto"/>
        <w:ind w:right="117" w:firstLine="820"/>
        <w:jc w:val="both"/>
        <w:rPr>
          <w:rFonts w:ascii="Times New Roman" w:eastAsia="SimSun" w:hAnsi="Times New Roman" w:cs="Times New Roman"/>
          <w:sz w:val="24"/>
          <w:szCs w:val="24"/>
          <w:lang w:val="sr-Cyrl-RS" w:eastAsia="zh-CN"/>
        </w:rPr>
      </w:pPr>
      <w:r w:rsidRPr="0017652F">
        <w:rPr>
          <w:rFonts w:ascii="Times New Roman" w:eastAsia="SimSun" w:hAnsi="Times New Roman" w:cs="Times New Roman"/>
          <w:bCs/>
          <w:spacing w:val="-1"/>
          <w:sz w:val="24"/>
          <w:szCs w:val="24"/>
          <w:lang w:val="sr-Cyrl-RS" w:eastAsia="zh-CN"/>
        </w:rPr>
        <w:t>М</w:t>
      </w:r>
      <w:r w:rsidRPr="0017652F">
        <w:rPr>
          <w:rFonts w:ascii="Times New Roman" w:eastAsia="SimSun" w:hAnsi="Times New Roman" w:cs="Times New Roman"/>
          <w:bCs/>
          <w:sz w:val="24"/>
          <w:szCs w:val="24"/>
          <w:lang w:val="sr-Cyrl-RS" w:eastAsia="zh-CN"/>
        </w:rPr>
        <w:t>од</w:t>
      </w:r>
      <w:r w:rsidRPr="0017652F">
        <w:rPr>
          <w:rFonts w:ascii="Times New Roman" w:eastAsia="SimSun" w:hAnsi="Times New Roman" w:cs="Times New Roman"/>
          <w:bCs/>
          <w:spacing w:val="-1"/>
          <w:sz w:val="24"/>
          <w:szCs w:val="24"/>
          <w:lang w:val="sr-Cyrl-RS" w:eastAsia="zh-CN"/>
        </w:rPr>
        <w:t>е</w:t>
      </w:r>
      <w:r w:rsidRPr="0017652F">
        <w:rPr>
          <w:rFonts w:ascii="Times New Roman" w:eastAsia="SimSun" w:hAnsi="Times New Roman" w:cs="Times New Roman"/>
          <w:bCs/>
          <w:sz w:val="24"/>
          <w:szCs w:val="24"/>
          <w:lang w:val="sr-Cyrl-RS" w:eastAsia="zh-CN"/>
        </w:rPr>
        <w:t>л</w:t>
      </w:r>
      <w:r w:rsidRPr="0017652F">
        <w:rPr>
          <w:rFonts w:ascii="Times New Roman" w:eastAsia="SimSun" w:hAnsi="Times New Roman" w:cs="Times New Roman"/>
          <w:bCs/>
          <w:spacing w:val="21"/>
          <w:sz w:val="24"/>
          <w:szCs w:val="24"/>
          <w:lang w:val="sr-Cyrl-RS" w:eastAsia="zh-CN"/>
        </w:rPr>
        <w:t xml:space="preserve"> </w:t>
      </w:r>
      <w:r w:rsidRPr="0017652F">
        <w:rPr>
          <w:rFonts w:ascii="Times New Roman" w:eastAsia="SimSun" w:hAnsi="Times New Roman" w:cs="Times New Roman"/>
          <w:bCs/>
          <w:sz w:val="24"/>
          <w:szCs w:val="24"/>
          <w:lang w:val="sr-Cyrl-RS" w:eastAsia="zh-CN"/>
        </w:rPr>
        <w:t>у</w:t>
      </w:r>
      <w:r w:rsidRPr="0017652F">
        <w:rPr>
          <w:rFonts w:ascii="Times New Roman" w:eastAsia="SimSun" w:hAnsi="Times New Roman" w:cs="Times New Roman"/>
          <w:bCs/>
          <w:spacing w:val="-1"/>
          <w:sz w:val="24"/>
          <w:szCs w:val="24"/>
          <w:lang w:val="sr-Cyrl-RS" w:eastAsia="zh-CN"/>
        </w:rPr>
        <w:t>г</w:t>
      </w:r>
      <w:r w:rsidRPr="0017652F">
        <w:rPr>
          <w:rFonts w:ascii="Times New Roman" w:eastAsia="SimSun" w:hAnsi="Times New Roman" w:cs="Times New Roman"/>
          <w:bCs/>
          <w:sz w:val="24"/>
          <w:szCs w:val="24"/>
          <w:lang w:val="sr-Cyrl-RS" w:eastAsia="zh-CN"/>
        </w:rPr>
        <w:t>овора</w:t>
      </w:r>
      <w:r w:rsidRPr="0017652F">
        <w:rPr>
          <w:rFonts w:ascii="Times New Roman" w:eastAsia="SimSun" w:hAnsi="Times New Roman" w:cs="Times New Roman"/>
          <w:bCs/>
          <w:spacing w:val="22"/>
          <w:sz w:val="24"/>
          <w:szCs w:val="24"/>
          <w:lang w:val="sr-Cyrl-RS" w:eastAsia="zh-CN"/>
        </w:rPr>
        <w:t xml:space="preserve"> </w:t>
      </w:r>
      <w:r w:rsidRPr="0017652F">
        <w:rPr>
          <w:rFonts w:ascii="Times New Roman" w:eastAsia="SimSun" w:hAnsi="Times New Roman" w:cs="Times New Roman"/>
          <w:sz w:val="24"/>
          <w:szCs w:val="24"/>
          <w:lang w:val="sr-Cyrl-RS" w:eastAsia="zh-CN"/>
        </w:rPr>
        <w:t>по</w:t>
      </w:r>
      <w:r w:rsidRPr="0017652F">
        <w:rPr>
          <w:rFonts w:ascii="Times New Roman" w:eastAsia="SimSun" w:hAnsi="Times New Roman" w:cs="Times New Roman"/>
          <w:spacing w:val="-2"/>
          <w:sz w:val="24"/>
          <w:szCs w:val="24"/>
          <w:lang w:val="sr-Cyrl-RS" w:eastAsia="zh-CN"/>
        </w:rPr>
        <w:t>п</w:t>
      </w:r>
      <w:r w:rsidRPr="0017652F">
        <w:rPr>
          <w:rFonts w:ascii="Times New Roman" w:eastAsia="SimSun" w:hAnsi="Times New Roman" w:cs="Times New Roman"/>
          <w:spacing w:val="-5"/>
          <w:sz w:val="24"/>
          <w:szCs w:val="24"/>
          <w:lang w:val="sr-Cyrl-RS" w:eastAsia="zh-CN"/>
        </w:rPr>
        <w:t>у</w:t>
      </w:r>
      <w:r w:rsidRPr="0017652F">
        <w:rPr>
          <w:rFonts w:ascii="Times New Roman" w:eastAsia="SimSun" w:hAnsi="Times New Roman" w:cs="Times New Roman"/>
          <w:spacing w:val="1"/>
          <w:sz w:val="24"/>
          <w:szCs w:val="24"/>
          <w:lang w:val="sr-Cyrl-RS" w:eastAsia="zh-CN"/>
        </w:rPr>
        <w:t>њ</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н</w:t>
      </w:r>
      <w:r w:rsidRPr="0017652F">
        <w:rPr>
          <w:rFonts w:ascii="Times New Roman" w:eastAsia="SimSun" w:hAnsi="Times New Roman" w:cs="Times New Roman"/>
          <w:spacing w:val="22"/>
          <w:sz w:val="24"/>
          <w:szCs w:val="24"/>
          <w:lang w:val="sr-Cyrl-RS" w:eastAsia="zh-CN"/>
        </w:rPr>
        <w:t xml:space="preserve"> </w:t>
      </w:r>
      <w:r w:rsidRPr="0017652F">
        <w:rPr>
          <w:rFonts w:ascii="Times New Roman" w:eastAsia="SimSun" w:hAnsi="Times New Roman" w:cs="Times New Roman"/>
          <w:sz w:val="24"/>
          <w:szCs w:val="24"/>
          <w:lang w:val="sr-Cyrl-RS" w:eastAsia="zh-CN"/>
        </w:rPr>
        <w:t>на</w:t>
      </w:r>
      <w:r w:rsidRPr="0017652F">
        <w:rPr>
          <w:rFonts w:ascii="Times New Roman" w:eastAsia="SimSun" w:hAnsi="Times New Roman" w:cs="Times New Roman"/>
          <w:spacing w:val="20"/>
          <w:sz w:val="24"/>
          <w:szCs w:val="24"/>
          <w:lang w:val="sr-Cyrl-RS" w:eastAsia="zh-CN"/>
        </w:rPr>
        <w:t xml:space="preserve"> </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вим</w:t>
      </w:r>
      <w:r w:rsidRPr="0017652F">
        <w:rPr>
          <w:rFonts w:ascii="Times New Roman" w:eastAsia="SimSun" w:hAnsi="Times New Roman" w:cs="Times New Roman"/>
          <w:spacing w:val="20"/>
          <w:sz w:val="24"/>
          <w:szCs w:val="24"/>
          <w:lang w:val="sr-Cyrl-RS" w:eastAsia="zh-CN"/>
        </w:rPr>
        <w:t xml:space="preserve"> </w:t>
      </w:r>
      <w:r w:rsidRPr="0017652F">
        <w:rPr>
          <w:rFonts w:ascii="Times New Roman" w:eastAsia="SimSun" w:hAnsi="Times New Roman" w:cs="Times New Roman"/>
          <w:spacing w:val="1"/>
          <w:sz w:val="24"/>
          <w:szCs w:val="24"/>
          <w:lang w:val="sr-Cyrl-RS" w:eastAsia="zh-CN"/>
        </w:rPr>
        <w:t>м</w:t>
      </w:r>
      <w:r w:rsidRPr="0017652F">
        <w:rPr>
          <w:rFonts w:ascii="Times New Roman" w:eastAsia="SimSun" w:hAnsi="Times New Roman" w:cs="Times New Roman"/>
          <w:spacing w:val="-1"/>
          <w:sz w:val="24"/>
          <w:szCs w:val="24"/>
          <w:lang w:val="sr-Cyrl-RS" w:eastAsia="zh-CN"/>
        </w:rPr>
        <w:t>ес</w:t>
      </w:r>
      <w:r w:rsidRPr="0017652F">
        <w:rPr>
          <w:rFonts w:ascii="Times New Roman" w:eastAsia="SimSun" w:hAnsi="Times New Roman" w:cs="Times New Roman"/>
          <w:sz w:val="24"/>
          <w:szCs w:val="24"/>
          <w:lang w:val="sr-Cyrl-RS" w:eastAsia="zh-CN"/>
        </w:rPr>
        <w:t>ти</w:t>
      </w:r>
      <w:r w:rsidRPr="0017652F">
        <w:rPr>
          <w:rFonts w:ascii="Times New Roman" w:eastAsia="SimSun" w:hAnsi="Times New Roman" w:cs="Times New Roman"/>
          <w:spacing w:val="-1"/>
          <w:sz w:val="24"/>
          <w:szCs w:val="24"/>
          <w:lang w:val="sr-Cyrl-RS" w:eastAsia="zh-CN"/>
        </w:rPr>
        <w:t>м</w:t>
      </w:r>
      <w:r w:rsidRPr="0017652F">
        <w:rPr>
          <w:rFonts w:ascii="Times New Roman" w:eastAsia="SimSun" w:hAnsi="Times New Roman" w:cs="Times New Roman"/>
          <w:sz w:val="24"/>
          <w:szCs w:val="24"/>
          <w:lang w:val="sr-Cyrl-RS" w:eastAsia="zh-CN"/>
        </w:rPr>
        <w:t>а</w:t>
      </w:r>
      <w:r w:rsidRPr="0017652F">
        <w:rPr>
          <w:rFonts w:ascii="Times New Roman" w:eastAsia="SimSun" w:hAnsi="Times New Roman" w:cs="Times New Roman"/>
          <w:spacing w:val="22"/>
          <w:sz w:val="24"/>
          <w:szCs w:val="24"/>
          <w:lang w:val="sr-Cyrl-RS" w:eastAsia="zh-CN"/>
        </w:rPr>
        <w:t xml:space="preserve"> </w:t>
      </w:r>
      <w:r w:rsidRPr="0017652F">
        <w:rPr>
          <w:rFonts w:ascii="Times New Roman" w:eastAsia="SimSun" w:hAnsi="Times New Roman" w:cs="Times New Roman"/>
          <w:sz w:val="24"/>
          <w:szCs w:val="24"/>
          <w:lang w:val="sr-Cyrl-RS" w:eastAsia="zh-CN"/>
        </w:rPr>
        <w:t>где</w:t>
      </w:r>
      <w:r w:rsidRPr="0017652F">
        <w:rPr>
          <w:rFonts w:ascii="Times New Roman" w:eastAsia="SimSun" w:hAnsi="Times New Roman" w:cs="Times New Roman"/>
          <w:spacing w:val="20"/>
          <w:sz w:val="24"/>
          <w:szCs w:val="24"/>
          <w:lang w:val="sr-Cyrl-RS" w:eastAsia="zh-CN"/>
        </w:rPr>
        <w:t xml:space="preserve"> </w:t>
      </w:r>
      <w:r w:rsidRPr="0017652F">
        <w:rPr>
          <w:rFonts w:ascii="Times New Roman" w:eastAsia="SimSun" w:hAnsi="Times New Roman" w:cs="Times New Roman"/>
          <w:sz w:val="24"/>
          <w:szCs w:val="24"/>
          <w:lang w:val="sr-Cyrl-RS" w:eastAsia="zh-CN"/>
        </w:rPr>
        <w:t>је</w:t>
      </w:r>
      <w:r w:rsidRPr="0017652F">
        <w:rPr>
          <w:rFonts w:ascii="Times New Roman" w:eastAsia="SimSun" w:hAnsi="Times New Roman" w:cs="Times New Roman"/>
          <w:spacing w:val="20"/>
          <w:sz w:val="24"/>
          <w:szCs w:val="24"/>
          <w:lang w:val="sr-Cyrl-RS" w:eastAsia="zh-CN"/>
        </w:rPr>
        <w:t xml:space="preserve"> </w:t>
      </w:r>
      <w:r w:rsidRPr="0017652F">
        <w:rPr>
          <w:rFonts w:ascii="Times New Roman" w:eastAsia="SimSun" w:hAnsi="Times New Roman" w:cs="Times New Roman"/>
          <w:sz w:val="24"/>
          <w:szCs w:val="24"/>
          <w:lang w:val="sr-Cyrl-RS" w:eastAsia="zh-CN"/>
        </w:rPr>
        <w:t>то</w:t>
      </w:r>
      <w:r w:rsidRPr="0017652F">
        <w:rPr>
          <w:rFonts w:ascii="Times New Roman" w:eastAsia="SimSun" w:hAnsi="Times New Roman" w:cs="Times New Roman"/>
          <w:spacing w:val="21"/>
          <w:sz w:val="24"/>
          <w:szCs w:val="24"/>
          <w:lang w:val="sr-Cyrl-RS" w:eastAsia="zh-CN"/>
        </w:rPr>
        <w:t xml:space="preserve"> </w:t>
      </w:r>
      <w:r w:rsidRPr="0017652F">
        <w:rPr>
          <w:rFonts w:ascii="Times New Roman" w:eastAsia="SimSun" w:hAnsi="Times New Roman" w:cs="Times New Roman"/>
          <w:sz w:val="24"/>
          <w:szCs w:val="24"/>
          <w:lang w:val="sr-Cyrl-RS" w:eastAsia="zh-CN"/>
        </w:rPr>
        <w:t>пр</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двиђ</w:t>
      </w:r>
      <w:r w:rsidRPr="0017652F">
        <w:rPr>
          <w:rFonts w:ascii="Times New Roman" w:eastAsia="SimSun" w:hAnsi="Times New Roman" w:cs="Times New Roman"/>
          <w:spacing w:val="-2"/>
          <w:sz w:val="24"/>
          <w:szCs w:val="24"/>
          <w:lang w:val="sr-Cyrl-RS" w:eastAsia="zh-CN"/>
        </w:rPr>
        <w:t>е</w:t>
      </w:r>
      <w:r w:rsidRPr="0017652F">
        <w:rPr>
          <w:rFonts w:ascii="Times New Roman" w:eastAsia="SimSun" w:hAnsi="Times New Roman" w:cs="Times New Roman"/>
          <w:sz w:val="24"/>
          <w:szCs w:val="24"/>
          <w:lang w:val="sr-Cyrl-RS" w:eastAsia="zh-CN"/>
        </w:rPr>
        <w:t>но,</w:t>
      </w:r>
      <w:r w:rsidRPr="0017652F">
        <w:rPr>
          <w:rFonts w:ascii="Times New Roman" w:eastAsia="SimSun" w:hAnsi="Times New Roman" w:cs="Times New Roman"/>
          <w:spacing w:val="21"/>
          <w:sz w:val="24"/>
          <w:szCs w:val="24"/>
          <w:lang w:val="sr-Cyrl-RS" w:eastAsia="zh-CN"/>
        </w:rPr>
        <w:t xml:space="preserve"> </w:t>
      </w:r>
      <w:r w:rsidRPr="0017652F">
        <w:rPr>
          <w:rFonts w:ascii="Times New Roman" w:eastAsia="SimSun" w:hAnsi="Times New Roman" w:cs="Times New Roman"/>
          <w:spacing w:val="-3"/>
          <w:sz w:val="24"/>
          <w:szCs w:val="24"/>
          <w:lang w:val="sr-Cyrl-RS" w:eastAsia="zh-CN"/>
        </w:rPr>
        <w:t>о</w:t>
      </w:r>
      <w:r w:rsidRPr="0017652F">
        <w:rPr>
          <w:rFonts w:ascii="Times New Roman" w:eastAsia="SimSun" w:hAnsi="Times New Roman" w:cs="Times New Roman"/>
          <w:sz w:val="24"/>
          <w:szCs w:val="24"/>
          <w:lang w:val="sr-Cyrl-RS" w:eastAsia="zh-CN"/>
        </w:rPr>
        <w:t>в</w:t>
      </w:r>
      <w:r w:rsidRPr="0017652F">
        <w:rPr>
          <w:rFonts w:ascii="Times New Roman" w:eastAsia="SimSun" w:hAnsi="Times New Roman" w:cs="Times New Roman"/>
          <w:spacing w:val="-2"/>
          <w:sz w:val="24"/>
          <w:szCs w:val="24"/>
          <w:lang w:val="sr-Cyrl-RS" w:eastAsia="zh-CN"/>
        </w:rPr>
        <w:t>е</w:t>
      </w:r>
      <w:r w:rsidRPr="0017652F">
        <w:rPr>
          <w:rFonts w:ascii="Times New Roman" w:eastAsia="SimSun" w:hAnsi="Times New Roman" w:cs="Times New Roman"/>
          <w:sz w:val="24"/>
          <w:szCs w:val="24"/>
          <w:lang w:val="sr-Cyrl-RS" w:eastAsia="zh-CN"/>
        </w:rPr>
        <w:t>р</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н</w:t>
      </w:r>
      <w:r w:rsidRPr="0017652F">
        <w:rPr>
          <w:rFonts w:ascii="Times New Roman" w:eastAsia="SimSun" w:hAnsi="Times New Roman" w:cs="Times New Roman"/>
          <w:spacing w:val="22"/>
          <w:sz w:val="24"/>
          <w:szCs w:val="24"/>
          <w:lang w:val="sr-Cyrl-RS" w:eastAsia="zh-CN"/>
        </w:rPr>
        <w:t xml:space="preserve"> </w:t>
      </w:r>
      <w:r w:rsidRPr="0017652F">
        <w:rPr>
          <w:rFonts w:ascii="Times New Roman" w:eastAsia="SimSun" w:hAnsi="Times New Roman" w:cs="Times New Roman"/>
          <w:sz w:val="24"/>
          <w:szCs w:val="24"/>
          <w:lang w:val="sr-Cyrl-RS" w:eastAsia="zh-CN"/>
        </w:rPr>
        <w:t>п</w:t>
      </w:r>
      <w:r w:rsidRPr="0017652F">
        <w:rPr>
          <w:rFonts w:ascii="Times New Roman" w:eastAsia="SimSun" w:hAnsi="Times New Roman" w:cs="Times New Roman"/>
          <w:spacing w:val="-1"/>
          <w:sz w:val="24"/>
          <w:szCs w:val="24"/>
          <w:lang w:val="sr-Cyrl-RS" w:eastAsia="zh-CN"/>
        </w:rPr>
        <w:t>еча</w:t>
      </w:r>
      <w:r w:rsidRPr="0017652F">
        <w:rPr>
          <w:rFonts w:ascii="Times New Roman" w:eastAsia="SimSun" w:hAnsi="Times New Roman" w:cs="Times New Roman"/>
          <w:sz w:val="24"/>
          <w:szCs w:val="24"/>
          <w:lang w:val="sr-Cyrl-RS" w:eastAsia="zh-CN"/>
        </w:rPr>
        <w:t>том</w:t>
      </w:r>
      <w:r w:rsidRPr="0017652F">
        <w:rPr>
          <w:rFonts w:ascii="Times New Roman" w:eastAsia="SimSun" w:hAnsi="Times New Roman" w:cs="Times New Roman"/>
          <w:spacing w:val="20"/>
          <w:sz w:val="24"/>
          <w:szCs w:val="24"/>
          <w:lang w:val="sr-Cyrl-RS" w:eastAsia="zh-CN"/>
        </w:rPr>
        <w:t xml:space="preserve"> </w:t>
      </w:r>
      <w:r w:rsidRPr="0017652F">
        <w:rPr>
          <w:rFonts w:ascii="Times New Roman" w:eastAsia="SimSun" w:hAnsi="Times New Roman" w:cs="Times New Roman"/>
          <w:sz w:val="24"/>
          <w:szCs w:val="24"/>
          <w:lang w:val="sr-Cyrl-RS" w:eastAsia="zh-CN"/>
        </w:rPr>
        <w:t>и потпис</w:t>
      </w:r>
      <w:r w:rsidRPr="0017652F">
        <w:rPr>
          <w:rFonts w:ascii="Times New Roman" w:eastAsia="SimSun" w:hAnsi="Times New Roman" w:cs="Times New Roman"/>
          <w:spacing w:val="-2"/>
          <w:sz w:val="24"/>
          <w:szCs w:val="24"/>
          <w:lang w:val="sr-Cyrl-RS" w:eastAsia="zh-CN"/>
        </w:rPr>
        <w:t>а</w:t>
      </w:r>
      <w:r w:rsidRPr="0017652F">
        <w:rPr>
          <w:rFonts w:ascii="Times New Roman" w:eastAsia="SimSun" w:hAnsi="Times New Roman" w:cs="Times New Roman"/>
          <w:sz w:val="24"/>
          <w:szCs w:val="24"/>
          <w:lang w:val="sr-Cyrl-RS" w:eastAsia="zh-CN"/>
        </w:rPr>
        <w:t>н</w:t>
      </w:r>
      <w:r w:rsidRPr="0017652F">
        <w:rPr>
          <w:rFonts w:ascii="Times New Roman" w:eastAsia="SimSun" w:hAnsi="Times New Roman" w:cs="Times New Roman"/>
          <w:spacing w:val="12"/>
          <w:sz w:val="24"/>
          <w:szCs w:val="24"/>
          <w:lang w:val="sr-Cyrl-RS" w:eastAsia="zh-CN"/>
        </w:rPr>
        <w:t xml:space="preserve"> </w:t>
      </w:r>
      <w:r w:rsidRPr="0017652F">
        <w:rPr>
          <w:rFonts w:ascii="Times New Roman" w:eastAsia="SimSun" w:hAnsi="Times New Roman" w:cs="Times New Roman"/>
          <w:sz w:val="24"/>
          <w:szCs w:val="24"/>
          <w:lang w:val="sr-Cyrl-RS" w:eastAsia="zh-CN"/>
        </w:rPr>
        <w:t>на</w:t>
      </w:r>
      <w:r w:rsidRPr="0017652F">
        <w:rPr>
          <w:rFonts w:ascii="Times New Roman" w:eastAsia="SimSun" w:hAnsi="Times New Roman" w:cs="Times New Roman"/>
          <w:spacing w:val="10"/>
          <w:sz w:val="24"/>
          <w:szCs w:val="24"/>
          <w:lang w:val="sr-Cyrl-RS" w:eastAsia="zh-CN"/>
        </w:rPr>
        <w:t xml:space="preserve"> </w:t>
      </w:r>
      <w:r w:rsidRPr="0017652F">
        <w:rPr>
          <w:rFonts w:ascii="Times New Roman" w:eastAsia="SimSun" w:hAnsi="Times New Roman" w:cs="Times New Roman"/>
          <w:sz w:val="24"/>
          <w:szCs w:val="24"/>
          <w:lang w:val="sr-Cyrl-RS" w:eastAsia="zh-CN"/>
        </w:rPr>
        <w:t>по</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л</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дњој</w:t>
      </w:r>
      <w:r w:rsidRPr="0017652F">
        <w:rPr>
          <w:rFonts w:ascii="Times New Roman" w:eastAsia="SimSun" w:hAnsi="Times New Roman" w:cs="Times New Roman"/>
          <w:spacing w:val="11"/>
          <w:sz w:val="24"/>
          <w:szCs w:val="24"/>
          <w:lang w:val="sr-Cyrl-RS" w:eastAsia="zh-CN"/>
        </w:rPr>
        <w:t xml:space="preserve"> </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тр</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ни</w:t>
      </w:r>
      <w:r w:rsidRPr="0017652F">
        <w:rPr>
          <w:rFonts w:ascii="Times New Roman" w:eastAsia="SimSun" w:hAnsi="Times New Roman" w:cs="Times New Roman"/>
          <w:spacing w:val="12"/>
          <w:sz w:val="24"/>
          <w:szCs w:val="24"/>
          <w:lang w:val="sr-Cyrl-RS" w:eastAsia="zh-CN"/>
        </w:rPr>
        <w:t xml:space="preserve"> </w:t>
      </w:r>
      <w:r w:rsidRPr="0017652F">
        <w:rPr>
          <w:rFonts w:ascii="Times New Roman" w:eastAsia="SimSun" w:hAnsi="Times New Roman" w:cs="Times New Roman"/>
          <w:spacing w:val="-1"/>
          <w:sz w:val="24"/>
          <w:szCs w:val="24"/>
          <w:lang w:val="sr-Cyrl-RS" w:eastAsia="zh-CN"/>
        </w:rPr>
        <w:t>м</w:t>
      </w:r>
      <w:r w:rsidRPr="0017652F">
        <w:rPr>
          <w:rFonts w:ascii="Times New Roman" w:eastAsia="SimSun" w:hAnsi="Times New Roman" w:cs="Times New Roman"/>
          <w:sz w:val="24"/>
          <w:szCs w:val="24"/>
          <w:lang w:val="sr-Cyrl-RS" w:eastAsia="zh-CN"/>
        </w:rPr>
        <w:t>од</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ла</w:t>
      </w:r>
      <w:r w:rsidRPr="0017652F">
        <w:rPr>
          <w:rFonts w:ascii="Times New Roman" w:eastAsia="SimSun" w:hAnsi="Times New Roman" w:cs="Times New Roman"/>
          <w:spacing w:val="13"/>
          <w:sz w:val="24"/>
          <w:szCs w:val="24"/>
          <w:lang w:val="sr-Cyrl-RS" w:eastAsia="zh-CN"/>
        </w:rPr>
        <w:t xml:space="preserve"> </w:t>
      </w:r>
      <w:r w:rsidRPr="0017652F">
        <w:rPr>
          <w:rFonts w:ascii="Times New Roman" w:eastAsia="SimSun" w:hAnsi="Times New Roman" w:cs="Times New Roman"/>
          <w:spacing w:val="-5"/>
          <w:sz w:val="24"/>
          <w:szCs w:val="24"/>
          <w:lang w:val="sr-Cyrl-RS" w:eastAsia="zh-CN"/>
        </w:rPr>
        <w:t>у</w:t>
      </w:r>
      <w:r w:rsidRPr="0017652F">
        <w:rPr>
          <w:rFonts w:ascii="Times New Roman" w:eastAsia="SimSun" w:hAnsi="Times New Roman" w:cs="Times New Roman"/>
          <w:sz w:val="24"/>
          <w:szCs w:val="24"/>
          <w:lang w:val="sr-Cyrl-RS" w:eastAsia="zh-CN"/>
        </w:rPr>
        <w:t>гово</w:t>
      </w:r>
      <w:r w:rsidRPr="0017652F">
        <w:rPr>
          <w:rFonts w:ascii="Times New Roman" w:eastAsia="SimSun" w:hAnsi="Times New Roman" w:cs="Times New Roman"/>
          <w:spacing w:val="1"/>
          <w:sz w:val="24"/>
          <w:szCs w:val="24"/>
          <w:lang w:val="sr-Cyrl-RS" w:eastAsia="zh-CN"/>
        </w:rPr>
        <w:t>ра</w:t>
      </w:r>
      <w:r w:rsidRPr="0017652F">
        <w:rPr>
          <w:rFonts w:ascii="Times New Roman" w:eastAsia="SimSun" w:hAnsi="Times New Roman" w:cs="Times New Roman"/>
          <w:sz w:val="24"/>
          <w:szCs w:val="24"/>
          <w:lang w:val="sr-Cyrl-RS" w:eastAsia="zh-CN"/>
        </w:rPr>
        <w:t>,</w:t>
      </w:r>
      <w:r w:rsidRPr="0017652F">
        <w:rPr>
          <w:rFonts w:ascii="Times New Roman" w:eastAsia="SimSun" w:hAnsi="Times New Roman" w:cs="Times New Roman"/>
          <w:spacing w:val="11"/>
          <w:sz w:val="24"/>
          <w:szCs w:val="24"/>
          <w:lang w:val="sr-Cyrl-RS" w:eastAsia="zh-CN"/>
        </w:rPr>
        <w:t xml:space="preserve"> </w:t>
      </w:r>
      <w:r w:rsidRPr="0017652F">
        <w:rPr>
          <w:rFonts w:ascii="Times New Roman" w:eastAsia="SimSun" w:hAnsi="Times New Roman" w:cs="Times New Roman"/>
          <w:spacing w:val="-1"/>
          <w:sz w:val="24"/>
          <w:szCs w:val="24"/>
          <w:lang w:val="sr-Cyrl-RS" w:eastAsia="zh-CN"/>
        </w:rPr>
        <w:t>ч</w:t>
      </w:r>
      <w:r w:rsidRPr="0017652F">
        <w:rPr>
          <w:rFonts w:ascii="Times New Roman" w:eastAsia="SimSun" w:hAnsi="Times New Roman" w:cs="Times New Roman"/>
          <w:sz w:val="24"/>
          <w:szCs w:val="24"/>
          <w:lang w:val="sr-Cyrl-RS" w:eastAsia="zh-CN"/>
        </w:rPr>
        <w:t>и</w:t>
      </w:r>
      <w:r w:rsidRPr="0017652F">
        <w:rPr>
          <w:rFonts w:ascii="Times New Roman" w:eastAsia="SimSun" w:hAnsi="Times New Roman" w:cs="Times New Roman"/>
          <w:spacing w:val="-1"/>
          <w:sz w:val="24"/>
          <w:szCs w:val="24"/>
          <w:lang w:val="sr-Cyrl-RS" w:eastAsia="zh-CN"/>
        </w:rPr>
        <w:t>м</w:t>
      </w:r>
      <w:r w:rsidRPr="0017652F">
        <w:rPr>
          <w:rFonts w:ascii="Times New Roman" w:eastAsia="SimSun" w:hAnsi="Times New Roman" w:cs="Times New Roman"/>
          <w:sz w:val="24"/>
          <w:szCs w:val="24"/>
          <w:lang w:val="sr-Cyrl-RS" w:eastAsia="zh-CN"/>
        </w:rPr>
        <w:t>е</w:t>
      </w:r>
      <w:r w:rsidRPr="0017652F">
        <w:rPr>
          <w:rFonts w:ascii="Times New Roman" w:eastAsia="SimSun" w:hAnsi="Times New Roman" w:cs="Times New Roman"/>
          <w:spacing w:val="10"/>
          <w:sz w:val="24"/>
          <w:szCs w:val="24"/>
          <w:lang w:val="sr-Cyrl-RS" w:eastAsia="zh-CN"/>
        </w:rPr>
        <w:t xml:space="preserve"> </w:t>
      </w:r>
      <w:r w:rsidRPr="0017652F">
        <w:rPr>
          <w:rFonts w:ascii="Times New Roman" w:eastAsia="SimSun" w:hAnsi="Times New Roman" w:cs="Times New Roman"/>
          <w:sz w:val="24"/>
          <w:szCs w:val="24"/>
          <w:lang w:val="sr-Cyrl-RS" w:eastAsia="zh-CN"/>
        </w:rPr>
        <w:t>потвр</w:t>
      </w:r>
      <w:r w:rsidRPr="0017652F">
        <w:rPr>
          <w:rFonts w:ascii="Times New Roman" w:eastAsia="SimSun" w:hAnsi="Times New Roman" w:cs="Times New Roman"/>
          <w:spacing w:val="1"/>
          <w:sz w:val="24"/>
          <w:szCs w:val="24"/>
          <w:lang w:val="sr-Cyrl-RS" w:eastAsia="zh-CN"/>
        </w:rPr>
        <w:t>ђ</w:t>
      </w:r>
      <w:r w:rsidRPr="0017652F">
        <w:rPr>
          <w:rFonts w:ascii="Times New Roman" w:eastAsia="SimSun" w:hAnsi="Times New Roman" w:cs="Times New Roman"/>
          <w:spacing w:val="-5"/>
          <w:sz w:val="24"/>
          <w:szCs w:val="24"/>
          <w:lang w:val="sr-Cyrl-RS" w:eastAsia="zh-CN"/>
        </w:rPr>
        <w:t>у</w:t>
      </w:r>
      <w:r w:rsidRPr="0017652F">
        <w:rPr>
          <w:rFonts w:ascii="Times New Roman" w:eastAsia="SimSun" w:hAnsi="Times New Roman" w:cs="Times New Roman"/>
          <w:sz w:val="24"/>
          <w:szCs w:val="24"/>
          <w:lang w:val="sr-Cyrl-RS" w:eastAsia="zh-CN"/>
        </w:rPr>
        <w:t>је</w:t>
      </w:r>
      <w:r w:rsidRPr="0017652F">
        <w:rPr>
          <w:rFonts w:ascii="Times New Roman" w:eastAsia="SimSun" w:hAnsi="Times New Roman" w:cs="Times New Roman"/>
          <w:spacing w:val="11"/>
          <w:sz w:val="24"/>
          <w:szCs w:val="24"/>
          <w:lang w:val="sr-Cyrl-RS" w:eastAsia="zh-CN"/>
        </w:rPr>
        <w:t xml:space="preserve"> </w:t>
      </w:r>
      <w:r w:rsidRPr="0017652F">
        <w:rPr>
          <w:rFonts w:ascii="Times New Roman" w:eastAsia="SimSun" w:hAnsi="Times New Roman" w:cs="Times New Roman"/>
          <w:sz w:val="24"/>
          <w:szCs w:val="24"/>
          <w:lang w:val="sr-Cyrl-RS" w:eastAsia="zh-CN"/>
        </w:rPr>
        <w:t>да</w:t>
      </w:r>
      <w:r w:rsidRPr="0017652F">
        <w:rPr>
          <w:rFonts w:ascii="Times New Roman" w:eastAsia="SimSun" w:hAnsi="Times New Roman" w:cs="Times New Roman"/>
          <w:spacing w:val="11"/>
          <w:sz w:val="24"/>
          <w:szCs w:val="24"/>
          <w:lang w:val="sr-Cyrl-RS" w:eastAsia="zh-CN"/>
        </w:rPr>
        <w:t xml:space="preserve"> </w:t>
      </w:r>
      <w:r w:rsidRPr="0017652F">
        <w:rPr>
          <w:rFonts w:ascii="Times New Roman" w:eastAsia="SimSun" w:hAnsi="Times New Roman" w:cs="Times New Roman"/>
          <w:spacing w:val="7"/>
          <w:sz w:val="24"/>
          <w:szCs w:val="24"/>
          <w:lang w:val="sr-Cyrl-RS" w:eastAsia="zh-CN"/>
        </w:rPr>
        <w:t>п</w:t>
      </w:r>
      <w:r w:rsidRPr="0017652F">
        <w:rPr>
          <w:rFonts w:ascii="Times New Roman" w:eastAsia="SimSun" w:hAnsi="Times New Roman" w:cs="Times New Roman"/>
          <w:sz w:val="24"/>
          <w:szCs w:val="24"/>
          <w:lang w:val="sr-Cyrl-RS" w:eastAsia="zh-CN"/>
        </w:rPr>
        <w:t>ри</w:t>
      </w:r>
      <w:r w:rsidRPr="0017652F">
        <w:rPr>
          <w:rFonts w:ascii="Times New Roman" w:eastAsia="SimSun" w:hAnsi="Times New Roman" w:cs="Times New Roman"/>
          <w:spacing w:val="2"/>
          <w:sz w:val="24"/>
          <w:szCs w:val="24"/>
          <w:lang w:val="sr-Cyrl-RS" w:eastAsia="zh-CN"/>
        </w:rPr>
        <w:t>х</w:t>
      </w:r>
      <w:r w:rsidRPr="0017652F">
        <w:rPr>
          <w:rFonts w:ascii="Times New Roman" w:eastAsia="SimSun" w:hAnsi="Times New Roman" w:cs="Times New Roman"/>
          <w:sz w:val="24"/>
          <w:szCs w:val="24"/>
          <w:lang w:val="sr-Cyrl-RS" w:eastAsia="zh-CN"/>
        </w:rPr>
        <w:t>в</w:t>
      </w:r>
      <w:r w:rsidRPr="0017652F">
        <w:rPr>
          <w:rFonts w:ascii="Times New Roman" w:eastAsia="SimSun" w:hAnsi="Times New Roman" w:cs="Times New Roman"/>
          <w:spacing w:val="-2"/>
          <w:sz w:val="24"/>
          <w:szCs w:val="24"/>
          <w:lang w:val="sr-Cyrl-RS" w:eastAsia="zh-CN"/>
        </w:rPr>
        <w:t>а</w:t>
      </w:r>
      <w:r w:rsidRPr="0017652F">
        <w:rPr>
          <w:rFonts w:ascii="Times New Roman" w:eastAsia="SimSun" w:hAnsi="Times New Roman" w:cs="Times New Roman"/>
          <w:sz w:val="24"/>
          <w:szCs w:val="24"/>
          <w:lang w:val="sr-Cyrl-RS" w:eastAsia="zh-CN"/>
        </w:rPr>
        <w:t>та</w:t>
      </w:r>
      <w:r w:rsidRPr="0017652F">
        <w:rPr>
          <w:rFonts w:ascii="Times New Roman" w:eastAsia="SimSun" w:hAnsi="Times New Roman" w:cs="Times New Roman"/>
          <w:spacing w:val="10"/>
          <w:sz w:val="24"/>
          <w:szCs w:val="24"/>
          <w:lang w:val="sr-Cyrl-RS" w:eastAsia="zh-CN"/>
        </w:rPr>
        <w:t xml:space="preserve"> </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л</w:t>
      </w:r>
      <w:r w:rsidRPr="0017652F">
        <w:rPr>
          <w:rFonts w:ascii="Times New Roman" w:eastAsia="SimSun" w:hAnsi="Times New Roman" w:cs="Times New Roman"/>
          <w:spacing w:val="-1"/>
          <w:sz w:val="24"/>
          <w:szCs w:val="24"/>
          <w:lang w:val="sr-Cyrl-RS" w:eastAsia="zh-CN"/>
        </w:rPr>
        <w:t>еме</w:t>
      </w:r>
      <w:r w:rsidRPr="0017652F">
        <w:rPr>
          <w:rFonts w:ascii="Times New Roman" w:eastAsia="SimSun" w:hAnsi="Times New Roman" w:cs="Times New Roman"/>
          <w:sz w:val="24"/>
          <w:szCs w:val="24"/>
          <w:lang w:val="sr-Cyrl-RS" w:eastAsia="zh-CN"/>
        </w:rPr>
        <w:t>нте</w:t>
      </w:r>
      <w:r w:rsidRPr="0017652F">
        <w:rPr>
          <w:rFonts w:ascii="Times New Roman" w:eastAsia="SimSun" w:hAnsi="Times New Roman" w:cs="Times New Roman"/>
          <w:spacing w:val="10"/>
          <w:sz w:val="24"/>
          <w:szCs w:val="24"/>
          <w:lang w:val="sr-Cyrl-RS" w:eastAsia="zh-CN"/>
        </w:rPr>
        <w:t xml:space="preserve"> </w:t>
      </w:r>
      <w:r w:rsidRPr="0017652F">
        <w:rPr>
          <w:rFonts w:ascii="Times New Roman" w:eastAsia="SimSun" w:hAnsi="Times New Roman" w:cs="Times New Roman"/>
          <w:spacing w:val="-1"/>
          <w:sz w:val="24"/>
          <w:szCs w:val="24"/>
          <w:lang w:val="sr-Cyrl-RS" w:eastAsia="zh-CN"/>
        </w:rPr>
        <w:t>м</w:t>
      </w:r>
      <w:r w:rsidRPr="0017652F">
        <w:rPr>
          <w:rFonts w:ascii="Times New Roman" w:eastAsia="SimSun" w:hAnsi="Times New Roman" w:cs="Times New Roman"/>
          <w:sz w:val="24"/>
          <w:szCs w:val="24"/>
          <w:lang w:val="sr-Cyrl-RS" w:eastAsia="zh-CN"/>
        </w:rPr>
        <w:t>од</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 xml:space="preserve">ла </w:t>
      </w:r>
      <w:r w:rsidRPr="0017652F">
        <w:rPr>
          <w:rFonts w:ascii="Times New Roman" w:eastAsia="SimSun" w:hAnsi="Times New Roman" w:cs="Times New Roman"/>
          <w:spacing w:val="-5"/>
          <w:sz w:val="24"/>
          <w:szCs w:val="24"/>
          <w:lang w:val="sr-Cyrl-RS" w:eastAsia="zh-CN"/>
        </w:rPr>
        <w:t>у</w:t>
      </w:r>
      <w:r w:rsidRPr="0017652F">
        <w:rPr>
          <w:rFonts w:ascii="Times New Roman" w:eastAsia="SimSun" w:hAnsi="Times New Roman" w:cs="Times New Roman"/>
          <w:spacing w:val="2"/>
          <w:sz w:val="24"/>
          <w:szCs w:val="24"/>
          <w:lang w:val="sr-Cyrl-RS" w:eastAsia="zh-CN"/>
        </w:rPr>
        <w:t>г</w:t>
      </w:r>
      <w:r w:rsidRPr="0017652F">
        <w:rPr>
          <w:rFonts w:ascii="Times New Roman" w:eastAsia="SimSun" w:hAnsi="Times New Roman" w:cs="Times New Roman"/>
          <w:sz w:val="24"/>
          <w:szCs w:val="24"/>
          <w:lang w:val="sr-Cyrl-RS" w:eastAsia="zh-CN"/>
        </w:rPr>
        <w:t>ово</w:t>
      </w:r>
      <w:r w:rsidRPr="0017652F">
        <w:rPr>
          <w:rFonts w:ascii="Times New Roman" w:eastAsia="SimSun" w:hAnsi="Times New Roman" w:cs="Times New Roman"/>
          <w:spacing w:val="1"/>
          <w:sz w:val="24"/>
          <w:szCs w:val="24"/>
          <w:lang w:val="sr-Cyrl-RS" w:eastAsia="zh-CN"/>
        </w:rPr>
        <w:t>р</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w:t>
      </w:r>
    </w:p>
    <w:p w:rsidR="00B71A56" w:rsidRPr="0017652F" w:rsidRDefault="00B71A56" w:rsidP="00B71A56">
      <w:pPr>
        <w:widowControl w:val="0"/>
        <w:kinsoku w:val="0"/>
        <w:overflowPunct w:val="0"/>
        <w:autoSpaceDE w:val="0"/>
        <w:autoSpaceDN w:val="0"/>
        <w:adjustRightInd w:val="0"/>
        <w:spacing w:before="16" w:after="0" w:line="260" w:lineRule="exact"/>
        <w:ind w:firstLine="820"/>
        <w:rPr>
          <w:rFonts w:ascii="Times New Roman" w:eastAsia="SimSun" w:hAnsi="Times New Roman" w:cs="Times New Roman"/>
          <w:sz w:val="26"/>
          <w:szCs w:val="26"/>
          <w:lang w:val="sr-Cyrl-RS" w:eastAsia="zh-CN"/>
        </w:rPr>
      </w:pPr>
    </w:p>
    <w:p w:rsidR="00B71A56" w:rsidRPr="0017652F" w:rsidRDefault="00B71A56" w:rsidP="00B71A56">
      <w:pPr>
        <w:widowControl w:val="0"/>
        <w:numPr>
          <w:ilvl w:val="0"/>
          <w:numId w:val="18"/>
        </w:numPr>
        <w:tabs>
          <w:tab w:val="left" w:pos="1061"/>
        </w:tabs>
        <w:kinsoku w:val="0"/>
        <w:overflowPunct w:val="0"/>
        <w:autoSpaceDE w:val="0"/>
        <w:autoSpaceDN w:val="0"/>
        <w:adjustRightInd w:val="0"/>
        <w:spacing w:after="0" w:line="240" w:lineRule="auto"/>
        <w:ind w:firstLine="820"/>
        <w:rPr>
          <w:rFonts w:ascii="Times New Roman" w:eastAsia="SimSun" w:hAnsi="Times New Roman" w:cs="Times New Roman"/>
          <w:sz w:val="24"/>
          <w:szCs w:val="24"/>
          <w:lang w:val="sr-Cyrl-RS" w:eastAsia="zh-CN"/>
        </w:rPr>
      </w:pPr>
      <w:r w:rsidRPr="0017652F">
        <w:rPr>
          <w:rFonts w:ascii="Times New Roman" w:eastAsia="SimSun" w:hAnsi="Times New Roman" w:cs="Times New Roman"/>
          <w:bCs/>
          <w:sz w:val="24"/>
          <w:szCs w:val="24"/>
          <w:lang w:val="sr-Cyrl-RS" w:eastAsia="zh-CN"/>
        </w:rPr>
        <w:t>Из</w:t>
      </w:r>
      <w:r w:rsidRPr="0017652F">
        <w:rPr>
          <w:rFonts w:ascii="Times New Roman" w:eastAsia="SimSun" w:hAnsi="Times New Roman" w:cs="Times New Roman"/>
          <w:bCs/>
          <w:spacing w:val="-2"/>
          <w:sz w:val="24"/>
          <w:szCs w:val="24"/>
          <w:lang w:val="sr-Cyrl-RS" w:eastAsia="zh-CN"/>
        </w:rPr>
        <w:t>ј</w:t>
      </w:r>
      <w:r w:rsidRPr="0017652F">
        <w:rPr>
          <w:rFonts w:ascii="Times New Roman" w:eastAsia="SimSun" w:hAnsi="Times New Roman" w:cs="Times New Roman"/>
          <w:bCs/>
          <w:sz w:val="24"/>
          <w:szCs w:val="24"/>
          <w:lang w:val="sr-Cyrl-RS" w:eastAsia="zh-CN"/>
        </w:rPr>
        <w:t>аву о н</w:t>
      </w:r>
      <w:r w:rsidRPr="0017652F">
        <w:rPr>
          <w:rFonts w:ascii="Times New Roman" w:eastAsia="SimSun" w:hAnsi="Times New Roman" w:cs="Times New Roman"/>
          <w:bCs/>
          <w:spacing w:val="-1"/>
          <w:sz w:val="24"/>
          <w:szCs w:val="24"/>
          <w:lang w:val="sr-Cyrl-RS" w:eastAsia="zh-CN"/>
        </w:rPr>
        <w:t>е</w:t>
      </w:r>
      <w:r w:rsidRPr="0017652F">
        <w:rPr>
          <w:rFonts w:ascii="Times New Roman" w:eastAsia="SimSun" w:hAnsi="Times New Roman" w:cs="Times New Roman"/>
          <w:bCs/>
          <w:sz w:val="24"/>
          <w:szCs w:val="24"/>
          <w:lang w:val="sr-Cyrl-RS" w:eastAsia="zh-CN"/>
        </w:rPr>
        <w:t>зави</w:t>
      </w:r>
      <w:r w:rsidRPr="0017652F">
        <w:rPr>
          <w:rFonts w:ascii="Times New Roman" w:eastAsia="SimSun" w:hAnsi="Times New Roman" w:cs="Times New Roman"/>
          <w:bCs/>
          <w:spacing w:val="-1"/>
          <w:sz w:val="24"/>
          <w:szCs w:val="24"/>
          <w:lang w:val="sr-Cyrl-RS" w:eastAsia="zh-CN"/>
        </w:rPr>
        <w:t>с</w:t>
      </w:r>
      <w:r w:rsidRPr="0017652F">
        <w:rPr>
          <w:rFonts w:ascii="Times New Roman" w:eastAsia="SimSun" w:hAnsi="Times New Roman" w:cs="Times New Roman"/>
          <w:bCs/>
          <w:sz w:val="24"/>
          <w:szCs w:val="24"/>
          <w:lang w:val="sr-Cyrl-RS" w:eastAsia="zh-CN"/>
        </w:rPr>
        <w:t>ној</w:t>
      </w:r>
      <w:r w:rsidRPr="0017652F">
        <w:rPr>
          <w:rFonts w:ascii="Times New Roman" w:eastAsia="SimSun" w:hAnsi="Times New Roman" w:cs="Times New Roman"/>
          <w:bCs/>
          <w:spacing w:val="-1"/>
          <w:sz w:val="24"/>
          <w:szCs w:val="24"/>
          <w:lang w:val="sr-Cyrl-RS" w:eastAsia="zh-CN"/>
        </w:rPr>
        <w:t xml:space="preserve"> </w:t>
      </w:r>
      <w:r w:rsidRPr="0017652F">
        <w:rPr>
          <w:rFonts w:ascii="Times New Roman" w:eastAsia="SimSun" w:hAnsi="Times New Roman" w:cs="Times New Roman"/>
          <w:bCs/>
          <w:sz w:val="24"/>
          <w:szCs w:val="24"/>
          <w:lang w:val="sr-Cyrl-RS" w:eastAsia="zh-CN"/>
        </w:rPr>
        <w:t>пону</w:t>
      </w:r>
      <w:r w:rsidRPr="0017652F">
        <w:rPr>
          <w:rFonts w:ascii="Times New Roman" w:eastAsia="SimSun" w:hAnsi="Times New Roman" w:cs="Times New Roman"/>
          <w:bCs/>
          <w:spacing w:val="-2"/>
          <w:sz w:val="24"/>
          <w:szCs w:val="24"/>
          <w:lang w:val="sr-Cyrl-RS" w:eastAsia="zh-CN"/>
        </w:rPr>
        <w:t>д</w:t>
      </w:r>
      <w:r w:rsidRPr="0017652F">
        <w:rPr>
          <w:rFonts w:ascii="Times New Roman" w:eastAsia="SimSun" w:hAnsi="Times New Roman" w:cs="Times New Roman"/>
          <w:bCs/>
          <w:spacing w:val="2"/>
          <w:sz w:val="24"/>
          <w:szCs w:val="24"/>
          <w:lang w:val="sr-Cyrl-RS" w:eastAsia="zh-CN"/>
        </w:rPr>
        <w:t>и</w:t>
      </w:r>
      <w:r w:rsidRPr="0017652F">
        <w:rPr>
          <w:rFonts w:ascii="Times New Roman" w:eastAsia="SimSun" w:hAnsi="Times New Roman" w:cs="Times New Roman"/>
          <w:sz w:val="24"/>
          <w:szCs w:val="24"/>
          <w:lang w:val="sr-Cyrl-RS" w:eastAsia="zh-CN"/>
        </w:rPr>
        <w:t>, по</w:t>
      </w:r>
      <w:r w:rsidRPr="0017652F">
        <w:rPr>
          <w:rFonts w:ascii="Times New Roman" w:eastAsia="SimSun" w:hAnsi="Times New Roman" w:cs="Times New Roman"/>
          <w:spacing w:val="3"/>
          <w:sz w:val="24"/>
          <w:szCs w:val="24"/>
          <w:lang w:val="sr-Cyrl-RS" w:eastAsia="zh-CN"/>
        </w:rPr>
        <w:t>п</w:t>
      </w:r>
      <w:r w:rsidRPr="0017652F">
        <w:rPr>
          <w:rFonts w:ascii="Times New Roman" w:eastAsia="SimSun" w:hAnsi="Times New Roman" w:cs="Times New Roman"/>
          <w:spacing w:val="-8"/>
          <w:sz w:val="24"/>
          <w:szCs w:val="24"/>
          <w:lang w:val="sr-Cyrl-RS" w:eastAsia="zh-CN"/>
        </w:rPr>
        <w:t>у</w:t>
      </w:r>
      <w:r w:rsidRPr="0017652F">
        <w:rPr>
          <w:rFonts w:ascii="Times New Roman" w:eastAsia="SimSun" w:hAnsi="Times New Roman" w:cs="Times New Roman"/>
          <w:sz w:val="24"/>
          <w:szCs w:val="24"/>
          <w:lang w:val="sr-Cyrl-RS" w:eastAsia="zh-CN"/>
        </w:rPr>
        <w:t>њ</w:t>
      </w:r>
      <w:r w:rsidRPr="0017652F">
        <w:rPr>
          <w:rFonts w:ascii="Times New Roman" w:eastAsia="SimSun" w:hAnsi="Times New Roman" w:cs="Times New Roman"/>
          <w:spacing w:val="-2"/>
          <w:sz w:val="24"/>
          <w:szCs w:val="24"/>
          <w:lang w:val="sr-Cyrl-RS" w:eastAsia="zh-CN"/>
        </w:rPr>
        <w:t>е</w:t>
      </w:r>
      <w:r w:rsidRPr="0017652F">
        <w:rPr>
          <w:rFonts w:ascii="Times New Roman" w:eastAsia="SimSun" w:hAnsi="Times New Roman" w:cs="Times New Roman"/>
          <w:spacing w:val="5"/>
          <w:sz w:val="24"/>
          <w:szCs w:val="24"/>
          <w:lang w:val="sr-Cyrl-RS" w:eastAsia="zh-CN"/>
        </w:rPr>
        <w:t>н</w:t>
      </w:r>
      <w:r w:rsidRPr="0017652F">
        <w:rPr>
          <w:rFonts w:ascii="Times New Roman" w:eastAsia="SimSun" w:hAnsi="Times New Roman" w:cs="Times New Roman"/>
          <w:spacing w:val="-5"/>
          <w:sz w:val="24"/>
          <w:szCs w:val="24"/>
          <w:lang w:val="sr-Cyrl-RS" w:eastAsia="zh-CN"/>
        </w:rPr>
        <w:t>у</w:t>
      </w:r>
      <w:r w:rsidRPr="0017652F">
        <w:rPr>
          <w:rFonts w:ascii="Times New Roman" w:eastAsia="SimSun" w:hAnsi="Times New Roman" w:cs="Times New Roman"/>
          <w:sz w:val="24"/>
          <w:szCs w:val="24"/>
          <w:lang w:val="sr-Cyrl-RS" w:eastAsia="zh-CN"/>
        </w:rPr>
        <w:t>, пот</w:t>
      </w:r>
      <w:r w:rsidRPr="0017652F">
        <w:rPr>
          <w:rFonts w:ascii="Times New Roman" w:eastAsia="SimSun" w:hAnsi="Times New Roman" w:cs="Times New Roman"/>
          <w:spacing w:val="1"/>
          <w:sz w:val="24"/>
          <w:szCs w:val="24"/>
          <w:lang w:val="sr-Cyrl-RS" w:eastAsia="zh-CN"/>
        </w:rPr>
        <w:t>п</w:t>
      </w:r>
      <w:r w:rsidRPr="0017652F">
        <w:rPr>
          <w:rFonts w:ascii="Times New Roman" w:eastAsia="SimSun" w:hAnsi="Times New Roman" w:cs="Times New Roman"/>
          <w:sz w:val="24"/>
          <w:szCs w:val="24"/>
          <w:lang w:val="sr-Cyrl-RS" w:eastAsia="zh-CN"/>
        </w:rPr>
        <w:t>и</w:t>
      </w:r>
      <w:r w:rsidRPr="0017652F">
        <w:rPr>
          <w:rFonts w:ascii="Times New Roman" w:eastAsia="SimSun" w:hAnsi="Times New Roman" w:cs="Times New Roman"/>
          <w:spacing w:val="-1"/>
          <w:sz w:val="24"/>
          <w:szCs w:val="24"/>
          <w:lang w:val="sr-Cyrl-RS" w:eastAsia="zh-CN"/>
        </w:rPr>
        <w:t>са</w:t>
      </w:r>
      <w:r w:rsidRPr="0017652F">
        <w:rPr>
          <w:rFonts w:ascii="Times New Roman" w:eastAsia="SimSun" w:hAnsi="Times New Roman" w:cs="Times New Roman"/>
          <w:spacing w:val="3"/>
          <w:sz w:val="24"/>
          <w:szCs w:val="24"/>
          <w:lang w:val="sr-Cyrl-RS" w:eastAsia="zh-CN"/>
        </w:rPr>
        <w:t>н</w:t>
      </w:r>
      <w:r w:rsidRPr="0017652F">
        <w:rPr>
          <w:rFonts w:ascii="Times New Roman" w:eastAsia="SimSun" w:hAnsi="Times New Roman" w:cs="Times New Roman"/>
          <w:sz w:val="24"/>
          <w:szCs w:val="24"/>
          <w:lang w:val="sr-Cyrl-RS" w:eastAsia="zh-CN"/>
        </w:rPr>
        <w:t>у</w:t>
      </w:r>
      <w:r w:rsidRPr="0017652F">
        <w:rPr>
          <w:rFonts w:ascii="Times New Roman" w:eastAsia="SimSun" w:hAnsi="Times New Roman" w:cs="Times New Roman"/>
          <w:spacing w:val="-8"/>
          <w:sz w:val="24"/>
          <w:szCs w:val="24"/>
          <w:lang w:val="sr-Cyrl-RS" w:eastAsia="zh-CN"/>
        </w:rPr>
        <w:t xml:space="preserve"> </w:t>
      </w:r>
      <w:r w:rsidRPr="0017652F">
        <w:rPr>
          <w:rFonts w:ascii="Times New Roman" w:eastAsia="SimSun" w:hAnsi="Times New Roman" w:cs="Times New Roman"/>
          <w:sz w:val="24"/>
          <w:szCs w:val="24"/>
          <w:lang w:val="sr-Cyrl-RS" w:eastAsia="zh-CN"/>
        </w:rPr>
        <w:t>и ов</w:t>
      </w:r>
      <w:r w:rsidRPr="0017652F">
        <w:rPr>
          <w:rFonts w:ascii="Times New Roman" w:eastAsia="SimSun" w:hAnsi="Times New Roman" w:cs="Times New Roman"/>
          <w:spacing w:val="-2"/>
          <w:sz w:val="24"/>
          <w:szCs w:val="24"/>
          <w:lang w:val="sr-Cyrl-RS" w:eastAsia="zh-CN"/>
        </w:rPr>
        <w:t>е</w:t>
      </w:r>
      <w:r w:rsidRPr="0017652F">
        <w:rPr>
          <w:rFonts w:ascii="Times New Roman" w:eastAsia="SimSun" w:hAnsi="Times New Roman" w:cs="Times New Roman"/>
          <w:spacing w:val="2"/>
          <w:sz w:val="24"/>
          <w:szCs w:val="24"/>
          <w:lang w:val="sr-Cyrl-RS" w:eastAsia="zh-CN"/>
        </w:rPr>
        <w:t>р</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pacing w:val="3"/>
          <w:sz w:val="24"/>
          <w:szCs w:val="24"/>
          <w:lang w:val="sr-Cyrl-RS" w:eastAsia="zh-CN"/>
        </w:rPr>
        <w:t>н</w:t>
      </w:r>
      <w:r w:rsidRPr="0017652F">
        <w:rPr>
          <w:rFonts w:ascii="Times New Roman" w:eastAsia="SimSun" w:hAnsi="Times New Roman" w:cs="Times New Roman"/>
          <w:sz w:val="24"/>
          <w:szCs w:val="24"/>
          <w:lang w:val="sr-Cyrl-RS" w:eastAsia="zh-CN"/>
        </w:rPr>
        <w:t>у</w:t>
      </w:r>
      <w:r w:rsidRPr="0017652F">
        <w:rPr>
          <w:rFonts w:ascii="Times New Roman" w:eastAsia="SimSun" w:hAnsi="Times New Roman" w:cs="Times New Roman"/>
          <w:spacing w:val="-5"/>
          <w:sz w:val="24"/>
          <w:szCs w:val="24"/>
          <w:lang w:val="sr-Cyrl-RS" w:eastAsia="zh-CN"/>
        </w:rPr>
        <w:t xml:space="preserve"> </w:t>
      </w:r>
      <w:r w:rsidRPr="0017652F">
        <w:rPr>
          <w:rFonts w:ascii="Times New Roman" w:eastAsia="SimSun" w:hAnsi="Times New Roman" w:cs="Times New Roman"/>
          <w:sz w:val="24"/>
          <w:szCs w:val="24"/>
          <w:lang w:val="sr-Cyrl-RS" w:eastAsia="zh-CN"/>
        </w:rPr>
        <w:t>п</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pacing w:val="-1"/>
          <w:sz w:val="24"/>
          <w:szCs w:val="24"/>
          <w:lang w:val="sr-Cyrl-RS" w:eastAsia="zh-CN"/>
        </w:rPr>
        <w:t>ча</w:t>
      </w:r>
      <w:r w:rsidRPr="0017652F">
        <w:rPr>
          <w:rFonts w:ascii="Times New Roman" w:eastAsia="SimSun" w:hAnsi="Times New Roman" w:cs="Times New Roman"/>
          <w:spacing w:val="2"/>
          <w:sz w:val="24"/>
          <w:szCs w:val="24"/>
          <w:lang w:val="sr-Cyrl-RS" w:eastAsia="zh-CN"/>
        </w:rPr>
        <w:t>т</w:t>
      </w:r>
      <w:r w:rsidRPr="0017652F">
        <w:rPr>
          <w:rFonts w:ascii="Times New Roman" w:eastAsia="SimSun" w:hAnsi="Times New Roman" w:cs="Times New Roman"/>
          <w:sz w:val="24"/>
          <w:szCs w:val="24"/>
          <w:lang w:val="sr-Cyrl-RS" w:eastAsia="zh-CN"/>
        </w:rPr>
        <w:t>о</w:t>
      </w:r>
      <w:r w:rsidRPr="0017652F">
        <w:rPr>
          <w:rFonts w:ascii="Times New Roman" w:eastAsia="SimSun" w:hAnsi="Times New Roman" w:cs="Times New Roman"/>
          <w:spacing w:val="-1"/>
          <w:sz w:val="24"/>
          <w:szCs w:val="24"/>
          <w:lang w:val="sr-Cyrl-RS" w:eastAsia="zh-CN"/>
        </w:rPr>
        <w:t>м</w:t>
      </w:r>
      <w:r w:rsidRPr="0017652F">
        <w:rPr>
          <w:rFonts w:ascii="Times New Roman" w:eastAsia="SimSun" w:hAnsi="Times New Roman" w:cs="Times New Roman"/>
          <w:sz w:val="24"/>
          <w:szCs w:val="24"/>
          <w:lang w:val="sr-Cyrl-RS" w:eastAsia="zh-CN"/>
        </w:rPr>
        <w:t>.</w:t>
      </w:r>
    </w:p>
    <w:p w:rsidR="00B71A56" w:rsidRPr="0017652F" w:rsidRDefault="00B71A56" w:rsidP="00B71A56">
      <w:pPr>
        <w:widowControl w:val="0"/>
        <w:kinsoku w:val="0"/>
        <w:overflowPunct w:val="0"/>
        <w:autoSpaceDE w:val="0"/>
        <w:autoSpaceDN w:val="0"/>
        <w:adjustRightInd w:val="0"/>
        <w:spacing w:before="3" w:after="0" w:line="280" w:lineRule="exact"/>
        <w:ind w:firstLine="820"/>
        <w:rPr>
          <w:rFonts w:ascii="Times New Roman" w:eastAsia="SimSun" w:hAnsi="Times New Roman" w:cs="Times New Roman"/>
          <w:sz w:val="28"/>
          <w:szCs w:val="28"/>
          <w:lang w:val="sr-Cyrl-RS" w:eastAsia="zh-CN"/>
        </w:rPr>
      </w:pPr>
    </w:p>
    <w:p w:rsidR="00B71A56" w:rsidRPr="0017652F" w:rsidRDefault="00B71A56" w:rsidP="00B71A56">
      <w:pPr>
        <w:widowControl w:val="0"/>
        <w:numPr>
          <w:ilvl w:val="0"/>
          <w:numId w:val="18"/>
        </w:numPr>
        <w:tabs>
          <w:tab w:val="left" w:pos="1116"/>
        </w:tabs>
        <w:kinsoku w:val="0"/>
        <w:overflowPunct w:val="0"/>
        <w:autoSpaceDE w:val="0"/>
        <w:autoSpaceDN w:val="0"/>
        <w:adjustRightInd w:val="0"/>
        <w:spacing w:after="0" w:line="237" w:lineRule="auto"/>
        <w:ind w:right="120" w:firstLine="820"/>
        <w:jc w:val="both"/>
        <w:rPr>
          <w:rFonts w:ascii="Times New Roman" w:eastAsia="SimSun" w:hAnsi="Times New Roman" w:cs="Times New Roman"/>
          <w:sz w:val="24"/>
          <w:szCs w:val="24"/>
          <w:lang w:val="sr-Cyrl-RS" w:eastAsia="zh-CN"/>
        </w:rPr>
      </w:pPr>
      <w:r w:rsidRPr="0017652F">
        <w:rPr>
          <w:rFonts w:ascii="Times New Roman" w:eastAsia="SimSun" w:hAnsi="Times New Roman" w:cs="Times New Roman"/>
          <w:bCs/>
          <w:sz w:val="24"/>
          <w:szCs w:val="24"/>
          <w:lang w:val="sr-Cyrl-RS" w:eastAsia="zh-CN"/>
        </w:rPr>
        <w:t>Из</w:t>
      </w:r>
      <w:r w:rsidRPr="0017652F">
        <w:rPr>
          <w:rFonts w:ascii="Times New Roman" w:eastAsia="SimSun" w:hAnsi="Times New Roman" w:cs="Times New Roman"/>
          <w:bCs/>
          <w:spacing w:val="-2"/>
          <w:sz w:val="24"/>
          <w:szCs w:val="24"/>
          <w:lang w:val="sr-Cyrl-RS" w:eastAsia="zh-CN"/>
        </w:rPr>
        <w:t>ј</w:t>
      </w:r>
      <w:r w:rsidRPr="0017652F">
        <w:rPr>
          <w:rFonts w:ascii="Times New Roman" w:eastAsia="SimSun" w:hAnsi="Times New Roman" w:cs="Times New Roman"/>
          <w:bCs/>
          <w:sz w:val="24"/>
          <w:szCs w:val="24"/>
          <w:lang w:val="sr-Cyrl-RS" w:eastAsia="zh-CN"/>
        </w:rPr>
        <w:t>ава</w:t>
      </w:r>
      <w:r w:rsidRPr="0017652F">
        <w:rPr>
          <w:rFonts w:ascii="Times New Roman" w:eastAsia="SimSun" w:hAnsi="Times New Roman" w:cs="Times New Roman"/>
          <w:bCs/>
          <w:spacing w:val="54"/>
          <w:sz w:val="24"/>
          <w:szCs w:val="24"/>
          <w:lang w:val="sr-Cyrl-RS" w:eastAsia="zh-CN"/>
        </w:rPr>
        <w:t xml:space="preserve"> </w:t>
      </w:r>
      <w:r w:rsidRPr="0017652F">
        <w:rPr>
          <w:rFonts w:ascii="Times New Roman" w:eastAsia="SimSun" w:hAnsi="Times New Roman" w:cs="Times New Roman"/>
          <w:bCs/>
          <w:sz w:val="24"/>
          <w:szCs w:val="24"/>
          <w:lang w:val="sr-Cyrl-RS" w:eastAsia="zh-CN"/>
        </w:rPr>
        <w:t>о</w:t>
      </w:r>
      <w:r w:rsidRPr="0017652F">
        <w:rPr>
          <w:rFonts w:ascii="Times New Roman" w:eastAsia="SimSun" w:hAnsi="Times New Roman" w:cs="Times New Roman"/>
          <w:bCs/>
          <w:spacing w:val="54"/>
          <w:sz w:val="24"/>
          <w:szCs w:val="24"/>
          <w:lang w:val="sr-Cyrl-RS" w:eastAsia="zh-CN"/>
        </w:rPr>
        <w:t xml:space="preserve"> </w:t>
      </w:r>
      <w:r w:rsidRPr="0017652F">
        <w:rPr>
          <w:rFonts w:ascii="Times New Roman" w:eastAsia="SimSun" w:hAnsi="Times New Roman" w:cs="Times New Roman"/>
          <w:bCs/>
          <w:sz w:val="24"/>
          <w:szCs w:val="24"/>
          <w:lang w:val="sr-Cyrl-RS" w:eastAsia="zh-CN"/>
        </w:rPr>
        <w:t>п</w:t>
      </w:r>
      <w:r w:rsidRPr="0017652F">
        <w:rPr>
          <w:rFonts w:ascii="Times New Roman" w:eastAsia="SimSun" w:hAnsi="Times New Roman" w:cs="Times New Roman"/>
          <w:bCs/>
          <w:spacing w:val="2"/>
          <w:sz w:val="24"/>
          <w:szCs w:val="24"/>
          <w:lang w:val="sr-Cyrl-RS" w:eastAsia="zh-CN"/>
        </w:rPr>
        <w:t>о</w:t>
      </w:r>
      <w:r w:rsidRPr="0017652F">
        <w:rPr>
          <w:rFonts w:ascii="Times New Roman" w:eastAsia="SimSun" w:hAnsi="Times New Roman" w:cs="Times New Roman"/>
          <w:bCs/>
          <w:spacing w:val="-6"/>
          <w:sz w:val="24"/>
          <w:szCs w:val="24"/>
          <w:lang w:val="sr-Cyrl-RS" w:eastAsia="zh-CN"/>
        </w:rPr>
        <w:t>ш</w:t>
      </w:r>
      <w:r w:rsidRPr="0017652F">
        <w:rPr>
          <w:rFonts w:ascii="Times New Roman" w:eastAsia="SimSun" w:hAnsi="Times New Roman" w:cs="Times New Roman"/>
          <w:bCs/>
          <w:spacing w:val="1"/>
          <w:sz w:val="24"/>
          <w:szCs w:val="24"/>
          <w:lang w:val="sr-Cyrl-RS" w:eastAsia="zh-CN"/>
        </w:rPr>
        <w:t>т</w:t>
      </w:r>
      <w:r w:rsidRPr="0017652F">
        <w:rPr>
          <w:rFonts w:ascii="Times New Roman" w:eastAsia="SimSun" w:hAnsi="Times New Roman" w:cs="Times New Roman"/>
          <w:bCs/>
          <w:sz w:val="24"/>
          <w:szCs w:val="24"/>
          <w:lang w:val="sr-Cyrl-RS" w:eastAsia="zh-CN"/>
        </w:rPr>
        <w:t>ов</w:t>
      </w:r>
      <w:r w:rsidRPr="0017652F">
        <w:rPr>
          <w:rFonts w:ascii="Times New Roman" w:eastAsia="SimSun" w:hAnsi="Times New Roman" w:cs="Times New Roman"/>
          <w:bCs/>
          <w:spacing w:val="2"/>
          <w:sz w:val="24"/>
          <w:szCs w:val="24"/>
          <w:lang w:val="sr-Cyrl-RS" w:eastAsia="zh-CN"/>
        </w:rPr>
        <w:t>а</w:t>
      </w:r>
      <w:r w:rsidRPr="0017652F">
        <w:rPr>
          <w:rFonts w:ascii="Times New Roman" w:eastAsia="SimSun" w:hAnsi="Times New Roman" w:cs="Times New Roman"/>
          <w:bCs/>
          <w:sz w:val="24"/>
          <w:szCs w:val="24"/>
          <w:lang w:val="sr-Cyrl-RS" w:eastAsia="zh-CN"/>
        </w:rPr>
        <w:t>њу</w:t>
      </w:r>
      <w:r w:rsidRPr="0017652F">
        <w:rPr>
          <w:rFonts w:ascii="Times New Roman" w:eastAsia="SimSun" w:hAnsi="Times New Roman" w:cs="Times New Roman"/>
          <w:bCs/>
          <w:spacing w:val="54"/>
          <w:sz w:val="24"/>
          <w:szCs w:val="24"/>
          <w:lang w:val="sr-Cyrl-RS" w:eastAsia="zh-CN"/>
        </w:rPr>
        <w:t xml:space="preserve"> </w:t>
      </w:r>
      <w:r w:rsidRPr="0017652F">
        <w:rPr>
          <w:rFonts w:ascii="Times New Roman" w:eastAsia="SimSun" w:hAnsi="Times New Roman" w:cs="Times New Roman"/>
          <w:bCs/>
          <w:sz w:val="24"/>
          <w:szCs w:val="24"/>
          <w:lang w:val="sr-Cyrl-RS" w:eastAsia="zh-CN"/>
        </w:rPr>
        <w:t>ва</w:t>
      </w:r>
      <w:r w:rsidRPr="0017652F">
        <w:rPr>
          <w:rFonts w:ascii="Times New Roman" w:eastAsia="SimSun" w:hAnsi="Times New Roman" w:cs="Times New Roman"/>
          <w:bCs/>
          <w:spacing w:val="-2"/>
          <w:sz w:val="24"/>
          <w:szCs w:val="24"/>
          <w:lang w:val="sr-Cyrl-RS" w:eastAsia="zh-CN"/>
        </w:rPr>
        <w:t>ж</w:t>
      </w:r>
      <w:r w:rsidRPr="0017652F">
        <w:rPr>
          <w:rFonts w:ascii="Times New Roman" w:eastAsia="SimSun" w:hAnsi="Times New Roman" w:cs="Times New Roman"/>
          <w:bCs/>
          <w:spacing w:val="-1"/>
          <w:sz w:val="24"/>
          <w:szCs w:val="24"/>
          <w:lang w:val="sr-Cyrl-RS" w:eastAsia="zh-CN"/>
        </w:rPr>
        <w:t>е</w:t>
      </w:r>
      <w:r w:rsidRPr="0017652F">
        <w:rPr>
          <w:rFonts w:ascii="Times New Roman" w:eastAsia="SimSun" w:hAnsi="Times New Roman" w:cs="Times New Roman"/>
          <w:bCs/>
          <w:sz w:val="24"/>
          <w:szCs w:val="24"/>
          <w:lang w:val="sr-Cyrl-RS" w:eastAsia="zh-CN"/>
        </w:rPr>
        <w:t>ћих</w:t>
      </w:r>
      <w:r w:rsidRPr="0017652F">
        <w:rPr>
          <w:rFonts w:ascii="Times New Roman" w:eastAsia="SimSun" w:hAnsi="Times New Roman" w:cs="Times New Roman"/>
          <w:bCs/>
          <w:spacing w:val="54"/>
          <w:sz w:val="24"/>
          <w:szCs w:val="24"/>
          <w:lang w:val="sr-Cyrl-RS" w:eastAsia="zh-CN"/>
        </w:rPr>
        <w:t xml:space="preserve"> </w:t>
      </w:r>
      <w:r w:rsidRPr="0017652F">
        <w:rPr>
          <w:rFonts w:ascii="Times New Roman" w:eastAsia="SimSun" w:hAnsi="Times New Roman" w:cs="Times New Roman"/>
          <w:bCs/>
          <w:sz w:val="24"/>
          <w:szCs w:val="24"/>
          <w:lang w:val="sr-Cyrl-RS" w:eastAsia="zh-CN"/>
        </w:rPr>
        <w:t>пропи</w:t>
      </w:r>
      <w:r w:rsidRPr="0017652F">
        <w:rPr>
          <w:rFonts w:ascii="Times New Roman" w:eastAsia="SimSun" w:hAnsi="Times New Roman" w:cs="Times New Roman"/>
          <w:bCs/>
          <w:spacing w:val="-1"/>
          <w:sz w:val="24"/>
          <w:szCs w:val="24"/>
          <w:lang w:val="sr-Cyrl-RS" w:eastAsia="zh-CN"/>
        </w:rPr>
        <w:t>с</w:t>
      </w:r>
      <w:r w:rsidRPr="0017652F">
        <w:rPr>
          <w:rFonts w:ascii="Times New Roman" w:eastAsia="SimSun" w:hAnsi="Times New Roman" w:cs="Times New Roman"/>
          <w:bCs/>
          <w:sz w:val="24"/>
          <w:szCs w:val="24"/>
          <w:lang w:val="sr-Cyrl-RS" w:eastAsia="zh-CN"/>
        </w:rPr>
        <w:t>а</w:t>
      </w:r>
      <w:r w:rsidRPr="0017652F">
        <w:rPr>
          <w:rFonts w:ascii="Times New Roman" w:eastAsia="SimSun" w:hAnsi="Times New Roman" w:cs="Times New Roman"/>
          <w:bCs/>
          <w:spacing w:val="52"/>
          <w:sz w:val="24"/>
          <w:szCs w:val="24"/>
          <w:lang w:val="sr-Cyrl-RS" w:eastAsia="zh-CN"/>
        </w:rPr>
        <w:t xml:space="preserve"> </w:t>
      </w:r>
      <w:r w:rsidRPr="0017652F">
        <w:rPr>
          <w:rFonts w:ascii="Times New Roman" w:eastAsia="SimSun" w:hAnsi="Times New Roman" w:cs="Times New Roman"/>
          <w:bCs/>
          <w:sz w:val="24"/>
          <w:szCs w:val="24"/>
          <w:lang w:val="sr-Cyrl-RS" w:eastAsia="zh-CN"/>
        </w:rPr>
        <w:t>о</w:t>
      </w:r>
      <w:r w:rsidRPr="0017652F">
        <w:rPr>
          <w:rFonts w:ascii="Times New Roman" w:eastAsia="SimSun" w:hAnsi="Times New Roman" w:cs="Times New Roman"/>
          <w:bCs/>
          <w:spacing w:val="54"/>
          <w:sz w:val="24"/>
          <w:szCs w:val="24"/>
          <w:lang w:val="sr-Cyrl-RS" w:eastAsia="zh-CN"/>
        </w:rPr>
        <w:t xml:space="preserve"> </w:t>
      </w:r>
      <w:r w:rsidRPr="0017652F">
        <w:rPr>
          <w:rFonts w:ascii="Times New Roman" w:eastAsia="SimSun" w:hAnsi="Times New Roman" w:cs="Times New Roman"/>
          <w:bCs/>
          <w:sz w:val="24"/>
          <w:szCs w:val="24"/>
          <w:lang w:val="sr-Cyrl-RS" w:eastAsia="zh-CN"/>
        </w:rPr>
        <w:t>з</w:t>
      </w:r>
      <w:r w:rsidRPr="0017652F">
        <w:rPr>
          <w:rFonts w:ascii="Times New Roman" w:eastAsia="SimSun" w:hAnsi="Times New Roman" w:cs="Times New Roman"/>
          <w:bCs/>
          <w:spacing w:val="1"/>
          <w:sz w:val="24"/>
          <w:szCs w:val="24"/>
          <w:lang w:val="sr-Cyrl-RS" w:eastAsia="zh-CN"/>
        </w:rPr>
        <w:t>а</w:t>
      </w:r>
      <w:r w:rsidRPr="0017652F">
        <w:rPr>
          <w:rFonts w:ascii="Times New Roman" w:eastAsia="SimSun" w:hAnsi="Times New Roman" w:cs="Times New Roman"/>
          <w:bCs/>
          <w:spacing w:val="-6"/>
          <w:sz w:val="24"/>
          <w:szCs w:val="24"/>
          <w:lang w:val="sr-Cyrl-RS" w:eastAsia="zh-CN"/>
        </w:rPr>
        <w:t>ш</w:t>
      </w:r>
      <w:r w:rsidRPr="0017652F">
        <w:rPr>
          <w:rFonts w:ascii="Times New Roman" w:eastAsia="SimSun" w:hAnsi="Times New Roman" w:cs="Times New Roman"/>
          <w:bCs/>
          <w:spacing w:val="1"/>
          <w:sz w:val="24"/>
          <w:szCs w:val="24"/>
          <w:lang w:val="sr-Cyrl-RS" w:eastAsia="zh-CN"/>
        </w:rPr>
        <w:t>т</w:t>
      </w:r>
      <w:r w:rsidRPr="0017652F">
        <w:rPr>
          <w:rFonts w:ascii="Times New Roman" w:eastAsia="SimSun" w:hAnsi="Times New Roman" w:cs="Times New Roman"/>
          <w:bCs/>
          <w:sz w:val="24"/>
          <w:szCs w:val="24"/>
          <w:lang w:val="sr-Cyrl-RS" w:eastAsia="zh-CN"/>
        </w:rPr>
        <w:t>и</w:t>
      </w:r>
      <w:r w:rsidRPr="0017652F">
        <w:rPr>
          <w:rFonts w:ascii="Times New Roman" w:eastAsia="SimSun" w:hAnsi="Times New Roman" w:cs="Times New Roman"/>
          <w:bCs/>
          <w:spacing w:val="1"/>
          <w:sz w:val="24"/>
          <w:szCs w:val="24"/>
          <w:lang w:val="sr-Cyrl-RS" w:eastAsia="zh-CN"/>
        </w:rPr>
        <w:t>т</w:t>
      </w:r>
      <w:r w:rsidRPr="0017652F">
        <w:rPr>
          <w:rFonts w:ascii="Times New Roman" w:eastAsia="SimSun" w:hAnsi="Times New Roman" w:cs="Times New Roman"/>
          <w:bCs/>
          <w:sz w:val="24"/>
          <w:szCs w:val="24"/>
          <w:lang w:val="sr-Cyrl-RS" w:eastAsia="zh-CN"/>
        </w:rPr>
        <w:t>и</w:t>
      </w:r>
      <w:r w:rsidRPr="0017652F">
        <w:rPr>
          <w:rFonts w:ascii="Times New Roman" w:eastAsia="SimSun" w:hAnsi="Times New Roman" w:cs="Times New Roman"/>
          <w:bCs/>
          <w:spacing w:val="55"/>
          <w:sz w:val="24"/>
          <w:szCs w:val="24"/>
          <w:lang w:val="sr-Cyrl-RS" w:eastAsia="zh-CN"/>
        </w:rPr>
        <w:t xml:space="preserve"> </w:t>
      </w:r>
      <w:r w:rsidRPr="0017652F">
        <w:rPr>
          <w:rFonts w:ascii="Times New Roman" w:eastAsia="SimSun" w:hAnsi="Times New Roman" w:cs="Times New Roman"/>
          <w:bCs/>
          <w:sz w:val="24"/>
          <w:szCs w:val="24"/>
          <w:lang w:val="sr-Cyrl-RS" w:eastAsia="zh-CN"/>
        </w:rPr>
        <w:t>на</w:t>
      </w:r>
      <w:r w:rsidRPr="0017652F">
        <w:rPr>
          <w:rFonts w:ascii="Times New Roman" w:eastAsia="SimSun" w:hAnsi="Times New Roman" w:cs="Times New Roman"/>
          <w:bCs/>
          <w:spacing w:val="54"/>
          <w:sz w:val="24"/>
          <w:szCs w:val="24"/>
          <w:lang w:val="sr-Cyrl-RS" w:eastAsia="zh-CN"/>
        </w:rPr>
        <w:t xml:space="preserve"> </w:t>
      </w:r>
      <w:r w:rsidRPr="0017652F">
        <w:rPr>
          <w:rFonts w:ascii="Times New Roman" w:eastAsia="SimSun" w:hAnsi="Times New Roman" w:cs="Times New Roman"/>
          <w:bCs/>
          <w:sz w:val="24"/>
          <w:szCs w:val="24"/>
          <w:lang w:val="sr-Cyrl-RS" w:eastAsia="zh-CN"/>
        </w:rPr>
        <w:t>раду,</w:t>
      </w:r>
      <w:r w:rsidRPr="0017652F">
        <w:rPr>
          <w:rFonts w:ascii="Times New Roman" w:eastAsia="SimSun" w:hAnsi="Times New Roman" w:cs="Times New Roman"/>
          <w:bCs/>
          <w:spacing w:val="52"/>
          <w:sz w:val="24"/>
          <w:szCs w:val="24"/>
          <w:lang w:val="sr-Cyrl-RS" w:eastAsia="zh-CN"/>
        </w:rPr>
        <w:t xml:space="preserve"> </w:t>
      </w:r>
      <w:r w:rsidRPr="0017652F">
        <w:rPr>
          <w:rFonts w:ascii="Times New Roman" w:eastAsia="SimSun" w:hAnsi="Times New Roman" w:cs="Times New Roman"/>
          <w:bCs/>
          <w:sz w:val="24"/>
          <w:szCs w:val="24"/>
          <w:lang w:val="sr-Cyrl-RS" w:eastAsia="zh-CN"/>
        </w:rPr>
        <w:t>зап</w:t>
      </w:r>
      <w:r w:rsidRPr="0017652F">
        <w:rPr>
          <w:rFonts w:ascii="Times New Roman" w:eastAsia="SimSun" w:hAnsi="Times New Roman" w:cs="Times New Roman"/>
          <w:bCs/>
          <w:spacing w:val="2"/>
          <w:sz w:val="24"/>
          <w:szCs w:val="24"/>
          <w:lang w:val="sr-Cyrl-RS" w:eastAsia="zh-CN"/>
        </w:rPr>
        <w:t>о</w:t>
      </w:r>
      <w:r w:rsidRPr="0017652F">
        <w:rPr>
          <w:rFonts w:ascii="Times New Roman" w:eastAsia="SimSun" w:hAnsi="Times New Roman" w:cs="Times New Roman"/>
          <w:bCs/>
          <w:spacing w:val="-6"/>
          <w:sz w:val="24"/>
          <w:szCs w:val="24"/>
          <w:lang w:val="sr-Cyrl-RS" w:eastAsia="zh-CN"/>
        </w:rPr>
        <w:t>ш</w:t>
      </w:r>
      <w:r w:rsidRPr="0017652F">
        <w:rPr>
          <w:rFonts w:ascii="Times New Roman" w:eastAsia="SimSun" w:hAnsi="Times New Roman" w:cs="Times New Roman"/>
          <w:bCs/>
          <w:sz w:val="24"/>
          <w:szCs w:val="24"/>
          <w:lang w:val="sr-Cyrl-RS" w:eastAsia="zh-CN"/>
        </w:rPr>
        <w:t>љавању</w:t>
      </w:r>
      <w:r w:rsidRPr="0017652F">
        <w:rPr>
          <w:rFonts w:ascii="Times New Roman" w:eastAsia="SimSun" w:hAnsi="Times New Roman" w:cs="Times New Roman"/>
          <w:bCs/>
          <w:spacing w:val="54"/>
          <w:sz w:val="24"/>
          <w:szCs w:val="24"/>
          <w:lang w:val="sr-Cyrl-RS" w:eastAsia="zh-CN"/>
        </w:rPr>
        <w:t xml:space="preserve"> </w:t>
      </w:r>
      <w:r w:rsidRPr="0017652F">
        <w:rPr>
          <w:rFonts w:ascii="Times New Roman" w:eastAsia="SimSun" w:hAnsi="Times New Roman" w:cs="Times New Roman"/>
          <w:bCs/>
          <w:sz w:val="24"/>
          <w:szCs w:val="24"/>
          <w:lang w:val="sr-Cyrl-RS" w:eastAsia="zh-CN"/>
        </w:rPr>
        <w:t>и у</w:t>
      </w:r>
      <w:r w:rsidRPr="0017652F">
        <w:rPr>
          <w:rFonts w:ascii="Times New Roman" w:eastAsia="SimSun" w:hAnsi="Times New Roman" w:cs="Times New Roman"/>
          <w:bCs/>
          <w:spacing w:val="-1"/>
          <w:sz w:val="24"/>
          <w:szCs w:val="24"/>
          <w:lang w:val="sr-Cyrl-RS" w:eastAsia="zh-CN"/>
        </w:rPr>
        <w:t>с</w:t>
      </w:r>
      <w:r w:rsidRPr="0017652F">
        <w:rPr>
          <w:rFonts w:ascii="Times New Roman" w:eastAsia="SimSun" w:hAnsi="Times New Roman" w:cs="Times New Roman"/>
          <w:bCs/>
          <w:sz w:val="24"/>
          <w:szCs w:val="24"/>
          <w:lang w:val="sr-Cyrl-RS" w:eastAsia="zh-CN"/>
        </w:rPr>
        <w:t>ловима</w:t>
      </w:r>
      <w:r w:rsidRPr="0017652F">
        <w:rPr>
          <w:rFonts w:ascii="Times New Roman" w:eastAsia="SimSun" w:hAnsi="Times New Roman" w:cs="Times New Roman"/>
          <w:bCs/>
          <w:spacing w:val="41"/>
          <w:sz w:val="24"/>
          <w:szCs w:val="24"/>
          <w:lang w:val="sr-Cyrl-RS" w:eastAsia="zh-CN"/>
        </w:rPr>
        <w:t xml:space="preserve"> </w:t>
      </w:r>
      <w:r w:rsidRPr="0017652F">
        <w:rPr>
          <w:rFonts w:ascii="Times New Roman" w:eastAsia="SimSun" w:hAnsi="Times New Roman" w:cs="Times New Roman"/>
          <w:bCs/>
          <w:sz w:val="24"/>
          <w:szCs w:val="24"/>
          <w:lang w:val="sr-Cyrl-RS" w:eastAsia="zh-CN"/>
        </w:rPr>
        <w:t>рада</w:t>
      </w:r>
      <w:r w:rsidRPr="0017652F">
        <w:rPr>
          <w:rFonts w:ascii="Times New Roman" w:eastAsia="SimSun" w:hAnsi="Times New Roman" w:cs="Times New Roman"/>
          <w:bCs/>
          <w:spacing w:val="40"/>
          <w:sz w:val="24"/>
          <w:szCs w:val="24"/>
          <w:lang w:val="sr-Cyrl-RS" w:eastAsia="zh-CN"/>
        </w:rPr>
        <w:t xml:space="preserve"> </w:t>
      </w:r>
      <w:r w:rsidRPr="0017652F">
        <w:rPr>
          <w:rFonts w:ascii="Times New Roman" w:eastAsia="SimSun" w:hAnsi="Times New Roman" w:cs="Times New Roman"/>
          <w:bCs/>
          <w:sz w:val="24"/>
          <w:szCs w:val="24"/>
          <w:lang w:val="sr-Cyrl-RS" w:eastAsia="zh-CN"/>
        </w:rPr>
        <w:t>и</w:t>
      </w:r>
      <w:r w:rsidRPr="0017652F">
        <w:rPr>
          <w:rFonts w:ascii="Times New Roman" w:eastAsia="SimSun" w:hAnsi="Times New Roman" w:cs="Times New Roman"/>
          <w:bCs/>
          <w:spacing w:val="41"/>
          <w:sz w:val="24"/>
          <w:szCs w:val="24"/>
          <w:lang w:val="sr-Cyrl-RS" w:eastAsia="zh-CN"/>
        </w:rPr>
        <w:t xml:space="preserve"> </w:t>
      </w:r>
      <w:r w:rsidRPr="0017652F">
        <w:rPr>
          <w:rFonts w:ascii="Times New Roman" w:eastAsia="SimSun" w:hAnsi="Times New Roman" w:cs="Times New Roman"/>
          <w:bCs/>
          <w:sz w:val="24"/>
          <w:szCs w:val="24"/>
          <w:lang w:val="sr-Cyrl-RS" w:eastAsia="zh-CN"/>
        </w:rPr>
        <w:t>за</w:t>
      </w:r>
      <w:r w:rsidRPr="0017652F">
        <w:rPr>
          <w:rFonts w:ascii="Times New Roman" w:eastAsia="SimSun" w:hAnsi="Times New Roman" w:cs="Times New Roman"/>
          <w:bCs/>
          <w:spacing w:val="-4"/>
          <w:sz w:val="24"/>
          <w:szCs w:val="24"/>
          <w:lang w:val="sr-Cyrl-RS" w:eastAsia="zh-CN"/>
        </w:rPr>
        <w:t>ш</w:t>
      </w:r>
      <w:r w:rsidRPr="0017652F">
        <w:rPr>
          <w:rFonts w:ascii="Times New Roman" w:eastAsia="SimSun" w:hAnsi="Times New Roman" w:cs="Times New Roman"/>
          <w:bCs/>
          <w:spacing w:val="1"/>
          <w:sz w:val="24"/>
          <w:szCs w:val="24"/>
          <w:lang w:val="sr-Cyrl-RS" w:eastAsia="zh-CN"/>
        </w:rPr>
        <w:t>т</w:t>
      </w:r>
      <w:r w:rsidRPr="0017652F">
        <w:rPr>
          <w:rFonts w:ascii="Times New Roman" w:eastAsia="SimSun" w:hAnsi="Times New Roman" w:cs="Times New Roman"/>
          <w:bCs/>
          <w:sz w:val="24"/>
          <w:szCs w:val="24"/>
          <w:lang w:val="sr-Cyrl-RS" w:eastAsia="zh-CN"/>
        </w:rPr>
        <w:t>и</w:t>
      </w:r>
      <w:r w:rsidRPr="0017652F">
        <w:rPr>
          <w:rFonts w:ascii="Times New Roman" w:eastAsia="SimSun" w:hAnsi="Times New Roman" w:cs="Times New Roman"/>
          <w:bCs/>
          <w:spacing w:val="1"/>
          <w:sz w:val="24"/>
          <w:szCs w:val="24"/>
          <w:lang w:val="sr-Cyrl-RS" w:eastAsia="zh-CN"/>
        </w:rPr>
        <w:t>т</w:t>
      </w:r>
      <w:r w:rsidRPr="0017652F">
        <w:rPr>
          <w:rFonts w:ascii="Times New Roman" w:eastAsia="SimSun" w:hAnsi="Times New Roman" w:cs="Times New Roman"/>
          <w:bCs/>
          <w:sz w:val="24"/>
          <w:szCs w:val="24"/>
          <w:lang w:val="sr-Cyrl-RS" w:eastAsia="zh-CN"/>
        </w:rPr>
        <w:t>е</w:t>
      </w:r>
      <w:r w:rsidRPr="0017652F">
        <w:rPr>
          <w:rFonts w:ascii="Times New Roman" w:eastAsia="SimSun" w:hAnsi="Times New Roman" w:cs="Times New Roman"/>
          <w:bCs/>
          <w:spacing w:val="39"/>
          <w:sz w:val="24"/>
          <w:szCs w:val="24"/>
          <w:lang w:val="sr-Cyrl-RS" w:eastAsia="zh-CN"/>
        </w:rPr>
        <w:t xml:space="preserve"> </w:t>
      </w:r>
      <w:r w:rsidRPr="0017652F">
        <w:rPr>
          <w:rFonts w:ascii="Times New Roman" w:eastAsia="SimSun" w:hAnsi="Times New Roman" w:cs="Times New Roman"/>
          <w:bCs/>
          <w:spacing w:val="-4"/>
          <w:sz w:val="24"/>
          <w:szCs w:val="24"/>
          <w:lang w:val="sr-Cyrl-RS" w:eastAsia="zh-CN"/>
        </w:rPr>
        <w:t>ж</w:t>
      </w:r>
      <w:r w:rsidRPr="0017652F">
        <w:rPr>
          <w:rFonts w:ascii="Times New Roman" w:eastAsia="SimSun" w:hAnsi="Times New Roman" w:cs="Times New Roman"/>
          <w:bCs/>
          <w:sz w:val="24"/>
          <w:szCs w:val="24"/>
          <w:lang w:val="sr-Cyrl-RS" w:eastAsia="zh-CN"/>
        </w:rPr>
        <w:t>иво</w:t>
      </w:r>
      <w:r w:rsidRPr="0017652F">
        <w:rPr>
          <w:rFonts w:ascii="Times New Roman" w:eastAsia="SimSun" w:hAnsi="Times New Roman" w:cs="Times New Roman"/>
          <w:bCs/>
          <w:spacing w:val="1"/>
          <w:sz w:val="24"/>
          <w:szCs w:val="24"/>
          <w:lang w:val="sr-Cyrl-RS" w:eastAsia="zh-CN"/>
        </w:rPr>
        <w:t>т</w:t>
      </w:r>
      <w:r w:rsidRPr="0017652F">
        <w:rPr>
          <w:rFonts w:ascii="Times New Roman" w:eastAsia="SimSun" w:hAnsi="Times New Roman" w:cs="Times New Roman"/>
          <w:bCs/>
          <w:sz w:val="24"/>
          <w:szCs w:val="24"/>
          <w:lang w:val="sr-Cyrl-RS" w:eastAsia="zh-CN"/>
        </w:rPr>
        <w:t>не</w:t>
      </w:r>
      <w:r w:rsidRPr="0017652F">
        <w:rPr>
          <w:rFonts w:ascii="Times New Roman" w:eastAsia="SimSun" w:hAnsi="Times New Roman" w:cs="Times New Roman"/>
          <w:bCs/>
          <w:spacing w:val="39"/>
          <w:sz w:val="24"/>
          <w:szCs w:val="24"/>
          <w:lang w:val="sr-Cyrl-RS" w:eastAsia="zh-CN"/>
        </w:rPr>
        <w:t xml:space="preserve"> </w:t>
      </w:r>
      <w:r w:rsidRPr="0017652F">
        <w:rPr>
          <w:rFonts w:ascii="Times New Roman" w:eastAsia="SimSun" w:hAnsi="Times New Roman" w:cs="Times New Roman"/>
          <w:bCs/>
          <w:spacing w:val="-1"/>
          <w:sz w:val="24"/>
          <w:szCs w:val="24"/>
          <w:lang w:val="sr-Cyrl-RS" w:eastAsia="zh-CN"/>
        </w:rPr>
        <w:t>с</w:t>
      </w:r>
      <w:r w:rsidRPr="0017652F">
        <w:rPr>
          <w:rFonts w:ascii="Times New Roman" w:eastAsia="SimSun" w:hAnsi="Times New Roman" w:cs="Times New Roman"/>
          <w:bCs/>
          <w:sz w:val="24"/>
          <w:szCs w:val="24"/>
          <w:lang w:val="sr-Cyrl-RS" w:eastAsia="zh-CN"/>
        </w:rPr>
        <w:t>р</w:t>
      </w:r>
      <w:r w:rsidRPr="0017652F">
        <w:rPr>
          <w:rFonts w:ascii="Times New Roman" w:eastAsia="SimSun" w:hAnsi="Times New Roman" w:cs="Times New Roman"/>
          <w:bCs/>
          <w:spacing w:val="-1"/>
          <w:sz w:val="24"/>
          <w:szCs w:val="24"/>
          <w:lang w:val="sr-Cyrl-RS" w:eastAsia="zh-CN"/>
        </w:rPr>
        <w:t>е</w:t>
      </w:r>
      <w:r w:rsidRPr="0017652F">
        <w:rPr>
          <w:rFonts w:ascii="Times New Roman" w:eastAsia="SimSun" w:hAnsi="Times New Roman" w:cs="Times New Roman"/>
          <w:bCs/>
          <w:sz w:val="24"/>
          <w:szCs w:val="24"/>
          <w:lang w:val="sr-Cyrl-RS" w:eastAsia="zh-CN"/>
        </w:rPr>
        <w:t>дин</w:t>
      </w:r>
      <w:r w:rsidRPr="0017652F">
        <w:rPr>
          <w:rFonts w:ascii="Times New Roman" w:eastAsia="SimSun" w:hAnsi="Times New Roman" w:cs="Times New Roman"/>
          <w:bCs/>
          <w:spacing w:val="-1"/>
          <w:sz w:val="24"/>
          <w:szCs w:val="24"/>
          <w:lang w:val="sr-Cyrl-RS" w:eastAsia="zh-CN"/>
        </w:rPr>
        <w:t>е</w:t>
      </w:r>
      <w:r>
        <w:rPr>
          <w:rFonts w:ascii="Times New Roman" w:eastAsia="SimSun" w:hAnsi="Times New Roman" w:cs="Times New Roman"/>
          <w:bCs/>
          <w:sz w:val="24"/>
          <w:szCs w:val="24"/>
          <w:lang w:val="sr-Cyrl-RS" w:eastAsia="zh-CN"/>
        </w:rPr>
        <w:t xml:space="preserve"> </w:t>
      </w:r>
      <w:r w:rsidRPr="0017652F">
        <w:rPr>
          <w:rFonts w:ascii="Times New Roman" w:eastAsia="SimSun" w:hAnsi="Times New Roman" w:cs="Times New Roman"/>
          <w:sz w:val="24"/>
          <w:szCs w:val="24"/>
          <w:lang w:val="sr-Cyrl-RS" w:eastAsia="zh-CN"/>
        </w:rPr>
        <w:t>– по</w:t>
      </w:r>
      <w:r w:rsidRPr="0017652F">
        <w:rPr>
          <w:rFonts w:ascii="Times New Roman" w:eastAsia="SimSun" w:hAnsi="Times New Roman" w:cs="Times New Roman"/>
          <w:spacing w:val="3"/>
          <w:sz w:val="24"/>
          <w:szCs w:val="24"/>
          <w:lang w:val="sr-Cyrl-RS" w:eastAsia="zh-CN"/>
        </w:rPr>
        <w:t>п</w:t>
      </w:r>
      <w:r w:rsidRPr="0017652F">
        <w:rPr>
          <w:rFonts w:ascii="Times New Roman" w:eastAsia="SimSun" w:hAnsi="Times New Roman" w:cs="Times New Roman"/>
          <w:spacing w:val="-5"/>
          <w:sz w:val="24"/>
          <w:szCs w:val="24"/>
          <w:lang w:val="sr-Cyrl-RS" w:eastAsia="zh-CN"/>
        </w:rPr>
        <w:t>у</w:t>
      </w:r>
      <w:r w:rsidRPr="0017652F">
        <w:rPr>
          <w:rFonts w:ascii="Times New Roman" w:eastAsia="SimSun" w:hAnsi="Times New Roman" w:cs="Times New Roman"/>
          <w:sz w:val="24"/>
          <w:szCs w:val="24"/>
          <w:lang w:val="sr-Cyrl-RS" w:eastAsia="zh-CN"/>
        </w:rPr>
        <w:t>њ</w:t>
      </w:r>
      <w:r w:rsidRPr="0017652F">
        <w:rPr>
          <w:rFonts w:ascii="Times New Roman" w:eastAsia="SimSun" w:hAnsi="Times New Roman" w:cs="Times New Roman"/>
          <w:spacing w:val="-2"/>
          <w:sz w:val="24"/>
          <w:szCs w:val="24"/>
          <w:lang w:val="sr-Cyrl-RS" w:eastAsia="zh-CN"/>
        </w:rPr>
        <w:t>е</w:t>
      </w:r>
      <w:r w:rsidRPr="0017652F">
        <w:rPr>
          <w:rFonts w:ascii="Times New Roman" w:eastAsia="SimSun" w:hAnsi="Times New Roman" w:cs="Times New Roman"/>
          <w:sz w:val="24"/>
          <w:szCs w:val="24"/>
          <w:lang w:val="sr-Cyrl-RS" w:eastAsia="zh-CN"/>
        </w:rPr>
        <w:t>н</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 пот</w:t>
      </w:r>
      <w:r w:rsidRPr="0017652F">
        <w:rPr>
          <w:rFonts w:ascii="Times New Roman" w:eastAsia="SimSun" w:hAnsi="Times New Roman" w:cs="Times New Roman"/>
          <w:spacing w:val="3"/>
          <w:sz w:val="24"/>
          <w:szCs w:val="24"/>
          <w:lang w:val="sr-Cyrl-RS" w:eastAsia="zh-CN"/>
        </w:rPr>
        <w:t>п</w:t>
      </w:r>
      <w:r w:rsidRPr="0017652F">
        <w:rPr>
          <w:rFonts w:ascii="Times New Roman" w:eastAsia="SimSun" w:hAnsi="Times New Roman" w:cs="Times New Roman"/>
          <w:sz w:val="24"/>
          <w:szCs w:val="24"/>
          <w:lang w:val="sr-Cyrl-RS" w:eastAsia="zh-CN"/>
        </w:rPr>
        <w:t>и</w:t>
      </w:r>
      <w:r w:rsidRPr="0017652F">
        <w:rPr>
          <w:rFonts w:ascii="Times New Roman" w:eastAsia="SimSun" w:hAnsi="Times New Roman" w:cs="Times New Roman"/>
          <w:spacing w:val="-1"/>
          <w:sz w:val="24"/>
          <w:szCs w:val="24"/>
          <w:lang w:val="sr-Cyrl-RS" w:eastAsia="zh-CN"/>
        </w:rPr>
        <w:t>са</w:t>
      </w:r>
      <w:r w:rsidRPr="0017652F">
        <w:rPr>
          <w:rFonts w:ascii="Times New Roman" w:eastAsia="SimSun" w:hAnsi="Times New Roman" w:cs="Times New Roman"/>
          <w:sz w:val="24"/>
          <w:szCs w:val="24"/>
          <w:lang w:val="sr-Cyrl-RS" w:eastAsia="zh-CN"/>
        </w:rPr>
        <w:t>на</w:t>
      </w:r>
      <w:r w:rsidRPr="0017652F">
        <w:rPr>
          <w:rFonts w:ascii="Times New Roman" w:eastAsia="SimSun" w:hAnsi="Times New Roman" w:cs="Times New Roman"/>
          <w:spacing w:val="-1"/>
          <w:sz w:val="24"/>
          <w:szCs w:val="24"/>
          <w:lang w:val="sr-Cyrl-RS" w:eastAsia="zh-CN"/>
        </w:rPr>
        <w:t xml:space="preserve"> </w:t>
      </w:r>
      <w:r w:rsidRPr="0017652F">
        <w:rPr>
          <w:rFonts w:ascii="Times New Roman" w:eastAsia="SimSun" w:hAnsi="Times New Roman" w:cs="Times New Roman"/>
          <w:sz w:val="24"/>
          <w:szCs w:val="24"/>
          <w:lang w:val="sr-Cyrl-RS" w:eastAsia="zh-CN"/>
        </w:rPr>
        <w:t>и ов</w:t>
      </w:r>
      <w:r w:rsidRPr="0017652F">
        <w:rPr>
          <w:rFonts w:ascii="Times New Roman" w:eastAsia="SimSun" w:hAnsi="Times New Roman" w:cs="Times New Roman"/>
          <w:spacing w:val="-2"/>
          <w:sz w:val="24"/>
          <w:szCs w:val="24"/>
          <w:lang w:val="sr-Cyrl-RS" w:eastAsia="zh-CN"/>
        </w:rPr>
        <w:t>е</w:t>
      </w:r>
      <w:r w:rsidRPr="0017652F">
        <w:rPr>
          <w:rFonts w:ascii="Times New Roman" w:eastAsia="SimSun" w:hAnsi="Times New Roman" w:cs="Times New Roman"/>
          <w:sz w:val="24"/>
          <w:szCs w:val="24"/>
          <w:lang w:val="sr-Cyrl-RS" w:eastAsia="zh-CN"/>
        </w:rPr>
        <w:t>р</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на</w:t>
      </w:r>
      <w:r w:rsidRPr="0017652F">
        <w:rPr>
          <w:rFonts w:ascii="Times New Roman" w:eastAsia="SimSun" w:hAnsi="Times New Roman" w:cs="Times New Roman"/>
          <w:spacing w:val="-1"/>
          <w:sz w:val="24"/>
          <w:szCs w:val="24"/>
          <w:lang w:val="sr-Cyrl-RS" w:eastAsia="zh-CN"/>
        </w:rPr>
        <w:t xml:space="preserve"> </w:t>
      </w:r>
      <w:r w:rsidRPr="0017652F">
        <w:rPr>
          <w:rFonts w:ascii="Times New Roman" w:eastAsia="SimSun" w:hAnsi="Times New Roman" w:cs="Times New Roman"/>
          <w:sz w:val="24"/>
          <w:szCs w:val="24"/>
          <w:lang w:val="sr-Cyrl-RS" w:eastAsia="zh-CN"/>
        </w:rPr>
        <w:t>п</w:t>
      </w:r>
      <w:r w:rsidRPr="0017652F">
        <w:rPr>
          <w:rFonts w:ascii="Times New Roman" w:eastAsia="SimSun" w:hAnsi="Times New Roman" w:cs="Times New Roman"/>
          <w:spacing w:val="-1"/>
          <w:sz w:val="24"/>
          <w:szCs w:val="24"/>
          <w:lang w:val="sr-Cyrl-RS" w:eastAsia="zh-CN"/>
        </w:rPr>
        <w:t>еча</w:t>
      </w:r>
      <w:r w:rsidRPr="0017652F">
        <w:rPr>
          <w:rFonts w:ascii="Times New Roman" w:eastAsia="SimSun" w:hAnsi="Times New Roman" w:cs="Times New Roman"/>
          <w:sz w:val="24"/>
          <w:szCs w:val="24"/>
          <w:lang w:val="sr-Cyrl-RS" w:eastAsia="zh-CN"/>
        </w:rPr>
        <w:t>то</w:t>
      </w:r>
      <w:r w:rsidRPr="0017652F">
        <w:rPr>
          <w:rFonts w:ascii="Times New Roman" w:eastAsia="SimSun" w:hAnsi="Times New Roman" w:cs="Times New Roman"/>
          <w:spacing w:val="1"/>
          <w:sz w:val="24"/>
          <w:szCs w:val="24"/>
          <w:lang w:val="sr-Cyrl-RS" w:eastAsia="zh-CN"/>
        </w:rPr>
        <w:t>м</w:t>
      </w:r>
      <w:r w:rsidRPr="0017652F">
        <w:rPr>
          <w:rFonts w:ascii="Times New Roman" w:eastAsia="SimSun" w:hAnsi="Times New Roman" w:cs="Times New Roman"/>
          <w:sz w:val="24"/>
          <w:szCs w:val="24"/>
          <w:lang w:val="sr-Cyrl-RS" w:eastAsia="zh-CN"/>
        </w:rPr>
        <w:t>.</w:t>
      </w:r>
    </w:p>
    <w:p w:rsidR="00B71A56" w:rsidRPr="0017652F" w:rsidRDefault="00B71A56" w:rsidP="00B71A56">
      <w:pPr>
        <w:widowControl w:val="0"/>
        <w:kinsoku w:val="0"/>
        <w:overflowPunct w:val="0"/>
        <w:autoSpaceDE w:val="0"/>
        <w:autoSpaceDN w:val="0"/>
        <w:adjustRightInd w:val="0"/>
        <w:spacing w:before="3" w:after="0" w:line="280" w:lineRule="exact"/>
        <w:ind w:firstLine="820"/>
        <w:rPr>
          <w:rFonts w:ascii="Times New Roman" w:eastAsia="SimSun" w:hAnsi="Times New Roman" w:cs="Times New Roman"/>
          <w:sz w:val="28"/>
          <w:szCs w:val="28"/>
          <w:lang w:val="sr-Cyrl-RS" w:eastAsia="zh-CN"/>
        </w:rPr>
      </w:pPr>
    </w:p>
    <w:p w:rsidR="00B71A56" w:rsidRPr="0017652F" w:rsidRDefault="00B71A56" w:rsidP="00B71A56">
      <w:pPr>
        <w:widowControl w:val="0"/>
        <w:numPr>
          <w:ilvl w:val="0"/>
          <w:numId w:val="18"/>
        </w:numPr>
        <w:tabs>
          <w:tab w:val="left" w:pos="1077"/>
        </w:tabs>
        <w:kinsoku w:val="0"/>
        <w:overflowPunct w:val="0"/>
        <w:autoSpaceDE w:val="0"/>
        <w:autoSpaceDN w:val="0"/>
        <w:adjustRightInd w:val="0"/>
        <w:spacing w:after="0" w:line="237" w:lineRule="auto"/>
        <w:ind w:right="115" w:firstLine="820"/>
        <w:jc w:val="both"/>
        <w:rPr>
          <w:rFonts w:ascii="Times New Roman" w:eastAsia="SimSun" w:hAnsi="Times New Roman" w:cs="Times New Roman"/>
          <w:sz w:val="24"/>
          <w:szCs w:val="24"/>
          <w:lang w:val="sr-Cyrl-RS" w:eastAsia="zh-CN"/>
        </w:rPr>
      </w:pPr>
      <w:r w:rsidRPr="0017652F">
        <w:rPr>
          <w:rFonts w:ascii="Times New Roman" w:eastAsia="SimSun" w:hAnsi="Times New Roman" w:cs="Times New Roman"/>
          <w:bCs/>
          <w:sz w:val="24"/>
          <w:szCs w:val="24"/>
          <w:lang w:val="sr-Cyrl-RS" w:eastAsia="zh-CN"/>
        </w:rPr>
        <w:t>Спо</w:t>
      </w:r>
      <w:r w:rsidRPr="0017652F">
        <w:rPr>
          <w:rFonts w:ascii="Times New Roman" w:eastAsia="SimSun" w:hAnsi="Times New Roman" w:cs="Times New Roman"/>
          <w:bCs/>
          <w:spacing w:val="1"/>
          <w:sz w:val="24"/>
          <w:szCs w:val="24"/>
          <w:lang w:val="sr-Cyrl-RS" w:eastAsia="zh-CN"/>
        </w:rPr>
        <w:t>р</w:t>
      </w:r>
      <w:r w:rsidRPr="0017652F">
        <w:rPr>
          <w:rFonts w:ascii="Times New Roman" w:eastAsia="SimSun" w:hAnsi="Times New Roman" w:cs="Times New Roman"/>
          <w:bCs/>
          <w:sz w:val="24"/>
          <w:szCs w:val="24"/>
          <w:lang w:val="sr-Cyrl-RS" w:eastAsia="zh-CN"/>
        </w:rPr>
        <w:t>азум</w:t>
      </w:r>
      <w:r w:rsidRPr="0017652F">
        <w:rPr>
          <w:rFonts w:ascii="Times New Roman" w:eastAsia="SimSun" w:hAnsi="Times New Roman" w:cs="Times New Roman"/>
          <w:bCs/>
          <w:spacing w:val="16"/>
          <w:sz w:val="24"/>
          <w:szCs w:val="24"/>
          <w:lang w:val="sr-Cyrl-RS" w:eastAsia="zh-CN"/>
        </w:rPr>
        <w:t xml:space="preserve"> </w:t>
      </w:r>
      <w:r w:rsidRPr="0017652F">
        <w:rPr>
          <w:rFonts w:ascii="Times New Roman" w:eastAsia="SimSun" w:hAnsi="Times New Roman" w:cs="Times New Roman"/>
          <w:bCs/>
          <w:sz w:val="24"/>
          <w:szCs w:val="24"/>
          <w:lang w:val="sr-Cyrl-RS" w:eastAsia="zh-CN"/>
        </w:rPr>
        <w:t>ко</w:t>
      </w:r>
      <w:r w:rsidRPr="0017652F">
        <w:rPr>
          <w:rFonts w:ascii="Times New Roman" w:eastAsia="SimSun" w:hAnsi="Times New Roman" w:cs="Times New Roman"/>
          <w:bCs/>
          <w:spacing w:val="-1"/>
          <w:sz w:val="24"/>
          <w:szCs w:val="24"/>
          <w:lang w:val="sr-Cyrl-RS" w:eastAsia="zh-CN"/>
        </w:rPr>
        <w:t>ј</w:t>
      </w:r>
      <w:r w:rsidRPr="0017652F">
        <w:rPr>
          <w:rFonts w:ascii="Times New Roman" w:eastAsia="SimSun" w:hAnsi="Times New Roman" w:cs="Times New Roman"/>
          <w:bCs/>
          <w:sz w:val="24"/>
          <w:szCs w:val="24"/>
          <w:lang w:val="sr-Cyrl-RS" w:eastAsia="zh-CN"/>
        </w:rPr>
        <w:t>им</w:t>
      </w:r>
      <w:r w:rsidRPr="0017652F">
        <w:rPr>
          <w:rFonts w:ascii="Times New Roman" w:eastAsia="SimSun" w:hAnsi="Times New Roman" w:cs="Times New Roman"/>
          <w:bCs/>
          <w:spacing w:val="16"/>
          <w:sz w:val="24"/>
          <w:szCs w:val="24"/>
          <w:lang w:val="sr-Cyrl-RS" w:eastAsia="zh-CN"/>
        </w:rPr>
        <w:t xml:space="preserve"> </w:t>
      </w:r>
      <w:r w:rsidRPr="0017652F">
        <w:rPr>
          <w:rFonts w:ascii="Times New Roman" w:eastAsia="SimSun" w:hAnsi="Times New Roman" w:cs="Times New Roman"/>
          <w:bCs/>
          <w:spacing w:val="-1"/>
          <w:sz w:val="24"/>
          <w:szCs w:val="24"/>
          <w:lang w:val="sr-Cyrl-RS" w:eastAsia="zh-CN"/>
        </w:rPr>
        <w:t>с</w:t>
      </w:r>
      <w:r w:rsidRPr="0017652F">
        <w:rPr>
          <w:rFonts w:ascii="Times New Roman" w:eastAsia="SimSun" w:hAnsi="Times New Roman" w:cs="Times New Roman"/>
          <w:bCs/>
          <w:sz w:val="24"/>
          <w:szCs w:val="24"/>
          <w:lang w:val="sr-Cyrl-RS" w:eastAsia="zh-CN"/>
        </w:rPr>
        <w:t>е</w:t>
      </w:r>
      <w:r w:rsidRPr="0017652F">
        <w:rPr>
          <w:rFonts w:ascii="Times New Roman" w:eastAsia="SimSun" w:hAnsi="Times New Roman" w:cs="Times New Roman"/>
          <w:bCs/>
          <w:spacing w:val="18"/>
          <w:sz w:val="24"/>
          <w:szCs w:val="24"/>
          <w:lang w:val="sr-Cyrl-RS" w:eastAsia="zh-CN"/>
        </w:rPr>
        <w:t xml:space="preserve"> </w:t>
      </w:r>
      <w:r w:rsidRPr="0017652F">
        <w:rPr>
          <w:rFonts w:ascii="Times New Roman" w:eastAsia="SimSun" w:hAnsi="Times New Roman" w:cs="Times New Roman"/>
          <w:bCs/>
          <w:sz w:val="24"/>
          <w:szCs w:val="24"/>
          <w:lang w:val="sr-Cyrl-RS" w:eastAsia="zh-CN"/>
        </w:rPr>
        <w:t>Понуђа</w:t>
      </w:r>
      <w:r w:rsidRPr="0017652F">
        <w:rPr>
          <w:rFonts w:ascii="Times New Roman" w:eastAsia="SimSun" w:hAnsi="Times New Roman" w:cs="Times New Roman"/>
          <w:bCs/>
          <w:spacing w:val="-1"/>
          <w:sz w:val="24"/>
          <w:szCs w:val="24"/>
          <w:lang w:val="sr-Cyrl-RS" w:eastAsia="zh-CN"/>
        </w:rPr>
        <w:t>ч</w:t>
      </w:r>
      <w:r w:rsidRPr="0017652F">
        <w:rPr>
          <w:rFonts w:ascii="Times New Roman" w:eastAsia="SimSun" w:hAnsi="Times New Roman" w:cs="Times New Roman"/>
          <w:bCs/>
          <w:sz w:val="24"/>
          <w:szCs w:val="24"/>
          <w:lang w:val="sr-Cyrl-RS" w:eastAsia="zh-CN"/>
        </w:rPr>
        <w:t>и</w:t>
      </w:r>
      <w:r w:rsidRPr="0017652F">
        <w:rPr>
          <w:rFonts w:ascii="Times New Roman" w:eastAsia="SimSun" w:hAnsi="Times New Roman" w:cs="Times New Roman"/>
          <w:bCs/>
          <w:spacing w:val="17"/>
          <w:sz w:val="24"/>
          <w:szCs w:val="24"/>
          <w:lang w:val="sr-Cyrl-RS" w:eastAsia="zh-CN"/>
        </w:rPr>
        <w:t xml:space="preserve"> </w:t>
      </w:r>
      <w:r w:rsidRPr="0017652F">
        <w:rPr>
          <w:rFonts w:ascii="Times New Roman" w:eastAsia="SimSun" w:hAnsi="Times New Roman" w:cs="Times New Roman"/>
          <w:bCs/>
          <w:sz w:val="24"/>
          <w:szCs w:val="24"/>
          <w:lang w:val="sr-Cyrl-RS" w:eastAsia="zh-CN"/>
        </w:rPr>
        <w:t>из</w:t>
      </w:r>
      <w:r w:rsidRPr="0017652F">
        <w:rPr>
          <w:rFonts w:ascii="Times New Roman" w:eastAsia="SimSun" w:hAnsi="Times New Roman" w:cs="Times New Roman"/>
          <w:bCs/>
          <w:spacing w:val="16"/>
          <w:sz w:val="24"/>
          <w:szCs w:val="24"/>
          <w:lang w:val="sr-Cyrl-RS" w:eastAsia="zh-CN"/>
        </w:rPr>
        <w:t xml:space="preserve"> </w:t>
      </w:r>
      <w:r w:rsidRPr="0017652F">
        <w:rPr>
          <w:rFonts w:ascii="Times New Roman" w:eastAsia="SimSun" w:hAnsi="Times New Roman" w:cs="Times New Roman"/>
          <w:bCs/>
          <w:spacing w:val="-1"/>
          <w:sz w:val="24"/>
          <w:szCs w:val="24"/>
          <w:lang w:val="sr-Cyrl-RS" w:eastAsia="zh-CN"/>
        </w:rPr>
        <w:t>г</w:t>
      </w:r>
      <w:r w:rsidRPr="0017652F">
        <w:rPr>
          <w:rFonts w:ascii="Times New Roman" w:eastAsia="SimSun" w:hAnsi="Times New Roman" w:cs="Times New Roman"/>
          <w:bCs/>
          <w:sz w:val="24"/>
          <w:szCs w:val="24"/>
          <w:lang w:val="sr-Cyrl-RS" w:eastAsia="zh-CN"/>
        </w:rPr>
        <w:t>рупе</w:t>
      </w:r>
      <w:r w:rsidRPr="0017652F">
        <w:rPr>
          <w:rFonts w:ascii="Times New Roman" w:eastAsia="SimSun" w:hAnsi="Times New Roman" w:cs="Times New Roman"/>
          <w:bCs/>
          <w:spacing w:val="15"/>
          <w:sz w:val="24"/>
          <w:szCs w:val="24"/>
          <w:lang w:val="sr-Cyrl-RS" w:eastAsia="zh-CN"/>
        </w:rPr>
        <w:t xml:space="preserve"> </w:t>
      </w:r>
      <w:r w:rsidRPr="0017652F">
        <w:rPr>
          <w:rFonts w:ascii="Times New Roman" w:eastAsia="SimSun" w:hAnsi="Times New Roman" w:cs="Times New Roman"/>
          <w:bCs/>
          <w:sz w:val="24"/>
          <w:szCs w:val="24"/>
          <w:lang w:val="sr-Cyrl-RS" w:eastAsia="zh-CN"/>
        </w:rPr>
        <w:t>м</w:t>
      </w:r>
      <w:r w:rsidRPr="0017652F">
        <w:rPr>
          <w:rFonts w:ascii="Times New Roman" w:eastAsia="SimSun" w:hAnsi="Times New Roman" w:cs="Times New Roman"/>
          <w:bCs/>
          <w:spacing w:val="-2"/>
          <w:sz w:val="24"/>
          <w:szCs w:val="24"/>
          <w:lang w:val="sr-Cyrl-RS" w:eastAsia="zh-CN"/>
        </w:rPr>
        <w:t>е</w:t>
      </w:r>
      <w:r w:rsidRPr="0017652F">
        <w:rPr>
          <w:rFonts w:ascii="Times New Roman" w:eastAsia="SimSun" w:hAnsi="Times New Roman" w:cs="Times New Roman"/>
          <w:bCs/>
          <w:sz w:val="24"/>
          <w:szCs w:val="24"/>
          <w:lang w:val="sr-Cyrl-RS" w:eastAsia="zh-CN"/>
        </w:rPr>
        <w:t>ђу</w:t>
      </w:r>
      <w:r w:rsidRPr="0017652F">
        <w:rPr>
          <w:rFonts w:ascii="Times New Roman" w:eastAsia="SimSun" w:hAnsi="Times New Roman" w:cs="Times New Roman"/>
          <w:bCs/>
          <w:spacing w:val="-1"/>
          <w:sz w:val="24"/>
          <w:szCs w:val="24"/>
          <w:lang w:val="sr-Cyrl-RS" w:eastAsia="zh-CN"/>
        </w:rPr>
        <w:t>с</w:t>
      </w:r>
      <w:r w:rsidRPr="0017652F">
        <w:rPr>
          <w:rFonts w:ascii="Times New Roman" w:eastAsia="SimSun" w:hAnsi="Times New Roman" w:cs="Times New Roman"/>
          <w:bCs/>
          <w:sz w:val="24"/>
          <w:szCs w:val="24"/>
          <w:lang w:val="sr-Cyrl-RS" w:eastAsia="zh-CN"/>
        </w:rPr>
        <w:t>обно</w:t>
      </w:r>
      <w:r w:rsidRPr="0017652F">
        <w:rPr>
          <w:rFonts w:ascii="Times New Roman" w:eastAsia="SimSun" w:hAnsi="Times New Roman" w:cs="Times New Roman"/>
          <w:bCs/>
          <w:spacing w:val="16"/>
          <w:sz w:val="24"/>
          <w:szCs w:val="24"/>
          <w:lang w:val="sr-Cyrl-RS" w:eastAsia="zh-CN"/>
        </w:rPr>
        <w:t xml:space="preserve"> </w:t>
      </w:r>
      <w:r w:rsidRPr="0017652F">
        <w:rPr>
          <w:rFonts w:ascii="Times New Roman" w:eastAsia="SimSun" w:hAnsi="Times New Roman" w:cs="Times New Roman"/>
          <w:bCs/>
          <w:sz w:val="24"/>
          <w:szCs w:val="24"/>
          <w:lang w:val="sr-Cyrl-RS" w:eastAsia="zh-CN"/>
        </w:rPr>
        <w:t>и</w:t>
      </w:r>
      <w:r w:rsidRPr="0017652F">
        <w:rPr>
          <w:rFonts w:ascii="Times New Roman" w:eastAsia="SimSun" w:hAnsi="Times New Roman" w:cs="Times New Roman"/>
          <w:bCs/>
          <w:spacing w:val="17"/>
          <w:sz w:val="24"/>
          <w:szCs w:val="24"/>
          <w:lang w:val="sr-Cyrl-RS" w:eastAsia="zh-CN"/>
        </w:rPr>
        <w:t xml:space="preserve"> </w:t>
      </w:r>
      <w:r w:rsidRPr="0017652F">
        <w:rPr>
          <w:rFonts w:ascii="Times New Roman" w:eastAsia="SimSun" w:hAnsi="Times New Roman" w:cs="Times New Roman"/>
          <w:bCs/>
          <w:sz w:val="24"/>
          <w:szCs w:val="24"/>
          <w:lang w:val="sr-Cyrl-RS" w:eastAsia="zh-CN"/>
        </w:rPr>
        <w:t>пр</w:t>
      </w:r>
      <w:r w:rsidRPr="0017652F">
        <w:rPr>
          <w:rFonts w:ascii="Times New Roman" w:eastAsia="SimSun" w:hAnsi="Times New Roman" w:cs="Times New Roman"/>
          <w:bCs/>
          <w:spacing w:val="-1"/>
          <w:sz w:val="24"/>
          <w:szCs w:val="24"/>
          <w:lang w:val="sr-Cyrl-RS" w:eastAsia="zh-CN"/>
        </w:rPr>
        <w:t>е</w:t>
      </w:r>
      <w:r w:rsidRPr="0017652F">
        <w:rPr>
          <w:rFonts w:ascii="Times New Roman" w:eastAsia="SimSun" w:hAnsi="Times New Roman" w:cs="Times New Roman"/>
          <w:bCs/>
          <w:sz w:val="24"/>
          <w:szCs w:val="24"/>
          <w:lang w:val="sr-Cyrl-RS" w:eastAsia="zh-CN"/>
        </w:rPr>
        <w:t>ма</w:t>
      </w:r>
      <w:r w:rsidRPr="0017652F">
        <w:rPr>
          <w:rFonts w:ascii="Times New Roman" w:eastAsia="SimSun" w:hAnsi="Times New Roman" w:cs="Times New Roman"/>
          <w:bCs/>
          <w:spacing w:val="16"/>
          <w:sz w:val="24"/>
          <w:szCs w:val="24"/>
          <w:lang w:val="sr-Cyrl-RS" w:eastAsia="zh-CN"/>
        </w:rPr>
        <w:t xml:space="preserve"> </w:t>
      </w:r>
      <w:r w:rsidRPr="0017652F">
        <w:rPr>
          <w:rFonts w:ascii="Times New Roman" w:eastAsia="SimSun" w:hAnsi="Times New Roman" w:cs="Times New Roman"/>
          <w:bCs/>
          <w:sz w:val="24"/>
          <w:szCs w:val="24"/>
          <w:lang w:val="sr-Cyrl-RS" w:eastAsia="zh-CN"/>
        </w:rPr>
        <w:t>Наручиоцу</w:t>
      </w:r>
      <w:r w:rsidRPr="0017652F">
        <w:rPr>
          <w:rFonts w:ascii="Times New Roman" w:eastAsia="SimSun" w:hAnsi="Times New Roman" w:cs="Times New Roman"/>
          <w:bCs/>
          <w:spacing w:val="24"/>
          <w:sz w:val="24"/>
          <w:szCs w:val="24"/>
          <w:lang w:val="sr-Cyrl-RS" w:eastAsia="zh-CN"/>
        </w:rPr>
        <w:t xml:space="preserve"> </w:t>
      </w:r>
      <w:r w:rsidRPr="0017652F">
        <w:rPr>
          <w:rFonts w:ascii="Times New Roman" w:eastAsia="SimSun" w:hAnsi="Times New Roman" w:cs="Times New Roman"/>
          <w:bCs/>
          <w:sz w:val="24"/>
          <w:szCs w:val="24"/>
          <w:lang w:val="sr-Cyrl-RS" w:eastAsia="zh-CN"/>
        </w:rPr>
        <w:t>обав</w:t>
      </w:r>
      <w:r w:rsidRPr="0017652F">
        <w:rPr>
          <w:rFonts w:ascii="Times New Roman" w:eastAsia="SimSun" w:hAnsi="Times New Roman" w:cs="Times New Roman"/>
          <w:bCs/>
          <w:spacing w:val="-1"/>
          <w:sz w:val="24"/>
          <w:szCs w:val="24"/>
          <w:lang w:val="sr-Cyrl-RS" w:eastAsia="zh-CN"/>
        </w:rPr>
        <w:t>е</w:t>
      </w:r>
      <w:r w:rsidRPr="0017652F">
        <w:rPr>
          <w:rFonts w:ascii="Times New Roman" w:eastAsia="SimSun" w:hAnsi="Times New Roman" w:cs="Times New Roman"/>
          <w:bCs/>
          <w:sz w:val="24"/>
          <w:szCs w:val="24"/>
          <w:lang w:val="sr-Cyrl-RS" w:eastAsia="zh-CN"/>
        </w:rPr>
        <w:t>зу</w:t>
      </w:r>
      <w:r w:rsidRPr="0017652F">
        <w:rPr>
          <w:rFonts w:ascii="Times New Roman" w:eastAsia="SimSun" w:hAnsi="Times New Roman" w:cs="Times New Roman"/>
          <w:bCs/>
          <w:spacing w:val="-2"/>
          <w:sz w:val="24"/>
          <w:szCs w:val="24"/>
          <w:lang w:val="sr-Cyrl-RS" w:eastAsia="zh-CN"/>
        </w:rPr>
        <w:t>ј</w:t>
      </w:r>
      <w:r w:rsidRPr="0017652F">
        <w:rPr>
          <w:rFonts w:ascii="Times New Roman" w:eastAsia="SimSun" w:hAnsi="Times New Roman" w:cs="Times New Roman"/>
          <w:bCs/>
          <w:sz w:val="24"/>
          <w:szCs w:val="24"/>
          <w:lang w:val="sr-Cyrl-RS" w:eastAsia="zh-CN"/>
        </w:rPr>
        <w:t>у на</w:t>
      </w:r>
      <w:r w:rsidRPr="0017652F">
        <w:rPr>
          <w:rFonts w:ascii="Times New Roman" w:eastAsia="SimSun" w:hAnsi="Times New Roman" w:cs="Times New Roman"/>
          <w:bCs/>
          <w:spacing w:val="6"/>
          <w:sz w:val="24"/>
          <w:szCs w:val="24"/>
          <w:lang w:val="sr-Cyrl-RS" w:eastAsia="zh-CN"/>
        </w:rPr>
        <w:t xml:space="preserve"> </w:t>
      </w:r>
      <w:r w:rsidRPr="0017652F">
        <w:rPr>
          <w:rFonts w:ascii="Times New Roman" w:eastAsia="SimSun" w:hAnsi="Times New Roman" w:cs="Times New Roman"/>
          <w:bCs/>
          <w:sz w:val="24"/>
          <w:szCs w:val="24"/>
          <w:lang w:val="sr-Cyrl-RS" w:eastAsia="zh-CN"/>
        </w:rPr>
        <w:t>извр</w:t>
      </w:r>
      <w:r w:rsidRPr="0017652F">
        <w:rPr>
          <w:rFonts w:ascii="Times New Roman" w:eastAsia="SimSun" w:hAnsi="Times New Roman" w:cs="Times New Roman"/>
          <w:bCs/>
          <w:spacing w:val="-6"/>
          <w:sz w:val="24"/>
          <w:szCs w:val="24"/>
          <w:lang w:val="sr-Cyrl-RS" w:eastAsia="zh-CN"/>
        </w:rPr>
        <w:t>ш</w:t>
      </w:r>
      <w:r w:rsidRPr="0017652F">
        <w:rPr>
          <w:rFonts w:ascii="Times New Roman" w:eastAsia="SimSun" w:hAnsi="Times New Roman" w:cs="Times New Roman"/>
          <w:bCs/>
          <w:spacing w:val="-1"/>
          <w:sz w:val="24"/>
          <w:szCs w:val="24"/>
          <w:lang w:val="sr-Cyrl-RS" w:eastAsia="zh-CN"/>
        </w:rPr>
        <w:t>е</w:t>
      </w:r>
      <w:r w:rsidRPr="0017652F">
        <w:rPr>
          <w:rFonts w:ascii="Times New Roman" w:eastAsia="SimSun" w:hAnsi="Times New Roman" w:cs="Times New Roman"/>
          <w:bCs/>
          <w:sz w:val="24"/>
          <w:szCs w:val="24"/>
          <w:lang w:val="sr-Cyrl-RS" w:eastAsia="zh-CN"/>
        </w:rPr>
        <w:t>ње</w:t>
      </w:r>
      <w:r w:rsidRPr="0017652F">
        <w:rPr>
          <w:rFonts w:ascii="Times New Roman" w:eastAsia="SimSun" w:hAnsi="Times New Roman" w:cs="Times New Roman"/>
          <w:bCs/>
          <w:spacing w:val="6"/>
          <w:sz w:val="24"/>
          <w:szCs w:val="24"/>
          <w:lang w:val="sr-Cyrl-RS" w:eastAsia="zh-CN"/>
        </w:rPr>
        <w:t xml:space="preserve"> </w:t>
      </w:r>
      <w:r w:rsidRPr="0017652F">
        <w:rPr>
          <w:rFonts w:ascii="Times New Roman" w:eastAsia="SimSun" w:hAnsi="Times New Roman" w:cs="Times New Roman"/>
          <w:bCs/>
          <w:sz w:val="24"/>
          <w:szCs w:val="24"/>
          <w:lang w:val="sr-Cyrl-RS" w:eastAsia="zh-CN"/>
        </w:rPr>
        <w:t>ја</w:t>
      </w:r>
      <w:r w:rsidRPr="0017652F">
        <w:rPr>
          <w:rFonts w:ascii="Times New Roman" w:eastAsia="SimSun" w:hAnsi="Times New Roman" w:cs="Times New Roman"/>
          <w:bCs/>
          <w:spacing w:val="-1"/>
          <w:sz w:val="24"/>
          <w:szCs w:val="24"/>
          <w:lang w:val="sr-Cyrl-RS" w:eastAsia="zh-CN"/>
        </w:rPr>
        <w:t>в</w:t>
      </w:r>
      <w:r w:rsidRPr="0017652F">
        <w:rPr>
          <w:rFonts w:ascii="Times New Roman" w:eastAsia="SimSun" w:hAnsi="Times New Roman" w:cs="Times New Roman"/>
          <w:bCs/>
          <w:sz w:val="24"/>
          <w:szCs w:val="24"/>
          <w:lang w:val="sr-Cyrl-RS" w:eastAsia="zh-CN"/>
        </w:rPr>
        <w:t>не</w:t>
      </w:r>
      <w:r w:rsidRPr="0017652F">
        <w:rPr>
          <w:rFonts w:ascii="Times New Roman" w:eastAsia="SimSun" w:hAnsi="Times New Roman" w:cs="Times New Roman"/>
          <w:bCs/>
          <w:spacing w:val="6"/>
          <w:sz w:val="24"/>
          <w:szCs w:val="24"/>
          <w:lang w:val="sr-Cyrl-RS" w:eastAsia="zh-CN"/>
        </w:rPr>
        <w:t xml:space="preserve"> </w:t>
      </w:r>
      <w:r w:rsidRPr="0017652F">
        <w:rPr>
          <w:rFonts w:ascii="Times New Roman" w:eastAsia="SimSun" w:hAnsi="Times New Roman" w:cs="Times New Roman"/>
          <w:bCs/>
          <w:sz w:val="24"/>
          <w:szCs w:val="24"/>
          <w:lang w:val="sr-Cyrl-RS" w:eastAsia="zh-CN"/>
        </w:rPr>
        <w:t>набавке</w:t>
      </w:r>
      <w:r w:rsidRPr="0017652F">
        <w:rPr>
          <w:rFonts w:ascii="Times New Roman" w:eastAsia="SimSun" w:hAnsi="Times New Roman" w:cs="Times New Roman"/>
          <w:bCs/>
          <w:spacing w:val="9"/>
          <w:sz w:val="24"/>
          <w:szCs w:val="24"/>
          <w:lang w:val="sr-Cyrl-RS" w:eastAsia="zh-CN"/>
        </w:rPr>
        <w:t xml:space="preserve"> </w:t>
      </w:r>
      <w:r w:rsidRPr="0017652F">
        <w:rPr>
          <w:rFonts w:ascii="Times New Roman" w:eastAsia="SimSun" w:hAnsi="Times New Roman" w:cs="Times New Roman"/>
          <w:bCs/>
          <w:sz w:val="24"/>
          <w:szCs w:val="24"/>
          <w:lang w:val="sr-Cyrl-RS" w:eastAsia="zh-CN"/>
        </w:rPr>
        <w:t>–</w:t>
      </w:r>
      <w:r w:rsidRPr="0017652F">
        <w:rPr>
          <w:rFonts w:ascii="Times New Roman" w:eastAsia="SimSun" w:hAnsi="Times New Roman" w:cs="Times New Roman"/>
          <w:bCs/>
          <w:spacing w:val="9"/>
          <w:sz w:val="24"/>
          <w:szCs w:val="24"/>
          <w:lang w:val="sr-Cyrl-RS" w:eastAsia="zh-CN"/>
        </w:rPr>
        <w:t xml:space="preserve"> </w:t>
      </w:r>
      <w:r w:rsidRPr="0017652F">
        <w:rPr>
          <w:rFonts w:ascii="Times New Roman" w:eastAsia="SimSun" w:hAnsi="Times New Roman" w:cs="Times New Roman"/>
          <w:spacing w:val="-8"/>
          <w:sz w:val="24"/>
          <w:szCs w:val="24"/>
          <w:lang w:val="sr-Cyrl-RS" w:eastAsia="zh-CN"/>
        </w:rPr>
        <w:t>у</w:t>
      </w:r>
      <w:r w:rsidRPr="0017652F">
        <w:rPr>
          <w:rFonts w:ascii="Times New Roman" w:eastAsia="SimSun" w:hAnsi="Times New Roman" w:cs="Times New Roman"/>
          <w:sz w:val="24"/>
          <w:szCs w:val="24"/>
          <w:lang w:val="sr-Cyrl-RS" w:eastAsia="zh-CN"/>
        </w:rPr>
        <w:t>кол</w:t>
      </w:r>
      <w:r w:rsidRPr="0017652F">
        <w:rPr>
          <w:rFonts w:ascii="Times New Roman" w:eastAsia="SimSun" w:hAnsi="Times New Roman" w:cs="Times New Roman"/>
          <w:spacing w:val="1"/>
          <w:sz w:val="24"/>
          <w:szCs w:val="24"/>
          <w:lang w:val="sr-Cyrl-RS" w:eastAsia="zh-CN"/>
        </w:rPr>
        <w:t>и</w:t>
      </w:r>
      <w:r w:rsidRPr="0017652F">
        <w:rPr>
          <w:rFonts w:ascii="Times New Roman" w:eastAsia="SimSun" w:hAnsi="Times New Roman" w:cs="Times New Roman"/>
          <w:sz w:val="24"/>
          <w:szCs w:val="24"/>
          <w:lang w:val="sr-Cyrl-RS" w:eastAsia="zh-CN"/>
        </w:rPr>
        <w:t>ко</w:t>
      </w:r>
      <w:r w:rsidRPr="0017652F">
        <w:rPr>
          <w:rFonts w:ascii="Times New Roman" w:eastAsia="SimSun" w:hAnsi="Times New Roman" w:cs="Times New Roman"/>
          <w:spacing w:val="6"/>
          <w:sz w:val="24"/>
          <w:szCs w:val="24"/>
          <w:lang w:val="sr-Cyrl-RS" w:eastAsia="zh-CN"/>
        </w:rPr>
        <w:t xml:space="preserve"> </w:t>
      </w:r>
      <w:r w:rsidRPr="0017652F">
        <w:rPr>
          <w:rFonts w:ascii="Times New Roman" w:eastAsia="SimSun" w:hAnsi="Times New Roman" w:cs="Times New Roman"/>
          <w:sz w:val="24"/>
          <w:szCs w:val="24"/>
          <w:lang w:val="sr-Cyrl-RS" w:eastAsia="zh-CN"/>
        </w:rPr>
        <w:t>п</w:t>
      </w:r>
      <w:r w:rsidRPr="0017652F">
        <w:rPr>
          <w:rFonts w:ascii="Times New Roman" w:eastAsia="SimSun" w:hAnsi="Times New Roman" w:cs="Times New Roman"/>
          <w:spacing w:val="-3"/>
          <w:sz w:val="24"/>
          <w:szCs w:val="24"/>
          <w:lang w:val="sr-Cyrl-RS" w:eastAsia="zh-CN"/>
        </w:rPr>
        <w:t>о</w:t>
      </w:r>
      <w:r w:rsidRPr="0017652F">
        <w:rPr>
          <w:rFonts w:ascii="Times New Roman" w:eastAsia="SimSun" w:hAnsi="Times New Roman" w:cs="Times New Roman"/>
          <w:spacing w:val="3"/>
          <w:sz w:val="24"/>
          <w:szCs w:val="24"/>
          <w:lang w:val="sr-Cyrl-RS" w:eastAsia="zh-CN"/>
        </w:rPr>
        <w:t>н</w:t>
      </w:r>
      <w:r w:rsidRPr="0017652F">
        <w:rPr>
          <w:rFonts w:ascii="Times New Roman" w:eastAsia="SimSun" w:hAnsi="Times New Roman" w:cs="Times New Roman"/>
          <w:spacing w:val="-8"/>
          <w:sz w:val="24"/>
          <w:szCs w:val="24"/>
          <w:lang w:val="sr-Cyrl-RS" w:eastAsia="zh-CN"/>
        </w:rPr>
        <w:t>у</w:t>
      </w:r>
      <w:r w:rsidRPr="0017652F">
        <w:rPr>
          <w:rFonts w:ascii="Times New Roman" w:eastAsia="SimSun" w:hAnsi="Times New Roman" w:cs="Times New Roman"/>
          <w:spacing w:val="2"/>
          <w:sz w:val="24"/>
          <w:szCs w:val="24"/>
          <w:lang w:val="sr-Cyrl-RS" w:eastAsia="zh-CN"/>
        </w:rPr>
        <w:t>д</w:t>
      </w:r>
      <w:r w:rsidRPr="0017652F">
        <w:rPr>
          <w:rFonts w:ascii="Times New Roman" w:eastAsia="SimSun" w:hAnsi="Times New Roman" w:cs="Times New Roman"/>
          <w:sz w:val="24"/>
          <w:szCs w:val="24"/>
          <w:lang w:val="sr-Cyrl-RS" w:eastAsia="zh-CN"/>
        </w:rPr>
        <w:t>у</w:t>
      </w:r>
      <w:r w:rsidRPr="0017652F">
        <w:rPr>
          <w:rFonts w:ascii="Times New Roman" w:eastAsia="SimSun" w:hAnsi="Times New Roman" w:cs="Times New Roman"/>
          <w:spacing w:val="2"/>
          <w:sz w:val="24"/>
          <w:szCs w:val="24"/>
          <w:lang w:val="sr-Cyrl-RS" w:eastAsia="zh-CN"/>
        </w:rPr>
        <w:t xml:space="preserve"> </w:t>
      </w:r>
      <w:r w:rsidRPr="0017652F">
        <w:rPr>
          <w:rFonts w:ascii="Times New Roman" w:eastAsia="SimSun" w:hAnsi="Times New Roman" w:cs="Times New Roman"/>
          <w:sz w:val="24"/>
          <w:szCs w:val="24"/>
          <w:lang w:val="sr-Cyrl-RS" w:eastAsia="zh-CN"/>
        </w:rPr>
        <w:t>под</w:t>
      </w:r>
      <w:r w:rsidRPr="0017652F">
        <w:rPr>
          <w:rFonts w:ascii="Times New Roman" w:eastAsia="SimSun" w:hAnsi="Times New Roman" w:cs="Times New Roman"/>
          <w:spacing w:val="1"/>
          <w:sz w:val="24"/>
          <w:szCs w:val="24"/>
          <w:lang w:val="sr-Cyrl-RS" w:eastAsia="zh-CN"/>
        </w:rPr>
        <w:t>н</w:t>
      </w:r>
      <w:r w:rsidRPr="0017652F">
        <w:rPr>
          <w:rFonts w:ascii="Times New Roman" w:eastAsia="SimSun" w:hAnsi="Times New Roman" w:cs="Times New Roman"/>
          <w:sz w:val="24"/>
          <w:szCs w:val="24"/>
          <w:lang w:val="sr-Cyrl-RS" w:eastAsia="zh-CN"/>
        </w:rPr>
        <w:t>о</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и</w:t>
      </w:r>
      <w:r w:rsidRPr="0017652F">
        <w:rPr>
          <w:rFonts w:ascii="Times New Roman" w:eastAsia="SimSun" w:hAnsi="Times New Roman" w:cs="Times New Roman"/>
          <w:spacing w:val="7"/>
          <w:sz w:val="24"/>
          <w:szCs w:val="24"/>
          <w:lang w:val="sr-Cyrl-RS" w:eastAsia="zh-CN"/>
        </w:rPr>
        <w:t xml:space="preserve"> </w:t>
      </w:r>
      <w:r w:rsidRPr="0017652F">
        <w:rPr>
          <w:rFonts w:ascii="Times New Roman" w:eastAsia="SimSun" w:hAnsi="Times New Roman" w:cs="Times New Roman"/>
          <w:sz w:val="24"/>
          <w:szCs w:val="24"/>
          <w:lang w:val="sr-Cyrl-RS" w:eastAsia="zh-CN"/>
        </w:rPr>
        <w:t>г</w:t>
      </w:r>
      <w:r w:rsidRPr="0017652F">
        <w:rPr>
          <w:rFonts w:ascii="Times New Roman" w:eastAsia="SimSun" w:hAnsi="Times New Roman" w:cs="Times New Roman"/>
          <w:spacing w:val="2"/>
          <w:sz w:val="24"/>
          <w:szCs w:val="24"/>
          <w:lang w:val="sr-Cyrl-RS" w:eastAsia="zh-CN"/>
        </w:rPr>
        <w:t>р</w:t>
      </w:r>
      <w:r w:rsidRPr="0017652F">
        <w:rPr>
          <w:rFonts w:ascii="Times New Roman" w:eastAsia="SimSun" w:hAnsi="Times New Roman" w:cs="Times New Roman"/>
          <w:spacing w:val="-8"/>
          <w:sz w:val="24"/>
          <w:szCs w:val="24"/>
          <w:lang w:val="sr-Cyrl-RS" w:eastAsia="zh-CN"/>
        </w:rPr>
        <w:t>у</w:t>
      </w:r>
      <w:r w:rsidRPr="0017652F">
        <w:rPr>
          <w:rFonts w:ascii="Times New Roman" w:eastAsia="SimSun" w:hAnsi="Times New Roman" w:cs="Times New Roman"/>
          <w:spacing w:val="3"/>
          <w:sz w:val="24"/>
          <w:szCs w:val="24"/>
          <w:lang w:val="sr-Cyrl-RS" w:eastAsia="zh-CN"/>
        </w:rPr>
        <w:t>п</w:t>
      </w:r>
      <w:r w:rsidRPr="0017652F">
        <w:rPr>
          <w:rFonts w:ascii="Times New Roman" w:eastAsia="SimSun" w:hAnsi="Times New Roman" w:cs="Times New Roman"/>
          <w:sz w:val="24"/>
          <w:szCs w:val="24"/>
          <w:lang w:val="sr-Cyrl-RS" w:eastAsia="zh-CN"/>
        </w:rPr>
        <w:t>а</w:t>
      </w:r>
      <w:r w:rsidRPr="0017652F">
        <w:rPr>
          <w:rFonts w:ascii="Times New Roman" w:eastAsia="SimSun" w:hAnsi="Times New Roman" w:cs="Times New Roman"/>
          <w:spacing w:val="6"/>
          <w:sz w:val="24"/>
          <w:szCs w:val="24"/>
          <w:lang w:val="sr-Cyrl-RS" w:eastAsia="zh-CN"/>
        </w:rPr>
        <w:t xml:space="preserve"> </w:t>
      </w:r>
      <w:r w:rsidRPr="0017652F">
        <w:rPr>
          <w:rFonts w:ascii="Times New Roman" w:eastAsia="SimSun" w:hAnsi="Times New Roman" w:cs="Times New Roman"/>
          <w:sz w:val="24"/>
          <w:szCs w:val="24"/>
          <w:lang w:val="sr-Cyrl-RS" w:eastAsia="zh-CN"/>
        </w:rPr>
        <w:t>Понуђ</w:t>
      </w:r>
      <w:r w:rsidRPr="0017652F">
        <w:rPr>
          <w:rFonts w:ascii="Times New Roman" w:eastAsia="SimSun" w:hAnsi="Times New Roman" w:cs="Times New Roman"/>
          <w:spacing w:val="-1"/>
          <w:sz w:val="24"/>
          <w:szCs w:val="24"/>
          <w:lang w:val="sr-Cyrl-RS" w:eastAsia="zh-CN"/>
        </w:rPr>
        <w:t>ач</w:t>
      </w:r>
      <w:r w:rsidRPr="0017652F">
        <w:rPr>
          <w:rFonts w:ascii="Times New Roman" w:eastAsia="SimSun" w:hAnsi="Times New Roman" w:cs="Times New Roman"/>
          <w:sz w:val="24"/>
          <w:szCs w:val="24"/>
          <w:lang w:val="sr-Cyrl-RS" w:eastAsia="zh-CN"/>
        </w:rPr>
        <w:t>а</w:t>
      </w:r>
      <w:r w:rsidRPr="0017652F">
        <w:rPr>
          <w:rFonts w:ascii="Times New Roman" w:eastAsia="SimSun" w:hAnsi="Times New Roman" w:cs="Times New Roman"/>
          <w:spacing w:val="10"/>
          <w:sz w:val="24"/>
          <w:szCs w:val="24"/>
          <w:lang w:val="sr-Cyrl-RS" w:eastAsia="zh-CN"/>
        </w:rPr>
        <w:t xml:space="preserve"> </w:t>
      </w:r>
      <w:r w:rsidRPr="0017652F">
        <w:rPr>
          <w:rFonts w:ascii="Times New Roman" w:eastAsia="SimSun" w:hAnsi="Times New Roman" w:cs="Times New Roman"/>
          <w:sz w:val="24"/>
          <w:szCs w:val="24"/>
          <w:lang w:val="sr-Cyrl-RS" w:eastAsia="zh-CN"/>
        </w:rPr>
        <w:t>–</w:t>
      </w:r>
      <w:r w:rsidRPr="0017652F">
        <w:rPr>
          <w:rFonts w:ascii="Times New Roman" w:eastAsia="SimSun" w:hAnsi="Times New Roman" w:cs="Times New Roman"/>
          <w:spacing w:val="7"/>
          <w:sz w:val="24"/>
          <w:szCs w:val="24"/>
          <w:lang w:val="sr-Cyrl-RS" w:eastAsia="zh-CN"/>
        </w:rPr>
        <w:t xml:space="preserve"> </w:t>
      </w:r>
      <w:r w:rsidRPr="0017652F">
        <w:rPr>
          <w:rFonts w:ascii="Times New Roman" w:eastAsia="SimSun" w:hAnsi="Times New Roman" w:cs="Times New Roman"/>
          <w:sz w:val="24"/>
          <w:szCs w:val="24"/>
          <w:lang w:val="sr-Cyrl-RS" w:eastAsia="zh-CN"/>
        </w:rPr>
        <w:t>потпис</w:t>
      </w:r>
      <w:r w:rsidRPr="0017652F">
        <w:rPr>
          <w:rFonts w:ascii="Times New Roman" w:eastAsia="SimSun" w:hAnsi="Times New Roman" w:cs="Times New Roman"/>
          <w:spacing w:val="-2"/>
          <w:sz w:val="24"/>
          <w:szCs w:val="24"/>
          <w:lang w:val="sr-Cyrl-RS" w:eastAsia="zh-CN"/>
        </w:rPr>
        <w:t>а</w:t>
      </w:r>
      <w:r w:rsidRPr="0017652F">
        <w:rPr>
          <w:rFonts w:ascii="Times New Roman" w:eastAsia="SimSun" w:hAnsi="Times New Roman" w:cs="Times New Roman"/>
          <w:sz w:val="24"/>
          <w:szCs w:val="24"/>
          <w:lang w:val="sr-Cyrl-RS" w:eastAsia="zh-CN"/>
        </w:rPr>
        <w:t>н</w:t>
      </w:r>
      <w:r w:rsidRPr="0017652F">
        <w:rPr>
          <w:rFonts w:ascii="Times New Roman" w:eastAsia="SimSun" w:hAnsi="Times New Roman" w:cs="Times New Roman"/>
          <w:spacing w:val="7"/>
          <w:sz w:val="24"/>
          <w:szCs w:val="24"/>
          <w:lang w:val="sr-Cyrl-RS" w:eastAsia="zh-CN"/>
        </w:rPr>
        <w:t xml:space="preserve"> </w:t>
      </w:r>
      <w:r w:rsidRPr="0017652F">
        <w:rPr>
          <w:rFonts w:ascii="Times New Roman" w:eastAsia="SimSun" w:hAnsi="Times New Roman" w:cs="Times New Roman"/>
          <w:sz w:val="24"/>
          <w:szCs w:val="24"/>
          <w:lang w:val="sr-Cyrl-RS" w:eastAsia="zh-CN"/>
        </w:rPr>
        <w:t>и</w:t>
      </w:r>
      <w:r w:rsidRPr="0017652F">
        <w:rPr>
          <w:rFonts w:ascii="Times New Roman" w:eastAsia="SimSun" w:hAnsi="Times New Roman" w:cs="Times New Roman"/>
          <w:spacing w:val="5"/>
          <w:sz w:val="24"/>
          <w:szCs w:val="24"/>
          <w:lang w:val="sr-Cyrl-RS" w:eastAsia="zh-CN"/>
        </w:rPr>
        <w:t xml:space="preserve"> </w:t>
      </w:r>
      <w:r w:rsidRPr="0017652F">
        <w:rPr>
          <w:rFonts w:ascii="Times New Roman" w:eastAsia="SimSun" w:hAnsi="Times New Roman" w:cs="Times New Roman"/>
          <w:sz w:val="24"/>
          <w:szCs w:val="24"/>
          <w:lang w:val="sr-Cyrl-RS" w:eastAsia="zh-CN"/>
        </w:rPr>
        <w:t>ов</w:t>
      </w:r>
      <w:r w:rsidRPr="0017652F">
        <w:rPr>
          <w:rFonts w:ascii="Times New Roman" w:eastAsia="SimSun" w:hAnsi="Times New Roman" w:cs="Times New Roman"/>
          <w:spacing w:val="-2"/>
          <w:sz w:val="24"/>
          <w:szCs w:val="24"/>
          <w:lang w:val="sr-Cyrl-RS" w:eastAsia="zh-CN"/>
        </w:rPr>
        <w:t>е</w:t>
      </w:r>
      <w:r w:rsidRPr="0017652F">
        <w:rPr>
          <w:rFonts w:ascii="Times New Roman" w:eastAsia="SimSun" w:hAnsi="Times New Roman" w:cs="Times New Roman"/>
          <w:sz w:val="24"/>
          <w:szCs w:val="24"/>
          <w:lang w:val="sr-Cyrl-RS" w:eastAsia="zh-CN"/>
        </w:rPr>
        <w:t>р</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 xml:space="preserve">н од </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тр</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не</w:t>
      </w:r>
      <w:r w:rsidRPr="0017652F">
        <w:rPr>
          <w:rFonts w:ascii="Times New Roman" w:eastAsia="SimSun" w:hAnsi="Times New Roman" w:cs="Times New Roman"/>
          <w:spacing w:val="-1"/>
          <w:sz w:val="24"/>
          <w:szCs w:val="24"/>
          <w:lang w:val="sr-Cyrl-RS" w:eastAsia="zh-CN"/>
        </w:rPr>
        <w:t xml:space="preserve"> с</w:t>
      </w:r>
      <w:r w:rsidRPr="0017652F">
        <w:rPr>
          <w:rFonts w:ascii="Times New Roman" w:eastAsia="SimSun" w:hAnsi="Times New Roman" w:cs="Times New Roman"/>
          <w:sz w:val="24"/>
          <w:szCs w:val="24"/>
          <w:lang w:val="sr-Cyrl-RS" w:eastAsia="zh-CN"/>
        </w:rPr>
        <w:t>вих</w:t>
      </w:r>
      <w:r w:rsidRPr="0017652F">
        <w:rPr>
          <w:rFonts w:ascii="Times New Roman" w:eastAsia="SimSun" w:hAnsi="Times New Roman" w:cs="Times New Roman"/>
          <w:spacing w:val="2"/>
          <w:sz w:val="24"/>
          <w:szCs w:val="24"/>
          <w:lang w:val="sr-Cyrl-RS" w:eastAsia="zh-CN"/>
        </w:rPr>
        <w:t xml:space="preserve"> </w:t>
      </w:r>
      <w:r w:rsidRPr="0017652F">
        <w:rPr>
          <w:rFonts w:ascii="Times New Roman" w:eastAsia="SimSun" w:hAnsi="Times New Roman" w:cs="Times New Roman"/>
          <w:sz w:val="24"/>
          <w:szCs w:val="24"/>
          <w:lang w:val="sr-Cyrl-RS" w:eastAsia="zh-CN"/>
        </w:rPr>
        <w:t>Понуђ</w:t>
      </w:r>
      <w:r w:rsidRPr="0017652F">
        <w:rPr>
          <w:rFonts w:ascii="Times New Roman" w:eastAsia="SimSun" w:hAnsi="Times New Roman" w:cs="Times New Roman"/>
          <w:spacing w:val="-2"/>
          <w:sz w:val="24"/>
          <w:szCs w:val="24"/>
          <w:lang w:val="sr-Cyrl-RS" w:eastAsia="zh-CN"/>
        </w:rPr>
        <w:t>а</w:t>
      </w:r>
      <w:r w:rsidRPr="0017652F">
        <w:rPr>
          <w:rFonts w:ascii="Times New Roman" w:eastAsia="SimSun" w:hAnsi="Times New Roman" w:cs="Times New Roman"/>
          <w:spacing w:val="1"/>
          <w:sz w:val="24"/>
          <w:szCs w:val="24"/>
          <w:lang w:val="sr-Cyrl-RS" w:eastAsia="zh-CN"/>
        </w:rPr>
        <w:t>ч</w:t>
      </w:r>
      <w:r w:rsidRPr="0017652F">
        <w:rPr>
          <w:rFonts w:ascii="Times New Roman" w:eastAsia="SimSun" w:hAnsi="Times New Roman" w:cs="Times New Roman"/>
          <w:sz w:val="24"/>
          <w:szCs w:val="24"/>
          <w:lang w:val="sr-Cyrl-RS" w:eastAsia="zh-CN"/>
        </w:rPr>
        <w:t>а</w:t>
      </w:r>
      <w:r w:rsidRPr="0017652F">
        <w:rPr>
          <w:rFonts w:ascii="Times New Roman" w:eastAsia="SimSun" w:hAnsi="Times New Roman" w:cs="Times New Roman"/>
          <w:spacing w:val="-1"/>
          <w:sz w:val="24"/>
          <w:szCs w:val="24"/>
          <w:lang w:val="sr-Cyrl-RS" w:eastAsia="zh-CN"/>
        </w:rPr>
        <w:t xml:space="preserve"> </w:t>
      </w:r>
      <w:r w:rsidRPr="0017652F">
        <w:rPr>
          <w:rFonts w:ascii="Times New Roman" w:eastAsia="SimSun" w:hAnsi="Times New Roman" w:cs="Times New Roman"/>
          <w:sz w:val="24"/>
          <w:szCs w:val="24"/>
          <w:lang w:val="sr-Cyrl-RS" w:eastAsia="zh-CN"/>
        </w:rPr>
        <w:t>из г</w:t>
      </w:r>
      <w:r w:rsidRPr="0017652F">
        <w:rPr>
          <w:rFonts w:ascii="Times New Roman" w:eastAsia="SimSun" w:hAnsi="Times New Roman" w:cs="Times New Roman"/>
          <w:spacing w:val="2"/>
          <w:sz w:val="24"/>
          <w:szCs w:val="24"/>
          <w:lang w:val="sr-Cyrl-RS" w:eastAsia="zh-CN"/>
        </w:rPr>
        <w:t>р</w:t>
      </w:r>
      <w:r w:rsidRPr="0017652F">
        <w:rPr>
          <w:rFonts w:ascii="Times New Roman" w:eastAsia="SimSun" w:hAnsi="Times New Roman" w:cs="Times New Roman"/>
          <w:spacing w:val="-8"/>
          <w:sz w:val="24"/>
          <w:szCs w:val="24"/>
          <w:lang w:val="sr-Cyrl-RS" w:eastAsia="zh-CN"/>
        </w:rPr>
        <w:t>у</w:t>
      </w:r>
      <w:r w:rsidRPr="0017652F">
        <w:rPr>
          <w:rFonts w:ascii="Times New Roman" w:eastAsia="SimSun" w:hAnsi="Times New Roman" w:cs="Times New Roman"/>
          <w:sz w:val="24"/>
          <w:szCs w:val="24"/>
          <w:lang w:val="sr-Cyrl-RS" w:eastAsia="zh-CN"/>
        </w:rPr>
        <w:t>пе</w:t>
      </w:r>
      <w:r w:rsidRPr="0017652F">
        <w:rPr>
          <w:rFonts w:ascii="Times New Roman" w:eastAsia="SimSun" w:hAnsi="Times New Roman" w:cs="Times New Roman"/>
          <w:spacing w:val="-1"/>
          <w:sz w:val="24"/>
          <w:szCs w:val="24"/>
          <w:lang w:val="sr-Cyrl-RS" w:eastAsia="zh-CN"/>
        </w:rPr>
        <w:t xml:space="preserve"> </w:t>
      </w:r>
      <w:r w:rsidRPr="0017652F">
        <w:rPr>
          <w:rFonts w:ascii="Times New Roman" w:eastAsia="SimSun" w:hAnsi="Times New Roman" w:cs="Times New Roman"/>
          <w:sz w:val="24"/>
          <w:szCs w:val="24"/>
          <w:lang w:val="sr-Cyrl-RS" w:eastAsia="zh-CN"/>
        </w:rPr>
        <w:t>Понуђ</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pacing w:val="1"/>
          <w:sz w:val="24"/>
          <w:szCs w:val="24"/>
          <w:lang w:val="sr-Cyrl-RS" w:eastAsia="zh-CN"/>
        </w:rPr>
        <w:t>ч</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w:t>
      </w:r>
    </w:p>
    <w:p w:rsidR="00B71A56" w:rsidRPr="0017652F" w:rsidRDefault="00B71A56" w:rsidP="00B71A56">
      <w:pPr>
        <w:widowControl w:val="0"/>
        <w:kinsoku w:val="0"/>
        <w:overflowPunct w:val="0"/>
        <w:autoSpaceDE w:val="0"/>
        <w:autoSpaceDN w:val="0"/>
        <w:adjustRightInd w:val="0"/>
        <w:spacing w:before="3" w:after="0" w:line="280" w:lineRule="exact"/>
        <w:ind w:firstLine="820"/>
        <w:rPr>
          <w:rFonts w:ascii="Times New Roman" w:eastAsia="SimSun" w:hAnsi="Times New Roman" w:cs="Times New Roman"/>
          <w:sz w:val="28"/>
          <w:szCs w:val="28"/>
          <w:lang w:val="sr-Cyrl-RS" w:eastAsia="zh-CN"/>
        </w:rPr>
      </w:pPr>
    </w:p>
    <w:p w:rsidR="00B71A56" w:rsidRPr="0017652F" w:rsidRDefault="00B71A56" w:rsidP="00B71A56">
      <w:pPr>
        <w:widowControl w:val="0"/>
        <w:numPr>
          <w:ilvl w:val="0"/>
          <w:numId w:val="18"/>
        </w:numPr>
        <w:tabs>
          <w:tab w:val="left" w:pos="1077"/>
        </w:tabs>
        <w:kinsoku w:val="0"/>
        <w:overflowPunct w:val="0"/>
        <w:autoSpaceDE w:val="0"/>
        <w:autoSpaceDN w:val="0"/>
        <w:adjustRightInd w:val="0"/>
        <w:spacing w:after="0" w:line="237" w:lineRule="auto"/>
        <w:ind w:right="115" w:firstLine="820"/>
        <w:jc w:val="both"/>
        <w:rPr>
          <w:rFonts w:ascii="Times New Roman" w:eastAsia="SimSun" w:hAnsi="Times New Roman" w:cs="Times New Roman"/>
          <w:sz w:val="26"/>
          <w:szCs w:val="26"/>
          <w:lang w:val="sr-Cyrl-RS" w:eastAsia="zh-CN"/>
        </w:rPr>
      </w:pPr>
      <w:r w:rsidRPr="0017652F">
        <w:rPr>
          <w:rFonts w:ascii="Times New Roman" w:eastAsia="SimSun" w:hAnsi="Times New Roman" w:cs="Times New Roman"/>
          <w:bCs/>
          <w:sz w:val="24"/>
          <w:szCs w:val="24"/>
          <w:lang w:val="sr-Cyrl-RS" w:eastAsia="zh-CN"/>
        </w:rPr>
        <w:t xml:space="preserve">Изјава Понуђача да ће у тренутку закључења уговора, предати средство финансијског обезбеђења за добро извршење посла, предвиђено уговором, на начин предвиђен конкурсном документацијом. </w:t>
      </w:r>
    </w:p>
    <w:p w:rsidR="00B71A56" w:rsidRPr="0017652F" w:rsidRDefault="00B71A56" w:rsidP="00B71A56">
      <w:pPr>
        <w:widowControl w:val="0"/>
        <w:tabs>
          <w:tab w:val="left" w:pos="1077"/>
        </w:tabs>
        <w:kinsoku w:val="0"/>
        <w:overflowPunct w:val="0"/>
        <w:autoSpaceDE w:val="0"/>
        <w:autoSpaceDN w:val="0"/>
        <w:adjustRightInd w:val="0"/>
        <w:spacing w:after="0" w:line="237" w:lineRule="auto"/>
        <w:ind w:right="115"/>
        <w:jc w:val="both"/>
        <w:rPr>
          <w:rFonts w:ascii="Times New Roman" w:eastAsia="SimSun" w:hAnsi="Times New Roman" w:cs="Times New Roman"/>
          <w:sz w:val="26"/>
          <w:szCs w:val="26"/>
          <w:lang w:val="sr-Cyrl-RS" w:eastAsia="zh-CN"/>
        </w:rPr>
      </w:pPr>
    </w:p>
    <w:p w:rsidR="00B71A56" w:rsidRPr="0017652F" w:rsidRDefault="00B71A56" w:rsidP="00B71A56">
      <w:pPr>
        <w:widowControl w:val="0"/>
        <w:kinsoku w:val="0"/>
        <w:overflowPunct w:val="0"/>
        <w:autoSpaceDE w:val="0"/>
        <w:autoSpaceDN w:val="0"/>
        <w:adjustRightInd w:val="0"/>
        <w:spacing w:after="0" w:line="240" w:lineRule="auto"/>
        <w:ind w:right="112"/>
        <w:jc w:val="both"/>
        <w:rPr>
          <w:rFonts w:ascii="Times New Roman" w:eastAsia="SimSun" w:hAnsi="Times New Roman" w:cs="Times New Roman"/>
          <w:sz w:val="24"/>
          <w:szCs w:val="24"/>
          <w:lang w:val="sr-Cyrl-RS" w:eastAsia="zh-CN"/>
        </w:rPr>
      </w:pPr>
      <w:r w:rsidRPr="0017652F">
        <w:rPr>
          <w:rFonts w:ascii="Times New Roman" w:eastAsia="SimSun" w:hAnsi="Times New Roman" w:cs="Times New Roman"/>
          <w:b/>
          <w:sz w:val="24"/>
          <w:szCs w:val="24"/>
          <w:lang w:val="sr-Cyrl-RS" w:eastAsia="zh-CN"/>
        </w:rPr>
        <w:t>Напомена:</w:t>
      </w:r>
      <w:r w:rsidRPr="0017652F">
        <w:rPr>
          <w:rFonts w:ascii="Times New Roman" w:eastAsia="SimSun" w:hAnsi="Times New Roman" w:cs="Times New Roman"/>
          <w:sz w:val="24"/>
          <w:szCs w:val="24"/>
          <w:lang w:val="sr-Cyrl-RS" w:eastAsia="zh-CN"/>
        </w:rPr>
        <w:t xml:space="preserve"> Понуђач може да у оквиру понуде достави укупан износ и структуру трошкова припремања понуде. Трошкове припреме и подношења понуде сноси искључиво Понуђач и не може тражити од Наручиоца накнаду трошкова. Образац трошкова припреме понуде је саставни део конкурсне документације.</w:t>
      </w:r>
    </w:p>
    <w:p w:rsidR="00B71A56" w:rsidRPr="0017652F" w:rsidRDefault="00B71A56" w:rsidP="00B71A56">
      <w:pPr>
        <w:widowControl w:val="0"/>
        <w:kinsoku w:val="0"/>
        <w:overflowPunct w:val="0"/>
        <w:autoSpaceDE w:val="0"/>
        <w:autoSpaceDN w:val="0"/>
        <w:adjustRightInd w:val="0"/>
        <w:spacing w:after="0" w:line="240" w:lineRule="auto"/>
        <w:ind w:right="112"/>
        <w:jc w:val="both"/>
        <w:rPr>
          <w:rFonts w:ascii="Times New Roman" w:eastAsia="SimSun" w:hAnsi="Times New Roman" w:cs="Times New Roman"/>
          <w:sz w:val="24"/>
          <w:szCs w:val="24"/>
          <w:lang w:val="sr-Cyrl-RS" w:eastAsia="zh-CN"/>
        </w:rPr>
      </w:pPr>
    </w:p>
    <w:p w:rsidR="00B71A56" w:rsidRPr="0017652F" w:rsidRDefault="00B71A56" w:rsidP="00B71A56">
      <w:pPr>
        <w:widowControl w:val="0"/>
        <w:kinsoku w:val="0"/>
        <w:overflowPunct w:val="0"/>
        <w:autoSpaceDE w:val="0"/>
        <w:autoSpaceDN w:val="0"/>
        <w:adjustRightInd w:val="0"/>
        <w:spacing w:before="3" w:after="0" w:line="276" w:lineRule="exact"/>
        <w:ind w:right="115"/>
        <w:jc w:val="both"/>
        <w:rPr>
          <w:rFonts w:ascii="Times New Roman" w:eastAsia="SimSun" w:hAnsi="Times New Roman" w:cs="Times New Roman"/>
          <w:sz w:val="24"/>
          <w:szCs w:val="24"/>
          <w:lang w:val="sr-Cyrl-RS" w:eastAsia="zh-CN"/>
        </w:rPr>
      </w:pPr>
      <w:r>
        <w:rPr>
          <w:rFonts w:ascii="Times New Roman" w:eastAsia="SimSun" w:hAnsi="Times New Roman" w:cs="Times New Roman"/>
          <w:sz w:val="24"/>
          <w:szCs w:val="24"/>
          <w:lang w:val="sr-Cyrl-RS" w:eastAsia="zh-CN"/>
        </w:rPr>
        <w:tab/>
      </w:r>
      <w:r>
        <w:rPr>
          <w:rFonts w:ascii="Times New Roman" w:eastAsia="SimSun" w:hAnsi="Times New Roman" w:cs="Times New Roman"/>
          <w:sz w:val="24"/>
          <w:szCs w:val="24"/>
          <w:lang w:val="sr-Cyrl-RS" w:eastAsia="zh-CN"/>
        </w:rPr>
        <w:tab/>
      </w:r>
      <w:r w:rsidRPr="0017652F">
        <w:rPr>
          <w:rFonts w:ascii="Times New Roman" w:eastAsia="SimSun" w:hAnsi="Times New Roman" w:cs="Times New Roman"/>
          <w:sz w:val="24"/>
          <w:szCs w:val="24"/>
          <w:lang w:val="sr-Cyrl-RS" w:eastAsia="zh-CN"/>
        </w:rPr>
        <w:t>Ако</w:t>
      </w:r>
      <w:r w:rsidRPr="0017652F">
        <w:rPr>
          <w:rFonts w:ascii="Times New Roman" w:eastAsia="SimSun" w:hAnsi="Times New Roman" w:cs="Times New Roman"/>
          <w:spacing w:val="38"/>
          <w:sz w:val="24"/>
          <w:szCs w:val="24"/>
          <w:lang w:val="sr-Cyrl-RS" w:eastAsia="zh-CN"/>
        </w:rPr>
        <w:t xml:space="preserve"> </w:t>
      </w:r>
      <w:r w:rsidRPr="0017652F">
        <w:rPr>
          <w:rFonts w:ascii="Times New Roman" w:eastAsia="SimSun" w:hAnsi="Times New Roman" w:cs="Times New Roman"/>
          <w:sz w:val="24"/>
          <w:szCs w:val="24"/>
          <w:lang w:val="sr-Cyrl-RS" w:eastAsia="zh-CN"/>
        </w:rPr>
        <w:t>је</w:t>
      </w:r>
      <w:r w:rsidRPr="0017652F">
        <w:rPr>
          <w:rFonts w:ascii="Times New Roman" w:eastAsia="SimSun" w:hAnsi="Times New Roman" w:cs="Times New Roman"/>
          <w:spacing w:val="37"/>
          <w:sz w:val="24"/>
          <w:szCs w:val="24"/>
          <w:lang w:val="sr-Cyrl-RS" w:eastAsia="zh-CN"/>
        </w:rPr>
        <w:t xml:space="preserve"> </w:t>
      </w:r>
      <w:r w:rsidRPr="0017652F">
        <w:rPr>
          <w:rFonts w:ascii="Times New Roman" w:eastAsia="SimSun" w:hAnsi="Times New Roman" w:cs="Times New Roman"/>
          <w:sz w:val="24"/>
          <w:szCs w:val="24"/>
          <w:lang w:val="sr-Cyrl-RS" w:eastAsia="zh-CN"/>
        </w:rPr>
        <w:t>по</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pacing w:val="2"/>
          <w:sz w:val="24"/>
          <w:szCs w:val="24"/>
          <w:lang w:val="sr-Cyrl-RS" w:eastAsia="zh-CN"/>
        </w:rPr>
        <w:t>т</w:t>
      </w:r>
      <w:r w:rsidRPr="0017652F">
        <w:rPr>
          <w:rFonts w:ascii="Times New Roman" w:eastAsia="SimSun" w:hAnsi="Times New Roman" w:cs="Times New Roman"/>
          <w:spacing w:val="-8"/>
          <w:sz w:val="24"/>
          <w:szCs w:val="24"/>
          <w:lang w:val="sr-Cyrl-RS" w:eastAsia="zh-CN"/>
        </w:rPr>
        <w:t>у</w:t>
      </w:r>
      <w:r w:rsidRPr="0017652F">
        <w:rPr>
          <w:rFonts w:ascii="Times New Roman" w:eastAsia="SimSun" w:hAnsi="Times New Roman" w:cs="Times New Roman"/>
          <w:sz w:val="24"/>
          <w:szCs w:val="24"/>
          <w:lang w:val="sr-Cyrl-RS" w:eastAsia="zh-CN"/>
        </w:rPr>
        <w:t>п</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к</w:t>
      </w:r>
      <w:r w:rsidRPr="0017652F">
        <w:rPr>
          <w:rFonts w:ascii="Times New Roman" w:eastAsia="SimSun" w:hAnsi="Times New Roman" w:cs="Times New Roman"/>
          <w:spacing w:val="38"/>
          <w:sz w:val="24"/>
          <w:szCs w:val="24"/>
          <w:lang w:val="sr-Cyrl-RS" w:eastAsia="zh-CN"/>
        </w:rPr>
        <w:t xml:space="preserve"> </w:t>
      </w:r>
      <w:r w:rsidRPr="0017652F">
        <w:rPr>
          <w:rFonts w:ascii="Times New Roman" w:eastAsia="SimSun" w:hAnsi="Times New Roman" w:cs="Times New Roman"/>
          <w:sz w:val="24"/>
          <w:szCs w:val="24"/>
          <w:lang w:val="sr-Cyrl-RS" w:eastAsia="zh-CN"/>
        </w:rPr>
        <w:t>ја</w:t>
      </w:r>
      <w:r w:rsidRPr="0017652F">
        <w:rPr>
          <w:rFonts w:ascii="Times New Roman" w:eastAsia="SimSun" w:hAnsi="Times New Roman" w:cs="Times New Roman"/>
          <w:spacing w:val="-1"/>
          <w:sz w:val="24"/>
          <w:szCs w:val="24"/>
          <w:lang w:val="sr-Cyrl-RS" w:eastAsia="zh-CN"/>
        </w:rPr>
        <w:t>в</w:t>
      </w:r>
      <w:r w:rsidRPr="0017652F">
        <w:rPr>
          <w:rFonts w:ascii="Times New Roman" w:eastAsia="SimSun" w:hAnsi="Times New Roman" w:cs="Times New Roman"/>
          <w:sz w:val="24"/>
          <w:szCs w:val="24"/>
          <w:lang w:val="sr-Cyrl-RS" w:eastAsia="zh-CN"/>
        </w:rPr>
        <w:t>не</w:t>
      </w:r>
      <w:r w:rsidRPr="0017652F">
        <w:rPr>
          <w:rFonts w:ascii="Times New Roman" w:eastAsia="SimSun" w:hAnsi="Times New Roman" w:cs="Times New Roman"/>
          <w:spacing w:val="39"/>
          <w:sz w:val="24"/>
          <w:szCs w:val="24"/>
          <w:lang w:val="sr-Cyrl-RS" w:eastAsia="zh-CN"/>
        </w:rPr>
        <w:t xml:space="preserve"> </w:t>
      </w:r>
      <w:r w:rsidRPr="0017652F">
        <w:rPr>
          <w:rFonts w:ascii="Times New Roman" w:eastAsia="SimSun" w:hAnsi="Times New Roman" w:cs="Times New Roman"/>
          <w:sz w:val="24"/>
          <w:szCs w:val="24"/>
          <w:lang w:val="sr-Cyrl-RS" w:eastAsia="zh-CN"/>
        </w:rPr>
        <w:t>н</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б</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вке</w:t>
      </w:r>
      <w:r w:rsidRPr="0017652F">
        <w:rPr>
          <w:rFonts w:ascii="Times New Roman" w:eastAsia="SimSun" w:hAnsi="Times New Roman" w:cs="Times New Roman"/>
          <w:spacing w:val="37"/>
          <w:sz w:val="24"/>
          <w:szCs w:val="24"/>
          <w:lang w:val="sr-Cyrl-RS" w:eastAsia="zh-CN"/>
        </w:rPr>
        <w:t xml:space="preserve"> </w:t>
      </w:r>
      <w:r w:rsidRPr="0017652F">
        <w:rPr>
          <w:rFonts w:ascii="Times New Roman" w:eastAsia="SimSun" w:hAnsi="Times New Roman" w:cs="Times New Roman"/>
          <w:sz w:val="24"/>
          <w:szCs w:val="24"/>
          <w:lang w:val="sr-Cyrl-RS" w:eastAsia="zh-CN"/>
        </w:rPr>
        <w:t>о</w:t>
      </w:r>
      <w:r w:rsidRPr="0017652F">
        <w:rPr>
          <w:rFonts w:ascii="Times New Roman" w:eastAsia="SimSun" w:hAnsi="Times New Roman" w:cs="Times New Roman"/>
          <w:spacing w:val="2"/>
          <w:sz w:val="24"/>
          <w:szCs w:val="24"/>
          <w:lang w:val="sr-Cyrl-RS" w:eastAsia="zh-CN"/>
        </w:rPr>
        <w:t>б</w:t>
      </w:r>
      <w:r w:rsidRPr="0017652F">
        <w:rPr>
          <w:rFonts w:ascii="Times New Roman" w:eastAsia="SimSun" w:hAnsi="Times New Roman" w:cs="Times New Roman"/>
          <w:spacing w:val="-5"/>
          <w:sz w:val="24"/>
          <w:szCs w:val="24"/>
          <w:lang w:val="sr-Cyrl-RS" w:eastAsia="zh-CN"/>
        </w:rPr>
        <w:t>у</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pacing w:val="2"/>
          <w:sz w:val="24"/>
          <w:szCs w:val="24"/>
          <w:lang w:val="sr-Cyrl-RS" w:eastAsia="zh-CN"/>
        </w:rPr>
        <w:t>т</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вљен</w:t>
      </w:r>
      <w:r w:rsidRPr="0017652F">
        <w:rPr>
          <w:rFonts w:ascii="Times New Roman" w:eastAsia="SimSun" w:hAnsi="Times New Roman" w:cs="Times New Roman"/>
          <w:spacing w:val="38"/>
          <w:sz w:val="24"/>
          <w:szCs w:val="24"/>
          <w:lang w:val="sr-Cyrl-RS" w:eastAsia="zh-CN"/>
        </w:rPr>
        <w:t xml:space="preserve"> </w:t>
      </w:r>
      <w:r w:rsidRPr="0017652F">
        <w:rPr>
          <w:rFonts w:ascii="Times New Roman" w:eastAsia="SimSun" w:hAnsi="Times New Roman" w:cs="Times New Roman"/>
          <w:sz w:val="24"/>
          <w:szCs w:val="24"/>
          <w:lang w:val="sr-Cyrl-RS" w:eastAsia="zh-CN"/>
        </w:rPr>
        <w:t>из</w:t>
      </w:r>
      <w:r w:rsidRPr="0017652F">
        <w:rPr>
          <w:rFonts w:ascii="Times New Roman" w:eastAsia="SimSun" w:hAnsi="Times New Roman" w:cs="Times New Roman"/>
          <w:spacing w:val="36"/>
          <w:sz w:val="24"/>
          <w:szCs w:val="24"/>
          <w:lang w:val="sr-Cyrl-RS" w:eastAsia="zh-CN"/>
        </w:rPr>
        <w:t xml:space="preserve"> </w:t>
      </w:r>
      <w:r w:rsidRPr="0017652F">
        <w:rPr>
          <w:rFonts w:ascii="Times New Roman" w:eastAsia="SimSun" w:hAnsi="Times New Roman" w:cs="Times New Roman"/>
          <w:sz w:val="24"/>
          <w:szCs w:val="24"/>
          <w:lang w:val="sr-Cyrl-RS" w:eastAsia="zh-CN"/>
        </w:rPr>
        <w:t>р</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злога</w:t>
      </w:r>
      <w:r w:rsidRPr="0017652F">
        <w:rPr>
          <w:rFonts w:ascii="Times New Roman" w:eastAsia="SimSun" w:hAnsi="Times New Roman" w:cs="Times New Roman"/>
          <w:spacing w:val="37"/>
          <w:sz w:val="24"/>
          <w:szCs w:val="24"/>
          <w:lang w:val="sr-Cyrl-RS" w:eastAsia="zh-CN"/>
        </w:rPr>
        <w:t xml:space="preserve"> </w:t>
      </w:r>
      <w:r w:rsidRPr="0017652F">
        <w:rPr>
          <w:rFonts w:ascii="Times New Roman" w:eastAsia="SimSun" w:hAnsi="Times New Roman" w:cs="Times New Roman"/>
          <w:sz w:val="24"/>
          <w:szCs w:val="24"/>
          <w:lang w:val="sr-Cyrl-RS" w:eastAsia="zh-CN"/>
        </w:rPr>
        <w:t>који</w:t>
      </w:r>
      <w:r w:rsidRPr="0017652F">
        <w:rPr>
          <w:rFonts w:ascii="Times New Roman" w:eastAsia="SimSun" w:hAnsi="Times New Roman" w:cs="Times New Roman"/>
          <w:spacing w:val="37"/>
          <w:sz w:val="24"/>
          <w:szCs w:val="24"/>
          <w:lang w:val="sr-Cyrl-RS" w:eastAsia="zh-CN"/>
        </w:rPr>
        <w:t xml:space="preserve"> </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у</w:t>
      </w:r>
      <w:r w:rsidRPr="0017652F">
        <w:rPr>
          <w:rFonts w:ascii="Times New Roman" w:eastAsia="SimSun" w:hAnsi="Times New Roman" w:cs="Times New Roman"/>
          <w:spacing w:val="33"/>
          <w:sz w:val="24"/>
          <w:szCs w:val="24"/>
          <w:lang w:val="sr-Cyrl-RS" w:eastAsia="zh-CN"/>
        </w:rPr>
        <w:t xml:space="preserve"> </w:t>
      </w:r>
      <w:r w:rsidRPr="0017652F">
        <w:rPr>
          <w:rFonts w:ascii="Times New Roman" w:eastAsia="SimSun" w:hAnsi="Times New Roman" w:cs="Times New Roman"/>
          <w:sz w:val="24"/>
          <w:szCs w:val="24"/>
          <w:lang w:val="sr-Cyrl-RS" w:eastAsia="zh-CN"/>
        </w:rPr>
        <w:t>на</w:t>
      </w:r>
      <w:r w:rsidRPr="0017652F">
        <w:rPr>
          <w:rFonts w:ascii="Times New Roman" w:eastAsia="SimSun" w:hAnsi="Times New Roman" w:cs="Times New Roman"/>
          <w:spacing w:val="37"/>
          <w:sz w:val="24"/>
          <w:szCs w:val="24"/>
          <w:lang w:val="sr-Cyrl-RS" w:eastAsia="zh-CN"/>
        </w:rPr>
        <w:t xml:space="preserve"> </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тр</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ни</w:t>
      </w:r>
      <w:r w:rsidRPr="0017652F">
        <w:rPr>
          <w:rFonts w:ascii="Times New Roman" w:eastAsia="SimSun" w:hAnsi="Times New Roman" w:cs="Times New Roman"/>
          <w:spacing w:val="39"/>
          <w:sz w:val="24"/>
          <w:szCs w:val="24"/>
          <w:lang w:val="sr-Cyrl-RS" w:eastAsia="zh-CN"/>
        </w:rPr>
        <w:t xml:space="preserve"> </w:t>
      </w:r>
      <w:r w:rsidRPr="0017652F">
        <w:rPr>
          <w:rFonts w:ascii="Times New Roman" w:eastAsia="SimSun" w:hAnsi="Times New Roman" w:cs="Times New Roman"/>
          <w:sz w:val="24"/>
          <w:szCs w:val="24"/>
          <w:lang w:val="sr-Cyrl-RS" w:eastAsia="zh-CN"/>
        </w:rPr>
        <w:t>Наручиоц</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 Наручил</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ц</w:t>
      </w:r>
      <w:r w:rsidRPr="0017652F">
        <w:rPr>
          <w:rFonts w:ascii="Times New Roman" w:eastAsia="SimSun" w:hAnsi="Times New Roman" w:cs="Times New Roman"/>
          <w:spacing w:val="58"/>
          <w:sz w:val="24"/>
          <w:szCs w:val="24"/>
          <w:lang w:val="sr-Cyrl-RS" w:eastAsia="zh-CN"/>
        </w:rPr>
        <w:t xml:space="preserve"> </w:t>
      </w:r>
      <w:r w:rsidRPr="0017652F">
        <w:rPr>
          <w:rFonts w:ascii="Times New Roman" w:eastAsia="SimSun" w:hAnsi="Times New Roman" w:cs="Times New Roman"/>
          <w:sz w:val="24"/>
          <w:szCs w:val="24"/>
          <w:lang w:val="sr-Cyrl-RS" w:eastAsia="zh-CN"/>
        </w:rPr>
        <w:t>је</w:t>
      </w:r>
      <w:r w:rsidRPr="0017652F">
        <w:rPr>
          <w:rFonts w:ascii="Times New Roman" w:eastAsia="SimSun" w:hAnsi="Times New Roman" w:cs="Times New Roman"/>
          <w:spacing w:val="56"/>
          <w:sz w:val="24"/>
          <w:szCs w:val="24"/>
          <w:lang w:val="sr-Cyrl-RS" w:eastAsia="zh-CN"/>
        </w:rPr>
        <w:t xml:space="preserve"> </w:t>
      </w:r>
      <w:r w:rsidRPr="0017652F">
        <w:rPr>
          <w:rFonts w:ascii="Times New Roman" w:eastAsia="SimSun" w:hAnsi="Times New Roman" w:cs="Times New Roman"/>
          <w:spacing w:val="2"/>
          <w:sz w:val="24"/>
          <w:szCs w:val="24"/>
          <w:lang w:val="sr-Cyrl-RS" w:eastAsia="zh-CN"/>
        </w:rPr>
        <w:t>д</w:t>
      </w:r>
      <w:r w:rsidRPr="0017652F">
        <w:rPr>
          <w:rFonts w:ascii="Times New Roman" w:eastAsia="SimSun" w:hAnsi="Times New Roman" w:cs="Times New Roman"/>
          <w:spacing w:val="-5"/>
          <w:sz w:val="24"/>
          <w:szCs w:val="24"/>
          <w:lang w:val="sr-Cyrl-RS" w:eastAsia="zh-CN"/>
        </w:rPr>
        <w:t>у</w:t>
      </w:r>
      <w:r w:rsidRPr="0017652F">
        <w:rPr>
          <w:rFonts w:ascii="Times New Roman" w:eastAsia="SimSun" w:hAnsi="Times New Roman" w:cs="Times New Roman"/>
          <w:sz w:val="24"/>
          <w:szCs w:val="24"/>
          <w:lang w:val="sr-Cyrl-RS" w:eastAsia="zh-CN"/>
        </w:rPr>
        <w:t>ж</w:t>
      </w:r>
      <w:r w:rsidRPr="0017652F">
        <w:rPr>
          <w:rFonts w:ascii="Times New Roman" w:eastAsia="SimSun" w:hAnsi="Times New Roman" w:cs="Times New Roman"/>
          <w:spacing w:val="-2"/>
          <w:sz w:val="24"/>
          <w:szCs w:val="24"/>
          <w:lang w:val="sr-Cyrl-RS" w:eastAsia="zh-CN"/>
        </w:rPr>
        <w:t>а</w:t>
      </w:r>
      <w:r w:rsidRPr="0017652F">
        <w:rPr>
          <w:rFonts w:ascii="Times New Roman" w:eastAsia="SimSun" w:hAnsi="Times New Roman" w:cs="Times New Roman"/>
          <w:sz w:val="24"/>
          <w:szCs w:val="24"/>
          <w:lang w:val="sr-Cyrl-RS" w:eastAsia="zh-CN"/>
        </w:rPr>
        <w:t>н</w:t>
      </w:r>
      <w:r w:rsidRPr="0017652F">
        <w:rPr>
          <w:rFonts w:ascii="Times New Roman" w:eastAsia="SimSun" w:hAnsi="Times New Roman" w:cs="Times New Roman"/>
          <w:spacing w:val="58"/>
          <w:sz w:val="24"/>
          <w:szCs w:val="24"/>
          <w:lang w:val="sr-Cyrl-RS" w:eastAsia="zh-CN"/>
        </w:rPr>
        <w:t xml:space="preserve"> </w:t>
      </w:r>
      <w:r w:rsidRPr="0017652F">
        <w:rPr>
          <w:rFonts w:ascii="Times New Roman" w:eastAsia="SimSun" w:hAnsi="Times New Roman" w:cs="Times New Roman"/>
          <w:sz w:val="24"/>
          <w:szCs w:val="24"/>
          <w:lang w:val="sr-Cyrl-RS" w:eastAsia="zh-CN"/>
        </w:rPr>
        <w:t>да</w:t>
      </w:r>
      <w:r w:rsidRPr="0017652F">
        <w:rPr>
          <w:rFonts w:ascii="Times New Roman" w:eastAsia="SimSun" w:hAnsi="Times New Roman" w:cs="Times New Roman"/>
          <w:spacing w:val="56"/>
          <w:sz w:val="24"/>
          <w:szCs w:val="24"/>
          <w:lang w:val="sr-Cyrl-RS" w:eastAsia="zh-CN"/>
        </w:rPr>
        <w:t xml:space="preserve"> </w:t>
      </w:r>
      <w:r w:rsidRPr="0017652F">
        <w:rPr>
          <w:rFonts w:ascii="Times New Roman" w:eastAsia="SimSun" w:hAnsi="Times New Roman" w:cs="Times New Roman"/>
          <w:sz w:val="24"/>
          <w:szCs w:val="24"/>
          <w:lang w:val="sr-Cyrl-RS" w:eastAsia="zh-CN"/>
        </w:rPr>
        <w:t>Понуђ</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pacing w:val="3"/>
          <w:sz w:val="24"/>
          <w:szCs w:val="24"/>
          <w:lang w:val="sr-Cyrl-RS" w:eastAsia="zh-CN"/>
        </w:rPr>
        <w:t>ч</w:t>
      </w:r>
      <w:r w:rsidRPr="0017652F">
        <w:rPr>
          <w:rFonts w:ascii="Times New Roman" w:eastAsia="SimSun" w:hAnsi="Times New Roman" w:cs="Times New Roman"/>
          <w:sz w:val="24"/>
          <w:szCs w:val="24"/>
          <w:lang w:val="sr-Cyrl-RS" w:eastAsia="zh-CN"/>
        </w:rPr>
        <w:t>у</w:t>
      </w:r>
      <w:r w:rsidRPr="0017652F">
        <w:rPr>
          <w:rFonts w:ascii="Times New Roman" w:eastAsia="SimSun" w:hAnsi="Times New Roman" w:cs="Times New Roman"/>
          <w:spacing w:val="52"/>
          <w:sz w:val="24"/>
          <w:szCs w:val="24"/>
          <w:lang w:val="sr-Cyrl-RS" w:eastAsia="zh-CN"/>
        </w:rPr>
        <w:t xml:space="preserve"> </w:t>
      </w:r>
      <w:r w:rsidRPr="0017652F">
        <w:rPr>
          <w:rFonts w:ascii="Times New Roman" w:eastAsia="SimSun" w:hAnsi="Times New Roman" w:cs="Times New Roman"/>
          <w:sz w:val="24"/>
          <w:szCs w:val="24"/>
          <w:lang w:val="sr-Cyrl-RS" w:eastAsia="zh-CN"/>
        </w:rPr>
        <w:t>н</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докн</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ди</w:t>
      </w:r>
      <w:r w:rsidRPr="0017652F">
        <w:rPr>
          <w:rFonts w:ascii="Times New Roman" w:eastAsia="SimSun" w:hAnsi="Times New Roman" w:cs="Times New Roman"/>
          <w:spacing w:val="56"/>
          <w:sz w:val="24"/>
          <w:szCs w:val="24"/>
          <w:lang w:val="sr-Cyrl-RS" w:eastAsia="zh-CN"/>
        </w:rPr>
        <w:t xml:space="preserve"> </w:t>
      </w:r>
      <w:r w:rsidRPr="0017652F">
        <w:rPr>
          <w:rFonts w:ascii="Times New Roman" w:eastAsia="SimSun" w:hAnsi="Times New Roman" w:cs="Times New Roman"/>
          <w:sz w:val="24"/>
          <w:szCs w:val="24"/>
          <w:lang w:val="sr-Cyrl-RS" w:eastAsia="zh-CN"/>
        </w:rPr>
        <w:t>трошкове</w:t>
      </w:r>
      <w:r w:rsidRPr="0017652F">
        <w:rPr>
          <w:rFonts w:ascii="Times New Roman" w:eastAsia="SimSun" w:hAnsi="Times New Roman" w:cs="Times New Roman"/>
          <w:spacing w:val="55"/>
          <w:sz w:val="24"/>
          <w:szCs w:val="24"/>
          <w:lang w:val="sr-Cyrl-RS" w:eastAsia="zh-CN"/>
        </w:rPr>
        <w:t xml:space="preserve"> </w:t>
      </w:r>
      <w:r w:rsidRPr="0017652F">
        <w:rPr>
          <w:rFonts w:ascii="Times New Roman" w:eastAsia="SimSun" w:hAnsi="Times New Roman" w:cs="Times New Roman"/>
          <w:spacing w:val="-2"/>
          <w:sz w:val="24"/>
          <w:szCs w:val="24"/>
          <w:lang w:val="sr-Cyrl-RS" w:eastAsia="zh-CN"/>
        </w:rPr>
        <w:t>и</w:t>
      </w:r>
      <w:r w:rsidRPr="0017652F">
        <w:rPr>
          <w:rFonts w:ascii="Times New Roman" w:eastAsia="SimSun" w:hAnsi="Times New Roman" w:cs="Times New Roman"/>
          <w:sz w:val="24"/>
          <w:szCs w:val="24"/>
          <w:lang w:val="sr-Cyrl-RS" w:eastAsia="zh-CN"/>
        </w:rPr>
        <w:t>зр</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де</w:t>
      </w:r>
      <w:r w:rsidRPr="0017652F">
        <w:rPr>
          <w:rFonts w:ascii="Times New Roman" w:eastAsia="SimSun" w:hAnsi="Times New Roman" w:cs="Times New Roman"/>
          <w:spacing w:val="59"/>
          <w:sz w:val="24"/>
          <w:szCs w:val="24"/>
          <w:lang w:val="sr-Cyrl-RS" w:eastAsia="zh-CN"/>
        </w:rPr>
        <w:t xml:space="preserve"> </w:t>
      </w:r>
      <w:r w:rsidRPr="0017652F">
        <w:rPr>
          <w:rFonts w:ascii="Times New Roman" w:eastAsia="SimSun" w:hAnsi="Times New Roman" w:cs="Times New Roman"/>
          <w:spacing w:val="-8"/>
          <w:sz w:val="24"/>
          <w:szCs w:val="24"/>
          <w:lang w:val="sr-Cyrl-RS" w:eastAsia="zh-CN"/>
        </w:rPr>
        <w:t>у</w:t>
      </w:r>
      <w:r w:rsidRPr="0017652F">
        <w:rPr>
          <w:rFonts w:ascii="Times New Roman" w:eastAsia="SimSun" w:hAnsi="Times New Roman" w:cs="Times New Roman"/>
          <w:sz w:val="24"/>
          <w:szCs w:val="24"/>
          <w:lang w:val="sr-Cyrl-RS" w:eastAsia="zh-CN"/>
        </w:rPr>
        <w:t>з</w:t>
      </w:r>
      <w:r w:rsidRPr="0017652F">
        <w:rPr>
          <w:rFonts w:ascii="Times New Roman" w:eastAsia="SimSun" w:hAnsi="Times New Roman" w:cs="Times New Roman"/>
          <w:spacing w:val="2"/>
          <w:sz w:val="24"/>
          <w:szCs w:val="24"/>
          <w:lang w:val="sr-Cyrl-RS" w:eastAsia="zh-CN"/>
        </w:rPr>
        <w:t>о</w:t>
      </w:r>
      <w:r w:rsidRPr="0017652F">
        <w:rPr>
          <w:rFonts w:ascii="Times New Roman" w:eastAsia="SimSun" w:hAnsi="Times New Roman" w:cs="Times New Roman"/>
          <w:sz w:val="24"/>
          <w:szCs w:val="24"/>
          <w:lang w:val="sr-Cyrl-RS" w:eastAsia="zh-CN"/>
        </w:rPr>
        <w:t>рка</w:t>
      </w:r>
      <w:r w:rsidRPr="0017652F">
        <w:rPr>
          <w:rFonts w:ascii="Times New Roman" w:eastAsia="SimSun" w:hAnsi="Times New Roman" w:cs="Times New Roman"/>
          <w:spacing w:val="56"/>
          <w:sz w:val="24"/>
          <w:szCs w:val="24"/>
          <w:lang w:val="sr-Cyrl-RS" w:eastAsia="zh-CN"/>
        </w:rPr>
        <w:t xml:space="preserve"> </w:t>
      </w:r>
      <w:r w:rsidRPr="0017652F">
        <w:rPr>
          <w:rFonts w:ascii="Times New Roman" w:eastAsia="SimSun" w:hAnsi="Times New Roman" w:cs="Times New Roman"/>
          <w:sz w:val="24"/>
          <w:szCs w:val="24"/>
          <w:lang w:val="sr-Cyrl-RS" w:eastAsia="zh-CN"/>
        </w:rPr>
        <w:t>или</w:t>
      </w:r>
      <w:r w:rsidRPr="0017652F">
        <w:rPr>
          <w:rFonts w:ascii="Times New Roman" w:eastAsia="SimSun" w:hAnsi="Times New Roman" w:cs="Times New Roman"/>
          <w:spacing w:val="56"/>
          <w:sz w:val="24"/>
          <w:szCs w:val="24"/>
          <w:lang w:val="sr-Cyrl-RS" w:eastAsia="zh-CN"/>
        </w:rPr>
        <w:t xml:space="preserve"> </w:t>
      </w:r>
      <w:r w:rsidRPr="0017652F">
        <w:rPr>
          <w:rFonts w:ascii="Times New Roman" w:eastAsia="SimSun" w:hAnsi="Times New Roman" w:cs="Times New Roman"/>
          <w:spacing w:val="-1"/>
          <w:sz w:val="24"/>
          <w:szCs w:val="24"/>
          <w:lang w:val="sr-Cyrl-RS" w:eastAsia="zh-CN"/>
        </w:rPr>
        <w:t>м</w:t>
      </w:r>
      <w:r w:rsidRPr="0017652F">
        <w:rPr>
          <w:rFonts w:ascii="Times New Roman" w:eastAsia="SimSun" w:hAnsi="Times New Roman" w:cs="Times New Roman"/>
          <w:sz w:val="24"/>
          <w:szCs w:val="24"/>
          <w:lang w:val="sr-Cyrl-RS" w:eastAsia="zh-CN"/>
        </w:rPr>
        <w:t>од</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л</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w:t>
      </w:r>
      <w:r w:rsidRPr="0017652F">
        <w:rPr>
          <w:rFonts w:ascii="Times New Roman" w:eastAsia="SimSun" w:hAnsi="Times New Roman" w:cs="Times New Roman"/>
          <w:spacing w:val="57"/>
          <w:sz w:val="24"/>
          <w:szCs w:val="24"/>
          <w:lang w:val="sr-Cyrl-RS" w:eastAsia="zh-CN"/>
        </w:rPr>
        <w:t xml:space="preserve"> </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ко</w:t>
      </w:r>
      <w:r w:rsidRPr="0017652F">
        <w:rPr>
          <w:rFonts w:ascii="Times New Roman" w:eastAsia="SimSun" w:hAnsi="Times New Roman" w:cs="Times New Roman"/>
          <w:spacing w:val="57"/>
          <w:sz w:val="24"/>
          <w:szCs w:val="24"/>
          <w:lang w:val="sr-Cyrl-RS" w:eastAsia="zh-CN"/>
        </w:rPr>
        <w:t xml:space="preserve"> </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у изр</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ђ</w:t>
      </w:r>
      <w:r w:rsidRPr="0017652F">
        <w:rPr>
          <w:rFonts w:ascii="Times New Roman" w:eastAsia="SimSun" w:hAnsi="Times New Roman" w:cs="Times New Roman"/>
          <w:spacing w:val="-2"/>
          <w:sz w:val="24"/>
          <w:szCs w:val="24"/>
          <w:lang w:val="sr-Cyrl-RS" w:eastAsia="zh-CN"/>
        </w:rPr>
        <w:t>е</w:t>
      </w:r>
      <w:r w:rsidRPr="0017652F">
        <w:rPr>
          <w:rFonts w:ascii="Times New Roman" w:eastAsia="SimSun" w:hAnsi="Times New Roman" w:cs="Times New Roman"/>
          <w:sz w:val="24"/>
          <w:szCs w:val="24"/>
          <w:lang w:val="sr-Cyrl-RS" w:eastAsia="zh-CN"/>
        </w:rPr>
        <w:t>ни</w:t>
      </w:r>
      <w:r w:rsidRPr="0017652F">
        <w:rPr>
          <w:rFonts w:ascii="Times New Roman" w:eastAsia="SimSun" w:hAnsi="Times New Roman" w:cs="Times New Roman"/>
          <w:spacing w:val="29"/>
          <w:sz w:val="24"/>
          <w:szCs w:val="24"/>
          <w:lang w:val="sr-Cyrl-RS" w:eastAsia="zh-CN"/>
        </w:rPr>
        <w:t xml:space="preserve"> </w:t>
      </w:r>
      <w:r w:rsidRPr="0017652F">
        <w:rPr>
          <w:rFonts w:ascii="Times New Roman" w:eastAsia="SimSun" w:hAnsi="Times New Roman" w:cs="Times New Roman"/>
          <w:sz w:val="24"/>
          <w:szCs w:val="24"/>
          <w:lang w:val="sr-Cyrl-RS" w:eastAsia="zh-CN"/>
        </w:rPr>
        <w:t>у</w:t>
      </w:r>
      <w:r w:rsidRPr="0017652F">
        <w:rPr>
          <w:rFonts w:ascii="Times New Roman" w:eastAsia="SimSun" w:hAnsi="Times New Roman" w:cs="Times New Roman"/>
          <w:spacing w:val="18"/>
          <w:sz w:val="24"/>
          <w:szCs w:val="24"/>
          <w:lang w:val="sr-Cyrl-RS" w:eastAsia="zh-CN"/>
        </w:rPr>
        <w:t xml:space="preserve"> </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кл</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pacing w:val="4"/>
          <w:sz w:val="24"/>
          <w:szCs w:val="24"/>
          <w:lang w:val="sr-Cyrl-RS" w:eastAsia="zh-CN"/>
        </w:rPr>
        <w:t>д</w:t>
      </w:r>
      <w:r w:rsidRPr="0017652F">
        <w:rPr>
          <w:rFonts w:ascii="Times New Roman" w:eastAsia="SimSun" w:hAnsi="Times New Roman" w:cs="Times New Roman"/>
          <w:sz w:val="24"/>
          <w:szCs w:val="24"/>
          <w:lang w:val="sr-Cyrl-RS" w:eastAsia="zh-CN"/>
        </w:rPr>
        <w:t>у</w:t>
      </w:r>
      <w:r w:rsidRPr="0017652F">
        <w:rPr>
          <w:rFonts w:ascii="Times New Roman" w:eastAsia="SimSun" w:hAnsi="Times New Roman" w:cs="Times New Roman"/>
          <w:spacing w:val="21"/>
          <w:sz w:val="24"/>
          <w:szCs w:val="24"/>
          <w:lang w:val="sr-Cyrl-RS" w:eastAsia="zh-CN"/>
        </w:rPr>
        <w:t xml:space="preserve"> </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а</w:t>
      </w:r>
      <w:r w:rsidRPr="0017652F">
        <w:rPr>
          <w:rFonts w:ascii="Times New Roman" w:eastAsia="SimSun" w:hAnsi="Times New Roman" w:cs="Times New Roman"/>
          <w:spacing w:val="27"/>
          <w:sz w:val="24"/>
          <w:szCs w:val="24"/>
          <w:lang w:val="sr-Cyrl-RS" w:eastAsia="zh-CN"/>
        </w:rPr>
        <w:t xml:space="preserve"> </w:t>
      </w:r>
      <w:r w:rsidRPr="0017652F">
        <w:rPr>
          <w:rFonts w:ascii="Times New Roman" w:eastAsia="SimSun" w:hAnsi="Times New Roman" w:cs="Times New Roman"/>
          <w:sz w:val="24"/>
          <w:szCs w:val="24"/>
          <w:lang w:val="sr-Cyrl-RS" w:eastAsia="zh-CN"/>
        </w:rPr>
        <w:t>т</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хни</w:t>
      </w:r>
      <w:r w:rsidRPr="0017652F">
        <w:rPr>
          <w:rFonts w:ascii="Times New Roman" w:eastAsia="SimSun" w:hAnsi="Times New Roman" w:cs="Times New Roman"/>
          <w:spacing w:val="-1"/>
          <w:sz w:val="24"/>
          <w:szCs w:val="24"/>
          <w:lang w:val="sr-Cyrl-RS" w:eastAsia="zh-CN"/>
        </w:rPr>
        <w:t>ч</w:t>
      </w:r>
      <w:r w:rsidRPr="0017652F">
        <w:rPr>
          <w:rFonts w:ascii="Times New Roman" w:eastAsia="SimSun" w:hAnsi="Times New Roman" w:cs="Times New Roman"/>
          <w:spacing w:val="-2"/>
          <w:sz w:val="24"/>
          <w:szCs w:val="24"/>
          <w:lang w:val="sr-Cyrl-RS" w:eastAsia="zh-CN"/>
        </w:rPr>
        <w:t>к</w:t>
      </w:r>
      <w:r w:rsidRPr="0017652F">
        <w:rPr>
          <w:rFonts w:ascii="Times New Roman" w:eastAsia="SimSun" w:hAnsi="Times New Roman" w:cs="Times New Roman"/>
          <w:sz w:val="24"/>
          <w:szCs w:val="24"/>
          <w:lang w:val="sr-Cyrl-RS" w:eastAsia="zh-CN"/>
        </w:rPr>
        <w:t>им</w:t>
      </w:r>
      <w:r w:rsidRPr="0017652F">
        <w:rPr>
          <w:rFonts w:ascii="Times New Roman" w:eastAsia="SimSun" w:hAnsi="Times New Roman" w:cs="Times New Roman"/>
          <w:spacing w:val="25"/>
          <w:sz w:val="24"/>
          <w:szCs w:val="24"/>
          <w:lang w:val="sr-Cyrl-RS" w:eastAsia="zh-CN"/>
        </w:rPr>
        <w:t xml:space="preserve"> </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п</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ц</w:t>
      </w:r>
      <w:r w:rsidRPr="0017652F">
        <w:rPr>
          <w:rFonts w:ascii="Times New Roman" w:eastAsia="SimSun" w:hAnsi="Times New Roman" w:cs="Times New Roman"/>
          <w:spacing w:val="-2"/>
          <w:sz w:val="24"/>
          <w:szCs w:val="24"/>
          <w:lang w:val="sr-Cyrl-RS" w:eastAsia="zh-CN"/>
        </w:rPr>
        <w:t>и</w:t>
      </w:r>
      <w:r w:rsidRPr="0017652F">
        <w:rPr>
          <w:rFonts w:ascii="Times New Roman" w:eastAsia="SimSun" w:hAnsi="Times New Roman" w:cs="Times New Roman"/>
          <w:sz w:val="24"/>
          <w:szCs w:val="24"/>
          <w:lang w:val="sr-Cyrl-RS" w:eastAsia="zh-CN"/>
        </w:rPr>
        <w:t>ф</w:t>
      </w:r>
      <w:r w:rsidRPr="0017652F">
        <w:rPr>
          <w:rFonts w:ascii="Times New Roman" w:eastAsia="SimSun" w:hAnsi="Times New Roman" w:cs="Times New Roman"/>
          <w:spacing w:val="-1"/>
          <w:sz w:val="24"/>
          <w:szCs w:val="24"/>
          <w:lang w:val="sr-Cyrl-RS" w:eastAsia="zh-CN"/>
        </w:rPr>
        <w:t>и</w:t>
      </w:r>
      <w:r w:rsidRPr="0017652F">
        <w:rPr>
          <w:rFonts w:ascii="Times New Roman" w:eastAsia="SimSun" w:hAnsi="Times New Roman" w:cs="Times New Roman"/>
          <w:spacing w:val="-2"/>
          <w:sz w:val="24"/>
          <w:szCs w:val="24"/>
          <w:lang w:val="sr-Cyrl-RS" w:eastAsia="zh-CN"/>
        </w:rPr>
        <w:t>к</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ција</w:t>
      </w:r>
      <w:r w:rsidRPr="0017652F">
        <w:rPr>
          <w:rFonts w:ascii="Times New Roman" w:eastAsia="SimSun" w:hAnsi="Times New Roman" w:cs="Times New Roman"/>
          <w:spacing w:val="-2"/>
          <w:sz w:val="24"/>
          <w:szCs w:val="24"/>
          <w:lang w:val="sr-Cyrl-RS" w:eastAsia="zh-CN"/>
        </w:rPr>
        <w:t>м</w:t>
      </w:r>
      <w:r w:rsidRPr="0017652F">
        <w:rPr>
          <w:rFonts w:ascii="Times New Roman" w:eastAsia="SimSun" w:hAnsi="Times New Roman" w:cs="Times New Roman"/>
          <w:sz w:val="24"/>
          <w:szCs w:val="24"/>
          <w:lang w:val="sr-Cyrl-RS" w:eastAsia="zh-CN"/>
        </w:rPr>
        <w:t>а</w:t>
      </w:r>
      <w:r w:rsidRPr="0017652F">
        <w:rPr>
          <w:rFonts w:ascii="Times New Roman" w:eastAsia="SimSun" w:hAnsi="Times New Roman" w:cs="Times New Roman"/>
          <w:spacing w:val="25"/>
          <w:sz w:val="24"/>
          <w:szCs w:val="24"/>
          <w:lang w:val="sr-Cyrl-RS" w:eastAsia="zh-CN"/>
        </w:rPr>
        <w:t xml:space="preserve"> </w:t>
      </w:r>
      <w:r w:rsidRPr="0017652F">
        <w:rPr>
          <w:rFonts w:ascii="Times New Roman" w:eastAsia="SimSun" w:hAnsi="Times New Roman" w:cs="Times New Roman"/>
          <w:spacing w:val="7"/>
          <w:sz w:val="24"/>
          <w:szCs w:val="24"/>
          <w:lang w:val="sr-Cyrl-RS" w:eastAsia="zh-CN"/>
        </w:rPr>
        <w:t>Наруч</w:t>
      </w:r>
      <w:r w:rsidRPr="0017652F">
        <w:rPr>
          <w:rFonts w:ascii="Times New Roman" w:eastAsia="SimSun" w:hAnsi="Times New Roman" w:cs="Times New Roman"/>
          <w:sz w:val="24"/>
          <w:szCs w:val="24"/>
          <w:lang w:val="sr-Cyrl-RS" w:eastAsia="zh-CN"/>
        </w:rPr>
        <w:t>иоца</w:t>
      </w:r>
      <w:r w:rsidRPr="0017652F">
        <w:rPr>
          <w:rFonts w:ascii="Times New Roman" w:eastAsia="SimSun" w:hAnsi="Times New Roman" w:cs="Times New Roman"/>
          <w:spacing w:val="25"/>
          <w:sz w:val="24"/>
          <w:szCs w:val="24"/>
          <w:lang w:val="sr-Cyrl-RS" w:eastAsia="zh-CN"/>
        </w:rPr>
        <w:t xml:space="preserve"> </w:t>
      </w:r>
      <w:r w:rsidRPr="0017652F">
        <w:rPr>
          <w:rFonts w:ascii="Times New Roman" w:eastAsia="SimSun" w:hAnsi="Times New Roman" w:cs="Times New Roman"/>
          <w:sz w:val="24"/>
          <w:szCs w:val="24"/>
          <w:lang w:val="sr-Cyrl-RS" w:eastAsia="zh-CN"/>
        </w:rPr>
        <w:t>и</w:t>
      </w:r>
      <w:r w:rsidRPr="0017652F">
        <w:rPr>
          <w:rFonts w:ascii="Times New Roman" w:eastAsia="SimSun" w:hAnsi="Times New Roman" w:cs="Times New Roman"/>
          <w:spacing w:val="27"/>
          <w:sz w:val="24"/>
          <w:szCs w:val="24"/>
          <w:lang w:val="sr-Cyrl-RS" w:eastAsia="zh-CN"/>
        </w:rPr>
        <w:t xml:space="preserve"> </w:t>
      </w:r>
      <w:r w:rsidRPr="0017652F">
        <w:rPr>
          <w:rFonts w:ascii="Times New Roman" w:eastAsia="SimSun" w:hAnsi="Times New Roman" w:cs="Times New Roman"/>
          <w:sz w:val="24"/>
          <w:szCs w:val="24"/>
          <w:lang w:val="sr-Cyrl-RS" w:eastAsia="zh-CN"/>
        </w:rPr>
        <w:t>трошкове</w:t>
      </w:r>
      <w:r w:rsidRPr="0017652F">
        <w:rPr>
          <w:rFonts w:ascii="Times New Roman" w:eastAsia="SimSun" w:hAnsi="Times New Roman" w:cs="Times New Roman"/>
          <w:spacing w:val="24"/>
          <w:sz w:val="24"/>
          <w:szCs w:val="24"/>
          <w:lang w:val="sr-Cyrl-RS" w:eastAsia="zh-CN"/>
        </w:rPr>
        <w:t xml:space="preserve"> </w:t>
      </w:r>
      <w:r w:rsidRPr="0017652F">
        <w:rPr>
          <w:rFonts w:ascii="Times New Roman" w:eastAsia="SimSun" w:hAnsi="Times New Roman" w:cs="Times New Roman"/>
          <w:sz w:val="24"/>
          <w:szCs w:val="24"/>
          <w:lang w:val="sr-Cyrl-RS" w:eastAsia="zh-CN"/>
        </w:rPr>
        <w:t>приб</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вља</w:t>
      </w:r>
      <w:r w:rsidRPr="0017652F">
        <w:rPr>
          <w:rFonts w:ascii="Times New Roman" w:eastAsia="SimSun" w:hAnsi="Times New Roman" w:cs="Times New Roman"/>
          <w:spacing w:val="-2"/>
          <w:sz w:val="24"/>
          <w:szCs w:val="24"/>
          <w:lang w:val="sr-Cyrl-RS" w:eastAsia="zh-CN"/>
        </w:rPr>
        <w:t>њ</w:t>
      </w:r>
      <w:r w:rsidRPr="0017652F">
        <w:rPr>
          <w:rFonts w:ascii="Times New Roman" w:eastAsia="SimSun" w:hAnsi="Times New Roman" w:cs="Times New Roman"/>
          <w:sz w:val="24"/>
          <w:szCs w:val="24"/>
          <w:lang w:val="sr-Cyrl-RS" w:eastAsia="zh-CN"/>
        </w:rPr>
        <w:t xml:space="preserve">а </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р</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д</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тва</w:t>
      </w:r>
      <w:r w:rsidRPr="0017652F">
        <w:rPr>
          <w:rFonts w:ascii="Times New Roman" w:eastAsia="SimSun" w:hAnsi="Times New Roman" w:cs="Times New Roman"/>
          <w:spacing w:val="58"/>
          <w:sz w:val="24"/>
          <w:szCs w:val="24"/>
          <w:lang w:val="sr-Cyrl-RS" w:eastAsia="zh-CN"/>
        </w:rPr>
        <w:t xml:space="preserve"> </w:t>
      </w:r>
      <w:r w:rsidRPr="0017652F">
        <w:rPr>
          <w:rFonts w:ascii="Times New Roman" w:eastAsia="SimSun" w:hAnsi="Times New Roman" w:cs="Times New Roman"/>
          <w:sz w:val="24"/>
          <w:szCs w:val="24"/>
          <w:lang w:val="sr-Cyrl-RS" w:eastAsia="zh-CN"/>
        </w:rPr>
        <w:t>об</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зб</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pacing w:val="1"/>
          <w:sz w:val="24"/>
          <w:szCs w:val="24"/>
          <w:lang w:val="sr-Cyrl-RS" w:eastAsia="zh-CN"/>
        </w:rPr>
        <w:t>ђ</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њ</w:t>
      </w:r>
      <w:r w:rsidRPr="0017652F">
        <w:rPr>
          <w:rFonts w:ascii="Times New Roman" w:eastAsia="SimSun" w:hAnsi="Times New Roman" w:cs="Times New Roman"/>
          <w:spacing w:val="-2"/>
          <w:sz w:val="24"/>
          <w:szCs w:val="24"/>
          <w:lang w:val="sr-Cyrl-RS" w:eastAsia="zh-CN"/>
        </w:rPr>
        <w:t>а</w:t>
      </w:r>
      <w:r w:rsidRPr="0017652F">
        <w:rPr>
          <w:rFonts w:ascii="Times New Roman" w:eastAsia="SimSun" w:hAnsi="Times New Roman" w:cs="Times New Roman"/>
          <w:sz w:val="24"/>
          <w:szCs w:val="24"/>
          <w:lang w:val="sr-Cyrl-RS" w:eastAsia="zh-CN"/>
        </w:rPr>
        <w:t>,</w:t>
      </w:r>
      <w:r w:rsidRPr="0017652F">
        <w:rPr>
          <w:rFonts w:ascii="Times New Roman" w:eastAsia="SimSun" w:hAnsi="Times New Roman" w:cs="Times New Roman"/>
          <w:spacing w:val="2"/>
          <w:sz w:val="24"/>
          <w:szCs w:val="24"/>
          <w:lang w:val="sr-Cyrl-RS" w:eastAsia="zh-CN"/>
        </w:rPr>
        <w:t xml:space="preserve"> </w:t>
      </w:r>
      <w:r w:rsidRPr="0017652F">
        <w:rPr>
          <w:rFonts w:ascii="Times New Roman" w:eastAsia="SimSun" w:hAnsi="Times New Roman" w:cs="Times New Roman"/>
          <w:sz w:val="24"/>
          <w:szCs w:val="24"/>
          <w:lang w:val="sr-Cyrl-RS" w:eastAsia="zh-CN"/>
        </w:rPr>
        <w:t>под</w:t>
      </w:r>
      <w:r w:rsidRPr="0017652F">
        <w:rPr>
          <w:rFonts w:ascii="Times New Roman" w:eastAsia="SimSun" w:hAnsi="Times New Roman" w:cs="Times New Roman"/>
          <w:spacing w:val="2"/>
          <w:sz w:val="24"/>
          <w:szCs w:val="24"/>
          <w:lang w:val="sr-Cyrl-RS" w:eastAsia="zh-CN"/>
        </w:rPr>
        <w:t xml:space="preserve"> </w:t>
      </w:r>
      <w:r w:rsidRPr="0017652F">
        <w:rPr>
          <w:rFonts w:ascii="Times New Roman" w:eastAsia="SimSun" w:hAnsi="Times New Roman" w:cs="Times New Roman"/>
          <w:spacing w:val="-8"/>
          <w:sz w:val="24"/>
          <w:szCs w:val="24"/>
          <w:lang w:val="sr-Cyrl-RS" w:eastAsia="zh-CN"/>
        </w:rPr>
        <w:t>у</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лов</w:t>
      </w:r>
      <w:r w:rsidRPr="0017652F">
        <w:rPr>
          <w:rFonts w:ascii="Times New Roman" w:eastAsia="SimSun" w:hAnsi="Times New Roman" w:cs="Times New Roman"/>
          <w:spacing w:val="1"/>
          <w:sz w:val="24"/>
          <w:szCs w:val="24"/>
          <w:lang w:val="sr-Cyrl-RS" w:eastAsia="zh-CN"/>
        </w:rPr>
        <w:t>о</w:t>
      </w:r>
      <w:r w:rsidRPr="0017652F">
        <w:rPr>
          <w:rFonts w:ascii="Times New Roman" w:eastAsia="SimSun" w:hAnsi="Times New Roman" w:cs="Times New Roman"/>
          <w:sz w:val="24"/>
          <w:szCs w:val="24"/>
          <w:lang w:val="sr-Cyrl-RS" w:eastAsia="zh-CN"/>
        </w:rPr>
        <w:t>м</w:t>
      </w:r>
      <w:r w:rsidRPr="0017652F">
        <w:rPr>
          <w:rFonts w:ascii="Times New Roman" w:eastAsia="SimSun" w:hAnsi="Times New Roman" w:cs="Times New Roman"/>
          <w:spacing w:val="59"/>
          <w:sz w:val="24"/>
          <w:szCs w:val="24"/>
          <w:lang w:val="sr-Cyrl-RS" w:eastAsia="zh-CN"/>
        </w:rPr>
        <w:t xml:space="preserve"> </w:t>
      </w:r>
      <w:r w:rsidRPr="0017652F">
        <w:rPr>
          <w:rFonts w:ascii="Times New Roman" w:eastAsia="SimSun" w:hAnsi="Times New Roman" w:cs="Times New Roman"/>
          <w:sz w:val="24"/>
          <w:szCs w:val="24"/>
          <w:lang w:val="sr-Cyrl-RS" w:eastAsia="zh-CN"/>
        </w:rPr>
        <w:t>да</w:t>
      </w:r>
      <w:r w:rsidRPr="0017652F">
        <w:rPr>
          <w:rFonts w:ascii="Times New Roman" w:eastAsia="SimSun" w:hAnsi="Times New Roman" w:cs="Times New Roman"/>
          <w:spacing w:val="59"/>
          <w:sz w:val="24"/>
          <w:szCs w:val="24"/>
          <w:lang w:val="sr-Cyrl-RS" w:eastAsia="zh-CN"/>
        </w:rPr>
        <w:t xml:space="preserve"> </w:t>
      </w:r>
      <w:r w:rsidRPr="0017652F">
        <w:rPr>
          <w:rFonts w:ascii="Times New Roman" w:eastAsia="SimSun" w:hAnsi="Times New Roman" w:cs="Times New Roman"/>
          <w:sz w:val="24"/>
          <w:szCs w:val="24"/>
          <w:lang w:val="sr-Cyrl-RS" w:eastAsia="zh-CN"/>
        </w:rPr>
        <w:t>је</w:t>
      </w:r>
      <w:r w:rsidRPr="0017652F">
        <w:rPr>
          <w:rFonts w:ascii="Times New Roman" w:eastAsia="SimSun" w:hAnsi="Times New Roman" w:cs="Times New Roman"/>
          <w:spacing w:val="59"/>
          <w:sz w:val="24"/>
          <w:szCs w:val="24"/>
          <w:lang w:val="sr-Cyrl-RS" w:eastAsia="zh-CN"/>
        </w:rPr>
        <w:t xml:space="preserve"> </w:t>
      </w:r>
      <w:r w:rsidRPr="0017652F">
        <w:rPr>
          <w:rFonts w:ascii="Times New Roman" w:eastAsia="SimSun" w:hAnsi="Times New Roman" w:cs="Times New Roman"/>
          <w:sz w:val="24"/>
          <w:szCs w:val="24"/>
          <w:lang w:val="sr-Cyrl-RS" w:eastAsia="zh-CN"/>
        </w:rPr>
        <w:t>Понуђач</w:t>
      </w:r>
      <w:r w:rsidRPr="0017652F">
        <w:rPr>
          <w:rFonts w:ascii="Times New Roman" w:eastAsia="SimSun" w:hAnsi="Times New Roman" w:cs="Times New Roman"/>
          <w:spacing w:val="59"/>
          <w:sz w:val="24"/>
          <w:szCs w:val="24"/>
          <w:lang w:val="sr-Cyrl-RS" w:eastAsia="zh-CN"/>
        </w:rPr>
        <w:t xml:space="preserve"> </w:t>
      </w:r>
      <w:r w:rsidRPr="0017652F">
        <w:rPr>
          <w:rFonts w:ascii="Times New Roman" w:eastAsia="SimSun" w:hAnsi="Times New Roman" w:cs="Times New Roman"/>
          <w:sz w:val="24"/>
          <w:szCs w:val="24"/>
          <w:lang w:val="sr-Cyrl-RS" w:eastAsia="zh-CN"/>
        </w:rPr>
        <w:t>тр</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жио</w:t>
      </w:r>
      <w:r w:rsidRPr="0017652F">
        <w:rPr>
          <w:rFonts w:ascii="Times New Roman" w:eastAsia="SimSun" w:hAnsi="Times New Roman" w:cs="Times New Roman"/>
          <w:spacing w:val="59"/>
          <w:sz w:val="24"/>
          <w:szCs w:val="24"/>
          <w:lang w:val="sr-Cyrl-RS" w:eastAsia="zh-CN"/>
        </w:rPr>
        <w:t xml:space="preserve"> </w:t>
      </w:r>
      <w:r w:rsidRPr="0017652F">
        <w:rPr>
          <w:rFonts w:ascii="Times New Roman" w:eastAsia="SimSun" w:hAnsi="Times New Roman" w:cs="Times New Roman"/>
          <w:sz w:val="24"/>
          <w:szCs w:val="24"/>
          <w:lang w:val="sr-Cyrl-RS" w:eastAsia="zh-CN"/>
        </w:rPr>
        <w:t>н</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pacing w:val="-2"/>
          <w:sz w:val="24"/>
          <w:szCs w:val="24"/>
          <w:lang w:val="sr-Cyrl-RS" w:eastAsia="zh-CN"/>
        </w:rPr>
        <w:t>к</w:t>
      </w:r>
      <w:r w:rsidRPr="0017652F">
        <w:rPr>
          <w:rFonts w:ascii="Times New Roman" w:eastAsia="SimSun" w:hAnsi="Times New Roman" w:cs="Times New Roman"/>
          <w:sz w:val="24"/>
          <w:szCs w:val="24"/>
          <w:lang w:val="sr-Cyrl-RS" w:eastAsia="zh-CN"/>
        </w:rPr>
        <w:t>н</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pacing w:val="2"/>
          <w:sz w:val="24"/>
          <w:szCs w:val="24"/>
          <w:lang w:val="sr-Cyrl-RS" w:eastAsia="zh-CN"/>
        </w:rPr>
        <w:t>д</w:t>
      </w:r>
      <w:r w:rsidRPr="0017652F">
        <w:rPr>
          <w:rFonts w:ascii="Times New Roman" w:eastAsia="SimSun" w:hAnsi="Times New Roman" w:cs="Times New Roman"/>
          <w:sz w:val="24"/>
          <w:szCs w:val="24"/>
          <w:lang w:val="sr-Cyrl-RS" w:eastAsia="zh-CN"/>
        </w:rPr>
        <w:t>у</w:t>
      </w:r>
      <w:r w:rsidRPr="0017652F">
        <w:rPr>
          <w:rFonts w:ascii="Times New Roman" w:eastAsia="SimSun" w:hAnsi="Times New Roman" w:cs="Times New Roman"/>
          <w:spacing w:val="57"/>
          <w:sz w:val="24"/>
          <w:szCs w:val="24"/>
          <w:lang w:val="sr-Cyrl-RS" w:eastAsia="zh-CN"/>
        </w:rPr>
        <w:t xml:space="preserve"> </w:t>
      </w:r>
      <w:r w:rsidRPr="0017652F">
        <w:rPr>
          <w:rFonts w:ascii="Times New Roman" w:eastAsia="SimSun" w:hAnsi="Times New Roman" w:cs="Times New Roman"/>
          <w:sz w:val="24"/>
          <w:szCs w:val="24"/>
          <w:lang w:val="sr-Cyrl-RS" w:eastAsia="zh-CN"/>
        </w:rPr>
        <w:t>т</w:t>
      </w:r>
      <w:r w:rsidRPr="0017652F">
        <w:rPr>
          <w:rFonts w:ascii="Times New Roman" w:eastAsia="SimSun" w:hAnsi="Times New Roman" w:cs="Times New Roman"/>
          <w:spacing w:val="-2"/>
          <w:sz w:val="24"/>
          <w:szCs w:val="24"/>
          <w:lang w:val="sr-Cyrl-RS" w:eastAsia="zh-CN"/>
        </w:rPr>
        <w:t>и</w:t>
      </w:r>
      <w:r w:rsidRPr="0017652F">
        <w:rPr>
          <w:rFonts w:ascii="Times New Roman" w:eastAsia="SimSun" w:hAnsi="Times New Roman" w:cs="Times New Roman"/>
          <w:sz w:val="24"/>
          <w:szCs w:val="24"/>
          <w:lang w:val="sr-Cyrl-RS" w:eastAsia="zh-CN"/>
        </w:rPr>
        <w:t>х</w:t>
      </w:r>
      <w:r w:rsidRPr="0017652F">
        <w:rPr>
          <w:rFonts w:ascii="Times New Roman" w:eastAsia="SimSun" w:hAnsi="Times New Roman" w:cs="Times New Roman"/>
          <w:spacing w:val="59"/>
          <w:sz w:val="24"/>
          <w:szCs w:val="24"/>
          <w:lang w:val="sr-Cyrl-RS" w:eastAsia="zh-CN"/>
        </w:rPr>
        <w:t xml:space="preserve"> </w:t>
      </w:r>
      <w:r w:rsidRPr="0017652F">
        <w:rPr>
          <w:rFonts w:ascii="Times New Roman" w:eastAsia="SimSun" w:hAnsi="Times New Roman" w:cs="Times New Roman"/>
          <w:sz w:val="24"/>
          <w:szCs w:val="24"/>
          <w:lang w:val="sr-Cyrl-RS" w:eastAsia="zh-CN"/>
        </w:rPr>
        <w:t>трошкова у</w:t>
      </w:r>
      <w:r w:rsidRPr="0017652F">
        <w:rPr>
          <w:rFonts w:ascii="Times New Roman" w:eastAsia="SimSun" w:hAnsi="Times New Roman" w:cs="Times New Roman"/>
          <w:spacing w:val="52"/>
          <w:sz w:val="24"/>
          <w:szCs w:val="24"/>
          <w:lang w:val="sr-Cyrl-RS" w:eastAsia="zh-CN"/>
        </w:rPr>
        <w:t xml:space="preserve"> </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во</w:t>
      </w:r>
      <w:r w:rsidRPr="0017652F">
        <w:rPr>
          <w:rFonts w:ascii="Times New Roman" w:eastAsia="SimSun" w:hAnsi="Times New Roman" w:cs="Times New Roman"/>
          <w:spacing w:val="2"/>
          <w:sz w:val="24"/>
          <w:szCs w:val="24"/>
          <w:lang w:val="sr-Cyrl-RS" w:eastAsia="zh-CN"/>
        </w:rPr>
        <w:t>ј</w:t>
      </w:r>
      <w:r w:rsidRPr="0017652F">
        <w:rPr>
          <w:rFonts w:ascii="Times New Roman" w:eastAsia="SimSun" w:hAnsi="Times New Roman" w:cs="Times New Roman"/>
          <w:sz w:val="24"/>
          <w:szCs w:val="24"/>
          <w:lang w:val="sr-Cyrl-RS" w:eastAsia="zh-CN"/>
        </w:rPr>
        <w:t>ој по</w:t>
      </w:r>
      <w:r w:rsidRPr="0017652F">
        <w:rPr>
          <w:rFonts w:ascii="Times New Roman" w:eastAsia="SimSun" w:hAnsi="Times New Roman" w:cs="Times New Roman"/>
          <w:spacing w:val="3"/>
          <w:sz w:val="24"/>
          <w:szCs w:val="24"/>
          <w:lang w:val="sr-Cyrl-RS" w:eastAsia="zh-CN"/>
        </w:rPr>
        <w:t>н</w:t>
      </w:r>
      <w:r w:rsidRPr="0017652F">
        <w:rPr>
          <w:rFonts w:ascii="Times New Roman" w:eastAsia="SimSun" w:hAnsi="Times New Roman" w:cs="Times New Roman"/>
          <w:spacing w:val="-8"/>
          <w:sz w:val="24"/>
          <w:szCs w:val="24"/>
          <w:lang w:val="sr-Cyrl-RS" w:eastAsia="zh-CN"/>
        </w:rPr>
        <w:t>у</w:t>
      </w:r>
      <w:r w:rsidRPr="0017652F">
        <w:rPr>
          <w:rFonts w:ascii="Times New Roman" w:eastAsia="SimSun" w:hAnsi="Times New Roman" w:cs="Times New Roman"/>
          <w:sz w:val="24"/>
          <w:szCs w:val="24"/>
          <w:lang w:val="sr-Cyrl-RS" w:eastAsia="zh-CN"/>
        </w:rPr>
        <w:t>д</w:t>
      </w:r>
      <w:r w:rsidRPr="0017652F">
        <w:rPr>
          <w:rFonts w:ascii="Times New Roman" w:eastAsia="SimSun" w:hAnsi="Times New Roman" w:cs="Times New Roman"/>
          <w:spacing w:val="1"/>
          <w:sz w:val="24"/>
          <w:szCs w:val="24"/>
          <w:lang w:val="sr-Cyrl-RS" w:eastAsia="zh-CN"/>
        </w:rPr>
        <w:t>и</w:t>
      </w:r>
      <w:r w:rsidRPr="0017652F">
        <w:rPr>
          <w:rFonts w:ascii="Times New Roman" w:eastAsia="SimSun" w:hAnsi="Times New Roman" w:cs="Times New Roman"/>
          <w:sz w:val="24"/>
          <w:szCs w:val="24"/>
          <w:lang w:val="sr-Cyrl-RS" w:eastAsia="zh-CN"/>
        </w:rPr>
        <w:t>.</w:t>
      </w:r>
    </w:p>
    <w:p w:rsidR="00B71A56" w:rsidRPr="0017652F" w:rsidRDefault="00B71A56" w:rsidP="00B71A56">
      <w:pPr>
        <w:widowControl w:val="0"/>
        <w:tabs>
          <w:tab w:val="left" w:pos="1241"/>
        </w:tabs>
        <w:kinsoku w:val="0"/>
        <w:overflowPunct w:val="0"/>
        <w:autoSpaceDE w:val="0"/>
        <w:autoSpaceDN w:val="0"/>
        <w:adjustRightInd w:val="0"/>
        <w:spacing w:after="0" w:line="240" w:lineRule="auto"/>
        <w:outlineLvl w:val="0"/>
        <w:rPr>
          <w:rFonts w:ascii="Times New Roman" w:eastAsia="SimSun" w:hAnsi="Times New Roman" w:cs="Times New Roman"/>
          <w:sz w:val="26"/>
          <w:szCs w:val="26"/>
          <w:lang w:val="sr-Cyrl-RS" w:eastAsia="zh-CN"/>
        </w:rPr>
      </w:pPr>
    </w:p>
    <w:p w:rsidR="00B71A56" w:rsidRPr="0017652F" w:rsidRDefault="00B71A56" w:rsidP="00B71A56">
      <w:pPr>
        <w:widowControl w:val="0"/>
        <w:tabs>
          <w:tab w:val="left" w:pos="1241"/>
        </w:tabs>
        <w:kinsoku w:val="0"/>
        <w:overflowPunct w:val="0"/>
        <w:autoSpaceDE w:val="0"/>
        <w:autoSpaceDN w:val="0"/>
        <w:adjustRightInd w:val="0"/>
        <w:spacing w:after="0" w:line="240" w:lineRule="auto"/>
        <w:jc w:val="center"/>
        <w:outlineLvl w:val="0"/>
        <w:rPr>
          <w:rFonts w:ascii="Times New Roman" w:eastAsia="SimSun" w:hAnsi="Times New Roman" w:cs="Times New Roman"/>
          <w:sz w:val="24"/>
          <w:szCs w:val="24"/>
          <w:lang w:val="sr-Cyrl-RS" w:eastAsia="zh-CN"/>
        </w:rPr>
      </w:pPr>
      <w:r w:rsidRPr="0017652F">
        <w:rPr>
          <w:rFonts w:ascii="Times New Roman" w:eastAsia="SimSun" w:hAnsi="Times New Roman" w:cs="Times New Roman"/>
          <w:b/>
          <w:bCs/>
          <w:sz w:val="24"/>
          <w:szCs w:val="24"/>
          <w:lang w:val="sr-Cyrl-RS" w:eastAsia="zh-CN"/>
        </w:rPr>
        <w:t>ПА</w:t>
      </w:r>
      <w:r w:rsidRPr="0017652F">
        <w:rPr>
          <w:rFonts w:ascii="Times New Roman" w:eastAsia="SimSun" w:hAnsi="Times New Roman" w:cs="Times New Roman"/>
          <w:b/>
          <w:bCs/>
          <w:spacing w:val="-3"/>
          <w:sz w:val="24"/>
          <w:szCs w:val="24"/>
          <w:lang w:val="sr-Cyrl-RS" w:eastAsia="zh-CN"/>
        </w:rPr>
        <w:t>Р</w:t>
      </w:r>
      <w:r w:rsidRPr="0017652F">
        <w:rPr>
          <w:rFonts w:ascii="Times New Roman" w:eastAsia="SimSun" w:hAnsi="Times New Roman" w:cs="Times New Roman"/>
          <w:b/>
          <w:bCs/>
          <w:sz w:val="24"/>
          <w:szCs w:val="24"/>
          <w:lang w:val="sr-Cyrl-RS" w:eastAsia="zh-CN"/>
        </w:rPr>
        <w:t>ТИЈЕ</w:t>
      </w:r>
    </w:p>
    <w:p w:rsidR="00B71A56" w:rsidRPr="0017652F" w:rsidRDefault="00B71A56" w:rsidP="00B71A56">
      <w:pPr>
        <w:widowControl w:val="0"/>
        <w:kinsoku w:val="0"/>
        <w:overflowPunct w:val="0"/>
        <w:autoSpaceDE w:val="0"/>
        <w:autoSpaceDN w:val="0"/>
        <w:adjustRightInd w:val="0"/>
        <w:spacing w:before="11" w:after="0" w:line="260" w:lineRule="exact"/>
        <w:rPr>
          <w:rFonts w:ascii="Times New Roman" w:eastAsia="SimSun" w:hAnsi="Times New Roman" w:cs="Times New Roman"/>
          <w:sz w:val="26"/>
          <w:szCs w:val="26"/>
          <w:lang w:val="sr-Cyrl-RS" w:eastAsia="zh-CN"/>
        </w:rPr>
      </w:pPr>
      <w:r>
        <w:rPr>
          <w:rFonts w:ascii="Times New Roman" w:eastAsia="SimSun" w:hAnsi="Times New Roman" w:cs="Times New Roman"/>
          <w:sz w:val="26"/>
          <w:szCs w:val="26"/>
          <w:lang w:val="sr-Cyrl-RS" w:eastAsia="zh-CN"/>
        </w:rPr>
        <w:tab/>
      </w:r>
      <w:r>
        <w:rPr>
          <w:rFonts w:ascii="Times New Roman" w:eastAsia="SimSun" w:hAnsi="Times New Roman" w:cs="Times New Roman"/>
          <w:sz w:val="26"/>
          <w:szCs w:val="26"/>
          <w:lang w:val="sr-Cyrl-RS" w:eastAsia="zh-CN"/>
        </w:rPr>
        <w:tab/>
      </w:r>
    </w:p>
    <w:p w:rsidR="00B71A56" w:rsidRPr="0017652F" w:rsidRDefault="00B71A56" w:rsidP="00B71A56">
      <w:pPr>
        <w:widowControl w:val="0"/>
        <w:kinsoku w:val="0"/>
        <w:overflowPunct w:val="0"/>
        <w:autoSpaceDE w:val="0"/>
        <w:autoSpaceDN w:val="0"/>
        <w:adjustRightInd w:val="0"/>
        <w:spacing w:after="0" w:line="240" w:lineRule="auto"/>
        <w:rPr>
          <w:rFonts w:ascii="Times New Roman" w:eastAsia="SimSun" w:hAnsi="Times New Roman" w:cs="Times New Roman"/>
          <w:sz w:val="24"/>
          <w:szCs w:val="24"/>
          <w:lang w:val="sr-Cyrl-RS" w:eastAsia="zh-CN"/>
        </w:rPr>
      </w:pPr>
      <w:r>
        <w:rPr>
          <w:rFonts w:ascii="Times New Roman" w:eastAsia="SimSun" w:hAnsi="Times New Roman" w:cs="Times New Roman"/>
          <w:sz w:val="24"/>
          <w:szCs w:val="24"/>
          <w:lang w:val="sr-Cyrl-RS" w:eastAsia="zh-CN"/>
        </w:rPr>
        <w:tab/>
      </w:r>
      <w:r>
        <w:rPr>
          <w:rFonts w:ascii="Times New Roman" w:eastAsia="SimSun" w:hAnsi="Times New Roman" w:cs="Times New Roman"/>
          <w:sz w:val="24"/>
          <w:szCs w:val="24"/>
          <w:lang w:val="sr-Cyrl-RS" w:eastAsia="zh-CN"/>
        </w:rPr>
        <w:tab/>
      </w:r>
      <w:r w:rsidRPr="0017652F">
        <w:rPr>
          <w:rFonts w:ascii="Times New Roman" w:eastAsia="SimSun" w:hAnsi="Times New Roman" w:cs="Times New Roman"/>
          <w:sz w:val="24"/>
          <w:szCs w:val="24"/>
          <w:lang w:val="sr-Cyrl-RS" w:eastAsia="zh-CN"/>
        </w:rPr>
        <w:t>Пр</w:t>
      </w:r>
      <w:r w:rsidRPr="0017652F">
        <w:rPr>
          <w:rFonts w:ascii="Times New Roman" w:eastAsia="SimSun" w:hAnsi="Times New Roman" w:cs="Times New Roman"/>
          <w:spacing w:val="-2"/>
          <w:sz w:val="24"/>
          <w:szCs w:val="24"/>
          <w:lang w:val="sr-Cyrl-RS" w:eastAsia="zh-CN"/>
        </w:rPr>
        <w:t>е</w:t>
      </w:r>
      <w:r w:rsidRPr="0017652F">
        <w:rPr>
          <w:rFonts w:ascii="Times New Roman" w:eastAsia="SimSun" w:hAnsi="Times New Roman" w:cs="Times New Roman"/>
          <w:sz w:val="24"/>
          <w:szCs w:val="24"/>
          <w:lang w:val="sr-Cyrl-RS" w:eastAsia="zh-CN"/>
        </w:rPr>
        <w:t>дм</w:t>
      </w:r>
      <w:r w:rsidRPr="0017652F">
        <w:rPr>
          <w:rFonts w:ascii="Times New Roman" w:eastAsia="SimSun" w:hAnsi="Times New Roman" w:cs="Times New Roman"/>
          <w:spacing w:val="-2"/>
          <w:sz w:val="24"/>
          <w:szCs w:val="24"/>
          <w:lang w:val="sr-Cyrl-RS" w:eastAsia="zh-CN"/>
        </w:rPr>
        <w:t>е</w:t>
      </w:r>
      <w:r w:rsidRPr="0017652F">
        <w:rPr>
          <w:rFonts w:ascii="Times New Roman" w:eastAsia="SimSun" w:hAnsi="Times New Roman" w:cs="Times New Roman"/>
          <w:sz w:val="24"/>
          <w:szCs w:val="24"/>
          <w:lang w:val="sr-Cyrl-RS" w:eastAsia="zh-CN"/>
        </w:rPr>
        <w:t>тна</w:t>
      </w:r>
      <w:r w:rsidRPr="0017652F">
        <w:rPr>
          <w:rFonts w:ascii="Times New Roman" w:eastAsia="SimSun" w:hAnsi="Times New Roman" w:cs="Times New Roman"/>
          <w:spacing w:val="-1"/>
          <w:sz w:val="24"/>
          <w:szCs w:val="24"/>
          <w:lang w:val="sr-Cyrl-RS" w:eastAsia="zh-CN"/>
        </w:rPr>
        <w:t xml:space="preserve"> </w:t>
      </w:r>
      <w:r w:rsidRPr="0017652F">
        <w:rPr>
          <w:rFonts w:ascii="Times New Roman" w:eastAsia="SimSun" w:hAnsi="Times New Roman" w:cs="Times New Roman"/>
          <w:sz w:val="24"/>
          <w:szCs w:val="24"/>
          <w:lang w:val="sr-Cyrl-RS" w:eastAsia="zh-CN"/>
        </w:rPr>
        <w:t>ја</w:t>
      </w:r>
      <w:r w:rsidRPr="0017652F">
        <w:rPr>
          <w:rFonts w:ascii="Times New Roman" w:eastAsia="SimSun" w:hAnsi="Times New Roman" w:cs="Times New Roman"/>
          <w:spacing w:val="-1"/>
          <w:sz w:val="24"/>
          <w:szCs w:val="24"/>
          <w:lang w:val="sr-Cyrl-RS" w:eastAsia="zh-CN"/>
        </w:rPr>
        <w:t>в</w:t>
      </w:r>
      <w:r w:rsidRPr="0017652F">
        <w:rPr>
          <w:rFonts w:ascii="Times New Roman" w:eastAsia="SimSun" w:hAnsi="Times New Roman" w:cs="Times New Roman"/>
          <w:sz w:val="24"/>
          <w:szCs w:val="24"/>
          <w:lang w:val="sr-Cyrl-RS" w:eastAsia="zh-CN"/>
        </w:rPr>
        <w:t>на</w:t>
      </w:r>
      <w:r w:rsidRPr="0017652F">
        <w:rPr>
          <w:rFonts w:ascii="Times New Roman" w:eastAsia="SimSun" w:hAnsi="Times New Roman" w:cs="Times New Roman"/>
          <w:spacing w:val="-1"/>
          <w:sz w:val="24"/>
          <w:szCs w:val="24"/>
          <w:lang w:val="sr-Cyrl-RS" w:eastAsia="zh-CN"/>
        </w:rPr>
        <w:t xml:space="preserve"> </w:t>
      </w:r>
      <w:r w:rsidRPr="0017652F">
        <w:rPr>
          <w:rFonts w:ascii="Times New Roman" w:eastAsia="SimSun" w:hAnsi="Times New Roman" w:cs="Times New Roman"/>
          <w:sz w:val="24"/>
          <w:szCs w:val="24"/>
          <w:lang w:val="sr-Cyrl-RS" w:eastAsia="zh-CN"/>
        </w:rPr>
        <w:t>н</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б</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в</w:t>
      </w:r>
      <w:r w:rsidRPr="0017652F">
        <w:rPr>
          <w:rFonts w:ascii="Times New Roman" w:eastAsia="SimSun" w:hAnsi="Times New Roman" w:cs="Times New Roman"/>
          <w:spacing w:val="2"/>
          <w:sz w:val="24"/>
          <w:szCs w:val="24"/>
          <w:lang w:val="sr-Cyrl-RS" w:eastAsia="zh-CN"/>
        </w:rPr>
        <w:t>к</w:t>
      </w:r>
      <w:r w:rsidRPr="0017652F">
        <w:rPr>
          <w:rFonts w:ascii="Times New Roman" w:eastAsia="SimSun" w:hAnsi="Times New Roman" w:cs="Times New Roman"/>
          <w:sz w:val="24"/>
          <w:szCs w:val="24"/>
          <w:lang w:val="sr-Cyrl-RS" w:eastAsia="zh-CN"/>
        </w:rPr>
        <w:t>а није обл</w:t>
      </w:r>
      <w:r w:rsidRPr="0017652F">
        <w:rPr>
          <w:rFonts w:ascii="Times New Roman" w:eastAsia="SimSun" w:hAnsi="Times New Roman" w:cs="Times New Roman"/>
          <w:spacing w:val="1"/>
          <w:sz w:val="24"/>
          <w:szCs w:val="24"/>
          <w:lang w:val="sr-Cyrl-RS" w:eastAsia="zh-CN"/>
        </w:rPr>
        <w:t>и</w:t>
      </w:r>
      <w:r w:rsidRPr="0017652F">
        <w:rPr>
          <w:rFonts w:ascii="Times New Roman" w:eastAsia="SimSun" w:hAnsi="Times New Roman" w:cs="Times New Roman"/>
          <w:sz w:val="24"/>
          <w:szCs w:val="24"/>
          <w:lang w:val="sr-Cyrl-RS" w:eastAsia="zh-CN"/>
        </w:rPr>
        <w:t>ков</w:t>
      </w:r>
      <w:r w:rsidRPr="0017652F">
        <w:rPr>
          <w:rFonts w:ascii="Times New Roman" w:eastAsia="SimSun" w:hAnsi="Times New Roman" w:cs="Times New Roman"/>
          <w:spacing w:val="-2"/>
          <w:sz w:val="24"/>
          <w:szCs w:val="24"/>
          <w:lang w:val="sr-Cyrl-RS" w:eastAsia="zh-CN"/>
        </w:rPr>
        <w:t>а</w:t>
      </w:r>
      <w:r w:rsidRPr="0017652F">
        <w:rPr>
          <w:rFonts w:ascii="Times New Roman" w:eastAsia="SimSun" w:hAnsi="Times New Roman" w:cs="Times New Roman"/>
          <w:sz w:val="24"/>
          <w:szCs w:val="24"/>
          <w:lang w:val="sr-Cyrl-RS" w:eastAsia="zh-CN"/>
        </w:rPr>
        <w:t>на</w:t>
      </w:r>
      <w:r w:rsidRPr="0017652F">
        <w:rPr>
          <w:rFonts w:ascii="Times New Roman" w:eastAsia="SimSun" w:hAnsi="Times New Roman" w:cs="Times New Roman"/>
          <w:spacing w:val="-1"/>
          <w:sz w:val="24"/>
          <w:szCs w:val="24"/>
          <w:lang w:val="sr-Cyrl-RS" w:eastAsia="zh-CN"/>
        </w:rPr>
        <w:t xml:space="preserve"> </w:t>
      </w:r>
      <w:r w:rsidRPr="0017652F">
        <w:rPr>
          <w:rFonts w:ascii="Times New Roman" w:eastAsia="SimSun" w:hAnsi="Times New Roman" w:cs="Times New Roman"/>
          <w:sz w:val="24"/>
          <w:szCs w:val="24"/>
          <w:lang w:val="sr-Cyrl-RS" w:eastAsia="zh-CN"/>
        </w:rPr>
        <w:t>по</w:t>
      </w:r>
      <w:r w:rsidRPr="0017652F">
        <w:rPr>
          <w:rFonts w:ascii="Times New Roman" w:eastAsia="SimSun" w:hAnsi="Times New Roman" w:cs="Times New Roman"/>
          <w:spacing w:val="-3"/>
          <w:sz w:val="24"/>
          <w:szCs w:val="24"/>
          <w:lang w:val="sr-Cyrl-RS" w:eastAsia="zh-CN"/>
        </w:rPr>
        <w:t xml:space="preserve"> </w:t>
      </w:r>
      <w:r w:rsidRPr="0017652F">
        <w:rPr>
          <w:rFonts w:ascii="Times New Roman" w:eastAsia="SimSun" w:hAnsi="Times New Roman" w:cs="Times New Roman"/>
          <w:sz w:val="24"/>
          <w:szCs w:val="24"/>
          <w:lang w:val="sr-Cyrl-RS" w:eastAsia="zh-CN"/>
        </w:rPr>
        <w:t>п</w:t>
      </w:r>
      <w:r w:rsidRPr="0017652F">
        <w:rPr>
          <w:rFonts w:ascii="Times New Roman" w:eastAsia="SimSun" w:hAnsi="Times New Roman" w:cs="Times New Roman"/>
          <w:spacing w:val="-4"/>
          <w:sz w:val="24"/>
          <w:szCs w:val="24"/>
          <w:lang w:val="sr-Cyrl-RS" w:eastAsia="zh-CN"/>
        </w:rPr>
        <w:t>а</w:t>
      </w:r>
      <w:r w:rsidRPr="0017652F">
        <w:rPr>
          <w:rFonts w:ascii="Times New Roman" w:eastAsia="SimSun" w:hAnsi="Times New Roman" w:cs="Times New Roman"/>
          <w:sz w:val="24"/>
          <w:szCs w:val="24"/>
          <w:lang w:val="sr-Cyrl-RS" w:eastAsia="zh-CN"/>
        </w:rPr>
        <w:t>рт</w:t>
      </w:r>
      <w:r w:rsidRPr="0017652F">
        <w:rPr>
          <w:rFonts w:ascii="Times New Roman" w:eastAsia="SimSun" w:hAnsi="Times New Roman" w:cs="Times New Roman"/>
          <w:spacing w:val="1"/>
          <w:sz w:val="24"/>
          <w:szCs w:val="24"/>
          <w:lang w:val="sr-Cyrl-RS" w:eastAsia="zh-CN"/>
        </w:rPr>
        <w:t>и</w:t>
      </w:r>
      <w:r w:rsidRPr="0017652F">
        <w:rPr>
          <w:rFonts w:ascii="Times New Roman" w:eastAsia="SimSun" w:hAnsi="Times New Roman" w:cs="Times New Roman"/>
          <w:sz w:val="24"/>
          <w:szCs w:val="24"/>
          <w:lang w:val="sr-Cyrl-RS" w:eastAsia="zh-CN"/>
        </w:rPr>
        <w:t>ја</w:t>
      </w:r>
      <w:r w:rsidRPr="0017652F">
        <w:rPr>
          <w:rFonts w:ascii="Times New Roman" w:eastAsia="SimSun" w:hAnsi="Times New Roman" w:cs="Times New Roman"/>
          <w:spacing w:val="-2"/>
          <w:sz w:val="24"/>
          <w:szCs w:val="24"/>
          <w:lang w:val="sr-Cyrl-RS" w:eastAsia="zh-CN"/>
        </w:rPr>
        <w:t>м</w:t>
      </w:r>
      <w:r w:rsidRPr="0017652F">
        <w:rPr>
          <w:rFonts w:ascii="Times New Roman" w:eastAsia="SimSun" w:hAnsi="Times New Roman" w:cs="Times New Roman"/>
          <w:sz w:val="24"/>
          <w:szCs w:val="24"/>
          <w:lang w:val="sr-Cyrl-RS" w:eastAsia="zh-CN"/>
        </w:rPr>
        <w:t>а.</w:t>
      </w:r>
    </w:p>
    <w:p w:rsidR="00B71A56" w:rsidRDefault="00B71A56" w:rsidP="00B71A56">
      <w:pPr>
        <w:widowControl w:val="0"/>
        <w:kinsoku w:val="0"/>
        <w:overflowPunct w:val="0"/>
        <w:autoSpaceDE w:val="0"/>
        <w:autoSpaceDN w:val="0"/>
        <w:adjustRightInd w:val="0"/>
        <w:spacing w:before="1" w:after="0" w:line="280" w:lineRule="exact"/>
        <w:rPr>
          <w:rFonts w:ascii="Times New Roman" w:eastAsia="SimSun" w:hAnsi="Times New Roman" w:cs="Times New Roman"/>
          <w:sz w:val="28"/>
          <w:szCs w:val="28"/>
          <w:lang w:val="sr-Cyrl-RS" w:eastAsia="zh-CN"/>
        </w:rPr>
      </w:pPr>
    </w:p>
    <w:p w:rsidR="00B71A56" w:rsidRPr="0017652F" w:rsidRDefault="00B71A56" w:rsidP="00B71A56">
      <w:pPr>
        <w:widowControl w:val="0"/>
        <w:tabs>
          <w:tab w:val="left" w:pos="1241"/>
        </w:tabs>
        <w:kinsoku w:val="0"/>
        <w:overflowPunct w:val="0"/>
        <w:autoSpaceDE w:val="0"/>
        <w:autoSpaceDN w:val="0"/>
        <w:adjustRightInd w:val="0"/>
        <w:spacing w:after="0" w:line="240" w:lineRule="auto"/>
        <w:jc w:val="center"/>
        <w:outlineLvl w:val="0"/>
        <w:rPr>
          <w:rFonts w:ascii="Times New Roman" w:eastAsia="SimSun" w:hAnsi="Times New Roman" w:cs="Times New Roman"/>
          <w:sz w:val="24"/>
          <w:szCs w:val="24"/>
          <w:lang w:val="sr-Cyrl-RS" w:eastAsia="zh-CN"/>
        </w:rPr>
      </w:pPr>
      <w:r w:rsidRPr="0017652F">
        <w:rPr>
          <w:rFonts w:ascii="Times New Roman" w:eastAsia="SimSun" w:hAnsi="Times New Roman" w:cs="Times New Roman"/>
          <w:b/>
          <w:bCs/>
          <w:sz w:val="24"/>
          <w:szCs w:val="24"/>
          <w:lang w:val="sr-Cyrl-RS" w:eastAsia="zh-CN"/>
        </w:rPr>
        <w:t xml:space="preserve">ПОНУДА </w:t>
      </w:r>
      <w:r w:rsidRPr="0017652F">
        <w:rPr>
          <w:rFonts w:ascii="Times New Roman" w:eastAsia="SimSun" w:hAnsi="Times New Roman" w:cs="Times New Roman"/>
          <w:b/>
          <w:bCs/>
          <w:spacing w:val="-1"/>
          <w:sz w:val="24"/>
          <w:szCs w:val="24"/>
          <w:lang w:val="sr-Cyrl-RS" w:eastAsia="zh-CN"/>
        </w:rPr>
        <w:t>С</w:t>
      </w:r>
      <w:r w:rsidRPr="0017652F">
        <w:rPr>
          <w:rFonts w:ascii="Times New Roman" w:eastAsia="SimSun" w:hAnsi="Times New Roman" w:cs="Times New Roman"/>
          <w:b/>
          <w:bCs/>
          <w:sz w:val="24"/>
          <w:szCs w:val="24"/>
          <w:lang w:val="sr-Cyrl-RS" w:eastAsia="zh-CN"/>
        </w:rPr>
        <w:t>А ВАРИЈАНТА</w:t>
      </w:r>
      <w:r w:rsidRPr="0017652F">
        <w:rPr>
          <w:rFonts w:ascii="Times New Roman" w:eastAsia="SimSun" w:hAnsi="Times New Roman" w:cs="Times New Roman"/>
          <w:b/>
          <w:bCs/>
          <w:spacing w:val="-2"/>
          <w:sz w:val="24"/>
          <w:szCs w:val="24"/>
          <w:lang w:val="sr-Cyrl-RS" w:eastAsia="zh-CN"/>
        </w:rPr>
        <w:t>М</w:t>
      </w:r>
      <w:r w:rsidRPr="0017652F">
        <w:rPr>
          <w:rFonts w:ascii="Times New Roman" w:eastAsia="SimSun" w:hAnsi="Times New Roman" w:cs="Times New Roman"/>
          <w:b/>
          <w:bCs/>
          <w:sz w:val="24"/>
          <w:szCs w:val="24"/>
          <w:lang w:val="sr-Cyrl-RS" w:eastAsia="zh-CN"/>
        </w:rPr>
        <w:t>А</w:t>
      </w:r>
    </w:p>
    <w:p w:rsidR="00B71A56" w:rsidRPr="00A241A7" w:rsidRDefault="00B71A56" w:rsidP="00B71A56">
      <w:pPr>
        <w:widowControl w:val="0"/>
        <w:kinsoku w:val="0"/>
        <w:overflowPunct w:val="0"/>
        <w:autoSpaceDE w:val="0"/>
        <w:autoSpaceDN w:val="0"/>
        <w:adjustRightInd w:val="0"/>
        <w:spacing w:after="0" w:line="240" w:lineRule="auto"/>
        <w:rPr>
          <w:rFonts w:ascii="Times New Roman" w:eastAsia="SimSun" w:hAnsi="Times New Roman" w:cs="Times New Roman"/>
          <w:sz w:val="10"/>
          <w:szCs w:val="24"/>
          <w:lang w:val="sr-Cyrl-RS" w:eastAsia="zh-CN"/>
        </w:rPr>
      </w:pPr>
    </w:p>
    <w:p w:rsidR="00B71A56" w:rsidRDefault="00B71A56" w:rsidP="00B71A56">
      <w:pPr>
        <w:widowControl w:val="0"/>
        <w:kinsoku w:val="0"/>
        <w:overflowPunct w:val="0"/>
        <w:autoSpaceDE w:val="0"/>
        <w:autoSpaceDN w:val="0"/>
        <w:adjustRightInd w:val="0"/>
        <w:spacing w:after="0" w:line="240" w:lineRule="auto"/>
        <w:rPr>
          <w:rFonts w:ascii="Times New Roman" w:eastAsia="SimSun" w:hAnsi="Times New Roman" w:cs="Times New Roman"/>
          <w:sz w:val="24"/>
          <w:szCs w:val="24"/>
          <w:lang w:val="sr-Cyrl-RS" w:eastAsia="zh-CN"/>
        </w:rPr>
      </w:pPr>
      <w:r>
        <w:rPr>
          <w:rFonts w:ascii="Times New Roman" w:eastAsia="SimSun" w:hAnsi="Times New Roman" w:cs="Times New Roman"/>
          <w:sz w:val="24"/>
          <w:szCs w:val="24"/>
          <w:lang w:val="sr-Cyrl-RS" w:eastAsia="zh-CN"/>
        </w:rPr>
        <w:tab/>
      </w:r>
      <w:r>
        <w:rPr>
          <w:rFonts w:ascii="Times New Roman" w:eastAsia="SimSun" w:hAnsi="Times New Roman" w:cs="Times New Roman"/>
          <w:sz w:val="24"/>
          <w:szCs w:val="24"/>
          <w:lang w:val="sr-Cyrl-RS" w:eastAsia="zh-CN"/>
        </w:rPr>
        <w:tab/>
      </w:r>
      <w:r w:rsidRPr="0017652F">
        <w:rPr>
          <w:rFonts w:ascii="Times New Roman" w:eastAsia="SimSun" w:hAnsi="Times New Roman" w:cs="Times New Roman"/>
          <w:sz w:val="24"/>
          <w:szCs w:val="24"/>
          <w:lang w:val="sr-Cyrl-RS" w:eastAsia="zh-CN"/>
        </w:rPr>
        <w:t>По</w:t>
      </w:r>
      <w:r w:rsidRPr="0017652F">
        <w:rPr>
          <w:rFonts w:ascii="Times New Roman" w:eastAsia="SimSun" w:hAnsi="Times New Roman" w:cs="Times New Roman"/>
          <w:spacing w:val="2"/>
          <w:sz w:val="24"/>
          <w:szCs w:val="24"/>
          <w:lang w:val="sr-Cyrl-RS" w:eastAsia="zh-CN"/>
        </w:rPr>
        <w:t>н</w:t>
      </w:r>
      <w:r w:rsidRPr="0017652F">
        <w:rPr>
          <w:rFonts w:ascii="Times New Roman" w:eastAsia="SimSun" w:hAnsi="Times New Roman" w:cs="Times New Roman"/>
          <w:spacing w:val="-5"/>
          <w:sz w:val="24"/>
          <w:szCs w:val="24"/>
          <w:lang w:val="sr-Cyrl-RS" w:eastAsia="zh-CN"/>
        </w:rPr>
        <w:t>у</w:t>
      </w:r>
      <w:r w:rsidRPr="0017652F">
        <w:rPr>
          <w:rFonts w:ascii="Times New Roman" w:eastAsia="SimSun" w:hAnsi="Times New Roman" w:cs="Times New Roman"/>
          <w:sz w:val="24"/>
          <w:szCs w:val="24"/>
          <w:lang w:val="sr-Cyrl-RS" w:eastAsia="zh-CN"/>
        </w:rPr>
        <w:t>де</w:t>
      </w:r>
      <w:r w:rsidRPr="0017652F">
        <w:rPr>
          <w:rFonts w:ascii="Times New Roman" w:eastAsia="SimSun" w:hAnsi="Times New Roman" w:cs="Times New Roman"/>
          <w:spacing w:val="-1"/>
          <w:sz w:val="24"/>
          <w:szCs w:val="24"/>
          <w:lang w:val="sr-Cyrl-RS" w:eastAsia="zh-CN"/>
        </w:rPr>
        <w:t xml:space="preserve"> </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а</w:t>
      </w:r>
      <w:r w:rsidRPr="0017652F">
        <w:rPr>
          <w:rFonts w:ascii="Times New Roman" w:eastAsia="SimSun" w:hAnsi="Times New Roman" w:cs="Times New Roman"/>
          <w:spacing w:val="-1"/>
          <w:sz w:val="24"/>
          <w:szCs w:val="24"/>
          <w:lang w:val="sr-Cyrl-RS" w:eastAsia="zh-CN"/>
        </w:rPr>
        <w:t xml:space="preserve"> </w:t>
      </w:r>
      <w:r w:rsidRPr="0017652F">
        <w:rPr>
          <w:rFonts w:ascii="Times New Roman" w:eastAsia="SimSun" w:hAnsi="Times New Roman" w:cs="Times New Roman"/>
          <w:sz w:val="24"/>
          <w:szCs w:val="24"/>
          <w:lang w:val="sr-Cyrl-RS" w:eastAsia="zh-CN"/>
        </w:rPr>
        <w:t>в</w:t>
      </w:r>
      <w:r w:rsidRPr="0017652F">
        <w:rPr>
          <w:rFonts w:ascii="Times New Roman" w:eastAsia="SimSun" w:hAnsi="Times New Roman" w:cs="Times New Roman"/>
          <w:spacing w:val="-2"/>
          <w:sz w:val="24"/>
          <w:szCs w:val="24"/>
          <w:lang w:val="sr-Cyrl-RS" w:eastAsia="zh-CN"/>
        </w:rPr>
        <w:t>а</w:t>
      </w:r>
      <w:r w:rsidRPr="0017652F">
        <w:rPr>
          <w:rFonts w:ascii="Times New Roman" w:eastAsia="SimSun" w:hAnsi="Times New Roman" w:cs="Times New Roman"/>
          <w:sz w:val="24"/>
          <w:szCs w:val="24"/>
          <w:lang w:val="sr-Cyrl-RS" w:eastAsia="zh-CN"/>
        </w:rPr>
        <w:t>ријант</w:t>
      </w:r>
      <w:r w:rsidRPr="0017652F">
        <w:rPr>
          <w:rFonts w:ascii="Times New Roman" w:eastAsia="SimSun" w:hAnsi="Times New Roman" w:cs="Times New Roman"/>
          <w:spacing w:val="-1"/>
          <w:sz w:val="24"/>
          <w:szCs w:val="24"/>
          <w:lang w:val="sr-Cyrl-RS" w:eastAsia="zh-CN"/>
        </w:rPr>
        <w:t>ам</w:t>
      </w:r>
      <w:r w:rsidRPr="0017652F">
        <w:rPr>
          <w:rFonts w:ascii="Times New Roman" w:eastAsia="SimSun" w:hAnsi="Times New Roman" w:cs="Times New Roman"/>
          <w:sz w:val="24"/>
          <w:szCs w:val="24"/>
          <w:lang w:val="sr-Cyrl-RS" w:eastAsia="zh-CN"/>
        </w:rPr>
        <w:t>а</w:t>
      </w:r>
      <w:r w:rsidRPr="0017652F">
        <w:rPr>
          <w:rFonts w:ascii="Times New Roman" w:eastAsia="SimSun" w:hAnsi="Times New Roman" w:cs="Times New Roman"/>
          <w:spacing w:val="1"/>
          <w:sz w:val="24"/>
          <w:szCs w:val="24"/>
          <w:lang w:val="sr-Cyrl-RS" w:eastAsia="zh-CN"/>
        </w:rPr>
        <w:t xml:space="preserve"> </w:t>
      </w:r>
      <w:r w:rsidRPr="0017652F">
        <w:rPr>
          <w:rFonts w:ascii="Times New Roman" w:eastAsia="SimSun" w:hAnsi="Times New Roman" w:cs="Times New Roman"/>
          <w:sz w:val="24"/>
          <w:szCs w:val="24"/>
          <w:lang w:val="sr-Cyrl-RS" w:eastAsia="zh-CN"/>
        </w:rPr>
        <w:t>ни</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у</w:t>
      </w:r>
      <w:r w:rsidRPr="0017652F">
        <w:rPr>
          <w:rFonts w:ascii="Times New Roman" w:eastAsia="SimSun" w:hAnsi="Times New Roman" w:cs="Times New Roman"/>
          <w:spacing w:val="-8"/>
          <w:sz w:val="24"/>
          <w:szCs w:val="24"/>
          <w:lang w:val="sr-Cyrl-RS" w:eastAsia="zh-CN"/>
        </w:rPr>
        <w:t xml:space="preserve"> </w:t>
      </w:r>
      <w:r w:rsidRPr="0017652F">
        <w:rPr>
          <w:rFonts w:ascii="Times New Roman" w:eastAsia="SimSun" w:hAnsi="Times New Roman" w:cs="Times New Roman"/>
          <w:sz w:val="24"/>
          <w:szCs w:val="24"/>
          <w:lang w:val="sr-Cyrl-RS" w:eastAsia="zh-CN"/>
        </w:rPr>
        <w:t>до</w:t>
      </w:r>
      <w:r w:rsidRPr="0017652F">
        <w:rPr>
          <w:rFonts w:ascii="Times New Roman" w:eastAsia="SimSun" w:hAnsi="Times New Roman" w:cs="Times New Roman"/>
          <w:spacing w:val="1"/>
          <w:sz w:val="24"/>
          <w:szCs w:val="24"/>
          <w:lang w:val="sr-Cyrl-RS" w:eastAsia="zh-CN"/>
        </w:rPr>
        <w:t>з</w:t>
      </w:r>
      <w:r w:rsidRPr="0017652F">
        <w:rPr>
          <w:rFonts w:ascii="Times New Roman" w:eastAsia="SimSun" w:hAnsi="Times New Roman" w:cs="Times New Roman"/>
          <w:sz w:val="24"/>
          <w:szCs w:val="24"/>
          <w:lang w:val="sr-Cyrl-RS" w:eastAsia="zh-CN"/>
        </w:rPr>
        <w:t>в</w:t>
      </w:r>
      <w:r w:rsidRPr="0017652F">
        <w:rPr>
          <w:rFonts w:ascii="Times New Roman" w:eastAsia="SimSun" w:hAnsi="Times New Roman" w:cs="Times New Roman"/>
          <w:spacing w:val="2"/>
          <w:sz w:val="24"/>
          <w:szCs w:val="24"/>
          <w:lang w:val="sr-Cyrl-RS" w:eastAsia="zh-CN"/>
        </w:rPr>
        <w:t>о</w:t>
      </w:r>
      <w:r w:rsidRPr="0017652F">
        <w:rPr>
          <w:rFonts w:ascii="Times New Roman" w:eastAsia="SimSun" w:hAnsi="Times New Roman" w:cs="Times New Roman"/>
          <w:sz w:val="24"/>
          <w:szCs w:val="24"/>
          <w:lang w:val="sr-Cyrl-RS" w:eastAsia="zh-CN"/>
        </w:rPr>
        <w:t>љ</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н</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w:t>
      </w:r>
    </w:p>
    <w:p w:rsidR="00B71A56" w:rsidRPr="00A241A7" w:rsidRDefault="00B71A56" w:rsidP="00B71A56">
      <w:pPr>
        <w:widowControl w:val="0"/>
        <w:kinsoku w:val="0"/>
        <w:overflowPunct w:val="0"/>
        <w:autoSpaceDE w:val="0"/>
        <w:autoSpaceDN w:val="0"/>
        <w:adjustRightInd w:val="0"/>
        <w:spacing w:before="1" w:after="0" w:line="280" w:lineRule="exact"/>
        <w:rPr>
          <w:rFonts w:ascii="Times New Roman" w:eastAsia="SimSun" w:hAnsi="Times New Roman" w:cs="Times New Roman"/>
          <w:sz w:val="10"/>
          <w:szCs w:val="24"/>
          <w:lang w:val="sr-Cyrl-RS" w:eastAsia="zh-CN"/>
        </w:rPr>
      </w:pPr>
    </w:p>
    <w:p w:rsidR="00B71A56" w:rsidRPr="0017652F" w:rsidRDefault="00B71A56" w:rsidP="00B71A56">
      <w:pPr>
        <w:widowControl w:val="0"/>
        <w:tabs>
          <w:tab w:val="left" w:pos="1241"/>
        </w:tabs>
        <w:kinsoku w:val="0"/>
        <w:overflowPunct w:val="0"/>
        <w:autoSpaceDE w:val="0"/>
        <w:autoSpaceDN w:val="0"/>
        <w:adjustRightInd w:val="0"/>
        <w:spacing w:after="0" w:line="240" w:lineRule="auto"/>
        <w:jc w:val="center"/>
        <w:outlineLvl w:val="0"/>
        <w:rPr>
          <w:rFonts w:ascii="Times New Roman" w:eastAsia="SimSun" w:hAnsi="Times New Roman" w:cs="Times New Roman"/>
          <w:sz w:val="24"/>
          <w:szCs w:val="24"/>
          <w:lang w:val="sr-Cyrl-RS" w:eastAsia="zh-CN"/>
        </w:rPr>
      </w:pPr>
      <w:r w:rsidRPr="0017652F">
        <w:rPr>
          <w:rFonts w:ascii="Times New Roman" w:eastAsia="SimSun" w:hAnsi="Times New Roman" w:cs="Times New Roman"/>
          <w:b/>
          <w:bCs/>
          <w:sz w:val="24"/>
          <w:szCs w:val="24"/>
          <w:lang w:val="sr-Cyrl-RS" w:eastAsia="zh-CN"/>
        </w:rPr>
        <w:lastRenderedPageBreak/>
        <w:t>ИЗМЕНА, ДОП</w:t>
      </w:r>
      <w:r w:rsidRPr="0017652F">
        <w:rPr>
          <w:rFonts w:ascii="Times New Roman" w:eastAsia="SimSun" w:hAnsi="Times New Roman" w:cs="Times New Roman"/>
          <w:b/>
          <w:bCs/>
          <w:spacing w:val="-4"/>
          <w:sz w:val="24"/>
          <w:szCs w:val="24"/>
          <w:lang w:val="sr-Cyrl-RS" w:eastAsia="zh-CN"/>
        </w:rPr>
        <w:t>У</w:t>
      </w:r>
      <w:r w:rsidRPr="0017652F">
        <w:rPr>
          <w:rFonts w:ascii="Times New Roman" w:eastAsia="SimSun" w:hAnsi="Times New Roman" w:cs="Times New Roman"/>
          <w:b/>
          <w:bCs/>
          <w:sz w:val="24"/>
          <w:szCs w:val="24"/>
          <w:lang w:val="sr-Cyrl-RS" w:eastAsia="zh-CN"/>
        </w:rPr>
        <w:t>НА</w:t>
      </w:r>
      <w:r w:rsidRPr="0017652F">
        <w:rPr>
          <w:rFonts w:ascii="Times New Roman" w:eastAsia="SimSun" w:hAnsi="Times New Roman" w:cs="Times New Roman"/>
          <w:b/>
          <w:bCs/>
          <w:spacing w:val="1"/>
          <w:sz w:val="24"/>
          <w:szCs w:val="24"/>
          <w:lang w:val="sr-Cyrl-RS" w:eastAsia="zh-CN"/>
        </w:rPr>
        <w:t xml:space="preserve"> </w:t>
      </w:r>
      <w:r w:rsidRPr="0017652F">
        <w:rPr>
          <w:rFonts w:ascii="Times New Roman" w:eastAsia="SimSun" w:hAnsi="Times New Roman" w:cs="Times New Roman"/>
          <w:b/>
          <w:bCs/>
          <w:sz w:val="24"/>
          <w:szCs w:val="24"/>
          <w:lang w:val="sr-Cyrl-RS" w:eastAsia="zh-CN"/>
        </w:rPr>
        <w:t>И ОПОЗ</w:t>
      </w:r>
      <w:r w:rsidRPr="0017652F">
        <w:rPr>
          <w:rFonts w:ascii="Times New Roman" w:eastAsia="SimSun" w:hAnsi="Times New Roman" w:cs="Times New Roman"/>
          <w:b/>
          <w:bCs/>
          <w:spacing w:val="-2"/>
          <w:sz w:val="24"/>
          <w:szCs w:val="24"/>
          <w:lang w:val="sr-Cyrl-RS" w:eastAsia="zh-CN"/>
        </w:rPr>
        <w:t>И</w:t>
      </w:r>
      <w:r w:rsidRPr="0017652F">
        <w:rPr>
          <w:rFonts w:ascii="Times New Roman" w:eastAsia="SimSun" w:hAnsi="Times New Roman" w:cs="Times New Roman"/>
          <w:b/>
          <w:bCs/>
          <w:sz w:val="24"/>
          <w:szCs w:val="24"/>
          <w:lang w:val="sr-Cyrl-RS" w:eastAsia="zh-CN"/>
        </w:rPr>
        <w:t>В ПО</w:t>
      </w:r>
      <w:r w:rsidRPr="0017652F">
        <w:rPr>
          <w:rFonts w:ascii="Times New Roman" w:eastAsia="SimSun" w:hAnsi="Times New Roman" w:cs="Times New Roman"/>
          <w:b/>
          <w:bCs/>
          <w:spacing w:val="-2"/>
          <w:sz w:val="24"/>
          <w:szCs w:val="24"/>
          <w:lang w:val="sr-Cyrl-RS" w:eastAsia="zh-CN"/>
        </w:rPr>
        <w:t>Н</w:t>
      </w:r>
      <w:r w:rsidRPr="0017652F">
        <w:rPr>
          <w:rFonts w:ascii="Times New Roman" w:eastAsia="SimSun" w:hAnsi="Times New Roman" w:cs="Times New Roman"/>
          <w:b/>
          <w:bCs/>
          <w:spacing w:val="-1"/>
          <w:sz w:val="24"/>
          <w:szCs w:val="24"/>
          <w:lang w:val="sr-Cyrl-RS" w:eastAsia="zh-CN"/>
        </w:rPr>
        <w:t>У</w:t>
      </w:r>
      <w:r w:rsidRPr="0017652F">
        <w:rPr>
          <w:rFonts w:ascii="Times New Roman" w:eastAsia="SimSun" w:hAnsi="Times New Roman" w:cs="Times New Roman"/>
          <w:b/>
          <w:bCs/>
          <w:sz w:val="24"/>
          <w:szCs w:val="24"/>
          <w:lang w:val="sr-Cyrl-RS" w:eastAsia="zh-CN"/>
        </w:rPr>
        <w:t>ДЕ</w:t>
      </w:r>
    </w:p>
    <w:p w:rsidR="00B71A56" w:rsidRPr="0017652F" w:rsidRDefault="00B71A56" w:rsidP="00B71A56">
      <w:pPr>
        <w:widowControl w:val="0"/>
        <w:kinsoku w:val="0"/>
        <w:overflowPunct w:val="0"/>
        <w:autoSpaceDE w:val="0"/>
        <w:autoSpaceDN w:val="0"/>
        <w:adjustRightInd w:val="0"/>
        <w:spacing w:before="11" w:after="0" w:line="260" w:lineRule="exact"/>
        <w:rPr>
          <w:rFonts w:ascii="Times New Roman" w:eastAsia="SimSun" w:hAnsi="Times New Roman" w:cs="Times New Roman"/>
          <w:sz w:val="26"/>
          <w:szCs w:val="26"/>
          <w:lang w:val="sr-Cyrl-RS" w:eastAsia="zh-CN"/>
        </w:rPr>
      </w:pPr>
    </w:p>
    <w:p w:rsidR="00B71A56" w:rsidRPr="0017652F" w:rsidRDefault="00B71A56" w:rsidP="00B71A56">
      <w:pPr>
        <w:widowControl w:val="0"/>
        <w:kinsoku w:val="0"/>
        <w:overflowPunct w:val="0"/>
        <w:autoSpaceDE w:val="0"/>
        <w:autoSpaceDN w:val="0"/>
        <w:adjustRightInd w:val="0"/>
        <w:spacing w:after="0" w:line="240" w:lineRule="auto"/>
        <w:ind w:right="114"/>
        <w:jc w:val="both"/>
        <w:rPr>
          <w:rFonts w:ascii="Times New Roman" w:eastAsia="SimSun" w:hAnsi="Times New Roman" w:cs="Times New Roman"/>
          <w:sz w:val="24"/>
          <w:szCs w:val="24"/>
          <w:lang w:val="sr-Cyrl-RS" w:eastAsia="zh-CN"/>
        </w:rPr>
      </w:pPr>
      <w:r>
        <w:rPr>
          <w:rFonts w:ascii="Times New Roman" w:eastAsia="SimSun" w:hAnsi="Times New Roman" w:cs="Times New Roman"/>
          <w:sz w:val="24"/>
          <w:szCs w:val="24"/>
          <w:lang w:val="sr-Cyrl-RS" w:eastAsia="zh-CN"/>
        </w:rPr>
        <w:tab/>
      </w:r>
      <w:r>
        <w:rPr>
          <w:rFonts w:ascii="Times New Roman" w:eastAsia="SimSun" w:hAnsi="Times New Roman" w:cs="Times New Roman"/>
          <w:sz w:val="24"/>
          <w:szCs w:val="24"/>
          <w:lang w:val="sr-Cyrl-RS" w:eastAsia="zh-CN"/>
        </w:rPr>
        <w:tab/>
      </w:r>
      <w:r w:rsidRPr="0017652F">
        <w:rPr>
          <w:rFonts w:ascii="Times New Roman" w:eastAsia="SimSun" w:hAnsi="Times New Roman" w:cs="Times New Roman"/>
          <w:sz w:val="24"/>
          <w:szCs w:val="24"/>
          <w:lang w:val="sr-Cyrl-RS" w:eastAsia="zh-CN"/>
        </w:rPr>
        <w:t>У</w:t>
      </w:r>
      <w:r w:rsidRPr="0017652F">
        <w:rPr>
          <w:rFonts w:ascii="Times New Roman" w:eastAsia="SimSun" w:hAnsi="Times New Roman" w:cs="Times New Roman"/>
          <w:spacing w:val="48"/>
          <w:sz w:val="24"/>
          <w:szCs w:val="24"/>
          <w:lang w:val="sr-Cyrl-RS" w:eastAsia="zh-CN"/>
        </w:rPr>
        <w:t xml:space="preserve"> </w:t>
      </w:r>
      <w:r w:rsidRPr="0017652F">
        <w:rPr>
          <w:rFonts w:ascii="Times New Roman" w:eastAsia="SimSun" w:hAnsi="Times New Roman" w:cs="Times New Roman"/>
          <w:sz w:val="24"/>
          <w:szCs w:val="24"/>
          <w:lang w:val="sr-Cyrl-RS" w:eastAsia="zh-CN"/>
        </w:rPr>
        <w:t>ро</w:t>
      </w:r>
      <w:r w:rsidRPr="0017652F">
        <w:rPr>
          <w:rFonts w:ascii="Times New Roman" w:eastAsia="SimSun" w:hAnsi="Times New Roman" w:cs="Times New Roman"/>
          <w:spacing w:val="3"/>
          <w:sz w:val="24"/>
          <w:szCs w:val="24"/>
          <w:lang w:val="sr-Cyrl-RS" w:eastAsia="zh-CN"/>
        </w:rPr>
        <w:t>к</w:t>
      </w:r>
      <w:r w:rsidRPr="0017652F">
        <w:rPr>
          <w:rFonts w:ascii="Times New Roman" w:eastAsia="SimSun" w:hAnsi="Times New Roman" w:cs="Times New Roman"/>
          <w:sz w:val="24"/>
          <w:szCs w:val="24"/>
          <w:lang w:val="sr-Cyrl-RS" w:eastAsia="zh-CN"/>
        </w:rPr>
        <w:t>у</w:t>
      </w:r>
      <w:r w:rsidRPr="0017652F">
        <w:rPr>
          <w:rFonts w:ascii="Times New Roman" w:eastAsia="SimSun" w:hAnsi="Times New Roman" w:cs="Times New Roman"/>
          <w:spacing w:val="42"/>
          <w:sz w:val="24"/>
          <w:szCs w:val="24"/>
          <w:lang w:val="sr-Cyrl-RS" w:eastAsia="zh-CN"/>
        </w:rPr>
        <w:t xml:space="preserve"> </w:t>
      </w:r>
      <w:r w:rsidRPr="0017652F">
        <w:rPr>
          <w:rFonts w:ascii="Times New Roman" w:eastAsia="SimSun" w:hAnsi="Times New Roman" w:cs="Times New Roman"/>
          <w:sz w:val="24"/>
          <w:szCs w:val="24"/>
          <w:lang w:val="sr-Cyrl-RS" w:eastAsia="zh-CN"/>
        </w:rPr>
        <w:t>за</w:t>
      </w:r>
      <w:r w:rsidRPr="0017652F">
        <w:rPr>
          <w:rFonts w:ascii="Times New Roman" w:eastAsia="SimSun" w:hAnsi="Times New Roman" w:cs="Times New Roman"/>
          <w:spacing w:val="46"/>
          <w:sz w:val="24"/>
          <w:szCs w:val="24"/>
          <w:lang w:val="sr-Cyrl-RS" w:eastAsia="zh-CN"/>
        </w:rPr>
        <w:t xml:space="preserve"> </w:t>
      </w:r>
      <w:r w:rsidRPr="0017652F">
        <w:rPr>
          <w:rFonts w:ascii="Times New Roman" w:eastAsia="SimSun" w:hAnsi="Times New Roman" w:cs="Times New Roman"/>
          <w:sz w:val="24"/>
          <w:szCs w:val="24"/>
          <w:lang w:val="sr-Cyrl-RS" w:eastAsia="zh-CN"/>
        </w:rPr>
        <w:t>под</w:t>
      </w:r>
      <w:r w:rsidRPr="0017652F">
        <w:rPr>
          <w:rFonts w:ascii="Times New Roman" w:eastAsia="SimSun" w:hAnsi="Times New Roman" w:cs="Times New Roman"/>
          <w:spacing w:val="1"/>
          <w:sz w:val="24"/>
          <w:szCs w:val="24"/>
          <w:lang w:val="sr-Cyrl-RS" w:eastAsia="zh-CN"/>
        </w:rPr>
        <w:t>н</w:t>
      </w:r>
      <w:r w:rsidRPr="0017652F">
        <w:rPr>
          <w:rFonts w:ascii="Times New Roman" w:eastAsia="SimSun" w:hAnsi="Times New Roman" w:cs="Times New Roman"/>
          <w:sz w:val="24"/>
          <w:szCs w:val="24"/>
          <w:lang w:val="sr-Cyrl-RS" w:eastAsia="zh-CN"/>
        </w:rPr>
        <w:t>ош</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ње</w:t>
      </w:r>
      <w:r w:rsidRPr="0017652F">
        <w:rPr>
          <w:rFonts w:ascii="Times New Roman" w:eastAsia="SimSun" w:hAnsi="Times New Roman" w:cs="Times New Roman"/>
          <w:spacing w:val="48"/>
          <w:sz w:val="24"/>
          <w:szCs w:val="24"/>
          <w:lang w:val="sr-Cyrl-RS" w:eastAsia="zh-CN"/>
        </w:rPr>
        <w:t xml:space="preserve"> </w:t>
      </w:r>
      <w:r w:rsidRPr="0017652F">
        <w:rPr>
          <w:rFonts w:ascii="Times New Roman" w:eastAsia="SimSun" w:hAnsi="Times New Roman" w:cs="Times New Roman"/>
          <w:sz w:val="24"/>
          <w:szCs w:val="24"/>
          <w:lang w:val="sr-Cyrl-RS" w:eastAsia="zh-CN"/>
        </w:rPr>
        <w:t>по</w:t>
      </w:r>
      <w:r w:rsidRPr="0017652F">
        <w:rPr>
          <w:rFonts w:ascii="Times New Roman" w:eastAsia="SimSun" w:hAnsi="Times New Roman" w:cs="Times New Roman"/>
          <w:spacing w:val="3"/>
          <w:sz w:val="24"/>
          <w:szCs w:val="24"/>
          <w:lang w:val="sr-Cyrl-RS" w:eastAsia="zh-CN"/>
        </w:rPr>
        <w:t>н</w:t>
      </w:r>
      <w:r w:rsidRPr="0017652F">
        <w:rPr>
          <w:rFonts w:ascii="Times New Roman" w:eastAsia="SimSun" w:hAnsi="Times New Roman" w:cs="Times New Roman"/>
          <w:spacing w:val="-8"/>
          <w:sz w:val="24"/>
          <w:szCs w:val="24"/>
          <w:lang w:val="sr-Cyrl-RS" w:eastAsia="zh-CN"/>
        </w:rPr>
        <w:t>у</w:t>
      </w:r>
      <w:r w:rsidRPr="0017652F">
        <w:rPr>
          <w:rFonts w:ascii="Times New Roman" w:eastAsia="SimSun" w:hAnsi="Times New Roman" w:cs="Times New Roman"/>
          <w:spacing w:val="2"/>
          <w:sz w:val="24"/>
          <w:szCs w:val="24"/>
          <w:lang w:val="sr-Cyrl-RS" w:eastAsia="zh-CN"/>
        </w:rPr>
        <w:t>д</w:t>
      </w:r>
      <w:r w:rsidRPr="0017652F">
        <w:rPr>
          <w:rFonts w:ascii="Times New Roman" w:eastAsia="SimSun" w:hAnsi="Times New Roman" w:cs="Times New Roman"/>
          <w:sz w:val="24"/>
          <w:szCs w:val="24"/>
          <w:lang w:val="sr-Cyrl-RS" w:eastAsia="zh-CN"/>
        </w:rPr>
        <w:t>е</w:t>
      </w:r>
      <w:r w:rsidRPr="0017652F">
        <w:rPr>
          <w:rFonts w:ascii="Times New Roman" w:eastAsia="SimSun" w:hAnsi="Times New Roman" w:cs="Times New Roman"/>
          <w:spacing w:val="46"/>
          <w:sz w:val="24"/>
          <w:szCs w:val="24"/>
          <w:lang w:val="sr-Cyrl-RS" w:eastAsia="zh-CN"/>
        </w:rPr>
        <w:t xml:space="preserve"> </w:t>
      </w:r>
      <w:r w:rsidRPr="0017652F">
        <w:rPr>
          <w:rFonts w:ascii="Times New Roman" w:eastAsia="SimSun" w:hAnsi="Times New Roman" w:cs="Times New Roman"/>
          <w:sz w:val="24"/>
          <w:szCs w:val="24"/>
          <w:lang w:val="sr-Cyrl-RS" w:eastAsia="zh-CN"/>
        </w:rPr>
        <w:t>Понуђач</w:t>
      </w:r>
      <w:r w:rsidRPr="0017652F">
        <w:rPr>
          <w:rFonts w:ascii="Times New Roman" w:eastAsia="SimSun" w:hAnsi="Times New Roman" w:cs="Times New Roman"/>
          <w:spacing w:val="47"/>
          <w:sz w:val="24"/>
          <w:szCs w:val="24"/>
          <w:lang w:val="sr-Cyrl-RS" w:eastAsia="zh-CN"/>
        </w:rPr>
        <w:t xml:space="preserve"> </w:t>
      </w:r>
      <w:r w:rsidRPr="0017652F">
        <w:rPr>
          <w:rFonts w:ascii="Times New Roman" w:eastAsia="SimSun" w:hAnsi="Times New Roman" w:cs="Times New Roman"/>
          <w:spacing w:val="-1"/>
          <w:sz w:val="24"/>
          <w:szCs w:val="24"/>
          <w:lang w:val="sr-Cyrl-RS" w:eastAsia="zh-CN"/>
        </w:rPr>
        <w:t>м</w:t>
      </w:r>
      <w:r w:rsidRPr="0017652F">
        <w:rPr>
          <w:rFonts w:ascii="Times New Roman" w:eastAsia="SimSun" w:hAnsi="Times New Roman" w:cs="Times New Roman"/>
          <w:sz w:val="24"/>
          <w:szCs w:val="24"/>
          <w:lang w:val="sr-Cyrl-RS" w:eastAsia="zh-CN"/>
        </w:rPr>
        <w:t>о</w:t>
      </w:r>
      <w:r w:rsidRPr="0017652F">
        <w:rPr>
          <w:rFonts w:ascii="Times New Roman" w:eastAsia="SimSun" w:hAnsi="Times New Roman" w:cs="Times New Roman"/>
          <w:spacing w:val="1"/>
          <w:sz w:val="24"/>
          <w:szCs w:val="24"/>
          <w:lang w:val="sr-Cyrl-RS" w:eastAsia="zh-CN"/>
        </w:rPr>
        <w:t>ж</w:t>
      </w:r>
      <w:r w:rsidRPr="0017652F">
        <w:rPr>
          <w:rFonts w:ascii="Times New Roman" w:eastAsia="SimSun" w:hAnsi="Times New Roman" w:cs="Times New Roman"/>
          <w:sz w:val="24"/>
          <w:szCs w:val="24"/>
          <w:lang w:val="sr-Cyrl-RS" w:eastAsia="zh-CN"/>
        </w:rPr>
        <w:t>е</w:t>
      </w:r>
      <w:r w:rsidRPr="0017652F">
        <w:rPr>
          <w:rFonts w:ascii="Times New Roman" w:eastAsia="SimSun" w:hAnsi="Times New Roman" w:cs="Times New Roman"/>
          <w:spacing w:val="48"/>
          <w:sz w:val="24"/>
          <w:szCs w:val="24"/>
          <w:lang w:val="sr-Cyrl-RS" w:eastAsia="zh-CN"/>
        </w:rPr>
        <w:t xml:space="preserve"> </w:t>
      </w:r>
      <w:r w:rsidRPr="0017652F">
        <w:rPr>
          <w:rFonts w:ascii="Times New Roman" w:eastAsia="SimSun" w:hAnsi="Times New Roman" w:cs="Times New Roman"/>
          <w:sz w:val="24"/>
          <w:szCs w:val="24"/>
          <w:lang w:val="sr-Cyrl-RS" w:eastAsia="zh-CN"/>
        </w:rPr>
        <w:t>да</w:t>
      </w:r>
      <w:r w:rsidRPr="0017652F">
        <w:rPr>
          <w:rFonts w:ascii="Times New Roman" w:eastAsia="SimSun" w:hAnsi="Times New Roman" w:cs="Times New Roman"/>
          <w:spacing w:val="47"/>
          <w:sz w:val="24"/>
          <w:szCs w:val="24"/>
          <w:lang w:val="sr-Cyrl-RS" w:eastAsia="zh-CN"/>
        </w:rPr>
        <w:t xml:space="preserve"> </w:t>
      </w:r>
      <w:r w:rsidRPr="0017652F">
        <w:rPr>
          <w:rFonts w:ascii="Times New Roman" w:eastAsia="SimSun" w:hAnsi="Times New Roman" w:cs="Times New Roman"/>
          <w:sz w:val="24"/>
          <w:szCs w:val="24"/>
          <w:lang w:val="sr-Cyrl-RS" w:eastAsia="zh-CN"/>
        </w:rPr>
        <w:t>из</w:t>
      </w:r>
      <w:r w:rsidRPr="0017652F">
        <w:rPr>
          <w:rFonts w:ascii="Times New Roman" w:eastAsia="SimSun" w:hAnsi="Times New Roman" w:cs="Times New Roman"/>
          <w:spacing w:val="-1"/>
          <w:sz w:val="24"/>
          <w:szCs w:val="24"/>
          <w:lang w:val="sr-Cyrl-RS" w:eastAsia="zh-CN"/>
        </w:rPr>
        <w:t>ме</w:t>
      </w:r>
      <w:r w:rsidRPr="0017652F">
        <w:rPr>
          <w:rFonts w:ascii="Times New Roman" w:eastAsia="SimSun" w:hAnsi="Times New Roman" w:cs="Times New Roman"/>
          <w:sz w:val="24"/>
          <w:szCs w:val="24"/>
          <w:lang w:val="sr-Cyrl-RS" w:eastAsia="zh-CN"/>
        </w:rPr>
        <w:t>ни,</w:t>
      </w:r>
      <w:r w:rsidRPr="0017652F">
        <w:rPr>
          <w:rFonts w:ascii="Times New Roman" w:eastAsia="SimSun" w:hAnsi="Times New Roman" w:cs="Times New Roman"/>
          <w:spacing w:val="47"/>
          <w:sz w:val="24"/>
          <w:szCs w:val="24"/>
          <w:lang w:val="sr-Cyrl-RS" w:eastAsia="zh-CN"/>
        </w:rPr>
        <w:t xml:space="preserve"> </w:t>
      </w:r>
      <w:r w:rsidRPr="0017652F">
        <w:rPr>
          <w:rFonts w:ascii="Times New Roman" w:eastAsia="SimSun" w:hAnsi="Times New Roman" w:cs="Times New Roman"/>
          <w:sz w:val="24"/>
          <w:szCs w:val="24"/>
          <w:lang w:val="sr-Cyrl-RS" w:eastAsia="zh-CN"/>
        </w:rPr>
        <w:t>до</w:t>
      </w:r>
      <w:r w:rsidRPr="0017652F">
        <w:rPr>
          <w:rFonts w:ascii="Times New Roman" w:eastAsia="SimSun" w:hAnsi="Times New Roman" w:cs="Times New Roman"/>
          <w:spacing w:val="3"/>
          <w:sz w:val="24"/>
          <w:szCs w:val="24"/>
          <w:lang w:val="sr-Cyrl-RS" w:eastAsia="zh-CN"/>
        </w:rPr>
        <w:t>п</w:t>
      </w:r>
      <w:r w:rsidRPr="0017652F">
        <w:rPr>
          <w:rFonts w:ascii="Times New Roman" w:eastAsia="SimSun" w:hAnsi="Times New Roman" w:cs="Times New Roman"/>
          <w:spacing w:val="-8"/>
          <w:sz w:val="24"/>
          <w:szCs w:val="24"/>
          <w:lang w:val="sr-Cyrl-RS" w:eastAsia="zh-CN"/>
        </w:rPr>
        <w:t>у</w:t>
      </w:r>
      <w:r w:rsidRPr="0017652F">
        <w:rPr>
          <w:rFonts w:ascii="Times New Roman" w:eastAsia="SimSun" w:hAnsi="Times New Roman" w:cs="Times New Roman"/>
          <w:sz w:val="24"/>
          <w:szCs w:val="24"/>
          <w:lang w:val="sr-Cyrl-RS" w:eastAsia="zh-CN"/>
        </w:rPr>
        <w:t>ни</w:t>
      </w:r>
      <w:r w:rsidRPr="0017652F">
        <w:rPr>
          <w:rFonts w:ascii="Times New Roman" w:eastAsia="SimSun" w:hAnsi="Times New Roman" w:cs="Times New Roman"/>
          <w:spacing w:val="48"/>
          <w:sz w:val="24"/>
          <w:szCs w:val="24"/>
          <w:lang w:val="sr-Cyrl-RS" w:eastAsia="zh-CN"/>
        </w:rPr>
        <w:t xml:space="preserve"> </w:t>
      </w:r>
      <w:r w:rsidRPr="0017652F">
        <w:rPr>
          <w:rFonts w:ascii="Times New Roman" w:eastAsia="SimSun" w:hAnsi="Times New Roman" w:cs="Times New Roman"/>
          <w:sz w:val="24"/>
          <w:szCs w:val="24"/>
          <w:lang w:val="sr-Cyrl-RS" w:eastAsia="zh-CN"/>
        </w:rPr>
        <w:t>или</w:t>
      </w:r>
      <w:r w:rsidRPr="0017652F">
        <w:rPr>
          <w:rFonts w:ascii="Times New Roman" w:eastAsia="SimSun" w:hAnsi="Times New Roman" w:cs="Times New Roman"/>
          <w:spacing w:val="48"/>
          <w:sz w:val="24"/>
          <w:szCs w:val="24"/>
          <w:lang w:val="sr-Cyrl-RS" w:eastAsia="zh-CN"/>
        </w:rPr>
        <w:t xml:space="preserve"> </w:t>
      </w:r>
      <w:r w:rsidRPr="0017652F">
        <w:rPr>
          <w:rFonts w:ascii="Times New Roman" w:eastAsia="SimSun" w:hAnsi="Times New Roman" w:cs="Times New Roman"/>
          <w:sz w:val="24"/>
          <w:szCs w:val="24"/>
          <w:lang w:val="sr-Cyrl-RS" w:eastAsia="zh-CN"/>
        </w:rPr>
        <w:t>опозове</w:t>
      </w:r>
      <w:r w:rsidRPr="0017652F">
        <w:rPr>
          <w:rFonts w:ascii="Times New Roman" w:eastAsia="SimSun" w:hAnsi="Times New Roman" w:cs="Times New Roman"/>
          <w:spacing w:val="46"/>
          <w:sz w:val="24"/>
          <w:szCs w:val="24"/>
          <w:lang w:val="sr-Cyrl-RS" w:eastAsia="zh-CN"/>
        </w:rPr>
        <w:t xml:space="preserve"> </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во</w:t>
      </w:r>
      <w:r w:rsidRPr="0017652F">
        <w:rPr>
          <w:rFonts w:ascii="Times New Roman" w:eastAsia="SimSun" w:hAnsi="Times New Roman" w:cs="Times New Roman"/>
          <w:spacing w:val="2"/>
          <w:sz w:val="24"/>
          <w:szCs w:val="24"/>
          <w:lang w:val="sr-Cyrl-RS" w:eastAsia="zh-CN"/>
        </w:rPr>
        <w:t>ј</w:t>
      </w:r>
      <w:r w:rsidRPr="0017652F">
        <w:rPr>
          <w:rFonts w:ascii="Times New Roman" w:eastAsia="SimSun" w:hAnsi="Times New Roman" w:cs="Times New Roman"/>
          <w:sz w:val="24"/>
          <w:szCs w:val="24"/>
          <w:lang w:val="sr-Cyrl-RS" w:eastAsia="zh-CN"/>
        </w:rPr>
        <w:t>у по</w:t>
      </w:r>
      <w:r w:rsidRPr="0017652F">
        <w:rPr>
          <w:rFonts w:ascii="Times New Roman" w:eastAsia="SimSun" w:hAnsi="Times New Roman" w:cs="Times New Roman"/>
          <w:spacing w:val="3"/>
          <w:sz w:val="24"/>
          <w:szCs w:val="24"/>
          <w:lang w:val="sr-Cyrl-RS" w:eastAsia="zh-CN"/>
        </w:rPr>
        <w:t>н</w:t>
      </w:r>
      <w:r w:rsidRPr="0017652F">
        <w:rPr>
          <w:rFonts w:ascii="Times New Roman" w:eastAsia="SimSun" w:hAnsi="Times New Roman" w:cs="Times New Roman"/>
          <w:spacing w:val="-8"/>
          <w:sz w:val="24"/>
          <w:szCs w:val="24"/>
          <w:lang w:val="sr-Cyrl-RS" w:eastAsia="zh-CN"/>
        </w:rPr>
        <w:t>у</w:t>
      </w:r>
      <w:r w:rsidRPr="0017652F">
        <w:rPr>
          <w:rFonts w:ascii="Times New Roman" w:eastAsia="SimSun" w:hAnsi="Times New Roman" w:cs="Times New Roman"/>
          <w:spacing w:val="4"/>
          <w:sz w:val="24"/>
          <w:szCs w:val="24"/>
          <w:lang w:val="sr-Cyrl-RS" w:eastAsia="zh-CN"/>
        </w:rPr>
        <w:t>д</w:t>
      </w:r>
      <w:r w:rsidRPr="0017652F">
        <w:rPr>
          <w:rFonts w:ascii="Times New Roman" w:eastAsia="SimSun" w:hAnsi="Times New Roman" w:cs="Times New Roman"/>
          <w:spacing w:val="-5"/>
          <w:sz w:val="24"/>
          <w:szCs w:val="24"/>
          <w:lang w:val="sr-Cyrl-RS" w:eastAsia="zh-CN"/>
        </w:rPr>
        <w:t>у</w:t>
      </w:r>
      <w:r w:rsidRPr="0017652F">
        <w:rPr>
          <w:rFonts w:ascii="Times New Roman" w:eastAsia="SimSun" w:hAnsi="Times New Roman" w:cs="Times New Roman"/>
          <w:sz w:val="24"/>
          <w:szCs w:val="24"/>
          <w:lang w:val="sr-Cyrl-RS" w:eastAsia="zh-CN"/>
        </w:rPr>
        <w:t>,</w:t>
      </w:r>
      <w:r w:rsidRPr="0017652F">
        <w:rPr>
          <w:rFonts w:ascii="Times New Roman" w:eastAsia="SimSun" w:hAnsi="Times New Roman" w:cs="Times New Roman"/>
          <w:spacing w:val="4"/>
          <w:sz w:val="24"/>
          <w:szCs w:val="24"/>
          <w:lang w:val="sr-Cyrl-RS" w:eastAsia="zh-CN"/>
        </w:rPr>
        <w:t xml:space="preserve"> </w:t>
      </w:r>
      <w:r w:rsidRPr="0017652F">
        <w:rPr>
          <w:rFonts w:ascii="Times New Roman" w:eastAsia="SimSun" w:hAnsi="Times New Roman" w:cs="Times New Roman"/>
          <w:sz w:val="24"/>
          <w:szCs w:val="24"/>
          <w:lang w:val="sr-Cyrl-RS" w:eastAsia="zh-CN"/>
        </w:rPr>
        <w:t>на</w:t>
      </w:r>
      <w:r w:rsidRPr="0017652F">
        <w:rPr>
          <w:rFonts w:ascii="Times New Roman" w:eastAsia="SimSun" w:hAnsi="Times New Roman" w:cs="Times New Roman"/>
          <w:spacing w:val="3"/>
          <w:sz w:val="24"/>
          <w:szCs w:val="24"/>
          <w:lang w:val="sr-Cyrl-RS" w:eastAsia="zh-CN"/>
        </w:rPr>
        <w:t xml:space="preserve"> </w:t>
      </w:r>
      <w:r w:rsidRPr="0017652F">
        <w:rPr>
          <w:rFonts w:ascii="Times New Roman" w:eastAsia="SimSun" w:hAnsi="Times New Roman" w:cs="Times New Roman"/>
          <w:sz w:val="24"/>
          <w:szCs w:val="24"/>
          <w:lang w:val="sr-Cyrl-RS" w:eastAsia="zh-CN"/>
        </w:rPr>
        <w:t>н</w:t>
      </w:r>
      <w:r w:rsidRPr="0017652F">
        <w:rPr>
          <w:rFonts w:ascii="Times New Roman" w:eastAsia="SimSun" w:hAnsi="Times New Roman" w:cs="Times New Roman"/>
          <w:spacing w:val="-1"/>
          <w:sz w:val="24"/>
          <w:szCs w:val="24"/>
          <w:lang w:val="sr-Cyrl-RS" w:eastAsia="zh-CN"/>
        </w:rPr>
        <w:t>ач</w:t>
      </w:r>
      <w:r w:rsidRPr="0017652F">
        <w:rPr>
          <w:rFonts w:ascii="Times New Roman" w:eastAsia="SimSun" w:hAnsi="Times New Roman" w:cs="Times New Roman"/>
          <w:sz w:val="24"/>
          <w:szCs w:val="24"/>
          <w:lang w:val="sr-Cyrl-RS" w:eastAsia="zh-CN"/>
        </w:rPr>
        <w:t>ин</w:t>
      </w:r>
      <w:r w:rsidRPr="0017652F">
        <w:rPr>
          <w:rFonts w:ascii="Times New Roman" w:eastAsia="SimSun" w:hAnsi="Times New Roman" w:cs="Times New Roman"/>
          <w:spacing w:val="3"/>
          <w:sz w:val="24"/>
          <w:szCs w:val="24"/>
          <w:lang w:val="sr-Cyrl-RS" w:eastAsia="zh-CN"/>
        </w:rPr>
        <w:t xml:space="preserve"> </w:t>
      </w:r>
      <w:r w:rsidRPr="0017652F">
        <w:rPr>
          <w:rFonts w:ascii="Times New Roman" w:eastAsia="SimSun" w:hAnsi="Times New Roman" w:cs="Times New Roman"/>
          <w:sz w:val="24"/>
          <w:szCs w:val="24"/>
          <w:lang w:val="sr-Cyrl-RS" w:eastAsia="zh-CN"/>
        </w:rPr>
        <w:t>на</w:t>
      </w:r>
      <w:r w:rsidRPr="0017652F">
        <w:rPr>
          <w:rFonts w:ascii="Times New Roman" w:eastAsia="SimSun" w:hAnsi="Times New Roman" w:cs="Times New Roman"/>
          <w:spacing w:val="3"/>
          <w:sz w:val="24"/>
          <w:szCs w:val="24"/>
          <w:lang w:val="sr-Cyrl-RS" w:eastAsia="zh-CN"/>
        </w:rPr>
        <w:t xml:space="preserve"> </w:t>
      </w:r>
      <w:r w:rsidRPr="0017652F">
        <w:rPr>
          <w:rFonts w:ascii="Times New Roman" w:eastAsia="SimSun" w:hAnsi="Times New Roman" w:cs="Times New Roman"/>
          <w:sz w:val="24"/>
          <w:szCs w:val="24"/>
          <w:lang w:val="sr-Cyrl-RS" w:eastAsia="zh-CN"/>
        </w:rPr>
        <w:t>к</w:t>
      </w:r>
      <w:r w:rsidRPr="0017652F">
        <w:rPr>
          <w:rFonts w:ascii="Times New Roman" w:eastAsia="SimSun" w:hAnsi="Times New Roman" w:cs="Times New Roman"/>
          <w:spacing w:val="-3"/>
          <w:sz w:val="24"/>
          <w:szCs w:val="24"/>
          <w:lang w:val="sr-Cyrl-RS" w:eastAsia="zh-CN"/>
        </w:rPr>
        <w:t>о</w:t>
      </w:r>
      <w:r w:rsidRPr="0017652F">
        <w:rPr>
          <w:rFonts w:ascii="Times New Roman" w:eastAsia="SimSun" w:hAnsi="Times New Roman" w:cs="Times New Roman"/>
          <w:spacing w:val="-2"/>
          <w:sz w:val="24"/>
          <w:szCs w:val="24"/>
          <w:lang w:val="sr-Cyrl-RS" w:eastAsia="zh-CN"/>
        </w:rPr>
        <w:t>ј</w:t>
      </w:r>
      <w:r w:rsidRPr="0017652F">
        <w:rPr>
          <w:rFonts w:ascii="Times New Roman" w:eastAsia="SimSun" w:hAnsi="Times New Roman" w:cs="Times New Roman"/>
          <w:sz w:val="24"/>
          <w:szCs w:val="24"/>
          <w:lang w:val="sr-Cyrl-RS" w:eastAsia="zh-CN"/>
        </w:rPr>
        <w:t>и</w:t>
      </w:r>
      <w:r w:rsidRPr="0017652F">
        <w:rPr>
          <w:rFonts w:ascii="Times New Roman" w:eastAsia="SimSun" w:hAnsi="Times New Roman" w:cs="Times New Roman"/>
          <w:spacing w:val="5"/>
          <w:sz w:val="24"/>
          <w:szCs w:val="24"/>
          <w:lang w:val="sr-Cyrl-RS" w:eastAsia="zh-CN"/>
        </w:rPr>
        <w:t xml:space="preserve"> </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е</w:t>
      </w:r>
      <w:r w:rsidRPr="0017652F">
        <w:rPr>
          <w:rFonts w:ascii="Times New Roman" w:eastAsia="SimSun" w:hAnsi="Times New Roman" w:cs="Times New Roman"/>
          <w:spacing w:val="3"/>
          <w:sz w:val="24"/>
          <w:szCs w:val="24"/>
          <w:lang w:val="sr-Cyrl-RS" w:eastAsia="zh-CN"/>
        </w:rPr>
        <w:t xml:space="preserve"> </w:t>
      </w:r>
      <w:r w:rsidRPr="0017652F">
        <w:rPr>
          <w:rFonts w:ascii="Times New Roman" w:eastAsia="SimSun" w:hAnsi="Times New Roman" w:cs="Times New Roman"/>
          <w:sz w:val="24"/>
          <w:szCs w:val="24"/>
          <w:lang w:val="sr-Cyrl-RS" w:eastAsia="zh-CN"/>
        </w:rPr>
        <w:t>п</w:t>
      </w:r>
      <w:r w:rsidRPr="0017652F">
        <w:rPr>
          <w:rFonts w:ascii="Times New Roman" w:eastAsia="SimSun" w:hAnsi="Times New Roman" w:cs="Times New Roman"/>
          <w:spacing w:val="-3"/>
          <w:sz w:val="24"/>
          <w:szCs w:val="24"/>
          <w:lang w:val="sr-Cyrl-RS" w:eastAsia="zh-CN"/>
        </w:rPr>
        <w:t>о</w:t>
      </w:r>
      <w:r w:rsidRPr="0017652F">
        <w:rPr>
          <w:rFonts w:ascii="Times New Roman" w:eastAsia="SimSun" w:hAnsi="Times New Roman" w:cs="Times New Roman"/>
          <w:spacing w:val="3"/>
          <w:sz w:val="24"/>
          <w:szCs w:val="24"/>
          <w:lang w:val="sr-Cyrl-RS" w:eastAsia="zh-CN"/>
        </w:rPr>
        <w:t>н</w:t>
      </w:r>
      <w:r w:rsidRPr="0017652F">
        <w:rPr>
          <w:rFonts w:ascii="Times New Roman" w:eastAsia="SimSun" w:hAnsi="Times New Roman" w:cs="Times New Roman"/>
          <w:spacing w:val="-8"/>
          <w:sz w:val="24"/>
          <w:szCs w:val="24"/>
          <w:lang w:val="sr-Cyrl-RS" w:eastAsia="zh-CN"/>
        </w:rPr>
        <w:t>у</w:t>
      </w:r>
      <w:r w:rsidRPr="0017652F">
        <w:rPr>
          <w:rFonts w:ascii="Times New Roman" w:eastAsia="SimSun" w:hAnsi="Times New Roman" w:cs="Times New Roman"/>
          <w:spacing w:val="2"/>
          <w:sz w:val="24"/>
          <w:szCs w:val="24"/>
          <w:lang w:val="sr-Cyrl-RS" w:eastAsia="zh-CN"/>
        </w:rPr>
        <w:t>д</w:t>
      </w:r>
      <w:r w:rsidRPr="0017652F">
        <w:rPr>
          <w:rFonts w:ascii="Times New Roman" w:eastAsia="SimSun" w:hAnsi="Times New Roman" w:cs="Times New Roman"/>
          <w:sz w:val="24"/>
          <w:szCs w:val="24"/>
          <w:lang w:val="sr-Cyrl-RS" w:eastAsia="zh-CN"/>
        </w:rPr>
        <w:t>а</w:t>
      </w:r>
      <w:r w:rsidRPr="0017652F">
        <w:rPr>
          <w:rFonts w:ascii="Times New Roman" w:eastAsia="SimSun" w:hAnsi="Times New Roman" w:cs="Times New Roman"/>
          <w:spacing w:val="3"/>
          <w:sz w:val="24"/>
          <w:szCs w:val="24"/>
          <w:lang w:val="sr-Cyrl-RS" w:eastAsia="zh-CN"/>
        </w:rPr>
        <w:t xml:space="preserve"> </w:t>
      </w:r>
      <w:r w:rsidRPr="0017652F">
        <w:rPr>
          <w:rFonts w:ascii="Times New Roman" w:eastAsia="SimSun" w:hAnsi="Times New Roman" w:cs="Times New Roman"/>
          <w:sz w:val="24"/>
          <w:szCs w:val="24"/>
          <w:lang w:val="sr-Cyrl-RS" w:eastAsia="zh-CN"/>
        </w:rPr>
        <w:t>под</w:t>
      </w:r>
      <w:r w:rsidRPr="0017652F">
        <w:rPr>
          <w:rFonts w:ascii="Times New Roman" w:eastAsia="SimSun" w:hAnsi="Times New Roman" w:cs="Times New Roman"/>
          <w:spacing w:val="1"/>
          <w:sz w:val="24"/>
          <w:szCs w:val="24"/>
          <w:lang w:val="sr-Cyrl-RS" w:eastAsia="zh-CN"/>
        </w:rPr>
        <w:t>н</w:t>
      </w:r>
      <w:r w:rsidRPr="0017652F">
        <w:rPr>
          <w:rFonts w:ascii="Times New Roman" w:eastAsia="SimSun" w:hAnsi="Times New Roman" w:cs="Times New Roman"/>
          <w:sz w:val="24"/>
          <w:szCs w:val="24"/>
          <w:lang w:val="sr-Cyrl-RS" w:eastAsia="zh-CN"/>
        </w:rPr>
        <w:t>о</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и.</w:t>
      </w:r>
      <w:r w:rsidRPr="0017652F">
        <w:rPr>
          <w:rFonts w:ascii="Times New Roman" w:eastAsia="SimSun" w:hAnsi="Times New Roman" w:cs="Times New Roman"/>
          <w:spacing w:val="11"/>
          <w:sz w:val="24"/>
          <w:szCs w:val="24"/>
          <w:lang w:val="sr-Cyrl-RS" w:eastAsia="zh-CN"/>
        </w:rPr>
        <w:t xml:space="preserve"> </w:t>
      </w:r>
      <w:r w:rsidRPr="0017652F">
        <w:rPr>
          <w:rFonts w:ascii="Times New Roman" w:eastAsia="SimSun" w:hAnsi="Times New Roman" w:cs="Times New Roman"/>
          <w:spacing w:val="-3"/>
          <w:sz w:val="24"/>
          <w:szCs w:val="24"/>
          <w:lang w:val="sr-Cyrl-RS" w:eastAsia="zh-CN"/>
        </w:rPr>
        <w:t>И</w:t>
      </w:r>
      <w:r w:rsidRPr="0017652F">
        <w:rPr>
          <w:rFonts w:ascii="Times New Roman" w:eastAsia="SimSun" w:hAnsi="Times New Roman" w:cs="Times New Roman"/>
          <w:sz w:val="24"/>
          <w:szCs w:val="24"/>
          <w:lang w:val="sr-Cyrl-RS" w:eastAsia="zh-CN"/>
        </w:rPr>
        <w:t>з</w:t>
      </w:r>
      <w:r w:rsidRPr="0017652F">
        <w:rPr>
          <w:rFonts w:ascii="Times New Roman" w:eastAsia="SimSun" w:hAnsi="Times New Roman" w:cs="Times New Roman"/>
          <w:spacing w:val="-1"/>
          <w:sz w:val="24"/>
          <w:szCs w:val="24"/>
          <w:lang w:val="sr-Cyrl-RS" w:eastAsia="zh-CN"/>
        </w:rPr>
        <w:t>ме</w:t>
      </w:r>
      <w:r w:rsidRPr="0017652F">
        <w:rPr>
          <w:rFonts w:ascii="Times New Roman" w:eastAsia="SimSun" w:hAnsi="Times New Roman" w:cs="Times New Roman"/>
          <w:sz w:val="24"/>
          <w:szCs w:val="24"/>
          <w:lang w:val="sr-Cyrl-RS" w:eastAsia="zh-CN"/>
        </w:rPr>
        <w:t>н</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w:t>
      </w:r>
      <w:r w:rsidRPr="0017652F">
        <w:rPr>
          <w:rFonts w:ascii="Times New Roman" w:eastAsia="SimSun" w:hAnsi="Times New Roman" w:cs="Times New Roman"/>
          <w:spacing w:val="4"/>
          <w:sz w:val="24"/>
          <w:szCs w:val="24"/>
          <w:lang w:val="sr-Cyrl-RS" w:eastAsia="zh-CN"/>
        </w:rPr>
        <w:t xml:space="preserve"> </w:t>
      </w:r>
      <w:r w:rsidRPr="0017652F">
        <w:rPr>
          <w:rFonts w:ascii="Times New Roman" w:eastAsia="SimSun" w:hAnsi="Times New Roman" w:cs="Times New Roman"/>
          <w:sz w:val="24"/>
          <w:szCs w:val="24"/>
          <w:lang w:val="sr-Cyrl-RS" w:eastAsia="zh-CN"/>
        </w:rPr>
        <w:t>до</w:t>
      </w:r>
      <w:r w:rsidRPr="0017652F">
        <w:rPr>
          <w:rFonts w:ascii="Times New Roman" w:eastAsia="SimSun" w:hAnsi="Times New Roman" w:cs="Times New Roman"/>
          <w:spacing w:val="3"/>
          <w:sz w:val="24"/>
          <w:szCs w:val="24"/>
          <w:lang w:val="sr-Cyrl-RS" w:eastAsia="zh-CN"/>
        </w:rPr>
        <w:t>п</w:t>
      </w:r>
      <w:r w:rsidRPr="0017652F">
        <w:rPr>
          <w:rFonts w:ascii="Times New Roman" w:eastAsia="SimSun" w:hAnsi="Times New Roman" w:cs="Times New Roman"/>
          <w:spacing w:val="-8"/>
          <w:sz w:val="24"/>
          <w:szCs w:val="24"/>
          <w:lang w:val="sr-Cyrl-RS" w:eastAsia="zh-CN"/>
        </w:rPr>
        <w:t>у</w:t>
      </w:r>
      <w:r w:rsidRPr="0017652F">
        <w:rPr>
          <w:rFonts w:ascii="Times New Roman" w:eastAsia="SimSun" w:hAnsi="Times New Roman" w:cs="Times New Roman"/>
          <w:sz w:val="24"/>
          <w:szCs w:val="24"/>
          <w:lang w:val="sr-Cyrl-RS" w:eastAsia="zh-CN"/>
        </w:rPr>
        <w:t>на</w:t>
      </w:r>
      <w:r w:rsidRPr="0017652F">
        <w:rPr>
          <w:rFonts w:ascii="Times New Roman" w:eastAsia="SimSun" w:hAnsi="Times New Roman" w:cs="Times New Roman"/>
          <w:spacing w:val="3"/>
          <w:sz w:val="24"/>
          <w:szCs w:val="24"/>
          <w:lang w:val="sr-Cyrl-RS" w:eastAsia="zh-CN"/>
        </w:rPr>
        <w:t xml:space="preserve"> </w:t>
      </w:r>
      <w:r w:rsidRPr="0017652F">
        <w:rPr>
          <w:rFonts w:ascii="Times New Roman" w:eastAsia="SimSun" w:hAnsi="Times New Roman" w:cs="Times New Roman"/>
          <w:sz w:val="24"/>
          <w:szCs w:val="24"/>
          <w:lang w:val="sr-Cyrl-RS" w:eastAsia="zh-CN"/>
        </w:rPr>
        <w:t>или</w:t>
      </w:r>
      <w:r w:rsidRPr="0017652F">
        <w:rPr>
          <w:rFonts w:ascii="Times New Roman" w:eastAsia="SimSun" w:hAnsi="Times New Roman" w:cs="Times New Roman"/>
          <w:spacing w:val="5"/>
          <w:sz w:val="24"/>
          <w:szCs w:val="24"/>
          <w:lang w:val="sr-Cyrl-RS" w:eastAsia="zh-CN"/>
        </w:rPr>
        <w:t xml:space="preserve"> </w:t>
      </w:r>
      <w:r w:rsidRPr="0017652F">
        <w:rPr>
          <w:rFonts w:ascii="Times New Roman" w:eastAsia="SimSun" w:hAnsi="Times New Roman" w:cs="Times New Roman"/>
          <w:spacing w:val="-3"/>
          <w:sz w:val="24"/>
          <w:szCs w:val="24"/>
          <w:lang w:val="sr-Cyrl-RS" w:eastAsia="zh-CN"/>
        </w:rPr>
        <w:t>о</w:t>
      </w:r>
      <w:r w:rsidRPr="0017652F">
        <w:rPr>
          <w:rFonts w:ascii="Times New Roman" w:eastAsia="SimSun" w:hAnsi="Times New Roman" w:cs="Times New Roman"/>
          <w:sz w:val="24"/>
          <w:szCs w:val="24"/>
          <w:lang w:val="sr-Cyrl-RS" w:eastAsia="zh-CN"/>
        </w:rPr>
        <w:t>по</w:t>
      </w:r>
      <w:r w:rsidRPr="0017652F">
        <w:rPr>
          <w:rFonts w:ascii="Times New Roman" w:eastAsia="SimSun" w:hAnsi="Times New Roman" w:cs="Times New Roman"/>
          <w:spacing w:val="-2"/>
          <w:sz w:val="24"/>
          <w:szCs w:val="24"/>
          <w:lang w:val="sr-Cyrl-RS" w:eastAsia="zh-CN"/>
        </w:rPr>
        <w:t>з</w:t>
      </w:r>
      <w:r w:rsidRPr="0017652F">
        <w:rPr>
          <w:rFonts w:ascii="Times New Roman" w:eastAsia="SimSun" w:hAnsi="Times New Roman" w:cs="Times New Roman"/>
          <w:sz w:val="24"/>
          <w:szCs w:val="24"/>
          <w:lang w:val="sr-Cyrl-RS" w:eastAsia="zh-CN"/>
        </w:rPr>
        <w:t>ив</w:t>
      </w:r>
      <w:r w:rsidRPr="0017652F">
        <w:rPr>
          <w:rFonts w:ascii="Times New Roman" w:eastAsia="SimSun" w:hAnsi="Times New Roman" w:cs="Times New Roman"/>
          <w:spacing w:val="4"/>
          <w:sz w:val="24"/>
          <w:szCs w:val="24"/>
          <w:lang w:val="sr-Cyrl-RS" w:eastAsia="zh-CN"/>
        </w:rPr>
        <w:t xml:space="preserve"> </w:t>
      </w:r>
      <w:r w:rsidRPr="0017652F">
        <w:rPr>
          <w:rFonts w:ascii="Times New Roman" w:eastAsia="SimSun" w:hAnsi="Times New Roman" w:cs="Times New Roman"/>
          <w:sz w:val="24"/>
          <w:szCs w:val="24"/>
          <w:lang w:val="sr-Cyrl-RS" w:eastAsia="zh-CN"/>
        </w:rPr>
        <w:t>п</w:t>
      </w:r>
      <w:r w:rsidRPr="0017652F">
        <w:rPr>
          <w:rFonts w:ascii="Times New Roman" w:eastAsia="SimSun" w:hAnsi="Times New Roman" w:cs="Times New Roman"/>
          <w:spacing w:val="-3"/>
          <w:sz w:val="24"/>
          <w:szCs w:val="24"/>
          <w:lang w:val="sr-Cyrl-RS" w:eastAsia="zh-CN"/>
        </w:rPr>
        <w:t>о</w:t>
      </w:r>
      <w:r w:rsidRPr="0017652F">
        <w:rPr>
          <w:rFonts w:ascii="Times New Roman" w:eastAsia="SimSun" w:hAnsi="Times New Roman" w:cs="Times New Roman"/>
          <w:spacing w:val="3"/>
          <w:sz w:val="24"/>
          <w:szCs w:val="24"/>
          <w:lang w:val="sr-Cyrl-RS" w:eastAsia="zh-CN"/>
        </w:rPr>
        <w:t>н</w:t>
      </w:r>
      <w:r w:rsidRPr="0017652F">
        <w:rPr>
          <w:rFonts w:ascii="Times New Roman" w:eastAsia="SimSun" w:hAnsi="Times New Roman" w:cs="Times New Roman"/>
          <w:spacing w:val="-8"/>
          <w:sz w:val="24"/>
          <w:szCs w:val="24"/>
          <w:lang w:val="sr-Cyrl-RS" w:eastAsia="zh-CN"/>
        </w:rPr>
        <w:t>у</w:t>
      </w:r>
      <w:r w:rsidRPr="0017652F">
        <w:rPr>
          <w:rFonts w:ascii="Times New Roman" w:eastAsia="SimSun" w:hAnsi="Times New Roman" w:cs="Times New Roman"/>
          <w:spacing w:val="2"/>
          <w:sz w:val="24"/>
          <w:szCs w:val="24"/>
          <w:lang w:val="sr-Cyrl-RS" w:eastAsia="zh-CN"/>
        </w:rPr>
        <w:t>д</w:t>
      </w:r>
      <w:r w:rsidRPr="0017652F">
        <w:rPr>
          <w:rFonts w:ascii="Times New Roman" w:eastAsia="SimSun" w:hAnsi="Times New Roman" w:cs="Times New Roman"/>
          <w:sz w:val="24"/>
          <w:szCs w:val="24"/>
          <w:lang w:val="sr-Cyrl-RS" w:eastAsia="zh-CN"/>
        </w:rPr>
        <w:t>е</w:t>
      </w:r>
      <w:r w:rsidRPr="0017652F">
        <w:rPr>
          <w:rFonts w:ascii="Times New Roman" w:eastAsia="SimSun" w:hAnsi="Times New Roman" w:cs="Times New Roman"/>
          <w:spacing w:val="3"/>
          <w:sz w:val="24"/>
          <w:szCs w:val="24"/>
          <w:lang w:val="sr-Cyrl-RS" w:eastAsia="zh-CN"/>
        </w:rPr>
        <w:t xml:space="preserve"> </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е</w:t>
      </w:r>
      <w:r w:rsidRPr="0017652F">
        <w:rPr>
          <w:rFonts w:ascii="Times New Roman" w:eastAsia="SimSun" w:hAnsi="Times New Roman" w:cs="Times New Roman"/>
          <w:spacing w:val="3"/>
          <w:sz w:val="24"/>
          <w:szCs w:val="24"/>
          <w:lang w:val="sr-Cyrl-RS" w:eastAsia="zh-CN"/>
        </w:rPr>
        <w:t xml:space="preserve"> </w:t>
      </w:r>
      <w:r w:rsidRPr="0017652F">
        <w:rPr>
          <w:rFonts w:ascii="Times New Roman" w:eastAsia="SimSun" w:hAnsi="Times New Roman" w:cs="Times New Roman"/>
          <w:sz w:val="24"/>
          <w:szCs w:val="24"/>
          <w:lang w:val="sr-Cyrl-RS" w:eastAsia="zh-CN"/>
        </w:rPr>
        <w:t>до</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т</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вља на начин одређен за достављање понуде.</w:t>
      </w:r>
      <w:r w:rsidRPr="0017652F">
        <w:rPr>
          <w:rFonts w:ascii="Times New Roman" w:eastAsia="SimSun" w:hAnsi="Times New Roman" w:cs="Times New Roman"/>
          <w:spacing w:val="16"/>
          <w:sz w:val="24"/>
          <w:szCs w:val="24"/>
          <w:lang w:val="sr-Cyrl-RS" w:eastAsia="zh-CN"/>
        </w:rPr>
        <w:t xml:space="preserve"> </w:t>
      </w:r>
      <w:r w:rsidRPr="0017652F">
        <w:rPr>
          <w:rFonts w:ascii="Times New Roman" w:eastAsia="SimSun" w:hAnsi="Times New Roman" w:cs="Times New Roman"/>
          <w:sz w:val="24"/>
          <w:szCs w:val="24"/>
          <w:lang w:val="sr-Cyrl-RS" w:eastAsia="zh-CN"/>
        </w:rPr>
        <w:t>На</w:t>
      </w:r>
      <w:r w:rsidRPr="0017652F">
        <w:rPr>
          <w:rFonts w:ascii="Times New Roman" w:eastAsia="SimSun" w:hAnsi="Times New Roman" w:cs="Times New Roman"/>
          <w:spacing w:val="15"/>
          <w:sz w:val="24"/>
          <w:szCs w:val="24"/>
          <w:lang w:val="sr-Cyrl-RS" w:eastAsia="zh-CN"/>
        </w:rPr>
        <w:t xml:space="preserve"> </w:t>
      </w:r>
      <w:r w:rsidRPr="0017652F">
        <w:rPr>
          <w:rFonts w:ascii="Times New Roman" w:eastAsia="SimSun" w:hAnsi="Times New Roman" w:cs="Times New Roman"/>
          <w:sz w:val="24"/>
          <w:szCs w:val="24"/>
          <w:lang w:val="sr-Cyrl-RS" w:eastAsia="zh-CN"/>
        </w:rPr>
        <w:t>ков</w:t>
      </w:r>
      <w:r w:rsidRPr="0017652F">
        <w:rPr>
          <w:rFonts w:ascii="Times New Roman" w:eastAsia="SimSun" w:hAnsi="Times New Roman" w:cs="Times New Roman"/>
          <w:spacing w:val="-2"/>
          <w:sz w:val="24"/>
          <w:szCs w:val="24"/>
          <w:lang w:val="sr-Cyrl-RS" w:eastAsia="zh-CN"/>
        </w:rPr>
        <w:t>е</w:t>
      </w:r>
      <w:r w:rsidRPr="0017652F">
        <w:rPr>
          <w:rFonts w:ascii="Times New Roman" w:eastAsia="SimSun" w:hAnsi="Times New Roman" w:cs="Times New Roman"/>
          <w:sz w:val="24"/>
          <w:szCs w:val="24"/>
          <w:lang w:val="sr-Cyrl-RS" w:eastAsia="zh-CN"/>
        </w:rPr>
        <w:t>рти</w:t>
      </w:r>
      <w:r w:rsidRPr="0017652F">
        <w:rPr>
          <w:rFonts w:ascii="Times New Roman" w:eastAsia="SimSun" w:hAnsi="Times New Roman" w:cs="Times New Roman"/>
          <w:spacing w:val="18"/>
          <w:sz w:val="24"/>
          <w:szCs w:val="24"/>
          <w:lang w:val="sr-Cyrl-RS" w:eastAsia="zh-CN"/>
        </w:rPr>
        <w:t xml:space="preserve"> </w:t>
      </w:r>
      <w:r w:rsidRPr="0017652F">
        <w:rPr>
          <w:rFonts w:ascii="Times New Roman" w:eastAsia="SimSun" w:hAnsi="Times New Roman" w:cs="Times New Roman"/>
          <w:spacing w:val="-1"/>
          <w:sz w:val="24"/>
          <w:szCs w:val="24"/>
          <w:lang w:val="sr-Cyrl-RS" w:eastAsia="zh-CN"/>
        </w:rPr>
        <w:t>м</w:t>
      </w:r>
      <w:r w:rsidRPr="0017652F">
        <w:rPr>
          <w:rFonts w:ascii="Times New Roman" w:eastAsia="SimSun" w:hAnsi="Times New Roman" w:cs="Times New Roman"/>
          <w:sz w:val="24"/>
          <w:szCs w:val="24"/>
          <w:lang w:val="sr-Cyrl-RS" w:eastAsia="zh-CN"/>
        </w:rPr>
        <w:t>ора</w:t>
      </w:r>
      <w:r w:rsidRPr="0017652F">
        <w:rPr>
          <w:rFonts w:ascii="Times New Roman" w:eastAsia="SimSun" w:hAnsi="Times New Roman" w:cs="Times New Roman"/>
          <w:spacing w:val="15"/>
          <w:sz w:val="24"/>
          <w:szCs w:val="24"/>
          <w:lang w:val="sr-Cyrl-RS" w:eastAsia="zh-CN"/>
        </w:rPr>
        <w:t xml:space="preserve"> </w:t>
      </w:r>
      <w:r w:rsidRPr="0017652F">
        <w:rPr>
          <w:rFonts w:ascii="Times New Roman" w:eastAsia="SimSun" w:hAnsi="Times New Roman" w:cs="Times New Roman"/>
          <w:sz w:val="24"/>
          <w:szCs w:val="24"/>
          <w:lang w:val="sr-Cyrl-RS" w:eastAsia="zh-CN"/>
        </w:rPr>
        <w:t>б</w:t>
      </w:r>
      <w:r w:rsidRPr="0017652F">
        <w:rPr>
          <w:rFonts w:ascii="Times New Roman" w:eastAsia="SimSun" w:hAnsi="Times New Roman" w:cs="Times New Roman"/>
          <w:spacing w:val="1"/>
          <w:sz w:val="24"/>
          <w:szCs w:val="24"/>
          <w:lang w:val="sr-Cyrl-RS" w:eastAsia="zh-CN"/>
        </w:rPr>
        <w:t>и</w:t>
      </w:r>
      <w:r w:rsidRPr="0017652F">
        <w:rPr>
          <w:rFonts w:ascii="Times New Roman" w:eastAsia="SimSun" w:hAnsi="Times New Roman" w:cs="Times New Roman"/>
          <w:sz w:val="24"/>
          <w:szCs w:val="24"/>
          <w:lang w:val="sr-Cyrl-RS" w:eastAsia="zh-CN"/>
        </w:rPr>
        <w:t>ти</w:t>
      </w:r>
      <w:r w:rsidRPr="0017652F">
        <w:rPr>
          <w:rFonts w:ascii="Times New Roman" w:eastAsia="SimSun" w:hAnsi="Times New Roman" w:cs="Times New Roman"/>
          <w:spacing w:val="15"/>
          <w:sz w:val="24"/>
          <w:szCs w:val="24"/>
          <w:lang w:val="sr-Cyrl-RS" w:eastAsia="zh-CN"/>
        </w:rPr>
        <w:t xml:space="preserve"> </w:t>
      </w:r>
      <w:r w:rsidRPr="0017652F">
        <w:rPr>
          <w:rFonts w:ascii="Times New Roman" w:eastAsia="SimSun" w:hAnsi="Times New Roman" w:cs="Times New Roman"/>
          <w:sz w:val="24"/>
          <w:szCs w:val="24"/>
          <w:lang w:val="sr-Cyrl-RS" w:eastAsia="zh-CN"/>
        </w:rPr>
        <w:t>н</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зн</w:t>
      </w:r>
      <w:r w:rsidRPr="0017652F">
        <w:rPr>
          <w:rFonts w:ascii="Times New Roman" w:eastAsia="SimSun" w:hAnsi="Times New Roman" w:cs="Times New Roman"/>
          <w:spacing w:val="-1"/>
          <w:sz w:val="24"/>
          <w:szCs w:val="24"/>
          <w:lang w:val="sr-Cyrl-RS" w:eastAsia="zh-CN"/>
        </w:rPr>
        <w:t>аче</w:t>
      </w:r>
      <w:r w:rsidRPr="0017652F">
        <w:rPr>
          <w:rFonts w:ascii="Times New Roman" w:eastAsia="SimSun" w:hAnsi="Times New Roman" w:cs="Times New Roman"/>
          <w:sz w:val="24"/>
          <w:szCs w:val="24"/>
          <w:lang w:val="sr-Cyrl-RS" w:eastAsia="zh-CN"/>
        </w:rPr>
        <w:t>но</w:t>
      </w:r>
      <w:r w:rsidRPr="0017652F">
        <w:rPr>
          <w:rFonts w:ascii="Times New Roman" w:eastAsia="SimSun" w:hAnsi="Times New Roman" w:cs="Times New Roman"/>
          <w:spacing w:val="16"/>
          <w:sz w:val="24"/>
          <w:szCs w:val="24"/>
          <w:lang w:val="sr-Cyrl-RS" w:eastAsia="zh-CN"/>
        </w:rPr>
        <w:t xml:space="preserve"> </w:t>
      </w:r>
      <w:r w:rsidRPr="0017652F">
        <w:rPr>
          <w:rFonts w:ascii="Times New Roman" w:eastAsia="SimSun" w:hAnsi="Times New Roman" w:cs="Times New Roman"/>
          <w:sz w:val="24"/>
          <w:szCs w:val="24"/>
          <w:lang w:val="sr-Cyrl-RS" w:eastAsia="zh-CN"/>
        </w:rPr>
        <w:t>да</w:t>
      </w:r>
      <w:r w:rsidRPr="0017652F">
        <w:rPr>
          <w:rFonts w:ascii="Times New Roman" w:eastAsia="SimSun" w:hAnsi="Times New Roman" w:cs="Times New Roman"/>
          <w:spacing w:val="15"/>
          <w:sz w:val="24"/>
          <w:szCs w:val="24"/>
          <w:lang w:val="sr-Cyrl-RS" w:eastAsia="zh-CN"/>
        </w:rPr>
        <w:t xml:space="preserve"> </w:t>
      </w:r>
      <w:r w:rsidRPr="0017652F">
        <w:rPr>
          <w:rFonts w:ascii="Times New Roman" w:eastAsia="SimSun" w:hAnsi="Times New Roman" w:cs="Times New Roman"/>
          <w:sz w:val="24"/>
          <w:szCs w:val="24"/>
          <w:lang w:val="sr-Cyrl-RS" w:eastAsia="zh-CN"/>
        </w:rPr>
        <w:t>ли</w:t>
      </w:r>
      <w:r w:rsidRPr="0017652F">
        <w:rPr>
          <w:rFonts w:ascii="Times New Roman" w:eastAsia="SimSun" w:hAnsi="Times New Roman" w:cs="Times New Roman"/>
          <w:spacing w:val="17"/>
          <w:sz w:val="24"/>
          <w:szCs w:val="24"/>
          <w:lang w:val="sr-Cyrl-RS" w:eastAsia="zh-CN"/>
        </w:rPr>
        <w:t xml:space="preserve"> </w:t>
      </w:r>
      <w:r w:rsidRPr="0017652F">
        <w:rPr>
          <w:rFonts w:ascii="Times New Roman" w:eastAsia="SimSun" w:hAnsi="Times New Roman" w:cs="Times New Roman"/>
          <w:sz w:val="24"/>
          <w:szCs w:val="24"/>
          <w:lang w:val="sr-Cyrl-RS" w:eastAsia="zh-CN"/>
        </w:rPr>
        <w:t>је</w:t>
      </w:r>
      <w:r w:rsidRPr="0017652F">
        <w:rPr>
          <w:rFonts w:ascii="Times New Roman" w:eastAsia="SimSun" w:hAnsi="Times New Roman" w:cs="Times New Roman"/>
          <w:spacing w:val="18"/>
          <w:sz w:val="24"/>
          <w:szCs w:val="24"/>
          <w:lang w:val="sr-Cyrl-RS" w:eastAsia="zh-CN"/>
        </w:rPr>
        <w:t xml:space="preserve"> </w:t>
      </w:r>
      <w:r w:rsidRPr="0017652F">
        <w:rPr>
          <w:rFonts w:ascii="Times New Roman" w:eastAsia="SimSun" w:hAnsi="Times New Roman" w:cs="Times New Roman"/>
          <w:sz w:val="24"/>
          <w:szCs w:val="24"/>
          <w:lang w:val="sr-Cyrl-RS" w:eastAsia="zh-CN"/>
        </w:rPr>
        <w:t>у</w:t>
      </w:r>
      <w:r w:rsidRPr="0017652F">
        <w:rPr>
          <w:rFonts w:ascii="Times New Roman" w:eastAsia="SimSun" w:hAnsi="Times New Roman" w:cs="Times New Roman"/>
          <w:spacing w:val="9"/>
          <w:sz w:val="24"/>
          <w:szCs w:val="24"/>
          <w:lang w:val="sr-Cyrl-RS" w:eastAsia="zh-CN"/>
        </w:rPr>
        <w:t xml:space="preserve"> </w:t>
      </w:r>
      <w:r w:rsidRPr="0017652F">
        <w:rPr>
          <w:rFonts w:ascii="Times New Roman" w:eastAsia="SimSun" w:hAnsi="Times New Roman" w:cs="Times New Roman"/>
          <w:sz w:val="24"/>
          <w:szCs w:val="24"/>
          <w:lang w:val="sr-Cyrl-RS" w:eastAsia="zh-CN"/>
        </w:rPr>
        <w:t>пит</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pacing w:val="1"/>
          <w:sz w:val="24"/>
          <w:szCs w:val="24"/>
          <w:lang w:val="sr-Cyrl-RS" w:eastAsia="zh-CN"/>
        </w:rPr>
        <w:t>њ</w:t>
      </w:r>
      <w:r w:rsidRPr="0017652F">
        <w:rPr>
          <w:rFonts w:ascii="Times New Roman" w:eastAsia="SimSun" w:hAnsi="Times New Roman" w:cs="Times New Roman"/>
          <w:sz w:val="24"/>
          <w:szCs w:val="24"/>
          <w:lang w:val="sr-Cyrl-RS" w:eastAsia="zh-CN"/>
        </w:rPr>
        <w:t>у</w:t>
      </w:r>
      <w:r w:rsidRPr="0017652F">
        <w:rPr>
          <w:rFonts w:ascii="Times New Roman" w:eastAsia="SimSun" w:hAnsi="Times New Roman" w:cs="Times New Roman"/>
          <w:spacing w:val="11"/>
          <w:sz w:val="24"/>
          <w:szCs w:val="24"/>
          <w:lang w:val="sr-Cyrl-RS" w:eastAsia="zh-CN"/>
        </w:rPr>
        <w:t xml:space="preserve"> </w:t>
      </w:r>
      <w:r w:rsidRPr="0017652F">
        <w:rPr>
          <w:rFonts w:ascii="Times New Roman" w:eastAsia="SimSun" w:hAnsi="Times New Roman" w:cs="Times New Roman"/>
          <w:sz w:val="24"/>
          <w:szCs w:val="24"/>
          <w:lang w:val="sr-Cyrl-RS" w:eastAsia="zh-CN"/>
        </w:rPr>
        <w:t>из</w:t>
      </w:r>
      <w:r w:rsidRPr="0017652F">
        <w:rPr>
          <w:rFonts w:ascii="Times New Roman" w:eastAsia="SimSun" w:hAnsi="Times New Roman" w:cs="Times New Roman"/>
          <w:spacing w:val="-1"/>
          <w:sz w:val="24"/>
          <w:szCs w:val="24"/>
          <w:lang w:val="sr-Cyrl-RS" w:eastAsia="zh-CN"/>
        </w:rPr>
        <w:t>ме</w:t>
      </w:r>
      <w:r w:rsidRPr="0017652F">
        <w:rPr>
          <w:rFonts w:ascii="Times New Roman" w:eastAsia="SimSun" w:hAnsi="Times New Roman" w:cs="Times New Roman"/>
          <w:sz w:val="24"/>
          <w:szCs w:val="24"/>
          <w:lang w:val="sr-Cyrl-RS" w:eastAsia="zh-CN"/>
        </w:rPr>
        <w:t>н</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w:t>
      </w:r>
      <w:r w:rsidRPr="0017652F">
        <w:rPr>
          <w:rFonts w:ascii="Times New Roman" w:eastAsia="SimSun" w:hAnsi="Times New Roman" w:cs="Times New Roman"/>
          <w:spacing w:val="16"/>
          <w:sz w:val="24"/>
          <w:szCs w:val="24"/>
          <w:lang w:val="sr-Cyrl-RS" w:eastAsia="zh-CN"/>
        </w:rPr>
        <w:t xml:space="preserve"> </w:t>
      </w:r>
      <w:r w:rsidRPr="0017652F">
        <w:rPr>
          <w:rFonts w:ascii="Times New Roman" w:eastAsia="SimSun" w:hAnsi="Times New Roman" w:cs="Times New Roman"/>
          <w:sz w:val="24"/>
          <w:szCs w:val="24"/>
          <w:lang w:val="sr-Cyrl-RS" w:eastAsia="zh-CN"/>
        </w:rPr>
        <w:t>до</w:t>
      </w:r>
      <w:r w:rsidRPr="0017652F">
        <w:rPr>
          <w:rFonts w:ascii="Times New Roman" w:eastAsia="SimSun" w:hAnsi="Times New Roman" w:cs="Times New Roman"/>
          <w:spacing w:val="3"/>
          <w:sz w:val="24"/>
          <w:szCs w:val="24"/>
          <w:lang w:val="sr-Cyrl-RS" w:eastAsia="zh-CN"/>
        </w:rPr>
        <w:t>п</w:t>
      </w:r>
      <w:r w:rsidRPr="0017652F">
        <w:rPr>
          <w:rFonts w:ascii="Times New Roman" w:eastAsia="SimSun" w:hAnsi="Times New Roman" w:cs="Times New Roman"/>
          <w:spacing w:val="-5"/>
          <w:sz w:val="24"/>
          <w:szCs w:val="24"/>
          <w:lang w:val="sr-Cyrl-RS" w:eastAsia="zh-CN"/>
        </w:rPr>
        <w:t>у</w:t>
      </w:r>
      <w:r w:rsidRPr="0017652F">
        <w:rPr>
          <w:rFonts w:ascii="Times New Roman" w:eastAsia="SimSun" w:hAnsi="Times New Roman" w:cs="Times New Roman"/>
          <w:sz w:val="24"/>
          <w:szCs w:val="24"/>
          <w:lang w:val="sr-Cyrl-RS" w:eastAsia="zh-CN"/>
        </w:rPr>
        <w:t>на</w:t>
      </w:r>
      <w:r w:rsidRPr="0017652F">
        <w:rPr>
          <w:rFonts w:ascii="Times New Roman" w:eastAsia="SimSun" w:hAnsi="Times New Roman" w:cs="Times New Roman"/>
          <w:spacing w:val="15"/>
          <w:sz w:val="24"/>
          <w:szCs w:val="24"/>
          <w:lang w:val="sr-Cyrl-RS" w:eastAsia="zh-CN"/>
        </w:rPr>
        <w:t xml:space="preserve"> </w:t>
      </w:r>
      <w:r w:rsidRPr="0017652F">
        <w:rPr>
          <w:rFonts w:ascii="Times New Roman" w:eastAsia="SimSun" w:hAnsi="Times New Roman" w:cs="Times New Roman"/>
          <w:sz w:val="24"/>
          <w:szCs w:val="24"/>
          <w:lang w:val="sr-Cyrl-RS" w:eastAsia="zh-CN"/>
        </w:rPr>
        <w:t>или опозив,</w:t>
      </w:r>
      <w:r w:rsidRPr="0017652F">
        <w:rPr>
          <w:rFonts w:ascii="Times New Roman" w:eastAsia="SimSun" w:hAnsi="Times New Roman" w:cs="Times New Roman"/>
          <w:spacing w:val="-3"/>
          <w:sz w:val="24"/>
          <w:szCs w:val="24"/>
          <w:lang w:val="sr-Cyrl-RS" w:eastAsia="zh-CN"/>
        </w:rPr>
        <w:t xml:space="preserve"> </w:t>
      </w:r>
      <w:r w:rsidRPr="0017652F">
        <w:rPr>
          <w:rFonts w:ascii="Times New Roman" w:eastAsia="SimSun" w:hAnsi="Times New Roman" w:cs="Times New Roman"/>
          <w:sz w:val="24"/>
          <w:szCs w:val="24"/>
          <w:lang w:val="sr-Cyrl-RS" w:eastAsia="zh-CN"/>
        </w:rPr>
        <w:t>к</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о и пр</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дм</w:t>
      </w:r>
      <w:r w:rsidRPr="0017652F">
        <w:rPr>
          <w:rFonts w:ascii="Times New Roman" w:eastAsia="SimSun" w:hAnsi="Times New Roman" w:cs="Times New Roman"/>
          <w:spacing w:val="-2"/>
          <w:sz w:val="24"/>
          <w:szCs w:val="24"/>
          <w:lang w:val="sr-Cyrl-RS" w:eastAsia="zh-CN"/>
        </w:rPr>
        <w:t>е</w:t>
      </w:r>
      <w:r w:rsidRPr="0017652F">
        <w:rPr>
          <w:rFonts w:ascii="Times New Roman" w:eastAsia="SimSun" w:hAnsi="Times New Roman" w:cs="Times New Roman"/>
          <w:sz w:val="24"/>
          <w:szCs w:val="24"/>
          <w:lang w:val="sr-Cyrl-RS" w:eastAsia="zh-CN"/>
        </w:rPr>
        <w:t>т и број</w:t>
      </w:r>
      <w:r w:rsidRPr="0017652F">
        <w:rPr>
          <w:rFonts w:ascii="Times New Roman" w:eastAsia="SimSun" w:hAnsi="Times New Roman" w:cs="Times New Roman"/>
          <w:spacing w:val="1"/>
          <w:sz w:val="24"/>
          <w:szCs w:val="24"/>
          <w:lang w:val="sr-Cyrl-RS" w:eastAsia="zh-CN"/>
        </w:rPr>
        <w:t xml:space="preserve"> </w:t>
      </w:r>
      <w:r w:rsidRPr="0017652F">
        <w:rPr>
          <w:rFonts w:ascii="Times New Roman" w:eastAsia="SimSun" w:hAnsi="Times New Roman" w:cs="Times New Roman"/>
          <w:sz w:val="24"/>
          <w:szCs w:val="24"/>
          <w:lang w:val="sr-Cyrl-RS" w:eastAsia="zh-CN"/>
        </w:rPr>
        <w:t>ја</w:t>
      </w:r>
      <w:r w:rsidRPr="0017652F">
        <w:rPr>
          <w:rFonts w:ascii="Times New Roman" w:eastAsia="SimSun" w:hAnsi="Times New Roman" w:cs="Times New Roman"/>
          <w:spacing w:val="-1"/>
          <w:sz w:val="24"/>
          <w:szCs w:val="24"/>
          <w:lang w:val="sr-Cyrl-RS" w:eastAsia="zh-CN"/>
        </w:rPr>
        <w:t>в</w:t>
      </w:r>
      <w:r w:rsidRPr="0017652F">
        <w:rPr>
          <w:rFonts w:ascii="Times New Roman" w:eastAsia="SimSun" w:hAnsi="Times New Roman" w:cs="Times New Roman"/>
          <w:sz w:val="24"/>
          <w:szCs w:val="24"/>
          <w:lang w:val="sr-Cyrl-RS" w:eastAsia="zh-CN"/>
        </w:rPr>
        <w:t>не</w:t>
      </w:r>
      <w:r w:rsidRPr="0017652F">
        <w:rPr>
          <w:rFonts w:ascii="Times New Roman" w:eastAsia="SimSun" w:hAnsi="Times New Roman" w:cs="Times New Roman"/>
          <w:spacing w:val="-1"/>
          <w:sz w:val="24"/>
          <w:szCs w:val="24"/>
          <w:lang w:val="sr-Cyrl-RS" w:eastAsia="zh-CN"/>
        </w:rPr>
        <w:t xml:space="preserve"> </w:t>
      </w:r>
      <w:r w:rsidRPr="0017652F">
        <w:rPr>
          <w:rFonts w:ascii="Times New Roman" w:eastAsia="SimSun" w:hAnsi="Times New Roman" w:cs="Times New Roman"/>
          <w:sz w:val="24"/>
          <w:szCs w:val="24"/>
          <w:lang w:val="sr-Cyrl-RS" w:eastAsia="zh-CN"/>
        </w:rPr>
        <w:t>н</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б</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вке.</w:t>
      </w:r>
    </w:p>
    <w:p w:rsidR="00B71A56" w:rsidRPr="00A241A7" w:rsidRDefault="00B71A56" w:rsidP="00B71A56">
      <w:pPr>
        <w:widowControl w:val="0"/>
        <w:kinsoku w:val="0"/>
        <w:overflowPunct w:val="0"/>
        <w:autoSpaceDE w:val="0"/>
        <w:autoSpaceDN w:val="0"/>
        <w:adjustRightInd w:val="0"/>
        <w:spacing w:before="1" w:after="0" w:line="280" w:lineRule="exact"/>
        <w:rPr>
          <w:rFonts w:ascii="Times New Roman" w:eastAsia="SimSun" w:hAnsi="Times New Roman" w:cs="Times New Roman"/>
          <w:sz w:val="10"/>
          <w:szCs w:val="24"/>
          <w:lang w:val="sr-Cyrl-RS" w:eastAsia="zh-CN"/>
        </w:rPr>
      </w:pPr>
    </w:p>
    <w:p w:rsidR="00B71A56" w:rsidRPr="0017652F" w:rsidRDefault="00B71A56" w:rsidP="00B71A56">
      <w:pPr>
        <w:widowControl w:val="0"/>
        <w:tabs>
          <w:tab w:val="left" w:pos="1289"/>
        </w:tabs>
        <w:kinsoku w:val="0"/>
        <w:overflowPunct w:val="0"/>
        <w:autoSpaceDE w:val="0"/>
        <w:autoSpaceDN w:val="0"/>
        <w:adjustRightInd w:val="0"/>
        <w:spacing w:after="0" w:line="240" w:lineRule="auto"/>
        <w:ind w:right="109"/>
        <w:jc w:val="center"/>
        <w:outlineLvl w:val="0"/>
        <w:rPr>
          <w:rFonts w:ascii="Times New Roman" w:eastAsia="SimSun" w:hAnsi="Times New Roman" w:cs="Times New Roman"/>
          <w:sz w:val="24"/>
          <w:szCs w:val="24"/>
          <w:lang w:val="sr-Cyrl-RS" w:eastAsia="zh-CN"/>
        </w:rPr>
      </w:pPr>
      <w:r w:rsidRPr="0017652F">
        <w:rPr>
          <w:rFonts w:ascii="Times New Roman" w:eastAsia="SimSun" w:hAnsi="Times New Roman" w:cs="Times New Roman"/>
          <w:b/>
          <w:bCs/>
          <w:sz w:val="24"/>
          <w:szCs w:val="24"/>
          <w:lang w:val="sr-Cyrl-RS" w:eastAsia="zh-CN"/>
        </w:rPr>
        <w:t>С</w:t>
      </w:r>
      <w:r w:rsidRPr="0017652F">
        <w:rPr>
          <w:rFonts w:ascii="Times New Roman" w:eastAsia="SimSun" w:hAnsi="Times New Roman" w:cs="Times New Roman"/>
          <w:b/>
          <w:bCs/>
          <w:spacing w:val="-1"/>
          <w:sz w:val="24"/>
          <w:szCs w:val="24"/>
          <w:lang w:val="sr-Cyrl-RS" w:eastAsia="zh-CN"/>
        </w:rPr>
        <w:t>АМ</w:t>
      </w:r>
      <w:r w:rsidRPr="0017652F">
        <w:rPr>
          <w:rFonts w:ascii="Times New Roman" w:eastAsia="SimSun" w:hAnsi="Times New Roman" w:cs="Times New Roman"/>
          <w:b/>
          <w:bCs/>
          <w:sz w:val="24"/>
          <w:szCs w:val="24"/>
          <w:lang w:val="sr-Cyrl-RS" w:eastAsia="zh-CN"/>
        </w:rPr>
        <w:t>ОСТАЛНО</w:t>
      </w:r>
      <w:r w:rsidRPr="0017652F">
        <w:rPr>
          <w:rFonts w:ascii="Times New Roman" w:eastAsia="SimSun" w:hAnsi="Times New Roman" w:cs="Times New Roman"/>
          <w:b/>
          <w:bCs/>
          <w:spacing w:val="48"/>
          <w:sz w:val="24"/>
          <w:szCs w:val="24"/>
          <w:lang w:val="sr-Cyrl-RS" w:eastAsia="zh-CN"/>
        </w:rPr>
        <w:t xml:space="preserve"> </w:t>
      </w:r>
      <w:r w:rsidRPr="0017652F">
        <w:rPr>
          <w:rFonts w:ascii="Times New Roman" w:eastAsia="SimSun" w:hAnsi="Times New Roman" w:cs="Times New Roman"/>
          <w:b/>
          <w:bCs/>
          <w:spacing w:val="-1"/>
          <w:sz w:val="24"/>
          <w:szCs w:val="24"/>
          <w:lang w:val="sr-Cyrl-RS" w:eastAsia="zh-CN"/>
        </w:rPr>
        <w:t>УЧ</w:t>
      </w:r>
      <w:r w:rsidRPr="0017652F">
        <w:rPr>
          <w:rFonts w:ascii="Times New Roman" w:eastAsia="SimSun" w:hAnsi="Times New Roman" w:cs="Times New Roman"/>
          <w:b/>
          <w:bCs/>
          <w:sz w:val="24"/>
          <w:szCs w:val="24"/>
          <w:lang w:val="sr-Cyrl-RS" w:eastAsia="zh-CN"/>
        </w:rPr>
        <w:t>ЕШЋЕ,</w:t>
      </w:r>
      <w:r w:rsidRPr="0017652F">
        <w:rPr>
          <w:rFonts w:ascii="Times New Roman" w:eastAsia="SimSun" w:hAnsi="Times New Roman" w:cs="Times New Roman"/>
          <w:b/>
          <w:bCs/>
          <w:spacing w:val="47"/>
          <w:sz w:val="24"/>
          <w:szCs w:val="24"/>
          <w:lang w:val="sr-Cyrl-RS" w:eastAsia="zh-CN"/>
        </w:rPr>
        <w:t xml:space="preserve"> </w:t>
      </w:r>
      <w:r w:rsidRPr="0017652F">
        <w:rPr>
          <w:rFonts w:ascii="Times New Roman" w:eastAsia="SimSun" w:hAnsi="Times New Roman" w:cs="Times New Roman"/>
          <w:b/>
          <w:bCs/>
          <w:spacing w:val="-1"/>
          <w:sz w:val="24"/>
          <w:szCs w:val="24"/>
          <w:lang w:val="sr-Cyrl-RS" w:eastAsia="zh-CN"/>
        </w:rPr>
        <w:t>УЧ</w:t>
      </w:r>
      <w:r w:rsidRPr="0017652F">
        <w:rPr>
          <w:rFonts w:ascii="Times New Roman" w:eastAsia="SimSun" w:hAnsi="Times New Roman" w:cs="Times New Roman"/>
          <w:b/>
          <w:bCs/>
          <w:sz w:val="24"/>
          <w:szCs w:val="24"/>
          <w:lang w:val="sr-Cyrl-RS" w:eastAsia="zh-CN"/>
        </w:rPr>
        <w:t>ЕШЋЕ</w:t>
      </w:r>
      <w:r w:rsidRPr="0017652F">
        <w:rPr>
          <w:rFonts w:ascii="Times New Roman" w:eastAsia="SimSun" w:hAnsi="Times New Roman" w:cs="Times New Roman"/>
          <w:b/>
          <w:bCs/>
          <w:spacing w:val="48"/>
          <w:sz w:val="24"/>
          <w:szCs w:val="24"/>
          <w:lang w:val="sr-Cyrl-RS" w:eastAsia="zh-CN"/>
        </w:rPr>
        <w:t xml:space="preserve"> </w:t>
      </w:r>
      <w:r w:rsidRPr="0017652F">
        <w:rPr>
          <w:rFonts w:ascii="Times New Roman" w:eastAsia="SimSun" w:hAnsi="Times New Roman" w:cs="Times New Roman"/>
          <w:b/>
          <w:bCs/>
          <w:sz w:val="24"/>
          <w:szCs w:val="24"/>
          <w:lang w:val="sr-Cyrl-RS" w:eastAsia="zh-CN"/>
        </w:rPr>
        <w:t>У</w:t>
      </w:r>
      <w:r w:rsidRPr="0017652F">
        <w:rPr>
          <w:rFonts w:ascii="Times New Roman" w:eastAsia="SimSun" w:hAnsi="Times New Roman" w:cs="Times New Roman"/>
          <w:b/>
          <w:bCs/>
          <w:spacing w:val="46"/>
          <w:sz w:val="24"/>
          <w:szCs w:val="24"/>
          <w:lang w:val="sr-Cyrl-RS" w:eastAsia="zh-CN"/>
        </w:rPr>
        <w:t xml:space="preserve"> </w:t>
      </w:r>
      <w:r w:rsidRPr="0017652F">
        <w:rPr>
          <w:rFonts w:ascii="Times New Roman" w:eastAsia="SimSun" w:hAnsi="Times New Roman" w:cs="Times New Roman"/>
          <w:b/>
          <w:bCs/>
          <w:sz w:val="24"/>
          <w:szCs w:val="24"/>
          <w:lang w:val="sr-Cyrl-RS" w:eastAsia="zh-CN"/>
        </w:rPr>
        <w:t>ЗАЈЕД</w:t>
      </w:r>
      <w:r w:rsidRPr="0017652F">
        <w:rPr>
          <w:rFonts w:ascii="Times New Roman" w:eastAsia="SimSun" w:hAnsi="Times New Roman" w:cs="Times New Roman"/>
          <w:b/>
          <w:bCs/>
          <w:spacing w:val="4"/>
          <w:sz w:val="24"/>
          <w:szCs w:val="24"/>
          <w:lang w:val="sr-Cyrl-RS" w:eastAsia="zh-CN"/>
        </w:rPr>
        <w:t>Н</w:t>
      </w:r>
      <w:r w:rsidRPr="0017652F">
        <w:rPr>
          <w:rFonts w:ascii="Times New Roman" w:eastAsia="SimSun" w:hAnsi="Times New Roman" w:cs="Times New Roman"/>
          <w:b/>
          <w:bCs/>
          <w:sz w:val="24"/>
          <w:szCs w:val="24"/>
          <w:lang w:val="sr-Cyrl-RS" w:eastAsia="zh-CN"/>
        </w:rPr>
        <w:t>И</w:t>
      </w:r>
      <w:r w:rsidRPr="0017652F">
        <w:rPr>
          <w:rFonts w:ascii="Times New Roman" w:eastAsia="SimSun" w:hAnsi="Times New Roman" w:cs="Times New Roman"/>
          <w:b/>
          <w:bCs/>
          <w:spacing w:val="-1"/>
          <w:sz w:val="24"/>
          <w:szCs w:val="24"/>
          <w:lang w:val="sr-Cyrl-RS" w:eastAsia="zh-CN"/>
        </w:rPr>
        <w:t>Ч</w:t>
      </w:r>
      <w:r w:rsidRPr="0017652F">
        <w:rPr>
          <w:rFonts w:ascii="Times New Roman" w:eastAsia="SimSun" w:hAnsi="Times New Roman" w:cs="Times New Roman"/>
          <w:b/>
          <w:bCs/>
          <w:sz w:val="24"/>
          <w:szCs w:val="24"/>
          <w:lang w:val="sr-Cyrl-RS" w:eastAsia="zh-CN"/>
        </w:rPr>
        <w:t>КОЈ</w:t>
      </w:r>
      <w:r w:rsidRPr="0017652F">
        <w:rPr>
          <w:rFonts w:ascii="Times New Roman" w:eastAsia="SimSun" w:hAnsi="Times New Roman" w:cs="Times New Roman"/>
          <w:b/>
          <w:bCs/>
          <w:spacing w:val="45"/>
          <w:sz w:val="24"/>
          <w:szCs w:val="24"/>
          <w:lang w:val="sr-Cyrl-RS" w:eastAsia="zh-CN"/>
        </w:rPr>
        <w:t xml:space="preserve"> </w:t>
      </w:r>
      <w:r w:rsidRPr="0017652F">
        <w:rPr>
          <w:rFonts w:ascii="Times New Roman" w:eastAsia="SimSun" w:hAnsi="Times New Roman" w:cs="Times New Roman"/>
          <w:b/>
          <w:bCs/>
          <w:sz w:val="24"/>
          <w:szCs w:val="24"/>
          <w:lang w:val="sr-Cyrl-RS" w:eastAsia="zh-CN"/>
        </w:rPr>
        <w:t>ПОНУ</w:t>
      </w:r>
      <w:r w:rsidRPr="0017652F">
        <w:rPr>
          <w:rFonts w:ascii="Times New Roman" w:eastAsia="SimSun" w:hAnsi="Times New Roman" w:cs="Times New Roman"/>
          <w:b/>
          <w:bCs/>
          <w:spacing w:val="1"/>
          <w:sz w:val="24"/>
          <w:szCs w:val="24"/>
          <w:lang w:val="sr-Cyrl-RS" w:eastAsia="zh-CN"/>
        </w:rPr>
        <w:t>Д</w:t>
      </w:r>
      <w:r w:rsidRPr="0017652F">
        <w:rPr>
          <w:rFonts w:ascii="Times New Roman" w:eastAsia="SimSun" w:hAnsi="Times New Roman" w:cs="Times New Roman"/>
          <w:b/>
          <w:bCs/>
          <w:sz w:val="24"/>
          <w:szCs w:val="24"/>
          <w:lang w:val="sr-Cyrl-RS" w:eastAsia="zh-CN"/>
        </w:rPr>
        <w:t>И</w:t>
      </w:r>
      <w:r w:rsidRPr="0017652F">
        <w:rPr>
          <w:rFonts w:ascii="Times New Roman" w:eastAsia="SimSun" w:hAnsi="Times New Roman" w:cs="Times New Roman"/>
          <w:b/>
          <w:bCs/>
          <w:spacing w:val="48"/>
          <w:sz w:val="24"/>
          <w:szCs w:val="24"/>
          <w:lang w:val="sr-Cyrl-RS" w:eastAsia="zh-CN"/>
        </w:rPr>
        <w:t xml:space="preserve"> </w:t>
      </w:r>
      <w:r w:rsidRPr="0017652F">
        <w:rPr>
          <w:rFonts w:ascii="Times New Roman" w:eastAsia="SimSun" w:hAnsi="Times New Roman" w:cs="Times New Roman"/>
          <w:b/>
          <w:bCs/>
          <w:sz w:val="24"/>
          <w:szCs w:val="24"/>
          <w:lang w:val="sr-Cyrl-RS" w:eastAsia="zh-CN"/>
        </w:rPr>
        <w:t>И</w:t>
      </w:r>
      <w:r w:rsidRPr="0017652F">
        <w:rPr>
          <w:rFonts w:ascii="Times New Roman" w:eastAsia="SimSun" w:hAnsi="Times New Roman" w:cs="Times New Roman"/>
          <w:b/>
          <w:bCs/>
          <w:spacing w:val="48"/>
          <w:sz w:val="24"/>
          <w:szCs w:val="24"/>
          <w:lang w:val="sr-Cyrl-RS" w:eastAsia="zh-CN"/>
        </w:rPr>
        <w:t xml:space="preserve"> </w:t>
      </w:r>
      <w:r w:rsidRPr="0017652F">
        <w:rPr>
          <w:rFonts w:ascii="Times New Roman" w:eastAsia="SimSun" w:hAnsi="Times New Roman" w:cs="Times New Roman"/>
          <w:b/>
          <w:bCs/>
          <w:sz w:val="24"/>
          <w:szCs w:val="24"/>
          <w:lang w:val="sr-Cyrl-RS" w:eastAsia="zh-CN"/>
        </w:rPr>
        <w:t>СА ПОДИЗ</w:t>
      </w:r>
      <w:r w:rsidRPr="0017652F">
        <w:rPr>
          <w:rFonts w:ascii="Times New Roman" w:eastAsia="SimSun" w:hAnsi="Times New Roman" w:cs="Times New Roman"/>
          <w:b/>
          <w:bCs/>
          <w:spacing w:val="-2"/>
          <w:sz w:val="24"/>
          <w:szCs w:val="24"/>
          <w:lang w:val="sr-Cyrl-RS" w:eastAsia="zh-CN"/>
        </w:rPr>
        <w:t>В</w:t>
      </w:r>
      <w:r w:rsidRPr="0017652F">
        <w:rPr>
          <w:rFonts w:ascii="Times New Roman" w:eastAsia="SimSun" w:hAnsi="Times New Roman" w:cs="Times New Roman"/>
          <w:b/>
          <w:bCs/>
          <w:sz w:val="24"/>
          <w:szCs w:val="24"/>
          <w:lang w:val="sr-Cyrl-RS" w:eastAsia="zh-CN"/>
        </w:rPr>
        <w:t>ОЂА</w:t>
      </w:r>
      <w:r w:rsidRPr="0017652F">
        <w:rPr>
          <w:rFonts w:ascii="Times New Roman" w:eastAsia="SimSun" w:hAnsi="Times New Roman" w:cs="Times New Roman"/>
          <w:b/>
          <w:bCs/>
          <w:spacing w:val="-1"/>
          <w:sz w:val="24"/>
          <w:szCs w:val="24"/>
          <w:lang w:val="sr-Cyrl-RS" w:eastAsia="zh-CN"/>
        </w:rPr>
        <w:t>Ч</w:t>
      </w:r>
      <w:r w:rsidRPr="0017652F">
        <w:rPr>
          <w:rFonts w:ascii="Times New Roman" w:eastAsia="SimSun" w:hAnsi="Times New Roman" w:cs="Times New Roman"/>
          <w:b/>
          <w:bCs/>
          <w:sz w:val="24"/>
          <w:szCs w:val="24"/>
          <w:lang w:val="sr-Cyrl-RS" w:eastAsia="zh-CN"/>
        </w:rPr>
        <w:t>ЕМ</w:t>
      </w:r>
    </w:p>
    <w:p w:rsidR="00B71A56" w:rsidRPr="0017652F" w:rsidRDefault="00B71A56" w:rsidP="00B71A56">
      <w:pPr>
        <w:widowControl w:val="0"/>
        <w:kinsoku w:val="0"/>
        <w:overflowPunct w:val="0"/>
        <w:autoSpaceDE w:val="0"/>
        <w:autoSpaceDN w:val="0"/>
        <w:adjustRightInd w:val="0"/>
        <w:spacing w:before="11" w:after="0" w:line="260" w:lineRule="exact"/>
        <w:rPr>
          <w:rFonts w:ascii="Times New Roman" w:eastAsia="SimSun" w:hAnsi="Times New Roman" w:cs="Times New Roman"/>
          <w:sz w:val="26"/>
          <w:szCs w:val="26"/>
          <w:lang w:val="sr-Cyrl-RS" w:eastAsia="zh-CN"/>
        </w:rPr>
      </w:pPr>
    </w:p>
    <w:p w:rsidR="00B71A56" w:rsidRPr="0017652F" w:rsidRDefault="00B71A56" w:rsidP="00B71A56">
      <w:pPr>
        <w:widowControl w:val="0"/>
        <w:kinsoku w:val="0"/>
        <w:overflowPunct w:val="0"/>
        <w:autoSpaceDE w:val="0"/>
        <w:autoSpaceDN w:val="0"/>
        <w:adjustRightInd w:val="0"/>
        <w:spacing w:after="0" w:line="240" w:lineRule="auto"/>
        <w:ind w:right="113"/>
        <w:jc w:val="both"/>
        <w:rPr>
          <w:rFonts w:ascii="Times New Roman" w:eastAsia="SimSun" w:hAnsi="Times New Roman" w:cs="Times New Roman"/>
          <w:sz w:val="24"/>
          <w:szCs w:val="24"/>
          <w:lang w:val="sr-Cyrl-RS" w:eastAsia="zh-CN"/>
        </w:rPr>
      </w:pPr>
      <w:r>
        <w:rPr>
          <w:rFonts w:ascii="Times New Roman" w:eastAsia="SimSun" w:hAnsi="Times New Roman" w:cs="Times New Roman"/>
          <w:sz w:val="24"/>
          <w:szCs w:val="24"/>
          <w:lang w:val="sr-Cyrl-RS" w:eastAsia="zh-CN"/>
        </w:rPr>
        <w:tab/>
      </w:r>
      <w:r>
        <w:rPr>
          <w:rFonts w:ascii="Times New Roman" w:eastAsia="SimSun" w:hAnsi="Times New Roman" w:cs="Times New Roman"/>
          <w:sz w:val="24"/>
          <w:szCs w:val="24"/>
          <w:lang w:val="sr-Cyrl-RS" w:eastAsia="zh-CN"/>
        </w:rPr>
        <w:tab/>
      </w:r>
      <w:r w:rsidRPr="0017652F">
        <w:rPr>
          <w:rFonts w:ascii="Times New Roman" w:eastAsia="SimSun" w:hAnsi="Times New Roman" w:cs="Times New Roman"/>
          <w:sz w:val="24"/>
          <w:szCs w:val="24"/>
          <w:lang w:val="sr-Cyrl-RS" w:eastAsia="zh-CN"/>
        </w:rPr>
        <w:t>Понуђач</w:t>
      </w:r>
      <w:r w:rsidRPr="0017652F">
        <w:rPr>
          <w:rFonts w:ascii="Times New Roman" w:eastAsia="SimSun" w:hAnsi="Times New Roman" w:cs="Times New Roman"/>
          <w:spacing w:val="6"/>
          <w:sz w:val="24"/>
          <w:szCs w:val="24"/>
          <w:lang w:val="sr-Cyrl-RS" w:eastAsia="zh-CN"/>
        </w:rPr>
        <w:t xml:space="preserve"> </w:t>
      </w:r>
      <w:r w:rsidRPr="0017652F">
        <w:rPr>
          <w:rFonts w:ascii="Times New Roman" w:eastAsia="SimSun" w:hAnsi="Times New Roman" w:cs="Times New Roman"/>
          <w:sz w:val="24"/>
          <w:szCs w:val="24"/>
          <w:lang w:val="sr-Cyrl-RS" w:eastAsia="zh-CN"/>
        </w:rPr>
        <w:t>који</w:t>
      </w:r>
      <w:r w:rsidRPr="0017652F">
        <w:rPr>
          <w:rFonts w:ascii="Times New Roman" w:eastAsia="SimSun" w:hAnsi="Times New Roman" w:cs="Times New Roman"/>
          <w:spacing w:val="8"/>
          <w:sz w:val="24"/>
          <w:szCs w:val="24"/>
          <w:lang w:val="sr-Cyrl-RS" w:eastAsia="zh-CN"/>
        </w:rPr>
        <w:t xml:space="preserve"> </w:t>
      </w:r>
      <w:r w:rsidRPr="0017652F">
        <w:rPr>
          <w:rFonts w:ascii="Times New Roman" w:eastAsia="SimSun" w:hAnsi="Times New Roman" w:cs="Times New Roman"/>
          <w:sz w:val="24"/>
          <w:szCs w:val="24"/>
          <w:lang w:val="sr-Cyrl-RS" w:eastAsia="zh-CN"/>
        </w:rPr>
        <w:t>је</w:t>
      </w:r>
      <w:r w:rsidRPr="0017652F">
        <w:rPr>
          <w:rFonts w:ascii="Times New Roman" w:eastAsia="SimSun" w:hAnsi="Times New Roman" w:cs="Times New Roman"/>
          <w:spacing w:val="6"/>
          <w:sz w:val="24"/>
          <w:szCs w:val="24"/>
          <w:lang w:val="sr-Cyrl-RS" w:eastAsia="zh-CN"/>
        </w:rPr>
        <w:t xml:space="preserve"> </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pacing w:val="-1"/>
          <w:sz w:val="24"/>
          <w:szCs w:val="24"/>
          <w:lang w:val="sr-Cyrl-RS" w:eastAsia="zh-CN"/>
        </w:rPr>
        <w:t>м</w:t>
      </w:r>
      <w:r w:rsidRPr="0017652F">
        <w:rPr>
          <w:rFonts w:ascii="Times New Roman" w:eastAsia="SimSun" w:hAnsi="Times New Roman" w:cs="Times New Roman"/>
          <w:spacing w:val="2"/>
          <w:sz w:val="24"/>
          <w:szCs w:val="24"/>
          <w:lang w:val="sr-Cyrl-RS" w:eastAsia="zh-CN"/>
        </w:rPr>
        <w:t>о</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т</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л</w:t>
      </w:r>
      <w:r w:rsidRPr="0017652F">
        <w:rPr>
          <w:rFonts w:ascii="Times New Roman" w:eastAsia="SimSun" w:hAnsi="Times New Roman" w:cs="Times New Roman"/>
          <w:spacing w:val="1"/>
          <w:sz w:val="24"/>
          <w:szCs w:val="24"/>
          <w:lang w:val="sr-Cyrl-RS" w:eastAsia="zh-CN"/>
        </w:rPr>
        <w:t>н</w:t>
      </w:r>
      <w:r w:rsidRPr="0017652F">
        <w:rPr>
          <w:rFonts w:ascii="Times New Roman" w:eastAsia="SimSun" w:hAnsi="Times New Roman" w:cs="Times New Roman"/>
          <w:sz w:val="24"/>
          <w:szCs w:val="24"/>
          <w:lang w:val="sr-Cyrl-RS" w:eastAsia="zh-CN"/>
        </w:rPr>
        <w:t>о</w:t>
      </w:r>
      <w:r w:rsidRPr="0017652F">
        <w:rPr>
          <w:rFonts w:ascii="Times New Roman" w:eastAsia="SimSun" w:hAnsi="Times New Roman" w:cs="Times New Roman"/>
          <w:spacing w:val="6"/>
          <w:sz w:val="24"/>
          <w:szCs w:val="24"/>
          <w:lang w:val="sr-Cyrl-RS" w:eastAsia="zh-CN"/>
        </w:rPr>
        <w:t xml:space="preserve"> </w:t>
      </w:r>
      <w:r w:rsidRPr="0017652F">
        <w:rPr>
          <w:rFonts w:ascii="Times New Roman" w:eastAsia="SimSun" w:hAnsi="Times New Roman" w:cs="Times New Roman"/>
          <w:sz w:val="24"/>
          <w:szCs w:val="24"/>
          <w:lang w:val="sr-Cyrl-RS" w:eastAsia="zh-CN"/>
        </w:rPr>
        <w:t>по</w:t>
      </w:r>
      <w:r w:rsidRPr="0017652F">
        <w:rPr>
          <w:rFonts w:ascii="Times New Roman" w:eastAsia="SimSun" w:hAnsi="Times New Roman" w:cs="Times New Roman"/>
          <w:spacing w:val="3"/>
          <w:sz w:val="24"/>
          <w:szCs w:val="24"/>
          <w:lang w:val="sr-Cyrl-RS" w:eastAsia="zh-CN"/>
        </w:rPr>
        <w:t>д</w:t>
      </w:r>
      <w:r w:rsidRPr="0017652F">
        <w:rPr>
          <w:rFonts w:ascii="Times New Roman" w:eastAsia="SimSun" w:hAnsi="Times New Roman" w:cs="Times New Roman"/>
          <w:spacing w:val="1"/>
          <w:sz w:val="24"/>
          <w:szCs w:val="24"/>
          <w:lang w:val="sr-Cyrl-RS" w:eastAsia="zh-CN"/>
        </w:rPr>
        <w:t>н</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о</w:t>
      </w:r>
      <w:r w:rsidRPr="0017652F">
        <w:rPr>
          <w:rFonts w:ascii="Times New Roman" w:eastAsia="SimSun" w:hAnsi="Times New Roman" w:cs="Times New Roman"/>
          <w:spacing w:val="6"/>
          <w:sz w:val="24"/>
          <w:szCs w:val="24"/>
          <w:lang w:val="sr-Cyrl-RS" w:eastAsia="zh-CN"/>
        </w:rPr>
        <w:t xml:space="preserve"> </w:t>
      </w:r>
      <w:r w:rsidRPr="0017652F">
        <w:rPr>
          <w:rFonts w:ascii="Times New Roman" w:eastAsia="SimSun" w:hAnsi="Times New Roman" w:cs="Times New Roman"/>
          <w:sz w:val="24"/>
          <w:szCs w:val="24"/>
          <w:lang w:val="sr-Cyrl-RS" w:eastAsia="zh-CN"/>
        </w:rPr>
        <w:t>по</w:t>
      </w:r>
      <w:r w:rsidRPr="0017652F">
        <w:rPr>
          <w:rFonts w:ascii="Times New Roman" w:eastAsia="SimSun" w:hAnsi="Times New Roman" w:cs="Times New Roman"/>
          <w:spacing w:val="3"/>
          <w:sz w:val="24"/>
          <w:szCs w:val="24"/>
          <w:lang w:val="sr-Cyrl-RS" w:eastAsia="zh-CN"/>
        </w:rPr>
        <w:t>н</w:t>
      </w:r>
      <w:r w:rsidRPr="0017652F">
        <w:rPr>
          <w:rFonts w:ascii="Times New Roman" w:eastAsia="SimSun" w:hAnsi="Times New Roman" w:cs="Times New Roman"/>
          <w:spacing w:val="-8"/>
          <w:sz w:val="24"/>
          <w:szCs w:val="24"/>
          <w:lang w:val="sr-Cyrl-RS" w:eastAsia="zh-CN"/>
        </w:rPr>
        <w:t>у</w:t>
      </w:r>
      <w:r w:rsidRPr="0017652F">
        <w:rPr>
          <w:rFonts w:ascii="Times New Roman" w:eastAsia="SimSun" w:hAnsi="Times New Roman" w:cs="Times New Roman"/>
          <w:spacing w:val="4"/>
          <w:sz w:val="24"/>
          <w:szCs w:val="24"/>
          <w:lang w:val="sr-Cyrl-RS" w:eastAsia="zh-CN"/>
        </w:rPr>
        <w:t>д</w:t>
      </w:r>
      <w:r w:rsidRPr="0017652F">
        <w:rPr>
          <w:rFonts w:ascii="Times New Roman" w:eastAsia="SimSun" w:hAnsi="Times New Roman" w:cs="Times New Roman"/>
          <w:sz w:val="24"/>
          <w:szCs w:val="24"/>
          <w:lang w:val="sr-Cyrl-RS" w:eastAsia="zh-CN"/>
        </w:rPr>
        <w:t>у</w:t>
      </w:r>
      <w:r w:rsidRPr="0017652F">
        <w:rPr>
          <w:rFonts w:ascii="Times New Roman" w:eastAsia="SimSun" w:hAnsi="Times New Roman" w:cs="Times New Roman"/>
          <w:spacing w:val="4"/>
          <w:sz w:val="24"/>
          <w:szCs w:val="24"/>
          <w:lang w:val="sr-Cyrl-RS" w:eastAsia="zh-CN"/>
        </w:rPr>
        <w:t xml:space="preserve"> </w:t>
      </w:r>
      <w:r w:rsidRPr="0017652F">
        <w:rPr>
          <w:rFonts w:ascii="Times New Roman" w:eastAsia="SimSun" w:hAnsi="Times New Roman" w:cs="Times New Roman"/>
          <w:sz w:val="24"/>
          <w:szCs w:val="24"/>
          <w:lang w:val="sr-Cyrl-RS" w:eastAsia="zh-CN"/>
        </w:rPr>
        <w:t>не</w:t>
      </w:r>
      <w:r w:rsidRPr="0017652F">
        <w:rPr>
          <w:rFonts w:ascii="Times New Roman" w:eastAsia="SimSun" w:hAnsi="Times New Roman" w:cs="Times New Roman"/>
          <w:spacing w:val="6"/>
          <w:sz w:val="24"/>
          <w:szCs w:val="24"/>
          <w:lang w:val="sr-Cyrl-RS" w:eastAsia="zh-CN"/>
        </w:rPr>
        <w:t xml:space="preserve"> </w:t>
      </w:r>
      <w:r w:rsidRPr="0017652F">
        <w:rPr>
          <w:rFonts w:ascii="Times New Roman" w:eastAsia="SimSun" w:hAnsi="Times New Roman" w:cs="Times New Roman"/>
          <w:spacing w:val="-1"/>
          <w:sz w:val="24"/>
          <w:szCs w:val="24"/>
          <w:lang w:val="sr-Cyrl-RS" w:eastAsia="zh-CN"/>
        </w:rPr>
        <w:t>м</w:t>
      </w:r>
      <w:r w:rsidRPr="0017652F">
        <w:rPr>
          <w:rFonts w:ascii="Times New Roman" w:eastAsia="SimSun" w:hAnsi="Times New Roman" w:cs="Times New Roman"/>
          <w:sz w:val="24"/>
          <w:szCs w:val="24"/>
          <w:lang w:val="sr-Cyrl-RS" w:eastAsia="zh-CN"/>
        </w:rPr>
        <w:t>оже</w:t>
      </w:r>
      <w:r w:rsidRPr="0017652F">
        <w:rPr>
          <w:rFonts w:ascii="Times New Roman" w:eastAsia="SimSun" w:hAnsi="Times New Roman" w:cs="Times New Roman"/>
          <w:spacing w:val="5"/>
          <w:sz w:val="24"/>
          <w:szCs w:val="24"/>
          <w:lang w:val="sr-Cyrl-RS" w:eastAsia="zh-CN"/>
        </w:rPr>
        <w:t xml:space="preserve"> </w:t>
      </w:r>
      <w:r w:rsidRPr="0017652F">
        <w:rPr>
          <w:rFonts w:ascii="Times New Roman" w:eastAsia="SimSun" w:hAnsi="Times New Roman" w:cs="Times New Roman"/>
          <w:sz w:val="24"/>
          <w:szCs w:val="24"/>
          <w:lang w:val="sr-Cyrl-RS" w:eastAsia="zh-CN"/>
        </w:rPr>
        <w:t>и</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тов</w:t>
      </w:r>
      <w:r w:rsidRPr="0017652F">
        <w:rPr>
          <w:rFonts w:ascii="Times New Roman" w:eastAsia="SimSun" w:hAnsi="Times New Roman" w:cs="Times New Roman"/>
          <w:spacing w:val="1"/>
          <w:sz w:val="24"/>
          <w:szCs w:val="24"/>
          <w:lang w:val="sr-Cyrl-RS" w:eastAsia="zh-CN"/>
        </w:rPr>
        <w:t>р</w:t>
      </w:r>
      <w:r w:rsidRPr="0017652F">
        <w:rPr>
          <w:rFonts w:ascii="Times New Roman" w:eastAsia="SimSun" w:hAnsi="Times New Roman" w:cs="Times New Roman"/>
          <w:spacing w:val="-1"/>
          <w:sz w:val="24"/>
          <w:szCs w:val="24"/>
          <w:lang w:val="sr-Cyrl-RS" w:eastAsia="zh-CN"/>
        </w:rPr>
        <w:t>еме</w:t>
      </w:r>
      <w:r w:rsidRPr="0017652F">
        <w:rPr>
          <w:rFonts w:ascii="Times New Roman" w:eastAsia="SimSun" w:hAnsi="Times New Roman" w:cs="Times New Roman"/>
          <w:spacing w:val="3"/>
          <w:sz w:val="24"/>
          <w:szCs w:val="24"/>
          <w:lang w:val="sr-Cyrl-RS" w:eastAsia="zh-CN"/>
        </w:rPr>
        <w:t>н</w:t>
      </w:r>
      <w:r w:rsidRPr="0017652F">
        <w:rPr>
          <w:rFonts w:ascii="Times New Roman" w:eastAsia="SimSun" w:hAnsi="Times New Roman" w:cs="Times New Roman"/>
          <w:sz w:val="24"/>
          <w:szCs w:val="24"/>
          <w:lang w:val="sr-Cyrl-RS" w:eastAsia="zh-CN"/>
        </w:rPr>
        <w:t>о</w:t>
      </w:r>
      <w:r w:rsidRPr="0017652F">
        <w:rPr>
          <w:rFonts w:ascii="Times New Roman" w:eastAsia="SimSun" w:hAnsi="Times New Roman" w:cs="Times New Roman"/>
          <w:spacing w:val="6"/>
          <w:sz w:val="24"/>
          <w:szCs w:val="24"/>
          <w:lang w:val="sr-Cyrl-RS" w:eastAsia="zh-CN"/>
        </w:rPr>
        <w:t xml:space="preserve"> </w:t>
      </w:r>
      <w:r w:rsidRPr="0017652F">
        <w:rPr>
          <w:rFonts w:ascii="Times New Roman" w:eastAsia="SimSun" w:hAnsi="Times New Roman" w:cs="Times New Roman"/>
          <w:sz w:val="24"/>
          <w:szCs w:val="24"/>
          <w:lang w:val="sr-Cyrl-RS" w:eastAsia="zh-CN"/>
        </w:rPr>
        <w:t>да</w:t>
      </w:r>
      <w:r w:rsidRPr="0017652F">
        <w:rPr>
          <w:rFonts w:ascii="Times New Roman" w:eastAsia="SimSun" w:hAnsi="Times New Roman" w:cs="Times New Roman"/>
          <w:spacing w:val="11"/>
          <w:sz w:val="24"/>
          <w:szCs w:val="24"/>
          <w:lang w:val="sr-Cyrl-RS" w:eastAsia="zh-CN"/>
        </w:rPr>
        <w:t xml:space="preserve"> </w:t>
      </w:r>
      <w:r w:rsidRPr="0017652F">
        <w:rPr>
          <w:rFonts w:ascii="Times New Roman" w:eastAsia="SimSun" w:hAnsi="Times New Roman" w:cs="Times New Roman"/>
          <w:spacing w:val="-5"/>
          <w:sz w:val="24"/>
          <w:szCs w:val="24"/>
          <w:lang w:val="sr-Cyrl-RS" w:eastAsia="zh-CN"/>
        </w:rPr>
        <w:t>у</w:t>
      </w:r>
      <w:r w:rsidRPr="0017652F">
        <w:rPr>
          <w:rFonts w:ascii="Times New Roman" w:eastAsia="SimSun" w:hAnsi="Times New Roman" w:cs="Times New Roman"/>
          <w:spacing w:val="-1"/>
          <w:sz w:val="24"/>
          <w:szCs w:val="24"/>
          <w:lang w:val="sr-Cyrl-RS" w:eastAsia="zh-CN"/>
        </w:rPr>
        <w:t>ч</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т</w:t>
      </w:r>
      <w:r w:rsidRPr="0017652F">
        <w:rPr>
          <w:rFonts w:ascii="Times New Roman" w:eastAsia="SimSun" w:hAnsi="Times New Roman" w:cs="Times New Roman"/>
          <w:spacing w:val="4"/>
          <w:sz w:val="24"/>
          <w:szCs w:val="24"/>
          <w:lang w:val="sr-Cyrl-RS" w:eastAsia="zh-CN"/>
        </w:rPr>
        <w:t>в</w:t>
      </w:r>
      <w:r w:rsidRPr="0017652F">
        <w:rPr>
          <w:rFonts w:ascii="Times New Roman" w:eastAsia="SimSun" w:hAnsi="Times New Roman" w:cs="Times New Roman"/>
          <w:spacing w:val="-5"/>
          <w:sz w:val="24"/>
          <w:szCs w:val="24"/>
          <w:lang w:val="sr-Cyrl-RS" w:eastAsia="zh-CN"/>
        </w:rPr>
        <w:t>у</w:t>
      </w:r>
      <w:r w:rsidRPr="0017652F">
        <w:rPr>
          <w:rFonts w:ascii="Times New Roman" w:eastAsia="SimSun" w:hAnsi="Times New Roman" w:cs="Times New Roman"/>
          <w:sz w:val="24"/>
          <w:szCs w:val="24"/>
          <w:lang w:val="sr-Cyrl-RS" w:eastAsia="zh-CN"/>
        </w:rPr>
        <w:t>је</w:t>
      </w:r>
      <w:r w:rsidRPr="0017652F">
        <w:rPr>
          <w:rFonts w:ascii="Times New Roman" w:eastAsia="SimSun" w:hAnsi="Times New Roman" w:cs="Times New Roman"/>
          <w:spacing w:val="11"/>
          <w:sz w:val="24"/>
          <w:szCs w:val="24"/>
          <w:lang w:val="sr-Cyrl-RS" w:eastAsia="zh-CN"/>
        </w:rPr>
        <w:t xml:space="preserve"> </w:t>
      </w:r>
      <w:r w:rsidRPr="0017652F">
        <w:rPr>
          <w:rFonts w:ascii="Times New Roman" w:eastAsia="SimSun" w:hAnsi="Times New Roman" w:cs="Times New Roman"/>
          <w:sz w:val="24"/>
          <w:szCs w:val="24"/>
          <w:lang w:val="sr-Cyrl-RS" w:eastAsia="zh-CN"/>
        </w:rPr>
        <w:t>у з</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једни</w:t>
      </w:r>
      <w:r w:rsidRPr="0017652F">
        <w:rPr>
          <w:rFonts w:ascii="Times New Roman" w:eastAsia="SimSun" w:hAnsi="Times New Roman" w:cs="Times New Roman"/>
          <w:spacing w:val="-1"/>
          <w:sz w:val="24"/>
          <w:szCs w:val="24"/>
          <w:lang w:val="sr-Cyrl-RS" w:eastAsia="zh-CN"/>
        </w:rPr>
        <w:t>ч</w:t>
      </w:r>
      <w:r w:rsidRPr="0017652F">
        <w:rPr>
          <w:rFonts w:ascii="Times New Roman" w:eastAsia="SimSun" w:hAnsi="Times New Roman" w:cs="Times New Roman"/>
          <w:sz w:val="24"/>
          <w:szCs w:val="24"/>
          <w:lang w:val="sr-Cyrl-RS" w:eastAsia="zh-CN"/>
        </w:rPr>
        <w:t>кој</w:t>
      </w:r>
      <w:r w:rsidRPr="0017652F">
        <w:rPr>
          <w:rFonts w:ascii="Times New Roman" w:eastAsia="SimSun" w:hAnsi="Times New Roman" w:cs="Times New Roman"/>
          <w:spacing w:val="-2"/>
          <w:sz w:val="24"/>
          <w:szCs w:val="24"/>
          <w:lang w:val="sr-Cyrl-RS" w:eastAsia="zh-CN"/>
        </w:rPr>
        <w:t xml:space="preserve"> </w:t>
      </w:r>
      <w:r w:rsidRPr="0017652F">
        <w:rPr>
          <w:rFonts w:ascii="Times New Roman" w:eastAsia="SimSun" w:hAnsi="Times New Roman" w:cs="Times New Roman"/>
          <w:sz w:val="24"/>
          <w:szCs w:val="24"/>
          <w:lang w:val="sr-Cyrl-RS" w:eastAsia="zh-CN"/>
        </w:rPr>
        <w:t>по</w:t>
      </w:r>
      <w:r w:rsidRPr="0017652F">
        <w:rPr>
          <w:rFonts w:ascii="Times New Roman" w:eastAsia="SimSun" w:hAnsi="Times New Roman" w:cs="Times New Roman"/>
          <w:spacing w:val="3"/>
          <w:sz w:val="24"/>
          <w:szCs w:val="24"/>
          <w:lang w:val="sr-Cyrl-RS" w:eastAsia="zh-CN"/>
        </w:rPr>
        <w:t>н</w:t>
      </w:r>
      <w:r w:rsidRPr="0017652F">
        <w:rPr>
          <w:rFonts w:ascii="Times New Roman" w:eastAsia="SimSun" w:hAnsi="Times New Roman" w:cs="Times New Roman"/>
          <w:spacing w:val="-8"/>
          <w:sz w:val="24"/>
          <w:szCs w:val="24"/>
          <w:lang w:val="sr-Cyrl-RS" w:eastAsia="zh-CN"/>
        </w:rPr>
        <w:t>у</w:t>
      </w:r>
      <w:r w:rsidRPr="0017652F">
        <w:rPr>
          <w:rFonts w:ascii="Times New Roman" w:eastAsia="SimSun" w:hAnsi="Times New Roman" w:cs="Times New Roman"/>
          <w:sz w:val="24"/>
          <w:szCs w:val="24"/>
          <w:lang w:val="sr-Cyrl-RS" w:eastAsia="zh-CN"/>
        </w:rPr>
        <w:t>ди</w:t>
      </w:r>
      <w:r w:rsidRPr="0017652F">
        <w:rPr>
          <w:rFonts w:ascii="Times New Roman" w:eastAsia="SimSun" w:hAnsi="Times New Roman" w:cs="Times New Roman"/>
          <w:spacing w:val="1"/>
          <w:sz w:val="24"/>
          <w:szCs w:val="24"/>
          <w:lang w:val="sr-Cyrl-RS" w:eastAsia="zh-CN"/>
        </w:rPr>
        <w:t xml:space="preserve"> </w:t>
      </w:r>
      <w:r w:rsidRPr="0017652F">
        <w:rPr>
          <w:rFonts w:ascii="Times New Roman" w:eastAsia="SimSun" w:hAnsi="Times New Roman" w:cs="Times New Roman"/>
          <w:sz w:val="24"/>
          <w:szCs w:val="24"/>
          <w:lang w:val="sr-Cyrl-RS" w:eastAsia="zh-CN"/>
        </w:rPr>
        <w:t>или</w:t>
      </w:r>
      <w:r w:rsidRPr="0017652F">
        <w:rPr>
          <w:rFonts w:ascii="Times New Roman" w:eastAsia="SimSun" w:hAnsi="Times New Roman" w:cs="Times New Roman"/>
          <w:spacing w:val="-1"/>
          <w:sz w:val="24"/>
          <w:szCs w:val="24"/>
          <w:lang w:val="sr-Cyrl-RS" w:eastAsia="zh-CN"/>
        </w:rPr>
        <w:t xml:space="preserve"> </w:t>
      </w:r>
      <w:r w:rsidRPr="0017652F">
        <w:rPr>
          <w:rFonts w:ascii="Times New Roman" w:eastAsia="SimSun" w:hAnsi="Times New Roman" w:cs="Times New Roman"/>
          <w:sz w:val="24"/>
          <w:szCs w:val="24"/>
          <w:lang w:val="sr-Cyrl-RS" w:eastAsia="zh-CN"/>
        </w:rPr>
        <w:t>к</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о под</w:t>
      </w:r>
      <w:r w:rsidRPr="0017652F">
        <w:rPr>
          <w:rFonts w:ascii="Times New Roman" w:eastAsia="SimSun" w:hAnsi="Times New Roman" w:cs="Times New Roman"/>
          <w:spacing w:val="-1"/>
          <w:sz w:val="24"/>
          <w:szCs w:val="24"/>
          <w:lang w:val="sr-Cyrl-RS" w:eastAsia="zh-CN"/>
        </w:rPr>
        <w:t>и</w:t>
      </w:r>
      <w:r w:rsidRPr="0017652F">
        <w:rPr>
          <w:rFonts w:ascii="Times New Roman" w:eastAsia="SimSun" w:hAnsi="Times New Roman" w:cs="Times New Roman"/>
          <w:sz w:val="24"/>
          <w:szCs w:val="24"/>
          <w:lang w:val="sr-Cyrl-RS" w:eastAsia="zh-CN"/>
        </w:rPr>
        <w:t>зво</w:t>
      </w:r>
      <w:r w:rsidRPr="0017652F">
        <w:rPr>
          <w:rFonts w:ascii="Times New Roman" w:eastAsia="SimSun" w:hAnsi="Times New Roman" w:cs="Times New Roman"/>
          <w:spacing w:val="-2"/>
          <w:sz w:val="24"/>
          <w:szCs w:val="24"/>
          <w:lang w:val="sr-Cyrl-RS" w:eastAsia="zh-CN"/>
        </w:rPr>
        <w:t>ђ</w:t>
      </w:r>
      <w:r w:rsidRPr="0017652F">
        <w:rPr>
          <w:rFonts w:ascii="Times New Roman" w:eastAsia="SimSun" w:hAnsi="Times New Roman" w:cs="Times New Roman"/>
          <w:spacing w:val="-1"/>
          <w:sz w:val="24"/>
          <w:szCs w:val="24"/>
          <w:lang w:val="sr-Cyrl-RS" w:eastAsia="zh-CN"/>
        </w:rPr>
        <w:t>ач</w:t>
      </w:r>
      <w:r w:rsidRPr="0017652F">
        <w:rPr>
          <w:rFonts w:ascii="Times New Roman" w:eastAsia="SimSun" w:hAnsi="Times New Roman" w:cs="Times New Roman"/>
          <w:sz w:val="24"/>
          <w:szCs w:val="24"/>
          <w:lang w:val="sr-Cyrl-RS" w:eastAsia="zh-CN"/>
        </w:rPr>
        <w:t xml:space="preserve">, нити </w:t>
      </w:r>
      <w:r w:rsidRPr="0017652F">
        <w:rPr>
          <w:rFonts w:ascii="Times New Roman" w:eastAsia="SimSun" w:hAnsi="Times New Roman" w:cs="Times New Roman"/>
          <w:spacing w:val="-3"/>
          <w:sz w:val="24"/>
          <w:szCs w:val="24"/>
          <w:lang w:val="sr-Cyrl-RS" w:eastAsia="zh-CN"/>
        </w:rPr>
        <w:t>д</w:t>
      </w:r>
      <w:r w:rsidRPr="0017652F">
        <w:rPr>
          <w:rFonts w:ascii="Times New Roman" w:eastAsia="SimSun" w:hAnsi="Times New Roman" w:cs="Times New Roman"/>
          <w:sz w:val="24"/>
          <w:szCs w:val="24"/>
          <w:lang w:val="sr-Cyrl-RS" w:eastAsia="zh-CN"/>
        </w:rPr>
        <w:t>а</w:t>
      </w:r>
      <w:r w:rsidRPr="0017652F">
        <w:rPr>
          <w:rFonts w:ascii="Times New Roman" w:eastAsia="SimSun" w:hAnsi="Times New Roman" w:cs="Times New Roman"/>
          <w:spacing w:val="1"/>
          <w:sz w:val="24"/>
          <w:szCs w:val="24"/>
          <w:lang w:val="sr-Cyrl-RS" w:eastAsia="zh-CN"/>
        </w:rPr>
        <w:t xml:space="preserve"> </w:t>
      </w:r>
      <w:r w:rsidRPr="0017652F">
        <w:rPr>
          <w:rFonts w:ascii="Times New Roman" w:eastAsia="SimSun" w:hAnsi="Times New Roman" w:cs="Times New Roman"/>
          <w:spacing w:val="-5"/>
          <w:sz w:val="24"/>
          <w:szCs w:val="24"/>
          <w:lang w:val="sr-Cyrl-RS" w:eastAsia="zh-CN"/>
        </w:rPr>
        <w:t>у</w:t>
      </w:r>
      <w:r w:rsidRPr="0017652F">
        <w:rPr>
          <w:rFonts w:ascii="Times New Roman" w:eastAsia="SimSun" w:hAnsi="Times New Roman" w:cs="Times New Roman"/>
          <w:spacing w:val="1"/>
          <w:sz w:val="24"/>
          <w:szCs w:val="24"/>
          <w:lang w:val="sr-Cyrl-RS" w:eastAsia="zh-CN"/>
        </w:rPr>
        <w:t>ч</w:t>
      </w:r>
      <w:r w:rsidRPr="0017652F">
        <w:rPr>
          <w:rFonts w:ascii="Times New Roman" w:eastAsia="SimSun" w:hAnsi="Times New Roman" w:cs="Times New Roman"/>
          <w:spacing w:val="-1"/>
          <w:sz w:val="24"/>
          <w:szCs w:val="24"/>
          <w:lang w:val="sr-Cyrl-RS" w:eastAsia="zh-CN"/>
        </w:rPr>
        <w:t>ес</w:t>
      </w:r>
      <w:r w:rsidRPr="0017652F">
        <w:rPr>
          <w:rFonts w:ascii="Times New Roman" w:eastAsia="SimSun" w:hAnsi="Times New Roman" w:cs="Times New Roman"/>
          <w:sz w:val="24"/>
          <w:szCs w:val="24"/>
          <w:lang w:val="sr-Cyrl-RS" w:eastAsia="zh-CN"/>
        </w:rPr>
        <w:t>т</w:t>
      </w:r>
      <w:r w:rsidRPr="0017652F">
        <w:rPr>
          <w:rFonts w:ascii="Times New Roman" w:eastAsia="SimSun" w:hAnsi="Times New Roman" w:cs="Times New Roman"/>
          <w:spacing w:val="4"/>
          <w:sz w:val="24"/>
          <w:szCs w:val="24"/>
          <w:lang w:val="sr-Cyrl-RS" w:eastAsia="zh-CN"/>
        </w:rPr>
        <w:t>в</w:t>
      </w:r>
      <w:r w:rsidRPr="0017652F">
        <w:rPr>
          <w:rFonts w:ascii="Times New Roman" w:eastAsia="SimSun" w:hAnsi="Times New Roman" w:cs="Times New Roman"/>
          <w:spacing w:val="-5"/>
          <w:sz w:val="24"/>
          <w:szCs w:val="24"/>
          <w:lang w:val="sr-Cyrl-RS" w:eastAsia="zh-CN"/>
        </w:rPr>
        <w:t>у</w:t>
      </w:r>
      <w:r w:rsidRPr="0017652F">
        <w:rPr>
          <w:rFonts w:ascii="Times New Roman" w:eastAsia="SimSun" w:hAnsi="Times New Roman" w:cs="Times New Roman"/>
          <w:spacing w:val="2"/>
          <w:sz w:val="24"/>
          <w:szCs w:val="24"/>
          <w:lang w:val="sr-Cyrl-RS" w:eastAsia="zh-CN"/>
        </w:rPr>
        <w:t>ј</w:t>
      </w:r>
      <w:r w:rsidRPr="0017652F">
        <w:rPr>
          <w:rFonts w:ascii="Times New Roman" w:eastAsia="SimSun" w:hAnsi="Times New Roman" w:cs="Times New Roman"/>
          <w:sz w:val="24"/>
          <w:szCs w:val="24"/>
          <w:lang w:val="sr-Cyrl-RS" w:eastAsia="zh-CN"/>
        </w:rPr>
        <w:t>е</w:t>
      </w:r>
      <w:r w:rsidRPr="0017652F">
        <w:rPr>
          <w:rFonts w:ascii="Times New Roman" w:eastAsia="SimSun" w:hAnsi="Times New Roman" w:cs="Times New Roman"/>
          <w:spacing w:val="3"/>
          <w:sz w:val="24"/>
          <w:szCs w:val="24"/>
          <w:lang w:val="sr-Cyrl-RS" w:eastAsia="zh-CN"/>
        </w:rPr>
        <w:t xml:space="preserve"> </w:t>
      </w:r>
      <w:r w:rsidRPr="0017652F">
        <w:rPr>
          <w:rFonts w:ascii="Times New Roman" w:eastAsia="SimSun" w:hAnsi="Times New Roman" w:cs="Times New Roman"/>
          <w:sz w:val="24"/>
          <w:szCs w:val="24"/>
          <w:lang w:val="sr-Cyrl-RS" w:eastAsia="zh-CN"/>
        </w:rPr>
        <w:t>у</w:t>
      </w:r>
      <w:r w:rsidRPr="0017652F">
        <w:rPr>
          <w:rFonts w:ascii="Times New Roman" w:eastAsia="SimSun" w:hAnsi="Times New Roman" w:cs="Times New Roman"/>
          <w:spacing w:val="-5"/>
          <w:sz w:val="24"/>
          <w:szCs w:val="24"/>
          <w:lang w:val="sr-Cyrl-RS" w:eastAsia="zh-CN"/>
        </w:rPr>
        <w:t xml:space="preserve"> </w:t>
      </w:r>
      <w:r w:rsidRPr="0017652F">
        <w:rPr>
          <w:rFonts w:ascii="Times New Roman" w:eastAsia="SimSun" w:hAnsi="Times New Roman" w:cs="Times New Roman"/>
          <w:sz w:val="24"/>
          <w:szCs w:val="24"/>
          <w:lang w:val="sr-Cyrl-RS" w:eastAsia="zh-CN"/>
        </w:rPr>
        <w:t>више</w:t>
      </w:r>
      <w:r w:rsidRPr="0017652F">
        <w:rPr>
          <w:rFonts w:ascii="Times New Roman" w:eastAsia="SimSun" w:hAnsi="Times New Roman" w:cs="Times New Roman"/>
          <w:spacing w:val="-1"/>
          <w:sz w:val="24"/>
          <w:szCs w:val="24"/>
          <w:lang w:val="sr-Cyrl-RS" w:eastAsia="zh-CN"/>
        </w:rPr>
        <w:t xml:space="preserve"> </w:t>
      </w:r>
      <w:r w:rsidRPr="0017652F">
        <w:rPr>
          <w:rFonts w:ascii="Times New Roman" w:eastAsia="SimSun" w:hAnsi="Times New Roman" w:cs="Times New Roman"/>
          <w:sz w:val="24"/>
          <w:szCs w:val="24"/>
          <w:lang w:val="sr-Cyrl-RS" w:eastAsia="zh-CN"/>
        </w:rPr>
        <w:t>з</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ј</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д</w:t>
      </w:r>
      <w:r w:rsidRPr="0017652F">
        <w:rPr>
          <w:rFonts w:ascii="Times New Roman" w:eastAsia="SimSun" w:hAnsi="Times New Roman" w:cs="Times New Roman"/>
          <w:spacing w:val="1"/>
          <w:sz w:val="24"/>
          <w:szCs w:val="24"/>
          <w:lang w:val="sr-Cyrl-RS" w:eastAsia="zh-CN"/>
        </w:rPr>
        <w:t>н</w:t>
      </w:r>
      <w:r w:rsidRPr="0017652F">
        <w:rPr>
          <w:rFonts w:ascii="Times New Roman" w:eastAsia="SimSun" w:hAnsi="Times New Roman" w:cs="Times New Roman"/>
          <w:sz w:val="24"/>
          <w:szCs w:val="24"/>
          <w:lang w:val="sr-Cyrl-RS" w:eastAsia="zh-CN"/>
        </w:rPr>
        <w:t>и</w:t>
      </w:r>
      <w:r w:rsidRPr="0017652F">
        <w:rPr>
          <w:rFonts w:ascii="Times New Roman" w:eastAsia="SimSun" w:hAnsi="Times New Roman" w:cs="Times New Roman"/>
          <w:spacing w:val="-1"/>
          <w:sz w:val="24"/>
          <w:szCs w:val="24"/>
          <w:lang w:val="sr-Cyrl-RS" w:eastAsia="zh-CN"/>
        </w:rPr>
        <w:t>ч</w:t>
      </w:r>
      <w:r w:rsidRPr="0017652F">
        <w:rPr>
          <w:rFonts w:ascii="Times New Roman" w:eastAsia="SimSun" w:hAnsi="Times New Roman" w:cs="Times New Roman"/>
          <w:spacing w:val="-2"/>
          <w:sz w:val="24"/>
          <w:szCs w:val="24"/>
          <w:lang w:val="sr-Cyrl-RS" w:eastAsia="zh-CN"/>
        </w:rPr>
        <w:t>ки</w:t>
      </w:r>
      <w:r w:rsidRPr="0017652F">
        <w:rPr>
          <w:rFonts w:ascii="Times New Roman" w:eastAsia="SimSun" w:hAnsi="Times New Roman" w:cs="Times New Roman"/>
          <w:sz w:val="24"/>
          <w:szCs w:val="24"/>
          <w:lang w:val="sr-Cyrl-RS" w:eastAsia="zh-CN"/>
        </w:rPr>
        <w:t>х</w:t>
      </w:r>
      <w:r w:rsidRPr="0017652F">
        <w:rPr>
          <w:rFonts w:ascii="Times New Roman" w:eastAsia="SimSun" w:hAnsi="Times New Roman" w:cs="Times New Roman"/>
          <w:spacing w:val="2"/>
          <w:sz w:val="24"/>
          <w:szCs w:val="24"/>
          <w:lang w:val="sr-Cyrl-RS" w:eastAsia="zh-CN"/>
        </w:rPr>
        <w:t xml:space="preserve"> </w:t>
      </w:r>
      <w:r w:rsidRPr="0017652F">
        <w:rPr>
          <w:rFonts w:ascii="Times New Roman" w:eastAsia="SimSun" w:hAnsi="Times New Roman" w:cs="Times New Roman"/>
          <w:sz w:val="24"/>
          <w:szCs w:val="24"/>
          <w:lang w:val="sr-Cyrl-RS" w:eastAsia="zh-CN"/>
        </w:rPr>
        <w:t>п</w:t>
      </w:r>
      <w:r w:rsidRPr="0017652F">
        <w:rPr>
          <w:rFonts w:ascii="Times New Roman" w:eastAsia="SimSun" w:hAnsi="Times New Roman" w:cs="Times New Roman"/>
          <w:spacing w:val="-3"/>
          <w:sz w:val="24"/>
          <w:szCs w:val="24"/>
          <w:lang w:val="sr-Cyrl-RS" w:eastAsia="zh-CN"/>
        </w:rPr>
        <w:t>о</w:t>
      </w:r>
      <w:r w:rsidRPr="0017652F">
        <w:rPr>
          <w:rFonts w:ascii="Times New Roman" w:eastAsia="SimSun" w:hAnsi="Times New Roman" w:cs="Times New Roman"/>
          <w:spacing w:val="3"/>
          <w:sz w:val="24"/>
          <w:szCs w:val="24"/>
          <w:lang w:val="sr-Cyrl-RS" w:eastAsia="zh-CN"/>
        </w:rPr>
        <w:t>н</w:t>
      </w:r>
      <w:r w:rsidRPr="0017652F">
        <w:rPr>
          <w:rFonts w:ascii="Times New Roman" w:eastAsia="SimSun" w:hAnsi="Times New Roman" w:cs="Times New Roman"/>
          <w:spacing w:val="-8"/>
          <w:sz w:val="24"/>
          <w:szCs w:val="24"/>
          <w:lang w:val="sr-Cyrl-RS" w:eastAsia="zh-CN"/>
        </w:rPr>
        <w:t>у</w:t>
      </w:r>
      <w:r w:rsidRPr="0017652F">
        <w:rPr>
          <w:rFonts w:ascii="Times New Roman" w:eastAsia="SimSun" w:hAnsi="Times New Roman" w:cs="Times New Roman"/>
          <w:spacing w:val="2"/>
          <w:sz w:val="24"/>
          <w:szCs w:val="24"/>
          <w:lang w:val="sr-Cyrl-RS" w:eastAsia="zh-CN"/>
        </w:rPr>
        <w:t>д</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w:t>
      </w:r>
    </w:p>
    <w:p w:rsidR="00B71A56" w:rsidRPr="00A241A7" w:rsidRDefault="00B71A56" w:rsidP="00B71A56">
      <w:pPr>
        <w:widowControl w:val="0"/>
        <w:kinsoku w:val="0"/>
        <w:overflowPunct w:val="0"/>
        <w:autoSpaceDE w:val="0"/>
        <w:autoSpaceDN w:val="0"/>
        <w:adjustRightInd w:val="0"/>
        <w:spacing w:after="0" w:line="280" w:lineRule="exact"/>
        <w:rPr>
          <w:rFonts w:ascii="Times New Roman" w:eastAsia="SimSun" w:hAnsi="Times New Roman" w:cs="Times New Roman"/>
          <w:sz w:val="10"/>
          <w:szCs w:val="24"/>
          <w:lang w:val="sr-Cyrl-RS" w:eastAsia="zh-CN"/>
        </w:rPr>
      </w:pPr>
    </w:p>
    <w:p w:rsidR="00B71A56" w:rsidRPr="0017652F" w:rsidRDefault="00B71A56" w:rsidP="00B71A56">
      <w:pPr>
        <w:widowControl w:val="0"/>
        <w:tabs>
          <w:tab w:val="left" w:pos="1241"/>
        </w:tabs>
        <w:kinsoku w:val="0"/>
        <w:overflowPunct w:val="0"/>
        <w:autoSpaceDE w:val="0"/>
        <w:autoSpaceDN w:val="0"/>
        <w:adjustRightInd w:val="0"/>
        <w:spacing w:after="0" w:line="240" w:lineRule="auto"/>
        <w:jc w:val="center"/>
        <w:outlineLvl w:val="0"/>
        <w:rPr>
          <w:rFonts w:ascii="Times New Roman" w:eastAsia="SimSun" w:hAnsi="Times New Roman" w:cs="Times New Roman"/>
          <w:sz w:val="24"/>
          <w:szCs w:val="24"/>
          <w:lang w:val="sr-Cyrl-RS" w:eastAsia="zh-CN"/>
        </w:rPr>
      </w:pPr>
      <w:r w:rsidRPr="0017652F">
        <w:rPr>
          <w:rFonts w:ascii="Times New Roman" w:eastAsia="SimSun" w:hAnsi="Times New Roman" w:cs="Times New Roman"/>
          <w:b/>
          <w:bCs/>
          <w:sz w:val="24"/>
          <w:szCs w:val="24"/>
          <w:lang w:val="sr-Cyrl-RS" w:eastAsia="zh-CN"/>
        </w:rPr>
        <w:t>АНГА</w:t>
      </w:r>
      <w:r w:rsidRPr="0017652F">
        <w:rPr>
          <w:rFonts w:ascii="Times New Roman" w:eastAsia="SimSun" w:hAnsi="Times New Roman" w:cs="Times New Roman"/>
          <w:b/>
          <w:bCs/>
          <w:spacing w:val="1"/>
          <w:sz w:val="24"/>
          <w:szCs w:val="24"/>
          <w:lang w:val="sr-Cyrl-RS" w:eastAsia="zh-CN"/>
        </w:rPr>
        <w:t>Ж</w:t>
      </w:r>
      <w:r w:rsidRPr="0017652F">
        <w:rPr>
          <w:rFonts w:ascii="Times New Roman" w:eastAsia="SimSun" w:hAnsi="Times New Roman" w:cs="Times New Roman"/>
          <w:b/>
          <w:bCs/>
          <w:spacing w:val="-2"/>
          <w:sz w:val="24"/>
          <w:szCs w:val="24"/>
          <w:lang w:val="sr-Cyrl-RS" w:eastAsia="zh-CN"/>
        </w:rPr>
        <w:t>О</w:t>
      </w:r>
      <w:r w:rsidRPr="0017652F">
        <w:rPr>
          <w:rFonts w:ascii="Times New Roman" w:eastAsia="SimSun" w:hAnsi="Times New Roman" w:cs="Times New Roman"/>
          <w:b/>
          <w:bCs/>
          <w:sz w:val="24"/>
          <w:szCs w:val="24"/>
          <w:lang w:val="sr-Cyrl-RS" w:eastAsia="zh-CN"/>
        </w:rPr>
        <w:t>ВА</w:t>
      </w:r>
      <w:r w:rsidRPr="0017652F">
        <w:rPr>
          <w:rFonts w:ascii="Times New Roman" w:eastAsia="SimSun" w:hAnsi="Times New Roman" w:cs="Times New Roman"/>
          <w:b/>
          <w:bCs/>
          <w:spacing w:val="-1"/>
          <w:sz w:val="24"/>
          <w:szCs w:val="24"/>
          <w:lang w:val="sr-Cyrl-RS" w:eastAsia="zh-CN"/>
        </w:rPr>
        <w:t>Њ</w:t>
      </w:r>
      <w:r w:rsidRPr="0017652F">
        <w:rPr>
          <w:rFonts w:ascii="Times New Roman" w:eastAsia="SimSun" w:hAnsi="Times New Roman" w:cs="Times New Roman"/>
          <w:b/>
          <w:bCs/>
          <w:sz w:val="24"/>
          <w:szCs w:val="24"/>
          <w:lang w:val="sr-Cyrl-RS" w:eastAsia="zh-CN"/>
        </w:rPr>
        <w:t>Е</w:t>
      </w:r>
      <w:r w:rsidRPr="0017652F">
        <w:rPr>
          <w:rFonts w:ascii="Times New Roman" w:eastAsia="SimSun" w:hAnsi="Times New Roman" w:cs="Times New Roman"/>
          <w:b/>
          <w:bCs/>
          <w:spacing w:val="-2"/>
          <w:sz w:val="24"/>
          <w:szCs w:val="24"/>
          <w:lang w:val="sr-Cyrl-RS" w:eastAsia="zh-CN"/>
        </w:rPr>
        <w:t xml:space="preserve"> </w:t>
      </w:r>
      <w:r w:rsidRPr="0017652F">
        <w:rPr>
          <w:rFonts w:ascii="Times New Roman" w:eastAsia="SimSun" w:hAnsi="Times New Roman" w:cs="Times New Roman"/>
          <w:b/>
          <w:bCs/>
          <w:sz w:val="24"/>
          <w:szCs w:val="24"/>
          <w:lang w:val="sr-Cyrl-RS" w:eastAsia="zh-CN"/>
        </w:rPr>
        <w:t>ПО</w:t>
      </w:r>
      <w:r w:rsidRPr="0017652F">
        <w:rPr>
          <w:rFonts w:ascii="Times New Roman" w:eastAsia="SimSun" w:hAnsi="Times New Roman" w:cs="Times New Roman"/>
          <w:b/>
          <w:bCs/>
          <w:spacing w:val="2"/>
          <w:sz w:val="24"/>
          <w:szCs w:val="24"/>
          <w:lang w:val="sr-Cyrl-RS" w:eastAsia="zh-CN"/>
        </w:rPr>
        <w:t>Д</w:t>
      </w:r>
      <w:r w:rsidRPr="0017652F">
        <w:rPr>
          <w:rFonts w:ascii="Times New Roman" w:eastAsia="SimSun" w:hAnsi="Times New Roman" w:cs="Times New Roman"/>
          <w:b/>
          <w:bCs/>
          <w:sz w:val="24"/>
          <w:szCs w:val="24"/>
          <w:lang w:val="sr-Cyrl-RS" w:eastAsia="zh-CN"/>
        </w:rPr>
        <w:t>ИЗ</w:t>
      </w:r>
      <w:r w:rsidRPr="0017652F">
        <w:rPr>
          <w:rFonts w:ascii="Times New Roman" w:eastAsia="SimSun" w:hAnsi="Times New Roman" w:cs="Times New Roman"/>
          <w:b/>
          <w:bCs/>
          <w:spacing w:val="-2"/>
          <w:sz w:val="24"/>
          <w:szCs w:val="24"/>
          <w:lang w:val="sr-Cyrl-RS" w:eastAsia="zh-CN"/>
        </w:rPr>
        <w:t>В</w:t>
      </w:r>
      <w:r w:rsidRPr="0017652F">
        <w:rPr>
          <w:rFonts w:ascii="Times New Roman" w:eastAsia="SimSun" w:hAnsi="Times New Roman" w:cs="Times New Roman"/>
          <w:b/>
          <w:bCs/>
          <w:sz w:val="24"/>
          <w:szCs w:val="24"/>
          <w:lang w:val="sr-Cyrl-RS" w:eastAsia="zh-CN"/>
        </w:rPr>
        <w:t>ОЂА</w:t>
      </w:r>
      <w:r w:rsidRPr="0017652F">
        <w:rPr>
          <w:rFonts w:ascii="Times New Roman" w:eastAsia="SimSun" w:hAnsi="Times New Roman" w:cs="Times New Roman"/>
          <w:b/>
          <w:bCs/>
          <w:spacing w:val="-1"/>
          <w:sz w:val="24"/>
          <w:szCs w:val="24"/>
          <w:lang w:val="sr-Cyrl-RS" w:eastAsia="zh-CN"/>
        </w:rPr>
        <w:t>Ч</w:t>
      </w:r>
      <w:r w:rsidRPr="0017652F">
        <w:rPr>
          <w:rFonts w:ascii="Times New Roman" w:eastAsia="SimSun" w:hAnsi="Times New Roman" w:cs="Times New Roman"/>
          <w:b/>
          <w:bCs/>
          <w:sz w:val="24"/>
          <w:szCs w:val="24"/>
          <w:lang w:val="sr-Cyrl-RS" w:eastAsia="zh-CN"/>
        </w:rPr>
        <w:t>А</w:t>
      </w:r>
    </w:p>
    <w:p w:rsidR="00B71A56" w:rsidRPr="0017652F" w:rsidRDefault="00B71A56" w:rsidP="00B71A56">
      <w:pPr>
        <w:widowControl w:val="0"/>
        <w:kinsoku w:val="0"/>
        <w:overflowPunct w:val="0"/>
        <w:autoSpaceDE w:val="0"/>
        <w:autoSpaceDN w:val="0"/>
        <w:adjustRightInd w:val="0"/>
        <w:spacing w:before="11" w:after="0" w:line="260" w:lineRule="exact"/>
        <w:rPr>
          <w:rFonts w:ascii="Times New Roman" w:eastAsia="SimSun" w:hAnsi="Times New Roman" w:cs="Times New Roman"/>
          <w:sz w:val="26"/>
          <w:szCs w:val="26"/>
          <w:lang w:val="sr-Cyrl-RS" w:eastAsia="zh-CN"/>
        </w:rPr>
      </w:pPr>
    </w:p>
    <w:p w:rsidR="00B71A56" w:rsidRPr="0017652F" w:rsidRDefault="00B71A56" w:rsidP="00B71A56">
      <w:pPr>
        <w:widowControl w:val="0"/>
        <w:kinsoku w:val="0"/>
        <w:overflowPunct w:val="0"/>
        <w:autoSpaceDE w:val="0"/>
        <w:autoSpaceDN w:val="0"/>
        <w:adjustRightInd w:val="0"/>
        <w:spacing w:after="0" w:line="240" w:lineRule="auto"/>
        <w:ind w:right="114"/>
        <w:jc w:val="both"/>
        <w:rPr>
          <w:rFonts w:ascii="Times New Roman" w:eastAsia="SimSun" w:hAnsi="Times New Roman" w:cs="Times New Roman"/>
          <w:sz w:val="24"/>
          <w:szCs w:val="24"/>
          <w:lang w:val="sr-Cyrl-RS" w:eastAsia="zh-CN"/>
        </w:rPr>
      </w:pPr>
      <w:r>
        <w:rPr>
          <w:rFonts w:ascii="Times New Roman" w:eastAsia="SimSun" w:hAnsi="Times New Roman" w:cs="Times New Roman"/>
          <w:sz w:val="24"/>
          <w:szCs w:val="24"/>
          <w:lang w:val="sr-Cyrl-RS" w:eastAsia="zh-CN"/>
        </w:rPr>
        <w:tab/>
      </w:r>
      <w:r>
        <w:rPr>
          <w:rFonts w:ascii="Times New Roman" w:eastAsia="SimSun" w:hAnsi="Times New Roman" w:cs="Times New Roman"/>
          <w:sz w:val="24"/>
          <w:szCs w:val="24"/>
          <w:lang w:val="sr-Cyrl-RS" w:eastAsia="zh-CN"/>
        </w:rPr>
        <w:tab/>
      </w:r>
      <w:r w:rsidRPr="0017652F">
        <w:rPr>
          <w:rFonts w:ascii="Times New Roman" w:eastAsia="SimSun" w:hAnsi="Times New Roman" w:cs="Times New Roman"/>
          <w:sz w:val="24"/>
          <w:szCs w:val="24"/>
          <w:lang w:val="sr-Cyrl-RS" w:eastAsia="zh-CN"/>
        </w:rPr>
        <w:t>У</w:t>
      </w:r>
      <w:r w:rsidRPr="0017652F">
        <w:rPr>
          <w:rFonts w:ascii="Times New Roman" w:eastAsia="SimSun" w:hAnsi="Times New Roman" w:cs="Times New Roman"/>
          <w:spacing w:val="1"/>
          <w:sz w:val="24"/>
          <w:szCs w:val="24"/>
          <w:lang w:val="sr-Cyrl-RS" w:eastAsia="zh-CN"/>
        </w:rPr>
        <w:t>к</w:t>
      </w:r>
      <w:r w:rsidRPr="0017652F">
        <w:rPr>
          <w:rFonts w:ascii="Times New Roman" w:eastAsia="SimSun" w:hAnsi="Times New Roman" w:cs="Times New Roman"/>
          <w:sz w:val="24"/>
          <w:szCs w:val="24"/>
          <w:lang w:val="sr-Cyrl-RS" w:eastAsia="zh-CN"/>
        </w:rPr>
        <w:t>ол</w:t>
      </w:r>
      <w:r w:rsidRPr="0017652F">
        <w:rPr>
          <w:rFonts w:ascii="Times New Roman" w:eastAsia="SimSun" w:hAnsi="Times New Roman" w:cs="Times New Roman"/>
          <w:spacing w:val="-1"/>
          <w:sz w:val="24"/>
          <w:szCs w:val="24"/>
          <w:lang w:val="sr-Cyrl-RS" w:eastAsia="zh-CN"/>
        </w:rPr>
        <w:t>и</w:t>
      </w:r>
      <w:r w:rsidRPr="0017652F">
        <w:rPr>
          <w:rFonts w:ascii="Times New Roman" w:eastAsia="SimSun" w:hAnsi="Times New Roman" w:cs="Times New Roman"/>
          <w:sz w:val="24"/>
          <w:szCs w:val="24"/>
          <w:lang w:val="sr-Cyrl-RS" w:eastAsia="zh-CN"/>
        </w:rPr>
        <w:t>ко</w:t>
      </w:r>
      <w:r w:rsidRPr="0017652F">
        <w:rPr>
          <w:rFonts w:ascii="Times New Roman" w:eastAsia="SimSun" w:hAnsi="Times New Roman" w:cs="Times New Roman"/>
          <w:spacing w:val="21"/>
          <w:sz w:val="24"/>
          <w:szCs w:val="24"/>
          <w:lang w:val="sr-Cyrl-RS" w:eastAsia="zh-CN"/>
        </w:rPr>
        <w:t xml:space="preserve"> </w:t>
      </w:r>
      <w:r w:rsidRPr="0017652F">
        <w:rPr>
          <w:rFonts w:ascii="Times New Roman" w:eastAsia="SimSun" w:hAnsi="Times New Roman" w:cs="Times New Roman"/>
          <w:sz w:val="24"/>
          <w:szCs w:val="24"/>
          <w:lang w:val="sr-Cyrl-RS" w:eastAsia="zh-CN"/>
        </w:rPr>
        <w:t>Понуђ</w:t>
      </w:r>
      <w:r w:rsidRPr="0017652F">
        <w:rPr>
          <w:rFonts w:ascii="Times New Roman" w:eastAsia="SimSun" w:hAnsi="Times New Roman" w:cs="Times New Roman"/>
          <w:spacing w:val="-2"/>
          <w:sz w:val="24"/>
          <w:szCs w:val="24"/>
          <w:lang w:val="sr-Cyrl-RS" w:eastAsia="zh-CN"/>
        </w:rPr>
        <w:t>а</w:t>
      </w:r>
      <w:r w:rsidRPr="0017652F">
        <w:rPr>
          <w:rFonts w:ascii="Times New Roman" w:eastAsia="SimSun" w:hAnsi="Times New Roman" w:cs="Times New Roman"/>
          <w:sz w:val="24"/>
          <w:szCs w:val="24"/>
          <w:lang w:val="sr-Cyrl-RS" w:eastAsia="zh-CN"/>
        </w:rPr>
        <w:t>ч</w:t>
      </w:r>
      <w:r w:rsidRPr="0017652F">
        <w:rPr>
          <w:rFonts w:ascii="Times New Roman" w:eastAsia="SimSun" w:hAnsi="Times New Roman" w:cs="Times New Roman"/>
          <w:spacing w:val="20"/>
          <w:sz w:val="24"/>
          <w:szCs w:val="24"/>
          <w:lang w:val="sr-Cyrl-RS" w:eastAsia="zh-CN"/>
        </w:rPr>
        <w:t xml:space="preserve"> </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нг</w:t>
      </w:r>
      <w:r w:rsidRPr="0017652F">
        <w:rPr>
          <w:rFonts w:ascii="Times New Roman" w:eastAsia="SimSun" w:hAnsi="Times New Roman" w:cs="Times New Roman"/>
          <w:spacing w:val="1"/>
          <w:sz w:val="24"/>
          <w:szCs w:val="24"/>
          <w:lang w:val="sr-Cyrl-RS" w:eastAsia="zh-CN"/>
        </w:rPr>
        <w:t>аж</w:t>
      </w:r>
      <w:r w:rsidRPr="0017652F">
        <w:rPr>
          <w:rFonts w:ascii="Times New Roman" w:eastAsia="SimSun" w:hAnsi="Times New Roman" w:cs="Times New Roman"/>
          <w:spacing w:val="-5"/>
          <w:sz w:val="24"/>
          <w:szCs w:val="24"/>
          <w:lang w:val="sr-Cyrl-RS" w:eastAsia="zh-CN"/>
        </w:rPr>
        <w:t>у</w:t>
      </w:r>
      <w:r w:rsidRPr="0017652F">
        <w:rPr>
          <w:rFonts w:ascii="Times New Roman" w:eastAsia="SimSun" w:hAnsi="Times New Roman" w:cs="Times New Roman"/>
          <w:sz w:val="24"/>
          <w:szCs w:val="24"/>
          <w:lang w:val="sr-Cyrl-RS" w:eastAsia="zh-CN"/>
        </w:rPr>
        <w:t>је</w:t>
      </w:r>
      <w:r w:rsidRPr="0017652F">
        <w:rPr>
          <w:rFonts w:ascii="Times New Roman" w:eastAsia="SimSun" w:hAnsi="Times New Roman" w:cs="Times New Roman"/>
          <w:spacing w:val="20"/>
          <w:sz w:val="24"/>
          <w:szCs w:val="24"/>
          <w:lang w:val="sr-Cyrl-RS" w:eastAsia="zh-CN"/>
        </w:rPr>
        <w:t xml:space="preserve"> </w:t>
      </w:r>
      <w:r w:rsidRPr="0017652F">
        <w:rPr>
          <w:rFonts w:ascii="Times New Roman" w:eastAsia="SimSun" w:hAnsi="Times New Roman" w:cs="Times New Roman"/>
          <w:sz w:val="24"/>
          <w:szCs w:val="24"/>
          <w:lang w:val="sr-Cyrl-RS" w:eastAsia="zh-CN"/>
        </w:rPr>
        <w:t>под</w:t>
      </w:r>
      <w:r w:rsidRPr="0017652F">
        <w:rPr>
          <w:rFonts w:ascii="Times New Roman" w:eastAsia="SimSun" w:hAnsi="Times New Roman" w:cs="Times New Roman"/>
          <w:spacing w:val="1"/>
          <w:sz w:val="24"/>
          <w:szCs w:val="24"/>
          <w:lang w:val="sr-Cyrl-RS" w:eastAsia="zh-CN"/>
        </w:rPr>
        <w:t>и</w:t>
      </w:r>
      <w:r w:rsidRPr="0017652F">
        <w:rPr>
          <w:rFonts w:ascii="Times New Roman" w:eastAsia="SimSun" w:hAnsi="Times New Roman" w:cs="Times New Roman"/>
          <w:sz w:val="24"/>
          <w:szCs w:val="24"/>
          <w:lang w:val="sr-Cyrl-RS" w:eastAsia="zh-CN"/>
        </w:rPr>
        <w:t>зво</w:t>
      </w:r>
      <w:r w:rsidRPr="0017652F">
        <w:rPr>
          <w:rFonts w:ascii="Times New Roman" w:eastAsia="SimSun" w:hAnsi="Times New Roman" w:cs="Times New Roman"/>
          <w:spacing w:val="-2"/>
          <w:sz w:val="24"/>
          <w:szCs w:val="24"/>
          <w:lang w:val="sr-Cyrl-RS" w:eastAsia="zh-CN"/>
        </w:rPr>
        <w:t>ђ</w:t>
      </w:r>
      <w:r w:rsidRPr="0017652F">
        <w:rPr>
          <w:rFonts w:ascii="Times New Roman" w:eastAsia="SimSun" w:hAnsi="Times New Roman" w:cs="Times New Roman"/>
          <w:spacing w:val="-1"/>
          <w:sz w:val="24"/>
          <w:szCs w:val="24"/>
          <w:lang w:val="sr-Cyrl-RS" w:eastAsia="zh-CN"/>
        </w:rPr>
        <w:t>ач</w:t>
      </w:r>
      <w:r w:rsidRPr="0017652F">
        <w:rPr>
          <w:rFonts w:ascii="Times New Roman" w:eastAsia="SimSun" w:hAnsi="Times New Roman" w:cs="Times New Roman"/>
          <w:sz w:val="24"/>
          <w:szCs w:val="24"/>
          <w:lang w:val="sr-Cyrl-RS" w:eastAsia="zh-CN"/>
        </w:rPr>
        <w:t>а</w:t>
      </w:r>
      <w:r w:rsidRPr="0017652F">
        <w:rPr>
          <w:rFonts w:ascii="Times New Roman" w:eastAsia="SimSun" w:hAnsi="Times New Roman" w:cs="Times New Roman"/>
          <w:spacing w:val="20"/>
          <w:sz w:val="24"/>
          <w:szCs w:val="24"/>
          <w:lang w:val="sr-Cyrl-RS" w:eastAsia="zh-CN"/>
        </w:rPr>
        <w:t xml:space="preserve"> </w:t>
      </w:r>
      <w:r w:rsidRPr="0017652F">
        <w:rPr>
          <w:rFonts w:ascii="Times New Roman" w:eastAsia="SimSun" w:hAnsi="Times New Roman" w:cs="Times New Roman"/>
          <w:spacing w:val="4"/>
          <w:sz w:val="24"/>
          <w:szCs w:val="24"/>
          <w:lang w:val="sr-Cyrl-RS" w:eastAsia="zh-CN"/>
        </w:rPr>
        <w:t>д</w:t>
      </w:r>
      <w:r w:rsidRPr="0017652F">
        <w:rPr>
          <w:rFonts w:ascii="Times New Roman" w:eastAsia="SimSun" w:hAnsi="Times New Roman" w:cs="Times New Roman"/>
          <w:spacing w:val="-5"/>
          <w:sz w:val="24"/>
          <w:szCs w:val="24"/>
          <w:lang w:val="sr-Cyrl-RS" w:eastAsia="zh-CN"/>
        </w:rPr>
        <w:t>у</w:t>
      </w:r>
      <w:r w:rsidRPr="0017652F">
        <w:rPr>
          <w:rFonts w:ascii="Times New Roman" w:eastAsia="SimSun" w:hAnsi="Times New Roman" w:cs="Times New Roman"/>
          <w:sz w:val="24"/>
          <w:szCs w:val="24"/>
          <w:lang w:val="sr-Cyrl-RS" w:eastAsia="zh-CN"/>
        </w:rPr>
        <w:t>жан</w:t>
      </w:r>
      <w:r w:rsidRPr="0017652F">
        <w:rPr>
          <w:rFonts w:ascii="Times New Roman" w:eastAsia="SimSun" w:hAnsi="Times New Roman" w:cs="Times New Roman"/>
          <w:spacing w:val="22"/>
          <w:sz w:val="24"/>
          <w:szCs w:val="24"/>
          <w:lang w:val="sr-Cyrl-RS" w:eastAsia="zh-CN"/>
        </w:rPr>
        <w:t xml:space="preserve"> </w:t>
      </w:r>
      <w:r w:rsidRPr="0017652F">
        <w:rPr>
          <w:rFonts w:ascii="Times New Roman" w:eastAsia="SimSun" w:hAnsi="Times New Roman" w:cs="Times New Roman"/>
          <w:sz w:val="24"/>
          <w:szCs w:val="24"/>
          <w:lang w:val="sr-Cyrl-RS" w:eastAsia="zh-CN"/>
        </w:rPr>
        <w:t>је</w:t>
      </w:r>
      <w:r w:rsidRPr="0017652F">
        <w:rPr>
          <w:rFonts w:ascii="Times New Roman" w:eastAsia="SimSun" w:hAnsi="Times New Roman" w:cs="Times New Roman"/>
          <w:spacing w:val="20"/>
          <w:sz w:val="24"/>
          <w:szCs w:val="24"/>
          <w:lang w:val="sr-Cyrl-RS" w:eastAsia="zh-CN"/>
        </w:rPr>
        <w:t xml:space="preserve"> </w:t>
      </w:r>
      <w:r w:rsidRPr="0017652F">
        <w:rPr>
          <w:rFonts w:ascii="Times New Roman" w:eastAsia="SimSun" w:hAnsi="Times New Roman" w:cs="Times New Roman"/>
          <w:sz w:val="24"/>
          <w:szCs w:val="24"/>
          <w:lang w:val="sr-Cyrl-RS" w:eastAsia="zh-CN"/>
        </w:rPr>
        <w:t>да</w:t>
      </w:r>
      <w:r w:rsidRPr="0017652F">
        <w:rPr>
          <w:rFonts w:ascii="Times New Roman" w:eastAsia="SimSun" w:hAnsi="Times New Roman" w:cs="Times New Roman"/>
          <w:spacing w:val="23"/>
          <w:sz w:val="24"/>
          <w:szCs w:val="24"/>
          <w:lang w:val="sr-Cyrl-RS" w:eastAsia="zh-CN"/>
        </w:rPr>
        <w:t xml:space="preserve"> </w:t>
      </w:r>
      <w:r w:rsidRPr="0017652F">
        <w:rPr>
          <w:rFonts w:ascii="Times New Roman" w:eastAsia="SimSun" w:hAnsi="Times New Roman" w:cs="Times New Roman"/>
          <w:sz w:val="24"/>
          <w:szCs w:val="24"/>
          <w:lang w:val="sr-Cyrl-RS" w:eastAsia="zh-CN"/>
        </w:rPr>
        <w:t>у</w:t>
      </w:r>
      <w:r w:rsidRPr="0017652F">
        <w:rPr>
          <w:rFonts w:ascii="Times New Roman" w:eastAsia="SimSun" w:hAnsi="Times New Roman" w:cs="Times New Roman"/>
          <w:spacing w:val="14"/>
          <w:sz w:val="24"/>
          <w:szCs w:val="24"/>
          <w:lang w:val="sr-Cyrl-RS" w:eastAsia="zh-CN"/>
        </w:rPr>
        <w:t xml:space="preserve"> </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војој</w:t>
      </w:r>
      <w:r w:rsidRPr="0017652F">
        <w:rPr>
          <w:rFonts w:ascii="Times New Roman" w:eastAsia="SimSun" w:hAnsi="Times New Roman" w:cs="Times New Roman"/>
          <w:spacing w:val="21"/>
          <w:sz w:val="24"/>
          <w:szCs w:val="24"/>
          <w:lang w:val="sr-Cyrl-RS" w:eastAsia="zh-CN"/>
        </w:rPr>
        <w:t xml:space="preserve"> </w:t>
      </w:r>
      <w:r w:rsidRPr="0017652F">
        <w:rPr>
          <w:rFonts w:ascii="Times New Roman" w:eastAsia="SimSun" w:hAnsi="Times New Roman" w:cs="Times New Roman"/>
          <w:sz w:val="24"/>
          <w:szCs w:val="24"/>
          <w:lang w:val="sr-Cyrl-RS" w:eastAsia="zh-CN"/>
        </w:rPr>
        <w:t>по</w:t>
      </w:r>
      <w:r w:rsidRPr="0017652F">
        <w:rPr>
          <w:rFonts w:ascii="Times New Roman" w:eastAsia="SimSun" w:hAnsi="Times New Roman" w:cs="Times New Roman"/>
          <w:spacing w:val="3"/>
          <w:sz w:val="24"/>
          <w:szCs w:val="24"/>
          <w:lang w:val="sr-Cyrl-RS" w:eastAsia="zh-CN"/>
        </w:rPr>
        <w:t>н</w:t>
      </w:r>
      <w:r w:rsidRPr="0017652F">
        <w:rPr>
          <w:rFonts w:ascii="Times New Roman" w:eastAsia="SimSun" w:hAnsi="Times New Roman" w:cs="Times New Roman"/>
          <w:spacing w:val="-8"/>
          <w:sz w:val="24"/>
          <w:szCs w:val="24"/>
          <w:lang w:val="sr-Cyrl-RS" w:eastAsia="zh-CN"/>
        </w:rPr>
        <w:t>у</w:t>
      </w:r>
      <w:r w:rsidRPr="0017652F">
        <w:rPr>
          <w:rFonts w:ascii="Times New Roman" w:eastAsia="SimSun" w:hAnsi="Times New Roman" w:cs="Times New Roman"/>
          <w:sz w:val="24"/>
          <w:szCs w:val="24"/>
          <w:lang w:val="sr-Cyrl-RS" w:eastAsia="zh-CN"/>
        </w:rPr>
        <w:t>ди</w:t>
      </w:r>
      <w:r w:rsidRPr="0017652F">
        <w:rPr>
          <w:rFonts w:ascii="Times New Roman" w:eastAsia="SimSun" w:hAnsi="Times New Roman" w:cs="Times New Roman"/>
          <w:spacing w:val="22"/>
          <w:sz w:val="24"/>
          <w:szCs w:val="24"/>
          <w:lang w:val="sr-Cyrl-RS" w:eastAsia="zh-CN"/>
        </w:rPr>
        <w:t xml:space="preserve"> </w:t>
      </w:r>
      <w:r w:rsidRPr="0017652F">
        <w:rPr>
          <w:rFonts w:ascii="Times New Roman" w:eastAsia="SimSun" w:hAnsi="Times New Roman" w:cs="Times New Roman"/>
          <w:sz w:val="24"/>
          <w:szCs w:val="24"/>
          <w:lang w:val="sr-Cyrl-RS" w:eastAsia="zh-CN"/>
        </w:rPr>
        <w:t>н</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в</w:t>
      </w:r>
      <w:r w:rsidRPr="0017652F">
        <w:rPr>
          <w:rFonts w:ascii="Times New Roman" w:eastAsia="SimSun" w:hAnsi="Times New Roman" w:cs="Times New Roman"/>
          <w:spacing w:val="-2"/>
          <w:sz w:val="24"/>
          <w:szCs w:val="24"/>
          <w:lang w:val="sr-Cyrl-RS" w:eastAsia="zh-CN"/>
        </w:rPr>
        <w:t>е</w:t>
      </w:r>
      <w:r w:rsidRPr="0017652F">
        <w:rPr>
          <w:rFonts w:ascii="Times New Roman" w:eastAsia="SimSun" w:hAnsi="Times New Roman" w:cs="Times New Roman"/>
          <w:sz w:val="24"/>
          <w:szCs w:val="24"/>
          <w:lang w:val="sr-Cyrl-RS" w:eastAsia="zh-CN"/>
        </w:rPr>
        <w:t>де</w:t>
      </w:r>
      <w:r w:rsidRPr="0017652F">
        <w:rPr>
          <w:rFonts w:ascii="Times New Roman" w:eastAsia="SimSun" w:hAnsi="Times New Roman" w:cs="Times New Roman"/>
          <w:spacing w:val="20"/>
          <w:sz w:val="24"/>
          <w:szCs w:val="24"/>
          <w:lang w:val="sr-Cyrl-RS" w:eastAsia="zh-CN"/>
        </w:rPr>
        <w:t xml:space="preserve"> </w:t>
      </w:r>
      <w:r w:rsidRPr="0017652F">
        <w:rPr>
          <w:rFonts w:ascii="Times New Roman" w:eastAsia="SimSun" w:hAnsi="Times New Roman" w:cs="Times New Roman"/>
          <w:sz w:val="24"/>
          <w:szCs w:val="24"/>
          <w:lang w:val="sr-Cyrl-RS" w:eastAsia="zh-CN"/>
        </w:rPr>
        <w:t>про</w:t>
      </w:r>
      <w:r w:rsidRPr="0017652F">
        <w:rPr>
          <w:rFonts w:ascii="Times New Roman" w:eastAsia="SimSun" w:hAnsi="Times New Roman" w:cs="Times New Roman"/>
          <w:spacing w:val="9"/>
          <w:sz w:val="24"/>
          <w:szCs w:val="24"/>
          <w:lang w:val="sr-Cyrl-RS" w:eastAsia="zh-CN"/>
        </w:rPr>
        <w:t>ц</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н</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 xml:space="preserve">т </w:t>
      </w:r>
      <w:r w:rsidRPr="0017652F">
        <w:rPr>
          <w:rFonts w:ascii="Times New Roman" w:eastAsia="SimSun" w:hAnsi="Times New Roman" w:cs="Times New Roman"/>
          <w:spacing w:val="-5"/>
          <w:sz w:val="24"/>
          <w:szCs w:val="24"/>
          <w:lang w:val="sr-Cyrl-RS" w:eastAsia="zh-CN"/>
        </w:rPr>
        <w:t>у</w:t>
      </w:r>
      <w:r w:rsidRPr="0017652F">
        <w:rPr>
          <w:rFonts w:ascii="Times New Roman" w:eastAsia="SimSun" w:hAnsi="Times New Roman" w:cs="Times New Roman"/>
          <w:spacing w:val="5"/>
          <w:sz w:val="24"/>
          <w:szCs w:val="24"/>
          <w:lang w:val="sr-Cyrl-RS" w:eastAsia="zh-CN"/>
        </w:rPr>
        <w:t>к</w:t>
      </w:r>
      <w:r w:rsidRPr="0017652F">
        <w:rPr>
          <w:rFonts w:ascii="Times New Roman" w:eastAsia="SimSun" w:hAnsi="Times New Roman" w:cs="Times New Roman"/>
          <w:spacing w:val="-5"/>
          <w:sz w:val="24"/>
          <w:szCs w:val="24"/>
          <w:lang w:val="sr-Cyrl-RS" w:eastAsia="zh-CN"/>
        </w:rPr>
        <w:t>у</w:t>
      </w:r>
      <w:r w:rsidRPr="0017652F">
        <w:rPr>
          <w:rFonts w:ascii="Times New Roman" w:eastAsia="SimSun" w:hAnsi="Times New Roman" w:cs="Times New Roman"/>
          <w:sz w:val="24"/>
          <w:szCs w:val="24"/>
          <w:lang w:val="sr-Cyrl-RS" w:eastAsia="zh-CN"/>
        </w:rPr>
        <w:t>пне</w:t>
      </w:r>
      <w:r w:rsidRPr="0017652F">
        <w:rPr>
          <w:rFonts w:ascii="Times New Roman" w:eastAsia="SimSun" w:hAnsi="Times New Roman" w:cs="Times New Roman"/>
          <w:spacing w:val="22"/>
          <w:sz w:val="24"/>
          <w:szCs w:val="24"/>
          <w:lang w:val="sr-Cyrl-RS" w:eastAsia="zh-CN"/>
        </w:rPr>
        <w:t xml:space="preserve"> </w:t>
      </w:r>
      <w:r w:rsidRPr="0017652F">
        <w:rPr>
          <w:rFonts w:ascii="Times New Roman" w:eastAsia="SimSun" w:hAnsi="Times New Roman" w:cs="Times New Roman"/>
          <w:sz w:val="24"/>
          <w:szCs w:val="24"/>
          <w:lang w:val="sr-Cyrl-RS" w:eastAsia="zh-CN"/>
        </w:rPr>
        <w:t>вр</w:t>
      </w:r>
      <w:r w:rsidRPr="0017652F">
        <w:rPr>
          <w:rFonts w:ascii="Times New Roman" w:eastAsia="SimSun" w:hAnsi="Times New Roman" w:cs="Times New Roman"/>
          <w:spacing w:val="-2"/>
          <w:sz w:val="24"/>
          <w:szCs w:val="24"/>
          <w:lang w:val="sr-Cyrl-RS" w:eastAsia="zh-CN"/>
        </w:rPr>
        <w:t>е</w:t>
      </w:r>
      <w:r w:rsidRPr="0017652F">
        <w:rPr>
          <w:rFonts w:ascii="Times New Roman" w:eastAsia="SimSun" w:hAnsi="Times New Roman" w:cs="Times New Roman"/>
          <w:sz w:val="24"/>
          <w:szCs w:val="24"/>
          <w:lang w:val="sr-Cyrl-RS" w:eastAsia="zh-CN"/>
        </w:rPr>
        <w:t>д</w:t>
      </w:r>
      <w:r w:rsidRPr="0017652F">
        <w:rPr>
          <w:rFonts w:ascii="Times New Roman" w:eastAsia="SimSun" w:hAnsi="Times New Roman" w:cs="Times New Roman"/>
          <w:spacing w:val="1"/>
          <w:sz w:val="24"/>
          <w:szCs w:val="24"/>
          <w:lang w:val="sr-Cyrl-RS" w:eastAsia="zh-CN"/>
        </w:rPr>
        <w:t>н</w:t>
      </w:r>
      <w:r w:rsidRPr="0017652F">
        <w:rPr>
          <w:rFonts w:ascii="Times New Roman" w:eastAsia="SimSun" w:hAnsi="Times New Roman" w:cs="Times New Roman"/>
          <w:sz w:val="24"/>
          <w:szCs w:val="24"/>
          <w:lang w:val="sr-Cyrl-RS" w:eastAsia="zh-CN"/>
        </w:rPr>
        <w:t>о</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ти</w:t>
      </w:r>
      <w:r w:rsidRPr="0017652F">
        <w:rPr>
          <w:rFonts w:ascii="Times New Roman" w:eastAsia="SimSun" w:hAnsi="Times New Roman" w:cs="Times New Roman"/>
          <w:spacing w:val="22"/>
          <w:sz w:val="24"/>
          <w:szCs w:val="24"/>
          <w:lang w:val="sr-Cyrl-RS" w:eastAsia="zh-CN"/>
        </w:rPr>
        <w:t xml:space="preserve"> </w:t>
      </w:r>
      <w:r w:rsidRPr="0017652F">
        <w:rPr>
          <w:rFonts w:ascii="Times New Roman" w:eastAsia="SimSun" w:hAnsi="Times New Roman" w:cs="Times New Roman"/>
          <w:sz w:val="24"/>
          <w:szCs w:val="24"/>
          <w:lang w:val="sr-Cyrl-RS" w:eastAsia="zh-CN"/>
        </w:rPr>
        <w:t>н</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б</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вке</w:t>
      </w:r>
      <w:r w:rsidRPr="0017652F">
        <w:rPr>
          <w:rFonts w:ascii="Times New Roman" w:eastAsia="SimSun" w:hAnsi="Times New Roman" w:cs="Times New Roman"/>
          <w:spacing w:val="20"/>
          <w:sz w:val="24"/>
          <w:szCs w:val="24"/>
          <w:lang w:val="sr-Cyrl-RS" w:eastAsia="zh-CN"/>
        </w:rPr>
        <w:t xml:space="preserve"> </w:t>
      </w:r>
      <w:r w:rsidRPr="0017652F">
        <w:rPr>
          <w:rFonts w:ascii="Times New Roman" w:eastAsia="SimSun" w:hAnsi="Times New Roman" w:cs="Times New Roman"/>
          <w:sz w:val="24"/>
          <w:szCs w:val="24"/>
          <w:lang w:val="sr-Cyrl-RS" w:eastAsia="zh-CN"/>
        </w:rPr>
        <w:t>који</w:t>
      </w:r>
      <w:r w:rsidRPr="0017652F">
        <w:rPr>
          <w:rFonts w:ascii="Times New Roman" w:eastAsia="SimSun" w:hAnsi="Times New Roman" w:cs="Times New Roman"/>
          <w:spacing w:val="22"/>
          <w:sz w:val="24"/>
          <w:szCs w:val="24"/>
          <w:lang w:val="sr-Cyrl-RS" w:eastAsia="zh-CN"/>
        </w:rPr>
        <w:t xml:space="preserve"> </w:t>
      </w:r>
      <w:r w:rsidRPr="0017652F">
        <w:rPr>
          <w:rFonts w:ascii="Times New Roman" w:eastAsia="SimSun" w:hAnsi="Times New Roman" w:cs="Times New Roman"/>
          <w:sz w:val="24"/>
          <w:szCs w:val="24"/>
          <w:lang w:val="sr-Cyrl-RS" w:eastAsia="zh-CN"/>
        </w:rPr>
        <w:t>ће</w:t>
      </w:r>
      <w:r w:rsidRPr="0017652F">
        <w:rPr>
          <w:rFonts w:ascii="Times New Roman" w:eastAsia="SimSun" w:hAnsi="Times New Roman" w:cs="Times New Roman"/>
          <w:spacing w:val="20"/>
          <w:sz w:val="24"/>
          <w:szCs w:val="24"/>
          <w:lang w:val="sr-Cyrl-RS" w:eastAsia="zh-CN"/>
        </w:rPr>
        <w:t xml:space="preserve"> </w:t>
      </w:r>
      <w:r w:rsidRPr="0017652F">
        <w:rPr>
          <w:rFonts w:ascii="Times New Roman" w:eastAsia="SimSun" w:hAnsi="Times New Roman" w:cs="Times New Roman"/>
          <w:sz w:val="24"/>
          <w:szCs w:val="24"/>
          <w:lang w:val="sr-Cyrl-RS" w:eastAsia="zh-CN"/>
        </w:rPr>
        <w:t>пов</w:t>
      </w:r>
      <w:r w:rsidRPr="0017652F">
        <w:rPr>
          <w:rFonts w:ascii="Times New Roman" w:eastAsia="SimSun" w:hAnsi="Times New Roman" w:cs="Times New Roman"/>
          <w:spacing w:val="-2"/>
          <w:sz w:val="24"/>
          <w:szCs w:val="24"/>
          <w:lang w:val="sr-Cyrl-RS" w:eastAsia="zh-CN"/>
        </w:rPr>
        <w:t>е</w:t>
      </w:r>
      <w:r w:rsidRPr="0017652F">
        <w:rPr>
          <w:rFonts w:ascii="Times New Roman" w:eastAsia="SimSun" w:hAnsi="Times New Roman" w:cs="Times New Roman"/>
          <w:sz w:val="24"/>
          <w:szCs w:val="24"/>
          <w:lang w:val="sr-Cyrl-RS" w:eastAsia="zh-CN"/>
        </w:rPr>
        <w:t>рити</w:t>
      </w:r>
      <w:r w:rsidRPr="0017652F">
        <w:rPr>
          <w:rFonts w:ascii="Times New Roman" w:eastAsia="SimSun" w:hAnsi="Times New Roman" w:cs="Times New Roman"/>
          <w:spacing w:val="22"/>
          <w:sz w:val="24"/>
          <w:szCs w:val="24"/>
          <w:lang w:val="sr-Cyrl-RS" w:eastAsia="zh-CN"/>
        </w:rPr>
        <w:t xml:space="preserve"> </w:t>
      </w:r>
      <w:r w:rsidRPr="0017652F">
        <w:rPr>
          <w:rFonts w:ascii="Times New Roman" w:eastAsia="SimSun" w:hAnsi="Times New Roman" w:cs="Times New Roman"/>
          <w:sz w:val="24"/>
          <w:szCs w:val="24"/>
          <w:lang w:val="sr-Cyrl-RS" w:eastAsia="zh-CN"/>
        </w:rPr>
        <w:t>под</w:t>
      </w:r>
      <w:r w:rsidRPr="0017652F">
        <w:rPr>
          <w:rFonts w:ascii="Times New Roman" w:eastAsia="SimSun" w:hAnsi="Times New Roman" w:cs="Times New Roman"/>
          <w:spacing w:val="1"/>
          <w:sz w:val="24"/>
          <w:szCs w:val="24"/>
          <w:lang w:val="sr-Cyrl-RS" w:eastAsia="zh-CN"/>
        </w:rPr>
        <w:t>и</w:t>
      </w:r>
      <w:r w:rsidRPr="0017652F">
        <w:rPr>
          <w:rFonts w:ascii="Times New Roman" w:eastAsia="SimSun" w:hAnsi="Times New Roman" w:cs="Times New Roman"/>
          <w:sz w:val="24"/>
          <w:szCs w:val="24"/>
          <w:lang w:val="sr-Cyrl-RS" w:eastAsia="zh-CN"/>
        </w:rPr>
        <w:t>зво</w:t>
      </w:r>
      <w:r w:rsidRPr="0017652F">
        <w:rPr>
          <w:rFonts w:ascii="Times New Roman" w:eastAsia="SimSun" w:hAnsi="Times New Roman" w:cs="Times New Roman"/>
          <w:spacing w:val="-2"/>
          <w:sz w:val="24"/>
          <w:szCs w:val="24"/>
          <w:lang w:val="sr-Cyrl-RS" w:eastAsia="zh-CN"/>
        </w:rPr>
        <w:t>ђ</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pacing w:val="1"/>
          <w:sz w:val="24"/>
          <w:szCs w:val="24"/>
          <w:lang w:val="sr-Cyrl-RS" w:eastAsia="zh-CN"/>
        </w:rPr>
        <w:t>ч</w:t>
      </w:r>
      <w:r w:rsidRPr="0017652F">
        <w:rPr>
          <w:rFonts w:ascii="Times New Roman" w:eastAsia="SimSun" w:hAnsi="Times New Roman" w:cs="Times New Roman"/>
          <w:sz w:val="24"/>
          <w:szCs w:val="24"/>
          <w:lang w:val="sr-Cyrl-RS" w:eastAsia="zh-CN"/>
        </w:rPr>
        <w:t>у</w:t>
      </w:r>
      <w:r w:rsidRPr="0017652F">
        <w:rPr>
          <w:rFonts w:ascii="Times New Roman" w:eastAsia="SimSun" w:hAnsi="Times New Roman" w:cs="Times New Roman"/>
          <w:spacing w:val="16"/>
          <w:sz w:val="24"/>
          <w:szCs w:val="24"/>
          <w:lang w:val="sr-Cyrl-RS" w:eastAsia="zh-CN"/>
        </w:rPr>
        <w:t xml:space="preserve"> </w:t>
      </w:r>
      <w:r w:rsidRPr="0017652F">
        <w:rPr>
          <w:rFonts w:ascii="Times New Roman" w:eastAsia="SimSun" w:hAnsi="Times New Roman" w:cs="Times New Roman"/>
          <w:sz w:val="24"/>
          <w:szCs w:val="24"/>
          <w:lang w:val="sr-Cyrl-RS" w:eastAsia="zh-CN"/>
        </w:rPr>
        <w:t>и</w:t>
      </w:r>
      <w:r w:rsidRPr="0017652F">
        <w:rPr>
          <w:rFonts w:ascii="Times New Roman" w:eastAsia="SimSun" w:hAnsi="Times New Roman" w:cs="Times New Roman"/>
          <w:spacing w:val="22"/>
          <w:sz w:val="24"/>
          <w:szCs w:val="24"/>
          <w:lang w:val="sr-Cyrl-RS" w:eastAsia="zh-CN"/>
        </w:rPr>
        <w:t xml:space="preserve"> </w:t>
      </w:r>
      <w:r w:rsidRPr="0017652F">
        <w:rPr>
          <w:rFonts w:ascii="Times New Roman" w:eastAsia="SimSun" w:hAnsi="Times New Roman" w:cs="Times New Roman"/>
          <w:spacing w:val="2"/>
          <w:sz w:val="24"/>
          <w:szCs w:val="24"/>
          <w:lang w:val="sr-Cyrl-RS" w:eastAsia="zh-CN"/>
        </w:rPr>
        <w:t>д</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о</w:t>
      </w:r>
      <w:r w:rsidRPr="0017652F">
        <w:rPr>
          <w:rFonts w:ascii="Times New Roman" w:eastAsia="SimSun" w:hAnsi="Times New Roman" w:cs="Times New Roman"/>
          <w:spacing w:val="21"/>
          <w:sz w:val="24"/>
          <w:szCs w:val="24"/>
          <w:lang w:val="sr-Cyrl-RS" w:eastAsia="zh-CN"/>
        </w:rPr>
        <w:t xml:space="preserve"> </w:t>
      </w:r>
      <w:r w:rsidRPr="0017652F">
        <w:rPr>
          <w:rFonts w:ascii="Times New Roman" w:eastAsia="SimSun" w:hAnsi="Times New Roman" w:cs="Times New Roman"/>
          <w:sz w:val="24"/>
          <w:szCs w:val="24"/>
          <w:lang w:val="sr-Cyrl-RS" w:eastAsia="zh-CN"/>
        </w:rPr>
        <w:t>пр</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pacing w:val="2"/>
          <w:sz w:val="24"/>
          <w:szCs w:val="24"/>
          <w:lang w:val="sr-Cyrl-RS" w:eastAsia="zh-CN"/>
        </w:rPr>
        <w:t>д</w:t>
      </w:r>
      <w:r w:rsidRPr="0017652F">
        <w:rPr>
          <w:rFonts w:ascii="Times New Roman" w:eastAsia="SimSun" w:hAnsi="Times New Roman" w:cs="Times New Roman"/>
          <w:spacing w:val="-1"/>
          <w:sz w:val="24"/>
          <w:szCs w:val="24"/>
          <w:lang w:val="sr-Cyrl-RS" w:eastAsia="zh-CN"/>
        </w:rPr>
        <w:t>ме</w:t>
      </w:r>
      <w:r w:rsidRPr="0017652F">
        <w:rPr>
          <w:rFonts w:ascii="Times New Roman" w:eastAsia="SimSun" w:hAnsi="Times New Roman" w:cs="Times New Roman"/>
          <w:sz w:val="24"/>
          <w:szCs w:val="24"/>
          <w:lang w:val="sr-Cyrl-RS" w:eastAsia="zh-CN"/>
        </w:rPr>
        <w:t>та</w:t>
      </w:r>
      <w:r w:rsidRPr="0017652F">
        <w:rPr>
          <w:rFonts w:ascii="Times New Roman" w:eastAsia="SimSun" w:hAnsi="Times New Roman" w:cs="Times New Roman"/>
          <w:spacing w:val="20"/>
          <w:sz w:val="24"/>
          <w:szCs w:val="24"/>
          <w:lang w:val="sr-Cyrl-RS" w:eastAsia="zh-CN"/>
        </w:rPr>
        <w:t xml:space="preserve"> </w:t>
      </w:r>
      <w:r w:rsidRPr="0017652F">
        <w:rPr>
          <w:rFonts w:ascii="Times New Roman" w:eastAsia="SimSun" w:hAnsi="Times New Roman" w:cs="Times New Roman"/>
          <w:sz w:val="24"/>
          <w:szCs w:val="24"/>
          <w:lang w:val="sr-Cyrl-RS" w:eastAsia="zh-CN"/>
        </w:rPr>
        <w:t>н</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б</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вке</w:t>
      </w:r>
      <w:r w:rsidRPr="0017652F">
        <w:rPr>
          <w:rFonts w:ascii="Times New Roman" w:eastAsia="SimSun" w:hAnsi="Times New Roman" w:cs="Times New Roman"/>
          <w:spacing w:val="20"/>
          <w:sz w:val="24"/>
          <w:szCs w:val="24"/>
          <w:lang w:val="sr-Cyrl-RS" w:eastAsia="zh-CN"/>
        </w:rPr>
        <w:t xml:space="preserve"> </w:t>
      </w:r>
      <w:r w:rsidRPr="0017652F">
        <w:rPr>
          <w:rFonts w:ascii="Times New Roman" w:eastAsia="SimSun" w:hAnsi="Times New Roman" w:cs="Times New Roman"/>
          <w:sz w:val="24"/>
          <w:szCs w:val="24"/>
          <w:lang w:val="sr-Cyrl-RS" w:eastAsia="zh-CN"/>
        </w:rPr>
        <w:t>који</w:t>
      </w:r>
      <w:r w:rsidRPr="0017652F">
        <w:rPr>
          <w:rFonts w:ascii="Times New Roman" w:eastAsia="SimSun" w:hAnsi="Times New Roman" w:cs="Times New Roman"/>
          <w:spacing w:val="22"/>
          <w:sz w:val="24"/>
          <w:szCs w:val="24"/>
          <w:lang w:val="sr-Cyrl-RS" w:eastAsia="zh-CN"/>
        </w:rPr>
        <w:t xml:space="preserve"> </w:t>
      </w:r>
      <w:r w:rsidRPr="0017652F">
        <w:rPr>
          <w:rFonts w:ascii="Times New Roman" w:eastAsia="SimSun" w:hAnsi="Times New Roman" w:cs="Times New Roman"/>
          <w:sz w:val="24"/>
          <w:szCs w:val="24"/>
          <w:lang w:val="sr-Cyrl-RS" w:eastAsia="zh-CN"/>
        </w:rPr>
        <w:t>ће</w:t>
      </w:r>
      <w:r w:rsidRPr="0017652F">
        <w:rPr>
          <w:rFonts w:ascii="Times New Roman" w:eastAsia="SimSun" w:hAnsi="Times New Roman" w:cs="Times New Roman"/>
          <w:spacing w:val="22"/>
          <w:sz w:val="24"/>
          <w:szCs w:val="24"/>
          <w:lang w:val="sr-Cyrl-RS" w:eastAsia="zh-CN"/>
        </w:rPr>
        <w:t xml:space="preserve"> </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е изврш</w:t>
      </w:r>
      <w:r w:rsidRPr="0017652F">
        <w:rPr>
          <w:rFonts w:ascii="Times New Roman" w:eastAsia="SimSun" w:hAnsi="Times New Roman" w:cs="Times New Roman"/>
          <w:spacing w:val="-2"/>
          <w:sz w:val="24"/>
          <w:szCs w:val="24"/>
          <w:lang w:val="sr-Cyrl-RS" w:eastAsia="zh-CN"/>
        </w:rPr>
        <w:t>и</w:t>
      </w:r>
      <w:r w:rsidRPr="0017652F">
        <w:rPr>
          <w:rFonts w:ascii="Times New Roman" w:eastAsia="SimSun" w:hAnsi="Times New Roman" w:cs="Times New Roman"/>
          <w:sz w:val="24"/>
          <w:szCs w:val="24"/>
          <w:lang w:val="sr-Cyrl-RS" w:eastAsia="zh-CN"/>
        </w:rPr>
        <w:t>ти</w:t>
      </w:r>
      <w:r w:rsidRPr="0017652F">
        <w:rPr>
          <w:rFonts w:ascii="Times New Roman" w:eastAsia="SimSun" w:hAnsi="Times New Roman" w:cs="Times New Roman"/>
          <w:spacing w:val="10"/>
          <w:sz w:val="24"/>
          <w:szCs w:val="24"/>
          <w:lang w:val="sr-Cyrl-RS" w:eastAsia="zh-CN"/>
        </w:rPr>
        <w:t xml:space="preserve"> </w:t>
      </w:r>
      <w:r w:rsidRPr="0017652F">
        <w:rPr>
          <w:rFonts w:ascii="Times New Roman" w:eastAsia="SimSun" w:hAnsi="Times New Roman" w:cs="Times New Roman"/>
          <w:sz w:val="24"/>
          <w:szCs w:val="24"/>
          <w:lang w:val="sr-Cyrl-RS" w:eastAsia="zh-CN"/>
        </w:rPr>
        <w:t>пр</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ко</w:t>
      </w:r>
      <w:r w:rsidRPr="0017652F">
        <w:rPr>
          <w:rFonts w:ascii="Times New Roman" w:eastAsia="SimSun" w:hAnsi="Times New Roman" w:cs="Times New Roman"/>
          <w:spacing w:val="9"/>
          <w:sz w:val="24"/>
          <w:szCs w:val="24"/>
          <w:lang w:val="sr-Cyrl-RS" w:eastAsia="zh-CN"/>
        </w:rPr>
        <w:t xml:space="preserve"> </w:t>
      </w:r>
      <w:r w:rsidRPr="0017652F">
        <w:rPr>
          <w:rFonts w:ascii="Times New Roman" w:eastAsia="SimSun" w:hAnsi="Times New Roman" w:cs="Times New Roman"/>
          <w:sz w:val="24"/>
          <w:szCs w:val="24"/>
          <w:lang w:val="sr-Cyrl-RS" w:eastAsia="zh-CN"/>
        </w:rPr>
        <w:t>по</w:t>
      </w:r>
      <w:r w:rsidRPr="0017652F">
        <w:rPr>
          <w:rFonts w:ascii="Times New Roman" w:eastAsia="SimSun" w:hAnsi="Times New Roman" w:cs="Times New Roman"/>
          <w:spacing w:val="-3"/>
          <w:sz w:val="24"/>
          <w:szCs w:val="24"/>
          <w:lang w:val="sr-Cyrl-RS" w:eastAsia="zh-CN"/>
        </w:rPr>
        <w:t>д</w:t>
      </w:r>
      <w:r w:rsidRPr="0017652F">
        <w:rPr>
          <w:rFonts w:ascii="Times New Roman" w:eastAsia="SimSun" w:hAnsi="Times New Roman" w:cs="Times New Roman"/>
          <w:sz w:val="24"/>
          <w:szCs w:val="24"/>
          <w:lang w:val="sr-Cyrl-RS" w:eastAsia="zh-CN"/>
        </w:rPr>
        <w:t>из</w:t>
      </w:r>
      <w:r w:rsidRPr="0017652F">
        <w:rPr>
          <w:rFonts w:ascii="Times New Roman" w:eastAsia="SimSun" w:hAnsi="Times New Roman" w:cs="Times New Roman"/>
          <w:spacing w:val="-3"/>
          <w:sz w:val="24"/>
          <w:szCs w:val="24"/>
          <w:lang w:val="sr-Cyrl-RS" w:eastAsia="zh-CN"/>
        </w:rPr>
        <w:t>в</w:t>
      </w:r>
      <w:r w:rsidRPr="0017652F">
        <w:rPr>
          <w:rFonts w:ascii="Times New Roman" w:eastAsia="SimSun" w:hAnsi="Times New Roman" w:cs="Times New Roman"/>
          <w:sz w:val="24"/>
          <w:szCs w:val="24"/>
          <w:lang w:val="sr-Cyrl-RS" w:eastAsia="zh-CN"/>
        </w:rPr>
        <w:t>о</w:t>
      </w:r>
      <w:r w:rsidRPr="0017652F">
        <w:rPr>
          <w:rFonts w:ascii="Times New Roman" w:eastAsia="SimSun" w:hAnsi="Times New Roman" w:cs="Times New Roman"/>
          <w:spacing w:val="-1"/>
          <w:sz w:val="24"/>
          <w:szCs w:val="24"/>
          <w:lang w:val="sr-Cyrl-RS" w:eastAsia="zh-CN"/>
        </w:rPr>
        <w:t>ђача</w:t>
      </w:r>
      <w:r w:rsidRPr="0017652F">
        <w:rPr>
          <w:rFonts w:ascii="Times New Roman" w:eastAsia="SimSun" w:hAnsi="Times New Roman" w:cs="Times New Roman"/>
          <w:sz w:val="24"/>
          <w:szCs w:val="24"/>
          <w:lang w:val="sr-Cyrl-RS" w:eastAsia="zh-CN"/>
        </w:rPr>
        <w:t>.</w:t>
      </w:r>
      <w:r w:rsidRPr="0017652F">
        <w:rPr>
          <w:rFonts w:ascii="Times New Roman" w:eastAsia="SimSun" w:hAnsi="Times New Roman" w:cs="Times New Roman"/>
          <w:spacing w:val="10"/>
          <w:sz w:val="24"/>
          <w:szCs w:val="24"/>
          <w:lang w:val="sr-Cyrl-RS" w:eastAsia="zh-CN"/>
        </w:rPr>
        <w:t xml:space="preserve"> </w:t>
      </w:r>
      <w:r w:rsidRPr="0017652F">
        <w:rPr>
          <w:rFonts w:ascii="Times New Roman" w:eastAsia="SimSun" w:hAnsi="Times New Roman" w:cs="Times New Roman"/>
          <w:sz w:val="24"/>
          <w:szCs w:val="24"/>
          <w:lang w:val="sr-Cyrl-RS" w:eastAsia="zh-CN"/>
        </w:rPr>
        <w:t>Проц</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н</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т</w:t>
      </w:r>
      <w:r w:rsidRPr="0017652F">
        <w:rPr>
          <w:rFonts w:ascii="Times New Roman" w:eastAsia="SimSun" w:hAnsi="Times New Roman" w:cs="Times New Roman"/>
          <w:spacing w:val="14"/>
          <w:sz w:val="24"/>
          <w:szCs w:val="24"/>
          <w:lang w:val="sr-Cyrl-RS" w:eastAsia="zh-CN"/>
        </w:rPr>
        <w:t xml:space="preserve"> </w:t>
      </w:r>
      <w:r w:rsidRPr="0017652F">
        <w:rPr>
          <w:rFonts w:ascii="Times New Roman" w:eastAsia="SimSun" w:hAnsi="Times New Roman" w:cs="Times New Roman"/>
          <w:spacing w:val="-8"/>
          <w:sz w:val="24"/>
          <w:szCs w:val="24"/>
          <w:lang w:val="sr-Cyrl-RS" w:eastAsia="zh-CN"/>
        </w:rPr>
        <w:t>у</w:t>
      </w:r>
      <w:r w:rsidRPr="0017652F">
        <w:rPr>
          <w:rFonts w:ascii="Times New Roman" w:eastAsia="SimSun" w:hAnsi="Times New Roman" w:cs="Times New Roman"/>
          <w:spacing w:val="5"/>
          <w:sz w:val="24"/>
          <w:szCs w:val="24"/>
          <w:lang w:val="sr-Cyrl-RS" w:eastAsia="zh-CN"/>
        </w:rPr>
        <w:t>к</w:t>
      </w:r>
      <w:r w:rsidRPr="0017652F">
        <w:rPr>
          <w:rFonts w:ascii="Times New Roman" w:eastAsia="SimSun" w:hAnsi="Times New Roman" w:cs="Times New Roman"/>
          <w:spacing w:val="-5"/>
          <w:sz w:val="24"/>
          <w:szCs w:val="24"/>
          <w:lang w:val="sr-Cyrl-RS" w:eastAsia="zh-CN"/>
        </w:rPr>
        <w:t>у</w:t>
      </w:r>
      <w:r w:rsidRPr="0017652F">
        <w:rPr>
          <w:rFonts w:ascii="Times New Roman" w:eastAsia="SimSun" w:hAnsi="Times New Roman" w:cs="Times New Roman"/>
          <w:sz w:val="24"/>
          <w:szCs w:val="24"/>
          <w:lang w:val="sr-Cyrl-RS" w:eastAsia="zh-CN"/>
        </w:rPr>
        <w:t>пне</w:t>
      </w:r>
      <w:r w:rsidRPr="0017652F">
        <w:rPr>
          <w:rFonts w:ascii="Times New Roman" w:eastAsia="SimSun" w:hAnsi="Times New Roman" w:cs="Times New Roman"/>
          <w:spacing w:val="8"/>
          <w:sz w:val="24"/>
          <w:szCs w:val="24"/>
          <w:lang w:val="sr-Cyrl-RS" w:eastAsia="zh-CN"/>
        </w:rPr>
        <w:t xml:space="preserve"> </w:t>
      </w:r>
      <w:r w:rsidRPr="0017652F">
        <w:rPr>
          <w:rFonts w:ascii="Times New Roman" w:eastAsia="SimSun" w:hAnsi="Times New Roman" w:cs="Times New Roman"/>
          <w:sz w:val="24"/>
          <w:szCs w:val="24"/>
          <w:lang w:val="sr-Cyrl-RS" w:eastAsia="zh-CN"/>
        </w:rPr>
        <w:t>вр</w:t>
      </w:r>
      <w:r w:rsidRPr="0017652F">
        <w:rPr>
          <w:rFonts w:ascii="Times New Roman" w:eastAsia="SimSun" w:hAnsi="Times New Roman" w:cs="Times New Roman"/>
          <w:spacing w:val="-2"/>
          <w:sz w:val="24"/>
          <w:szCs w:val="24"/>
          <w:lang w:val="sr-Cyrl-RS" w:eastAsia="zh-CN"/>
        </w:rPr>
        <w:t>е</w:t>
      </w:r>
      <w:r w:rsidRPr="0017652F">
        <w:rPr>
          <w:rFonts w:ascii="Times New Roman" w:eastAsia="SimSun" w:hAnsi="Times New Roman" w:cs="Times New Roman"/>
          <w:sz w:val="24"/>
          <w:szCs w:val="24"/>
          <w:lang w:val="sr-Cyrl-RS" w:eastAsia="zh-CN"/>
        </w:rPr>
        <w:t>д</w:t>
      </w:r>
      <w:r w:rsidRPr="0017652F">
        <w:rPr>
          <w:rFonts w:ascii="Times New Roman" w:eastAsia="SimSun" w:hAnsi="Times New Roman" w:cs="Times New Roman"/>
          <w:spacing w:val="1"/>
          <w:sz w:val="24"/>
          <w:szCs w:val="24"/>
          <w:lang w:val="sr-Cyrl-RS" w:eastAsia="zh-CN"/>
        </w:rPr>
        <w:t>н</w:t>
      </w:r>
      <w:r w:rsidRPr="0017652F">
        <w:rPr>
          <w:rFonts w:ascii="Times New Roman" w:eastAsia="SimSun" w:hAnsi="Times New Roman" w:cs="Times New Roman"/>
          <w:sz w:val="24"/>
          <w:szCs w:val="24"/>
          <w:lang w:val="sr-Cyrl-RS" w:eastAsia="zh-CN"/>
        </w:rPr>
        <w:t>о</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ти</w:t>
      </w:r>
      <w:r w:rsidRPr="0017652F">
        <w:rPr>
          <w:rFonts w:ascii="Times New Roman" w:eastAsia="SimSun" w:hAnsi="Times New Roman" w:cs="Times New Roman"/>
          <w:spacing w:val="10"/>
          <w:sz w:val="24"/>
          <w:szCs w:val="24"/>
          <w:lang w:val="sr-Cyrl-RS" w:eastAsia="zh-CN"/>
        </w:rPr>
        <w:t xml:space="preserve"> </w:t>
      </w:r>
      <w:r w:rsidRPr="0017652F">
        <w:rPr>
          <w:rFonts w:ascii="Times New Roman" w:eastAsia="SimSun" w:hAnsi="Times New Roman" w:cs="Times New Roman"/>
          <w:sz w:val="24"/>
          <w:szCs w:val="24"/>
          <w:lang w:val="sr-Cyrl-RS" w:eastAsia="zh-CN"/>
        </w:rPr>
        <w:t>н</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б</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вке</w:t>
      </w:r>
      <w:r w:rsidRPr="0017652F">
        <w:rPr>
          <w:rFonts w:ascii="Times New Roman" w:eastAsia="SimSun" w:hAnsi="Times New Roman" w:cs="Times New Roman"/>
          <w:spacing w:val="15"/>
          <w:sz w:val="24"/>
          <w:szCs w:val="24"/>
          <w:lang w:val="sr-Cyrl-RS" w:eastAsia="zh-CN"/>
        </w:rPr>
        <w:t xml:space="preserve"> </w:t>
      </w:r>
      <w:r w:rsidRPr="0017652F">
        <w:rPr>
          <w:rFonts w:ascii="Times New Roman" w:eastAsia="SimSun" w:hAnsi="Times New Roman" w:cs="Times New Roman"/>
          <w:sz w:val="24"/>
          <w:szCs w:val="24"/>
          <w:lang w:val="sr-Cyrl-RS" w:eastAsia="zh-CN"/>
        </w:rPr>
        <w:t>који</w:t>
      </w:r>
      <w:r w:rsidRPr="0017652F">
        <w:rPr>
          <w:rFonts w:ascii="Times New Roman" w:eastAsia="SimSun" w:hAnsi="Times New Roman" w:cs="Times New Roman"/>
          <w:spacing w:val="10"/>
          <w:sz w:val="24"/>
          <w:szCs w:val="24"/>
          <w:lang w:val="sr-Cyrl-RS" w:eastAsia="zh-CN"/>
        </w:rPr>
        <w:t xml:space="preserve"> </w:t>
      </w:r>
      <w:r w:rsidRPr="0017652F">
        <w:rPr>
          <w:rFonts w:ascii="Times New Roman" w:eastAsia="SimSun" w:hAnsi="Times New Roman" w:cs="Times New Roman"/>
          <w:sz w:val="24"/>
          <w:szCs w:val="24"/>
          <w:lang w:val="sr-Cyrl-RS" w:eastAsia="zh-CN"/>
        </w:rPr>
        <w:t>ће</w:t>
      </w:r>
      <w:r w:rsidRPr="0017652F">
        <w:rPr>
          <w:rFonts w:ascii="Times New Roman" w:eastAsia="SimSun" w:hAnsi="Times New Roman" w:cs="Times New Roman"/>
          <w:spacing w:val="8"/>
          <w:sz w:val="24"/>
          <w:szCs w:val="24"/>
          <w:lang w:val="sr-Cyrl-RS" w:eastAsia="zh-CN"/>
        </w:rPr>
        <w:t xml:space="preserve"> </w:t>
      </w:r>
      <w:r w:rsidRPr="0017652F">
        <w:rPr>
          <w:rFonts w:ascii="Times New Roman" w:eastAsia="SimSun" w:hAnsi="Times New Roman" w:cs="Times New Roman"/>
          <w:sz w:val="24"/>
          <w:szCs w:val="24"/>
          <w:lang w:val="sr-Cyrl-RS" w:eastAsia="zh-CN"/>
        </w:rPr>
        <w:t>Понуђ</w:t>
      </w:r>
      <w:r w:rsidRPr="0017652F">
        <w:rPr>
          <w:rFonts w:ascii="Times New Roman" w:eastAsia="SimSun" w:hAnsi="Times New Roman" w:cs="Times New Roman"/>
          <w:spacing w:val="-2"/>
          <w:sz w:val="24"/>
          <w:szCs w:val="24"/>
          <w:lang w:val="sr-Cyrl-RS" w:eastAsia="zh-CN"/>
        </w:rPr>
        <w:t>а</w:t>
      </w:r>
      <w:r w:rsidRPr="0017652F">
        <w:rPr>
          <w:rFonts w:ascii="Times New Roman" w:eastAsia="SimSun" w:hAnsi="Times New Roman" w:cs="Times New Roman"/>
          <w:sz w:val="24"/>
          <w:szCs w:val="24"/>
          <w:lang w:val="sr-Cyrl-RS" w:eastAsia="zh-CN"/>
        </w:rPr>
        <w:t>ч</w:t>
      </w:r>
      <w:r w:rsidRPr="0017652F">
        <w:rPr>
          <w:rFonts w:ascii="Times New Roman" w:eastAsia="SimSun" w:hAnsi="Times New Roman" w:cs="Times New Roman"/>
          <w:spacing w:val="10"/>
          <w:sz w:val="24"/>
          <w:szCs w:val="24"/>
          <w:lang w:val="sr-Cyrl-RS" w:eastAsia="zh-CN"/>
        </w:rPr>
        <w:t xml:space="preserve"> </w:t>
      </w:r>
      <w:r w:rsidRPr="0017652F">
        <w:rPr>
          <w:rFonts w:ascii="Times New Roman" w:eastAsia="SimSun" w:hAnsi="Times New Roman" w:cs="Times New Roman"/>
          <w:sz w:val="24"/>
          <w:szCs w:val="24"/>
          <w:lang w:val="sr-Cyrl-RS" w:eastAsia="zh-CN"/>
        </w:rPr>
        <w:t>пов</w:t>
      </w:r>
      <w:r w:rsidRPr="0017652F">
        <w:rPr>
          <w:rFonts w:ascii="Times New Roman" w:eastAsia="SimSun" w:hAnsi="Times New Roman" w:cs="Times New Roman"/>
          <w:spacing w:val="-2"/>
          <w:sz w:val="24"/>
          <w:szCs w:val="24"/>
          <w:lang w:val="sr-Cyrl-RS" w:eastAsia="zh-CN"/>
        </w:rPr>
        <w:t>е</w:t>
      </w:r>
      <w:r w:rsidRPr="0017652F">
        <w:rPr>
          <w:rFonts w:ascii="Times New Roman" w:eastAsia="SimSun" w:hAnsi="Times New Roman" w:cs="Times New Roman"/>
          <w:sz w:val="24"/>
          <w:szCs w:val="24"/>
          <w:lang w:val="sr-Cyrl-RS" w:eastAsia="zh-CN"/>
        </w:rPr>
        <w:t>рити под</w:t>
      </w:r>
      <w:r w:rsidRPr="0017652F">
        <w:rPr>
          <w:rFonts w:ascii="Times New Roman" w:eastAsia="SimSun" w:hAnsi="Times New Roman" w:cs="Times New Roman"/>
          <w:spacing w:val="-1"/>
          <w:sz w:val="24"/>
          <w:szCs w:val="24"/>
          <w:lang w:val="sr-Cyrl-RS" w:eastAsia="zh-CN"/>
        </w:rPr>
        <w:t>и</w:t>
      </w:r>
      <w:r w:rsidRPr="0017652F">
        <w:rPr>
          <w:rFonts w:ascii="Times New Roman" w:eastAsia="SimSun" w:hAnsi="Times New Roman" w:cs="Times New Roman"/>
          <w:sz w:val="24"/>
          <w:szCs w:val="24"/>
          <w:lang w:val="sr-Cyrl-RS" w:eastAsia="zh-CN"/>
        </w:rPr>
        <w:t>зво</w:t>
      </w:r>
      <w:r w:rsidRPr="0017652F">
        <w:rPr>
          <w:rFonts w:ascii="Times New Roman" w:eastAsia="SimSun" w:hAnsi="Times New Roman" w:cs="Times New Roman"/>
          <w:spacing w:val="-2"/>
          <w:sz w:val="24"/>
          <w:szCs w:val="24"/>
          <w:lang w:val="sr-Cyrl-RS" w:eastAsia="zh-CN"/>
        </w:rPr>
        <w:t>ђ</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pacing w:val="3"/>
          <w:sz w:val="24"/>
          <w:szCs w:val="24"/>
          <w:lang w:val="sr-Cyrl-RS" w:eastAsia="zh-CN"/>
        </w:rPr>
        <w:t>ч</w:t>
      </w:r>
      <w:r w:rsidRPr="0017652F">
        <w:rPr>
          <w:rFonts w:ascii="Times New Roman" w:eastAsia="SimSun" w:hAnsi="Times New Roman" w:cs="Times New Roman"/>
          <w:sz w:val="24"/>
          <w:szCs w:val="24"/>
          <w:lang w:val="sr-Cyrl-RS" w:eastAsia="zh-CN"/>
        </w:rPr>
        <w:t>у</w:t>
      </w:r>
      <w:r w:rsidRPr="0017652F">
        <w:rPr>
          <w:rFonts w:ascii="Times New Roman" w:eastAsia="SimSun" w:hAnsi="Times New Roman" w:cs="Times New Roman"/>
          <w:spacing w:val="-5"/>
          <w:sz w:val="24"/>
          <w:szCs w:val="24"/>
          <w:lang w:val="sr-Cyrl-RS" w:eastAsia="zh-CN"/>
        </w:rPr>
        <w:t xml:space="preserve"> </w:t>
      </w:r>
      <w:r w:rsidRPr="0017652F">
        <w:rPr>
          <w:rFonts w:ascii="Times New Roman" w:eastAsia="SimSun" w:hAnsi="Times New Roman" w:cs="Times New Roman"/>
          <w:sz w:val="24"/>
          <w:szCs w:val="24"/>
          <w:lang w:val="sr-Cyrl-RS" w:eastAsia="zh-CN"/>
        </w:rPr>
        <w:t>не</w:t>
      </w:r>
      <w:r w:rsidRPr="0017652F">
        <w:rPr>
          <w:rFonts w:ascii="Times New Roman" w:eastAsia="SimSun" w:hAnsi="Times New Roman" w:cs="Times New Roman"/>
          <w:spacing w:val="-1"/>
          <w:sz w:val="24"/>
          <w:szCs w:val="24"/>
          <w:lang w:val="sr-Cyrl-RS" w:eastAsia="zh-CN"/>
        </w:rPr>
        <w:t xml:space="preserve"> м</w:t>
      </w:r>
      <w:r w:rsidRPr="0017652F">
        <w:rPr>
          <w:rFonts w:ascii="Times New Roman" w:eastAsia="SimSun" w:hAnsi="Times New Roman" w:cs="Times New Roman"/>
          <w:sz w:val="24"/>
          <w:szCs w:val="24"/>
          <w:lang w:val="sr-Cyrl-RS" w:eastAsia="zh-CN"/>
        </w:rPr>
        <w:t>оже</w:t>
      </w:r>
      <w:r w:rsidRPr="0017652F">
        <w:rPr>
          <w:rFonts w:ascii="Times New Roman" w:eastAsia="SimSun" w:hAnsi="Times New Roman" w:cs="Times New Roman"/>
          <w:spacing w:val="-2"/>
          <w:sz w:val="24"/>
          <w:szCs w:val="24"/>
          <w:lang w:val="sr-Cyrl-RS" w:eastAsia="zh-CN"/>
        </w:rPr>
        <w:t xml:space="preserve"> </w:t>
      </w:r>
      <w:r w:rsidRPr="0017652F">
        <w:rPr>
          <w:rFonts w:ascii="Times New Roman" w:eastAsia="SimSun" w:hAnsi="Times New Roman" w:cs="Times New Roman"/>
          <w:spacing w:val="2"/>
          <w:sz w:val="24"/>
          <w:szCs w:val="24"/>
          <w:lang w:val="sr-Cyrl-RS" w:eastAsia="zh-CN"/>
        </w:rPr>
        <w:t>б</w:t>
      </w:r>
      <w:r w:rsidRPr="0017652F">
        <w:rPr>
          <w:rFonts w:ascii="Times New Roman" w:eastAsia="SimSun" w:hAnsi="Times New Roman" w:cs="Times New Roman"/>
          <w:sz w:val="24"/>
          <w:szCs w:val="24"/>
          <w:lang w:val="sr-Cyrl-RS" w:eastAsia="zh-CN"/>
        </w:rPr>
        <w:t>ити в</w:t>
      </w:r>
      <w:r w:rsidRPr="0017652F">
        <w:rPr>
          <w:rFonts w:ascii="Times New Roman" w:eastAsia="SimSun" w:hAnsi="Times New Roman" w:cs="Times New Roman"/>
          <w:spacing w:val="-2"/>
          <w:sz w:val="24"/>
          <w:szCs w:val="24"/>
          <w:lang w:val="sr-Cyrl-RS" w:eastAsia="zh-CN"/>
        </w:rPr>
        <w:t>е</w:t>
      </w:r>
      <w:r w:rsidRPr="0017652F">
        <w:rPr>
          <w:rFonts w:ascii="Times New Roman" w:eastAsia="SimSun" w:hAnsi="Times New Roman" w:cs="Times New Roman"/>
          <w:sz w:val="24"/>
          <w:szCs w:val="24"/>
          <w:lang w:val="sr-Cyrl-RS" w:eastAsia="zh-CN"/>
        </w:rPr>
        <w:t xml:space="preserve">ћи од 50 </w:t>
      </w:r>
      <w:r w:rsidRPr="0017652F">
        <w:rPr>
          <w:rFonts w:ascii="Times New Roman" w:eastAsia="SimSun" w:hAnsi="Times New Roman" w:cs="Times New Roman"/>
          <w:spacing w:val="2"/>
          <w:sz w:val="24"/>
          <w:szCs w:val="24"/>
          <w:lang w:val="sr-Cyrl-RS" w:eastAsia="zh-CN"/>
        </w:rPr>
        <w:t>%</w:t>
      </w:r>
      <w:r w:rsidRPr="0017652F">
        <w:rPr>
          <w:rFonts w:ascii="Times New Roman" w:eastAsia="SimSun" w:hAnsi="Times New Roman" w:cs="Times New Roman"/>
          <w:sz w:val="24"/>
          <w:szCs w:val="24"/>
          <w:lang w:val="sr-Cyrl-RS" w:eastAsia="zh-CN"/>
        </w:rPr>
        <w:t>.</w:t>
      </w:r>
    </w:p>
    <w:p w:rsidR="00B71A56" w:rsidRPr="0017652F" w:rsidRDefault="00B71A56" w:rsidP="00B71A56">
      <w:pPr>
        <w:widowControl w:val="0"/>
        <w:kinsoku w:val="0"/>
        <w:overflowPunct w:val="0"/>
        <w:autoSpaceDE w:val="0"/>
        <w:autoSpaceDN w:val="0"/>
        <w:adjustRightInd w:val="0"/>
        <w:spacing w:after="0" w:line="240" w:lineRule="auto"/>
        <w:ind w:right="115"/>
        <w:jc w:val="both"/>
        <w:rPr>
          <w:rFonts w:ascii="Times New Roman" w:eastAsia="SimSun" w:hAnsi="Times New Roman" w:cs="Times New Roman"/>
          <w:sz w:val="24"/>
          <w:szCs w:val="24"/>
          <w:lang w:val="sr-Cyrl-RS" w:eastAsia="zh-CN"/>
        </w:rPr>
      </w:pPr>
      <w:r>
        <w:rPr>
          <w:rFonts w:ascii="Times New Roman" w:eastAsia="SimSun" w:hAnsi="Times New Roman" w:cs="Times New Roman"/>
          <w:sz w:val="24"/>
          <w:szCs w:val="24"/>
          <w:lang w:val="sr-Cyrl-RS" w:eastAsia="zh-CN"/>
        </w:rPr>
        <w:tab/>
      </w:r>
      <w:r>
        <w:rPr>
          <w:rFonts w:ascii="Times New Roman" w:eastAsia="SimSun" w:hAnsi="Times New Roman" w:cs="Times New Roman"/>
          <w:sz w:val="24"/>
          <w:szCs w:val="24"/>
          <w:lang w:val="sr-Cyrl-RS" w:eastAsia="zh-CN"/>
        </w:rPr>
        <w:tab/>
      </w:r>
      <w:r w:rsidRPr="0017652F">
        <w:rPr>
          <w:rFonts w:ascii="Times New Roman" w:eastAsia="SimSun" w:hAnsi="Times New Roman" w:cs="Times New Roman"/>
          <w:sz w:val="24"/>
          <w:szCs w:val="24"/>
          <w:lang w:val="sr-Cyrl-RS" w:eastAsia="zh-CN"/>
        </w:rPr>
        <w:t>Ако</w:t>
      </w:r>
      <w:r w:rsidRPr="0017652F">
        <w:rPr>
          <w:rFonts w:ascii="Times New Roman" w:eastAsia="SimSun" w:hAnsi="Times New Roman" w:cs="Times New Roman"/>
          <w:spacing w:val="57"/>
          <w:sz w:val="24"/>
          <w:szCs w:val="24"/>
          <w:lang w:val="sr-Cyrl-RS" w:eastAsia="zh-CN"/>
        </w:rPr>
        <w:t xml:space="preserve"> </w:t>
      </w:r>
      <w:r w:rsidRPr="0017652F">
        <w:rPr>
          <w:rFonts w:ascii="Times New Roman" w:eastAsia="SimSun" w:hAnsi="Times New Roman" w:cs="Times New Roman"/>
          <w:sz w:val="24"/>
          <w:szCs w:val="24"/>
          <w:lang w:val="sr-Cyrl-RS" w:eastAsia="zh-CN"/>
        </w:rPr>
        <w:t>Понуђач</w:t>
      </w:r>
      <w:r w:rsidRPr="0017652F">
        <w:rPr>
          <w:rFonts w:ascii="Times New Roman" w:eastAsia="SimSun" w:hAnsi="Times New Roman" w:cs="Times New Roman"/>
          <w:spacing w:val="59"/>
          <w:sz w:val="24"/>
          <w:szCs w:val="24"/>
          <w:lang w:val="sr-Cyrl-RS" w:eastAsia="zh-CN"/>
        </w:rPr>
        <w:t xml:space="preserve"> </w:t>
      </w:r>
      <w:r w:rsidRPr="0017652F">
        <w:rPr>
          <w:rFonts w:ascii="Times New Roman" w:eastAsia="SimSun" w:hAnsi="Times New Roman" w:cs="Times New Roman"/>
          <w:sz w:val="24"/>
          <w:szCs w:val="24"/>
          <w:lang w:val="sr-Cyrl-RS" w:eastAsia="zh-CN"/>
        </w:rPr>
        <w:t>у</w:t>
      </w:r>
      <w:r w:rsidRPr="0017652F">
        <w:rPr>
          <w:rFonts w:ascii="Times New Roman" w:eastAsia="SimSun" w:hAnsi="Times New Roman" w:cs="Times New Roman"/>
          <w:spacing w:val="52"/>
          <w:sz w:val="24"/>
          <w:szCs w:val="24"/>
          <w:lang w:val="sr-Cyrl-RS" w:eastAsia="zh-CN"/>
        </w:rPr>
        <w:t xml:space="preserve"> </w:t>
      </w:r>
      <w:r w:rsidRPr="0017652F">
        <w:rPr>
          <w:rFonts w:ascii="Times New Roman" w:eastAsia="SimSun" w:hAnsi="Times New Roman" w:cs="Times New Roman"/>
          <w:sz w:val="24"/>
          <w:szCs w:val="24"/>
          <w:lang w:val="sr-Cyrl-RS" w:eastAsia="zh-CN"/>
        </w:rPr>
        <w:t>по</w:t>
      </w:r>
      <w:r w:rsidRPr="0017652F">
        <w:rPr>
          <w:rFonts w:ascii="Times New Roman" w:eastAsia="SimSun" w:hAnsi="Times New Roman" w:cs="Times New Roman"/>
          <w:spacing w:val="3"/>
          <w:sz w:val="24"/>
          <w:szCs w:val="24"/>
          <w:lang w:val="sr-Cyrl-RS" w:eastAsia="zh-CN"/>
        </w:rPr>
        <w:t>н</w:t>
      </w:r>
      <w:r w:rsidRPr="0017652F">
        <w:rPr>
          <w:rFonts w:ascii="Times New Roman" w:eastAsia="SimSun" w:hAnsi="Times New Roman" w:cs="Times New Roman"/>
          <w:spacing w:val="-3"/>
          <w:sz w:val="24"/>
          <w:szCs w:val="24"/>
          <w:lang w:val="sr-Cyrl-RS" w:eastAsia="zh-CN"/>
        </w:rPr>
        <w:t>у</w:t>
      </w:r>
      <w:r w:rsidRPr="0017652F">
        <w:rPr>
          <w:rFonts w:ascii="Times New Roman" w:eastAsia="SimSun" w:hAnsi="Times New Roman" w:cs="Times New Roman"/>
          <w:sz w:val="24"/>
          <w:szCs w:val="24"/>
          <w:lang w:val="sr-Cyrl-RS" w:eastAsia="zh-CN"/>
        </w:rPr>
        <w:t>ди</w:t>
      </w:r>
      <w:r w:rsidRPr="0017652F">
        <w:rPr>
          <w:rFonts w:ascii="Times New Roman" w:eastAsia="SimSun" w:hAnsi="Times New Roman" w:cs="Times New Roman"/>
          <w:spacing w:val="58"/>
          <w:sz w:val="24"/>
          <w:szCs w:val="24"/>
          <w:lang w:val="sr-Cyrl-RS" w:eastAsia="zh-CN"/>
        </w:rPr>
        <w:t xml:space="preserve"> </w:t>
      </w:r>
      <w:r w:rsidRPr="0017652F">
        <w:rPr>
          <w:rFonts w:ascii="Times New Roman" w:eastAsia="SimSun" w:hAnsi="Times New Roman" w:cs="Times New Roman"/>
          <w:sz w:val="24"/>
          <w:szCs w:val="24"/>
          <w:lang w:val="sr-Cyrl-RS" w:eastAsia="zh-CN"/>
        </w:rPr>
        <w:t>н</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в</w:t>
      </w:r>
      <w:r w:rsidRPr="0017652F">
        <w:rPr>
          <w:rFonts w:ascii="Times New Roman" w:eastAsia="SimSun" w:hAnsi="Times New Roman" w:cs="Times New Roman"/>
          <w:spacing w:val="-2"/>
          <w:sz w:val="24"/>
          <w:szCs w:val="24"/>
          <w:lang w:val="sr-Cyrl-RS" w:eastAsia="zh-CN"/>
        </w:rPr>
        <w:t>е</w:t>
      </w:r>
      <w:r w:rsidRPr="0017652F">
        <w:rPr>
          <w:rFonts w:ascii="Times New Roman" w:eastAsia="SimSun" w:hAnsi="Times New Roman" w:cs="Times New Roman"/>
          <w:sz w:val="24"/>
          <w:szCs w:val="24"/>
          <w:lang w:val="sr-Cyrl-RS" w:eastAsia="zh-CN"/>
        </w:rPr>
        <w:t>де</w:t>
      </w:r>
      <w:r w:rsidRPr="0017652F">
        <w:rPr>
          <w:rFonts w:ascii="Times New Roman" w:eastAsia="SimSun" w:hAnsi="Times New Roman" w:cs="Times New Roman"/>
          <w:spacing w:val="56"/>
          <w:sz w:val="24"/>
          <w:szCs w:val="24"/>
          <w:lang w:val="sr-Cyrl-RS" w:eastAsia="zh-CN"/>
        </w:rPr>
        <w:t xml:space="preserve"> </w:t>
      </w:r>
      <w:r w:rsidRPr="0017652F">
        <w:rPr>
          <w:rFonts w:ascii="Times New Roman" w:eastAsia="SimSun" w:hAnsi="Times New Roman" w:cs="Times New Roman"/>
          <w:sz w:val="24"/>
          <w:szCs w:val="24"/>
          <w:lang w:val="sr-Cyrl-RS" w:eastAsia="zh-CN"/>
        </w:rPr>
        <w:t>да</w:t>
      </w:r>
      <w:r w:rsidRPr="0017652F">
        <w:rPr>
          <w:rFonts w:ascii="Times New Roman" w:eastAsia="SimSun" w:hAnsi="Times New Roman" w:cs="Times New Roman"/>
          <w:spacing w:val="56"/>
          <w:sz w:val="24"/>
          <w:szCs w:val="24"/>
          <w:lang w:val="sr-Cyrl-RS" w:eastAsia="zh-CN"/>
        </w:rPr>
        <w:t xml:space="preserve"> </w:t>
      </w:r>
      <w:r w:rsidRPr="0017652F">
        <w:rPr>
          <w:rFonts w:ascii="Times New Roman" w:eastAsia="SimSun" w:hAnsi="Times New Roman" w:cs="Times New Roman"/>
          <w:sz w:val="24"/>
          <w:szCs w:val="24"/>
          <w:lang w:val="sr-Cyrl-RS" w:eastAsia="zh-CN"/>
        </w:rPr>
        <w:t>ће</w:t>
      </w:r>
      <w:r w:rsidRPr="0017652F">
        <w:rPr>
          <w:rFonts w:ascii="Times New Roman" w:eastAsia="SimSun" w:hAnsi="Times New Roman" w:cs="Times New Roman"/>
          <w:spacing w:val="56"/>
          <w:sz w:val="24"/>
          <w:szCs w:val="24"/>
          <w:lang w:val="sr-Cyrl-RS" w:eastAsia="zh-CN"/>
        </w:rPr>
        <w:t xml:space="preserve"> </w:t>
      </w:r>
      <w:r w:rsidRPr="0017652F">
        <w:rPr>
          <w:rFonts w:ascii="Times New Roman" w:eastAsia="SimSun" w:hAnsi="Times New Roman" w:cs="Times New Roman"/>
          <w:sz w:val="24"/>
          <w:szCs w:val="24"/>
          <w:lang w:val="sr-Cyrl-RS" w:eastAsia="zh-CN"/>
        </w:rPr>
        <w:t>д</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pacing w:val="4"/>
          <w:sz w:val="24"/>
          <w:szCs w:val="24"/>
          <w:lang w:val="sr-Cyrl-RS" w:eastAsia="zh-CN"/>
        </w:rPr>
        <w:t>л</w:t>
      </w:r>
      <w:r w:rsidRPr="0017652F">
        <w:rPr>
          <w:rFonts w:ascii="Times New Roman" w:eastAsia="SimSun" w:hAnsi="Times New Roman" w:cs="Times New Roman"/>
          <w:sz w:val="24"/>
          <w:szCs w:val="24"/>
          <w:lang w:val="sr-Cyrl-RS" w:eastAsia="zh-CN"/>
        </w:rPr>
        <w:t>и</w:t>
      </w:r>
      <w:r w:rsidRPr="0017652F">
        <w:rPr>
          <w:rFonts w:ascii="Times New Roman" w:eastAsia="SimSun" w:hAnsi="Times New Roman" w:cs="Times New Roman"/>
          <w:spacing w:val="-1"/>
          <w:sz w:val="24"/>
          <w:szCs w:val="24"/>
          <w:lang w:val="sr-Cyrl-RS" w:eastAsia="zh-CN"/>
        </w:rPr>
        <w:t>м</w:t>
      </w:r>
      <w:r w:rsidRPr="0017652F">
        <w:rPr>
          <w:rFonts w:ascii="Times New Roman" w:eastAsia="SimSun" w:hAnsi="Times New Roman" w:cs="Times New Roman"/>
          <w:sz w:val="24"/>
          <w:szCs w:val="24"/>
          <w:lang w:val="sr-Cyrl-RS" w:eastAsia="zh-CN"/>
        </w:rPr>
        <w:t>и</w:t>
      </w:r>
      <w:r w:rsidRPr="0017652F">
        <w:rPr>
          <w:rFonts w:ascii="Times New Roman" w:eastAsia="SimSun" w:hAnsi="Times New Roman" w:cs="Times New Roman"/>
          <w:spacing w:val="-1"/>
          <w:sz w:val="24"/>
          <w:szCs w:val="24"/>
          <w:lang w:val="sr-Cyrl-RS" w:eastAsia="zh-CN"/>
        </w:rPr>
        <w:t>ч</w:t>
      </w:r>
      <w:r w:rsidRPr="0017652F">
        <w:rPr>
          <w:rFonts w:ascii="Times New Roman" w:eastAsia="SimSun" w:hAnsi="Times New Roman" w:cs="Times New Roman"/>
          <w:sz w:val="24"/>
          <w:szCs w:val="24"/>
          <w:lang w:val="sr-Cyrl-RS" w:eastAsia="zh-CN"/>
        </w:rPr>
        <w:t>но</w:t>
      </w:r>
      <w:r w:rsidRPr="0017652F">
        <w:rPr>
          <w:rFonts w:ascii="Times New Roman" w:eastAsia="SimSun" w:hAnsi="Times New Roman" w:cs="Times New Roman"/>
          <w:spacing w:val="54"/>
          <w:sz w:val="24"/>
          <w:szCs w:val="24"/>
          <w:lang w:val="sr-Cyrl-RS" w:eastAsia="zh-CN"/>
        </w:rPr>
        <w:t xml:space="preserve"> </w:t>
      </w:r>
      <w:r w:rsidRPr="0017652F">
        <w:rPr>
          <w:rFonts w:ascii="Times New Roman" w:eastAsia="SimSun" w:hAnsi="Times New Roman" w:cs="Times New Roman"/>
          <w:sz w:val="24"/>
          <w:szCs w:val="24"/>
          <w:lang w:val="sr-Cyrl-RS" w:eastAsia="zh-CN"/>
        </w:rPr>
        <w:t>изврш</w:t>
      </w:r>
      <w:r w:rsidRPr="0017652F">
        <w:rPr>
          <w:rFonts w:ascii="Times New Roman" w:eastAsia="SimSun" w:hAnsi="Times New Roman" w:cs="Times New Roman"/>
          <w:spacing w:val="-2"/>
          <w:sz w:val="24"/>
          <w:szCs w:val="24"/>
          <w:lang w:val="sr-Cyrl-RS" w:eastAsia="zh-CN"/>
        </w:rPr>
        <w:t>е</w:t>
      </w:r>
      <w:r w:rsidRPr="0017652F">
        <w:rPr>
          <w:rFonts w:ascii="Times New Roman" w:eastAsia="SimSun" w:hAnsi="Times New Roman" w:cs="Times New Roman"/>
          <w:sz w:val="24"/>
          <w:szCs w:val="24"/>
          <w:lang w:val="sr-Cyrl-RS" w:eastAsia="zh-CN"/>
        </w:rPr>
        <w:t>ње</w:t>
      </w:r>
      <w:r w:rsidRPr="0017652F">
        <w:rPr>
          <w:rFonts w:ascii="Times New Roman" w:eastAsia="SimSun" w:hAnsi="Times New Roman" w:cs="Times New Roman"/>
          <w:spacing w:val="55"/>
          <w:sz w:val="24"/>
          <w:szCs w:val="24"/>
          <w:lang w:val="sr-Cyrl-RS" w:eastAsia="zh-CN"/>
        </w:rPr>
        <w:t xml:space="preserve"> </w:t>
      </w:r>
      <w:r w:rsidRPr="0017652F">
        <w:rPr>
          <w:rFonts w:ascii="Times New Roman" w:eastAsia="SimSun" w:hAnsi="Times New Roman" w:cs="Times New Roman"/>
          <w:sz w:val="24"/>
          <w:szCs w:val="24"/>
          <w:lang w:val="sr-Cyrl-RS" w:eastAsia="zh-CN"/>
        </w:rPr>
        <w:t>н</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б</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вке</w:t>
      </w:r>
      <w:r w:rsidRPr="0017652F">
        <w:rPr>
          <w:rFonts w:ascii="Times New Roman" w:eastAsia="SimSun" w:hAnsi="Times New Roman" w:cs="Times New Roman"/>
          <w:spacing w:val="56"/>
          <w:sz w:val="24"/>
          <w:szCs w:val="24"/>
          <w:lang w:val="sr-Cyrl-RS" w:eastAsia="zh-CN"/>
        </w:rPr>
        <w:t xml:space="preserve"> </w:t>
      </w:r>
      <w:r w:rsidRPr="0017652F">
        <w:rPr>
          <w:rFonts w:ascii="Times New Roman" w:eastAsia="SimSun" w:hAnsi="Times New Roman" w:cs="Times New Roman"/>
          <w:sz w:val="24"/>
          <w:szCs w:val="24"/>
          <w:lang w:val="sr-Cyrl-RS" w:eastAsia="zh-CN"/>
        </w:rPr>
        <w:t>пов</w:t>
      </w:r>
      <w:r w:rsidRPr="0017652F">
        <w:rPr>
          <w:rFonts w:ascii="Times New Roman" w:eastAsia="SimSun" w:hAnsi="Times New Roman" w:cs="Times New Roman"/>
          <w:spacing w:val="-2"/>
          <w:sz w:val="24"/>
          <w:szCs w:val="24"/>
          <w:lang w:val="sr-Cyrl-RS" w:eastAsia="zh-CN"/>
        </w:rPr>
        <w:t>е</w:t>
      </w:r>
      <w:r w:rsidRPr="0017652F">
        <w:rPr>
          <w:rFonts w:ascii="Times New Roman" w:eastAsia="SimSun" w:hAnsi="Times New Roman" w:cs="Times New Roman"/>
          <w:sz w:val="24"/>
          <w:szCs w:val="24"/>
          <w:lang w:val="sr-Cyrl-RS" w:eastAsia="zh-CN"/>
        </w:rPr>
        <w:t>рити под</w:t>
      </w:r>
      <w:r w:rsidRPr="0017652F">
        <w:rPr>
          <w:rFonts w:ascii="Times New Roman" w:eastAsia="SimSun" w:hAnsi="Times New Roman" w:cs="Times New Roman"/>
          <w:spacing w:val="-1"/>
          <w:sz w:val="24"/>
          <w:szCs w:val="24"/>
          <w:lang w:val="sr-Cyrl-RS" w:eastAsia="zh-CN"/>
        </w:rPr>
        <w:t>и</w:t>
      </w:r>
      <w:r w:rsidRPr="0017652F">
        <w:rPr>
          <w:rFonts w:ascii="Times New Roman" w:eastAsia="SimSun" w:hAnsi="Times New Roman" w:cs="Times New Roman"/>
          <w:sz w:val="24"/>
          <w:szCs w:val="24"/>
          <w:lang w:val="sr-Cyrl-RS" w:eastAsia="zh-CN"/>
        </w:rPr>
        <w:t>зво</w:t>
      </w:r>
      <w:r w:rsidRPr="0017652F">
        <w:rPr>
          <w:rFonts w:ascii="Times New Roman" w:eastAsia="SimSun" w:hAnsi="Times New Roman" w:cs="Times New Roman"/>
          <w:spacing w:val="-2"/>
          <w:sz w:val="24"/>
          <w:szCs w:val="24"/>
          <w:lang w:val="sr-Cyrl-RS" w:eastAsia="zh-CN"/>
        </w:rPr>
        <w:t>ђ</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pacing w:val="3"/>
          <w:sz w:val="24"/>
          <w:szCs w:val="24"/>
          <w:lang w:val="sr-Cyrl-RS" w:eastAsia="zh-CN"/>
        </w:rPr>
        <w:t>ч</w:t>
      </w:r>
      <w:r w:rsidRPr="0017652F">
        <w:rPr>
          <w:rFonts w:ascii="Times New Roman" w:eastAsia="SimSun" w:hAnsi="Times New Roman" w:cs="Times New Roman"/>
          <w:spacing w:val="-5"/>
          <w:sz w:val="24"/>
          <w:szCs w:val="24"/>
          <w:lang w:val="sr-Cyrl-RS" w:eastAsia="zh-CN"/>
        </w:rPr>
        <w:t>у</w:t>
      </w:r>
      <w:r w:rsidRPr="0017652F">
        <w:rPr>
          <w:rFonts w:ascii="Times New Roman" w:eastAsia="SimSun" w:hAnsi="Times New Roman" w:cs="Times New Roman"/>
          <w:sz w:val="24"/>
          <w:szCs w:val="24"/>
          <w:lang w:val="sr-Cyrl-RS" w:eastAsia="zh-CN"/>
        </w:rPr>
        <w:t>,</w:t>
      </w:r>
      <w:r w:rsidRPr="0017652F">
        <w:rPr>
          <w:rFonts w:ascii="Times New Roman" w:eastAsia="SimSun" w:hAnsi="Times New Roman" w:cs="Times New Roman"/>
          <w:spacing w:val="30"/>
          <w:sz w:val="24"/>
          <w:szCs w:val="24"/>
          <w:lang w:val="sr-Cyrl-RS" w:eastAsia="zh-CN"/>
        </w:rPr>
        <w:t xml:space="preserve"> </w:t>
      </w:r>
      <w:r w:rsidRPr="0017652F">
        <w:rPr>
          <w:rFonts w:ascii="Times New Roman" w:eastAsia="SimSun" w:hAnsi="Times New Roman" w:cs="Times New Roman"/>
          <w:spacing w:val="2"/>
          <w:sz w:val="24"/>
          <w:szCs w:val="24"/>
          <w:lang w:val="sr-Cyrl-RS" w:eastAsia="zh-CN"/>
        </w:rPr>
        <w:t>д</w:t>
      </w:r>
      <w:r w:rsidRPr="0017652F">
        <w:rPr>
          <w:rFonts w:ascii="Times New Roman" w:eastAsia="SimSun" w:hAnsi="Times New Roman" w:cs="Times New Roman"/>
          <w:spacing w:val="-5"/>
          <w:sz w:val="24"/>
          <w:szCs w:val="24"/>
          <w:lang w:val="sr-Cyrl-RS" w:eastAsia="zh-CN"/>
        </w:rPr>
        <w:t>у</w:t>
      </w:r>
      <w:r w:rsidRPr="0017652F">
        <w:rPr>
          <w:rFonts w:ascii="Times New Roman" w:eastAsia="SimSun" w:hAnsi="Times New Roman" w:cs="Times New Roman"/>
          <w:spacing w:val="1"/>
          <w:sz w:val="24"/>
          <w:szCs w:val="24"/>
          <w:lang w:val="sr-Cyrl-RS" w:eastAsia="zh-CN"/>
        </w:rPr>
        <w:t>ж</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н</w:t>
      </w:r>
      <w:r w:rsidRPr="0017652F">
        <w:rPr>
          <w:rFonts w:ascii="Times New Roman" w:eastAsia="SimSun" w:hAnsi="Times New Roman" w:cs="Times New Roman"/>
          <w:spacing w:val="31"/>
          <w:sz w:val="24"/>
          <w:szCs w:val="24"/>
          <w:lang w:val="sr-Cyrl-RS" w:eastAsia="zh-CN"/>
        </w:rPr>
        <w:t xml:space="preserve"> </w:t>
      </w:r>
      <w:r w:rsidRPr="0017652F">
        <w:rPr>
          <w:rFonts w:ascii="Times New Roman" w:eastAsia="SimSun" w:hAnsi="Times New Roman" w:cs="Times New Roman"/>
          <w:sz w:val="24"/>
          <w:szCs w:val="24"/>
          <w:lang w:val="sr-Cyrl-RS" w:eastAsia="zh-CN"/>
        </w:rPr>
        <w:t>је</w:t>
      </w:r>
      <w:r w:rsidRPr="0017652F">
        <w:rPr>
          <w:rFonts w:ascii="Times New Roman" w:eastAsia="SimSun" w:hAnsi="Times New Roman" w:cs="Times New Roman"/>
          <w:spacing w:val="30"/>
          <w:sz w:val="24"/>
          <w:szCs w:val="24"/>
          <w:lang w:val="sr-Cyrl-RS" w:eastAsia="zh-CN"/>
        </w:rPr>
        <w:t xml:space="preserve"> </w:t>
      </w:r>
      <w:r w:rsidRPr="0017652F">
        <w:rPr>
          <w:rFonts w:ascii="Times New Roman" w:eastAsia="SimSun" w:hAnsi="Times New Roman" w:cs="Times New Roman"/>
          <w:sz w:val="24"/>
          <w:szCs w:val="24"/>
          <w:lang w:val="sr-Cyrl-RS" w:eastAsia="zh-CN"/>
        </w:rPr>
        <w:t>да</w:t>
      </w:r>
      <w:r w:rsidRPr="0017652F">
        <w:rPr>
          <w:rFonts w:ascii="Times New Roman" w:eastAsia="SimSun" w:hAnsi="Times New Roman" w:cs="Times New Roman"/>
          <w:spacing w:val="30"/>
          <w:sz w:val="24"/>
          <w:szCs w:val="24"/>
          <w:lang w:val="sr-Cyrl-RS" w:eastAsia="zh-CN"/>
        </w:rPr>
        <w:t xml:space="preserve"> </w:t>
      </w:r>
      <w:r w:rsidRPr="0017652F">
        <w:rPr>
          <w:rFonts w:ascii="Times New Roman" w:eastAsia="SimSun" w:hAnsi="Times New Roman" w:cs="Times New Roman"/>
          <w:sz w:val="24"/>
          <w:szCs w:val="24"/>
          <w:lang w:val="sr-Cyrl-RS" w:eastAsia="zh-CN"/>
        </w:rPr>
        <w:t>н</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в</w:t>
      </w:r>
      <w:r w:rsidRPr="0017652F">
        <w:rPr>
          <w:rFonts w:ascii="Times New Roman" w:eastAsia="SimSun" w:hAnsi="Times New Roman" w:cs="Times New Roman"/>
          <w:spacing w:val="-2"/>
          <w:sz w:val="24"/>
          <w:szCs w:val="24"/>
          <w:lang w:val="sr-Cyrl-RS" w:eastAsia="zh-CN"/>
        </w:rPr>
        <w:t>е</w:t>
      </w:r>
      <w:r w:rsidRPr="0017652F">
        <w:rPr>
          <w:rFonts w:ascii="Times New Roman" w:eastAsia="SimSun" w:hAnsi="Times New Roman" w:cs="Times New Roman"/>
          <w:sz w:val="24"/>
          <w:szCs w:val="24"/>
          <w:lang w:val="sr-Cyrl-RS" w:eastAsia="zh-CN"/>
        </w:rPr>
        <w:t>де</w:t>
      </w:r>
      <w:r w:rsidRPr="0017652F">
        <w:rPr>
          <w:rFonts w:ascii="Times New Roman" w:eastAsia="SimSun" w:hAnsi="Times New Roman" w:cs="Times New Roman"/>
          <w:spacing w:val="30"/>
          <w:sz w:val="24"/>
          <w:szCs w:val="24"/>
          <w:lang w:val="sr-Cyrl-RS" w:eastAsia="zh-CN"/>
        </w:rPr>
        <w:t xml:space="preserve"> </w:t>
      </w:r>
      <w:r w:rsidRPr="0017652F">
        <w:rPr>
          <w:rFonts w:ascii="Times New Roman" w:eastAsia="SimSun" w:hAnsi="Times New Roman" w:cs="Times New Roman"/>
          <w:sz w:val="24"/>
          <w:szCs w:val="24"/>
          <w:lang w:val="sr-Cyrl-RS" w:eastAsia="zh-CN"/>
        </w:rPr>
        <w:t>н</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зив</w:t>
      </w:r>
      <w:r w:rsidRPr="0017652F">
        <w:rPr>
          <w:rFonts w:ascii="Times New Roman" w:eastAsia="SimSun" w:hAnsi="Times New Roman" w:cs="Times New Roman"/>
          <w:spacing w:val="30"/>
          <w:sz w:val="24"/>
          <w:szCs w:val="24"/>
          <w:lang w:val="sr-Cyrl-RS" w:eastAsia="zh-CN"/>
        </w:rPr>
        <w:t xml:space="preserve"> </w:t>
      </w:r>
      <w:r w:rsidRPr="0017652F">
        <w:rPr>
          <w:rFonts w:ascii="Times New Roman" w:eastAsia="SimSun" w:hAnsi="Times New Roman" w:cs="Times New Roman"/>
          <w:sz w:val="24"/>
          <w:szCs w:val="24"/>
          <w:lang w:val="sr-Cyrl-RS" w:eastAsia="zh-CN"/>
        </w:rPr>
        <w:t>по</w:t>
      </w:r>
      <w:r w:rsidRPr="0017652F">
        <w:rPr>
          <w:rFonts w:ascii="Times New Roman" w:eastAsia="SimSun" w:hAnsi="Times New Roman" w:cs="Times New Roman"/>
          <w:spacing w:val="-3"/>
          <w:sz w:val="24"/>
          <w:szCs w:val="24"/>
          <w:lang w:val="sr-Cyrl-RS" w:eastAsia="zh-CN"/>
        </w:rPr>
        <w:t>д</w:t>
      </w:r>
      <w:r w:rsidRPr="0017652F">
        <w:rPr>
          <w:rFonts w:ascii="Times New Roman" w:eastAsia="SimSun" w:hAnsi="Times New Roman" w:cs="Times New Roman"/>
          <w:sz w:val="24"/>
          <w:szCs w:val="24"/>
          <w:lang w:val="sr-Cyrl-RS" w:eastAsia="zh-CN"/>
        </w:rPr>
        <w:t>и</w:t>
      </w:r>
      <w:r w:rsidRPr="0017652F">
        <w:rPr>
          <w:rFonts w:ascii="Times New Roman" w:eastAsia="SimSun" w:hAnsi="Times New Roman" w:cs="Times New Roman"/>
          <w:spacing w:val="-2"/>
          <w:sz w:val="24"/>
          <w:szCs w:val="24"/>
          <w:lang w:val="sr-Cyrl-RS" w:eastAsia="zh-CN"/>
        </w:rPr>
        <w:t>з</w:t>
      </w:r>
      <w:r w:rsidRPr="0017652F">
        <w:rPr>
          <w:rFonts w:ascii="Times New Roman" w:eastAsia="SimSun" w:hAnsi="Times New Roman" w:cs="Times New Roman"/>
          <w:sz w:val="24"/>
          <w:szCs w:val="24"/>
          <w:lang w:val="sr-Cyrl-RS" w:eastAsia="zh-CN"/>
        </w:rPr>
        <w:t>во</w:t>
      </w:r>
      <w:r w:rsidRPr="0017652F">
        <w:rPr>
          <w:rFonts w:ascii="Times New Roman" w:eastAsia="SimSun" w:hAnsi="Times New Roman" w:cs="Times New Roman"/>
          <w:spacing w:val="-2"/>
          <w:sz w:val="24"/>
          <w:szCs w:val="24"/>
          <w:lang w:val="sr-Cyrl-RS" w:eastAsia="zh-CN"/>
        </w:rPr>
        <w:t>ђ</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pacing w:val="1"/>
          <w:sz w:val="24"/>
          <w:szCs w:val="24"/>
          <w:lang w:val="sr-Cyrl-RS" w:eastAsia="zh-CN"/>
        </w:rPr>
        <w:t>ч</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w:t>
      </w:r>
      <w:r w:rsidRPr="0017652F">
        <w:rPr>
          <w:rFonts w:ascii="Times New Roman" w:eastAsia="SimSun" w:hAnsi="Times New Roman" w:cs="Times New Roman"/>
          <w:spacing w:val="30"/>
          <w:sz w:val="24"/>
          <w:szCs w:val="24"/>
          <w:lang w:val="sr-Cyrl-RS" w:eastAsia="zh-CN"/>
        </w:rPr>
        <w:t xml:space="preserve"> </w:t>
      </w:r>
      <w:r w:rsidRPr="0017652F">
        <w:rPr>
          <w:rFonts w:ascii="Times New Roman" w:eastAsia="SimSun" w:hAnsi="Times New Roman" w:cs="Times New Roman"/>
          <w:sz w:val="24"/>
          <w:szCs w:val="24"/>
          <w:lang w:val="sr-Cyrl-RS" w:eastAsia="zh-CN"/>
        </w:rPr>
        <w:t>а</w:t>
      </w:r>
      <w:r w:rsidRPr="0017652F">
        <w:rPr>
          <w:rFonts w:ascii="Times New Roman" w:eastAsia="SimSun" w:hAnsi="Times New Roman" w:cs="Times New Roman"/>
          <w:spacing w:val="32"/>
          <w:sz w:val="24"/>
          <w:szCs w:val="24"/>
          <w:lang w:val="sr-Cyrl-RS" w:eastAsia="zh-CN"/>
        </w:rPr>
        <w:t xml:space="preserve"> </w:t>
      </w:r>
      <w:r w:rsidRPr="0017652F">
        <w:rPr>
          <w:rFonts w:ascii="Times New Roman" w:eastAsia="SimSun" w:hAnsi="Times New Roman" w:cs="Times New Roman"/>
          <w:spacing w:val="-5"/>
          <w:sz w:val="24"/>
          <w:szCs w:val="24"/>
          <w:lang w:val="sr-Cyrl-RS" w:eastAsia="zh-CN"/>
        </w:rPr>
        <w:t>у</w:t>
      </w:r>
      <w:r w:rsidRPr="0017652F">
        <w:rPr>
          <w:rFonts w:ascii="Times New Roman" w:eastAsia="SimSun" w:hAnsi="Times New Roman" w:cs="Times New Roman"/>
          <w:sz w:val="24"/>
          <w:szCs w:val="24"/>
          <w:lang w:val="sr-Cyrl-RS" w:eastAsia="zh-CN"/>
        </w:rPr>
        <w:t>кол</w:t>
      </w:r>
      <w:r w:rsidRPr="0017652F">
        <w:rPr>
          <w:rFonts w:ascii="Times New Roman" w:eastAsia="SimSun" w:hAnsi="Times New Roman" w:cs="Times New Roman"/>
          <w:spacing w:val="1"/>
          <w:sz w:val="24"/>
          <w:szCs w:val="24"/>
          <w:lang w:val="sr-Cyrl-RS" w:eastAsia="zh-CN"/>
        </w:rPr>
        <w:t>и</w:t>
      </w:r>
      <w:r w:rsidRPr="0017652F">
        <w:rPr>
          <w:rFonts w:ascii="Times New Roman" w:eastAsia="SimSun" w:hAnsi="Times New Roman" w:cs="Times New Roman"/>
          <w:sz w:val="24"/>
          <w:szCs w:val="24"/>
          <w:lang w:val="sr-Cyrl-RS" w:eastAsia="zh-CN"/>
        </w:rPr>
        <w:t>ко</w:t>
      </w:r>
      <w:r w:rsidRPr="0017652F">
        <w:rPr>
          <w:rFonts w:ascii="Times New Roman" w:eastAsia="SimSun" w:hAnsi="Times New Roman" w:cs="Times New Roman"/>
          <w:spacing w:val="33"/>
          <w:sz w:val="24"/>
          <w:szCs w:val="24"/>
          <w:lang w:val="sr-Cyrl-RS" w:eastAsia="zh-CN"/>
        </w:rPr>
        <w:t xml:space="preserve"> </w:t>
      </w:r>
      <w:r w:rsidRPr="0017652F">
        <w:rPr>
          <w:rFonts w:ascii="Times New Roman" w:eastAsia="SimSun" w:hAnsi="Times New Roman" w:cs="Times New Roman"/>
          <w:spacing w:val="-5"/>
          <w:sz w:val="24"/>
          <w:szCs w:val="24"/>
          <w:lang w:val="sr-Cyrl-RS" w:eastAsia="zh-CN"/>
        </w:rPr>
        <w:t>у</w:t>
      </w:r>
      <w:r w:rsidRPr="0017652F">
        <w:rPr>
          <w:rFonts w:ascii="Times New Roman" w:eastAsia="SimSun" w:hAnsi="Times New Roman" w:cs="Times New Roman"/>
          <w:sz w:val="24"/>
          <w:szCs w:val="24"/>
          <w:lang w:val="sr-Cyrl-RS" w:eastAsia="zh-CN"/>
        </w:rPr>
        <w:t>го</w:t>
      </w:r>
      <w:r w:rsidRPr="0017652F">
        <w:rPr>
          <w:rFonts w:ascii="Times New Roman" w:eastAsia="SimSun" w:hAnsi="Times New Roman" w:cs="Times New Roman"/>
          <w:spacing w:val="1"/>
          <w:sz w:val="24"/>
          <w:szCs w:val="24"/>
          <w:lang w:val="sr-Cyrl-RS" w:eastAsia="zh-CN"/>
        </w:rPr>
        <w:t>в</w:t>
      </w:r>
      <w:r w:rsidRPr="0017652F">
        <w:rPr>
          <w:rFonts w:ascii="Times New Roman" w:eastAsia="SimSun" w:hAnsi="Times New Roman" w:cs="Times New Roman"/>
          <w:sz w:val="24"/>
          <w:szCs w:val="24"/>
          <w:lang w:val="sr-Cyrl-RS" w:eastAsia="zh-CN"/>
        </w:rPr>
        <w:t>ор</w:t>
      </w:r>
      <w:r w:rsidRPr="0017652F">
        <w:rPr>
          <w:rFonts w:ascii="Times New Roman" w:eastAsia="SimSun" w:hAnsi="Times New Roman" w:cs="Times New Roman"/>
          <w:spacing w:val="30"/>
          <w:sz w:val="24"/>
          <w:szCs w:val="24"/>
          <w:lang w:val="sr-Cyrl-RS" w:eastAsia="zh-CN"/>
        </w:rPr>
        <w:t xml:space="preserve"> </w:t>
      </w:r>
      <w:r w:rsidRPr="0017652F">
        <w:rPr>
          <w:rFonts w:ascii="Times New Roman" w:eastAsia="SimSun" w:hAnsi="Times New Roman" w:cs="Times New Roman"/>
          <w:sz w:val="24"/>
          <w:szCs w:val="24"/>
          <w:lang w:val="sr-Cyrl-RS" w:eastAsia="zh-CN"/>
        </w:rPr>
        <w:t>из</w:t>
      </w:r>
      <w:r w:rsidRPr="0017652F">
        <w:rPr>
          <w:rFonts w:ascii="Times New Roman" w:eastAsia="SimSun" w:hAnsi="Times New Roman" w:cs="Times New Roman"/>
          <w:spacing w:val="-1"/>
          <w:sz w:val="24"/>
          <w:szCs w:val="24"/>
          <w:lang w:val="sr-Cyrl-RS" w:eastAsia="zh-CN"/>
        </w:rPr>
        <w:t>ме</w:t>
      </w:r>
      <w:r w:rsidRPr="0017652F">
        <w:rPr>
          <w:rFonts w:ascii="Times New Roman" w:eastAsia="SimSun" w:hAnsi="Times New Roman" w:cs="Times New Roman"/>
          <w:spacing w:val="1"/>
          <w:sz w:val="24"/>
          <w:szCs w:val="24"/>
          <w:lang w:val="sr-Cyrl-RS" w:eastAsia="zh-CN"/>
        </w:rPr>
        <w:t>ђ</w:t>
      </w:r>
      <w:r w:rsidRPr="0017652F">
        <w:rPr>
          <w:rFonts w:ascii="Times New Roman" w:eastAsia="SimSun" w:hAnsi="Times New Roman" w:cs="Times New Roman"/>
          <w:sz w:val="24"/>
          <w:szCs w:val="24"/>
          <w:lang w:val="sr-Cyrl-RS" w:eastAsia="zh-CN"/>
        </w:rPr>
        <w:t>у</w:t>
      </w:r>
      <w:r w:rsidRPr="0017652F">
        <w:rPr>
          <w:rFonts w:ascii="Times New Roman" w:eastAsia="SimSun" w:hAnsi="Times New Roman" w:cs="Times New Roman"/>
          <w:spacing w:val="23"/>
          <w:sz w:val="24"/>
          <w:szCs w:val="24"/>
          <w:lang w:val="sr-Cyrl-RS" w:eastAsia="zh-CN"/>
        </w:rPr>
        <w:t xml:space="preserve"> </w:t>
      </w:r>
      <w:r w:rsidRPr="0017652F">
        <w:rPr>
          <w:rFonts w:ascii="Times New Roman" w:eastAsia="SimSun" w:hAnsi="Times New Roman" w:cs="Times New Roman"/>
          <w:sz w:val="24"/>
          <w:szCs w:val="24"/>
          <w:lang w:val="sr-Cyrl-RS" w:eastAsia="zh-CN"/>
        </w:rPr>
        <w:t>Наручиоца</w:t>
      </w:r>
      <w:r w:rsidRPr="0017652F">
        <w:rPr>
          <w:rFonts w:ascii="Times New Roman" w:eastAsia="SimSun" w:hAnsi="Times New Roman" w:cs="Times New Roman"/>
          <w:spacing w:val="30"/>
          <w:sz w:val="24"/>
          <w:szCs w:val="24"/>
          <w:lang w:val="sr-Cyrl-RS" w:eastAsia="zh-CN"/>
        </w:rPr>
        <w:t xml:space="preserve"> </w:t>
      </w:r>
      <w:r w:rsidRPr="0017652F">
        <w:rPr>
          <w:rFonts w:ascii="Times New Roman" w:eastAsia="SimSun" w:hAnsi="Times New Roman" w:cs="Times New Roman"/>
          <w:sz w:val="24"/>
          <w:szCs w:val="24"/>
          <w:lang w:val="sr-Cyrl-RS" w:eastAsia="zh-CN"/>
        </w:rPr>
        <w:t>и Понуђ</w:t>
      </w:r>
      <w:r w:rsidRPr="0017652F">
        <w:rPr>
          <w:rFonts w:ascii="Times New Roman" w:eastAsia="SimSun" w:hAnsi="Times New Roman" w:cs="Times New Roman"/>
          <w:spacing w:val="-1"/>
          <w:sz w:val="24"/>
          <w:szCs w:val="24"/>
          <w:lang w:val="sr-Cyrl-RS" w:eastAsia="zh-CN"/>
        </w:rPr>
        <w:t>ач</w:t>
      </w:r>
      <w:r w:rsidRPr="0017652F">
        <w:rPr>
          <w:rFonts w:ascii="Times New Roman" w:eastAsia="SimSun" w:hAnsi="Times New Roman" w:cs="Times New Roman"/>
          <w:sz w:val="24"/>
          <w:szCs w:val="24"/>
          <w:lang w:val="sr-Cyrl-RS" w:eastAsia="zh-CN"/>
        </w:rPr>
        <w:t>а</w:t>
      </w:r>
      <w:r w:rsidRPr="0017652F">
        <w:rPr>
          <w:rFonts w:ascii="Times New Roman" w:eastAsia="SimSun" w:hAnsi="Times New Roman" w:cs="Times New Roman"/>
          <w:spacing w:val="-1"/>
          <w:sz w:val="24"/>
          <w:szCs w:val="24"/>
          <w:lang w:val="sr-Cyrl-RS" w:eastAsia="zh-CN"/>
        </w:rPr>
        <w:t xml:space="preserve"> </w:t>
      </w:r>
      <w:r w:rsidRPr="0017652F">
        <w:rPr>
          <w:rFonts w:ascii="Times New Roman" w:eastAsia="SimSun" w:hAnsi="Times New Roman" w:cs="Times New Roman"/>
          <w:spacing w:val="4"/>
          <w:sz w:val="24"/>
          <w:szCs w:val="24"/>
          <w:lang w:val="sr-Cyrl-RS" w:eastAsia="zh-CN"/>
        </w:rPr>
        <w:t>б</w:t>
      </w:r>
      <w:r w:rsidRPr="0017652F">
        <w:rPr>
          <w:rFonts w:ascii="Times New Roman" w:eastAsia="SimSun" w:hAnsi="Times New Roman" w:cs="Times New Roman"/>
          <w:spacing w:val="-5"/>
          <w:sz w:val="24"/>
          <w:szCs w:val="24"/>
          <w:lang w:val="sr-Cyrl-RS" w:eastAsia="zh-CN"/>
        </w:rPr>
        <w:t>у</w:t>
      </w:r>
      <w:r w:rsidRPr="0017652F">
        <w:rPr>
          <w:rFonts w:ascii="Times New Roman" w:eastAsia="SimSun" w:hAnsi="Times New Roman" w:cs="Times New Roman"/>
          <w:spacing w:val="2"/>
          <w:sz w:val="24"/>
          <w:szCs w:val="24"/>
          <w:lang w:val="sr-Cyrl-RS" w:eastAsia="zh-CN"/>
        </w:rPr>
        <w:t>д</w:t>
      </w:r>
      <w:r w:rsidRPr="0017652F">
        <w:rPr>
          <w:rFonts w:ascii="Times New Roman" w:eastAsia="SimSun" w:hAnsi="Times New Roman" w:cs="Times New Roman"/>
          <w:sz w:val="24"/>
          <w:szCs w:val="24"/>
          <w:lang w:val="sr-Cyrl-RS" w:eastAsia="zh-CN"/>
        </w:rPr>
        <w:t>е</w:t>
      </w:r>
      <w:r w:rsidRPr="0017652F">
        <w:rPr>
          <w:rFonts w:ascii="Times New Roman" w:eastAsia="SimSun" w:hAnsi="Times New Roman" w:cs="Times New Roman"/>
          <w:spacing w:val="-1"/>
          <w:sz w:val="24"/>
          <w:szCs w:val="24"/>
          <w:lang w:val="sr-Cyrl-RS" w:eastAsia="zh-CN"/>
        </w:rPr>
        <w:t xml:space="preserve"> </w:t>
      </w:r>
      <w:r w:rsidRPr="0017652F">
        <w:rPr>
          <w:rFonts w:ascii="Times New Roman" w:eastAsia="SimSun" w:hAnsi="Times New Roman" w:cs="Times New Roman"/>
          <w:sz w:val="24"/>
          <w:szCs w:val="24"/>
          <w:lang w:val="sr-Cyrl-RS" w:eastAsia="zh-CN"/>
        </w:rPr>
        <w:t>з</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к</w:t>
      </w:r>
      <w:r w:rsidRPr="0017652F">
        <w:rPr>
          <w:rFonts w:ascii="Times New Roman" w:eastAsia="SimSun" w:hAnsi="Times New Roman" w:cs="Times New Roman"/>
          <w:spacing w:val="2"/>
          <w:sz w:val="24"/>
          <w:szCs w:val="24"/>
          <w:lang w:val="sr-Cyrl-RS" w:eastAsia="zh-CN"/>
        </w:rPr>
        <w:t>љ</w:t>
      </w:r>
      <w:r w:rsidRPr="0017652F">
        <w:rPr>
          <w:rFonts w:ascii="Times New Roman" w:eastAsia="SimSun" w:hAnsi="Times New Roman" w:cs="Times New Roman"/>
          <w:spacing w:val="-5"/>
          <w:sz w:val="24"/>
          <w:szCs w:val="24"/>
          <w:lang w:val="sr-Cyrl-RS" w:eastAsia="zh-CN"/>
        </w:rPr>
        <w:t>у</w:t>
      </w:r>
      <w:r w:rsidRPr="0017652F">
        <w:rPr>
          <w:rFonts w:ascii="Times New Roman" w:eastAsia="SimSun" w:hAnsi="Times New Roman" w:cs="Times New Roman"/>
          <w:spacing w:val="-1"/>
          <w:sz w:val="24"/>
          <w:szCs w:val="24"/>
          <w:lang w:val="sr-Cyrl-RS" w:eastAsia="zh-CN"/>
        </w:rPr>
        <w:t>ч</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 xml:space="preserve">н, тај </w:t>
      </w:r>
      <w:r w:rsidRPr="0017652F">
        <w:rPr>
          <w:rFonts w:ascii="Times New Roman" w:eastAsia="SimSun" w:hAnsi="Times New Roman" w:cs="Times New Roman"/>
          <w:spacing w:val="1"/>
          <w:sz w:val="24"/>
          <w:szCs w:val="24"/>
          <w:lang w:val="sr-Cyrl-RS" w:eastAsia="zh-CN"/>
        </w:rPr>
        <w:t>п</w:t>
      </w:r>
      <w:r w:rsidRPr="0017652F">
        <w:rPr>
          <w:rFonts w:ascii="Times New Roman" w:eastAsia="SimSun" w:hAnsi="Times New Roman" w:cs="Times New Roman"/>
          <w:sz w:val="24"/>
          <w:szCs w:val="24"/>
          <w:lang w:val="sr-Cyrl-RS" w:eastAsia="zh-CN"/>
        </w:rPr>
        <w:t>о</w:t>
      </w:r>
      <w:r w:rsidRPr="0017652F">
        <w:rPr>
          <w:rFonts w:ascii="Times New Roman" w:eastAsia="SimSun" w:hAnsi="Times New Roman" w:cs="Times New Roman"/>
          <w:spacing w:val="-3"/>
          <w:sz w:val="24"/>
          <w:szCs w:val="24"/>
          <w:lang w:val="sr-Cyrl-RS" w:eastAsia="zh-CN"/>
        </w:rPr>
        <w:t>д</w:t>
      </w:r>
      <w:r w:rsidRPr="0017652F">
        <w:rPr>
          <w:rFonts w:ascii="Times New Roman" w:eastAsia="SimSun" w:hAnsi="Times New Roman" w:cs="Times New Roman"/>
          <w:sz w:val="24"/>
          <w:szCs w:val="24"/>
          <w:lang w:val="sr-Cyrl-RS" w:eastAsia="zh-CN"/>
        </w:rPr>
        <w:t>изво</w:t>
      </w:r>
      <w:r w:rsidRPr="0017652F">
        <w:rPr>
          <w:rFonts w:ascii="Times New Roman" w:eastAsia="SimSun" w:hAnsi="Times New Roman" w:cs="Times New Roman"/>
          <w:spacing w:val="-2"/>
          <w:sz w:val="24"/>
          <w:szCs w:val="24"/>
          <w:lang w:val="sr-Cyrl-RS" w:eastAsia="zh-CN"/>
        </w:rPr>
        <w:t>ђ</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ч</w:t>
      </w:r>
      <w:r w:rsidRPr="0017652F">
        <w:rPr>
          <w:rFonts w:ascii="Times New Roman" w:eastAsia="SimSun" w:hAnsi="Times New Roman" w:cs="Times New Roman"/>
          <w:spacing w:val="-1"/>
          <w:sz w:val="24"/>
          <w:szCs w:val="24"/>
          <w:lang w:val="sr-Cyrl-RS" w:eastAsia="zh-CN"/>
        </w:rPr>
        <w:t xml:space="preserve"> </w:t>
      </w:r>
      <w:r w:rsidRPr="0017652F">
        <w:rPr>
          <w:rFonts w:ascii="Times New Roman" w:eastAsia="SimSun" w:hAnsi="Times New Roman" w:cs="Times New Roman"/>
          <w:sz w:val="24"/>
          <w:szCs w:val="24"/>
          <w:lang w:val="sr-Cyrl-RS" w:eastAsia="zh-CN"/>
        </w:rPr>
        <w:t>ће</w:t>
      </w:r>
      <w:r w:rsidRPr="0017652F">
        <w:rPr>
          <w:rFonts w:ascii="Times New Roman" w:eastAsia="SimSun" w:hAnsi="Times New Roman" w:cs="Times New Roman"/>
          <w:spacing w:val="-1"/>
          <w:sz w:val="24"/>
          <w:szCs w:val="24"/>
          <w:lang w:val="sr-Cyrl-RS" w:eastAsia="zh-CN"/>
        </w:rPr>
        <w:t xml:space="preserve"> </w:t>
      </w:r>
      <w:r w:rsidRPr="0017652F">
        <w:rPr>
          <w:rFonts w:ascii="Times New Roman" w:eastAsia="SimSun" w:hAnsi="Times New Roman" w:cs="Times New Roman"/>
          <w:sz w:val="24"/>
          <w:szCs w:val="24"/>
          <w:lang w:val="sr-Cyrl-RS" w:eastAsia="zh-CN"/>
        </w:rPr>
        <w:t>б</w:t>
      </w:r>
      <w:r w:rsidRPr="0017652F">
        <w:rPr>
          <w:rFonts w:ascii="Times New Roman" w:eastAsia="SimSun" w:hAnsi="Times New Roman" w:cs="Times New Roman"/>
          <w:spacing w:val="1"/>
          <w:sz w:val="24"/>
          <w:szCs w:val="24"/>
          <w:lang w:val="sr-Cyrl-RS" w:eastAsia="zh-CN"/>
        </w:rPr>
        <w:t>и</w:t>
      </w:r>
      <w:r w:rsidRPr="0017652F">
        <w:rPr>
          <w:rFonts w:ascii="Times New Roman" w:eastAsia="SimSun" w:hAnsi="Times New Roman" w:cs="Times New Roman"/>
          <w:sz w:val="24"/>
          <w:szCs w:val="24"/>
          <w:lang w:val="sr-Cyrl-RS" w:eastAsia="zh-CN"/>
        </w:rPr>
        <w:t>ти н</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в</w:t>
      </w:r>
      <w:r w:rsidRPr="0017652F">
        <w:rPr>
          <w:rFonts w:ascii="Times New Roman" w:eastAsia="SimSun" w:hAnsi="Times New Roman" w:cs="Times New Roman"/>
          <w:spacing w:val="-2"/>
          <w:sz w:val="24"/>
          <w:szCs w:val="24"/>
          <w:lang w:val="sr-Cyrl-RS" w:eastAsia="zh-CN"/>
        </w:rPr>
        <w:t>е</w:t>
      </w:r>
      <w:r w:rsidRPr="0017652F">
        <w:rPr>
          <w:rFonts w:ascii="Times New Roman" w:eastAsia="SimSun" w:hAnsi="Times New Roman" w:cs="Times New Roman"/>
          <w:sz w:val="24"/>
          <w:szCs w:val="24"/>
          <w:lang w:val="sr-Cyrl-RS" w:eastAsia="zh-CN"/>
        </w:rPr>
        <w:t>д</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н</w:t>
      </w:r>
      <w:r w:rsidRPr="0017652F">
        <w:rPr>
          <w:rFonts w:ascii="Times New Roman" w:eastAsia="SimSun" w:hAnsi="Times New Roman" w:cs="Times New Roman"/>
          <w:spacing w:val="3"/>
          <w:sz w:val="24"/>
          <w:szCs w:val="24"/>
          <w:lang w:val="sr-Cyrl-RS" w:eastAsia="zh-CN"/>
        </w:rPr>
        <w:t xml:space="preserve"> </w:t>
      </w:r>
      <w:r w:rsidRPr="0017652F">
        <w:rPr>
          <w:rFonts w:ascii="Times New Roman" w:eastAsia="SimSun" w:hAnsi="Times New Roman" w:cs="Times New Roman"/>
          <w:sz w:val="24"/>
          <w:szCs w:val="24"/>
          <w:lang w:val="sr-Cyrl-RS" w:eastAsia="zh-CN"/>
        </w:rPr>
        <w:t>у</w:t>
      </w:r>
      <w:r w:rsidRPr="0017652F">
        <w:rPr>
          <w:rFonts w:ascii="Times New Roman" w:eastAsia="SimSun" w:hAnsi="Times New Roman" w:cs="Times New Roman"/>
          <w:spacing w:val="-1"/>
          <w:sz w:val="24"/>
          <w:szCs w:val="24"/>
          <w:lang w:val="sr-Cyrl-RS" w:eastAsia="zh-CN"/>
        </w:rPr>
        <w:t xml:space="preserve"> </w:t>
      </w:r>
      <w:r w:rsidRPr="0017652F">
        <w:rPr>
          <w:rFonts w:ascii="Times New Roman" w:eastAsia="SimSun" w:hAnsi="Times New Roman" w:cs="Times New Roman"/>
          <w:spacing w:val="-5"/>
          <w:sz w:val="24"/>
          <w:szCs w:val="24"/>
          <w:lang w:val="sr-Cyrl-RS" w:eastAsia="zh-CN"/>
        </w:rPr>
        <w:t>у</w:t>
      </w:r>
      <w:r w:rsidRPr="0017652F">
        <w:rPr>
          <w:rFonts w:ascii="Times New Roman" w:eastAsia="SimSun" w:hAnsi="Times New Roman" w:cs="Times New Roman"/>
          <w:sz w:val="24"/>
          <w:szCs w:val="24"/>
          <w:lang w:val="sr-Cyrl-RS" w:eastAsia="zh-CN"/>
        </w:rPr>
        <w:t>гово</w:t>
      </w:r>
      <w:r w:rsidRPr="0017652F">
        <w:rPr>
          <w:rFonts w:ascii="Times New Roman" w:eastAsia="SimSun" w:hAnsi="Times New Roman" w:cs="Times New Roman"/>
          <w:spacing w:val="4"/>
          <w:sz w:val="24"/>
          <w:szCs w:val="24"/>
          <w:lang w:val="sr-Cyrl-RS" w:eastAsia="zh-CN"/>
        </w:rPr>
        <w:t>р</w:t>
      </w:r>
      <w:r w:rsidRPr="0017652F">
        <w:rPr>
          <w:rFonts w:ascii="Times New Roman" w:eastAsia="SimSun" w:hAnsi="Times New Roman" w:cs="Times New Roman"/>
          <w:spacing w:val="-5"/>
          <w:sz w:val="24"/>
          <w:szCs w:val="24"/>
          <w:lang w:val="sr-Cyrl-RS" w:eastAsia="zh-CN"/>
        </w:rPr>
        <w:t>у</w:t>
      </w:r>
      <w:r w:rsidRPr="0017652F">
        <w:rPr>
          <w:rFonts w:ascii="Times New Roman" w:eastAsia="SimSun" w:hAnsi="Times New Roman" w:cs="Times New Roman"/>
          <w:sz w:val="24"/>
          <w:szCs w:val="24"/>
          <w:lang w:val="sr-Cyrl-RS" w:eastAsia="zh-CN"/>
        </w:rPr>
        <w:t>.</w:t>
      </w:r>
    </w:p>
    <w:p w:rsidR="00B71A56" w:rsidRPr="0017652F" w:rsidRDefault="00B71A56" w:rsidP="00B71A56">
      <w:pPr>
        <w:widowControl w:val="0"/>
        <w:kinsoku w:val="0"/>
        <w:overflowPunct w:val="0"/>
        <w:autoSpaceDE w:val="0"/>
        <w:autoSpaceDN w:val="0"/>
        <w:adjustRightInd w:val="0"/>
        <w:spacing w:after="0" w:line="240" w:lineRule="auto"/>
        <w:ind w:right="112"/>
        <w:jc w:val="both"/>
        <w:rPr>
          <w:rFonts w:ascii="Times New Roman" w:eastAsia="SimSun" w:hAnsi="Times New Roman" w:cs="Times New Roman"/>
          <w:sz w:val="24"/>
          <w:szCs w:val="24"/>
          <w:lang w:val="sr-Cyrl-RS" w:eastAsia="zh-CN"/>
        </w:rPr>
      </w:pPr>
      <w:r w:rsidRPr="0017652F">
        <w:rPr>
          <w:rFonts w:ascii="Times New Roman" w:eastAsia="SimSun" w:hAnsi="Times New Roman" w:cs="Times New Roman"/>
          <w:sz w:val="24"/>
          <w:szCs w:val="24"/>
          <w:lang w:val="sr-Cyrl-RS" w:eastAsia="zh-CN"/>
        </w:rPr>
        <w:t>Понуђач,</w:t>
      </w:r>
      <w:r w:rsidRPr="0017652F">
        <w:rPr>
          <w:rFonts w:ascii="Times New Roman" w:eastAsia="SimSun" w:hAnsi="Times New Roman" w:cs="Times New Roman"/>
          <w:spacing w:val="9"/>
          <w:sz w:val="24"/>
          <w:szCs w:val="24"/>
          <w:lang w:val="sr-Cyrl-RS" w:eastAsia="zh-CN"/>
        </w:rPr>
        <w:t xml:space="preserve"> </w:t>
      </w:r>
      <w:r w:rsidRPr="0017652F">
        <w:rPr>
          <w:rFonts w:ascii="Times New Roman" w:eastAsia="SimSun" w:hAnsi="Times New Roman" w:cs="Times New Roman"/>
          <w:sz w:val="24"/>
          <w:szCs w:val="24"/>
          <w:lang w:val="sr-Cyrl-RS" w:eastAsia="zh-CN"/>
        </w:rPr>
        <w:t>од</w:t>
      </w:r>
      <w:r w:rsidRPr="0017652F">
        <w:rPr>
          <w:rFonts w:ascii="Times New Roman" w:eastAsia="SimSun" w:hAnsi="Times New Roman" w:cs="Times New Roman"/>
          <w:spacing w:val="1"/>
          <w:sz w:val="24"/>
          <w:szCs w:val="24"/>
          <w:lang w:val="sr-Cyrl-RS" w:eastAsia="zh-CN"/>
        </w:rPr>
        <w:t>н</w:t>
      </w:r>
      <w:r w:rsidRPr="0017652F">
        <w:rPr>
          <w:rFonts w:ascii="Times New Roman" w:eastAsia="SimSun" w:hAnsi="Times New Roman" w:cs="Times New Roman"/>
          <w:sz w:val="24"/>
          <w:szCs w:val="24"/>
          <w:lang w:val="sr-Cyrl-RS" w:eastAsia="zh-CN"/>
        </w:rPr>
        <w:t>о</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но</w:t>
      </w:r>
      <w:r w:rsidRPr="0017652F">
        <w:rPr>
          <w:rFonts w:ascii="Times New Roman" w:eastAsia="SimSun" w:hAnsi="Times New Roman" w:cs="Times New Roman"/>
          <w:spacing w:val="10"/>
          <w:sz w:val="24"/>
          <w:szCs w:val="24"/>
          <w:lang w:val="sr-Cyrl-RS" w:eastAsia="zh-CN"/>
        </w:rPr>
        <w:t xml:space="preserve"> </w:t>
      </w:r>
      <w:r w:rsidRPr="0017652F">
        <w:rPr>
          <w:rFonts w:ascii="Times New Roman" w:eastAsia="SimSun" w:hAnsi="Times New Roman" w:cs="Times New Roman"/>
          <w:sz w:val="24"/>
          <w:szCs w:val="24"/>
          <w:lang w:val="sr-Cyrl-RS" w:eastAsia="zh-CN"/>
        </w:rPr>
        <w:t>Изв</w:t>
      </w:r>
      <w:r w:rsidRPr="0017652F">
        <w:rPr>
          <w:rFonts w:ascii="Times New Roman" w:eastAsia="SimSun" w:hAnsi="Times New Roman" w:cs="Times New Roman"/>
          <w:spacing w:val="-3"/>
          <w:sz w:val="24"/>
          <w:szCs w:val="24"/>
          <w:lang w:val="sr-Cyrl-RS" w:eastAsia="zh-CN"/>
        </w:rPr>
        <w:t>р</w:t>
      </w:r>
      <w:r w:rsidRPr="0017652F">
        <w:rPr>
          <w:rFonts w:ascii="Times New Roman" w:eastAsia="SimSun" w:hAnsi="Times New Roman" w:cs="Times New Roman"/>
          <w:sz w:val="24"/>
          <w:szCs w:val="24"/>
          <w:lang w:val="sr-Cyrl-RS" w:eastAsia="zh-CN"/>
        </w:rPr>
        <w:t>шил</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ц</w:t>
      </w:r>
      <w:r w:rsidRPr="0017652F">
        <w:rPr>
          <w:rFonts w:ascii="Times New Roman" w:eastAsia="SimSun" w:hAnsi="Times New Roman" w:cs="Times New Roman"/>
          <w:spacing w:val="14"/>
          <w:sz w:val="24"/>
          <w:szCs w:val="24"/>
          <w:lang w:val="sr-Cyrl-RS" w:eastAsia="zh-CN"/>
        </w:rPr>
        <w:t xml:space="preserve"> </w:t>
      </w:r>
      <w:r w:rsidRPr="0017652F">
        <w:rPr>
          <w:rFonts w:ascii="Times New Roman" w:eastAsia="SimSun" w:hAnsi="Times New Roman" w:cs="Times New Roman"/>
          <w:sz w:val="24"/>
          <w:szCs w:val="24"/>
          <w:lang w:val="sr-Cyrl-RS" w:eastAsia="zh-CN"/>
        </w:rPr>
        <w:t>у</w:t>
      </w:r>
      <w:r w:rsidRPr="0017652F">
        <w:rPr>
          <w:rFonts w:ascii="Times New Roman" w:eastAsia="SimSun" w:hAnsi="Times New Roman" w:cs="Times New Roman"/>
          <w:spacing w:val="2"/>
          <w:sz w:val="24"/>
          <w:szCs w:val="24"/>
          <w:lang w:val="sr-Cyrl-RS" w:eastAsia="zh-CN"/>
        </w:rPr>
        <w:t xml:space="preserve"> </w:t>
      </w:r>
      <w:r w:rsidRPr="0017652F">
        <w:rPr>
          <w:rFonts w:ascii="Times New Roman" w:eastAsia="SimSun" w:hAnsi="Times New Roman" w:cs="Times New Roman"/>
          <w:sz w:val="24"/>
          <w:szCs w:val="24"/>
          <w:lang w:val="sr-Cyrl-RS" w:eastAsia="zh-CN"/>
        </w:rPr>
        <w:t>пот</w:t>
      </w:r>
      <w:r w:rsidRPr="0017652F">
        <w:rPr>
          <w:rFonts w:ascii="Times New Roman" w:eastAsia="SimSun" w:hAnsi="Times New Roman" w:cs="Times New Roman"/>
          <w:spacing w:val="4"/>
          <w:sz w:val="24"/>
          <w:szCs w:val="24"/>
          <w:lang w:val="sr-Cyrl-RS" w:eastAsia="zh-CN"/>
        </w:rPr>
        <w:t>п</w:t>
      </w:r>
      <w:r w:rsidRPr="0017652F">
        <w:rPr>
          <w:rFonts w:ascii="Times New Roman" w:eastAsia="SimSun" w:hAnsi="Times New Roman" w:cs="Times New Roman"/>
          <w:spacing w:val="-8"/>
          <w:sz w:val="24"/>
          <w:szCs w:val="24"/>
          <w:lang w:val="sr-Cyrl-RS" w:eastAsia="zh-CN"/>
        </w:rPr>
        <w:t>у</w:t>
      </w:r>
      <w:r w:rsidRPr="0017652F">
        <w:rPr>
          <w:rFonts w:ascii="Times New Roman" w:eastAsia="SimSun" w:hAnsi="Times New Roman" w:cs="Times New Roman"/>
          <w:sz w:val="24"/>
          <w:szCs w:val="24"/>
          <w:lang w:val="sr-Cyrl-RS" w:eastAsia="zh-CN"/>
        </w:rPr>
        <w:t>но</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ти</w:t>
      </w:r>
      <w:r w:rsidRPr="0017652F">
        <w:rPr>
          <w:rFonts w:ascii="Times New Roman" w:eastAsia="SimSun" w:hAnsi="Times New Roman" w:cs="Times New Roman"/>
          <w:spacing w:val="10"/>
          <w:sz w:val="24"/>
          <w:szCs w:val="24"/>
          <w:lang w:val="sr-Cyrl-RS" w:eastAsia="zh-CN"/>
        </w:rPr>
        <w:t xml:space="preserve"> </w:t>
      </w:r>
      <w:r w:rsidRPr="0017652F">
        <w:rPr>
          <w:rFonts w:ascii="Times New Roman" w:eastAsia="SimSun" w:hAnsi="Times New Roman" w:cs="Times New Roman"/>
          <w:sz w:val="24"/>
          <w:szCs w:val="24"/>
          <w:lang w:val="sr-Cyrl-RS" w:eastAsia="zh-CN"/>
        </w:rPr>
        <w:t>одгов</w:t>
      </w:r>
      <w:r w:rsidRPr="0017652F">
        <w:rPr>
          <w:rFonts w:ascii="Times New Roman" w:eastAsia="SimSun" w:hAnsi="Times New Roman" w:cs="Times New Roman"/>
          <w:spacing w:val="-2"/>
          <w:sz w:val="24"/>
          <w:szCs w:val="24"/>
          <w:lang w:val="sr-Cyrl-RS" w:eastAsia="zh-CN"/>
        </w:rPr>
        <w:t>а</w:t>
      </w:r>
      <w:r w:rsidRPr="0017652F">
        <w:rPr>
          <w:rFonts w:ascii="Times New Roman" w:eastAsia="SimSun" w:hAnsi="Times New Roman" w:cs="Times New Roman"/>
          <w:sz w:val="24"/>
          <w:szCs w:val="24"/>
          <w:lang w:val="sr-Cyrl-RS" w:eastAsia="zh-CN"/>
        </w:rPr>
        <w:t>ра</w:t>
      </w:r>
      <w:r w:rsidRPr="0017652F">
        <w:rPr>
          <w:rFonts w:ascii="Times New Roman" w:eastAsia="SimSun" w:hAnsi="Times New Roman" w:cs="Times New Roman"/>
          <w:spacing w:val="10"/>
          <w:sz w:val="24"/>
          <w:szCs w:val="24"/>
          <w:lang w:val="sr-Cyrl-RS" w:eastAsia="zh-CN"/>
        </w:rPr>
        <w:t xml:space="preserve"> </w:t>
      </w:r>
      <w:r w:rsidRPr="0017652F">
        <w:rPr>
          <w:rFonts w:ascii="Times New Roman" w:eastAsia="SimSun" w:hAnsi="Times New Roman" w:cs="Times New Roman"/>
          <w:spacing w:val="-1"/>
          <w:sz w:val="24"/>
          <w:szCs w:val="24"/>
          <w:lang w:val="sr-Cyrl-RS" w:eastAsia="zh-CN"/>
        </w:rPr>
        <w:t>Наруч</w:t>
      </w:r>
      <w:r w:rsidRPr="0017652F">
        <w:rPr>
          <w:rFonts w:ascii="Times New Roman" w:eastAsia="SimSun" w:hAnsi="Times New Roman" w:cs="Times New Roman"/>
          <w:sz w:val="24"/>
          <w:szCs w:val="24"/>
          <w:lang w:val="sr-Cyrl-RS" w:eastAsia="zh-CN"/>
        </w:rPr>
        <w:t>ио</w:t>
      </w:r>
      <w:r w:rsidRPr="0017652F">
        <w:rPr>
          <w:rFonts w:ascii="Times New Roman" w:eastAsia="SimSun" w:hAnsi="Times New Roman" w:cs="Times New Roman"/>
          <w:spacing w:val="5"/>
          <w:sz w:val="24"/>
          <w:szCs w:val="24"/>
          <w:lang w:val="sr-Cyrl-RS" w:eastAsia="zh-CN"/>
        </w:rPr>
        <w:t>ц</w:t>
      </w:r>
      <w:r w:rsidRPr="0017652F">
        <w:rPr>
          <w:rFonts w:ascii="Times New Roman" w:eastAsia="SimSun" w:hAnsi="Times New Roman" w:cs="Times New Roman"/>
          <w:sz w:val="24"/>
          <w:szCs w:val="24"/>
          <w:lang w:val="sr-Cyrl-RS" w:eastAsia="zh-CN"/>
        </w:rPr>
        <w:t>у</w:t>
      </w:r>
      <w:r w:rsidRPr="0017652F">
        <w:rPr>
          <w:rFonts w:ascii="Times New Roman" w:eastAsia="SimSun" w:hAnsi="Times New Roman" w:cs="Times New Roman"/>
          <w:spacing w:val="2"/>
          <w:sz w:val="24"/>
          <w:szCs w:val="24"/>
          <w:lang w:val="sr-Cyrl-RS" w:eastAsia="zh-CN"/>
        </w:rPr>
        <w:t xml:space="preserve"> </w:t>
      </w:r>
      <w:r w:rsidRPr="0017652F">
        <w:rPr>
          <w:rFonts w:ascii="Times New Roman" w:eastAsia="SimSun" w:hAnsi="Times New Roman" w:cs="Times New Roman"/>
          <w:sz w:val="24"/>
          <w:szCs w:val="24"/>
          <w:lang w:val="sr-Cyrl-RS" w:eastAsia="zh-CN"/>
        </w:rPr>
        <w:t>за</w:t>
      </w:r>
      <w:r w:rsidRPr="0017652F">
        <w:rPr>
          <w:rFonts w:ascii="Times New Roman" w:eastAsia="SimSun" w:hAnsi="Times New Roman" w:cs="Times New Roman"/>
          <w:spacing w:val="8"/>
          <w:sz w:val="24"/>
          <w:szCs w:val="24"/>
          <w:lang w:val="sr-Cyrl-RS" w:eastAsia="zh-CN"/>
        </w:rPr>
        <w:t xml:space="preserve"> </w:t>
      </w:r>
      <w:r w:rsidRPr="0017652F">
        <w:rPr>
          <w:rFonts w:ascii="Times New Roman" w:eastAsia="SimSun" w:hAnsi="Times New Roman" w:cs="Times New Roman"/>
          <w:sz w:val="24"/>
          <w:szCs w:val="24"/>
          <w:lang w:val="sr-Cyrl-RS" w:eastAsia="zh-CN"/>
        </w:rPr>
        <w:t>изврш</w:t>
      </w:r>
      <w:r w:rsidRPr="0017652F">
        <w:rPr>
          <w:rFonts w:ascii="Times New Roman" w:eastAsia="SimSun" w:hAnsi="Times New Roman" w:cs="Times New Roman"/>
          <w:spacing w:val="-2"/>
          <w:sz w:val="24"/>
          <w:szCs w:val="24"/>
          <w:lang w:val="sr-Cyrl-RS" w:eastAsia="zh-CN"/>
        </w:rPr>
        <w:t>е</w:t>
      </w:r>
      <w:r w:rsidRPr="0017652F">
        <w:rPr>
          <w:rFonts w:ascii="Times New Roman" w:eastAsia="SimSun" w:hAnsi="Times New Roman" w:cs="Times New Roman"/>
          <w:sz w:val="24"/>
          <w:szCs w:val="24"/>
          <w:lang w:val="sr-Cyrl-RS" w:eastAsia="zh-CN"/>
        </w:rPr>
        <w:t>ње</w:t>
      </w:r>
      <w:r w:rsidRPr="0017652F">
        <w:rPr>
          <w:rFonts w:ascii="Times New Roman" w:eastAsia="SimSun" w:hAnsi="Times New Roman" w:cs="Times New Roman"/>
          <w:spacing w:val="10"/>
          <w:sz w:val="24"/>
          <w:szCs w:val="24"/>
          <w:lang w:val="sr-Cyrl-RS" w:eastAsia="zh-CN"/>
        </w:rPr>
        <w:t xml:space="preserve"> </w:t>
      </w:r>
      <w:r w:rsidRPr="0017652F">
        <w:rPr>
          <w:rFonts w:ascii="Times New Roman" w:eastAsia="SimSun" w:hAnsi="Times New Roman" w:cs="Times New Roman"/>
          <w:sz w:val="24"/>
          <w:szCs w:val="24"/>
          <w:lang w:val="sr-Cyrl-RS" w:eastAsia="zh-CN"/>
        </w:rPr>
        <w:t>об</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pacing w:val="1"/>
          <w:sz w:val="24"/>
          <w:szCs w:val="24"/>
          <w:lang w:val="sr-Cyrl-RS" w:eastAsia="zh-CN"/>
        </w:rPr>
        <w:t>в</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за из</w:t>
      </w:r>
      <w:r w:rsidRPr="0017652F">
        <w:rPr>
          <w:rFonts w:ascii="Times New Roman" w:eastAsia="SimSun" w:hAnsi="Times New Roman" w:cs="Times New Roman"/>
          <w:spacing w:val="60"/>
          <w:sz w:val="24"/>
          <w:szCs w:val="24"/>
          <w:lang w:val="sr-Cyrl-RS" w:eastAsia="zh-CN"/>
        </w:rPr>
        <w:t xml:space="preserve"> </w:t>
      </w:r>
      <w:r w:rsidRPr="0017652F">
        <w:rPr>
          <w:rFonts w:ascii="Times New Roman" w:eastAsia="SimSun" w:hAnsi="Times New Roman" w:cs="Times New Roman"/>
          <w:sz w:val="24"/>
          <w:szCs w:val="24"/>
          <w:lang w:val="sr-Cyrl-RS" w:eastAsia="zh-CN"/>
        </w:rPr>
        <w:t>по</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pacing w:val="2"/>
          <w:sz w:val="24"/>
          <w:szCs w:val="24"/>
          <w:lang w:val="sr-Cyrl-RS" w:eastAsia="zh-CN"/>
        </w:rPr>
        <w:t>т</w:t>
      </w:r>
      <w:r w:rsidRPr="0017652F">
        <w:rPr>
          <w:rFonts w:ascii="Times New Roman" w:eastAsia="SimSun" w:hAnsi="Times New Roman" w:cs="Times New Roman"/>
          <w:spacing w:val="-8"/>
          <w:sz w:val="24"/>
          <w:szCs w:val="24"/>
          <w:lang w:val="sr-Cyrl-RS" w:eastAsia="zh-CN"/>
        </w:rPr>
        <w:t>у</w:t>
      </w:r>
      <w:r w:rsidRPr="0017652F">
        <w:rPr>
          <w:rFonts w:ascii="Times New Roman" w:eastAsia="SimSun" w:hAnsi="Times New Roman" w:cs="Times New Roman"/>
          <w:sz w:val="24"/>
          <w:szCs w:val="24"/>
          <w:lang w:val="sr-Cyrl-RS" w:eastAsia="zh-CN"/>
        </w:rPr>
        <w:t>пка</w:t>
      </w:r>
      <w:r w:rsidRPr="0017652F">
        <w:rPr>
          <w:rFonts w:ascii="Times New Roman" w:eastAsia="SimSun" w:hAnsi="Times New Roman" w:cs="Times New Roman"/>
          <w:spacing w:val="58"/>
          <w:sz w:val="24"/>
          <w:szCs w:val="24"/>
          <w:lang w:val="sr-Cyrl-RS" w:eastAsia="zh-CN"/>
        </w:rPr>
        <w:t xml:space="preserve"> </w:t>
      </w:r>
      <w:r w:rsidRPr="0017652F">
        <w:rPr>
          <w:rFonts w:ascii="Times New Roman" w:eastAsia="SimSun" w:hAnsi="Times New Roman" w:cs="Times New Roman"/>
          <w:sz w:val="24"/>
          <w:szCs w:val="24"/>
          <w:lang w:val="sr-Cyrl-RS" w:eastAsia="zh-CN"/>
        </w:rPr>
        <w:t>ја</w:t>
      </w:r>
      <w:r w:rsidRPr="0017652F">
        <w:rPr>
          <w:rFonts w:ascii="Times New Roman" w:eastAsia="SimSun" w:hAnsi="Times New Roman" w:cs="Times New Roman"/>
          <w:spacing w:val="-1"/>
          <w:sz w:val="24"/>
          <w:szCs w:val="24"/>
          <w:lang w:val="sr-Cyrl-RS" w:eastAsia="zh-CN"/>
        </w:rPr>
        <w:t>в</w:t>
      </w:r>
      <w:r w:rsidRPr="0017652F">
        <w:rPr>
          <w:rFonts w:ascii="Times New Roman" w:eastAsia="SimSun" w:hAnsi="Times New Roman" w:cs="Times New Roman"/>
          <w:sz w:val="24"/>
          <w:szCs w:val="24"/>
          <w:lang w:val="sr-Cyrl-RS" w:eastAsia="zh-CN"/>
        </w:rPr>
        <w:t>не</w:t>
      </w:r>
      <w:r w:rsidRPr="0017652F">
        <w:rPr>
          <w:rFonts w:ascii="Times New Roman" w:eastAsia="SimSun" w:hAnsi="Times New Roman" w:cs="Times New Roman"/>
          <w:spacing w:val="58"/>
          <w:sz w:val="24"/>
          <w:szCs w:val="24"/>
          <w:lang w:val="sr-Cyrl-RS" w:eastAsia="zh-CN"/>
        </w:rPr>
        <w:t xml:space="preserve"> </w:t>
      </w:r>
      <w:r w:rsidRPr="0017652F">
        <w:rPr>
          <w:rFonts w:ascii="Times New Roman" w:eastAsia="SimSun" w:hAnsi="Times New Roman" w:cs="Times New Roman"/>
          <w:sz w:val="24"/>
          <w:szCs w:val="24"/>
          <w:lang w:val="sr-Cyrl-RS" w:eastAsia="zh-CN"/>
        </w:rPr>
        <w:t>н</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pacing w:val="2"/>
          <w:sz w:val="24"/>
          <w:szCs w:val="24"/>
          <w:lang w:val="sr-Cyrl-RS" w:eastAsia="zh-CN"/>
        </w:rPr>
        <w:t>б</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вке,</w:t>
      </w:r>
      <w:r w:rsidRPr="0017652F">
        <w:rPr>
          <w:rFonts w:ascii="Times New Roman" w:eastAsia="SimSun" w:hAnsi="Times New Roman" w:cs="Times New Roman"/>
          <w:spacing w:val="59"/>
          <w:sz w:val="24"/>
          <w:szCs w:val="24"/>
          <w:lang w:val="sr-Cyrl-RS" w:eastAsia="zh-CN"/>
        </w:rPr>
        <w:t xml:space="preserve"> </w:t>
      </w:r>
      <w:r w:rsidRPr="0017652F">
        <w:rPr>
          <w:rFonts w:ascii="Times New Roman" w:eastAsia="SimSun" w:hAnsi="Times New Roman" w:cs="Times New Roman"/>
          <w:sz w:val="24"/>
          <w:szCs w:val="24"/>
          <w:lang w:val="sr-Cyrl-RS" w:eastAsia="zh-CN"/>
        </w:rPr>
        <w:t>од</w:t>
      </w:r>
      <w:r w:rsidRPr="0017652F">
        <w:rPr>
          <w:rFonts w:ascii="Times New Roman" w:eastAsia="SimSun" w:hAnsi="Times New Roman" w:cs="Times New Roman"/>
          <w:spacing w:val="1"/>
          <w:sz w:val="24"/>
          <w:szCs w:val="24"/>
          <w:lang w:val="sr-Cyrl-RS" w:eastAsia="zh-CN"/>
        </w:rPr>
        <w:t>н</w:t>
      </w:r>
      <w:r w:rsidRPr="0017652F">
        <w:rPr>
          <w:rFonts w:ascii="Times New Roman" w:eastAsia="SimSun" w:hAnsi="Times New Roman" w:cs="Times New Roman"/>
          <w:sz w:val="24"/>
          <w:szCs w:val="24"/>
          <w:lang w:val="sr-Cyrl-RS" w:eastAsia="zh-CN"/>
        </w:rPr>
        <w:t>о</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но</w:t>
      </w:r>
      <w:r w:rsidRPr="0017652F">
        <w:rPr>
          <w:rFonts w:ascii="Times New Roman" w:eastAsia="SimSun" w:hAnsi="Times New Roman" w:cs="Times New Roman"/>
          <w:spacing w:val="59"/>
          <w:sz w:val="24"/>
          <w:szCs w:val="24"/>
          <w:lang w:val="sr-Cyrl-RS" w:eastAsia="zh-CN"/>
        </w:rPr>
        <w:t xml:space="preserve"> </w:t>
      </w:r>
      <w:r w:rsidRPr="0017652F">
        <w:rPr>
          <w:rFonts w:ascii="Times New Roman" w:eastAsia="SimSun" w:hAnsi="Times New Roman" w:cs="Times New Roman"/>
          <w:sz w:val="24"/>
          <w:szCs w:val="24"/>
          <w:lang w:val="sr-Cyrl-RS" w:eastAsia="zh-CN"/>
        </w:rPr>
        <w:t>за</w:t>
      </w:r>
      <w:r w:rsidRPr="0017652F">
        <w:rPr>
          <w:rFonts w:ascii="Times New Roman" w:eastAsia="SimSun" w:hAnsi="Times New Roman" w:cs="Times New Roman"/>
          <w:spacing w:val="58"/>
          <w:sz w:val="24"/>
          <w:szCs w:val="24"/>
          <w:lang w:val="sr-Cyrl-RS" w:eastAsia="zh-CN"/>
        </w:rPr>
        <w:t xml:space="preserve"> </w:t>
      </w:r>
      <w:r w:rsidRPr="0017652F">
        <w:rPr>
          <w:rFonts w:ascii="Times New Roman" w:eastAsia="SimSun" w:hAnsi="Times New Roman" w:cs="Times New Roman"/>
          <w:sz w:val="24"/>
          <w:szCs w:val="24"/>
          <w:lang w:val="sr-Cyrl-RS" w:eastAsia="zh-CN"/>
        </w:rPr>
        <w:t>изврш</w:t>
      </w:r>
      <w:r w:rsidRPr="0017652F">
        <w:rPr>
          <w:rFonts w:ascii="Times New Roman" w:eastAsia="SimSun" w:hAnsi="Times New Roman" w:cs="Times New Roman"/>
          <w:spacing w:val="-2"/>
          <w:sz w:val="24"/>
          <w:szCs w:val="24"/>
          <w:lang w:val="sr-Cyrl-RS" w:eastAsia="zh-CN"/>
        </w:rPr>
        <w:t>е</w:t>
      </w:r>
      <w:r w:rsidRPr="0017652F">
        <w:rPr>
          <w:rFonts w:ascii="Times New Roman" w:eastAsia="SimSun" w:hAnsi="Times New Roman" w:cs="Times New Roman"/>
          <w:sz w:val="24"/>
          <w:szCs w:val="24"/>
          <w:lang w:val="sr-Cyrl-RS" w:eastAsia="zh-CN"/>
        </w:rPr>
        <w:t>ње</w:t>
      </w:r>
      <w:r w:rsidRPr="0017652F">
        <w:rPr>
          <w:rFonts w:ascii="Times New Roman" w:eastAsia="SimSun" w:hAnsi="Times New Roman" w:cs="Times New Roman"/>
          <w:spacing w:val="2"/>
          <w:sz w:val="24"/>
          <w:szCs w:val="24"/>
          <w:lang w:val="sr-Cyrl-RS" w:eastAsia="zh-CN"/>
        </w:rPr>
        <w:t xml:space="preserve"> </w:t>
      </w:r>
      <w:r w:rsidRPr="0017652F">
        <w:rPr>
          <w:rFonts w:ascii="Times New Roman" w:eastAsia="SimSun" w:hAnsi="Times New Roman" w:cs="Times New Roman"/>
          <w:spacing w:val="-5"/>
          <w:sz w:val="24"/>
          <w:szCs w:val="24"/>
          <w:lang w:val="sr-Cyrl-RS" w:eastAsia="zh-CN"/>
        </w:rPr>
        <w:t>у</w:t>
      </w:r>
      <w:r w:rsidRPr="0017652F">
        <w:rPr>
          <w:rFonts w:ascii="Times New Roman" w:eastAsia="SimSun" w:hAnsi="Times New Roman" w:cs="Times New Roman"/>
          <w:sz w:val="24"/>
          <w:szCs w:val="24"/>
          <w:lang w:val="sr-Cyrl-RS" w:eastAsia="zh-CN"/>
        </w:rPr>
        <w:t>г</w:t>
      </w:r>
      <w:r w:rsidRPr="0017652F">
        <w:rPr>
          <w:rFonts w:ascii="Times New Roman" w:eastAsia="SimSun" w:hAnsi="Times New Roman" w:cs="Times New Roman"/>
          <w:spacing w:val="2"/>
          <w:sz w:val="24"/>
          <w:szCs w:val="24"/>
          <w:lang w:val="sr-Cyrl-RS" w:eastAsia="zh-CN"/>
        </w:rPr>
        <w:t>о</w:t>
      </w:r>
      <w:r w:rsidRPr="0017652F">
        <w:rPr>
          <w:rFonts w:ascii="Times New Roman" w:eastAsia="SimSun" w:hAnsi="Times New Roman" w:cs="Times New Roman"/>
          <w:sz w:val="24"/>
          <w:szCs w:val="24"/>
          <w:lang w:val="sr-Cyrl-RS" w:eastAsia="zh-CN"/>
        </w:rPr>
        <w:t>ворних</w:t>
      </w:r>
      <w:r w:rsidRPr="0017652F">
        <w:rPr>
          <w:rFonts w:ascii="Times New Roman" w:eastAsia="SimSun" w:hAnsi="Times New Roman" w:cs="Times New Roman"/>
          <w:spacing w:val="1"/>
          <w:sz w:val="24"/>
          <w:szCs w:val="24"/>
          <w:lang w:val="sr-Cyrl-RS" w:eastAsia="zh-CN"/>
        </w:rPr>
        <w:t xml:space="preserve"> </w:t>
      </w:r>
      <w:r w:rsidRPr="0017652F">
        <w:rPr>
          <w:rFonts w:ascii="Times New Roman" w:eastAsia="SimSun" w:hAnsi="Times New Roman" w:cs="Times New Roman"/>
          <w:sz w:val="24"/>
          <w:szCs w:val="24"/>
          <w:lang w:val="sr-Cyrl-RS" w:eastAsia="zh-CN"/>
        </w:rPr>
        <w:t>об</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в</w:t>
      </w:r>
      <w:r w:rsidRPr="0017652F">
        <w:rPr>
          <w:rFonts w:ascii="Times New Roman" w:eastAsia="SimSun" w:hAnsi="Times New Roman" w:cs="Times New Roman"/>
          <w:spacing w:val="-2"/>
          <w:sz w:val="24"/>
          <w:szCs w:val="24"/>
          <w:lang w:val="sr-Cyrl-RS" w:eastAsia="zh-CN"/>
        </w:rPr>
        <w:t>е</w:t>
      </w:r>
      <w:r w:rsidRPr="0017652F">
        <w:rPr>
          <w:rFonts w:ascii="Times New Roman" w:eastAsia="SimSun" w:hAnsi="Times New Roman" w:cs="Times New Roman"/>
          <w:sz w:val="24"/>
          <w:szCs w:val="24"/>
          <w:lang w:val="sr-Cyrl-RS" w:eastAsia="zh-CN"/>
        </w:rPr>
        <w:t>з</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w:t>
      </w:r>
      <w:r w:rsidRPr="0017652F">
        <w:rPr>
          <w:rFonts w:ascii="Times New Roman" w:eastAsia="SimSun" w:hAnsi="Times New Roman" w:cs="Times New Roman"/>
          <w:spacing w:val="59"/>
          <w:sz w:val="24"/>
          <w:szCs w:val="24"/>
          <w:lang w:val="sr-Cyrl-RS" w:eastAsia="zh-CN"/>
        </w:rPr>
        <w:t xml:space="preserve"> </w:t>
      </w:r>
      <w:r w:rsidRPr="0017652F">
        <w:rPr>
          <w:rFonts w:ascii="Times New Roman" w:eastAsia="SimSun" w:hAnsi="Times New Roman" w:cs="Times New Roman"/>
          <w:sz w:val="24"/>
          <w:szCs w:val="24"/>
          <w:lang w:val="sr-Cyrl-RS" w:eastAsia="zh-CN"/>
        </w:rPr>
        <w:t>б</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з об</w:t>
      </w:r>
      <w:r w:rsidRPr="0017652F">
        <w:rPr>
          <w:rFonts w:ascii="Times New Roman" w:eastAsia="SimSun" w:hAnsi="Times New Roman" w:cs="Times New Roman"/>
          <w:spacing w:val="1"/>
          <w:sz w:val="24"/>
          <w:szCs w:val="24"/>
          <w:lang w:val="sr-Cyrl-RS" w:eastAsia="zh-CN"/>
        </w:rPr>
        <w:t>з</w:t>
      </w:r>
      <w:r w:rsidRPr="0017652F">
        <w:rPr>
          <w:rFonts w:ascii="Times New Roman" w:eastAsia="SimSun" w:hAnsi="Times New Roman" w:cs="Times New Roman"/>
          <w:sz w:val="24"/>
          <w:szCs w:val="24"/>
          <w:lang w:val="sr-Cyrl-RS" w:eastAsia="zh-CN"/>
        </w:rPr>
        <w:t>ира</w:t>
      </w:r>
      <w:r w:rsidRPr="0017652F">
        <w:rPr>
          <w:rFonts w:ascii="Times New Roman" w:eastAsia="SimSun" w:hAnsi="Times New Roman" w:cs="Times New Roman"/>
          <w:spacing w:val="58"/>
          <w:sz w:val="24"/>
          <w:szCs w:val="24"/>
          <w:lang w:val="sr-Cyrl-RS" w:eastAsia="zh-CN"/>
        </w:rPr>
        <w:t xml:space="preserve"> </w:t>
      </w:r>
      <w:r w:rsidRPr="0017652F">
        <w:rPr>
          <w:rFonts w:ascii="Times New Roman" w:eastAsia="SimSun" w:hAnsi="Times New Roman" w:cs="Times New Roman"/>
          <w:sz w:val="24"/>
          <w:szCs w:val="24"/>
          <w:lang w:val="sr-Cyrl-RS" w:eastAsia="zh-CN"/>
        </w:rPr>
        <w:t>на</w:t>
      </w:r>
      <w:r w:rsidRPr="0017652F">
        <w:rPr>
          <w:rFonts w:ascii="Times New Roman" w:eastAsia="SimSun" w:hAnsi="Times New Roman" w:cs="Times New Roman"/>
          <w:spacing w:val="58"/>
          <w:sz w:val="24"/>
          <w:szCs w:val="24"/>
          <w:lang w:val="sr-Cyrl-RS" w:eastAsia="zh-CN"/>
        </w:rPr>
        <w:t xml:space="preserve"> </w:t>
      </w:r>
      <w:r w:rsidRPr="0017652F">
        <w:rPr>
          <w:rFonts w:ascii="Times New Roman" w:eastAsia="SimSun" w:hAnsi="Times New Roman" w:cs="Times New Roman"/>
          <w:sz w:val="24"/>
          <w:szCs w:val="24"/>
          <w:lang w:val="sr-Cyrl-RS" w:eastAsia="zh-CN"/>
        </w:rPr>
        <w:t>број под</w:t>
      </w:r>
      <w:r w:rsidRPr="0017652F">
        <w:rPr>
          <w:rFonts w:ascii="Times New Roman" w:eastAsia="SimSun" w:hAnsi="Times New Roman" w:cs="Times New Roman"/>
          <w:spacing w:val="-1"/>
          <w:sz w:val="24"/>
          <w:szCs w:val="24"/>
          <w:lang w:val="sr-Cyrl-RS" w:eastAsia="zh-CN"/>
        </w:rPr>
        <w:t>и</w:t>
      </w:r>
      <w:r w:rsidRPr="0017652F">
        <w:rPr>
          <w:rFonts w:ascii="Times New Roman" w:eastAsia="SimSun" w:hAnsi="Times New Roman" w:cs="Times New Roman"/>
          <w:sz w:val="24"/>
          <w:szCs w:val="24"/>
          <w:lang w:val="sr-Cyrl-RS" w:eastAsia="zh-CN"/>
        </w:rPr>
        <w:t>зво</w:t>
      </w:r>
      <w:r w:rsidRPr="0017652F">
        <w:rPr>
          <w:rFonts w:ascii="Times New Roman" w:eastAsia="SimSun" w:hAnsi="Times New Roman" w:cs="Times New Roman"/>
          <w:spacing w:val="-2"/>
          <w:sz w:val="24"/>
          <w:szCs w:val="24"/>
          <w:lang w:val="sr-Cyrl-RS" w:eastAsia="zh-CN"/>
        </w:rPr>
        <w:t>ђ</w:t>
      </w:r>
      <w:r w:rsidRPr="0017652F">
        <w:rPr>
          <w:rFonts w:ascii="Times New Roman" w:eastAsia="SimSun" w:hAnsi="Times New Roman" w:cs="Times New Roman"/>
          <w:spacing w:val="-1"/>
          <w:sz w:val="24"/>
          <w:szCs w:val="24"/>
          <w:lang w:val="sr-Cyrl-RS" w:eastAsia="zh-CN"/>
        </w:rPr>
        <w:t>ача</w:t>
      </w:r>
      <w:r w:rsidRPr="0017652F">
        <w:rPr>
          <w:rFonts w:ascii="Times New Roman" w:eastAsia="SimSun" w:hAnsi="Times New Roman" w:cs="Times New Roman"/>
          <w:sz w:val="24"/>
          <w:szCs w:val="24"/>
          <w:lang w:val="sr-Cyrl-RS" w:eastAsia="zh-CN"/>
        </w:rPr>
        <w:t>.</w:t>
      </w:r>
    </w:p>
    <w:p w:rsidR="00B71A56" w:rsidRPr="0017652F" w:rsidRDefault="00B71A56" w:rsidP="00B71A56">
      <w:pPr>
        <w:widowControl w:val="0"/>
        <w:kinsoku w:val="0"/>
        <w:overflowPunct w:val="0"/>
        <w:autoSpaceDE w:val="0"/>
        <w:autoSpaceDN w:val="0"/>
        <w:adjustRightInd w:val="0"/>
        <w:spacing w:before="3" w:after="0" w:line="276" w:lineRule="exact"/>
        <w:ind w:right="114"/>
        <w:jc w:val="both"/>
        <w:rPr>
          <w:rFonts w:ascii="Times New Roman" w:eastAsia="SimSun" w:hAnsi="Times New Roman" w:cs="Times New Roman"/>
          <w:sz w:val="24"/>
          <w:szCs w:val="24"/>
          <w:lang w:val="sr-Cyrl-RS" w:eastAsia="zh-CN"/>
        </w:rPr>
      </w:pPr>
      <w:r>
        <w:rPr>
          <w:rFonts w:ascii="Times New Roman" w:eastAsia="SimSun" w:hAnsi="Times New Roman" w:cs="Times New Roman"/>
          <w:sz w:val="24"/>
          <w:szCs w:val="24"/>
          <w:lang w:val="sr-Cyrl-RS" w:eastAsia="zh-CN"/>
        </w:rPr>
        <w:tab/>
      </w:r>
      <w:r>
        <w:rPr>
          <w:rFonts w:ascii="Times New Roman" w:eastAsia="SimSun" w:hAnsi="Times New Roman" w:cs="Times New Roman"/>
          <w:sz w:val="24"/>
          <w:szCs w:val="24"/>
          <w:lang w:val="sr-Cyrl-RS" w:eastAsia="zh-CN"/>
        </w:rPr>
        <w:tab/>
      </w:r>
      <w:r w:rsidRPr="0017652F">
        <w:rPr>
          <w:rFonts w:ascii="Times New Roman" w:eastAsia="SimSun" w:hAnsi="Times New Roman" w:cs="Times New Roman"/>
          <w:sz w:val="24"/>
          <w:szCs w:val="24"/>
          <w:lang w:val="sr-Cyrl-RS" w:eastAsia="zh-CN"/>
        </w:rPr>
        <w:t>Извршил</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ц</w:t>
      </w:r>
      <w:r w:rsidRPr="0017652F">
        <w:rPr>
          <w:rFonts w:ascii="Times New Roman" w:eastAsia="SimSun" w:hAnsi="Times New Roman" w:cs="Times New Roman"/>
          <w:spacing w:val="44"/>
          <w:sz w:val="24"/>
          <w:szCs w:val="24"/>
          <w:lang w:val="sr-Cyrl-RS" w:eastAsia="zh-CN"/>
        </w:rPr>
        <w:t xml:space="preserve"> </w:t>
      </w:r>
      <w:r w:rsidRPr="0017652F">
        <w:rPr>
          <w:rFonts w:ascii="Times New Roman" w:eastAsia="SimSun" w:hAnsi="Times New Roman" w:cs="Times New Roman"/>
          <w:sz w:val="24"/>
          <w:szCs w:val="24"/>
          <w:lang w:val="sr-Cyrl-RS" w:eastAsia="zh-CN"/>
        </w:rPr>
        <w:t>не</w:t>
      </w:r>
      <w:r w:rsidRPr="0017652F">
        <w:rPr>
          <w:rFonts w:ascii="Times New Roman" w:eastAsia="SimSun" w:hAnsi="Times New Roman" w:cs="Times New Roman"/>
          <w:spacing w:val="42"/>
          <w:sz w:val="24"/>
          <w:szCs w:val="24"/>
          <w:lang w:val="sr-Cyrl-RS" w:eastAsia="zh-CN"/>
        </w:rPr>
        <w:t xml:space="preserve"> </w:t>
      </w:r>
      <w:r w:rsidRPr="0017652F">
        <w:rPr>
          <w:rFonts w:ascii="Times New Roman" w:eastAsia="SimSun" w:hAnsi="Times New Roman" w:cs="Times New Roman"/>
          <w:spacing w:val="-1"/>
          <w:sz w:val="24"/>
          <w:szCs w:val="24"/>
          <w:lang w:val="sr-Cyrl-RS" w:eastAsia="zh-CN"/>
        </w:rPr>
        <w:t>м</w:t>
      </w:r>
      <w:r w:rsidRPr="0017652F">
        <w:rPr>
          <w:rFonts w:ascii="Times New Roman" w:eastAsia="SimSun" w:hAnsi="Times New Roman" w:cs="Times New Roman"/>
          <w:sz w:val="24"/>
          <w:szCs w:val="24"/>
          <w:lang w:val="sr-Cyrl-RS" w:eastAsia="zh-CN"/>
        </w:rPr>
        <w:t>оже</w:t>
      </w:r>
      <w:r w:rsidRPr="0017652F">
        <w:rPr>
          <w:rFonts w:ascii="Times New Roman" w:eastAsia="SimSun" w:hAnsi="Times New Roman" w:cs="Times New Roman"/>
          <w:spacing w:val="41"/>
          <w:sz w:val="24"/>
          <w:szCs w:val="24"/>
          <w:lang w:val="sr-Cyrl-RS" w:eastAsia="zh-CN"/>
        </w:rPr>
        <w:t xml:space="preserve"> </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нг</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жов</w:t>
      </w:r>
      <w:r w:rsidRPr="0017652F">
        <w:rPr>
          <w:rFonts w:ascii="Times New Roman" w:eastAsia="SimSun" w:hAnsi="Times New Roman" w:cs="Times New Roman"/>
          <w:spacing w:val="-2"/>
          <w:sz w:val="24"/>
          <w:szCs w:val="24"/>
          <w:lang w:val="sr-Cyrl-RS" w:eastAsia="zh-CN"/>
        </w:rPr>
        <w:t>а</w:t>
      </w:r>
      <w:r w:rsidRPr="0017652F">
        <w:rPr>
          <w:rFonts w:ascii="Times New Roman" w:eastAsia="SimSun" w:hAnsi="Times New Roman" w:cs="Times New Roman"/>
          <w:sz w:val="24"/>
          <w:szCs w:val="24"/>
          <w:lang w:val="sr-Cyrl-RS" w:eastAsia="zh-CN"/>
        </w:rPr>
        <w:t>ти</w:t>
      </w:r>
      <w:r w:rsidRPr="0017652F">
        <w:rPr>
          <w:rFonts w:ascii="Times New Roman" w:eastAsia="SimSun" w:hAnsi="Times New Roman" w:cs="Times New Roman"/>
          <w:spacing w:val="43"/>
          <w:sz w:val="24"/>
          <w:szCs w:val="24"/>
          <w:lang w:val="sr-Cyrl-RS" w:eastAsia="zh-CN"/>
        </w:rPr>
        <w:t xml:space="preserve"> </w:t>
      </w:r>
      <w:r w:rsidRPr="0017652F">
        <w:rPr>
          <w:rFonts w:ascii="Times New Roman" w:eastAsia="SimSun" w:hAnsi="Times New Roman" w:cs="Times New Roman"/>
          <w:sz w:val="24"/>
          <w:szCs w:val="24"/>
          <w:lang w:val="sr-Cyrl-RS" w:eastAsia="zh-CN"/>
        </w:rPr>
        <w:t>к</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о</w:t>
      </w:r>
      <w:r w:rsidRPr="0017652F">
        <w:rPr>
          <w:rFonts w:ascii="Times New Roman" w:eastAsia="SimSun" w:hAnsi="Times New Roman" w:cs="Times New Roman"/>
          <w:spacing w:val="42"/>
          <w:sz w:val="24"/>
          <w:szCs w:val="24"/>
          <w:lang w:val="sr-Cyrl-RS" w:eastAsia="zh-CN"/>
        </w:rPr>
        <w:t xml:space="preserve"> </w:t>
      </w:r>
      <w:r w:rsidRPr="0017652F">
        <w:rPr>
          <w:rFonts w:ascii="Times New Roman" w:eastAsia="SimSun" w:hAnsi="Times New Roman" w:cs="Times New Roman"/>
          <w:sz w:val="24"/>
          <w:szCs w:val="24"/>
          <w:lang w:val="sr-Cyrl-RS" w:eastAsia="zh-CN"/>
        </w:rPr>
        <w:t>под</w:t>
      </w:r>
      <w:r w:rsidRPr="0017652F">
        <w:rPr>
          <w:rFonts w:ascii="Times New Roman" w:eastAsia="SimSun" w:hAnsi="Times New Roman" w:cs="Times New Roman"/>
          <w:spacing w:val="-1"/>
          <w:sz w:val="24"/>
          <w:szCs w:val="24"/>
          <w:lang w:val="sr-Cyrl-RS" w:eastAsia="zh-CN"/>
        </w:rPr>
        <w:t>и</w:t>
      </w:r>
      <w:r w:rsidRPr="0017652F">
        <w:rPr>
          <w:rFonts w:ascii="Times New Roman" w:eastAsia="SimSun" w:hAnsi="Times New Roman" w:cs="Times New Roman"/>
          <w:sz w:val="24"/>
          <w:szCs w:val="24"/>
          <w:lang w:val="sr-Cyrl-RS" w:eastAsia="zh-CN"/>
        </w:rPr>
        <w:t>зв</w:t>
      </w:r>
      <w:r w:rsidRPr="0017652F">
        <w:rPr>
          <w:rFonts w:ascii="Times New Roman" w:eastAsia="SimSun" w:hAnsi="Times New Roman" w:cs="Times New Roman"/>
          <w:spacing w:val="-3"/>
          <w:sz w:val="24"/>
          <w:szCs w:val="24"/>
          <w:lang w:val="sr-Cyrl-RS" w:eastAsia="zh-CN"/>
        </w:rPr>
        <w:t>о</w:t>
      </w:r>
      <w:r w:rsidRPr="0017652F">
        <w:rPr>
          <w:rFonts w:ascii="Times New Roman" w:eastAsia="SimSun" w:hAnsi="Times New Roman" w:cs="Times New Roman"/>
          <w:sz w:val="24"/>
          <w:szCs w:val="24"/>
          <w:lang w:val="sr-Cyrl-RS" w:eastAsia="zh-CN"/>
        </w:rPr>
        <w:t>ђ</w:t>
      </w:r>
      <w:r w:rsidRPr="0017652F">
        <w:rPr>
          <w:rFonts w:ascii="Times New Roman" w:eastAsia="SimSun" w:hAnsi="Times New Roman" w:cs="Times New Roman"/>
          <w:spacing w:val="-2"/>
          <w:sz w:val="24"/>
          <w:szCs w:val="24"/>
          <w:lang w:val="sr-Cyrl-RS" w:eastAsia="zh-CN"/>
        </w:rPr>
        <w:t>а</w:t>
      </w:r>
      <w:r w:rsidRPr="0017652F">
        <w:rPr>
          <w:rFonts w:ascii="Times New Roman" w:eastAsia="SimSun" w:hAnsi="Times New Roman" w:cs="Times New Roman"/>
          <w:spacing w:val="-1"/>
          <w:sz w:val="24"/>
          <w:szCs w:val="24"/>
          <w:lang w:val="sr-Cyrl-RS" w:eastAsia="zh-CN"/>
        </w:rPr>
        <w:t>ч</w:t>
      </w:r>
      <w:r w:rsidRPr="0017652F">
        <w:rPr>
          <w:rFonts w:ascii="Times New Roman" w:eastAsia="SimSun" w:hAnsi="Times New Roman" w:cs="Times New Roman"/>
          <w:sz w:val="24"/>
          <w:szCs w:val="24"/>
          <w:lang w:val="sr-Cyrl-RS" w:eastAsia="zh-CN"/>
        </w:rPr>
        <w:t>а</w:t>
      </w:r>
      <w:r w:rsidRPr="0017652F">
        <w:rPr>
          <w:rFonts w:ascii="Times New Roman" w:eastAsia="SimSun" w:hAnsi="Times New Roman" w:cs="Times New Roman"/>
          <w:spacing w:val="42"/>
          <w:sz w:val="24"/>
          <w:szCs w:val="24"/>
          <w:lang w:val="sr-Cyrl-RS" w:eastAsia="zh-CN"/>
        </w:rPr>
        <w:t xml:space="preserve"> </w:t>
      </w:r>
      <w:r w:rsidRPr="0017652F">
        <w:rPr>
          <w:rFonts w:ascii="Times New Roman" w:eastAsia="SimSun" w:hAnsi="Times New Roman" w:cs="Times New Roman"/>
          <w:sz w:val="24"/>
          <w:szCs w:val="24"/>
          <w:lang w:val="sr-Cyrl-RS" w:eastAsia="zh-CN"/>
        </w:rPr>
        <w:t>л</w:t>
      </w:r>
      <w:r w:rsidRPr="0017652F">
        <w:rPr>
          <w:rFonts w:ascii="Times New Roman" w:eastAsia="SimSun" w:hAnsi="Times New Roman" w:cs="Times New Roman"/>
          <w:spacing w:val="1"/>
          <w:sz w:val="24"/>
          <w:szCs w:val="24"/>
          <w:lang w:val="sr-Cyrl-RS" w:eastAsia="zh-CN"/>
        </w:rPr>
        <w:t>и</w:t>
      </w:r>
      <w:r w:rsidRPr="0017652F">
        <w:rPr>
          <w:rFonts w:ascii="Times New Roman" w:eastAsia="SimSun" w:hAnsi="Times New Roman" w:cs="Times New Roman"/>
          <w:sz w:val="24"/>
          <w:szCs w:val="24"/>
          <w:lang w:val="sr-Cyrl-RS" w:eastAsia="zh-CN"/>
        </w:rPr>
        <w:t>це</w:t>
      </w:r>
      <w:r w:rsidRPr="0017652F">
        <w:rPr>
          <w:rFonts w:ascii="Times New Roman" w:eastAsia="SimSun" w:hAnsi="Times New Roman" w:cs="Times New Roman"/>
          <w:spacing w:val="42"/>
          <w:sz w:val="24"/>
          <w:szCs w:val="24"/>
          <w:lang w:val="sr-Cyrl-RS" w:eastAsia="zh-CN"/>
        </w:rPr>
        <w:t xml:space="preserve"> </w:t>
      </w:r>
      <w:r w:rsidRPr="0017652F">
        <w:rPr>
          <w:rFonts w:ascii="Times New Roman" w:eastAsia="SimSun" w:hAnsi="Times New Roman" w:cs="Times New Roman"/>
          <w:sz w:val="24"/>
          <w:szCs w:val="24"/>
          <w:lang w:val="sr-Cyrl-RS" w:eastAsia="zh-CN"/>
        </w:rPr>
        <w:t>које</w:t>
      </w:r>
      <w:r w:rsidRPr="0017652F">
        <w:rPr>
          <w:rFonts w:ascii="Times New Roman" w:eastAsia="SimSun" w:hAnsi="Times New Roman" w:cs="Times New Roman"/>
          <w:spacing w:val="42"/>
          <w:sz w:val="24"/>
          <w:szCs w:val="24"/>
          <w:lang w:val="sr-Cyrl-RS" w:eastAsia="zh-CN"/>
        </w:rPr>
        <w:t xml:space="preserve"> </w:t>
      </w:r>
      <w:r w:rsidRPr="0017652F">
        <w:rPr>
          <w:rFonts w:ascii="Times New Roman" w:eastAsia="SimSun" w:hAnsi="Times New Roman" w:cs="Times New Roman"/>
          <w:sz w:val="24"/>
          <w:szCs w:val="24"/>
          <w:lang w:val="sr-Cyrl-RS" w:eastAsia="zh-CN"/>
        </w:rPr>
        <w:t>није</w:t>
      </w:r>
      <w:r w:rsidRPr="0017652F">
        <w:rPr>
          <w:rFonts w:ascii="Times New Roman" w:eastAsia="SimSun" w:hAnsi="Times New Roman" w:cs="Times New Roman"/>
          <w:spacing w:val="42"/>
          <w:sz w:val="24"/>
          <w:szCs w:val="24"/>
          <w:lang w:val="sr-Cyrl-RS" w:eastAsia="zh-CN"/>
        </w:rPr>
        <w:t xml:space="preserve"> </w:t>
      </w:r>
      <w:r w:rsidRPr="0017652F">
        <w:rPr>
          <w:rFonts w:ascii="Times New Roman" w:eastAsia="SimSun" w:hAnsi="Times New Roman" w:cs="Times New Roman"/>
          <w:sz w:val="24"/>
          <w:szCs w:val="24"/>
          <w:lang w:val="sr-Cyrl-RS" w:eastAsia="zh-CN"/>
        </w:rPr>
        <w:t>н</w:t>
      </w:r>
      <w:r w:rsidRPr="0017652F">
        <w:rPr>
          <w:rFonts w:ascii="Times New Roman" w:eastAsia="SimSun" w:hAnsi="Times New Roman" w:cs="Times New Roman"/>
          <w:spacing w:val="-4"/>
          <w:sz w:val="24"/>
          <w:szCs w:val="24"/>
          <w:lang w:val="sr-Cyrl-RS" w:eastAsia="zh-CN"/>
        </w:rPr>
        <w:t>а</w:t>
      </w:r>
      <w:r w:rsidRPr="0017652F">
        <w:rPr>
          <w:rFonts w:ascii="Times New Roman" w:eastAsia="SimSun" w:hAnsi="Times New Roman" w:cs="Times New Roman"/>
          <w:sz w:val="24"/>
          <w:szCs w:val="24"/>
          <w:lang w:val="sr-Cyrl-RS" w:eastAsia="zh-CN"/>
        </w:rPr>
        <w:t>в</w:t>
      </w:r>
      <w:r w:rsidRPr="0017652F">
        <w:rPr>
          <w:rFonts w:ascii="Times New Roman" w:eastAsia="SimSun" w:hAnsi="Times New Roman" w:cs="Times New Roman"/>
          <w:spacing w:val="-2"/>
          <w:sz w:val="24"/>
          <w:szCs w:val="24"/>
          <w:lang w:val="sr-Cyrl-RS" w:eastAsia="zh-CN"/>
        </w:rPr>
        <w:t>е</w:t>
      </w:r>
      <w:r w:rsidRPr="0017652F">
        <w:rPr>
          <w:rFonts w:ascii="Times New Roman" w:eastAsia="SimSun" w:hAnsi="Times New Roman" w:cs="Times New Roman"/>
          <w:sz w:val="24"/>
          <w:szCs w:val="24"/>
          <w:lang w:val="sr-Cyrl-RS" w:eastAsia="zh-CN"/>
        </w:rPr>
        <w:t>о</w:t>
      </w:r>
      <w:r w:rsidRPr="0017652F">
        <w:rPr>
          <w:rFonts w:ascii="Times New Roman" w:eastAsia="SimSun" w:hAnsi="Times New Roman" w:cs="Times New Roman"/>
          <w:spacing w:val="47"/>
          <w:sz w:val="24"/>
          <w:szCs w:val="24"/>
          <w:lang w:val="sr-Cyrl-RS" w:eastAsia="zh-CN"/>
        </w:rPr>
        <w:t xml:space="preserve"> </w:t>
      </w:r>
      <w:r w:rsidRPr="0017652F">
        <w:rPr>
          <w:rFonts w:ascii="Times New Roman" w:eastAsia="SimSun" w:hAnsi="Times New Roman" w:cs="Times New Roman"/>
          <w:sz w:val="24"/>
          <w:szCs w:val="24"/>
          <w:lang w:val="sr-Cyrl-RS" w:eastAsia="zh-CN"/>
        </w:rPr>
        <w:t>у</w:t>
      </w:r>
      <w:r w:rsidRPr="0017652F">
        <w:rPr>
          <w:rFonts w:ascii="Times New Roman" w:eastAsia="SimSun" w:hAnsi="Times New Roman" w:cs="Times New Roman"/>
          <w:spacing w:val="38"/>
          <w:sz w:val="24"/>
          <w:szCs w:val="24"/>
          <w:lang w:val="sr-Cyrl-RS" w:eastAsia="zh-CN"/>
        </w:rPr>
        <w:t xml:space="preserve"> </w:t>
      </w:r>
      <w:r w:rsidRPr="0017652F">
        <w:rPr>
          <w:rFonts w:ascii="Times New Roman" w:eastAsia="SimSun" w:hAnsi="Times New Roman" w:cs="Times New Roman"/>
          <w:sz w:val="24"/>
          <w:szCs w:val="24"/>
          <w:lang w:val="sr-Cyrl-RS" w:eastAsia="zh-CN"/>
        </w:rPr>
        <w:t>по</w:t>
      </w:r>
      <w:r w:rsidRPr="0017652F">
        <w:rPr>
          <w:rFonts w:ascii="Times New Roman" w:eastAsia="SimSun" w:hAnsi="Times New Roman" w:cs="Times New Roman"/>
          <w:spacing w:val="3"/>
          <w:sz w:val="24"/>
          <w:szCs w:val="24"/>
          <w:lang w:val="sr-Cyrl-RS" w:eastAsia="zh-CN"/>
        </w:rPr>
        <w:t>н</w:t>
      </w:r>
      <w:r w:rsidRPr="0017652F">
        <w:rPr>
          <w:rFonts w:ascii="Times New Roman" w:eastAsia="SimSun" w:hAnsi="Times New Roman" w:cs="Times New Roman"/>
          <w:spacing w:val="-8"/>
          <w:sz w:val="24"/>
          <w:szCs w:val="24"/>
          <w:lang w:val="sr-Cyrl-RS" w:eastAsia="zh-CN"/>
        </w:rPr>
        <w:t>у</w:t>
      </w:r>
      <w:r w:rsidRPr="0017652F">
        <w:rPr>
          <w:rFonts w:ascii="Times New Roman" w:eastAsia="SimSun" w:hAnsi="Times New Roman" w:cs="Times New Roman"/>
          <w:sz w:val="24"/>
          <w:szCs w:val="24"/>
          <w:lang w:val="sr-Cyrl-RS" w:eastAsia="zh-CN"/>
        </w:rPr>
        <w:t>д</w:t>
      </w:r>
      <w:r w:rsidRPr="0017652F">
        <w:rPr>
          <w:rFonts w:ascii="Times New Roman" w:eastAsia="SimSun" w:hAnsi="Times New Roman" w:cs="Times New Roman"/>
          <w:spacing w:val="1"/>
          <w:sz w:val="24"/>
          <w:szCs w:val="24"/>
          <w:lang w:val="sr-Cyrl-RS" w:eastAsia="zh-CN"/>
        </w:rPr>
        <w:t>и</w:t>
      </w:r>
      <w:r w:rsidRPr="0017652F">
        <w:rPr>
          <w:rFonts w:ascii="Times New Roman" w:eastAsia="SimSun" w:hAnsi="Times New Roman" w:cs="Times New Roman"/>
          <w:sz w:val="24"/>
          <w:szCs w:val="24"/>
          <w:lang w:val="sr-Cyrl-RS" w:eastAsia="zh-CN"/>
        </w:rPr>
        <w:t>,</w:t>
      </w:r>
      <w:r w:rsidRPr="0017652F">
        <w:rPr>
          <w:rFonts w:ascii="Times New Roman" w:eastAsia="SimSun" w:hAnsi="Times New Roman" w:cs="Times New Roman"/>
          <w:spacing w:val="50"/>
          <w:sz w:val="24"/>
          <w:szCs w:val="24"/>
          <w:lang w:val="sr-Cyrl-RS" w:eastAsia="zh-CN"/>
        </w:rPr>
        <w:t xml:space="preserve"> </w:t>
      </w:r>
      <w:r w:rsidRPr="0017652F">
        <w:rPr>
          <w:rFonts w:ascii="Times New Roman" w:eastAsia="SimSun" w:hAnsi="Times New Roman" w:cs="Times New Roman"/>
          <w:sz w:val="24"/>
          <w:szCs w:val="24"/>
          <w:lang w:val="sr-Cyrl-RS" w:eastAsia="zh-CN"/>
        </w:rPr>
        <w:t xml:space="preserve">у </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pacing w:val="-5"/>
          <w:sz w:val="24"/>
          <w:szCs w:val="24"/>
          <w:lang w:val="sr-Cyrl-RS" w:eastAsia="zh-CN"/>
        </w:rPr>
        <w:t>у</w:t>
      </w:r>
      <w:r w:rsidRPr="0017652F">
        <w:rPr>
          <w:rFonts w:ascii="Times New Roman" w:eastAsia="SimSun" w:hAnsi="Times New Roman" w:cs="Times New Roman"/>
          <w:sz w:val="24"/>
          <w:szCs w:val="24"/>
          <w:lang w:val="sr-Cyrl-RS" w:eastAsia="zh-CN"/>
        </w:rPr>
        <w:t>протном</w:t>
      </w:r>
      <w:r w:rsidRPr="0017652F">
        <w:rPr>
          <w:rFonts w:ascii="Times New Roman" w:eastAsia="SimSun" w:hAnsi="Times New Roman" w:cs="Times New Roman"/>
          <w:spacing w:val="18"/>
          <w:sz w:val="24"/>
          <w:szCs w:val="24"/>
          <w:lang w:val="sr-Cyrl-RS" w:eastAsia="zh-CN"/>
        </w:rPr>
        <w:t xml:space="preserve"> </w:t>
      </w:r>
      <w:r w:rsidRPr="0017652F">
        <w:rPr>
          <w:rFonts w:ascii="Times New Roman" w:eastAsia="SimSun" w:hAnsi="Times New Roman" w:cs="Times New Roman"/>
          <w:sz w:val="24"/>
          <w:szCs w:val="24"/>
          <w:lang w:val="sr-Cyrl-RS" w:eastAsia="zh-CN"/>
        </w:rPr>
        <w:t>Наручил</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ц</w:t>
      </w:r>
      <w:r w:rsidRPr="0017652F">
        <w:rPr>
          <w:rFonts w:ascii="Times New Roman" w:eastAsia="SimSun" w:hAnsi="Times New Roman" w:cs="Times New Roman"/>
          <w:spacing w:val="22"/>
          <w:sz w:val="24"/>
          <w:szCs w:val="24"/>
          <w:lang w:val="sr-Cyrl-RS" w:eastAsia="zh-CN"/>
        </w:rPr>
        <w:t xml:space="preserve"> </w:t>
      </w:r>
      <w:r w:rsidRPr="0017652F">
        <w:rPr>
          <w:rFonts w:ascii="Times New Roman" w:eastAsia="SimSun" w:hAnsi="Times New Roman" w:cs="Times New Roman"/>
          <w:sz w:val="24"/>
          <w:szCs w:val="24"/>
          <w:lang w:val="sr-Cyrl-RS" w:eastAsia="zh-CN"/>
        </w:rPr>
        <w:t>ће</w:t>
      </w:r>
      <w:r w:rsidRPr="0017652F">
        <w:rPr>
          <w:rFonts w:ascii="Times New Roman" w:eastAsia="SimSun" w:hAnsi="Times New Roman" w:cs="Times New Roman"/>
          <w:spacing w:val="18"/>
          <w:sz w:val="24"/>
          <w:szCs w:val="24"/>
          <w:lang w:val="sr-Cyrl-RS" w:eastAsia="zh-CN"/>
        </w:rPr>
        <w:t xml:space="preserve"> </w:t>
      </w:r>
      <w:r w:rsidRPr="0017652F">
        <w:rPr>
          <w:rFonts w:ascii="Times New Roman" w:eastAsia="SimSun" w:hAnsi="Times New Roman" w:cs="Times New Roman"/>
          <w:sz w:val="24"/>
          <w:szCs w:val="24"/>
          <w:lang w:val="sr-Cyrl-RS" w:eastAsia="zh-CN"/>
        </w:rPr>
        <w:t>р</w:t>
      </w:r>
      <w:r w:rsidRPr="0017652F">
        <w:rPr>
          <w:rFonts w:ascii="Times New Roman" w:eastAsia="SimSun" w:hAnsi="Times New Roman" w:cs="Times New Roman"/>
          <w:spacing w:val="-1"/>
          <w:sz w:val="24"/>
          <w:szCs w:val="24"/>
          <w:lang w:val="sr-Cyrl-RS" w:eastAsia="zh-CN"/>
        </w:rPr>
        <w:t>еа</w:t>
      </w:r>
      <w:r w:rsidRPr="0017652F">
        <w:rPr>
          <w:rFonts w:ascii="Times New Roman" w:eastAsia="SimSun" w:hAnsi="Times New Roman" w:cs="Times New Roman"/>
          <w:sz w:val="24"/>
          <w:szCs w:val="24"/>
          <w:lang w:val="sr-Cyrl-RS" w:eastAsia="zh-CN"/>
        </w:rPr>
        <w:t>л</w:t>
      </w:r>
      <w:r w:rsidRPr="0017652F">
        <w:rPr>
          <w:rFonts w:ascii="Times New Roman" w:eastAsia="SimSun" w:hAnsi="Times New Roman" w:cs="Times New Roman"/>
          <w:spacing w:val="1"/>
          <w:sz w:val="24"/>
          <w:szCs w:val="24"/>
          <w:lang w:val="sr-Cyrl-RS" w:eastAsia="zh-CN"/>
        </w:rPr>
        <w:t>и</w:t>
      </w:r>
      <w:r w:rsidRPr="0017652F">
        <w:rPr>
          <w:rFonts w:ascii="Times New Roman" w:eastAsia="SimSun" w:hAnsi="Times New Roman" w:cs="Times New Roman"/>
          <w:sz w:val="24"/>
          <w:szCs w:val="24"/>
          <w:lang w:val="sr-Cyrl-RS" w:eastAsia="zh-CN"/>
        </w:rPr>
        <w:t>зов</w:t>
      </w:r>
      <w:r w:rsidRPr="0017652F">
        <w:rPr>
          <w:rFonts w:ascii="Times New Roman" w:eastAsia="SimSun" w:hAnsi="Times New Roman" w:cs="Times New Roman"/>
          <w:spacing w:val="-2"/>
          <w:sz w:val="24"/>
          <w:szCs w:val="24"/>
          <w:lang w:val="sr-Cyrl-RS" w:eastAsia="zh-CN"/>
        </w:rPr>
        <w:t>а</w:t>
      </w:r>
      <w:r w:rsidRPr="0017652F">
        <w:rPr>
          <w:rFonts w:ascii="Times New Roman" w:eastAsia="SimSun" w:hAnsi="Times New Roman" w:cs="Times New Roman"/>
          <w:sz w:val="24"/>
          <w:szCs w:val="24"/>
          <w:lang w:val="sr-Cyrl-RS" w:eastAsia="zh-CN"/>
        </w:rPr>
        <w:t>ти</w:t>
      </w:r>
      <w:r w:rsidRPr="0017652F">
        <w:rPr>
          <w:rFonts w:ascii="Times New Roman" w:eastAsia="SimSun" w:hAnsi="Times New Roman" w:cs="Times New Roman"/>
          <w:spacing w:val="19"/>
          <w:sz w:val="24"/>
          <w:szCs w:val="24"/>
          <w:lang w:val="sr-Cyrl-RS" w:eastAsia="zh-CN"/>
        </w:rPr>
        <w:t xml:space="preserve"> </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р</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д</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т</w:t>
      </w:r>
      <w:r w:rsidRPr="0017652F">
        <w:rPr>
          <w:rFonts w:ascii="Times New Roman" w:eastAsia="SimSun" w:hAnsi="Times New Roman" w:cs="Times New Roman"/>
          <w:spacing w:val="1"/>
          <w:sz w:val="24"/>
          <w:szCs w:val="24"/>
          <w:lang w:val="sr-Cyrl-RS" w:eastAsia="zh-CN"/>
        </w:rPr>
        <w:t>в</w:t>
      </w:r>
      <w:r w:rsidRPr="0017652F">
        <w:rPr>
          <w:rFonts w:ascii="Times New Roman" w:eastAsia="SimSun" w:hAnsi="Times New Roman" w:cs="Times New Roman"/>
          <w:sz w:val="24"/>
          <w:szCs w:val="24"/>
          <w:lang w:val="sr-Cyrl-RS" w:eastAsia="zh-CN"/>
        </w:rPr>
        <w:t>о</w:t>
      </w:r>
      <w:r w:rsidRPr="0017652F">
        <w:rPr>
          <w:rFonts w:ascii="Times New Roman" w:eastAsia="SimSun" w:hAnsi="Times New Roman" w:cs="Times New Roman"/>
          <w:spacing w:val="18"/>
          <w:sz w:val="24"/>
          <w:szCs w:val="24"/>
          <w:lang w:val="sr-Cyrl-RS" w:eastAsia="zh-CN"/>
        </w:rPr>
        <w:t xml:space="preserve"> </w:t>
      </w:r>
      <w:r w:rsidRPr="0017652F">
        <w:rPr>
          <w:rFonts w:ascii="Times New Roman" w:eastAsia="SimSun" w:hAnsi="Times New Roman" w:cs="Times New Roman"/>
          <w:sz w:val="24"/>
          <w:szCs w:val="24"/>
          <w:lang w:val="sr-Cyrl-RS" w:eastAsia="zh-CN"/>
        </w:rPr>
        <w:t>об</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зб</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ђ</w:t>
      </w:r>
      <w:r w:rsidRPr="0017652F">
        <w:rPr>
          <w:rFonts w:ascii="Times New Roman" w:eastAsia="SimSun" w:hAnsi="Times New Roman" w:cs="Times New Roman"/>
          <w:spacing w:val="-2"/>
          <w:sz w:val="24"/>
          <w:szCs w:val="24"/>
          <w:lang w:val="sr-Cyrl-RS" w:eastAsia="zh-CN"/>
        </w:rPr>
        <w:t>е</w:t>
      </w:r>
      <w:r w:rsidRPr="0017652F">
        <w:rPr>
          <w:rFonts w:ascii="Times New Roman" w:eastAsia="SimSun" w:hAnsi="Times New Roman" w:cs="Times New Roman"/>
          <w:sz w:val="24"/>
          <w:szCs w:val="24"/>
          <w:lang w:val="sr-Cyrl-RS" w:eastAsia="zh-CN"/>
        </w:rPr>
        <w:t>ња</w:t>
      </w:r>
      <w:r w:rsidRPr="0017652F">
        <w:rPr>
          <w:rFonts w:ascii="Times New Roman" w:eastAsia="SimSun" w:hAnsi="Times New Roman" w:cs="Times New Roman"/>
          <w:spacing w:val="17"/>
          <w:sz w:val="24"/>
          <w:szCs w:val="24"/>
          <w:lang w:val="sr-Cyrl-RS" w:eastAsia="zh-CN"/>
        </w:rPr>
        <w:t xml:space="preserve"> </w:t>
      </w:r>
      <w:r w:rsidRPr="0017652F">
        <w:rPr>
          <w:rFonts w:ascii="Times New Roman" w:eastAsia="SimSun" w:hAnsi="Times New Roman" w:cs="Times New Roman"/>
          <w:sz w:val="24"/>
          <w:szCs w:val="24"/>
          <w:lang w:val="sr-Cyrl-RS" w:eastAsia="zh-CN"/>
        </w:rPr>
        <w:t>и</w:t>
      </w:r>
      <w:r w:rsidRPr="0017652F">
        <w:rPr>
          <w:rFonts w:ascii="Times New Roman" w:eastAsia="SimSun" w:hAnsi="Times New Roman" w:cs="Times New Roman"/>
          <w:spacing w:val="19"/>
          <w:sz w:val="24"/>
          <w:szCs w:val="24"/>
          <w:lang w:val="sr-Cyrl-RS" w:eastAsia="zh-CN"/>
        </w:rPr>
        <w:t xml:space="preserve"> </w:t>
      </w:r>
      <w:r w:rsidRPr="0017652F">
        <w:rPr>
          <w:rFonts w:ascii="Times New Roman" w:eastAsia="SimSun" w:hAnsi="Times New Roman" w:cs="Times New Roman"/>
          <w:sz w:val="24"/>
          <w:szCs w:val="24"/>
          <w:lang w:val="sr-Cyrl-RS" w:eastAsia="zh-CN"/>
        </w:rPr>
        <w:t>р</w:t>
      </w:r>
      <w:r w:rsidRPr="0017652F">
        <w:rPr>
          <w:rFonts w:ascii="Times New Roman" w:eastAsia="SimSun" w:hAnsi="Times New Roman" w:cs="Times New Roman"/>
          <w:spacing w:val="-1"/>
          <w:sz w:val="24"/>
          <w:szCs w:val="24"/>
          <w:lang w:val="sr-Cyrl-RS" w:eastAsia="zh-CN"/>
        </w:rPr>
        <w:t>ас</w:t>
      </w:r>
      <w:r w:rsidRPr="0017652F">
        <w:rPr>
          <w:rFonts w:ascii="Times New Roman" w:eastAsia="SimSun" w:hAnsi="Times New Roman" w:cs="Times New Roman"/>
          <w:sz w:val="24"/>
          <w:szCs w:val="24"/>
          <w:lang w:val="sr-Cyrl-RS" w:eastAsia="zh-CN"/>
        </w:rPr>
        <w:t>кин</w:t>
      </w:r>
      <w:r w:rsidRPr="0017652F">
        <w:rPr>
          <w:rFonts w:ascii="Times New Roman" w:eastAsia="SimSun" w:hAnsi="Times New Roman" w:cs="Times New Roman"/>
          <w:spacing w:val="-5"/>
          <w:sz w:val="24"/>
          <w:szCs w:val="24"/>
          <w:lang w:val="sr-Cyrl-RS" w:eastAsia="zh-CN"/>
        </w:rPr>
        <w:t>у</w:t>
      </w:r>
      <w:r w:rsidRPr="0017652F">
        <w:rPr>
          <w:rFonts w:ascii="Times New Roman" w:eastAsia="SimSun" w:hAnsi="Times New Roman" w:cs="Times New Roman"/>
          <w:sz w:val="24"/>
          <w:szCs w:val="24"/>
          <w:lang w:val="sr-Cyrl-RS" w:eastAsia="zh-CN"/>
        </w:rPr>
        <w:t>ти</w:t>
      </w:r>
      <w:r w:rsidRPr="0017652F">
        <w:rPr>
          <w:rFonts w:ascii="Times New Roman" w:eastAsia="SimSun" w:hAnsi="Times New Roman" w:cs="Times New Roman"/>
          <w:spacing w:val="24"/>
          <w:sz w:val="24"/>
          <w:szCs w:val="24"/>
          <w:lang w:val="sr-Cyrl-RS" w:eastAsia="zh-CN"/>
        </w:rPr>
        <w:t xml:space="preserve"> </w:t>
      </w:r>
      <w:r w:rsidRPr="0017652F">
        <w:rPr>
          <w:rFonts w:ascii="Times New Roman" w:eastAsia="SimSun" w:hAnsi="Times New Roman" w:cs="Times New Roman"/>
          <w:spacing w:val="-5"/>
          <w:sz w:val="24"/>
          <w:szCs w:val="24"/>
          <w:lang w:val="sr-Cyrl-RS" w:eastAsia="zh-CN"/>
        </w:rPr>
        <w:t>у</w:t>
      </w:r>
      <w:r w:rsidRPr="0017652F">
        <w:rPr>
          <w:rFonts w:ascii="Times New Roman" w:eastAsia="SimSun" w:hAnsi="Times New Roman" w:cs="Times New Roman"/>
          <w:sz w:val="24"/>
          <w:szCs w:val="24"/>
          <w:lang w:val="sr-Cyrl-RS" w:eastAsia="zh-CN"/>
        </w:rPr>
        <w:t>го</w:t>
      </w:r>
      <w:r w:rsidRPr="0017652F">
        <w:rPr>
          <w:rFonts w:ascii="Times New Roman" w:eastAsia="SimSun" w:hAnsi="Times New Roman" w:cs="Times New Roman"/>
          <w:spacing w:val="7"/>
          <w:sz w:val="24"/>
          <w:szCs w:val="24"/>
          <w:lang w:val="sr-Cyrl-RS" w:eastAsia="zh-CN"/>
        </w:rPr>
        <w:t>в</w:t>
      </w:r>
      <w:r w:rsidRPr="0017652F">
        <w:rPr>
          <w:rFonts w:ascii="Times New Roman" w:eastAsia="SimSun" w:hAnsi="Times New Roman" w:cs="Times New Roman"/>
          <w:sz w:val="24"/>
          <w:szCs w:val="24"/>
          <w:lang w:val="sr-Cyrl-RS" w:eastAsia="zh-CN"/>
        </w:rPr>
        <w:t>ор,</w:t>
      </w:r>
      <w:r w:rsidRPr="0017652F">
        <w:rPr>
          <w:rFonts w:ascii="Times New Roman" w:eastAsia="SimSun" w:hAnsi="Times New Roman" w:cs="Times New Roman"/>
          <w:spacing w:val="18"/>
          <w:sz w:val="24"/>
          <w:szCs w:val="24"/>
          <w:lang w:val="sr-Cyrl-RS" w:eastAsia="zh-CN"/>
        </w:rPr>
        <w:t xml:space="preserve"> </w:t>
      </w:r>
      <w:r w:rsidRPr="0017652F">
        <w:rPr>
          <w:rFonts w:ascii="Times New Roman" w:eastAsia="SimSun" w:hAnsi="Times New Roman" w:cs="Times New Roman"/>
          <w:spacing w:val="2"/>
          <w:sz w:val="24"/>
          <w:szCs w:val="24"/>
          <w:lang w:val="sr-Cyrl-RS" w:eastAsia="zh-CN"/>
        </w:rPr>
        <w:t>о</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им</w:t>
      </w:r>
      <w:r w:rsidRPr="0017652F">
        <w:rPr>
          <w:rFonts w:ascii="Times New Roman" w:eastAsia="SimSun" w:hAnsi="Times New Roman" w:cs="Times New Roman"/>
          <w:spacing w:val="18"/>
          <w:sz w:val="24"/>
          <w:szCs w:val="24"/>
          <w:lang w:val="sr-Cyrl-RS" w:eastAsia="zh-CN"/>
        </w:rPr>
        <w:t xml:space="preserve"> </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ко</w:t>
      </w:r>
      <w:r w:rsidRPr="0017652F">
        <w:rPr>
          <w:rFonts w:ascii="Times New Roman" w:eastAsia="SimSun" w:hAnsi="Times New Roman" w:cs="Times New Roman"/>
          <w:spacing w:val="18"/>
          <w:sz w:val="24"/>
          <w:szCs w:val="24"/>
          <w:lang w:val="sr-Cyrl-RS" w:eastAsia="zh-CN"/>
        </w:rPr>
        <w:t xml:space="preserve"> </w:t>
      </w:r>
      <w:r w:rsidRPr="0017652F">
        <w:rPr>
          <w:rFonts w:ascii="Times New Roman" w:eastAsia="SimSun" w:hAnsi="Times New Roman" w:cs="Times New Roman"/>
          <w:sz w:val="24"/>
          <w:szCs w:val="24"/>
          <w:lang w:val="sr-Cyrl-RS" w:eastAsia="zh-CN"/>
        </w:rPr>
        <w:t>би р</w:t>
      </w:r>
      <w:r w:rsidRPr="0017652F">
        <w:rPr>
          <w:rFonts w:ascii="Times New Roman" w:eastAsia="SimSun" w:hAnsi="Times New Roman" w:cs="Times New Roman"/>
          <w:spacing w:val="-1"/>
          <w:sz w:val="24"/>
          <w:szCs w:val="24"/>
          <w:lang w:val="sr-Cyrl-RS" w:eastAsia="zh-CN"/>
        </w:rPr>
        <w:t>ас</w:t>
      </w:r>
      <w:r w:rsidRPr="0017652F">
        <w:rPr>
          <w:rFonts w:ascii="Times New Roman" w:eastAsia="SimSun" w:hAnsi="Times New Roman" w:cs="Times New Roman"/>
          <w:sz w:val="24"/>
          <w:szCs w:val="24"/>
          <w:lang w:val="sr-Cyrl-RS" w:eastAsia="zh-CN"/>
        </w:rPr>
        <w:t>кидом</w:t>
      </w:r>
      <w:r w:rsidRPr="0017652F">
        <w:rPr>
          <w:rFonts w:ascii="Times New Roman" w:eastAsia="SimSun" w:hAnsi="Times New Roman" w:cs="Times New Roman"/>
          <w:spacing w:val="18"/>
          <w:sz w:val="24"/>
          <w:szCs w:val="24"/>
          <w:lang w:val="sr-Cyrl-RS" w:eastAsia="zh-CN"/>
        </w:rPr>
        <w:t xml:space="preserve"> </w:t>
      </w:r>
      <w:r w:rsidRPr="0017652F">
        <w:rPr>
          <w:rFonts w:ascii="Times New Roman" w:eastAsia="SimSun" w:hAnsi="Times New Roman" w:cs="Times New Roman"/>
          <w:spacing w:val="-5"/>
          <w:sz w:val="24"/>
          <w:szCs w:val="24"/>
          <w:lang w:val="sr-Cyrl-RS" w:eastAsia="zh-CN"/>
        </w:rPr>
        <w:t>у</w:t>
      </w:r>
      <w:r w:rsidRPr="0017652F">
        <w:rPr>
          <w:rFonts w:ascii="Times New Roman" w:eastAsia="SimSun" w:hAnsi="Times New Roman" w:cs="Times New Roman"/>
          <w:sz w:val="24"/>
          <w:szCs w:val="24"/>
          <w:lang w:val="sr-Cyrl-RS" w:eastAsia="zh-CN"/>
        </w:rPr>
        <w:t>г</w:t>
      </w:r>
      <w:r w:rsidRPr="0017652F">
        <w:rPr>
          <w:rFonts w:ascii="Times New Roman" w:eastAsia="SimSun" w:hAnsi="Times New Roman" w:cs="Times New Roman"/>
          <w:spacing w:val="2"/>
          <w:sz w:val="24"/>
          <w:szCs w:val="24"/>
          <w:lang w:val="sr-Cyrl-RS" w:eastAsia="zh-CN"/>
        </w:rPr>
        <w:t>о</w:t>
      </w:r>
      <w:r w:rsidRPr="0017652F">
        <w:rPr>
          <w:rFonts w:ascii="Times New Roman" w:eastAsia="SimSun" w:hAnsi="Times New Roman" w:cs="Times New Roman"/>
          <w:sz w:val="24"/>
          <w:szCs w:val="24"/>
          <w:lang w:val="sr-Cyrl-RS" w:eastAsia="zh-CN"/>
        </w:rPr>
        <w:t>вора</w:t>
      </w:r>
      <w:r w:rsidRPr="0017652F">
        <w:rPr>
          <w:rFonts w:ascii="Times New Roman" w:eastAsia="SimSun" w:hAnsi="Times New Roman" w:cs="Times New Roman"/>
          <w:spacing w:val="15"/>
          <w:sz w:val="24"/>
          <w:szCs w:val="24"/>
          <w:lang w:val="sr-Cyrl-RS" w:eastAsia="zh-CN"/>
        </w:rPr>
        <w:t xml:space="preserve"> </w:t>
      </w:r>
      <w:r w:rsidRPr="0017652F">
        <w:rPr>
          <w:rFonts w:ascii="Times New Roman" w:eastAsia="SimSun" w:hAnsi="Times New Roman" w:cs="Times New Roman"/>
          <w:sz w:val="24"/>
          <w:szCs w:val="24"/>
          <w:lang w:val="sr-Cyrl-RS" w:eastAsia="zh-CN"/>
        </w:rPr>
        <w:t>Наручил</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ц</w:t>
      </w:r>
      <w:r w:rsidRPr="0017652F">
        <w:rPr>
          <w:rFonts w:ascii="Times New Roman" w:eastAsia="SimSun" w:hAnsi="Times New Roman" w:cs="Times New Roman"/>
          <w:spacing w:val="17"/>
          <w:sz w:val="24"/>
          <w:szCs w:val="24"/>
          <w:lang w:val="sr-Cyrl-RS" w:eastAsia="zh-CN"/>
        </w:rPr>
        <w:t xml:space="preserve"> </w:t>
      </w:r>
      <w:r w:rsidRPr="0017652F">
        <w:rPr>
          <w:rFonts w:ascii="Times New Roman" w:eastAsia="SimSun" w:hAnsi="Times New Roman" w:cs="Times New Roman"/>
          <w:sz w:val="24"/>
          <w:szCs w:val="24"/>
          <w:lang w:val="sr-Cyrl-RS" w:eastAsia="zh-CN"/>
        </w:rPr>
        <w:t>пр</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трп</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о</w:t>
      </w:r>
      <w:r w:rsidRPr="0017652F">
        <w:rPr>
          <w:rFonts w:ascii="Times New Roman" w:eastAsia="SimSun" w:hAnsi="Times New Roman" w:cs="Times New Roman"/>
          <w:spacing w:val="20"/>
          <w:sz w:val="24"/>
          <w:szCs w:val="24"/>
          <w:lang w:val="sr-Cyrl-RS" w:eastAsia="zh-CN"/>
        </w:rPr>
        <w:t xml:space="preserve"> </w:t>
      </w:r>
      <w:r w:rsidRPr="0017652F">
        <w:rPr>
          <w:rFonts w:ascii="Times New Roman" w:eastAsia="SimSun" w:hAnsi="Times New Roman" w:cs="Times New Roman"/>
          <w:sz w:val="24"/>
          <w:szCs w:val="24"/>
          <w:lang w:val="sr-Cyrl-RS" w:eastAsia="zh-CN"/>
        </w:rPr>
        <w:t>зн</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pacing w:val="-2"/>
          <w:sz w:val="24"/>
          <w:szCs w:val="24"/>
          <w:lang w:val="sr-Cyrl-RS" w:eastAsia="zh-CN"/>
        </w:rPr>
        <w:t>т</w:t>
      </w:r>
      <w:r w:rsidRPr="0017652F">
        <w:rPr>
          <w:rFonts w:ascii="Times New Roman" w:eastAsia="SimSun" w:hAnsi="Times New Roman" w:cs="Times New Roman"/>
          <w:spacing w:val="3"/>
          <w:sz w:val="24"/>
          <w:szCs w:val="24"/>
          <w:lang w:val="sr-Cyrl-RS" w:eastAsia="zh-CN"/>
        </w:rPr>
        <w:t>н</w:t>
      </w:r>
      <w:r w:rsidRPr="0017652F">
        <w:rPr>
          <w:rFonts w:ascii="Times New Roman" w:eastAsia="SimSun" w:hAnsi="Times New Roman" w:cs="Times New Roman"/>
          <w:sz w:val="24"/>
          <w:szCs w:val="24"/>
          <w:lang w:val="sr-Cyrl-RS" w:eastAsia="zh-CN"/>
        </w:rPr>
        <w:t>у</w:t>
      </w:r>
      <w:r w:rsidRPr="0017652F">
        <w:rPr>
          <w:rFonts w:ascii="Times New Roman" w:eastAsia="SimSun" w:hAnsi="Times New Roman" w:cs="Times New Roman"/>
          <w:spacing w:val="15"/>
          <w:sz w:val="24"/>
          <w:szCs w:val="24"/>
          <w:lang w:val="sr-Cyrl-RS" w:eastAsia="zh-CN"/>
        </w:rPr>
        <w:t xml:space="preserve"> </w:t>
      </w:r>
      <w:r w:rsidRPr="0017652F">
        <w:rPr>
          <w:rFonts w:ascii="Times New Roman" w:eastAsia="SimSun" w:hAnsi="Times New Roman" w:cs="Times New Roman"/>
          <w:sz w:val="24"/>
          <w:szCs w:val="24"/>
          <w:lang w:val="sr-Cyrl-RS" w:eastAsia="zh-CN"/>
        </w:rPr>
        <w:t>шт</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pacing w:val="2"/>
          <w:sz w:val="24"/>
          <w:szCs w:val="24"/>
          <w:lang w:val="sr-Cyrl-RS" w:eastAsia="zh-CN"/>
        </w:rPr>
        <w:t>т</w:t>
      </w:r>
      <w:r w:rsidRPr="0017652F">
        <w:rPr>
          <w:rFonts w:ascii="Times New Roman" w:eastAsia="SimSun" w:hAnsi="Times New Roman" w:cs="Times New Roman"/>
          <w:spacing w:val="-5"/>
          <w:sz w:val="24"/>
          <w:szCs w:val="24"/>
          <w:lang w:val="sr-Cyrl-RS" w:eastAsia="zh-CN"/>
        </w:rPr>
        <w:t>у</w:t>
      </w:r>
      <w:r w:rsidRPr="0017652F">
        <w:rPr>
          <w:rFonts w:ascii="Times New Roman" w:eastAsia="SimSun" w:hAnsi="Times New Roman" w:cs="Times New Roman"/>
          <w:sz w:val="24"/>
          <w:szCs w:val="24"/>
          <w:lang w:val="sr-Cyrl-RS" w:eastAsia="zh-CN"/>
        </w:rPr>
        <w:t>.</w:t>
      </w:r>
      <w:r w:rsidRPr="0017652F">
        <w:rPr>
          <w:rFonts w:ascii="Times New Roman" w:eastAsia="SimSun" w:hAnsi="Times New Roman" w:cs="Times New Roman"/>
          <w:spacing w:val="17"/>
          <w:sz w:val="24"/>
          <w:szCs w:val="24"/>
          <w:lang w:val="sr-Cyrl-RS" w:eastAsia="zh-CN"/>
        </w:rPr>
        <w:t xml:space="preserve"> </w:t>
      </w:r>
      <w:r w:rsidRPr="0017652F">
        <w:rPr>
          <w:rFonts w:ascii="Times New Roman" w:eastAsia="SimSun" w:hAnsi="Times New Roman" w:cs="Times New Roman"/>
          <w:sz w:val="24"/>
          <w:szCs w:val="24"/>
          <w:lang w:val="sr-Cyrl-RS" w:eastAsia="zh-CN"/>
        </w:rPr>
        <w:t>У</w:t>
      </w:r>
      <w:r w:rsidRPr="0017652F">
        <w:rPr>
          <w:rFonts w:ascii="Times New Roman" w:eastAsia="SimSun" w:hAnsi="Times New Roman" w:cs="Times New Roman"/>
          <w:spacing w:val="17"/>
          <w:sz w:val="24"/>
          <w:szCs w:val="24"/>
          <w:lang w:val="sr-Cyrl-RS" w:eastAsia="zh-CN"/>
        </w:rPr>
        <w:t xml:space="preserve"> </w:t>
      </w:r>
      <w:r w:rsidRPr="0017652F">
        <w:rPr>
          <w:rFonts w:ascii="Times New Roman" w:eastAsia="SimSun" w:hAnsi="Times New Roman" w:cs="Times New Roman"/>
          <w:sz w:val="24"/>
          <w:szCs w:val="24"/>
          <w:lang w:val="sr-Cyrl-RS" w:eastAsia="zh-CN"/>
        </w:rPr>
        <w:t>о</w:t>
      </w:r>
      <w:r w:rsidRPr="0017652F">
        <w:rPr>
          <w:rFonts w:ascii="Times New Roman" w:eastAsia="SimSun" w:hAnsi="Times New Roman" w:cs="Times New Roman"/>
          <w:spacing w:val="1"/>
          <w:sz w:val="24"/>
          <w:szCs w:val="24"/>
          <w:lang w:val="sr-Cyrl-RS" w:eastAsia="zh-CN"/>
        </w:rPr>
        <w:t>в</w:t>
      </w:r>
      <w:r w:rsidRPr="0017652F">
        <w:rPr>
          <w:rFonts w:ascii="Times New Roman" w:eastAsia="SimSun" w:hAnsi="Times New Roman" w:cs="Times New Roman"/>
          <w:sz w:val="24"/>
          <w:szCs w:val="24"/>
          <w:lang w:val="sr-Cyrl-RS" w:eastAsia="zh-CN"/>
        </w:rPr>
        <w:t>ом</w:t>
      </w:r>
      <w:r w:rsidRPr="0017652F">
        <w:rPr>
          <w:rFonts w:ascii="Times New Roman" w:eastAsia="SimSun" w:hAnsi="Times New Roman" w:cs="Times New Roman"/>
          <w:spacing w:val="18"/>
          <w:sz w:val="24"/>
          <w:szCs w:val="24"/>
          <w:lang w:val="sr-Cyrl-RS" w:eastAsia="zh-CN"/>
        </w:rPr>
        <w:t xml:space="preserve"> </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pacing w:val="2"/>
          <w:sz w:val="24"/>
          <w:szCs w:val="24"/>
          <w:lang w:val="sr-Cyrl-RS" w:eastAsia="zh-CN"/>
        </w:rPr>
        <w:t>л</w:t>
      </w:r>
      <w:r w:rsidRPr="0017652F">
        <w:rPr>
          <w:rFonts w:ascii="Times New Roman" w:eastAsia="SimSun" w:hAnsi="Times New Roman" w:cs="Times New Roman"/>
          <w:spacing w:val="-5"/>
          <w:sz w:val="24"/>
          <w:szCs w:val="24"/>
          <w:lang w:val="sr-Cyrl-RS" w:eastAsia="zh-CN"/>
        </w:rPr>
        <w:t>у</w:t>
      </w:r>
      <w:r w:rsidRPr="0017652F">
        <w:rPr>
          <w:rFonts w:ascii="Times New Roman" w:eastAsia="SimSun" w:hAnsi="Times New Roman" w:cs="Times New Roman"/>
          <w:spacing w:val="1"/>
          <w:sz w:val="24"/>
          <w:szCs w:val="24"/>
          <w:lang w:val="sr-Cyrl-RS" w:eastAsia="zh-CN"/>
        </w:rPr>
        <w:t>ч</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pacing w:val="5"/>
          <w:sz w:val="24"/>
          <w:szCs w:val="24"/>
          <w:lang w:val="sr-Cyrl-RS" w:eastAsia="zh-CN"/>
        </w:rPr>
        <w:t>ј</w:t>
      </w:r>
      <w:r w:rsidRPr="0017652F">
        <w:rPr>
          <w:rFonts w:ascii="Times New Roman" w:eastAsia="SimSun" w:hAnsi="Times New Roman" w:cs="Times New Roman"/>
          <w:sz w:val="24"/>
          <w:szCs w:val="24"/>
          <w:lang w:val="sr-Cyrl-RS" w:eastAsia="zh-CN"/>
        </w:rPr>
        <w:t>у</w:t>
      </w:r>
      <w:r w:rsidRPr="0017652F">
        <w:rPr>
          <w:rFonts w:ascii="Times New Roman" w:eastAsia="SimSun" w:hAnsi="Times New Roman" w:cs="Times New Roman"/>
          <w:spacing w:val="14"/>
          <w:sz w:val="24"/>
          <w:szCs w:val="24"/>
          <w:lang w:val="sr-Cyrl-RS" w:eastAsia="zh-CN"/>
        </w:rPr>
        <w:t xml:space="preserve"> </w:t>
      </w:r>
      <w:r w:rsidRPr="0017652F">
        <w:rPr>
          <w:rFonts w:ascii="Times New Roman" w:eastAsia="SimSun" w:hAnsi="Times New Roman" w:cs="Times New Roman"/>
          <w:sz w:val="24"/>
          <w:szCs w:val="24"/>
          <w:lang w:val="sr-Cyrl-RS" w:eastAsia="zh-CN"/>
        </w:rPr>
        <w:t>Наручил</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ц</w:t>
      </w:r>
      <w:r w:rsidRPr="0017652F">
        <w:rPr>
          <w:rFonts w:ascii="Times New Roman" w:eastAsia="SimSun" w:hAnsi="Times New Roman" w:cs="Times New Roman"/>
          <w:spacing w:val="17"/>
          <w:sz w:val="24"/>
          <w:szCs w:val="24"/>
          <w:lang w:val="sr-Cyrl-RS" w:eastAsia="zh-CN"/>
        </w:rPr>
        <w:t xml:space="preserve"> </w:t>
      </w:r>
      <w:r w:rsidRPr="0017652F">
        <w:rPr>
          <w:rFonts w:ascii="Times New Roman" w:eastAsia="SimSun" w:hAnsi="Times New Roman" w:cs="Times New Roman"/>
          <w:sz w:val="24"/>
          <w:szCs w:val="24"/>
          <w:lang w:val="sr-Cyrl-RS" w:eastAsia="zh-CN"/>
        </w:rPr>
        <w:t>је</w:t>
      </w:r>
      <w:r w:rsidRPr="0017652F">
        <w:rPr>
          <w:rFonts w:ascii="Times New Roman" w:eastAsia="SimSun" w:hAnsi="Times New Roman" w:cs="Times New Roman"/>
          <w:spacing w:val="16"/>
          <w:sz w:val="24"/>
          <w:szCs w:val="24"/>
          <w:lang w:val="sr-Cyrl-RS" w:eastAsia="zh-CN"/>
        </w:rPr>
        <w:t xml:space="preserve"> </w:t>
      </w:r>
      <w:r w:rsidRPr="0017652F">
        <w:rPr>
          <w:rFonts w:ascii="Times New Roman" w:eastAsia="SimSun" w:hAnsi="Times New Roman" w:cs="Times New Roman"/>
          <w:spacing w:val="4"/>
          <w:sz w:val="24"/>
          <w:szCs w:val="24"/>
          <w:lang w:val="sr-Cyrl-RS" w:eastAsia="zh-CN"/>
        </w:rPr>
        <w:t>д</w:t>
      </w:r>
      <w:r w:rsidRPr="0017652F">
        <w:rPr>
          <w:rFonts w:ascii="Times New Roman" w:eastAsia="SimSun" w:hAnsi="Times New Roman" w:cs="Times New Roman"/>
          <w:spacing w:val="-5"/>
          <w:sz w:val="24"/>
          <w:szCs w:val="24"/>
          <w:lang w:val="sr-Cyrl-RS" w:eastAsia="zh-CN"/>
        </w:rPr>
        <w:t>у</w:t>
      </w:r>
      <w:r w:rsidRPr="0017652F">
        <w:rPr>
          <w:rFonts w:ascii="Times New Roman" w:eastAsia="SimSun" w:hAnsi="Times New Roman" w:cs="Times New Roman"/>
          <w:spacing w:val="1"/>
          <w:sz w:val="24"/>
          <w:szCs w:val="24"/>
          <w:lang w:val="sr-Cyrl-RS" w:eastAsia="zh-CN"/>
        </w:rPr>
        <w:t>ж</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н</w:t>
      </w:r>
      <w:r w:rsidRPr="0017652F">
        <w:rPr>
          <w:rFonts w:ascii="Times New Roman" w:eastAsia="SimSun" w:hAnsi="Times New Roman" w:cs="Times New Roman"/>
          <w:spacing w:val="17"/>
          <w:sz w:val="24"/>
          <w:szCs w:val="24"/>
          <w:lang w:val="sr-Cyrl-RS" w:eastAsia="zh-CN"/>
        </w:rPr>
        <w:t xml:space="preserve"> </w:t>
      </w:r>
      <w:r w:rsidRPr="0017652F">
        <w:rPr>
          <w:rFonts w:ascii="Times New Roman" w:eastAsia="SimSun" w:hAnsi="Times New Roman" w:cs="Times New Roman"/>
          <w:sz w:val="24"/>
          <w:szCs w:val="24"/>
          <w:lang w:val="sr-Cyrl-RS" w:eastAsia="zh-CN"/>
        </w:rPr>
        <w:t>да об</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в</w:t>
      </w:r>
      <w:r w:rsidRPr="0017652F">
        <w:rPr>
          <w:rFonts w:ascii="Times New Roman" w:eastAsia="SimSun" w:hAnsi="Times New Roman" w:cs="Times New Roman"/>
          <w:spacing w:val="-2"/>
          <w:sz w:val="24"/>
          <w:szCs w:val="24"/>
          <w:lang w:val="sr-Cyrl-RS" w:eastAsia="zh-CN"/>
        </w:rPr>
        <w:t>е</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ти орг</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низ</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ци</w:t>
      </w:r>
      <w:r w:rsidRPr="0017652F">
        <w:rPr>
          <w:rFonts w:ascii="Times New Roman" w:eastAsia="SimSun" w:hAnsi="Times New Roman" w:cs="Times New Roman"/>
          <w:spacing w:val="2"/>
          <w:sz w:val="24"/>
          <w:szCs w:val="24"/>
          <w:lang w:val="sr-Cyrl-RS" w:eastAsia="zh-CN"/>
        </w:rPr>
        <w:t>ј</w:t>
      </w:r>
      <w:r w:rsidRPr="0017652F">
        <w:rPr>
          <w:rFonts w:ascii="Times New Roman" w:eastAsia="SimSun" w:hAnsi="Times New Roman" w:cs="Times New Roman"/>
          <w:sz w:val="24"/>
          <w:szCs w:val="24"/>
          <w:lang w:val="sr-Cyrl-RS" w:eastAsia="zh-CN"/>
        </w:rPr>
        <w:t>у</w:t>
      </w:r>
      <w:r w:rsidRPr="0017652F">
        <w:rPr>
          <w:rFonts w:ascii="Times New Roman" w:eastAsia="SimSun" w:hAnsi="Times New Roman" w:cs="Times New Roman"/>
          <w:spacing w:val="-6"/>
          <w:sz w:val="24"/>
          <w:szCs w:val="24"/>
          <w:lang w:val="sr-Cyrl-RS" w:eastAsia="zh-CN"/>
        </w:rPr>
        <w:t xml:space="preserve"> </w:t>
      </w:r>
      <w:r w:rsidRPr="0017652F">
        <w:rPr>
          <w:rFonts w:ascii="Times New Roman" w:eastAsia="SimSun" w:hAnsi="Times New Roman" w:cs="Times New Roman"/>
          <w:sz w:val="24"/>
          <w:szCs w:val="24"/>
          <w:lang w:val="sr-Cyrl-RS" w:eastAsia="zh-CN"/>
        </w:rPr>
        <w:t>н</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дле</w:t>
      </w:r>
      <w:r w:rsidRPr="0017652F">
        <w:rPr>
          <w:rFonts w:ascii="Times New Roman" w:eastAsia="SimSun" w:hAnsi="Times New Roman" w:cs="Times New Roman"/>
          <w:spacing w:val="-1"/>
          <w:sz w:val="24"/>
          <w:szCs w:val="24"/>
          <w:lang w:val="sr-Cyrl-RS" w:eastAsia="zh-CN"/>
        </w:rPr>
        <w:t>ж</w:t>
      </w:r>
      <w:r w:rsidRPr="0017652F">
        <w:rPr>
          <w:rFonts w:ascii="Times New Roman" w:eastAsia="SimSun" w:hAnsi="Times New Roman" w:cs="Times New Roman"/>
          <w:spacing w:val="3"/>
          <w:sz w:val="24"/>
          <w:szCs w:val="24"/>
          <w:lang w:val="sr-Cyrl-RS" w:eastAsia="zh-CN"/>
        </w:rPr>
        <w:t>н</w:t>
      </w:r>
      <w:r w:rsidRPr="0017652F">
        <w:rPr>
          <w:rFonts w:ascii="Times New Roman" w:eastAsia="SimSun" w:hAnsi="Times New Roman" w:cs="Times New Roman"/>
          <w:sz w:val="24"/>
          <w:szCs w:val="24"/>
          <w:lang w:val="sr-Cyrl-RS" w:eastAsia="zh-CN"/>
        </w:rPr>
        <w:t>у</w:t>
      </w:r>
      <w:r w:rsidRPr="0017652F">
        <w:rPr>
          <w:rFonts w:ascii="Times New Roman" w:eastAsia="SimSun" w:hAnsi="Times New Roman" w:cs="Times New Roman"/>
          <w:spacing w:val="-5"/>
          <w:sz w:val="24"/>
          <w:szCs w:val="24"/>
          <w:lang w:val="sr-Cyrl-RS" w:eastAsia="zh-CN"/>
        </w:rPr>
        <w:t xml:space="preserve"> </w:t>
      </w:r>
      <w:r w:rsidRPr="0017652F">
        <w:rPr>
          <w:rFonts w:ascii="Times New Roman" w:eastAsia="SimSun" w:hAnsi="Times New Roman" w:cs="Times New Roman"/>
          <w:sz w:val="24"/>
          <w:szCs w:val="24"/>
          <w:lang w:val="sr-Cyrl-RS" w:eastAsia="zh-CN"/>
        </w:rPr>
        <w:t>за</w:t>
      </w:r>
      <w:r w:rsidRPr="0017652F">
        <w:rPr>
          <w:rFonts w:ascii="Times New Roman" w:eastAsia="SimSun" w:hAnsi="Times New Roman" w:cs="Times New Roman"/>
          <w:spacing w:val="-1"/>
          <w:sz w:val="24"/>
          <w:szCs w:val="24"/>
          <w:lang w:val="sr-Cyrl-RS" w:eastAsia="zh-CN"/>
        </w:rPr>
        <w:t xml:space="preserve"> </w:t>
      </w:r>
      <w:r w:rsidRPr="0017652F">
        <w:rPr>
          <w:rFonts w:ascii="Times New Roman" w:eastAsia="SimSun" w:hAnsi="Times New Roman" w:cs="Times New Roman"/>
          <w:sz w:val="24"/>
          <w:szCs w:val="24"/>
          <w:lang w:val="sr-Cyrl-RS" w:eastAsia="zh-CN"/>
        </w:rPr>
        <w:t>з</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шти</w:t>
      </w:r>
      <w:r w:rsidRPr="0017652F">
        <w:rPr>
          <w:rFonts w:ascii="Times New Roman" w:eastAsia="SimSun" w:hAnsi="Times New Roman" w:cs="Times New Roman"/>
          <w:spacing w:val="2"/>
          <w:sz w:val="24"/>
          <w:szCs w:val="24"/>
          <w:lang w:val="sr-Cyrl-RS" w:eastAsia="zh-CN"/>
        </w:rPr>
        <w:t>т</w:t>
      </w:r>
      <w:r w:rsidRPr="0017652F">
        <w:rPr>
          <w:rFonts w:ascii="Times New Roman" w:eastAsia="SimSun" w:hAnsi="Times New Roman" w:cs="Times New Roman"/>
          <w:sz w:val="24"/>
          <w:szCs w:val="24"/>
          <w:lang w:val="sr-Cyrl-RS" w:eastAsia="zh-CN"/>
        </w:rPr>
        <w:t>у</w:t>
      </w:r>
      <w:r w:rsidRPr="0017652F">
        <w:rPr>
          <w:rFonts w:ascii="Times New Roman" w:eastAsia="SimSun" w:hAnsi="Times New Roman" w:cs="Times New Roman"/>
          <w:spacing w:val="-8"/>
          <w:sz w:val="24"/>
          <w:szCs w:val="24"/>
          <w:lang w:val="sr-Cyrl-RS" w:eastAsia="zh-CN"/>
        </w:rPr>
        <w:t xml:space="preserve"> </w:t>
      </w:r>
      <w:r w:rsidRPr="0017652F">
        <w:rPr>
          <w:rFonts w:ascii="Times New Roman" w:eastAsia="SimSun" w:hAnsi="Times New Roman" w:cs="Times New Roman"/>
          <w:spacing w:val="3"/>
          <w:sz w:val="24"/>
          <w:szCs w:val="24"/>
          <w:lang w:val="sr-Cyrl-RS" w:eastAsia="zh-CN"/>
        </w:rPr>
        <w:t>к</w:t>
      </w:r>
      <w:r w:rsidRPr="0017652F">
        <w:rPr>
          <w:rFonts w:ascii="Times New Roman" w:eastAsia="SimSun" w:hAnsi="Times New Roman" w:cs="Times New Roman"/>
          <w:sz w:val="24"/>
          <w:szCs w:val="24"/>
          <w:lang w:val="sr-Cyrl-RS" w:eastAsia="zh-CN"/>
        </w:rPr>
        <w:t>он</w:t>
      </w:r>
      <w:r w:rsidRPr="0017652F">
        <w:rPr>
          <w:rFonts w:ascii="Times New Roman" w:eastAsia="SimSun" w:hAnsi="Times New Roman" w:cs="Times New Roman"/>
          <w:spacing w:val="3"/>
          <w:sz w:val="24"/>
          <w:szCs w:val="24"/>
          <w:lang w:val="sr-Cyrl-RS" w:eastAsia="zh-CN"/>
        </w:rPr>
        <w:t>к</w:t>
      </w:r>
      <w:r w:rsidRPr="0017652F">
        <w:rPr>
          <w:rFonts w:ascii="Times New Roman" w:eastAsia="SimSun" w:hAnsi="Times New Roman" w:cs="Times New Roman"/>
          <w:spacing w:val="-8"/>
          <w:sz w:val="24"/>
          <w:szCs w:val="24"/>
          <w:lang w:val="sr-Cyrl-RS" w:eastAsia="zh-CN"/>
        </w:rPr>
        <w:t>у</w:t>
      </w:r>
      <w:r w:rsidRPr="0017652F">
        <w:rPr>
          <w:rFonts w:ascii="Times New Roman" w:eastAsia="SimSun" w:hAnsi="Times New Roman" w:cs="Times New Roman"/>
          <w:spacing w:val="2"/>
          <w:sz w:val="24"/>
          <w:szCs w:val="24"/>
          <w:lang w:val="sr-Cyrl-RS" w:eastAsia="zh-CN"/>
        </w:rPr>
        <w:t>р</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нције.</w:t>
      </w:r>
    </w:p>
    <w:p w:rsidR="00B71A56" w:rsidRPr="0017652F" w:rsidRDefault="00B71A56" w:rsidP="00B71A56">
      <w:pPr>
        <w:widowControl w:val="0"/>
        <w:kinsoku w:val="0"/>
        <w:overflowPunct w:val="0"/>
        <w:autoSpaceDE w:val="0"/>
        <w:autoSpaceDN w:val="0"/>
        <w:adjustRightInd w:val="0"/>
        <w:spacing w:after="0" w:line="276" w:lineRule="exact"/>
        <w:ind w:right="120"/>
        <w:jc w:val="both"/>
        <w:rPr>
          <w:rFonts w:ascii="Times New Roman" w:eastAsia="SimSun" w:hAnsi="Times New Roman" w:cs="Times New Roman"/>
          <w:sz w:val="24"/>
          <w:szCs w:val="24"/>
          <w:lang w:val="sr-Cyrl-RS" w:eastAsia="zh-CN"/>
        </w:rPr>
      </w:pPr>
      <w:r>
        <w:rPr>
          <w:rFonts w:ascii="Times New Roman" w:eastAsia="SimSun" w:hAnsi="Times New Roman" w:cs="Times New Roman"/>
          <w:sz w:val="24"/>
          <w:szCs w:val="24"/>
          <w:lang w:val="sr-Cyrl-RS" w:eastAsia="zh-CN"/>
        </w:rPr>
        <w:tab/>
      </w:r>
      <w:r>
        <w:rPr>
          <w:rFonts w:ascii="Times New Roman" w:eastAsia="SimSun" w:hAnsi="Times New Roman" w:cs="Times New Roman"/>
          <w:sz w:val="24"/>
          <w:szCs w:val="24"/>
          <w:lang w:val="sr-Cyrl-RS" w:eastAsia="zh-CN"/>
        </w:rPr>
        <w:tab/>
      </w:r>
      <w:r w:rsidRPr="0017652F">
        <w:rPr>
          <w:rFonts w:ascii="Times New Roman" w:eastAsia="SimSun" w:hAnsi="Times New Roman" w:cs="Times New Roman"/>
          <w:sz w:val="24"/>
          <w:szCs w:val="24"/>
          <w:lang w:val="sr-Cyrl-RS" w:eastAsia="zh-CN"/>
        </w:rPr>
        <w:t>Извршил</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ц</w:t>
      </w:r>
      <w:r w:rsidRPr="0017652F">
        <w:rPr>
          <w:rFonts w:ascii="Times New Roman" w:eastAsia="SimSun" w:hAnsi="Times New Roman" w:cs="Times New Roman"/>
          <w:spacing w:val="6"/>
          <w:sz w:val="24"/>
          <w:szCs w:val="24"/>
          <w:lang w:val="sr-Cyrl-RS" w:eastAsia="zh-CN"/>
        </w:rPr>
        <w:t xml:space="preserve"> </w:t>
      </w:r>
      <w:r w:rsidRPr="0017652F">
        <w:rPr>
          <w:rFonts w:ascii="Times New Roman" w:eastAsia="SimSun" w:hAnsi="Times New Roman" w:cs="Times New Roman"/>
          <w:spacing w:val="-1"/>
          <w:sz w:val="24"/>
          <w:szCs w:val="24"/>
          <w:lang w:val="sr-Cyrl-RS" w:eastAsia="zh-CN"/>
        </w:rPr>
        <w:t>м</w:t>
      </w:r>
      <w:r w:rsidRPr="0017652F">
        <w:rPr>
          <w:rFonts w:ascii="Times New Roman" w:eastAsia="SimSun" w:hAnsi="Times New Roman" w:cs="Times New Roman"/>
          <w:sz w:val="24"/>
          <w:szCs w:val="24"/>
          <w:lang w:val="sr-Cyrl-RS" w:eastAsia="zh-CN"/>
        </w:rPr>
        <w:t>оже</w:t>
      </w:r>
      <w:r w:rsidRPr="0017652F">
        <w:rPr>
          <w:rFonts w:ascii="Times New Roman" w:eastAsia="SimSun" w:hAnsi="Times New Roman" w:cs="Times New Roman"/>
          <w:spacing w:val="3"/>
          <w:sz w:val="24"/>
          <w:szCs w:val="24"/>
          <w:lang w:val="sr-Cyrl-RS" w:eastAsia="zh-CN"/>
        </w:rPr>
        <w:t xml:space="preserve"> </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нг</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жов</w:t>
      </w:r>
      <w:r w:rsidRPr="0017652F">
        <w:rPr>
          <w:rFonts w:ascii="Times New Roman" w:eastAsia="SimSun" w:hAnsi="Times New Roman" w:cs="Times New Roman"/>
          <w:spacing w:val="-2"/>
          <w:sz w:val="24"/>
          <w:szCs w:val="24"/>
          <w:lang w:val="sr-Cyrl-RS" w:eastAsia="zh-CN"/>
        </w:rPr>
        <w:t>а</w:t>
      </w:r>
      <w:r w:rsidRPr="0017652F">
        <w:rPr>
          <w:rFonts w:ascii="Times New Roman" w:eastAsia="SimSun" w:hAnsi="Times New Roman" w:cs="Times New Roman"/>
          <w:sz w:val="24"/>
          <w:szCs w:val="24"/>
          <w:lang w:val="sr-Cyrl-RS" w:eastAsia="zh-CN"/>
        </w:rPr>
        <w:t>ти</w:t>
      </w:r>
      <w:r w:rsidRPr="0017652F">
        <w:rPr>
          <w:rFonts w:ascii="Times New Roman" w:eastAsia="SimSun" w:hAnsi="Times New Roman" w:cs="Times New Roman"/>
          <w:spacing w:val="5"/>
          <w:sz w:val="24"/>
          <w:szCs w:val="24"/>
          <w:lang w:val="sr-Cyrl-RS" w:eastAsia="zh-CN"/>
        </w:rPr>
        <w:t xml:space="preserve"> </w:t>
      </w:r>
      <w:r w:rsidRPr="0017652F">
        <w:rPr>
          <w:rFonts w:ascii="Times New Roman" w:eastAsia="SimSun" w:hAnsi="Times New Roman" w:cs="Times New Roman"/>
          <w:sz w:val="24"/>
          <w:szCs w:val="24"/>
          <w:lang w:val="sr-Cyrl-RS" w:eastAsia="zh-CN"/>
        </w:rPr>
        <w:t>к</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о</w:t>
      </w:r>
      <w:r w:rsidRPr="0017652F">
        <w:rPr>
          <w:rFonts w:ascii="Times New Roman" w:eastAsia="SimSun" w:hAnsi="Times New Roman" w:cs="Times New Roman"/>
          <w:spacing w:val="4"/>
          <w:sz w:val="24"/>
          <w:szCs w:val="24"/>
          <w:lang w:val="sr-Cyrl-RS" w:eastAsia="zh-CN"/>
        </w:rPr>
        <w:t xml:space="preserve"> </w:t>
      </w:r>
      <w:r w:rsidRPr="0017652F">
        <w:rPr>
          <w:rFonts w:ascii="Times New Roman" w:eastAsia="SimSun" w:hAnsi="Times New Roman" w:cs="Times New Roman"/>
          <w:sz w:val="24"/>
          <w:szCs w:val="24"/>
          <w:lang w:val="sr-Cyrl-RS" w:eastAsia="zh-CN"/>
        </w:rPr>
        <w:t>под</w:t>
      </w:r>
      <w:r w:rsidRPr="0017652F">
        <w:rPr>
          <w:rFonts w:ascii="Times New Roman" w:eastAsia="SimSun" w:hAnsi="Times New Roman" w:cs="Times New Roman"/>
          <w:spacing w:val="-1"/>
          <w:sz w:val="24"/>
          <w:szCs w:val="24"/>
          <w:lang w:val="sr-Cyrl-RS" w:eastAsia="zh-CN"/>
        </w:rPr>
        <w:t>и</w:t>
      </w:r>
      <w:r w:rsidRPr="0017652F">
        <w:rPr>
          <w:rFonts w:ascii="Times New Roman" w:eastAsia="SimSun" w:hAnsi="Times New Roman" w:cs="Times New Roman"/>
          <w:sz w:val="24"/>
          <w:szCs w:val="24"/>
          <w:lang w:val="sr-Cyrl-RS" w:eastAsia="zh-CN"/>
        </w:rPr>
        <w:t>зво</w:t>
      </w:r>
      <w:r w:rsidRPr="0017652F">
        <w:rPr>
          <w:rFonts w:ascii="Times New Roman" w:eastAsia="SimSun" w:hAnsi="Times New Roman" w:cs="Times New Roman"/>
          <w:spacing w:val="-2"/>
          <w:sz w:val="24"/>
          <w:szCs w:val="24"/>
          <w:lang w:val="sr-Cyrl-RS" w:eastAsia="zh-CN"/>
        </w:rPr>
        <w:t>ђ</w:t>
      </w:r>
      <w:r w:rsidRPr="0017652F">
        <w:rPr>
          <w:rFonts w:ascii="Times New Roman" w:eastAsia="SimSun" w:hAnsi="Times New Roman" w:cs="Times New Roman"/>
          <w:spacing w:val="-1"/>
          <w:sz w:val="24"/>
          <w:szCs w:val="24"/>
          <w:lang w:val="sr-Cyrl-RS" w:eastAsia="zh-CN"/>
        </w:rPr>
        <w:t>ач</w:t>
      </w:r>
      <w:r w:rsidRPr="0017652F">
        <w:rPr>
          <w:rFonts w:ascii="Times New Roman" w:eastAsia="SimSun" w:hAnsi="Times New Roman" w:cs="Times New Roman"/>
          <w:sz w:val="24"/>
          <w:szCs w:val="24"/>
          <w:lang w:val="sr-Cyrl-RS" w:eastAsia="zh-CN"/>
        </w:rPr>
        <w:t>а</w:t>
      </w:r>
      <w:r w:rsidRPr="0017652F">
        <w:rPr>
          <w:rFonts w:ascii="Times New Roman" w:eastAsia="SimSun" w:hAnsi="Times New Roman" w:cs="Times New Roman"/>
          <w:spacing w:val="6"/>
          <w:sz w:val="24"/>
          <w:szCs w:val="24"/>
          <w:lang w:val="sr-Cyrl-RS" w:eastAsia="zh-CN"/>
        </w:rPr>
        <w:t xml:space="preserve"> </w:t>
      </w:r>
      <w:r w:rsidRPr="0017652F">
        <w:rPr>
          <w:rFonts w:ascii="Times New Roman" w:eastAsia="SimSun" w:hAnsi="Times New Roman" w:cs="Times New Roman"/>
          <w:sz w:val="24"/>
          <w:szCs w:val="24"/>
          <w:lang w:val="sr-Cyrl-RS" w:eastAsia="zh-CN"/>
        </w:rPr>
        <w:t>л</w:t>
      </w:r>
      <w:r w:rsidRPr="0017652F">
        <w:rPr>
          <w:rFonts w:ascii="Times New Roman" w:eastAsia="SimSun" w:hAnsi="Times New Roman" w:cs="Times New Roman"/>
          <w:spacing w:val="1"/>
          <w:sz w:val="24"/>
          <w:szCs w:val="24"/>
          <w:lang w:val="sr-Cyrl-RS" w:eastAsia="zh-CN"/>
        </w:rPr>
        <w:t>и</w:t>
      </w:r>
      <w:r w:rsidRPr="0017652F">
        <w:rPr>
          <w:rFonts w:ascii="Times New Roman" w:eastAsia="SimSun" w:hAnsi="Times New Roman" w:cs="Times New Roman"/>
          <w:sz w:val="24"/>
          <w:szCs w:val="24"/>
          <w:lang w:val="sr-Cyrl-RS" w:eastAsia="zh-CN"/>
        </w:rPr>
        <w:t>це</w:t>
      </w:r>
      <w:r w:rsidRPr="0017652F">
        <w:rPr>
          <w:rFonts w:ascii="Times New Roman" w:eastAsia="SimSun" w:hAnsi="Times New Roman" w:cs="Times New Roman"/>
          <w:spacing w:val="3"/>
          <w:sz w:val="24"/>
          <w:szCs w:val="24"/>
          <w:lang w:val="sr-Cyrl-RS" w:eastAsia="zh-CN"/>
        </w:rPr>
        <w:t xml:space="preserve"> </w:t>
      </w:r>
      <w:r w:rsidRPr="0017652F">
        <w:rPr>
          <w:rFonts w:ascii="Times New Roman" w:eastAsia="SimSun" w:hAnsi="Times New Roman" w:cs="Times New Roman"/>
          <w:sz w:val="24"/>
          <w:szCs w:val="24"/>
          <w:lang w:val="sr-Cyrl-RS" w:eastAsia="zh-CN"/>
        </w:rPr>
        <w:t>које</w:t>
      </w:r>
      <w:r w:rsidRPr="0017652F">
        <w:rPr>
          <w:rFonts w:ascii="Times New Roman" w:eastAsia="SimSun" w:hAnsi="Times New Roman" w:cs="Times New Roman"/>
          <w:spacing w:val="4"/>
          <w:sz w:val="24"/>
          <w:szCs w:val="24"/>
          <w:lang w:val="sr-Cyrl-RS" w:eastAsia="zh-CN"/>
        </w:rPr>
        <w:t xml:space="preserve"> </w:t>
      </w:r>
      <w:r w:rsidRPr="0017652F">
        <w:rPr>
          <w:rFonts w:ascii="Times New Roman" w:eastAsia="SimSun" w:hAnsi="Times New Roman" w:cs="Times New Roman"/>
          <w:spacing w:val="-2"/>
          <w:sz w:val="24"/>
          <w:szCs w:val="24"/>
          <w:lang w:val="sr-Cyrl-RS" w:eastAsia="zh-CN"/>
        </w:rPr>
        <w:t>н</w:t>
      </w:r>
      <w:r w:rsidRPr="0017652F">
        <w:rPr>
          <w:rFonts w:ascii="Times New Roman" w:eastAsia="SimSun" w:hAnsi="Times New Roman" w:cs="Times New Roman"/>
          <w:sz w:val="24"/>
          <w:szCs w:val="24"/>
          <w:lang w:val="sr-Cyrl-RS" w:eastAsia="zh-CN"/>
        </w:rPr>
        <w:t>ије</w:t>
      </w:r>
      <w:r w:rsidRPr="0017652F">
        <w:rPr>
          <w:rFonts w:ascii="Times New Roman" w:eastAsia="SimSun" w:hAnsi="Times New Roman" w:cs="Times New Roman"/>
          <w:spacing w:val="4"/>
          <w:sz w:val="24"/>
          <w:szCs w:val="24"/>
          <w:lang w:val="sr-Cyrl-RS" w:eastAsia="zh-CN"/>
        </w:rPr>
        <w:t xml:space="preserve"> </w:t>
      </w:r>
      <w:r w:rsidRPr="0017652F">
        <w:rPr>
          <w:rFonts w:ascii="Times New Roman" w:eastAsia="SimSun" w:hAnsi="Times New Roman" w:cs="Times New Roman"/>
          <w:sz w:val="24"/>
          <w:szCs w:val="24"/>
          <w:lang w:val="sr-Cyrl-RS" w:eastAsia="zh-CN"/>
        </w:rPr>
        <w:t>н</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в</w:t>
      </w:r>
      <w:r w:rsidRPr="0017652F">
        <w:rPr>
          <w:rFonts w:ascii="Times New Roman" w:eastAsia="SimSun" w:hAnsi="Times New Roman" w:cs="Times New Roman"/>
          <w:spacing w:val="-2"/>
          <w:sz w:val="24"/>
          <w:szCs w:val="24"/>
          <w:lang w:val="sr-Cyrl-RS" w:eastAsia="zh-CN"/>
        </w:rPr>
        <w:t>е</w:t>
      </w:r>
      <w:r w:rsidRPr="0017652F">
        <w:rPr>
          <w:rFonts w:ascii="Times New Roman" w:eastAsia="SimSun" w:hAnsi="Times New Roman" w:cs="Times New Roman"/>
          <w:sz w:val="24"/>
          <w:szCs w:val="24"/>
          <w:lang w:val="sr-Cyrl-RS" w:eastAsia="zh-CN"/>
        </w:rPr>
        <w:t>о</w:t>
      </w:r>
      <w:r w:rsidRPr="0017652F">
        <w:rPr>
          <w:rFonts w:ascii="Times New Roman" w:eastAsia="SimSun" w:hAnsi="Times New Roman" w:cs="Times New Roman"/>
          <w:spacing w:val="6"/>
          <w:sz w:val="24"/>
          <w:szCs w:val="24"/>
          <w:lang w:val="sr-Cyrl-RS" w:eastAsia="zh-CN"/>
        </w:rPr>
        <w:t xml:space="preserve"> </w:t>
      </w:r>
      <w:r w:rsidRPr="0017652F">
        <w:rPr>
          <w:rFonts w:ascii="Times New Roman" w:eastAsia="SimSun" w:hAnsi="Times New Roman" w:cs="Times New Roman"/>
          <w:sz w:val="24"/>
          <w:szCs w:val="24"/>
          <w:lang w:val="sr-Cyrl-RS" w:eastAsia="zh-CN"/>
        </w:rPr>
        <w:t>у</w:t>
      </w:r>
      <w:r w:rsidRPr="0017652F">
        <w:rPr>
          <w:rFonts w:ascii="Times New Roman" w:eastAsia="SimSun" w:hAnsi="Times New Roman" w:cs="Times New Roman"/>
          <w:spacing w:val="2"/>
          <w:sz w:val="24"/>
          <w:szCs w:val="24"/>
          <w:lang w:val="sr-Cyrl-RS" w:eastAsia="zh-CN"/>
        </w:rPr>
        <w:t xml:space="preserve"> </w:t>
      </w:r>
      <w:r w:rsidRPr="0017652F">
        <w:rPr>
          <w:rFonts w:ascii="Times New Roman" w:eastAsia="SimSun" w:hAnsi="Times New Roman" w:cs="Times New Roman"/>
          <w:sz w:val="24"/>
          <w:szCs w:val="24"/>
          <w:lang w:val="sr-Cyrl-RS" w:eastAsia="zh-CN"/>
        </w:rPr>
        <w:t>по</w:t>
      </w:r>
      <w:r w:rsidRPr="0017652F">
        <w:rPr>
          <w:rFonts w:ascii="Times New Roman" w:eastAsia="SimSun" w:hAnsi="Times New Roman" w:cs="Times New Roman"/>
          <w:spacing w:val="3"/>
          <w:sz w:val="24"/>
          <w:szCs w:val="24"/>
          <w:lang w:val="sr-Cyrl-RS" w:eastAsia="zh-CN"/>
        </w:rPr>
        <w:t>н</w:t>
      </w:r>
      <w:r w:rsidRPr="0017652F">
        <w:rPr>
          <w:rFonts w:ascii="Times New Roman" w:eastAsia="SimSun" w:hAnsi="Times New Roman" w:cs="Times New Roman"/>
          <w:spacing w:val="-8"/>
          <w:sz w:val="24"/>
          <w:szCs w:val="24"/>
          <w:lang w:val="sr-Cyrl-RS" w:eastAsia="zh-CN"/>
        </w:rPr>
        <w:t>у</w:t>
      </w:r>
      <w:r w:rsidRPr="0017652F">
        <w:rPr>
          <w:rFonts w:ascii="Times New Roman" w:eastAsia="SimSun" w:hAnsi="Times New Roman" w:cs="Times New Roman"/>
          <w:sz w:val="24"/>
          <w:szCs w:val="24"/>
          <w:lang w:val="sr-Cyrl-RS" w:eastAsia="zh-CN"/>
        </w:rPr>
        <w:t>д</w:t>
      </w:r>
      <w:r w:rsidRPr="0017652F">
        <w:rPr>
          <w:rFonts w:ascii="Times New Roman" w:eastAsia="SimSun" w:hAnsi="Times New Roman" w:cs="Times New Roman"/>
          <w:spacing w:val="1"/>
          <w:sz w:val="24"/>
          <w:szCs w:val="24"/>
          <w:lang w:val="sr-Cyrl-RS" w:eastAsia="zh-CN"/>
        </w:rPr>
        <w:t>и</w:t>
      </w:r>
      <w:r w:rsidRPr="0017652F">
        <w:rPr>
          <w:rFonts w:ascii="Times New Roman" w:eastAsia="SimSun" w:hAnsi="Times New Roman" w:cs="Times New Roman"/>
          <w:sz w:val="24"/>
          <w:szCs w:val="24"/>
          <w:lang w:val="sr-Cyrl-RS" w:eastAsia="zh-CN"/>
        </w:rPr>
        <w:t>,</w:t>
      </w:r>
      <w:r w:rsidRPr="0017652F">
        <w:rPr>
          <w:rFonts w:ascii="Times New Roman" w:eastAsia="SimSun" w:hAnsi="Times New Roman" w:cs="Times New Roman"/>
          <w:spacing w:val="4"/>
          <w:sz w:val="24"/>
          <w:szCs w:val="24"/>
          <w:lang w:val="sr-Cyrl-RS" w:eastAsia="zh-CN"/>
        </w:rPr>
        <w:t xml:space="preserve"> </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ко</w:t>
      </w:r>
      <w:r w:rsidRPr="0017652F">
        <w:rPr>
          <w:rFonts w:ascii="Times New Roman" w:eastAsia="SimSun" w:hAnsi="Times New Roman" w:cs="Times New Roman"/>
          <w:spacing w:val="4"/>
          <w:sz w:val="24"/>
          <w:szCs w:val="24"/>
          <w:lang w:val="sr-Cyrl-RS" w:eastAsia="zh-CN"/>
        </w:rPr>
        <w:t xml:space="preserve"> </w:t>
      </w:r>
      <w:r w:rsidRPr="0017652F">
        <w:rPr>
          <w:rFonts w:ascii="Times New Roman" w:eastAsia="SimSun" w:hAnsi="Times New Roman" w:cs="Times New Roman"/>
          <w:sz w:val="24"/>
          <w:szCs w:val="24"/>
          <w:lang w:val="sr-Cyrl-RS" w:eastAsia="zh-CN"/>
        </w:rPr>
        <w:t>је</w:t>
      </w:r>
      <w:r w:rsidRPr="0017652F">
        <w:rPr>
          <w:rFonts w:ascii="Times New Roman" w:eastAsia="SimSun" w:hAnsi="Times New Roman" w:cs="Times New Roman"/>
          <w:spacing w:val="4"/>
          <w:sz w:val="24"/>
          <w:szCs w:val="24"/>
          <w:lang w:val="sr-Cyrl-RS" w:eastAsia="zh-CN"/>
        </w:rPr>
        <w:t xml:space="preserve"> </w:t>
      </w:r>
      <w:r w:rsidRPr="0017652F">
        <w:rPr>
          <w:rFonts w:ascii="Times New Roman" w:eastAsia="SimSun" w:hAnsi="Times New Roman" w:cs="Times New Roman"/>
          <w:sz w:val="24"/>
          <w:szCs w:val="24"/>
          <w:lang w:val="sr-Cyrl-RS" w:eastAsia="zh-CN"/>
        </w:rPr>
        <w:t xml:space="preserve">на </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тр</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ни</w:t>
      </w:r>
      <w:r w:rsidRPr="0017652F">
        <w:rPr>
          <w:rFonts w:ascii="Times New Roman" w:eastAsia="SimSun" w:hAnsi="Times New Roman" w:cs="Times New Roman"/>
          <w:spacing w:val="5"/>
          <w:sz w:val="24"/>
          <w:szCs w:val="24"/>
          <w:lang w:val="sr-Cyrl-RS" w:eastAsia="zh-CN"/>
        </w:rPr>
        <w:t xml:space="preserve"> </w:t>
      </w:r>
      <w:r w:rsidRPr="0017652F">
        <w:rPr>
          <w:rFonts w:ascii="Times New Roman" w:eastAsia="SimSun" w:hAnsi="Times New Roman" w:cs="Times New Roman"/>
          <w:sz w:val="24"/>
          <w:szCs w:val="24"/>
          <w:lang w:val="sr-Cyrl-RS" w:eastAsia="zh-CN"/>
        </w:rPr>
        <w:t>под</w:t>
      </w:r>
      <w:r w:rsidRPr="0017652F">
        <w:rPr>
          <w:rFonts w:ascii="Times New Roman" w:eastAsia="SimSun" w:hAnsi="Times New Roman" w:cs="Times New Roman"/>
          <w:spacing w:val="-1"/>
          <w:sz w:val="24"/>
          <w:szCs w:val="24"/>
          <w:lang w:val="sr-Cyrl-RS" w:eastAsia="zh-CN"/>
        </w:rPr>
        <w:t>и</w:t>
      </w:r>
      <w:r w:rsidRPr="0017652F">
        <w:rPr>
          <w:rFonts w:ascii="Times New Roman" w:eastAsia="SimSun" w:hAnsi="Times New Roman" w:cs="Times New Roman"/>
          <w:sz w:val="24"/>
          <w:szCs w:val="24"/>
          <w:lang w:val="sr-Cyrl-RS" w:eastAsia="zh-CN"/>
        </w:rPr>
        <w:t>зв</w:t>
      </w:r>
      <w:r w:rsidRPr="0017652F">
        <w:rPr>
          <w:rFonts w:ascii="Times New Roman" w:eastAsia="SimSun" w:hAnsi="Times New Roman" w:cs="Times New Roman"/>
          <w:spacing w:val="1"/>
          <w:sz w:val="24"/>
          <w:szCs w:val="24"/>
          <w:lang w:val="sr-Cyrl-RS" w:eastAsia="zh-CN"/>
        </w:rPr>
        <w:t>о</w:t>
      </w:r>
      <w:r w:rsidRPr="0017652F">
        <w:rPr>
          <w:rFonts w:ascii="Times New Roman" w:eastAsia="SimSun" w:hAnsi="Times New Roman" w:cs="Times New Roman"/>
          <w:sz w:val="24"/>
          <w:szCs w:val="24"/>
          <w:lang w:val="sr-Cyrl-RS" w:eastAsia="zh-CN"/>
        </w:rPr>
        <w:t>ђ</w:t>
      </w:r>
      <w:r w:rsidRPr="0017652F">
        <w:rPr>
          <w:rFonts w:ascii="Times New Roman" w:eastAsia="SimSun" w:hAnsi="Times New Roman" w:cs="Times New Roman"/>
          <w:spacing w:val="-2"/>
          <w:sz w:val="24"/>
          <w:szCs w:val="24"/>
          <w:lang w:val="sr-Cyrl-RS" w:eastAsia="zh-CN"/>
        </w:rPr>
        <w:t>а</w:t>
      </w:r>
      <w:r w:rsidRPr="0017652F">
        <w:rPr>
          <w:rFonts w:ascii="Times New Roman" w:eastAsia="SimSun" w:hAnsi="Times New Roman" w:cs="Times New Roman"/>
          <w:spacing w:val="-1"/>
          <w:sz w:val="24"/>
          <w:szCs w:val="24"/>
          <w:lang w:val="sr-Cyrl-RS" w:eastAsia="zh-CN"/>
        </w:rPr>
        <w:t>ч</w:t>
      </w:r>
      <w:r w:rsidRPr="0017652F">
        <w:rPr>
          <w:rFonts w:ascii="Times New Roman" w:eastAsia="SimSun" w:hAnsi="Times New Roman" w:cs="Times New Roman"/>
          <w:sz w:val="24"/>
          <w:szCs w:val="24"/>
          <w:lang w:val="sr-Cyrl-RS" w:eastAsia="zh-CN"/>
        </w:rPr>
        <w:t>а</w:t>
      </w:r>
      <w:r w:rsidRPr="0017652F">
        <w:rPr>
          <w:rFonts w:ascii="Times New Roman" w:eastAsia="SimSun" w:hAnsi="Times New Roman" w:cs="Times New Roman"/>
          <w:spacing w:val="3"/>
          <w:sz w:val="24"/>
          <w:szCs w:val="24"/>
          <w:lang w:val="sr-Cyrl-RS" w:eastAsia="zh-CN"/>
        </w:rPr>
        <w:t xml:space="preserve"> </w:t>
      </w:r>
      <w:r w:rsidRPr="0017652F">
        <w:rPr>
          <w:rFonts w:ascii="Times New Roman" w:eastAsia="SimSun" w:hAnsi="Times New Roman" w:cs="Times New Roman"/>
          <w:sz w:val="24"/>
          <w:szCs w:val="24"/>
          <w:lang w:val="sr-Cyrl-RS" w:eastAsia="zh-CN"/>
        </w:rPr>
        <w:t>н</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pacing w:val="3"/>
          <w:sz w:val="24"/>
          <w:szCs w:val="24"/>
          <w:lang w:val="sr-Cyrl-RS" w:eastAsia="zh-CN"/>
        </w:rPr>
        <w:t>к</w:t>
      </w:r>
      <w:r w:rsidRPr="0017652F">
        <w:rPr>
          <w:rFonts w:ascii="Times New Roman" w:eastAsia="SimSun" w:hAnsi="Times New Roman" w:cs="Times New Roman"/>
          <w:sz w:val="24"/>
          <w:szCs w:val="24"/>
          <w:lang w:val="sr-Cyrl-RS" w:eastAsia="zh-CN"/>
        </w:rPr>
        <w:t>он</w:t>
      </w:r>
      <w:r w:rsidRPr="0017652F">
        <w:rPr>
          <w:rFonts w:ascii="Times New Roman" w:eastAsia="SimSun" w:hAnsi="Times New Roman" w:cs="Times New Roman"/>
          <w:spacing w:val="5"/>
          <w:sz w:val="24"/>
          <w:szCs w:val="24"/>
          <w:lang w:val="sr-Cyrl-RS" w:eastAsia="zh-CN"/>
        </w:rPr>
        <w:t xml:space="preserve"> </w:t>
      </w:r>
      <w:r w:rsidRPr="0017652F">
        <w:rPr>
          <w:rFonts w:ascii="Times New Roman" w:eastAsia="SimSun" w:hAnsi="Times New Roman" w:cs="Times New Roman"/>
          <w:sz w:val="24"/>
          <w:szCs w:val="24"/>
          <w:lang w:val="sr-Cyrl-RS" w:eastAsia="zh-CN"/>
        </w:rPr>
        <w:t>под</w:t>
      </w:r>
      <w:r w:rsidRPr="0017652F">
        <w:rPr>
          <w:rFonts w:ascii="Times New Roman" w:eastAsia="SimSun" w:hAnsi="Times New Roman" w:cs="Times New Roman"/>
          <w:spacing w:val="1"/>
          <w:sz w:val="24"/>
          <w:szCs w:val="24"/>
          <w:lang w:val="sr-Cyrl-RS" w:eastAsia="zh-CN"/>
        </w:rPr>
        <w:t>н</w:t>
      </w:r>
      <w:r w:rsidRPr="0017652F">
        <w:rPr>
          <w:rFonts w:ascii="Times New Roman" w:eastAsia="SimSun" w:hAnsi="Times New Roman" w:cs="Times New Roman"/>
          <w:sz w:val="24"/>
          <w:szCs w:val="24"/>
          <w:lang w:val="sr-Cyrl-RS" w:eastAsia="zh-CN"/>
        </w:rPr>
        <w:t>ош</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ња</w:t>
      </w:r>
      <w:r w:rsidRPr="0017652F">
        <w:rPr>
          <w:rFonts w:ascii="Times New Roman" w:eastAsia="SimSun" w:hAnsi="Times New Roman" w:cs="Times New Roman"/>
          <w:spacing w:val="2"/>
          <w:sz w:val="24"/>
          <w:szCs w:val="24"/>
          <w:lang w:val="sr-Cyrl-RS" w:eastAsia="zh-CN"/>
        </w:rPr>
        <w:t xml:space="preserve"> </w:t>
      </w:r>
      <w:r w:rsidRPr="0017652F">
        <w:rPr>
          <w:rFonts w:ascii="Times New Roman" w:eastAsia="SimSun" w:hAnsi="Times New Roman" w:cs="Times New Roman"/>
          <w:sz w:val="24"/>
          <w:szCs w:val="24"/>
          <w:lang w:val="sr-Cyrl-RS" w:eastAsia="zh-CN"/>
        </w:rPr>
        <w:t>по</w:t>
      </w:r>
      <w:r w:rsidRPr="0017652F">
        <w:rPr>
          <w:rFonts w:ascii="Times New Roman" w:eastAsia="SimSun" w:hAnsi="Times New Roman" w:cs="Times New Roman"/>
          <w:spacing w:val="3"/>
          <w:sz w:val="24"/>
          <w:szCs w:val="24"/>
          <w:lang w:val="sr-Cyrl-RS" w:eastAsia="zh-CN"/>
        </w:rPr>
        <w:t>н</w:t>
      </w:r>
      <w:r w:rsidRPr="0017652F">
        <w:rPr>
          <w:rFonts w:ascii="Times New Roman" w:eastAsia="SimSun" w:hAnsi="Times New Roman" w:cs="Times New Roman"/>
          <w:spacing w:val="-8"/>
          <w:sz w:val="24"/>
          <w:szCs w:val="24"/>
          <w:lang w:val="sr-Cyrl-RS" w:eastAsia="zh-CN"/>
        </w:rPr>
        <w:t>у</w:t>
      </w:r>
      <w:r w:rsidRPr="0017652F">
        <w:rPr>
          <w:rFonts w:ascii="Times New Roman" w:eastAsia="SimSun" w:hAnsi="Times New Roman" w:cs="Times New Roman"/>
          <w:spacing w:val="2"/>
          <w:sz w:val="24"/>
          <w:szCs w:val="24"/>
          <w:lang w:val="sr-Cyrl-RS" w:eastAsia="zh-CN"/>
        </w:rPr>
        <w:t>д</w:t>
      </w:r>
      <w:r w:rsidRPr="0017652F">
        <w:rPr>
          <w:rFonts w:ascii="Times New Roman" w:eastAsia="SimSun" w:hAnsi="Times New Roman" w:cs="Times New Roman"/>
          <w:sz w:val="24"/>
          <w:szCs w:val="24"/>
          <w:lang w:val="sr-Cyrl-RS" w:eastAsia="zh-CN"/>
        </w:rPr>
        <w:t>е</w:t>
      </w:r>
      <w:r w:rsidRPr="0017652F">
        <w:rPr>
          <w:rFonts w:ascii="Times New Roman" w:eastAsia="SimSun" w:hAnsi="Times New Roman" w:cs="Times New Roman"/>
          <w:spacing w:val="6"/>
          <w:sz w:val="24"/>
          <w:szCs w:val="24"/>
          <w:lang w:val="sr-Cyrl-RS" w:eastAsia="zh-CN"/>
        </w:rPr>
        <w:t xml:space="preserve"> </w:t>
      </w:r>
      <w:r w:rsidRPr="0017652F">
        <w:rPr>
          <w:rFonts w:ascii="Times New Roman" w:eastAsia="SimSun" w:hAnsi="Times New Roman" w:cs="Times New Roman"/>
          <w:sz w:val="24"/>
          <w:szCs w:val="24"/>
          <w:lang w:val="sr-Cyrl-RS" w:eastAsia="zh-CN"/>
        </w:rPr>
        <w:t>н</w:t>
      </w:r>
      <w:r w:rsidRPr="0017652F">
        <w:rPr>
          <w:rFonts w:ascii="Times New Roman" w:eastAsia="SimSun" w:hAnsi="Times New Roman" w:cs="Times New Roman"/>
          <w:spacing w:val="-1"/>
          <w:sz w:val="24"/>
          <w:szCs w:val="24"/>
          <w:lang w:val="sr-Cyrl-RS" w:eastAsia="zh-CN"/>
        </w:rPr>
        <w:t>ас</w:t>
      </w:r>
      <w:r w:rsidRPr="0017652F">
        <w:rPr>
          <w:rFonts w:ascii="Times New Roman" w:eastAsia="SimSun" w:hAnsi="Times New Roman" w:cs="Times New Roman"/>
          <w:sz w:val="24"/>
          <w:szCs w:val="24"/>
          <w:lang w:val="sr-Cyrl-RS" w:eastAsia="zh-CN"/>
        </w:rPr>
        <w:t>т</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ла</w:t>
      </w:r>
      <w:r w:rsidRPr="0017652F">
        <w:rPr>
          <w:rFonts w:ascii="Times New Roman" w:eastAsia="SimSun" w:hAnsi="Times New Roman" w:cs="Times New Roman"/>
          <w:spacing w:val="3"/>
          <w:sz w:val="24"/>
          <w:szCs w:val="24"/>
          <w:lang w:val="sr-Cyrl-RS" w:eastAsia="zh-CN"/>
        </w:rPr>
        <w:t xml:space="preserve"> </w:t>
      </w:r>
      <w:r w:rsidRPr="0017652F">
        <w:rPr>
          <w:rFonts w:ascii="Times New Roman" w:eastAsia="SimSun" w:hAnsi="Times New Roman" w:cs="Times New Roman"/>
          <w:sz w:val="24"/>
          <w:szCs w:val="24"/>
          <w:lang w:val="sr-Cyrl-RS" w:eastAsia="zh-CN"/>
        </w:rPr>
        <w:t>тр</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ј</w:t>
      </w:r>
      <w:r w:rsidRPr="0017652F">
        <w:rPr>
          <w:rFonts w:ascii="Times New Roman" w:eastAsia="SimSun" w:hAnsi="Times New Roman" w:cs="Times New Roman"/>
          <w:spacing w:val="1"/>
          <w:sz w:val="24"/>
          <w:szCs w:val="24"/>
          <w:lang w:val="sr-Cyrl-RS" w:eastAsia="zh-CN"/>
        </w:rPr>
        <w:t>н</w:t>
      </w:r>
      <w:r w:rsidRPr="0017652F">
        <w:rPr>
          <w:rFonts w:ascii="Times New Roman" w:eastAsia="SimSun" w:hAnsi="Times New Roman" w:cs="Times New Roman"/>
          <w:sz w:val="24"/>
          <w:szCs w:val="24"/>
          <w:lang w:val="sr-Cyrl-RS" w:eastAsia="zh-CN"/>
        </w:rPr>
        <w:t>ија</w:t>
      </w:r>
      <w:r w:rsidRPr="0017652F">
        <w:rPr>
          <w:rFonts w:ascii="Times New Roman" w:eastAsia="SimSun" w:hAnsi="Times New Roman" w:cs="Times New Roman"/>
          <w:spacing w:val="4"/>
          <w:sz w:val="24"/>
          <w:szCs w:val="24"/>
          <w:lang w:val="sr-Cyrl-RS" w:eastAsia="zh-CN"/>
        </w:rPr>
        <w:t xml:space="preserve"> </w:t>
      </w:r>
      <w:r w:rsidRPr="0017652F">
        <w:rPr>
          <w:rFonts w:ascii="Times New Roman" w:eastAsia="SimSun" w:hAnsi="Times New Roman" w:cs="Times New Roman"/>
          <w:sz w:val="24"/>
          <w:szCs w:val="24"/>
          <w:lang w:val="sr-Cyrl-RS" w:eastAsia="zh-CN"/>
        </w:rPr>
        <w:t>н</w:t>
      </w:r>
      <w:r w:rsidRPr="0017652F">
        <w:rPr>
          <w:rFonts w:ascii="Times New Roman" w:eastAsia="SimSun" w:hAnsi="Times New Roman" w:cs="Times New Roman"/>
          <w:spacing w:val="-1"/>
          <w:sz w:val="24"/>
          <w:szCs w:val="24"/>
          <w:lang w:val="sr-Cyrl-RS" w:eastAsia="zh-CN"/>
        </w:rPr>
        <w:t>ес</w:t>
      </w:r>
      <w:r w:rsidRPr="0017652F">
        <w:rPr>
          <w:rFonts w:ascii="Times New Roman" w:eastAsia="SimSun" w:hAnsi="Times New Roman" w:cs="Times New Roman"/>
          <w:sz w:val="24"/>
          <w:szCs w:val="24"/>
          <w:lang w:val="sr-Cyrl-RS" w:eastAsia="zh-CN"/>
        </w:rPr>
        <w:t>по</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об</w:t>
      </w:r>
      <w:r w:rsidRPr="0017652F">
        <w:rPr>
          <w:rFonts w:ascii="Times New Roman" w:eastAsia="SimSun" w:hAnsi="Times New Roman" w:cs="Times New Roman"/>
          <w:spacing w:val="1"/>
          <w:sz w:val="24"/>
          <w:szCs w:val="24"/>
          <w:lang w:val="sr-Cyrl-RS" w:eastAsia="zh-CN"/>
        </w:rPr>
        <w:t>н</w:t>
      </w:r>
      <w:r w:rsidRPr="0017652F">
        <w:rPr>
          <w:rFonts w:ascii="Times New Roman" w:eastAsia="SimSun" w:hAnsi="Times New Roman" w:cs="Times New Roman"/>
          <w:sz w:val="24"/>
          <w:szCs w:val="24"/>
          <w:lang w:val="sr-Cyrl-RS" w:eastAsia="zh-CN"/>
        </w:rPr>
        <w:t>о</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т</w:t>
      </w:r>
      <w:r w:rsidRPr="0017652F">
        <w:rPr>
          <w:rFonts w:ascii="Times New Roman" w:eastAsia="SimSun" w:hAnsi="Times New Roman" w:cs="Times New Roman"/>
          <w:spacing w:val="5"/>
          <w:sz w:val="24"/>
          <w:szCs w:val="24"/>
          <w:lang w:val="sr-Cyrl-RS" w:eastAsia="zh-CN"/>
        </w:rPr>
        <w:t xml:space="preserve"> </w:t>
      </w:r>
      <w:r w:rsidRPr="0017652F">
        <w:rPr>
          <w:rFonts w:ascii="Times New Roman" w:eastAsia="SimSun" w:hAnsi="Times New Roman" w:cs="Times New Roman"/>
          <w:sz w:val="24"/>
          <w:szCs w:val="24"/>
          <w:lang w:val="sr-Cyrl-RS" w:eastAsia="zh-CN"/>
        </w:rPr>
        <w:t>пл</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ћ</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њ</w:t>
      </w:r>
      <w:r w:rsidRPr="0017652F">
        <w:rPr>
          <w:rFonts w:ascii="Times New Roman" w:eastAsia="SimSun" w:hAnsi="Times New Roman" w:cs="Times New Roman"/>
          <w:spacing w:val="-2"/>
          <w:sz w:val="24"/>
          <w:szCs w:val="24"/>
          <w:lang w:val="sr-Cyrl-RS" w:eastAsia="zh-CN"/>
        </w:rPr>
        <w:t>а</w:t>
      </w:r>
      <w:r w:rsidRPr="0017652F">
        <w:rPr>
          <w:rFonts w:ascii="Times New Roman" w:eastAsia="SimSun" w:hAnsi="Times New Roman" w:cs="Times New Roman"/>
          <w:sz w:val="24"/>
          <w:szCs w:val="24"/>
          <w:lang w:val="sr-Cyrl-RS" w:eastAsia="zh-CN"/>
        </w:rPr>
        <w:t>,</w:t>
      </w:r>
      <w:r w:rsidRPr="0017652F">
        <w:rPr>
          <w:rFonts w:ascii="Times New Roman" w:eastAsia="SimSun" w:hAnsi="Times New Roman" w:cs="Times New Roman"/>
          <w:spacing w:val="4"/>
          <w:sz w:val="24"/>
          <w:szCs w:val="24"/>
          <w:lang w:val="sr-Cyrl-RS" w:eastAsia="zh-CN"/>
        </w:rPr>
        <w:t xml:space="preserve"> </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ко</w:t>
      </w:r>
      <w:r w:rsidRPr="0017652F">
        <w:rPr>
          <w:rFonts w:ascii="Times New Roman" w:eastAsia="SimSun" w:hAnsi="Times New Roman" w:cs="Times New Roman"/>
          <w:spacing w:val="4"/>
          <w:sz w:val="24"/>
          <w:szCs w:val="24"/>
          <w:lang w:val="sr-Cyrl-RS" w:eastAsia="zh-CN"/>
        </w:rPr>
        <w:t xml:space="preserve"> </w:t>
      </w:r>
      <w:r w:rsidRPr="0017652F">
        <w:rPr>
          <w:rFonts w:ascii="Times New Roman" w:eastAsia="SimSun" w:hAnsi="Times New Roman" w:cs="Times New Roman"/>
          <w:sz w:val="24"/>
          <w:szCs w:val="24"/>
          <w:lang w:val="sr-Cyrl-RS" w:eastAsia="zh-CN"/>
        </w:rPr>
        <w:t>то л</w:t>
      </w:r>
      <w:r w:rsidRPr="0017652F">
        <w:rPr>
          <w:rFonts w:ascii="Times New Roman" w:eastAsia="SimSun" w:hAnsi="Times New Roman" w:cs="Times New Roman"/>
          <w:spacing w:val="1"/>
          <w:sz w:val="24"/>
          <w:szCs w:val="24"/>
          <w:lang w:val="sr-Cyrl-RS" w:eastAsia="zh-CN"/>
        </w:rPr>
        <w:t>и</w:t>
      </w:r>
      <w:r w:rsidRPr="0017652F">
        <w:rPr>
          <w:rFonts w:ascii="Times New Roman" w:eastAsia="SimSun" w:hAnsi="Times New Roman" w:cs="Times New Roman"/>
          <w:sz w:val="24"/>
          <w:szCs w:val="24"/>
          <w:lang w:val="sr-Cyrl-RS" w:eastAsia="zh-CN"/>
        </w:rPr>
        <w:t>це</w:t>
      </w:r>
      <w:r w:rsidRPr="0017652F">
        <w:rPr>
          <w:rFonts w:ascii="Times New Roman" w:eastAsia="SimSun" w:hAnsi="Times New Roman" w:cs="Times New Roman"/>
          <w:spacing w:val="25"/>
          <w:sz w:val="24"/>
          <w:szCs w:val="24"/>
          <w:lang w:val="sr-Cyrl-RS" w:eastAsia="zh-CN"/>
        </w:rPr>
        <w:t xml:space="preserve"> </w:t>
      </w:r>
      <w:r w:rsidRPr="0017652F">
        <w:rPr>
          <w:rFonts w:ascii="Times New Roman" w:eastAsia="SimSun" w:hAnsi="Times New Roman" w:cs="Times New Roman"/>
          <w:sz w:val="24"/>
          <w:szCs w:val="24"/>
          <w:lang w:val="sr-Cyrl-RS" w:eastAsia="zh-CN"/>
        </w:rPr>
        <w:t>и</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pacing w:val="3"/>
          <w:sz w:val="24"/>
          <w:szCs w:val="24"/>
          <w:lang w:val="sr-Cyrl-RS" w:eastAsia="zh-CN"/>
        </w:rPr>
        <w:t>п</w:t>
      </w:r>
      <w:r w:rsidRPr="0017652F">
        <w:rPr>
          <w:rFonts w:ascii="Times New Roman" w:eastAsia="SimSun" w:hAnsi="Times New Roman" w:cs="Times New Roman"/>
          <w:spacing w:val="-8"/>
          <w:sz w:val="24"/>
          <w:szCs w:val="24"/>
          <w:lang w:val="sr-Cyrl-RS" w:eastAsia="zh-CN"/>
        </w:rPr>
        <w:t>у</w:t>
      </w:r>
      <w:r w:rsidRPr="0017652F">
        <w:rPr>
          <w:rFonts w:ascii="Times New Roman" w:eastAsia="SimSun" w:hAnsi="Times New Roman" w:cs="Times New Roman"/>
          <w:sz w:val="24"/>
          <w:szCs w:val="24"/>
          <w:lang w:val="sr-Cyrl-RS" w:eastAsia="zh-CN"/>
        </w:rPr>
        <w:t>њ</w:t>
      </w:r>
      <w:r w:rsidRPr="0017652F">
        <w:rPr>
          <w:rFonts w:ascii="Times New Roman" w:eastAsia="SimSun" w:hAnsi="Times New Roman" w:cs="Times New Roman"/>
          <w:spacing w:val="-2"/>
          <w:sz w:val="24"/>
          <w:szCs w:val="24"/>
          <w:lang w:val="sr-Cyrl-RS" w:eastAsia="zh-CN"/>
        </w:rPr>
        <w:t>а</w:t>
      </w:r>
      <w:r w:rsidRPr="0017652F">
        <w:rPr>
          <w:rFonts w:ascii="Times New Roman" w:eastAsia="SimSun" w:hAnsi="Times New Roman" w:cs="Times New Roman"/>
          <w:spacing w:val="1"/>
          <w:sz w:val="24"/>
          <w:szCs w:val="24"/>
          <w:lang w:val="sr-Cyrl-RS" w:eastAsia="zh-CN"/>
        </w:rPr>
        <w:t>в</w:t>
      </w:r>
      <w:r w:rsidRPr="0017652F">
        <w:rPr>
          <w:rFonts w:ascii="Times New Roman" w:eastAsia="SimSun" w:hAnsi="Times New Roman" w:cs="Times New Roman"/>
          <w:sz w:val="24"/>
          <w:szCs w:val="24"/>
          <w:lang w:val="sr-Cyrl-RS" w:eastAsia="zh-CN"/>
        </w:rPr>
        <w:t>а</w:t>
      </w:r>
      <w:r w:rsidRPr="0017652F">
        <w:rPr>
          <w:rFonts w:ascii="Times New Roman" w:eastAsia="SimSun" w:hAnsi="Times New Roman" w:cs="Times New Roman"/>
          <w:spacing w:val="25"/>
          <w:sz w:val="24"/>
          <w:szCs w:val="24"/>
          <w:lang w:val="sr-Cyrl-RS" w:eastAsia="zh-CN"/>
        </w:rPr>
        <w:t xml:space="preserve"> </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pacing w:val="1"/>
          <w:sz w:val="24"/>
          <w:szCs w:val="24"/>
          <w:lang w:val="sr-Cyrl-RS" w:eastAsia="zh-CN"/>
        </w:rPr>
        <w:t>в</w:t>
      </w:r>
      <w:r w:rsidRPr="0017652F">
        <w:rPr>
          <w:rFonts w:ascii="Times New Roman" w:eastAsia="SimSun" w:hAnsi="Times New Roman" w:cs="Times New Roman"/>
          <w:sz w:val="24"/>
          <w:szCs w:val="24"/>
          <w:lang w:val="sr-Cyrl-RS" w:eastAsia="zh-CN"/>
        </w:rPr>
        <w:t>е</w:t>
      </w:r>
      <w:r w:rsidRPr="0017652F">
        <w:rPr>
          <w:rFonts w:ascii="Times New Roman" w:eastAsia="SimSun" w:hAnsi="Times New Roman" w:cs="Times New Roman"/>
          <w:spacing w:val="27"/>
          <w:sz w:val="24"/>
          <w:szCs w:val="24"/>
          <w:lang w:val="sr-Cyrl-RS" w:eastAsia="zh-CN"/>
        </w:rPr>
        <w:t xml:space="preserve"> </w:t>
      </w:r>
      <w:r w:rsidRPr="0017652F">
        <w:rPr>
          <w:rFonts w:ascii="Times New Roman" w:eastAsia="SimSun" w:hAnsi="Times New Roman" w:cs="Times New Roman"/>
          <w:spacing w:val="-5"/>
          <w:sz w:val="24"/>
          <w:szCs w:val="24"/>
          <w:lang w:val="sr-Cyrl-RS" w:eastAsia="zh-CN"/>
        </w:rPr>
        <w:t>у</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pacing w:val="2"/>
          <w:sz w:val="24"/>
          <w:szCs w:val="24"/>
          <w:lang w:val="sr-Cyrl-RS" w:eastAsia="zh-CN"/>
        </w:rPr>
        <w:t>л</w:t>
      </w:r>
      <w:r w:rsidRPr="0017652F">
        <w:rPr>
          <w:rFonts w:ascii="Times New Roman" w:eastAsia="SimSun" w:hAnsi="Times New Roman" w:cs="Times New Roman"/>
          <w:sz w:val="24"/>
          <w:szCs w:val="24"/>
          <w:lang w:val="sr-Cyrl-RS" w:eastAsia="zh-CN"/>
        </w:rPr>
        <w:t>ове</w:t>
      </w:r>
      <w:r w:rsidRPr="0017652F">
        <w:rPr>
          <w:rFonts w:ascii="Times New Roman" w:eastAsia="SimSun" w:hAnsi="Times New Roman" w:cs="Times New Roman"/>
          <w:spacing w:val="24"/>
          <w:sz w:val="24"/>
          <w:szCs w:val="24"/>
          <w:lang w:val="sr-Cyrl-RS" w:eastAsia="zh-CN"/>
        </w:rPr>
        <w:t xml:space="preserve"> </w:t>
      </w:r>
      <w:r w:rsidRPr="0017652F">
        <w:rPr>
          <w:rFonts w:ascii="Times New Roman" w:eastAsia="SimSun" w:hAnsi="Times New Roman" w:cs="Times New Roman"/>
          <w:sz w:val="24"/>
          <w:szCs w:val="24"/>
          <w:lang w:val="sr-Cyrl-RS" w:eastAsia="zh-CN"/>
        </w:rPr>
        <w:t>одр</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ђ</w:t>
      </w:r>
      <w:r w:rsidRPr="0017652F">
        <w:rPr>
          <w:rFonts w:ascii="Times New Roman" w:eastAsia="SimSun" w:hAnsi="Times New Roman" w:cs="Times New Roman"/>
          <w:spacing w:val="-2"/>
          <w:sz w:val="24"/>
          <w:szCs w:val="24"/>
          <w:lang w:val="sr-Cyrl-RS" w:eastAsia="zh-CN"/>
        </w:rPr>
        <w:t>е</w:t>
      </w:r>
      <w:r w:rsidRPr="0017652F">
        <w:rPr>
          <w:rFonts w:ascii="Times New Roman" w:eastAsia="SimSun" w:hAnsi="Times New Roman" w:cs="Times New Roman"/>
          <w:sz w:val="24"/>
          <w:szCs w:val="24"/>
          <w:lang w:val="sr-Cyrl-RS" w:eastAsia="zh-CN"/>
        </w:rPr>
        <w:t>не</w:t>
      </w:r>
      <w:r w:rsidRPr="0017652F">
        <w:rPr>
          <w:rFonts w:ascii="Times New Roman" w:eastAsia="SimSun" w:hAnsi="Times New Roman" w:cs="Times New Roman"/>
          <w:spacing w:val="25"/>
          <w:sz w:val="24"/>
          <w:szCs w:val="24"/>
          <w:lang w:val="sr-Cyrl-RS" w:eastAsia="zh-CN"/>
        </w:rPr>
        <w:t xml:space="preserve"> </w:t>
      </w:r>
      <w:r w:rsidRPr="0017652F">
        <w:rPr>
          <w:rFonts w:ascii="Times New Roman" w:eastAsia="SimSun" w:hAnsi="Times New Roman" w:cs="Times New Roman"/>
          <w:sz w:val="24"/>
          <w:szCs w:val="24"/>
          <w:lang w:val="sr-Cyrl-RS" w:eastAsia="zh-CN"/>
        </w:rPr>
        <w:t>за</w:t>
      </w:r>
      <w:r w:rsidRPr="0017652F">
        <w:rPr>
          <w:rFonts w:ascii="Times New Roman" w:eastAsia="SimSun" w:hAnsi="Times New Roman" w:cs="Times New Roman"/>
          <w:spacing w:val="25"/>
          <w:sz w:val="24"/>
          <w:szCs w:val="24"/>
          <w:lang w:val="sr-Cyrl-RS" w:eastAsia="zh-CN"/>
        </w:rPr>
        <w:t xml:space="preserve"> </w:t>
      </w:r>
      <w:r w:rsidRPr="0017652F">
        <w:rPr>
          <w:rFonts w:ascii="Times New Roman" w:eastAsia="SimSun" w:hAnsi="Times New Roman" w:cs="Times New Roman"/>
          <w:sz w:val="24"/>
          <w:szCs w:val="24"/>
          <w:lang w:val="sr-Cyrl-RS" w:eastAsia="zh-CN"/>
        </w:rPr>
        <w:t>под</w:t>
      </w:r>
      <w:r w:rsidRPr="0017652F">
        <w:rPr>
          <w:rFonts w:ascii="Times New Roman" w:eastAsia="SimSun" w:hAnsi="Times New Roman" w:cs="Times New Roman"/>
          <w:spacing w:val="1"/>
          <w:sz w:val="24"/>
          <w:szCs w:val="24"/>
          <w:lang w:val="sr-Cyrl-RS" w:eastAsia="zh-CN"/>
        </w:rPr>
        <w:t>и</w:t>
      </w:r>
      <w:r w:rsidRPr="0017652F">
        <w:rPr>
          <w:rFonts w:ascii="Times New Roman" w:eastAsia="SimSun" w:hAnsi="Times New Roman" w:cs="Times New Roman"/>
          <w:sz w:val="24"/>
          <w:szCs w:val="24"/>
          <w:lang w:val="sr-Cyrl-RS" w:eastAsia="zh-CN"/>
        </w:rPr>
        <w:t>з</w:t>
      </w:r>
      <w:r w:rsidRPr="0017652F">
        <w:rPr>
          <w:rFonts w:ascii="Times New Roman" w:eastAsia="SimSun" w:hAnsi="Times New Roman" w:cs="Times New Roman"/>
          <w:spacing w:val="-3"/>
          <w:sz w:val="24"/>
          <w:szCs w:val="24"/>
          <w:lang w:val="sr-Cyrl-RS" w:eastAsia="zh-CN"/>
        </w:rPr>
        <w:t>в</w:t>
      </w:r>
      <w:r w:rsidRPr="0017652F">
        <w:rPr>
          <w:rFonts w:ascii="Times New Roman" w:eastAsia="SimSun" w:hAnsi="Times New Roman" w:cs="Times New Roman"/>
          <w:sz w:val="24"/>
          <w:szCs w:val="24"/>
          <w:lang w:val="sr-Cyrl-RS" w:eastAsia="zh-CN"/>
        </w:rPr>
        <w:t>о</w:t>
      </w:r>
      <w:r w:rsidRPr="0017652F">
        <w:rPr>
          <w:rFonts w:ascii="Times New Roman" w:eastAsia="SimSun" w:hAnsi="Times New Roman" w:cs="Times New Roman"/>
          <w:spacing w:val="-1"/>
          <w:sz w:val="24"/>
          <w:szCs w:val="24"/>
          <w:lang w:val="sr-Cyrl-RS" w:eastAsia="zh-CN"/>
        </w:rPr>
        <w:t>ђач</w:t>
      </w:r>
      <w:r w:rsidRPr="0017652F">
        <w:rPr>
          <w:rFonts w:ascii="Times New Roman" w:eastAsia="SimSun" w:hAnsi="Times New Roman" w:cs="Times New Roman"/>
          <w:sz w:val="24"/>
          <w:szCs w:val="24"/>
          <w:lang w:val="sr-Cyrl-RS" w:eastAsia="zh-CN"/>
        </w:rPr>
        <w:t>а</w:t>
      </w:r>
      <w:r w:rsidRPr="0017652F">
        <w:rPr>
          <w:rFonts w:ascii="Times New Roman" w:eastAsia="SimSun" w:hAnsi="Times New Roman" w:cs="Times New Roman"/>
          <w:spacing w:val="25"/>
          <w:sz w:val="24"/>
          <w:szCs w:val="24"/>
          <w:lang w:val="sr-Cyrl-RS" w:eastAsia="zh-CN"/>
        </w:rPr>
        <w:t xml:space="preserve"> </w:t>
      </w:r>
      <w:r w:rsidRPr="0017652F">
        <w:rPr>
          <w:rFonts w:ascii="Times New Roman" w:eastAsia="SimSun" w:hAnsi="Times New Roman" w:cs="Times New Roman"/>
          <w:sz w:val="24"/>
          <w:szCs w:val="24"/>
          <w:lang w:val="sr-Cyrl-RS" w:eastAsia="zh-CN"/>
        </w:rPr>
        <w:t>и</w:t>
      </w:r>
      <w:r w:rsidRPr="0017652F">
        <w:rPr>
          <w:rFonts w:ascii="Times New Roman" w:eastAsia="SimSun" w:hAnsi="Times New Roman" w:cs="Times New Roman"/>
          <w:spacing w:val="29"/>
          <w:sz w:val="24"/>
          <w:szCs w:val="24"/>
          <w:lang w:val="sr-Cyrl-RS" w:eastAsia="zh-CN"/>
        </w:rPr>
        <w:t xml:space="preserve"> </w:t>
      </w:r>
      <w:r w:rsidRPr="0017652F">
        <w:rPr>
          <w:rFonts w:ascii="Times New Roman" w:eastAsia="SimSun" w:hAnsi="Times New Roman" w:cs="Times New Roman"/>
          <w:spacing w:val="-5"/>
          <w:sz w:val="24"/>
          <w:szCs w:val="24"/>
          <w:lang w:val="sr-Cyrl-RS" w:eastAsia="zh-CN"/>
        </w:rPr>
        <w:t>у</w:t>
      </w:r>
      <w:r w:rsidRPr="0017652F">
        <w:rPr>
          <w:rFonts w:ascii="Times New Roman" w:eastAsia="SimSun" w:hAnsi="Times New Roman" w:cs="Times New Roman"/>
          <w:sz w:val="24"/>
          <w:szCs w:val="24"/>
          <w:lang w:val="sr-Cyrl-RS" w:eastAsia="zh-CN"/>
        </w:rPr>
        <w:t>кол</w:t>
      </w:r>
      <w:r w:rsidRPr="0017652F">
        <w:rPr>
          <w:rFonts w:ascii="Times New Roman" w:eastAsia="SimSun" w:hAnsi="Times New Roman" w:cs="Times New Roman"/>
          <w:spacing w:val="1"/>
          <w:sz w:val="24"/>
          <w:szCs w:val="24"/>
          <w:lang w:val="sr-Cyrl-RS" w:eastAsia="zh-CN"/>
        </w:rPr>
        <w:t>и</w:t>
      </w:r>
      <w:r w:rsidRPr="0017652F">
        <w:rPr>
          <w:rFonts w:ascii="Times New Roman" w:eastAsia="SimSun" w:hAnsi="Times New Roman" w:cs="Times New Roman"/>
          <w:sz w:val="24"/>
          <w:szCs w:val="24"/>
          <w:lang w:val="sr-Cyrl-RS" w:eastAsia="zh-CN"/>
        </w:rPr>
        <w:t>ко</w:t>
      </w:r>
      <w:r w:rsidRPr="0017652F">
        <w:rPr>
          <w:rFonts w:ascii="Times New Roman" w:eastAsia="SimSun" w:hAnsi="Times New Roman" w:cs="Times New Roman"/>
          <w:spacing w:val="26"/>
          <w:sz w:val="24"/>
          <w:szCs w:val="24"/>
          <w:lang w:val="sr-Cyrl-RS" w:eastAsia="zh-CN"/>
        </w:rPr>
        <w:t xml:space="preserve"> </w:t>
      </w:r>
      <w:r w:rsidRPr="0017652F">
        <w:rPr>
          <w:rFonts w:ascii="Times New Roman" w:eastAsia="SimSun" w:hAnsi="Times New Roman" w:cs="Times New Roman"/>
          <w:sz w:val="24"/>
          <w:szCs w:val="24"/>
          <w:lang w:val="sr-Cyrl-RS" w:eastAsia="zh-CN"/>
        </w:rPr>
        <w:t>доб</w:t>
      </w:r>
      <w:r w:rsidRPr="0017652F">
        <w:rPr>
          <w:rFonts w:ascii="Times New Roman" w:eastAsia="SimSun" w:hAnsi="Times New Roman" w:cs="Times New Roman"/>
          <w:spacing w:val="1"/>
          <w:sz w:val="24"/>
          <w:szCs w:val="24"/>
          <w:lang w:val="sr-Cyrl-RS" w:eastAsia="zh-CN"/>
        </w:rPr>
        <w:t>и</w:t>
      </w:r>
      <w:r w:rsidRPr="0017652F">
        <w:rPr>
          <w:rFonts w:ascii="Times New Roman" w:eastAsia="SimSun" w:hAnsi="Times New Roman" w:cs="Times New Roman"/>
          <w:spacing w:val="-2"/>
          <w:sz w:val="24"/>
          <w:szCs w:val="24"/>
          <w:lang w:val="sr-Cyrl-RS" w:eastAsia="zh-CN"/>
        </w:rPr>
        <w:t>ј</w:t>
      </w:r>
      <w:r w:rsidRPr="0017652F">
        <w:rPr>
          <w:rFonts w:ascii="Times New Roman" w:eastAsia="SimSun" w:hAnsi="Times New Roman" w:cs="Times New Roman"/>
          <w:sz w:val="24"/>
          <w:szCs w:val="24"/>
          <w:lang w:val="sr-Cyrl-RS" w:eastAsia="zh-CN"/>
        </w:rPr>
        <w:t>е</w:t>
      </w:r>
      <w:r w:rsidRPr="0017652F">
        <w:rPr>
          <w:rFonts w:ascii="Times New Roman" w:eastAsia="SimSun" w:hAnsi="Times New Roman" w:cs="Times New Roman"/>
          <w:spacing w:val="25"/>
          <w:sz w:val="24"/>
          <w:szCs w:val="24"/>
          <w:lang w:val="sr-Cyrl-RS" w:eastAsia="zh-CN"/>
        </w:rPr>
        <w:t xml:space="preserve"> </w:t>
      </w:r>
      <w:r w:rsidRPr="0017652F">
        <w:rPr>
          <w:rFonts w:ascii="Times New Roman" w:eastAsia="SimSun" w:hAnsi="Times New Roman" w:cs="Times New Roman"/>
          <w:sz w:val="24"/>
          <w:szCs w:val="24"/>
          <w:lang w:val="sr-Cyrl-RS" w:eastAsia="zh-CN"/>
        </w:rPr>
        <w:t>пр</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т</w:t>
      </w:r>
      <w:r w:rsidRPr="0017652F">
        <w:rPr>
          <w:rFonts w:ascii="Times New Roman" w:eastAsia="SimSun" w:hAnsi="Times New Roman" w:cs="Times New Roman"/>
          <w:spacing w:val="2"/>
          <w:sz w:val="24"/>
          <w:szCs w:val="24"/>
          <w:lang w:val="sr-Cyrl-RS" w:eastAsia="zh-CN"/>
        </w:rPr>
        <w:t>х</w:t>
      </w:r>
      <w:r w:rsidRPr="0017652F">
        <w:rPr>
          <w:rFonts w:ascii="Times New Roman" w:eastAsia="SimSun" w:hAnsi="Times New Roman" w:cs="Times New Roman"/>
          <w:sz w:val="24"/>
          <w:szCs w:val="24"/>
          <w:lang w:val="sr-Cyrl-RS" w:eastAsia="zh-CN"/>
        </w:rPr>
        <w:t>о</w:t>
      </w:r>
      <w:r w:rsidRPr="0017652F">
        <w:rPr>
          <w:rFonts w:ascii="Times New Roman" w:eastAsia="SimSun" w:hAnsi="Times New Roman" w:cs="Times New Roman"/>
          <w:spacing w:val="-3"/>
          <w:sz w:val="24"/>
          <w:szCs w:val="24"/>
          <w:lang w:val="sr-Cyrl-RS" w:eastAsia="zh-CN"/>
        </w:rPr>
        <w:t>д</w:t>
      </w:r>
      <w:r w:rsidRPr="0017652F">
        <w:rPr>
          <w:rFonts w:ascii="Times New Roman" w:eastAsia="SimSun" w:hAnsi="Times New Roman" w:cs="Times New Roman"/>
          <w:spacing w:val="3"/>
          <w:sz w:val="24"/>
          <w:szCs w:val="24"/>
          <w:lang w:val="sr-Cyrl-RS" w:eastAsia="zh-CN"/>
        </w:rPr>
        <w:t>н</w:t>
      </w:r>
      <w:r w:rsidRPr="0017652F">
        <w:rPr>
          <w:rFonts w:ascii="Times New Roman" w:eastAsia="SimSun" w:hAnsi="Times New Roman" w:cs="Times New Roman"/>
          <w:sz w:val="24"/>
          <w:szCs w:val="24"/>
          <w:lang w:val="sr-Cyrl-RS" w:eastAsia="zh-CN"/>
        </w:rPr>
        <w:t>у</w:t>
      </w:r>
      <w:r w:rsidRPr="0017652F">
        <w:rPr>
          <w:rFonts w:ascii="Times New Roman" w:eastAsia="SimSun" w:hAnsi="Times New Roman" w:cs="Times New Roman"/>
          <w:spacing w:val="18"/>
          <w:sz w:val="24"/>
          <w:szCs w:val="24"/>
          <w:lang w:val="sr-Cyrl-RS" w:eastAsia="zh-CN"/>
        </w:rPr>
        <w:t xml:space="preserve"> </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гл</w:t>
      </w:r>
      <w:r w:rsidRPr="0017652F">
        <w:rPr>
          <w:rFonts w:ascii="Times New Roman" w:eastAsia="SimSun" w:hAnsi="Times New Roman" w:cs="Times New Roman"/>
          <w:spacing w:val="-1"/>
          <w:sz w:val="24"/>
          <w:szCs w:val="24"/>
          <w:lang w:val="sr-Cyrl-RS" w:eastAsia="zh-CN"/>
        </w:rPr>
        <w:t>ас</w:t>
      </w:r>
      <w:r w:rsidRPr="0017652F">
        <w:rPr>
          <w:rFonts w:ascii="Times New Roman" w:eastAsia="SimSun" w:hAnsi="Times New Roman" w:cs="Times New Roman"/>
          <w:sz w:val="24"/>
          <w:szCs w:val="24"/>
          <w:lang w:val="sr-Cyrl-RS" w:eastAsia="zh-CN"/>
        </w:rPr>
        <w:t>но</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т Наручиоц</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w:t>
      </w:r>
    </w:p>
    <w:p w:rsidR="00B71A56" w:rsidRPr="00A241A7" w:rsidRDefault="00B71A56" w:rsidP="00B71A56">
      <w:pPr>
        <w:widowControl w:val="0"/>
        <w:kinsoku w:val="0"/>
        <w:overflowPunct w:val="0"/>
        <w:autoSpaceDE w:val="0"/>
        <w:autoSpaceDN w:val="0"/>
        <w:adjustRightInd w:val="0"/>
        <w:spacing w:after="0" w:line="276" w:lineRule="exact"/>
        <w:ind w:right="120"/>
        <w:jc w:val="both"/>
        <w:rPr>
          <w:rFonts w:ascii="Times New Roman" w:eastAsia="SimSun" w:hAnsi="Times New Roman" w:cs="Times New Roman"/>
          <w:sz w:val="10"/>
          <w:szCs w:val="24"/>
          <w:lang w:val="sr-Cyrl-RS" w:eastAsia="zh-CN"/>
        </w:rPr>
      </w:pPr>
    </w:p>
    <w:p w:rsidR="00B71A56" w:rsidRPr="0017652F" w:rsidRDefault="00B71A56" w:rsidP="00B71A56">
      <w:pPr>
        <w:widowControl w:val="0"/>
        <w:tabs>
          <w:tab w:val="left" w:pos="1241"/>
        </w:tabs>
        <w:kinsoku w:val="0"/>
        <w:overflowPunct w:val="0"/>
        <w:autoSpaceDE w:val="0"/>
        <w:autoSpaceDN w:val="0"/>
        <w:adjustRightInd w:val="0"/>
        <w:spacing w:before="69" w:after="0" w:line="240" w:lineRule="auto"/>
        <w:jc w:val="center"/>
        <w:outlineLvl w:val="0"/>
        <w:rPr>
          <w:rFonts w:ascii="Times New Roman" w:eastAsia="SimSun" w:hAnsi="Times New Roman" w:cs="Times New Roman"/>
          <w:sz w:val="24"/>
          <w:szCs w:val="24"/>
          <w:lang w:val="sr-Cyrl-RS" w:eastAsia="zh-CN"/>
        </w:rPr>
      </w:pPr>
      <w:r w:rsidRPr="0017652F">
        <w:rPr>
          <w:rFonts w:ascii="Times New Roman" w:eastAsia="SimSun" w:hAnsi="Times New Roman" w:cs="Times New Roman"/>
          <w:b/>
          <w:bCs/>
          <w:sz w:val="24"/>
          <w:szCs w:val="24"/>
          <w:lang w:val="sr-Cyrl-RS" w:eastAsia="zh-CN"/>
        </w:rPr>
        <w:t>ЗАЈЕД</w:t>
      </w:r>
      <w:r w:rsidRPr="0017652F">
        <w:rPr>
          <w:rFonts w:ascii="Times New Roman" w:eastAsia="SimSun" w:hAnsi="Times New Roman" w:cs="Times New Roman"/>
          <w:b/>
          <w:bCs/>
          <w:spacing w:val="1"/>
          <w:sz w:val="24"/>
          <w:szCs w:val="24"/>
          <w:lang w:val="sr-Cyrl-RS" w:eastAsia="zh-CN"/>
        </w:rPr>
        <w:t>Н</w:t>
      </w:r>
      <w:r w:rsidRPr="0017652F">
        <w:rPr>
          <w:rFonts w:ascii="Times New Roman" w:eastAsia="SimSun" w:hAnsi="Times New Roman" w:cs="Times New Roman"/>
          <w:b/>
          <w:bCs/>
          <w:sz w:val="24"/>
          <w:szCs w:val="24"/>
          <w:lang w:val="sr-Cyrl-RS" w:eastAsia="zh-CN"/>
        </w:rPr>
        <w:t>И</w:t>
      </w:r>
      <w:r w:rsidRPr="0017652F">
        <w:rPr>
          <w:rFonts w:ascii="Times New Roman" w:eastAsia="SimSun" w:hAnsi="Times New Roman" w:cs="Times New Roman"/>
          <w:b/>
          <w:bCs/>
          <w:spacing w:val="-1"/>
          <w:sz w:val="24"/>
          <w:szCs w:val="24"/>
          <w:lang w:val="sr-Cyrl-RS" w:eastAsia="zh-CN"/>
        </w:rPr>
        <w:t>Ч</w:t>
      </w:r>
      <w:r w:rsidRPr="0017652F">
        <w:rPr>
          <w:rFonts w:ascii="Times New Roman" w:eastAsia="SimSun" w:hAnsi="Times New Roman" w:cs="Times New Roman"/>
          <w:b/>
          <w:bCs/>
          <w:sz w:val="24"/>
          <w:szCs w:val="24"/>
          <w:lang w:val="sr-Cyrl-RS" w:eastAsia="zh-CN"/>
        </w:rPr>
        <w:t xml:space="preserve">КА </w:t>
      </w:r>
      <w:r w:rsidRPr="0017652F">
        <w:rPr>
          <w:rFonts w:ascii="Times New Roman" w:eastAsia="SimSun" w:hAnsi="Times New Roman" w:cs="Times New Roman"/>
          <w:b/>
          <w:bCs/>
          <w:spacing w:val="-3"/>
          <w:sz w:val="24"/>
          <w:szCs w:val="24"/>
          <w:lang w:val="sr-Cyrl-RS" w:eastAsia="zh-CN"/>
        </w:rPr>
        <w:t>П</w:t>
      </w:r>
      <w:r w:rsidRPr="0017652F">
        <w:rPr>
          <w:rFonts w:ascii="Times New Roman" w:eastAsia="SimSun" w:hAnsi="Times New Roman" w:cs="Times New Roman"/>
          <w:b/>
          <w:bCs/>
          <w:sz w:val="24"/>
          <w:szCs w:val="24"/>
          <w:lang w:val="sr-Cyrl-RS" w:eastAsia="zh-CN"/>
        </w:rPr>
        <w:t>ОН</w:t>
      </w:r>
      <w:r w:rsidRPr="0017652F">
        <w:rPr>
          <w:rFonts w:ascii="Times New Roman" w:eastAsia="SimSun" w:hAnsi="Times New Roman" w:cs="Times New Roman"/>
          <w:b/>
          <w:bCs/>
          <w:spacing w:val="-1"/>
          <w:sz w:val="24"/>
          <w:szCs w:val="24"/>
          <w:lang w:val="sr-Cyrl-RS" w:eastAsia="zh-CN"/>
        </w:rPr>
        <w:t>У</w:t>
      </w:r>
      <w:r w:rsidRPr="0017652F">
        <w:rPr>
          <w:rFonts w:ascii="Times New Roman" w:eastAsia="SimSun" w:hAnsi="Times New Roman" w:cs="Times New Roman"/>
          <w:b/>
          <w:bCs/>
          <w:sz w:val="24"/>
          <w:szCs w:val="24"/>
          <w:lang w:val="sr-Cyrl-RS" w:eastAsia="zh-CN"/>
        </w:rPr>
        <w:t>ДА</w:t>
      </w:r>
    </w:p>
    <w:p w:rsidR="00B71A56" w:rsidRPr="0017652F" w:rsidRDefault="00B71A56" w:rsidP="00B71A56">
      <w:pPr>
        <w:widowControl w:val="0"/>
        <w:kinsoku w:val="0"/>
        <w:overflowPunct w:val="0"/>
        <w:autoSpaceDE w:val="0"/>
        <w:autoSpaceDN w:val="0"/>
        <w:adjustRightInd w:val="0"/>
        <w:spacing w:before="11" w:after="0" w:line="260" w:lineRule="exact"/>
        <w:rPr>
          <w:rFonts w:ascii="Times New Roman" w:eastAsia="SimSun" w:hAnsi="Times New Roman" w:cs="Times New Roman"/>
          <w:sz w:val="26"/>
          <w:szCs w:val="26"/>
          <w:lang w:val="sr-Cyrl-RS" w:eastAsia="zh-CN"/>
        </w:rPr>
      </w:pPr>
    </w:p>
    <w:p w:rsidR="00B71A56" w:rsidRPr="0017652F" w:rsidRDefault="00B71A56" w:rsidP="00B71A56">
      <w:pPr>
        <w:widowControl w:val="0"/>
        <w:kinsoku w:val="0"/>
        <w:overflowPunct w:val="0"/>
        <w:autoSpaceDE w:val="0"/>
        <w:autoSpaceDN w:val="0"/>
        <w:adjustRightInd w:val="0"/>
        <w:spacing w:after="0" w:line="240" w:lineRule="auto"/>
        <w:ind w:right="117"/>
        <w:jc w:val="both"/>
        <w:rPr>
          <w:rFonts w:ascii="Times New Roman" w:eastAsia="SimSun" w:hAnsi="Times New Roman" w:cs="Times New Roman"/>
          <w:sz w:val="24"/>
          <w:szCs w:val="24"/>
          <w:lang w:val="sr-Cyrl-RS" w:eastAsia="zh-CN"/>
        </w:rPr>
      </w:pPr>
      <w:r>
        <w:rPr>
          <w:rFonts w:ascii="Times New Roman" w:eastAsia="SimSun" w:hAnsi="Times New Roman" w:cs="Times New Roman"/>
          <w:sz w:val="24"/>
          <w:szCs w:val="24"/>
          <w:lang w:val="sr-Cyrl-RS" w:eastAsia="zh-CN"/>
        </w:rPr>
        <w:tab/>
      </w:r>
      <w:r>
        <w:rPr>
          <w:rFonts w:ascii="Times New Roman" w:eastAsia="SimSun" w:hAnsi="Times New Roman" w:cs="Times New Roman"/>
          <w:sz w:val="24"/>
          <w:szCs w:val="24"/>
          <w:lang w:val="sr-Cyrl-RS" w:eastAsia="zh-CN"/>
        </w:rPr>
        <w:tab/>
      </w:r>
      <w:r w:rsidRPr="0017652F">
        <w:rPr>
          <w:rFonts w:ascii="Times New Roman" w:eastAsia="SimSun" w:hAnsi="Times New Roman" w:cs="Times New Roman"/>
          <w:sz w:val="24"/>
          <w:szCs w:val="24"/>
          <w:lang w:val="sr-Cyrl-RS" w:eastAsia="zh-CN"/>
        </w:rPr>
        <w:t>По</w:t>
      </w:r>
      <w:r w:rsidRPr="0017652F">
        <w:rPr>
          <w:rFonts w:ascii="Times New Roman" w:eastAsia="SimSun" w:hAnsi="Times New Roman" w:cs="Times New Roman"/>
          <w:spacing w:val="2"/>
          <w:sz w:val="24"/>
          <w:szCs w:val="24"/>
          <w:lang w:val="sr-Cyrl-RS" w:eastAsia="zh-CN"/>
        </w:rPr>
        <w:t>н</w:t>
      </w:r>
      <w:r w:rsidRPr="0017652F">
        <w:rPr>
          <w:rFonts w:ascii="Times New Roman" w:eastAsia="SimSun" w:hAnsi="Times New Roman" w:cs="Times New Roman"/>
          <w:spacing w:val="-5"/>
          <w:sz w:val="24"/>
          <w:szCs w:val="24"/>
          <w:lang w:val="sr-Cyrl-RS" w:eastAsia="zh-CN"/>
        </w:rPr>
        <w:t>у</w:t>
      </w:r>
      <w:r w:rsidRPr="0017652F">
        <w:rPr>
          <w:rFonts w:ascii="Times New Roman" w:eastAsia="SimSun" w:hAnsi="Times New Roman" w:cs="Times New Roman"/>
          <w:spacing w:val="4"/>
          <w:sz w:val="24"/>
          <w:szCs w:val="24"/>
          <w:lang w:val="sr-Cyrl-RS" w:eastAsia="zh-CN"/>
        </w:rPr>
        <w:t>д</w:t>
      </w:r>
      <w:r w:rsidRPr="0017652F">
        <w:rPr>
          <w:rFonts w:ascii="Times New Roman" w:eastAsia="SimSun" w:hAnsi="Times New Roman" w:cs="Times New Roman"/>
          <w:sz w:val="24"/>
          <w:szCs w:val="24"/>
          <w:lang w:val="sr-Cyrl-RS" w:eastAsia="zh-CN"/>
        </w:rPr>
        <w:t>у</w:t>
      </w:r>
      <w:r w:rsidRPr="0017652F">
        <w:rPr>
          <w:rFonts w:ascii="Times New Roman" w:eastAsia="SimSun" w:hAnsi="Times New Roman" w:cs="Times New Roman"/>
          <w:spacing w:val="28"/>
          <w:sz w:val="24"/>
          <w:szCs w:val="24"/>
          <w:lang w:val="sr-Cyrl-RS" w:eastAsia="zh-CN"/>
        </w:rPr>
        <w:t xml:space="preserve"> </w:t>
      </w:r>
      <w:r w:rsidRPr="0017652F">
        <w:rPr>
          <w:rFonts w:ascii="Times New Roman" w:eastAsia="SimSun" w:hAnsi="Times New Roman" w:cs="Times New Roman"/>
          <w:spacing w:val="-1"/>
          <w:sz w:val="24"/>
          <w:szCs w:val="24"/>
          <w:lang w:val="sr-Cyrl-RS" w:eastAsia="zh-CN"/>
        </w:rPr>
        <w:t>м</w:t>
      </w:r>
      <w:r w:rsidRPr="0017652F">
        <w:rPr>
          <w:rFonts w:ascii="Times New Roman" w:eastAsia="SimSun" w:hAnsi="Times New Roman" w:cs="Times New Roman"/>
          <w:sz w:val="24"/>
          <w:szCs w:val="24"/>
          <w:lang w:val="sr-Cyrl-RS" w:eastAsia="zh-CN"/>
        </w:rPr>
        <w:t>оже</w:t>
      </w:r>
      <w:r w:rsidRPr="0017652F">
        <w:rPr>
          <w:rFonts w:ascii="Times New Roman" w:eastAsia="SimSun" w:hAnsi="Times New Roman" w:cs="Times New Roman"/>
          <w:spacing w:val="32"/>
          <w:sz w:val="24"/>
          <w:szCs w:val="24"/>
          <w:lang w:val="sr-Cyrl-RS" w:eastAsia="zh-CN"/>
        </w:rPr>
        <w:t xml:space="preserve"> </w:t>
      </w:r>
      <w:r w:rsidRPr="0017652F">
        <w:rPr>
          <w:rFonts w:ascii="Times New Roman" w:eastAsia="SimSun" w:hAnsi="Times New Roman" w:cs="Times New Roman"/>
          <w:sz w:val="24"/>
          <w:szCs w:val="24"/>
          <w:lang w:val="sr-Cyrl-RS" w:eastAsia="zh-CN"/>
        </w:rPr>
        <w:t>под</w:t>
      </w:r>
      <w:r w:rsidRPr="0017652F">
        <w:rPr>
          <w:rFonts w:ascii="Times New Roman" w:eastAsia="SimSun" w:hAnsi="Times New Roman" w:cs="Times New Roman"/>
          <w:spacing w:val="1"/>
          <w:sz w:val="24"/>
          <w:szCs w:val="24"/>
          <w:lang w:val="sr-Cyrl-RS" w:eastAsia="zh-CN"/>
        </w:rPr>
        <w:t>н</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ти</w:t>
      </w:r>
      <w:r w:rsidRPr="0017652F">
        <w:rPr>
          <w:rFonts w:ascii="Times New Roman" w:eastAsia="SimSun" w:hAnsi="Times New Roman" w:cs="Times New Roman"/>
          <w:spacing w:val="34"/>
          <w:sz w:val="24"/>
          <w:szCs w:val="24"/>
          <w:lang w:val="sr-Cyrl-RS" w:eastAsia="zh-CN"/>
        </w:rPr>
        <w:t xml:space="preserve"> </w:t>
      </w:r>
      <w:r w:rsidRPr="0017652F">
        <w:rPr>
          <w:rFonts w:ascii="Times New Roman" w:eastAsia="SimSun" w:hAnsi="Times New Roman" w:cs="Times New Roman"/>
          <w:sz w:val="24"/>
          <w:szCs w:val="24"/>
          <w:lang w:val="sr-Cyrl-RS" w:eastAsia="zh-CN"/>
        </w:rPr>
        <w:t>г</w:t>
      </w:r>
      <w:r w:rsidRPr="0017652F">
        <w:rPr>
          <w:rFonts w:ascii="Times New Roman" w:eastAsia="SimSun" w:hAnsi="Times New Roman" w:cs="Times New Roman"/>
          <w:spacing w:val="2"/>
          <w:sz w:val="24"/>
          <w:szCs w:val="24"/>
          <w:lang w:val="sr-Cyrl-RS" w:eastAsia="zh-CN"/>
        </w:rPr>
        <w:t>р</w:t>
      </w:r>
      <w:r w:rsidRPr="0017652F">
        <w:rPr>
          <w:rFonts w:ascii="Times New Roman" w:eastAsia="SimSun" w:hAnsi="Times New Roman" w:cs="Times New Roman"/>
          <w:spacing w:val="-5"/>
          <w:sz w:val="24"/>
          <w:szCs w:val="24"/>
          <w:lang w:val="sr-Cyrl-RS" w:eastAsia="zh-CN"/>
        </w:rPr>
        <w:t>у</w:t>
      </w:r>
      <w:r w:rsidRPr="0017652F">
        <w:rPr>
          <w:rFonts w:ascii="Times New Roman" w:eastAsia="SimSun" w:hAnsi="Times New Roman" w:cs="Times New Roman"/>
          <w:sz w:val="24"/>
          <w:szCs w:val="24"/>
          <w:lang w:val="sr-Cyrl-RS" w:eastAsia="zh-CN"/>
        </w:rPr>
        <w:t>па</w:t>
      </w:r>
      <w:r w:rsidRPr="0017652F">
        <w:rPr>
          <w:rFonts w:ascii="Times New Roman" w:eastAsia="SimSun" w:hAnsi="Times New Roman" w:cs="Times New Roman"/>
          <w:spacing w:val="32"/>
          <w:sz w:val="24"/>
          <w:szCs w:val="24"/>
          <w:lang w:val="sr-Cyrl-RS" w:eastAsia="zh-CN"/>
        </w:rPr>
        <w:t xml:space="preserve"> </w:t>
      </w:r>
      <w:r w:rsidRPr="0017652F">
        <w:rPr>
          <w:rFonts w:ascii="Times New Roman" w:eastAsia="SimSun" w:hAnsi="Times New Roman" w:cs="Times New Roman"/>
          <w:sz w:val="24"/>
          <w:szCs w:val="24"/>
          <w:lang w:val="sr-Cyrl-RS" w:eastAsia="zh-CN"/>
        </w:rPr>
        <w:t>Понуђ</w:t>
      </w:r>
      <w:r w:rsidRPr="0017652F">
        <w:rPr>
          <w:rFonts w:ascii="Times New Roman" w:eastAsia="SimSun" w:hAnsi="Times New Roman" w:cs="Times New Roman"/>
          <w:spacing w:val="-1"/>
          <w:sz w:val="24"/>
          <w:szCs w:val="24"/>
          <w:lang w:val="sr-Cyrl-RS" w:eastAsia="zh-CN"/>
        </w:rPr>
        <w:t>ача</w:t>
      </w:r>
      <w:r w:rsidRPr="0017652F">
        <w:rPr>
          <w:rFonts w:ascii="Times New Roman" w:eastAsia="SimSun" w:hAnsi="Times New Roman" w:cs="Times New Roman"/>
          <w:sz w:val="24"/>
          <w:szCs w:val="24"/>
          <w:lang w:val="sr-Cyrl-RS" w:eastAsia="zh-CN"/>
        </w:rPr>
        <w:t>.</w:t>
      </w:r>
      <w:r w:rsidRPr="0017652F">
        <w:rPr>
          <w:rFonts w:ascii="Times New Roman" w:eastAsia="SimSun" w:hAnsi="Times New Roman" w:cs="Times New Roman"/>
          <w:spacing w:val="37"/>
          <w:sz w:val="24"/>
          <w:szCs w:val="24"/>
          <w:lang w:val="sr-Cyrl-RS" w:eastAsia="zh-CN"/>
        </w:rPr>
        <w:t xml:space="preserve"> </w:t>
      </w:r>
      <w:r w:rsidRPr="0017652F">
        <w:rPr>
          <w:rFonts w:ascii="Times New Roman" w:eastAsia="SimSun" w:hAnsi="Times New Roman" w:cs="Times New Roman"/>
          <w:sz w:val="24"/>
          <w:szCs w:val="24"/>
          <w:lang w:val="sr-Cyrl-RS" w:eastAsia="zh-CN"/>
        </w:rPr>
        <w:t>С</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т</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вни</w:t>
      </w:r>
      <w:r w:rsidRPr="0017652F">
        <w:rPr>
          <w:rFonts w:ascii="Times New Roman" w:eastAsia="SimSun" w:hAnsi="Times New Roman" w:cs="Times New Roman"/>
          <w:spacing w:val="34"/>
          <w:sz w:val="24"/>
          <w:szCs w:val="24"/>
          <w:lang w:val="sr-Cyrl-RS" w:eastAsia="zh-CN"/>
        </w:rPr>
        <w:t xml:space="preserve"> </w:t>
      </w:r>
      <w:r w:rsidRPr="0017652F">
        <w:rPr>
          <w:rFonts w:ascii="Times New Roman" w:eastAsia="SimSun" w:hAnsi="Times New Roman" w:cs="Times New Roman"/>
          <w:sz w:val="24"/>
          <w:szCs w:val="24"/>
          <w:lang w:val="sr-Cyrl-RS" w:eastAsia="zh-CN"/>
        </w:rPr>
        <w:t>д</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о</w:t>
      </w:r>
      <w:r w:rsidRPr="0017652F">
        <w:rPr>
          <w:rFonts w:ascii="Times New Roman" w:eastAsia="SimSun" w:hAnsi="Times New Roman" w:cs="Times New Roman"/>
          <w:spacing w:val="33"/>
          <w:sz w:val="24"/>
          <w:szCs w:val="24"/>
          <w:lang w:val="sr-Cyrl-RS" w:eastAsia="zh-CN"/>
        </w:rPr>
        <w:t xml:space="preserve"> </w:t>
      </w:r>
      <w:r w:rsidRPr="0017652F">
        <w:rPr>
          <w:rFonts w:ascii="Times New Roman" w:eastAsia="SimSun" w:hAnsi="Times New Roman" w:cs="Times New Roman"/>
          <w:sz w:val="24"/>
          <w:szCs w:val="24"/>
          <w:lang w:val="sr-Cyrl-RS" w:eastAsia="zh-CN"/>
        </w:rPr>
        <w:t>з</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јед</w:t>
      </w:r>
      <w:r w:rsidRPr="0017652F">
        <w:rPr>
          <w:rFonts w:ascii="Times New Roman" w:eastAsia="SimSun" w:hAnsi="Times New Roman" w:cs="Times New Roman"/>
          <w:spacing w:val="-2"/>
          <w:sz w:val="24"/>
          <w:szCs w:val="24"/>
          <w:lang w:val="sr-Cyrl-RS" w:eastAsia="zh-CN"/>
        </w:rPr>
        <w:t>н</w:t>
      </w:r>
      <w:r w:rsidRPr="0017652F">
        <w:rPr>
          <w:rFonts w:ascii="Times New Roman" w:eastAsia="SimSun" w:hAnsi="Times New Roman" w:cs="Times New Roman"/>
          <w:spacing w:val="3"/>
          <w:sz w:val="24"/>
          <w:szCs w:val="24"/>
          <w:lang w:val="sr-Cyrl-RS" w:eastAsia="zh-CN"/>
        </w:rPr>
        <w:t>и</w:t>
      </w:r>
      <w:r w:rsidRPr="0017652F">
        <w:rPr>
          <w:rFonts w:ascii="Times New Roman" w:eastAsia="SimSun" w:hAnsi="Times New Roman" w:cs="Times New Roman"/>
          <w:spacing w:val="-1"/>
          <w:sz w:val="24"/>
          <w:szCs w:val="24"/>
          <w:lang w:val="sr-Cyrl-RS" w:eastAsia="zh-CN"/>
        </w:rPr>
        <w:t>ч</w:t>
      </w:r>
      <w:r w:rsidRPr="0017652F">
        <w:rPr>
          <w:rFonts w:ascii="Times New Roman" w:eastAsia="SimSun" w:hAnsi="Times New Roman" w:cs="Times New Roman"/>
          <w:sz w:val="24"/>
          <w:szCs w:val="24"/>
          <w:lang w:val="sr-Cyrl-RS" w:eastAsia="zh-CN"/>
        </w:rPr>
        <w:t>ке</w:t>
      </w:r>
      <w:r w:rsidRPr="0017652F">
        <w:rPr>
          <w:rFonts w:ascii="Times New Roman" w:eastAsia="SimSun" w:hAnsi="Times New Roman" w:cs="Times New Roman"/>
          <w:spacing w:val="32"/>
          <w:sz w:val="24"/>
          <w:szCs w:val="24"/>
          <w:lang w:val="sr-Cyrl-RS" w:eastAsia="zh-CN"/>
        </w:rPr>
        <w:t xml:space="preserve"> </w:t>
      </w:r>
      <w:r w:rsidRPr="0017652F">
        <w:rPr>
          <w:rFonts w:ascii="Times New Roman" w:eastAsia="SimSun" w:hAnsi="Times New Roman" w:cs="Times New Roman"/>
          <w:sz w:val="24"/>
          <w:szCs w:val="24"/>
          <w:lang w:val="sr-Cyrl-RS" w:eastAsia="zh-CN"/>
        </w:rPr>
        <w:t>п</w:t>
      </w:r>
      <w:r w:rsidRPr="0017652F">
        <w:rPr>
          <w:rFonts w:ascii="Times New Roman" w:eastAsia="SimSun" w:hAnsi="Times New Roman" w:cs="Times New Roman"/>
          <w:spacing w:val="-3"/>
          <w:sz w:val="24"/>
          <w:szCs w:val="24"/>
          <w:lang w:val="sr-Cyrl-RS" w:eastAsia="zh-CN"/>
        </w:rPr>
        <w:t>о</w:t>
      </w:r>
      <w:r w:rsidRPr="0017652F">
        <w:rPr>
          <w:rFonts w:ascii="Times New Roman" w:eastAsia="SimSun" w:hAnsi="Times New Roman" w:cs="Times New Roman"/>
          <w:spacing w:val="3"/>
          <w:sz w:val="24"/>
          <w:szCs w:val="24"/>
          <w:lang w:val="sr-Cyrl-RS" w:eastAsia="zh-CN"/>
        </w:rPr>
        <w:t>н</w:t>
      </w:r>
      <w:r w:rsidRPr="0017652F">
        <w:rPr>
          <w:rFonts w:ascii="Times New Roman" w:eastAsia="SimSun" w:hAnsi="Times New Roman" w:cs="Times New Roman"/>
          <w:spacing w:val="-8"/>
          <w:sz w:val="24"/>
          <w:szCs w:val="24"/>
          <w:lang w:val="sr-Cyrl-RS" w:eastAsia="zh-CN"/>
        </w:rPr>
        <w:t>у</w:t>
      </w:r>
      <w:r w:rsidRPr="0017652F">
        <w:rPr>
          <w:rFonts w:ascii="Times New Roman" w:eastAsia="SimSun" w:hAnsi="Times New Roman" w:cs="Times New Roman"/>
          <w:spacing w:val="2"/>
          <w:sz w:val="24"/>
          <w:szCs w:val="24"/>
          <w:lang w:val="sr-Cyrl-RS" w:eastAsia="zh-CN"/>
        </w:rPr>
        <w:t>д</w:t>
      </w:r>
      <w:r w:rsidRPr="0017652F">
        <w:rPr>
          <w:rFonts w:ascii="Times New Roman" w:eastAsia="SimSun" w:hAnsi="Times New Roman" w:cs="Times New Roman"/>
          <w:sz w:val="24"/>
          <w:szCs w:val="24"/>
          <w:lang w:val="sr-Cyrl-RS" w:eastAsia="zh-CN"/>
        </w:rPr>
        <w:t>е</w:t>
      </w:r>
      <w:r w:rsidRPr="0017652F">
        <w:rPr>
          <w:rFonts w:ascii="Times New Roman" w:eastAsia="SimSun" w:hAnsi="Times New Roman" w:cs="Times New Roman"/>
          <w:spacing w:val="32"/>
          <w:sz w:val="24"/>
          <w:szCs w:val="24"/>
          <w:lang w:val="sr-Cyrl-RS" w:eastAsia="zh-CN"/>
        </w:rPr>
        <w:t xml:space="preserve"> </w:t>
      </w:r>
      <w:r w:rsidRPr="0017652F">
        <w:rPr>
          <w:rFonts w:ascii="Times New Roman" w:eastAsia="SimSun" w:hAnsi="Times New Roman" w:cs="Times New Roman"/>
          <w:sz w:val="24"/>
          <w:szCs w:val="24"/>
          <w:lang w:val="sr-Cyrl-RS" w:eastAsia="zh-CN"/>
        </w:rPr>
        <w:t>је</w:t>
      </w:r>
      <w:r w:rsidRPr="0017652F">
        <w:rPr>
          <w:rFonts w:ascii="Times New Roman" w:eastAsia="SimSun" w:hAnsi="Times New Roman" w:cs="Times New Roman"/>
          <w:spacing w:val="32"/>
          <w:sz w:val="24"/>
          <w:szCs w:val="24"/>
          <w:lang w:val="sr-Cyrl-RS" w:eastAsia="zh-CN"/>
        </w:rPr>
        <w:t xml:space="preserve"> </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пор</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pacing w:val="5"/>
          <w:sz w:val="24"/>
          <w:szCs w:val="24"/>
          <w:lang w:val="sr-Cyrl-RS" w:eastAsia="zh-CN"/>
        </w:rPr>
        <w:t>з</w:t>
      </w:r>
      <w:r w:rsidRPr="0017652F">
        <w:rPr>
          <w:rFonts w:ascii="Times New Roman" w:eastAsia="SimSun" w:hAnsi="Times New Roman" w:cs="Times New Roman"/>
          <w:spacing w:val="-5"/>
          <w:sz w:val="24"/>
          <w:szCs w:val="24"/>
          <w:lang w:val="sr-Cyrl-RS" w:eastAsia="zh-CN"/>
        </w:rPr>
        <w:t>у</w:t>
      </w:r>
      <w:r w:rsidRPr="0017652F">
        <w:rPr>
          <w:rFonts w:ascii="Times New Roman" w:eastAsia="SimSun" w:hAnsi="Times New Roman" w:cs="Times New Roman"/>
          <w:sz w:val="24"/>
          <w:szCs w:val="24"/>
          <w:lang w:val="sr-Cyrl-RS" w:eastAsia="zh-CN"/>
        </w:rPr>
        <w:t>м кој</w:t>
      </w:r>
      <w:r w:rsidRPr="0017652F">
        <w:rPr>
          <w:rFonts w:ascii="Times New Roman" w:eastAsia="SimSun" w:hAnsi="Times New Roman" w:cs="Times New Roman"/>
          <w:spacing w:val="1"/>
          <w:sz w:val="24"/>
          <w:szCs w:val="24"/>
          <w:lang w:val="sr-Cyrl-RS" w:eastAsia="zh-CN"/>
        </w:rPr>
        <w:t>и</w:t>
      </w:r>
      <w:r w:rsidRPr="0017652F">
        <w:rPr>
          <w:rFonts w:ascii="Times New Roman" w:eastAsia="SimSun" w:hAnsi="Times New Roman" w:cs="Times New Roman"/>
          <w:sz w:val="24"/>
          <w:szCs w:val="24"/>
          <w:lang w:val="sr-Cyrl-RS" w:eastAsia="zh-CN"/>
        </w:rPr>
        <w:t>м</w:t>
      </w:r>
      <w:r w:rsidRPr="0017652F">
        <w:rPr>
          <w:rFonts w:ascii="Times New Roman" w:eastAsia="SimSun" w:hAnsi="Times New Roman" w:cs="Times New Roman"/>
          <w:spacing w:val="54"/>
          <w:sz w:val="24"/>
          <w:szCs w:val="24"/>
          <w:lang w:val="sr-Cyrl-RS" w:eastAsia="zh-CN"/>
        </w:rPr>
        <w:t xml:space="preserve"> </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е</w:t>
      </w:r>
      <w:r w:rsidRPr="0017652F">
        <w:rPr>
          <w:rFonts w:ascii="Times New Roman" w:eastAsia="SimSun" w:hAnsi="Times New Roman" w:cs="Times New Roman"/>
          <w:spacing w:val="54"/>
          <w:sz w:val="24"/>
          <w:szCs w:val="24"/>
          <w:lang w:val="sr-Cyrl-RS" w:eastAsia="zh-CN"/>
        </w:rPr>
        <w:t xml:space="preserve"> </w:t>
      </w:r>
      <w:r w:rsidRPr="0017652F">
        <w:rPr>
          <w:rFonts w:ascii="Times New Roman" w:eastAsia="SimSun" w:hAnsi="Times New Roman" w:cs="Times New Roman"/>
          <w:sz w:val="24"/>
          <w:szCs w:val="24"/>
          <w:lang w:val="sr-Cyrl-RS" w:eastAsia="zh-CN"/>
        </w:rPr>
        <w:t>Понуђ</w:t>
      </w:r>
      <w:r w:rsidRPr="0017652F">
        <w:rPr>
          <w:rFonts w:ascii="Times New Roman" w:eastAsia="SimSun" w:hAnsi="Times New Roman" w:cs="Times New Roman"/>
          <w:spacing w:val="-1"/>
          <w:sz w:val="24"/>
          <w:szCs w:val="24"/>
          <w:lang w:val="sr-Cyrl-RS" w:eastAsia="zh-CN"/>
        </w:rPr>
        <w:t>ач</w:t>
      </w:r>
      <w:r w:rsidRPr="0017652F">
        <w:rPr>
          <w:rFonts w:ascii="Times New Roman" w:eastAsia="SimSun" w:hAnsi="Times New Roman" w:cs="Times New Roman"/>
          <w:sz w:val="24"/>
          <w:szCs w:val="24"/>
          <w:lang w:val="sr-Cyrl-RS" w:eastAsia="zh-CN"/>
        </w:rPr>
        <w:t>и</w:t>
      </w:r>
      <w:r w:rsidRPr="0017652F">
        <w:rPr>
          <w:rFonts w:ascii="Times New Roman" w:eastAsia="SimSun" w:hAnsi="Times New Roman" w:cs="Times New Roman"/>
          <w:spacing w:val="55"/>
          <w:sz w:val="24"/>
          <w:szCs w:val="24"/>
          <w:lang w:val="sr-Cyrl-RS" w:eastAsia="zh-CN"/>
        </w:rPr>
        <w:t xml:space="preserve"> </w:t>
      </w:r>
      <w:r w:rsidRPr="0017652F">
        <w:rPr>
          <w:rFonts w:ascii="Times New Roman" w:eastAsia="SimSun" w:hAnsi="Times New Roman" w:cs="Times New Roman"/>
          <w:sz w:val="24"/>
          <w:szCs w:val="24"/>
          <w:lang w:val="sr-Cyrl-RS" w:eastAsia="zh-CN"/>
        </w:rPr>
        <w:t>из</w:t>
      </w:r>
      <w:r w:rsidRPr="0017652F">
        <w:rPr>
          <w:rFonts w:ascii="Times New Roman" w:eastAsia="SimSun" w:hAnsi="Times New Roman" w:cs="Times New Roman"/>
          <w:spacing w:val="55"/>
          <w:sz w:val="24"/>
          <w:szCs w:val="24"/>
          <w:lang w:val="sr-Cyrl-RS" w:eastAsia="zh-CN"/>
        </w:rPr>
        <w:t xml:space="preserve"> </w:t>
      </w:r>
      <w:r w:rsidRPr="0017652F">
        <w:rPr>
          <w:rFonts w:ascii="Times New Roman" w:eastAsia="SimSun" w:hAnsi="Times New Roman" w:cs="Times New Roman"/>
          <w:sz w:val="24"/>
          <w:szCs w:val="24"/>
          <w:lang w:val="sr-Cyrl-RS" w:eastAsia="zh-CN"/>
        </w:rPr>
        <w:t>г</w:t>
      </w:r>
      <w:r w:rsidRPr="0017652F">
        <w:rPr>
          <w:rFonts w:ascii="Times New Roman" w:eastAsia="SimSun" w:hAnsi="Times New Roman" w:cs="Times New Roman"/>
          <w:spacing w:val="2"/>
          <w:sz w:val="24"/>
          <w:szCs w:val="24"/>
          <w:lang w:val="sr-Cyrl-RS" w:eastAsia="zh-CN"/>
        </w:rPr>
        <w:t>р</w:t>
      </w:r>
      <w:r w:rsidRPr="0017652F">
        <w:rPr>
          <w:rFonts w:ascii="Times New Roman" w:eastAsia="SimSun" w:hAnsi="Times New Roman" w:cs="Times New Roman"/>
          <w:spacing w:val="-5"/>
          <w:sz w:val="24"/>
          <w:szCs w:val="24"/>
          <w:lang w:val="sr-Cyrl-RS" w:eastAsia="zh-CN"/>
        </w:rPr>
        <w:t>у</w:t>
      </w:r>
      <w:r w:rsidRPr="0017652F">
        <w:rPr>
          <w:rFonts w:ascii="Times New Roman" w:eastAsia="SimSun" w:hAnsi="Times New Roman" w:cs="Times New Roman"/>
          <w:sz w:val="24"/>
          <w:szCs w:val="24"/>
          <w:lang w:val="sr-Cyrl-RS" w:eastAsia="zh-CN"/>
        </w:rPr>
        <w:t>пе</w:t>
      </w:r>
      <w:r w:rsidRPr="0017652F">
        <w:rPr>
          <w:rFonts w:ascii="Times New Roman" w:eastAsia="SimSun" w:hAnsi="Times New Roman" w:cs="Times New Roman"/>
          <w:spacing w:val="56"/>
          <w:sz w:val="24"/>
          <w:szCs w:val="24"/>
          <w:lang w:val="sr-Cyrl-RS" w:eastAsia="zh-CN"/>
        </w:rPr>
        <w:t xml:space="preserve"> </w:t>
      </w:r>
      <w:r w:rsidRPr="0017652F">
        <w:rPr>
          <w:rFonts w:ascii="Times New Roman" w:eastAsia="SimSun" w:hAnsi="Times New Roman" w:cs="Times New Roman"/>
          <w:spacing w:val="-1"/>
          <w:sz w:val="24"/>
          <w:szCs w:val="24"/>
          <w:lang w:val="sr-Cyrl-RS" w:eastAsia="zh-CN"/>
        </w:rPr>
        <w:t>ме</w:t>
      </w:r>
      <w:r w:rsidRPr="0017652F">
        <w:rPr>
          <w:rFonts w:ascii="Times New Roman" w:eastAsia="SimSun" w:hAnsi="Times New Roman" w:cs="Times New Roman"/>
          <w:spacing w:val="3"/>
          <w:sz w:val="24"/>
          <w:szCs w:val="24"/>
          <w:lang w:val="sr-Cyrl-RS" w:eastAsia="zh-CN"/>
        </w:rPr>
        <w:t>ђ</w:t>
      </w:r>
      <w:r w:rsidRPr="0017652F">
        <w:rPr>
          <w:rFonts w:ascii="Times New Roman" w:eastAsia="SimSun" w:hAnsi="Times New Roman" w:cs="Times New Roman"/>
          <w:spacing w:val="-5"/>
          <w:sz w:val="24"/>
          <w:szCs w:val="24"/>
          <w:lang w:val="sr-Cyrl-RS" w:eastAsia="zh-CN"/>
        </w:rPr>
        <w:t>у</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об</w:t>
      </w:r>
      <w:r w:rsidRPr="0017652F">
        <w:rPr>
          <w:rFonts w:ascii="Times New Roman" w:eastAsia="SimSun" w:hAnsi="Times New Roman" w:cs="Times New Roman"/>
          <w:spacing w:val="1"/>
          <w:sz w:val="24"/>
          <w:szCs w:val="24"/>
          <w:lang w:val="sr-Cyrl-RS" w:eastAsia="zh-CN"/>
        </w:rPr>
        <w:t>н</w:t>
      </w:r>
      <w:r w:rsidRPr="0017652F">
        <w:rPr>
          <w:rFonts w:ascii="Times New Roman" w:eastAsia="SimSun" w:hAnsi="Times New Roman" w:cs="Times New Roman"/>
          <w:sz w:val="24"/>
          <w:szCs w:val="24"/>
          <w:lang w:val="sr-Cyrl-RS" w:eastAsia="zh-CN"/>
        </w:rPr>
        <w:t>о</w:t>
      </w:r>
      <w:r w:rsidRPr="0017652F">
        <w:rPr>
          <w:rFonts w:ascii="Times New Roman" w:eastAsia="SimSun" w:hAnsi="Times New Roman" w:cs="Times New Roman"/>
          <w:spacing w:val="54"/>
          <w:sz w:val="24"/>
          <w:szCs w:val="24"/>
          <w:lang w:val="sr-Cyrl-RS" w:eastAsia="zh-CN"/>
        </w:rPr>
        <w:t xml:space="preserve"> </w:t>
      </w:r>
      <w:r w:rsidRPr="0017652F">
        <w:rPr>
          <w:rFonts w:ascii="Times New Roman" w:eastAsia="SimSun" w:hAnsi="Times New Roman" w:cs="Times New Roman"/>
          <w:sz w:val="24"/>
          <w:szCs w:val="24"/>
          <w:lang w:val="sr-Cyrl-RS" w:eastAsia="zh-CN"/>
        </w:rPr>
        <w:t>и</w:t>
      </w:r>
      <w:r w:rsidRPr="0017652F">
        <w:rPr>
          <w:rFonts w:ascii="Times New Roman" w:eastAsia="SimSun" w:hAnsi="Times New Roman" w:cs="Times New Roman"/>
          <w:spacing w:val="55"/>
          <w:sz w:val="24"/>
          <w:szCs w:val="24"/>
          <w:lang w:val="sr-Cyrl-RS" w:eastAsia="zh-CN"/>
        </w:rPr>
        <w:t xml:space="preserve"> </w:t>
      </w:r>
      <w:r w:rsidRPr="0017652F">
        <w:rPr>
          <w:rFonts w:ascii="Times New Roman" w:eastAsia="SimSun" w:hAnsi="Times New Roman" w:cs="Times New Roman"/>
          <w:sz w:val="24"/>
          <w:szCs w:val="24"/>
          <w:lang w:val="sr-Cyrl-RS" w:eastAsia="zh-CN"/>
        </w:rPr>
        <w:t>пр</w:t>
      </w:r>
      <w:r w:rsidRPr="0017652F">
        <w:rPr>
          <w:rFonts w:ascii="Times New Roman" w:eastAsia="SimSun" w:hAnsi="Times New Roman" w:cs="Times New Roman"/>
          <w:spacing w:val="-1"/>
          <w:sz w:val="24"/>
          <w:szCs w:val="24"/>
          <w:lang w:val="sr-Cyrl-RS" w:eastAsia="zh-CN"/>
        </w:rPr>
        <w:t>ем</w:t>
      </w:r>
      <w:r w:rsidRPr="0017652F">
        <w:rPr>
          <w:rFonts w:ascii="Times New Roman" w:eastAsia="SimSun" w:hAnsi="Times New Roman" w:cs="Times New Roman"/>
          <w:sz w:val="24"/>
          <w:szCs w:val="24"/>
          <w:lang w:val="sr-Cyrl-RS" w:eastAsia="zh-CN"/>
        </w:rPr>
        <w:t>а</w:t>
      </w:r>
      <w:r w:rsidRPr="0017652F">
        <w:rPr>
          <w:rFonts w:ascii="Times New Roman" w:eastAsia="SimSun" w:hAnsi="Times New Roman" w:cs="Times New Roman"/>
          <w:spacing w:val="56"/>
          <w:sz w:val="24"/>
          <w:szCs w:val="24"/>
          <w:lang w:val="sr-Cyrl-RS" w:eastAsia="zh-CN"/>
        </w:rPr>
        <w:t xml:space="preserve"> </w:t>
      </w:r>
      <w:r w:rsidRPr="0017652F">
        <w:rPr>
          <w:rFonts w:ascii="Times New Roman" w:eastAsia="SimSun" w:hAnsi="Times New Roman" w:cs="Times New Roman"/>
          <w:sz w:val="24"/>
          <w:szCs w:val="24"/>
          <w:lang w:val="sr-Cyrl-RS" w:eastAsia="zh-CN"/>
        </w:rPr>
        <w:t>Наручио</w:t>
      </w:r>
      <w:r w:rsidRPr="0017652F">
        <w:rPr>
          <w:rFonts w:ascii="Times New Roman" w:eastAsia="SimSun" w:hAnsi="Times New Roman" w:cs="Times New Roman"/>
          <w:spacing w:val="5"/>
          <w:sz w:val="24"/>
          <w:szCs w:val="24"/>
          <w:lang w:val="sr-Cyrl-RS" w:eastAsia="zh-CN"/>
        </w:rPr>
        <w:t>ц</w:t>
      </w:r>
      <w:r w:rsidRPr="0017652F">
        <w:rPr>
          <w:rFonts w:ascii="Times New Roman" w:eastAsia="SimSun" w:hAnsi="Times New Roman" w:cs="Times New Roman"/>
          <w:sz w:val="24"/>
          <w:szCs w:val="24"/>
          <w:lang w:val="sr-Cyrl-RS" w:eastAsia="zh-CN"/>
        </w:rPr>
        <w:t>у</w:t>
      </w:r>
      <w:r w:rsidRPr="0017652F">
        <w:rPr>
          <w:rFonts w:ascii="Times New Roman" w:eastAsia="SimSun" w:hAnsi="Times New Roman" w:cs="Times New Roman"/>
          <w:spacing w:val="58"/>
          <w:sz w:val="24"/>
          <w:szCs w:val="24"/>
          <w:lang w:val="sr-Cyrl-RS" w:eastAsia="zh-CN"/>
        </w:rPr>
        <w:t xml:space="preserve"> </w:t>
      </w:r>
      <w:r w:rsidRPr="0017652F">
        <w:rPr>
          <w:rFonts w:ascii="Times New Roman" w:eastAsia="SimSun" w:hAnsi="Times New Roman" w:cs="Times New Roman"/>
          <w:sz w:val="24"/>
          <w:szCs w:val="24"/>
          <w:lang w:val="sr-Cyrl-RS" w:eastAsia="zh-CN"/>
        </w:rPr>
        <w:t>о</w:t>
      </w:r>
      <w:r w:rsidRPr="0017652F">
        <w:rPr>
          <w:rFonts w:ascii="Times New Roman" w:eastAsia="SimSun" w:hAnsi="Times New Roman" w:cs="Times New Roman"/>
          <w:spacing w:val="2"/>
          <w:sz w:val="24"/>
          <w:szCs w:val="24"/>
          <w:lang w:val="sr-Cyrl-RS" w:eastAsia="zh-CN"/>
        </w:rPr>
        <w:t>б</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в</w:t>
      </w:r>
      <w:r w:rsidRPr="0017652F">
        <w:rPr>
          <w:rFonts w:ascii="Times New Roman" w:eastAsia="SimSun" w:hAnsi="Times New Roman" w:cs="Times New Roman"/>
          <w:spacing w:val="-2"/>
          <w:sz w:val="24"/>
          <w:szCs w:val="24"/>
          <w:lang w:val="sr-Cyrl-RS" w:eastAsia="zh-CN"/>
        </w:rPr>
        <w:t>е</w:t>
      </w:r>
      <w:r w:rsidRPr="0017652F">
        <w:rPr>
          <w:rFonts w:ascii="Times New Roman" w:eastAsia="SimSun" w:hAnsi="Times New Roman" w:cs="Times New Roman"/>
          <w:spacing w:val="3"/>
          <w:sz w:val="24"/>
          <w:szCs w:val="24"/>
          <w:lang w:val="sr-Cyrl-RS" w:eastAsia="zh-CN"/>
        </w:rPr>
        <w:t>з</w:t>
      </w:r>
      <w:r w:rsidRPr="0017652F">
        <w:rPr>
          <w:rFonts w:ascii="Times New Roman" w:eastAsia="SimSun" w:hAnsi="Times New Roman" w:cs="Times New Roman"/>
          <w:spacing w:val="-5"/>
          <w:sz w:val="24"/>
          <w:szCs w:val="24"/>
          <w:lang w:val="sr-Cyrl-RS" w:eastAsia="zh-CN"/>
        </w:rPr>
        <w:t>у</w:t>
      </w:r>
      <w:r w:rsidRPr="0017652F">
        <w:rPr>
          <w:rFonts w:ascii="Times New Roman" w:eastAsia="SimSun" w:hAnsi="Times New Roman" w:cs="Times New Roman"/>
          <w:spacing w:val="5"/>
          <w:sz w:val="24"/>
          <w:szCs w:val="24"/>
          <w:lang w:val="sr-Cyrl-RS" w:eastAsia="zh-CN"/>
        </w:rPr>
        <w:t>ј</w:t>
      </w:r>
      <w:r w:rsidRPr="0017652F">
        <w:rPr>
          <w:rFonts w:ascii="Times New Roman" w:eastAsia="SimSun" w:hAnsi="Times New Roman" w:cs="Times New Roman"/>
          <w:sz w:val="24"/>
          <w:szCs w:val="24"/>
          <w:lang w:val="sr-Cyrl-RS" w:eastAsia="zh-CN"/>
        </w:rPr>
        <w:t>у</w:t>
      </w:r>
      <w:r w:rsidRPr="0017652F">
        <w:rPr>
          <w:rFonts w:ascii="Times New Roman" w:eastAsia="SimSun" w:hAnsi="Times New Roman" w:cs="Times New Roman"/>
          <w:spacing w:val="52"/>
          <w:sz w:val="24"/>
          <w:szCs w:val="24"/>
          <w:lang w:val="sr-Cyrl-RS" w:eastAsia="zh-CN"/>
        </w:rPr>
        <w:t xml:space="preserve"> </w:t>
      </w:r>
      <w:r w:rsidRPr="0017652F">
        <w:rPr>
          <w:rFonts w:ascii="Times New Roman" w:eastAsia="SimSun" w:hAnsi="Times New Roman" w:cs="Times New Roman"/>
          <w:sz w:val="24"/>
          <w:szCs w:val="24"/>
          <w:lang w:val="sr-Cyrl-RS" w:eastAsia="zh-CN"/>
        </w:rPr>
        <w:t>на</w:t>
      </w:r>
      <w:r w:rsidRPr="0017652F">
        <w:rPr>
          <w:rFonts w:ascii="Times New Roman" w:eastAsia="SimSun" w:hAnsi="Times New Roman" w:cs="Times New Roman"/>
          <w:spacing w:val="56"/>
          <w:sz w:val="24"/>
          <w:szCs w:val="24"/>
          <w:lang w:val="sr-Cyrl-RS" w:eastAsia="zh-CN"/>
        </w:rPr>
        <w:t xml:space="preserve"> </w:t>
      </w:r>
      <w:r w:rsidRPr="0017652F">
        <w:rPr>
          <w:rFonts w:ascii="Times New Roman" w:eastAsia="SimSun" w:hAnsi="Times New Roman" w:cs="Times New Roman"/>
          <w:sz w:val="24"/>
          <w:szCs w:val="24"/>
          <w:lang w:val="sr-Cyrl-RS" w:eastAsia="zh-CN"/>
        </w:rPr>
        <w:t>изврш</w:t>
      </w:r>
      <w:r w:rsidRPr="0017652F">
        <w:rPr>
          <w:rFonts w:ascii="Times New Roman" w:eastAsia="SimSun" w:hAnsi="Times New Roman" w:cs="Times New Roman"/>
          <w:spacing w:val="-2"/>
          <w:sz w:val="24"/>
          <w:szCs w:val="24"/>
          <w:lang w:val="sr-Cyrl-RS" w:eastAsia="zh-CN"/>
        </w:rPr>
        <w:t>е</w:t>
      </w:r>
      <w:r w:rsidRPr="0017652F">
        <w:rPr>
          <w:rFonts w:ascii="Times New Roman" w:eastAsia="SimSun" w:hAnsi="Times New Roman" w:cs="Times New Roman"/>
          <w:sz w:val="24"/>
          <w:szCs w:val="24"/>
          <w:lang w:val="sr-Cyrl-RS" w:eastAsia="zh-CN"/>
        </w:rPr>
        <w:t>ње</w:t>
      </w:r>
      <w:r w:rsidRPr="0017652F">
        <w:rPr>
          <w:rFonts w:ascii="Times New Roman" w:eastAsia="SimSun" w:hAnsi="Times New Roman" w:cs="Times New Roman"/>
          <w:spacing w:val="55"/>
          <w:sz w:val="24"/>
          <w:szCs w:val="24"/>
          <w:lang w:val="sr-Cyrl-RS" w:eastAsia="zh-CN"/>
        </w:rPr>
        <w:t xml:space="preserve"> </w:t>
      </w:r>
      <w:r w:rsidRPr="0017652F">
        <w:rPr>
          <w:rFonts w:ascii="Times New Roman" w:eastAsia="SimSun" w:hAnsi="Times New Roman" w:cs="Times New Roman"/>
          <w:sz w:val="24"/>
          <w:szCs w:val="24"/>
          <w:lang w:val="sr-Cyrl-RS" w:eastAsia="zh-CN"/>
        </w:rPr>
        <w:t>ја</w:t>
      </w:r>
      <w:r w:rsidRPr="0017652F">
        <w:rPr>
          <w:rFonts w:ascii="Times New Roman" w:eastAsia="SimSun" w:hAnsi="Times New Roman" w:cs="Times New Roman"/>
          <w:spacing w:val="-1"/>
          <w:sz w:val="24"/>
          <w:szCs w:val="24"/>
          <w:lang w:val="sr-Cyrl-RS" w:eastAsia="zh-CN"/>
        </w:rPr>
        <w:t>в</w:t>
      </w:r>
      <w:r w:rsidRPr="0017652F">
        <w:rPr>
          <w:rFonts w:ascii="Times New Roman" w:eastAsia="SimSun" w:hAnsi="Times New Roman" w:cs="Times New Roman"/>
          <w:sz w:val="24"/>
          <w:szCs w:val="24"/>
          <w:lang w:val="sr-Cyrl-RS" w:eastAsia="zh-CN"/>
        </w:rPr>
        <w:t>не н</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б</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вке, а</w:t>
      </w:r>
      <w:r w:rsidRPr="0017652F">
        <w:rPr>
          <w:rFonts w:ascii="Times New Roman" w:eastAsia="SimSun" w:hAnsi="Times New Roman" w:cs="Times New Roman"/>
          <w:spacing w:val="-1"/>
          <w:sz w:val="24"/>
          <w:szCs w:val="24"/>
          <w:lang w:val="sr-Cyrl-RS" w:eastAsia="zh-CN"/>
        </w:rPr>
        <w:t xml:space="preserve"> </w:t>
      </w:r>
      <w:r w:rsidRPr="0017652F">
        <w:rPr>
          <w:rFonts w:ascii="Times New Roman" w:eastAsia="SimSun" w:hAnsi="Times New Roman" w:cs="Times New Roman"/>
          <w:sz w:val="24"/>
          <w:szCs w:val="24"/>
          <w:lang w:val="sr-Cyrl-RS" w:eastAsia="zh-CN"/>
        </w:rPr>
        <w:t>који</w:t>
      </w:r>
      <w:r w:rsidRPr="0017652F">
        <w:rPr>
          <w:rFonts w:ascii="Times New Roman" w:eastAsia="SimSun" w:hAnsi="Times New Roman" w:cs="Times New Roman"/>
          <w:spacing w:val="1"/>
          <w:sz w:val="24"/>
          <w:szCs w:val="24"/>
          <w:lang w:val="sr-Cyrl-RS" w:eastAsia="zh-CN"/>
        </w:rPr>
        <w:t xml:space="preserve"> </w:t>
      </w:r>
      <w:r w:rsidRPr="0017652F">
        <w:rPr>
          <w:rFonts w:ascii="Times New Roman" w:eastAsia="SimSun" w:hAnsi="Times New Roman" w:cs="Times New Roman"/>
          <w:sz w:val="24"/>
          <w:szCs w:val="24"/>
          <w:lang w:val="sr-Cyrl-RS" w:eastAsia="zh-CN"/>
        </w:rPr>
        <w:t>об</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в</w:t>
      </w:r>
      <w:r w:rsidRPr="0017652F">
        <w:rPr>
          <w:rFonts w:ascii="Times New Roman" w:eastAsia="SimSun" w:hAnsi="Times New Roman" w:cs="Times New Roman"/>
          <w:spacing w:val="-2"/>
          <w:sz w:val="24"/>
          <w:szCs w:val="24"/>
          <w:lang w:val="sr-Cyrl-RS" w:eastAsia="zh-CN"/>
        </w:rPr>
        <w:t>е</w:t>
      </w:r>
      <w:r w:rsidRPr="0017652F">
        <w:rPr>
          <w:rFonts w:ascii="Times New Roman" w:eastAsia="SimSun" w:hAnsi="Times New Roman" w:cs="Times New Roman"/>
          <w:sz w:val="24"/>
          <w:szCs w:val="24"/>
          <w:lang w:val="sr-Cyrl-RS" w:eastAsia="zh-CN"/>
        </w:rPr>
        <w:t xml:space="preserve">зно </w:t>
      </w:r>
      <w:r w:rsidRPr="0017652F">
        <w:rPr>
          <w:rFonts w:ascii="Times New Roman" w:eastAsia="SimSun" w:hAnsi="Times New Roman" w:cs="Times New Roman"/>
          <w:spacing w:val="-1"/>
          <w:sz w:val="24"/>
          <w:szCs w:val="24"/>
          <w:lang w:val="sr-Cyrl-RS" w:eastAsia="zh-CN"/>
        </w:rPr>
        <w:t>са</w:t>
      </w:r>
      <w:r w:rsidRPr="0017652F">
        <w:rPr>
          <w:rFonts w:ascii="Times New Roman" w:eastAsia="SimSun" w:hAnsi="Times New Roman" w:cs="Times New Roman"/>
          <w:sz w:val="24"/>
          <w:szCs w:val="24"/>
          <w:lang w:val="sr-Cyrl-RS" w:eastAsia="zh-CN"/>
        </w:rPr>
        <w:t>држи под</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тке</w:t>
      </w:r>
      <w:r w:rsidRPr="0017652F">
        <w:rPr>
          <w:rFonts w:ascii="Times New Roman" w:eastAsia="SimSun" w:hAnsi="Times New Roman" w:cs="Times New Roman"/>
          <w:spacing w:val="-1"/>
          <w:sz w:val="24"/>
          <w:szCs w:val="24"/>
          <w:lang w:val="sr-Cyrl-RS" w:eastAsia="zh-CN"/>
        </w:rPr>
        <w:t xml:space="preserve"> </w:t>
      </w:r>
      <w:r w:rsidRPr="0017652F">
        <w:rPr>
          <w:rFonts w:ascii="Times New Roman" w:eastAsia="SimSun" w:hAnsi="Times New Roman" w:cs="Times New Roman"/>
          <w:sz w:val="24"/>
          <w:szCs w:val="24"/>
          <w:lang w:val="sr-Cyrl-RS" w:eastAsia="zh-CN"/>
        </w:rPr>
        <w:t>о:</w:t>
      </w:r>
    </w:p>
    <w:p w:rsidR="00B71A56" w:rsidRPr="0017652F" w:rsidRDefault="00B71A56" w:rsidP="00B71A56">
      <w:pPr>
        <w:widowControl w:val="0"/>
        <w:numPr>
          <w:ilvl w:val="0"/>
          <w:numId w:val="17"/>
        </w:numPr>
        <w:tabs>
          <w:tab w:val="left" w:pos="1092"/>
        </w:tabs>
        <w:kinsoku w:val="0"/>
        <w:overflowPunct w:val="0"/>
        <w:autoSpaceDE w:val="0"/>
        <w:autoSpaceDN w:val="0"/>
        <w:adjustRightInd w:val="0"/>
        <w:spacing w:after="0" w:line="240" w:lineRule="auto"/>
        <w:ind w:left="112" w:right="122" w:firstLine="708"/>
        <w:rPr>
          <w:rFonts w:ascii="Times New Roman" w:eastAsia="SimSun" w:hAnsi="Times New Roman" w:cs="Times New Roman"/>
          <w:sz w:val="24"/>
          <w:szCs w:val="24"/>
          <w:lang w:val="sr-Cyrl-RS" w:eastAsia="zh-CN"/>
        </w:rPr>
      </w:pPr>
      <w:r w:rsidRPr="0017652F">
        <w:rPr>
          <w:rFonts w:ascii="Times New Roman" w:eastAsia="SimSun" w:hAnsi="Times New Roman" w:cs="Times New Roman"/>
          <w:spacing w:val="-1"/>
          <w:sz w:val="24"/>
          <w:szCs w:val="24"/>
          <w:lang w:val="sr-Cyrl-RS" w:eastAsia="zh-CN"/>
        </w:rPr>
        <w:t>ч</w:t>
      </w:r>
      <w:r w:rsidRPr="0017652F">
        <w:rPr>
          <w:rFonts w:ascii="Times New Roman" w:eastAsia="SimSun" w:hAnsi="Times New Roman" w:cs="Times New Roman"/>
          <w:sz w:val="24"/>
          <w:szCs w:val="24"/>
          <w:lang w:val="sr-Cyrl-RS" w:eastAsia="zh-CN"/>
        </w:rPr>
        <w:t>л</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pacing w:val="3"/>
          <w:sz w:val="24"/>
          <w:szCs w:val="24"/>
          <w:lang w:val="sr-Cyrl-RS" w:eastAsia="zh-CN"/>
        </w:rPr>
        <w:t>н</w:t>
      </w:r>
      <w:r w:rsidRPr="0017652F">
        <w:rPr>
          <w:rFonts w:ascii="Times New Roman" w:eastAsia="SimSun" w:hAnsi="Times New Roman" w:cs="Times New Roman"/>
          <w:sz w:val="24"/>
          <w:szCs w:val="24"/>
          <w:lang w:val="sr-Cyrl-RS" w:eastAsia="zh-CN"/>
        </w:rPr>
        <w:t>у</w:t>
      </w:r>
      <w:r w:rsidRPr="0017652F">
        <w:rPr>
          <w:rFonts w:ascii="Times New Roman" w:eastAsia="SimSun" w:hAnsi="Times New Roman" w:cs="Times New Roman"/>
          <w:spacing w:val="7"/>
          <w:sz w:val="24"/>
          <w:szCs w:val="24"/>
          <w:lang w:val="sr-Cyrl-RS" w:eastAsia="zh-CN"/>
        </w:rPr>
        <w:t xml:space="preserve"> </w:t>
      </w:r>
      <w:r w:rsidRPr="0017652F">
        <w:rPr>
          <w:rFonts w:ascii="Times New Roman" w:eastAsia="SimSun" w:hAnsi="Times New Roman" w:cs="Times New Roman"/>
          <w:sz w:val="24"/>
          <w:szCs w:val="24"/>
          <w:lang w:val="sr-Cyrl-RS" w:eastAsia="zh-CN"/>
        </w:rPr>
        <w:t>г</w:t>
      </w:r>
      <w:r w:rsidRPr="0017652F">
        <w:rPr>
          <w:rFonts w:ascii="Times New Roman" w:eastAsia="SimSun" w:hAnsi="Times New Roman" w:cs="Times New Roman"/>
          <w:spacing w:val="4"/>
          <w:sz w:val="24"/>
          <w:szCs w:val="24"/>
          <w:lang w:val="sr-Cyrl-RS" w:eastAsia="zh-CN"/>
        </w:rPr>
        <w:t>р</w:t>
      </w:r>
      <w:r w:rsidRPr="0017652F">
        <w:rPr>
          <w:rFonts w:ascii="Times New Roman" w:eastAsia="SimSun" w:hAnsi="Times New Roman" w:cs="Times New Roman"/>
          <w:spacing w:val="-5"/>
          <w:sz w:val="24"/>
          <w:szCs w:val="24"/>
          <w:lang w:val="sr-Cyrl-RS" w:eastAsia="zh-CN"/>
        </w:rPr>
        <w:t>у</w:t>
      </w:r>
      <w:r w:rsidRPr="0017652F">
        <w:rPr>
          <w:rFonts w:ascii="Times New Roman" w:eastAsia="SimSun" w:hAnsi="Times New Roman" w:cs="Times New Roman"/>
          <w:sz w:val="24"/>
          <w:szCs w:val="24"/>
          <w:lang w:val="sr-Cyrl-RS" w:eastAsia="zh-CN"/>
        </w:rPr>
        <w:t>пе</w:t>
      </w:r>
      <w:r w:rsidRPr="0017652F">
        <w:rPr>
          <w:rFonts w:ascii="Times New Roman" w:eastAsia="SimSun" w:hAnsi="Times New Roman" w:cs="Times New Roman"/>
          <w:spacing w:val="10"/>
          <w:sz w:val="24"/>
          <w:szCs w:val="24"/>
          <w:lang w:val="sr-Cyrl-RS" w:eastAsia="zh-CN"/>
        </w:rPr>
        <w:t xml:space="preserve"> </w:t>
      </w:r>
      <w:r w:rsidRPr="0017652F">
        <w:rPr>
          <w:rFonts w:ascii="Times New Roman" w:eastAsia="SimSun" w:hAnsi="Times New Roman" w:cs="Times New Roman"/>
          <w:sz w:val="24"/>
          <w:szCs w:val="24"/>
          <w:lang w:val="sr-Cyrl-RS" w:eastAsia="zh-CN"/>
        </w:rPr>
        <w:t>који</w:t>
      </w:r>
      <w:r w:rsidRPr="0017652F">
        <w:rPr>
          <w:rFonts w:ascii="Times New Roman" w:eastAsia="SimSun" w:hAnsi="Times New Roman" w:cs="Times New Roman"/>
          <w:spacing w:val="13"/>
          <w:sz w:val="24"/>
          <w:szCs w:val="24"/>
          <w:lang w:val="sr-Cyrl-RS" w:eastAsia="zh-CN"/>
        </w:rPr>
        <w:t xml:space="preserve"> </w:t>
      </w:r>
      <w:r w:rsidRPr="0017652F">
        <w:rPr>
          <w:rFonts w:ascii="Times New Roman" w:eastAsia="SimSun" w:hAnsi="Times New Roman" w:cs="Times New Roman"/>
          <w:sz w:val="24"/>
          <w:szCs w:val="24"/>
          <w:lang w:val="sr-Cyrl-RS" w:eastAsia="zh-CN"/>
        </w:rPr>
        <w:t>ће</w:t>
      </w:r>
      <w:r w:rsidRPr="0017652F">
        <w:rPr>
          <w:rFonts w:ascii="Times New Roman" w:eastAsia="SimSun" w:hAnsi="Times New Roman" w:cs="Times New Roman"/>
          <w:spacing w:val="8"/>
          <w:sz w:val="24"/>
          <w:szCs w:val="24"/>
          <w:lang w:val="sr-Cyrl-RS" w:eastAsia="zh-CN"/>
        </w:rPr>
        <w:t xml:space="preserve"> </w:t>
      </w:r>
      <w:r w:rsidRPr="0017652F">
        <w:rPr>
          <w:rFonts w:ascii="Times New Roman" w:eastAsia="SimSun" w:hAnsi="Times New Roman" w:cs="Times New Roman"/>
          <w:sz w:val="24"/>
          <w:szCs w:val="24"/>
          <w:lang w:val="sr-Cyrl-RS" w:eastAsia="zh-CN"/>
        </w:rPr>
        <w:t>б</w:t>
      </w:r>
      <w:r w:rsidRPr="0017652F">
        <w:rPr>
          <w:rFonts w:ascii="Times New Roman" w:eastAsia="SimSun" w:hAnsi="Times New Roman" w:cs="Times New Roman"/>
          <w:spacing w:val="1"/>
          <w:sz w:val="24"/>
          <w:szCs w:val="24"/>
          <w:lang w:val="sr-Cyrl-RS" w:eastAsia="zh-CN"/>
        </w:rPr>
        <w:t>и</w:t>
      </w:r>
      <w:r w:rsidRPr="0017652F">
        <w:rPr>
          <w:rFonts w:ascii="Times New Roman" w:eastAsia="SimSun" w:hAnsi="Times New Roman" w:cs="Times New Roman"/>
          <w:sz w:val="24"/>
          <w:szCs w:val="24"/>
          <w:lang w:val="sr-Cyrl-RS" w:eastAsia="zh-CN"/>
        </w:rPr>
        <w:t>ти</w:t>
      </w:r>
      <w:r w:rsidRPr="0017652F">
        <w:rPr>
          <w:rFonts w:ascii="Times New Roman" w:eastAsia="SimSun" w:hAnsi="Times New Roman" w:cs="Times New Roman"/>
          <w:spacing w:val="10"/>
          <w:sz w:val="24"/>
          <w:szCs w:val="24"/>
          <w:lang w:val="sr-Cyrl-RS" w:eastAsia="zh-CN"/>
        </w:rPr>
        <w:t xml:space="preserve"> </w:t>
      </w:r>
      <w:r w:rsidRPr="0017652F">
        <w:rPr>
          <w:rFonts w:ascii="Times New Roman" w:eastAsia="SimSun" w:hAnsi="Times New Roman" w:cs="Times New Roman"/>
          <w:sz w:val="24"/>
          <w:szCs w:val="24"/>
          <w:lang w:val="sr-Cyrl-RS" w:eastAsia="zh-CN"/>
        </w:rPr>
        <w:t>но</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ил</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ц</w:t>
      </w:r>
      <w:r w:rsidRPr="0017652F">
        <w:rPr>
          <w:rFonts w:ascii="Times New Roman" w:eastAsia="SimSun" w:hAnsi="Times New Roman" w:cs="Times New Roman"/>
          <w:spacing w:val="10"/>
          <w:sz w:val="24"/>
          <w:szCs w:val="24"/>
          <w:lang w:val="sr-Cyrl-RS" w:eastAsia="zh-CN"/>
        </w:rPr>
        <w:t xml:space="preserve"> </w:t>
      </w:r>
      <w:r w:rsidRPr="0017652F">
        <w:rPr>
          <w:rFonts w:ascii="Times New Roman" w:eastAsia="SimSun" w:hAnsi="Times New Roman" w:cs="Times New Roman"/>
          <w:sz w:val="24"/>
          <w:szCs w:val="24"/>
          <w:lang w:val="sr-Cyrl-RS" w:eastAsia="zh-CN"/>
        </w:rPr>
        <w:t>по</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л</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w:t>
      </w:r>
      <w:r w:rsidRPr="0017652F">
        <w:rPr>
          <w:rFonts w:ascii="Times New Roman" w:eastAsia="SimSun" w:hAnsi="Times New Roman" w:cs="Times New Roman"/>
          <w:spacing w:val="11"/>
          <w:sz w:val="24"/>
          <w:szCs w:val="24"/>
          <w:lang w:val="sr-Cyrl-RS" w:eastAsia="zh-CN"/>
        </w:rPr>
        <w:t xml:space="preserve"> </w:t>
      </w:r>
      <w:r w:rsidRPr="0017652F">
        <w:rPr>
          <w:rFonts w:ascii="Times New Roman" w:eastAsia="SimSun" w:hAnsi="Times New Roman" w:cs="Times New Roman"/>
          <w:sz w:val="24"/>
          <w:szCs w:val="24"/>
          <w:lang w:val="sr-Cyrl-RS" w:eastAsia="zh-CN"/>
        </w:rPr>
        <w:t>о</w:t>
      </w:r>
      <w:r w:rsidRPr="0017652F">
        <w:rPr>
          <w:rFonts w:ascii="Times New Roman" w:eastAsia="SimSun" w:hAnsi="Times New Roman" w:cs="Times New Roman"/>
          <w:spacing w:val="-3"/>
          <w:sz w:val="24"/>
          <w:szCs w:val="24"/>
          <w:lang w:val="sr-Cyrl-RS" w:eastAsia="zh-CN"/>
        </w:rPr>
        <w:t>д</w:t>
      </w:r>
      <w:r w:rsidRPr="0017652F">
        <w:rPr>
          <w:rFonts w:ascii="Times New Roman" w:eastAsia="SimSun" w:hAnsi="Times New Roman" w:cs="Times New Roman"/>
          <w:sz w:val="24"/>
          <w:szCs w:val="24"/>
          <w:lang w:val="sr-Cyrl-RS" w:eastAsia="zh-CN"/>
        </w:rPr>
        <w:t>но</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но</w:t>
      </w:r>
      <w:r w:rsidRPr="0017652F">
        <w:rPr>
          <w:rFonts w:ascii="Times New Roman" w:eastAsia="SimSun" w:hAnsi="Times New Roman" w:cs="Times New Roman"/>
          <w:spacing w:val="11"/>
          <w:sz w:val="24"/>
          <w:szCs w:val="24"/>
          <w:lang w:val="sr-Cyrl-RS" w:eastAsia="zh-CN"/>
        </w:rPr>
        <w:t xml:space="preserve"> </w:t>
      </w:r>
      <w:r w:rsidRPr="0017652F">
        <w:rPr>
          <w:rFonts w:ascii="Times New Roman" w:eastAsia="SimSun" w:hAnsi="Times New Roman" w:cs="Times New Roman"/>
          <w:sz w:val="24"/>
          <w:szCs w:val="24"/>
          <w:lang w:val="sr-Cyrl-RS" w:eastAsia="zh-CN"/>
        </w:rPr>
        <w:t>ко</w:t>
      </w:r>
      <w:r w:rsidRPr="0017652F">
        <w:rPr>
          <w:rFonts w:ascii="Times New Roman" w:eastAsia="SimSun" w:hAnsi="Times New Roman" w:cs="Times New Roman"/>
          <w:spacing w:val="-2"/>
          <w:sz w:val="24"/>
          <w:szCs w:val="24"/>
          <w:lang w:val="sr-Cyrl-RS" w:eastAsia="zh-CN"/>
        </w:rPr>
        <w:t>ј</w:t>
      </w:r>
      <w:r w:rsidRPr="0017652F">
        <w:rPr>
          <w:rFonts w:ascii="Times New Roman" w:eastAsia="SimSun" w:hAnsi="Times New Roman" w:cs="Times New Roman"/>
          <w:sz w:val="24"/>
          <w:szCs w:val="24"/>
          <w:lang w:val="sr-Cyrl-RS" w:eastAsia="zh-CN"/>
        </w:rPr>
        <w:t>и</w:t>
      </w:r>
      <w:r w:rsidRPr="0017652F">
        <w:rPr>
          <w:rFonts w:ascii="Times New Roman" w:eastAsia="SimSun" w:hAnsi="Times New Roman" w:cs="Times New Roman"/>
          <w:spacing w:val="12"/>
          <w:sz w:val="24"/>
          <w:szCs w:val="24"/>
          <w:lang w:val="sr-Cyrl-RS" w:eastAsia="zh-CN"/>
        </w:rPr>
        <w:t xml:space="preserve"> </w:t>
      </w:r>
      <w:r w:rsidRPr="0017652F">
        <w:rPr>
          <w:rFonts w:ascii="Times New Roman" w:eastAsia="SimSun" w:hAnsi="Times New Roman" w:cs="Times New Roman"/>
          <w:sz w:val="24"/>
          <w:szCs w:val="24"/>
          <w:lang w:val="sr-Cyrl-RS" w:eastAsia="zh-CN"/>
        </w:rPr>
        <w:t>ће</w:t>
      </w:r>
      <w:r w:rsidRPr="0017652F">
        <w:rPr>
          <w:rFonts w:ascii="Times New Roman" w:eastAsia="SimSun" w:hAnsi="Times New Roman" w:cs="Times New Roman"/>
          <w:spacing w:val="10"/>
          <w:sz w:val="24"/>
          <w:szCs w:val="24"/>
          <w:lang w:val="sr-Cyrl-RS" w:eastAsia="zh-CN"/>
        </w:rPr>
        <w:t xml:space="preserve"> </w:t>
      </w:r>
      <w:r w:rsidRPr="0017652F">
        <w:rPr>
          <w:rFonts w:ascii="Times New Roman" w:eastAsia="SimSun" w:hAnsi="Times New Roman" w:cs="Times New Roman"/>
          <w:sz w:val="24"/>
          <w:szCs w:val="24"/>
          <w:lang w:val="sr-Cyrl-RS" w:eastAsia="zh-CN"/>
        </w:rPr>
        <w:t>п</w:t>
      </w:r>
      <w:r w:rsidRPr="0017652F">
        <w:rPr>
          <w:rFonts w:ascii="Times New Roman" w:eastAsia="SimSun" w:hAnsi="Times New Roman" w:cs="Times New Roman"/>
          <w:spacing w:val="-3"/>
          <w:sz w:val="24"/>
          <w:szCs w:val="24"/>
          <w:lang w:val="sr-Cyrl-RS" w:eastAsia="zh-CN"/>
        </w:rPr>
        <w:t>о</w:t>
      </w:r>
      <w:r w:rsidRPr="0017652F">
        <w:rPr>
          <w:rFonts w:ascii="Times New Roman" w:eastAsia="SimSun" w:hAnsi="Times New Roman" w:cs="Times New Roman"/>
          <w:sz w:val="24"/>
          <w:szCs w:val="24"/>
          <w:lang w:val="sr-Cyrl-RS" w:eastAsia="zh-CN"/>
        </w:rPr>
        <w:t>д</w:t>
      </w:r>
      <w:r w:rsidRPr="0017652F">
        <w:rPr>
          <w:rFonts w:ascii="Times New Roman" w:eastAsia="SimSun" w:hAnsi="Times New Roman" w:cs="Times New Roman"/>
          <w:spacing w:val="1"/>
          <w:sz w:val="24"/>
          <w:szCs w:val="24"/>
          <w:lang w:val="sr-Cyrl-RS" w:eastAsia="zh-CN"/>
        </w:rPr>
        <w:t>н</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ти</w:t>
      </w:r>
      <w:r w:rsidRPr="0017652F">
        <w:rPr>
          <w:rFonts w:ascii="Times New Roman" w:eastAsia="SimSun" w:hAnsi="Times New Roman" w:cs="Times New Roman"/>
          <w:spacing w:val="8"/>
          <w:sz w:val="24"/>
          <w:szCs w:val="24"/>
          <w:lang w:val="sr-Cyrl-RS" w:eastAsia="zh-CN"/>
        </w:rPr>
        <w:t xml:space="preserve"> </w:t>
      </w:r>
      <w:r w:rsidRPr="0017652F">
        <w:rPr>
          <w:rFonts w:ascii="Times New Roman" w:eastAsia="SimSun" w:hAnsi="Times New Roman" w:cs="Times New Roman"/>
          <w:sz w:val="24"/>
          <w:szCs w:val="24"/>
          <w:lang w:val="sr-Cyrl-RS" w:eastAsia="zh-CN"/>
        </w:rPr>
        <w:t>по</w:t>
      </w:r>
      <w:r w:rsidRPr="0017652F">
        <w:rPr>
          <w:rFonts w:ascii="Times New Roman" w:eastAsia="SimSun" w:hAnsi="Times New Roman" w:cs="Times New Roman"/>
          <w:spacing w:val="3"/>
          <w:sz w:val="24"/>
          <w:szCs w:val="24"/>
          <w:lang w:val="sr-Cyrl-RS" w:eastAsia="zh-CN"/>
        </w:rPr>
        <w:t>н</w:t>
      </w:r>
      <w:r w:rsidRPr="0017652F">
        <w:rPr>
          <w:rFonts w:ascii="Times New Roman" w:eastAsia="SimSun" w:hAnsi="Times New Roman" w:cs="Times New Roman"/>
          <w:spacing w:val="-8"/>
          <w:sz w:val="24"/>
          <w:szCs w:val="24"/>
          <w:lang w:val="sr-Cyrl-RS" w:eastAsia="zh-CN"/>
        </w:rPr>
        <w:t>у</w:t>
      </w:r>
      <w:r w:rsidRPr="0017652F">
        <w:rPr>
          <w:rFonts w:ascii="Times New Roman" w:eastAsia="SimSun" w:hAnsi="Times New Roman" w:cs="Times New Roman"/>
          <w:spacing w:val="4"/>
          <w:sz w:val="24"/>
          <w:szCs w:val="24"/>
          <w:lang w:val="sr-Cyrl-RS" w:eastAsia="zh-CN"/>
        </w:rPr>
        <w:t>д</w:t>
      </w:r>
      <w:r w:rsidRPr="0017652F">
        <w:rPr>
          <w:rFonts w:ascii="Times New Roman" w:eastAsia="SimSun" w:hAnsi="Times New Roman" w:cs="Times New Roman"/>
          <w:sz w:val="24"/>
          <w:szCs w:val="24"/>
          <w:lang w:val="sr-Cyrl-RS" w:eastAsia="zh-CN"/>
        </w:rPr>
        <w:t>у</w:t>
      </w:r>
      <w:r w:rsidRPr="0017652F">
        <w:rPr>
          <w:rFonts w:ascii="Times New Roman" w:eastAsia="SimSun" w:hAnsi="Times New Roman" w:cs="Times New Roman"/>
          <w:spacing w:val="6"/>
          <w:sz w:val="24"/>
          <w:szCs w:val="24"/>
          <w:lang w:val="sr-Cyrl-RS" w:eastAsia="zh-CN"/>
        </w:rPr>
        <w:t xml:space="preserve"> </w:t>
      </w:r>
      <w:r w:rsidRPr="0017652F">
        <w:rPr>
          <w:rFonts w:ascii="Times New Roman" w:eastAsia="SimSun" w:hAnsi="Times New Roman" w:cs="Times New Roman"/>
          <w:sz w:val="24"/>
          <w:szCs w:val="24"/>
          <w:lang w:val="sr-Cyrl-RS" w:eastAsia="zh-CN"/>
        </w:rPr>
        <w:t>и</w:t>
      </w:r>
      <w:r w:rsidRPr="0017652F">
        <w:rPr>
          <w:rFonts w:ascii="Times New Roman" w:eastAsia="SimSun" w:hAnsi="Times New Roman" w:cs="Times New Roman"/>
          <w:spacing w:val="12"/>
          <w:sz w:val="24"/>
          <w:szCs w:val="24"/>
          <w:lang w:val="sr-Cyrl-RS" w:eastAsia="zh-CN"/>
        </w:rPr>
        <w:t xml:space="preserve"> </w:t>
      </w:r>
      <w:r w:rsidRPr="0017652F">
        <w:rPr>
          <w:rFonts w:ascii="Times New Roman" w:eastAsia="SimSun" w:hAnsi="Times New Roman" w:cs="Times New Roman"/>
          <w:sz w:val="24"/>
          <w:szCs w:val="24"/>
          <w:lang w:val="sr-Cyrl-RS" w:eastAsia="zh-CN"/>
        </w:rPr>
        <w:t>који</w:t>
      </w:r>
      <w:r w:rsidRPr="0017652F">
        <w:rPr>
          <w:rFonts w:ascii="Times New Roman" w:eastAsia="SimSun" w:hAnsi="Times New Roman" w:cs="Times New Roman"/>
          <w:spacing w:val="13"/>
          <w:sz w:val="24"/>
          <w:szCs w:val="24"/>
          <w:lang w:val="sr-Cyrl-RS" w:eastAsia="zh-CN"/>
        </w:rPr>
        <w:t xml:space="preserve"> </w:t>
      </w:r>
      <w:r w:rsidRPr="0017652F">
        <w:rPr>
          <w:rFonts w:ascii="Times New Roman" w:eastAsia="SimSun" w:hAnsi="Times New Roman" w:cs="Times New Roman"/>
          <w:sz w:val="24"/>
          <w:szCs w:val="24"/>
          <w:lang w:val="sr-Cyrl-RS" w:eastAsia="zh-CN"/>
        </w:rPr>
        <w:t>ће з</w:t>
      </w:r>
      <w:r w:rsidRPr="0017652F">
        <w:rPr>
          <w:rFonts w:ascii="Times New Roman" w:eastAsia="SimSun" w:hAnsi="Times New Roman" w:cs="Times New Roman"/>
          <w:spacing w:val="-1"/>
          <w:sz w:val="24"/>
          <w:szCs w:val="24"/>
          <w:lang w:val="sr-Cyrl-RS" w:eastAsia="zh-CN"/>
        </w:rPr>
        <w:t>ас</w:t>
      </w:r>
      <w:r w:rsidRPr="0017652F">
        <w:rPr>
          <w:rFonts w:ascii="Times New Roman" w:eastAsia="SimSun" w:hAnsi="Times New Roman" w:cs="Times New Roman"/>
          <w:spacing w:val="2"/>
          <w:sz w:val="24"/>
          <w:szCs w:val="24"/>
          <w:lang w:val="sr-Cyrl-RS" w:eastAsia="zh-CN"/>
        </w:rPr>
        <w:t>т</w:t>
      </w:r>
      <w:r w:rsidRPr="0017652F">
        <w:rPr>
          <w:rFonts w:ascii="Times New Roman" w:eastAsia="SimSun" w:hAnsi="Times New Roman" w:cs="Times New Roman"/>
          <w:spacing w:val="-5"/>
          <w:sz w:val="24"/>
          <w:szCs w:val="24"/>
          <w:lang w:val="sr-Cyrl-RS" w:eastAsia="zh-CN"/>
        </w:rPr>
        <w:t>у</w:t>
      </w:r>
      <w:r w:rsidRPr="0017652F">
        <w:rPr>
          <w:rFonts w:ascii="Times New Roman" w:eastAsia="SimSun" w:hAnsi="Times New Roman" w:cs="Times New Roman"/>
          <w:sz w:val="24"/>
          <w:szCs w:val="24"/>
          <w:lang w:val="sr-Cyrl-RS" w:eastAsia="zh-CN"/>
        </w:rPr>
        <w:t>п</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ти г</w:t>
      </w:r>
      <w:r w:rsidRPr="0017652F">
        <w:rPr>
          <w:rFonts w:ascii="Times New Roman" w:eastAsia="SimSun" w:hAnsi="Times New Roman" w:cs="Times New Roman"/>
          <w:spacing w:val="2"/>
          <w:sz w:val="24"/>
          <w:szCs w:val="24"/>
          <w:lang w:val="sr-Cyrl-RS" w:eastAsia="zh-CN"/>
        </w:rPr>
        <w:t>р</w:t>
      </w:r>
      <w:r w:rsidRPr="0017652F">
        <w:rPr>
          <w:rFonts w:ascii="Times New Roman" w:eastAsia="SimSun" w:hAnsi="Times New Roman" w:cs="Times New Roman"/>
          <w:spacing w:val="-5"/>
          <w:sz w:val="24"/>
          <w:szCs w:val="24"/>
          <w:lang w:val="sr-Cyrl-RS" w:eastAsia="zh-CN"/>
        </w:rPr>
        <w:t>у</w:t>
      </w:r>
      <w:r w:rsidRPr="0017652F">
        <w:rPr>
          <w:rFonts w:ascii="Times New Roman" w:eastAsia="SimSun" w:hAnsi="Times New Roman" w:cs="Times New Roman"/>
          <w:spacing w:val="5"/>
          <w:sz w:val="24"/>
          <w:szCs w:val="24"/>
          <w:lang w:val="sr-Cyrl-RS" w:eastAsia="zh-CN"/>
        </w:rPr>
        <w:t>п</w:t>
      </w:r>
      <w:r w:rsidRPr="0017652F">
        <w:rPr>
          <w:rFonts w:ascii="Times New Roman" w:eastAsia="SimSun" w:hAnsi="Times New Roman" w:cs="Times New Roman"/>
          <w:sz w:val="24"/>
          <w:szCs w:val="24"/>
          <w:lang w:val="sr-Cyrl-RS" w:eastAsia="zh-CN"/>
        </w:rPr>
        <w:t>у</w:t>
      </w:r>
      <w:r w:rsidRPr="0017652F">
        <w:rPr>
          <w:rFonts w:ascii="Times New Roman" w:eastAsia="SimSun" w:hAnsi="Times New Roman" w:cs="Times New Roman"/>
          <w:spacing w:val="-5"/>
          <w:sz w:val="24"/>
          <w:szCs w:val="24"/>
          <w:lang w:val="sr-Cyrl-RS" w:eastAsia="zh-CN"/>
        </w:rPr>
        <w:t xml:space="preserve"> </w:t>
      </w:r>
      <w:r w:rsidRPr="0017652F">
        <w:rPr>
          <w:rFonts w:ascii="Times New Roman" w:eastAsia="SimSun" w:hAnsi="Times New Roman" w:cs="Times New Roman"/>
          <w:sz w:val="24"/>
          <w:szCs w:val="24"/>
          <w:lang w:val="sr-Cyrl-RS" w:eastAsia="zh-CN"/>
        </w:rPr>
        <w:t>Понуђа</w:t>
      </w:r>
      <w:r w:rsidRPr="0017652F">
        <w:rPr>
          <w:rFonts w:ascii="Times New Roman" w:eastAsia="SimSun" w:hAnsi="Times New Roman" w:cs="Times New Roman"/>
          <w:spacing w:val="2"/>
          <w:sz w:val="24"/>
          <w:szCs w:val="24"/>
          <w:lang w:val="sr-Cyrl-RS" w:eastAsia="zh-CN"/>
        </w:rPr>
        <w:t>ч</w:t>
      </w:r>
      <w:r w:rsidRPr="0017652F">
        <w:rPr>
          <w:rFonts w:ascii="Times New Roman" w:eastAsia="SimSun" w:hAnsi="Times New Roman" w:cs="Times New Roman"/>
          <w:sz w:val="24"/>
          <w:szCs w:val="24"/>
          <w:lang w:val="sr-Cyrl-RS" w:eastAsia="zh-CN"/>
        </w:rPr>
        <w:t>а</w:t>
      </w:r>
      <w:r w:rsidRPr="0017652F">
        <w:rPr>
          <w:rFonts w:ascii="Times New Roman" w:eastAsia="SimSun" w:hAnsi="Times New Roman" w:cs="Times New Roman"/>
          <w:spacing w:val="-1"/>
          <w:sz w:val="24"/>
          <w:szCs w:val="24"/>
          <w:lang w:val="sr-Cyrl-RS" w:eastAsia="zh-CN"/>
        </w:rPr>
        <w:t xml:space="preserve"> </w:t>
      </w:r>
      <w:r w:rsidRPr="0017652F">
        <w:rPr>
          <w:rFonts w:ascii="Times New Roman" w:eastAsia="SimSun" w:hAnsi="Times New Roman" w:cs="Times New Roman"/>
          <w:sz w:val="24"/>
          <w:szCs w:val="24"/>
          <w:lang w:val="sr-Cyrl-RS" w:eastAsia="zh-CN"/>
        </w:rPr>
        <w:t>пр</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 xml:space="preserve">д </w:t>
      </w:r>
      <w:r w:rsidRPr="0017652F">
        <w:rPr>
          <w:rFonts w:ascii="Times New Roman" w:eastAsia="SimSun" w:hAnsi="Times New Roman" w:cs="Times New Roman"/>
          <w:spacing w:val="1"/>
          <w:sz w:val="24"/>
          <w:szCs w:val="24"/>
          <w:lang w:val="sr-Cyrl-RS" w:eastAsia="zh-CN"/>
        </w:rPr>
        <w:t>Наруч</w:t>
      </w:r>
      <w:r w:rsidRPr="0017652F">
        <w:rPr>
          <w:rFonts w:ascii="Times New Roman" w:eastAsia="SimSun" w:hAnsi="Times New Roman" w:cs="Times New Roman"/>
          <w:sz w:val="24"/>
          <w:szCs w:val="24"/>
          <w:lang w:val="sr-Cyrl-RS" w:eastAsia="zh-CN"/>
        </w:rPr>
        <w:t>иоц</w:t>
      </w:r>
      <w:r w:rsidRPr="0017652F">
        <w:rPr>
          <w:rFonts w:ascii="Times New Roman" w:eastAsia="SimSun" w:hAnsi="Times New Roman" w:cs="Times New Roman"/>
          <w:spacing w:val="-1"/>
          <w:sz w:val="24"/>
          <w:szCs w:val="24"/>
          <w:lang w:val="sr-Cyrl-RS" w:eastAsia="zh-CN"/>
        </w:rPr>
        <w:t>ем</w:t>
      </w:r>
      <w:r w:rsidRPr="0017652F">
        <w:rPr>
          <w:rFonts w:ascii="Times New Roman" w:eastAsia="SimSun" w:hAnsi="Times New Roman" w:cs="Times New Roman"/>
          <w:sz w:val="24"/>
          <w:szCs w:val="24"/>
          <w:lang w:val="sr-Cyrl-RS" w:eastAsia="zh-CN"/>
        </w:rPr>
        <w:t>;</w:t>
      </w:r>
    </w:p>
    <w:p w:rsidR="00B71A56" w:rsidRPr="0017652F" w:rsidRDefault="00B71A56" w:rsidP="00B71A56">
      <w:pPr>
        <w:widowControl w:val="0"/>
        <w:numPr>
          <w:ilvl w:val="0"/>
          <w:numId w:val="17"/>
        </w:numPr>
        <w:tabs>
          <w:tab w:val="left" w:pos="1080"/>
        </w:tabs>
        <w:kinsoku w:val="0"/>
        <w:overflowPunct w:val="0"/>
        <w:autoSpaceDE w:val="0"/>
        <w:autoSpaceDN w:val="0"/>
        <w:adjustRightInd w:val="0"/>
        <w:spacing w:after="0" w:line="240" w:lineRule="auto"/>
        <w:ind w:left="1080" w:hanging="260"/>
        <w:rPr>
          <w:rFonts w:ascii="Times New Roman" w:eastAsia="SimSun" w:hAnsi="Times New Roman" w:cs="Times New Roman"/>
          <w:sz w:val="24"/>
          <w:szCs w:val="24"/>
          <w:lang w:val="sr-Cyrl-RS" w:eastAsia="zh-CN"/>
        </w:rPr>
      </w:pPr>
      <w:r w:rsidRPr="0017652F">
        <w:rPr>
          <w:rFonts w:ascii="Times New Roman" w:eastAsia="SimSun" w:hAnsi="Times New Roman" w:cs="Times New Roman"/>
          <w:sz w:val="24"/>
          <w:szCs w:val="24"/>
          <w:lang w:val="sr-Cyrl-RS" w:eastAsia="zh-CN"/>
        </w:rPr>
        <w:t>Понуђ</w:t>
      </w:r>
      <w:r w:rsidRPr="0017652F">
        <w:rPr>
          <w:rFonts w:ascii="Times New Roman" w:eastAsia="SimSun" w:hAnsi="Times New Roman" w:cs="Times New Roman"/>
          <w:spacing w:val="-2"/>
          <w:sz w:val="24"/>
          <w:szCs w:val="24"/>
          <w:lang w:val="sr-Cyrl-RS" w:eastAsia="zh-CN"/>
        </w:rPr>
        <w:t>а</w:t>
      </w:r>
      <w:r w:rsidRPr="0017652F">
        <w:rPr>
          <w:rFonts w:ascii="Times New Roman" w:eastAsia="SimSun" w:hAnsi="Times New Roman" w:cs="Times New Roman"/>
          <w:spacing w:val="4"/>
          <w:sz w:val="24"/>
          <w:szCs w:val="24"/>
          <w:lang w:val="sr-Cyrl-RS" w:eastAsia="zh-CN"/>
        </w:rPr>
        <w:t>ч</w:t>
      </w:r>
      <w:r w:rsidRPr="0017652F">
        <w:rPr>
          <w:rFonts w:ascii="Times New Roman" w:eastAsia="SimSun" w:hAnsi="Times New Roman" w:cs="Times New Roman"/>
          <w:sz w:val="24"/>
          <w:szCs w:val="24"/>
          <w:lang w:val="sr-Cyrl-RS" w:eastAsia="zh-CN"/>
        </w:rPr>
        <w:t>у</w:t>
      </w:r>
      <w:r w:rsidRPr="0017652F">
        <w:rPr>
          <w:rFonts w:ascii="Times New Roman" w:eastAsia="SimSun" w:hAnsi="Times New Roman" w:cs="Times New Roman"/>
          <w:spacing w:val="-5"/>
          <w:sz w:val="24"/>
          <w:szCs w:val="24"/>
          <w:lang w:val="sr-Cyrl-RS" w:eastAsia="zh-CN"/>
        </w:rPr>
        <w:t xml:space="preserve"> </w:t>
      </w:r>
      <w:r w:rsidRPr="0017652F">
        <w:rPr>
          <w:rFonts w:ascii="Times New Roman" w:eastAsia="SimSun" w:hAnsi="Times New Roman" w:cs="Times New Roman"/>
          <w:sz w:val="24"/>
          <w:szCs w:val="24"/>
          <w:lang w:val="sr-Cyrl-RS" w:eastAsia="zh-CN"/>
        </w:rPr>
        <w:t>који</w:t>
      </w:r>
      <w:r w:rsidRPr="0017652F">
        <w:rPr>
          <w:rFonts w:ascii="Times New Roman" w:eastAsia="SimSun" w:hAnsi="Times New Roman" w:cs="Times New Roman"/>
          <w:spacing w:val="1"/>
          <w:sz w:val="24"/>
          <w:szCs w:val="24"/>
          <w:lang w:val="sr-Cyrl-RS" w:eastAsia="zh-CN"/>
        </w:rPr>
        <w:t xml:space="preserve"> </w:t>
      </w:r>
      <w:r w:rsidRPr="0017652F">
        <w:rPr>
          <w:rFonts w:ascii="Times New Roman" w:eastAsia="SimSun" w:hAnsi="Times New Roman" w:cs="Times New Roman"/>
          <w:sz w:val="24"/>
          <w:szCs w:val="24"/>
          <w:lang w:val="sr-Cyrl-RS" w:eastAsia="zh-CN"/>
        </w:rPr>
        <w:t>ће</w:t>
      </w:r>
      <w:r w:rsidRPr="0017652F">
        <w:rPr>
          <w:rFonts w:ascii="Times New Roman" w:eastAsia="SimSun" w:hAnsi="Times New Roman" w:cs="Times New Roman"/>
          <w:spacing w:val="3"/>
          <w:sz w:val="24"/>
          <w:szCs w:val="24"/>
          <w:lang w:val="sr-Cyrl-RS" w:eastAsia="zh-CN"/>
        </w:rPr>
        <w:t xml:space="preserve"> </w:t>
      </w:r>
      <w:r w:rsidRPr="0017652F">
        <w:rPr>
          <w:rFonts w:ascii="Times New Roman" w:eastAsia="SimSun" w:hAnsi="Times New Roman" w:cs="Times New Roman"/>
          <w:sz w:val="24"/>
          <w:szCs w:val="24"/>
          <w:lang w:val="sr-Cyrl-RS" w:eastAsia="zh-CN"/>
        </w:rPr>
        <w:t>у</w:t>
      </w:r>
      <w:r w:rsidRPr="0017652F">
        <w:rPr>
          <w:rFonts w:ascii="Times New Roman" w:eastAsia="SimSun" w:hAnsi="Times New Roman" w:cs="Times New Roman"/>
          <w:spacing w:val="-5"/>
          <w:sz w:val="24"/>
          <w:szCs w:val="24"/>
          <w:lang w:val="sr-Cyrl-RS" w:eastAsia="zh-CN"/>
        </w:rPr>
        <w:t xml:space="preserve"> </w:t>
      </w:r>
      <w:r w:rsidRPr="0017652F">
        <w:rPr>
          <w:rFonts w:ascii="Times New Roman" w:eastAsia="SimSun" w:hAnsi="Times New Roman" w:cs="Times New Roman"/>
          <w:sz w:val="24"/>
          <w:szCs w:val="24"/>
          <w:lang w:val="sr-Cyrl-RS" w:eastAsia="zh-CN"/>
        </w:rPr>
        <w:t>и</w:t>
      </w:r>
      <w:r w:rsidRPr="0017652F">
        <w:rPr>
          <w:rFonts w:ascii="Times New Roman" w:eastAsia="SimSun" w:hAnsi="Times New Roman" w:cs="Times New Roman"/>
          <w:spacing w:val="-1"/>
          <w:sz w:val="24"/>
          <w:szCs w:val="24"/>
          <w:lang w:val="sr-Cyrl-RS" w:eastAsia="zh-CN"/>
        </w:rPr>
        <w:t>м</w:t>
      </w:r>
      <w:r w:rsidRPr="0017652F">
        <w:rPr>
          <w:rFonts w:ascii="Times New Roman" w:eastAsia="SimSun" w:hAnsi="Times New Roman" w:cs="Times New Roman"/>
          <w:sz w:val="24"/>
          <w:szCs w:val="24"/>
          <w:lang w:val="sr-Cyrl-RS" w:eastAsia="zh-CN"/>
        </w:rPr>
        <w:t>е</w:t>
      </w:r>
      <w:r w:rsidRPr="0017652F">
        <w:rPr>
          <w:rFonts w:ascii="Times New Roman" w:eastAsia="SimSun" w:hAnsi="Times New Roman" w:cs="Times New Roman"/>
          <w:spacing w:val="-1"/>
          <w:sz w:val="24"/>
          <w:szCs w:val="24"/>
          <w:lang w:val="sr-Cyrl-RS" w:eastAsia="zh-CN"/>
        </w:rPr>
        <w:t xml:space="preserve"> </w:t>
      </w:r>
      <w:r w:rsidRPr="0017652F">
        <w:rPr>
          <w:rFonts w:ascii="Times New Roman" w:eastAsia="SimSun" w:hAnsi="Times New Roman" w:cs="Times New Roman"/>
          <w:sz w:val="24"/>
          <w:szCs w:val="24"/>
          <w:lang w:val="sr-Cyrl-RS" w:eastAsia="zh-CN"/>
        </w:rPr>
        <w:t>г</w:t>
      </w:r>
      <w:r w:rsidRPr="0017652F">
        <w:rPr>
          <w:rFonts w:ascii="Times New Roman" w:eastAsia="SimSun" w:hAnsi="Times New Roman" w:cs="Times New Roman"/>
          <w:spacing w:val="4"/>
          <w:sz w:val="24"/>
          <w:szCs w:val="24"/>
          <w:lang w:val="sr-Cyrl-RS" w:eastAsia="zh-CN"/>
        </w:rPr>
        <w:t>р</w:t>
      </w:r>
      <w:r w:rsidRPr="0017652F">
        <w:rPr>
          <w:rFonts w:ascii="Times New Roman" w:eastAsia="SimSun" w:hAnsi="Times New Roman" w:cs="Times New Roman"/>
          <w:spacing w:val="-8"/>
          <w:sz w:val="24"/>
          <w:szCs w:val="24"/>
          <w:lang w:val="sr-Cyrl-RS" w:eastAsia="zh-CN"/>
        </w:rPr>
        <w:t>у</w:t>
      </w:r>
      <w:r w:rsidRPr="0017652F">
        <w:rPr>
          <w:rFonts w:ascii="Times New Roman" w:eastAsia="SimSun" w:hAnsi="Times New Roman" w:cs="Times New Roman"/>
          <w:spacing w:val="3"/>
          <w:sz w:val="24"/>
          <w:szCs w:val="24"/>
          <w:lang w:val="sr-Cyrl-RS" w:eastAsia="zh-CN"/>
        </w:rPr>
        <w:t>п</w:t>
      </w:r>
      <w:r w:rsidRPr="0017652F">
        <w:rPr>
          <w:rFonts w:ascii="Times New Roman" w:eastAsia="SimSun" w:hAnsi="Times New Roman" w:cs="Times New Roman"/>
          <w:sz w:val="24"/>
          <w:szCs w:val="24"/>
          <w:lang w:val="sr-Cyrl-RS" w:eastAsia="zh-CN"/>
        </w:rPr>
        <w:t>е</w:t>
      </w:r>
      <w:r w:rsidRPr="0017652F">
        <w:rPr>
          <w:rFonts w:ascii="Times New Roman" w:eastAsia="SimSun" w:hAnsi="Times New Roman" w:cs="Times New Roman"/>
          <w:spacing w:val="-1"/>
          <w:sz w:val="24"/>
          <w:szCs w:val="24"/>
          <w:lang w:val="sr-Cyrl-RS" w:eastAsia="zh-CN"/>
        </w:rPr>
        <w:t xml:space="preserve"> </w:t>
      </w:r>
      <w:r w:rsidRPr="0017652F">
        <w:rPr>
          <w:rFonts w:ascii="Times New Roman" w:eastAsia="SimSun" w:hAnsi="Times New Roman" w:cs="Times New Roman"/>
          <w:sz w:val="24"/>
          <w:szCs w:val="24"/>
          <w:lang w:val="sr-Cyrl-RS" w:eastAsia="zh-CN"/>
        </w:rPr>
        <w:t>Понуђача</w:t>
      </w:r>
      <w:r w:rsidRPr="0017652F">
        <w:rPr>
          <w:rFonts w:ascii="Times New Roman" w:eastAsia="SimSun" w:hAnsi="Times New Roman" w:cs="Times New Roman"/>
          <w:spacing w:val="-1"/>
          <w:sz w:val="24"/>
          <w:szCs w:val="24"/>
          <w:lang w:val="sr-Cyrl-RS" w:eastAsia="zh-CN"/>
        </w:rPr>
        <w:t xml:space="preserve"> </w:t>
      </w:r>
      <w:r w:rsidRPr="0017652F">
        <w:rPr>
          <w:rFonts w:ascii="Times New Roman" w:eastAsia="SimSun" w:hAnsi="Times New Roman" w:cs="Times New Roman"/>
          <w:sz w:val="24"/>
          <w:szCs w:val="24"/>
          <w:lang w:val="sr-Cyrl-RS" w:eastAsia="zh-CN"/>
        </w:rPr>
        <w:t>пот</w:t>
      </w:r>
      <w:r w:rsidRPr="0017652F">
        <w:rPr>
          <w:rFonts w:ascii="Times New Roman" w:eastAsia="SimSun" w:hAnsi="Times New Roman" w:cs="Times New Roman"/>
          <w:spacing w:val="1"/>
          <w:sz w:val="24"/>
          <w:szCs w:val="24"/>
          <w:lang w:val="sr-Cyrl-RS" w:eastAsia="zh-CN"/>
        </w:rPr>
        <w:t>п</w:t>
      </w:r>
      <w:r w:rsidRPr="0017652F">
        <w:rPr>
          <w:rFonts w:ascii="Times New Roman" w:eastAsia="SimSun" w:hAnsi="Times New Roman" w:cs="Times New Roman"/>
          <w:sz w:val="24"/>
          <w:szCs w:val="24"/>
          <w:lang w:val="sr-Cyrl-RS" w:eastAsia="zh-CN"/>
        </w:rPr>
        <w:t>и</w:t>
      </w:r>
      <w:r w:rsidRPr="0017652F">
        <w:rPr>
          <w:rFonts w:ascii="Times New Roman" w:eastAsia="SimSun" w:hAnsi="Times New Roman" w:cs="Times New Roman"/>
          <w:spacing w:val="-1"/>
          <w:sz w:val="24"/>
          <w:szCs w:val="24"/>
          <w:lang w:val="sr-Cyrl-RS" w:eastAsia="zh-CN"/>
        </w:rPr>
        <w:t>са</w:t>
      </w:r>
      <w:r w:rsidRPr="0017652F">
        <w:rPr>
          <w:rFonts w:ascii="Times New Roman" w:eastAsia="SimSun" w:hAnsi="Times New Roman" w:cs="Times New Roman"/>
          <w:sz w:val="24"/>
          <w:szCs w:val="24"/>
          <w:lang w:val="sr-Cyrl-RS" w:eastAsia="zh-CN"/>
        </w:rPr>
        <w:t>ти</w:t>
      </w:r>
      <w:r w:rsidRPr="0017652F">
        <w:rPr>
          <w:rFonts w:ascii="Times New Roman" w:eastAsia="SimSun" w:hAnsi="Times New Roman" w:cs="Times New Roman"/>
          <w:spacing w:val="3"/>
          <w:sz w:val="24"/>
          <w:szCs w:val="24"/>
          <w:lang w:val="sr-Cyrl-RS" w:eastAsia="zh-CN"/>
        </w:rPr>
        <w:t xml:space="preserve"> </w:t>
      </w:r>
      <w:r w:rsidRPr="0017652F">
        <w:rPr>
          <w:rFonts w:ascii="Times New Roman" w:eastAsia="SimSun" w:hAnsi="Times New Roman" w:cs="Times New Roman"/>
          <w:spacing w:val="-5"/>
          <w:sz w:val="24"/>
          <w:szCs w:val="24"/>
          <w:lang w:val="sr-Cyrl-RS" w:eastAsia="zh-CN"/>
        </w:rPr>
        <w:t>у</w:t>
      </w:r>
      <w:r w:rsidRPr="0017652F">
        <w:rPr>
          <w:rFonts w:ascii="Times New Roman" w:eastAsia="SimSun" w:hAnsi="Times New Roman" w:cs="Times New Roman"/>
          <w:sz w:val="24"/>
          <w:szCs w:val="24"/>
          <w:lang w:val="sr-Cyrl-RS" w:eastAsia="zh-CN"/>
        </w:rPr>
        <w:t>говор;</w:t>
      </w:r>
    </w:p>
    <w:p w:rsidR="00B71A56" w:rsidRPr="0017652F" w:rsidRDefault="00B71A56" w:rsidP="00B71A56">
      <w:pPr>
        <w:widowControl w:val="0"/>
        <w:numPr>
          <w:ilvl w:val="0"/>
          <w:numId w:val="17"/>
        </w:numPr>
        <w:tabs>
          <w:tab w:val="left" w:pos="1081"/>
        </w:tabs>
        <w:kinsoku w:val="0"/>
        <w:overflowPunct w:val="0"/>
        <w:autoSpaceDE w:val="0"/>
        <w:autoSpaceDN w:val="0"/>
        <w:adjustRightInd w:val="0"/>
        <w:spacing w:after="0" w:line="240" w:lineRule="auto"/>
        <w:ind w:left="1081" w:hanging="260"/>
        <w:rPr>
          <w:rFonts w:ascii="Times New Roman" w:eastAsia="SimSun" w:hAnsi="Times New Roman" w:cs="Times New Roman"/>
          <w:sz w:val="24"/>
          <w:szCs w:val="24"/>
          <w:lang w:val="sr-Cyrl-RS" w:eastAsia="zh-CN"/>
        </w:rPr>
      </w:pPr>
      <w:r w:rsidRPr="0017652F">
        <w:rPr>
          <w:rFonts w:ascii="Times New Roman" w:eastAsia="SimSun" w:hAnsi="Times New Roman" w:cs="Times New Roman"/>
          <w:sz w:val="24"/>
          <w:szCs w:val="24"/>
          <w:lang w:val="sr-Cyrl-RS" w:eastAsia="zh-CN"/>
        </w:rPr>
        <w:t>Понуђ</w:t>
      </w:r>
      <w:r w:rsidRPr="0017652F">
        <w:rPr>
          <w:rFonts w:ascii="Times New Roman" w:eastAsia="SimSun" w:hAnsi="Times New Roman" w:cs="Times New Roman"/>
          <w:spacing w:val="-2"/>
          <w:sz w:val="24"/>
          <w:szCs w:val="24"/>
          <w:lang w:val="sr-Cyrl-RS" w:eastAsia="zh-CN"/>
        </w:rPr>
        <w:t>а</w:t>
      </w:r>
      <w:r w:rsidRPr="0017652F">
        <w:rPr>
          <w:rFonts w:ascii="Times New Roman" w:eastAsia="SimSun" w:hAnsi="Times New Roman" w:cs="Times New Roman"/>
          <w:spacing w:val="4"/>
          <w:sz w:val="24"/>
          <w:szCs w:val="24"/>
          <w:lang w:val="sr-Cyrl-RS" w:eastAsia="zh-CN"/>
        </w:rPr>
        <w:t>ч</w:t>
      </w:r>
      <w:r w:rsidRPr="0017652F">
        <w:rPr>
          <w:rFonts w:ascii="Times New Roman" w:eastAsia="SimSun" w:hAnsi="Times New Roman" w:cs="Times New Roman"/>
          <w:sz w:val="24"/>
          <w:szCs w:val="24"/>
          <w:lang w:val="sr-Cyrl-RS" w:eastAsia="zh-CN"/>
        </w:rPr>
        <w:t>у</w:t>
      </w:r>
      <w:r w:rsidRPr="0017652F">
        <w:rPr>
          <w:rFonts w:ascii="Times New Roman" w:eastAsia="SimSun" w:hAnsi="Times New Roman" w:cs="Times New Roman"/>
          <w:spacing w:val="-5"/>
          <w:sz w:val="24"/>
          <w:szCs w:val="24"/>
          <w:lang w:val="sr-Cyrl-RS" w:eastAsia="zh-CN"/>
        </w:rPr>
        <w:t xml:space="preserve"> </w:t>
      </w:r>
      <w:r w:rsidRPr="0017652F">
        <w:rPr>
          <w:rFonts w:ascii="Times New Roman" w:eastAsia="SimSun" w:hAnsi="Times New Roman" w:cs="Times New Roman"/>
          <w:sz w:val="24"/>
          <w:szCs w:val="24"/>
          <w:lang w:val="sr-Cyrl-RS" w:eastAsia="zh-CN"/>
        </w:rPr>
        <w:t>који</w:t>
      </w:r>
      <w:r w:rsidRPr="0017652F">
        <w:rPr>
          <w:rFonts w:ascii="Times New Roman" w:eastAsia="SimSun" w:hAnsi="Times New Roman" w:cs="Times New Roman"/>
          <w:spacing w:val="1"/>
          <w:sz w:val="24"/>
          <w:szCs w:val="24"/>
          <w:lang w:val="sr-Cyrl-RS" w:eastAsia="zh-CN"/>
        </w:rPr>
        <w:t xml:space="preserve"> </w:t>
      </w:r>
      <w:r w:rsidRPr="0017652F">
        <w:rPr>
          <w:rFonts w:ascii="Times New Roman" w:eastAsia="SimSun" w:hAnsi="Times New Roman" w:cs="Times New Roman"/>
          <w:sz w:val="24"/>
          <w:szCs w:val="24"/>
          <w:lang w:val="sr-Cyrl-RS" w:eastAsia="zh-CN"/>
        </w:rPr>
        <w:t>ће</w:t>
      </w:r>
      <w:r w:rsidRPr="0017652F">
        <w:rPr>
          <w:rFonts w:ascii="Times New Roman" w:eastAsia="SimSun" w:hAnsi="Times New Roman" w:cs="Times New Roman"/>
          <w:spacing w:val="3"/>
          <w:sz w:val="24"/>
          <w:szCs w:val="24"/>
          <w:lang w:val="sr-Cyrl-RS" w:eastAsia="zh-CN"/>
        </w:rPr>
        <w:t xml:space="preserve"> </w:t>
      </w:r>
      <w:r w:rsidRPr="0017652F">
        <w:rPr>
          <w:rFonts w:ascii="Times New Roman" w:eastAsia="SimSun" w:hAnsi="Times New Roman" w:cs="Times New Roman"/>
          <w:sz w:val="24"/>
          <w:szCs w:val="24"/>
          <w:lang w:val="sr-Cyrl-RS" w:eastAsia="zh-CN"/>
        </w:rPr>
        <w:t>у</w:t>
      </w:r>
      <w:r w:rsidRPr="0017652F">
        <w:rPr>
          <w:rFonts w:ascii="Times New Roman" w:eastAsia="SimSun" w:hAnsi="Times New Roman" w:cs="Times New Roman"/>
          <w:spacing w:val="-5"/>
          <w:sz w:val="24"/>
          <w:szCs w:val="24"/>
          <w:lang w:val="sr-Cyrl-RS" w:eastAsia="zh-CN"/>
        </w:rPr>
        <w:t xml:space="preserve"> </w:t>
      </w:r>
      <w:r w:rsidRPr="0017652F">
        <w:rPr>
          <w:rFonts w:ascii="Times New Roman" w:eastAsia="SimSun" w:hAnsi="Times New Roman" w:cs="Times New Roman"/>
          <w:sz w:val="24"/>
          <w:szCs w:val="24"/>
          <w:lang w:val="sr-Cyrl-RS" w:eastAsia="zh-CN"/>
        </w:rPr>
        <w:t>и</w:t>
      </w:r>
      <w:r w:rsidRPr="0017652F">
        <w:rPr>
          <w:rFonts w:ascii="Times New Roman" w:eastAsia="SimSun" w:hAnsi="Times New Roman" w:cs="Times New Roman"/>
          <w:spacing w:val="-1"/>
          <w:sz w:val="24"/>
          <w:szCs w:val="24"/>
          <w:lang w:val="sr-Cyrl-RS" w:eastAsia="zh-CN"/>
        </w:rPr>
        <w:t>м</w:t>
      </w:r>
      <w:r w:rsidRPr="0017652F">
        <w:rPr>
          <w:rFonts w:ascii="Times New Roman" w:eastAsia="SimSun" w:hAnsi="Times New Roman" w:cs="Times New Roman"/>
          <w:sz w:val="24"/>
          <w:szCs w:val="24"/>
          <w:lang w:val="sr-Cyrl-RS" w:eastAsia="zh-CN"/>
        </w:rPr>
        <w:t>е</w:t>
      </w:r>
      <w:r w:rsidRPr="0017652F">
        <w:rPr>
          <w:rFonts w:ascii="Times New Roman" w:eastAsia="SimSun" w:hAnsi="Times New Roman" w:cs="Times New Roman"/>
          <w:spacing w:val="-1"/>
          <w:sz w:val="24"/>
          <w:szCs w:val="24"/>
          <w:lang w:val="sr-Cyrl-RS" w:eastAsia="zh-CN"/>
        </w:rPr>
        <w:t xml:space="preserve"> </w:t>
      </w:r>
      <w:r w:rsidRPr="0017652F">
        <w:rPr>
          <w:rFonts w:ascii="Times New Roman" w:eastAsia="SimSun" w:hAnsi="Times New Roman" w:cs="Times New Roman"/>
          <w:sz w:val="24"/>
          <w:szCs w:val="24"/>
          <w:lang w:val="sr-Cyrl-RS" w:eastAsia="zh-CN"/>
        </w:rPr>
        <w:t>г</w:t>
      </w:r>
      <w:r w:rsidRPr="0017652F">
        <w:rPr>
          <w:rFonts w:ascii="Times New Roman" w:eastAsia="SimSun" w:hAnsi="Times New Roman" w:cs="Times New Roman"/>
          <w:spacing w:val="4"/>
          <w:sz w:val="24"/>
          <w:szCs w:val="24"/>
          <w:lang w:val="sr-Cyrl-RS" w:eastAsia="zh-CN"/>
        </w:rPr>
        <w:t>р</w:t>
      </w:r>
      <w:r w:rsidRPr="0017652F">
        <w:rPr>
          <w:rFonts w:ascii="Times New Roman" w:eastAsia="SimSun" w:hAnsi="Times New Roman" w:cs="Times New Roman"/>
          <w:spacing w:val="-8"/>
          <w:sz w:val="24"/>
          <w:szCs w:val="24"/>
          <w:lang w:val="sr-Cyrl-RS" w:eastAsia="zh-CN"/>
        </w:rPr>
        <w:t>у</w:t>
      </w:r>
      <w:r w:rsidRPr="0017652F">
        <w:rPr>
          <w:rFonts w:ascii="Times New Roman" w:eastAsia="SimSun" w:hAnsi="Times New Roman" w:cs="Times New Roman"/>
          <w:spacing w:val="3"/>
          <w:sz w:val="24"/>
          <w:szCs w:val="24"/>
          <w:lang w:val="sr-Cyrl-RS" w:eastAsia="zh-CN"/>
        </w:rPr>
        <w:t>п</w:t>
      </w:r>
      <w:r w:rsidRPr="0017652F">
        <w:rPr>
          <w:rFonts w:ascii="Times New Roman" w:eastAsia="SimSun" w:hAnsi="Times New Roman" w:cs="Times New Roman"/>
          <w:sz w:val="24"/>
          <w:szCs w:val="24"/>
          <w:lang w:val="sr-Cyrl-RS" w:eastAsia="zh-CN"/>
        </w:rPr>
        <w:t>е</w:t>
      </w:r>
      <w:r w:rsidRPr="0017652F">
        <w:rPr>
          <w:rFonts w:ascii="Times New Roman" w:eastAsia="SimSun" w:hAnsi="Times New Roman" w:cs="Times New Roman"/>
          <w:spacing w:val="-1"/>
          <w:sz w:val="24"/>
          <w:szCs w:val="24"/>
          <w:lang w:val="sr-Cyrl-RS" w:eastAsia="zh-CN"/>
        </w:rPr>
        <w:t xml:space="preserve"> </w:t>
      </w:r>
      <w:r w:rsidRPr="0017652F">
        <w:rPr>
          <w:rFonts w:ascii="Times New Roman" w:eastAsia="SimSun" w:hAnsi="Times New Roman" w:cs="Times New Roman"/>
          <w:sz w:val="24"/>
          <w:szCs w:val="24"/>
          <w:lang w:val="sr-Cyrl-RS" w:eastAsia="zh-CN"/>
        </w:rPr>
        <w:t>Понуђача</w:t>
      </w:r>
      <w:r w:rsidRPr="0017652F">
        <w:rPr>
          <w:rFonts w:ascii="Times New Roman" w:eastAsia="SimSun" w:hAnsi="Times New Roman" w:cs="Times New Roman"/>
          <w:spacing w:val="-1"/>
          <w:sz w:val="24"/>
          <w:szCs w:val="24"/>
          <w:lang w:val="sr-Cyrl-RS" w:eastAsia="zh-CN"/>
        </w:rPr>
        <w:t xml:space="preserve"> </w:t>
      </w:r>
      <w:r w:rsidRPr="0017652F">
        <w:rPr>
          <w:rFonts w:ascii="Times New Roman" w:eastAsia="SimSun" w:hAnsi="Times New Roman" w:cs="Times New Roman"/>
          <w:sz w:val="24"/>
          <w:szCs w:val="24"/>
          <w:lang w:val="sr-Cyrl-RS" w:eastAsia="zh-CN"/>
        </w:rPr>
        <w:t>д</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ти</w:t>
      </w:r>
      <w:r w:rsidRPr="0017652F">
        <w:rPr>
          <w:rFonts w:ascii="Times New Roman" w:eastAsia="SimSun" w:hAnsi="Times New Roman" w:cs="Times New Roman"/>
          <w:spacing w:val="3"/>
          <w:sz w:val="24"/>
          <w:szCs w:val="24"/>
          <w:lang w:val="sr-Cyrl-RS" w:eastAsia="zh-CN"/>
        </w:rPr>
        <w:t xml:space="preserve"> </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р</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д</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тво об</w:t>
      </w:r>
      <w:r w:rsidRPr="0017652F">
        <w:rPr>
          <w:rFonts w:ascii="Times New Roman" w:eastAsia="SimSun" w:hAnsi="Times New Roman" w:cs="Times New Roman"/>
          <w:spacing w:val="-2"/>
          <w:sz w:val="24"/>
          <w:szCs w:val="24"/>
          <w:lang w:val="sr-Cyrl-RS" w:eastAsia="zh-CN"/>
        </w:rPr>
        <w:t>е</w:t>
      </w:r>
      <w:r w:rsidRPr="0017652F">
        <w:rPr>
          <w:rFonts w:ascii="Times New Roman" w:eastAsia="SimSun" w:hAnsi="Times New Roman" w:cs="Times New Roman"/>
          <w:sz w:val="24"/>
          <w:szCs w:val="24"/>
          <w:lang w:val="sr-Cyrl-RS" w:eastAsia="zh-CN"/>
        </w:rPr>
        <w:t>зб</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pacing w:val="1"/>
          <w:sz w:val="24"/>
          <w:szCs w:val="24"/>
          <w:lang w:val="sr-Cyrl-RS" w:eastAsia="zh-CN"/>
        </w:rPr>
        <w:t>ђ</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њ</w:t>
      </w:r>
      <w:r w:rsidRPr="0017652F">
        <w:rPr>
          <w:rFonts w:ascii="Times New Roman" w:eastAsia="SimSun" w:hAnsi="Times New Roman" w:cs="Times New Roman"/>
          <w:spacing w:val="-2"/>
          <w:sz w:val="24"/>
          <w:szCs w:val="24"/>
          <w:lang w:val="sr-Cyrl-RS" w:eastAsia="zh-CN"/>
        </w:rPr>
        <w:t>а</w:t>
      </w:r>
      <w:r w:rsidRPr="0017652F">
        <w:rPr>
          <w:rFonts w:ascii="Times New Roman" w:eastAsia="SimSun" w:hAnsi="Times New Roman" w:cs="Times New Roman"/>
          <w:sz w:val="24"/>
          <w:szCs w:val="24"/>
          <w:lang w:val="sr-Cyrl-RS" w:eastAsia="zh-CN"/>
        </w:rPr>
        <w:t>;</w:t>
      </w:r>
    </w:p>
    <w:p w:rsidR="00B71A56" w:rsidRPr="0017652F" w:rsidRDefault="00B71A56" w:rsidP="00B71A56">
      <w:pPr>
        <w:widowControl w:val="0"/>
        <w:numPr>
          <w:ilvl w:val="0"/>
          <w:numId w:val="17"/>
        </w:numPr>
        <w:tabs>
          <w:tab w:val="left" w:pos="1081"/>
        </w:tabs>
        <w:kinsoku w:val="0"/>
        <w:overflowPunct w:val="0"/>
        <w:autoSpaceDE w:val="0"/>
        <w:autoSpaceDN w:val="0"/>
        <w:adjustRightInd w:val="0"/>
        <w:spacing w:after="0" w:line="240" w:lineRule="auto"/>
        <w:ind w:left="1081" w:hanging="260"/>
        <w:rPr>
          <w:rFonts w:ascii="Times New Roman" w:eastAsia="SimSun" w:hAnsi="Times New Roman" w:cs="Times New Roman"/>
          <w:sz w:val="24"/>
          <w:szCs w:val="24"/>
          <w:lang w:val="sr-Cyrl-RS" w:eastAsia="zh-CN"/>
        </w:rPr>
      </w:pPr>
      <w:r w:rsidRPr="0017652F">
        <w:rPr>
          <w:rFonts w:ascii="Times New Roman" w:eastAsia="SimSun" w:hAnsi="Times New Roman" w:cs="Times New Roman"/>
          <w:sz w:val="24"/>
          <w:szCs w:val="24"/>
          <w:lang w:val="sr-Cyrl-RS" w:eastAsia="zh-CN"/>
        </w:rPr>
        <w:t>Понуђ</w:t>
      </w:r>
      <w:r w:rsidRPr="0017652F">
        <w:rPr>
          <w:rFonts w:ascii="Times New Roman" w:eastAsia="SimSun" w:hAnsi="Times New Roman" w:cs="Times New Roman"/>
          <w:spacing w:val="-2"/>
          <w:sz w:val="24"/>
          <w:szCs w:val="24"/>
          <w:lang w:val="sr-Cyrl-RS" w:eastAsia="zh-CN"/>
        </w:rPr>
        <w:t>а</w:t>
      </w:r>
      <w:r w:rsidRPr="0017652F">
        <w:rPr>
          <w:rFonts w:ascii="Times New Roman" w:eastAsia="SimSun" w:hAnsi="Times New Roman" w:cs="Times New Roman"/>
          <w:spacing w:val="4"/>
          <w:sz w:val="24"/>
          <w:szCs w:val="24"/>
          <w:lang w:val="sr-Cyrl-RS" w:eastAsia="zh-CN"/>
        </w:rPr>
        <w:t>ч</w:t>
      </w:r>
      <w:r w:rsidRPr="0017652F">
        <w:rPr>
          <w:rFonts w:ascii="Times New Roman" w:eastAsia="SimSun" w:hAnsi="Times New Roman" w:cs="Times New Roman"/>
          <w:sz w:val="24"/>
          <w:szCs w:val="24"/>
          <w:lang w:val="sr-Cyrl-RS" w:eastAsia="zh-CN"/>
        </w:rPr>
        <w:t>у</w:t>
      </w:r>
      <w:r w:rsidRPr="0017652F">
        <w:rPr>
          <w:rFonts w:ascii="Times New Roman" w:eastAsia="SimSun" w:hAnsi="Times New Roman" w:cs="Times New Roman"/>
          <w:spacing w:val="-5"/>
          <w:sz w:val="24"/>
          <w:szCs w:val="24"/>
          <w:lang w:val="sr-Cyrl-RS" w:eastAsia="zh-CN"/>
        </w:rPr>
        <w:t xml:space="preserve"> </w:t>
      </w:r>
      <w:r w:rsidRPr="0017652F">
        <w:rPr>
          <w:rFonts w:ascii="Times New Roman" w:eastAsia="SimSun" w:hAnsi="Times New Roman" w:cs="Times New Roman"/>
          <w:sz w:val="24"/>
          <w:szCs w:val="24"/>
          <w:lang w:val="sr-Cyrl-RS" w:eastAsia="zh-CN"/>
        </w:rPr>
        <w:t>који</w:t>
      </w:r>
      <w:r w:rsidRPr="0017652F">
        <w:rPr>
          <w:rFonts w:ascii="Times New Roman" w:eastAsia="SimSun" w:hAnsi="Times New Roman" w:cs="Times New Roman"/>
          <w:spacing w:val="1"/>
          <w:sz w:val="24"/>
          <w:szCs w:val="24"/>
          <w:lang w:val="sr-Cyrl-RS" w:eastAsia="zh-CN"/>
        </w:rPr>
        <w:t xml:space="preserve"> </w:t>
      </w:r>
      <w:r w:rsidRPr="0017652F">
        <w:rPr>
          <w:rFonts w:ascii="Times New Roman" w:eastAsia="SimSun" w:hAnsi="Times New Roman" w:cs="Times New Roman"/>
          <w:sz w:val="24"/>
          <w:szCs w:val="24"/>
          <w:lang w:val="sr-Cyrl-RS" w:eastAsia="zh-CN"/>
        </w:rPr>
        <w:t>ће</w:t>
      </w:r>
      <w:r w:rsidRPr="0017652F">
        <w:rPr>
          <w:rFonts w:ascii="Times New Roman" w:eastAsia="SimSun" w:hAnsi="Times New Roman" w:cs="Times New Roman"/>
          <w:spacing w:val="-1"/>
          <w:sz w:val="24"/>
          <w:szCs w:val="24"/>
          <w:lang w:val="sr-Cyrl-RS" w:eastAsia="zh-CN"/>
        </w:rPr>
        <w:t xml:space="preserve"> </w:t>
      </w:r>
      <w:r w:rsidRPr="0017652F">
        <w:rPr>
          <w:rFonts w:ascii="Times New Roman" w:eastAsia="SimSun" w:hAnsi="Times New Roman" w:cs="Times New Roman"/>
          <w:sz w:val="24"/>
          <w:szCs w:val="24"/>
          <w:lang w:val="sr-Cyrl-RS" w:eastAsia="zh-CN"/>
        </w:rPr>
        <w:t>изд</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ти</w:t>
      </w:r>
      <w:r w:rsidRPr="0017652F">
        <w:rPr>
          <w:rFonts w:ascii="Times New Roman" w:eastAsia="SimSun" w:hAnsi="Times New Roman" w:cs="Times New Roman"/>
          <w:spacing w:val="3"/>
          <w:sz w:val="24"/>
          <w:szCs w:val="24"/>
          <w:lang w:val="sr-Cyrl-RS" w:eastAsia="zh-CN"/>
        </w:rPr>
        <w:t xml:space="preserve"> </w:t>
      </w:r>
      <w:r w:rsidRPr="0017652F">
        <w:rPr>
          <w:rFonts w:ascii="Times New Roman" w:eastAsia="SimSun" w:hAnsi="Times New Roman" w:cs="Times New Roman"/>
          <w:sz w:val="24"/>
          <w:szCs w:val="24"/>
          <w:lang w:val="sr-Cyrl-RS" w:eastAsia="zh-CN"/>
        </w:rPr>
        <w:t>пр</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др</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pacing w:val="1"/>
          <w:sz w:val="24"/>
          <w:szCs w:val="24"/>
          <w:lang w:val="sr-Cyrl-RS" w:eastAsia="zh-CN"/>
        </w:rPr>
        <w:t>ч</w:t>
      </w:r>
      <w:r w:rsidRPr="0017652F">
        <w:rPr>
          <w:rFonts w:ascii="Times New Roman" w:eastAsia="SimSun" w:hAnsi="Times New Roman" w:cs="Times New Roman"/>
          <w:spacing w:val="-5"/>
          <w:sz w:val="24"/>
          <w:szCs w:val="24"/>
          <w:lang w:val="sr-Cyrl-RS" w:eastAsia="zh-CN"/>
        </w:rPr>
        <w:t>у</w:t>
      </w:r>
      <w:r w:rsidRPr="0017652F">
        <w:rPr>
          <w:rFonts w:ascii="Times New Roman" w:eastAsia="SimSun" w:hAnsi="Times New Roman" w:cs="Times New Roman"/>
          <w:sz w:val="24"/>
          <w:szCs w:val="24"/>
          <w:lang w:val="sr-Cyrl-RS" w:eastAsia="zh-CN"/>
        </w:rPr>
        <w:t>н;</w:t>
      </w:r>
    </w:p>
    <w:p w:rsidR="00B71A56" w:rsidRPr="0017652F" w:rsidRDefault="00B71A56" w:rsidP="00B71A56">
      <w:pPr>
        <w:widowControl w:val="0"/>
        <w:numPr>
          <w:ilvl w:val="0"/>
          <w:numId w:val="17"/>
        </w:numPr>
        <w:tabs>
          <w:tab w:val="left" w:pos="1081"/>
        </w:tabs>
        <w:kinsoku w:val="0"/>
        <w:overflowPunct w:val="0"/>
        <w:autoSpaceDE w:val="0"/>
        <w:autoSpaceDN w:val="0"/>
        <w:adjustRightInd w:val="0"/>
        <w:spacing w:after="0" w:line="240" w:lineRule="auto"/>
        <w:ind w:left="1081" w:hanging="260"/>
        <w:rPr>
          <w:rFonts w:ascii="Times New Roman" w:eastAsia="SimSun" w:hAnsi="Times New Roman" w:cs="Times New Roman"/>
          <w:sz w:val="24"/>
          <w:szCs w:val="24"/>
          <w:lang w:val="sr-Cyrl-RS" w:eastAsia="zh-CN"/>
        </w:rPr>
      </w:pPr>
      <w:r w:rsidRPr="0017652F">
        <w:rPr>
          <w:rFonts w:ascii="Times New Roman" w:eastAsia="SimSun" w:hAnsi="Times New Roman" w:cs="Times New Roman"/>
          <w:sz w:val="24"/>
          <w:szCs w:val="24"/>
          <w:lang w:val="sr-Cyrl-RS" w:eastAsia="zh-CN"/>
        </w:rPr>
        <w:t>р</w:t>
      </w:r>
      <w:r w:rsidRPr="0017652F">
        <w:rPr>
          <w:rFonts w:ascii="Times New Roman" w:eastAsia="SimSun" w:hAnsi="Times New Roman" w:cs="Times New Roman"/>
          <w:spacing w:val="-2"/>
          <w:sz w:val="24"/>
          <w:szCs w:val="24"/>
          <w:lang w:val="sr-Cyrl-RS" w:eastAsia="zh-CN"/>
        </w:rPr>
        <w:t>а</w:t>
      </w:r>
      <w:r w:rsidRPr="0017652F">
        <w:rPr>
          <w:rFonts w:ascii="Times New Roman" w:eastAsia="SimSun" w:hAnsi="Times New Roman" w:cs="Times New Roman"/>
          <w:spacing w:val="3"/>
          <w:sz w:val="24"/>
          <w:szCs w:val="24"/>
          <w:lang w:val="sr-Cyrl-RS" w:eastAsia="zh-CN"/>
        </w:rPr>
        <w:t>ч</w:t>
      </w:r>
      <w:r w:rsidRPr="0017652F">
        <w:rPr>
          <w:rFonts w:ascii="Times New Roman" w:eastAsia="SimSun" w:hAnsi="Times New Roman" w:cs="Times New Roman"/>
          <w:spacing w:val="-5"/>
          <w:sz w:val="24"/>
          <w:szCs w:val="24"/>
          <w:lang w:val="sr-Cyrl-RS" w:eastAsia="zh-CN"/>
        </w:rPr>
        <w:t>у</w:t>
      </w:r>
      <w:r w:rsidRPr="0017652F">
        <w:rPr>
          <w:rFonts w:ascii="Times New Roman" w:eastAsia="SimSun" w:hAnsi="Times New Roman" w:cs="Times New Roman"/>
          <w:spacing w:val="6"/>
          <w:sz w:val="24"/>
          <w:szCs w:val="24"/>
          <w:lang w:val="sr-Cyrl-RS" w:eastAsia="zh-CN"/>
        </w:rPr>
        <w:t>н</w:t>
      </w:r>
      <w:r w:rsidRPr="0017652F">
        <w:rPr>
          <w:rFonts w:ascii="Times New Roman" w:eastAsia="SimSun" w:hAnsi="Times New Roman" w:cs="Times New Roman"/>
          <w:sz w:val="24"/>
          <w:szCs w:val="24"/>
          <w:lang w:val="sr-Cyrl-RS" w:eastAsia="zh-CN"/>
        </w:rPr>
        <w:t>у</w:t>
      </w:r>
      <w:r w:rsidRPr="0017652F">
        <w:rPr>
          <w:rFonts w:ascii="Times New Roman" w:eastAsia="SimSun" w:hAnsi="Times New Roman" w:cs="Times New Roman"/>
          <w:spacing w:val="-5"/>
          <w:sz w:val="24"/>
          <w:szCs w:val="24"/>
          <w:lang w:val="sr-Cyrl-RS" w:eastAsia="zh-CN"/>
        </w:rPr>
        <w:t xml:space="preserve"> </w:t>
      </w:r>
      <w:r w:rsidRPr="0017652F">
        <w:rPr>
          <w:rFonts w:ascii="Times New Roman" w:eastAsia="SimSun" w:hAnsi="Times New Roman" w:cs="Times New Roman"/>
          <w:sz w:val="24"/>
          <w:szCs w:val="24"/>
          <w:lang w:val="sr-Cyrl-RS" w:eastAsia="zh-CN"/>
        </w:rPr>
        <w:t>на</w:t>
      </w:r>
      <w:r w:rsidRPr="0017652F">
        <w:rPr>
          <w:rFonts w:ascii="Times New Roman" w:eastAsia="SimSun" w:hAnsi="Times New Roman" w:cs="Times New Roman"/>
          <w:spacing w:val="-1"/>
          <w:sz w:val="24"/>
          <w:szCs w:val="24"/>
          <w:lang w:val="sr-Cyrl-RS" w:eastAsia="zh-CN"/>
        </w:rPr>
        <w:t xml:space="preserve"> </w:t>
      </w:r>
      <w:r w:rsidRPr="0017652F">
        <w:rPr>
          <w:rFonts w:ascii="Times New Roman" w:eastAsia="SimSun" w:hAnsi="Times New Roman" w:cs="Times New Roman"/>
          <w:sz w:val="24"/>
          <w:szCs w:val="24"/>
          <w:lang w:val="sr-Cyrl-RS" w:eastAsia="zh-CN"/>
        </w:rPr>
        <w:t>који</w:t>
      </w:r>
      <w:r w:rsidRPr="0017652F">
        <w:rPr>
          <w:rFonts w:ascii="Times New Roman" w:eastAsia="SimSun" w:hAnsi="Times New Roman" w:cs="Times New Roman"/>
          <w:spacing w:val="1"/>
          <w:sz w:val="24"/>
          <w:szCs w:val="24"/>
          <w:lang w:val="sr-Cyrl-RS" w:eastAsia="zh-CN"/>
        </w:rPr>
        <w:t xml:space="preserve"> </w:t>
      </w:r>
      <w:r w:rsidRPr="0017652F">
        <w:rPr>
          <w:rFonts w:ascii="Times New Roman" w:eastAsia="SimSun" w:hAnsi="Times New Roman" w:cs="Times New Roman"/>
          <w:sz w:val="24"/>
          <w:szCs w:val="24"/>
          <w:lang w:val="sr-Cyrl-RS" w:eastAsia="zh-CN"/>
        </w:rPr>
        <w:t>ће</w:t>
      </w:r>
      <w:r w:rsidRPr="0017652F">
        <w:rPr>
          <w:rFonts w:ascii="Times New Roman" w:eastAsia="SimSun" w:hAnsi="Times New Roman" w:cs="Times New Roman"/>
          <w:spacing w:val="-1"/>
          <w:sz w:val="24"/>
          <w:szCs w:val="24"/>
          <w:lang w:val="sr-Cyrl-RS" w:eastAsia="zh-CN"/>
        </w:rPr>
        <w:t xml:space="preserve"> </w:t>
      </w:r>
      <w:r w:rsidRPr="0017652F">
        <w:rPr>
          <w:rFonts w:ascii="Times New Roman" w:eastAsia="SimSun" w:hAnsi="Times New Roman" w:cs="Times New Roman"/>
          <w:sz w:val="24"/>
          <w:szCs w:val="24"/>
          <w:lang w:val="sr-Cyrl-RS" w:eastAsia="zh-CN"/>
        </w:rPr>
        <w:t>б</w:t>
      </w:r>
      <w:r w:rsidRPr="0017652F">
        <w:rPr>
          <w:rFonts w:ascii="Times New Roman" w:eastAsia="SimSun" w:hAnsi="Times New Roman" w:cs="Times New Roman"/>
          <w:spacing w:val="-1"/>
          <w:sz w:val="24"/>
          <w:szCs w:val="24"/>
          <w:lang w:val="sr-Cyrl-RS" w:eastAsia="zh-CN"/>
        </w:rPr>
        <w:t>и</w:t>
      </w:r>
      <w:r w:rsidRPr="0017652F">
        <w:rPr>
          <w:rFonts w:ascii="Times New Roman" w:eastAsia="SimSun" w:hAnsi="Times New Roman" w:cs="Times New Roman"/>
          <w:sz w:val="24"/>
          <w:szCs w:val="24"/>
          <w:lang w:val="sr-Cyrl-RS" w:eastAsia="zh-CN"/>
        </w:rPr>
        <w:t xml:space="preserve">ти </w:t>
      </w:r>
      <w:r w:rsidRPr="0017652F">
        <w:rPr>
          <w:rFonts w:ascii="Times New Roman" w:eastAsia="SimSun" w:hAnsi="Times New Roman" w:cs="Times New Roman"/>
          <w:spacing w:val="-2"/>
          <w:sz w:val="24"/>
          <w:szCs w:val="24"/>
          <w:lang w:val="sr-Cyrl-RS" w:eastAsia="zh-CN"/>
        </w:rPr>
        <w:t>и</w:t>
      </w:r>
      <w:r w:rsidRPr="0017652F">
        <w:rPr>
          <w:rFonts w:ascii="Times New Roman" w:eastAsia="SimSun" w:hAnsi="Times New Roman" w:cs="Times New Roman"/>
          <w:sz w:val="24"/>
          <w:szCs w:val="24"/>
          <w:lang w:val="sr-Cyrl-RS" w:eastAsia="zh-CN"/>
        </w:rPr>
        <w:t>зврш</w:t>
      </w:r>
      <w:r w:rsidRPr="0017652F">
        <w:rPr>
          <w:rFonts w:ascii="Times New Roman" w:eastAsia="SimSun" w:hAnsi="Times New Roman" w:cs="Times New Roman"/>
          <w:spacing w:val="-2"/>
          <w:sz w:val="24"/>
          <w:szCs w:val="24"/>
          <w:lang w:val="sr-Cyrl-RS" w:eastAsia="zh-CN"/>
        </w:rPr>
        <w:t>е</w:t>
      </w:r>
      <w:r w:rsidRPr="0017652F">
        <w:rPr>
          <w:rFonts w:ascii="Times New Roman" w:eastAsia="SimSun" w:hAnsi="Times New Roman" w:cs="Times New Roman"/>
          <w:sz w:val="24"/>
          <w:szCs w:val="24"/>
          <w:lang w:val="sr-Cyrl-RS" w:eastAsia="zh-CN"/>
        </w:rPr>
        <w:t>но пл</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ћ</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њ</w:t>
      </w:r>
      <w:r w:rsidRPr="0017652F">
        <w:rPr>
          <w:rFonts w:ascii="Times New Roman" w:eastAsia="SimSun" w:hAnsi="Times New Roman" w:cs="Times New Roman"/>
          <w:spacing w:val="-2"/>
          <w:sz w:val="24"/>
          <w:szCs w:val="24"/>
          <w:lang w:val="sr-Cyrl-RS" w:eastAsia="zh-CN"/>
        </w:rPr>
        <w:t>е</w:t>
      </w:r>
      <w:r w:rsidRPr="0017652F">
        <w:rPr>
          <w:rFonts w:ascii="Times New Roman" w:eastAsia="SimSun" w:hAnsi="Times New Roman" w:cs="Times New Roman"/>
          <w:sz w:val="24"/>
          <w:szCs w:val="24"/>
          <w:lang w:val="sr-Cyrl-RS" w:eastAsia="zh-CN"/>
        </w:rPr>
        <w:t>;</w:t>
      </w:r>
    </w:p>
    <w:p w:rsidR="00B71A56" w:rsidRPr="0017652F" w:rsidRDefault="00B71A56" w:rsidP="00B71A56">
      <w:pPr>
        <w:widowControl w:val="0"/>
        <w:numPr>
          <w:ilvl w:val="0"/>
          <w:numId w:val="17"/>
        </w:numPr>
        <w:tabs>
          <w:tab w:val="left" w:pos="1081"/>
        </w:tabs>
        <w:kinsoku w:val="0"/>
        <w:overflowPunct w:val="0"/>
        <w:autoSpaceDE w:val="0"/>
        <w:autoSpaceDN w:val="0"/>
        <w:adjustRightInd w:val="0"/>
        <w:spacing w:after="0" w:line="240" w:lineRule="auto"/>
        <w:ind w:left="1081" w:hanging="260"/>
        <w:rPr>
          <w:rFonts w:ascii="Times New Roman" w:eastAsia="SimSun" w:hAnsi="Times New Roman" w:cs="Times New Roman"/>
          <w:sz w:val="24"/>
          <w:szCs w:val="24"/>
          <w:lang w:val="sr-Cyrl-RS" w:eastAsia="zh-CN"/>
        </w:rPr>
      </w:pPr>
      <w:r w:rsidRPr="0017652F">
        <w:rPr>
          <w:rFonts w:ascii="Times New Roman" w:eastAsia="SimSun" w:hAnsi="Times New Roman" w:cs="Times New Roman"/>
          <w:sz w:val="24"/>
          <w:szCs w:val="24"/>
          <w:lang w:val="sr-Cyrl-RS" w:eastAsia="zh-CN"/>
        </w:rPr>
        <w:t>об</w:t>
      </w:r>
      <w:r w:rsidRPr="0017652F">
        <w:rPr>
          <w:rFonts w:ascii="Times New Roman" w:eastAsia="SimSun" w:hAnsi="Times New Roman" w:cs="Times New Roman"/>
          <w:spacing w:val="-2"/>
          <w:sz w:val="24"/>
          <w:szCs w:val="24"/>
          <w:lang w:val="sr-Cyrl-RS" w:eastAsia="zh-CN"/>
        </w:rPr>
        <w:t>а</w:t>
      </w:r>
      <w:r w:rsidRPr="0017652F">
        <w:rPr>
          <w:rFonts w:ascii="Times New Roman" w:eastAsia="SimSun" w:hAnsi="Times New Roman" w:cs="Times New Roman"/>
          <w:sz w:val="24"/>
          <w:szCs w:val="24"/>
          <w:lang w:val="sr-Cyrl-RS" w:eastAsia="zh-CN"/>
        </w:rPr>
        <w:t>в</w:t>
      </w:r>
      <w:r w:rsidRPr="0017652F">
        <w:rPr>
          <w:rFonts w:ascii="Times New Roman" w:eastAsia="SimSun" w:hAnsi="Times New Roman" w:cs="Times New Roman"/>
          <w:spacing w:val="-2"/>
          <w:sz w:val="24"/>
          <w:szCs w:val="24"/>
          <w:lang w:val="sr-Cyrl-RS" w:eastAsia="zh-CN"/>
        </w:rPr>
        <w:t>е</w:t>
      </w:r>
      <w:r w:rsidRPr="0017652F">
        <w:rPr>
          <w:rFonts w:ascii="Times New Roman" w:eastAsia="SimSun" w:hAnsi="Times New Roman" w:cs="Times New Roman"/>
          <w:sz w:val="24"/>
          <w:szCs w:val="24"/>
          <w:lang w:val="sr-Cyrl-RS" w:eastAsia="zh-CN"/>
        </w:rPr>
        <w:t>з</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pacing w:val="1"/>
          <w:sz w:val="24"/>
          <w:szCs w:val="24"/>
          <w:lang w:val="sr-Cyrl-RS" w:eastAsia="zh-CN"/>
        </w:rPr>
        <w:t>м</w:t>
      </w:r>
      <w:r w:rsidRPr="0017652F">
        <w:rPr>
          <w:rFonts w:ascii="Times New Roman" w:eastAsia="SimSun" w:hAnsi="Times New Roman" w:cs="Times New Roman"/>
          <w:sz w:val="24"/>
          <w:szCs w:val="24"/>
          <w:lang w:val="sr-Cyrl-RS" w:eastAsia="zh-CN"/>
        </w:rPr>
        <w:t>а</w:t>
      </w:r>
      <w:r w:rsidRPr="0017652F">
        <w:rPr>
          <w:rFonts w:ascii="Times New Roman" w:eastAsia="SimSun" w:hAnsi="Times New Roman" w:cs="Times New Roman"/>
          <w:spacing w:val="-1"/>
          <w:sz w:val="24"/>
          <w:szCs w:val="24"/>
          <w:lang w:val="sr-Cyrl-RS" w:eastAsia="zh-CN"/>
        </w:rPr>
        <w:t xml:space="preserve"> с</w:t>
      </w:r>
      <w:r w:rsidRPr="0017652F">
        <w:rPr>
          <w:rFonts w:ascii="Times New Roman" w:eastAsia="SimSun" w:hAnsi="Times New Roman" w:cs="Times New Roman"/>
          <w:spacing w:val="1"/>
          <w:sz w:val="24"/>
          <w:szCs w:val="24"/>
          <w:lang w:val="sr-Cyrl-RS" w:eastAsia="zh-CN"/>
        </w:rPr>
        <w:t>в</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 xml:space="preserve">ког од </w:t>
      </w:r>
      <w:r w:rsidRPr="0017652F">
        <w:rPr>
          <w:rFonts w:ascii="Times New Roman" w:eastAsia="SimSun" w:hAnsi="Times New Roman" w:cs="Times New Roman"/>
          <w:spacing w:val="1"/>
          <w:sz w:val="24"/>
          <w:szCs w:val="24"/>
          <w:lang w:val="sr-Cyrl-RS" w:eastAsia="zh-CN"/>
        </w:rPr>
        <w:t>Понуђ</w:t>
      </w:r>
      <w:r w:rsidRPr="0017652F">
        <w:rPr>
          <w:rFonts w:ascii="Times New Roman" w:eastAsia="SimSun" w:hAnsi="Times New Roman" w:cs="Times New Roman"/>
          <w:sz w:val="24"/>
          <w:szCs w:val="24"/>
          <w:lang w:val="sr-Cyrl-RS" w:eastAsia="zh-CN"/>
        </w:rPr>
        <w:t>а</w:t>
      </w:r>
      <w:r w:rsidRPr="0017652F">
        <w:rPr>
          <w:rFonts w:ascii="Times New Roman" w:eastAsia="SimSun" w:hAnsi="Times New Roman" w:cs="Times New Roman"/>
          <w:spacing w:val="-1"/>
          <w:sz w:val="24"/>
          <w:szCs w:val="24"/>
          <w:lang w:val="sr-Cyrl-RS" w:eastAsia="zh-CN"/>
        </w:rPr>
        <w:t>ч</w:t>
      </w:r>
      <w:r w:rsidRPr="0017652F">
        <w:rPr>
          <w:rFonts w:ascii="Times New Roman" w:eastAsia="SimSun" w:hAnsi="Times New Roman" w:cs="Times New Roman"/>
          <w:sz w:val="24"/>
          <w:szCs w:val="24"/>
          <w:lang w:val="sr-Cyrl-RS" w:eastAsia="zh-CN"/>
        </w:rPr>
        <w:t>а</w:t>
      </w:r>
      <w:r w:rsidRPr="0017652F">
        <w:rPr>
          <w:rFonts w:ascii="Times New Roman" w:eastAsia="SimSun" w:hAnsi="Times New Roman" w:cs="Times New Roman"/>
          <w:spacing w:val="-1"/>
          <w:sz w:val="24"/>
          <w:szCs w:val="24"/>
          <w:lang w:val="sr-Cyrl-RS" w:eastAsia="zh-CN"/>
        </w:rPr>
        <w:t xml:space="preserve"> </w:t>
      </w:r>
      <w:r w:rsidRPr="0017652F">
        <w:rPr>
          <w:rFonts w:ascii="Times New Roman" w:eastAsia="SimSun" w:hAnsi="Times New Roman" w:cs="Times New Roman"/>
          <w:sz w:val="24"/>
          <w:szCs w:val="24"/>
          <w:lang w:val="sr-Cyrl-RS" w:eastAsia="zh-CN"/>
        </w:rPr>
        <w:t>из г</w:t>
      </w:r>
      <w:r w:rsidRPr="0017652F">
        <w:rPr>
          <w:rFonts w:ascii="Times New Roman" w:eastAsia="SimSun" w:hAnsi="Times New Roman" w:cs="Times New Roman"/>
          <w:spacing w:val="2"/>
          <w:sz w:val="24"/>
          <w:szCs w:val="24"/>
          <w:lang w:val="sr-Cyrl-RS" w:eastAsia="zh-CN"/>
        </w:rPr>
        <w:t>р</w:t>
      </w:r>
      <w:r w:rsidRPr="0017652F">
        <w:rPr>
          <w:rFonts w:ascii="Times New Roman" w:eastAsia="SimSun" w:hAnsi="Times New Roman" w:cs="Times New Roman"/>
          <w:spacing w:val="-5"/>
          <w:sz w:val="24"/>
          <w:szCs w:val="24"/>
          <w:lang w:val="sr-Cyrl-RS" w:eastAsia="zh-CN"/>
        </w:rPr>
        <w:t>у</w:t>
      </w:r>
      <w:r w:rsidRPr="0017652F">
        <w:rPr>
          <w:rFonts w:ascii="Times New Roman" w:eastAsia="SimSun" w:hAnsi="Times New Roman" w:cs="Times New Roman"/>
          <w:sz w:val="24"/>
          <w:szCs w:val="24"/>
          <w:lang w:val="sr-Cyrl-RS" w:eastAsia="zh-CN"/>
        </w:rPr>
        <w:t>пе</w:t>
      </w:r>
      <w:r w:rsidRPr="0017652F">
        <w:rPr>
          <w:rFonts w:ascii="Times New Roman" w:eastAsia="SimSun" w:hAnsi="Times New Roman" w:cs="Times New Roman"/>
          <w:spacing w:val="-1"/>
          <w:sz w:val="24"/>
          <w:szCs w:val="24"/>
          <w:lang w:val="sr-Cyrl-RS" w:eastAsia="zh-CN"/>
        </w:rPr>
        <w:t xml:space="preserve"> </w:t>
      </w:r>
      <w:r w:rsidRPr="0017652F">
        <w:rPr>
          <w:rFonts w:ascii="Times New Roman" w:eastAsia="SimSun" w:hAnsi="Times New Roman" w:cs="Times New Roman"/>
          <w:sz w:val="24"/>
          <w:szCs w:val="24"/>
          <w:lang w:val="sr-Cyrl-RS" w:eastAsia="zh-CN"/>
        </w:rPr>
        <w:t>Понуђ</w:t>
      </w:r>
      <w:r w:rsidRPr="0017652F">
        <w:rPr>
          <w:rFonts w:ascii="Times New Roman" w:eastAsia="SimSun" w:hAnsi="Times New Roman" w:cs="Times New Roman"/>
          <w:spacing w:val="-2"/>
          <w:sz w:val="24"/>
          <w:szCs w:val="24"/>
          <w:lang w:val="sr-Cyrl-RS" w:eastAsia="zh-CN"/>
        </w:rPr>
        <w:t>а</w:t>
      </w:r>
      <w:r w:rsidRPr="0017652F">
        <w:rPr>
          <w:rFonts w:ascii="Times New Roman" w:eastAsia="SimSun" w:hAnsi="Times New Roman" w:cs="Times New Roman"/>
          <w:spacing w:val="-1"/>
          <w:sz w:val="24"/>
          <w:szCs w:val="24"/>
          <w:lang w:val="sr-Cyrl-RS" w:eastAsia="zh-CN"/>
        </w:rPr>
        <w:t>ч</w:t>
      </w:r>
      <w:r w:rsidRPr="0017652F">
        <w:rPr>
          <w:rFonts w:ascii="Times New Roman" w:eastAsia="SimSun" w:hAnsi="Times New Roman" w:cs="Times New Roman"/>
          <w:sz w:val="24"/>
          <w:szCs w:val="24"/>
          <w:lang w:val="sr-Cyrl-RS" w:eastAsia="zh-CN"/>
        </w:rPr>
        <w:t>а</w:t>
      </w:r>
      <w:r w:rsidRPr="0017652F">
        <w:rPr>
          <w:rFonts w:ascii="Times New Roman" w:eastAsia="SimSun" w:hAnsi="Times New Roman" w:cs="Times New Roman"/>
          <w:spacing w:val="-1"/>
          <w:sz w:val="24"/>
          <w:szCs w:val="24"/>
          <w:lang w:val="sr-Cyrl-RS" w:eastAsia="zh-CN"/>
        </w:rPr>
        <w:t xml:space="preserve"> </w:t>
      </w:r>
      <w:r w:rsidRPr="0017652F">
        <w:rPr>
          <w:rFonts w:ascii="Times New Roman" w:eastAsia="SimSun" w:hAnsi="Times New Roman" w:cs="Times New Roman"/>
          <w:sz w:val="24"/>
          <w:szCs w:val="24"/>
          <w:lang w:val="sr-Cyrl-RS" w:eastAsia="zh-CN"/>
        </w:rPr>
        <w:t>за</w:t>
      </w:r>
      <w:r w:rsidRPr="0017652F">
        <w:rPr>
          <w:rFonts w:ascii="Times New Roman" w:eastAsia="SimSun" w:hAnsi="Times New Roman" w:cs="Times New Roman"/>
          <w:spacing w:val="-1"/>
          <w:sz w:val="24"/>
          <w:szCs w:val="24"/>
          <w:lang w:val="sr-Cyrl-RS" w:eastAsia="zh-CN"/>
        </w:rPr>
        <w:t xml:space="preserve"> </w:t>
      </w:r>
      <w:r w:rsidRPr="0017652F">
        <w:rPr>
          <w:rFonts w:ascii="Times New Roman" w:eastAsia="SimSun" w:hAnsi="Times New Roman" w:cs="Times New Roman"/>
          <w:sz w:val="24"/>
          <w:szCs w:val="24"/>
          <w:lang w:val="sr-Cyrl-RS" w:eastAsia="zh-CN"/>
        </w:rPr>
        <w:t>изврш</w:t>
      </w:r>
      <w:r w:rsidRPr="0017652F">
        <w:rPr>
          <w:rFonts w:ascii="Times New Roman" w:eastAsia="SimSun" w:hAnsi="Times New Roman" w:cs="Times New Roman"/>
          <w:spacing w:val="-2"/>
          <w:sz w:val="24"/>
          <w:szCs w:val="24"/>
          <w:lang w:val="sr-Cyrl-RS" w:eastAsia="zh-CN"/>
        </w:rPr>
        <w:t>е</w:t>
      </w:r>
      <w:r w:rsidRPr="0017652F">
        <w:rPr>
          <w:rFonts w:ascii="Times New Roman" w:eastAsia="SimSun" w:hAnsi="Times New Roman" w:cs="Times New Roman"/>
          <w:spacing w:val="1"/>
          <w:sz w:val="24"/>
          <w:szCs w:val="24"/>
          <w:lang w:val="sr-Cyrl-RS" w:eastAsia="zh-CN"/>
        </w:rPr>
        <w:t>њ</w:t>
      </w:r>
      <w:r w:rsidRPr="0017652F">
        <w:rPr>
          <w:rFonts w:ascii="Times New Roman" w:eastAsia="SimSun" w:hAnsi="Times New Roman" w:cs="Times New Roman"/>
          <w:sz w:val="24"/>
          <w:szCs w:val="24"/>
          <w:lang w:val="sr-Cyrl-RS" w:eastAsia="zh-CN"/>
        </w:rPr>
        <w:t>е</w:t>
      </w:r>
      <w:r w:rsidRPr="0017652F">
        <w:rPr>
          <w:rFonts w:ascii="Times New Roman" w:eastAsia="SimSun" w:hAnsi="Times New Roman" w:cs="Times New Roman"/>
          <w:spacing w:val="3"/>
          <w:sz w:val="24"/>
          <w:szCs w:val="24"/>
          <w:lang w:val="sr-Cyrl-RS" w:eastAsia="zh-CN"/>
        </w:rPr>
        <w:t xml:space="preserve"> </w:t>
      </w:r>
      <w:r w:rsidRPr="0017652F">
        <w:rPr>
          <w:rFonts w:ascii="Times New Roman" w:eastAsia="SimSun" w:hAnsi="Times New Roman" w:cs="Times New Roman"/>
          <w:spacing w:val="-5"/>
          <w:sz w:val="24"/>
          <w:szCs w:val="24"/>
          <w:lang w:val="sr-Cyrl-RS" w:eastAsia="zh-CN"/>
        </w:rPr>
        <w:t>у</w:t>
      </w:r>
      <w:r w:rsidRPr="0017652F">
        <w:rPr>
          <w:rFonts w:ascii="Times New Roman" w:eastAsia="SimSun" w:hAnsi="Times New Roman" w:cs="Times New Roman"/>
          <w:sz w:val="24"/>
          <w:szCs w:val="24"/>
          <w:lang w:val="sr-Cyrl-RS" w:eastAsia="zh-CN"/>
        </w:rPr>
        <w:t>гов</w:t>
      </w:r>
      <w:r w:rsidRPr="0017652F">
        <w:rPr>
          <w:rFonts w:ascii="Times New Roman" w:eastAsia="SimSun" w:hAnsi="Times New Roman" w:cs="Times New Roman"/>
          <w:spacing w:val="1"/>
          <w:sz w:val="24"/>
          <w:szCs w:val="24"/>
          <w:lang w:val="sr-Cyrl-RS" w:eastAsia="zh-CN"/>
        </w:rPr>
        <w:t>о</w:t>
      </w:r>
      <w:r w:rsidRPr="0017652F">
        <w:rPr>
          <w:rFonts w:ascii="Times New Roman" w:eastAsia="SimSun" w:hAnsi="Times New Roman" w:cs="Times New Roman"/>
          <w:sz w:val="24"/>
          <w:szCs w:val="24"/>
          <w:lang w:val="sr-Cyrl-RS" w:eastAsia="zh-CN"/>
        </w:rPr>
        <w:t>р</w:t>
      </w:r>
      <w:r w:rsidRPr="0017652F">
        <w:rPr>
          <w:rFonts w:ascii="Times New Roman" w:eastAsia="SimSun" w:hAnsi="Times New Roman" w:cs="Times New Roman"/>
          <w:spacing w:val="2"/>
          <w:sz w:val="24"/>
          <w:szCs w:val="24"/>
          <w:lang w:val="sr-Cyrl-RS" w:eastAsia="zh-CN"/>
        </w:rPr>
        <w:t>а</w:t>
      </w:r>
      <w:r w:rsidRPr="0017652F">
        <w:rPr>
          <w:rFonts w:ascii="Times New Roman" w:eastAsia="SimSun" w:hAnsi="Times New Roman" w:cs="Times New Roman"/>
          <w:sz w:val="24"/>
          <w:szCs w:val="24"/>
          <w:lang w:val="sr-Cyrl-RS" w:eastAsia="zh-CN"/>
        </w:rPr>
        <w:t>.</w:t>
      </w:r>
    </w:p>
    <w:p w:rsidR="00B71A56" w:rsidRDefault="00B71A56" w:rsidP="00B71A56">
      <w:pPr>
        <w:widowControl w:val="0"/>
        <w:kinsoku w:val="0"/>
        <w:overflowPunct w:val="0"/>
        <w:autoSpaceDE w:val="0"/>
        <w:autoSpaceDN w:val="0"/>
        <w:adjustRightInd w:val="0"/>
        <w:spacing w:after="0" w:line="240" w:lineRule="auto"/>
        <w:rPr>
          <w:rFonts w:ascii="Times New Roman" w:eastAsia="SimSun" w:hAnsi="Times New Roman" w:cs="Times New Roman"/>
          <w:sz w:val="24"/>
          <w:szCs w:val="24"/>
          <w:lang w:val="sr-Cyrl-RS" w:eastAsia="zh-CN"/>
        </w:rPr>
      </w:pPr>
      <w:r w:rsidRPr="0017652F">
        <w:rPr>
          <w:rFonts w:ascii="Times New Roman" w:eastAsia="SimSun" w:hAnsi="Times New Roman" w:cs="Times New Roman"/>
          <w:sz w:val="24"/>
          <w:szCs w:val="24"/>
          <w:lang w:val="sr-Cyrl-RS" w:eastAsia="zh-CN"/>
        </w:rPr>
        <w:t>Понуђачи</w:t>
      </w:r>
      <w:r w:rsidRPr="0017652F">
        <w:rPr>
          <w:rFonts w:ascii="Times New Roman" w:eastAsia="SimSun" w:hAnsi="Times New Roman" w:cs="Times New Roman"/>
          <w:spacing w:val="17"/>
          <w:sz w:val="24"/>
          <w:szCs w:val="24"/>
          <w:lang w:val="sr-Cyrl-RS" w:eastAsia="zh-CN"/>
        </w:rPr>
        <w:t xml:space="preserve"> </w:t>
      </w:r>
      <w:r w:rsidRPr="0017652F">
        <w:rPr>
          <w:rFonts w:ascii="Times New Roman" w:eastAsia="SimSun" w:hAnsi="Times New Roman" w:cs="Times New Roman"/>
          <w:sz w:val="24"/>
          <w:szCs w:val="24"/>
          <w:lang w:val="sr-Cyrl-RS" w:eastAsia="zh-CN"/>
        </w:rPr>
        <w:t>који</w:t>
      </w:r>
      <w:r w:rsidRPr="0017652F">
        <w:rPr>
          <w:rFonts w:ascii="Times New Roman" w:eastAsia="SimSun" w:hAnsi="Times New Roman" w:cs="Times New Roman"/>
          <w:spacing w:val="15"/>
          <w:sz w:val="24"/>
          <w:szCs w:val="24"/>
          <w:lang w:val="sr-Cyrl-RS" w:eastAsia="zh-CN"/>
        </w:rPr>
        <w:t xml:space="preserve"> </w:t>
      </w:r>
      <w:r w:rsidRPr="0017652F">
        <w:rPr>
          <w:rFonts w:ascii="Times New Roman" w:eastAsia="SimSun" w:hAnsi="Times New Roman" w:cs="Times New Roman"/>
          <w:sz w:val="24"/>
          <w:szCs w:val="24"/>
          <w:lang w:val="sr-Cyrl-RS" w:eastAsia="zh-CN"/>
        </w:rPr>
        <w:t>под</w:t>
      </w:r>
      <w:r w:rsidRPr="0017652F">
        <w:rPr>
          <w:rFonts w:ascii="Times New Roman" w:eastAsia="SimSun" w:hAnsi="Times New Roman" w:cs="Times New Roman"/>
          <w:spacing w:val="1"/>
          <w:sz w:val="24"/>
          <w:szCs w:val="24"/>
          <w:lang w:val="sr-Cyrl-RS" w:eastAsia="zh-CN"/>
        </w:rPr>
        <w:t>н</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у</w:t>
      </w:r>
      <w:r w:rsidRPr="0017652F">
        <w:rPr>
          <w:rFonts w:ascii="Times New Roman" w:eastAsia="SimSun" w:hAnsi="Times New Roman" w:cs="Times New Roman"/>
          <w:spacing w:val="14"/>
          <w:sz w:val="24"/>
          <w:szCs w:val="24"/>
          <w:lang w:val="sr-Cyrl-RS" w:eastAsia="zh-CN"/>
        </w:rPr>
        <w:t xml:space="preserve"> </w:t>
      </w:r>
      <w:r w:rsidRPr="0017652F">
        <w:rPr>
          <w:rFonts w:ascii="Times New Roman" w:eastAsia="SimSun" w:hAnsi="Times New Roman" w:cs="Times New Roman"/>
          <w:sz w:val="24"/>
          <w:szCs w:val="24"/>
          <w:lang w:val="sr-Cyrl-RS" w:eastAsia="zh-CN"/>
        </w:rPr>
        <w:t>з</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једни</w:t>
      </w:r>
      <w:r w:rsidRPr="0017652F">
        <w:rPr>
          <w:rFonts w:ascii="Times New Roman" w:eastAsia="SimSun" w:hAnsi="Times New Roman" w:cs="Times New Roman"/>
          <w:spacing w:val="-1"/>
          <w:sz w:val="24"/>
          <w:szCs w:val="24"/>
          <w:lang w:val="sr-Cyrl-RS" w:eastAsia="zh-CN"/>
        </w:rPr>
        <w:t>ч</w:t>
      </w:r>
      <w:r w:rsidRPr="0017652F">
        <w:rPr>
          <w:rFonts w:ascii="Times New Roman" w:eastAsia="SimSun" w:hAnsi="Times New Roman" w:cs="Times New Roman"/>
          <w:spacing w:val="3"/>
          <w:sz w:val="24"/>
          <w:szCs w:val="24"/>
          <w:lang w:val="sr-Cyrl-RS" w:eastAsia="zh-CN"/>
        </w:rPr>
        <w:t>к</w:t>
      </w:r>
      <w:r w:rsidRPr="0017652F">
        <w:rPr>
          <w:rFonts w:ascii="Times New Roman" w:eastAsia="SimSun" w:hAnsi="Times New Roman" w:cs="Times New Roman"/>
          <w:sz w:val="24"/>
          <w:szCs w:val="24"/>
          <w:lang w:val="sr-Cyrl-RS" w:eastAsia="zh-CN"/>
        </w:rPr>
        <w:t>у</w:t>
      </w:r>
      <w:r w:rsidRPr="0017652F">
        <w:rPr>
          <w:rFonts w:ascii="Times New Roman" w:eastAsia="SimSun" w:hAnsi="Times New Roman" w:cs="Times New Roman"/>
          <w:spacing w:val="9"/>
          <w:sz w:val="24"/>
          <w:szCs w:val="24"/>
          <w:lang w:val="sr-Cyrl-RS" w:eastAsia="zh-CN"/>
        </w:rPr>
        <w:t xml:space="preserve"> </w:t>
      </w:r>
      <w:r w:rsidRPr="0017652F">
        <w:rPr>
          <w:rFonts w:ascii="Times New Roman" w:eastAsia="SimSun" w:hAnsi="Times New Roman" w:cs="Times New Roman"/>
          <w:sz w:val="24"/>
          <w:szCs w:val="24"/>
          <w:lang w:val="sr-Cyrl-RS" w:eastAsia="zh-CN"/>
        </w:rPr>
        <w:t>по</w:t>
      </w:r>
      <w:r w:rsidRPr="0017652F">
        <w:rPr>
          <w:rFonts w:ascii="Times New Roman" w:eastAsia="SimSun" w:hAnsi="Times New Roman" w:cs="Times New Roman"/>
          <w:spacing w:val="3"/>
          <w:sz w:val="24"/>
          <w:szCs w:val="24"/>
          <w:lang w:val="sr-Cyrl-RS" w:eastAsia="zh-CN"/>
        </w:rPr>
        <w:t>н</w:t>
      </w:r>
      <w:r w:rsidRPr="0017652F">
        <w:rPr>
          <w:rFonts w:ascii="Times New Roman" w:eastAsia="SimSun" w:hAnsi="Times New Roman" w:cs="Times New Roman"/>
          <w:spacing w:val="-5"/>
          <w:sz w:val="24"/>
          <w:szCs w:val="24"/>
          <w:lang w:val="sr-Cyrl-RS" w:eastAsia="zh-CN"/>
        </w:rPr>
        <w:t>у</w:t>
      </w:r>
      <w:r w:rsidRPr="0017652F">
        <w:rPr>
          <w:rFonts w:ascii="Times New Roman" w:eastAsia="SimSun" w:hAnsi="Times New Roman" w:cs="Times New Roman"/>
          <w:spacing w:val="4"/>
          <w:sz w:val="24"/>
          <w:szCs w:val="24"/>
          <w:lang w:val="sr-Cyrl-RS" w:eastAsia="zh-CN"/>
        </w:rPr>
        <w:t>д</w:t>
      </w:r>
      <w:r w:rsidRPr="0017652F">
        <w:rPr>
          <w:rFonts w:ascii="Times New Roman" w:eastAsia="SimSun" w:hAnsi="Times New Roman" w:cs="Times New Roman"/>
          <w:sz w:val="24"/>
          <w:szCs w:val="24"/>
          <w:lang w:val="sr-Cyrl-RS" w:eastAsia="zh-CN"/>
        </w:rPr>
        <w:t>у</w:t>
      </w:r>
      <w:r w:rsidRPr="0017652F">
        <w:rPr>
          <w:rFonts w:ascii="Times New Roman" w:eastAsia="SimSun" w:hAnsi="Times New Roman" w:cs="Times New Roman"/>
          <w:spacing w:val="9"/>
          <w:sz w:val="24"/>
          <w:szCs w:val="24"/>
          <w:lang w:val="sr-Cyrl-RS" w:eastAsia="zh-CN"/>
        </w:rPr>
        <w:t xml:space="preserve"> </w:t>
      </w:r>
      <w:r w:rsidRPr="0017652F">
        <w:rPr>
          <w:rFonts w:ascii="Times New Roman" w:eastAsia="SimSun" w:hAnsi="Times New Roman" w:cs="Times New Roman"/>
          <w:sz w:val="24"/>
          <w:szCs w:val="24"/>
          <w:lang w:val="sr-Cyrl-RS" w:eastAsia="zh-CN"/>
        </w:rPr>
        <w:t>од</w:t>
      </w:r>
      <w:r w:rsidRPr="0017652F">
        <w:rPr>
          <w:rFonts w:ascii="Times New Roman" w:eastAsia="SimSun" w:hAnsi="Times New Roman" w:cs="Times New Roman"/>
          <w:spacing w:val="2"/>
          <w:sz w:val="24"/>
          <w:szCs w:val="24"/>
          <w:lang w:val="sr-Cyrl-RS" w:eastAsia="zh-CN"/>
        </w:rPr>
        <w:t>г</w:t>
      </w:r>
      <w:r w:rsidRPr="0017652F">
        <w:rPr>
          <w:rFonts w:ascii="Times New Roman" w:eastAsia="SimSun" w:hAnsi="Times New Roman" w:cs="Times New Roman"/>
          <w:sz w:val="24"/>
          <w:szCs w:val="24"/>
          <w:lang w:val="sr-Cyrl-RS" w:eastAsia="zh-CN"/>
        </w:rPr>
        <w:t>ов</w:t>
      </w:r>
      <w:r w:rsidRPr="0017652F">
        <w:rPr>
          <w:rFonts w:ascii="Times New Roman" w:eastAsia="SimSun" w:hAnsi="Times New Roman" w:cs="Times New Roman"/>
          <w:spacing w:val="-2"/>
          <w:sz w:val="24"/>
          <w:szCs w:val="24"/>
          <w:lang w:val="sr-Cyrl-RS" w:eastAsia="zh-CN"/>
        </w:rPr>
        <w:t>а</w:t>
      </w:r>
      <w:r w:rsidRPr="0017652F">
        <w:rPr>
          <w:rFonts w:ascii="Times New Roman" w:eastAsia="SimSun" w:hAnsi="Times New Roman" w:cs="Times New Roman"/>
          <w:sz w:val="24"/>
          <w:szCs w:val="24"/>
          <w:lang w:val="sr-Cyrl-RS" w:eastAsia="zh-CN"/>
        </w:rPr>
        <w:t>р</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pacing w:val="5"/>
          <w:sz w:val="24"/>
          <w:szCs w:val="24"/>
          <w:lang w:val="sr-Cyrl-RS" w:eastAsia="zh-CN"/>
        </w:rPr>
        <w:t>ј</w:t>
      </w:r>
      <w:r w:rsidRPr="0017652F">
        <w:rPr>
          <w:rFonts w:ascii="Times New Roman" w:eastAsia="SimSun" w:hAnsi="Times New Roman" w:cs="Times New Roman"/>
          <w:sz w:val="24"/>
          <w:szCs w:val="24"/>
          <w:lang w:val="sr-Cyrl-RS" w:eastAsia="zh-CN"/>
        </w:rPr>
        <w:t>у</w:t>
      </w:r>
      <w:r w:rsidRPr="0017652F">
        <w:rPr>
          <w:rFonts w:ascii="Times New Roman" w:eastAsia="SimSun" w:hAnsi="Times New Roman" w:cs="Times New Roman"/>
          <w:spacing w:val="11"/>
          <w:sz w:val="24"/>
          <w:szCs w:val="24"/>
          <w:lang w:val="sr-Cyrl-RS" w:eastAsia="zh-CN"/>
        </w:rPr>
        <w:t xml:space="preserve"> </w:t>
      </w:r>
      <w:r w:rsidRPr="0017652F">
        <w:rPr>
          <w:rFonts w:ascii="Times New Roman" w:eastAsia="SimSun" w:hAnsi="Times New Roman" w:cs="Times New Roman"/>
          <w:sz w:val="24"/>
          <w:szCs w:val="24"/>
          <w:lang w:val="sr-Cyrl-RS" w:eastAsia="zh-CN"/>
        </w:rPr>
        <w:t>н</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огр</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ни</w:t>
      </w:r>
      <w:r w:rsidRPr="0017652F">
        <w:rPr>
          <w:rFonts w:ascii="Times New Roman" w:eastAsia="SimSun" w:hAnsi="Times New Roman" w:cs="Times New Roman"/>
          <w:spacing w:val="-1"/>
          <w:sz w:val="24"/>
          <w:szCs w:val="24"/>
          <w:lang w:val="sr-Cyrl-RS" w:eastAsia="zh-CN"/>
        </w:rPr>
        <w:t>че</w:t>
      </w:r>
      <w:r w:rsidRPr="0017652F">
        <w:rPr>
          <w:rFonts w:ascii="Times New Roman" w:eastAsia="SimSun" w:hAnsi="Times New Roman" w:cs="Times New Roman"/>
          <w:sz w:val="24"/>
          <w:szCs w:val="24"/>
          <w:lang w:val="sr-Cyrl-RS" w:eastAsia="zh-CN"/>
        </w:rPr>
        <w:t>но</w:t>
      </w:r>
      <w:r w:rsidRPr="0017652F">
        <w:rPr>
          <w:rFonts w:ascii="Times New Roman" w:eastAsia="SimSun" w:hAnsi="Times New Roman" w:cs="Times New Roman"/>
          <w:spacing w:val="16"/>
          <w:sz w:val="24"/>
          <w:szCs w:val="24"/>
          <w:lang w:val="sr-Cyrl-RS" w:eastAsia="zh-CN"/>
        </w:rPr>
        <w:t xml:space="preserve"> </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ол</w:t>
      </w:r>
      <w:r w:rsidRPr="0017652F">
        <w:rPr>
          <w:rFonts w:ascii="Times New Roman" w:eastAsia="SimSun" w:hAnsi="Times New Roman" w:cs="Times New Roman"/>
          <w:spacing w:val="1"/>
          <w:sz w:val="24"/>
          <w:szCs w:val="24"/>
          <w:lang w:val="sr-Cyrl-RS" w:eastAsia="zh-CN"/>
        </w:rPr>
        <w:t>и</w:t>
      </w:r>
      <w:r w:rsidRPr="0017652F">
        <w:rPr>
          <w:rFonts w:ascii="Times New Roman" w:eastAsia="SimSun" w:hAnsi="Times New Roman" w:cs="Times New Roman"/>
          <w:sz w:val="24"/>
          <w:szCs w:val="24"/>
          <w:lang w:val="sr-Cyrl-RS" w:eastAsia="zh-CN"/>
        </w:rPr>
        <w:t>д</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рно</w:t>
      </w:r>
      <w:r w:rsidRPr="0017652F">
        <w:rPr>
          <w:rFonts w:ascii="Times New Roman" w:eastAsia="SimSun" w:hAnsi="Times New Roman" w:cs="Times New Roman"/>
          <w:spacing w:val="16"/>
          <w:sz w:val="24"/>
          <w:szCs w:val="24"/>
          <w:lang w:val="sr-Cyrl-RS" w:eastAsia="zh-CN"/>
        </w:rPr>
        <w:t xml:space="preserve"> </w:t>
      </w:r>
      <w:r w:rsidRPr="0017652F">
        <w:rPr>
          <w:rFonts w:ascii="Times New Roman" w:eastAsia="SimSun" w:hAnsi="Times New Roman" w:cs="Times New Roman"/>
          <w:sz w:val="24"/>
          <w:szCs w:val="24"/>
          <w:lang w:val="sr-Cyrl-RS" w:eastAsia="zh-CN"/>
        </w:rPr>
        <w:t>пр</w:t>
      </w:r>
      <w:r w:rsidRPr="0017652F">
        <w:rPr>
          <w:rFonts w:ascii="Times New Roman" w:eastAsia="SimSun" w:hAnsi="Times New Roman" w:cs="Times New Roman"/>
          <w:spacing w:val="-1"/>
          <w:sz w:val="24"/>
          <w:szCs w:val="24"/>
          <w:lang w:val="sr-Cyrl-RS" w:eastAsia="zh-CN"/>
        </w:rPr>
        <w:t>ем</w:t>
      </w:r>
      <w:r w:rsidRPr="0017652F">
        <w:rPr>
          <w:rFonts w:ascii="Times New Roman" w:eastAsia="SimSun" w:hAnsi="Times New Roman" w:cs="Times New Roman"/>
          <w:sz w:val="24"/>
          <w:szCs w:val="24"/>
          <w:lang w:val="sr-Cyrl-RS" w:eastAsia="zh-CN"/>
        </w:rPr>
        <w:t>а Наручио</w:t>
      </w:r>
      <w:r w:rsidRPr="0017652F">
        <w:rPr>
          <w:rFonts w:ascii="Times New Roman" w:eastAsia="SimSun" w:hAnsi="Times New Roman" w:cs="Times New Roman"/>
          <w:spacing w:val="3"/>
          <w:sz w:val="24"/>
          <w:szCs w:val="24"/>
          <w:lang w:val="sr-Cyrl-RS" w:eastAsia="zh-CN"/>
        </w:rPr>
        <w:t>ц</w:t>
      </w:r>
      <w:r w:rsidRPr="0017652F">
        <w:rPr>
          <w:rFonts w:ascii="Times New Roman" w:eastAsia="SimSun" w:hAnsi="Times New Roman" w:cs="Times New Roman"/>
          <w:spacing w:val="-5"/>
          <w:sz w:val="24"/>
          <w:szCs w:val="24"/>
          <w:lang w:val="sr-Cyrl-RS" w:eastAsia="zh-CN"/>
        </w:rPr>
        <w:t>у</w:t>
      </w:r>
      <w:r w:rsidRPr="0017652F">
        <w:rPr>
          <w:rFonts w:ascii="Times New Roman" w:eastAsia="SimSun" w:hAnsi="Times New Roman" w:cs="Times New Roman"/>
          <w:sz w:val="24"/>
          <w:szCs w:val="24"/>
          <w:lang w:val="sr-Cyrl-RS" w:eastAsia="zh-CN"/>
        </w:rPr>
        <w:t>.</w:t>
      </w:r>
    </w:p>
    <w:p w:rsidR="00B71A56" w:rsidRDefault="00B71A56" w:rsidP="00B71A56">
      <w:pPr>
        <w:widowControl w:val="0"/>
        <w:tabs>
          <w:tab w:val="left" w:pos="1466"/>
        </w:tabs>
        <w:kinsoku w:val="0"/>
        <w:overflowPunct w:val="0"/>
        <w:autoSpaceDE w:val="0"/>
        <w:autoSpaceDN w:val="0"/>
        <w:adjustRightInd w:val="0"/>
        <w:spacing w:after="0" w:line="240" w:lineRule="auto"/>
        <w:ind w:right="114"/>
        <w:jc w:val="center"/>
        <w:outlineLvl w:val="0"/>
        <w:rPr>
          <w:rFonts w:ascii="Times New Roman" w:eastAsia="SimSun" w:hAnsi="Times New Roman" w:cs="Times New Roman"/>
          <w:b/>
          <w:bCs/>
          <w:sz w:val="24"/>
          <w:szCs w:val="24"/>
          <w:lang w:val="sr-Cyrl-RS" w:eastAsia="zh-CN"/>
        </w:rPr>
      </w:pPr>
    </w:p>
    <w:p w:rsidR="00B71A56" w:rsidRDefault="00B71A56" w:rsidP="00B71A56">
      <w:pPr>
        <w:widowControl w:val="0"/>
        <w:tabs>
          <w:tab w:val="left" w:pos="1466"/>
        </w:tabs>
        <w:kinsoku w:val="0"/>
        <w:overflowPunct w:val="0"/>
        <w:autoSpaceDE w:val="0"/>
        <w:autoSpaceDN w:val="0"/>
        <w:adjustRightInd w:val="0"/>
        <w:spacing w:after="0" w:line="240" w:lineRule="auto"/>
        <w:ind w:right="114"/>
        <w:jc w:val="center"/>
        <w:outlineLvl w:val="0"/>
        <w:rPr>
          <w:rFonts w:ascii="Times New Roman" w:eastAsia="SimSun" w:hAnsi="Times New Roman" w:cs="Times New Roman"/>
          <w:b/>
          <w:bCs/>
          <w:sz w:val="24"/>
          <w:szCs w:val="24"/>
          <w:lang w:val="sr-Cyrl-RS" w:eastAsia="zh-CN"/>
        </w:rPr>
      </w:pPr>
    </w:p>
    <w:p w:rsidR="00B71A56" w:rsidRDefault="00B71A56" w:rsidP="00B71A56">
      <w:pPr>
        <w:widowControl w:val="0"/>
        <w:tabs>
          <w:tab w:val="left" w:pos="1466"/>
        </w:tabs>
        <w:kinsoku w:val="0"/>
        <w:overflowPunct w:val="0"/>
        <w:autoSpaceDE w:val="0"/>
        <w:autoSpaceDN w:val="0"/>
        <w:adjustRightInd w:val="0"/>
        <w:spacing w:after="0" w:line="240" w:lineRule="auto"/>
        <w:ind w:right="114"/>
        <w:jc w:val="center"/>
        <w:outlineLvl w:val="0"/>
        <w:rPr>
          <w:rFonts w:ascii="Times New Roman" w:eastAsia="SimSun" w:hAnsi="Times New Roman" w:cs="Times New Roman"/>
          <w:b/>
          <w:bCs/>
          <w:sz w:val="24"/>
          <w:szCs w:val="24"/>
          <w:lang w:val="sr-Cyrl-RS" w:eastAsia="zh-CN"/>
        </w:rPr>
      </w:pPr>
    </w:p>
    <w:p w:rsidR="000B2A0F" w:rsidRDefault="000B2A0F" w:rsidP="00B71A56">
      <w:pPr>
        <w:widowControl w:val="0"/>
        <w:tabs>
          <w:tab w:val="left" w:pos="1466"/>
        </w:tabs>
        <w:kinsoku w:val="0"/>
        <w:overflowPunct w:val="0"/>
        <w:autoSpaceDE w:val="0"/>
        <w:autoSpaceDN w:val="0"/>
        <w:adjustRightInd w:val="0"/>
        <w:spacing w:after="0" w:line="240" w:lineRule="auto"/>
        <w:ind w:right="114"/>
        <w:jc w:val="center"/>
        <w:outlineLvl w:val="0"/>
        <w:rPr>
          <w:rFonts w:ascii="Times New Roman" w:eastAsia="SimSun" w:hAnsi="Times New Roman" w:cs="Times New Roman"/>
          <w:b/>
          <w:bCs/>
          <w:sz w:val="24"/>
          <w:szCs w:val="24"/>
          <w:lang w:val="sr-Cyrl-RS" w:eastAsia="zh-CN"/>
        </w:rPr>
      </w:pPr>
    </w:p>
    <w:p w:rsidR="00B71A56" w:rsidRDefault="00B71A56" w:rsidP="00B71A56">
      <w:pPr>
        <w:widowControl w:val="0"/>
        <w:tabs>
          <w:tab w:val="left" w:pos="1466"/>
        </w:tabs>
        <w:kinsoku w:val="0"/>
        <w:overflowPunct w:val="0"/>
        <w:autoSpaceDE w:val="0"/>
        <w:autoSpaceDN w:val="0"/>
        <w:adjustRightInd w:val="0"/>
        <w:spacing w:after="0" w:line="240" w:lineRule="auto"/>
        <w:ind w:right="114"/>
        <w:jc w:val="center"/>
        <w:outlineLvl w:val="0"/>
        <w:rPr>
          <w:rFonts w:ascii="Times New Roman" w:eastAsia="SimSun" w:hAnsi="Times New Roman" w:cs="Times New Roman"/>
          <w:b/>
          <w:bCs/>
          <w:sz w:val="24"/>
          <w:szCs w:val="24"/>
          <w:lang w:val="sr-Cyrl-RS" w:eastAsia="zh-CN"/>
        </w:rPr>
      </w:pPr>
    </w:p>
    <w:p w:rsidR="00B71A56" w:rsidRPr="0017652F" w:rsidRDefault="00B71A56" w:rsidP="00B71A56">
      <w:pPr>
        <w:widowControl w:val="0"/>
        <w:tabs>
          <w:tab w:val="left" w:pos="1466"/>
        </w:tabs>
        <w:kinsoku w:val="0"/>
        <w:overflowPunct w:val="0"/>
        <w:autoSpaceDE w:val="0"/>
        <w:autoSpaceDN w:val="0"/>
        <w:adjustRightInd w:val="0"/>
        <w:spacing w:after="0" w:line="240" w:lineRule="auto"/>
        <w:ind w:right="114"/>
        <w:jc w:val="center"/>
        <w:outlineLvl w:val="0"/>
        <w:rPr>
          <w:rFonts w:ascii="Times New Roman" w:eastAsia="SimSun" w:hAnsi="Times New Roman" w:cs="Times New Roman"/>
          <w:sz w:val="24"/>
          <w:szCs w:val="24"/>
          <w:lang w:val="sr-Cyrl-RS" w:eastAsia="zh-CN"/>
        </w:rPr>
      </w:pPr>
      <w:r w:rsidRPr="0017652F">
        <w:rPr>
          <w:rFonts w:ascii="Times New Roman" w:eastAsia="SimSun" w:hAnsi="Times New Roman" w:cs="Times New Roman"/>
          <w:b/>
          <w:bCs/>
          <w:sz w:val="24"/>
          <w:szCs w:val="24"/>
          <w:lang w:val="sr-Cyrl-RS" w:eastAsia="zh-CN"/>
        </w:rPr>
        <w:lastRenderedPageBreak/>
        <w:t>НА</w:t>
      </w:r>
      <w:r w:rsidRPr="0017652F">
        <w:rPr>
          <w:rFonts w:ascii="Times New Roman" w:eastAsia="SimSun" w:hAnsi="Times New Roman" w:cs="Times New Roman"/>
          <w:b/>
          <w:bCs/>
          <w:spacing w:val="-1"/>
          <w:sz w:val="24"/>
          <w:szCs w:val="24"/>
          <w:lang w:val="sr-Cyrl-RS" w:eastAsia="zh-CN"/>
        </w:rPr>
        <w:t>Ч</w:t>
      </w:r>
      <w:r w:rsidRPr="0017652F">
        <w:rPr>
          <w:rFonts w:ascii="Times New Roman" w:eastAsia="SimSun" w:hAnsi="Times New Roman" w:cs="Times New Roman"/>
          <w:b/>
          <w:bCs/>
          <w:sz w:val="24"/>
          <w:szCs w:val="24"/>
          <w:lang w:val="sr-Cyrl-RS" w:eastAsia="zh-CN"/>
        </w:rPr>
        <w:t>ИН И</w:t>
      </w:r>
      <w:r w:rsidRPr="0017652F">
        <w:rPr>
          <w:rFonts w:ascii="Times New Roman" w:eastAsia="SimSun" w:hAnsi="Times New Roman" w:cs="Times New Roman"/>
          <w:b/>
          <w:bCs/>
          <w:spacing w:val="46"/>
          <w:sz w:val="24"/>
          <w:szCs w:val="24"/>
          <w:lang w:val="sr-Cyrl-RS" w:eastAsia="zh-CN"/>
        </w:rPr>
        <w:t xml:space="preserve"> </w:t>
      </w:r>
      <w:r w:rsidRPr="0017652F">
        <w:rPr>
          <w:rFonts w:ascii="Times New Roman" w:eastAsia="SimSun" w:hAnsi="Times New Roman" w:cs="Times New Roman"/>
          <w:b/>
          <w:bCs/>
          <w:spacing w:val="-1"/>
          <w:sz w:val="24"/>
          <w:szCs w:val="24"/>
          <w:lang w:val="sr-Cyrl-RS" w:eastAsia="zh-CN"/>
        </w:rPr>
        <w:t>У</w:t>
      </w:r>
      <w:r w:rsidRPr="0017652F">
        <w:rPr>
          <w:rFonts w:ascii="Times New Roman" w:eastAsia="SimSun" w:hAnsi="Times New Roman" w:cs="Times New Roman"/>
          <w:b/>
          <w:bCs/>
          <w:spacing w:val="1"/>
          <w:sz w:val="24"/>
          <w:szCs w:val="24"/>
          <w:lang w:val="sr-Cyrl-RS" w:eastAsia="zh-CN"/>
        </w:rPr>
        <w:t>С</w:t>
      </w:r>
      <w:r w:rsidRPr="0017652F">
        <w:rPr>
          <w:rFonts w:ascii="Times New Roman" w:eastAsia="SimSun" w:hAnsi="Times New Roman" w:cs="Times New Roman"/>
          <w:b/>
          <w:bCs/>
          <w:sz w:val="24"/>
          <w:szCs w:val="24"/>
          <w:lang w:val="sr-Cyrl-RS" w:eastAsia="zh-CN"/>
        </w:rPr>
        <w:t>ЛО</w:t>
      </w:r>
      <w:r w:rsidRPr="0017652F">
        <w:rPr>
          <w:rFonts w:ascii="Times New Roman" w:eastAsia="SimSun" w:hAnsi="Times New Roman" w:cs="Times New Roman"/>
          <w:b/>
          <w:bCs/>
          <w:spacing w:val="2"/>
          <w:sz w:val="24"/>
          <w:szCs w:val="24"/>
          <w:lang w:val="sr-Cyrl-RS" w:eastAsia="zh-CN"/>
        </w:rPr>
        <w:t>В</w:t>
      </w:r>
      <w:r w:rsidRPr="0017652F">
        <w:rPr>
          <w:rFonts w:ascii="Times New Roman" w:eastAsia="SimSun" w:hAnsi="Times New Roman" w:cs="Times New Roman"/>
          <w:b/>
          <w:bCs/>
          <w:sz w:val="24"/>
          <w:szCs w:val="24"/>
          <w:lang w:val="sr-Cyrl-RS" w:eastAsia="zh-CN"/>
        </w:rPr>
        <w:t xml:space="preserve">И </w:t>
      </w:r>
      <w:r w:rsidRPr="0017652F">
        <w:rPr>
          <w:rFonts w:ascii="Times New Roman" w:eastAsia="SimSun" w:hAnsi="Times New Roman" w:cs="Times New Roman"/>
          <w:b/>
          <w:bCs/>
          <w:spacing w:val="-2"/>
          <w:sz w:val="24"/>
          <w:szCs w:val="24"/>
          <w:lang w:val="sr-Cyrl-RS" w:eastAsia="zh-CN"/>
        </w:rPr>
        <w:t>П</w:t>
      </w:r>
      <w:r w:rsidRPr="0017652F">
        <w:rPr>
          <w:rFonts w:ascii="Times New Roman" w:eastAsia="SimSun" w:hAnsi="Times New Roman" w:cs="Times New Roman"/>
          <w:b/>
          <w:bCs/>
          <w:sz w:val="24"/>
          <w:szCs w:val="24"/>
          <w:lang w:val="sr-Cyrl-RS" w:eastAsia="zh-CN"/>
        </w:rPr>
        <w:t>ЛАЋ</w:t>
      </w:r>
      <w:r w:rsidRPr="0017652F">
        <w:rPr>
          <w:rFonts w:ascii="Times New Roman" w:eastAsia="SimSun" w:hAnsi="Times New Roman" w:cs="Times New Roman"/>
          <w:b/>
          <w:bCs/>
          <w:spacing w:val="-1"/>
          <w:sz w:val="24"/>
          <w:szCs w:val="24"/>
          <w:lang w:val="sr-Cyrl-RS" w:eastAsia="zh-CN"/>
        </w:rPr>
        <w:t>А</w:t>
      </w:r>
      <w:r w:rsidRPr="0017652F">
        <w:rPr>
          <w:rFonts w:ascii="Times New Roman" w:eastAsia="SimSun" w:hAnsi="Times New Roman" w:cs="Times New Roman"/>
          <w:b/>
          <w:bCs/>
          <w:sz w:val="24"/>
          <w:szCs w:val="24"/>
          <w:lang w:val="sr-Cyrl-RS" w:eastAsia="zh-CN"/>
        </w:rPr>
        <w:t>Њ</w:t>
      </w:r>
      <w:r w:rsidRPr="0017652F">
        <w:rPr>
          <w:rFonts w:ascii="Times New Roman" w:eastAsia="SimSun" w:hAnsi="Times New Roman" w:cs="Times New Roman"/>
          <w:b/>
          <w:bCs/>
          <w:spacing w:val="-1"/>
          <w:sz w:val="24"/>
          <w:szCs w:val="24"/>
          <w:lang w:val="sr-Cyrl-RS" w:eastAsia="zh-CN"/>
        </w:rPr>
        <w:t>А</w:t>
      </w:r>
      <w:r w:rsidRPr="0017652F">
        <w:rPr>
          <w:rFonts w:ascii="Times New Roman" w:eastAsia="SimSun" w:hAnsi="Times New Roman" w:cs="Times New Roman"/>
          <w:b/>
          <w:bCs/>
          <w:sz w:val="24"/>
          <w:szCs w:val="24"/>
          <w:lang w:val="sr-Cyrl-RS" w:eastAsia="zh-CN"/>
        </w:rPr>
        <w:t>, ГА</w:t>
      </w:r>
      <w:r w:rsidRPr="0017652F">
        <w:rPr>
          <w:rFonts w:ascii="Times New Roman" w:eastAsia="SimSun" w:hAnsi="Times New Roman" w:cs="Times New Roman"/>
          <w:b/>
          <w:bCs/>
          <w:spacing w:val="-4"/>
          <w:sz w:val="24"/>
          <w:szCs w:val="24"/>
          <w:lang w:val="sr-Cyrl-RS" w:eastAsia="zh-CN"/>
        </w:rPr>
        <w:t>Р</w:t>
      </w:r>
      <w:r w:rsidRPr="0017652F">
        <w:rPr>
          <w:rFonts w:ascii="Times New Roman" w:eastAsia="SimSun" w:hAnsi="Times New Roman" w:cs="Times New Roman"/>
          <w:b/>
          <w:bCs/>
          <w:sz w:val="24"/>
          <w:szCs w:val="24"/>
          <w:lang w:val="sr-Cyrl-RS" w:eastAsia="zh-CN"/>
        </w:rPr>
        <w:t>АНТ</w:t>
      </w:r>
      <w:r w:rsidRPr="0017652F">
        <w:rPr>
          <w:rFonts w:ascii="Times New Roman" w:eastAsia="SimSun" w:hAnsi="Times New Roman" w:cs="Times New Roman"/>
          <w:b/>
          <w:bCs/>
          <w:spacing w:val="1"/>
          <w:sz w:val="24"/>
          <w:szCs w:val="24"/>
          <w:lang w:val="sr-Cyrl-RS" w:eastAsia="zh-CN"/>
        </w:rPr>
        <w:t>Н</w:t>
      </w:r>
      <w:r w:rsidRPr="0017652F">
        <w:rPr>
          <w:rFonts w:ascii="Times New Roman" w:eastAsia="SimSun" w:hAnsi="Times New Roman" w:cs="Times New Roman"/>
          <w:b/>
          <w:bCs/>
          <w:sz w:val="24"/>
          <w:szCs w:val="24"/>
          <w:lang w:val="sr-Cyrl-RS" w:eastAsia="zh-CN"/>
        </w:rPr>
        <w:t xml:space="preserve">И </w:t>
      </w:r>
      <w:r w:rsidRPr="0017652F">
        <w:rPr>
          <w:rFonts w:ascii="Times New Roman" w:eastAsia="SimSun" w:hAnsi="Times New Roman" w:cs="Times New Roman"/>
          <w:b/>
          <w:bCs/>
          <w:spacing w:val="-3"/>
          <w:sz w:val="24"/>
          <w:szCs w:val="24"/>
          <w:lang w:val="sr-Cyrl-RS" w:eastAsia="zh-CN"/>
        </w:rPr>
        <w:t>Р</w:t>
      </w:r>
      <w:r w:rsidRPr="0017652F">
        <w:rPr>
          <w:rFonts w:ascii="Times New Roman" w:eastAsia="SimSun" w:hAnsi="Times New Roman" w:cs="Times New Roman"/>
          <w:b/>
          <w:bCs/>
          <w:sz w:val="24"/>
          <w:szCs w:val="24"/>
          <w:lang w:val="sr-Cyrl-RS" w:eastAsia="zh-CN"/>
        </w:rPr>
        <w:t>О</w:t>
      </w:r>
      <w:r w:rsidRPr="0017652F">
        <w:rPr>
          <w:rFonts w:ascii="Times New Roman" w:eastAsia="SimSun" w:hAnsi="Times New Roman" w:cs="Times New Roman"/>
          <w:b/>
          <w:bCs/>
          <w:spacing w:val="1"/>
          <w:sz w:val="24"/>
          <w:szCs w:val="24"/>
          <w:lang w:val="sr-Cyrl-RS" w:eastAsia="zh-CN"/>
        </w:rPr>
        <w:t>К</w:t>
      </w:r>
      <w:r w:rsidRPr="0017652F">
        <w:rPr>
          <w:rFonts w:ascii="Times New Roman" w:eastAsia="SimSun" w:hAnsi="Times New Roman" w:cs="Times New Roman"/>
          <w:b/>
          <w:bCs/>
          <w:sz w:val="24"/>
          <w:szCs w:val="24"/>
          <w:lang w:val="sr-Cyrl-RS" w:eastAsia="zh-CN"/>
        </w:rPr>
        <w:t>,</w:t>
      </w:r>
      <w:r w:rsidRPr="0017652F">
        <w:rPr>
          <w:rFonts w:ascii="Times New Roman" w:eastAsia="SimSun" w:hAnsi="Times New Roman" w:cs="Times New Roman"/>
          <w:b/>
          <w:bCs/>
          <w:spacing w:val="45"/>
          <w:sz w:val="24"/>
          <w:szCs w:val="24"/>
          <w:lang w:val="sr-Cyrl-RS" w:eastAsia="zh-CN"/>
        </w:rPr>
        <w:t xml:space="preserve"> </w:t>
      </w:r>
      <w:r w:rsidRPr="0017652F">
        <w:rPr>
          <w:rFonts w:ascii="Times New Roman" w:eastAsia="SimSun" w:hAnsi="Times New Roman" w:cs="Times New Roman"/>
          <w:b/>
          <w:bCs/>
          <w:sz w:val="24"/>
          <w:szCs w:val="24"/>
          <w:lang w:val="sr-Cyrl-RS" w:eastAsia="zh-CN"/>
        </w:rPr>
        <w:t xml:space="preserve">РОК </w:t>
      </w:r>
      <w:r w:rsidRPr="0017652F">
        <w:rPr>
          <w:rFonts w:ascii="Times New Roman" w:eastAsia="SimSun" w:hAnsi="Times New Roman" w:cs="Times New Roman"/>
          <w:b/>
          <w:bCs/>
          <w:spacing w:val="46"/>
          <w:sz w:val="24"/>
          <w:szCs w:val="24"/>
          <w:lang w:val="sr-Cyrl-RS" w:eastAsia="zh-CN"/>
        </w:rPr>
        <w:t xml:space="preserve"> </w:t>
      </w:r>
      <w:r w:rsidRPr="0017652F">
        <w:rPr>
          <w:rFonts w:ascii="Times New Roman" w:eastAsia="SimSun" w:hAnsi="Times New Roman" w:cs="Times New Roman"/>
          <w:b/>
          <w:bCs/>
          <w:sz w:val="24"/>
          <w:szCs w:val="24"/>
          <w:lang w:val="sr-Cyrl-RS" w:eastAsia="zh-CN"/>
        </w:rPr>
        <w:t>В</w:t>
      </w:r>
      <w:r w:rsidRPr="0017652F">
        <w:rPr>
          <w:rFonts w:ascii="Times New Roman" w:eastAsia="SimSun" w:hAnsi="Times New Roman" w:cs="Times New Roman"/>
          <w:b/>
          <w:bCs/>
          <w:spacing w:val="-3"/>
          <w:sz w:val="24"/>
          <w:szCs w:val="24"/>
          <w:lang w:val="sr-Cyrl-RS" w:eastAsia="zh-CN"/>
        </w:rPr>
        <w:t>А</w:t>
      </w:r>
      <w:r w:rsidRPr="0017652F">
        <w:rPr>
          <w:rFonts w:ascii="Times New Roman" w:eastAsia="SimSun" w:hAnsi="Times New Roman" w:cs="Times New Roman"/>
          <w:b/>
          <w:bCs/>
          <w:spacing w:val="2"/>
          <w:sz w:val="24"/>
          <w:szCs w:val="24"/>
          <w:lang w:val="sr-Cyrl-RS" w:eastAsia="zh-CN"/>
        </w:rPr>
        <w:t>Ж</w:t>
      </w:r>
      <w:r w:rsidRPr="0017652F">
        <w:rPr>
          <w:rFonts w:ascii="Times New Roman" w:eastAsia="SimSun" w:hAnsi="Times New Roman" w:cs="Times New Roman"/>
          <w:b/>
          <w:bCs/>
          <w:sz w:val="24"/>
          <w:szCs w:val="24"/>
          <w:lang w:val="sr-Cyrl-RS" w:eastAsia="zh-CN"/>
        </w:rPr>
        <w:t>ЕЊА ПОНУДЕ</w:t>
      </w:r>
      <w:r w:rsidRPr="0017652F">
        <w:rPr>
          <w:rFonts w:ascii="Times New Roman" w:eastAsia="SimSun" w:hAnsi="Times New Roman" w:cs="Times New Roman"/>
          <w:b/>
          <w:bCs/>
          <w:spacing w:val="1"/>
          <w:sz w:val="24"/>
          <w:szCs w:val="24"/>
          <w:lang w:val="sr-Cyrl-RS" w:eastAsia="zh-CN"/>
        </w:rPr>
        <w:t xml:space="preserve"> </w:t>
      </w:r>
      <w:r w:rsidRPr="0017652F">
        <w:rPr>
          <w:rFonts w:ascii="Times New Roman" w:eastAsia="SimSun" w:hAnsi="Times New Roman" w:cs="Times New Roman"/>
          <w:b/>
          <w:bCs/>
          <w:sz w:val="24"/>
          <w:szCs w:val="24"/>
          <w:lang w:val="sr-Cyrl-RS" w:eastAsia="zh-CN"/>
        </w:rPr>
        <w:t>И Д</w:t>
      </w:r>
      <w:r w:rsidRPr="0017652F">
        <w:rPr>
          <w:rFonts w:ascii="Times New Roman" w:eastAsia="SimSun" w:hAnsi="Times New Roman" w:cs="Times New Roman"/>
          <w:b/>
          <w:bCs/>
          <w:spacing w:val="-3"/>
          <w:sz w:val="24"/>
          <w:szCs w:val="24"/>
          <w:lang w:val="sr-Cyrl-RS" w:eastAsia="zh-CN"/>
        </w:rPr>
        <w:t>Р</w:t>
      </w:r>
      <w:r w:rsidRPr="0017652F">
        <w:rPr>
          <w:rFonts w:ascii="Times New Roman" w:eastAsia="SimSun" w:hAnsi="Times New Roman" w:cs="Times New Roman"/>
          <w:b/>
          <w:bCs/>
          <w:spacing w:val="-1"/>
          <w:sz w:val="24"/>
          <w:szCs w:val="24"/>
          <w:lang w:val="sr-Cyrl-RS" w:eastAsia="zh-CN"/>
        </w:rPr>
        <w:t>У</w:t>
      </w:r>
      <w:r w:rsidRPr="0017652F">
        <w:rPr>
          <w:rFonts w:ascii="Times New Roman" w:eastAsia="SimSun" w:hAnsi="Times New Roman" w:cs="Times New Roman"/>
          <w:b/>
          <w:bCs/>
          <w:sz w:val="24"/>
          <w:szCs w:val="24"/>
          <w:lang w:val="sr-Cyrl-RS" w:eastAsia="zh-CN"/>
        </w:rPr>
        <w:t>ГО</w:t>
      </w:r>
    </w:p>
    <w:p w:rsidR="00B71A56" w:rsidRPr="0017652F" w:rsidRDefault="00B71A56" w:rsidP="00B71A56">
      <w:pPr>
        <w:widowControl w:val="0"/>
        <w:kinsoku w:val="0"/>
        <w:overflowPunct w:val="0"/>
        <w:autoSpaceDE w:val="0"/>
        <w:autoSpaceDN w:val="0"/>
        <w:adjustRightInd w:val="0"/>
        <w:spacing w:before="11" w:after="0" w:line="260" w:lineRule="exact"/>
        <w:rPr>
          <w:rFonts w:ascii="Times New Roman" w:eastAsia="SimSun" w:hAnsi="Times New Roman" w:cs="Times New Roman"/>
          <w:sz w:val="26"/>
          <w:szCs w:val="26"/>
          <w:lang w:val="sr-Cyrl-RS" w:eastAsia="zh-CN"/>
        </w:rPr>
      </w:pPr>
    </w:p>
    <w:p w:rsidR="00B71A56" w:rsidRPr="0017652F" w:rsidRDefault="00B71A56" w:rsidP="00B71A56">
      <w:pPr>
        <w:widowControl w:val="0"/>
        <w:kinsoku w:val="0"/>
        <w:overflowPunct w:val="0"/>
        <w:autoSpaceDE w:val="0"/>
        <w:autoSpaceDN w:val="0"/>
        <w:adjustRightInd w:val="0"/>
        <w:spacing w:after="0" w:line="240" w:lineRule="auto"/>
        <w:rPr>
          <w:rFonts w:ascii="Times New Roman" w:eastAsia="SimSun" w:hAnsi="Times New Roman" w:cs="Times New Roman"/>
          <w:sz w:val="24"/>
          <w:szCs w:val="24"/>
          <w:lang w:val="sr-Cyrl-RS" w:eastAsia="zh-CN"/>
        </w:rPr>
      </w:pPr>
      <w:r>
        <w:rPr>
          <w:rFonts w:ascii="Times New Roman" w:eastAsia="SimSun" w:hAnsi="Times New Roman" w:cs="Times New Roman"/>
          <w:bCs/>
          <w:sz w:val="24"/>
          <w:szCs w:val="24"/>
          <w:lang w:val="sr-Cyrl-RS" w:eastAsia="zh-CN"/>
        </w:rPr>
        <w:tab/>
      </w:r>
      <w:r>
        <w:rPr>
          <w:rFonts w:ascii="Times New Roman" w:eastAsia="SimSun" w:hAnsi="Times New Roman" w:cs="Times New Roman"/>
          <w:bCs/>
          <w:sz w:val="24"/>
          <w:szCs w:val="24"/>
          <w:lang w:val="sr-Cyrl-RS" w:eastAsia="zh-CN"/>
        </w:rPr>
        <w:tab/>
      </w:r>
      <w:r w:rsidRPr="0017652F">
        <w:rPr>
          <w:rFonts w:ascii="Times New Roman" w:eastAsia="SimSun" w:hAnsi="Times New Roman" w:cs="Times New Roman"/>
          <w:bCs/>
          <w:sz w:val="24"/>
          <w:szCs w:val="24"/>
          <w:lang w:val="sr-Cyrl-RS" w:eastAsia="zh-CN"/>
        </w:rPr>
        <w:t>Начин</w:t>
      </w:r>
      <w:r w:rsidRPr="0017652F">
        <w:rPr>
          <w:rFonts w:ascii="Times New Roman" w:eastAsia="SimSun" w:hAnsi="Times New Roman" w:cs="Times New Roman"/>
          <w:bCs/>
          <w:spacing w:val="1"/>
          <w:sz w:val="24"/>
          <w:szCs w:val="24"/>
          <w:lang w:val="sr-Cyrl-RS" w:eastAsia="zh-CN"/>
        </w:rPr>
        <w:t xml:space="preserve"> </w:t>
      </w:r>
      <w:r w:rsidRPr="0017652F">
        <w:rPr>
          <w:rFonts w:ascii="Times New Roman" w:eastAsia="SimSun" w:hAnsi="Times New Roman" w:cs="Times New Roman"/>
          <w:bCs/>
          <w:sz w:val="24"/>
          <w:szCs w:val="24"/>
          <w:lang w:val="sr-Cyrl-RS" w:eastAsia="zh-CN"/>
        </w:rPr>
        <w:t>плаћ</w:t>
      </w:r>
      <w:r w:rsidRPr="0017652F">
        <w:rPr>
          <w:rFonts w:ascii="Times New Roman" w:eastAsia="SimSun" w:hAnsi="Times New Roman" w:cs="Times New Roman"/>
          <w:bCs/>
          <w:spacing w:val="-2"/>
          <w:sz w:val="24"/>
          <w:szCs w:val="24"/>
          <w:lang w:val="sr-Cyrl-RS" w:eastAsia="zh-CN"/>
        </w:rPr>
        <w:t>а</w:t>
      </w:r>
      <w:r w:rsidRPr="0017652F">
        <w:rPr>
          <w:rFonts w:ascii="Times New Roman" w:eastAsia="SimSun" w:hAnsi="Times New Roman" w:cs="Times New Roman"/>
          <w:bCs/>
          <w:sz w:val="24"/>
          <w:szCs w:val="24"/>
          <w:lang w:val="sr-Cyrl-RS" w:eastAsia="zh-CN"/>
        </w:rPr>
        <w:t>ња:</w:t>
      </w:r>
      <w:r w:rsidRPr="0017652F">
        <w:rPr>
          <w:rFonts w:ascii="Times New Roman" w:eastAsia="SimSun" w:hAnsi="Times New Roman" w:cs="Times New Roman"/>
          <w:bCs/>
          <w:spacing w:val="-1"/>
          <w:sz w:val="24"/>
          <w:szCs w:val="24"/>
          <w:lang w:val="sr-Cyrl-RS" w:eastAsia="zh-CN"/>
        </w:rPr>
        <w:t xml:space="preserve"> </w:t>
      </w:r>
      <w:r w:rsidRPr="0017652F">
        <w:rPr>
          <w:rFonts w:ascii="Times New Roman" w:eastAsia="SimSun" w:hAnsi="Times New Roman" w:cs="Times New Roman"/>
          <w:sz w:val="24"/>
          <w:szCs w:val="24"/>
          <w:lang w:val="sr-Cyrl-RS" w:eastAsia="zh-CN"/>
        </w:rPr>
        <w:t>безготовински, на</w:t>
      </w:r>
      <w:r w:rsidRPr="0017652F">
        <w:rPr>
          <w:rFonts w:ascii="Times New Roman" w:eastAsia="SimSun" w:hAnsi="Times New Roman" w:cs="Times New Roman"/>
          <w:spacing w:val="-1"/>
          <w:sz w:val="24"/>
          <w:szCs w:val="24"/>
          <w:lang w:val="sr-Cyrl-RS" w:eastAsia="zh-CN"/>
        </w:rPr>
        <w:t xml:space="preserve"> </w:t>
      </w:r>
      <w:r w:rsidRPr="0017652F">
        <w:rPr>
          <w:rFonts w:ascii="Times New Roman" w:eastAsia="SimSun" w:hAnsi="Times New Roman" w:cs="Times New Roman"/>
          <w:sz w:val="24"/>
          <w:szCs w:val="24"/>
          <w:lang w:val="sr-Cyrl-RS" w:eastAsia="zh-CN"/>
        </w:rPr>
        <w:t>р</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pacing w:val="1"/>
          <w:sz w:val="24"/>
          <w:szCs w:val="24"/>
          <w:lang w:val="sr-Cyrl-RS" w:eastAsia="zh-CN"/>
        </w:rPr>
        <w:t>ч</w:t>
      </w:r>
      <w:r w:rsidRPr="0017652F">
        <w:rPr>
          <w:rFonts w:ascii="Times New Roman" w:eastAsia="SimSun" w:hAnsi="Times New Roman" w:cs="Times New Roman"/>
          <w:spacing w:val="-5"/>
          <w:sz w:val="24"/>
          <w:szCs w:val="24"/>
          <w:lang w:val="sr-Cyrl-RS" w:eastAsia="zh-CN"/>
        </w:rPr>
        <w:t>у</w:t>
      </w:r>
      <w:r w:rsidRPr="0017652F">
        <w:rPr>
          <w:rFonts w:ascii="Times New Roman" w:eastAsia="SimSun" w:hAnsi="Times New Roman" w:cs="Times New Roman"/>
          <w:sz w:val="24"/>
          <w:szCs w:val="24"/>
          <w:lang w:val="sr-Cyrl-RS" w:eastAsia="zh-CN"/>
        </w:rPr>
        <w:t>н Понуђач</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w:t>
      </w:r>
    </w:p>
    <w:p w:rsidR="00B71A56" w:rsidRPr="0017652F" w:rsidRDefault="00B71A56" w:rsidP="00B71A56">
      <w:pPr>
        <w:widowControl w:val="0"/>
        <w:kinsoku w:val="0"/>
        <w:overflowPunct w:val="0"/>
        <w:autoSpaceDE w:val="0"/>
        <w:autoSpaceDN w:val="0"/>
        <w:adjustRightInd w:val="0"/>
        <w:spacing w:after="0" w:line="240" w:lineRule="auto"/>
        <w:ind w:right="110"/>
        <w:jc w:val="both"/>
        <w:rPr>
          <w:rFonts w:ascii="Times New Roman" w:eastAsia="SimSun" w:hAnsi="Times New Roman" w:cs="Times New Roman"/>
          <w:sz w:val="24"/>
          <w:szCs w:val="24"/>
          <w:lang w:val="sr-Cyrl-RS" w:eastAsia="zh-CN"/>
        </w:rPr>
      </w:pPr>
      <w:r>
        <w:rPr>
          <w:rFonts w:ascii="Times New Roman" w:eastAsia="SimSun" w:hAnsi="Times New Roman" w:cs="Times New Roman"/>
          <w:bCs/>
          <w:spacing w:val="-1"/>
          <w:sz w:val="24"/>
          <w:szCs w:val="24"/>
          <w:lang w:val="sr-Cyrl-RS" w:eastAsia="zh-CN"/>
        </w:rPr>
        <w:tab/>
      </w:r>
      <w:r>
        <w:rPr>
          <w:rFonts w:ascii="Times New Roman" w:eastAsia="SimSun" w:hAnsi="Times New Roman" w:cs="Times New Roman"/>
          <w:bCs/>
          <w:spacing w:val="-1"/>
          <w:sz w:val="24"/>
          <w:szCs w:val="24"/>
          <w:lang w:val="sr-Cyrl-RS" w:eastAsia="zh-CN"/>
        </w:rPr>
        <w:tab/>
      </w:r>
      <w:r w:rsidRPr="0017652F">
        <w:rPr>
          <w:rFonts w:ascii="Times New Roman" w:eastAsia="SimSun" w:hAnsi="Times New Roman" w:cs="Times New Roman"/>
          <w:bCs/>
          <w:spacing w:val="-1"/>
          <w:sz w:val="24"/>
          <w:szCs w:val="24"/>
          <w:lang w:val="sr-Cyrl-RS" w:eastAsia="zh-CN"/>
        </w:rPr>
        <w:t>Ус</w:t>
      </w:r>
      <w:r w:rsidRPr="0017652F">
        <w:rPr>
          <w:rFonts w:ascii="Times New Roman" w:eastAsia="SimSun" w:hAnsi="Times New Roman" w:cs="Times New Roman"/>
          <w:bCs/>
          <w:sz w:val="24"/>
          <w:szCs w:val="24"/>
          <w:lang w:val="sr-Cyrl-RS" w:eastAsia="zh-CN"/>
        </w:rPr>
        <w:t>лови</w:t>
      </w:r>
      <w:r w:rsidRPr="0017652F">
        <w:rPr>
          <w:rFonts w:ascii="Times New Roman" w:eastAsia="SimSun" w:hAnsi="Times New Roman" w:cs="Times New Roman"/>
          <w:bCs/>
          <w:spacing w:val="2"/>
          <w:sz w:val="24"/>
          <w:szCs w:val="24"/>
          <w:lang w:val="sr-Cyrl-RS" w:eastAsia="zh-CN"/>
        </w:rPr>
        <w:t xml:space="preserve"> </w:t>
      </w:r>
      <w:r w:rsidRPr="0017652F">
        <w:rPr>
          <w:rFonts w:ascii="Times New Roman" w:eastAsia="SimSun" w:hAnsi="Times New Roman" w:cs="Times New Roman"/>
          <w:bCs/>
          <w:sz w:val="24"/>
          <w:szCs w:val="24"/>
          <w:lang w:val="sr-Cyrl-RS" w:eastAsia="zh-CN"/>
        </w:rPr>
        <w:t>плаћа</w:t>
      </w:r>
      <w:r w:rsidRPr="0017652F">
        <w:rPr>
          <w:rFonts w:ascii="Times New Roman" w:eastAsia="SimSun" w:hAnsi="Times New Roman" w:cs="Times New Roman"/>
          <w:bCs/>
          <w:spacing w:val="1"/>
          <w:sz w:val="24"/>
          <w:szCs w:val="24"/>
          <w:lang w:val="sr-Cyrl-RS" w:eastAsia="zh-CN"/>
        </w:rPr>
        <w:t>њ</w:t>
      </w:r>
      <w:r w:rsidRPr="0017652F">
        <w:rPr>
          <w:rFonts w:ascii="Times New Roman" w:eastAsia="SimSun" w:hAnsi="Times New Roman" w:cs="Times New Roman"/>
          <w:bCs/>
          <w:sz w:val="24"/>
          <w:szCs w:val="24"/>
          <w:lang w:val="sr-Cyrl-RS" w:eastAsia="zh-CN"/>
        </w:rPr>
        <w:t>а</w:t>
      </w:r>
      <w:r w:rsidRPr="0017652F">
        <w:rPr>
          <w:rFonts w:ascii="Times New Roman" w:eastAsia="SimSun" w:hAnsi="Times New Roman" w:cs="Times New Roman"/>
          <w:bCs/>
          <w:spacing w:val="2"/>
          <w:sz w:val="24"/>
          <w:szCs w:val="24"/>
          <w:lang w:val="sr-Cyrl-RS" w:eastAsia="zh-CN"/>
        </w:rPr>
        <w:t xml:space="preserve"> </w:t>
      </w:r>
      <w:r w:rsidRPr="0017652F">
        <w:rPr>
          <w:rFonts w:ascii="Times New Roman" w:eastAsia="SimSun" w:hAnsi="Times New Roman" w:cs="Times New Roman"/>
          <w:bCs/>
          <w:sz w:val="24"/>
          <w:szCs w:val="24"/>
          <w:lang w:val="sr-Cyrl-RS" w:eastAsia="zh-CN"/>
        </w:rPr>
        <w:t>и р</w:t>
      </w:r>
      <w:r w:rsidRPr="0017652F">
        <w:rPr>
          <w:rFonts w:ascii="Times New Roman" w:eastAsia="SimSun" w:hAnsi="Times New Roman" w:cs="Times New Roman"/>
          <w:bCs/>
          <w:spacing w:val="-3"/>
          <w:sz w:val="24"/>
          <w:szCs w:val="24"/>
          <w:lang w:val="sr-Cyrl-RS" w:eastAsia="zh-CN"/>
        </w:rPr>
        <w:t>о</w:t>
      </w:r>
      <w:r w:rsidRPr="0017652F">
        <w:rPr>
          <w:rFonts w:ascii="Times New Roman" w:eastAsia="SimSun" w:hAnsi="Times New Roman" w:cs="Times New Roman"/>
          <w:bCs/>
          <w:sz w:val="24"/>
          <w:szCs w:val="24"/>
          <w:lang w:val="sr-Cyrl-RS" w:eastAsia="zh-CN"/>
        </w:rPr>
        <w:t>к</w:t>
      </w:r>
      <w:r w:rsidRPr="0017652F">
        <w:rPr>
          <w:rFonts w:ascii="Times New Roman" w:eastAsia="SimSun" w:hAnsi="Times New Roman" w:cs="Times New Roman"/>
          <w:bCs/>
          <w:spacing w:val="2"/>
          <w:sz w:val="24"/>
          <w:szCs w:val="24"/>
          <w:lang w:val="sr-Cyrl-RS" w:eastAsia="zh-CN"/>
        </w:rPr>
        <w:t xml:space="preserve"> </w:t>
      </w:r>
      <w:r w:rsidRPr="0017652F">
        <w:rPr>
          <w:rFonts w:ascii="Times New Roman" w:eastAsia="SimSun" w:hAnsi="Times New Roman" w:cs="Times New Roman"/>
          <w:bCs/>
          <w:sz w:val="24"/>
          <w:szCs w:val="24"/>
          <w:lang w:val="sr-Cyrl-RS" w:eastAsia="zh-CN"/>
        </w:rPr>
        <w:t>плаћ</w:t>
      </w:r>
      <w:r w:rsidRPr="0017652F">
        <w:rPr>
          <w:rFonts w:ascii="Times New Roman" w:eastAsia="SimSun" w:hAnsi="Times New Roman" w:cs="Times New Roman"/>
          <w:bCs/>
          <w:spacing w:val="-2"/>
          <w:sz w:val="24"/>
          <w:szCs w:val="24"/>
          <w:lang w:val="sr-Cyrl-RS" w:eastAsia="zh-CN"/>
        </w:rPr>
        <w:t>а</w:t>
      </w:r>
      <w:r w:rsidRPr="0017652F">
        <w:rPr>
          <w:rFonts w:ascii="Times New Roman" w:eastAsia="SimSun" w:hAnsi="Times New Roman" w:cs="Times New Roman"/>
          <w:bCs/>
          <w:sz w:val="24"/>
          <w:szCs w:val="24"/>
          <w:lang w:val="sr-Cyrl-RS" w:eastAsia="zh-CN"/>
        </w:rPr>
        <w:t>ња:</w:t>
      </w:r>
      <w:r w:rsidRPr="0017652F">
        <w:rPr>
          <w:rFonts w:ascii="Times New Roman" w:eastAsia="SimSun" w:hAnsi="Times New Roman" w:cs="Times New Roman"/>
          <w:bCs/>
          <w:spacing w:val="4"/>
          <w:sz w:val="24"/>
          <w:szCs w:val="24"/>
          <w:lang w:val="sr-Cyrl-RS" w:eastAsia="zh-CN"/>
        </w:rPr>
        <w:t xml:space="preserve"> </w:t>
      </w:r>
      <w:r w:rsidRPr="0017652F">
        <w:rPr>
          <w:rFonts w:ascii="Times New Roman" w:eastAsia="SimSun" w:hAnsi="Times New Roman" w:cs="Times New Roman"/>
          <w:spacing w:val="-1"/>
          <w:sz w:val="24"/>
          <w:szCs w:val="24"/>
          <w:lang w:val="sr-Cyrl-RS" w:eastAsia="zh-CN"/>
        </w:rPr>
        <w:t>ма</w:t>
      </w:r>
      <w:r w:rsidRPr="0017652F">
        <w:rPr>
          <w:rFonts w:ascii="Times New Roman" w:eastAsia="SimSun" w:hAnsi="Times New Roman" w:cs="Times New Roman"/>
          <w:sz w:val="24"/>
          <w:szCs w:val="24"/>
          <w:lang w:val="sr-Cyrl-RS" w:eastAsia="zh-CN"/>
        </w:rPr>
        <w:t>к</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и</w:t>
      </w:r>
      <w:r w:rsidRPr="0017652F">
        <w:rPr>
          <w:rFonts w:ascii="Times New Roman" w:eastAsia="SimSun" w:hAnsi="Times New Roman" w:cs="Times New Roman"/>
          <w:spacing w:val="-1"/>
          <w:sz w:val="24"/>
          <w:szCs w:val="24"/>
          <w:lang w:val="sr-Cyrl-RS" w:eastAsia="zh-CN"/>
        </w:rPr>
        <w:t>ма</w:t>
      </w:r>
      <w:r w:rsidRPr="0017652F">
        <w:rPr>
          <w:rFonts w:ascii="Times New Roman" w:eastAsia="SimSun" w:hAnsi="Times New Roman" w:cs="Times New Roman"/>
          <w:sz w:val="24"/>
          <w:szCs w:val="24"/>
          <w:lang w:val="sr-Cyrl-RS" w:eastAsia="zh-CN"/>
        </w:rPr>
        <w:t>л</w:t>
      </w:r>
      <w:r w:rsidRPr="0017652F">
        <w:rPr>
          <w:rFonts w:ascii="Times New Roman" w:eastAsia="SimSun" w:hAnsi="Times New Roman" w:cs="Times New Roman"/>
          <w:spacing w:val="1"/>
          <w:sz w:val="24"/>
          <w:szCs w:val="24"/>
          <w:lang w:val="sr-Cyrl-RS" w:eastAsia="zh-CN"/>
        </w:rPr>
        <w:t>н</w:t>
      </w:r>
      <w:r w:rsidRPr="0017652F">
        <w:rPr>
          <w:rFonts w:ascii="Times New Roman" w:eastAsia="SimSun" w:hAnsi="Times New Roman" w:cs="Times New Roman"/>
          <w:sz w:val="24"/>
          <w:szCs w:val="24"/>
          <w:lang w:val="sr-Cyrl-RS" w:eastAsia="zh-CN"/>
        </w:rPr>
        <w:t>и</w:t>
      </w:r>
      <w:r w:rsidRPr="0017652F">
        <w:rPr>
          <w:rFonts w:ascii="Times New Roman" w:eastAsia="SimSun" w:hAnsi="Times New Roman" w:cs="Times New Roman"/>
          <w:spacing w:val="3"/>
          <w:sz w:val="24"/>
          <w:szCs w:val="24"/>
          <w:lang w:val="sr-Cyrl-RS" w:eastAsia="zh-CN"/>
        </w:rPr>
        <w:t xml:space="preserve"> рок плаћања је 4</w:t>
      </w:r>
      <w:r w:rsidRPr="0017652F">
        <w:rPr>
          <w:rFonts w:ascii="Times New Roman" w:eastAsia="SimSun" w:hAnsi="Times New Roman" w:cs="Times New Roman"/>
          <w:sz w:val="24"/>
          <w:szCs w:val="24"/>
          <w:lang w:val="sr-Cyrl-RS" w:eastAsia="zh-CN"/>
        </w:rPr>
        <w:t>5 д</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на</w:t>
      </w:r>
      <w:r w:rsidRPr="0017652F">
        <w:rPr>
          <w:rFonts w:ascii="Times New Roman" w:eastAsia="SimSun" w:hAnsi="Times New Roman" w:cs="Times New Roman"/>
          <w:spacing w:val="18"/>
          <w:sz w:val="24"/>
          <w:szCs w:val="24"/>
          <w:lang w:val="sr-Cyrl-RS" w:eastAsia="zh-CN"/>
        </w:rPr>
        <w:t xml:space="preserve"> </w:t>
      </w:r>
      <w:r w:rsidRPr="0017652F">
        <w:rPr>
          <w:rFonts w:ascii="Times New Roman" w:eastAsia="SimSun" w:hAnsi="Times New Roman" w:cs="Times New Roman"/>
          <w:sz w:val="24"/>
          <w:szCs w:val="24"/>
          <w:lang w:val="sr-Cyrl-RS" w:eastAsia="zh-CN"/>
        </w:rPr>
        <w:t>од</w:t>
      </w:r>
      <w:r w:rsidRPr="0017652F">
        <w:rPr>
          <w:rFonts w:ascii="Times New Roman" w:eastAsia="SimSun" w:hAnsi="Times New Roman" w:cs="Times New Roman"/>
          <w:spacing w:val="20"/>
          <w:sz w:val="24"/>
          <w:szCs w:val="24"/>
          <w:lang w:val="sr-Cyrl-RS" w:eastAsia="zh-CN"/>
        </w:rPr>
        <w:t xml:space="preserve"> </w:t>
      </w:r>
      <w:r w:rsidRPr="0017652F">
        <w:rPr>
          <w:rFonts w:ascii="Times New Roman" w:eastAsia="SimSun" w:hAnsi="Times New Roman" w:cs="Times New Roman"/>
          <w:sz w:val="24"/>
          <w:szCs w:val="24"/>
          <w:lang w:val="sr-Cyrl-RS" w:eastAsia="zh-CN"/>
        </w:rPr>
        <w:t>д</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на</w:t>
      </w:r>
      <w:r w:rsidRPr="0017652F">
        <w:rPr>
          <w:rFonts w:ascii="Times New Roman" w:eastAsia="SimSun" w:hAnsi="Times New Roman" w:cs="Times New Roman"/>
          <w:spacing w:val="15"/>
          <w:sz w:val="24"/>
          <w:szCs w:val="24"/>
          <w:lang w:val="sr-Cyrl-RS" w:eastAsia="zh-CN"/>
        </w:rPr>
        <w:t xml:space="preserve"> </w:t>
      </w:r>
      <w:r w:rsidRPr="0017652F">
        <w:rPr>
          <w:rFonts w:ascii="Times New Roman" w:eastAsia="SimSun" w:hAnsi="Times New Roman" w:cs="Times New Roman"/>
          <w:sz w:val="24"/>
          <w:szCs w:val="24"/>
          <w:lang w:val="sr-Cyrl-RS" w:eastAsia="zh-CN"/>
        </w:rPr>
        <w:t>прије</w:t>
      </w:r>
      <w:r w:rsidRPr="0017652F">
        <w:rPr>
          <w:rFonts w:ascii="Times New Roman" w:eastAsia="SimSun" w:hAnsi="Times New Roman" w:cs="Times New Roman"/>
          <w:spacing w:val="-2"/>
          <w:sz w:val="24"/>
          <w:szCs w:val="24"/>
          <w:lang w:val="sr-Cyrl-RS" w:eastAsia="zh-CN"/>
        </w:rPr>
        <w:t>м</w:t>
      </w:r>
      <w:r w:rsidRPr="0017652F">
        <w:rPr>
          <w:rFonts w:ascii="Times New Roman" w:eastAsia="SimSun" w:hAnsi="Times New Roman" w:cs="Times New Roman"/>
          <w:sz w:val="24"/>
          <w:szCs w:val="24"/>
          <w:lang w:val="sr-Cyrl-RS" w:eastAsia="zh-CN"/>
        </w:rPr>
        <w:t>а</w:t>
      </w:r>
      <w:r w:rsidRPr="0017652F">
        <w:rPr>
          <w:rFonts w:ascii="Times New Roman" w:eastAsia="SimSun" w:hAnsi="Times New Roman" w:cs="Times New Roman"/>
          <w:spacing w:val="18"/>
          <w:sz w:val="24"/>
          <w:szCs w:val="24"/>
          <w:lang w:val="sr-Cyrl-RS" w:eastAsia="zh-CN"/>
        </w:rPr>
        <w:t xml:space="preserve"> </w:t>
      </w:r>
      <w:r w:rsidRPr="0017652F">
        <w:rPr>
          <w:rFonts w:ascii="Times New Roman" w:eastAsia="SimSun" w:hAnsi="Times New Roman" w:cs="Times New Roman"/>
          <w:sz w:val="24"/>
          <w:szCs w:val="24"/>
          <w:lang w:val="sr-Cyrl-RS" w:eastAsia="zh-CN"/>
        </w:rPr>
        <w:t>и</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пр</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вно</w:t>
      </w:r>
      <w:r w:rsidRPr="0017652F">
        <w:rPr>
          <w:rFonts w:ascii="Times New Roman" w:eastAsia="SimSun" w:hAnsi="Times New Roman" w:cs="Times New Roman"/>
          <w:spacing w:val="18"/>
          <w:sz w:val="24"/>
          <w:szCs w:val="24"/>
          <w:lang w:val="sr-Cyrl-RS" w:eastAsia="zh-CN"/>
        </w:rPr>
        <w:t xml:space="preserve"> </w:t>
      </w:r>
      <w:r w:rsidRPr="0017652F">
        <w:rPr>
          <w:rFonts w:ascii="Times New Roman" w:eastAsia="SimSun" w:hAnsi="Times New Roman" w:cs="Times New Roman"/>
          <w:spacing w:val="-1"/>
          <w:sz w:val="24"/>
          <w:szCs w:val="24"/>
          <w:lang w:val="sr-Cyrl-RS" w:eastAsia="zh-CN"/>
        </w:rPr>
        <w:t>сачињене фактуре</w:t>
      </w:r>
      <w:r w:rsidRPr="0017652F">
        <w:rPr>
          <w:rFonts w:ascii="Times New Roman" w:eastAsia="SimSun" w:hAnsi="Times New Roman" w:cs="Times New Roman"/>
          <w:sz w:val="24"/>
          <w:szCs w:val="24"/>
          <w:lang w:val="sr-Cyrl-RS" w:eastAsia="zh-CN"/>
        </w:rPr>
        <w:t>, на коју је сагласност дало овлашћено лице Наручиоца.</w:t>
      </w:r>
    </w:p>
    <w:p w:rsidR="00B71A56" w:rsidRPr="0017652F" w:rsidRDefault="00B71A56" w:rsidP="00B71A56">
      <w:pPr>
        <w:widowControl w:val="0"/>
        <w:kinsoku w:val="0"/>
        <w:overflowPunct w:val="0"/>
        <w:autoSpaceDE w:val="0"/>
        <w:autoSpaceDN w:val="0"/>
        <w:adjustRightInd w:val="0"/>
        <w:spacing w:after="0" w:line="240" w:lineRule="auto"/>
        <w:ind w:right="110"/>
        <w:jc w:val="both"/>
        <w:rPr>
          <w:rFonts w:ascii="Times New Roman" w:eastAsia="SimSun" w:hAnsi="Times New Roman" w:cs="Times New Roman"/>
          <w:sz w:val="24"/>
          <w:szCs w:val="24"/>
          <w:lang w:val="sr-Cyrl-RS" w:eastAsia="zh-CN"/>
        </w:rPr>
      </w:pPr>
      <w:r>
        <w:rPr>
          <w:rFonts w:ascii="Times New Roman" w:eastAsia="SimSun" w:hAnsi="Times New Roman" w:cs="Times New Roman"/>
          <w:bCs/>
          <w:spacing w:val="-3"/>
          <w:sz w:val="24"/>
          <w:szCs w:val="24"/>
          <w:lang w:val="sr-Cyrl-RS" w:eastAsia="zh-CN"/>
        </w:rPr>
        <w:tab/>
      </w:r>
      <w:r>
        <w:rPr>
          <w:rFonts w:ascii="Times New Roman" w:eastAsia="SimSun" w:hAnsi="Times New Roman" w:cs="Times New Roman"/>
          <w:bCs/>
          <w:spacing w:val="-3"/>
          <w:sz w:val="24"/>
          <w:szCs w:val="24"/>
          <w:lang w:val="sr-Cyrl-RS" w:eastAsia="zh-CN"/>
        </w:rPr>
        <w:tab/>
      </w:r>
      <w:r w:rsidRPr="0017652F">
        <w:rPr>
          <w:rFonts w:ascii="Times New Roman" w:eastAsia="SimSun" w:hAnsi="Times New Roman" w:cs="Times New Roman"/>
          <w:bCs/>
          <w:spacing w:val="-3"/>
          <w:sz w:val="24"/>
          <w:szCs w:val="24"/>
          <w:lang w:val="sr-Cyrl-RS" w:eastAsia="zh-CN"/>
        </w:rPr>
        <w:t>Р</w:t>
      </w:r>
      <w:r w:rsidRPr="0017652F">
        <w:rPr>
          <w:rFonts w:ascii="Times New Roman" w:eastAsia="SimSun" w:hAnsi="Times New Roman" w:cs="Times New Roman"/>
          <w:bCs/>
          <w:sz w:val="24"/>
          <w:szCs w:val="24"/>
          <w:lang w:val="sr-Cyrl-RS" w:eastAsia="zh-CN"/>
        </w:rPr>
        <w:t>ок</w:t>
      </w:r>
      <w:r w:rsidRPr="0017652F">
        <w:rPr>
          <w:rFonts w:ascii="Times New Roman" w:eastAsia="SimSun" w:hAnsi="Times New Roman" w:cs="Times New Roman"/>
          <w:bCs/>
          <w:spacing w:val="43"/>
          <w:sz w:val="24"/>
          <w:szCs w:val="24"/>
          <w:lang w:val="sr-Cyrl-RS" w:eastAsia="zh-CN"/>
        </w:rPr>
        <w:t xml:space="preserve"> </w:t>
      </w:r>
      <w:r w:rsidRPr="0017652F">
        <w:rPr>
          <w:rFonts w:ascii="Times New Roman" w:eastAsia="SimSun" w:hAnsi="Times New Roman" w:cs="Times New Roman"/>
          <w:bCs/>
          <w:sz w:val="24"/>
          <w:szCs w:val="24"/>
          <w:lang w:val="sr-Cyrl-RS" w:eastAsia="zh-CN"/>
        </w:rPr>
        <w:t>в</w:t>
      </w:r>
      <w:r w:rsidRPr="0017652F">
        <w:rPr>
          <w:rFonts w:ascii="Times New Roman" w:eastAsia="SimSun" w:hAnsi="Times New Roman" w:cs="Times New Roman"/>
          <w:bCs/>
          <w:spacing w:val="2"/>
          <w:sz w:val="24"/>
          <w:szCs w:val="24"/>
          <w:lang w:val="sr-Cyrl-RS" w:eastAsia="zh-CN"/>
        </w:rPr>
        <w:t>а</w:t>
      </w:r>
      <w:r w:rsidRPr="0017652F">
        <w:rPr>
          <w:rFonts w:ascii="Times New Roman" w:eastAsia="SimSun" w:hAnsi="Times New Roman" w:cs="Times New Roman"/>
          <w:bCs/>
          <w:spacing w:val="-2"/>
          <w:sz w:val="24"/>
          <w:szCs w:val="24"/>
          <w:lang w:val="sr-Cyrl-RS" w:eastAsia="zh-CN"/>
        </w:rPr>
        <w:t>ж</w:t>
      </w:r>
      <w:r w:rsidRPr="0017652F">
        <w:rPr>
          <w:rFonts w:ascii="Times New Roman" w:eastAsia="SimSun" w:hAnsi="Times New Roman" w:cs="Times New Roman"/>
          <w:bCs/>
          <w:spacing w:val="-1"/>
          <w:sz w:val="24"/>
          <w:szCs w:val="24"/>
          <w:lang w:val="sr-Cyrl-RS" w:eastAsia="zh-CN"/>
        </w:rPr>
        <w:t>е</w:t>
      </w:r>
      <w:r w:rsidRPr="0017652F">
        <w:rPr>
          <w:rFonts w:ascii="Times New Roman" w:eastAsia="SimSun" w:hAnsi="Times New Roman" w:cs="Times New Roman"/>
          <w:bCs/>
          <w:sz w:val="24"/>
          <w:szCs w:val="24"/>
          <w:lang w:val="sr-Cyrl-RS" w:eastAsia="zh-CN"/>
        </w:rPr>
        <w:t>ња</w:t>
      </w:r>
      <w:r w:rsidRPr="0017652F">
        <w:rPr>
          <w:rFonts w:ascii="Times New Roman" w:eastAsia="SimSun" w:hAnsi="Times New Roman" w:cs="Times New Roman"/>
          <w:bCs/>
          <w:spacing w:val="42"/>
          <w:sz w:val="24"/>
          <w:szCs w:val="24"/>
          <w:lang w:val="sr-Cyrl-RS" w:eastAsia="zh-CN"/>
        </w:rPr>
        <w:t xml:space="preserve"> </w:t>
      </w:r>
      <w:r w:rsidRPr="0017652F">
        <w:rPr>
          <w:rFonts w:ascii="Times New Roman" w:eastAsia="SimSun" w:hAnsi="Times New Roman" w:cs="Times New Roman"/>
          <w:bCs/>
          <w:sz w:val="24"/>
          <w:szCs w:val="24"/>
          <w:lang w:val="sr-Cyrl-RS" w:eastAsia="zh-CN"/>
        </w:rPr>
        <w:t>понуд</w:t>
      </w:r>
      <w:r w:rsidRPr="0017652F">
        <w:rPr>
          <w:rFonts w:ascii="Times New Roman" w:eastAsia="SimSun" w:hAnsi="Times New Roman" w:cs="Times New Roman"/>
          <w:bCs/>
          <w:spacing w:val="1"/>
          <w:sz w:val="24"/>
          <w:szCs w:val="24"/>
          <w:lang w:val="sr-Cyrl-RS" w:eastAsia="zh-CN"/>
        </w:rPr>
        <w:t>е</w:t>
      </w:r>
      <w:r w:rsidRPr="0017652F">
        <w:rPr>
          <w:rFonts w:ascii="Times New Roman" w:eastAsia="SimSun" w:hAnsi="Times New Roman" w:cs="Times New Roman"/>
          <w:bCs/>
          <w:sz w:val="24"/>
          <w:szCs w:val="24"/>
          <w:lang w:val="sr-Cyrl-RS" w:eastAsia="zh-CN"/>
        </w:rPr>
        <w:t>:</w:t>
      </w:r>
      <w:r w:rsidRPr="0017652F">
        <w:rPr>
          <w:rFonts w:ascii="Times New Roman" w:eastAsia="SimSun" w:hAnsi="Times New Roman" w:cs="Times New Roman"/>
          <w:bCs/>
          <w:spacing w:val="42"/>
          <w:sz w:val="24"/>
          <w:szCs w:val="24"/>
          <w:lang w:val="sr-Cyrl-RS" w:eastAsia="zh-CN"/>
        </w:rPr>
        <w:t xml:space="preserve"> </w:t>
      </w:r>
      <w:r w:rsidRPr="0017652F">
        <w:rPr>
          <w:rFonts w:ascii="Times New Roman" w:eastAsia="SimSun" w:hAnsi="Times New Roman" w:cs="Times New Roman"/>
          <w:sz w:val="24"/>
          <w:szCs w:val="24"/>
          <w:lang w:val="sr-Cyrl-RS" w:eastAsia="zh-CN"/>
        </w:rPr>
        <w:t>не</w:t>
      </w:r>
      <w:r w:rsidRPr="0017652F">
        <w:rPr>
          <w:rFonts w:ascii="Times New Roman" w:eastAsia="SimSun" w:hAnsi="Times New Roman" w:cs="Times New Roman"/>
          <w:spacing w:val="42"/>
          <w:sz w:val="24"/>
          <w:szCs w:val="24"/>
          <w:lang w:val="sr-Cyrl-RS" w:eastAsia="zh-CN"/>
        </w:rPr>
        <w:t xml:space="preserve"> </w:t>
      </w:r>
      <w:r w:rsidRPr="0017652F">
        <w:rPr>
          <w:rFonts w:ascii="Times New Roman" w:eastAsia="SimSun" w:hAnsi="Times New Roman" w:cs="Times New Roman"/>
          <w:spacing w:val="-1"/>
          <w:sz w:val="24"/>
          <w:szCs w:val="24"/>
          <w:lang w:val="sr-Cyrl-RS" w:eastAsia="zh-CN"/>
        </w:rPr>
        <w:t>м</w:t>
      </w:r>
      <w:r w:rsidRPr="0017652F">
        <w:rPr>
          <w:rFonts w:ascii="Times New Roman" w:eastAsia="SimSun" w:hAnsi="Times New Roman" w:cs="Times New Roman"/>
          <w:sz w:val="24"/>
          <w:szCs w:val="24"/>
          <w:lang w:val="sr-Cyrl-RS" w:eastAsia="zh-CN"/>
        </w:rPr>
        <w:t>оже</w:t>
      </w:r>
      <w:r w:rsidRPr="0017652F">
        <w:rPr>
          <w:rFonts w:ascii="Times New Roman" w:eastAsia="SimSun" w:hAnsi="Times New Roman" w:cs="Times New Roman"/>
          <w:spacing w:val="41"/>
          <w:sz w:val="24"/>
          <w:szCs w:val="24"/>
          <w:lang w:val="sr-Cyrl-RS" w:eastAsia="zh-CN"/>
        </w:rPr>
        <w:t xml:space="preserve"> </w:t>
      </w:r>
      <w:r w:rsidRPr="0017652F">
        <w:rPr>
          <w:rFonts w:ascii="Times New Roman" w:eastAsia="SimSun" w:hAnsi="Times New Roman" w:cs="Times New Roman"/>
          <w:sz w:val="24"/>
          <w:szCs w:val="24"/>
          <w:lang w:val="sr-Cyrl-RS" w:eastAsia="zh-CN"/>
        </w:rPr>
        <w:t>б</w:t>
      </w:r>
      <w:r w:rsidRPr="0017652F">
        <w:rPr>
          <w:rFonts w:ascii="Times New Roman" w:eastAsia="SimSun" w:hAnsi="Times New Roman" w:cs="Times New Roman"/>
          <w:spacing w:val="1"/>
          <w:sz w:val="24"/>
          <w:szCs w:val="24"/>
          <w:lang w:val="sr-Cyrl-RS" w:eastAsia="zh-CN"/>
        </w:rPr>
        <w:t>и</w:t>
      </w:r>
      <w:r w:rsidRPr="0017652F">
        <w:rPr>
          <w:rFonts w:ascii="Times New Roman" w:eastAsia="SimSun" w:hAnsi="Times New Roman" w:cs="Times New Roman"/>
          <w:sz w:val="24"/>
          <w:szCs w:val="24"/>
          <w:lang w:val="sr-Cyrl-RS" w:eastAsia="zh-CN"/>
        </w:rPr>
        <w:t>ти</w:t>
      </w:r>
      <w:r w:rsidRPr="0017652F">
        <w:rPr>
          <w:rFonts w:ascii="Times New Roman" w:eastAsia="SimSun" w:hAnsi="Times New Roman" w:cs="Times New Roman"/>
          <w:spacing w:val="43"/>
          <w:sz w:val="24"/>
          <w:szCs w:val="24"/>
          <w:lang w:val="sr-Cyrl-RS" w:eastAsia="zh-CN"/>
        </w:rPr>
        <w:t xml:space="preserve"> </w:t>
      </w:r>
      <w:r w:rsidRPr="0017652F">
        <w:rPr>
          <w:rFonts w:ascii="Times New Roman" w:eastAsia="SimSun" w:hAnsi="Times New Roman" w:cs="Times New Roman"/>
          <w:sz w:val="24"/>
          <w:szCs w:val="24"/>
          <w:lang w:val="sr-Cyrl-RS" w:eastAsia="zh-CN"/>
        </w:rPr>
        <w:t>кр</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ћи</w:t>
      </w:r>
      <w:r w:rsidRPr="0017652F">
        <w:rPr>
          <w:rFonts w:ascii="Times New Roman" w:eastAsia="SimSun" w:hAnsi="Times New Roman" w:cs="Times New Roman"/>
          <w:spacing w:val="43"/>
          <w:sz w:val="24"/>
          <w:szCs w:val="24"/>
          <w:lang w:val="sr-Cyrl-RS" w:eastAsia="zh-CN"/>
        </w:rPr>
        <w:t xml:space="preserve"> </w:t>
      </w:r>
      <w:r w:rsidRPr="0017652F">
        <w:rPr>
          <w:rFonts w:ascii="Times New Roman" w:eastAsia="SimSun" w:hAnsi="Times New Roman" w:cs="Times New Roman"/>
          <w:spacing w:val="-3"/>
          <w:sz w:val="24"/>
          <w:szCs w:val="24"/>
          <w:lang w:val="sr-Cyrl-RS" w:eastAsia="zh-CN"/>
        </w:rPr>
        <w:t>о</w:t>
      </w:r>
      <w:r w:rsidRPr="0017652F">
        <w:rPr>
          <w:rFonts w:ascii="Times New Roman" w:eastAsia="SimSun" w:hAnsi="Times New Roman" w:cs="Times New Roman"/>
          <w:sz w:val="24"/>
          <w:szCs w:val="24"/>
          <w:lang w:val="sr-Cyrl-RS" w:eastAsia="zh-CN"/>
        </w:rPr>
        <w:t>д</w:t>
      </w:r>
      <w:r w:rsidRPr="0017652F">
        <w:rPr>
          <w:rFonts w:ascii="Times New Roman" w:eastAsia="SimSun" w:hAnsi="Times New Roman" w:cs="Times New Roman"/>
          <w:spacing w:val="43"/>
          <w:sz w:val="24"/>
          <w:szCs w:val="24"/>
          <w:lang w:val="sr-Cyrl-RS" w:eastAsia="zh-CN"/>
        </w:rPr>
        <w:t xml:space="preserve"> </w:t>
      </w:r>
      <w:r w:rsidRPr="0017652F">
        <w:rPr>
          <w:rFonts w:ascii="Times New Roman" w:eastAsia="SimSun" w:hAnsi="Times New Roman" w:cs="Times New Roman"/>
          <w:sz w:val="24"/>
          <w:szCs w:val="24"/>
          <w:lang w:val="sr-Cyrl-RS" w:eastAsia="zh-CN"/>
        </w:rPr>
        <w:t>30</w:t>
      </w:r>
      <w:r w:rsidRPr="0017652F">
        <w:rPr>
          <w:rFonts w:ascii="Times New Roman" w:eastAsia="SimSun" w:hAnsi="Times New Roman" w:cs="Times New Roman"/>
          <w:spacing w:val="42"/>
          <w:sz w:val="24"/>
          <w:szCs w:val="24"/>
          <w:lang w:val="sr-Cyrl-RS" w:eastAsia="zh-CN"/>
        </w:rPr>
        <w:t xml:space="preserve"> </w:t>
      </w:r>
      <w:r w:rsidRPr="0017652F">
        <w:rPr>
          <w:rFonts w:ascii="Times New Roman" w:eastAsia="SimSun" w:hAnsi="Times New Roman" w:cs="Times New Roman"/>
          <w:sz w:val="24"/>
          <w:szCs w:val="24"/>
          <w:lang w:val="sr-Cyrl-RS" w:eastAsia="zh-CN"/>
        </w:rPr>
        <w:t>д</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на</w:t>
      </w:r>
      <w:r w:rsidRPr="0017652F">
        <w:rPr>
          <w:rFonts w:ascii="Times New Roman" w:eastAsia="SimSun" w:hAnsi="Times New Roman" w:cs="Times New Roman"/>
          <w:spacing w:val="42"/>
          <w:sz w:val="24"/>
          <w:szCs w:val="24"/>
          <w:lang w:val="sr-Cyrl-RS" w:eastAsia="zh-CN"/>
        </w:rPr>
        <w:t xml:space="preserve"> </w:t>
      </w:r>
      <w:r w:rsidRPr="0017652F">
        <w:rPr>
          <w:rFonts w:ascii="Times New Roman" w:eastAsia="SimSun" w:hAnsi="Times New Roman" w:cs="Times New Roman"/>
          <w:sz w:val="24"/>
          <w:szCs w:val="24"/>
          <w:lang w:val="sr-Cyrl-RS" w:eastAsia="zh-CN"/>
        </w:rPr>
        <w:t>од</w:t>
      </w:r>
      <w:r w:rsidRPr="0017652F">
        <w:rPr>
          <w:rFonts w:ascii="Times New Roman" w:eastAsia="SimSun" w:hAnsi="Times New Roman" w:cs="Times New Roman"/>
          <w:spacing w:val="43"/>
          <w:sz w:val="24"/>
          <w:szCs w:val="24"/>
          <w:lang w:val="sr-Cyrl-RS" w:eastAsia="zh-CN"/>
        </w:rPr>
        <w:t xml:space="preserve"> </w:t>
      </w:r>
      <w:r w:rsidRPr="0017652F">
        <w:rPr>
          <w:rFonts w:ascii="Times New Roman" w:eastAsia="SimSun" w:hAnsi="Times New Roman" w:cs="Times New Roman"/>
          <w:sz w:val="24"/>
          <w:szCs w:val="24"/>
          <w:lang w:val="sr-Cyrl-RS" w:eastAsia="zh-CN"/>
        </w:rPr>
        <w:t>д</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на</w:t>
      </w:r>
      <w:r w:rsidRPr="0017652F">
        <w:rPr>
          <w:rFonts w:ascii="Times New Roman" w:eastAsia="SimSun" w:hAnsi="Times New Roman" w:cs="Times New Roman"/>
          <w:spacing w:val="42"/>
          <w:sz w:val="24"/>
          <w:szCs w:val="24"/>
          <w:lang w:val="sr-Cyrl-RS" w:eastAsia="zh-CN"/>
        </w:rPr>
        <w:t xml:space="preserve"> </w:t>
      </w:r>
      <w:r w:rsidRPr="0017652F">
        <w:rPr>
          <w:rFonts w:ascii="Times New Roman" w:eastAsia="SimSun" w:hAnsi="Times New Roman" w:cs="Times New Roman"/>
          <w:sz w:val="24"/>
          <w:szCs w:val="24"/>
          <w:lang w:val="sr-Cyrl-RS" w:eastAsia="zh-CN"/>
        </w:rPr>
        <w:t>отв</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р</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ња</w:t>
      </w:r>
      <w:r w:rsidRPr="0017652F">
        <w:rPr>
          <w:rFonts w:ascii="Times New Roman" w:eastAsia="SimSun" w:hAnsi="Times New Roman" w:cs="Times New Roman"/>
          <w:spacing w:val="43"/>
          <w:sz w:val="24"/>
          <w:szCs w:val="24"/>
          <w:lang w:val="sr-Cyrl-RS" w:eastAsia="zh-CN"/>
        </w:rPr>
        <w:t xml:space="preserve"> </w:t>
      </w:r>
      <w:r w:rsidRPr="0017652F">
        <w:rPr>
          <w:rFonts w:ascii="Times New Roman" w:eastAsia="SimSun" w:hAnsi="Times New Roman" w:cs="Times New Roman"/>
          <w:sz w:val="24"/>
          <w:szCs w:val="24"/>
          <w:lang w:val="sr-Cyrl-RS" w:eastAsia="zh-CN"/>
        </w:rPr>
        <w:t>по</w:t>
      </w:r>
      <w:r w:rsidRPr="0017652F">
        <w:rPr>
          <w:rFonts w:ascii="Times New Roman" w:eastAsia="SimSun" w:hAnsi="Times New Roman" w:cs="Times New Roman"/>
          <w:spacing w:val="3"/>
          <w:sz w:val="24"/>
          <w:szCs w:val="24"/>
          <w:lang w:val="sr-Cyrl-RS" w:eastAsia="zh-CN"/>
        </w:rPr>
        <w:t>н</w:t>
      </w:r>
      <w:r w:rsidRPr="0017652F">
        <w:rPr>
          <w:rFonts w:ascii="Times New Roman" w:eastAsia="SimSun" w:hAnsi="Times New Roman" w:cs="Times New Roman"/>
          <w:spacing w:val="-8"/>
          <w:sz w:val="24"/>
          <w:szCs w:val="24"/>
          <w:lang w:val="sr-Cyrl-RS" w:eastAsia="zh-CN"/>
        </w:rPr>
        <w:t>у</w:t>
      </w:r>
      <w:r w:rsidRPr="0017652F">
        <w:rPr>
          <w:rFonts w:ascii="Times New Roman" w:eastAsia="SimSun" w:hAnsi="Times New Roman" w:cs="Times New Roman"/>
          <w:spacing w:val="2"/>
          <w:sz w:val="24"/>
          <w:szCs w:val="24"/>
          <w:lang w:val="sr-Cyrl-RS" w:eastAsia="zh-CN"/>
        </w:rPr>
        <w:t>д</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w:t>
      </w:r>
      <w:r w:rsidRPr="0017652F">
        <w:rPr>
          <w:rFonts w:ascii="Times New Roman" w:eastAsia="SimSun" w:hAnsi="Times New Roman" w:cs="Times New Roman"/>
          <w:spacing w:val="42"/>
          <w:sz w:val="24"/>
          <w:szCs w:val="24"/>
          <w:lang w:val="sr-Cyrl-RS" w:eastAsia="zh-CN"/>
        </w:rPr>
        <w:t xml:space="preserve"> </w:t>
      </w:r>
      <w:r w:rsidRPr="0017652F">
        <w:rPr>
          <w:rFonts w:ascii="Times New Roman" w:eastAsia="SimSun" w:hAnsi="Times New Roman" w:cs="Times New Roman"/>
          <w:sz w:val="24"/>
          <w:szCs w:val="24"/>
          <w:lang w:val="sr-Cyrl-RS" w:eastAsia="zh-CN"/>
        </w:rPr>
        <w:t xml:space="preserve">У </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pacing w:val="2"/>
          <w:sz w:val="24"/>
          <w:szCs w:val="24"/>
          <w:lang w:val="sr-Cyrl-RS" w:eastAsia="zh-CN"/>
        </w:rPr>
        <w:t>л</w:t>
      </w:r>
      <w:r w:rsidRPr="0017652F">
        <w:rPr>
          <w:rFonts w:ascii="Times New Roman" w:eastAsia="SimSun" w:hAnsi="Times New Roman" w:cs="Times New Roman"/>
          <w:spacing w:val="-5"/>
          <w:sz w:val="24"/>
          <w:szCs w:val="24"/>
          <w:lang w:val="sr-Cyrl-RS" w:eastAsia="zh-CN"/>
        </w:rPr>
        <w:t>у</w:t>
      </w:r>
      <w:r w:rsidRPr="0017652F">
        <w:rPr>
          <w:rFonts w:ascii="Times New Roman" w:eastAsia="SimSun" w:hAnsi="Times New Roman" w:cs="Times New Roman"/>
          <w:spacing w:val="1"/>
          <w:sz w:val="24"/>
          <w:szCs w:val="24"/>
          <w:lang w:val="sr-Cyrl-RS" w:eastAsia="zh-CN"/>
        </w:rPr>
        <w:t>ч</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pacing w:val="5"/>
          <w:sz w:val="24"/>
          <w:szCs w:val="24"/>
          <w:lang w:val="sr-Cyrl-RS" w:eastAsia="zh-CN"/>
        </w:rPr>
        <w:t>ј</w:t>
      </w:r>
      <w:r w:rsidRPr="0017652F">
        <w:rPr>
          <w:rFonts w:ascii="Times New Roman" w:eastAsia="SimSun" w:hAnsi="Times New Roman" w:cs="Times New Roman"/>
          <w:sz w:val="24"/>
          <w:szCs w:val="24"/>
          <w:lang w:val="sr-Cyrl-RS" w:eastAsia="zh-CN"/>
        </w:rPr>
        <w:t>у</w:t>
      </w:r>
      <w:r w:rsidRPr="0017652F">
        <w:rPr>
          <w:rFonts w:ascii="Times New Roman" w:eastAsia="SimSun" w:hAnsi="Times New Roman" w:cs="Times New Roman"/>
          <w:spacing w:val="11"/>
          <w:sz w:val="24"/>
          <w:szCs w:val="24"/>
          <w:lang w:val="sr-Cyrl-RS" w:eastAsia="zh-CN"/>
        </w:rPr>
        <w:t xml:space="preserve"> </w:t>
      </w:r>
      <w:r w:rsidRPr="0017652F">
        <w:rPr>
          <w:rFonts w:ascii="Times New Roman" w:eastAsia="SimSun" w:hAnsi="Times New Roman" w:cs="Times New Roman"/>
          <w:sz w:val="24"/>
          <w:szCs w:val="24"/>
          <w:lang w:val="sr-Cyrl-RS" w:eastAsia="zh-CN"/>
        </w:rPr>
        <w:t>и</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т</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ка</w:t>
      </w:r>
      <w:r w:rsidRPr="0017652F">
        <w:rPr>
          <w:rFonts w:ascii="Times New Roman" w:eastAsia="SimSun" w:hAnsi="Times New Roman" w:cs="Times New Roman"/>
          <w:spacing w:val="15"/>
          <w:sz w:val="24"/>
          <w:szCs w:val="24"/>
          <w:lang w:val="sr-Cyrl-RS" w:eastAsia="zh-CN"/>
        </w:rPr>
        <w:t xml:space="preserve"> </w:t>
      </w:r>
      <w:r w:rsidRPr="0017652F">
        <w:rPr>
          <w:rFonts w:ascii="Times New Roman" w:eastAsia="SimSun" w:hAnsi="Times New Roman" w:cs="Times New Roman"/>
          <w:sz w:val="24"/>
          <w:szCs w:val="24"/>
          <w:lang w:val="sr-Cyrl-RS" w:eastAsia="zh-CN"/>
        </w:rPr>
        <w:t>рока</w:t>
      </w:r>
      <w:r w:rsidRPr="0017652F">
        <w:rPr>
          <w:rFonts w:ascii="Times New Roman" w:eastAsia="SimSun" w:hAnsi="Times New Roman" w:cs="Times New Roman"/>
          <w:spacing w:val="15"/>
          <w:sz w:val="24"/>
          <w:szCs w:val="24"/>
          <w:lang w:val="sr-Cyrl-RS" w:eastAsia="zh-CN"/>
        </w:rPr>
        <w:t xml:space="preserve"> </w:t>
      </w:r>
      <w:r w:rsidRPr="0017652F">
        <w:rPr>
          <w:rFonts w:ascii="Times New Roman" w:eastAsia="SimSun" w:hAnsi="Times New Roman" w:cs="Times New Roman"/>
          <w:sz w:val="24"/>
          <w:szCs w:val="24"/>
          <w:lang w:val="sr-Cyrl-RS" w:eastAsia="zh-CN"/>
        </w:rPr>
        <w:t>важ</w:t>
      </w:r>
      <w:r w:rsidRPr="0017652F">
        <w:rPr>
          <w:rFonts w:ascii="Times New Roman" w:eastAsia="SimSun" w:hAnsi="Times New Roman" w:cs="Times New Roman"/>
          <w:spacing w:val="-2"/>
          <w:sz w:val="24"/>
          <w:szCs w:val="24"/>
          <w:lang w:val="sr-Cyrl-RS" w:eastAsia="zh-CN"/>
        </w:rPr>
        <w:t>е</w:t>
      </w:r>
      <w:r w:rsidRPr="0017652F">
        <w:rPr>
          <w:rFonts w:ascii="Times New Roman" w:eastAsia="SimSun" w:hAnsi="Times New Roman" w:cs="Times New Roman"/>
          <w:sz w:val="24"/>
          <w:szCs w:val="24"/>
          <w:lang w:val="sr-Cyrl-RS" w:eastAsia="zh-CN"/>
        </w:rPr>
        <w:t>ња</w:t>
      </w:r>
      <w:r w:rsidRPr="0017652F">
        <w:rPr>
          <w:rFonts w:ascii="Times New Roman" w:eastAsia="SimSun" w:hAnsi="Times New Roman" w:cs="Times New Roman"/>
          <w:spacing w:val="14"/>
          <w:sz w:val="24"/>
          <w:szCs w:val="24"/>
          <w:lang w:val="sr-Cyrl-RS" w:eastAsia="zh-CN"/>
        </w:rPr>
        <w:t xml:space="preserve"> </w:t>
      </w:r>
      <w:r w:rsidRPr="0017652F">
        <w:rPr>
          <w:rFonts w:ascii="Times New Roman" w:eastAsia="SimSun" w:hAnsi="Times New Roman" w:cs="Times New Roman"/>
          <w:sz w:val="24"/>
          <w:szCs w:val="24"/>
          <w:lang w:val="sr-Cyrl-RS" w:eastAsia="zh-CN"/>
        </w:rPr>
        <w:t>по</w:t>
      </w:r>
      <w:r w:rsidRPr="0017652F">
        <w:rPr>
          <w:rFonts w:ascii="Times New Roman" w:eastAsia="SimSun" w:hAnsi="Times New Roman" w:cs="Times New Roman"/>
          <w:spacing w:val="3"/>
          <w:sz w:val="24"/>
          <w:szCs w:val="24"/>
          <w:lang w:val="sr-Cyrl-RS" w:eastAsia="zh-CN"/>
        </w:rPr>
        <w:t>н</w:t>
      </w:r>
      <w:r w:rsidRPr="0017652F">
        <w:rPr>
          <w:rFonts w:ascii="Times New Roman" w:eastAsia="SimSun" w:hAnsi="Times New Roman" w:cs="Times New Roman"/>
          <w:spacing w:val="-5"/>
          <w:sz w:val="24"/>
          <w:szCs w:val="24"/>
          <w:lang w:val="sr-Cyrl-RS" w:eastAsia="zh-CN"/>
        </w:rPr>
        <w:t>у</w:t>
      </w:r>
      <w:r w:rsidRPr="0017652F">
        <w:rPr>
          <w:rFonts w:ascii="Times New Roman" w:eastAsia="SimSun" w:hAnsi="Times New Roman" w:cs="Times New Roman"/>
          <w:sz w:val="24"/>
          <w:szCs w:val="24"/>
          <w:lang w:val="sr-Cyrl-RS" w:eastAsia="zh-CN"/>
        </w:rPr>
        <w:t>д</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w:t>
      </w:r>
      <w:r w:rsidRPr="0017652F">
        <w:rPr>
          <w:rFonts w:ascii="Times New Roman" w:eastAsia="SimSun" w:hAnsi="Times New Roman" w:cs="Times New Roman"/>
          <w:spacing w:val="16"/>
          <w:sz w:val="24"/>
          <w:szCs w:val="24"/>
          <w:lang w:val="sr-Cyrl-RS" w:eastAsia="zh-CN"/>
        </w:rPr>
        <w:t xml:space="preserve"> </w:t>
      </w:r>
      <w:r w:rsidRPr="0017652F">
        <w:rPr>
          <w:rFonts w:ascii="Times New Roman" w:eastAsia="SimSun" w:hAnsi="Times New Roman" w:cs="Times New Roman"/>
          <w:sz w:val="24"/>
          <w:szCs w:val="24"/>
          <w:lang w:val="sr-Cyrl-RS" w:eastAsia="zh-CN"/>
        </w:rPr>
        <w:t>Наручил</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ц</w:t>
      </w:r>
      <w:r w:rsidRPr="0017652F">
        <w:rPr>
          <w:rFonts w:ascii="Times New Roman" w:eastAsia="SimSun" w:hAnsi="Times New Roman" w:cs="Times New Roman"/>
          <w:spacing w:val="17"/>
          <w:sz w:val="24"/>
          <w:szCs w:val="24"/>
          <w:lang w:val="sr-Cyrl-RS" w:eastAsia="zh-CN"/>
        </w:rPr>
        <w:t xml:space="preserve"> </w:t>
      </w:r>
      <w:r w:rsidRPr="0017652F">
        <w:rPr>
          <w:rFonts w:ascii="Times New Roman" w:eastAsia="SimSun" w:hAnsi="Times New Roman" w:cs="Times New Roman"/>
          <w:sz w:val="24"/>
          <w:szCs w:val="24"/>
          <w:lang w:val="sr-Cyrl-RS" w:eastAsia="zh-CN"/>
        </w:rPr>
        <w:t>ће</w:t>
      </w:r>
      <w:r w:rsidRPr="0017652F">
        <w:rPr>
          <w:rFonts w:ascii="Times New Roman" w:eastAsia="SimSun" w:hAnsi="Times New Roman" w:cs="Times New Roman"/>
          <w:spacing w:val="18"/>
          <w:sz w:val="24"/>
          <w:szCs w:val="24"/>
          <w:lang w:val="sr-Cyrl-RS" w:eastAsia="zh-CN"/>
        </w:rPr>
        <w:t xml:space="preserve"> </w:t>
      </w:r>
      <w:r w:rsidRPr="0017652F">
        <w:rPr>
          <w:rFonts w:ascii="Times New Roman" w:eastAsia="SimSun" w:hAnsi="Times New Roman" w:cs="Times New Roman"/>
          <w:sz w:val="24"/>
          <w:szCs w:val="24"/>
          <w:lang w:val="sr-Cyrl-RS" w:eastAsia="zh-CN"/>
        </w:rPr>
        <w:t>у</w:t>
      </w:r>
      <w:r w:rsidRPr="0017652F">
        <w:rPr>
          <w:rFonts w:ascii="Times New Roman" w:eastAsia="SimSun" w:hAnsi="Times New Roman" w:cs="Times New Roman"/>
          <w:spacing w:val="9"/>
          <w:sz w:val="24"/>
          <w:szCs w:val="24"/>
          <w:lang w:val="sr-Cyrl-RS" w:eastAsia="zh-CN"/>
        </w:rPr>
        <w:t xml:space="preserve"> </w:t>
      </w:r>
      <w:r w:rsidRPr="0017652F">
        <w:rPr>
          <w:rFonts w:ascii="Times New Roman" w:eastAsia="SimSun" w:hAnsi="Times New Roman" w:cs="Times New Roman"/>
          <w:sz w:val="24"/>
          <w:szCs w:val="24"/>
          <w:lang w:val="sr-Cyrl-RS" w:eastAsia="zh-CN"/>
        </w:rPr>
        <w:t>пи</w:t>
      </w:r>
      <w:r w:rsidRPr="0017652F">
        <w:rPr>
          <w:rFonts w:ascii="Times New Roman" w:eastAsia="SimSun" w:hAnsi="Times New Roman" w:cs="Times New Roman"/>
          <w:spacing w:val="-1"/>
          <w:sz w:val="24"/>
          <w:szCs w:val="24"/>
          <w:lang w:val="sr-Cyrl-RS" w:eastAsia="zh-CN"/>
        </w:rPr>
        <w:t>са</w:t>
      </w:r>
      <w:r w:rsidRPr="0017652F">
        <w:rPr>
          <w:rFonts w:ascii="Times New Roman" w:eastAsia="SimSun" w:hAnsi="Times New Roman" w:cs="Times New Roman"/>
          <w:sz w:val="24"/>
          <w:szCs w:val="24"/>
          <w:lang w:val="sr-Cyrl-RS" w:eastAsia="zh-CN"/>
        </w:rPr>
        <w:t>ном</w:t>
      </w:r>
      <w:r w:rsidRPr="0017652F">
        <w:rPr>
          <w:rFonts w:ascii="Times New Roman" w:eastAsia="SimSun" w:hAnsi="Times New Roman" w:cs="Times New Roman"/>
          <w:spacing w:val="15"/>
          <w:sz w:val="24"/>
          <w:szCs w:val="24"/>
          <w:lang w:val="sr-Cyrl-RS" w:eastAsia="zh-CN"/>
        </w:rPr>
        <w:t xml:space="preserve"> </w:t>
      </w:r>
      <w:r w:rsidRPr="0017652F">
        <w:rPr>
          <w:rFonts w:ascii="Times New Roman" w:eastAsia="SimSun" w:hAnsi="Times New Roman" w:cs="Times New Roman"/>
          <w:sz w:val="24"/>
          <w:szCs w:val="24"/>
          <w:lang w:val="sr-Cyrl-RS" w:eastAsia="zh-CN"/>
        </w:rPr>
        <w:t>обл</w:t>
      </w:r>
      <w:r w:rsidRPr="0017652F">
        <w:rPr>
          <w:rFonts w:ascii="Times New Roman" w:eastAsia="SimSun" w:hAnsi="Times New Roman" w:cs="Times New Roman"/>
          <w:spacing w:val="1"/>
          <w:sz w:val="24"/>
          <w:szCs w:val="24"/>
          <w:lang w:val="sr-Cyrl-RS" w:eastAsia="zh-CN"/>
        </w:rPr>
        <w:t>и</w:t>
      </w:r>
      <w:r w:rsidRPr="0017652F">
        <w:rPr>
          <w:rFonts w:ascii="Times New Roman" w:eastAsia="SimSun" w:hAnsi="Times New Roman" w:cs="Times New Roman"/>
          <w:spacing w:val="3"/>
          <w:sz w:val="24"/>
          <w:szCs w:val="24"/>
          <w:lang w:val="sr-Cyrl-RS" w:eastAsia="zh-CN"/>
        </w:rPr>
        <w:t>к</w:t>
      </w:r>
      <w:r w:rsidRPr="0017652F">
        <w:rPr>
          <w:rFonts w:ascii="Times New Roman" w:eastAsia="SimSun" w:hAnsi="Times New Roman" w:cs="Times New Roman"/>
          <w:sz w:val="24"/>
          <w:szCs w:val="24"/>
          <w:lang w:val="sr-Cyrl-RS" w:eastAsia="zh-CN"/>
        </w:rPr>
        <w:t>у</w:t>
      </w:r>
      <w:r w:rsidRPr="0017652F">
        <w:rPr>
          <w:rFonts w:ascii="Times New Roman" w:eastAsia="SimSun" w:hAnsi="Times New Roman" w:cs="Times New Roman"/>
          <w:spacing w:val="20"/>
          <w:sz w:val="24"/>
          <w:szCs w:val="24"/>
          <w:lang w:val="sr-Cyrl-RS" w:eastAsia="zh-CN"/>
        </w:rPr>
        <w:t xml:space="preserve"> </w:t>
      </w:r>
      <w:r w:rsidRPr="0017652F">
        <w:rPr>
          <w:rFonts w:ascii="Times New Roman" w:eastAsia="SimSun" w:hAnsi="Times New Roman" w:cs="Times New Roman"/>
          <w:sz w:val="24"/>
          <w:szCs w:val="24"/>
          <w:lang w:val="sr-Cyrl-RS" w:eastAsia="zh-CN"/>
        </w:rPr>
        <w:t>з</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тр</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жити</w:t>
      </w:r>
      <w:r w:rsidRPr="0017652F">
        <w:rPr>
          <w:rFonts w:ascii="Times New Roman" w:eastAsia="SimSun" w:hAnsi="Times New Roman" w:cs="Times New Roman"/>
          <w:spacing w:val="17"/>
          <w:sz w:val="24"/>
          <w:szCs w:val="24"/>
          <w:lang w:val="sr-Cyrl-RS" w:eastAsia="zh-CN"/>
        </w:rPr>
        <w:t xml:space="preserve"> </w:t>
      </w:r>
      <w:r w:rsidRPr="0017652F">
        <w:rPr>
          <w:rFonts w:ascii="Times New Roman" w:eastAsia="SimSun" w:hAnsi="Times New Roman" w:cs="Times New Roman"/>
          <w:sz w:val="24"/>
          <w:szCs w:val="24"/>
          <w:lang w:val="sr-Cyrl-RS" w:eastAsia="zh-CN"/>
        </w:rPr>
        <w:t>од</w:t>
      </w:r>
      <w:r w:rsidRPr="0017652F">
        <w:rPr>
          <w:rFonts w:ascii="Times New Roman" w:eastAsia="SimSun" w:hAnsi="Times New Roman" w:cs="Times New Roman"/>
          <w:spacing w:val="14"/>
          <w:sz w:val="24"/>
          <w:szCs w:val="24"/>
          <w:lang w:val="sr-Cyrl-RS" w:eastAsia="zh-CN"/>
        </w:rPr>
        <w:t xml:space="preserve"> </w:t>
      </w:r>
      <w:r>
        <w:rPr>
          <w:rFonts w:ascii="Times New Roman" w:eastAsia="SimSun" w:hAnsi="Times New Roman" w:cs="Times New Roman"/>
          <w:spacing w:val="14"/>
          <w:sz w:val="24"/>
          <w:szCs w:val="24"/>
          <w:lang w:val="sr-Cyrl-RS" w:eastAsia="zh-CN"/>
        </w:rPr>
        <w:tab/>
      </w:r>
      <w:r>
        <w:rPr>
          <w:rFonts w:ascii="Times New Roman" w:eastAsia="SimSun" w:hAnsi="Times New Roman" w:cs="Times New Roman"/>
          <w:spacing w:val="14"/>
          <w:sz w:val="24"/>
          <w:szCs w:val="24"/>
          <w:lang w:val="sr-Cyrl-RS" w:eastAsia="zh-CN"/>
        </w:rPr>
        <w:tab/>
      </w:r>
      <w:r w:rsidRPr="0017652F">
        <w:rPr>
          <w:rFonts w:ascii="Times New Roman" w:eastAsia="SimSun" w:hAnsi="Times New Roman" w:cs="Times New Roman"/>
          <w:sz w:val="24"/>
          <w:szCs w:val="24"/>
          <w:lang w:val="sr-Cyrl-RS" w:eastAsia="zh-CN"/>
        </w:rPr>
        <w:t>Понуђ</w:t>
      </w:r>
      <w:r w:rsidRPr="0017652F">
        <w:rPr>
          <w:rFonts w:ascii="Times New Roman" w:eastAsia="SimSun" w:hAnsi="Times New Roman" w:cs="Times New Roman"/>
          <w:spacing w:val="-2"/>
          <w:sz w:val="24"/>
          <w:szCs w:val="24"/>
          <w:lang w:val="sr-Cyrl-RS" w:eastAsia="zh-CN"/>
        </w:rPr>
        <w:t>а</w:t>
      </w:r>
      <w:r w:rsidRPr="0017652F">
        <w:rPr>
          <w:rFonts w:ascii="Times New Roman" w:eastAsia="SimSun" w:hAnsi="Times New Roman" w:cs="Times New Roman"/>
          <w:spacing w:val="1"/>
          <w:sz w:val="24"/>
          <w:szCs w:val="24"/>
          <w:lang w:val="sr-Cyrl-RS" w:eastAsia="zh-CN"/>
        </w:rPr>
        <w:t>ч</w:t>
      </w:r>
      <w:r w:rsidRPr="0017652F">
        <w:rPr>
          <w:rFonts w:ascii="Times New Roman" w:eastAsia="SimSun" w:hAnsi="Times New Roman" w:cs="Times New Roman"/>
          <w:sz w:val="24"/>
          <w:szCs w:val="24"/>
          <w:lang w:val="sr-Cyrl-RS" w:eastAsia="zh-CN"/>
        </w:rPr>
        <w:t>а про</w:t>
      </w:r>
      <w:r w:rsidRPr="0017652F">
        <w:rPr>
          <w:rFonts w:ascii="Times New Roman" w:eastAsia="SimSun" w:hAnsi="Times New Roman" w:cs="Times New Roman"/>
          <w:spacing w:val="2"/>
          <w:sz w:val="24"/>
          <w:szCs w:val="24"/>
          <w:lang w:val="sr-Cyrl-RS" w:eastAsia="zh-CN"/>
        </w:rPr>
        <w:t>д</w:t>
      </w:r>
      <w:r w:rsidRPr="0017652F">
        <w:rPr>
          <w:rFonts w:ascii="Times New Roman" w:eastAsia="SimSun" w:hAnsi="Times New Roman" w:cs="Times New Roman"/>
          <w:spacing w:val="-5"/>
          <w:sz w:val="24"/>
          <w:szCs w:val="24"/>
          <w:lang w:val="sr-Cyrl-RS" w:eastAsia="zh-CN"/>
        </w:rPr>
        <w:t>у</w:t>
      </w:r>
      <w:r w:rsidRPr="0017652F">
        <w:rPr>
          <w:rFonts w:ascii="Times New Roman" w:eastAsia="SimSun" w:hAnsi="Times New Roman" w:cs="Times New Roman"/>
          <w:sz w:val="24"/>
          <w:szCs w:val="24"/>
          <w:lang w:val="sr-Cyrl-RS" w:eastAsia="zh-CN"/>
        </w:rPr>
        <w:t>ж</w:t>
      </w:r>
      <w:r w:rsidRPr="0017652F">
        <w:rPr>
          <w:rFonts w:ascii="Times New Roman" w:eastAsia="SimSun" w:hAnsi="Times New Roman" w:cs="Times New Roman"/>
          <w:spacing w:val="-2"/>
          <w:sz w:val="24"/>
          <w:szCs w:val="24"/>
          <w:lang w:val="sr-Cyrl-RS" w:eastAsia="zh-CN"/>
        </w:rPr>
        <w:t>е</w:t>
      </w:r>
      <w:r w:rsidRPr="0017652F">
        <w:rPr>
          <w:rFonts w:ascii="Times New Roman" w:eastAsia="SimSun" w:hAnsi="Times New Roman" w:cs="Times New Roman"/>
          <w:spacing w:val="1"/>
          <w:sz w:val="24"/>
          <w:szCs w:val="24"/>
          <w:lang w:val="sr-Cyrl-RS" w:eastAsia="zh-CN"/>
        </w:rPr>
        <w:t>њ</w:t>
      </w:r>
      <w:r w:rsidRPr="0017652F">
        <w:rPr>
          <w:rFonts w:ascii="Times New Roman" w:eastAsia="SimSun" w:hAnsi="Times New Roman" w:cs="Times New Roman"/>
          <w:sz w:val="24"/>
          <w:szCs w:val="24"/>
          <w:lang w:val="sr-Cyrl-RS" w:eastAsia="zh-CN"/>
        </w:rPr>
        <w:t>е</w:t>
      </w:r>
      <w:r w:rsidRPr="0017652F">
        <w:rPr>
          <w:rFonts w:ascii="Times New Roman" w:eastAsia="SimSun" w:hAnsi="Times New Roman" w:cs="Times New Roman"/>
          <w:spacing w:val="25"/>
          <w:sz w:val="24"/>
          <w:szCs w:val="24"/>
          <w:lang w:val="sr-Cyrl-RS" w:eastAsia="zh-CN"/>
        </w:rPr>
        <w:t xml:space="preserve"> </w:t>
      </w:r>
      <w:r w:rsidRPr="0017652F">
        <w:rPr>
          <w:rFonts w:ascii="Times New Roman" w:eastAsia="SimSun" w:hAnsi="Times New Roman" w:cs="Times New Roman"/>
          <w:sz w:val="24"/>
          <w:szCs w:val="24"/>
          <w:lang w:val="sr-Cyrl-RS" w:eastAsia="zh-CN"/>
        </w:rPr>
        <w:t>рока</w:t>
      </w:r>
      <w:r w:rsidRPr="0017652F">
        <w:rPr>
          <w:rFonts w:ascii="Times New Roman" w:eastAsia="SimSun" w:hAnsi="Times New Roman" w:cs="Times New Roman"/>
          <w:spacing w:val="25"/>
          <w:sz w:val="24"/>
          <w:szCs w:val="24"/>
          <w:lang w:val="sr-Cyrl-RS" w:eastAsia="zh-CN"/>
        </w:rPr>
        <w:t xml:space="preserve"> </w:t>
      </w:r>
      <w:r w:rsidRPr="0017652F">
        <w:rPr>
          <w:rFonts w:ascii="Times New Roman" w:eastAsia="SimSun" w:hAnsi="Times New Roman" w:cs="Times New Roman"/>
          <w:sz w:val="24"/>
          <w:szCs w:val="24"/>
          <w:lang w:val="sr-Cyrl-RS" w:eastAsia="zh-CN"/>
        </w:rPr>
        <w:t>в</w:t>
      </w:r>
      <w:r w:rsidRPr="0017652F">
        <w:rPr>
          <w:rFonts w:ascii="Times New Roman" w:eastAsia="SimSun" w:hAnsi="Times New Roman" w:cs="Times New Roman"/>
          <w:spacing w:val="-2"/>
          <w:sz w:val="24"/>
          <w:szCs w:val="24"/>
          <w:lang w:val="sr-Cyrl-RS" w:eastAsia="zh-CN"/>
        </w:rPr>
        <w:t>а</w:t>
      </w:r>
      <w:r w:rsidRPr="0017652F">
        <w:rPr>
          <w:rFonts w:ascii="Times New Roman" w:eastAsia="SimSun" w:hAnsi="Times New Roman" w:cs="Times New Roman"/>
          <w:sz w:val="24"/>
          <w:szCs w:val="24"/>
          <w:lang w:val="sr-Cyrl-RS" w:eastAsia="zh-CN"/>
        </w:rPr>
        <w:t>жења</w:t>
      </w:r>
      <w:r w:rsidRPr="0017652F">
        <w:rPr>
          <w:rFonts w:ascii="Times New Roman" w:eastAsia="SimSun" w:hAnsi="Times New Roman" w:cs="Times New Roman"/>
          <w:spacing w:val="24"/>
          <w:sz w:val="24"/>
          <w:szCs w:val="24"/>
          <w:lang w:val="sr-Cyrl-RS" w:eastAsia="zh-CN"/>
        </w:rPr>
        <w:t xml:space="preserve"> </w:t>
      </w:r>
      <w:r w:rsidRPr="0017652F">
        <w:rPr>
          <w:rFonts w:ascii="Times New Roman" w:eastAsia="SimSun" w:hAnsi="Times New Roman" w:cs="Times New Roman"/>
          <w:sz w:val="24"/>
          <w:szCs w:val="24"/>
          <w:lang w:val="sr-Cyrl-RS" w:eastAsia="zh-CN"/>
        </w:rPr>
        <w:t>по</w:t>
      </w:r>
      <w:r w:rsidRPr="0017652F">
        <w:rPr>
          <w:rFonts w:ascii="Times New Roman" w:eastAsia="SimSun" w:hAnsi="Times New Roman" w:cs="Times New Roman"/>
          <w:spacing w:val="3"/>
          <w:sz w:val="24"/>
          <w:szCs w:val="24"/>
          <w:lang w:val="sr-Cyrl-RS" w:eastAsia="zh-CN"/>
        </w:rPr>
        <w:t>н</w:t>
      </w:r>
      <w:r w:rsidRPr="0017652F">
        <w:rPr>
          <w:rFonts w:ascii="Times New Roman" w:eastAsia="SimSun" w:hAnsi="Times New Roman" w:cs="Times New Roman"/>
          <w:spacing w:val="-8"/>
          <w:sz w:val="24"/>
          <w:szCs w:val="24"/>
          <w:lang w:val="sr-Cyrl-RS" w:eastAsia="zh-CN"/>
        </w:rPr>
        <w:t>у</w:t>
      </w:r>
      <w:r w:rsidRPr="0017652F">
        <w:rPr>
          <w:rFonts w:ascii="Times New Roman" w:eastAsia="SimSun" w:hAnsi="Times New Roman" w:cs="Times New Roman"/>
          <w:spacing w:val="2"/>
          <w:sz w:val="24"/>
          <w:szCs w:val="24"/>
          <w:lang w:val="sr-Cyrl-RS" w:eastAsia="zh-CN"/>
        </w:rPr>
        <w:t>д</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w:t>
      </w:r>
      <w:r w:rsidRPr="0017652F">
        <w:rPr>
          <w:rFonts w:ascii="Times New Roman" w:eastAsia="SimSun" w:hAnsi="Times New Roman" w:cs="Times New Roman"/>
          <w:spacing w:val="26"/>
          <w:sz w:val="24"/>
          <w:szCs w:val="24"/>
          <w:lang w:val="sr-Cyrl-RS" w:eastAsia="zh-CN"/>
        </w:rPr>
        <w:t xml:space="preserve"> </w:t>
      </w:r>
      <w:r w:rsidRPr="0017652F">
        <w:rPr>
          <w:rFonts w:ascii="Times New Roman" w:eastAsia="SimSun" w:hAnsi="Times New Roman" w:cs="Times New Roman"/>
          <w:sz w:val="24"/>
          <w:szCs w:val="24"/>
          <w:lang w:val="sr-Cyrl-RS" w:eastAsia="zh-CN"/>
        </w:rPr>
        <w:t>Понуђ</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ч</w:t>
      </w:r>
      <w:r w:rsidRPr="0017652F">
        <w:rPr>
          <w:rFonts w:ascii="Times New Roman" w:eastAsia="SimSun" w:hAnsi="Times New Roman" w:cs="Times New Roman"/>
          <w:spacing w:val="25"/>
          <w:sz w:val="24"/>
          <w:szCs w:val="24"/>
          <w:lang w:val="sr-Cyrl-RS" w:eastAsia="zh-CN"/>
        </w:rPr>
        <w:t xml:space="preserve"> </w:t>
      </w:r>
      <w:r w:rsidRPr="0017652F">
        <w:rPr>
          <w:rFonts w:ascii="Times New Roman" w:eastAsia="SimSun" w:hAnsi="Times New Roman" w:cs="Times New Roman"/>
          <w:sz w:val="24"/>
          <w:szCs w:val="24"/>
          <w:lang w:val="sr-Cyrl-RS" w:eastAsia="zh-CN"/>
        </w:rPr>
        <w:t>који</w:t>
      </w:r>
      <w:r w:rsidRPr="0017652F">
        <w:rPr>
          <w:rFonts w:ascii="Times New Roman" w:eastAsia="SimSun" w:hAnsi="Times New Roman" w:cs="Times New Roman"/>
          <w:spacing w:val="27"/>
          <w:sz w:val="24"/>
          <w:szCs w:val="24"/>
          <w:lang w:val="sr-Cyrl-RS" w:eastAsia="zh-CN"/>
        </w:rPr>
        <w:t xml:space="preserve"> </w:t>
      </w:r>
      <w:r w:rsidRPr="0017652F">
        <w:rPr>
          <w:rFonts w:ascii="Times New Roman" w:eastAsia="SimSun" w:hAnsi="Times New Roman" w:cs="Times New Roman"/>
          <w:sz w:val="24"/>
          <w:szCs w:val="24"/>
          <w:lang w:val="sr-Cyrl-RS" w:eastAsia="zh-CN"/>
        </w:rPr>
        <w:t>п</w:t>
      </w:r>
      <w:r w:rsidRPr="0017652F">
        <w:rPr>
          <w:rFonts w:ascii="Times New Roman" w:eastAsia="SimSun" w:hAnsi="Times New Roman" w:cs="Times New Roman"/>
          <w:spacing w:val="-3"/>
          <w:sz w:val="24"/>
          <w:szCs w:val="24"/>
          <w:lang w:val="sr-Cyrl-RS" w:eastAsia="zh-CN"/>
        </w:rPr>
        <w:t>р</w:t>
      </w:r>
      <w:r w:rsidRPr="0017652F">
        <w:rPr>
          <w:rFonts w:ascii="Times New Roman" w:eastAsia="SimSun" w:hAnsi="Times New Roman" w:cs="Times New Roman"/>
          <w:spacing w:val="-2"/>
          <w:sz w:val="24"/>
          <w:szCs w:val="24"/>
          <w:lang w:val="sr-Cyrl-RS" w:eastAsia="zh-CN"/>
        </w:rPr>
        <w:t>и</w:t>
      </w:r>
      <w:r w:rsidRPr="0017652F">
        <w:rPr>
          <w:rFonts w:ascii="Times New Roman" w:eastAsia="SimSun" w:hAnsi="Times New Roman" w:cs="Times New Roman"/>
          <w:spacing w:val="2"/>
          <w:sz w:val="24"/>
          <w:szCs w:val="24"/>
          <w:lang w:val="sr-Cyrl-RS" w:eastAsia="zh-CN"/>
        </w:rPr>
        <w:t>х</w:t>
      </w:r>
      <w:r w:rsidRPr="0017652F">
        <w:rPr>
          <w:rFonts w:ascii="Times New Roman" w:eastAsia="SimSun" w:hAnsi="Times New Roman" w:cs="Times New Roman"/>
          <w:sz w:val="24"/>
          <w:szCs w:val="24"/>
          <w:lang w:val="sr-Cyrl-RS" w:eastAsia="zh-CN"/>
        </w:rPr>
        <w:t>в</w:t>
      </w:r>
      <w:r w:rsidRPr="0017652F">
        <w:rPr>
          <w:rFonts w:ascii="Times New Roman" w:eastAsia="SimSun" w:hAnsi="Times New Roman" w:cs="Times New Roman"/>
          <w:spacing w:val="-2"/>
          <w:sz w:val="24"/>
          <w:szCs w:val="24"/>
          <w:lang w:val="sr-Cyrl-RS" w:eastAsia="zh-CN"/>
        </w:rPr>
        <w:t>а</w:t>
      </w:r>
      <w:r w:rsidRPr="0017652F">
        <w:rPr>
          <w:rFonts w:ascii="Times New Roman" w:eastAsia="SimSun" w:hAnsi="Times New Roman" w:cs="Times New Roman"/>
          <w:sz w:val="24"/>
          <w:szCs w:val="24"/>
          <w:lang w:val="sr-Cyrl-RS" w:eastAsia="zh-CN"/>
        </w:rPr>
        <w:t>ти</w:t>
      </w:r>
      <w:r w:rsidRPr="0017652F">
        <w:rPr>
          <w:rFonts w:ascii="Times New Roman" w:eastAsia="SimSun" w:hAnsi="Times New Roman" w:cs="Times New Roman"/>
          <w:spacing w:val="24"/>
          <w:sz w:val="24"/>
          <w:szCs w:val="24"/>
          <w:lang w:val="sr-Cyrl-RS" w:eastAsia="zh-CN"/>
        </w:rPr>
        <w:t xml:space="preserve"> </w:t>
      </w:r>
      <w:r w:rsidRPr="0017652F">
        <w:rPr>
          <w:rFonts w:ascii="Times New Roman" w:eastAsia="SimSun" w:hAnsi="Times New Roman" w:cs="Times New Roman"/>
          <w:sz w:val="24"/>
          <w:szCs w:val="24"/>
          <w:lang w:val="sr-Cyrl-RS" w:eastAsia="zh-CN"/>
        </w:rPr>
        <w:t>з</w:t>
      </w:r>
      <w:r w:rsidRPr="0017652F">
        <w:rPr>
          <w:rFonts w:ascii="Times New Roman" w:eastAsia="SimSun" w:hAnsi="Times New Roman" w:cs="Times New Roman"/>
          <w:spacing w:val="-4"/>
          <w:sz w:val="24"/>
          <w:szCs w:val="24"/>
          <w:lang w:val="sr-Cyrl-RS" w:eastAsia="zh-CN"/>
        </w:rPr>
        <w:t>а</w:t>
      </w:r>
      <w:r w:rsidRPr="0017652F">
        <w:rPr>
          <w:rFonts w:ascii="Times New Roman" w:eastAsia="SimSun" w:hAnsi="Times New Roman" w:cs="Times New Roman"/>
          <w:spacing w:val="2"/>
          <w:sz w:val="24"/>
          <w:szCs w:val="24"/>
          <w:lang w:val="sr-Cyrl-RS" w:eastAsia="zh-CN"/>
        </w:rPr>
        <w:t>х</w:t>
      </w:r>
      <w:r w:rsidRPr="0017652F">
        <w:rPr>
          <w:rFonts w:ascii="Times New Roman" w:eastAsia="SimSun" w:hAnsi="Times New Roman" w:cs="Times New Roman"/>
          <w:sz w:val="24"/>
          <w:szCs w:val="24"/>
          <w:lang w:val="sr-Cyrl-RS" w:eastAsia="zh-CN"/>
        </w:rPr>
        <w:t>т</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в</w:t>
      </w:r>
      <w:r w:rsidRPr="0017652F">
        <w:rPr>
          <w:rFonts w:ascii="Times New Roman" w:eastAsia="SimSun" w:hAnsi="Times New Roman" w:cs="Times New Roman"/>
          <w:spacing w:val="25"/>
          <w:sz w:val="24"/>
          <w:szCs w:val="24"/>
          <w:lang w:val="sr-Cyrl-RS" w:eastAsia="zh-CN"/>
        </w:rPr>
        <w:t xml:space="preserve"> </w:t>
      </w:r>
      <w:r w:rsidRPr="0017652F">
        <w:rPr>
          <w:rFonts w:ascii="Times New Roman" w:eastAsia="SimSun" w:hAnsi="Times New Roman" w:cs="Times New Roman"/>
          <w:sz w:val="24"/>
          <w:szCs w:val="24"/>
          <w:lang w:val="sr-Cyrl-RS" w:eastAsia="zh-CN"/>
        </w:rPr>
        <w:t>за</w:t>
      </w:r>
      <w:r w:rsidRPr="0017652F">
        <w:rPr>
          <w:rFonts w:ascii="Times New Roman" w:eastAsia="SimSun" w:hAnsi="Times New Roman" w:cs="Times New Roman"/>
          <w:spacing w:val="22"/>
          <w:sz w:val="24"/>
          <w:szCs w:val="24"/>
          <w:lang w:val="sr-Cyrl-RS" w:eastAsia="zh-CN"/>
        </w:rPr>
        <w:t xml:space="preserve"> </w:t>
      </w:r>
      <w:r w:rsidRPr="0017652F">
        <w:rPr>
          <w:rFonts w:ascii="Times New Roman" w:eastAsia="SimSun" w:hAnsi="Times New Roman" w:cs="Times New Roman"/>
          <w:sz w:val="24"/>
          <w:szCs w:val="24"/>
          <w:lang w:val="sr-Cyrl-RS" w:eastAsia="zh-CN"/>
        </w:rPr>
        <w:t>про</w:t>
      </w:r>
      <w:r w:rsidRPr="0017652F">
        <w:rPr>
          <w:rFonts w:ascii="Times New Roman" w:eastAsia="SimSun" w:hAnsi="Times New Roman" w:cs="Times New Roman"/>
          <w:spacing w:val="2"/>
          <w:sz w:val="24"/>
          <w:szCs w:val="24"/>
          <w:lang w:val="sr-Cyrl-RS" w:eastAsia="zh-CN"/>
        </w:rPr>
        <w:t>д</w:t>
      </w:r>
      <w:r w:rsidRPr="0017652F">
        <w:rPr>
          <w:rFonts w:ascii="Times New Roman" w:eastAsia="SimSun" w:hAnsi="Times New Roman" w:cs="Times New Roman"/>
          <w:spacing w:val="-5"/>
          <w:sz w:val="24"/>
          <w:szCs w:val="24"/>
          <w:lang w:val="sr-Cyrl-RS" w:eastAsia="zh-CN"/>
        </w:rPr>
        <w:t>у</w:t>
      </w:r>
      <w:r w:rsidRPr="0017652F">
        <w:rPr>
          <w:rFonts w:ascii="Times New Roman" w:eastAsia="SimSun" w:hAnsi="Times New Roman" w:cs="Times New Roman"/>
          <w:sz w:val="24"/>
          <w:szCs w:val="24"/>
          <w:lang w:val="sr-Cyrl-RS" w:eastAsia="zh-CN"/>
        </w:rPr>
        <w:t>ж</w:t>
      </w:r>
      <w:r w:rsidRPr="0017652F">
        <w:rPr>
          <w:rFonts w:ascii="Times New Roman" w:eastAsia="SimSun" w:hAnsi="Times New Roman" w:cs="Times New Roman"/>
          <w:spacing w:val="-2"/>
          <w:sz w:val="24"/>
          <w:szCs w:val="24"/>
          <w:lang w:val="sr-Cyrl-RS" w:eastAsia="zh-CN"/>
        </w:rPr>
        <w:t>е</w:t>
      </w:r>
      <w:r w:rsidRPr="0017652F">
        <w:rPr>
          <w:rFonts w:ascii="Times New Roman" w:eastAsia="SimSun" w:hAnsi="Times New Roman" w:cs="Times New Roman"/>
          <w:spacing w:val="1"/>
          <w:sz w:val="24"/>
          <w:szCs w:val="24"/>
          <w:lang w:val="sr-Cyrl-RS" w:eastAsia="zh-CN"/>
        </w:rPr>
        <w:t>њ</w:t>
      </w:r>
      <w:r w:rsidRPr="0017652F">
        <w:rPr>
          <w:rFonts w:ascii="Times New Roman" w:eastAsia="SimSun" w:hAnsi="Times New Roman" w:cs="Times New Roman"/>
          <w:sz w:val="24"/>
          <w:szCs w:val="24"/>
          <w:lang w:val="sr-Cyrl-RS" w:eastAsia="zh-CN"/>
        </w:rPr>
        <w:t>е</w:t>
      </w:r>
      <w:r w:rsidRPr="0017652F">
        <w:rPr>
          <w:rFonts w:ascii="Times New Roman" w:eastAsia="SimSun" w:hAnsi="Times New Roman" w:cs="Times New Roman"/>
          <w:spacing w:val="25"/>
          <w:sz w:val="24"/>
          <w:szCs w:val="24"/>
          <w:lang w:val="sr-Cyrl-RS" w:eastAsia="zh-CN"/>
        </w:rPr>
        <w:t xml:space="preserve"> </w:t>
      </w:r>
      <w:r w:rsidRPr="0017652F">
        <w:rPr>
          <w:rFonts w:ascii="Times New Roman" w:eastAsia="SimSun" w:hAnsi="Times New Roman" w:cs="Times New Roman"/>
          <w:sz w:val="24"/>
          <w:szCs w:val="24"/>
          <w:lang w:val="sr-Cyrl-RS" w:eastAsia="zh-CN"/>
        </w:rPr>
        <w:t>рока</w:t>
      </w:r>
      <w:r w:rsidRPr="0017652F">
        <w:rPr>
          <w:rFonts w:ascii="Times New Roman" w:eastAsia="SimSun" w:hAnsi="Times New Roman" w:cs="Times New Roman"/>
          <w:spacing w:val="25"/>
          <w:sz w:val="24"/>
          <w:szCs w:val="24"/>
          <w:lang w:val="sr-Cyrl-RS" w:eastAsia="zh-CN"/>
        </w:rPr>
        <w:t xml:space="preserve"> </w:t>
      </w:r>
      <w:r w:rsidRPr="0017652F">
        <w:rPr>
          <w:rFonts w:ascii="Times New Roman" w:eastAsia="SimSun" w:hAnsi="Times New Roman" w:cs="Times New Roman"/>
          <w:sz w:val="24"/>
          <w:szCs w:val="24"/>
          <w:lang w:val="sr-Cyrl-RS" w:eastAsia="zh-CN"/>
        </w:rPr>
        <w:t>в</w:t>
      </w:r>
      <w:r w:rsidRPr="0017652F">
        <w:rPr>
          <w:rFonts w:ascii="Times New Roman" w:eastAsia="SimSun" w:hAnsi="Times New Roman" w:cs="Times New Roman"/>
          <w:spacing w:val="-2"/>
          <w:sz w:val="24"/>
          <w:szCs w:val="24"/>
          <w:lang w:val="sr-Cyrl-RS" w:eastAsia="zh-CN"/>
        </w:rPr>
        <w:t>а</w:t>
      </w:r>
      <w:r w:rsidRPr="0017652F">
        <w:rPr>
          <w:rFonts w:ascii="Times New Roman" w:eastAsia="SimSun" w:hAnsi="Times New Roman" w:cs="Times New Roman"/>
          <w:sz w:val="24"/>
          <w:szCs w:val="24"/>
          <w:lang w:val="sr-Cyrl-RS" w:eastAsia="zh-CN"/>
        </w:rPr>
        <w:t>жења по</w:t>
      </w:r>
      <w:r w:rsidRPr="0017652F">
        <w:rPr>
          <w:rFonts w:ascii="Times New Roman" w:eastAsia="SimSun" w:hAnsi="Times New Roman" w:cs="Times New Roman"/>
          <w:spacing w:val="3"/>
          <w:sz w:val="24"/>
          <w:szCs w:val="24"/>
          <w:lang w:val="sr-Cyrl-RS" w:eastAsia="zh-CN"/>
        </w:rPr>
        <w:t>н</w:t>
      </w:r>
      <w:r w:rsidRPr="0017652F">
        <w:rPr>
          <w:rFonts w:ascii="Times New Roman" w:eastAsia="SimSun" w:hAnsi="Times New Roman" w:cs="Times New Roman"/>
          <w:spacing w:val="-8"/>
          <w:sz w:val="24"/>
          <w:szCs w:val="24"/>
          <w:lang w:val="sr-Cyrl-RS" w:eastAsia="zh-CN"/>
        </w:rPr>
        <w:t>у</w:t>
      </w:r>
      <w:r w:rsidRPr="0017652F">
        <w:rPr>
          <w:rFonts w:ascii="Times New Roman" w:eastAsia="SimSun" w:hAnsi="Times New Roman" w:cs="Times New Roman"/>
          <w:sz w:val="24"/>
          <w:szCs w:val="24"/>
          <w:lang w:val="sr-Cyrl-RS" w:eastAsia="zh-CN"/>
        </w:rPr>
        <w:t>де</w:t>
      </w:r>
      <w:r w:rsidRPr="0017652F">
        <w:rPr>
          <w:rFonts w:ascii="Times New Roman" w:eastAsia="SimSun" w:hAnsi="Times New Roman" w:cs="Times New Roman"/>
          <w:spacing w:val="-1"/>
          <w:sz w:val="24"/>
          <w:szCs w:val="24"/>
          <w:lang w:val="sr-Cyrl-RS" w:eastAsia="zh-CN"/>
        </w:rPr>
        <w:t xml:space="preserve"> </w:t>
      </w:r>
      <w:r w:rsidRPr="0017652F">
        <w:rPr>
          <w:rFonts w:ascii="Times New Roman" w:eastAsia="SimSun" w:hAnsi="Times New Roman" w:cs="Times New Roman"/>
          <w:sz w:val="24"/>
          <w:szCs w:val="24"/>
          <w:lang w:val="sr-Cyrl-RS" w:eastAsia="zh-CN"/>
        </w:rPr>
        <w:t>не</w:t>
      </w:r>
      <w:r w:rsidRPr="0017652F">
        <w:rPr>
          <w:rFonts w:ascii="Times New Roman" w:eastAsia="SimSun" w:hAnsi="Times New Roman" w:cs="Times New Roman"/>
          <w:spacing w:val="1"/>
          <w:sz w:val="24"/>
          <w:szCs w:val="24"/>
          <w:lang w:val="sr-Cyrl-RS" w:eastAsia="zh-CN"/>
        </w:rPr>
        <w:t xml:space="preserve"> </w:t>
      </w:r>
      <w:r w:rsidRPr="0017652F">
        <w:rPr>
          <w:rFonts w:ascii="Times New Roman" w:eastAsia="SimSun" w:hAnsi="Times New Roman" w:cs="Times New Roman"/>
          <w:spacing w:val="-1"/>
          <w:sz w:val="24"/>
          <w:szCs w:val="24"/>
          <w:lang w:val="sr-Cyrl-RS" w:eastAsia="zh-CN"/>
        </w:rPr>
        <w:t>м</w:t>
      </w:r>
      <w:r w:rsidRPr="0017652F">
        <w:rPr>
          <w:rFonts w:ascii="Times New Roman" w:eastAsia="SimSun" w:hAnsi="Times New Roman" w:cs="Times New Roman"/>
          <w:sz w:val="24"/>
          <w:szCs w:val="24"/>
          <w:lang w:val="sr-Cyrl-RS" w:eastAsia="zh-CN"/>
        </w:rPr>
        <w:t>оже</w:t>
      </w:r>
      <w:r w:rsidRPr="0017652F">
        <w:rPr>
          <w:rFonts w:ascii="Times New Roman" w:eastAsia="SimSun" w:hAnsi="Times New Roman" w:cs="Times New Roman"/>
          <w:spacing w:val="-2"/>
          <w:sz w:val="24"/>
          <w:szCs w:val="24"/>
          <w:lang w:val="sr-Cyrl-RS" w:eastAsia="zh-CN"/>
        </w:rPr>
        <w:t xml:space="preserve"> </w:t>
      </w:r>
      <w:r w:rsidRPr="0017652F">
        <w:rPr>
          <w:rFonts w:ascii="Times New Roman" w:eastAsia="SimSun" w:hAnsi="Times New Roman" w:cs="Times New Roman"/>
          <w:spacing w:val="1"/>
          <w:sz w:val="24"/>
          <w:szCs w:val="24"/>
          <w:lang w:val="sr-Cyrl-RS" w:eastAsia="zh-CN"/>
        </w:rPr>
        <w:t>м</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њ</w:t>
      </w:r>
      <w:r w:rsidRPr="0017652F">
        <w:rPr>
          <w:rFonts w:ascii="Times New Roman" w:eastAsia="SimSun" w:hAnsi="Times New Roman" w:cs="Times New Roman"/>
          <w:spacing w:val="-2"/>
          <w:sz w:val="24"/>
          <w:szCs w:val="24"/>
          <w:lang w:val="sr-Cyrl-RS" w:eastAsia="zh-CN"/>
        </w:rPr>
        <w:t>а</w:t>
      </w:r>
      <w:r w:rsidRPr="0017652F">
        <w:rPr>
          <w:rFonts w:ascii="Times New Roman" w:eastAsia="SimSun" w:hAnsi="Times New Roman" w:cs="Times New Roman"/>
          <w:spacing w:val="2"/>
          <w:sz w:val="24"/>
          <w:szCs w:val="24"/>
          <w:lang w:val="sr-Cyrl-RS" w:eastAsia="zh-CN"/>
        </w:rPr>
        <w:t>т</w:t>
      </w:r>
      <w:r w:rsidRPr="0017652F">
        <w:rPr>
          <w:rFonts w:ascii="Times New Roman" w:eastAsia="SimSun" w:hAnsi="Times New Roman" w:cs="Times New Roman"/>
          <w:sz w:val="24"/>
          <w:szCs w:val="24"/>
          <w:lang w:val="sr-Cyrl-RS" w:eastAsia="zh-CN"/>
        </w:rPr>
        <w:t>и по</w:t>
      </w:r>
      <w:r w:rsidRPr="0017652F">
        <w:rPr>
          <w:rFonts w:ascii="Times New Roman" w:eastAsia="SimSun" w:hAnsi="Times New Roman" w:cs="Times New Roman"/>
          <w:spacing w:val="3"/>
          <w:sz w:val="24"/>
          <w:szCs w:val="24"/>
          <w:lang w:val="sr-Cyrl-RS" w:eastAsia="zh-CN"/>
        </w:rPr>
        <w:t>н</w:t>
      </w:r>
      <w:r w:rsidRPr="0017652F">
        <w:rPr>
          <w:rFonts w:ascii="Times New Roman" w:eastAsia="SimSun" w:hAnsi="Times New Roman" w:cs="Times New Roman"/>
          <w:spacing w:val="-8"/>
          <w:sz w:val="24"/>
          <w:szCs w:val="24"/>
          <w:lang w:val="sr-Cyrl-RS" w:eastAsia="zh-CN"/>
        </w:rPr>
        <w:t>у</w:t>
      </w:r>
      <w:r w:rsidRPr="0017652F">
        <w:rPr>
          <w:rFonts w:ascii="Times New Roman" w:eastAsia="SimSun" w:hAnsi="Times New Roman" w:cs="Times New Roman"/>
          <w:spacing w:val="2"/>
          <w:sz w:val="24"/>
          <w:szCs w:val="24"/>
          <w:lang w:val="sr-Cyrl-RS" w:eastAsia="zh-CN"/>
        </w:rPr>
        <w:t>д</w:t>
      </w:r>
      <w:r w:rsidRPr="0017652F">
        <w:rPr>
          <w:rFonts w:ascii="Times New Roman" w:eastAsia="SimSun" w:hAnsi="Times New Roman" w:cs="Times New Roman"/>
          <w:spacing w:val="-5"/>
          <w:sz w:val="24"/>
          <w:szCs w:val="24"/>
          <w:lang w:val="sr-Cyrl-RS" w:eastAsia="zh-CN"/>
        </w:rPr>
        <w:t>у</w:t>
      </w:r>
      <w:r w:rsidRPr="0017652F">
        <w:rPr>
          <w:rFonts w:ascii="Times New Roman" w:eastAsia="SimSun" w:hAnsi="Times New Roman" w:cs="Times New Roman"/>
          <w:sz w:val="24"/>
          <w:szCs w:val="24"/>
          <w:lang w:val="sr-Cyrl-RS" w:eastAsia="zh-CN"/>
        </w:rPr>
        <w:t>.</w:t>
      </w:r>
    </w:p>
    <w:p w:rsidR="00B71A56" w:rsidRPr="0017652F" w:rsidRDefault="00B71A56" w:rsidP="00B71A56">
      <w:pPr>
        <w:widowControl w:val="0"/>
        <w:kinsoku w:val="0"/>
        <w:overflowPunct w:val="0"/>
        <w:autoSpaceDE w:val="0"/>
        <w:autoSpaceDN w:val="0"/>
        <w:adjustRightInd w:val="0"/>
        <w:spacing w:after="0" w:line="276" w:lineRule="exact"/>
        <w:ind w:right="2360"/>
        <w:rPr>
          <w:rFonts w:ascii="Times New Roman" w:eastAsia="SimSun" w:hAnsi="Times New Roman" w:cs="Times New Roman"/>
          <w:sz w:val="24"/>
          <w:szCs w:val="24"/>
          <w:lang w:val="sr-Cyrl-RS" w:eastAsia="zh-CN"/>
        </w:rPr>
      </w:pPr>
      <w:r>
        <w:rPr>
          <w:rFonts w:ascii="Times New Roman" w:eastAsia="SimSun" w:hAnsi="Times New Roman" w:cs="Times New Roman"/>
          <w:spacing w:val="-2"/>
          <w:sz w:val="24"/>
          <w:szCs w:val="24"/>
          <w:lang w:val="sr-Cyrl-RS" w:eastAsia="zh-CN"/>
        </w:rPr>
        <w:tab/>
      </w:r>
      <w:r>
        <w:rPr>
          <w:rFonts w:ascii="Times New Roman" w:eastAsia="SimSun" w:hAnsi="Times New Roman" w:cs="Times New Roman"/>
          <w:spacing w:val="-2"/>
          <w:sz w:val="24"/>
          <w:szCs w:val="24"/>
          <w:lang w:val="sr-Cyrl-RS" w:eastAsia="zh-CN"/>
        </w:rPr>
        <w:tab/>
      </w:r>
      <w:r w:rsidRPr="0017652F">
        <w:rPr>
          <w:rFonts w:ascii="Times New Roman" w:eastAsia="SimSun" w:hAnsi="Times New Roman" w:cs="Times New Roman"/>
          <w:spacing w:val="-2"/>
          <w:sz w:val="24"/>
          <w:szCs w:val="24"/>
          <w:lang w:val="sr-Cyrl-RS" w:eastAsia="zh-CN"/>
        </w:rPr>
        <w:t>В</w:t>
      </w:r>
      <w:r w:rsidRPr="0017652F">
        <w:rPr>
          <w:rFonts w:ascii="Times New Roman" w:eastAsia="SimSun" w:hAnsi="Times New Roman" w:cs="Times New Roman"/>
          <w:sz w:val="24"/>
          <w:szCs w:val="24"/>
          <w:lang w:val="sr-Cyrl-RS" w:eastAsia="zh-CN"/>
        </w:rPr>
        <w:t>р</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pacing w:val="1"/>
          <w:sz w:val="24"/>
          <w:szCs w:val="24"/>
          <w:lang w:val="sr-Cyrl-RS" w:eastAsia="zh-CN"/>
        </w:rPr>
        <w:t>м</w:t>
      </w:r>
      <w:r w:rsidRPr="0017652F">
        <w:rPr>
          <w:rFonts w:ascii="Times New Roman" w:eastAsia="SimSun" w:hAnsi="Times New Roman" w:cs="Times New Roman"/>
          <w:sz w:val="24"/>
          <w:szCs w:val="24"/>
          <w:lang w:val="sr-Cyrl-RS" w:eastAsia="zh-CN"/>
        </w:rPr>
        <w:t>е</w:t>
      </w:r>
      <w:r w:rsidRPr="0017652F">
        <w:rPr>
          <w:rFonts w:ascii="Times New Roman" w:eastAsia="SimSun" w:hAnsi="Times New Roman" w:cs="Times New Roman"/>
          <w:spacing w:val="-1"/>
          <w:sz w:val="24"/>
          <w:szCs w:val="24"/>
          <w:lang w:val="sr-Cyrl-RS" w:eastAsia="zh-CN"/>
        </w:rPr>
        <w:t xml:space="preserve"> </w:t>
      </w:r>
      <w:r w:rsidRPr="0017652F">
        <w:rPr>
          <w:rFonts w:ascii="Times New Roman" w:eastAsia="SimSun" w:hAnsi="Times New Roman" w:cs="Times New Roman"/>
          <w:sz w:val="24"/>
          <w:szCs w:val="24"/>
          <w:lang w:val="sr-Cyrl-RS" w:eastAsia="zh-CN"/>
        </w:rPr>
        <w:t>п</w:t>
      </w:r>
      <w:r w:rsidRPr="0017652F">
        <w:rPr>
          <w:rFonts w:ascii="Times New Roman" w:eastAsia="SimSun" w:hAnsi="Times New Roman" w:cs="Times New Roman"/>
          <w:spacing w:val="2"/>
          <w:sz w:val="24"/>
          <w:szCs w:val="24"/>
          <w:lang w:val="sr-Cyrl-RS" w:eastAsia="zh-CN"/>
        </w:rPr>
        <w:t>р</w:t>
      </w:r>
      <w:r w:rsidRPr="0017652F">
        <w:rPr>
          <w:rFonts w:ascii="Times New Roman" w:eastAsia="SimSun" w:hAnsi="Times New Roman" w:cs="Times New Roman"/>
          <w:spacing w:val="-5"/>
          <w:sz w:val="24"/>
          <w:szCs w:val="24"/>
          <w:lang w:val="sr-Cyrl-RS" w:eastAsia="zh-CN"/>
        </w:rPr>
        <w:t>у</w:t>
      </w:r>
      <w:r w:rsidRPr="0017652F">
        <w:rPr>
          <w:rFonts w:ascii="Times New Roman" w:eastAsia="SimSun" w:hAnsi="Times New Roman" w:cs="Times New Roman"/>
          <w:spacing w:val="1"/>
          <w:sz w:val="24"/>
          <w:szCs w:val="24"/>
          <w:lang w:val="sr-Cyrl-RS" w:eastAsia="zh-CN"/>
        </w:rPr>
        <w:t>ж</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ња</w:t>
      </w:r>
      <w:r w:rsidRPr="0017652F">
        <w:rPr>
          <w:rFonts w:ascii="Times New Roman" w:eastAsia="SimSun" w:hAnsi="Times New Roman" w:cs="Times New Roman"/>
          <w:spacing w:val="2"/>
          <w:sz w:val="24"/>
          <w:szCs w:val="24"/>
          <w:lang w:val="sr-Cyrl-RS" w:eastAsia="zh-CN"/>
        </w:rPr>
        <w:t xml:space="preserve"> </w:t>
      </w:r>
      <w:r w:rsidRPr="0017652F">
        <w:rPr>
          <w:rFonts w:ascii="Times New Roman" w:eastAsia="SimSun" w:hAnsi="Times New Roman" w:cs="Times New Roman"/>
          <w:spacing w:val="-5"/>
          <w:sz w:val="24"/>
          <w:szCs w:val="24"/>
          <w:lang w:val="sr-Cyrl-RS" w:eastAsia="zh-CN"/>
        </w:rPr>
        <w:t>у</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pacing w:val="4"/>
          <w:sz w:val="24"/>
          <w:szCs w:val="24"/>
          <w:lang w:val="sr-Cyrl-RS" w:eastAsia="zh-CN"/>
        </w:rPr>
        <w:t>л</w:t>
      </w:r>
      <w:r w:rsidRPr="0017652F">
        <w:rPr>
          <w:rFonts w:ascii="Times New Roman" w:eastAsia="SimSun" w:hAnsi="Times New Roman" w:cs="Times New Roman"/>
          <w:spacing w:val="-5"/>
          <w:sz w:val="24"/>
          <w:szCs w:val="24"/>
          <w:lang w:val="sr-Cyrl-RS" w:eastAsia="zh-CN"/>
        </w:rPr>
        <w:t>у</w:t>
      </w:r>
      <w:r w:rsidRPr="0017652F">
        <w:rPr>
          <w:rFonts w:ascii="Times New Roman" w:eastAsia="SimSun" w:hAnsi="Times New Roman" w:cs="Times New Roman"/>
          <w:sz w:val="24"/>
          <w:szCs w:val="24"/>
          <w:lang w:val="sr-Cyrl-RS" w:eastAsia="zh-CN"/>
        </w:rPr>
        <w:t>г</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w:t>
      </w:r>
      <w:r w:rsidRPr="0017652F">
        <w:rPr>
          <w:rFonts w:ascii="Times New Roman" w:eastAsia="SimSun" w:hAnsi="Times New Roman" w:cs="Times New Roman"/>
          <w:spacing w:val="2"/>
          <w:sz w:val="24"/>
          <w:szCs w:val="24"/>
          <w:lang w:val="sr-Cyrl-RS" w:eastAsia="zh-CN"/>
        </w:rPr>
        <w:t xml:space="preserve"> </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pacing w:val="-5"/>
          <w:sz w:val="24"/>
          <w:szCs w:val="24"/>
          <w:lang w:val="sr-Cyrl-RS" w:eastAsia="zh-CN"/>
        </w:rPr>
        <w:t>у</w:t>
      </w:r>
      <w:r w:rsidRPr="0017652F">
        <w:rPr>
          <w:rFonts w:ascii="Times New Roman" w:eastAsia="SimSun" w:hAnsi="Times New Roman" w:cs="Times New Roman"/>
          <w:sz w:val="24"/>
          <w:szCs w:val="24"/>
          <w:lang w:val="sr-Cyrl-RS" w:eastAsia="zh-CN"/>
        </w:rPr>
        <w:t>кц</w:t>
      </w:r>
      <w:r w:rsidRPr="0017652F">
        <w:rPr>
          <w:rFonts w:ascii="Times New Roman" w:eastAsia="SimSun" w:hAnsi="Times New Roman" w:cs="Times New Roman"/>
          <w:spacing w:val="-1"/>
          <w:sz w:val="24"/>
          <w:szCs w:val="24"/>
          <w:lang w:val="sr-Cyrl-RS" w:eastAsia="zh-CN"/>
        </w:rPr>
        <w:t>ес</w:t>
      </w:r>
      <w:r w:rsidRPr="0017652F">
        <w:rPr>
          <w:rFonts w:ascii="Times New Roman" w:eastAsia="SimSun" w:hAnsi="Times New Roman" w:cs="Times New Roman"/>
          <w:sz w:val="24"/>
          <w:szCs w:val="24"/>
          <w:lang w:val="sr-Cyrl-RS" w:eastAsia="zh-CN"/>
        </w:rPr>
        <w:t>ивно</w:t>
      </w:r>
    </w:p>
    <w:p w:rsidR="00B71A56" w:rsidRPr="0017652F" w:rsidRDefault="00B71A56" w:rsidP="00B71A56">
      <w:pPr>
        <w:widowControl w:val="0"/>
        <w:kinsoku w:val="0"/>
        <w:overflowPunct w:val="0"/>
        <w:autoSpaceDE w:val="0"/>
        <w:autoSpaceDN w:val="0"/>
        <w:adjustRightInd w:val="0"/>
        <w:spacing w:after="0" w:line="276" w:lineRule="exact"/>
        <w:ind w:right="114"/>
        <w:jc w:val="both"/>
        <w:rPr>
          <w:rFonts w:ascii="Times New Roman" w:eastAsia="SimSun" w:hAnsi="Times New Roman" w:cs="Times New Roman"/>
          <w:sz w:val="24"/>
          <w:szCs w:val="24"/>
          <w:lang w:val="sr-Cyrl-RS" w:eastAsia="zh-CN"/>
        </w:rPr>
      </w:pPr>
      <w:r>
        <w:rPr>
          <w:rFonts w:ascii="Times New Roman" w:eastAsia="SimSun" w:hAnsi="Times New Roman" w:cs="Times New Roman"/>
          <w:sz w:val="24"/>
          <w:szCs w:val="24"/>
          <w:lang w:val="sr-Cyrl-RS" w:eastAsia="zh-CN"/>
        </w:rPr>
        <w:tab/>
      </w:r>
      <w:r>
        <w:rPr>
          <w:rFonts w:ascii="Times New Roman" w:eastAsia="SimSun" w:hAnsi="Times New Roman" w:cs="Times New Roman"/>
          <w:sz w:val="24"/>
          <w:szCs w:val="24"/>
          <w:lang w:val="sr-Cyrl-RS" w:eastAsia="zh-CN"/>
        </w:rPr>
        <w:tab/>
      </w:r>
      <w:r w:rsidRPr="0017652F">
        <w:rPr>
          <w:rFonts w:ascii="Times New Roman" w:eastAsia="SimSun" w:hAnsi="Times New Roman" w:cs="Times New Roman"/>
          <w:sz w:val="24"/>
          <w:szCs w:val="24"/>
          <w:lang w:val="sr-Cyrl-RS" w:eastAsia="zh-CN"/>
        </w:rPr>
        <w:t>Рок</w:t>
      </w:r>
      <w:r w:rsidRPr="0017652F">
        <w:rPr>
          <w:rFonts w:ascii="Times New Roman" w:eastAsia="SimSun" w:hAnsi="Times New Roman" w:cs="Times New Roman"/>
          <w:spacing w:val="26"/>
          <w:sz w:val="24"/>
          <w:szCs w:val="24"/>
          <w:lang w:val="sr-Cyrl-RS" w:eastAsia="zh-CN"/>
        </w:rPr>
        <w:t xml:space="preserve"> </w:t>
      </w:r>
      <w:r w:rsidRPr="0017652F">
        <w:rPr>
          <w:rFonts w:ascii="Times New Roman" w:eastAsia="SimSun" w:hAnsi="Times New Roman" w:cs="Times New Roman"/>
          <w:sz w:val="24"/>
          <w:szCs w:val="24"/>
          <w:lang w:val="sr-Cyrl-RS" w:eastAsia="zh-CN"/>
        </w:rPr>
        <w:t>за</w:t>
      </w:r>
      <w:r w:rsidRPr="0017652F">
        <w:rPr>
          <w:rFonts w:ascii="Times New Roman" w:eastAsia="SimSun" w:hAnsi="Times New Roman" w:cs="Times New Roman"/>
          <w:spacing w:val="25"/>
          <w:sz w:val="24"/>
          <w:szCs w:val="24"/>
          <w:lang w:val="sr-Cyrl-RS" w:eastAsia="zh-CN"/>
        </w:rPr>
        <w:t xml:space="preserve"> </w:t>
      </w:r>
      <w:r w:rsidRPr="0017652F">
        <w:rPr>
          <w:rFonts w:ascii="Times New Roman" w:eastAsia="SimSun" w:hAnsi="Times New Roman" w:cs="Times New Roman"/>
          <w:sz w:val="24"/>
          <w:szCs w:val="24"/>
          <w:lang w:val="sr-Cyrl-RS" w:eastAsia="zh-CN"/>
        </w:rPr>
        <w:t>достављање</w:t>
      </w:r>
      <w:r w:rsidRPr="0017652F">
        <w:rPr>
          <w:rFonts w:ascii="Times New Roman" w:eastAsia="SimSun" w:hAnsi="Times New Roman" w:cs="Times New Roman"/>
          <w:spacing w:val="23"/>
          <w:sz w:val="24"/>
          <w:szCs w:val="24"/>
          <w:lang w:val="sr-Cyrl-RS" w:eastAsia="zh-CN"/>
        </w:rPr>
        <w:t xml:space="preserve"> </w:t>
      </w:r>
      <w:r w:rsidRPr="0017652F">
        <w:rPr>
          <w:rFonts w:ascii="Times New Roman" w:eastAsia="SimSun" w:hAnsi="Times New Roman" w:cs="Times New Roman"/>
          <w:sz w:val="24"/>
          <w:szCs w:val="24"/>
          <w:lang w:val="sr-Cyrl-RS" w:eastAsia="zh-CN"/>
        </w:rPr>
        <w:t>пон</w:t>
      </w:r>
      <w:r w:rsidRPr="0017652F">
        <w:rPr>
          <w:rFonts w:ascii="Times New Roman" w:eastAsia="SimSun" w:hAnsi="Times New Roman" w:cs="Times New Roman"/>
          <w:spacing w:val="-5"/>
          <w:sz w:val="24"/>
          <w:szCs w:val="24"/>
          <w:lang w:val="sr-Cyrl-RS" w:eastAsia="zh-CN"/>
        </w:rPr>
        <w:t>у</w:t>
      </w:r>
      <w:r w:rsidRPr="0017652F">
        <w:rPr>
          <w:rFonts w:ascii="Times New Roman" w:eastAsia="SimSun" w:hAnsi="Times New Roman" w:cs="Times New Roman"/>
          <w:spacing w:val="2"/>
          <w:sz w:val="24"/>
          <w:szCs w:val="24"/>
          <w:lang w:val="sr-Cyrl-RS" w:eastAsia="zh-CN"/>
        </w:rPr>
        <w:t>д</w:t>
      </w:r>
      <w:r w:rsidRPr="0017652F">
        <w:rPr>
          <w:rFonts w:ascii="Times New Roman" w:eastAsia="SimSun" w:hAnsi="Times New Roman" w:cs="Times New Roman"/>
          <w:sz w:val="24"/>
          <w:szCs w:val="24"/>
          <w:lang w:val="sr-Cyrl-RS" w:eastAsia="zh-CN"/>
        </w:rPr>
        <w:t>е</w:t>
      </w:r>
      <w:r w:rsidRPr="0017652F">
        <w:rPr>
          <w:rFonts w:ascii="Times New Roman" w:eastAsia="SimSun" w:hAnsi="Times New Roman" w:cs="Times New Roman"/>
          <w:spacing w:val="25"/>
          <w:sz w:val="24"/>
          <w:szCs w:val="24"/>
          <w:lang w:val="sr-Cyrl-RS" w:eastAsia="zh-CN"/>
        </w:rPr>
        <w:t xml:space="preserve"> </w:t>
      </w:r>
      <w:r w:rsidRPr="0017652F">
        <w:rPr>
          <w:rFonts w:ascii="Times New Roman" w:eastAsia="SimSun" w:hAnsi="Times New Roman" w:cs="Times New Roman"/>
          <w:sz w:val="24"/>
          <w:szCs w:val="24"/>
          <w:lang w:val="sr-Cyrl-RS" w:eastAsia="zh-CN"/>
        </w:rPr>
        <w:t>по</w:t>
      </w:r>
      <w:r w:rsidRPr="0017652F">
        <w:rPr>
          <w:rFonts w:ascii="Times New Roman" w:eastAsia="SimSun" w:hAnsi="Times New Roman" w:cs="Times New Roman"/>
          <w:spacing w:val="26"/>
          <w:sz w:val="24"/>
          <w:szCs w:val="24"/>
          <w:lang w:val="sr-Cyrl-RS" w:eastAsia="zh-CN"/>
        </w:rPr>
        <w:t xml:space="preserve"> </w:t>
      </w:r>
      <w:r w:rsidRPr="0017652F">
        <w:rPr>
          <w:rFonts w:ascii="Times New Roman" w:eastAsia="SimSun" w:hAnsi="Times New Roman" w:cs="Times New Roman"/>
          <w:sz w:val="24"/>
          <w:szCs w:val="24"/>
          <w:lang w:val="sr-Cyrl-RS" w:eastAsia="zh-CN"/>
        </w:rPr>
        <w:t>н</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pacing w:val="4"/>
          <w:sz w:val="24"/>
          <w:szCs w:val="24"/>
          <w:lang w:val="sr-Cyrl-RS" w:eastAsia="zh-CN"/>
        </w:rPr>
        <w:t>р</w:t>
      </w:r>
      <w:r w:rsidRPr="0017652F">
        <w:rPr>
          <w:rFonts w:ascii="Times New Roman" w:eastAsia="SimSun" w:hAnsi="Times New Roman" w:cs="Times New Roman"/>
          <w:spacing w:val="-8"/>
          <w:sz w:val="24"/>
          <w:szCs w:val="24"/>
          <w:lang w:val="sr-Cyrl-RS" w:eastAsia="zh-CN"/>
        </w:rPr>
        <w:t>у</w:t>
      </w:r>
      <w:r w:rsidRPr="0017652F">
        <w:rPr>
          <w:rFonts w:ascii="Times New Roman" w:eastAsia="SimSun" w:hAnsi="Times New Roman" w:cs="Times New Roman"/>
          <w:sz w:val="24"/>
          <w:szCs w:val="24"/>
          <w:lang w:val="sr-Cyrl-RS" w:eastAsia="zh-CN"/>
        </w:rPr>
        <w:t>џ</w:t>
      </w:r>
      <w:r w:rsidRPr="0017652F">
        <w:rPr>
          <w:rFonts w:ascii="Times New Roman" w:eastAsia="SimSun" w:hAnsi="Times New Roman" w:cs="Times New Roman"/>
          <w:spacing w:val="2"/>
          <w:sz w:val="24"/>
          <w:szCs w:val="24"/>
          <w:lang w:val="sr-Cyrl-RS" w:eastAsia="zh-CN"/>
        </w:rPr>
        <w:t>б</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ниц</w:t>
      </w:r>
      <w:r w:rsidRPr="0017652F">
        <w:rPr>
          <w:rFonts w:ascii="Times New Roman" w:eastAsia="SimSun" w:hAnsi="Times New Roman" w:cs="Times New Roman"/>
          <w:spacing w:val="2"/>
          <w:sz w:val="24"/>
          <w:szCs w:val="24"/>
          <w:lang w:val="sr-Cyrl-RS" w:eastAsia="zh-CN"/>
        </w:rPr>
        <w:t>и Наручиоца</w:t>
      </w:r>
      <w:r w:rsidRPr="0017652F">
        <w:rPr>
          <w:rFonts w:ascii="Times New Roman" w:eastAsia="SimSun" w:hAnsi="Times New Roman" w:cs="Times New Roman"/>
          <w:sz w:val="24"/>
          <w:szCs w:val="24"/>
          <w:lang w:val="sr-Cyrl-RS" w:eastAsia="zh-CN"/>
        </w:rPr>
        <w:t>:</w:t>
      </w:r>
      <w:r w:rsidRPr="0017652F">
        <w:rPr>
          <w:rFonts w:ascii="Times New Roman" w:eastAsia="SimSun" w:hAnsi="Times New Roman" w:cs="Times New Roman"/>
          <w:spacing w:val="24"/>
          <w:sz w:val="24"/>
          <w:szCs w:val="24"/>
          <w:lang w:val="sr-Cyrl-RS" w:eastAsia="zh-CN"/>
        </w:rPr>
        <w:t xml:space="preserve"> </w:t>
      </w:r>
      <w:r w:rsidRPr="0017652F">
        <w:rPr>
          <w:rFonts w:ascii="Times New Roman" w:eastAsia="SimSun" w:hAnsi="Times New Roman" w:cs="Times New Roman"/>
          <w:sz w:val="24"/>
          <w:szCs w:val="24"/>
          <w:lang w:val="sr-Cyrl-RS" w:eastAsia="zh-CN"/>
        </w:rPr>
        <w:t>н</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ј</w:t>
      </w:r>
      <w:r w:rsidRPr="0017652F">
        <w:rPr>
          <w:rFonts w:ascii="Times New Roman" w:eastAsia="SimSun" w:hAnsi="Times New Roman" w:cs="Times New Roman"/>
          <w:spacing w:val="2"/>
          <w:sz w:val="24"/>
          <w:szCs w:val="24"/>
          <w:lang w:val="sr-Cyrl-RS" w:eastAsia="zh-CN"/>
        </w:rPr>
        <w:t>д</w:t>
      </w:r>
      <w:r w:rsidRPr="0017652F">
        <w:rPr>
          <w:rFonts w:ascii="Times New Roman" w:eastAsia="SimSun" w:hAnsi="Times New Roman" w:cs="Times New Roman"/>
          <w:spacing w:val="-5"/>
          <w:sz w:val="24"/>
          <w:szCs w:val="24"/>
          <w:lang w:val="sr-Cyrl-RS" w:eastAsia="zh-CN"/>
        </w:rPr>
        <w:t>у</w:t>
      </w:r>
      <w:r w:rsidRPr="0017652F">
        <w:rPr>
          <w:rFonts w:ascii="Times New Roman" w:eastAsia="SimSun" w:hAnsi="Times New Roman" w:cs="Times New Roman"/>
          <w:sz w:val="24"/>
          <w:szCs w:val="24"/>
          <w:lang w:val="sr-Cyrl-RS" w:eastAsia="zh-CN"/>
        </w:rPr>
        <w:t>же</w:t>
      </w:r>
      <w:r w:rsidRPr="0017652F">
        <w:rPr>
          <w:rFonts w:ascii="Times New Roman" w:eastAsia="SimSun" w:hAnsi="Times New Roman" w:cs="Times New Roman"/>
          <w:spacing w:val="26"/>
          <w:sz w:val="24"/>
          <w:szCs w:val="24"/>
          <w:lang w:val="sr-Cyrl-RS" w:eastAsia="zh-CN"/>
        </w:rPr>
        <w:t xml:space="preserve"> </w:t>
      </w:r>
      <w:r w:rsidRPr="0017652F">
        <w:rPr>
          <w:rFonts w:ascii="Times New Roman" w:eastAsia="SimSun" w:hAnsi="Times New Roman" w:cs="Times New Roman"/>
          <w:sz w:val="24"/>
          <w:szCs w:val="24"/>
          <w:lang w:val="sr-Cyrl-RS" w:eastAsia="zh-CN"/>
        </w:rPr>
        <w:t>24</w:t>
      </w:r>
      <w:r w:rsidRPr="0017652F">
        <w:rPr>
          <w:rFonts w:ascii="Times New Roman" w:eastAsia="SimSun" w:hAnsi="Times New Roman" w:cs="Times New Roman"/>
          <w:spacing w:val="28"/>
          <w:sz w:val="24"/>
          <w:szCs w:val="24"/>
          <w:lang w:val="sr-Cyrl-RS" w:eastAsia="zh-CN"/>
        </w:rPr>
        <w:t xml:space="preserve"> </w:t>
      </w:r>
      <w:r w:rsidRPr="0017652F">
        <w:rPr>
          <w:rFonts w:ascii="Times New Roman" w:eastAsia="SimSun" w:hAnsi="Times New Roman" w:cs="Times New Roman"/>
          <w:spacing w:val="-1"/>
          <w:sz w:val="24"/>
          <w:szCs w:val="24"/>
          <w:lang w:val="sr-Cyrl-RS" w:eastAsia="zh-CN"/>
        </w:rPr>
        <w:t>са</w:t>
      </w:r>
      <w:r w:rsidRPr="0017652F">
        <w:rPr>
          <w:rFonts w:ascii="Times New Roman" w:eastAsia="SimSun" w:hAnsi="Times New Roman" w:cs="Times New Roman"/>
          <w:sz w:val="24"/>
          <w:szCs w:val="24"/>
          <w:lang w:val="sr-Cyrl-RS" w:eastAsia="zh-CN"/>
        </w:rPr>
        <w:t>та</w:t>
      </w:r>
      <w:r w:rsidRPr="0017652F">
        <w:rPr>
          <w:rFonts w:ascii="Times New Roman" w:eastAsia="SimSun" w:hAnsi="Times New Roman" w:cs="Times New Roman"/>
          <w:spacing w:val="25"/>
          <w:sz w:val="24"/>
          <w:szCs w:val="24"/>
          <w:lang w:val="sr-Cyrl-RS" w:eastAsia="zh-CN"/>
        </w:rPr>
        <w:t xml:space="preserve"> </w:t>
      </w:r>
      <w:r w:rsidRPr="0017652F">
        <w:rPr>
          <w:rFonts w:ascii="Times New Roman" w:eastAsia="SimSun" w:hAnsi="Times New Roman" w:cs="Times New Roman"/>
          <w:sz w:val="24"/>
          <w:szCs w:val="24"/>
          <w:lang w:val="sr-Cyrl-RS" w:eastAsia="zh-CN"/>
        </w:rPr>
        <w:t>oд</w:t>
      </w:r>
      <w:r w:rsidRPr="0017652F">
        <w:rPr>
          <w:rFonts w:ascii="Times New Roman" w:eastAsia="SimSun" w:hAnsi="Times New Roman" w:cs="Times New Roman"/>
          <w:spacing w:val="29"/>
          <w:sz w:val="24"/>
          <w:szCs w:val="24"/>
          <w:lang w:val="sr-Cyrl-RS" w:eastAsia="zh-CN"/>
        </w:rPr>
        <w:t xml:space="preserve"> </w:t>
      </w:r>
      <w:r w:rsidRPr="0017652F">
        <w:rPr>
          <w:rFonts w:ascii="Times New Roman" w:eastAsia="SimSun" w:hAnsi="Times New Roman" w:cs="Times New Roman"/>
          <w:spacing w:val="-1"/>
          <w:sz w:val="24"/>
          <w:szCs w:val="24"/>
          <w:lang w:val="sr-Cyrl-RS" w:eastAsia="zh-CN"/>
        </w:rPr>
        <w:t>м</w:t>
      </w:r>
      <w:r w:rsidRPr="0017652F">
        <w:rPr>
          <w:rFonts w:ascii="Times New Roman" w:eastAsia="SimSun" w:hAnsi="Times New Roman" w:cs="Times New Roman"/>
          <w:sz w:val="24"/>
          <w:szCs w:val="24"/>
          <w:lang w:val="sr-Cyrl-RS" w:eastAsia="zh-CN"/>
        </w:rPr>
        <w:t>о</w:t>
      </w:r>
      <w:r w:rsidRPr="0017652F">
        <w:rPr>
          <w:rFonts w:ascii="Times New Roman" w:eastAsia="SimSun" w:hAnsi="Times New Roman" w:cs="Times New Roman"/>
          <w:spacing w:val="-1"/>
          <w:sz w:val="24"/>
          <w:szCs w:val="24"/>
          <w:lang w:val="sr-Cyrl-RS" w:eastAsia="zh-CN"/>
        </w:rPr>
        <w:t>ме</w:t>
      </w:r>
      <w:r w:rsidRPr="0017652F">
        <w:rPr>
          <w:rFonts w:ascii="Times New Roman" w:eastAsia="SimSun" w:hAnsi="Times New Roman" w:cs="Times New Roman"/>
          <w:sz w:val="24"/>
          <w:szCs w:val="24"/>
          <w:lang w:val="sr-Cyrl-RS" w:eastAsia="zh-CN"/>
        </w:rPr>
        <w:t>нта</w:t>
      </w:r>
      <w:r w:rsidRPr="0017652F">
        <w:rPr>
          <w:rFonts w:ascii="Times New Roman" w:eastAsia="SimSun" w:hAnsi="Times New Roman" w:cs="Times New Roman"/>
          <w:spacing w:val="26"/>
          <w:sz w:val="24"/>
          <w:szCs w:val="24"/>
          <w:lang w:val="sr-Cyrl-RS" w:eastAsia="zh-CN"/>
        </w:rPr>
        <w:t xml:space="preserve"> </w:t>
      </w:r>
      <w:r w:rsidRPr="0017652F">
        <w:rPr>
          <w:rFonts w:ascii="Times New Roman" w:eastAsia="SimSun" w:hAnsi="Times New Roman" w:cs="Times New Roman"/>
          <w:sz w:val="24"/>
          <w:szCs w:val="24"/>
          <w:lang w:val="sr-Cyrl-RS" w:eastAsia="zh-CN"/>
        </w:rPr>
        <w:t>пр</w:t>
      </w:r>
      <w:r w:rsidRPr="0017652F">
        <w:rPr>
          <w:rFonts w:ascii="Times New Roman" w:eastAsia="SimSun" w:hAnsi="Times New Roman" w:cs="Times New Roman"/>
          <w:spacing w:val="1"/>
          <w:sz w:val="24"/>
          <w:szCs w:val="24"/>
          <w:lang w:val="sr-Cyrl-RS" w:eastAsia="zh-CN"/>
        </w:rPr>
        <w:t>и</w:t>
      </w:r>
      <w:r w:rsidRPr="0017652F">
        <w:rPr>
          <w:rFonts w:ascii="Times New Roman" w:eastAsia="SimSun" w:hAnsi="Times New Roman" w:cs="Times New Roman"/>
          <w:sz w:val="24"/>
          <w:szCs w:val="24"/>
          <w:lang w:val="sr-Cyrl-RS" w:eastAsia="zh-CN"/>
        </w:rPr>
        <w:t>je</w:t>
      </w:r>
      <w:r w:rsidRPr="0017652F">
        <w:rPr>
          <w:rFonts w:ascii="Times New Roman" w:eastAsia="SimSun" w:hAnsi="Times New Roman" w:cs="Times New Roman"/>
          <w:spacing w:val="-2"/>
          <w:sz w:val="24"/>
          <w:szCs w:val="24"/>
          <w:lang w:val="sr-Cyrl-RS" w:eastAsia="zh-CN"/>
        </w:rPr>
        <w:t>м</w:t>
      </w:r>
      <w:r w:rsidRPr="0017652F">
        <w:rPr>
          <w:rFonts w:ascii="Times New Roman" w:eastAsia="SimSun" w:hAnsi="Times New Roman" w:cs="Times New Roman"/>
          <w:sz w:val="24"/>
          <w:szCs w:val="24"/>
          <w:lang w:val="sr-Cyrl-RS" w:eastAsia="zh-CN"/>
        </w:rPr>
        <w:t>a н</w:t>
      </w:r>
      <w:r w:rsidRPr="0017652F">
        <w:rPr>
          <w:rFonts w:ascii="Times New Roman" w:eastAsia="SimSun" w:hAnsi="Times New Roman" w:cs="Times New Roman"/>
          <w:spacing w:val="-1"/>
          <w:sz w:val="24"/>
          <w:szCs w:val="24"/>
          <w:lang w:val="sr-Cyrl-RS" w:eastAsia="zh-CN"/>
        </w:rPr>
        <w:t>a</w:t>
      </w:r>
      <w:r w:rsidRPr="0017652F">
        <w:rPr>
          <w:rFonts w:ascii="Times New Roman" w:eastAsia="SimSun" w:hAnsi="Times New Roman" w:cs="Times New Roman"/>
          <w:spacing w:val="2"/>
          <w:sz w:val="24"/>
          <w:szCs w:val="24"/>
          <w:lang w:val="sr-Cyrl-RS" w:eastAsia="zh-CN"/>
        </w:rPr>
        <w:t>р</w:t>
      </w:r>
      <w:r w:rsidRPr="0017652F">
        <w:rPr>
          <w:rFonts w:ascii="Times New Roman" w:eastAsia="SimSun" w:hAnsi="Times New Roman" w:cs="Times New Roman"/>
          <w:spacing w:val="-8"/>
          <w:sz w:val="24"/>
          <w:szCs w:val="24"/>
          <w:lang w:val="sr-Cyrl-RS" w:eastAsia="zh-CN"/>
        </w:rPr>
        <w:t>у</w:t>
      </w:r>
      <w:r w:rsidRPr="0017652F">
        <w:rPr>
          <w:rFonts w:ascii="Times New Roman" w:eastAsia="SimSun" w:hAnsi="Times New Roman" w:cs="Times New Roman"/>
          <w:sz w:val="24"/>
          <w:szCs w:val="24"/>
          <w:lang w:val="sr-Cyrl-RS" w:eastAsia="zh-CN"/>
        </w:rPr>
        <w:t>џ</w:t>
      </w:r>
      <w:r w:rsidRPr="0017652F">
        <w:rPr>
          <w:rFonts w:ascii="Times New Roman" w:eastAsia="SimSun" w:hAnsi="Times New Roman" w:cs="Times New Roman"/>
          <w:spacing w:val="2"/>
          <w:sz w:val="24"/>
          <w:szCs w:val="24"/>
          <w:lang w:val="sr-Cyrl-RS" w:eastAsia="zh-CN"/>
        </w:rPr>
        <w:t>б</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нице</w:t>
      </w:r>
      <w:r w:rsidRPr="0017652F">
        <w:rPr>
          <w:rFonts w:ascii="Times New Roman" w:eastAsia="SimSun" w:hAnsi="Times New Roman" w:cs="Times New Roman"/>
          <w:spacing w:val="-1"/>
          <w:sz w:val="24"/>
          <w:szCs w:val="24"/>
          <w:lang w:val="sr-Cyrl-RS" w:eastAsia="zh-CN"/>
        </w:rPr>
        <w:t xml:space="preserve"> </w:t>
      </w:r>
      <w:r w:rsidRPr="0017652F">
        <w:rPr>
          <w:rFonts w:ascii="Times New Roman" w:eastAsia="SimSun" w:hAnsi="Times New Roman" w:cs="Times New Roman"/>
          <w:sz w:val="24"/>
          <w:szCs w:val="24"/>
          <w:lang w:val="sr-Cyrl-RS" w:eastAsia="zh-CN"/>
        </w:rPr>
        <w:t xml:space="preserve">од </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тр</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не</w:t>
      </w:r>
      <w:r w:rsidRPr="0017652F">
        <w:rPr>
          <w:rFonts w:ascii="Times New Roman" w:eastAsia="SimSun" w:hAnsi="Times New Roman" w:cs="Times New Roman"/>
          <w:spacing w:val="-1"/>
          <w:sz w:val="24"/>
          <w:szCs w:val="24"/>
          <w:lang w:val="sr-Cyrl-RS" w:eastAsia="zh-CN"/>
        </w:rPr>
        <w:t xml:space="preserve"> </w:t>
      </w:r>
      <w:r w:rsidRPr="0017652F">
        <w:rPr>
          <w:rFonts w:ascii="Times New Roman" w:eastAsia="SimSun" w:hAnsi="Times New Roman" w:cs="Times New Roman"/>
          <w:sz w:val="24"/>
          <w:szCs w:val="24"/>
          <w:lang w:val="sr-Cyrl-RS" w:eastAsia="zh-CN"/>
        </w:rPr>
        <w:t>Понуђача.</w:t>
      </w:r>
    </w:p>
    <w:p w:rsidR="00B71A56" w:rsidRPr="0017652F" w:rsidRDefault="00B71A56" w:rsidP="00B71A56">
      <w:pPr>
        <w:widowControl w:val="0"/>
        <w:kinsoku w:val="0"/>
        <w:overflowPunct w:val="0"/>
        <w:autoSpaceDE w:val="0"/>
        <w:autoSpaceDN w:val="0"/>
        <w:adjustRightInd w:val="0"/>
        <w:spacing w:after="0" w:line="276" w:lineRule="exact"/>
        <w:ind w:right="123"/>
        <w:jc w:val="both"/>
        <w:rPr>
          <w:rFonts w:ascii="Times New Roman" w:eastAsia="SimSun" w:hAnsi="Times New Roman" w:cs="Times New Roman"/>
          <w:sz w:val="24"/>
          <w:szCs w:val="24"/>
          <w:lang w:val="sr-Cyrl-RS" w:eastAsia="zh-CN"/>
        </w:rPr>
      </w:pPr>
      <w:r>
        <w:rPr>
          <w:rFonts w:ascii="Times New Roman" w:eastAsia="SimSun" w:hAnsi="Times New Roman" w:cs="Times New Roman"/>
          <w:sz w:val="24"/>
          <w:szCs w:val="24"/>
          <w:lang w:val="sr-Cyrl-RS" w:eastAsia="zh-CN"/>
        </w:rPr>
        <w:tab/>
      </w:r>
      <w:r>
        <w:rPr>
          <w:rFonts w:ascii="Times New Roman" w:eastAsia="SimSun" w:hAnsi="Times New Roman" w:cs="Times New Roman"/>
          <w:sz w:val="24"/>
          <w:szCs w:val="24"/>
          <w:lang w:val="sr-Cyrl-RS" w:eastAsia="zh-CN"/>
        </w:rPr>
        <w:tab/>
      </w:r>
      <w:r w:rsidRPr="0017652F">
        <w:rPr>
          <w:rFonts w:ascii="Times New Roman" w:eastAsia="SimSun" w:hAnsi="Times New Roman" w:cs="Times New Roman"/>
          <w:sz w:val="24"/>
          <w:szCs w:val="24"/>
          <w:lang w:val="sr-Cyrl-RS" w:eastAsia="zh-CN"/>
        </w:rPr>
        <w:t>Рок за</w:t>
      </w:r>
      <w:r w:rsidRPr="0017652F">
        <w:rPr>
          <w:rFonts w:ascii="Times New Roman" w:eastAsia="SimSun" w:hAnsi="Times New Roman" w:cs="Times New Roman"/>
          <w:spacing w:val="-1"/>
          <w:sz w:val="24"/>
          <w:szCs w:val="24"/>
          <w:lang w:val="sr-Cyrl-RS" w:eastAsia="zh-CN"/>
        </w:rPr>
        <w:t xml:space="preserve"> </w:t>
      </w:r>
      <w:r w:rsidRPr="0017652F">
        <w:rPr>
          <w:rFonts w:ascii="Times New Roman" w:eastAsia="SimSun" w:hAnsi="Times New Roman" w:cs="Times New Roman"/>
          <w:sz w:val="24"/>
          <w:szCs w:val="24"/>
          <w:lang w:val="sr-Cyrl-RS" w:eastAsia="zh-CN"/>
        </w:rPr>
        <w:t>и</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по</w:t>
      </w:r>
      <w:r w:rsidRPr="0017652F">
        <w:rPr>
          <w:rFonts w:ascii="Times New Roman" w:eastAsia="SimSun" w:hAnsi="Times New Roman" w:cs="Times New Roman"/>
          <w:spacing w:val="2"/>
          <w:sz w:val="24"/>
          <w:szCs w:val="24"/>
          <w:lang w:val="sr-Cyrl-RS" w:eastAsia="zh-CN"/>
        </w:rPr>
        <w:t>р</w:t>
      </w:r>
      <w:r w:rsidRPr="0017652F">
        <w:rPr>
          <w:rFonts w:ascii="Times New Roman" w:eastAsia="SimSun" w:hAnsi="Times New Roman" w:cs="Times New Roman"/>
          <w:spacing w:val="-8"/>
          <w:sz w:val="24"/>
          <w:szCs w:val="24"/>
          <w:lang w:val="sr-Cyrl-RS" w:eastAsia="zh-CN"/>
        </w:rPr>
        <w:t>у</w:t>
      </w:r>
      <w:r w:rsidRPr="0017652F">
        <w:rPr>
          <w:rFonts w:ascii="Times New Roman" w:eastAsia="SimSun" w:hAnsi="Times New Roman" w:cs="Times New Roman"/>
          <w:spacing w:val="5"/>
          <w:sz w:val="24"/>
          <w:szCs w:val="24"/>
          <w:lang w:val="sr-Cyrl-RS" w:eastAsia="zh-CN"/>
        </w:rPr>
        <w:t>к</w:t>
      </w:r>
      <w:r w:rsidRPr="0017652F">
        <w:rPr>
          <w:rFonts w:ascii="Times New Roman" w:eastAsia="SimSun" w:hAnsi="Times New Roman" w:cs="Times New Roman"/>
          <w:sz w:val="24"/>
          <w:szCs w:val="24"/>
          <w:lang w:val="sr-Cyrl-RS" w:eastAsia="zh-CN"/>
        </w:rPr>
        <w:t>у</w:t>
      </w:r>
      <w:r w:rsidRPr="0017652F">
        <w:rPr>
          <w:rFonts w:ascii="Times New Roman" w:eastAsia="SimSun" w:hAnsi="Times New Roman" w:cs="Times New Roman"/>
          <w:spacing w:val="-5"/>
          <w:sz w:val="24"/>
          <w:szCs w:val="24"/>
          <w:lang w:val="sr-Cyrl-RS" w:eastAsia="zh-CN"/>
        </w:rPr>
        <w:t xml:space="preserve"> </w:t>
      </w:r>
      <w:r w:rsidRPr="0017652F">
        <w:rPr>
          <w:rFonts w:ascii="Times New Roman" w:eastAsia="SimSun" w:hAnsi="Times New Roman" w:cs="Times New Roman"/>
          <w:sz w:val="24"/>
          <w:szCs w:val="24"/>
          <w:lang w:val="sr-Cyrl-RS" w:eastAsia="zh-CN"/>
        </w:rPr>
        <w:t>фактуре</w:t>
      </w:r>
      <w:r w:rsidRPr="0017652F">
        <w:rPr>
          <w:rFonts w:ascii="Times New Roman" w:eastAsia="SimSun" w:hAnsi="Times New Roman" w:cs="Times New Roman"/>
          <w:spacing w:val="1"/>
          <w:sz w:val="24"/>
          <w:szCs w:val="24"/>
          <w:lang w:val="sr-Cyrl-RS" w:eastAsia="zh-CN"/>
        </w:rPr>
        <w:t xml:space="preserve"> </w:t>
      </w:r>
      <w:r w:rsidRPr="0017652F">
        <w:rPr>
          <w:rFonts w:ascii="Times New Roman" w:eastAsia="SimSun" w:hAnsi="Times New Roman" w:cs="Times New Roman"/>
          <w:sz w:val="24"/>
          <w:szCs w:val="24"/>
          <w:lang w:val="sr-Cyrl-RS" w:eastAsia="zh-CN"/>
        </w:rPr>
        <w:t>за</w:t>
      </w:r>
      <w:r w:rsidRPr="0017652F">
        <w:rPr>
          <w:rFonts w:ascii="Times New Roman" w:eastAsia="SimSun" w:hAnsi="Times New Roman" w:cs="Times New Roman"/>
          <w:spacing w:val="-1"/>
          <w:sz w:val="24"/>
          <w:szCs w:val="24"/>
          <w:lang w:val="sr-Cyrl-RS" w:eastAsia="zh-CN"/>
        </w:rPr>
        <w:t xml:space="preserve"> </w:t>
      </w:r>
      <w:r w:rsidRPr="0017652F">
        <w:rPr>
          <w:rFonts w:ascii="Times New Roman" w:eastAsia="SimSun" w:hAnsi="Times New Roman" w:cs="Times New Roman"/>
          <w:sz w:val="24"/>
          <w:szCs w:val="24"/>
          <w:lang w:val="sr-Cyrl-RS" w:eastAsia="zh-CN"/>
        </w:rPr>
        <w:t>прихваћену</w:t>
      </w:r>
      <w:r w:rsidRPr="0017652F">
        <w:rPr>
          <w:rFonts w:ascii="Times New Roman" w:eastAsia="SimSun" w:hAnsi="Times New Roman" w:cs="Times New Roman"/>
          <w:spacing w:val="-5"/>
          <w:sz w:val="24"/>
          <w:szCs w:val="24"/>
          <w:lang w:val="sr-Cyrl-RS" w:eastAsia="zh-CN"/>
        </w:rPr>
        <w:t xml:space="preserve"> </w:t>
      </w:r>
      <w:r w:rsidRPr="0017652F">
        <w:rPr>
          <w:rFonts w:ascii="Times New Roman" w:eastAsia="SimSun" w:hAnsi="Times New Roman" w:cs="Times New Roman"/>
          <w:sz w:val="24"/>
          <w:szCs w:val="24"/>
          <w:lang w:val="sr-Cyrl-RS" w:eastAsia="zh-CN"/>
        </w:rPr>
        <w:t>по</w:t>
      </w:r>
      <w:r w:rsidRPr="0017652F">
        <w:rPr>
          <w:rFonts w:ascii="Times New Roman" w:eastAsia="SimSun" w:hAnsi="Times New Roman" w:cs="Times New Roman"/>
          <w:spacing w:val="3"/>
          <w:sz w:val="24"/>
          <w:szCs w:val="24"/>
          <w:lang w:val="sr-Cyrl-RS" w:eastAsia="zh-CN"/>
        </w:rPr>
        <w:t>н</w:t>
      </w:r>
      <w:r w:rsidRPr="0017652F">
        <w:rPr>
          <w:rFonts w:ascii="Times New Roman" w:eastAsia="SimSun" w:hAnsi="Times New Roman" w:cs="Times New Roman"/>
          <w:spacing w:val="-5"/>
          <w:sz w:val="24"/>
          <w:szCs w:val="24"/>
          <w:lang w:val="sr-Cyrl-RS" w:eastAsia="zh-CN"/>
        </w:rPr>
        <w:t>у</w:t>
      </w:r>
      <w:r w:rsidRPr="0017652F">
        <w:rPr>
          <w:rFonts w:ascii="Times New Roman" w:eastAsia="SimSun" w:hAnsi="Times New Roman" w:cs="Times New Roman"/>
          <w:spacing w:val="2"/>
          <w:sz w:val="24"/>
          <w:szCs w:val="24"/>
          <w:lang w:val="sr-Cyrl-RS" w:eastAsia="zh-CN"/>
        </w:rPr>
        <w:t>д</w:t>
      </w:r>
      <w:r w:rsidRPr="0017652F">
        <w:rPr>
          <w:rFonts w:ascii="Times New Roman" w:eastAsia="SimSun" w:hAnsi="Times New Roman" w:cs="Times New Roman"/>
          <w:sz w:val="24"/>
          <w:szCs w:val="24"/>
          <w:lang w:val="sr-Cyrl-RS" w:eastAsia="zh-CN"/>
        </w:rPr>
        <w:t>у</w:t>
      </w:r>
      <w:r w:rsidRPr="0017652F">
        <w:rPr>
          <w:rFonts w:ascii="Times New Roman" w:eastAsia="SimSun" w:hAnsi="Times New Roman" w:cs="Times New Roman"/>
          <w:spacing w:val="-3"/>
          <w:sz w:val="24"/>
          <w:szCs w:val="24"/>
          <w:lang w:val="sr-Cyrl-RS" w:eastAsia="zh-CN"/>
        </w:rPr>
        <w:t xml:space="preserve"> </w:t>
      </w:r>
      <w:r w:rsidRPr="0017652F">
        <w:rPr>
          <w:rFonts w:ascii="Times New Roman" w:eastAsia="SimSun" w:hAnsi="Times New Roman" w:cs="Times New Roman"/>
          <w:sz w:val="24"/>
          <w:szCs w:val="24"/>
          <w:lang w:val="sr-Cyrl-RS" w:eastAsia="zh-CN"/>
        </w:rPr>
        <w:t>од</w:t>
      </w:r>
      <w:r w:rsidRPr="0017652F">
        <w:rPr>
          <w:rFonts w:ascii="Times New Roman" w:eastAsia="SimSun" w:hAnsi="Times New Roman" w:cs="Times New Roman"/>
          <w:spacing w:val="2"/>
          <w:sz w:val="24"/>
          <w:szCs w:val="24"/>
          <w:lang w:val="sr-Cyrl-RS" w:eastAsia="zh-CN"/>
        </w:rPr>
        <w:t xml:space="preserve"> </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тр</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не</w:t>
      </w:r>
      <w:r w:rsidRPr="0017652F">
        <w:rPr>
          <w:rFonts w:ascii="Times New Roman" w:eastAsia="SimSun" w:hAnsi="Times New Roman" w:cs="Times New Roman"/>
          <w:spacing w:val="1"/>
          <w:sz w:val="24"/>
          <w:szCs w:val="24"/>
          <w:lang w:val="sr-Cyrl-RS" w:eastAsia="zh-CN"/>
        </w:rPr>
        <w:t xml:space="preserve"> </w:t>
      </w:r>
      <w:r w:rsidRPr="0017652F">
        <w:rPr>
          <w:rFonts w:ascii="Times New Roman" w:eastAsia="SimSun" w:hAnsi="Times New Roman" w:cs="Times New Roman"/>
          <w:sz w:val="24"/>
          <w:szCs w:val="24"/>
          <w:lang w:val="sr-Cyrl-RS" w:eastAsia="zh-CN"/>
        </w:rPr>
        <w:t>Наручиоц</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w:t>
      </w:r>
      <w:r w:rsidRPr="0017652F">
        <w:rPr>
          <w:rFonts w:ascii="Times New Roman" w:eastAsia="SimSun" w:hAnsi="Times New Roman" w:cs="Times New Roman"/>
          <w:spacing w:val="2"/>
          <w:sz w:val="24"/>
          <w:szCs w:val="24"/>
          <w:lang w:val="sr-Cyrl-RS" w:eastAsia="zh-CN"/>
        </w:rPr>
        <w:t xml:space="preserve"> </w:t>
      </w:r>
      <w:r w:rsidRPr="0017652F">
        <w:rPr>
          <w:rFonts w:ascii="Times New Roman" w:eastAsia="SimSun" w:hAnsi="Times New Roman" w:cs="Times New Roman"/>
          <w:sz w:val="24"/>
          <w:szCs w:val="24"/>
          <w:lang w:val="sr-Cyrl-RS" w:eastAsia="zh-CN"/>
        </w:rPr>
        <w:t>н</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ј</w:t>
      </w:r>
      <w:r w:rsidRPr="0017652F">
        <w:rPr>
          <w:rFonts w:ascii="Times New Roman" w:eastAsia="SimSun" w:hAnsi="Times New Roman" w:cs="Times New Roman"/>
          <w:spacing w:val="2"/>
          <w:sz w:val="24"/>
          <w:szCs w:val="24"/>
          <w:lang w:val="sr-Cyrl-RS" w:eastAsia="zh-CN"/>
        </w:rPr>
        <w:t>д</w:t>
      </w:r>
      <w:r w:rsidRPr="0017652F">
        <w:rPr>
          <w:rFonts w:ascii="Times New Roman" w:eastAsia="SimSun" w:hAnsi="Times New Roman" w:cs="Times New Roman"/>
          <w:spacing w:val="-5"/>
          <w:sz w:val="24"/>
          <w:szCs w:val="24"/>
          <w:lang w:val="sr-Cyrl-RS" w:eastAsia="zh-CN"/>
        </w:rPr>
        <w:t>у</w:t>
      </w:r>
      <w:r w:rsidRPr="0017652F">
        <w:rPr>
          <w:rFonts w:ascii="Times New Roman" w:eastAsia="SimSun" w:hAnsi="Times New Roman" w:cs="Times New Roman"/>
          <w:spacing w:val="1"/>
          <w:sz w:val="24"/>
          <w:szCs w:val="24"/>
          <w:lang w:val="sr-Cyrl-RS" w:eastAsia="zh-CN"/>
        </w:rPr>
        <w:t>ж</w:t>
      </w:r>
      <w:r w:rsidRPr="0017652F">
        <w:rPr>
          <w:rFonts w:ascii="Times New Roman" w:eastAsia="SimSun" w:hAnsi="Times New Roman" w:cs="Times New Roman"/>
          <w:sz w:val="24"/>
          <w:szCs w:val="24"/>
          <w:lang w:val="sr-Cyrl-RS" w:eastAsia="zh-CN"/>
        </w:rPr>
        <w:t>е</w:t>
      </w:r>
      <w:r w:rsidRPr="0017652F">
        <w:rPr>
          <w:rFonts w:ascii="Times New Roman" w:eastAsia="SimSun" w:hAnsi="Times New Roman" w:cs="Times New Roman"/>
          <w:spacing w:val="-1"/>
          <w:sz w:val="24"/>
          <w:szCs w:val="24"/>
          <w:lang w:val="sr-Cyrl-RS" w:eastAsia="zh-CN"/>
        </w:rPr>
        <w:t xml:space="preserve"> </w:t>
      </w:r>
      <w:r w:rsidRPr="0017652F">
        <w:rPr>
          <w:rFonts w:ascii="Times New Roman" w:eastAsia="SimSun" w:hAnsi="Times New Roman" w:cs="Times New Roman"/>
          <w:sz w:val="24"/>
          <w:szCs w:val="24"/>
          <w:lang w:val="sr-Cyrl-RS" w:eastAsia="zh-CN"/>
        </w:rPr>
        <w:t>24</w:t>
      </w:r>
      <w:r w:rsidRPr="0017652F">
        <w:rPr>
          <w:rFonts w:ascii="Times New Roman" w:eastAsia="SimSun" w:hAnsi="Times New Roman" w:cs="Times New Roman"/>
          <w:spacing w:val="2"/>
          <w:sz w:val="24"/>
          <w:szCs w:val="24"/>
          <w:lang w:val="sr-Cyrl-RS" w:eastAsia="zh-CN"/>
        </w:rPr>
        <w:t xml:space="preserve"> </w:t>
      </w:r>
      <w:r w:rsidRPr="0017652F">
        <w:rPr>
          <w:rFonts w:ascii="Times New Roman" w:eastAsia="SimSun" w:hAnsi="Times New Roman" w:cs="Times New Roman"/>
          <w:spacing w:val="-1"/>
          <w:sz w:val="24"/>
          <w:szCs w:val="24"/>
          <w:lang w:val="sr-Cyrl-RS" w:eastAsia="zh-CN"/>
        </w:rPr>
        <w:t>са</w:t>
      </w:r>
      <w:r w:rsidRPr="0017652F">
        <w:rPr>
          <w:rFonts w:ascii="Times New Roman" w:eastAsia="SimSun" w:hAnsi="Times New Roman" w:cs="Times New Roman"/>
          <w:sz w:val="24"/>
          <w:szCs w:val="24"/>
          <w:lang w:val="sr-Cyrl-RS" w:eastAsia="zh-CN"/>
        </w:rPr>
        <w:t>та oд мо</w:t>
      </w:r>
      <w:r w:rsidRPr="0017652F">
        <w:rPr>
          <w:rFonts w:ascii="Times New Roman" w:eastAsia="SimSun" w:hAnsi="Times New Roman" w:cs="Times New Roman"/>
          <w:spacing w:val="-2"/>
          <w:sz w:val="24"/>
          <w:szCs w:val="24"/>
          <w:lang w:val="sr-Cyrl-RS" w:eastAsia="zh-CN"/>
        </w:rPr>
        <w:t>м</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нта</w:t>
      </w:r>
      <w:r w:rsidRPr="0017652F">
        <w:rPr>
          <w:rFonts w:ascii="Times New Roman" w:eastAsia="SimSun" w:hAnsi="Times New Roman" w:cs="Times New Roman"/>
          <w:spacing w:val="-1"/>
          <w:sz w:val="24"/>
          <w:szCs w:val="24"/>
          <w:lang w:val="sr-Cyrl-RS" w:eastAsia="zh-CN"/>
        </w:rPr>
        <w:t xml:space="preserve"> </w:t>
      </w:r>
      <w:r w:rsidRPr="0017652F">
        <w:rPr>
          <w:rFonts w:ascii="Times New Roman" w:eastAsia="SimSun" w:hAnsi="Times New Roman" w:cs="Times New Roman"/>
          <w:sz w:val="24"/>
          <w:szCs w:val="24"/>
          <w:lang w:val="sr-Cyrl-RS" w:eastAsia="zh-CN"/>
        </w:rPr>
        <w:t>приje</w:t>
      </w:r>
      <w:r w:rsidRPr="0017652F">
        <w:rPr>
          <w:rFonts w:ascii="Times New Roman" w:eastAsia="SimSun" w:hAnsi="Times New Roman" w:cs="Times New Roman"/>
          <w:spacing w:val="-2"/>
          <w:sz w:val="24"/>
          <w:szCs w:val="24"/>
          <w:lang w:val="sr-Cyrl-RS" w:eastAsia="zh-CN"/>
        </w:rPr>
        <w:t>м</w:t>
      </w:r>
      <w:r w:rsidRPr="0017652F">
        <w:rPr>
          <w:rFonts w:ascii="Times New Roman" w:eastAsia="SimSun" w:hAnsi="Times New Roman" w:cs="Times New Roman"/>
          <w:sz w:val="24"/>
          <w:szCs w:val="24"/>
          <w:lang w:val="sr-Cyrl-RS" w:eastAsia="zh-CN"/>
        </w:rPr>
        <w:t>a</w:t>
      </w:r>
      <w:r w:rsidRPr="0017652F">
        <w:rPr>
          <w:rFonts w:ascii="Times New Roman" w:eastAsia="SimSun" w:hAnsi="Times New Roman" w:cs="Times New Roman"/>
          <w:spacing w:val="-1"/>
          <w:sz w:val="24"/>
          <w:szCs w:val="24"/>
          <w:lang w:val="sr-Cyrl-RS" w:eastAsia="zh-CN"/>
        </w:rPr>
        <w:t xml:space="preserve"> </w:t>
      </w:r>
      <w:r w:rsidRPr="0017652F">
        <w:rPr>
          <w:rFonts w:ascii="Times New Roman" w:eastAsia="SimSun" w:hAnsi="Times New Roman" w:cs="Times New Roman"/>
          <w:sz w:val="24"/>
          <w:szCs w:val="24"/>
          <w:lang w:val="sr-Cyrl-RS" w:eastAsia="zh-CN"/>
        </w:rPr>
        <w:t>прихвата понуде</w:t>
      </w:r>
      <w:r w:rsidRPr="0017652F">
        <w:rPr>
          <w:rFonts w:ascii="Times New Roman" w:eastAsia="SimSun" w:hAnsi="Times New Roman" w:cs="Times New Roman"/>
          <w:spacing w:val="-1"/>
          <w:sz w:val="24"/>
          <w:szCs w:val="24"/>
          <w:lang w:val="sr-Cyrl-RS" w:eastAsia="zh-CN"/>
        </w:rPr>
        <w:t xml:space="preserve"> </w:t>
      </w:r>
      <w:r w:rsidRPr="0017652F">
        <w:rPr>
          <w:rFonts w:ascii="Times New Roman" w:eastAsia="SimSun" w:hAnsi="Times New Roman" w:cs="Times New Roman"/>
          <w:sz w:val="24"/>
          <w:szCs w:val="24"/>
          <w:lang w:val="sr-Cyrl-RS" w:eastAsia="zh-CN"/>
        </w:rPr>
        <w:t>код Понуђача.</w:t>
      </w:r>
    </w:p>
    <w:p w:rsidR="00B71A56" w:rsidRPr="0017652F" w:rsidRDefault="00B71A56" w:rsidP="00B71A56">
      <w:pPr>
        <w:widowControl w:val="0"/>
        <w:kinsoku w:val="0"/>
        <w:overflowPunct w:val="0"/>
        <w:autoSpaceDE w:val="0"/>
        <w:autoSpaceDN w:val="0"/>
        <w:adjustRightInd w:val="0"/>
        <w:spacing w:after="0" w:line="276" w:lineRule="exact"/>
        <w:ind w:right="114"/>
        <w:jc w:val="both"/>
        <w:rPr>
          <w:rFonts w:ascii="Times New Roman" w:eastAsia="SimSun" w:hAnsi="Times New Roman" w:cs="Times New Roman"/>
          <w:sz w:val="24"/>
          <w:szCs w:val="24"/>
          <w:lang w:val="sr-Cyrl-RS" w:eastAsia="zh-CN"/>
        </w:rPr>
      </w:pPr>
      <w:r>
        <w:rPr>
          <w:rFonts w:ascii="Times New Roman" w:eastAsia="SimSun" w:hAnsi="Times New Roman" w:cs="Times New Roman"/>
          <w:sz w:val="24"/>
          <w:szCs w:val="24"/>
          <w:lang w:val="sr-Cyrl-RS" w:eastAsia="zh-CN"/>
        </w:rPr>
        <w:tab/>
      </w:r>
      <w:r>
        <w:rPr>
          <w:rFonts w:ascii="Times New Roman" w:eastAsia="SimSun" w:hAnsi="Times New Roman" w:cs="Times New Roman"/>
          <w:sz w:val="24"/>
          <w:szCs w:val="24"/>
          <w:lang w:val="sr-Cyrl-RS" w:eastAsia="zh-CN"/>
        </w:rPr>
        <w:tab/>
      </w:r>
      <w:r w:rsidRPr="0017652F">
        <w:rPr>
          <w:rFonts w:ascii="Times New Roman" w:eastAsia="SimSun" w:hAnsi="Times New Roman" w:cs="Times New Roman"/>
          <w:sz w:val="24"/>
          <w:szCs w:val="24"/>
          <w:lang w:val="sr-Cyrl-RS" w:eastAsia="zh-CN"/>
        </w:rPr>
        <w:t>Рок</w:t>
      </w:r>
      <w:r w:rsidRPr="0017652F">
        <w:rPr>
          <w:rFonts w:ascii="Times New Roman" w:eastAsia="SimSun" w:hAnsi="Times New Roman" w:cs="Times New Roman"/>
          <w:spacing w:val="34"/>
          <w:sz w:val="24"/>
          <w:szCs w:val="24"/>
          <w:lang w:val="sr-Cyrl-RS" w:eastAsia="zh-CN"/>
        </w:rPr>
        <w:t xml:space="preserve"> </w:t>
      </w:r>
      <w:r w:rsidRPr="0017652F">
        <w:rPr>
          <w:rFonts w:ascii="Times New Roman" w:eastAsia="SimSun" w:hAnsi="Times New Roman" w:cs="Times New Roman"/>
          <w:sz w:val="24"/>
          <w:szCs w:val="24"/>
          <w:lang w:val="sr-Cyrl-RS" w:eastAsia="zh-CN"/>
        </w:rPr>
        <w:t>за</w:t>
      </w:r>
      <w:r w:rsidRPr="0017652F">
        <w:rPr>
          <w:rFonts w:ascii="Times New Roman" w:eastAsia="SimSun" w:hAnsi="Times New Roman" w:cs="Times New Roman"/>
          <w:spacing w:val="34"/>
          <w:sz w:val="24"/>
          <w:szCs w:val="24"/>
          <w:lang w:val="sr-Cyrl-RS" w:eastAsia="zh-CN"/>
        </w:rPr>
        <w:t xml:space="preserve"> </w:t>
      </w:r>
      <w:r w:rsidRPr="0017652F">
        <w:rPr>
          <w:rFonts w:ascii="Times New Roman" w:eastAsia="SimSun" w:hAnsi="Times New Roman" w:cs="Times New Roman"/>
          <w:sz w:val="24"/>
          <w:szCs w:val="24"/>
          <w:lang w:val="sr-Cyrl-RS" w:eastAsia="zh-CN"/>
        </w:rPr>
        <w:t>и</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по</w:t>
      </w:r>
      <w:r w:rsidRPr="0017652F">
        <w:rPr>
          <w:rFonts w:ascii="Times New Roman" w:eastAsia="SimSun" w:hAnsi="Times New Roman" w:cs="Times New Roman"/>
          <w:spacing w:val="2"/>
          <w:sz w:val="24"/>
          <w:szCs w:val="24"/>
          <w:lang w:val="sr-Cyrl-RS" w:eastAsia="zh-CN"/>
        </w:rPr>
        <w:t>р</w:t>
      </w:r>
      <w:r w:rsidRPr="0017652F">
        <w:rPr>
          <w:rFonts w:ascii="Times New Roman" w:eastAsia="SimSun" w:hAnsi="Times New Roman" w:cs="Times New Roman"/>
          <w:spacing w:val="-8"/>
          <w:sz w:val="24"/>
          <w:szCs w:val="24"/>
          <w:lang w:val="sr-Cyrl-RS" w:eastAsia="zh-CN"/>
        </w:rPr>
        <w:t>у</w:t>
      </w:r>
      <w:r w:rsidRPr="0017652F">
        <w:rPr>
          <w:rFonts w:ascii="Times New Roman" w:eastAsia="SimSun" w:hAnsi="Times New Roman" w:cs="Times New Roman"/>
          <w:spacing w:val="5"/>
          <w:sz w:val="24"/>
          <w:szCs w:val="24"/>
          <w:lang w:val="sr-Cyrl-RS" w:eastAsia="zh-CN"/>
        </w:rPr>
        <w:t>к</w:t>
      </w:r>
      <w:r w:rsidRPr="0017652F">
        <w:rPr>
          <w:rFonts w:ascii="Times New Roman" w:eastAsia="SimSun" w:hAnsi="Times New Roman" w:cs="Times New Roman"/>
          <w:sz w:val="24"/>
          <w:szCs w:val="24"/>
          <w:lang w:val="sr-Cyrl-RS" w:eastAsia="zh-CN"/>
        </w:rPr>
        <w:t>у</w:t>
      </w:r>
      <w:r w:rsidRPr="0017652F">
        <w:rPr>
          <w:rFonts w:ascii="Times New Roman" w:eastAsia="SimSun" w:hAnsi="Times New Roman" w:cs="Times New Roman"/>
          <w:spacing w:val="28"/>
          <w:sz w:val="24"/>
          <w:szCs w:val="24"/>
          <w:lang w:val="sr-Cyrl-RS" w:eastAsia="zh-CN"/>
        </w:rPr>
        <w:t xml:space="preserve"> </w:t>
      </w:r>
      <w:r w:rsidRPr="0017652F">
        <w:rPr>
          <w:rFonts w:ascii="Times New Roman" w:eastAsia="SimSun" w:hAnsi="Times New Roman" w:cs="Times New Roman"/>
          <w:sz w:val="24"/>
          <w:szCs w:val="24"/>
          <w:lang w:val="sr-Cyrl-RS" w:eastAsia="zh-CN"/>
        </w:rPr>
        <w:t>кон</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pacing w:val="1"/>
          <w:sz w:val="24"/>
          <w:szCs w:val="24"/>
          <w:lang w:val="sr-Cyrl-RS" w:eastAsia="zh-CN"/>
        </w:rPr>
        <w:t>ч</w:t>
      </w:r>
      <w:r w:rsidRPr="0017652F">
        <w:rPr>
          <w:rFonts w:ascii="Times New Roman" w:eastAsia="SimSun" w:hAnsi="Times New Roman" w:cs="Times New Roman"/>
          <w:sz w:val="24"/>
          <w:szCs w:val="24"/>
          <w:lang w:val="sr-Cyrl-RS" w:eastAsia="zh-CN"/>
        </w:rPr>
        <w:t>н</w:t>
      </w:r>
      <w:r w:rsidRPr="0017652F">
        <w:rPr>
          <w:rFonts w:ascii="Times New Roman" w:eastAsia="SimSun" w:hAnsi="Times New Roman" w:cs="Times New Roman"/>
          <w:spacing w:val="-2"/>
          <w:sz w:val="24"/>
          <w:szCs w:val="24"/>
          <w:lang w:val="sr-Cyrl-RS" w:eastAsia="zh-CN"/>
        </w:rPr>
        <w:t>и</w:t>
      </w:r>
      <w:r w:rsidRPr="0017652F">
        <w:rPr>
          <w:rFonts w:ascii="Times New Roman" w:eastAsia="SimSun" w:hAnsi="Times New Roman" w:cs="Times New Roman"/>
          <w:sz w:val="24"/>
          <w:szCs w:val="24"/>
          <w:lang w:val="sr-Cyrl-RS" w:eastAsia="zh-CN"/>
        </w:rPr>
        <w:t>х</w:t>
      </w:r>
      <w:r w:rsidRPr="0017652F">
        <w:rPr>
          <w:rFonts w:ascii="Times New Roman" w:eastAsia="SimSun" w:hAnsi="Times New Roman" w:cs="Times New Roman"/>
          <w:spacing w:val="35"/>
          <w:sz w:val="24"/>
          <w:szCs w:val="24"/>
          <w:lang w:val="sr-Cyrl-RS" w:eastAsia="zh-CN"/>
        </w:rPr>
        <w:t xml:space="preserve"> </w:t>
      </w:r>
      <w:r w:rsidRPr="0017652F">
        <w:rPr>
          <w:rFonts w:ascii="Times New Roman" w:eastAsia="SimSun" w:hAnsi="Times New Roman" w:cs="Times New Roman"/>
          <w:spacing w:val="3"/>
          <w:sz w:val="24"/>
          <w:szCs w:val="24"/>
          <w:lang w:val="sr-Cyrl-RS" w:eastAsia="zh-CN"/>
        </w:rPr>
        <w:t>п</w:t>
      </w:r>
      <w:r w:rsidRPr="0017652F">
        <w:rPr>
          <w:rFonts w:ascii="Times New Roman" w:eastAsia="SimSun" w:hAnsi="Times New Roman" w:cs="Times New Roman"/>
          <w:spacing w:val="-8"/>
          <w:sz w:val="24"/>
          <w:szCs w:val="24"/>
          <w:lang w:val="sr-Cyrl-RS" w:eastAsia="zh-CN"/>
        </w:rPr>
        <w:t>у</w:t>
      </w:r>
      <w:r w:rsidRPr="0017652F">
        <w:rPr>
          <w:rFonts w:ascii="Times New Roman" w:eastAsia="SimSun" w:hAnsi="Times New Roman" w:cs="Times New Roman"/>
          <w:sz w:val="24"/>
          <w:szCs w:val="24"/>
          <w:lang w:val="sr-Cyrl-RS" w:eastAsia="zh-CN"/>
        </w:rPr>
        <w:t>тних</w:t>
      </w:r>
      <w:r w:rsidRPr="0017652F">
        <w:rPr>
          <w:rFonts w:ascii="Times New Roman" w:eastAsia="SimSun" w:hAnsi="Times New Roman" w:cs="Times New Roman"/>
          <w:spacing w:val="37"/>
          <w:sz w:val="24"/>
          <w:szCs w:val="24"/>
          <w:lang w:val="sr-Cyrl-RS" w:eastAsia="zh-CN"/>
        </w:rPr>
        <w:t xml:space="preserve"> </w:t>
      </w:r>
      <w:r w:rsidRPr="0017652F">
        <w:rPr>
          <w:rFonts w:ascii="Times New Roman" w:eastAsia="SimSun" w:hAnsi="Times New Roman" w:cs="Times New Roman"/>
          <w:sz w:val="24"/>
          <w:szCs w:val="24"/>
          <w:lang w:val="sr-Cyrl-RS" w:eastAsia="zh-CN"/>
        </w:rPr>
        <w:t>д</w:t>
      </w:r>
      <w:r w:rsidRPr="0017652F">
        <w:rPr>
          <w:rFonts w:ascii="Times New Roman" w:eastAsia="SimSun" w:hAnsi="Times New Roman" w:cs="Times New Roman"/>
          <w:spacing w:val="-3"/>
          <w:sz w:val="24"/>
          <w:szCs w:val="24"/>
          <w:lang w:val="sr-Cyrl-RS" w:eastAsia="zh-CN"/>
        </w:rPr>
        <w:t>о</w:t>
      </w:r>
      <w:r w:rsidRPr="0017652F">
        <w:rPr>
          <w:rFonts w:ascii="Times New Roman" w:eastAsia="SimSun" w:hAnsi="Times New Roman" w:cs="Times New Roman"/>
          <w:spacing w:val="3"/>
          <w:sz w:val="24"/>
          <w:szCs w:val="24"/>
          <w:lang w:val="sr-Cyrl-RS" w:eastAsia="zh-CN"/>
        </w:rPr>
        <w:t>к</w:t>
      </w:r>
      <w:r w:rsidRPr="0017652F">
        <w:rPr>
          <w:rFonts w:ascii="Times New Roman" w:eastAsia="SimSun" w:hAnsi="Times New Roman" w:cs="Times New Roman"/>
          <w:spacing w:val="-8"/>
          <w:sz w:val="24"/>
          <w:szCs w:val="24"/>
          <w:lang w:val="sr-Cyrl-RS" w:eastAsia="zh-CN"/>
        </w:rPr>
        <w:t>у</w:t>
      </w:r>
      <w:r w:rsidRPr="0017652F">
        <w:rPr>
          <w:rFonts w:ascii="Times New Roman" w:eastAsia="SimSun" w:hAnsi="Times New Roman" w:cs="Times New Roman"/>
          <w:spacing w:val="1"/>
          <w:sz w:val="24"/>
          <w:szCs w:val="24"/>
          <w:lang w:val="sr-Cyrl-RS" w:eastAsia="zh-CN"/>
        </w:rPr>
        <w:t>м</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н</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т</w:t>
      </w:r>
      <w:r w:rsidRPr="0017652F">
        <w:rPr>
          <w:rFonts w:ascii="Times New Roman" w:eastAsia="SimSun" w:hAnsi="Times New Roman" w:cs="Times New Roman"/>
          <w:spacing w:val="-1"/>
          <w:sz w:val="24"/>
          <w:szCs w:val="24"/>
          <w:lang w:val="sr-Cyrl-RS" w:eastAsia="zh-CN"/>
        </w:rPr>
        <w:t>а од стране Понуђача</w:t>
      </w:r>
      <w:r w:rsidRPr="0017652F">
        <w:rPr>
          <w:rFonts w:ascii="Times New Roman" w:eastAsia="SimSun" w:hAnsi="Times New Roman" w:cs="Times New Roman"/>
          <w:sz w:val="24"/>
          <w:szCs w:val="24"/>
          <w:lang w:val="sr-Cyrl-RS" w:eastAsia="zh-CN"/>
        </w:rPr>
        <w:t>:</w:t>
      </w:r>
      <w:r w:rsidRPr="0017652F">
        <w:rPr>
          <w:rFonts w:ascii="Times New Roman" w:eastAsia="SimSun" w:hAnsi="Times New Roman" w:cs="Times New Roman"/>
          <w:spacing w:val="36"/>
          <w:sz w:val="24"/>
          <w:szCs w:val="24"/>
          <w:lang w:val="sr-Cyrl-RS" w:eastAsia="zh-CN"/>
        </w:rPr>
        <w:t xml:space="preserve"> </w:t>
      </w:r>
      <w:r w:rsidRPr="0017652F">
        <w:rPr>
          <w:rFonts w:ascii="Times New Roman" w:eastAsia="SimSun" w:hAnsi="Times New Roman" w:cs="Times New Roman"/>
          <w:sz w:val="24"/>
          <w:szCs w:val="24"/>
          <w:lang w:val="sr-Cyrl-RS" w:eastAsia="zh-CN"/>
        </w:rPr>
        <w:t>н</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ј</w:t>
      </w:r>
      <w:r w:rsidRPr="0017652F">
        <w:rPr>
          <w:rFonts w:ascii="Times New Roman" w:eastAsia="SimSun" w:hAnsi="Times New Roman" w:cs="Times New Roman"/>
          <w:spacing w:val="2"/>
          <w:sz w:val="24"/>
          <w:szCs w:val="24"/>
          <w:lang w:val="sr-Cyrl-RS" w:eastAsia="zh-CN"/>
        </w:rPr>
        <w:t>д</w:t>
      </w:r>
      <w:r w:rsidRPr="0017652F">
        <w:rPr>
          <w:rFonts w:ascii="Times New Roman" w:eastAsia="SimSun" w:hAnsi="Times New Roman" w:cs="Times New Roman"/>
          <w:spacing w:val="-5"/>
          <w:sz w:val="24"/>
          <w:szCs w:val="24"/>
          <w:lang w:val="sr-Cyrl-RS" w:eastAsia="zh-CN"/>
        </w:rPr>
        <w:t>у</w:t>
      </w:r>
      <w:r w:rsidRPr="0017652F">
        <w:rPr>
          <w:rFonts w:ascii="Times New Roman" w:eastAsia="SimSun" w:hAnsi="Times New Roman" w:cs="Times New Roman"/>
          <w:sz w:val="24"/>
          <w:szCs w:val="24"/>
          <w:lang w:val="sr-Cyrl-RS" w:eastAsia="zh-CN"/>
        </w:rPr>
        <w:t>же</w:t>
      </w:r>
      <w:r w:rsidRPr="0017652F">
        <w:rPr>
          <w:rFonts w:ascii="Times New Roman" w:eastAsia="SimSun" w:hAnsi="Times New Roman" w:cs="Times New Roman"/>
          <w:spacing w:val="34"/>
          <w:sz w:val="24"/>
          <w:szCs w:val="24"/>
          <w:lang w:val="sr-Cyrl-RS" w:eastAsia="zh-CN"/>
        </w:rPr>
        <w:t xml:space="preserve"> </w:t>
      </w:r>
      <w:r w:rsidRPr="0017652F">
        <w:rPr>
          <w:rFonts w:ascii="Times New Roman" w:eastAsia="SimSun" w:hAnsi="Times New Roman" w:cs="Times New Roman"/>
          <w:sz w:val="24"/>
          <w:szCs w:val="24"/>
          <w:lang w:val="sr-Cyrl-RS" w:eastAsia="zh-CN"/>
        </w:rPr>
        <w:t>24</w:t>
      </w:r>
      <w:r w:rsidRPr="0017652F">
        <w:rPr>
          <w:rFonts w:ascii="Times New Roman" w:eastAsia="SimSun" w:hAnsi="Times New Roman" w:cs="Times New Roman"/>
          <w:spacing w:val="35"/>
          <w:sz w:val="24"/>
          <w:szCs w:val="24"/>
          <w:lang w:val="sr-Cyrl-RS" w:eastAsia="zh-CN"/>
        </w:rPr>
        <w:t xml:space="preserve"> </w:t>
      </w:r>
      <w:r w:rsidRPr="0017652F">
        <w:rPr>
          <w:rFonts w:ascii="Times New Roman" w:eastAsia="SimSun" w:hAnsi="Times New Roman" w:cs="Times New Roman"/>
          <w:spacing w:val="-1"/>
          <w:sz w:val="24"/>
          <w:szCs w:val="24"/>
          <w:lang w:val="sr-Cyrl-RS" w:eastAsia="zh-CN"/>
        </w:rPr>
        <w:t>са</w:t>
      </w:r>
      <w:r w:rsidRPr="0017652F">
        <w:rPr>
          <w:rFonts w:ascii="Times New Roman" w:eastAsia="SimSun" w:hAnsi="Times New Roman" w:cs="Times New Roman"/>
          <w:sz w:val="24"/>
          <w:szCs w:val="24"/>
          <w:lang w:val="sr-Cyrl-RS" w:eastAsia="zh-CN"/>
        </w:rPr>
        <w:t>та</w:t>
      </w:r>
      <w:r w:rsidRPr="0017652F">
        <w:rPr>
          <w:rFonts w:ascii="Times New Roman" w:eastAsia="SimSun" w:hAnsi="Times New Roman" w:cs="Times New Roman"/>
          <w:spacing w:val="34"/>
          <w:sz w:val="24"/>
          <w:szCs w:val="24"/>
          <w:lang w:val="sr-Cyrl-RS" w:eastAsia="zh-CN"/>
        </w:rPr>
        <w:t xml:space="preserve"> </w:t>
      </w:r>
      <w:r w:rsidRPr="0017652F">
        <w:rPr>
          <w:rFonts w:ascii="Times New Roman" w:eastAsia="SimSun" w:hAnsi="Times New Roman" w:cs="Times New Roman"/>
          <w:sz w:val="24"/>
          <w:szCs w:val="24"/>
          <w:lang w:val="sr-Cyrl-RS" w:eastAsia="zh-CN"/>
        </w:rPr>
        <w:t>oд момента приjeмa прихвата понуде код Понуђача.</w:t>
      </w:r>
    </w:p>
    <w:p w:rsidR="00B71A56" w:rsidRPr="0017652F" w:rsidRDefault="00B71A56" w:rsidP="00B71A56">
      <w:pPr>
        <w:widowControl w:val="0"/>
        <w:kinsoku w:val="0"/>
        <w:overflowPunct w:val="0"/>
        <w:autoSpaceDE w:val="0"/>
        <w:autoSpaceDN w:val="0"/>
        <w:adjustRightInd w:val="0"/>
        <w:spacing w:before="44" w:after="0" w:line="240" w:lineRule="auto"/>
        <w:ind w:right="120"/>
        <w:jc w:val="both"/>
        <w:rPr>
          <w:rFonts w:ascii="Times New Roman" w:eastAsia="SimSun" w:hAnsi="Times New Roman" w:cs="Times New Roman"/>
          <w:sz w:val="24"/>
          <w:szCs w:val="24"/>
          <w:lang w:val="sr-Cyrl-RS" w:eastAsia="zh-CN"/>
        </w:rPr>
      </w:pPr>
      <w:r>
        <w:rPr>
          <w:rFonts w:ascii="Times New Roman" w:eastAsia="SimSun" w:hAnsi="Times New Roman" w:cs="Times New Roman"/>
          <w:b/>
          <w:bCs/>
          <w:sz w:val="24"/>
          <w:szCs w:val="24"/>
          <w:lang w:val="sr-Cyrl-RS" w:eastAsia="zh-CN"/>
        </w:rPr>
        <w:tab/>
      </w:r>
      <w:r>
        <w:rPr>
          <w:rFonts w:ascii="Times New Roman" w:eastAsia="SimSun" w:hAnsi="Times New Roman" w:cs="Times New Roman"/>
          <w:b/>
          <w:bCs/>
          <w:sz w:val="24"/>
          <w:szCs w:val="24"/>
          <w:lang w:val="sr-Cyrl-RS" w:eastAsia="zh-CN"/>
        </w:rPr>
        <w:tab/>
      </w:r>
      <w:r w:rsidRPr="0017652F">
        <w:rPr>
          <w:rFonts w:ascii="Times New Roman" w:eastAsia="SimSun" w:hAnsi="Times New Roman" w:cs="Times New Roman"/>
          <w:b/>
          <w:bCs/>
          <w:sz w:val="24"/>
          <w:szCs w:val="24"/>
          <w:lang w:val="sr-Cyrl-RS" w:eastAsia="zh-CN"/>
        </w:rPr>
        <w:t>Дос</w:t>
      </w:r>
      <w:r w:rsidRPr="0017652F">
        <w:rPr>
          <w:rFonts w:ascii="Times New Roman" w:eastAsia="SimSun" w:hAnsi="Times New Roman" w:cs="Times New Roman"/>
          <w:b/>
          <w:bCs/>
          <w:spacing w:val="1"/>
          <w:sz w:val="24"/>
          <w:szCs w:val="24"/>
          <w:lang w:val="sr-Cyrl-RS" w:eastAsia="zh-CN"/>
        </w:rPr>
        <w:t>т</w:t>
      </w:r>
      <w:r w:rsidRPr="0017652F">
        <w:rPr>
          <w:rFonts w:ascii="Times New Roman" w:eastAsia="SimSun" w:hAnsi="Times New Roman" w:cs="Times New Roman"/>
          <w:b/>
          <w:bCs/>
          <w:sz w:val="24"/>
          <w:szCs w:val="24"/>
          <w:lang w:val="sr-Cyrl-RS" w:eastAsia="zh-CN"/>
        </w:rPr>
        <w:t>упно</w:t>
      </w:r>
      <w:r w:rsidRPr="0017652F">
        <w:rPr>
          <w:rFonts w:ascii="Times New Roman" w:eastAsia="SimSun" w:hAnsi="Times New Roman" w:cs="Times New Roman"/>
          <w:b/>
          <w:bCs/>
          <w:spacing w:val="-4"/>
          <w:sz w:val="24"/>
          <w:szCs w:val="24"/>
          <w:lang w:val="sr-Cyrl-RS" w:eastAsia="zh-CN"/>
        </w:rPr>
        <w:t>с</w:t>
      </w:r>
      <w:r w:rsidRPr="0017652F">
        <w:rPr>
          <w:rFonts w:ascii="Times New Roman" w:eastAsia="SimSun" w:hAnsi="Times New Roman" w:cs="Times New Roman"/>
          <w:b/>
          <w:bCs/>
          <w:sz w:val="24"/>
          <w:szCs w:val="24"/>
          <w:lang w:val="sr-Cyrl-RS" w:eastAsia="zh-CN"/>
        </w:rPr>
        <w:t>т</w:t>
      </w:r>
      <w:r w:rsidRPr="0017652F">
        <w:rPr>
          <w:rFonts w:ascii="Times New Roman" w:eastAsia="SimSun" w:hAnsi="Times New Roman" w:cs="Times New Roman"/>
          <w:b/>
          <w:bCs/>
          <w:spacing w:val="50"/>
          <w:sz w:val="24"/>
          <w:szCs w:val="24"/>
          <w:lang w:val="sr-Cyrl-RS" w:eastAsia="zh-CN"/>
        </w:rPr>
        <w:t xml:space="preserve"> </w:t>
      </w:r>
      <w:r w:rsidRPr="0017652F">
        <w:rPr>
          <w:rFonts w:ascii="Times New Roman" w:eastAsia="SimSun" w:hAnsi="Times New Roman" w:cs="Times New Roman"/>
          <w:b/>
          <w:bCs/>
          <w:sz w:val="24"/>
          <w:szCs w:val="24"/>
          <w:lang w:val="sr-Cyrl-RS" w:eastAsia="zh-CN"/>
        </w:rPr>
        <w:t>Понуђа</w:t>
      </w:r>
      <w:r w:rsidRPr="0017652F">
        <w:rPr>
          <w:rFonts w:ascii="Times New Roman" w:eastAsia="SimSun" w:hAnsi="Times New Roman" w:cs="Times New Roman"/>
          <w:b/>
          <w:bCs/>
          <w:spacing w:val="-1"/>
          <w:sz w:val="24"/>
          <w:szCs w:val="24"/>
          <w:lang w:val="sr-Cyrl-RS" w:eastAsia="zh-CN"/>
        </w:rPr>
        <w:t>ч</w:t>
      </w:r>
      <w:r w:rsidRPr="0017652F">
        <w:rPr>
          <w:rFonts w:ascii="Times New Roman" w:eastAsia="SimSun" w:hAnsi="Times New Roman" w:cs="Times New Roman"/>
          <w:b/>
          <w:bCs/>
          <w:sz w:val="24"/>
          <w:szCs w:val="24"/>
          <w:lang w:val="sr-Cyrl-RS" w:eastAsia="zh-CN"/>
        </w:rPr>
        <w:t>а:</w:t>
      </w:r>
      <w:r w:rsidRPr="0017652F">
        <w:rPr>
          <w:rFonts w:ascii="Times New Roman" w:eastAsia="SimSun" w:hAnsi="Times New Roman" w:cs="Times New Roman"/>
          <w:b/>
          <w:bCs/>
          <w:spacing w:val="48"/>
          <w:sz w:val="24"/>
          <w:szCs w:val="24"/>
          <w:lang w:val="sr-Cyrl-RS" w:eastAsia="zh-CN"/>
        </w:rPr>
        <w:t xml:space="preserve"> </w:t>
      </w:r>
      <w:r w:rsidRPr="0017652F">
        <w:rPr>
          <w:rFonts w:ascii="Times New Roman" w:eastAsia="SimSun" w:hAnsi="Times New Roman" w:cs="Times New Roman"/>
          <w:sz w:val="24"/>
          <w:szCs w:val="24"/>
          <w:lang w:val="sr-Cyrl-RS" w:eastAsia="zh-CN"/>
        </w:rPr>
        <w:t>вр</w:t>
      </w:r>
      <w:r w:rsidRPr="0017652F">
        <w:rPr>
          <w:rFonts w:ascii="Times New Roman" w:eastAsia="SimSun" w:hAnsi="Times New Roman" w:cs="Times New Roman"/>
          <w:spacing w:val="-2"/>
          <w:sz w:val="24"/>
          <w:szCs w:val="24"/>
          <w:lang w:val="sr-Cyrl-RS" w:eastAsia="zh-CN"/>
        </w:rPr>
        <w:t>е</w:t>
      </w:r>
      <w:r w:rsidRPr="0017652F">
        <w:rPr>
          <w:rFonts w:ascii="Times New Roman" w:eastAsia="SimSun" w:hAnsi="Times New Roman" w:cs="Times New Roman"/>
          <w:spacing w:val="1"/>
          <w:sz w:val="24"/>
          <w:szCs w:val="24"/>
          <w:lang w:val="sr-Cyrl-RS" w:eastAsia="zh-CN"/>
        </w:rPr>
        <w:t>м</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н</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ки</w:t>
      </w:r>
      <w:r w:rsidRPr="0017652F">
        <w:rPr>
          <w:rFonts w:ascii="Times New Roman" w:eastAsia="SimSun" w:hAnsi="Times New Roman" w:cs="Times New Roman"/>
          <w:spacing w:val="48"/>
          <w:sz w:val="24"/>
          <w:szCs w:val="24"/>
          <w:lang w:val="sr-Cyrl-RS" w:eastAsia="zh-CN"/>
        </w:rPr>
        <w:t xml:space="preserve"> </w:t>
      </w:r>
      <w:r w:rsidRPr="0017652F">
        <w:rPr>
          <w:rFonts w:ascii="Times New Roman" w:eastAsia="SimSun" w:hAnsi="Times New Roman" w:cs="Times New Roman"/>
          <w:sz w:val="24"/>
          <w:szCs w:val="24"/>
          <w:lang w:val="sr-Cyrl-RS" w:eastAsia="zh-CN"/>
        </w:rPr>
        <w:t>п</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риод</w:t>
      </w:r>
      <w:r w:rsidRPr="0017652F">
        <w:rPr>
          <w:rFonts w:ascii="Times New Roman" w:eastAsia="SimSun" w:hAnsi="Times New Roman" w:cs="Times New Roman"/>
          <w:spacing w:val="48"/>
          <w:sz w:val="24"/>
          <w:szCs w:val="24"/>
          <w:lang w:val="sr-Cyrl-RS" w:eastAsia="zh-CN"/>
        </w:rPr>
        <w:t xml:space="preserve"> </w:t>
      </w:r>
      <w:r w:rsidRPr="0017652F">
        <w:rPr>
          <w:rFonts w:ascii="Times New Roman" w:eastAsia="SimSun" w:hAnsi="Times New Roman" w:cs="Times New Roman"/>
          <w:sz w:val="24"/>
          <w:szCs w:val="24"/>
          <w:lang w:val="sr-Cyrl-RS" w:eastAsia="zh-CN"/>
        </w:rPr>
        <w:t>за</w:t>
      </w:r>
      <w:r w:rsidRPr="0017652F">
        <w:rPr>
          <w:rFonts w:ascii="Times New Roman" w:eastAsia="SimSun" w:hAnsi="Times New Roman" w:cs="Times New Roman"/>
          <w:spacing w:val="44"/>
          <w:sz w:val="24"/>
          <w:szCs w:val="24"/>
          <w:lang w:val="sr-Cyrl-RS" w:eastAsia="zh-CN"/>
        </w:rPr>
        <w:t xml:space="preserve"> </w:t>
      </w:r>
      <w:r w:rsidRPr="0017652F">
        <w:rPr>
          <w:rFonts w:ascii="Times New Roman" w:eastAsia="SimSun" w:hAnsi="Times New Roman" w:cs="Times New Roman"/>
          <w:sz w:val="24"/>
          <w:szCs w:val="24"/>
          <w:lang w:val="sr-Cyrl-RS" w:eastAsia="zh-CN"/>
        </w:rPr>
        <w:t>пријем</w:t>
      </w:r>
      <w:r w:rsidRPr="0017652F">
        <w:rPr>
          <w:rFonts w:ascii="Times New Roman" w:eastAsia="SimSun" w:hAnsi="Times New Roman" w:cs="Times New Roman"/>
          <w:spacing w:val="46"/>
          <w:sz w:val="24"/>
          <w:szCs w:val="24"/>
          <w:lang w:val="sr-Cyrl-RS" w:eastAsia="zh-CN"/>
        </w:rPr>
        <w:t xml:space="preserve"> </w:t>
      </w:r>
      <w:r w:rsidRPr="0017652F">
        <w:rPr>
          <w:rFonts w:ascii="Times New Roman" w:eastAsia="SimSun" w:hAnsi="Times New Roman" w:cs="Times New Roman"/>
          <w:sz w:val="24"/>
          <w:szCs w:val="24"/>
          <w:lang w:val="sr-Cyrl-RS" w:eastAsia="zh-CN"/>
        </w:rPr>
        <w:t>з</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хте</w:t>
      </w:r>
      <w:r w:rsidRPr="0017652F">
        <w:rPr>
          <w:rFonts w:ascii="Times New Roman" w:eastAsia="SimSun" w:hAnsi="Times New Roman" w:cs="Times New Roman"/>
          <w:spacing w:val="-1"/>
          <w:sz w:val="24"/>
          <w:szCs w:val="24"/>
          <w:lang w:val="sr-Cyrl-RS" w:eastAsia="zh-CN"/>
        </w:rPr>
        <w:t>в</w:t>
      </w:r>
      <w:r w:rsidRPr="0017652F">
        <w:rPr>
          <w:rFonts w:ascii="Times New Roman" w:eastAsia="SimSun" w:hAnsi="Times New Roman" w:cs="Times New Roman"/>
          <w:sz w:val="24"/>
          <w:szCs w:val="24"/>
          <w:lang w:val="sr-Cyrl-RS" w:eastAsia="zh-CN"/>
        </w:rPr>
        <w:t>а</w:t>
      </w:r>
      <w:r w:rsidRPr="0017652F">
        <w:rPr>
          <w:rFonts w:ascii="Times New Roman" w:eastAsia="SimSun" w:hAnsi="Times New Roman" w:cs="Times New Roman"/>
          <w:spacing w:val="46"/>
          <w:sz w:val="24"/>
          <w:szCs w:val="24"/>
          <w:lang w:val="sr-Cyrl-RS" w:eastAsia="zh-CN"/>
        </w:rPr>
        <w:t xml:space="preserve"> </w:t>
      </w:r>
      <w:r w:rsidRPr="0017652F">
        <w:rPr>
          <w:rFonts w:ascii="Times New Roman" w:eastAsia="SimSun" w:hAnsi="Times New Roman" w:cs="Times New Roman"/>
          <w:sz w:val="24"/>
          <w:szCs w:val="24"/>
          <w:lang w:val="sr-Cyrl-RS" w:eastAsia="zh-CN"/>
        </w:rPr>
        <w:t>је</w:t>
      </w:r>
      <w:r w:rsidRPr="0017652F">
        <w:rPr>
          <w:rFonts w:ascii="Times New Roman" w:eastAsia="SimSun" w:hAnsi="Times New Roman" w:cs="Times New Roman"/>
          <w:spacing w:val="47"/>
          <w:sz w:val="24"/>
          <w:szCs w:val="24"/>
          <w:lang w:val="sr-Cyrl-RS" w:eastAsia="zh-CN"/>
        </w:rPr>
        <w:t xml:space="preserve"> </w:t>
      </w:r>
      <w:r w:rsidRPr="0017652F">
        <w:rPr>
          <w:rFonts w:ascii="Times New Roman" w:eastAsia="SimSun" w:hAnsi="Times New Roman" w:cs="Times New Roman"/>
          <w:sz w:val="24"/>
          <w:szCs w:val="24"/>
          <w:lang w:val="sr-Cyrl-RS" w:eastAsia="zh-CN"/>
        </w:rPr>
        <w:t>168</w:t>
      </w:r>
      <w:r w:rsidRPr="0017652F">
        <w:rPr>
          <w:rFonts w:ascii="Times New Roman" w:eastAsia="SimSun" w:hAnsi="Times New Roman" w:cs="Times New Roman"/>
          <w:spacing w:val="49"/>
          <w:sz w:val="24"/>
          <w:szCs w:val="24"/>
          <w:lang w:val="sr-Cyrl-RS" w:eastAsia="zh-CN"/>
        </w:rPr>
        <w:t xml:space="preserve"> </w:t>
      </w:r>
      <w:r w:rsidRPr="0017652F">
        <w:rPr>
          <w:rFonts w:ascii="Times New Roman" w:eastAsia="SimSun" w:hAnsi="Times New Roman" w:cs="Times New Roman"/>
          <w:spacing w:val="-1"/>
          <w:sz w:val="24"/>
          <w:szCs w:val="24"/>
          <w:lang w:val="sr-Cyrl-RS" w:eastAsia="zh-CN"/>
        </w:rPr>
        <w:t>са</w:t>
      </w:r>
      <w:r w:rsidRPr="0017652F">
        <w:rPr>
          <w:rFonts w:ascii="Times New Roman" w:eastAsia="SimSun" w:hAnsi="Times New Roman" w:cs="Times New Roman"/>
          <w:sz w:val="24"/>
          <w:szCs w:val="24"/>
          <w:lang w:val="sr-Cyrl-RS" w:eastAsia="zh-CN"/>
        </w:rPr>
        <w:t>ти</w:t>
      </w:r>
      <w:r w:rsidRPr="0017652F">
        <w:rPr>
          <w:rFonts w:ascii="Times New Roman" w:eastAsia="SimSun" w:hAnsi="Times New Roman" w:cs="Times New Roman"/>
          <w:spacing w:val="51"/>
          <w:sz w:val="24"/>
          <w:szCs w:val="24"/>
          <w:lang w:val="sr-Cyrl-RS" w:eastAsia="zh-CN"/>
        </w:rPr>
        <w:t xml:space="preserve"> </w:t>
      </w:r>
      <w:r w:rsidRPr="0017652F">
        <w:rPr>
          <w:rFonts w:ascii="Times New Roman" w:eastAsia="SimSun" w:hAnsi="Times New Roman" w:cs="Times New Roman"/>
          <w:sz w:val="24"/>
          <w:szCs w:val="24"/>
          <w:lang w:val="sr-Cyrl-RS" w:eastAsia="zh-CN"/>
        </w:rPr>
        <w:t>у</w:t>
      </w:r>
      <w:r w:rsidRPr="0017652F">
        <w:rPr>
          <w:rFonts w:ascii="Times New Roman" w:eastAsia="SimSun" w:hAnsi="Times New Roman" w:cs="Times New Roman"/>
          <w:spacing w:val="42"/>
          <w:sz w:val="24"/>
          <w:szCs w:val="24"/>
          <w:lang w:val="sr-Cyrl-RS" w:eastAsia="zh-CN"/>
        </w:rPr>
        <w:t xml:space="preserve"> </w:t>
      </w:r>
      <w:r w:rsidRPr="0017652F">
        <w:rPr>
          <w:rFonts w:ascii="Times New Roman" w:eastAsia="SimSun" w:hAnsi="Times New Roman" w:cs="Times New Roman"/>
          <w:sz w:val="24"/>
          <w:szCs w:val="24"/>
          <w:lang w:val="sr-Cyrl-RS" w:eastAsia="zh-CN"/>
        </w:rPr>
        <w:t>н</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pacing w:val="2"/>
          <w:sz w:val="24"/>
          <w:szCs w:val="24"/>
          <w:lang w:val="sr-Cyrl-RS" w:eastAsia="zh-CN"/>
        </w:rPr>
        <w:t>д</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љи, од</w:t>
      </w:r>
      <w:r w:rsidRPr="0017652F">
        <w:rPr>
          <w:rFonts w:ascii="Times New Roman" w:eastAsia="SimSun" w:hAnsi="Times New Roman" w:cs="Times New Roman"/>
          <w:spacing w:val="1"/>
          <w:sz w:val="24"/>
          <w:szCs w:val="24"/>
          <w:lang w:val="sr-Cyrl-RS" w:eastAsia="zh-CN"/>
        </w:rPr>
        <w:t>н</w:t>
      </w:r>
      <w:r w:rsidRPr="0017652F">
        <w:rPr>
          <w:rFonts w:ascii="Times New Roman" w:eastAsia="SimSun" w:hAnsi="Times New Roman" w:cs="Times New Roman"/>
          <w:sz w:val="24"/>
          <w:szCs w:val="24"/>
          <w:lang w:val="sr-Cyrl-RS" w:eastAsia="zh-CN"/>
        </w:rPr>
        <w:t>о</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но 365 д</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на</w:t>
      </w:r>
      <w:r w:rsidRPr="0017652F">
        <w:rPr>
          <w:rFonts w:ascii="Times New Roman" w:eastAsia="SimSun" w:hAnsi="Times New Roman" w:cs="Times New Roman"/>
          <w:spacing w:val="1"/>
          <w:sz w:val="24"/>
          <w:szCs w:val="24"/>
          <w:lang w:val="sr-Cyrl-RS" w:eastAsia="zh-CN"/>
        </w:rPr>
        <w:t xml:space="preserve"> </w:t>
      </w:r>
      <w:r w:rsidRPr="0017652F">
        <w:rPr>
          <w:rFonts w:ascii="Times New Roman" w:eastAsia="SimSun" w:hAnsi="Times New Roman" w:cs="Times New Roman"/>
          <w:sz w:val="24"/>
          <w:szCs w:val="24"/>
          <w:lang w:val="sr-Cyrl-RS" w:eastAsia="zh-CN"/>
        </w:rPr>
        <w:t>у</w:t>
      </w:r>
      <w:r w:rsidRPr="0017652F">
        <w:rPr>
          <w:rFonts w:ascii="Times New Roman" w:eastAsia="SimSun" w:hAnsi="Times New Roman" w:cs="Times New Roman"/>
          <w:spacing w:val="-5"/>
          <w:sz w:val="24"/>
          <w:szCs w:val="24"/>
          <w:lang w:val="sr-Cyrl-RS" w:eastAsia="zh-CN"/>
        </w:rPr>
        <w:t xml:space="preserve"> </w:t>
      </w:r>
      <w:r w:rsidRPr="0017652F">
        <w:rPr>
          <w:rFonts w:ascii="Times New Roman" w:eastAsia="SimSun" w:hAnsi="Times New Roman" w:cs="Times New Roman"/>
          <w:sz w:val="24"/>
          <w:szCs w:val="24"/>
          <w:lang w:val="sr-Cyrl-RS" w:eastAsia="zh-CN"/>
        </w:rPr>
        <w:t>год</w:t>
      </w:r>
      <w:r w:rsidRPr="0017652F">
        <w:rPr>
          <w:rFonts w:ascii="Times New Roman" w:eastAsia="SimSun" w:hAnsi="Times New Roman" w:cs="Times New Roman"/>
          <w:spacing w:val="1"/>
          <w:sz w:val="24"/>
          <w:szCs w:val="24"/>
          <w:lang w:val="sr-Cyrl-RS" w:eastAsia="zh-CN"/>
        </w:rPr>
        <w:t>и</w:t>
      </w:r>
      <w:r w:rsidRPr="0017652F">
        <w:rPr>
          <w:rFonts w:ascii="Times New Roman" w:eastAsia="SimSun" w:hAnsi="Times New Roman" w:cs="Times New Roman"/>
          <w:sz w:val="24"/>
          <w:szCs w:val="24"/>
          <w:lang w:val="sr-Cyrl-RS" w:eastAsia="zh-CN"/>
        </w:rPr>
        <w:t>ни.</w:t>
      </w:r>
    </w:p>
    <w:p w:rsidR="00B71A56" w:rsidRPr="0017652F" w:rsidRDefault="00B71A56" w:rsidP="00B71A56">
      <w:pPr>
        <w:widowControl w:val="0"/>
        <w:kinsoku w:val="0"/>
        <w:overflowPunct w:val="0"/>
        <w:autoSpaceDE w:val="0"/>
        <w:autoSpaceDN w:val="0"/>
        <w:adjustRightInd w:val="0"/>
        <w:spacing w:after="0" w:line="240" w:lineRule="auto"/>
        <w:rPr>
          <w:rFonts w:ascii="Times New Roman" w:eastAsia="SimSun" w:hAnsi="Times New Roman" w:cs="Times New Roman"/>
          <w:sz w:val="24"/>
          <w:szCs w:val="24"/>
          <w:lang w:val="sr-Cyrl-RS" w:eastAsia="zh-CN"/>
        </w:rPr>
      </w:pPr>
      <w:r>
        <w:rPr>
          <w:rFonts w:ascii="Times New Roman" w:eastAsia="SimSun" w:hAnsi="Times New Roman" w:cs="Times New Roman"/>
          <w:b/>
          <w:bCs/>
          <w:spacing w:val="-1"/>
          <w:sz w:val="24"/>
          <w:szCs w:val="24"/>
          <w:lang w:val="sr-Cyrl-RS" w:eastAsia="zh-CN"/>
        </w:rPr>
        <w:tab/>
      </w:r>
      <w:r>
        <w:rPr>
          <w:rFonts w:ascii="Times New Roman" w:eastAsia="SimSun" w:hAnsi="Times New Roman" w:cs="Times New Roman"/>
          <w:b/>
          <w:bCs/>
          <w:spacing w:val="-1"/>
          <w:sz w:val="24"/>
          <w:szCs w:val="24"/>
          <w:lang w:val="sr-Cyrl-RS" w:eastAsia="zh-CN"/>
        </w:rPr>
        <w:tab/>
      </w:r>
      <w:r w:rsidRPr="0017652F">
        <w:rPr>
          <w:rFonts w:ascii="Times New Roman" w:eastAsia="SimSun" w:hAnsi="Times New Roman" w:cs="Times New Roman"/>
          <w:b/>
          <w:bCs/>
          <w:spacing w:val="-1"/>
          <w:sz w:val="24"/>
          <w:szCs w:val="24"/>
          <w:lang w:val="sr-Cyrl-RS" w:eastAsia="zh-CN"/>
        </w:rPr>
        <w:t>Мес</w:t>
      </w:r>
      <w:r w:rsidRPr="0017652F">
        <w:rPr>
          <w:rFonts w:ascii="Times New Roman" w:eastAsia="SimSun" w:hAnsi="Times New Roman" w:cs="Times New Roman"/>
          <w:b/>
          <w:bCs/>
          <w:spacing w:val="1"/>
          <w:sz w:val="24"/>
          <w:szCs w:val="24"/>
          <w:lang w:val="sr-Cyrl-RS" w:eastAsia="zh-CN"/>
        </w:rPr>
        <w:t>т</w:t>
      </w:r>
      <w:r w:rsidRPr="0017652F">
        <w:rPr>
          <w:rFonts w:ascii="Times New Roman" w:eastAsia="SimSun" w:hAnsi="Times New Roman" w:cs="Times New Roman"/>
          <w:b/>
          <w:bCs/>
          <w:sz w:val="24"/>
          <w:szCs w:val="24"/>
          <w:lang w:val="sr-Cyrl-RS" w:eastAsia="zh-CN"/>
        </w:rPr>
        <w:t>о и</w:t>
      </w:r>
      <w:r w:rsidRPr="0017652F">
        <w:rPr>
          <w:rFonts w:ascii="Times New Roman" w:eastAsia="SimSun" w:hAnsi="Times New Roman" w:cs="Times New Roman"/>
          <w:b/>
          <w:bCs/>
          <w:spacing w:val="-1"/>
          <w:sz w:val="24"/>
          <w:szCs w:val="24"/>
          <w:lang w:val="sr-Cyrl-RS" w:eastAsia="zh-CN"/>
        </w:rPr>
        <w:t>с</w:t>
      </w:r>
      <w:r w:rsidRPr="0017652F">
        <w:rPr>
          <w:rFonts w:ascii="Times New Roman" w:eastAsia="SimSun" w:hAnsi="Times New Roman" w:cs="Times New Roman"/>
          <w:b/>
          <w:bCs/>
          <w:sz w:val="24"/>
          <w:szCs w:val="24"/>
          <w:lang w:val="sr-Cyrl-RS" w:eastAsia="zh-CN"/>
        </w:rPr>
        <w:t>порук</w:t>
      </w:r>
      <w:r w:rsidRPr="0017652F">
        <w:rPr>
          <w:rFonts w:ascii="Times New Roman" w:eastAsia="SimSun" w:hAnsi="Times New Roman" w:cs="Times New Roman"/>
          <w:b/>
          <w:bCs/>
          <w:spacing w:val="-1"/>
          <w:sz w:val="24"/>
          <w:szCs w:val="24"/>
          <w:lang w:val="sr-Cyrl-RS" w:eastAsia="zh-CN"/>
        </w:rPr>
        <w:t>е</w:t>
      </w:r>
      <w:r w:rsidRPr="0017652F">
        <w:rPr>
          <w:rFonts w:ascii="Times New Roman" w:eastAsia="SimSun" w:hAnsi="Times New Roman" w:cs="Times New Roman"/>
          <w:b/>
          <w:bCs/>
          <w:sz w:val="24"/>
          <w:szCs w:val="24"/>
          <w:lang w:val="sr-Cyrl-RS" w:eastAsia="zh-CN"/>
        </w:rPr>
        <w:t xml:space="preserve">: </w:t>
      </w:r>
      <w:r w:rsidRPr="0017652F">
        <w:rPr>
          <w:rFonts w:ascii="Times New Roman" w:eastAsia="SimSun" w:hAnsi="Times New Roman" w:cs="Times New Roman"/>
          <w:sz w:val="24"/>
          <w:szCs w:val="24"/>
          <w:lang w:val="sr-Cyrl-RS" w:eastAsia="zh-CN"/>
        </w:rPr>
        <w:t>aдр</w:t>
      </w:r>
      <w:r w:rsidRPr="0017652F">
        <w:rPr>
          <w:rFonts w:ascii="Times New Roman" w:eastAsia="SimSun" w:hAnsi="Times New Roman" w:cs="Times New Roman"/>
          <w:spacing w:val="-2"/>
          <w:sz w:val="24"/>
          <w:szCs w:val="24"/>
          <w:lang w:val="sr-Cyrl-RS" w:eastAsia="zh-CN"/>
        </w:rPr>
        <w:t>е</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а</w:t>
      </w:r>
      <w:r w:rsidRPr="0017652F">
        <w:rPr>
          <w:rFonts w:ascii="Times New Roman" w:eastAsia="SimSun" w:hAnsi="Times New Roman" w:cs="Times New Roman"/>
          <w:spacing w:val="-1"/>
          <w:sz w:val="24"/>
          <w:szCs w:val="24"/>
          <w:lang w:val="sr-Cyrl-RS" w:eastAsia="zh-CN"/>
        </w:rPr>
        <w:t xml:space="preserve"> </w:t>
      </w:r>
      <w:r w:rsidRPr="0017652F">
        <w:rPr>
          <w:rFonts w:ascii="Times New Roman" w:eastAsia="SimSun" w:hAnsi="Times New Roman" w:cs="Times New Roman"/>
          <w:sz w:val="24"/>
          <w:szCs w:val="24"/>
          <w:lang w:val="sr-Cyrl-RS" w:eastAsia="zh-CN"/>
        </w:rPr>
        <w:t>Наручиоц</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w:t>
      </w:r>
    </w:p>
    <w:p w:rsidR="00B71A56" w:rsidRPr="0017652F" w:rsidRDefault="00B71A56" w:rsidP="00B71A56">
      <w:pPr>
        <w:widowControl w:val="0"/>
        <w:kinsoku w:val="0"/>
        <w:overflowPunct w:val="0"/>
        <w:autoSpaceDE w:val="0"/>
        <w:autoSpaceDN w:val="0"/>
        <w:adjustRightInd w:val="0"/>
        <w:spacing w:after="0" w:line="240" w:lineRule="auto"/>
        <w:rPr>
          <w:rFonts w:ascii="Times New Roman" w:eastAsia="SimSun" w:hAnsi="Times New Roman" w:cs="Times New Roman"/>
          <w:sz w:val="24"/>
          <w:szCs w:val="24"/>
          <w:lang w:val="sr-Cyrl-RS" w:eastAsia="zh-CN"/>
        </w:rPr>
      </w:pPr>
      <w:r>
        <w:rPr>
          <w:rFonts w:ascii="Times New Roman" w:eastAsia="SimSun" w:hAnsi="Times New Roman" w:cs="Times New Roman"/>
          <w:sz w:val="24"/>
          <w:szCs w:val="24"/>
          <w:lang w:val="sr-Cyrl-RS" w:eastAsia="zh-CN"/>
        </w:rPr>
        <w:tab/>
      </w:r>
      <w:r>
        <w:rPr>
          <w:rFonts w:ascii="Times New Roman" w:eastAsia="SimSun" w:hAnsi="Times New Roman" w:cs="Times New Roman"/>
          <w:sz w:val="24"/>
          <w:szCs w:val="24"/>
          <w:lang w:val="sr-Cyrl-RS" w:eastAsia="zh-CN"/>
        </w:rPr>
        <w:tab/>
      </w:r>
      <w:r w:rsidRPr="0017652F">
        <w:rPr>
          <w:rFonts w:ascii="Times New Roman" w:eastAsia="SimSun" w:hAnsi="Times New Roman" w:cs="Times New Roman"/>
          <w:sz w:val="24"/>
          <w:szCs w:val="24"/>
          <w:lang w:val="sr-Cyrl-RS" w:eastAsia="zh-CN"/>
        </w:rPr>
        <w:t>Контрола</w:t>
      </w:r>
      <w:r w:rsidRPr="0017652F">
        <w:rPr>
          <w:rFonts w:ascii="Times New Roman" w:eastAsia="SimSun" w:hAnsi="Times New Roman" w:cs="Times New Roman"/>
          <w:spacing w:val="1"/>
          <w:sz w:val="24"/>
          <w:szCs w:val="24"/>
          <w:lang w:val="sr-Cyrl-RS" w:eastAsia="zh-CN"/>
        </w:rPr>
        <w:t xml:space="preserve"> </w:t>
      </w:r>
      <w:r w:rsidRPr="0017652F">
        <w:rPr>
          <w:rFonts w:ascii="Times New Roman" w:eastAsia="SimSun" w:hAnsi="Times New Roman" w:cs="Times New Roman"/>
          <w:spacing w:val="-5"/>
          <w:sz w:val="24"/>
          <w:szCs w:val="24"/>
          <w:lang w:val="sr-Cyrl-RS" w:eastAsia="zh-CN"/>
        </w:rPr>
        <w:t>у</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pacing w:val="4"/>
          <w:sz w:val="24"/>
          <w:szCs w:val="24"/>
          <w:lang w:val="sr-Cyrl-RS" w:eastAsia="zh-CN"/>
        </w:rPr>
        <w:t>л</w:t>
      </w:r>
      <w:r w:rsidRPr="0017652F">
        <w:rPr>
          <w:rFonts w:ascii="Times New Roman" w:eastAsia="SimSun" w:hAnsi="Times New Roman" w:cs="Times New Roman"/>
          <w:spacing w:val="-5"/>
          <w:sz w:val="24"/>
          <w:szCs w:val="24"/>
          <w:lang w:val="sr-Cyrl-RS" w:eastAsia="zh-CN"/>
        </w:rPr>
        <w:t>у</w:t>
      </w:r>
      <w:r w:rsidRPr="0017652F">
        <w:rPr>
          <w:rFonts w:ascii="Times New Roman" w:eastAsia="SimSun" w:hAnsi="Times New Roman" w:cs="Times New Roman"/>
          <w:sz w:val="24"/>
          <w:szCs w:val="24"/>
          <w:lang w:val="sr-Cyrl-RS" w:eastAsia="zh-CN"/>
        </w:rPr>
        <w:t>га</w:t>
      </w:r>
      <w:r w:rsidRPr="0017652F">
        <w:rPr>
          <w:rFonts w:ascii="Times New Roman" w:eastAsia="SimSun" w:hAnsi="Times New Roman" w:cs="Times New Roman"/>
          <w:spacing w:val="-1"/>
          <w:sz w:val="24"/>
          <w:szCs w:val="24"/>
          <w:lang w:val="sr-Cyrl-RS" w:eastAsia="zh-CN"/>
        </w:rPr>
        <w:t xml:space="preserve"> </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е</w:t>
      </w:r>
      <w:r w:rsidRPr="0017652F">
        <w:rPr>
          <w:rFonts w:ascii="Times New Roman" w:eastAsia="SimSun" w:hAnsi="Times New Roman" w:cs="Times New Roman"/>
          <w:spacing w:val="-1"/>
          <w:sz w:val="24"/>
          <w:szCs w:val="24"/>
          <w:lang w:val="sr-Cyrl-RS" w:eastAsia="zh-CN"/>
        </w:rPr>
        <w:t xml:space="preserve"> </w:t>
      </w:r>
      <w:r w:rsidRPr="0017652F">
        <w:rPr>
          <w:rFonts w:ascii="Times New Roman" w:eastAsia="SimSun" w:hAnsi="Times New Roman" w:cs="Times New Roman"/>
          <w:sz w:val="24"/>
          <w:szCs w:val="24"/>
          <w:lang w:val="sr-Cyrl-RS" w:eastAsia="zh-CN"/>
        </w:rPr>
        <w:t>в</w:t>
      </w:r>
      <w:r w:rsidRPr="0017652F">
        <w:rPr>
          <w:rFonts w:ascii="Times New Roman" w:eastAsia="SimSun" w:hAnsi="Times New Roman" w:cs="Times New Roman"/>
          <w:spacing w:val="1"/>
          <w:sz w:val="24"/>
          <w:szCs w:val="24"/>
          <w:lang w:val="sr-Cyrl-RS" w:eastAsia="zh-CN"/>
        </w:rPr>
        <w:t>р</w:t>
      </w:r>
      <w:r w:rsidRPr="0017652F">
        <w:rPr>
          <w:rFonts w:ascii="Times New Roman" w:eastAsia="SimSun" w:hAnsi="Times New Roman" w:cs="Times New Roman"/>
          <w:sz w:val="24"/>
          <w:szCs w:val="24"/>
          <w:lang w:val="sr-Cyrl-RS" w:eastAsia="zh-CN"/>
        </w:rPr>
        <w:t xml:space="preserve">ши од </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тр</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не</w:t>
      </w:r>
      <w:r w:rsidRPr="0017652F">
        <w:rPr>
          <w:rFonts w:ascii="Times New Roman" w:eastAsia="SimSun" w:hAnsi="Times New Roman" w:cs="Times New Roman"/>
          <w:spacing w:val="-1"/>
          <w:sz w:val="24"/>
          <w:szCs w:val="24"/>
          <w:lang w:val="sr-Cyrl-RS" w:eastAsia="zh-CN"/>
        </w:rPr>
        <w:t xml:space="preserve"> </w:t>
      </w:r>
      <w:r w:rsidRPr="0017652F">
        <w:rPr>
          <w:rFonts w:ascii="Times New Roman" w:eastAsia="SimSun" w:hAnsi="Times New Roman" w:cs="Times New Roman"/>
          <w:sz w:val="24"/>
          <w:szCs w:val="24"/>
          <w:lang w:val="sr-Cyrl-RS" w:eastAsia="zh-CN"/>
        </w:rPr>
        <w:t>овл</w:t>
      </w:r>
      <w:r w:rsidRPr="0017652F">
        <w:rPr>
          <w:rFonts w:ascii="Times New Roman" w:eastAsia="SimSun" w:hAnsi="Times New Roman" w:cs="Times New Roman"/>
          <w:spacing w:val="-2"/>
          <w:sz w:val="24"/>
          <w:szCs w:val="24"/>
          <w:lang w:val="sr-Cyrl-RS" w:eastAsia="zh-CN"/>
        </w:rPr>
        <w:t>а</w:t>
      </w:r>
      <w:r w:rsidRPr="0017652F">
        <w:rPr>
          <w:rFonts w:ascii="Times New Roman" w:eastAsia="SimSun" w:hAnsi="Times New Roman" w:cs="Times New Roman"/>
          <w:sz w:val="24"/>
          <w:szCs w:val="24"/>
          <w:lang w:val="sr-Cyrl-RS" w:eastAsia="zh-CN"/>
        </w:rPr>
        <w:t>шћ</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ног л</w:t>
      </w:r>
      <w:r w:rsidRPr="0017652F">
        <w:rPr>
          <w:rFonts w:ascii="Times New Roman" w:eastAsia="SimSun" w:hAnsi="Times New Roman" w:cs="Times New Roman"/>
          <w:spacing w:val="1"/>
          <w:sz w:val="24"/>
          <w:szCs w:val="24"/>
          <w:lang w:val="sr-Cyrl-RS" w:eastAsia="zh-CN"/>
        </w:rPr>
        <w:t>и</w:t>
      </w:r>
      <w:r w:rsidRPr="0017652F">
        <w:rPr>
          <w:rFonts w:ascii="Times New Roman" w:eastAsia="SimSun" w:hAnsi="Times New Roman" w:cs="Times New Roman"/>
          <w:sz w:val="24"/>
          <w:szCs w:val="24"/>
          <w:lang w:val="sr-Cyrl-RS" w:eastAsia="zh-CN"/>
        </w:rPr>
        <w:t>ца</w:t>
      </w:r>
      <w:r w:rsidRPr="0017652F">
        <w:rPr>
          <w:rFonts w:ascii="Times New Roman" w:eastAsia="SimSun" w:hAnsi="Times New Roman" w:cs="Times New Roman"/>
          <w:spacing w:val="-1"/>
          <w:sz w:val="24"/>
          <w:szCs w:val="24"/>
          <w:lang w:val="sr-Cyrl-RS" w:eastAsia="zh-CN"/>
        </w:rPr>
        <w:t xml:space="preserve"> </w:t>
      </w:r>
      <w:r w:rsidRPr="0017652F">
        <w:rPr>
          <w:rFonts w:ascii="Times New Roman" w:eastAsia="SimSun" w:hAnsi="Times New Roman" w:cs="Times New Roman"/>
          <w:sz w:val="24"/>
          <w:szCs w:val="24"/>
          <w:lang w:val="sr-Cyrl-RS" w:eastAsia="zh-CN"/>
        </w:rPr>
        <w:t>Наручи</w:t>
      </w:r>
      <w:r w:rsidRPr="0017652F">
        <w:rPr>
          <w:rFonts w:ascii="Times New Roman" w:eastAsia="SimSun" w:hAnsi="Times New Roman" w:cs="Times New Roman"/>
          <w:spacing w:val="4"/>
          <w:sz w:val="24"/>
          <w:szCs w:val="24"/>
          <w:lang w:val="sr-Cyrl-RS" w:eastAsia="zh-CN"/>
        </w:rPr>
        <w:t>о</w:t>
      </w:r>
      <w:r w:rsidRPr="0017652F">
        <w:rPr>
          <w:rFonts w:ascii="Times New Roman" w:eastAsia="SimSun" w:hAnsi="Times New Roman" w:cs="Times New Roman"/>
          <w:sz w:val="24"/>
          <w:szCs w:val="24"/>
          <w:lang w:val="sr-Cyrl-RS" w:eastAsia="zh-CN"/>
        </w:rPr>
        <w:t>ц</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w:t>
      </w:r>
    </w:p>
    <w:p w:rsidR="00B71A56" w:rsidRPr="0017652F" w:rsidRDefault="00B71A56" w:rsidP="00B71A56">
      <w:pPr>
        <w:widowControl w:val="0"/>
        <w:kinsoku w:val="0"/>
        <w:overflowPunct w:val="0"/>
        <w:autoSpaceDE w:val="0"/>
        <w:autoSpaceDN w:val="0"/>
        <w:adjustRightInd w:val="0"/>
        <w:spacing w:before="17" w:after="0" w:line="260" w:lineRule="exact"/>
        <w:rPr>
          <w:rFonts w:ascii="Times New Roman" w:eastAsia="SimSun" w:hAnsi="Times New Roman" w:cs="Times New Roman"/>
          <w:sz w:val="26"/>
          <w:szCs w:val="26"/>
          <w:lang w:val="sr-Cyrl-RS" w:eastAsia="zh-CN"/>
        </w:rPr>
      </w:pPr>
    </w:p>
    <w:p w:rsidR="00B71A56" w:rsidRPr="0017652F" w:rsidRDefault="00B71A56" w:rsidP="00B71A56">
      <w:pPr>
        <w:widowControl w:val="0"/>
        <w:tabs>
          <w:tab w:val="left" w:pos="1361"/>
        </w:tabs>
        <w:kinsoku w:val="0"/>
        <w:overflowPunct w:val="0"/>
        <w:autoSpaceDE w:val="0"/>
        <w:autoSpaceDN w:val="0"/>
        <w:adjustRightInd w:val="0"/>
        <w:spacing w:after="0" w:line="240" w:lineRule="auto"/>
        <w:jc w:val="center"/>
        <w:outlineLvl w:val="0"/>
        <w:rPr>
          <w:rFonts w:ascii="Times New Roman" w:eastAsia="SimSun" w:hAnsi="Times New Roman" w:cs="Times New Roman"/>
          <w:sz w:val="24"/>
          <w:szCs w:val="24"/>
          <w:lang w:val="sr-Cyrl-RS" w:eastAsia="zh-CN"/>
        </w:rPr>
      </w:pPr>
      <w:r w:rsidRPr="0017652F">
        <w:rPr>
          <w:rFonts w:ascii="Times New Roman" w:eastAsia="SimSun" w:hAnsi="Times New Roman" w:cs="Times New Roman"/>
          <w:b/>
          <w:bCs/>
          <w:spacing w:val="1"/>
          <w:sz w:val="24"/>
          <w:szCs w:val="24"/>
          <w:lang w:val="sr-Cyrl-RS" w:eastAsia="zh-CN"/>
        </w:rPr>
        <w:t>ВАЛ</w:t>
      </w:r>
      <w:r w:rsidRPr="0017652F">
        <w:rPr>
          <w:rFonts w:ascii="Times New Roman" w:eastAsia="SimSun" w:hAnsi="Times New Roman" w:cs="Times New Roman"/>
          <w:b/>
          <w:bCs/>
          <w:spacing w:val="-1"/>
          <w:sz w:val="24"/>
          <w:szCs w:val="24"/>
          <w:lang w:val="sr-Cyrl-RS" w:eastAsia="zh-CN"/>
        </w:rPr>
        <w:t>У</w:t>
      </w:r>
      <w:r w:rsidRPr="0017652F">
        <w:rPr>
          <w:rFonts w:ascii="Times New Roman" w:eastAsia="SimSun" w:hAnsi="Times New Roman" w:cs="Times New Roman"/>
          <w:b/>
          <w:bCs/>
          <w:sz w:val="24"/>
          <w:szCs w:val="24"/>
          <w:lang w:val="sr-Cyrl-RS" w:eastAsia="zh-CN"/>
        </w:rPr>
        <w:t>ТА И НА</w:t>
      </w:r>
      <w:r w:rsidRPr="0017652F">
        <w:rPr>
          <w:rFonts w:ascii="Times New Roman" w:eastAsia="SimSun" w:hAnsi="Times New Roman" w:cs="Times New Roman"/>
          <w:b/>
          <w:bCs/>
          <w:spacing w:val="-1"/>
          <w:sz w:val="24"/>
          <w:szCs w:val="24"/>
          <w:lang w:val="sr-Cyrl-RS" w:eastAsia="zh-CN"/>
        </w:rPr>
        <w:t>Ч</w:t>
      </w:r>
      <w:r w:rsidRPr="0017652F">
        <w:rPr>
          <w:rFonts w:ascii="Times New Roman" w:eastAsia="SimSun" w:hAnsi="Times New Roman" w:cs="Times New Roman"/>
          <w:b/>
          <w:bCs/>
          <w:sz w:val="24"/>
          <w:szCs w:val="24"/>
          <w:lang w:val="sr-Cyrl-RS" w:eastAsia="zh-CN"/>
        </w:rPr>
        <w:t>ИН ИЗ</w:t>
      </w:r>
      <w:r w:rsidRPr="0017652F">
        <w:rPr>
          <w:rFonts w:ascii="Times New Roman" w:eastAsia="SimSun" w:hAnsi="Times New Roman" w:cs="Times New Roman"/>
          <w:b/>
          <w:bCs/>
          <w:spacing w:val="-3"/>
          <w:sz w:val="24"/>
          <w:szCs w:val="24"/>
          <w:lang w:val="sr-Cyrl-RS" w:eastAsia="zh-CN"/>
        </w:rPr>
        <w:t>Р</w:t>
      </w:r>
      <w:r w:rsidRPr="0017652F">
        <w:rPr>
          <w:rFonts w:ascii="Times New Roman" w:eastAsia="SimSun" w:hAnsi="Times New Roman" w:cs="Times New Roman"/>
          <w:b/>
          <w:bCs/>
          <w:sz w:val="24"/>
          <w:szCs w:val="24"/>
          <w:lang w:val="sr-Cyrl-RS" w:eastAsia="zh-CN"/>
        </w:rPr>
        <w:t>А</w:t>
      </w:r>
      <w:r w:rsidRPr="0017652F">
        <w:rPr>
          <w:rFonts w:ascii="Times New Roman" w:eastAsia="SimSun" w:hAnsi="Times New Roman" w:cs="Times New Roman"/>
          <w:b/>
          <w:bCs/>
          <w:spacing w:val="1"/>
          <w:sz w:val="24"/>
          <w:szCs w:val="24"/>
          <w:lang w:val="sr-Cyrl-RS" w:eastAsia="zh-CN"/>
        </w:rPr>
        <w:t>Ж</w:t>
      </w:r>
      <w:r w:rsidRPr="0017652F">
        <w:rPr>
          <w:rFonts w:ascii="Times New Roman" w:eastAsia="SimSun" w:hAnsi="Times New Roman" w:cs="Times New Roman"/>
          <w:b/>
          <w:bCs/>
          <w:sz w:val="24"/>
          <w:szCs w:val="24"/>
          <w:lang w:val="sr-Cyrl-RS" w:eastAsia="zh-CN"/>
        </w:rPr>
        <w:t>АВАЊА</w:t>
      </w:r>
      <w:r w:rsidRPr="0017652F">
        <w:rPr>
          <w:rFonts w:ascii="Times New Roman" w:eastAsia="SimSun" w:hAnsi="Times New Roman" w:cs="Times New Roman"/>
          <w:b/>
          <w:bCs/>
          <w:spacing w:val="-2"/>
          <w:sz w:val="24"/>
          <w:szCs w:val="24"/>
          <w:lang w:val="sr-Cyrl-RS" w:eastAsia="zh-CN"/>
        </w:rPr>
        <w:t xml:space="preserve"> </w:t>
      </w:r>
      <w:r w:rsidRPr="0017652F">
        <w:rPr>
          <w:rFonts w:ascii="Times New Roman" w:eastAsia="SimSun" w:hAnsi="Times New Roman" w:cs="Times New Roman"/>
          <w:b/>
          <w:bCs/>
          <w:sz w:val="24"/>
          <w:szCs w:val="24"/>
          <w:lang w:val="sr-Cyrl-RS" w:eastAsia="zh-CN"/>
        </w:rPr>
        <w:t>ЦЕНЕ</w:t>
      </w:r>
    </w:p>
    <w:p w:rsidR="00B71A56" w:rsidRPr="0017652F" w:rsidRDefault="00B71A56" w:rsidP="00B71A56">
      <w:pPr>
        <w:widowControl w:val="0"/>
        <w:kinsoku w:val="0"/>
        <w:overflowPunct w:val="0"/>
        <w:autoSpaceDE w:val="0"/>
        <w:autoSpaceDN w:val="0"/>
        <w:adjustRightInd w:val="0"/>
        <w:spacing w:before="11" w:after="0" w:line="260" w:lineRule="exact"/>
        <w:rPr>
          <w:rFonts w:ascii="Times New Roman" w:eastAsia="SimSun" w:hAnsi="Times New Roman" w:cs="Times New Roman"/>
          <w:sz w:val="26"/>
          <w:szCs w:val="26"/>
          <w:lang w:val="sr-Cyrl-RS" w:eastAsia="zh-CN"/>
        </w:rPr>
      </w:pPr>
    </w:p>
    <w:p w:rsidR="00B71A56" w:rsidRPr="0017652F" w:rsidRDefault="00B71A56" w:rsidP="00B71A56">
      <w:pPr>
        <w:widowControl w:val="0"/>
        <w:kinsoku w:val="0"/>
        <w:overflowPunct w:val="0"/>
        <w:autoSpaceDE w:val="0"/>
        <w:autoSpaceDN w:val="0"/>
        <w:adjustRightInd w:val="0"/>
        <w:spacing w:after="0" w:line="240" w:lineRule="auto"/>
        <w:ind w:right="113"/>
        <w:jc w:val="both"/>
        <w:rPr>
          <w:rFonts w:ascii="Times New Roman" w:eastAsia="SimSun" w:hAnsi="Times New Roman" w:cs="Times New Roman"/>
          <w:sz w:val="24"/>
          <w:szCs w:val="24"/>
          <w:lang w:val="sr-Cyrl-RS" w:eastAsia="zh-CN"/>
        </w:rPr>
      </w:pPr>
      <w:r>
        <w:rPr>
          <w:rFonts w:ascii="Times New Roman" w:hAnsi="Times New Roman"/>
          <w:color w:val="000000"/>
          <w:spacing w:val="-3"/>
          <w:sz w:val="24"/>
          <w:szCs w:val="24"/>
          <w:lang w:val="sr-Cyrl-RS"/>
        </w:rPr>
        <w:tab/>
      </w:r>
      <w:r>
        <w:rPr>
          <w:rFonts w:ascii="Times New Roman" w:hAnsi="Times New Roman"/>
          <w:color w:val="000000"/>
          <w:spacing w:val="-3"/>
          <w:sz w:val="24"/>
          <w:szCs w:val="24"/>
          <w:lang w:val="sr-Cyrl-RS"/>
        </w:rPr>
        <w:tab/>
      </w:r>
      <w:r w:rsidRPr="0017652F">
        <w:rPr>
          <w:rFonts w:ascii="Times New Roman" w:hAnsi="Times New Roman"/>
          <w:color w:val="000000"/>
          <w:spacing w:val="-3"/>
          <w:sz w:val="24"/>
          <w:szCs w:val="24"/>
          <w:lang w:val="sr-Cyrl-RS"/>
        </w:rPr>
        <w:t xml:space="preserve">Цена услуге мора бити исказана у динарима, са и без пореза </w:t>
      </w:r>
      <w:r w:rsidRPr="0017652F">
        <w:rPr>
          <w:rFonts w:ascii="Times New Roman" w:hAnsi="Times New Roman"/>
          <w:color w:val="000000"/>
          <w:w w:val="104"/>
          <w:sz w:val="24"/>
          <w:szCs w:val="24"/>
          <w:lang w:val="sr-Cyrl-RS"/>
        </w:rPr>
        <w:t xml:space="preserve">на додату вредност, са урачунатим свим трошковима које понуђач има у реализацији </w:t>
      </w:r>
      <w:r w:rsidRPr="0017652F">
        <w:rPr>
          <w:rFonts w:ascii="Times New Roman" w:hAnsi="Times New Roman"/>
          <w:color w:val="000000"/>
          <w:spacing w:val="-3"/>
          <w:sz w:val="24"/>
          <w:szCs w:val="24"/>
          <w:lang w:val="sr-Cyrl-RS"/>
        </w:rPr>
        <w:t xml:space="preserve">предметне јавне набавке, с тим да ће се за оцену понуде узимати у обзир цена без пореза на </w:t>
      </w:r>
      <w:r w:rsidRPr="0017652F">
        <w:rPr>
          <w:rFonts w:ascii="Times New Roman" w:hAnsi="Times New Roman"/>
          <w:color w:val="000000"/>
          <w:spacing w:val="-4"/>
          <w:sz w:val="24"/>
          <w:szCs w:val="24"/>
          <w:lang w:val="sr-Cyrl-RS"/>
        </w:rPr>
        <w:t>додату вредност</w:t>
      </w:r>
      <w:r w:rsidRPr="0017652F">
        <w:rPr>
          <w:rFonts w:ascii="Times New Roman" w:eastAsia="SimSun" w:hAnsi="Times New Roman" w:cs="Times New Roman"/>
          <w:sz w:val="24"/>
          <w:szCs w:val="24"/>
          <w:lang w:val="sr-Cyrl-RS" w:eastAsia="zh-CN"/>
        </w:rPr>
        <w:t>.</w:t>
      </w:r>
      <w:r w:rsidRPr="0017652F">
        <w:rPr>
          <w:rFonts w:ascii="Times New Roman" w:eastAsia="SimSun" w:hAnsi="Times New Roman" w:cs="Times New Roman"/>
          <w:spacing w:val="11"/>
          <w:sz w:val="24"/>
          <w:szCs w:val="24"/>
          <w:lang w:val="sr-Cyrl-RS" w:eastAsia="zh-CN"/>
        </w:rPr>
        <w:t xml:space="preserve"> </w:t>
      </w:r>
      <w:r w:rsidRPr="0017652F">
        <w:rPr>
          <w:rFonts w:ascii="Times New Roman" w:eastAsia="SimSun" w:hAnsi="Times New Roman" w:cs="Times New Roman"/>
          <w:sz w:val="24"/>
          <w:szCs w:val="24"/>
          <w:lang w:val="sr-Cyrl-RS" w:eastAsia="zh-CN"/>
        </w:rPr>
        <w:t>На</w:t>
      </w:r>
      <w:r w:rsidRPr="0017652F">
        <w:rPr>
          <w:rFonts w:ascii="Times New Roman" w:eastAsia="SimSun" w:hAnsi="Times New Roman" w:cs="Times New Roman"/>
          <w:spacing w:val="10"/>
          <w:sz w:val="24"/>
          <w:szCs w:val="24"/>
          <w:lang w:val="sr-Cyrl-RS" w:eastAsia="zh-CN"/>
        </w:rPr>
        <w:t xml:space="preserve"> </w:t>
      </w:r>
      <w:r w:rsidRPr="0017652F">
        <w:rPr>
          <w:rFonts w:ascii="Times New Roman" w:eastAsia="SimSun" w:hAnsi="Times New Roman" w:cs="Times New Roman"/>
          <w:sz w:val="24"/>
          <w:szCs w:val="24"/>
          <w:lang w:val="sr-Cyrl-RS" w:eastAsia="zh-CN"/>
        </w:rPr>
        <w:t>кр</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pacing w:val="2"/>
          <w:sz w:val="24"/>
          <w:szCs w:val="24"/>
          <w:lang w:val="sr-Cyrl-RS" w:eastAsia="zh-CN"/>
        </w:rPr>
        <w:t>ј</w:t>
      </w:r>
      <w:r w:rsidRPr="0017652F">
        <w:rPr>
          <w:rFonts w:ascii="Times New Roman" w:eastAsia="SimSun" w:hAnsi="Times New Roman" w:cs="Times New Roman"/>
          <w:sz w:val="24"/>
          <w:szCs w:val="24"/>
          <w:lang w:val="sr-Cyrl-RS" w:eastAsia="zh-CN"/>
        </w:rPr>
        <w:t>у</w:t>
      </w:r>
      <w:r w:rsidRPr="0017652F">
        <w:rPr>
          <w:rFonts w:ascii="Times New Roman" w:eastAsia="SimSun" w:hAnsi="Times New Roman" w:cs="Times New Roman"/>
          <w:spacing w:val="6"/>
          <w:sz w:val="24"/>
          <w:szCs w:val="24"/>
          <w:lang w:val="sr-Cyrl-RS" w:eastAsia="zh-CN"/>
        </w:rPr>
        <w:t xml:space="preserve"> </w:t>
      </w:r>
      <w:r w:rsidRPr="0017652F">
        <w:rPr>
          <w:rFonts w:ascii="Times New Roman" w:eastAsia="SimSun" w:hAnsi="Times New Roman" w:cs="Times New Roman"/>
          <w:sz w:val="24"/>
          <w:szCs w:val="24"/>
          <w:lang w:val="sr-Cyrl-RS" w:eastAsia="zh-CN"/>
        </w:rPr>
        <w:t>обр</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ца</w:t>
      </w:r>
      <w:r w:rsidRPr="0017652F">
        <w:rPr>
          <w:rFonts w:ascii="Times New Roman" w:eastAsia="SimSun" w:hAnsi="Times New Roman" w:cs="Times New Roman"/>
          <w:spacing w:val="10"/>
          <w:sz w:val="24"/>
          <w:szCs w:val="24"/>
          <w:lang w:val="sr-Cyrl-RS" w:eastAsia="zh-CN"/>
        </w:rPr>
        <w:t xml:space="preserve"> </w:t>
      </w:r>
      <w:r w:rsidRPr="0017652F">
        <w:rPr>
          <w:rFonts w:ascii="Times New Roman" w:eastAsia="SimSun" w:hAnsi="Times New Roman" w:cs="Times New Roman"/>
          <w:sz w:val="24"/>
          <w:szCs w:val="24"/>
          <w:lang w:val="sr-Cyrl-RS" w:eastAsia="zh-CN"/>
        </w:rPr>
        <w:t>по</w:t>
      </w:r>
      <w:r w:rsidRPr="0017652F">
        <w:rPr>
          <w:rFonts w:ascii="Times New Roman" w:eastAsia="SimSun" w:hAnsi="Times New Roman" w:cs="Times New Roman"/>
          <w:spacing w:val="3"/>
          <w:sz w:val="24"/>
          <w:szCs w:val="24"/>
          <w:lang w:val="sr-Cyrl-RS" w:eastAsia="zh-CN"/>
        </w:rPr>
        <w:t>н</w:t>
      </w:r>
      <w:r w:rsidRPr="0017652F">
        <w:rPr>
          <w:rFonts w:ascii="Times New Roman" w:eastAsia="SimSun" w:hAnsi="Times New Roman" w:cs="Times New Roman"/>
          <w:spacing w:val="-5"/>
          <w:sz w:val="24"/>
          <w:szCs w:val="24"/>
          <w:lang w:val="sr-Cyrl-RS" w:eastAsia="zh-CN"/>
        </w:rPr>
        <w:t>у</w:t>
      </w:r>
      <w:r w:rsidRPr="0017652F">
        <w:rPr>
          <w:rFonts w:ascii="Times New Roman" w:eastAsia="SimSun" w:hAnsi="Times New Roman" w:cs="Times New Roman"/>
          <w:sz w:val="24"/>
          <w:szCs w:val="24"/>
          <w:lang w:val="sr-Cyrl-RS" w:eastAsia="zh-CN"/>
        </w:rPr>
        <w:t>де</w:t>
      </w:r>
      <w:r w:rsidRPr="0017652F">
        <w:rPr>
          <w:rFonts w:ascii="Times New Roman" w:eastAsia="SimSun" w:hAnsi="Times New Roman" w:cs="Times New Roman"/>
          <w:spacing w:val="11"/>
          <w:sz w:val="24"/>
          <w:szCs w:val="24"/>
          <w:lang w:val="sr-Cyrl-RS" w:eastAsia="zh-CN"/>
        </w:rPr>
        <w:t xml:space="preserve"> </w:t>
      </w:r>
      <w:r w:rsidRPr="0017652F">
        <w:rPr>
          <w:rFonts w:ascii="Times New Roman" w:eastAsia="SimSun" w:hAnsi="Times New Roman" w:cs="Times New Roman"/>
          <w:sz w:val="24"/>
          <w:szCs w:val="24"/>
          <w:lang w:val="sr-Cyrl-RS" w:eastAsia="zh-CN"/>
        </w:rPr>
        <w:t>и</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к</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pacing w:val="3"/>
          <w:sz w:val="24"/>
          <w:szCs w:val="24"/>
          <w:lang w:val="sr-Cyrl-RS" w:eastAsia="zh-CN"/>
        </w:rPr>
        <w:t>з</w:t>
      </w:r>
      <w:r w:rsidRPr="0017652F">
        <w:rPr>
          <w:rFonts w:ascii="Times New Roman" w:eastAsia="SimSun" w:hAnsi="Times New Roman" w:cs="Times New Roman"/>
          <w:spacing w:val="-8"/>
          <w:sz w:val="24"/>
          <w:szCs w:val="24"/>
          <w:lang w:val="sr-Cyrl-RS" w:eastAsia="zh-CN"/>
        </w:rPr>
        <w:t>у</w:t>
      </w:r>
      <w:r w:rsidRPr="0017652F">
        <w:rPr>
          <w:rFonts w:ascii="Times New Roman" w:eastAsia="SimSun" w:hAnsi="Times New Roman" w:cs="Times New Roman"/>
          <w:spacing w:val="2"/>
          <w:sz w:val="24"/>
          <w:szCs w:val="24"/>
          <w:lang w:val="sr-Cyrl-RS" w:eastAsia="zh-CN"/>
        </w:rPr>
        <w:t>ј</w:t>
      </w:r>
      <w:r w:rsidRPr="0017652F">
        <w:rPr>
          <w:rFonts w:ascii="Times New Roman" w:eastAsia="SimSun" w:hAnsi="Times New Roman" w:cs="Times New Roman"/>
          <w:sz w:val="24"/>
          <w:szCs w:val="24"/>
          <w:lang w:val="sr-Cyrl-RS" w:eastAsia="zh-CN"/>
        </w:rPr>
        <w:t>е</w:t>
      </w:r>
      <w:r w:rsidRPr="0017652F">
        <w:rPr>
          <w:rFonts w:ascii="Times New Roman" w:eastAsia="SimSun" w:hAnsi="Times New Roman" w:cs="Times New Roman"/>
          <w:spacing w:val="10"/>
          <w:sz w:val="24"/>
          <w:szCs w:val="24"/>
          <w:lang w:val="sr-Cyrl-RS" w:eastAsia="zh-CN"/>
        </w:rPr>
        <w:t xml:space="preserve"> </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е</w:t>
      </w:r>
      <w:r w:rsidRPr="0017652F">
        <w:rPr>
          <w:rFonts w:ascii="Times New Roman" w:eastAsia="SimSun" w:hAnsi="Times New Roman" w:cs="Times New Roman"/>
          <w:spacing w:val="15"/>
          <w:sz w:val="24"/>
          <w:szCs w:val="24"/>
          <w:lang w:val="sr-Cyrl-RS" w:eastAsia="zh-CN"/>
        </w:rPr>
        <w:t xml:space="preserve"> </w:t>
      </w:r>
      <w:r w:rsidRPr="0017652F">
        <w:rPr>
          <w:rFonts w:ascii="Times New Roman" w:eastAsia="SimSun" w:hAnsi="Times New Roman" w:cs="Times New Roman"/>
          <w:spacing w:val="-5"/>
          <w:sz w:val="24"/>
          <w:szCs w:val="24"/>
          <w:lang w:val="sr-Cyrl-RS" w:eastAsia="zh-CN"/>
        </w:rPr>
        <w:t>у</w:t>
      </w:r>
      <w:r w:rsidRPr="0017652F">
        <w:rPr>
          <w:rFonts w:ascii="Times New Roman" w:eastAsia="SimSun" w:hAnsi="Times New Roman" w:cs="Times New Roman"/>
          <w:spacing w:val="5"/>
          <w:sz w:val="24"/>
          <w:szCs w:val="24"/>
          <w:lang w:val="sr-Cyrl-RS" w:eastAsia="zh-CN"/>
        </w:rPr>
        <w:t>к</w:t>
      </w:r>
      <w:r w:rsidRPr="0017652F">
        <w:rPr>
          <w:rFonts w:ascii="Times New Roman" w:eastAsia="SimSun" w:hAnsi="Times New Roman" w:cs="Times New Roman"/>
          <w:spacing w:val="-8"/>
          <w:sz w:val="24"/>
          <w:szCs w:val="24"/>
          <w:lang w:val="sr-Cyrl-RS" w:eastAsia="zh-CN"/>
        </w:rPr>
        <w:t>у</w:t>
      </w:r>
      <w:r w:rsidRPr="0017652F">
        <w:rPr>
          <w:rFonts w:ascii="Times New Roman" w:eastAsia="SimSun" w:hAnsi="Times New Roman" w:cs="Times New Roman"/>
          <w:sz w:val="24"/>
          <w:szCs w:val="24"/>
          <w:lang w:val="sr-Cyrl-RS" w:eastAsia="zh-CN"/>
        </w:rPr>
        <w:t>пна</w:t>
      </w:r>
      <w:r w:rsidRPr="0017652F">
        <w:rPr>
          <w:rFonts w:ascii="Times New Roman" w:eastAsia="SimSun" w:hAnsi="Times New Roman" w:cs="Times New Roman"/>
          <w:spacing w:val="10"/>
          <w:sz w:val="24"/>
          <w:szCs w:val="24"/>
          <w:lang w:val="sr-Cyrl-RS" w:eastAsia="zh-CN"/>
        </w:rPr>
        <w:t xml:space="preserve"> </w:t>
      </w:r>
      <w:r w:rsidRPr="0017652F">
        <w:rPr>
          <w:rFonts w:ascii="Times New Roman" w:eastAsia="SimSun" w:hAnsi="Times New Roman" w:cs="Times New Roman"/>
          <w:sz w:val="24"/>
          <w:szCs w:val="24"/>
          <w:lang w:val="sr-Cyrl-RS" w:eastAsia="zh-CN"/>
        </w:rPr>
        <w:t>в</w:t>
      </w:r>
      <w:r w:rsidRPr="0017652F">
        <w:rPr>
          <w:rFonts w:ascii="Times New Roman" w:eastAsia="SimSun" w:hAnsi="Times New Roman" w:cs="Times New Roman"/>
          <w:spacing w:val="1"/>
          <w:sz w:val="24"/>
          <w:szCs w:val="24"/>
          <w:lang w:val="sr-Cyrl-RS" w:eastAsia="zh-CN"/>
        </w:rPr>
        <w:t>р</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д</w:t>
      </w:r>
      <w:r w:rsidRPr="0017652F">
        <w:rPr>
          <w:rFonts w:ascii="Times New Roman" w:eastAsia="SimSun" w:hAnsi="Times New Roman" w:cs="Times New Roman"/>
          <w:spacing w:val="1"/>
          <w:sz w:val="24"/>
          <w:szCs w:val="24"/>
          <w:lang w:val="sr-Cyrl-RS" w:eastAsia="zh-CN"/>
        </w:rPr>
        <w:t>н</w:t>
      </w:r>
      <w:r w:rsidRPr="0017652F">
        <w:rPr>
          <w:rFonts w:ascii="Times New Roman" w:eastAsia="SimSun" w:hAnsi="Times New Roman" w:cs="Times New Roman"/>
          <w:sz w:val="24"/>
          <w:szCs w:val="24"/>
          <w:lang w:val="sr-Cyrl-RS" w:eastAsia="zh-CN"/>
        </w:rPr>
        <w:t>о</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т</w:t>
      </w:r>
      <w:r w:rsidRPr="0017652F">
        <w:rPr>
          <w:rFonts w:ascii="Times New Roman" w:eastAsia="SimSun" w:hAnsi="Times New Roman" w:cs="Times New Roman"/>
          <w:spacing w:val="12"/>
          <w:sz w:val="24"/>
          <w:szCs w:val="24"/>
          <w:lang w:val="sr-Cyrl-RS" w:eastAsia="zh-CN"/>
        </w:rPr>
        <w:t xml:space="preserve"> </w:t>
      </w:r>
      <w:r w:rsidRPr="0017652F">
        <w:rPr>
          <w:rFonts w:ascii="Times New Roman" w:eastAsia="SimSun" w:hAnsi="Times New Roman" w:cs="Times New Roman"/>
          <w:sz w:val="24"/>
          <w:szCs w:val="24"/>
          <w:lang w:val="sr-Cyrl-RS" w:eastAsia="zh-CN"/>
        </w:rPr>
        <w:t>б</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з</w:t>
      </w:r>
      <w:r w:rsidRPr="0017652F">
        <w:rPr>
          <w:rFonts w:ascii="Times New Roman" w:eastAsia="SimSun" w:hAnsi="Times New Roman" w:cs="Times New Roman"/>
          <w:spacing w:val="12"/>
          <w:sz w:val="24"/>
          <w:szCs w:val="24"/>
          <w:lang w:val="sr-Cyrl-RS" w:eastAsia="zh-CN"/>
        </w:rPr>
        <w:t xml:space="preserve"> </w:t>
      </w:r>
      <w:r w:rsidRPr="0017652F">
        <w:rPr>
          <w:rFonts w:ascii="Times New Roman" w:eastAsia="SimSun" w:hAnsi="Times New Roman" w:cs="Times New Roman"/>
          <w:sz w:val="24"/>
          <w:szCs w:val="24"/>
          <w:lang w:val="sr-Cyrl-RS" w:eastAsia="zh-CN"/>
        </w:rPr>
        <w:t>П</w:t>
      </w:r>
      <w:r w:rsidRPr="0017652F">
        <w:rPr>
          <w:rFonts w:ascii="Times New Roman" w:eastAsia="SimSun" w:hAnsi="Times New Roman" w:cs="Times New Roman"/>
          <w:spacing w:val="-1"/>
          <w:sz w:val="24"/>
          <w:szCs w:val="24"/>
          <w:lang w:val="sr-Cyrl-RS" w:eastAsia="zh-CN"/>
        </w:rPr>
        <w:t>Д</w:t>
      </w:r>
      <w:r w:rsidRPr="0017652F">
        <w:rPr>
          <w:rFonts w:ascii="Times New Roman" w:eastAsia="SimSun" w:hAnsi="Times New Roman" w:cs="Times New Roman"/>
          <w:spacing w:val="8"/>
          <w:sz w:val="24"/>
          <w:szCs w:val="24"/>
          <w:lang w:val="sr-Cyrl-RS" w:eastAsia="zh-CN"/>
        </w:rPr>
        <w:t>В</w:t>
      </w:r>
      <w:r w:rsidRPr="0017652F">
        <w:rPr>
          <w:rFonts w:ascii="Times New Roman" w:eastAsia="SimSun" w:hAnsi="Times New Roman" w:cs="Times New Roman"/>
          <w:spacing w:val="1"/>
          <w:sz w:val="24"/>
          <w:szCs w:val="24"/>
          <w:lang w:val="sr-Cyrl-RS" w:eastAsia="zh-CN"/>
        </w:rPr>
        <w:t>-</w:t>
      </w:r>
      <w:r w:rsidRPr="0017652F">
        <w:rPr>
          <w:rFonts w:ascii="Times New Roman" w:eastAsia="SimSun" w:hAnsi="Times New Roman" w:cs="Times New Roman"/>
          <w:sz w:val="24"/>
          <w:szCs w:val="24"/>
          <w:lang w:val="sr-Cyrl-RS" w:eastAsia="zh-CN"/>
        </w:rPr>
        <w:t>а</w:t>
      </w:r>
      <w:r w:rsidRPr="0017652F">
        <w:rPr>
          <w:rFonts w:ascii="Times New Roman" w:eastAsia="SimSun" w:hAnsi="Times New Roman" w:cs="Times New Roman"/>
          <w:spacing w:val="10"/>
          <w:sz w:val="24"/>
          <w:szCs w:val="24"/>
          <w:lang w:val="sr-Cyrl-RS" w:eastAsia="zh-CN"/>
        </w:rPr>
        <w:t xml:space="preserve"> </w:t>
      </w:r>
      <w:r w:rsidRPr="0017652F">
        <w:rPr>
          <w:rFonts w:ascii="Times New Roman" w:eastAsia="SimSun" w:hAnsi="Times New Roman" w:cs="Times New Roman"/>
          <w:sz w:val="24"/>
          <w:szCs w:val="24"/>
          <w:lang w:val="sr-Cyrl-RS" w:eastAsia="zh-CN"/>
        </w:rPr>
        <w:t>и</w:t>
      </w:r>
      <w:r w:rsidRPr="0017652F">
        <w:rPr>
          <w:rFonts w:ascii="Times New Roman" w:eastAsia="SimSun" w:hAnsi="Times New Roman" w:cs="Times New Roman"/>
          <w:spacing w:val="15"/>
          <w:sz w:val="24"/>
          <w:szCs w:val="24"/>
          <w:lang w:val="sr-Cyrl-RS" w:eastAsia="zh-CN"/>
        </w:rPr>
        <w:t xml:space="preserve"> </w:t>
      </w:r>
      <w:r w:rsidRPr="0017652F">
        <w:rPr>
          <w:rFonts w:ascii="Times New Roman" w:eastAsia="SimSun" w:hAnsi="Times New Roman" w:cs="Times New Roman"/>
          <w:spacing w:val="-5"/>
          <w:sz w:val="24"/>
          <w:szCs w:val="24"/>
          <w:lang w:val="sr-Cyrl-RS" w:eastAsia="zh-CN"/>
        </w:rPr>
        <w:t>у</w:t>
      </w:r>
      <w:r w:rsidRPr="0017652F">
        <w:rPr>
          <w:rFonts w:ascii="Times New Roman" w:eastAsia="SimSun" w:hAnsi="Times New Roman" w:cs="Times New Roman"/>
          <w:spacing w:val="5"/>
          <w:sz w:val="24"/>
          <w:szCs w:val="24"/>
          <w:lang w:val="sr-Cyrl-RS" w:eastAsia="zh-CN"/>
        </w:rPr>
        <w:t>к</w:t>
      </w:r>
      <w:r w:rsidRPr="0017652F">
        <w:rPr>
          <w:rFonts w:ascii="Times New Roman" w:eastAsia="SimSun" w:hAnsi="Times New Roman" w:cs="Times New Roman"/>
          <w:spacing w:val="-8"/>
          <w:sz w:val="24"/>
          <w:szCs w:val="24"/>
          <w:lang w:val="sr-Cyrl-RS" w:eastAsia="zh-CN"/>
        </w:rPr>
        <w:t>у</w:t>
      </w:r>
      <w:r w:rsidRPr="0017652F">
        <w:rPr>
          <w:rFonts w:ascii="Times New Roman" w:eastAsia="SimSun" w:hAnsi="Times New Roman" w:cs="Times New Roman"/>
          <w:sz w:val="24"/>
          <w:szCs w:val="24"/>
          <w:lang w:val="sr-Cyrl-RS" w:eastAsia="zh-CN"/>
        </w:rPr>
        <w:t>п</w:t>
      </w:r>
      <w:r w:rsidRPr="0017652F">
        <w:rPr>
          <w:rFonts w:ascii="Times New Roman" w:eastAsia="SimSun" w:hAnsi="Times New Roman" w:cs="Times New Roman"/>
          <w:spacing w:val="3"/>
          <w:sz w:val="24"/>
          <w:szCs w:val="24"/>
          <w:lang w:val="sr-Cyrl-RS" w:eastAsia="zh-CN"/>
        </w:rPr>
        <w:t>н</w:t>
      </w:r>
      <w:r w:rsidRPr="0017652F">
        <w:rPr>
          <w:rFonts w:ascii="Times New Roman" w:eastAsia="SimSun" w:hAnsi="Times New Roman" w:cs="Times New Roman"/>
          <w:sz w:val="24"/>
          <w:szCs w:val="24"/>
          <w:lang w:val="sr-Cyrl-RS" w:eastAsia="zh-CN"/>
        </w:rPr>
        <w:t>а вр</w:t>
      </w:r>
      <w:r w:rsidRPr="0017652F">
        <w:rPr>
          <w:rFonts w:ascii="Times New Roman" w:eastAsia="SimSun" w:hAnsi="Times New Roman" w:cs="Times New Roman"/>
          <w:spacing w:val="-2"/>
          <w:sz w:val="24"/>
          <w:szCs w:val="24"/>
          <w:lang w:val="sr-Cyrl-RS" w:eastAsia="zh-CN"/>
        </w:rPr>
        <w:t>е</w:t>
      </w:r>
      <w:r w:rsidRPr="0017652F">
        <w:rPr>
          <w:rFonts w:ascii="Times New Roman" w:eastAsia="SimSun" w:hAnsi="Times New Roman" w:cs="Times New Roman"/>
          <w:sz w:val="24"/>
          <w:szCs w:val="24"/>
          <w:lang w:val="sr-Cyrl-RS" w:eastAsia="zh-CN"/>
        </w:rPr>
        <w:t>д</w:t>
      </w:r>
      <w:r w:rsidRPr="0017652F">
        <w:rPr>
          <w:rFonts w:ascii="Times New Roman" w:eastAsia="SimSun" w:hAnsi="Times New Roman" w:cs="Times New Roman"/>
          <w:spacing w:val="1"/>
          <w:sz w:val="24"/>
          <w:szCs w:val="24"/>
          <w:lang w:val="sr-Cyrl-RS" w:eastAsia="zh-CN"/>
        </w:rPr>
        <w:t>н</w:t>
      </w:r>
      <w:r w:rsidRPr="0017652F">
        <w:rPr>
          <w:rFonts w:ascii="Times New Roman" w:eastAsia="SimSun" w:hAnsi="Times New Roman" w:cs="Times New Roman"/>
          <w:sz w:val="24"/>
          <w:szCs w:val="24"/>
          <w:lang w:val="sr-Cyrl-RS" w:eastAsia="zh-CN"/>
        </w:rPr>
        <w:t>о</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 xml:space="preserve">т </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а</w:t>
      </w:r>
      <w:r w:rsidRPr="0017652F">
        <w:rPr>
          <w:rFonts w:ascii="Times New Roman" w:eastAsia="SimSun" w:hAnsi="Times New Roman" w:cs="Times New Roman"/>
          <w:spacing w:val="-1"/>
          <w:sz w:val="24"/>
          <w:szCs w:val="24"/>
          <w:lang w:val="sr-Cyrl-RS" w:eastAsia="zh-CN"/>
        </w:rPr>
        <w:t xml:space="preserve"> </w:t>
      </w:r>
      <w:r w:rsidRPr="0017652F">
        <w:rPr>
          <w:rFonts w:ascii="Times New Roman" w:eastAsia="SimSun" w:hAnsi="Times New Roman" w:cs="Times New Roman"/>
          <w:sz w:val="24"/>
          <w:szCs w:val="24"/>
          <w:lang w:val="sr-Cyrl-RS" w:eastAsia="zh-CN"/>
        </w:rPr>
        <w:t>П</w:t>
      </w:r>
      <w:r w:rsidRPr="0017652F">
        <w:rPr>
          <w:rFonts w:ascii="Times New Roman" w:eastAsia="SimSun" w:hAnsi="Times New Roman" w:cs="Times New Roman"/>
          <w:spacing w:val="1"/>
          <w:sz w:val="24"/>
          <w:szCs w:val="24"/>
          <w:lang w:val="sr-Cyrl-RS" w:eastAsia="zh-CN"/>
        </w:rPr>
        <w:t>Д</w:t>
      </w:r>
      <w:r w:rsidRPr="0017652F">
        <w:rPr>
          <w:rFonts w:ascii="Times New Roman" w:eastAsia="SimSun" w:hAnsi="Times New Roman" w:cs="Times New Roman"/>
          <w:spacing w:val="-1"/>
          <w:sz w:val="24"/>
          <w:szCs w:val="24"/>
          <w:lang w:val="sr-Cyrl-RS" w:eastAsia="zh-CN"/>
        </w:rPr>
        <w:t>В-ом</w:t>
      </w:r>
      <w:r w:rsidRPr="0017652F">
        <w:rPr>
          <w:rFonts w:ascii="Times New Roman" w:eastAsia="SimSun" w:hAnsi="Times New Roman" w:cs="Times New Roman"/>
          <w:sz w:val="24"/>
          <w:szCs w:val="24"/>
          <w:lang w:val="sr-Cyrl-RS" w:eastAsia="zh-CN"/>
        </w:rPr>
        <w:t>.</w:t>
      </w:r>
    </w:p>
    <w:p w:rsidR="00B71A56" w:rsidRPr="0017652F" w:rsidRDefault="00B71A56" w:rsidP="00B71A56">
      <w:pPr>
        <w:widowControl w:val="0"/>
        <w:kinsoku w:val="0"/>
        <w:overflowPunct w:val="0"/>
        <w:autoSpaceDE w:val="0"/>
        <w:autoSpaceDN w:val="0"/>
        <w:adjustRightInd w:val="0"/>
        <w:spacing w:after="0" w:line="240" w:lineRule="auto"/>
        <w:ind w:right="121"/>
        <w:jc w:val="both"/>
        <w:rPr>
          <w:rFonts w:ascii="Times New Roman" w:eastAsia="SimSun" w:hAnsi="Times New Roman" w:cs="Times New Roman"/>
          <w:sz w:val="24"/>
          <w:szCs w:val="24"/>
          <w:lang w:val="sr-Cyrl-RS" w:eastAsia="zh-CN"/>
        </w:rPr>
      </w:pPr>
      <w:r>
        <w:rPr>
          <w:rFonts w:ascii="Times New Roman" w:eastAsia="SimSun" w:hAnsi="Times New Roman" w:cs="Times New Roman"/>
          <w:sz w:val="24"/>
          <w:szCs w:val="24"/>
          <w:lang w:val="sr-Cyrl-RS" w:eastAsia="zh-CN"/>
        </w:rPr>
        <w:tab/>
      </w:r>
      <w:r>
        <w:rPr>
          <w:rFonts w:ascii="Times New Roman" w:eastAsia="SimSun" w:hAnsi="Times New Roman" w:cs="Times New Roman"/>
          <w:sz w:val="24"/>
          <w:szCs w:val="24"/>
          <w:lang w:val="sr-Cyrl-RS" w:eastAsia="zh-CN"/>
        </w:rPr>
        <w:tab/>
      </w:r>
      <w:r w:rsidRPr="0017652F">
        <w:rPr>
          <w:rFonts w:ascii="Times New Roman" w:eastAsia="SimSun" w:hAnsi="Times New Roman" w:cs="Times New Roman"/>
          <w:sz w:val="24"/>
          <w:szCs w:val="24"/>
          <w:lang w:val="sr-Cyrl-RS" w:eastAsia="zh-CN"/>
        </w:rPr>
        <w:t>Цена услуге коју Понуђач пружа Наручиоцу а</w:t>
      </w:r>
      <w:r w:rsidRPr="0017652F">
        <w:rPr>
          <w:rFonts w:ascii="Times New Roman" w:eastAsia="SimSun" w:hAnsi="Times New Roman" w:cs="Times New Roman"/>
          <w:spacing w:val="37"/>
          <w:sz w:val="24"/>
          <w:szCs w:val="24"/>
          <w:lang w:val="sr-Cyrl-RS" w:eastAsia="zh-CN"/>
        </w:rPr>
        <w:t xml:space="preserve"> </w:t>
      </w:r>
      <w:r w:rsidRPr="0017652F">
        <w:rPr>
          <w:rFonts w:ascii="Times New Roman" w:eastAsia="SimSun" w:hAnsi="Times New Roman" w:cs="Times New Roman"/>
          <w:sz w:val="24"/>
          <w:szCs w:val="24"/>
          <w:lang w:val="sr-Cyrl-RS" w:eastAsia="zh-CN"/>
        </w:rPr>
        <w:t>ко</w:t>
      </w:r>
      <w:r w:rsidRPr="0017652F">
        <w:rPr>
          <w:rFonts w:ascii="Times New Roman" w:eastAsia="SimSun" w:hAnsi="Times New Roman" w:cs="Times New Roman"/>
          <w:spacing w:val="2"/>
          <w:sz w:val="24"/>
          <w:szCs w:val="24"/>
          <w:lang w:val="sr-Cyrl-RS" w:eastAsia="zh-CN"/>
        </w:rPr>
        <w:t>ј</w:t>
      </w:r>
      <w:r w:rsidRPr="0017652F">
        <w:rPr>
          <w:rFonts w:ascii="Times New Roman" w:eastAsia="SimSun" w:hAnsi="Times New Roman" w:cs="Times New Roman"/>
          <w:sz w:val="24"/>
          <w:szCs w:val="24"/>
          <w:lang w:val="sr-Cyrl-RS" w:eastAsia="zh-CN"/>
        </w:rPr>
        <w:t>у</w:t>
      </w:r>
      <w:r w:rsidRPr="0017652F">
        <w:rPr>
          <w:rFonts w:ascii="Times New Roman" w:eastAsia="SimSun" w:hAnsi="Times New Roman" w:cs="Times New Roman"/>
          <w:spacing w:val="33"/>
          <w:sz w:val="24"/>
          <w:szCs w:val="24"/>
          <w:lang w:val="sr-Cyrl-RS" w:eastAsia="zh-CN"/>
        </w:rPr>
        <w:t xml:space="preserve"> </w:t>
      </w:r>
      <w:r w:rsidRPr="0017652F">
        <w:rPr>
          <w:rFonts w:ascii="Times New Roman" w:eastAsia="SimSun" w:hAnsi="Times New Roman" w:cs="Times New Roman"/>
          <w:sz w:val="24"/>
          <w:szCs w:val="24"/>
          <w:lang w:val="sr-Cyrl-RS" w:eastAsia="zh-CN"/>
        </w:rPr>
        <w:t>по</w:t>
      </w:r>
      <w:r w:rsidRPr="0017652F">
        <w:rPr>
          <w:rFonts w:ascii="Times New Roman" w:eastAsia="SimSun" w:hAnsi="Times New Roman" w:cs="Times New Roman"/>
          <w:spacing w:val="3"/>
          <w:sz w:val="24"/>
          <w:szCs w:val="24"/>
          <w:lang w:val="sr-Cyrl-RS" w:eastAsia="zh-CN"/>
        </w:rPr>
        <w:t>н</w:t>
      </w:r>
      <w:r w:rsidRPr="0017652F">
        <w:rPr>
          <w:rFonts w:ascii="Times New Roman" w:eastAsia="SimSun" w:hAnsi="Times New Roman" w:cs="Times New Roman"/>
          <w:spacing w:val="-5"/>
          <w:sz w:val="24"/>
          <w:szCs w:val="24"/>
          <w:lang w:val="sr-Cyrl-RS" w:eastAsia="zh-CN"/>
        </w:rPr>
        <w:t>у</w:t>
      </w:r>
      <w:r w:rsidRPr="0017652F">
        <w:rPr>
          <w:rFonts w:ascii="Times New Roman" w:eastAsia="SimSun" w:hAnsi="Times New Roman" w:cs="Times New Roman"/>
          <w:sz w:val="24"/>
          <w:szCs w:val="24"/>
          <w:lang w:val="sr-Cyrl-RS" w:eastAsia="zh-CN"/>
        </w:rPr>
        <w:t>ди</w:t>
      </w:r>
      <w:r w:rsidRPr="0017652F">
        <w:rPr>
          <w:rFonts w:ascii="Times New Roman" w:eastAsia="SimSun" w:hAnsi="Times New Roman" w:cs="Times New Roman"/>
          <w:spacing w:val="39"/>
          <w:sz w:val="24"/>
          <w:szCs w:val="24"/>
          <w:lang w:val="sr-Cyrl-RS" w:eastAsia="zh-CN"/>
        </w:rPr>
        <w:t xml:space="preserve"> </w:t>
      </w:r>
      <w:r w:rsidRPr="0017652F">
        <w:rPr>
          <w:rFonts w:ascii="Times New Roman" w:eastAsia="SimSun" w:hAnsi="Times New Roman" w:cs="Times New Roman"/>
          <w:sz w:val="24"/>
          <w:szCs w:val="24"/>
          <w:lang w:val="sr-Cyrl-RS" w:eastAsia="zh-CN"/>
        </w:rPr>
        <w:t>Понуђ</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ч</w:t>
      </w:r>
      <w:r w:rsidRPr="0017652F">
        <w:rPr>
          <w:rFonts w:ascii="Times New Roman" w:eastAsia="SimSun" w:hAnsi="Times New Roman" w:cs="Times New Roman"/>
          <w:spacing w:val="37"/>
          <w:sz w:val="24"/>
          <w:szCs w:val="24"/>
          <w:lang w:val="sr-Cyrl-RS" w:eastAsia="zh-CN"/>
        </w:rPr>
        <w:t xml:space="preserve"> </w:t>
      </w:r>
      <w:r w:rsidRPr="0017652F">
        <w:rPr>
          <w:rFonts w:ascii="Times New Roman" w:eastAsia="SimSun" w:hAnsi="Times New Roman" w:cs="Times New Roman"/>
          <w:sz w:val="24"/>
          <w:szCs w:val="24"/>
          <w:lang w:val="sr-Cyrl-RS" w:eastAsia="zh-CN"/>
        </w:rPr>
        <w:t>б</w:t>
      </w:r>
      <w:r w:rsidRPr="0017652F">
        <w:rPr>
          <w:rFonts w:ascii="Times New Roman" w:eastAsia="SimSun" w:hAnsi="Times New Roman" w:cs="Times New Roman"/>
          <w:spacing w:val="1"/>
          <w:sz w:val="24"/>
          <w:szCs w:val="24"/>
          <w:lang w:val="sr-Cyrl-RS" w:eastAsia="zh-CN"/>
        </w:rPr>
        <w:t>и</w:t>
      </w:r>
      <w:r w:rsidRPr="0017652F">
        <w:rPr>
          <w:rFonts w:ascii="Times New Roman" w:eastAsia="SimSun" w:hAnsi="Times New Roman" w:cs="Times New Roman"/>
          <w:sz w:val="24"/>
          <w:szCs w:val="24"/>
          <w:lang w:val="sr-Cyrl-RS" w:eastAsia="zh-CN"/>
        </w:rPr>
        <w:t>ће</w:t>
      </w:r>
      <w:r w:rsidRPr="0017652F">
        <w:rPr>
          <w:rFonts w:ascii="Times New Roman" w:eastAsia="SimSun" w:hAnsi="Times New Roman" w:cs="Times New Roman"/>
          <w:spacing w:val="37"/>
          <w:sz w:val="24"/>
          <w:szCs w:val="24"/>
          <w:lang w:val="sr-Cyrl-RS" w:eastAsia="zh-CN"/>
        </w:rPr>
        <w:t xml:space="preserve"> </w:t>
      </w:r>
      <w:r w:rsidRPr="0017652F">
        <w:rPr>
          <w:rFonts w:ascii="Times New Roman" w:eastAsia="SimSun" w:hAnsi="Times New Roman" w:cs="Times New Roman"/>
          <w:sz w:val="24"/>
          <w:szCs w:val="24"/>
          <w:lang w:val="sr-Cyrl-RS" w:eastAsia="zh-CN"/>
        </w:rPr>
        <w:t>ф</w:t>
      </w:r>
      <w:r w:rsidRPr="0017652F">
        <w:rPr>
          <w:rFonts w:ascii="Times New Roman" w:eastAsia="SimSun" w:hAnsi="Times New Roman" w:cs="Times New Roman"/>
          <w:spacing w:val="1"/>
          <w:sz w:val="24"/>
          <w:szCs w:val="24"/>
          <w:lang w:val="sr-Cyrl-RS" w:eastAsia="zh-CN"/>
        </w:rPr>
        <w:t>и</w:t>
      </w:r>
      <w:r w:rsidRPr="0017652F">
        <w:rPr>
          <w:rFonts w:ascii="Times New Roman" w:eastAsia="SimSun" w:hAnsi="Times New Roman" w:cs="Times New Roman"/>
          <w:sz w:val="24"/>
          <w:szCs w:val="24"/>
          <w:lang w:val="sr-Cyrl-RS" w:eastAsia="zh-CN"/>
        </w:rPr>
        <w:t>к</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на</w:t>
      </w:r>
      <w:r w:rsidRPr="0017652F">
        <w:rPr>
          <w:rFonts w:ascii="Times New Roman" w:eastAsia="SimSun" w:hAnsi="Times New Roman" w:cs="Times New Roman"/>
          <w:spacing w:val="37"/>
          <w:sz w:val="24"/>
          <w:szCs w:val="24"/>
          <w:lang w:val="sr-Cyrl-RS" w:eastAsia="zh-CN"/>
        </w:rPr>
        <w:t xml:space="preserve"> </w:t>
      </w:r>
      <w:r w:rsidRPr="0017652F">
        <w:rPr>
          <w:rFonts w:ascii="Times New Roman" w:eastAsia="SimSun" w:hAnsi="Times New Roman" w:cs="Times New Roman"/>
          <w:sz w:val="24"/>
          <w:szCs w:val="24"/>
          <w:lang w:val="sr-Cyrl-RS" w:eastAsia="zh-CN"/>
        </w:rPr>
        <w:t>током</w:t>
      </w:r>
      <w:r w:rsidRPr="0017652F">
        <w:rPr>
          <w:rFonts w:ascii="Times New Roman" w:eastAsia="SimSun" w:hAnsi="Times New Roman" w:cs="Times New Roman"/>
          <w:spacing w:val="37"/>
          <w:sz w:val="24"/>
          <w:szCs w:val="24"/>
          <w:lang w:val="sr-Cyrl-RS" w:eastAsia="zh-CN"/>
        </w:rPr>
        <w:t xml:space="preserve"> </w:t>
      </w:r>
      <w:r w:rsidRPr="0017652F">
        <w:rPr>
          <w:rFonts w:ascii="Times New Roman" w:eastAsia="SimSun" w:hAnsi="Times New Roman" w:cs="Times New Roman"/>
          <w:sz w:val="24"/>
          <w:szCs w:val="24"/>
          <w:lang w:val="sr-Cyrl-RS" w:eastAsia="zh-CN"/>
        </w:rPr>
        <w:t>изврш</w:t>
      </w:r>
      <w:r w:rsidRPr="0017652F">
        <w:rPr>
          <w:rFonts w:ascii="Times New Roman" w:eastAsia="SimSun" w:hAnsi="Times New Roman" w:cs="Times New Roman"/>
          <w:spacing w:val="-2"/>
          <w:sz w:val="24"/>
          <w:szCs w:val="24"/>
          <w:lang w:val="sr-Cyrl-RS" w:eastAsia="zh-CN"/>
        </w:rPr>
        <w:t>е</w:t>
      </w:r>
      <w:r w:rsidRPr="0017652F">
        <w:rPr>
          <w:rFonts w:ascii="Times New Roman" w:eastAsia="SimSun" w:hAnsi="Times New Roman" w:cs="Times New Roman"/>
          <w:sz w:val="24"/>
          <w:szCs w:val="24"/>
          <w:lang w:val="sr-Cyrl-RS" w:eastAsia="zh-CN"/>
        </w:rPr>
        <w:t>ња</w:t>
      </w:r>
      <w:r w:rsidRPr="0017652F">
        <w:rPr>
          <w:rFonts w:ascii="Times New Roman" w:eastAsia="SimSun" w:hAnsi="Times New Roman" w:cs="Times New Roman"/>
          <w:spacing w:val="41"/>
          <w:sz w:val="24"/>
          <w:szCs w:val="24"/>
          <w:lang w:val="sr-Cyrl-RS" w:eastAsia="zh-CN"/>
        </w:rPr>
        <w:t xml:space="preserve"> </w:t>
      </w:r>
      <w:r w:rsidRPr="0017652F">
        <w:rPr>
          <w:rFonts w:ascii="Times New Roman" w:eastAsia="SimSun" w:hAnsi="Times New Roman" w:cs="Times New Roman"/>
          <w:spacing w:val="-5"/>
          <w:sz w:val="24"/>
          <w:szCs w:val="24"/>
          <w:lang w:val="sr-Cyrl-RS" w:eastAsia="zh-CN"/>
        </w:rPr>
        <w:t>у</w:t>
      </w:r>
      <w:r w:rsidRPr="0017652F">
        <w:rPr>
          <w:rFonts w:ascii="Times New Roman" w:eastAsia="SimSun" w:hAnsi="Times New Roman" w:cs="Times New Roman"/>
          <w:sz w:val="24"/>
          <w:szCs w:val="24"/>
          <w:lang w:val="sr-Cyrl-RS" w:eastAsia="zh-CN"/>
        </w:rPr>
        <w:t>гово</w:t>
      </w:r>
      <w:r w:rsidRPr="0017652F">
        <w:rPr>
          <w:rFonts w:ascii="Times New Roman" w:eastAsia="SimSun" w:hAnsi="Times New Roman" w:cs="Times New Roman"/>
          <w:spacing w:val="1"/>
          <w:sz w:val="24"/>
          <w:szCs w:val="24"/>
          <w:lang w:val="sr-Cyrl-RS" w:eastAsia="zh-CN"/>
        </w:rPr>
        <w:t>р</w:t>
      </w:r>
      <w:r w:rsidRPr="0017652F">
        <w:rPr>
          <w:rFonts w:ascii="Times New Roman" w:eastAsia="SimSun" w:hAnsi="Times New Roman" w:cs="Times New Roman"/>
          <w:sz w:val="24"/>
          <w:szCs w:val="24"/>
          <w:lang w:val="sr-Cyrl-RS" w:eastAsia="zh-CN"/>
        </w:rPr>
        <w:t>а</w:t>
      </w:r>
      <w:r w:rsidRPr="0017652F">
        <w:rPr>
          <w:rFonts w:ascii="Times New Roman" w:eastAsia="SimSun" w:hAnsi="Times New Roman" w:cs="Times New Roman"/>
          <w:spacing w:val="37"/>
          <w:sz w:val="24"/>
          <w:szCs w:val="24"/>
          <w:lang w:val="sr-Cyrl-RS" w:eastAsia="zh-CN"/>
        </w:rPr>
        <w:t xml:space="preserve"> </w:t>
      </w:r>
      <w:r w:rsidRPr="0017652F">
        <w:rPr>
          <w:rFonts w:ascii="Times New Roman" w:eastAsia="SimSun" w:hAnsi="Times New Roman" w:cs="Times New Roman"/>
          <w:sz w:val="24"/>
          <w:szCs w:val="24"/>
          <w:lang w:val="sr-Cyrl-RS" w:eastAsia="zh-CN"/>
        </w:rPr>
        <w:t>и</w:t>
      </w:r>
      <w:r w:rsidRPr="0017652F">
        <w:rPr>
          <w:rFonts w:ascii="Times New Roman" w:eastAsia="SimSun" w:hAnsi="Times New Roman" w:cs="Times New Roman"/>
          <w:spacing w:val="39"/>
          <w:sz w:val="24"/>
          <w:szCs w:val="24"/>
          <w:lang w:val="sr-Cyrl-RS" w:eastAsia="zh-CN"/>
        </w:rPr>
        <w:t xml:space="preserve"> </w:t>
      </w:r>
      <w:r w:rsidRPr="0017652F">
        <w:rPr>
          <w:rFonts w:ascii="Times New Roman" w:eastAsia="SimSun" w:hAnsi="Times New Roman" w:cs="Times New Roman"/>
          <w:sz w:val="24"/>
          <w:szCs w:val="24"/>
          <w:lang w:val="sr-Cyrl-RS" w:eastAsia="zh-CN"/>
        </w:rPr>
        <w:t>н</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pacing w:val="37"/>
          <w:sz w:val="24"/>
          <w:szCs w:val="24"/>
          <w:lang w:val="sr-Cyrl-RS" w:eastAsia="zh-CN"/>
        </w:rPr>
        <w:t xml:space="preserve"> </w:t>
      </w:r>
      <w:r w:rsidRPr="0017652F">
        <w:rPr>
          <w:rFonts w:ascii="Times New Roman" w:eastAsia="SimSun" w:hAnsi="Times New Roman" w:cs="Times New Roman"/>
          <w:sz w:val="24"/>
          <w:szCs w:val="24"/>
          <w:lang w:val="sr-Cyrl-RS" w:eastAsia="zh-CN"/>
        </w:rPr>
        <w:t>подлеже про</w:t>
      </w:r>
      <w:r w:rsidRPr="0017652F">
        <w:rPr>
          <w:rFonts w:ascii="Times New Roman" w:eastAsia="SimSun" w:hAnsi="Times New Roman" w:cs="Times New Roman"/>
          <w:spacing w:val="-1"/>
          <w:sz w:val="24"/>
          <w:szCs w:val="24"/>
          <w:lang w:val="sr-Cyrl-RS" w:eastAsia="zh-CN"/>
        </w:rPr>
        <w:t>ме</w:t>
      </w:r>
      <w:r w:rsidRPr="0017652F">
        <w:rPr>
          <w:rFonts w:ascii="Times New Roman" w:eastAsia="SimSun" w:hAnsi="Times New Roman" w:cs="Times New Roman"/>
          <w:sz w:val="24"/>
          <w:szCs w:val="24"/>
          <w:lang w:val="sr-Cyrl-RS" w:eastAsia="zh-CN"/>
        </w:rPr>
        <w:t>н</w:t>
      </w:r>
      <w:r w:rsidRPr="0017652F">
        <w:rPr>
          <w:rFonts w:ascii="Times New Roman" w:eastAsia="SimSun" w:hAnsi="Times New Roman" w:cs="Times New Roman"/>
          <w:spacing w:val="-1"/>
          <w:sz w:val="24"/>
          <w:szCs w:val="24"/>
          <w:lang w:val="sr-Cyrl-RS" w:eastAsia="zh-CN"/>
        </w:rPr>
        <w:t>ам</w:t>
      </w:r>
      <w:r w:rsidRPr="0017652F">
        <w:rPr>
          <w:rFonts w:ascii="Times New Roman" w:eastAsia="SimSun" w:hAnsi="Times New Roman" w:cs="Times New Roman"/>
          <w:sz w:val="24"/>
          <w:szCs w:val="24"/>
          <w:lang w:val="sr-Cyrl-RS" w:eastAsia="zh-CN"/>
        </w:rPr>
        <w:t>а</w:t>
      </w:r>
      <w:r w:rsidRPr="0017652F">
        <w:rPr>
          <w:rFonts w:ascii="Times New Roman" w:eastAsia="SimSun" w:hAnsi="Times New Roman" w:cs="Times New Roman"/>
          <w:spacing w:val="-1"/>
          <w:sz w:val="24"/>
          <w:szCs w:val="24"/>
          <w:lang w:val="sr-Cyrl-RS" w:eastAsia="zh-CN"/>
        </w:rPr>
        <w:t xml:space="preserve"> </w:t>
      </w:r>
      <w:r w:rsidRPr="0017652F">
        <w:rPr>
          <w:rFonts w:ascii="Times New Roman" w:eastAsia="SimSun" w:hAnsi="Times New Roman" w:cs="Times New Roman"/>
          <w:sz w:val="24"/>
          <w:szCs w:val="24"/>
          <w:lang w:val="sr-Cyrl-RS" w:eastAsia="zh-CN"/>
        </w:rPr>
        <w:t>ни из</w:t>
      </w:r>
      <w:r w:rsidRPr="0017652F">
        <w:rPr>
          <w:rFonts w:ascii="Times New Roman" w:eastAsia="SimSun" w:hAnsi="Times New Roman" w:cs="Times New Roman"/>
          <w:spacing w:val="-2"/>
          <w:sz w:val="24"/>
          <w:szCs w:val="24"/>
          <w:lang w:val="sr-Cyrl-RS" w:eastAsia="zh-CN"/>
        </w:rPr>
        <w:t xml:space="preserve"> </w:t>
      </w:r>
      <w:r w:rsidRPr="0017652F">
        <w:rPr>
          <w:rFonts w:ascii="Times New Roman" w:eastAsia="SimSun" w:hAnsi="Times New Roman" w:cs="Times New Roman"/>
          <w:sz w:val="24"/>
          <w:szCs w:val="24"/>
          <w:lang w:val="sr-Cyrl-RS" w:eastAsia="zh-CN"/>
        </w:rPr>
        <w:t>к</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квог р</w:t>
      </w:r>
      <w:r w:rsidRPr="0017652F">
        <w:rPr>
          <w:rFonts w:ascii="Times New Roman" w:eastAsia="SimSun" w:hAnsi="Times New Roman" w:cs="Times New Roman"/>
          <w:spacing w:val="-2"/>
          <w:sz w:val="24"/>
          <w:szCs w:val="24"/>
          <w:lang w:val="sr-Cyrl-RS" w:eastAsia="zh-CN"/>
        </w:rPr>
        <w:t>а</w:t>
      </w:r>
      <w:r w:rsidRPr="0017652F">
        <w:rPr>
          <w:rFonts w:ascii="Times New Roman" w:eastAsia="SimSun" w:hAnsi="Times New Roman" w:cs="Times New Roman"/>
          <w:sz w:val="24"/>
          <w:szCs w:val="24"/>
          <w:lang w:val="sr-Cyrl-RS" w:eastAsia="zh-CN"/>
        </w:rPr>
        <w:t>злог</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w:t>
      </w:r>
    </w:p>
    <w:p w:rsidR="00B71A56" w:rsidRPr="0017652F" w:rsidRDefault="00B71A56" w:rsidP="00B71A56">
      <w:pPr>
        <w:widowControl w:val="0"/>
        <w:autoSpaceDE w:val="0"/>
        <w:autoSpaceDN w:val="0"/>
        <w:adjustRightInd w:val="0"/>
        <w:spacing w:after="0" w:line="240" w:lineRule="auto"/>
        <w:ind w:right="121"/>
        <w:jc w:val="both"/>
        <w:rPr>
          <w:rFonts w:ascii="Times New Roman" w:eastAsia="SimSun" w:hAnsi="Times New Roman" w:cs="Times New Roman"/>
          <w:sz w:val="24"/>
          <w:szCs w:val="24"/>
          <w:lang w:val="sr-Cyrl-RS" w:eastAsia="zh-CN"/>
        </w:rPr>
      </w:pPr>
      <w:r w:rsidRPr="0017652F">
        <w:rPr>
          <w:rFonts w:ascii="Times New Roman" w:eastAsia="SimSun" w:hAnsi="Times New Roman" w:cs="Times New Roman"/>
          <w:sz w:val="24"/>
          <w:szCs w:val="24"/>
          <w:lang w:val="sr-Cyrl-RS" w:eastAsia="zh-CN"/>
        </w:rPr>
        <w:t>У цену услуге су урачунати сви припадајући трошкови Понуђача неопходни за реализацију услуге.</w:t>
      </w:r>
    </w:p>
    <w:p w:rsidR="00B71A56" w:rsidRPr="0017652F" w:rsidRDefault="00B71A56" w:rsidP="00B71A56">
      <w:pPr>
        <w:widowControl w:val="0"/>
        <w:kinsoku w:val="0"/>
        <w:overflowPunct w:val="0"/>
        <w:autoSpaceDE w:val="0"/>
        <w:autoSpaceDN w:val="0"/>
        <w:adjustRightInd w:val="0"/>
        <w:spacing w:after="0" w:line="240" w:lineRule="auto"/>
        <w:rPr>
          <w:rFonts w:ascii="Times New Roman" w:eastAsia="SimSun" w:hAnsi="Times New Roman" w:cs="Times New Roman"/>
          <w:sz w:val="24"/>
          <w:szCs w:val="24"/>
          <w:lang w:val="sr-Cyrl-RS" w:eastAsia="zh-CN"/>
        </w:rPr>
      </w:pPr>
      <w:r>
        <w:rPr>
          <w:rFonts w:ascii="Times New Roman" w:eastAsia="SimSun" w:hAnsi="Times New Roman" w:cs="Times New Roman"/>
          <w:sz w:val="24"/>
          <w:szCs w:val="24"/>
          <w:lang w:val="sr-Cyrl-RS" w:eastAsia="zh-CN"/>
        </w:rPr>
        <w:tab/>
      </w:r>
      <w:r>
        <w:rPr>
          <w:rFonts w:ascii="Times New Roman" w:eastAsia="SimSun" w:hAnsi="Times New Roman" w:cs="Times New Roman"/>
          <w:sz w:val="24"/>
          <w:szCs w:val="24"/>
          <w:lang w:val="sr-Cyrl-RS" w:eastAsia="zh-CN"/>
        </w:rPr>
        <w:tab/>
      </w:r>
      <w:r w:rsidRPr="0017652F">
        <w:rPr>
          <w:rFonts w:ascii="Times New Roman" w:eastAsia="SimSun" w:hAnsi="Times New Roman" w:cs="Times New Roman"/>
          <w:sz w:val="24"/>
          <w:szCs w:val="24"/>
          <w:lang w:val="sr-Cyrl-RS" w:eastAsia="zh-CN"/>
        </w:rPr>
        <w:t>Наручил</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 xml:space="preserve">ц </w:t>
      </w:r>
      <w:r w:rsidRPr="0017652F">
        <w:rPr>
          <w:rFonts w:ascii="Times New Roman" w:eastAsia="SimSun" w:hAnsi="Times New Roman" w:cs="Times New Roman"/>
          <w:spacing w:val="-1"/>
          <w:sz w:val="24"/>
          <w:szCs w:val="24"/>
          <w:lang w:val="sr-Cyrl-RS" w:eastAsia="zh-CN"/>
        </w:rPr>
        <w:t>м</w:t>
      </w:r>
      <w:r w:rsidRPr="0017652F">
        <w:rPr>
          <w:rFonts w:ascii="Times New Roman" w:eastAsia="SimSun" w:hAnsi="Times New Roman" w:cs="Times New Roman"/>
          <w:sz w:val="24"/>
          <w:szCs w:val="24"/>
          <w:lang w:val="sr-Cyrl-RS" w:eastAsia="zh-CN"/>
        </w:rPr>
        <w:t>оже</w:t>
      </w:r>
      <w:r w:rsidRPr="0017652F">
        <w:rPr>
          <w:rFonts w:ascii="Times New Roman" w:eastAsia="SimSun" w:hAnsi="Times New Roman" w:cs="Times New Roman"/>
          <w:spacing w:val="-2"/>
          <w:sz w:val="24"/>
          <w:szCs w:val="24"/>
          <w:lang w:val="sr-Cyrl-RS" w:eastAsia="zh-CN"/>
        </w:rPr>
        <w:t xml:space="preserve"> </w:t>
      </w:r>
      <w:r w:rsidRPr="0017652F">
        <w:rPr>
          <w:rFonts w:ascii="Times New Roman" w:eastAsia="SimSun" w:hAnsi="Times New Roman" w:cs="Times New Roman"/>
          <w:sz w:val="24"/>
          <w:szCs w:val="24"/>
          <w:lang w:val="sr-Cyrl-RS" w:eastAsia="zh-CN"/>
        </w:rPr>
        <w:t>да</w:t>
      </w:r>
      <w:r w:rsidRPr="0017652F">
        <w:rPr>
          <w:rFonts w:ascii="Times New Roman" w:eastAsia="SimSun" w:hAnsi="Times New Roman" w:cs="Times New Roman"/>
          <w:spacing w:val="-1"/>
          <w:sz w:val="24"/>
          <w:szCs w:val="24"/>
          <w:lang w:val="sr-Cyrl-RS" w:eastAsia="zh-CN"/>
        </w:rPr>
        <w:t xml:space="preserve"> </w:t>
      </w:r>
      <w:r w:rsidRPr="0017652F">
        <w:rPr>
          <w:rFonts w:ascii="Times New Roman" w:eastAsia="SimSun" w:hAnsi="Times New Roman" w:cs="Times New Roman"/>
          <w:sz w:val="24"/>
          <w:szCs w:val="24"/>
          <w:lang w:val="sr-Cyrl-RS" w:eastAsia="zh-CN"/>
        </w:rPr>
        <w:t>од</w:t>
      </w:r>
      <w:r w:rsidRPr="0017652F">
        <w:rPr>
          <w:rFonts w:ascii="Times New Roman" w:eastAsia="SimSun" w:hAnsi="Times New Roman" w:cs="Times New Roman"/>
          <w:spacing w:val="2"/>
          <w:sz w:val="24"/>
          <w:szCs w:val="24"/>
          <w:lang w:val="sr-Cyrl-RS" w:eastAsia="zh-CN"/>
        </w:rPr>
        <w:t>б</w:t>
      </w:r>
      <w:r w:rsidRPr="0017652F">
        <w:rPr>
          <w:rFonts w:ascii="Times New Roman" w:eastAsia="SimSun" w:hAnsi="Times New Roman" w:cs="Times New Roman"/>
          <w:sz w:val="24"/>
          <w:szCs w:val="24"/>
          <w:lang w:val="sr-Cyrl-RS" w:eastAsia="zh-CN"/>
        </w:rPr>
        <w:t>ије по</w:t>
      </w:r>
      <w:r w:rsidRPr="0017652F">
        <w:rPr>
          <w:rFonts w:ascii="Times New Roman" w:eastAsia="SimSun" w:hAnsi="Times New Roman" w:cs="Times New Roman"/>
          <w:spacing w:val="3"/>
          <w:sz w:val="24"/>
          <w:szCs w:val="24"/>
          <w:lang w:val="sr-Cyrl-RS" w:eastAsia="zh-CN"/>
        </w:rPr>
        <w:t>н</w:t>
      </w:r>
      <w:r w:rsidRPr="0017652F">
        <w:rPr>
          <w:rFonts w:ascii="Times New Roman" w:eastAsia="SimSun" w:hAnsi="Times New Roman" w:cs="Times New Roman"/>
          <w:spacing w:val="-8"/>
          <w:sz w:val="24"/>
          <w:szCs w:val="24"/>
          <w:lang w:val="sr-Cyrl-RS" w:eastAsia="zh-CN"/>
        </w:rPr>
        <w:t>у</w:t>
      </w:r>
      <w:r w:rsidRPr="0017652F">
        <w:rPr>
          <w:rFonts w:ascii="Times New Roman" w:eastAsia="SimSun" w:hAnsi="Times New Roman" w:cs="Times New Roman"/>
          <w:spacing w:val="4"/>
          <w:sz w:val="24"/>
          <w:szCs w:val="24"/>
          <w:lang w:val="sr-Cyrl-RS" w:eastAsia="zh-CN"/>
        </w:rPr>
        <w:t>д</w:t>
      </w:r>
      <w:r w:rsidRPr="0017652F">
        <w:rPr>
          <w:rFonts w:ascii="Times New Roman" w:eastAsia="SimSun" w:hAnsi="Times New Roman" w:cs="Times New Roman"/>
          <w:sz w:val="24"/>
          <w:szCs w:val="24"/>
          <w:lang w:val="sr-Cyrl-RS" w:eastAsia="zh-CN"/>
        </w:rPr>
        <w:t>у</w:t>
      </w:r>
      <w:r w:rsidRPr="0017652F">
        <w:rPr>
          <w:rFonts w:ascii="Times New Roman" w:eastAsia="SimSun" w:hAnsi="Times New Roman" w:cs="Times New Roman"/>
          <w:spacing w:val="-5"/>
          <w:sz w:val="24"/>
          <w:szCs w:val="24"/>
          <w:lang w:val="sr-Cyrl-RS" w:eastAsia="zh-CN"/>
        </w:rPr>
        <w:t xml:space="preserve"> </w:t>
      </w:r>
      <w:r w:rsidRPr="0017652F">
        <w:rPr>
          <w:rFonts w:ascii="Times New Roman" w:eastAsia="SimSun" w:hAnsi="Times New Roman" w:cs="Times New Roman"/>
          <w:sz w:val="24"/>
          <w:szCs w:val="24"/>
          <w:lang w:val="sr-Cyrl-RS" w:eastAsia="zh-CN"/>
        </w:rPr>
        <w:t xml:space="preserve">због </w:t>
      </w:r>
      <w:r w:rsidRPr="0017652F">
        <w:rPr>
          <w:rFonts w:ascii="Times New Roman" w:eastAsia="SimSun" w:hAnsi="Times New Roman" w:cs="Times New Roman"/>
          <w:spacing w:val="1"/>
          <w:sz w:val="24"/>
          <w:szCs w:val="24"/>
          <w:lang w:val="sr-Cyrl-RS" w:eastAsia="zh-CN"/>
        </w:rPr>
        <w:t>не</w:t>
      </w:r>
      <w:r w:rsidRPr="0017652F">
        <w:rPr>
          <w:rFonts w:ascii="Times New Roman" w:eastAsia="SimSun" w:hAnsi="Times New Roman" w:cs="Times New Roman"/>
          <w:spacing w:val="-5"/>
          <w:sz w:val="24"/>
          <w:szCs w:val="24"/>
          <w:lang w:val="sr-Cyrl-RS" w:eastAsia="zh-CN"/>
        </w:rPr>
        <w:t>у</w:t>
      </w:r>
      <w:r w:rsidRPr="0017652F">
        <w:rPr>
          <w:rFonts w:ascii="Times New Roman" w:eastAsia="SimSun" w:hAnsi="Times New Roman" w:cs="Times New Roman"/>
          <w:sz w:val="24"/>
          <w:szCs w:val="24"/>
          <w:lang w:val="sr-Cyrl-RS" w:eastAsia="zh-CN"/>
        </w:rPr>
        <w:t>об</w:t>
      </w:r>
      <w:r w:rsidRPr="0017652F">
        <w:rPr>
          <w:rFonts w:ascii="Times New Roman" w:eastAsia="SimSun" w:hAnsi="Times New Roman" w:cs="Times New Roman"/>
          <w:spacing w:val="1"/>
          <w:sz w:val="24"/>
          <w:szCs w:val="24"/>
          <w:lang w:val="sr-Cyrl-RS" w:eastAsia="zh-CN"/>
        </w:rPr>
        <w:t>и</w:t>
      </w:r>
      <w:r w:rsidRPr="0017652F">
        <w:rPr>
          <w:rFonts w:ascii="Times New Roman" w:eastAsia="SimSun" w:hAnsi="Times New Roman" w:cs="Times New Roman"/>
          <w:spacing w:val="-1"/>
          <w:sz w:val="24"/>
          <w:szCs w:val="24"/>
          <w:lang w:val="sr-Cyrl-RS" w:eastAsia="zh-CN"/>
        </w:rPr>
        <w:t>ча</w:t>
      </w:r>
      <w:r w:rsidRPr="0017652F">
        <w:rPr>
          <w:rFonts w:ascii="Times New Roman" w:eastAsia="SimSun" w:hAnsi="Times New Roman" w:cs="Times New Roman"/>
          <w:sz w:val="24"/>
          <w:szCs w:val="24"/>
          <w:lang w:val="sr-Cyrl-RS" w:eastAsia="zh-CN"/>
        </w:rPr>
        <w:t>јено ни</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ке</w:t>
      </w:r>
      <w:r w:rsidRPr="0017652F">
        <w:rPr>
          <w:rFonts w:ascii="Times New Roman" w:eastAsia="SimSun" w:hAnsi="Times New Roman" w:cs="Times New Roman"/>
          <w:spacing w:val="-1"/>
          <w:sz w:val="24"/>
          <w:szCs w:val="24"/>
          <w:lang w:val="sr-Cyrl-RS" w:eastAsia="zh-CN"/>
        </w:rPr>
        <w:t xml:space="preserve"> </w:t>
      </w:r>
      <w:r w:rsidRPr="0017652F">
        <w:rPr>
          <w:rFonts w:ascii="Times New Roman" w:eastAsia="SimSun" w:hAnsi="Times New Roman" w:cs="Times New Roman"/>
          <w:sz w:val="24"/>
          <w:szCs w:val="24"/>
          <w:lang w:val="sr-Cyrl-RS" w:eastAsia="zh-CN"/>
        </w:rPr>
        <w:t>ц</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н</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w:t>
      </w:r>
    </w:p>
    <w:p w:rsidR="00B71A56" w:rsidRPr="0017652F" w:rsidRDefault="00B71A56" w:rsidP="00B71A56">
      <w:pPr>
        <w:widowControl w:val="0"/>
        <w:kinsoku w:val="0"/>
        <w:overflowPunct w:val="0"/>
        <w:autoSpaceDE w:val="0"/>
        <w:autoSpaceDN w:val="0"/>
        <w:adjustRightInd w:val="0"/>
        <w:spacing w:after="0" w:line="240" w:lineRule="auto"/>
        <w:ind w:right="110"/>
        <w:jc w:val="both"/>
        <w:rPr>
          <w:rFonts w:ascii="Times New Roman" w:eastAsia="SimSun" w:hAnsi="Times New Roman" w:cs="Times New Roman"/>
          <w:sz w:val="24"/>
          <w:szCs w:val="24"/>
          <w:lang w:val="sr-Cyrl-RS" w:eastAsia="zh-CN"/>
        </w:rPr>
      </w:pPr>
      <w:r>
        <w:rPr>
          <w:rFonts w:ascii="Times New Roman" w:eastAsia="SimSun" w:hAnsi="Times New Roman" w:cs="Times New Roman"/>
          <w:sz w:val="24"/>
          <w:szCs w:val="24"/>
          <w:lang w:val="sr-Cyrl-RS" w:eastAsia="zh-CN"/>
        </w:rPr>
        <w:tab/>
      </w:r>
      <w:r>
        <w:rPr>
          <w:rFonts w:ascii="Times New Roman" w:eastAsia="SimSun" w:hAnsi="Times New Roman" w:cs="Times New Roman"/>
          <w:sz w:val="24"/>
          <w:szCs w:val="24"/>
          <w:lang w:val="sr-Cyrl-RS" w:eastAsia="zh-CN"/>
        </w:rPr>
        <w:tab/>
      </w:r>
      <w:r w:rsidRPr="0017652F">
        <w:rPr>
          <w:rFonts w:ascii="Times New Roman" w:eastAsia="SimSun" w:hAnsi="Times New Roman" w:cs="Times New Roman"/>
          <w:sz w:val="24"/>
          <w:szCs w:val="24"/>
          <w:lang w:val="sr-Cyrl-RS" w:eastAsia="zh-CN"/>
        </w:rPr>
        <w:t>Н</w:t>
      </w:r>
      <w:r w:rsidRPr="0017652F">
        <w:rPr>
          <w:rFonts w:ascii="Times New Roman" w:eastAsia="SimSun" w:hAnsi="Times New Roman" w:cs="Times New Roman"/>
          <w:spacing w:val="3"/>
          <w:sz w:val="24"/>
          <w:szCs w:val="24"/>
          <w:lang w:val="sr-Cyrl-RS" w:eastAsia="zh-CN"/>
        </w:rPr>
        <w:t>е</w:t>
      </w:r>
      <w:r w:rsidRPr="0017652F">
        <w:rPr>
          <w:rFonts w:ascii="Times New Roman" w:eastAsia="SimSun" w:hAnsi="Times New Roman" w:cs="Times New Roman"/>
          <w:spacing w:val="-5"/>
          <w:sz w:val="24"/>
          <w:szCs w:val="24"/>
          <w:lang w:val="sr-Cyrl-RS" w:eastAsia="zh-CN"/>
        </w:rPr>
        <w:t>у</w:t>
      </w:r>
      <w:r w:rsidRPr="0017652F">
        <w:rPr>
          <w:rFonts w:ascii="Times New Roman" w:eastAsia="SimSun" w:hAnsi="Times New Roman" w:cs="Times New Roman"/>
          <w:sz w:val="24"/>
          <w:szCs w:val="24"/>
          <w:lang w:val="sr-Cyrl-RS" w:eastAsia="zh-CN"/>
        </w:rPr>
        <w:t>об</w:t>
      </w:r>
      <w:r w:rsidRPr="0017652F">
        <w:rPr>
          <w:rFonts w:ascii="Times New Roman" w:eastAsia="SimSun" w:hAnsi="Times New Roman" w:cs="Times New Roman"/>
          <w:spacing w:val="1"/>
          <w:sz w:val="24"/>
          <w:szCs w:val="24"/>
          <w:lang w:val="sr-Cyrl-RS" w:eastAsia="zh-CN"/>
        </w:rPr>
        <w:t>и</w:t>
      </w:r>
      <w:r w:rsidRPr="0017652F">
        <w:rPr>
          <w:rFonts w:ascii="Times New Roman" w:eastAsia="SimSun" w:hAnsi="Times New Roman" w:cs="Times New Roman"/>
          <w:spacing w:val="-1"/>
          <w:sz w:val="24"/>
          <w:szCs w:val="24"/>
          <w:lang w:val="sr-Cyrl-RS" w:eastAsia="zh-CN"/>
        </w:rPr>
        <w:t>ча</w:t>
      </w:r>
      <w:r w:rsidRPr="0017652F">
        <w:rPr>
          <w:rFonts w:ascii="Times New Roman" w:eastAsia="SimSun" w:hAnsi="Times New Roman" w:cs="Times New Roman"/>
          <w:sz w:val="24"/>
          <w:szCs w:val="24"/>
          <w:lang w:val="sr-Cyrl-RS" w:eastAsia="zh-CN"/>
        </w:rPr>
        <w:t>јено</w:t>
      </w:r>
      <w:r w:rsidRPr="0017652F">
        <w:rPr>
          <w:rFonts w:ascii="Times New Roman" w:eastAsia="SimSun" w:hAnsi="Times New Roman" w:cs="Times New Roman"/>
          <w:spacing w:val="33"/>
          <w:sz w:val="24"/>
          <w:szCs w:val="24"/>
          <w:lang w:val="sr-Cyrl-RS" w:eastAsia="zh-CN"/>
        </w:rPr>
        <w:t xml:space="preserve"> </w:t>
      </w:r>
      <w:r w:rsidRPr="0017652F">
        <w:rPr>
          <w:rFonts w:ascii="Times New Roman" w:eastAsia="SimSun" w:hAnsi="Times New Roman" w:cs="Times New Roman"/>
          <w:sz w:val="24"/>
          <w:szCs w:val="24"/>
          <w:lang w:val="sr-Cyrl-RS" w:eastAsia="zh-CN"/>
        </w:rPr>
        <w:t>ни</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pacing w:val="1"/>
          <w:sz w:val="24"/>
          <w:szCs w:val="24"/>
          <w:lang w:val="sr-Cyrl-RS" w:eastAsia="zh-CN"/>
        </w:rPr>
        <w:t>к</w:t>
      </w:r>
      <w:r w:rsidRPr="0017652F">
        <w:rPr>
          <w:rFonts w:ascii="Times New Roman" w:eastAsia="SimSun" w:hAnsi="Times New Roman" w:cs="Times New Roman"/>
          <w:sz w:val="24"/>
          <w:szCs w:val="24"/>
          <w:lang w:val="sr-Cyrl-RS" w:eastAsia="zh-CN"/>
        </w:rPr>
        <w:t>а</w:t>
      </w:r>
      <w:r w:rsidRPr="0017652F">
        <w:rPr>
          <w:rFonts w:ascii="Times New Roman" w:eastAsia="SimSun" w:hAnsi="Times New Roman" w:cs="Times New Roman"/>
          <w:spacing w:val="32"/>
          <w:sz w:val="24"/>
          <w:szCs w:val="24"/>
          <w:lang w:val="sr-Cyrl-RS" w:eastAsia="zh-CN"/>
        </w:rPr>
        <w:t xml:space="preserve"> </w:t>
      </w:r>
      <w:r w:rsidRPr="0017652F">
        <w:rPr>
          <w:rFonts w:ascii="Times New Roman" w:eastAsia="SimSun" w:hAnsi="Times New Roman" w:cs="Times New Roman"/>
          <w:sz w:val="24"/>
          <w:szCs w:val="24"/>
          <w:lang w:val="sr-Cyrl-RS" w:eastAsia="zh-CN"/>
        </w:rPr>
        <w:t>ц</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на</w:t>
      </w:r>
      <w:r w:rsidRPr="0017652F">
        <w:rPr>
          <w:rFonts w:ascii="Times New Roman" w:eastAsia="SimSun" w:hAnsi="Times New Roman" w:cs="Times New Roman"/>
          <w:spacing w:val="34"/>
          <w:sz w:val="24"/>
          <w:szCs w:val="24"/>
          <w:lang w:val="sr-Cyrl-RS" w:eastAsia="zh-CN"/>
        </w:rPr>
        <w:t xml:space="preserve"> </w:t>
      </w:r>
      <w:r w:rsidRPr="0017652F">
        <w:rPr>
          <w:rFonts w:ascii="Times New Roman" w:eastAsia="SimSun" w:hAnsi="Times New Roman" w:cs="Times New Roman"/>
          <w:sz w:val="24"/>
          <w:szCs w:val="24"/>
          <w:lang w:val="sr-Cyrl-RS" w:eastAsia="zh-CN"/>
        </w:rPr>
        <w:t>у</w:t>
      </w:r>
      <w:r w:rsidRPr="0017652F">
        <w:rPr>
          <w:rFonts w:ascii="Times New Roman" w:eastAsia="SimSun" w:hAnsi="Times New Roman" w:cs="Times New Roman"/>
          <w:spacing w:val="28"/>
          <w:sz w:val="24"/>
          <w:szCs w:val="24"/>
          <w:lang w:val="sr-Cyrl-RS" w:eastAsia="zh-CN"/>
        </w:rPr>
        <w:t xml:space="preserve"> </w:t>
      </w:r>
      <w:r w:rsidRPr="0017652F">
        <w:rPr>
          <w:rFonts w:ascii="Times New Roman" w:eastAsia="SimSun" w:hAnsi="Times New Roman" w:cs="Times New Roman"/>
          <w:spacing w:val="-1"/>
          <w:sz w:val="24"/>
          <w:szCs w:val="24"/>
          <w:lang w:val="sr-Cyrl-RS" w:eastAsia="zh-CN"/>
        </w:rPr>
        <w:t>см</w:t>
      </w:r>
      <w:r w:rsidRPr="0017652F">
        <w:rPr>
          <w:rFonts w:ascii="Times New Roman" w:eastAsia="SimSun" w:hAnsi="Times New Roman" w:cs="Times New Roman"/>
          <w:sz w:val="24"/>
          <w:szCs w:val="24"/>
          <w:lang w:val="sr-Cyrl-RS" w:eastAsia="zh-CN"/>
        </w:rPr>
        <w:t>и</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pacing w:val="4"/>
          <w:sz w:val="24"/>
          <w:szCs w:val="24"/>
          <w:lang w:val="sr-Cyrl-RS" w:eastAsia="zh-CN"/>
        </w:rPr>
        <w:t>л</w:t>
      </w:r>
      <w:r w:rsidRPr="0017652F">
        <w:rPr>
          <w:rFonts w:ascii="Times New Roman" w:eastAsia="SimSun" w:hAnsi="Times New Roman" w:cs="Times New Roman"/>
          <w:sz w:val="24"/>
          <w:szCs w:val="24"/>
          <w:lang w:val="sr-Cyrl-RS" w:eastAsia="zh-CN"/>
        </w:rPr>
        <w:t>у</w:t>
      </w:r>
      <w:r w:rsidRPr="0017652F">
        <w:rPr>
          <w:rFonts w:ascii="Times New Roman" w:eastAsia="SimSun" w:hAnsi="Times New Roman" w:cs="Times New Roman"/>
          <w:spacing w:val="31"/>
          <w:sz w:val="24"/>
          <w:szCs w:val="24"/>
          <w:lang w:val="sr-Cyrl-RS" w:eastAsia="zh-CN"/>
        </w:rPr>
        <w:t xml:space="preserve"> </w:t>
      </w:r>
      <w:r w:rsidRPr="0017652F">
        <w:rPr>
          <w:rFonts w:ascii="Times New Roman" w:eastAsia="SimSun" w:hAnsi="Times New Roman" w:cs="Times New Roman"/>
          <w:sz w:val="24"/>
          <w:szCs w:val="24"/>
          <w:lang w:val="sr-Cyrl-RS" w:eastAsia="zh-CN"/>
        </w:rPr>
        <w:t>з</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кона</w:t>
      </w:r>
      <w:r w:rsidRPr="0017652F">
        <w:rPr>
          <w:rFonts w:ascii="Times New Roman" w:eastAsia="SimSun" w:hAnsi="Times New Roman" w:cs="Times New Roman"/>
          <w:spacing w:val="32"/>
          <w:sz w:val="24"/>
          <w:szCs w:val="24"/>
          <w:lang w:val="sr-Cyrl-RS" w:eastAsia="zh-CN"/>
        </w:rPr>
        <w:t xml:space="preserve"> </w:t>
      </w:r>
      <w:r w:rsidRPr="0017652F">
        <w:rPr>
          <w:rFonts w:ascii="Times New Roman" w:eastAsia="SimSun" w:hAnsi="Times New Roman" w:cs="Times New Roman"/>
          <w:sz w:val="24"/>
          <w:szCs w:val="24"/>
          <w:lang w:val="sr-Cyrl-RS" w:eastAsia="zh-CN"/>
        </w:rPr>
        <w:t>је</w:t>
      </w:r>
      <w:r w:rsidRPr="0017652F">
        <w:rPr>
          <w:rFonts w:ascii="Times New Roman" w:eastAsia="SimSun" w:hAnsi="Times New Roman" w:cs="Times New Roman"/>
          <w:spacing w:val="35"/>
          <w:sz w:val="24"/>
          <w:szCs w:val="24"/>
          <w:lang w:val="sr-Cyrl-RS" w:eastAsia="zh-CN"/>
        </w:rPr>
        <w:t xml:space="preserve"> </w:t>
      </w:r>
      <w:r w:rsidRPr="0017652F">
        <w:rPr>
          <w:rFonts w:ascii="Times New Roman" w:eastAsia="SimSun" w:hAnsi="Times New Roman" w:cs="Times New Roman"/>
          <w:sz w:val="24"/>
          <w:szCs w:val="24"/>
          <w:lang w:val="sr-Cyrl-RS" w:eastAsia="zh-CN"/>
        </w:rPr>
        <w:t>Понуђ</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на</w:t>
      </w:r>
      <w:r w:rsidRPr="0017652F">
        <w:rPr>
          <w:rFonts w:ascii="Times New Roman" w:eastAsia="SimSun" w:hAnsi="Times New Roman" w:cs="Times New Roman"/>
          <w:spacing w:val="32"/>
          <w:sz w:val="24"/>
          <w:szCs w:val="24"/>
          <w:lang w:val="sr-Cyrl-RS" w:eastAsia="zh-CN"/>
        </w:rPr>
        <w:t xml:space="preserve"> </w:t>
      </w:r>
      <w:r w:rsidRPr="0017652F">
        <w:rPr>
          <w:rFonts w:ascii="Times New Roman" w:eastAsia="SimSun" w:hAnsi="Times New Roman" w:cs="Times New Roman"/>
          <w:sz w:val="24"/>
          <w:szCs w:val="24"/>
          <w:lang w:val="sr-Cyrl-RS" w:eastAsia="zh-CN"/>
        </w:rPr>
        <w:t>ц</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на</w:t>
      </w:r>
      <w:r w:rsidRPr="0017652F">
        <w:rPr>
          <w:rFonts w:ascii="Times New Roman" w:eastAsia="SimSun" w:hAnsi="Times New Roman" w:cs="Times New Roman"/>
          <w:spacing w:val="32"/>
          <w:sz w:val="24"/>
          <w:szCs w:val="24"/>
          <w:lang w:val="sr-Cyrl-RS" w:eastAsia="zh-CN"/>
        </w:rPr>
        <w:t xml:space="preserve"> </w:t>
      </w:r>
      <w:r w:rsidRPr="0017652F">
        <w:rPr>
          <w:rFonts w:ascii="Times New Roman" w:eastAsia="SimSun" w:hAnsi="Times New Roman" w:cs="Times New Roman"/>
          <w:sz w:val="24"/>
          <w:szCs w:val="24"/>
          <w:lang w:val="sr-Cyrl-RS" w:eastAsia="zh-CN"/>
        </w:rPr>
        <w:t>која</w:t>
      </w:r>
      <w:r w:rsidRPr="0017652F">
        <w:rPr>
          <w:rFonts w:ascii="Times New Roman" w:eastAsia="SimSun" w:hAnsi="Times New Roman" w:cs="Times New Roman"/>
          <w:spacing w:val="36"/>
          <w:sz w:val="24"/>
          <w:szCs w:val="24"/>
          <w:lang w:val="sr-Cyrl-RS" w:eastAsia="zh-CN"/>
        </w:rPr>
        <w:t xml:space="preserve"> </w:t>
      </w:r>
      <w:r w:rsidRPr="0017652F">
        <w:rPr>
          <w:rFonts w:ascii="Times New Roman" w:eastAsia="SimSun" w:hAnsi="Times New Roman" w:cs="Times New Roman"/>
          <w:sz w:val="24"/>
          <w:szCs w:val="24"/>
          <w:lang w:val="sr-Cyrl-RS" w:eastAsia="zh-CN"/>
        </w:rPr>
        <w:t>зн</w:t>
      </w:r>
      <w:r w:rsidRPr="0017652F">
        <w:rPr>
          <w:rFonts w:ascii="Times New Roman" w:eastAsia="SimSun" w:hAnsi="Times New Roman" w:cs="Times New Roman"/>
          <w:spacing w:val="-4"/>
          <w:sz w:val="24"/>
          <w:szCs w:val="24"/>
          <w:lang w:val="sr-Cyrl-RS" w:eastAsia="zh-CN"/>
        </w:rPr>
        <w:t>а</w:t>
      </w:r>
      <w:r w:rsidRPr="0017652F">
        <w:rPr>
          <w:rFonts w:ascii="Times New Roman" w:eastAsia="SimSun" w:hAnsi="Times New Roman" w:cs="Times New Roman"/>
          <w:spacing w:val="-1"/>
          <w:sz w:val="24"/>
          <w:szCs w:val="24"/>
          <w:lang w:val="sr-Cyrl-RS" w:eastAsia="zh-CN"/>
        </w:rPr>
        <w:t>ча</w:t>
      </w:r>
      <w:r w:rsidRPr="0017652F">
        <w:rPr>
          <w:rFonts w:ascii="Times New Roman" w:eastAsia="SimSun" w:hAnsi="Times New Roman" w:cs="Times New Roman"/>
          <w:sz w:val="24"/>
          <w:szCs w:val="24"/>
          <w:lang w:val="sr-Cyrl-RS" w:eastAsia="zh-CN"/>
        </w:rPr>
        <w:t>ј</w:t>
      </w:r>
      <w:r w:rsidRPr="0017652F">
        <w:rPr>
          <w:rFonts w:ascii="Times New Roman" w:eastAsia="SimSun" w:hAnsi="Times New Roman" w:cs="Times New Roman"/>
          <w:spacing w:val="1"/>
          <w:sz w:val="24"/>
          <w:szCs w:val="24"/>
          <w:lang w:val="sr-Cyrl-RS" w:eastAsia="zh-CN"/>
        </w:rPr>
        <w:t>н</w:t>
      </w:r>
      <w:r w:rsidRPr="0017652F">
        <w:rPr>
          <w:rFonts w:ascii="Times New Roman" w:eastAsia="SimSun" w:hAnsi="Times New Roman" w:cs="Times New Roman"/>
          <w:sz w:val="24"/>
          <w:szCs w:val="24"/>
          <w:lang w:val="sr-Cyrl-RS" w:eastAsia="zh-CN"/>
        </w:rPr>
        <w:t>о</w:t>
      </w:r>
      <w:r w:rsidRPr="0017652F">
        <w:rPr>
          <w:rFonts w:ascii="Times New Roman" w:eastAsia="SimSun" w:hAnsi="Times New Roman" w:cs="Times New Roman"/>
          <w:spacing w:val="33"/>
          <w:sz w:val="24"/>
          <w:szCs w:val="24"/>
          <w:lang w:val="sr-Cyrl-RS" w:eastAsia="zh-CN"/>
        </w:rPr>
        <w:t xml:space="preserve"> </w:t>
      </w:r>
      <w:r w:rsidRPr="0017652F">
        <w:rPr>
          <w:rFonts w:ascii="Times New Roman" w:eastAsia="SimSun" w:hAnsi="Times New Roman" w:cs="Times New Roman"/>
          <w:sz w:val="24"/>
          <w:szCs w:val="24"/>
          <w:lang w:val="sr-Cyrl-RS" w:eastAsia="zh-CN"/>
        </w:rPr>
        <w:t>од</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pacing w:val="2"/>
          <w:sz w:val="24"/>
          <w:szCs w:val="24"/>
          <w:lang w:val="sr-Cyrl-RS" w:eastAsia="zh-CN"/>
        </w:rPr>
        <w:t>т</w:t>
      </w:r>
      <w:r w:rsidRPr="0017652F">
        <w:rPr>
          <w:rFonts w:ascii="Times New Roman" w:eastAsia="SimSun" w:hAnsi="Times New Roman" w:cs="Times New Roman"/>
          <w:spacing w:val="-8"/>
          <w:sz w:val="24"/>
          <w:szCs w:val="24"/>
          <w:lang w:val="sr-Cyrl-RS" w:eastAsia="zh-CN"/>
        </w:rPr>
        <w:t>у</w:t>
      </w:r>
      <w:r w:rsidRPr="0017652F">
        <w:rPr>
          <w:rFonts w:ascii="Times New Roman" w:eastAsia="SimSun" w:hAnsi="Times New Roman" w:cs="Times New Roman"/>
          <w:spacing w:val="3"/>
          <w:sz w:val="24"/>
          <w:szCs w:val="24"/>
          <w:lang w:val="sr-Cyrl-RS" w:eastAsia="zh-CN"/>
        </w:rPr>
        <w:t>п</w:t>
      </w:r>
      <w:r w:rsidRPr="0017652F">
        <w:rPr>
          <w:rFonts w:ascii="Times New Roman" w:eastAsia="SimSun" w:hAnsi="Times New Roman" w:cs="Times New Roman"/>
          <w:sz w:val="24"/>
          <w:szCs w:val="24"/>
          <w:lang w:val="sr-Cyrl-RS" w:eastAsia="zh-CN"/>
        </w:rPr>
        <w:t>а</w:t>
      </w:r>
      <w:r w:rsidRPr="0017652F">
        <w:rPr>
          <w:rFonts w:ascii="Times New Roman" w:eastAsia="SimSun" w:hAnsi="Times New Roman" w:cs="Times New Roman"/>
          <w:spacing w:val="37"/>
          <w:sz w:val="24"/>
          <w:szCs w:val="24"/>
          <w:lang w:val="sr-Cyrl-RS" w:eastAsia="zh-CN"/>
        </w:rPr>
        <w:t xml:space="preserve"> </w:t>
      </w:r>
      <w:r w:rsidRPr="0017652F">
        <w:rPr>
          <w:rFonts w:ascii="Times New Roman" w:eastAsia="SimSun" w:hAnsi="Times New Roman" w:cs="Times New Roman"/>
          <w:sz w:val="24"/>
          <w:szCs w:val="24"/>
          <w:lang w:val="sr-Cyrl-RS" w:eastAsia="zh-CN"/>
        </w:rPr>
        <w:t>у од</w:t>
      </w:r>
      <w:r w:rsidRPr="0017652F">
        <w:rPr>
          <w:rFonts w:ascii="Times New Roman" w:eastAsia="SimSun" w:hAnsi="Times New Roman" w:cs="Times New Roman"/>
          <w:spacing w:val="1"/>
          <w:sz w:val="24"/>
          <w:szCs w:val="24"/>
          <w:lang w:val="sr-Cyrl-RS" w:eastAsia="zh-CN"/>
        </w:rPr>
        <w:t>н</w:t>
      </w:r>
      <w:r w:rsidRPr="0017652F">
        <w:rPr>
          <w:rFonts w:ascii="Times New Roman" w:eastAsia="SimSun" w:hAnsi="Times New Roman" w:cs="Times New Roman"/>
          <w:sz w:val="24"/>
          <w:szCs w:val="24"/>
          <w:lang w:val="sr-Cyrl-RS" w:eastAsia="zh-CN"/>
        </w:rPr>
        <w:t>о</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у</w:t>
      </w:r>
      <w:r w:rsidRPr="0017652F">
        <w:rPr>
          <w:rFonts w:ascii="Times New Roman" w:eastAsia="SimSun" w:hAnsi="Times New Roman" w:cs="Times New Roman"/>
          <w:spacing w:val="6"/>
          <w:sz w:val="24"/>
          <w:szCs w:val="24"/>
          <w:lang w:val="sr-Cyrl-RS" w:eastAsia="zh-CN"/>
        </w:rPr>
        <w:t xml:space="preserve"> </w:t>
      </w:r>
      <w:r w:rsidRPr="0017652F">
        <w:rPr>
          <w:rFonts w:ascii="Times New Roman" w:eastAsia="SimSun" w:hAnsi="Times New Roman" w:cs="Times New Roman"/>
          <w:sz w:val="24"/>
          <w:szCs w:val="24"/>
          <w:lang w:val="sr-Cyrl-RS" w:eastAsia="zh-CN"/>
        </w:rPr>
        <w:t>на</w:t>
      </w:r>
      <w:r w:rsidRPr="0017652F">
        <w:rPr>
          <w:rFonts w:ascii="Times New Roman" w:eastAsia="SimSun" w:hAnsi="Times New Roman" w:cs="Times New Roman"/>
          <w:spacing w:val="10"/>
          <w:sz w:val="24"/>
          <w:szCs w:val="24"/>
          <w:lang w:val="sr-Cyrl-RS" w:eastAsia="zh-CN"/>
        </w:rPr>
        <w:t xml:space="preserve"> </w:t>
      </w:r>
      <w:r w:rsidRPr="0017652F">
        <w:rPr>
          <w:rFonts w:ascii="Times New Roman" w:eastAsia="SimSun" w:hAnsi="Times New Roman" w:cs="Times New Roman"/>
          <w:sz w:val="24"/>
          <w:szCs w:val="24"/>
          <w:lang w:val="sr-Cyrl-RS" w:eastAsia="zh-CN"/>
        </w:rPr>
        <w:t>тржишно</w:t>
      </w:r>
      <w:r w:rsidRPr="0017652F">
        <w:rPr>
          <w:rFonts w:ascii="Times New Roman" w:eastAsia="SimSun" w:hAnsi="Times New Roman" w:cs="Times New Roman"/>
          <w:spacing w:val="14"/>
          <w:sz w:val="24"/>
          <w:szCs w:val="24"/>
          <w:lang w:val="sr-Cyrl-RS" w:eastAsia="zh-CN"/>
        </w:rPr>
        <w:t xml:space="preserve"> </w:t>
      </w:r>
      <w:r w:rsidRPr="0017652F">
        <w:rPr>
          <w:rFonts w:ascii="Times New Roman" w:eastAsia="SimSun" w:hAnsi="Times New Roman" w:cs="Times New Roman"/>
          <w:spacing w:val="-8"/>
          <w:sz w:val="24"/>
          <w:szCs w:val="24"/>
          <w:lang w:val="sr-Cyrl-RS" w:eastAsia="zh-CN"/>
        </w:rPr>
        <w:t>у</w:t>
      </w:r>
      <w:r w:rsidRPr="0017652F">
        <w:rPr>
          <w:rFonts w:ascii="Times New Roman" w:eastAsia="SimSun" w:hAnsi="Times New Roman" w:cs="Times New Roman"/>
          <w:spacing w:val="3"/>
          <w:sz w:val="24"/>
          <w:szCs w:val="24"/>
          <w:lang w:val="sr-Cyrl-RS" w:eastAsia="zh-CN"/>
        </w:rPr>
        <w:t>п</w:t>
      </w:r>
      <w:r w:rsidRPr="0017652F">
        <w:rPr>
          <w:rFonts w:ascii="Times New Roman" w:eastAsia="SimSun" w:hAnsi="Times New Roman" w:cs="Times New Roman"/>
          <w:sz w:val="24"/>
          <w:szCs w:val="24"/>
          <w:lang w:val="sr-Cyrl-RS" w:eastAsia="zh-CN"/>
        </w:rPr>
        <w:t>ор</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д</w:t>
      </w:r>
      <w:r w:rsidRPr="0017652F">
        <w:rPr>
          <w:rFonts w:ascii="Times New Roman" w:eastAsia="SimSun" w:hAnsi="Times New Roman" w:cs="Times New Roman"/>
          <w:spacing w:val="1"/>
          <w:sz w:val="24"/>
          <w:szCs w:val="24"/>
          <w:lang w:val="sr-Cyrl-RS" w:eastAsia="zh-CN"/>
        </w:rPr>
        <w:t>ив</w:t>
      </w:r>
      <w:r w:rsidRPr="0017652F">
        <w:rPr>
          <w:rFonts w:ascii="Times New Roman" w:eastAsia="SimSun" w:hAnsi="Times New Roman" w:cs="Times New Roman"/>
          <w:sz w:val="24"/>
          <w:szCs w:val="24"/>
          <w:lang w:val="sr-Cyrl-RS" w:eastAsia="zh-CN"/>
        </w:rPr>
        <w:t>у</w:t>
      </w:r>
      <w:r w:rsidRPr="0017652F">
        <w:rPr>
          <w:rFonts w:ascii="Times New Roman" w:eastAsia="SimSun" w:hAnsi="Times New Roman" w:cs="Times New Roman"/>
          <w:spacing w:val="6"/>
          <w:sz w:val="24"/>
          <w:szCs w:val="24"/>
          <w:lang w:val="sr-Cyrl-RS" w:eastAsia="zh-CN"/>
        </w:rPr>
        <w:t xml:space="preserve"> </w:t>
      </w:r>
      <w:r w:rsidRPr="0017652F">
        <w:rPr>
          <w:rFonts w:ascii="Times New Roman" w:eastAsia="SimSun" w:hAnsi="Times New Roman" w:cs="Times New Roman"/>
          <w:sz w:val="24"/>
          <w:szCs w:val="24"/>
          <w:lang w:val="sr-Cyrl-RS" w:eastAsia="zh-CN"/>
        </w:rPr>
        <w:t>ц</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pacing w:val="5"/>
          <w:sz w:val="24"/>
          <w:szCs w:val="24"/>
          <w:lang w:val="sr-Cyrl-RS" w:eastAsia="zh-CN"/>
        </w:rPr>
        <w:t>н</w:t>
      </w:r>
      <w:r w:rsidRPr="0017652F">
        <w:rPr>
          <w:rFonts w:ascii="Times New Roman" w:eastAsia="SimSun" w:hAnsi="Times New Roman" w:cs="Times New Roman"/>
          <w:sz w:val="24"/>
          <w:szCs w:val="24"/>
          <w:lang w:val="sr-Cyrl-RS" w:eastAsia="zh-CN"/>
        </w:rPr>
        <w:t>у</w:t>
      </w:r>
      <w:r w:rsidRPr="0017652F">
        <w:rPr>
          <w:rFonts w:ascii="Times New Roman" w:eastAsia="SimSun" w:hAnsi="Times New Roman" w:cs="Times New Roman"/>
          <w:spacing w:val="6"/>
          <w:sz w:val="24"/>
          <w:szCs w:val="24"/>
          <w:lang w:val="sr-Cyrl-RS" w:eastAsia="zh-CN"/>
        </w:rPr>
        <w:t xml:space="preserve"> </w:t>
      </w:r>
      <w:r w:rsidRPr="0017652F">
        <w:rPr>
          <w:rFonts w:ascii="Times New Roman" w:eastAsia="SimSun" w:hAnsi="Times New Roman" w:cs="Times New Roman"/>
          <w:sz w:val="24"/>
          <w:szCs w:val="24"/>
          <w:lang w:val="sr-Cyrl-RS" w:eastAsia="zh-CN"/>
        </w:rPr>
        <w:t>и</w:t>
      </w:r>
      <w:r w:rsidRPr="0017652F">
        <w:rPr>
          <w:rFonts w:ascii="Times New Roman" w:eastAsia="SimSun" w:hAnsi="Times New Roman" w:cs="Times New Roman"/>
          <w:spacing w:val="18"/>
          <w:sz w:val="24"/>
          <w:szCs w:val="24"/>
          <w:lang w:val="sr-Cyrl-RS" w:eastAsia="zh-CN"/>
        </w:rPr>
        <w:t xml:space="preserve"> </w:t>
      </w:r>
      <w:r w:rsidRPr="0017652F">
        <w:rPr>
          <w:rFonts w:ascii="Times New Roman" w:eastAsia="SimSun" w:hAnsi="Times New Roman" w:cs="Times New Roman"/>
          <w:sz w:val="24"/>
          <w:szCs w:val="24"/>
          <w:lang w:val="sr-Cyrl-RS" w:eastAsia="zh-CN"/>
        </w:rPr>
        <w:t>из</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зива</w:t>
      </w:r>
      <w:r w:rsidRPr="0017652F">
        <w:rPr>
          <w:rFonts w:ascii="Times New Roman" w:eastAsia="SimSun" w:hAnsi="Times New Roman" w:cs="Times New Roman"/>
          <w:spacing w:val="7"/>
          <w:sz w:val="24"/>
          <w:szCs w:val="24"/>
          <w:lang w:val="sr-Cyrl-RS" w:eastAsia="zh-CN"/>
        </w:rPr>
        <w:t xml:space="preserve"> </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pacing w:val="-5"/>
          <w:sz w:val="24"/>
          <w:szCs w:val="24"/>
          <w:lang w:val="sr-Cyrl-RS" w:eastAsia="zh-CN"/>
        </w:rPr>
        <w:t>у</w:t>
      </w:r>
      <w:r w:rsidRPr="0017652F">
        <w:rPr>
          <w:rFonts w:ascii="Times New Roman" w:eastAsia="SimSun" w:hAnsi="Times New Roman" w:cs="Times New Roman"/>
          <w:spacing w:val="1"/>
          <w:sz w:val="24"/>
          <w:szCs w:val="24"/>
          <w:lang w:val="sr-Cyrl-RS" w:eastAsia="zh-CN"/>
        </w:rPr>
        <w:t>м</w:t>
      </w:r>
      <w:r w:rsidRPr="0017652F">
        <w:rPr>
          <w:rFonts w:ascii="Times New Roman" w:eastAsia="SimSun" w:hAnsi="Times New Roman" w:cs="Times New Roman"/>
          <w:spacing w:val="3"/>
          <w:sz w:val="24"/>
          <w:szCs w:val="24"/>
          <w:lang w:val="sr-Cyrl-RS" w:eastAsia="zh-CN"/>
        </w:rPr>
        <w:t>њ</w:t>
      </w:r>
      <w:r w:rsidRPr="0017652F">
        <w:rPr>
          <w:rFonts w:ascii="Times New Roman" w:eastAsia="SimSun" w:hAnsi="Times New Roman" w:cs="Times New Roman"/>
          <w:sz w:val="24"/>
          <w:szCs w:val="24"/>
          <w:lang w:val="sr-Cyrl-RS" w:eastAsia="zh-CN"/>
        </w:rPr>
        <w:t>у</w:t>
      </w:r>
      <w:r w:rsidRPr="0017652F">
        <w:rPr>
          <w:rFonts w:ascii="Times New Roman" w:eastAsia="SimSun" w:hAnsi="Times New Roman" w:cs="Times New Roman"/>
          <w:spacing w:val="11"/>
          <w:sz w:val="24"/>
          <w:szCs w:val="24"/>
          <w:lang w:val="sr-Cyrl-RS" w:eastAsia="zh-CN"/>
        </w:rPr>
        <w:t xml:space="preserve"> </w:t>
      </w:r>
      <w:r w:rsidRPr="0017652F">
        <w:rPr>
          <w:rFonts w:ascii="Times New Roman" w:eastAsia="SimSun" w:hAnsi="Times New Roman" w:cs="Times New Roman"/>
          <w:sz w:val="24"/>
          <w:szCs w:val="24"/>
          <w:lang w:val="sr-Cyrl-RS" w:eastAsia="zh-CN"/>
        </w:rPr>
        <w:t>у</w:t>
      </w:r>
      <w:r w:rsidRPr="0017652F">
        <w:rPr>
          <w:rFonts w:ascii="Times New Roman" w:eastAsia="SimSun" w:hAnsi="Times New Roman" w:cs="Times New Roman"/>
          <w:spacing w:val="9"/>
          <w:sz w:val="24"/>
          <w:szCs w:val="24"/>
          <w:lang w:val="sr-Cyrl-RS" w:eastAsia="zh-CN"/>
        </w:rPr>
        <w:t xml:space="preserve"> </w:t>
      </w:r>
      <w:r w:rsidRPr="0017652F">
        <w:rPr>
          <w:rFonts w:ascii="Times New Roman" w:eastAsia="SimSun" w:hAnsi="Times New Roman" w:cs="Times New Roman"/>
          <w:spacing w:val="-1"/>
          <w:sz w:val="24"/>
          <w:szCs w:val="24"/>
          <w:lang w:val="sr-Cyrl-RS" w:eastAsia="zh-CN"/>
        </w:rPr>
        <w:t>м</w:t>
      </w:r>
      <w:r w:rsidRPr="0017652F">
        <w:rPr>
          <w:rFonts w:ascii="Times New Roman" w:eastAsia="SimSun" w:hAnsi="Times New Roman" w:cs="Times New Roman"/>
          <w:sz w:val="24"/>
          <w:szCs w:val="24"/>
          <w:lang w:val="sr-Cyrl-RS" w:eastAsia="zh-CN"/>
        </w:rPr>
        <w:t>о</w:t>
      </w:r>
      <w:r w:rsidRPr="0017652F">
        <w:rPr>
          <w:rFonts w:ascii="Times New Roman" w:eastAsia="SimSun" w:hAnsi="Times New Roman" w:cs="Times New Roman"/>
          <w:spacing w:val="4"/>
          <w:sz w:val="24"/>
          <w:szCs w:val="24"/>
          <w:lang w:val="sr-Cyrl-RS" w:eastAsia="zh-CN"/>
        </w:rPr>
        <w:t>г</w:t>
      </w:r>
      <w:r w:rsidRPr="0017652F">
        <w:rPr>
          <w:rFonts w:ascii="Times New Roman" w:eastAsia="SimSun" w:hAnsi="Times New Roman" w:cs="Times New Roman"/>
          <w:spacing w:val="-5"/>
          <w:sz w:val="24"/>
          <w:szCs w:val="24"/>
          <w:lang w:val="sr-Cyrl-RS" w:eastAsia="zh-CN"/>
        </w:rPr>
        <w:t>у</w:t>
      </w:r>
      <w:r w:rsidRPr="0017652F">
        <w:rPr>
          <w:rFonts w:ascii="Times New Roman" w:eastAsia="SimSun" w:hAnsi="Times New Roman" w:cs="Times New Roman"/>
          <w:sz w:val="24"/>
          <w:szCs w:val="24"/>
          <w:lang w:val="sr-Cyrl-RS" w:eastAsia="zh-CN"/>
        </w:rPr>
        <w:t>ћно</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т</w:t>
      </w:r>
      <w:r w:rsidRPr="0017652F">
        <w:rPr>
          <w:rFonts w:ascii="Times New Roman" w:eastAsia="SimSun" w:hAnsi="Times New Roman" w:cs="Times New Roman"/>
          <w:spacing w:val="12"/>
          <w:sz w:val="24"/>
          <w:szCs w:val="24"/>
          <w:lang w:val="sr-Cyrl-RS" w:eastAsia="zh-CN"/>
        </w:rPr>
        <w:t xml:space="preserve"> </w:t>
      </w:r>
      <w:r w:rsidRPr="0017652F">
        <w:rPr>
          <w:rFonts w:ascii="Times New Roman" w:eastAsia="SimSun" w:hAnsi="Times New Roman" w:cs="Times New Roman"/>
          <w:sz w:val="24"/>
          <w:szCs w:val="24"/>
          <w:lang w:val="sr-Cyrl-RS" w:eastAsia="zh-CN"/>
        </w:rPr>
        <w:t>и</w:t>
      </w:r>
      <w:r w:rsidRPr="0017652F">
        <w:rPr>
          <w:rFonts w:ascii="Times New Roman" w:eastAsia="SimSun" w:hAnsi="Times New Roman" w:cs="Times New Roman"/>
          <w:spacing w:val="-2"/>
          <w:sz w:val="24"/>
          <w:szCs w:val="24"/>
          <w:lang w:val="sr-Cyrl-RS" w:eastAsia="zh-CN"/>
        </w:rPr>
        <w:t>з</w:t>
      </w:r>
      <w:r w:rsidRPr="0017652F">
        <w:rPr>
          <w:rFonts w:ascii="Times New Roman" w:eastAsia="SimSun" w:hAnsi="Times New Roman" w:cs="Times New Roman"/>
          <w:sz w:val="24"/>
          <w:szCs w:val="24"/>
          <w:lang w:val="sr-Cyrl-RS" w:eastAsia="zh-CN"/>
        </w:rPr>
        <w:t>врш</w:t>
      </w:r>
      <w:r w:rsidRPr="0017652F">
        <w:rPr>
          <w:rFonts w:ascii="Times New Roman" w:eastAsia="SimSun" w:hAnsi="Times New Roman" w:cs="Times New Roman"/>
          <w:spacing w:val="-2"/>
          <w:sz w:val="24"/>
          <w:szCs w:val="24"/>
          <w:lang w:val="sr-Cyrl-RS" w:eastAsia="zh-CN"/>
        </w:rPr>
        <w:t>е</w:t>
      </w:r>
      <w:r w:rsidRPr="0017652F">
        <w:rPr>
          <w:rFonts w:ascii="Times New Roman" w:eastAsia="SimSun" w:hAnsi="Times New Roman" w:cs="Times New Roman"/>
          <w:sz w:val="24"/>
          <w:szCs w:val="24"/>
          <w:lang w:val="sr-Cyrl-RS" w:eastAsia="zh-CN"/>
        </w:rPr>
        <w:t>ња</w:t>
      </w:r>
      <w:r w:rsidRPr="0017652F">
        <w:rPr>
          <w:rFonts w:ascii="Times New Roman" w:eastAsia="SimSun" w:hAnsi="Times New Roman" w:cs="Times New Roman"/>
          <w:spacing w:val="10"/>
          <w:sz w:val="24"/>
          <w:szCs w:val="24"/>
          <w:lang w:val="sr-Cyrl-RS" w:eastAsia="zh-CN"/>
        </w:rPr>
        <w:t xml:space="preserve"> </w:t>
      </w:r>
      <w:r w:rsidRPr="0017652F">
        <w:rPr>
          <w:rFonts w:ascii="Times New Roman" w:eastAsia="SimSun" w:hAnsi="Times New Roman" w:cs="Times New Roman"/>
          <w:spacing w:val="2"/>
          <w:sz w:val="24"/>
          <w:szCs w:val="24"/>
          <w:lang w:val="sr-Cyrl-RS" w:eastAsia="zh-CN"/>
        </w:rPr>
        <w:t>ј</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вне</w:t>
      </w:r>
      <w:r w:rsidRPr="0017652F">
        <w:rPr>
          <w:rFonts w:ascii="Times New Roman" w:eastAsia="SimSun" w:hAnsi="Times New Roman" w:cs="Times New Roman"/>
          <w:spacing w:val="10"/>
          <w:sz w:val="24"/>
          <w:szCs w:val="24"/>
          <w:lang w:val="sr-Cyrl-RS" w:eastAsia="zh-CN"/>
        </w:rPr>
        <w:t xml:space="preserve"> </w:t>
      </w:r>
      <w:r w:rsidRPr="0017652F">
        <w:rPr>
          <w:rFonts w:ascii="Times New Roman" w:eastAsia="SimSun" w:hAnsi="Times New Roman" w:cs="Times New Roman"/>
          <w:sz w:val="24"/>
          <w:szCs w:val="24"/>
          <w:lang w:val="sr-Cyrl-RS" w:eastAsia="zh-CN"/>
        </w:rPr>
        <w:t>н</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б</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вке</w:t>
      </w:r>
      <w:r w:rsidRPr="0017652F">
        <w:rPr>
          <w:rFonts w:ascii="Times New Roman" w:eastAsia="SimSun" w:hAnsi="Times New Roman" w:cs="Times New Roman"/>
          <w:spacing w:val="24"/>
          <w:sz w:val="24"/>
          <w:szCs w:val="24"/>
          <w:lang w:val="sr-Cyrl-RS" w:eastAsia="zh-CN"/>
        </w:rPr>
        <w:t xml:space="preserve"> </w:t>
      </w:r>
      <w:r w:rsidRPr="0017652F">
        <w:rPr>
          <w:rFonts w:ascii="Times New Roman" w:eastAsia="SimSun" w:hAnsi="Times New Roman" w:cs="Times New Roman"/>
          <w:sz w:val="24"/>
          <w:szCs w:val="24"/>
          <w:lang w:val="sr-Cyrl-RS" w:eastAsia="zh-CN"/>
        </w:rPr>
        <w:t xml:space="preserve">у </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кл</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pacing w:val="2"/>
          <w:sz w:val="24"/>
          <w:szCs w:val="24"/>
          <w:lang w:val="sr-Cyrl-RS" w:eastAsia="zh-CN"/>
        </w:rPr>
        <w:t>д</w:t>
      </w:r>
      <w:r w:rsidRPr="0017652F">
        <w:rPr>
          <w:rFonts w:ascii="Times New Roman" w:eastAsia="SimSun" w:hAnsi="Times New Roman" w:cs="Times New Roman"/>
          <w:sz w:val="24"/>
          <w:szCs w:val="24"/>
          <w:lang w:val="sr-Cyrl-RS" w:eastAsia="zh-CN"/>
        </w:rPr>
        <w:t>у</w:t>
      </w:r>
      <w:r w:rsidRPr="0017652F">
        <w:rPr>
          <w:rFonts w:ascii="Times New Roman" w:eastAsia="SimSun" w:hAnsi="Times New Roman" w:cs="Times New Roman"/>
          <w:spacing w:val="-3"/>
          <w:sz w:val="24"/>
          <w:szCs w:val="24"/>
          <w:lang w:val="sr-Cyrl-RS" w:eastAsia="zh-CN"/>
        </w:rPr>
        <w:t xml:space="preserve"> </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а</w:t>
      </w:r>
      <w:r w:rsidRPr="0017652F">
        <w:rPr>
          <w:rFonts w:ascii="Times New Roman" w:eastAsia="SimSun" w:hAnsi="Times New Roman" w:cs="Times New Roman"/>
          <w:spacing w:val="-1"/>
          <w:sz w:val="24"/>
          <w:szCs w:val="24"/>
          <w:lang w:val="sr-Cyrl-RS" w:eastAsia="zh-CN"/>
        </w:rPr>
        <w:t xml:space="preserve"> </w:t>
      </w:r>
      <w:r w:rsidRPr="0017652F">
        <w:rPr>
          <w:rFonts w:ascii="Times New Roman" w:eastAsia="SimSun" w:hAnsi="Times New Roman" w:cs="Times New Roman"/>
          <w:sz w:val="24"/>
          <w:szCs w:val="24"/>
          <w:lang w:val="sr-Cyrl-RS" w:eastAsia="zh-CN"/>
        </w:rPr>
        <w:t>Понуђ</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ним</w:t>
      </w:r>
      <w:r w:rsidRPr="0017652F">
        <w:rPr>
          <w:rFonts w:ascii="Times New Roman" w:eastAsia="SimSun" w:hAnsi="Times New Roman" w:cs="Times New Roman"/>
          <w:spacing w:val="1"/>
          <w:sz w:val="24"/>
          <w:szCs w:val="24"/>
          <w:lang w:val="sr-Cyrl-RS" w:eastAsia="zh-CN"/>
        </w:rPr>
        <w:t xml:space="preserve"> </w:t>
      </w:r>
      <w:r w:rsidRPr="0017652F">
        <w:rPr>
          <w:rFonts w:ascii="Times New Roman" w:eastAsia="SimSun" w:hAnsi="Times New Roman" w:cs="Times New Roman"/>
          <w:spacing w:val="-5"/>
          <w:sz w:val="24"/>
          <w:szCs w:val="24"/>
          <w:lang w:val="sr-Cyrl-RS" w:eastAsia="zh-CN"/>
        </w:rPr>
        <w:t>у</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лови</w:t>
      </w:r>
      <w:r w:rsidRPr="0017652F">
        <w:rPr>
          <w:rFonts w:ascii="Times New Roman" w:eastAsia="SimSun" w:hAnsi="Times New Roman" w:cs="Times New Roman"/>
          <w:spacing w:val="-1"/>
          <w:sz w:val="24"/>
          <w:szCs w:val="24"/>
          <w:lang w:val="sr-Cyrl-RS" w:eastAsia="zh-CN"/>
        </w:rPr>
        <w:t>м</w:t>
      </w:r>
      <w:r w:rsidRPr="0017652F">
        <w:rPr>
          <w:rFonts w:ascii="Times New Roman" w:eastAsia="SimSun" w:hAnsi="Times New Roman" w:cs="Times New Roman"/>
          <w:spacing w:val="2"/>
          <w:sz w:val="24"/>
          <w:szCs w:val="24"/>
          <w:lang w:val="sr-Cyrl-RS" w:eastAsia="zh-CN"/>
        </w:rPr>
        <w:t>а</w:t>
      </w:r>
      <w:r w:rsidRPr="0017652F">
        <w:rPr>
          <w:rFonts w:ascii="Times New Roman" w:eastAsia="SimSun" w:hAnsi="Times New Roman" w:cs="Times New Roman"/>
          <w:sz w:val="24"/>
          <w:szCs w:val="24"/>
          <w:lang w:val="sr-Cyrl-RS" w:eastAsia="zh-CN"/>
        </w:rPr>
        <w:t>.</w:t>
      </w:r>
    </w:p>
    <w:p w:rsidR="00B71A56" w:rsidRPr="0017652F" w:rsidRDefault="00B71A56" w:rsidP="00B71A56">
      <w:pPr>
        <w:widowControl w:val="0"/>
        <w:kinsoku w:val="0"/>
        <w:overflowPunct w:val="0"/>
        <w:autoSpaceDE w:val="0"/>
        <w:autoSpaceDN w:val="0"/>
        <w:adjustRightInd w:val="0"/>
        <w:spacing w:after="0" w:line="240" w:lineRule="auto"/>
        <w:ind w:right="115"/>
        <w:jc w:val="both"/>
        <w:rPr>
          <w:rFonts w:ascii="Times New Roman" w:eastAsia="SimSun" w:hAnsi="Times New Roman" w:cs="Times New Roman"/>
          <w:sz w:val="24"/>
          <w:szCs w:val="24"/>
          <w:lang w:val="sr-Cyrl-RS" w:eastAsia="zh-CN"/>
        </w:rPr>
      </w:pPr>
      <w:r>
        <w:rPr>
          <w:rFonts w:ascii="Times New Roman" w:eastAsia="SimSun" w:hAnsi="Times New Roman" w:cs="Times New Roman"/>
          <w:sz w:val="24"/>
          <w:szCs w:val="24"/>
          <w:lang w:val="sr-Cyrl-RS" w:eastAsia="zh-CN"/>
        </w:rPr>
        <w:tab/>
      </w:r>
      <w:r>
        <w:rPr>
          <w:rFonts w:ascii="Times New Roman" w:eastAsia="SimSun" w:hAnsi="Times New Roman" w:cs="Times New Roman"/>
          <w:sz w:val="24"/>
          <w:szCs w:val="24"/>
          <w:lang w:val="sr-Cyrl-RS" w:eastAsia="zh-CN"/>
        </w:rPr>
        <w:tab/>
      </w:r>
      <w:r w:rsidRPr="0017652F">
        <w:rPr>
          <w:rFonts w:ascii="Times New Roman" w:eastAsia="SimSun" w:hAnsi="Times New Roman" w:cs="Times New Roman"/>
          <w:sz w:val="24"/>
          <w:szCs w:val="24"/>
          <w:lang w:val="sr-Cyrl-RS" w:eastAsia="zh-CN"/>
        </w:rPr>
        <w:t>Ако</w:t>
      </w:r>
      <w:r w:rsidRPr="0017652F">
        <w:rPr>
          <w:rFonts w:ascii="Times New Roman" w:eastAsia="SimSun" w:hAnsi="Times New Roman" w:cs="Times New Roman"/>
          <w:spacing w:val="2"/>
          <w:sz w:val="24"/>
          <w:szCs w:val="24"/>
          <w:lang w:val="sr-Cyrl-RS" w:eastAsia="zh-CN"/>
        </w:rPr>
        <w:t xml:space="preserve"> </w:t>
      </w:r>
      <w:r w:rsidRPr="0017652F">
        <w:rPr>
          <w:rFonts w:ascii="Times New Roman" w:eastAsia="SimSun" w:hAnsi="Times New Roman" w:cs="Times New Roman"/>
          <w:sz w:val="24"/>
          <w:szCs w:val="24"/>
          <w:lang w:val="sr-Cyrl-RS" w:eastAsia="zh-CN"/>
        </w:rPr>
        <w:t>је</w:t>
      </w:r>
      <w:r w:rsidRPr="0017652F">
        <w:rPr>
          <w:rFonts w:ascii="Times New Roman" w:eastAsia="SimSun" w:hAnsi="Times New Roman" w:cs="Times New Roman"/>
          <w:spacing w:val="6"/>
          <w:sz w:val="24"/>
          <w:szCs w:val="24"/>
          <w:lang w:val="sr-Cyrl-RS" w:eastAsia="zh-CN"/>
        </w:rPr>
        <w:t xml:space="preserve"> </w:t>
      </w:r>
      <w:r w:rsidRPr="0017652F">
        <w:rPr>
          <w:rFonts w:ascii="Times New Roman" w:eastAsia="SimSun" w:hAnsi="Times New Roman" w:cs="Times New Roman"/>
          <w:sz w:val="24"/>
          <w:szCs w:val="24"/>
          <w:lang w:val="sr-Cyrl-RS" w:eastAsia="zh-CN"/>
        </w:rPr>
        <w:t>у</w:t>
      </w:r>
      <w:r w:rsidRPr="0017652F">
        <w:rPr>
          <w:rFonts w:ascii="Times New Roman" w:eastAsia="SimSun" w:hAnsi="Times New Roman" w:cs="Times New Roman"/>
          <w:spacing w:val="-3"/>
          <w:sz w:val="24"/>
          <w:szCs w:val="24"/>
          <w:lang w:val="sr-Cyrl-RS" w:eastAsia="zh-CN"/>
        </w:rPr>
        <w:t xml:space="preserve"> </w:t>
      </w:r>
      <w:r w:rsidRPr="0017652F">
        <w:rPr>
          <w:rFonts w:ascii="Times New Roman" w:eastAsia="SimSun" w:hAnsi="Times New Roman" w:cs="Times New Roman"/>
          <w:sz w:val="24"/>
          <w:szCs w:val="24"/>
          <w:lang w:val="sr-Cyrl-RS" w:eastAsia="zh-CN"/>
        </w:rPr>
        <w:t>по</w:t>
      </w:r>
      <w:r w:rsidRPr="0017652F">
        <w:rPr>
          <w:rFonts w:ascii="Times New Roman" w:eastAsia="SimSun" w:hAnsi="Times New Roman" w:cs="Times New Roman"/>
          <w:spacing w:val="3"/>
          <w:sz w:val="24"/>
          <w:szCs w:val="24"/>
          <w:lang w:val="sr-Cyrl-RS" w:eastAsia="zh-CN"/>
        </w:rPr>
        <w:t>н</w:t>
      </w:r>
      <w:r w:rsidRPr="0017652F">
        <w:rPr>
          <w:rFonts w:ascii="Times New Roman" w:eastAsia="SimSun" w:hAnsi="Times New Roman" w:cs="Times New Roman"/>
          <w:spacing w:val="-5"/>
          <w:sz w:val="24"/>
          <w:szCs w:val="24"/>
          <w:lang w:val="sr-Cyrl-RS" w:eastAsia="zh-CN"/>
        </w:rPr>
        <w:t>у</w:t>
      </w:r>
      <w:r w:rsidRPr="0017652F">
        <w:rPr>
          <w:rFonts w:ascii="Times New Roman" w:eastAsia="SimSun" w:hAnsi="Times New Roman" w:cs="Times New Roman"/>
          <w:sz w:val="24"/>
          <w:szCs w:val="24"/>
          <w:lang w:val="sr-Cyrl-RS" w:eastAsia="zh-CN"/>
        </w:rPr>
        <w:t>ди</w:t>
      </w:r>
      <w:r w:rsidRPr="0017652F">
        <w:rPr>
          <w:rFonts w:ascii="Times New Roman" w:eastAsia="SimSun" w:hAnsi="Times New Roman" w:cs="Times New Roman"/>
          <w:spacing w:val="3"/>
          <w:sz w:val="24"/>
          <w:szCs w:val="24"/>
          <w:lang w:val="sr-Cyrl-RS" w:eastAsia="zh-CN"/>
        </w:rPr>
        <w:t xml:space="preserve"> </w:t>
      </w:r>
      <w:r w:rsidRPr="0017652F">
        <w:rPr>
          <w:rFonts w:ascii="Times New Roman" w:eastAsia="SimSun" w:hAnsi="Times New Roman" w:cs="Times New Roman"/>
          <w:sz w:val="24"/>
          <w:szCs w:val="24"/>
          <w:lang w:val="sr-Cyrl-RS" w:eastAsia="zh-CN"/>
        </w:rPr>
        <w:t>и</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к</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з</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на</w:t>
      </w:r>
      <w:r w:rsidRPr="0017652F">
        <w:rPr>
          <w:rFonts w:ascii="Times New Roman" w:eastAsia="SimSun" w:hAnsi="Times New Roman" w:cs="Times New Roman"/>
          <w:spacing w:val="1"/>
          <w:sz w:val="24"/>
          <w:szCs w:val="24"/>
          <w:lang w:val="sr-Cyrl-RS" w:eastAsia="zh-CN"/>
        </w:rPr>
        <w:t xml:space="preserve"> </w:t>
      </w:r>
      <w:r w:rsidRPr="0017652F">
        <w:rPr>
          <w:rFonts w:ascii="Times New Roman" w:eastAsia="SimSun" w:hAnsi="Times New Roman" w:cs="Times New Roman"/>
          <w:sz w:val="24"/>
          <w:szCs w:val="24"/>
          <w:lang w:val="sr-Cyrl-RS" w:eastAsia="zh-CN"/>
        </w:rPr>
        <w:t>н</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pacing w:val="-5"/>
          <w:sz w:val="24"/>
          <w:szCs w:val="24"/>
          <w:lang w:val="sr-Cyrl-RS" w:eastAsia="zh-CN"/>
        </w:rPr>
        <w:t>у</w:t>
      </w:r>
      <w:r w:rsidRPr="0017652F">
        <w:rPr>
          <w:rFonts w:ascii="Times New Roman" w:eastAsia="SimSun" w:hAnsi="Times New Roman" w:cs="Times New Roman"/>
          <w:sz w:val="24"/>
          <w:szCs w:val="24"/>
          <w:lang w:val="sr-Cyrl-RS" w:eastAsia="zh-CN"/>
        </w:rPr>
        <w:t>б</w:t>
      </w:r>
      <w:r w:rsidRPr="0017652F">
        <w:rPr>
          <w:rFonts w:ascii="Times New Roman" w:eastAsia="SimSun" w:hAnsi="Times New Roman" w:cs="Times New Roman"/>
          <w:spacing w:val="1"/>
          <w:sz w:val="24"/>
          <w:szCs w:val="24"/>
          <w:lang w:val="sr-Cyrl-RS" w:eastAsia="zh-CN"/>
        </w:rPr>
        <w:t>и</w:t>
      </w:r>
      <w:r w:rsidRPr="0017652F">
        <w:rPr>
          <w:rFonts w:ascii="Times New Roman" w:eastAsia="SimSun" w:hAnsi="Times New Roman" w:cs="Times New Roman"/>
          <w:spacing w:val="-1"/>
          <w:sz w:val="24"/>
          <w:szCs w:val="24"/>
          <w:lang w:val="sr-Cyrl-RS" w:eastAsia="zh-CN"/>
        </w:rPr>
        <w:t>ча</w:t>
      </w:r>
      <w:r w:rsidRPr="0017652F">
        <w:rPr>
          <w:rFonts w:ascii="Times New Roman" w:eastAsia="SimSun" w:hAnsi="Times New Roman" w:cs="Times New Roman"/>
          <w:sz w:val="24"/>
          <w:szCs w:val="24"/>
          <w:lang w:val="sr-Cyrl-RS" w:eastAsia="zh-CN"/>
        </w:rPr>
        <w:t>јено</w:t>
      </w:r>
      <w:r w:rsidRPr="0017652F">
        <w:rPr>
          <w:rFonts w:ascii="Times New Roman" w:eastAsia="SimSun" w:hAnsi="Times New Roman" w:cs="Times New Roman"/>
          <w:spacing w:val="2"/>
          <w:sz w:val="24"/>
          <w:szCs w:val="24"/>
          <w:lang w:val="sr-Cyrl-RS" w:eastAsia="zh-CN"/>
        </w:rPr>
        <w:t xml:space="preserve"> </w:t>
      </w:r>
      <w:r w:rsidRPr="0017652F">
        <w:rPr>
          <w:rFonts w:ascii="Times New Roman" w:eastAsia="SimSun" w:hAnsi="Times New Roman" w:cs="Times New Roman"/>
          <w:sz w:val="24"/>
          <w:szCs w:val="24"/>
          <w:lang w:val="sr-Cyrl-RS" w:eastAsia="zh-CN"/>
        </w:rPr>
        <w:t>ни</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ка</w:t>
      </w:r>
      <w:r w:rsidRPr="0017652F">
        <w:rPr>
          <w:rFonts w:ascii="Times New Roman" w:eastAsia="SimSun" w:hAnsi="Times New Roman" w:cs="Times New Roman"/>
          <w:spacing w:val="1"/>
          <w:sz w:val="24"/>
          <w:szCs w:val="24"/>
          <w:lang w:val="sr-Cyrl-RS" w:eastAsia="zh-CN"/>
        </w:rPr>
        <w:t xml:space="preserve"> </w:t>
      </w:r>
      <w:r w:rsidRPr="0017652F">
        <w:rPr>
          <w:rFonts w:ascii="Times New Roman" w:eastAsia="SimSun" w:hAnsi="Times New Roman" w:cs="Times New Roman"/>
          <w:sz w:val="24"/>
          <w:szCs w:val="24"/>
          <w:lang w:val="sr-Cyrl-RS" w:eastAsia="zh-CN"/>
        </w:rPr>
        <w:t>ц</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н</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w:t>
      </w:r>
      <w:r w:rsidRPr="0017652F">
        <w:rPr>
          <w:rFonts w:ascii="Times New Roman" w:eastAsia="SimSun" w:hAnsi="Times New Roman" w:cs="Times New Roman"/>
          <w:spacing w:val="2"/>
          <w:sz w:val="24"/>
          <w:szCs w:val="24"/>
          <w:lang w:val="sr-Cyrl-RS" w:eastAsia="zh-CN"/>
        </w:rPr>
        <w:t xml:space="preserve"> </w:t>
      </w:r>
      <w:r w:rsidRPr="0017652F">
        <w:rPr>
          <w:rFonts w:ascii="Times New Roman" w:eastAsia="SimSun" w:hAnsi="Times New Roman" w:cs="Times New Roman"/>
          <w:sz w:val="24"/>
          <w:szCs w:val="24"/>
          <w:lang w:val="sr-Cyrl-RS" w:eastAsia="zh-CN"/>
        </w:rPr>
        <w:t>Наручил</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ц</w:t>
      </w:r>
      <w:r w:rsidRPr="0017652F">
        <w:rPr>
          <w:rFonts w:ascii="Times New Roman" w:eastAsia="SimSun" w:hAnsi="Times New Roman" w:cs="Times New Roman"/>
          <w:spacing w:val="3"/>
          <w:sz w:val="24"/>
          <w:szCs w:val="24"/>
          <w:lang w:val="sr-Cyrl-RS" w:eastAsia="zh-CN"/>
        </w:rPr>
        <w:t xml:space="preserve"> </w:t>
      </w:r>
      <w:r w:rsidRPr="0017652F">
        <w:rPr>
          <w:rFonts w:ascii="Times New Roman" w:eastAsia="SimSun" w:hAnsi="Times New Roman" w:cs="Times New Roman"/>
          <w:sz w:val="24"/>
          <w:szCs w:val="24"/>
          <w:lang w:val="sr-Cyrl-RS" w:eastAsia="zh-CN"/>
        </w:rPr>
        <w:t>ће</w:t>
      </w:r>
      <w:r w:rsidRPr="0017652F">
        <w:rPr>
          <w:rFonts w:ascii="Times New Roman" w:eastAsia="SimSun" w:hAnsi="Times New Roman" w:cs="Times New Roman"/>
          <w:spacing w:val="1"/>
          <w:sz w:val="24"/>
          <w:szCs w:val="24"/>
          <w:lang w:val="sr-Cyrl-RS" w:eastAsia="zh-CN"/>
        </w:rPr>
        <w:t xml:space="preserve"> </w:t>
      </w:r>
      <w:r w:rsidRPr="0017652F">
        <w:rPr>
          <w:rFonts w:ascii="Times New Roman" w:eastAsia="SimSun" w:hAnsi="Times New Roman" w:cs="Times New Roman"/>
          <w:sz w:val="24"/>
          <w:szCs w:val="24"/>
          <w:lang w:val="sr-Cyrl-RS" w:eastAsia="zh-CN"/>
        </w:rPr>
        <w:t>тр</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pacing w:val="1"/>
          <w:sz w:val="24"/>
          <w:szCs w:val="24"/>
          <w:lang w:val="sr-Cyrl-RS" w:eastAsia="zh-CN"/>
        </w:rPr>
        <w:t>ж</w:t>
      </w:r>
      <w:r w:rsidRPr="0017652F">
        <w:rPr>
          <w:rFonts w:ascii="Times New Roman" w:eastAsia="SimSun" w:hAnsi="Times New Roman" w:cs="Times New Roman"/>
          <w:spacing w:val="9"/>
          <w:sz w:val="24"/>
          <w:szCs w:val="24"/>
          <w:lang w:val="sr-Cyrl-RS" w:eastAsia="zh-CN"/>
        </w:rPr>
        <w:t>и</w:t>
      </w:r>
      <w:r w:rsidRPr="0017652F">
        <w:rPr>
          <w:rFonts w:ascii="Times New Roman" w:eastAsia="SimSun" w:hAnsi="Times New Roman" w:cs="Times New Roman"/>
          <w:sz w:val="24"/>
          <w:szCs w:val="24"/>
          <w:lang w:val="sr-Cyrl-RS" w:eastAsia="zh-CN"/>
        </w:rPr>
        <w:t>ти</w:t>
      </w:r>
      <w:r w:rsidRPr="0017652F">
        <w:rPr>
          <w:rFonts w:ascii="Times New Roman" w:eastAsia="SimSun" w:hAnsi="Times New Roman" w:cs="Times New Roman"/>
          <w:spacing w:val="3"/>
          <w:sz w:val="24"/>
          <w:szCs w:val="24"/>
          <w:lang w:val="sr-Cyrl-RS" w:eastAsia="zh-CN"/>
        </w:rPr>
        <w:t xml:space="preserve"> </w:t>
      </w:r>
      <w:r w:rsidRPr="0017652F">
        <w:rPr>
          <w:rFonts w:ascii="Times New Roman" w:eastAsia="SimSun" w:hAnsi="Times New Roman" w:cs="Times New Roman"/>
          <w:sz w:val="24"/>
          <w:szCs w:val="24"/>
          <w:lang w:val="sr-Cyrl-RS" w:eastAsia="zh-CN"/>
        </w:rPr>
        <w:t>обр</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злож</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 xml:space="preserve">ње </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вих</w:t>
      </w:r>
      <w:r w:rsidRPr="0017652F">
        <w:rPr>
          <w:rFonts w:ascii="Times New Roman" w:eastAsia="SimSun" w:hAnsi="Times New Roman" w:cs="Times New Roman"/>
          <w:spacing w:val="13"/>
          <w:sz w:val="24"/>
          <w:szCs w:val="24"/>
          <w:lang w:val="sr-Cyrl-RS" w:eastAsia="zh-CN"/>
        </w:rPr>
        <w:t xml:space="preserve"> </w:t>
      </w:r>
      <w:r w:rsidRPr="0017652F">
        <w:rPr>
          <w:rFonts w:ascii="Times New Roman" w:eastAsia="SimSun" w:hAnsi="Times New Roman" w:cs="Times New Roman"/>
          <w:sz w:val="24"/>
          <w:szCs w:val="24"/>
          <w:lang w:val="sr-Cyrl-RS" w:eastAsia="zh-CN"/>
        </w:rPr>
        <w:t>њ</w:t>
      </w:r>
      <w:r w:rsidRPr="0017652F">
        <w:rPr>
          <w:rFonts w:ascii="Times New Roman" w:eastAsia="SimSun" w:hAnsi="Times New Roman" w:cs="Times New Roman"/>
          <w:spacing w:val="-2"/>
          <w:sz w:val="24"/>
          <w:szCs w:val="24"/>
          <w:lang w:val="sr-Cyrl-RS" w:eastAsia="zh-CN"/>
        </w:rPr>
        <w:t>е</w:t>
      </w:r>
      <w:r w:rsidRPr="0017652F">
        <w:rPr>
          <w:rFonts w:ascii="Times New Roman" w:eastAsia="SimSun" w:hAnsi="Times New Roman" w:cs="Times New Roman"/>
          <w:sz w:val="24"/>
          <w:szCs w:val="24"/>
          <w:lang w:val="sr-Cyrl-RS" w:eastAsia="zh-CN"/>
        </w:rPr>
        <w:t>н</w:t>
      </w:r>
      <w:r w:rsidRPr="0017652F">
        <w:rPr>
          <w:rFonts w:ascii="Times New Roman" w:eastAsia="SimSun" w:hAnsi="Times New Roman" w:cs="Times New Roman"/>
          <w:spacing w:val="-2"/>
          <w:sz w:val="24"/>
          <w:szCs w:val="24"/>
          <w:lang w:val="sr-Cyrl-RS" w:eastAsia="zh-CN"/>
        </w:rPr>
        <w:t>и</w:t>
      </w:r>
      <w:r w:rsidRPr="0017652F">
        <w:rPr>
          <w:rFonts w:ascii="Times New Roman" w:eastAsia="SimSun" w:hAnsi="Times New Roman" w:cs="Times New Roman"/>
          <w:sz w:val="24"/>
          <w:szCs w:val="24"/>
          <w:lang w:val="sr-Cyrl-RS" w:eastAsia="zh-CN"/>
        </w:rPr>
        <w:t>х</w:t>
      </w:r>
      <w:r w:rsidRPr="0017652F">
        <w:rPr>
          <w:rFonts w:ascii="Times New Roman" w:eastAsia="SimSun" w:hAnsi="Times New Roman" w:cs="Times New Roman"/>
          <w:spacing w:val="13"/>
          <w:sz w:val="24"/>
          <w:szCs w:val="24"/>
          <w:lang w:val="sr-Cyrl-RS" w:eastAsia="zh-CN"/>
        </w:rPr>
        <w:t xml:space="preserve"> </w:t>
      </w:r>
      <w:r w:rsidRPr="0017652F">
        <w:rPr>
          <w:rFonts w:ascii="Times New Roman" w:eastAsia="SimSun" w:hAnsi="Times New Roman" w:cs="Times New Roman"/>
          <w:spacing w:val="-1"/>
          <w:sz w:val="24"/>
          <w:szCs w:val="24"/>
          <w:lang w:val="sr-Cyrl-RS" w:eastAsia="zh-CN"/>
        </w:rPr>
        <w:t>сас</w:t>
      </w:r>
      <w:r w:rsidRPr="0017652F">
        <w:rPr>
          <w:rFonts w:ascii="Times New Roman" w:eastAsia="SimSun" w:hAnsi="Times New Roman" w:cs="Times New Roman"/>
          <w:sz w:val="24"/>
          <w:szCs w:val="24"/>
          <w:lang w:val="sr-Cyrl-RS" w:eastAsia="zh-CN"/>
        </w:rPr>
        <w:t>т</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вних</w:t>
      </w:r>
      <w:r w:rsidRPr="0017652F">
        <w:rPr>
          <w:rFonts w:ascii="Times New Roman" w:eastAsia="SimSun" w:hAnsi="Times New Roman" w:cs="Times New Roman"/>
          <w:spacing w:val="11"/>
          <w:sz w:val="24"/>
          <w:szCs w:val="24"/>
          <w:lang w:val="sr-Cyrl-RS" w:eastAsia="zh-CN"/>
        </w:rPr>
        <w:t xml:space="preserve"> </w:t>
      </w:r>
      <w:r w:rsidRPr="0017652F">
        <w:rPr>
          <w:rFonts w:ascii="Times New Roman" w:eastAsia="SimSun" w:hAnsi="Times New Roman" w:cs="Times New Roman"/>
          <w:sz w:val="24"/>
          <w:szCs w:val="24"/>
          <w:lang w:val="sr-Cyrl-RS" w:eastAsia="zh-CN"/>
        </w:rPr>
        <w:t>д</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лова</w:t>
      </w:r>
      <w:r w:rsidRPr="0017652F">
        <w:rPr>
          <w:rFonts w:ascii="Times New Roman" w:eastAsia="SimSun" w:hAnsi="Times New Roman" w:cs="Times New Roman"/>
          <w:spacing w:val="10"/>
          <w:sz w:val="24"/>
          <w:szCs w:val="24"/>
          <w:lang w:val="sr-Cyrl-RS" w:eastAsia="zh-CN"/>
        </w:rPr>
        <w:t xml:space="preserve"> </w:t>
      </w:r>
      <w:r w:rsidRPr="0017652F">
        <w:rPr>
          <w:rFonts w:ascii="Times New Roman" w:eastAsia="SimSun" w:hAnsi="Times New Roman" w:cs="Times New Roman"/>
          <w:sz w:val="24"/>
          <w:szCs w:val="24"/>
          <w:lang w:val="sr-Cyrl-RS" w:eastAsia="zh-CN"/>
        </w:rPr>
        <w:t>које</w:t>
      </w:r>
      <w:r w:rsidRPr="0017652F">
        <w:rPr>
          <w:rFonts w:ascii="Times New Roman" w:eastAsia="SimSun" w:hAnsi="Times New Roman" w:cs="Times New Roman"/>
          <w:spacing w:val="11"/>
          <w:sz w:val="24"/>
          <w:szCs w:val="24"/>
          <w:lang w:val="sr-Cyrl-RS" w:eastAsia="zh-CN"/>
        </w:rPr>
        <w:t xml:space="preserve"> </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pacing w:val="-1"/>
          <w:sz w:val="24"/>
          <w:szCs w:val="24"/>
          <w:lang w:val="sr-Cyrl-RS" w:eastAsia="zh-CN"/>
        </w:rPr>
        <w:t>ма</w:t>
      </w:r>
      <w:r w:rsidRPr="0017652F">
        <w:rPr>
          <w:rFonts w:ascii="Times New Roman" w:eastAsia="SimSun" w:hAnsi="Times New Roman" w:cs="Times New Roman"/>
          <w:sz w:val="24"/>
          <w:szCs w:val="24"/>
          <w:lang w:val="sr-Cyrl-RS" w:eastAsia="zh-CN"/>
        </w:rPr>
        <w:t>тра</w:t>
      </w:r>
      <w:r w:rsidRPr="0017652F">
        <w:rPr>
          <w:rFonts w:ascii="Times New Roman" w:eastAsia="SimSun" w:hAnsi="Times New Roman" w:cs="Times New Roman"/>
          <w:spacing w:val="13"/>
          <w:sz w:val="24"/>
          <w:szCs w:val="24"/>
          <w:lang w:val="sr-Cyrl-RS" w:eastAsia="zh-CN"/>
        </w:rPr>
        <w:t xml:space="preserve"> </w:t>
      </w:r>
      <w:r w:rsidRPr="0017652F">
        <w:rPr>
          <w:rFonts w:ascii="Times New Roman" w:eastAsia="SimSun" w:hAnsi="Times New Roman" w:cs="Times New Roman"/>
          <w:spacing w:val="-1"/>
          <w:sz w:val="24"/>
          <w:szCs w:val="24"/>
          <w:lang w:val="sr-Cyrl-RS" w:eastAsia="zh-CN"/>
        </w:rPr>
        <w:t>ме</w:t>
      </w:r>
      <w:r w:rsidRPr="0017652F">
        <w:rPr>
          <w:rFonts w:ascii="Times New Roman" w:eastAsia="SimSun" w:hAnsi="Times New Roman" w:cs="Times New Roman"/>
          <w:sz w:val="24"/>
          <w:szCs w:val="24"/>
          <w:lang w:val="sr-Cyrl-RS" w:eastAsia="zh-CN"/>
        </w:rPr>
        <w:t>род</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вни</w:t>
      </w:r>
      <w:r w:rsidRPr="0017652F">
        <w:rPr>
          <w:rFonts w:ascii="Times New Roman" w:eastAsia="SimSun" w:hAnsi="Times New Roman" w:cs="Times New Roman"/>
          <w:spacing w:val="-1"/>
          <w:sz w:val="24"/>
          <w:szCs w:val="24"/>
          <w:lang w:val="sr-Cyrl-RS" w:eastAsia="zh-CN"/>
        </w:rPr>
        <w:t>м</w:t>
      </w:r>
      <w:r w:rsidRPr="0017652F">
        <w:rPr>
          <w:rFonts w:ascii="Times New Roman" w:eastAsia="SimSun" w:hAnsi="Times New Roman" w:cs="Times New Roman"/>
          <w:sz w:val="24"/>
          <w:szCs w:val="24"/>
          <w:lang w:val="sr-Cyrl-RS" w:eastAsia="zh-CN"/>
        </w:rPr>
        <w:t>,</w:t>
      </w:r>
      <w:r w:rsidRPr="0017652F">
        <w:rPr>
          <w:rFonts w:ascii="Times New Roman" w:eastAsia="SimSun" w:hAnsi="Times New Roman" w:cs="Times New Roman"/>
          <w:spacing w:val="11"/>
          <w:sz w:val="24"/>
          <w:szCs w:val="24"/>
          <w:lang w:val="sr-Cyrl-RS" w:eastAsia="zh-CN"/>
        </w:rPr>
        <w:t xml:space="preserve"> </w:t>
      </w:r>
      <w:r w:rsidRPr="0017652F">
        <w:rPr>
          <w:rFonts w:ascii="Times New Roman" w:eastAsia="SimSun" w:hAnsi="Times New Roman" w:cs="Times New Roman"/>
          <w:sz w:val="24"/>
          <w:szCs w:val="24"/>
          <w:lang w:val="sr-Cyrl-RS" w:eastAsia="zh-CN"/>
        </w:rPr>
        <w:t>од</w:t>
      </w:r>
      <w:r w:rsidRPr="0017652F">
        <w:rPr>
          <w:rFonts w:ascii="Times New Roman" w:eastAsia="SimSun" w:hAnsi="Times New Roman" w:cs="Times New Roman"/>
          <w:spacing w:val="1"/>
          <w:sz w:val="24"/>
          <w:szCs w:val="24"/>
          <w:lang w:val="sr-Cyrl-RS" w:eastAsia="zh-CN"/>
        </w:rPr>
        <w:t>н</w:t>
      </w:r>
      <w:r w:rsidRPr="0017652F">
        <w:rPr>
          <w:rFonts w:ascii="Times New Roman" w:eastAsia="SimSun" w:hAnsi="Times New Roman" w:cs="Times New Roman"/>
          <w:sz w:val="24"/>
          <w:szCs w:val="24"/>
          <w:lang w:val="sr-Cyrl-RS" w:eastAsia="zh-CN"/>
        </w:rPr>
        <w:t>о</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но</w:t>
      </w:r>
      <w:r w:rsidRPr="0017652F">
        <w:rPr>
          <w:rFonts w:ascii="Times New Roman" w:eastAsia="SimSun" w:hAnsi="Times New Roman" w:cs="Times New Roman"/>
          <w:spacing w:val="11"/>
          <w:sz w:val="24"/>
          <w:szCs w:val="24"/>
          <w:lang w:val="sr-Cyrl-RS" w:eastAsia="zh-CN"/>
        </w:rPr>
        <w:t xml:space="preserve"> </w:t>
      </w:r>
      <w:r w:rsidRPr="0017652F">
        <w:rPr>
          <w:rFonts w:ascii="Times New Roman" w:eastAsia="SimSun" w:hAnsi="Times New Roman" w:cs="Times New Roman"/>
          <w:sz w:val="24"/>
          <w:szCs w:val="24"/>
          <w:lang w:val="sr-Cyrl-RS" w:eastAsia="zh-CN"/>
        </w:rPr>
        <w:t>по</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pacing w:val="2"/>
          <w:sz w:val="24"/>
          <w:szCs w:val="24"/>
          <w:lang w:val="sr-Cyrl-RS" w:eastAsia="zh-CN"/>
        </w:rPr>
        <w:t>т</w:t>
      </w:r>
      <w:r w:rsidRPr="0017652F">
        <w:rPr>
          <w:rFonts w:ascii="Times New Roman" w:eastAsia="SimSun" w:hAnsi="Times New Roman" w:cs="Times New Roman"/>
          <w:spacing w:val="-8"/>
          <w:sz w:val="24"/>
          <w:szCs w:val="24"/>
          <w:lang w:val="sr-Cyrl-RS" w:eastAsia="zh-CN"/>
        </w:rPr>
        <w:t>у</w:t>
      </w:r>
      <w:r w:rsidRPr="0017652F">
        <w:rPr>
          <w:rFonts w:ascii="Times New Roman" w:eastAsia="SimSun" w:hAnsi="Times New Roman" w:cs="Times New Roman"/>
          <w:sz w:val="24"/>
          <w:szCs w:val="24"/>
          <w:lang w:val="sr-Cyrl-RS" w:eastAsia="zh-CN"/>
        </w:rPr>
        <w:t>пиће</w:t>
      </w:r>
      <w:r w:rsidRPr="0017652F">
        <w:rPr>
          <w:rFonts w:ascii="Times New Roman" w:eastAsia="SimSun" w:hAnsi="Times New Roman" w:cs="Times New Roman"/>
          <w:spacing w:val="15"/>
          <w:sz w:val="24"/>
          <w:szCs w:val="24"/>
          <w:lang w:val="sr-Cyrl-RS" w:eastAsia="zh-CN"/>
        </w:rPr>
        <w:t xml:space="preserve"> </w:t>
      </w:r>
      <w:r w:rsidRPr="0017652F">
        <w:rPr>
          <w:rFonts w:ascii="Times New Roman" w:eastAsia="SimSun" w:hAnsi="Times New Roman" w:cs="Times New Roman"/>
          <w:sz w:val="24"/>
          <w:szCs w:val="24"/>
          <w:lang w:val="sr-Cyrl-RS" w:eastAsia="zh-CN"/>
        </w:rPr>
        <w:t>у</w:t>
      </w:r>
      <w:r w:rsidRPr="0017652F">
        <w:rPr>
          <w:rFonts w:ascii="Times New Roman" w:eastAsia="SimSun" w:hAnsi="Times New Roman" w:cs="Times New Roman"/>
          <w:spacing w:val="9"/>
          <w:sz w:val="24"/>
          <w:szCs w:val="24"/>
          <w:lang w:val="sr-Cyrl-RS" w:eastAsia="zh-CN"/>
        </w:rPr>
        <w:t xml:space="preserve"> </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кл</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pacing w:val="2"/>
          <w:sz w:val="24"/>
          <w:szCs w:val="24"/>
          <w:lang w:val="sr-Cyrl-RS" w:eastAsia="zh-CN"/>
        </w:rPr>
        <w:t>д</w:t>
      </w:r>
      <w:r w:rsidRPr="0017652F">
        <w:rPr>
          <w:rFonts w:ascii="Times New Roman" w:eastAsia="SimSun" w:hAnsi="Times New Roman" w:cs="Times New Roman"/>
          <w:sz w:val="24"/>
          <w:szCs w:val="24"/>
          <w:lang w:val="sr-Cyrl-RS" w:eastAsia="zh-CN"/>
        </w:rPr>
        <w:t>у</w:t>
      </w:r>
      <w:r w:rsidRPr="0017652F">
        <w:rPr>
          <w:rFonts w:ascii="Times New Roman" w:eastAsia="SimSun" w:hAnsi="Times New Roman" w:cs="Times New Roman"/>
          <w:spacing w:val="9"/>
          <w:sz w:val="24"/>
          <w:szCs w:val="24"/>
          <w:lang w:val="sr-Cyrl-RS" w:eastAsia="zh-CN"/>
        </w:rPr>
        <w:t xml:space="preserve"> </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 xml:space="preserve">а </w:t>
      </w:r>
      <w:r w:rsidRPr="0017652F">
        <w:rPr>
          <w:rFonts w:ascii="Times New Roman" w:eastAsia="SimSun" w:hAnsi="Times New Roman" w:cs="Times New Roman"/>
          <w:spacing w:val="-1"/>
          <w:sz w:val="24"/>
          <w:szCs w:val="24"/>
          <w:lang w:val="sr-Cyrl-RS" w:eastAsia="zh-CN"/>
        </w:rPr>
        <w:t>ч</w:t>
      </w:r>
      <w:r w:rsidRPr="0017652F">
        <w:rPr>
          <w:rFonts w:ascii="Times New Roman" w:eastAsia="SimSun" w:hAnsi="Times New Roman" w:cs="Times New Roman"/>
          <w:sz w:val="24"/>
          <w:szCs w:val="24"/>
          <w:lang w:val="sr-Cyrl-RS" w:eastAsia="zh-CN"/>
        </w:rPr>
        <w:t>л</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ном</w:t>
      </w:r>
      <w:r w:rsidRPr="0017652F">
        <w:rPr>
          <w:rFonts w:ascii="Times New Roman" w:eastAsia="SimSun" w:hAnsi="Times New Roman" w:cs="Times New Roman"/>
          <w:spacing w:val="-1"/>
          <w:sz w:val="24"/>
          <w:szCs w:val="24"/>
          <w:lang w:val="sr-Cyrl-RS" w:eastAsia="zh-CN"/>
        </w:rPr>
        <w:t xml:space="preserve"> </w:t>
      </w:r>
      <w:r w:rsidRPr="0017652F">
        <w:rPr>
          <w:rFonts w:ascii="Times New Roman" w:eastAsia="SimSun" w:hAnsi="Times New Roman" w:cs="Times New Roman"/>
          <w:sz w:val="24"/>
          <w:szCs w:val="24"/>
          <w:lang w:val="sr-Cyrl-RS" w:eastAsia="zh-CN"/>
        </w:rPr>
        <w:t>92. З</w:t>
      </w:r>
      <w:r w:rsidRPr="0017652F">
        <w:rPr>
          <w:rFonts w:ascii="Times New Roman" w:eastAsia="SimSun" w:hAnsi="Times New Roman" w:cs="Times New Roman"/>
          <w:spacing w:val="-2"/>
          <w:sz w:val="24"/>
          <w:szCs w:val="24"/>
          <w:lang w:val="sr-Cyrl-RS" w:eastAsia="zh-CN"/>
        </w:rPr>
        <w:t>а</w:t>
      </w:r>
      <w:r w:rsidRPr="0017652F">
        <w:rPr>
          <w:rFonts w:ascii="Times New Roman" w:eastAsia="SimSun" w:hAnsi="Times New Roman" w:cs="Times New Roman"/>
          <w:sz w:val="24"/>
          <w:szCs w:val="24"/>
          <w:lang w:val="sr-Cyrl-RS" w:eastAsia="zh-CN"/>
        </w:rPr>
        <w:t>кона</w:t>
      </w:r>
      <w:r w:rsidRPr="0017652F">
        <w:rPr>
          <w:rFonts w:ascii="Times New Roman" w:eastAsia="SimSun" w:hAnsi="Times New Roman" w:cs="Times New Roman"/>
          <w:spacing w:val="-1"/>
          <w:sz w:val="24"/>
          <w:szCs w:val="24"/>
          <w:lang w:val="sr-Cyrl-RS" w:eastAsia="zh-CN"/>
        </w:rPr>
        <w:t xml:space="preserve"> </w:t>
      </w:r>
      <w:r w:rsidRPr="0017652F">
        <w:rPr>
          <w:rFonts w:ascii="Times New Roman" w:eastAsia="SimSun" w:hAnsi="Times New Roman" w:cs="Times New Roman"/>
          <w:sz w:val="24"/>
          <w:szCs w:val="24"/>
          <w:lang w:val="sr-Cyrl-RS" w:eastAsia="zh-CN"/>
        </w:rPr>
        <w:t>о ја</w:t>
      </w:r>
      <w:r w:rsidRPr="0017652F">
        <w:rPr>
          <w:rFonts w:ascii="Times New Roman" w:eastAsia="SimSun" w:hAnsi="Times New Roman" w:cs="Times New Roman"/>
          <w:spacing w:val="1"/>
          <w:sz w:val="24"/>
          <w:szCs w:val="24"/>
          <w:lang w:val="sr-Cyrl-RS" w:eastAsia="zh-CN"/>
        </w:rPr>
        <w:t>в</w:t>
      </w:r>
      <w:r w:rsidRPr="0017652F">
        <w:rPr>
          <w:rFonts w:ascii="Times New Roman" w:eastAsia="SimSun" w:hAnsi="Times New Roman" w:cs="Times New Roman"/>
          <w:sz w:val="24"/>
          <w:szCs w:val="24"/>
          <w:lang w:val="sr-Cyrl-RS" w:eastAsia="zh-CN"/>
        </w:rPr>
        <w:t>ним</w:t>
      </w:r>
      <w:r w:rsidRPr="0017652F">
        <w:rPr>
          <w:rFonts w:ascii="Times New Roman" w:eastAsia="SimSun" w:hAnsi="Times New Roman" w:cs="Times New Roman"/>
          <w:spacing w:val="-1"/>
          <w:sz w:val="24"/>
          <w:szCs w:val="24"/>
          <w:lang w:val="sr-Cyrl-RS" w:eastAsia="zh-CN"/>
        </w:rPr>
        <w:t xml:space="preserve"> </w:t>
      </w:r>
      <w:r w:rsidRPr="0017652F">
        <w:rPr>
          <w:rFonts w:ascii="Times New Roman" w:eastAsia="SimSun" w:hAnsi="Times New Roman" w:cs="Times New Roman"/>
          <w:sz w:val="24"/>
          <w:szCs w:val="24"/>
          <w:lang w:val="sr-Cyrl-RS" w:eastAsia="zh-CN"/>
        </w:rPr>
        <w:t>н</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б</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вка</w:t>
      </w:r>
      <w:r w:rsidRPr="0017652F">
        <w:rPr>
          <w:rFonts w:ascii="Times New Roman" w:eastAsia="SimSun" w:hAnsi="Times New Roman" w:cs="Times New Roman"/>
          <w:spacing w:val="-2"/>
          <w:sz w:val="24"/>
          <w:szCs w:val="24"/>
          <w:lang w:val="sr-Cyrl-RS" w:eastAsia="zh-CN"/>
        </w:rPr>
        <w:t>м</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w:t>
      </w:r>
    </w:p>
    <w:p w:rsidR="00B71A56" w:rsidRPr="0017652F" w:rsidRDefault="00B71A56" w:rsidP="00B71A56">
      <w:pPr>
        <w:widowControl w:val="0"/>
        <w:kinsoku w:val="0"/>
        <w:overflowPunct w:val="0"/>
        <w:autoSpaceDE w:val="0"/>
        <w:autoSpaceDN w:val="0"/>
        <w:adjustRightInd w:val="0"/>
        <w:spacing w:before="1" w:after="0" w:line="280" w:lineRule="exact"/>
        <w:rPr>
          <w:rFonts w:ascii="Times New Roman" w:eastAsia="SimSun" w:hAnsi="Times New Roman" w:cs="Times New Roman"/>
          <w:sz w:val="28"/>
          <w:szCs w:val="28"/>
          <w:lang w:val="sr-Cyrl-RS" w:eastAsia="zh-CN"/>
        </w:rPr>
      </w:pPr>
    </w:p>
    <w:p w:rsidR="00B71A56" w:rsidRPr="0017652F" w:rsidRDefault="00B71A56" w:rsidP="00B71A56">
      <w:pPr>
        <w:widowControl w:val="0"/>
        <w:tabs>
          <w:tab w:val="left" w:pos="1361"/>
        </w:tabs>
        <w:kinsoku w:val="0"/>
        <w:overflowPunct w:val="0"/>
        <w:autoSpaceDE w:val="0"/>
        <w:autoSpaceDN w:val="0"/>
        <w:adjustRightInd w:val="0"/>
        <w:spacing w:after="0" w:line="240" w:lineRule="auto"/>
        <w:jc w:val="center"/>
        <w:outlineLvl w:val="0"/>
        <w:rPr>
          <w:rFonts w:ascii="Times New Roman" w:eastAsia="SimSun" w:hAnsi="Times New Roman" w:cs="Times New Roman"/>
          <w:sz w:val="24"/>
          <w:szCs w:val="24"/>
          <w:lang w:val="sr-Cyrl-RS" w:eastAsia="zh-CN"/>
        </w:rPr>
      </w:pPr>
      <w:r w:rsidRPr="0017652F">
        <w:rPr>
          <w:rFonts w:ascii="Times New Roman" w:eastAsia="SimSun" w:hAnsi="Times New Roman" w:cs="Times New Roman"/>
          <w:b/>
          <w:bCs/>
          <w:spacing w:val="-4"/>
          <w:sz w:val="24"/>
          <w:szCs w:val="24"/>
          <w:lang w:val="sr-Cyrl-RS" w:eastAsia="zh-CN"/>
        </w:rPr>
        <w:t>СР</w:t>
      </w:r>
      <w:r w:rsidRPr="0017652F">
        <w:rPr>
          <w:rFonts w:ascii="Times New Roman" w:eastAsia="SimSun" w:hAnsi="Times New Roman" w:cs="Times New Roman"/>
          <w:b/>
          <w:bCs/>
          <w:sz w:val="24"/>
          <w:szCs w:val="24"/>
          <w:lang w:val="sr-Cyrl-RS" w:eastAsia="zh-CN"/>
        </w:rPr>
        <w:t>ЕДСТВА Ф</w:t>
      </w:r>
      <w:r w:rsidRPr="0017652F">
        <w:rPr>
          <w:rFonts w:ascii="Times New Roman" w:eastAsia="SimSun" w:hAnsi="Times New Roman" w:cs="Times New Roman"/>
          <w:b/>
          <w:bCs/>
          <w:spacing w:val="1"/>
          <w:sz w:val="24"/>
          <w:szCs w:val="24"/>
          <w:lang w:val="sr-Cyrl-RS" w:eastAsia="zh-CN"/>
        </w:rPr>
        <w:t>И</w:t>
      </w:r>
      <w:r w:rsidRPr="0017652F">
        <w:rPr>
          <w:rFonts w:ascii="Times New Roman" w:eastAsia="SimSun" w:hAnsi="Times New Roman" w:cs="Times New Roman"/>
          <w:b/>
          <w:bCs/>
          <w:sz w:val="24"/>
          <w:szCs w:val="24"/>
          <w:lang w:val="sr-Cyrl-RS" w:eastAsia="zh-CN"/>
        </w:rPr>
        <w:t>НАНСИЈСКОГ</w:t>
      </w:r>
      <w:r w:rsidRPr="0017652F">
        <w:rPr>
          <w:rFonts w:ascii="Times New Roman" w:eastAsia="SimSun" w:hAnsi="Times New Roman" w:cs="Times New Roman"/>
          <w:b/>
          <w:bCs/>
          <w:spacing w:val="1"/>
          <w:sz w:val="24"/>
          <w:szCs w:val="24"/>
          <w:lang w:val="sr-Cyrl-RS" w:eastAsia="zh-CN"/>
        </w:rPr>
        <w:t xml:space="preserve"> </w:t>
      </w:r>
      <w:r w:rsidRPr="0017652F">
        <w:rPr>
          <w:rFonts w:ascii="Times New Roman" w:eastAsia="SimSun" w:hAnsi="Times New Roman" w:cs="Times New Roman"/>
          <w:b/>
          <w:bCs/>
          <w:spacing w:val="-2"/>
          <w:sz w:val="24"/>
          <w:szCs w:val="24"/>
          <w:lang w:val="sr-Cyrl-RS" w:eastAsia="zh-CN"/>
        </w:rPr>
        <w:t>О</w:t>
      </w:r>
      <w:r w:rsidRPr="0017652F">
        <w:rPr>
          <w:rFonts w:ascii="Times New Roman" w:eastAsia="SimSun" w:hAnsi="Times New Roman" w:cs="Times New Roman"/>
          <w:b/>
          <w:bCs/>
          <w:spacing w:val="1"/>
          <w:sz w:val="24"/>
          <w:szCs w:val="24"/>
          <w:lang w:val="sr-Cyrl-RS" w:eastAsia="zh-CN"/>
        </w:rPr>
        <w:t>Б</w:t>
      </w:r>
      <w:r w:rsidRPr="0017652F">
        <w:rPr>
          <w:rFonts w:ascii="Times New Roman" w:eastAsia="SimSun" w:hAnsi="Times New Roman" w:cs="Times New Roman"/>
          <w:b/>
          <w:bCs/>
          <w:spacing w:val="-2"/>
          <w:sz w:val="24"/>
          <w:szCs w:val="24"/>
          <w:lang w:val="sr-Cyrl-RS" w:eastAsia="zh-CN"/>
        </w:rPr>
        <w:t>ЕЗ</w:t>
      </w:r>
      <w:r w:rsidRPr="0017652F">
        <w:rPr>
          <w:rFonts w:ascii="Times New Roman" w:eastAsia="SimSun" w:hAnsi="Times New Roman" w:cs="Times New Roman"/>
          <w:b/>
          <w:bCs/>
          <w:spacing w:val="1"/>
          <w:sz w:val="24"/>
          <w:szCs w:val="24"/>
          <w:lang w:val="sr-Cyrl-RS" w:eastAsia="zh-CN"/>
        </w:rPr>
        <w:t>Б</w:t>
      </w:r>
      <w:r w:rsidRPr="0017652F">
        <w:rPr>
          <w:rFonts w:ascii="Times New Roman" w:eastAsia="SimSun" w:hAnsi="Times New Roman" w:cs="Times New Roman"/>
          <w:b/>
          <w:bCs/>
          <w:sz w:val="24"/>
          <w:szCs w:val="24"/>
          <w:lang w:val="sr-Cyrl-RS" w:eastAsia="zh-CN"/>
        </w:rPr>
        <w:t>ЕЂЕЊА</w:t>
      </w:r>
    </w:p>
    <w:p w:rsidR="00B71A56" w:rsidRPr="0017652F" w:rsidRDefault="00B71A56" w:rsidP="00B71A56">
      <w:pPr>
        <w:widowControl w:val="0"/>
        <w:kinsoku w:val="0"/>
        <w:overflowPunct w:val="0"/>
        <w:autoSpaceDE w:val="0"/>
        <w:autoSpaceDN w:val="0"/>
        <w:adjustRightInd w:val="0"/>
        <w:spacing w:before="16" w:after="0" w:line="260" w:lineRule="exact"/>
        <w:rPr>
          <w:rFonts w:ascii="Times New Roman" w:eastAsia="SimSun" w:hAnsi="Times New Roman" w:cs="Times New Roman"/>
          <w:sz w:val="26"/>
          <w:szCs w:val="26"/>
          <w:lang w:val="sr-Cyrl-RS" w:eastAsia="zh-CN"/>
        </w:rPr>
      </w:pPr>
    </w:p>
    <w:p w:rsidR="00B71A56" w:rsidRPr="0017652F" w:rsidRDefault="00B71A56" w:rsidP="00B71A56">
      <w:pPr>
        <w:widowControl w:val="0"/>
        <w:kinsoku w:val="0"/>
        <w:overflowPunct w:val="0"/>
        <w:autoSpaceDE w:val="0"/>
        <w:autoSpaceDN w:val="0"/>
        <w:adjustRightInd w:val="0"/>
        <w:spacing w:after="0" w:line="240" w:lineRule="auto"/>
        <w:ind w:right="110"/>
        <w:jc w:val="both"/>
        <w:rPr>
          <w:rFonts w:ascii="Times New Roman" w:eastAsia="SimSun" w:hAnsi="Times New Roman" w:cs="Times New Roman"/>
          <w:sz w:val="24"/>
          <w:szCs w:val="24"/>
          <w:lang w:val="sr-Cyrl-RS" w:eastAsia="zh-CN"/>
        </w:rPr>
      </w:pPr>
      <w:r>
        <w:rPr>
          <w:rFonts w:ascii="Times New Roman" w:eastAsia="SimSun" w:hAnsi="Times New Roman" w:cs="Times New Roman"/>
          <w:sz w:val="24"/>
          <w:szCs w:val="24"/>
          <w:lang w:val="sr-Cyrl-RS" w:eastAsia="zh-CN"/>
        </w:rPr>
        <w:tab/>
      </w:r>
      <w:r>
        <w:rPr>
          <w:rFonts w:ascii="Times New Roman" w:eastAsia="SimSun" w:hAnsi="Times New Roman" w:cs="Times New Roman"/>
          <w:sz w:val="24"/>
          <w:szCs w:val="24"/>
          <w:lang w:val="sr-Cyrl-RS" w:eastAsia="zh-CN"/>
        </w:rPr>
        <w:tab/>
      </w:r>
      <w:r w:rsidRPr="0017652F">
        <w:rPr>
          <w:rFonts w:ascii="Times New Roman" w:eastAsia="SimSun" w:hAnsi="Times New Roman" w:cs="Times New Roman"/>
          <w:sz w:val="24"/>
          <w:szCs w:val="24"/>
          <w:lang w:val="sr-Cyrl-RS" w:eastAsia="zh-CN"/>
        </w:rPr>
        <w:t>Понуђач коме је додељен уговор је дужан да, приликом закључења уговора, Наручиоцу достави средство финансијског обезбеђења за добро извршење посла у виду бланко, соло менице са меничним писмом/овлашћењем, копијом картона са депонованим потписима овлашћеног лица Понуђача и копијом захтева/потврде за регистрацију менице, која се предаје приликом закључења уговора.</w:t>
      </w:r>
    </w:p>
    <w:p w:rsidR="00B71A56" w:rsidRPr="0017652F" w:rsidRDefault="00B71A56" w:rsidP="00B71A56">
      <w:pPr>
        <w:widowControl w:val="0"/>
        <w:kinsoku w:val="0"/>
        <w:overflowPunct w:val="0"/>
        <w:autoSpaceDE w:val="0"/>
        <w:autoSpaceDN w:val="0"/>
        <w:adjustRightInd w:val="0"/>
        <w:spacing w:after="0" w:line="270" w:lineRule="exact"/>
        <w:rPr>
          <w:rFonts w:ascii="Times New Roman" w:eastAsia="SimSun" w:hAnsi="Times New Roman" w:cs="Times New Roman"/>
          <w:sz w:val="24"/>
          <w:szCs w:val="24"/>
          <w:lang w:val="sr-Cyrl-RS" w:eastAsia="zh-CN"/>
        </w:rPr>
      </w:pPr>
      <w:r>
        <w:rPr>
          <w:rFonts w:ascii="Times New Roman" w:eastAsia="SimSun" w:hAnsi="Times New Roman" w:cs="Times New Roman"/>
          <w:sz w:val="24"/>
          <w:szCs w:val="24"/>
          <w:lang w:val="sr-Cyrl-RS" w:eastAsia="zh-CN"/>
        </w:rPr>
        <w:tab/>
      </w:r>
      <w:r>
        <w:rPr>
          <w:rFonts w:ascii="Times New Roman" w:eastAsia="SimSun" w:hAnsi="Times New Roman" w:cs="Times New Roman"/>
          <w:sz w:val="24"/>
          <w:szCs w:val="24"/>
          <w:lang w:val="sr-Cyrl-RS" w:eastAsia="zh-CN"/>
        </w:rPr>
        <w:tab/>
      </w:r>
      <w:r w:rsidRPr="0017652F">
        <w:rPr>
          <w:rFonts w:ascii="Times New Roman" w:eastAsia="SimSun" w:hAnsi="Times New Roman" w:cs="Times New Roman"/>
          <w:sz w:val="24"/>
          <w:szCs w:val="24"/>
          <w:lang w:val="sr-Cyrl-RS" w:eastAsia="zh-CN"/>
        </w:rPr>
        <w:t>Мен</w:t>
      </w:r>
      <w:r w:rsidRPr="0017652F">
        <w:rPr>
          <w:rFonts w:ascii="Times New Roman" w:eastAsia="SimSun" w:hAnsi="Times New Roman" w:cs="Times New Roman"/>
          <w:spacing w:val="1"/>
          <w:sz w:val="24"/>
          <w:szCs w:val="24"/>
          <w:lang w:val="sr-Cyrl-RS" w:eastAsia="zh-CN"/>
        </w:rPr>
        <w:t>и</w:t>
      </w:r>
      <w:r w:rsidRPr="0017652F">
        <w:rPr>
          <w:rFonts w:ascii="Times New Roman" w:eastAsia="SimSun" w:hAnsi="Times New Roman" w:cs="Times New Roman"/>
          <w:spacing w:val="-1"/>
          <w:sz w:val="24"/>
          <w:szCs w:val="24"/>
          <w:lang w:val="sr-Cyrl-RS" w:eastAsia="zh-CN"/>
        </w:rPr>
        <w:t>ч</w:t>
      </w:r>
      <w:r w:rsidRPr="0017652F">
        <w:rPr>
          <w:rFonts w:ascii="Times New Roman" w:eastAsia="SimSun" w:hAnsi="Times New Roman" w:cs="Times New Roman"/>
          <w:sz w:val="24"/>
          <w:szCs w:val="24"/>
          <w:lang w:val="sr-Cyrl-RS" w:eastAsia="zh-CN"/>
        </w:rPr>
        <w:t>но овл</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шћ</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ње</w:t>
      </w:r>
      <w:r w:rsidRPr="0017652F">
        <w:rPr>
          <w:rFonts w:ascii="Times New Roman" w:eastAsia="SimSun" w:hAnsi="Times New Roman" w:cs="Times New Roman"/>
          <w:spacing w:val="-2"/>
          <w:sz w:val="24"/>
          <w:szCs w:val="24"/>
          <w:lang w:val="sr-Cyrl-RS" w:eastAsia="zh-CN"/>
        </w:rPr>
        <w:t xml:space="preserve"> </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е</w:t>
      </w:r>
      <w:r w:rsidRPr="0017652F">
        <w:rPr>
          <w:rFonts w:ascii="Times New Roman" w:eastAsia="SimSun" w:hAnsi="Times New Roman" w:cs="Times New Roman"/>
          <w:spacing w:val="1"/>
          <w:sz w:val="24"/>
          <w:szCs w:val="24"/>
          <w:lang w:val="sr-Cyrl-RS" w:eastAsia="zh-CN"/>
        </w:rPr>
        <w:t xml:space="preserve"> </w:t>
      </w:r>
      <w:r w:rsidRPr="0017652F">
        <w:rPr>
          <w:rFonts w:ascii="Times New Roman" w:eastAsia="SimSun" w:hAnsi="Times New Roman" w:cs="Times New Roman"/>
          <w:sz w:val="24"/>
          <w:szCs w:val="24"/>
          <w:lang w:val="sr-Cyrl-RS" w:eastAsia="zh-CN"/>
        </w:rPr>
        <w:t>д</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је на</w:t>
      </w:r>
      <w:r w:rsidRPr="0017652F">
        <w:rPr>
          <w:rFonts w:ascii="Times New Roman" w:eastAsia="SimSun" w:hAnsi="Times New Roman" w:cs="Times New Roman"/>
          <w:spacing w:val="-1"/>
          <w:sz w:val="24"/>
          <w:szCs w:val="24"/>
          <w:lang w:val="sr-Cyrl-RS" w:eastAsia="zh-CN"/>
        </w:rPr>
        <w:t xml:space="preserve"> </w:t>
      </w:r>
      <w:r w:rsidRPr="0017652F">
        <w:rPr>
          <w:rFonts w:ascii="Times New Roman" w:eastAsia="SimSun" w:hAnsi="Times New Roman" w:cs="Times New Roman"/>
          <w:sz w:val="24"/>
          <w:szCs w:val="24"/>
          <w:lang w:val="sr-Cyrl-RS" w:eastAsia="zh-CN"/>
        </w:rPr>
        <w:t>обр</w:t>
      </w:r>
      <w:r w:rsidRPr="0017652F">
        <w:rPr>
          <w:rFonts w:ascii="Times New Roman" w:eastAsia="SimSun" w:hAnsi="Times New Roman" w:cs="Times New Roman"/>
          <w:spacing w:val="-1"/>
          <w:sz w:val="24"/>
          <w:szCs w:val="24"/>
          <w:lang w:val="sr-Cyrl-RS" w:eastAsia="zh-CN"/>
        </w:rPr>
        <w:t>ас</w:t>
      </w:r>
      <w:r w:rsidRPr="0017652F">
        <w:rPr>
          <w:rFonts w:ascii="Times New Roman" w:eastAsia="SimSun" w:hAnsi="Times New Roman" w:cs="Times New Roman"/>
          <w:spacing w:val="5"/>
          <w:sz w:val="24"/>
          <w:szCs w:val="24"/>
          <w:lang w:val="sr-Cyrl-RS" w:eastAsia="zh-CN"/>
        </w:rPr>
        <w:t>ц</w:t>
      </w:r>
      <w:r w:rsidRPr="0017652F">
        <w:rPr>
          <w:rFonts w:ascii="Times New Roman" w:eastAsia="SimSun" w:hAnsi="Times New Roman" w:cs="Times New Roman"/>
          <w:sz w:val="24"/>
          <w:szCs w:val="24"/>
          <w:lang w:val="sr-Cyrl-RS" w:eastAsia="zh-CN"/>
        </w:rPr>
        <w:t>у</w:t>
      </w:r>
      <w:r w:rsidRPr="0017652F">
        <w:rPr>
          <w:rFonts w:ascii="Times New Roman" w:eastAsia="SimSun" w:hAnsi="Times New Roman" w:cs="Times New Roman"/>
          <w:spacing w:val="-5"/>
          <w:sz w:val="24"/>
          <w:szCs w:val="24"/>
          <w:lang w:val="sr-Cyrl-RS" w:eastAsia="zh-CN"/>
        </w:rPr>
        <w:t xml:space="preserve"> </w:t>
      </w:r>
      <w:r w:rsidRPr="0017652F">
        <w:rPr>
          <w:rFonts w:ascii="Times New Roman" w:eastAsia="SimSun" w:hAnsi="Times New Roman" w:cs="Times New Roman"/>
          <w:sz w:val="24"/>
          <w:szCs w:val="24"/>
          <w:lang w:val="sr-Cyrl-RS" w:eastAsia="zh-CN"/>
        </w:rPr>
        <w:t>који</w:t>
      </w:r>
      <w:r>
        <w:rPr>
          <w:rFonts w:ascii="Times New Roman" w:eastAsia="SimSun" w:hAnsi="Times New Roman" w:cs="Times New Roman"/>
          <w:sz w:val="24"/>
          <w:szCs w:val="24"/>
          <w:lang w:val="sr-Cyrl-RS" w:eastAsia="zh-CN"/>
        </w:rPr>
        <w:t xml:space="preserve"> је саставни део конкурсне документације.</w:t>
      </w:r>
    </w:p>
    <w:p w:rsidR="00B71A56" w:rsidRPr="0017652F" w:rsidRDefault="00B71A56" w:rsidP="00B71A56">
      <w:pPr>
        <w:widowControl w:val="0"/>
        <w:kinsoku w:val="0"/>
        <w:overflowPunct w:val="0"/>
        <w:autoSpaceDE w:val="0"/>
        <w:autoSpaceDN w:val="0"/>
        <w:adjustRightInd w:val="0"/>
        <w:spacing w:before="44" w:after="0" w:line="240" w:lineRule="auto"/>
        <w:ind w:right="124"/>
        <w:jc w:val="both"/>
        <w:rPr>
          <w:rFonts w:ascii="Times New Roman" w:eastAsia="SimSun" w:hAnsi="Times New Roman" w:cs="Times New Roman"/>
          <w:sz w:val="24"/>
          <w:szCs w:val="24"/>
          <w:lang w:val="sr-Cyrl-RS" w:eastAsia="zh-CN"/>
        </w:rPr>
      </w:pPr>
      <w:r>
        <w:rPr>
          <w:rFonts w:ascii="Times New Roman" w:eastAsia="SimSun" w:hAnsi="Times New Roman" w:cs="Times New Roman"/>
          <w:sz w:val="24"/>
          <w:szCs w:val="24"/>
          <w:lang w:val="sr-Cyrl-RS" w:eastAsia="zh-CN"/>
        </w:rPr>
        <w:tab/>
      </w:r>
      <w:r>
        <w:rPr>
          <w:rFonts w:ascii="Times New Roman" w:eastAsia="SimSun" w:hAnsi="Times New Roman" w:cs="Times New Roman"/>
          <w:sz w:val="24"/>
          <w:szCs w:val="24"/>
          <w:lang w:val="sr-Cyrl-RS" w:eastAsia="zh-CN"/>
        </w:rPr>
        <w:tab/>
      </w:r>
      <w:r w:rsidRPr="0017652F">
        <w:rPr>
          <w:rFonts w:ascii="Times New Roman" w:eastAsia="SimSun" w:hAnsi="Times New Roman" w:cs="Times New Roman"/>
          <w:sz w:val="24"/>
          <w:szCs w:val="24"/>
          <w:lang w:val="sr-Cyrl-RS" w:eastAsia="zh-CN"/>
        </w:rPr>
        <w:t>Бланко соло мен</w:t>
      </w:r>
      <w:r w:rsidRPr="0017652F">
        <w:rPr>
          <w:rFonts w:ascii="Times New Roman" w:eastAsia="SimSun" w:hAnsi="Times New Roman" w:cs="Times New Roman"/>
          <w:spacing w:val="1"/>
          <w:sz w:val="24"/>
          <w:szCs w:val="24"/>
          <w:lang w:val="sr-Cyrl-RS" w:eastAsia="zh-CN"/>
        </w:rPr>
        <w:t>и</w:t>
      </w:r>
      <w:r w:rsidRPr="0017652F">
        <w:rPr>
          <w:rFonts w:ascii="Times New Roman" w:eastAsia="SimSun" w:hAnsi="Times New Roman" w:cs="Times New Roman"/>
          <w:sz w:val="24"/>
          <w:szCs w:val="24"/>
          <w:lang w:val="sr-Cyrl-RS" w:eastAsia="zh-CN"/>
        </w:rPr>
        <w:t>ца</w:t>
      </w:r>
      <w:r w:rsidRPr="0017652F">
        <w:rPr>
          <w:rFonts w:ascii="Times New Roman" w:eastAsia="SimSun" w:hAnsi="Times New Roman" w:cs="Times New Roman"/>
          <w:spacing w:val="1"/>
          <w:sz w:val="24"/>
          <w:szCs w:val="24"/>
          <w:lang w:val="sr-Cyrl-RS" w:eastAsia="zh-CN"/>
        </w:rPr>
        <w:t xml:space="preserve"> </w:t>
      </w:r>
      <w:r w:rsidRPr="0017652F">
        <w:rPr>
          <w:rFonts w:ascii="Times New Roman" w:eastAsia="SimSun" w:hAnsi="Times New Roman" w:cs="Times New Roman"/>
          <w:spacing w:val="-1"/>
          <w:sz w:val="24"/>
          <w:szCs w:val="24"/>
          <w:lang w:val="sr-Cyrl-RS" w:eastAsia="zh-CN"/>
        </w:rPr>
        <w:t>м</w:t>
      </w:r>
      <w:r w:rsidRPr="0017652F">
        <w:rPr>
          <w:rFonts w:ascii="Times New Roman" w:eastAsia="SimSun" w:hAnsi="Times New Roman" w:cs="Times New Roman"/>
          <w:sz w:val="24"/>
          <w:szCs w:val="24"/>
          <w:lang w:val="sr-Cyrl-RS" w:eastAsia="zh-CN"/>
        </w:rPr>
        <w:t>ора</w:t>
      </w:r>
      <w:r w:rsidRPr="0017652F">
        <w:rPr>
          <w:rFonts w:ascii="Times New Roman" w:eastAsia="SimSun" w:hAnsi="Times New Roman" w:cs="Times New Roman"/>
          <w:spacing w:val="1"/>
          <w:sz w:val="24"/>
          <w:szCs w:val="24"/>
          <w:lang w:val="sr-Cyrl-RS" w:eastAsia="zh-CN"/>
        </w:rPr>
        <w:t xml:space="preserve"> </w:t>
      </w:r>
      <w:r w:rsidRPr="0017652F">
        <w:rPr>
          <w:rFonts w:ascii="Times New Roman" w:eastAsia="SimSun" w:hAnsi="Times New Roman" w:cs="Times New Roman"/>
          <w:sz w:val="24"/>
          <w:szCs w:val="24"/>
          <w:lang w:val="sr-Cyrl-RS" w:eastAsia="zh-CN"/>
        </w:rPr>
        <w:t>б</w:t>
      </w:r>
      <w:r w:rsidRPr="0017652F">
        <w:rPr>
          <w:rFonts w:ascii="Times New Roman" w:eastAsia="SimSun" w:hAnsi="Times New Roman" w:cs="Times New Roman"/>
          <w:spacing w:val="1"/>
          <w:sz w:val="24"/>
          <w:szCs w:val="24"/>
          <w:lang w:val="sr-Cyrl-RS" w:eastAsia="zh-CN"/>
        </w:rPr>
        <w:t>и</w:t>
      </w:r>
      <w:r w:rsidRPr="0017652F">
        <w:rPr>
          <w:rFonts w:ascii="Times New Roman" w:eastAsia="SimSun" w:hAnsi="Times New Roman" w:cs="Times New Roman"/>
          <w:sz w:val="24"/>
          <w:szCs w:val="24"/>
          <w:lang w:val="sr-Cyrl-RS" w:eastAsia="zh-CN"/>
        </w:rPr>
        <w:t>ти</w:t>
      </w:r>
      <w:r w:rsidRPr="0017652F">
        <w:rPr>
          <w:rFonts w:ascii="Times New Roman" w:eastAsia="SimSun" w:hAnsi="Times New Roman" w:cs="Times New Roman"/>
          <w:spacing w:val="3"/>
          <w:sz w:val="24"/>
          <w:szCs w:val="24"/>
          <w:lang w:val="sr-Cyrl-RS" w:eastAsia="zh-CN"/>
        </w:rPr>
        <w:t xml:space="preserve"> </w:t>
      </w:r>
      <w:r w:rsidRPr="0017652F">
        <w:rPr>
          <w:rFonts w:ascii="Times New Roman" w:eastAsia="SimSun" w:hAnsi="Times New Roman" w:cs="Times New Roman"/>
          <w:sz w:val="24"/>
          <w:szCs w:val="24"/>
          <w:lang w:val="sr-Cyrl-RS" w:eastAsia="zh-CN"/>
        </w:rPr>
        <w:t>р</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г</w:t>
      </w:r>
      <w:r w:rsidRPr="0017652F">
        <w:rPr>
          <w:rFonts w:ascii="Times New Roman" w:eastAsia="SimSun" w:hAnsi="Times New Roman" w:cs="Times New Roman"/>
          <w:spacing w:val="-2"/>
          <w:sz w:val="24"/>
          <w:szCs w:val="24"/>
          <w:lang w:val="sr-Cyrl-RS" w:eastAsia="zh-CN"/>
        </w:rPr>
        <w:t>и</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тров</w:t>
      </w:r>
      <w:r w:rsidRPr="0017652F">
        <w:rPr>
          <w:rFonts w:ascii="Times New Roman" w:eastAsia="SimSun" w:hAnsi="Times New Roman" w:cs="Times New Roman"/>
          <w:spacing w:val="-2"/>
          <w:sz w:val="24"/>
          <w:szCs w:val="24"/>
          <w:lang w:val="sr-Cyrl-RS" w:eastAsia="zh-CN"/>
        </w:rPr>
        <w:t>а</w:t>
      </w:r>
      <w:r w:rsidRPr="0017652F">
        <w:rPr>
          <w:rFonts w:ascii="Times New Roman" w:eastAsia="SimSun" w:hAnsi="Times New Roman" w:cs="Times New Roman"/>
          <w:sz w:val="24"/>
          <w:szCs w:val="24"/>
          <w:lang w:val="sr-Cyrl-RS" w:eastAsia="zh-CN"/>
        </w:rPr>
        <w:t>на</w:t>
      </w:r>
      <w:r w:rsidRPr="0017652F">
        <w:rPr>
          <w:rFonts w:ascii="Times New Roman" w:eastAsia="SimSun" w:hAnsi="Times New Roman" w:cs="Times New Roman"/>
          <w:spacing w:val="6"/>
          <w:sz w:val="24"/>
          <w:szCs w:val="24"/>
          <w:lang w:val="sr-Cyrl-RS" w:eastAsia="zh-CN"/>
        </w:rPr>
        <w:t xml:space="preserve"> </w:t>
      </w:r>
      <w:r w:rsidRPr="0017652F">
        <w:rPr>
          <w:rFonts w:ascii="Times New Roman" w:eastAsia="SimSun" w:hAnsi="Times New Roman" w:cs="Times New Roman"/>
          <w:sz w:val="24"/>
          <w:szCs w:val="24"/>
          <w:lang w:val="sr-Cyrl-RS" w:eastAsia="zh-CN"/>
        </w:rPr>
        <w:t>у</w:t>
      </w:r>
      <w:r w:rsidRPr="0017652F">
        <w:rPr>
          <w:rFonts w:ascii="Times New Roman" w:eastAsia="SimSun" w:hAnsi="Times New Roman" w:cs="Times New Roman"/>
          <w:spacing w:val="-3"/>
          <w:sz w:val="24"/>
          <w:szCs w:val="24"/>
          <w:lang w:val="sr-Cyrl-RS" w:eastAsia="zh-CN"/>
        </w:rPr>
        <w:t xml:space="preserve"> </w:t>
      </w:r>
      <w:r w:rsidRPr="0017652F">
        <w:rPr>
          <w:rFonts w:ascii="Times New Roman" w:eastAsia="SimSun" w:hAnsi="Times New Roman" w:cs="Times New Roman"/>
          <w:sz w:val="24"/>
          <w:szCs w:val="24"/>
          <w:lang w:val="sr-Cyrl-RS" w:eastAsia="zh-CN"/>
        </w:rPr>
        <w:t>Р</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ги</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т</w:t>
      </w:r>
      <w:r w:rsidRPr="0017652F">
        <w:rPr>
          <w:rFonts w:ascii="Times New Roman" w:eastAsia="SimSun" w:hAnsi="Times New Roman" w:cs="Times New Roman"/>
          <w:spacing w:val="4"/>
          <w:sz w:val="24"/>
          <w:szCs w:val="24"/>
          <w:lang w:val="sr-Cyrl-RS" w:eastAsia="zh-CN"/>
        </w:rPr>
        <w:t>р</w:t>
      </w:r>
      <w:r w:rsidRPr="0017652F">
        <w:rPr>
          <w:rFonts w:ascii="Times New Roman" w:eastAsia="SimSun" w:hAnsi="Times New Roman" w:cs="Times New Roman"/>
          <w:sz w:val="24"/>
          <w:szCs w:val="24"/>
          <w:lang w:val="sr-Cyrl-RS" w:eastAsia="zh-CN"/>
        </w:rPr>
        <w:t>у</w:t>
      </w:r>
      <w:r w:rsidRPr="0017652F">
        <w:rPr>
          <w:rFonts w:ascii="Times New Roman" w:eastAsia="SimSun" w:hAnsi="Times New Roman" w:cs="Times New Roman"/>
          <w:spacing w:val="-3"/>
          <w:sz w:val="24"/>
          <w:szCs w:val="24"/>
          <w:lang w:val="sr-Cyrl-RS" w:eastAsia="zh-CN"/>
        </w:rPr>
        <w:t xml:space="preserve"> </w:t>
      </w:r>
      <w:r w:rsidRPr="0017652F">
        <w:rPr>
          <w:rFonts w:ascii="Times New Roman" w:eastAsia="SimSun" w:hAnsi="Times New Roman" w:cs="Times New Roman"/>
          <w:spacing w:val="1"/>
          <w:sz w:val="24"/>
          <w:szCs w:val="24"/>
          <w:lang w:val="sr-Cyrl-RS" w:eastAsia="zh-CN"/>
        </w:rPr>
        <w:t>ме</w:t>
      </w:r>
      <w:r w:rsidRPr="0017652F">
        <w:rPr>
          <w:rFonts w:ascii="Times New Roman" w:eastAsia="SimSun" w:hAnsi="Times New Roman" w:cs="Times New Roman"/>
          <w:sz w:val="24"/>
          <w:szCs w:val="24"/>
          <w:lang w:val="sr-Cyrl-RS" w:eastAsia="zh-CN"/>
        </w:rPr>
        <w:t>ница</w:t>
      </w:r>
      <w:r w:rsidRPr="0017652F">
        <w:rPr>
          <w:rFonts w:ascii="Times New Roman" w:eastAsia="SimSun" w:hAnsi="Times New Roman" w:cs="Times New Roman"/>
          <w:spacing w:val="1"/>
          <w:sz w:val="24"/>
          <w:szCs w:val="24"/>
          <w:lang w:val="sr-Cyrl-RS" w:eastAsia="zh-CN"/>
        </w:rPr>
        <w:t xml:space="preserve"> </w:t>
      </w:r>
      <w:r w:rsidRPr="0017652F">
        <w:rPr>
          <w:rFonts w:ascii="Times New Roman" w:eastAsia="SimSun" w:hAnsi="Times New Roman" w:cs="Times New Roman"/>
          <w:sz w:val="24"/>
          <w:szCs w:val="24"/>
          <w:lang w:val="sr-Cyrl-RS" w:eastAsia="zh-CN"/>
        </w:rPr>
        <w:t>Н</w:t>
      </w:r>
      <w:r w:rsidRPr="0017652F">
        <w:rPr>
          <w:rFonts w:ascii="Times New Roman" w:eastAsia="SimSun" w:hAnsi="Times New Roman" w:cs="Times New Roman"/>
          <w:spacing w:val="-2"/>
          <w:sz w:val="24"/>
          <w:szCs w:val="24"/>
          <w:lang w:val="sr-Cyrl-RS" w:eastAsia="zh-CN"/>
        </w:rPr>
        <w:t>а</w:t>
      </w:r>
      <w:r w:rsidRPr="0017652F">
        <w:rPr>
          <w:rFonts w:ascii="Times New Roman" w:eastAsia="SimSun" w:hAnsi="Times New Roman" w:cs="Times New Roman"/>
          <w:sz w:val="24"/>
          <w:szCs w:val="24"/>
          <w:lang w:val="sr-Cyrl-RS" w:eastAsia="zh-CN"/>
        </w:rPr>
        <w:t>род</w:t>
      </w:r>
      <w:r w:rsidRPr="0017652F">
        <w:rPr>
          <w:rFonts w:ascii="Times New Roman" w:eastAsia="SimSun" w:hAnsi="Times New Roman" w:cs="Times New Roman"/>
          <w:spacing w:val="1"/>
          <w:sz w:val="24"/>
          <w:szCs w:val="24"/>
          <w:lang w:val="sr-Cyrl-RS" w:eastAsia="zh-CN"/>
        </w:rPr>
        <w:t>н</w:t>
      </w:r>
      <w:r w:rsidRPr="0017652F">
        <w:rPr>
          <w:rFonts w:ascii="Times New Roman" w:eastAsia="SimSun" w:hAnsi="Times New Roman" w:cs="Times New Roman"/>
          <w:sz w:val="24"/>
          <w:szCs w:val="24"/>
          <w:lang w:val="sr-Cyrl-RS" w:eastAsia="zh-CN"/>
        </w:rPr>
        <w:t>е</w:t>
      </w:r>
      <w:r w:rsidRPr="0017652F">
        <w:rPr>
          <w:rFonts w:ascii="Times New Roman" w:eastAsia="SimSun" w:hAnsi="Times New Roman" w:cs="Times New Roman"/>
          <w:spacing w:val="1"/>
          <w:sz w:val="24"/>
          <w:szCs w:val="24"/>
          <w:lang w:val="sr-Cyrl-RS" w:eastAsia="zh-CN"/>
        </w:rPr>
        <w:t xml:space="preserve"> </w:t>
      </w:r>
      <w:r w:rsidRPr="0017652F">
        <w:rPr>
          <w:rFonts w:ascii="Times New Roman" w:eastAsia="SimSun" w:hAnsi="Times New Roman" w:cs="Times New Roman"/>
          <w:sz w:val="24"/>
          <w:szCs w:val="24"/>
          <w:lang w:val="sr-Cyrl-RS" w:eastAsia="zh-CN"/>
        </w:rPr>
        <w:t>б</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нке</w:t>
      </w:r>
      <w:r w:rsidRPr="0017652F">
        <w:rPr>
          <w:rFonts w:ascii="Times New Roman" w:eastAsia="SimSun" w:hAnsi="Times New Roman" w:cs="Times New Roman"/>
          <w:spacing w:val="1"/>
          <w:sz w:val="24"/>
          <w:szCs w:val="24"/>
          <w:lang w:val="sr-Cyrl-RS" w:eastAsia="zh-CN"/>
        </w:rPr>
        <w:t xml:space="preserve"> </w:t>
      </w:r>
      <w:r w:rsidRPr="0017652F">
        <w:rPr>
          <w:rFonts w:ascii="Times New Roman" w:eastAsia="SimSun" w:hAnsi="Times New Roman" w:cs="Times New Roman"/>
          <w:sz w:val="24"/>
          <w:szCs w:val="24"/>
          <w:lang w:val="sr-Cyrl-RS" w:eastAsia="zh-CN"/>
        </w:rPr>
        <w:t>Срб</w:t>
      </w:r>
      <w:r w:rsidRPr="0017652F">
        <w:rPr>
          <w:rFonts w:ascii="Times New Roman" w:eastAsia="SimSun" w:hAnsi="Times New Roman" w:cs="Times New Roman"/>
          <w:spacing w:val="1"/>
          <w:sz w:val="24"/>
          <w:szCs w:val="24"/>
          <w:lang w:val="sr-Cyrl-RS" w:eastAsia="zh-CN"/>
        </w:rPr>
        <w:t>и</w:t>
      </w:r>
      <w:r w:rsidRPr="0017652F">
        <w:rPr>
          <w:rFonts w:ascii="Times New Roman" w:eastAsia="SimSun" w:hAnsi="Times New Roman" w:cs="Times New Roman"/>
          <w:sz w:val="24"/>
          <w:szCs w:val="24"/>
          <w:lang w:val="sr-Cyrl-RS" w:eastAsia="zh-CN"/>
        </w:rPr>
        <w:t>је,</w:t>
      </w:r>
      <w:r w:rsidRPr="0017652F">
        <w:rPr>
          <w:rFonts w:ascii="Times New Roman" w:eastAsia="SimSun" w:hAnsi="Times New Roman" w:cs="Times New Roman"/>
          <w:spacing w:val="1"/>
          <w:sz w:val="24"/>
          <w:szCs w:val="24"/>
          <w:lang w:val="sr-Cyrl-RS" w:eastAsia="zh-CN"/>
        </w:rPr>
        <w:t xml:space="preserve"> </w:t>
      </w:r>
      <w:r w:rsidRPr="0017652F">
        <w:rPr>
          <w:rFonts w:ascii="Times New Roman" w:eastAsia="SimSun" w:hAnsi="Times New Roman" w:cs="Times New Roman"/>
          <w:sz w:val="24"/>
          <w:szCs w:val="24"/>
          <w:lang w:val="sr-Cyrl-RS" w:eastAsia="zh-CN"/>
        </w:rPr>
        <w:t>а</w:t>
      </w:r>
      <w:r w:rsidRPr="0017652F">
        <w:rPr>
          <w:rFonts w:ascii="Times New Roman" w:eastAsia="SimSun" w:hAnsi="Times New Roman" w:cs="Times New Roman"/>
          <w:spacing w:val="1"/>
          <w:sz w:val="24"/>
          <w:szCs w:val="24"/>
          <w:lang w:val="sr-Cyrl-RS" w:eastAsia="zh-CN"/>
        </w:rPr>
        <w:t xml:space="preserve"> </w:t>
      </w:r>
      <w:r w:rsidRPr="0017652F">
        <w:rPr>
          <w:rFonts w:ascii="Times New Roman" w:eastAsia="SimSun" w:hAnsi="Times New Roman" w:cs="Times New Roman"/>
          <w:sz w:val="24"/>
          <w:szCs w:val="24"/>
          <w:lang w:val="sr-Cyrl-RS" w:eastAsia="zh-CN"/>
        </w:rPr>
        <w:t>к</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о</w:t>
      </w:r>
      <w:r w:rsidRPr="0017652F">
        <w:rPr>
          <w:rFonts w:ascii="Times New Roman" w:eastAsia="SimSun" w:hAnsi="Times New Roman" w:cs="Times New Roman"/>
          <w:spacing w:val="2"/>
          <w:sz w:val="24"/>
          <w:szCs w:val="24"/>
          <w:lang w:val="sr-Cyrl-RS" w:eastAsia="zh-CN"/>
        </w:rPr>
        <w:t xml:space="preserve"> </w:t>
      </w:r>
      <w:r w:rsidRPr="0017652F">
        <w:rPr>
          <w:rFonts w:ascii="Times New Roman" w:eastAsia="SimSun" w:hAnsi="Times New Roman" w:cs="Times New Roman"/>
          <w:sz w:val="24"/>
          <w:szCs w:val="24"/>
          <w:lang w:val="sr-Cyrl-RS" w:eastAsia="zh-CN"/>
        </w:rPr>
        <w:t>док</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з Понуђ</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ч</w:t>
      </w:r>
      <w:r w:rsidRPr="0017652F">
        <w:rPr>
          <w:rFonts w:ascii="Times New Roman" w:eastAsia="SimSun" w:hAnsi="Times New Roman" w:cs="Times New Roman"/>
          <w:spacing w:val="6"/>
          <w:sz w:val="24"/>
          <w:szCs w:val="24"/>
          <w:lang w:val="sr-Cyrl-RS" w:eastAsia="zh-CN"/>
        </w:rPr>
        <w:t xml:space="preserve"> </w:t>
      </w:r>
      <w:r w:rsidRPr="0017652F">
        <w:rPr>
          <w:rFonts w:ascii="Times New Roman" w:eastAsia="SimSun" w:hAnsi="Times New Roman" w:cs="Times New Roman"/>
          <w:spacing w:val="-8"/>
          <w:sz w:val="24"/>
          <w:szCs w:val="24"/>
          <w:lang w:val="sr-Cyrl-RS" w:eastAsia="zh-CN"/>
        </w:rPr>
        <w:t>у</w:t>
      </w:r>
      <w:r w:rsidRPr="0017652F">
        <w:rPr>
          <w:rFonts w:ascii="Times New Roman" w:eastAsia="SimSun" w:hAnsi="Times New Roman" w:cs="Times New Roman"/>
          <w:sz w:val="24"/>
          <w:szCs w:val="24"/>
          <w:lang w:val="sr-Cyrl-RS" w:eastAsia="zh-CN"/>
        </w:rPr>
        <w:t>з</w:t>
      </w:r>
      <w:r w:rsidRPr="0017652F">
        <w:rPr>
          <w:rFonts w:ascii="Times New Roman" w:eastAsia="SimSun" w:hAnsi="Times New Roman" w:cs="Times New Roman"/>
          <w:spacing w:val="7"/>
          <w:sz w:val="24"/>
          <w:szCs w:val="24"/>
          <w:lang w:val="sr-Cyrl-RS" w:eastAsia="zh-CN"/>
        </w:rPr>
        <w:t xml:space="preserve"> </w:t>
      </w:r>
      <w:r w:rsidRPr="0017652F">
        <w:rPr>
          <w:rFonts w:ascii="Times New Roman" w:eastAsia="SimSun" w:hAnsi="Times New Roman" w:cs="Times New Roman"/>
          <w:spacing w:val="-1"/>
          <w:sz w:val="24"/>
          <w:szCs w:val="24"/>
          <w:lang w:val="sr-Cyrl-RS" w:eastAsia="zh-CN"/>
        </w:rPr>
        <w:t>ме</w:t>
      </w:r>
      <w:r w:rsidRPr="0017652F">
        <w:rPr>
          <w:rFonts w:ascii="Times New Roman" w:eastAsia="SimSun" w:hAnsi="Times New Roman" w:cs="Times New Roman"/>
          <w:sz w:val="24"/>
          <w:szCs w:val="24"/>
          <w:lang w:val="sr-Cyrl-RS" w:eastAsia="zh-CN"/>
        </w:rPr>
        <w:t>ни</w:t>
      </w:r>
      <w:r w:rsidRPr="0017652F">
        <w:rPr>
          <w:rFonts w:ascii="Times New Roman" w:eastAsia="SimSun" w:hAnsi="Times New Roman" w:cs="Times New Roman"/>
          <w:spacing w:val="3"/>
          <w:sz w:val="24"/>
          <w:szCs w:val="24"/>
          <w:lang w:val="sr-Cyrl-RS" w:eastAsia="zh-CN"/>
        </w:rPr>
        <w:t>ц</w:t>
      </w:r>
      <w:r w:rsidRPr="0017652F">
        <w:rPr>
          <w:rFonts w:ascii="Times New Roman" w:eastAsia="SimSun" w:hAnsi="Times New Roman" w:cs="Times New Roman"/>
          <w:sz w:val="24"/>
          <w:szCs w:val="24"/>
          <w:lang w:val="sr-Cyrl-RS" w:eastAsia="zh-CN"/>
        </w:rPr>
        <w:t>у</w:t>
      </w:r>
      <w:r w:rsidRPr="0017652F">
        <w:rPr>
          <w:rFonts w:ascii="Times New Roman" w:eastAsia="SimSun" w:hAnsi="Times New Roman" w:cs="Times New Roman"/>
          <w:spacing w:val="-6"/>
          <w:sz w:val="24"/>
          <w:szCs w:val="24"/>
          <w:lang w:val="sr-Cyrl-RS" w:eastAsia="zh-CN"/>
        </w:rPr>
        <w:t xml:space="preserve"> </w:t>
      </w:r>
      <w:r w:rsidRPr="0017652F">
        <w:rPr>
          <w:rFonts w:ascii="Times New Roman" w:eastAsia="SimSun" w:hAnsi="Times New Roman" w:cs="Times New Roman"/>
          <w:sz w:val="24"/>
          <w:szCs w:val="24"/>
          <w:lang w:val="sr-Cyrl-RS" w:eastAsia="zh-CN"/>
        </w:rPr>
        <w:t>д</w:t>
      </w:r>
      <w:r w:rsidRPr="0017652F">
        <w:rPr>
          <w:rFonts w:ascii="Times New Roman" w:eastAsia="SimSun" w:hAnsi="Times New Roman" w:cs="Times New Roman"/>
          <w:spacing w:val="2"/>
          <w:sz w:val="24"/>
          <w:szCs w:val="24"/>
          <w:lang w:val="sr-Cyrl-RS" w:eastAsia="zh-CN"/>
        </w:rPr>
        <w:t>о</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т</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вља</w:t>
      </w:r>
      <w:r w:rsidRPr="0017652F">
        <w:rPr>
          <w:rFonts w:ascii="Times New Roman" w:eastAsia="SimSun" w:hAnsi="Times New Roman" w:cs="Times New Roman"/>
          <w:spacing w:val="1"/>
          <w:sz w:val="24"/>
          <w:szCs w:val="24"/>
          <w:lang w:val="sr-Cyrl-RS" w:eastAsia="zh-CN"/>
        </w:rPr>
        <w:t xml:space="preserve"> </w:t>
      </w:r>
      <w:r w:rsidRPr="0017652F">
        <w:rPr>
          <w:rFonts w:ascii="Times New Roman" w:eastAsia="SimSun" w:hAnsi="Times New Roman" w:cs="Times New Roman"/>
          <w:sz w:val="24"/>
          <w:szCs w:val="24"/>
          <w:lang w:val="sr-Cyrl-RS" w:eastAsia="zh-CN"/>
        </w:rPr>
        <w:t>копи</w:t>
      </w:r>
      <w:r w:rsidRPr="0017652F">
        <w:rPr>
          <w:rFonts w:ascii="Times New Roman" w:eastAsia="SimSun" w:hAnsi="Times New Roman" w:cs="Times New Roman"/>
          <w:spacing w:val="2"/>
          <w:sz w:val="24"/>
          <w:szCs w:val="24"/>
          <w:lang w:val="sr-Cyrl-RS" w:eastAsia="zh-CN"/>
        </w:rPr>
        <w:t>ј</w:t>
      </w:r>
      <w:r w:rsidRPr="0017652F">
        <w:rPr>
          <w:rFonts w:ascii="Times New Roman" w:eastAsia="SimSun" w:hAnsi="Times New Roman" w:cs="Times New Roman"/>
          <w:sz w:val="24"/>
          <w:szCs w:val="24"/>
          <w:lang w:val="sr-Cyrl-RS" w:eastAsia="zh-CN"/>
        </w:rPr>
        <w:t>у</w:t>
      </w:r>
      <w:r w:rsidRPr="0017652F">
        <w:rPr>
          <w:rFonts w:ascii="Times New Roman" w:eastAsia="SimSun" w:hAnsi="Times New Roman" w:cs="Times New Roman"/>
          <w:spacing w:val="-6"/>
          <w:sz w:val="24"/>
          <w:szCs w:val="24"/>
          <w:lang w:val="sr-Cyrl-RS" w:eastAsia="zh-CN"/>
        </w:rPr>
        <w:t xml:space="preserve"> </w:t>
      </w:r>
      <w:r w:rsidRPr="0017652F">
        <w:rPr>
          <w:rFonts w:ascii="Times New Roman" w:eastAsia="SimSun" w:hAnsi="Times New Roman" w:cs="Times New Roman"/>
          <w:sz w:val="24"/>
          <w:szCs w:val="24"/>
          <w:lang w:val="sr-Cyrl-RS" w:eastAsia="zh-CN"/>
        </w:rPr>
        <w:t>з</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pacing w:val="2"/>
          <w:sz w:val="24"/>
          <w:szCs w:val="24"/>
          <w:lang w:val="sr-Cyrl-RS" w:eastAsia="zh-CN"/>
        </w:rPr>
        <w:t>х</w:t>
      </w:r>
      <w:r w:rsidRPr="0017652F">
        <w:rPr>
          <w:rFonts w:ascii="Times New Roman" w:eastAsia="SimSun" w:hAnsi="Times New Roman" w:cs="Times New Roman"/>
          <w:sz w:val="24"/>
          <w:szCs w:val="24"/>
          <w:lang w:val="sr-Cyrl-RS" w:eastAsia="zh-CN"/>
        </w:rPr>
        <w:t>т</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ва за</w:t>
      </w:r>
      <w:r w:rsidRPr="0017652F">
        <w:rPr>
          <w:rFonts w:ascii="Times New Roman" w:eastAsia="SimSun" w:hAnsi="Times New Roman" w:cs="Times New Roman"/>
          <w:spacing w:val="1"/>
          <w:sz w:val="24"/>
          <w:szCs w:val="24"/>
          <w:lang w:val="sr-Cyrl-RS" w:eastAsia="zh-CN"/>
        </w:rPr>
        <w:t xml:space="preserve"> </w:t>
      </w:r>
      <w:r w:rsidRPr="0017652F">
        <w:rPr>
          <w:rFonts w:ascii="Times New Roman" w:eastAsia="SimSun" w:hAnsi="Times New Roman" w:cs="Times New Roman"/>
          <w:sz w:val="24"/>
          <w:szCs w:val="24"/>
          <w:lang w:val="sr-Cyrl-RS" w:eastAsia="zh-CN"/>
        </w:rPr>
        <w:t>р</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ги</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тр</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ци</w:t>
      </w:r>
      <w:r w:rsidRPr="0017652F">
        <w:rPr>
          <w:rFonts w:ascii="Times New Roman" w:eastAsia="SimSun" w:hAnsi="Times New Roman" w:cs="Times New Roman"/>
          <w:spacing w:val="2"/>
          <w:sz w:val="24"/>
          <w:szCs w:val="24"/>
          <w:lang w:val="sr-Cyrl-RS" w:eastAsia="zh-CN"/>
        </w:rPr>
        <w:t>ј</w:t>
      </w:r>
      <w:r w:rsidRPr="0017652F">
        <w:rPr>
          <w:rFonts w:ascii="Times New Roman" w:eastAsia="SimSun" w:hAnsi="Times New Roman" w:cs="Times New Roman"/>
          <w:sz w:val="24"/>
          <w:szCs w:val="24"/>
          <w:lang w:val="sr-Cyrl-RS" w:eastAsia="zh-CN"/>
        </w:rPr>
        <w:t>у</w:t>
      </w:r>
      <w:r w:rsidRPr="0017652F">
        <w:rPr>
          <w:rFonts w:ascii="Times New Roman" w:eastAsia="SimSun" w:hAnsi="Times New Roman" w:cs="Times New Roman"/>
          <w:spacing w:val="-6"/>
          <w:sz w:val="24"/>
          <w:szCs w:val="24"/>
          <w:lang w:val="sr-Cyrl-RS" w:eastAsia="zh-CN"/>
        </w:rPr>
        <w:t xml:space="preserve"> </w:t>
      </w:r>
      <w:r w:rsidRPr="0017652F">
        <w:rPr>
          <w:rFonts w:ascii="Times New Roman" w:eastAsia="SimSun" w:hAnsi="Times New Roman" w:cs="Times New Roman"/>
          <w:spacing w:val="1"/>
          <w:sz w:val="24"/>
          <w:szCs w:val="24"/>
          <w:lang w:val="sr-Cyrl-RS" w:eastAsia="zh-CN"/>
        </w:rPr>
        <w:t>м</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ниц</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w:t>
      </w:r>
      <w:r w:rsidRPr="0017652F">
        <w:rPr>
          <w:rFonts w:ascii="Times New Roman" w:eastAsia="SimSun" w:hAnsi="Times New Roman" w:cs="Times New Roman"/>
          <w:spacing w:val="2"/>
          <w:sz w:val="24"/>
          <w:szCs w:val="24"/>
          <w:lang w:val="sr-Cyrl-RS" w:eastAsia="zh-CN"/>
        </w:rPr>
        <w:t xml:space="preserve"> </w:t>
      </w:r>
      <w:r w:rsidRPr="0017652F">
        <w:rPr>
          <w:rFonts w:ascii="Times New Roman" w:eastAsia="SimSun" w:hAnsi="Times New Roman" w:cs="Times New Roman"/>
          <w:spacing w:val="-3"/>
          <w:sz w:val="24"/>
          <w:szCs w:val="24"/>
          <w:lang w:val="sr-Cyrl-RS" w:eastAsia="zh-CN"/>
        </w:rPr>
        <w:t>о</w:t>
      </w:r>
      <w:r w:rsidRPr="0017652F">
        <w:rPr>
          <w:rFonts w:ascii="Times New Roman" w:eastAsia="SimSun" w:hAnsi="Times New Roman" w:cs="Times New Roman"/>
          <w:sz w:val="24"/>
          <w:szCs w:val="24"/>
          <w:lang w:val="sr-Cyrl-RS" w:eastAsia="zh-CN"/>
        </w:rPr>
        <w:t>в</w:t>
      </w:r>
      <w:r w:rsidRPr="0017652F">
        <w:rPr>
          <w:rFonts w:ascii="Times New Roman" w:eastAsia="SimSun" w:hAnsi="Times New Roman" w:cs="Times New Roman"/>
          <w:spacing w:val="-2"/>
          <w:sz w:val="24"/>
          <w:szCs w:val="24"/>
          <w:lang w:val="sr-Cyrl-RS" w:eastAsia="zh-CN"/>
        </w:rPr>
        <w:t>е</w:t>
      </w:r>
      <w:r w:rsidRPr="0017652F">
        <w:rPr>
          <w:rFonts w:ascii="Times New Roman" w:eastAsia="SimSun" w:hAnsi="Times New Roman" w:cs="Times New Roman"/>
          <w:sz w:val="24"/>
          <w:szCs w:val="24"/>
          <w:lang w:val="sr-Cyrl-RS" w:eastAsia="zh-CN"/>
        </w:rPr>
        <w:t>р</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ног</w:t>
      </w:r>
      <w:r w:rsidRPr="0017652F">
        <w:rPr>
          <w:rFonts w:ascii="Times New Roman" w:eastAsia="SimSun" w:hAnsi="Times New Roman" w:cs="Times New Roman"/>
          <w:spacing w:val="2"/>
          <w:sz w:val="24"/>
          <w:szCs w:val="24"/>
          <w:lang w:val="sr-Cyrl-RS" w:eastAsia="zh-CN"/>
        </w:rPr>
        <w:t xml:space="preserve"> </w:t>
      </w:r>
      <w:r w:rsidRPr="0017652F">
        <w:rPr>
          <w:rFonts w:ascii="Times New Roman" w:eastAsia="SimSun" w:hAnsi="Times New Roman" w:cs="Times New Roman"/>
          <w:sz w:val="24"/>
          <w:szCs w:val="24"/>
          <w:lang w:val="sr-Cyrl-RS" w:eastAsia="zh-CN"/>
        </w:rPr>
        <w:t>од</w:t>
      </w:r>
      <w:r w:rsidRPr="0017652F">
        <w:rPr>
          <w:rFonts w:ascii="Times New Roman" w:eastAsia="SimSun" w:hAnsi="Times New Roman" w:cs="Times New Roman"/>
          <w:spacing w:val="2"/>
          <w:sz w:val="24"/>
          <w:szCs w:val="24"/>
          <w:lang w:val="sr-Cyrl-RS" w:eastAsia="zh-CN"/>
        </w:rPr>
        <w:t xml:space="preserve"> </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тр</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не</w:t>
      </w:r>
      <w:r w:rsidRPr="0017652F">
        <w:rPr>
          <w:rFonts w:ascii="Times New Roman" w:eastAsia="SimSun" w:hAnsi="Times New Roman" w:cs="Times New Roman"/>
          <w:spacing w:val="1"/>
          <w:sz w:val="24"/>
          <w:szCs w:val="24"/>
          <w:lang w:val="sr-Cyrl-RS" w:eastAsia="zh-CN"/>
        </w:rPr>
        <w:t xml:space="preserve"> </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воје по</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ловне</w:t>
      </w:r>
      <w:r w:rsidRPr="0017652F">
        <w:rPr>
          <w:rFonts w:ascii="Times New Roman" w:eastAsia="SimSun" w:hAnsi="Times New Roman" w:cs="Times New Roman"/>
          <w:spacing w:val="-1"/>
          <w:sz w:val="24"/>
          <w:szCs w:val="24"/>
          <w:lang w:val="sr-Cyrl-RS" w:eastAsia="zh-CN"/>
        </w:rPr>
        <w:t xml:space="preserve"> </w:t>
      </w:r>
      <w:r w:rsidRPr="0017652F">
        <w:rPr>
          <w:rFonts w:ascii="Times New Roman" w:eastAsia="SimSun" w:hAnsi="Times New Roman" w:cs="Times New Roman"/>
          <w:sz w:val="24"/>
          <w:szCs w:val="24"/>
          <w:lang w:val="sr-Cyrl-RS" w:eastAsia="zh-CN"/>
        </w:rPr>
        <w:t>б</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нк</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 xml:space="preserve">. </w:t>
      </w:r>
      <w:r w:rsidRPr="0017652F">
        <w:rPr>
          <w:rFonts w:ascii="Times New Roman" w:eastAsia="SimSun" w:hAnsi="Times New Roman" w:cs="Times New Roman"/>
          <w:spacing w:val="-1"/>
          <w:sz w:val="24"/>
          <w:szCs w:val="24"/>
          <w:lang w:val="sr-Cyrl-RS" w:eastAsia="zh-CN"/>
        </w:rPr>
        <w:t>Б</w:t>
      </w:r>
      <w:r w:rsidRPr="0017652F">
        <w:rPr>
          <w:rFonts w:ascii="Times New Roman" w:eastAsia="SimSun" w:hAnsi="Times New Roman" w:cs="Times New Roman"/>
          <w:sz w:val="24"/>
          <w:szCs w:val="24"/>
          <w:lang w:val="sr-Cyrl-RS" w:eastAsia="zh-CN"/>
        </w:rPr>
        <w:t>л</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нко</w:t>
      </w:r>
      <w:r w:rsidRPr="0017652F">
        <w:rPr>
          <w:rFonts w:ascii="Times New Roman" w:eastAsia="SimSun" w:hAnsi="Times New Roman" w:cs="Times New Roman"/>
          <w:spacing w:val="18"/>
          <w:sz w:val="24"/>
          <w:szCs w:val="24"/>
          <w:lang w:val="sr-Cyrl-RS" w:eastAsia="zh-CN"/>
        </w:rPr>
        <w:t xml:space="preserve"> </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оло</w:t>
      </w:r>
      <w:r w:rsidRPr="0017652F">
        <w:rPr>
          <w:rFonts w:ascii="Times New Roman" w:eastAsia="SimSun" w:hAnsi="Times New Roman" w:cs="Times New Roman"/>
          <w:spacing w:val="19"/>
          <w:sz w:val="24"/>
          <w:szCs w:val="24"/>
          <w:lang w:val="sr-Cyrl-RS" w:eastAsia="zh-CN"/>
        </w:rPr>
        <w:t xml:space="preserve"> </w:t>
      </w:r>
      <w:r w:rsidRPr="0017652F">
        <w:rPr>
          <w:rFonts w:ascii="Times New Roman" w:eastAsia="SimSun" w:hAnsi="Times New Roman" w:cs="Times New Roman"/>
          <w:spacing w:val="-1"/>
          <w:sz w:val="24"/>
          <w:szCs w:val="24"/>
          <w:lang w:val="sr-Cyrl-RS" w:eastAsia="zh-CN"/>
        </w:rPr>
        <w:t>ме</w:t>
      </w:r>
      <w:r w:rsidRPr="0017652F">
        <w:rPr>
          <w:rFonts w:ascii="Times New Roman" w:eastAsia="SimSun" w:hAnsi="Times New Roman" w:cs="Times New Roman"/>
          <w:sz w:val="24"/>
          <w:szCs w:val="24"/>
          <w:lang w:val="sr-Cyrl-RS" w:eastAsia="zh-CN"/>
        </w:rPr>
        <w:t>ница</w:t>
      </w:r>
      <w:r w:rsidRPr="0017652F">
        <w:rPr>
          <w:rFonts w:ascii="Times New Roman" w:eastAsia="SimSun" w:hAnsi="Times New Roman" w:cs="Times New Roman"/>
          <w:spacing w:val="18"/>
          <w:sz w:val="24"/>
          <w:szCs w:val="24"/>
          <w:lang w:val="sr-Cyrl-RS" w:eastAsia="zh-CN"/>
        </w:rPr>
        <w:t xml:space="preserve"> </w:t>
      </w:r>
      <w:r w:rsidRPr="0017652F">
        <w:rPr>
          <w:rFonts w:ascii="Times New Roman" w:eastAsia="SimSun" w:hAnsi="Times New Roman" w:cs="Times New Roman"/>
          <w:spacing w:val="-1"/>
          <w:sz w:val="24"/>
          <w:szCs w:val="24"/>
          <w:lang w:val="sr-Cyrl-RS" w:eastAsia="zh-CN"/>
        </w:rPr>
        <w:t>м</w:t>
      </w:r>
      <w:r w:rsidRPr="0017652F">
        <w:rPr>
          <w:rFonts w:ascii="Times New Roman" w:eastAsia="SimSun" w:hAnsi="Times New Roman" w:cs="Times New Roman"/>
          <w:sz w:val="24"/>
          <w:szCs w:val="24"/>
          <w:lang w:val="sr-Cyrl-RS" w:eastAsia="zh-CN"/>
        </w:rPr>
        <w:t>ора</w:t>
      </w:r>
      <w:r w:rsidRPr="0017652F">
        <w:rPr>
          <w:rFonts w:ascii="Times New Roman" w:eastAsia="SimSun" w:hAnsi="Times New Roman" w:cs="Times New Roman"/>
          <w:spacing w:val="20"/>
          <w:sz w:val="24"/>
          <w:szCs w:val="24"/>
          <w:lang w:val="sr-Cyrl-RS" w:eastAsia="zh-CN"/>
        </w:rPr>
        <w:t xml:space="preserve"> </w:t>
      </w:r>
      <w:r w:rsidRPr="0017652F">
        <w:rPr>
          <w:rFonts w:ascii="Times New Roman" w:eastAsia="SimSun" w:hAnsi="Times New Roman" w:cs="Times New Roman"/>
          <w:sz w:val="24"/>
          <w:szCs w:val="24"/>
          <w:lang w:val="sr-Cyrl-RS" w:eastAsia="zh-CN"/>
        </w:rPr>
        <w:t>да</w:t>
      </w:r>
      <w:r w:rsidRPr="0017652F">
        <w:rPr>
          <w:rFonts w:ascii="Times New Roman" w:eastAsia="SimSun" w:hAnsi="Times New Roman" w:cs="Times New Roman"/>
          <w:spacing w:val="18"/>
          <w:sz w:val="24"/>
          <w:szCs w:val="24"/>
          <w:lang w:val="sr-Cyrl-RS" w:eastAsia="zh-CN"/>
        </w:rPr>
        <w:t xml:space="preserve"> </w:t>
      </w:r>
      <w:r w:rsidRPr="0017652F">
        <w:rPr>
          <w:rFonts w:ascii="Times New Roman" w:eastAsia="SimSun" w:hAnsi="Times New Roman" w:cs="Times New Roman"/>
          <w:spacing w:val="-1"/>
          <w:sz w:val="24"/>
          <w:szCs w:val="24"/>
          <w:lang w:val="sr-Cyrl-RS" w:eastAsia="zh-CN"/>
        </w:rPr>
        <w:t>са</w:t>
      </w:r>
      <w:r w:rsidRPr="0017652F">
        <w:rPr>
          <w:rFonts w:ascii="Times New Roman" w:eastAsia="SimSun" w:hAnsi="Times New Roman" w:cs="Times New Roman"/>
          <w:sz w:val="24"/>
          <w:szCs w:val="24"/>
          <w:lang w:val="sr-Cyrl-RS" w:eastAsia="zh-CN"/>
        </w:rPr>
        <w:t>држи</w:t>
      </w:r>
      <w:r w:rsidRPr="0017652F">
        <w:rPr>
          <w:rFonts w:ascii="Times New Roman" w:eastAsia="SimSun" w:hAnsi="Times New Roman" w:cs="Times New Roman"/>
          <w:spacing w:val="19"/>
          <w:sz w:val="24"/>
          <w:szCs w:val="24"/>
          <w:lang w:val="sr-Cyrl-RS" w:eastAsia="zh-CN"/>
        </w:rPr>
        <w:t xml:space="preserve"> </w:t>
      </w:r>
      <w:r w:rsidRPr="0017652F">
        <w:rPr>
          <w:rFonts w:ascii="Times New Roman" w:eastAsia="SimSun" w:hAnsi="Times New Roman" w:cs="Times New Roman"/>
          <w:sz w:val="24"/>
          <w:szCs w:val="24"/>
          <w:lang w:val="sr-Cyrl-RS" w:eastAsia="zh-CN"/>
        </w:rPr>
        <w:t>пот</w:t>
      </w:r>
      <w:r w:rsidRPr="0017652F">
        <w:rPr>
          <w:rFonts w:ascii="Times New Roman" w:eastAsia="SimSun" w:hAnsi="Times New Roman" w:cs="Times New Roman"/>
          <w:spacing w:val="1"/>
          <w:sz w:val="24"/>
          <w:szCs w:val="24"/>
          <w:lang w:val="sr-Cyrl-RS" w:eastAsia="zh-CN"/>
        </w:rPr>
        <w:t>п</w:t>
      </w:r>
      <w:r w:rsidRPr="0017652F">
        <w:rPr>
          <w:rFonts w:ascii="Times New Roman" w:eastAsia="SimSun" w:hAnsi="Times New Roman" w:cs="Times New Roman"/>
          <w:sz w:val="24"/>
          <w:szCs w:val="24"/>
          <w:lang w:val="sr-Cyrl-RS" w:eastAsia="zh-CN"/>
        </w:rPr>
        <w:t>ис</w:t>
      </w:r>
      <w:r w:rsidRPr="0017652F">
        <w:rPr>
          <w:rFonts w:ascii="Times New Roman" w:eastAsia="SimSun" w:hAnsi="Times New Roman" w:cs="Times New Roman"/>
          <w:spacing w:val="18"/>
          <w:sz w:val="24"/>
          <w:szCs w:val="24"/>
          <w:lang w:val="sr-Cyrl-RS" w:eastAsia="zh-CN"/>
        </w:rPr>
        <w:t xml:space="preserve"> </w:t>
      </w:r>
      <w:r w:rsidRPr="0017652F">
        <w:rPr>
          <w:rFonts w:ascii="Times New Roman" w:eastAsia="SimSun" w:hAnsi="Times New Roman" w:cs="Times New Roman"/>
          <w:sz w:val="24"/>
          <w:szCs w:val="24"/>
          <w:lang w:val="sr-Cyrl-RS" w:eastAsia="zh-CN"/>
        </w:rPr>
        <w:t>и</w:t>
      </w:r>
      <w:r w:rsidRPr="0017652F">
        <w:rPr>
          <w:rFonts w:ascii="Times New Roman" w:eastAsia="SimSun" w:hAnsi="Times New Roman" w:cs="Times New Roman"/>
          <w:spacing w:val="19"/>
          <w:sz w:val="24"/>
          <w:szCs w:val="24"/>
          <w:lang w:val="sr-Cyrl-RS" w:eastAsia="zh-CN"/>
        </w:rPr>
        <w:t xml:space="preserve"> </w:t>
      </w:r>
      <w:r w:rsidRPr="0017652F">
        <w:rPr>
          <w:rFonts w:ascii="Times New Roman" w:eastAsia="SimSun" w:hAnsi="Times New Roman" w:cs="Times New Roman"/>
          <w:sz w:val="24"/>
          <w:szCs w:val="24"/>
          <w:lang w:val="sr-Cyrl-RS" w:eastAsia="zh-CN"/>
        </w:rPr>
        <w:t>п</w:t>
      </w:r>
      <w:r w:rsidRPr="0017652F">
        <w:rPr>
          <w:rFonts w:ascii="Times New Roman" w:eastAsia="SimSun" w:hAnsi="Times New Roman" w:cs="Times New Roman"/>
          <w:spacing w:val="-1"/>
          <w:sz w:val="24"/>
          <w:szCs w:val="24"/>
          <w:lang w:val="sr-Cyrl-RS" w:eastAsia="zh-CN"/>
        </w:rPr>
        <w:t>еча</w:t>
      </w:r>
      <w:r w:rsidRPr="0017652F">
        <w:rPr>
          <w:rFonts w:ascii="Times New Roman" w:eastAsia="SimSun" w:hAnsi="Times New Roman" w:cs="Times New Roman"/>
          <w:sz w:val="24"/>
          <w:szCs w:val="24"/>
          <w:lang w:val="sr-Cyrl-RS" w:eastAsia="zh-CN"/>
        </w:rPr>
        <w:t>т</w:t>
      </w:r>
      <w:r w:rsidRPr="0017652F">
        <w:rPr>
          <w:rFonts w:ascii="Times New Roman" w:eastAsia="SimSun" w:hAnsi="Times New Roman" w:cs="Times New Roman"/>
          <w:spacing w:val="19"/>
          <w:sz w:val="24"/>
          <w:szCs w:val="24"/>
          <w:lang w:val="sr-Cyrl-RS" w:eastAsia="zh-CN"/>
        </w:rPr>
        <w:t xml:space="preserve"> </w:t>
      </w:r>
      <w:r w:rsidRPr="0017652F">
        <w:rPr>
          <w:rFonts w:ascii="Times New Roman" w:eastAsia="SimSun" w:hAnsi="Times New Roman" w:cs="Times New Roman"/>
          <w:sz w:val="24"/>
          <w:szCs w:val="24"/>
          <w:lang w:val="sr-Cyrl-RS" w:eastAsia="zh-CN"/>
        </w:rPr>
        <w:t>Понуђач</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w:t>
      </w:r>
      <w:r w:rsidRPr="0017652F">
        <w:rPr>
          <w:rFonts w:ascii="Times New Roman" w:eastAsia="SimSun" w:hAnsi="Times New Roman" w:cs="Times New Roman"/>
          <w:spacing w:val="18"/>
          <w:sz w:val="24"/>
          <w:szCs w:val="24"/>
          <w:lang w:val="sr-Cyrl-RS" w:eastAsia="zh-CN"/>
        </w:rPr>
        <w:t xml:space="preserve"> </w:t>
      </w:r>
      <w:r w:rsidRPr="0017652F">
        <w:rPr>
          <w:rFonts w:ascii="Times New Roman" w:eastAsia="SimSun" w:hAnsi="Times New Roman" w:cs="Times New Roman"/>
          <w:spacing w:val="2"/>
          <w:sz w:val="24"/>
          <w:szCs w:val="24"/>
          <w:lang w:val="sr-Cyrl-RS" w:eastAsia="zh-CN"/>
        </w:rPr>
        <w:t>М</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ни</w:t>
      </w:r>
      <w:r w:rsidRPr="0017652F">
        <w:rPr>
          <w:rFonts w:ascii="Times New Roman" w:eastAsia="SimSun" w:hAnsi="Times New Roman" w:cs="Times New Roman"/>
          <w:spacing w:val="-1"/>
          <w:sz w:val="24"/>
          <w:szCs w:val="24"/>
          <w:lang w:val="sr-Cyrl-RS" w:eastAsia="zh-CN"/>
        </w:rPr>
        <w:t>ч</w:t>
      </w:r>
      <w:r w:rsidRPr="0017652F">
        <w:rPr>
          <w:rFonts w:ascii="Times New Roman" w:eastAsia="SimSun" w:hAnsi="Times New Roman" w:cs="Times New Roman"/>
          <w:sz w:val="24"/>
          <w:szCs w:val="24"/>
          <w:lang w:val="sr-Cyrl-RS" w:eastAsia="zh-CN"/>
        </w:rPr>
        <w:t>но пи</w:t>
      </w:r>
      <w:r w:rsidRPr="0017652F">
        <w:rPr>
          <w:rFonts w:ascii="Times New Roman" w:eastAsia="SimSun" w:hAnsi="Times New Roman" w:cs="Times New Roman"/>
          <w:spacing w:val="-1"/>
          <w:sz w:val="24"/>
          <w:szCs w:val="24"/>
          <w:lang w:val="sr-Cyrl-RS" w:eastAsia="zh-CN"/>
        </w:rPr>
        <w:t>см</w:t>
      </w:r>
      <w:r w:rsidRPr="0017652F">
        <w:rPr>
          <w:rFonts w:ascii="Times New Roman" w:eastAsia="SimSun" w:hAnsi="Times New Roman" w:cs="Times New Roman"/>
          <w:sz w:val="24"/>
          <w:szCs w:val="24"/>
          <w:lang w:val="sr-Cyrl-RS" w:eastAsia="zh-CN"/>
        </w:rPr>
        <w:t>о/овл</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шћ</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ње</w:t>
      </w:r>
      <w:r w:rsidRPr="0017652F">
        <w:rPr>
          <w:rFonts w:ascii="Times New Roman" w:eastAsia="SimSun" w:hAnsi="Times New Roman" w:cs="Times New Roman"/>
          <w:spacing w:val="29"/>
          <w:sz w:val="24"/>
          <w:szCs w:val="24"/>
          <w:lang w:val="sr-Cyrl-RS" w:eastAsia="zh-CN"/>
        </w:rPr>
        <w:t xml:space="preserve"> </w:t>
      </w:r>
      <w:r w:rsidRPr="0017652F">
        <w:rPr>
          <w:rFonts w:ascii="Times New Roman" w:eastAsia="SimSun" w:hAnsi="Times New Roman" w:cs="Times New Roman"/>
          <w:sz w:val="24"/>
          <w:szCs w:val="24"/>
          <w:lang w:val="sr-Cyrl-RS" w:eastAsia="zh-CN"/>
        </w:rPr>
        <w:t>об</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pacing w:val="1"/>
          <w:sz w:val="24"/>
          <w:szCs w:val="24"/>
          <w:lang w:val="sr-Cyrl-RS" w:eastAsia="zh-CN"/>
        </w:rPr>
        <w:t>в</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зно</w:t>
      </w:r>
      <w:r w:rsidRPr="0017652F">
        <w:rPr>
          <w:rFonts w:ascii="Times New Roman" w:eastAsia="SimSun" w:hAnsi="Times New Roman" w:cs="Times New Roman"/>
          <w:spacing w:val="30"/>
          <w:sz w:val="24"/>
          <w:szCs w:val="24"/>
          <w:lang w:val="sr-Cyrl-RS" w:eastAsia="zh-CN"/>
        </w:rPr>
        <w:t xml:space="preserve"> </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е</w:t>
      </w:r>
      <w:r w:rsidRPr="0017652F">
        <w:rPr>
          <w:rFonts w:ascii="Times New Roman" w:eastAsia="SimSun" w:hAnsi="Times New Roman" w:cs="Times New Roman"/>
          <w:spacing w:val="30"/>
          <w:sz w:val="24"/>
          <w:szCs w:val="24"/>
          <w:lang w:val="sr-Cyrl-RS" w:eastAsia="zh-CN"/>
        </w:rPr>
        <w:t xml:space="preserve"> </w:t>
      </w:r>
      <w:r w:rsidRPr="0017652F">
        <w:rPr>
          <w:rFonts w:ascii="Times New Roman" w:eastAsia="SimSun" w:hAnsi="Times New Roman" w:cs="Times New Roman"/>
          <w:sz w:val="24"/>
          <w:szCs w:val="24"/>
          <w:lang w:val="sr-Cyrl-RS" w:eastAsia="zh-CN"/>
        </w:rPr>
        <w:t>д</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је</w:t>
      </w:r>
      <w:r w:rsidRPr="0017652F">
        <w:rPr>
          <w:rFonts w:ascii="Times New Roman" w:eastAsia="SimSun" w:hAnsi="Times New Roman" w:cs="Times New Roman"/>
          <w:spacing w:val="30"/>
          <w:sz w:val="24"/>
          <w:szCs w:val="24"/>
          <w:lang w:val="sr-Cyrl-RS" w:eastAsia="zh-CN"/>
        </w:rPr>
        <w:t xml:space="preserve"> </w:t>
      </w:r>
      <w:r w:rsidRPr="0017652F">
        <w:rPr>
          <w:rFonts w:ascii="Times New Roman" w:eastAsia="SimSun" w:hAnsi="Times New Roman" w:cs="Times New Roman"/>
          <w:sz w:val="24"/>
          <w:szCs w:val="24"/>
          <w:lang w:val="sr-Cyrl-RS" w:eastAsia="zh-CN"/>
        </w:rPr>
        <w:t>на</w:t>
      </w:r>
      <w:r w:rsidRPr="0017652F">
        <w:rPr>
          <w:rFonts w:ascii="Times New Roman" w:eastAsia="SimSun" w:hAnsi="Times New Roman" w:cs="Times New Roman"/>
          <w:spacing w:val="30"/>
          <w:sz w:val="24"/>
          <w:szCs w:val="24"/>
          <w:lang w:val="sr-Cyrl-RS" w:eastAsia="zh-CN"/>
        </w:rPr>
        <w:t xml:space="preserve"> </w:t>
      </w:r>
      <w:r w:rsidRPr="0017652F">
        <w:rPr>
          <w:rFonts w:ascii="Times New Roman" w:eastAsia="SimSun" w:hAnsi="Times New Roman" w:cs="Times New Roman"/>
          <w:sz w:val="24"/>
          <w:szCs w:val="24"/>
          <w:lang w:val="sr-Cyrl-RS" w:eastAsia="zh-CN"/>
        </w:rPr>
        <w:t>обр</w:t>
      </w:r>
      <w:r w:rsidRPr="0017652F">
        <w:rPr>
          <w:rFonts w:ascii="Times New Roman" w:eastAsia="SimSun" w:hAnsi="Times New Roman" w:cs="Times New Roman"/>
          <w:spacing w:val="-1"/>
          <w:sz w:val="24"/>
          <w:szCs w:val="24"/>
          <w:lang w:val="sr-Cyrl-RS" w:eastAsia="zh-CN"/>
        </w:rPr>
        <w:t>ас</w:t>
      </w:r>
      <w:r w:rsidRPr="0017652F">
        <w:rPr>
          <w:rFonts w:ascii="Times New Roman" w:eastAsia="SimSun" w:hAnsi="Times New Roman" w:cs="Times New Roman"/>
          <w:spacing w:val="-2"/>
          <w:sz w:val="24"/>
          <w:szCs w:val="24"/>
          <w:lang w:val="sr-Cyrl-RS" w:eastAsia="zh-CN"/>
        </w:rPr>
        <w:t>ц</w:t>
      </w:r>
      <w:r w:rsidRPr="0017652F">
        <w:rPr>
          <w:rFonts w:ascii="Times New Roman" w:eastAsia="SimSun" w:hAnsi="Times New Roman" w:cs="Times New Roman"/>
          <w:sz w:val="24"/>
          <w:szCs w:val="24"/>
          <w:lang w:val="sr-Cyrl-RS" w:eastAsia="zh-CN"/>
        </w:rPr>
        <w:t>у</w:t>
      </w:r>
      <w:r>
        <w:rPr>
          <w:rFonts w:ascii="Times New Roman" w:eastAsia="SimSun" w:hAnsi="Times New Roman" w:cs="Times New Roman"/>
          <w:sz w:val="24"/>
          <w:szCs w:val="24"/>
          <w:lang w:val="sr-Cyrl-RS" w:eastAsia="zh-CN"/>
        </w:rPr>
        <w:t xml:space="preserve"> који је саставни део </w:t>
      </w:r>
      <w:r>
        <w:rPr>
          <w:rFonts w:ascii="Times New Roman" w:eastAsia="SimSun" w:hAnsi="Times New Roman" w:cs="Times New Roman"/>
          <w:sz w:val="24"/>
          <w:szCs w:val="24"/>
          <w:lang w:val="sr-Cyrl-RS" w:eastAsia="zh-CN"/>
        </w:rPr>
        <w:lastRenderedPageBreak/>
        <w:t>конкурсне документације</w:t>
      </w:r>
      <w:r w:rsidRPr="0017652F">
        <w:rPr>
          <w:rFonts w:ascii="Times New Roman" w:eastAsia="SimSun" w:hAnsi="Times New Roman" w:cs="Times New Roman"/>
          <w:spacing w:val="26"/>
          <w:sz w:val="24"/>
          <w:szCs w:val="24"/>
          <w:lang w:val="sr-Cyrl-RS" w:eastAsia="zh-CN"/>
        </w:rPr>
        <w:t xml:space="preserve"> </w:t>
      </w:r>
      <w:r w:rsidRPr="0017652F">
        <w:rPr>
          <w:rFonts w:ascii="Times New Roman" w:eastAsia="SimSun" w:hAnsi="Times New Roman" w:cs="Times New Roman"/>
          <w:sz w:val="24"/>
          <w:szCs w:val="24"/>
          <w:lang w:val="sr-Cyrl-RS" w:eastAsia="zh-CN"/>
        </w:rPr>
        <w:t>и</w:t>
      </w:r>
      <w:r w:rsidRPr="0017652F">
        <w:rPr>
          <w:rFonts w:ascii="Times New Roman" w:eastAsia="SimSun" w:hAnsi="Times New Roman" w:cs="Times New Roman"/>
          <w:spacing w:val="29"/>
          <w:sz w:val="24"/>
          <w:szCs w:val="24"/>
          <w:lang w:val="sr-Cyrl-RS" w:eastAsia="zh-CN"/>
        </w:rPr>
        <w:t xml:space="preserve"> </w:t>
      </w:r>
      <w:r w:rsidRPr="0017652F">
        <w:rPr>
          <w:rFonts w:ascii="Times New Roman" w:eastAsia="SimSun" w:hAnsi="Times New Roman" w:cs="Times New Roman"/>
          <w:spacing w:val="-1"/>
          <w:sz w:val="24"/>
          <w:szCs w:val="24"/>
          <w:lang w:val="sr-Cyrl-RS" w:eastAsia="zh-CN"/>
        </w:rPr>
        <w:t>м</w:t>
      </w:r>
      <w:r w:rsidRPr="0017652F">
        <w:rPr>
          <w:rFonts w:ascii="Times New Roman" w:eastAsia="SimSun" w:hAnsi="Times New Roman" w:cs="Times New Roman"/>
          <w:sz w:val="24"/>
          <w:szCs w:val="24"/>
          <w:lang w:val="sr-Cyrl-RS" w:eastAsia="zh-CN"/>
        </w:rPr>
        <w:t>ора</w:t>
      </w:r>
      <w:r w:rsidRPr="0017652F">
        <w:rPr>
          <w:rFonts w:ascii="Times New Roman" w:eastAsia="SimSun" w:hAnsi="Times New Roman" w:cs="Times New Roman"/>
          <w:spacing w:val="30"/>
          <w:sz w:val="24"/>
          <w:szCs w:val="24"/>
          <w:lang w:val="sr-Cyrl-RS" w:eastAsia="zh-CN"/>
        </w:rPr>
        <w:t xml:space="preserve"> </w:t>
      </w:r>
      <w:r w:rsidRPr="0017652F">
        <w:rPr>
          <w:rFonts w:ascii="Times New Roman" w:eastAsia="SimSun" w:hAnsi="Times New Roman" w:cs="Times New Roman"/>
          <w:sz w:val="24"/>
          <w:szCs w:val="24"/>
          <w:lang w:val="sr-Cyrl-RS" w:eastAsia="zh-CN"/>
        </w:rPr>
        <w:t>да</w:t>
      </w:r>
      <w:r w:rsidRPr="0017652F">
        <w:rPr>
          <w:rFonts w:ascii="Times New Roman" w:eastAsia="SimSun" w:hAnsi="Times New Roman" w:cs="Times New Roman"/>
          <w:spacing w:val="30"/>
          <w:sz w:val="24"/>
          <w:szCs w:val="24"/>
          <w:lang w:val="sr-Cyrl-RS" w:eastAsia="zh-CN"/>
        </w:rPr>
        <w:t xml:space="preserve"> </w:t>
      </w:r>
      <w:r w:rsidRPr="0017652F">
        <w:rPr>
          <w:rFonts w:ascii="Times New Roman" w:eastAsia="SimSun" w:hAnsi="Times New Roman" w:cs="Times New Roman"/>
          <w:spacing w:val="-1"/>
          <w:sz w:val="24"/>
          <w:szCs w:val="24"/>
          <w:lang w:val="sr-Cyrl-RS" w:eastAsia="zh-CN"/>
        </w:rPr>
        <w:t>са</w:t>
      </w:r>
      <w:r w:rsidRPr="0017652F">
        <w:rPr>
          <w:rFonts w:ascii="Times New Roman" w:eastAsia="SimSun" w:hAnsi="Times New Roman" w:cs="Times New Roman"/>
          <w:sz w:val="24"/>
          <w:szCs w:val="24"/>
          <w:lang w:val="sr-Cyrl-RS" w:eastAsia="zh-CN"/>
        </w:rPr>
        <w:t>д</w:t>
      </w:r>
      <w:r w:rsidRPr="0017652F">
        <w:rPr>
          <w:rFonts w:ascii="Times New Roman" w:eastAsia="SimSun" w:hAnsi="Times New Roman" w:cs="Times New Roman"/>
          <w:spacing w:val="8"/>
          <w:sz w:val="24"/>
          <w:szCs w:val="24"/>
          <w:lang w:val="sr-Cyrl-RS" w:eastAsia="zh-CN"/>
        </w:rPr>
        <w:t>р</w:t>
      </w:r>
      <w:r w:rsidRPr="0017652F">
        <w:rPr>
          <w:rFonts w:ascii="Times New Roman" w:eastAsia="SimSun" w:hAnsi="Times New Roman" w:cs="Times New Roman"/>
          <w:sz w:val="24"/>
          <w:szCs w:val="24"/>
          <w:lang w:val="sr-Cyrl-RS" w:eastAsia="zh-CN"/>
        </w:rPr>
        <w:t>жи (поред</w:t>
      </w:r>
      <w:r w:rsidRPr="0017652F">
        <w:rPr>
          <w:rFonts w:ascii="Times New Roman" w:eastAsia="SimSun" w:hAnsi="Times New Roman" w:cs="Times New Roman"/>
          <w:spacing w:val="11"/>
          <w:sz w:val="24"/>
          <w:szCs w:val="24"/>
          <w:lang w:val="sr-Cyrl-RS" w:eastAsia="zh-CN"/>
        </w:rPr>
        <w:t xml:space="preserve"> </w:t>
      </w:r>
      <w:r w:rsidRPr="0017652F">
        <w:rPr>
          <w:rFonts w:ascii="Times New Roman" w:eastAsia="SimSun" w:hAnsi="Times New Roman" w:cs="Times New Roman"/>
          <w:sz w:val="24"/>
          <w:szCs w:val="24"/>
          <w:lang w:val="sr-Cyrl-RS" w:eastAsia="zh-CN"/>
        </w:rPr>
        <w:t>о</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т</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л</w:t>
      </w:r>
      <w:r w:rsidRPr="0017652F">
        <w:rPr>
          <w:rFonts w:ascii="Times New Roman" w:eastAsia="SimSun" w:hAnsi="Times New Roman" w:cs="Times New Roman"/>
          <w:spacing w:val="1"/>
          <w:sz w:val="24"/>
          <w:szCs w:val="24"/>
          <w:lang w:val="sr-Cyrl-RS" w:eastAsia="zh-CN"/>
        </w:rPr>
        <w:t>и</w:t>
      </w:r>
      <w:r w:rsidRPr="0017652F">
        <w:rPr>
          <w:rFonts w:ascii="Times New Roman" w:eastAsia="SimSun" w:hAnsi="Times New Roman" w:cs="Times New Roman"/>
          <w:sz w:val="24"/>
          <w:szCs w:val="24"/>
          <w:lang w:val="sr-Cyrl-RS" w:eastAsia="zh-CN"/>
        </w:rPr>
        <w:t>х</w:t>
      </w:r>
      <w:r w:rsidRPr="0017652F">
        <w:rPr>
          <w:rFonts w:ascii="Times New Roman" w:eastAsia="SimSun" w:hAnsi="Times New Roman" w:cs="Times New Roman"/>
          <w:spacing w:val="13"/>
          <w:sz w:val="24"/>
          <w:szCs w:val="24"/>
          <w:lang w:val="sr-Cyrl-RS" w:eastAsia="zh-CN"/>
        </w:rPr>
        <w:t xml:space="preserve"> </w:t>
      </w:r>
      <w:r w:rsidRPr="0017652F">
        <w:rPr>
          <w:rFonts w:ascii="Times New Roman" w:eastAsia="SimSun" w:hAnsi="Times New Roman" w:cs="Times New Roman"/>
          <w:sz w:val="24"/>
          <w:szCs w:val="24"/>
          <w:lang w:val="sr-Cyrl-RS" w:eastAsia="zh-CN"/>
        </w:rPr>
        <w:t>под</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т</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pacing w:val="-2"/>
          <w:sz w:val="24"/>
          <w:szCs w:val="24"/>
          <w:lang w:val="sr-Cyrl-RS" w:eastAsia="zh-CN"/>
        </w:rPr>
        <w:t>к</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w:t>
      </w:r>
      <w:r w:rsidRPr="0017652F">
        <w:rPr>
          <w:rFonts w:ascii="Times New Roman" w:eastAsia="SimSun" w:hAnsi="Times New Roman" w:cs="Times New Roman"/>
          <w:spacing w:val="11"/>
          <w:sz w:val="24"/>
          <w:szCs w:val="24"/>
          <w:lang w:val="sr-Cyrl-RS" w:eastAsia="zh-CN"/>
        </w:rPr>
        <w:t xml:space="preserve"> </w:t>
      </w:r>
      <w:r w:rsidRPr="0017652F">
        <w:rPr>
          <w:rFonts w:ascii="Times New Roman" w:eastAsia="SimSun" w:hAnsi="Times New Roman" w:cs="Times New Roman"/>
          <w:sz w:val="24"/>
          <w:szCs w:val="24"/>
          <w:lang w:val="sr-Cyrl-RS" w:eastAsia="zh-CN"/>
        </w:rPr>
        <w:t>и</w:t>
      </w:r>
      <w:r w:rsidRPr="0017652F">
        <w:rPr>
          <w:rFonts w:ascii="Times New Roman" w:eastAsia="SimSun" w:hAnsi="Times New Roman" w:cs="Times New Roman"/>
          <w:spacing w:val="12"/>
          <w:sz w:val="24"/>
          <w:szCs w:val="24"/>
          <w:lang w:val="sr-Cyrl-RS" w:eastAsia="zh-CN"/>
        </w:rPr>
        <w:t xml:space="preserve"> </w:t>
      </w:r>
      <w:r w:rsidRPr="0017652F">
        <w:rPr>
          <w:rFonts w:ascii="Times New Roman" w:eastAsia="SimSun" w:hAnsi="Times New Roman" w:cs="Times New Roman"/>
          <w:sz w:val="24"/>
          <w:szCs w:val="24"/>
          <w:lang w:val="sr-Cyrl-RS" w:eastAsia="zh-CN"/>
        </w:rPr>
        <w:t>т</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pacing w:val="-1"/>
          <w:sz w:val="24"/>
          <w:szCs w:val="24"/>
          <w:lang w:val="sr-Cyrl-RS" w:eastAsia="zh-CN"/>
        </w:rPr>
        <w:t>ча</w:t>
      </w:r>
      <w:r w:rsidRPr="0017652F">
        <w:rPr>
          <w:rFonts w:ascii="Times New Roman" w:eastAsia="SimSun" w:hAnsi="Times New Roman" w:cs="Times New Roman"/>
          <w:sz w:val="24"/>
          <w:szCs w:val="24"/>
          <w:lang w:val="sr-Cyrl-RS" w:eastAsia="zh-CN"/>
        </w:rPr>
        <w:t>н</w:t>
      </w:r>
      <w:r w:rsidRPr="0017652F">
        <w:rPr>
          <w:rFonts w:ascii="Times New Roman" w:eastAsia="SimSun" w:hAnsi="Times New Roman" w:cs="Times New Roman"/>
          <w:spacing w:val="12"/>
          <w:sz w:val="24"/>
          <w:szCs w:val="24"/>
          <w:lang w:val="sr-Cyrl-RS" w:eastAsia="zh-CN"/>
        </w:rPr>
        <w:t xml:space="preserve"> </w:t>
      </w:r>
      <w:r w:rsidRPr="0017652F">
        <w:rPr>
          <w:rFonts w:ascii="Times New Roman" w:eastAsia="SimSun" w:hAnsi="Times New Roman" w:cs="Times New Roman"/>
          <w:sz w:val="24"/>
          <w:szCs w:val="24"/>
          <w:lang w:val="sr-Cyrl-RS" w:eastAsia="zh-CN"/>
        </w:rPr>
        <w:t>н</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зив</w:t>
      </w:r>
      <w:r w:rsidRPr="0017652F">
        <w:rPr>
          <w:rFonts w:ascii="Times New Roman" w:eastAsia="SimSun" w:hAnsi="Times New Roman" w:cs="Times New Roman"/>
          <w:spacing w:val="11"/>
          <w:sz w:val="24"/>
          <w:szCs w:val="24"/>
          <w:lang w:val="sr-Cyrl-RS" w:eastAsia="zh-CN"/>
        </w:rPr>
        <w:t xml:space="preserve"> </w:t>
      </w:r>
      <w:r w:rsidRPr="0017652F">
        <w:rPr>
          <w:rFonts w:ascii="Times New Roman" w:eastAsia="SimSun" w:hAnsi="Times New Roman" w:cs="Times New Roman"/>
          <w:sz w:val="24"/>
          <w:szCs w:val="24"/>
          <w:lang w:val="sr-Cyrl-RS" w:eastAsia="zh-CN"/>
        </w:rPr>
        <w:t>кори</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ника</w:t>
      </w:r>
      <w:r w:rsidRPr="0017652F">
        <w:rPr>
          <w:rFonts w:ascii="Times New Roman" w:eastAsia="SimSun" w:hAnsi="Times New Roman" w:cs="Times New Roman"/>
          <w:spacing w:val="10"/>
          <w:sz w:val="24"/>
          <w:szCs w:val="24"/>
          <w:lang w:val="sr-Cyrl-RS" w:eastAsia="zh-CN"/>
        </w:rPr>
        <w:t xml:space="preserve"> </w:t>
      </w:r>
      <w:r w:rsidRPr="0017652F">
        <w:rPr>
          <w:rFonts w:ascii="Times New Roman" w:eastAsia="SimSun" w:hAnsi="Times New Roman" w:cs="Times New Roman"/>
          <w:spacing w:val="-1"/>
          <w:sz w:val="24"/>
          <w:szCs w:val="24"/>
          <w:lang w:val="sr-Cyrl-RS" w:eastAsia="zh-CN"/>
        </w:rPr>
        <w:t>ме</w:t>
      </w:r>
      <w:r w:rsidRPr="0017652F">
        <w:rPr>
          <w:rFonts w:ascii="Times New Roman" w:eastAsia="SimSun" w:hAnsi="Times New Roman" w:cs="Times New Roman"/>
          <w:sz w:val="24"/>
          <w:szCs w:val="24"/>
          <w:lang w:val="sr-Cyrl-RS" w:eastAsia="zh-CN"/>
        </w:rPr>
        <w:t>ни</w:t>
      </w:r>
      <w:r w:rsidRPr="0017652F">
        <w:rPr>
          <w:rFonts w:ascii="Times New Roman" w:eastAsia="SimSun" w:hAnsi="Times New Roman" w:cs="Times New Roman"/>
          <w:spacing w:val="-1"/>
          <w:sz w:val="24"/>
          <w:szCs w:val="24"/>
          <w:lang w:val="sr-Cyrl-RS" w:eastAsia="zh-CN"/>
        </w:rPr>
        <w:t>ч</w:t>
      </w:r>
      <w:r w:rsidRPr="0017652F">
        <w:rPr>
          <w:rFonts w:ascii="Times New Roman" w:eastAsia="SimSun" w:hAnsi="Times New Roman" w:cs="Times New Roman"/>
          <w:sz w:val="24"/>
          <w:szCs w:val="24"/>
          <w:lang w:val="sr-Cyrl-RS" w:eastAsia="zh-CN"/>
        </w:rPr>
        <w:t>ног</w:t>
      </w:r>
      <w:r w:rsidRPr="0017652F">
        <w:rPr>
          <w:rFonts w:ascii="Times New Roman" w:eastAsia="SimSun" w:hAnsi="Times New Roman" w:cs="Times New Roman"/>
          <w:spacing w:val="11"/>
          <w:sz w:val="24"/>
          <w:szCs w:val="24"/>
          <w:lang w:val="sr-Cyrl-RS" w:eastAsia="zh-CN"/>
        </w:rPr>
        <w:t xml:space="preserve"> </w:t>
      </w:r>
      <w:r w:rsidRPr="0017652F">
        <w:rPr>
          <w:rFonts w:ascii="Times New Roman" w:eastAsia="SimSun" w:hAnsi="Times New Roman" w:cs="Times New Roman"/>
          <w:sz w:val="24"/>
          <w:szCs w:val="24"/>
          <w:lang w:val="sr-Cyrl-RS" w:eastAsia="zh-CN"/>
        </w:rPr>
        <w:t>пи</w:t>
      </w:r>
      <w:r w:rsidRPr="0017652F">
        <w:rPr>
          <w:rFonts w:ascii="Times New Roman" w:eastAsia="SimSun" w:hAnsi="Times New Roman" w:cs="Times New Roman"/>
          <w:spacing w:val="-1"/>
          <w:sz w:val="24"/>
          <w:szCs w:val="24"/>
          <w:lang w:val="sr-Cyrl-RS" w:eastAsia="zh-CN"/>
        </w:rPr>
        <w:t>сма</w:t>
      </w:r>
      <w:r w:rsidRPr="0017652F">
        <w:rPr>
          <w:rFonts w:ascii="Times New Roman" w:eastAsia="SimSun" w:hAnsi="Times New Roman" w:cs="Times New Roman"/>
          <w:sz w:val="24"/>
          <w:szCs w:val="24"/>
          <w:lang w:val="sr-Cyrl-RS" w:eastAsia="zh-CN"/>
        </w:rPr>
        <w:t>/</w:t>
      </w:r>
      <w:r w:rsidRPr="0017652F">
        <w:rPr>
          <w:rFonts w:ascii="Times New Roman" w:eastAsia="SimSun" w:hAnsi="Times New Roman" w:cs="Times New Roman"/>
          <w:spacing w:val="-2"/>
          <w:sz w:val="24"/>
          <w:szCs w:val="24"/>
          <w:lang w:val="sr-Cyrl-RS" w:eastAsia="zh-CN"/>
        </w:rPr>
        <w:t>о</w:t>
      </w:r>
      <w:r w:rsidRPr="0017652F">
        <w:rPr>
          <w:rFonts w:ascii="Times New Roman" w:eastAsia="SimSun" w:hAnsi="Times New Roman" w:cs="Times New Roman"/>
          <w:sz w:val="24"/>
          <w:szCs w:val="24"/>
          <w:lang w:val="sr-Cyrl-RS" w:eastAsia="zh-CN"/>
        </w:rPr>
        <w:t>вл</w:t>
      </w:r>
      <w:r w:rsidRPr="0017652F">
        <w:rPr>
          <w:rFonts w:ascii="Times New Roman" w:eastAsia="SimSun" w:hAnsi="Times New Roman" w:cs="Times New Roman"/>
          <w:spacing w:val="-2"/>
          <w:sz w:val="24"/>
          <w:szCs w:val="24"/>
          <w:lang w:val="sr-Cyrl-RS" w:eastAsia="zh-CN"/>
        </w:rPr>
        <w:t>а</w:t>
      </w:r>
      <w:r w:rsidRPr="0017652F">
        <w:rPr>
          <w:rFonts w:ascii="Times New Roman" w:eastAsia="SimSun" w:hAnsi="Times New Roman" w:cs="Times New Roman"/>
          <w:sz w:val="24"/>
          <w:szCs w:val="24"/>
          <w:lang w:val="sr-Cyrl-RS" w:eastAsia="zh-CN"/>
        </w:rPr>
        <w:t>шћ</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pacing w:val="1"/>
          <w:sz w:val="24"/>
          <w:szCs w:val="24"/>
          <w:lang w:val="sr-Cyrl-RS" w:eastAsia="zh-CN"/>
        </w:rPr>
        <w:t>њ</w:t>
      </w:r>
      <w:r w:rsidRPr="0017652F">
        <w:rPr>
          <w:rFonts w:ascii="Times New Roman" w:eastAsia="SimSun" w:hAnsi="Times New Roman" w:cs="Times New Roman"/>
          <w:sz w:val="24"/>
          <w:szCs w:val="24"/>
          <w:lang w:val="sr-Cyrl-RS" w:eastAsia="zh-CN"/>
        </w:rPr>
        <w:t>а</w:t>
      </w:r>
      <w:r w:rsidRPr="0017652F">
        <w:rPr>
          <w:rFonts w:ascii="Times New Roman" w:eastAsia="SimSun" w:hAnsi="Times New Roman" w:cs="Times New Roman"/>
          <w:spacing w:val="10"/>
          <w:sz w:val="24"/>
          <w:szCs w:val="24"/>
          <w:lang w:val="sr-Cyrl-RS" w:eastAsia="zh-CN"/>
        </w:rPr>
        <w:t xml:space="preserve"> </w:t>
      </w:r>
      <w:r w:rsidRPr="0017652F">
        <w:rPr>
          <w:rFonts w:ascii="Times New Roman" w:eastAsia="SimSun" w:hAnsi="Times New Roman" w:cs="Times New Roman"/>
          <w:spacing w:val="1"/>
          <w:sz w:val="24"/>
          <w:szCs w:val="24"/>
          <w:lang w:val="sr-Cyrl-RS" w:eastAsia="zh-CN"/>
        </w:rPr>
        <w:t>(</w:t>
      </w:r>
      <w:r w:rsidRPr="0017652F">
        <w:rPr>
          <w:rFonts w:ascii="Times New Roman" w:eastAsia="SimSun" w:hAnsi="Times New Roman" w:cs="Times New Roman"/>
          <w:sz w:val="24"/>
          <w:szCs w:val="24"/>
          <w:lang w:val="sr-Cyrl-RS" w:eastAsia="zh-CN"/>
        </w:rPr>
        <w:t>Наручиоц</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 пр</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дм</w:t>
      </w:r>
      <w:r w:rsidRPr="0017652F">
        <w:rPr>
          <w:rFonts w:ascii="Times New Roman" w:eastAsia="SimSun" w:hAnsi="Times New Roman" w:cs="Times New Roman"/>
          <w:spacing w:val="-2"/>
          <w:sz w:val="24"/>
          <w:szCs w:val="24"/>
          <w:lang w:val="sr-Cyrl-RS" w:eastAsia="zh-CN"/>
        </w:rPr>
        <w:t>е</w:t>
      </w:r>
      <w:r w:rsidRPr="0017652F">
        <w:rPr>
          <w:rFonts w:ascii="Times New Roman" w:eastAsia="SimSun" w:hAnsi="Times New Roman" w:cs="Times New Roman"/>
          <w:sz w:val="24"/>
          <w:szCs w:val="24"/>
          <w:lang w:val="sr-Cyrl-RS" w:eastAsia="zh-CN"/>
        </w:rPr>
        <w:t>т</w:t>
      </w:r>
      <w:r w:rsidRPr="0017652F">
        <w:rPr>
          <w:rFonts w:ascii="Times New Roman" w:eastAsia="SimSun" w:hAnsi="Times New Roman" w:cs="Times New Roman"/>
          <w:spacing w:val="12"/>
          <w:sz w:val="24"/>
          <w:szCs w:val="24"/>
          <w:lang w:val="sr-Cyrl-RS" w:eastAsia="zh-CN"/>
        </w:rPr>
        <w:t xml:space="preserve"> </w:t>
      </w:r>
      <w:r w:rsidRPr="0017652F">
        <w:rPr>
          <w:rFonts w:ascii="Times New Roman" w:eastAsia="SimSun" w:hAnsi="Times New Roman" w:cs="Times New Roman"/>
          <w:sz w:val="24"/>
          <w:szCs w:val="24"/>
          <w:lang w:val="sr-Cyrl-RS" w:eastAsia="zh-CN"/>
        </w:rPr>
        <w:t>ја</w:t>
      </w:r>
      <w:r w:rsidRPr="0017652F">
        <w:rPr>
          <w:rFonts w:ascii="Times New Roman" w:eastAsia="SimSun" w:hAnsi="Times New Roman" w:cs="Times New Roman"/>
          <w:spacing w:val="-1"/>
          <w:sz w:val="24"/>
          <w:szCs w:val="24"/>
          <w:lang w:val="sr-Cyrl-RS" w:eastAsia="zh-CN"/>
        </w:rPr>
        <w:t>в</w:t>
      </w:r>
      <w:r w:rsidRPr="0017652F">
        <w:rPr>
          <w:rFonts w:ascii="Times New Roman" w:eastAsia="SimSun" w:hAnsi="Times New Roman" w:cs="Times New Roman"/>
          <w:sz w:val="24"/>
          <w:szCs w:val="24"/>
          <w:lang w:val="sr-Cyrl-RS" w:eastAsia="zh-CN"/>
        </w:rPr>
        <w:t>не</w:t>
      </w:r>
      <w:r w:rsidRPr="0017652F">
        <w:rPr>
          <w:rFonts w:ascii="Times New Roman" w:eastAsia="SimSun" w:hAnsi="Times New Roman" w:cs="Times New Roman"/>
          <w:spacing w:val="10"/>
          <w:sz w:val="24"/>
          <w:szCs w:val="24"/>
          <w:lang w:val="sr-Cyrl-RS" w:eastAsia="zh-CN"/>
        </w:rPr>
        <w:t xml:space="preserve"> </w:t>
      </w:r>
      <w:r w:rsidRPr="0017652F">
        <w:rPr>
          <w:rFonts w:ascii="Times New Roman" w:eastAsia="SimSun" w:hAnsi="Times New Roman" w:cs="Times New Roman"/>
          <w:sz w:val="24"/>
          <w:szCs w:val="24"/>
          <w:lang w:val="sr-Cyrl-RS" w:eastAsia="zh-CN"/>
        </w:rPr>
        <w:t>н</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б</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вке</w:t>
      </w:r>
      <w:r w:rsidRPr="0017652F">
        <w:rPr>
          <w:rFonts w:ascii="Times New Roman" w:eastAsia="SimSun" w:hAnsi="Times New Roman" w:cs="Times New Roman"/>
          <w:spacing w:val="16"/>
          <w:sz w:val="24"/>
          <w:szCs w:val="24"/>
          <w:lang w:val="sr-Cyrl-RS" w:eastAsia="zh-CN"/>
        </w:rPr>
        <w:t xml:space="preserve"> </w:t>
      </w:r>
      <w:r w:rsidRPr="0017652F">
        <w:rPr>
          <w:rFonts w:ascii="Times New Roman" w:eastAsia="SimSun" w:hAnsi="Times New Roman" w:cs="Times New Roman"/>
          <w:sz w:val="24"/>
          <w:szCs w:val="24"/>
          <w:lang w:val="sr-Cyrl-RS" w:eastAsia="zh-CN"/>
        </w:rPr>
        <w:t>–</w:t>
      </w:r>
      <w:r w:rsidRPr="0017652F">
        <w:rPr>
          <w:rFonts w:ascii="Times New Roman" w:eastAsia="SimSun" w:hAnsi="Times New Roman" w:cs="Times New Roman"/>
          <w:spacing w:val="12"/>
          <w:sz w:val="24"/>
          <w:szCs w:val="24"/>
          <w:lang w:val="sr-Cyrl-RS" w:eastAsia="zh-CN"/>
        </w:rPr>
        <w:t xml:space="preserve"> </w:t>
      </w:r>
      <w:r w:rsidRPr="0017652F">
        <w:rPr>
          <w:rFonts w:ascii="Times New Roman" w:eastAsia="SimSun" w:hAnsi="Times New Roman" w:cs="Times New Roman"/>
          <w:sz w:val="24"/>
          <w:szCs w:val="24"/>
          <w:lang w:val="sr-Cyrl-RS" w:eastAsia="zh-CN"/>
        </w:rPr>
        <w:t>број</w:t>
      </w:r>
      <w:r w:rsidRPr="0017652F">
        <w:rPr>
          <w:rFonts w:ascii="Times New Roman" w:eastAsia="SimSun" w:hAnsi="Times New Roman" w:cs="Times New Roman"/>
          <w:spacing w:val="12"/>
          <w:sz w:val="24"/>
          <w:szCs w:val="24"/>
          <w:lang w:val="sr-Cyrl-RS" w:eastAsia="zh-CN"/>
        </w:rPr>
        <w:t xml:space="preserve"> </w:t>
      </w:r>
      <w:r w:rsidRPr="0017652F">
        <w:rPr>
          <w:rFonts w:ascii="Times New Roman" w:eastAsia="SimSun" w:hAnsi="Times New Roman" w:cs="Times New Roman"/>
          <w:sz w:val="24"/>
          <w:szCs w:val="24"/>
          <w:lang w:val="sr-Cyrl-RS" w:eastAsia="zh-CN"/>
        </w:rPr>
        <w:t>и</w:t>
      </w:r>
      <w:r w:rsidRPr="0017652F">
        <w:rPr>
          <w:rFonts w:ascii="Times New Roman" w:eastAsia="SimSun" w:hAnsi="Times New Roman" w:cs="Times New Roman"/>
          <w:spacing w:val="12"/>
          <w:sz w:val="24"/>
          <w:szCs w:val="24"/>
          <w:lang w:val="sr-Cyrl-RS" w:eastAsia="zh-CN"/>
        </w:rPr>
        <w:t xml:space="preserve"> </w:t>
      </w:r>
      <w:r w:rsidRPr="0017652F">
        <w:rPr>
          <w:rFonts w:ascii="Times New Roman" w:eastAsia="SimSun" w:hAnsi="Times New Roman" w:cs="Times New Roman"/>
          <w:sz w:val="24"/>
          <w:szCs w:val="24"/>
          <w:lang w:val="sr-Cyrl-RS" w:eastAsia="zh-CN"/>
        </w:rPr>
        <w:t>н</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зив</w:t>
      </w:r>
      <w:r w:rsidRPr="0017652F">
        <w:rPr>
          <w:rFonts w:ascii="Times New Roman" w:eastAsia="SimSun" w:hAnsi="Times New Roman" w:cs="Times New Roman"/>
          <w:spacing w:val="11"/>
          <w:sz w:val="24"/>
          <w:szCs w:val="24"/>
          <w:lang w:val="sr-Cyrl-RS" w:eastAsia="zh-CN"/>
        </w:rPr>
        <w:t xml:space="preserve"> </w:t>
      </w:r>
      <w:r w:rsidRPr="0017652F">
        <w:rPr>
          <w:rFonts w:ascii="Times New Roman" w:eastAsia="SimSun" w:hAnsi="Times New Roman" w:cs="Times New Roman"/>
          <w:sz w:val="24"/>
          <w:szCs w:val="24"/>
          <w:lang w:val="sr-Cyrl-RS" w:eastAsia="zh-CN"/>
        </w:rPr>
        <w:t>ја</w:t>
      </w:r>
      <w:r w:rsidRPr="0017652F">
        <w:rPr>
          <w:rFonts w:ascii="Times New Roman" w:eastAsia="SimSun" w:hAnsi="Times New Roman" w:cs="Times New Roman"/>
          <w:spacing w:val="-1"/>
          <w:sz w:val="24"/>
          <w:szCs w:val="24"/>
          <w:lang w:val="sr-Cyrl-RS" w:eastAsia="zh-CN"/>
        </w:rPr>
        <w:t>в</w:t>
      </w:r>
      <w:r w:rsidRPr="0017652F">
        <w:rPr>
          <w:rFonts w:ascii="Times New Roman" w:eastAsia="SimSun" w:hAnsi="Times New Roman" w:cs="Times New Roman"/>
          <w:sz w:val="24"/>
          <w:szCs w:val="24"/>
          <w:lang w:val="sr-Cyrl-RS" w:eastAsia="zh-CN"/>
        </w:rPr>
        <w:t>не</w:t>
      </w:r>
      <w:r w:rsidRPr="0017652F">
        <w:rPr>
          <w:rFonts w:ascii="Times New Roman" w:eastAsia="SimSun" w:hAnsi="Times New Roman" w:cs="Times New Roman"/>
          <w:spacing w:val="10"/>
          <w:sz w:val="24"/>
          <w:szCs w:val="24"/>
          <w:lang w:val="sr-Cyrl-RS" w:eastAsia="zh-CN"/>
        </w:rPr>
        <w:t xml:space="preserve"> </w:t>
      </w:r>
      <w:r w:rsidRPr="0017652F">
        <w:rPr>
          <w:rFonts w:ascii="Times New Roman" w:eastAsia="SimSun" w:hAnsi="Times New Roman" w:cs="Times New Roman"/>
          <w:sz w:val="24"/>
          <w:szCs w:val="24"/>
          <w:lang w:val="sr-Cyrl-RS" w:eastAsia="zh-CN"/>
        </w:rPr>
        <w:t>н</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б</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вке,</w:t>
      </w:r>
      <w:r w:rsidRPr="0017652F">
        <w:rPr>
          <w:rFonts w:ascii="Times New Roman" w:eastAsia="SimSun" w:hAnsi="Times New Roman" w:cs="Times New Roman"/>
          <w:spacing w:val="11"/>
          <w:sz w:val="24"/>
          <w:szCs w:val="24"/>
          <w:lang w:val="sr-Cyrl-RS" w:eastAsia="zh-CN"/>
        </w:rPr>
        <w:t xml:space="preserve"> </w:t>
      </w:r>
      <w:r w:rsidRPr="0017652F">
        <w:rPr>
          <w:rFonts w:ascii="Times New Roman" w:eastAsia="SimSun" w:hAnsi="Times New Roman" w:cs="Times New Roman"/>
          <w:sz w:val="24"/>
          <w:szCs w:val="24"/>
          <w:lang w:val="sr-Cyrl-RS" w:eastAsia="zh-CN"/>
        </w:rPr>
        <w:t>износ</w:t>
      </w:r>
      <w:r w:rsidRPr="0017652F">
        <w:rPr>
          <w:rFonts w:ascii="Times New Roman" w:eastAsia="SimSun" w:hAnsi="Times New Roman" w:cs="Times New Roman"/>
          <w:spacing w:val="10"/>
          <w:sz w:val="24"/>
          <w:szCs w:val="24"/>
          <w:lang w:val="sr-Cyrl-RS" w:eastAsia="zh-CN"/>
        </w:rPr>
        <w:t xml:space="preserve"> </w:t>
      </w:r>
      <w:r w:rsidRPr="0017652F">
        <w:rPr>
          <w:rFonts w:ascii="Times New Roman" w:eastAsia="SimSun" w:hAnsi="Times New Roman" w:cs="Times New Roman"/>
          <w:sz w:val="24"/>
          <w:szCs w:val="24"/>
          <w:lang w:val="sr-Cyrl-RS" w:eastAsia="zh-CN"/>
        </w:rPr>
        <w:t>на</w:t>
      </w:r>
      <w:r w:rsidRPr="0017652F">
        <w:rPr>
          <w:rFonts w:ascii="Times New Roman" w:eastAsia="SimSun" w:hAnsi="Times New Roman" w:cs="Times New Roman"/>
          <w:spacing w:val="10"/>
          <w:sz w:val="24"/>
          <w:szCs w:val="24"/>
          <w:lang w:val="sr-Cyrl-RS" w:eastAsia="zh-CN"/>
        </w:rPr>
        <w:t xml:space="preserve"> </w:t>
      </w:r>
      <w:r w:rsidRPr="0017652F">
        <w:rPr>
          <w:rFonts w:ascii="Times New Roman" w:eastAsia="SimSun" w:hAnsi="Times New Roman" w:cs="Times New Roman"/>
          <w:sz w:val="24"/>
          <w:szCs w:val="24"/>
          <w:lang w:val="sr-Cyrl-RS" w:eastAsia="zh-CN"/>
        </w:rPr>
        <w:t>који</w:t>
      </w:r>
      <w:r w:rsidRPr="0017652F">
        <w:rPr>
          <w:rFonts w:ascii="Times New Roman" w:eastAsia="SimSun" w:hAnsi="Times New Roman" w:cs="Times New Roman"/>
          <w:spacing w:val="13"/>
          <w:sz w:val="24"/>
          <w:szCs w:val="24"/>
          <w:lang w:val="sr-Cyrl-RS" w:eastAsia="zh-CN"/>
        </w:rPr>
        <w:t xml:space="preserve"> </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е</w:t>
      </w:r>
      <w:r w:rsidRPr="0017652F">
        <w:rPr>
          <w:rFonts w:ascii="Times New Roman" w:eastAsia="SimSun" w:hAnsi="Times New Roman" w:cs="Times New Roman"/>
          <w:spacing w:val="13"/>
          <w:sz w:val="24"/>
          <w:szCs w:val="24"/>
          <w:lang w:val="sr-Cyrl-RS" w:eastAsia="zh-CN"/>
        </w:rPr>
        <w:t xml:space="preserve"> </w:t>
      </w:r>
      <w:r w:rsidRPr="0017652F">
        <w:rPr>
          <w:rFonts w:ascii="Times New Roman" w:eastAsia="SimSun" w:hAnsi="Times New Roman" w:cs="Times New Roman"/>
          <w:sz w:val="24"/>
          <w:szCs w:val="24"/>
          <w:lang w:val="sr-Cyrl-RS" w:eastAsia="zh-CN"/>
        </w:rPr>
        <w:t>изд</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је</w:t>
      </w:r>
      <w:r w:rsidRPr="0017652F">
        <w:rPr>
          <w:rFonts w:ascii="Times New Roman" w:eastAsia="SimSun" w:hAnsi="Times New Roman" w:cs="Times New Roman"/>
          <w:spacing w:val="18"/>
          <w:sz w:val="24"/>
          <w:szCs w:val="24"/>
          <w:lang w:val="sr-Cyrl-RS" w:eastAsia="zh-CN"/>
        </w:rPr>
        <w:t xml:space="preserve"> </w:t>
      </w:r>
      <w:r w:rsidRPr="0017652F">
        <w:rPr>
          <w:rFonts w:ascii="Times New Roman" w:eastAsia="SimSun" w:hAnsi="Times New Roman" w:cs="Times New Roman"/>
          <w:sz w:val="24"/>
          <w:szCs w:val="24"/>
          <w:lang w:val="sr-Cyrl-RS" w:eastAsia="zh-CN"/>
        </w:rPr>
        <w:t>–</w:t>
      </w:r>
      <w:r w:rsidRPr="0017652F">
        <w:rPr>
          <w:rFonts w:ascii="Times New Roman" w:eastAsia="SimSun" w:hAnsi="Times New Roman" w:cs="Times New Roman"/>
          <w:spacing w:val="12"/>
          <w:sz w:val="24"/>
          <w:szCs w:val="24"/>
          <w:lang w:val="sr-Cyrl-RS" w:eastAsia="zh-CN"/>
        </w:rPr>
        <w:t xml:space="preserve"> </w:t>
      </w:r>
      <w:r w:rsidRPr="0017652F">
        <w:rPr>
          <w:rFonts w:ascii="Times New Roman" w:eastAsia="SimSun" w:hAnsi="Times New Roman" w:cs="Times New Roman"/>
          <w:sz w:val="24"/>
          <w:szCs w:val="24"/>
          <w:lang w:val="sr-Cyrl-RS" w:eastAsia="zh-CN"/>
        </w:rPr>
        <w:t>10%</w:t>
      </w:r>
      <w:r w:rsidRPr="0017652F">
        <w:rPr>
          <w:rFonts w:ascii="Times New Roman" w:eastAsia="SimSun" w:hAnsi="Times New Roman" w:cs="Times New Roman"/>
          <w:spacing w:val="11"/>
          <w:sz w:val="24"/>
          <w:szCs w:val="24"/>
          <w:lang w:val="sr-Cyrl-RS" w:eastAsia="zh-CN"/>
        </w:rPr>
        <w:t xml:space="preserve"> </w:t>
      </w:r>
      <w:r w:rsidRPr="0017652F">
        <w:rPr>
          <w:rFonts w:ascii="Times New Roman" w:eastAsia="SimSun" w:hAnsi="Times New Roman" w:cs="Times New Roman"/>
          <w:sz w:val="24"/>
          <w:szCs w:val="24"/>
          <w:lang w:val="sr-Cyrl-RS" w:eastAsia="zh-CN"/>
        </w:rPr>
        <w:t>од</w:t>
      </w:r>
      <w:r w:rsidRPr="0017652F">
        <w:rPr>
          <w:rFonts w:ascii="Times New Roman" w:eastAsia="SimSun" w:hAnsi="Times New Roman" w:cs="Times New Roman"/>
          <w:spacing w:val="16"/>
          <w:sz w:val="24"/>
          <w:szCs w:val="24"/>
          <w:lang w:val="sr-Cyrl-RS" w:eastAsia="zh-CN"/>
        </w:rPr>
        <w:t xml:space="preserve"> </w:t>
      </w:r>
      <w:r w:rsidRPr="0017652F">
        <w:rPr>
          <w:rFonts w:ascii="Times New Roman" w:eastAsia="SimSun" w:hAnsi="Times New Roman" w:cs="Times New Roman"/>
          <w:spacing w:val="-5"/>
          <w:sz w:val="24"/>
          <w:szCs w:val="24"/>
          <w:lang w:val="sr-Cyrl-RS" w:eastAsia="zh-CN"/>
        </w:rPr>
        <w:t>у</w:t>
      </w:r>
      <w:r w:rsidRPr="0017652F">
        <w:rPr>
          <w:rFonts w:ascii="Times New Roman" w:eastAsia="SimSun" w:hAnsi="Times New Roman" w:cs="Times New Roman"/>
          <w:spacing w:val="5"/>
          <w:sz w:val="24"/>
          <w:szCs w:val="24"/>
          <w:lang w:val="sr-Cyrl-RS" w:eastAsia="zh-CN"/>
        </w:rPr>
        <w:t>к</w:t>
      </w:r>
      <w:r w:rsidRPr="0017652F">
        <w:rPr>
          <w:rFonts w:ascii="Times New Roman" w:eastAsia="SimSun" w:hAnsi="Times New Roman" w:cs="Times New Roman"/>
          <w:spacing w:val="-8"/>
          <w:sz w:val="24"/>
          <w:szCs w:val="24"/>
          <w:lang w:val="sr-Cyrl-RS" w:eastAsia="zh-CN"/>
        </w:rPr>
        <w:t>у</w:t>
      </w:r>
      <w:r w:rsidRPr="0017652F">
        <w:rPr>
          <w:rFonts w:ascii="Times New Roman" w:eastAsia="SimSun" w:hAnsi="Times New Roman" w:cs="Times New Roman"/>
          <w:sz w:val="24"/>
          <w:szCs w:val="24"/>
          <w:lang w:val="sr-Cyrl-RS" w:eastAsia="zh-CN"/>
        </w:rPr>
        <w:t>пне вр</w:t>
      </w:r>
      <w:r w:rsidRPr="0017652F">
        <w:rPr>
          <w:rFonts w:ascii="Times New Roman" w:eastAsia="SimSun" w:hAnsi="Times New Roman" w:cs="Times New Roman"/>
          <w:spacing w:val="-2"/>
          <w:sz w:val="24"/>
          <w:szCs w:val="24"/>
          <w:lang w:val="sr-Cyrl-RS" w:eastAsia="zh-CN"/>
        </w:rPr>
        <w:t>е</w:t>
      </w:r>
      <w:r w:rsidRPr="0017652F">
        <w:rPr>
          <w:rFonts w:ascii="Times New Roman" w:eastAsia="SimSun" w:hAnsi="Times New Roman" w:cs="Times New Roman"/>
          <w:sz w:val="24"/>
          <w:szCs w:val="24"/>
          <w:lang w:val="sr-Cyrl-RS" w:eastAsia="zh-CN"/>
        </w:rPr>
        <w:t>д</w:t>
      </w:r>
      <w:r w:rsidRPr="0017652F">
        <w:rPr>
          <w:rFonts w:ascii="Times New Roman" w:eastAsia="SimSun" w:hAnsi="Times New Roman" w:cs="Times New Roman"/>
          <w:spacing w:val="1"/>
          <w:sz w:val="24"/>
          <w:szCs w:val="24"/>
          <w:lang w:val="sr-Cyrl-RS" w:eastAsia="zh-CN"/>
        </w:rPr>
        <w:t>н</w:t>
      </w:r>
      <w:r w:rsidRPr="0017652F">
        <w:rPr>
          <w:rFonts w:ascii="Times New Roman" w:eastAsia="SimSun" w:hAnsi="Times New Roman" w:cs="Times New Roman"/>
          <w:sz w:val="24"/>
          <w:szCs w:val="24"/>
          <w:lang w:val="sr-Cyrl-RS" w:eastAsia="zh-CN"/>
        </w:rPr>
        <w:t>о</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ти н</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в</w:t>
      </w:r>
      <w:r w:rsidRPr="0017652F">
        <w:rPr>
          <w:rFonts w:ascii="Times New Roman" w:eastAsia="SimSun" w:hAnsi="Times New Roman" w:cs="Times New Roman"/>
          <w:spacing w:val="-2"/>
          <w:sz w:val="24"/>
          <w:szCs w:val="24"/>
          <w:lang w:val="sr-Cyrl-RS" w:eastAsia="zh-CN"/>
        </w:rPr>
        <w:t>е</w:t>
      </w:r>
      <w:r w:rsidRPr="0017652F">
        <w:rPr>
          <w:rFonts w:ascii="Times New Roman" w:eastAsia="SimSun" w:hAnsi="Times New Roman" w:cs="Times New Roman"/>
          <w:sz w:val="24"/>
          <w:szCs w:val="24"/>
          <w:lang w:val="sr-Cyrl-RS" w:eastAsia="zh-CN"/>
        </w:rPr>
        <w:t>д</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не</w:t>
      </w:r>
      <w:r w:rsidRPr="0017652F">
        <w:rPr>
          <w:rFonts w:ascii="Times New Roman" w:eastAsia="SimSun" w:hAnsi="Times New Roman" w:cs="Times New Roman"/>
          <w:spacing w:val="1"/>
          <w:sz w:val="24"/>
          <w:szCs w:val="24"/>
          <w:lang w:val="sr-Cyrl-RS" w:eastAsia="zh-CN"/>
        </w:rPr>
        <w:t xml:space="preserve"> </w:t>
      </w:r>
      <w:r w:rsidRPr="0017652F">
        <w:rPr>
          <w:rFonts w:ascii="Times New Roman" w:eastAsia="SimSun" w:hAnsi="Times New Roman" w:cs="Times New Roman"/>
          <w:sz w:val="24"/>
          <w:szCs w:val="24"/>
          <w:lang w:val="sr-Cyrl-RS" w:eastAsia="zh-CN"/>
        </w:rPr>
        <w:t>у</w:t>
      </w:r>
      <w:r w:rsidRPr="0017652F">
        <w:rPr>
          <w:rFonts w:ascii="Times New Roman" w:eastAsia="SimSun" w:hAnsi="Times New Roman" w:cs="Times New Roman"/>
          <w:spacing w:val="-1"/>
          <w:sz w:val="24"/>
          <w:szCs w:val="24"/>
          <w:lang w:val="sr-Cyrl-RS" w:eastAsia="zh-CN"/>
        </w:rPr>
        <w:t xml:space="preserve"> </w:t>
      </w:r>
      <w:r w:rsidRPr="0017652F">
        <w:rPr>
          <w:rFonts w:ascii="Times New Roman" w:eastAsia="SimSun" w:hAnsi="Times New Roman" w:cs="Times New Roman"/>
          <w:spacing w:val="-3"/>
          <w:sz w:val="24"/>
          <w:szCs w:val="24"/>
          <w:lang w:val="sr-Cyrl-RS" w:eastAsia="zh-CN"/>
        </w:rPr>
        <w:t>у</w:t>
      </w:r>
      <w:r w:rsidRPr="0017652F">
        <w:rPr>
          <w:rFonts w:ascii="Times New Roman" w:eastAsia="SimSun" w:hAnsi="Times New Roman" w:cs="Times New Roman"/>
          <w:sz w:val="24"/>
          <w:szCs w:val="24"/>
          <w:lang w:val="sr-Cyrl-RS" w:eastAsia="zh-CN"/>
        </w:rPr>
        <w:t>гово</w:t>
      </w:r>
      <w:r w:rsidRPr="0017652F">
        <w:rPr>
          <w:rFonts w:ascii="Times New Roman" w:eastAsia="SimSun" w:hAnsi="Times New Roman" w:cs="Times New Roman"/>
          <w:spacing w:val="1"/>
          <w:sz w:val="24"/>
          <w:szCs w:val="24"/>
          <w:lang w:val="sr-Cyrl-RS" w:eastAsia="zh-CN"/>
        </w:rPr>
        <w:t>р</w:t>
      </w:r>
      <w:r w:rsidRPr="0017652F">
        <w:rPr>
          <w:rFonts w:ascii="Times New Roman" w:eastAsia="SimSun" w:hAnsi="Times New Roman" w:cs="Times New Roman"/>
          <w:sz w:val="24"/>
          <w:szCs w:val="24"/>
          <w:lang w:val="sr-Cyrl-RS" w:eastAsia="zh-CN"/>
        </w:rPr>
        <w:t>у</w:t>
      </w:r>
      <w:r w:rsidRPr="0017652F">
        <w:rPr>
          <w:rFonts w:ascii="Times New Roman" w:eastAsia="SimSun" w:hAnsi="Times New Roman" w:cs="Times New Roman"/>
          <w:spacing w:val="-5"/>
          <w:sz w:val="24"/>
          <w:szCs w:val="24"/>
          <w:lang w:val="sr-Cyrl-RS" w:eastAsia="zh-CN"/>
        </w:rPr>
        <w:t xml:space="preserve"> </w:t>
      </w:r>
      <w:r w:rsidRPr="0017652F">
        <w:rPr>
          <w:rFonts w:ascii="Times New Roman" w:eastAsia="SimSun" w:hAnsi="Times New Roman" w:cs="Times New Roman"/>
          <w:sz w:val="24"/>
          <w:szCs w:val="24"/>
          <w:lang w:val="sr-Cyrl-RS" w:eastAsia="zh-CN"/>
        </w:rPr>
        <w:t>и</w:t>
      </w:r>
      <w:r w:rsidRPr="0017652F">
        <w:rPr>
          <w:rFonts w:ascii="Times New Roman" w:eastAsia="SimSun" w:hAnsi="Times New Roman" w:cs="Times New Roman"/>
          <w:spacing w:val="5"/>
          <w:sz w:val="24"/>
          <w:szCs w:val="24"/>
          <w:lang w:val="sr-Cyrl-RS" w:eastAsia="zh-CN"/>
        </w:rPr>
        <w:t xml:space="preserve"> </w:t>
      </w:r>
      <w:r w:rsidRPr="0017652F">
        <w:rPr>
          <w:rFonts w:ascii="Times New Roman" w:eastAsia="SimSun" w:hAnsi="Times New Roman" w:cs="Times New Roman"/>
          <w:sz w:val="24"/>
          <w:szCs w:val="24"/>
          <w:lang w:val="sr-Cyrl-RS" w:eastAsia="zh-CN"/>
        </w:rPr>
        <w:t>у</w:t>
      </w:r>
      <w:r w:rsidRPr="0017652F">
        <w:rPr>
          <w:rFonts w:ascii="Times New Roman" w:eastAsia="SimSun" w:hAnsi="Times New Roman" w:cs="Times New Roman"/>
          <w:spacing w:val="-5"/>
          <w:sz w:val="24"/>
          <w:szCs w:val="24"/>
          <w:lang w:val="sr-Cyrl-RS" w:eastAsia="zh-CN"/>
        </w:rPr>
        <w:t xml:space="preserve"> </w:t>
      </w:r>
      <w:r w:rsidRPr="0017652F">
        <w:rPr>
          <w:rFonts w:ascii="Times New Roman" w:eastAsia="SimSun" w:hAnsi="Times New Roman" w:cs="Times New Roman"/>
          <w:sz w:val="24"/>
          <w:szCs w:val="24"/>
          <w:lang w:val="sr-Cyrl-RS" w:eastAsia="zh-CN"/>
        </w:rPr>
        <w:t>д</w:t>
      </w:r>
      <w:r w:rsidRPr="0017652F">
        <w:rPr>
          <w:rFonts w:ascii="Times New Roman" w:eastAsia="SimSun" w:hAnsi="Times New Roman" w:cs="Times New Roman"/>
          <w:spacing w:val="1"/>
          <w:sz w:val="24"/>
          <w:szCs w:val="24"/>
          <w:lang w:val="sr-Cyrl-RS" w:eastAsia="zh-CN"/>
        </w:rPr>
        <w:t>и</w:t>
      </w:r>
      <w:r w:rsidRPr="0017652F">
        <w:rPr>
          <w:rFonts w:ascii="Times New Roman" w:eastAsia="SimSun" w:hAnsi="Times New Roman" w:cs="Times New Roman"/>
          <w:sz w:val="24"/>
          <w:szCs w:val="24"/>
          <w:lang w:val="sr-Cyrl-RS" w:eastAsia="zh-CN"/>
        </w:rPr>
        <w:t>н</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ри</w:t>
      </w:r>
      <w:r w:rsidRPr="0017652F">
        <w:rPr>
          <w:rFonts w:ascii="Times New Roman" w:eastAsia="SimSun" w:hAnsi="Times New Roman" w:cs="Times New Roman"/>
          <w:spacing w:val="-1"/>
          <w:sz w:val="24"/>
          <w:szCs w:val="24"/>
          <w:lang w:val="sr-Cyrl-RS" w:eastAsia="zh-CN"/>
        </w:rPr>
        <w:t>м</w:t>
      </w:r>
      <w:r w:rsidRPr="0017652F">
        <w:rPr>
          <w:rFonts w:ascii="Times New Roman" w:eastAsia="SimSun" w:hAnsi="Times New Roman" w:cs="Times New Roman"/>
          <w:sz w:val="24"/>
          <w:szCs w:val="24"/>
          <w:lang w:val="sr-Cyrl-RS" w:eastAsia="zh-CN"/>
        </w:rPr>
        <w:t>а</w:t>
      </w:r>
      <w:r w:rsidRPr="0017652F">
        <w:rPr>
          <w:rFonts w:ascii="Times New Roman" w:eastAsia="SimSun" w:hAnsi="Times New Roman" w:cs="Times New Roman"/>
          <w:spacing w:val="-1"/>
          <w:sz w:val="24"/>
          <w:szCs w:val="24"/>
          <w:lang w:val="sr-Cyrl-RS" w:eastAsia="zh-CN"/>
        </w:rPr>
        <w:t xml:space="preserve"> </w:t>
      </w:r>
      <w:r w:rsidRPr="0017652F">
        <w:rPr>
          <w:rFonts w:ascii="Times New Roman" w:eastAsia="SimSun" w:hAnsi="Times New Roman" w:cs="Times New Roman"/>
          <w:sz w:val="24"/>
          <w:szCs w:val="24"/>
          <w:lang w:val="sr-Cyrl-RS" w:eastAsia="zh-CN"/>
        </w:rPr>
        <w:t>б</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з</w:t>
      </w:r>
      <w:r w:rsidRPr="0017652F">
        <w:rPr>
          <w:rFonts w:ascii="Times New Roman" w:eastAsia="SimSun" w:hAnsi="Times New Roman" w:cs="Times New Roman"/>
          <w:spacing w:val="5"/>
          <w:sz w:val="24"/>
          <w:szCs w:val="24"/>
          <w:lang w:val="sr-Cyrl-RS" w:eastAsia="zh-CN"/>
        </w:rPr>
        <w:t xml:space="preserve"> </w:t>
      </w:r>
      <w:r w:rsidRPr="0017652F">
        <w:rPr>
          <w:rFonts w:ascii="Times New Roman" w:eastAsia="SimSun" w:hAnsi="Times New Roman" w:cs="Times New Roman"/>
          <w:spacing w:val="-1"/>
          <w:sz w:val="24"/>
          <w:szCs w:val="24"/>
          <w:lang w:val="sr-Cyrl-RS" w:eastAsia="zh-CN"/>
        </w:rPr>
        <w:t>ПД</w:t>
      </w:r>
      <w:r w:rsidRPr="0017652F">
        <w:rPr>
          <w:rFonts w:ascii="Times New Roman" w:eastAsia="SimSun" w:hAnsi="Times New Roman" w:cs="Times New Roman"/>
          <w:spacing w:val="-2"/>
          <w:sz w:val="24"/>
          <w:szCs w:val="24"/>
          <w:lang w:val="sr-Cyrl-RS" w:eastAsia="zh-CN"/>
        </w:rPr>
        <w:t>В</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w:t>
      </w:r>
      <w:r w:rsidRPr="0017652F">
        <w:rPr>
          <w:rFonts w:ascii="Times New Roman" w:eastAsia="SimSun" w:hAnsi="Times New Roman" w:cs="Times New Roman"/>
          <w:spacing w:val="2"/>
          <w:sz w:val="24"/>
          <w:szCs w:val="24"/>
          <w:lang w:val="sr-Cyrl-RS" w:eastAsia="zh-CN"/>
        </w:rPr>
        <w:t xml:space="preserve"> </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а</w:t>
      </w:r>
      <w:r w:rsidRPr="0017652F">
        <w:rPr>
          <w:rFonts w:ascii="Times New Roman" w:eastAsia="SimSun" w:hAnsi="Times New Roman" w:cs="Times New Roman"/>
          <w:spacing w:val="-1"/>
          <w:sz w:val="24"/>
          <w:szCs w:val="24"/>
          <w:lang w:val="sr-Cyrl-RS" w:eastAsia="zh-CN"/>
        </w:rPr>
        <w:t xml:space="preserve"> </w:t>
      </w:r>
      <w:r w:rsidRPr="0017652F">
        <w:rPr>
          <w:rFonts w:ascii="Times New Roman" w:eastAsia="SimSun" w:hAnsi="Times New Roman" w:cs="Times New Roman"/>
          <w:sz w:val="24"/>
          <w:szCs w:val="24"/>
          <w:lang w:val="sr-Cyrl-RS" w:eastAsia="zh-CN"/>
        </w:rPr>
        <w:t>н</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в</w:t>
      </w:r>
      <w:r w:rsidRPr="0017652F">
        <w:rPr>
          <w:rFonts w:ascii="Times New Roman" w:eastAsia="SimSun" w:hAnsi="Times New Roman" w:cs="Times New Roman"/>
          <w:spacing w:val="1"/>
          <w:sz w:val="24"/>
          <w:szCs w:val="24"/>
          <w:lang w:val="sr-Cyrl-RS" w:eastAsia="zh-CN"/>
        </w:rPr>
        <w:t>о</w:t>
      </w:r>
      <w:r w:rsidRPr="0017652F">
        <w:rPr>
          <w:rFonts w:ascii="Times New Roman" w:eastAsia="SimSun" w:hAnsi="Times New Roman" w:cs="Times New Roman"/>
          <w:sz w:val="24"/>
          <w:szCs w:val="24"/>
          <w:lang w:val="sr-Cyrl-RS" w:eastAsia="zh-CN"/>
        </w:rPr>
        <w:t>ђ</w:t>
      </w:r>
      <w:r w:rsidRPr="0017652F">
        <w:rPr>
          <w:rFonts w:ascii="Times New Roman" w:eastAsia="SimSun" w:hAnsi="Times New Roman" w:cs="Times New Roman"/>
          <w:spacing w:val="-2"/>
          <w:sz w:val="24"/>
          <w:szCs w:val="24"/>
          <w:lang w:val="sr-Cyrl-RS" w:eastAsia="zh-CN"/>
        </w:rPr>
        <w:t>е</w:t>
      </w:r>
      <w:r w:rsidRPr="0017652F">
        <w:rPr>
          <w:rFonts w:ascii="Times New Roman" w:eastAsia="SimSun" w:hAnsi="Times New Roman" w:cs="Times New Roman"/>
          <w:spacing w:val="1"/>
          <w:sz w:val="24"/>
          <w:szCs w:val="24"/>
          <w:lang w:val="sr-Cyrl-RS" w:eastAsia="zh-CN"/>
        </w:rPr>
        <w:t>њ</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м</w:t>
      </w:r>
      <w:r w:rsidRPr="0017652F">
        <w:rPr>
          <w:rFonts w:ascii="Times New Roman" w:eastAsia="SimSun" w:hAnsi="Times New Roman" w:cs="Times New Roman"/>
          <w:spacing w:val="1"/>
          <w:sz w:val="24"/>
          <w:szCs w:val="24"/>
          <w:lang w:val="sr-Cyrl-RS" w:eastAsia="zh-CN"/>
        </w:rPr>
        <w:t xml:space="preserve"> </w:t>
      </w:r>
      <w:r w:rsidRPr="0017652F">
        <w:rPr>
          <w:rFonts w:ascii="Times New Roman" w:eastAsia="SimSun" w:hAnsi="Times New Roman" w:cs="Times New Roman"/>
          <w:sz w:val="24"/>
          <w:szCs w:val="24"/>
          <w:lang w:val="sr-Cyrl-RS" w:eastAsia="zh-CN"/>
        </w:rPr>
        <w:t>рока</w:t>
      </w:r>
      <w:r w:rsidRPr="0017652F">
        <w:rPr>
          <w:rFonts w:ascii="Times New Roman" w:eastAsia="SimSun" w:hAnsi="Times New Roman" w:cs="Times New Roman"/>
          <w:spacing w:val="-1"/>
          <w:sz w:val="24"/>
          <w:szCs w:val="24"/>
          <w:lang w:val="sr-Cyrl-RS" w:eastAsia="zh-CN"/>
        </w:rPr>
        <w:t xml:space="preserve"> </w:t>
      </w:r>
      <w:r w:rsidRPr="0017652F">
        <w:rPr>
          <w:rFonts w:ascii="Times New Roman" w:eastAsia="SimSun" w:hAnsi="Times New Roman" w:cs="Times New Roman"/>
          <w:sz w:val="24"/>
          <w:szCs w:val="24"/>
          <w:lang w:val="sr-Cyrl-RS" w:eastAsia="zh-CN"/>
        </w:rPr>
        <w:t>в</w:t>
      </w:r>
      <w:r w:rsidRPr="0017652F">
        <w:rPr>
          <w:rFonts w:ascii="Times New Roman" w:eastAsia="SimSun" w:hAnsi="Times New Roman" w:cs="Times New Roman"/>
          <w:spacing w:val="-2"/>
          <w:sz w:val="24"/>
          <w:szCs w:val="24"/>
          <w:lang w:val="sr-Cyrl-RS" w:eastAsia="zh-CN"/>
        </w:rPr>
        <w:t>а</w:t>
      </w:r>
      <w:r w:rsidRPr="0017652F">
        <w:rPr>
          <w:rFonts w:ascii="Times New Roman" w:eastAsia="SimSun" w:hAnsi="Times New Roman" w:cs="Times New Roman"/>
          <w:spacing w:val="1"/>
          <w:sz w:val="24"/>
          <w:szCs w:val="24"/>
          <w:lang w:val="sr-Cyrl-RS" w:eastAsia="zh-CN"/>
        </w:rPr>
        <w:t>ж</w:t>
      </w:r>
      <w:r w:rsidRPr="0017652F">
        <w:rPr>
          <w:rFonts w:ascii="Times New Roman" w:eastAsia="SimSun" w:hAnsi="Times New Roman" w:cs="Times New Roman"/>
          <w:sz w:val="24"/>
          <w:szCs w:val="24"/>
          <w:lang w:val="sr-Cyrl-RS" w:eastAsia="zh-CN"/>
        </w:rPr>
        <w:t>но</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ти - н</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јм</w:t>
      </w:r>
      <w:r w:rsidRPr="0017652F">
        <w:rPr>
          <w:rFonts w:ascii="Times New Roman" w:eastAsia="SimSun" w:hAnsi="Times New Roman" w:cs="Times New Roman"/>
          <w:spacing w:val="-2"/>
          <w:sz w:val="24"/>
          <w:szCs w:val="24"/>
          <w:lang w:val="sr-Cyrl-RS" w:eastAsia="zh-CN"/>
        </w:rPr>
        <w:t>а</w:t>
      </w:r>
      <w:r w:rsidRPr="0017652F">
        <w:rPr>
          <w:rFonts w:ascii="Times New Roman" w:eastAsia="SimSun" w:hAnsi="Times New Roman" w:cs="Times New Roman"/>
          <w:sz w:val="24"/>
          <w:szCs w:val="24"/>
          <w:lang w:val="sr-Cyrl-RS" w:eastAsia="zh-CN"/>
        </w:rPr>
        <w:t>ње</w:t>
      </w:r>
      <w:r w:rsidRPr="0017652F">
        <w:rPr>
          <w:rFonts w:ascii="Times New Roman" w:eastAsia="SimSun" w:hAnsi="Times New Roman" w:cs="Times New Roman"/>
          <w:spacing w:val="-2"/>
          <w:sz w:val="24"/>
          <w:szCs w:val="24"/>
          <w:lang w:val="sr-Cyrl-RS" w:eastAsia="zh-CN"/>
        </w:rPr>
        <w:t xml:space="preserve"> </w:t>
      </w:r>
      <w:r w:rsidRPr="0017652F">
        <w:rPr>
          <w:rFonts w:ascii="Times New Roman" w:eastAsia="SimSun" w:hAnsi="Times New Roman" w:cs="Times New Roman"/>
          <w:sz w:val="24"/>
          <w:szCs w:val="24"/>
          <w:lang w:val="sr-Cyrl-RS" w:eastAsia="zh-CN"/>
        </w:rPr>
        <w:t>5 (пет) д</w:t>
      </w:r>
      <w:r w:rsidRPr="0017652F">
        <w:rPr>
          <w:rFonts w:ascii="Times New Roman" w:eastAsia="SimSun" w:hAnsi="Times New Roman" w:cs="Times New Roman"/>
          <w:spacing w:val="-2"/>
          <w:sz w:val="24"/>
          <w:szCs w:val="24"/>
          <w:lang w:val="sr-Cyrl-RS" w:eastAsia="zh-CN"/>
        </w:rPr>
        <w:t>а</w:t>
      </w:r>
      <w:r w:rsidRPr="0017652F">
        <w:rPr>
          <w:rFonts w:ascii="Times New Roman" w:eastAsia="SimSun" w:hAnsi="Times New Roman" w:cs="Times New Roman"/>
          <w:sz w:val="24"/>
          <w:szCs w:val="24"/>
          <w:lang w:val="sr-Cyrl-RS" w:eastAsia="zh-CN"/>
        </w:rPr>
        <w:t>на</w:t>
      </w:r>
      <w:r w:rsidRPr="0017652F">
        <w:rPr>
          <w:rFonts w:ascii="Times New Roman" w:eastAsia="SimSun" w:hAnsi="Times New Roman" w:cs="Times New Roman"/>
          <w:spacing w:val="-1"/>
          <w:sz w:val="24"/>
          <w:szCs w:val="24"/>
          <w:lang w:val="sr-Cyrl-RS" w:eastAsia="zh-CN"/>
        </w:rPr>
        <w:t xml:space="preserve"> </w:t>
      </w:r>
      <w:r w:rsidRPr="0017652F">
        <w:rPr>
          <w:rFonts w:ascii="Times New Roman" w:eastAsia="SimSun" w:hAnsi="Times New Roman" w:cs="Times New Roman"/>
          <w:spacing w:val="2"/>
          <w:sz w:val="24"/>
          <w:szCs w:val="24"/>
          <w:lang w:val="sr-Cyrl-RS" w:eastAsia="zh-CN"/>
        </w:rPr>
        <w:t>д</w:t>
      </w:r>
      <w:r w:rsidRPr="0017652F">
        <w:rPr>
          <w:rFonts w:ascii="Times New Roman" w:eastAsia="SimSun" w:hAnsi="Times New Roman" w:cs="Times New Roman"/>
          <w:spacing w:val="-5"/>
          <w:sz w:val="24"/>
          <w:szCs w:val="24"/>
          <w:lang w:val="sr-Cyrl-RS" w:eastAsia="zh-CN"/>
        </w:rPr>
        <w:t>у</w:t>
      </w:r>
      <w:r w:rsidRPr="0017652F">
        <w:rPr>
          <w:rFonts w:ascii="Times New Roman" w:eastAsia="SimSun" w:hAnsi="Times New Roman" w:cs="Times New Roman"/>
          <w:sz w:val="24"/>
          <w:szCs w:val="24"/>
          <w:lang w:val="sr-Cyrl-RS" w:eastAsia="zh-CN"/>
        </w:rPr>
        <w:t xml:space="preserve">жим од </w:t>
      </w:r>
      <w:r>
        <w:rPr>
          <w:rFonts w:ascii="Times New Roman" w:eastAsia="SimSun" w:hAnsi="Times New Roman" w:cs="Times New Roman"/>
          <w:sz w:val="24"/>
          <w:szCs w:val="24"/>
          <w:lang w:val="sr-Cyrl-RS" w:eastAsia="zh-CN"/>
        </w:rPr>
        <w:t xml:space="preserve">истека рока важења </w:t>
      </w:r>
      <w:r w:rsidRPr="0017652F">
        <w:rPr>
          <w:rFonts w:ascii="Times New Roman" w:eastAsia="SimSun" w:hAnsi="Times New Roman" w:cs="Times New Roman"/>
          <w:spacing w:val="-5"/>
          <w:sz w:val="24"/>
          <w:szCs w:val="24"/>
          <w:lang w:val="sr-Cyrl-RS" w:eastAsia="zh-CN"/>
        </w:rPr>
        <w:t>у</w:t>
      </w:r>
      <w:r w:rsidRPr="0017652F">
        <w:rPr>
          <w:rFonts w:ascii="Times New Roman" w:eastAsia="SimSun" w:hAnsi="Times New Roman" w:cs="Times New Roman"/>
          <w:sz w:val="24"/>
          <w:szCs w:val="24"/>
          <w:lang w:val="sr-Cyrl-RS" w:eastAsia="zh-CN"/>
        </w:rPr>
        <w:t>г</w:t>
      </w:r>
      <w:r w:rsidRPr="0017652F">
        <w:rPr>
          <w:rFonts w:ascii="Times New Roman" w:eastAsia="SimSun" w:hAnsi="Times New Roman" w:cs="Times New Roman"/>
          <w:spacing w:val="2"/>
          <w:sz w:val="24"/>
          <w:szCs w:val="24"/>
          <w:lang w:val="sr-Cyrl-RS" w:eastAsia="zh-CN"/>
        </w:rPr>
        <w:t>о</w:t>
      </w:r>
      <w:r w:rsidRPr="0017652F">
        <w:rPr>
          <w:rFonts w:ascii="Times New Roman" w:eastAsia="SimSun" w:hAnsi="Times New Roman" w:cs="Times New Roman"/>
          <w:sz w:val="24"/>
          <w:szCs w:val="24"/>
          <w:lang w:val="sr-Cyrl-RS" w:eastAsia="zh-CN"/>
        </w:rPr>
        <w:t>вор</w:t>
      </w:r>
      <w:r w:rsidRPr="0017652F">
        <w:rPr>
          <w:rFonts w:ascii="Times New Roman" w:eastAsia="SimSun" w:hAnsi="Times New Roman" w:cs="Times New Roman"/>
          <w:spacing w:val="2"/>
          <w:sz w:val="24"/>
          <w:szCs w:val="24"/>
          <w:lang w:val="sr-Cyrl-RS" w:eastAsia="zh-CN"/>
        </w:rPr>
        <w:t>а</w:t>
      </w:r>
      <w:r w:rsidRPr="0017652F">
        <w:rPr>
          <w:rFonts w:ascii="Times New Roman" w:eastAsia="SimSun" w:hAnsi="Times New Roman" w:cs="Times New Roman"/>
          <w:sz w:val="24"/>
          <w:szCs w:val="24"/>
          <w:lang w:val="sr-Cyrl-RS" w:eastAsia="zh-CN"/>
        </w:rPr>
        <w:t>.</w:t>
      </w:r>
    </w:p>
    <w:p w:rsidR="00B71A56" w:rsidRPr="0017652F" w:rsidRDefault="00B71A56" w:rsidP="00B71A56">
      <w:pPr>
        <w:widowControl w:val="0"/>
        <w:kinsoku w:val="0"/>
        <w:overflowPunct w:val="0"/>
        <w:autoSpaceDE w:val="0"/>
        <w:autoSpaceDN w:val="0"/>
        <w:adjustRightInd w:val="0"/>
        <w:spacing w:after="0" w:line="240" w:lineRule="auto"/>
        <w:ind w:right="114"/>
        <w:jc w:val="both"/>
        <w:rPr>
          <w:rFonts w:ascii="Times New Roman" w:eastAsia="SimSun" w:hAnsi="Times New Roman" w:cs="Times New Roman"/>
          <w:sz w:val="24"/>
          <w:szCs w:val="24"/>
          <w:lang w:val="sr-Cyrl-RS" w:eastAsia="zh-CN"/>
        </w:rPr>
      </w:pPr>
      <w:r>
        <w:rPr>
          <w:rFonts w:ascii="Times New Roman" w:eastAsia="SimSun" w:hAnsi="Times New Roman" w:cs="Times New Roman"/>
          <w:sz w:val="24"/>
          <w:szCs w:val="24"/>
          <w:lang w:val="sr-Cyrl-RS" w:eastAsia="zh-CN"/>
        </w:rPr>
        <w:tab/>
      </w:r>
      <w:r>
        <w:rPr>
          <w:rFonts w:ascii="Times New Roman" w:eastAsia="SimSun" w:hAnsi="Times New Roman" w:cs="Times New Roman"/>
          <w:sz w:val="24"/>
          <w:szCs w:val="24"/>
          <w:lang w:val="sr-Cyrl-RS" w:eastAsia="zh-CN"/>
        </w:rPr>
        <w:tab/>
      </w:r>
      <w:r w:rsidRPr="0017652F">
        <w:rPr>
          <w:rFonts w:ascii="Times New Roman" w:eastAsia="SimSun" w:hAnsi="Times New Roman" w:cs="Times New Roman"/>
          <w:sz w:val="24"/>
          <w:szCs w:val="24"/>
          <w:lang w:val="sr-Cyrl-RS" w:eastAsia="zh-CN"/>
        </w:rPr>
        <w:t>Наручил</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ц</w:t>
      </w:r>
      <w:r w:rsidRPr="0017652F">
        <w:rPr>
          <w:rFonts w:ascii="Times New Roman" w:eastAsia="SimSun" w:hAnsi="Times New Roman" w:cs="Times New Roman"/>
          <w:spacing w:val="29"/>
          <w:sz w:val="24"/>
          <w:szCs w:val="24"/>
          <w:lang w:val="sr-Cyrl-RS" w:eastAsia="zh-CN"/>
        </w:rPr>
        <w:t xml:space="preserve"> </w:t>
      </w:r>
      <w:r w:rsidRPr="0017652F">
        <w:rPr>
          <w:rFonts w:ascii="Times New Roman" w:eastAsia="SimSun" w:hAnsi="Times New Roman" w:cs="Times New Roman"/>
          <w:sz w:val="24"/>
          <w:szCs w:val="24"/>
          <w:lang w:val="sr-Cyrl-RS" w:eastAsia="zh-CN"/>
        </w:rPr>
        <w:t>је</w:t>
      </w:r>
      <w:r w:rsidRPr="0017652F">
        <w:rPr>
          <w:rFonts w:ascii="Times New Roman" w:eastAsia="SimSun" w:hAnsi="Times New Roman" w:cs="Times New Roman"/>
          <w:spacing w:val="28"/>
          <w:sz w:val="24"/>
          <w:szCs w:val="24"/>
          <w:lang w:val="sr-Cyrl-RS" w:eastAsia="zh-CN"/>
        </w:rPr>
        <w:t xml:space="preserve"> </w:t>
      </w:r>
      <w:r w:rsidRPr="0017652F">
        <w:rPr>
          <w:rFonts w:ascii="Times New Roman" w:eastAsia="SimSun" w:hAnsi="Times New Roman" w:cs="Times New Roman"/>
          <w:sz w:val="24"/>
          <w:szCs w:val="24"/>
          <w:lang w:val="sr-Cyrl-RS" w:eastAsia="zh-CN"/>
        </w:rPr>
        <w:t>овл</w:t>
      </w:r>
      <w:r w:rsidRPr="0017652F">
        <w:rPr>
          <w:rFonts w:ascii="Times New Roman" w:eastAsia="SimSun" w:hAnsi="Times New Roman" w:cs="Times New Roman"/>
          <w:spacing w:val="-2"/>
          <w:sz w:val="24"/>
          <w:szCs w:val="24"/>
          <w:lang w:val="sr-Cyrl-RS" w:eastAsia="zh-CN"/>
        </w:rPr>
        <w:t>а</w:t>
      </w:r>
      <w:r w:rsidRPr="0017652F">
        <w:rPr>
          <w:rFonts w:ascii="Times New Roman" w:eastAsia="SimSun" w:hAnsi="Times New Roman" w:cs="Times New Roman"/>
          <w:sz w:val="24"/>
          <w:szCs w:val="24"/>
          <w:lang w:val="sr-Cyrl-RS" w:eastAsia="zh-CN"/>
        </w:rPr>
        <w:t>шћ</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н</w:t>
      </w:r>
      <w:r w:rsidRPr="0017652F">
        <w:rPr>
          <w:rFonts w:ascii="Times New Roman" w:eastAsia="SimSun" w:hAnsi="Times New Roman" w:cs="Times New Roman"/>
          <w:spacing w:val="29"/>
          <w:sz w:val="24"/>
          <w:szCs w:val="24"/>
          <w:lang w:val="sr-Cyrl-RS" w:eastAsia="zh-CN"/>
        </w:rPr>
        <w:t xml:space="preserve"> </w:t>
      </w:r>
      <w:r w:rsidRPr="0017652F">
        <w:rPr>
          <w:rFonts w:ascii="Times New Roman" w:eastAsia="SimSun" w:hAnsi="Times New Roman" w:cs="Times New Roman"/>
          <w:sz w:val="24"/>
          <w:szCs w:val="24"/>
          <w:lang w:val="sr-Cyrl-RS" w:eastAsia="zh-CN"/>
        </w:rPr>
        <w:t>да</w:t>
      </w:r>
      <w:r w:rsidRPr="0017652F">
        <w:rPr>
          <w:rFonts w:ascii="Times New Roman" w:eastAsia="SimSun" w:hAnsi="Times New Roman" w:cs="Times New Roman"/>
          <w:spacing w:val="30"/>
          <w:sz w:val="24"/>
          <w:szCs w:val="24"/>
          <w:lang w:val="sr-Cyrl-RS" w:eastAsia="zh-CN"/>
        </w:rPr>
        <w:t xml:space="preserve"> </w:t>
      </w:r>
      <w:r w:rsidRPr="0017652F">
        <w:rPr>
          <w:rFonts w:ascii="Times New Roman" w:eastAsia="SimSun" w:hAnsi="Times New Roman" w:cs="Times New Roman"/>
          <w:spacing w:val="-8"/>
          <w:sz w:val="24"/>
          <w:szCs w:val="24"/>
          <w:lang w:val="sr-Cyrl-RS" w:eastAsia="zh-CN"/>
        </w:rPr>
        <w:t>у</w:t>
      </w:r>
      <w:r w:rsidRPr="0017652F">
        <w:rPr>
          <w:rFonts w:ascii="Times New Roman" w:eastAsia="SimSun" w:hAnsi="Times New Roman" w:cs="Times New Roman"/>
          <w:sz w:val="24"/>
          <w:szCs w:val="24"/>
          <w:lang w:val="sr-Cyrl-RS" w:eastAsia="zh-CN"/>
        </w:rPr>
        <w:t>н</w:t>
      </w:r>
      <w:r w:rsidRPr="0017652F">
        <w:rPr>
          <w:rFonts w:ascii="Times New Roman" w:eastAsia="SimSun" w:hAnsi="Times New Roman" w:cs="Times New Roman"/>
          <w:spacing w:val="2"/>
          <w:sz w:val="24"/>
          <w:szCs w:val="24"/>
          <w:lang w:val="sr-Cyrl-RS" w:eastAsia="zh-CN"/>
        </w:rPr>
        <w:t>о</w:t>
      </w:r>
      <w:r w:rsidRPr="0017652F">
        <w:rPr>
          <w:rFonts w:ascii="Times New Roman" w:eastAsia="SimSun" w:hAnsi="Times New Roman" w:cs="Times New Roman"/>
          <w:sz w:val="24"/>
          <w:szCs w:val="24"/>
          <w:lang w:val="sr-Cyrl-RS" w:eastAsia="zh-CN"/>
        </w:rPr>
        <w:t>в</w:t>
      </w:r>
      <w:r w:rsidRPr="0017652F">
        <w:rPr>
          <w:rFonts w:ascii="Times New Roman" w:eastAsia="SimSun" w:hAnsi="Times New Roman" w:cs="Times New Roman"/>
          <w:spacing w:val="-2"/>
          <w:sz w:val="24"/>
          <w:szCs w:val="24"/>
          <w:lang w:val="sr-Cyrl-RS" w:eastAsia="zh-CN"/>
        </w:rPr>
        <w:t>ч</w:t>
      </w:r>
      <w:r w:rsidRPr="0017652F">
        <w:rPr>
          <w:rFonts w:ascii="Times New Roman" w:eastAsia="SimSun" w:hAnsi="Times New Roman" w:cs="Times New Roman"/>
          <w:sz w:val="24"/>
          <w:szCs w:val="24"/>
          <w:lang w:val="sr-Cyrl-RS" w:eastAsia="zh-CN"/>
        </w:rPr>
        <w:t>и</w:t>
      </w:r>
      <w:r w:rsidRPr="0017652F">
        <w:rPr>
          <w:rFonts w:ascii="Times New Roman" w:eastAsia="SimSun" w:hAnsi="Times New Roman" w:cs="Times New Roman"/>
          <w:spacing w:val="29"/>
          <w:sz w:val="24"/>
          <w:szCs w:val="24"/>
          <w:lang w:val="sr-Cyrl-RS" w:eastAsia="zh-CN"/>
        </w:rPr>
        <w:t xml:space="preserve"> </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р</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д</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тво</w:t>
      </w:r>
      <w:r w:rsidRPr="0017652F">
        <w:rPr>
          <w:rFonts w:ascii="Times New Roman" w:eastAsia="SimSun" w:hAnsi="Times New Roman" w:cs="Times New Roman"/>
          <w:spacing w:val="30"/>
          <w:sz w:val="24"/>
          <w:szCs w:val="24"/>
          <w:lang w:val="sr-Cyrl-RS" w:eastAsia="zh-CN"/>
        </w:rPr>
        <w:t xml:space="preserve"> </w:t>
      </w:r>
      <w:r w:rsidRPr="0017652F">
        <w:rPr>
          <w:rFonts w:ascii="Times New Roman" w:eastAsia="SimSun" w:hAnsi="Times New Roman" w:cs="Times New Roman"/>
          <w:sz w:val="24"/>
          <w:szCs w:val="24"/>
          <w:lang w:val="sr-Cyrl-RS" w:eastAsia="zh-CN"/>
        </w:rPr>
        <w:t>об</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зб</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ђ</w:t>
      </w:r>
      <w:r w:rsidRPr="0017652F">
        <w:rPr>
          <w:rFonts w:ascii="Times New Roman" w:eastAsia="SimSun" w:hAnsi="Times New Roman" w:cs="Times New Roman"/>
          <w:spacing w:val="-2"/>
          <w:sz w:val="24"/>
          <w:szCs w:val="24"/>
          <w:lang w:val="sr-Cyrl-RS" w:eastAsia="zh-CN"/>
        </w:rPr>
        <w:t>е</w:t>
      </w:r>
      <w:r w:rsidRPr="0017652F">
        <w:rPr>
          <w:rFonts w:ascii="Times New Roman" w:eastAsia="SimSun" w:hAnsi="Times New Roman" w:cs="Times New Roman"/>
          <w:sz w:val="24"/>
          <w:szCs w:val="24"/>
          <w:lang w:val="sr-Cyrl-RS" w:eastAsia="zh-CN"/>
        </w:rPr>
        <w:t>ња</w:t>
      </w:r>
      <w:r w:rsidRPr="0017652F">
        <w:rPr>
          <w:rFonts w:ascii="Times New Roman" w:eastAsia="SimSun" w:hAnsi="Times New Roman" w:cs="Times New Roman"/>
          <w:spacing w:val="26"/>
          <w:sz w:val="24"/>
          <w:szCs w:val="24"/>
          <w:lang w:val="sr-Cyrl-RS" w:eastAsia="zh-CN"/>
        </w:rPr>
        <w:t xml:space="preserve"> </w:t>
      </w:r>
      <w:r w:rsidRPr="0017652F">
        <w:rPr>
          <w:rFonts w:ascii="Times New Roman" w:eastAsia="SimSun" w:hAnsi="Times New Roman" w:cs="Times New Roman"/>
          <w:spacing w:val="2"/>
          <w:sz w:val="24"/>
          <w:szCs w:val="24"/>
          <w:lang w:val="sr-Cyrl-RS" w:eastAsia="zh-CN"/>
        </w:rPr>
        <w:t>д</w:t>
      </w:r>
      <w:r w:rsidRPr="0017652F">
        <w:rPr>
          <w:rFonts w:ascii="Times New Roman" w:eastAsia="SimSun" w:hAnsi="Times New Roman" w:cs="Times New Roman"/>
          <w:spacing w:val="4"/>
          <w:sz w:val="24"/>
          <w:szCs w:val="24"/>
          <w:lang w:val="sr-Cyrl-RS" w:eastAsia="zh-CN"/>
        </w:rPr>
        <w:t>а</w:t>
      </w:r>
      <w:r w:rsidRPr="0017652F">
        <w:rPr>
          <w:rFonts w:ascii="Times New Roman" w:eastAsia="SimSun" w:hAnsi="Times New Roman" w:cs="Times New Roman"/>
          <w:sz w:val="24"/>
          <w:szCs w:val="24"/>
          <w:lang w:val="sr-Cyrl-RS" w:eastAsia="zh-CN"/>
        </w:rPr>
        <w:t>то</w:t>
      </w:r>
      <w:r w:rsidRPr="0017652F">
        <w:rPr>
          <w:rFonts w:ascii="Times New Roman" w:eastAsia="SimSun" w:hAnsi="Times New Roman" w:cs="Times New Roman"/>
          <w:spacing w:val="30"/>
          <w:sz w:val="24"/>
          <w:szCs w:val="24"/>
          <w:lang w:val="sr-Cyrl-RS" w:eastAsia="zh-CN"/>
        </w:rPr>
        <w:t xml:space="preserve"> </w:t>
      </w:r>
      <w:r w:rsidRPr="0017652F">
        <w:rPr>
          <w:rFonts w:ascii="Times New Roman" w:eastAsia="SimSun" w:hAnsi="Times New Roman" w:cs="Times New Roman"/>
          <w:spacing w:val="-5"/>
          <w:sz w:val="24"/>
          <w:szCs w:val="24"/>
          <w:lang w:val="sr-Cyrl-RS" w:eastAsia="zh-CN"/>
        </w:rPr>
        <w:t>у</w:t>
      </w:r>
      <w:r w:rsidRPr="0017652F">
        <w:rPr>
          <w:rFonts w:ascii="Times New Roman" w:eastAsia="SimSun" w:hAnsi="Times New Roman" w:cs="Times New Roman"/>
          <w:sz w:val="24"/>
          <w:szCs w:val="24"/>
          <w:lang w:val="sr-Cyrl-RS" w:eastAsia="zh-CN"/>
        </w:rPr>
        <w:t>з</w:t>
      </w:r>
      <w:r w:rsidRPr="0017652F">
        <w:rPr>
          <w:rFonts w:ascii="Times New Roman" w:eastAsia="SimSun" w:hAnsi="Times New Roman" w:cs="Times New Roman"/>
          <w:spacing w:val="34"/>
          <w:sz w:val="24"/>
          <w:szCs w:val="24"/>
          <w:lang w:val="sr-Cyrl-RS" w:eastAsia="zh-CN"/>
        </w:rPr>
        <w:t xml:space="preserve"> </w:t>
      </w:r>
      <w:r w:rsidRPr="0017652F">
        <w:rPr>
          <w:rFonts w:ascii="Times New Roman" w:eastAsia="SimSun" w:hAnsi="Times New Roman" w:cs="Times New Roman"/>
          <w:spacing w:val="-5"/>
          <w:sz w:val="24"/>
          <w:szCs w:val="24"/>
          <w:lang w:val="sr-Cyrl-RS" w:eastAsia="zh-CN"/>
        </w:rPr>
        <w:t>у</w:t>
      </w:r>
      <w:r w:rsidRPr="0017652F">
        <w:rPr>
          <w:rFonts w:ascii="Times New Roman" w:eastAsia="SimSun" w:hAnsi="Times New Roman" w:cs="Times New Roman"/>
          <w:sz w:val="24"/>
          <w:szCs w:val="24"/>
          <w:lang w:val="sr-Cyrl-RS" w:eastAsia="zh-CN"/>
        </w:rPr>
        <w:t>г</w:t>
      </w:r>
      <w:r w:rsidRPr="0017652F">
        <w:rPr>
          <w:rFonts w:ascii="Times New Roman" w:eastAsia="SimSun" w:hAnsi="Times New Roman" w:cs="Times New Roman"/>
          <w:spacing w:val="2"/>
          <w:sz w:val="24"/>
          <w:szCs w:val="24"/>
          <w:lang w:val="sr-Cyrl-RS" w:eastAsia="zh-CN"/>
        </w:rPr>
        <w:t>о</w:t>
      </w:r>
      <w:r w:rsidRPr="0017652F">
        <w:rPr>
          <w:rFonts w:ascii="Times New Roman" w:eastAsia="SimSun" w:hAnsi="Times New Roman" w:cs="Times New Roman"/>
          <w:sz w:val="24"/>
          <w:szCs w:val="24"/>
          <w:lang w:val="sr-Cyrl-RS" w:eastAsia="zh-CN"/>
        </w:rPr>
        <w:t>вор</w:t>
      </w:r>
      <w:r w:rsidRPr="0017652F">
        <w:rPr>
          <w:rFonts w:ascii="Times New Roman" w:eastAsia="SimSun" w:hAnsi="Times New Roman" w:cs="Times New Roman"/>
          <w:spacing w:val="28"/>
          <w:sz w:val="24"/>
          <w:szCs w:val="24"/>
          <w:lang w:val="sr-Cyrl-RS" w:eastAsia="zh-CN"/>
        </w:rPr>
        <w:t xml:space="preserve"> </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ко</w:t>
      </w:r>
      <w:r w:rsidRPr="0017652F">
        <w:rPr>
          <w:rFonts w:ascii="Times New Roman" w:eastAsia="SimSun" w:hAnsi="Times New Roman" w:cs="Times New Roman"/>
          <w:spacing w:val="28"/>
          <w:sz w:val="24"/>
          <w:szCs w:val="24"/>
          <w:lang w:val="sr-Cyrl-RS" w:eastAsia="zh-CN"/>
        </w:rPr>
        <w:t xml:space="preserve"> </w:t>
      </w:r>
      <w:r w:rsidRPr="0017652F">
        <w:rPr>
          <w:rFonts w:ascii="Times New Roman" w:eastAsia="SimSun" w:hAnsi="Times New Roman" w:cs="Times New Roman"/>
          <w:sz w:val="24"/>
          <w:szCs w:val="24"/>
          <w:lang w:val="sr-Cyrl-RS" w:eastAsia="zh-CN"/>
        </w:rPr>
        <w:t>Понуђ</w:t>
      </w:r>
      <w:r w:rsidRPr="0017652F">
        <w:rPr>
          <w:rFonts w:ascii="Times New Roman" w:eastAsia="SimSun" w:hAnsi="Times New Roman" w:cs="Times New Roman"/>
          <w:spacing w:val="-2"/>
          <w:sz w:val="24"/>
          <w:szCs w:val="24"/>
          <w:lang w:val="sr-Cyrl-RS" w:eastAsia="zh-CN"/>
        </w:rPr>
        <w:t>а</w:t>
      </w:r>
      <w:r w:rsidRPr="0017652F">
        <w:rPr>
          <w:rFonts w:ascii="Times New Roman" w:eastAsia="SimSun" w:hAnsi="Times New Roman" w:cs="Times New Roman"/>
          <w:spacing w:val="4"/>
          <w:sz w:val="24"/>
          <w:szCs w:val="24"/>
          <w:lang w:val="sr-Cyrl-RS" w:eastAsia="zh-CN"/>
        </w:rPr>
        <w:t>ч</w:t>
      </w:r>
      <w:r w:rsidRPr="0017652F">
        <w:rPr>
          <w:rFonts w:ascii="Times New Roman" w:eastAsia="SimSun" w:hAnsi="Times New Roman" w:cs="Times New Roman"/>
          <w:sz w:val="24"/>
          <w:szCs w:val="24"/>
          <w:lang w:val="sr-Cyrl-RS" w:eastAsia="zh-CN"/>
        </w:rPr>
        <w:t>- но</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ил</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ц</w:t>
      </w:r>
      <w:r w:rsidRPr="0017652F">
        <w:rPr>
          <w:rFonts w:ascii="Times New Roman" w:eastAsia="SimSun" w:hAnsi="Times New Roman" w:cs="Times New Roman"/>
          <w:spacing w:val="7"/>
          <w:sz w:val="24"/>
          <w:szCs w:val="24"/>
          <w:lang w:val="sr-Cyrl-RS" w:eastAsia="zh-CN"/>
        </w:rPr>
        <w:t xml:space="preserve"> </w:t>
      </w:r>
      <w:r w:rsidRPr="0017652F">
        <w:rPr>
          <w:rFonts w:ascii="Times New Roman" w:eastAsia="SimSun" w:hAnsi="Times New Roman" w:cs="Times New Roman"/>
          <w:sz w:val="24"/>
          <w:szCs w:val="24"/>
          <w:lang w:val="sr-Cyrl-RS" w:eastAsia="zh-CN"/>
        </w:rPr>
        <w:t>по</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ла</w:t>
      </w:r>
      <w:r w:rsidRPr="0017652F">
        <w:rPr>
          <w:rFonts w:ascii="Times New Roman" w:eastAsia="SimSun" w:hAnsi="Times New Roman" w:cs="Times New Roman"/>
          <w:spacing w:val="11"/>
          <w:sz w:val="24"/>
          <w:szCs w:val="24"/>
          <w:lang w:val="sr-Cyrl-RS" w:eastAsia="zh-CN"/>
        </w:rPr>
        <w:t xml:space="preserve"> </w:t>
      </w:r>
      <w:r w:rsidRPr="0017652F">
        <w:rPr>
          <w:rFonts w:ascii="Times New Roman" w:eastAsia="SimSun" w:hAnsi="Times New Roman" w:cs="Times New Roman"/>
          <w:sz w:val="24"/>
          <w:szCs w:val="24"/>
          <w:lang w:val="sr-Cyrl-RS" w:eastAsia="zh-CN"/>
        </w:rPr>
        <w:t>у</w:t>
      </w:r>
      <w:r w:rsidRPr="0017652F">
        <w:rPr>
          <w:rFonts w:ascii="Times New Roman" w:eastAsia="SimSun" w:hAnsi="Times New Roman" w:cs="Times New Roman"/>
          <w:spacing w:val="2"/>
          <w:sz w:val="24"/>
          <w:szCs w:val="24"/>
          <w:lang w:val="sr-Cyrl-RS" w:eastAsia="zh-CN"/>
        </w:rPr>
        <w:t xml:space="preserve"> </w:t>
      </w:r>
      <w:r w:rsidRPr="0017652F">
        <w:rPr>
          <w:rFonts w:ascii="Times New Roman" w:eastAsia="SimSun" w:hAnsi="Times New Roman" w:cs="Times New Roman"/>
          <w:sz w:val="24"/>
          <w:szCs w:val="24"/>
          <w:lang w:val="sr-Cyrl-RS" w:eastAsia="zh-CN"/>
        </w:rPr>
        <w:t>то</w:t>
      </w:r>
      <w:r w:rsidRPr="0017652F">
        <w:rPr>
          <w:rFonts w:ascii="Times New Roman" w:eastAsia="SimSun" w:hAnsi="Times New Roman" w:cs="Times New Roman"/>
          <w:spacing w:val="5"/>
          <w:sz w:val="24"/>
          <w:szCs w:val="24"/>
          <w:lang w:val="sr-Cyrl-RS" w:eastAsia="zh-CN"/>
        </w:rPr>
        <w:t>к</w:t>
      </w:r>
      <w:r w:rsidRPr="0017652F">
        <w:rPr>
          <w:rFonts w:ascii="Times New Roman" w:eastAsia="SimSun" w:hAnsi="Times New Roman" w:cs="Times New Roman"/>
          <w:sz w:val="24"/>
          <w:szCs w:val="24"/>
          <w:lang w:val="sr-Cyrl-RS" w:eastAsia="zh-CN"/>
        </w:rPr>
        <w:t>у</w:t>
      </w:r>
      <w:r w:rsidRPr="0017652F">
        <w:rPr>
          <w:rFonts w:ascii="Times New Roman" w:eastAsia="SimSun" w:hAnsi="Times New Roman" w:cs="Times New Roman"/>
          <w:spacing w:val="2"/>
          <w:sz w:val="24"/>
          <w:szCs w:val="24"/>
          <w:lang w:val="sr-Cyrl-RS" w:eastAsia="zh-CN"/>
        </w:rPr>
        <w:t xml:space="preserve"> </w:t>
      </w:r>
      <w:r w:rsidRPr="0017652F">
        <w:rPr>
          <w:rFonts w:ascii="Times New Roman" w:eastAsia="SimSun" w:hAnsi="Times New Roman" w:cs="Times New Roman"/>
          <w:spacing w:val="3"/>
          <w:sz w:val="24"/>
          <w:szCs w:val="24"/>
          <w:lang w:val="sr-Cyrl-RS" w:eastAsia="zh-CN"/>
        </w:rPr>
        <w:t>и</w:t>
      </w:r>
      <w:r w:rsidRPr="0017652F">
        <w:rPr>
          <w:rFonts w:ascii="Times New Roman" w:eastAsia="SimSun" w:hAnsi="Times New Roman" w:cs="Times New Roman"/>
          <w:sz w:val="24"/>
          <w:szCs w:val="24"/>
          <w:lang w:val="sr-Cyrl-RS" w:eastAsia="zh-CN"/>
        </w:rPr>
        <w:t>зврш</w:t>
      </w:r>
      <w:r w:rsidRPr="0017652F">
        <w:rPr>
          <w:rFonts w:ascii="Times New Roman" w:eastAsia="SimSun" w:hAnsi="Times New Roman" w:cs="Times New Roman"/>
          <w:spacing w:val="-2"/>
          <w:sz w:val="24"/>
          <w:szCs w:val="24"/>
          <w:lang w:val="sr-Cyrl-RS" w:eastAsia="zh-CN"/>
        </w:rPr>
        <w:t>е</w:t>
      </w:r>
      <w:r w:rsidRPr="0017652F">
        <w:rPr>
          <w:rFonts w:ascii="Times New Roman" w:eastAsia="SimSun" w:hAnsi="Times New Roman" w:cs="Times New Roman"/>
          <w:sz w:val="24"/>
          <w:szCs w:val="24"/>
          <w:lang w:val="sr-Cyrl-RS" w:eastAsia="zh-CN"/>
        </w:rPr>
        <w:t>ња</w:t>
      </w:r>
      <w:r w:rsidRPr="0017652F">
        <w:rPr>
          <w:rFonts w:ascii="Times New Roman" w:eastAsia="SimSun" w:hAnsi="Times New Roman" w:cs="Times New Roman"/>
          <w:spacing w:val="10"/>
          <w:sz w:val="24"/>
          <w:szCs w:val="24"/>
          <w:lang w:val="sr-Cyrl-RS" w:eastAsia="zh-CN"/>
        </w:rPr>
        <w:t xml:space="preserve"> </w:t>
      </w:r>
      <w:r w:rsidRPr="0017652F">
        <w:rPr>
          <w:rFonts w:ascii="Times New Roman" w:eastAsia="SimSun" w:hAnsi="Times New Roman" w:cs="Times New Roman"/>
          <w:spacing w:val="-5"/>
          <w:sz w:val="24"/>
          <w:szCs w:val="24"/>
          <w:lang w:val="sr-Cyrl-RS" w:eastAsia="zh-CN"/>
        </w:rPr>
        <w:t>у</w:t>
      </w:r>
      <w:r w:rsidRPr="0017652F">
        <w:rPr>
          <w:rFonts w:ascii="Times New Roman" w:eastAsia="SimSun" w:hAnsi="Times New Roman" w:cs="Times New Roman"/>
          <w:spacing w:val="2"/>
          <w:sz w:val="24"/>
          <w:szCs w:val="24"/>
          <w:lang w:val="sr-Cyrl-RS" w:eastAsia="zh-CN"/>
        </w:rPr>
        <w:t>г</w:t>
      </w:r>
      <w:r w:rsidRPr="0017652F">
        <w:rPr>
          <w:rFonts w:ascii="Times New Roman" w:eastAsia="SimSun" w:hAnsi="Times New Roman" w:cs="Times New Roman"/>
          <w:sz w:val="24"/>
          <w:szCs w:val="24"/>
          <w:lang w:val="sr-Cyrl-RS" w:eastAsia="zh-CN"/>
        </w:rPr>
        <w:t>овора</w:t>
      </w:r>
      <w:r w:rsidRPr="0017652F">
        <w:rPr>
          <w:rFonts w:ascii="Times New Roman" w:eastAsia="SimSun" w:hAnsi="Times New Roman" w:cs="Times New Roman"/>
          <w:spacing w:val="7"/>
          <w:sz w:val="24"/>
          <w:szCs w:val="24"/>
          <w:lang w:val="sr-Cyrl-RS" w:eastAsia="zh-CN"/>
        </w:rPr>
        <w:t xml:space="preserve"> </w:t>
      </w:r>
      <w:r w:rsidRPr="0017652F">
        <w:rPr>
          <w:rFonts w:ascii="Times New Roman" w:eastAsia="SimSun" w:hAnsi="Times New Roman" w:cs="Times New Roman"/>
          <w:sz w:val="24"/>
          <w:szCs w:val="24"/>
          <w:lang w:val="sr-Cyrl-RS" w:eastAsia="zh-CN"/>
        </w:rPr>
        <w:t>не</w:t>
      </w:r>
      <w:r w:rsidRPr="0017652F">
        <w:rPr>
          <w:rFonts w:ascii="Times New Roman" w:eastAsia="SimSun" w:hAnsi="Times New Roman" w:cs="Times New Roman"/>
          <w:spacing w:val="8"/>
          <w:sz w:val="24"/>
          <w:szCs w:val="24"/>
          <w:lang w:val="sr-Cyrl-RS" w:eastAsia="zh-CN"/>
        </w:rPr>
        <w:t xml:space="preserve"> </w:t>
      </w:r>
      <w:r w:rsidRPr="0017652F">
        <w:rPr>
          <w:rFonts w:ascii="Times New Roman" w:eastAsia="SimSun" w:hAnsi="Times New Roman" w:cs="Times New Roman"/>
          <w:sz w:val="24"/>
          <w:szCs w:val="24"/>
          <w:lang w:val="sr-Cyrl-RS" w:eastAsia="zh-CN"/>
        </w:rPr>
        <w:t>пош</w:t>
      </w:r>
      <w:r w:rsidRPr="0017652F">
        <w:rPr>
          <w:rFonts w:ascii="Times New Roman" w:eastAsia="SimSun" w:hAnsi="Times New Roman" w:cs="Times New Roman"/>
          <w:spacing w:val="2"/>
          <w:sz w:val="24"/>
          <w:szCs w:val="24"/>
          <w:lang w:val="sr-Cyrl-RS" w:eastAsia="zh-CN"/>
        </w:rPr>
        <w:t>т</w:t>
      </w:r>
      <w:r w:rsidRPr="0017652F">
        <w:rPr>
          <w:rFonts w:ascii="Times New Roman" w:eastAsia="SimSun" w:hAnsi="Times New Roman" w:cs="Times New Roman"/>
          <w:spacing w:val="-5"/>
          <w:sz w:val="24"/>
          <w:szCs w:val="24"/>
          <w:lang w:val="sr-Cyrl-RS" w:eastAsia="zh-CN"/>
        </w:rPr>
        <w:t>у</w:t>
      </w:r>
      <w:r w:rsidRPr="0017652F">
        <w:rPr>
          <w:rFonts w:ascii="Times New Roman" w:eastAsia="SimSun" w:hAnsi="Times New Roman" w:cs="Times New Roman"/>
          <w:sz w:val="24"/>
          <w:szCs w:val="24"/>
          <w:lang w:val="sr-Cyrl-RS" w:eastAsia="zh-CN"/>
        </w:rPr>
        <w:t>је</w:t>
      </w:r>
      <w:r w:rsidRPr="0017652F">
        <w:rPr>
          <w:rFonts w:ascii="Times New Roman" w:eastAsia="SimSun" w:hAnsi="Times New Roman" w:cs="Times New Roman"/>
          <w:spacing w:val="8"/>
          <w:sz w:val="24"/>
          <w:szCs w:val="24"/>
          <w:lang w:val="sr-Cyrl-RS" w:eastAsia="zh-CN"/>
        </w:rPr>
        <w:t xml:space="preserve"> </w:t>
      </w:r>
      <w:r w:rsidRPr="0017652F">
        <w:rPr>
          <w:rFonts w:ascii="Times New Roman" w:eastAsia="SimSun" w:hAnsi="Times New Roman" w:cs="Times New Roman"/>
          <w:sz w:val="24"/>
          <w:szCs w:val="24"/>
          <w:lang w:val="sr-Cyrl-RS" w:eastAsia="zh-CN"/>
        </w:rPr>
        <w:t>об</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в</w:t>
      </w:r>
      <w:r w:rsidRPr="0017652F">
        <w:rPr>
          <w:rFonts w:ascii="Times New Roman" w:eastAsia="SimSun" w:hAnsi="Times New Roman" w:cs="Times New Roman"/>
          <w:spacing w:val="-2"/>
          <w:sz w:val="24"/>
          <w:szCs w:val="24"/>
          <w:lang w:val="sr-Cyrl-RS" w:eastAsia="zh-CN"/>
        </w:rPr>
        <w:t>е</w:t>
      </w:r>
      <w:r w:rsidRPr="0017652F">
        <w:rPr>
          <w:rFonts w:ascii="Times New Roman" w:eastAsia="SimSun" w:hAnsi="Times New Roman" w:cs="Times New Roman"/>
          <w:sz w:val="24"/>
          <w:szCs w:val="24"/>
          <w:lang w:val="sr-Cyrl-RS" w:eastAsia="zh-CN"/>
        </w:rPr>
        <w:t>зе</w:t>
      </w:r>
      <w:r w:rsidRPr="0017652F">
        <w:rPr>
          <w:rFonts w:ascii="Times New Roman" w:eastAsia="SimSun" w:hAnsi="Times New Roman" w:cs="Times New Roman"/>
          <w:spacing w:val="8"/>
          <w:sz w:val="24"/>
          <w:szCs w:val="24"/>
          <w:lang w:val="sr-Cyrl-RS" w:eastAsia="zh-CN"/>
        </w:rPr>
        <w:t xml:space="preserve"> </w:t>
      </w:r>
      <w:r w:rsidRPr="0017652F">
        <w:rPr>
          <w:rFonts w:ascii="Times New Roman" w:eastAsia="SimSun" w:hAnsi="Times New Roman" w:cs="Times New Roman"/>
          <w:sz w:val="24"/>
          <w:szCs w:val="24"/>
          <w:lang w:val="sr-Cyrl-RS" w:eastAsia="zh-CN"/>
        </w:rPr>
        <w:t>које</w:t>
      </w:r>
      <w:r w:rsidRPr="0017652F">
        <w:rPr>
          <w:rFonts w:ascii="Times New Roman" w:eastAsia="SimSun" w:hAnsi="Times New Roman" w:cs="Times New Roman"/>
          <w:spacing w:val="8"/>
          <w:sz w:val="24"/>
          <w:szCs w:val="24"/>
          <w:lang w:val="sr-Cyrl-RS" w:eastAsia="zh-CN"/>
        </w:rPr>
        <w:t xml:space="preserve"> </w:t>
      </w:r>
      <w:r w:rsidRPr="0017652F">
        <w:rPr>
          <w:rFonts w:ascii="Times New Roman" w:eastAsia="SimSun" w:hAnsi="Times New Roman" w:cs="Times New Roman"/>
          <w:sz w:val="24"/>
          <w:szCs w:val="24"/>
          <w:lang w:val="sr-Cyrl-RS" w:eastAsia="zh-CN"/>
        </w:rPr>
        <w:t>је</w:t>
      </w:r>
      <w:r w:rsidRPr="0017652F">
        <w:rPr>
          <w:rFonts w:ascii="Times New Roman" w:eastAsia="SimSun" w:hAnsi="Times New Roman" w:cs="Times New Roman"/>
          <w:spacing w:val="8"/>
          <w:sz w:val="24"/>
          <w:szCs w:val="24"/>
          <w:lang w:val="sr-Cyrl-RS" w:eastAsia="zh-CN"/>
        </w:rPr>
        <w:t xml:space="preserve"> </w:t>
      </w:r>
      <w:r w:rsidRPr="0017652F">
        <w:rPr>
          <w:rFonts w:ascii="Times New Roman" w:eastAsia="SimSun" w:hAnsi="Times New Roman" w:cs="Times New Roman"/>
          <w:sz w:val="24"/>
          <w:szCs w:val="24"/>
          <w:lang w:val="sr-Cyrl-RS" w:eastAsia="zh-CN"/>
        </w:rPr>
        <w:t>при</w:t>
      </w:r>
      <w:r w:rsidRPr="0017652F">
        <w:rPr>
          <w:rFonts w:ascii="Times New Roman" w:eastAsia="SimSun" w:hAnsi="Times New Roman" w:cs="Times New Roman"/>
          <w:spacing w:val="2"/>
          <w:sz w:val="24"/>
          <w:szCs w:val="24"/>
          <w:lang w:val="sr-Cyrl-RS" w:eastAsia="zh-CN"/>
        </w:rPr>
        <w:t>х</w:t>
      </w:r>
      <w:r w:rsidRPr="0017652F">
        <w:rPr>
          <w:rFonts w:ascii="Times New Roman" w:eastAsia="SimSun" w:hAnsi="Times New Roman" w:cs="Times New Roman"/>
          <w:sz w:val="24"/>
          <w:szCs w:val="24"/>
          <w:lang w:val="sr-Cyrl-RS" w:eastAsia="zh-CN"/>
        </w:rPr>
        <w:t>в</w:t>
      </w:r>
      <w:r w:rsidRPr="0017652F">
        <w:rPr>
          <w:rFonts w:ascii="Times New Roman" w:eastAsia="SimSun" w:hAnsi="Times New Roman" w:cs="Times New Roman"/>
          <w:spacing w:val="-2"/>
          <w:sz w:val="24"/>
          <w:szCs w:val="24"/>
          <w:lang w:val="sr-Cyrl-RS" w:eastAsia="zh-CN"/>
        </w:rPr>
        <w:t>ат</w:t>
      </w:r>
      <w:r w:rsidRPr="0017652F">
        <w:rPr>
          <w:rFonts w:ascii="Times New Roman" w:eastAsia="SimSun" w:hAnsi="Times New Roman" w:cs="Times New Roman"/>
          <w:sz w:val="24"/>
          <w:szCs w:val="24"/>
          <w:lang w:val="sr-Cyrl-RS" w:eastAsia="zh-CN"/>
        </w:rPr>
        <w:t>ио</w:t>
      </w:r>
      <w:r w:rsidRPr="0017652F">
        <w:rPr>
          <w:rFonts w:ascii="Times New Roman" w:eastAsia="SimSun" w:hAnsi="Times New Roman" w:cs="Times New Roman"/>
          <w:spacing w:val="9"/>
          <w:sz w:val="24"/>
          <w:szCs w:val="24"/>
          <w:lang w:val="sr-Cyrl-RS" w:eastAsia="zh-CN"/>
        </w:rPr>
        <w:t xml:space="preserve"> </w:t>
      </w:r>
      <w:r w:rsidRPr="0017652F">
        <w:rPr>
          <w:rFonts w:ascii="Times New Roman" w:eastAsia="SimSun" w:hAnsi="Times New Roman" w:cs="Times New Roman"/>
          <w:sz w:val="24"/>
          <w:szCs w:val="24"/>
          <w:lang w:val="sr-Cyrl-RS" w:eastAsia="zh-CN"/>
        </w:rPr>
        <w:t>п</w:t>
      </w:r>
      <w:r w:rsidRPr="0017652F">
        <w:rPr>
          <w:rFonts w:ascii="Times New Roman" w:eastAsia="SimSun" w:hAnsi="Times New Roman" w:cs="Times New Roman"/>
          <w:spacing w:val="-3"/>
          <w:sz w:val="24"/>
          <w:szCs w:val="24"/>
          <w:lang w:val="sr-Cyrl-RS" w:eastAsia="zh-CN"/>
        </w:rPr>
        <w:t>о</w:t>
      </w:r>
      <w:r w:rsidRPr="0017652F">
        <w:rPr>
          <w:rFonts w:ascii="Times New Roman" w:eastAsia="SimSun" w:hAnsi="Times New Roman" w:cs="Times New Roman"/>
          <w:sz w:val="24"/>
          <w:szCs w:val="24"/>
          <w:lang w:val="sr-Cyrl-RS" w:eastAsia="zh-CN"/>
        </w:rPr>
        <w:t>т</w:t>
      </w:r>
      <w:r w:rsidRPr="0017652F">
        <w:rPr>
          <w:rFonts w:ascii="Times New Roman" w:eastAsia="SimSun" w:hAnsi="Times New Roman" w:cs="Times New Roman"/>
          <w:spacing w:val="-2"/>
          <w:sz w:val="24"/>
          <w:szCs w:val="24"/>
          <w:lang w:val="sr-Cyrl-RS" w:eastAsia="zh-CN"/>
        </w:rPr>
        <w:t>п</w:t>
      </w:r>
      <w:r w:rsidRPr="0017652F">
        <w:rPr>
          <w:rFonts w:ascii="Times New Roman" w:eastAsia="SimSun" w:hAnsi="Times New Roman" w:cs="Times New Roman"/>
          <w:sz w:val="24"/>
          <w:szCs w:val="24"/>
          <w:lang w:val="sr-Cyrl-RS" w:eastAsia="zh-CN"/>
        </w:rPr>
        <w:t>и</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ив</w:t>
      </w:r>
      <w:r w:rsidRPr="0017652F">
        <w:rPr>
          <w:rFonts w:ascii="Times New Roman" w:eastAsia="SimSun" w:hAnsi="Times New Roman" w:cs="Times New Roman"/>
          <w:spacing w:val="-2"/>
          <w:sz w:val="24"/>
          <w:szCs w:val="24"/>
          <w:lang w:val="sr-Cyrl-RS" w:eastAsia="zh-CN"/>
        </w:rPr>
        <w:t>а</w:t>
      </w:r>
      <w:r w:rsidRPr="0017652F">
        <w:rPr>
          <w:rFonts w:ascii="Times New Roman" w:eastAsia="SimSun" w:hAnsi="Times New Roman" w:cs="Times New Roman"/>
          <w:sz w:val="24"/>
          <w:szCs w:val="24"/>
          <w:lang w:val="sr-Cyrl-RS" w:eastAsia="zh-CN"/>
        </w:rPr>
        <w:t>њ</w:t>
      </w:r>
      <w:r w:rsidRPr="0017652F">
        <w:rPr>
          <w:rFonts w:ascii="Times New Roman" w:eastAsia="SimSun" w:hAnsi="Times New Roman" w:cs="Times New Roman"/>
          <w:spacing w:val="-2"/>
          <w:sz w:val="24"/>
          <w:szCs w:val="24"/>
          <w:lang w:val="sr-Cyrl-RS" w:eastAsia="zh-CN"/>
        </w:rPr>
        <w:t>е</w:t>
      </w:r>
      <w:r w:rsidRPr="0017652F">
        <w:rPr>
          <w:rFonts w:ascii="Times New Roman" w:eastAsia="SimSun" w:hAnsi="Times New Roman" w:cs="Times New Roman"/>
          <w:sz w:val="24"/>
          <w:szCs w:val="24"/>
          <w:lang w:val="sr-Cyrl-RS" w:eastAsia="zh-CN"/>
        </w:rPr>
        <w:t>м и</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тог.</w:t>
      </w:r>
    </w:p>
    <w:p w:rsidR="00B71A56" w:rsidRPr="0017652F" w:rsidRDefault="00B71A56" w:rsidP="00B71A56">
      <w:pPr>
        <w:widowControl w:val="0"/>
        <w:kinsoku w:val="0"/>
        <w:overflowPunct w:val="0"/>
        <w:autoSpaceDE w:val="0"/>
        <w:autoSpaceDN w:val="0"/>
        <w:adjustRightInd w:val="0"/>
        <w:spacing w:before="3" w:after="0" w:line="276" w:lineRule="exact"/>
        <w:ind w:right="123"/>
        <w:jc w:val="both"/>
        <w:rPr>
          <w:rFonts w:ascii="Times New Roman" w:eastAsia="SimSun" w:hAnsi="Times New Roman" w:cs="Times New Roman"/>
          <w:sz w:val="24"/>
          <w:szCs w:val="24"/>
          <w:lang w:val="sr-Cyrl-RS" w:eastAsia="zh-CN"/>
        </w:rPr>
      </w:pPr>
      <w:r>
        <w:rPr>
          <w:rFonts w:ascii="Times New Roman" w:eastAsia="SimSun" w:hAnsi="Times New Roman" w:cs="Times New Roman"/>
          <w:sz w:val="24"/>
          <w:szCs w:val="24"/>
          <w:lang w:val="sr-Cyrl-RS" w:eastAsia="zh-CN"/>
        </w:rPr>
        <w:tab/>
      </w:r>
      <w:r>
        <w:rPr>
          <w:rFonts w:ascii="Times New Roman" w:eastAsia="SimSun" w:hAnsi="Times New Roman" w:cs="Times New Roman"/>
          <w:sz w:val="24"/>
          <w:szCs w:val="24"/>
          <w:lang w:val="sr-Cyrl-RS" w:eastAsia="zh-CN"/>
        </w:rPr>
        <w:tab/>
      </w:r>
      <w:r w:rsidRPr="0017652F">
        <w:rPr>
          <w:rFonts w:ascii="Times New Roman" w:eastAsia="SimSun" w:hAnsi="Times New Roman" w:cs="Times New Roman"/>
          <w:sz w:val="24"/>
          <w:szCs w:val="24"/>
          <w:lang w:val="sr-Cyrl-RS" w:eastAsia="zh-CN"/>
        </w:rPr>
        <w:t>У</w:t>
      </w:r>
      <w:r w:rsidRPr="0017652F">
        <w:rPr>
          <w:rFonts w:ascii="Times New Roman" w:eastAsia="SimSun" w:hAnsi="Times New Roman" w:cs="Times New Roman"/>
          <w:spacing w:val="1"/>
          <w:sz w:val="24"/>
          <w:szCs w:val="24"/>
          <w:lang w:val="sr-Cyrl-RS" w:eastAsia="zh-CN"/>
        </w:rPr>
        <w:t>к</w:t>
      </w:r>
      <w:r w:rsidRPr="0017652F">
        <w:rPr>
          <w:rFonts w:ascii="Times New Roman" w:eastAsia="SimSun" w:hAnsi="Times New Roman" w:cs="Times New Roman"/>
          <w:sz w:val="24"/>
          <w:szCs w:val="24"/>
          <w:lang w:val="sr-Cyrl-RS" w:eastAsia="zh-CN"/>
        </w:rPr>
        <w:t>ол</w:t>
      </w:r>
      <w:r w:rsidRPr="0017652F">
        <w:rPr>
          <w:rFonts w:ascii="Times New Roman" w:eastAsia="SimSun" w:hAnsi="Times New Roman" w:cs="Times New Roman"/>
          <w:spacing w:val="-1"/>
          <w:sz w:val="24"/>
          <w:szCs w:val="24"/>
          <w:lang w:val="sr-Cyrl-RS" w:eastAsia="zh-CN"/>
        </w:rPr>
        <w:t>и</w:t>
      </w:r>
      <w:r w:rsidRPr="0017652F">
        <w:rPr>
          <w:rFonts w:ascii="Times New Roman" w:eastAsia="SimSun" w:hAnsi="Times New Roman" w:cs="Times New Roman"/>
          <w:sz w:val="24"/>
          <w:szCs w:val="24"/>
          <w:lang w:val="sr-Cyrl-RS" w:eastAsia="zh-CN"/>
        </w:rPr>
        <w:t>ко</w:t>
      </w:r>
      <w:r w:rsidRPr="0017652F">
        <w:rPr>
          <w:rFonts w:ascii="Times New Roman" w:eastAsia="SimSun" w:hAnsi="Times New Roman" w:cs="Times New Roman"/>
          <w:spacing w:val="2"/>
          <w:sz w:val="24"/>
          <w:szCs w:val="24"/>
          <w:lang w:val="sr-Cyrl-RS" w:eastAsia="zh-CN"/>
        </w:rPr>
        <w:t xml:space="preserve"> </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р</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д</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тво</w:t>
      </w:r>
      <w:r w:rsidRPr="0017652F">
        <w:rPr>
          <w:rFonts w:ascii="Times New Roman" w:eastAsia="SimSun" w:hAnsi="Times New Roman" w:cs="Times New Roman"/>
          <w:spacing w:val="1"/>
          <w:sz w:val="24"/>
          <w:szCs w:val="24"/>
          <w:lang w:val="sr-Cyrl-RS" w:eastAsia="zh-CN"/>
        </w:rPr>
        <w:t xml:space="preserve"> </w:t>
      </w:r>
      <w:r w:rsidRPr="0017652F">
        <w:rPr>
          <w:rFonts w:ascii="Times New Roman" w:eastAsia="SimSun" w:hAnsi="Times New Roman" w:cs="Times New Roman"/>
          <w:sz w:val="24"/>
          <w:szCs w:val="24"/>
          <w:lang w:val="sr-Cyrl-RS" w:eastAsia="zh-CN"/>
        </w:rPr>
        <w:t>об</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зб</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ђ</w:t>
      </w:r>
      <w:r w:rsidRPr="0017652F">
        <w:rPr>
          <w:rFonts w:ascii="Times New Roman" w:eastAsia="SimSun" w:hAnsi="Times New Roman" w:cs="Times New Roman"/>
          <w:spacing w:val="-2"/>
          <w:sz w:val="24"/>
          <w:szCs w:val="24"/>
          <w:lang w:val="sr-Cyrl-RS" w:eastAsia="zh-CN"/>
        </w:rPr>
        <w:t>е</w:t>
      </w:r>
      <w:r w:rsidRPr="0017652F">
        <w:rPr>
          <w:rFonts w:ascii="Times New Roman" w:eastAsia="SimSun" w:hAnsi="Times New Roman" w:cs="Times New Roman"/>
          <w:sz w:val="24"/>
          <w:szCs w:val="24"/>
          <w:lang w:val="sr-Cyrl-RS" w:eastAsia="zh-CN"/>
        </w:rPr>
        <w:t>ња није</w:t>
      </w:r>
      <w:r w:rsidRPr="0017652F">
        <w:rPr>
          <w:rFonts w:ascii="Times New Roman" w:eastAsia="SimSun" w:hAnsi="Times New Roman" w:cs="Times New Roman"/>
          <w:spacing w:val="1"/>
          <w:sz w:val="24"/>
          <w:szCs w:val="24"/>
          <w:lang w:val="sr-Cyrl-RS" w:eastAsia="zh-CN"/>
        </w:rPr>
        <w:t xml:space="preserve"> </w:t>
      </w:r>
      <w:r w:rsidRPr="0017652F">
        <w:rPr>
          <w:rFonts w:ascii="Times New Roman" w:eastAsia="SimSun" w:hAnsi="Times New Roman" w:cs="Times New Roman"/>
          <w:sz w:val="24"/>
          <w:szCs w:val="24"/>
          <w:lang w:val="sr-Cyrl-RS" w:eastAsia="zh-CN"/>
        </w:rPr>
        <w:t>д</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то</w:t>
      </w:r>
      <w:r w:rsidRPr="0017652F">
        <w:rPr>
          <w:rFonts w:ascii="Times New Roman" w:eastAsia="SimSun" w:hAnsi="Times New Roman" w:cs="Times New Roman"/>
          <w:spacing w:val="4"/>
          <w:sz w:val="24"/>
          <w:szCs w:val="24"/>
          <w:lang w:val="sr-Cyrl-RS" w:eastAsia="zh-CN"/>
        </w:rPr>
        <w:t xml:space="preserve"> </w:t>
      </w:r>
      <w:r w:rsidRPr="0017652F">
        <w:rPr>
          <w:rFonts w:ascii="Times New Roman" w:eastAsia="SimSun" w:hAnsi="Times New Roman" w:cs="Times New Roman"/>
          <w:sz w:val="24"/>
          <w:szCs w:val="24"/>
          <w:lang w:val="sr-Cyrl-RS" w:eastAsia="zh-CN"/>
        </w:rPr>
        <w:t>у</w:t>
      </w:r>
      <w:r w:rsidRPr="0017652F">
        <w:rPr>
          <w:rFonts w:ascii="Times New Roman" w:eastAsia="SimSun" w:hAnsi="Times New Roman" w:cs="Times New Roman"/>
          <w:spacing w:val="57"/>
          <w:sz w:val="24"/>
          <w:szCs w:val="24"/>
          <w:lang w:val="sr-Cyrl-RS" w:eastAsia="zh-CN"/>
        </w:rPr>
        <w:t xml:space="preserve"> </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кл</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pacing w:val="2"/>
          <w:sz w:val="24"/>
          <w:szCs w:val="24"/>
          <w:lang w:val="sr-Cyrl-RS" w:eastAsia="zh-CN"/>
        </w:rPr>
        <w:t>д</w:t>
      </w:r>
      <w:r w:rsidRPr="0017652F">
        <w:rPr>
          <w:rFonts w:ascii="Times New Roman" w:eastAsia="SimSun" w:hAnsi="Times New Roman" w:cs="Times New Roman"/>
          <w:sz w:val="24"/>
          <w:szCs w:val="24"/>
          <w:lang w:val="sr-Cyrl-RS" w:eastAsia="zh-CN"/>
        </w:rPr>
        <w:t>у</w:t>
      </w:r>
      <w:r w:rsidRPr="0017652F">
        <w:rPr>
          <w:rFonts w:ascii="Times New Roman" w:eastAsia="SimSun" w:hAnsi="Times New Roman" w:cs="Times New Roman"/>
          <w:spacing w:val="57"/>
          <w:sz w:val="24"/>
          <w:szCs w:val="24"/>
          <w:lang w:val="sr-Cyrl-RS" w:eastAsia="zh-CN"/>
        </w:rPr>
        <w:t xml:space="preserve"> </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а</w:t>
      </w:r>
      <w:r w:rsidRPr="0017652F">
        <w:rPr>
          <w:rFonts w:ascii="Times New Roman" w:eastAsia="SimSun" w:hAnsi="Times New Roman" w:cs="Times New Roman"/>
          <w:spacing w:val="1"/>
          <w:sz w:val="24"/>
          <w:szCs w:val="24"/>
          <w:lang w:val="sr-Cyrl-RS" w:eastAsia="zh-CN"/>
        </w:rPr>
        <w:t xml:space="preserve"> </w:t>
      </w:r>
      <w:r w:rsidRPr="0017652F">
        <w:rPr>
          <w:rFonts w:ascii="Times New Roman" w:eastAsia="SimSun" w:hAnsi="Times New Roman" w:cs="Times New Roman"/>
          <w:sz w:val="24"/>
          <w:szCs w:val="24"/>
          <w:lang w:val="sr-Cyrl-RS" w:eastAsia="zh-CN"/>
        </w:rPr>
        <w:t>з</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pacing w:val="2"/>
          <w:sz w:val="24"/>
          <w:szCs w:val="24"/>
          <w:lang w:val="sr-Cyrl-RS" w:eastAsia="zh-CN"/>
        </w:rPr>
        <w:t>х</w:t>
      </w:r>
      <w:r w:rsidRPr="0017652F">
        <w:rPr>
          <w:rFonts w:ascii="Times New Roman" w:eastAsia="SimSun" w:hAnsi="Times New Roman" w:cs="Times New Roman"/>
          <w:sz w:val="24"/>
          <w:szCs w:val="24"/>
          <w:lang w:val="sr-Cyrl-RS" w:eastAsia="zh-CN"/>
        </w:rPr>
        <w:t>т</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вом Наручиоца</w:t>
      </w:r>
      <w:r w:rsidRPr="0017652F">
        <w:rPr>
          <w:rFonts w:ascii="Times New Roman" w:eastAsia="SimSun" w:hAnsi="Times New Roman" w:cs="Times New Roman"/>
          <w:spacing w:val="1"/>
          <w:sz w:val="24"/>
          <w:szCs w:val="24"/>
          <w:lang w:val="sr-Cyrl-RS" w:eastAsia="zh-CN"/>
        </w:rPr>
        <w:t xml:space="preserve"> </w:t>
      </w:r>
      <w:r w:rsidRPr="0017652F">
        <w:rPr>
          <w:rFonts w:ascii="Times New Roman" w:eastAsia="SimSun" w:hAnsi="Times New Roman" w:cs="Times New Roman"/>
          <w:sz w:val="24"/>
          <w:szCs w:val="24"/>
          <w:lang w:val="sr-Cyrl-RS" w:eastAsia="zh-CN"/>
        </w:rPr>
        <w:t>н</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ће</w:t>
      </w:r>
      <w:r w:rsidRPr="0017652F">
        <w:rPr>
          <w:rFonts w:ascii="Times New Roman" w:eastAsia="SimSun" w:hAnsi="Times New Roman" w:cs="Times New Roman"/>
          <w:spacing w:val="1"/>
          <w:sz w:val="24"/>
          <w:szCs w:val="24"/>
          <w:lang w:val="sr-Cyrl-RS" w:eastAsia="zh-CN"/>
        </w:rPr>
        <w:t xml:space="preserve"> </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е при</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pacing w:val="2"/>
          <w:sz w:val="24"/>
          <w:szCs w:val="24"/>
          <w:lang w:val="sr-Cyrl-RS" w:eastAsia="zh-CN"/>
        </w:rPr>
        <w:t>т</w:t>
      </w:r>
      <w:r w:rsidRPr="0017652F">
        <w:rPr>
          <w:rFonts w:ascii="Times New Roman" w:eastAsia="SimSun" w:hAnsi="Times New Roman" w:cs="Times New Roman"/>
          <w:spacing w:val="-8"/>
          <w:sz w:val="24"/>
          <w:szCs w:val="24"/>
          <w:lang w:val="sr-Cyrl-RS" w:eastAsia="zh-CN"/>
        </w:rPr>
        <w:t>у</w:t>
      </w:r>
      <w:r w:rsidRPr="0017652F">
        <w:rPr>
          <w:rFonts w:ascii="Times New Roman" w:eastAsia="SimSun" w:hAnsi="Times New Roman" w:cs="Times New Roman"/>
          <w:sz w:val="24"/>
          <w:szCs w:val="24"/>
          <w:lang w:val="sr-Cyrl-RS" w:eastAsia="zh-CN"/>
        </w:rPr>
        <w:t>пити по</w:t>
      </w:r>
      <w:r w:rsidRPr="0017652F">
        <w:rPr>
          <w:rFonts w:ascii="Times New Roman" w:eastAsia="SimSun" w:hAnsi="Times New Roman" w:cs="Times New Roman"/>
          <w:spacing w:val="-2"/>
          <w:sz w:val="24"/>
          <w:szCs w:val="24"/>
          <w:lang w:val="sr-Cyrl-RS" w:eastAsia="zh-CN"/>
        </w:rPr>
        <w:t>т</w:t>
      </w:r>
      <w:r w:rsidRPr="0017652F">
        <w:rPr>
          <w:rFonts w:ascii="Times New Roman" w:eastAsia="SimSun" w:hAnsi="Times New Roman" w:cs="Times New Roman"/>
          <w:sz w:val="24"/>
          <w:szCs w:val="24"/>
          <w:lang w:val="sr-Cyrl-RS" w:eastAsia="zh-CN"/>
        </w:rPr>
        <w:t>пи</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ив</w:t>
      </w:r>
      <w:r w:rsidRPr="0017652F">
        <w:rPr>
          <w:rFonts w:ascii="Times New Roman" w:eastAsia="SimSun" w:hAnsi="Times New Roman" w:cs="Times New Roman"/>
          <w:spacing w:val="-4"/>
          <w:sz w:val="24"/>
          <w:szCs w:val="24"/>
          <w:lang w:val="sr-Cyrl-RS" w:eastAsia="zh-CN"/>
        </w:rPr>
        <w:t>а</w:t>
      </w:r>
      <w:r w:rsidRPr="0017652F">
        <w:rPr>
          <w:rFonts w:ascii="Times New Roman" w:eastAsia="SimSun" w:hAnsi="Times New Roman" w:cs="Times New Roman"/>
          <w:spacing w:val="1"/>
          <w:sz w:val="24"/>
          <w:szCs w:val="24"/>
          <w:lang w:val="sr-Cyrl-RS" w:eastAsia="zh-CN"/>
        </w:rPr>
        <w:t>њ</w:t>
      </w:r>
      <w:r w:rsidRPr="0017652F">
        <w:rPr>
          <w:rFonts w:ascii="Times New Roman" w:eastAsia="SimSun" w:hAnsi="Times New Roman" w:cs="Times New Roman"/>
          <w:sz w:val="24"/>
          <w:szCs w:val="24"/>
          <w:lang w:val="sr-Cyrl-RS" w:eastAsia="zh-CN"/>
        </w:rPr>
        <w:t>у</w:t>
      </w:r>
      <w:r w:rsidRPr="0017652F">
        <w:rPr>
          <w:rFonts w:ascii="Times New Roman" w:eastAsia="SimSun" w:hAnsi="Times New Roman" w:cs="Times New Roman"/>
          <w:spacing w:val="-1"/>
          <w:sz w:val="24"/>
          <w:szCs w:val="24"/>
          <w:lang w:val="sr-Cyrl-RS" w:eastAsia="zh-CN"/>
        </w:rPr>
        <w:t xml:space="preserve"> </w:t>
      </w:r>
      <w:r w:rsidRPr="0017652F">
        <w:rPr>
          <w:rFonts w:ascii="Times New Roman" w:eastAsia="SimSun" w:hAnsi="Times New Roman" w:cs="Times New Roman"/>
          <w:spacing w:val="-5"/>
          <w:sz w:val="24"/>
          <w:szCs w:val="24"/>
          <w:lang w:val="sr-Cyrl-RS" w:eastAsia="zh-CN"/>
        </w:rPr>
        <w:t>у</w:t>
      </w:r>
      <w:r w:rsidRPr="0017652F">
        <w:rPr>
          <w:rFonts w:ascii="Times New Roman" w:eastAsia="SimSun" w:hAnsi="Times New Roman" w:cs="Times New Roman"/>
          <w:sz w:val="24"/>
          <w:szCs w:val="24"/>
          <w:lang w:val="sr-Cyrl-RS" w:eastAsia="zh-CN"/>
        </w:rPr>
        <w:t>г</w:t>
      </w:r>
      <w:r w:rsidRPr="0017652F">
        <w:rPr>
          <w:rFonts w:ascii="Times New Roman" w:eastAsia="SimSun" w:hAnsi="Times New Roman" w:cs="Times New Roman"/>
          <w:spacing w:val="2"/>
          <w:sz w:val="24"/>
          <w:szCs w:val="24"/>
          <w:lang w:val="sr-Cyrl-RS" w:eastAsia="zh-CN"/>
        </w:rPr>
        <w:t>о</w:t>
      </w:r>
      <w:r w:rsidRPr="0017652F">
        <w:rPr>
          <w:rFonts w:ascii="Times New Roman" w:eastAsia="SimSun" w:hAnsi="Times New Roman" w:cs="Times New Roman"/>
          <w:sz w:val="24"/>
          <w:szCs w:val="24"/>
          <w:lang w:val="sr-Cyrl-RS" w:eastAsia="zh-CN"/>
        </w:rPr>
        <w:t>вора</w:t>
      </w:r>
      <w:r w:rsidRPr="0017652F">
        <w:rPr>
          <w:rFonts w:ascii="Times New Roman" w:eastAsia="SimSun" w:hAnsi="Times New Roman" w:cs="Times New Roman"/>
          <w:spacing w:val="-2"/>
          <w:sz w:val="24"/>
          <w:szCs w:val="24"/>
          <w:lang w:val="sr-Cyrl-RS" w:eastAsia="zh-CN"/>
        </w:rPr>
        <w:t xml:space="preserve"> </w:t>
      </w:r>
      <w:r w:rsidRPr="0017652F">
        <w:rPr>
          <w:rFonts w:ascii="Times New Roman" w:eastAsia="SimSun" w:hAnsi="Times New Roman" w:cs="Times New Roman"/>
          <w:sz w:val="24"/>
          <w:szCs w:val="24"/>
          <w:lang w:val="sr-Cyrl-RS" w:eastAsia="zh-CN"/>
        </w:rPr>
        <w:t>због б</w:t>
      </w:r>
      <w:r w:rsidRPr="0017652F">
        <w:rPr>
          <w:rFonts w:ascii="Times New Roman" w:eastAsia="SimSun" w:hAnsi="Times New Roman" w:cs="Times New Roman"/>
          <w:spacing w:val="1"/>
          <w:sz w:val="24"/>
          <w:szCs w:val="24"/>
          <w:lang w:val="sr-Cyrl-RS" w:eastAsia="zh-CN"/>
        </w:rPr>
        <w:t>и</w:t>
      </w:r>
      <w:r w:rsidRPr="0017652F">
        <w:rPr>
          <w:rFonts w:ascii="Times New Roman" w:eastAsia="SimSun" w:hAnsi="Times New Roman" w:cs="Times New Roman"/>
          <w:sz w:val="24"/>
          <w:szCs w:val="24"/>
          <w:lang w:val="sr-Cyrl-RS" w:eastAsia="zh-CN"/>
        </w:rPr>
        <w:t>тн</w:t>
      </w:r>
      <w:r w:rsidRPr="0017652F">
        <w:rPr>
          <w:rFonts w:ascii="Times New Roman" w:eastAsia="SimSun" w:hAnsi="Times New Roman" w:cs="Times New Roman"/>
          <w:spacing w:val="-2"/>
          <w:sz w:val="24"/>
          <w:szCs w:val="24"/>
          <w:lang w:val="sr-Cyrl-RS" w:eastAsia="zh-CN"/>
        </w:rPr>
        <w:t>и</w:t>
      </w:r>
      <w:r w:rsidRPr="0017652F">
        <w:rPr>
          <w:rFonts w:ascii="Times New Roman" w:eastAsia="SimSun" w:hAnsi="Times New Roman" w:cs="Times New Roman"/>
          <w:sz w:val="24"/>
          <w:szCs w:val="24"/>
          <w:lang w:val="sr-Cyrl-RS" w:eastAsia="zh-CN"/>
        </w:rPr>
        <w:t>х н</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до</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т</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т</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к</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w:t>
      </w:r>
    </w:p>
    <w:p w:rsidR="00B71A56" w:rsidRDefault="00B71A56" w:rsidP="00B71A56">
      <w:pPr>
        <w:widowControl w:val="0"/>
        <w:kinsoku w:val="0"/>
        <w:overflowPunct w:val="0"/>
        <w:autoSpaceDE w:val="0"/>
        <w:autoSpaceDN w:val="0"/>
        <w:adjustRightInd w:val="0"/>
        <w:spacing w:before="1" w:after="0" w:line="280" w:lineRule="exact"/>
        <w:rPr>
          <w:rFonts w:ascii="Times New Roman" w:eastAsia="SimSun" w:hAnsi="Times New Roman" w:cs="Times New Roman"/>
          <w:sz w:val="28"/>
          <w:szCs w:val="28"/>
          <w:lang w:val="sr-Cyrl-RS" w:eastAsia="zh-CN"/>
        </w:rPr>
      </w:pPr>
    </w:p>
    <w:p w:rsidR="00B71A56" w:rsidRDefault="00B71A56" w:rsidP="00B71A56">
      <w:pPr>
        <w:widowControl w:val="0"/>
        <w:tabs>
          <w:tab w:val="left" w:pos="1440"/>
        </w:tabs>
        <w:spacing w:after="0" w:line="240" w:lineRule="auto"/>
        <w:jc w:val="center"/>
        <w:rPr>
          <w:rFonts w:ascii="Times New Roman" w:eastAsia="Calibri" w:hAnsi="Times New Roman" w:cs="Times New Roman"/>
          <w:b/>
          <w:bCs/>
          <w:lang w:val="sr-Cyrl-CS"/>
        </w:rPr>
      </w:pPr>
      <w:r w:rsidRPr="00FE1F10">
        <w:rPr>
          <w:rFonts w:ascii="Times New Roman" w:eastAsia="Calibri" w:hAnsi="Times New Roman" w:cs="Times New Roman"/>
          <w:b/>
          <w:bCs/>
          <w:lang w:val="sr-Cyrl-CS"/>
        </w:rPr>
        <w:t>ДОДАТНО ОБЕЗБЕЂЕЊЕ ИСПУЊЕЊА УГОВОРНИХ ОБАВЕЗА ПОНУЂАЧА КОЈИ СЕ НАЛАЗЕ НА СПИСКУ НЕГАТИВНИХ РЕФЕРЕНЦИ</w:t>
      </w:r>
    </w:p>
    <w:p w:rsidR="00B71A56" w:rsidRPr="00FE1F10" w:rsidRDefault="00B71A56" w:rsidP="00B71A56">
      <w:pPr>
        <w:widowControl w:val="0"/>
        <w:tabs>
          <w:tab w:val="left" w:pos="1440"/>
        </w:tabs>
        <w:spacing w:after="0" w:line="240" w:lineRule="auto"/>
        <w:jc w:val="center"/>
        <w:rPr>
          <w:rFonts w:ascii="Times New Roman" w:eastAsia="Calibri" w:hAnsi="Times New Roman" w:cs="Times New Roman"/>
          <w:lang w:val="sr-Cyrl-CS"/>
        </w:rPr>
      </w:pPr>
    </w:p>
    <w:p w:rsidR="00B71A56" w:rsidRDefault="00B71A56" w:rsidP="00B71A56">
      <w:pPr>
        <w:tabs>
          <w:tab w:val="left" w:pos="1418"/>
        </w:tabs>
        <w:spacing w:after="0" w:line="240" w:lineRule="auto"/>
        <w:ind w:firstLine="1418"/>
        <w:jc w:val="both"/>
        <w:rPr>
          <w:rFonts w:ascii="Times New Roman" w:eastAsia="Malgun Gothic" w:hAnsi="Times New Roman" w:cs="Times New Roman"/>
          <w:color w:val="000000"/>
          <w:lang w:val="sr-Cyrl-CS"/>
        </w:rPr>
      </w:pPr>
      <w:r w:rsidRPr="00FE1F10">
        <w:rPr>
          <w:rFonts w:ascii="Times New Roman" w:eastAsia="Calibri" w:hAnsi="Times New Roman" w:cs="Times New Roman"/>
          <w:lang w:val="sr-Cyrl-CS"/>
        </w:rPr>
        <w:tab/>
        <w:t xml:space="preserve">Понуђач који се налази на списку негативних референци који води Управа за јавне набавке, у складу са чланом 83. Закона о јавним набавкама, ако има негативну референцу за предмет јавне набавке који није истоврсан предмету ове јавне набавке, а таквом понуђачу буде додељен уговор, дужан је да у тренутку закључења уговора преда Наручиоцу </w:t>
      </w:r>
      <w:r>
        <w:rPr>
          <w:rFonts w:ascii="Times New Roman" w:eastAsia="Calibri" w:hAnsi="Times New Roman" w:cs="Times New Roman"/>
          <w:lang w:val="sr-Cyrl-CS"/>
        </w:rPr>
        <w:t>прописано средство обезбеђења</w:t>
      </w:r>
      <w:r w:rsidRPr="00FE1F10">
        <w:rPr>
          <w:rFonts w:ascii="Times New Roman" w:eastAsia="Calibri" w:hAnsi="Times New Roman" w:cs="Times New Roman"/>
          <w:lang w:val="sr-Cyrl-CS"/>
        </w:rPr>
        <w:t xml:space="preserve"> у висини од 15%, од укупн</w:t>
      </w:r>
      <w:r>
        <w:rPr>
          <w:rFonts w:ascii="Times New Roman" w:eastAsia="Calibri" w:hAnsi="Times New Roman" w:cs="Times New Roman"/>
          <w:lang w:val="sr-Cyrl-CS"/>
        </w:rPr>
        <w:t>е</w:t>
      </w:r>
      <w:r w:rsidRPr="00FE1F10">
        <w:rPr>
          <w:rFonts w:ascii="Times New Roman" w:eastAsia="Calibri" w:hAnsi="Times New Roman" w:cs="Times New Roman"/>
          <w:lang w:val="sr-Cyrl-CS"/>
        </w:rPr>
        <w:t xml:space="preserve"> </w:t>
      </w:r>
      <w:r>
        <w:rPr>
          <w:rFonts w:ascii="Times New Roman" w:eastAsia="Calibri" w:hAnsi="Times New Roman" w:cs="Times New Roman"/>
          <w:lang w:val="sr-Cyrl-CS"/>
        </w:rPr>
        <w:t>вредности уговора</w:t>
      </w:r>
      <w:r w:rsidRPr="00FE1F10">
        <w:rPr>
          <w:rFonts w:ascii="Times New Roman" w:eastAsia="Calibri" w:hAnsi="Times New Roman" w:cs="Times New Roman"/>
          <w:lang w:val="sr-Cyrl-CS"/>
        </w:rPr>
        <w:t>, без ПДВ,</w:t>
      </w:r>
      <w:r>
        <w:rPr>
          <w:rFonts w:ascii="Times New Roman" w:eastAsia="Malgun Gothic" w:hAnsi="Times New Roman" w:cs="Times New Roman"/>
          <w:lang w:val="sr-Cyrl-CS"/>
        </w:rPr>
        <w:t xml:space="preserve"> која мора трајати најмање 5</w:t>
      </w:r>
      <w:r w:rsidRPr="00FE1F10">
        <w:rPr>
          <w:rFonts w:ascii="Times New Roman" w:eastAsia="Malgun Gothic" w:hAnsi="Times New Roman" w:cs="Times New Roman"/>
          <w:lang w:val="sr-Cyrl-CS"/>
        </w:rPr>
        <w:t xml:space="preserve"> дана дуже од истека рока </w:t>
      </w:r>
      <w:r>
        <w:rPr>
          <w:rFonts w:ascii="Times New Roman" w:eastAsia="Malgun Gothic" w:hAnsi="Times New Roman" w:cs="Times New Roman"/>
          <w:color w:val="000000"/>
          <w:lang w:val="sr-Cyrl-CS"/>
        </w:rPr>
        <w:t>важења уговора</w:t>
      </w:r>
      <w:r w:rsidRPr="00FE1F10">
        <w:rPr>
          <w:rFonts w:ascii="Times New Roman" w:eastAsia="Malgun Gothic" w:hAnsi="Times New Roman" w:cs="Times New Roman"/>
          <w:color w:val="000000"/>
          <w:lang w:val="sr-Cyrl-CS"/>
        </w:rPr>
        <w:t>.</w:t>
      </w:r>
    </w:p>
    <w:p w:rsidR="00B71A56" w:rsidRPr="00FE1F10" w:rsidRDefault="00B71A56" w:rsidP="00B71A56">
      <w:pPr>
        <w:tabs>
          <w:tab w:val="left" w:pos="1418"/>
        </w:tabs>
        <w:spacing w:after="0" w:line="240" w:lineRule="auto"/>
        <w:ind w:firstLine="1418"/>
        <w:jc w:val="both"/>
        <w:rPr>
          <w:rFonts w:ascii="Times New Roman" w:eastAsia="Malgun Gothic" w:hAnsi="Times New Roman" w:cs="Calibri"/>
          <w:lang w:val="sr-Cyrl-CS"/>
        </w:rPr>
      </w:pPr>
    </w:p>
    <w:p w:rsidR="00B71A56" w:rsidRPr="0017652F" w:rsidRDefault="00B71A56" w:rsidP="00B71A56">
      <w:pPr>
        <w:widowControl w:val="0"/>
        <w:tabs>
          <w:tab w:val="left" w:pos="1440"/>
        </w:tabs>
        <w:spacing w:after="0" w:line="240" w:lineRule="auto"/>
        <w:jc w:val="center"/>
        <w:rPr>
          <w:rFonts w:ascii="Times New Roman" w:eastAsia="SimSun" w:hAnsi="Times New Roman" w:cs="Times New Roman"/>
          <w:sz w:val="24"/>
          <w:szCs w:val="24"/>
          <w:lang w:val="sr-Cyrl-RS" w:eastAsia="zh-CN"/>
        </w:rPr>
      </w:pPr>
      <w:r w:rsidRPr="0017652F">
        <w:rPr>
          <w:rFonts w:ascii="Times New Roman" w:eastAsia="SimSun" w:hAnsi="Times New Roman" w:cs="Times New Roman"/>
          <w:b/>
          <w:bCs/>
          <w:spacing w:val="1"/>
          <w:sz w:val="24"/>
          <w:szCs w:val="24"/>
          <w:lang w:val="sr-Cyrl-RS" w:eastAsia="zh-CN"/>
        </w:rPr>
        <w:t>ЗАШТ</w:t>
      </w:r>
      <w:r w:rsidRPr="0017652F">
        <w:rPr>
          <w:rFonts w:ascii="Times New Roman" w:eastAsia="SimSun" w:hAnsi="Times New Roman" w:cs="Times New Roman"/>
          <w:b/>
          <w:bCs/>
          <w:sz w:val="24"/>
          <w:szCs w:val="24"/>
          <w:lang w:val="sr-Cyrl-RS" w:eastAsia="zh-CN"/>
        </w:rPr>
        <w:t>ИТА ПО</w:t>
      </w:r>
      <w:r w:rsidRPr="0017652F">
        <w:rPr>
          <w:rFonts w:ascii="Times New Roman" w:eastAsia="SimSun" w:hAnsi="Times New Roman" w:cs="Times New Roman"/>
          <w:b/>
          <w:bCs/>
          <w:spacing w:val="-2"/>
          <w:sz w:val="24"/>
          <w:szCs w:val="24"/>
          <w:lang w:val="sr-Cyrl-RS" w:eastAsia="zh-CN"/>
        </w:rPr>
        <w:t>Д</w:t>
      </w:r>
      <w:r w:rsidRPr="0017652F">
        <w:rPr>
          <w:rFonts w:ascii="Times New Roman" w:eastAsia="SimSun" w:hAnsi="Times New Roman" w:cs="Times New Roman"/>
          <w:b/>
          <w:bCs/>
          <w:sz w:val="24"/>
          <w:szCs w:val="24"/>
          <w:lang w:val="sr-Cyrl-RS" w:eastAsia="zh-CN"/>
        </w:rPr>
        <w:t>АТАКА</w:t>
      </w:r>
    </w:p>
    <w:p w:rsidR="00B71A56" w:rsidRPr="0017652F" w:rsidRDefault="00B71A56" w:rsidP="00B71A56">
      <w:pPr>
        <w:widowControl w:val="0"/>
        <w:kinsoku w:val="0"/>
        <w:overflowPunct w:val="0"/>
        <w:autoSpaceDE w:val="0"/>
        <w:autoSpaceDN w:val="0"/>
        <w:adjustRightInd w:val="0"/>
        <w:spacing w:before="12" w:after="0" w:line="260" w:lineRule="exact"/>
        <w:rPr>
          <w:rFonts w:ascii="Times New Roman" w:eastAsia="SimSun" w:hAnsi="Times New Roman" w:cs="Times New Roman"/>
          <w:sz w:val="26"/>
          <w:szCs w:val="26"/>
          <w:lang w:val="sr-Cyrl-RS" w:eastAsia="zh-CN"/>
        </w:rPr>
      </w:pPr>
    </w:p>
    <w:p w:rsidR="00B71A56" w:rsidRPr="0017652F" w:rsidRDefault="00B71A56" w:rsidP="00B71A56">
      <w:pPr>
        <w:widowControl w:val="0"/>
        <w:kinsoku w:val="0"/>
        <w:overflowPunct w:val="0"/>
        <w:autoSpaceDE w:val="0"/>
        <w:autoSpaceDN w:val="0"/>
        <w:adjustRightInd w:val="0"/>
        <w:spacing w:after="0" w:line="240" w:lineRule="auto"/>
        <w:rPr>
          <w:rFonts w:ascii="Times New Roman" w:eastAsia="SimSun" w:hAnsi="Times New Roman" w:cs="Times New Roman"/>
          <w:sz w:val="24"/>
          <w:szCs w:val="24"/>
          <w:lang w:val="sr-Cyrl-RS" w:eastAsia="zh-CN"/>
        </w:rPr>
      </w:pPr>
      <w:r>
        <w:rPr>
          <w:rFonts w:ascii="Times New Roman" w:eastAsia="SimSun" w:hAnsi="Times New Roman" w:cs="Times New Roman"/>
          <w:sz w:val="24"/>
          <w:szCs w:val="24"/>
          <w:lang w:val="sr-Cyrl-RS" w:eastAsia="zh-CN"/>
        </w:rPr>
        <w:tab/>
      </w:r>
      <w:r>
        <w:rPr>
          <w:rFonts w:ascii="Times New Roman" w:eastAsia="SimSun" w:hAnsi="Times New Roman" w:cs="Times New Roman"/>
          <w:sz w:val="24"/>
          <w:szCs w:val="24"/>
          <w:lang w:val="sr-Cyrl-RS" w:eastAsia="zh-CN"/>
        </w:rPr>
        <w:tab/>
      </w:r>
      <w:r w:rsidRPr="0017652F">
        <w:rPr>
          <w:rFonts w:ascii="Times New Roman" w:eastAsia="SimSun" w:hAnsi="Times New Roman" w:cs="Times New Roman"/>
          <w:sz w:val="24"/>
          <w:szCs w:val="24"/>
          <w:lang w:val="sr-Cyrl-RS" w:eastAsia="zh-CN"/>
        </w:rPr>
        <w:t>Наручил</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 xml:space="preserve">ц је </w:t>
      </w:r>
      <w:r w:rsidRPr="0017652F">
        <w:rPr>
          <w:rFonts w:ascii="Times New Roman" w:eastAsia="SimSun" w:hAnsi="Times New Roman" w:cs="Times New Roman"/>
          <w:spacing w:val="1"/>
          <w:sz w:val="24"/>
          <w:szCs w:val="24"/>
          <w:lang w:val="sr-Cyrl-RS" w:eastAsia="zh-CN"/>
        </w:rPr>
        <w:t>д</w:t>
      </w:r>
      <w:r w:rsidRPr="0017652F">
        <w:rPr>
          <w:rFonts w:ascii="Times New Roman" w:eastAsia="SimSun" w:hAnsi="Times New Roman" w:cs="Times New Roman"/>
          <w:spacing w:val="-5"/>
          <w:sz w:val="24"/>
          <w:szCs w:val="24"/>
          <w:lang w:val="sr-Cyrl-RS" w:eastAsia="zh-CN"/>
        </w:rPr>
        <w:t>у</w:t>
      </w:r>
      <w:r w:rsidRPr="0017652F">
        <w:rPr>
          <w:rFonts w:ascii="Times New Roman" w:eastAsia="SimSun" w:hAnsi="Times New Roman" w:cs="Times New Roman"/>
          <w:spacing w:val="1"/>
          <w:sz w:val="24"/>
          <w:szCs w:val="24"/>
          <w:lang w:val="sr-Cyrl-RS" w:eastAsia="zh-CN"/>
        </w:rPr>
        <w:t>ж</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н д</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w:t>
      </w:r>
    </w:p>
    <w:p w:rsidR="00B71A56" w:rsidRPr="0017652F" w:rsidRDefault="00B71A56" w:rsidP="00B71A56">
      <w:pPr>
        <w:widowControl w:val="0"/>
        <w:numPr>
          <w:ilvl w:val="0"/>
          <w:numId w:val="15"/>
        </w:numPr>
        <w:tabs>
          <w:tab w:val="left" w:pos="1080"/>
        </w:tabs>
        <w:kinsoku w:val="0"/>
        <w:overflowPunct w:val="0"/>
        <w:autoSpaceDE w:val="0"/>
        <w:autoSpaceDN w:val="0"/>
        <w:adjustRightInd w:val="0"/>
        <w:spacing w:after="0" w:line="240" w:lineRule="auto"/>
        <w:ind w:right="249" w:firstLine="820"/>
        <w:rPr>
          <w:rFonts w:ascii="Times New Roman" w:eastAsia="SimSun" w:hAnsi="Times New Roman" w:cs="Times New Roman"/>
          <w:sz w:val="24"/>
          <w:szCs w:val="24"/>
          <w:lang w:val="sr-Cyrl-RS" w:eastAsia="zh-CN"/>
        </w:rPr>
      </w:pPr>
      <w:r w:rsidRPr="0017652F">
        <w:rPr>
          <w:rFonts w:ascii="Times New Roman" w:eastAsia="SimSun" w:hAnsi="Times New Roman" w:cs="Times New Roman"/>
          <w:spacing w:val="3"/>
          <w:sz w:val="24"/>
          <w:szCs w:val="24"/>
          <w:lang w:val="sr-Cyrl-RS" w:eastAsia="zh-CN"/>
        </w:rPr>
        <w:t>ч</w:t>
      </w:r>
      <w:r w:rsidRPr="0017652F">
        <w:rPr>
          <w:rFonts w:ascii="Times New Roman" w:eastAsia="SimSun" w:hAnsi="Times New Roman" w:cs="Times New Roman"/>
          <w:spacing w:val="-5"/>
          <w:sz w:val="24"/>
          <w:szCs w:val="24"/>
          <w:lang w:val="sr-Cyrl-RS" w:eastAsia="zh-CN"/>
        </w:rPr>
        <w:t>у</w:t>
      </w:r>
      <w:r w:rsidRPr="0017652F">
        <w:rPr>
          <w:rFonts w:ascii="Times New Roman" w:eastAsia="SimSun" w:hAnsi="Times New Roman" w:cs="Times New Roman"/>
          <w:sz w:val="24"/>
          <w:szCs w:val="24"/>
          <w:lang w:val="sr-Cyrl-RS" w:eastAsia="zh-CN"/>
        </w:rPr>
        <w:t>ва</w:t>
      </w:r>
      <w:r w:rsidRPr="0017652F">
        <w:rPr>
          <w:rFonts w:ascii="Times New Roman" w:eastAsia="SimSun" w:hAnsi="Times New Roman" w:cs="Times New Roman"/>
          <w:spacing w:val="-2"/>
          <w:sz w:val="24"/>
          <w:szCs w:val="24"/>
          <w:lang w:val="sr-Cyrl-RS" w:eastAsia="zh-CN"/>
        </w:rPr>
        <w:t xml:space="preserve"> </w:t>
      </w:r>
      <w:r w:rsidRPr="0017652F">
        <w:rPr>
          <w:rFonts w:ascii="Times New Roman" w:eastAsia="SimSun" w:hAnsi="Times New Roman" w:cs="Times New Roman"/>
          <w:sz w:val="24"/>
          <w:szCs w:val="24"/>
          <w:lang w:val="sr-Cyrl-RS" w:eastAsia="zh-CN"/>
        </w:rPr>
        <w:t>к</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о пов</w:t>
      </w:r>
      <w:r w:rsidRPr="0017652F">
        <w:rPr>
          <w:rFonts w:ascii="Times New Roman" w:eastAsia="SimSun" w:hAnsi="Times New Roman" w:cs="Times New Roman"/>
          <w:spacing w:val="-2"/>
          <w:sz w:val="24"/>
          <w:szCs w:val="24"/>
          <w:lang w:val="sr-Cyrl-RS" w:eastAsia="zh-CN"/>
        </w:rPr>
        <w:t>е</w:t>
      </w:r>
      <w:r w:rsidRPr="0017652F">
        <w:rPr>
          <w:rFonts w:ascii="Times New Roman" w:eastAsia="SimSun" w:hAnsi="Times New Roman" w:cs="Times New Roman"/>
          <w:sz w:val="24"/>
          <w:szCs w:val="24"/>
          <w:lang w:val="sr-Cyrl-RS" w:eastAsia="zh-CN"/>
        </w:rPr>
        <w:t xml:space="preserve">рљиве </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ве</w:t>
      </w:r>
      <w:r w:rsidRPr="0017652F">
        <w:rPr>
          <w:rFonts w:ascii="Times New Roman" w:eastAsia="SimSun" w:hAnsi="Times New Roman" w:cs="Times New Roman"/>
          <w:spacing w:val="-2"/>
          <w:sz w:val="24"/>
          <w:szCs w:val="24"/>
          <w:lang w:val="sr-Cyrl-RS" w:eastAsia="zh-CN"/>
        </w:rPr>
        <w:t xml:space="preserve"> </w:t>
      </w:r>
      <w:r w:rsidRPr="0017652F">
        <w:rPr>
          <w:rFonts w:ascii="Times New Roman" w:eastAsia="SimSun" w:hAnsi="Times New Roman" w:cs="Times New Roman"/>
          <w:sz w:val="24"/>
          <w:szCs w:val="24"/>
          <w:lang w:val="sr-Cyrl-RS" w:eastAsia="zh-CN"/>
        </w:rPr>
        <w:t>под</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тке</w:t>
      </w:r>
      <w:r w:rsidRPr="0017652F">
        <w:rPr>
          <w:rFonts w:ascii="Times New Roman" w:eastAsia="SimSun" w:hAnsi="Times New Roman" w:cs="Times New Roman"/>
          <w:spacing w:val="-1"/>
          <w:sz w:val="24"/>
          <w:szCs w:val="24"/>
          <w:lang w:val="sr-Cyrl-RS" w:eastAsia="zh-CN"/>
        </w:rPr>
        <w:t xml:space="preserve"> </w:t>
      </w:r>
      <w:r w:rsidRPr="0017652F">
        <w:rPr>
          <w:rFonts w:ascii="Times New Roman" w:eastAsia="SimSun" w:hAnsi="Times New Roman" w:cs="Times New Roman"/>
          <w:sz w:val="24"/>
          <w:szCs w:val="24"/>
          <w:lang w:val="sr-Cyrl-RS" w:eastAsia="zh-CN"/>
        </w:rPr>
        <w:t>о Понуђачи</w:t>
      </w:r>
      <w:r w:rsidRPr="0017652F">
        <w:rPr>
          <w:rFonts w:ascii="Times New Roman" w:eastAsia="SimSun" w:hAnsi="Times New Roman" w:cs="Times New Roman"/>
          <w:spacing w:val="-1"/>
          <w:sz w:val="24"/>
          <w:szCs w:val="24"/>
          <w:lang w:val="sr-Cyrl-RS" w:eastAsia="zh-CN"/>
        </w:rPr>
        <w:t>м</w:t>
      </w:r>
      <w:r w:rsidRPr="0017652F">
        <w:rPr>
          <w:rFonts w:ascii="Times New Roman" w:eastAsia="SimSun" w:hAnsi="Times New Roman" w:cs="Times New Roman"/>
          <w:sz w:val="24"/>
          <w:szCs w:val="24"/>
          <w:lang w:val="sr-Cyrl-RS" w:eastAsia="zh-CN"/>
        </w:rPr>
        <w:t>а</w:t>
      </w:r>
      <w:r w:rsidRPr="0017652F">
        <w:rPr>
          <w:rFonts w:ascii="Times New Roman" w:eastAsia="SimSun" w:hAnsi="Times New Roman" w:cs="Times New Roman"/>
          <w:spacing w:val="-1"/>
          <w:sz w:val="24"/>
          <w:szCs w:val="24"/>
          <w:lang w:val="sr-Cyrl-RS" w:eastAsia="zh-CN"/>
        </w:rPr>
        <w:t xml:space="preserve"> са</w:t>
      </w:r>
      <w:r w:rsidRPr="0017652F">
        <w:rPr>
          <w:rFonts w:ascii="Times New Roman" w:eastAsia="SimSun" w:hAnsi="Times New Roman" w:cs="Times New Roman"/>
          <w:sz w:val="24"/>
          <w:szCs w:val="24"/>
          <w:lang w:val="sr-Cyrl-RS" w:eastAsia="zh-CN"/>
        </w:rPr>
        <w:t>др</w:t>
      </w:r>
      <w:r w:rsidRPr="0017652F">
        <w:rPr>
          <w:rFonts w:ascii="Times New Roman" w:eastAsia="SimSun" w:hAnsi="Times New Roman" w:cs="Times New Roman"/>
          <w:spacing w:val="2"/>
          <w:sz w:val="24"/>
          <w:szCs w:val="24"/>
          <w:lang w:val="sr-Cyrl-RS" w:eastAsia="zh-CN"/>
        </w:rPr>
        <w:t>ж</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не</w:t>
      </w:r>
      <w:r w:rsidRPr="0017652F">
        <w:rPr>
          <w:rFonts w:ascii="Times New Roman" w:eastAsia="SimSun" w:hAnsi="Times New Roman" w:cs="Times New Roman"/>
          <w:spacing w:val="3"/>
          <w:sz w:val="24"/>
          <w:szCs w:val="24"/>
          <w:lang w:val="sr-Cyrl-RS" w:eastAsia="zh-CN"/>
        </w:rPr>
        <w:t xml:space="preserve"> </w:t>
      </w:r>
      <w:r w:rsidRPr="0017652F">
        <w:rPr>
          <w:rFonts w:ascii="Times New Roman" w:eastAsia="SimSun" w:hAnsi="Times New Roman" w:cs="Times New Roman"/>
          <w:sz w:val="24"/>
          <w:szCs w:val="24"/>
          <w:lang w:val="sr-Cyrl-RS" w:eastAsia="zh-CN"/>
        </w:rPr>
        <w:t>у</w:t>
      </w:r>
      <w:r w:rsidRPr="0017652F">
        <w:rPr>
          <w:rFonts w:ascii="Times New Roman" w:eastAsia="SimSun" w:hAnsi="Times New Roman" w:cs="Times New Roman"/>
          <w:spacing w:val="-5"/>
          <w:sz w:val="24"/>
          <w:szCs w:val="24"/>
          <w:lang w:val="sr-Cyrl-RS" w:eastAsia="zh-CN"/>
        </w:rPr>
        <w:t xml:space="preserve"> </w:t>
      </w:r>
      <w:r w:rsidRPr="0017652F">
        <w:rPr>
          <w:rFonts w:ascii="Times New Roman" w:eastAsia="SimSun" w:hAnsi="Times New Roman" w:cs="Times New Roman"/>
          <w:sz w:val="24"/>
          <w:szCs w:val="24"/>
          <w:lang w:val="sr-Cyrl-RS" w:eastAsia="zh-CN"/>
        </w:rPr>
        <w:t>по</w:t>
      </w:r>
      <w:r w:rsidRPr="0017652F">
        <w:rPr>
          <w:rFonts w:ascii="Times New Roman" w:eastAsia="SimSun" w:hAnsi="Times New Roman" w:cs="Times New Roman"/>
          <w:spacing w:val="3"/>
          <w:sz w:val="24"/>
          <w:szCs w:val="24"/>
          <w:lang w:val="sr-Cyrl-RS" w:eastAsia="zh-CN"/>
        </w:rPr>
        <w:t>н</w:t>
      </w:r>
      <w:r w:rsidRPr="0017652F">
        <w:rPr>
          <w:rFonts w:ascii="Times New Roman" w:eastAsia="SimSun" w:hAnsi="Times New Roman" w:cs="Times New Roman"/>
          <w:spacing w:val="-5"/>
          <w:sz w:val="24"/>
          <w:szCs w:val="24"/>
          <w:lang w:val="sr-Cyrl-RS" w:eastAsia="zh-CN"/>
        </w:rPr>
        <w:t>у</w:t>
      </w:r>
      <w:r w:rsidRPr="0017652F">
        <w:rPr>
          <w:rFonts w:ascii="Times New Roman" w:eastAsia="SimSun" w:hAnsi="Times New Roman" w:cs="Times New Roman"/>
          <w:sz w:val="24"/>
          <w:szCs w:val="24"/>
          <w:lang w:val="sr-Cyrl-RS" w:eastAsia="zh-CN"/>
        </w:rPr>
        <w:t>ди</w:t>
      </w:r>
      <w:r w:rsidRPr="0017652F">
        <w:rPr>
          <w:rFonts w:ascii="Times New Roman" w:eastAsia="SimSun" w:hAnsi="Times New Roman" w:cs="Times New Roman"/>
          <w:spacing w:val="6"/>
          <w:sz w:val="24"/>
          <w:szCs w:val="24"/>
          <w:lang w:val="sr-Cyrl-RS" w:eastAsia="zh-CN"/>
        </w:rPr>
        <w:t xml:space="preserve"> </w:t>
      </w:r>
      <w:r w:rsidRPr="0017652F">
        <w:rPr>
          <w:rFonts w:ascii="Times New Roman" w:eastAsia="SimSun" w:hAnsi="Times New Roman" w:cs="Times New Roman"/>
          <w:sz w:val="24"/>
          <w:szCs w:val="24"/>
          <w:lang w:val="sr-Cyrl-RS" w:eastAsia="zh-CN"/>
        </w:rPr>
        <w:t>које је</w:t>
      </w:r>
      <w:r w:rsidRPr="0017652F">
        <w:rPr>
          <w:rFonts w:ascii="Times New Roman" w:eastAsia="SimSun" w:hAnsi="Times New Roman" w:cs="Times New Roman"/>
          <w:spacing w:val="-1"/>
          <w:sz w:val="24"/>
          <w:szCs w:val="24"/>
          <w:lang w:val="sr-Cyrl-RS" w:eastAsia="zh-CN"/>
        </w:rPr>
        <w:t xml:space="preserve"> </w:t>
      </w:r>
      <w:r w:rsidRPr="0017652F">
        <w:rPr>
          <w:rFonts w:ascii="Times New Roman" w:eastAsia="SimSun" w:hAnsi="Times New Roman" w:cs="Times New Roman"/>
          <w:sz w:val="24"/>
          <w:szCs w:val="24"/>
          <w:lang w:val="sr-Cyrl-RS" w:eastAsia="zh-CN"/>
        </w:rPr>
        <w:t>к</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о т</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кв</w:t>
      </w:r>
      <w:r w:rsidRPr="0017652F">
        <w:rPr>
          <w:rFonts w:ascii="Times New Roman" w:eastAsia="SimSun" w:hAnsi="Times New Roman" w:cs="Times New Roman"/>
          <w:spacing w:val="-2"/>
          <w:sz w:val="24"/>
          <w:szCs w:val="24"/>
          <w:lang w:val="sr-Cyrl-RS" w:eastAsia="zh-CN"/>
        </w:rPr>
        <w:t>е</w:t>
      </w:r>
      <w:r w:rsidRPr="0017652F">
        <w:rPr>
          <w:rFonts w:ascii="Times New Roman" w:eastAsia="SimSun" w:hAnsi="Times New Roman" w:cs="Times New Roman"/>
          <w:sz w:val="24"/>
          <w:szCs w:val="24"/>
          <w:lang w:val="sr-Cyrl-RS" w:eastAsia="zh-CN"/>
        </w:rPr>
        <w:t>, у</w:t>
      </w:r>
      <w:r w:rsidRPr="0017652F">
        <w:rPr>
          <w:rFonts w:ascii="Times New Roman" w:eastAsia="SimSun" w:hAnsi="Times New Roman" w:cs="Times New Roman"/>
          <w:spacing w:val="-3"/>
          <w:sz w:val="24"/>
          <w:szCs w:val="24"/>
          <w:lang w:val="sr-Cyrl-RS" w:eastAsia="zh-CN"/>
        </w:rPr>
        <w:t xml:space="preserve"> </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кл</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pacing w:val="4"/>
          <w:sz w:val="24"/>
          <w:szCs w:val="24"/>
          <w:lang w:val="sr-Cyrl-RS" w:eastAsia="zh-CN"/>
        </w:rPr>
        <w:t>д</w:t>
      </w:r>
      <w:r w:rsidRPr="0017652F">
        <w:rPr>
          <w:rFonts w:ascii="Times New Roman" w:eastAsia="SimSun" w:hAnsi="Times New Roman" w:cs="Times New Roman"/>
          <w:sz w:val="24"/>
          <w:szCs w:val="24"/>
          <w:lang w:val="sr-Cyrl-RS" w:eastAsia="zh-CN"/>
        </w:rPr>
        <w:t>у</w:t>
      </w:r>
      <w:r w:rsidRPr="0017652F">
        <w:rPr>
          <w:rFonts w:ascii="Times New Roman" w:eastAsia="SimSun" w:hAnsi="Times New Roman" w:cs="Times New Roman"/>
          <w:spacing w:val="-3"/>
          <w:sz w:val="24"/>
          <w:szCs w:val="24"/>
          <w:lang w:val="sr-Cyrl-RS" w:eastAsia="zh-CN"/>
        </w:rPr>
        <w:t xml:space="preserve"> </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а</w:t>
      </w:r>
      <w:r w:rsidRPr="0017652F">
        <w:rPr>
          <w:rFonts w:ascii="Times New Roman" w:eastAsia="SimSun" w:hAnsi="Times New Roman" w:cs="Times New Roman"/>
          <w:spacing w:val="-1"/>
          <w:sz w:val="24"/>
          <w:szCs w:val="24"/>
          <w:lang w:val="sr-Cyrl-RS" w:eastAsia="zh-CN"/>
        </w:rPr>
        <w:t xml:space="preserve"> </w:t>
      </w:r>
      <w:r w:rsidRPr="0017652F">
        <w:rPr>
          <w:rFonts w:ascii="Times New Roman" w:eastAsia="SimSun" w:hAnsi="Times New Roman" w:cs="Times New Roman"/>
          <w:sz w:val="24"/>
          <w:szCs w:val="24"/>
          <w:lang w:val="sr-Cyrl-RS" w:eastAsia="zh-CN"/>
        </w:rPr>
        <w:t>з</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коно</w:t>
      </w:r>
      <w:r w:rsidRPr="0017652F">
        <w:rPr>
          <w:rFonts w:ascii="Times New Roman" w:eastAsia="SimSun" w:hAnsi="Times New Roman" w:cs="Times New Roman"/>
          <w:spacing w:val="-1"/>
          <w:sz w:val="24"/>
          <w:szCs w:val="24"/>
          <w:lang w:val="sr-Cyrl-RS" w:eastAsia="zh-CN"/>
        </w:rPr>
        <w:t>м</w:t>
      </w:r>
      <w:r w:rsidRPr="0017652F">
        <w:rPr>
          <w:rFonts w:ascii="Times New Roman" w:eastAsia="SimSun" w:hAnsi="Times New Roman" w:cs="Times New Roman"/>
          <w:sz w:val="24"/>
          <w:szCs w:val="24"/>
          <w:lang w:val="sr-Cyrl-RS" w:eastAsia="zh-CN"/>
        </w:rPr>
        <w:t>, Понуђач озн</w:t>
      </w:r>
      <w:r w:rsidRPr="0017652F">
        <w:rPr>
          <w:rFonts w:ascii="Times New Roman" w:eastAsia="SimSun" w:hAnsi="Times New Roman" w:cs="Times New Roman"/>
          <w:spacing w:val="-1"/>
          <w:sz w:val="24"/>
          <w:szCs w:val="24"/>
          <w:lang w:val="sr-Cyrl-RS" w:eastAsia="zh-CN"/>
        </w:rPr>
        <w:t>ач</w:t>
      </w:r>
      <w:r w:rsidRPr="0017652F">
        <w:rPr>
          <w:rFonts w:ascii="Times New Roman" w:eastAsia="SimSun" w:hAnsi="Times New Roman" w:cs="Times New Roman"/>
          <w:sz w:val="24"/>
          <w:szCs w:val="24"/>
          <w:lang w:val="sr-Cyrl-RS" w:eastAsia="zh-CN"/>
        </w:rPr>
        <w:t>ио</w:t>
      </w:r>
      <w:r w:rsidRPr="0017652F">
        <w:rPr>
          <w:rFonts w:ascii="Times New Roman" w:eastAsia="SimSun" w:hAnsi="Times New Roman" w:cs="Times New Roman"/>
          <w:spacing w:val="2"/>
          <w:sz w:val="24"/>
          <w:szCs w:val="24"/>
          <w:lang w:val="sr-Cyrl-RS" w:eastAsia="zh-CN"/>
        </w:rPr>
        <w:t xml:space="preserve"> </w:t>
      </w:r>
      <w:r w:rsidRPr="0017652F">
        <w:rPr>
          <w:rFonts w:ascii="Times New Roman" w:eastAsia="SimSun" w:hAnsi="Times New Roman" w:cs="Times New Roman"/>
          <w:sz w:val="24"/>
          <w:szCs w:val="24"/>
          <w:lang w:val="sr-Cyrl-RS" w:eastAsia="zh-CN"/>
        </w:rPr>
        <w:t>у</w:t>
      </w:r>
      <w:r w:rsidRPr="0017652F">
        <w:rPr>
          <w:rFonts w:ascii="Times New Roman" w:eastAsia="SimSun" w:hAnsi="Times New Roman" w:cs="Times New Roman"/>
          <w:spacing w:val="-5"/>
          <w:sz w:val="24"/>
          <w:szCs w:val="24"/>
          <w:lang w:val="sr-Cyrl-RS" w:eastAsia="zh-CN"/>
        </w:rPr>
        <w:t xml:space="preserve"> </w:t>
      </w:r>
      <w:r w:rsidRPr="0017652F">
        <w:rPr>
          <w:rFonts w:ascii="Times New Roman" w:eastAsia="SimSun" w:hAnsi="Times New Roman" w:cs="Times New Roman"/>
          <w:sz w:val="24"/>
          <w:szCs w:val="24"/>
          <w:lang w:val="sr-Cyrl-RS" w:eastAsia="zh-CN"/>
        </w:rPr>
        <w:t>по</w:t>
      </w:r>
      <w:r w:rsidRPr="0017652F">
        <w:rPr>
          <w:rFonts w:ascii="Times New Roman" w:eastAsia="SimSun" w:hAnsi="Times New Roman" w:cs="Times New Roman"/>
          <w:spacing w:val="3"/>
          <w:sz w:val="24"/>
          <w:szCs w:val="24"/>
          <w:lang w:val="sr-Cyrl-RS" w:eastAsia="zh-CN"/>
        </w:rPr>
        <w:t>н</w:t>
      </w:r>
      <w:r w:rsidRPr="0017652F">
        <w:rPr>
          <w:rFonts w:ascii="Times New Roman" w:eastAsia="SimSun" w:hAnsi="Times New Roman" w:cs="Times New Roman"/>
          <w:spacing w:val="-5"/>
          <w:sz w:val="24"/>
          <w:szCs w:val="24"/>
          <w:lang w:val="sr-Cyrl-RS" w:eastAsia="zh-CN"/>
        </w:rPr>
        <w:t>у</w:t>
      </w:r>
      <w:r w:rsidRPr="0017652F">
        <w:rPr>
          <w:rFonts w:ascii="Times New Roman" w:eastAsia="SimSun" w:hAnsi="Times New Roman" w:cs="Times New Roman"/>
          <w:spacing w:val="2"/>
          <w:sz w:val="24"/>
          <w:szCs w:val="24"/>
          <w:lang w:val="sr-Cyrl-RS" w:eastAsia="zh-CN"/>
        </w:rPr>
        <w:t>д</w:t>
      </w:r>
      <w:r w:rsidRPr="0017652F">
        <w:rPr>
          <w:rFonts w:ascii="Times New Roman" w:eastAsia="SimSun" w:hAnsi="Times New Roman" w:cs="Times New Roman"/>
          <w:sz w:val="24"/>
          <w:szCs w:val="24"/>
          <w:lang w:val="sr-Cyrl-RS" w:eastAsia="zh-CN"/>
        </w:rPr>
        <w:t>и;</w:t>
      </w:r>
    </w:p>
    <w:p w:rsidR="00B71A56" w:rsidRPr="0017652F" w:rsidRDefault="00B71A56" w:rsidP="00B71A56">
      <w:pPr>
        <w:widowControl w:val="0"/>
        <w:numPr>
          <w:ilvl w:val="0"/>
          <w:numId w:val="15"/>
        </w:numPr>
        <w:tabs>
          <w:tab w:val="left" w:pos="1166"/>
        </w:tabs>
        <w:kinsoku w:val="0"/>
        <w:overflowPunct w:val="0"/>
        <w:autoSpaceDE w:val="0"/>
        <w:autoSpaceDN w:val="0"/>
        <w:adjustRightInd w:val="0"/>
        <w:spacing w:after="0" w:line="240" w:lineRule="auto"/>
        <w:ind w:right="121" w:firstLine="820"/>
        <w:jc w:val="both"/>
        <w:rPr>
          <w:rFonts w:ascii="Times New Roman" w:eastAsia="SimSun" w:hAnsi="Times New Roman" w:cs="Times New Roman"/>
          <w:sz w:val="24"/>
          <w:szCs w:val="24"/>
          <w:lang w:val="sr-Cyrl-RS" w:eastAsia="zh-CN"/>
        </w:rPr>
      </w:pPr>
      <w:r w:rsidRPr="0017652F">
        <w:rPr>
          <w:rFonts w:ascii="Times New Roman" w:eastAsia="SimSun" w:hAnsi="Times New Roman" w:cs="Times New Roman"/>
          <w:sz w:val="24"/>
          <w:szCs w:val="24"/>
          <w:lang w:val="sr-Cyrl-RS" w:eastAsia="zh-CN"/>
        </w:rPr>
        <w:t>одб</w:t>
      </w:r>
      <w:r w:rsidRPr="0017652F">
        <w:rPr>
          <w:rFonts w:ascii="Times New Roman" w:eastAsia="SimSun" w:hAnsi="Times New Roman" w:cs="Times New Roman"/>
          <w:spacing w:val="1"/>
          <w:sz w:val="24"/>
          <w:szCs w:val="24"/>
          <w:lang w:val="sr-Cyrl-RS" w:eastAsia="zh-CN"/>
        </w:rPr>
        <w:t>и</w:t>
      </w:r>
      <w:r w:rsidRPr="0017652F">
        <w:rPr>
          <w:rFonts w:ascii="Times New Roman" w:eastAsia="SimSun" w:hAnsi="Times New Roman" w:cs="Times New Roman"/>
          <w:sz w:val="24"/>
          <w:szCs w:val="24"/>
          <w:lang w:val="sr-Cyrl-RS" w:eastAsia="zh-CN"/>
        </w:rPr>
        <w:t>је</w:t>
      </w:r>
      <w:r w:rsidRPr="0017652F">
        <w:rPr>
          <w:rFonts w:ascii="Times New Roman" w:eastAsia="SimSun" w:hAnsi="Times New Roman" w:cs="Times New Roman"/>
          <w:spacing w:val="25"/>
          <w:sz w:val="24"/>
          <w:szCs w:val="24"/>
          <w:lang w:val="sr-Cyrl-RS" w:eastAsia="zh-CN"/>
        </w:rPr>
        <w:t xml:space="preserve"> </w:t>
      </w:r>
      <w:r w:rsidRPr="0017652F">
        <w:rPr>
          <w:rFonts w:ascii="Times New Roman" w:eastAsia="SimSun" w:hAnsi="Times New Roman" w:cs="Times New Roman"/>
          <w:sz w:val="24"/>
          <w:szCs w:val="24"/>
          <w:lang w:val="sr-Cyrl-RS" w:eastAsia="zh-CN"/>
        </w:rPr>
        <w:t>д</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в</w:t>
      </w:r>
      <w:r w:rsidRPr="0017652F">
        <w:rPr>
          <w:rFonts w:ascii="Times New Roman" w:eastAsia="SimSun" w:hAnsi="Times New Roman" w:cs="Times New Roman"/>
          <w:spacing w:val="-2"/>
          <w:sz w:val="24"/>
          <w:szCs w:val="24"/>
          <w:lang w:val="sr-Cyrl-RS" w:eastAsia="zh-CN"/>
        </w:rPr>
        <w:t>а</w:t>
      </w:r>
      <w:r w:rsidRPr="0017652F">
        <w:rPr>
          <w:rFonts w:ascii="Times New Roman" w:eastAsia="SimSun" w:hAnsi="Times New Roman" w:cs="Times New Roman"/>
          <w:spacing w:val="1"/>
          <w:sz w:val="24"/>
          <w:szCs w:val="24"/>
          <w:lang w:val="sr-Cyrl-RS" w:eastAsia="zh-CN"/>
        </w:rPr>
        <w:t>њ</w:t>
      </w:r>
      <w:r w:rsidRPr="0017652F">
        <w:rPr>
          <w:rFonts w:ascii="Times New Roman" w:eastAsia="SimSun" w:hAnsi="Times New Roman" w:cs="Times New Roman"/>
          <w:sz w:val="24"/>
          <w:szCs w:val="24"/>
          <w:lang w:val="sr-Cyrl-RS" w:eastAsia="zh-CN"/>
        </w:rPr>
        <w:t>е</w:t>
      </w:r>
      <w:r w:rsidRPr="0017652F">
        <w:rPr>
          <w:rFonts w:ascii="Times New Roman" w:eastAsia="SimSun" w:hAnsi="Times New Roman" w:cs="Times New Roman"/>
          <w:spacing w:val="25"/>
          <w:sz w:val="24"/>
          <w:szCs w:val="24"/>
          <w:lang w:val="sr-Cyrl-RS" w:eastAsia="zh-CN"/>
        </w:rPr>
        <w:t xml:space="preserve"> </w:t>
      </w:r>
      <w:r w:rsidRPr="0017652F">
        <w:rPr>
          <w:rFonts w:ascii="Times New Roman" w:eastAsia="SimSun" w:hAnsi="Times New Roman" w:cs="Times New Roman"/>
          <w:sz w:val="24"/>
          <w:szCs w:val="24"/>
          <w:lang w:val="sr-Cyrl-RS" w:eastAsia="zh-CN"/>
        </w:rPr>
        <w:t>информ</w:t>
      </w:r>
      <w:r w:rsidRPr="0017652F">
        <w:rPr>
          <w:rFonts w:ascii="Times New Roman" w:eastAsia="SimSun" w:hAnsi="Times New Roman" w:cs="Times New Roman"/>
          <w:spacing w:val="-2"/>
          <w:sz w:val="24"/>
          <w:szCs w:val="24"/>
          <w:lang w:val="sr-Cyrl-RS" w:eastAsia="zh-CN"/>
        </w:rPr>
        <w:t>а</w:t>
      </w:r>
      <w:r w:rsidRPr="0017652F">
        <w:rPr>
          <w:rFonts w:ascii="Times New Roman" w:eastAsia="SimSun" w:hAnsi="Times New Roman" w:cs="Times New Roman"/>
          <w:sz w:val="24"/>
          <w:szCs w:val="24"/>
          <w:lang w:val="sr-Cyrl-RS" w:eastAsia="zh-CN"/>
        </w:rPr>
        <w:t>ције</w:t>
      </w:r>
      <w:r w:rsidRPr="0017652F">
        <w:rPr>
          <w:rFonts w:ascii="Times New Roman" w:eastAsia="SimSun" w:hAnsi="Times New Roman" w:cs="Times New Roman"/>
          <w:spacing w:val="25"/>
          <w:sz w:val="24"/>
          <w:szCs w:val="24"/>
          <w:lang w:val="sr-Cyrl-RS" w:eastAsia="zh-CN"/>
        </w:rPr>
        <w:t xml:space="preserve"> </w:t>
      </w:r>
      <w:r w:rsidRPr="0017652F">
        <w:rPr>
          <w:rFonts w:ascii="Times New Roman" w:eastAsia="SimSun" w:hAnsi="Times New Roman" w:cs="Times New Roman"/>
          <w:sz w:val="24"/>
          <w:szCs w:val="24"/>
          <w:lang w:val="sr-Cyrl-RS" w:eastAsia="zh-CN"/>
        </w:rPr>
        <w:t>која</w:t>
      </w:r>
      <w:r w:rsidRPr="0017652F">
        <w:rPr>
          <w:rFonts w:ascii="Times New Roman" w:eastAsia="SimSun" w:hAnsi="Times New Roman" w:cs="Times New Roman"/>
          <w:spacing w:val="25"/>
          <w:sz w:val="24"/>
          <w:szCs w:val="24"/>
          <w:lang w:val="sr-Cyrl-RS" w:eastAsia="zh-CN"/>
        </w:rPr>
        <w:t xml:space="preserve"> </w:t>
      </w:r>
      <w:r w:rsidRPr="0017652F">
        <w:rPr>
          <w:rFonts w:ascii="Times New Roman" w:eastAsia="SimSun" w:hAnsi="Times New Roman" w:cs="Times New Roman"/>
          <w:sz w:val="24"/>
          <w:szCs w:val="24"/>
          <w:lang w:val="sr-Cyrl-RS" w:eastAsia="zh-CN"/>
        </w:rPr>
        <w:t>би</w:t>
      </w:r>
      <w:r w:rsidRPr="0017652F">
        <w:rPr>
          <w:rFonts w:ascii="Times New Roman" w:eastAsia="SimSun" w:hAnsi="Times New Roman" w:cs="Times New Roman"/>
          <w:spacing w:val="27"/>
          <w:sz w:val="24"/>
          <w:szCs w:val="24"/>
          <w:lang w:val="sr-Cyrl-RS" w:eastAsia="zh-CN"/>
        </w:rPr>
        <w:t xml:space="preserve"> </w:t>
      </w:r>
      <w:r w:rsidRPr="0017652F">
        <w:rPr>
          <w:rFonts w:ascii="Times New Roman" w:eastAsia="SimSun" w:hAnsi="Times New Roman" w:cs="Times New Roman"/>
          <w:sz w:val="24"/>
          <w:szCs w:val="24"/>
          <w:lang w:val="sr-Cyrl-RS" w:eastAsia="zh-CN"/>
        </w:rPr>
        <w:t>зн</w:t>
      </w:r>
      <w:r w:rsidRPr="0017652F">
        <w:rPr>
          <w:rFonts w:ascii="Times New Roman" w:eastAsia="SimSun" w:hAnsi="Times New Roman" w:cs="Times New Roman"/>
          <w:spacing w:val="-4"/>
          <w:sz w:val="24"/>
          <w:szCs w:val="24"/>
          <w:lang w:val="sr-Cyrl-RS" w:eastAsia="zh-CN"/>
        </w:rPr>
        <w:t>а</w:t>
      </w:r>
      <w:r w:rsidRPr="0017652F">
        <w:rPr>
          <w:rFonts w:ascii="Times New Roman" w:eastAsia="SimSun" w:hAnsi="Times New Roman" w:cs="Times New Roman"/>
          <w:spacing w:val="-1"/>
          <w:sz w:val="24"/>
          <w:szCs w:val="24"/>
          <w:lang w:val="sr-Cyrl-RS" w:eastAsia="zh-CN"/>
        </w:rPr>
        <w:t>ч</w:t>
      </w:r>
      <w:r w:rsidRPr="0017652F">
        <w:rPr>
          <w:rFonts w:ascii="Times New Roman" w:eastAsia="SimSun" w:hAnsi="Times New Roman" w:cs="Times New Roman"/>
          <w:sz w:val="24"/>
          <w:szCs w:val="24"/>
          <w:lang w:val="sr-Cyrl-RS" w:eastAsia="zh-CN"/>
        </w:rPr>
        <w:t>ила</w:t>
      </w:r>
      <w:r w:rsidRPr="0017652F">
        <w:rPr>
          <w:rFonts w:ascii="Times New Roman" w:eastAsia="SimSun" w:hAnsi="Times New Roman" w:cs="Times New Roman"/>
          <w:spacing w:val="25"/>
          <w:sz w:val="24"/>
          <w:szCs w:val="24"/>
          <w:lang w:val="sr-Cyrl-RS" w:eastAsia="zh-CN"/>
        </w:rPr>
        <w:t xml:space="preserve"> </w:t>
      </w:r>
      <w:r w:rsidRPr="0017652F">
        <w:rPr>
          <w:rFonts w:ascii="Times New Roman" w:eastAsia="SimSun" w:hAnsi="Times New Roman" w:cs="Times New Roman"/>
          <w:sz w:val="24"/>
          <w:szCs w:val="24"/>
          <w:lang w:val="sr-Cyrl-RS" w:eastAsia="zh-CN"/>
        </w:rPr>
        <w:t>повр</w:t>
      </w:r>
      <w:r w:rsidRPr="0017652F">
        <w:rPr>
          <w:rFonts w:ascii="Times New Roman" w:eastAsia="SimSun" w:hAnsi="Times New Roman" w:cs="Times New Roman"/>
          <w:spacing w:val="-2"/>
          <w:sz w:val="24"/>
          <w:szCs w:val="24"/>
          <w:lang w:val="sr-Cyrl-RS" w:eastAsia="zh-CN"/>
        </w:rPr>
        <w:t>е</w:t>
      </w:r>
      <w:r w:rsidRPr="0017652F">
        <w:rPr>
          <w:rFonts w:ascii="Times New Roman" w:eastAsia="SimSun" w:hAnsi="Times New Roman" w:cs="Times New Roman"/>
          <w:spacing w:val="2"/>
          <w:sz w:val="24"/>
          <w:szCs w:val="24"/>
          <w:lang w:val="sr-Cyrl-RS" w:eastAsia="zh-CN"/>
        </w:rPr>
        <w:t>д</w:t>
      </w:r>
      <w:r w:rsidRPr="0017652F">
        <w:rPr>
          <w:rFonts w:ascii="Times New Roman" w:eastAsia="SimSun" w:hAnsi="Times New Roman" w:cs="Times New Roman"/>
          <w:sz w:val="24"/>
          <w:szCs w:val="24"/>
          <w:lang w:val="sr-Cyrl-RS" w:eastAsia="zh-CN"/>
        </w:rPr>
        <w:t>у</w:t>
      </w:r>
      <w:r w:rsidRPr="0017652F">
        <w:rPr>
          <w:rFonts w:ascii="Times New Roman" w:eastAsia="SimSun" w:hAnsi="Times New Roman" w:cs="Times New Roman"/>
          <w:spacing w:val="21"/>
          <w:sz w:val="24"/>
          <w:szCs w:val="24"/>
          <w:lang w:val="sr-Cyrl-RS" w:eastAsia="zh-CN"/>
        </w:rPr>
        <w:t xml:space="preserve"> </w:t>
      </w:r>
      <w:r w:rsidRPr="0017652F">
        <w:rPr>
          <w:rFonts w:ascii="Times New Roman" w:eastAsia="SimSun" w:hAnsi="Times New Roman" w:cs="Times New Roman"/>
          <w:sz w:val="24"/>
          <w:szCs w:val="24"/>
          <w:lang w:val="sr-Cyrl-RS" w:eastAsia="zh-CN"/>
        </w:rPr>
        <w:t>по</w:t>
      </w:r>
      <w:r w:rsidRPr="0017652F">
        <w:rPr>
          <w:rFonts w:ascii="Times New Roman" w:eastAsia="SimSun" w:hAnsi="Times New Roman" w:cs="Times New Roman"/>
          <w:spacing w:val="1"/>
          <w:sz w:val="24"/>
          <w:szCs w:val="24"/>
          <w:lang w:val="sr-Cyrl-RS" w:eastAsia="zh-CN"/>
        </w:rPr>
        <w:t>в</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рљиво</w:t>
      </w:r>
      <w:r w:rsidRPr="0017652F">
        <w:rPr>
          <w:rFonts w:ascii="Times New Roman" w:eastAsia="SimSun" w:hAnsi="Times New Roman" w:cs="Times New Roman"/>
          <w:spacing w:val="-2"/>
          <w:sz w:val="24"/>
          <w:szCs w:val="24"/>
          <w:lang w:val="sr-Cyrl-RS" w:eastAsia="zh-CN"/>
        </w:rPr>
        <w:t>с</w:t>
      </w:r>
      <w:r w:rsidRPr="0017652F">
        <w:rPr>
          <w:rFonts w:ascii="Times New Roman" w:eastAsia="SimSun" w:hAnsi="Times New Roman" w:cs="Times New Roman"/>
          <w:sz w:val="24"/>
          <w:szCs w:val="24"/>
          <w:lang w:val="sr-Cyrl-RS" w:eastAsia="zh-CN"/>
        </w:rPr>
        <w:t>ти</w:t>
      </w:r>
      <w:r w:rsidRPr="0017652F">
        <w:rPr>
          <w:rFonts w:ascii="Times New Roman" w:eastAsia="SimSun" w:hAnsi="Times New Roman" w:cs="Times New Roman"/>
          <w:spacing w:val="27"/>
          <w:sz w:val="24"/>
          <w:szCs w:val="24"/>
          <w:lang w:val="sr-Cyrl-RS" w:eastAsia="zh-CN"/>
        </w:rPr>
        <w:t xml:space="preserve"> </w:t>
      </w:r>
      <w:r w:rsidRPr="0017652F">
        <w:rPr>
          <w:rFonts w:ascii="Times New Roman" w:eastAsia="SimSun" w:hAnsi="Times New Roman" w:cs="Times New Roman"/>
          <w:sz w:val="24"/>
          <w:szCs w:val="24"/>
          <w:lang w:val="sr-Cyrl-RS" w:eastAsia="zh-CN"/>
        </w:rPr>
        <w:t>под</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т</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ка доб</w:t>
      </w:r>
      <w:r w:rsidRPr="0017652F">
        <w:rPr>
          <w:rFonts w:ascii="Times New Roman" w:eastAsia="SimSun" w:hAnsi="Times New Roman" w:cs="Times New Roman"/>
          <w:spacing w:val="1"/>
          <w:sz w:val="24"/>
          <w:szCs w:val="24"/>
          <w:lang w:val="sr-Cyrl-RS" w:eastAsia="zh-CN"/>
        </w:rPr>
        <w:t>и</w:t>
      </w:r>
      <w:r w:rsidRPr="0017652F">
        <w:rPr>
          <w:rFonts w:ascii="Times New Roman" w:eastAsia="SimSun" w:hAnsi="Times New Roman" w:cs="Times New Roman"/>
          <w:sz w:val="24"/>
          <w:szCs w:val="24"/>
          <w:lang w:val="sr-Cyrl-RS" w:eastAsia="zh-CN"/>
        </w:rPr>
        <w:t>јен</w:t>
      </w:r>
      <w:r w:rsidRPr="0017652F">
        <w:rPr>
          <w:rFonts w:ascii="Times New Roman" w:eastAsia="SimSun" w:hAnsi="Times New Roman" w:cs="Times New Roman"/>
          <w:spacing w:val="-2"/>
          <w:sz w:val="24"/>
          <w:szCs w:val="24"/>
          <w:lang w:val="sr-Cyrl-RS" w:eastAsia="zh-CN"/>
        </w:rPr>
        <w:t>и</w:t>
      </w:r>
      <w:r w:rsidRPr="0017652F">
        <w:rPr>
          <w:rFonts w:ascii="Times New Roman" w:eastAsia="SimSun" w:hAnsi="Times New Roman" w:cs="Times New Roman"/>
          <w:sz w:val="24"/>
          <w:szCs w:val="24"/>
          <w:lang w:val="sr-Cyrl-RS" w:eastAsia="zh-CN"/>
        </w:rPr>
        <w:t>х</w:t>
      </w:r>
      <w:r w:rsidRPr="0017652F">
        <w:rPr>
          <w:rFonts w:ascii="Times New Roman" w:eastAsia="SimSun" w:hAnsi="Times New Roman" w:cs="Times New Roman"/>
          <w:spacing w:val="4"/>
          <w:sz w:val="24"/>
          <w:szCs w:val="24"/>
          <w:lang w:val="sr-Cyrl-RS" w:eastAsia="zh-CN"/>
        </w:rPr>
        <w:t xml:space="preserve"> </w:t>
      </w:r>
      <w:r w:rsidRPr="0017652F">
        <w:rPr>
          <w:rFonts w:ascii="Times New Roman" w:eastAsia="SimSun" w:hAnsi="Times New Roman" w:cs="Times New Roman"/>
          <w:sz w:val="24"/>
          <w:szCs w:val="24"/>
          <w:lang w:val="sr-Cyrl-RS" w:eastAsia="zh-CN"/>
        </w:rPr>
        <w:t>у</w:t>
      </w:r>
      <w:r w:rsidRPr="0017652F">
        <w:rPr>
          <w:rFonts w:ascii="Times New Roman" w:eastAsia="SimSun" w:hAnsi="Times New Roman" w:cs="Times New Roman"/>
          <w:spacing w:val="-8"/>
          <w:sz w:val="24"/>
          <w:szCs w:val="24"/>
          <w:lang w:val="sr-Cyrl-RS" w:eastAsia="zh-CN"/>
        </w:rPr>
        <w:t xml:space="preserve"> </w:t>
      </w:r>
      <w:r w:rsidRPr="0017652F">
        <w:rPr>
          <w:rFonts w:ascii="Times New Roman" w:eastAsia="SimSun" w:hAnsi="Times New Roman" w:cs="Times New Roman"/>
          <w:sz w:val="24"/>
          <w:szCs w:val="24"/>
          <w:lang w:val="sr-Cyrl-RS" w:eastAsia="zh-CN"/>
        </w:rPr>
        <w:t>по</w:t>
      </w:r>
      <w:r w:rsidRPr="0017652F">
        <w:rPr>
          <w:rFonts w:ascii="Times New Roman" w:eastAsia="SimSun" w:hAnsi="Times New Roman" w:cs="Times New Roman"/>
          <w:spacing w:val="3"/>
          <w:sz w:val="24"/>
          <w:szCs w:val="24"/>
          <w:lang w:val="sr-Cyrl-RS" w:eastAsia="zh-CN"/>
        </w:rPr>
        <w:t>н</w:t>
      </w:r>
      <w:r w:rsidRPr="0017652F">
        <w:rPr>
          <w:rFonts w:ascii="Times New Roman" w:eastAsia="SimSun" w:hAnsi="Times New Roman" w:cs="Times New Roman"/>
          <w:spacing w:val="-8"/>
          <w:sz w:val="24"/>
          <w:szCs w:val="24"/>
          <w:lang w:val="sr-Cyrl-RS" w:eastAsia="zh-CN"/>
        </w:rPr>
        <w:t>у</w:t>
      </w:r>
      <w:r w:rsidRPr="0017652F">
        <w:rPr>
          <w:rFonts w:ascii="Times New Roman" w:eastAsia="SimSun" w:hAnsi="Times New Roman" w:cs="Times New Roman"/>
          <w:sz w:val="24"/>
          <w:szCs w:val="24"/>
          <w:lang w:val="sr-Cyrl-RS" w:eastAsia="zh-CN"/>
        </w:rPr>
        <w:t>д</w:t>
      </w:r>
      <w:r w:rsidRPr="0017652F">
        <w:rPr>
          <w:rFonts w:ascii="Times New Roman" w:eastAsia="SimSun" w:hAnsi="Times New Roman" w:cs="Times New Roman"/>
          <w:spacing w:val="1"/>
          <w:sz w:val="24"/>
          <w:szCs w:val="24"/>
          <w:lang w:val="sr-Cyrl-RS" w:eastAsia="zh-CN"/>
        </w:rPr>
        <w:t>и</w:t>
      </w:r>
      <w:r w:rsidRPr="0017652F">
        <w:rPr>
          <w:rFonts w:ascii="Times New Roman" w:eastAsia="SimSun" w:hAnsi="Times New Roman" w:cs="Times New Roman"/>
          <w:sz w:val="24"/>
          <w:szCs w:val="24"/>
          <w:lang w:val="sr-Cyrl-RS" w:eastAsia="zh-CN"/>
        </w:rPr>
        <w:t>;</w:t>
      </w:r>
    </w:p>
    <w:p w:rsidR="00B71A56" w:rsidRPr="0017652F" w:rsidRDefault="00B71A56" w:rsidP="00B71A56">
      <w:pPr>
        <w:widowControl w:val="0"/>
        <w:numPr>
          <w:ilvl w:val="0"/>
          <w:numId w:val="15"/>
        </w:numPr>
        <w:tabs>
          <w:tab w:val="left" w:pos="1130"/>
        </w:tabs>
        <w:kinsoku w:val="0"/>
        <w:overflowPunct w:val="0"/>
        <w:autoSpaceDE w:val="0"/>
        <w:autoSpaceDN w:val="0"/>
        <w:adjustRightInd w:val="0"/>
        <w:spacing w:after="0" w:line="240" w:lineRule="auto"/>
        <w:ind w:right="112" w:firstLine="820"/>
        <w:jc w:val="both"/>
        <w:rPr>
          <w:rFonts w:ascii="Times New Roman" w:eastAsia="SimSun" w:hAnsi="Times New Roman" w:cs="Times New Roman"/>
          <w:sz w:val="24"/>
          <w:szCs w:val="24"/>
          <w:lang w:val="sr-Cyrl-RS" w:eastAsia="zh-CN"/>
        </w:rPr>
      </w:pPr>
      <w:r w:rsidRPr="0017652F">
        <w:rPr>
          <w:rFonts w:ascii="Times New Roman" w:eastAsia="SimSun" w:hAnsi="Times New Roman" w:cs="Times New Roman"/>
          <w:spacing w:val="3"/>
          <w:sz w:val="24"/>
          <w:szCs w:val="24"/>
          <w:lang w:val="sr-Cyrl-RS" w:eastAsia="zh-CN"/>
        </w:rPr>
        <w:t>ч</w:t>
      </w:r>
      <w:r w:rsidRPr="0017652F">
        <w:rPr>
          <w:rFonts w:ascii="Times New Roman" w:eastAsia="SimSun" w:hAnsi="Times New Roman" w:cs="Times New Roman"/>
          <w:spacing w:val="-5"/>
          <w:sz w:val="24"/>
          <w:szCs w:val="24"/>
          <w:lang w:val="sr-Cyrl-RS" w:eastAsia="zh-CN"/>
        </w:rPr>
        <w:t>у</w:t>
      </w:r>
      <w:r w:rsidRPr="0017652F">
        <w:rPr>
          <w:rFonts w:ascii="Times New Roman" w:eastAsia="SimSun" w:hAnsi="Times New Roman" w:cs="Times New Roman"/>
          <w:sz w:val="24"/>
          <w:szCs w:val="24"/>
          <w:lang w:val="sr-Cyrl-RS" w:eastAsia="zh-CN"/>
        </w:rPr>
        <w:t>ва</w:t>
      </w:r>
      <w:r w:rsidRPr="0017652F">
        <w:rPr>
          <w:rFonts w:ascii="Times New Roman" w:eastAsia="SimSun" w:hAnsi="Times New Roman" w:cs="Times New Roman"/>
          <w:spacing w:val="50"/>
          <w:sz w:val="24"/>
          <w:szCs w:val="24"/>
          <w:lang w:val="sr-Cyrl-RS" w:eastAsia="zh-CN"/>
        </w:rPr>
        <w:t xml:space="preserve"> </w:t>
      </w:r>
      <w:r w:rsidRPr="0017652F">
        <w:rPr>
          <w:rFonts w:ascii="Times New Roman" w:eastAsia="SimSun" w:hAnsi="Times New Roman" w:cs="Times New Roman"/>
          <w:sz w:val="24"/>
          <w:szCs w:val="24"/>
          <w:lang w:val="sr-Cyrl-RS" w:eastAsia="zh-CN"/>
        </w:rPr>
        <w:t>к</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о</w:t>
      </w:r>
      <w:r w:rsidRPr="0017652F">
        <w:rPr>
          <w:rFonts w:ascii="Times New Roman" w:eastAsia="SimSun" w:hAnsi="Times New Roman" w:cs="Times New Roman"/>
          <w:spacing w:val="50"/>
          <w:sz w:val="24"/>
          <w:szCs w:val="24"/>
          <w:lang w:val="sr-Cyrl-RS" w:eastAsia="zh-CN"/>
        </w:rPr>
        <w:t xml:space="preserve"> </w:t>
      </w:r>
      <w:r w:rsidRPr="0017652F">
        <w:rPr>
          <w:rFonts w:ascii="Times New Roman" w:eastAsia="SimSun" w:hAnsi="Times New Roman" w:cs="Times New Roman"/>
          <w:sz w:val="24"/>
          <w:szCs w:val="24"/>
          <w:lang w:val="sr-Cyrl-RS" w:eastAsia="zh-CN"/>
        </w:rPr>
        <w:t>по</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лов</w:t>
      </w:r>
      <w:r w:rsidRPr="0017652F">
        <w:rPr>
          <w:rFonts w:ascii="Times New Roman" w:eastAsia="SimSun" w:hAnsi="Times New Roman" w:cs="Times New Roman"/>
          <w:spacing w:val="3"/>
          <w:sz w:val="24"/>
          <w:szCs w:val="24"/>
          <w:lang w:val="sr-Cyrl-RS" w:eastAsia="zh-CN"/>
        </w:rPr>
        <w:t>н</w:t>
      </w:r>
      <w:r w:rsidRPr="0017652F">
        <w:rPr>
          <w:rFonts w:ascii="Times New Roman" w:eastAsia="SimSun" w:hAnsi="Times New Roman" w:cs="Times New Roman"/>
          <w:sz w:val="24"/>
          <w:szCs w:val="24"/>
          <w:lang w:val="sr-Cyrl-RS" w:eastAsia="zh-CN"/>
        </w:rPr>
        <w:t>у</w:t>
      </w:r>
      <w:r w:rsidRPr="0017652F">
        <w:rPr>
          <w:rFonts w:ascii="Times New Roman" w:eastAsia="SimSun" w:hAnsi="Times New Roman" w:cs="Times New Roman"/>
          <w:spacing w:val="50"/>
          <w:sz w:val="24"/>
          <w:szCs w:val="24"/>
          <w:lang w:val="sr-Cyrl-RS" w:eastAsia="zh-CN"/>
        </w:rPr>
        <w:t xml:space="preserve"> </w:t>
      </w:r>
      <w:r w:rsidRPr="0017652F">
        <w:rPr>
          <w:rFonts w:ascii="Times New Roman" w:eastAsia="SimSun" w:hAnsi="Times New Roman" w:cs="Times New Roman"/>
          <w:sz w:val="24"/>
          <w:szCs w:val="24"/>
          <w:lang w:val="sr-Cyrl-RS" w:eastAsia="zh-CN"/>
        </w:rPr>
        <w:t>т</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ј</w:t>
      </w:r>
      <w:r w:rsidRPr="0017652F">
        <w:rPr>
          <w:rFonts w:ascii="Times New Roman" w:eastAsia="SimSun" w:hAnsi="Times New Roman" w:cs="Times New Roman"/>
          <w:spacing w:val="3"/>
          <w:sz w:val="24"/>
          <w:szCs w:val="24"/>
          <w:lang w:val="sr-Cyrl-RS" w:eastAsia="zh-CN"/>
        </w:rPr>
        <w:t>н</w:t>
      </w:r>
      <w:r w:rsidRPr="0017652F">
        <w:rPr>
          <w:rFonts w:ascii="Times New Roman" w:eastAsia="SimSun" w:hAnsi="Times New Roman" w:cs="Times New Roman"/>
          <w:sz w:val="24"/>
          <w:szCs w:val="24"/>
          <w:lang w:val="sr-Cyrl-RS" w:eastAsia="zh-CN"/>
        </w:rPr>
        <w:t>у</w:t>
      </w:r>
      <w:r w:rsidRPr="0017652F">
        <w:rPr>
          <w:rFonts w:ascii="Times New Roman" w:eastAsia="SimSun" w:hAnsi="Times New Roman" w:cs="Times New Roman"/>
          <w:spacing w:val="45"/>
          <w:sz w:val="24"/>
          <w:szCs w:val="24"/>
          <w:lang w:val="sr-Cyrl-RS" w:eastAsia="zh-CN"/>
        </w:rPr>
        <w:t xml:space="preserve"> </w:t>
      </w:r>
      <w:r w:rsidRPr="0017652F">
        <w:rPr>
          <w:rFonts w:ascii="Times New Roman" w:eastAsia="SimSun" w:hAnsi="Times New Roman" w:cs="Times New Roman"/>
          <w:sz w:val="24"/>
          <w:szCs w:val="24"/>
          <w:lang w:val="sr-Cyrl-RS" w:eastAsia="zh-CN"/>
        </w:rPr>
        <w:t>и</w:t>
      </w:r>
      <w:r w:rsidRPr="0017652F">
        <w:rPr>
          <w:rFonts w:ascii="Times New Roman" w:eastAsia="SimSun" w:hAnsi="Times New Roman" w:cs="Times New Roman"/>
          <w:spacing w:val="-1"/>
          <w:sz w:val="24"/>
          <w:szCs w:val="24"/>
          <w:lang w:val="sr-Cyrl-RS" w:eastAsia="zh-CN"/>
        </w:rPr>
        <w:t>ме</w:t>
      </w:r>
      <w:r w:rsidRPr="0017652F">
        <w:rPr>
          <w:rFonts w:ascii="Times New Roman" w:eastAsia="SimSun" w:hAnsi="Times New Roman" w:cs="Times New Roman"/>
          <w:sz w:val="24"/>
          <w:szCs w:val="24"/>
          <w:lang w:val="sr-Cyrl-RS" w:eastAsia="zh-CN"/>
        </w:rPr>
        <w:t>н</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w:t>
      </w:r>
      <w:r w:rsidRPr="0017652F">
        <w:rPr>
          <w:rFonts w:ascii="Times New Roman" w:eastAsia="SimSun" w:hAnsi="Times New Roman" w:cs="Times New Roman"/>
          <w:spacing w:val="54"/>
          <w:sz w:val="24"/>
          <w:szCs w:val="24"/>
          <w:lang w:val="sr-Cyrl-RS" w:eastAsia="zh-CN"/>
        </w:rPr>
        <w:t xml:space="preserve"> </w:t>
      </w:r>
      <w:r w:rsidRPr="0017652F">
        <w:rPr>
          <w:rFonts w:ascii="Times New Roman" w:eastAsia="SimSun" w:hAnsi="Times New Roman" w:cs="Times New Roman"/>
          <w:sz w:val="24"/>
          <w:szCs w:val="24"/>
          <w:lang w:val="sr-Cyrl-RS" w:eastAsia="zh-CN"/>
        </w:rPr>
        <w:t>з</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инт</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р</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ов</w:t>
      </w:r>
      <w:r w:rsidRPr="0017652F">
        <w:rPr>
          <w:rFonts w:ascii="Times New Roman" w:eastAsia="SimSun" w:hAnsi="Times New Roman" w:cs="Times New Roman"/>
          <w:spacing w:val="-2"/>
          <w:sz w:val="24"/>
          <w:szCs w:val="24"/>
          <w:lang w:val="sr-Cyrl-RS" w:eastAsia="zh-CN"/>
        </w:rPr>
        <w:t>а</w:t>
      </w:r>
      <w:r w:rsidRPr="0017652F">
        <w:rPr>
          <w:rFonts w:ascii="Times New Roman" w:eastAsia="SimSun" w:hAnsi="Times New Roman" w:cs="Times New Roman"/>
          <w:sz w:val="24"/>
          <w:szCs w:val="24"/>
          <w:lang w:val="sr-Cyrl-RS" w:eastAsia="zh-CN"/>
        </w:rPr>
        <w:t>них</w:t>
      </w:r>
      <w:r w:rsidRPr="0017652F">
        <w:rPr>
          <w:rFonts w:ascii="Times New Roman" w:eastAsia="SimSun" w:hAnsi="Times New Roman" w:cs="Times New Roman"/>
          <w:spacing w:val="52"/>
          <w:sz w:val="24"/>
          <w:szCs w:val="24"/>
          <w:lang w:val="sr-Cyrl-RS" w:eastAsia="zh-CN"/>
        </w:rPr>
        <w:t xml:space="preserve"> </w:t>
      </w:r>
      <w:r w:rsidRPr="0017652F">
        <w:rPr>
          <w:rFonts w:ascii="Times New Roman" w:eastAsia="SimSun" w:hAnsi="Times New Roman" w:cs="Times New Roman"/>
          <w:spacing w:val="-3"/>
          <w:sz w:val="24"/>
          <w:szCs w:val="24"/>
          <w:lang w:val="sr-Cyrl-RS" w:eastAsia="zh-CN"/>
        </w:rPr>
        <w:t>л</w:t>
      </w:r>
      <w:r w:rsidRPr="0017652F">
        <w:rPr>
          <w:rFonts w:ascii="Times New Roman" w:eastAsia="SimSun" w:hAnsi="Times New Roman" w:cs="Times New Roman"/>
          <w:sz w:val="24"/>
          <w:szCs w:val="24"/>
          <w:lang w:val="sr-Cyrl-RS" w:eastAsia="zh-CN"/>
        </w:rPr>
        <w:t>иц</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w:t>
      </w:r>
      <w:r w:rsidRPr="0017652F">
        <w:rPr>
          <w:rFonts w:ascii="Times New Roman" w:eastAsia="SimSun" w:hAnsi="Times New Roman" w:cs="Times New Roman"/>
          <w:spacing w:val="53"/>
          <w:sz w:val="24"/>
          <w:szCs w:val="24"/>
          <w:lang w:val="sr-Cyrl-RS" w:eastAsia="zh-CN"/>
        </w:rPr>
        <w:t xml:space="preserve"> </w:t>
      </w:r>
      <w:r w:rsidRPr="0017652F">
        <w:rPr>
          <w:rFonts w:ascii="Times New Roman" w:eastAsia="SimSun" w:hAnsi="Times New Roman" w:cs="Times New Roman"/>
          <w:sz w:val="24"/>
          <w:szCs w:val="24"/>
          <w:lang w:val="sr-Cyrl-RS" w:eastAsia="zh-CN"/>
        </w:rPr>
        <w:t>Понуђ</w:t>
      </w:r>
      <w:r w:rsidRPr="0017652F">
        <w:rPr>
          <w:rFonts w:ascii="Times New Roman" w:eastAsia="SimSun" w:hAnsi="Times New Roman" w:cs="Times New Roman"/>
          <w:spacing w:val="-2"/>
          <w:sz w:val="24"/>
          <w:szCs w:val="24"/>
          <w:lang w:val="sr-Cyrl-RS" w:eastAsia="zh-CN"/>
        </w:rPr>
        <w:t>а</w:t>
      </w:r>
      <w:r w:rsidRPr="0017652F">
        <w:rPr>
          <w:rFonts w:ascii="Times New Roman" w:eastAsia="SimSun" w:hAnsi="Times New Roman" w:cs="Times New Roman"/>
          <w:spacing w:val="1"/>
          <w:sz w:val="24"/>
          <w:szCs w:val="24"/>
          <w:lang w:val="sr-Cyrl-RS" w:eastAsia="zh-CN"/>
        </w:rPr>
        <w:t>ч</w:t>
      </w:r>
      <w:r w:rsidRPr="0017652F">
        <w:rPr>
          <w:rFonts w:ascii="Times New Roman" w:eastAsia="SimSun" w:hAnsi="Times New Roman" w:cs="Times New Roman"/>
          <w:sz w:val="24"/>
          <w:szCs w:val="24"/>
          <w:lang w:val="sr-Cyrl-RS" w:eastAsia="zh-CN"/>
        </w:rPr>
        <w:t>а</w:t>
      </w:r>
      <w:r w:rsidRPr="0017652F">
        <w:rPr>
          <w:rFonts w:ascii="Times New Roman" w:eastAsia="SimSun" w:hAnsi="Times New Roman" w:cs="Times New Roman"/>
          <w:spacing w:val="51"/>
          <w:sz w:val="24"/>
          <w:szCs w:val="24"/>
          <w:lang w:val="sr-Cyrl-RS" w:eastAsia="zh-CN"/>
        </w:rPr>
        <w:t xml:space="preserve"> </w:t>
      </w:r>
      <w:r w:rsidRPr="0017652F">
        <w:rPr>
          <w:rFonts w:ascii="Times New Roman" w:eastAsia="SimSun" w:hAnsi="Times New Roman" w:cs="Times New Roman"/>
          <w:sz w:val="24"/>
          <w:szCs w:val="24"/>
          <w:lang w:val="sr-Cyrl-RS" w:eastAsia="zh-CN"/>
        </w:rPr>
        <w:t>и</w:t>
      </w:r>
      <w:r w:rsidRPr="0017652F">
        <w:rPr>
          <w:rFonts w:ascii="Times New Roman" w:eastAsia="SimSun" w:hAnsi="Times New Roman" w:cs="Times New Roman"/>
          <w:spacing w:val="51"/>
          <w:sz w:val="24"/>
          <w:szCs w:val="24"/>
          <w:lang w:val="sr-Cyrl-RS" w:eastAsia="zh-CN"/>
        </w:rPr>
        <w:t xml:space="preserve"> </w:t>
      </w:r>
      <w:r w:rsidRPr="0017652F">
        <w:rPr>
          <w:rFonts w:ascii="Times New Roman" w:eastAsia="SimSun" w:hAnsi="Times New Roman" w:cs="Times New Roman"/>
          <w:sz w:val="24"/>
          <w:szCs w:val="24"/>
          <w:lang w:val="sr-Cyrl-RS" w:eastAsia="zh-CN"/>
        </w:rPr>
        <w:t>под</w:t>
      </w:r>
      <w:r w:rsidRPr="0017652F">
        <w:rPr>
          <w:rFonts w:ascii="Times New Roman" w:eastAsia="SimSun" w:hAnsi="Times New Roman" w:cs="Times New Roman"/>
          <w:spacing w:val="1"/>
          <w:sz w:val="24"/>
          <w:szCs w:val="24"/>
          <w:lang w:val="sr-Cyrl-RS" w:eastAsia="zh-CN"/>
        </w:rPr>
        <w:t>н</w:t>
      </w:r>
      <w:r w:rsidRPr="0017652F">
        <w:rPr>
          <w:rFonts w:ascii="Times New Roman" w:eastAsia="SimSun" w:hAnsi="Times New Roman" w:cs="Times New Roman"/>
          <w:sz w:val="24"/>
          <w:szCs w:val="24"/>
          <w:lang w:val="sr-Cyrl-RS" w:eastAsia="zh-CN"/>
        </w:rPr>
        <w:t>о</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ил</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pacing w:val="-2"/>
          <w:sz w:val="24"/>
          <w:szCs w:val="24"/>
          <w:lang w:val="sr-Cyrl-RS" w:eastAsia="zh-CN"/>
        </w:rPr>
        <w:t>ц</w:t>
      </w:r>
      <w:r w:rsidRPr="0017652F">
        <w:rPr>
          <w:rFonts w:ascii="Times New Roman" w:eastAsia="SimSun" w:hAnsi="Times New Roman" w:cs="Times New Roman"/>
          <w:sz w:val="24"/>
          <w:szCs w:val="24"/>
          <w:lang w:val="sr-Cyrl-RS" w:eastAsia="zh-CN"/>
        </w:rPr>
        <w:t>а прија</w:t>
      </w:r>
      <w:r w:rsidRPr="0017652F">
        <w:rPr>
          <w:rFonts w:ascii="Times New Roman" w:eastAsia="SimSun" w:hAnsi="Times New Roman" w:cs="Times New Roman"/>
          <w:spacing w:val="-1"/>
          <w:sz w:val="24"/>
          <w:szCs w:val="24"/>
          <w:lang w:val="sr-Cyrl-RS" w:eastAsia="zh-CN"/>
        </w:rPr>
        <w:t>ва</w:t>
      </w:r>
      <w:r w:rsidRPr="0017652F">
        <w:rPr>
          <w:rFonts w:ascii="Times New Roman" w:eastAsia="SimSun" w:hAnsi="Times New Roman" w:cs="Times New Roman"/>
          <w:sz w:val="24"/>
          <w:szCs w:val="24"/>
          <w:lang w:val="sr-Cyrl-RS" w:eastAsia="zh-CN"/>
        </w:rPr>
        <w:t>,</w:t>
      </w:r>
      <w:r w:rsidRPr="0017652F">
        <w:rPr>
          <w:rFonts w:ascii="Times New Roman" w:eastAsia="SimSun" w:hAnsi="Times New Roman" w:cs="Times New Roman"/>
          <w:spacing w:val="11"/>
          <w:sz w:val="24"/>
          <w:szCs w:val="24"/>
          <w:lang w:val="sr-Cyrl-RS" w:eastAsia="zh-CN"/>
        </w:rPr>
        <w:t xml:space="preserve"> </w:t>
      </w:r>
      <w:r w:rsidRPr="0017652F">
        <w:rPr>
          <w:rFonts w:ascii="Times New Roman" w:eastAsia="SimSun" w:hAnsi="Times New Roman" w:cs="Times New Roman"/>
          <w:sz w:val="24"/>
          <w:szCs w:val="24"/>
          <w:lang w:val="sr-Cyrl-RS" w:eastAsia="zh-CN"/>
        </w:rPr>
        <w:t>к</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о</w:t>
      </w:r>
      <w:r w:rsidRPr="0017652F">
        <w:rPr>
          <w:rFonts w:ascii="Times New Roman" w:eastAsia="SimSun" w:hAnsi="Times New Roman" w:cs="Times New Roman"/>
          <w:spacing w:val="11"/>
          <w:sz w:val="24"/>
          <w:szCs w:val="24"/>
          <w:lang w:val="sr-Cyrl-RS" w:eastAsia="zh-CN"/>
        </w:rPr>
        <w:t xml:space="preserve"> </w:t>
      </w:r>
      <w:r w:rsidRPr="0017652F">
        <w:rPr>
          <w:rFonts w:ascii="Times New Roman" w:eastAsia="SimSun" w:hAnsi="Times New Roman" w:cs="Times New Roman"/>
          <w:sz w:val="24"/>
          <w:szCs w:val="24"/>
          <w:lang w:val="sr-Cyrl-RS" w:eastAsia="zh-CN"/>
        </w:rPr>
        <w:t>и</w:t>
      </w:r>
      <w:r w:rsidRPr="0017652F">
        <w:rPr>
          <w:rFonts w:ascii="Times New Roman" w:eastAsia="SimSun" w:hAnsi="Times New Roman" w:cs="Times New Roman"/>
          <w:spacing w:val="14"/>
          <w:sz w:val="24"/>
          <w:szCs w:val="24"/>
          <w:lang w:val="sr-Cyrl-RS" w:eastAsia="zh-CN"/>
        </w:rPr>
        <w:t xml:space="preserve"> </w:t>
      </w:r>
      <w:r w:rsidRPr="0017652F">
        <w:rPr>
          <w:rFonts w:ascii="Times New Roman" w:eastAsia="SimSun" w:hAnsi="Times New Roman" w:cs="Times New Roman"/>
          <w:sz w:val="24"/>
          <w:szCs w:val="24"/>
          <w:lang w:val="sr-Cyrl-RS" w:eastAsia="zh-CN"/>
        </w:rPr>
        <w:t>под</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тке</w:t>
      </w:r>
      <w:r w:rsidRPr="0017652F">
        <w:rPr>
          <w:rFonts w:ascii="Times New Roman" w:eastAsia="SimSun" w:hAnsi="Times New Roman" w:cs="Times New Roman"/>
          <w:spacing w:val="10"/>
          <w:sz w:val="24"/>
          <w:szCs w:val="24"/>
          <w:lang w:val="sr-Cyrl-RS" w:eastAsia="zh-CN"/>
        </w:rPr>
        <w:t xml:space="preserve"> </w:t>
      </w:r>
      <w:r w:rsidRPr="0017652F">
        <w:rPr>
          <w:rFonts w:ascii="Times New Roman" w:eastAsia="SimSun" w:hAnsi="Times New Roman" w:cs="Times New Roman"/>
          <w:sz w:val="24"/>
          <w:szCs w:val="24"/>
          <w:lang w:val="sr-Cyrl-RS" w:eastAsia="zh-CN"/>
        </w:rPr>
        <w:t>о</w:t>
      </w:r>
      <w:r w:rsidRPr="0017652F">
        <w:rPr>
          <w:rFonts w:ascii="Times New Roman" w:eastAsia="SimSun" w:hAnsi="Times New Roman" w:cs="Times New Roman"/>
          <w:spacing w:val="11"/>
          <w:sz w:val="24"/>
          <w:szCs w:val="24"/>
          <w:lang w:val="sr-Cyrl-RS" w:eastAsia="zh-CN"/>
        </w:rPr>
        <w:t xml:space="preserve"> </w:t>
      </w:r>
      <w:r w:rsidRPr="0017652F">
        <w:rPr>
          <w:rFonts w:ascii="Times New Roman" w:eastAsia="SimSun" w:hAnsi="Times New Roman" w:cs="Times New Roman"/>
          <w:sz w:val="24"/>
          <w:szCs w:val="24"/>
          <w:lang w:val="sr-Cyrl-RS" w:eastAsia="zh-CN"/>
        </w:rPr>
        <w:t>под</w:t>
      </w:r>
      <w:r w:rsidRPr="0017652F">
        <w:rPr>
          <w:rFonts w:ascii="Times New Roman" w:eastAsia="SimSun" w:hAnsi="Times New Roman" w:cs="Times New Roman"/>
          <w:spacing w:val="1"/>
          <w:sz w:val="24"/>
          <w:szCs w:val="24"/>
          <w:lang w:val="sr-Cyrl-RS" w:eastAsia="zh-CN"/>
        </w:rPr>
        <w:t>н</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тим</w:t>
      </w:r>
      <w:r w:rsidRPr="0017652F">
        <w:rPr>
          <w:rFonts w:ascii="Times New Roman" w:eastAsia="SimSun" w:hAnsi="Times New Roman" w:cs="Times New Roman"/>
          <w:spacing w:val="11"/>
          <w:sz w:val="24"/>
          <w:szCs w:val="24"/>
          <w:lang w:val="sr-Cyrl-RS" w:eastAsia="zh-CN"/>
        </w:rPr>
        <w:t xml:space="preserve"> </w:t>
      </w:r>
      <w:r w:rsidRPr="0017652F">
        <w:rPr>
          <w:rFonts w:ascii="Times New Roman" w:eastAsia="SimSun" w:hAnsi="Times New Roman" w:cs="Times New Roman"/>
          <w:sz w:val="24"/>
          <w:szCs w:val="24"/>
          <w:lang w:val="sr-Cyrl-RS" w:eastAsia="zh-CN"/>
        </w:rPr>
        <w:t>по</w:t>
      </w:r>
      <w:r w:rsidRPr="0017652F">
        <w:rPr>
          <w:rFonts w:ascii="Times New Roman" w:eastAsia="SimSun" w:hAnsi="Times New Roman" w:cs="Times New Roman"/>
          <w:spacing w:val="3"/>
          <w:sz w:val="24"/>
          <w:szCs w:val="24"/>
          <w:lang w:val="sr-Cyrl-RS" w:eastAsia="zh-CN"/>
        </w:rPr>
        <w:t>н</w:t>
      </w:r>
      <w:r w:rsidRPr="0017652F">
        <w:rPr>
          <w:rFonts w:ascii="Times New Roman" w:eastAsia="SimSun" w:hAnsi="Times New Roman" w:cs="Times New Roman"/>
          <w:spacing w:val="-5"/>
          <w:sz w:val="24"/>
          <w:szCs w:val="24"/>
          <w:lang w:val="sr-Cyrl-RS" w:eastAsia="zh-CN"/>
        </w:rPr>
        <w:t>у</w:t>
      </w:r>
      <w:r w:rsidRPr="0017652F">
        <w:rPr>
          <w:rFonts w:ascii="Times New Roman" w:eastAsia="SimSun" w:hAnsi="Times New Roman" w:cs="Times New Roman"/>
          <w:sz w:val="24"/>
          <w:szCs w:val="24"/>
          <w:lang w:val="sr-Cyrl-RS" w:eastAsia="zh-CN"/>
        </w:rPr>
        <w:t>д</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pacing w:val="-1"/>
          <w:sz w:val="24"/>
          <w:szCs w:val="24"/>
          <w:lang w:val="sr-Cyrl-RS" w:eastAsia="zh-CN"/>
        </w:rPr>
        <w:t>ма</w:t>
      </w:r>
      <w:r w:rsidRPr="0017652F">
        <w:rPr>
          <w:rFonts w:ascii="Times New Roman" w:eastAsia="SimSun" w:hAnsi="Times New Roman" w:cs="Times New Roman"/>
          <w:sz w:val="24"/>
          <w:szCs w:val="24"/>
          <w:lang w:val="sr-Cyrl-RS" w:eastAsia="zh-CN"/>
        </w:rPr>
        <w:t>,</w:t>
      </w:r>
      <w:r w:rsidRPr="0017652F">
        <w:rPr>
          <w:rFonts w:ascii="Times New Roman" w:eastAsia="SimSun" w:hAnsi="Times New Roman" w:cs="Times New Roman"/>
          <w:spacing w:val="11"/>
          <w:sz w:val="24"/>
          <w:szCs w:val="24"/>
          <w:lang w:val="sr-Cyrl-RS" w:eastAsia="zh-CN"/>
        </w:rPr>
        <w:t xml:space="preserve"> </w:t>
      </w:r>
      <w:r w:rsidRPr="0017652F">
        <w:rPr>
          <w:rFonts w:ascii="Times New Roman" w:eastAsia="SimSun" w:hAnsi="Times New Roman" w:cs="Times New Roman"/>
          <w:sz w:val="24"/>
          <w:szCs w:val="24"/>
          <w:lang w:val="sr-Cyrl-RS" w:eastAsia="zh-CN"/>
        </w:rPr>
        <w:t>од</w:t>
      </w:r>
      <w:r w:rsidRPr="0017652F">
        <w:rPr>
          <w:rFonts w:ascii="Times New Roman" w:eastAsia="SimSun" w:hAnsi="Times New Roman" w:cs="Times New Roman"/>
          <w:spacing w:val="1"/>
          <w:sz w:val="24"/>
          <w:szCs w:val="24"/>
          <w:lang w:val="sr-Cyrl-RS" w:eastAsia="zh-CN"/>
        </w:rPr>
        <w:t>н</w:t>
      </w:r>
      <w:r w:rsidRPr="0017652F">
        <w:rPr>
          <w:rFonts w:ascii="Times New Roman" w:eastAsia="SimSun" w:hAnsi="Times New Roman" w:cs="Times New Roman"/>
          <w:sz w:val="24"/>
          <w:szCs w:val="24"/>
          <w:lang w:val="sr-Cyrl-RS" w:eastAsia="zh-CN"/>
        </w:rPr>
        <w:t>о</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но</w:t>
      </w:r>
      <w:r w:rsidRPr="0017652F">
        <w:rPr>
          <w:rFonts w:ascii="Times New Roman" w:eastAsia="SimSun" w:hAnsi="Times New Roman" w:cs="Times New Roman"/>
          <w:spacing w:val="11"/>
          <w:sz w:val="24"/>
          <w:szCs w:val="24"/>
          <w:lang w:val="sr-Cyrl-RS" w:eastAsia="zh-CN"/>
        </w:rPr>
        <w:t xml:space="preserve"> </w:t>
      </w:r>
      <w:r w:rsidRPr="0017652F">
        <w:rPr>
          <w:rFonts w:ascii="Times New Roman" w:eastAsia="SimSun" w:hAnsi="Times New Roman" w:cs="Times New Roman"/>
          <w:sz w:val="24"/>
          <w:szCs w:val="24"/>
          <w:lang w:val="sr-Cyrl-RS" w:eastAsia="zh-CN"/>
        </w:rPr>
        <w:t>прија</w:t>
      </w:r>
      <w:r w:rsidRPr="0017652F">
        <w:rPr>
          <w:rFonts w:ascii="Times New Roman" w:eastAsia="SimSun" w:hAnsi="Times New Roman" w:cs="Times New Roman"/>
          <w:spacing w:val="-1"/>
          <w:sz w:val="24"/>
          <w:szCs w:val="24"/>
          <w:lang w:val="sr-Cyrl-RS" w:eastAsia="zh-CN"/>
        </w:rPr>
        <w:t>ва</w:t>
      </w:r>
      <w:r w:rsidRPr="0017652F">
        <w:rPr>
          <w:rFonts w:ascii="Times New Roman" w:eastAsia="SimSun" w:hAnsi="Times New Roman" w:cs="Times New Roman"/>
          <w:spacing w:val="1"/>
          <w:sz w:val="24"/>
          <w:szCs w:val="24"/>
          <w:lang w:val="sr-Cyrl-RS" w:eastAsia="zh-CN"/>
        </w:rPr>
        <w:t>м</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w:t>
      </w:r>
      <w:r w:rsidRPr="0017652F">
        <w:rPr>
          <w:rFonts w:ascii="Times New Roman" w:eastAsia="SimSun" w:hAnsi="Times New Roman" w:cs="Times New Roman"/>
          <w:spacing w:val="11"/>
          <w:sz w:val="24"/>
          <w:szCs w:val="24"/>
          <w:lang w:val="sr-Cyrl-RS" w:eastAsia="zh-CN"/>
        </w:rPr>
        <w:t xml:space="preserve"> </w:t>
      </w:r>
      <w:r w:rsidRPr="0017652F">
        <w:rPr>
          <w:rFonts w:ascii="Times New Roman" w:eastAsia="SimSun" w:hAnsi="Times New Roman" w:cs="Times New Roman"/>
          <w:sz w:val="24"/>
          <w:szCs w:val="24"/>
          <w:lang w:val="sr-Cyrl-RS" w:eastAsia="zh-CN"/>
        </w:rPr>
        <w:t>до</w:t>
      </w:r>
      <w:r w:rsidRPr="0017652F">
        <w:rPr>
          <w:rFonts w:ascii="Times New Roman" w:eastAsia="SimSun" w:hAnsi="Times New Roman" w:cs="Times New Roman"/>
          <w:spacing w:val="18"/>
          <w:sz w:val="24"/>
          <w:szCs w:val="24"/>
          <w:lang w:val="sr-Cyrl-RS" w:eastAsia="zh-CN"/>
        </w:rPr>
        <w:t xml:space="preserve"> </w:t>
      </w:r>
      <w:r w:rsidRPr="0017652F">
        <w:rPr>
          <w:rFonts w:ascii="Times New Roman" w:eastAsia="SimSun" w:hAnsi="Times New Roman" w:cs="Times New Roman"/>
          <w:sz w:val="24"/>
          <w:szCs w:val="24"/>
          <w:lang w:val="sr-Cyrl-RS" w:eastAsia="zh-CN"/>
        </w:rPr>
        <w:t>от</w:t>
      </w:r>
      <w:r w:rsidRPr="0017652F">
        <w:rPr>
          <w:rFonts w:ascii="Times New Roman" w:eastAsia="SimSun" w:hAnsi="Times New Roman" w:cs="Times New Roman"/>
          <w:spacing w:val="2"/>
          <w:sz w:val="24"/>
          <w:szCs w:val="24"/>
          <w:lang w:val="sr-Cyrl-RS" w:eastAsia="zh-CN"/>
        </w:rPr>
        <w:t>в</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р</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pacing w:val="1"/>
          <w:sz w:val="24"/>
          <w:szCs w:val="24"/>
          <w:lang w:val="sr-Cyrl-RS" w:eastAsia="zh-CN"/>
        </w:rPr>
        <w:t>њ</w:t>
      </w:r>
      <w:r w:rsidRPr="0017652F">
        <w:rPr>
          <w:rFonts w:ascii="Times New Roman" w:eastAsia="SimSun" w:hAnsi="Times New Roman" w:cs="Times New Roman"/>
          <w:sz w:val="24"/>
          <w:szCs w:val="24"/>
          <w:lang w:val="sr-Cyrl-RS" w:eastAsia="zh-CN"/>
        </w:rPr>
        <w:t>а</w:t>
      </w:r>
      <w:r w:rsidRPr="0017652F">
        <w:rPr>
          <w:rFonts w:ascii="Times New Roman" w:eastAsia="SimSun" w:hAnsi="Times New Roman" w:cs="Times New Roman"/>
          <w:spacing w:val="12"/>
          <w:sz w:val="24"/>
          <w:szCs w:val="24"/>
          <w:lang w:val="sr-Cyrl-RS" w:eastAsia="zh-CN"/>
        </w:rPr>
        <w:t xml:space="preserve"> </w:t>
      </w:r>
      <w:r w:rsidRPr="0017652F">
        <w:rPr>
          <w:rFonts w:ascii="Times New Roman" w:eastAsia="SimSun" w:hAnsi="Times New Roman" w:cs="Times New Roman"/>
          <w:sz w:val="24"/>
          <w:szCs w:val="24"/>
          <w:lang w:val="sr-Cyrl-RS" w:eastAsia="zh-CN"/>
        </w:rPr>
        <w:t>по</w:t>
      </w:r>
      <w:r w:rsidRPr="0017652F">
        <w:rPr>
          <w:rFonts w:ascii="Times New Roman" w:eastAsia="SimSun" w:hAnsi="Times New Roman" w:cs="Times New Roman"/>
          <w:spacing w:val="3"/>
          <w:sz w:val="24"/>
          <w:szCs w:val="24"/>
          <w:lang w:val="sr-Cyrl-RS" w:eastAsia="zh-CN"/>
        </w:rPr>
        <w:t>н</w:t>
      </w:r>
      <w:r w:rsidRPr="0017652F">
        <w:rPr>
          <w:rFonts w:ascii="Times New Roman" w:eastAsia="SimSun" w:hAnsi="Times New Roman" w:cs="Times New Roman"/>
          <w:spacing w:val="-5"/>
          <w:sz w:val="24"/>
          <w:szCs w:val="24"/>
          <w:lang w:val="sr-Cyrl-RS" w:eastAsia="zh-CN"/>
        </w:rPr>
        <w:t>у</w:t>
      </w:r>
      <w:r w:rsidRPr="0017652F">
        <w:rPr>
          <w:rFonts w:ascii="Times New Roman" w:eastAsia="SimSun" w:hAnsi="Times New Roman" w:cs="Times New Roman"/>
          <w:spacing w:val="2"/>
          <w:sz w:val="24"/>
          <w:szCs w:val="24"/>
          <w:lang w:val="sr-Cyrl-RS" w:eastAsia="zh-CN"/>
        </w:rPr>
        <w:t>д</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 од</w:t>
      </w:r>
      <w:r w:rsidRPr="0017652F">
        <w:rPr>
          <w:rFonts w:ascii="Times New Roman" w:eastAsia="SimSun" w:hAnsi="Times New Roman" w:cs="Times New Roman"/>
          <w:spacing w:val="1"/>
          <w:sz w:val="24"/>
          <w:szCs w:val="24"/>
          <w:lang w:val="sr-Cyrl-RS" w:eastAsia="zh-CN"/>
        </w:rPr>
        <w:t>н</w:t>
      </w:r>
      <w:r w:rsidRPr="0017652F">
        <w:rPr>
          <w:rFonts w:ascii="Times New Roman" w:eastAsia="SimSun" w:hAnsi="Times New Roman" w:cs="Times New Roman"/>
          <w:sz w:val="24"/>
          <w:szCs w:val="24"/>
          <w:lang w:val="sr-Cyrl-RS" w:eastAsia="zh-CN"/>
        </w:rPr>
        <w:t>о</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но п</w:t>
      </w:r>
      <w:r w:rsidRPr="0017652F">
        <w:rPr>
          <w:rFonts w:ascii="Times New Roman" w:eastAsia="SimSun" w:hAnsi="Times New Roman" w:cs="Times New Roman"/>
          <w:spacing w:val="-3"/>
          <w:sz w:val="24"/>
          <w:szCs w:val="24"/>
          <w:lang w:val="sr-Cyrl-RS" w:eastAsia="zh-CN"/>
        </w:rPr>
        <w:t>р</w:t>
      </w:r>
      <w:r w:rsidRPr="0017652F">
        <w:rPr>
          <w:rFonts w:ascii="Times New Roman" w:eastAsia="SimSun" w:hAnsi="Times New Roman" w:cs="Times New Roman"/>
          <w:sz w:val="24"/>
          <w:szCs w:val="24"/>
          <w:lang w:val="sr-Cyrl-RS" w:eastAsia="zh-CN"/>
        </w:rPr>
        <w:t>ија</w:t>
      </w:r>
      <w:r w:rsidRPr="0017652F">
        <w:rPr>
          <w:rFonts w:ascii="Times New Roman" w:eastAsia="SimSun" w:hAnsi="Times New Roman" w:cs="Times New Roman"/>
          <w:spacing w:val="-1"/>
          <w:sz w:val="24"/>
          <w:szCs w:val="24"/>
          <w:lang w:val="sr-Cyrl-RS" w:eastAsia="zh-CN"/>
        </w:rPr>
        <w:t>в</w:t>
      </w:r>
      <w:r w:rsidRPr="0017652F">
        <w:rPr>
          <w:rFonts w:ascii="Times New Roman" w:eastAsia="SimSun" w:hAnsi="Times New Roman" w:cs="Times New Roman"/>
          <w:sz w:val="24"/>
          <w:szCs w:val="24"/>
          <w:lang w:val="sr-Cyrl-RS" w:eastAsia="zh-CN"/>
        </w:rPr>
        <w:t>а.</w:t>
      </w:r>
    </w:p>
    <w:p w:rsidR="00B71A56" w:rsidRPr="0017652F" w:rsidRDefault="00B71A56" w:rsidP="00B71A56">
      <w:pPr>
        <w:widowControl w:val="0"/>
        <w:kinsoku w:val="0"/>
        <w:overflowPunct w:val="0"/>
        <w:autoSpaceDE w:val="0"/>
        <w:autoSpaceDN w:val="0"/>
        <w:adjustRightInd w:val="0"/>
        <w:spacing w:after="0" w:line="240" w:lineRule="auto"/>
        <w:ind w:right="124" w:firstLine="820"/>
        <w:jc w:val="both"/>
        <w:rPr>
          <w:rFonts w:ascii="Times New Roman" w:eastAsia="SimSun" w:hAnsi="Times New Roman" w:cs="Times New Roman"/>
          <w:sz w:val="24"/>
          <w:szCs w:val="24"/>
          <w:lang w:val="sr-Cyrl-RS" w:eastAsia="zh-CN"/>
        </w:rPr>
      </w:pPr>
      <w:r w:rsidRPr="0017652F">
        <w:rPr>
          <w:rFonts w:ascii="Times New Roman" w:eastAsia="SimSun" w:hAnsi="Times New Roman" w:cs="Times New Roman"/>
          <w:sz w:val="24"/>
          <w:szCs w:val="24"/>
          <w:lang w:val="sr-Cyrl-RS" w:eastAsia="zh-CN"/>
        </w:rPr>
        <w:t>Н</w:t>
      </w:r>
      <w:r w:rsidRPr="0017652F">
        <w:rPr>
          <w:rFonts w:ascii="Times New Roman" w:eastAsia="SimSun" w:hAnsi="Times New Roman" w:cs="Times New Roman"/>
          <w:spacing w:val="-2"/>
          <w:sz w:val="24"/>
          <w:szCs w:val="24"/>
          <w:lang w:val="sr-Cyrl-RS" w:eastAsia="zh-CN"/>
        </w:rPr>
        <w:t>е</w:t>
      </w:r>
      <w:r w:rsidRPr="0017652F">
        <w:rPr>
          <w:rFonts w:ascii="Times New Roman" w:eastAsia="SimSun" w:hAnsi="Times New Roman" w:cs="Times New Roman"/>
          <w:sz w:val="24"/>
          <w:szCs w:val="24"/>
          <w:lang w:val="sr-Cyrl-RS" w:eastAsia="zh-CN"/>
        </w:rPr>
        <w:t>ће</w:t>
      </w:r>
      <w:r w:rsidRPr="0017652F">
        <w:rPr>
          <w:rFonts w:ascii="Times New Roman" w:eastAsia="SimSun" w:hAnsi="Times New Roman" w:cs="Times New Roman"/>
          <w:spacing w:val="18"/>
          <w:sz w:val="24"/>
          <w:szCs w:val="24"/>
          <w:lang w:val="sr-Cyrl-RS" w:eastAsia="zh-CN"/>
        </w:rPr>
        <w:t xml:space="preserve"> </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е</w:t>
      </w:r>
      <w:r w:rsidRPr="0017652F">
        <w:rPr>
          <w:rFonts w:ascii="Times New Roman" w:eastAsia="SimSun" w:hAnsi="Times New Roman" w:cs="Times New Roman"/>
          <w:spacing w:val="18"/>
          <w:sz w:val="24"/>
          <w:szCs w:val="24"/>
          <w:lang w:val="sr-Cyrl-RS" w:eastAsia="zh-CN"/>
        </w:rPr>
        <w:t xml:space="preserve"> </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pacing w:val="-1"/>
          <w:sz w:val="24"/>
          <w:szCs w:val="24"/>
          <w:lang w:val="sr-Cyrl-RS" w:eastAsia="zh-CN"/>
        </w:rPr>
        <w:t>ма</w:t>
      </w:r>
      <w:r w:rsidRPr="0017652F">
        <w:rPr>
          <w:rFonts w:ascii="Times New Roman" w:eastAsia="SimSun" w:hAnsi="Times New Roman" w:cs="Times New Roman"/>
          <w:sz w:val="24"/>
          <w:szCs w:val="24"/>
          <w:lang w:val="sr-Cyrl-RS" w:eastAsia="zh-CN"/>
        </w:rPr>
        <w:t>тр</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ти</w:t>
      </w:r>
      <w:r w:rsidRPr="0017652F">
        <w:rPr>
          <w:rFonts w:ascii="Times New Roman" w:eastAsia="SimSun" w:hAnsi="Times New Roman" w:cs="Times New Roman"/>
          <w:spacing w:val="19"/>
          <w:sz w:val="24"/>
          <w:szCs w:val="24"/>
          <w:lang w:val="sr-Cyrl-RS" w:eastAsia="zh-CN"/>
        </w:rPr>
        <w:t xml:space="preserve"> </w:t>
      </w:r>
      <w:r w:rsidRPr="0017652F">
        <w:rPr>
          <w:rFonts w:ascii="Times New Roman" w:eastAsia="SimSun" w:hAnsi="Times New Roman" w:cs="Times New Roman"/>
          <w:sz w:val="24"/>
          <w:szCs w:val="24"/>
          <w:lang w:val="sr-Cyrl-RS" w:eastAsia="zh-CN"/>
        </w:rPr>
        <w:t>пов</w:t>
      </w:r>
      <w:r w:rsidRPr="0017652F">
        <w:rPr>
          <w:rFonts w:ascii="Times New Roman" w:eastAsia="SimSun" w:hAnsi="Times New Roman" w:cs="Times New Roman"/>
          <w:spacing w:val="-2"/>
          <w:sz w:val="24"/>
          <w:szCs w:val="24"/>
          <w:lang w:val="sr-Cyrl-RS" w:eastAsia="zh-CN"/>
        </w:rPr>
        <w:t>е</w:t>
      </w:r>
      <w:r w:rsidRPr="0017652F">
        <w:rPr>
          <w:rFonts w:ascii="Times New Roman" w:eastAsia="SimSun" w:hAnsi="Times New Roman" w:cs="Times New Roman"/>
          <w:sz w:val="24"/>
          <w:szCs w:val="24"/>
          <w:lang w:val="sr-Cyrl-RS" w:eastAsia="zh-CN"/>
        </w:rPr>
        <w:t>рљивим</w:t>
      </w:r>
      <w:r w:rsidRPr="0017652F">
        <w:rPr>
          <w:rFonts w:ascii="Times New Roman" w:eastAsia="SimSun" w:hAnsi="Times New Roman" w:cs="Times New Roman"/>
          <w:spacing w:val="18"/>
          <w:sz w:val="24"/>
          <w:szCs w:val="24"/>
          <w:lang w:val="sr-Cyrl-RS" w:eastAsia="zh-CN"/>
        </w:rPr>
        <w:t xml:space="preserve"> </w:t>
      </w:r>
      <w:r w:rsidRPr="0017652F">
        <w:rPr>
          <w:rFonts w:ascii="Times New Roman" w:eastAsia="SimSun" w:hAnsi="Times New Roman" w:cs="Times New Roman"/>
          <w:sz w:val="24"/>
          <w:szCs w:val="24"/>
          <w:lang w:val="sr-Cyrl-RS" w:eastAsia="zh-CN"/>
        </w:rPr>
        <w:t>д</w:t>
      </w:r>
      <w:r w:rsidRPr="0017652F">
        <w:rPr>
          <w:rFonts w:ascii="Times New Roman" w:eastAsia="SimSun" w:hAnsi="Times New Roman" w:cs="Times New Roman"/>
          <w:spacing w:val="-3"/>
          <w:sz w:val="24"/>
          <w:szCs w:val="24"/>
          <w:lang w:val="sr-Cyrl-RS" w:eastAsia="zh-CN"/>
        </w:rPr>
        <w:t>о</w:t>
      </w:r>
      <w:r w:rsidRPr="0017652F">
        <w:rPr>
          <w:rFonts w:ascii="Times New Roman" w:eastAsia="SimSun" w:hAnsi="Times New Roman" w:cs="Times New Roman"/>
          <w:sz w:val="24"/>
          <w:szCs w:val="24"/>
          <w:lang w:val="sr-Cyrl-RS" w:eastAsia="zh-CN"/>
        </w:rPr>
        <w:t>к</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зи</w:t>
      </w:r>
      <w:r w:rsidRPr="0017652F">
        <w:rPr>
          <w:rFonts w:ascii="Times New Roman" w:eastAsia="SimSun" w:hAnsi="Times New Roman" w:cs="Times New Roman"/>
          <w:spacing w:val="17"/>
          <w:sz w:val="24"/>
          <w:szCs w:val="24"/>
          <w:lang w:val="sr-Cyrl-RS" w:eastAsia="zh-CN"/>
        </w:rPr>
        <w:t xml:space="preserve"> </w:t>
      </w:r>
      <w:r w:rsidRPr="0017652F">
        <w:rPr>
          <w:rFonts w:ascii="Times New Roman" w:eastAsia="SimSun" w:hAnsi="Times New Roman" w:cs="Times New Roman"/>
          <w:sz w:val="24"/>
          <w:szCs w:val="24"/>
          <w:lang w:val="sr-Cyrl-RS" w:eastAsia="zh-CN"/>
        </w:rPr>
        <w:t>о</w:t>
      </w:r>
      <w:r w:rsidRPr="0017652F">
        <w:rPr>
          <w:rFonts w:ascii="Times New Roman" w:eastAsia="SimSun" w:hAnsi="Times New Roman" w:cs="Times New Roman"/>
          <w:spacing w:val="18"/>
          <w:sz w:val="24"/>
          <w:szCs w:val="24"/>
          <w:lang w:val="sr-Cyrl-RS" w:eastAsia="zh-CN"/>
        </w:rPr>
        <w:t xml:space="preserve"> </w:t>
      </w:r>
      <w:r w:rsidRPr="0017652F">
        <w:rPr>
          <w:rFonts w:ascii="Times New Roman" w:eastAsia="SimSun" w:hAnsi="Times New Roman" w:cs="Times New Roman"/>
          <w:sz w:val="24"/>
          <w:szCs w:val="24"/>
          <w:lang w:val="sr-Cyrl-RS" w:eastAsia="zh-CN"/>
        </w:rPr>
        <w:t>и</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pacing w:val="3"/>
          <w:sz w:val="24"/>
          <w:szCs w:val="24"/>
          <w:lang w:val="sr-Cyrl-RS" w:eastAsia="zh-CN"/>
        </w:rPr>
        <w:t>п</w:t>
      </w:r>
      <w:r w:rsidRPr="0017652F">
        <w:rPr>
          <w:rFonts w:ascii="Times New Roman" w:eastAsia="SimSun" w:hAnsi="Times New Roman" w:cs="Times New Roman"/>
          <w:spacing w:val="-5"/>
          <w:sz w:val="24"/>
          <w:szCs w:val="24"/>
          <w:lang w:val="sr-Cyrl-RS" w:eastAsia="zh-CN"/>
        </w:rPr>
        <w:t>у</w:t>
      </w:r>
      <w:r w:rsidRPr="0017652F">
        <w:rPr>
          <w:rFonts w:ascii="Times New Roman" w:eastAsia="SimSun" w:hAnsi="Times New Roman" w:cs="Times New Roman"/>
          <w:sz w:val="24"/>
          <w:szCs w:val="24"/>
          <w:lang w:val="sr-Cyrl-RS" w:eastAsia="zh-CN"/>
        </w:rPr>
        <w:t>њ</w:t>
      </w:r>
      <w:r w:rsidRPr="0017652F">
        <w:rPr>
          <w:rFonts w:ascii="Times New Roman" w:eastAsia="SimSun" w:hAnsi="Times New Roman" w:cs="Times New Roman"/>
          <w:spacing w:val="-2"/>
          <w:sz w:val="24"/>
          <w:szCs w:val="24"/>
          <w:lang w:val="sr-Cyrl-RS" w:eastAsia="zh-CN"/>
        </w:rPr>
        <w:t>е</w:t>
      </w:r>
      <w:r w:rsidRPr="0017652F">
        <w:rPr>
          <w:rFonts w:ascii="Times New Roman" w:eastAsia="SimSun" w:hAnsi="Times New Roman" w:cs="Times New Roman"/>
          <w:sz w:val="24"/>
          <w:szCs w:val="24"/>
          <w:lang w:val="sr-Cyrl-RS" w:eastAsia="zh-CN"/>
        </w:rPr>
        <w:t>но</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ти</w:t>
      </w:r>
      <w:r w:rsidRPr="0017652F">
        <w:rPr>
          <w:rFonts w:ascii="Times New Roman" w:eastAsia="SimSun" w:hAnsi="Times New Roman" w:cs="Times New Roman"/>
          <w:spacing w:val="19"/>
          <w:sz w:val="24"/>
          <w:szCs w:val="24"/>
          <w:lang w:val="sr-Cyrl-RS" w:eastAsia="zh-CN"/>
        </w:rPr>
        <w:t xml:space="preserve"> </w:t>
      </w:r>
      <w:r w:rsidRPr="0017652F">
        <w:rPr>
          <w:rFonts w:ascii="Times New Roman" w:eastAsia="SimSun" w:hAnsi="Times New Roman" w:cs="Times New Roman"/>
          <w:sz w:val="24"/>
          <w:szCs w:val="24"/>
          <w:lang w:val="sr-Cyrl-RS" w:eastAsia="zh-CN"/>
        </w:rPr>
        <w:t>об</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в</w:t>
      </w:r>
      <w:r w:rsidRPr="0017652F">
        <w:rPr>
          <w:rFonts w:ascii="Times New Roman" w:eastAsia="SimSun" w:hAnsi="Times New Roman" w:cs="Times New Roman"/>
          <w:spacing w:val="-2"/>
          <w:sz w:val="24"/>
          <w:szCs w:val="24"/>
          <w:lang w:val="sr-Cyrl-RS" w:eastAsia="zh-CN"/>
        </w:rPr>
        <w:t>е</w:t>
      </w:r>
      <w:r w:rsidRPr="0017652F">
        <w:rPr>
          <w:rFonts w:ascii="Times New Roman" w:eastAsia="SimSun" w:hAnsi="Times New Roman" w:cs="Times New Roman"/>
          <w:sz w:val="24"/>
          <w:szCs w:val="24"/>
          <w:lang w:val="sr-Cyrl-RS" w:eastAsia="zh-CN"/>
        </w:rPr>
        <w:t>зн</w:t>
      </w:r>
      <w:r w:rsidRPr="0017652F">
        <w:rPr>
          <w:rFonts w:ascii="Times New Roman" w:eastAsia="SimSun" w:hAnsi="Times New Roman" w:cs="Times New Roman"/>
          <w:spacing w:val="-2"/>
          <w:sz w:val="24"/>
          <w:szCs w:val="24"/>
          <w:lang w:val="sr-Cyrl-RS" w:eastAsia="zh-CN"/>
        </w:rPr>
        <w:t>и</w:t>
      </w:r>
      <w:r w:rsidRPr="0017652F">
        <w:rPr>
          <w:rFonts w:ascii="Times New Roman" w:eastAsia="SimSun" w:hAnsi="Times New Roman" w:cs="Times New Roman"/>
          <w:sz w:val="24"/>
          <w:szCs w:val="24"/>
          <w:lang w:val="sr-Cyrl-RS" w:eastAsia="zh-CN"/>
        </w:rPr>
        <w:t>х</w:t>
      </w:r>
      <w:r w:rsidRPr="0017652F">
        <w:rPr>
          <w:rFonts w:ascii="Times New Roman" w:eastAsia="SimSun" w:hAnsi="Times New Roman" w:cs="Times New Roman"/>
          <w:spacing w:val="23"/>
          <w:sz w:val="24"/>
          <w:szCs w:val="24"/>
          <w:lang w:val="sr-Cyrl-RS" w:eastAsia="zh-CN"/>
        </w:rPr>
        <w:t xml:space="preserve"> </w:t>
      </w:r>
      <w:r w:rsidRPr="0017652F">
        <w:rPr>
          <w:rFonts w:ascii="Times New Roman" w:eastAsia="SimSun" w:hAnsi="Times New Roman" w:cs="Times New Roman"/>
          <w:spacing w:val="-8"/>
          <w:sz w:val="24"/>
          <w:szCs w:val="24"/>
          <w:lang w:val="sr-Cyrl-RS" w:eastAsia="zh-CN"/>
        </w:rPr>
        <w:t>у</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pacing w:val="2"/>
          <w:sz w:val="24"/>
          <w:szCs w:val="24"/>
          <w:lang w:val="sr-Cyrl-RS" w:eastAsia="zh-CN"/>
        </w:rPr>
        <w:t>л</w:t>
      </w:r>
      <w:r w:rsidRPr="0017652F">
        <w:rPr>
          <w:rFonts w:ascii="Times New Roman" w:eastAsia="SimSun" w:hAnsi="Times New Roman" w:cs="Times New Roman"/>
          <w:sz w:val="24"/>
          <w:szCs w:val="24"/>
          <w:lang w:val="sr-Cyrl-RS" w:eastAsia="zh-CN"/>
        </w:rPr>
        <w:t>ов</w:t>
      </w:r>
      <w:r w:rsidRPr="0017652F">
        <w:rPr>
          <w:rFonts w:ascii="Times New Roman" w:eastAsia="SimSun" w:hAnsi="Times New Roman" w:cs="Times New Roman"/>
          <w:spacing w:val="-2"/>
          <w:sz w:val="24"/>
          <w:szCs w:val="24"/>
          <w:lang w:val="sr-Cyrl-RS" w:eastAsia="zh-CN"/>
        </w:rPr>
        <w:t>а</w:t>
      </w:r>
      <w:r w:rsidRPr="0017652F">
        <w:rPr>
          <w:rFonts w:ascii="Times New Roman" w:eastAsia="SimSun" w:hAnsi="Times New Roman" w:cs="Times New Roman"/>
          <w:sz w:val="24"/>
          <w:szCs w:val="24"/>
          <w:lang w:val="sr-Cyrl-RS" w:eastAsia="zh-CN"/>
        </w:rPr>
        <w:t>,</w:t>
      </w:r>
      <w:r w:rsidRPr="0017652F">
        <w:rPr>
          <w:rFonts w:ascii="Times New Roman" w:eastAsia="SimSun" w:hAnsi="Times New Roman" w:cs="Times New Roman"/>
          <w:spacing w:val="18"/>
          <w:sz w:val="24"/>
          <w:szCs w:val="24"/>
          <w:lang w:val="sr-Cyrl-RS" w:eastAsia="zh-CN"/>
        </w:rPr>
        <w:t xml:space="preserve"> </w:t>
      </w:r>
      <w:r w:rsidRPr="0017652F">
        <w:rPr>
          <w:rFonts w:ascii="Times New Roman" w:eastAsia="SimSun" w:hAnsi="Times New Roman" w:cs="Times New Roman"/>
          <w:sz w:val="24"/>
          <w:szCs w:val="24"/>
          <w:lang w:val="sr-Cyrl-RS" w:eastAsia="zh-CN"/>
        </w:rPr>
        <w:t>ц</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на</w:t>
      </w:r>
      <w:r w:rsidRPr="0017652F">
        <w:rPr>
          <w:rFonts w:ascii="Times New Roman" w:eastAsia="SimSun" w:hAnsi="Times New Roman" w:cs="Times New Roman"/>
          <w:spacing w:val="18"/>
          <w:sz w:val="24"/>
          <w:szCs w:val="24"/>
          <w:lang w:val="sr-Cyrl-RS" w:eastAsia="zh-CN"/>
        </w:rPr>
        <w:t xml:space="preserve"> </w:t>
      </w:r>
      <w:r w:rsidRPr="0017652F">
        <w:rPr>
          <w:rFonts w:ascii="Times New Roman" w:eastAsia="SimSun" w:hAnsi="Times New Roman" w:cs="Times New Roman"/>
          <w:sz w:val="24"/>
          <w:szCs w:val="24"/>
          <w:lang w:val="sr-Cyrl-RS" w:eastAsia="zh-CN"/>
        </w:rPr>
        <w:t>и</w:t>
      </w:r>
      <w:r w:rsidRPr="0017652F">
        <w:rPr>
          <w:rFonts w:ascii="Times New Roman" w:eastAsia="SimSun" w:hAnsi="Times New Roman" w:cs="Times New Roman"/>
          <w:spacing w:val="19"/>
          <w:sz w:val="24"/>
          <w:szCs w:val="24"/>
          <w:lang w:val="sr-Cyrl-RS" w:eastAsia="zh-CN"/>
        </w:rPr>
        <w:t xml:space="preserve"> </w:t>
      </w:r>
      <w:r w:rsidRPr="0017652F">
        <w:rPr>
          <w:rFonts w:ascii="Times New Roman" w:eastAsia="SimSun" w:hAnsi="Times New Roman" w:cs="Times New Roman"/>
          <w:sz w:val="24"/>
          <w:szCs w:val="24"/>
          <w:lang w:val="sr-Cyrl-RS" w:eastAsia="zh-CN"/>
        </w:rPr>
        <w:t>д</w:t>
      </w:r>
      <w:r w:rsidRPr="0017652F">
        <w:rPr>
          <w:rFonts w:ascii="Times New Roman" w:eastAsia="SimSun" w:hAnsi="Times New Roman" w:cs="Times New Roman"/>
          <w:spacing w:val="2"/>
          <w:sz w:val="24"/>
          <w:szCs w:val="24"/>
          <w:lang w:val="sr-Cyrl-RS" w:eastAsia="zh-CN"/>
        </w:rPr>
        <w:t>р</w:t>
      </w:r>
      <w:r w:rsidRPr="0017652F">
        <w:rPr>
          <w:rFonts w:ascii="Times New Roman" w:eastAsia="SimSun" w:hAnsi="Times New Roman" w:cs="Times New Roman"/>
          <w:spacing w:val="-8"/>
          <w:sz w:val="24"/>
          <w:szCs w:val="24"/>
          <w:lang w:val="sr-Cyrl-RS" w:eastAsia="zh-CN"/>
        </w:rPr>
        <w:t>у</w:t>
      </w:r>
      <w:r w:rsidRPr="0017652F">
        <w:rPr>
          <w:rFonts w:ascii="Times New Roman" w:eastAsia="SimSun" w:hAnsi="Times New Roman" w:cs="Times New Roman"/>
          <w:sz w:val="24"/>
          <w:szCs w:val="24"/>
          <w:lang w:val="sr-Cyrl-RS" w:eastAsia="zh-CN"/>
        </w:rPr>
        <w:t>ги под</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ци</w:t>
      </w:r>
      <w:r w:rsidRPr="0017652F">
        <w:rPr>
          <w:rFonts w:ascii="Times New Roman" w:eastAsia="SimSun" w:hAnsi="Times New Roman" w:cs="Times New Roman"/>
          <w:spacing w:val="-2"/>
          <w:sz w:val="24"/>
          <w:szCs w:val="24"/>
          <w:lang w:val="sr-Cyrl-RS" w:eastAsia="zh-CN"/>
        </w:rPr>
        <w:t xml:space="preserve"> </w:t>
      </w:r>
      <w:r w:rsidRPr="0017652F">
        <w:rPr>
          <w:rFonts w:ascii="Times New Roman" w:eastAsia="SimSun" w:hAnsi="Times New Roman" w:cs="Times New Roman"/>
          <w:sz w:val="24"/>
          <w:szCs w:val="24"/>
          <w:lang w:val="sr-Cyrl-RS" w:eastAsia="zh-CN"/>
        </w:rPr>
        <w:t>из</w:t>
      </w:r>
      <w:r w:rsidRPr="0017652F">
        <w:rPr>
          <w:rFonts w:ascii="Times New Roman" w:eastAsia="SimSun" w:hAnsi="Times New Roman" w:cs="Times New Roman"/>
          <w:spacing w:val="-2"/>
          <w:sz w:val="24"/>
          <w:szCs w:val="24"/>
          <w:lang w:val="sr-Cyrl-RS" w:eastAsia="zh-CN"/>
        </w:rPr>
        <w:t xml:space="preserve"> </w:t>
      </w:r>
      <w:r w:rsidRPr="0017652F">
        <w:rPr>
          <w:rFonts w:ascii="Times New Roman" w:eastAsia="SimSun" w:hAnsi="Times New Roman" w:cs="Times New Roman"/>
          <w:sz w:val="24"/>
          <w:szCs w:val="24"/>
          <w:lang w:val="sr-Cyrl-RS" w:eastAsia="zh-CN"/>
        </w:rPr>
        <w:t>по</w:t>
      </w:r>
      <w:r w:rsidRPr="0017652F">
        <w:rPr>
          <w:rFonts w:ascii="Times New Roman" w:eastAsia="SimSun" w:hAnsi="Times New Roman" w:cs="Times New Roman"/>
          <w:spacing w:val="3"/>
          <w:sz w:val="24"/>
          <w:szCs w:val="24"/>
          <w:lang w:val="sr-Cyrl-RS" w:eastAsia="zh-CN"/>
        </w:rPr>
        <w:t>н</w:t>
      </w:r>
      <w:r w:rsidRPr="0017652F">
        <w:rPr>
          <w:rFonts w:ascii="Times New Roman" w:eastAsia="SimSun" w:hAnsi="Times New Roman" w:cs="Times New Roman"/>
          <w:spacing w:val="-8"/>
          <w:sz w:val="24"/>
          <w:szCs w:val="24"/>
          <w:lang w:val="sr-Cyrl-RS" w:eastAsia="zh-CN"/>
        </w:rPr>
        <w:t>у</w:t>
      </w:r>
      <w:r w:rsidRPr="0017652F">
        <w:rPr>
          <w:rFonts w:ascii="Times New Roman" w:eastAsia="SimSun" w:hAnsi="Times New Roman" w:cs="Times New Roman"/>
          <w:sz w:val="24"/>
          <w:szCs w:val="24"/>
          <w:lang w:val="sr-Cyrl-RS" w:eastAsia="zh-CN"/>
        </w:rPr>
        <w:t>де</w:t>
      </w:r>
      <w:r w:rsidRPr="0017652F">
        <w:rPr>
          <w:rFonts w:ascii="Times New Roman" w:eastAsia="SimSun" w:hAnsi="Times New Roman" w:cs="Times New Roman"/>
          <w:spacing w:val="-1"/>
          <w:sz w:val="24"/>
          <w:szCs w:val="24"/>
          <w:lang w:val="sr-Cyrl-RS" w:eastAsia="zh-CN"/>
        </w:rPr>
        <w:t xml:space="preserve"> </w:t>
      </w:r>
      <w:r w:rsidRPr="0017652F">
        <w:rPr>
          <w:rFonts w:ascii="Times New Roman" w:eastAsia="SimSun" w:hAnsi="Times New Roman" w:cs="Times New Roman"/>
          <w:sz w:val="24"/>
          <w:szCs w:val="24"/>
          <w:lang w:val="sr-Cyrl-RS" w:eastAsia="zh-CN"/>
        </w:rPr>
        <w:t>који</w:t>
      </w:r>
      <w:r w:rsidRPr="0017652F">
        <w:rPr>
          <w:rFonts w:ascii="Times New Roman" w:eastAsia="SimSun" w:hAnsi="Times New Roman" w:cs="Times New Roman"/>
          <w:spacing w:val="1"/>
          <w:sz w:val="24"/>
          <w:szCs w:val="24"/>
          <w:lang w:val="sr-Cyrl-RS" w:eastAsia="zh-CN"/>
        </w:rPr>
        <w:t xml:space="preserve"> с</w:t>
      </w:r>
      <w:r w:rsidRPr="0017652F">
        <w:rPr>
          <w:rFonts w:ascii="Times New Roman" w:eastAsia="SimSun" w:hAnsi="Times New Roman" w:cs="Times New Roman"/>
          <w:sz w:val="24"/>
          <w:szCs w:val="24"/>
          <w:lang w:val="sr-Cyrl-RS" w:eastAsia="zh-CN"/>
        </w:rPr>
        <w:t>у</w:t>
      </w:r>
      <w:r w:rsidRPr="0017652F">
        <w:rPr>
          <w:rFonts w:ascii="Times New Roman" w:eastAsia="SimSun" w:hAnsi="Times New Roman" w:cs="Times New Roman"/>
          <w:spacing w:val="-5"/>
          <w:sz w:val="24"/>
          <w:szCs w:val="24"/>
          <w:lang w:val="sr-Cyrl-RS" w:eastAsia="zh-CN"/>
        </w:rPr>
        <w:t xml:space="preserve"> </w:t>
      </w:r>
      <w:r w:rsidRPr="0017652F">
        <w:rPr>
          <w:rFonts w:ascii="Times New Roman" w:eastAsia="SimSun" w:hAnsi="Times New Roman" w:cs="Times New Roman"/>
          <w:sz w:val="24"/>
          <w:szCs w:val="24"/>
          <w:lang w:val="sr-Cyrl-RS" w:eastAsia="zh-CN"/>
        </w:rPr>
        <w:t xml:space="preserve">од </w:t>
      </w:r>
      <w:r w:rsidRPr="0017652F">
        <w:rPr>
          <w:rFonts w:ascii="Times New Roman" w:eastAsia="SimSun" w:hAnsi="Times New Roman" w:cs="Times New Roman"/>
          <w:spacing w:val="1"/>
          <w:sz w:val="24"/>
          <w:szCs w:val="24"/>
          <w:lang w:val="sr-Cyrl-RS" w:eastAsia="zh-CN"/>
        </w:rPr>
        <w:t>з</w:t>
      </w:r>
      <w:r w:rsidRPr="0017652F">
        <w:rPr>
          <w:rFonts w:ascii="Times New Roman" w:eastAsia="SimSun" w:hAnsi="Times New Roman" w:cs="Times New Roman"/>
          <w:sz w:val="24"/>
          <w:szCs w:val="24"/>
          <w:lang w:val="sr-Cyrl-RS" w:eastAsia="zh-CN"/>
        </w:rPr>
        <w:t>н</w:t>
      </w:r>
      <w:r w:rsidRPr="0017652F">
        <w:rPr>
          <w:rFonts w:ascii="Times New Roman" w:eastAsia="SimSun" w:hAnsi="Times New Roman" w:cs="Times New Roman"/>
          <w:spacing w:val="-1"/>
          <w:sz w:val="24"/>
          <w:szCs w:val="24"/>
          <w:lang w:val="sr-Cyrl-RS" w:eastAsia="zh-CN"/>
        </w:rPr>
        <w:t>ача</w:t>
      </w:r>
      <w:r w:rsidRPr="0017652F">
        <w:rPr>
          <w:rFonts w:ascii="Times New Roman" w:eastAsia="SimSun" w:hAnsi="Times New Roman" w:cs="Times New Roman"/>
          <w:spacing w:val="2"/>
          <w:sz w:val="24"/>
          <w:szCs w:val="24"/>
          <w:lang w:val="sr-Cyrl-RS" w:eastAsia="zh-CN"/>
        </w:rPr>
        <w:t>ј</w:t>
      </w:r>
      <w:r w:rsidRPr="0017652F">
        <w:rPr>
          <w:rFonts w:ascii="Times New Roman" w:eastAsia="SimSun" w:hAnsi="Times New Roman" w:cs="Times New Roman"/>
          <w:sz w:val="24"/>
          <w:szCs w:val="24"/>
          <w:lang w:val="sr-Cyrl-RS" w:eastAsia="zh-CN"/>
        </w:rPr>
        <w:t>а</w:t>
      </w:r>
      <w:r w:rsidRPr="0017652F">
        <w:rPr>
          <w:rFonts w:ascii="Times New Roman" w:eastAsia="SimSun" w:hAnsi="Times New Roman" w:cs="Times New Roman"/>
          <w:spacing w:val="-1"/>
          <w:sz w:val="24"/>
          <w:szCs w:val="24"/>
          <w:lang w:val="sr-Cyrl-RS" w:eastAsia="zh-CN"/>
        </w:rPr>
        <w:t xml:space="preserve"> </w:t>
      </w:r>
      <w:r w:rsidRPr="0017652F">
        <w:rPr>
          <w:rFonts w:ascii="Times New Roman" w:eastAsia="SimSun" w:hAnsi="Times New Roman" w:cs="Times New Roman"/>
          <w:sz w:val="24"/>
          <w:szCs w:val="24"/>
          <w:lang w:val="sr-Cyrl-RS" w:eastAsia="zh-CN"/>
        </w:rPr>
        <w:t>за</w:t>
      </w:r>
      <w:r w:rsidRPr="0017652F">
        <w:rPr>
          <w:rFonts w:ascii="Times New Roman" w:eastAsia="SimSun" w:hAnsi="Times New Roman" w:cs="Times New Roman"/>
          <w:spacing w:val="-1"/>
          <w:sz w:val="24"/>
          <w:szCs w:val="24"/>
          <w:lang w:val="sr-Cyrl-RS" w:eastAsia="zh-CN"/>
        </w:rPr>
        <w:t xml:space="preserve"> </w:t>
      </w:r>
      <w:r w:rsidRPr="0017652F">
        <w:rPr>
          <w:rFonts w:ascii="Times New Roman" w:eastAsia="SimSun" w:hAnsi="Times New Roman" w:cs="Times New Roman"/>
          <w:sz w:val="24"/>
          <w:szCs w:val="24"/>
          <w:lang w:val="sr-Cyrl-RS" w:eastAsia="zh-CN"/>
        </w:rPr>
        <w:t>при</w:t>
      </w:r>
      <w:r w:rsidRPr="0017652F">
        <w:rPr>
          <w:rFonts w:ascii="Times New Roman" w:eastAsia="SimSun" w:hAnsi="Times New Roman" w:cs="Times New Roman"/>
          <w:spacing w:val="-1"/>
          <w:sz w:val="24"/>
          <w:szCs w:val="24"/>
          <w:lang w:val="sr-Cyrl-RS" w:eastAsia="zh-CN"/>
        </w:rPr>
        <w:t>ме</w:t>
      </w:r>
      <w:r w:rsidRPr="0017652F">
        <w:rPr>
          <w:rFonts w:ascii="Times New Roman" w:eastAsia="SimSun" w:hAnsi="Times New Roman" w:cs="Times New Roman"/>
          <w:sz w:val="24"/>
          <w:szCs w:val="24"/>
          <w:lang w:val="sr-Cyrl-RS" w:eastAsia="zh-CN"/>
        </w:rPr>
        <w:t>ну</w:t>
      </w:r>
      <w:r w:rsidRPr="0017652F">
        <w:rPr>
          <w:rFonts w:ascii="Times New Roman" w:eastAsia="SimSun" w:hAnsi="Times New Roman" w:cs="Times New Roman"/>
          <w:spacing w:val="-3"/>
          <w:sz w:val="24"/>
          <w:szCs w:val="24"/>
          <w:lang w:val="sr-Cyrl-RS" w:eastAsia="zh-CN"/>
        </w:rPr>
        <w:t xml:space="preserve"> </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pacing w:val="2"/>
          <w:sz w:val="24"/>
          <w:szCs w:val="24"/>
          <w:lang w:val="sr-Cyrl-RS" w:eastAsia="zh-CN"/>
        </w:rPr>
        <w:t>л</w:t>
      </w:r>
      <w:r w:rsidRPr="0017652F">
        <w:rPr>
          <w:rFonts w:ascii="Times New Roman" w:eastAsia="SimSun" w:hAnsi="Times New Roman" w:cs="Times New Roman"/>
          <w:spacing w:val="-1"/>
          <w:sz w:val="24"/>
          <w:szCs w:val="24"/>
          <w:lang w:val="sr-Cyrl-RS" w:eastAsia="zh-CN"/>
        </w:rPr>
        <w:t>еме</w:t>
      </w:r>
      <w:r w:rsidRPr="0017652F">
        <w:rPr>
          <w:rFonts w:ascii="Times New Roman" w:eastAsia="SimSun" w:hAnsi="Times New Roman" w:cs="Times New Roman"/>
          <w:sz w:val="24"/>
          <w:szCs w:val="24"/>
          <w:lang w:val="sr-Cyrl-RS" w:eastAsia="zh-CN"/>
        </w:rPr>
        <w:t>н</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та</w:t>
      </w:r>
      <w:r w:rsidRPr="0017652F">
        <w:rPr>
          <w:rFonts w:ascii="Times New Roman" w:eastAsia="SimSun" w:hAnsi="Times New Roman" w:cs="Times New Roman"/>
          <w:spacing w:val="-1"/>
          <w:sz w:val="24"/>
          <w:szCs w:val="24"/>
          <w:lang w:val="sr-Cyrl-RS" w:eastAsia="zh-CN"/>
        </w:rPr>
        <w:t xml:space="preserve"> </w:t>
      </w:r>
      <w:r w:rsidRPr="0017652F">
        <w:rPr>
          <w:rFonts w:ascii="Times New Roman" w:eastAsia="SimSun" w:hAnsi="Times New Roman" w:cs="Times New Roman"/>
          <w:sz w:val="24"/>
          <w:szCs w:val="24"/>
          <w:lang w:val="sr-Cyrl-RS" w:eastAsia="zh-CN"/>
        </w:rPr>
        <w:t>крит</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ри</w:t>
      </w:r>
      <w:r w:rsidRPr="0017652F">
        <w:rPr>
          <w:rFonts w:ascii="Times New Roman" w:eastAsia="SimSun" w:hAnsi="Times New Roman" w:cs="Times New Roman"/>
          <w:spacing w:val="2"/>
          <w:sz w:val="24"/>
          <w:szCs w:val="24"/>
          <w:lang w:val="sr-Cyrl-RS" w:eastAsia="zh-CN"/>
        </w:rPr>
        <w:t>ј</w:t>
      </w:r>
      <w:r w:rsidRPr="0017652F">
        <w:rPr>
          <w:rFonts w:ascii="Times New Roman" w:eastAsia="SimSun" w:hAnsi="Times New Roman" w:cs="Times New Roman"/>
          <w:spacing w:val="-5"/>
          <w:sz w:val="24"/>
          <w:szCs w:val="24"/>
          <w:lang w:val="sr-Cyrl-RS" w:eastAsia="zh-CN"/>
        </w:rPr>
        <w:t>у</w:t>
      </w:r>
      <w:r w:rsidRPr="0017652F">
        <w:rPr>
          <w:rFonts w:ascii="Times New Roman" w:eastAsia="SimSun" w:hAnsi="Times New Roman" w:cs="Times New Roman"/>
          <w:spacing w:val="1"/>
          <w:sz w:val="24"/>
          <w:szCs w:val="24"/>
          <w:lang w:val="sr-Cyrl-RS" w:eastAsia="zh-CN"/>
        </w:rPr>
        <w:t>м</w:t>
      </w:r>
      <w:r w:rsidRPr="0017652F">
        <w:rPr>
          <w:rFonts w:ascii="Times New Roman" w:eastAsia="SimSun" w:hAnsi="Times New Roman" w:cs="Times New Roman"/>
          <w:sz w:val="24"/>
          <w:szCs w:val="24"/>
          <w:lang w:val="sr-Cyrl-RS" w:eastAsia="zh-CN"/>
        </w:rPr>
        <w:t>а</w:t>
      </w:r>
      <w:r w:rsidRPr="0017652F">
        <w:rPr>
          <w:rFonts w:ascii="Times New Roman" w:eastAsia="SimSun" w:hAnsi="Times New Roman" w:cs="Times New Roman"/>
          <w:spacing w:val="-1"/>
          <w:sz w:val="24"/>
          <w:szCs w:val="24"/>
          <w:lang w:val="sr-Cyrl-RS" w:eastAsia="zh-CN"/>
        </w:rPr>
        <w:t xml:space="preserve"> </w:t>
      </w:r>
      <w:r w:rsidRPr="0017652F">
        <w:rPr>
          <w:rFonts w:ascii="Times New Roman" w:eastAsia="SimSun" w:hAnsi="Times New Roman" w:cs="Times New Roman"/>
          <w:sz w:val="24"/>
          <w:szCs w:val="24"/>
          <w:lang w:val="sr-Cyrl-RS" w:eastAsia="zh-CN"/>
        </w:rPr>
        <w:t>и р</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нгир</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ње</w:t>
      </w:r>
      <w:r w:rsidRPr="0017652F">
        <w:rPr>
          <w:rFonts w:ascii="Times New Roman" w:eastAsia="SimSun" w:hAnsi="Times New Roman" w:cs="Times New Roman"/>
          <w:spacing w:val="-2"/>
          <w:sz w:val="24"/>
          <w:szCs w:val="24"/>
          <w:lang w:val="sr-Cyrl-RS" w:eastAsia="zh-CN"/>
        </w:rPr>
        <w:t xml:space="preserve"> </w:t>
      </w:r>
      <w:r w:rsidRPr="0017652F">
        <w:rPr>
          <w:rFonts w:ascii="Times New Roman" w:eastAsia="SimSun" w:hAnsi="Times New Roman" w:cs="Times New Roman"/>
          <w:sz w:val="24"/>
          <w:szCs w:val="24"/>
          <w:lang w:val="sr-Cyrl-RS" w:eastAsia="zh-CN"/>
        </w:rPr>
        <w:t>по</w:t>
      </w:r>
      <w:r w:rsidRPr="0017652F">
        <w:rPr>
          <w:rFonts w:ascii="Times New Roman" w:eastAsia="SimSun" w:hAnsi="Times New Roman" w:cs="Times New Roman"/>
          <w:spacing w:val="3"/>
          <w:sz w:val="24"/>
          <w:szCs w:val="24"/>
          <w:lang w:val="sr-Cyrl-RS" w:eastAsia="zh-CN"/>
        </w:rPr>
        <w:t>н</w:t>
      </w:r>
      <w:r w:rsidRPr="0017652F">
        <w:rPr>
          <w:rFonts w:ascii="Times New Roman" w:eastAsia="SimSun" w:hAnsi="Times New Roman" w:cs="Times New Roman"/>
          <w:spacing w:val="-8"/>
          <w:sz w:val="24"/>
          <w:szCs w:val="24"/>
          <w:lang w:val="sr-Cyrl-RS" w:eastAsia="zh-CN"/>
        </w:rPr>
        <w:t>у</w:t>
      </w:r>
      <w:r w:rsidRPr="0017652F">
        <w:rPr>
          <w:rFonts w:ascii="Times New Roman" w:eastAsia="SimSun" w:hAnsi="Times New Roman" w:cs="Times New Roman"/>
          <w:spacing w:val="2"/>
          <w:sz w:val="24"/>
          <w:szCs w:val="24"/>
          <w:lang w:val="sr-Cyrl-RS" w:eastAsia="zh-CN"/>
        </w:rPr>
        <w:t>д</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w:t>
      </w:r>
    </w:p>
    <w:p w:rsidR="00B71A56" w:rsidRPr="0017652F" w:rsidRDefault="00B71A56" w:rsidP="00B71A56">
      <w:pPr>
        <w:widowControl w:val="0"/>
        <w:kinsoku w:val="0"/>
        <w:overflowPunct w:val="0"/>
        <w:autoSpaceDE w:val="0"/>
        <w:autoSpaceDN w:val="0"/>
        <w:adjustRightInd w:val="0"/>
        <w:spacing w:before="1" w:after="0" w:line="280" w:lineRule="exact"/>
        <w:rPr>
          <w:rFonts w:ascii="Times New Roman" w:eastAsia="SimSun" w:hAnsi="Times New Roman" w:cs="Times New Roman"/>
          <w:sz w:val="28"/>
          <w:szCs w:val="28"/>
          <w:lang w:val="sr-Cyrl-RS" w:eastAsia="zh-CN"/>
        </w:rPr>
      </w:pPr>
    </w:p>
    <w:p w:rsidR="00B71A56" w:rsidRPr="0017652F" w:rsidRDefault="00B71A56" w:rsidP="00B71A56">
      <w:pPr>
        <w:widowControl w:val="0"/>
        <w:tabs>
          <w:tab w:val="left" w:pos="1361"/>
        </w:tabs>
        <w:kinsoku w:val="0"/>
        <w:overflowPunct w:val="0"/>
        <w:autoSpaceDE w:val="0"/>
        <w:autoSpaceDN w:val="0"/>
        <w:adjustRightInd w:val="0"/>
        <w:spacing w:after="0" w:line="240" w:lineRule="auto"/>
        <w:jc w:val="center"/>
        <w:outlineLvl w:val="0"/>
        <w:rPr>
          <w:rFonts w:ascii="Times New Roman" w:eastAsia="SimSun" w:hAnsi="Times New Roman" w:cs="Times New Roman"/>
          <w:sz w:val="24"/>
          <w:szCs w:val="24"/>
          <w:lang w:val="sr-Cyrl-RS" w:eastAsia="zh-CN"/>
        </w:rPr>
      </w:pPr>
      <w:r w:rsidRPr="0017652F">
        <w:rPr>
          <w:rFonts w:ascii="Times New Roman" w:eastAsia="SimSun" w:hAnsi="Times New Roman" w:cs="Times New Roman"/>
          <w:b/>
          <w:bCs/>
          <w:sz w:val="24"/>
          <w:szCs w:val="24"/>
          <w:lang w:val="sr-Cyrl-RS" w:eastAsia="zh-CN"/>
        </w:rPr>
        <w:t>ДОДАТНЕ</w:t>
      </w:r>
      <w:r w:rsidRPr="0017652F">
        <w:rPr>
          <w:rFonts w:ascii="Times New Roman" w:eastAsia="SimSun" w:hAnsi="Times New Roman" w:cs="Times New Roman"/>
          <w:b/>
          <w:bCs/>
          <w:spacing w:val="1"/>
          <w:sz w:val="24"/>
          <w:szCs w:val="24"/>
          <w:lang w:val="sr-Cyrl-RS" w:eastAsia="zh-CN"/>
        </w:rPr>
        <w:t xml:space="preserve"> </w:t>
      </w:r>
      <w:r w:rsidRPr="0017652F">
        <w:rPr>
          <w:rFonts w:ascii="Times New Roman" w:eastAsia="SimSun" w:hAnsi="Times New Roman" w:cs="Times New Roman"/>
          <w:b/>
          <w:bCs/>
          <w:spacing w:val="-2"/>
          <w:sz w:val="24"/>
          <w:szCs w:val="24"/>
          <w:lang w:val="sr-Cyrl-RS" w:eastAsia="zh-CN"/>
        </w:rPr>
        <w:t>И</w:t>
      </w:r>
      <w:r w:rsidRPr="0017652F">
        <w:rPr>
          <w:rFonts w:ascii="Times New Roman" w:eastAsia="SimSun" w:hAnsi="Times New Roman" w:cs="Times New Roman"/>
          <w:b/>
          <w:bCs/>
          <w:sz w:val="24"/>
          <w:szCs w:val="24"/>
          <w:lang w:val="sr-Cyrl-RS" w:eastAsia="zh-CN"/>
        </w:rPr>
        <w:t>Н</w:t>
      </w:r>
      <w:r w:rsidRPr="0017652F">
        <w:rPr>
          <w:rFonts w:ascii="Times New Roman" w:eastAsia="SimSun" w:hAnsi="Times New Roman" w:cs="Times New Roman"/>
          <w:b/>
          <w:bCs/>
          <w:spacing w:val="-2"/>
          <w:sz w:val="24"/>
          <w:szCs w:val="24"/>
          <w:lang w:val="sr-Cyrl-RS" w:eastAsia="zh-CN"/>
        </w:rPr>
        <w:t>Ф</w:t>
      </w:r>
      <w:r w:rsidRPr="0017652F">
        <w:rPr>
          <w:rFonts w:ascii="Times New Roman" w:eastAsia="SimSun" w:hAnsi="Times New Roman" w:cs="Times New Roman"/>
          <w:b/>
          <w:bCs/>
          <w:sz w:val="24"/>
          <w:szCs w:val="24"/>
          <w:lang w:val="sr-Cyrl-RS" w:eastAsia="zh-CN"/>
        </w:rPr>
        <w:t>О</w:t>
      </w:r>
      <w:r w:rsidRPr="0017652F">
        <w:rPr>
          <w:rFonts w:ascii="Times New Roman" w:eastAsia="SimSun" w:hAnsi="Times New Roman" w:cs="Times New Roman"/>
          <w:b/>
          <w:bCs/>
          <w:spacing w:val="-3"/>
          <w:sz w:val="24"/>
          <w:szCs w:val="24"/>
          <w:lang w:val="sr-Cyrl-RS" w:eastAsia="zh-CN"/>
        </w:rPr>
        <w:t>Р</w:t>
      </w:r>
      <w:r w:rsidRPr="0017652F">
        <w:rPr>
          <w:rFonts w:ascii="Times New Roman" w:eastAsia="SimSun" w:hAnsi="Times New Roman" w:cs="Times New Roman"/>
          <w:b/>
          <w:bCs/>
          <w:spacing w:val="-1"/>
          <w:sz w:val="24"/>
          <w:szCs w:val="24"/>
          <w:lang w:val="sr-Cyrl-RS" w:eastAsia="zh-CN"/>
        </w:rPr>
        <w:t>М</w:t>
      </w:r>
      <w:r w:rsidRPr="0017652F">
        <w:rPr>
          <w:rFonts w:ascii="Times New Roman" w:eastAsia="SimSun" w:hAnsi="Times New Roman" w:cs="Times New Roman"/>
          <w:b/>
          <w:bCs/>
          <w:sz w:val="24"/>
          <w:szCs w:val="24"/>
          <w:lang w:val="sr-Cyrl-RS" w:eastAsia="zh-CN"/>
        </w:rPr>
        <w:t>АЦИЈЕ И</w:t>
      </w:r>
      <w:r w:rsidRPr="0017652F">
        <w:rPr>
          <w:rFonts w:ascii="Times New Roman" w:eastAsia="SimSun" w:hAnsi="Times New Roman" w:cs="Times New Roman"/>
          <w:b/>
          <w:bCs/>
          <w:spacing w:val="1"/>
          <w:sz w:val="24"/>
          <w:szCs w:val="24"/>
          <w:lang w:val="sr-Cyrl-RS" w:eastAsia="zh-CN"/>
        </w:rPr>
        <w:t>Л</w:t>
      </w:r>
      <w:r w:rsidRPr="0017652F">
        <w:rPr>
          <w:rFonts w:ascii="Times New Roman" w:eastAsia="SimSun" w:hAnsi="Times New Roman" w:cs="Times New Roman"/>
          <w:b/>
          <w:bCs/>
          <w:sz w:val="24"/>
          <w:szCs w:val="24"/>
          <w:lang w:val="sr-Cyrl-RS" w:eastAsia="zh-CN"/>
        </w:rPr>
        <w:t>И П</w:t>
      </w:r>
      <w:r w:rsidRPr="0017652F">
        <w:rPr>
          <w:rFonts w:ascii="Times New Roman" w:eastAsia="SimSun" w:hAnsi="Times New Roman" w:cs="Times New Roman"/>
          <w:b/>
          <w:bCs/>
          <w:spacing w:val="-2"/>
          <w:sz w:val="24"/>
          <w:szCs w:val="24"/>
          <w:lang w:val="sr-Cyrl-RS" w:eastAsia="zh-CN"/>
        </w:rPr>
        <w:t>О</w:t>
      </w:r>
      <w:r w:rsidRPr="0017652F">
        <w:rPr>
          <w:rFonts w:ascii="Times New Roman" w:eastAsia="SimSun" w:hAnsi="Times New Roman" w:cs="Times New Roman"/>
          <w:b/>
          <w:bCs/>
          <w:sz w:val="24"/>
          <w:szCs w:val="24"/>
          <w:lang w:val="sr-Cyrl-RS" w:eastAsia="zh-CN"/>
        </w:rPr>
        <w:t>ЈАШЊЕЊА</w:t>
      </w:r>
    </w:p>
    <w:p w:rsidR="00B71A56" w:rsidRPr="0017652F" w:rsidRDefault="00B71A56" w:rsidP="00B71A56">
      <w:pPr>
        <w:widowControl w:val="0"/>
        <w:kinsoku w:val="0"/>
        <w:overflowPunct w:val="0"/>
        <w:autoSpaceDE w:val="0"/>
        <w:autoSpaceDN w:val="0"/>
        <w:adjustRightInd w:val="0"/>
        <w:spacing w:before="12" w:after="0" w:line="260" w:lineRule="exact"/>
        <w:rPr>
          <w:rFonts w:ascii="Times New Roman" w:eastAsia="SimSun" w:hAnsi="Times New Roman" w:cs="Times New Roman"/>
          <w:sz w:val="26"/>
          <w:szCs w:val="26"/>
          <w:lang w:val="sr-Cyrl-RS" w:eastAsia="zh-CN"/>
        </w:rPr>
      </w:pPr>
    </w:p>
    <w:p w:rsidR="00B71A56" w:rsidRPr="0017652F" w:rsidRDefault="00B71A56" w:rsidP="00B71A56">
      <w:pPr>
        <w:widowControl w:val="0"/>
        <w:kinsoku w:val="0"/>
        <w:overflowPunct w:val="0"/>
        <w:autoSpaceDE w:val="0"/>
        <w:autoSpaceDN w:val="0"/>
        <w:adjustRightInd w:val="0"/>
        <w:spacing w:after="0" w:line="240" w:lineRule="auto"/>
        <w:ind w:right="112"/>
        <w:jc w:val="both"/>
        <w:rPr>
          <w:rFonts w:ascii="Times New Roman" w:eastAsia="SimSun" w:hAnsi="Times New Roman" w:cs="Times New Roman"/>
          <w:sz w:val="24"/>
          <w:szCs w:val="24"/>
          <w:lang w:val="sr-Cyrl-RS" w:eastAsia="zh-CN"/>
        </w:rPr>
      </w:pPr>
      <w:r>
        <w:rPr>
          <w:rFonts w:ascii="Times New Roman" w:eastAsia="SimSun" w:hAnsi="Times New Roman" w:cs="Times New Roman"/>
          <w:sz w:val="24"/>
          <w:szCs w:val="24"/>
          <w:lang w:val="sr-Cyrl-RS" w:eastAsia="zh-CN"/>
        </w:rPr>
        <w:tab/>
      </w:r>
      <w:r>
        <w:rPr>
          <w:rFonts w:ascii="Times New Roman" w:eastAsia="SimSun" w:hAnsi="Times New Roman" w:cs="Times New Roman"/>
          <w:sz w:val="24"/>
          <w:szCs w:val="24"/>
          <w:lang w:val="sr-Cyrl-RS" w:eastAsia="zh-CN"/>
        </w:rPr>
        <w:tab/>
      </w:r>
      <w:r w:rsidRPr="0017652F">
        <w:rPr>
          <w:rFonts w:ascii="Times New Roman" w:eastAsia="SimSun" w:hAnsi="Times New Roman" w:cs="Times New Roman"/>
          <w:sz w:val="24"/>
          <w:szCs w:val="24"/>
          <w:lang w:val="sr-Cyrl-RS" w:eastAsia="zh-CN"/>
        </w:rPr>
        <w:t xml:space="preserve">Заинтересовано лице може, у писаном облику тражити од Наручиоца додатне информације или појашњења у вези са припремањем понуде, најкасније пет дана пре истека рока за подношење понуда. Додатне информације или појашњења у вези са припремом понуде </w:t>
      </w:r>
      <w:r>
        <w:rPr>
          <w:rFonts w:ascii="Times New Roman" w:eastAsia="SimSun" w:hAnsi="Times New Roman" w:cs="Times New Roman"/>
          <w:sz w:val="24"/>
          <w:szCs w:val="24"/>
          <w:lang w:val="sr-Cyrl-RS" w:eastAsia="zh-CN"/>
        </w:rPr>
        <w:tab/>
      </w:r>
      <w:r>
        <w:rPr>
          <w:rFonts w:ascii="Times New Roman" w:eastAsia="SimSun" w:hAnsi="Times New Roman" w:cs="Times New Roman"/>
          <w:sz w:val="24"/>
          <w:szCs w:val="24"/>
          <w:lang w:val="sr-Cyrl-RS" w:eastAsia="zh-CN"/>
        </w:rPr>
        <w:tab/>
      </w:r>
      <w:r w:rsidRPr="0017652F">
        <w:rPr>
          <w:rFonts w:ascii="Times New Roman" w:eastAsia="SimSun" w:hAnsi="Times New Roman" w:cs="Times New Roman"/>
          <w:sz w:val="24"/>
          <w:szCs w:val="24"/>
          <w:lang w:val="sr-Cyrl-RS" w:eastAsia="zh-CN"/>
        </w:rPr>
        <w:t xml:space="preserve">Понуђач може тражити путем имејла: </w:t>
      </w:r>
      <w:hyperlink r:id="rId11" w:history="1">
        <w:r w:rsidR="00F6671C" w:rsidRPr="00867B87">
          <w:rPr>
            <w:rStyle w:val="Hyperlink"/>
            <w:rFonts w:ascii="Times New Roman" w:eastAsia="SimSun" w:hAnsi="Times New Roman" w:cs="Times New Roman"/>
            <w:sz w:val="24"/>
            <w:szCs w:val="24"/>
            <w:lang w:eastAsia="zh-CN"/>
          </w:rPr>
          <w:t>kancelarija</w:t>
        </w:r>
        <w:r w:rsidR="00F6671C" w:rsidRPr="00867B87">
          <w:rPr>
            <w:rStyle w:val="Hyperlink"/>
            <w:rFonts w:ascii="Times New Roman" w:eastAsia="SimSun" w:hAnsi="Times New Roman" w:cs="Times New Roman"/>
            <w:sz w:val="24"/>
            <w:szCs w:val="24"/>
            <w:lang w:val="sr-Cyrl-RS" w:eastAsia="zh-CN"/>
          </w:rPr>
          <w:t>@aa.gov.rs</w:t>
        </w:r>
      </w:hyperlink>
      <w:r w:rsidRPr="0017652F">
        <w:rPr>
          <w:rFonts w:ascii="Times New Roman" w:eastAsia="SimSun" w:hAnsi="Times New Roman" w:cs="Times New Roman"/>
          <w:sz w:val="24"/>
          <w:szCs w:val="24"/>
          <w:lang w:val="sr-Cyrl-RS" w:eastAsia="zh-CN"/>
        </w:rPr>
        <w:t>.</w:t>
      </w:r>
      <w:r>
        <w:rPr>
          <w:rFonts w:ascii="Times New Roman" w:eastAsia="SimSun" w:hAnsi="Times New Roman" w:cs="Times New Roman"/>
          <w:sz w:val="24"/>
          <w:szCs w:val="24"/>
          <w:lang w:val="sr-Cyrl-RS" w:eastAsia="zh-CN"/>
        </w:rPr>
        <w:t xml:space="preserve">  или факса 011 363-9979.</w:t>
      </w:r>
    </w:p>
    <w:p w:rsidR="00B71A56" w:rsidRPr="0017652F" w:rsidRDefault="00B71A56" w:rsidP="00B71A56">
      <w:pPr>
        <w:widowControl w:val="0"/>
        <w:kinsoku w:val="0"/>
        <w:overflowPunct w:val="0"/>
        <w:autoSpaceDE w:val="0"/>
        <w:autoSpaceDN w:val="0"/>
        <w:adjustRightInd w:val="0"/>
        <w:spacing w:after="0" w:line="240" w:lineRule="auto"/>
        <w:ind w:right="112"/>
        <w:jc w:val="both"/>
        <w:rPr>
          <w:rFonts w:ascii="Times New Roman" w:eastAsia="SimSun" w:hAnsi="Times New Roman" w:cs="Times New Roman"/>
          <w:sz w:val="24"/>
          <w:szCs w:val="24"/>
          <w:lang w:val="sr-Cyrl-RS" w:eastAsia="zh-CN"/>
        </w:rPr>
      </w:pPr>
      <w:r>
        <w:rPr>
          <w:rFonts w:ascii="Times New Roman" w:eastAsia="SimSun" w:hAnsi="Times New Roman" w:cs="Times New Roman"/>
          <w:sz w:val="24"/>
          <w:szCs w:val="24"/>
          <w:lang w:val="sr-Cyrl-RS" w:eastAsia="zh-CN"/>
        </w:rPr>
        <w:tab/>
      </w:r>
      <w:r>
        <w:rPr>
          <w:rFonts w:ascii="Times New Roman" w:eastAsia="SimSun" w:hAnsi="Times New Roman" w:cs="Times New Roman"/>
          <w:sz w:val="24"/>
          <w:szCs w:val="24"/>
          <w:lang w:val="sr-Cyrl-RS" w:eastAsia="zh-CN"/>
        </w:rPr>
        <w:tab/>
      </w:r>
      <w:r w:rsidRPr="0017652F">
        <w:rPr>
          <w:rFonts w:ascii="Times New Roman" w:eastAsia="SimSun" w:hAnsi="Times New Roman" w:cs="Times New Roman"/>
          <w:sz w:val="24"/>
          <w:szCs w:val="24"/>
          <w:lang w:val="sr-Cyrl-RS" w:eastAsia="zh-CN"/>
        </w:rPr>
        <w:t>Наручил</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ц</w:t>
      </w:r>
      <w:r w:rsidRPr="0017652F">
        <w:rPr>
          <w:rFonts w:ascii="Times New Roman" w:eastAsia="SimSun" w:hAnsi="Times New Roman" w:cs="Times New Roman"/>
          <w:spacing w:val="53"/>
          <w:sz w:val="24"/>
          <w:szCs w:val="24"/>
          <w:lang w:val="sr-Cyrl-RS" w:eastAsia="zh-CN"/>
        </w:rPr>
        <w:t xml:space="preserve"> </w:t>
      </w:r>
      <w:r w:rsidRPr="0017652F">
        <w:rPr>
          <w:rFonts w:ascii="Times New Roman" w:eastAsia="SimSun" w:hAnsi="Times New Roman" w:cs="Times New Roman"/>
          <w:sz w:val="24"/>
          <w:szCs w:val="24"/>
          <w:lang w:val="sr-Cyrl-RS" w:eastAsia="zh-CN"/>
        </w:rPr>
        <w:t>ће</w:t>
      </w:r>
      <w:r w:rsidRPr="0017652F">
        <w:rPr>
          <w:rFonts w:ascii="Times New Roman" w:eastAsia="SimSun" w:hAnsi="Times New Roman" w:cs="Times New Roman"/>
          <w:spacing w:val="51"/>
          <w:sz w:val="24"/>
          <w:szCs w:val="24"/>
          <w:lang w:val="sr-Cyrl-RS" w:eastAsia="zh-CN"/>
        </w:rPr>
        <w:t xml:space="preserve"> </w:t>
      </w:r>
      <w:r w:rsidRPr="0017652F">
        <w:rPr>
          <w:rFonts w:ascii="Times New Roman" w:eastAsia="SimSun" w:hAnsi="Times New Roman" w:cs="Times New Roman"/>
          <w:sz w:val="24"/>
          <w:szCs w:val="24"/>
          <w:lang w:val="sr-Cyrl-RS" w:eastAsia="zh-CN"/>
        </w:rPr>
        <w:t>з</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инт</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р</w:t>
      </w:r>
      <w:r w:rsidRPr="0017652F">
        <w:rPr>
          <w:rFonts w:ascii="Times New Roman" w:eastAsia="SimSun" w:hAnsi="Times New Roman" w:cs="Times New Roman"/>
          <w:spacing w:val="-1"/>
          <w:sz w:val="24"/>
          <w:szCs w:val="24"/>
          <w:lang w:val="sr-Cyrl-RS" w:eastAsia="zh-CN"/>
        </w:rPr>
        <w:t>ес</w:t>
      </w:r>
      <w:r w:rsidRPr="0017652F">
        <w:rPr>
          <w:rFonts w:ascii="Times New Roman" w:eastAsia="SimSun" w:hAnsi="Times New Roman" w:cs="Times New Roman"/>
          <w:sz w:val="24"/>
          <w:szCs w:val="24"/>
          <w:lang w:val="sr-Cyrl-RS" w:eastAsia="zh-CN"/>
        </w:rPr>
        <w:t>ов</w:t>
      </w:r>
      <w:r w:rsidRPr="0017652F">
        <w:rPr>
          <w:rFonts w:ascii="Times New Roman" w:eastAsia="SimSun" w:hAnsi="Times New Roman" w:cs="Times New Roman"/>
          <w:spacing w:val="-2"/>
          <w:sz w:val="24"/>
          <w:szCs w:val="24"/>
          <w:lang w:val="sr-Cyrl-RS" w:eastAsia="zh-CN"/>
        </w:rPr>
        <w:t>а</w:t>
      </w:r>
      <w:r w:rsidRPr="0017652F">
        <w:rPr>
          <w:rFonts w:ascii="Times New Roman" w:eastAsia="SimSun" w:hAnsi="Times New Roman" w:cs="Times New Roman"/>
          <w:sz w:val="24"/>
          <w:szCs w:val="24"/>
          <w:lang w:val="sr-Cyrl-RS" w:eastAsia="zh-CN"/>
        </w:rPr>
        <w:t>ном</w:t>
      </w:r>
      <w:r w:rsidRPr="0017652F">
        <w:rPr>
          <w:rFonts w:ascii="Times New Roman" w:eastAsia="SimSun" w:hAnsi="Times New Roman" w:cs="Times New Roman"/>
          <w:spacing w:val="51"/>
          <w:sz w:val="24"/>
          <w:szCs w:val="24"/>
          <w:lang w:val="sr-Cyrl-RS" w:eastAsia="zh-CN"/>
        </w:rPr>
        <w:t xml:space="preserve"> </w:t>
      </w:r>
      <w:r w:rsidRPr="0017652F">
        <w:rPr>
          <w:rFonts w:ascii="Times New Roman" w:eastAsia="SimSun" w:hAnsi="Times New Roman" w:cs="Times New Roman"/>
          <w:sz w:val="24"/>
          <w:szCs w:val="24"/>
          <w:lang w:val="sr-Cyrl-RS" w:eastAsia="zh-CN"/>
        </w:rPr>
        <w:t>л</w:t>
      </w:r>
      <w:r w:rsidRPr="0017652F">
        <w:rPr>
          <w:rFonts w:ascii="Times New Roman" w:eastAsia="SimSun" w:hAnsi="Times New Roman" w:cs="Times New Roman"/>
          <w:spacing w:val="1"/>
          <w:sz w:val="24"/>
          <w:szCs w:val="24"/>
          <w:lang w:val="sr-Cyrl-RS" w:eastAsia="zh-CN"/>
        </w:rPr>
        <w:t>и</w:t>
      </w:r>
      <w:r w:rsidRPr="0017652F">
        <w:rPr>
          <w:rFonts w:ascii="Times New Roman" w:eastAsia="SimSun" w:hAnsi="Times New Roman" w:cs="Times New Roman"/>
          <w:spacing w:val="3"/>
          <w:sz w:val="24"/>
          <w:szCs w:val="24"/>
          <w:lang w:val="sr-Cyrl-RS" w:eastAsia="zh-CN"/>
        </w:rPr>
        <w:t>ц</w:t>
      </w:r>
      <w:r w:rsidRPr="0017652F">
        <w:rPr>
          <w:rFonts w:ascii="Times New Roman" w:eastAsia="SimSun" w:hAnsi="Times New Roman" w:cs="Times New Roman"/>
          <w:sz w:val="24"/>
          <w:szCs w:val="24"/>
          <w:lang w:val="sr-Cyrl-RS" w:eastAsia="zh-CN"/>
        </w:rPr>
        <w:t>у</w:t>
      </w:r>
      <w:r w:rsidRPr="0017652F">
        <w:rPr>
          <w:rFonts w:ascii="Times New Roman" w:eastAsia="SimSun" w:hAnsi="Times New Roman" w:cs="Times New Roman"/>
          <w:spacing w:val="52"/>
          <w:sz w:val="24"/>
          <w:szCs w:val="24"/>
          <w:lang w:val="sr-Cyrl-RS" w:eastAsia="zh-CN"/>
        </w:rPr>
        <w:t xml:space="preserve"> </w:t>
      </w:r>
      <w:r w:rsidRPr="0017652F">
        <w:rPr>
          <w:rFonts w:ascii="Times New Roman" w:eastAsia="SimSun" w:hAnsi="Times New Roman" w:cs="Times New Roman"/>
          <w:sz w:val="24"/>
          <w:szCs w:val="24"/>
          <w:lang w:val="sr-Cyrl-RS" w:eastAsia="zh-CN"/>
        </w:rPr>
        <w:t>у</w:t>
      </w:r>
      <w:r w:rsidRPr="0017652F">
        <w:rPr>
          <w:rFonts w:ascii="Times New Roman" w:eastAsia="SimSun" w:hAnsi="Times New Roman" w:cs="Times New Roman"/>
          <w:spacing w:val="50"/>
          <w:sz w:val="24"/>
          <w:szCs w:val="24"/>
          <w:lang w:val="sr-Cyrl-RS" w:eastAsia="zh-CN"/>
        </w:rPr>
        <w:t xml:space="preserve"> </w:t>
      </w:r>
      <w:r w:rsidRPr="0017652F">
        <w:rPr>
          <w:rFonts w:ascii="Times New Roman" w:eastAsia="SimSun" w:hAnsi="Times New Roman" w:cs="Times New Roman"/>
          <w:sz w:val="24"/>
          <w:szCs w:val="24"/>
          <w:lang w:val="sr-Cyrl-RS" w:eastAsia="zh-CN"/>
        </w:rPr>
        <w:t>року од три дана од пријема захтева, по</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л</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ти</w:t>
      </w:r>
      <w:r w:rsidRPr="0017652F">
        <w:rPr>
          <w:rFonts w:ascii="Times New Roman" w:eastAsia="SimSun" w:hAnsi="Times New Roman" w:cs="Times New Roman"/>
          <w:spacing w:val="58"/>
          <w:sz w:val="24"/>
          <w:szCs w:val="24"/>
          <w:lang w:val="sr-Cyrl-RS" w:eastAsia="zh-CN"/>
        </w:rPr>
        <w:t xml:space="preserve"> </w:t>
      </w:r>
      <w:r w:rsidRPr="0017652F">
        <w:rPr>
          <w:rFonts w:ascii="Times New Roman" w:eastAsia="SimSun" w:hAnsi="Times New Roman" w:cs="Times New Roman"/>
          <w:sz w:val="24"/>
          <w:szCs w:val="24"/>
          <w:lang w:val="sr-Cyrl-RS" w:eastAsia="zh-CN"/>
        </w:rPr>
        <w:t>одговор</w:t>
      </w:r>
      <w:r w:rsidRPr="0017652F">
        <w:rPr>
          <w:rFonts w:ascii="Times New Roman" w:eastAsia="SimSun" w:hAnsi="Times New Roman" w:cs="Times New Roman"/>
          <w:spacing w:val="59"/>
          <w:sz w:val="24"/>
          <w:szCs w:val="24"/>
          <w:lang w:val="sr-Cyrl-RS" w:eastAsia="zh-CN"/>
        </w:rPr>
        <w:t xml:space="preserve"> </w:t>
      </w:r>
      <w:r w:rsidRPr="0017652F">
        <w:rPr>
          <w:rFonts w:ascii="Times New Roman" w:eastAsia="SimSun" w:hAnsi="Times New Roman" w:cs="Times New Roman"/>
          <w:sz w:val="24"/>
          <w:szCs w:val="24"/>
          <w:lang w:val="sr-Cyrl-RS" w:eastAsia="zh-CN"/>
        </w:rPr>
        <w:t>у</w:t>
      </w:r>
      <w:r w:rsidRPr="0017652F">
        <w:rPr>
          <w:rFonts w:ascii="Times New Roman" w:eastAsia="SimSun" w:hAnsi="Times New Roman" w:cs="Times New Roman"/>
          <w:spacing w:val="50"/>
          <w:sz w:val="24"/>
          <w:szCs w:val="24"/>
          <w:lang w:val="sr-Cyrl-RS" w:eastAsia="zh-CN"/>
        </w:rPr>
        <w:t xml:space="preserve"> </w:t>
      </w:r>
      <w:r w:rsidRPr="0017652F">
        <w:rPr>
          <w:rFonts w:ascii="Times New Roman" w:eastAsia="SimSun" w:hAnsi="Times New Roman" w:cs="Times New Roman"/>
          <w:sz w:val="24"/>
          <w:szCs w:val="24"/>
          <w:lang w:val="sr-Cyrl-RS" w:eastAsia="zh-CN"/>
        </w:rPr>
        <w:t>пи</w:t>
      </w:r>
      <w:r w:rsidRPr="0017652F">
        <w:rPr>
          <w:rFonts w:ascii="Times New Roman" w:eastAsia="SimSun" w:hAnsi="Times New Roman" w:cs="Times New Roman"/>
          <w:spacing w:val="-1"/>
          <w:sz w:val="24"/>
          <w:szCs w:val="24"/>
          <w:lang w:val="sr-Cyrl-RS" w:eastAsia="zh-CN"/>
        </w:rPr>
        <w:t>са</w:t>
      </w:r>
      <w:r w:rsidRPr="0017652F">
        <w:rPr>
          <w:rFonts w:ascii="Times New Roman" w:eastAsia="SimSun" w:hAnsi="Times New Roman" w:cs="Times New Roman"/>
          <w:sz w:val="24"/>
          <w:szCs w:val="24"/>
          <w:lang w:val="sr-Cyrl-RS" w:eastAsia="zh-CN"/>
        </w:rPr>
        <w:t>ном</w:t>
      </w:r>
      <w:r w:rsidRPr="0017652F">
        <w:rPr>
          <w:rFonts w:ascii="Times New Roman" w:eastAsia="SimSun" w:hAnsi="Times New Roman" w:cs="Times New Roman"/>
          <w:spacing w:val="56"/>
          <w:sz w:val="24"/>
          <w:szCs w:val="24"/>
          <w:lang w:val="sr-Cyrl-RS" w:eastAsia="zh-CN"/>
        </w:rPr>
        <w:t xml:space="preserve"> </w:t>
      </w:r>
      <w:r w:rsidRPr="0017652F">
        <w:rPr>
          <w:rFonts w:ascii="Times New Roman" w:eastAsia="SimSun" w:hAnsi="Times New Roman" w:cs="Times New Roman"/>
          <w:sz w:val="24"/>
          <w:szCs w:val="24"/>
          <w:lang w:val="sr-Cyrl-RS" w:eastAsia="zh-CN"/>
        </w:rPr>
        <w:t>обл</w:t>
      </w:r>
      <w:r w:rsidRPr="0017652F">
        <w:rPr>
          <w:rFonts w:ascii="Times New Roman" w:eastAsia="SimSun" w:hAnsi="Times New Roman" w:cs="Times New Roman"/>
          <w:spacing w:val="1"/>
          <w:sz w:val="24"/>
          <w:szCs w:val="24"/>
          <w:lang w:val="sr-Cyrl-RS" w:eastAsia="zh-CN"/>
        </w:rPr>
        <w:t>и</w:t>
      </w:r>
      <w:r w:rsidRPr="0017652F">
        <w:rPr>
          <w:rFonts w:ascii="Times New Roman" w:eastAsia="SimSun" w:hAnsi="Times New Roman" w:cs="Times New Roman"/>
          <w:spacing w:val="3"/>
          <w:sz w:val="24"/>
          <w:szCs w:val="24"/>
          <w:lang w:val="sr-Cyrl-RS" w:eastAsia="zh-CN"/>
        </w:rPr>
        <w:t>к</w:t>
      </w:r>
      <w:r w:rsidRPr="0017652F">
        <w:rPr>
          <w:rFonts w:ascii="Times New Roman" w:eastAsia="SimSun" w:hAnsi="Times New Roman" w:cs="Times New Roman"/>
          <w:sz w:val="24"/>
          <w:szCs w:val="24"/>
          <w:lang w:val="sr-Cyrl-RS" w:eastAsia="zh-CN"/>
        </w:rPr>
        <w:t>у</w:t>
      </w:r>
      <w:r w:rsidRPr="0017652F">
        <w:rPr>
          <w:rFonts w:ascii="Times New Roman" w:eastAsia="SimSun" w:hAnsi="Times New Roman" w:cs="Times New Roman"/>
          <w:spacing w:val="54"/>
          <w:sz w:val="24"/>
          <w:szCs w:val="24"/>
          <w:lang w:val="sr-Cyrl-RS" w:eastAsia="zh-CN"/>
        </w:rPr>
        <w:t xml:space="preserve"> </w:t>
      </w:r>
      <w:r w:rsidRPr="0017652F">
        <w:rPr>
          <w:rFonts w:ascii="Times New Roman" w:eastAsia="SimSun" w:hAnsi="Times New Roman" w:cs="Times New Roman"/>
          <w:sz w:val="24"/>
          <w:szCs w:val="24"/>
          <w:lang w:val="sr-Cyrl-RS" w:eastAsia="zh-CN"/>
        </w:rPr>
        <w:t>и</w:t>
      </w:r>
      <w:r w:rsidRPr="0017652F">
        <w:rPr>
          <w:rFonts w:ascii="Times New Roman" w:eastAsia="SimSun" w:hAnsi="Times New Roman" w:cs="Times New Roman"/>
          <w:spacing w:val="58"/>
          <w:sz w:val="24"/>
          <w:szCs w:val="24"/>
          <w:lang w:val="sr-Cyrl-RS" w:eastAsia="zh-CN"/>
        </w:rPr>
        <w:t xml:space="preserve"> </w:t>
      </w:r>
      <w:r w:rsidRPr="0017652F">
        <w:rPr>
          <w:rFonts w:ascii="Times New Roman" w:eastAsia="SimSun" w:hAnsi="Times New Roman" w:cs="Times New Roman"/>
          <w:sz w:val="24"/>
          <w:szCs w:val="24"/>
          <w:lang w:val="sr-Cyrl-RS" w:eastAsia="zh-CN"/>
        </w:rPr>
        <w:t>и</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товр</w:t>
      </w:r>
      <w:r w:rsidRPr="0017652F">
        <w:rPr>
          <w:rFonts w:ascii="Times New Roman" w:eastAsia="SimSun" w:hAnsi="Times New Roman" w:cs="Times New Roman"/>
          <w:spacing w:val="-2"/>
          <w:sz w:val="24"/>
          <w:szCs w:val="24"/>
          <w:lang w:val="sr-Cyrl-RS" w:eastAsia="zh-CN"/>
        </w:rPr>
        <w:t>е</w:t>
      </w:r>
      <w:r w:rsidRPr="0017652F">
        <w:rPr>
          <w:rFonts w:ascii="Times New Roman" w:eastAsia="SimSun" w:hAnsi="Times New Roman" w:cs="Times New Roman"/>
          <w:spacing w:val="-1"/>
          <w:sz w:val="24"/>
          <w:szCs w:val="24"/>
          <w:lang w:val="sr-Cyrl-RS" w:eastAsia="zh-CN"/>
        </w:rPr>
        <w:t>ме</w:t>
      </w:r>
      <w:r w:rsidRPr="0017652F">
        <w:rPr>
          <w:rFonts w:ascii="Times New Roman" w:eastAsia="SimSun" w:hAnsi="Times New Roman" w:cs="Times New Roman"/>
          <w:sz w:val="24"/>
          <w:szCs w:val="24"/>
          <w:lang w:val="sr-Cyrl-RS" w:eastAsia="zh-CN"/>
        </w:rPr>
        <w:t>но</w:t>
      </w:r>
      <w:r w:rsidRPr="0017652F">
        <w:rPr>
          <w:rFonts w:ascii="Times New Roman" w:eastAsia="SimSun" w:hAnsi="Times New Roman" w:cs="Times New Roman"/>
          <w:spacing w:val="57"/>
          <w:sz w:val="24"/>
          <w:szCs w:val="24"/>
          <w:lang w:val="sr-Cyrl-RS" w:eastAsia="zh-CN"/>
        </w:rPr>
        <w:t xml:space="preserve"> </w:t>
      </w:r>
      <w:r w:rsidRPr="0017652F">
        <w:rPr>
          <w:rFonts w:ascii="Times New Roman" w:eastAsia="SimSun" w:hAnsi="Times New Roman" w:cs="Times New Roman"/>
          <w:spacing w:val="2"/>
          <w:sz w:val="24"/>
          <w:szCs w:val="24"/>
          <w:lang w:val="sr-Cyrl-RS" w:eastAsia="zh-CN"/>
        </w:rPr>
        <w:t>т</w:t>
      </w:r>
      <w:r w:rsidRPr="0017652F">
        <w:rPr>
          <w:rFonts w:ascii="Times New Roman" w:eastAsia="SimSun" w:hAnsi="Times New Roman" w:cs="Times New Roman"/>
          <w:sz w:val="24"/>
          <w:szCs w:val="24"/>
          <w:lang w:val="sr-Cyrl-RS" w:eastAsia="zh-CN"/>
        </w:rPr>
        <w:t>у</w:t>
      </w:r>
      <w:r w:rsidRPr="0017652F">
        <w:rPr>
          <w:rFonts w:ascii="Times New Roman" w:eastAsia="SimSun" w:hAnsi="Times New Roman" w:cs="Times New Roman"/>
          <w:spacing w:val="52"/>
          <w:sz w:val="24"/>
          <w:szCs w:val="24"/>
          <w:lang w:val="sr-Cyrl-RS" w:eastAsia="zh-CN"/>
        </w:rPr>
        <w:t xml:space="preserve"> </w:t>
      </w:r>
      <w:r w:rsidRPr="0017652F">
        <w:rPr>
          <w:rFonts w:ascii="Times New Roman" w:eastAsia="SimSun" w:hAnsi="Times New Roman" w:cs="Times New Roman"/>
          <w:sz w:val="24"/>
          <w:szCs w:val="24"/>
          <w:lang w:val="sr-Cyrl-RS" w:eastAsia="zh-CN"/>
        </w:rPr>
        <w:t>информ</w:t>
      </w:r>
      <w:r w:rsidRPr="0017652F">
        <w:rPr>
          <w:rFonts w:ascii="Times New Roman" w:eastAsia="SimSun" w:hAnsi="Times New Roman" w:cs="Times New Roman"/>
          <w:spacing w:val="-2"/>
          <w:sz w:val="24"/>
          <w:szCs w:val="24"/>
          <w:lang w:val="sr-Cyrl-RS" w:eastAsia="zh-CN"/>
        </w:rPr>
        <w:t>а</w:t>
      </w:r>
      <w:r w:rsidRPr="0017652F">
        <w:rPr>
          <w:rFonts w:ascii="Times New Roman" w:eastAsia="SimSun" w:hAnsi="Times New Roman" w:cs="Times New Roman"/>
          <w:sz w:val="24"/>
          <w:szCs w:val="24"/>
          <w:lang w:val="sr-Cyrl-RS" w:eastAsia="zh-CN"/>
        </w:rPr>
        <w:t>ци</w:t>
      </w:r>
      <w:r w:rsidRPr="0017652F">
        <w:rPr>
          <w:rFonts w:ascii="Times New Roman" w:eastAsia="SimSun" w:hAnsi="Times New Roman" w:cs="Times New Roman"/>
          <w:spacing w:val="-2"/>
          <w:sz w:val="24"/>
          <w:szCs w:val="24"/>
          <w:lang w:val="sr-Cyrl-RS" w:eastAsia="zh-CN"/>
        </w:rPr>
        <w:t>ј</w:t>
      </w:r>
      <w:r w:rsidRPr="0017652F">
        <w:rPr>
          <w:rFonts w:ascii="Times New Roman" w:eastAsia="SimSun" w:hAnsi="Times New Roman" w:cs="Times New Roman"/>
          <w:sz w:val="24"/>
          <w:szCs w:val="24"/>
          <w:lang w:val="sr-Cyrl-RS" w:eastAsia="zh-CN"/>
        </w:rPr>
        <w:t>у</w:t>
      </w:r>
      <w:r w:rsidRPr="0017652F">
        <w:rPr>
          <w:rFonts w:ascii="Times New Roman" w:eastAsia="SimSun" w:hAnsi="Times New Roman" w:cs="Times New Roman"/>
          <w:spacing w:val="54"/>
          <w:sz w:val="24"/>
          <w:szCs w:val="24"/>
          <w:lang w:val="sr-Cyrl-RS" w:eastAsia="zh-CN"/>
        </w:rPr>
        <w:t xml:space="preserve"> </w:t>
      </w:r>
      <w:r w:rsidRPr="0017652F">
        <w:rPr>
          <w:rFonts w:ascii="Times New Roman" w:eastAsia="SimSun" w:hAnsi="Times New Roman" w:cs="Times New Roman"/>
          <w:sz w:val="24"/>
          <w:szCs w:val="24"/>
          <w:lang w:val="sr-Cyrl-RS" w:eastAsia="zh-CN"/>
        </w:rPr>
        <w:t>обја</w:t>
      </w:r>
      <w:r w:rsidRPr="0017652F">
        <w:rPr>
          <w:rFonts w:ascii="Times New Roman" w:eastAsia="SimSun" w:hAnsi="Times New Roman" w:cs="Times New Roman"/>
          <w:spacing w:val="-1"/>
          <w:sz w:val="24"/>
          <w:szCs w:val="24"/>
          <w:lang w:val="sr-Cyrl-RS" w:eastAsia="zh-CN"/>
        </w:rPr>
        <w:t>в</w:t>
      </w:r>
      <w:r w:rsidRPr="0017652F">
        <w:rPr>
          <w:rFonts w:ascii="Times New Roman" w:eastAsia="SimSun" w:hAnsi="Times New Roman" w:cs="Times New Roman"/>
          <w:sz w:val="24"/>
          <w:szCs w:val="24"/>
          <w:lang w:val="sr-Cyrl-RS" w:eastAsia="zh-CN"/>
        </w:rPr>
        <w:t>ити</w:t>
      </w:r>
      <w:r w:rsidRPr="0017652F">
        <w:rPr>
          <w:rFonts w:ascii="Times New Roman" w:eastAsia="SimSun" w:hAnsi="Times New Roman" w:cs="Times New Roman"/>
          <w:spacing w:val="58"/>
          <w:sz w:val="24"/>
          <w:szCs w:val="24"/>
          <w:lang w:val="sr-Cyrl-RS" w:eastAsia="zh-CN"/>
        </w:rPr>
        <w:t xml:space="preserve"> </w:t>
      </w:r>
      <w:r w:rsidRPr="0017652F">
        <w:rPr>
          <w:rFonts w:ascii="Times New Roman" w:eastAsia="SimSun" w:hAnsi="Times New Roman" w:cs="Times New Roman"/>
          <w:sz w:val="24"/>
          <w:szCs w:val="24"/>
          <w:lang w:val="sr-Cyrl-RS" w:eastAsia="zh-CN"/>
        </w:rPr>
        <w:t>на</w:t>
      </w:r>
      <w:r w:rsidRPr="0017652F">
        <w:rPr>
          <w:rFonts w:ascii="Times New Roman" w:eastAsia="SimSun" w:hAnsi="Times New Roman" w:cs="Times New Roman"/>
          <w:spacing w:val="56"/>
          <w:sz w:val="24"/>
          <w:szCs w:val="24"/>
          <w:lang w:val="sr-Cyrl-RS" w:eastAsia="zh-CN"/>
        </w:rPr>
        <w:t xml:space="preserve"> </w:t>
      </w:r>
      <w:r w:rsidRPr="0017652F">
        <w:rPr>
          <w:rFonts w:ascii="Times New Roman" w:eastAsia="SimSun" w:hAnsi="Times New Roman" w:cs="Times New Roman"/>
          <w:sz w:val="24"/>
          <w:szCs w:val="24"/>
          <w:lang w:val="sr-Cyrl-RS" w:eastAsia="zh-CN"/>
        </w:rPr>
        <w:t>Порта</w:t>
      </w:r>
      <w:r w:rsidRPr="0017652F">
        <w:rPr>
          <w:rFonts w:ascii="Times New Roman" w:eastAsia="SimSun" w:hAnsi="Times New Roman" w:cs="Times New Roman"/>
          <w:spacing w:val="1"/>
          <w:sz w:val="24"/>
          <w:szCs w:val="24"/>
          <w:lang w:val="sr-Cyrl-RS" w:eastAsia="zh-CN"/>
        </w:rPr>
        <w:t>л</w:t>
      </w:r>
      <w:r w:rsidRPr="0017652F">
        <w:rPr>
          <w:rFonts w:ascii="Times New Roman" w:eastAsia="SimSun" w:hAnsi="Times New Roman" w:cs="Times New Roman"/>
          <w:sz w:val="24"/>
          <w:szCs w:val="24"/>
          <w:lang w:val="sr-Cyrl-RS" w:eastAsia="zh-CN"/>
        </w:rPr>
        <w:t>у ја</w:t>
      </w:r>
      <w:r w:rsidRPr="0017652F">
        <w:rPr>
          <w:rFonts w:ascii="Times New Roman" w:eastAsia="SimSun" w:hAnsi="Times New Roman" w:cs="Times New Roman"/>
          <w:spacing w:val="-1"/>
          <w:sz w:val="24"/>
          <w:szCs w:val="24"/>
          <w:lang w:val="sr-Cyrl-RS" w:eastAsia="zh-CN"/>
        </w:rPr>
        <w:t>в</w:t>
      </w:r>
      <w:r w:rsidRPr="0017652F">
        <w:rPr>
          <w:rFonts w:ascii="Times New Roman" w:eastAsia="SimSun" w:hAnsi="Times New Roman" w:cs="Times New Roman"/>
          <w:sz w:val="24"/>
          <w:szCs w:val="24"/>
          <w:lang w:val="sr-Cyrl-RS" w:eastAsia="zh-CN"/>
        </w:rPr>
        <w:t>н</w:t>
      </w:r>
      <w:r w:rsidRPr="0017652F">
        <w:rPr>
          <w:rFonts w:ascii="Times New Roman" w:eastAsia="SimSun" w:hAnsi="Times New Roman" w:cs="Times New Roman"/>
          <w:spacing w:val="-2"/>
          <w:sz w:val="24"/>
          <w:szCs w:val="24"/>
          <w:lang w:val="sr-Cyrl-RS" w:eastAsia="zh-CN"/>
        </w:rPr>
        <w:t>и</w:t>
      </w:r>
      <w:r w:rsidRPr="0017652F">
        <w:rPr>
          <w:rFonts w:ascii="Times New Roman" w:eastAsia="SimSun" w:hAnsi="Times New Roman" w:cs="Times New Roman"/>
          <w:sz w:val="24"/>
          <w:szCs w:val="24"/>
          <w:lang w:val="sr-Cyrl-RS" w:eastAsia="zh-CN"/>
        </w:rPr>
        <w:t>х</w:t>
      </w:r>
      <w:r w:rsidRPr="0017652F">
        <w:rPr>
          <w:rFonts w:ascii="Times New Roman" w:eastAsia="SimSun" w:hAnsi="Times New Roman" w:cs="Times New Roman"/>
          <w:spacing w:val="2"/>
          <w:sz w:val="24"/>
          <w:szCs w:val="24"/>
          <w:lang w:val="sr-Cyrl-RS" w:eastAsia="zh-CN"/>
        </w:rPr>
        <w:t xml:space="preserve"> </w:t>
      </w:r>
      <w:r w:rsidRPr="0017652F">
        <w:rPr>
          <w:rFonts w:ascii="Times New Roman" w:eastAsia="SimSun" w:hAnsi="Times New Roman" w:cs="Times New Roman"/>
          <w:sz w:val="24"/>
          <w:szCs w:val="24"/>
          <w:lang w:val="sr-Cyrl-RS" w:eastAsia="zh-CN"/>
        </w:rPr>
        <w:t>н</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б</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вки</w:t>
      </w:r>
      <w:r w:rsidRPr="0017652F">
        <w:rPr>
          <w:rFonts w:ascii="Times New Roman" w:eastAsia="SimSun" w:hAnsi="Times New Roman" w:cs="Times New Roman"/>
          <w:spacing w:val="-1"/>
          <w:sz w:val="24"/>
          <w:szCs w:val="24"/>
          <w:lang w:val="sr-Cyrl-RS" w:eastAsia="zh-CN"/>
        </w:rPr>
        <w:t xml:space="preserve"> </w:t>
      </w:r>
      <w:r w:rsidRPr="0017652F">
        <w:rPr>
          <w:rFonts w:ascii="Times New Roman" w:eastAsia="SimSun" w:hAnsi="Times New Roman" w:cs="Times New Roman"/>
          <w:sz w:val="24"/>
          <w:szCs w:val="24"/>
          <w:lang w:val="sr-Cyrl-RS" w:eastAsia="zh-CN"/>
        </w:rPr>
        <w:t>и на</w:t>
      </w:r>
      <w:r w:rsidRPr="0017652F">
        <w:rPr>
          <w:rFonts w:ascii="Times New Roman" w:eastAsia="SimSun" w:hAnsi="Times New Roman" w:cs="Times New Roman"/>
          <w:spacing w:val="-1"/>
          <w:sz w:val="24"/>
          <w:szCs w:val="24"/>
          <w:lang w:val="sr-Cyrl-RS" w:eastAsia="zh-CN"/>
        </w:rPr>
        <w:t xml:space="preserve"> с</w:t>
      </w:r>
      <w:r w:rsidRPr="0017652F">
        <w:rPr>
          <w:rFonts w:ascii="Times New Roman" w:eastAsia="SimSun" w:hAnsi="Times New Roman" w:cs="Times New Roman"/>
          <w:sz w:val="24"/>
          <w:szCs w:val="24"/>
          <w:lang w:val="sr-Cyrl-RS" w:eastAsia="zh-CN"/>
        </w:rPr>
        <w:t xml:space="preserve">војој </w:t>
      </w:r>
      <w:r w:rsidRPr="0017652F">
        <w:rPr>
          <w:rFonts w:ascii="Times New Roman" w:eastAsia="SimSun" w:hAnsi="Times New Roman" w:cs="Times New Roman"/>
          <w:spacing w:val="1"/>
          <w:sz w:val="24"/>
          <w:szCs w:val="24"/>
          <w:lang w:val="sr-Cyrl-RS" w:eastAsia="zh-CN"/>
        </w:rPr>
        <w:t>и</w:t>
      </w:r>
      <w:r w:rsidRPr="0017652F">
        <w:rPr>
          <w:rFonts w:ascii="Times New Roman" w:eastAsia="SimSun" w:hAnsi="Times New Roman" w:cs="Times New Roman"/>
          <w:spacing w:val="-2"/>
          <w:sz w:val="24"/>
          <w:szCs w:val="24"/>
          <w:lang w:val="sr-Cyrl-RS" w:eastAsia="zh-CN"/>
        </w:rPr>
        <w:t>н</w:t>
      </w:r>
      <w:r w:rsidRPr="0017652F">
        <w:rPr>
          <w:rFonts w:ascii="Times New Roman" w:eastAsia="SimSun" w:hAnsi="Times New Roman" w:cs="Times New Roman"/>
          <w:sz w:val="24"/>
          <w:szCs w:val="24"/>
          <w:lang w:val="sr-Cyrl-RS" w:eastAsia="zh-CN"/>
        </w:rPr>
        <w:t>т</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рн</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 xml:space="preserve">т </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тр</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н</w:t>
      </w:r>
      <w:r w:rsidRPr="0017652F">
        <w:rPr>
          <w:rFonts w:ascii="Times New Roman" w:eastAsia="SimSun" w:hAnsi="Times New Roman" w:cs="Times New Roman"/>
          <w:spacing w:val="-2"/>
          <w:sz w:val="24"/>
          <w:szCs w:val="24"/>
          <w:lang w:val="sr-Cyrl-RS" w:eastAsia="zh-CN"/>
        </w:rPr>
        <w:t>и</w:t>
      </w:r>
      <w:r w:rsidRPr="0017652F">
        <w:rPr>
          <w:rFonts w:ascii="Times New Roman" w:eastAsia="SimSun" w:hAnsi="Times New Roman" w:cs="Times New Roman"/>
          <w:sz w:val="24"/>
          <w:szCs w:val="24"/>
          <w:lang w:val="sr-Cyrl-RS" w:eastAsia="zh-CN"/>
        </w:rPr>
        <w:t>ци.</w:t>
      </w:r>
    </w:p>
    <w:p w:rsidR="00B71A56" w:rsidRPr="0017652F" w:rsidRDefault="00B71A56" w:rsidP="00B71A56">
      <w:pPr>
        <w:widowControl w:val="0"/>
        <w:kinsoku w:val="0"/>
        <w:overflowPunct w:val="0"/>
        <w:autoSpaceDE w:val="0"/>
        <w:autoSpaceDN w:val="0"/>
        <w:adjustRightInd w:val="0"/>
        <w:spacing w:before="3" w:after="0" w:line="276" w:lineRule="exact"/>
        <w:ind w:right="119"/>
        <w:jc w:val="both"/>
        <w:rPr>
          <w:rFonts w:ascii="Times New Roman" w:eastAsia="SimSun" w:hAnsi="Times New Roman" w:cs="Times New Roman"/>
          <w:sz w:val="24"/>
          <w:szCs w:val="24"/>
          <w:lang w:val="sr-Cyrl-RS" w:eastAsia="zh-CN"/>
        </w:rPr>
      </w:pPr>
      <w:r>
        <w:rPr>
          <w:rFonts w:ascii="Times New Roman" w:eastAsia="SimSun" w:hAnsi="Times New Roman" w:cs="Times New Roman"/>
          <w:sz w:val="24"/>
          <w:szCs w:val="24"/>
          <w:lang w:val="sr-Cyrl-RS" w:eastAsia="zh-CN"/>
        </w:rPr>
        <w:tab/>
      </w:r>
      <w:r>
        <w:rPr>
          <w:rFonts w:ascii="Times New Roman" w:eastAsia="SimSun" w:hAnsi="Times New Roman" w:cs="Times New Roman"/>
          <w:sz w:val="24"/>
          <w:szCs w:val="24"/>
          <w:lang w:val="sr-Cyrl-RS" w:eastAsia="zh-CN"/>
        </w:rPr>
        <w:tab/>
      </w:r>
      <w:r w:rsidRPr="0017652F">
        <w:rPr>
          <w:rFonts w:ascii="Times New Roman" w:eastAsia="SimSun" w:hAnsi="Times New Roman" w:cs="Times New Roman"/>
          <w:sz w:val="24"/>
          <w:szCs w:val="24"/>
          <w:lang w:val="sr-Cyrl-RS" w:eastAsia="zh-CN"/>
        </w:rPr>
        <w:t>Ко</w:t>
      </w:r>
      <w:r w:rsidRPr="0017652F">
        <w:rPr>
          <w:rFonts w:ascii="Times New Roman" w:eastAsia="SimSun" w:hAnsi="Times New Roman" w:cs="Times New Roman"/>
          <w:spacing w:val="1"/>
          <w:sz w:val="24"/>
          <w:szCs w:val="24"/>
          <w:lang w:val="sr-Cyrl-RS" w:eastAsia="zh-CN"/>
        </w:rPr>
        <w:t>м</w:t>
      </w:r>
      <w:r w:rsidRPr="0017652F">
        <w:rPr>
          <w:rFonts w:ascii="Times New Roman" w:eastAsia="SimSun" w:hAnsi="Times New Roman" w:cs="Times New Roman"/>
          <w:spacing w:val="-5"/>
          <w:sz w:val="24"/>
          <w:szCs w:val="24"/>
          <w:lang w:val="sr-Cyrl-RS" w:eastAsia="zh-CN"/>
        </w:rPr>
        <w:t>у</w:t>
      </w:r>
      <w:r w:rsidRPr="0017652F">
        <w:rPr>
          <w:rFonts w:ascii="Times New Roman" w:eastAsia="SimSun" w:hAnsi="Times New Roman" w:cs="Times New Roman"/>
          <w:sz w:val="24"/>
          <w:szCs w:val="24"/>
          <w:lang w:val="sr-Cyrl-RS" w:eastAsia="zh-CN"/>
        </w:rPr>
        <w:t>ник</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ција</w:t>
      </w:r>
      <w:r w:rsidRPr="0017652F">
        <w:rPr>
          <w:rFonts w:ascii="Times New Roman" w:eastAsia="SimSun" w:hAnsi="Times New Roman" w:cs="Times New Roman"/>
          <w:spacing w:val="49"/>
          <w:sz w:val="24"/>
          <w:szCs w:val="24"/>
          <w:lang w:val="sr-Cyrl-RS" w:eastAsia="zh-CN"/>
        </w:rPr>
        <w:t xml:space="preserve"> </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е</w:t>
      </w:r>
      <w:r w:rsidRPr="0017652F">
        <w:rPr>
          <w:rFonts w:ascii="Times New Roman" w:eastAsia="SimSun" w:hAnsi="Times New Roman" w:cs="Times New Roman"/>
          <w:spacing w:val="51"/>
          <w:sz w:val="24"/>
          <w:szCs w:val="24"/>
          <w:lang w:val="sr-Cyrl-RS" w:eastAsia="zh-CN"/>
        </w:rPr>
        <w:t xml:space="preserve"> </w:t>
      </w:r>
      <w:r w:rsidRPr="0017652F">
        <w:rPr>
          <w:rFonts w:ascii="Times New Roman" w:eastAsia="SimSun" w:hAnsi="Times New Roman" w:cs="Times New Roman"/>
          <w:sz w:val="24"/>
          <w:szCs w:val="24"/>
          <w:lang w:val="sr-Cyrl-RS" w:eastAsia="zh-CN"/>
        </w:rPr>
        <w:t>у</w:t>
      </w:r>
      <w:r w:rsidRPr="0017652F">
        <w:rPr>
          <w:rFonts w:ascii="Times New Roman" w:eastAsia="SimSun" w:hAnsi="Times New Roman" w:cs="Times New Roman"/>
          <w:spacing w:val="42"/>
          <w:sz w:val="24"/>
          <w:szCs w:val="24"/>
          <w:lang w:val="sr-Cyrl-RS" w:eastAsia="zh-CN"/>
        </w:rPr>
        <w:t xml:space="preserve"> </w:t>
      </w:r>
      <w:r w:rsidRPr="0017652F">
        <w:rPr>
          <w:rFonts w:ascii="Times New Roman" w:eastAsia="SimSun" w:hAnsi="Times New Roman" w:cs="Times New Roman"/>
          <w:sz w:val="24"/>
          <w:szCs w:val="24"/>
          <w:lang w:val="sr-Cyrl-RS" w:eastAsia="zh-CN"/>
        </w:rPr>
        <w:t>по</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pacing w:val="2"/>
          <w:sz w:val="24"/>
          <w:szCs w:val="24"/>
          <w:lang w:val="sr-Cyrl-RS" w:eastAsia="zh-CN"/>
        </w:rPr>
        <w:t>т</w:t>
      </w:r>
      <w:r w:rsidRPr="0017652F">
        <w:rPr>
          <w:rFonts w:ascii="Times New Roman" w:eastAsia="SimSun" w:hAnsi="Times New Roman" w:cs="Times New Roman"/>
          <w:spacing w:val="-5"/>
          <w:sz w:val="24"/>
          <w:szCs w:val="24"/>
          <w:lang w:val="sr-Cyrl-RS" w:eastAsia="zh-CN"/>
        </w:rPr>
        <w:t>у</w:t>
      </w:r>
      <w:r w:rsidRPr="0017652F">
        <w:rPr>
          <w:rFonts w:ascii="Times New Roman" w:eastAsia="SimSun" w:hAnsi="Times New Roman" w:cs="Times New Roman"/>
          <w:sz w:val="24"/>
          <w:szCs w:val="24"/>
          <w:lang w:val="sr-Cyrl-RS" w:eastAsia="zh-CN"/>
        </w:rPr>
        <w:t>п</w:t>
      </w:r>
      <w:r w:rsidRPr="0017652F">
        <w:rPr>
          <w:rFonts w:ascii="Times New Roman" w:eastAsia="SimSun" w:hAnsi="Times New Roman" w:cs="Times New Roman"/>
          <w:spacing w:val="3"/>
          <w:sz w:val="24"/>
          <w:szCs w:val="24"/>
          <w:lang w:val="sr-Cyrl-RS" w:eastAsia="zh-CN"/>
        </w:rPr>
        <w:t>к</w:t>
      </w:r>
      <w:r w:rsidRPr="0017652F">
        <w:rPr>
          <w:rFonts w:ascii="Times New Roman" w:eastAsia="SimSun" w:hAnsi="Times New Roman" w:cs="Times New Roman"/>
          <w:sz w:val="24"/>
          <w:szCs w:val="24"/>
          <w:lang w:val="sr-Cyrl-RS" w:eastAsia="zh-CN"/>
        </w:rPr>
        <w:t>у</w:t>
      </w:r>
      <w:r w:rsidRPr="0017652F">
        <w:rPr>
          <w:rFonts w:ascii="Times New Roman" w:eastAsia="SimSun" w:hAnsi="Times New Roman" w:cs="Times New Roman"/>
          <w:spacing w:val="45"/>
          <w:sz w:val="24"/>
          <w:szCs w:val="24"/>
          <w:lang w:val="sr-Cyrl-RS" w:eastAsia="zh-CN"/>
        </w:rPr>
        <w:t xml:space="preserve"> </w:t>
      </w:r>
      <w:r w:rsidRPr="0017652F">
        <w:rPr>
          <w:rFonts w:ascii="Times New Roman" w:eastAsia="SimSun" w:hAnsi="Times New Roman" w:cs="Times New Roman"/>
          <w:sz w:val="24"/>
          <w:szCs w:val="24"/>
          <w:lang w:val="sr-Cyrl-RS" w:eastAsia="zh-CN"/>
        </w:rPr>
        <w:t>ја</w:t>
      </w:r>
      <w:r w:rsidRPr="0017652F">
        <w:rPr>
          <w:rFonts w:ascii="Times New Roman" w:eastAsia="SimSun" w:hAnsi="Times New Roman" w:cs="Times New Roman"/>
          <w:spacing w:val="-1"/>
          <w:sz w:val="24"/>
          <w:szCs w:val="24"/>
          <w:lang w:val="sr-Cyrl-RS" w:eastAsia="zh-CN"/>
        </w:rPr>
        <w:t>в</w:t>
      </w:r>
      <w:r w:rsidRPr="0017652F">
        <w:rPr>
          <w:rFonts w:ascii="Times New Roman" w:eastAsia="SimSun" w:hAnsi="Times New Roman" w:cs="Times New Roman"/>
          <w:sz w:val="24"/>
          <w:szCs w:val="24"/>
          <w:lang w:val="sr-Cyrl-RS" w:eastAsia="zh-CN"/>
        </w:rPr>
        <w:t>не</w:t>
      </w:r>
      <w:r w:rsidRPr="0017652F">
        <w:rPr>
          <w:rFonts w:ascii="Times New Roman" w:eastAsia="SimSun" w:hAnsi="Times New Roman" w:cs="Times New Roman"/>
          <w:spacing w:val="49"/>
          <w:sz w:val="24"/>
          <w:szCs w:val="24"/>
          <w:lang w:val="sr-Cyrl-RS" w:eastAsia="zh-CN"/>
        </w:rPr>
        <w:t xml:space="preserve"> </w:t>
      </w:r>
      <w:r w:rsidRPr="0017652F">
        <w:rPr>
          <w:rFonts w:ascii="Times New Roman" w:eastAsia="SimSun" w:hAnsi="Times New Roman" w:cs="Times New Roman"/>
          <w:sz w:val="24"/>
          <w:szCs w:val="24"/>
          <w:lang w:val="sr-Cyrl-RS" w:eastAsia="zh-CN"/>
        </w:rPr>
        <w:t>н</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б</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вке</w:t>
      </w:r>
      <w:r w:rsidRPr="0017652F">
        <w:rPr>
          <w:rFonts w:ascii="Times New Roman" w:eastAsia="SimSun" w:hAnsi="Times New Roman" w:cs="Times New Roman"/>
          <w:spacing w:val="54"/>
          <w:sz w:val="24"/>
          <w:szCs w:val="24"/>
          <w:lang w:val="sr-Cyrl-RS" w:eastAsia="zh-CN"/>
        </w:rPr>
        <w:t xml:space="preserve"> </w:t>
      </w:r>
      <w:r w:rsidRPr="0017652F">
        <w:rPr>
          <w:rFonts w:ascii="Times New Roman" w:eastAsia="SimSun" w:hAnsi="Times New Roman" w:cs="Times New Roman"/>
          <w:sz w:val="24"/>
          <w:szCs w:val="24"/>
          <w:lang w:val="sr-Cyrl-RS" w:eastAsia="zh-CN"/>
        </w:rPr>
        <w:t>и</w:t>
      </w:r>
      <w:r w:rsidRPr="0017652F">
        <w:rPr>
          <w:rFonts w:ascii="Times New Roman" w:eastAsia="SimSun" w:hAnsi="Times New Roman" w:cs="Times New Roman"/>
          <w:spacing w:val="53"/>
          <w:sz w:val="24"/>
          <w:szCs w:val="24"/>
          <w:lang w:val="sr-Cyrl-RS" w:eastAsia="zh-CN"/>
        </w:rPr>
        <w:t xml:space="preserve"> </w:t>
      </w:r>
      <w:r w:rsidRPr="0017652F">
        <w:rPr>
          <w:rFonts w:ascii="Times New Roman" w:eastAsia="SimSun" w:hAnsi="Times New Roman" w:cs="Times New Roman"/>
          <w:sz w:val="24"/>
          <w:szCs w:val="24"/>
          <w:lang w:val="sr-Cyrl-RS" w:eastAsia="zh-CN"/>
        </w:rPr>
        <w:t>у</w:t>
      </w:r>
      <w:r w:rsidRPr="0017652F">
        <w:rPr>
          <w:rFonts w:ascii="Times New Roman" w:eastAsia="SimSun" w:hAnsi="Times New Roman" w:cs="Times New Roman"/>
          <w:spacing w:val="42"/>
          <w:sz w:val="24"/>
          <w:szCs w:val="24"/>
          <w:lang w:val="sr-Cyrl-RS" w:eastAsia="zh-CN"/>
        </w:rPr>
        <w:t xml:space="preserve"> </w:t>
      </w:r>
      <w:r w:rsidRPr="0017652F">
        <w:rPr>
          <w:rFonts w:ascii="Times New Roman" w:eastAsia="SimSun" w:hAnsi="Times New Roman" w:cs="Times New Roman"/>
          <w:sz w:val="24"/>
          <w:szCs w:val="24"/>
          <w:lang w:val="sr-Cyrl-RS" w:eastAsia="zh-CN"/>
        </w:rPr>
        <w:t>в</w:t>
      </w:r>
      <w:r w:rsidRPr="0017652F">
        <w:rPr>
          <w:rFonts w:ascii="Times New Roman" w:eastAsia="SimSun" w:hAnsi="Times New Roman" w:cs="Times New Roman"/>
          <w:spacing w:val="-2"/>
          <w:sz w:val="24"/>
          <w:szCs w:val="24"/>
          <w:lang w:val="sr-Cyrl-RS" w:eastAsia="zh-CN"/>
        </w:rPr>
        <w:t>е</w:t>
      </w:r>
      <w:r w:rsidRPr="0017652F">
        <w:rPr>
          <w:rFonts w:ascii="Times New Roman" w:eastAsia="SimSun" w:hAnsi="Times New Roman" w:cs="Times New Roman"/>
          <w:sz w:val="24"/>
          <w:szCs w:val="24"/>
          <w:lang w:val="sr-Cyrl-RS" w:eastAsia="zh-CN"/>
        </w:rPr>
        <w:t>зи</w:t>
      </w:r>
      <w:r w:rsidRPr="0017652F">
        <w:rPr>
          <w:rFonts w:ascii="Times New Roman" w:eastAsia="SimSun" w:hAnsi="Times New Roman" w:cs="Times New Roman"/>
          <w:spacing w:val="51"/>
          <w:sz w:val="24"/>
          <w:szCs w:val="24"/>
          <w:lang w:val="sr-Cyrl-RS" w:eastAsia="zh-CN"/>
        </w:rPr>
        <w:t xml:space="preserve"> </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а</w:t>
      </w:r>
      <w:r w:rsidRPr="0017652F">
        <w:rPr>
          <w:rFonts w:ascii="Times New Roman" w:eastAsia="SimSun" w:hAnsi="Times New Roman" w:cs="Times New Roman"/>
          <w:spacing w:val="49"/>
          <w:sz w:val="24"/>
          <w:szCs w:val="24"/>
          <w:lang w:val="sr-Cyrl-RS" w:eastAsia="zh-CN"/>
        </w:rPr>
        <w:t xml:space="preserve"> </w:t>
      </w:r>
      <w:r w:rsidRPr="0017652F">
        <w:rPr>
          <w:rFonts w:ascii="Times New Roman" w:eastAsia="SimSun" w:hAnsi="Times New Roman" w:cs="Times New Roman"/>
          <w:sz w:val="24"/>
          <w:szCs w:val="24"/>
          <w:lang w:val="sr-Cyrl-RS" w:eastAsia="zh-CN"/>
        </w:rPr>
        <w:t>об</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вља</w:t>
      </w:r>
      <w:r w:rsidRPr="0017652F">
        <w:rPr>
          <w:rFonts w:ascii="Times New Roman" w:eastAsia="SimSun" w:hAnsi="Times New Roman" w:cs="Times New Roman"/>
          <w:spacing w:val="-2"/>
          <w:sz w:val="24"/>
          <w:szCs w:val="24"/>
          <w:lang w:val="sr-Cyrl-RS" w:eastAsia="zh-CN"/>
        </w:rPr>
        <w:t>њ</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м</w:t>
      </w:r>
      <w:r w:rsidRPr="0017652F">
        <w:rPr>
          <w:rFonts w:ascii="Times New Roman" w:eastAsia="SimSun" w:hAnsi="Times New Roman" w:cs="Times New Roman"/>
          <w:spacing w:val="49"/>
          <w:sz w:val="24"/>
          <w:szCs w:val="24"/>
          <w:lang w:val="sr-Cyrl-RS" w:eastAsia="zh-CN"/>
        </w:rPr>
        <w:t xml:space="preserve"> </w:t>
      </w:r>
      <w:r w:rsidRPr="0017652F">
        <w:rPr>
          <w:rFonts w:ascii="Times New Roman" w:eastAsia="SimSun" w:hAnsi="Times New Roman" w:cs="Times New Roman"/>
          <w:sz w:val="24"/>
          <w:szCs w:val="24"/>
          <w:lang w:val="sr-Cyrl-RS" w:eastAsia="zh-CN"/>
        </w:rPr>
        <w:t>по</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лова</w:t>
      </w:r>
      <w:r w:rsidRPr="0017652F">
        <w:rPr>
          <w:rFonts w:ascii="Times New Roman" w:eastAsia="SimSun" w:hAnsi="Times New Roman" w:cs="Times New Roman"/>
          <w:spacing w:val="48"/>
          <w:sz w:val="24"/>
          <w:szCs w:val="24"/>
          <w:lang w:val="sr-Cyrl-RS" w:eastAsia="zh-CN"/>
        </w:rPr>
        <w:t xml:space="preserve"> </w:t>
      </w:r>
      <w:r w:rsidRPr="0017652F">
        <w:rPr>
          <w:rFonts w:ascii="Times New Roman" w:eastAsia="SimSun" w:hAnsi="Times New Roman" w:cs="Times New Roman"/>
          <w:sz w:val="24"/>
          <w:szCs w:val="24"/>
          <w:lang w:val="sr-Cyrl-RS" w:eastAsia="zh-CN"/>
        </w:rPr>
        <w:t>ја</w:t>
      </w:r>
      <w:r w:rsidRPr="0017652F">
        <w:rPr>
          <w:rFonts w:ascii="Times New Roman" w:eastAsia="SimSun" w:hAnsi="Times New Roman" w:cs="Times New Roman"/>
          <w:spacing w:val="-1"/>
          <w:sz w:val="24"/>
          <w:szCs w:val="24"/>
          <w:lang w:val="sr-Cyrl-RS" w:eastAsia="zh-CN"/>
        </w:rPr>
        <w:t>в</w:t>
      </w:r>
      <w:r w:rsidRPr="0017652F">
        <w:rPr>
          <w:rFonts w:ascii="Times New Roman" w:eastAsia="SimSun" w:hAnsi="Times New Roman" w:cs="Times New Roman"/>
          <w:sz w:val="24"/>
          <w:szCs w:val="24"/>
          <w:lang w:val="sr-Cyrl-RS" w:eastAsia="zh-CN"/>
        </w:rPr>
        <w:t>н</w:t>
      </w:r>
      <w:r w:rsidRPr="0017652F">
        <w:rPr>
          <w:rFonts w:ascii="Times New Roman" w:eastAsia="SimSun" w:hAnsi="Times New Roman" w:cs="Times New Roman"/>
          <w:spacing w:val="-2"/>
          <w:sz w:val="24"/>
          <w:szCs w:val="24"/>
          <w:lang w:val="sr-Cyrl-RS" w:eastAsia="zh-CN"/>
        </w:rPr>
        <w:t>и</w:t>
      </w:r>
      <w:r w:rsidRPr="0017652F">
        <w:rPr>
          <w:rFonts w:ascii="Times New Roman" w:eastAsia="SimSun" w:hAnsi="Times New Roman" w:cs="Times New Roman"/>
          <w:sz w:val="24"/>
          <w:szCs w:val="24"/>
          <w:lang w:val="sr-Cyrl-RS" w:eastAsia="zh-CN"/>
        </w:rPr>
        <w:t>х н</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б</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вки</w:t>
      </w:r>
      <w:r w:rsidRPr="0017652F">
        <w:rPr>
          <w:rFonts w:ascii="Times New Roman" w:eastAsia="SimSun" w:hAnsi="Times New Roman" w:cs="Times New Roman"/>
          <w:spacing w:val="1"/>
          <w:sz w:val="24"/>
          <w:szCs w:val="24"/>
          <w:lang w:val="sr-Cyrl-RS" w:eastAsia="zh-CN"/>
        </w:rPr>
        <w:t xml:space="preserve"> </w:t>
      </w:r>
      <w:r w:rsidRPr="0017652F">
        <w:rPr>
          <w:rFonts w:ascii="Times New Roman" w:eastAsia="SimSun" w:hAnsi="Times New Roman" w:cs="Times New Roman"/>
          <w:sz w:val="24"/>
          <w:szCs w:val="24"/>
          <w:lang w:val="sr-Cyrl-RS" w:eastAsia="zh-CN"/>
        </w:rPr>
        <w:t xml:space="preserve">одвија </w:t>
      </w:r>
      <w:r w:rsidRPr="0017652F">
        <w:rPr>
          <w:rFonts w:ascii="Times New Roman" w:eastAsia="SimSun" w:hAnsi="Times New Roman" w:cs="Times New Roman"/>
          <w:spacing w:val="-2"/>
          <w:sz w:val="24"/>
          <w:szCs w:val="24"/>
          <w:lang w:val="sr-Cyrl-RS" w:eastAsia="zh-CN"/>
        </w:rPr>
        <w:t>п</w:t>
      </w:r>
      <w:r w:rsidRPr="0017652F">
        <w:rPr>
          <w:rFonts w:ascii="Times New Roman" w:eastAsia="SimSun" w:hAnsi="Times New Roman" w:cs="Times New Roman"/>
          <w:sz w:val="24"/>
          <w:szCs w:val="24"/>
          <w:lang w:val="sr-Cyrl-RS" w:eastAsia="zh-CN"/>
        </w:rPr>
        <w:t>и</w:t>
      </w:r>
      <w:r w:rsidRPr="0017652F">
        <w:rPr>
          <w:rFonts w:ascii="Times New Roman" w:eastAsia="SimSun" w:hAnsi="Times New Roman" w:cs="Times New Roman"/>
          <w:spacing w:val="-1"/>
          <w:sz w:val="24"/>
          <w:szCs w:val="24"/>
          <w:lang w:val="sr-Cyrl-RS" w:eastAsia="zh-CN"/>
        </w:rPr>
        <w:t>са</w:t>
      </w:r>
      <w:r w:rsidRPr="0017652F">
        <w:rPr>
          <w:rFonts w:ascii="Times New Roman" w:eastAsia="SimSun" w:hAnsi="Times New Roman" w:cs="Times New Roman"/>
          <w:sz w:val="24"/>
          <w:szCs w:val="24"/>
          <w:lang w:val="sr-Cyrl-RS" w:eastAsia="zh-CN"/>
        </w:rPr>
        <w:t>н</w:t>
      </w:r>
      <w:r w:rsidRPr="0017652F">
        <w:rPr>
          <w:rFonts w:ascii="Times New Roman" w:eastAsia="SimSun" w:hAnsi="Times New Roman" w:cs="Times New Roman"/>
          <w:spacing w:val="-2"/>
          <w:sz w:val="24"/>
          <w:szCs w:val="24"/>
          <w:lang w:val="sr-Cyrl-RS" w:eastAsia="zh-CN"/>
        </w:rPr>
        <w:t>и</w:t>
      </w:r>
      <w:r w:rsidRPr="0017652F">
        <w:rPr>
          <w:rFonts w:ascii="Times New Roman" w:eastAsia="SimSun" w:hAnsi="Times New Roman" w:cs="Times New Roman"/>
          <w:sz w:val="24"/>
          <w:szCs w:val="24"/>
          <w:lang w:val="sr-Cyrl-RS" w:eastAsia="zh-CN"/>
        </w:rPr>
        <w:t>м</w:t>
      </w:r>
      <w:r w:rsidRPr="0017652F">
        <w:rPr>
          <w:rFonts w:ascii="Times New Roman" w:eastAsia="SimSun" w:hAnsi="Times New Roman" w:cs="Times New Roman"/>
          <w:spacing w:val="-1"/>
          <w:sz w:val="24"/>
          <w:szCs w:val="24"/>
          <w:lang w:val="sr-Cyrl-RS" w:eastAsia="zh-CN"/>
        </w:rPr>
        <w:t xml:space="preserve"> </w:t>
      </w:r>
      <w:r w:rsidRPr="0017652F">
        <w:rPr>
          <w:rFonts w:ascii="Times New Roman" w:eastAsia="SimSun" w:hAnsi="Times New Roman" w:cs="Times New Roman"/>
          <w:spacing w:val="3"/>
          <w:sz w:val="24"/>
          <w:szCs w:val="24"/>
          <w:lang w:val="sr-Cyrl-RS" w:eastAsia="zh-CN"/>
        </w:rPr>
        <w:t>п</w:t>
      </w:r>
      <w:r w:rsidRPr="0017652F">
        <w:rPr>
          <w:rFonts w:ascii="Times New Roman" w:eastAsia="SimSun" w:hAnsi="Times New Roman" w:cs="Times New Roman"/>
          <w:spacing w:val="-5"/>
          <w:sz w:val="24"/>
          <w:szCs w:val="24"/>
          <w:lang w:val="sr-Cyrl-RS" w:eastAsia="zh-CN"/>
        </w:rPr>
        <w:t>у</w:t>
      </w:r>
      <w:r w:rsidRPr="0017652F">
        <w:rPr>
          <w:rFonts w:ascii="Times New Roman" w:eastAsia="SimSun" w:hAnsi="Times New Roman" w:cs="Times New Roman"/>
          <w:sz w:val="24"/>
          <w:szCs w:val="24"/>
          <w:lang w:val="sr-Cyrl-RS" w:eastAsia="zh-CN"/>
        </w:rPr>
        <w:t>т</w:t>
      </w:r>
      <w:r w:rsidRPr="0017652F">
        <w:rPr>
          <w:rFonts w:ascii="Times New Roman" w:eastAsia="SimSun" w:hAnsi="Times New Roman" w:cs="Times New Roman"/>
          <w:spacing w:val="-1"/>
          <w:sz w:val="24"/>
          <w:szCs w:val="24"/>
          <w:lang w:val="sr-Cyrl-RS" w:eastAsia="zh-CN"/>
        </w:rPr>
        <w:t>ем</w:t>
      </w:r>
      <w:r w:rsidRPr="0017652F">
        <w:rPr>
          <w:rFonts w:ascii="Times New Roman" w:eastAsia="SimSun" w:hAnsi="Times New Roman" w:cs="Times New Roman"/>
          <w:sz w:val="24"/>
          <w:szCs w:val="24"/>
          <w:lang w:val="sr-Cyrl-RS" w:eastAsia="zh-CN"/>
        </w:rPr>
        <w:t>, од</w:t>
      </w:r>
      <w:r w:rsidRPr="0017652F">
        <w:rPr>
          <w:rFonts w:ascii="Times New Roman" w:eastAsia="SimSun" w:hAnsi="Times New Roman" w:cs="Times New Roman"/>
          <w:spacing w:val="1"/>
          <w:sz w:val="24"/>
          <w:szCs w:val="24"/>
          <w:lang w:val="sr-Cyrl-RS" w:eastAsia="zh-CN"/>
        </w:rPr>
        <w:t>н</w:t>
      </w:r>
      <w:r w:rsidRPr="0017652F">
        <w:rPr>
          <w:rFonts w:ascii="Times New Roman" w:eastAsia="SimSun" w:hAnsi="Times New Roman" w:cs="Times New Roman"/>
          <w:sz w:val="24"/>
          <w:szCs w:val="24"/>
          <w:lang w:val="sr-Cyrl-RS" w:eastAsia="zh-CN"/>
        </w:rPr>
        <w:t>о</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но</w:t>
      </w:r>
      <w:r w:rsidRPr="0017652F">
        <w:rPr>
          <w:rFonts w:ascii="Times New Roman" w:eastAsia="SimSun" w:hAnsi="Times New Roman" w:cs="Times New Roman"/>
          <w:spacing w:val="3"/>
          <w:sz w:val="24"/>
          <w:szCs w:val="24"/>
          <w:lang w:val="sr-Cyrl-RS" w:eastAsia="zh-CN"/>
        </w:rPr>
        <w:t xml:space="preserve"> п</w:t>
      </w:r>
      <w:r w:rsidRPr="0017652F">
        <w:rPr>
          <w:rFonts w:ascii="Times New Roman" w:eastAsia="SimSun" w:hAnsi="Times New Roman" w:cs="Times New Roman"/>
          <w:spacing w:val="-5"/>
          <w:sz w:val="24"/>
          <w:szCs w:val="24"/>
          <w:lang w:val="sr-Cyrl-RS" w:eastAsia="zh-CN"/>
        </w:rPr>
        <w:t>у</w:t>
      </w:r>
      <w:r w:rsidRPr="0017652F">
        <w:rPr>
          <w:rFonts w:ascii="Times New Roman" w:eastAsia="SimSun" w:hAnsi="Times New Roman" w:cs="Times New Roman"/>
          <w:sz w:val="24"/>
          <w:szCs w:val="24"/>
          <w:lang w:val="sr-Cyrl-RS" w:eastAsia="zh-CN"/>
        </w:rPr>
        <w:t>т</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м пошт</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 xml:space="preserve">, </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л</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ктрон</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ке</w:t>
      </w:r>
      <w:r w:rsidRPr="0017652F">
        <w:rPr>
          <w:rFonts w:ascii="Times New Roman" w:eastAsia="SimSun" w:hAnsi="Times New Roman" w:cs="Times New Roman"/>
          <w:spacing w:val="-1"/>
          <w:sz w:val="24"/>
          <w:szCs w:val="24"/>
          <w:lang w:val="sr-Cyrl-RS" w:eastAsia="zh-CN"/>
        </w:rPr>
        <w:t xml:space="preserve"> </w:t>
      </w:r>
      <w:r w:rsidRPr="0017652F">
        <w:rPr>
          <w:rFonts w:ascii="Times New Roman" w:eastAsia="SimSun" w:hAnsi="Times New Roman" w:cs="Times New Roman"/>
          <w:spacing w:val="-2"/>
          <w:sz w:val="24"/>
          <w:szCs w:val="24"/>
          <w:lang w:val="sr-Cyrl-RS" w:eastAsia="zh-CN"/>
        </w:rPr>
        <w:t>п</w:t>
      </w:r>
      <w:r w:rsidRPr="0017652F">
        <w:rPr>
          <w:rFonts w:ascii="Times New Roman" w:eastAsia="SimSun" w:hAnsi="Times New Roman" w:cs="Times New Roman"/>
          <w:sz w:val="24"/>
          <w:szCs w:val="24"/>
          <w:lang w:val="sr-Cyrl-RS" w:eastAsia="zh-CN"/>
        </w:rPr>
        <w:t>оште или</w:t>
      </w:r>
      <w:r w:rsidRPr="0017652F">
        <w:rPr>
          <w:rFonts w:ascii="Times New Roman" w:eastAsia="SimSun" w:hAnsi="Times New Roman" w:cs="Times New Roman"/>
          <w:spacing w:val="1"/>
          <w:sz w:val="24"/>
          <w:szCs w:val="24"/>
          <w:lang w:val="sr-Cyrl-RS" w:eastAsia="zh-CN"/>
        </w:rPr>
        <w:t xml:space="preserve"> </w:t>
      </w:r>
      <w:r w:rsidRPr="0017652F">
        <w:rPr>
          <w:rFonts w:ascii="Times New Roman" w:eastAsia="SimSun" w:hAnsi="Times New Roman" w:cs="Times New Roman"/>
          <w:sz w:val="24"/>
          <w:szCs w:val="24"/>
          <w:lang w:val="sr-Cyrl-RS" w:eastAsia="zh-CN"/>
        </w:rPr>
        <w:t>факсо</w:t>
      </w:r>
      <w:r w:rsidRPr="0017652F">
        <w:rPr>
          <w:rFonts w:ascii="Times New Roman" w:eastAsia="SimSun" w:hAnsi="Times New Roman" w:cs="Times New Roman"/>
          <w:spacing w:val="-1"/>
          <w:sz w:val="24"/>
          <w:szCs w:val="24"/>
          <w:lang w:val="sr-Cyrl-RS" w:eastAsia="zh-CN"/>
        </w:rPr>
        <w:t>м</w:t>
      </w:r>
      <w:r w:rsidRPr="0017652F">
        <w:rPr>
          <w:rFonts w:ascii="Times New Roman" w:eastAsia="SimSun" w:hAnsi="Times New Roman" w:cs="Times New Roman"/>
          <w:sz w:val="24"/>
          <w:szCs w:val="24"/>
          <w:lang w:val="sr-Cyrl-RS" w:eastAsia="zh-CN"/>
        </w:rPr>
        <w:t>.</w:t>
      </w:r>
    </w:p>
    <w:p w:rsidR="00B71A56" w:rsidRPr="0017652F" w:rsidRDefault="00B71A56" w:rsidP="00B71A56">
      <w:pPr>
        <w:widowControl w:val="0"/>
        <w:kinsoku w:val="0"/>
        <w:overflowPunct w:val="0"/>
        <w:autoSpaceDE w:val="0"/>
        <w:autoSpaceDN w:val="0"/>
        <w:adjustRightInd w:val="0"/>
        <w:spacing w:after="0" w:line="276" w:lineRule="exact"/>
        <w:ind w:right="118"/>
        <w:jc w:val="both"/>
        <w:rPr>
          <w:rFonts w:ascii="Times New Roman" w:eastAsia="SimSun" w:hAnsi="Times New Roman" w:cs="Times New Roman"/>
          <w:sz w:val="24"/>
          <w:szCs w:val="24"/>
          <w:lang w:val="sr-Cyrl-RS" w:eastAsia="zh-CN"/>
        </w:rPr>
      </w:pPr>
      <w:r>
        <w:rPr>
          <w:rFonts w:ascii="Times New Roman" w:eastAsia="SimSun" w:hAnsi="Times New Roman" w:cs="Times New Roman"/>
          <w:sz w:val="24"/>
          <w:szCs w:val="24"/>
          <w:lang w:val="sr-Cyrl-RS" w:eastAsia="zh-CN"/>
        </w:rPr>
        <w:tab/>
      </w:r>
      <w:r>
        <w:rPr>
          <w:rFonts w:ascii="Times New Roman" w:eastAsia="SimSun" w:hAnsi="Times New Roman" w:cs="Times New Roman"/>
          <w:sz w:val="24"/>
          <w:szCs w:val="24"/>
          <w:lang w:val="sr-Cyrl-RS" w:eastAsia="zh-CN"/>
        </w:rPr>
        <w:tab/>
      </w:r>
      <w:r w:rsidRPr="0017652F">
        <w:rPr>
          <w:rFonts w:ascii="Times New Roman" w:eastAsia="SimSun" w:hAnsi="Times New Roman" w:cs="Times New Roman"/>
          <w:sz w:val="24"/>
          <w:szCs w:val="24"/>
          <w:lang w:val="sr-Cyrl-RS" w:eastAsia="zh-CN"/>
        </w:rPr>
        <w:t>Ако</w:t>
      </w:r>
      <w:r w:rsidRPr="0017652F">
        <w:rPr>
          <w:rFonts w:ascii="Times New Roman" w:eastAsia="SimSun" w:hAnsi="Times New Roman" w:cs="Times New Roman"/>
          <w:spacing w:val="12"/>
          <w:sz w:val="24"/>
          <w:szCs w:val="24"/>
          <w:lang w:val="sr-Cyrl-RS" w:eastAsia="zh-CN"/>
        </w:rPr>
        <w:t xml:space="preserve"> </w:t>
      </w:r>
      <w:r w:rsidRPr="0017652F">
        <w:rPr>
          <w:rFonts w:ascii="Times New Roman" w:eastAsia="SimSun" w:hAnsi="Times New Roman" w:cs="Times New Roman"/>
          <w:sz w:val="24"/>
          <w:szCs w:val="24"/>
          <w:lang w:val="sr-Cyrl-RS" w:eastAsia="zh-CN"/>
        </w:rPr>
        <w:t>је</w:t>
      </w:r>
      <w:r w:rsidRPr="0017652F">
        <w:rPr>
          <w:rFonts w:ascii="Times New Roman" w:eastAsia="SimSun" w:hAnsi="Times New Roman" w:cs="Times New Roman"/>
          <w:spacing w:val="11"/>
          <w:sz w:val="24"/>
          <w:szCs w:val="24"/>
          <w:lang w:val="sr-Cyrl-RS" w:eastAsia="zh-CN"/>
        </w:rPr>
        <w:t xml:space="preserve"> </w:t>
      </w:r>
      <w:r w:rsidRPr="0017652F">
        <w:rPr>
          <w:rFonts w:ascii="Times New Roman" w:eastAsia="SimSun" w:hAnsi="Times New Roman" w:cs="Times New Roman"/>
          <w:sz w:val="24"/>
          <w:szCs w:val="24"/>
          <w:lang w:val="sr-Cyrl-RS" w:eastAsia="zh-CN"/>
        </w:rPr>
        <w:t>до</w:t>
      </w:r>
      <w:r w:rsidRPr="0017652F">
        <w:rPr>
          <w:rFonts w:ascii="Times New Roman" w:eastAsia="SimSun" w:hAnsi="Times New Roman" w:cs="Times New Roman"/>
          <w:spacing w:val="3"/>
          <w:sz w:val="24"/>
          <w:szCs w:val="24"/>
          <w:lang w:val="sr-Cyrl-RS" w:eastAsia="zh-CN"/>
        </w:rPr>
        <w:t>к</w:t>
      </w:r>
      <w:r w:rsidRPr="0017652F">
        <w:rPr>
          <w:rFonts w:ascii="Times New Roman" w:eastAsia="SimSun" w:hAnsi="Times New Roman" w:cs="Times New Roman"/>
          <w:spacing w:val="-8"/>
          <w:sz w:val="24"/>
          <w:szCs w:val="24"/>
          <w:lang w:val="sr-Cyrl-RS" w:eastAsia="zh-CN"/>
        </w:rPr>
        <w:t>у</w:t>
      </w:r>
      <w:r w:rsidRPr="0017652F">
        <w:rPr>
          <w:rFonts w:ascii="Times New Roman" w:eastAsia="SimSun" w:hAnsi="Times New Roman" w:cs="Times New Roman"/>
          <w:spacing w:val="1"/>
          <w:sz w:val="24"/>
          <w:szCs w:val="24"/>
          <w:lang w:val="sr-Cyrl-RS" w:eastAsia="zh-CN"/>
        </w:rPr>
        <w:t>м</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нт</w:t>
      </w:r>
      <w:r w:rsidRPr="0017652F">
        <w:rPr>
          <w:rFonts w:ascii="Times New Roman" w:eastAsia="SimSun" w:hAnsi="Times New Roman" w:cs="Times New Roman"/>
          <w:spacing w:val="12"/>
          <w:sz w:val="24"/>
          <w:szCs w:val="24"/>
          <w:lang w:val="sr-Cyrl-RS" w:eastAsia="zh-CN"/>
        </w:rPr>
        <w:t xml:space="preserve"> </w:t>
      </w:r>
      <w:r w:rsidRPr="0017652F">
        <w:rPr>
          <w:rFonts w:ascii="Times New Roman" w:eastAsia="SimSun" w:hAnsi="Times New Roman" w:cs="Times New Roman"/>
          <w:sz w:val="24"/>
          <w:szCs w:val="24"/>
          <w:lang w:val="sr-Cyrl-RS" w:eastAsia="zh-CN"/>
        </w:rPr>
        <w:t>из</w:t>
      </w:r>
      <w:r w:rsidRPr="0017652F">
        <w:rPr>
          <w:rFonts w:ascii="Times New Roman" w:eastAsia="SimSun" w:hAnsi="Times New Roman" w:cs="Times New Roman"/>
          <w:spacing w:val="10"/>
          <w:sz w:val="24"/>
          <w:szCs w:val="24"/>
          <w:lang w:val="sr-Cyrl-RS" w:eastAsia="zh-CN"/>
        </w:rPr>
        <w:t xml:space="preserve"> </w:t>
      </w:r>
      <w:r w:rsidRPr="0017652F">
        <w:rPr>
          <w:rFonts w:ascii="Times New Roman" w:eastAsia="SimSun" w:hAnsi="Times New Roman" w:cs="Times New Roman"/>
          <w:spacing w:val="-2"/>
          <w:sz w:val="24"/>
          <w:szCs w:val="24"/>
          <w:lang w:val="sr-Cyrl-RS" w:eastAsia="zh-CN"/>
        </w:rPr>
        <w:t>п</w:t>
      </w:r>
      <w:r w:rsidRPr="0017652F">
        <w:rPr>
          <w:rFonts w:ascii="Times New Roman" w:eastAsia="SimSun" w:hAnsi="Times New Roman" w:cs="Times New Roman"/>
          <w:sz w:val="24"/>
          <w:szCs w:val="24"/>
          <w:lang w:val="sr-Cyrl-RS" w:eastAsia="zh-CN"/>
        </w:rPr>
        <w:t>о</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pacing w:val="2"/>
          <w:sz w:val="24"/>
          <w:szCs w:val="24"/>
          <w:lang w:val="sr-Cyrl-RS" w:eastAsia="zh-CN"/>
        </w:rPr>
        <w:t>т</w:t>
      </w:r>
      <w:r w:rsidRPr="0017652F">
        <w:rPr>
          <w:rFonts w:ascii="Times New Roman" w:eastAsia="SimSun" w:hAnsi="Times New Roman" w:cs="Times New Roman"/>
          <w:spacing w:val="-5"/>
          <w:sz w:val="24"/>
          <w:szCs w:val="24"/>
          <w:lang w:val="sr-Cyrl-RS" w:eastAsia="zh-CN"/>
        </w:rPr>
        <w:t>у</w:t>
      </w:r>
      <w:r w:rsidRPr="0017652F">
        <w:rPr>
          <w:rFonts w:ascii="Times New Roman" w:eastAsia="SimSun" w:hAnsi="Times New Roman" w:cs="Times New Roman"/>
          <w:sz w:val="24"/>
          <w:szCs w:val="24"/>
          <w:lang w:val="sr-Cyrl-RS" w:eastAsia="zh-CN"/>
        </w:rPr>
        <w:t>пка</w:t>
      </w:r>
      <w:r w:rsidRPr="0017652F">
        <w:rPr>
          <w:rFonts w:ascii="Times New Roman" w:eastAsia="SimSun" w:hAnsi="Times New Roman" w:cs="Times New Roman"/>
          <w:spacing w:val="10"/>
          <w:sz w:val="24"/>
          <w:szCs w:val="24"/>
          <w:lang w:val="sr-Cyrl-RS" w:eastAsia="zh-CN"/>
        </w:rPr>
        <w:t xml:space="preserve"> </w:t>
      </w:r>
      <w:r w:rsidRPr="0017652F">
        <w:rPr>
          <w:rFonts w:ascii="Times New Roman" w:eastAsia="SimSun" w:hAnsi="Times New Roman" w:cs="Times New Roman"/>
          <w:sz w:val="24"/>
          <w:szCs w:val="24"/>
          <w:lang w:val="sr-Cyrl-RS" w:eastAsia="zh-CN"/>
        </w:rPr>
        <w:t>ја</w:t>
      </w:r>
      <w:r w:rsidRPr="0017652F">
        <w:rPr>
          <w:rFonts w:ascii="Times New Roman" w:eastAsia="SimSun" w:hAnsi="Times New Roman" w:cs="Times New Roman"/>
          <w:spacing w:val="-1"/>
          <w:sz w:val="24"/>
          <w:szCs w:val="24"/>
          <w:lang w:val="sr-Cyrl-RS" w:eastAsia="zh-CN"/>
        </w:rPr>
        <w:t>в</w:t>
      </w:r>
      <w:r w:rsidRPr="0017652F">
        <w:rPr>
          <w:rFonts w:ascii="Times New Roman" w:eastAsia="SimSun" w:hAnsi="Times New Roman" w:cs="Times New Roman"/>
          <w:sz w:val="24"/>
          <w:szCs w:val="24"/>
          <w:lang w:val="sr-Cyrl-RS" w:eastAsia="zh-CN"/>
        </w:rPr>
        <w:t>не</w:t>
      </w:r>
      <w:r w:rsidRPr="0017652F">
        <w:rPr>
          <w:rFonts w:ascii="Times New Roman" w:eastAsia="SimSun" w:hAnsi="Times New Roman" w:cs="Times New Roman"/>
          <w:spacing w:val="10"/>
          <w:sz w:val="24"/>
          <w:szCs w:val="24"/>
          <w:lang w:val="sr-Cyrl-RS" w:eastAsia="zh-CN"/>
        </w:rPr>
        <w:t xml:space="preserve"> </w:t>
      </w:r>
      <w:r w:rsidRPr="0017652F">
        <w:rPr>
          <w:rFonts w:ascii="Times New Roman" w:eastAsia="SimSun" w:hAnsi="Times New Roman" w:cs="Times New Roman"/>
          <w:sz w:val="24"/>
          <w:szCs w:val="24"/>
          <w:lang w:val="sr-Cyrl-RS" w:eastAsia="zh-CN"/>
        </w:rPr>
        <w:t>н</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б</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вке</w:t>
      </w:r>
      <w:r w:rsidRPr="0017652F">
        <w:rPr>
          <w:rFonts w:ascii="Times New Roman" w:eastAsia="SimSun" w:hAnsi="Times New Roman" w:cs="Times New Roman"/>
          <w:spacing w:val="13"/>
          <w:sz w:val="24"/>
          <w:szCs w:val="24"/>
          <w:lang w:val="sr-Cyrl-RS" w:eastAsia="zh-CN"/>
        </w:rPr>
        <w:t xml:space="preserve"> </w:t>
      </w:r>
      <w:r w:rsidRPr="0017652F">
        <w:rPr>
          <w:rFonts w:ascii="Times New Roman" w:eastAsia="SimSun" w:hAnsi="Times New Roman" w:cs="Times New Roman"/>
          <w:sz w:val="24"/>
          <w:szCs w:val="24"/>
          <w:lang w:val="sr-Cyrl-RS" w:eastAsia="zh-CN"/>
        </w:rPr>
        <w:t>до</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т</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вљен</w:t>
      </w:r>
      <w:r w:rsidRPr="0017652F">
        <w:rPr>
          <w:rFonts w:ascii="Times New Roman" w:eastAsia="SimSun" w:hAnsi="Times New Roman" w:cs="Times New Roman"/>
          <w:spacing w:val="12"/>
          <w:sz w:val="24"/>
          <w:szCs w:val="24"/>
          <w:lang w:val="sr-Cyrl-RS" w:eastAsia="zh-CN"/>
        </w:rPr>
        <w:t xml:space="preserve"> </w:t>
      </w:r>
      <w:r w:rsidRPr="0017652F">
        <w:rPr>
          <w:rFonts w:ascii="Times New Roman" w:eastAsia="SimSun" w:hAnsi="Times New Roman" w:cs="Times New Roman"/>
          <w:sz w:val="24"/>
          <w:szCs w:val="24"/>
          <w:lang w:val="sr-Cyrl-RS" w:eastAsia="zh-CN"/>
        </w:rPr>
        <w:t>од</w:t>
      </w:r>
      <w:r w:rsidRPr="0017652F">
        <w:rPr>
          <w:rFonts w:ascii="Times New Roman" w:eastAsia="SimSun" w:hAnsi="Times New Roman" w:cs="Times New Roman"/>
          <w:spacing w:val="12"/>
          <w:sz w:val="24"/>
          <w:szCs w:val="24"/>
          <w:lang w:val="sr-Cyrl-RS" w:eastAsia="zh-CN"/>
        </w:rPr>
        <w:t xml:space="preserve"> </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тр</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не</w:t>
      </w:r>
      <w:r w:rsidRPr="0017652F">
        <w:rPr>
          <w:rFonts w:ascii="Times New Roman" w:eastAsia="SimSun" w:hAnsi="Times New Roman" w:cs="Times New Roman"/>
          <w:spacing w:val="10"/>
          <w:sz w:val="24"/>
          <w:szCs w:val="24"/>
          <w:lang w:val="sr-Cyrl-RS" w:eastAsia="zh-CN"/>
        </w:rPr>
        <w:t xml:space="preserve"> </w:t>
      </w:r>
      <w:r w:rsidRPr="0017652F">
        <w:rPr>
          <w:rFonts w:ascii="Times New Roman" w:eastAsia="SimSun" w:hAnsi="Times New Roman" w:cs="Times New Roman"/>
          <w:sz w:val="24"/>
          <w:szCs w:val="24"/>
          <w:lang w:val="sr-Cyrl-RS" w:eastAsia="zh-CN"/>
        </w:rPr>
        <w:t>Наручиоца</w:t>
      </w:r>
      <w:r w:rsidRPr="0017652F">
        <w:rPr>
          <w:rFonts w:ascii="Times New Roman" w:eastAsia="SimSun" w:hAnsi="Times New Roman" w:cs="Times New Roman"/>
          <w:spacing w:val="10"/>
          <w:sz w:val="24"/>
          <w:szCs w:val="24"/>
          <w:lang w:val="sr-Cyrl-RS" w:eastAsia="zh-CN"/>
        </w:rPr>
        <w:t xml:space="preserve"> </w:t>
      </w:r>
      <w:r w:rsidRPr="0017652F">
        <w:rPr>
          <w:rFonts w:ascii="Times New Roman" w:eastAsia="SimSun" w:hAnsi="Times New Roman" w:cs="Times New Roman"/>
          <w:sz w:val="24"/>
          <w:szCs w:val="24"/>
          <w:lang w:val="sr-Cyrl-RS" w:eastAsia="zh-CN"/>
        </w:rPr>
        <w:t>или Понуђ</w:t>
      </w:r>
      <w:r w:rsidRPr="0017652F">
        <w:rPr>
          <w:rFonts w:ascii="Times New Roman" w:eastAsia="SimSun" w:hAnsi="Times New Roman" w:cs="Times New Roman"/>
          <w:spacing w:val="-1"/>
          <w:sz w:val="24"/>
          <w:szCs w:val="24"/>
          <w:lang w:val="sr-Cyrl-RS" w:eastAsia="zh-CN"/>
        </w:rPr>
        <w:t>ач</w:t>
      </w:r>
      <w:r w:rsidRPr="0017652F">
        <w:rPr>
          <w:rFonts w:ascii="Times New Roman" w:eastAsia="SimSun" w:hAnsi="Times New Roman" w:cs="Times New Roman"/>
          <w:sz w:val="24"/>
          <w:szCs w:val="24"/>
          <w:lang w:val="sr-Cyrl-RS" w:eastAsia="zh-CN"/>
        </w:rPr>
        <w:t>а</w:t>
      </w:r>
      <w:r w:rsidRPr="0017652F">
        <w:rPr>
          <w:rFonts w:ascii="Times New Roman" w:eastAsia="SimSun" w:hAnsi="Times New Roman" w:cs="Times New Roman"/>
          <w:spacing w:val="18"/>
          <w:sz w:val="24"/>
          <w:szCs w:val="24"/>
          <w:lang w:val="sr-Cyrl-RS" w:eastAsia="zh-CN"/>
        </w:rPr>
        <w:t xml:space="preserve"> </w:t>
      </w:r>
      <w:r w:rsidRPr="0017652F">
        <w:rPr>
          <w:rFonts w:ascii="Times New Roman" w:eastAsia="SimSun" w:hAnsi="Times New Roman" w:cs="Times New Roman"/>
          <w:spacing w:val="5"/>
          <w:sz w:val="24"/>
          <w:szCs w:val="24"/>
          <w:lang w:val="sr-Cyrl-RS" w:eastAsia="zh-CN"/>
        </w:rPr>
        <w:t>п</w:t>
      </w:r>
      <w:r w:rsidRPr="0017652F">
        <w:rPr>
          <w:rFonts w:ascii="Times New Roman" w:eastAsia="SimSun" w:hAnsi="Times New Roman" w:cs="Times New Roman"/>
          <w:spacing w:val="-8"/>
          <w:sz w:val="24"/>
          <w:szCs w:val="24"/>
          <w:lang w:val="sr-Cyrl-RS" w:eastAsia="zh-CN"/>
        </w:rPr>
        <w:t>у</w:t>
      </w:r>
      <w:r w:rsidRPr="0017652F">
        <w:rPr>
          <w:rFonts w:ascii="Times New Roman" w:eastAsia="SimSun" w:hAnsi="Times New Roman" w:cs="Times New Roman"/>
          <w:spacing w:val="2"/>
          <w:sz w:val="24"/>
          <w:szCs w:val="24"/>
          <w:lang w:val="sr-Cyrl-RS" w:eastAsia="zh-CN"/>
        </w:rPr>
        <w:t>т</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м</w:t>
      </w:r>
      <w:r w:rsidRPr="0017652F">
        <w:rPr>
          <w:rFonts w:ascii="Times New Roman" w:eastAsia="SimSun" w:hAnsi="Times New Roman" w:cs="Times New Roman"/>
          <w:spacing w:val="18"/>
          <w:sz w:val="24"/>
          <w:szCs w:val="24"/>
          <w:lang w:val="sr-Cyrl-RS" w:eastAsia="zh-CN"/>
        </w:rPr>
        <w:t xml:space="preserve"> </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л</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ктрон</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ке</w:t>
      </w:r>
      <w:r w:rsidRPr="0017652F">
        <w:rPr>
          <w:rFonts w:ascii="Times New Roman" w:eastAsia="SimSun" w:hAnsi="Times New Roman" w:cs="Times New Roman"/>
          <w:spacing w:val="18"/>
          <w:sz w:val="24"/>
          <w:szCs w:val="24"/>
          <w:lang w:val="sr-Cyrl-RS" w:eastAsia="zh-CN"/>
        </w:rPr>
        <w:t xml:space="preserve"> </w:t>
      </w:r>
      <w:r w:rsidRPr="0017652F">
        <w:rPr>
          <w:rFonts w:ascii="Times New Roman" w:eastAsia="SimSun" w:hAnsi="Times New Roman" w:cs="Times New Roman"/>
          <w:sz w:val="24"/>
          <w:szCs w:val="24"/>
          <w:lang w:val="sr-Cyrl-RS" w:eastAsia="zh-CN"/>
        </w:rPr>
        <w:t>поште</w:t>
      </w:r>
      <w:r w:rsidRPr="0017652F">
        <w:rPr>
          <w:rFonts w:ascii="Times New Roman" w:eastAsia="SimSun" w:hAnsi="Times New Roman" w:cs="Times New Roman"/>
          <w:spacing w:val="15"/>
          <w:sz w:val="24"/>
          <w:szCs w:val="24"/>
          <w:lang w:val="sr-Cyrl-RS" w:eastAsia="zh-CN"/>
        </w:rPr>
        <w:t xml:space="preserve"> </w:t>
      </w:r>
      <w:r w:rsidRPr="0017652F">
        <w:rPr>
          <w:rFonts w:ascii="Times New Roman" w:eastAsia="SimSun" w:hAnsi="Times New Roman" w:cs="Times New Roman"/>
          <w:sz w:val="24"/>
          <w:szCs w:val="24"/>
          <w:lang w:val="sr-Cyrl-RS" w:eastAsia="zh-CN"/>
        </w:rPr>
        <w:t>или</w:t>
      </w:r>
      <w:r w:rsidRPr="0017652F">
        <w:rPr>
          <w:rFonts w:ascii="Times New Roman" w:eastAsia="SimSun" w:hAnsi="Times New Roman" w:cs="Times New Roman"/>
          <w:spacing w:val="18"/>
          <w:sz w:val="24"/>
          <w:szCs w:val="24"/>
          <w:lang w:val="sr-Cyrl-RS" w:eastAsia="zh-CN"/>
        </w:rPr>
        <w:t xml:space="preserve"> </w:t>
      </w:r>
      <w:r w:rsidRPr="0017652F">
        <w:rPr>
          <w:rFonts w:ascii="Times New Roman" w:eastAsia="SimSun" w:hAnsi="Times New Roman" w:cs="Times New Roman"/>
          <w:sz w:val="24"/>
          <w:szCs w:val="24"/>
          <w:lang w:val="sr-Cyrl-RS" w:eastAsia="zh-CN"/>
        </w:rPr>
        <w:t>факс</w:t>
      </w:r>
      <w:r w:rsidRPr="0017652F">
        <w:rPr>
          <w:rFonts w:ascii="Times New Roman" w:eastAsia="SimSun" w:hAnsi="Times New Roman" w:cs="Times New Roman"/>
          <w:spacing w:val="-3"/>
          <w:sz w:val="24"/>
          <w:szCs w:val="24"/>
          <w:lang w:val="sr-Cyrl-RS" w:eastAsia="zh-CN"/>
        </w:rPr>
        <w:t>о</w:t>
      </w:r>
      <w:r w:rsidRPr="0017652F">
        <w:rPr>
          <w:rFonts w:ascii="Times New Roman" w:eastAsia="SimSun" w:hAnsi="Times New Roman" w:cs="Times New Roman"/>
          <w:spacing w:val="-1"/>
          <w:sz w:val="24"/>
          <w:szCs w:val="24"/>
          <w:lang w:val="sr-Cyrl-RS" w:eastAsia="zh-CN"/>
        </w:rPr>
        <w:t>м</w:t>
      </w:r>
      <w:r w:rsidRPr="0017652F">
        <w:rPr>
          <w:rFonts w:ascii="Times New Roman" w:eastAsia="SimSun" w:hAnsi="Times New Roman" w:cs="Times New Roman"/>
          <w:sz w:val="24"/>
          <w:szCs w:val="24"/>
          <w:lang w:val="sr-Cyrl-RS" w:eastAsia="zh-CN"/>
        </w:rPr>
        <w:t>,</w:t>
      </w:r>
      <w:r w:rsidRPr="0017652F">
        <w:rPr>
          <w:rFonts w:ascii="Times New Roman" w:eastAsia="SimSun" w:hAnsi="Times New Roman" w:cs="Times New Roman"/>
          <w:spacing w:val="18"/>
          <w:sz w:val="24"/>
          <w:szCs w:val="24"/>
          <w:lang w:val="sr-Cyrl-RS" w:eastAsia="zh-CN"/>
        </w:rPr>
        <w:t xml:space="preserve"> </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тр</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на</w:t>
      </w:r>
      <w:r w:rsidRPr="0017652F">
        <w:rPr>
          <w:rFonts w:ascii="Times New Roman" w:eastAsia="SimSun" w:hAnsi="Times New Roman" w:cs="Times New Roman"/>
          <w:spacing w:val="18"/>
          <w:sz w:val="24"/>
          <w:szCs w:val="24"/>
          <w:lang w:val="sr-Cyrl-RS" w:eastAsia="zh-CN"/>
        </w:rPr>
        <w:t xml:space="preserve"> </w:t>
      </w:r>
      <w:r w:rsidRPr="0017652F">
        <w:rPr>
          <w:rFonts w:ascii="Times New Roman" w:eastAsia="SimSun" w:hAnsi="Times New Roman" w:cs="Times New Roman"/>
          <w:sz w:val="24"/>
          <w:szCs w:val="24"/>
          <w:lang w:val="sr-Cyrl-RS" w:eastAsia="zh-CN"/>
        </w:rPr>
        <w:t>која</w:t>
      </w:r>
      <w:r w:rsidRPr="0017652F">
        <w:rPr>
          <w:rFonts w:ascii="Times New Roman" w:eastAsia="SimSun" w:hAnsi="Times New Roman" w:cs="Times New Roman"/>
          <w:spacing w:val="18"/>
          <w:sz w:val="24"/>
          <w:szCs w:val="24"/>
          <w:lang w:val="sr-Cyrl-RS" w:eastAsia="zh-CN"/>
        </w:rPr>
        <w:t xml:space="preserve"> </w:t>
      </w:r>
      <w:r w:rsidRPr="0017652F">
        <w:rPr>
          <w:rFonts w:ascii="Times New Roman" w:eastAsia="SimSun" w:hAnsi="Times New Roman" w:cs="Times New Roman"/>
          <w:sz w:val="24"/>
          <w:szCs w:val="24"/>
          <w:lang w:val="sr-Cyrl-RS" w:eastAsia="zh-CN"/>
        </w:rPr>
        <w:t>је</w:t>
      </w:r>
      <w:r w:rsidRPr="0017652F">
        <w:rPr>
          <w:rFonts w:ascii="Times New Roman" w:eastAsia="SimSun" w:hAnsi="Times New Roman" w:cs="Times New Roman"/>
          <w:spacing w:val="16"/>
          <w:sz w:val="24"/>
          <w:szCs w:val="24"/>
          <w:lang w:val="sr-Cyrl-RS" w:eastAsia="zh-CN"/>
        </w:rPr>
        <w:t xml:space="preserve"> </w:t>
      </w:r>
      <w:r w:rsidRPr="0017652F">
        <w:rPr>
          <w:rFonts w:ascii="Times New Roman" w:eastAsia="SimSun" w:hAnsi="Times New Roman" w:cs="Times New Roman"/>
          <w:sz w:val="24"/>
          <w:szCs w:val="24"/>
          <w:lang w:val="sr-Cyrl-RS" w:eastAsia="zh-CN"/>
        </w:rPr>
        <w:t>извр</w:t>
      </w:r>
      <w:r w:rsidRPr="0017652F">
        <w:rPr>
          <w:rFonts w:ascii="Times New Roman" w:eastAsia="SimSun" w:hAnsi="Times New Roman" w:cs="Times New Roman"/>
          <w:spacing w:val="-3"/>
          <w:sz w:val="24"/>
          <w:szCs w:val="24"/>
          <w:lang w:val="sr-Cyrl-RS" w:eastAsia="zh-CN"/>
        </w:rPr>
        <w:t>ш</w:t>
      </w:r>
      <w:r w:rsidRPr="0017652F">
        <w:rPr>
          <w:rFonts w:ascii="Times New Roman" w:eastAsia="SimSun" w:hAnsi="Times New Roman" w:cs="Times New Roman"/>
          <w:sz w:val="24"/>
          <w:szCs w:val="24"/>
          <w:lang w:val="sr-Cyrl-RS" w:eastAsia="zh-CN"/>
        </w:rPr>
        <w:t>ила</w:t>
      </w:r>
      <w:r w:rsidRPr="0017652F">
        <w:rPr>
          <w:rFonts w:ascii="Times New Roman" w:eastAsia="SimSun" w:hAnsi="Times New Roman" w:cs="Times New Roman"/>
          <w:spacing w:val="18"/>
          <w:sz w:val="24"/>
          <w:szCs w:val="24"/>
          <w:lang w:val="sr-Cyrl-RS" w:eastAsia="zh-CN"/>
        </w:rPr>
        <w:t xml:space="preserve"> </w:t>
      </w:r>
      <w:r w:rsidRPr="0017652F">
        <w:rPr>
          <w:rFonts w:ascii="Times New Roman" w:eastAsia="SimSun" w:hAnsi="Times New Roman" w:cs="Times New Roman"/>
          <w:sz w:val="24"/>
          <w:szCs w:val="24"/>
          <w:lang w:val="sr-Cyrl-RS" w:eastAsia="zh-CN"/>
        </w:rPr>
        <w:t>до</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т</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вља</w:t>
      </w:r>
      <w:r w:rsidRPr="0017652F">
        <w:rPr>
          <w:rFonts w:ascii="Times New Roman" w:eastAsia="SimSun" w:hAnsi="Times New Roman" w:cs="Times New Roman"/>
          <w:spacing w:val="-2"/>
          <w:sz w:val="24"/>
          <w:szCs w:val="24"/>
          <w:lang w:val="sr-Cyrl-RS" w:eastAsia="zh-CN"/>
        </w:rPr>
        <w:t>њ</w:t>
      </w:r>
      <w:r w:rsidRPr="0017652F">
        <w:rPr>
          <w:rFonts w:ascii="Times New Roman" w:eastAsia="SimSun" w:hAnsi="Times New Roman" w:cs="Times New Roman"/>
          <w:sz w:val="24"/>
          <w:szCs w:val="24"/>
          <w:lang w:val="sr-Cyrl-RS" w:eastAsia="zh-CN"/>
        </w:rPr>
        <w:t>е</w:t>
      </w:r>
      <w:r w:rsidRPr="0017652F">
        <w:rPr>
          <w:rFonts w:ascii="Times New Roman" w:eastAsia="SimSun" w:hAnsi="Times New Roman" w:cs="Times New Roman"/>
          <w:spacing w:val="18"/>
          <w:sz w:val="24"/>
          <w:szCs w:val="24"/>
          <w:lang w:val="sr-Cyrl-RS" w:eastAsia="zh-CN"/>
        </w:rPr>
        <w:t xml:space="preserve"> </w:t>
      </w:r>
      <w:r w:rsidRPr="0017652F">
        <w:rPr>
          <w:rFonts w:ascii="Times New Roman" w:eastAsia="SimSun" w:hAnsi="Times New Roman" w:cs="Times New Roman"/>
          <w:spacing w:val="2"/>
          <w:sz w:val="24"/>
          <w:szCs w:val="24"/>
          <w:lang w:val="sr-Cyrl-RS" w:eastAsia="zh-CN"/>
        </w:rPr>
        <w:t>д</w:t>
      </w:r>
      <w:r w:rsidRPr="0017652F">
        <w:rPr>
          <w:rFonts w:ascii="Times New Roman" w:eastAsia="SimSun" w:hAnsi="Times New Roman" w:cs="Times New Roman"/>
          <w:spacing w:val="-5"/>
          <w:sz w:val="24"/>
          <w:szCs w:val="24"/>
          <w:lang w:val="sr-Cyrl-RS" w:eastAsia="zh-CN"/>
        </w:rPr>
        <w:t>у</w:t>
      </w:r>
      <w:r w:rsidRPr="0017652F">
        <w:rPr>
          <w:rFonts w:ascii="Times New Roman" w:eastAsia="SimSun" w:hAnsi="Times New Roman" w:cs="Times New Roman"/>
          <w:sz w:val="24"/>
          <w:szCs w:val="24"/>
          <w:lang w:val="sr-Cyrl-RS" w:eastAsia="zh-CN"/>
        </w:rPr>
        <w:t>ж</w:t>
      </w:r>
      <w:r w:rsidRPr="0017652F">
        <w:rPr>
          <w:rFonts w:ascii="Times New Roman" w:eastAsia="SimSun" w:hAnsi="Times New Roman" w:cs="Times New Roman"/>
          <w:spacing w:val="3"/>
          <w:sz w:val="24"/>
          <w:szCs w:val="24"/>
          <w:lang w:val="sr-Cyrl-RS" w:eastAsia="zh-CN"/>
        </w:rPr>
        <w:t>н</w:t>
      </w:r>
      <w:r w:rsidRPr="0017652F">
        <w:rPr>
          <w:rFonts w:ascii="Times New Roman" w:eastAsia="SimSun" w:hAnsi="Times New Roman" w:cs="Times New Roman"/>
          <w:sz w:val="24"/>
          <w:szCs w:val="24"/>
          <w:lang w:val="sr-Cyrl-RS" w:eastAsia="zh-CN"/>
        </w:rPr>
        <w:t>а је</w:t>
      </w:r>
      <w:r w:rsidRPr="0017652F">
        <w:rPr>
          <w:rFonts w:ascii="Times New Roman" w:eastAsia="SimSun" w:hAnsi="Times New Roman" w:cs="Times New Roman"/>
          <w:spacing w:val="20"/>
          <w:sz w:val="24"/>
          <w:szCs w:val="24"/>
          <w:lang w:val="sr-Cyrl-RS" w:eastAsia="zh-CN"/>
        </w:rPr>
        <w:t xml:space="preserve"> </w:t>
      </w:r>
      <w:r w:rsidRPr="0017652F">
        <w:rPr>
          <w:rFonts w:ascii="Times New Roman" w:eastAsia="SimSun" w:hAnsi="Times New Roman" w:cs="Times New Roman"/>
          <w:sz w:val="24"/>
          <w:szCs w:val="24"/>
          <w:lang w:val="sr-Cyrl-RS" w:eastAsia="zh-CN"/>
        </w:rPr>
        <w:t>да</w:t>
      </w:r>
      <w:r w:rsidRPr="0017652F">
        <w:rPr>
          <w:rFonts w:ascii="Times New Roman" w:eastAsia="SimSun" w:hAnsi="Times New Roman" w:cs="Times New Roman"/>
          <w:spacing w:val="20"/>
          <w:sz w:val="24"/>
          <w:szCs w:val="24"/>
          <w:lang w:val="sr-Cyrl-RS" w:eastAsia="zh-CN"/>
        </w:rPr>
        <w:t xml:space="preserve"> </w:t>
      </w:r>
      <w:r w:rsidRPr="0017652F">
        <w:rPr>
          <w:rFonts w:ascii="Times New Roman" w:eastAsia="SimSun" w:hAnsi="Times New Roman" w:cs="Times New Roman"/>
          <w:sz w:val="24"/>
          <w:szCs w:val="24"/>
          <w:lang w:val="sr-Cyrl-RS" w:eastAsia="zh-CN"/>
        </w:rPr>
        <w:t>од</w:t>
      </w:r>
      <w:r w:rsidRPr="0017652F">
        <w:rPr>
          <w:rFonts w:ascii="Times New Roman" w:eastAsia="SimSun" w:hAnsi="Times New Roman" w:cs="Times New Roman"/>
          <w:spacing w:val="21"/>
          <w:sz w:val="24"/>
          <w:szCs w:val="24"/>
          <w:lang w:val="sr-Cyrl-RS" w:eastAsia="zh-CN"/>
        </w:rPr>
        <w:t xml:space="preserve"> </w:t>
      </w:r>
      <w:r w:rsidRPr="0017652F">
        <w:rPr>
          <w:rFonts w:ascii="Times New Roman" w:eastAsia="SimSun" w:hAnsi="Times New Roman" w:cs="Times New Roman"/>
          <w:sz w:val="24"/>
          <w:szCs w:val="24"/>
          <w:lang w:val="sr-Cyrl-RS" w:eastAsia="zh-CN"/>
        </w:rPr>
        <w:t>д</w:t>
      </w:r>
      <w:r w:rsidRPr="0017652F">
        <w:rPr>
          <w:rFonts w:ascii="Times New Roman" w:eastAsia="SimSun" w:hAnsi="Times New Roman" w:cs="Times New Roman"/>
          <w:spacing w:val="2"/>
          <w:sz w:val="24"/>
          <w:szCs w:val="24"/>
          <w:lang w:val="sr-Cyrl-RS" w:eastAsia="zh-CN"/>
        </w:rPr>
        <w:t>р</w:t>
      </w:r>
      <w:r w:rsidRPr="0017652F">
        <w:rPr>
          <w:rFonts w:ascii="Times New Roman" w:eastAsia="SimSun" w:hAnsi="Times New Roman" w:cs="Times New Roman"/>
          <w:spacing w:val="-5"/>
          <w:sz w:val="24"/>
          <w:szCs w:val="24"/>
          <w:lang w:val="sr-Cyrl-RS" w:eastAsia="zh-CN"/>
        </w:rPr>
        <w:t>у</w:t>
      </w:r>
      <w:r w:rsidRPr="0017652F">
        <w:rPr>
          <w:rFonts w:ascii="Times New Roman" w:eastAsia="SimSun" w:hAnsi="Times New Roman" w:cs="Times New Roman"/>
          <w:spacing w:val="2"/>
          <w:sz w:val="24"/>
          <w:szCs w:val="24"/>
          <w:lang w:val="sr-Cyrl-RS" w:eastAsia="zh-CN"/>
        </w:rPr>
        <w:t>г</w:t>
      </w:r>
      <w:r w:rsidRPr="0017652F">
        <w:rPr>
          <w:rFonts w:ascii="Times New Roman" w:eastAsia="SimSun" w:hAnsi="Times New Roman" w:cs="Times New Roman"/>
          <w:sz w:val="24"/>
          <w:szCs w:val="24"/>
          <w:lang w:val="sr-Cyrl-RS" w:eastAsia="zh-CN"/>
        </w:rPr>
        <w:t>е</w:t>
      </w:r>
      <w:r w:rsidRPr="0017652F">
        <w:rPr>
          <w:rFonts w:ascii="Times New Roman" w:eastAsia="SimSun" w:hAnsi="Times New Roman" w:cs="Times New Roman"/>
          <w:spacing w:val="20"/>
          <w:sz w:val="24"/>
          <w:szCs w:val="24"/>
          <w:lang w:val="sr-Cyrl-RS" w:eastAsia="zh-CN"/>
        </w:rPr>
        <w:t xml:space="preserve"> </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тр</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не</w:t>
      </w:r>
      <w:r w:rsidRPr="0017652F">
        <w:rPr>
          <w:rFonts w:ascii="Times New Roman" w:eastAsia="SimSun" w:hAnsi="Times New Roman" w:cs="Times New Roman"/>
          <w:spacing w:val="20"/>
          <w:sz w:val="24"/>
          <w:szCs w:val="24"/>
          <w:lang w:val="sr-Cyrl-RS" w:eastAsia="zh-CN"/>
        </w:rPr>
        <w:t xml:space="preserve"> </w:t>
      </w:r>
      <w:r w:rsidRPr="0017652F">
        <w:rPr>
          <w:rFonts w:ascii="Times New Roman" w:eastAsia="SimSun" w:hAnsi="Times New Roman" w:cs="Times New Roman"/>
          <w:spacing w:val="3"/>
          <w:sz w:val="24"/>
          <w:szCs w:val="24"/>
          <w:lang w:val="sr-Cyrl-RS" w:eastAsia="zh-CN"/>
        </w:rPr>
        <w:t>з</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pacing w:val="2"/>
          <w:sz w:val="24"/>
          <w:szCs w:val="24"/>
          <w:lang w:val="sr-Cyrl-RS" w:eastAsia="zh-CN"/>
        </w:rPr>
        <w:t>х</w:t>
      </w:r>
      <w:r w:rsidRPr="0017652F">
        <w:rPr>
          <w:rFonts w:ascii="Times New Roman" w:eastAsia="SimSun" w:hAnsi="Times New Roman" w:cs="Times New Roman"/>
          <w:sz w:val="24"/>
          <w:szCs w:val="24"/>
          <w:lang w:val="sr-Cyrl-RS" w:eastAsia="zh-CN"/>
        </w:rPr>
        <w:t>т</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ва</w:t>
      </w:r>
      <w:r w:rsidRPr="0017652F">
        <w:rPr>
          <w:rFonts w:ascii="Times New Roman" w:eastAsia="SimSun" w:hAnsi="Times New Roman" w:cs="Times New Roman"/>
          <w:spacing w:val="19"/>
          <w:sz w:val="24"/>
          <w:szCs w:val="24"/>
          <w:lang w:val="sr-Cyrl-RS" w:eastAsia="zh-CN"/>
        </w:rPr>
        <w:t xml:space="preserve"> </w:t>
      </w:r>
      <w:r w:rsidRPr="0017652F">
        <w:rPr>
          <w:rFonts w:ascii="Times New Roman" w:eastAsia="SimSun" w:hAnsi="Times New Roman" w:cs="Times New Roman"/>
          <w:sz w:val="24"/>
          <w:szCs w:val="24"/>
          <w:lang w:val="sr-Cyrl-RS" w:eastAsia="zh-CN"/>
        </w:rPr>
        <w:t>да</w:t>
      </w:r>
      <w:r w:rsidRPr="0017652F">
        <w:rPr>
          <w:rFonts w:ascii="Times New Roman" w:eastAsia="SimSun" w:hAnsi="Times New Roman" w:cs="Times New Roman"/>
          <w:spacing w:val="20"/>
          <w:sz w:val="24"/>
          <w:szCs w:val="24"/>
          <w:lang w:val="sr-Cyrl-RS" w:eastAsia="zh-CN"/>
        </w:rPr>
        <w:t xml:space="preserve"> </w:t>
      </w:r>
      <w:r w:rsidRPr="0017652F">
        <w:rPr>
          <w:rFonts w:ascii="Times New Roman" w:eastAsia="SimSun" w:hAnsi="Times New Roman" w:cs="Times New Roman"/>
          <w:sz w:val="24"/>
          <w:szCs w:val="24"/>
          <w:lang w:val="sr-Cyrl-RS" w:eastAsia="zh-CN"/>
        </w:rPr>
        <w:t>на</w:t>
      </w:r>
      <w:r w:rsidRPr="0017652F">
        <w:rPr>
          <w:rFonts w:ascii="Times New Roman" w:eastAsia="SimSun" w:hAnsi="Times New Roman" w:cs="Times New Roman"/>
          <w:spacing w:val="20"/>
          <w:sz w:val="24"/>
          <w:szCs w:val="24"/>
          <w:lang w:val="sr-Cyrl-RS" w:eastAsia="zh-CN"/>
        </w:rPr>
        <w:t xml:space="preserve"> </w:t>
      </w:r>
      <w:r w:rsidRPr="0017652F">
        <w:rPr>
          <w:rFonts w:ascii="Times New Roman" w:eastAsia="SimSun" w:hAnsi="Times New Roman" w:cs="Times New Roman"/>
          <w:sz w:val="24"/>
          <w:szCs w:val="24"/>
          <w:lang w:val="sr-Cyrl-RS" w:eastAsia="zh-CN"/>
        </w:rPr>
        <w:t>и</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ти</w:t>
      </w:r>
      <w:r w:rsidRPr="0017652F">
        <w:rPr>
          <w:rFonts w:ascii="Times New Roman" w:eastAsia="SimSun" w:hAnsi="Times New Roman" w:cs="Times New Roman"/>
          <w:spacing w:val="22"/>
          <w:sz w:val="24"/>
          <w:szCs w:val="24"/>
          <w:lang w:val="sr-Cyrl-RS" w:eastAsia="zh-CN"/>
        </w:rPr>
        <w:t xml:space="preserve"> </w:t>
      </w:r>
      <w:r w:rsidRPr="0017652F">
        <w:rPr>
          <w:rFonts w:ascii="Times New Roman" w:eastAsia="SimSun" w:hAnsi="Times New Roman" w:cs="Times New Roman"/>
          <w:sz w:val="24"/>
          <w:szCs w:val="24"/>
          <w:lang w:val="sr-Cyrl-RS" w:eastAsia="zh-CN"/>
        </w:rPr>
        <w:t>н</w:t>
      </w:r>
      <w:r w:rsidRPr="0017652F">
        <w:rPr>
          <w:rFonts w:ascii="Times New Roman" w:eastAsia="SimSun" w:hAnsi="Times New Roman" w:cs="Times New Roman"/>
          <w:spacing w:val="-1"/>
          <w:sz w:val="24"/>
          <w:szCs w:val="24"/>
          <w:lang w:val="sr-Cyrl-RS" w:eastAsia="zh-CN"/>
        </w:rPr>
        <w:t>ач</w:t>
      </w:r>
      <w:r w:rsidRPr="0017652F">
        <w:rPr>
          <w:rFonts w:ascii="Times New Roman" w:eastAsia="SimSun" w:hAnsi="Times New Roman" w:cs="Times New Roman"/>
          <w:spacing w:val="-2"/>
          <w:sz w:val="24"/>
          <w:szCs w:val="24"/>
          <w:lang w:val="sr-Cyrl-RS" w:eastAsia="zh-CN"/>
        </w:rPr>
        <w:t>и</w:t>
      </w:r>
      <w:r w:rsidRPr="0017652F">
        <w:rPr>
          <w:rFonts w:ascii="Times New Roman" w:eastAsia="SimSun" w:hAnsi="Times New Roman" w:cs="Times New Roman"/>
          <w:sz w:val="24"/>
          <w:szCs w:val="24"/>
          <w:lang w:val="sr-Cyrl-RS" w:eastAsia="zh-CN"/>
        </w:rPr>
        <w:t>н</w:t>
      </w:r>
      <w:r w:rsidRPr="0017652F">
        <w:rPr>
          <w:rFonts w:ascii="Times New Roman" w:eastAsia="SimSun" w:hAnsi="Times New Roman" w:cs="Times New Roman"/>
          <w:spacing w:val="22"/>
          <w:sz w:val="24"/>
          <w:szCs w:val="24"/>
          <w:lang w:val="sr-Cyrl-RS" w:eastAsia="zh-CN"/>
        </w:rPr>
        <w:t xml:space="preserve"> </w:t>
      </w:r>
      <w:r w:rsidRPr="0017652F">
        <w:rPr>
          <w:rFonts w:ascii="Times New Roman" w:eastAsia="SimSun" w:hAnsi="Times New Roman" w:cs="Times New Roman"/>
          <w:sz w:val="24"/>
          <w:szCs w:val="24"/>
          <w:lang w:val="sr-Cyrl-RS" w:eastAsia="zh-CN"/>
        </w:rPr>
        <w:t>потвр</w:t>
      </w:r>
      <w:r w:rsidRPr="0017652F">
        <w:rPr>
          <w:rFonts w:ascii="Times New Roman" w:eastAsia="SimSun" w:hAnsi="Times New Roman" w:cs="Times New Roman"/>
          <w:spacing w:val="-2"/>
          <w:sz w:val="24"/>
          <w:szCs w:val="24"/>
          <w:lang w:val="sr-Cyrl-RS" w:eastAsia="zh-CN"/>
        </w:rPr>
        <w:t>д</w:t>
      </w:r>
      <w:r w:rsidRPr="0017652F">
        <w:rPr>
          <w:rFonts w:ascii="Times New Roman" w:eastAsia="SimSun" w:hAnsi="Times New Roman" w:cs="Times New Roman"/>
          <w:sz w:val="24"/>
          <w:szCs w:val="24"/>
          <w:lang w:val="sr-Cyrl-RS" w:eastAsia="zh-CN"/>
        </w:rPr>
        <w:t>и</w:t>
      </w:r>
      <w:r w:rsidRPr="0017652F">
        <w:rPr>
          <w:rFonts w:ascii="Times New Roman" w:eastAsia="SimSun" w:hAnsi="Times New Roman" w:cs="Times New Roman"/>
          <w:spacing w:val="29"/>
          <w:sz w:val="24"/>
          <w:szCs w:val="24"/>
          <w:lang w:val="sr-Cyrl-RS" w:eastAsia="zh-CN"/>
        </w:rPr>
        <w:t xml:space="preserve"> </w:t>
      </w:r>
      <w:r w:rsidRPr="0017652F">
        <w:rPr>
          <w:rFonts w:ascii="Times New Roman" w:eastAsia="SimSun" w:hAnsi="Times New Roman" w:cs="Times New Roman"/>
          <w:sz w:val="24"/>
          <w:szCs w:val="24"/>
          <w:lang w:val="sr-Cyrl-RS" w:eastAsia="zh-CN"/>
        </w:rPr>
        <w:t>пр</w:t>
      </w:r>
      <w:r w:rsidRPr="0017652F">
        <w:rPr>
          <w:rFonts w:ascii="Times New Roman" w:eastAsia="SimSun" w:hAnsi="Times New Roman" w:cs="Times New Roman"/>
          <w:spacing w:val="-2"/>
          <w:sz w:val="24"/>
          <w:szCs w:val="24"/>
          <w:lang w:val="sr-Cyrl-RS" w:eastAsia="zh-CN"/>
        </w:rPr>
        <w:t>и</w:t>
      </w:r>
      <w:r w:rsidRPr="0017652F">
        <w:rPr>
          <w:rFonts w:ascii="Times New Roman" w:eastAsia="SimSun" w:hAnsi="Times New Roman" w:cs="Times New Roman"/>
          <w:sz w:val="24"/>
          <w:szCs w:val="24"/>
          <w:lang w:val="sr-Cyrl-RS" w:eastAsia="zh-CN"/>
        </w:rPr>
        <w:t>јем</w:t>
      </w:r>
      <w:r w:rsidRPr="0017652F">
        <w:rPr>
          <w:rFonts w:ascii="Times New Roman" w:eastAsia="SimSun" w:hAnsi="Times New Roman" w:cs="Times New Roman"/>
          <w:spacing w:val="20"/>
          <w:sz w:val="24"/>
          <w:szCs w:val="24"/>
          <w:lang w:val="sr-Cyrl-RS" w:eastAsia="zh-CN"/>
        </w:rPr>
        <w:t xml:space="preserve"> </w:t>
      </w:r>
      <w:r w:rsidRPr="0017652F">
        <w:rPr>
          <w:rFonts w:ascii="Times New Roman" w:eastAsia="SimSun" w:hAnsi="Times New Roman" w:cs="Times New Roman"/>
          <w:sz w:val="24"/>
          <w:szCs w:val="24"/>
          <w:lang w:val="sr-Cyrl-RS" w:eastAsia="zh-CN"/>
        </w:rPr>
        <w:t>тог</w:t>
      </w:r>
      <w:r w:rsidRPr="0017652F">
        <w:rPr>
          <w:rFonts w:ascii="Times New Roman" w:eastAsia="SimSun" w:hAnsi="Times New Roman" w:cs="Times New Roman"/>
          <w:spacing w:val="21"/>
          <w:sz w:val="24"/>
          <w:szCs w:val="24"/>
          <w:lang w:val="sr-Cyrl-RS" w:eastAsia="zh-CN"/>
        </w:rPr>
        <w:t xml:space="preserve"> </w:t>
      </w:r>
      <w:r w:rsidRPr="0017652F">
        <w:rPr>
          <w:rFonts w:ascii="Times New Roman" w:eastAsia="SimSun" w:hAnsi="Times New Roman" w:cs="Times New Roman"/>
          <w:sz w:val="24"/>
          <w:szCs w:val="24"/>
          <w:lang w:val="sr-Cyrl-RS" w:eastAsia="zh-CN"/>
        </w:rPr>
        <w:t>до</w:t>
      </w:r>
      <w:r w:rsidRPr="0017652F">
        <w:rPr>
          <w:rFonts w:ascii="Times New Roman" w:eastAsia="SimSun" w:hAnsi="Times New Roman" w:cs="Times New Roman"/>
          <w:spacing w:val="3"/>
          <w:sz w:val="24"/>
          <w:szCs w:val="24"/>
          <w:lang w:val="sr-Cyrl-RS" w:eastAsia="zh-CN"/>
        </w:rPr>
        <w:t>к</w:t>
      </w:r>
      <w:r w:rsidRPr="0017652F">
        <w:rPr>
          <w:rFonts w:ascii="Times New Roman" w:eastAsia="SimSun" w:hAnsi="Times New Roman" w:cs="Times New Roman"/>
          <w:spacing w:val="-5"/>
          <w:sz w:val="24"/>
          <w:szCs w:val="24"/>
          <w:lang w:val="sr-Cyrl-RS" w:eastAsia="zh-CN"/>
        </w:rPr>
        <w:t>у</w:t>
      </w:r>
      <w:r w:rsidRPr="0017652F">
        <w:rPr>
          <w:rFonts w:ascii="Times New Roman" w:eastAsia="SimSun" w:hAnsi="Times New Roman" w:cs="Times New Roman"/>
          <w:spacing w:val="-1"/>
          <w:sz w:val="24"/>
          <w:szCs w:val="24"/>
          <w:lang w:val="sr-Cyrl-RS" w:eastAsia="zh-CN"/>
        </w:rPr>
        <w:t>ме</w:t>
      </w:r>
      <w:r w:rsidRPr="0017652F">
        <w:rPr>
          <w:rFonts w:ascii="Times New Roman" w:eastAsia="SimSun" w:hAnsi="Times New Roman" w:cs="Times New Roman"/>
          <w:sz w:val="24"/>
          <w:szCs w:val="24"/>
          <w:lang w:val="sr-Cyrl-RS" w:eastAsia="zh-CN"/>
        </w:rPr>
        <w:t>нт</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w:t>
      </w:r>
      <w:r w:rsidRPr="0017652F">
        <w:rPr>
          <w:rFonts w:ascii="Times New Roman" w:eastAsia="SimSun" w:hAnsi="Times New Roman" w:cs="Times New Roman"/>
          <w:spacing w:val="21"/>
          <w:sz w:val="24"/>
          <w:szCs w:val="24"/>
          <w:lang w:val="sr-Cyrl-RS" w:eastAsia="zh-CN"/>
        </w:rPr>
        <w:t xml:space="preserve"> </w:t>
      </w:r>
      <w:r w:rsidRPr="0017652F">
        <w:rPr>
          <w:rFonts w:ascii="Times New Roman" w:eastAsia="SimSun" w:hAnsi="Times New Roman" w:cs="Times New Roman"/>
          <w:sz w:val="24"/>
          <w:szCs w:val="24"/>
          <w:lang w:val="sr-Cyrl-RS" w:eastAsia="zh-CN"/>
        </w:rPr>
        <w:t>што</w:t>
      </w:r>
      <w:r w:rsidRPr="0017652F">
        <w:rPr>
          <w:rFonts w:ascii="Times New Roman" w:eastAsia="SimSun" w:hAnsi="Times New Roman" w:cs="Times New Roman"/>
          <w:spacing w:val="21"/>
          <w:sz w:val="24"/>
          <w:szCs w:val="24"/>
          <w:lang w:val="sr-Cyrl-RS" w:eastAsia="zh-CN"/>
        </w:rPr>
        <w:t xml:space="preserve"> </w:t>
      </w:r>
      <w:r w:rsidRPr="0017652F">
        <w:rPr>
          <w:rFonts w:ascii="Times New Roman" w:eastAsia="SimSun" w:hAnsi="Times New Roman" w:cs="Times New Roman"/>
          <w:sz w:val="24"/>
          <w:szCs w:val="24"/>
          <w:lang w:val="sr-Cyrl-RS" w:eastAsia="zh-CN"/>
        </w:rPr>
        <w:t>је</w:t>
      </w:r>
      <w:r w:rsidRPr="0017652F">
        <w:rPr>
          <w:rFonts w:ascii="Times New Roman" w:eastAsia="SimSun" w:hAnsi="Times New Roman" w:cs="Times New Roman"/>
          <w:spacing w:val="20"/>
          <w:sz w:val="24"/>
          <w:szCs w:val="24"/>
          <w:lang w:val="sr-Cyrl-RS" w:eastAsia="zh-CN"/>
        </w:rPr>
        <w:t xml:space="preserve"> </w:t>
      </w:r>
      <w:r w:rsidRPr="0017652F">
        <w:rPr>
          <w:rFonts w:ascii="Times New Roman" w:eastAsia="SimSun" w:hAnsi="Times New Roman" w:cs="Times New Roman"/>
          <w:sz w:val="24"/>
          <w:szCs w:val="24"/>
          <w:lang w:val="sr-Cyrl-RS" w:eastAsia="zh-CN"/>
        </w:rPr>
        <w:t>д</w:t>
      </w:r>
      <w:r w:rsidRPr="0017652F">
        <w:rPr>
          <w:rFonts w:ascii="Times New Roman" w:eastAsia="SimSun" w:hAnsi="Times New Roman" w:cs="Times New Roman"/>
          <w:spacing w:val="4"/>
          <w:sz w:val="24"/>
          <w:szCs w:val="24"/>
          <w:lang w:val="sr-Cyrl-RS" w:eastAsia="zh-CN"/>
        </w:rPr>
        <w:t>р</w:t>
      </w:r>
      <w:r w:rsidRPr="0017652F">
        <w:rPr>
          <w:rFonts w:ascii="Times New Roman" w:eastAsia="SimSun" w:hAnsi="Times New Roman" w:cs="Times New Roman"/>
          <w:spacing w:val="-5"/>
          <w:sz w:val="24"/>
          <w:szCs w:val="24"/>
          <w:lang w:val="sr-Cyrl-RS" w:eastAsia="zh-CN"/>
        </w:rPr>
        <w:t>у</w:t>
      </w:r>
      <w:r w:rsidRPr="0017652F">
        <w:rPr>
          <w:rFonts w:ascii="Times New Roman" w:eastAsia="SimSun" w:hAnsi="Times New Roman" w:cs="Times New Roman"/>
          <w:sz w:val="24"/>
          <w:szCs w:val="24"/>
          <w:lang w:val="sr-Cyrl-RS" w:eastAsia="zh-CN"/>
        </w:rPr>
        <w:t xml:space="preserve">га </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тр</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на</w:t>
      </w:r>
      <w:r w:rsidRPr="0017652F">
        <w:rPr>
          <w:rFonts w:ascii="Times New Roman" w:eastAsia="SimSun" w:hAnsi="Times New Roman" w:cs="Times New Roman"/>
          <w:spacing w:val="-1"/>
          <w:sz w:val="24"/>
          <w:szCs w:val="24"/>
          <w:lang w:val="sr-Cyrl-RS" w:eastAsia="zh-CN"/>
        </w:rPr>
        <w:t xml:space="preserve"> </w:t>
      </w:r>
      <w:r w:rsidRPr="0017652F">
        <w:rPr>
          <w:rFonts w:ascii="Times New Roman" w:eastAsia="SimSun" w:hAnsi="Times New Roman" w:cs="Times New Roman"/>
          <w:spacing w:val="2"/>
          <w:sz w:val="24"/>
          <w:szCs w:val="24"/>
          <w:lang w:val="sr-Cyrl-RS" w:eastAsia="zh-CN"/>
        </w:rPr>
        <w:t>д</w:t>
      </w:r>
      <w:r w:rsidRPr="0017652F">
        <w:rPr>
          <w:rFonts w:ascii="Times New Roman" w:eastAsia="SimSun" w:hAnsi="Times New Roman" w:cs="Times New Roman"/>
          <w:spacing w:val="-5"/>
          <w:sz w:val="24"/>
          <w:szCs w:val="24"/>
          <w:lang w:val="sr-Cyrl-RS" w:eastAsia="zh-CN"/>
        </w:rPr>
        <w:t>у</w:t>
      </w:r>
      <w:r w:rsidRPr="0017652F">
        <w:rPr>
          <w:rFonts w:ascii="Times New Roman" w:eastAsia="SimSun" w:hAnsi="Times New Roman" w:cs="Times New Roman"/>
          <w:sz w:val="24"/>
          <w:szCs w:val="24"/>
          <w:lang w:val="sr-Cyrl-RS" w:eastAsia="zh-CN"/>
        </w:rPr>
        <w:t>жна</w:t>
      </w:r>
      <w:r w:rsidRPr="0017652F">
        <w:rPr>
          <w:rFonts w:ascii="Times New Roman" w:eastAsia="SimSun" w:hAnsi="Times New Roman" w:cs="Times New Roman"/>
          <w:spacing w:val="-1"/>
          <w:sz w:val="24"/>
          <w:szCs w:val="24"/>
          <w:lang w:val="sr-Cyrl-RS" w:eastAsia="zh-CN"/>
        </w:rPr>
        <w:t xml:space="preserve"> </w:t>
      </w:r>
      <w:r w:rsidRPr="0017652F">
        <w:rPr>
          <w:rFonts w:ascii="Times New Roman" w:eastAsia="SimSun" w:hAnsi="Times New Roman" w:cs="Times New Roman"/>
          <w:sz w:val="24"/>
          <w:szCs w:val="24"/>
          <w:lang w:val="sr-Cyrl-RS" w:eastAsia="zh-CN"/>
        </w:rPr>
        <w:t>и да</w:t>
      </w:r>
      <w:r w:rsidRPr="0017652F">
        <w:rPr>
          <w:rFonts w:ascii="Times New Roman" w:eastAsia="SimSun" w:hAnsi="Times New Roman" w:cs="Times New Roman"/>
          <w:spacing w:val="3"/>
          <w:sz w:val="24"/>
          <w:szCs w:val="24"/>
          <w:lang w:val="sr-Cyrl-RS" w:eastAsia="zh-CN"/>
        </w:rPr>
        <w:t xml:space="preserve"> </w:t>
      </w:r>
      <w:r w:rsidRPr="0017652F">
        <w:rPr>
          <w:rFonts w:ascii="Times New Roman" w:eastAsia="SimSun" w:hAnsi="Times New Roman" w:cs="Times New Roman"/>
          <w:spacing w:val="-5"/>
          <w:sz w:val="24"/>
          <w:szCs w:val="24"/>
          <w:lang w:val="sr-Cyrl-RS" w:eastAsia="zh-CN"/>
        </w:rPr>
        <w:t>у</w:t>
      </w:r>
      <w:r w:rsidRPr="0017652F">
        <w:rPr>
          <w:rFonts w:ascii="Times New Roman" w:eastAsia="SimSun" w:hAnsi="Times New Roman" w:cs="Times New Roman"/>
          <w:spacing w:val="-1"/>
          <w:sz w:val="24"/>
          <w:szCs w:val="24"/>
          <w:lang w:val="sr-Cyrl-RS" w:eastAsia="zh-CN"/>
        </w:rPr>
        <w:t>ч</w:t>
      </w:r>
      <w:r w:rsidRPr="0017652F">
        <w:rPr>
          <w:rFonts w:ascii="Times New Roman" w:eastAsia="SimSun" w:hAnsi="Times New Roman" w:cs="Times New Roman"/>
          <w:sz w:val="24"/>
          <w:szCs w:val="24"/>
          <w:lang w:val="sr-Cyrl-RS" w:eastAsia="zh-CN"/>
        </w:rPr>
        <w:t>ини к</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да</w:t>
      </w:r>
      <w:r w:rsidRPr="0017652F">
        <w:rPr>
          <w:rFonts w:ascii="Times New Roman" w:eastAsia="SimSun" w:hAnsi="Times New Roman" w:cs="Times New Roman"/>
          <w:spacing w:val="-1"/>
          <w:sz w:val="24"/>
          <w:szCs w:val="24"/>
          <w:lang w:val="sr-Cyrl-RS" w:eastAsia="zh-CN"/>
        </w:rPr>
        <w:t xml:space="preserve"> </w:t>
      </w:r>
      <w:r w:rsidRPr="0017652F">
        <w:rPr>
          <w:rFonts w:ascii="Times New Roman" w:eastAsia="SimSun" w:hAnsi="Times New Roman" w:cs="Times New Roman"/>
          <w:sz w:val="24"/>
          <w:szCs w:val="24"/>
          <w:lang w:val="sr-Cyrl-RS" w:eastAsia="zh-CN"/>
        </w:rPr>
        <w:t xml:space="preserve">је то </w:t>
      </w:r>
      <w:r w:rsidRPr="0017652F">
        <w:rPr>
          <w:rFonts w:ascii="Times New Roman" w:eastAsia="SimSun" w:hAnsi="Times New Roman" w:cs="Times New Roman"/>
          <w:spacing w:val="1"/>
          <w:sz w:val="24"/>
          <w:szCs w:val="24"/>
          <w:lang w:val="sr-Cyrl-RS" w:eastAsia="zh-CN"/>
        </w:rPr>
        <w:t>н</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о</w:t>
      </w:r>
      <w:r w:rsidRPr="0017652F">
        <w:rPr>
          <w:rFonts w:ascii="Times New Roman" w:eastAsia="SimSun" w:hAnsi="Times New Roman" w:cs="Times New Roman"/>
          <w:spacing w:val="-2"/>
          <w:sz w:val="24"/>
          <w:szCs w:val="24"/>
          <w:lang w:val="sr-Cyrl-RS" w:eastAsia="zh-CN"/>
        </w:rPr>
        <w:t>п</w:t>
      </w:r>
      <w:r w:rsidRPr="0017652F">
        <w:rPr>
          <w:rFonts w:ascii="Times New Roman" w:eastAsia="SimSun" w:hAnsi="Times New Roman" w:cs="Times New Roman"/>
          <w:spacing w:val="2"/>
          <w:sz w:val="24"/>
          <w:szCs w:val="24"/>
          <w:lang w:val="sr-Cyrl-RS" w:eastAsia="zh-CN"/>
        </w:rPr>
        <w:t>х</w:t>
      </w:r>
      <w:r w:rsidRPr="0017652F">
        <w:rPr>
          <w:rFonts w:ascii="Times New Roman" w:eastAsia="SimSun" w:hAnsi="Times New Roman" w:cs="Times New Roman"/>
          <w:sz w:val="24"/>
          <w:szCs w:val="24"/>
          <w:lang w:val="sr-Cyrl-RS" w:eastAsia="zh-CN"/>
        </w:rPr>
        <w:t>о</w:t>
      </w:r>
      <w:r w:rsidRPr="0017652F">
        <w:rPr>
          <w:rFonts w:ascii="Times New Roman" w:eastAsia="SimSun" w:hAnsi="Times New Roman" w:cs="Times New Roman"/>
          <w:spacing w:val="-3"/>
          <w:sz w:val="24"/>
          <w:szCs w:val="24"/>
          <w:lang w:val="sr-Cyrl-RS" w:eastAsia="zh-CN"/>
        </w:rPr>
        <w:t>д</w:t>
      </w:r>
      <w:r w:rsidRPr="0017652F">
        <w:rPr>
          <w:rFonts w:ascii="Times New Roman" w:eastAsia="SimSun" w:hAnsi="Times New Roman" w:cs="Times New Roman"/>
          <w:sz w:val="24"/>
          <w:szCs w:val="24"/>
          <w:lang w:val="sr-Cyrl-RS" w:eastAsia="zh-CN"/>
        </w:rPr>
        <w:t>но к</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о док</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з да</w:t>
      </w:r>
      <w:r w:rsidRPr="0017652F">
        <w:rPr>
          <w:rFonts w:ascii="Times New Roman" w:eastAsia="SimSun" w:hAnsi="Times New Roman" w:cs="Times New Roman"/>
          <w:spacing w:val="-1"/>
          <w:sz w:val="24"/>
          <w:szCs w:val="24"/>
          <w:lang w:val="sr-Cyrl-RS" w:eastAsia="zh-CN"/>
        </w:rPr>
        <w:t xml:space="preserve"> </w:t>
      </w:r>
      <w:r w:rsidRPr="0017652F">
        <w:rPr>
          <w:rFonts w:ascii="Times New Roman" w:eastAsia="SimSun" w:hAnsi="Times New Roman" w:cs="Times New Roman"/>
          <w:sz w:val="24"/>
          <w:szCs w:val="24"/>
          <w:lang w:val="sr-Cyrl-RS" w:eastAsia="zh-CN"/>
        </w:rPr>
        <w:t>је изврш</w:t>
      </w:r>
      <w:r w:rsidRPr="0017652F">
        <w:rPr>
          <w:rFonts w:ascii="Times New Roman" w:eastAsia="SimSun" w:hAnsi="Times New Roman" w:cs="Times New Roman"/>
          <w:spacing w:val="-2"/>
          <w:sz w:val="24"/>
          <w:szCs w:val="24"/>
          <w:lang w:val="sr-Cyrl-RS" w:eastAsia="zh-CN"/>
        </w:rPr>
        <w:t>ен</w:t>
      </w:r>
      <w:r w:rsidRPr="0017652F">
        <w:rPr>
          <w:rFonts w:ascii="Times New Roman" w:eastAsia="SimSun" w:hAnsi="Times New Roman" w:cs="Times New Roman"/>
          <w:sz w:val="24"/>
          <w:szCs w:val="24"/>
          <w:lang w:val="sr-Cyrl-RS" w:eastAsia="zh-CN"/>
        </w:rPr>
        <w:t>о до</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т</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вља</w:t>
      </w:r>
      <w:r w:rsidRPr="0017652F">
        <w:rPr>
          <w:rFonts w:ascii="Times New Roman" w:eastAsia="SimSun" w:hAnsi="Times New Roman" w:cs="Times New Roman"/>
          <w:spacing w:val="-2"/>
          <w:sz w:val="24"/>
          <w:szCs w:val="24"/>
          <w:lang w:val="sr-Cyrl-RS" w:eastAsia="zh-CN"/>
        </w:rPr>
        <w:t>њ</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w:t>
      </w:r>
    </w:p>
    <w:p w:rsidR="00B71A56" w:rsidRDefault="00B71A56" w:rsidP="00B71A56">
      <w:pPr>
        <w:widowControl w:val="0"/>
        <w:kinsoku w:val="0"/>
        <w:overflowPunct w:val="0"/>
        <w:autoSpaceDE w:val="0"/>
        <w:autoSpaceDN w:val="0"/>
        <w:adjustRightInd w:val="0"/>
        <w:spacing w:before="18" w:after="0" w:line="260" w:lineRule="exact"/>
        <w:rPr>
          <w:rFonts w:ascii="Times New Roman" w:eastAsia="SimSun" w:hAnsi="Times New Roman" w:cs="Times New Roman"/>
          <w:sz w:val="26"/>
          <w:szCs w:val="26"/>
          <w:lang w:val="sr-Cyrl-RS" w:eastAsia="zh-CN"/>
        </w:rPr>
      </w:pPr>
    </w:p>
    <w:p w:rsidR="00B71A56" w:rsidRDefault="00B71A56" w:rsidP="00B71A56">
      <w:pPr>
        <w:widowControl w:val="0"/>
        <w:kinsoku w:val="0"/>
        <w:overflowPunct w:val="0"/>
        <w:autoSpaceDE w:val="0"/>
        <w:autoSpaceDN w:val="0"/>
        <w:adjustRightInd w:val="0"/>
        <w:spacing w:before="18" w:after="0" w:line="260" w:lineRule="exact"/>
        <w:rPr>
          <w:rFonts w:ascii="Times New Roman" w:eastAsia="SimSun" w:hAnsi="Times New Roman" w:cs="Times New Roman"/>
          <w:sz w:val="26"/>
          <w:szCs w:val="26"/>
          <w:lang w:val="sr-Cyrl-RS" w:eastAsia="zh-CN"/>
        </w:rPr>
      </w:pPr>
    </w:p>
    <w:p w:rsidR="00B71A56" w:rsidRDefault="00B71A56" w:rsidP="00B71A56">
      <w:pPr>
        <w:widowControl w:val="0"/>
        <w:kinsoku w:val="0"/>
        <w:overflowPunct w:val="0"/>
        <w:autoSpaceDE w:val="0"/>
        <w:autoSpaceDN w:val="0"/>
        <w:adjustRightInd w:val="0"/>
        <w:spacing w:before="18" w:after="0" w:line="260" w:lineRule="exact"/>
        <w:rPr>
          <w:rFonts w:ascii="Times New Roman" w:eastAsia="SimSun" w:hAnsi="Times New Roman" w:cs="Times New Roman"/>
          <w:sz w:val="26"/>
          <w:szCs w:val="26"/>
          <w:lang w:val="sr-Cyrl-RS" w:eastAsia="zh-CN"/>
        </w:rPr>
      </w:pPr>
    </w:p>
    <w:p w:rsidR="00B71A56" w:rsidRDefault="00B71A56" w:rsidP="00B71A56">
      <w:pPr>
        <w:widowControl w:val="0"/>
        <w:kinsoku w:val="0"/>
        <w:overflowPunct w:val="0"/>
        <w:autoSpaceDE w:val="0"/>
        <w:autoSpaceDN w:val="0"/>
        <w:adjustRightInd w:val="0"/>
        <w:spacing w:before="18" w:after="0" w:line="260" w:lineRule="exact"/>
        <w:rPr>
          <w:rFonts w:ascii="Times New Roman" w:eastAsia="SimSun" w:hAnsi="Times New Roman" w:cs="Times New Roman"/>
          <w:sz w:val="26"/>
          <w:szCs w:val="26"/>
          <w:lang w:val="sr-Cyrl-RS" w:eastAsia="zh-CN"/>
        </w:rPr>
      </w:pPr>
    </w:p>
    <w:p w:rsidR="00B71A56" w:rsidRDefault="00B71A56" w:rsidP="00B71A56">
      <w:pPr>
        <w:widowControl w:val="0"/>
        <w:tabs>
          <w:tab w:val="left" w:pos="1581"/>
        </w:tabs>
        <w:kinsoku w:val="0"/>
        <w:overflowPunct w:val="0"/>
        <w:autoSpaceDE w:val="0"/>
        <w:autoSpaceDN w:val="0"/>
        <w:adjustRightInd w:val="0"/>
        <w:spacing w:after="0" w:line="240" w:lineRule="auto"/>
        <w:jc w:val="center"/>
        <w:outlineLvl w:val="0"/>
        <w:rPr>
          <w:rFonts w:ascii="Times New Roman" w:eastAsia="SimSun" w:hAnsi="Times New Roman" w:cs="Times New Roman"/>
          <w:b/>
          <w:bCs/>
          <w:sz w:val="24"/>
          <w:szCs w:val="24"/>
          <w:lang w:val="sr-Cyrl-RS" w:eastAsia="zh-CN"/>
        </w:rPr>
      </w:pPr>
    </w:p>
    <w:p w:rsidR="00B71A56" w:rsidRDefault="00B71A56" w:rsidP="00B71A56">
      <w:pPr>
        <w:widowControl w:val="0"/>
        <w:tabs>
          <w:tab w:val="left" w:pos="1581"/>
        </w:tabs>
        <w:kinsoku w:val="0"/>
        <w:overflowPunct w:val="0"/>
        <w:autoSpaceDE w:val="0"/>
        <w:autoSpaceDN w:val="0"/>
        <w:adjustRightInd w:val="0"/>
        <w:spacing w:after="0" w:line="240" w:lineRule="auto"/>
        <w:jc w:val="center"/>
        <w:outlineLvl w:val="0"/>
        <w:rPr>
          <w:rFonts w:ascii="Times New Roman" w:eastAsia="SimSun" w:hAnsi="Times New Roman" w:cs="Times New Roman"/>
          <w:b/>
          <w:bCs/>
          <w:sz w:val="24"/>
          <w:szCs w:val="24"/>
          <w:lang w:val="sr-Cyrl-RS" w:eastAsia="zh-CN"/>
        </w:rPr>
      </w:pPr>
    </w:p>
    <w:p w:rsidR="00B71A56" w:rsidRPr="0017652F" w:rsidRDefault="00B71A56" w:rsidP="00B71A56">
      <w:pPr>
        <w:widowControl w:val="0"/>
        <w:tabs>
          <w:tab w:val="left" w:pos="1581"/>
        </w:tabs>
        <w:kinsoku w:val="0"/>
        <w:overflowPunct w:val="0"/>
        <w:autoSpaceDE w:val="0"/>
        <w:autoSpaceDN w:val="0"/>
        <w:adjustRightInd w:val="0"/>
        <w:spacing w:after="0" w:line="240" w:lineRule="auto"/>
        <w:jc w:val="center"/>
        <w:outlineLvl w:val="0"/>
        <w:rPr>
          <w:rFonts w:ascii="Times New Roman" w:eastAsia="SimSun" w:hAnsi="Times New Roman" w:cs="Times New Roman"/>
          <w:sz w:val="24"/>
          <w:szCs w:val="24"/>
          <w:lang w:val="sr-Cyrl-RS" w:eastAsia="zh-CN"/>
        </w:rPr>
      </w:pPr>
      <w:r w:rsidRPr="0017652F">
        <w:rPr>
          <w:rFonts w:ascii="Times New Roman" w:eastAsia="SimSun" w:hAnsi="Times New Roman" w:cs="Times New Roman"/>
          <w:b/>
          <w:bCs/>
          <w:sz w:val="24"/>
          <w:szCs w:val="24"/>
          <w:lang w:val="sr-Cyrl-RS" w:eastAsia="zh-CN"/>
        </w:rPr>
        <w:t xml:space="preserve">ДОДАТНА </w:t>
      </w:r>
      <w:r w:rsidRPr="0017652F">
        <w:rPr>
          <w:rFonts w:ascii="Times New Roman" w:eastAsia="SimSun" w:hAnsi="Times New Roman" w:cs="Times New Roman"/>
          <w:b/>
          <w:bCs/>
          <w:spacing w:val="-2"/>
          <w:sz w:val="24"/>
          <w:szCs w:val="24"/>
          <w:lang w:val="sr-Cyrl-RS" w:eastAsia="zh-CN"/>
        </w:rPr>
        <w:t>О</w:t>
      </w:r>
      <w:r w:rsidRPr="0017652F">
        <w:rPr>
          <w:rFonts w:ascii="Times New Roman" w:eastAsia="SimSun" w:hAnsi="Times New Roman" w:cs="Times New Roman"/>
          <w:b/>
          <w:bCs/>
          <w:spacing w:val="1"/>
          <w:sz w:val="24"/>
          <w:szCs w:val="24"/>
          <w:lang w:val="sr-Cyrl-RS" w:eastAsia="zh-CN"/>
        </w:rPr>
        <w:t>Б</w:t>
      </w:r>
      <w:r w:rsidRPr="0017652F">
        <w:rPr>
          <w:rFonts w:ascii="Times New Roman" w:eastAsia="SimSun" w:hAnsi="Times New Roman" w:cs="Times New Roman"/>
          <w:b/>
          <w:bCs/>
          <w:sz w:val="24"/>
          <w:szCs w:val="24"/>
          <w:lang w:val="sr-Cyrl-RS" w:eastAsia="zh-CN"/>
        </w:rPr>
        <w:t>Ј</w:t>
      </w:r>
      <w:r w:rsidRPr="0017652F">
        <w:rPr>
          <w:rFonts w:ascii="Times New Roman" w:eastAsia="SimSun" w:hAnsi="Times New Roman" w:cs="Times New Roman"/>
          <w:b/>
          <w:bCs/>
          <w:spacing w:val="-3"/>
          <w:sz w:val="24"/>
          <w:szCs w:val="24"/>
          <w:lang w:val="sr-Cyrl-RS" w:eastAsia="zh-CN"/>
        </w:rPr>
        <w:t>А</w:t>
      </w:r>
      <w:r w:rsidRPr="0017652F">
        <w:rPr>
          <w:rFonts w:ascii="Times New Roman" w:eastAsia="SimSun" w:hAnsi="Times New Roman" w:cs="Times New Roman"/>
          <w:b/>
          <w:bCs/>
          <w:sz w:val="24"/>
          <w:szCs w:val="24"/>
          <w:lang w:val="sr-Cyrl-RS" w:eastAsia="zh-CN"/>
        </w:rPr>
        <w:t>ШЊЕЊА</w:t>
      </w:r>
      <w:r w:rsidRPr="0017652F">
        <w:rPr>
          <w:rFonts w:ascii="Times New Roman" w:eastAsia="SimSun" w:hAnsi="Times New Roman" w:cs="Times New Roman"/>
          <w:b/>
          <w:bCs/>
          <w:spacing w:val="-1"/>
          <w:sz w:val="24"/>
          <w:szCs w:val="24"/>
          <w:lang w:val="sr-Cyrl-RS" w:eastAsia="zh-CN"/>
        </w:rPr>
        <w:t xml:space="preserve"> </w:t>
      </w:r>
      <w:r w:rsidRPr="0017652F">
        <w:rPr>
          <w:rFonts w:ascii="Times New Roman" w:eastAsia="SimSun" w:hAnsi="Times New Roman" w:cs="Times New Roman"/>
          <w:b/>
          <w:bCs/>
          <w:sz w:val="24"/>
          <w:szCs w:val="24"/>
          <w:lang w:val="sr-Cyrl-RS" w:eastAsia="zh-CN"/>
        </w:rPr>
        <w:t>ПОСЛЕ О</w:t>
      </w:r>
      <w:r w:rsidRPr="0017652F">
        <w:rPr>
          <w:rFonts w:ascii="Times New Roman" w:eastAsia="SimSun" w:hAnsi="Times New Roman" w:cs="Times New Roman"/>
          <w:b/>
          <w:bCs/>
          <w:spacing w:val="-2"/>
          <w:sz w:val="24"/>
          <w:szCs w:val="24"/>
          <w:lang w:val="sr-Cyrl-RS" w:eastAsia="zh-CN"/>
        </w:rPr>
        <w:t>Т</w:t>
      </w:r>
      <w:r w:rsidRPr="0017652F">
        <w:rPr>
          <w:rFonts w:ascii="Times New Roman" w:eastAsia="SimSun" w:hAnsi="Times New Roman" w:cs="Times New Roman"/>
          <w:b/>
          <w:bCs/>
          <w:sz w:val="24"/>
          <w:szCs w:val="24"/>
          <w:lang w:val="sr-Cyrl-RS" w:eastAsia="zh-CN"/>
        </w:rPr>
        <w:t>ВА</w:t>
      </w:r>
      <w:r w:rsidRPr="0017652F">
        <w:rPr>
          <w:rFonts w:ascii="Times New Roman" w:eastAsia="SimSun" w:hAnsi="Times New Roman" w:cs="Times New Roman"/>
          <w:b/>
          <w:bCs/>
          <w:spacing w:val="-4"/>
          <w:sz w:val="24"/>
          <w:szCs w:val="24"/>
          <w:lang w:val="sr-Cyrl-RS" w:eastAsia="zh-CN"/>
        </w:rPr>
        <w:t>Р</w:t>
      </w:r>
      <w:r w:rsidRPr="0017652F">
        <w:rPr>
          <w:rFonts w:ascii="Times New Roman" w:eastAsia="SimSun" w:hAnsi="Times New Roman" w:cs="Times New Roman"/>
          <w:b/>
          <w:bCs/>
          <w:sz w:val="24"/>
          <w:szCs w:val="24"/>
          <w:lang w:val="sr-Cyrl-RS" w:eastAsia="zh-CN"/>
        </w:rPr>
        <w:t>А</w:t>
      </w:r>
      <w:r w:rsidRPr="0017652F">
        <w:rPr>
          <w:rFonts w:ascii="Times New Roman" w:eastAsia="SimSun" w:hAnsi="Times New Roman" w:cs="Times New Roman"/>
          <w:b/>
          <w:bCs/>
          <w:spacing w:val="1"/>
          <w:sz w:val="24"/>
          <w:szCs w:val="24"/>
          <w:lang w:val="sr-Cyrl-RS" w:eastAsia="zh-CN"/>
        </w:rPr>
        <w:t>Њ</w:t>
      </w:r>
      <w:r w:rsidRPr="0017652F">
        <w:rPr>
          <w:rFonts w:ascii="Times New Roman" w:eastAsia="SimSun" w:hAnsi="Times New Roman" w:cs="Times New Roman"/>
          <w:b/>
          <w:bCs/>
          <w:sz w:val="24"/>
          <w:szCs w:val="24"/>
          <w:lang w:val="sr-Cyrl-RS" w:eastAsia="zh-CN"/>
        </w:rPr>
        <w:t>А ПОН</w:t>
      </w:r>
      <w:r w:rsidRPr="0017652F">
        <w:rPr>
          <w:rFonts w:ascii="Times New Roman" w:eastAsia="SimSun" w:hAnsi="Times New Roman" w:cs="Times New Roman"/>
          <w:b/>
          <w:bCs/>
          <w:spacing w:val="-1"/>
          <w:sz w:val="24"/>
          <w:szCs w:val="24"/>
          <w:lang w:val="sr-Cyrl-RS" w:eastAsia="zh-CN"/>
        </w:rPr>
        <w:t>У</w:t>
      </w:r>
      <w:r w:rsidRPr="0017652F">
        <w:rPr>
          <w:rFonts w:ascii="Times New Roman" w:eastAsia="SimSun" w:hAnsi="Times New Roman" w:cs="Times New Roman"/>
          <w:b/>
          <w:bCs/>
          <w:sz w:val="24"/>
          <w:szCs w:val="24"/>
          <w:lang w:val="sr-Cyrl-RS" w:eastAsia="zh-CN"/>
        </w:rPr>
        <w:t>ДА</w:t>
      </w:r>
    </w:p>
    <w:p w:rsidR="00B71A56" w:rsidRPr="0017652F" w:rsidRDefault="00B71A56" w:rsidP="00B71A56">
      <w:pPr>
        <w:widowControl w:val="0"/>
        <w:kinsoku w:val="0"/>
        <w:overflowPunct w:val="0"/>
        <w:autoSpaceDE w:val="0"/>
        <w:autoSpaceDN w:val="0"/>
        <w:adjustRightInd w:val="0"/>
        <w:spacing w:before="11" w:after="0" w:line="260" w:lineRule="exact"/>
        <w:rPr>
          <w:rFonts w:ascii="Times New Roman" w:eastAsia="SimSun" w:hAnsi="Times New Roman" w:cs="Times New Roman"/>
          <w:sz w:val="26"/>
          <w:szCs w:val="26"/>
          <w:lang w:val="sr-Cyrl-RS" w:eastAsia="zh-CN"/>
        </w:rPr>
      </w:pPr>
      <w:r>
        <w:rPr>
          <w:rFonts w:ascii="Times New Roman" w:eastAsia="SimSun" w:hAnsi="Times New Roman" w:cs="Times New Roman"/>
          <w:sz w:val="26"/>
          <w:szCs w:val="26"/>
          <w:lang w:val="sr-Cyrl-RS" w:eastAsia="zh-CN"/>
        </w:rPr>
        <w:tab/>
      </w:r>
    </w:p>
    <w:p w:rsidR="00B71A56" w:rsidRPr="0017652F" w:rsidRDefault="00B71A56" w:rsidP="00B71A56">
      <w:pPr>
        <w:widowControl w:val="0"/>
        <w:kinsoku w:val="0"/>
        <w:overflowPunct w:val="0"/>
        <w:autoSpaceDE w:val="0"/>
        <w:autoSpaceDN w:val="0"/>
        <w:adjustRightInd w:val="0"/>
        <w:spacing w:after="0" w:line="240" w:lineRule="auto"/>
        <w:ind w:right="119"/>
        <w:jc w:val="both"/>
        <w:rPr>
          <w:rFonts w:ascii="Times New Roman" w:eastAsia="SimSun" w:hAnsi="Times New Roman" w:cs="Times New Roman"/>
          <w:sz w:val="24"/>
          <w:szCs w:val="24"/>
          <w:lang w:val="sr-Cyrl-RS" w:eastAsia="zh-CN"/>
        </w:rPr>
      </w:pPr>
      <w:r>
        <w:rPr>
          <w:rFonts w:ascii="Times New Roman" w:eastAsia="SimSun" w:hAnsi="Times New Roman" w:cs="Times New Roman"/>
          <w:sz w:val="24"/>
          <w:szCs w:val="24"/>
          <w:lang w:val="sr-Cyrl-RS" w:eastAsia="zh-CN"/>
        </w:rPr>
        <w:tab/>
      </w:r>
      <w:r>
        <w:rPr>
          <w:rFonts w:ascii="Times New Roman" w:eastAsia="SimSun" w:hAnsi="Times New Roman" w:cs="Times New Roman"/>
          <w:sz w:val="24"/>
          <w:szCs w:val="24"/>
          <w:lang w:val="sr-Cyrl-RS" w:eastAsia="zh-CN"/>
        </w:rPr>
        <w:tab/>
      </w:r>
      <w:r w:rsidRPr="0017652F">
        <w:rPr>
          <w:rFonts w:ascii="Times New Roman" w:eastAsia="SimSun" w:hAnsi="Times New Roman" w:cs="Times New Roman"/>
          <w:sz w:val="24"/>
          <w:szCs w:val="24"/>
          <w:lang w:val="sr-Cyrl-RS" w:eastAsia="zh-CN"/>
        </w:rPr>
        <w:t>Наручил</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ц</w:t>
      </w:r>
      <w:r w:rsidRPr="0017652F">
        <w:rPr>
          <w:rFonts w:ascii="Times New Roman" w:eastAsia="SimSun" w:hAnsi="Times New Roman" w:cs="Times New Roman"/>
          <w:spacing w:val="29"/>
          <w:sz w:val="24"/>
          <w:szCs w:val="24"/>
          <w:lang w:val="sr-Cyrl-RS" w:eastAsia="zh-CN"/>
        </w:rPr>
        <w:t xml:space="preserve"> </w:t>
      </w:r>
      <w:r w:rsidRPr="0017652F">
        <w:rPr>
          <w:rFonts w:ascii="Times New Roman" w:eastAsia="SimSun" w:hAnsi="Times New Roman" w:cs="Times New Roman"/>
          <w:spacing w:val="-1"/>
          <w:sz w:val="24"/>
          <w:szCs w:val="24"/>
          <w:lang w:val="sr-Cyrl-RS" w:eastAsia="zh-CN"/>
        </w:rPr>
        <w:t>м</w:t>
      </w:r>
      <w:r w:rsidRPr="0017652F">
        <w:rPr>
          <w:rFonts w:ascii="Times New Roman" w:eastAsia="SimSun" w:hAnsi="Times New Roman" w:cs="Times New Roman"/>
          <w:sz w:val="24"/>
          <w:szCs w:val="24"/>
          <w:lang w:val="sr-Cyrl-RS" w:eastAsia="zh-CN"/>
        </w:rPr>
        <w:t>оже</w:t>
      </w:r>
      <w:r w:rsidRPr="0017652F">
        <w:rPr>
          <w:rFonts w:ascii="Times New Roman" w:eastAsia="SimSun" w:hAnsi="Times New Roman" w:cs="Times New Roman"/>
          <w:spacing w:val="27"/>
          <w:sz w:val="24"/>
          <w:szCs w:val="24"/>
          <w:lang w:val="sr-Cyrl-RS" w:eastAsia="zh-CN"/>
        </w:rPr>
        <w:t xml:space="preserve"> </w:t>
      </w:r>
      <w:r w:rsidRPr="0017652F">
        <w:rPr>
          <w:rFonts w:ascii="Times New Roman" w:eastAsia="SimSun" w:hAnsi="Times New Roman" w:cs="Times New Roman"/>
          <w:sz w:val="24"/>
          <w:szCs w:val="24"/>
          <w:lang w:val="sr-Cyrl-RS" w:eastAsia="zh-CN"/>
        </w:rPr>
        <w:t>да</w:t>
      </w:r>
      <w:r w:rsidRPr="0017652F">
        <w:rPr>
          <w:rFonts w:ascii="Times New Roman" w:eastAsia="SimSun" w:hAnsi="Times New Roman" w:cs="Times New Roman"/>
          <w:spacing w:val="30"/>
          <w:sz w:val="24"/>
          <w:szCs w:val="24"/>
          <w:lang w:val="sr-Cyrl-RS" w:eastAsia="zh-CN"/>
        </w:rPr>
        <w:t xml:space="preserve"> </w:t>
      </w:r>
      <w:r w:rsidRPr="0017652F">
        <w:rPr>
          <w:rFonts w:ascii="Times New Roman" w:eastAsia="SimSun" w:hAnsi="Times New Roman" w:cs="Times New Roman"/>
          <w:sz w:val="24"/>
          <w:szCs w:val="24"/>
          <w:lang w:val="sr-Cyrl-RS" w:eastAsia="zh-CN"/>
        </w:rPr>
        <w:t>з</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pacing w:val="2"/>
          <w:sz w:val="24"/>
          <w:szCs w:val="24"/>
          <w:lang w:val="sr-Cyrl-RS" w:eastAsia="zh-CN"/>
        </w:rPr>
        <w:t>х</w:t>
      </w:r>
      <w:r w:rsidRPr="0017652F">
        <w:rPr>
          <w:rFonts w:ascii="Times New Roman" w:eastAsia="SimSun" w:hAnsi="Times New Roman" w:cs="Times New Roman"/>
          <w:sz w:val="24"/>
          <w:szCs w:val="24"/>
          <w:lang w:val="sr-Cyrl-RS" w:eastAsia="zh-CN"/>
        </w:rPr>
        <w:t>т</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ва</w:t>
      </w:r>
      <w:r w:rsidRPr="0017652F">
        <w:rPr>
          <w:rFonts w:ascii="Times New Roman" w:eastAsia="SimSun" w:hAnsi="Times New Roman" w:cs="Times New Roman"/>
          <w:spacing w:val="27"/>
          <w:sz w:val="24"/>
          <w:szCs w:val="24"/>
          <w:lang w:val="sr-Cyrl-RS" w:eastAsia="zh-CN"/>
        </w:rPr>
        <w:t xml:space="preserve"> </w:t>
      </w:r>
      <w:r w:rsidRPr="0017652F">
        <w:rPr>
          <w:rFonts w:ascii="Times New Roman" w:eastAsia="SimSun" w:hAnsi="Times New Roman" w:cs="Times New Roman"/>
          <w:sz w:val="24"/>
          <w:szCs w:val="24"/>
          <w:lang w:val="sr-Cyrl-RS" w:eastAsia="zh-CN"/>
        </w:rPr>
        <w:t>од</w:t>
      </w:r>
      <w:r w:rsidRPr="0017652F">
        <w:rPr>
          <w:rFonts w:ascii="Times New Roman" w:eastAsia="SimSun" w:hAnsi="Times New Roman" w:cs="Times New Roman"/>
          <w:spacing w:val="28"/>
          <w:sz w:val="24"/>
          <w:szCs w:val="24"/>
          <w:lang w:val="sr-Cyrl-RS" w:eastAsia="zh-CN"/>
        </w:rPr>
        <w:t xml:space="preserve"> </w:t>
      </w:r>
      <w:r w:rsidRPr="0017652F">
        <w:rPr>
          <w:rFonts w:ascii="Times New Roman" w:eastAsia="SimSun" w:hAnsi="Times New Roman" w:cs="Times New Roman"/>
          <w:sz w:val="24"/>
          <w:szCs w:val="24"/>
          <w:lang w:val="sr-Cyrl-RS" w:eastAsia="zh-CN"/>
        </w:rPr>
        <w:t>Понуђача</w:t>
      </w:r>
      <w:r w:rsidRPr="0017652F">
        <w:rPr>
          <w:rFonts w:ascii="Times New Roman" w:eastAsia="SimSun" w:hAnsi="Times New Roman" w:cs="Times New Roman"/>
          <w:spacing w:val="27"/>
          <w:sz w:val="24"/>
          <w:szCs w:val="24"/>
          <w:lang w:val="sr-Cyrl-RS" w:eastAsia="zh-CN"/>
        </w:rPr>
        <w:t xml:space="preserve"> </w:t>
      </w:r>
      <w:r w:rsidRPr="0017652F">
        <w:rPr>
          <w:rFonts w:ascii="Times New Roman" w:eastAsia="SimSun" w:hAnsi="Times New Roman" w:cs="Times New Roman"/>
          <w:sz w:val="24"/>
          <w:szCs w:val="24"/>
          <w:lang w:val="sr-Cyrl-RS" w:eastAsia="zh-CN"/>
        </w:rPr>
        <w:t>до</w:t>
      </w:r>
      <w:r w:rsidRPr="0017652F">
        <w:rPr>
          <w:rFonts w:ascii="Times New Roman" w:eastAsia="SimSun" w:hAnsi="Times New Roman" w:cs="Times New Roman"/>
          <w:spacing w:val="2"/>
          <w:sz w:val="24"/>
          <w:szCs w:val="24"/>
          <w:lang w:val="sr-Cyrl-RS" w:eastAsia="zh-CN"/>
        </w:rPr>
        <w:t>д</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тна</w:t>
      </w:r>
      <w:r w:rsidRPr="0017652F">
        <w:rPr>
          <w:rFonts w:ascii="Times New Roman" w:eastAsia="SimSun" w:hAnsi="Times New Roman" w:cs="Times New Roman"/>
          <w:spacing w:val="27"/>
          <w:sz w:val="24"/>
          <w:szCs w:val="24"/>
          <w:lang w:val="sr-Cyrl-RS" w:eastAsia="zh-CN"/>
        </w:rPr>
        <w:t xml:space="preserve"> </w:t>
      </w:r>
      <w:r w:rsidRPr="0017652F">
        <w:rPr>
          <w:rFonts w:ascii="Times New Roman" w:eastAsia="SimSun" w:hAnsi="Times New Roman" w:cs="Times New Roman"/>
          <w:sz w:val="24"/>
          <w:szCs w:val="24"/>
          <w:lang w:val="sr-Cyrl-RS" w:eastAsia="zh-CN"/>
        </w:rPr>
        <w:t>објаш</w:t>
      </w:r>
      <w:r w:rsidRPr="0017652F">
        <w:rPr>
          <w:rFonts w:ascii="Times New Roman" w:eastAsia="SimSun" w:hAnsi="Times New Roman" w:cs="Times New Roman"/>
          <w:spacing w:val="-1"/>
          <w:sz w:val="24"/>
          <w:szCs w:val="24"/>
          <w:lang w:val="sr-Cyrl-RS" w:eastAsia="zh-CN"/>
        </w:rPr>
        <w:t>ње</w:t>
      </w:r>
      <w:r w:rsidRPr="0017652F">
        <w:rPr>
          <w:rFonts w:ascii="Times New Roman" w:eastAsia="SimSun" w:hAnsi="Times New Roman" w:cs="Times New Roman"/>
          <w:spacing w:val="1"/>
          <w:sz w:val="24"/>
          <w:szCs w:val="24"/>
          <w:lang w:val="sr-Cyrl-RS" w:eastAsia="zh-CN"/>
        </w:rPr>
        <w:t>њ</w:t>
      </w:r>
      <w:r w:rsidRPr="0017652F">
        <w:rPr>
          <w:rFonts w:ascii="Times New Roman" w:eastAsia="SimSun" w:hAnsi="Times New Roman" w:cs="Times New Roman"/>
          <w:sz w:val="24"/>
          <w:szCs w:val="24"/>
          <w:lang w:val="sr-Cyrl-RS" w:eastAsia="zh-CN"/>
        </w:rPr>
        <w:t>а</w:t>
      </w:r>
      <w:r w:rsidRPr="0017652F">
        <w:rPr>
          <w:rFonts w:ascii="Times New Roman" w:eastAsia="SimSun" w:hAnsi="Times New Roman" w:cs="Times New Roman"/>
          <w:spacing w:val="27"/>
          <w:sz w:val="24"/>
          <w:szCs w:val="24"/>
          <w:lang w:val="sr-Cyrl-RS" w:eastAsia="zh-CN"/>
        </w:rPr>
        <w:t xml:space="preserve"> </w:t>
      </w:r>
      <w:r w:rsidRPr="0017652F">
        <w:rPr>
          <w:rFonts w:ascii="Times New Roman" w:eastAsia="SimSun" w:hAnsi="Times New Roman" w:cs="Times New Roman"/>
          <w:sz w:val="24"/>
          <w:szCs w:val="24"/>
          <w:lang w:val="sr-Cyrl-RS" w:eastAsia="zh-CN"/>
        </w:rPr>
        <w:t>која</w:t>
      </w:r>
      <w:r w:rsidRPr="0017652F">
        <w:rPr>
          <w:rFonts w:ascii="Times New Roman" w:eastAsia="SimSun" w:hAnsi="Times New Roman" w:cs="Times New Roman"/>
          <w:spacing w:val="28"/>
          <w:sz w:val="24"/>
          <w:szCs w:val="24"/>
          <w:lang w:val="sr-Cyrl-RS" w:eastAsia="zh-CN"/>
        </w:rPr>
        <w:t xml:space="preserve"> </w:t>
      </w:r>
      <w:r w:rsidRPr="0017652F">
        <w:rPr>
          <w:rFonts w:ascii="Times New Roman" w:eastAsia="SimSun" w:hAnsi="Times New Roman" w:cs="Times New Roman"/>
          <w:sz w:val="24"/>
          <w:szCs w:val="24"/>
          <w:lang w:val="sr-Cyrl-RS" w:eastAsia="zh-CN"/>
        </w:rPr>
        <w:t>ће</w:t>
      </w:r>
      <w:r w:rsidRPr="0017652F">
        <w:rPr>
          <w:rFonts w:ascii="Times New Roman" w:eastAsia="SimSun" w:hAnsi="Times New Roman" w:cs="Times New Roman"/>
          <w:spacing w:val="27"/>
          <w:sz w:val="24"/>
          <w:szCs w:val="24"/>
          <w:lang w:val="sr-Cyrl-RS" w:eastAsia="zh-CN"/>
        </w:rPr>
        <w:t xml:space="preserve"> </w:t>
      </w:r>
      <w:r w:rsidRPr="0017652F">
        <w:rPr>
          <w:rFonts w:ascii="Times New Roman" w:eastAsia="SimSun" w:hAnsi="Times New Roman" w:cs="Times New Roman"/>
          <w:spacing w:val="3"/>
          <w:sz w:val="24"/>
          <w:szCs w:val="24"/>
          <w:lang w:val="sr-Cyrl-RS" w:eastAsia="zh-CN"/>
        </w:rPr>
        <w:t>м</w:t>
      </w:r>
      <w:r w:rsidRPr="0017652F">
        <w:rPr>
          <w:rFonts w:ascii="Times New Roman" w:eastAsia="SimSun" w:hAnsi="Times New Roman" w:cs="Times New Roman"/>
          <w:sz w:val="24"/>
          <w:szCs w:val="24"/>
          <w:lang w:val="sr-Cyrl-RS" w:eastAsia="zh-CN"/>
        </w:rPr>
        <w:t>у</w:t>
      </w:r>
      <w:r w:rsidRPr="0017652F">
        <w:rPr>
          <w:rFonts w:ascii="Times New Roman" w:eastAsia="SimSun" w:hAnsi="Times New Roman" w:cs="Times New Roman"/>
          <w:spacing w:val="23"/>
          <w:sz w:val="24"/>
          <w:szCs w:val="24"/>
          <w:lang w:val="sr-Cyrl-RS" w:eastAsia="zh-CN"/>
        </w:rPr>
        <w:t xml:space="preserve"> </w:t>
      </w:r>
      <w:r w:rsidRPr="0017652F">
        <w:rPr>
          <w:rFonts w:ascii="Times New Roman" w:eastAsia="SimSun" w:hAnsi="Times New Roman" w:cs="Times New Roman"/>
          <w:sz w:val="24"/>
          <w:szCs w:val="24"/>
          <w:lang w:val="sr-Cyrl-RS" w:eastAsia="zh-CN"/>
        </w:rPr>
        <w:t>по</w:t>
      </w:r>
      <w:r w:rsidRPr="0017652F">
        <w:rPr>
          <w:rFonts w:ascii="Times New Roman" w:eastAsia="SimSun" w:hAnsi="Times New Roman" w:cs="Times New Roman"/>
          <w:spacing w:val="-1"/>
          <w:sz w:val="24"/>
          <w:szCs w:val="24"/>
          <w:lang w:val="sr-Cyrl-RS" w:eastAsia="zh-CN"/>
        </w:rPr>
        <w:t>м</w:t>
      </w:r>
      <w:r w:rsidRPr="0017652F">
        <w:rPr>
          <w:rFonts w:ascii="Times New Roman" w:eastAsia="SimSun" w:hAnsi="Times New Roman" w:cs="Times New Roman"/>
          <w:sz w:val="24"/>
          <w:szCs w:val="24"/>
          <w:lang w:val="sr-Cyrl-RS" w:eastAsia="zh-CN"/>
        </w:rPr>
        <w:t>оћи</w:t>
      </w:r>
      <w:r w:rsidRPr="0017652F">
        <w:rPr>
          <w:rFonts w:ascii="Times New Roman" w:eastAsia="SimSun" w:hAnsi="Times New Roman" w:cs="Times New Roman"/>
          <w:spacing w:val="29"/>
          <w:sz w:val="24"/>
          <w:szCs w:val="24"/>
          <w:lang w:val="sr-Cyrl-RS" w:eastAsia="zh-CN"/>
        </w:rPr>
        <w:t xml:space="preserve"> </w:t>
      </w:r>
      <w:r w:rsidRPr="0017652F">
        <w:rPr>
          <w:rFonts w:ascii="Times New Roman" w:eastAsia="SimSun" w:hAnsi="Times New Roman" w:cs="Times New Roman"/>
          <w:sz w:val="24"/>
          <w:szCs w:val="24"/>
          <w:lang w:val="sr-Cyrl-RS" w:eastAsia="zh-CN"/>
        </w:rPr>
        <w:t>при пр</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гл</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pacing w:val="2"/>
          <w:sz w:val="24"/>
          <w:szCs w:val="24"/>
          <w:lang w:val="sr-Cyrl-RS" w:eastAsia="zh-CN"/>
        </w:rPr>
        <w:t>д</w:t>
      </w:r>
      <w:r w:rsidRPr="0017652F">
        <w:rPr>
          <w:rFonts w:ascii="Times New Roman" w:eastAsia="SimSun" w:hAnsi="Times New Roman" w:cs="Times New Roman"/>
          <w:spacing w:val="-5"/>
          <w:sz w:val="24"/>
          <w:szCs w:val="24"/>
          <w:lang w:val="sr-Cyrl-RS" w:eastAsia="zh-CN"/>
        </w:rPr>
        <w:t>у</w:t>
      </w:r>
      <w:r w:rsidRPr="0017652F">
        <w:rPr>
          <w:rFonts w:ascii="Times New Roman" w:eastAsia="SimSun" w:hAnsi="Times New Roman" w:cs="Times New Roman"/>
          <w:sz w:val="24"/>
          <w:szCs w:val="24"/>
          <w:lang w:val="sr-Cyrl-RS" w:eastAsia="zh-CN"/>
        </w:rPr>
        <w:t>,</w:t>
      </w:r>
      <w:r w:rsidRPr="0017652F">
        <w:rPr>
          <w:rFonts w:ascii="Times New Roman" w:eastAsia="SimSun" w:hAnsi="Times New Roman" w:cs="Times New Roman"/>
          <w:spacing w:val="18"/>
          <w:sz w:val="24"/>
          <w:szCs w:val="24"/>
          <w:lang w:val="sr-Cyrl-RS" w:eastAsia="zh-CN"/>
        </w:rPr>
        <w:t xml:space="preserve"> </w:t>
      </w:r>
      <w:r w:rsidRPr="0017652F">
        <w:rPr>
          <w:rFonts w:ascii="Times New Roman" w:eastAsia="SimSun" w:hAnsi="Times New Roman" w:cs="Times New Roman"/>
          <w:sz w:val="24"/>
          <w:szCs w:val="24"/>
          <w:lang w:val="sr-Cyrl-RS" w:eastAsia="zh-CN"/>
        </w:rPr>
        <w:t>вр</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д</w:t>
      </w:r>
      <w:r w:rsidRPr="0017652F">
        <w:rPr>
          <w:rFonts w:ascii="Times New Roman" w:eastAsia="SimSun" w:hAnsi="Times New Roman" w:cs="Times New Roman"/>
          <w:spacing w:val="1"/>
          <w:sz w:val="24"/>
          <w:szCs w:val="24"/>
          <w:lang w:val="sr-Cyrl-RS" w:eastAsia="zh-CN"/>
        </w:rPr>
        <w:t>н</w:t>
      </w:r>
      <w:r w:rsidRPr="0017652F">
        <w:rPr>
          <w:rFonts w:ascii="Times New Roman" w:eastAsia="SimSun" w:hAnsi="Times New Roman" w:cs="Times New Roman"/>
          <w:sz w:val="24"/>
          <w:szCs w:val="24"/>
          <w:lang w:val="sr-Cyrl-RS" w:eastAsia="zh-CN"/>
        </w:rPr>
        <w:t>ова</w:t>
      </w:r>
      <w:r w:rsidRPr="0017652F">
        <w:rPr>
          <w:rFonts w:ascii="Times New Roman" w:eastAsia="SimSun" w:hAnsi="Times New Roman" w:cs="Times New Roman"/>
          <w:spacing w:val="3"/>
          <w:sz w:val="24"/>
          <w:szCs w:val="24"/>
          <w:lang w:val="sr-Cyrl-RS" w:eastAsia="zh-CN"/>
        </w:rPr>
        <w:t>њ</w:t>
      </w:r>
      <w:r w:rsidRPr="0017652F">
        <w:rPr>
          <w:rFonts w:ascii="Times New Roman" w:eastAsia="SimSun" w:hAnsi="Times New Roman" w:cs="Times New Roman"/>
          <w:sz w:val="24"/>
          <w:szCs w:val="24"/>
          <w:lang w:val="sr-Cyrl-RS" w:eastAsia="zh-CN"/>
        </w:rPr>
        <w:t>у</w:t>
      </w:r>
      <w:r w:rsidRPr="0017652F">
        <w:rPr>
          <w:rFonts w:ascii="Times New Roman" w:eastAsia="SimSun" w:hAnsi="Times New Roman" w:cs="Times New Roman"/>
          <w:spacing w:val="16"/>
          <w:sz w:val="24"/>
          <w:szCs w:val="24"/>
          <w:lang w:val="sr-Cyrl-RS" w:eastAsia="zh-CN"/>
        </w:rPr>
        <w:t xml:space="preserve"> </w:t>
      </w:r>
      <w:r w:rsidRPr="0017652F">
        <w:rPr>
          <w:rFonts w:ascii="Times New Roman" w:eastAsia="SimSun" w:hAnsi="Times New Roman" w:cs="Times New Roman"/>
          <w:sz w:val="24"/>
          <w:szCs w:val="24"/>
          <w:lang w:val="sr-Cyrl-RS" w:eastAsia="zh-CN"/>
        </w:rPr>
        <w:t>и</w:t>
      </w:r>
      <w:r w:rsidRPr="0017652F">
        <w:rPr>
          <w:rFonts w:ascii="Times New Roman" w:eastAsia="SimSun" w:hAnsi="Times New Roman" w:cs="Times New Roman"/>
          <w:spacing w:val="22"/>
          <w:sz w:val="24"/>
          <w:szCs w:val="24"/>
          <w:lang w:val="sr-Cyrl-RS" w:eastAsia="zh-CN"/>
        </w:rPr>
        <w:t xml:space="preserve"> </w:t>
      </w:r>
      <w:r w:rsidRPr="0017652F">
        <w:rPr>
          <w:rFonts w:ascii="Times New Roman" w:eastAsia="SimSun" w:hAnsi="Times New Roman" w:cs="Times New Roman"/>
          <w:spacing w:val="-8"/>
          <w:sz w:val="24"/>
          <w:szCs w:val="24"/>
          <w:lang w:val="sr-Cyrl-RS" w:eastAsia="zh-CN"/>
        </w:rPr>
        <w:t>у</w:t>
      </w:r>
      <w:r w:rsidRPr="0017652F">
        <w:rPr>
          <w:rFonts w:ascii="Times New Roman" w:eastAsia="SimSun" w:hAnsi="Times New Roman" w:cs="Times New Roman"/>
          <w:sz w:val="24"/>
          <w:szCs w:val="24"/>
          <w:lang w:val="sr-Cyrl-RS" w:eastAsia="zh-CN"/>
        </w:rPr>
        <w:t>пор</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ђив</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pacing w:val="3"/>
          <w:sz w:val="24"/>
          <w:szCs w:val="24"/>
          <w:lang w:val="sr-Cyrl-RS" w:eastAsia="zh-CN"/>
        </w:rPr>
        <w:t>њ</w:t>
      </w:r>
      <w:r w:rsidRPr="0017652F">
        <w:rPr>
          <w:rFonts w:ascii="Times New Roman" w:eastAsia="SimSun" w:hAnsi="Times New Roman" w:cs="Times New Roman"/>
          <w:sz w:val="24"/>
          <w:szCs w:val="24"/>
          <w:lang w:val="sr-Cyrl-RS" w:eastAsia="zh-CN"/>
        </w:rPr>
        <w:t>у</w:t>
      </w:r>
      <w:r w:rsidRPr="0017652F">
        <w:rPr>
          <w:rFonts w:ascii="Times New Roman" w:eastAsia="SimSun" w:hAnsi="Times New Roman" w:cs="Times New Roman"/>
          <w:spacing w:val="14"/>
          <w:sz w:val="24"/>
          <w:szCs w:val="24"/>
          <w:lang w:val="sr-Cyrl-RS" w:eastAsia="zh-CN"/>
        </w:rPr>
        <w:t xml:space="preserve"> </w:t>
      </w:r>
      <w:r w:rsidRPr="0017652F">
        <w:rPr>
          <w:rFonts w:ascii="Times New Roman" w:eastAsia="SimSun" w:hAnsi="Times New Roman" w:cs="Times New Roman"/>
          <w:sz w:val="24"/>
          <w:szCs w:val="24"/>
          <w:lang w:val="sr-Cyrl-RS" w:eastAsia="zh-CN"/>
        </w:rPr>
        <w:t>по</w:t>
      </w:r>
      <w:r w:rsidRPr="0017652F">
        <w:rPr>
          <w:rFonts w:ascii="Times New Roman" w:eastAsia="SimSun" w:hAnsi="Times New Roman" w:cs="Times New Roman"/>
          <w:spacing w:val="3"/>
          <w:sz w:val="24"/>
          <w:szCs w:val="24"/>
          <w:lang w:val="sr-Cyrl-RS" w:eastAsia="zh-CN"/>
        </w:rPr>
        <w:t>н</w:t>
      </w:r>
      <w:r w:rsidRPr="0017652F">
        <w:rPr>
          <w:rFonts w:ascii="Times New Roman" w:eastAsia="SimSun" w:hAnsi="Times New Roman" w:cs="Times New Roman"/>
          <w:spacing w:val="-3"/>
          <w:sz w:val="24"/>
          <w:szCs w:val="24"/>
          <w:lang w:val="sr-Cyrl-RS" w:eastAsia="zh-CN"/>
        </w:rPr>
        <w:t>у</w:t>
      </w:r>
      <w:r w:rsidRPr="0017652F">
        <w:rPr>
          <w:rFonts w:ascii="Times New Roman" w:eastAsia="SimSun" w:hAnsi="Times New Roman" w:cs="Times New Roman"/>
          <w:sz w:val="24"/>
          <w:szCs w:val="24"/>
          <w:lang w:val="sr-Cyrl-RS" w:eastAsia="zh-CN"/>
        </w:rPr>
        <w:t>д</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w:t>
      </w:r>
      <w:r w:rsidRPr="0017652F">
        <w:rPr>
          <w:rFonts w:ascii="Times New Roman" w:eastAsia="SimSun" w:hAnsi="Times New Roman" w:cs="Times New Roman"/>
          <w:spacing w:val="18"/>
          <w:sz w:val="24"/>
          <w:szCs w:val="24"/>
          <w:lang w:val="sr-Cyrl-RS" w:eastAsia="zh-CN"/>
        </w:rPr>
        <w:t xml:space="preserve"> </w:t>
      </w:r>
      <w:r w:rsidRPr="0017652F">
        <w:rPr>
          <w:rFonts w:ascii="Times New Roman" w:eastAsia="SimSun" w:hAnsi="Times New Roman" w:cs="Times New Roman"/>
          <w:sz w:val="24"/>
          <w:szCs w:val="24"/>
          <w:lang w:val="sr-Cyrl-RS" w:eastAsia="zh-CN"/>
        </w:rPr>
        <w:t>а</w:t>
      </w:r>
      <w:r w:rsidRPr="0017652F">
        <w:rPr>
          <w:rFonts w:ascii="Times New Roman" w:eastAsia="SimSun" w:hAnsi="Times New Roman" w:cs="Times New Roman"/>
          <w:spacing w:val="18"/>
          <w:sz w:val="24"/>
          <w:szCs w:val="24"/>
          <w:lang w:val="sr-Cyrl-RS" w:eastAsia="zh-CN"/>
        </w:rPr>
        <w:t xml:space="preserve"> </w:t>
      </w:r>
      <w:r w:rsidRPr="0017652F">
        <w:rPr>
          <w:rFonts w:ascii="Times New Roman" w:eastAsia="SimSun" w:hAnsi="Times New Roman" w:cs="Times New Roman"/>
          <w:spacing w:val="-1"/>
          <w:sz w:val="24"/>
          <w:szCs w:val="24"/>
          <w:lang w:val="sr-Cyrl-RS" w:eastAsia="zh-CN"/>
        </w:rPr>
        <w:t>м</w:t>
      </w:r>
      <w:r w:rsidRPr="0017652F">
        <w:rPr>
          <w:rFonts w:ascii="Times New Roman" w:eastAsia="SimSun" w:hAnsi="Times New Roman" w:cs="Times New Roman"/>
          <w:sz w:val="24"/>
          <w:szCs w:val="24"/>
          <w:lang w:val="sr-Cyrl-RS" w:eastAsia="zh-CN"/>
        </w:rPr>
        <w:t>оже</w:t>
      </w:r>
      <w:r w:rsidRPr="0017652F">
        <w:rPr>
          <w:rFonts w:ascii="Times New Roman" w:eastAsia="SimSun" w:hAnsi="Times New Roman" w:cs="Times New Roman"/>
          <w:spacing w:val="17"/>
          <w:sz w:val="24"/>
          <w:szCs w:val="24"/>
          <w:lang w:val="sr-Cyrl-RS" w:eastAsia="zh-CN"/>
        </w:rPr>
        <w:t xml:space="preserve"> </w:t>
      </w:r>
      <w:r w:rsidRPr="0017652F">
        <w:rPr>
          <w:rFonts w:ascii="Times New Roman" w:eastAsia="SimSun" w:hAnsi="Times New Roman" w:cs="Times New Roman"/>
          <w:sz w:val="24"/>
          <w:szCs w:val="24"/>
          <w:lang w:val="sr-Cyrl-RS" w:eastAsia="zh-CN"/>
        </w:rPr>
        <w:t>да</w:t>
      </w:r>
      <w:r w:rsidRPr="0017652F">
        <w:rPr>
          <w:rFonts w:ascii="Times New Roman" w:eastAsia="SimSun" w:hAnsi="Times New Roman" w:cs="Times New Roman"/>
          <w:spacing w:val="18"/>
          <w:sz w:val="24"/>
          <w:szCs w:val="24"/>
          <w:lang w:val="sr-Cyrl-RS" w:eastAsia="zh-CN"/>
        </w:rPr>
        <w:t xml:space="preserve"> </w:t>
      </w:r>
      <w:r w:rsidRPr="0017652F">
        <w:rPr>
          <w:rFonts w:ascii="Times New Roman" w:eastAsia="SimSun" w:hAnsi="Times New Roman" w:cs="Times New Roman"/>
          <w:sz w:val="24"/>
          <w:szCs w:val="24"/>
          <w:lang w:val="sr-Cyrl-RS" w:eastAsia="zh-CN"/>
        </w:rPr>
        <w:t>врши</w:t>
      </w:r>
      <w:r w:rsidRPr="0017652F">
        <w:rPr>
          <w:rFonts w:ascii="Times New Roman" w:eastAsia="SimSun" w:hAnsi="Times New Roman" w:cs="Times New Roman"/>
          <w:spacing w:val="19"/>
          <w:sz w:val="24"/>
          <w:szCs w:val="24"/>
          <w:lang w:val="sr-Cyrl-RS" w:eastAsia="zh-CN"/>
        </w:rPr>
        <w:t xml:space="preserve"> </w:t>
      </w:r>
      <w:r w:rsidRPr="0017652F">
        <w:rPr>
          <w:rFonts w:ascii="Times New Roman" w:eastAsia="SimSun" w:hAnsi="Times New Roman" w:cs="Times New Roman"/>
          <w:sz w:val="24"/>
          <w:szCs w:val="24"/>
          <w:lang w:val="sr-Cyrl-RS" w:eastAsia="zh-CN"/>
        </w:rPr>
        <w:t>и</w:t>
      </w:r>
      <w:r w:rsidRPr="0017652F">
        <w:rPr>
          <w:rFonts w:ascii="Times New Roman" w:eastAsia="SimSun" w:hAnsi="Times New Roman" w:cs="Times New Roman"/>
          <w:spacing w:val="19"/>
          <w:sz w:val="24"/>
          <w:szCs w:val="24"/>
          <w:lang w:val="sr-Cyrl-RS" w:eastAsia="zh-CN"/>
        </w:rPr>
        <w:t xml:space="preserve"> </w:t>
      </w:r>
      <w:r w:rsidRPr="0017652F">
        <w:rPr>
          <w:rFonts w:ascii="Times New Roman" w:eastAsia="SimSun" w:hAnsi="Times New Roman" w:cs="Times New Roman"/>
          <w:sz w:val="24"/>
          <w:szCs w:val="24"/>
          <w:lang w:val="sr-Cyrl-RS" w:eastAsia="zh-CN"/>
        </w:rPr>
        <w:t>к</w:t>
      </w:r>
      <w:r w:rsidRPr="0017652F">
        <w:rPr>
          <w:rFonts w:ascii="Times New Roman" w:eastAsia="SimSun" w:hAnsi="Times New Roman" w:cs="Times New Roman"/>
          <w:spacing w:val="-3"/>
          <w:sz w:val="24"/>
          <w:szCs w:val="24"/>
          <w:lang w:val="sr-Cyrl-RS" w:eastAsia="zh-CN"/>
        </w:rPr>
        <w:t>о</w:t>
      </w:r>
      <w:r w:rsidRPr="0017652F">
        <w:rPr>
          <w:rFonts w:ascii="Times New Roman" w:eastAsia="SimSun" w:hAnsi="Times New Roman" w:cs="Times New Roman"/>
          <w:sz w:val="24"/>
          <w:szCs w:val="24"/>
          <w:lang w:val="sr-Cyrl-RS" w:eastAsia="zh-CN"/>
        </w:rPr>
        <w:t>нтро</w:t>
      </w:r>
      <w:r w:rsidRPr="0017652F">
        <w:rPr>
          <w:rFonts w:ascii="Times New Roman" w:eastAsia="SimSun" w:hAnsi="Times New Roman" w:cs="Times New Roman"/>
          <w:spacing w:val="2"/>
          <w:sz w:val="24"/>
          <w:szCs w:val="24"/>
          <w:lang w:val="sr-Cyrl-RS" w:eastAsia="zh-CN"/>
        </w:rPr>
        <w:t>л</w:t>
      </w:r>
      <w:r w:rsidRPr="0017652F">
        <w:rPr>
          <w:rFonts w:ascii="Times New Roman" w:eastAsia="SimSun" w:hAnsi="Times New Roman" w:cs="Times New Roman"/>
          <w:sz w:val="24"/>
          <w:szCs w:val="24"/>
          <w:lang w:val="sr-Cyrl-RS" w:eastAsia="zh-CN"/>
        </w:rPr>
        <w:t>у</w:t>
      </w:r>
      <w:r w:rsidRPr="0017652F">
        <w:rPr>
          <w:rFonts w:ascii="Times New Roman" w:eastAsia="SimSun" w:hAnsi="Times New Roman" w:cs="Times New Roman"/>
          <w:spacing w:val="11"/>
          <w:sz w:val="24"/>
          <w:szCs w:val="24"/>
          <w:lang w:val="sr-Cyrl-RS" w:eastAsia="zh-CN"/>
        </w:rPr>
        <w:t xml:space="preserve"> </w:t>
      </w:r>
      <w:r w:rsidRPr="0017652F">
        <w:rPr>
          <w:rFonts w:ascii="Times New Roman" w:eastAsia="SimSun" w:hAnsi="Times New Roman" w:cs="Times New Roman"/>
          <w:spacing w:val="3"/>
          <w:sz w:val="24"/>
          <w:szCs w:val="24"/>
          <w:lang w:val="sr-Cyrl-RS" w:eastAsia="zh-CN"/>
        </w:rPr>
        <w:t>(</w:t>
      </w:r>
      <w:r w:rsidRPr="0017652F">
        <w:rPr>
          <w:rFonts w:ascii="Times New Roman" w:eastAsia="SimSun" w:hAnsi="Times New Roman" w:cs="Times New Roman"/>
          <w:spacing w:val="-5"/>
          <w:sz w:val="24"/>
          <w:szCs w:val="24"/>
          <w:lang w:val="sr-Cyrl-RS" w:eastAsia="zh-CN"/>
        </w:rPr>
        <w:t>у</w:t>
      </w:r>
      <w:r w:rsidRPr="0017652F">
        <w:rPr>
          <w:rFonts w:ascii="Times New Roman" w:eastAsia="SimSun" w:hAnsi="Times New Roman" w:cs="Times New Roman"/>
          <w:sz w:val="24"/>
          <w:szCs w:val="24"/>
          <w:lang w:val="sr-Cyrl-RS" w:eastAsia="zh-CN"/>
        </w:rPr>
        <w:t>вид)</w:t>
      </w:r>
      <w:r w:rsidRPr="0017652F">
        <w:rPr>
          <w:rFonts w:ascii="Times New Roman" w:eastAsia="SimSun" w:hAnsi="Times New Roman" w:cs="Times New Roman"/>
          <w:spacing w:val="18"/>
          <w:sz w:val="24"/>
          <w:szCs w:val="24"/>
          <w:lang w:val="sr-Cyrl-RS" w:eastAsia="zh-CN"/>
        </w:rPr>
        <w:t xml:space="preserve"> </w:t>
      </w:r>
      <w:r w:rsidRPr="0017652F">
        <w:rPr>
          <w:rFonts w:ascii="Times New Roman" w:eastAsia="SimSun" w:hAnsi="Times New Roman" w:cs="Times New Roman"/>
          <w:sz w:val="24"/>
          <w:szCs w:val="24"/>
          <w:lang w:val="sr-Cyrl-RS" w:eastAsia="zh-CN"/>
        </w:rPr>
        <w:t>код Понуђ</w:t>
      </w:r>
      <w:r w:rsidRPr="0017652F">
        <w:rPr>
          <w:rFonts w:ascii="Times New Roman" w:eastAsia="SimSun" w:hAnsi="Times New Roman" w:cs="Times New Roman"/>
          <w:spacing w:val="-1"/>
          <w:sz w:val="24"/>
          <w:szCs w:val="24"/>
          <w:lang w:val="sr-Cyrl-RS" w:eastAsia="zh-CN"/>
        </w:rPr>
        <w:t>ач</w:t>
      </w:r>
      <w:r w:rsidRPr="0017652F">
        <w:rPr>
          <w:rFonts w:ascii="Times New Roman" w:eastAsia="SimSun" w:hAnsi="Times New Roman" w:cs="Times New Roman"/>
          <w:sz w:val="24"/>
          <w:szCs w:val="24"/>
          <w:lang w:val="sr-Cyrl-RS" w:eastAsia="zh-CN"/>
        </w:rPr>
        <w:t>а</w:t>
      </w:r>
      <w:r w:rsidRPr="0017652F">
        <w:rPr>
          <w:rFonts w:ascii="Times New Roman" w:eastAsia="SimSun" w:hAnsi="Times New Roman" w:cs="Times New Roman"/>
          <w:spacing w:val="-1"/>
          <w:sz w:val="24"/>
          <w:szCs w:val="24"/>
          <w:lang w:val="sr-Cyrl-RS" w:eastAsia="zh-CN"/>
        </w:rPr>
        <w:t xml:space="preserve"> </w:t>
      </w:r>
      <w:r w:rsidRPr="0017652F">
        <w:rPr>
          <w:rFonts w:ascii="Times New Roman" w:eastAsia="SimSun" w:hAnsi="Times New Roman" w:cs="Times New Roman"/>
          <w:sz w:val="24"/>
          <w:szCs w:val="24"/>
          <w:lang w:val="sr-Cyrl-RS" w:eastAsia="zh-CN"/>
        </w:rPr>
        <w:t>од</w:t>
      </w:r>
      <w:r w:rsidRPr="0017652F">
        <w:rPr>
          <w:rFonts w:ascii="Times New Roman" w:eastAsia="SimSun" w:hAnsi="Times New Roman" w:cs="Times New Roman"/>
          <w:spacing w:val="1"/>
          <w:sz w:val="24"/>
          <w:szCs w:val="24"/>
          <w:lang w:val="sr-Cyrl-RS" w:eastAsia="zh-CN"/>
        </w:rPr>
        <w:t>н</w:t>
      </w:r>
      <w:r w:rsidRPr="0017652F">
        <w:rPr>
          <w:rFonts w:ascii="Times New Roman" w:eastAsia="SimSun" w:hAnsi="Times New Roman" w:cs="Times New Roman"/>
          <w:sz w:val="24"/>
          <w:szCs w:val="24"/>
          <w:lang w:val="sr-Cyrl-RS" w:eastAsia="zh-CN"/>
        </w:rPr>
        <w:t>о</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 xml:space="preserve">но </w:t>
      </w:r>
      <w:r w:rsidRPr="0017652F">
        <w:rPr>
          <w:rFonts w:ascii="Times New Roman" w:eastAsia="SimSun" w:hAnsi="Times New Roman" w:cs="Times New Roman"/>
          <w:spacing w:val="-1"/>
          <w:sz w:val="24"/>
          <w:szCs w:val="24"/>
          <w:lang w:val="sr-Cyrl-RS" w:eastAsia="zh-CN"/>
        </w:rPr>
        <w:t>ње</w:t>
      </w:r>
      <w:r w:rsidRPr="0017652F">
        <w:rPr>
          <w:rFonts w:ascii="Times New Roman" w:eastAsia="SimSun" w:hAnsi="Times New Roman" w:cs="Times New Roman"/>
          <w:sz w:val="24"/>
          <w:szCs w:val="24"/>
          <w:lang w:val="sr-Cyrl-RS" w:eastAsia="zh-CN"/>
        </w:rPr>
        <w:t>г</w:t>
      </w:r>
      <w:r w:rsidRPr="0017652F">
        <w:rPr>
          <w:rFonts w:ascii="Times New Roman" w:eastAsia="SimSun" w:hAnsi="Times New Roman" w:cs="Times New Roman"/>
          <w:spacing w:val="2"/>
          <w:sz w:val="24"/>
          <w:szCs w:val="24"/>
          <w:lang w:val="sr-Cyrl-RS" w:eastAsia="zh-CN"/>
        </w:rPr>
        <w:t>о</w:t>
      </w:r>
      <w:r w:rsidRPr="0017652F">
        <w:rPr>
          <w:rFonts w:ascii="Times New Roman" w:eastAsia="SimSun" w:hAnsi="Times New Roman" w:cs="Times New Roman"/>
          <w:sz w:val="24"/>
          <w:szCs w:val="24"/>
          <w:lang w:val="sr-Cyrl-RS" w:eastAsia="zh-CN"/>
        </w:rPr>
        <w:t>вог под</w:t>
      </w:r>
      <w:r w:rsidRPr="0017652F">
        <w:rPr>
          <w:rFonts w:ascii="Times New Roman" w:eastAsia="SimSun" w:hAnsi="Times New Roman" w:cs="Times New Roman"/>
          <w:spacing w:val="1"/>
          <w:sz w:val="24"/>
          <w:szCs w:val="24"/>
          <w:lang w:val="sr-Cyrl-RS" w:eastAsia="zh-CN"/>
        </w:rPr>
        <w:t>и</w:t>
      </w:r>
      <w:r w:rsidRPr="0017652F">
        <w:rPr>
          <w:rFonts w:ascii="Times New Roman" w:eastAsia="SimSun" w:hAnsi="Times New Roman" w:cs="Times New Roman"/>
          <w:sz w:val="24"/>
          <w:szCs w:val="24"/>
          <w:lang w:val="sr-Cyrl-RS" w:eastAsia="zh-CN"/>
        </w:rPr>
        <w:t>зво</w:t>
      </w:r>
      <w:r w:rsidRPr="0017652F">
        <w:rPr>
          <w:rFonts w:ascii="Times New Roman" w:eastAsia="SimSun" w:hAnsi="Times New Roman" w:cs="Times New Roman"/>
          <w:spacing w:val="-2"/>
          <w:sz w:val="24"/>
          <w:szCs w:val="24"/>
          <w:lang w:val="sr-Cyrl-RS" w:eastAsia="zh-CN"/>
        </w:rPr>
        <w:t>ђ</w:t>
      </w:r>
      <w:r w:rsidRPr="0017652F">
        <w:rPr>
          <w:rFonts w:ascii="Times New Roman" w:eastAsia="SimSun" w:hAnsi="Times New Roman" w:cs="Times New Roman"/>
          <w:spacing w:val="-1"/>
          <w:sz w:val="24"/>
          <w:szCs w:val="24"/>
          <w:lang w:val="sr-Cyrl-RS" w:eastAsia="zh-CN"/>
        </w:rPr>
        <w:t>ача</w:t>
      </w:r>
      <w:r w:rsidRPr="0017652F">
        <w:rPr>
          <w:rFonts w:ascii="Times New Roman" w:eastAsia="SimSun" w:hAnsi="Times New Roman" w:cs="Times New Roman"/>
          <w:sz w:val="24"/>
          <w:szCs w:val="24"/>
          <w:lang w:val="sr-Cyrl-RS" w:eastAsia="zh-CN"/>
        </w:rPr>
        <w:t>.</w:t>
      </w:r>
    </w:p>
    <w:p w:rsidR="00B71A56" w:rsidRPr="0017652F" w:rsidRDefault="00B71A56" w:rsidP="00B71A56">
      <w:pPr>
        <w:widowControl w:val="0"/>
        <w:kinsoku w:val="0"/>
        <w:overflowPunct w:val="0"/>
        <w:autoSpaceDE w:val="0"/>
        <w:autoSpaceDN w:val="0"/>
        <w:adjustRightInd w:val="0"/>
        <w:spacing w:after="0" w:line="240" w:lineRule="auto"/>
        <w:ind w:right="117"/>
        <w:jc w:val="both"/>
        <w:rPr>
          <w:rFonts w:ascii="Times New Roman" w:eastAsia="SimSun" w:hAnsi="Times New Roman" w:cs="Times New Roman"/>
          <w:sz w:val="24"/>
          <w:szCs w:val="24"/>
          <w:lang w:val="sr-Cyrl-RS" w:eastAsia="zh-CN"/>
        </w:rPr>
      </w:pPr>
      <w:r>
        <w:rPr>
          <w:rFonts w:ascii="Times New Roman" w:eastAsia="SimSun" w:hAnsi="Times New Roman" w:cs="Times New Roman"/>
          <w:sz w:val="24"/>
          <w:szCs w:val="24"/>
          <w:lang w:val="sr-Cyrl-RS" w:eastAsia="zh-CN"/>
        </w:rPr>
        <w:tab/>
      </w:r>
      <w:r>
        <w:rPr>
          <w:rFonts w:ascii="Times New Roman" w:eastAsia="SimSun" w:hAnsi="Times New Roman" w:cs="Times New Roman"/>
          <w:sz w:val="24"/>
          <w:szCs w:val="24"/>
          <w:lang w:val="sr-Cyrl-RS" w:eastAsia="zh-CN"/>
        </w:rPr>
        <w:tab/>
      </w:r>
      <w:r w:rsidRPr="0017652F">
        <w:rPr>
          <w:rFonts w:ascii="Times New Roman" w:eastAsia="SimSun" w:hAnsi="Times New Roman" w:cs="Times New Roman"/>
          <w:sz w:val="24"/>
          <w:szCs w:val="24"/>
          <w:lang w:val="sr-Cyrl-RS" w:eastAsia="zh-CN"/>
        </w:rPr>
        <w:t>Наручил</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ц</w:t>
      </w:r>
      <w:r w:rsidRPr="0017652F">
        <w:rPr>
          <w:rFonts w:ascii="Times New Roman" w:eastAsia="SimSun" w:hAnsi="Times New Roman" w:cs="Times New Roman"/>
          <w:spacing w:val="3"/>
          <w:sz w:val="24"/>
          <w:szCs w:val="24"/>
          <w:lang w:val="sr-Cyrl-RS" w:eastAsia="zh-CN"/>
        </w:rPr>
        <w:t xml:space="preserve"> </w:t>
      </w:r>
      <w:r w:rsidRPr="0017652F">
        <w:rPr>
          <w:rFonts w:ascii="Times New Roman" w:eastAsia="SimSun" w:hAnsi="Times New Roman" w:cs="Times New Roman"/>
          <w:sz w:val="24"/>
          <w:szCs w:val="24"/>
          <w:lang w:val="sr-Cyrl-RS" w:eastAsia="zh-CN"/>
        </w:rPr>
        <w:t>не</w:t>
      </w:r>
      <w:r w:rsidRPr="0017652F">
        <w:rPr>
          <w:rFonts w:ascii="Times New Roman" w:eastAsia="SimSun" w:hAnsi="Times New Roman" w:cs="Times New Roman"/>
          <w:spacing w:val="1"/>
          <w:sz w:val="24"/>
          <w:szCs w:val="24"/>
          <w:lang w:val="sr-Cyrl-RS" w:eastAsia="zh-CN"/>
        </w:rPr>
        <w:t xml:space="preserve"> </w:t>
      </w:r>
      <w:r w:rsidRPr="0017652F">
        <w:rPr>
          <w:rFonts w:ascii="Times New Roman" w:eastAsia="SimSun" w:hAnsi="Times New Roman" w:cs="Times New Roman"/>
          <w:spacing w:val="-1"/>
          <w:sz w:val="24"/>
          <w:szCs w:val="24"/>
          <w:lang w:val="sr-Cyrl-RS" w:eastAsia="zh-CN"/>
        </w:rPr>
        <w:t>м</w:t>
      </w:r>
      <w:r w:rsidRPr="0017652F">
        <w:rPr>
          <w:rFonts w:ascii="Times New Roman" w:eastAsia="SimSun" w:hAnsi="Times New Roman" w:cs="Times New Roman"/>
          <w:sz w:val="24"/>
          <w:szCs w:val="24"/>
          <w:lang w:val="sr-Cyrl-RS" w:eastAsia="zh-CN"/>
        </w:rPr>
        <w:t>оже да</w:t>
      </w:r>
      <w:r w:rsidRPr="0017652F">
        <w:rPr>
          <w:rFonts w:ascii="Times New Roman" w:eastAsia="SimSun" w:hAnsi="Times New Roman" w:cs="Times New Roman"/>
          <w:spacing w:val="3"/>
          <w:sz w:val="24"/>
          <w:szCs w:val="24"/>
          <w:lang w:val="sr-Cyrl-RS" w:eastAsia="zh-CN"/>
        </w:rPr>
        <w:t xml:space="preserve"> </w:t>
      </w:r>
      <w:r w:rsidRPr="0017652F">
        <w:rPr>
          <w:rFonts w:ascii="Times New Roman" w:eastAsia="SimSun" w:hAnsi="Times New Roman" w:cs="Times New Roman"/>
          <w:sz w:val="24"/>
          <w:szCs w:val="24"/>
          <w:lang w:val="sr-Cyrl-RS" w:eastAsia="zh-CN"/>
        </w:rPr>
        <w:t>з</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pacing w:val="2"/>
          <w:sz w:val="24"/>
          <w:szCs w:val="24"/>
          <w:lang w:val="sr-Cyrl-RS" w:eastAsia="zh-CN"/>
        </w:rPr>
        <w:t>х</w:t>
      </w:r>
      <w:r w:rsidRPr="0017652F">
        <w:rPr>
          <w:rFonts w:ascii="Times New Roman" w:eastAsia="SimSun" w:hAnsi="Times New Roman" w:cs="Times New Roman"/>
          <w:sz w:val="24"/>
          <w:szCs w:val="24"/>
          <w:lang w:val="sr-Cyrl-RS" w:eastAsia="zh-CN"/>
        </w:rPr>
        <w:t>т</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в</w:t>
      </w:r>
      <w:r w:rsidRPr="0017652F">
        <w:rPr>
          <w:rFonts w:ascii="Times New Roman" w:eastAsia="SimSun" w:hAnsi="Times New Roman" w:cs="Times New Roman"/>
          <w:spacing w:val="-2"/>
          <w:sz w:val="24"/>
          <w:szCs w:val="24"/>
          <w:lang w:val="sr-Cyrl-RS" w:eastAsia="zh-CN"/>
        </w:rPr>
        <w:t>а</w:t>
      </w:r>
      <w:r w:rsidRPr="0017652F">
        <w:rPr>
          <w:rFonts w:ascii="Times New Roman" w:eastAsia="SimSun" w:hAnsi="Times New Roman" w:cs="Times New Roman"/>
          <w:sz w:val="24"/>
          <w:szCs w:val="24"/>
          <w:lang w:val="sr-Cyrl-RS" w:eastAsia="zh-CN"/>
        </w:rPr>
        <w:t>,</w:t>
      </w:r>
      <w:r w:rsidRPr="0017652F">
        <w:rPr>
          <w:rFonts w:ascii="Times New Roman" w:eastAsia="SimSun" w:hAnsi="Times New Roman" w:cs="Times New Roman"/>
          <w:spacing w:val="2"/>
          <w:sz w:val="24"/>
          <w:szCs w:val="24"/>
          <w:lang w:val="sr-Cyrl-RS" w:eastAsia="zh-CN"/>
        </w:rPr>
        <w:t xml:space="preserve"> </w:t>
      </w:r>
      <w:r w:rsidRPr="0017652F">
        <w:rPr>
          <w:rFonts w:ascii="Times New Roman" w:eastAsia="SimSun" w:hAnsi="Times New Roman" w:cs="Times New Roman"/>
          <w:sz w:val="24"/>
          <w:szCs w:val="24"/>
          <w:lang w:val="sr-Cyrl-RS" w:eastAsia="zh-CN"/>
        </w:rPr>
        <w:t>до</w:t>
      </w:r>
      <w:r w:rsidRPr="0017652F">
        <w:rPr>
          <w:rFonts w:ascii="Times New Roman" w:eastAsia="SimSun" w:hAnsi="Times New Roman" w:cs="Times New Roman"/>
          <w:spacing w:val="1"/>
          <w:sz w:val="24"/>
          <w:szCs w:val="24"/>
          <w:lang w:val="sr-Cyrl-RS" w:eastAsia="zh-CN"/>
        </w:rPr>
        <w:t>з</w:t>
      </w:r>
      <w:r w:rsidRPr="0017652F">
        <w:rPr>
          <w:rFonts w:ascii="Times New Roman" w:eastAsia="SimSun" w:hAnsi="Times New Roman" w:cs="Times New Roman"/>
          <w:sz w:val="24"/>
          <w:szCs w:val="24"/>
          <w:lang w:val="sr-Cyrl-RS" w:eastAsia="zh-CN"/>
        </w:rPr>
        <w:t>воли и</w:t>
      </w:r>
      <w:r w:rsidRPr="0017652F">
        <w:rPr>
          <w:rFonts w:ascii="Times New Roman" w:eastAsia="SimSun" w:hAnsi="Times New Roman" w:cs="Times New Roman"/>
          <w:spacing w:val="-3"/>
          <w:sz w:val="24"/>
          <w:szCs w:val="24"/>
          <w:lang w:val="sr-Cyrl-RS" w:eastAsia="zh-CN"/>
        </w:rPr>
        <w:t>л</w:t>
      </w:r>
      <w:r w:rsidRPr="0017652F">
        <w:rPr>
          <w:rFonts w:ascii="Times New Roman" w:eastAsia="SimSun" w:hAnsi="Times New Roman" w:cs="Times New Roman"/>
          <w:sz w:val="24"/>
          <w:szCs w:val="24"/>
          <w:lang w:val="sr-Cyrl-RS" w:eastAsia="zh-CN"/>
        </w:rPr>
        <w:t>и</w:t>
      </w:r>
      <w:r w:rsidRPr="0017652F">
        <w:rPr>
          <w:rFonts w:ascii="Times New Roman" w:eastAsia="SimSun" w:hAnsi="Times New Roman" w:cs="Times New Roman"/>
          <w:spacing w:val="3"/>
          <w:sz w:val="24"/>
          <w:szCs w:val="24"/>
          <w:lang w:val="sr-Cyrl-RS" w:eastAsia="zh-CN"/>
        </w:rPr>
        <w:t xml:space="preserve"> </w:t>
      </w:r>
      <w:r w:rsidRPr="0017652F">
        <w:rPr>
          <w:rFonts w:ascii="Times New Roman" w:eastAsia="SimSun" w:hAnsi="Times New Roman" w:cs="Times New Roman"/>
          <w:sz w:val="24"/>
          <w:szCs w:val="24"/>
          <w:lang w:val="sr-Cyrl-RS" w:eastAsia="zh-CN"/>
        </w:rPr>
        <w:t>п</w:t>
      </w:r>
      <w:r w:rsidRPr="0017652F">
        <w:rPr>
          <w:rFonts w:ascii="Times New Roman" w:eastAsia="SimSun" w:hAnsi="Times New Roman" w:cs="Times New Roman"/>
          <w:spacing w:val="-3"/>
          <w:sz w:val="24"/>
          <w:szCs w:val="24"/>
          <w:lang w:val="sr-Cyrl-RS" w:eastAsia="zh-CN"/>
        </w:rPr>
        <w:t>о</w:t>
      </w:r>
      <w:r w:rsidRPr="0017652F">
        <w:rPr>
          <w:rFonts w:ascii="Times New Roman" w:eastAsia="SimSun" w:hAnsi="Times New Roman" w:cs="Times New Roman"/>
          <w:spacing w:val="3"/>
          <w:sz w:val="24"/>
          <w:szCs w:val="24"/>
          <w:lang w:val="sr-Cyrl-RS" w:eastAsia="zh-CN"/>
        </w:rPr>
        <w:t>н</w:t>
      </w:r>
      <w:r w:rsidRPr="0017652F">
        <w:rPr>
          <w:rFonts w:ascii="Times New Roman" w:eastAsia="SimSun" w:hAnsi="Times New Roman" w:cs="Times New Roman"/>
          <w:spacing w:val="-8"/>
          <w:sz w:val="24"/>
          <w:szCs w:val="24"/>
          <w:lang w:val="sr-Cyrl-RS" w:eastAsia="zh-CN"/>
        </w:rPr>
        <w:t>у</w:t>
      </w:r>
      <w:r w:rsidRPr="0017652F">
        <w:rPr>
          <w:rFonts w:ascii="Times New Roman" w:eastAsia="SimSun" w:hAnsi="Times New Roman" w:cs="Times New Roman"/>
          <w:sz w:val="24"/>
          <w:szCs w:val="24"/>
          <w:lang w:val="sr-Cyrl-RS" w:eastAsia="zh-CN"/>
        </w:rPr>
        <w:t>ди</w:t>
      </w:r>
      <w:r w:rsidRPr="0017652F">
        <w:rPr>
          <w:rFonts w:ascii="Times New Roman" w:eastAsia="SimSun" w:hAnsi="Times New Roman" w:cs="Times New Roman"/>
          <w:spacing w:val="3"/>
          <w:sz w:val="24"/>
          <w:szCs w:val="24"/>
          <w:lang w:val="sr-Cyrl-RS" w:eastAsia="zh-CN"/>
        </w:rPr>
        <w:t xml:space="preserve"> </w:t>
      </w:r>
      <w:r w:rsidRPr="0017652F">
        <w:rPr>
          <w:rFonts w:ascii="Times New Roman" w:eastAsia="SimSun" w:hAnsi="Times New Roman" w:cs="Times New Roman"/>
          <w:sz w:val="24"/>
          <w:szCs w:val="24"/>
          <w:lang w:val="sr-Cyrl-RS" w:eastAsia="zh-CN"/>
        </w:rPr>
        <w:t>про</w:t>
      </w:r>
      <w:r w:rsidRPr="0017652F">
        <w:rPr>
          <w:rFonts w:ascii="Times New Roman" w:eastAsia="SimSun" w:hAnsi="Times New Roman" w:cs="Times New Roman"/>
          <w:spacing w:val="-1"/>
          <w:sz w:val="24"/>
          <w:szCs w:val="24"/>
          <w:lang w:val="sr-Cyrl-RS" w:eastAsia="zh-CN"/>
        </w:rPr>
        <w:t>ме</w:t>
      </w:r>
      <w:r w:rsidRPr="0017652F">
        <w:rPr>
          <w:rFonts w:ascii="Times New Roman" w:eastAsia="SimSun" w:hAnsi="Times New Roman" w:cs="Times New Roman"/>
          <w:spacing w:val="5"/>
          <w:sz w:val="24"/>
          <w:szCs w:val="24"/>
          <w:lang w:val="sr-Cyrl-RS" w:eastAsia="zh-CN"/>
        </w:rPr>
        <w:t>н</w:t>
      </w:r>
      <w:r w:rsidRPr="0017652F">
        <w:rPr>
          <w:rFonts w:ascii="Times New Roman" w:eastAsia="SimSun" w:hAnsi="Times New Roman" w:cs="Times New Roman"/>
          <w:sz w:val="24"/>
          <w:szCs w:val="24"/>
          <w:lang w:val="sr-Cyrl-RS" w:eastAsia="zh-CN"/>
        </w:rPr>
        <w:t>у</w:t>
      </w:r>
      <w:r w:rsidRPr="0017652F">
        <w:rPr>
          <w:rFonts w:ascii="Times New Roman" w:eastAsia="SimSun" w:hAnsi="Times New Roman" w:cs="Times New Roman"/>
          <w:spacing w:val="-3"/>
          <w:sz w:val="24"/>
          <w:szCs w:val="24"/>
          <w:lang w:val="sr-Cyrl-RS" w:eastAsia="zh-CN"/>
        </w:rPr>
        <w:t xml:space="preserve"> </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л</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pacing w:val="1"/>
          <w:sz w:val="24"/>
          <w:szCs w:val="24"/>
          <w:lang w:val="sr-Cyrl-RS" w:eastAsia="zh-CN"/>
        </w:rPr>
        <w:t>м</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н</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та</w:t>
      </w:r>
      <w:r w:rsidRPr="0017652F">
        <w:rPr>
          <w:rFonts w:ascii="Times New Roman" w:eastAsia="SimSun" w:hAnsi="Times New Roman" w:cs="Times New Roman"/>
          <w:spacing w:val="1"/>
          <w:sz w:val="24"/>
          <w:szCs w:val="24"/>
          <w:lang w:val="sr-Cyrl-RS" w:eastAsia="zh-CN"/>
        </w:rPr>
        <w:t xml:space="preserve"> </w:t>
      </w:r>
      <w:r w:rsidRPr="0017652F">
        <w:rPr>
          <w:rFonts w:ascii="Times New Roman" w:eastAsia="SimSun" w:hAnsi="Times New Roman" w:cs="Times New Roman"/>
          <w:sz w:val="24"/>
          <w:szCs w:val="24"/>
          <w:lang w:val="sr-Cyrl-RS" w:eastAsia="zh-CN"/>
        </w:rPr>
        <w:t>по</w:t>
      </w:r>
      <w:r w:rsidRPr="0017652F">
        <w:rPr>
          <w:rFonts w:ascii="Times New Roman" w:eastAsia="SimSun" w:hAnsi="Times New Roman" w:cs="Times New Roman"/>
          <w:spacing w:val="3"/>
          <w:sz w:val="24"/>
          <w:szCs w:val="24"/>
          <w:lang w:val="sr-Cyrl-RS" w:eastAsia="zh-CN"/>
        </w:rPr>
        <w:t>н</w:t>
      </w:r>
      <w:r w:rsidRPr="0017652F">
        <w:rPr>
          <w:rFonts w:ascii="Times New Roman" w:eastAsia="SimSun" w:hAnsi="Times New Roman" w:cs="Times New Roman"/>
          <w:spacing w:val="-8"/>
          <w:sz w:val="24"/>
          <w:szCs w:val="24"/>
          <w:lang w:val="sr-Cyrl-RS" w:eastAsia="zh-CN"/>
        </w:rPr>
        <w:t>у</w:t>
      </w:r>
      <w:r w:rsidRPr="0017652F">
        <w:rPr>
          <w:rFonts w:ascii="Times New Roman" w:eastAsia="SimSun" w:hAnsi="Times New Roman" w:cs="Times New Roman"/>
          <w:spacing w:val="2"/>
          <w:sz w:val="24"/>
          <w:szCs w:val="24"/>
          <w:lang w:val="sr-Cyrl-RS" w:eastAsia="zh-CN"/>
        </w:rPr>
        <w:t>д</w:t>
      </w:r>
      <w:r w:rsidRPr="0017652F">
        <w:rPr>
          <w:rFonts w:ascii="Times New Roman" w:eastAsia="SimSun" w:hAnsi="Times New Roman" w:cs="Times New Roman"/>
          <w:sz w:val="24"/>
          <w:szCs w:val="24"/>
          <w:lang w:val="sr-Cyrl-RS" w:eastAsia="zh-CN"/>
        </w:rPr>
        <w:t>е</w:t>
      </w:r>
      <w:r w:rsidRPr="0017652F">
        <w:rPr>
          <w:rFonts w:ascii="Times New Roman" w:eastAsia="SimSun" w:hAnsi="Times New Roman" w:cs="Times New Roman"/>
          <w:spacing w:val="1"/>
          <w:sz w:val="24"/>
          <w:szCs w:val="24"/>
          <w:lang w:val="sr-Cyrl-RS" w:eastAsia="zh-CN"/>
        </w:rPr>
        <w:t xml:space="preserve"> </w:t>
      </w:r>
      <w:r w:rsidRPr="0017652F">
        <w:rPr>
          <w:rFonts w:ascii="Times New Roman" w:eastAsia="SimSun" w:hAnsi="Times New Roman" w:cs="Times New Roman"/>
          <w:sz w:val="24"/>
          <w:szCs w:val="24"/>
          <w:lang w:val="sr-Cyrl-RS" w:eastAsia="zh-CN"/>
        </w:rPr>
        <w:t>који</w:t>
      </w:r>
      <w:r w:rsidRPr="0017652F">
        <w:rPr>
          <w:rFonts w:ascii="Times New Roman" w:eastAsia="SimSun" w:hAnsi="Times New Roman" w:cs="Times New Roman"/>
          <w:spacing w:val="3"/>
          <w:sz w:val="24"/>
          <w:szCs w:val="24"/>
          <w:lang w:val="sr-Cyrl-RS" w:eastAsia="zh-CN"/>
        </w:rPr>
        <w:t xml:space="preserve"> </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у од</w:t>
      </w:r>
      <w:r w:rsidRPr="0017652F">
        <w:rPr>
          <w:rFonts w:ascii="Times New Roman" w:eastAsia="SimSun" w:hAnsi="Times New Roman" w:cs="Times New Roman"/>
          <w:spacing w:val="21"/>
          <w:sz w:val="24"/>
          <w:szCs w:val="24"/>
          <w:lang w:val="sr-Cyrl-RS" w:eastAsia="zh-CN"/>
        </w:rPr>
        <w:t xml:space="preserve"> </w:t>
      </w:r>
      <w:r w:rsidRPr="0017652F">
        <w:rPr>
          <w:rFonts w:ascii="Times New Roman" w:eastAsia="SimSun" w:hAnsi="Times New Roman" w:cs="Times New Roman"/>
          <w:sz w:val="24"/>
          <w:szCs w:val="24"/>
          <w:lang w:val="sr-Cyrl-RS" w:eastAsia="zh-CN"/>
        </w:rPr>
        <w:t>зн</w:t>
      </w:r>
      <w:r w:rsidRPr="0017652F">
        <w:rPr>
          <w:rFonts w:ascii="Times New Roman" w:eastAsia="SimSun" w:hAnsi="Times New Roman" w:cs="Times New Roman"/>
          <w:spacing w:val="-1"/>
          <w:sz w:val="24"/>
          <w:szCs w:val="24"/>
          <w:lang w:val="sr-Cyrl-RS" w:eastAsia="zh-CN"/>
        </w:rPr>
        <w:t>ача</w:t>
      </w:r>
      <w:r w:rsidRPr="0017652F">
        <w:rPr>
          <w:rFonts w:ascii="Times New Roman" w:eastAsia="SimSun" w:hAnsi="Times New Roman" w:cs="Times New Roman"/>
          <w:sz w:val="24"/>
          <w:szCs w:val="24"/>
          <w:lang w:val="sr-Cyrl-RS" w:eastAsia="zh-CN"/>
        </w:rPr>
        <w:t>ја</w:t>
      </w:r>
      <w:r w:rsidRPr="0017652F">
        <w:rPr>
          <w:rFonts w:ascii="Times New Roman" w:eastAsia="SimSun" w:hAnsi="Times New Roman" w:cs="Times New Roman"/>
          <w:spacing w:val="20"/>
          <w:sz w:val="24"/>
          <w:szCs w:val="24"/>
          <w:lang w:val="sr-Cyrl-RS" w:eastAsia="zh-CN"/>
        </w:rPr>
        <w:t xml:space="preserve"> </w:t>
      </w:r>
      <w:r w:rsidRPr="0017652F">
        <w:rPr>
          <w:rFonts w:ascii="Times New Roman" w:eastAsia="SimSun" w:hAnsi="Times New Roman" w:cs="Times New Roman"/>
          <w:sz w:val="24"/>
          <w:szCs w:val="24"/>
          <w:lang w:val="sr-Cyrl-RS" w:eastAsia="zh-CN"/>
        </w:rPr>
        <w:t>за</w:t>
      </w:r>
      <w:r w:rsidRPr="0017652F">
        <w:rPr>
          <w:rFonts w:ascii="Times New Roman" w:eastAsia="SimSun" w:hAnsi="Times New Roman" w:cs="Times New Roman"/>
          <w:spacing w:val="20"/>
          <w:sz w:val="24"/>
          <w:szCs w:val="24"/>
          <w:lang w:val="sr-Cyrl-RS" w:eastAsia="zh-CN"/>
        </w:rPr>
        <w:t xml:space="preserve"> </w:t>
      </w:r>
      <w:r w:rsidRPr="0017652F">
        <w:rPr>
          <w:rFonts w:ascii="Times New Roman" w:eastAsia="SimSun" w:hAnsi="Times New Roman" w:cs="Times New Roman"/>
          <w:sz w:val="24"/>
          <w:szCs w:val="24"/>
          <w:lang w:val="sr-Cyrl-RS" w:eastAsia="zh-CN"/>
        </w:rPr>
        <w:t>при</w:t>
      </w:r>
      <w:r w:rsidRPr="0017652F">
        <w:rPr>
          <w:rFonts w:ascii="Times New Roman" w:eastAsia="SimSun" w:hAnsi="Times New Roman" w:cs="Times New Roman"/>
          <w:spacing w:val="-1"/>
          <w:sz w:val="24"/>
          <w:szCs w:val="24"/>
          <w:lang w:val="sr-Cyrl-RS" w:eastAsia="zh-CN"/>
        </w:rPr>
        <w:t>ме</w:t>
      </w:r>
      <w:r w:rsidRPr="0017652F">
        <w:rPr>
          <w:rFonts w:ascii="Times New Roman" w:eastAsia="SimSun" w:hAnsi="Times New Roman" w:cs="Times New Roman"/>
          <w:spacing w:val="3"/>
          <w:sz w:val="24"/>
          <w:szCs w:val="24"/>
          <w:lang w:val="sr-Cyrl-RS" w:eastAsia="zh-CN"/>
        </w:rPr>
        <w:t>н</w:t>
      </w:r>
      <w:r w:rsidRPr="0017652F">
        <w:rPr>
          <w:rFonts w:ascii="Times New Roman" w:eastAsia="SimSun" w:hAnsi="Times New Roman" w:cs="Times New Roman"/>
          <w:sz w:val="24"/>
          <w:szCs w:val="24"/>
          <w:lang w:val="sr-Cyrl-RS" w:eastAsia="zh-CN"/>
        </w:rPr>
        <w:t>у</w:t>
      </w:r>
      <w:r w:rsidRPr="0017652F">
        <w:rPr>
          <w:rFonts w:ascii="Times New Roman" w:eastAsia="SimSun" w:hAnsi="Times New Roman" w:cs="Times New Roman"/>
          <w:spacing w:val="16"/>
          <w:sz w:val="24"/>
          <w:szCs w:val="24"/>
          <w:lang w:val="sr-Cyrl-RS" w:eastAsia="zh-CN"/>
        </w:rPr>
        <w:t xml:space="preserve"> </w:t>
      </w:r>
      <w:r w:rsidRPr="0017652F">
        <w:rPr>
          <w:rFonts w:ascii="Times New Roman" w:eastAsia="SimSun" w:hAnsi="Times New Roman" w:cs="Times New Roman"/>
          <w:sz w:val="24"/>
          <w:szCs w:val="24"/>
          <w:lang w:val="sr-Cyrl-RS" w:eastAsia="zh-CN"/>
        </w:rPr>
        <w:t>крит</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ри</w:t>
      </w:r>
      <w:r w:rsidRPr="0017652F">
        <w:rPr>
          <w:rFonts w:ascii="Times New Roman" w:eastAsia="SimSun" w:hAnsi="Times New Roman" w:cs="Times New Roman"/>
          <w:spacing w:val="2"/>
          <w:sz w:val="24"/>
          <w:szCs w:val="24"/>
          <w:lang w:val="sr-Cyrl-RS" w:eastAsia="zh-CN"/>
        </w:rPr>
        <w:t>ј</w:t>
      </w:r>
      <w:r w:rsidRPr="0017652F">
        <w:rPr>
          <w:rFonts w:ascii="Times New Roman" w:eastAsia="SimSun" w:hAnsi="Times New Roman" w:cs="Times New Roman"/>
          <w:spacing w:val="-8"/>
          <w:sz w:val="24"/>
          <w:szCs w:val="24"/>
          <w:lang w:val="sr-Cyrl-RS" w:eastAsia="zh-CN"/>
        </w:rPr>
        <w:t>у</w:t>
      </w:r>
      <w:r w:rsidRPr="0017652F">
        <w:rPr>
          <w:rFonts w:ascii="Times New Roman" w:eastAsia="SimSun" w:hAnsi="Times New Roman" w:cs="Times New Roman"/>
          <w:spacing w:val="-1"/>
          <w:sz w:val="24"/>
          <w:szCs w:val="24"/>
          <w:lang w:val="sr-Cyrl-RS" w:eastAsia="zh-CN"/>
        </w:rPr>
        <w:t>м</w:t>
      </w:r>
      <w:r w:rsidRPr="0017652F">
        <w:rPr>
          <w:rFonts w:ascii="Times New Roman" w:eastAsia="SimSun" w:hAnsi="Times New Roman" w:cs="Times New Roman"/>
          <w:sz w:val="24"/>
          <w:szCs w:val="24"/>
          <w:lang w:val="sr-Cyrl-RS" w:eastAsia="zh-CN"/>
        </w:rPr>
        <w:t>а</w:t>
      </w:r>
      <w:r w:rsidRPr="0017652F">
        <w:rPr>
          <w:rFonts w:ascii="Times New Roman" w:eastAsia="SimSun" w:hAnsi="Times New Roman" w:cs="Times New Roman"/>
          <w:spacing w:val="20"/>
          <w:sz w:val="24"/>
          <w:szCs w:val="24"/>
          <w:lang w:val="sr-Cyrl-RS" w:eastAsia="zh-CN"/>
        </w:rPr>
        <w:t xml:space="preserve"> </w:t>
      </w:r>
      <w:r w:rsidRPr="0017652F">
        <w:rPr>
          <w:rFonts w:ascii="Times New Roman" w:eastAsia="SimSun" w:hAnsi="Times New Roman" w:cs="Times New Roman"/>
          <w:sz w:val="24"/>
          <w:szCs w:val="24"/>
          <w:lang w:val="sr-Cyrl-RS" w:eastAsia="zh-CN"/>
        </w:rPr>
        <w:t>за</w:t>
      </w:r>
      <w:r w:rsidRPr="0017652F">
        <w:rPr>
          <w:rFonts w:ascii="Times New Roman" w:eastAsia="SimSun" w:hAnsi="Times New Roman" w:cs="Times New Roman"/>
          <w:spacing w:val="20"/>
          <w:sz w:val="24"/>
          <w:szCs w:val="24"/>
          <w:lang w:val="sr-Cyrl-RS" w:eastAsia="zh-CN"/>
        </w:rPr>
        <w:t xml:space="preserve"> </w:t>
      </w:r>
      <w:r w:rsidRPr="0017652F">
        <w:rPr>
          <w:rFonts w:ascii="Times New Roman" w:eastAsia="SimSun" w:hAnsi="Times New Roman" w:cs="Times New Roman"/>
          <w:sz w:val="24"/>
          <w:szCs w:val="24"/>
          <w:lang w:val="sr-Cyrl-RS" w:eastAsia="zh-CN"/>
        </w:rPr>
        <w:t>доде</w:t>
      </w:r>
      <w:r w:rsidRPr="0017652F">
        <w:rPr>
          <w:rFonts w:ascii="Times New Roman" w:eastAsia="SimSun" w:hAnsi="Times New Roman" w:cs="Times New Roman"/>
          <w:spacing w:val="4"/>
          <w:sz w:val="24"/>
          <w:szCs w:val="24"/>
          <w:lang w:val="sr-Cyrl-RS" w:eastAsia="zh-CN"/>
        </w:rPr>
        <w:t>л</w:t>
      </w:r>
      <w:r w:rsidRPr="0017652F">
        <w:rPr>
          <w:rFonts w:ascii="Times New Roman" w:eastAsia="SimSun" w:hAnsi="Times New Roman" w:cs="Times New Roman"/>
          <w:sz w:val="24"/>
          <w:szCs w:val="24"/>
          <w:lang w:val="sr-Cyrl-RS" w:eastAsia="zh-CN"/>
        </w:rPr>
        <w:t>у</w:t>
      </w:r>
      <w:r w:rsidRPr="0017652F">
        <w:rPr>
          <w:rFonts w:ascii="Times New Roman" w:eastAsia="SimSun" w:hAnsi="Times New Roman" w:cs="Times New Roman"/>
          <w:spacing w:val="18"/>
          <w:sz w:val="24"/>
          <w:szCs w:val="24"/>
          <w:lang w:val="sr-Cyrl-RS" w:eastAsia="zh-CN"/>
        </w:rPr>
        <w:t xml:space="preserve"> </w:t>
      </w:r>
      <w:r w:rsidRPr="0017652F">
        <w:rPr>
          <w:rFonts w:ascii="Times New Roman" w:eastAsia="SimSun" w:hAnsi="Times New Roman" w:cs="Times New Roman"/>
          <w:spacing w:val="-5"/>
          <w:sz w:val="24"/>
          <w:szCs w:val="24"/>
          <w:lang w:val="sr-Cyrl-RS" w:eastAsia="zh-CN"/>
        </w:rPr>
        <w:t>у</w:t>
      </w:r>
      <w:r w:rsidRPr="0017652F">
        <w:rPr>
          <w:rFonts w:ascii="Times New Roman" w:eastAsia="SimSun" w:hAnsi="Times New Roman" w:cs="Times New Roman"/>
          <w:spacing w:val="2"/>
          <w:sz w:val="24"/>
          <w:szCs w:val="24"/>
          <w:lang w:val="sr-Cyrl-RS" w:eastAsia="zh-CN"/>
        </w:rPr>
        <w:t>г</w:t>
      </w:r>
      <w:r w:rsidRPr="0017652F">
        <w:rPr>
          <w:rFonts w:ascii="Times New Roman" w:eastAsia="SimSun" w:hAnsi="Times New Roman" w:cs="Times New Roman"/>
          <w:sz w:val="24"/>
          <w:szCs w:val="24"/>
          <w:lang w:val="sr-Cyrl-RS" w:eastAsia="zh-CN"/>
        </w:rPr>
        <w:t>ово</w:t>
      </w:r>
      <w:r w:rsidRPr="0017652F">
        <w:rPr>
          <w:rFonts w:ascii="Times New Roman" w:eastAsia="SimSun" w:hAnsi="Times New Roman" w:cs="Times New Roman"/>
          <w:spacing w:val="1"/>
          <w:sz w:val="24"/>
          <w:szCs w:val="24"/>
          <w:lang w:val="sr-Cyrl-RS" w:eastAsia="zh-CN"/>
        </w:rPr>
        <w:t>р</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w:t>
      </w:r>
      <w:r w:rsidRPr="0017652F">
        <w:rPr>
          <w:rFonts w:ascii="Times New Roman" w:eastAsia="SimSun" w:hAnsi="Times New Roman" w:cs="Times New Roman"/>
          <w:spacing w:val="21"/>
          <w:sz w:val="24"/>
          <w:szCs w:val="24"/>
          <w:lang w:val="sr-Cyrl-RS" w:eastAsia="zh-CN"/>
        </w:rPr>
        <w:t xml:space="preserve"> </w:t>
      </w:r>
      <w:r w:rsidRPr="0017652F">
        <w:rPr>
          <w:rFonts w:ascii="Times New Roman" w:eastAsia="SimSun" w:hAnsi="Times New Roman" w:cs="Times New Roman"/>
          <w:sz w:val="24"/>
          <w:szCs w:val="24"/>
          <w:lang w:val="sr-Cyrl-RS" w:eastAsia="zh-CN"/>
        </w:rPr>
        <w:t>од</w:t>
      </w:r>
      <w:r w:rsidRPr="0017652F">
        <w:rPr>
          <w:rFonts w:ascii="Times New Roman" w:eastAsia="SimSun" w:hAnsi="Times New Roman" w:cs="Times New Roman"/>
          <w:spacing w:val="1"/>
          <w:sz w:val="24"/>
          <w:szCs w:val="24"/>
          <w:lang w:val="sr-Cyrl-RS" w:eastAsia="zh-CN"/>
        </w:rPr>
        <w:t>н</w:t>
      </w:r>
      <w:r w:rsidRPr="0017652F">
        <w:rPr>
          <w:rFonts w:ascii="Times New Roman" w:eastAsia="SimSun" w:hAnsi="Times New Roman" w:cs="Times New Roman"/>
          <w:sz w:val="24"/>
          <w:szCs w:val="24"/>
          <w:lang w:val="sr-Cyrl-RS" w:eastAsia="zh-CN"/>
        </w:rPr>
        <w:t>о</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но</w:t>
      </w:r>
      <w:r w:rsidRPr="0017652F">
        <w:rPr>
          <w:rFonts w:ascii="Times New Roman" w:eastAsia="SimSun" w:hAnsi="Times New Roman" w:cs="Times New Roman"/>
          <w:spacing w:val="21"/>
          <w:sz w:val="24"/>
          <w:szCs w:val="24"/>
          <w:lang w:val="sr-Cyrl-RS" w:eastAsia="zh-CN"/>
        </w:rPr>
        <w:t xml:space="preserve"> </w:t>
      </w:r>
      <w:r w:rsidRPr="0017652F">
        <w:rPr>
          <w:rFonts w:ascii="Times New Roman" w:eastAsia="SimSun" w:hAnsi="Times New Roman" w:cs="Times New Roman"/>
          <w:sz w:val="24"/>
          <w:szCs w:val="24"/>
          <w:lang w:val="sr-Cyrl-RS" w:eastAsia="zh-CN"/>
        </w:rPr>
        <w:t>про</w:t>
      </w:r>
      <w:r w:rsidRPr="0017652F">
        <w:rPr>
          <w:rFonts w:ascii="Times New Roman" w:eastAsia="SimSun" w:hAnsi="Times New Roman" w:cs="Times New Roman"/>
          <w:spacing w:val="-4"/>
          <w:sz w:val="24"/>
          <w:szCs w:val="24"/>
          <w:lang w:val="sr-Cyrl-RS" w:eastAsia="zh-CN"/>
        </w:rPr>
        <w:t>м</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pacing w:val="11"/>
          <w:sz w:val="24"/>
          <w:szCs w:val="24"/>
          <w:lang w:val="sr-Cyrl-RS" w:eastAsia="zh-CN"/>
        </w:rPr>
        <w:t>н</w:t>
      </w:r>
      <w:r w:rsidRPr="0017652F">
        <w:rPr>
          <w:rFonts w:ascii="Times New Roman" w:eastAsia="SimSun" w:hAnsi="Times New Roman" w:cs="Times New Roman"/>
          <w:sz w:val="24"/>
          <w:szCs w:val="24"/>
          <w:lang w:val="sr-Cyrl-RS" w:eastAsia="zh-CN"/>
        </w:rPr>
        <w:t>у</w:t>
      </w:r>
      <w:r w:rsidRPr="0017652F">
        <w:rPr>
          <w:rFonts w:ascii="Times New Roman" w:eastAsia="SimSun" w:hAnsi="Times New Roman" w:cs="Times New Roman"/>
          <w:spacing w:val="16"/>
          <w:sz w:val="24"/>
          <w:szCs w:val="24"/>
          <w:lang w:val="sr-Cyrl-RS" w:eastAsia="zh-CN"/>
        </w:rPr>
        <w:t xml:space="preserve"> </w:t>
      </w:r>
      <w:r w:rsidRPr="0017652F">
        <w:rPr>
          <w:rFonts w:ascii="Times New Roman" w:eastAsia="SimSun" w:hAnsi="Times New Roman" w:cs="Times New Roman"/>
          <w:sz w:val="24"/>
          <w:szCs w:val="24"/>
          <w:lang w:val="sr-Cyrl-RS" w:eastAsia="zh-CN"/>
        </w:rPr>
        <w:t>којом</w:t>
      </w:r>
      <w:r w:rsidRPr="0017652F">
        <w:rPr>
          <w:rFonts w:ascii="Times New Roman" w:eastAsia="SimSun" w:hAnsi="Times New Roman" w:cs="Times New Roman"/>
          <w:spacing w:val="21"/>
          <w:sz w:val="24"/>
          <w:szCs w:val="24"/>
          <w:lang w:val="sr-Cyrl-RS" w:eastAsia="zh-CN"/>
        </w:rPr>
        <w:t xml:space="preserve"> </w:t>
      </w:r>
      <w:r w:rsidRPr="0017652F">
        <w:rPr>
          <w:rFonts w:ascii="Times New Roman" w:eastAsia="SimSun" w:hAnsi="Times New Roman" w:cs="Times New Roman"/>
          <w:sz w:val="24"/>
          <w:szCs w:val="24"/>
          <w:lang w:val="sr-Cyrl-RS" w:eastAsia="zh-CN"/>
        </w:rPr>
        <w:t>би</w:t>
      </w:r>
      <w:r w:rsidRPr="0017652F">
        <w:rPr>
          <w:rFonts w:ascii="Times New Roman" w:eastAsia="SimSun" w:hAnsi="Times New Roman" w:cs="Times New Roman"/>
          <w:spacing w:val="22"/>
          <w:sz w:val="24"/>
          <w:szCs w:val="24"/>
          <w:lang w:val="sr-Cyrl-RS" w:eastAsia="zh-CN"/>
        </w:rPr>
        <w:t xml:space="preserve"> </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е</w:t>
      </w:r>
      <w:r w:rsidRPr="0017652F">
        <w:rPr>
          <w:rFonts w:ascii="Times New Roman" w:eastAsia="SimSun" w:hAnsi="Times New Roman" w:cs="Times New Roman"/>
          <w:spacing w:val="20"/>
          <w:sz w:val="24"/>
          <w:szCs w:val="24"/>
          <w:lang w:val="sr-Cyrl-RS" w:eastAsia="zh-CN"/>
        </w:rPr>
        <w:t xml:space="preserve"> </w:t>
      </w:r>
      <w:r w:rsidRPr="0017652F">
        <w:rPr>
          <w:rFonts w:ascii="Times New Roman" w:eastAsia="SimSun" w:hAnsi="Times New Roman" w:cs="Times New Roman"/>
          <w:sz w:val="24"/>
          <w:szCs w:val="24"/>
          <w:lang w:val="sr-Cyrl-RS" w:eastAsia="zh-CN"/>
        </w:rPr>
        <w:t>по</w:t>
      </w:r>
      <w:r w:rsidRPr="0017652F">
        <w:rPr>
          <w:rFonts w:ascii="Times New Roman" w:eastAsia="SimSun" w:hAnsi="Times New Roman" w:cs="Times New Roman"/>
          <w:spacing w:val="3"/>
          <w:sz w:val="24"/>
          <w:szCs w:val="24"/>
          <w:lang w:val="sr-Cyrl-RS" w:eastAsia="zh-CN"/>
        </w:rPr>
        <w:t>н</w:t>
      </w:r>
      <w:r w:rsidRPr="0017652F">
        <w:rPr>
          <w:rFonts w:ascii="Times New Roman" w:eastAsia="SimSun" w:hAnsi="Times New Roman" w:cs="Times New Roman"/>
          <w:spacing w:val="-8"/>
          <w:sz w:val="24"/>
          <w:szCs w:val="24"/>
          <w:lang w:val="sr-Cyrl-RS" w:eastAsia="zh-CN"/>
        </w:rPr>
        <w:t>у</w:t>
      </w:r>
      <w:r w:rsidRPr="0017652F">
        <w:rPr>
          <w:rFonts w:ascii="Times New Roman" w:eastAsia="SimSun" w:hAnsi="Times New Roman" w:cs="Times New Roman"/>
          <w:sz w:val="24"/>
          <w:szCs w:val="24"/>
          <w:lang w:val="sr-Cyrl-RS" w:eastAsia="zh-CN"/>
        </w:rPr>
        <w:t>да која</w:t>
      </w:r>
      <w:r w:rsidRPr="0017652F">
        <w:rPr>
          <w:rFonts w:ascii="Times New Roman" w:eastAsia="SimSun" w:hAnsi="Times New Roman" w:cs="Times New Roman"/>
          <w:spacing w:val="31"/>
          <w:sz w:val="24"/>
          <w:szCs w:val="24"/>
          <w:lang w:val="sr-Cyrl-RS" w:eastAsia="zh-CN"/>
        </w:rPr>
        <w:t xml:space="preserve"> </w:t>
      </w:r>
      <w:r w:rsidRPr="0017652F">
        <w:rPr>
          <w:rFonts w:ascii="Times New Roman" w:eastAsia="SimSun" w:hAnsi="Times New Roman" w:cs="Times New Roman"/>
          <w:sz w:val="24"/>
          <w:szCs w:val="24"/>
          <w:lang w:val="sr-Cyrl-RS" w:eastAsia="zh-CN"/>
        </w:rPr>
        <w:t>je</w:t>
      </w:r>
      <w:r w:rsidRPr="0017652F">
        <w:rPr>
          <w:rFonts w:ascii="Times New Roman" w:eastAsia="SimSun" w:hAnsi="Times New Roman" w:cs="Times New Roman"/>
          <w:spacing w:val="30"/>
          <w:sz w:val="24"/>
          <w:szCs w:val="24"/>
          <w:lang w:val="sr-Cyrl-RS" w:eastAsia="zh-CN"/>
        </w:rPr>
        <w:t xml:space="preserve"> </w:t>
      </w:r>
      <w:r w:rsidRPr="0017652F">
        <w:rPr>
          <w:rFonts w:ascii="Times New Roman" w:eastAsia="SimSun" w:hAnsi="Times New Roman" w:cs="Times New Roman"/>
          <w:sz w:val="24"/>
          <w:szCs w:val="24"/>
          <w:lang w:val="sr-Cyrl-RS" w:eastAsia="zh-CN"/>
        </w:rPr>
        <w:t>н</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одгов</w:t>
      </w:r>
      <w:r w:rsidRPr="0017652F">
        <w:rPr>
          <w:rFonts w:ascii="Times New Roman" w:eastAsia="SimSun" w:hAnsi="Times New Roman" w:cs="Times New Roman"/>
          <w:spacing w:val="-2"/>
          <w:sz w:val="24"/>
          <w:szCs w:val="24"/>
          <w:lang w:val="sr-Cyrl-RS" w:eastAsia="zh-CN"/>
        </w:rPr>
        <w:t>а</w:t>
      </w:r>
      <w:r w:rsidRPr="0017652F">
        <w:rPr>
          <w:rFonts w:ascii="Times New Roman" w:eastAsia="SimSun" w:hAnsi="Times New Roman" w:cs="Times New Roman"/>
          <w:sz w:val="24"/>
          <w:szCs w:val="24"/>
          <w:lang w:val="sr-Cyrl-RS" w:eastAsia="zh-CN"/>
        </w:rPr>
        <w:t>р</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pacing w:val="5"/>
          <w:sz w:val="24"/>
          <w:szCs w:val="24"/>
          <w:lang w:val="sr-Cyrl-RS" w:eastAsia="zh-CN"/>
        </w:rPr>
        <w:t>ј</w:t>
      </w:r>
      <w:r w:rsidRPr="0017652F">
        <w:rPr>
          <w:rFonts w:ascii="Times New Roman" w:eastAsia="SimSun" w:hAnsi="Times New Roman" w:cs="Times New Roman"/>
          <w:spacing w:val="-5"/>
          <w:sz w:val="24"/>
          <w:szCs w:val="24"/>
          <w:lang w:val="sr-Cyrl-RS" w:eastAsia="zh-CN"/>
        </w:rPr>
        <w:t>у</w:t>
      </w:r>
      <w:r w:rsidRPr="0017652F">
        <w:rPr>
          <w:rFonts w:ascii="Times New Roman" w:eastAsia="SimSun" w:hAnsi="Times New Roman" w:cs="Times New Roman"/>
          <w:sz w:val="24"/>
          <w:szCs w:val="24"/>
          <w:lang w:val="sr-Cyrl-RS" w:eastAsia="zh-CN"/>
        </w:rPr>
        <w:t>ћа</w:t>
      </w:r>
      <w:r w:rsidRPr="0017652F">
        <w:rPr>
          <w:rFonts w:ascii="Times New Roman" w:eastAsia="SimSun" w:hAnsi="Times New Roman" w:cs="Times New Roman"/>
          <w:spacing w:val="32"/>
          <w:sz w:val="24"/>
          <w:szCs w:val="24"/>
          <w:lang w:val="sr-Cyrl-RS" w:eastAsia="zh-CN"/>
        </w:rPr>
        <w:t xml:space="preserve"> </w:t>
      </w:r>
      <w:r w:rsidRPr="0017652F">
        <w:rPr>
          <w:rFonts w:ascii="Times New Roman" w:eastAsia="SimSun" w:hAnsi="Times New Roman" w:cs="Times New Roman"/>
          <w:sz w:val="24"/>
          <w:szCs w:val="24"/>
          <w:lang w:val="sr-Cyrl-RS" w:eastAsia="zh-CN"/>
        </w:rPr>
        <w:t>или</w:t>
      </w:r>
      <w:r w:rsidRPr="0017652F">
        <w:rPr>
          <w:rFonts w:ascii="Times New Roman" w:eastAsia="SimSun" w:hAnsi="Times New Roman" w:cs="Times New Roman"/>
          <w:spacing w:val="32"/>
          <w:sz w:val="24"/>
          <w:szCs w:val="24"/>
          <w:lang w:val="sr-Cyrl-RS" w:eastAsia="zh-CN"/>
        </w:rPr>
        <w:t xml:space="preserve"> </w:t>
      </w:r>
      <w:r w:rsidRPr="0017652F">
        <w:rPr>
          <w:rFonts w:ascii="Times New Roman" w:eastAsia="SimSun" w:hAnsi="Times New Roman" w:cs="Times New Roman"/>
          <w:sz w:val="24"/>
          <w:szCs w:val="24"/>
          <w:lang w:val="sr-Cyrl-RS" w:eastAsia="zh-CN"/>
        </w:rPr>
        <w:t>н</w:t>
      </w:r>
      <w:r w:rsidRPr="0017652F">
        <w:rPr>
          <w:rFonts w:ascii="Times New Roman" w:eastAsia="SimSun" w:hAnsi="Times New Roman" w:cs="Times New Roman"/>
          <w:spacing w:val="-4"/>
          <w:sz w:val="24"/>
          <w:szCs w:val="24"/>
          <w:lang w:val="sr-Cyrl-RS" w:eastAsia="zh-CN"/>
        </w:rPr>
        <w:t>е</w:t>
      </w:r>
      <w:r w:rsidRPr="0017652F">
        <w:rPr>
          <w:rFonts w:ascii="Times New Roman" w:eastAsia="SimSun" w:hAnsi="Times New Roman" w:cs="Times New Roman"/>
          <w:sz w:val="24"/>
          <w:szCs w:val="24"/>
          <w:lang w:val="sr-Cyrl-RS" w:eastAsia="zh-CN"/>
        </w:rPr>
        <w:t>пр</w:t>
      </w:r>
      <w:r w:rsidRPr="0017652F">
        <w:rPr>
          <w:rFonts w:ascii="Times New Roman" w:eastAsia="SimSun" w:hAnsi="Times New Roman" w:cs="Times New Roman"/>
          <w:spacing w:val="-2"/>
          <w:sz w:val="24"/>
          <w:szCs w:val="24"/>
          <w:lang w:val="sr-Cyrl-RS" w:eastAsia="zh-CN"/>
        </w:rPr>
        <w:t>и</w:t>
      </w:r>
      <w:r w:rsidRPr="0017652F">
        <w:rPr>
          <w:rFonts w:ascii="Times New Roman" w:eastAsia="SimSun" w:hAnsi="Times New Roman" w:cs="Times New Roman"/>
          <w:spacing w:val="2"/>
          <w:sz w:val="24"/>
          <w:szCs w:val="24"/>
          <w:lang w:val="sr-Cyrl-RS" w:eastAsia="zh-CN"/>
        </w:rPr>
        <w:t>х</w:t>
      </w:r>
      <w:r w:rsidRPr="0017652F">
        <w:rPr>
          <w:rFonts w:ascii="Times New Roman" w:eastAsia="SimSun" w:hAnsi="Times New Roman" w:cs="Times New Roman"/>
          <w:sz w:val="24"/>
          <w:szCs w:val="24"/>
          <w:lang w:val="sr-Cyrl-RS" w:eastAsia="zh-CN"/>
        </w:rPr>
        <w:t>в</w:t>
      </w:r>
      <w:r w:rsidRPr="0017652F">
        <w:rPr>
          <w:rFonts w:ascii="Times New Roman" w:eastAsia="SimSun" w:hAnsi="Times New Roman" w:cs="Times New Roman"/>
          <w:spacing w:val="-2"/>
          <w:sz w:val="24"/>
          <w:szCs w:val="24"/>
          <w:lang w:val="sr-Cyrl-RS" w:eastAsia="zh-CN"/>
        </w:rPr>
        <w:t>а</w:t>
      </w:r>
      <w:r w:rsidRPr="0017652F">
        <w:rPr>
          <w:rFonts w:ascii="Times New Roman" w:eastAsia="SimSun" w:hAnsi="Times New Roman" w:cs="Times New Roman"/>
          <w:sz w:val="24"/>
          <w:szCs w:val="24"/>
          <w:lang w:val="sr-Cyrl-RS" w:eastAsia="zh-CN"/>
        </w:rPr>
        <w:t>тљива</w:t>
      </w:r>
      <w:r w:rsidRPr="0017652F">
        <w:rPr>
          <w:rFonts w:ascii="Times New Roman" w:eastAsia="SimSun" w:hAnsi="Times New Roman" w:cs="Times New Roman"/>
          <w:spacing w:val="31"/>
          <w:sz w:val="24"/>
          <w:szCs w:val="24"/>
          <w:lang w:val="sr-Cyrl-RS" w:eastAsia="zh-CN"/>
        </w:rPr>
        <w:t xml:space="preserve"> </w:t>
      </w:r>
      <w:r w:rsidRPr="0017652F">
        <w:rPr>
          <w:rFonts w:ascii="Times New Roman" w:eastAsia="SimSun" w:hAnsi="Times New Roman" w:cs="Times New Roman"/>
          <w:spacing w:val="-8"/>
          <w:sz w:val="24"/>
          <w:szCs w:val="24"/>
          <w:lang w:val="sr-Cyrl-RS" w:eastAsia="zh-CN"/>
        </w:rPr>
        <w:t>у</w:t>
      </w:r>
      <w:r w:rsidRPr="0017652F">
        <w:rPr>
          <w:rFonts w:ascii="Times New Roman" w:eastAsia="SimSun" w:hAnsi="Times New Roman" w:cs="Times New Roman"/>
          <w:spacing w:val="1"/>
          <w:sz w:val="24"/>
          <w:szCs w:val="24"/>
          <w:lang w:val="sr-Cyrl-RS" w:eastAsia="zh-CN"/>
        </w:rPr>
        <w:t>ч</w:t>
      </w:r>
      <w:r w:rsidRPr="0017652F">
        <w:rPr>
          <w:rFonts w:ascii="Times New Roman" w:eastAsia="SimSun" w:hAnsi="Times New Roman" w:cs="Times New Roman"/>
          <w:sz w:val="24"/>
          <w:szCs w:val="24"/>
          <w:lang w:val="sr-Cyrl-RS" w:eastAsia="zh-CN"/>
        </w:rPr>
        <w:t>ин</w:t>
      </w:r>
      <w:r w:rsidRPr="0017652F">
        <w:rPr>
          <w:rFonts w:ascii="Times New Roman" w:eastAsia="SimSun" w:hAnsi="Times New Roman" w:cs="Times New Roman"/>
          <w:spacing w:val="-2"/>
          <w:sz w:val="24"/>
          <w:szCs w:val="24"/>
          <w:lang w:val="sr-Cyrl-RS" w:eastAsia="zh-CN"/>
        </w:rPr>
        <w:t>и</w:t>
      </w:r>
      <w:r w:rsidRPr="0017652F">
        <w:rPr>
          <w:rFonts w:ascii="Times New Roman" w:eastAsia="SimSun" w:hAnsi="Times New Roman" w:cs="Times New Roman"/>
          <w:sz w:val="24"/>
          <w:szCs w:val="24"/>
          <w:lang w:val="sr-Cyrl-RS" w:eastAsia="zh-CN"/>
        </w:rPr>
        <w:t>ла</w:t>
      </w:r>
      <w:r w:rsidRPr="0017652F">
        <w:rPr>
          <w:rFonts w:ascii="Times New Roman" w:eastAsia="SimSun" w:hAnsi="Times New Roman" w:cs="Times New Roman"/>
          <w:spacing w:val="30"/>
          <w:sz w:val="24"/>
          <w:szCs w:val="24"/>
          <w:lang w:val="sr-Cyrl-RS" w:eastAsia="zh-CN"/>
        </w:rPr>
        <w:t xml:space="preserve"> </w:t>
      </w:r>
      <w:r w:rsidRPr="0017652F">
        <w:rPr>
          <w:rFonts w:ascii="Times New Roman" w:eastAsia="SimSun" w:hAnsi="Times New Roman" w:cs="Times New Roman"/>
          <w:sz w:val="24"/>
          <w:szCs w:val="24"/>
          <w:lang w:val="sr-Cyrl-RS" w:eastAsia="zh-CN"/>
        </w:rPr>
        <w:t>одгов</w:t>
      </w:r>
      <w:r w:rsidRPr="0017652F">
        <w:rPr>
          <w:rFonts w:ascii="Times New Roman" w:eastAsia="SimSun" w:hAnsi="Times New Roman" w:cs="Times New Roman"/>
          <w:spacing w:val="-2"/>
          <w:sz w:val="24"/>
          <w:szCs w:val="24"/>
          <w:lang w:val="sr-Cyrl-RS" w:eastAsia="zh-CN"/>
        </w:rPr>
        <w:t>а</w:t>
      </w:r>
      <w:r w:rsidRPr="0017652F">
        <w:rPr>
          <w:rFonts w:ascii="Times New Roman" w:eastAsia="SimSun" w:hAnsi="Times New Roman" w:cs="Times New Roman"/>
          <w:sz w:val="24"/>
          <w:szCs w:val="24"/>
          <w:lang w:val="sr-Cyrl-RS" w:eastAsia="zh-CN"/>
        </w:rPr>
        <w:t>р</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pacing w:val="5"/>
          <w:sz w:val="24"/>
          <w:szCs w:val="24"/>
          <w:lang w:val="sr-Cyrl-RS" w:eastAsia="zh-CN"/>
        </w:rPr>
        <w:t>ј</w:t>
      </w:r>
      <w:r w:rsidRPr="0017652F">
        <w:rPr>
          <w:rFonts w:ascii="Times New Roman" w:eastAsia="SimSun" w:hAnsi="Times New Roman" w:cs="Times New Roman"/>
          <w:spacing w:val="-5"/>
          <w:sz w:val="24"/>
          <w:szCs w:val="24"/>
          <w:lang w:val="sr-Cyrl-RS" w:eastAsia="zh-CN"/>
        </w:rPr>
        <w:t>у</w:t>
      </w:r>
      <w:r w:rsidRPr="0017652F">
        <w:rPr>
          <w:rFonts w:ascii="Times New Roman" w:eastAsia="SimSun" w:hAnsi="Times New Roman" w:cs="Times New Roman"/>
          <w:sz w:val="24"/>
          <w:szCs w:val="24"/>
          <w:lang w:val="sr-Cyrl-RS" w:eastAsia="zh-CN"/>
        </w:rPr>
        <w:t>ћо</w:t>
      </w:r>
      <w:r w:rsidRPr="0017652F">
        <w:rPr>
          <w:rFonts w:ascii="Times New Roman" w:eastAsia="SimSun" w:hAnsi="Times New Roman" w:cs="Times New Roman"/>
          <w:spacing w:val="-1"/>
          <w:sz w:val="24"/>
          <w:szCs w:val="24"/>
          <w:lang w:val="sr-Cyrl-RS" w:eastAsia="zh-CN"/>
        </w:rPr>
        <w:t>м</w:t>
      </w:r>
      <w:r w:rsidRPr="0017652F">
        <w:rPr>
          <w:rFonts w:ascii="Times New Roman" w:eastAsia="SimSun" w:hAnsi="Times New Roman" w:cs="Times New Roman"/>
          <w:sz w:val="24"/>
          <w:szCs w:val="24"/>
          <w:lang w:val="sr-Cyrl-RS" w:eastAsia="zh-CN"/>
        </w:rPr>
        <w:t>,</w:t>
      </w:r>
      <w:r w:rsidRPr="0017652F">
        <w:rPr>
          <w:rFonts w:ascii="Times New Roman" w:eastAsia="SimSun" w:hAnsi="Times New Roman" w:cs="Times New Roman"/>
          <w:spacing w:val="33"/>
          <w:sz w:val="24"/>
          <w:szCs w:val="24"/>
          <w:lang w:val="sr-Cyrl-RS" w:eastAsia="zh-CN"/>
        </w:rPr>
        <w:t xml:space="preserve"> </w:t>
      </w:r>
      <w:r w:rsidRPr="0017652F">
        <w:rPr>
          <w:rFonts w:ascii="Times New Roman" w:eastAsia="SimSun" w:hAnsi="Times New Roman" w:cs="Times New Roman"/>
          <w:sz w:val="24"/>
          <w:szCs w:val="24"/>
          <w:lang w:val="sr-Cyrl-RS" w:eastAsia="zh-CN"/>
        </w:rPr>
        <w:t>од</w:t>
      </w:r>
      <w:r w:rsidRPr="0017652F">
        <w:rPr>
          <w:rFonts w:ascii="Times New Roman" w:eastAsia="SimSun" w:hAnsi="Times New Roman" w:cs="Times New Roman"/>
          <w:spacing w:val="1"/>
          <w:sz w:val="24"/>
          <w:szCs w:val="24"/>
          <w:lang w:val="sr-Cyrl-RS" w:eastAsia="zh-CN"/>
        </w:rPr>
        <w:t>н</w:t>
      </w:r>
      <w:r w:rsidRPr="0017652F">
        <w:rPr>
          <w:rFonts w:ascii="Times New Roman" w:eastAsia="SimSun" w:hAnsi="Times New Roman" w:cs="Times New Roman"/>
          <w:sz w:val="24"/>
          <w:szCs w:val="24"/>
          <w:lang w:val="sr-Cyrl-RS" w:eastAsia="zh-CN"/>
        </w:rPr>
        <w:t>о</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но</w:t>
      </w:r>
      <w:r w:rsidRPr="0017652F">
        <w:rPr>
          <w:rFonts w:ascii="Times New Roman" w:eastAsia="SimSun" w:hAnsi="Times New Roman" w:cs="Times New Roman"/>
          <w:spacing w:val="30"/>
          <w:sz w:val="24"/>
          <w:szCs w:val="24"/>
          <w:lang w:val="sr-Cyrl-RS" w:eastAsia="zh-CN"/>
        </w:rPr>
        <w:t xml:space="preserve"> </w:t>
      </w:r>
      <w:r w:rsidRPr="0017652F">
        <w:rPr>
          <w:rFonts w:ascii="Times New Roman" w:eastAsia="SimSun" w:hAnsi="Times New Roman" w:cs="Times New Roman"/>
          <w:sz w:val="24"/>
          <w:szCs w:val="24"/>
          <w:lang w:val="sr-Cyrl-RS" w:eastAsia="zh-CN"/>
        </w:rPr>
        <w:t>п</w:t>
      </w:r>
      <w:r w:rsidRPr="0017652F">
        <w:rPr>
          <w:rFonts w:ascii="Times New Roman" w:eastAsia="SimSun" w:hAnsi="Times New Roman" w:cs="Times New Roman"/>
          <w:spacing w:val="-3"/>
          <w:sz w:val="24"/>
          <w:szCs w:val="24"/>
          <w:lang w:val="sr-Cyrl-RS" w:eastAsia="zh-CN"/>
        </w:rPr>
        <w:t>р</w:t>
      </w:r>
      <w:r w:rsidRPr="0017652F">
        <w:rPr>
          <w:rFonts w:ascii="Times New Roman" w:eastAsia="SimSun" w:hAnsi="Times New Roman" w:cs="Times New Roman"/>
          <w:spacing w:val="-2"/>
          <w:sz w:val="24"/>
          <w:szCs w:val="24"/>
          <w:lang w:val="sr-Cyrl-RS" w:eastAsia="zh-CN"/>
        </w:rPr>
        <w:t>и</w:t>
      </w:r>
      <w:r w:rsidRPr="0017652F">
        <w:rPr>
          <w:rFonts w:ascii="Times New Roman" w:eastAsia="SimSun" w:hAnsi="Times New Roman" w:cs="Times New Roman"/>
          <w:spacing w:val="2"/>
          <w:sz w:val="24"/>
          <w:szCs w:val="24"/>
          <w:lang w:val="sr-Cyrl-RS" w:eastAsia="zh-CN"/>
        </w:rPr>
        <w:t>х</w:t>
      </w:r>
      <w:r w:rsidRPr="0017652F">
        <w:rPr>
          <w:rFonts w:ascii="Times New Roman" w:eastAsia="SimSun" w:hAnsi="Times New Roman" w:cs="Times New Roman"/>
          <w:sz w:val="24"/>
          <w:szCs w:val="24"/>
          <w:lang w:val="sr-Cyrl-RS" w:eastAsia="zh-CN"/>
        </w:rPr>
        <w:t>в</w:t>
      </w:r>
      <w:r w:rsidRPr="0017652F">
        <w:rPr>
          <w:rFonts w:ascii="Times New Roman" w:eastAsia="SimSun" w:hAnsi="Times New Roman" w:cs="Times New Roman"/>
          <w:spacing w:val="-2"/>
          <w:sz w:val="24"/>
          <w:szCs w:val="24"/>
          <w:lang w:val="sr-Cyrl-RS" w:eastAsia="zh-CN"/>
        </w:rPr>
        <w:t>а</w:t>
      </w:r>
      <w:r w:rsidRPr="0017652F">
        <w:rPr>
          <w:rFonts w:ascii="Times New Roman" w:eastAsia="SimSun" w:hAnsi="Times New Roman" w:cs="Times New Roman"/>
          <w:sz w:val="24"/>
          <w:szCs w:val="24"/>
          <w:lang w:val="sr-Cyrl-RS" w:eastAsia="zh-CN"/>
        </w:rPr>
        <w:t>тљиво</w:t>
      </w:r>
      <w:r w:rsidRPr="0017652F">
        <w:rPr>
          <w:rFonts w:ascii="Times New Roman" w:eastAsia="SimSun" w:hAnsi="Times New Roman" w:cs="Times New Roman"/>
          <w:spacing w:val="-4"/>
          <w:sz w:val="24"/>
          <w:szCs w:val="24"/>
          <w:lang w:val="sr-Cyrl-RS" w:eastAsia="zh-CN"/>
        </w:rPr>
        <w:t>м</w:t>
      </w:r>
      <w:r w:rsidRPr="0017652F">
        <w:rPr>
          <w:rFonts w:ascii="Times New Roman" w:eastAsia="SimSun" w:hAnsi="Times New Roman" w:cs="Times New Roman"/>
          <w:sz w:val="24"/>
          <w:szCs w:val="24"/>
          <w:lang w:val="sr-Cyrl-RS" w:eastAsia="zh-CN"/>
        </w:rPr>
        <w:t>, о</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им</w:t>
      </w:r>
      <w:r w:rsidRPr="0017652F">
        <w:rPr>
          <w:rFonts w:ascii="Times New Roman" w:eastAsia="SimSun" w:hAnsi="Times New Roman" w:cs="Times New Roman"/>
          <w:spacing w:val="-1"/>
          <w:sz w:val="24"/>
          <w:szCs w:val="24"/>
          <w:lang w:val="sr-Cyrl-RS" w:eastAsia="zh-CN"/>
        </w:rPr>
        <w:t xml:space="preserve"> а</w:t>
      </w:r>
      <w:r w:rsidRPr="0017652F">
        <w:rPr>
          <w:rFonts w:ascii="Times New Roman" w:eastAsia="SimSun" w:hAnsi="Times New Roman" w:cs="Times New Roman"/>
          <w:sz w:val="24"/>
          <w:szCs w:val="24"/>
          <w:lang w:val="sr-Cyrl-RS" w:eastAsia="zh-CN"/>
        </w:rPr>
        <w:t>ко д</w:t>
      </w:r>
      <w:r w:rsidRPr="0017652F">
        <w:rPr>
          <w:rFonts w:ascii="Times New Roman" w:eastAsia="SimSun" w:hAnsi="Times New Roman" w:cs="Times New Roman"/>
          <w:spacing w:val="2"/>
          <w:sz w:val="24"/>
          <w:szCs w:val="24"/>
          <w:lang w:val="sr-Cyrl-RS" w:eastAsia="zh-CN"/>
        </w:rPr>
        <w:t>р</w:t>
      </w:r>
      <w:r w:rsidRPr="0017652F">
        <w:rPr>
          <w:rFonts w:ascii="Times New Roman" w:eastAsia="SimSun" w:hAnsi="Times New Roman" w:cs="Times New Roman"/>
          <w:spacing w:val="-5"/>
          <w:sz w:val="24"/>
          <w:szCs w:val="24"/>
          <w:lang w:val="sr-Cyrl-RS" w:eastAsia="zh-CN"/>
        </w:rPr>
        <w:t>у</w:t>
      </w:r>
      <w:r w:rsidRPr="0017652F">
        <w:rPr>
          <w:rFonts w:ascii="Times New Roman" w:eastAsia="SimSun" w:hAnsi="Times New Roman" w:cs="Times New Roman"/>
          <w:sz w:val="24"/>
          <w:szCs w:val="24"/>
          <w:lang w:val="sr-Cyrl-RS" w:eastAsia="zh-CN"/>
        </w:rPr>
        <w:t>г</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pacing w:val="-1"/>
          <w:sz w:val="24"/>
          <w:szCs w:val="24"/>
          <w:lang w:val="sr-Cyrl-RS" w:eastAsia="zh-CN"/>
        </w:rPr>
        <w:t>ч</w:t>
      </w:r>
      <w:r w:rsidRPr="0017652F">
        <w:rPr>
          <w:rFonts w:ascii="Times New Roman" w:eastAsia="SimSun" w:hAnsi="Times New Roman" w:cs="Times New Roman"/>
          <w:sz w:val="24"/>
          <w:szCs w:val="24"/>
          <w:lang w:val="sr-Cyrl-RS" w:eastAsia="zh-CN"/>
        </w:rPr>
        <w:t>ије не</w:t>
      </w:r>
      <w:r w:rsidRPr="0017652F">
        <w:rPr>
          <w:rFonts w:ascii="Times New Roman" w:eastAsia="SimSun" w:hAnsi="Times New Roman" w:cs="Times New Roman"/>
          <w:spacing w:val="-1"/>
          <w:sz w:val="24"/>
          <w:szCs w:val="24"/>
          <w:lang w:val="sr-Cyrl-RS" w:eastAsia="zh-CN"/>
        </w:rPr>
        <w:t xml:space="preserve"> </w:t>
      </w:r>
      <w:r w:rsidRPr="0017652F">
        <w:rPr>
          <w:rFonts w:ascii="Times New Roman" w:eastAsia="SimSun" w:hAnsi="Times New Roman" w:cs="Times New Roman"/>
          <w:sz w:val="24"/>
          <w:szCs w:val="24"/>
          <w:lang w:val="sr-Cyrl-RS" w:eastAsia="zh-CN"/>
        </w:rPr>
        <w:t>произ</w:t>
      </w:r>
      <w:r w:rsidRPr="0017652F">
        <w:rPr>
          <w:rFonts w:ascii="Times New Roman" w:eastAsia="SimSun" w:hAnsi="Times New Roman" w:cs="Times New Roman"/>
          <w:spacing w:val="-2"/>
          <w:sz w:val="24"/>
          <w:szCs w:val="24"/>
          <w:lang w:val="sr-Cyrl-RS" w:eastAsia="zh-CN"/>
        </w:rPr>
        <w:t>и</w:t>
      </w:r>
      <w:r w:rsidRPr="0017652F">
        <w:rPr>
          <w:rFonts w:ascii="Times New Roman" w:eastAsia="SimSun" w:hAnsi="Times New Roman" w:cs="Times New Roman"/>
          <w:sz w:val="24"/>
          <w:szCs w:val="24"/>
          <w:lang w:val="sr-Cyrl-RS" w:eastAsia="zh-CN"/>
        </w:rPr>
        <w:t>л</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зи</w:t>
      </w:r>
      <w:r w:rsidRPr="0017652F">
        <w:rPr>
          <w:rFonts w:ascii="Times New Roman" w:eastAsia="SimSun" w:hAnsi="Times New Roman" w:cs="Times New Roman"/>
          <w:spacing w:val="-2"/>
          <w:sz w:val="24"/>
          <w:szCs w:val="24"/>
          <w:lang w:val="sr-Cyrl-RS" w:eastAsia="zh-CN"/>
        </w:rPr>
        <w:t xml:space="preserve"> </w:t>
      </w:r>
      <w:r w:rsidRPr="0017652F">
        <w:rPr>
          <w:rFonts w:ascii="Times New Roman" w:eastAsia="SimSun" w:hAnsi="Times New Roman" w:cs="Times New Roman"/>
          <w:sz w:val="24"/>
          <w:szCs w:val="24"/>
          <w:lang w:val="sr-Cyrl-RS" w:eastAsia="zh-CN"/>
        </w:rPr>
        <w:t>из</w:t>
      </w:r>
      <w:r w:rsidRPr="0017652F">
        <w:rPr>
          <w:rFonts w:ascii="Times New Roman" w:eastAsia="SimSun" w:hAnsi="Times New Roman" w:cs="Times New Roman"/>
          <w:spacing w:val="-2"/>
          <w:sz w:val="24"/>
          <w:szCs w:val="24"/>
          <w:lang w:val="sr-Cyrl-RS" w:eastAsia="zh-CN"/>
        </w:rPr>
        <w:t xml:space="preserve"> </w:t>
      </w:r>
      <w:r w:rsidRPr="0017652F">
        <w:rPr>
          <w:rFonts w:ascii="Times New Roman" w:eastAsia="SimSun" w:hAnsi="Times New Roman" w:cs="Times New Roman"/>
          <w:sz w:val="24"/>
          <w:szCs w:val="24"/>
          <w:lang w:val="sr-Cyrl-RS" w:eastAsia="zh-CN"/>
        </w:rPr>
        <w:t>природе</w:t>
      </w:r>
      <w:r w:rsidRPr="0017652F">
        <w:rPr>
          <w:rFonts w:ascii="Times New Roman" w:eastAsia="SimSun" w:hAnsi="Times New Roman" w:cs="Times New Roman"/>
          <w:spacing w:val="-1"/>
          <w:sz w:val="24"/>
          <w:szCs w:val="24"/>
          <w:lang w:val="sr-Cyrl-RS" w:eastAsia="zh-CN"/>
        </w:rPr>
        <w:t xml:space="preserve"> </w:t>
      </w:r>
      <w:r w:rsidRPr="0017652F">
        <w:rPr>
          <w:rFonts w:ascii="Times New Roman" w:eastAsia="SimSun" w:hAnsi="Times New Roman" w:cs="Times New Roman"/>
          <w:spacing w:val="-2"/>
          <w:sz w:val="24"/>
          <w:szCs w:val="24"/>
          <w:lang w:val="sr-Cyrl-RS" w:eastAsia="zh-CN"/>
        </w:rPr>
        <w:t>п</w:t>
      </w:r>
      <w:r w:rsidRPr="0017652F">
        <w:rPr>
          <w:rFonts w:ascii="Times New Roman" w:eastAsia="SimSun" w:hAnsi="Times New Roman" w:cs="Times New Roman"/>
          <w:sz w:val="24"/>
          <w:szCs w:val="24"/>
          <w:lang w:val="sr-Cyrl-RS" w:eastAsia="zh-CN"/>
        </w:rPr>
        <w:t>о</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pacing w:val="2"/>
          <w:sz w:val="24"/>
          <w:szCs w:val="24"/>
          <w:lang w:val="sr-Cyrl-RS" w:eastAsia="zh-CN"/>
        </w:rPr>
        <w:t>т</w:t>
      </w:r>
      <w:r w:rsidRPr="0017652F">
        <w:rPr>
          <w:rFonts w:ascii="Times New Roman" w:eastAsia="SimSun" w:hAnsi="Times New Roman" w:cs="Times New Roman"/>
          <w:spacing w:val="-5"/>
          <w:sz w:val="24"/>
          <w:szCs w:val="24"/>
          <w:lang w:val="sr-Cyrl-RS" w:eastAsia="zh-CN"/>
        </w:rPr>
        <w:t>у</w:t>
      </w:r>
      <w:r w:rsidRPr="0017652F">
        <w:rPr>
          <w:rFonts w:ascii="Times New Roman" w:eastAsia="SimSun" w:hAnsi="Times New Roman" w:cs="Times New Roman"/>
          <w:sz w:val="24"/>
          <w:szCs w:val="24"/>
          <w:lang w:val="sr-Cyrl-RS" w:eastAsia="zh-CN"/>
        </w:rPr>
        <w:t>пка</w:t>
      </w:r>
      <w:r w:rsidRPr="0017652F">
        <w:rPr>
          <w:rFonts w:ascii="Times New Roman" w:eastAsia="SimSun" w:hAnsi="Times New Roman" w:cs="Times New Roman"/>
          <w:spacing w:val="-1"/>
          <w:sz w:val="24"/>
          <w:szCs w:val="24"/>
          <w:lang w:val="sr-Cyrl-RS" w:eastAsia="zh-CN"/>
        </w:rPr>
        <w:t xml:space="preserve"> </w:t>
      </w:r>
      <w:r w:rsidRPr="0017652F">
        <w:rPr>
          <w:rFonts w:ascii="Times New Roman" w:eastAsia="SimSun" w:hAnsi="Times New Roman" w:cs="Times New Roman"/>
          <w:sz w:val="24"/>
          <w:szCs w:val="24"/>
          <w:lang w:val="sr-Cyrl-RS" w:eastAsia="zh-CN"/>
        </w:rPr>
        <w:t>ја</w:t>
      </w:r>
      <w:r w:rsidRPr="0017652F">
        <w:rPr>
          <w:rFonts w:ascii="Times New Roman" w:eastAsia="SimSun" w:hAnsi="Times New Roman" w:cs="Times New Roman"/>
          <w:spacing w:val="-1"/>
          <w:sz w:val="24"/>
          <w:szCs w:val="24"/>
          <w:lang w:val="sr-Cyrl-RS" w:eastAsia="zh-CN"/>
        </w:rPr>
        <w:t>в</w:t>
      </w:r>
      <w:r w:rsidRPr="0017652F">
        <w:rPr>
          <w:rFonts w:ascii="Times New Roman" w:eastAsia="SimSun" w:hAnsi="Times New Roman" w:cs="Times New Roman"/>
          <w:sz w:val="24"/>
          <w:szCs w:val="24"/>
          <w:lang w:val="sr-Cyrl-RS" w:eastAsia="zh-CN"/>
        </w:rPr>
        <w:t>не</w:t>
      </w:r>
      <w:r w:rsidRPr="0017652F">
        <w:rPr>
          <w:rFonts w:ascii="Times New Roman" w:eastAsia="SimSun" w:hAnsi="Times New Roman" w:cs="Times New Roman"/>
          <w:spacing w:val="-1"/>
          <w:sz w:val="24"/>
          <w:szCs w:val="24"/>
          <w:lang w:val="sr-Cyrl-RS" w:eastAsia="zh-CN"/>
        </w:rPr>
        <w:t xml:space="preserve"> </w:t>
      </w:r>
      <w:r w:rsidRPr="0017652F">
        <w:rPr>
          <w:rFonts w:ascii="Times New Roman" w:eastAsia="SimSun" w:hAnsi="Times New Roman" w:cs="Times New Roman"/>
          <w:sz w:val="24"/>
          <w:szCs w:val="24"/>
          <w:lang w:val="sr-Cyrl-RS" w:eastAsia="zh-CN"/>
        </w:rPr>
        <w:t>н</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б</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вке.</w:t>
      </w:r>
    </w:p>
    <w:p w:rsidR="00B71A56" w:rsidRPr="0017652F" w:rsidRDefault="00B71A56" w:rsidP="00B71A56">
      <w:pPr>
        <w:widowControl w:val="0"/>
        <w:kinsoku w:val="0"/>
        <w:overflowPunct w:val="0"/>
        <w:autoSpaceDE w:val="0"/>
        <w:autoSpaceDN w:val="0"/>
        <w:adjustRightInd w:val="0"/>
        <w:spacing w:before="3" w:after="0" w:line="276" w:lineRule="exact"/>
        <w:ind w:right="121"/>
        <w:jc w:val="both"/>
        <w:rPr>
          <w:rFonts w:ascii="Times New Roman" w:eastAsia="SimSun" w:hAnsi="Times New Roman" w:cs="Times New Roman"/>
          <w:sz w:val="24"/>
          <w:szCs w:val="24"/>
          <w:lang w:val="sr-Cyrl-RS" w:eastAsia="zh-CN"/>
        </w:rPr>
      </w:pPr>
      <w:r>
        <w:rPr>
          <w:rFonts w:ascii="Times New Roman" w:eastAsia="SimSun" w:hAnsi="Times New Roman" w:cs="Times New Roman"/>
          <w:sz w:val="24"/>
          <w:szCs w:val="24"/>
          <w:lang w:val="sr-Cyrl-RS" w:eastAsia="zh-CN"/>
        </w:rPr>
        <w:tab/>
      </w:r>
      <w:r>
        <w:rPr>
          <w:rFonts w:ascii="Times New Roman" w:eastAsia="SimSun" w:hAnsi="Times New Roman" w:cs="Times New Roman"/>
          <w:sz w:val="24"/>
          <w:szCs w:val="24"/>
          <w:lang w:val="sr-Cyrl-RS" w:eastAsia="zh-CN"/>
        </w:rPr>
        <w:tab/>
      </w:r>
      <w:r w:rsidRPr="0017652F">
        <w:rPr>
          <w:rFonts w:ascii="Times New Roman" w:eastAsia="SimSun" w:hAnsi="Times New Roman" w:cs="Times New Roman"/>
          <w:sz w:val="24"/>
          <w:szCs w:val="24"/>
          <w:lang w:val="sr-Cyrl-RS" w:eastAsia="zh-CN"/>
        </w:rPr>
        <w:t>Наручил</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ц</w:t>
      </w:r>
      <w:r w:rsidRPr="0017652F">
        <w:rPr>
          <w:rFonts w:ascii="Times New Roman" w:eastAsia="SimSun" w:hAnsi="Times New Roman" w:cs="Times New Roman"/>
          <w:spacing w:val="55"/>
          <w:sz w:val="24"/>
          <w:szCs w:val="24"/>
          <w:lang w:val="sr-Cyrl-RS" w:eastAsia="zh-CN"/>
        </w:rPr>
        <w:t xml:space="preserve"> </w:t>
      </w:r>
      <w:r w:rsidRPr="0017652F">
        <w:rPr>
          <w:rFonts w:ascii="Times New Roman" w:eastAsia="SimSun" w:hAnsi="Times New Roman" w:cs="Times New Roman"/>
          <w:spacing w:val="-1"/>
          <w:sz w:val="24"/>
          <w:szCs w:val="24"/>
          <w:lang w:val="sr-Cyrl-RS" w:eastAsia="zh-CN"/>
        </w:rPr>
        <w:t>м</w:t>
      </w:r>
      <w:r w:rsidRPr="0017652F">
        <w:rPr>
          <w:rFonts w:ascii="Times New Roman" w:eastAsia="SimSun" w:hAnsi="Times New Roman" w:cs="Times New Roman"/>
          <w:sz w:val="24"/>
          <w:szCs w:val="24"/>
          <w:lang w:val="sr-Cyrl-RS" w:eastAsia="zh-CN"/>
        </w:rPr>
        <w:t>ож</w:t>
      </w:r>
      <w:r w:rsidRPr="0017652F">
        <w:rPr>
          <w:rFonts w:ascii="Times New Roman" w:eastAsia="SimSun" w:hAnsi="Times New Roman" w:cs="Times New Roman"/>
          <w:spacing w:val="-2"/>
          <w:sz w:val="24"/>
          <w:szCs w:val="24"/>
          <w:lang w:val="sr-Cyrl-RS" w:eastAsia="zh-CN"/>
        </w:rPr>
        <w:t>е</w:t>
      </w:r>
      <w:r w:rsidRPr="0017652F">
        <w:rPr>
          <w:rFonts w:ascii="Times New Roman" w:eastAsia="SimSun" w:hAnsi="Times New Roman" w:cs="Times New Roman"/>
          <w:sz w:val="24"/>
          <w:szCs w:val="24"/>
          <w:lang w:val="sr-Cyrl-RS" w:eastAsia="zh-CN"/>
        </w:rPr>
        <w:t>,</w:t>
      </w:r>
      <w:r w:rsidRPr="0017652F">
        <w:rPr>
          <w:rFonts w:ascii="Times New Roman" w:eastAsia="SimSun" w:hAnsi="Times New Roman" w:cs="Times New Roman"/>
          <w:spacing w:val="1"/>
          <w:sz w:val="24"/>
          <w:szCs w:val="24"/>
          <w:lang w:val="sr-Cyrl-RS" w:eastAsia="zh-CN"/>
        </w:rPr>
        <w:t xml:space="preserve"> </w:t>
      </w:r>
      <w:r w:rsidRPr="0017652F">
        <w:rPr>
          <w:rFonts w:ascii="Times New Roman" w:eastAsia="SimSun" w:hAnsi="Times New Roman" w:cs="Times New Roman"/>
          <w:spacing w:val="-8"/>
          <w:sz w:val="24"/>
          <w:szCs w:val="24"/>
          <w:lang w:val="sr-Cyrl-RS" w:eastAsia="zh-CN"/>
        </w:rPr>
        <w:t>у</w:t>
      </w:r>
      <w:r w:rsidRPr="0017652F">
        <w:rPr>
          <w:rFonts w:ascii="Times New Roman" w:eastAsia="SimSun" w:hAnsi="Times New Roman" w:cs="Times New Roman"/>
          <w:sz w:val="24"/>
          <w:szCs w:val="24"/>
          <w:lang w:val="sr-Cyrl-RS" w:eastAsia="zh-CN"/>
        </w:rPr>
        <w:t>з</w:t>
      </w:r>
      <w:r w:rsidRPr="0017652F">
        <w:rPr>
          <w:rFonts w:ascii="Times New Roman" w:eastAsia="SimSun" w:hAnsi="Times New Roman" w:cs="Times New Roman"/>
          <w:spacing w:val="58"/>
          <w:sz w:val="24"/>
          <w:szCs w:val="24"/>
          <w:lang w:val="sr-Cyrl-RS" w:eastAsia="zh-CN"/>
        </w:rPr>
        <w:t xml:space="preserve"> </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гл</w:t>
      </w:r>
      <w:r w:rsidRPr="0017652F">
        <w:rPr>
          <w:rFonts w:ascii="Times New Roman" w:eastAsia="SimSun" w:hAnsi="Times New Roman" w:cs="Times New Roman"/>
          <w:spacing w:val="-1"/>
          <w:sz w:val="24"/>
          <w:szCs w:val="24"/>
          <w:lang w:val="sr-Cyrl-RS" w:eastAsia="zh-CN"/>
        </w:rPr>
        <w:t>ас</w:t>
      </w:r>
      <w:r w:rsidRPr="0017652F">
        <w:rPr>
          <w:rFonts w:ascii="Times New Roman" w:eastAsia="SimSun" w:hAnsi="Times New Roman" w:cs="Times New Roman"/>
          <w:sz w:val="24"/>
          <w:szCs w:val="24"/>
          <w:lang w:val="sr-Cyrl-RS" w:eastAsia="zh-CN"/>
        </w:rPr>
        <w:t>но</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т</w:t>
      </w:r>
      <w:r w:rsidRPr="0017652F">
        <w:rPr>
          <w:rFonts w:ascii="Times New Roman" w:eastAsia="SimSun" w:hAnsi="Times New Roman" w:cs="Times New Roman"/>
          <w:spacing w:val="55"/>
          <w:sz w:val="24"/>
          <w:szCs w:val="24"/>
          <w:lang w:val="sr-Cyrl-RS" w:eastAsia="zh-CN"/>
        </w:rPr>
        <w:t xml:space="preserve"> </w:t>
      </w:r>
      <w:r w:rsidRPr="0017652F">
        <w:rPr>
          <w:rFonts w:ascii="Times New Roman" w:eastAsia="SimSun" w:hAnsi="Times New Roman" w:cs="Times New Roman"/>
          <w:sz w:val="24"/>
          <w:szCs w:val="24"/>
          <w:lang w:val="sr-Cyrl-RS" w:eastAsia="zh-CN"/>
        </w:rPr>
        <w:t>Понуђ</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pacing w:val="1"/>
          <w:sz w:val="24"/>
          <w:szCs w:val="24"/>
          <w:lang w:val="sr-Cyrl-RS" w:eastAsia="zh-CN"/>
        </w:rPr>
        <w:t>ч</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w:t>
      </w:r>
      <w:r w:rsidRPr="0017652F">
        <w:rPr>
          <w:rFonts w:ascii="Times New Roman" w:eastAsia="SimSun" w:hAnsi="Times New Roman" w:cs="Times New Roman"/>
          <w:spacing w:val="54"/>
          <w:sz w:val="24"/>
          <w:szCs w:val="24"/>
          <w:lang w:val="sr-Cyrl-RS" w:eastAsia="zh-CN"/>
        </w:rPr>
        <w:t xml:space="preserve"> </w:t>
      </w:r>
      <w:r w:rsidRPr="0017652F">
        <w:rPr>
          <w:rFonts w:ascii="Times New Roman" w:eastAsia="SimSun" w:hAnsi="Times New Roman" w:cs="Times New Roman"/>
          <w:spacing w:val="2"/>
          <w:sz w:val="24"/>
          <w:szCs w:val="24"/>
          <w:lang w:val="sr-Cyrl-RS" w:eastAsia="zh-CN"/>
        </w:rPr>
        <w:t>д</w:t>
      </w:r>
      <w:r w:rsidRPr="0017652F">
        <w:rPr>
          <w:rFonts w:ascii="Times New Roman" w:eastAsia="SimSun" w:hAnsi="Times New Roman" w:cs="Times New Roman"/>
          <w:sz w:val="24"/>
          <w:szCs w:val="24"/>
          <w:lang w:val="sr-Cyrl-RS" w:eastAsia="zh-CN"/>
        </w:rPr>
        <w:t>а</w:t>
      </w:r>
      <w:r w:rsidRPr="0017652F">
        <w:rPr>
          <w:rFonts w:ascii="Times New Roman" w:eastAsia="SimSun" w:hAnsi="Times New Roman" w:cs="Times New Roman"/>
          <w:spacing w:val="54"/>
          <w:sz w:val="24"/>
          <w:szCs w:val="24"/>
          <w:lang w:val="sr-Cyrl-RS" w:eastAsia="zh-CN"/>
        </w:rPr>
        <w:t xml:space="preserve"> </w:t>
      </w:r>
      <w:r w:rsidRPr="0017652F">
        <w:rPr>
          <w:rFonts w:ascii="Times New Roman" w:eastAsia="SimSun" w:hAnsi="Times New Roman" w:cs="Times New Roman"/>
          <w:sz w:val="24"/>
          <w:szCs w:val="24"/>
          <w:lang w:val="sr-Cyrl-RS" w:eastAsia="zh-CN"/>
        </w:rPr>
        <w:t>изврши</w:t>
      </w:r>
      <w:r w:rsidRPr="0017652F">
        <w:rPr>
          <w:rFonts w:ascii="Times New Roman" w:eastAsia="SimSun" w:hAnsi="Times New Roman" w:cs="Times New Roman"/>
          <w:spacing w:val="55"/>
          <w:sz w:val="24"/>
          <w:szCs w:val="24"/>
          <w:lang w:val="sr-Cyrl-RS" w:eastAsia="zh-CN"/>
        </w:rPr>
        <w:t xml:space="preserve"> </w:t>
      </w:r>
      <w:r w:rsidRPr="0017652F">
        <w:rPr>
          <w:rFonts w:ascii="Times New Roman" w:eastAsia="SimSun" w:hAnsi="Times New Roman" w:cs="Times New Roman"/>
          <w:sz w:val="24"/>
          <w:szCs w:val="24"/>
          <w:lang w:val="sr-Cyrl-RS" w:eastAsia="zh-CN"/>
        </w:rPr>
        <w:t>и</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пр</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вке</w:t>
      </w:r>
      <w:r w:rsidRPr="0017652F">
        <w:rPr>
          <w:rFonts w:ascii="Times New Roman" w:eastAsia="SimSun" w:hAnsi="Times New Roman" w:cs="Times New Roman"/>
          <w:spacing w:val="54"/>
          <w:sz w:val="24"/>
          <w:szCs w:val="24"/>
          <w:lang w:val="sr-Cyrl-RS" w:eastAsia="zh-CN"/>
        </w:rPr>
        <w:t xml:space="preserve"> </w:t>
      </w:r>
      <w:r w:rsidRPr="0017652F">
        <w:rPr>
          <w:rFonts w:ascii="Times New Roman" w:eastAsia="SimSun" w:hAnsi="Times New Roman" w:cs="Times New Roman"/>
          <w:sz w:val="24"/>
          <w:szCs w:val="24"/>
          <w:lang w:val="sr-Cyrl-RS" w:eastAsia="zh-CN"/>
        </w:rPr>
        <w:t>р</w:t>
      </w:r>
      <w:r w:rsidRPr="0017652F">
        <w:rPr>
          <w:rFonts w:ascii="Times New Roman" w:eastAsia="SimSun" w:hAnsi="Times New Roman" w:cs="Times New Roman"/>
          <w:spacing w:val="1"/>
          <w:sz w:val="24"/>
          <w:szCs w:val="24"/>
          <w:lang w:val="sr-Cyrl-RS" w:eastAsia="zh-CN"/>
        </w:rPr>
        <w:t>ач</w:t>
      </w:r>
      <w:r w:rsidRPr="0017652F">
        <w:rPr>
          <w:rFonts w:ascii="Times New Roman" w:eastAsia="SimSun" w:hAnsi="Times New Roman" w:cs="Times New Roman"/>
          <w:spacing w:val="-5"/>
          <w:sz w:val="24"/>
          <w:szCs w:val="24"/>
          <w:lang w:val="sr-Cyrl-RS" w:eastAsia="zh-CN"/>
        </w:rPr>
        <w:t>у</w:t>
      </w:r>
      <w:r w:rsidRPr="0017652F">
        <w:rPr>
          <w:rFonts w:ascii="Times New Roman" w:eastAsia="SimSun" w:hAnsi="Times New Roman" w:cs="Times New Roman"/>
          <w:sz w:val="24"/>
          <w:szCs w:val="24"/>
          <w:lang w:val="sr-Cyrl-RS" w:eastAsia="zh-CN"/>
        </w:rPr>
        <w:t>н</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ких</w:t>
      </w:r>
      <w:r w:rsidRPr="0017652F">
        <w:rPr>
          <w:rFonts w:ascii="Times New Roman" w:eastAsia="SimSun" w:hAnsi="Times New Roman" w:cs="Times New Roman"/>
          <w:spacing w:val="57"/>
          <w:sz w:val="24"/>
          <w:szCs w:val="24"/>
          <w:lang w:val="sr-Cyrl-RS" w:eastAsia="zh-CN"/>
        </w:rPr>
        <w:t xml:space="preserve"> </w:t>
      </w:r>
      <w:r w:rsidRPr="0017652F">
        <w:rPr>
          <w:rFonts w:ascii="Times New Roman" w:eastAsia="SimSun" w:hAnsi="Times New Roman" w:cs="Times New Roman"/>
          <w:sz w:val="24"/>
          <w:szCs w:val="24"/>
          <w:lang w:val="sr-Cyrl-RS" w:eastAsia="zh-CN"/>
        </w:rPr>
        <w:t>гр</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ш</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 xml:space="preserve">ка </w:t>
      </w:r>
      <w:r w:rsidRPr="0017652F">
        <w:rPr>
          <w:rFonts w:ascii="Times New Roman" w:eastAsia="SimSun" w:hAnsi="Times New Roman" w:cs="Times New Roman"/>
          <w:spacing w:val="-5"/>
          <w:sz w:val="24"/>
          <w:szCs w:val="24"/>
          <w:lang w:val="sr-Cyrl-RS" w:eastAsia="zh-CN"/>
        </w:rPr>
        <w:t>у</w:t>
      </w:r>
      <w:r w:rsidRPr="0017652F">
        <w:rPr>
          <w:rFonts w:ascii="Times New Roman" w:eastAsia="SimSun" w:hAnsi="Times New Roman" w:cs="Times New Roman"/>
          <w:spacing w:val="2"/>
          <w:sz w:val="24"/>
          <w:szCs w:val="24"/>
          <w:lang w:val="sr-Cyrl-RS" w:eastAsia="zh-CN"/>
        </w:rPr>
        <w:t>о</w:t>
      </w:r>
      <w:r w:rsidRPr="0017652F">
        <w:rPr>
          <w:rFonts w:ascii="Times New Roman" w:eastAsia="SimSun" w:hAnsi="Times New Roman" w:cs="Times New Roman"/>
          <w:spacing w:val="1"/>
          <w:sz w:val="24"/>
          <w:szCs w:val="24"/>
          <w:lang w:val="sr-Cyrl-RS" w:eastAsia="zh-CN"/>
        </w:rPr>
        <w:t>ч</w:t>
      </w:r>
      <w:r w:rsidRPr="0017652F">
        <w:rPr>
          <w:rFonts w:ascii="Times New Roman" w:eastAsia="SimSun" w:hAnsi="Times New Roman" w:cs="Times New Roman"/>
          <w:sz w:val="24"/>
          <w:szCs w:val="24"/>
          <w:lang w:val="sr-Cyrl-RS" w:eastAsia="zh-CN"/>
        </w:rPr>
        <w:t>ених</w:t>
      </w:r>
      <w:r w:rsidRPr="0017652F">
        <w:rPr>
          <w:rFonts w:ascii="Times New Roman" w:eastAsia="SimSun" w:hAnsi="Times New Roman" w:cs="Times New Roman"/>
          <w:spacing w:val="-1"/>
          <w:sz w:val="24"/>
          <w:szCs w:val="24"/>
          <w:lang w:val="sr-Cyrl-RS" w:eastAsia="zh-CN"/>
        </w:rPr>
        <w:t xml:space="preserve"> </w:t>
      </w:r>
      <w:r w:rsidRPr="0017652F">
        <w:rPr>
          <w:rFonts w:ascii="Times New Roman" w:eastAsia="SimSun" w:hAnsi="Times New Roman" w:cs="Times New Roman"/>
          <w:sz w:val="24"/>
          <w:szCs w:val="24"/>
          <w:lang w:val="sr-Cyrl-RS" w:eastAsia="zh-CN"/>
        </w:rPr>
        <w:t>при</w:t>
      </w:r>
      <w:r w:rsidRPr="0017652F">
        <w:rPr>
          <w:rFonts w:ascii="Times New Roman" w:eastAsia="SimSun" w:hAnsi="Times New Roman" w:cs="Times New Roman"/>
          <w:spacing w:val="-3"/>
          <w:sz w:val="24"/>
          <w:szCs w:val="24"/>
          <w:lang w:val="sr-Cyrl-RS" w:eastAsia="zh-CN"/>
        </w:rPr>
        <w:t>л</w:t>
      </w:r>
      <w:r w:rsidRPr="0017652F">
        <w:rPr>
          <w:rFonts w:ascii="Times New Roman" w:eastAsia="SimSun" w:hAnsi="Times New Roman" w:cs="Times New Roman"/>
          <w:sz w:val="24"/>
          <w:szCs w:val="24"/>
          <w:lang w:val="sr-Cyrl-RS" w:eastAsia="zh-CN"/>
        </w:rPr>
        <w:t>иком</w:t>
      </w:r>
      <w:r w:rsidRPr="0017652F">
        <w:rPr>
          <w:rFonts w:ascii="Times New Roman" w:eastAsia="SimSun" w:hAnsi="Times New Roman" w:cs="Times New Roman"/>
          <w:spacing w:val="-1"/>
          <w:sz w:val="24"/>
          <w:szCs w:val="24"/>
          <w:lang w:val="sr-Cyrl-RS" w:eastAsia="zh-CN"/>
        </w:rPr>
        <w:t xml:space="preserve"> </w:t>
      </w:r>
      <w:r w:rsidRPr="0017652F">
        <w:rPr>
          <w:rFonts w:ascii="Times New Roman" w:eastAsia="SimSun" w:hAnsi="Times New Roman" w:cs="Times New Roman"/>
          <w:sz w:val="24"/>
          <w:szCs w:val="24"/>
          <w:lang w:val="sr-Cyrl-RS" w:eastAsia="zh-CN"/>
        </w:rPr>
        <w:t>р</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з</w:t>
      </w:r>
      <w:r w:rsidRPr="0017652F">
        <w:rPr>
          <w:rFonts w:ascii="Times New Roman" w:eastAsia="SimSun" w:hAnsi="Times New Roman" w:cs="Times New Roman"/>
          <w:spacing w:val="-4"/>
          <w:sz w:val="24"/>
          <w:szCs w:val="24"/>
          <w:lang w:val="sr-Cyrl-RS" w:eastAsia="zh-CN"/>
        </w:rPr>
        <w:t>м</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тр</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ња</w:t>
      </w:r>
      <w:r w:rsidRPr="0017652F">
        <w:rPr>
          <w:rFonts w:ascii="Times New Roman" w:eastAsia="SimSun" w:hAnsi="Times New Roman" w:cs="Times New Roman"/>
          <w:spacing w:val="-2"/>
          <w:sz w:val="24"/>
          <w:szCs w:val="24"/>
          <w:lang w:val="sr-Cyrl-RS" w:eastAsia="zh-CN"/>
        </w:rPr>
        <w:t xml:space="preserve"> </w:t>
      </w:r>
      <w:r w:rsidRPr="0017652F">
        <w:rPr>
          <w:rFonts w:ascii="Times New Roman" w:eastAsia="SimSun" w:hAnsi="Times New Roman" w:cs="Times New Roman"/>
          <w:sz w:val="24"/>
          <w:szCs w:val="24"/>
          <w:lang w:val="sr-Cyrl-RS" w:eastAsia="zh-CN"/>
        </w:rPr>
        <w:t>по</w:t>
      </w:r>
      <w:r w:rsidRPr="0017652F">
        <w:rPr>
          <w:rFonts w:ascii="Times New Roman" w:eastAsia="SimSun" w:hAnsi="Times New Roman" w:cs="Times New Roman"/>
          <w:spacing w:val="3"/>
          <w:sz w:val="24"/>
          <w:szCs w:val="24"/>
          <w:lang w:val="sr-Cyrl-RS" w:eastAsia="zh-CN"/>
        </w:rPr>
        <w:t>н</w:t>
      </w:r>
      <w:r w:rsidRPr="0017652F">
        <w:rPr>
          <w:rFonts w:ascii="Times New Roman" w:eastAsia="SimSun" w:hAnsi="Times New Roman" w:cs="Times New Roman"/>
          <w:spacing w:val="-5"/>
          <w:sz w:val="24"/>
          <w:szCs w:val="24"/>
          <w:lang w:val="sr-Cyrl-RS" w:eastAsia="zh-CN"/>
        </w:rPr>
        <w:t>у</w:t>
      </w:r>
      <w:r w:rsidRPr="0017652F">
        <w:rPr>
          <w:rFonts w:ascii="Times New Roman" w:eastAsia="SimSun" w:hAnsi="Times New Roman" w:cs="Times New Roman"/>
          <w:spacing w:val="2"/>
          <w:sz w:val="24"/>
          <w:szCs w:val="24"/>
          <w:lang w:val="sr-Cyrl-RS" w:eastAsia="zh-CN"/>
        </w:rPr>
        <w:t>д</w:t>
      </w:r>
      <w:r w:rsidRPr="0017652F">
        <w:rPr>
          <w:rFonts w:ascii="Times New Roman" w:eastAsia="SimSun" w:hAnsi="Times New Roman" w:cs="Times New Roman"/>
          <w:sz w:val="24"/>
          <w:szCs w:val="24"/>
          <w:lang w:val="sr-Cyrl-RS" w:eastAsia="zh-CN"/>
        </w:rPr>
        <w:t>е</w:t>
      </w:r>
      <w:r w:rsidRPr="0017652F">
        <w:rPr>
          <w:rFonts w:ascii="Times New Roman" w:eastAsia="SimSun" w:hAnsi="Times New Roman" w:cs="Times New Roman"/>
          <w:spacing w:val="-1"/>
          <w:sz w:val="24"/>
          <w:szCs w:val="24"/>
          <w:lang w:val="sr-Cyrl-RS" w:eastAsia="zh-CN"/>
        </w:rPr>
        <w:t xml:space="preserve"> </w:t>
      </w:r>
      <w:r w:rsidRPr="0017652F">
        <w:rPr>
          <w:rFonts w:ascii="Times New Roman" w:eastAsia="SimSun" w:hAnsi="Times New Roman" w:cs="Times New Roman"/>
          <w:sz w:val="24"/>
          <w:szCs w:val="24"/>
          <w:lang w:val="sr-Cyrl-RS" w:eastAsia="zh-CN"/>
        </w:rPr>
        <w:t>по око</w:t>
      </w:r>
      <w:r w:rsidRPr="0017652F">
        <w:rPr>
          <w:rFonts w:ascii="Times New Roman" w:eastAsia="SimSun" w:hAnsi="Times New Roman" w:cs="Times New Roman"/>
          <w:spacing w:val="-2"/>
          <w:sz w:val="24"/>
          <w:szCs w:val="24"/>
          <w:lang w:val="sr-Cyrl-RS" w:eastAsia="zh-CN"/>
        </w:rPr>
        <w:t>н</w:t>
      </w:r>
      <w:r w:rsidRPr="0017652F">
        <w:rPr>
          <w:rFonts w:ascii="Times New Roman" w:eastAsia="SimSun" w:hAnsi="Times New Roman" w:cs="Times New Roman"/>
          <w:spacing w:val="-1"/>
          <w:sz w:val="24"/>
          <w:szCs w:val="24"/>
          <w:lang w:val="sr-Cyrl-RS" w:eastAsia="zh-CN"/>
        </w:rPr>
        <w:t>ча</w:t>
      </w:r>
      <w:r w:rsidRPr="0017652F">
        <w:rPr>
          <w:rFonts w:ascii="Times New Roman" w:eastAsia="SimSun" w:hAnsi="Times New Roman" w:cs="Times New Roman"/>
          <w:sz w:val="24"/>
          <w:szCs w:val="24"/>
          <w:lang w:val="sr-Cyrl-RS" w:eastAsia="zh-CN"/>
        </w:rPr>
        <w:t>ном</w:t>
      </w:r>
      <w:r w:rsidRPr="0017652F">
        <w:rPr>
          <w:rFonts w:ascii="Times New Roman" w:eastAsia="SimSun" w:hAnsi="Times New Roman" w:cs="Times New Roman"/>
          <w:spacing w:val="-1"/>
          <w:sz w:val="24"/>
          <w:szCs w:val="24"/>
          <w:lang w:val="sr-Cyrl-RS" w:eastAsia="zh-CN"/>
        </w:rPr>
        <w:t xml:space="preserve"> </w:t>
      </w:r>
      <w:r w:rsidRPr="0017652F">
        <w:rPr>
          <w:rFonts w:ascii="Times New Roman" w:eastAsia="SimSun" w:hAnsi="Times New Roman" w:cs="Times New Roman"/>
          <w:sz w:val="24"/>
          <w:szCs w:val="24"/>
          <w:lang w:val="sr-Cyrl-RS" w:eastAsia="zh-CN"/>
        </w:rPr>
        <w:t>по</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pacing w:val="2"/>
          <w:sz w:val="24"/>
          <w:szCs w:val="24"/>
          <w:lang w:val="sr-Cyrl-RS" w:eastAsia="zh-CN"/>
        </w:rPr>
        <w:t>т</w:t>
      </w:r>
      <w:r w:rsidRPr="0017652F">
        <w:rPr>
          <w:rFonts w:ascii="Times New Roman" w:eastAsia="SimSun" w:hAnsi="Times New Roman" w:cs="Times New Roman"/>
          <w:spacing w:val="-5"/>
          <w:sz w:val="24"/>
          <w:szCs w:val="24"/>
          <w:lang w:val="sr-Cyrl-RS" w:eastAsia="zh-CN"/>
        </w:rPr>
        <w:t>у</w:t>
      </w:r>
      <w:r w:rsidRPr="0017652F">
        <w:rPr>
          <w:rFonts w:ascii="Times New Roman" w:eastAsia="SimSun" w:hAnsi="Times New Roman" w:cs="Times New Roman"/>
          <w:sz w:val="24"/>
          <w:szCs w:val="24"/>
          <w:lang w:val="sr-Cyrl-RS" w:eastAsia="zh-CN"/>
        </w:rPr>
        <w:t>п</w:t>
      </w:r>
      <w:r w:rsidRPr="0017652F">
        <w:rPr>
          <w:rFonts w:ascii="Times New Roman" w:eastAsia="SimSun" w:hAnsi="Times New Roman" w:cs="Times New Roman"/>
          <w:spacing w:val="3"/>
          <w:sz w:val="24"/>
          <w:szCs w:val="24"/>
          <w:lang w:val="sr-Cyrl-RS" w:eastAsia="zh-CN"/>
        </w:rPr>
        <w:t>к</w:t>
      </w:r>
      <w:r w:rsidRPr="0017652F">
        <w:rPr>
          <w:rFonts w:ascii="Times New Roman" w:eastAsia="SimSun" w:hAnsi="Times New Roman" w:cs="Times New Roman"/>
          <w:sz w:val="24"/>
          <w:szCs w:val="24"/>
          <w:lang w:val="sr-Cyrl-RS" w:eastAsia="zh-CN"/>
        </w:rPr>
        <w:t>у</w:t>
      </w:r>
      <w:r w:rsidRPr="0017652F">
        <w:rPr>
          <w:rFonts w:ascii="Times New Roman" w:eastAsia="SimSun" w:hAnsi="Times New Roman" w:cs="Times New Roman"/>
          <w:spacing w:val="-5"/>
          <w:sz w:val="24"/>
          <w:szCs w:val="24"/>
          <w:lang w:val="sr-Cyrl-RS" w:eastAsia="zh-CN"/>
        </w:rPr>
        <w:t xml:space="preserve"> </w:t>
      </w:r>
      <w:r w:rsidRPr="0017652F">
        <w:rPr>
          <w:rFonts w:ascii="Times New Roman" w:eastAsia="SimSun" w:hAnsi="Times New Roman" w:cs="Times New Roman"/>
          <w:sz w:val="24"/>
          <w:szCs w:val="24"/>
          <w:lang w:val="sr-Cyrl-RS" w:eastAsia="zh-CN"/>
        </w:rPr>
        <w:t>от</w:t>
      </w:r>
      <w:r w:rsidRPr="0017652F">
        <w:rPr>
          <w:rFonts w:ascii="Times New Roman" w:eastAsia="SimSun" w:hAnsi="Times New Roman" w:cs="Times New Roman"/>
          <w:spacing w:val="1"/>
          <w:sz w:val="24"/>
          <w:szCs w:val="24"/>
          <w:lang w:val="sr-Cyrl-RS" w:eastAsia="zh-CN"/>
        </w:rPr>
        <w:t>в</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р</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ња</w:t>
      </w:r>
      <w:r w:rsidRPr="0017652F">
        <w:rPr>
          <w:rFonts w:ascii="Times New Roman" w:eastAsia="SimSun" w:hAnsi="Times New Roman" w:cs="Times New Roman"/>
          <w:spacing w:val="-2"/>
          <w:sz w:val="24"/>
          <w:szCs w:val="24"/>
          <w:lang w:val="sr-Cyrl-RS" w:eastAsia="zh-CN"/>
        </w:rPr>
        <w:t xml:space="preserve"> </w:t>
      </w:r>
      <w:r w:rsidRPr="0017652F">
        <w:rPr>
          <w:rFonts w:ascii="Times New Roman" w:eastAsia="SimSun" w:hAnsi="Times New Roman" w:cs="Times New Roman"/>
          <w:sz w:val="24"/>
          <w:szCs w:val="24"/>
          <w:lang w:val="sr-Cyrl-RS" w:eastAsia="zh-CN"/>
        </w:rPr>
        <w:t>по</w:t>
      </w:r>
      <w:r w:rsidRPr="0017652F">
        <w:rPr>
          <w:rFonts w:ascii="Times New Roman" w:eastAsia="SimSun" w:hAnsi="Times New Roman" w:cs="Times New Roman"/>
          <w:spacing w:val="3"/>
          <w:sz w:val="24"/>
          <w:szCs w:val="24"/>
          <w:lang w:val="sr-Cyrl-RS" w:eastAsia="zh-CN"/>
        </w:rPr>
        <w:t>н</w:t>
      </w:r>
      <w:r w:rsidRPr="0017652F">
        <w:rPr>
          <w:rFonts w:ascii="Times New Roman" w:eastAsia="SimSun" w:hAnsi="Times New Roman" w:cs="Times New Roman"/>
          <w:spacing w:val="-5"/>
          <w:sz w:val="24"/>
          <w:szCs w:val="24"/>
          <w:lang w:val="sr-Cyrl-RS" w:eastAsia="zh-CN"/>
        </w:rPr>
        <w:t>у</w:t>
      </w:r>
      <w:r w:rsidRPr="0017652F">
        <w:rPr>
          <w:rFonts w:ascii="Times New Roman" w:eastAsia="SimSun" w:hAnsi="Times New Roman" w:cs="Times New Roman"/>
          <w:sz w:val="24"/>
          <w:szCs w:val="24"/>
          <w:lang w:val="sr-Cyrl-RS" w:eastAsia="zh-CN"/>
        </w:rPr>
        <w:t>д</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w:t>
      </w:r>
    </w:p>
    <w:p w:rsidR="00B71A56" w:rsidRPr="0017652F" w:rsidRDefault="00B71A56" w:rsidP="00B71A56">
      <w:pPr>
        <w:widowControl w:val="0"/>
        <w:kinsoku w:val="0"/>
        <w:overflowPunct w:val="0"/>
        <w:autoSpaceDE w:val="0"/>
        <w:autoSpaceDN w:val="0"/>
        <w:adjustRightInd w:val="0"/>
        <w:spacing w:after="0" w:line="240" w:lineRule="auto"/>
        <w:ind w:right="119"/>
        <w:jc w:val="both"/>
        <w:rPr>
          <w:rFonts w:ascii="Times New Roman" w:eastAsia="SimSun" w:hAnsi="Times New Roman" w:cs="Times New Roman"/>
          <w:sz w:val="24"/>
          <w:szCs w:val="24"/>
          <w:lang w:val="sr-Cyrl-RS" w:eastAsia="zh-CN"/>
        </w:rPr>
      </w:pPr>
      <w:r w:rsidRPr="0017652F">
        <w:rPr>
          <w:rFonts w:ascii="Times New Roman" w:eastAsia="SimSun" w:hAnsi="Times New Roman" w:cs="Times New Roman"/>
          <w:sz w:val="24"/>
          <w:szCs w:val="24"/>
          <w:lang w:val="sr-Cyrl-RS" w:eastAsia="zh-CN"/>
        </w:rPr>
        <w:t>Ако</w:t>
      </w:r>
      <w:r w:rsidRPr="0017652F">
        <w:rPr>
          <w:rFonts w:ascii="Times New Roman" w:eastAsia="SimSun" w:hAnsi="Times New Roman" w:cs="Times New Roman"/>
          <w:spacing w:val="45"/>
          <w:sz w:val="24"/>
          <w:szCs w:val="24"/>
          <w:lang w:val="sr-Cyrl-RS" w:eastAsia="zh-CN"/>
        </w:rPr>
        <w:t xml:space="preserve"> </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е</w:t>
      </w:r>
      <w:r w:rsidRPr="0017652F">
        <w:rPr>
          <w:rFonts w:ascii="Times New Roman" w:eastAsia="SimSun" w:hAnsi="Times New Roman" w:cs="Times New Roman"/>
          <w:spacing w:val="44"/>
          <w:sz w:val="24"/>
          <w:szCs w:val="24"/>
          <w:lang w:val="sr-Cyrl-RS" w:eastAsia="zh-CN"/>
        </w:rPr>
        <w:t xml:space="preserve"> </w:t>
      </w:r>
      <w:r w:rsidRPr="0017652F">
        <w:rPr>
          <w:rFonts w:ascii="Times New Roman" w:eastAsia="SimSun" w:hAnsi="Times New Roman" w:cs="Times New Roman"/>
          <w:sz w:val="24"/>
          <w:szCs w:val="24"/>
          <w:lang w:val="sr-Cyrl-RS" w:eastAsia="zh-CN"/>
        </w:rPr>
        <w:t>Понуђ</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ч</w:t>
      </w:r>
      <w:r w:rsidRPr="0017652F">
        <w:rPr>
          <w:rFonts w:ascii="Times New Roman" w:eastAsia="SimSun" w:hAnsi="Times New Roman" w:cs="Times New Roman"/>
          <w:spacing w:val="44"/>
          <w:sz w:val="24"/>
          <w:szCs w:val="24"/>
          <w:lang w:val="sr-Cyrl-RS" w:eastAsia="zh-CN"/>
        </w:rPr>
        <w:t xml:space="preserve"> </w:t>
      </w:r>
      <w:r w:rsidRPr="0017652F">
        <w:rPr>
          <w:rFonts w:ascii="Times New Roman" w:eastAsia="SimSun" w:hAnsi="Times New Roman" w:cs="Times New Roman"/>
          <w:sz w:val="24"/>
          <w:szCs w:val="24"/>
          <w:lang w:val="sr-Cyrl-RS" w:eastAsia="zh-CN"/>
        </w:rPr>
        <w:t>не</w:t>
      </w:r>
      <w:r w:rsidRPr="0017652F">
        <w:rPr>
          <w:rFonts w:ascii="Times New Roman" w:eastAsia="SimSun" w:hAnsi="Times New Roman" w:cs="Times New Roman"/>
          <w:spacing w:val="44"/>
          <w:sz w:val="24"/>
          <w:szCs w:val="24"/>
          <w:lang w:val="sr-Cyrl-RS" w:eastAsia="zh-CN"/>
        </w:rPr>
        <w:t xml:space="preserve"> </w:t>
      </w:r>
      <w:r w:rsidRPr="0017652F">
        <w:rPr>
          <w:rFonts w:ascii="Times New Roman" w:eastAsia="SimSun" w:hAnsi="Times New Roman" w:cs="Times New Roman"/>
          <w:spacing w:val="-1"/>
          <w:sz w:val="24"/>
          <w:szCs w:val="24"/>
          <w:lang w:val="sr-Cyrl-RS" w:eastAsia="zh-CN"/>
        </w:rPr>
        <w:t>са</w:t>
      </w:r>
      <w:r w:rsidRPr="0017652F">
        <w:rPr>
          <w:rFonts w:ascii="Times New Roman" w:eastAsia="SimSun" w:hAnsi="Times New Roman" w:cs="Times New Roman"/>
          <w:spacing w:val="2"/>
          <w:sz w:val="24"/>
          <w:szCs w:val="24"/>
          <w:lang w:val="sr-Cyrl-RS" w:eastAsia="zh-CN"/>
        </w:rPr>
        <w:t>г</w:t>
      </w:r>
      <w:r w:rsidRPr="0017652F">
        <w:rPr>
          <w:rFonts w:ascii="Times New Roman" w:eastAsia="SimSun" w:hAnsi="Times New Roman" w:cs="Times New Roman"/>
          <w:sz w:val="24"/>
          <w:szCs w:val="24"/>
          <w:lang w:val="sr-Cyrl-RS" w:eastAsia="zh-CN"/>
        </w:rPr>
        <w:t>л</w:t>
      </w:r>
      <w:r w:rsidRPr="0017652F">
        <w:rPr>
          <w:rFonts w:ascii="Times New Roman" w:eastAsia="SimSun" w:hAnsi="Times New Roman" w:cs="Times New Roman"/>
          <w:spacing w:val="-1"/>
          <w:sz w:val="24"/>
          <w:szCs w:val="24"/>
          <w:lang w:val="sr-Cyrl-RS" w:eastAsia="zh-CN"/>
        </w:rPr>
        <w:t>ас</w:t>
      </w:r>
      <w:r w:rsidRPr="0017652F">
        <w:rPr>
          <w:rFonts w:ascii="Times New Roman" w:eastAsia="SimSun" w:hAnsi="Times New Roman" w:cs="Times New Roman"/>
          <w:sz w:val="24"/>
          <w:szCs w:val="24"/>
          <w:lang w:val="sr-Cyrl-RS" w:eastAsia="zh-CN"/>
        </w:rPr>
        <w:t>и</w:t>
      </w:r>
      <w:r w:rsidRPr="0017652F">
        <w:rPr>
          <w:rFonts w:ascii="Times New Roman" w:eastAsia="SimSun" w:hAnsi="Times New Roman" w:cs="Times New Roman"/>
          <w:spacing w:val="46"/>
          <w:sz w:val="24"/>
          <w:szCs w:val="24"/>
          <w:lang w:val="sr-Cyrl-RS" w:eastAsia="zh-CN"/>
        </w:rPr>
        <w:t xml:space="preserve"> </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а</w:t>
      </w:r>
      <w:r w:rsidRPr="0017652F">
        <w:rPr>
          <w:rFonts w:ascii="Times New Roman" w:eastAsia="SimSun" w:hAnsi="Times New Roman" w:cs="Times New Roman"/>
          <w:spacing w:val="44"/>
          <w:sz w:val="24"/>
          <w:szCs w:val="24"/>
          <w:lang w:val="sr-Cyrl-RS" w:eastAsia="zh-CN"/>
        </w:rPr>
        <w:t xml:space="preserve"> </w:t>
      </w:r>
      <w:r w:rsidRPr="0017652F">
        <w:rPr>
          <w:rFonts w:ascii="Times New Roman" w:eastAsia="SimSun" w:hAnsi="Times New Roman" w:cs="Times New Roman"/>
          <w:sz w:val="24"/>
          <w:szCs w:val="24"/>
          <w:lang w:val="sr-Cyrl-RS" w:eastAsia="zh-CN"/>
        </w:rPr>
        <w:t>и</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пр</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вком</w:t>
      </w:r>
      <w:r w:rsidRPr="0017652F">
        <w:rPr>
          <w:rFonts w:ascii="Times New Roman" w:eastAsia="SimSun" w:hAnsi="Times New Roman" w:cs="Times New Roman"/>
          <w:spacing w:val="45"/>
          <w:sz w:val="24"/>
          <w:szCs w:val="24"/>
          <w:lang w:val="sr-Cyrl-RS" w:eastAsia="zh-CN"/>
        </w:rPr>
        <w:t xml:space="preserve"> </w:t>
      </w:r>
      <w:r w:rsidRPr="0017652F">
        <w:rPr>
          <w:rFonts w:ascii="Times New Roman" w:eastAsia="SimSun" w:hAnsi="Times New Roman" w:cs="Times New Roman"/>
          <w:sz w:val="24"/>
          <w:szCs w:val="24"/>
          <w:lang w:val="sr-Cyrl-RS" w:eastAsia="zh-CN"/>
        </w:rPr>
        <w:t>р</w:t>
      </w:r>
      <w:r w:rsidRPr="0017652F">
        <w:rPr>
          <w:rFonts w:ascii="Times New Roman" w:eastAsia="SimSun" w:hAnsi="Times New Roman" w:cs="Times New Roman"/>
          <w:spacing w:val="-1"/>
          <w:sz w:val="24"/>
          <w:szCs w:val="24"/>
          <w:lang w:val="sr-Cyrl-RS" w:eastAsia="zh-CN"/>
        </w:rPr>
        <w:t>ач</w:t>
      </w:r>
      <w:r w:rsidRPr="0017652F">
        <w:rPr>
          <w:rFonts w:ascii="Times New Roman" w:eastAsia="SimSun" w:hAnsi="Times New Roman" w:cs="Times New Roman"/>
          <w:spacing w:val="-5"/>
          <w:sz w:val="24"/>
          <w:szCs w:val="24"/>
          <w:lang w:val="sr-Cyrl-RS" w:eastAsia="zh-CN"/>
        </w:rPr>
        <w:t>у</w:t>
      </w:r>
      <w:r w:rsidRPr="0017652F">
        <w:rPr>
          <w:rFonts w:ascii="Times New Roman" w:eastAsia="SimSun" w:hAnsi="Times New Roman" w:cs="Times New Roman"/>
          <w:spacing w:val="3"/>
          <w:sz w:val="24"/>
          <w:szCs w:val="24"/>
          <w:lang w:val="sr-Cyrl-RS" w:eastAsia="zh-CN"/>
        </w:rPr>
        <w:t>н</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ких</w:t>
      </w:r>
      <w:r w:rsidRPr="0017652F">
        <w:rPr>
          <w:rFonts w:ascii="Times New Roman" w:eastAsia="SimSun" w:hAnsi="Times New Roman" w:cs="Times New Roman"/>
          <w:spacing w:val="47"/>
          <w:sz w:val="24"/>
          <w:szCs w:val="24"/>
          <w:lang w:val="sr-Cyrl-RS" w:eastAsia="zh-CN"/>
        </w:rPr>
        <w:t xml:space="preserve"> </w:t>
      </w:r>
      <w:r w:rsidRPr="0017652F">
        <w:rPr>
          <w:rFonts w:ascii="Times New Roman" w:eastAsia="SimSun" w:hAnsi="Times New Roman" w:cs="Times New Roman"/>
          <w:sz w:val="24"/>
          <w:szCs w:val="24"/>
          <w:lang w:val="sr-Cyrl-RS" w:eastAsia="zh-CN"/>
        </w:rPr>
        <w:t>гр</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ш</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к</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w:t>
      </w:r>
      <w:r w:rsidRPr="0017652F">
        <w:rPr>
          <w:rFonts w:ascii="Times New Roman" w:eastAsia="SimSun" w:hAnsi="Times New Roman" w:cs="Times New Roman"/>
          <w:spacing w:val="45"/>
          <w:sz w:val="24"/>
          <w:szCs w:val="24"/>
          <w:lang w:val="sr-Cyrl-RS" w:eastAsia="zh-CN"/>
        </w:rPr>
        <w:t xml:space="preserve"> </w:t>
      </w:r>
      <w:r w:rsidRPr="0017652F">
        <w:rPr>
          <w:rFonts w:ascii="Times New Roman" w:eastAsia="SimSun" w:hAnsi="Times New Roman" w:cs="Times New Roman"/>
          <w:sz w:val="24"/>
          <w:szCs w:val="24"/>
          <w:lang w:val="sr-Cyrl-RS" w:eastAsia="zh-CN"/>
        </w:rPr>
        <w:t>Наручил</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ц</w:t>
      </w:r>
      <w:r w:rsidRPr="0017652F">
        <w:rPr>
          <w:rFonts w:ascii="Times New Roman" w:eastAsia="SimSun" w:hAnsi="Times New Roman" w:cs="Times New Roman"/>
          <w:spacing w:val="46"/>
          <w:sz w:val="24"/>
          <w:szCs w:val="24"/>
          <w:lang w:val="sr-Cyrl-RS" w:eastAsia="zh-CN"/>
        </w:rPr>
        <w:t xml:space="preserve"> </w:t>
      </w:r>
      <w:r w:rsidRPr="0017652F">
        <w:rPr>
          <w:rFonts w:ascii="Times New Roman" w:eastAsia="SimSun" w:hAnsi="Times New Roman" w:cs="Times New Roman"/>
          <w:sz w:val="24"/>
          <w:szCs w:val="24"/>
          <w:lang w:val="sr-Cyrl-RS" w:eastAsia="zh-CN"/>
        </w:rPr>
        <w:t>ће</w:t>
      </w:r>
      <w:r w:rsidRPr="0017652F">
        <w:rPr>
          <w:rFonts w:ascii="Times New Roman" w:eastAsia="SimSun" w:hAnsi="Times New Roman" w:cs="Times New Roman"/>
          <w:spacing w:val="44"/>
          <w:sz w:val="24"/>
          <w:szCs w:val="24"/>
          <w:lang w:val="sr-Cyrl-RS" w:eastAsia="zh-CN"/>
        </w:rPr>
        <w:t xml:space="preserve"> </w:t>
      </w:r>
      <w:r w:rsidRPr="0017652F">
        <w:rPr>
          <w:rFonts w:ascii="Times New Roman" w:eastAsia="SimSun" w:hAnsi="Times New Roman" w:cs="Times New Roman"/>
          <w:sz w:val="24"/>
          <w:szCs w:val="24"/>
          <w:lang w:val="sr-Cyrl-RS" w:eastAsia="zh-CN"/>
        </w:rPr>
        <w:t>њ</w:t>
      </w:r>
      <w:r w:rsidRPr="0017652F">
        <w:rPr>
          <w:rFonts w:ascii="Times New Roman" w:eastAsia="SimSun" w:hAnsi="Times New Roman" w:cs="Times New Roman"/>
          <w:spacing w:val="-2"/>
          <w:sz w:val="24"/>
          <w:szCs w:val="24"/>
          <w:lang w:val="sr-Cyrl-RS" w:eastAsia="zh-CN"/>
        </w:rPr>
        <w:t>е</w:t>
      </w:r>
      <w:r w:rsidRPr="0017652F">
        <w:rPr>
          <w:rFonts w:ascii="Times New Roman" w:eastAsia="SimSun" w:hAnsi="Times New Roman" w:cs="Times New Roman"/>
          <w:sz w:val="24"/>
          <w:szCs w:val="24"/>
          <w:lang w:val="sr-Cyrl-RS" w:eastAsia="zh-CN"/>
        </w:rPr>
        <w:t>го</w:t>
      </w:r>
      <w:r w:rsidRPr="0017652F">
        <w:rPr>
          <w:rFonts w:ascii="Times New Roman" w:eastAsia="SimSun" w:hAnsi="Times New Roman" w:cs="Times New Roman"/>
          <w:spacing w:val="1"/>
          <w:sz w:val="24"/>
          <w:szCs w:val="24"/>
          <w:lang w:val="sr-Cyrl-RS" w:eastAsia="zh-CN"/>
        </w:rPr>
        <w:t>в</w:t>
      </w:r>
      <w:r w:rsidRPr="0017652F">
        <w:rPr>
          <w:rFonts w:ascii="Times New Roman" w:eastAsia="SimSun" w:hAnsi="Times New Roman" w:cs="Times New Roman"/>
          <w:sz w:val="24"/>
          <w:szCs w:val="24"/>
          <w:lang w:val="sr-Cyrl-RS" w:eastAsia="zh-CN"/>
        </w:rPr>
        <w:t>у по</w:t>
      </w:r>
      <w:r w:rsidRPr="0017652F">
        <w:rPr>
          <w:rFonts w:ascii="Times New Roman" w:eastAsia="SimSun" w:hAnsi="Times New Roman" w:cs="Times New Roman"/>
          <w:spacing w:val="3"/>
          <w:sz w:val="24"/>
          <w:szCs w:val="24"/>
          <w:lang w:val="sr-Cyrl-RS" w:eastAsia="zh-CN"/>
        </w:rPr>
        <w:t>н</w:t>
      </w:r>
      <w:r w:rsidRPr="0017652F">
        <w:rPr>
          <w:rFonts w:ascii="Times New Roman" w:eastAsia="SimSun" w:hAnsi="Times New Roman" w:cs="Times New Roman"/>
          <w:spacing w:val="-8"/>
          <w:sz w:val="24"/>
          <w:szCs w:val="24"/>
          <w:lang w:val="sr-Cyrl-RS" w:eastAsia="zh-CN"/>
        </w:rPr>
        <w:t>у</w:t>
      </w:r>
      <w:r w:rsidRPr="0017652F">
        <w:rPr>
          <w:rFonts w:ascii="Times New Roman" w:eastAsia="SimSun" w:hAnsi="Times New Roman" w:cs="Times New Roman"/>
          <w:spacing w:val="4"/>
          <w:sz w:val="24"/>
          <w:szCs w:val="24"/>
          <w:lang w:val="sr-Cyrl-RS" w:eastAsia="zh-CN"/>
        </w:rPr>
        <w:t>д</w:t>
      </w:r>
      <w:r w:rsidRPr="0017652F">
        <w:rPr>
          <w:rFonts w:ascii="Times New Roman" w:eastAsia="SimSun" w:hAnsi="Times New Roman" w:cs="Times New Roman"/>
          <w:sz w:val="24"/>
          <w:szCs w:val="24"/>
          <w:lang w:val="sr-Cyrl-RS" w:eastAsia="zh-CN"/>
        </w:rPr>
        <w:t>у</w:t>
      </w:r>
      <w:r w:rsidRPr="0017652F">
        <w:rPr>
          <w:rFonts w:ascii="Times New Roman" w:eastAsia="SimSun" w:hAnsi="Times New Roman" w:cs="Times New Roman"/>
          <w:spacing w:val="-5"/>
          <w:sz w:val="24"/>
          <w:szCs w:val="24"/>
          <w:lang w:val="sr-Cyrl-RS" w:eastAsia="zh-CN"/>
        </w:rPr>
        <w:t xml:space="preserve"> </w:t>
      </w:r>
      <w:r w:rsidRPr="0017652F">
        <w:rPr>
          <w:rFonts w:ascii="Times New Roman" w:eastAsia="SimSun" w:hAnsi="Times New Roman" w:cs="Times New Roman"/>
          <w:sz w:val="24"/>
          <w:szCs w:val="24"/>
          <w:lang w:val="sr-Cyrl-RS" w:eastAsia="zh-CN"/>
        </w:rPr>
        <w:t>одб</w:t>
      </w:r>
      <w:r w:rsidRPr="0017652F">
        <w:rPr>
          <w:rFonts w:ascii="Times New Roman" w:eastAsia="SimSun" w:hAnsi="Times New Roman" w:cs="Times New Roman"/>
          <w:spacing w:val="1"/>
          <w:sz w:val="24"/>
          <w:szCs w:val="24"/>
          <w:lang w:val="sr-Cyrl-RS" w:eastAsia="zh-CN"/>
        </w:rPr>
        <w:t>и</w:t>
      </w:r>
      <w:r w:rsidRPr="0017652F">
        <w:rPr>
          <w:rFonts w:ascii="Times New Roman" w:eastAsia="SimSun" w:hAnsi="Times New Roman" w:cs="Times New Roman"/>
          <w:sz w:val="24"/>
          <w:szCs w:val="24"/>
          <w:lang w:val="sr-Cyrl-RS" w:eastAsia="zh-CN"/>
        </w:rPr>
        <w:t>ти к</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о</w:t>
      </w:r>
      <w:r w:rsidRPr="0017652F">
        <w:rPr>
          <w:rFonts w:ascii="Times New Roman" w:eastAsia="SimSun" w:hAnsi="Times New Roman" w:cs="Times New Roman"/>
          <w:spacing w:val="2"/>
          <w:sz w:val="24"/>
          <w:szCs w:val="24"/>
          <w:lang w:val="sr-Cyrl-RS" w:eastAsia="zh-CN"/>
        </w:rPr>
        <w:t xml:space="preserve"> </w:t>
      </w:r>
      <w:r w:rsidRPr="0017652F">
        <w:rPr>
          <w:rFonts w:ascii="Times New Roman" w:eastAsia="SimSun" w:hAnsi="Times New Roman" w:cs="Times New Roman"/>
          <w:sz w:val="24"/>
          <w:szCs w:val="24"/>
          <w:lang w:val="sr-Cyrl-RS" w:eastAsia="zh-CN"/>
        </w:rPr>
        <w:t>н</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pacing w:val="-2"/>
          <w:sz w:val="24"/>
          <w:szCs w:val="24"/>
          <w:lang w:val="sr-Cyrl-RS" w:eastAsia="zh-CN"/>
        </w:rPr>
        <w:t>п</w:t>
      </w:r>
      <w:r w:rsidRPr="0017652F">
        <w:rPr>
          <w:rFonts w:ascii="Times New Roman" w:eastAsia="SimSun" w:hAnsi="Times New Roman" w:cs="Times New Roman"/>
          <w:sz w:val="24"/>
          <w:szCs w:val="24"/>
          <w:lang w:val="sr-Cyrl-RS" w:eastAsia="zh-CN"/>
        </w:rPr>
        <w:t>ри</w:t>
      </w:r>
      <w:r w:rsidRPr="0017652F">
        <w:rPr>
          <w:rFonts w:ascii="Times New Roman" w:eastAsia="SimSun" w:hAnsi="Times New Roman" w:cs="Times New Roman"/>
          <w:spacing w:val="2"/>
          <w:sz w:val="24"/>
          <w:szCs w:val="24"/>
          <w:lang w:val="sr-Cyrl-RS" w:eastAsia="zh-CN"/>
        </w:rPr>
        <w:t>х</w:t>
      </w:r>
      <w:r w:rsidRPr="0017652F">
        <w:rPr>
          <w:rFonts w:ascii="Times New Roman" w:eastAsia="SimSun" w:hAnsi="Times New Roman" w:cs="Times New Roman"/>
          <w:sz w:val="24"/>
          <w:szCs w:val="24"/>
          <w:lang w:val="sr-Cyrl-RS" w:eastAsia="zh-CN"/>
        </w:rPr>
        <w:t>в</w:t>
      </w:r>
      <w:r w:rsidRPr="0017652F">
        <w:rPr>
          <w:rFonts w:ascii="Times New Roman" w:eastAsia="SimSun" w:hAnsi="Times New Roman" w:cs="Times New Roman"/>
          <w:spacing w:val="-2"/>
          <w:sz w:val="24"/>
          <w:szCs w:val="24"/>
          <w:lang w:val="sr-Cyrl-RS" w:eastAsia="zh-CN"/>
        </w:rPr>
        <w:t>а</w:t>
      </w:r>
      <w:r w:rsidRPr="0017652F">
        <w:rPr>
          <w:rFonts w:ascii="Times New Roman" w:eastAsia="SimSun" w:hAnsi="Times New Roman" w:cs="Times New Roman"/>
          <w:sz w:val="24"/>
          <w:szCs w:val="24"/>
          <w:lang w:val="sr-Cyrl-RS" w:eastAsia="zh-CN"/>
        </w:rPr>
        <w:t>т</w:t>
      </w:r>
      <w:r w:rsidRPr="0017652F">
        <w:rPr>
          <w:rFonts w:ascii="Times New Roman" w:eastAsia="SimSun" w:hAnsi="Times New Roman" w:cs="Times New Roman"/>
          <w:spacing w:val="-1"/>
          <w:sz w:val="24"/>
          <w:szCs w:val="24"/>
          <w:lang w:val="sr-Cyrl-RS" w:eastAsia="zh-CN"/>
        </w:rPr>
        <w:t>љ</w:t>
      </w:r>
      <w:r w:rsidRPr="0017652F">
        <w:rPr>
          <w:rFonts w:ascii="Times New Roman" w:eastAsia="SimSun" w:hAnsi="Times New Roman" w:cs="Times New Roman"/>
          <w:sz w:val="24"/>
          <w:szCs w:val="24"/>
          <w:lang w:val="sr-Cyrl-RS" w:eastAsia="zh-CN"/>
        </w:rPr>
        <w:t>и</w:t>
      </w:r>
      <w:r w:rsidRPr="0017652F">
        <w:rPr>
          <w:rFonts w:ascii="Times New Roman" w:eastAsia="SimSun" w:hAnsi="Times New Roman" w:cs="Times New Roman"/>
          <w:spacing w:val="1"/>
          <w:sz w:val="24"/>
          <w:szCs w:val="24"/>
          <w:lang w:val="sr-Cyrl-RS" w:eastAsia="zh-CN"/>
        </w:rPr>
        <w:t>в</w:t>
      </w:r>
      <w:r w:rsidRPr="0017652F">
        <w:rPr>
          <w:rFonts w:ascii="Times New Roman" w:eastAsia="SimSun" w:hAnsi="Times New Roman" w:cs="Times New Roman"/>
          <w:spacing w:val="-7"/>
          <w:sz w:val="24"/>
          <w:szCs w:val="24"/>
          <w:lang w:val="sr-Cyrl-RS" w:eastAsia="zh-CN"/>
        </w:rPr>
        <w:t>у</w:t>
      </w:r>
      <w:r w:rsidRPr="0017652F">
        <w:rPr>
          <w:rFonts w:ascii="Times New Roman" w:eastAsia="SimSun" w:hAnsi="Times New Roman" w:cs="Times New Roman"/>
          <w:sz w:val="24"/>
          <w:szCs w:val="24"/>
          <w:lang w:val="sr-Cyrl-RS" w:eastAsia="zh-CN"/>
        </w:rPr>
        <w:t>.</w:t>
      </w:r>
    </w:p>
    <w:p w:rsidR="00B71A56" w:rsidRPr="0017652F" w:rsidRDefault="00B71A56" w:rsidP="00B71A56">
      <w:pPr>
        <w:widowControl w:val="0"/>
        <w:kinsoku w:val="0"/>
        <w:overflowPunct w:val="0"/>
        <w:autoSpaceDE w:val="0"/>
        <w:autoSpaceDN w:val="0"/>
        <w:adjustRightInd w:val="0"/>
        <w:spacing w:before="1" w:after="0" w:line="280" w:lineRule="exact"/>
        <w:rPr>
          <w:rFonts w:ascii="Times New Roman" w:eastAsia="SimSun" w:hAnsi="Times New Roman" w:cs="Times New Roman"/>
          <w:sz w:val="28"/>
          <w:szCs w:val="28"/>
          <w:lang w:val="sr-Cyrl-RS" w:eastAsia="zh-CN"/>
        </w:rPr>
      </w:pPr>
    </w:p>
    <w:p w:rsidR="00B71A56" w:rsidRDefault="00B71A56" w:rsidP="00B71A56">
      <w:pPr>
        <w:widowControl w:val="0"/>
        <w:tabs>
          <w:tab w:val="left" w:pos="1581"/>
        </w:tabs>
        <w:kinsoku w:val="0"/>
        <w:overflowPunct w:val="0"/>
        <w:autoSpaceDE w:val="0"/>
        <w:autoSpaceDN w:val="0"/>
        <w:adjustRightInd w:val="0"/>
        <w:spacing w:after="0" w:line="240" w:lineRule="auto"/>
        <w:jc w:val="center"/>
        <w:outlineLvl w:val="0"/>
        <w:rPr>
          <w:rFonts w:ascii="Times New Roman" w:eastAsia="SimSun" w:hAnsi="Times New Roman" w:cs="Times New Roman"/>
          <w:b/>
          <w:bCs/>
          <w:sz w:val="24"/>
          <w:szCs w:val="24"/>
          <w:lang w:val="sr-Cyrl-RS" w:eastAsia="zh-CN"/>
        </w:rPr>
      </w:pPr>
      <w:r w:rsidRPr="0017652F">
        <w:rPr>
          <w:rFonts w:ascii="Times New Roman" w:eastAsia="SimSun" w:hAnsi="Times New Roman" w:cs="Times New Roman"/>
          <w:b/>
          <w:bCs/>
          <w:spacing w:val="-3"/>
          <w:sz w:val="24"/>
          <w:szCs w:val="24"/>
          <w:lang w:val="sr-Cyrl-RS" w:eastAsia="zh-CN"/>
        </w:rPr>
        <w:t>КР</w:t>
      </w:r>
      <w:r w:rsidRPr="0017652F">
        <w:rPr>
          <w:rFonts w:ascii="Times New Roman" w:eastAsia="SimSun" w:hAnsi="Times New Roman" w:cs="Times New Roman"/>
          <w:b/>
          <w:bCs/>
          <w:sz w:val="24"/>
          <w:szCs w:val="24"/>
          <w:lang w:val="sr-Cyrl-RS" w:eastAsia="zh-CN"/>
        </w:rPr>
        <w:t>ИТЕ</w:t>
      </w:r>
      <w:r w:rsidRPr="0017652F">
        <w:rPr>
          <w:rFonts w:ascii="Times New Roman" w:eastAsia="SimSun" w:hAnsi="Times New Roman" w:cs="Times New Roman"/>
          <w:b/>
          <w:bCs/>
          <w:spacing w:val="-3"/>
          <w:sz w:val="24"/>
          <w:szCs w:val="24"/>
          <w:lang w:val="sr-Cyrl-RS" w:eastAsia="zh-CN"/>
        </w:rPr>
        <w:t>Р</w:t>
      </w:r>
      <w:r w:rsidRPr="0017652F">
        <w:rPr>
          <w:rFonts w:ascii="Times New Roman" w:eastAsia="SimSun" w:hAnsi="Times New Roman" w:cs="Times New Roman"/>
          <w:b/>
          <w:bCs/>
          <w:sz w:val="24"/>
          <w:szCs w:val="24"/>
          <w:lang w:val="sr-Cyrl-RS" w:eastAsia="zh-CN"/>
        </w:rPr>
        <w:t>ИЈ</w:t>
      </w:r>
      <w:r w:rsidRPr="0017652F">
        <w:rPr>
          <w:rFonts w:ascii="Times New Roman" w:eastAsia="SimSun" w:hAnsi="Times New Roman" w:cs="Times New Roman"/>
          <w:b/>
          <w:bCs/>
          <w:spacing w:val="-1"/>
          <w:sz w:val="24"/>
          <w:szCs w:val="24"/>
          <w:lang w:val="sr-Cyrl-RS" w:eastAsia="zh-CN"/>
        </w:rPr>
        <w:t>У</w:t>
      </w:r>
      <w:r w:rsidRPr="0017652F">
        <w:rPr>
          <w:rFonts w:ascii="Times New Roman" w:eastAsia="SimSun" w:hAnsi="Times New Roman" w:cs="Times New Roman"/>
          <w:b/>
          <w:bCs/>
          <w:sz w:val="24"/>
          <w:szCs w:val="24"/>
          <w:lang w:val="sr-Cyrl-RS" w:eastAsia="zh-CN"/>
        </w:rPr>
        <w:t>М</w:t>
      </w:r>
      <w:r w:rsidRPr="0017652F">
        <w:rPr>
          <w:rFonts w:ascii="Times New Roman" w:eastAsia="SimSun" w:hAnsi="Times New Roman" w:cs="Times New Roman"/>
          <w:b/>
          <w:bCs/>
          <w:spacing w:val="-1"/>
          <w:sz w:val="24"/>
          <w:szCs w:val="24"/>
          <w:lang w:val="sr-Cyrl-RS" w:eastAsia="zh-CN"/>
        </w:rPr>
        <w:t xml:space="preserve"> </w:t>
      </w:r>
      <w:r w:rsidRPr="0017652F">
        <w:rPr>
          <w:rFonts w:ascii="Times New Roman" w:eastAsia="SimSun" w:hAnsi="Times New Roman" w:cs="Times New Roman"/>
          <w:b/>
          <w:bCs/>
          <w:spacing w:val="2"/>
          <w:sz w:val="24"/>
          <w:szCs w:val="24"/>
          <w:lang w:val="sr-Cyrl-RS" w:eastAsia="zh-CN"/>
        </w:rPr>
        <w:t>З</w:t>
      </w:r>
      <w:r w:rsidRPr="0017652F">
        <w:rPr>
          <w:rFonts w:ascii="Times New Roman" w:eastAsia="SimSun" w:hAnsi="Times New Roman" w:cs="Times New Roman"/>
          <w:b/>
          <w:bCs/>
          <w:sz w:val="24"/>
          <w:szCs w:val="24"/>
          <w:lang w:val="sr-Cyrl-RS" w:eastAsia="zh-CN"/>
        </w:rPr>
        <w:t>А ДОДЕЛУ</w:t>
      </w:r>
      <w:r w:rsidRPr="0017652F">
        <w:rPr>
          <w:rFonts w:ascii="Times New Roman" w:eastAsia="SimSun" w:hAnsi="Times New Roman" w:cs="Times New Roman"/>
          <w:b/>
          <w:bCs/>
          <w:spacing w:val="-1"/>
          <w:sz w:val="24"/>
          <w:szCs w:val="24"/>
          <w:lang w:val="sr-Cyrl-RS" w:eastAsia="zh-CN"/>
        </w:rPr>
        <w:t xml:space="preserve"> У</w:t>
      </w:r>
      <w:r w:rsidRPr="0017652F">
        <w:rPr>
          <w:rFonts w:ascii="Times New Roman" w:eastAsia="SimSun" w:hAnsi="Times New Roman" w:cs="Times New Roman"/>
          <w:b/>
          <w:bCs/>
          <w:sz w:val="24"/>
          <w:szCs w:val="24"/>
          <w:lang w:val="sr-Cyrl-RS" w:eastAsia="zh-CN"/>
        </w:rPr>
        <w:t>ГОВО</w:t>
      </w:r>
      <w:r w:rsidRPr="0017652F">
        <w:rPr>
          <w:rFonts w:ascii="Times New Roman" w:eastAsia="SimSun" w:hAnsi="Times New Roman" w:cs="Times New Roman"/>
          <w:b/>
          <w:bCs/>
          <w:spacing w:val="-3"/>
          <w:sz w:val="24"/>
          <w:szCs w:val="24"/>
          <w:lang w:val="sr-Cyrl-RS" w:eastAsia="zh-CN"/>
        </w:rPr>
        <w:t>Р</w:t>
      </w:r>
      <w:r w:rsidRPr="0017652F">
        <w:rPr>
          <w:rFonts w:ascii="Times New Roman" w:eastAsia="SimSun" w:hAnsi="Times New Roman" w:cs="Times New Roman"/>
          <w:b/>
          <w:bCs/>
          <w:sz w:val="24"/>
          <w:szCs w:val="24"/>
          <w:lang w:val="sr-Cyrl-RS" w:eastAsia="zh-CN"/>
        </w:rPr>
        <w:t>А</w:t>
      </w:r>
    </w:p>
    <w:p w:rsidR="00B71A56" w:rsidRDefault="00B71A56" w:rsidP="00B71A56">
      <w:pPr>
        <w:widowControl w:val="0"/>
        <w:tabs>
          <w:tab w:val="left" w:pos="1581"/>
        </w:tabs>
        <w:kinsoku w:val="0"/>
        <w:overflowPunct w:val="0"/>
        <w:autoSpaceDE w:val="0"/>
        <w:autoSpaceDN w:val="0"/>
        <w:adjustRightInd w:val="0"/>
        <w:spacing w:after="0" w:line="240" w:lineRule="auto"/>
        <w:jc w:val="center"/>
        <w:outlineLvl w:val="0"/>
        <w:rPr>
          <w:rFonts w:ascii="Times New Roman" w:eastAsia="SimSun" w:hAnsi="Times New Roman" w:cs="Times New Roman"/>
          <w:b/>
          <w:bCs/>
          <w:sz w:val="24"/>
          <w:szCs w:val="24"/>
          <w:lang w:val="sr-Cyrl-RS" w:eastAsia="zh-CN"/>
        </w:rPr>
      </w:pPr>
    </w:p>
    <w:p w:rsidR="00B71A56" w:rsidRDefault="00B71A56" w:rsidP="00B71A56">
      <w:pPr>
        <w:widowControl w:val="0"/>
        <w:tabs>
          <w:tab w:val="left" w:pos="1440"/>
        </w:tabs>
        <w:spacing w:after="0" w:line="240" w:lineRule="auto"/>
        <w:jc w:val="both"/>
        <w:rPr>
          <w:rFonts w:ascii="Times New Roman" w:eastAsia="Times New Roman" w:hAnsi="Times New Roman" w:cs="Times New Roman"/>
          <w:b/>
        </w:rPr>
      </w:pPr>
      <w:r w:rsidRPr="00F6797E">
        <w:rPr>
          <w:rFonts w:ascii="Times New Roman" w:eastAsia="Times New Roman" w:hAnsi="Times New Roman" w:cs="Times New Roman"/>
          <w:b/>
        </w:rPr>
        <w:tab/>
      </w:r>
      <w:r w:rsidRPr="00F6797E">
        <w:rPr>
          <w:rFonts w:ascii="Times New Roman" w:eastAsia="Times New Roman" w:hAnsi="Times New Roman" w:cs="Times New Roman"/>
        </w:rPr>
        <w:t xml:space="preserve">Одлука о додели уговора донеће се применом критеријума </w:t>
      </w:r>
      <w:r>
        <w:rPr>
          <w:rFonts w:ascii="Times New Roman" w:eastAsia="Times New Roman" w:hAnsi="Times New Roman" w:cs="Times New Roman"/>
          <w:b/>
        </w:rPr>
        <w:t>економски најповољнија понуда.</w:t>
      </w:r>
    </w:p>
    <w:p w:rsidR="00B71A56" w:rsidRDefault="00B71A56" w:rsidP="00B71A56">
      <w:pPr>
        <w:widowControl w:val="0"/>
        <w:tabs>
          <w:tab w:val="left" w:pos="1440"/>
        </w:tabs>
        <w:spacing w:after="0" w:line="240" w:lineRule="auto"/>
        <w:jc w:val="both"/>
        <w:rPr>
          <w:rFonts w:ascii="Times New Roman" w:eastAsia="Times New Roman" w:hAnsi="Times New Roman" w:cs="Times New Roman"/>
          <w:b/>
        </w:rPr>
      </w:pPr>
    </w:p>
    <w:p w:rsidR="00B71A56" w:rsidRDefault="00B71A56" w:rsidP="00B71A56">
      <w:pPr>
        <w:widowControl w:val="0"/>
        <w:tabs>
          <w:tab w:val="left" w:pos="1440"/>
        </w:tabs>
        <w:spacing w:after="0" w:line="240" w:lineRule="auto"/>
        <w:jc w:val="both"/>
        <w:rPr>
          <w:rFonts w:ascii="Times New Roman" w:eastAsia="Malgun Gothic" w:hAnsi="Times New Roman" w:cs="Times New Roman"/>
        </w:rPr>
      </w:pPr>
      <w:r>
        <w:rPr>
          <w:rFonts w:ascii="Times New Roman" w:eastAsia="Malgun Gothic" w:hAnsi="Times New Roman" w:cs="Times New Roman"/>
          <w:lang w:val="sr-Cyrl-RS"/>
        </w:rPr>
        <w:tab/>
      </w:r>
      <w:r w:rsidRPr="006C11F1">
        <w:rPr>
          <w:rFonts w:ascii="Times New Roman" w:eastAsia="Malgun Gothic" w:hAnsi="Times New Roman" w:cs="Times New Roman"/>
        </w:rPr>
        <w:t xml:space="preserve">Оцењивање и рангирање достављених понуда заснива се на следећим елементима критеријума:      </w:t>
      </w:r>
    </w:p>
    <w:p w:rsidR="00B71A56" w:rsidRPr="006C11F1" w:rsidRDefault="00B71A56" w:rsidP="00B71A56">
      <w:pPr>
        <w:widowControl w:val="0"/>
        <w:tabs>
          <w:tab w:val="left" w:pos="1440"/>
        </w:tabs>
        <w:spacing w:after="0" w:line="240" w:lineRule="auto"/>
        <w:jc w:val="both"/>
        <w:rPr>
          <w:rFonts w:ascii="Times New Roman" w:eastAsia="Malgun Gothic" w:hAnsi="Times New Roman" w:cs="Times New Roman"/>
          <w:sz w:val="16"/>
          <w:szCs w:val="16"/>
        </w:rPr>
      </w:pPr>
      <w:r w:rsidRPr="006C11F1">
        <w:rPr>
          <w:rFonts w:ascii="Times New Roman" w:eastAsia="Malgun Gothic" w:hAnsi="Times New Roman" w:cs="Times New Roman"/>
        </w:rPr>
        <w:t xml:space="preserve">  </w:t>
      </w:r>
    </w:p>
    <w:tbl>
      <w:tblPr>
        <w:tblW w:w="81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46"/>
        <w:gridCol w:w="5622"/>
        <w:gridCol w:w="1712"/>
      </w:tblGrid>
      <w:tr w:rsidR="00B71A56" w:rsidRPr="00596873" w:rsidTr="00CE094D">
        <w:trPr>
          <w:trHeight w:val="227"/>
          <w:jc w:val="center"/>
        </w:trPr>
        <w:tc>
          <w:tcPr>
            <w:tcW w:w="846" w:type="dxa"/>
            <w:tcBorders>
              <w:top w:val="single" w:sz="4" w:space="0" w:color="auto"/>
              <w:left w:val="single" w:sz="4" w:space="0" w:color="auto"/>
              <w:bottom w:val="single" w:sz="4" w:space="0" w:color="auto"/>
              <w:right w:val="single" w:sz="4" w:space="0" w:color="auto"/>
            </w:tcBorders>
            <w:vAlign w:val="center"/>
          </w:tcPr>
          <w:p w:rsidR="00B71A56" w:rsidRPr="00596873" w:rsidRDefault="00B71A56" w:rsidP="00CE094D">
            <w:pPr>
              <w:widowControl w:val="0"/>
              <w:tabs>
                <w:tab w:val="left" w:pos="1440"/>
              </w:tabs>
              <w:spacing w:after="0" w:line="240" w:lineRule="auto"/>
              <w:jc w:val="center"/>
              <w:rPr>
                <w:rFonts w:ascii="Times New Roman" w:eastAsia="Malgun Gothic" w:hAnsi="Times New Roman" w:cs="Times New Roman"/>
                <w:b/>
              </w:rPr>
            </w:pPr>
            <w:r w:rsidRPr="00596873">
              <w:rPr>
                <w:rFonts w:ascii="Times New Roman" w:eastAsia="Malgun Gothic" w:hAnsi="Times New Roman" w:cs="Times New Roman"/>
                <w:b/>
              </w:rPr>
              <w:t>Ред. бр.</w:t>
            </w:r>
          </w:p>
        </w:tc>
        <w:tc>
          <w:tcPr>
            <w:tcW w:w="5622" w:type="dxa"/>
            <w:tcBorders>
              <w:top w:val="single" w:sz="4" w:space="0" w:color="auto"/>
              <w:left w:val="single" w:sz="4" w:space="0" w:color="auto"/>
              <w:bottom w:val="single" w:sz="4" w:space="0" w:color="auto"/>
              <w:right w:val="single" w:sz="4" w:space="0" w:color="auto"/>
            </w:tcBorders>
            <w:vAlign w:val="center"/>
          </w:tcPr>
          <w:p w:rsidR="00B71A56" w:rsidRPr="00596873" w:rsidRDefault="00B71A56" w:rsidP="00CE094D">
            <w:pPr>
              <w:keepNext/>
              <w:widowControl w:val="0"/>
              <w:tabs>
                <w:tab w:val="left" w:pos="1440"/>
              </w:tabs>
              <w:spacing w:before="240" w:after="60" w:line="240" w:lineRule="auto"/>
              <w:jc w:val="center"/>
              <w:outlineLvl w:val="1"/>
              <w:rPr>
                <w:rFonts w:ascii="Times New Roman" w:eastAsia="Malgun Gothic" w:hAnsi="Times New Roman" w:cs="Times New Roman"/>
                <w:b/>
              </w:rPr>
            </w:pPr>
            <w:r w:rsidRPr="00596873">
              <w:rPr>
                <w:rFonts w:ascii="Times New Roman" w:eastAsia="Malgun Gothic" w:hAnsi="Times New Roman" w:cs="Times New Roman"/>
                <w:b/>
              </w:rPr>
              <w:t>ОПИС</w:t>
            </w:r>
          </w:p>
        </w:tc>
        <w:tc>
          <w:tcPr>
            <w:tcW w:w="1712" w:type="dxa"/>
            <w:tcBorders>
              <w:top w:val="single" w:sz="4" w:space="0" w:color="auto"/>
              <w:left w:val="single" w:sz="4" w:space="0" w:color="auto"/>
              <w:bottom w:val="single" w:sz="4" w:space="0" w:color="auto"/>
              <w:right w:val="single" w:sz="4" w:space="0" w:color="auto"/>
            </w:tcBorders>
            <w:vAlign w:val="center"/>
          </w:tcPr>
          <w:p w:rsidR="00B71A56" w:rsidRPr="00596873" w:rsidRDefault="00B71A56" w:rsidP="00CE094D">
            <w:pPr>
              <w:widowControl w:val="0"/>
              <w:tabs>
                <w:tab w:val="left" w:pos="1440"/>
              </w:tabs>
              <w:spacing w:after="0" w:line="240" w:lineRule="auto"/>
              <w:jc w:val="center"/>
              <w:rPr>
                <w:rFonts w:ascii="Times New Roman" w:eastAsia="Malgun Gothic" w:hAnsi="Times New Roman" w:cs="Times New Roman"/>
                <w:b/>
                <w:bCs/>
                <w:lang w:val="sr-Cyrl-RS"/>
              </w:rPr>
            </w:pPr>
            <w:r w:rsidRPr="00596873">
              <w:rPr>
                <w:rFonts w:ascii="Times New Roman" w:eastAsia="Malgun Gothic" w:hAnsi="Times New Roman" w:cs="Times New Roman"/>
                <w:b/>
                <w:bCs/>
              </w:rPr>
              <w:t>Број</w:t>
            </w:r>
            <w:r w:rsidRPr="00596873">
              <w:rPr>
                <w:rFonts w:ascii="Times New Roman" w:eastAsia="Malgun Gothic" w:hAnsi="Times New Roman" w:cs="Times New Roman"/>
              </w:rPr>
              <w:t xml:space="preserve"> </w:t>
            </w:r>
            <w:r w:rsidRPr="00596873">
              <w:rPr>
                <w:rFonts w:ascii="Times New Roman" w:eastAsia="Malgun Gothic" w:hAnsi="Times New Roman" w:cs="Times New Roman"/>
                <w:b/>
                <w:bCs/>
              </w:rPr>
              <w:t>пондера</w:t>
            </w:r>
          </w:p>
        </w:tc>
      </w:tr>
      <w:tr w:rsidR="00B71A56" w:rsidRPr="00596873" w:rsidTr="00CE094D">
        <w:trPr>
          <w:trHeight w:val="454"/>
          <w:jc w:val="center"/>
        </w:trPr>
        <w:tc>
          <w:tcPr>
            <w:tcW w:w="846" w:type="dxa"/>
            <w:tcBorders>
              <w:top w:val="single" w:sz="4" w:space="0" w:color="auto"/>
              <w:left w:val="single" w:sz="4" w:space="0" w:color="auto"/>
              <w:bottom w:val="single" w:sz="4" w:space="0" w:color="auto"/>
              <w:right w:val="single" w:sz="4" w:space="0" w:color="auto"/>
            </w:tcBorders>
            <w:vAlign w:val="center"/>
          </w:tcPr>
          <w:p w:rsidR="00B71A56" w:rsidRPr="00596873" w:rsidRDefault="00B71A56" w:rsidP="00CE094D">
            <w:pPr>
              <w:widowControl w:val="0"/>
              <w:tabs>
                <w:tab w:val="left" w:pos="1440"/>
              </w:tabs>
              <w:spacing w:after="0" w:line="240" w:lineRule="auto"/>
              <w:jc w:val="center"/>
              <w:rPr>
                <w:rFonts w:ascii="Times New Roman" w:eastAsia="Malgun Gothic" w:hAnsi="Times New Roman" w:cs="Times New Roman"/>
                <w:b/>
              </w:rPr>
            </w:pPr>
            <w:r w:rsidRPr="00596873">
              <w:rPr>
                <w:rFonts w:ascii="Times New Roman" w:eastAsia="Malgun Gothic" w:hAnsi="Times New Roman" w:cs="Times New Roman"/>
                <w:b/>
              </w:rPr>
              <w:t>1.</w:t>
            </w:r>
          </w:p>
        </w:tc>
        <w:tc>
          <w:tcPr>
            <w:tcW w:w="5622" w:type="dxa"/>
            <w:tcBorders>
              <w:top w:val="single" w:sz="4" w:space="0" w:color="auto"/>
              <w:left w:val="single" w:sz="4" w:space="0" w:color="auto"/>
              <w:bottom w:val="single" w:sz="4" w:space="0" w:color="auto"/>
              <w:right w:val="single" w:sz="4" w:space="0" w:color="auto"/>
            </w:tcBorders>
          </w:tcPr>
          <w:p w:rsidR="00B71A56" w:rsidRPr="0017652F" w:rsidRDefault="00B71A56" w:rsidP="00CE094D">
            <w:pPr>
              <w:widowControl w:val="0"/>
              <w:kinsoku w:val="0"/>
              <w:overflowPunct w:val="0"/>
              <w:autoSpaceDE w:val="0"/>
              <w:autoSpaceDN w:val="0"/>
              <w:adjustRightInd w:val="0"/>
              <w:spacing w:after="0" w:line="263" w:lineRule="exact"/>
              <w:rPr>
                <w:rFonts w:ascii="Times New Roman" w:eastAsia="SimSun" w:hAnsi="Times New Roman" w:cs="Times New Roman"/>
                <w:sz w:val="24"/>
                <w:szCs w:val="24"/>
                <w:lang w:val="sr-Cyrl-RS" w:eastAsia="zh-CN"/>
              </w:rPr>
            </w:pPr>
            <w:r w:rsidRPr="0017652F">
              <w:rPr>
                <w:rFonts w:ascii="Times New Roman" w:eastAsia="SimSun" w:hAnsi="Times New Roman" w:cs="Times New Roman"/>
                <w:b/>
                <w:bCs/>
                <w:sz w:val="24"/>
                <w:szCs w:val="24"/>
                <w:lang w:val="sr-Cyrl-RS" w:eastAsia="zh-CN"/>
              </w:rPr>
              <w:t>Цена услу</w:t>
            </w:r>
            <w:r w:rsidRPr="0017652F">
              <w:rPr>
                <w:rFonts w:ascii="Times New Roman" w:eastAsia="SimSun" w:hAnsi="Times New Roman" w:cs="Times New Roman"/>
                <w:b/>
                <w:bCs/>
                <w:spacing w:val="-2"/>
                <w:sz w:val="24"/>
                <w:szCs w:val="24"/>
                <w:lang w:val="sr-Cyrl-RS" w:eastAsia="zh-CN"/>
              </w:rPr>
              <w:t>г</w:t>
            </w:r>
            <w:r w:rsidRPr="0017652F">
              <w:rPr>
                <w:rFonts w:ascii="Times New Roman" w:eastAsia="SimSun" w:hAnsi="Times New Roman" w:cs="Times New Roman"/>
                <w:b/>
                <w:bCs/>
                <w:sz w:val="24"/>
                <w:szCs w:val="24"/>
                <w:lang w:val="sr-Cyrl-RS" w:eastAsia="zh-CN"/>
              </w:rPr>
              <w:t>е</w:t>
            </w:r>
            <w:r w:rsidRPr="0017652F">
              <w:rPr>
                <w:rFonts w:ascii="Times New Roman" w:eastAsia="SimSun" w:hAnsi="Times New Roman" w:cs="Times New Roman"/>
                <w:b/>
                <w:bCs/>
                <w:spacing w:val="-1"/>
                <w:sz w:val="24"/>
                <w:szCs w:val="24"/>
                <w:lang w:val="sr-Cyrl-RS" w:eastAsia="zh-CN"/>
              </w:rPr>
              <w:t xml:space="preserve"> </w:t>
            </w:r>
            <w:r w:rsidRPr="0017652F">
              <w:rPr>
                <w:rFonts w:ascii="Times New Roman" w:eastAsia="SimSun" w:hAnsi="Times New Roman" w:cs="Times New Roman"/>
                <w:b/>
                <w:bCs/>
                <w:sz w:val="24"/>
                <w:szCs w:val="24"/>
                <w:lang w:val="sr-Cyrl-RS" w:eastAsia="zh-CN"/>
              </w:rPr>
              <w:t>о</w:t>
            </w:r>
            <w:r w:rsidRPr="0017652F">
              <w:rPr>
                <w:rFonts w:ascii="Times New Roman" w:eastAsia="SimSun" w:hAnsi="Times New Roman" w:cs="Times New Roman"/>
                <w:b/>
                <w:bCs/>
                <w:spacing w:val="2"/>
                <w:sz w:val="24"/>
                <w:szCs w:val="24"/>
                <w:lang w:val="sr-Cyrl-RS" w:eastAsia="zh-CN"/>
              </w:rPr>
              <w:t>б</w:t>
            </w:r>
            <w:r w:rsidRPr="0017652F">
              <w:rPr>
                <w:rFonts w:ascii="Times New Roman" w:eastAsia="SimSun" w:hAnsi="Times New Roman" w:cs="Times New Roman"/>
                <w:b/>
                <w:bCs/>
                <w:spacing w:val="-1"/>
                <w:sz w:val="24"/>
                <w:szCs w:val="24"/>
                <w:lang w:val="sr-Cyrl-RS" w:eastAsia="zh-CN"/>
              </w:rPr>
              <w:t>е</w:t>
            </w:r>
            <w:r w:rsidRPr="0017652F">
              <w:rPr>
                <w:rFonts w:ascii="Times New Roman" w:eastAsia="SimSun" w:hAnsi="Times New Roman" w:cs="Times New Roman"/>
                <w:b/>
                <w:bCs/>
                <w:sz w:val="24"/>
                <w:szCs w:val="24"/>
                <w:lang w:val="sr-Cyrl-RS" w:eastAsia="zh-CN"/>
              </w:rPr>
              <w:t>зб</w:t>
            </w:r>
            <w:r w:rsidRPr="0017652F">
              <w:rPr>
                <w:rFonts w:ascii="Times New Roman" w:eastAsia="SimSun" w:hAnsi="Times New Roman" w:cs="Times New Roman"/>
                <w:b/>
                <w:bCs/>
                <w:spacing w:val="-2"/>
                <w:sz w:val="24"/>
                <w:szCs w:val="24"/>
                <w:lang w:val="sr-Cyrl-RS" w:eastAsia="zh-CN"/>
              </w:rPr>
              <w:t>е</w:t>
            </w:r>
            <w:r w:rsidRPr="0017652F">
              <w:rPr>
                <w:rFonts w:ascii="Times New Roman" w:eastAsia="SimSun" w:hAnsi="Times New Roman" w:cs="Times New Roman"/>
                <w:b/>
                <w:bCs/>
                <w:sz w:val="24"/>
                <w:szCs w:val="24"/>
                <w:lang w:val="sr-Cyrl-RS" w:eastAsia="zh-CN"/>
              </w:rPr>
              <w:t>ђ</w:t>
            </w:r>
            <w:r w:rsidRPr="0017652F">
              <w:rPr>
                <w:rFonts w:ascii="Times New Roman" w:eastAsia="SimSun" w:hAnsi="Times New Roman" w:cs="Times New Roman"/>
                <w:b/>
                <w:bCs/>
                <w:spacing w:val="1"/>
                <w:sz w:val="24"/>
                <w:szCs w:val="24"/>
                <w:lang w:val="sr-Cyrl-RS" w:eastAsia="zh-CN"/>
              </w:rPr>
              <w:t>е</w:t>
            </w:r>
            <w:r w:rsidRPr="0017652F">
              <w:rPr>
                <w:rFonts w:ascii="Times New Roman" w:eastAsia="SimSun" w:hAnsi="Times New Roman" w:cs="Times New Roman"/>
                <w:b/>
                <w:bCs/>
                <w:sz w:val="24"/>
                <w:szCs w:val="24"/>
                <w:lang w:val="sr-Cyrl-RS" w:eastAsia="zh-CN"/>
              </w:rPr>
              <w:t>ња хо</w:t>
            </w:r>
            <w:r w:rsidRPr="0017652F">
              <w:rPr>
                <w:rFonts w:ascii="Times New Roman" w:eastAsia="SimSun" w:hAnsi="Times New Roman" w:cs="Times New Roman"/>
                <w:b/>
                <w:bCs/>
                <w:spacing w:val="1"/>
                <w:sz w:val="24"/>
                <w:szCs w:val="24"/>
                <w:lang w:val="sr-Cyrl-RS" w:eastAsia="zh-CN"/>
              </w:rPr>
              <w:t>т</w:t>
            </w:r>
            <w:r w:rsidRPr="0017652F">
              <w:rPr>
                <w:rFonts w:ascii="Times New Roman" w:eastAsia="SimSun" w:hAnsi="Times New Roman" w:cs="Times New Roman"/>
                <w:b/>
                <w:bCs/>
                <w:spacing w:val="-1"/>
                <w:sz w:val="24"/>
                <w:szCs w:val="24"/>
                <w:lang w:val="sr-Cyrl-RS" w:eastAsia="zh-CN"/>
              </w:rPr>
              <w:t>е</w:t>
            </w:r>
            <w:r w:rsidRPr="0017652F">
              <w:rPr>
                <w:rFonts w:ascii="Times New Roman" w:eastAsia="SimSun" w:hAnsi="Times New Roman" w:cs="Times New Roman"/>
                <w:b/>
                <w:bCs/>
                <w:sz w:val="24"/>
                <w:szCs w:val="24"/>
                <w:lang w:val="sr-Cyrl-RS" w:eastAsia="zh-CN"/>
              </w:rPr>
              <w:t xml:space="preserve">лског смештаја и авио превоза </w:t>
            </w:r>
          </w:p>
        </w:tc>
        <w:tc>
          <w:tcPr>
            <w:tcW w:w="1712" w:type="dxa"/>
            <w:tcBorders>
              <w:top w:val="single" w:sz="4" w:space="0" w:color="auto"/>
              <w:left w:val="single" w:sz="4" w:space="0" w:color="auto"/>
              <w:bottom w:val="single" w:sz="4" w:space="0" w:color="auto"/>
              <w:right w:val="single" w:sz="4" w:space="0" w:color="auto"/>
            </w:tcBorders>
            <w:vAlign w:val="center"/>
          </w:tcPr>
          <w:p w:rsidR="00B71A56" w:rsidRPr="001C34C1" w:rsidRDefault="00B71A56" w:rsidP="00CE094D">
            <w:pPr>
              <w:widowControl w:val="0"/>
              <w:tabs>
                <w:tab w:val="left" w:pos="1440"/>
              </w:tabs>
              <w:spacing w:after="0" w:line="240" w:lineRule="auto"/>
              <w:jc w:val="center"/>
              <w:rPr>
                <w:rFonts w:ascii="Times New Roman" w:eastAsia="Malgun Gothic" w:hAnsi="Times New Roman" w:cs="Times New Roman"/>
                <w:b/>
                <w:lang w:val="sr-Cyrl-RS"/>
              </w:rPr>
            </w:pPr>
            <w:r>
              <w:rPr>
                <w:rFonts w:ascii="Times New Roman" w:eastAsia="Malgun Gothic" w:hAnsi="Times New Roman" w:cs="Times New Roman"/>
                <w:b/>
                <w:lang w:val="sr-Cyrl-RS"/>
              </w:rPr>
              <w:t>80</w:t>
            </w:r>
          </w:p>
        </w:tc>
      </w:tr>
      <w:tr w:rsidR="00B71A56" w:rsidRPr="00596873" w:rsidTr="00CE094D">
        <w:trPr>
          <w:trHeight w:val="454"/>
          <w:jc w:val="center"/>
        </w:trPr>
        <w:tc>
          <w:tcPr>
            <w:tcW w:w="846" w:type="dxa"/>
            <w:tcBorders>
              <w:top w:val="single" w:sz="4" w:space="0" w:color="auto"/>
              <w:left w:val="single" w:sz="4" w:space="0" w:color="auto"/>
              <w:bottom w:val="single" w:sz="4" w:space="0" w:color="auto"/>
              <w:right w:val="single" w:sz="4" w:space="0" w:color="auto"/>
            </w:tcBorders>
            <w:vAlign w:val="center"/>
          </w:tcPr>
          <w:p w:rsidR="00B71A56" w:rsidRPr="00596873" w:rsidRDefault="00B71A56" w:rsidP="00CE094D">
            <w:pPr>
              <w:widowControl w:val="0"/>
              <w:tabs>
                <w:tab w:val="left" w:pos="1440"/>
              </w:tabs>
              <w:spacing w:after="0" w:line="240" w:lineRule="auto"/>
              <w:jc w:val="center"/>
              <w:rPr>
                <w:rFonts w:ascii="Times New Roman" w:eastAsia="Malgun Gothic" w:hAnsi="Times New Roman" w:cs="Times New Roman"/>
                <w:b/>
              </w:rPr>
            </w:pPr>
            <w:r w:rsidRPr="00596873">
              <w:rPr>
                <w:rFonts w:ascii="Times New Roman" w:eastAsia="Malgun Gothic" w:hAnsi="Times New Roman" w:cs="Times New Roman"/>
                <w:b/>
              </w:rPr>
              <w:t>2.</w:t>
            </w:r>
          </w:p>
        </w:tc>
        <w:tc>
          <w:tcPr>
            <w:tcW w:w="5622" w:type="dxa"/>
            <w:tcBorders>
              <w:top w:val="single" w:sz="4" w:space="0" w:color="auto"/>
              <w:left w:val="single" w:sz="4" w:space="0" w:color="auto"/>
              <w:bottom w:val="single" w:sz="4" w:space="0" w:color="auto"/>
              <w:right w:val="single" w:sz="4" w:space="0" w:color="auto"/>
            </w:tcBorders>
          </w:tcPr>
          <w:p w:rsidR="00B71A56" w:rsidRPr="0017652F" w:rsidRDefault="00B71A56" w:rsidP="00CE094D">
            <w:pPr>
              <w:widowControl w:val="0"/>
              <w:kinsoku w:val="0"/>
              <w:overflowPunct w:val="0"/>
              <w:autoSpaceDE w:val="0"/>
              <w:autoSpaceDN w:val="0"/>
              <w:adjustRightInd w:val="0"/>
              <w:spacing w:after="0" w:line="263" w:lineRule="exact"/>
              <w:rPr>
                <w:rFonts w:ascii="Times New Roman" w:eastAsia="SimSun" w:hAnsi="Times New Roman" w:cs="Times New Roman"/>
                <w:sz w:val="24"/>
                <w:szCs w:val="24"/>
                <w:lang w:val="sr-Cyrl-RS" w:eastAsia="zh-CN"/>
              </w:rPr>
            </w:pPr>
            <w:r w:rsidRPr="0017652F">
              <w:rPr>
                <w:rFonts w:ascii="Times New Roman" w:eastAsia="SimSun" w:hAnsi="Times New Roman" w:cs="Times New Roman"/>
                <w:b/>
                <w:bCs/>
                <w:spacing w:val="1"/>
                <w:sz w:val="24"/>
                <w:szCs w:val="24"/>
                <w:lang w:val="sr-Cyrl-RS" w:eastAsia="zh-CN"/>
              </w:rPr>
              <w:t>Рок за плаћање</w:t>
            </w:r>
            <w:r>
              <w:rPr>
                <w:rFonts w:ascii="Times New Roman" w:eastAsia="SimSun" w:hAnsi="Times New Roman" w:cs="Times New Roman"/>
                <w:b/>
                <w:bCs/>
                <w:spacing w:val="1"/>
                <w:sz w:val="24"/>
                <w:szCs w:val="24"/>
                <w:lang w:val="sr-Cyrl-RS" w:eastAsia="zh-CN"/>
              </w:rPr>
              <w:t xml:space="preserve"> </w:t>
            </w:r>
            <w:r w:rsidRPr="0017652F">
              <w:rPr>
                <w:rFonts w:ascii="Times New Roman" w:eastAsia="SimSun" w:hAnsi="Times New Roman" w:cs="Times New Roman"/>
                <w:b/>
                <w:bCs/>
                <w:sz w:val="24"/>
                <w:szCs w:val="24"/>
                <w:lang w:val="sr-Cyrl-RS" w:eastAsia="zh-CN"/>
              </w:rPr>
              <w:t>услу</w:t>
            </w:r>
            <w:r w:rsidRPr="0017652F">
              <w:rPr>
                <w:rFonts w:ascii="Times New Roman" w:eastAsia="SimSun" w:hAnsi="Times New Roman" w:cs="Times New Roman"/>
                <w:b/>
                <w:bCs/>
                <w:spacing w:val="-2"/>
                <w:sz w:val="24"/>
                <w:szCs w:val="24"/>
                <w:lang w:val="sr-Cyrl-RS" w:eastAsia="zh-CN"/>
              </w:rPr>
              <w:t>г</w:t>
            </w:r>
            <w:r w:rsidRPr="0017652F">
              <w:rPr>
                <w:rFonts w:ascii="Times New Roman" w:eastAsia="SimSun" w:hAnsi="Times New Roman" w:cs="Times New Roman"/>
                <w:b/>
                <w:bCs/>
                <w:sz w:val="24"/>
                <w:szCs w:val="24"/>
                <w:lang w:val="sr-Cyrl-RS" w:eastAsia="zh-CN"/>
              </w:rPr>
              <w:t>е</w:t>
            </w:r>
            <w:r w:rsidRPr="0017652F">
              <w:rPr>
                <w:rFonts w:ascii="Times New Roman" w:eastAsia="SimSun" w:hAnsi="Times New Roman" w:cs="Times New Roman"/>
                <w:b/>
                <w:bCs/>
                <w:spacing w:val="-1"/>
                <w:sz w:val="24"/>
                <w:szCs w:val="24"/>
                <w:lang w:val="sr-Cyrl-RS" w:eastAsia="zh-CN"/>
              </w:rPr>
              <w:t xml:space="preserve"> </w:t>
            </w:r>
            <w:r w:rsidRPr="0017652F">
              <w:rPr>
                <w:rFonts w:ascii="Times New Roman" w:eastAsia="SimSun" w:hAnsi="Times New Roman" w:cs="Times New Roman"/>
                <w:b/>
                <w:bCs/>
                <w:sz w:val="24"/>
                <w:szCs w:val="24"/>
                <w:lang w:val="sr-Cyrl-RS" w:eastAsia="zh-CN"/>
              </w:rPr>
              <w:t>о</w:t>
            </w:r>
            <w:r w:rsidRPr="0017652F">
              <w:rPr>
                <w:rFonts w:ascii="Times New Roman" w:eastAsia="SimSun" w:hAnsi="Times New Roman" w:cs="Times New Roman"/>
                <w:b/>
                <w:bCs/>
                <w:spacing w:val="2"/>
                <w:sz w:val="24"/>
                <w:szCs w:val="24"/>
                <w:lang w:val="sr-Cyrl-RS" w:eastAsia="zh-CN"/>
              </w:rPr>
              <w:t>б</w:t>
            </w:r>
            <w:r w:rsidRPr="0017652F">
              <w:rPr>
                <w:rFonts w:ascii="Times New Roman" w:eastAsia="SimSun" w:hAnsi="Times New Roman" w:cs="Times New Roman"/>
                <w:b/>
                <w:bCs/>
                <w:spacing w:val="-1"/>
                <w:sz w:val="24"/>
                <w:szCs w:val="24"/>
                <w:lang w:val="sr-Cyrl-RS" w:eastAsia="zh-CN"/>
              </w:rPr>
              <w:t>е</w:t>
            </w:r>
            <w:r w:rsidRPr="0017652F">
              <w:rPr>
                <w:rFonts w:ascii="Times New Roman" w:eastAsia="SimSun" w:hAnsi="Times New Roman" w:cs="Times New Roman"/>
                <w:b/>
                <w:bCs/>
                <w:sz w:val="24"/>
                <w:szCs w:val="24"/>
                <w:lang w:val="sr-Cyrl-RS" w:eastAsia="zh-CN"/>
              </w:rPr>
              <w:t>зб</w:t>
            </w:r>
            <w:r w:rsidRPr="0017652F">
              <w:rPr>
                <w:rFonts w:ascii="Times New Roman" w:eastAsia="SimSun" w:hAnsi="Times New Roman" w:cs="Times New Roman"/>
                <w:b/>
                <w:bCs/>
                <w:spacing w:val="-2"/>
                <w:sz w:val="24"/>
                <w:szCs w:val="24"/>
                <w:lang w:val="sr-Cyrl-RS" w:eastAsia="zh-CN"/>
              </w:rPr>
              <w:t>е</w:t>
            </w:r>
            <w:r w:rsidRPr="0017652F">
              <w:rPr>
                <w:rFonts w:ascii="Times New Roman" w:eastAsia="SimSun" w:hAnsi="Times New Roman" w:cs="Times New Roman"/>
                <w:b/>
                <w:bCs/>
                <w:sz w:val="24"/>
                <w:szCs w:val="24"/>
                <w:lang w:val="sr-Cyrl-RS" w:eastAsia="zh-CN"/>
              </w:rPr>
              <w:t>ђ</w:t>
            </w:r>
            <w:r w:rsidRPr="0017652F">
              <w:rPr>
                <w:rFonts w:ascii="Times New Roman" w:eastAsia="SimSun" w:hAnsi="Times New Roman" w:cs="Times New Roman"/>
                <w:b/>
                <w:bCs/>
                <w:spacing w:val="1"/>
                <w:sz w:val="24"/>
                <w:szCs w:val="24"/>
                <w:lang w:val="sr-Cyrl-RS" w:eastAsia="zh-CN"/>
              </w:rPr>
              <w:t>е</w:t>
            </w:r>
            <w:r w:rsidRPr="0017652F">
              <w:rPr>
                <w:rFonts w:ascii="Times New Roman" w:eastAsia="SimSun" w:hAnsi="Times New Roman" w:cs="Times New Roman"/>
                <w:b/>
                <w:bCs/>
                <w:sz w:val="24"/>
                <w:szCs w:val="24"/>
                <w:lang w:val="sr-Cyrl-RS" w:eastAsia="zh-CN"/>
              </w:rPr>
              <w:t>ња хо</w:t>
            </w:r>
            <w:r w:rsidRPr="0017652F">
              <w:rPr>
                <w:rFonts w:ascii="Times New Roman" w:eastAsia="SimSun" w:hAnsi="Times New Roman" w:cs="Times New Roman"/>
                <w:b/>
                <w:bCs/>
                <w:spacing w:val="1"/>
                <w:sz w:val="24"/>
                <w:szCs w:val="24"/>
                <w:lang w:val="sr-Cyrl-RS" w:eastAsia="zh-CN"/>
              </w:rPr>
              <w:t>т</w:t>
            </w:r>
            <w:r w:rsidRPr="0017652F">
              <w:rPr>
                <w:rFonts w:ascii="Times New Roman" w:eastAsia="SimSun" w:hAnsi="Times New Roman" w:cs="Times New Roman"/>
                <w:b/>
                <w:bCs/>
                <w:spacing w:val="-1"/>
                <w:sz w:val="24"/>
                <w:szCs w:val="24"/>
                <w:lang w:val="sr-Cyrl-RS" w:eastAsia="zh-CN"/>
              </w:rPr>
              <w:t>е</w:t>
            </w:r>
            <w:r w:rsidRPr="0017652F">
              <w:rPr>
                <w:rFonts w:ascii="Times New Roman" w:eastAsia="SimSun" w:hAnsi="Times New Roman" w:cs="Times New Roman"/>
                <w:b/>
                <w:bCs/>
                <w:sz w:val="24"/>
                <w:szCs w:val="24"/>
                <w:lang w:val="sr-Cyrl-RS" w:eastAsia="zh-CN"/>
              </w:rPr>
              <w:t>лског смештаја и авио превоза</w:t>
            </w:r>
            <w:r w:rsidRPr="0017652F">
              <w:rPr>
                <w:rFonts w:ascii="Times New Roman" w:eastAsia="SimSun" w:hAnsi="Times New Roman" w:cs="Times New Roman"/>
                <w:b/>
                <w:bCs/>
                <w:spacing w:val="1"/>
                <w:sz w:val="24"/>
                <w:szCs w:val="24"/>
                <w:lang w:val="sr-Cyrl-RS" w:eastAsia="zh-CN"/>
              </w:rPr>
              <w:t xml:space="preserve"> по фактури</w:t>
            </w:r>
          </w:p>
        </w:tc>
        <w:tc>
          <w:tcPr>
            <w:tcW w:w="1712" w:type="dxa"/>
            <w:tcBorders>
              <w:top w:val="single" w:sz="4" w:space="0" w:color="auto"/>
              <w:left w:val="single" w:sz="4" w:space="0" w:color="auto"/>
              <w:bottom w:val="single" w:sz="4" w:space="0" w:color="auto"/>
              <w:right w:val="single" w:sz="4" w:space="0" w:color="auto"/>
            </w:tcBorders>
            <w:vAlign w:val="center"/>
          </w:tcPr>
          <w:p w:rsidR="00B71A56" w:rsidRPr="00596873" w:rsidRDefault="00B71A56" w:rsidP="00CE094D">
            <w:pPr>
              <w:widowControl w:val="0"/>
              <w:tabs>
                <w:tab w:val="left" w:pos="1440"/>
              </w:tabs>
              <w:spacing w:after="0" w:line="240" w:lineRule="auto"/>
              <w:jc w:val="center"/>
              <w:rPr>
                <w:rFonts w:ascii="Times New Roman" w:eastAsia="Malgun Gothic" w:hAnsi="Times New Roman" w:cs="Times New Roman"/>
                <w:b/>
              </w:rPr>
            </w:pPr>
            <w:r>
              <w:rPr>
                <w:rFonts w:ascii="Times New Roman" w:eastAsia="Malgun Gothic" w:hAnsi="Times New Roman" w:cs="Times New Roman"/>
                <w:b/>
                <w:lang w:val="sr-Cyrl-RS"/>
              </w:rPr>
              <w:t>2</w:t>
            </w:r>
            <w:r w:rsidRPr="00596873">
              <w:rPr>
                <w:rFonts w:ascii="Times New Roman" w:eastAsia="Malgun Gothic" w:hAnsi="Times New Roman" w:cs="Times New Roman"/>
                <w:b/>
              </w:rPr>
              <w:t>0</w:t>
            </w:r>
          </w:p>
        </w:tc>
      </w:tr>
      <w:tr w:rsidR="00B71A56" w:rsidRPr="00596873" w:rsidTr="00CE094D">
        <w:trPr>
          <w:trHeight w:val="454"/>
          <w:jc w:val="center"/>
        </w:trPr>
        <w:tc>
          <w:tcPr>
            <w:tcW w:w="6468" w:type="dxa"/>
            <w:gridSpan w:val="2"/>
            <w:tcBorders>
              <w:top w:val="single" w:sz="4" w:space="0" w:color="auto"/>
              <w:left w:val="single" w:sz="4" w:space="0" w:color="auto"/>
              <w:bottom w:val="single" w:sz="4" w:space="0" w:color="auto"/>
              <w:right w:val="single" w:sz="4" w:space="0" w:color="auto"/>
            </w:tcBorders>
            <w:vAlign w:val="center"/>
          </w:tcPr>
          <w:p w:rsidR="00B71A56" w:rsidRPr="00596873" w:rsidRDefault="00B71A56" w:rsidP="00CE094D">
            <w:pPr>
              <w:widowControl w:val="0"/>
              <w:tabs>
                <w:tab w:val="left" w:pos="1440"/>
              </w:tabs>
              <w:spacing w:after="0" w:line="240" w:lineRule="auto"/>
              <w:jc w:val="right"/>
              <w:rPr>
                <w:rFonts w:ascii="Times New Roman" w:eastAsia="Malgun Gothic" w:hAnsi="Times New Roman" w:cs="Times New Roman"/>
                <w:b/>
                <w:lang w:val="sr-Cyrl-RS"/>
              </w:rPr>
            </w:pPr>
            <w:r w:rsidRPr="00596873">
              <w:rPr>
                <w:rFonts w:ascii="Times New Roman" w:eastAsia="Malgun Gothic" w:hAnsi="Times New Roman" w:cs="Times New Roman"/>
                <w:b/>
              </w:rPr>
              <w:t>УКУПНО ПОНДЕРА</w:t>
            </w:r>
            <w:r w:rsidRPr="00596873">
              <w:rPr>
                <w:rFonts w:ascii="Times New Roman" w:eastAsia="Malgun Gothic" w:hAnsi="Times New Roman" w:cs="Times New Roman"/>
                <w:b/>
                <w:lang w:val="sr-Cyrl-RS"/>
              </w:rPr>
              <w:t>:</w:t>
            </w:r>
          </w:p>
        </w:tc>
        <w:tc>
          <w:tcPr>
            <w:tcW w:w="1712" w:type="dxa"/>
            <w:tcBorders>
              <w:top w:val="single" w:sz="4" w:space="0" w:color="auto"/>
              <w:left w:val="single" w:sz="4" w:space="0" w:color="auto"/>
              <w:bottom w:val="single" w:sz="4" w:space="0" w:color="auto"/>
              <w:right w:val="single" w:sz="4" w:space="0" w:color="auto"/>
            </w:tcBorders>
            <w:shd w:val="clear" w:color="auto" w:fill="CCCCCC"/>
            <w:vAlign w:val="center"/>
          </w:tcPr>
          <w:p w:rsidR="00B71A56" w:rsidRPr="00596873" w:rsidRDefault="00B71A56" w:rsidP="00CE094D">
            <w:pPr>
              <w:widowControl w:val="0"/>
              <w:tabs>
                <w:tab w:val="left" w:pos="1440"/>
              </w:tabs>
              <w:spacing w:after="0" w:line="240" w:lineRule="auto"/>
              <w:jc w:val="center"/>
              <w:rPr>
                <w:rFonts w:ascii="Times New Roman" w:eastAsia="Malgun Gothic" w:hAnsi="Times New Roman" w:cs="Times New Roman"/>
                <w:b/>
              </w:rPr>
            </w:pPr>
            <w:r w:rsidRPr="00596873">
              <w:rPr>
                <w:rFonts w:ascii="Times New Roman" w:eastAsia="Malgun Gothic" w:hAnsi="Times New Roman" w:cs="Times New Roman"/>
                <w:b/>
              </w:rPr>
              <w:t>100</w:t>
            </w:r>
          </w:p>
        </w:tc>
      </w:tr>
    </w:tbl>
    <w:p w:rsidR="00B71A56" w:rsidRPr="006C11F1" w:rsidRDefault="00B71A56" w:rsidP="00B71A56">
      <w:pPr>
        <w:widowControl w:val="0"/>
        <w:tabs>
          <w:tab w:val="left" w:pos="1440"/>
        </w:tabs>
        <w:spacing w:after="0" w:line="240" w:lineRule="auto"/>
        <w:jc w:val="both"/>
        <w:rPr>
          <w:rFonts w:ascii="Times New Roman" w:eastAsia="Malgun Gothic" w:hAnsi="Times New Roman" w:cs="Times New Roman"/>
          <w:b/>
        </w:rPr>
      </w:pPr>
      <w:r w:rsidRPr="006C11F1">
        <w:rPr>
          <w:rFonts w:ascii="Times New Roman" w:eastAsia="Malgun Gothic" w:hAnsi="Times New Roman" w:cs="Times New Roman"/>
          <w:b/>
        </w:rPr>
        <w:tab/>
      </w:r>
    </w:p>
    <w:p w:rsidR="00B71A56" w:rsidRPr="00EC48BE" w:rsidRDefault="00B71A56" w:rsidP="00B71A56">
      <w:pPr>
        <w:pStyle w:val="ListParagraph"/>
        <w:numPr>
          <w:ilvl w:val="0"/>
          <w:numId w:val="44"/>
        </w:numPr>
        <w:tabs>
          <w:tab w:val="left" w:pos="240"/>
          <w:tab w:val="left" w:pos="1440"/>
        </w:tabs>
        <w:jc w:val="both"/>
        <w:rPr>
          <w:b/>
          <w:bCs/>
          <w:lang w:val="sr-Cyrl-RS"/>
        </w:rPr>
      </w:pPr>
      <w:r w:rsidRPr="00EC48BE">
        <w:rPr>
          <w:b/>
          <w:bCs/>
          <w:lang w:val="sr-Cyrl-RS"/>
        </w:rPr>
        <w:t>Цена услу</w:t>
      </w:r>
      <w:r w:rsidRPr="00EC48BE">
        <w:rPr>
          <w:b/>
          <w:bCs/>
          <w:spacing w:val="-2"/>
          <w:lang w:val="sr-Cyrl-RS"/>
        </w:rPr>
        <w:t>г</w:t>
      </w:r>
      <w:r w:rsidRPr="00EC48BE">
        <w:rPr>
          <w:b/>
          <w:bCs/>
          <w:lang w:val="sr-Cyrl-RS"/>
        </w:rPr>
        <w:t>е</w:t>
      </w:r>
      <w:r w:rsidRPr="00EC48BE">
        <w:rPr>
          <w:b/>
          <w:bCs/>
          <w:spacing w:val="-1"/>
          <w:lang w:val="sr-Cyrl-RS"/>
        </w:rPr>
        <w:t xml:space="preserve"> </w:t>
      </w:r>
      <w:r w:rsidRPr="00EC48BE">
        <w:rPr>
          <w:b/>
          <w:bCs/>
          <w:lang w:val="sr-Cyrl-RS"/>
        </w:rPr>
        <w:t>о</w:t>
      </w:r>
      <w:r w:rsidRPr="00EC48BE">
        <w:rPr>
          <w:b/>
          <w:bCs/>
          <w:spacing w:val="2"/>
          <w:lang w:val="sr-Cyrl-RS"/>
        </w:rPr>
        <w:t>б</w:t>
      </w:r>
      <w:r w:rsidRPr="00EC48BE">
        <w:rPr>
          <w:b/>
          <w:bCs/>
          <w:spacing w:val="-1"/>
          <w:lang w:val="sr-Cyrl-RS"/>
        </w:rPr>
        <w:t>е</w:t>
      </w:r>
      <w:r w:rsidRPr="00EC48BE">
        <w:rPr>
          <w:b/>
          <w:bCs/>
          <w:lang w:val="sr-Cyrl-RS"/>
        </w:rPr>
        <w:t>зб</w:t>
      </w:r>
      <w:r w:rsidRPr="00EC48BE">
        <w:rPr>
          <w:b/>
          <w:bCs/>
          <w:spacing w:val="-2"/>
          <w:lang w:val="sr-Cyrl-RS"/>
        </w:rPr>
        <w:t>е</w:t>
      </w:r>
      <w:r w:rsidRPr="00EC48BE">
        <w:rPr>
          <w:b/>
          <w:bCs/>
          <w:lang w:val="sr-Cyrl-RS"/>
        </w:rPr>
        <w:t>ђ</w:t>
      </w:r>
      <w:r w:rsidRPr="00EC48BE">
        <w:rPr>
          <w:b/>
          <w:bCs/>
          <w:spacing w:val="1"/>
          <w:lang w:val="sr-Cyrl-RS"/>
        </w:rPr>
        <w:t>е</w:t>
      </w:r>
      <w:r w:rsidRPr="00EC48BE">
        <w:rPr>
          <w:b/>
          <w:bCs/>
          <w:lang w:val="sr-Cyrl-RS"/>
        </w:rPr>
        <w:t>ња хо</w:t>
      </w:r>
      <w:r w:rsidRPr="00EC48BE">
        <w:rPr>
          <w:b/>
          <w:bCs/>
          <w:spacing w:val="1"/>
          <w:lang w:val="sr-Cyrl-RS"/>
        </w:rPr>
        <w:t>т</w:t>
      </w:r>
      <w:r w:rsidRPr="00EC48BE">
        <w:rPr>
          <w:b/>
          <w:bCs/>
          <w:spacing w:val="-1"/>
          <w:lang w:val="sr-Cyrl-RS"/>
        </w:rPr>
        <w:t>е</w:t>
      </w:r>
      <w:r w:rsidRPr="00EC48BE">
        <w:rPr>
          <w:b/>
          <w:bCs/>
          <w:lang w:val="sr-Cyrl-RS"/>
        </w:rPr>
        <w:t>лског смештаја и авио превоза</w:t>
      </w:r>
    </w:p>
    <w:p w:rsidR="00B71A56" w:rsidRPr="00EC48BE" w:rsidRDefault="00B71A56" w:rsidP="00B71A56">
      <w:pPr>
        <w:tabs>
          <w:tab w:val="left" w:pos="240"/>
          <w:tab w:val="left" w:pos="1440"/>
        </w:tabs>
        <w:spacing w:after="0" w:line="240" w:lineRule="auto"/>
        <w:ind w:left="1442"/>
        <w:jc w:val="both"/>
        <w:rPr>
          <w:rFonts w:ascii="Times New Roman" w:eastAsia="Malgun Gothic" w:hAnsi="Times New Roman" w:cs="Times New Roman"/>
        </w:rPr>
      </w:pPr>
      <w:r w:rsidRPr="00EC48BE">
        <w:rPr>
          <w:rFonts w:ascii="Times New Roman" w:eastAsia="Malgun Gothic" w:hAnsi="Times New Roman" w:cs="Times New Roman"/>
        </w:rPr>
        <w:t xml:space="preserve">Највећи број пондера по овом елементу критеријума износи </w:t>
      </w:r>
      <w:r w:rsidRPr="00EC48BE">
        <w:rPr>
          <w:rFonts w:ascii="Times New Roman" w:eastAsia="Malgun Gothic" w:hAnsi="Times New Roman" w:cs="Times New Roman"/>
          <w:b/>
          <w:lang w:val="sr-Cyrl-RS"/>
        </w:rPr>
        <w:t>8</w:t>
      </w:r>
      <w:r w:rsidRPr="00EC48BE">
        <w:rPr>
          <w:rFonts w:ascii="Times New Roman" w:eastAsia="Malgun Gothic" w:hAnsi="Times New Roman" w:cs="Times New Roman"/>
          <w:b/>
        </w:rPr>
        <w:t xml:space="preserve">0 </w:t>
      </w:r>
      <w:r w:rsidRPr="00EC48BE">
        <w:rPr>
          <w:rFonts w:ascii="Times New Roman" w:eastAsia="Malgun Gothic" w:hAnsi="Times New Roman" w:cs="Times New Roman"/>
        </w:rPr>
        <w:t>пондера.</w:t>
      </w:r>
    </w:p>
    <w:p w:rsidR="00B71A56" w:rsidRPr="006C11F1" w:rsidRDefault="00B71A56" w:rsidP="00B71A56">
      <w:pPr>
        <w:widowControl w:val="0"/>
        <w:tabs>
          <w:tab w:val="left" w:pos="1440"/>
        </w:tabs>
        <w:spacing w:after="0" w:line="240" w:lineRule="auto"/>
        <w:jc w:val="both"/>
        <w:rPr>
          <w:rFonts w:ascii="Times New Roman" w:eastAsia="Malgun Gothic" w:hAnsi="Times New Roman" w:cs="Times New Roman"/>
        </w:rPr>
      </w:pPr>
      <w:r w:rsidRPr="006C11F1">
        <w:rPr>
          <w:rFonts w:ascii="Times New Roman" w:eastAsia="Malgun Gothic" w:hAnsi="Times New Roman" w:cs="Times New Roman"/>
        </w:rPr>
        <w:tab/>
        <w:t xml:space="preserve">Код овог елемента критеријума упоређиваће се најнижа понуђена цена </w:t>
      </w:r>
      <w:r>
        <w:rPr>
          <w:rFonts w:ascii="Times New Roman" w:eastAsia="Malgun Gothic" w:hAnsi="Times New Roman" w:cs="Times New Roman"/>
          <w:lang w:val="sr-Cyrl-RS"/>
        </w:rPr>
        <w:t xml:space="preserve">услуге </w:t>
      </w:r>
      <w:r w:rsidRPr="006C11F1">
        <w:rPr>
          <w:rFonts w:ascii="Times New Roman" w:eastAsia="Malgun Gothic" w:hAnsi="Times New Roman" w:cs="Times New Roman"/>
        </w:rPr>
        <w:t xml:space="preserve">са понуђеном </w:t>
      </w:r>
      <w:proofErr w:type="gramStart"/>
      <w:r w:rsidRPr="006C11F1">
        <w:rPr>
          <w:rFonts w:ascii="Times New Roman" w:eastAsia="Malgun Gothic" w:hAnsi="Times New Roman" w:cs="Times New Roman"/>
        </w:rPr>
        <w:t xml:space="preserve">ценом </w:t>
      </w:r>
      <w:r>
        <w:rPr>
          <w:rFonts w:ascii="Times New Roman" w:eastAsia="Malgun Gothic" w:hAnsi="Times New Roman" w:cs="Times New Roman"/>
          <w:lang w:val="sr-Cyrl-RS"/>
        </w:rPr>
        <w:t xml:space="preserve"> услуге</w:t>
      </w:r>
      <w:proofErr w:type="gramEnd"/>
      <w:r>
        <w:rPr>
          <w:rFonts w:ascii="Times New Roman" w:eastAsia="Malgun Gothic" w:hAnsi="Times New Roman" w:cs="Times New Roman"/>
          <w:lang w:val="sr-Cyrl-RS"/>
        </w:rPr>
        <w:t xml:space="preserve"> </w:t>
      </w:r>
      <w:r w:rsidRPr="006C11F1">
        <w:rPr>
          <w:rFonts w:ascii="Times New Roman" w:eastAsia="Malgun Gothic" w:hAnsi="Times New Roman" w:cs="Times New Roman"/>
        </w:rPr>
        <w:t>осталих понуђача.</w:t>
      </w:r>
    </w:p>
    <w:p w:rsidR="00B71A56" w:rsidRDefault="00B71A56" w:rsidP="00B71A56">
      <w:pPr>
        <w:widowControl w:val="0"/>
        <w:tabs>
          <w:tab w:val="left" w:pos="1440"/>
        </w:tabs>
        <w:spacing w:after="0" w:line="240" w:lineRule="auto"/>
        <w:jc w:val="both"/>
        <w:rPr>
          <w:rFonts w:ascii="Times New Roman" w:eastAsia="Malgun Gothic" w:hAnsi="Times New Roman" w:cs="Times New Roman"/>
          <w:lang w:val="sr-Cyrl-RS"/>
        </w:rPr>
      </w:pPr>
      <w:r w:rsidRPr="006C11F1">
        <w:rPr>
          <w:rFonts w:ascii="Times New Roman" w:eastAsia="Malgun Gothic" w:hAnsi="Times New Roman" w:cs="Times New Roman"/>
        </w:rPr>
        <w:tab/>
        <w:t xml:space="preserve">Понуда са најнижом понуђеном </w:t>
      </w:r>
      <w:proofErr w:type="gramStart"/>
      <w:r w:rsidRPr="006C11F1">
        <w:rPr>
          <w:rFonts w:ascii="Times New Roman" w:eastAsia="Malgun Gothic" w:hAnsi="Times New Roman" w:cs="Times New Roman"/>
        </w:rPr>
        <w:t xml:space="preserve">ценом  </w:t>
      </w:r>
      <w:r>
        <w:rPr>
          <w:rFonts w:ascii="Times New Roman" w:eastAsia="Malgun Gothic" w:hAnsi="Times New Roman" w:cs="Times New Roman"/>
          <w:lang w:val="sr-Cyrl-RS"/>
        </w:rPr>
        <w:t>услуге</w:t>
      </w:r>
      <w:proofErr w:type="gramEnd"/>
      <w:r>
        <w:rPr>
          <w:rFonts w:ascii="Times New Roman" w:eastAsia="Malgun Gothic" w:hAnsi="Times New Roman" w:cs="Times New Roman"/>
          <w:lang w:val="sr-Cyrl-RS"/>
        </w:rPr>
        <w:t xml:space="preserve"> </w:t>
      </w:r>
      <w:r>
        <w:rPr>
          <w:rFonts w:ascii="Times New Roman" w:eastAsia="Malgun Gothic" w:hAnsi="Times New Roman" w:cs="Times New Roman"/>
        </w:rPr>
        <w:t xml:space="preserve">и </w:t>
      </w:r>
      <w:r w:rsidRPr="006C11F1">
        <w:rPr>
          <w:rFonts w:ascii="Times New Roman" w:eastAsia="Malgun Gothic" w:hAnsi="Times New Roman" w:cs="Times New Roman"/>
        </w:rPr>
        <w:t xml:space="preserve">добија највећи број </w:t>
      </w:r>
      <w:r>
        <w:rPr>
          <w:rFonts w:ascii="Times New Roman" w:eastAsia="Malgun Gothic" w:hAnsi="Times New Roman" w:cs="Times New Roman"/>
          <w:lang w:val="sr-Cyrl-RS"/>
        </w:rPr>
        <w:t>пондера</w:t>
      </w:r>
      <w:r w:rsidRPr="006C11F1">
        <w:rPr>
          <w:rFonts w:ascii="Times New Roman" w:eastAsia="Malgun Gothic" w:hAnsi="Times New Roman" w:cs="Times New Roman"/>
        </w:rPr>
        <w:t xml:space="preserve"> </w:t>
      </w:r>
      <w:r>
        <w:rPr>
          <w:rFonts w:ascii="Times New Roman" w:eastAsia="Malgun Gothic" w:hAnsi="Times New Roman" w:cs="Times New Roman"/>
          <w:lang w:val="sr-Cyrl-RS"/>
        </w:rPr>
        <w:t xml:space="preserve">и то </w:t>
      </w:r>
      <w:r>
        <w:rPr>
          <w:rFonts w:ascii="Times New Roman" w:eastAsia="Malgun Gothic" w:hAnsi="Times New Roman" w:cs="Times New Roman"/>
          <w:b/>
          <w:lang w:val="sr-Cyrl-RS"/>
        </w:rPr>
        <w:t>8</w:t>
      </w:r>
      <w:r w:rsidRPr="0016258D">
        <w:rPr>
          <w:rFonts w:ascii="Times New Roman" w:eastAsia="Malgun Gothic" w:hAnsi="Times New Roman" w:cs="Times New Roman"/>
          <w:b/>
        </w:rPr>
        <w:t xml:space="preserve">0 </w:t>
      </w:r>
      <w:r w:rsidRPr="006C11F1">
        <w:rPr>
          <w:rFonts w:ascii="Times New Roman" w:eastAsia="Malgun Gothic" w:hAnsi="Times New Roman" w:cs="Times New Roman"/>
        </w:rPr>
        <w:t xml:space="preserve">пондера. Број пондера за понуђене цене </w:t>
      </w:r>
      <w:r>
        <w:rPr>
          <w:rFonts w:ascii="Times New Roman" w:eastAsia="Malgun Gothic" w:hAnsi="Times New Roman" w:cs="Times New Roman"/>
          <w:lang w:val="sr-Cyrl-RS"/>
        </w:rPr>
        <w:t>услуге осталих понуђача</w:t>
      </w:r>
      <w:r w:rsidRPr="006C11F1">
        <w:rPr>
          <w:rFonts w:ascii="Times New Roman" w:eastAsia="Malgun Gothic" w:hAnsi="Times New Roman" w:cs="Times New Roman"/>
        </w:rPr>
        <w:t xml:space="preserve"> израчунава се на следећи начин:</w:t>
      </w:r>
    </w:p>
    <w:p w:rsidR="00B71A56" w:rsidRDefault="00B71A56" w:rsidP="00B71A56">
      <w:pPr>
        <w:widowControl w:val="0"/>
        <w:tabs>
          <w:tab w:val="left" w:pos="1440"/>
        </w:tabs>
        <w:spacing w:after="0" w:line="240" w:lineRule="auto"/>
        <w:jc w:val="both"/>
        <w:rPr>
          <w:rFonts w:ascii="Times New Roman" w:eastAsia="Malgun Gothic" w:hAnsi="Times New Roman" w:cs="Times New Roman"/>
          <w:lang w:val="sr-Cyrl-RS"/>
        </w:rPr>
      </w:pPr>
    </w:p>
    <w:p w:rsidR="00B71A56" w:rsidRPr="006C11F1" w:rsidRDefault="00B71A56" w:rsidP="00B71A56">
      <w:pPr>
        <w:widowControl w:val="0"/>
        <w:tabs>
          <w:tab w:val="left" w:pos="1440"/>
        </w:tabs>
        <w:spacing w:after="0" w:line="240" w:lineRule="auto"/>
        <w:jc w:val="center"/>
        <w:rPr>
          <w:rFonts w:ascii="Times New Roman" w:eastAsia="Malgun Gothic" w:hAnsi="Times New Roman" w:cs="Times New Roman"/>
        </w:rPr>
      </w:pPr>
    </w:p>
    <w:tbl>
      <w:tblPr>
        <w:tblStyle w:val="TableGrid5"/>
        <w:tblW w:w="6730"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052"/>
        <w:gridCol w:w="643"/>
        <w:gridCol w:w="3035"/>
      </w:tblGrid>
      <w:tr w:rsidR="00B71A56" w:rsidRPr="009D2861" w:rsidTr="00CE094D">
        <w:trPr>
          <w:trHeight w:val="351"/>
          <w:jc w:val="center"/>
        </w:trPr>
        <w:tc>
          <w:tcPr>
            <w:tcW w:w="3052" w:type="dxa"/>
            <w:vMerge w:val="restart"/>
            <w:vAlign w:val="center"/>
            <w:hideMark/>
          </w:tcPr>
          <w:p w:rsidR="00B71A56" w:rsidRPr="009D2861" w:rsidRDefault="00B71A56" w:rsidP="00CE094D">
            <w:pPr>
              <w:jc w:val="right"/>
              <w:rPr>
                <w:sz w:val="22"/>
                <w:szCs w:val="22"/>
              </w:rPr>
            </w:pPr>
            <w:r w:rsidRPr="009D2861">
              <w:rPr>
                <w:b/>
                <w:sz w:val="22"/>
                <w:szCs w:val="22"/>
                <w:lang w:val="sr-Cyrl-RS"/>
              </w:rPr>
              <w:t xml:space="preserve">Пондери </w:t>
            </w:r>
            <w:r w:rsidRPr="009D2861">
              <w:rPr>
                <w:b/>
                <w:sz w:val="22"/>
                <w:szCs w:val="22"/>
              </w:rPr>
              <w:t>по основу цене</w:t>
            </w:r>
            <w:r w:rsidRPr="009D2861">
              <w:rPr>
                <w:sz w:val="22"/>
                <w:szCs w:val="22"/>
              </w:rPr>
              <w:t>=</w:t>
            </w:r>
          </w:p>
        </w:tc>
        <w:tc>
          <w:tcPr>
            <w:tcW w:w="643" w:type="dxa"/>
            <w:vMerge w:val="restart"/>
            <w:vAlign w:val="center"/>
          </w:tcPr>
          <w:p w:rsidR="00B71A56" w:rsidRPr="009D2861" w:rsidRDefault="00B71A56" w:rsidP="00CE094D">
            <w:pPr>
              <w:jc w:val="center"/>
            </w:pPr>
            <w:r>
              <w:rPr>
                <w:b/>
                <w:sz w:val="22"/>
                <w:szCs w:val="22"/>
                <w:lang w:val="sr-Cyrl-RS"/>
              </w:rPr>
              <w:t>8</w:t>
            </w:r>
            <w:r>
              <w:rPr>
                <w:b/>
                <w:sz w:val="22"/>
                <w:szCs w:val="22"/>
              </w:rPr>
              <w:t>0</w:t>
            </w:r>
            <w:r w:rsidRPr="009D2861">
              <w:rPr>
                <w:sz w:val="22"/>
                <w:szCs w:val="22"/>
              </w:rPr>
              <w:t xml:space="preserve"> х</w:t>
            </w:r>
          </w:p>
        </w:tc>
        <w:tc>
          <w:tcPr>
            <w:tcW w:w="3035" w:type="dxa"/>
            <w:tcBorders>
              <w:top w:val="nil"/>
              <w:left w:val="nil"/>
              <w:bottom w:val="single" w:sz="4" w:space="0" w:color="auto"/>
              <w:right w:val="nil"/>
            </w:tcBorders>
            <w:hideMark/>
          </w:tcPr>
          <w:p w:rsidR="00B71A56" w:rsidRPr="009D2861" w:rsidRDefault="00B71A56" w:rsidP="00CE094D">
            <w:pPr>
              <w:jc w:val="center"/>
              <w:rPr>
                <w:sz w:val="22"/>
                <w:szCs w:val="22"/>
                <w:lang w:val="sr-Cyrl-RS"/>
              </w:rPr>
            </w:pPr>
            <w:r w:rsidRPr="009D2861">
              <w:rPr>
                <w:sz w:val="22"/>
                <w:szCs w:val="22"/>
              </w:rPr>
              <w:t xml:space="preserve">најнижа понуђена цена </w:t>
            </w:r>
          </w:p>
        </w:tc>
      </w:tr>
      <w:tr w:rsidR="00B71A56" w:rsidRPr="009D2861" w:rsidTr="00CE094D">
        <w:trPr>
          <w:trHeight w:val="374"/>
          <w:jc w:val="center"/>
        </w:trPr>
        <w:tc>
          <w:tcPr>
            <w:tcW w:w="3052" w:type="dxa"/>
            <w:vMerge/>
            <w:vAlign w:val="center"/>
            <w:hideMark/>
          </w:tcPr>
          <w:p w:rsidR="00B71A56" w:rsidRPr="009D2861" w:rsidRDefault="00B71A56" w:rsidP="00CE094D">
            <w:pPr>
              <w:rPr>
                <w:sz w:val="22"/>
                <w:szCs w:val="22"/>
              </w:rPr>
            </w:pPr>
          </w:p>
        </w:tc>
        <w:tc>
          <w:tcPr>
            <w:tcW w:w="643" w:type="dxa"/>
            <w:vMerge/>
          </w:tcPr>
          <w:p w:rsidR="00B71A56" w:rsidRPr="009D2861" w:rsidRDefault="00B71A56" w:rsidP="00CE094D">
            <w:pPr>
              <w:jc w:val="center"/>
            </w:pPr>
          </w:p>
        </w:tc>
        <w:tc>
          <w:tcPr>
            <w:tcW w:w="3035" w:type="dxa"/>
            <w:tcBorders>
              <w:top w:val="single" w:sz="4" w:space="0" w:color="auto"/>
              <w:left w:val="nil"/>
              <w:bottom w:val="nil"/>
              <w:right w:val="nil"/>
            </w:tcBorders>
            <w:hideMark/>
          </w:tcPr>
          <w:p w:rsidR="00B71A56" w:rsidRPr="001C34C1" w:rsidRDefault="00B71A56" w:rsidP="00CE094D">
            <w:pPr>
              <w:jc w:val="center"/>
              <w:rPr>
                <w:sz w:val="22"/>
                <w:szCs w:val="22"/>
                <w:lang w:val="sr-Cyrl-RS"/>
              </w:rPr>
            </w:pPr>
            <w:r>
              <w:rPr>
                <w:sz w:val="22"/>
                <w:szCs w:val="22"/>
                <w:lang w:val="sr-Cyrl-RS"/>
              </w:rPr>
              <w:t>цена понуде која се рангира</w:t>
            </w:r>
          </w:p>
        </w:tc>
      </w:tr>
    </w:tbl>
    <w:p w:rsidR="00B71A56" w:rsidRDefault="00B71A56" w:rsidP="00B71A56">
      <w:pPr>
        <w:widowControl w:val="0"/>
        <w:tabs>
          <w:tab w:val="left" w:pos="1440"/>
        </w:tabs>
        <w:spacing w:after="0" w:line="240" w:lineRule="auto"/>
        <w:jc w:val="both"/>
        <w:rPr>
          <w:rFonts w:ascii="Times New Roman" w:eastAsia="Malgun Gothic" w:hAnsi="Times New Roman" w:cs="Times New Roman"/>
          <w:b/>
        </w:rPr>
      </w:pPr>
    </w:p>
    <w:p w:rsidR="00B71A56" w:rsidRPr="00F754BE" w:rsidRDefault="00B71A56" w:rsidP="00B71A56">
      <w:pPr>
        <w:widowControl w:val="0"/>
        <w:tabs>
          <w:tab w:val="left" w:pos="1440"/>
        </w:tabs>
        <w:spacing w:after="0" w:line="240" w:lineRule="auto"/>
        <w:jc w:val="both"/>
        <w:rPr>
          <w:rFonts w:ascii="Times New Roman" w:eastAsia="Malgun Gothic" w:hAnsi="Times New Roman" w:cs="Times New Roman"/>
          <w:b/>
        </w:rPr>
      </w:pPr>
    </w:p>
    <w:p w:rsidR="00B71A56" w:rsidRDefault="00B71A56" w:rsidP="00B71A56">
      <w:pPr>
        <w:widowControl w:val="0"/>
        <w:tabs>
          <w:tab w:val="left" w:pos="1440"/>
        </w:tabs>
        <w:spacing w:after="0" w:line="240" w:lineRule="auto"/>
        <w:jc w:val="both"/>
        <w:rPr>
          <w:rFonts w:ascii="Times New Roman" w:eastAsia="Malgun Gothic" w:hAnsi="Times New Roman" w:cs="Times New Roman"/>
          <w:b/>
          <w:sz w:val="20"/>
          <w:szCs w:val="24"/>
          <w:lang w:val="sr-Cyrl-RS"/>
        </w:rPr>
      </w:pPr>
      <w:r w:rsidRPr="006C11F1">
        <w:rPr>
          <w:rFonts w:ascii="Times New Roman" w:eastAsia="Malgun Gothic" w:hAnsi="Times New Roman" w:cs="Times New Roman"/>
          <w:b/>
        </w:rPr>
        <w:tab/>
      </w:r>
      <w:r>
        <w:rPr>
          <w:rFonts w:ascii="Times New Roman" w:eastAsia="Malgun Gothic" w:hAnsi="Times New Roman" w:cs="Times New Roman"/>
          <w:b/>
          <w:lang w:val="ru-RU"/>
        </w:rPr>
        <w:t>2</w:t>
      </w:r>
      <w:r w:rsidRPr="006C11F1">
        <w:rPr>
          <w:rFonts w:ascii="Times New Roman" w:eastAsia="Malgun Gothic" w:hAnsi="Times New Roman" w:cs="Times New Roman"/>
          <w:b/>
          <w:lang w:val="ru-RU"/>
        </w:rPr>
        <w:t xml:space="preserve">. </w:t>
      </w:r>
      <w:r w:rsidRPr="0017652F">
        <w:rPr>
          <w:rFonts w:ascii="Times New Roman" w:eastAsia="SimSun" w:hAnsi="Times New Roman" w:cs="Times New Roman"/>
          <w:b/>
          <w:bCs/>
          <w:spacing w:val="1"/>
          <w:sz w:val="24"/>
          <w:szCs w:val="24"/>
          <w:lang w:val="sr-Cyrl-RS" w:eastAsia="zh-CN"/>
        </w:rPr>
        <w:t>Рок за плаћање</w:t>
      </w:r>
      <w:r>
        <w:rPr>
          <w:rFonts w:ascii="Times New Roman" w:eastAsia="SimSun" w:hAnsi="Times New Roman" w:cs="Times New Roman"/>
          <w:b/>
          <w:bCs/>
          <w:spacing w:val="1"/>
          <w:sz w:val="24"/>
          <w:szCs w:val="24"/>
          <w:lang w:val="sr-Cyrl-RS" w:eastAsia="zh-CN"/>
        </w:rPr>
        <w:t xml:space="preserve"> </w:t>
      </w:r>
      <w:r w:rsidRPr="0017652F">
        <w:rPr>
          <w:rFonts w:ascii="Times New Roman" w:eastAsia="SimSun" w:hAnsi="Times New Roman" w:cs="Times New Roman"/>
          <w:b/>
          <w:bCs/>
          <w:sz w:val="24"/>
          <w:szCs w:val="24"/>
          <w:lang w:val="sr-Cyrl-RS" w:eastAsia="zh-CN"/>
        </w:rPr>
        <w:t>услу</w:t>
      </w:r>
      <w:r w:rsidRPr="0017652F">
        <w:rPr>
          <w:rFonts w:ascii="Times New Roman" w:eastAsia="SimSun" w:hAnsi="Times New Roman" w:cs="Times New Roman"/>
          <w:b/>
          <w:bCs/>
          <w:spacing w:val="-2"/>
          <w:sz w:val="24"/>
          <w:szCs w:val="24"/>
          <w:lang w:val="sr-Cyrl-RS" w:eastAsia="zh-CN"/>
        </w:rPr>
        <w:t>г</w:t>
      </w:r>
      <w:r w:rsidRPr="0017652F">
        <w:rPr>
          <w:rFonts w:ascii="Times New Roman" w:eastAsia="SimSun" w:hAnsi="Times New Roman" w:cs="Times New Roman"/>
          <w:b/>
          <w:bCs/>
          <w:sz w:val="24"/>
          <w:szCs w:val="24"/>
          <w:lang w:val="sr-Cyrl-RS" w:eastAsia="zh-CN"/>
        </w:rPr>
        <w:t>е</w:t>
      </w:r>
      <w:r w:rsidRPr="0017652F">
        <w:rPr>
          <w:rFonts w:ascii="Times New Roman" w:eastAsia="SimSun" w:hAnsi="Times New Roman" w:cs="Times New Roman"/>
          <w:b/>
          <w:bCs/>
          <w:spacing w:val="-1"/>
          <w:sz w:val="24"/>
          <w:szCs w:val="24"/>
          <w:lang w:val="sr-Cyrl-RS" w:eastAsia="zh-CN"/>
        </w:rPr>
        <w:t xml:space="preserve"> </w:t>
      </w:r>
      <w:r w:rsidRPr="0017652F">
        <w:rPr>
          <w:rFonts w:ascii="Times New Roman" w:eastAsia="SimSun" w:hAnsi="Times New Roman" w:cs="Times New Roman"/>
          <w:b/>
          <w:bCs/>
          <w:sz w:val="24"/>
          <w:szCs w:val="24"/>
          <w:lang w:val="sr-Cyrl-RS" w:eastAsia="zh-CN"/>
        </w:rPr>
        <w:t>о</w:t>
      </w:r>
      <w:r w:rsidRPr="0017652F">
        <w:rPr>
          <w:rFonts w:ascii="Times New Roman" w:eastAsia="SimSun" w:hAnsi="Times New Roman" w:cs="Times New Roman"/>
          <w:b/>
          <w:bCs/>
          <w:spacing w:val="2"/>
          <w:sz w:val="24"/>
          <w:szCs w:val="24"/>
          <w:lang w:val="sr-Cyrl-RS" w:eastAsia="zh-CN"/>
        </w:rPr>
        <w:t>б</w:t>
      </w:r>
      <w:r w:rsidRPr="0017652F">
        <w:rPr>
          <w:rFonts w:ascii="Times New Roman" w:eastAsia="SimSun" w:hAnsi="Times New Roman" w:cs="Times New Roman"/>
          <w:b/>
          <w:bCs/>
          <w:spacing w:val="-1"/>
          <w:sz w:val="24"/>
          <w:szCs w:val="24"/>
          <w:lang w:val="sr-Cyrl-RS" w:eastAsia="zh-CN"/>
        </w:rPr>
        <w:t>е</w:t>
      </w:r>
      <w:r w:rsidRPr="0017652F">
        <w:rPr>
          <w:rFonts w:ascii="Times New Roman" w:eastAsia="SimSun" w:hAnsi="Times New Roman" w:cs="Times New Roman"/>
          <w:b/>
          <w:bCs/>
          <w:sz w:val="24"/>
          <w:szCs w:val="24"/>
          <w:lang w:val="sr-Cyrl-RS" w:eastAsia="zh-CN"/>
        </w:rPr>
        <w:t>зб</w:t>
      </w:r>
      <w:r w:rsidRPr="0017652F">
        <w:rPr>
          <w:rFonts w:ascii="Times New Roman" w:eastAsia="SimSun" w:hAnsi="Times New Roman" w:cs="Times New Roman"/>
          <w:b/>
          <w:bCs/>
          <w:spacing w:val="-2"/>
          <w:sz w:val="24"/>
          <w:szCs w:val="24"/>
          <w:lang w:val="sr-Cyrl-RS" w:eastAsia="zh-CN"/>
        </w:rPr>
        <w:t>е</w:t>
      </w:r>
      <w:r w:rsidRPr="0017652F">
        <w:rPr>
          <w:rFonts w:ascii="Times New Roman" w:eastAsia="SimSun" w:hAnsi="Times New Roman" w:cs="Times New Roman"/>
          <w:b/>
          <w:bCs/>
          <w:sz w:val="24"/>
          <w:szCs w:val="24"/>
          <w:lang w:val="sr-Cyrl-RS" w:eastAsia="zh-CN"/>
        </w:rPr>
        <w:t>ђ</w:t>
      </w:r>
      <w:r w:rsidRPr="0017652F">
        <w:rPr>
          <w:rFonts w:ascii="Times New Roman" w:eastAsia="SimSun" w:hAnsi="Times New Roman" w:cs="Times New Roman"/>
          <w:b/>
          <w:bCs/>
          <w:spacing w:val="1"/>
          <w:sz w:val="24"/>
          <w:szCs w:val="24"/>
          <w:lang w:val="sr-Cyrl-RS" w:eastAsia="zh-CN"/>
        </w:rPr>
        <w:t>е</w:t>
      </w:r>
      <w:r w:rsidRPr="0017652F">
        <w:rPr>
          <w:rFonts w:ascii="Times New Roman" w:eastAsia="SimSun" w:hAnsi="Times New Roman" w:cs="Times New Roman"/>
          <w:b/>
          <w:bCs/>
          <w:sz w:val="24"/>
          <w:szCs w:val="24"/>
          <w:lang w:val="sr-Cyrl-RS" w:eastAsia="zh-CN"/>
        </w:rPr>
        <w:t>ња хо</w:t>
      </w:r>
      <w:r w:rsidRPr="0017652F">
        <w:rPr>
          <w:rFonts w:ascii="Times New Roman" w:eastAsia="SimSun" w:hAnsi="Times New Roman" w:cs="Times New Roman"/>
          <w:b/>
          <w:bCs/>
          <w:spacing w:val="1"/>
          <w:sz w:val="24"/>
          <w:szCs w:val="24"/>
          <w:lang w:val="sr-Cyrl-RS" w:eastAsia="zh-CN"/>
        </w:rPr>
        <w:t>т</w:t>
      </w:r>
      <w:r w:rsidRPr="0017652F">
        <w:rPr>
          <w:rFonts w:ascii="Times New Roman" w:eastAsia="SimSun" w:hAnsi="Times New Roman" w:cs="Times New Roman"/>
          <w:b/>
          <w:bCs/>
          <w:spacing w:val="-1"/>
          <w:sz w:val="24"/>
          <w:szCs w:val="24"/>
          <w:lang w:val="sr-Cyrl-RS" w:eastAsia="zh-CN"/>
        </w:rPr>
        <w:t>е</w:t>
      </w:r>
      <w:r w:rsidRPr="0017652F">
        <w:rPr>
          <w:rFonts w:ascii="Times New Roman" w:eastAsia="SimSun" w:hAnsi="Times New Roman" w:cs="Times New Roman"/>
          <w:b/>
          <w:bCs/>
          <w:sz w:val="24"/>
          <w:szCs w:val="24"/>
          <w:lang w:val="sr-Cyrl-RS" w:eastAsia="zh-CN"/>
        </w:rPr>
        <w:t>лског смештаја и авио превоза</w:t>
      </w:r>
      <w:r w:rsidRPr="0017652F">
        <w:rPr>
          <w:rFonts w:ascii="Times New Roman" w:eastAsia="SimSun" w:hAnsi="Times New Roman" w:cs="Times New Roman"/>
          <w:b/>
          <w:bCs/>
          <w:spacing w:val="1"/>
          <w:sz w:val="24"/>
          <w:szCs w:val="24"/>
          <w:lang w:val="sr-Cyrl-RS" w:eastAsia="zh-CN"/>
        </w:rPr>
        <w:t xml:space="preserve"> по фактури</w:t>
      </w:r>
    </w:p>
    <w:p w:rsidR="00B71A56" w:rsidRPr="00AB2297" w:rsidRDefault="00B71A56" w:rsidP="00B71A56">
      <w:pPr>
        <w:widowControl w:val="0"/>
        <w:tabs>
          <w:tab w:val="left" w:pos="1440"/>
        </w:tabs>
        <w:spacing w:after="0" w:line="240" w:lineRule="auto"/>
        <w:jc w:val="both"/>
        <w:rPr>
          <w:rFonts w:ascii="Times New Roman" w:eastAsia="Malgun Gothic" w:hAnsi="Times New Roman" w:cs="Times New Roman"/>
          <w:b/>
          <w:lang w:val="sr-Cyrl-RS"/>
        </w:rPr>
      </w:pPr>
    </w:p>
    <w:p w:rsidR="00B71A56" w:rsidRPr="005745E1" w:rsidRDefault="00B71A56" w:rsidP="00B71A56">
      <w:pPr>
        <w:rPr>
          <w:rFonts w:ascii="Times New Roman" w:hAnsi="Times New Roman" w:cs="Times New Roman"/>
          <w:color w:val="000000"/>
          <w:lang w:val="sr-Cyrl-RS"/>
        </w:rPr>
      </w:pPr>
      <w:r w:rsidRPr="00AB2297">
        <w:rPr>
          <w:rFonts w:ascii="Times New Roman" w:hAnsi="Times New Roman" w:cs="Times New Roman"/>
          <w:color w:val="000000"/>
        </w:rPr>
        <w:tab/>
      </w:r>
      <w:r>
        <w:rPr>
          <w:rFonts w:ascii="Times New Roman" w:hAnsi="Times New Roman" w:cs="Times New Roman"/>
          <w:color w:val="000000"/>
          <w:lang w:val="sr-Cyrl-RS"/>
        </w:rPr>
        <w:tab/>
      </w:r>
      <w:r w:rsidRPr="00AB2297">
        <w:rPr>
          <w:rFonts w:ascii="Times New Roman" w:hAnsi="Times New Roman" w:cs="Times New Roman"/>
          <w:color w:val="000000"/>
        </w:rPr>
        <w:t>Највећи број пондера по овом елемент</w:t>
      </w:r>
      <w:r w:rsidRPr="005745E1">
        <w:rPr>
          <w:rFonts w:ascii="Times New Roman" w:hAnsi="Times New Roman" w:cs="Times New Roman"/>
          <w:color w:val="000000"/>
        </w:rPr>
        <w:t xml:space="preserve">у критеријуму је </w:t>
      </w:r>
      <w:proofErr w:type="gramStart"/>
      <w:r w:rsidRPr="005745E1">
        <w:rPr>
          <w:rFonts w:ascii="Times New Roman" w:hAnsi="Times New Roman" w:cs="Times New Roman"/>
          <w:color w:val="000000"/>
          <w:lang w:val="sr-Cyrl-RS"/>
        </w:rPr>
        <w:t xml:space="preserve">20 </w:t>
      </w:r>
      <w:r w:rsidRPr="005745E1">
        <w:rPr>
          <w:rFonts w:ascii="Times New Roman" w:hAnsi="Times New Roman" w:cs="Times New Roman"/>
          <w:color w:val="000000"/>
        </w:rPr>
        <w:t xml:space="preserve"> пондера</w:t>
      </w:r>
      <w:proofErr w:type="gramEnd"/>
      <w:r w:rsidRPr="005745E1">
        <w:rPr>
          <w:rFonts w:ascii="Times New Roman" w:hAnsi="Times New Roman" w:cs="Times New Roman"/>
          <w:color w:val="000000"/>
        </w:rPr>
        <w:t>.</w:t>
      </w:r>
    </w:p>
    <w:p w:rsidR="00B71A56" w:rsidRPr="00AB2297" w:rsidRDefault="00B71A56" w:rsidP="00B71A56">
      <w:pPr>
        <w:autoSpaceDE w:val="0"/>
        <w:autoSpaceDN w:val="0"/>
        <w:adjustRightInd w:val="0"/>
        <w:spacing w:after="0" w:line="240" w:lineRule="auto"/>
        <w:rPr>
          <w:rFonts w:ascii="Times New Roman" w:hAnsi="Times New Roman" w:cs="Times New Roman"/>
          <w:b/>
          <w:color w:val="000000"/>
          <w:sz w:val="16"/>
          <w:szCs w:val="16"/>
        </w:rPr>
      </w:pPr>
      <w:r w:rsidRPr="005745E1">
        <w:rPr>
          <w:rFonts w:ascii="Times New Roman" w:eastAsia="Times New Roman" w:hAnsi="Times New Roman" w:cs="Times New Roman"/>
          <w:i/>
          <w:sz w:val="23"/>
          <w:szCs w:val="23"/>
          <w:lang w:val="sr-Cyrl-RS"/>
        </w:rPr>
        <w:tab/>
      </w:r>
      <w:r w:rsidRPr="005745E1">
        <w:rPr>
          <w:rFonts w:ascii="Times New Roman" w:eastAsia="Times New Roman" w:hAnsi="Times New Roman" w:cs="Times New Roman"/>
          <w:i/>
          <w:sz w:val="23"/>
          <w:szCs w:val="23"/>
          <w:lang w:val="sr-Cyrl-RS"/>
        </w:rPr>
        <w:tab/>
      </w:r>
      <w:r w:rsidRPr="005745E1">
        <w:rPr>
          <w:rFonts w:ascii="Times New Roman" w:eastAsia="Times New Roman" w:hAnsi="Times New Roman" w:cs="Times New Roman"/>
          <w:sz w:val="23"/>
          <w:szCs w:val="23"/>
          <w:lang w:val="sr-Cyrl-RS"/>
        </w:rPr>
        <w:t>Понуђач који понуди најбоље услове плаћања (најдужи рок по испостављању фактуре али не дужи од 45 дана) добија 20 пондера.</w:t>
      </w:r>
      <w:r w:rsidRPr="00AB2297">
        <w:rPr>
          <w:rFonts w:ascii="Times New Roman" w:hAnsi="Times New Roman" w:cs="Times New Roman"/>
          <w:b/>
          <w:color w:val="000000"/>
          <w:sz w:val="16"/>
          <w:szCs w:val="16"/>
        </w:rPr>
        <w:t xml:space="preserve"> </w:t>
      </w:r>
    </w:p>
    <w:p w:rsidR="00B71A56" w:rsidRDefault="00B71A56" w:rsidP="00B71A56">
      <w:pPr>
        <w:widowControl w:val="0"/>
        <w:tabs>
          <w:tab w:val="left" w:pos="1440"/>
        </w:tabs>
        <w:spacing w:after="0" w:line="240" w:lineRule="auto"/>
        <w:jc w:val="both"/>
        <w:rPr>
          <w:rFonts w:ascii="Times New Roman" w:eastAsia="Malgun Gothic" w:hAnsi="Times New Roman" w:cs="Times New Roman"/>
          <w:szCs w:val="24"/>
          <w:lang w:val="sr-Cyrl-RS"/>
        </w:rPr>
      </w:pPr>
      <w:r>
        <w:rPr>
          <w:rFonts w:ascii="Times New Roman" w:eastAsia="Malgun Gothic" w:hAnsi="Times New Roman" w:cs="Times New Roman"/>
          <w:szCs w:val="24"/>
        </w:rPr>
        <w:tab/>
      </w:r>
      <w:r>
        <w:rPr>
          <w:rFonts w:ascii="Times New Roman" w:eastAsia="Malgun Gothic" w:hAnsi="Times New Roman" w:cs="Times New Roman"/>
          <w:szCs w:val="24"/>
          <w:lang w:val="sr-Cyrl-RS"/>
        </w:rPr>
        <w:t>Број пондера осталих понуда по овом елементу критеријума израчунава се по формули:</w:t>
      </w:r>
    </w:p>
    <w:p w:rsidR="00B71A56" w:rsidRDefault="00B71A56" w:rsidP="00B71A56">
      <w:pPr>
        <w:widowControl w:val="0"/>
        <w:tabs>
          <w:tab w:val="left" w:pos="1440"/>
        </w:tabs>
        <w:spacing w:after="0" w:line="240" w:lineRule="auto"/>
        <w:jc w:val="both"/>
        <w:rPr>
          <w:rFonts w:ascii="Times New Roman" w:eastAsia="Malgun Gothic" w:hAnsi="Times New Roman" w:cs="Times New Roman"/>
          <w:szCs w:val="24"/>
          <w:lang w:val="sr-Cyrl-RS"/>
        </w:rPr>
      </w:pPr>
    </w:p>
    <w:tbl>
      <w:tblPr>
        <w:tblStyle w:val="TableGrid5"/>
        <w:tblW w:w="6385"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2804"/>
        <w:gridCol w:w="2797"/>
        <w:gridCol w:w="784"/>
      </w:tblGrid>
      <w:tr w:rsidR="00B71A56" w:rsidRPr="009D2861" w:rsidTr="00CE094D">
        <w:trPr>
          <w:trHeight w:val="351"/>
          <w:jc w:val="center"/>
        </w:trPr>
        <w:tc>
          <w:tcPr>
            <w:tcW w:w="2804" w:type="dxa"/>
            <w:vMerge w:val="restart"/>
            <w:vAlign w:val="center"/>
            <w:hideMark/>
          </w:tcPr>
          <w:p w:rsidR="00B71A56" w:rsidRPr="009D2861" w:rsidRDefault="00B71A56" w:rsidP="00CE094D">
            <w:pPr>
              <w:jc w:val="right"/>
              <w:rPr>
                <w:sz w:val="22"/>
                <w:szCs w:val="22"/>
              </w:rPr>
            </w:pPr>
            <w:r>
              <w:rPr>
                <w:rFonts w:eastAsia="Times New Roman"/>
                <w:sz w:val="23"/>
                <w:szCs w:val="23"/>
                <w:lang w:val="sr-Cyrl-RS"/>
              </w:rPr>
              <w:lastRenderedPageBreak/>
              <w:t xml:space="preserve">Број пондера </w:t>
            </w:r>
            <w:r w:rsidRPr="009D2861">
              <w:rPr>
                <w:sz w:val="22"/>
                <w:szCs w:val="22"/>
              </w:rPr>
              <w:t>=</w:t>
            </w:r>
          </w:p>
        </w:tc>
        <w:tc>
          <w:tcPr>
            <w:tcW w:w="2797" w:type="dxa"/>
            <w:tcBorders>
              <w:top w:val="nil"/>
              <w:left w:val="nil"/>
              <w:bottom w:val="single" w:sz="4" w:space="0" w:color="auto"/>
              <w:right w:val="nil"/>
            </w:tcBorders>
            <w:hideMark/>
          </w:tcPr>
          <w:p w:rsidR="00B71A56" w:rsidRPr="009D2861" w:rsidRDefault="00B71A56" w:rsidP="00CE094D">
            <w:pPr>
              <w:jc w:val="center"/>
              <w:rPr>
                <w:sz w:val="22"/>
                <w:szCs w:val="22"/>
                <w:lang w:val="sr-Cyrl-RS"/>
              </w:rPr>
            </w:pPr>
            <w:r w:rsidRPr="0017652F">
              <w:rPr>
                <w:rFonts w:eastAsia="Times New Roman"/>
                <w:sz w:val="23"/>
                <w:szCs w:val="23"/>
                <w:lang w:val="sr-Cyrl-RS"/>
              </w:rPr>
              <w:t>Понуђен ро</w:t>
            </w:r>
            <w:r>
              <w:rPr>
                <w:rFonts w:eastAsia="Times New Roman"/>
                <w:sz w:val="23"/>
                <w:szCs w:val="23"/>
                <w:lang w:val="sr-Cyrl-RS"/>
              </w:rPr>
              <w:t>к плаћања</w:t>
            </w:r>
          </w:p>
        </w:tc>
        <w:tc>
          <w:tcPr>
            <w:tcW w:w="784" w:type="dxa"/>
            <w:vMerge w:val="restart"/>
            <w:tcBorders>
              <w:top w:val="nil"/>
              <w:left w:val="nil"/>
              <w:right w:val="nil"/>
            </w:tcBorders>
            <w:vAlign w:val="center"/>
          </w:tcPr>
          <w:p w:rsidR="00B71A56" w:rsidRPr="0017652F" w:rsidRDefault="00B71A56" w:rsidP="00CE094D">
            <w:pPr>
              <w:jc w:val="center"/>
              <w:rPr>
                <w:rFonts w:eastAsia="Times New Roman"/>
                <w:sz w:val="23"/>
                <w:szCs w:val="23"/>
                <w:lang w:val="sr-Cyrl-RS"/>
              </w:rPr>
            </w:pPr>
            <w:r>
              <w:rPr>
                <w:rFonts w:eastAsia="Times New Roman"/>
                <w:sz w:val="23"/>
                <w:szCs w:val="23"/>
              </w:rPr>
              <w:t xml:space="preserve">x </w:t>
            </w:r>
            <w:r w:rsidRPr="0017652F">
              <w:rPr>
                <w:rFonts w:eastAsia="Times New Roman"/>
                <w:sz w:val="23"/>
                <w:szCs w:val="23"/>
                <w:lang w:val="sr-Cyrl-RS"/>
              </w:rPr>
              <w:t>20</w:t>
            </w:r>
          </w:p>
        </w:tc>
      </w:tr>
      <w:tr w:rsidR="00B71A56" w:rsidRPr="009D2861" w:rsidTr="00CE094D">
        <w:trPr>
          <w:trHeight w:val="374"/>
          <w:jc w:val="center"/>
        </w:trPr>
        <w:tc>
          <w:tcPr>
            <w:tcW w:w="2804" w:type="dxa"/>
            <w:vMerge/>
            <w:vAlign w:val="center"/>
            <w:hideMark/>
          </w:tcPr>
          <w:p w:rsidR="00B71A56" w:rsidRPr="009D2861" w:rsidRDefault="00B71A56" w:rsidP="00CE094D">
            <w:pPr>
              <w:rPr>
                <w:sz w:val="22"/>
                <w:szCs w:val="22"/>
              </w:rPr>
            </w:pPr>
          </w:p>
        </w:tc>
        <w:tc>
          <w:tcPr>
            <w:tcW w:w="2797" w:type="dxa"/>
            <w:tcBorders>
              <w:top w:val="single" w:sz="4" w:space="0" w:color="auto"/>
              <w:left w:val="nil"/>
              <w:bottom w:val="nil"/>
              <w:right w:val="nil"/>
            </w:tcBorders>
            <w:hideMark/>
          </w:tcPr>
          <w:p w:rsidR="00B71A56" w:rsidRPr="001C34C1" w:rsidRDefault="00B71A56" w:rsidP="00CE094D">
            <w:pPr>
              <w:jc w:val="center"/>
              <w:rPr>
                <w:sz w:val="22"/>
                <w:szCs w:val="22"/>
                <w:lang w:val="sr-Cyrl-RS"/>
              </w:rPr>
            </w:pPr>
            <w:r>
              <w:rPr>
                <w:rFonts w:eastAsia="Times New Roman"/>
                <w:sz w:val="23"/>
                <w:szCs w:val="23"/>
                <w:lang w:val="sr-Cyrl-RS"/>
              </w:rPr>
              <w:t>Најдужи рок плаћања</w:t>
            </w:r>
          </w:p>
        </w:tc>
        <w:tc>
          <w:tcPr>
            <w:tcW w:w="784" w:type="dxa"/>
            <w:vMerge/>
            <w:tcBorders>
              <w:left w:val="nil"/>
              <w:bottom w:val="nil"/>
              <w:right w:val="nil"/>
            </w:tcBorders>
          </w:tcPr>
          <w:p w:rsidR="00B71A56" w:rsidRDefault="00B71A56" w:rsidP="00CE094D">
            <w:pPr>
              <w:jc w:val="center"/>
              <w:rPr>
                <w:rFonts w:eastAsia="Times New Roman"/>
                <w:sz w:val="23"/>
                <w:szCs w:val="23"/>
                <w:lang w:val="sr-Cyrl-RS"/>
              </w:rPr>
            </w:pPr>
          </w:p>
        </w:tc>
      </w:tr>
    </w:tbl>
    <w:p w:rsidR="00B71A56" w:rsidRPr="0017652F" w:rsidRDefault="00B71A56" w:rsidP="00B71A56">
      <w:pPr>
        <w:widowControl w:val="0"/>
        <w:tabs>
          <w:tab w:val="left" w:pos="1461"/>
        </w:tabs>
        <w:kinsoku w:val="0"/>
        <w:overflowPunct w:val="0"/>
        <w:autoSpaceDE w:val="0"/>
        <w:autoSpaceDN w:val="0"/>
        <w:adjustRightInd w:val="0"/>
        <w:spacing w:after="0" w:line="240" w:lineRule="auto"/>
        <w:jc w:val="center"/>
        <w:outlineLvl w:val="0"/>
        <w:rPr>
          <w:rFonts w:ascii="Times New Roman" w:eastAsia="SimSun" w:hAnsi="Times New Roman" w:cs="Times New Roman"/>
          <w:sz w:val="24"/>
          <w:szCs w:val="24"/>
          <w:lang w:val="sr-Cyrl-RS" w:eastAsia="zh-CN"/>
        </w:rPr>
      </w:pPr>
      <w:r w:rsidRPr="0017652F">
        <w:rPr>
          <w:rFonts w:ascii="Times New Roman" w:eastAsia="SimSun" w:hAnsi="Times New Roman" w:cs="Times New Roman"/>
          <w:b/>
          <w:bCs/>
          <w:sz w:val="24"/>
          <w:szCs w:val="24"/>
          <w:lang w:val="sr-Cyrl-RS" w:eastAsia="zh-CN"/>
        </w:rPr>
        <w:t>ДВЕ И</w:t>
      </w:r>
      <w:r w:rsidRPr="0017652F">
        <w:rPr>
          <w:rFonts w:ascii="Times New Roman" w:eastAsia="SimSun" w:hAnsi="Times New Roman" w:cs="Times New Roman"/>
          <w:b/>
          <w:bCs/>
          <w:spacing w:val="-2"/>
          <w:sz w:val="24"/>
          <w:szCs w:val="24"/>
          <w:lang w:val="sr-Cyrl-RS" w:eastAsia="zh-CN"/>
        </w:rPr>
        <w:t>Л</w:t>
      </w:r>
      <w:r w:rsidRPr="0017652F">
        <w:rPr>
          <w:rFonts w:ascii="Times New Roman" w:eastAsia="SimSun" w:hAnsi="Times New Roman" w:cs="Times New Roman"/>
          <w:b/>
          <w:bCs/>
          <w:sz w:val="24"/>
          <w:szCs w:val="24"/>
          <w:lang w:val="sr-Cyrl-RS" w:eastAsia="zh-CN"/>
        </w:rPr>
        <w:t>И ВИ</w:t>
      </w:r>
      <w:r w:rsidRPr="0017652F">
        <w:rPr>
          <w:rFonts w:ascii="Times New Roman" w:eastAsia="SimSun" w:hAnsi="Times New Roman" w:cs="Times New Roman"/>
          <w:b/>
          <w:bCs/>
          <w:spacing w:val="-2"/>
          <w:sz w:val="24"/>
          <w:szCs w:val="24"/>
          <w:lang w:val="sr-Cyrl-RS" w:eastAsia="zh-CN"/>
        </w:rPr>
        <w:t>Ш</w:t>
      </w:r>
      <w:r w:rsidRPr="0017652F">
        <w:rPr>
          <w:rFonts w:ascii="Times New Roman" w:eastAsia="SimSun" w:hAnsi="Times New Roman" w:cs="Times New Roman"/>
          <w:b/>
          <w:bCs/>
          <w:sz w:val="24"/>
          <w:szCs w:val="24"/>
          <w:lang w:val="sr-Cyrl-RS" w:eastAsia="zh-CN"/>
        </w:rPr>
        <w:t xml:space="preserve">Е ПОНУДА </w:t>
      </w:r>
      <w:r w:rsidRPr="0017652F">
        <w:rPr>
          <w:rFonts w:ascii="Times New Roman" w:eastAsia="SimSun" w:hAnsi="Times New Roman" w:cs="Times New Roman"/>
          <w:b/>
          <w:bCs/>
          <w:spacing w:val="-1"/>
          <w:sz w:val="24"/>
          <w:szCs w:val="24"/>
          <w:lang w:val="sr-Cyrl-RS" w:eastAsia="zh-CN"/>
        </w:rPr>
        <w:t>С</w:t>
      </w:r>
      <w:r w:rsidRPr="0017652F">
        <w:rPr>
          <w:rFonts w:ascii="Times New Roman" w:eastAsia="SimSun" w:hAnsi="Times New Roman" w:cs="Times New Roman"/>
          <w:b/>
          <w:bCs/>
          <w:sz w:val="24"/>
          <w:szCs w:val="24"/>
          <w:lang w:val="sr-Cyrl-RS" w:eastAsia="zh-CN"/>
        </w:rPr>
        <w:t>А ЈЕД</w:t>
      </w:r>
      <w:r w:rsidRPr="0017652F">
        <w:rPr>
          <w:rFonts w:ascii="Times New Roman" w:eastAsia="SimSun" w:hAnsi="Times New Roman" w:cs="Times New Roman"/>
          <w:b/>
          <w:bCs/>
          <w:spacing w:val="-2"/>
          <w:sz w:val="24"/>
          <w:szCs w:val="24"/>
          <w:lang w:val="sr-Cyrl-RS" w:eastAsia="zh-CN"/>
        </w:rPr>
        <w:t>Н</w:t>
      </w:r>
      <w:r w:rsidRPr="0017652F">
        <w:rPr>
          <w:rFonts w:ascii="Times New Roman" w:eastAsia="SimSun" w:hAnsi="Times New Roman" w:cs="Times New Roman"/>
          <w:b/>
          <w:bCs/>
          <w:sz w:val="24"/>
          <w:szCs w:val="24"/>
          <w:lang w:val="sr-Cyrl-RS" w:eastAsia="zh-CN"/>
        </w:rPr>
        <w:t>А</w:t>
      </w:r>
      <w:r w:rsidRPr="0017652F">
        <w:rPr>
          <w:rFonts w:ascii="Times New Roman" w:eastAsia="SimSun" w:hAnsi="Times New Roman" w:cs="Times New Roman"/>
          <w:b/>
          <w:bCs/>
          <w:spacing w:val="1"/>
          <w:sz w:val="24"/>
          <w:szCs w:val="24"/>
          <w:lang w:val="sr-Cyrl-RS" w:eastAsia="zh-CN"/>
        </w:rPr>
        <w:t>К</w:t>
      </w:r>
      <w:r w:rsidRPr="0017652F">
        <w:rPr>
          <w:rFonts w:ascii="Times New Roman" w:eastAsia="SimSun" w:hAnsi="Times New Roman" w:cs="Times New Roman"/>
          <w:b/>
          <w:bCs/>
          <w:sz w:val="24"/>
          <w:szCs w:val="24"/>
          <w:lang w:val="sr-Cyrl-RS" w:eastAsia="zh-CN"/>
        </w:rPr>
        <w:t xml:space="preserve">ИМ </w:t>
      </w:r>
      <w:r w:rsidRPr="0017652F">
        <w:rPr>
          <w:rFonts w:ascii="Times New Roman" w:eastAsia="SimSun" w:hAnsi="Times New Roman" w:cs="Times New Roman"/>
          <w:b/>
          <w:bCs/>
          <w:spacing w:val="1"/>
          <w:sz w:val="24"/>
          <w:szCs w:val="24"/>
          <w:lang w:val="sr-Cyrl-RS" w:eastAsia="zh-CN"/>
        </w:rPr>
        <w:t>Б</w:t>
      </w:r>
      <w:r w:rsidRPr="0017652F">
        <w:rPr>
          <w:rFonts w:ascii="Times New Roman" w:eastAsia="SimSun" w:hAnsi="Times New Roman" w:cs="Times New Roman"/>
          <w:b/>
          <w:bCs/>
          <w:spacing w:val="-3"/>
          <w:sz w:val="24"/>
          <w:szCs w:val="24"/>
          <w:lang w:val="sr-Cyrl-RS" w:eastAsia="zh-CN"/>
        </w:rPr>
        <w:t>Р</w:t>
      </w:r>
      <w:r w:rsidRPr="0017652F">
        <w:rPr>
          <w:rFonts w:ascii="Times New Roman" w:eastAsia="SimSun" w:hAnsi="Times New Roman" w:cs="Times New Roman"/>
          <w:b/>
          <w:bCs/>
          <w:sz w:val="24"/>
          <w:szCs w:val="24"/>
          <w:lang w:val="sr-Cyrl-RS" w:eastAsia="zh-CN"/>
        </w:rPr>
        <w:t>ОЈЕМ</w:t>
      </w:r>
      <w:r w:rsidRPr="0017652F">
        <w:rPr>
          <w:rFonts w:ascii="Times New Roman" w:eastAsia="SimSun" w:hAnsi="Times New Roman" w:cs="Times New Roman"/>
          <w:b/>
          <w:bCs/>
          <w:spacing w:val="-1"/>
          <w:sz w:val="24"/>
          <w:szCs w:val="24"/>
          <w:lang w:val="sr-Cyrl-RS" w:eastAsia="zh-CN"/>
        </w:rPr>
        <w:t xml:space="preserve"> </w:t>
      </w:r>
      <w:r w:rsidRPr="0017652F">
        <w:rPr>
          <w:rFonts w:ascii="Times New Roman" w:eastAsia="SimSun" w:hAnsi="Times New Roman" w:cs="Times New Roman"/>
          <w:b/>
          <w:bCs/>
          <w:sz w:val="24"/>
          <w:szCs w:val="24"/>
          <w:lang w:val="sr-Cyrl-RS" w:eastAsia="zh-CN"/>
        </w:rPr>
        <w:t>ПО</w:t>
      </w:r>
      <w:r w:rsidRPr="0017652F">
        <w:rPr>
          <w:rFonts w:ascii="Times New Roman" w:eastAsia="SimSun" w:hAnsi="Times New Roman" w:cs="Times New Roman"/>
          <w:b/>
          <w:bCs/>
          <w:spacing w:val="-2"/>
          <w:sz w:val="24"/>
          <w:szCs w:val="24"/>
          <w:lang w:val="sr-Cyrl-RS" w:eastAsia="zh-CN"/>
        </w:rPr>
        <w:t>Н</w:t>
      </w:r>
      <w:r w:rsidRPr="0017652F">
        <w:rPr>
          <w:rFonts w:ascii="Times New Roman" w:eastAsia="SimSun" w:hAnsi="Times New Roman" w:cs="Times New Roman"/>
          <w:b/>
          <w:bCs/>
          <w:sz w:val="24"/>
          <w:szCs w:val="24"/>
          <w:lang w:val="sr-Cyrl-RS" w:eastAsia="zh-CN"/>
        </w:rPr>
        <w:t>ДЕ</w:t>
      </w:r>
      <w:r w:rsidRPr="0017652F">
        <w:rPr>
          <w:rFonts w:ascii="Times New Roman" w:eastAsia="SimSun" w:hAnsi="Times New Roman" w:cs="Times New Roman"/>
          <w:b/>
          <w:bCs/>
          <w:spacing w:val="-3"/>
          <w:sz w:val="24"/>
          <w:szCs w:val="24"/>
          <w:lang w:val="sr-Cyrl-RS" w:eastAsia="zh-CN"/>
        </w:rPr>
        <w:t>Р</w:t>
      </w:r>
      <w:r w:rsidRPr="0017652F">
        <w:rPr>
          <w:rFonts w:ascii="Times New Roman" w:eastAsia="SimSun" w:hAnsi="Times New Roman" w:cs="Times New Roman"/>
          <w:b/>
          <w:bCs/>
          <w:sz w:val="24"/>
          <w:szCs w:val="24"/>
          <w:lang w:val="sr-Cyrl-RS" w:eastAsia="zh-CN"/>
        </w:rPr>
        <w:t>А</w:t>
      </w:r>
    </w:p>
    <w:p w:rsidR="00B71A56" w:rsidRPr="0017652F" w:rsidRDefault="00B71A56" w:rsidP="00B71A56">
      <w:pPr>
        <w:widowControl w:val="0"/>
        <w:kinsoku w:val="0"/>
        <w:overflowPunct w:val="0"/>
        <w:autoSpaceDE w:val="0"/>
        <w:autoSpaceDN w:val="0"/>
        <w:adjustRightInd w:val="0"/>
        <w:spacing w:before="11" w:after="0" w:line="260" w:lineRule="exact"/>
        <w:rPr>
          <w:rFonts w:ascii="Times New Roman" w:eastAsia="SimSun" w:hAnsi="Times New Roman" w:cs="Times New Roman"/>
          <w:sz w:val="26"/>
          <w:szCs w:val="26"/>
          <w:lang w:val="sr-Cyrl-RS" w:eastAsia="zh-CN"/>
        </w:rPr>
      </w:pPr>
    </w:p>
    <w:p w:rsidR="00B71A56" w:rsidRPr="0017652F" w:rsidRDefault="00B71A56" w:rsidP="00B71A56">
      <w:pPr>
        <w:widowControl w:val="0"/>
        <w:kinsoku w:val="0"/>
        <w:overflowPunct w:val="0"/>
        <w:autoSpaceDE w:val="0"/>
        <w:autoSpaceDN w:val="0"/>
        <w:adjustRightInd w:val="0"/>
        <w:spacing w:after="0" w:line="240" w:lineRule="auto"/>
        <w:ind w:right="119"/>
        <w:jc w:val="both"/>
        <w:rPr>
          <w:rFonts w:ascii="Times New Roman" w:eastAsia="SimSun" w:hAnsi="Times New Roman" w:cs="Times New Roman"/>
          <w:sz w:val="24"/>
          <w:szCs w:val="24"/>
          <w:lang w:val="sr-Cyrl-RS" w:eastAsia="zh-CN"/>
        </w:rPr>
      </w:pPr>
      <w:r>
        <w:rPr>
          <w:rFonts w:ascii="Times New Roman" w:eastAsia="SimSun" w:hAnsi="Times New Roman" w:cs="Times New Roman"/>
          <w:sz w:val="24"/>
          <w:szCs w:val="24"/>
          <w:lang w:val="sr-Cyrl-RS" w:eastAsia="zh-CN"/>
        </w:rPr>
        <w:tab/>
      </w:r>
      <w:r>
        <w:rPr>
          <w:rFonts w:ascii="Times New Roman" w:eastAsia="SimSun" w:hAnsi="Times New Roman" w:cs="Times New Roman"/>
          <w:sz w:val="24"/>
          <w:szCs w:val="24"/>
          <w:lang w:val="sr-Cyrl-RS" w:eastAsia="zh-CN"/>
        </w:rPr>
        <w:tab/>
      </w:r>
      <w:r w:rsidRPr="0017652F">
        <w:rPr>
          <w:rFonts w:ascii="Times New Roman" w:eastAsia="SimSun" w:hAnsi="Times New Roman" w:cs="Times New Roman"/>
          <w:sz w:val="24"/>
          <w:szCs w:val="24"/>
          <w:lang w:val="sr-Cyrl-RS" w:eastAsia="zh-CN"/>
        </w:rPr>
        <w:t xml:space="preserve">Уколико два или више Понуђача имају понуде са истим бројем пондера, уговор ће се доделити Понуђачу који је понудио најдужи рок плаћања. </w:t>
      </w:r>
    </w:p>
    <w:p w:rsidR="00B71A56" w:rsidRPr="0017652F" w:rsidRDefault="00B71A56" w:rsidP="00B71A56">
      <w:pPr>
        <w:widowControl w:val="0"/>
        <w:kinsoku w:val="0"/>
        <w:overflowPunct w:val="0"/>
        <w:autoSpaceDE w:val="0"/>
        <w:autoSpaceDN w:val="0"/>
        <w:adjustRightInd w:val="0"/>
        <w:spacing w:after="0" w:line="240" w:lineRule="auto"/>
        <w:jc w:val="both"/>
        <w:rPr>
          <w:rFonts w:ascii="Times New Roman" w:eastAsia="SimSun" w:hAnsi="Times New Roman" w:cs="Times New Roman"/>
          <w:sz w:val="24"/>
          <w:szCs w:val="24"/>
          <w:lang w:val="sr-Cyrl-RS" w:eastAsia="zh-CN"/>
        </w:rPr>
      </w:pPr>
      <w:r>
        <w:rPr>
          <w:rFonts w:ascii="Times New Roman" w:eastAsia="SimSun" w:hAnsi="Times New Roman" w:cs="Times New Roman"/>
          <w:sz w:val="24"/>
          <w:szCs w:val="24"/>
          <w:lang w:val="sr-Cyrl-RS" w:eastAsia="zh-CN"/>
        </w:rPr>
        <w:tab/>
      </w:r>
      <w:r>
        <w:rPr>
          <w:rFonts w:ascii="Times New Roman" w:eastAsia="SimSun" w:hAnsi="Times New Roman" w:cs="Times New Roman"/>
          <w:sz w:val="24"/>
          <w:szCs w:val="24"/>
          <w:lang w:val="sr-Cyrl-RS" w:eastAsia="zh-CN"/>
        </w:rPr>
        <w:tab/>
      </w:r>
      <w:r w:rsidRPr="0017652F">
        <w:rPr>
          <w:rFonts w:ascii="Times New Roman" w:eastAsia="SimSun" w:hAnsi="Times New Roman" w:cs="Times New Roman"/>
          <w:sz w:val="24"/>
          <w:szCs w:val="24"/>
          <w:lang w:val="sr-Cyrl-RS" w:eastAsia="zh-CN"/>
        </w:rPr>
        <w:t>У с</w:t>
      </w:r>
      <w:r w:rsidRPr="0017652F">
        <w:rPr>
          <w:rFonts w:ascii="Times New Roman" w:eastAsia="SimSun" w:hAnsi="Times New Roman" w:cs="Times New Roman"/>
          <w:spacing w:val="1"/>
          <w:sz w:val="24"/>
          <w:szCs w:val="24"/>
          <w:lang w:val="sr-Cyrl-RS" w:eastAsia="zh-CN"/>
        </w:rPr>
        <w:t>л</w:t>
      </w:r>
      <w:r w:rsidRPr="0017652F">
        <w:rPr>
          <w:rFonts w:ascii="Times New Roman" w:eastAsia="SimSun" w:hAnsi="Times New Roman" w:cs="Times New Roman"/>
          <w:spacing w:val="-5"/>
          <w:sz w:val="24"/>
          <w:szCs w:val="24"/>
          <w:lang w:val="sr-Cyrl-RS" w:eastAsia="zh-CN"/>
        </w:rPr>
        <w:t>у</w:t>
      </w:r>
      <w:r w:rsidRPr="0017652F">
        <w:rPr>
          <w:rFonts w:ascii="Times New Roman" w:eastAsia="SimSun" w:hAnsi="Times New Roman" w:cs="Times New Roman"/>
          <w:spacing w:val="1"/>
          <w:sz w:val="24"/>
          <w:szCs w:val="24"/>
          <w:lang w:val="sr-Cyrl-RS" w:eastAsia="zh-CN"/>
        </w:rPr>
        <w:t>ч</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pacing w:val="5"/>
          <w:sz w:val="24"/>
          <w:szCs w:val="24"/>
          <w:lang w:val="sr-Cyrl-RS" w:eastAsia="zh-CN"/>
        </w:rPr>
        <w:t>ј</w:t>
      </w:r>
      <w:r w:rsidRPr="0017652F">
        <w:rPr>
          <w:rFonts w:ascii="Times New Roman" w:eastAsia="SimSun" w:hAnsi="Times New Roman" w:cs="Times New Roman"/>
          <w:sz w:val="24"/>
          <w:szCs w:val="24"/>
          <w:lang w:val="sr-Cyrl-RS" w:eastAsia="zh-CN"/>
        </w:rPr>
        <w:t>у</w:t>
      </w:r>
      <w:r w:rsidRPr="0017652F">
        <w:rPr>
          <w:rFonts w:ascii="Times New Roman" w:eastAsia="SimSun" w:hAnsi="Times New Roman" w:cs="Times New Roman"/>
          <w:spacing w:val="-5"/>
          <w:sz w:val="24"/>
          <w:szCs w:val="24"/>
          <w:lang w:val="sr-Cyrl-RS" w:eastAsia="zh-CN"/>
        </w:rPr>
        <w:t xml:space="preserve"> </w:t>
      </w:r>
      <w:r w:rsidRPr="0017652F">
        <w:rPr>
          <w:rFonts w:ascii="Times New Roman" w:eastAsia="SimSun" w:hAnsi="Times New Roman" w:cs="Times New Roman"/>
          <w:sz w:val="24"/>
          <w:szCs w:val="24"/>
          <w:lang w:val="sr-Cyrl-RS" w:eastAsia="zh-CN"/>
        </w:rPr>
        <w:t>да</w:t>
      </w:r>
      <w:r w:rsidRPr="0017652F">
        <w:rPr>
          <w:rFonts w:ascii="Times New Roman" w:eastAsia="SimSun" w:hAnsi="Times New Roman" w:cs="Times New Roman"/>
          <w:spacing w:val="-1"/>
          <w:sz w:val="24"/>
          <w:szCs w:val="24"/>
          <w:lang w:val="sr-Cyrl-RS" w:eastAsia="zh-CN"/>
        </w:rPr>
        <w:t xml:space="preserve"> уговор не може бити додељен ни употребом критеријума </w:t>
      </w:r>
      <w:r w:rsidRPr="002B4438">
        <w:rPr>
          <w:rFonts w:ascii="Times New Roman" w:eastAsia="SimSun" w:hAnsi="Times New Roman" w:cs="Times New Roman"/>
          <w:b/>
          <w:spacing w:val="-1"/>
          <w:sz w:val="24"/>
          <w:szCs w:val="24"/>
          <w:lang w:val="sr-Cyrl-RS" w:eastAsia="zh-CN"/>
        </w:rPr>
        <w:t>најдужег рока плаћања</w:t>
      </w:r>
      <w:r w:rsidRPr="0017652F">
        <w:rPr>
          <w:rFonts w:ascii="Times New Roman" w:eastAsia="SimSun" w:hAnsi="Times New Roman" w:cs="Times New Roman"/>
          <w:spacing w:val="-1"/>
          <w:sz w:val="24"/>
          <w:szCs w:val="24"/>
          <w:lang w:val="sr-Cyrl-RS" w:eastAsia="zh-CN"/>
        </w:rPr>
        <w:t xml:space="preserve"> </w:t>
      </w:r>
      <w:r w:rsidRPr="0017652F">
        <w:rPr>
          <w:rFonts w:ascii="Times New Roman" w:eastAsia="SimSun" w:hAnsi="Times New Roman" w:cs="Times New Roman"/>
          <w:spacing w:val="-5"/>
          <w:sz w:val="24"/>
          <w:szCs w:val="24"/>
          <w:lang w:val="sr-Cyrl-RS" w:eastAsia="zh-CN"/>
        </w:rPr>
        <w:t>у</w:t>
      </w:r>
      <w:r w:rsidRPr="0017652F">
        <w:rPr>
          <w:rFonts w:ascii="Times New Roman" w:eastAsia="SimSun" w:hAnsi="Times New Roman" w:cs="Times New Roman"/>
          <w:sz w:val="24"/>
          <w:szCs w:val="24"/>
          <w:lang w:val="sr-Cyrl-RS" w:eastAsia="zh-CN"/>
        </w:rPr>
        <w:t>г</w:t>
      </w:r>
      <w:r w:rsidRPr="0017652F">
        <w:rPr>
          <w:rFonts w:ascii="Times New Roman" w:eastAsia="SimSun" w:hAnsi="Times New Roman" w:cs="Times New Roman"/>
          <w:spacing w:val="2"/>
          <w:sz w:val="24"/>
          <w:szCs w:val="24"/>
          <w:lang w:val="sr-Cyrl-RS" w:eastAsia="zh-CN"/>
        </w:rPr>
        <w:t>о</w:t>
      </w:r>
      <w:r w:rsidRPr="0017652F">
        <w:rPr>
          <w:rFonts w:ascii="Times New Roman" w:eastAsia="SimSun" w:hAnsi="Times New Roman" w:cs="Times New Roman"/>
          <w:sz w:val="24"/>
          <w:szCs w:val="24"/>
          <w:lang w:val="sr-Cyrl-RS" w:eastAsia="zh-CN"/>
        </w:rPr>
        <w:t>вор</w:t>
      </w:r>
      <w:r>
        <w:rPr>
          <w:rFonts w:ascii="Times New Roman" w:eastAsia="SimSun" w:hAnsi="Times New Roman" w:cs="Times New Roman"/>
          <w:sz w:val="24"/>
          <w:szCs w:val="24"/>
          <w:lang w:val="sr-Cyrl-RS" w:eastAsia="zh-CN"/>
        </w:rPr>
        <w:t xml:space="preserve"> ће</w:t>
      </w:r>
      <w:r w:rsidRPr="0017652F">
        <w:rPr>
          <w:rFonts w:ascii="Times New Roman" w:eastAsia="SimSun" w:hAnsi="Times New Roman" w:cs="Times New Roman"/>
          <w:sz w:val="24"/>
          <w:szCs w:val="24"/>
          <w:lang w:val="sr-Cyrl-RS" w:eastAsia="zh-CN"/>
        </w:rPr>
        <w:t xml:space="preserve"> б</w:t>
      </w:r>
      <w:r w:rsidRPr="0017652F">
        <w:rPr>
          <w:rFonts w:ascii="Times New Roman" w:eastAsia="SimSun" w:hAnsi="Times New Roman" w:cs="Times New Roman"/>
          <w:spacing w:val="1"/>
          <w:sz w:val="24"/>
          <w:szCs w:val="24"/>
          <w:lang w:val="sr-Cyrl-RS" w:eastAsia="zh-CN"/>
        </w:rPr>
        <w:t>и</w:t>
      </w:r>
      <w:r w:rsidRPr="0017652F">
        <w:rPr>
          <w:rFonts w:ascii="Times New Roman" w:eastAsia="SimSun" w:hAnsi="Times New Roman" w:cs="Times New Roman"/>
          <w:sz w:val="24"/>
          <w:szCs w:val="24"/>
          <w:lang w:val="sr-Cyrl-RS" w:eastAsia="zh-CN"/>
        </w:rPr>
        <w:t>ти додељ</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н</w:t>
      </w:r>
      <w:r>
        <w:rPr>
          <w:rFonts w:ascii="Times New Roman" w:eastAsia="SimSun" w:hAnsi="Times New Roman" w:cs="Times New Roman"/>
          <w:sz w:val="24"/>
          <w:szCs w:val="24"/>
          <w:lang w:val="sr-Cyrl-RS" w:eastAsia="zh-CN"/>
        </w:rPr>
        <w:t xml:space="preserve"> </w:t>
      </w:r>
      <w:r w:rsidRPr="002B4438">
        <w:rPr>
          <w:rFonts w:ascii="Times New Roman" w:eastAsia="SimSun" w:hAnsi="Times New Roman" w:cs="Times New Roman"/>
          <w:b/>
          <w:sz w:val="24"/>
          <w:szCs w:val="24"/>
          <w:lang w:val="sr-Cyrl-RS" w:eastAsia="zh-CN"/>
        </w:rPr>
        <w:t>по систему жребања</w:t>
      </w:r>
      <w:r>
        <w:rPr>
          <w:rFonts w:ascii="Times New Roman" w:eastAsia="SimSun" w:hAnsi="Times New Roman" w:cs="Times New Roman"/>
          <w:sz w:val="24"/>
          <w:szCs w:val="24"/>
          <w:lang w:val="sr-Cyrl-RS" w:eastAsia="zh-CN"/>
        </w:rPr>
        <w:t xml:space="preserve">. Сви  </w:t>
      </w:r>
      <w:r>
        <w:rPr>
          <w:rFonts w:ascii="Times New Roman" w:eastAsia="SimSun" w:hAnsi="Times New Roman" w:cs="Times New Roman"/>
          <w:sz w:val="24"/>
          <w:szCs w:val="24"/>
          <w:lang w:val="sr-Cyrl-CS" w:eastAsia="zh-CN"/>
        </w:rPr>
        <w:t>п</w:t>
      </w:r>
      <w:r>
        <w:rPr>
          <w:rFonts w:ascii="Times New Roman" w:eastAsia="SimSun" w:hAnsi="Times New Roman" w:cs="Times New Roman"/>
          <w:sz w:val="24"/>
          <w:szCs w:val="24"/>
          <w:lang w:val="sr-Cyrl-RS" w:eastAsia="zh-CN"/>
        </w:rPr>
        <w:t>онуђачи биће позвани да присуствују овом поступку који ће се спровести након  стручне оцене понуда, а поступак ће се спровести са понуђачима чија понуда буде оцењена као прихватљива у погледу обавезних и додатних услова.</w:t>
      </w:r>
    </w:p>
    <w:p w:rsidR="00B71A56" w:rsidRPr="0017652F" w:rsidRDefault="00B71A56" w:rsidP="00B71A56">
      <w:pPr>
        <w:widowControl w:val="0"/>
        <w:kinsoku w:val="0"/>
        <w:overflowPunct w:val="0"/>
        <w:autoSpaceDE w:val="0"/>
        <w:autoSpaceDN w:val="0"/>
        <w:adjustRightInd w:val="0"/>
        <w:spacing w:before="1" w:after="0" w:line="280" w:lineRule="exact"/>
        <w:rPr>
          <w:rFonts w:ascii="Times New Roman" w:eastAsia="SimSun" w:hAnsi="Times New Roman" w:cs="Times New Roman"/>
          <w:sz w:val="28"/>
          <w:szCs w:val="28"/>
          <w:lang w:val="sr-Cyrl-RS" w:eastAsia="zh-CN"/>
        </w:rPr>
      </w:pPr>
    </w:p>
    <w:p w:rsidR="00B71A56" w:rsidRPr="0017652F" w:rsidRDefault="00B71A56" w:rsidP="00B71A56">
      <w:pPr>
        <w:widowControl w:val="0"/>
        <w:tabs>
          <w:tab w:val="left" w:pos="1461"/>
        </w:tabs>
        <w:kinsoku w:val="0"/>
        <w:overflowPunct w:val="0"/>
        <w:autoSpaceDE w:val="0"/>
        <w:autoSpaceDN w:val="0"/>
        <w:adjustRightInd w:val="0"/>
        <w:spacing w:after="0" w:line="240" w:lineRule="auto"/>
        <w:jc w:val="center"/>
        <w:outlineLvl w:val="0"/>
        <w:rPr>
          <w:rFonts w:ascii="Times New Roman" w:eastAsia="SimSun" w:hAnsi="Times New Roman" w:cs="Times New Roman"/>
          <w:sz w:val="24"/>
          <w:szCs w:val="24"/>
          <w:lang w:val="sr-Cyrl-RS" w:eastAsia="zh-CN"/>
        </w:rPr>
      </w:pPr>
      <w:r w:rsidRPr="0017652F">
        <w:rPr>
          <w:rFonts w:ascii="Times New Roman" w:eastAsia="SimSun" w:hAnsi="Times New Roman" w:cs="Times New Roman"/>
          <w:b/>
          <w:bCs/>
          <w:sz w:val="24"/>
          <w:szCs w:val="24"/>
          <w:lang w:val="sr-Cyrl-RS" w:eastAsia="zh-CN"/>
        </w:rPr>
        <w:t>ПОШТОВА</w:t>
      </w:r>
      <w:r w:rsidRPr="0017652F">
        <w:rPr>
          <w:rFonts w:ascii="Times New Roman" w:eastAsia="SimSun" w:hAnsi="Times New Roman" w:cs="Times New Roman"/>
          <w:b/>
          <w:bCs/>
          <w:spacing w:val="-1"/>
          <w:sz w:val="24"/>
          <w:szCs w:val="24"/>
          <w:lang w:val="sr-Cyrl-RS" w:eastAsia="zh-CN"/>
        </w:rPr>
        <w:t>Њ</w:t>
      </w:r>
      <w:r w:rsidRPr="0017652F">
        <w:rPr>
          <w:rFonts w:ascii="Times New Roman" w:eastAsia="SimSun" w:hAnsi="Times New Roman" w:cs="Times New Roman"/>
          <w:b/>
          <w:bCs/>
          <w:sz w:val="24"/>
          <w:szCs w:val="24"/>
          <w:lang w:val="sr-Cyrl-RS" w:eastAsia="zh-CN"/>
        </w:rPr>
        <w:t>Е</w:t>
      </w:r>
      <w:r w:rsidRPr="0017652F">
        <w:rPr>
          <w:rFonts w:ascii="Times New Roman" w:eastAsia="SimSun" w:hAnsi="Times New Roman" w:cs="Times New Roman"/>
          <w:b/>
          <w:bCs/>
          <w:spacing w:val="-2"/>
          <w:sz w:val="24"/>
          <w:szCs w:val="24"/>
          <w:lang w:val="sr-Cyrl-RS" w:eastAsia="zh-CN"/>
        </w:rPr>
        <w:t xml:space="preserve"> </w:t>
      </w:r>
      <w:r w:rsidRPr="0017652F">
        <w:rPr>
          <w:rFonts w:ascii="Times New Roman" w:eastAsia="SimSun" w:hAnsi="Times New Roman" w:cs="Times New Roman"/>
          <w:b/>
          <w:bCs/>
          <w:sz w:val="24"/>
          <w:szCs w:val="24"/>
          <w:lang w:val="sr-Cyrl-RS" w:eastAsia="zh-CN"/>
        </w:rPr>
        <w:t>О</w:t>
      </w:r>
      <w:r w:rsidRPr="0017652F">
        <w:rPr>
          <w:rFonts w:ascii="Times New Roman" w:eastAsia="SimSun" w:hAnsi="Times New Roman" w:cs="Times New Roman"/>
          <w:b/>
          <w:bCs/>
          <w:spacing w:val="2"/>
          <w:sz w:val="24"/>
          <w:szCs w:val="24"/>
          <w:lang w:val="sr-Cyrl-RS" w:eastAsia="zh-CN"/>
        </w:rPr>
        <w:t>Б</w:t>
      </w:r>
      <w:r w:rsidRPr="0017652F">
        <w:rPr>
          <w:rFonts w:ascii="Times New Roman" w:eastAsia="SimSun" w:hAnsi="Times New Roman" w:cs="Times New Roman"/>
          <w:b/>
          <w:bCs/>
          <w:sz w:val="24"/>
          <w:szCs w:val="24"/>
          <w:lang w:val="sr-Cyrl-RS" w:eastAsia="zh-CN"/>
        </w:rPr>
        <w:t>АВ</w:t>
      </w:r>
      <w:r w:rsidRPr="0017652F">
        <w:rPr>
          <w:rFonts w:ascii="Times New Roman" w:eastAsia="SimSun" w:hAnsi="Times New Roman" w:cs="Times New Roman"/>
          <w:b/>
          <w:bCs/>
          <w:spacing w:val="-2"/>
          <w:sz w:val="24"/>
          <w:szCs w:val="24"/>
          <w:lang w:val="sr-Cyrl-RS" w:eastAsia="zh-CN"/>
        </w:rPr>
        <w:t>Е</w:t>
      </w:r>
      <w:r w:rsidRPr="0017652F">
        <w:rPr>
          <w:rFonts w:ascii="Times New Roman" w:eastAsia="SimSun" w:hAnsi="Times New Roman" w:cs="Times New Roman"/>
          <w:b/>
          <w:bCs/>
          <w:sz w:val="24"/>
          <w:szCs w:val="24"/>
          <w:lang w:val="sr-Cyrl-RS" w:eastAsia="zh-CN"/>
        </w:rPr>
        <w:t>ЗА</w:t>
      </w:r>
      <w:r w:rsidRPr="0017652F">
        <w:rPr>
          <w:rFonts w:ascii="Times New Roman" w:eastAsia="SimSun" w:hAnsi="Times New Roman" w:cs="Times New Roman"/>
          <w:b/>
          <w:bCs/>
          <w:spacing w:val="1"/>
          <w:sz w:val="24"/>
          <w:szCs w:val="24"/>
          <w:lang w:val="sr-Cyrl-RS" w:eastAsia="zh-CN"/>
        </w:rPr>
        <w:t xml:space="preserve"> </w:t>
      </w:r>
      <w:r w:rsidRPr="0017652F">
        <w:rPr>
          <w:rFonts w:ascii="Times New Roman" w:eastAsia="SimSun" w:hAnsi="Times New Roman" w:cs="Times New Roman"/>
          <w:b/>
          <w:bCs/>
          <w:sz w:val="24"/>
          <w:szCs w:val="24"/>
          <w:lang w:val="sr-Cyrl-RS" w:eastAsia="zh-CN"/>
        </w:rPr>
        <w:t>ИЗ В</w:t>
      </w:r>
      <w:r w:rsidRPr="0017652F">
        <w:rPr>
          <w:rFonts w:ascii="Times New Roman" w:eastAsia="SimSun" w:hAnsi="Times New Roman" w:cs="Times New Roman"/>
          <w:b/>
          <w:bCs/>
          <w:spacing w:val="-3"/>
          <w:sz w:val="24"/>
          <w:szCs w:val="24"/>
          <w:lang w:val="sr-Cyrl-RS" w:eastAsia="zh-CN"/>
        </w:rPr>
        <w:t>А</w:t>
      </w:r>
      <w:r w:rsidRPr="0017652F">
        <w:rPr>
          <w:rFonts w:ascii="Times New Roman" w:eastAsia="SimSun" w:hAnsi="Times New Roman" w:cs="Times New Roman"/>
          <w:b/>
          <w:bCs/>
          <w:spacing w:val="2"/>
          <w:sz w:val="24"/>
          <w:szCs w:val="24"/>
          <w:lang w:val="sr-Cyrl-RS" w:eastAsia="zh-CN"/>
        </w:rPr>
        <w:t>Ж</w:t>
      </w:r>
      <w:r w:rsidRPr="0017652F">
        <w:rPr>
          <w:rFonts w:ascii="Times New Roman" w:eastAsia="SimSun" w:hAnsi="Times New Roman" w:cs="Times New Roman"/>
          <w:b/>
          <w:bCs/>
          <w:spacing w:val="-2"/>
          <w:sz w:val="24"/>
          <w:szCs w:val="24"/>
          <w:lang w:val="sr-Cyrl-RS" w:eastAsia="zh-CN"/>
        </w:rPr>
        <w:t>Е</w:t>
      </w:r>
      <w:r w:rsidRPr="0017652F">
        <w:rPr>
          <w:rFonts w:ascii="Times New Roman" w:eastAsia="SimSun" w:hAnsi="Times New Roman" w:cs="Times New Roman"/>
          <w:b/>
          <w:bCs/>
          <w:sz w:val="24"/>
          <w:szCs w:val="24"/>
          <w:lang w:val="sr-Cyrl-RS" w:eastAsia="zh-CN"/>
        </w:rPr>
        <w:t>ЋИХ П</w:t>
      </w:r>
      <w:r w:rsidRPr="0017652F">
        <w:rPr>
          <w:rFonts w:ascii="Times New Roman" w:eastAsia="SimSun" w:hAnsi="Times New Roman" w:cs="Times New Roman"/>
          <w:b/>
          <w:bCs/>
          <w:spacing w:val="-3"/>
          <w:sz w:val="24"/>
          <w:szCs w:val="24"/>
          <w:lang w:val="sr-Cyrl-RS" w:eastAsia="zh-CN"/>
        </w:rPr>
        <w:t>Р</w:t>
      </w:r>
      <w:r w:rsidRPr="0017652F">
        <w:rPr>
          <w:rFonts w:ascii="Times New Roman" w:eastAsia="SimSun" w:hAnsi="Times New Roman" w:cs="Times New Roman"/>
          <w:b/>
          <w:bCs/>
          <w:sz w:val="24"/>
          <w:szCs w:val="24"/>
          <w:lang w:val="sr-Cyrl-RS" w:eastAsia="zh-CN"/>
        </w:rPr>
        <w:t>ОПИ</w:t>
      </w:r>
      <w:r w:rsidRPr="0017652F">
        <w:rPr>
          <w:rFonts w:ascii="Times New Roman" w:eastAsia="SimSun" w:hAnsi="Times New Roman" w:cs="Times New Roman"/>
          <w:b/>
          <w:bCs/>
          <w:spacing w:val="-1"/>
          <w:sz w:val="24"/>
          <w:szCs w:val="24"/>
          <w:lang w:val="sr-Cyrl-RS" w:eastAsia="zh-CN"/>
        </w:rPr>
        <w:t>СА</w:t>
      </w:r>
    </w:p>
    <w:p w:rsidR="00B71A56" w:rsidRPr="0017652F" w:rsidRDefault="00B71A56" w:rsidP="00B71A56">
      <w:pPr>
        <w:widowControl w:val="0"/>
        <w:kinsoku w:val="0"/>
        <w:overflowPunct w:val="0"/>
        <w:autoSpaceDE w:val="0"/>
        <w:autoSpaceDN w:val="0"/>
        <w:adjustRightInd w:val="0"/>
        <w:spacing w:before="11" w:after="0" w:line="260" w:lineRule="exact"/>
        <w:rPr>
          <w:rFonts w:ascii="Times New Roman" w:eastAsia="SimSun" w:hAnsi="Times New Roman" w:cs="Times New Roman"/>
          <w:sz w:val="26"/>
          <w:szCs w:val="26"/>
          <w:lang w:val="sr-Cyrl-RS" w:eastAsia="zh-CN"/>
        </w:rPr>
      </w:pPr>
    </w:p>
    <w:p w:rsidR="00B71A56" w:rsidRPr="0017652F" w:rsidRDefault="00B71A56" w:rsidP="00B71A56">
      <w:pPr>
        <w:widowControl w:val="0"/>
        <w:kinsoku w:val="0"/>
        <w:overflowPunct w:val="0"/>
        <w:autoSpaceDE w:val="0"/>
        <w:autoSpaceDN w:val="0"/>
        <w:adjustRightInd w:val="0"/>
        <w:spacing w:after="0" w:line="240" w:lineRule="auto"/>
        <w:ind w:right="117"/>
        <w:jc w:val="both"/>
        <w:rPr>
          <w:rFonts w:ascii="Times New Roman" w:eastAsia="SimSun" w:hAnsi="Times New Roman" w:cs="Times New Roman"/>
          <w:sz w:val="24"/>
          <w:szCs w:val="24"/>
          <w:lang w:val="sr-Cyrl-RS" w:eastAsia="zh-CN"/>
        </w:rPr>
      </w:pPr>
      <w:r>
        <w:rPr>
          <w:rFonts w:ascii="Times New Roman" w:eastAsia="SimSun" w:hAnsi="Times New Roman" w:cs="Times New Roman"/>
          <w:sz w:val="24"/>
          <w:szCs w:val="24"/>
          <w:lang w:val="sr-Cyrl-RS" w:eastAsia="zh-CN"/>
        </w:rPr>
        <w:tab/>
      </w:r>
      <w:r>
        <w:rPr>
          <w:rFonts w:ascii="Times New Roman" w:eastAsia="SimSun" w:hAnsi="Times New Roman" w:cs="Times New Roman"/>
          <w:sz w:val="24"/>
          <w:szCs w:val="24"/>
          <w:lang w:val="sr-Cyrl-RS" w:eastAsia="zh-CN"/>
        </w:rPr>
        <w:tab/>
      </w:r>
      <w:r w:rsidRPr="0017652F">
        <w:rPr>
          <w:rFonts w:ascii="Times New Roman" w:eastAsia="SimSun" w:hAnsi="Times New Roman" w:cs="Times New Roman"/>
          <w:sz w:val="24"/>
          <w:szCs w:val="24"/>
          <w:lang w:val="sr-Cyrl-RS" w:eastAsia="zh-CN"/>
        </w:rPr>
        <w:t>Понуђач</w:t>
      </w:r>
      <w:r w:rsidRPr="0017652F">
        <w:rPr>
          <w:rFonts w:ascii="Times New Roman" w:eastAsia="SimSun" w:hAnsi="Times New Roman" w:cs="Times New Roman"/>
          <w:spacing w:val="9"/>
          <w:sz w:val="24"/>
          <w:szCs w:val="24"/>
          <w:lang w:val="sr-Cyrl-RS" w:eastAsia="zh-CN"/>
        </w:rPr>
        <w:t xml:space="preserve"> </w:t>
      </w:r>
      <w:r w:rsidRPr="0017652F">
        <w:rPr>
          <w:rFonts w:ascii="Times New Roman" w:eastAsia="SimSun" w:hAnsi="Times New Roman" w:cs="Times New Roman"/>
          <w:sz w:val="24"/>
          <w:szCs w:val="24"/>
          <w:lang w:val="sr-Cyrl-RS" w:eastAsia="zh-CN"/>
        </w:rPr>
        <w:t>је</w:t>
      </w:r>
      <w:r w:rsidRPr="0017652F">
        <w:rPr>
          <w:rFonts w:ascii="Times New Roman" w:eastAsia="SimSun" w:hAnsi="Times New Roman" w:cs="Times New Roman"/>
          <w:spacing w:val="8"/>
          <w:sz w:val="24"/>
          <w:szCs w:val="24"/>
          <w:lang w:val="sr-Cyrl-RS" w:eastAsia="zh-CN"/>
        </w:rPr>
        <w:t xml:space="preserve"> </w:t>
      </w:r>
      <w:r w:rsidRPr="0017652F">
        <w:rPr>
          <w:rFonts w:ascii="Times New Roman" w:eastAsia="SimSun" w:hAnsi="Times New Roman" w:cs="Times New Roman"/>
          <w:spacing w:val="4"/>
          <w:sz w:val="24"/>
          <w:szCs w:val="24"/>
          <w:lang w:val="sr-Cyrl-RS" w:eastAsia="zh-CN"/>
        </w:rPr>
        <w:t>д</w:t>
      </w:r>
      <w:r w:rsidRPr="0017652F">
        <w:rPr>
          <w:rFonts w:ascii="Times New Roman" w:eastAsia="SimSun" w:hAnsi="Times New Roman" w:cs="Times New Roman"/>
          <w:spacing w:val="-5"/>
          <w:sz w:val="24"/>
          <w:szCs w:val="24"/>
          <w:lang w:val="sr-Cyrl-RS" w:eastAsia="zh-CN"/>
        </w:rPr>
        <w:t>у</w:t>
      </w:r>
      <w:r w:rsidRPr="0017652F">
        <w:rPr>
          <w:rFonts w:ascii="Times New Roman" w:eastAsia="SimSun" w:hAnsi="Times New Roman" w:cs="Times New Roman"/>
          <w:sz w:val="24"/>
          <w:szCs w:val="24"/>
          <w:lang w:val="sr-Cyrl-RS" w:eastAsia="zh-CN"/>
        </w:rPr>
        <w:t>ж</w:t>
      </w:r>
      <w:r w:rsidRPr="0017652F">
        <w:rPr>
          <w:rFonts w:ascii="Times New Roman" w:eastAsia="SimSun" w:hAnsi="Times New Roman" w:cs="Times New Roman"/>
          <w:spacing w:val="-2"/>
          <w:sz w:val="24"/>
          <w:szCs w:val="24"/>
          <w:lang w:val="sr-Cyrl-RS" w:eastAsia="zh-CN"/>
        </w:rPr>
        <w:t>а</w:t>
      </w:r>
      <w:r w:rsidRPr="0017652F">
        <w:rPr>
          <w:rFonts w:ascii="Times New Roman" w:eastAsia="SimSun" w:hAnsi="Times New Roman" w:cs="Times New Roman"/>
          <w:sz w:val="24"/>
          <w:szCs w:val="24"/>
          <w:lang w:val="sr-Cyrl-RS" w:eastAsia="zh-CN"/>
        </w:rPr>
        <w:t>н</w:t>
      </w:r>
      <w:r w:rsidRPr="0017652F">
        <w:rPr>
          <w:rFonts w:ascii="Times New Roman" w:eastAsia="SimSun" w:hAnsi="Times New Roman" w:cs="Times New Roman"/>
          <w:spacing w:val="10"/>
          <w:sz w:val="24"/>
          <w:szCs w:val="24"/>
          <w:lang w:val="sr-Cyrl-RS" w:eastAsia="zh-CN"/>
        </w:rPr>
        <w:t xml:space="preserve"> </w:t>
      </w:r>
      <w:r w:rsidRPr="0017652F">
        <w:rPr>
          <w:rFonts w:ascii="Times New Roman" w:eastAsia="SimSun" w:hAnsi="Times New Roman" w:cs="Times New Roman"/>
          <w:spacing w:val="1"/>
          <w:sz w:val="24"/>
          <w:szCs w:val="24"/>
          <w:lang w:val="sr-Cyrl-RS" w:eastAsia="zh-CN"/>
        </w:rPr>
        <w:t>д</w:t>
      </w:r>
      <w:r w:rsidRPr="0017652F">
        <w:rPr>
          <w:rFonts w:ascii="Times New Roman" w:eastAsia="SimSun" w:hAnsi="Times New Roman" w:cs="Times New Roman"/>
          <w:sz w:val="24"/>
          <w:szCs w:val="24"/>
          <w:lang w:val="sr-Cyrl-RS" w:eastAsia="zh-CN"/>
        </w:rPr>
        <w:t>а</w:t>
      </w:r>
      <w:r w:rsidRPr="0017652F">
        <w:rPr>
          <w:rFonts w:ascii="Times New Roman" w:eastAsia="SimSun" w:hAnsi="Times New Roman" w:cs="Times New Roman"/>
          <w:spacing w:val="8"/>
          <w:sz w:val="24"/>
          <w:szCs w:val="24"/>
          <w:lang w:val="sr-Cyrl-RS" w:eastAsia="zh-CN"/>
        </w:rPr>
        <w:t xml:space="preserve"> </w:t>
      </w:r>
      <w:r w:rsidRPr="0017652F">
        <w:rPr>
          <w:rFonts w:ascii="Times New Roman" w:eastAsia="SimSun" w:hAnsi="Times New Roman" w:cs="Times New Roman"/>
          <w:sz w:val="24"/>
          <w:szCs w:val="24"/>
          <w:lang w:val="sr-Cyrl-RS" w:eastAsia="zh-CN"/>
        </w:rPr>
        <w:t>при</w:t>
      </w:r>
      <w:r w:rsidRPr="0017652F">
        <w:rPr>
          <w:rFonts w:ascii="Times New Roman" w:eastAsia="SimSun" w:hAnsi="Times New Roman" w:cs="Times New Roman"/>
          <w:spacing w:val="10"/>
          <w:sz w:val="24"/>
          <w:szCs w:val="24"/>
          <w:lang w:val="sr-Cyrl-RS" w:eastAsia="zh-CN"/>
        </w:rPr>
        <w:t xml:space="preserve"> </w:t>
      </w:r>
      <w:r w:rsidRPr="0017652F">
        <w:rPr>
          <w:rFonts w:ascii="Times New Roman" w:eastAsia="SimSun" w:hAnsi="Times New Roman" w:cs="Times New Roman"/>
          <w:spacing w:val="-1"/>
          <w:sz w:val="24"/>
          <w:szCs w:val="24"/>
          <w:lang w:val="sr-Cyrl-RS" w:eastAsia="zh-CN"/>
        </w:rPr>
        <w:t>сас</w:t>
      </w:r>
      <w:r w:rsidRPr="0017652F">
        <w:rPr>
          <w:rFonts w:ascii="Times New Roman" w:eastAsia="SimSun" w:hAnsi="Times New Roman" w:cs="Times New Roman"/>
          <w:sz w:val="24"/>
          <w:szCs w:val="24"/>
          <w:lang w:val="sr-Cyrl-RS" w:eastAsia="zh-CN"/>
        </w:rPr>
        <w:t>т</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вља</w:t>
      </w:r>
      <w:r w:rsidRPr="0017652F">
        <w:rPr>
          <w:rFonts w:ascii="Times New Roman" w:eastAsia="SimSun" w:hAnsi="Times New Roman" w:cs="Times New Roman"/>
          <w:spacing w:val="3"/>
          <w:sz w:val="24"/>
          <w:szCs w:val="24"/>
          <w:lang w:val="sr-Cyrl-RS" w:eastAsia="zh-CN"/>
        </w:rPr>
        <w:t>њ</w:t>
      </w:r>
      <w:r w:rsidRPr="0017652F">
        <w:rPr>
          <w:rFonts w:ascii="Times New Roman" w:eastAsia="SimSun" w:hAnsi="Times New Roman" w:cs="Times New Roman"/>
          <w:sz w:val="24"/>
          <w:szCs w:val="24"/>
          <w:lang w:val="sr-Cyrl-RS" w:eastAsia="zh-CN"/>
        </w:rPr>
        <w:t>у</w:t>
      </w:r>
      <w:r w:rsidRPr="0017652F">
        <w:rPr>
          <w:rFonts w:ascii="Times New Roman" w:eastAsia="SimSun" w:hAnsi="Times New Roman" w:cs="Times New Roman"/>
          <w:spacing w:val="6"/>
          <w:sz w:val="24"/>
          <w:szCs w:val="24"/>
          <w:lang w:val="sr-Cyrl-RS" w:eastAsia="zh-CN"/>
        </w:rPr>
        <w:t xml:space="preserve"> </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воје</w:t>
      </w:r>
      <w:r w:rsidRPr="0017652F">
        <w:rPr>
          <w:rFonts w:ascii="Times New Roman" w:eastAsia="SimSun" w:hAnsi="Times New Roman" w:cs="Times New Roman"/>
          <w:spacing w:val="8"/>
          <w:sz w:val="24"/>
          <w:szCs w:val="24"/>
          <w:lang w:val="sr-Cyrl-RS" w:eastAsia="zh-CN"/>
        </w:rPr>
        <w:t xml:space="preserve"> </w:t>
      </w:r>
      <w:r w:rsidRPr="0017652F">
        <w:rPr>
          <w:rFonts w:ascii="Times New Roman" w:eastAsia="SimSun" w:hAnsi="Times New Roman" w:cs="Times New Roman"/>
          <w:sz w:val="24"/>
          <w:szCs w:val="24"/>
          <w:lang w:val="sr-Cyrl-RS" w:eastAsia="zh-CN"/>
        </w:rPr>
        <w:t>пон</w:t>
      </w:r>
      <w:r w:rsidRPr="0017652F">
        <w:rPr>
          <w:rFonts w:ascii="Times New Roman" w:eastAsia="SimSun" w:hAnsi="Times New Roman" w:cs="Times New Roman"/>
          <w:spacing w:val="-5"/>
          <w:sz w:val="24"/>
          <w:szCs w:val="24"/>
          <w:lang w:val="sr-Cyrl-RS" w:eastAsia="zh-CN"/>
        </w:rPr>
        <w:t>у</w:t>
      </w:r>
      <w:r w:rsidRPr="0017652F">
        <w:rPr>
          <w:rFonts w:ascii="Times New Roman" w:eastAsia="SimSun" w:hAnsi="Times New Roman" w:cs="Times New Roman"/>
          <w:spacing w:val="2"/>
          <w:sz w:val="24"/>
          <w:szCs w:val="24"/>
          <w:lang w:val="sr-Cyrl-RS" w:eastAsia="zh-CN"/>
        </w:rPr>
        <w:t>д</w:t>
      </w:r>
      <w:r w:rsidRPr="0017652F">
        <w:rPr>
          <w:rFonts w:ascii="Times New Roman" w:eastAsia="SimSun" w:hAnsi="Times New Roman" w:cs="Times New Roman"/>
          <w:sz w:val="24"/>
          <w:szCs w:val="24"/>
          <w:lang w:val="sr-Cyrl-RS" w:eastAsia="zh-CN"/>
        </w:rPr>
        <w:t>е</w:t>
      </w:r>
      <w:r w:rsidRPr="0017652F">
        <w:rPr>
          <w:rFonts w:ascii="Times New Roman" w:eastAsia="SimSun" w:hAnsi="Times New Roman" w:cs="Times New Roman"/>
          <w:spacing w:val="8"/>
          <w:sz w:val="24"/>
          <w:szCs w:val="24"/>
          <w:lang w:val="sr-Cyrl-RS" w:eastAsia="zh-CN"/>
        </w:rPr>
        <w:t xml:space="preserve"> </w:t>
      </w:r>
      <w:r w:rsidRPr="0017652F">
        <w:rPr>
          <w:rFonts w:ascii="Times New Roman" w:eastAsia="SimSun" w:hAnsi="Times New Roman" w:cs="Times New Roman"/>
          <w:sz w:val="24"/>
          <w:szCs w:val="24"/>
          <w:lang w:val="sr-Cyrl-RS" w:eastAsia="zh-CN"/>
        </w:rPr>
        <w:t>н</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pacing w:val="1"/>
          <w:sz w:val="24"/>
          <w:szCs w:val="24"/>
          <w:lang w:val="sr-Cyrl-RS" w:eastAsia="zh-CN"/>
        </w:rPr>
        <w:t>в</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де</w:t>
      </w:r>
      <w:r w:rsidRPr="0017652F">
        <w:rPr>
          <w:rFonts w:ascii="Times New Roman" w:eastAsia="SimSun" w:hAnsi="Times New Roman" w:cs="Times New Roman"/>
          <w:spacing w:val="13"/>
          <w:sz w:val="24"/>
          <w:szCs w:val="24"/>
          <w:lang w:val="sr-Cyrl-RS" w:eastAsia="zh-CN"/>
        </w:rPr>
        <w:t xml:space="preserve"> </w:t>
      </w:r>
      <w:r w:rsidRPr="0017652F">
        <w:rPr>
          <w:rFonts w:ascii="Times New Roman" w:eastAsia="SimSun" w:hAnsi="Times New Roman" w:cs="Times New Roman"/>
          <w:sz w:val="24"/>
          <w:szCs w:val="24"/>
          <w:lang w:val="sr-Cyrl-RS" w:eastAsia="zh-CN"/>
        </w:rPr>
        <w:t>да</w:t>
      </w:r>
      <w:r w:rsidRPr="0017652F">
        <w:rPr>
          <w:rFonts w:ascii="Times New Roman" w:eastAsia="SimSun" w:hAnsi="Times New Roman" w:cs="Times New Roman"/>
          <w:spacing w:val="8"/>
          <w:sz w:val="24"/>
          <w:szCs w:val="24"/>
          <w:lang w:val="sr-Cyrl-RS" w:eastAsia="zh-CN"/>
        </w:rPr>
        <w:t xml:space="preserve"> </w:t>
      </w:r>
      <w:r w:rsidRPr="0017652F">
        <w:rPr>
          <w:rFonts w:ascii="Times New Roman" w:eastAsia="SimSun" w:hAnsi="Times New Roman" w:cs="Times New Roman"/>
          <w:sz w:val="24"/>
          <w:szCs w:val="24"/>
          <w:lang w:val="sr-Cyrl-RS" w:eastAsia="zh-CN"/>
        </w:rPr>
        <w:t>је</w:t>
      </w:r>
      <w:r w:rsidRPr="0017652F">
        <w:rPr>
          <w:rFonts w:ascii="Times New Roman" w:eastAsia="SimSun" w:hAnsi="Times New Roman" w:cs="Times New Roman"/>
          <w:spacing w:val="8"/>
          <w:sz w:val="24"/>
          <w:szCs w:val="24"/>
          <w:lang w:val="sr-Cyrl-RS" w:eastAsia="zh-CN"/>
        </w:rPr>
        <w:t xml:space="preserve"> </w:t>
      </w:r>
      <w:r w:rsidRPr="0017652F">
        <w:rPr>
          <w:rFonts w:ascii="Times New Roman" w:eastAsia="SimSun" w:hAnsi="Times New Roman" w:cs="Times New Roman"/>
          <w:sz w:val="24"/>
          <w:szCs w:val="24"/>
          <w:lang w:val="sr-Cyrl-RS" w:eastAsia="zh-CN"/>
        </w:rPr>
        <w:t>пошт</w:t>
      </w:r>
      <w:r w:rsidRPr="0017652F">
        <w:rPr>
          <w:rFonts w:ascii="Times New Roman" w:eastAsia="SimSun" w:hAnsi="Times New Roman" w:cs="Times New Roman"/>
          <w:spacing w:val="2"/>
          <w:sz w:val="24"/>
          <w:szCs w:val="24"/>
          <w:lang w:val="sr-Cyrl-RS" w:eastAsia="zh-CN"/>
        </w:rPr>
        <w:t>о</w:t>
      </w:r>
      <w:r w:rsidRPr="0017652F">
        <w:rPr>
          <w:rFonts w:ascii="Times New Roman" w:eastAsia="SimSun" w:hAnsi="Times New Roman" w:cs="Times New Roman"/>
          <w:sz w:val="24"/>
          <w:szCs w:val="24"/>
          <w:lang w:val="sr-Cyrl-RS" w:eastAsia="zh-CN"/>
        </w:rPr>
        <w:t>в</w:t>
      </w:r>
      <w:r w:rsidRPr="0017652F">
        <w:rPr>
          <w:rFonts w:ascii="Times New Roman" w:eastAsia="SimSun" w:hAnsi="Times New Roman" w:cs="Times New Roman"/>
          <w:spacing w:val="-2"/>
          <w:sz w:val="24"/>
          <w:szCs w:val="24"/>
          <w:lang w:val="sr-Cyrl-RS" w:eastAsia="zh-CN"/>
        </w:rPr>
        <w:t>а</w:t>
      </w:r>
      <w:r w:rsidRPr="0017652F">
        <w:rPr>
          <w:rFonts w:ascii="Times New Roman" w:eastAsia="SimSun" w:hAnsi="Times New Roman" w:cs="Times New Roman"/>
          <w:sz w:val="24"/>
          <w:szCs w:val="24"/>
          <w:lang w:val="sr-Cyrl-RS" w:eastAsia="zh-CN"/>
        </w:rPr>
        <w:t>о</w:t>
      </w:r>
      <w:r w:rsidRPr="0017652F">
        <w:rPr>
          <w:rFonts w:ascii="Times New Roman" w:eastAsia="SimSun" w:hAnsi="Times New Roman" w:cs="Times New Roman"/>
          <w:spacing w:val="9"/>
          <w:sz w:val="24"/>
          <w:szCs w:val="24"/>
          <w:lang w:val="sr-Cyrl-RS" w:eastAsia="zh-CN"/>
        </w:rPr>
        <w:t xml:space="preserve"> </w:t>
      </w:r>
      <w:r w:rsidRPr="0017652F">
        <w:rPr>
          <w:rFonts w:ascii="Times New Roman" w:eastAsia="SimSun" w:hAnsi="Times New Roman" w:cs="Times New Roman"/>
          <w:sz w:val="24"/>
          <w:szCs w:val="24"/>
          <w:lang w:val="sr-Cyrl-RS" w:eastAsia="zh-CN"/>
        </w:rPr>
        <w:t>об</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в</w:t>
      </w:r>
      <w:r w:rsidRPr="0017652F">
        <w:rPr>
          <w:rFonts w:ascii="Times New Roman" w:eastAsia="SimSun" w:hAnsi="Times New Roman" w:cs="Times New Roman"/>
          <w:spacing w:val="-2"/>
          <w:sz w:val="24"/>
          <w:szCs w:val="24"/>
          <w:lang w:val="sr-Cyrl-RS" w:eastAsia="zh-CN"/>
        </w:rPr>
        <w:t>е</w:t>
      </w:r>
      <w:r w:rsidRPr="0017652F">
        <w:rPr>
          <w:rFonts w:ascii="Times New Roman" w:eastAsia="SimSun" w:hAnsi="Times New Roman" w:cs="Times New Roman"/>
          <w:sz w:val="24"/>
          <w:szCs w:val="24"/>
          <w:lang w:val="sr-Cyrl-RS" w:eastAsia="zh-CN"/>
        </w:rPr>
        <w:t>зе</w:t>
      </w:r>
      <w:r w:rsidRPr="0017652F">
        <w:rPr>
          <w:rFonts w:ascii="Times New Roman" w:eastAsia="SimSun" w:hAnsi="Times New Roman" w:cs="Times New Roman"/>
          <w:spacing w:val="8"/>
          <w:sz w:val="24"/>
          <w:szCs w:val="24"/>
          <w:lang w:val="sr-Cyrl-RS" w:eastAsia="zh-CN"/>
        </w:rPr>
        <w:t xml:space="preserve"> </w:t>
      </w:r>
      <w:r w:rsidRPr="0017652F">
        <w:rPr>
          <w:rFonts w:ascii="Times New Roman" w:eastAsia="SimSun" w:hAnsi="Times New Roman" w:cs="Times New Roman"/>
          <w:sz w:val="24"/>
          <w:szCs w:val="24"/>
          <w:lang w:val="sr-Cyrl-RS" w:eastAsia="zh-CN"/>
        </w:rPr>
        <w:t>које прои</w:t>
      </w:r>
      <w:r w:rsidRPr="0017652F">
        <w:rPr>
          <w:rFonts w:ascii="Times New Roman" w:eastAsia="SimSun" w:hAnsi="Times New Roman" w:cs="Times New Roman"/>
          <w:spacing w:val="-2"/>
          <w:sz w:val="24"/>
          <w:szCs w:val="24"/>
          <w:lang w:val="sr-Cyrl-RS" w:eastAsia="zh-CN"/>
        </w:rPr>
        <w:t>з</w:t>
      </w:r>
      <w:r w:rsidRPr="0017652F">
        <w:rPr>
          <w:rFonts w:ascii="Times New Roman" w:eastAsia="SimSun" w:hAnsi="Times New Roman" w:cs="Times New Roman"/>
          <w:sz w:val="24"/>
          <w:szCs w:val="24"/>
          <w:lang w:val="sr-Cyrl-RS" w:eastAsia="zh-CN"/>
        </w:rPr>
        <w:t>ил</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зе</w:t>
      </w:r>
      <w:r w:rsidRPr="0017652F">
        <w:rPr>
          <w:rFonts w:ascii="Times New Roman" w:eastAsia="SimSun" w:hAnsi="Times New Roman" w:cs="Times New Roman"/>
          <w:spacing w:val="15"/>
          <w:sz w:val="24"/>
          <w:szCs w:val="24"/>
          <w:lang w:val="sr-Cyrl-RS" w:eastAsia="zh-CN"/>
        </w:rPr>
        <w:t xml:space="preserve"> </w:t>
      </w:r>
      <w:r w:rsidRPr="0017652F">
        <w:rPr>
          <w:rFonts w:ascii="Times New Roman" w:eastAsia="SimSun" w:hAnsi="Times New Roman" w:cs="Times New Roman"/>
          <w:sz w:val="24"/>
          <w:szCs w:val="24"/>
          <w:lang w:val="sr-Cyrl-RS" w:eastAsia="zh-CN"/>
        </w:rPr>
        <w:t>из</w:t>
      </w:r>
      <w:r w:rsidRPr="0017652F">
        <w:rPr>
          <w:rFonts w:ascii="Times New Roman" w:eastAsia="SimSun" w:hAnsi="Times New Roman" w:cs="Times New Roman"/>
          <w:spacing w:val="19"/>
          <w:sz w:val="24"/>
          <w:szCs w:val="24"/>
          <w:lang w:val="sr-Cyrl-RS" w:eastAsia="zh-CN"/>
        </w:rPr>
        <w:t xml:space="preserve"> </w:t>
      </w:r>
      <w:r w:rsidRPr="0017652F">
        <w:rPr>
          <w:rFonts w:ascii="Times New Roman" w:eastAsia="SimSun" w:hAnsi="Times New Roman" w:cs="Times New Roman"/>
          <w:sz w:val="24"/>
          <w:szCs w:val="24"/>
          <w:lang w:val="sr-Cyrl-RS" w:eastAsia="zh-CN"/>
        </w:rPr>
        <w:t>в</w:t>
      </w:r>
      <w:r w:rsidRPr="0017652F">
        <w:rPr>
          <w:rFonts w:ascii="Times New Roman" w:eastAsia="SimSun" w:hAnsi="Times New Roman" w:cs="Times New Roman"/>
          <w:spacing w:val="-2"/>
          <w:sz w:val="24"/>
          <w:szCs w:val="24"/>
          <w:lang w:val="sr-Cyrl-RS" w:eastAsia="zh-CN"/>
        </w:rPr>
        <w:t>а</w:t>
      </w:r>
      <w:r w:rsidRPr="0017652F">
        <w:rPr>
          <w:rFonts w:ascii="Times New Roman" w:eastAsia="SimSun" w:hAnsi="Times New Roman" w:cs="Times New Roman"/>
          <w:sz w:val="24"/>
          <w:szCs w:val="24"/>
          <w:lang w:val="sr-Cyrl-RS" w:eastAsia="zh-CN"/>
        </w:rPr>
        <w:t>ж</w:t>
      </w:r>
      <w:r w:rsidRPr="0017652F">
        <w:rPr>
          <w:rFonts w:ascii="Times New Roman" w:eastAsia="SimSun" w:hAnsi="Times New Roman" w:cs="Times New Roman"/>
          <w:spacing w:val="-2"/>
          <w:sz w:val="24"/>
          <w:szCs w:val="24"/>
          <w:lang w:val="sr-Cyrl-RS" w:eastAsia="zh-CN"/>
        </w:rPr>
        <w:t>е</w:t>
      </w:r>
      <w:r w:rsidRPr="0017652F">
        <w:rPr>
          <w:rFonts w:ascii="Times New Roman" w:eastAsia="SimSun" w:hAnsi="Times New Roman" w:cs="Times New Roman"/>
          <w:sz w:val="24"/>
          <w:szCs w:val="24"/>
          <w:lang w:val="sr-Cyrl-RS" w:eastAsia="zh-CN"/>
        </w:rPr>
        <w:t>ћ</w:t>
      </w:r>
      <w:r w:rsidRPr="0017652F">
        <w:rPr>
          <w:rFonts w:ascii="Times New Roman" w:eastAsia="SimSun" w:hAnsi="Times New Roman" w:cs="Times New Roman"/>
          <w:spacing w:val="-2"/>
          <w:sz w:val="24"/>
          <w:szCs w:val="24"/>
          <w:lang w:val="sr-Cyrl-RS" w:eastAsia="zh-CN"/>
        </w:rPr>
        <w:t>и</w:t>
      </w:r>
      <w:r w:rsidRPr="0017652F">
        <w:rPr>
          <w:rFonts w:ascii="Times New Roman" w:eastAsia="SimSun" w:hAnsi="Times New Roman" w:cs="Times New Roman"/>
          <w:sz w:val="24"/>
          <w:szCs w:val="24"/>
          <w:lang w:val="sr-Cyrl-RS" w:eastAsia="zh-CN"/>
        </w:rPr>
        <w:t>х</w:t>
      </w:r>
      <w:r w:rsidRPr="0017652F">
        <w:rPr>
          <w:rFonts w:ascii="Times New Roman" w:eastAsia="SimSun" w:hAnsi="Times New Roman" w:cs="Times New Roman"/>
          <w:spacing w:val="18"/>
          <w:sz w:val="24"/>
          <w:szCs w:val="24"/>
          <w:lang w:val="sr-Cyrl-RS" w:eastAsia="zh-CN"/>
        </w:rPr>
        <w:t xml:space="preserve"> </w:t>
      </w:r>
      <w:r w:rsidRPr="0017652F">
        <w:rPr>
          <w:rFonts w:ascii="Times New Roman" w:eastAsia="SimSun" w:hAnsi="Times New Roman" w:cs="Times New Roman"/>
          <w:sz w:val="24"/>
          <w:szCs w:val="24"/>
          <w:lang w:val="sr-Cyrl-RS" w:eastAsia="zh-CN"/>
        </w:rPr>
        <w:t>про</w:t>
      </w:r>
      <w:r w:rsidRPr="0017652F">
        <w:rPr>
          <w:rFonts w:ascii="Times New Roman" w:eastAsia="SimSun" w:hAnsi="Times New Roman" w:cs="Times New Roman"/>
          <w:spacing w:val="-2"/>
          <w:sz w:val="24"/>
          <w:szCs w:val="24"/>
          <w:lang w:val="sr-Cyrl-RS" w:eastAsia="zh-CN"/>
        </w:rPr>
        <w:t>п</w:t>
      </w:r>
      <w:r w:rsidRPr="0017652F">
        <w:rPr>
          <w:rFonts w:ascii="Times New Roman" w:eastAsia="SimSun" w:hAnsi="Times New Roman" w:cs="Times New Roman"/>
          <w:sz w:val="24"/>
          <w:szCs w:val="24"/>
          <w:lang w:val="sr-Cyrl-RS" w:eastAsia="zh-CN"/>
        </w:rPr>
        <w:t>и</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а</w:t>
      </w:r>
      <w:r w:rsidRPr="0017652F">
        <w:rPr>
          <w:rFonts w:ascii="Times New Roman" w:eastAsia="SimSun" w:hAnsi="Times New Roman" w:cs="Times New Roman"/>
          <w:spacing w:val="18"/>
          <w:sz w:val="24"/>
          <w:szCs w:val="24"/>
          <w:lang w:val="sr-Cyrl-RS" w:eastAsia="zh-CN"/>
        </w:rPr>
        <w:t xml:space="preserve"> </w:t>
      </w:r>
      <w:r w:rsidRPr="0017652F">
        <w:rPr>
          <w:rFonts w:ascii="Times New Roman" w:eastAsia="SimSun" w:hAnsi="Times New Roman" w:cs="Times New Roman"/>
          <w:sz w:val="24"/>
          <w:szCs w:val="24"/>
          <w:lang w:val="sr-Cyrl-RS" w:eastAsia="zh-CN"/>
        </w:rPr>
        <w:t>о</w:t>
      </w:r>
      <w:r w:rsidRPr="0017652F">
        <w:rPr>
          <w:rFonts w:ascii="Times New Roman" w:eastAsia="SimSun" w:hAnsi="Times New Roman" w:cs="Times New Roman"/>
          <w:spacing w:val="18"/>
          <w:sz w:val="24"/>
          <w:szCs w:val="24"/>
          <w:lang w:val="sr-Cyrl-RS" w:eastAsia="zh-CN"/>
        </w:rPr>
        <w:t xml:space="preserve"> </w:t>
      </w:r>
      <w:r w:rsidRPr="0017652F">
        <w:rPr>
          <w:rFonts w:ascii="Times New Roman" w:eastAsia="SimSun" w:hAnsi="Times New Roman" w:cs="Times New Roman"/>
          <w:sz w:val="24"/>
          <w:szCs w:val="24"/>
          <w:lang w:val="sr-Cyrl-RS" w:eastAsia="zh-CN"/>
        </w:rPr>
        <w:t>з</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ш</w:t>
      </w:r>
      <w:r w:rsidRPr="0017652F">
        <w:rPr>
          <w:rFonts w:ascii="Times New Roman" w:eastAsia="SimSun" w:hAnsi="Times New Roman" w:cs="Times New Roman"/>
          <w:spacing w:val="-2"/>
          <w:sz w:val="24"/>
          <w:szCs w:val="24"/>
          <w:lang w:val="sr-Cyrl-RS" w:eastAsia="zh-CN"/>
        </w:rPr>
        <w:t>т</w:t>
      </w:r>
      <w:r w:rsidRPr="0017652F">
        <w:rPr>
          <w:rFonts w:ascii="Times New Roman" w:eastAsia="SimSun" w:hAnsi="Times New Roman" w:cs="Times New Roman"/>
          <w:sz w:val="24"/>
          <w:szCs w:val="24"/>
          <w:lang w:val="sr-Cyrl-RS" w:eastAsia="zh-CN"/>
        </w:rPr>
        <w:t>ити</w:t>
      </w:r>
      <w:r w:rsidRPr="0017652F">
        <w:rPr>
          <w:rFonts w:ascii="Times New Roman" w:eastAsia="SimSun" w:hAnsi="Times New Roman" w:cs="Times New Roman"/>
          <w:spacing w:val="17"/>
          <w:sz w:val="24"/>
          <w:szCs w:val="24"/>
          <w:lang w:val="sr-Cyrl-RS" w:eastAsia="zh-CN"/>
        </w:rPr>
        <w:t xml:space="preserve"> </w:t>
      </w:r>
      <w:r w:rsidRPr="0017652F">
        <w:rPr>
          <w:rFonts w:ascii="Times New Roman" w:eastAsia="SimSun" w:hAnsi="Times New Roman" w:cs="Times New Roman"/>
          <w:sz w:val="24"/>
          <w:szCs w:val="24"/>
          <w:lang w:val="sr-Cyrl-RS" w:eastAsia="zh-CN"/>
        </w:rPr>
        <w:t>на</w:t>
      </w:r>
      <w:r w:rsidRPr="0017652F">
        <w:rPr>
          <w:rFonts w:ascii="Times New Roman" w:eastAsia="SimSun" w:hAnsi="Times New Roman" w:cs="Times New Roman"/>
          <w:spacing w:val="15"/>
          <w:sz w:val="24"/>
          <w:szCs w:val="24"/>
          <w:lang w:val="sr-Cyrl-RS" w:eastAsia="zh-CN"/>
        </w:rPr>
        <w:t xml:space="preserve"> </w:t>
      </w:r>
      <w:r w:rsidRPr="0017652F">
        <w:rPr>
          <w:rFonts w:ascii="Times New Roman" w:eastAsia="SimSun" w:hAnsi="Times New Roman" w:cs="Times New Roman"/>
          <w:sz w:val="24"/>
          <w:szCs w:val="24"/>
          <w:lang w:val="sr-Cyrl-RS" w:eastAsia="zh-CN"/>
        </w:rPr>
        <w:t>р</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pacing w:val="2"/>
          <w:sz w:val="24"/>
          <w:szCs w:val="24"/>
          <w:lang w:val="sr-Cyrl-RS" w:eastAsia="zh-CN"/>
        </w:rPr>
        <w:t>д</w:t>
      </w:r>
      <w:r w:rsidRPr="0017652F">
        <w:rPr>
          <w:rFonts w:ascii="Times New Roman" w:eastAsia="SimSun" w:hAnsi="Times New Roman" w:cs="Times New Roman"/>
          <w:spacing w:val="-5"/>
          <w:sz w:val="24"/>
          <w:szCs w:val="24"/>
          <w:lang w:val="sr-Cyrl-RS" w:eastAsia="zh-CN"/>
        </w:rPr>
        <w:t>у</w:t>
      </w:r>
      <w:r w:rsidRPr="0017652F">
        <w:rPr>
          <w:rFonts w:ascii="Times New Roman" w:eastAsia="SimSun" w:hAnsi="Times New Roman" w:cs="Times New Roman"/>
          <w:sz w:val="24"/>
          <w:szCs w:val="24"/>
          <w:lang w:val="sr-Cyrl-RS" w:eastAsia="zh-CN"/>
        </w:rPr>
        <w:t>,</w:t>
      </w:r>
      <w:r w:rsidRPr="0017652F">
        <w:rPr>
          <w:rFonts w:ascii="Times New Roman" w:eastAsia="SimSun" w:hAnsi="Times New Roman" w:cs="Times New Roman"/>
          <w:spacing w:val="18"/>
          <w:sz w:val="24"/>
          <w:szCs w:val="24"/>
          <w:lang w:val="sr-Cyrl-RS" w:eastAsia="zh-CN"/>
        </w:rPr>
        <w:t xml:space="preserve"> </w:t>
      </w:r>
      <w:r w:rsidRPr="0017652F">
        <w:rPr>
          <w:rFonts w:ascii="Times New Roman" w:eastAsia="SimSun" w:hAnsi="Times New Roman" w:cs="Times New Roman"/>
          <w:sz w:val="24"/>
          <w:szCs w:val="24"/>
          <w:lang w:val="sr-Cyrl-RS" w:eastAsia="zh-CN"/>
        </w:rPr>
        <w:t>з</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пошљ</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в</w:t>
      </w:r>
      <w:r w:rsidRPr="0017652F">
        <w:rPr>
          <w:rFonts w:ascii="Times New Roman" w:eastAsia="SimSun" w:hAnsi="Times New Roman" w:cs="Times New Roman"/>
          <w:spacing w:val="-2"/>
          <w:sz w:val="24"/>
          <w:szCs w:val="24"/>
          <w:lang w:val="sr-Cyrl-RS" w:eastAsia="zh-CN"/>
        </w:rPr>
        <w:t>а</w:t>
      </w:r>
      <w:r w:rsidRPr="0017652F">
        <w:rPr>
          <w:rFonts w:ascii="Times New Roman" w:eastAsia="SimSun" w:hAnsi="Times New Roman" w:cs="Times New Roman"/>
          <w:spacing w:val="3"/>
          <w:sz w:val="24"/>
          <w:szCs w:val="24"/>
          <w:lang w:val="sr-Cyrl-RS" w:eastAsia="zh-CN"/>
        </w:rPr>
        <w:t>њ</w:t>
      </w:r>
      <w:r w:rsidRPr="0017652F">
        <w:rPr>
          <w:rFonts w:ascii="Times New Roman" w:eastAsia="SimSun" w:hAnsi="Times New Roman" w:cs="Times New Roman"/>
          <w:sz w:val="24"/>
          <w:szCs w:val="24"/>
          <w:lang w:val="sr-Cyrl-RS" w:eastAsia="zh-CN"/>
        </w:rPr>
        <w:t>у</w:t>
      </w:r>
      <w:r w:rsidRPr="0017652F">
        <w:rPr>
          <w:rFonts w:ascii="Times New Roman" w:eastAsia="SimSun" w:hAnsi="Times New Roman" w:cs="Times New Roman"/>
          <w:spacing w:val="14"/>
          <w:sz w:val="24"/>
          <w:szCs w:val="24"/>
          <w:lang w:val="sr-Cyrl-RS" w:eastAsia="zh-CN"/>
        </w:rPr>
        <w:t xml:space="preserve"> </w:t>
      </w:r>
      <w:r w:rsidRPr="0017652F">
        <w:rPr>
          <w:rFonts w:ascii="Times New Roman" w:eastAsia="SimSun" w:hAnsi="Times New Roman" w:cs="Times New Roman"/>
          <w:sz w:val="24"/>
          <w:szCs w:val="24"/>
          <w:lang w:val="sr-Cyrl-RS" w:eastAsia="zh-CN"/>
        </w:rPr>
        <w:t>и</w:t>
      </w:r>
      <w:r w:rsidRPr="0017652F">
        <w:rPr>
          <w:rFonts w:ascii="Times New Roman" w:eastAsia="SimSun" w:hAnsi="Times New Roman" w:cs="Times New Roman"/>
          <w:spacing w:val="22"/>
          <w:sz w:val="24"/>
          <w:szCs w:val="24"/>
          <w:lang w:val="sr-Cyrl-RS" w:eastAsia="zh-CN"/>
        </w:rPr>
        <w:t xml:space="preserve"> </w:t>
      </w:r>
      <w:r w:rsidRPr="0017652F">
        <w:rPr>
          <w:rFonts w:ascii="Times New Roman" w:eastAsia="SimSun" w:hAnsi="Times New Roman" w:cs="Times New Roman"/>
          <w:spacing w:val="-3"/>
          <w:sz w:val="24"/>
          <w:szCs w:val="24"/>
          <w:lang w:val="sr-Cyrl-RS" w:eastAsia="zh-CN"/>
        </w:rPr>
        <w:t>у</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лови</w:t>
      </w:r>
      <w:r w:rsidRPr="0017652F">
        <w:rPr>
          <w:rFonts w:ascii="Times New Roman" w:eastAsia="SimSun" w:hAnsi="Times New Roman" w:cs="Times New Roman"/>
          <w:spacing w:val="-1"/>
          <w:sz w:val="24"/>
          <w:szCs w:val="24"/>
          <w:lang w:val="sr-Cyrl-RS" w:eastAsia="zh-CN"/>
        </w:rPr>
        <w:t>м</w:t>
      </w:r>
      <w:r w:rsidRPr="0017652F">
        <w:rPr>
          <w:rFonts w:ascii="Times New Roman" w:eastAsia="SimSun" w:hAnsi="Times New Roman" w:cs="Times New Roman"/>
          <w:sz w:val="24"/>
          <w:szCs w:val="24"/>
          <w:lang w:val="sr-Cyrl-RS" w:eastAsia="zh-CN"/>
        </w:rPr>
        <w:t>а</w:t>
      </w:r>
      <w:r w:rsidRPr="0017652F">
        <w:rPr>
          <w:rFonts w:ascii="Times New Roman" w:eastAsia="SimSun" w:hAnsi="Times New Roman" w:cs="Times New Roman"/>
          <w:spacing w:val="18"/>
          <w:sz w:val="24"/>
          <w:szCs w:val="24"/>
          <w:lang w:val="sr-Cyrl-RS" w:eastAsia="zh-CN"/>
        </w:rPr>
        <w:t xml:space="preserve"> </w:t>
      </w:r>
      <w:r w:rsidRPr="0017652F">
        <w:rPr>
          <w:rFonts w:ascii="Times New Roman" w:eastAsia="SimSun" w:hAnsi="Times New Roman" w:cs="Times New Roman"/>
          <w:sz w:val="24"/>
          <w:szCs w:val="24"/>
          <w:lang w:val="sr-Cyrl-RS" w:eastAsia="zh-CN"/>
        </w:rPr>
        <w:t>р</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д</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w:t>
      </w:r>
      <w:r w:rsidRPr="0017652F">
        <w:rPr>
          <w:rFonts w:ascii="Times New Roman" w:eastAsia="SimSun" w:hAnsi="Times New Roman" w:cs="Times New Roman"/>
          <w:spacing w:val="18"/>
          <w:sz w:val="24"/>
          <w:szCs w:val="24"/>
          <w:lang w:val="sr-Cyrl-RS" w:eastAsia="zh-CN"/>
        </w:rPr>
        <w:t xml:space="preserve"> </w:t>
      </w:r>
      <w:r w:rsidRPr="0017652F">
        <w:rPr>
          <w:rFonts w:ascii="Times New Roman" w:eastAsia="SimSun" w:hAnsi="Times New Roman" w:cs="Times New Roman"/>
          <w:sz w:val="24"/>
          <w:szCs w:val="24"/>
          <w:lang w:val="sr-Cyrl-RS" w:eastAsia="zh-CN"/>
        </w:rPr>
        <w:t>з</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штити живот</w:t>
      </w:r>
      <w:r w:rsidRPr="0017652F">
        <w:rPr>
          <w:rFonts w:ascii="Times New Roman" w:eastAsia="SimSun" w:hAnsi="Times New Roman" w:cs="Times New Roman"/>
          <w:spacing w:val="1"/>
          <w:sz w:val="24"/>
          <w:szCs w:val="24"/>
          <w:lang w:val="sr-Cyrl-RS" w:eastAsia="zh-CN"/>
        </w:rPr>
        <w:t>н</w:t>
      </w:r>
      <w:r w:rsidRPr="0017652F">
        <w:rPr>
          <w:rFonts w:ascii="Times New Roman" w:eastAsia="SimSun" w:hAnsi="Times New Roman" w:cs="Times New Roman"/>
          <w:sz w:val="24"/>
          <w:szCs w:val="24"/>
          <w:lang w:val="sr-Cyrl-RS" w:eastAsia="zh-CN"/>
        </w:rPr>
        <w:t>е</w:t>
      </w:r>
      <w:r w:rsidRPr="0017652F">
        <w:rPr>
          <w:rFonts w:ascii="Times New Roman" w:eastAsia="SimSun" w:hAnsi="Times New Roman" w:cs="Times New Roman"/>
          <w:spacing w:val="-1"/>
          <w:sz w:val="24"/>
          <w:szCs w:val="24"/>
          <w:lang w:val="sr-Cyrl-RS" w:eastAsia="zh-CN"/>
        </w:rPr>
        <w:t xml:space="preserve"> с</w:t>
      </w:r>
      <w:r w:rsidRPr="0017652F">
        <w:rPr>
          <w:rFonts w:ascii="Times New Roman" w:eastAsia="SimSun" w:hAnsi="Times New Roman" w:cs="Times New Roman"/>
          <w:sz w:val="24"/>
          <w:szCs w:val="24"/>
          <w:lang w:val="sr-Cyrl-RS" w:eastAsia="zh-CN"/>
        </w:rPr>
        <w:t>р</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д</w:t>
      </w:r>
      <w:r w:rsidRPr="0017652F">
        <w:rPr>
          <w:rFonts w:ascii="Times New Roman" w:eastAsia="SimSun" w:hAnsi="Times New Roman" w:cs="Times New Roman"/>
          <w:spacing w:val="1"/>
          <w:sz w:val="24"/>
          <w:szCs w:val="24"/>
          <w:lang w:val="sr-Cyrl-RS" w:eastAsia="zh-CN"/>
        </w:rPr>
        <w:t>и</w:t>
      </w:r>
      <w:r w:rsidRPr="0017652F">
        <w:rPr>
          <w:rFonts w:ascii="Times New Roman" w:eastAsia="SimSun" w:hAnsi="Times New Roman" w:cs="Times New Roman"/>
          <w:sz w:val="24"/>
          <w:szCs w:val="24"/>
          <w:lang w:val="sr-Cyrl-RS" w:eastAsia="zh-CN"/>
        </w:rPr>
        <w:t>н</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w:t>
      </w:r>
    </w:p>
    <w:p w:rsidR="00B71A56" w:rsidRPr="0017652F" w:rsidRDefault="00B71A56" w:rsidP="00B71A56">
      <w:pPr>
        <w:widowControl w:val="0"/>
        <w:kinsoku w:val="0"/>
        <w:overflowPunct w:val="0"/>
        <w:autoSpaceDE w:val="0"/>
        <w:autoSpaceDN w:val="0"/>
        <w:adjustRightInd w:val="0"/>
        <w:spacing w:after="0" w:line="240" w:lineRule="auto"/>
        <w:ind w:right="117"/>
        <w:jc w:val="both"/>
        <w:rPr>
          <w:rFonts w:ascii="Times New Roman" w:eastAsia="SimSun" w:hAnsi="Times New Roman" w:cs="Times New Roman"/>
          <w:sz w:val="24"/>
          <w:szCs w:val="24"/>
          <w:lang w:val="sr-Cyrl-RS" w:eastAsia="zh-CN"/>
        </w:rPr>
      </w:pPr>
    </w:p>
    <w:p w:rsidR="00B71A56" w:rsidRPr="0017652F" w:rsidRDefault="00B71A56" w:rsidP="00B71A56">
      <w:pPr>
        <w:widowControl w:val="0"/>
        <w:tabs>
          <w:tab w:val="left" w:pos="1361"/>
        </w:tabs>
        <w:kinsoku w:val="0"/>
        <w:overflowPunct w:val="0"/>
        <w:autoSpaceDE w:val="0"/>
        <w:autoSpaceDN w:val="0"/>
        <w:adjustRightInd w:val="0"/>
        <w:spacing w:before="49" w:after="0" w:line="240" w:lineRule="auto"/>
        <w:jc w:val="center"/>
        <w:outlineLvl w:val="0"/>
        <w:rPr>
          <w:rFonts w:ascii="Times New Roman" w:eastAsia="SimSun" w:hAnsi="Times New Roman" w:cs="Times New Roman"/>
          <w:sz w:val="24"/>
          <w:szCs w:val="24"/>
          <w:lang w:val="sr-Cyrl-RS" w:eastAsia="zh-CN"/>
        </w:rPr>
      </w:pPr>
      <w:r w:rsidRPr="0017652F">
        <w:rPr>
          <w:rFonts w:ascii="Times New Roman" w:eastAsia="SimSun" w:hAnsi="Times New Roman" w:cs="Times New Roman"/>
          <w:b/>
          <w:bCs/>
          <w:spacing w:val="2"/>
          <w:sz w:val="24"/>
          <w:szCs w:val="24"/>
          <w:lang w:val="sr-Cyrl-RS" w:eastAsia="zh-CN"/>
        </w:rPr>
        <w:t>ОБ</w:t>
      </w:r>
      <w:r w:rsidRPr="0017652F">
        <w:rPr>
          <w:rFonts w:ascii="Times New Roman" w:eastAsia="SimSun" w:hAnsi="Times New Roman" w:cs="Times New Roman"/>
          <w:b/>
          <w:bCs/>
          <w:sz w:val="24"/>
          <w:szCs w:val="24"/>
          <w:lang w:val="sr-Cyrl-RS" w:eastAsia="zh-CN"/>
        </w:rPr>
        <w:t>АВ</w:t>
      </w:r>
      <w:r w:rsidRPr="0017652F">
        <w:rPr>
          <w:rFonts w:ascii="Times New Roman" w:eastAsia="SimSun" w:hAnsi="Times New Roman" w:cs="Times New Roman"/>
          <w:b/>
          <w:bCs/>
          <w:spacing w:val="-2"/>
          <w:sz w:val="24"/>
          <w:szCs w:val="24"/>
          <w:lang w:val="sr-Cyrl-RS" w:eastAsia="zh-CN"/>
        </w:rPr>
        <w:t>Е</w:t>
      </w:r>
      <w:r w:rsidRPr="0017652F">
        <w:rPr>
          <w:rFonts w:ascii="Times New Roman" w:eastAsia="SimSun" w:hAnsi="Times New Roman" w:cs="Times New Roman"/>
          <w:b/>
          <w:bCs/>
          <w:sz w:val="24"/>
          <w:szCs w:val="24"/>
          <w:lang w:val="sr-Cyrl-RS" w:eastAsia="zh-CN"/>
        </w:rPr>
        <w:t>ШТЕЊЕ</w:t>
      </w:r>
      <w:r w:rsidRPr="0017652F">
        <w:rPr>
          <w:rFonts w:ascii="Times New Roman" w:eastAsia="SimSun" w:hAnsi="Times New Roman" w:cs="Times New Roman"/>
          <w:b/>
          <w:bCs/>
          <w:spacing w:val="-3"/>
          <w:sz w:val="24"/>
          <w:szCs w:val="24"/>
          <w:lang w:val="sr-Cyrl-RS" w:eastAsia="zh-CN"/>
        </w:rPr>
        <w:t xml:space="preserve"> </w:t>
      </w:r>
      <w:r w:rsidRPr="0017652F">
        <w:rPr>
          <w:rFonts w:ascii="Times New Roman" w:eastAsia="SimSun" w:hAnsi="Times New Roman" w:cs="Times New Roman"/>
          <w:b/>
          <w:bCs/>
          <w:sz w:val="24"/>
          <w:szCs w:val="24"/>
          <w:lang w:val="sr-Cyrl-RS" w:eastAsia="zh-CN"/>
        </w:rPr>
        <w:t>О НАКНА</w:t>
      </w:r>
      <w:r w:rsidRPr="0017652F">
        <w:rPr>
          <w:rFonts w:ascii="Times New Roman" w:eastAsia="SimSun" w:hAnsi="Times New Roman" w:cs="Times New Roman"/>
          <w:b/>
          <w:bCs/>
          <w:spacing w:val="2"/>
          <w:sz w:val="24"/>
          <w:szCs w:val="24"/>
          <w:lang w:val="sr-Cyrl-RS" w:eastAsia="zh-CN"/>
        </w:rPr>
        <w:t>Д</w:t>
      </w:r>
      <w:r w:rsidRPr="0017652F">
        <w:rPr>
          <w:rFonts w:ascii="Times New Roman" w:eastAsia="SimSun" w:hAnsi="Times New Roman" w:cs="Times New Roman"/>
          <w:b/>
          <w:bCs/>
          <w:sz w:val="24"/>
          <w:szCs w:val="24"/>
          <w:lang w:val="sr-Cyrl-RS" w:eastAsia="zh-CN"/>
        </w:rPr>
        <w:t>И ЗА</w:t>
      </w:r>
      <w:r w:rsidRPr="0017652F">
        <w:rPr>
          <w:rFonts w:ascii="Times New Roman" w:eastAsia="SimSun" w:hAnsi="Times New Roman" w:cs="Times New Roman"/>
          <w:b/>
          <w:bCs/>
          <w:spacing w:val="-3"/>
          <w:sz w:val="24"/>
          <w:szCs w:val="24"/>
          <w:lang w:val="sr-Cyrl-RS" w:eastAsia="zh-CN"/>
        </w:rPr>
        <w:t xml:space="preserve"> </w:t>
      </w:r>
      <w:r w:rsidRPr="0017652F">
        <w:rPr>
          <w:rFonts w:ascii="Times New Roman" w:eastAsia="SimSun" w:hAnsi="Times New Roman" w:cs="Times New Roman"/>
          <w:b/>
          <w:bCs/>
          <w:sz w:val="24"/>
          <w:szCs w:val="24"/>
          <w:lang w:val="sr-Cyrl-RS" w:eastAsia="zh-CN"/>
        </w:rPr>
        <w:t>КО</w:t>
      </w:r>
      <w:r w:rsidRPr="0017652F">
        <w:rPr>
          <w:rFonts w:ascii="Times New Roman" w:eastAsia="SimSun" w:hAnsi="Times New Roman" w:cs="Times New Roman"/>
          <w:b/>
          <w:bCs/>
          <w:spacing w:val="-2"/>
          <w:sz w:val="24"/>
          <w:szCs w:val="24"/>
          <w:lang w:val="sr-Cyrl-RS" w:eastAsia="zh-CN"/>
        </w:rPr>
        <w:t>Р</w:t>
      </w:r>
      <w:r w:rsidRPr="0017652F">
        <w:rPr>
          <w:rFonts w:ascii="Times New Roman" w:eastAsia="SimSun" w:hAnsi="Times New Roman" w:cs="Times New Roman"/>
          <w:b/>
          <w:bCs/>
          <w:sz w:val="24"/>
          <w:szCs w:val="24"/>
          <w:lang w:val="sr-Cyrl-RS" w:eastAsia="zh-CN"/>
        </w:rPr>
        <w:t>ИШЋЕЊЕ ПАТ</w:t>
      </w:r>
      <w:r w:rsidRPr="0017652F">
        <w:rPr>
          <w:rFonts w:ascii="Times New Roman" w:eastAsia="SimSun" w:hAnsi="Times New Roman" w:cs="Times New Roman"/>
          <w:b/>
          <w:bCs/>
          <w:spacing w:val="-2"/>
          <w:sz w:val="24"/>
          <w:szCs w:val="24"/>
          <w:lang w:val="sr-Cyrl-RS" w:eastAsia="zh-CN"/>
        </w:rPr>
        <w:t>Е</w:t>
      </w:r>
      <w:r w:rsidRPr="0017652F">
        <w:rPr>
          <w:rFonts w:ascii="Times New Roman" w:eastAsia="SimSun" w:hAnsi="Times New Roman" w:cs="Times New Roman"/>
          <w:b/>
          <w:bCs/>
          <w:sz w:val="24"/>
          <w:szCs w:val="24"/>
          <w:lang w:val="sr-Cyrl-RS" w:eastAsia="zh-CN"/>
        </w:rPr>
        <w:t>НАТА</w:t>
      </w:r>
    </w:p>
    <w:p w:rsidR="00B71A56" w:rsidRPr="0017652F" w:rsidRDefault="00B71A56" w:rsidP="00B71A56">
      <w:pPr>
        <w:widowControl w:val="0"/>
        <w:kinsoku w:val="0"/>
        <w:overflowPunct w:val="0"/>
        <w:autoSpaceDE w:val="0"/>
        <w:autoSpaceDN w:val="0"/>
        <w:adjustRightInd w:val="0"/>
        <w:spacing w:before="12" w:after="0" w:line="260" w:lineRule="exact"/>
        <w:rPr>
          <w:rFonts w:ascii="Times New Roman" w:eastAsia="SimSun" w:hAnsi="Times New Roman" w:cs="Times New Roman"/>
          <w:sz w:val="26"/>
          <w:szCs w:val="26"/>
          <w:lang w:val="sr-Cyrl-RS" w:eastAsia="zh-CN"/>
        </w:rPr>
      </w:pPr>
    </w:p>
    <w:p w:rsidR="00B71A56" w:rsidRPr="0017652F" w:rsidRDefault="00B71A56" w:rsidP="00B71A56">
      <w:pPr>
        <w:widowControl w:val="0"/>
        <w:kinsoku w:val="0"/>
        <w:overflowPunct w:val="0"/>
        <w:autoSpaceDE w:val="0"/>
        <w:autoSpaceDN w:val="0"/>
        <w:adjustRightInd w:val="0"/>
        <w:spacing w:after="0" w:line="240" w:lineRule="auto"/>
        <w:ind w:right="119"/>
        <w:jc w:val="both"/>
        <w:rPr>
          <w:rFonts w:ascii="Times New Roman" w:eastAsia="SimSun" w:hAnsi="Times New Roman" w:cs="Times New Roman"/>
          <w:sz w:val="24"/>
          <w:szCs w:val="24"/>
          <w:lang w:val="sr-Cyrl-RS" w:eastAsia="zh-CN"/>
        </w:rPr>
      </w:pPr>
      <w:r>
        <w:rPr>
          <w:rFonts w:ascii="Times New Roman" w:eastAsia="SimSun" w:hAnsi="Times New Roman" w:cs="Times New Roman"/>
          <w:sz w:val="24"/>
          <w:szCs w:val="24"/>
          <w:lang w:val="sr-Cyrl-RS" w:eastAsia="zh-CN"/>
        </w:rPr>
        <w:tab/>
      </w:r>
      <w:r>
        <w:rPr>
          <w:rFonts w:ascii="Times New Roman" w:eastAsia="SimSun" w:hAnsi="Times New Roman" w:cs="Times New Roman"/>
          <w:sz w:val="24"/>
          <w:szCs w:val="24"/>
          <w:lang w:val="sr-Cyrl-RS" w:eastAsia="zh-CN"/>
        </w:rPr>
        <w:tab/>
      </w:r>
      <w:r w:rsidRPr="0017652F">
        <w:rPr>
          <w:rFonts w:ascii="Times New Roman" w:eastAsia="SimSun" w:hAnsi="Times New Roman" w:cs="Times New Roman"/>
          <w:sz w:val="24"/>
          <w:szCs w:val="24"/>
          <w:lang w:val="sr-Cyrl-RS" w:eastAsia="zh-CN"/>
        </w:rPr>
        <w:t>Н</w:t>
      </w:r>
      <w:r w:rsidRPr="0017652F">
        <w:rPr>
          <w:rFonts w:ascii="Times New Roman" w:eastAsia="SimSun" w:hAnsi="Times New Roman" w:cs="Times New Roman"/>
          <w:spacing w:val="-2"/>
          <w:sz w:val="24"/>
          <w:szCs w:val="24"/>
          <w:lang w:val="sr-Cyrl-RS" w:eastAsia="zh-CN"/>
        </w:rPr>
        <w:t>а</w:t>
      </w:r>
      <w:r w:rsidRPr="0017652F">
        <w:rPr>
          <w:rFonts w:ascii="Times New Roman" w:eastAsia="SimSun" w:hAnsi="Times New Roman" w:cs="Times New Roman"/>
          <w:sz w:val="24"/>
          <w:szCs w:val="24"/>
          <w:lang w:val="sr-Cyrl-RS" w:eastAsia="zh-CN"/>
        </w:rPr>
        <w:t>кн</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pacing w:val="2"/>
          <w:sz w:val="24"/>
          <w:szCs w:val="24"/>
          <w:lang w:val="sr-Cyrl-RS" w:eastAsia="zh-CN"/>
        </w:rPr>
        <w:t>д</w:t>
      </w:r>
      <w:r w:rsidRPr="0017652F">
        <w:rPr>
          <w:rFonts w:ascii="Times New Roman" w:eastAsia="SimSun" w:hAnsi="Times New Roman" w:cs="Times New Roman"/>
          <w:sz w:val="24"/>
          <w:szCs w:val="24"/>
          <w:lang w:val="sr-Cyrl-RS" w:eastAsia="zh-CN"/>
        </w:rPr>
        <w:t>у</w:t>
      </w:r>
      <w:r w:rsidRPr="0017652F">
        <w:rPr>
          <w:rFonts w:ascii="Times New Roman" w:eastAsia="SimSun" w:hAnsi="Times New Roman" w:cs="Times New Roman"/>
          <w:spacing w:val="50"/>
          <w:sz w:val="24"/>
          <w:szCs w:val="24"/>
          <w:lang w:val="sr-Cyrl-RS" w:eastAsia="zh-CN"/>
        </w:rPr>
        <w:t xml:space="preserve"> </w:t>
      </w:r>
      <w:r w:rsidRPr="0017652F">
        <w:rPr>
          <w:rFonts w:ascii="Times New Roman" w:eastAsia="SimSun" w:hAnsi="Times New Roman" w:cs="Times New Roman"/>
          <w:sz w:val="24"/>
          <w:szCs w:val="24"/>
          <w:lang w:val="sr-Cyrl-RS" w:eastAsia="zh-CN"/>
        </w:rPr>
        <w:t>за</w:t>
      </w:r>
      <w:r w:rsidRPr="0017652F">
        <w:rPr>
          <w:rFonts w:ascii="Times New Roman" w:eastAsia="SimSun" w:hAnsi="Times New Roman" w:cs="Times New Roman"/>
          <w:spacing w:val="54"/>
          <w:sz w:val="24"/>
          <w:szCs w:val="24"/>
          <w:lang w:val="sr-Cyrl-RS" w:eastAsia="zh-CN"/>
        </w:rPr>
        <w:t xml:space="preserve"> </w:t>
      </w:r>
      <w:r w:rsidRPr="0017652F">
        <w:rPr>
          <w:rFonts w:ascii="Times New Roman" w:eastAsia="SimSun" w:hAnsi="Times New Roman" w:cs="Times New Roman"/>
          <w:sz w:val="24"/>
          <w:szCs w:val="24"/>
          <w:lang w:val="sr-Cyrl-RS" w:eastAsia="zh-CN"/>
        </w:rPr>
        <w:t>коришћ</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pacing w:val="1"/>
          <w:sz w:val="24"/>
          <w:szCs w:val="24"/>
          <w:lang w:val="sr-Cyrl-RS" w:eastAsia="zh-CN"/>
        </w:rPr>
        <w:t>њ</w:t>
      </w:r>
      <w:r w:rsidRPr="0017652F">
        <w:rPr>
          <w:rFonts w:ascii="Times New Roman" w:eastAsia="SimSun" w:hAnsi="Times New Roman" w:cs="Times New Roman"/>
          <w:sz w:val="24"/>
          <w:szCs w:val="24"/>
          <w:lang w:val="sr-Cyrl-RS" w:eastAsia="zh-CN"/>
        </w:rPr>
        <w:t>е</w:t>
      </w:r>
      <w:r w:rsidRPr="0017652F">
        <w:rPr>
          <w:rFonts w:ascii="Times New Roman" w:eastAsia="SimSun" w:hAnsi="Times New Roman" w:cs="Times New Roman"/>
          <w:spacing w:val="54"/>
          <w:sz w:val="24"/>
          <w:szCs w:val="24"/>
          <w:lang w:val="sr-Cyrl-RS" w:eastAsia="zh-CN"/>
        </w:rPr>
        <w:t xml:space="preserve"> </w:t>
      </w:r>
      <w:r w:rsidRPr="0017652F">
        <w:rPr>
          <w:rFonts w:ascii="Times New Roman" w:eastAsia="SimSun" w:hAnsi="Times New Roman" w:cs="Times New Roman"/>
          <w:sz w:val="24"/>
          <w:szCs w:val="24"/>
          <w:lang w:val="sr-Cyrl-RS" w:eastAsia="zh-CN"/>
        </w:rPr>
        <w:t>п</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т</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н</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т</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w:t>
      </w:r>
      <w:r w:rsidRPr="0017652F">
        <w:rPr>
          <w:rFonts w:ascii="Times New Roman" w:eastAsia="SimSun" w:hAnsi="Times New Roman" w:cs="Times New Roman"/>
          <w:spacing w:val="54"/>
          <w:sz w:val="24"/>
          <w:szCs w:val="24"/>
          <w:lang w:val="sr-Cyrl-RS" w:eastAsia="zh-CN"/>
        </w:rPr>
        <w:t xml:space="preserve"> </w:t>
      </w:r>
      <w:r w:rsidRPr="0017652F">
        <w:rPr>
          <w:rFonts w:ascii="Times New Roman" w:eastAsia="SimSun" w:hAnsi="Times New Roman" w:cs="Times New Roman"/>
          <w:sz w:val="24"/>
          <w:szCs w:val="24"/>
          <w:lang w:val="sr-Cyrl-RS" w:eastAsia="zh-CN"/>
        </w:rPr>
        <w:t>к</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о</w:t>
      </w:r>
      <w:r w:rsidRPr="0017652F">
        <w:rPr>
          <w:rFonts w:ascii="Times New Roman" w:eastAsia="SimSun" w:hAnsi="Times New Roman" w:cs="Times New Roman"/>
          <w:spacing w:val="54"/>
          <w:sz w:val="24"/>
          <w:szCs w:val="24"/>
          <w:lang w:val="sr-Cyrl-RS" w:eastAsia="zh-CN"/>
        </w:rPr>
        <w:t xml:space="preserve"> </w:t>
      </w:r>
      <w:r w:rsidRPr="0017652F">
        <w:rPr>
          <w:rFonts w:ascii="Times New Roman" w:eastAsia="SimSun" w:hAnsi="Times New Roman" w:cs="Times New Roman"/>
          <w:sz w:val="24"/>
          <w:szCs w:val="24"/>
          <w:lang w:val="sr-Cyrl-RS" w:eastAsia="zh-CN"/>
        </w:rPr>
        <w:t>и</w:t>
      </w:r>
      <w:r w:rsidRPr="0017652F">
        <w:rPr>
          <w:rFonts w:ascii="Times New Roman" w:eastAsia="SimSun" w:hAnsi="Times New Roman" w:cs="Times New Roman"/>
          <w:spacing w:val="55"/>
          <w:sz w:val="24"/>
          <w:szCs w:val="24"/>
          <w:lang w:val="sr-Cyrl-RS" w:eastAsia="zh-CN"/>
        </w:rPr>
        <w:t xml:space="preserve"> </w:t>
      </w:r>
      <w:r w:rsidRPr="0017652F">
        <w:rPr>
          <w:rFonts w:ascii="Times New Roman" w:eastAsia="SimSun" w:hAnsi="Times New Roman" w:cs="Times New Roman"/>
          <w:sz w:val="24"/>
          <w:szCs w:val="24"/>
          <w:lang w:val="sr-Cyrl-RS" w:eastAsia="zh-CN"/>
        </w:rPr>
        <w:t>одговорно</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т</w:t>
      </w:r>
      <w:r w:rsidRPr="0017652F">
        <w:rPr>
          <w:rFonts w:ascii="Times New Roman" w:eastAsia="SimSun" w:hAnsi="Times New Roman" w:cs="Times New Roman"/>
          <w:spacing w:val="55"/>
          <w:sz w:val="24"/>
          <w:szCs w:val="24"/>
          <w:lang w:val="sr-Cyrl-RS" w:eastAsia="zh-CN"/>
        </w:rPr>
        <w:t xml:space="preserve"> </w:t>
      </w:r>
      <w:r w:rsidRPr="0017652F">
        <w:rPr>
          <w:rFonts w:ascii="Times New Roman" w:eastAsia="SimSun" w:hAnsi="Times New Roman" w:cs="Times New Roman"/>
          <w:sz w:val="24"/>
          <w:szCs w:val="24"/>
          <w:lang w:val="sr-Cyrl-RS" w:eastAsia="zh-CN"/>
        </w:rPr>
        <w:t>за</w:t>
      </w:r>
      <w:r w:rsidRPr="0017652F">
        <w:rPr>
          <w:rFonts w:ascii="Times New Roman" w:eastAsia="SimSun" w:hAnsi="Times New Roman" w:cs="Times New Roman"/>
          <w:spacing w:val="54"/>
          <w:sz w:val="24"/>
          <w:szCs w:val="24"/>
          <w:lang w:val="sr-Cyrl-RS" w:eastAsia="zh-CN"/>
        </w:rPr>
        <w:t xml:space="preserve"> </w:t>
      </w:r>
      <w:r w:rsidRPr="0017652F">
        <w:rPr>
          <w:rFonts w:ascii="Times New Roman" w:eastAsia="SimSun" w:hAnsi="Times New Roman" w:cs="Times New Roman"/>
          <w:sz w:val="24"/>
          <w:szCs w:val="24"/>
          <w:lang w:val="sr-Cyrl-RS" w:eastAsia="zh-CN"/>
        </w:rPr>
        <w:t>повр</w:t>
      </w:r>
      <w:r w:rsidRPr="0017652F">
        <w:rPr>
          <w:rFonts w:ascii="Times New Roman" w:eastAsia="SimSun" w:hAnsi="Times New Roman" w:cs="Times New Roman"/>
          <w:spacing w:val="-2"/>
          <w:sz w:val="24"/>
          <w:szCs w:val="24"/>
          <w:lang w:val="sr-Cyrl-RS" w:eastAsia="zh-CN"/>
        </w:rPr>
        <w:t>е</w:t>
      </w:r>
      <w:r w:rsidRPr="0017652F">
        <w:rPr>
          <w:rFonts w:ascii="Times New Roman" w:eastAsia="SimSun" w:hAnsi="Times New Roman" w:cs="Times New Roman"/>
          <w:spacing w:val="2"/>
          <w:sz w:val="24"/>
          <w:szCs w:val="24"/>
          <w:lang w:val="sr-Cyrl-RS" w:eastAsia="zh-CN"/>
        </w:rPr>
        <w:t>д</w:t>
      </w:r>
      <w:r w:rsidRPr="0017652F">
        <w:rPr>
          <w:rFonts w:ascii="Times New Roman" w:eastAsia="SimSun" w:hAnsi="Times New Roman" w:cs="Times New Roman"/>
          <w:sz w:val="24"/>
          <w:szCs w:val="24"/>
          <w:lang w:val="sr-Cyrl-RS" w:eastAsia="zh-CN"/>
        </w:rPr>
        <w:t>у</w:t>
      </w:r>
      <w:r w:rsidRPr="0017652F">
        <w:rPr>
          <w:rFonts w:ascii="Times New Roman" w:eastAsia="SimSun" w:hAnsi="Times New Roman" w:cs="Times New Roman"/>
          <w:spacing w:val="50"/>
          <w:sz w:val="24"/>
          <w:szCs w:val="24"/>
          <w:lang w:val="sr-Cyrl-RS" w:eastAsia="zh-CN"/>
        </w:rPr>
        <w:t xml:space="preserve"> </w:t>
      </w:r>
      <w:r w:rsidRPr="0017652F">
        <w:rPr>
          <w:rFonts w:ascii="Times New Roman" w:eastAsia="SimSun" w:hAnsi="Times New Roman" w:cs="Times New Roman"/>
          <w:sz w:val="24"/>
          <w:szCs w:val="24"/>
          <w:lang w:val="sr-Cyrl-RS" w:eastAsia="zh-CN"/>
        </w:rPr>
        <w:t>з</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штић</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н</w:t>
      </w:r>
      <w:r w:rsidRPr="0017652F">
        <w:rPr>
          <w:rFonts w:ascii="Times New Roman" w:eastAsia="SimSun" w:hAnsi="Times New Roman" w:cs="Times New Roman"/>
          <w:spacing w:val="-2"/>
          <w:sz w:val="24"/>
          <w:szCs w:val="24"/>
          <w:lang w:val="sr-Cyrl-RS" w:eastAsia="zh-CN"/>
        </w:rPr>
        <w:t>и</w:t>
      </w:r>
      <w:r w:rsidRPr="0017652F">
        <w:rPr>
          <w:rFonts w:ascii="Times New Roman" w:eastAsia="SimSun" w:hAnsi="Times New Roman" w:cs="Times New Roman"/>
          <w:sz w:val="24"/>
          <w:szCs w:val="24"/>
          <w:lang w:val="sr-Cyrl-RS" w:eastAsia="zh-CN"/>
        </w:rPr>
        <w:t>х</w:t>
      </w:r>
      <w:r w:rsidRPr="0017652F">
        <w:rPr>
          <w:rFonts w:ascii="Times New Roman" w:eastAsia="SimSun" w:hAnsi="Times New Roman" w:cs="Times New Roman"/>
          <w:spacing w:val="54"/>
          <w:sz w:val="24"/>
          <w:szCs w:val="24"/>
          <w:lang w:val="sr-Cyrl-RS" w:eastAsia="zh-CN"/>
        </w:rPr>
        <w:t xml:space="preserve"> </w:t>
      </w:r>
      <w:r w:rsidRPr="0017652F">
        <w:rPr>
          <w:rFonts w:ascii="Times New Roman" w:eastAsia="SimSun" w:hAnsi="Times New Roman" w:cs="Times New Roman"/>
          <w:sz w:val="24"/>
          <w:szCs w:val="24"/>
          <w:lang w:val="sr-Cyrl-RS" w:eastAsia="zh-CN"/>
        </w:rPr>
        <w:t>пр</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ва инт</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л</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к</w:t>
      </w:r>
      <w:r w:rsidRPr="0017652F">
        <w:rPr>
          <w:rFonts w:ascii="Times New Roman" w:eastAsia="SimSun" w:hAnsi="Times New Roman" w:cs="Times New Roman"/>
          <w:spacing w:val="2"/>
          <w:sz w:val="24"/>
          <w:szCs w:val="24"/>
          <w:lang w:val="sr-Cyrl-RS" w:eastAsia="zh-CN"/>
        </w:rPr>
        <w:t>т</w:t>
      </w:r>
      <w:r w:rsidRPr="0017652F">
        <w:rPr>
          <w:rFonts w:ascii="Times New Roman" w:eastAsia="SimSun" w:hAnsi="Times New Roman" w:cs="Times New Roman"/>
          <w:spacing w:val="-8"/>
          <w:sz w:val="24"/>
          <w:szCs w:val="24"/>
          <w:lang w:val="sr-Cyrl-RS" w:eastAsia="zh-CN"/>
        </w:rPr>
        <w:t>у</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л</w:t>
      </w:r>
      <w:r w:rsidRPr="0017652F">
        <w:rPr>
          <w:rFonts w:ascii="Times New Roman" w:eastAsia="SimSun" w:hAnsi="Times New Roman" w:cs="Times New Roman"/>
          <w:spacing w:val="1"/>
          <w:sz w:val="24"/>
          <w:szCs w:val="24"/>
          <w:lang w:val="sr-Cyrl-RS" w:eastAsia="zh-CN"/>
        </w:rPr>
        <w:t>н</w:t>
      </w:r>
      <w:r w:rsidRPr="0017652F">
        <w:rPr>
          <w:rFonts w:ascii="Times New Roman" w:eastAsia="SimSun" w:hAnsi="Times New Roman" w:cs="Times New Roman"/>
          <w:sz w:val="24"/>
          <w:szCs w:val="24"/>
          <w:lang w:val="sr-Cyrl-RS" w:eastAsia="zh-CN"/>
        </w:rPr>
        <w:t>е</w:t>
      </w:r>
      <w:r w:rsidRPr="0017652F">
        <w:rPr>
          <w:rFonts w:ascii="Times New Roman" w:eastAsia="SimSun" w:hAnsi="Times New Roman" w:cs="Times New Roman"/>
          <w:spacing w:val="-1"/>
          <w:sz w:val="24"/>
          <w:szCs w:val="24"/>
          <w:lang w:val="sr-Cyrl-RS" w:eastAsia="zh-CN"/>
        </w:rPr>
        <w:t xml:space="preserve"> </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војине</w:t>
      </w:r>
      <w:r w:rsidRPr="0017652F">
        <w:rPr>
          <w:rFonts w:ascii="Times New Roman" w:eastAsia="SimSun" w:hAnsi="Times New Roman" w:cs="Times New Roman"/>
          <w:spacing w:val="-1"/>
          <w:sz w:val="24"/>
          <w:szCs w:val="24"/>
          <w:lang w:val="sr-Cyrl-RS" w:eastAsia="zh-CN"/>
        </w:rPr>
        <w:t xml:space="preserve"> </w:t>
      </w:r>
      <w:r w:rsidRPr="0017652F">
        <w:rPr>
          <w:rFonts w:ascii="Times New Roman" w:eastAsia="SimSun" w:hAnsi="Times New Roman" w:cs="Times New Roman"/>
          <w:sz w:val="24"/>
          <w:szCs w:val="24"/>
          <w:lang w:val="sr-Cyrl-RS" w:eastAsia="zh-CN"/>
        </w:rPr>
        <w:t>тр</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ћих</w:t>
      </w:r>
      <w:r w:rsidRPr="0017652F">
        <w:rPr>
          <w:rFonts w:ascii="Times New Roman" w:eastAsia="SimSun" w:hAnsi="Times New Roman" w:cs="Times New Roman"/>
          <w:spacing w:val="2"/>
          <w:sz w:val="24"/>
          <w:szCs w:val="24"/>
          <w:lang w:val="sr-Cyrl-RS" w:eastAsia="zh-CN"/>
        </w:rPr>
        <w:t xml:space="preserve"> </w:t>
      </w:r>
      <w:r w:rsidRPr="0017652F">
        <w:rPr>
          <w:rFonts w:ascii="Times New Roman" w:eastAsia="SimSun" w:hAnsi="Times New Roman" w:cs="Times New Roman"/>
          <w:spacing w:val="-3"/>
          <w:sz w:val="24"/>
          <w:szCs w:val="24"/>
          <w:lang w:val="sr-Cyrl-RS" w:eastAsia="zh-CN"/>
        </w:rPr>
        <w:t>л</w:t>
      </w:r>
      <w:r w:rsidRPr="0017652F">
        <w:rPr>
          <w:rFonts w:ascii="Times New Roman" w:eastAsia="SimSun" w:hAnsi="Times New Roman" w:cs="Times New Roman"/>
          <w:sz w:val="24"/>
          <w:szCs w:val="24"/>
          <w:lang w:val="sr-Cyrl-RS" w:eastAsia="zh-CN"/>
        </w:rPr>
        <w:t>ица</w:t>
      </w:r>
      <w:r w:rsidRPr="0017652F">
        <w:rPr>
          <w:rFonts w:ascii="Times New Roman" w:eastAsia="SimSun" w:hAnsi="Times New Roman" w:cs="Times New Roman"/>
          <w:spacing w:val="-1"/>
          <w:sz w:val="24"/>
          <w:szCs w:val="24"/>
          <w:lang w:val="sr-Cyrl-RS" w:eastAsia="zh-CN"/>
        </w:rPr>
        <w:t xml:space="preserve"> с</w:t>
      </w:r>
      <w:r w:rsidRPr="0017652F">
        <w:rPr>
          <w:rFonts w:ascii="Times New Roman" w:eastAsia="SimSun" w:hAnsi="Times New Roman" w:cs="Times New Roman"/>
          <w:sz w:val="24"/>
          <w:szCs w:val="24"/>
          <w:lang w:val="sr-Cyrl-RS" w:eastAsia="zh-CN"/>
        </w:rPr>
        <w:t>но</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и</w:t>
      </w:r>
      <w:r w:rsidRPr="0017652F">
        <w:rPr>
          <w:rFonts w:ascii="Times New Roman" w:eastAsia="SimSun" w:hAnsi="Times New Roman" w:cs="Times New Roman"/>
          <w:spacing w:val="-2"/>
          <w:sz w:val="24"/>
          <w:szCs w:val="24"/>
          <w:lang w:val="sr-Cyrl-RS" w:eastAsia="zh-CN"/>
        </w:rPr>
        <w:t xml:space="preserve"> </w:t>
      </w:r>
      <w:r w:rsidRPr="0017652F">
        <w:rPr>
          <w:rFonts w:ascii="Times New Roman" w:eastAsia="SimSun" w:hAnsi="Times New Roman" w:cs="Times New Roman"/>
          <w:sz w:val="24"/>
          <w:szCs w:val="24"/>
          <w:lang w:val="sr-Cyrl-RS" w:eastAsia="zh-CN"/>
        </w:rPr>
        <w:t>Понуђ</w:t>
      </w:r>
      <w:r w:rsidRPr="0017652F">
        <w:rPr>
          <w:rFonts w:ascii="Times New Roman" w:eastAsia="SimSun" w:hAnsi="Times New Roman" w:cs="Times New Roman"/>
          <w:spacing w:val="-2"/>
          <w:sz w:val="24"/>
          <w:szCs w:val="24"/>
          <w:lang w:val="sr-Cyrl-RS" w:eastAsia="zh-CN"/>
        </w:rPr>
        <w:t>а</w:t>
      </w:r>
      <w:r w:rsidRPr="0017652F">
        <w:rPr>
          <w:rFonts w:ascii="Times New Roman" w:eastAsia="SimSun" w:hAnsi="Times New Roman" w:cs="Times New Roman"/>
          <w:spacing w:val="-1"/>
          <w:sz w:val="24"/>
          <w:szCs w:val="24"/>
          <w:lang w:val="sr-Cyrl-RS" w:eastAsia="zh-CN"/>
        </w:rPr>
        <w:t>ч</w:t>
      </w:r>
      <w:r w:rsidRPr="0017652F">
        <w:rPr>
          <w:rFonts w:ascii="Times New Roman" w:eastAsia="SimSun" w:hAnsi="Times New Roman" w:cs="Times New Roman"/>
          <w:sz w:val="24"/>
          <w:szCs w:val="24"/>
          <w:lang w:val="sr-Cyrl-RS" w:eastAsia="zh-CN"/>
        </w:rPr>
        <w:t>.</w:t>
      </w:r>
    </w:p>
    <w:p w:rsidR="00B71A56" w:rsidRPr="0017652F" w:rsidRDefault="00B71A56" w:rsidP="00B71A56">
      <w:pPr>
        <w:widowControl w:val="0"/>
        <w:kinsoku w:val="0"/>
        <w:overflowPunct w:val="0"/>
        <w:autoSpaceDE w:val="0"/>
        <w:autoSpaceDN w:val="0"/>
        <w:adjustRightInd w:val="0"/>
        <w:spacing w:before="1" w:after="0" w:line="280" w:lineRule="exact"/>
        <w:rPr>
          <w:rFonts w:ascii="Times New Roman" w:eastAsia="SimSun" w:hAnsi="Times New Roman" w:cs="Times New Roman"/>
          <w:sz w:val="28"/>
          <w:szCs w:val="28"/>
          <w:lang w:val="sr-Cyrl-RS" w:eastAsia="zh-CN"/>
        </w:rPr>
      </w:pPr>
    </w:p>
    <w:p w:rsidR="00B71A56" w:rsidRPr="0017652F" w:rsidRDefault="00B71A56" w:rsidP="00B71A56">
      <w:pPr>
        <w:widowControl w:val="0"/>
        <w:tabs>
          <w:tab w:val="left" w:pos="1361"/>
        </w:tabs>
        <w:kinsoku w:val="0"/>
        <w:overflowPunct w:val="0"/>
        <w:autoSpaceDE w:val="0"/>
        <w:autoSpaceDN w:val="0"/>
        <w:adjustRightInd w:val="0"/>
        <w:spacing w:after="0" w:line="240" w:lineRule="auto"/>
        <w:jc w:val="center"/>
        <w:outlineLvl w:val="0"/>
        <w:rPr>
          <w:rFonts w:ascii="Times New Roman" w:eastAsia="SimSun" w:hAnsi="Times New Roman" w:cs="Times New Roman"/>
          <w:sz w:val="24"/>
          <w:szCs w:val="24"/>
          <w:lang w:val="sr-Cyrl-RS" w:eastAsia="zh-CN"/>
        </w:rPr>
      </w:pPr>
      <w:r w:rsidRPr="0017652F">
        <w:rPr>
          <w:rFonts w:ascii="Times New Roman" w:eastAsia="SimSun" w:hAnsi="Times New Roman" w:cs="Times New Roman"/>
          <w:b/>
          <w:bCs/>
          <w:spacing w:val="-3"/>
          <w:sz w:val="24"/>
          <w:szCs w:val="24"/>
          <w:lang w:val="sr-Cyrl-RS" w:eastAsia="zh-CN"/>
        </w:rPr>
        <w:t>Р</w:t>
      </w:r>
      <w:r w:rsidRPr="0017652F">
        <w:rPr>
          <w:rFonts w:ascii="Times New Roman" w:eastAsia="SimSun" w:hAnsi="Times New Roman" w:cs="Times New Roman"/>
          <w:b/>
          <w:bCs/>
          <w:sz w:val="24"/>
          <w:szCs w:val="24"/>
          <w:lang w:val="sr-Cyrl-RS" w:eastAsia="zh-CN"/>
        </w:rPr>
        <w:t>АЗЛО</w:t>
      </w:r>
      <w:r w:rsidRPr="0017652F">
        <w:rPr>
          <w:rFonts w:ascii="Times New Roman" w:eastAsia="SimSun" w:hAnsi="Times New Roman" w:cs="Times New Roman"/>
          <w:b/>
          <w:bCs/>
          <w:spacing w:val="1"/>
          <w:sz w:val="24"/>
          <w:szCs w:val="24"/>
          <w:lang w:val="sr-Cyrl-RS" w:eastAsia="zh-CN"/>
        </w:rPr>
        <w:t>З</w:t>
      </w:r>
      <w:r w:rsidRPr="0017652F">
        <w:rPr>
          <w:rFonts w:ascii="Times New Roman" w:eastAsia="SimSun" w:hAnsi="Times New Roman" w:cs="Times New Roman"/>
          <w:b/>
          <w:bCs/>
          <w:sz w:val="24"/>
          <w:szCs w:val="24"/>
          <w:lang w:val="sr-Cyrl-RS" w:eastAsia="zh-CN"/>
        </w:rPr>
        <w:t>И ЗА ОД</w:t>
      </w:r>
      <w:r w:rsidRPr="0017652F">
        <w:rPr>
          <w:rFonts w:ascii="Times New Roman" w:eastAsia="SimSun" w:hAnsi="Times New Roman" w:cs="Times New Roman"/>
          <w:b/>
          <w:bCs/>
          <w:spacing w:val="3"/>
          <w:sz w:val="24"/>
          <w:szCs w:val="24"/>
          <w:lang w:val="sr-Cyrl-RS" w:eastAsia="zh-CN"/>
        </w:rPr>
        <w:t>Б</w:t>
      </w:r>
      <w:r w:rsidRPr="0017652F">
        <w:rPr>
          <w:rFonts w:ascii="Times New Roman" w:eastAsia="SimSun" w:hAnsi="Times New Roman" w:cs="Times New Roman"/>
          <w:b/>
          <w:bCs/>
          <w:sz w:val="24"/>
          <w:szCs w:val="24"/>
          <w:lang w:val="sr-Cyrl-RS" w:eastAsia="zh-CN"/>
        </w:rPr>
        <w:t>ИЈА</w:t>
      </w:r>
      <w:r w:rsidRPr="0017652F">
        <w:rPr>
          <w:rFonts w:ascii="Times New Roman" w:eastAsia="SimSun" w:hAnsi="Times New Roman" w:cs="Times New Roman"/>
          <w:b/>
          <w:bCs/>
          <w:spacing w:val="-1"/>
          <w:sz w:val="24"/>
          <w:szCs w:val="24"/>
          <w:lang w:val="sr-Cyrl-RS" w:eastAsia="zh-CN"/>
        </w:rPr>
        <w:t>Њ</w:t>
      </w:r>
      <w:r w:rsidRPr="0017652F">
        <w:rPr>
          <w:rFonts w:ascii="Times New Roman" w:eastAsia="SimSun" w:hAnsi="Times New Roman" w:cs="Times New Roman"/>
          <w:b/>
          <w:bCs/>
          <w:sz w:val="24"/>
          <w:szCs w:val="24"/>
          <w:lang w:val="sr-Cyrl-RS" w:eastAsia="zh-CN"/>
        </w:rPr>
        <w:t>Е П</w:t>
      </w:r>
      <w:r w:rsidRPr="0017652F">
        <w:rPr>
          <w:rFonts w:ascii="Times New Roman" w:eastAsia="SimSun" w:hAnsi="Times New Roman" w:cs="Times New Roman"/>
          <w:b/>
          <w:bCs/>
          <w:spacing w:val="-2"/>
          <w:sz w:val="24"/>
          <w:szCs w:val="24"/>
          <w:lang w:val="sr-Cyrl-RS" w:eastAsia="zh-CN"/>
        </w:rPr>
        <w:t>О</w:t>
      </w:r>
      <w:r w:rsidRPr="0017652F">
        <w:rPr>
          <w:rFonts w:ascii="Times New Roman" w:eastAsia="SimSun" w:hAnsi="Times New Roman" w:cs="Times New Roman"/>
          <w:b/>
          <w:bCs/>
          <w:sz w:val="24"/>
          <w:szCs w:val="24"/>
          <w:lang w:val="sr-Cyrl-RS" w:eastAsia="zh-CN"/>
        </w:rPr>
        <w:t>НУДЕ</w:t>
      </w:r>
    </w:p>
    <w:p w:rsidR="00B71A56" w:rsidRPr="0017652F" w:rsidRDefault="00B71A56" w:rsidP="00B71A56">
      <w:pPr>
        <w:widowControl w:val="0"/>
        <w:kinsoku w:val="0"/>
        <w:overflowPunct w:val="0"/>
        <w:autoSpaceDE w:val="0"/>
        <w:autoSpaceDN w:val="0"/>
        <w:adjustRightInd w:val="0"/>
        <w:spacing w:before="16" w:after="0" w:line="260" w:lineRule="exact"/>
        <w:rPr>
          <w:rFonts w:ascii="Times New Roman" w:eastAsia="SimSun" w:hAnsi="Times New Roman" w:cs="Times New Roman"/>
          <w:sz w:val="26"/>
          <w:szCs w:val="26"/>
          <w:lang w:val="sr-Cyrl-RS" w:eastAsia="zh-CN"/>
        </w:rPr>
      </w:pPr>
    </w:p>
    <w:p w:rsidR="00B71A56" w:rsidRPr="0017652F" w:rsidRDefault="00B71A56" w:rsidP="00B71A56">
      <w:pPr>
        <w:widowControl w:val="0"/>
        <w:numPr>
          <w:ilvl w:val="0"/>
          <w:numId w:val="13"/>
        </w:numPr>
        <w:tabs>
          <w:tab w:val="left" w:pos="1529"/>
        </w:tabs>
        <w:kinsoku w:val="0"/>
        <w:overflowPunct w:val="0"/>
        <w:autoSpaceDE w:val="0"/>
        <w:autoSpaceDN w:val="0"/>
        <w:adjustRightInd w:val="0"/>
        <w:spacing w:after="0" w:line="240" w:lineRule="auto"/>
        <w:ind w:left="1529"/>
        <w:rPr>
          <w:rFonts w:ascii="Times New Roman" w:eastAsia="SimSun" w:hAnsi="Times New Roman" w:cs="Times New Roman"/>
          <w:sz w:val="24"/>
          <w:szCs w:val="24"/>
          <w:lang w:val="sr-Cyrl-RS" w:eastAsia="zh-CN"/>
        </w:rPr>
      </w:pPr>
      <w:r w:rsidRPr="0017652F">
        <w:rPr>
          <w:rFonts w:ascii="Times New Roman" w:eastAsia="SimSun" w:hAnsi="Times New Roman" w:cs="Times New Roman"/>
          <w:b/>
          <w:bCs/>
          <w:sz w:val="24"/>
          <w:szCs w:val="24"/>
          <w:lang w:val="sr-Cyrl-RS" w:eastAsia="zh-CN"/>
        </w:rPr>
        <w:t>По</w:t>
      </w:r>
      <w:r w:rsidRPr="0017652F">
        <w:rPr>
          <w:rFonts w:ascii="Times New Roman" w:eastAsia="SimSun" w:hAnsi="Times New Roman" w:cs="Times New Roman"/>
          <w:b/>
          <w:bCs/>
          <w:spacing w:val="1"/>
          <w:sz w:val="24"/>
          <w:szCs w:val="24"/>
          <w:lang w:val="sr-Cyrl-RS" w:eastAsia="zh-CN"/>
        </w:rPr>
        <w:t>н</w:t>
      </w:r>
      <w:r w:rsidRPr="0017652F">
        <w:rPr>
          <w:rFonts w:ascii="Times New Roman" w:eastAsia="SimSun" w:hAnsi="Times New Roman" w:cs="Times New Roman"/>
          <w:b/>
          <w:bCs/>
          <w:sz w:val="24"/>
          <w:szCs w:val="24"/>
          <w:lang w:val="sr-Cyrl-RS" w:eastAsia="zh-CN"/>
        </w:rPr>
        <w:t>уда ће</w:t>
      </w:r>
      <w:r w:rsidRPr="0017652F">
        <w:rPr>
          <w:rFonts w:ascii="Times New Roman" w:eastAsia="SimSun" w:hAnsi="Times New Roman" w:cs="Times New Roman"/>
          <w:b/>
          <w:bCs/>
          <w:spacing w:val="-1"/>
          <w:sz w:val="24"/>
          <w:szCs w:val="24"/>
          <w:lang w:val="sr-Cyrl-RS" w:eastAsia="zh-CN"/>
        </w:rPr>
        <w:t xml:space="preserve"> </w:t>
      </w:r>
      <w:r w:rsidRPr="0017652F">
        <w:rPr>
          <w:rFonts w:ascii="Times New Roman" w:eastAsia="SimSun" w:hAnsi="Times New Roman" w:cs="Times New Roman"/>
          <w:b/>
          <w:bCs/>
          <w:sz w:val="24"/>
          <w:szCs w:val="24"/>
          <w:lang w:val="sr-Cyrl-RS" w:eastAsia="zh-CN"/>
        </w:rPr>
        <w:t>б</w:t>
      </w:r>
      <w:r w:rsidRPr="0017652F">
        <w:rPr>
          <w:rFonts w:ascii="Times New Roman" w:eastAsia="SimSun" w:hAnsi="Times New Roman" w:cs="Times New Roman"/>
          <w:b/>
          <w:bCs/>
          <w:spacing w:val="-2"/>
          <w:sz w:val="24"/>
          <w:szCs w:val="24"/>
          <w:lang w:val="sr-Cyrl-RS" w:eastAsia="zh-CN"/>
        </w:rPr>
        <w:t>и</w:t>
      </w:r>
      <w:r w:rsidRPr="0017652F">
        <w:rPr>
          <w:rFonts w:ascii="Times New Roman" w:eastAsia="SimSun" w:hAnsi="Times New Roman" w:cs="Times New Roman"/>
          <w:b/>
          <w:bCs/>
          <w:sz w:val="24"/>
          <w:szCs w:val="24"/>
          <w:lang w:val="sr-Cyrl-RS" w:eastAsia="zh-CN"/>
        </w:rPr>
        <w:t>ти одбиј</w:t>
      </w:r>
      <w:r w:rsidRPr="0017652F">
        <w:rPr>
          <w:rFonts w:ascii="Times New Roman" w:eastAsia="SimSun" w:hAnsi="Times New Roman" w:cs="Times New Roman"/>
          <w:b/>
          <w:bCs/>
          <w:spacing w:val="-5"/>
          <w:sz w:val="24"/>
          <w:szCs w:val="24"/>
          <w:lang w:val="sr-Cyrl-RS" w:eastAsia="zh-CN"/>
        </w:rPr>
        <w:t>е</w:t>
      </w:r>
      <w:r w:rsidRPr="0017652F">
        <w:rPr>
          <w:rFonts w:ascii="Times New Roman" w:eastAsia="SimSun" w:hAnsi="Times New Roman" w:cs="Times New Roman"/>
          <w:b/>
          <w:bCs/>
          <w:sz w:val="24"/>
          <w:szCs w:val="24"/>
          <w:lang w:val="sr-Cyrl-RS" w:eastAsia="zh-CN"/>
        </w:rPr>
        <w:t>н</w:t>
      </w:r>
      <w:r w:rsidRPr="0017652F">
        <w:rPr>
          <w:rFonts w:ascii="Times New Roman" w:eastAsia="SimSun" w:hAnsi="Times New Roman" w:cs="Times New Roman"/>
          <w:b/>
          <w:bCs/>
          <w:spacing w:val="1"/>
          <w:sz w:val="24"/>
          <w:szCs w:val="24"/>
          <w:lang w:val="sr-Cyrl-RS" w:eastAsia="zh-CN"/>
        </w:rPr>
        <w:t>а</w:t>
      </w:r>
      <w:r w:rsidRPr="0017652F">
        <w:rPr>
          <w:rFonts w:ascii="Times New Roman" w:eastAsia="SimSun" w:hAnsi="Times New Roman" w:cs="Times New Roman"/>
          <w:b/>
          <w:bCs/>
          <w:sz w:val="24"/>
          <w:szCs w:val="24"/>
          <w:lang w:val="sr-Cyrl-RS" w:eastAsia="zh-CN"/>
        </w:rPr>
        <w:t>:</w:t>
      </w:r>
    </w:p>
    <w:p w:rsidR="00B71A56" w:rsidRPr="0017652F" w:rsidRDefault="00B71A56" w:rsidP="00B71A56">
      <w:pPr>
        <w:widowControl w:val="0"/>
        <w:kinsoku w:val="0"/>
        <w:overflowPunct w:val="0"/>
        <w:autoSpaceDE w:val="0"/>
        <w:autoSpaceDN w:val="0"/>
        <w:adjustRightInd w:val="0"/>
        <w:spacing w:before="16" w:after="0" w:line="260" w:lineRule="exact"/>
        <w:rPr>
          <w:rFonts w:ascii="Times New Roman" w:eastAsia="SimSun" w:hAnsi="Times New Roman" w:cs="Times New Roman"/>
          <w:sz w:val="26"/>
          <w:szCs w:val="26"/>
          <w:lang w:val="sr-Cyrl-RS" w:eastAsia="zh-CN"/>
        </w:rPr>
      </w:pPr>
    </w:p>
    <w:p w:rsidR="00B71A56" w:rsidRPr="0017652F" w:rsidRDefault="00B71A56" w:rsidP="00B71A56">
      <w:pPr>
        <w:widowControl w:val="0"/>
        <w:numPr>
          <w:ilvl w:val="0"/>
          <w:numId w:val="12"/>
        </w:numPr>
        <w:tabs>
          <w:tab w:val="left" w:pos="1181"/>
        </w:tabs>
        <w:kinsoku w:val="0"/>
        <w:overflowPunct w:val="0"/>
        <w:autoSpaceDE w:val="0"/>
        <w:autoSpaceDN w:val="0"/>
        <w:adjustRightInd w:val="0"/>
        <w:spacing w:after="0" w:line="240" w:lineRule="auto"/>
        <w:ind w:left="112" w:firstLine="708"/>
        <w:rPr>
          <w:rFonts w:ascii="Times New Roman" w:eastAsia="SimSun" w:hAnsi="Times New Roman" w:cs="Times New Roman"/>
          <w:sz w:val="24"/>
          <w:szCs w:val="24"/>
          <w:lang w:val="sr-Cyrl-RS" w:eastAsia="zh-CN"/>
        </w:rPr>
      </w:pPr>
      <w:r w:rsidRPr="0017652F">
        <w:rPr>
          <w:rFonts w:ascii="Times New Roman" w:eastAsia="SimSun" w:hAnsi="Times New Roman" w:cs="Times New Roman"/>
          <w:b/>
          <w:bCs/>
          <w:spacing w:val="-1"/>
          <w:sz w:val="24"/>
          <w:szCs w:val="24"/>
          <w:lang w:val="sr-Cyrl-RS" w:eastAsia="zh-CN"/>
        </w:rPr>
        <w:t>У</w:t>
      </w:r>
      <w:r w:rsidRPr="0017652F">
        <w:rPr>
          <w:rFonts w:ascii="Times New Roman" w:eastAsia="SimSun" w:hAnsi="Times New Roman" w:cs="Times New Roman"/>
          <w:b/>
          <w:bCs/>
          <w:sz w:val="24"/>
          <w:szCs w:val="24"/>
          <w:lang w:val="sr-Cyrl-RS" w:eastAsia="zh-CN"/>
        </w:rPr>
        <w:t>колико није</w:t>
      </w:r>
      <w:r w:rsidRPr="0017652F">
        <w:rPr>
          <w:rFonts w:ascii="Times New Roman" w:eastAsia="SimSun" w:hAnsi="Times New Roman" w:cs="Times New Roman"/>
          <w:b/>
          <w:bCs/>
          <w:spacing w:val="-1"/>
          <w:sz w:val="24"/>
          <w:szCs w:val="24"/>
          <w:lang w:val="sr-Cyrl-RS" w:eastAsia="zh-CN"/>
        </w:rPr>
        <w:t xml:space="preserve"> </w:t>
      </w:r>
      <w:r w:rsidRPr="0017652F">
        <w:rPr>
          <w:rFonts w:ascii="Times New Roman" w:eastAsia="SimSun" w:hAnsi="Times New Roman" w:cs="Times New Roman"/>
          <w:b/>
          <w:bCs/>
          <w:sz w:val="24"/>
          <w:szCs w:val="24"/>
          <w:lang w:val="sr-Cyrl-RS" w:eastAsia="zh-CN"/>
        </w:rPr>
        <w:t>п</w:t>
      </w:r>
      <w:r w:rsidRPr="0017652F">
        <w:rPr>
          <w:rFonts w:ascii="Times New Roman" w:eastAsia="SimSun" w:hAnsi="Times New Roman" w:cs="Times New Roman"/>
          <w:b/>
          <w:bCs/>
          <w:spacing w:val="-2"/>
          <w:sz w:val="24"/>
          <w:szCs w:val="24"/>
          <w:lang w:val="sr-Cyrl-RS" w:eastAsia="zh-CN"/>
        </w:rPr>
        <w:t>р</w:t>
      </w:r>
      <w:r w:rsidRPr="0017652F">
        <w:rPr>
          <w:rFonts w:ascii="Times New Roman" w:eastAsia="SimSun" w:hAnsi="Times New Roman" w:cs="Times New Roman"/>
          <w:b/>
          <w:bCs/>
          <w:sz w:val="24"/>
          <w:szCs w:val="24"/>
          <w:lang w:val="sr-Cyrl-RS" w:eastAsia="zh-CN"/>
        </w:rPr>
        <w:t>ихв</w:t>
      </w:r>
      <w:r w:rsidRPr="0017652F">
        <w:rPr>
          <w:rFonts w:ascii="Times New Roman" w:eastAsia="SimSun" w:hAnsi="Times New Roman" w:cs="Times New Roman"/>
          <w:b/>
          <w:bCs/>
          <w:spacing w:val="-3"/>
          <w:sz w:val="24"/>
          <w:szCs w:val="24"/>
          <w:lang w:val="sr-Cyrl-RS" w:eastAsia="zh-CN"/>
        </w:rPr>
        <w:t>а</w:t>
      </w:r>
      <w:r w:rsidRPr="0017652F">
        <w:rPr>
          <w:rFonts w:ascii="Times New Roman" w:eastAsia="SimSun" w:hAnsi="Times New Roman" w:cs="Times New Roman"/>
          <w:b/>
          <w:bCs/>
          <w:sz w:val="24"/>
          <w:szCs w:val="24"/>
          <w:lang w:val="sr-Cyrl-RS" w:eastAsia="zh-CN"/>
        </w:rPr>
        <w:t>тљива</w:t>
      </w:r>
    </w:p>
    <w:p w:rsidR="00B71A56" w:rsidRPr="0017652F" w:rsidRDefault="00B71A56" w:rsidP="00B71A56">
      <w:pPr>
        <w:widowControl w:val="0"/>
        <w:kinsoku w:val="0"/>
        <w:overflowPunct w:val="0"/>
        <w:autoSpaceDE w:val="0"/>
        <w:autoSpaceDN w:val="0"/>
        <w:adjustRightInd w:val="0"/>
        <w:spacing w:before="11" w:after="0" w:line="260" w:lineRule="exact"/>
        <w:rPr>
          <w:rFonts w:ascii="Times New Roman" w:eastAsia="SimSun" w:hAnsi="Times New Roman" w:cs="Times New Roman"/>
          <w:sz w:val="26"/>
          <w:szCs w:val="26"/>
          <w:lang w:val="sr-Cyrl-RS" w:eastAsia="zh-CN"/>
        </w:rPr>
      </w:pPr>
    </w:p>
    <w:p w:rsidR="00B71A56" w:rsidRPr="0017652F" w:rsidRDefault="00B71A56" w:rsidP="00B71A56">
      <w:pPr>
        <w:widowControl w:val="0"/>
        <w:kinsoku w:val="0"/>
        <w:overflowPunct w:val="0"/>
        <w:autoSpaceDE w:val="0"/>
        <w:autoSpaceDN w:val="0"/>
        <w:adjustRightInd w:val="0"/>
        <w:spacing w:after="0" w:line="240" w:lineRule="auto"/>
        <w:ind w:right="117"/>
        <w:jc w:val="both"/>
        <w:rPr>
          <w:rFonts w:ascii="Times New Roman" w:eastAsia="SimSun" w:hAnsi="Times New Roman" w:cs="Times New Roman"/>
          <w:sz w:val="24"/>
          <w:szCs w:val="24"/>
          <w:lang w:val="sr-Cyrl-RS" w:eastAsia="zh-CN"/>
        </w:rPr>
      </w:pPr>
      <w:r>
        <w:rPr>
          <w:rFonts w:ascii="Times New Roman" w:eastAsia="SimSun" w:hAnsi="Times New Roman" w:cs="Times New Roman"/>
          <w:b/>
          <w:bCs/>
          <w:sz w:val="24"/>
          <w:szCs w:val="24"/>
          <w:lang w:val="sr-Cyrl-RS" w:eastAsia="zh-CN"/>
        </w:rPr>
        <w:tab/>
      </w:r>
      <w:r>
        <w:rPr>
          <w:rFonts w:ascii="Times New Roman" w:eastAsia="SimSun" w:hAnsi="Times New Roman" w:cs="Times New Roman"/>
          <w:b/>
          <w:bCs/>
          <w:sz w:val="24"/>
          <w:szCs w:val="24"/>
          <w:lang w:val="sr-Cyrl-RS" w:eastAsia="zh-CN"/>
        </w:rPr>
        <w:tab/>
      </w:r>
      <w:r w:rsidRPr="0017652F">
        <w:rPr>
          <w:rFonts w:ascii="Times New Roman" w:eastAsia="SimSun" w:hAnsi="Times New Roman" w:cs="Times New Roman"/>
          <w:b/>
          <w:bCs/>
          <w:sz w:val="24"/>
          <w:szCs w:val="24"/>
          <w:lang w:val="sr-Cyrl-RS" w:eastAsia="zh-CN"/>
        </w:rPr>
        <w:t>П</w:t>
      </w:r>
      <w:r w:rsidRPr="0017652F">
        <w:rPr>
          <w:rFonts w:ascii="Times New Roman" w:eastAsia="SimSun" w:hAnsi="Times New Roman" w:cs="Times New Roman"/>
          <w:b/>
          <w:bCs/>
          <w:spacing w:val="1"/>
          <w:sz w:val="24"/>
          <w:szCs w:val="24"/>
          <w:lang w:val="sr-Cyrl-RS" w:eastAsia="zh-CN"/>
        </w:rPr>
        <w:t>р</w:t>
      </w:r>
      <w:r w:rsidRPr="0017652F">
        <w:rPr>
          <w:rFonts w:ascii="Times New Roman" w:eastAsia="SimSun" w:hAnsi="Times New Roman" w:cs="Times New Roman"/>
          <w:b/>
          <w:bCs/>
          <w:sz w:val="24"/>
          <w:szCs w:val="24"/>
          <w:lang w:val="sr-Cyrl-RS" w:eastAsia="zh-CN"/>
        </w:rPr>
        <w:t>ихв</w:t>
      </w:r>
      <w:r w:rsidRPr="0017652F">
        <w:rPr>
          <w:rFonts w:ascii="Times New Roman" w:eastAsia="SimSun" w:hAnsi="Times New Roman" w:cs="Times New Roman"/>
          <w:b/>
          <w:bCs/>
          <w:spacing w:val="-3"/>
          <w:sz w:val="24"/>
          <w:szCs w:val="24"/>
          <w:lang w:val="sr-Cyrl-RS" w:eastAsia="zh-CN"/>
        </w:rPr>
        <w:t>а</w:t>
      </w:r>
      <w:r w:rsidRPr="0017652F">
        <w:rPr>
          <w:rFonts w:ascii="Times New Roman" w:eastAsia="SimSun" w:hAnsi="Times New Roman" w:cs="Times New Roman"/>
          <w:b/>
          <w:bCs/>
          <w:spacing w:val="1"/>
          <w:sz w:val="24"/>
          <w:szCs w:val="24"/>
          <w:lang w:val="sr-Cyrl-RS" w:eastAsia="zh-CN"/>
        </w:rPr>
        <w:t>т</w:t>
      </w:r>
      <w:r w:rsidRPr="0017652F">
        <w:rPr>
          <w:rFonts w:ascii="Times New Roman" w:eastAsia="SimSun" w:hAnsi="Times New Roman" w:cs="Times New Roman"/>
          <w:b/>
          <w:bCs/>
          <w:sz w:val="24"/>
          <w:szCs w:val="24"/>
          <w:lang w:val="sr-Cyrl-RS" w:eastAsia="zh-CN"/>
        </w:rPr>
        <w:t>љива</w:t>
      </w:r>
      <w:r w:rsidRPr="0017652F">
        <w:rPr>
          <w:rFonts w:ascii="Times New Roman" w:eastAsia="SimSun" w:hAnsi="Times New Roman" w:cs="Times New Roman"/>
          <w:b/>
          <w:bCs/>
          <w:spacing w:val="4"/>
          <w:sz w:val="24"/>
          <w:szCs w:val="24"/>
          <w:lang w:val="sr-Cyrl-RS" w:eastAsia="zh-CN"/>
        </w:rPr>
        <w:t xml:space="preserve"> </w:t>
      </w:r>
      <w:r w:rsidRPr="0017652F">
        <w:rPr>
          <w:rFonts w:ascii="Times New Roman" w:eastAsia="SimSun" w:hAnsi="Times New Roman" w:cs="Times New Roman"/>
          <w:b/>
          <w:bCs/>
          <w:sz w:val="24"/>
          <w:szCs w:val="24"/>
          <w:lang w:val="sr-Cyrl-RS" w:eastAsia="zh-CN"/>
        </w:rPr>
        <w:t>пон</w:t>
      </w:r>
      <w:r w:rsidRPr="0017652F">
        <w:rPr>
          <w:rFonts w:ascii="Times New Roman" w:eastAsia="SimSun" w:hAnsi="Times New Roman" w:cs="Times New Roman"/>
          <w:b/>
          <w:bCs/>
          <w:spacing w:val="-3"/>
          <w:sz w:val="24"/>
          <w:szCs w:val="24"/>
          <w:lang w:val="sr-Cyrl-RS" w:eastAsia="zh-CN"/>
        </w:rPr>
        <w:t>у</w:t>
      </w:r>
      <w:r w:rsidRPr="0017652F">
        <w:rPr>
          <w:rFonts w:ascii="Times New Roman" w:eastAsia="SimSun" w:hAnsi="Times New Roman" w:cs="Times New Roman"/>
          <w:b/>
          <w:bCs/>
          <w:sz w:val="24"/>
          <w:szCs w:val="24"/>
          <w:lang w:val="sr-Cyrl-RS" w:eastAsia="zh-CN"/>
        </w:rPr>
        <w:t>да</w:t>
      </w:r>
      <w:r w:rsidRPr="0017652F">
        <w:rPr>
          <w:rFonts w:ascii="Times New Roman" w:eastAsia="SimSun" w:hAnsi="Times New Roman" w:cs="Times New Roman"/>
          <w:b/>
          <w:bCs/>
          <w:spacing w:val="7"/>
          <w:sz w:val="24"/>
          <w:szCs w:val="24"/>
          <w:lang w:val="sr-Cyrl-RS" w:eastAsia="zh-CN"/>
        </w:rPr>
        <w:t xml:space="preserve"> </w:t>
      </w:r>
      <w:r w:rsidRPr="0017652F">
        <w:rPr>
          <w:rFonts w:ascii="Times New Roman" w:eastAsia="SimSun" w:hAnsi="Times New Roman" w:cs="Times New Roman"/>
          <w:sz w:val="24"/>
          <w:szCs w:val="24"/>
          <w:lang w:val="sr-Cyrl-RS" w:eastAsia="zh-CN"/>
        </w:rPr>
        <w:t>је</w:t>
      </w:r>
      <w:r w:rsidRPr="0017652F">
        <w:rPr>
          <w:rFonts w:ascii="Times New Roman" w:eastAsia="SimSun" w:hAnsi="Times New Roman" w:cs="Times New Roman"/>
          <w:spacing w:val="6"/>
          <w:sz w:val="24"/>
          <w:szCs w:val="24"/>
          <w:lang w:val="sr-Cyrl-RS" w:eastAsia="zh-CN"/>
        </w:rPr>
        <w:t xml:space="preserve"> </w:t>
      </w:r>
      <w:r w:rsidRPr="0017652F">
        <w:rPr>
          <w:rFonts w:ascii="Times New Roman" w:eastAsia="SimSun" w:hAnsi="Times New Roman" w:cs="Times New Roman"/>
          <w:sz w:val="24"/>
          <w:szCs w:val="24"/>
          <w:lang w:val="sr-Cyrl-RS" w:eastAsia="zh-CN"/>
        </w:rPr>
        <w:t>по</w:t>
      </w:r>
      <w:r w:rsidRPr="0017652F">
        <w:rPr>
          <w:rFonts w:ascii="Times New Roman" w:eastAsia="SimSun" w:hAnsi="Times New Roman" w:cs="Times New Roman"/>
          <w:spacing w:val="3"/>
          <w:sz w:val="24"/>
          <w:szCs w:val="24"/>
          <w:lang w:val="sr-Cyrl-RS" w:eastAsia="zh-CN"/>
        </w:rPr>
        <w:t>н</w:t>
      </w:r>
      <w:r w:rsidRPr="0017652F">
        <w:rPr>
          <w:rFonts w:ascii="Times New Roman" w:eastAsia="SimSun" w:hAnsi="Times New Roman" w:cs="Times New Roman"/>
          <w:spacing w:val="-8"/>
          <w:sz w:val="24"/>
          <w:szCs w:val="24"/>
          <w:lang w:val="sr-Cyrl-RS" w:eastAsia="zh-CN"/>
        </w:rPr>
        <w:t>у</w:t>
      </w:r>
      <w:r w:rsidRPr="0017652F">
        <w:rPr>
          <w:rFonts w:ascii="Times New Roman" w:eastAsia="SimSun" w:hAnsi="Times New Roman" w:cs="Times New Roman"/>
          <w:sz w:val="24"/>
          <w:szCs w:val="24"/>
          <w:lang w:val="sr-Cyrl-RS" w:eastAsia="zh-CN"/>
        </w:rPr>
        <w:t>да</w:t>
      </w:r>
      <w:r w:rsidRPr="0017652F">
        <w:rPr>
          <w:rFonts w:ascii="Times New Roman" w:eastAsia="SimSun" w:hAnsi="Times New Roman" w:cs="Times New Roman"/>
          <w:spacing w:val="6"/>
          <w:sz w:val="24"/>
          <w:szCs w:val="24"/>
          <w:lang w:val="sr-Cyrl-RS" w:eastAsia="zh-CN"/>
        </w:rPr>
        <w:t xml:space="preserve"> </w:t>
      </w:r>
      <w:r w:rsidRPr="0017652F">
        <w:rPr>
          <w:rFonts w:ascii="Times New Roman" w:eastAsia="SimSun" w:hAnsi="Times New Roman" w:cs="Times New Roman"/>
          <w:sz w:val="24"/>
          <w:szCs w:val="24"/>
          <w:lang w:val="sr-Cyrl-RS" w:eastAsia="zh-CN"/>
        </w:rPr>
        <w:t>која</w:t>
      </w:r>
      <w:r w:rsidRPr="0017652F">
        <w:rPr>
          <w:rFonts w:ascii="Times New Roman" w:eastAsia="SimSun" w:hAnsi="Times New Roman" w:cs="Times New Roman"/>
          <w:spacing w:val="6"/>
          <w:sz w:val="24"/>
          <w:szCs w:val="24"/>
          <w:lang w:val="sr-Cyrl-RS" w:eastAsia="zh-CN"/>
        </w:rPr>
        <w:t xml:space="preserve"> </w:t>
      </w:r>
      <w:r w:rsidRPr="0017652F">
        <w:rPr>
          <w:rFonts w:ascii="Times New Roman" w:eastAsia="SimSun" w:hAnsi="Times New Roman" w:cs="Times New Roman"/>
          <w:sz w:val="24"/>
          <w:szCs w:val="24"/>
          <w:lang w:val="sr-Cyrl-RS" w:eastAsia="zh-CN"/>
        </w:rPr>
        <w:t>је</w:t>
      </w:r>
      <w:r w:rsidRPr="0017652F">
        <w:rPr>
          <w:rFonts w:ascii="Times New Roman" w:eastAsia="SimSun" w:hAnsi="Times New Roman" w:cs="Times New Roman"/>
          <w:spacing w:val="6"/>
          <w:sz w:val="24"/>
          <w:szCs w:val="24"/>
          <w:lang w:val="sr-Cyrl-RS" w:eastAsia="zh-CN"/>
        </w:rPr>
        <w:t xml:space="preserve"> </w:t>
      </w:r>
      <w:r w:rsidRPr="0017652F">
        <w:rPr>
          <w:rFonts w:ascii="Times New Roman" w:eastAsia="SimSun" w:hAnsi="Times New Roman" w:cs="Times New Roman"/>
          <w:sz w:val="24"/>
          <w:szCs w:val="24"/>
          <w:lang w:val="sr-Cyrl-RS" w:eastAsia="zh-CN"/>
        </w:rPr>
        <w:t>благо</w:t>
      </w:r>
      <w:r w:rsidRPr="0017652F">
        <w:rPr>
          <w:rFonts w:ascii="Times New Roman" w:eastAsia="SimSun" w:hAnsi="Times New Roman" w:cs="Times New Roman"/>
          <w:spacing w:val="-1"/>
          <w:sz w:val="24"/>
          <w:szCs w:val="24"/>
          <w:lang w:val="sr-Cyrl-RS" w:eastAsia="zh-CN"/>
        </w:rPr>
        <w:t>в</w:t>
      </w:r>
      <w:r w:rsidRPr="0017652F">
        <w:rPr>
          <w:rFonts w:ascii="Times New Roman" w:eastAsia="SimSun" w:hAnsi="Times New Roman" w:cs="Times New Roman"/>
          <w:sz w:val="24"/>
          <w:szCs w:val="24"/>
          <w:lang w:val="sr-Cyrl-RS" w:eastAsia="zh-CN"/>
        </w:rPr>
        <w:t>р</w:t>
      </w:r>
      <w:r w:rsidRPr="0017652F">
        <w:rPr>
          <w:rFonts w:ascii="Times New Roman" w:eastAsia="SimSun" w:hAnsi="Times New Roman" w:cs="Times New Roman"/>
          <w:spacing w:val="-1"/>
          <w:sz w:val="24"/>
          <w:szCs w:val="24"/>
          <w:lang w:val="sr-Cyrl-RS" w:eastAsia="zh-CN"/>
        </w:rPr>
        <w:t>еме</w:t>
      </w:r>
      <w:r w:rsidRPr="0017652F">
        <w:rPr>
          <w:rFonts w:ascii="Times New Roman" w:eastAsia="SimSun" w:hAnsi="Times New Roman" w:cs="Times New Roman"/>
          <w:sz w:val="24"/>
          <w:szCs w:val="24"/>
          <w:lang w:val="sr-Cyrl-RS" w:eastAsia="zh-CN"/>
        </w:rPr>
        <w:t>н</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w:t>
      </w:r>
      <w:r w:rsidRPr="0017652F">
        <w:rPr>
          <w:rFonts w:ascii="Times New Roman" w:eastAsia="SimSun" w:hAnsi="Times New Roman" w:cs="Times New Roman"/>
          <w:spacing w:val="6"/>
          <w:sz w:val="24"/>
          <w:szCs w:val="24"/>
          <w:lang w:val="sr-Cyrl-RS" w:eastAsia="zh-CN"/>
        </w:rPr>
        <w:t xml:space="preserve"> </w:t>
      </w:r>
      <w:r w:rsidRPr="0017652F">
        <w:rPr>
          <w:rFonts w:ascii="Times New Roman" w:eastAsia="SimSun" w:hAnsi="Times New Roman" w:cs="Times New Roman"/>
          <w:sz w:val="24"/>
          <w:szCs w:val="24"/>
          <w:lang w:val="sr-Cyrl-RS" w:eastAsia="zh-CN"/>
        </w:rPr>
        <w:t>ко</w:t>
      </w:r>
      <w:r w:rsidRPr="0017652F">
        <w:rPr>
          <w:rFonts w:ascii="Times New Roman" w:eastAsia="SimSun" w:hAnsi="Times New Roman" w:cs="Times New Roman"/>
          <w:spacing w:val="2"/>
          <w:sz w:val="24"/>
          <w:szCs w:val="24"/>
          <w:lang w:val="sr-Cyrl-RS" w:eastAsia="zh-CN"/>
        </w:rPr>
        <w:t>ј</w:t>
      </w:r>
      <w:r w:rsidRPr="0017652F">
        <w:rPr>
          <w:rFonts w:ascii="Times New Roman" w:eastAsia="SimSun" w:hAnsi="Times New Roman" w:cs="Times New Roman"/>
          <w:sz w:val="24"/>
          <w:szCs w:val="24"/>
          <w:lang w:val="sr-Cyrl-RS" w:eastAsia="zh-CN"/>
        </w:rPr>
        <w:t>у</w:t>
      </w:r>
      <w:r w:rsidRPr="0017652F">
        <w:rPr>
          <w:rFonts w:ascii="Times New Roman" w:eastAsia="SimSun" w:hAnsi="Times New Roman" w:cs="Times New Roman"/>
          <w:spacing w:val="2"/>
          <w:sz w:val="24"/>
          <w:szCs w:val="24"/>
          <w:lang w:val="sr-Cyrl-RS" w:eastAsia="zh-CN"/>
        </w:rPr>
        <w:t xml:space="preserve"> </w:t>
      </w:r>
      <w:r w:rsidRPr="0017652F">
        <w:rPr>
          <w:rFonts w:ascii="Times New Roman" w:eastAsia="SimSun" w:hAnsi="Times New Roman" w:cs="Times New Roman"/>
          <w:sz w:val="24"/>
          <w:szCs w:val="24"/>
          <w:lang w:val="sr-Cyrl-RS" w:eastAsia="zh-CN"/>
        </w:rPr>
        <w:t>Наручил</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ц</w:t>
      </w:r>
      <w:r w:rsidRPr="0017652F">
        <w:rPr>
          <w:rFonts w:ascii="Times New Roman" w:eastAsia="SimSun" w:hAnsi="Times New Roman" w:cs="Times New Roman"/>
          <w:spacing w:val="7"/>
          <w:sz w:val="24"/>
          <w:szCs w:val="24"/>
          <w:lang w:val="sr-Cyrl-RS" w:eastAsia="zh-CN"/>
        </w:rPr>
        <w:t xml:space="preserve"> </w:t>
      </w:r>
      <w:r w:rsidRPr="0017652F">
        <w:rPr>
          <w:rFonts w:ascii="Times New Roman" w:eastAsia="SimSun" w:hAnsi="Times New Roman" w:cs="Times New Roman"/>
          <w:sz w:val="24"/>
          <w:szCs w:val="24"/>
          <w:lang w:val="sr-Cyrl-RS" w:eastAsia="zh-CN"/>
        </w:rPr>
        <w:t>н</w:t>
      </w:r>
      <w:r w:rsidRPr="0017652F">
        <w:rPr>
          <w:rFonts w:ascii="Times New Roman" w:eastAsia="SimSun" w:hAnsi="Times New Roman" w:cs="Times New Roman"/>
          <w:spacing w:val="-2"/>
          <w:sz w:val="24"/>
          <w:szCs w:val="24"/>
          <w:lang w:val="sr-Cyrl-RS" w:eastAsia="zh-CN"/>
        </w:rPr>
        <w:t>и</w:t>
      </w:r>
      <w:r w:rsidRPr="0017652F">
        <w:rPr>
          <w:rFonts w:ascii="Times New Roman" w:eastAsia="SimSun" w:hAnsi="Times New Roman" w:cs="Times New Roman"/>
          <w:sz w:val="24"/>
          <w:szCs w:val="24"/>
          <w:lang w:val="sr-Cyrl-RS" w:eastAsia="zh-CN"/>
        </w:rPr>
        <w:t>је</w:t>
      </w:r>
      <w:r w:rsidRPr="0017652F">
        <w:rPr>
          <w:rFonts w:ascii="Times New Roman" w:eastAsia="SimSun" w:hAnsi="Times New Roman" w:cs="Times New Roman"/>
          <w:spacing w:val="6"/>
          <w:sz w:val="24"/>
          <w:szCs w:val="24"/>
          <w:lang w:val="sr-Cyrl-RS" w:eastAsia="zh-CN"/>
        </w:rPr>
        <w:t xml:space="preserve"> </w:t>
      </w:r>
      <w:r w:rsidRPr="0017652F">
        <w:rPr>
          <w:rFonts w:ascii="Times New Roman" w:eastAsia="SimSun" w:hAnsi="Times New Roman" w:cs="Times New Roman"/>
          <w:sz w:val="24"/>
          <w:szCs w:val="24"/>
          <w:lang w:val="sr-Cyrl-RS" w:eastAsia="zh-CN"/>
        </w:rPr>
        <w:t>одб</w:t>
      </w:r>
      <w:r w:rsidRPr="0017652F">
        <w:rPr>
          <w:rFonts w:ascii="Times New Roman" w:eastAsia="SimSun" w:hAnsi="Times New Roman" w:cs="Times New Roman"/>
          <w:spacing w:val="1"/>
          <w:sz w:val="24"/>
          <w:szCs w:val="24"/>
          <w:lang w:val="sr-Cyrl-RS" w:eastAsia="zh-CN"/>
        </w:rPr>
        <w:t>и</w:t>
      </w:r>
      <w:r w:rsidRPr="0017652F">
        <w:rPr>
          <w:rFonts w:ascii="Times New Roman" w:eastAsia="SimSun" w:hAnsi="Times New Roman" w:cs="Times New Roman"/>
          <w:sz w:val="24"/>
          <w:szCs w:val="24"/>
          <w:lang w:val="sr-Cyrl-RS" w:eastAsia="zh-CN"/>
        </w:rPr>
        <w:t>о</w:t>
      </w:r>
      <w:r w:rsidRPr="0017652F">
        <w:rPr>
          <w:rFonts w:ascii="Times New Roman" w:eastAsia="SimSun" w:hAnsi="Times New Roman" w:cs="Times New Roman"/>
          <w:spacing w:val="4"/>
          <w:sz w:val="24"/>
          <w:szCs w:val="24"/>
          <w:lang w:val="sr-Cyrl-RS" w:eastAsia="zh-CN"/>
        </w:rPr>
        <w:t xml:space="preserve"> </w:t>
      </w:r>
      <w:r w:rsidRPr="0017652F">
        <w:rPr>
          <w:rFonts w:ascii="Times New Roman" w:eastAsia="SimSun" w:hAnsi="Times New Roman" w:cs="Times New Roman"/>
          <w:sz w:val="24"/>
          <w:szCs w:val="24"/>
          <w:lang w:val="sr-Cyrl-RS" w:eastAsia="zh-CN"/>
        </w:rPr>
        <w:t>због б</w:t>
      </w:r>
      <w:r w:rsidRPr="0017652F">
        <w:rPr>
          <w:rFonts w:ascii="Times New Roman" w:eastAsia="SimSun" w:hAnsi="Times New Roman" w:cs="Times New Roman"/>
          <w:spacing w:val="1"/>
          <w:sz w:val="24"/>
          <w:szCs w:val="24"/>
          <w:lang w:val="sr-Cyrl-RS" w:eastAsia="zh-CN"/>
        </w:rPr>
        <w:t>и</w:t>
      </w:r>
      <w:r w:rsidRPr="0017652F">
        <w:rPr>
          <w:rFonts w:ascii="Times New Roman" w:eastAsia="SimSun" w:hAnsi="Times New Roman" w:cs="Times New Roman"/>
          <w:sz w:val="24"/>
          <w:szCs w:val="24"/>
          <w:lang w:val="sr-Cyrl-RS" w:eastAsia="zh-CN"/>
        </w:rPr>
        <w:t>т</w:t>
      </w:r>
      <w:r w:rsidRPr="0017652F">
        <w:rPr>
          <w:rFonts w:ascii="Times New Roman" w:eastAsia="SimSun" w:hAnsi="Times New Roman" w:cs="Times New Roman"/>
          <w:spacing w:val="-2"/>
          <w:sz w:val="24"/>
          <w:szCs w:val="24"/>
          <w:lang w:val="sr-Cyrl-RS" w:eastAsia="zh-CN"/>
        </w:rPr>
        <w:t>ни</w:t>
      </w:r>
      <w:r w:rsidRPr="0017652F">
        <w:rPr>
          <w:rFonts w:ascii="Times New Roman" w:eastAsia="SimSun" w:hAnsi="Times New Roman" w:cs="Times New Roman"/>
          <w:sz w:val="24"/>
          <w:szCs w:val="24"/>
          <w:lang w:val="sr-Cyrl-RS" w:eastAsia="zh-CN"/>
        </w:rPr>
        <w:t>х</w:t>
      </w:r>
      <w:r w:rsidRPr="0017652F">
        <w:rPr>
          <w:rFonts w:ascii="Times New Roman" w:eastAsia="SimSun" w:hAnsi="Times New Roman" w:cs="Times New Roman"/>
          <w:spacing w:val="52"/>
          <w:sz w:val="24"/>
          <w:szCs w:val="24"/>
          <w:lang w:val="sr-Cyrl-RS" w:eastAsia="zh-CN"/>
        </w:rPr>
        <w:t xml:space="preserve"> </w:t>
      </w:r>
      <w:r w:rsidRPr="0017652F">
        <w:rPr>
          <w:rFonts w:ascii="Times New Roman" w:eastAsia="SimSun" w:hAnsi="Times New Roman" w:cs="Times New Roman"/>
          <w:sz w:val="24"/>
          <w:szCs w:val="24"/>
          <w:lang w:val="sr-Cyrl-RS" w:eastAsia="zh-CN"/>
        </w:rPr>
        <w:t>н</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до</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т</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т</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к</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w:t>
      </w:r>
      <w:r w:rsidRPr="0017652F">
        <w:rPr>
          <w:rFonts w:ascii="Times New Roman" w:eastAsia="SimSun" w:hAnsi="Times New Roman" w:cs="Times New Roman"/>
          <w:spacing w:val="50"/>
          <w:sz w:val="24"/>
          <w:szCs w:val="24"/>
          <w:lang w:val="sr-Cyrl-RS" w:eastAsia="zh-CN"/>
        </w:rPr>
        <w:t xml:space="preserve"> </w:t>
      </w:r>
      <w:r w:rsidRPr="0017652F">
        <w:rPr>
          <w:rFonts w:ascii="Times New Roman" w:eastAsia="SimSun" w:hAnsi="Times New Roman" w:cs="Times New Roman"/>
          <w:sz w:val="24"/>
          <w:szCs w:val="24"/>
          <w:lang w:val="sr-Cyrl-RS" w:eastAsia="zh-CN"/>
        </w:rPr>
        <w:t>која</w:t>
      </w:r>
      <w:r w:rsidRPr="0017652F">
        <w:rPr>
          <w:rFonts w:ascii="Times New Roman" w:eastAsia="SimSun" w:hAnsi="Times New Roman" w:cs="Times New Roman"/>
          <w:spacing w:val="49"/>
          <w:sz w:val="24"/>
          <w:szCs w:val="24"/>
          <w:lang w:val="sr-Cyrl-RS" w:eastAsia="zh-CN"/>
        </w:rPr>
        <w:t xml:space="preserve"> </w:t>
      </w:r>
      <w:r w:rsidRPr="0017652F">
        <w:rPr>
          <w:rFonts w:ascii="Times New Roman" w:eastAsia="SimSun" w:hAnsi="Times New Roman" w:cs="Times New Roman"/>
          <w:sz w:val="24"/>
          <w:szCs w:val="24"/>
          <w:lang w:val="sr-Cyrl-RS" w:eastAsia="zh-CN"/>
        </w:rPr>
        <w:t>је</w:t>
      </w:r>
      <w:r w:rsidRPr="0017652F">
        <w:rPr>
          <w:rFonts w:ascii="Times New Roman" w:eastAsia="SimSun" w:hAnsi="Times New Roman" w:cs="Times New Roman"/>
          <w:spacing w:val="49"/>
          <w:sz w:val="24"/>
          <w:szCs w:val="24"/>
          <w:lang w:val="sr-Cyrl-RS" w:eastAsia="zh-CN"/>
        </w:rPr>
        <w:t xml:space="preserve"> </w:t>
      </w:r>
      <w:r w:rsidRPr="0017652F">
        <w:rPr>
          <w:rFonts w:ascii="Times New Roman" w:eastAsia="SimSun" w:hAnsi="Times New Roman" w:cs="Times New Roman"/>
          <w:sz w:val="24"/>
          <w:szCs w:val="24"/>
          <w:lang w:val="sr-Cyrl-RS" w:eastAsia="zh-CN"/>
        </w:rPr>
        <w:t>одгов</w:t>
      </w:r>
      <w:r w:rsidRPr="0017652F">
        <w:rPr>
          <w:rFonts w:ascii="Times New Roman" w:eastAsia="SimSun" w:hAnsi="Times New Roman" w:cs="Times New Roman"/>
          <w:spacing w:val="-2"/>
          <w:sz w:val="24"/>
          <w:szCs w:val="24"/>
          <w:lang w:val="sr-Cyrl-RS" w:eastAsia="zh-CN"/>
        </w:rPr>
        <w:t>а</w:t>
      </w:r>
      <w:r w:rsidRPr="0017652F">
        <w:rPr>
          <w:rFonts w:ascii="Times New Roman" w:eastAsia="SimSun" w:hAnsi="Times New Roman" w:cs="Times New Roman"/>
          <w:spacing w:val="2"/>
          <w:sz w:val="24"/>
          <w:szCs w:val="24"/>
          <w:lang w:val="sr-Cyrl-RS" w:eastAsia="zh-CN"/>
        </w:rPr>
        <w:t>р</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pacing w:val="2"/>
          <w:sz w:val="24"/>
          <w:szCs w:val="24"/>
          <w:lang w:val="sr-Cyrl-RS" w:eastAsia="zh-CN"/>
        </w:rPr>
        <w:t>ј</w:t>
      </w:r>
      <w:r w:rsidRPr="0017652F">
        <w:rPr>
          <w:rFonts w:ascii="Times New Roman" w:eastAsia="SimSun" w:hAnsi="Times New Roman" w:cs="Times New Roman"/>
          <w:spacing w:val="-5"/>
          <w:sz w:val="24"/>
          <w:szCs w:val="24"/>
          <w:lang w:val="sr-Cyrl-RS" w:eastAsia="zh-CN"/>
        </w:rPr>
        <w:t>у</w:t>
      </w:r>
      <w:r w:rsidRPr="0017652F">
        <w:rPr>
          <w:rFonts w:ascii="Times New Roman" w:eastAsia="SimSun" w:hAnsi="Times New Roman" w:cs="Times New Roman"/>
          <w:spacing w:val="2"/>
          <w:sz w:val="24"/>
          <w:szCs w:val="24"/>
          <w:lang w:val="sr-Cyrl-RS" w:eastAsia="zh-CN"/>
        </w:rPr>
        <w:t>ћ</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w:t>
      </w:r>
      <w:r w:rsidRPr="0017652F">
        <w:rPr>
          <w:rFonts w:ascii="Times New Roman" w:eastAsia="SimSun" w:hAnsi="Times New Roman" w:cs="Times New Roman"/>
          <w:spacing w:val="52"/>
          <w:sz w:val="24"/>
          <w:szCs w:val="24"/>
          <w:lang w:val="sr-Cyrl-RS" w:eastAsia="zh-CN"/>
        </w:rPr>
        <w:t xml:space="preserve"> </w:t>
      </w:r>
      <w:r w:rsidRPr="0017652F">
        <w:rPr>
          <w:rFonts w:ascii="Times New Roman" w:eastAsia="SimSun" w:hAnsi="Times New Roman" w:cs="Times New Roman"/>
          <w:sz w:val="24"/>
          <w:szCs w:val="24"/>
          <w:lang w:val="sr-Cyrl-RS" w:eastAsia="zh-CN"/>
        </w:rPr>
        <w:t>која</w:t>
      </w:r>
      <w:r w:rsidRPr="0017652F">
        <w:rPr>
          <w:rFonts w:ascii="Times New Roman" w:eastAsia="SimSun" w:hAnsi="Times New Roman" w:cs="Times New Roman"/>
          <w:spacing w:val="49"/>
          <w:sz w:val="24"/>
          <w:szCs w:val="24"/>
          <w:lang w:val="sr-Cyrl-RS" w:eastAsia="zh-CN"/>
        </w:rPr>
        <w:t xml:space="preserve"> </w:t>
      </w:r>
      <w:r w:rsidRPr="0017652F">
        <w:rPr>
          <w:rFonts w:ascii="Times New Roman" w:eastAsia="SimSun" w:hAnsi="Times New Roman" w:cs="Times New Roman"/>
          <w:sz w:val="24"/>
          <w:szCs w:val="24"/>
          <w:lang w:val="sr-Cyrl-RS" w:eastAsia="zh-CN"/>
        </w:rPr>
        <w:t>не</w:t>
      </w:r>
      <w:r w:rsidRPr="0017652F">
        <w:rPr>
          <w:rFonts w:ascii="Times New Roman" w:eastAsia="SimSun" w:hAnsi="Times New Roman" w:cs="Times New Roman"/>
          <w:spacing w:val="49"/>
          <w:sz w:val="24"/>
          <w:szCs w:val="24"/>
          <w:lang w:val="sr-Cyrl-RS" w:eastAsia="zh-CN"/>
        </w:rPr>
        <w:t xml:space="preserve"> </w:t>
      </w:r>
      <w:r w:rsidRPr="0017652F">
        <w:rPr>
          <w:rFonts w:ascii="Times New Roman" w:eastAsia="SimSun" w:hAnsi="Times New Roman" w:cs="Times New Roman"/>
          <w:sz w:val="24"/>
          <w:szCs w:val="24"/>
          <w:lang w:val="sr-Cyrl-RS" w:eastAsia="zh-CN"/>
        </w:rPr>
        <w:t>огр</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ни</w:t>
      </w:r>
      <w:r w:rsidRPr="0017652F">
        <w:rPr>
          <w:rFonts w:ascii="Times New Roman" w:eastAsia="SimSun" w:hAnsi="Times New Roman" w:cs="Times New Roman"/>
          <w:spacing w:val="-1"/>
          <w:sz w:val="24"/>
          <w:szCs w:val="24"/>
          <w:lang w:val="sr-Cyrl-RS" w:eastAsia="zh-CN"/>
        </w:rPr>
        <w:t>ча</w:t>
      </w:r>
      <w:r w:rsidRPr="0017652F">
        <w:rPr>
          <w:rFonts w:ascii="Times New Roman" w:eastAsia="SimSun" w:hAnsi="Times New Roman" w:cs="Times New Roman"/>
          <w:spacing w:val="1"/>
          <w:sz w:val="24"/>
          <w:szCs w:val="24"/>
          <w:lang w:val="sr-Cyrl-RS" w:eastAsia="zh-CN"/>
        </w:rPr>
        <w:t>в</w:t>
      </w:r>
      <w:r w:rsidRPr="0017652F">
        <w:rPr>
          <w:rFonts w:ascii="Times New Roman" w:eastAsia="SimSun" w:hAnsi="Times New Roman" w:cs="Times New Roman"/>
          <w:sz w:val="24"/>
          <w:szCs w:val="24"/>
          <w:lang w:val="sr-Cyrl-RS" w:eastAsia="zh-CN"/>
        </w:rPr>
        <w:t>а</w:t>
      </w:r>
      <w:r w:rsidRPr="0017652F">
        <w:rPr>
          <w:rFonts w:ascii="Times New Roman" w:eastAsia="SimSun" w:hAnsi="Times New Roman" w:cs="Times New Roman"/>
          <w:spacing w:val="51"/>
          <w:sz w:val="24"/>
          <w:szCs w:val="24"/>
          <w:lang w:val="sr-Cyrl-RS" w:eastAsia="zh-CN"/>
        </w:rPr>
        <w:t xml:space="preserve"> </w:t>
      </w:r>
      <w:r w:rsidRPr="0017652F">
        <w:rPr>
          <w:rFonts w:ascii="Times New Roman" w:eastAsia="SimSun" w:hAnsi="Times New Roman" w:cs="Times New Roman"/>
          <w:sz w:val="24"/>
          <w:szCs w:val="24"/>
          <w:lang w:val="sr-Cyrl-RS" w:eastAsia="zh-CN"/>
        </w:rPr>
        <w:t>нити</w:t>
      </w:r>
      <w:r w:rsidRPr="0017652F">
        <w:rPr>
          <w:rFonts w:ascii="Times New Roman" w:eastAsia="SimSun" w:hAnsi="Times New Roman" w:cs="Times New Roman"/>
          <w:spacing w:val="53"/>
          <w:sz w:val="24"/>
          <w:szCs w:val="24"/>
          <w:lang w:val="sr-Cyrl-RS" w:eastAsia="zh-CN"/>
        </w:rPr>
        <w:t xml:space="preserve"> </w:t>
      </w:r>
      <w:r w:rsidRPr="0017652F">
        <w:rPr>
          <w:rFonts w:ascii="Times New Roman" w:eastAsia="SimSun" w:hAnsi="Times New Roman" w:cs="Times New Roman"/>
          <w:spacing w:val="-8"/>
          <w:sz w:val="24"/>
          <w:szCs w:val="24"/>
          <w:lang w:val="sr-Cyrl-RS" w:eastAsia="zh-CN"/>
        </w:rPr>
        <w:t>у</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л</w:t>
      </w:r>
      <w:r w:rsidRPr="0017652F">
        <w:rPr>
          <w:rFonts w:ascii="Times New Roman" w:eastAsia="SimSun" w:hAnsi="Times New Roman" w:cs="Times New Roman"/>
          <w:spacing w:val="2"/>
          <w:sz w:val="24"/>
          <w:szCs w:val="24"/>
          <w:lang w:val="sr-Cyrl-RS" w:eastAsia="zh-CN"/>
        </w:rPr>
        <w:t>о</w:t>
      </w:r>
      <w:r w:rsidRPr="0017652F">
        <w:rPr>
          <w:rFonts w:ascii="Times New Roman" w:eastAsia="SimSun" w:hAnsi="Times New Roman" w:cs="Times New Roman"/>
          <w:sz w:val="24"/>
          <w:szCs w:val="24"/>
          <w:lang w:val="sr-Cyrl-RS" w:eastAsia="zh-CN"/>
        </w:rPr>
        <w:t>вља</w:t>
      </w:r>
      <w:r w:rsidRPr="0017652F">
        <w:rPr>
          <w:rFonts w:ascii="Times New Roman" w:eastAsia="SimSun" w:hAnsi="Times New Roman" w:cs="Times New Roman"/>
          <w:spacing w:val="-2"/>
          <w:sz w:val="24"/>
          <w:szCs w:val="24"/>
          <w:lang w:val="sr-Cyrl-RS" w:eastAsia="zh-CN"/>
        </w:rPr>
        <w:t>в</w:t>
      </w:r>
      <w:r w:rsidRPr="0017652F">
        <w:rPr>
          <w:rFonts w:ascii="Times New Roman" w:eastAsia="SimSun" w:hAnsi="Times New Roman" w:cs="Times New Roman"/>
          <w:sz w:val="24"/>
          <w:szCs w:val="24"/>
          <w:lang w:val="sr-Cyrl-RS" w:eastAsia="zh-CN"/>
        </w:rPr>
        <w:t>а</w:t>
      </w:r>
      <w:r w:rsidRPr="0017652F">
        <w:rPr>
          <w:rFonts w:ascii="Times New Roman" w:eastAsia="SimSun" w:hAnsi="Times New Roman" w:cs="Times New Roman"/>
          <w:spacing w:val="51"/>
          <w:sz w:val="24"/>
          <w:szCs w:val="24"/>
          <w:lang w:val="sr-Cyrl-RS" w:eastAsia="zh-CN"/>
        </w:rPr>
        <w:t xml:space="preserve"> </w:t>
      </w:r>
      <w:r w:rsidRPr="0017652F">
        <w:rPr>
          <w:rFonts w:ascii="Times New Roman" w:eastAsia="SimSun" w:hAnsi="Times New Roman" w:cs="Times New Roman"/>
          <w:sz w:val="24"/>
          <w:szCs w:val="24"/>
          <w:lang w:val="sr-Cyrl-RS" w:eastAsia="zh-CN"/>
        </w:rPr>
        <w:t>пр</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ва Наручиоца</w:t>
      </w:r>
      <w:r w:rsidRPr="0017652F">
        <w:rPr>
          <w:rFonts w:ascii="Times New Roman" w:eastAsia="SimSun" w:hAnsi="Times New Roman" w:cs="Times New Roman"/>
          <w:spacing w:val="-1"/>
          <w:sz w:val="24"/>
          <w:szCs w:val="24"/>
          <w:lang w:val="sr-Cyrl-RS" w:eastAsia="zh-CN"/>
        </w:rPr>
        <w:t xml:space="preserve"> </w:t>
      </w:r>
      <w:r w:rsidRPr="0017652F">
        <w:rPr>
          <w:rFonts w:ascii="Times New Roman" w:eastAsia="SimSun" w:hAnsi="Times New Roman" w:cs="Times New Roman"/>
          <w:sz w:val="24"/>
          <w:szCs w:val="24"/>
          <w:lang w:val="sr-Cyrl-RS" w:eastAsia="zh-CN"/>
        </w:rPr>
        <w:t>или</w:t>
      </w:r>
      <w:r w:rsidRPr="0017652F">
        <w:rPr>
          <w:rFonts w:ascii="Times New Roman" w:eastAsia="SimSun" w:hAnsi="Times New Roman" w:cs="Times New Roman"/>
          <w:spacing w:val="1"/>
          <w:sz w:val="24"/>
          <w:szCs w:val="24"/>
          <w:lang w:val="sr-Cyrl-RS" w:eastAsia="zh-CN"/>
        </w:rPr>
        <w:t xml:space="preserve"> </w:t>
      </w:r>
      <w:r w:rsidRPr="0017652F">
        <w:rPr>
          <w:rFonts w:ascii="Times New Roman" w:eastAsia="SimSun" w:hAnsi="Times New Roman" w:cs="Times New Roman"/>
          <w:sz w:val="24"/>
          <w:szCs w:val="24"/>
          <w:lang w:val="sr-Cyrl-RS" w:eastAsia="zh-CN"/>
        </w:rPr>
        <w:t>об</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в</w:t>
      </w:r>
      <w:r w:rsidRPr="0017652F">
        <w:rPr>
          <w:rFonts w:ascii="Times New Roman" w:eastAsia="SimSun" w:hAnsi="Times New Roman" w:cs="Times New Roman"/>
          <w:spacing w:val="-2"/>
          <w:sz w:val="24"/>
          <w:szCs w:val="24"/>
          <w:lang w:val="sr-Cyrl-RS" w:eastAsia="zh-CN"/>
        </w:rPr>
        <w:t>е</w:t>
      </w:r>
      <w:r w:rsidRPr="0017652F">
        <w:rPr>
          <w:rFonts w:ascii="Times New Roman" w:eastAsia="SimSun" w:hAnsi="Times New Roman" w:cs="Times New Roman"/>
          <w:sz w:val="24"/>
          <w:szCs w:val="24"/>
          <w:lang w:val="sr-Cyrl-RS" w:eastAsia="zh-CN"/>
        </w:rPr>
        <w:t>зе</w:t>
      </w:r>
      <w:r w:rsidRPr="0017652F">
        <w:rPr>
          <w:rFonts w:ascii="Times New Roman" w:eastAsia="SimSun" w:hAnsi="Times New Roman" w:cs="Times New Roman"/>
          <w:spacing w:val="-1"/>
          <w:sz w:val="24"/>
          <w:szCs w:val="24"/>
          <w:lang w:val="sr-Cyrl-RS" w:eastAsia="zh-CN"/>
        </w:rPr>
        <w:t xml:space="preserve"> </w:t>
      </w:r>
      <w:r w:rsidRPr="0017652F">
        <w:rPr>
          <w:rFonts w:ascii="Times New Roman" w:eastAsia="SimSun" w:hAnsi="Times New Roman" w:cs="Times New Roman"/>
          <w:sz w:val="24"/>
          <w:szCs w:val="24"/>
          <w:lang w:val="sr-Cyrl-RS" w:eastAsia="zh-CN"/>
        </w:rPr>
        <w:t>Понуђ</w:t>
      </w:r>
      <w:r w:rsidRPr="0017652F">
        <w:rPr>
          <w:rFonts w:ascii="Times New Roman" w:eastAsia="SimSun" w:hAnsi="Times New Roman" w:cs="Times New Roman"/>
          <w:spacing w:val="-1"/>
          <w:sz w:val="24"/>
          <w:szCs w:val="24"/>
          <w:lang w:val="sr-Cyrl-RS" w:eastAsia="zh-CN"/>
        </w:rPr>
        <w:t>ач</w:t>
      </w:r>
      <w:r w:rsidRPr="0017652F">
        <w:rPr>
          <w:rFonts w:ascii="Times New Roman" w:eastAsia="SimSun" w:hAnsi="Times New Roman" w:cs="Times New Roman"/>
          <w:sz w:val="24"/>
          <w:szCs w:val="24"/>
          <w:lang w:val="sr-Cyrl-RS" w:eastAsia="zh-CN"/>
        </w:rPr>
        <w:t>а</w:t>
      </w:r>
      <w:r w:rsidRPr="0017652F">
        <w:rPr>
          <w:rFonts w:ascii="Times New Roman" w:eastAsia="SimSun" w:hAnsi="Times New Roman" w:cs="Times New Roman"/>
          <w:spacing w:val="-1"/>
          <w:sz w:val="24"/>
          <w:szCs w:val="24"/>
          <w:lang w:val="sr-Cyrl-RS" w:eastAsia="zh-CN"/>
        </w:rPr>
        <w:t xml:space="preserve"> </w:t>
      </w:r>
      <w:r w:rsidRPr="0017652F">
        <w:rPr>
          <w:rFonts w:ascii="Times New Roman" w:eastAsia="SimSun" w:hAnsi="Times New Roman" w:cs="Times New Roman"/>
          <w:sz w:val="24"/>
          <w:szCs w:val="24"/>
          <w:lang w:val="sr-Cyrl-RS" w:eastAsia="zh-CN"/>
        </w:rPr>
        <w:t>и која не</w:t>
      </w:r>
      <w:r w:rsidRPr="0017652F">
        <w:rPr>
          <w:rFonts w:ascii="Times New Roman" w:eastAsia="SimSun" w:hAnsi="Times New Roman" w:cs="Times New Roman"/>
          <w:spacing w:val="-1"/>
          <w:sz w:val="24"/>
          <w:szCs w:val="24"/>
          <w:lang w:val="sr-Cyrl-RS" w:eastAsia="zh-CN"/>
        </w:rPr>
        <w:t xml:space="preserve"> </w:t>
      </w:r>
      <w:r w:rsidRPr="0017652F">
        <w:rPr>
          <w:rFonts w:ascii="Times New Roman" w:eastAsia="SimSun" w:hAnsi="Times New Roman" w:cs="Times New Roman"/>
          <w:sz w:val="24"/>
          <w:szCs w:val="24"/>
          <w:lang w:val="sr-Cyrl-RS" w:eastAsia="zh-CN"/>
        </w:rPr>
        <w:t>пр</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л</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 xml:space="preserve">зи </w:t>
      </w:r>
      <w:r w:rsidRPr="0017652F">
        <w:rPr>
          <w:rFonts w:ascii="Times New Roman" w:eastAsia="SimSun" w:hAnsi="Times New Roman" w:cs="Times New Roman"/>
          <w:spacing w:val="-2"/>
          <w:sz w:val="24"/>
          <w:szCs w:val="24"/>
          <w:lang w:val="sr-Cyrl-RS" w:eastAsia="zh-CN"/>
        </w:rPr>
        <w:t>и</w:t>
      </w:r>
      <w:r w:rsidRPr="0017652F">
        <w:rPr>
          <w:rFonts w:ascii="Times New Roman" w:eastAsia="SimSun" w:hAnsi="Times New Roman" w:cs="Times New Roman"/>
          <w:sz w:val="24"/>
          <w:szCs w:val="24"/>
          <w:lang w:val="sr-Cyrl-RS" w:eastAsia="zh-CN"/>
        </w:rPr>
        <w:t>знос</w:t>
      </w:r>
      <w:r w:rsidRPr="0017652F">
        <w:rPr>
          <w:rFonts w:ascii="Times New Roman" w:eastAsia="SimSun" w:hAnsi="Times New Roman" w:cs="Times New Roman"/>
          <w:spacing w:val="-1"/>
          <w:sz w:val="24"/>
          <w:szCs w:val="24"/>
          <w:lang w:val="sr-Cyrl-RS" w:eastAsia="zh-CN"/>
        </w:rPr>
        <w:t xml:space="preserve"> </w:t>
      </w:r>
      <w:r w:rsidRPr="0017652F">
        <w:rPr>
          <w:rFonts w:ascii="Times New Roman" w:eastAsia="SimSun" w:hAnsi="Times New Roman" w:cs="Times New Roman"/>
          <w:sz w:val="24"/>
          <w:szCs w:val="24"/>
          <w:lang w:val="sr-Cyrl-RS" w:eastAsia="zh-CN"/>
        </w:rPr>
        <w:t>пр</w:t>
      </w:r>
      <w:r w:rsidRPr="0017652F">
        <w:rPr>
          <w:rFonts w:ascii="Times New Roman" w:eastAsia="SimSun" w:hAnsi="Times New Roman" w:cs="Times New Roman"/>
          <w:spacing w:val="-3"/>
          <w:sz w:val="24"/>
          <w:szCs w:val="24"/>
          <w:lang w:val="sr-Cyrl-RS" w:eastAsia="zh-CN"/>
        </w:rPr>
        <w:t>о</w:t>
      </w:r>
      <w:r w:rsidRPr="0017652F">
        <w:rPr>
          <w:rFonts w:ascii="Times New Roman" w:eastAsia="SimSun" w:hAnsi="Times New Roman" w:cs="Times New Roman"/>
          <w:sz w:val="24"/>
          <w:szCs w:val="24"/>
          <w:lang w:val="sr-Cyrl-RS" w:eastAsia="zh-CN"/>
        </w:rPr>
        <w:t>ц</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њ</w:t>
      </w:r>
      <w:r w:rsidRPr="0017652F">
        <w:rPr>
          <w:rFonts w:ascii="Times New Roman" w:eastAsia="SimSun" w:hAnsi="Times New Roman" w:cs="Times New Roman"/>
          <w:spacing w:val="-2"/>
          <w:sz w:val="24"/>
          <w:szCs w:val="24"/>
          <w:lang w:val="sr-Cyrl-RS" w:eastAsia="zh-CN"/>
        </w:rPr>
        <w:t>е</w:t>
      </w:r>
      <w:r w:rsidRPr="0017652F">
        <w:rPr>
          <w:rFonts w:ascii="Times New Roman" w:eastAsia="SimSun" w:hAnsi="Times New Roman" w:cs="Times New Roman"/>
          <w:sz w:val="24"/>
          <w:szCs w:val="24"/>
          <w:lang w:val="sr-Cyrl-RS" w:eastAsia="zh-CN"/>
        </w:rPr>
        <w:t>не</w:t>
      </w:r>
      <w:r w:rsidRPr="0017652F">
        <w:rPr>
          <w:rFonts w:ascii="Times New Roman" w:eastAsia="SimSun" w:hAnsi="Times New Roman" w:cs="Times New Roman"/>
          <w:spacing w:val="-1"/>
          <w:sz w:val="24"/>
          <w:szCs w:val="24"/>
          <w:lang w:val="sr-Cyrl-RS" w:eastAsia="zh-CN"/>
        </w:rPr>
        <w:t xml:space="preserve"> </w:t>
      </w:r>
      <w:r w:rsidRPr="0017652F">
        <w:rPr>
          <w:rFonts w:ascii="Times New Roman" w:eastAsia="SimSun" w:hAnsi="Times New Roman" w:cs="Times New Roman"/>
          <w:sz w:val="24"/>
          <w:szCs w:val="24"/>
          <w:lang w:val="sr-Cyrl-RS" w:eastAsia="zh-CN"/>
        </w:rPr>
        <w:t>в</w:t>
      </w:r>
      <w:r w:rsidRPr="0017652F">
        <w:rPr>
          <w:rFonts w:ascii="Times New Roman" w:eastAsia="SimSun" w:hAnsi="Times New Roman" w:cs="Times New Roman"/>
          <w:spacing w:val="1"/>
          <w:sz w:val="24"/>
          <w:szCs w:val="24"/>
          <w:lang w:val="sr-Cyrl-RS" w:eastAsia="zh-CN"/>
        </w:rPr>
        <w:t>р</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д</w:t>
      </w:r>
      <w:r w:rsidRPr="0017652F">
        <w:rPr>
          <w:rFonts w:ascii="Times New Roman" w:eastAsia="SimSun" w:hAnsi="Times New Roman" w:cs="Times New Roman"/>
          <w:spacing w:val="1"/>
          <w:sz w:val="24"/>
          <w:szCs w:val="24"/>
          <w:lang w:val="sr-Cyrl-RS" w:eastAsia="zh-CN"/>
        </w:rPr>
        <w:t>н</w:t>
      </w:r>
      <w:r w:rsidRPr="0017652F">
        <w:rPr>
          <w:rFonts w:ascii="Times New Roman" w:eastAsia="SimSun" w:hAnsi="Times New Roman" w:cs="Times New Roman"/>
          <w:sz w:val="24"/>
          <w:szCs w:val="24"/>
          <w:lang w:val="sr-Cyrl-RS" w:eastAsia="zh-CN"/>
        </w:rPr>
        <w:t>о</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ти ј</w:t>
      </w:r>
      <w:r w:rsidRPr="0017652F">
        <w:rPr>
          <w:rFonts w:ascii="Times New Roman" w:eastAsia="SimSun" w:hAnsi="Times New Roman" w:cs="Times New Roman"/>
          <w:spacing w:val="7"/>
          <w:sz w:val="24"/>
          <w:szCs w:val="24"/>
          <w:lang w:val="sr-Cyrl-RS" w:eastAsia="zh-CN"/>
        </w:rPr>
        <w:t>а</w:t>
      </w:r>
      <w:r w:rsidRPr="0017652F">
        <w:rPr>
          <w:rFonts w:ascii="Times New Roman" w:eastAsia="SimSun" w:hAnsi="Times New Roman" w:cs="Times New Roman"/>
          <w:sz w:val="24"/>
          <w:szCs w:val="24"/>
          <w:lang w:val="sr-Cyrl-RS" w:eastAsia="zh-CN"/>
        </w:rPr>
        <w:t>вне</w:t>
      </w:r>
      <w:r w:rsidRPr="0017652F">
        <w:rPr>
          <w:rFonts w:ascii="Times New Roman" w:eastAsia="SimSun" w:hAnsi="Times New Roman" w:cs="Times New Roman"/>
          <w:spacing w:val="-1"/>
          <w:sz w:val="24"/>
          <w:szCs w:val="24"/>
          <w:lang w:val="sr-Cyrl-RS" w:eastAsia="zh-CN"/>
        </w:rPr>
        <w:t xml:space="preserve"> </w:t>
      </w:r>
      <w:r w:rsidRPr="0017652F">
        <w:rPr>
          <w:rFonts w:ascii="Times New Roman" w:eastAsia="SimSun" w:hAnsi="Times New Roman" w:cs="Times New Roman"/>
          <w:sz w:val="24"/>
          <w:szCs w:val="24"/>
          <w:lang w:val="sr-Cyrl-RS" w:eastAsia="zh-CN"/>
        </w:rPr>
        <w:t>н</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б</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вке.</w:t>
      </w:r>
    </w:p>
    <w:p w:rsidR="00B71A56" w:rsidRPr="0017652F" w:rsidRDefault="00B71A56" w:rsidP="00B71A56">
      <w:pPr>
        <w:widowControl w:val="0"/>
        <w:kinsoku w:val="0"/>
        <w:overflowPunct w:val="0"/>
        <w:autoSpaceDE w:val="0"/>
        <w:autoSpaceDN w:val="0"/>
        <w:adjustRightInd w:val="0"/>
        <w:spacing w:after="0" w:line="240" w:lineRule="auto"/>
        <w:ind w:right="118"/>
        <w:jc w:val="both"/>
        <w:rPr>
          <w:rFonts w:ascii="Times New Roman" w:eastAsia="SimSun" w:hAnsi="Times New Roman" w:cs="Times New Roman"/>
          <w:sz w:val="24"/>
          <w:szCs w:val="24"/>
          <w:lang w:val="sr-Cyrl-RS" w:eastAsia="zh-CN"/>
        </w:rPr>
      </w:pPr>
      <w:r>
        <w:rPr>
          <w:rFonts w:ascii="Times New Roman" w:eastAsia="SimSun" w:hAnsi="Times New Roman" w:cs="Times New Roman"/>
          <w:b/>
          <w:bCs/>
          <w:spacing w:val="1"/>
          <w:sz w:val="24"/>
          <w:szCs w:val="24"/>
          <w:lang w:val="sr-Cyrl-RS" w:eastAsia="zh-CN"/>
        </w:rPr>
        <w:tab/>
      </w:r>
      <w:r>
        <w:rPr>
          <w:rFonts w:ascii="Times New Roman" w:eastAsia="SimSun" w:hAnsi="Times New Roman" w:cs="Times New Roman"/>
          <w:b/>
          <w:bCs/>
          <w:spacing w:val="1"/>
          <w:sz w:val="24"/>
          <w:szCs w:val="24"/>
          <w:lang w:val="sr-Cyrl-RS" w:eastAsia="zh-CN"/>
        </w:rPr>
        <w:tab/>
      </w:r>
      <w:r w:rsidRPr="0017652F">
        <w:rPr>
          <w:rFonts w:ascii="Times New Roman" w:eastAsia="SimSun" w:hAnsi="Times New Roman" w:cs="Times New Roman"/>
          <w:b/>
          <w:bCs/>
          <w:spacing w:val="1"/>
          <w:sz w:val="24"/>
          <w:szCs w:val="24"/>
          <w:lang w:val="sr-Cyrl-RS" w:eastAsia="zh-CN"/>
        </w:rPr>
        <w:t>Б</w:t>
      </w:r>
      <w:r w:rsidRPr="0017652F">
        <w:rPr>
          <w:rFonts w:ascii="Times New Roman" w:eastAsia="SimSun" w:hAnsi="Times New Roman" w:cs="Times New Roman"/>
          <w:b/>
          <w:bCs/>
          <w:sz w:val="24"/>
          <w:szCs w:val="24"/>
          <w:lang w:val="sr-Cyrl-RS" w:eastAsia="zh-CN"/>
        </w:rPr>
        <w:t>ла</w:t>
      </w:r>
      <w:r w:rsidRPr="0017652F">
        <w:rPr>
          <w:rFonts w:ascii="Times New Roman" w:eastAsia="SimSun" w:hAnsi="Times New Roman" w:cs="Times New Roman"/>
          <w:b/>
          <w:bCs/>
          <w:spacing w:val="-2"/>
          <w:sz w:val="24"/>
          <w:szCs w:val="24"/>
          <w:lang w:val="sr-Cyrl-RS" w:eastAsia="zh-CN"/>
        </w:rPr>
        <w:t>г</w:t>
      </w:r>
      <w:r w:rsidRPr="0017652F">
        <w:rPr>
          <w:rFonts w:ascii="Times New Roman" w:eastAsia="SimSun" w:hAnsi="Times New Roman" w:cs="Times New Roman"/>
          <w:b/>
          <w:bCs/>
          <w:sz w:val="24"/>
          <w:szCs w:val="24"/>
          <w:lang w:val="sr-Cyrl-RS" w:eastAsia="zh-CN"/>
        </w:rPr>
        <w:t>овр</w:t>
      </w:r>
      <w:r w:rsidRPr="0017652F">
        <w:rPr>
          <w:rFonts w:ascii="Times New Roman" w:eastAsia="SimSun" w:hAnsi="Times New Roman" w:cs="Times New Roman"/>
          <w:b/>
          <w:bCs/>
          <w:spacing w:val="-1"/>
          <w:sz w:val="24"/>
          <w:szCs w:val="24"/>
          <w:lang w:val="sr-Cyrl-RS" w:eastAsia="zh-CN"/>
        </w:rPr>
        <w:t>е</w:t>
      </w:r>
      <w:r w:rsidRPr="0017652F">
        <w:rPr>
          <w:rFonts w:ascii="Times New Roman" w:eastAsia="SimSun" w:hAnsi="Times New Roman" w:cs="Times New Roman"/>
          <w:b/>
          <w:bCs/>
          <w:sz w:val="24"/>
          <w:szCs w:val="24"/>
          <w:lang w:val="sr-Cyrl-RS" w:eastAsia="zh-CN"/>
        </w:rPr>
        <w:t>м</w:t>
      </w:r>
      <w:r w:rsidRPr="0017652F">
        <w:rPr>
          <w:rFonts w:ascii="Times New Roman" w:eastAsia="SimSun" w:hAnsi="Times New Roman" w:cs="Times New Roman"/>
          <w:b/>
          <w:bCs/>
          <w:spacing w:val="-2"/>
          <w:sz w:val="24"/>
          <w:szCs w:val="24"/>
          <w:lang w:val="sr-Cyrl-RS" w:eastAsia="zh-CN"/>
        </w:rPr>
        <w:t>е</w:t>
      </w:r>
      <w:r w:rsidRPr="0017652F">
        <w:rPr>
          <w:rFonts w:ascii="Times New Roman" w:eastAsia="SimSun" w:hAnsi="Times New Roman" w:cs="Times New Roman"/>
          <w:b/>
          <w:bCs/>
          <w:sz w:val="24"/>
          <w:szCs w:val="24"/>
          <w:lang w:val="sr-Cyrl-RS" w:eastAsia="zh-CN"/>
        </w:rPr>
        <w:t>на</w:t>
      </w:r>
      <w:r w:rsidRPr="0017652F">
        <w:rPr>
          <w:rFonts w:ascii="Times New Roman" w:eastAsia="SimSun" w:hAnsi="Times New Roman" w:cs="Times New Roman"/>
          <w:b/>
          <w:bCs/>
          <w:spacing w:val="16"/>
          <w:sz w:val="24"/>
          <w:szCs w:val="24"/>
          <w:lang w:val="sr-Cyrl-RS" w:eastAsia="zh-CN"/>
        </w:rPr>
        <w:t xml:space="preserve"> </w:t>
      </w:r>
      <w:r w:rsidRPr="0017652F">
        <w:rPr>
          <w:rFonts w:ascii="Times New Roman" w:eastAsia="SimSun" w:hAnsi="Times New Roman" w:cs="Times New Roman"/>
          <w:b/>
          <w:bCs/>
          <w:sz w:val="24"/>
          <w:szCs w:val="24"/>
          <w:lang w:val="sr-Cyrl-RS" w:eastAsia="zh-CN"/>
        </w:rPr>
        <w:t>понуда</w:t>
      </w:r>
      <w:r w:rsidRPr="0017652F">
        <w:rPr>
          <w:rFonts w:ascii="Times New Roman" w:eastAsia="SimSun" w:hAnsi="Times New Roman" w:cs="Times New Roman"/>
          <w:b/>
          <w:bCs/>
          <w:spacing w:val="16"/>
          <w:sz w:val="24"/>
          <w:szCs w:val="24"/>
          <w:lang w:val="sr-Cyrl-RS" w:eastAsia="zh-CN"/>
        </w:rPr>
        <w:t xml:space="preserve"> </w:t>
      </w:r>
      <w:r w:rsidRPr="0017652F">
        <w:rPr>
          <w:rFonts w:ascii="Times New Roman" w:eastAsia="SimSun" w:hAnsi="Times New Roman" w:cs="Times New Roman"/>
          <w:sz w:val="24"/>
          <w:szCs w:val="24"/>
          <w:lang w:val="sr-Cyrl-RS" w:eastAsia="zh-CN"/>
        </w:rPr>
        <w:t>је</w:t>
      </w:r>
      <w:r w:rsidRPr="0017652F">
        <w:rPr>
          <w:rFonts w:ascii="Times New Roman" w:eastAsia="SimSun" w:hAnsi="Times New Roman" w:cs="Times New Roman"/>
          <w:spacing w:val="16"/>
          <w:sz w:val="24"/>
          <w:szCs w:val="24"/>
          <w:lang w:val="sr-Cyrl-RS" w:eastAsia="zh-CN"/>
        </w:rPr>
        <w:t xml:space="preserve"> </w:t>
      </w:r>
      <w:r w:rsidRPr="0017652F">
        <w:rPr>
          <w:rFonts w:ascii="Times New Roman" w:eastAsia="SimSun" w:hAnsi="Times New Roman" w:cs="Times New Roman"/>
          <w:sz w:val="24"/>
          <w:szCs w:val="24"/>
          <w:lang w:val="sr-Cyrl-RS" w:eastAsia="zh-CN"/>
        </w:rPr>
        <w:t>по</w:t>
      </w:r>
      <w:r w:rsidRPr="0017652F">
        <w:rPr>
          <w:rFonts w:ascii="Times New Roman" w:eastAsia="SimSun" w:hAnsi="Times New Roman" w:cs="Times New Roman"/>
          <w:spacing w:val="3"/>
          <w:sz w:val="24"/>
          <w:szCs w:val="24"/>
          <w:lang w:val="sr-Cyrl-RS" w:eastAsia="zh-CN"/>
        </w:rPr>
        <w:t>н</w:t>
      </w:r>
      <w:r w:rsidRPr="0017652F">
        <w:rPr>
          <w:rFonts w:ascii="Times New Roman" w:eastAsia="SimSun" w:hAnsi="Times New Roman" w:cs="Times New Roman"/>
          <w:spacing w:val="-5"/>
          <w:sz w:val="24"/>
          <w:szCs w:val="24"/>
          <w:lang w:val="sr-Cyrl-RS" w:eastAsia="zh-CN"/>
        </w:rPr>
        <w:t>у</w:t>
      </w:r>
      <w:r w:rsidRPr="0017652F">
        <w:rPr>
          <w:rFonts w:ascii="Times New Roman" w:eastAsia="SimSun" w:hAnsi="Times New Roman" w:cs="Times New Roman"/>
          <w:sz w:val="24"/>
          <w:szCs w:val="24"/>
          <w:lang w:val="sr-Cyrl-RS" w:eastAsia="zh-CN"/>
        </w:rPr>
        <w:t>да</w:t>
      </w:r>
      <w:r w:rsidRPr="0017652F">
        <w:rPr>
          <w:rFonts w:ascii="Times New Roman" w:eastAsia="SimSun" w:hAnsi="Times New Roman" w:cs="Times New Roman"/>
          <w:spacing w:val="18"/>
          <w:sz w:val="24"/>
          <w:szCs w:val="24"/>
          <w:lang w:val="sr-Cyrl-RS" w:eastAsia="zh-CN"/>
        </w:rPr>
        <w:t xml:space="preserve"> </w:t>
      </w:r>
      <w:r w:rsidRPr="0017652F">
        <w:rPr>
          <w:rFonts w:ascii="Times New Roman" w:eastAsia="SimSun" w:hAnsi="Times New Roman" w:cs="Times New Roman"/>
          <w:sz w:val="24"/>
          <w:szCs w:val="24"/>
          <w:lang w:val="sr-Cyrl-RS" w:eastAsia="zh-CN"/>
        </w:rPr>
        <w:t>која</w:t>
      </w:r>
      <w:r w:rsidRPr="0017652F">
        <w:rPr>
          <w:rFonts w:ascii="Times New Roman" w:eastAsia="SimSun" w:hAnsi="Times New Roman" w:cs="Times New Roman"/>
          <w:spacing w:val="16"/>
          <w:sz w:val="24"/>
          <w:szCs w:val="24"/>
          <w:lang w:val="sr-Cyrl-RS" w:eastAsia="zh-CN"/>
        </w:rPr>
        <w:t xml:space="preserve"> </w:t>
      </w:r>
      <w:r w:rsidRPr="0017652F">
        <w:rPr>
          <w:rFonts w:ascii="Times New Roman" w:eastAsia="SimSun" w:hAnsi="Times New Roman" w:cs="Times New Roman"/>
          <w:sz w:val="24"/>
          <w:szCs w:val="24"/>
          <w:lang w:val="sr-Cyrl-RS" w:eastAsia="zh-CN"/>
        </w:rPr>
        <w:t>је</w:t>
      </w:r>
      <w:r w:rsidRPr="0017652F">
        <w:rPr>
          <w:rFonts w:ascii="Times New Roman" w:eastAsia="SimSun" w:hAnsi="Times New Roman" w:cs="Times New Roman"/>
          <w:spacing w:val="16"/>
          <w:sz w:val="24"/>
          <w:szCs w:val="24"/>
          <w:lang w:val="sr-Cyrl-RS" w:eastAsia="zh-CN"/>
        </w:rPr>
        <w:t xml:space="preserve"> </w:t>
      </w:r>
      <w:r w:rsidRPr="0017652F">
        <w:rPr>
          <w:rFonts w:ascii="Times New Roman" w:eastAsia="SimSun" w:hAnsi="Times New Roman" w:cs="Times New Roman"/>
          <w:sz w:val="24"/>
          <w:szCs w:val="24"/>
          <w:lang w:val="sr-Cyrl-RS" w:eastAsia="zh-CN"/>
        </w:rPr>
        <w:t>п</w:t>
      </w:r>
      <w:r w:rsidRPr="0017652F">
        <w:rPr>
          <w:rFonts w:ascii="Times New Roman" w:eastAsia="SimSun" w:hAnsi="Times New Roman" w:cs="Times New Roman"/>
          <w:spacing w:val="2"/>
          <w:sz w:val="24"/>
          <w:szCs w:val="24"/>
          <w:lang w:val="sr-Cyrl-RS" w:eastAsia="zh-CN"/>
        </w:rPr>
        <w:t>р</w:t>
      </w:r>
      <w:r w:rsidRPr="0017652F">
        <w:rPr>
          <w:rFonts w:ascii="Times New Roman" w:eastAsia="SimSun" w:hAnsi="Times New Roman" w:cs="Times New Roman"/>
          <w:sz w:val="24"/>
          <w:szCs w:val="24"/>
          <w:lang w:val="sr-Cyrl-RS" w:eastAsia="zh-CN"/>
        </w:rPr>
        <w:t>и</w:t>
      </w:r>
      <w:r w:rsidRPr="0017652F">
        <w:rPr>
          <w:rFonts w:ascii="Times New Roman" w:eastAsia="SimSun" w:hAnsi="Times New Roman" w:cs="Times New Roman"/>
          <w:spacing w:val="-1"/>
          <w:sz w:val="24"/>
          <w:szCs w:val="24"/>
          <w:lang w:val="sr-Cyrl-RS" w:eastAsia="zh-CN"/>
        </w:rPr>
        <w:t>м</w:t>
      </w:r>
      <w:r w:rsidRPr="0017652F">
        <w:rPr>
          <w:rFonts w:ascii="Times New Roman" w:eastAsia="SimSun" w:hAnsi="Times New Roman" w:cs="Times New Roman"/>
          <w:sz w:val="24"/>
          <w:szCs w:val="24"/>
          <w:lang w:val="sr-Cyrl-RS" w:eastAsia="zh-CN"/>
        </w:rPr>
        <w:t>љ</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на</w:t>
      </w:r>
      <w:r w:rsidRPr="0017652F">
        <w:rPr>
          <w:rFonts w:ascii="Times New Roman" w:eastAsia="SimSun" w:hAnsi="Times New Roman" w:cs="Times New Roman"/>
          <w:spacing w:val="15"/>
          <w:sz w:val="24"/>
          <w:szCs w:val="24"/>
          <w:lang w:val="sr-Cyrl-RS" w:eastAsia="zh-CN"/>
        </w:rPr>
        <w:t xml:space="preserve"> </w:t>
      </w:r>
      <w:r w:rsidRPr="0017652F">
        <w:rPr>
          <w:rFonts w:ascii="Times New Roman" w:eastAsia="SimSun" w:hAnsi="Times New Roman" w:cs="Times New Roman"/>
          <w:sz w:val="24"/>
          <w:szCs w:val="24"/>
          <w:lang w:val="sr-Cyrl-RS" w:eastAsia="zh-CN"/>
        </w:rPr>
        <w:t>од</w:t>
      </w:r>
      <w:r w:rsidRPr="0017652F">
        <w:rPr>
          <w:rFonts w:ascii="Times New Roman" w:eastAsia="SimSun" w:hAnsi="Times New Roman" w:cs="Times New Roman"/>
          <w:spacing w:val="16"/>
          <w:sz w:val="24"/>
          <w:szCs w:val="24"/>
          <w:lang w:val="sr-Cyrl-RS" w:eastAsia="zh-CN"/>
        </w:rPr>
        <w:t xml:space="preserve"> </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тр</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не</w:t>
      </w:r>
      <w:r w:rsidRPr="0017652F">
        <w:rPr>
          <w:rFonts w:ascii="Times New Roman" w:eastAsia="SimSun" w:hAnsi="Times New Roman" w:cs="Times New Roman"/>
          <w:spacing w:val="15"/>
          <w:sz w:val="24"/>
          <w:szCs w:val="24"/>
          <w:lang w:val="sr-Cyrl-RS" w:eastAsia="zh-CN"/>
        </w:rPr>
        <w:t xml:space="preserve"> </w:t>
      </w:r>
      <w:r w:rsidRPr="0017652F">
        <w:rPr>
          <w:rFonts w:ascii="Times New Roman" w:eastAsia="SimSun" w:hAnsi="Times New Roman" w:cs="Times New Roman"/>
          <w:sz w:val="24"/>
          <w:szCs w:val="24"/>
          <w:lang w:val="sr-Cyrl-RS" w:eastAsia="zh-CN"/>
        </w:rPr>
        <w:t>Наручиоца</w:t>
      </w:r>
      <w:r w:rsidRPr="0017652F">
        <w:rPr>
          <w:rFonts w:ascii="Times New Roman" w:eastAsia="SimSun" w:hAnsi="Times New Roman" w:cs="Times New Roman"/>
          <w:spacing w:val="20"/>
          <w:sz w:val="24"/>
          <w:szCs w:val="24"/>
          <w:lang w:val="sr-Cyrl-RS" w:eastAsia="zh-CN"/>
        </w:rPr>
        <w:t xml:space="preserve"> </w:t>
      </w:r>
      <w:r w:rsidRPr="0017652F">
        <w:rPr>
          <w:rFonts w:ascii="Times New Roman" w:eastAsia="SimSun" w:hAnsi="Times New Roman" w:cs="Times New Roman"/>
          <w:sz w:val="24"/>
          <w:szCs w:val="24"/>
          <w:lang w:val="sr-Cyrl-RS" w:eastAsia="zh-CN"/>
        </w:rPr>
        <w:t>у</w:t>
      </w:r>
      <w:r w:rsidRPr="0017652F">
        <w:rPr>
          <w:rFonts w:ascii="Times New Roman" w:eastAsia="SimSun" w:hAnsi="Times New Roman" w:cs="Times New Roman"/>
          <w:spacing w:val="14"/>
          <w:sz w:val="24"/>
          <w:szCs w:val="24"/>
          <w:lang w:val="sr-Cyrl-RS" w:eastAsia="zh-CN"/>
        </w:rPr>
        <w:t xml:space="preserve"> </w:t>
      </w:r>
      <w:r w:rsidRPr="0017652F">
        <w:rPr>
          <w:rFonts w:ascii="Times New Roman" w:eastAsia="SimSun" w:hAnsi="Times New Roman" w:cs="Times New Roman"/>
          <w:sz w:val="24"/>
          <w:szCs w:val="24"/>
          <w:lang w:val="sr-Cyrl-RS" w:eastAsia="zh-CN"/>
        </w:rPr>
        <w:t>ро</w:t>
      </w:r>
      <w:r w:rsidRPr="0017652F">
        <w:rPr>
          <w:rFonts w:ascii="Times New Roman" w:eastAsia="SimSun" w:hAnsi="Times New Roman" w:cs="Times New Roman"/>
          <w:spacing w:val="3"/>
          <w:sz w:val="24"/>
          <w:szCs w:val="24"/>
          <w:lang w:val="sr-Cyrl-RS" w:eastAsia="zh-CN"/>
        </w:rPr>
        <w:t>к</w:t>
      </w:r>
      <w:r w:rsidRPr="0017652F">
        <w:rPr>
          <w:rFonts w:ascii="Times New Roman" w:eastAsia="SimSun" w:hAnsi="Times New Roman" w:cs="Times New Roman"/>
          <w:sz w:val="24"/>
          <w:szCs w:val="24"/>
          <w:lang w:val="sr-Cyrl-RS" w:eastAsia="zh-CN"/>
        </w:rPr>
        <w:t>у одр</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ђ</w:t>
      </w:r>
      <w:r w:rsidRPr="0017652F">
        <w:rPr>
          <w:rFonts w:ascii="Times New Roman" w:eastAsia="SimSun" w:hAnsi="Times New Roman" w:cs="Times New Roman"/>
          <w:spacing w:val="-2"/>
          <w:sz w:val="24"/>
          <w:szCs w:val="24"/>
          <w:lang w:val="sr-Cyrl-RS" w:eastAsia="zh-CN"/>
        </w:rPr>
        <w:t>е</w:t>
      </w:r>
      <w:r w:rsidRPr="0017652F">
        <w:rPr>
          <w:rFonts w:ascii="Times New Roman" w:eastAsia="SimSun" w:hAnsi="Times New Roman" w:cs="Times New Roman"/>
          <w:sz w:val="24"/>
          <w:szCs w:val="24"/>
          <w:lang w:val="sr-Cyrl-RS" w:eastAsia="zh-CN"/>
        </w:rPr>
        <w:t>ном</w:t>
      </w:r>
      <w:r w:rsidRPr="0017652F">
        <w:rPr>
          <w:rFonts w:ascii="Times New Roman" w:eastAsia="SimSun" w:hAnsi="Times New Roman" w:cs="Times New Roman"/>
          <w:spacing w:val="3"/>
          <w:sz w:val="24"/>
          <w:szCs w:val="24"/>
          <w:lang w:val="sr-Cyrl-RS" w:eastAsia="zh-CN"/>
        </w:rPr>
        <w:t xml:space="preserve"> </w:t>
      </w:r>
      <w:r w:rsidRPr="0017652F">
        <w:rPr>
          <w:rFonts w:ascii="Times New Roman" w:eastAsia="SimSun" w:hAnsi="Times New Roman" w:cs="Times New Roman"/>
          <w:sz w:val="24"/>
          <w:szCs w:val="24"/>
          <w:lang w:val="sr-Cyrl-RS" w:eastAsia="zh-CN"/>
        </w:rPr>
        <w:t>у</w:t>
      </w:r>
      <w:r w:rsidRPr="0017652F">
        <w:rPr>
          <w:rFonts w:ascii="Times New Roman" w:eastAsia="SimSun" w:hAnsi="Times New Roman" w:cs="Times New Roman"/>
          <w:spacing w:val="-5"/>
          <w:sz w:val="24"/>
          <w:szCs w:val="24"/>
          <w:lang w:val="sr-Cyrl-RS" w:eastAsia="zh-CN"/>
        </w:rPr>
        <w:t xml:space="preserve"> </w:t>
      </w:r>
      <w:r w:rsidRPr="0017652F">
        <w:rPr>
          <w:rFonts w:ascii="Times New Roman" w:eastAsia="SimSun" w:hAnsi="Times New Roman" w:cs="Times New Roman"/>
          <w:sz w:val="24"/>
          <w:szCs w:val="24"/>
          <w:lang w:val="sr-Cyrl-RS" w:eastAsia="zh-CN"/>
        </w:rPr>
        <w:t>пози</w:t>
      </w:r>
      <w:r w:rsidRPr="0017652F">
        <w:rPr>
          <w:rFonts w:ascii="Times New Roman" w:eastAsia="SimSun" w:hAnsi="Times New Roman" w:cs="Times New Roman"/>
          <w:spacing w:val="1"/>
          <w:sz w:val="24"/>
          <w:szCs w:val="24"/>
          <w:lang w:val="sr-Cyrl-RS" w:eastAsia="zh-CN"/>
        </w:rPr>
        <w:t>в</w:t>
      </w:r>
      <w:r w:rsidRPr="0017652F">
        <w:rPr>
          <w:rFonts w:ascii="Times New Roman" w:eastAsia="SimSun" w:hAnsi="Times New Roman" w:cs="Times New Roman"/>
          <w:sz w:val="24"/>
          <w:szCs w:val="24"/>
          <w:lang w:val="sr-Cyrl-RS" w:eastAsia="zh-CN"/>
        </w:rPr>
        <w:t>у</w:t>
      </w:r>
      <w:r w:rsidRPr="0017652F">
        <w:rPr>
          <w:rFonts w:ascii="Times New Roman" w:eastAsia="SimSun" w:hAnsi="Times New Roman" w:cs="Times New Roman"/>
          <w:spacing w:val="-5"/>
          <w:sz w:val="24"/>
          <w:szCs w:val="24"/>
          <w:lang w:val="sr-Cyrl-RS" w:eastAsia="zh-CN"/>
        </w:rPr>
        <w:t xml:space="preserve"> </w:t>
      </w:r>
      <w:r w:rsidRPr="0017652F">
        <w:rPr>
          <w:rFonts w:ascii="Times New Roman" w:eastAsia="SimSun" w:hAnsi="Times New Roman" w:cs="Times New Roman"/>
          <w:sz w:val="24"/>
          <w:szCs w:val="24"/>
          <w:lang w:val="sr-Cyrl-RS" w:eastAsia="zh-CN"/>
        </w:rPr>
        <w:t>за</w:t>
      </w:r>
      <w:r w:rsidRPr="0017652F">
        <w:rPr>
          <w:rFonts w:ascii="Times New Roman" w:eastAsia="SimSun" w:hAnsi="Times New Roman" w:cs="Times New Roman"/>
          <w:spacing w:val="-1"/>
          <w:sz w:val="24"/>
          <w:szCs w:val="24"/>
          <w:lang w:val="sr-Cyrl-RS" w:eastAsia="zh-CN"/>
        </w:rPr>
        <w:t xml:space="preserve"> </w:t>
      </w:r>
      <w:r w:rsidRPr="0017652F">
        <w:rPr>
          <w:rFonts w:ascii="Times New Roman" w:eastAsia="SimSun" w:hAnsi="Times New Roman" w:cs="Times New Roman"/>
          <w:sz w:val="24"/>
          <w:szCs w:val="24"/>
          <w:lang w:val="sr-Cyrl-RS" w:eastAsia="zh-CN"/>
        </w:rPr>
        <w:t>под</w:t>
      </w:r>
      <w:r w:rsidRPr="0017652F">
        <w:rPr>
          <w:rFonts w:ascii="Times New Roman" w:eastAsia="SimSun" w:hAnsi="Times New Roman" w:cs="Times New Roman"/>
          <w:spacing w:val="1"/>
          <w:sz w:val="24"/>
          <w:szCs w:val="24"/>
          <w:lang w:val="sr-Cyrl-RS" w:eastAsia="zh-CN"/>
        </w:rPr>
        <w:t>н</w:t>
      </w:r>
      <w:r w:rsidRPr="0017652F">
        <w:rPr>
          <w:rFonts w:ascii="Times New Roman" w:eastAsia="SimSun" w:hAnsi="Times New Roman" w:cs="Times New Roman"/>
          <w:sz w:val="24"/>
          <w:szCs w:val="24"/>
          <w:lang w:val="sr-Cyrl-RS" w:eastAsia="zh-CN"/>
        </w:rPr>
        <w:t>ош</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ње</w:t>
      </w:r>
      <w:r w:rsidRPr="0017652F">
        <w:rPr>
          <w:rFonts w:ascii="Times New Roman" w:eastAsia="SimSun" w:hAnsi="Times New Roman" w:cs="Times New Roman"/>
          <w:spacing w:val="-2"/>
          <w:sz w:val="24"/>
          <w:szCs w:val="24"/>
          <w:lang w:val="sr-Cyrl-RS" w:eastAsia="zh-CN"/>
        </w:rPr>
        <w:t xml:space="preserve"> </w:t>
      </w:r>
      <w:r w:rsidRPr="0017652F">
        <w:rPr>
          <w:rFonts w:ascii="Times New Roman" w:eastAsia="SimSun" w:hAnsi="Times New Roman" w:cs="Times New Roman"/>
          <w:sz w:val="24"/>
          <w:szCs w:val="24"/>
          <w:lang w:val="sr-Cyrl-RS" w:eastAsia="zh-CN"/>
        </w:rPr>
        <w:t>по</w:t>
      </w:r>
      <w:r w:rsidRPr="0017652F">
        <w:rPr>
          <w:rFonts w:ascii="Times New Roman" w:eastAsia="SimSun" w:hAnsi="Times New Roman" w:cs="Times New Roman"/>
          <w:spacing w:val="3"/>
          <w:sz w:val="24"/>
          <w:szCs w:val="24"/>
          <w:lang w:val="sr-Cyrl-RS" w:eastAsia="zh-CN"/>
        </w:rPr>
        <w:t>н</w:t>
      </w:r>
      <w:r w:rsidRPr="0017652F">
        <w:rPr>
          <w:rFonts w:ascii="Times New Roman" w:eastAsia="SimSun" w:hAnsi="Times New Roman" w:cs="Times New Roman"/>
          <w:spacing w:val="-8"/>
          <w:sz w:val="24"/>
          <w:szCs w:val="24"/>
          <w:lang w:val="sr-Cyrl-RS" w:eastAsia="zh-CN"/>
        </w:rPr>
        <w:t>у</w:t>
      </w:r>
      <w:r w:rsidRPr="0017652F">
        <w:rPr>
          <w:rFonts w:ascii="Times New Roman" w:eastAsia="SimSun" w:hAnsi="Times New Roman" w:cs="Times New Roman"/>
          <w:sz w:val="24"/>
          <w:szCs w:val="24"/>
          <w:lang w:val="sr-Cyrl-RS" w:eastAsia="zh-CN"/>
        </w:rPr>
        <w:t>д</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w:t>
      </w:r>
    </w:p>
    <w:p w:rsidR="00B71A56" w:rsidRPr="0017652F" w:rsidRDefault="00B71A56" w:rsidP="00B71A56">
      <w:pPr>
        <w:widowControl w:val="0"/>
        <w:kinsoku w:val="0"/>
        <w:overflowPunct w:val="0"/>
        <w:autoSpaceDE w:val="0"/>
        <w:autoSpaceDN w:val="0"/>
        <w:adjustRightInd w:val="0"/>
        <w:spacing w:before="1" w:after="0" w:line="280" w:lineRule="exact"/>
        <w:rPr>
          <w:rFonts w:ascii="Times New Roman" w:eastAsia="SimSun" w:hAnsi="Times New Roman" w:cs="Times New Roman"/>
          <w:sz w:val="28"/>
          <w:szCs w:val="28"/>
          <w:lang w:val="sr-Cyrl-RS" w:eastAsia="zh-CN"/>
        </w:rPr>
      </w:pPr>
    </w:p>
    <w:p w:rsidR="00B71A56" w:rsidRPr="0017652F" w:rsidRDefault="00B71A56" w:rsidP="00B71A56">
      <w:pPr>
        <w:widowControl w:val="0"/>
        <w:kinsoku w:val="0"/>
        <w:overflowPunct w:val="0"/>
        <w:autoSpaceDE w:val="0"/>
        <w:autoSpaceDN w:val="0"/>
        <w:adjustRightInd w:val="0"/>
        <w:spacing w:after="0" w:line="240" w:lineRule="auto"/>
        <w:outlineLvl w:val="0"/>
        <w:rPr>
          <w:rFonts w:ascii="Times New Roman" w:eastAsia="SimSun" w:hAnsi="Times New Roman" w:cs="Times New Roman"/>
          <w:sz w:val="24"/>
          <w:szCs w:val="24"/>
          <w:lang w:val="sr-Cyrl-RS" w:eastAsia="zh-CN"/>
        </w:rPr>
      </w:pPr>
      <w:r>
        <w:rPr>
          <w:rFonts w:ascii="Times New Roman" w:eastAsia="SimSun" w:hAnsi="Times New Roman" w:cs="Times New Roman"/>
          <w:b/>
          <w:bCs/>
          <w:spacing w:val="2"/>
          <w:sz w:val="24"/>
          <w:szCs w:val="24"/>
          <w:lang w:val="sr-Cyrl-RS" w:eastAsia="zh-CN"/>
        </w:rPr>
        <w:tab/>
      </w:r>
      <w:r>
        <w:rPr>
          <w:rFonts w:ascii="Times New Roman" w:eastAsia="SimSun" w:hAnsi="Times New Roman" w:cs="Times New Roman"/>
          <w:b/>
          <w:bCs/>
          <w:spacing w:val="2"/>
          <w:sz w:val="24"/>
          <w:szCs w:val="24"/>
          <w:lang w:val="sr-Cyrl-RS" w:eastAsia="zh-CN"/>
        </w:rPr>
        <w:tab/>
      </w:r>
      <w:r w:rsidRPr="0017652F">
        <w:rPr>
          <w:rFonts w:ascii="Times New Roman" w:eastAsia="SimSun" w:hAnsi="Times New Roman" w:cs="Times New Roman"/>
          <w:b/>
          <w:bCs/>
          <w:spacing w:val="2"/>
          <w:sz w:val="24"/>
          <w:szCs w:val="24"/>
          <w:lang w:val="sr-Cyrl-RS" w:eastAsia="zh-CN"/>
        </w:rPr>
        <w:t>Б</w:t>
      </w:r>
      <w:r w:rsidRPr="0017652F">
        <w:rPr>
          <w:rFonts w:ascii="Times New Roman" w:eastAsia="SimSun" w:hAnsi="Times New Roman" w:cs="Times New Roman"/>
          <w:b/>
          <w:bCs/>
          <w:spacing w:val="-2"/>
          <w:sz w:val="24"/>
          <w:szCs w:val="24"/>
          <w:lang w:val="sr-Cyrl-RS" w:eastAsia="zh-CN"/>
        </w:rPr>
        <w:t>и</w:t>
      </w:r>
      <w:r w:rsidRPr="0017652F">
        <w:rPr>
          <w:rFonts w:ascii="Times New Roman" w:eastAsia="SimSun" w:hAnsi="Times New Roman" w:cs="Times New Roman"/>
          <w:b/>
          <w:bCs/>
          <w:sz w:val="24"/>
          <w:szCs w:val="24"/>
          <w:lang w:val="sr-Cyrl-RS" w:eastAsia="zh-CN"/>
        </w:rPr>
        <w:t>тни н</w:t>
      </w:r>
      <w:r w:rsidRPr="0017652F">
        <w:rPr>
          <w:rFonts w:ascii="Times New Roman" w:eastAsia="SimSun" w:hAnsi="Times New Roman" w:cs="Times New Roman"/>
          <w:b/>
          <w:bCs/>
          <w:spacing w:val="-1"/>
          <w:sz w:val="24"/>
          <w:szCs w:val="24"/>
          <w:lang w:val="sr-Cyrl-RS" w:eastAsia="zh-CN"/>
        </w:rPr>
        <w:t>е</w:t>
      </w:r>
      <w:r w:rsidRPr="0017652F">
        <w:rPr>
          <w:rFonts w:ascii="Times New Roman" w:eastAsia="SimSun" w:hAnsi="Times New Roman" w:cs="Times New Roman"/>
          <w:b/>
          <w:bCs/>
          <w:sz w:val="24"/>
          <w:szCs w:val="24"/>
          <w:lang w:val="sr-Cyrl-RS" w:eastAsia="zh-CN"/>
        </w:rPr>
        <w:t>до</w:t>
      </w:r>
      <w:r w:rsidRPr="0017652F">
        <w:rPr>
          <w:rFonts w:ascii="Times New Roman" w:eastAsia="SimSun" w:hAnsi="Times New Roman" w:cs="Times New Roman"/>
          <w:b/>
          <w:bCs/>
          <w:spacing w:val="-4"/>
          <w:sz w:val="24"/>
          <w:szCs w:val="24"/>
          <w:lang w:val="sr-Cyrl-RS" w:eastAsia="zh-CN"/>
        </w:rPr>
        <w:t>с</w:t>
      </w:r>
      <w:r w:rsidRPr="0017652F">
        <w:rPr>
          <w:rFonts w:ascii="Times New Roman" w:eastAsia="SimSun" w:hAnsi="Times New Roman" w:cs="Times New Roman"/>
          <w:b/>
          <w:bCs/>
          <w:spacing w:val="1"/>
          <w:sz w:val="24"/>
          <w:szCs w:val="24"/>
          <w:lang w:val="sr-Cyrl-RS" w:eastAsia="zh-CN"/>
        </w:rPr>
        <w:t>т</w:t>
      </w:r>
      <w:r w:rsidRPr="0017652F">
        <w:rPr>
          <w:rFonts w:ascii="Times New Roman" w:eastAsia="SimSun" w:hAnsi="Times New Roman" w:cs="Times New Roman"/>
          <w:b/>
          <w:bCs/>
          <w:sz w:val="24"/>
          <w:szCs w:val="24"/>
          <w:lang w:val="sr-Cyrl-RS" w:eastAsia="zh-CN"/>
        </w:rPr>
        <w:t>а</w:t>
      </w:r>
      <w:r w:rsidRPr="0017652F">
        <w:rPr>
          <w:rFonts w:ascii="Times New Roman" w:eastAsia="SimSun" w:hAnsi="Times New Roman" w:cs="Times New Roman"/>
          <w:b/>
          <w:bCs/>
          <w:spacing w:val="-2"/>
          <w:sz w:val="24"/>
          <w:szCs w:val="24"/>
          <w:lang w:val="sr-Cyrl-RS" w:eastAsia="zh-CN"/>
        </w:rPr>
        <w:t>ц</w:t>
      </w:r>
      <w:r w:rsidRPr="0017652F">
        <w:rPr>
          <w:rFonts w:ascii="Times New Roman" w:eastAsia="SimSun" w:hAnsi="Times New Roman" w:cs="Times New Roman"/>
          <w:b/>
          <w:bCs/>
          <w:sz w:val="24"/>
          <w:szCs w:val="24"/>
          <w:lang w:val="sr-Cyrl-RS" w:eastAsia="zh-CN"/>
        </w:rPr>
        <w:t>и пон</w:t>
      </w:r>
      <w:r w:rsidRPr="0017652F">
        <w:rPr>
          <w:rFonts w:ascii="Times New Roman" w:eastAsia="SimSun" w:hAnsi="Times New Roman" w:cs="Times New Roman"/>
          <w:b/>
          <w:bCs/>
          <w:spacing w:val="-3"/>
          <w:sz w:val="24"/>
          <w:szCs w:val="24"/>
          <w:lang w:val="sr-Cyrl-RS" w:eastAsia="zh-CN"/>
        </w:rPr>
        <w:t>у</w:t>
      </w:r>
      <w:r w:rsidRPr="0017652F">
        <w:rPr>
          <w:rFonts w:ascii="Times New Roman" w:eastAsia="SimSun" w:hAnsi="Times New Roman" w:cs="Times New Roman"/>
          <w:b/>
          <w:bCs/>
          <w:sz w:val="24"/>
          <w:szCs w:val="24"/>
          <w:lang w:val="sr-Cyrl-RS" w:eastAsia="zh-CN"/>
        </w:rPr>
        <w:t>де</w:t>
      </w:r>
      <w:r w:rsidRPr="0017652F">
        <w:rPr>
          <w:rFonts w:ascii="Times New Roman" w:eastAsia="SimSun" w:hAnsi="Times New Roman" w:cs="Times New Roman"/>
          <w:b/>
          <w:bCs/>
          <w:spacing w:val="-1"/>
          <w:sz w:val="24"/>
          <w:szCs w:val="24"/>
          <w:lang w:val="sr-Cyrl-RS" w:eastAsia="zh-CN"/>
        </w:rPr>
        <w:t xml:space="preserve"> с</w:t>
      </w:r>
      <w:r w:rsidRPr="0017652F">
        <w:rPr>
          <w:rFonts w:ascii="Times New Roman" w:eastAsia="SimSun" w:hAnsi="Times New Roman" w:cs="Times New Roman"/>
          <w:b/>
          <w:bCs/>
          <w:sz w:val="24"/>
          <w:szCs w:val="24"/>
          <w:lang w:val="sr-Cyrl-RS" w:eastAsia="zh-CN"/>
        </w:rPr>
        <w:t>у:</w:t>
      </w:r>
    </w:p>
    <w:p w:rsidR="00B71A56" w:rsidRPr="0017652F" w:rsidRDefault="00B71A56" w:rsidP="00B71A56">
      <w:pPr>
        <w:widowControl w:val="0"/>
        <w:kinsoku w:val="0"/>
        <w:overflowPunct w:val="0"/>
        <w:autoSpaceDE w:val="0"/>
        <w:autoSpaceDN w:val="0"/>
        <w:adjustRightInd w:val="0"/>
        <w:spacing w:after="0" w:line="271" w:lineRule="exact"/>
        <w:rPr>
          <w:rFonts w:ascii="Times New Roman" w:eastAsia="SimSun" w:hAnsi="Times New Roman" w:cs="Times New Roman"/>
          <w:sz w:val="24"/>
          <w:szCs w:val="24"/>
          <w:lang w:val="sr-Cyrl-RS" w:eastAsia="zh-CN"/>
        </w:rPr>
      </w:pPr>
      <w:r>
        <w:rPr>
          <w:rFonts w:ascii="Times New Roman" w:eastAsia="SimSun" w:hAnsi="Times New Roman" w:cs="Times New Roman"/>
          <w:b/>
          <w:bCs/>
          <w:sz w:val="24"/>
          <w:szCs w:val="24"/>
          <w:lang w:val="sr-Cyrl-RS" w:eastAsia="zh-CN"/>
        </w:rPr>
        <w:tab/>
      </w:r>
      <w:r w:rsidRPr="0017652F">
        <w:rPr>
          <w:rFonts w:ascii="Times New Roman" w:eastAsia="SimSun" w:hAnsi="Times New Roman" w:cs="Times New Roman"/>
          <w:b/>
          <w:bCs/>
          <w:sz w:val="24"/>
          <w:szCs w:val="24"/>
          <w:lang w:val="sr-Cyrl-RS" w:eastAsia="zh-CN"/>
        </w:rPr>
        <w:t xml:space="preserve">а) </w:t>
      </w:r>
      <w:r w:rsidRPr="0017652F">
        <w:rPr>
          <w:rFonts w:ascii="Times New Roman" w:eastAsia="SimSun" w:hAnsi="Times New Roman" w:cs="Times New Roman"/>
          <w:b/>
          <w:bCs/>
          <w:spacing w:val="1"/>
          <w:sz w:val="24"/>
          <w:szCs w:val="24"/>
          <w:lang w:val="sr-Cyrl-RS" w:eastAsia="zh-CN"/>
        </w:rPr>
        <w:t xml:space="preserve"> </w:t>
      </w:r>
      <w:r w:rsidRPr="0017652F">
        <w:rPr>
          <w:rFonts w:ascii="Times New Roman" w:eastAsia="SimSun" w:hAnsi="Times New Roman" w:cs="Times New Roman"/>
          <w:spacing w:val="-5"/>
          <w:sz w:val="24"/>
          <w:szCs w:val="24"/>
          <w:lang w:val="sr-Cyrl-RS" w:eastAsia="zh-CN"/>
        </w:rPr>
        <w:t>у</w:t>
      </w:r>
      <w:r w:rsidRPr="0017652F">
        <w:rPr>
          <w:rFonts w:ascii="Times New Roman" w:eastAsia="SimSun" w:hAnsi="Times New Roman" w:cs="Times New Roman"/>
          <w:sz w:val="24"/>
          <w:szCs w:val="24"/>
          <w:lang w:val="sr-Cyrl-RS" w:eastAsia="zh-CN"/>
        </w:rPr>
        <w:t>кол</w:t>
      </w:r>
      <w:r w:rsidRPr="0017652F">
        <w:rPr>
          <w:rFonts w:ascii="Times New Roman" w:eastAsia="SimSun" w:hAnsi="Times New Roman" w:cs="Times New Roman"/>
          <w:spacing w:val="1"/>
          <w:sz w:val="24"/>
          <w:szCs w:val="24"/>
          <w:lang w:val="sr-Cyrl-RS" w:eastAsia="zh-CN"/>
        </w:rPr>
        <w:t>и</w:t>
      </w:r>
      <w:r w:rsidRPr="0017652F">
        <w:rPr>
          <w:rFonts w:ascii="Times New Roman" w:eastAsia="SimSun" w:hAnsi="Times New Roman" w:cs="Times New Roman"/>
          <w:sz w:val="24"/>
          <w:szCs w:val="24"/>
          <w:lang w:val="sr-Cyrl-RS" w:eastAsia="zh-CN"/>
        </w:rPr>
        <w:t>ко Понуђ</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ч</w:t>
      </w:r>
      <w:r w:rsidRPr="0017652F">
        <w:rPr>
          <w:rFonts w:ascii="Times New Roman" w:eastAsia="SimSun" w:hAnsi="Times New Roman" w:cs="Times New Roman"/>
          <w:spacing w:val="-1"/>
          <w:sz w:val="24"/>
          <w:szCs w:val="24"/>
          <w:lang w:val="sr-Cyrl-RS" w:eastAsia="zh-CN"/>
        </w:rPr>
        <w:t xml:space="preserve"> </w:t>
      </w:r>
      <w:r w:rsidRPr="0017652F">
        <w:rPr>
          <w:rFonts w:ascii="Times New Roman" w:eastAsia="SimSun" w:hAnsi="Times New Roman" w:cs="Times New Roman"/>
          <w:sz w:val="24"/>
          <w:szCs w:val="24"/>
          <w:lang w:val="sr-Cyrl-RS" w:eastAsia="zh-CN"/>
        </w:rPr>
        <w:t>не</w:t>
      </w:r>
      <w:r w:rsidRPr="0017652F">
        <w:rPr>
          <w:rFonts w:ascii="Times New Roman" w:eastAsia="SimSun" w:hAnsi="Times New Roman" w:cs="Times New Roman"/>
          <w:spacing w:val="1"/>
          <w:sz w:val="24"/>
          <w:szCs w:val="24"/>
          <w:lang w:val="sr-Cyrl-RS" w:eastAsia="zh-CN"/>
        </w:rPr>
        <w:t xml:space="preserve"> </w:t>
      </w:r>
      <w:r w:rsidRPr="0017652F">
        <w:rPr>
          <w:rFonts w:ascii="Times New Roman" w:eastAsia="SimSun" w:hAnsi="Times New Roman" w:cs="Times New Roman"/>
          <w:sz w:val="24"/>
          <w:szCs w:val="24"/>
          <w:lang w:val="sr-Cyrl-RS" w:eastAsia="zh-CN"/>
        </w:rPr>
        <w:t>док</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же</w:t>
      </w:r>
      <w:r w:rsidRPr="0017652F">
        <w:rPr>
          <w:rFonts w:ascii="Times New Roman" w:eastAsia="SimSun" w:hAnsi="Times New Roman" w:cs="Times New Roman"/>
          <w:spacing w:val="-2"/>
          <w:sz w:val="24"/>
          <w:szCs w:val="24"/>
          <w:lang w:val="sr-Cyrl-RS" w:eastAsia="zh-CN"/>
        </w:rPr>
        <w:t xml:space="preserve"> </w:t>
      </w:r>
      <w:r w:rsidRPr="0017652F">
        <w:rPr>
          <w:rFonts w:ascii="Times New Roman" w:eastAsia="SimSun" w:hAnsi="Times New Roman" w:cs="Times New Roman"/>
          <w:sz w:val="24"/>
          <w:szCs w:val="24"/>
          <w:lang w:val="sr-Cyrl-RS" w:eastAsia="zh-CN"/>
        </w:rPr>
        <w:t>да</w:t>
      </w:r>
      <w:r w:rsidRPr="0017652F">
        <w:rPr>
          <w:rFonts w:ascii="Times New Roman" w:eastAsia="SimSun" w:hAnsi="Times New Roman" w:cs="Times New Roman"/>
          <w:spacing w:val="-1"/>
          <w:sz w:val="24"/>
          <w:szCs w:val="24"/>
          <w:lang w:val="sr-Cyrl-RS" w:eastAsia="zh-CN"/>
        </w:rPr>
        <w:t xml:space="preserve"> </w:t>
      </w:r>
      <w:r w:rsidRPr="0017652F">
        <w:rPr>
          <w:rFonts w:ascii="Times New Roman" w:eastAsia="SimSun" w:hAnsi="Times New Roman" w:cs="Times New Roman"/>
          <w:sz w:val="24"/>
          <w:szCs w:val="24"/>
          <w:lang w:val="sr-Cyrl-RS" w:eastAsia="zh-CN"/>
        </w:rPr>
        <w:t>и</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pacing w:val="3"/>
          <w:sz w:val="24"/>
          <w:szCs w:val="24"/>
          <w:lang w:val="sr-Cyrl-RS" w:eastAsia="zh-CN"/>
        </w:rPr>
        <w:t>п</w:t>
      </w:r>
      <w:r w:rsidRPr="0017652F">
        <w:rPr>
          <w:rFonts w:ascii="Times New Roman" w:eastAsia="SimSun" w:hAnsi="Times New Roman" w:cs="Times New Roman"/>
          <w:spacing w:val="-5"/>
          <w:sz w:val="24"/>
          <w:szCs w:val="24"/>
          <w:lang w:val="sr-Cyrl-RS" w:eastAsia="zh-CN"/>
        </w:rPr>
        <w:t>у</w:t>
      </w:r>
      <w:r w:rsidRPr="0017652F">
        <w:rPr>
          <w:rFonts w:ascii="Times New Roman" w:eastAsia="SimSun" w:hAnsi="Times New Roman" w:cs="Times New Roman"/>
          <w:spacing w:val="1"/>
          <w:sz w:val="24"/>
          <w:szCs w:val="24"/>
          <w:lang w:val="sr-Cyrl-RS" w:eastAsia="zh-CN"/>
        </w:rPr>
        <w:t>њ</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ва</w:t>
      </w:r>
      <w:r w:rsidRPr="0017652F">
        <w:rPr>
          <w:rFonts w:ascii="Times New Roman" w:eastAsia="SimSun" w:hAnsi="Times New Roman" w:cs="Times New Roman"/>
          <w:spacing w:val="-2"/>
          <w:sz w:val="24"/>
          <w:szCs w:val="24"/>
          <w:lang w:val="sr-Cyrl-RS" w:eastAsia="zh-CN"/>
        </w:rPr>
        <w:t xml:space="preserve"> </w:t>
      </w:r>
      <w:r w:rsidRPr="0017652F">
        <w:rPr>
          <w:rFonts w:ascii="Times New Roman" w:eastAsia="SimSun" w:hAnsi="Times New Roman" w:cs="Times New Roman"/>
          <w:sz w:val="24"/>
          <w:szCs w:val="24"/>
          <w:lang w:val="sr-Cyrl-RS" w:eastAsia="zh-CN"/>
        </w:rPr>
        <w:t>о</w:t>
      </w:r>
      <w:r w:rsidRPr="0017652F">
        <w:rPr>
          <w:rFonts w:ascii="Times New Roman" w:eastAsia="SimSun" w:hAnsi="Times New Roman" w:cs="Times New Roman"/>
          <w:spacing w:val="2"/>
          <w:sz w:val="24"/>
          <w:szCs w:val="24"/>
          <w:lang w:val="sr-Cyrl-RS" w:eastAsia="zh-CN"/>
        </w:rPr>
        <w:t>б</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в</w:t>
      </w:r>
      <w:r w:rsidRPr="0017652F">
        <w:rPr>
          <w:rFonts w:ascii="Times New Roman" w:eastAsia="SimSun" w:hAnsi="Times New Roman" w:cs="Times New Roman"/>
          <w:spacing w:val="-2"/>
          <w:sz w:val="24"/>
          <w:szCs w:val="24"/>
          <w:lang w:val="sr-Cyrl-RS" w:eastAsia="zh-CN"/>
        </w:rPr>
        <w:t>е</w:t>
      </w:r>
      <w:r w:rsidRPr="0017652F">
        <w:rPr>
          <w:rFonts w:ascii="Times New Roman" w:eastAsia="SimSun" w:hAnsi="Times New Roman" w:cs="Times New Roman"/>
          <w:sz w:val="24"/>
          <w:szCs w:val="24"/>
          <w:lang w:val="sr-Cyrl-RS" w:eastAsia="zh-CN"/>
        </w:rPr>
        <w:t>зне</w:t>
      </w:r>
      <w:r w:rsidRPr="0017652F">
        <w:rPr>
          <w:rFonts w:ascii="Times New Roman" w:eastAsia="SimSun" w:hAnsi="Times New Roman" w:cs="Times New Roman"/>
          <w:spacing w:val="1"/>
          <w:sz w:val="24"/>
          <w:szCs w:val="24"/>
          <w:lang w:val="sr-Cyrl-RS" w:eastAsia="zh-CN"/>
        </w:rPr>
        <w:t xml:space="preserve"> </w:t>
      </w:r>
      <w:r w:rsidRPr="0017652F">
        <w:rPr>
          <w:rFonts w:ascii="Times New Roman" w:eastAsia="SimSun" w:hAnsi="Times New Roman" w:cs="Times New Roman"/>
          <w:spacing w:val="-5"/>
          <w:sz w:val="24"/>
          <w:szCs w:val="24"/>
          <w:lang w:val="sr-Cyrl-RS" w:eastAsia="zh-CN"/>
        </w:rPr>
        <w:t>у</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лове</w:t>
      </w:r>
      <w:r w:rsidRPr="0017652F">
        <w:rPr>
          <w:rFonts w:ascii="Times New Roman" w:eastAsia="SimSun" w:hAnsi="Times New Roman" w:cs="Times New Roman"/>
          <w:spacing w:val="-2"/>
          <w:sz w:val="24"/>
          <w:szCs w:val="24"/>
          <w:lang w:val="sr-Cyrl-RS" w:eastAsia="zh-CN"/>
        </w:rPr>
        <w:t xml:space="preserve"> </w:t>
      </w:r>
      <w:r w:rsidRPr="0017652F">
        <w:rPr>
          <w:rFonts w:ascii="Times New Roman" w:eastAsia="SimSun" w:hAnsi="Times New Roman" w:cs="Times New Roman"/>
          <w:sz w:val="24"/>
          <w:szCs w:val="24"/>
          <w:lang w:val="sr-Cyrl-RS" w:eastAsia="zh-CN"/>
        </w:rPr>
        <w:t>за</w:t>
      </w:r>
      <w:r w:rsidRPr="0017652F">
        <w:rPr>
          <w:rFonts w:ascii="Times New Roman" w:eastAsia="SimSun" w:hAnsi="Times New Roman" w:cs="Times New Roman"/>
          <w:spacing w:val="3"/>
          <w:sz w:val="24"/>
          <w:szCs w:val="24"/>
          <w:lang w:val="sr-Cyrl-RS" w:eastAsia="zh-CN"/>
        </w:rPr>
        <w:t xml:space="preserve"> </w:t>
      </w:r>
      <w:r w:rsidRPr="0017652F">
        <w:rPr>
          <w:rFonts w:ascii="Times New Roman" w:eastAsia="SimSun" w:hAnsi="Times New Roman" w:cs="Times New Roman"/>
          <w:spacing w:val="-5"/>
          <w:sz w:val="24"/>
          <w:szCs w:val="24"/>
          <w:lang w:val="sr-Cyrl-RS" w:eastAsia="zh-CN"/>
        </w:rPr>
        <w:t>у</w:t>
      </w:r>
      <w:r w:rsidRPr="0017652F">
        <w:rPr>
          <w:rFonts w:ascii="Times New Roman" w:eastAsia="SimSun" w:hAnsi="Times New Roman" w:cs="Times New Roman"/>
          <w:spacing w:val="1"/>
          <w:sz w:val="24"/>
          <w:szCs w:val="24"/>
          <w:lang w:val="sr-Cyrl-RS" w:eastAsia="zh-CN"/>
        </w:rPr>
        <w:t>ч</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ш</w:t>
      </w:r>
      <w:r w:rsidRPr="0017652F">
        <w:rPr>
          <w:rFonts w:ascii="Times New Roman" w:eastAsia="SimSun" w:hAnsi="Times New Roman" w:cs="Times New Roman"/>
          <w:spacing w:val="2"/>
          <w:sz w:val="24"/>
          <w:szCs w:val="24"/>
          <w:lang w:val="sr-Cyrl-RS" w:eastAsia="zh-CN"/>
        </w:rPr>
        <w:t>ћ</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w:t>
      </w:r>
    </w:p>
    <w:p w:rsidR="00B71A56" w:rsidRPr="0017652F" w:rsidRDefault="00B71A56" w:rsidP="00B71A56">
      <w:pPr>
        <w:widowControl w:val="0"/>
        <w:kinsoku w:val="0"/>
        <w:overflowPunct w:val="0"/>
        <w:autoSpaceDE w:val="0"/>
        <w:autoSpaceDN w:val="0"/>
        <w:adjustRightInd w:val="0"/>
        <w:spacing w:after="0" w:line="240" w:lineRule="auto"/>
        <w:rPr>
          <w:rFonts w:ascii="Times New Roman" w:eastAsia="SimSun" w:hAnsi="Times New Roman" w:cs="Times New Roman"/>
          <w:sz w:val="24"/>
          <w:szCs w:val="24"/>
          <w:lang w:val="sr-Cyrl-RS" w:eastAsia="zh-CN"/>
        </w:rPr>
      </w:pPr>
      <w:r>
        <w:rPr>
          <w:rFonts w:ascii="Times New Roman" w:eastAsia="SimSun" w:hAnsi="Times New Roman" w:cs="Times New Roman"/>
          <w:b/>
          <w:bCs/>
          <w:sz w:val="24"/>
          <w:szCs w:val="24"/>
          <w:lang w:val="sr-Cyrl-RS" w:eastAsia="zh-CN"/>
        </w:rPr>
        <w:tab/>
      </w:r>
      <w:r w:rsidRPr="0017652F">
        <w:rPr>
          <w:rFonts w:ascii="Times New Roman" w:eastAsia="SimSun" w:hAnsi="Times New Roman" w:cs="Times New Roman"/>
          <w:b/>
          <w:bCs/>
          <w:sz w:val="24"/>
          <w:szCs w:val="24"/>
          <w:lang w:val="sr-Cyrl-RS" w:eastAsia="zh-CN"/>
        </w:rPr>
        <w:t xml:space="preserve">б) </w:t>
      </w:r>
      <w:r w:rsidRPr="0017652F">
        <w:rPr>
          <w:rFonts w:ascii="Times New Roman" w:eastAsia="SimSun" w:hAnsi="Times New Roman" w:cs="Times New Roman"/>
          <w:b/>
          <w:bCs/>
          <w:spacing w:val="1"/>
          <w:sz w:val="24"/>
          <w:szCs w:val="24"/>
          <w:lang w:val="sr-Cyrl-RS" w:eastAsia="zh-CN"/>
        </w:rPr>
        <w:t xml:space="preserve"> </w:t>
      </w:r>
      <w:r w:rsidRPr="0017652F">
        <w:rPr>
          <w:rFonts w:ascii="Times New Roman" w:eastAsia="SimSun" w:hAnsi="Times New Roman" w:cs="Times New Roman"/>
          <w:spacing w:val="-5"/>
          <w:sz w:val="24"/>
          <w:szCs w:val="24"/>
          <w:lang w:val="sr-Cyrl-RS" w:eastAsia="zh-CN"/>
        </w:rPr>
        <w:t>у</w:t>
      </w:r>
      <w:r w:rsidRPr="0017652F">
        <w:rPr>
          <w:rFonts w:ascii="Times New Roman" w:eastAsia="SimSun" w:hAnsi="Times New Roman" w:cs="Times New Roman"/>
          <w:sz w:val="24"/>
          <w:szCs w:val="24"/>
          <w:lang w:val="sr-Cyrl-RS" w:eastAsia="zh-CN"/>
        </w:rPr>
        <w:t>кол</w:t>
      </w:r>
      <w:r w:rsidRPr="0017652F">
        <w:rPr>
          <w:rFonts w:ascii="Times New Roman" w:eastAsia="SimSun" w:hAnsi="Times New Roman" w:cs="Times New Roman"/>
          <w:spacing w:val="1"/>
          <w:sz w:val="24"/>
          <w:szCs w:val="24"/>
          <w:lang w:val="sr-Cyrl-RS" w:eastAsia="zh-CN"/>
        </w:rPr>
        <w:t>и</w:t>
      </w:r>
      <w:r w:rsidRPr="0017652F">
        <w:rPr>
          <w:rFonts w:ascii="Times New Roman" w:eastAsia="SimSun" w:hAnsi="Times New Roman" w:cs="Times New Roman"/>
          <w:sz w:val="24"/>
          <w:szCs w:val="24"/>
          <w:lang w:val="sr-Cyrl-RS" w:eastAsia="zh-CN"/>
        </w:rPr>
        <w:t>ко Понуђ</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ч</w:t>
      </w:r>
      <w:r w:rsidRPr="0017652F">
        <w:rPr>
          <w:rFonts w:ascii="Times New Roman" w:eastAsia="SimSun" w:hAnsi="Times New Roman" w:cs="Times New Roman"/>
          <w:spacing w:val="-1"/>
          <w:sz w:val="24"/>
          <w:szCs w:val="24"/>
          <w:lang w:val="sr-Cyrl-RS" w:eastAsia="zh-CN"/>
        </w:rPr>
        <w:t xml:space="preserve"> </w:t>
      </w:r>
      <w:r w:rsidRPr="0017652F">
        <w:rPr>
          <w:rFonts w:ascii="Times New Roman" w:eastAsia="SimSun" w:hAnsi="Times New Roman" w:cs="Times New Roman"/>
          <w:sz w:val="24"/>
          <w:szCs w:val="24"/>
          <w:lang w:val="sr-Cyrl-RS" w:eastAsia="zh-CN"/>
        </w:rPr>
        <w:t>не</w:t>
      </w:r>
      <w:r w:rsidRPr="0017652F">
        <w:rPr>
          <w:rFonts w:ascii="Times New Roman" w:eastAsia="SimSun" w:hAnsi="Times New Roman" w:cs="Times New Roman"/>
          <w:spacing w:val="1"/>
          <w:sz w:val="24"/>
          <w:szCs w:val="24"/>
          <w:lang w:val="sr-Cyrl-RS" w:eastAsia="zh-CN"/>
        </w:rPr>
        <w:t xml:space="preserve"> </w:t>
      </w:r>
      <w:r w:rsidRPr="0017652F">
        <w:rPr>
          <w:rFonts w:ascii="Times New Roman" w:eastAsia="SimSun" w:hAnsi="Times New Roman" w:cs="Times New Roman"/>
          <w:sz w:val="24"/>
          <w:szCs w:val="24"/>
          <w:lang w:val="sr-Cyrl-RS" w:eastAsia="zh-CN"/>
        </w:rPr>
        <w:t>док</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же</w:t>
      </w:r>
      <w:r w:rsidRPr="0017652F">
        <w:rPr>
          <w:rFonts w:ascii="Times New Roman" w:eastAsia="SimSun" w:hAnsi="Times New Roman" w:cs="Times New Roman"/>
          <w:spacing w:val="1"/>
          <w:sz w:val="24"/>
          <w:szCs w:val="24"/>
          <w:lang w:val="sr-Cyrl-RS" w:eastAsia="zh-CN"/>
        </w:rPr>
        <w:t xml:space="preserve"> </w:t>
      </w:r>
      <w:r w:rsidRPr="0017652F">
        <w:rPr>
          <w:rFonts w:ascii="Times New Roman" w:eastAsia="SimSun" w:hAnsi="Times New Roman" w:cs="Times New Roman"/>
          <w:sz w:val="24"/>
          <w:szCs w:val="24"/>
          <w:lang w:val="sr-Cyrl-RS" w:eastAsia="zh-CN"/>
        </w:rPr>
        <w:t>да</w:t>
      </w:r>
      <w:r w:rsidRPr="0017652F">
        <w:rPr>
          <w:rFonts w:ascii="Times New Roman" w:eastAsia="SimSun" w:hAnsi="Times New Roman" w:cs="Times New Roman"/>
          <w:spacing w:val="-1"/>
          <w:sz w:val="24"/>
          <w:szCs w:val="24"/>
          <w:lang w:val="sr-Cyrl-RS" w:eastAsia="zh-CN"/>
        </w:rPr>
        <w:t xml:space="preserve"> </w:t>
      </w:r>
      <w:r w:rsidRPr="0017652F">
        <w:rPr>
          <w:rFonts w:ascii="Times New Roman" w:eastAsia="SimSun" w:hAnsi="Times New Roman" w:cs="Times New Roman"/>
          <w:sz w:val="24"/>
          <w:szCs w:val="24"/>
          <w:lang w:val="sr-Cyrl-RS" w:eastAsia="zh-CN"/>
        </w:rPr>
        <w:t>и</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pacing w:val="3"/>
          <w:sz w:val="24"/>
          <w:szCs w:val="24"/>
          <w:lang w:val="sr-Cyrl-RS" w:eastAsia="zh-CN"/>
        </w:rPr>
        <w:t>п</w:t>
      </w:r>
      <w:r w:rsidRPr="0017652F">
        <w:rPr>
          <w:rFonts w:ascii="Times New Roman" w:eastAsia="SimSun" w:hAnsi="Times New Roman" w:cs="Times New Roman"/>
          <w:spacing w:val="-5"/>
          <w:sz w:val="24"/>
          <w:szCs w:val="24"/>
          <w:lang w:val="sr-Cyrl-RS" w:eastAsia="zh-CN"/>
        </w:rPr>
        <w:t>у</w:t>
      </w:r>
      <w:r w:rsidRPr="0017652F">
        <w:rPr>
          <w:rFonts w:ascii="Times New Roman" w:eastAsia="SimSun" w:hAnsi="Times New Roman" w:cs="Times New Roman"/>
          <w:spacing w:val="1"/>
          <w:sz w:val="24"/>
          <w:szCs w:val="24"/>
          <w:lang w:val="sr-Cyrl-RS" w:eastAsia="zh-CN"/>
        </w:rPr>
        <w:t>њ</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ва</w:t>
      </w:r>
      <w:r w:rsidRPr="0017652F">
        <w:rPr>
          <w:rFonts w:ascii="Times New Roman" w:eastAsia="SimSun" w:hAnsi="Times New Roman" w:cs="Times New Roman"/>
          <w:spacing w:val="-2"/>
          <w:sz w:val="24"/>
          <w:szCs w:val="24"/>
          <w:lang w:val="sr-Cyrl-RS" w:eastAsia="zh-CN"/>
        </w:rPr>
        <w:t xml:space="preserve"> </w:t>
      </w:r>
      <w:r w:rsidRPr="0017652F">
        <w:rPr>
          <w:rFonts w:ascii="Times New Roman" w:eastAsia="SimSun" w:hAnsi="Times New Roman" w:cs="Times New Roman"/>
          <w:sz w:val="24"/>
          <w:szCs w:val="24"/>
          <w:lang w:val="sr-Cyrl-RS" w:eastAsia="zh-CN"/>
        </w:rPr>
        <w:t>д</w:t>
      </w:r>
      <w:r w:rsidRPr="0017652F">
        <w:rPr>
          <w:rFonts w:ascii="Times New Roman" w:eastAsia="SimSun" w:hAnsi="Times New Roman" w:cs="Times New Roman"/>
          <w:spacing w:val="2"/>
          <w:sz w:val="24"/>
          <w:szCs w:val="24"/>
          <w:lang w:val="sr-Cyrl-RS" w:eastAsia="zh-CN"/>
        </w:rPr>
        <w:t>о</w:t>
      </w:r>
      <w:r w:rsidRPr="0017652F">
        <w:rPr>
          <w:rFonts w:ascii="Times New Roman" w:eastAsia="SimSun" w:hAnsi="Times New Roman" w:cs="Times New Roman"/>
          <w:sz w:val="24"/>
          <w:szCs w:val="24"/>
          <w:lang w:val="sr-Cyrl-RS" w:eastAsia="zh-CN"/>
        </w:rPr>
        <w:t>д</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тне</w:t>
      </w:r>
      <w:r w:rsidRPr="0017652F">
        <w:rPr>
          <w:rFonts w:ascii="Times New Roman" w:eastAsia="SimSun" w:hAnsi="Times New Roman" w:cs="Times New Roman"/>
          <w:spacing w:val="1"/>
          <w:sz w:val="24"/>
          <w:szCs w:val="24"/>
          <w:lang w:val="sr-Cyrl-RS" w:eastAsia="zh-CN"/>
        </w:rPr>
        <w:t xml:space="preserve"> </w:t>
      </w:r>
      <w:r w:rsidRPr="0017652F">
        <w:rPr>
          <w:rFonts w:ascii="Times New Roman" w:eastAsia="SimSun" w:hAnsi="Times New Roman" w:cs="Times New Roman"/>
          <w:spacing w:val="-5"/>
          <w:sz w:val="24"/>
          <w:szCs w:val="24"/>
          <w:lang w:val="sr-Cyrl-RS" w:eastAsia="zh-CN"/>
        </w:rPr>
        <w:t>у</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ло</w:t>
      </w:r>
      <w:r w:rsidRPr="0017652F">
        <w:rPr>
          <w:rFonts w:ascii="Times New Roman" w:eastAsia="SimSun" w:hAnsi="Times New Roman" w:cs="Times New Roman"/>
          <w:spacing w:val="1"/>
          <w:sz w:val="24"/>
          <w:szCs w:val="24"/>
          <w:lang w:val="sr-Cyrl-RS" w:eastAsia="zh-CN"/>
        </w:rPr>
        <w:t>в</w:t>
      </w:r>
      <w:r w:rsidRPr="0017652F">
        <w:rPr>
          <w:rFonts w:ascii="Times New Roman" w:eastAsia="SimSun" w:hAnsi="Times New Roman" w:cs="Times New Roman"/>
          <w:sz w:val="24"/>
          <w:szCs w:val="24"/>
          <w:lang w:val="sr-Cyrl-RS" w:eastAsia="zh-CN"/>
        </w:rPr>
        <w:t>е</w:t>
      </w:r>
      <w:r w:rsidRPr="0017652F">
        <w:rPr>
          <w:rFonts w:ascii="Times New Roman" w:eastAsia="SimSun" w:hAnsi="Times New Roman" w:cs="Times New Roman"/>
          <w:spacing w:val="-1"/>
          <w:sz w:val="24"/>
          <w:szCs w:val="24"/>
          <w:lang w:val="sr-Cyrl-RS" w:eastAsia="zh-CN"/>
        </w:rPr>
        <w:t xml:space="preserve"> </w:t>
      </w:r>
      <w:r w:rsidRPr="0017652F">
        <w:rPr>
          <w:rFonts w:ascii="Times New Roman" w:eastAsia="SimSun" w:hAnsi="Times New Roman" w:cs="Times New Roman"/>
          <w:sz w:val="24"/>
          <w:szCs w:val="24"/>
          <w:lang w:val="sr-Cyrl-RS" w:eastAsia="zh-CN"/>
        </w:rPr>
        <w:t>за</w:t>
      </w:r>
      <w:r w:rsidRPr="0017652F">
        <w:rPr>
          <w:rFonts w:ascii="Times New Roman" w:eastAsia="SimSun" w:hAnsi="Times New Roman" w:cs="Times New Roman"/>
          <w:spacing w:val="3"/>
          <w:sz w:val="24"/>
          <w:szCs w:val="24"/>
          <w:lang w:val="sr-Cyrl-RS" w:eastAsia="zh-CN"/>
        </w:rPr>
        <w:t xml:space="preserve"> </w:t>
      </w:r>
      <w:r w:rsidRPr="0017652F">
        <w:rPr>
          <w:rFonts w:ascii="Times New Roman" w:eastAsia="SimSun" w:hAnsi="Times New Roman" w:cs="Times New Roman"/>
          <w:spacing w:val="-5"/>
          <w:sz w:val="24"/>
          <w:szCs w:val="24"/>
          <w:lang w:val="sr-Cyrl-RS" w:eastAsia="zh-CN"/>
        </w:rPr>
        <w:t>у</w:t>
      </w:r>
      <w:r w:rsidRPr="0017652F">
        <w:rPr>
          <w:rFonts w:ascii="Times New Roman" w:eastAsia="SimSun" w:hAnsi="Times New Roman" w:cs="Times New Roman"/>
          <w:spacing w:val="-1"/>
          <w:sz w:val="24"/>
          <w:szCs w:val="24"/>
          <w:lang w:val="sr-Cyrl-RS" w:eastAsia="zh-CN"/>
        </w:rPr>
        <w:t>че</w:t>
      </w:r>
      <w:r w:rsidRPr="0017652F">
        <w:rPr>
          <w:rFonts w:ascii="Times New Roman" w:eastAsia="SimSun" w:hAnsi="Times New Roman" w:cs="Times New Roman"/>
          <w:sz w:val="24"/>
          <w:szCs w:val="24"/>
          <w:lang w:val="sr-Cyrl-RS" w:eastAsia="zh-CN"/>
        </w:rPr>
        <w:t>ш</w:t>
      </w:r>
      <w:r w:rsidRPr="0017652F">
        <w:rPr>
          <w:rFonts w:ascii="Times New Roman" w:eastAsia="SimSun" w:hAnsi="Times New Roman" w:cs="Times New Roman"/>
          <w:spacing w:val="2"/>
          <w:sz w:val="24"/>
          <w:szCs w:val="24"/>
          <w:lang w:val="sr-Cyrl-RS" w:eastAsia="zh-CN"/>
        </w:rPr>
        <w:t>ћ</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w:t>
      </w:r>
    </w:p>
    <w:p w:rsidR="00B71A56" w:rsidRPr="0017652F" w:rsidRDefault="00B71A56" w:rsidP="00B71A56">
      <w:pPr>
        <w:widowControl w:val="0"/>
        <w:kinsoku w:val="0"/>
        <w:overflowPunct w:val="0"/>
        <w:autoSpaceDE w:val="0"/>
        <w:autoSpaceDN w:val="0"/>
        <w:adjustRightInd w:val="0"/>
        <w:spacing w:after="0" w:line="240" w:lineRule="auto"/>
        <w:rPr>
          <w:rFonts w:ascii="Times New Roman" w:eastAsia="SimSun" w:hAnsi="Times New Roman" w:cs="Times New Roman"/>
          <w:sz w:val="24"/>
          <w:szCs w:val="24"/>
          <w:lang w:val="sr-Cyrl-RS" w:eastAsia="zh-CN"/>
        </w:rPr>
      </w:pPr>
      <w:r>
        <w:rPr>
          <w:rFonts w:ascii="Times New Roman" w:eastAsia="SimSun" w:hAnsi="Times New Roman" w:cs="Times New Roman"/>
          <w:b/>
          <w:bCs/>
          <w:spacing w:val="-1"/>
          <w:sz w:val="24"/>
          <w:szCs w:val="24"/>
          <w:lang w:val="sr-Cyrl-RS" w:eastAsia="zh-CN"/>
        </w:rPr>
        <w:tab/>
      </w:r>
      <w:r w:rsidRPr="0017652F">
        <w:rPr>
          <w:rFonts w:ascii="Times New Roman" w:eastAsia="SimSun" w:hAnsi="Times New Roman" w:cs="Times New Roman"/>
          <w:b/>
          <w:bCs/>
          <w:spacing w:val="-1"/>
          <w:sz w:val="24"/>
          <w:szCs w:val="24"/>
          <w:lang w:val="sr-Cyrl-RS" w:eastAsia="zh-CN"/>
        </w:rPr>
        <w:t>г</w:t>
      </w:r>
      <w:r w:rsidRPr="0017652F">
        <w:rPr>
          <w:rFonts w:ascii="Times New Roman" w:eastAsia="SimSun" w:hAnsi="Times New Roman" w:cs="Times New Roman"/>
          <w:b/>
          <w:bCs/>
          <w:sz w:val="24"/>
          <w:szCs w:val="24"/>
          <w:lang w:val="sr-Cyrl-RS" w:eastAsia="zh-CN"/>
        </w:rPr>
        <w:t xml:space="preserve">) </w:t>
      </w:r>
      <w:r w:rsidRPr="0017652F">
        <w:rPr>
          <w:rFonts w:ascii="Times New Roman" w:eastAsia="SimSun" w:hAnsi="Times New Roman" w:cs="Times New Roman"/>
          <w:b/>
          <w:bCs/>
          <w:spacing w:val="4"/>
          <w:sz w:val="24"/>
          <w:szCs w:val="24"/>
          <w:lang w:val="sr-Cyrl-RS" w:eastAsia="zh-CN"/>
        </w:rPr>
        <w:t xml:space="preserve"> </w:t>
      </w:r>
      <w:r w:rsidRPr="0017652F">
        <w:rPr>
          <w:rFonts w:ascii="Times New Roman" w:eastAsia="SimSun" w:hAnsi="Times New Roman" w:cs="Times New Roman"/>
          <w:spacing w:val="-8"/>
          <w:sz w:val="24"/>
          <w:szCs w:val="24"/>
          <w:lang w:val="sr-Cyrl-RS" w:eastAsia="zh-CN"/>
        </w:rPr>
        <w:t>у</w:t>
      </w:r>
      <w:r w:rsidRPr="0017652F">
        <w:rPr>
          <w:rFonts w:ascii="Times New Roman" w:eastAsia="SimSun" w:hAnsi="Times New Roman" w:cs="Times New Roman"/>
          <w:sz w:val="24"/>
          <w:szCs w:val="24"/>
          <w:lang w:val="sr-Cyrl-RS" w:eastAsia="zh-CN"/>
        </w:rPr>
        <w:t>кол</w:t>
      </w:r>
      <w:r w:rsidRPr="0017652F">
        <w:rPr>
          <w:rFonts w:ascii="Times New Roman" w:eastAsia="SimSun" w:hAnsi="Times New Roman" w:cs="Times New Roman"/>
          <w:spacing w:val="1"/>
          <w:sz w:val="24"/>
          <w:szCs w:val="24"/>
          <w:lang w:val="sr-Cyrl-RS" w:eastAsia="zh-CN"/>
        </w:rPr>
        <w:t>и</w:t>
      </w:r>
      <w:r w:rsidRPr="0017652F">
        <w:rPr>
          <w:rFonts w:ascii="Times New Roman" w:eastAsia="SimSun" w:hAnsi="Times New Roman" w:cs="Times New Roman"/>
          <w:sz w:val="24"/>
          <w:szCs w:val="24"/>
          <w:lang w:val="sr-Cyrl-RS" w:eastAsia="zh-CN"/>
        </w:rPr>
        <w:t>ко је Понуђ</w:t>
      </w:r>
      <w:r w:rsidRPr="0017652F">
        <w:rPr>
          <w:rFonts w:ascii="Times New Roman" w:eastAsia="SimSun" w:hAnsi="Times New Roman" w:cs="Times New Roman"/>
          <w:spacing w:val="-2"/>
          <w:sz w:val="24"/>
          <w:szCs w:val="24"/>
          <w:lang w:val="sr-Cyrl-RS" w:eastAsia="zh-CN"/>
        </w:rPr>
        <w:t>е</w:t>
      </w:r>
      <w:r w:rsidRPr="0017652F">
        <w:rPr>
          <w:rFonts w:ascii="Times New Roman" w:eastAsia="SimSun" w:hAnsi="Times New Roman" w:cs="Times New Roman"/>
          <w:sz w:val="24"/>
          <w:szCs w:val="24"/>
          <w:lang w:val="sr-Cyrl-RS" w:eastAsia="zh-CN"/>
        </w:rPr>
        <w:t>ни рок в</w:t>
      </w:r>
      <w:r w:rsidRPr="0017652F">
        <w:rPr>
          <w:rFonts w:ascii="Times New Roman" w:eastAsia="SimSun" w:hAnsi="Times New Roman" w:cs="Times New Roman"/>
          <w:spacing w:val="-2"/>
          <w:sz w:val="24"/>
          <w:szCs w:val="24"/>
          <w:lang w:val="sr-Cyrl-RS" w:eastAsia="zh-CN"/>
        </w:rPr>
        <w:t>а</w:t>
      </w:r>
      <w:r w:rsidRPr="0017652F">
        <w:rPr>
          <w:rFonts w:ascii="Times New Roman" w:eastAsia="SimSun" w:hAnsi="Times New Roman" w:cs="Times New Roman"/>
          <w:sz w:val="24"/>
          <w:szCs w:val="24"/>
          <w:lang w:val="sr-Cyrl-RS" w:eastAsia="zh-CN"/>
        </w:rPr>
        <w:t>ж</w:t>
      </w:r>
      <w:r w:rsidRPr="0017652F">
        <w:rPr>
          <w:rFonts w:ascii="Times New Roman" w:eastAsia="SimSun" w:hAnsi="Times New Roman" w:cs="Times New Roman"/>
          <w:spacing w:val="-2"/>
          <w:sz w:val="24"/>
          <w:szCs w:val="24"/>
          <w:lang w:val="sr-Cyrl-RS" w:eastAsia="zh-CN"/>
        </w:rPr>
        <w:t>е</w:t>
      </w:r>
      <w:r w:rsidRPr="0017652F">
        <w:rPr>
          <w:rFonts w:ascii="Times New Roman" w:eastAsia="SimSun" w:hAnsi="Times New Roman" w:cs="Times New Roman"/>
          <w:sz w:val="24"/>
          <w:szCs w:val="24"/>
          <w:lang w:val="sr-Cyrl-RS" w:eastAsia="zh-CN"/>
        </w:rPr>
        <w:t>ња</w:t>
      </w:r>
      <w:r w:rsidRPr="0017652F">
        <w:rPr>
          <w:rFonts w:ascii="Times New Roman" w:eastAsia="SimSun" w:hAnsi="Times New Roman" w:cs="Times New Roman"/>
          <w:spacing w:val="-2"/>
          <w:sz w:val="24"/>
          <w:szCs w:val="24"/>
          <w:lang w:val="sr-Cyrl-RS" w:eastAsia="zh-CN"/>
        </w:rPr>
        <w:t xml:space="preserve"> </w:t>
      </w:r>
      <w:r w:rsidRPr="0017652F">
        <w:rPr>
          <w:rFonts w:ascii="Times New Roman" w:eastAsia="SimSun" w:hAnsi="Times New Roman" w:cs="Times New Roman"/>
          <w:sz w:val="24"/>
          <w:szCs w:val="24"/>
          <w:lang w:val="sr-Cyrl-RS" w:eastAsia="zh-CN"/>
        </w:rPr>
        <w:t>по</w:t>
      </w:r>
      <w:r w:rsidRPr="0017652F">
        <w:rPr>
          <w:rFonts w:ascii="Times New Roman" w:eastAsia="SimSun" w:hAnsi="Times New Roman" w:cs="Times New Roman"/>
          <w:spacing w:val="3"/>
          <w:sz w:val="24"/>
          <w:szCs w:val="24"/>
          <w:lang w:val="sr-Cyrl-RS" w:eastAsia="zh-CN"/>
        </w:rPr>
        <w:t>н</w:t>
      </w:r>
      <w:r w:rsidRPr="0017652F">
        <w:rPr>
          <w:rFonts w:ascii="Times New Roman" w:eastAsia="SimSun" w:hAnsi="Times New Roman" w:cs="Times New Roman"/>
          <w:spacing w:val="-5"/>
          <w:sz w:val="24"/>
          <w:szCs w:val="24"/>
          <w:lang w:val="sr-Cyrl-RS" w:eastAsia="zh-CN"/>
        </w:rPr>
        <w:t>у</w:t>
      </w:r>
      <w:r w:rsidRPr="0017652F">
        <w:rPr>
          <w:rFonts w:ascii="Times New Roman" w:eastAsia="SimSun" w:hAnsi="Times New Roman" w:cs="Times New Roman"/>
          <w:spacing w:val="2"/>
          <w:sz w:val="24"/>
          <w:szCs w:val="24"/>
          <w:lang w:val="sr-Cyrl-RS" w:eastAsia="zh-CN"/>
        </w:rPr>
        <w:t>д</w:t>
      </w:r>
      <w:r w:rsidRPr="0017652F">
        <w:rPr>
          <w:rFonts w:ascii="Times New Roman" w:eastAsia="SimSun" w:hAnsi="Times New Roman" w:cs="Times New Roman"/>
          <w:sz w:val="24"/>
          <w:szCs w:val="24"/>
          <w:lang w:val="sr-Cyrl-RS" w:eastAsia="zh-CN"/>
        </w:rPr>
        <w:t>е</w:t>
      </w:r>
      <w:r w:rsidRPr="0017652F">
        <w:rPr>
          <w:rFonts w:ascii="Times New Roman" w:eastAsia="SimSun" w:hAnsi="Times New Roman" w:cs="Times New Roman"/>
          <w:spacing w:val="-1"/>
          <w:sz w:val="24"/>
          <w:szCs w:val="24"/>
          <w:lang w:val="sr-Cyrl-RS" w:eastAsia="zh-CN"/>
        </w:rPr>
        <w:t xml:space="preserve"> </w:t>
      </w:r>
      <w:r w:rsidRPr="0017652F">
        <w:rPr>
          <w:rFonts w:ascii="Times New Roman" w:eastAsia="SimSun" w:hAnsi="Times New Roman" w:cs="Times New Roman"/>
          <w:sz w:val="24"/>
          <w:szCs w:val="24"/>
          <w:lang w:val="sr-Cyrl-RS" w:eastAsia="zh-CN"/>
        </w:rPr>
        <w:t>кр</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 xml:space="preserve">ћи од </w:t>
      </w:r>
      <w:r w:rsidRPr="0017652F">
        <w:rPr>
          <w:rFonts w:ascii="Times New Roman" w:eastAsia="SimSun" w:hAnsi="Times New Roman" w:cs="Times New Roman"/>
          <w:spacing w:val="1"/>
          <w:sz w:val="24"/>
          <w:szCs w:val="24"/>
          <w:lang w:val="sr-Cyrl-RS" w:eastAsia="zh-CN"/>
        </w:rPr>
        <w:t>п</w:t>
      </w:r>
      <w:r w:rsidRPr="0017652F">
        <w:rPr>
          <w:rFonts w:ascii="Times New Roman" w:eastAsia="SimSun" w:hAnsi="Times New Roman" w:cs="Times New Roman"/>
          <w:sz w:val="24"/>
          <w:szCs w:val="24"/>
          <w:lang w:val="sr-Cyrl-RS" w:eastAsia="zh-CN"/>
        </w:rPr>
        <w:t>р</w:t>
      </w:r>
      <w:r w:rsidRPr="0017652F">
        <w:rPr>
          <w:rFonts w:ascii="Times New Roman" w:eastAsia="SimSun" w:hAnsi="Times New Roman" w:cs="Times New Roman"/>
          <w:spacing w:val="-3"/>
          <w:sz w:val="24"/>
          <w:szCs w:val="24"/>
          <w:lang w:val="sr-Cyrl-RS" w:eastAsia="zh-CN"/>
        </w:rPr>
        <w:t>о</w:t>
      </w:r>
      <w:r w:rsidRPr="0017652F">
        <w:rPr>
          <w:rFonts w:ascii="Times New Roman" w:eastAsia="SimSun" w:hAnsi="Times New Roman" w:cs="Times New Roman"/>
          <w:sz w:val="24"/>
          <w:szCs w:val="24"/>
          <w:lang w:val="sr-Cyrl-RS" w:eastAsia="zh-CN"/>
        </w:rPr>
        <w:t>пи</w:t>
      </w:r>
      <w:r w:rsidRPr="0017652F">
        <w:rPr>
          <w:rFonts w:ascii="Times New Roman" w:eastAsia="SimSun" w:hAnsi="Times New Roman" w:cs="Times New Roman"/>
          <w:spacing w:val="-1"/>
          <w:sz w:val="24"/>
          <w:szCs w:val="24"/>
          <w:lang w:val="sr-Cyrl-RS" w:eastAsia="zh-CN"/>
        </w:rPr>
        <w:t>са</w:t>
      </w:r>
      <w:r w:rsidRPr="0017652F">
        <w:rPr>
          <w:rFonts w:ascii="Times New Roman" w:eastAsia="SimSun" w:hAnsi="Times New Roman" w:cs="Times New Roman"/>
          <w:sz w:val="24"/>
          <w:szCs w:val="24"/>
          <w:lang w:val="sr-Cyrl-RS" w:eastAsia="zh-CN"/>
        </w:rPr>
        <w:t>ног;</w:t>
      </w:r>
    </w:p>
    <w:p w:rsidR="00B71A56" w:rsidRPr="0017652F" w:rsidRDefault="00B71A56" w:rsidP="00B71A56">
      <w:pPr>
        <w:widowControl w:val="0"/>
        <w:kinsoku w:val="0"/>
        <w:overflowPunct w:val="0"/>
        <w:autoSpaceDE w:val="0"/>
        <w:autoSpaceDN w:val="0"/>
        <w:adjustRightInd w:val="0"/>
        <w:spacing w:after="0" w:line="240" w:lineRule="auto"/>
        <w:ind w:right="124"/>
        <w:jc w:val="both"/>
        <w:rPr>
          <w:rFonts w:ascii="Times New Roman" w:eastAsia="SimSun" w:hAnsi="Times New Roman" w:cs="Times New Roman"/>
          <w:sz w:val="24"/>
          <w:szCs w:val="24"/>
          <w:lang w:val="sr-Cyrl-RS" w:eastAsia="zh-CN"/>
        </w:rPr>
      </w:pPr>
      <w:r>
        <w:rPr>
          <w:rFonts w:ascii="Times New Roman" w:eastAsia="SimSun" w:hAnsi="Times New Roman" w:cs="Times New Roman"/>
          <w:b/>
          <w:bCs/>
          <w:sz w:val="24"/>
          <w:szCs w:val="24"/>
          <w:lang w:val="sr-Cyrl-RS" w:eastAsia="zh-CN"/>
        </w:rPr>
        <w:tab/>
      </w:r>
      <w:r w:rsidRPr="0017652F">
        <w:rPr>
          <w:rFonts w:ascii="Times New Roman" w:eastAsia="SimSun" w:hAnsi="Times New Roman" w:cs="Times New Roman"/>
          <w:b/>
          <w:bCs/>
          <w:sz w:val="24"/>
          <w:szCs w:val="24"/>
          <w:lang w:val="sr-Cyrl-RS" w:eastAsia="zh-CN"/>
        </w:rPr>
        <w:t>д)</w:t>
      </w:r>
      <w:r w:rsidRPr="0017652F">
        <w:rPr>
          <w:rFonts w:ascii="Times New Roman" w:eastAsia="SimSun" w:hAnsi="Times New Roman" w:cs="Times New Roman"/>
          <w:b/>
          <w:bCs/>
          <w:spacing w:val="49"/>
          <w:sz w:val="24"/>
          <w:szCs w:val="24"/>
          <w:lang w:val="sr-Cyrl-RS" w:eastAsia="zh-CN"/>
        </w:rPr>
        <w:t xml:space="preserve"> </w:t>
      </w:r>
      <w:r w:rsidRPr="0017652F">
        <w:rPr>
          <w:rFonts w:ascii="Times New Roman" w:eastAsia="SimSun" w:hAnsi="Times New Roman" w:cs="Times New Roman"/>
          <w:spacing w:val="-8"/>
          <w:sz w:val="24"/>
          <w:szCs w:val="24"/>
          <w:lang w:val="sr-Cyrl-RS" w:eastAsia="zh-CN"/>
        </w:rPr>
        <w:t>у</w:t>
      </w:r>
      <w:r w:rsidRPr="0017652F">
        <w:rPr>
          <w:rFonts w:ascii="Times New Roman" w:eastAsia="SimSun" w:hAnsi="Times New Roman" w:cs="Times New Roman"/>
          <w:sz w:val="24"/>
          <w:szCs w:val="24"/>
          <w:lang w:val="sr-Cyrl-RS" w:eastAsia="zh-CN"/>
        </w:rPr>
        <w:t>кол</w:t>
      </w:r>
      <w:r w:rsidRPr="0017652F">
        <w:rPr>
          <w:rFonts w:ascii="Times New Roman" w:eastAsia="SimSun" w:hAnsi="Times New Roman" w:cs="Times New Roman"/>
          <w:spacing w:val="1"/>
          <w:sz w:val="24"/>
          <w:szCs w:val="24"/>
          <w:lang w:val="sr-Cyrl-RS" w:eastAsia="zh-CN"/>
        </w:rPr>
        <w:t>и</w:t>
      </w:r>
      <w:r w:rsidRPr="0017652F">
        <w:rPr>
          <w:rFonts w:ascii="Times New Roman" w:eastAsia="SimSun" w:hAnsi="Times New Roman" w:cs="Times New Roman"/>
          <w:sz w:val="24"/>
          <w:szCs w:val="24"/>
          <w:lang w:val="sr-Cyrl-RS" w:eastAsia="zh-CN"/>
        </w:rPr>
        <w:t>ко</w:t>
      </w:r>
      <w:r w:rsidRPr="0017652F">
        <w:rPr>
          <w:rFonts w:ascii="Times New Roman" w:eastAsia="SimSun" w:hAnsi="Times New Roman" w:cs="Times New Roman"/>
          <w:spacing w:val="47"/>
          <w:sz w:val="24"/>
          <w:szCs w:val="24"/>
          <w:lang w:val="sr-Cyrl-RS" w:eastAsia="zh-CN"/>
        </w:rPr>
        <w:t xml:space="preserve"> </w:t>
      </w:r>
      <w:r w:rsidRPr="0017652F">
        <w:rPr>
          <w:rFonts w:ascii="Times New Roman" w:eastAsia="SimSun" w:hAnsi="Times New Roman" w:cs="Times New Roman"/>
          <w:sz w:val="24"/>
          <w:szCs w:val="24"/>
          <w:lang w:val="sr-Cyrl-RS" w:eastAsia="zh-CN"/>
        </w:rPr>
        <w:t>по</w:t>
      </w:r>
      <w:r w:rsidRPr="0017652F">
        <w:rPr>
          <w:rFonts w:ascii="Times New Roman" w:eastAsia="SimSun" w:hAnsi="Times New Roman" w:cs="Times New Roman"/>
          <w:spacing w:val="3"/>
          <w:sz w:val="24"/>
          <w:szCs w:val="24"/>
          <w:lang w:val="sr-Cyrl-RS" w:eastAsia="zh-CN"/>
        </w:rPr>
        <w:t>н</w:t>
      </w:r>
      <w:r w:rsidRPr="0017652F">
        <w:rPr>
          <w:rFonts w:ascii="Times New Roman" w:eastAsia="SimSun" w:hAnsi="Times New Roman" w:cs="Times New Roman"/>
          <w:spacing w:val="-8"/>
          <w:sz w:val="24"/>
          <w:szCs w:val="24"/>
          <w:lang w:val="sr-Cyrl-RS" w:eastAsia="zh-CN"/>
        </w:rPr>
        <w:t>у</w:t>
      </w:r>
      <w:r w:rsidRPr="0017652F">
        <w:rPr>
          <w:rFonts w:ascii="Times New Roman" w:eastAsia="SimSun" w:hAnsi="Times New Roman" w:cs="Times New Roman"/>
          <w:spacing w:val="2"/>
          <w:sz w:val="24"/>
          <w:szCs w:val="24"/>
          <w:lang w:val="sr-Cyrl-RS" w:eastAsia="zh-CN"/>
        </w:rPr>
        <w:t>д</w:t>
      </w:r>
      <w:r w:rsidRPr="0017652F">
        <w:rPr>
          <w:rFonts w:ascii="Times New Roman" w:eastAsia="SimSun" w:hAnsi="Times New Roman" w:cs="Times New Roman"/>
          <w:sz w:val="24"/>
          <w:szCs w:val="24"/>
          <w:lang w:val="sr-Cyrl-RS" w:eastAsia="zh-CN"/>
        </w:rPr>
        <w:t>а</w:t>
      </w:r>
      <w:r w:rsidRPr="0017652F">
        <w:rPr>
          <w:rFonts w:ascii="Times New Roman" w:eastAsia="SimSun" w:hAnsi="Times New Roman" w:cs="Times New Roman"/>
          <w:spacing w:val="46"/>
          <w:sz w:val="24"/>
          <w:szCs w:val="24"/>
          <w:lang w:val="sr-Cyrl-RS" w:eastAsia="zh-CN"/>
        </w:rPr>
        <w:t xml:space="preserve"> </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држи</w:t>
      </w:r>
      <w:r w:rsidRPr="0017652F">
        <w:rPr>
          <w:rFonts w:ascii="Times New Roman" w:eastAsia="SimSun" w:hAnsi="Times New Roman" w:cs="Times New Roman"/>
          <w:spacing w:val="48"/>
          <w:sz w:val="24"/>
          <w:szCs w:val="24"/>
          <w:lang w:val="sr-Cyrl-RS" w:eastAsia="zh-CN"/>
        </w:rPr>
        <w:t xml:space="preserve"> </w:t>
      </w:r>
      <w:r w:rsidRPr="0017652F">
        <w:rPr>
          <w:rFonts w:ascii="Times New Roman" w:eastAsia="SimSun" w:hAnsi="Times New Roman" w:cs="Times New Roman"/>
          <w:sz w:val="24"/>
          <w:szCs w:val="24"/>
          <w:lang w:val="sr-Cyrl-RS" w:eastAsia="zh-CN"/>
        </w:rPr>
        <w:t>н</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ке</w:t>
      </w:r>
      <w:r w:rsidRPr="0017652F">
        <w:rPr>
          <w:rFonts w:ascii="Times New Roman" w:eastAsia="SimSun" w:hAnsi="Times New Roman" w:cs="Times New Roman"/>
          <w:spacing w:val="46"/>
          <w:sz w:val="24"/>
          <w:szCs w:val="24"/>
          <w:lang w:val="sr-Cyrl-RS" w:eastAsia="zh-CN"/>
        </w:rPr>
        <w:t xml:space="preserve"> </w:t>
      </w:r>
      <w:r w:rsidRPr="0017652F">
        <w:rPr>
          <w:rFonts w:ascii="Times New Roman" w:eastAsia="SimSun" w:hAnsi="Times New Roman" w:cs="Times New Roman"/>
          <w:sz w:val="24"/>
          <w:szCs w:val="24"/>
          <w:lang w:val="sr-Cyrl-RS" w:eastAsia="zh-CN"/>
        </w:rPr>
        <w:t>д</w:t>
      </w:r>
      <w:r w:rsidRPr="0017652F">
        <w:rPr>
          <w:rFonts w:ascii="Times New Roman" w:eastAsia="SimSun" w:hAnsi="Times New Roman" w:cs="Times New Roman"/>
          <w:spacing w:val="2"/>
          <w:sz w:val="24"/>
          <w:szCs w:val="24"/>
          <w:lang w:val="sr-Cyrl-RS" w:eastAsia="zh-CN"/>
        </w:rPr>
        <w:t>р</w:t>
      </w:r>
      <w:r w:rsidRPr="0017652F">
        <w:rPr>
          <w:rFonts w:ascii="Times New Roman" w:eastAsia="SimSun" w:hAnsi="Times New Roman" w:cs="Times New Roman"/>
          <w:spacing w:val="-8"/>
          <w:sz w:val="24"/>
          <w:szCs w:val="24"/>
          <w:lang w:val="sr-Cyrl-RS" w:eastAsia="zh-CN"/>
        </w:rPr>
        <w:t>у</w:t>
      </w:r>
      <w:r w:rsidRPr="0017652F">
        <w:rPr>
          <w:rFonts w:ascii="Times New Roman" w:eastAsia="SimSun" w:hAnsi="Times New Roman" w:cs="Times New Roman"/>
          <w:spacing w:val="2"/>
          <w:sz w:val="24"/>
          <w:szCs w:val="24"/>
          <w:lang w:val="sr-Cyrl-RS" w:eastAsia="zh-CN"/>
        </w:rPr>
        <w:t>г</w:t>
      </w:r>
      <w:r w:rsidRPr="0017652F">
        <w:rPr>
          <w:rFonts w:ascii="Times New Roman" w:eastAsia="SimSun" w:hAnsi="Times New Roman" w:cs="Times New Roman"/>
          <w:sz w:val="24"/>
          <w:szCs w:val="24"/>
          <w:lang w:val="sr-Cyrl-RS" w:eastAsia="zh-CN"/>
        </w:rPr>
        <w:t>е</w:t>
      </w:r>
      <w:r w:rsidRPr="0017652F">
        <w:rPr>
          <w:rFonts w:ascii="Times New Roman" w:eastAsia="SimSun" w:hAnsi="Times New Roman" w:cs="Times New Roman"/>
          <w:spacing w:val="46"/>
          <w:sz w:val="24"/>
          <w:szCs w:val="24"/>
          <w:lang w:val="sr-Cyrl-RS" w:eastAsia="zh-CN"/>
        </w:rPr>
        <w:t xml:space="preserve"> </w:t>
      </w:r>
      <w:r w:rsidRPr="0017652F">
        <w:rPr>
          <w:rFonts w:ascii="Times New Roman" w:eastAsia="SimSun" w:hAnsi="Times New Roman" w:cs="Times New Roman"/>
          <w:sz w:val="24"/>
          <w:szCs w:val="24"/>
          <w:lang w:val="sr-Cyrl-RS" w:eastAsia="zh-CN"/>
        </w:rPr>
        <w:t>н</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до</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pacing w:val="2"/>
          <w:sz w:val="24"/>
          <w:szCs w:val="24"/>
          <w:lang w:val="sr-Cyrl-RS" w:eastAsia="zh-CN"/>
        </w:rPr>
        <w:t>т</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тке</w:t>
      </w:r>
      <w:r w:rsidRPr="0017652F">
        <w:rPr>
          <w:rFonts w:ascii="Times New Roman" w:eastAsia="SimSun" w:hAnsi="Times New Roman" w:cs="Times New Roman"/>
          <w:spacing w:val="46"/>
          <w:sz w:val="24"/>
          <w:szCs w:val="24"/>
          <w:lang w:val="sr-Cyrl-RS" w:eastAsia="zh-CN"/>
        </w:rPr>
        <w:t xml:space="preserve"> </w:t>
      </w:r>
      <w:r w:rsidRPr="0017652F">
        <w:rPr>
          <w:rFonts w:ascii="Times New Roman" w:eastAsia="SimSun" w:hAnsi="Times New Roman" w:cs="Times New Roman"/>
          <w:sz w:val="24"/>
          <w:szCs w:val="24"/>
          <w:lang w:val="sr-Cyrl-RS" w:eastAsia="zh-CN"/>
        </w:rPr>
        <w:t>због</w:t>
      </w:r>
      <w:r w:rsidRPr="0017652F">
        <w:rPr>
          <w:rFonts w:ascii="Times New Roman" w:eastAsia="SimSun" w:hAnsi="Times New Roman" w:cs="Times New Roman"/>
          <w:spacing w:val="48"/>
          <w:sz w:val="24"/>
          <w:szCs w:val="24"/>
          <w:lang w:val="sr-Cyrl-RS" w:eastAsia="zh-CN"/>
        </w:rPr>
        <w:t xml:space="preserve"> </w:t>
      </w:r>
      <w:r w:rsidRPr="0017652F">
        <w:rPr>
          <w:rFonts w:ascii="Times New Roman" w:eastAsia="SimSun" w:hAnsi="Times New Roman" w:cs="Times New Roman"/>
          <w:sz w:val="24"/>
          <w:szCs w:val="24"/>
          <w:lang w:val="sr-Cyrl-RS" w:eastAsia="zh-CN"/>
        </w:rPr>
        <w:t>ко</w:t>
      </w:r>
      <w:r w:rsidRPr="0017652F">
        <w:rPr>
          <w:rFonts w:ascii="Times New Roman" w:eastAsia="SimSun" w:hAnsi="Times New Roman" w:cs="Times New Roman"/>
          <w:spacing w:val="-2"/>
          <w:sz w:val="24"/>
          <w:szCs w:val="24"/>
          <w:lang w:val="sr-Cyrl-RS" w:eastAsia="zh-CN"/>
        </w:rPr>
        <w:t>ји</w:t>
      </w:r>
      <w:r w:rsidRPr="0017652F">
        <w:rPr>
          <w:rFonts w:ascii="Times New Roman" w:eastAsia="SimSun" w:hAnsi="Times New Roman" w:cs="Times New Roman"/>
          <w:sz w:val="24"/>
          <w:szCs w:val="24"/>
          <w:lang w:val="sr-Cyrl-RS" w:eastAsia="zh-CN"/>
        </w:rPr>
        <w:t>х</w:t>
      </w:r>
      <w:r w:rsidRPr="0017652F">
        <w:rPr>
          <w:rFonts w:ascii="Times New Roman" w:eastAsia="SimSun" w:hAnsi="Times New Roman" w:cs="Times New Roman"/>
          <w:spacing w:val="49"/>
          <w:sz w:val="24"/>
          <w:szCs w:val="24"/>
          <w:lang w:val="sr-Cyrl-RS" w:eastAsia="zh-CN"/>
        </w:rPr>
        <w:t xml:space="preserve"> </w:t>
      </w:r>
      <w:r w:rsidRPr="0017652F">
        <w:rPr>
          <w:rFonts w:ascii="Times New Roman" w:eastAsia="SimSun" w:hAnsi="Times New Roman" w:cs="Times New Roman"/>
          <w:spacing w:val="-2"/>
          <w:sz w:val="24"/>
          <w:szCs w:val="24"/>
          <w:lang w:val="sr-Cyrl-RS" w:eastAsia="zh-CN"/>
        </w:rPr>
        <w:t>н</w:t>
      </w:r>
      <w:r w:rsidRPr="0017652F">
        <w:rPr>
          <w:rFonts w:ascii="Times New Roman" w:eastAsia="SimSun" w:hAnsi="Times New Roman" w:cs="Times New Roman"/>
          <w:sz w:val="24"/>
          <w:szCs w:val="24"/>
          <w:lang w:val="sr-Cyrl-RS" w:eastAsia="zh-CN"/>
        </w:rPr>
        <w:t>ије</w:t>
      </w:r>
      <w:r w:rsidRPr="0017652F">
        <w:rPr>
          <w:rFonts w:ascii="Times New Roman" w:eastAsia="SimSun" w:hAnsi="Times New Roman" w:cs="Times New Roman"/>
          <w:spacing w:val="47"/>
          <w:sz w:val="24"/>
          <w:szCs w:val="24"/>
          <w:lang w:val="sr-Cyrl-RS" w:eastAsia="zh-CN"/>
        </w:rPr>
        <w:t xml:space="preserve"> </w:t>
      </w:r>
      <w:r w:rsidRPr="0017652F">
        <w:rPr>
          <w:rFonts w:ascii="Times New Roman" w:eastAsia="SimSun" w:hAnsi="Times New Roman" w:cs="Times New Roman"/>
          <w:spacing w:val="-1"/>
          <w:sz w:val="24"/>
          <w:szCs w:val="24"/>
          <w:lang w:val="sr-Cyrl-RS" w:eastAsia="zh-CN"/>
        </w:rPr>
        <w:t>м</w:t>
      </w:r>
      <w:r w:rsidRPr="0017652F">
        <w:rPr>
          <w:rFonts w:ascii="Times New Roman" w:eastAsia="SimSun" w:hAnsi="Times New Roman" w:cs="Times New Roman"/>
          <w:sz w:val="24"/>
          <w:szCs w:val="24"/>
          <w:lang w:val="sr-Cyrl-RS" w:eastAsia="zh-CN"/>
        </w:rPr>
        <w:t>о</w:t>
      </w:r>
      <w:r w:rsidRPr="0017652F">
        <w:rPr>
          <w:rFonts w:ascii="Times New Roman" w:eastAsia="SimSun" w:hAnsi="Times New Roman" w:cs="Times New Roman"/>
          <w:spacing w:val="2"/>
          <w:sz w:val="24"/>
          <w:szCs w:val="24"/>
          <w:lang w:val="sr-Cyrl-RS" w:eastAsia="zh-CN"/>
        </w:rPr>
        <w:t>г</w:t>
      </w:r>
      <w:r w:rsidRPr="0017652F">
        <w:rPr>
          <w:rFonts w:ascii="Times New Roman" w:eastAsia="SimSun" w:hAnsi="Times New Roman" w:cs="Times New Roman"/>
          <w:spacing w:val="-5"/>
          <w:sz w:val="24"/>
          <w:szCs w:val="24"/>
          <w:lang w:val="sr-Cyrl-RS" w:eastAsia="zh-CN"/>
        </w:rPr>
        <w:t>у</w:t>
      </w:r>
      <w:r w:rsidRPr="0017652F">
        <w:rPr>
          <w:rFonts w:ascii="Times New Roman" w:eastAsia="SimSun" w:hAnsi="Times New Roman" w:cs="Times New Roman"/>
          <w:sz w:val="24"/>
          <w:szCs w:val="24"/>
          <w:lang w:val="sr-Cyrl-RS" w:eastAsia="zh-CN"/>
        </w:rPr>
        <w:t>ће</w:t>
      </w:r>
      <w:r w:rsidRPr="0017652F">
        <w:rPr>
          <w:rFonts w:ascii="Times New Roman" w:eastAsia="SimSun" w:hAnsi="Times New Roman" w:cs="Times New Roman"/>
          <w:spacing w:val="51"/>
          <w:sz w:val="24"/>
          <w:szCs w:val="24"/>
          <w:lang w:val="sr-Cyrl-RS" w:eastAsia="zh-CN"/>
        </w:rPr>
        <w:t xml:space="preserve"> </w:t>
      </w:r>
      <w:r w:rsidRPr="0017652F">
        <w:rPr>
          <w:rFonts w:ascii="Times New Roman" w:eastAsia="SimSun" w:hAnsi="Times New Roman" w:cs="Times New Roman"/>
          <w:spacing w:val="-5"/>
          <w:sz w:val="24"/>
          <w:szCs w:val="24"/>
          <w:lang w:val="sr-Cyrl-RS" w:eastAsia="zh-CN"/>
        </w:rPr>
        <w:t>у</w:t>
      </w:r>
      <w:r w:rsidRPr="0017652F">
        <w:rPr>
          <w:rFonts w:ascii="Times New Roman" w:eastAsia="SimSun" w:hAnsi="Times New Roman" w:cs="Times New Roman"/>
          <w:sz w:val="24"/>
          <w:szCs w:val="24"/>
          <w:lang w:val="sr-Cyrl-RS" w:eastAsia="zh-CN"/>
        </w:rPr>
        <w:t xml:space="preserve">тврдити </w:t>
      </w:r>
      <w:r>
        <w:rPr>
          <w:rFonts w:ascii="Times New Roman" w:eastAsia="SimSun" w:hAnsi="Times New Roman" w:cs="Times New Roman"/>
          <w:sz w:val="24"/>
          <w:szCs w:val="24"/>
          <w:lang w:val="sr-Cyrl-RS" w:eastAsia="zh-CN"/>
        </w:rPr>
        <w:tab/>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тв</w:t>
      </w:r>
      <w:r w:rsidRPr="0017652F">
        <w:rPr>
          <w:rFonts w:ascii="Times New Roman" w:eastAsia="SimSun" w:hAnsi="Times New Roman" w:cs="Times New Roman"/>
          <w:spacing w:val="-2"/>
          <w:sz w:val="24"/>
          <w:szCs w:val="24"/>
          <w:lang w:val="sr-Cyrl-RS" w:eastAsia="zh-CN"/>
        </w:rPr>
        <w:t>а</w:t>
      </w:r>
      <w:r w:rsidRPr="0017652F">
        <w:rPr>
          <w:rFonts w:ascii="Times New Roman" w:eastAsia="SimSun" w:hAnsi="Times New Roman" w:cs="Times New Roman"/>
          <w:sz w:val="24"/>
          <w:szCs w:val="24"/>
          <w:lang w:val="sr-Cyrl-RS" w:eastAsia="zh-CN"/>
        </w:rPr>
        <w:t>р</w:t>
      </w:r>
      <w:r w:rsidRPr="0017652F">
        <w:rPr>
          <w:rFonts w:ascii="Times New Roman" w:eastAsia="SimSun" w:hAnsi="Times New Roman" w:cs="Times New Roman"/>
          <w:spacing w:val="3"/>
          <w:sz w:val="24"/>
          <w:szCs w:val="24"/>
          <w:lang w:val="sr-Cyrl-RS" w:eastAsia="zh-CN"/>
        </w:rPr>
        <w:t>н</w:t>
      </w:r>
      <w:r w:rsidRPr="0017652F">
        <w:rPr>
          <w:rFonts w:ascii="Times New Roman" w:eastAsia="SimSun" w:hAnsi="Times New Roman" w:cs="Times New Roman"/>
          <w:sz w:val="24"/>
          <w:szCs w:val="24"/>
          <w:lang w:val="sr-Cyrl-RS" w:eastAsia="zh-CN"/>
        </w:rPr>
        <w:t>у</w:t>
      </w:r>
      <w:r w:rsidRPr="0017652F">
        <w:rPr>
          <w:rFonts w:ascii="Times New Roman" w:eastAsia="SimSun" w:hAnsi="Times New Roman" w:cs="Times New Roman"/>
          <w:spacing w:val="-3"/>
          <w:sz w:val="24"/>
          <w:szCs w:val="24"/>
          <w:lang w:val="sr-Cyrl-RS" w:eastAsia="zh-CN"/>
        </w:rPr>
        <w:t xml:space="preserve"> </w:t>
      </w:r>
      <w:r w:rsidRPr="0017652F">
        <w:rPr>
          <w:rFonts w:ascii="Times New Roman" w:eastAsia="SimSun" w:hAnsi="Times New Roman" w:cs="Times New Roman"/>
          <w:sz w:val="24"/>
          <w:szCs w:val="24"/>
          <w:lang w:val="sr-Cyrl-RS" w:eastAsia="zh-CN"/>
        </w:rPr>
        <w:t>с</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држи</w:t>
      </w:r>
      <w:r w:rsidRPr="0017652F">
        <w:rPr>
          <w:rFonts w:ascii="Times New Roman" w:eastAsia="SimSun" w:hAnsi="Times New Roman" w:cs="Times New Roman"/>
          <w:spacing w:val="3"/>
          <w:sz w:val="24"/>
          <w:szCs w:val="24"/>
          <w:lang w:val="sr-Cyrl-RS" w:eastAsia="zh-CN"/>
        </w:rPr>
        <w:t>н</w:t>
      </w:r>
      <w:r w:rsidRPr="0017652F">
        <w:rPr>
          <w:rFonts w:ascii="Times New Roman" w:eastAsia="SimSun" w:hAnsi="Times New Roman" w:cs="Times New Roman"/>
          <w:sz w:val="24"/>
          <w:szCs w:val="24"/>
          <w:lang w:val="sr-Cyrl-RS" w:eastAsia="zh-CN"/>
        </w:rPr>
        <w:t>у</w:t>
      </w:r>
      <w:r w:rsidRPr="0017652F">
        <w:rPr>
          <w:rFonts w:ascii="Times New Roman" w:eastAsia="SimSun" w:hAnsi="Times New Roman" w:cs="Times New Roman"/>
          <w:spacing w:val="-5"/>
          <w:sz w:val="24"/>
          <w:szCs w:val="24"/>
          <w:lang w:val="sr-Cyrl-RS" w:eastAsia="zh-CN"/>
        </w:rPr>
        <w:t xml:space="preserve"> </w:t>
      </w:r>
      <w:r w:rsidRPr="0017652F">
        <w:rPr>
          <w:rFonts w:ascii="Times New Roman" w:eastAsia="SimSun" w:hAnsi="Times New Roman" w:cs="Times New Roman"/>
          <w:sz w:val="24"/>
          <w:szCs w:val="24"/>
          <w:lang w:val="sr-Cyrl-RS" w:eastAsia="zh-CN"/>
        </w:rPr>
        <w:t>по</w:t>
      </w:r>
      <w:r w:rsidRPr="0017652F">
        <w:rPr>
          <w:rFonts w:ascii="Times New Roman" w:eastAsia="SimSun" w:hAnsi="Times New Roman" w:cs="Times New Roman"/>
          <w:spacing w:val="3"/>
          <w:sz w:val="24"/>
          <w:szCs w:val="24"/>
          <w:lang w:val="sr-Cyrl-RS" w:eastAsia="zh-CN"/>
        </w:rPr>
        <w:t>н</w:t>
      </w:r>
      <w:r w:rsidRPr="0017652F">
        <w:rPr>
          <w:rFonts w:ascii="Times New Roman" w:eastAsia="SimSun" w:hAnsi="Times New Roman" w:cs="Times New Roman"/>
          <w:spacing w:val="-3"/>
          <w:sz w:val="24"/>
          <w:szCs w:val="24"/>
          <w:lang w:val="sr-Cyrl-RS" w:eastAsia="zh-CN"/>
        </w:rPr>
        <w:t>у</w:t>
      </w:r>
      <w:r w:rsidRPr="0017652F">
        <w:rPr>
          <w:rFonts w:ascii="Times New Roman" w:eastAsia="SimSun" w:hAnsi="Times New Roman" w:cs="Times New Roman"/>
          <w:sz w:val="24"/>
          <w:szCs w:val="24"/>
          <w:lang w:val="sr-Cyrl-RS" w:eastAsia="zh-CN"/>
        </w:rPr>
        <w:t>де</w:t>
      </w:r>
      <w:r w:rsidRPr="0017652F">
        <w:rPr>
          <w:rFonts w:ascii="Times New Roman" w:eastAsia="SimSun" w:hAnsi="Times New Roman" w:cs="Times New Roman"/>
          <w:spacing w:val="-1"/>
          <w:sz w:val="24"/>
          <w:szCs w:val="24"/>
          <w:lang w:val="sr-Cyrl-RS" w:eastAsia="zh-CN"/>
        </w:rPr>
        <w:t xml:space="preserve"> </w:t>
      </w:r>
      <w:r w:rsidRPr="0017652F">
        <w:rPr>
          <w:rFonts w:ascii="Times New Roman" w:eastAsia="SimSun" w:hAnsi="Times New Roman" w:cs="Times New Roman"/>
          <w:sz w:val="24"/>
          <w:szCs w:val="24"/>
          <w:lang w:val="sr-Cyrl-RS" w:eastAsia="zh-CN"/>
        </w:rPr>
        <w:t>или</w:t>
      </w:r>
      <w:r w:rsidRPr="0017652F">
        <w:rPr>
          <w:rFonts w:ascii="Times New Roman" w:eastAsia="SimSun" w:hAnsi="Times New Roman" w:cs="Times New Roman"/>
          <w:spacing w:val="1"/>
          <w:sz w:val="24"/>
          <w:szCs w:val="24"/>
          <w:lang w:val="sr-Cyrl-RS" w:eastAsia="zh-CN"/>
        </w:rPr>
        <w:t xml:space="preserve"> </w:t>
      </w:r>
      <w:r w:rsidRPr="0017652F">
        <w:rPr>
          <w:rFonts w:ascii="Times New Roman" w:eastAsia="SimSun" w:hAnsi="Times New Roman" w:cs="Times New Roman"/>
          <w:spacing w:val="-2"/>
          <w:sz w:val="24"/>
          <w:szCs w:val="24"/>
          <w:lang w:val="sr-Cyrl-RS" w:eastAsia="zh-CN"/>
        </w:rPr>
        <w:t>н</w:t>
      </w:r>
      <w:r w:rsidRPr="0017652F">
        <w:rPr>
          <w:rFonts w:ascii="Times New Roman" w:eastAsia="SimSun" w:hAnsi="Times New Roman" w:cs="Times New Roman"/>
          <w:sz w:val="24"/>
          <w:szCs w:val="24"/>
          <w:lang w:val="sr-Cyrl-RS" w:eastAsia="zh-CN"/>
        </w:rPr>
        <w:t xml:space="preserve">ије </w:t>
      </w:r>
      <w:r w:rsidRPr="0017652F">
        <w:rPr>
          <w:rFonts w:ascii="Times New Roman" w:eastAsia="SimSun" w:hAnsi="Times New Roman" w:cs="Times New Roman"/>
          <w:spacing w:val="-2"/>
          <w:sz w:val="24"/>
          <w:szCs w:val="24"/>
          <w:lang w:val="sr-Cyrl-RS" w:eastAsia="zh-CN"/>
        </w:rPr>
        <w:t>м</w:t>
      </w:r>
      <w:r w:rsidRPr="0017652F">
        <w:rPr>
          <w:rFonts w:ascii="Times New Roman" w:eastAsia="SimSun" w:hAnsi="Times New Roman" w:cs="Times New Roman"/>
          <w:sz w:val="24"/>
          <w:szCs w:val="24"/>
          <w:lang w:val="sr-Cyrl-RS" w:eastAsia="zh-CN"/>
        </w:rPr>
        <w:t>о</w:t>
      </w:r>
      <w:r w:rsidRPr="0017652F">
        <w:rPr>
          <w:rFonts w:ascii="Times New Roman" w:eastAsia="SimSun" w:hAnsi="Times New Roman" w:cs="Times New Roman"/>
          <w:spacing w:val="2"/>
          <w:sz w:val="24"/>
          <w:szCs w:val="24"/>
          <w:lang w:val="sr-Cyrl-RS" w:eastAsia="zh-CN"/>
        </w:rPr>
        <w:t>г</w:t>
      </w:r>
      <w:r w:rsidRPr="0017652F">
        <w:rPr>
          <w:rFonts w:ascii="Times New Roman" w:eastAsia="SimSun" w:hAnsi="Times New Roman" w:cs="Times New Roman"/>
          <w:spacing w:val="-5"/>
          <w:sz w:val="24"/>
          <w:szCs w:val="24"/>
          <w:lang w:val="sr-Cyrl-RS" w:eastAsia="zh-CN"/>
        </w:rPr>
        <w:t>у</w:t>
      </w:r>
      <w:r w:rsidRPr="0017652F">
        <w:rPr>
          <w:rFonts w:ascii="Times New Roman" w:eastAsia="SimSun" w:hAnsi="Times New Roman" w:cs="Times New Roman"/>
          <w:sz w:val="24"/>
          <w:szCs w:val="24"/>
          <w:lang w:val="sr-Cyrl-RS" w:eastAsia="zh-CN"/>
        </w:rPr>
        <w:t>ће</w:t>
      </w:r>
      <w:r w:rsidRPr="0017652F">
        <w:rPr>
          <w:rFonts w:ascii="Times New Roman" w:eastAsia="SimSun" w:hAnsi="Times New Roman" w:cs="Times New Roman"/>
          <w:spacing w:val="3"/>
          <w:sz w:val="24"/>
          <w:szCs w:val="24"/>
          <w:lang w:val="sr-Cyrl-RS" w:eastAsia="zh-CN"/>
        </w:rPr>
        <w:t xml:space="preserve"> </w:t>
      </w:r>
      <w:r w:rsidRPr="0017652F">
        <w:rPr>
          <w:rFonts w:ascii="Times New Roman" w:eastAsia="SimSun" w:hAnsi="Times New Roman" w:cs="Times New Roman"/>
          <w:spacing w:val="-5"/>
          <w:sz w:val="24"/>
          <w:szCs w:val="24"/>
          <w:lang w:val="sr-Cyrl-RS" w:eastAsia="zh-CN"/>
        </w:rPr>
        <w:t>у</w:t>
      </w:r>
      <w:r w:rsidRPr="0017652F">
        <w:rPr>
          <w:rFonts w:ascii="Times New Roman" w:eastAsia="SimSun" w:hAnsi="Times New Roman" w:cs="Times New Roman"/>
          <w:sz w:val="24"/>
          <w:szCs w:val="24"/>
          <w:lang w:val="sr-Cyrl-RS" w:eastAsia="zh-CN"/>
        </w:rPr>
        <w:t>п</w:t>
      </w:r>
      <w:r w:rsidRPr="0017652F">
        <w:rPr>
          <w:rFonts w:ascii="Times New Roman" w:eastAsia="SimSun" w:hAnsi="Times New Roman" w:cs="Times New Roman"/>
          <w:spacing w:val="2"/>
          <w:sz w:val="24"/>
          <w:szCs w:val="24"/>
          <w:lang w:val="sr-Cyrl-RS" w:eastAsia="zh-CN"/>
        </w:rPr>
        <w:t>о</w:t>
      </w:r>
      <w:r w:rsidRPr="0017652F">
        <w:rPr>
          <w:rFonts w:ascii="Times New Roman" w:eastAsia="SimSun" w:hAnsi="Times New Roman" w:cs="Times New Roman"/>
          <w:sz w:val="24"/>
          <w:szCs w:val="24"/>
          <w:lang w:val="sr-Cyrl-RS" w:eastAsia="zh-CN"/>
        </w:rPr>
        <w:t>р</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д</w:t>
      </w:r>
      <w:r w:rsidRPr="0017652F">
        <w:rPr>
          <w:rFonts w:ascii="Times New Roman" w:eastAsia="SimSun" w:hAnsi="Times New Roman" w:cs="Times New Roman"/>
          <w:spacing w:val="1"/>
          <w:sz w:val="24"/>
          <w:szCs w:val="24"/>
          <w:lang w:val="sr-Cyrl-RS" w:eastAsia="zh-CN"/>
        </w:rPr>
        <w:t>и</w:t>
      </w:r>
      <w:r w:rsidRPr="0017652F">
        <w:rPr>
          <w:rFonts w:ascii="Times New Roman" w:eastAsia="SimSun" w:hAnsi="Times New Roman" w:cs="Times New Roman"/>
          <w:sz w:val="24"/>
          <w:szCs w:val="24"/>
          <w:lang w:val="sr-Cyrl-RS" w:eastAsia="zh-CN"/>
        </w:rPr>
        <w:t xml:space="preserve">ти је </w:t>
      </w:r>
      <w:r w:rsidRPr="0017652F">
        <w:rPr>
          <w:rFonts w:ascii="Times New Roman" w:eastAsia="SimSun" w:hAnsi="Times New Roman" w:cs="Times New Roman"/>
          <w:spacing w:val="-2"/>
          <w:sz w:val="24"/>
          <w:szCs w:val="24"/>
          <w:lang w:val="sr-Cyrl-RS" w:eastAsia="zh-CN"/>
        </w:rPr>
        <w:t>с</w:t>
      </w:r>
      <w:r w:rsidRPr="0017652F">
        <w:rPr>
          <w:rFonts w:ascii="Times New Roman" w:eastAsia="SimSun" w:hAnsi="Times New Roman" w:cs="Times New Roman"/>
          <w:sz w:val="24"/>
          <w:szCs w:val="24"/>
          <w:lang w:val="sr-Cyrl-RS" w:eastAsia="zh-CN"/>
        </w:rPr>
        <w:t>а</w:t>
      </w:r>
      <w:r w:rsidRPr="0017652F">
        <w:rPr>
          <w:rFonts w:ascii="Times New Roman" w:eastAsia="SimSun" w:hAnsi="Times New Roman" w:cs="Times New Roman"/>
          <w:spacing w:val="-1"/>
          <w:sz w:val="24"/>
          <w:szCs w:val="24"/>
          <w:lang w:val="sr-Cyrl-RS" w:eastAsia="zh-CN"/>
        </w:rPr>
        <w:t xml:space="preserve"> </w:t>
      </w:r>
      <w:r w:rsidRPr="0017652F">
        <w:rPr>
          <w:rFonts w:ascii="Times New Roman" w:eastAsia="SimSun" w:hAnsi="Times New Roman" w:cs="Times New Roman"/>
          <w:sz w:val="24"/>
          <w:szCs w:val="24"/>
          <w:lang w:val="sr-Cyrl-RS" w:eastAsia="zh-CN"/>
        </w:rPr>
        <w:t>д</w:t>
      </w:r>
      <w:r w:rsidRPr="0017652F">
        <w:rPr>
          <w:rFonts w:ascii="Times New Roman" w:eastAsia="SimSun" w:hAnsi="Times New Roman" w:cs="Times New Roman"/>
          <w:spacing w:val="2"/>
          <w:sz w:val="24"/>
          <w:szCs w:val="24"/>
          <w:lang w:val="sr-Cyrl-RS" w:eastAsia="zh-CN"/>
        </w:rPr>
        <w:t>р</w:t>
      </w:r>
      <w:r w:rsidRPr="0017652F">
        <w:rPr>
          <w:rFonts w:ascii="Times New Roman" w:eastAsia="SimSun" w:hAnsi="Times New Roman" w:cs="Times New Roman"/>
          <w:spacing w:val="-5"/>
          <w:sz w:val="24"/>
          <w:szCs w:val="24"/>
          <w:lang w:val="sr-Cyrl-RS" w:eastAsia="zh-CN"/>
        </w:rPr>
        <w:t>у</w:t>
      </w:r>
      <w:r w:rsidRPr="0017652F">
        <w:rPr>
          <w:rFonts w:ascii="Times New Roman" w:eastAsia="SimSun" w:hAnsi="Times New Roman" w:cs="Times New Roman"/>
          <w:sz w:val="24"/>
          <w:szCs w:val="24"/>
          <w:lang w:val="sr-Cyrl-RS" w:eastAsia="zh-CN"/>
        </w:rPr>
        <w:t>гим</w:t>
      </w:r>
      <w:r w:rsidRPr="0017652F">
        <w:rPr>
          <w:rFonts w:ascii="Times New Roman" w:eastAsia="SimSun" w:hAnsi="Times New Roman" w:cs="Times New Roman"/>
          <w:spacing w:val="-1"/>
          <w:sz w:val="24"/>
          <w:szCs w:val="24"/>
          <w:lang w:val="sr-Cyrl-RS" w:eastAsia="zh-CN"/>
        </w:rPr>
        <w:t xml:space="preserve"> </w:t>
      </w:r>
      <w:r w:rsidRPr="0017652F">
        <w:rPr>
          <w:rFonts w:ascii="Times New Roman" w:eastAsia="SimSun" w:hAnsi="Times New Roman" w:cs="Times New Roman"/>
          <w:sz w:val="24"/>
          <w:szCs w:val="24"/>
          <w:lang w:val="sr-Cyrl-RS" w:eastAsia="zh-CN"/>
        </w:rPr>
        <w:t>пон</w:t>
      </w:r>
      <w:r w:rsidRPr="0017652F">
        <w:rPr>
          <w:rFonts w:ascii="Times New Roman" w:eastAsia="SimSun" w:hAnsi="Times New Roman" w:cs="Times New Roman"/>
          <w:spacing w:val="-5"/>
          <w:sz w:val="24"/>
          <w:szCs w:val="24"/>
          <w:lang w:val="sr-Cyrl-RS" w:eastAsia="zh-CN"/>
        </w:rPr>
        <w:t>у</w:t>
      </w:r>
      <w:r w:rsidRPr="0017652F">
        <w:rPr>
          <w:rFonts w:ascii="Times New Roman" w:eastAsia="SimSun" w:hAnsi="Times New Roman" w:cs="Times New Roman"/>
          <w:spacing w:val="2"/>
          <w:sz w:val="24"/>
          <w:szCs w:val="24"/>
          <w:lang w:val="sr-Cyrl-RS" w:eastAsia="zh-CN"/>
        </w:rPr>
        <w:t>д</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pacing w:val="-1"/>
          <w:sz w:val="24"/>
          <w:szCs w:val="24"/>
          <w:lang w:val="sr-Cyrl-RS" w:eastAsia="zh-CN"/>
        </w:rPr>
        <w:t>ма</w:t>
      </w:r>
      <w:r w:rsidRPr="0017652F">
        <w:rPr>
          <w:rFonts w:ascii="Times New Roman" w:eastAsia="SimSun" w:hAnsi="Times New Roman" w:cs="Times New Roman"/>
          <w:sz w:val="24"/>
          <w:szCs w:val="24"/>
          <w:lang w:val="sr-Cyrl-RS" w:eastAsia="zh-CN"/>
        </w:rPr>
        <w:t>.</w:t>
      </w:r>
    </w:p>
    <w:p w:rsidR="00B71A56" w:rsidRDefault="00B71A56" w:rsidP="00B71A56">
      <w:pPr>
        <w:widowControl w:val="0"/>
        <w:kinsoku w:val="0"/>
        <w:overflowPunct w:val="0"/>
        <w:autoSpaceDE w:val="0"/>
        <w:autoSpaceDN w:val="0"/>
        <w:adjustRightInd w:val="0"/>
        <w:spacing w:before="16" w:after="0" w:line="260" w:lineRule="exact"/>
        <w:rPr>
          <w:rFonts w:ascii="Times New Roman" w:eastAsia="SimSun" w:hAnsi="Times New Roman" w:cs="Times New Roman"/>
          <w:sz w:val="26"/>
          <w:szCs w:val="26"/>
          <w:lang w:val="sr-Cyrl-RS" w:eastAsia="zh-CN"/>
        </w:rPr>
      </w:pPr>
    </w:p>
    <w:p w:rsidR="00B71A56" w:rsidRPr="0017652F" w:rsidRDefault="00B71A56" w:rsidP="00B71A56">
      <w:pPr>
        <w:widowControl w:val="0"/>
        <w:kinsoku w:val="0"/>
        <w:overflowPunct w:val="0"/>
        <w:autoSpaceDE w:val="0"/>
        <w:autoSpaceDN w:val="0"/>
        <w:adjustRightInd w:val="0"/>
        <w:spacing w:after="0" w:line="240" w:lineRule="auto"/>
        <w:ind w:right="120"/>
        <w:jc w:val="both"/>
        <w:rPr>
          <w:rFonts w:ascii="Times New Roman" w:eastAsia="SimSun" w:hAnsi="Times New Roman" w:cs="Times New Roman"/>
          <w:sz w:val="24"/>
          <w:szCs w:val="24"/>
          <w:lang w:val="sr-Cyrl-RS" w:eastAsia="zh-CN"/>
        </w:rPr>
      </w:pPr>
      <w:r>
        <w:rPr>
          <w:rFonts w:ascii="Times New Roman" w:eastAsia="SimSun" w:hAnsi="Times New Roman" w:cs="Times New Roman"/>
          <w:b/>
          <w:bCs/>
          <w:sz w:val="24"/>
          <w:szCs w:val="24"/>
          <w:lang w:val="sr-Cyrl-RS" w:eastAsia="zh-CN"/>
        </w:rPr>
        <w:tab/>
      </w:r>
      <w:r>
        <w:rPr>
          <w:rFonts w:ascii="Times New Roman" w:eastAsia="SimSun" w:hAnsi="Times New Roman" w:cs="Times New Roman"/>
          <w:b/>
          <w:bCs/>
          <w:sz w:val="24"/>
          <w:szCs w:val="24"/>
          <w:lang w:val="sr-Cyrl-RS" w:eastAsia="zh-CN"/>
        </w:rPr>
        <w:tab/>
      </w:r>
      <w:r w:rsidRPr="0017652F">
        <w:rPr>
          <w:rFonts w:ascii="Times New Roman" w:eastAsia="SimSun" w:hAnsi="Times New Roman" w:cs="Times New Roman"/>
          <w:b/>
          <w:bCs/>
          <w:sz w:val="24"/>
          <w:szCs w:val="24"/>
          <w:lang w:val="sr-Cyrl-RS" w:eastAsia="zh-CN"/>
        </w:rPr>
        <w:t>О</w:t>
      </w:r>
      <w:r w:rsidRPr="0017652F">
        <w:rPr>
          <w:rFonts w:ascii="Times New Roman" w:eastAsia="SimSun" w:hAnsi="Times New Roman" w:cs="Times New Roman"/>
          <w:b/>
          <w:bCs/>
          <w:spacing w:val="1"/>
          <w:sz w:val="24"/>
          <w:szCs w:val="24"/>
          <w:lang w:val="sr-Cyrl-RS" w:eastAsia="zh-CN"/>
        </w:rPr>
        <w:t>д</w:t>
      </w:r>
      <w:r w:rsidRPr="0017652F">
        <w:rPr>
          <w:rFonts w:ascii="Times New Roman" w:eastAsia="SimSun" w:hAnsi="Times New Roman" w:cs="Times New Roman"/>
          <w:b/>
          <w:bCs/>
          <w:spacing w:val="-1"/>
          <w:sz w:val="24"/>
          <w:szCs w:val="24"/>
          <w:lang w:val="sr-Cyrl-RS" w:eastAsia="zh-CN"/>
        </w:rPr>
        <w:t>г</w:t>
      </w:r>
      <w:r w:rsidRPr="0017652F">
        <w:rPr>
          <w:rFonts w:ascii="Times New Roman" w:eastAsia="SimSun" w:hAnsi="Times New Roman" w:cs="Times New Roman"/>
          <w:b/>
          <w:bCs/>
          <w:sz w:val="24"/>
          <w:szCs w:val="24"/>
          <w:lang w:val="sr-Cyrl-RS" w:eastAsia="zh-CN"/>
        </w:rPr>
        <w:t>овара</w:t>
      </w:r>
      <w:r w:rsidRPr="0017652F">
        <w:rPr>
          <w:rFonts w:ascii="Times New Roman" w:eastAsia="SimSun" w:hAnsi="Times New Roman" w:cs="Times New Roman"/>
          <w:b/>
          <w:bCs/>
          <w:spacing w:val="-1"/>
          <w:sz w:val="24"/>
          <w:szCs w:val="24"/>
          <w:lang w:val="sr-Cyrl-RS" w:eastAsia="zh-CN"/>
        </w:rPr>
        <w:t>ј</w:t>
      </w:r>
      <w:r w:rsidRPr="0017652F">
        <w:rPr>
          <w:rFonts w:ascii="Times New Roman" w:eastAsia="SimSun" w:hAnsi="Times New Roman" w:cs="Times New Roman"/>
          <w:b/>
          <w:bCs/>
          <w:sz w:val="24"/>
          <w:szCs w:val="24"/>
          <w:lang w:val="sr-Cyrl-RS" w:eastAsia="zh-CN"/>
        </w:rPr>
        <w:t>ућа</w:t>
      </w:r>
      <w:r w:rsidRPr="0017652F">
        <w:rPr>
          <w:rFonts w:ascii="Times New Roman" w:eastAsia="SimSun" w:hAnsi="Times New Roman" w:cs="Times New Roman"/>
          <w:b/>
          <w:bCs/>
          <w:spacing w:val="6"/>
          <w:sz w:val="24"/>
          <w:szCs w:val="24"/>
          <w:lang w:val="sr-Cyrl-RS" w:eastAsia="zh-CN"/>
        </w:rPr>
        <w:t xml:space="preserve"> </w:t>
      </w:r>
      <w:r w:rsidRPr="0017652F">
        <w:rPr>
          <w:rFonts w:ascii="Times New Roman" w:eastAsia="SimSun" w:hAnsi="Times New Roman" w:cs="Times New Roman"/>
          <w:b/>
          <w:bCs/>
          <w:sz w:val="24"/>
          <w:szCs w:val="24"/>
          <w:lang w:val="sr-Cyrl-RS" w:eastAsia="zh-CN"/>
        </w:rPr>
        <w:t>п</w:t>
      </w:r>
      <w:r w:rsidRPr="0017652F">
        <w:rPr>
          <w:rFonts w:ascii="Times New Roman" w:eastAsia="SimSun" w:hAnsi="Times New Roman" w:cs="Times New Roman"/>
          <w:b/>
          <w:bCs/>
          <w:spacing w:val="-3"/>
          <w:sz w:val="24"/>
          <w:szCs w:val="24"/>
          <w:lang w:val="sr-Cyrl-RS" w:eastAsia="zh-CN"/>
        </w:rPr>
        <w:t>о</w:t>
      </w:r>
      <w:r w:rsidRPr="0017652F">
        <w:rPr>
          <w:rFonts w:ascii="Times New Roman" w:eastAsia="SimSun" w:hAnsi="Times New Roman" w:cs="Times New Roman"/>
          <w:b/>
          <w:bCs/>
          <w:sz w:val="24"/>
          <w:szCs w:val="24"/>
          <w:lang w:val="sr-Cyrl-RS" w:eastAsia="zh-CN"/>
        </w:rPr>
        <w:t>нуда</w:t>
      </w:r>
      <w:r w:rsidRPr="0017652F">
        <w:rPr>
          <w:rFonts w:ascii="Times New Roman" w:eastAsia="SimSun" w:hAnsi="Times New Roman" w:cs="Times New Roman"/>
          <w:b/>
          <w:bCs/>
          <w:spacing w:val="7"/>
          <w:sz w:val="24"/>
          <w:szCs w:val="24"/>
          <w:lang w:val="sr-Cyrl-RS" w:eastAsia="zh-CN"/>
        </w:rPr>
        <w:t xml:space="preserve"> </w:t>
      </w:r>
      <w:r w:rsidRPr="0017652F">
        <w:rPr>
          <w:rFonts w:ascii="Times New Roman" w:eastAsia="SimSun" w:hAnsi="Times New Roman" w:cs="Times New Roman"/>
          <w:spacing w:val="-2"/>
          <w:sz w:val="24"/>
          <w:szCs w:val="24"/>
          <w:lang w:val="sr-Cyrl-RS" w:eastAsia="zh-CN"/>
        </w:rPr>
        <w:t>ј</w:t>
      </w:r>
      <w:r w:rsidRPr="0017652F">
        <w:rPr>
          <w:rFonts w:ascii="Times New Roman" w:eastAsia="SimSun" w:hAnsi="Times New Roman" w:cs="Times New Roman"/>
          <w:sz w:val="24"/>
          <w:szCs w:val="24"/>
          <w:lang w:val="sr-Cyrl-RS" w:eastAsia="zh-CN"/>
        </w:rPr>
        <w:t>е</w:t>
      </w:r>
      <w:r w:rsidRPr="0017652F">
        <w:rPr>
          <w:rFonts w:ascii="Times New Roman" w:eastAsia="SimSun" w:hAnsi="Times New Roman" w:cs="Times New Roman"/>
          <w:spacing w:val="6"/>
          <w:sz w:val="24"/>
          <w:szCs w:val="24"/>
          <w:lang w:val="sr-Cyrl-RS" w:eastAsia="zh-CN"/>
        </w:rPr>
        <w:t xml:space="preserve"> </w:t>
      </w:r>
      <w:r w:rsidRPr="0017652F">
        <w:rPr>
          <w:rFonts w:ascii="Times New Roman" w:eastAsia="SimSun" w:hAnsi="Times New Roman" w:cs="Times New Roman"/>
          <w:sz w:val="24"/>
          <w:szCs w:val="24"/>
          <w:lang w:val="sr-Cyrl-RS" w:eastAsia="zh-CN"/>
        </w:rPr>
        <w:t>по</w:t>
      </w:r>
      <w:r w:rsidRPr="0017652F">
        <w:rPr>
          <w:rFonts w:ascii="Times New Roman" w:eastAsia="SimSun" w:hAnsi="Times New Roman" w:cs="Times New Roman"/>
          <w:spacing w:val="3"/>
          <w:sz w:val="24"/>
          <w:szCs w:val="24"/>
          <w:lang w:val="sr-Cyrl-RS" w:eastAsia="zh-CN"/>
        </w:rPr>
        <w:t>н</w:t>
      </w:r>
      <w:r w:rsidRPr="0017652F">
        <w:rPr>
          <w:rFonts w:ascii="Times New Roman" w:eastAsia="SimSun" w:hAnsi="Times New Roman" w:cs="Times New Roman"/>
          <w:spacing w:val="-8"/>
          <w:sz w:val="24"/>
          <w:szCs w:val="24"/>
          <w:lang w:val="sr-Cyrl-RS" w:eastAsia="zh-CN"/>
        </w:rPr>
        <w:t>у</w:t>
      </w:r>
      <w:r w:rsidRPr="0017652F">
        <w:rPr>
          <w:rFonts w:ascii="Times New Roman" w:eastAsia="SimSun" w:hAnsi="Times New Roman" w:cs="Times New Roman"/>
          <w:sz w:val="24"/>
          <w:szCs w:val="24"/>
          <w:lang w:val="sr-Cyrl-RS" w:eastAsia="zh-CN"/>
        </w:rPr>
        <w:t>да</w:t>
      </w:r>
      <w:r w:rsidRPr="0017652F">
        <w:rPr>
          <w:rFonts w:ascii="Times New Roman" w:eastAsia="SimSun" w:hAnsi="Times New Roman" w:cs="Times New Roman"/>
          <w:spacing w:val="6"/>
          <w:sz w:val="24"/>
          <w:szCs w:val="24"/>
          <w:lang w:val="sr-Cyrl-RS" w:eastAsia="zh-CN"/>
        </w:rPr>
        <w:t xml:space="preserve"> </w:t>
      </w:r>
      <w:r w:rsidRPr="0017652F">
        <w:rPr>
          <w:rFonts w:ascii="Times New Roman" w:eastAsia="SimSun" w:hAnsi="Times New Roman" w:cs="Times New Roman"/>
          <w:sz w:val="24"/>
          <w:szCs w:val="24"/>
          <w:lang w:val="sr-Cyrl-RS" w:eastAsia="zh-CN"/>
        </w:rPr>
        <w:t>која</w:t>
      </w:r>
      <w:r w:rsidRPr="0017652F">
        <w:rPr>
          <w:rFonts w:ascii="Times New Roman" w:eastAsia="SimSun" w:hAnsi="Times New Roman" w:cs="Times New Roman"/>
          <w:spacing w:val="6"/>
          <w:sz w:val="24"/>
          <w:szCs w:val="24"/>
          <w:lang w:val="sr-Cyrl-RS" w:eastAsia="zh-CN"/>
        </w:rPr>
        <w:t xml:space="preserve"> </w:t>
      </w:r>
      <w:r w:rsidRPr="0017652F">
        <w:rPr>
          <w:rFonts w:ascii="Times New Roman" w:eastAsia="SimSun" w:hAnsi="Times New Roman" w:cs="Times New Roman"/>
          <w:sz w:val="24"/>
          <w:szCs w:val="24"/>
          <w:lang w:val="sr-Cyrl-RS" w:eastAsia="zh-CN"/>
        </w:rPr>
        <w:t>је</w:t>
      </w:r>
      <w:r w:rsidRPr="0017652F">
        <w:rPr>
          <w:rFonts w:ascii="Times New Roman" w:eastAsia="SimSun" w:hAnsi="Times New Roman" w:cs="Times New Roman"/>
          <w:spacing w:val="6"/>
          <w:sz w:val="24"/>
          <w:szCs w:val="24"/>
          <w:lang w:val="sr-Cyrl-RS" w:eastAsia="zh-CN"/>
        </w:rPr>
        <w:t xml:space="preserve"> </w:t>
      </w:r>
      <w:r w:rsidRPr="0017652F">
        <w:rPr>
          <w:rFonts w:ascii="Times New Roman" w:eastAsia="SimSun" w:hAnsi="Times New Roman" w:cs="Times New Roman"/>
          <w:sz w:val="24"/>
          <w:szCs w:val="24"/>
          <w:lang w:val="sr-Cyrl-RS" w:eastAsia="zh-CN"/>
        </w:rPr>
        <w:t>благо</w:t>
      </w:r>
      <w:r w:rsidRPr="0017652F">
        <w:rPr>
          <w:rFonts w:ascii="Times New Roman" w:eastAsia="SimSun" w:hAnsi="Times New Roman" w:cs="Times New Roman"/>
          <w:spacing w:val="1"/>
          <w:sz w:val="24"/>
          <w:szCs w:val="24"/>
          <w:lang w:val="sr-Cyrl-RS" w:eastAsia="zh-CN"/>
        </w:rPr>
        <w:t>в</w:t>
      </w:r>
      <w:r w:rsidRPr="0017652F">
        <w:rPr>
          <w:rFonts w:ascii="Times New Roman" w:eastAsia="SimSun" w:hAnsi="Times New Roman" w:cs="Times New Roman"/>
          <w:sz w:val="24"/>
          <w:szCs w:val="24"/>
          <w:lang w:val="sr-Cyrl-RS" w:eastAsia="zh-CN"/>
        </w:rPr>
        <w:t>р</w:t>
      </w:r>
      <w:r w:rsidRPr="0017652F">
        <w:rPr>
          <w:rFonts w:ascii="Times New Roman" w:eastAsia="SimSun" w:hAnsi="Times New Roman" w:cs="Times New Roman"/>
          <w:spacing w:val="-1"/>
          <w:sz w:val="24"/>
          <w:szCs w:val="24"/>
          <w:lang w:val="sr-Cyrl-RS" w:eastAsia="zh-CN"/>
        </w:rPr>
        <w:t>еме</w:t>
      </w:r>
      <w:r w:rsidRPr="0017652F">
        <w:rPr>
          <w:rFonts w:ascii="Times New Roman" w:eastAsia="SimSun" w:hAnsi="Times New Roman" w:cs="Times New Roman"/>
          <w:sz w:val="24"/>
          <w:szCs w:val="24"/>
          <w:lang w:val="sr-Cyrl-RS" w:eastAsia="zh-CN"/>
        </w:rPr>
        <w:t>на</w:t>
      </w:r>
      <w:r w:rsidRPr="0017652F">
        <w:rPr>
          <w:rFonts w:ascii="Times New Roman" w:eastAsia="SimSun" w:hAnsi="Times New Roman" w:cs="Times New Roman"/>
          <w:spacing w:val="6"/>
          <w:sz w:val="24"/>
          <w:szCs w:val="24"/>
          <w:lang w:val="sr-Cyrl-RS" w:eastAsia="zh-CN"/>
        </w:rPr>
        <w:t xml:space="preserve"> </w:t>
      </w:r>
      <w:r w:rsidRPr="0017652F">
        <w:rPr>
          <w:rFonts w:ascii="Times New Roman" w:eastAsia="SimSun" w:hAnsi="Times New Roman" w:cs="Times New Roman"/>
          <w:sz w:val="24"/>
          <w:szCs w:val="24"/>
          <w:lang w:val="sr-Cyrl-RS" w:eastAsia="zh-CN"/>
        </w:rPr>
        <w:t>и</w:t>
      </w:r>
      <w:r w:rsidRPr="0017652F">
        <w:rPr>
          <w:rFonts w:ascii="Times New Roman" w:eastAsia="SimSun" w:hAnsi="Times New Roman" w:cs="Times New Roman"/>
          <w:spacing w:val="7"/>
          <w:sz w:val="24"/>
          <w:szCs w:val="24"/>
          <w:lang w:val="sr-Cyrl-RS" w:eastAsia="zh-CN"/>
        </w:rPr>
        <w:t xml:space="preserve"> </w:t>
      </w:r>
      <w:r w:rsidRPr="0017652F">
        <w:rPr>
          <w:rFonts w:ascii="Times New Roman" w:eastAsia="SimSun" w:hAnsi="Times New Roman" w:cs="Times New Roman"/>
          <w:sz w:val="24"/>
          <w:szCs w:val="24"/>
          <w:lang w:val="sr-Cyrl-RS" w:eastAsia="zh-CN"/>
        </w:rPr>
        <w:t>за</w:t>
      </w:r>
      <w:r w:rsidRPr="0017652F">
        <w:rPr>
          <w:rFonts w:ascii="Times New Roman" w:eastAsia="SimSun" w:hAnsi="Times New Roman" w:cs="Times New Roman"/>
          <w:spacing w:val="6"/>
          <w:sz w:val="24"/>
          <w:szCs w:val="24"/>
          <w:lang w:val="sr-Cyrl-RS" w:eastAsia="zh-CN"/>
        </w:rPr>
        <w:t xml:space="preserve"> </w:t>
      </w:r>
      <w:r w:rsidRPr="0017652F">
        <w:rPr>
          <w:rFonts w:ascii="Times New Roman" w:eastAsia="SimSun" w:hAnsi="Times New Roman" w:cs="Times New Roman"/>
          <w:sz w:val="24"/>
          <w:szCs w:val="24"/>
          <w:lang w:val="sr-Cyrl-RS" w:eastAsia="zh-CN"/>
        </w:rPr>
        <w:t>ко</w:t>
      </w:r>
      <w:r w:rsidRPr="0017652F">
        <w:rPr>
          <w:rFonts w:ascii="Times New Roman" w:eastAsia="SimSun" w:hAnsi="Times New Roman" w:cs="Times New Roman"/>
          <w:spacing w:val="2"/>
          <w:sz w:val="24"/>
          <w:szCs w:val="24"/>
          <w:lang w:val="sr-Cyrl-RS" w:eastAsia="zh-CN"/>
        </w:rPr>
        <w:t>ј</w:t>
      </w:r>
      <w:r w:rsidRPr="0017652F">
        <w:rPr>
          <w:rFonts w:ascii="Times New Roman" w:eastAsia="SimSun" w:hAnsi="Times New Roman" w:cs="Times New Roman"/>
          <w:sz w:val="24"/>
          <w:szCs w:val="24"/>
          <w:lang w:val="sr-Cyrl-RS" w:eastAsia="zh-CN"/>
        </w:rPr>
        <w:t>у</w:t>
      </w:r>
      <w:r w:rsidRPr="0017652F">
        <w:rPr>
          <w:rFonts w:ascii="Times New Roman" w:eastAsia="SimSun" w:hAnsi="Times New Roman" w:cs="Times New Roman"/>
          <w:spacing w:val="-1"/>
          <w:sz w:val="24"/>
          <w:szCs w:val="24"/>
          <w:lang w:val="sr-Cyrl-RS" w:eastAsia="zh-CN"/>
        </w:rPr>
        <w:t xml:space="preserve"> </w:t>
      </w:r>
      <w:r w:rsidRPr="0017652F">
        <w:rPr>
          <w:rFonts w:ascii="Times New Roman" w:eastAsia="SimSun" w:hAnsi="Times New Roman" w:cs="Times New Roman"/>
          <w:sz w:val="24"/>
          <w:szCs w:val="24"/>
          <w:lang w:val="sr-Cyrl-RS" w:eastAsia="zh-CN"/>
        </w:rPr>
        <w:t>је</w:t>
      </w:r>
      <w:r w:rsidRPr="0017652F">
        <w:rPr>
          <w:rFonts w:ascii="Times New Roman" w:eastAsia="SimSun" w:hAnsi="Times New Roman" w:cs="Times New Roman"/>
          <w:spacing w:val="8"/>
          <w:sz w:val="24"/>
          <w:szCs w:val="24"/>
          <w:lang w:val="sr-Cyrl-RS" w:eastAsia="zh-CN"/>
        </w:rPr>
        <w:t xml:space="preserve"> </w:t>
      </w:r>
      <w:r w:rsidRPr="0017652F">
        <w:rPr>
          <w:rFonts w:ascii="Times New Roman" w:eastAsia="SimSun" w:hAnsi="Times New Roman" w:cs="Times New Roman"/>
          <w:spacing w:val="-5"/>
          <w:sz w:val="24"/>
          <w:szCs w:val="24"/>
          <w:lang w:val="sr-Cyrl-RS" w:eastAsia="zh-CN"/>
        </w:rPr>
        <w:t>у</w:t>
      </w:r>
      <w:r w:rsidRPr="0017652F">
        <w:rPr>
          <w:rFonts w:ascii="Times New Roman" w:eastAsia="SimSun" w:hAnsi="Times New Roman" w:cs="Times New Roman"/>
          <w:sz w:val="24"/>
          <w:szCs w:val="24"/>
          <w:lang w:val="sr-Cyrl-RS" w:eastAsia="zh-CN"/>
        </w:rPr>
        <w:t>тв</w:t>
      </w:r>
      <w:r w:rsidRPr="0017652F">
        <w:rPr>
          <w:rFonts w:ascii="Times New Roman" w:eastAsia="SimSun" w:hAnsi="Times New Roman" w:cs="Times New Roman"/>
          <w:spacing w:val="1"/>
          <w:sz w:val="24"/>
          <w:szCs w:val="24"/>
          <w:lang w:val="sr-Cyrl-RS" w:eastAsia="zh-CN"/>
        </w:rPr>
        <w:t>р</w:t>
      </w:r>
      <w:r w:rsidRPr="0017652F">
        <w:rPr>
          <w:rFonts w:ascii="Times New Roman" w:eastAsia="SimSun" w:hAnsi="Times New Roman" w:cs="Times New Roman"/>
          <w:sz w:val="24"/>
          <w:szCs w:val="24"/>
          <w:lang w:val="sr-Cyrl-RS" w:eastAsia="zh-CN"/>
        </w:rPr>
        <w:t>ђ</w:t>
      </w:r>
      <w:r w:rsidRPr="0017652F">
        <w:rPr>
          <w:rFonts w:ascii="Times New Roman" w:eastAsia="SimSun" w:hAnsi="Times New Roman" w:cs="Times New Roman"/>
          <w:spacing w:val="-2"/>
          <w:sz w:val="24"/>
          <w:szCs w:val="24"/>
          <w:lang w:val="sr-Cyrl-RS" w:eastAsia="zh-CN"/>
        </w:rPr>
        <w:t>е</w:t>
      </w:r>
      <w:r w:rsidRPr="0017652F">
        <w:rPr>
          <w:rFonts w:ascii="Times New Roman" w:eastAsia="SimSun" w:hAnsi="Times New Roman" w:cs="Times New Roman"/>
          <w:sz w:val="24"/>
          <w:szCs w:val="24"/>
          <w:lang w:val="sr-Cyrl-RS" w:eastAsia="zh-CN"/>
        </w:rPr>
        <w:t>но</w:t>
      </w:r>
      <w:r w:rsidRPr="0017652F">
        <w:rPr>
          <w:rFonts w:ascii="Times New Roman" w:eastAsia="SimSun" w:hAnsi="Times New Roman" w:cs="Times New Roman"/>
          <w:spacing w:val="6"/>
          <w:sz w:val="24"/>
          <w:szCs w:val="24"/>
          <w:lang w:val="sr-Cyrl-RS" w:eastAsia="zh-CN"/>
        </w:rPr>
        <w:t xml:space="preserve"> </w:t>
      </w:r>
      <w:r w:rsidRPr="0017652F">
        <w:rPr>
          <w:rFonts w:ascii="Times New Roman" w:eastAsia="SimSun" w:hAnsi="Times New Roman" w:cs="Times New Roman"/>
          <w:sz w:val="24"/>
          <w:szCs w:val="24"/>
          <w:lang w:val="sr-Cyrl-RS" w:eastAsia="zh-CN"/>
        </w:rPr>
        <w:t>да</w:t>
      </w:r>
      <w:r w:rsidRPr="0017652F">
        <w:rPr>
          <w:rFonts w:ascii="Times New Roman" w:eastAsia="SimSun" w:hAnsi="Times New Roman" w:cs="Times New Roman"/>
          <w:spacing w:val="6"/>
          <w:sz w:val="24"/>
          <w:szCs w:val="24"/>
          <w:lang w:val="sr-Cyrl-RS" w:eastAsia="zh-CN"/>
        </w:rPr>
        <w:t xml:space="preserve"> </w:t>
      </w:r>
      <w:r w:rsidRPr="0017652F">
        <w:rPr>
          <w:rFonts w:ascii="Times New Roman" w:eastAsia="SimSun" w:hAnsi="Times New Roman" w:cs="Times New Roman"/>
          <w:sz w:val="24"/>
          <w:szCs w:val="24"/>
          <w:lang w:val="sr-Cyrl-RS" w:eastAsia="zh-CN"/>
        </w:rPr>
        <w:t>пот</w:t>
      </w:r>
      <w:r w:rsidRPr="0017652F">
        <w:rPr>
          <w:rFonts w:ascii="Times New Roman" w:eastAsia="SimSun" w:hAnsi="Times New Roman" w:cs="Times New Roman"/>
          <w:spacing w:val="4"/>
          <w:sz w:val="24"/>
          <w:szCs w:val="24"/>
          <w:lang w:val="sr-Cyrl-RS" w:eastAsia="zh-CN"/>
        </w:rPr>
        <w:t>п</w:t>
      </w:r>
      <w:r w:rsidRPr="0017652F">
        <w:rPr>
          <w:rFonts w:ascii="Times New Roman" w:eastAsia="SimSun" w:hAnsi="Times New Roman" w:cs="Times New Roman"/>
          <w:spacing w:val="-8"/>
          <w:sz w:val="24"/>
          <w:szCs w:val="24"/>
          <w:lang w:val="sr-Cyrl-RS" w:eastAsia="zh-CN"/>
        </w:rPr>
        <w:t>у</w:t>
      </w:r>
      <w:r w:rsidRPr="0017652F">
        <w:rPr>
          <w:rFonts w:ascii="Times New Roman" w:eastAsia="SimSun" w:hAnsi="Times New Roman" w:cs="Times New Roman"/>
          <w:sz w:val="24"/>
          <w:szCs w:val="24"/>
          <w:lang w:val="sr-Cyrl-RS" w:eastAsia="zh-CN"/>
        </w:rPr>
        <w:t>но и</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pacing w:val="3"/>
          <w:sz w:val="24"/>
          <w:szCs w:val="24"/>
          <w:lang w:val="sr-Cyrl-RS" w:eastAsia="zh-CN"/>
        </w:rPr>
        <w:t>п</w:t>
      </w:r>
      <w:r w:rsidRPr="0017652F">
        <w:rPr>
          <w:rFonts w:ascii="Times New Roman" w:eastAsia="SimSun" w:hAnsi="Times New Roman" w:cs="Times New Roman"/>
          <w:spacing w:val="-5"/>
          <w:sz w:val="24"/>
          <w:szCs w:val="24"/>
          <w:lang w:val="sr-Cyrl-RS" w:eastAsia="zh-CN"/>
        </w:rPr>
        <w:t>у</w:t>
      </w:r>
      <w:r w:rsidRPr="0017652F">
        <w:rPr>
          <w:rFonts w:ascii="Times New Roman" w:eastAsia="SimSun" w:hAnsi="Times New Roman" w:cs="Times New Roman"/>
          <w:sz w:val="24"/>
          <w:szCs w:val="24"/>
          <w:lang w:val="sr-Cyrl-RS" w:eastAsia="zh-CN"/>
        </w:rPr>
        <w:t>њ</w:t>
      </w:r>
      <w:r w:rsidRPr="0017652F">
        <w:rPr>
          <w:rFonts w:ascii="Times New Roman" w:eastAsia="SimSun" w:hAnsi="Times New Roman" w:cs="Times New Roman"/>
          <w:spacing w:val="-2"/>
          <w:sz w:val="24"/>
          <w:szCs w:val="24"/>
          <w:lang w:val="sr-Cyrl-RS" w:eastAsia="zh-CN"/>
        </w:rPr>
        <w:t>а</w:t>
      </w:r>
      <w:r w:rsidRPr="0017652F">
        <w:rPr>
          <w:rFonts w:ascii="Times New Roman" w:eastAsia="SimSun" w:hAnsi="Times New Roman" w:cs="Times New Roman"/>
          <w:spacing w:val="1"/>
          <w:sz w:val="24"/>
          <w:szCs w:val="24"/>
          <w:lang w:val="sr-Cyrl-RS" w:eastAsia="zh-CN"/>
        </w:rPr>
        <w:t>в</w:t>
      </w:r>
      <w:r w:rsidRPr="0017652F">
        <w:rPr>
          <w:rFonts w:ascii="Times New Roman" w:eastAsia="SimSun" w:hAnsi="Times New Roman" w:cs="Times New Roman"/>
          <w:sz w:val="24"/>
          <w:szCs w:val="24"/>
          <w:lang w:val="sr-Cyrl-RS" w:eastAsia="zh-CN"/>
        </w:rPr>
        <w:t>а</w:t>
      </w:r>
      <w:r w:rsidRPr="0017652F">
        <w:rPr>
          <w:rFonts w:ascii="Times New Roman" w:eastAsia="SimSun" w:hAnsi="Times New Roman" w:cs="Times New Roman"/>
          <w:spacing w:val="-1"/>
          <w:sz w:val="24"/>
          <w:szCs w:val="24"/>
          <w:lang w:val="sr-Cyrl-RS" w:eastAsia="zh-CN"/>
        </w:rPr>
        <w:t xml:space="preserve"> с</w:t>
      </w:r>
      <w:r w:rsidRPr="0017652F">
        <w:rPr>
          <w:rFonts w:ascii="Times New Roman" w:eastAsia="SimSun" w:hAnsi="Times New Roman" w:cs="Times New Roman"/>
          <w:spacing w:val="1"/>
          <w:sz w:val="24"/>
          <w:szCs w:val="24"/>
          <w:lang w:val="sr-Cyrl-RS" w:eastAsia="zh-CN"/>
        </w:rPr>
        <w:t>в</w:t>
      </w:r>
      <w:r w:rsidRPr="0017652F">
        <w:rPr>
          <w:rFonts w:ascii="Times New Roman" w:eastAsia="SimSun" w:hAnsi="Times New Roman" w:cs="Times New Roman"/>
          <w:sz w:val="24"/>
          <w:szCs w:val="24"/>
          <w:lang w:val="sr-Cyrl-RS" w:eastAsia="zh-CN"/>
        </w:rPr>
        <w:t>е</w:t>
      </w:r>
      <w:r w:rsidRPr="0017652F">
        <w:rPr>
          <w:rFonts w:ascii="Times New Roman" w:eastAsia="SimSun" w:hAnsi="Times New Roman" w:cs="Times New Roman"/>
          <w:spacing w:val="3"/>
          <w:sz w:val="24"/>
          <w:szCs w:val="24"/>
          <w:lang w:val="sr-Cyrl-RS" w:eastAsia="zh-CN"/>
        </w:rPr>
        <w:t xml:space="preserve"> </w:t>
      </w:r>
      <w:r w:rsidRPr="0017652F">
        <w:rPr>
          <w:rFonts w:ascii="Times New Roman" w:eastAsia="SimSun" w:hAnsi="Times New Roman" w:cs="Times New Roman"/>
          <w:spacing w:val="-5"/>
          <w:sz w:val="24"/>
          <w:szCs w:val="24"/>
          <w:lang w:val="sr-Cyrl-RS" w:eastAsia="zh-CN"/>
        </w:rPr>
        <w:t>у</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ло</w:t>
      </w:r>
      <w:r w:rsidRPr="0017652F">
        <w:rPr>
          <w:rFonts w:ascii="Times New Roman" w:eastAsia="SimSun" w:hAnsi="Times New Roman" w:cs="Times New Roman"/>
          <w:spacing w:val="1"/>
          <w:sz w:val="24"/>
          <w:szCs w:val="24"/>
          <w:lang w:val="sr-Cyrl-RS" w:eastAsia="zh-CN"/>
        </w:rPr>
        <w:t>в</w:t>
      </w:r>
      <w:r w:rsidRPr="0017652F">
        <w:rPr>
          <w:rFonts w:ascii="Times New Roman" w:eastAsia="SimSun" w:hAnsi="Times New Roman" w:cs="Times New Roman"/>
          <w:sz w:val="24"/>
          <w:szCs w:val="24"/>
          <w:lang w:val="sr-Cyrl-RS" w:eastAsia="zh-CN"/>
        </w:rPr>
        <w:t>е</w:t>
      </w:r>
      <w:r w:rsidRPr="0017652F">
        <w:rPr>
          <w:rFonts w:ascii="Times New Roman" w:eastAsia="SimSun" w:hAnsi="Times New Roman" w:cs="Times New Roman"/>
          <w:spacing w:val="-1"/>
          <w:sz w:val="24"/>
          <w:szCs w:val="24"/>
          <w:lang w:val="sr-Cyrl-RS" w:eastAsia="zh-CN"/>
        </w:rPr>
        <w:t xml:space="preserve"> </w:t>
      </w:r>
      <w:r w:rsidRPr="0017652F">
        <w:rPr>
          <w:rFonts w:ascii="Times New Roman" w:eastAsia="SimSun" w:hAnsi="Times New Roman" w:cs="Times New Roman"/>
          <w:sz w:val="24"/>
          <w:szCs w:val="24"/>
          <w:lang w:val="sr-Cyrl-RS" w:eastAsia="zh-CN"/>
        </w:rPr>
        <w:t>из те</w:t>
      </w:r>
      <w:r w:rsidRPr="0017652F">
        <w:rPr>
          <w:rFonts w:ascii="Times New Roman" w:eastAsia="SimSun" w:hAnsi="Times New Roman" w:cs="Times New Roman"/>
          <w:spacing w:val="1"/>
          <w:sz w:val="24"/>
          <w:szCs w:val="24"/>
          <w:lang w:val="sr-Cyrl-RS" w:eastAsia="zh-CN"/>
        </w:rPr>
        <w:t>х</w:t>
      </w:r>
      <w:r w:rsidRPr="0017652F">
        <w:rPr>
          <w:rFonts w:ascii="Times New Roman" w:eastAsia="SimSun" w:hAnsi="Times New Roman" w:cs="Times New Roman"/>
          <w:spacing w:val="-2"/>
          <w:sz w:val="24"/>
          <w:szCs w:val="24"/>
          <w:lang w:val="sr-Cyrl-RS" w:eastAsia="zh-CN"/>
        </w:rPr>
        <w:t>н</w:t>
      </w:r>
      <w:r w:rsidRPr="0017652F">
        <w:rPr>
          <w:rFonts w:ascii="Times New Roman" w:eastAsia="SimSun" w:hAnsi="Times New Roman" w:cs="Times New Roman"/>
          <w:sz w:val="24"/>
          <w:szCs w:val="24"/>
          <w:lang w:val="sr-Cyrl-RS" w:eastAsia="zh-CN"/>
        </w:rPr>
        <w:t>и</w:t>
      </w:r>
      <w:r w:rsidRPr="0017652F">
        <w:rPr>
          <w:rFonts w:ascii="Times New Roman" w:eastAsia="SimSun" w:hAnsi="Times New Roman" w:cs="Times New Roman"/>
          <w:spacing w:val="-1"/>
          <w:sz w:val="24"/>
          <w:szCs w:val="24"/>
          <w:lang w:val="sr-Cyrl-RS" w:eastAsia="zh-CN"/>
        </w:rPr>
        <w:t>ч</w:t>
      </w:r>
      <w:r w:rsidRPr="0017652F">
        <w:rPr>
          <w:rFonts w:ascii="Times New Roman" w:eastAsia="SimSun" w:hAnsi="Times New Roman" w:cs="Times New Roman"/>
          <w:sz w:val="24"/>
          <w:szCs w:val="24"/>
          <w:lang w:val="sr-Cyrl-RS" w:eastAsia="zh-CN"/>
        </w:rPr>
        <w:t>ке</w:t>
      </w:r>
      <w:r w:rsidRPr="0017652F">
        <w:rPr>
          <w:rFonts w:ascii="Times New Roman" w:eastAsia="SimSun" w:hAnsi="Times New Roman" w:cs="Times New Roman"/>
          <w:spacing w:val="-1"/>
          <w:sz w:val="24"/>
          <w:szCs w:val="24"/>
          <w:lang w:val="sr-Cyrl-RS" w:eastAsia="zh-CN"/>
        </w:rPr>
        <w:t xml:space="preserve"> с</w:t>
      </w:r>
      <w:r w:rsidRPr="0017652F">
        <w:rPr>
          <w:rFonts w:ascii="Times New Roman" w:eastAsia="SimSun" w:hAnsi="Times New Roman" w:cs="Times New Roman"/>
          <w:sz w:val="24"/>
          <w:szCs w:val="24"/>
          <w:lang w:val="sr-Cyrl-RS" w:eastAsia="zh-CN"/>
        </w:rPr>
        <w:t>п</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ци</w:t>
      </w:r>
      <w:r w:rsidRPr="0017652F">
        <w:rPr>
          <w:rFonts w:ascii="Times New Roman" w:eastAsia="SimSun" w:hAnsi="Times New Roman" w:cs="Times New Roman"/>
          <w:spacing w:val="-2"/>
          <w:sz w:val="24"/>
          <w:szCs w:val="24"/>
          <w:lang w:val="sr-Cyrl-RS" w:eastAsia="zh-CN"/>
        </w:rPr>
        <w:t>ф</w:t>
      </w:r>
      <w:r w:rsidRPr="0017652F">
        <w:rPr>
          <w:rFonts w:ascii="Times New Roman" w:eastAsia="SimSun" w:hAnsi="Times New Roman" w:cs="Times New Roman"/>
          <w:sz w:val="24"/>
          <w:szCs w:val="24"/>
          <w:lang w:val="sr-Cyrl-RS" w:eastAsia="zh-CN"/>
        </w:rPr>
        <w:t>ик</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pacing w:val="-2"/>
          <w:sz w:val="24"/>
          <w:szCs w:val="24"/>
          <w:lang w:val="sr-Cyrl-RS" w:eastAsia="zh-CN"/>
        </w:rPr>
        <w:t>ци</w:t>
      </w:r>
      <w:r w:rsidRPr="0017652F">
        <w:rPr>
          <w:rFonts w:ascii="Times New Roman" w:eastAsia="SimSun" w:hAnsi="Times New Roman" w:cs="Times New Roman"/>
          <w:sz w:val="24"/>
          <w:szCs w:val="24"/>
          <w:lang w:val="sr-Cyrl-RS" w:eastAsia="zh-CN"/>
        </w:rPr>
        <w:t>је.</w:t>
      </w:r>
    </w:p>
    <w:p w:rsidR="00B71A56" w:rsidRPr="0017652F" w:rsidRDefault="00B71A56" w:rsidP="00B71A56">
      <w:pPr>
        <w:widowControl w:val="0"/>
        <w:kinsoku w:val="0"/>
        <w:overflowPunct w:val="0"/>
        <w:autoSpaceDE w:val="0"/>
        <w:autoSpaceDN w:val="0"/>
        <w:adjustRightInd w:val="0"/>
        <w:spacing w:after="0" w:line="240" w:lineRule="auto"/>
        <w:ind w:right="112"/>
        <w:jc w:val="both"/>
        <w:rPr>
          <w:rFonts w:ascii="Times New Roman" w:eastAsia="SimSun" w:hAnsi="Times New Roman" w:cs="Times New Roman"/>
          <w:sz w:val="24"/>
          <w:szCs w:val="24"/>
          <w:lang w:val="sr-Cyrl-RS" w:eastAsia="zh-CN"/>
        </w:rPr>
      </w:pPr>
      <w:r>
        <w:rPr>
          <w:rFonts w:ascii="Times New Roman" w:eastAsia="SimSun" w:hAnsi="Times New Roman" w:cs="Times New Roman"/>
          <w:sz w:val="24"/>
          <w:szCs w:val="24"/>
          <w:lang w:val="sr-Cyrl-RS" w:eastAsia="zh-CN"/>
        </w:rPr>
        <w:tab/>
      </w:r>
      <w:r>
        <w:rPr>
          <w:rFonts w:ascii="Times New Roman" w:eastAsia="SimSun" w:hAnsi="Times New Roman" w:cs="Times New Roman"/>
          <w:sz w:val="24"/>
          <w:szCs w:val="24"/>
          <w:lang w:val="sr-Cyrl-RS" w:eastAsia="zh-CN"/>
        </w:rPr>
        <w:tab/>
      </w:r>
      <w:r w:rsidRPr="0017652F">
        <w:rPr>
          <w:rFonts w:ascii="Times New Roman" w:eastAsia="SimSun" w:hAnsi="Times New Roman" w:cs="Times New Roman"/>
          <w:sz w:val="24"/>
          <w:szCs w:val="24"/>
          <w:lang w:val="sr-Cyrl-RS" w:eastAsia="zh-CN"/>
        </w:rPr>
        <w:t>Ако</w:t>
      </w:r>
      <w:r w:rsidRPr="0017652F">
        <w:rPr>
          <w:rFonts w:ascii="Times New Roman" w:eastAsia="SimSun" w:hAnsi="Times New Roman" w:cs="Times New Roman"/>
          <w:spacing w:val="34"/>
          <w:sz w:val="24"/>
          <w:szCs w:val="24"/>
          <w:lang w:val="sr-Cyrl-RS" w:eastAsia="zh-CN"/>
        </w:rPr>
        <w:t xml:space="preserve"> </w:t>
      </w:r>
      <w:r w:rsidRPr="0017652F">
        <w:rPr>
          <w:rFonts w:ascii="Times New Roman" w:eastAsia="SimSun" w:hAnsi="Times New Roman" w:cs="Times New Roman"/>
          <w:sz w:val="24"/>
          <w:szCs w:val="24"/>
          <w:lang w:val="sr-Cyrl-RS" w:eastAsia="zh-CN"/>
        </w:rPr>
        <w:t>Понуђач,</w:t>
      </w:r>
      <w:r w:rsidRPr="0017652F">
        <w:rPr>
          <w:rFonts w:ascii="Times New Roman" w:eastAsia="SimSun" w:hAnsi="Times New Roman" w:cs="Times New Roman"/>
          <w:spacing w:val="33"/>
          <w:sz w:val="24"/>
          <w:szCs w:val="24"/>
          <w:lang w:val="sr-Cyrl-RS" w:eastAsia="zh-CN"/>
        </w:rPr>
        <w:t xml:space="preserve"> </w:t>
      </w:r>
      <w:r w:rsidRPr="0017652F">
        <w:rPr>
          <w:rFonts w:ascii="Times New Roman" w:eastAsia="SimSun" w:hAnsi="Times New Roman" w:cs="Times New Roman"/>
          <w:sz w:val="24"/>
          <w:szCs w:val="24"/>
          <w:lang w:val="sr-Cyrl-RS" w:eastAsia="zh-CN"/>
        </w:rPr>
        <w:t>на</w:t>
      </w:r>
      <w:r w:rsidRPr="0017652F">
        <w:rPr>
          <w:rFonts w:ascii="Times New Roman" w:eastAsia="SimSun" w:hAnsi="Times New Roman" w:cs="Times New Roman"/>
          <w:spacing w:val="32"/>
          <w:sz w:val="24"/>
          <w:szCs w:val="24"/>
          <w:lang w:val="sr-Cyrl-RS" w:eastAsia="zh-CN"/>
        </w:rPr>
        <w:t xml:space="preserve"> </w:t>
      </w:r>
      <w:r w:rsidRPr="0017652F">
        <w:rPr>
          <w:rFonts w:ascii="Times New Roman" w:eastAsia="SimSun" w:hAnsi="Times New Roman" w:cs="Times New Roman"/>
          <w:sz w:val="24"/>
          <w:szCs w:val="24"/>
          <w:lang w:val="sr-Cyrl-RS" w:eastAsia="zh-CN"/>
        </w:rPr>
        <w:t>з</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хтев</w:t>
      </w:r>
      <w:r w:rsidRPr="0017652F">
        <w:rPr>
          <w:rFonts w:ascii="Times New Roman" w:eastAsia="SimSun" w:hAnsi="Times New Roman" w:cs="Times New Roman"/>
          <w:spacing w:val="32"/>
          <w:sz w:val="24"/>
          <w:szCs w:val="24"/>
          <w:lang w:val="sr-Cyrl-RS" w:eastAsia="zh-CN"/>
        </w:rPr>
        <w:t xml:space="preserve"> </w:t>
      </w:r>
      <w:r w:rsidRPr="0017652F">
        <w:rPr>
          <w:rFonts w:ascii="Times New Roman" w:eastAsia="SimSun" w:hAnsi="Times New Roman" w:cs="Times New Roman"/>
          <w:sz w:val="24"/>
          <w:szCs w:val="24"/>
          <w:lang w:val="sr-Cyrl-RS" w:eastAsia="zh-CN"/>
        </w:rPr>
        <w:t>Наручиоца</w:t>
      </w:r>
      <w:r w:rsidRPr="0017652F">
        <w:rPr>
          <w:rFonts w:ascii="Times New Roman" w:eastAsia="SimSun" w:hAnsi="Times New Roman" w:cs="Times New Roman"/>
          <w:spacing w:val="39"/>
          <w:sz w:val="24"/>
          <w:szCs w:val="24"/>
          <w:lang w:val="sr-Cyrl-RS" w:eastAsia="zh-CN"/>
        </w:rPr>
        <w:t xml:space="preserve"> </w:t>
      </w:r>
      <w:r w:rsidRPr="0017652F">
        <w:rPr>
          <w:rFonts w:ascii="Times New Roman" w:eastAsia="SimSun" w:hAnsi="Times New Roman" w:cs="Times New Roman"/>
          <w:sz w:val="24"/>
          <w:szCs w:val="24"/>
          <w:lang w:val="sr-Cyrl-RS" w:eastAsia="zh-CN"/>
        </w:rPr>
        <w:t>у</w:t>
      </w:r>
      <w:r w:rsidRPr="0017652F">
        <w:rPr>
          <w:rFonts w:ascii="Times New Roman" w:eastAsia="SimSun" w:hAnsi="Times New Roman" w:cs="Times New Roman"/>
          <w:spacing w:val="28"/>
          <w:sz w:val="24"/>
          <w:szCs w:val="24"/>
          <w:lang w:val="sr-Cyrl-RS" w:eastAsia="zh-CN"/>
        </w:rPr>
        <w:t xml:space="preserve"> </w:t>
      </w:r>
      <w:r w:rsidRPr="0017652F">
        <w:rPr>
          <w:rFonts w:ascii="Times New Roman" w:eastAsia="SimSun" w:hAnsi="Times New Roman" w:cs="Times New Roman"/>
          <w:sz w:val="24"/>
          <w:szCs w:val="24"/>
          <w:lang w:val="sr-Cyrl-RS" w:eastAsia="zh-CN"/>
        </w:rPr>
        <w:t>ро</w:t>
      </w:r>
      <w:r w:rsidRPr="0017652F">
        <w:rPr>
          <w:rFonts w:ascii="Times New Roman" w:eastAsia="SimSun" w:hAnsi="Times New Roman" w:cs="Times New Roman"/>
          <w:spacing w:val="3"/>
          <w:sz w:val="24"/>
          <w:szCs w:val="24"/>
          <w:lang w:val="sr-Cyrl-RS" w:eastAsia="zh-CN"/>
        </w:rPr>
        <w:t>к</w:t>
      </w:r>
      <w:r w:rsidRPr="0017652F">
        <w:rPr>
          <w:rFonts w:ascii="Times New Roman" w:eastAsia="SimSun" w:hAnsi="Times New Roman" w:cs="Times New Roman"/>
          <w:sz w:val="24"/>
          <w:szCs w:val="24"/>
          <w:lang w:val="sr-Cyrl-RS" w:eastAsia="zh-CN"/>
        </w:rPr>
        <w:t>у</w:t>
      </w:r>
      <w:r w:rsidRPr="0017652F">
        <w:rPr>
          <w:rFonts w:ascii="Times New Roman" w:eastAsia="SimSun" w:hAnsi="Times New Roman" w:cs="Times New Roman"/>
          <w:spacing w:val="28"/>
          <w:sz w:val="24"/>
          <w:szCs w:val="24"/>
          <w:lang w:val="sr-Cyrl-RS" w:eastAsia="zh-CN"/>
        </w:rPr>
        <w:t xml:space="preserve"> </w:t>
      </w:r>
      <w:r w:rsidRPr="0017652F">
        <w:rPr>
          <w:rFonts w:ascii="Times New Roman" w:eastAsia="SimSun" w:hAnsi="Times New Roman" w:cs="Times New Roman"/>
          <w:sz w:val="24"/>
          <w:szCs w:val="24"/>
          <w:lang w:val="sr-Cyrl-RS" w:eastAsia="zh-CN"/>
        </w:rPr>
        <w:t>који</w:t>
      </w:r>
      <w:r w:rsidRPr="0017652F">
        <w:rPr>
          <w:rFonts w:ascii="Times New Roman" w:eastAsia="SimSun" w:hAnsi="Times New Roman" w:cs="Times New Roman"/>
          <w:spacing w:val="32"/>
          <w:sz w:val="24"/>
          <w:szCs w:val="24"/>
          <w:lang w:val="sr-Cyrl-RS" w:eastAsia="zh-CN"/>
        </w:rPr>
        <w:t xml:space="preserve"> </w:t>
      </w:r>
      <w:r w:rsidRPr="0017652F">
        <w:rPr>
          <w:rFonts w:ascii="Times New Roman" w:eastAsia="SimSun" w:hAnsi="Times New Roman" w:cs="Times New Roman"/>
          <w:sz w:val="24"/>
          <w:szCs w:val="24"/>
          <w:lang w:val="sr-Cyrl-RS" w:eastAsia="zh-CN"/>
        </w:rPr>
        <w:t>не</w:t>
      </w:r>
      <w:r w:rsidRPr="0017652F">
        <w:rPr>
          <w:rFonts w:ascii="Times New Roman" w:eastAsia="SimSun" w:hAnsi="Times New Roman" w:cs="Times New Roman"/>
          <w:spacing w:val="32"/>
          <w:sz w:val="24"/>
          <w:szCs w:val="24"/>
          <w:lang w:val="sr-Cyrl-RS" w:eastAsia="zh-CN"/>
        </w:rPr>
        <w:t xml:space="preserve"> </w:t>
      </w:r>
      <w:r w:rsidRPr="0017652F">
        <w:rPr>
          <w:rFonts w:ascii="Times New Roman" w:eastAsia="SimSun" w:hAnsi="Times New Roman" w:cs="Times New Roman"/>
          <w:spacing w:val="-1"/>
          <w:sz w:val="24"/>
          <w:szCs w:val="24"/>
          <w:lang w:val="sr-Cyrl-RS" w:eastAsia="zh-CN"/>
        </w:rPr>
        <w:t>м</w:t>
      </w:r>
      <w:r w:rsidRPr="0017652F">
        <w:rPr>
          <w:rFonts w:ascii="Times New Roman" w:eastAsia="SimSun" w:hAnsi="Times New Roman" w:cs="Times New Roman"/>
          <w:sz w:val="24"/>
          <w:szCs w:val="24"/>
          <w:lang w:val="sr-Cyrl-RS" w:eastAsia="zh-CN"/>
        </w:rPr>
        <w:t>оже</w:t>
      </w:r>
      <w:r w:rsidRPr="0017652F">
        <w:rPr>
          <w:rFonts w:ascii="Times New Roman" w:eastAsia="SimSun" w:hAnsi="Times New Roman" w:cs="Times New Roman"/>
          <w:spacing w:val="32"/>
          <w:sz w:val="24"/>
          <w:szCs w:val="24"/>
          <w:lang w:val="sr-Cyrl-RS" w:eastAsia="zh-CN"/>
        </w:rPr>
        <w:t xml:space="preserve"> </w:t>
      </w:r>
      <w:r w:rsidRPr="0017652F">
        <w:rPr>
          <w:rFonts w:ascii="Times New Roman" w:eastAsia="SimSun" w:hAnsi="Times New Roman" w:cs="Times New Roman"/>
          <w:sz w:val="24"/>
          <w:szCs w:val="24"/>
          <w:lang w:val="sr-Cyrl-RS" w:eastAsia="zh-CN"/>
        </w:rPr>
        <w:t>б</w:t>
      </w:r>
      <w:r w:rsidRPr="0017652F">
        <w:rPr>
          <w:rFonts w:ascii="Times New Roman" w:eastAsia="SimSun" w:hAnsi="Times New Roman" w:cs="Times New Roman"/>
          <w:spacing w:val="1"/>
          <w:sz w:val="24"/>
          <w:szCs w:val="24"/>
          <w:lang w:val="sr-Cyrl-RS" w:eastAsia="zh-CN"/>
        </w:rPr>
        <w:t>и</w:t>
      </w:r>
      <w:r w:rsidRPr="0017652F">
        <w:rPr>
          <w:rFonts w:ascii="Times New Roman" w:eastAsia="SimSun" w:hAnsi="Times New Roman" w:cs="Times New Roman"/>
          <w:sz w:val="24"/>
          <w:szCs w:val="24"/>
          <w:lang w:val="sr-Cyrl-RS" w:eastAsia="zh-CN"/>
        </w:rPr>
        <w:t>ти</w:t>
      </w:r>
      <w:r w:rsidRPr="0017652F">
        <w:rPr>
          <w:rFonts w:ascii="Times New Roman" w:eastAsia="SimSun" w:hAnsi="Times New Roman" w:cs="Times New Roman"/>
          <w:spacing w:val="35"/>
          <w:sz w:val="24"/>
          <w:szCs w:val="24"/>
          <w:lang w:val="sr-Cyrl-RS" w:eastAsia="zh-CN"/>
        </w:rPr>
        <w:t xml:space="preserve"> </w:t>
      </w:r>
      <w:r w:rsidRPr="0017652F">
        <w:rPr>
          <w:rFonts w:ascii="Times New Roman" w:eastAsia="SimSun" w:hAnsi="Times New Roman" w:cs="Times New Roman"/>
          <w:sz w:val="24"/>
          <w:szCs w:val="24"/>
          <w:lang w:val="sr-Cyrl-RS" w:eastAsia="zh-CN"/>
        </w:rPr>
        <w:t>кр</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ћи</w:t>
      </w:r>
      <w:r w:rsidRPr="0017652F">
        <w:rPr>
          <w:rFonts w:ascii="Times New Roman" w:eastAsia="SimSun" w:hAnsi="Times New Roman" w:cs="Times New Roman"/>
          <w:spacing w:val="32"/>
          <w:sz w:val="24"/>
          <w:szCs w:val="24"/>
          <w:lang w:val="sr-Cyrl-RS" w:eastAsia="zh-CN"/>
        </w:rPr>
        <w:t xml:space="preserve"> </w:t>
      </w:r>
      <w:r w:rsidRPr="0017652F">
        <w:rPr>
          <w:rFonts w:ascii="Times New Roman" w:eastAsia="SimSun" w:hAnsi="Times New Roman" w:cs="Times New Roman"/>
          <w:sz w:val="24"/>
          <w:szCs w:val="24"/>
          <w:lang w:val="sr-Cyrl-RS" w:eastAsia="zh-CN"/>
        </w:rPr>
        <w:t>од</w:t>
      </w:r>
      <w:r w:rsidRPr="0017652F">
        <w:rPr>
          <w:rFonts w:ascii="Times New Roman" w:eastAsia="SimSun" w:hAnsi="Times New Roman" w:cs="Times New Roman"/>
          <w:spacing w:val="33"/>
          <w:sz w:val="24"/>
          <w:szCs w:val="24"/>
          <w:lang w:val="sr-Cyrl-RS" w:eastAsia="zh-CN"/>
        </w:rPr>
        <w:t xml:space="preserve"> </w:t>
      </w:r>
      <w:r w:rsidRPr="0017652F">
        <w:rPr>
          <w:rFonts w:ascii="Times New Roman" w:eastAsia="SimSun" w:hAnsi="Times New Roman" w:cs="Times New Roman"/>
          <w:sz w:val="24"/>
          <w:szCs w:val="24"/>
          <w:lang w:val="sr-Cyrl-RS" w:eastAsia="zh-CN"/>
        </w:rPr>
        <w:t>п</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т</w:t>
      </w:r>
      <w:r w:rsidRPr="0017652F">
        <w:rPr>
          <w:rFonts w:ascii="Times New Roman" w:eastAsia="SimSun" w:hAnsi="Times New Roman" w:cs="Times New Roman"/>
          <w:spacing w:val="31"/>
          <w:sz w:val="24"/>
          <w:szCs w:val="24"/>
          <w:lang w:val="sr-Cyrl-RS" w:eastAsia="zh-CN"/>
        </w:rPr>
        <w:t xml:space="preserve"> </w:t>
      </w:r>
      <w:r w:rsidRPr="0017652F">
        <w:rPr>
          <w:rFonts w:ascii="Times New Roman" w:eastAsia="SimSun" w:hAnsi="Times New Roman" w:cs="Times New Roman"/>
          <w:sz w:val="24"/>
          <w:szCs w:val="24"/>
          <w:lang w:val="sr-Cyrl-RS" w:eastAsia="zh-CN"/>
        </w:rPr>
        <w:t>д</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н</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w:t>
      </w:r>
      <w:r w:rsidRPr="0017652F">
        <w:rPr>
          <w:rFonts w:ascii="Times New Roman" w:eastAsia="SimSun" w:hAnsi="Times New Roman" w:cs="Times New Roman"/>
          <w:spacing w:val="33"/>
          <w:sz w:val="24"/>
          <w:szCs w:val="24"/>
          <w:lang w:val="sr-Cyrl-RS" w:eastAsia="zh-CN"/>
        </w:rPr>
        <w:t xml:space="preserve"> </w:t>
      </w:r>
      <w:r w:rsidRPr="0017652F">
        <w:rPr>
          <w:rFonts w:ascii="Times New Roman" w:eastAsia="SimSun" w:hAnsi="Times New Roman" w:cs="Times New Roman"/>
          <w:sz w:val="24"/>
          <w:szCs w:val="24"/>
          <w:lang w:val="sr-Cyrl-RS" w:eastAsia="zh-CN"/>
        </w:rPr>
        <w:t>не до</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т</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ви</w:t>
      </w:r>
      <w:r w:rsidRPr="0017652F">
        <w:rPr>
          <w:rFonts w:ascii="Times New Roman" w:eastAsia="SimSun" w:hAnsi="Times New Roman" w:cs="Times New Roman"/>
          <w:spacing w:val="7"/>
          <w:sz w:val="24"/>
          <w:szCs w:val="24"/>
          <w:lang w:val="sr-Cyrl-RS" w:eastAsia="zh-CN"/>
        </w:rPr>
        <w:t xml:space="preserve"> </w:t>
      </w:r>
      <w:r w:rsidRPr="0017652F">
        <w:rPr>
          <w:rFonts w:ascii="Times New Roman" w:eastAsia="SimSun" w:hAnsi="Times New Roman" w:cs="Times New Roman"/>
          <w:sz w:val="24"/>
          <w:szCs w:val="24"/>
          <w:lang w:val="sr-Cyrl-RS" w:eastAsia="zh-CN"/>
        </w:rPr>
        <w:t>на</w:t>
      </w:r>
      <w:r w:rsidRPr="0017652F">
        <w:rPr>
          <w:rFonts w:ascii="Times New Roman" w:eastAsia="SimSun" w:hAnsi="Times New Roman" w:cs="Times New Roman"/>
          <w:spacing w:val="8"/>
          <w:sz w:val="24"/>
          <w:szCs w:val="24"/>
          <w:lang w:val="sr-Cyrl-RS" w:eastAsia="zh-CN"/>
        </w:rPr>
        <w:t xml:space="preserve"> </w:t>
      </w:r>
      <w:r w:rsidRPr="0017652F">
        <w:rPr>
          <w:rFonts w:ascii="Times New Roman" w:eastAsia="SimSun" w:hAnsi="Times New Roman" w:cs="Times New Roman"/>
          <w:spacing w:val="-5"/>
          <w:sz w:val="24"/>
          <w:szCs w:val="24"/>
          <w:lang w:val="sr-Cyrl-RS" w:eastAsia="zh-CN"/>
        </w:rPr>
        <w:t>у</w:t>
      </w:r>
      <w:r w:rsidRPr="0017652F">
        <w:rPr>
          <w:rFonts w:ascii="Times New Roman" w:eastAsia="SimSun" w:hAnsi="Times New Roman" w:cs="Times New Roman"/>
          <w:sz w:val="24"/>
          <w:szCs w:val="24"/>
          <w:lang w:val="sr-Cyrl-RS" w:eastAsia="zh-CN"/>
        </w:rPr>
        <w:t>вид</w:t>
      </w:r>
      <w:r w:rsidRPr="0017652F">
        <w:rPr>
          <w:rFonts w:ascii="Times New Roman" w:eastAsia="SimSun" w:hAnsi="Times New Roman" w:cs="Times New Roman"/>
          <w:spacing w:val="7"/>
          <w:sz w:val="24"/>
          <w:szCs w:val="24"/>
          <w:lang w:val="sr-Cyrl-RS" w:eastAsia="zh-CN"/>
        </w:rPr>
        <w:t xml:space="preserve"> </w:t>
      </w:r>
      <w:r w:rsidRPr="0017652F">
        <w:rPr>
          <w:rFonts w:ascii="Times New Roman" w:eastAsia="SimSun" w:hAnsi="Times New Roman" w:cs="Times New Roman"/>
          <w:sz w:val="24"/>
          <w:szCs w:val="24"/>
          <w:lang w:val="sr-Cyrl-RS" w:eastAsia="zh-CN"/>
        </w:rPr>
        <w:t>оригин</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л</w:t>
      </w:r>
      <w:r w:rsidRPr="0017652F">
        <w:rPr>
          <w:rFonts w:ascii="Times New Roman" w:eastAsia="SimSun" w:hAnsi="Times New Roman" w:cs="Times New Roman"/>
          <w:spacing w:val="7"/>
          <w:sz w:val="24"/>
          <w:szCs w:val="24"/>
          <w:lang w:val="sr-Cyrl-RS" w:eastAsia="zh-CN"/>
        </w:rPr>
        <w:t xml:space="preserve"> </w:t>
      </w:r>
      <w:r w:rsidRPr="0017652F">
        <w:rPr>
          <w:rFonts w:ascii="Times New Roman" w:eastAsia="SimSun" w:hAnsi="Times New Roman" w:cs="Times New Roman"/>
          <w:sz w:val="24"/>
          <w:szCs w:val="24"/>
          <w:lang w:val="sr-Cyrl-RS" w:eastAsia="zh-CN"/>
        </w:rPr>
        <w:t>или</w:t>
      </w:r>
      <w:r w:rsidRPr="0017652F">
        <w:rPr>
          <w:rFonts w:ascii="Times New Roman" w:eastAsia="SimSun" w:hAnsi="Times New Roman" w:cs="Times New Roman"/>
          <w:spacing w:val="8"/>
          <w:sz w:val="24"/>
          <w:szCs w:val="24"/>
          <w:lang w:val="sr-Cyrl-RS" w:eastAsia="zh-CN"/>
        </w:rPr>
        <w:t xml:space="preserve"> </w:t>
      </w:r>
      <w:r w:rsidRPr="0017652F">
        <w:rPr>
          <w:rFonts w:ascii="Times New Roman" w:eastAsia="SimSun" w:hAnsi="Times New Roman" w:cs="Times New Roman"/>
          <w:sz w:val="24"/>
          <w:szCs w:val="24"/>
          <w:lang w:val="sr-Cyrl-RS" w:eastAsia="zh-CN"/>
        </w:rPr>
        <w:t>ов</w:t>
      </w:r>
      <w:r w:rsidRPr="0017652F">
        <w:rPr>
          <w:rFonts w:ascii="Times New Roman" w:eastAsia="SimSun" w:hAnsi="Times New Roman" w:cs="Times New Roman"/>
          <w:spacing w:val="-2"/>
          <w:sz w:val="24"/>
          <w:szCs w:val="24"/>
          <w:lang w:val="sr-Cyrl-RS" w:eastAsia="zh-CN"/>
        </w:rPr>
        <w:t>е</w:t>
      </w:r>
      <w:r w:rsidRPr="0017652F">
        <w:rPr>
          <w:rFonts w:ascii="Times New Roman" w:eastAsia="SimSun" w:hAnsi="Times New Roman" w:cs="Times New Roman"/>
          <w:sz w:val="24"/>
          <w:szCs w:val="24"/>
          <w:lang w:val="sr-Cyrl-RS" w:eastAsia="zh-CN"/>
        </w:rPr>
        <w:t>р</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pacing w:val="3"/>
          <w:sz w:val="24"/>
          <w:szCs w:val="24"/>
          <w:lang w:val="sr-Cyrl-RS" w:eastAsia="zh-CN"/>
        </w:rPr>
        <w:t>н</w:t>
      </w:r>
      <w:r w:rsidRPr="0017652F">
        <w:rPr>
          <w:rFonts w:ascii="Times New Roman" w:eastAsia="SimSun" w:hAnsi="Times New Roman" w:cs="Times New Roman"/>
          <w:sz w:val="24"/>
          <w:szCs w:val="24"/>
          <w:lang w:val="sr-Cyrl-RS" w:eastAsia="zh-CN"/>
        </w:rPr>
        <w:t>у</w:t>
      </w:r>
      <w:r w:rsidRPr="0017652F">
        <w:rPr>
          <w:rFonts w:ascii="Times New Roman" w:eastAsia="SimSun" w:hAnsi="Times New Roman" w:cs="Times New Roman"/>
          <w:spacing w:val="2"/>
          <w:sz w:val="24"/>
          <w:szCs w:val="24"/>
          <w:lang w:val="sr-Cyrl-RS" w:eastAsia="zh-CN"/>
        </w:rPr>
        <w:t xml:space="preserve"> </w:t>
      </w:r>
      <w:r w:rsidRPr="0017652F">
        <w:rPr>
          <w:rFonts w:ascii="Times New Roman" w:eastAsia="SimSun" w:hAnsi="Times New Roman" w:cs="Times New Roman"/>
          <w:sz w:val="24"/>
          <w:szCs w:val="24"/>
          <w:lang w:val="sr-Cyrl-RS" w:eastAsia="zh-CN"/>
        </w:rPr>
        <w:t>копи</w:t>
      </w:r>
      <w:r w:rsidRPr="0017652F">
        <w:rPr>
          <w:rFonts w:ascii="Times New Roman" w:eastAsia="SimSun" w:hAnsi="Times New Roman" w:cs="Times New Roman"/>
          <w:spacing w:val="2"/>
          <w:sz w:val="24"/>
          <w:szCs w:val="24"/>
          <w:lang w:val="sr-Cyrl-RS" w:eastAsia="zh-CN"/>
        </w:rPr>
        <w:t>ј</w:t>
      </w:r>
      <w:r w:rsidRPr="0017652F">
        <w:rPr>
          <w:rFonts w:ascii="Times New Roman" w:eastAsia="SimSun" w:hAnsi="Times New Roman" w:cs="Times New Roman"/>
          <w:sz w:val="24"/>
          <w:szCs w:val="24"/>
          <w:lang w:val="sr-Cyrl-RS" w:eastAsia="zh-CN"/>
        </w:rPr>
        <w:t>у</w:t>
      </w:r>
      <w:r w:rsidRPr="0017652F">
        <w:rPr>
          <w:rFonts w:ascii="Times New Roman" w:eastAsia="SimSun" w:hAnsi="Times New Roman" w:cs="Times New Roman"/>
          <w:spacing w:val="4"/>
          <w:sz w:val="24"/>
          <w:szCs w:val="24"/>
          <w:lang w:val="sr-Cyrl-RS" w:eastAsia="zh-CN"/>
        </w:rPr>
        <w:t xml:space="preserve"> </w:t>
      </w:r>
      <w:r w:rsidRPr="0017652F">
        <w:rPr>
          <w:rFonts w:ascii="Times New Roman" w:eastAsia="SimSun" w:hAnsi="Times New Roman" w:cs="Times New Roman"/>
          <w:sz w:val="24"/>
          <w:szCs w:val="24"/>
          <w:lang w:val="sr-Cyrl-RS" w:eastAsia="zh-CN"/>
        </w:rPr>
        <w:t>тр</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ж</w:t>
      </w:r>
      <w:r w:rsidRPr="0017652F">
        <w:rPr>
          <w:rFonts w:ascii="Times New Roman" w:eastAsia="SimSun" w:hAnsi="Times New Roman" w:cs="Times New Roman"/>
          <w:spacing w:val="-2"/>
          <w:sz w:val="24"/>
          <w:szCs w:val="24"/>
          <w:lang w:val="sr-Cyrl-RS" w:eastAsia="zh-CN"/>
        </w:rPr>
        <w:t>е</w:t>
      </w:r>
      <w:r w:rsidRPr="0017652F">
        <w:rPr>
          <w:rFonts w:ascii="Times New Roman" w:eastAsia="SimSun" w:hAnsi="Times New Roman" w:cs="Times New Roman"/>
          <w:sz w:val="24"/>
          <w:szCs w:val="24"/>
          <w:lang w:val="sr-Cyrl-RS" w:eastAsia="zh-CN"/>
        </w:rPr>
        <w:t>них</w:t>
      </w:r>
      <w:r w:rsidRPr="0017652F">
        <w:rPr>
          <w:rFonts w:ascii="Times New Roman" w:eastAsia="SimSun" w:hAnsi="Times New Roman" w:cs="Times New Roman"/>
          <w:spacing w:val="9"/>
          <w:sz w:val="24"/>
          <w:szCs w:val="24"/>
          <w:lang w:val="sr-Cyrl-RS" w:eastAsia="zh-CN"/>
        </w:rPr>
        <w:t xml:space="preserve"> </w:t>
      </w:r>
      <w:r w:rsidRPr="0017652F">
        <w:rPr>
          <w:rFonts w:ascii="Times New Roman" w:eastAsia="SimSun" w:hAnsi="Times New Roman" w:cs="Times New Roman"/>
          <w:sz w:val="24"/>
          <w:szCs w:val="24"/>
          <w:lang w:val="sr-Cyrl-RS" w:eastAsia="zh-CN"/>
        </w:rPr>
        <w:t>д</w:t>
      </w:r>
      <w:r w:rsidRPr="0017652F">
        <w:rPr>
          <w:rFonts w:ascii="Times New Roman" w:eastAsia="SimSun" w:hAnsi="Times New Roman" w:cs="Times New Roman"/>
          <w:spacing w:val="-3"/>
          <w:sz w:val="24"/>
          <w:szCs w:val="24"/>
          <w:lang w:val="sr-Cyrl-RS" w:eastAsia="zh-CN"/>
        </w:rPr>
        <w:t>о</w:t>
      </w:r>
      <w:r w:rsidRPr="0017652F">
        <w:rPr>
          <w:rFonts w:ascii="Times New Roman" w:eastAsia="SimSun" w:hAnsi="Times New Roman" w:cs="Times New Roman"/>
          <w:sz w:val="24"/>
          <w:szCs w:val="24"/>
          <w:lang w:val="sr-Cyrl-RS" w:eastAsia="zh-CN"/>
        </w:rPr>
        <w:t>к</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з</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w:t>
      </w:r>
      <w:r w:rsidRPr="0017652F">
        <w:rPr>
          <w:rFonts w:ascii="Times New Roman" w:eastAsia="SimSun" w:hAnsi="Times New Roman" w:cs="Times New Roman"/>
          <w:spacing w:val="6"/>
          <w:sz w:val="24"/>
          <w:szCs w:val="24"/>
          <w:lang w:val="sr-Cyrl-RS" w:eastAsia="zh-CN"/>
        </w:rPr>
        <w:t xml:space="preserve"> </w:t>
      </w:r>
      <w:r w:rsidRPr="0017652F">
        <w:rPr>
          <w:rFonts w:ascii="Times New Roman" w:eastAsia="SimSun" w:hAnsi="Times New Roman" w:cs="Times New Roman"/>
          <w:sz w:val="24"/>
          <w:szCs w:val="24"/>
          <w:lang w:val="sr-Cyrl-RS" w:eastAsia="zh-CN"/>
        </w:rPr>
        <w:t>Наручил</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ц</w:t>
      </w:r>
      <w:r w:rsidRPr="0017652F">
        <w:rPr>
          <w:rFonts w:ascii="Times New Roman" w:eastAsia="SimSun" w:hAnsi="Times New Roman" w:cs="Times New Roman"/>
          <w:spacing w:val="7"/>
          <w:sz w:val="24"/>
          <w:szCs w:val="24"/>
          <w:lang w:val="sr-Cyrl-RS" w:eastAsia="zh-CN"/>
        </w:rPr>
        <w:t xml:space="preserve"> </w:t>
      </w:r>
      <w:r w:rsidRPr="0017652F">
        <w:rPr>
          <w:rFonts w:ascii="Times New Roman" w:eastAsia="SimSun" w:hAnsi="Times New Roman" w:cs="Times New Roman"/>
          <w:sz w:val="24"/>
          <w:szCs w:val="24"/>
          <w:lang w:val="sr-Cyrl-RS" w:eastAsia="zh-CN"/>
        </w:rPr>
        <w:t>ће</w:t>
      </w:r>
      <w:r w:rsidRPr="0017652F">
        <w:rPr>
          <w:rFonts w:ascii="Times New Roman" w:eastAsia="SimSun" w:hAnsi="Times New Roman" w:cs="Times New Roman"/>
          <w:spacing w:val="6"/>
          <w:sz w:val="24"/>
          <w:szCs w:val="24"/>
          <w:lang w:val="sr-Cyrl-RS" w:eastAsia="zh-CN"/>
        </w:rPr>
        <w:t xml:space="preserve"> </w:t>
      </w:r>
      <w:r w:rsidRPr="0017652F">
        <w:rPr>
          <w:rFonts w:ascii="Times New Roman" w:eastAsia="SimSun" w:hAnsi="Times New Roman" w:cs="Times New Roman"/>
          <w:sz w:val="24"/>
          <w:szCs w:val="24"/>
          <w:lang w:val="sr-Cyrl-RS" w:eastAsia="zh-CN"/>
        </w:rPr>
        <w:t>њ</w:t>
      </w:r>
      <w:r w:rsidRPr="0017652F">
        <w:rPr>
          <w:rFonts w:ascii="Times New Roman" w:eastAsia="SimSun" w:hAnsi="Times New Roman" w:cs="Times New Roman"/>
          <w:spacing w:val="-2"/>
          <w:sz w:val="24"/>
          <w:szCs w:val="24"/>
          <w:lang w:val="sr-Cyrl-RS" w:eastAsia="zh-CN"/>
        </w:rPr>
        <w:t>е</w:t>
      </w:r>
      <w:r w:rsidRPr="0017652F">
        <w:rPr>
          <w:rFonts w:ascii="Times New Roman" w:eastAsia="SimSun" w:hAnsi="Times New Roman" w:cs="Times New Roman"/>
          <w:sz w:val="24"/>
          <w:szCs w:val="24"/>
          <w:lang w:val="sr-Cyrl-RS" w:eastAsia="zh-CN"/>
        </w:rPr>
        <w:t>го</w:t>
      </w:r>
      <w:r w:rsidRPr="0017652F">
        <w:rPr>
          <w:rFonts w:ascii="Times New Roman" w:eastAsia="SimSun" w:hAnsi="Times New Roman" w:cs="Times New Roman"/>
          <w:spacing w:val="4"/>
          <w:sz w:val="24"/>
          <w:szCs w:val="24"/>
          <w:lang w:val="sr-Cyrl-RS" w:eastAsia="zh-CN"/>
        </w:rPr>
        <w:t>в</w:t>
      </w:r>
      <w:r w:rsidRPr="0017652F">
        <w:rPr>
          <w:rFonts w:ascii="Times New Roman" w:eastAsia="SimSun" w:hAnsi="Times New Roman" w:cs="Times New Roman"/>
          <w:sz w:val="24"/>
          <w:szCs w:val="24"/>
          <w:lang w:val="sr-Cyrl-RS" w:eastAsia="zh-CN"/>
        </w:rPr>
        <w:t>у</w:t>
      </w:r>
      <w:r w:rsidRPr="0017652F">
        <w:rPr>
          <w:rFonts w:ascii="Times New Roman" w:eastAsia="SimSun" w:hAnsi="Times New Roman" w:cs="Times New Roman"/>
          <w:spacing w:val="2"/>
          <w:sz w:val="24"/>
          <w:szCs w:val="24"/>
          <w:lang w:val="sr-Cyrl-RS" w:eastAsia="zh-CN"/>
        </w:rPr>
        <w:t xml:space="preserve"> </w:t>
      </w:r>
      <w:r w:rsidRPr="0017652F">
        <w:rPr>
          <w:rFonts w:ascii="Times New Roman" w:eastAsia="SimSun" w:hAnsi="Times New Roman" w:cs="Times New Roman"/>
          <w:sz w:val="24"/>
          <w:szCs w:val="24"/>
          <w:lang w:val="sr-Cyrl-RS" w:eastAsia="zh-CN"/>
        </w:rPr>
        <w:t>по</w:t>
      </w:r>
      <w:r w:rsidRPr="0017652F">
        <w:rPr>
          <w:rFonts w:ascii="Times New Roman" w:eastAsia="SimSun" w:hAnsi="Times New Roman" w:cs="Times New Roman"/>
          <w:spacing w:val="3"/>
          <w:sz w:val="24"/>
          <w:szCs w:val="24"/>
          <w:lang w:val="sr-Cyrl-RS" w:eastAsia="zh-CN"/>
        </w:rPr>
        <w:t>н</w:t>
      </w:r>
      <w:r w:rsidRPr="0017652F">
        <w:rPr>
          <w:rFonts w:ascii="Times New Roman" w:eastAsia="SimSun" w:hAnsi="Times New Roman" w:cs="Times New Roman"/>
          <w:spacing w:val="-5"/>
          <w:sz w:val="24"/>
          <w:szCs w:val="24"/>
          <w:lang w:val="sr-Cyrl-RS" w:eastAsia="zh-CN"/>
        </w:rPr>
        <w:t>у</w:t>
      </w:r>
      <w:r w:rsidRPr="0017652F">
        <w:rPr>
          <w:rFonts w:ascii="Times New Roman" w:eastAsia="SimSun" w:hAnsi="Times New Roman" w:cs="Times New Roman"/>
          <w:spacing w:val="4"/>
          <w:sz w:val="24"/>
          <w:szCs w:val="24"/>
          <w:lang w:val="sr-Cyrl-RS" w:eastAsia="zh-CN"/>
        </w:rPr>
        <w:t>д</w:t>
      </w:r>
      <w:r w:rsidRPr="0017652F">
        <w:rPr>
          <w:rFonts w:ascii="Times New Roman" w:eastAsia="SimSun" w:hAnsi="Times New Roman" w:cs="Times New Roman"/>
          <w:sz w:val="24"/>
          <w:szCs w:val="24"/>
          <w:lang w:val="sr-Cyrl-RS" w:eastAsia="zh-CN"/>
        </w:rPr>
        <w:t>у одб</w:t>
      </w:r>
      <w:r w:rsidRPr="0017652F">
        <w:rPr>
          <w:rFonts w:ascii="Times New Roman" w:eastAsia="SimSun" w:hAnsi="Times New Roman" w:cs="Times New Roman"/>
          <w:spacing w:val="1"/>
          <w:sz w:val="24"/>
          <w:szCs w:val="24"/>
          <w:lang w:val="sr-Cyrl-RS" w:eastAsia="zh-CN"/>
        </w:rPr>
        <w:t>и</w:t>
      </w:r>
      <w:r w:rsidRPr="0017652F">
        <w:rPr>
          <w:rFonts w:ascii="Times New Roman" w:eastAsia="SimSun" w:hAnsi="Times New Roman" w:cs="Times New Roman"/>
          <w:sz w:val="24"/>
          <w:szCs w:val="24"/>
          <w:lang w:val="sr-Cyrl-RS" w:eastAsia="zh-CN"/>
        </w:rPr>
        <w:t>ти</w:t>
      </w:r>
      <w:r w:rsidRPr="0017652F">
        <w:rPr>
          <w:rFonts w:ascii="Times New Roman" w:eastAsia="SimSun" w:hAnsi="Times New Roman" w:cs="Times New Roman"/>
          <w:spacing w:val="-2"/>
          <w:sz w:val="24"/>
          <w:szCs w:val="24"/>
          <w:lang w:val="sr-Cyrl-RS" w:eastAsia="zh-CN"/>
        </w:rPr>
        <w:t xml:space="preserve"> </w:t>
      </w:r>
      <w:r w:rsidRPr="0017652F">
        <w:rPr>
          <w:rFonts w:ascii="Times New Roman" w:eastAsia="SimSun" w:hAnsi="Times New Roman" w:cs="Times New Roman"/>
          <w:sz w:val="24"/>
          <w:szCs w:val="24"/>
          <w:lang w:val="sr-Cyrl-RS" w:eastAsia="zh-CN"/>
        </w:rPr>
        <w:t>к</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о</w:t>
      </w:r>
      <w:r w:rsidRPr="0017652F">
        <w:rPr>
          <w:rFonts w:ascii="Times New Roman" w:eastAsia="SimSun" w:hAnsi="Times New Roman" w:cs="Times New Roman"/>
          <w:spacing w:val="1"/>
          <w:sz w:val="24"/>
          <w:szCs w:val="24"/>
          <w:lang w:val="sr-Cyrl-RS" w:eastAsia="zh-CN"/>
        </w:rPr>
        <w:t xml:space="preserve"> </w:t>
      </w:r>
      <w:r w:rsidRPr="0017652F">
        <w:rPr>
          <w:rFonts w:ascii="Times New Roman" w:eastAsia="SimSun" w:hAnsi="Times New Roman" w:cs="Times New Roman"/>
          <w:sz w:val="24"/>
          <w:szCs w:val="24"/>
          <w:lang w:val="sr-Cyrl-RS" w:eastAsia="zh-CN"/>
        </w:rPr>
        <w:t>н</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п</w:t>
      </w:r>
      <w:r w:rsidRPr="0017652F">
        <w:rPr>
          <w:rFonts w:ascii="Times New Roman" w:eastAsia="SimSun" w:hAnsi="Times New Roman" w:cs="Times New Roman"/>
          <w:spacing w:val="-3"/>
          <w:sz w:val="24"/>
          <w:szCs w:val="24"/>
          <w:lang w:val="sr-Cyrl-RS" w:eastAsia="zh-CN"/>
        </w:rPr>
        <w:t>р</w:t>
      </w:r>
      <w:r w:rsidRPr="0017652F">
        <w:rPr>
          <w:rFonts w:ascii="Times New Roman" w:eastAsia="SimSun" w:hAnsi="Times New Roman" w:cs="Times New Roman"/>
          <w:spacing w:val="-2"/>
          <w:sz w:val="24"/>
          <w:szCs w:val="24"/>
          <w:lang w:val="sr-Cyrl-RS" w:eastAsia="zh-CN"/>
        </w:rPr>
        <w:t>и</w:t>
      </w:r>
      <w:r w:rsidRPr="0017652F">
        <w:rPr>
          <w:rFonts w:ascii="Times New Roman" w:eastAsia="SimSun" w:hAnsi="Times New Roman" w:cs="Times New Roman"/>
          <w:spacing w:val="2"/>
          <w:sz w:val="24"/>
          <w:szCs w:val="24"/>
          <w:lang w:val="sr-Cyrl-RS" w:eastAsia="zh-CN"/>
        </w:rPr>
        <w:t>х</w:t>
      </w:r>
      <w:r w:rsidRPr="0017652F">
        <w:rPr>
          <w:rFonts w:ascii="Times New Roman" w:eastAsia="SimSun" w:hAnsi="Times New Roman" w:cs="Times New Roman"/>
          <w:sz w:val="24"/>
          <w:szCs w:val="24"/>
          <w:lang w:val="sr-Cyrl-RS" w:eastAsia="zh-CN"/>
        </w:rPr>
        <w:t>в</w:t>
      </w:r>
      <w:r w:rsidRPr="0017652F">
        <w:rPr>
          <w:rFonts w:ascii="Times New Roman" w:eastAsia="SimSun" w:hAnsi="Times New Roman" w:cs="Times New Roman"/>
          <w:spacing w:val="-2"/>
          <w:sz w:val="24"/>
          <w:szCs w:val="24"/>
          <w:lang w:val="sr-Cyrl-RS" w:eastAsia="zh-CN"/>
        </w:rPr>
        <w:t>а</w:t>
      </w:r>
      <w:r w:rsidRPr="0017652F">
        <w:rPr>
          <w:rFonts w:ascii="Times New Roman" w:eastAsia="SimSun" w:hAnsi="Times New Roman" w:cs="Times New Roman"/>
          <w:sz w:val="24"/>
          <w:szCs w:val="24"/>
          <w:lang w:val="sr-Cyrl-RS" w:eastAsia="zh-CN"/>
        </w:rPr>
        <w:t>т</w:t>
      </w:r>
      <w:r w:rsidRPr="0017652F">
        <w:rPr>
          <w:rFonts w:ascii="Times New Roman" w:eastAsia="SimSun" w:hAnsi="Times New Roman" w:cs="Times New Roman"/>
          <w:spacing w:val="-2"/>
          <w:sz w:val="24"/>
          <w:szCs w:val="24"/>
          <w:lang w:val="sr-Cyrl-RS" w:eastAsia="zh-CN"/>
        </w:rPr>
        <w:t>љ</w:t>
      </w:r>
      <w:r w:rsidRPr="0017652F">
        <w:rPr>
          <w:rFonts w:ascii="Times New Roman" w:eastAsia="SimSun" w:hAnsi="Times New Roman" w:cs="Times New Roman"/>
          <w:sz w:val="24"/>
          <w:szCs w:val="24"/>
          <w:lang w:val="sr-Cyrl-RS" w:eastAsia="zh-CN"/>
        </w:rPr>
        <w:t>и</w:t>
      </w:r>
      <w:r w:rsidRPr="0017652F">
        <w:rPr>
          <w:rFonts w:ascii="Times New Roman" w:eastAsia="SimSun" w:hAnsi="Times New Roman" w:cs="Times New Roman"/>
          <w:spacing w:val="1"/>
          <w:sz w:val="24"/>
          <w:szCs w:val="24"/>
          <w:lang w:val="sr-Cyrl-RS" w:eastAsia="zh-CN"/>
        </w:rPr>
        <w:t>в</w:t>
      </w:r>
      <w:r w:rsidRPr="0017652F">
        <w:rPr>
          <w:rFonts w:ascii="Times New Roman" w:eastAsia="SimSun" w:hAnsi="Times New Roman" w:cs="Times New Roman"/>
          <w:spacing w:val="-4"/>
          <w:sz w:val="24"/>
          <w:szCs w:val="24"/>
          <w:lang w:val="sr-Cyrl-RS" w:eastAsia="zh-CN"/>
        </w:rPr>
        <w:t>у</w:t>
      </w:r>
      <w:r w:rsidRPr="0017652F">
        <w:rPr>
          <w:rFonts w:ascii="Times New Roman" w:eastAsia="SimSun" w:hAnsi="Times New Roman" w:cs="Times New Roman"/>
          <w:sz w:val="24"/>
          <w:szCs w:val="24"/>
          <w:lang w:val="sr-Cyrl-RS" w:eastAsia="zh-CN"/>
        </w:rPr>
        <w:t>.</w:t>
      </w:r>
    </w:p>
    <w:p w:rsidR="00B71A56" w:rsidRPr="0017652F" w:rsidRDefault="00B71A56" w:rsidP="00B71A56">
      <w:pPr>
        <w:widowControl w:val="0"/>
        <w:kinsoku w:val="0"/>
        <w:overflowPunct w:val="0"/>
        <w:autoSpaceDE w:val="0"/>
        <w:autoSpaceDN w:val="0"/>
        <w:adjustRightInd w:val="0"/>
        <w:spacing w:after="0" w:line="240" w:lineRule="auto"/>
        <w:ind w:right="119"/>
        <w:jc w:val="both"/>
        <w:rPr>
          <w:rFonts w:ascii="Times New Roman" w:eastAsia="SimSun" w:hAnsi="Times New Roman" w:cs="Times New Roman"/>
          <w:sz w:val="24"/>
          <w:szCs w:val="24"/>
          <w:lang w:val="sr-Cyrl-RS" w:eastAsia="zh-CN"/>
        </w:rPr>
      </w:pPr>
      <w:r>
        <w:rPr>
          <w:rFonts w:ascii="Times New Roman" w:eastAsia="SimSun" w:hAnsi="Times New Roman" w:cs="Times New Roman"/>
          <w:sz w:val="24"/>
          <w:szCs w:val="24"/>
          <w:lang w:val="sr-Cyrl-RS" w:eastAsia="zh-CN"/>
        </w:rPr>
        <w:tab/>
      </w:r>
      <w:r>
        <w:rPr>
          <w:rFonts w:ascii="Times New Roman" w:eastAsia="SimSun" w:hAnsi="Times New Roman" w:cs="Times New Roman"/>
          <w:sz w:val="24"/>
          <w:szCs w:val="24"/>
          <w:lang w:val="sr-Cyrl-RS" w:eastAsia="zh-CN"/>
        </w:rPr>
        <w:tab/>
      </w:r>
      <w:r w:rsidRPr="0017652F">
        <w:rPr>
          <w:rFonts w:ascii="Times New Roman" w:eastAsia="SimSun" w:hAnsi="Times New Roman" w:cs="Times New Roman"/>
          <w:sz w:val="24"/>
          <w:szCs w:val="24"/>
          <w:lang w:val="sr-Cyrl-RS" w:eastAsia="zh-CN"/>
        </w:rPr>
        <w:t>Ако</w:t>
      </w:r>
      <w:r w:rsidRPr="0017652F">
        <w:rPr>
          <w:rFonts w:ascii="Times New Roman" w:eastAsia="SimSun" w:hAnsi="Times New Roman" w:cs="Times New Roman"/>
          <w:spacing w:val="45"/>
          <w:sz w:val="24"/>
          <w:szCs w:val="24"/>
          <w:lang w:val="sr-Cyrl-RS" w:eastAsia="zh-CN"/>
        </w:rPr>
        <w:t xml:space="preserve"> </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е</w:t>
      </w:r>
      <w:r w:rsidRPr="0017652F">
        <w:rPr>
          <w:rFonts w:ascii="Times New Roman" w:eastAsia="SimSun" w:hAnsi="Times New Roman" w:cs="Times New Roman"/>
          <w:spacing w:val="44"/>
          <w:sz w:val="24"/>
          <w:szCs w:val="24"/>
          <w:lang w:val="sr-Cyrl-RS" w:eastAsia="zh-CN"/>
        </w:rPr>
        <w:t xml:space="preserve"> </w:t>
      </w:r>
      <w:r w:rsidRPr="0017652F">
        <w:rPr>
          <w:rFonts w:ascii="Times New Roman" w:eastAsia="SimSun" w:hAnsi="Times New Roman" w:cs="Times New Roman"/>
          <w:sz w:val="24"/>
          <w:szCs w:val="24"/>
          <w:lang w:val="sr-Cyrl-RS" w:eastAsia="zh-CN"/>
        </w:rPr>
        <w:t>Понуђ</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ч</w:t>
      </w:r>
      <w:r w:rsidRPr="0017652F">
        <w:rPr>
          <w:rFonts w:ascii="Times New Roman" w:eastAsia="SimSun" w:hAnsi="Times New Roman" w:cs="Times New Roman"/>
          <w:spacing w:val="44"/>
          <w:sz w:val="24"/>
          <w:szCs w:val="24"/>
          <w:lang w:val="sr-Cyrl-RS" w:eastAsia="zh-CN"/>
        </w:rPr>
        <w:t xml:space="preserve"> </w:t>
      </w:r>
      <w:r w:rsidRPr="0017652F">
        <w:rPr>
          <w:rFonts w:ascii="Times New Roman" w:eastAsia="SimSun" w:hAnsi="Times New Roman" w:cs="Times New Roman"/>
          <w:sz w:val="24"/>
          <w:szCs w:val="24"/>
          <w:lang w:val="sr-Cyrl-RS" w:eastAsia="zh-CN"/>
        </w:rPr>
        <w:t>не</w:t>
      </w:r>
      <w:r w:rsidRPr="0017652F">
        <w:rPr>
          <w:rFonts w:ascii="Times New Roman" w:eastAsia="SimSun" w:hAnsi="Times New Roman" w:cs="Times New Roman"/>
          <w:spacing w:val="44"/>
          <w:sz w:val="24"/>
          <w:szCs w:val="24"/>
          <w:lang w:val="sr-Cyrl-RS" w:eastAsia="zh-CN"/>
        </w:rPr>
        <w:t xml:space="preserve"> </w:t>
      </w:r>
      <w:r w:rsidRPr="0017652F">
        <w:rPr>
          <w:rFonts w:ascii="Times New Roman" w:eastAsia="SimSun" w:hAnsi="Times New Roman" w:cs="Times New Roman"/>
          <w:spacing w:val="-1"/>
          <w:sz w:val="24"/>
          <w:szCs w:val="24"/>
          <w:lang w:val="sr-Cyrl-RS" w:eastAsia="zh-CN"/>
        </w:rPr>
        <w:t>са</w:t>
      </w:r>
      <w:r w:rsidRPr="0017652F">
        <w:rPr>
          <w:rFonts w:ascii="Times New Roman" w:eastAsia="SimSun" w:hAnsi="Times New Roman" w:cs="Times New Roman"/>
          <w:spacing w:val="2"/>
          <w:sz w:val="24"/>
          <w:szCs w:val="24"/>
          <w:lang w:val="sr-Cyrl-RS" w:eastAsia="zh-CN"/>
        </w:rPr>
        <w:t>г</w:t>
      </w:r>
      <w:r w:rsidRPr="0017652F">
        <w:rPr>
          <w:rFonts w:ascii="Times New Roman" w:eastAsia="SimSun" w:hAnsi="Times New Roman" w:cs="Times New Roman"/>
          <w:sz w:val="24"/>
          <w:szCs w:val="24"/>
          <w:lang w:val="sr-Cyrl-RS" w:eastAsia="zh-CN"/>
        </w:rPr>
        <w:t>л</w:t>
      </w:r>
      <w:r w:rsidRPr="0017652F">
        <w:rPr>
          <w:rFonts w:ascii="Times New Roman" w:eastAsia="SimSun" w:hAnsi="Times New Roman" w:cs="Times New Roman"/>
          <w:spacing w:val="-1"/>
          <w:sz w:val="24"/>
          <w:szCs w:val="24"/>
          <w:lang w:val="sr-Cyrl-RS" w:eastAsia="zh-CN"/>
        </w:rPr>
        <w:t>ас</w:t>
      </w:r>
      <w:r w:rsidRPr="0017652F">
        <w:rPr>
          <w:rFonts w:ascii="Times New Roman" w:eastAsia="SimSun" w:hAnsi="Times New Roman" w:cs="Times New Roman"/>
          <w:sz w:val="24"/>
          <w:szCs w:val="24"/>
          <w:lang w:val="sr-Cyrl-RS" w:eastAsia="zh-CN"/>
        </w:rPr>
        <w:t>и</w:t>
      </w:r>
      <w:r w:rsidRPr="0017652F">
        <w:rPr>
          <w:rFonts w:ascii="Times New Roman" w:eastAsia="SimSun" w:hAnsi="Times New Roman" w:cs="Times New Roman"/>
          <w:spacing w:val="46"/>
          <w:sz w:val="24"/>
          <w:szCs w:val="24"/>
          <w:lang w:val="sr-Cyrl-RS" w:eastAsia="zh-CN"/>
        </w:rPr>
        <w:t xml:space="preserve"> </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а</w:t>
      </w:r>
      <w:r w:rsidRPr="0017652F">
        <w:rPr>
          <w:rFonts w:ascii="Times New Roman" w:eastAsia="SimSun" w:hAnsi="Times New Roman" w:cs="Times New Roman"/>
          <w:spacing w:val="44"/>
          <w:sz w:val="24"/>
          <w:szCs w:val="24"/>
          <w:lang w:val="sr-Cyrl-RS" w:eastAsia="zh-CN"/>
        </w:rPr>
        <w:t xml:space="preserve"> </w:t>
      </w:r>
      <w:r w:rsidRPr="0017652F">
        <w:rPr>
          <w:rFonts w:ascii="Times New Roman" w:eastAsia="SimSun" w:hAnsi="Times New Roman" w:cs="Times New Roman"/>
          <w:sz w:val="24"/>
          <w:szCs w:val="24"/>
          <w:lang w:val="sr-Cyrl-RS" w:eastAsia="zh-CN"/>
        </w:rPr>
        <w:t>и</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пр</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вком</w:t>
      </w:r>
      <w:r w:rsidRPr="0017652F">
        <w:rPr>
          <w:rFonts w:ascii="Times New Roman" w:eastAsia="SimSun" w:hAnsi="Times New Roman" w:cs="Times New Roman"/>
          <w:spacing w:val="45"/>
          <w:sz w:val="24"/>
          <w:szCs w:val="24"/>
          <w:lang w:val="sr-Cyrl-RS" w:eastAsia="zh-CN"/>
        </w:rPr>
        <w:t xml:space="preserve"> </w:t>
      </w:r>
      <w:r w:rsidRPr="0017652F">
        <w:rPr>
          <w:rFonts w:ascii="Times New Roman" w:eastAsia="SimSun" w:hAnsi="Times New Roman" w:cs="Times New Roman"/>
          <w:sz w:val="24"/>
          <w:szCs w:val="24"/>
          <w:lang w:val="sr-Cyrl-RS" w:eastAsia="zh-CN"/>
        </w:rPr>
        <w:t>р</w:t>
      </w:r>
      <w:r w:rsidRPr="0017652F">
        <w:rPr>
          <w:rFonts w:ascii="Times New Roman" w:eastAsia="SimSun" w:hAnsi="Times New Roman" w:cs="Times New Roman"/>
          <w:spacing w:val="-1"/>
          <w:sz w:val="24"/>
          <w:szCs w:val="24"/>
          <w:lang w:val="sr-Cyrl-RS" w:eastAsia="zh-CN"/>
        </w:rPr>
        <w:t>ач</w:t>
      </w:r>
      <w:r w:rsidRPr="0017652F">
        <w:rPr>
          <w:rFonts w:ascii="Times New Roman" w:eastAsia="SimSun" w:hAnsi="Times New Roman" w:cs="Times New Roman"/>
          <w:spacing w:val="-5"/>
          <w:sz w:val="24"/>
          <w:szCs w:val="24"/>
          <w:lang w:val="sr-Cyrl-RS" w:eastAsia="zh-CN"/>
        </w:rPr>
        <w:t>у</w:t>
      </w:r>
      <w:r w:rsidRPr="0017652F">
        <w:rPr>
          <w:rFonts w:ascii="Times New Roman" w:eastAsia="SimSun" w:hAnsi="Times New Roman" w:cs="Times New Roman"/>
          <w:spacing w:val="3"/>
          <w:sz w:val="24"/>
          <w:szCs w:val="24"/>
          <w:lang w:val="sr-Cyrl-RS" w:eastAsia="zh-CN"/>
        </w:rPr>
        <w:t>н</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ких</w:t>
      </w:r>
      <w:r w:rsidRPr="0017652F">
        <w:rPr>
          <w:rFonts w:ascii="Times New Roman" w:eastAsia="SimSun" w:hAnsi="Times New Roman" w:cs="Times New Roman"/>
          <w:spacing w:val="47"/>
          <w:sz w:val="24"/>
          <w:szCs w:val="24"/>
          <w:lang w:val="sr-Cyrl-RS" w:eastAsia="zh-CN"/>
        </w:rPr>
        <w:t xml:space="preserve"> </w:t>
      </w:r>
      <w:r w:rsidRPr="0017652F">
        <w:rPr>
          <w:rFonts w:ascii="Times New Roman" w:eastAsia="SimSun" w:hAnsi="Times New Roman" w:cs="Times New Roman"/>
          <w:sz w:val="24"/>
          <w:szCs w:val="24"/>
          <w:lang w:val="sr-Cyrl-RS" w:eastAsia="zh-CN"/>
        </w:rPr>
        <w:t>гр</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ш</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к</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w:t>
      </w:r>
      <w:r w:rsidRPr="0017652F">
        <w:rPr>
          <w:rFonts w:ascii="Times New Roman" w:eastAsia="SimSun" w:hAnsi="Times New Roman" w:cs="Times New Roman"/>
          <w:spacing w:val="45"/>
          <w:sz w:val="24"/>
          <w:szCs w:val="24"/>
          <w:lang w:val="sr-Cyrl-RS" w:eastAsia="zh-CN"/>
        </w:rPr>
        <w:t xml:space="preserve"> </w:t>
      </w:r>
      <w:r w:rsidRPr="0017652F">
        <w:rPr>
          <w:rFonts w:ascii="Times New Roman" w:eastAsia="SimSun" w:hAnsi="Times New Roman" w:cs="Times New Roman"/>
          <w:sz w:val="24"/>
          <w:szCs w:val="24"/>
          <w:lang w:val="sr-Cyrl-RS" w:eastAsia="zh-CN"/>
        </w:rPr>
        <w:t>Наручил</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ц</w:t>
      </w:r>
      <w:r w:rsidRPr="0017652F">
        <w:rPr>
          <w:rFonts w:ascii="Times New Roman" w:eastAsia="SimSun" w:hAnsi="Times New Roman" w:cs="Times New Roman"/>
          <w:spacing w:val="46"/>
          <w:sz w:val="24"/>
          <w:szCs w:val="24"/>
          <w:lang w:val="sr-Cyrl-RS" w:eastAsia="zh-CN"/>
        </w:rPr>
        <w:t xml:space="preserve"> </w:t>
      </w:r>
      <w:r w:rsidRPr="0017652F">
        <w:rPr>
          <w:rFonts w:ascii="Times New Roman" w:eastAsia="SimSun" w:hAnsi="Times New Roman" w:cs="Times New Roman"/>
          <w:sz w:val="24"/>
          <w:szCs w:val="24"/>
          <w:lang w:val="sr-Cyrl-RS" w:eastAsia="zh-CN"/>
        </w:rPr>
        <w:t>ће</w:t>
      </w:r>
      <w:r w:rsidRPr="0017652F">
        <w:rPr>
          <w:rFonts w:ascii="Times New Roman" w:eastAsia="SimSun" w:hAnsi="Times New Roman" w:cs="Times New Roman"/>
          <w:spacing w:val="44"/>
          <w:sz w:val="24"/>
          <w:szCs w:val="24"/>
          <w:lang w:val="sr-Cyrl-RS" w:eastAsia="zh-CN"/>
        </w:rPr>
        <w:t xml:space="preserve"> </w:t>
      </w:r>
      <w:r w:rsidRPr="0017652F">
        <w:rPr>
          <w:rFonts w:ascii="Times New Roman" w:eastAsia="SimSun" w:hAnsi="Times New Roman" w:cs="Times New Roman"/>
          <w:sz w:val="24"/>
          <w:szCs w:val="24"/>
          <w:lang w:val="sr-Cyrl-RS" w:eastAsia="zh-CN"/>
        </w:rPr>
        <w:t>њ</w:t>
      </w:r>
      <w:r w:rsidRPr="0017652F">
        <w:rPr>
          <w:rFonts w:ascii="Times New Roman" w:eastAsia="SimSun" w:hAnsi="Times New Roman" w:cs="Times New Roman"/>
          <w:spacing w:val="-2"/>
          <w:sz w:val="24"/>
          <w:szCs w:val="24"/>
          <w:lang w:val="sr-Cyrl-RS" w:eastAsia="zh-CN"/>
        </w:rPr>
        <w:t>е</w:t>
      </w:r>
      <w:r w:rsidRPr="0017652F">
        <w:rPr>
          <w:rFonts w:ascii="Times New Roman" w:eastAsia="SimSun" w:hAnsi="Times New Roman" w:cs="Times New Roman"/>
          <w:sz w:val="24"/>
          <w:szCs w:val="24"/>
          <w:lang w:val="sr-Cyrl-RS" w:eastAsia="zh-CN"/>
        </w:rPr>
        <w:t>го</w:t>
      </w:r>
      <w:r w:rsidRPr="0017652F">
        <w:rPr>
          <w:rFonts w:ascii="Times New Roman" w:eastAsia="SimSun" w:hAnsi="Times New Roman" w:cs="Times New Roman"/>
          <w:spacing w:val="1"/>
          <w:sz w:val="24"/>
          <w:szCs w:val="24"/>
          <w:lang w:val="sr-Cyrl-RS" w:eastAsia="zh-CN"/>
        </w:rPr>
        <w:t>в</w:t>
      </w:r>
      <w:r w:rsidRPr="0017652F">
        <w:rPr>
          <w:rFonts w:ascii="Times New Roman" w:eastAsia="SimSun" w:hAnsi="Times New Roman" w:cs="Times New Roman"/>
          <w:sz w:val="24"/>
          <w:szCs w:val="24"/>
          <w:lang w:val="sr-Cyrl-RS" w:eastAsia="zh-CN"/>
        </w:rPr>
        <w:t>у по</w:t>
      </w:r>
      <w:r w:rsidRPr="0017652F">
        <w:rPr>
          <w:rFonts w:ascii="Times New Roman" w:eastAsia="SimSun" w:hAnsi="Times New Roman" w:cs="Times New Roman"/>
          <w:spacing w:val="3"/>
          <w:sz w:val="24"/>
          <w:szCs w:val="24"/>
          <w:lang w:val="sr-Cyrl-RS" w:eastAsia="zh-CN"/>
        </w:rPr>
        <w:t>н</w:t>
      </w:r>
      <w:r w:rsidRPr="0017652F">
        <w:rPr>
          <w:rFonts w:ascii="Times New Roman" w:eastAsia="SimSun" w:hAnsi="Times New Roman" w:cs="Times New Roman"/>
          <w:spacing w:val="-8"/>
          <w:sz w:val="24"/>
          <w:szCs w:val="24"/>
          <w:lang w:val="sr-Cyrl-RS" w:eastAsia="zh-CN"/>
        </w:rPr>
        <w:t>у</w:t>
      </w:r>
      <w:r w:rsidRPr="0017652F">
        <w:rPr>
          <w:rFonts w:ascii="Times New Roman" w:eastAsia="SimSun" w:hAnsi="Times New Roman" w:cs="Times New Roman"/>
          <w:spacing w:val="4"/>
          <w:sz w:val="24"/>
          <w:szCs w:val="24"/>
          <w:lang w:val="sr-Cyrl-RS" w:eastAsia="zh-CN"/>
        </w:rPr>
        <w:t>д</w:t>
      </w:r>
      <w:r w:rsidRPr="0017652F">
        <w:rPr>
          <w:rFonts w:ascii="Times New Roman" w:eastAsia="SimSun" w:hAnsi="Times New Roman" w:cs="Times New Roman"/>
          <w:sz w:val="24"/>
          <w:szCs w:val="24"/>
          <w:lang w:val="sr-Cyrl-RS" w:eastAsia="zh-CN"/>
        </w:rPr>
        <w:t>у</w:t>
      </w:r>
      <w:r w:rsidRPr="0017652F">
        <w:rPr>
          <w:rFonts w:ascii="Times New Roman" w:eastAsia="SimSun" w:hAnsi="Times New Roman" w:cs="Times New Roman"/>
          <w:spacing w:val="-5"/>
          <w:sz w:val="24"/>
          <w:szCs w:val="24"/>
          <w:lang w:val="sr-Cyrl-RS" w:eastAsia="zh-CN"/>
        </w:rPr>
        <w:t xml:space="preserve"> </w:t>
      </w:r>
      <w:r w:rsidRPr="0017652F">
        <w:rPr>
          <w:rFonts w:ascii="Times New Roman" w:eastAsia="SimSun" w:hAnsi="Times New Roman" w:cs="Times New Roman"/>
          <w:sz w:val="24"/>
          <w:szCs w:val="24"/>
          <w:lang w:val="sr-Cyrl-RS" w:eastAsia="zh-CN"/>
        </w:rPr>
        <w:t>одб</w:t>
      </w:r>
      <w:r w:rsidRPr="0017652F">
        <w:rPr>
          <w:rFonts w:ascii="Times New Roman" w:eastAsia="SimSun" w:hAnsi="Times New Roman" w:cs="Times New Roman"/>
          <w:spacing w:val="1"/>
          <w:sz w:val="24"/>
          <w:szCs w:val="24"/>
          <w:lang w:val="sr-Cyrl-RS" w:eastAsia="zh-CN"/>
        </w:rPr>
        <w:t>и</w:t>
      </w:r>
      <w:r w:rsidRPr="0017652F">
        <w:rPr>
          <w:rFonts w:ascii="Times New Roman" w:eastAsia="SimSun" w:hAnsi="Times New Roman" w:cs="Times New Roman"/>
          <w:sz w:val="24"/>
          <w:szCs w:val="24"/>
          <w:lang w:val="sr-Cyrl-RS" w:eastAsia="zh-CN"/>
        </w:rPr>
        <w:t>ти к</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о</w:t>
      </w:r>
      <w:r w:rsidRPr="0017652F">
        <w:rPr>
          <w:rFonts w:ascii="Times New Roman" w:eastAsia="SimSun" w:hAnsi="Times New Roman" w:cs="Times New Roman"/>
          <w:spacing w:val="2"/>
          <w:sz w:val="24"/>
          <w:szCs w:val="24"/>
          <w:lang w:val="sr-Cyrl-RS" w:eastAsia="zh-CN"/>
        </w:rPr>
        <w:t xml:space="preserve"> </w:t>
      </w:r>
      <w:r w:rsidRPr="0017652F">
        <w:rPr>
          <w:rFonts w:ascii="Times New Roman" w:eastAsia="SimSun" w:hAnsi="Times New Roman" w:cs="Times New Roman"/>
          <w:sz w:val="24"/>
          <w:szCs w:val="24"/>
          <w:lang w:val="sr-Cyrl-RS" w:eastAsia="zh-CN"/>
        </w:rPr>
        <w:t>н</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pacing w:val="-2"/>
          <w:sz w:val="24"/>
          <w:szCs w:val="24"/>
          <w:lang w:val="sr-Cyrl-RS" w:eastAsia="zh-CN"/>
        </w:rPr>
        <w:t>п</w:t>
      </w:r>
      <w:r w:rsidRPr="0017652F">
        <w:rPr>
          <w:rFonts w:ascii="Times New Roman" w:eastAsia="SimSun" w:hAnsi="Times New Roman" w:cs="Times New Roman"/>
          <w:sz w:val="24"/>
          <w:szCs w:val="24"/>
          <w:lang w:val="sr-Cyrl-RS" w:eastAsia="zh-CN"/>
        </w:rPr>
        <w:t>ри</w:t>
      </w:r>
      <w:r w:rsidRPr="0017652F">
        <w:rPr>
          <w:rFonts w:ascii="Times New Roman" w:eastAsia="SimSun" w:hAnsi="Times New Roman" w:cs="Times New Roman"/>
          <w:spacing w:val="2"/>
          <w:sz w:val="24"/>
          <w:szCs w:val="24"/>
          <w:lang w:val="sr-Cyrl-RS" w:eastAsia="zh-CN"/>
        </w:rPr>
        <w:t>х</w:t>
      </w:r>
      <w:r w:rsidRPr="0017652F">
        <w:rPr>
          <w:rFonts w:ascii="Times New Roman" w:eastAsia="SimSun" w:hAnsi="Times New Roman" w:cs="Times New Roman"/>
          <w:sz w:val="24"/>
          <w:szCs w:val="24"/>
          <w:lang w:val="sr-Cyrl-RS" w:eastAsia="zh-CN"/>
        </w:rPr>
        <w:t>в</w:t>
      </w:r>
      <w:r w:rsidRPr="0017652F">
        <w:rPr>
          <w:rFonts w:ascii="Times New Roman" w:eastAsia="SimSun" w:hAnsi="Times New Roman" w:cs="Times New Roman"/>
          <w:spacing w:val="-2"/>
          <w:sz w:val="24"/>
          <w:szCs w:val="24"/>
          <w:lang w:val="sr-Cyrl-RS" w:eastAsia="zh-CN"/>
        </w:rPr>
        <w:t>а</w:t>
      </w:r>
      <w:r w:rsidRPr="0017652F">
        <w:rPr>
          <w:rFonts w:ascii="Times New Roman" w:eastAsia="SimSun" w:hAnsi="Times New Roman" w:cs="Times New Roman"/>
          <w:sz w:val="24"/>
          <w:szCs w:val="24"/>
          <w:lang w:val="sr-Cyrl-RS" w:eastAsia="zh-CN"/>
        </w:rPr>
        <w:t>т</w:t>
      </w:r>
      <w:r w:rsidRPr="0017652F">
        <w:rPr>
          <w:rFonts w:ascii="Times New Roman" w:eastAsia="SimSun" w:hAnsi="Times New Roman" w:cs="Times New Roman"/>
          <w:spacing w:val="-2"/>
          <w:sz w:val="24"/>
          <w:szCs w:val="24"/>
          <w:lang w:val="sr-Cyrl-RS" w:eastAsia="zh-CN"/>
        </w:rPr>
        <w:t>љ</w:t>
      </w:r>
      <w:r w:rsidRPr="0017652F">
        <w:rPr>
          <w:rFonts w:ascii="Times New Roman" w:eastAsia="SimSun" w:hAnsi="Times New Roman" w:cs="Times New Roman"/>
          <w:sz w:val="24"/>
          <w:szCs w:val="24"/>
          <w:lang w:val="sr-Cyrl-RS" w:eastAsia="zh-CN"/>
        </w:rPr>
        <w:t>и</w:t>
      </w:r>
      <w:r w:rsidRPr="0017652F">
        <w:rPr>
          <w:rFonts w:ascii="Times New Roman" w:eastAsia="SimSun" w:hAnsi="Times New Roman" w:cs="Times New Roman"/>
          <w:spacing w:val="1"/>
          <w:sz w:val="24"/>
          <w:szCs w:val="24"/>
          <w:lang w:val="sr-Cyrl-RS" w:eastAsia="zh-CN"/>
        </w:rPr>
        <w:t>в</w:t>
      </w:r>
      <w:r w:rsidRPr="0017652F">
        <w:rPr>
          <w:rFonts w:ascii="Times New Roman" w:eastAsia="SimSun" w:hAnsi="Times New Roman" w:cs="Times New Roman"/>
          <w:spacing w:val="-6"/>
          <w:sz w:val="24"/>
          <w:szCs w:val="24"/>
          <w:lang w:val="sr-Cyrl-RS" w:eastAsia="zh-CN"/>
        </w:rPr>
        <w:t>у</w:t>
      </w:r>
      <w:r w:rsidRPr="0017652F">
        <w:rPr>
          <w:rFonts w:ascii="Times New Roman" w:eastAsia="SimSun" w:hAnsi="Times New Roman" w:cs="Times New Roman"/>
          <w:sz w:val="24"/>
          <w:szCs w:val="24"/>
          <w:lang w:val="sr-Cyrl-RS" w:eastAsia="zh-CN"/>
        </w:rPr>
        <w:t>.</w:t>
      </w:r>
    </w:p>
    <w:p w:rsidR="00B71A56" w:rsidRPr="0017652F" w:rsidRDefault="00B71A56" w:rsidP="00B71A56">
      <w:pPr>
        <w:widowControl w:val="0"/>
        <w:kinsoku w:val="0"/>
        <w:overflowPunct w:val="0"/>
        <w:autoSpaceDE w:val="0"/>
        <w:autoSpaceDN w:val="0"/>
        <w:adjustRightInd w:val="0"/>
        <w:spacing w:before="16" w:after="0" w:line="260" w:lineRule="exact"/>
        <w:rPr>
          <w:rFonts w:ascii="Times New Roman" w:eastAsia="SimSun" w:hAnsi="Times New Roman" w:cs="Times New Roman"/>
          <w:sz w:val="26"/>
          <w:szCs w:val="26"/>
          <w:lang w:val="sr-Cyrl-RS" w:eastAsia="zh-CN"/>
        </w:rPr>
      </w:pPr>
    </w:p>
    <w:p w:rsidR="00B71A56" w:rsidRPr="0017652F" w:rsidRDefault="00B71A56" w:rsidP="00B71A56">
      <w:pPr>
        <w:widowControl w:val="0"/>
        <w:numPr>
          <w:ilvl w:val="0"/>
          <w:numId w:val="12"/>
        </w:numPr>
        <w:tabs>
          <w:tab w:val="left" w:pos="1114"/>
        </w:tabs>
        <w:kinsoku w:val="0"/>
        <w:overflowPunct w:val="0"/>
        <w:autoSpaceDE w:val="0"/>
        <w:autoSpaceDN w:val="0"/>
        <w:adjustRightInd w:val="0"/>
        <w:spacing w:after="0" w:line="240" w:lineRule="auto"/>
        <w:ind w:right="112" w:firstLine="820"/>
        <w:jc w:val="both"/>
        <w:rPr>
          <w:rFonts w:ascii="Times New Roman" w:eastAsia="SimSun" w:hAnsi="Times New Roman" w:cs="Times New Roman"/>
          <w:sz w:val="24"/>
          <w:szCs w:val="24"/>
          <w:lang w:val="sr-Cyrl-RS" w:eastAsia="zh-CN"/>
        </w:rPr>
      </w:pPr>
      <w:r w:rsidRPr="0017652F">
        <w:rPr>
          <w:rFonts w:ascii="Times New Roman" w:eastAsia="SimSun" w:hAnsi="Times New Roman" w:cs="Times New Roman"/>
          <w:sz w:val="24"/>
          <w:szCs w:val="24"/>
          <w:lang w:val="sr-Cyrl-RS" w:eastAsia="zh-CN"/>
        </w:rPr>
        <w:t>У</w:t>
      </w:r>
      <w:r w:rsidRPr="0017652F">
        <w:rPr>
          <w:rFonts w:ascii="Times New Roman" w:eastAsia="SimSun" w:hAnsi="Times New Roman" w:cs="Times New Roman"/>
          <w:spacing w:val="33"/>
          <w:sz w:val="24"/>
          <w:szCs w:val="24"/>
          <w:lang w:val="sr-Cyrl-RS" w:eastAsia="zh-CN"/>
        </w:rPr>
        <w:t xml:space="preserve"> </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pacing w:val="4"/>
          <w:sz w:val="24"/>
          <w:szCs w:val="24"/>
          <w:lang w:val="sr-Cyrl-RS" w:eastAsia="zh-CN"/>
        </w:rPr>
        <w:t>л</w:t>
      </w:r>
      <w:r w:rsidRPr="0017652F">
        <w:rPr>
          <w:rFonts w:ascii="Times New Roman" w:eastAsia="SimSun" w:hAnsi="Times New Roman" w:cs="Times New Roman"/>
          <w:spacing w:val="-5"/>
          <w:sz w:val="24"/>
          <w:szCs w:val="24"/>
          <w:lang w:val="sr-Cyrl-RS" w:eastAsia="zh-CN"/>
        </w:rPr>
        <w:t>у</w:t>
      </w:r>
      <w:r w:rsidRPr="0017652F">
        <w:rPr>
          <w:rFonts w:ascii="Times New Roman" w:eastAsia="SimSun" w:hAnsi="Times New Roman" w:cs="Times New Roman"/>
          <w:spacing w:val="1"/>
          <w:sz w:val="24"/>
          <w:szCs w:val="24"/>
          <w:lang w:val="sr-Cyrl-RS" w:eastAsia="zh-CN"/>
        </w:rPr>
        <w:t>ч</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pacing w:val="2"/>
          <w:sz w:val="24"/>
          <w:szCs w:val="24"/>
          <w:lang w:val="sr-Cyrl-RS" w:eastAsia="zh-CN"/>
        </w:rPr>
        <w:t>ј</w:t>
      </w:r>
      <w:r w:rsidRPr="0017652F">
        <w:rPr>
          <w:rFonts w:ascii="Times New Roman" w:eastAsia="SimSun" w:hAnsi="Times New Roman" w:cs="Times New Roman"/>
          <w:sz w:val="24"/>
          <w:szCs w:val="24"/>
          <w:lang w:val="sr-Cyrl-RS" w:eastAsia="zh-CN"/>
        </w:rPr>
        <w:t>у</w:t>
      </w:r>
      <w:r w:rsidRPr="0017652F">
        <w:rPr>
          <w:rFonts w:ascii="Times New Roman" w:eastAsia="SimSun" w:hAnsi="Times New Roman" w:cs="Times New Roman"/>
          <w:spacing w:val="30"/>
          <w:sz w:val="24"/>
          <w:szCs w:val="24"/>
          <w:lang w:val="sr-Cyrl-RS" w:eastAsia="zh-CN"/>
        </w:rPr>
        <w:t xml:space="preserve"> </w:t>
      </w:r>
      <w:r w:rsidRPr="0017652F">
        <w:rPr>
          <w:rFonts w:ascii="Times New Roman" w:eastAsia="SimSun" w:hAnsi="Times New Roman" w:cs="Times New Roman"/>
          <w:sz w:val="24"/>
          <w:szCs w:val="24"/>
          <w:lang w:val="sr-Cyrl-RS" w:eastAsia="zh-CN"/>
        </w:rPr>
        <w:t>да</w:t>
      </w:r>
      <w:r w:rsidRPr="0017652F">
        <w:rPr>
          <w:rFonts w:ascii="Times New Roman" w:eastAsia="SimSun" w:hAnsi="Times New Roman" w:cs="Times New Roman"/>
          <w:spacing w:val="34"/>
          <w:sz w:val="24"/>
          <w:szCs w:val="24"/>
          <w:lang w:val="sr-Cyrl-RS" w:eastAsia="zh-CN"/>
        </w:rPr>
        <w:t xml:space="preserve"> </w:t>
      </w:r>
      <w:r w:rsidRPr="0017652F">
        <w:rPr>
          <w:rFonts w:ascii="Times New Roman" w:eastAsia="SimSun" w:hAnsi="Times New Roman" w:cs="Times New Roman"/>
          <w:b/>
          <w:bCs/>
          <w:sz w:val="24"/>
          <w:szCs w:val="24"/>
          <w:lang w:val="sr-Cyrl-RS" w:eastAsia="zh-CN"/>
        </w:rPr>
        <w:t>лице</w:t>
      </w:r>
      <w:r w:rsidRPr="0017652F">
        <w:rPr>
          <w:rFonts w:ascii="Times New Roman" w:eastAsia="SimSun" w:hAnsi="Times New Roman" w:cs="Times New Roman"/>
          <w:b/>
          <w:bCs/>
          <w:spacing w:val="34"/>
          <w:sz w:val="24"/>
          <w:szCs w:val="24"/>
          <w:lang w:val="sr-Cyrl-RS" w:eastAsia="zh-CN"/>
        </w:rPr>
        <w:t xml:space="preserve"> </w:t>
      </w:r>
      <w:r w:rsidRPr="0017652F">
        <w:rPr>
          <w:rFonts w:ascii="Times New Roman" w:eastAsia="SimSun" w:hAnsi="Times New Roman" w:cs="Times New Roman"/>
          <w:b/>
          <w:bCs/>
          <w:sz w:val="24"/>
          <w:szCs w:val="24"/>
          <w:lang w:val="sr-Cyrl-RS" w:eastAsia="zh-CN"/>
        </w:rPr>
        <w:t>ко</w:t>
      </w:r>
      <w:r w:rsidRPr="0017652F">
        <w:rPr>
          <w:rFonts w:ascii="Times New Roman" w:eastAsia="SimSun" w:hAnsi="Times New Roman" w:cs="Times New Roman"/>
          <w:b/>
          <w:bCs/>
          <w:spacing w:val="-1"/>
          <w:sz w:val="24"/>
          <w:szCs w:val="24"/>
          <w:lang w:val="sr-Cyrl-RS" w:eastAsia="zh-CN"/>
        </w:rPr>
        <w:t>ј</w:t>
      </w:r>
      <w:r w:rsidRPr="0017652F">
        <w:rPr>
          <w:rFonts w:ascii="Times New Roman" w:eastAsia="SimSun" w:hAnsi="Times New Roman" w:cs="Times New Roman"/>
          <w:b/>
          <w:bCs/>
          <w:sz w:val="24"/>
          <w:szCs w:val="24"/>
          <w:lang w:val="sr-Cyrl-RS" w:eastAsia="zh-CN"/>
        </w:rPr>
        <w:t>е</w:t>
      </w:r>
      <w:r w:rsidRPr="0017652F">
        <w:rPr>
          <w:rFonts w:ascii="Times New Roman" w:eastAsia="SimSun" w:hAnsi="Times New Roman" w:cs="Times New Roman"/>
          <w:b/>
          <w:bCs/>
          <w:spacing w:val="32"/>
          <w:sz w:val="24"/>
          <w:szCs w:val="24"/>
          <w:lang w:val="sr-Cyrl-RS" w:eastAsia="zh-CN"/>
        </w:rPr>
        <w:t xml:space="preserve"> </w:t>
      </w:r>
      <w:r w:rsidRPr="0017652F">
        <w:rPr>
          <w:rFonts w:ascii="Times New Roman" w:eastAsia="SimSun" w:hAnsi="Times New Roman" w:cs="Times New Roman"/>
          <w:b/>
          <w:bCs/>
          <w:sz w:val="24"/>
          <w:szCs w:val="24"/>
          <w:lang w:val="sr-Cyrl-RS" w:eastAsia="zh-CN"/>
        </w:rPr>
        <w:t>је</w:t>
      </w:r>
      <w:r w:rsidRPr="0017652F">
        <w:rPr>
          <w:rFonts w:ascii="Times New Roman" w:eastAsia="SimSun" w:hAnsi="Times New Roman" w:cs="Times New Roman"/>
          <w:b/>
          <w:bCs/>
          <w:spacing w:val="33"/>
          <w:sz w:val="24"/>
          <w:szCs w:val="24"/>
          <w:lang w:val="sr-Cyrl-RS" w:eastAsia="zh-CN"/>
        </w:rPr>
        <w:t xml:space="preserve"> </w:t>
      </w:r>
      <w:r w:rsidRPr="0017652F">
        <w:rPr>
          <w:rFonts w:ascii="Times New Roman" w:eastAsia="SimSun" w:hAnsi="Times New Roman" w:cs="Times New Roman"/>
          <w:b/>
          <w:bCs/>
          <w:sz w:val="24"/>
          <w:szCs w:val="24"/>
          <w:lang w:val="sr-Cyrl-RS" w:eastAsia="zh-CN"/>
        </w:rPr>
        <w:t>у</w:t>
      </w:r>
      <w:r w:rsidRPr="0017652F">
        <w:rPr>
          <w:rFonts w:ascii="Times New Roman" w:eastAsia="SimSun" w:hAnsi="Times New Roman" w:cs="Times New Roman"/>
          <w:b/>
          <w:bCs/>
          <w:spacing w:val="-1"/>
          <w:sz w:val="24"/>
          <w:szCs w:val="24"/>
          <w:lang w:val="sr-Cyrl-RS" w:eastAsia="zh-CN"/>
        </w:rPr>
        <w:t>ч</w:t>
      </w:r>
      <w:r w:rsidRPr="0017652F">
        <w:rPr>
          <w:rFonts w:ascii="Times New Roman" w:eastAsia="SimSun" w:hAnsi="Times New Roman" w:cs="Times New Roman"/>
          <w:b/>
          <w:bCs/>
          <w:spacing w:val="1"/>
          <w:sz w:val="24"/>
          <w:szCs w:val="24"/>
          <w:lang w:val="sr-Cyrl-RS" w:eastAsia="zh-CN"/>
        </w:rPr>
        <w:t>е</w:t>
      </w:r>
      <w:r w:rsidRPr="0017652F">
        <w:rPr>
          <w:rFonts w:ascii="Times New Roman" w:eastAsia="SimSun" w:hAnsi="Times New Roman" w:cs="Times New Roman"/>
          <w:b/>
          <w:bCs/>
          <w:spacing w:val="-1"/>
          <w:sz w:val="24"/>
          <w:szCs w:val="24"/>
          <w:lang w:val="sr-Cyrl-RS" w:eastAsia="zh-CN"/>
        </w:rPr>
        <w:t>с</w:t>
      </w:r>
      <w:r w:rsidRPr="0017652F">
        <w:rPr>
          <w:rFonts w:ascii="Times New Roman" w:eastAsia="SimSun" w:hAnsi="Times New Roman" w:cs="Times New Roman"/>
          <w:b/>
          <w:bCs/>
          <w:spacing w:val="1"/>
          <w:sz w:val="24"/>
          <w:szCs w:val="24"/>
          <w:lang w:val="sr-Cyrl-RS" w:eastAsia="zh-CN"/>
        </w:rPr>
        <w:t>т</w:t>
      </w:r>
      <w:r w:rsidRPr="0017652F">
        <w:rPr>
          <w:rFonts w:ascii="Times New Roman" w:eastAsia="SimSun" w:hAnsi="Times New Roman" w:cs="Times New Roman"/>
          <w:b/>
          <w:bCs/>
          <w:sz w:val="24"/>
          <w:szCs w:val="24"/>
          <w:lang w:val="sr-Cyrl-RS" w:eastAsia="zh-CN"/>
        </w:rPr>
        <w:t>вовало</w:t>
      </w:r>
      <w:r w:rsidRPr="0017652F">
        <w:rPr>
          <w:rFonts w:ascii="Times New Roman" w:eastAsia="SimSun" w:hAnsi="Times New Roman" w:cs="Times New Roman"/>
          <w:b/>
          <w:bCs/>
          <w:spacing w:val="33"/>
          <w:sz w:val="24"/>
          <w:szCs w:val="24"/>
          <w:lang w:val="sr-Cyrl-RS" w:eastAsia="zh-CN"/>
        </w:rPr>
        <w:t xml:space="preserve"> </w:t>
      </w:r>
      <w:r w:rsidRPr="0017652F">
        <w:rPr>
          <w:rFonts w:ascii="Times New Roman" w:eastAsia="SimSun" w:hAnsi="Times New Roman" w:cs="Times New Roman"/>
          <w:b/>
          <w:bCs/>
          <w:sz w:val="24"/>
          <w:szCs w:val="24"/>
          <w:lang w:val="sr-Cyrl-RS" w:eastAsia="zh-CN"/>
        </w:rPr>
        <w:t>у</w:t>
      </w:r>
      <w:r w:rsidRPr="0017652F">
        <w:rPr>
          <w:rFonts w:ascii="Times New Roman" w:eastAsia="SimSun" w:hAnsi="Times New Roman" w:cs="Times New Roman"/>
          <w:b/>
          <w:bCs/>
          <w:spacing w:val="33"/>
          <w:sz w:val="24"/>
          <w:szCs w:val="24"/>
          <w:lang w:val="sr-Cyrl-RS" w:eastAsia="zh-CN"/>
        </w:rPr>
        <w:t xml:space="preserve"> </w:t>
      </w:r>
      <w:r w:rsidRPr="0017652F">
        <w:rPr>
          <w:rFonts w:ascii="Times New Roman" w:eastAsia="SimSun" w:hAnsi="Times New Roman" w:cs="Times New Roman"/>
          <w:b/>
          <w:bCs/>
          <w:sz w:val="24"/>
          <w:szCs w:val="24"/>
          <w:lang w:val="sr-Cyrl-RS" w:eastAsia="zh-CN"/>
        </w:rPr>
        <w:t>планира</w:t>
      </w:r>
      <w:r w:rsidRPr="0017652F">
        <w:rPr>
          <w:rFonts w:ascii="Times New Roman" w:eastAsia="SimSun" w:hAnsi="Times New Roman" w:cs="Times New Roman"/>
          <w:b/>
          <w:bCs/>
          <w:spacing w:val="5"/>
          <w:sz w:val="24"/>
          <w:szCs w:val="24"/>
          <w:lang w:val="sr-Cyrl-RS" w:eastAsia="zh-CN"/>
        </w:rPr>
        <w:t>њ</w:t>
      </w:r>
      <w:r w:rsidRPr="0017652F">
        <w:rPr>
          <w:rFonts w:ascii="Times New Roman" w:eastAsia="SimSun" w:hAnsi="Times New Roman" w:cs="Times New Roman"/>
          <w:b/>
          <w:bCs/>
          <w:sz w:val="24"/>
          <w:szCs w:val="24"/>
          <w:lang w:val="sr-Cyrl-RS" w:eastAsia="zh-CN"/>
        </w:rPr>
        <w:t>у</w:t>
      </w:r>
      <w:r w:rsidRPr="0017652F">
        <w:rPr>
          <w:rFonts w:ascii="Times New Roman" w:eastAsia="SimSun" w:hAnsi="Times New Roman" w:cs="Times New Roman"/>
          <w:b/>
          <w:bCs/>
          <w:spacing w:val="33"/>
          <w:sz w:val="24"/>
          <w:szCs w:val="24"/>
          <w:lang w:val="sr-Cyrl-RS" w:eastAsia="zh-CN"/>
        </w:rPr>
        <w:t xml:space="preserve"> </w:t>
      </w:r>
      <w:r w:rsidRPr="0017652F">
        <w:rPr>
          <w:rFonts w:ascii="Times New Roman" w:eastAsia="SimSun" w:hAnsi="Times New Roman" w:cs="Times New Roman"/>
          <w:b/>
          <w:bCs/>
          <w:sz w:val="24"/>
          <w:szCs w:val="24"/>
          <w:lang w:val="sr-Cyrl-RS" w:eastAsia="zh-CN"/>
        </w:rPr>
        <w:t>ја</w:t>
      </w:r>
      <w:r w:rsidRPr="0017652F">
        <w:rPr>
          <w:rFonts w:ascii="Times New Roman" w:eastAsia="SimSun" w:hAnsi="Times New Roman" w:cs="Times New Roman"/>
          <w:b/>
          <w:bCs/>
          <w:spacing w:val="-1"/>
          <w:sz w:val="24"/>
          <w:szCs w:val="24"/>
          <w:lang w:val="sr-Cyrl-RS" w:eastAsia="zh-CN"/>
        </w:rPr>
        <w:t>в</w:t>
      </w:r>
      <w:r w:rsidRPr="0017652F">
        <w:rPr>
          <w:rFonts w:ascii="Times New Roman" w:eastAsia="SimSun" w:hAnsi="Times New Roman" w:cs="Times New Roman"/>
          <w:b/>
          <w:bCs/>
          <w:sz w:val="24"/>
          <w:szCs w:val="24"/>
          <w:lang w:val="sr-Cyrl-RS" w:eastAsia="zh-CN"/>
        </w:rPr>
        <w:t>не</w:t>
      </w:r>
      <w:r w:rsidRPr="0017652F">
        <w:rPr>
          <w:rFonts w:ascii="Times New Roman" w:eastAsia="SimSun" w:hAnsi="Times New Roman" w:cs="Times New Roman"/>
          <w:b/>
          <w:bCs/>
          <w:spacing w:val="32"/>
          <w:sz w:val="24"/>
          <w:szCs w:val="24"/>
          <w:lang w:val="sr-Cyrl-RS" w:eastAsia="zh-CN"/>
        </w:rPr>
        <w:t xml:space="preserve"> </w:t>
      </w:r>
      <w:r w:rsidRPr="0017652F">
        <w:rPr>
          <w:rFonts w:ascii="Times New Roman" w:eastAsia="SimSun" w:hAnsi="Times New Roman" w:cs="Times New Roman"/>
          <w:b/>
          <w:bCs/>
          <w:sz w:val="24"/>
          <w:szCs w:val="24"/>
          <w:lang w:val="sr-Cyrl-RS" w:eastAsia="zh-CN"/>
        </w:rPr>
        <w:t>н</w:t>
      </w:r>
      <w:r w:rsidRPr="0017652F">
        <w:rPr>
          <w:rFonts w:ascii="Times New Roman" w:eastAsia="SimSun" w:hAnsi="Times New Roman" w:cs="Times New Roman"/>
          <w:b/>
          <w:bCs/>
          <w:spacing w:val="-3"/>
          <w:sz w:val="24"/>
          <w:szCs w:val="24"/>
          <w:lang w:val="sr-Cyrl-RS" w:eastAsia="zh-CN"/>
        </w:rPr>
        <w:t>а</w:t>
      </w:r>
      <w:r w:rsidRPr="0017652F">
        <w:rPr>
          <w:rFonts w:ascii="Times New Roman" w:eastAsia="SimSun" w:hAnsi="Times New Roman" w:cs="Times New Roman"/>
          <w:b/>
          <w:bCs/>
          <w:sz w:val="24"/>
          <w:szCs w:val="24"/>
          <w:lang w:val="sr-Cyrl-RS" w:eastAsia="zh-CN"/>
        </w:rPr>
        <w:t>бавк</w:t>
      </w:r>
      <w:r w:rsidRPr="0017652F">
        <w:rPr>
          <w:rFonts w:ascii="Times New Roman" w:eastAsia="SimSun" w:hAnsi="Times New Roman" w:cs="Times New Roman"/>
          <w:b/>
          <w:bCs/>
          <w:spacing w:val="-1"/>
          <w:sz w:val="24"/>
          <w:szCs w:val="24"/>
          <w:lang w:val="sr-Cyrl-RS" w:eastAsia="zh-CN"/>
        </w:rPr>
        <w:t>е</w:t>
      </w:r>
      <w:r w:rsidRPr="0017652F">
        <w:rPr>
          <w:rFonts w:ascii="Times New Roman" w:eastAsia="SimSun" w:hAnsi="Times New Roman" w:cs="Times New Roman"/>
          <w:b/>
          <w:bCs/>
          <w:sz w:val="24"/>
          <w:szCs w:val="24"/>
          <w:lang w:val="sr-Cyrl-RS" w:eastAsia="zh-CN"/>
        </w:rPr>
        <w:t>,</w:t>
      </w:r>
      <w:r w:rsidRPr="0017652F">
        <w:rPr>
          <w:rFonts w:ascii="Times New Roman" w:eastAsia="SimSun" w:hAnsi="Times New Roman" w:cs="Times New Roman"/>
          <w:b/>
          <w:bCs/>
          <w:spacing w:val="33"/>
          <w:sz w:val="24"/>
          <w:szCs w:val="24"/>
          <w:lang w:val="sr-Cyrl-RS" w:eastAsia="zh-CN"/>
        </w:rPr>
        <w:t xml:space="preserve"> </w:t>
      </w:r>
      <w:r w:rsidRPr="0017652F">
        <w:rPr>
          <w:rFonts w:ascii="Times New Roman" w:eastAsia="SimSun" w:hAnsi="Times New Roman" w:cs="Times New Roman"/>
          <w:b/>
          <w:bCs/>
          <w:sz w:val="24"/>
          <w:szCs w:val="24"/>
          <w:lang w:val="sr-Cyrl-RS" w:eastAsia="zh-CN"/>
        </w:rPr>
        <w:t>при</w:t>
      </w:r>
      <w:r w:rsidRPr="0017652F">
        <w:rPr>
          <w:rFonts w:ascii="Times New Roman" w:eastAsia="SimSun" w:hAnsi="Times New Roman" w:cs="Times New Roman"/>
          <w:b/>
          <w:bCs/>
          <w:spacing w:val="-2"/>
          <w:sz w:val="24"/>
          <w:szCs w:val="24"/>
          <w:lang w:val="sr-Cyrl-RS" w:eastAsia="zh-CN"/>
        </w:rPr>
        <w:t>п</w:t>
      </w:r>
      <w:r w:rsidRPr="0017652F">
        <w:rPr>
          <w:rFonts w:ascii="Times New Roman" w:eastAsia="SimSun" w:hAnsi="Times New Roman" w:cs="Times New Roman"/>
          <w:b/>
          <w:bCs/>
          <w:sz w:val="24"/>
          <w:szCs w:val="24"/>
          <w:lang w:val="sr-Cyrl-RS" w:eastAsia="zh-CN"/>
        </w:rPr>
        <w:t>р</w:t>
      </w:r>
      <w:r w:rsidRPr="0017652F">
        <w:rPr>
          <w:rFonts w:ascii="Times New Roman" w:eastAsia="SimSun" w:hAnsi="Times New Roman" w:cs="Times New Roman"/>
          <w:b/>
          <w:bCs/>
          <w:spacing w:val="-1"/>
          <w:sz w:val="24"/>
          <w:szCs w:val="24"/>
          <w:lang w:val="sr-Cyrl-RS" w:eastAsia="zh-CN"/>
        </w:rPr>
        <w:t>е</w:t>
      </w:r>
      <w:r w:rsidRPr="0017652F">
        <w:rPr>
          <w:rFonts w:ascii="Times New Roman" w:eastAsia="SimSun" w:hAnsi="Times New Roman" w:cs="Times New Roman"/>
          <w:b/>
          <w:bCs/>
          <w:sz w:val="24"/>
          <w:szCs w:val="24"/>
          <w:lang w:val="sr-Cyrl-RS" w:eastAsia="zh-CN"/>
        </w:rPr>
        <w:t xml:space="preserve">ми </w:t>
      </w:r>
      <w:r w:rsidRPr="0017652F">
        <w:rPr>
          <w:rFonts w:ascii="Times New Roman" w:eastAsia="SimSun" w:hAnsi="Times New Roman" w:cs="Times New Roman"/>
          <w:b/>
          <w:bCs/>
          <w:sz w:val="24"/>
          <w:szCs w:val="24"/>
          <w:lang w:val="sr-Cyrl-RS" w:eastAsia="zh-CN"/>
        </w:rPr>
        <w:lastRenderedPageBreak/>
        <w:t>конк</w:t>
      </w:r>
      <w:r w:rsidRPr="0017652F">
        <w:rPr>
          <w:rFonts w:ascii="Times New Roman" w:eastAsia="SimSun" w:hAnsi="Times New Roman" w:cs="Times New Roman"/>
          <w:b/>
          <w:bCs/>
          <w:spacing w:val="-3"/>
          <w:sz w:val="24"/>
          <w:szCs w:val="24"/>
          <w:lang w:val="sr-Cyrl-RS" w:eastAsia="zh-CN"/>
        </w:rPr>
        <w:t>у</w:t>
      </w:r>
      <w:r w:rsidRPr="0017652F">
        <w:rPr>
          <w:rFonts w:ascii="Times New Roman" w:eastAsia="SimSun" w:hAnsi="Times New Roman" w:cs="Times New Roman"/>
          <w:b/>
          <w:bCs/>
          <w:sz w:val="24"/>
          <w:szCs w:val="24"/>
          <w:lang w:val="sr-Cyrl-RS" w:eastAsia="zh-CN"/>
        </w:rPr>
        <w:t>р</w:t>
      </w:r>
      <w:r w:rsidRPr="0017652F">
        <w:rPr>
          <w:rFonts w:ascii="Times New Roman" w:eastAsia="SimSun" w:hAnsi="Times New Roman" w:cs="Times New Roman"/>
          <w:b/>
          <w:bCs/>
          <w:spacing w:val="-1"/>
          <w:sz w:val="24"/>
          <w:szCs w:val="24"/>
          <w:lang w:val="sr-Cyrl-RS" w:eastAsia="zh-CN"/>
        </w:rPr>
        <w:t>с</w:t>
      </w:r>
      <w:r w:rsidRPr="0017652F">
        <w:rPr>
          <w:rFonts w:ascii="Times New Roman" w:eastAsia="SimSun" w:hAnsi="Times New Roman" w:cs="Times New Roman"/>
          <w:b/>
          <w:bCs/>
          <w:sz w:val="24"/>
          <w:szCs w:val="24"/>
          <w:lang w:val="sr-Cyrl-RS" w:eastAsia="zh-CN"/>
        </w:rPr>
        <w:t>не</w:t>
      </w:r>
      <w:r w:rsidRPr="0017652F">
        <w:rPr>
          <w:rFonts w:ascii="Times New Roman" w:eastAsia="SimSun" w:hAnsi="Times New Roman" w:cs="Times New Roman"/>
          <w:b/>
          <w:bCs/>
          <w:spacing w:val="3"/>
          <w:sz w:val="24"/>
          <w:szCs w:val="24"/>
          <w:lang w:val="sr-Cyrl-RS" w:eastAsia="zh-CN"/>
        </w:rPr>
        <w:t xml:space="preserve"> </w:t>
      </w:r>
      <w:r w:rsidRPr="0017652F">
        <w:rPr>
          <w:rFonts w:ascii="Times New Roman" w:eastAsia="SimSun" w:hAnsi="Times New Roman" w:cs="Times New Roman"/>
          <w:b/>
          <w:bCs/>
          <w:sz w:val="24"/>
          <w:szCs w:val="24"/>
          <w:lang w:val="sr-Cyrl-RS" w:eastAsia="zh-CN"/>
        </w:rPr>
        <w:t>докум</w:t>
      </w:r>
      <w:r w:rsidRPr="0017652F">
        <w:rPr>
          <w:rFonts w:ascii="Times New Roman" w:eastAsia="SimSun" w:hAnsi="Times New Roman" w:cs="Times New Roman"/>
          <w:b/>
          <w:bCs/>
          <w:spacing w:val="-2"/>
          <w:sz w:val="24"/>
          <w:szCs w:val="24"/>
          <w:lang w:val="sr-Cyrl-RS" w:eastAsia="zh-CN"/>
        </w:rPr>
        <w:t>е</w:t>
      </w:r>
      <w:r w:rsidRPr="0017652F">
        <w:rPr>
          <w:rFonts w:ascii="Times New Roman" w:eastAsia="SimSun" w:hAnsi="Times New Roman" w:cs="Times New Roman"/>
          <w:b/>
          <w:bCs/>
          <w:sz w:val="24"/>
          <w:szCs w:val="24"/>
          <w:lang w:val="sr-Cyrl-RS" w:eastAsia="zh-CN"/>
        </w:rPr>
        <w:t>н</w:t>
      </w:r>
      <w:r w:rsidRPr="0017652F">
        <w:rPr>
          <w:rFonts w:ascii="Times New Roman" w:eastAsia="SimSun" w:hAnsi="Times New Roman" w:cs="Times New Roman"/>
          <w:b/>
          <w:bCs/>
          <w:spacing w:val="1"/>
          <w:sz w:val="24"/>
          <w:szCs w:val="24"/>
          <w:lang w:val="sr-Cyrl-RS" w:eastAsia="zh-CN"/>
        </w:rPr>
        <w:t>т</w:t>
      </w:r>
      <w:r w:rsidRPr="0017652F">
        <w:rPr>
          <w:rFonts w:ascii="Times New Roman" w:eastAsia="SimSun" w:hAnsi="Times New Roman" w:cs="Times New Roman"/>
          <w:b/>
          <w:bCs/>
          <w:spacing w:val="-3"/>
          <w:sz w:val="24"/>
          <w:szCs w:val="24"/>
          <w:lang w:val="sr-Cyrl-RS" w:eastAsia="zh-CN"/>
        </w:rPr>
        <w:t>а</w:t>
      </w:r>
      <w:r w:rsidRPr="0017652F">
        <w:rPr>
          <w:rFonts w:ascii="Times New Roman" w:eastAsia="SimSun" w:hAnsi="Times New Roman" w:cs="Times New Roman"/>
          <w:b/>
          <w:bCs/>
          <w:sz w:val="24"/>
          <w:szCs w:val="24"/>
          <w:lang w:val="sr-Cyrl-RS" w:eastAsia="zh-CN"/>
        </w:rPr>
        <w:t>ције</w:t>
      </w:r>
      <w:r w:rsidRPr="0017652F">
        <w:rPr>
          <w:rFonts w:ascii="Times New Roman" w:eastAsia="SimSun" w:hAnsi="Times New Roman" w:cs="Times New Roman"/>
          <w:b/>
          <w:bCs/>
          <w:spacing w:val="2"/>
          <w:sz w:val="24"/>
          <w:szCs w:val="24"/>
          <w:lang w:val="sr-Cyrl-RS" w:eastAsia="zh-CN"/>
        </w:rPr>
        <w:t xml:space="preserve"> </w:t>
      </w:r>
      <w:r w:rsidRPr="0017652F">
        <w:rPr>
          <w:rFonts w:ascii="Times New Roman" w:eastAsia="SimSun" w:hAnsi="Times New Roman" w:cs="Times New Roman"/>
          <w:b/>
          <w:bCs/>
          <w:sz w:val="24"/>
          <w:szCs w:val="24"/>
          <w:lang w:val="sr-Cyrl-RS" w:eastAsia="zh-CN"/>
        </w:rPr>
        <w:t>или</w:t>
      </w:r>
      <w:r w:rsidRPr="0017652F">
        <w:rPr>
          <w:rFonts w:ascii="Times New Roman" w:eastAsia="SimSun" w:hAnsi="Times New Roman" w:cs="Times New Roman"/>
          <w:b/>
          <w:bCs/>
          <w:spacing w:val="5"/>
          <w:sz w:val="24"/>
          <w:szCs w:val="24"/>
          <w:lang w:val="sr-Cyrl-RS" w:eastAsia="zh-CN"/>
        </w:rPr>
        <w:t xml:space="preserve"> </w:t>
      </w:r>
      <w:r w:rsidRPr="0017652F">
        <w:rPr>
          <w:rFonts w:ascii="Times New Roman" w:eastAsia="SimSun" w:hAnsi="Times New Roman" w:cs="Times New Roman"/>
          <w:b/>
          <w:bCs/>
          <w:sz w:val="24"/>
          <w:szCs w:val="24"/>
          <w:lang w:val="sr-Cyrl-RS" w:eastAsia="zh-CN"/>
        </w:rPr>
        <w:t>по</w:t>
      </w:r>
      <w:r w:rsidRPr="0017652F">
        <w:rPr>
          <w:rFonts w:ascii="Times New Roman" w:eastAsia="SimSun" w:hAnsi="Times New Roman" w:cs="Times New Roman"/>
          <w:b/>
          <w:bCs/>
          <w:spacing w:val="-1"/>
          <w:sz w:val="24"/>
          <w:szCs w:val="24"/>
          <w:lang w:val="sr-Cyrl-RS" w:eastAsia="zh-CN"/>
        </w:rPr>
        <w:t>је</w:t>
      </w:r>
      <w:r w:rsidRPr="0017652F">
        <w:rPr>
          <w:rFonts w:ascii="Times New Roman" w:eastAsia="SimSun" w:hAnsi="Times New Roman" w:cs="Times New Roman"/>
          <w:b/>
          <w:bCs/>
          <w:sz w:val="24"/>
          <w:szCs w:val="24"/>
          <w:lang w:val="sr-Cyrl-RS" w:eastAsia="zh-CN"/>
        </w:rPr>
        <w:t>диних</w:t>
      </w:r>
      <w:r w:rsidRPr="0017652F">
        <w:rPr>
          <w:rFonts w:ascii="Times New Roman" w:eastAsia="SimSun" w:hAnsi="Times New Roman" w:cs="Times New Roman"/>
          <w:b/>
          <w:bCs/>
          <w:spacing w:val="4"/>
          <w:sz w:val="24"/>
          <w:szCs w:val="24"/>
          <w:lang w:val="sr-Cyrl-RS" w:eastAsia="zh-CN"/>
        </w:rPr>
        <w:t xml:space="preserve"> </w:t>
      </w:r>
      <w:r w:rsidRPr="0017652F">
        <w:rPr>
          <w:rFonts w:ascii="Times New Roman" w:eastAsia="SimSun" w:hAnsi="Times New Roman" w:cs="Times New Roman"/>
          <w:b/>
          <w:bCs/>
          <w:spacing w:val="-2"/>
          <w:sz w:val="24"/>
          <w:szCs w:val="24"/>
          <w:lang w:val="sr-Cyrl-RS" w:eastAsia="zh-CN"/>
        </w:rPr>
        <w:t>њ</w:t>
      </w:r>
      <w:r w:rsidRPr="0017652F">
        <w:rPr>
          <w:rFonts w:ascii="Times New Roman" w:eastAsia="SimSun" w:hAnsi="Times New Roman" w:cs="Times New Roman"/>
          <w:b/>
          <w:bCs/>
          <w:spacing w:val="-1"/>
          <w:sz w:val="24"/>
          <w:szCs w:val="24"/>
          <w:lang w:val="sr-Cyrl-RS" w:eastAsia="zh-CN"/>
        </w:rPr>
        <w:t>е</w:t>
      </w:r>
      <w:r w:rsidRPr="0017652F">
        <w:rPr>
          <w:rFonts w:ascii="Times New Roman" w:eastAsia="SimSun" w:hAnsi="Times New Roman" w:cs="Times New Roman"/>
          <w:b/>
          <w:bCs/>
          <w:sz w:val="24"/>
          <w:szCs w:val="24"/>
          <w:lang w:val="sr-Cyrl-RS" w:eastAsia="zh-CN"/>
        </w:rPr>
        <w:t>них</w:t>
      </w:r>
      <w:r w:rsidRPr="0017652F">
        <w:rPr>
          <w:rFonts w:ascii="Times New Roman" w:eastAsia="SimSun" w:hAnsi="Times New Roman" w:cs="Times New Roman"/>
          <w:b/>
          <w:bCs/>
          <w:spacing w:val="4"/>
          <w:sz w:val="24"/>
          <w:szCs w:val="24"/>
          <w:lang w:val="sr-Cyrl-RS" w:eastAsia="zh-CN"/>
        </w:rPr>
        <w:t xml:space="preserve"> </w:t>
      </w:r>
      <w:r w:rsidRPr="0017652F">
        <w:rPr>
          <w:rFonts w:ascii="Times New Roman" w:eastAsia="SimSun" w:hAnsi="Times New Roman" w:cs="Times New Roman"/>
          <w:b/>
          <w:bCs/>
          <w:sz w:val="24"/>
          <w:szCs w:val="24"/>
          <w:lang w:val="sr-Cyrl-RS" w:eastAsia="zh-CN"/>
        </w:rPr>
        <w:t>д</w:t>
      </w:r>
      <w:r w:rsidRPr="0017652F">
        <w:rPr>
          <w:rFonts w:ascii="Times New Roman" w:eastAsia="SimSun" w:hAnsi="Times New Roman" w:cs="Times New Roman"/>
          <w:b/>
          <w:bCs/>
          <w:spacing w:val="-1"/>
          <w:sz w:val="24"/>
          <w:szCs w:val="24"/>
          <w:lang w:val="sr-Cyrl-RS" w:eastAsia="zh-CN"/>
        </w:rPr>
        <w:t>е</w:t>
      </w:r>
      <w:r w:rsidRPr="0017652F">
        <w:rPr>
          <w:rFonts w:ascii="Times New Roman" w:eastAsia="SimSun" w:hAnsi="Times New Roman" w:cs="Times New Roman"/>
          <w:b/>
          <w:bCs/>
          <w:sz w:val="24"/>
          <w:szCs w:val="24"/>
          <w:lang w:val="sr-Cyrl-RS" w:eastAsia="zh-CN"/>
        </w:rPr>
        <w:t>лова,</w:t>
      </w:r>
      <w:r w:rsidRPr="0017652F">
        <w:rPr>
          <w:rFonts w:ascii="Times New Roman" w:eastAsia="SimSun" w:hAnsi="Times New Roman" w:cs="Times New Roman"/>
          <w:b/>
          <w:bCs/>
          <w:spacing w:val="4"/>
          <w:sz w:val="24"/>
          <w:szCs w:val="24"/>
          <w:lang w:val="sr-Cyrl-RS" w:eastAsia="zh-CN"/>
        </w:rPr>
        <w:t xml:space="preserve"> </w:t>
      </w:r>
      <w:r w:rsidRPr="0017652F">
        <w:rPr>
          <w:rFonts w:ascii="Times New Roman" w:eastAsia="SimSun" w:hAnsi="Times New Roman" w:cs="Times New Roman"/>
          <w:b/>
          <w:bCs/>
          <w:sz w:val="24"/>
          <w:szCs w:val="24"/>
          <w:lang w:val="sr-Cyrl-RS" w:eastAsia="zh-CN"/>
        </w:rPr>
        <w:t>и</w:t>
      </w:r>
      <w:r w:rsidRPr="0017652F">
        <w:rPr>
          <w:rFonts w:ascii="Times New Roman" w:eastAsia="SimSun" w:hAnsi="Times New Roman" w:cs="Times New Roman"/>
          <w:b/>
          <w:bCs/>
          <w:spacing w:val="5"/>
          <w:sz w:val="24"/>
          <w:szCs w:val="24"/>
          <w:lang w:val="sr-Cyrl-RS" w:eastAsia="zh-CN"/>
        </w:rPr>
        <w:t xml:space="preserve"> </w:t>
      </w:r>
      <w:r w:rsidRPr="0017652F">
        <w:rPr>
          <w:rFonts w:ascii="Times New Roman" w:eastAsia="SimSun" w:hAnsi="Times New Roman" w:cs="Times New Roman"/>
          <w:b/>
          <w:bCs/>
          <w:spacing w:val="-1"/>
          <w:sz w:val="24"/>
          <w:szCs w:val="24"/>
          <w:lang w:val="sr-Cyrl-RS" w:eastAsia="zh-CN"/>
        </w:rPr>
        <w:t>с</w:t>
      </w:r>
      <w:r w:rsidRPr="0017652F">
        <w:rPr>
          <w:rFonts w:ascii="Times New Roman" w:eastAsia="SimSun" w:hAnsi="Times New Roman" w:cs="Times New Roman"/>
          <w:b/>
          <w:bCs/>
          <w:sz w:val="24"/>
          <w:szCs w:val="24"/>
          <w:lang w:val="sr-Cyrl-RS" w:eastAsia="zh-CN"/>
        </w:rPr>
        <w:t>а</w:t>
      </w:r>
      <w:r w:rsidRPr="0017652F">
        <w:rPr>
          <w:rFonts w:ascii="Times New Roman" w:eastAsia="SimSun" w:hAnsi="Times New Roman" w:cs="Times New Roman"/>
          <w:b/>
          <w:bCs/>
          <w:spacing w:val="4"/>
          <w:sz w:val="24"/>
          <w:szCs w:val="24"/>
          <w:lang w:val="sr-Cyrl-RS" w:eastAsia="zh-CN"/>
        </w:rPr>
        <w:t xml:space="preserve"> </w:t>
      </w:r>
      <w:r w:rsidRPr="0017652F">
        <w:rPr>
          <w:rFonts w:ascii="Times New Roman" w:eastAsia="SimSun" w:hAnsi="Times New Roman" w:cs="Times New Roman"/>
          <w:b/>
          <w:bCs/>
          <w:sz w:val="24"/>
          <w:szCs w:val="24"/>
          <w:lang w:val="sr-Cyrl-RS" w:eastAsia="zh-CN"/>
        </w:rPr>
        <w:t>њим</w:t>
      </w:r>
      <w:r w:rsidRPr="0017652F">
        <w:rPr>
          <w:rFonts w:ascii="Times New Roman" w:eastAsia="SimSun" w:hAnsi="Times New Roman" w:cs="Times New Roman"/>
          <w:b/>
          <w:bCs/>
          <w:spacing w:val="6"/>
          <w:sz w:val="24"/>
          <w:szCs w:val="24"/>
          <w:lang w:val="sr-Cyrl-RS" w:eastAsia="zh-CN"/>
        </w:rPr>
        <w:t xml:space="preserve"> </w:t>
      </w:r>
      <w:r w:rsidRPr="0017652F">
        <w:rPr>
          <w:rFonts w:ascii="Times New Roman" w:eastAsia="SimSun" w:hAnsi="Times New Roman" w:cs="Times New Roman"/>
          <w:b/>
          <w:bCs/>
          <w:sz w:val="24"/>
          <w:szCs w:val="24"/>
          <w:lang w:val="sr-Cyrl-RS" w:eastAsia="zh-CN"/>
        </w:rPr>
        <w:t>пов</w:t>
      </w:r>
      <w:r w:rsidRPr="0017652F">
        <w:rPr>
          <w:rFonts w:ascii="Times New Roman" w:eastAsia="SimSun" w:hAnsi="Times New Roman" w:cs="Times New Roman"/>
          <w:b/>
          <w:bCs/>
          <w:spacing w:val="-1"/>
          <w:sz w:val="24"/>
          <w:szCs w:val="24"/>
          <w:lang w:val="sr-Cyrl-RS" w:eastAsia="zh-CN"/>
        </w:rPr>
        <w:t>е</w:t>
      </w:r>
      <w:r w:rsidRPr="0017652F">
        <w:rPr>
          <w:rFonts w:ascii="Times New Roman" w:eastAsia="SimSun" w:hAnsi="Times New Roman" w:cs="Times New Roman"/>
          <w:b/>
          <w:bCs/>
          <w:sz w:val="24"/>
          <w:szCs w:val="24"/>
          <w:lang w:val="sr-Cyrl-RS" w:eastAsia="zh-CN"/>
        </w:rPr>
        <w:t>зано</w:t>
      </w:r>
      <w:r w:rsidRPr="0017652F">
        <w:rPr>
          <w:rFonts w:ascii="Times New Roman" w:eastAsia="SimSun" w:hAnsi="Times New Roman" w:cs="Times New Roman"/>
          <w:b/>
          <w:bCs/>
          <w:spacing w:val="5"/>
          <w:sz w:val="24"/>
          <w:szCs w:val="24"/>
          <w:lang w:val="sr-Cyrl-RS" w:eastAsia="zh-CN"/>
        </w:rPr>
        <w:t xml:space="preserve"> </w:t>
      </w:r>
      <w:r w:rsidRPr="0017652F">
        <w:rPr>
          <w:rFonts w:ascii="Times New Roman" w:eastAsia="SimSun" w:hAnsi="Times New Roman" w:cs="Times New Roman"/>
          <w:b/>
          <w:bCs/>
          <w:sz w:val="24"/>
          <w:szCs w:val="24"/>
          <w:lang w:val="sr-Cyrl-RS" w:eastAsia="zh-CN"/>
        </w:rPr>
        <w:t>лице</w:t>
      </w:r>
      <w:r w:rsidRPr="0017652F">
        <w:rPr>
          <w:rFonts w:ascii="Times New Roman" w:eastAsia="SimSun" w:hAnsi="Times New Roman" w:cs="Times New Roman"/>
          <w:b/>
          <w:bCs/>
          <w:spacing w:val="14"/>
          <w:sz w:val="24"/>
          <w:szCs w:val="24"/>
          <w:lang w:val="sr-Cyrl-RS" w:eastAsia="zh-CN"/>
        </w:rPr>
        <w:t xml:space="preserve"> </w:t>
      </w:r>
      <w:r w:rsidRPr="0017652F">
        <w:rPr>
          <w:rFonts w:ascii="Times New Roman" w:eastAsia="SimSun" w:hAnsi="Times New Roman" w:cs="Times New Roman"/>
          <w:sz w:val="24"/>
          <w:szCs w:val="24"/>
          <w:lang w:val="sr-Cyrl-RS" w:eastAsia="zh-CN"/>
        </w:rPr>
        <w:t>н</w:t>
      </w:r>
      <w:r w:rsidRPr="0017652F">
        <w:rPr>
          <w:rFonts w:ascii="Times New Roman" w:eastAsia="SimSun" w:hAnsi="Times New Roman" w:cs="Times New Roman"/>
          <w:spacing w:val="-1"/>
          <w:sz w:val="24"/>
          <w:szCs w:val="24"/>
          <w:lang w:val="sr-Cyrl-RS" w:eastAsia="zh-CN"/>
        </w:rPr>
        <w:t>ас</w:t>
      </w:r>
      <w:r w:rsidRPr="0017652F">
        <w:rPr>
          <w:rFonts w:ascii="Times New Roman" w:eastAsia="SimSun" w:hAnsi="Times New Roman" w:cs="Times New Roman"/>
          <w:spacing w:val="5"/>
          <w:sz w:val="24"/>
          <w:szCs w:val="24"/>
          <w:lang w:val="sr-Cyrl-RS" w:eastAsia="zh-CN"/>
        </w:rPr>
        <w:t>т</w:t>
      </w:r>
      <w:r w:rsidRPr="0017652F">
        <w:rPr>
          <w:rFonts w:ascii="Times New Roman" w:eastAsia="SimSun" w:hAnsi="Times New Roman" w:cs="Times New Roman"/>
          <w:spacing w:val="-8"/>
          <w:sz w:val="24"/>
          <w:szCs w:val="24"/>
          <w:lang w:val="sr-Cyrl-RS" w:eastAsia="zh-CN"/>
        </w:rPr>
        <w:t>у</w:t>
      </w:r>
      <w:r w:rsidRPr="0017652F">
        <w:rPr>
          <w:rFonts w:ascii="Times New Roman" w:eastAsia="SimSun" w:hAnsi="Times New Roman" w:cs="Times New Roman"/>
          <w:spacing w:val="3"/>
          <w:sz w:val="24"/>
          <w:szCs w:val="24"/>
          <w:lang w:val="sr-Cyrl-RS" w:eastAsia="zh-CN"/>
        </w:rPr>
        <w:t>п</w:t>
      </w:r>
      <w:r w:rsidRPr="0017652F">
        <w:rPr>
          <w:rFonts w:ascii="Times New Roman" w:eastAsia="SimSun" w:hAnsi="Times New Roman" w:cs="Times New Roman"/>
          <w:sz w:val="24"/>
          <w:szCs w:val="24"/>
          <w:lang w:val="sr-Cyrl-RS" w:eastAsia="zh-CN"/>
        </w:rPr>
        <w:t>и к</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о</w:t>
      </w:r>
      <w:r w:rsidRPr="0017652F">
        <w:rPr>
          <w:rFonts w:ascii="Times New Roman" w:eastAsia="SimSun" w:hAnsi="Times New Roman" w:cs="Times New Roman"/>
          <w:spacing w:val="26"/>
          <w:sz w:val="24"/>
          <w:szCs w:val="24"/>
          <w:lang w:val="sr-Cyrl-RS" w:eastAsia="zh-CN"/>
        </w:rPr>
        <w:t xml:space="preserve"> </w:t>
      </w:r>
      <w:r w:rsidRPr="0017652F">
        <w:rPr>
          <w:rFonts w:ascii="Times New Roman" w:eastAsia="SimSun" w:hAnsi="Times New Roman" w:cs="Times New Roman"/>
          <w:sz w:val="24"/>
          <w:szCs w:val="24"/>
          <w:lang w:val="sr-Cyrl-RS" w:eastAsia="zh-CN"/>
        </w:rPr>
        <w:t>Понуђ</w:t>
      </w:r>
      <w:r w:rsidRPr="0017652F">
        <w:rPr>
          <w:rFonts w:ascii="Times New Roman" w:eastAsia="SimSun" w:hAnsi="Times New Roman" w:cs="Times New Roman"/>
          <w:spacing w:val="-2"/>
          <w:sz w:val="24"/>
          <w:szCs w:val="24"/>
          <w:lang w:val="sr-Cyrl-RS" w:eastAsia="zh-CN"/>
        </w:rPr>
        <w:t>а</w:t>
      </w:r>
      <w:r w:rsidRPr="0017652F">
        <w:rPr>
          <w:rFonts w:ascii="Times New Roman" w:eastAsia="SimSun" w:hAnsi="Times New Roman" w:cs="Times New Roman"/>
          <w:sz w:val="24"/>
          <w:szCs w:val="24"/>
          <w:lang w:val="sr-Cyrl-RS" w:eastAsia="zh-CN"/>
        </w:rPr>
        <w:t>ч</w:t>
      </w:r>
      <w:r w:rsidRPr="0017652F">
        <w:rPr>
          <w:rFonts w:ascii="Times New Roman" w:eastAsia="SimSun" w:hAnsi="Times New Roman" w:cs="Times New Roman"/>
          <w:spacing w:val="27"/>
          <w:sz w:val="24"/>
          <w:szCs w:val="24"/>
          <w:lang w:val="sr-Cyrl-RS" w:eastAsia="zh-CN"/>
        </w:rPr>
        <w:t xml:space="preserve"> </w:t>
      </w:r>
      <w:r w:rsidRPr="0017652F">
        <w:rPr>
          <w:rFonts w:ascii="Times New Roman" w:eastAsia="SimSun" w:hAnsi="Times New Roman" w:cs="Times New Roman"/>
          <w:sz w:val="24"/>
          <w:szCs w:val="24"/>
          <w:lang w:val="sr-Cyrl-RS" w:eastAsia="zh-CN"/>
        </w:rPr>
        <w:t>или</w:t>
      </w:r>
      <w:r w:rsidRPr="0017652F">
        <w:rPr>
          <w:rFonts w:ascii="Times New Roman" w:eastAsia="SimSun" w:hAnsi="Times New Roman" w:cs="Times New Roman"/>
          <w:spacing w:val="27"/>
          <w:sz w:val="24"/>
          <w:szCs w:val="24"/>
          <w:lang w:val="sr-Cyrl-RS" w:eastAsia="zh-CN"/>
        </w:rPr>
        <w:t xml:space="preserve"> </w:t>
      </w:r>
      <w:r w:rsidRPr="0017652F">
        <w:rPr>
          <w:rFonts w:ascii="Times New Roman" w:eastAsia="SimSun" w:hAnsi="Times New Roman" w:cs="Times New Roman"/>
          <w:sz w:val="24"/>
          <w:szCs w:val="24"/>
          <w:lang w:val="sr-Cyrl-RS" w:eastAsia="zh-CN"/>
        </w:rPr>
        <w:t>к</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о</w:t>
      </w:r>
      <w:r w:rsidRPr="0017652F">
        <w:rPr>
          <w:rFonts w:ascii="Times New Roman" w:eastAsia="SimSun" w:hAnsi="Times New Roman" w:cs="Times New Roman"/>
          <w:spacing w:val="26"/>
          <w:sz w:val="24"/>
          <w:szCs w:val="24"/>
          <w:lang w:val="sr-Cyrl-RS" w:eastAsia="zh-CN"/>
        </w:rPr>
        <w:t xml:space="preserve"> </w:t>
      </w:r>
      <w:r w:rsidRPr="0017652F">
        <w:rPr>
          <w:rFonts w:ascii="Times New Roman" w:eastAsia="SimSun" w:hAnsi="Times New Roman" w:cs="Times New Roman"/>
          <w:sz w:val="24"/>
          <w:szCs w:val="24"/>
          <w:lang w:val="sr-Cyrl-RS" w:eastAsia="zh-CN"/>
        </w:rPr>
        <w:t>под</w:t>
      </w:r>
      <w:r w:rsidRPr="0017652F">
        <w:rPr>
          <w:rFonts w:ascii="Times New Roman" w:eastAsia="SimSun" w:hAnsi="Times New Roman" w:cs="Times New Roman"/>
          <w:spacing w:val="1"/>
          <w:sz w:val="24"/>
          <w:szCs w:val="24"/>
          <w:lang w:val="sr-Cyrl-RS" w:eastAsia="zh-CN"/>
        </w:rPr>
        <w:t>и</w:t>
      </w:r>
      <w:r w:rsidRPr="0017652F">
        <w:rPr>
          <w:rFonts w:ascii="Times New Roman" w:eastAsia="SimSun" w:hAnsi="Times New Roman" w:cs="Times New Roman"/>
          <w:sz w:val="24"/>
          <w:szCs w:val="24"/>
          <w:lang w:val="sr-Cyrl-RS" w:eastAsia="zh-CN"/>
        </w:rPr>
        <w:t>зво</w:t>
      </w:r>
      <w:r w:rsidRPr="0017652F">
        <w:rPr>
          <w:rFonts w:ascii="Times New Roman" w:eastAsia="SimSun" w:hAnsi="Times New Roman" w:cs="Times New Roman"/>
          <w:spacing w:val="-2"/>
          <w:sz w:val="24"/>
          <w:szCs w:val="24"/>
          <w:lang w:val="sr-Cyrl-RS" w:eastAsia="zh-CN"/>
        </w:rPr>
        <w:t>ђ</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ч</w:t>
      </w:r>
      <w:r w:rsidRPr="0017652F">
        <w:rPr>
          <w:rFonts w:ascii="Times New Roman" w:eastAsia="SimSun" w:hAnsi="Times New Roman" w:cs="Times New Roman"/>
          <w:spacing w:val="25"/>
          <w:sz w:val="24"/>
          <w:szCs w:val="24"/>
          <w:lang w:val="sr-Cyrl-RS" w:eastAsia="zh-CN"/>
        </w:rPr>
        <w:t xml:space="preserve"> </w:t>
      </w:r>
      <w:r w:rsidRPr="0017652F">
        <w:rPr>
          <w:rFonts w:ascii="Times New Roman" w:eastAsia="SimSun" w:hAnsi="Times New Roman" w:cs="Times New Roman"/>
          <w:sz w:val="24"/>
          <w:szCs w:val="24"/>
          <w:lang w:val="sr-Cyrl-RS" w:eastAsia="zh-CN"/>
        </w:rPr>
        <w:t>Понуђ</w:t>
      </w:r>
      <w:r w:rsidRPr="0017652F">
        <w:rPr>
          <w:rFonts w:ascii="Times New Roman" w:eastAsia="SimSun" w:hAnsi="Times New Roman" w:cs="Times New Roman"/>
          <w:spacing w:val="-2"/>
          <w:sz w:val="24"/>
          <w:szCs w:val="24"/>
          <w:lang w:val="sr-Cyrl-RS" w:eastAsia="zh-CN"/>
        </w:rPr>
        <w:t>а</w:t>
      </w:r>
      <w:r w:rsidRPr="0017652F">
        <w:rPr>
          <w:rFonts w:ascii="Times New Roman" w:eastAsia="SimSun" w:hAnsi="Times New Roman" w:cs="Times New Roman"/>
          <w:spacing w:val="1"/>
          <w:sz w:val="24"/>
          <w:szCs w:val="24"/>
          <w:lang w:val="sr-Cyrl-RS" w:eastAsia="zh-CN"/>
        </w:rPr>
        <w:t>ч</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w:t>
      </w:r>
      <w:r w:rsidRPr="0017652F">
        <w:rPr>
          <w:rFonts w:ascii="Times New Roman" w:eastAsia="SimSun" w:hAnsi="Times New Roman" w:cs="Times New Roman"/>
          <w:spacing w:val="26"/>
          <w:sz w:val="24"/>
          <w:szCs w:val="24"/>
          <w:lang w:val="sr-Cyrl-RS" w:eastAsia="zh-CN"/>
        </w:rPr>
        <w:t xml:space="preserve"> </w:t>
      </w:r>
      <w:r w:rsidRPr="0017652F">
        <w:rPr>
          <w:rFonts w:ascii="Times New Roman" w:eastAsia="SimSun" w:hAnsi="Times New Roman" w:cs="Times New Roman"/>
          <w:spacing w:val="3"/>
          <w:sz w:val="24"/>
          <w:szCs w:val="24"/>
          <w:lang w:val="sr-Cyrl-RS" w:eastAsia="zh-CN"/>
        </w:rPr>
        <w:t>и</w:t>
      </w:r>
      <w:r w:rsidRPr="0017652F">
        <w:rPr>
          <w:rFonts w:ascii="Times New Roman" w:eastAsia="SimSun" w:hAnsi="Times New Roman" w:cs="Times New Roman"/>
          <w:sz w:val="24"/>
          <w:szCs w:val="24"/>
          <w:lang w:val="sr-Cyrl-RS" w:eastAsia="zh-CN"/>
        </w:rPr>
        <w:t>ли</w:t>
      </w:r>
      <w:r w:rsidRPr="0017652F">
        <w:rPr>
          <w:rFonts w:ascii="Times New Roman" w:eastAsia="SimSun" w:hAnsi="Times New Roman" w:cs="Times New Roman"/>
          <w:spacing w:val="27"/>
          <w:sz w:val="24"/>
          <w:szCs w:val="24"/>
          <w:lang w:val="sr-Cyrl-RS" w:eastAsia="zh-CN"/>
        </w:rPr>
        <w:t xml:space="preserve"> </w:t>
      </w:r>
      <w:r w:rsidRPr="0017652F">
        <w:rPr>
          <w:rFonts w:ascii="Times New Roman" w:eastAsia="SimSun" w:hAnsi="Times New Roman" w:cs="Times New Roman"/>
          <w:spacing w:val="-1"/>
          <w:sz w:val="24"/>
          <w:szCs w:val="24"/>
          <w:lang w:val="sr-Cyrl-RS" w:eastAsia="zh-CN"/>
        </w:rPr>
        <w:t>са</w:t>
      </w:r>
      <w:r w:rsidRPr="0017652F">
        <w:rPr>
          <w:rFonts w:ascii="Times New Roman" w:eastAsia="SimSun" w:hAnsi="Times New Roman" w:cs="Times New Roman"/>
          <w:sz w:val="24"/>
          <w:szCs w:val="24"/>
          <w:lang w:val="sr-Cyrl-RS" w:eastAsia="zh-CN"/>
        </w:rPr>
        <w:t>р</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pacing w:val="3"/>
          <w:sz w:val="24"/>
          <w:szCs w:val="24"/>
          <w:lang w:val="sr-Cyrl-RS" w:eastAsia="zh-CN"/>
        </w:rPr>
        <w:t>ђ</w:t>
      </w:r>
      <w:r w:rsidRPr="0017652F">
        <w:rPr>
          <w:rFonts w:ascii="Times New Roman" w:eastAsia="SimSun" w:hAnsi="Times New Roman" w:cs="Times New Roman"/>
          <w:spacing w:val="-5"/>
          <w:sz w:val="24"/>
          <w:szCs w:val="24"/>
          <w:lang w:val="sr-Cyrl-RS" w:eastAsia="zh-CN"/>
        </w:rPr>
        <w:t>у</w:t>
      </w:r>
      <w:r w:rsidRPr="0017652F">
        <w:rPr>
          <w:rFonts w:ascii="Times New Roman" w:eastAsia="SimSun" w:hAnsi="Times New Roman" w:cs="Times New Roman"/>
          <w:sz w:val="24"/>
          <w:szCs w:val="24"/>
          <w:lang w:val="sr-Cyrl-RS" w:eastAsia="zh-CN"/>
        </w:rPr>
        <w:t>је</w:t>
      </w:r>
      <w:r w:rsidRPr="0017652F">
        <w:rPr>
          <w:rFonts w:ascii="Times New Roman" w:eastAsia="SimSun" w:hAnsi="Times New Roman" w:cs="Times New Roman"/>
          <w:spacing w:val="27"/>
          <w:sz w:val="24"/>
          <w:szCs w:val="24"/>
          <w:lang w:val="sr-Cyrl-RS" w:eastAsia="zh-CN"/>
        </w:rPr>
        <w:t xml:space="preserve"> </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а</w:t>
      </w:r>
      <w:r w:rsidRPr="0017652F">
        <w:rPr>
          <w:rFonts w:ascii="Times New Roman" w:eastAsia="SimSun" w:hAnsi="Times New Roman" w:cs="Times New Roman"/>
          <w:spacing w:val="25"/>
          <w:sz w:val="24"/>
          <w:szCs w:val="24"/>
          <w:lang w:val="sr-Cyrl-RS" w:eastAsia="zh-CN"/>
        </w:rPr>
        <w:t xml:space="preserve"> </w:t>
      </w:r>
      <w:r w:rsidRPr="0017652F">
        <w:rPr>
          <w:rFonts w:ascii="Times New Roman" w:eastAsia="SimSun" w:hAnsi="Times New Roman" w:cs="Times New Roman"/>
          <w:sz w:val="24"/>
          <w:szCs w:val="24"/>
          <w:lang w:val="sr-Cyrl-RS" w:eastAsia="zh-CN"/>
        </w:rPr>
        <w:t>Понуђ</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pacing w:val="1"/>
          <w:sz w:val="24"/>
          <w:szCs w:val="24"/>
          <w:lang w:val="sr-Cyrl-RS" w:eastAsia="zh-CN"/>
        </w:rPr>
        <w:t>ч</w:t>
      </w:r>
      <w:r w:rsidRPr="0017652F">
        <w:rPr>
          <w:rFonts w:ascii="Times New Roman" w:eastAsia="SimSun" w:hAnsi="Times New Roman" w:cs="Times New Roman"/>
          <w:sz w:val="24"/>
          <w:szCs w:val="24"/>
          <w:lang w:val="sr-Cyrl-RS" w:eastAsia="zh-CN"/>
        </w:rPr>
        <w:t>и</w:t>
      </w:r>
      <w:r w:rsidRPr="0017652F">
        <w:rPr>
          <w:rFonts w:ascii="Times New Roman" w:eastAsia="SimSun" w:hAnsi="Times New Roman" w:cs="Times New Roman"/>
          <w:spacing w:val="-1"/>
          <w:sz w:val="24"/>
          <w:szCs w:val="24"/>
          <w:lang w:val="sr-Cyrl-RS" w:eastAsia="zh-CN"/>
        </w:rPr>
        <w:t>м</w:t>
      </w:r>
      <w:r w:rsidRPr="0017652F">
        <w:rPr>
          <w:rFonts w:ascii="Times New Roman" w:eastAsia="SimSun" w:hAnsi="Times New Roman" w:cs="Times New Roman"/>
          <w:sz w:val="24"/>
          <w:szCs w:val="24"/>
          <w:lang w:val="sr-Cyrl-RS" w:eastAsia="zh-CN"/>
        </w:rPr>
        <w:t>а</w:t>
      </w:r>
      <w:r w:rsidRPr="0017652F">
        <w:rPr>
          <w:rFonts w:ascii="Times New Roman" w:eastAsia="SimSun" w:hAnsi="Times New Roman" w:cs="Times New Roman"/>
          <w:spacing w:val="34"/>
          <w:sz w:val="24"/>
          <w:szCs w:val="24"/>
          <w:lang w:val="sr-Cyrl-RS" w:eastAsia="zh-CN"/>
        </w:rPr>
        <w:t xml:space="preserve"> </w:t>
      </w:r>
      <w:r w:rsidRPr="0017652F">
        <w:rPr>
          <w:rFonts w:ascii="Times New Roman" w:eastAsia="SimSun" w:hAnsi="Times New Roman" w:cs="Times New Roman"/>
          <w:sz w:val="24"/>
          <w:szCs w:val="24"/>
          <w:lang w:val="sr-Cyrl-RS" w:eastAsia="zh-CN"/>
        </w:rPr>
        <w:t>или</w:t>
      </w:r>
      <w:r w:rsidRPr="0017652F">
        <w:rPr>
          <w:rFonts w:ascii="Times New Roman" w:eastAsia="SimSun" w:hAnsi="Times New Roman" w:cs="Times New Roman"/>
          <w:spacing w:val="27"/>
          <w:sz w:val="24"/>
          <w:szCs w:val="24"/>
          <w:lang w:val="sr-Cyrl-RS" w:eastAsia="zh-CN"/>
        </w:rPr>
        <w:t xml:space="preserve"> </w:t>
      </w:r>
      <w:r w:rsidRPr="0017652F">
        <w:rPr>
          <w:rFonts w:ascii="Times New Roman" w:eastAsia="SimSun" w:hAnsi="Times New Roman" w:cs="Times New Roman"/>
          <w:sz w:val="24"/>
          <w:szCs w:val="24"/>
          <w:lang w:val="sr-Cyrl-RS" w:eastAsia="zh-CN"/>
        </w:rPr>
        <w:t>под</w:t>
      </w:r>
      <w:r w:rsidRPr="0017652F">
        <w:rPr>
          <w:rFonts w:ascii="Times New Roman" w:eastAsia="SimSun" w:hAnsi="Times New Roman" w:cs="Times New Roman"/>
          <w:spacing w:val="-1"/>
          <w:sz w:val="24"/>
          <w:szCs w:val="24"/>
          <w:lang w:val="sr-Cyrl-RS" w:eastAsia="zh-CN"/>
        </w:rPr>
        <w:t>и</w:t>
      </w:r>
      <w:r w:rsidRPr="0017652F">
        <w:rPr>
          <w:rFonts w:ascii="Times New Roman" w:eastAsia="SimSun" w:hAnsi="Times New Roman" w:cs="Times New Roman"/>
          <w:sz w:val="24"/>
          <w:szCs w:val="24"/>
          <w:lang w:val="sr-Cyrl-RS" w:eastAsia="zh-CN"/>
        </w:rPr>
        <w:t>зво</w:t>
      </w:r>
      <w:r w:rsidRPr="0017652F">
        <w:rPr>
          <w:rFonts w:ascii="Times New Roman" w:eastAsia="SimSun" w:hAnsi="Times New Roman" w:cs="Times New Roman"/>
          <w:spacing w:val="-2"/>
          <w:sz w:val="24"/>
          <w:szCs w:val="24"/>
          <w:lang w:val="sr-Cyrl-RS" w:eastAsia="zh-CN"/>
        </w:rPr>
        <w:t>ђ</w:t>
      </w:r>
      <w:r w:rsidRPr="0017652F">
        <w:rPr>
          <w:rFonts w:ascii="Times New Roman" w:eastAsia="SimSun" w:hAnsi="Times New Roman" w:cs="Times New Roman"/>
          <w:spacing w:val="-1"/>
          <w:sz w:val="24"/>
          <w:szCs w:val="24"/>
          <w:lang w:val="sr-Cyrl-RS" w:eastAsia="zh-CN"/>
        </w:rPr>
        <w:t>ач</w:t>
      </w:r>
      <w:r w:rsidRPr="0017652F">
        <w:rPr>
          <w:rFonts w:ascii="Times New Roman" w:eastAsia="SimSun" w:hAnsi="Times New Roman" w:cs="Times New Roman"/>
          <w:sz w:val="24"/>
          <w:szCs w:val="24"/>
          <w:lang w:val="sr-Cyrl-RS" w:eastAsia="zh-CN"/>
        </w:rPr>
        <w:t>и</w:t>
      </w:r>
      <w:r w:rsidRPr="0017652F">
        <w:rPr>
          <w:rFonts w:ascii="Times New Roman" w:eastAsia="SimSun" w:hAnsi="Times New Roman" w:cs="Times New Roman"/>
          <w:spacing w:val="-1"/>
          <w:sz w:val="24"/>
          <w:szCs w:val="24"/>
          <w:lang w:val="sr-Cyrl-RS" w:eastAsia="zh-CN"/>
        </w:rPr>
        <w:t>м</w:t>
      </w:r>
      <w:r w:rsidRPr="0017652F">
        <w:rPr>
          <w:rFonts w:ascii="Times New Roman" w:eastAsia="SimSun" w:hAnsi="Times New Roman" w:cs="Times New Roman"/>
          <w:sz w:val="24"/>
          <w:szCs w:val="24"/>
          <w:lang w:val="sr-Cyrl-RS" w:eastAsia="zh-CN"/>
        </w:rPr>
        <w:t>а при</w:t>
      </w:r>
      <w:r w:rsidRPr="0017652F">
        <w:rPr>
          <w:rFonts w:ascii="Times New Roman" w:eastAsia="SimSun" w:hAnsi="Times New Roman" w:cs="Times New Roman"/>
          <w:spacing w:val="-3"/>
          <w:sz w:val="24"/>
          <w:szCs w:val="24"/>
          <w:lang w:val="sr-Cyrl-RS" w:eastAsia="zh-CN"/>
        </w:rPr>
        <w:t>л</w:t>
      </w:r>
      <w:r w:rsidRPr="0017652F">
        <w:rPr>
          <w:rFonts w:ascii="Times New Roman" w:eastAsia="SimSun" w:hAnsi="Times New Roman" w:cs="Times New Roman"/>
          <w:sz w:val="24"/>
          <w:szCs w:val="24"/>
          <w:lang w:val="sr-Cyrl-RS" w:eastAsia="zh-CN"/>
        </w:rPr>
        <w:t>иком</w:t>
      </w:r>
      <w:r w:rsidRPr="0017652F">
        <w:rPr>
          <w:rFonts w:ascii="Times New Roman" w:eastAsia="SimSun" w:hAnsi="Times New Roman" w:cs="Times New Roman"/>
          <w:spacing w:val="-1"/>
          <w:sz w:val="24"/>
          <w:szCs w:val="24"/>
          <w:lang w:val="sr-Cyrl-RS" w:eastAsia="zh-CN"/>
        </w:rPr>
        <w:t xml:space="preserve"> </w:t>
      </w:r>
      <w:r w:rsidRPr="0017652F">
        <w:rPr>
          <w:rFonts w:ascii="Times New Roman" w:eastAsia="SimSun" w:hAnsi="Times New Roman" w:cs="Times New Roman"/>
          <w:sz w:val="24"/>
          <w:szCs w:val="24"/>
          <w:lang w:val="sr-Cyrl-RS" w:eastAsia="zh-CN"/>
        </w:rPr>
        <w:t>п</w:t>
      </w:r>
      <w:r w:rsidRPr="0017652F">
        <w:rPr>
          <w:rFonts w:ascii="Times New Roman" w:eastAsia="SimSun" w:hAnsi="Times New Roman" w:cs="Times New Roman"/>
          <w:spacing w:val="-3"/>
          <w:sz w:val="24"/>
          <w:szCs w:val="24"/>
          <w:lang w:val="sr-Cyrl-RS" w:eastAsia="zh-CN"/>
        </w:rPr>
        <w:t>р</w:t>
      </w:r>
      <w:r w:rsidRPr="0017652F">
        <w:rPr>
          <w:rFonts w:ascii="Times New Roman" w:eastAsia="SimSun" w:hAnsi="Times New Roman" w:cs="Times New Roman"/>
          <w:sz w:val="24"/>
          <w:szCs w:val="24"/>
          <w:lang w:val="sr-Cyrl-RS" w:eastAsia="zh-CN"/>
        </w:rPr>
        <w:t>ипр</w:t>
      </w:r>
      <w:r w:rsidRPr="0017652F">
        <w:rPr>
          <w:rFonts w:ascii="Times New Roman" w:eastAsia="SimSun" w:hAnsi="Times New Roman" w:cs="Times New Roman"/>
          <w:spacing w:val="-1"/>
          <w:sz w:val="24"/>
          <w:szCs w:val="24"/>
          <w:lang w:val="sr-Cyrl-RS" w:eastAsia="zh-CN"/>
        </w:rPr>
        <w:t>ема</w:t>
      </w:r>
      <w:r w:rsidRPr="0017652F">
        <w:rPr>
          <w:rFonts w:ascii="Times New Roman" w:eastAsia="SimSun" w:hAnsi="Times New Roman" w:cs="Times New Roman"/>
          <w:sz w:val="24"/>
          <w:szCs w:val="24"/>
          <w:lang w:val="sr-Cyrl-RS" w:eastAsia="zh-CN"/>
        </w:rPr>
        <w:t>ња по</w:t>
      </w:r>
      <w:r w:rsidRPr="0017652F">
        <w:rPr>
          <w:rFonts w:ascii="Times New Roman" w:eastAsia="SimSun" w:hAnsi="Times New Roman" w:cs="Times New Roman"/>
          <w:spacing w:val="3"/>
          <w:sz w:val="24"/>
          <w:szCs w:val="24"/>
          <w:lang w:val="sr-Cyrl-RS" w:eastAsia="zh-CN"/>
        </w:rPr>
        <w:t>н</w:t>
      </w:r>
      <w:r w:rsidRPr="0017652F">
        <w:rPr>
          <w:rFonts w:ascii="Times New Roman" w:eastAsia="SimSun" w:hAnsi="Times New Roman" w:cs="Times New Roman"/>
          <w:spacing w:val="-8"/>
          <w:sz w:val="24"/>
          <w:szCs w:val="24"/>
          <w:lang w:val="sr-Cyrl-RS" w:eastAsia="zh-CN"/>
        </w:rPr>
        <w:t>у</w:t>
      </w:r>
      <w:r w:rsidRPr="0017652F">
        <w:rPr>
          <w:rFonts w:ascii="Times New Roman" w:eastAsia="SimSun" w:hAnsi="Times New Roman" w:cs="Times New Roman"/>
          <w:sz w:val="24"/>
          <w:szCs w:val="24"/>
          <w:lang w:val="sr-Cyrl-RS" w:eastAsia="zh-CN"/>
        </w:rPr>
        <w:t>де</w:t>
      </w:r>
    </w:p>
    <w:p w:rsidR="00B71A56" w:rsidRPr="0017652F" w:rsidRDefault="00B71A56" w:rsidP="00B71A56">
      <w:pPr>
        <w:widowControl w:val="0"/>
        <w:kinsoku w:val="0"/>
        <w:overflowPunct w:val="0"/>
        <w:autoSpaceDE w:val="0"/>
        <w:autoSpaceDN w:val="0"/>
        <w:adjustRightInd w:val="0"/>
        <w:spacing w:before="16" w:after="0" w:line="260" w:lineRule="exact"/>
        <w:rPr>
          <w:rFonts w:ascii="Times New Roman" w:eastAsia="SimSun" w:hAnsi="Times New Roman" w:cs="Times New Roman"/>
          <w:sz w:val="26"/>
          <w:szCs w:val="26"/>
          <w:lang w:val="sr-Cyrl-RS" w:eastAsia="zh-CN"/>
        </w:rPr>
      </w:pPr>
    </w:p>
    <w:p w:rsidR="00B71A56" w:rsidRPr="0017652F" w:rsidRDefault="00B71A56" w:rsidP="00B71A56">
      <w:pPr>
        <w:widowControl w:val="0"/>
        <w:numPr>
          <w:ilvl w:val="0"/>
          <w:numId w:val="12"/>
        </w:numPr>
        <w:tabs>
          <w:tab w:val="left" w:pos="1097"/>
        </w:tabs>
        <w:kinsoku w:val="0"/>
        <w:overflowPunct w:val="0"/>
        <w:autoSpaceDE w:val="0"/>
        <w:autoSpaceDN w:val="0"/>
        <w:adjustRightInd w:val="0"/>
        <w:spacing w:after="0" w:line="240" w:lineRule="auto"/>
        <w:ind w:right="116" w:firstLine="820"/>
        <w:jc w:val="both"/>
        <w:outlineLvl w:val="0"/>
        <w:rPr>
          <w:rFonts w:ascii="Times New Roman" w:eastAsia="SimSun" w:hAnsi="Times New Roman" w:cs="Times New Roman"/>
          <w:sz w:val="24"/>
          <w:szCs w:val="24"/>
          <w:lang w:val="sr-Cyrl-RS" w:eastAsia="zh-CN"/>
        </w:rPr>
      </w:pPr>
      <w:r w:rsidRPr="0017652F">
        <w:rPr>
          <w:rFonts w:ascii="Times New Roman" w:eastAsia="SimSun" w:hAnsi="Times New Roman" w:cs="Times New Roman"/>
          <w:sz w:val="24"/>
          <w:szCs w:val="24"/>
          <w:lang w:val="sr-Cyrl-RS" w:eastAsia="zh-CN"/>
        </w:rPr>
        <w:t>У</w:t>
      </w:r>
      <w:r w:rsidRPr="0017652F">
        <w:rPr>
          <w:rFonts w:ascii="Times New Roman" w:eastAsia="SimSun" w:hAnsi="Times New Roman" w:cs="Times New Roman"/>
          <w:spacing w:val="1"/>
          <w:sz w:val="24"/>
          <w:szCs w:val="24"/>
          <w:lang w:val="sr-Cyrl-RS" w:eastAsia="zh-CN"/>
        </w:rPr>
        <w:t>к</w:t>
      </w:r>
      <w:r w:rsidRPr="0017652F">
        <w:rPr>
          <w:rFonts w:ascii="Times New Roman" w:eastAsia="SimSun" w:hAnsi="Times New Roman" w:cs="Times New Roman"/>
          <w:sz w:val="24"/>
          <w:szCs w:val="24"/>
          <w:lang w:val="sr-Cyrl-RS" w:eastAsia="zh-CN"/>
        </w:rPr>
        <w:t>ол</w:t>
      </w:r>
      <w:r w:rsidRPr="0017652F">
        <w:rPr>
          <w:rFonts w:ascii="Times New Roman" w:eastAsia="SimSun" w:hAnsi="Times New Roman" w:cs="Times New Roman"/>
          <w:spacing w:val="-1"/>
          <w:sz w:val="24"/>
          <w:szCs w:val="24"/>
          <w:lang w:val="sr-Cyrl-RS" w:eastAsia="zh-CN"/>
        </w:rPr>
        <w:t>и</w:t>
      </w:r>
      <w:r w:rsidRPr="0017652F">
        <w:rPr>
          <w:rFonts w:ascii="Times New Roman" w:eastAsia="SimSun" w:hAnsi="Times New Roman" w:cs="Times New Roman"/>
          <w:sz w:val="24"/>
          <w:szCs w:val="24"/>
          <w:lang w:val="sr-Cyrl-RS" w:eastAsia="zh-CN"/>
        </w:rPr>
        <w:t>ко</w:t>
      </w:r>
      <w:r w:rsidRPr="0017652F">
        <w:rPr>
          <w:rFonts w:ascii="Times New Roman" w:eastAsia="SimSun" w:hAnsi="Times New Roman" w:cs="Times New Roman"/>
          <w:spacing w:val="16"/>
          <w:sz w:val="24"/>
          <w:szCs w:val="24"/>
          <w:lang w:val="sr-Cyrl-RS" w:eastAsia="zh-CN"/>
        </w:rPr>
        <w:t xml:space="preserve"> </w:t>
      </w:r>
      <w:r w:rsidRPr="0017652F">
        <w:rPr>
          <w:rFonts w:ascii="Times New Roman" w:eastAsia="SimSun" w:hAnsi="Times New Roman" w:cs="Times New Roman"/>
          <w:sz w:val="24"/>
          <w:szCs w:val="24"/>
          <w:lang w:val="sr-Cyrl-RS" w:eastAsia="zh-CN"/>
        </w:rPr>
        <w:t>је</w:t>
      </w:r>
      <w:r w:rsidRPr="0017652F">
        <w:rPr>
          <w:rFonts w:ascii="Times New Roman" w:eastAsia="SimSun" w:hAnsi="Times New Roman" w:cs="Times New Roman"/>
          <w:spacing w:val="17"/>
          <w:sz w:val="24"/>
          <w:szCs w:val="24"/>
          <w:lang w:val="sr-Cyrl-RS" w:eastAsia="zh-CN"/>
        </w:rPr>
        <w:t xml:space="preserve"> </w:t>
      </w:r>
      <w:r w:rsidRPr="0017652F">
        <w:rPr>
          <w:rFonts w:ascii="Times New Roman" w:eastAsia="SimSun" w:hAnsi="Times New Roman" w:cs="Times New Roman"/>
          <w:sz w:val="24"/>
          <w:szCs w:val="24"/>
          <w:lang w:val="sr-Cyrl-RS" w:eastAsia="zh-CN"/>
        </w:rPr>
        <w:t>Понуђ</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ч</w:t>
      </w:r>
      <w:r w:rsidRPr="0017652F">
        <w:rPr>
          <w:rFonts w:ascii="Times New Roman" w:eastAsia="SimSun" w:hAnsi="Times New Roman" w:cs="Times New Roman"/>
          <w:spacing w:val="19"/>
          <w:sz w:val="24"/>
          <w:szCs w:val="24"/>
          <w:lang w:val="sr-Cyrl-RS" w:eastAsia="zh-CN"/>
        </w:rPr>
        <w:t xml:space="preserve"> </w:t>
      </w:r>
      <w:r w:rsidRPr="0017652F">
        <w:rPr>
          <w:rFonts w:ascii="Times New Roman" w:eastAsia="SimSun" w:hAnsi="Times New Roman" w:cs="Times New Roman"/>
          <w:b/>
          <w:bCs/>
          <w:sz w:val="24"/>
          <w:szCs w:val="24"/>
          <w:lang w:val="sr-Cyrl-RS" w:eastAsia="zh-CN"/>
        </w:rPr>
        <w:t>н</w:t>
      </w:r>
      <w:r w:rsidRPr="0017652F">
        <w:rPr>
          <w:rFonts w:ascii="Times New Roman" w:eastAsia="SimSun" w:hAnsi="Times New Roman" w:cs="Times New Roman"/>
          <w:b/>
          <w:bCs/>
          <w:spacing w:val="-1"/>
          <w:sz w:val="24"/>
          <w:szCs w:val="24"/>
          <w:lang w:val="sr-Cyrl-RS" w:eastAsia="zh-CN"/>
        </w:rPr>
        <w:t>е</w:t>
      </w:r>
      <w:r w:rsidRPr="0017652F">
        <w:rPr>
          <w:rFonts w:ascii="Times New Roman" w:eastAsia="SimSun" w:hAnsi="Times New Roman" w:cs="Times New Roman"/>
          <w:b/>
          <w:bCs/>
          <w:sz w:val="24"/>
          <w:szCs w:val="24"/>
          <w:lang w:val="sr-Cyrl-RS" w:eastAsia="zh-CN"/>
        </w:rPr>
        <w:t>по</w:t>
      </w:r>
      <w:r w:rsidRPr="0017652F">
        <w:rPr>
          <w:rFonts w:ascii="Times New Roman" w:eastAsia="SimSun" w:hAnsi="Times New Roman" w:cs="Times New Roman"/>
          <w:b/>
          <w:bCs/>
          <w:spacing w:val="-1"/>
          <w:sz w:val="24"/>
          <w:szCs w:val="24"/>
          <w:lang w:val="sr-Cyrl-RS" w:eastAsia="zh-CN"/>
        </w:rPr>
        <w:t>с</w:t>
      </w:r>
      <w:r w:rsidRPr="0017652F">
        <w:rPr>
          <w:rFonts w:ascii="Times New Roman" w:eastAsia="SimSun" w:hAnsi="Times New Roman" w:cs="Times New Roman"/>
          <w:b/>
          <w:bCs/>
          <w:sz w:val="24"/>
          <w:szCs w:val="24"/>
          <w:lang w:val="sr-Cyrl-RS" w:eastAsia="zh-CN"/>
        </w:rPr>
        <w:t>р</w:t>
      </w:r>
      <w:r w:rsidRPr="0017652F">
        <w:rPr>
          <w:rFonts w:ascii="Times New Roman" w:eastAsia="SimSun" w:hAnsi="Times New Roman" w:cs="Times New Roman"/>
          <w:b/>
          <w:bCs/>
          <w:spacing w:val="-1"/>
          <w:sz w:val="24"/>
          <w:szCs w:val="24"/>
          <w:lang w:val="sr-Cyrl-RS" w:eastAsia="zh-CN"/>
        </w:rPr>
        <w:t>е</w:t>
      </w:r>
      <w:r w:rsidRPr="0017652F">
        <w:rPr>
          <w:rFonts w:ascii="Times New Roman" w:eastAsia="SimSun" w:hAnsi="Times New Roman" w:cs="Times New Roman"/>
          <w:b/>
          <w:bCs/>
          <w:sz w:val="24"/>
          <w:szCs w:val="24"/>
          <w:lang w:val="sr-Cyrl-RS" w:eastAsia="zh-CN"/>
        </w:rPr>
        <w:t>дно</w:t>
      </w:r>
      <w:r w:rsidRPr="0017652F">
        <w:rPr>
          <w:rFonts w:ascii="Times New Roman" w:eastAsia="SimSun" w:hAnsi="Times New Roman" w:cs="Times New Roman"/>
          <w:b/>
          <w:bCs/>
          <w:spacing w:val="17"/>
          <w:sz w:val="24"/>
          <w:szCs w:val="24"/>
          <w:lang w:val="sr-Cyrl-RS" w:eastAsia="zh-CN"/>
        </w:rPr>
        <w:t xml:space="preserve"> </w:t>
      </w:r>
      <w:r w:rsidRPr="0017652F">
        <w:rPr>
          <w:rFonts w:ascii="Times New Roman" w:eastAsia="SimSun" w:hAnsi="Times New Roman" w:cs="Times New Roman"/>
          <w:b/>
          <w:bCs/>
          <w:sz w:val="24"/>
          <w:szCs w:val="24"/>
          <w:lang w:val="sr-Cyrl-RS" w:eastAsia="zh-CN"/>
        </w:rPr>
        <w:t>и</w:t>
      </w:r>
      <w:r w:rsidRPr="0017652F">
        <w:rPr>
          <w:rFonts w:ascii="Times New Roman" w:eastAsia="SimSun" w:hAnsi="Times New Roman" w:cs="Times New Roman"/>
          <w:b/>
          <w:bCs/>
          <w:spacing w:val="-3"/>
          <w:sz w:val="24"/>
          <w:szCs w:val="24"/>
          <w:lang w:val="sr-Cyrl-RS" w:eastAsia="zh-CN"/>
        </w:rPr>
        <w:t>л</w:t>
      </w:r>
      <w:r w:rsidRPr="0017652F">
        <w:rPr>
          <w:rFonts w:ascii="Times New Roman" w:eastAsia="SimSun" w:hAnsi="Times New Roman" w:cs="Times New Roman"/>
          <w:b/>
          <w:bCs/>
          <w:sz w:val="24"/>
          <w:szCs w:val="24"/>
          <w:lang w:val="sr-Cyrl-RS" w:eastAsia="zh-CN"/>
        </w:rPr>
        <w:t>и</w:t>
      </w:r>
      <w:r w:rsidRPr="0017652F">
        <w:rPr>
          <w:rFonts w:ascii="Times New Roman" w:eastAsia="SimSun" w:hAnsi="Times New Roman" w:cs="Times New Roman"/>
          <w:b/>
          <w:bCs/>
          <w:spacing w:val="17"/>
          <w:sz w:val="24"/>
          <w:szCs w:val="24"/>
          <w:lang w:val="sr-Cyrl-RS" w:eastAsia="zh-CN"/>
        </w:rPr>
        <w:t xml:space="preserve"> </w:t>
      </w:r>
      <w:r w:rsidRPr="0017652F">
        <w:rPr>
          <w:rFonts w:ascii="Times New Roman" w:eastAsia="SimSun" w:hAnsi="Times New Roman" w:cs="Times New Roman"/>
          <w:b/>
          <w:bCs/>
          <w:sz w:val="24"/>
          <w:szCs w:val="24"/>
          <w:lang w:val="sr-Cyrl-RS" w:eastAsia="zh-CN"/>
        </w:rPr>
        <w:t>по</w:t>
      </w:r>
      <w:r w:rsidRPr="0017652F">
        <w:rPr>
          <w:rFonts w:ascii="Times New Roman" w:eastAsia="SimSun" w:hAnsi="Times New Roman" w:cs="Times New Roman"/>
          <w:b/>
          <w:bCs/>
          <w:spacing w:val="-1"/>
          <w:sz w:val="24"/>
          <w:szCs w:val="24"/>
          <w:lang w:val="sr-Cyrl-RS" w:eastAsia="zh-CN"/>
        </w:rPr>
        <w:t>с</w:t>
      </w:r>
      <w:r w:rsidRPr="0017652F">
        <w:rPr>
          <w:rFonts w:ascii="Times New Roman" w:eastAsia="SimSun" w:hAnsi="Times New Roman" w:cs="Times New Roman"/>
          <w:b/>
          <w:bCs/>
          <w:sz w:val="24"/>
          <w:szCs w:val="24"/>
          <w:lang w:val="sr-Cyrl-RS" w:eastAsia="zh-CN"/>
        </w:rPr>
        <w:t>р</w:t>
      </w:r>
      <w:r w:rsidRPr="0017652F">
        <w:rPr>
          <w:rFonts w:ascii="Times New Roman" w:eastAsia="SimSun" w:hAnsi="Times New Roman" w:cs="Times New Roman"/>
          <w:b/>
          <w:bCs/>
          <w:spacing w:val="-4"/>
          <w:sz w:val="24"/>
          <w:szCs w:val="24"/>
          <w:lang w:val="sr-Cyrl-RS" w:eastAsia="zh-CN"/>
        </w:rPr>
        <w:t>е</w:t>
      </w:r>
      <w:r w:rsidRPr="0017652F">
        <w:rPr>
          <w:rFonts w:ascii="Times New Roman" w:eastAsia="SimSun" w:hAnsi="Times New Roman" w:cs="Times New Roman"/>
          <w:b/>
          <w:bCs/>
          <w:sz w:val="24"/>
          <w:szCs w:val="24"/>
          <w:lang w:val="sr-Cyrl-RS" w:eastAsia="zh-CN"/>
        </w:rPr>
        <w:t>дно</w:t>
      </w:r>
      <w:r w:rsidRPr="0017652F">
        <w:rPr>
          <w:rFonts w:ascii="Times New Roman" w:eastAsia="SimSun" w:hAnsi="Times New Roman" w:cs="Times New Roman"/>
          <w:b/>
          <w:bCs/>
          <w:spacing w:val="16"/>
          <w:sz w:val="24"/>
          <w:szCs w:val="24"/>
          <w:lang w:val="sr-Cyrl-RS" w:eastAsia="zh-CN"/>
        </w:rPr>
        <w:t xml:space="preserve"> </w:t>
      </w:r>
      <w:r w:rsidRPr="0017652F">
        <w:rPr>
          <w:rFonts w:ascii="Times New Roman" w:eastAsia="SimSun" w:hAnsi="Times New Roman" w:cs="Times New Roman"/>
          <w:b/>
          <w:bCs/>
          <w:sz w:val="24"/>
          <w:szCs w:val="24"/>
          <w:lang w:val="sr-Cyrl-RS" w:eastAsia="zh-CN"/>
        </w:rPr>
        <w:t>дао,</w:t>
      </w:r>
      <w:r w:rsidRPr="0017652F">
        <w:rPr>
          <w:rFonts w:ascii="Times New Roman" w:eastAsia="SimSun" w:hAnsi="Times New Roman" w:cs="Times New Roman"/>
          <w:b/>
          <w:bCs/>
          <w:spacing w:val="14"/>
          <w:sz w:val="24"/>
          <w:szCs w:val="24"/>
          <w:lang w:val="sr-Cyrl-RS" w:eastAsia="zh-CN"/>
        </w:rPr>
        <w:t xml:space="preserve"> </w:t>
      </w:r>
      <w:r w:rsidRPr="0017652F">
        <w:rPr>
          <w:rFonts w:ascii="Times New Roman" w:eastAsia="SimSun" w:hAnsi="Times New Roman" w:cs="Times New Roman"/>
          <w:b/>
          <w:bCs/>
          <w:sz w:val="24"/>
          <w:szCs w:val="24"/>
          <w:lang w:val="sr-Cyrl-RS" w:eastAsia="zh-CN"/>
        </w:rPr>
        <w:t>п</w:t>
      </w:r>
      <w:r w:rsidRPr="0017652F">
        <w:rPr>
          <w:rFonts w:ascii="Times New Roman" w:eastAsia="SimSun" w:hAnsi="Times New Roman" w:cs="Times New Roman"/>
          <w:b/>
          <w:bCs/>
          <w:spacing w:val="-3"/>
          <w:sz w:val="24"/>
          <w:szCs w:val="24"/>
          <w:lang w:val="sr-Cyrl-RS" w:eastAsia="zh-CN"/>
        </w:rPr>
        <w:t>о</w:t>
      </w:r>
      <w:r w:rsidRPr="0017652F">
        <w:rPr>
          <w:rFonts w:ascii="Times New Roman" w:eastAsia="SimSun" w:hAnsi="Times New Roman" w:cs="Times New Roman"/>
          <w:b/>
          <w:bCs/>
          <w:sz w:val="24"/>
          <w:szCs w:val="24"/>
          <w:lang w:val="sr-Cyrl-RS" w:eastAsia="zh-CN"/>
        </w:rPr>
        <w:t>нудио</w:t>
      </w:r>
      <w:r w:rsidRPr="0017652F">
        <w:rPr>
          <w:rFonts w:ascii="Times New Roman" w:eastAsia="SimSun" w:hAnsi="Times New Roman" w:cs="Times New Roman"/>
          <w:b/>
          <w:bCs/>
          <w:spacing w:val="14"/>
          <w:sz w:val="24"/>
          <w:szCs w:val="24"/>
          <w:lang w:val="sr-Cyrl-RS" w:eastAsia="zh-CN"/>
        </w:rPr>
        <w:t xml:space="preserve"> </w:t>
      </w:r>
      <w:r w:rsidRPr="0017652F">
        <w:rPr>
          <w:rFonts w:ascii="Times New Roman" w:eastAsia="SimSun" w:hAnsi="Times New Roman" w:cs="Times New Roman"/>
          <w:b/>
          <w:bCs/>
          <w:sz w:val="24"/>
          <w:szCs w:val="24"/>
          <w:lang w:val="sr-Cyrl-RS" w:eastAsia="zh-CN"/>
        </w:rPr>
        <w:t>или</w:t>
      </w:r>
      <w:r w:rsidRPr="0017652F">
        <w:rPr>
          <w:rFonts w:ascii="Times New Roman" w:eastAsia="SimSun" w:hAnsi="Times New Roman" w:cs="Times New Roman"/>
          <w:b/>
          <w:bCs/>
          <w:spacing w:val="12"/>
          <w:sz w:val="24"/>
          <w:szCs w:val="24"/>
          <w:lang w:val="sr-Cyrl-RS" w:eastAsia="zh-CN"/>
        </w:rPr>
        <w:t xml:space="preserve"> </w:t>
      </w:r>
      <w:r w:rsidRPr="0017652F">
        <w:rPr>
          <w:rFonts w:ascii="Times New Roman" w:eastAsia="SimSun" w:hAnsi="Times New Roman" w:cs="Times New Roman"/>
          <w:b/>
          <w:bCs/>
          <w:spacing w:val="-1"/>
          <w:sz w:val="24"/>
          <w:szCs w:val="24"/>
          <w:lang w:val="sr-Cyrl-RS" w:eastAsia="zh-CN"/>
        </w:rPr>
        <w:t>с</w:t>
      </w:r>
      <w:r w:rsidRPr="0017652F">
        <w:rPr>
          <w:rFonts w:ascii="Times New Roman" w:eastAsia="SimSun" w:hAnsi="Times New Roman" w:cs="Times New Roman"/>
          <w:b/>
          <w:bCs/>
          <w:spacing w:val="1"/>
          <w:sz w:val="24"/>
          <w:szCs w:val="24"/>
          <w:lang w:val="sr-Cyrl-RS" w:eastAsia="zh-CN"/>
        </w:rPr>
        <w:t>т</w:t>
      </w:r>
      <w:r w:rsidRPr="0017652F">
        <w:rPr>
          <w:rFonts w:ascii="Times New Roman" w:eastAsia="SimSun" w:hAnsi="Times New Roman" w:cs="Times New Roman"/>
          <w:b/>
          <w:bCs/>
          <w:sz w:val="24"/>
          <w:szCs w:val="24"/>
          <w:lang w:val="sr-Cyrl-RS" w:eastAsia="zh-CN"/>
        </w:rPr>
        <w:t>авио</w:t>
      </w:r>
      <w:r w:rsidRPr="0017652F">
        <w:rPr>
          <w:rFonts w:ascii="Times New Roman" w:eastAsia="SimSun" w:hAnsi="Times New Roman" w:cs="Times New Roman"/>
          <w:b/>
          <w:bCs/>
          <w:spacing w:val="16"/>
          <w:sz w:val="24"/>
          <w:szCs w:val="24"/>
          <w:lang w:val="sr-Cyrl-RS" w:eastAsia="zh-CN"/>
        </w:rPr>
        <w:t xml:space="preserve"> </w:t>
      </w:r>
      <w:r w:rsidRPr="0017652F">
        <w:rPr>
          <w:rFonts w:ascii="Times New Roman" w:eastAsia="SimSun" w:hAnsi="Times New Roman" w:cs="Times New Roman"/>
          <w:b/>
          <w:bCs/>
          <w:sz w:val="24"/>
          <w:szCs w:val="24"/>
          <w:lang w:val="sr-Cyrl-RS" w:eastAsia="zh-CN"/>
        </w:rPr>
        <w:t>у</w:t>
      </w:r>
      <w:r w:rsidRPr="0017652F">
        <w:rPr>
          <w:rFonts w:ascii="Times New Roman" w:eastAsia="SimSun" w:hAnsi="Times New Roman" w:cs="Times New Roman"/>
          <w:b/>
          <w:bCs/>
          <w:spacing w:val="14"/>
          <w:sz w:val="24"/>
          <w:szCs w:val="24"/>
          <w:lang w:val="sr-Cyrl-RS" w:eastAsia="zh-CN"/>
        </w:rPr>
        <w:t xml:space="preserve"> </w:t>
      </w:r>
      <w:r w:rsidRPr="0017652F">
        <w:rPr>
          <w:rFonts w:ascii="Times New Roman" w:eastAsia="SimSun" w:hAnsi="Times New Roman" w:cs="Times New Roman"/>
          <w:b/>
          <w:bCs/>
          <w:sz w:val="24"/>
          <w:szCs w:val="24"/>
          <w:lang w:val="sr-Cyrl-RS" w:eastAsia="zh-CN"/>
        </w:rPr>
        <w:t>из</w:t>
      </w:r>
      <w:r w:rsidRPr="0017652F">
        <w:rPr>
          <w:rFonts w:ascii="Times New Roman" w:eastAsia="SimSun" w:hAnsi="Times New Roman" w:cs="Times New Roman"/>
          <w:b/>
          <w:bCs/>
          <w:spacing w:val="-2"/>
          <w:sz w:val="24"/>
          <w:szCs w:val="24"/>
          <w:lang w:val="sr-Cyrl-RS" w:eastAsia="zh-CN"/>
        </w:rPr>
        <w:t>г</w:t>
      </w:r>
      <w:r w:rsidRPr="0017652F">
        <w:rPr>
          <w:rFonts w:ascii="Times New Roman" w:eastAsia="SimSun" w:hAnsi="Times New Roman" w:cs="Times New Roman"/>
          <w:b/>
          <w:bCs/>
          <w:sz w:val="24"/>
          <w:szCs w:val="24"/>
          <w:lang w:val="sr-Cyrl-RS" w:eastAsia="zh-CN"/>
        </w:rPr>
        <w:t>л</w:t>
      </w:r>
      <w:r w:rsidRPr="0017652F">
        <w:rPr>
          <w:rFonts w:ascii="Times New Roman" w:eastAsia="SimSun" w:hAnsi="Times New Roman" w:cs="Times New Roman"/>
          <w:b/>
          <w:bCs/>
          <w:spacing w:val="-2"/>
          <w:sz w:val="24"/>
          <w:szCs w:val="24"/>
          <w:lang w:val="sr-Cyrl-RS" w:eastAsia="zh-CN"/>
        </w:rPr>
        <w:t>е</w:t>
      </w:r>
      <w:r w:rsidRPr="0017652F">
        <w:rPr>
          <w:rFonts w:ascii="Times New Roman" w:eastAsia="SimSun" w:hAnsi="Times New Roman" w:cs="Times New Roman"/>
          <w:b/>
          <w:bCs/>
          <w:sz w:val="24"/>
          <w:szCs w:val="24"/>
          <w:lang w:val="sr-Cyrl-RS" w:eastAsia="zh-CN"/>
        </w:rPr>
        <w:t>д н</w:t>
      </w:r>
      <w:r w:rsidRPr="0017652F">
        <w:rPr>
          <w:rFonts w:ascii="Times New Roman" w:eastAsia="SimSun" w:hAnsi="Times New Roman" w:cs="Times New Roman"/>
          <w:b/>
          <w:bCs/>
          <w:spacing w:val="-1"/>
          <w:sz w:val="24"/>
          <w:szCs w:val="24"/>
          <w:lang w:val="sr-Cyrl-RS" w:eastAsia="zh-CN"/>
        </w:rPr>
        <w:t>е</w:t>
      </w:r>
      <w:r w:rsidRPr="0017652F">
        <w:rPr>
          <w:rFonts w:ascii="Times New Roman" w:eastAsia="SimSun" w:hAnsi="Times New Roman" w:cs="Times New Roman"/>
          <w:b/>
          <w:bCs/>
          <w:sz w:val="24"/>
          <w:szCs w:val="24"/>
          <w:lang w:val="sr-Cyrl-RS" w:eastAsia="zh-CN"/>
        </w:rPr>
        <w:t>ку</w:t>
      </w:r>
      <w:r w:rsidRPr="0017652F">
        <w:rPr>
          <w:rFonts w:ascii="Times New Roman" w:eastAsia="SimSun" w:hAnsi="Times New Roman" w:cs="Times New Roman"/>
          <w:b/>
          <w:bCs/>
          <w:spacing w:val="16"/>
          <w:sz w:val="24"/>
          <w:szCs w:val="24"/>
          <w:lang w:val="sr-Cyrl-RS" w:eastAsia="zh-CN"/>
        </w:rPr>
        <w:t xml:space="preserve"> </w:t>
      </w:r>
      <w:r w:rsidRPr="0017652F">
        <w:rPr>
          <w:rFonts w:ascii="Times New Roman" w:eastAsia="SimSun" w:hAnsi="Times New Roman" w:cs="Times New Roman"/>
          <w:b/>
          <w:bCs/>
          <w:sz w:val="24"/>
          <w:szCs w:val="24"/>
          <w:lang w:val="sr-Cyrl-RS" w:eastAsia="zh-CN"/>
        </w:rPr>
        <w:t>к</w:t>
      </w:r>
      <w:r w:rsidRPr="0017652F">
        <w:rPr>
          <w:rFonts w:ascii="Times New Roman" w:eastAsia="SimSun" w:hAnsi="Times New Roman" w:cs="Times New Roman"/>
          <w:b/>
          <w:bCs/>
          <w:spacing w:val="-3"/>
          <w:sz w:val="24"/>
          <w:szCs w:val="24"/>
          <w:lang w:val="sr-Cyrl-RS" w:eastAsia="zh-CN"/>
        </w:rPr>
        <w:t>о</w:t>
      </w:r>
      <w:r w:rsidRPr="0017652F">
        <w:rPr>
          <w:rFonts w:ascii="Times New Roman" w:eastAsia="SimSun" w:hAnsi="Times New Roman" w:cs="Times New Roman"/>
          <w:b/>
          <w:bCs/>
          <w:sz w:val="24"/>
          <w:szCs w:val="24"/>
          <w:lang w:val="sr-Cyrl-RS" w:eastAsia="zh-CN"/>
        </w:rPr>
        <w:t>ри</w:t>
      </w:r>
      <w:r w:rsidRPr="0017652F">
        <w:rPr>
          <w:rFonts w:ascii="Times New Roman" w:eastAsia="SimSun" w:hAnsi="Times New Roman" w:cs="Times New Roman"/>
          <w:b/>
          <w:bCs/>
          <w:spacing w:val="-1"/>
          <w:sz w:val="24"/>
          <w:szCs w:val="24"/>
          <w:lang w:val="sr-Cyrl-RS" w:eastAsia="zh-CN"/>
        </w:rPr>
        <w:t>с</w:t>
      </w:r>
      <w:r w:rsidRPr="0017652F">
        <w:rPr>
          <w:rFonts w:ascii="Times New Roman" w:eastAsia="SimSun" w:hAnsi="Times New Roman" w:cs="Times New Roman"/>
          <w:b/>
          <w:bCs/>
          <w:sz w:val="24"/>
          <w:szCs w:val="24"/>
          <w:lang w:val="sr-Cyrl-RS" w:eastAsia="zh-CN"/>
        </w:rPr>
        <w:t>т</w:t>
      </w:r>
      <w:r w:rsidRPr="0017652F">
        <w:rPr>
          <w:rFonts w:ascii="Times New Roman" w:eastAsia="SimSun" w:hAnsi="Times New Roman" w:cs="Times New Roman"/>
          <w:b/>
          <w:bCs/>
          <w:spacing w:val="18"/>
          <w:sz w:val="24"/>
          <w:szCs w:val="24"/>
          <w:lang w:val="sr-Cyrl-RS" w:eastAsia="zh-CN"/>
        </w:rPr>
        <w:t xml:space="preserve"> </w:t>
      </w:r>
      <w:r w:rsidRPr="0017652F">
        <w:rPr>
          <w:rFonts w:ascii="Times New Roman" w:eastAsia="SimSun" w:hAnsi="Times New Roman" w:cs="Times New Roman"/>
          <w:b/>
          <w:bCs/>
          <w:sz w:val="24"/>
          <w:szCs w:val="24"/>
          <w:lang w:val="sr-Cyrl-RS" w:eastAsia="zh-CN"/>
        </w:rPr>
        <w:t>или</w:t>
      </w:r>
      <w:r w:rsidRPr="0017652F">
        <w:rPr>
          <w:rFonts w:ascii="Times New Roman" w:eastAsia="SimSun" w:hAnsi="Times New Roman" w:cs="Times New Roman"/>
          <w:b/>
          <w:bCs/>
          <w:spacing w:val="15"/>
          <w:sz w:val="24"/>
          <w:szCs w:val="24"/>
          <w:lang w:val="sr-Cyrl-RS" w:eastAsia="zh-CN"/>
        </w:rPr>
        <w:t xml:space="preserve"> </w:t>
      </w:r>
      <w:r w:rsidRPr="0017652F">
        <w:rPr>
          <w:rFonts w:ascii="Times New Roman" w:eastAsia="SimSun" w:hAnsi="Times New Roman" w:cs="Times New Roman"/>
          <w:b/>
          <w:bCs/>
          <w:sz w:val="24"/>
          <w:szCs w:val="24"/>
          <w:lang w:val="sr-Cyrl-RS" w:eastAsia="zh-CN"/>
        </w:rPr>
        <w:t>п</w:t>
      </w:r>
      <w:r w:rsidRPr="0017652F">
        <w:rPr>
          <w:rFonts w:ascii="Times New Roman" w:eastAsia="SimSun" w:hAnsi="Times New Roman" w:cs="Times New Roman"/>
          <w:b/>
          <w:bCs/>
          <w:spacing w:val="-3"/>
          <w:sz w:val="24"/>
          <w:szCs w:val="24"/>
          <w:lang w:val="sr-Cyrl-RS" w:eastAsia="zh-CN"/>
        </w:rPr>
        <w:t>о</w:t>
      </w:r>
      <w:r w:rsidRPr="0017652F">
        <w:rPr>
          <w:rFonts w:ascii="Times New Roman" w:eastAsia="SimSun" w:hAnsi="Times New Roman" w:cs="Times New Roman"/>
          <w:b/>
          <w:bCs/>
          <w:sz w:val="24"/>
          <w:szCs w:val="24"/>
          <w:lang w:val="sr-Cyrl-RS" w:eastAsia="zh-CN"/>
        </w:rPr>
        <w:t>к</w:t>
      </w:r>
      <w:r w:rsidRPr="0017652F">
        <w:rPr>
          <w:rFonts w:ascii="Times New Roman" w:eastAsia="SimSun" w:hAnsi="Times New Roman" w:cs="Times New Roman"/>
          <w:b/>
          <w:bCs/>
          <w:spacing w:val="-3"/>
          <w:sz w:val="24"/>
          <w:szCs w:val="24"/>
          <w:lang w:val="sr-Cyrl-RS" w:eastAsia="zh-CN"/>
        </w:rPr>
        <w:t>у</w:t>
      </w:r>
      <w:r w:rsidRPr="0017652F">
        <w:rPr>
          <w:rFonts w:ascii="Times New Roman" w:eastAsia="SimSun" w:hAnsi="Times New Roman" w:cs="Times New Roman"/>
          <w:b/>
          <w:bCs/>
          <w:spacing w:val="-4"/>
          <w:sz w:val="24"/>
          <w:szCs w:val="24"/>
          <w:lang w:val="sr-Cyrl-RS" w:eastAsia="zh-CN"/>
        </w:rPr>
        <w:t>ш</w:t>
      </w:r>
      <w:r w:rsidRPr="0017652F">
        <w:rPr>
          <w:rFonts w:ascii="Times New Roman" w:eastAsia="SimSun" w:hAnsi="Times New Roman" w:cs="Times New Roman"/>
          <w:b/>
          <w:bCs/>
          <w:sz w:val="24"/>
          <w:szCs w:val="24"/>
          <w:lang w:val="sr-Cyrl-RS" w:eastAsia="zh-CN"/>
        </w:rPr>
        <w:t>ао</w:t>
      </w:r>
      <w:r w:rsidRPr="0017652F">
        <w:rPr>
          <w:rFonts w:ascii="Times New Roman" w:eastAsia="SimSun" w:hAnsi="Times New Roman" w:cs="Times New Roman"/>
          <w:b/>
          <w:bCs/>
          <w:spacing w:val="16"/>
          <w:sz w:val="24"/>
          <w:szCs w:val="24"/>
          <w:lang w:val="sr-Cyrl-RS" w:eastAsia="zh-CN"/>
        </w:rPr>
        <w:t xml:space="preserve"> </w:t>
      </w:r>
      <w:r w:rsidRPr="0017652F">
        <w:rPr>
          <w:rFonts w:ascii="Times New Roman" w:eastAsia="SimSun" w:hAnsi="Times New Roman" w:cs="Times New Roman"/>
          <w:b/>
          <w:bCs/>
          <w:sz w:val="24"/>
          <w:szCs w:val="24"/>
          <w:lang w:val="sr-Cyrl-RS" w:eastAsia="zh-CN"/>
        </w:rPr>
        <w:t>да</w:t>
      </w:r>
      <w:r w:rsidRPr="0017652F">
        <w:rPr>
          <w:rFonts w:ascii="Times New Roman" w:eastAsia="SimSun" w:hAnsi="Times New Roman" w:cs="Times New Roman"/>
          <w:b/>
          <w:bCs/>
          <w:spacing w:val="16"/>
          <w:sz w:val="24"/>
          <w:szCs w:val="24"/>
          <w:lang w:val="sr-Cyrl-RS" w:eastAsia="zh-CN"/>
        </w:rPr>
        <w:t xml:space="preserve"> </w:t>
      </w:r>
      <w:r w:rsidRPr="0017652F">
        <w:rPr>
          <w:rFonts w:ascii="Times New Roman" w:eastAsia="SimSun" w:hAnsi="Times New Roman" w:cs="Times New Roman"/>
          <w:b/>
          <w:bCs/>
          <w:spacing w:val="-1"/>
          <w:sz w:val="24"/>
          <w:szCs w:val="24"/>
          <w:lang w:val="sr-Cyrl-RS" w:eastAsia="zh-CN"/>
        </w:rPr>
        <w:t>с</w:t>
      </w:r>
      <w:r w:rsidRPr="0017652F">
        <w:rPr>
          <w:rFonts w:ascii="Times New Roman" w:eastAsia="SimSun" w:hAnsi="Times New Roman" w:cs="Times New Roman"/>
          <w:b/>
          <w:bCs/>
          <w:sz w:val="24"/>
          <w:szCs w:val="24"/>
          <w:lang w:val="sr-Cyrl-RS" w:eastAsia="zh-CN"/>
        </w:rPr>
        <w:t>азна</w:t>
      </w:r>
      <w:r w:rsidRPr="0017652F">
        <w:rPr>
          <w:rFonts w:ascii="Times New Roman" w:eastAsia="SimSun" w:hAnsi="Times New Roman" w:cs="Times New Roman"/>
          <w:b/>
          <w:bCs/>
          <w:spacing w:val="17"/>
          <w:sz w:val="24"/>
          <w:szCs w:val="24"/>
          <w:lang w:val="sr-Cyrl-RS" w:eastAsia="zh-CN"/>
        </w:rPr>
        <w:t xml:space="preserve"> </w:t>
      </w:r>
      <w:r w:rsidRPr="0017652F">
        <w:rPr>
          <w:rFonts w:ascii="Times New Roman" w:eastAsia="SimSun" w:hAnsi="Times New Roman" w:cs="Times New Roman"/>
          <w:b/>
          <w:bCs/>
          <w:sz w:val="24"/>
          <w:szCs w:val="24"/>
          <w:lang w:val="sr-Cyrl-RS" w:eastAsia="zh-CN"/>
        </w:rPr>
        <w:t>пов</w:t>
      </w:r>
      <w:r w:rsidRPr="0017652F">
        <w:rPr>
          <w:rFonts w:ascii="Times New Roman" w:eastAsia="SimSun" w:hAnsi="Times New Roman" w:cs="Times New Roman"/>
          <w:b/>
          <w:bCs/>
          <w:spacing w:val="-1"/>
          <w:sz w:val="24"/>
          <w:szCs w:val="24"/>
          <w:lang w:val="sr-Cyrl-RS" w:eastAsia="zh-CN"/>
        </w:rPr>
        <w:t>е</w:t>
      </w:r>
      <w:r w:rsidRPr="0017652F">
        <w:rPr>
          <w:rFonts w:ascii="Times New Roman" w:eastAsia="SimSun" w:hAnsi="Times New Roman" w:cs="Times New Roman"/>
          <w:b/>
          <w:bCs/>
          <w:sz w:val="24"/>
          <w:szCs w:val="24"/>
          <w:lang w:val="sr-Cyrl-RS" w:eastAsia="zh-CN"/>
        </w:rPr>
        <w:t>рљ</w:t>
      </w:r>
      <w:r w:rsidRPr="0017652F">
        <w:rPr>
          <w:rFonts w:ascii="Times New Roman" w:eastAsia="SimSun" w:hAnsi="Times New Roman" w:cs="Times New Roman"/>
          <w:b/>
          <w:bCs/>
          <w:spacing w:val="-2"/>
          <w:sz w:val="24"/>
          <w:szCs w:val="24"/>
          <w:lang w:val="sr-Cyrl-RS" w:eastAsia="zh-CN"/>
        </w:rPr>
        <w:t>и</w:t>
      </w:r>
      <w:r w:rsidRPr="0017652F">
        <w:rPr>
          <w:rFonts w:ascii="Times New Roman" w:eastAsia="SimSun" w:hAnsi="Times New Roman" w:cs="Times New Roman"/>
          <w:b/>
          <w:bCs/>
          <w:sz w:val="24"/>
          <w:szCs w:val="24"/>
          <w:lang w:val="sr-Cyrl-RS" w:eastAsia="zh-CN"/>
        </w:rPr>
        <w:t>ве</w:t>
      </w:r>
      <w:r w:rsidRPr="0017652F">
        <w:rPr>
          <w:rFonts w:ascii="Times New Roman" w:eastAsia="SimSun" w:hAnsi="Times New Roman" w:cs="Times New Roman"/>
          <w:b/>
          <w:bCs/>
          <w:spacing w:val="15"/>
          <w:sz w:val="24"/>
          <w:szCs w:val="24"/>
          <w:lang w:val="sr-Cyrl-RS" w:eastAsia="zh-CN"/>
        </w:rPr>
        <w:t xml:space="preserve"> </w:t>
      </w:r>
      <w:r w:rsidRPr="0017652F">
        <w:rPr>
          <w:rFonts w:ascii="Times New Roman" w:eastAsia="SimSun" w:hAnsi="Times New Roman" w:cs="Times New Roman"/>
          <w:b/>
          <w:bCs/>
          <w:sz w:val="24"/>
          <w:szCs w:val="24"/>
          <w:lang w:val="sr-Cyrl-RS" w:eastAsia="zh-CN"/>
        </w:rPr>
        <w:t>ин</w:t>
      </w:r>
      <w:r w:rsidRPr="0017652F">
        <w:rPr>
          <w:rFonts w:ascii="Times New Roman" w:eastAsia="SimSun" w:hAnsi="Times New Roman" w:cs="Times New Roman"/>
          <w:b/>
          <w:bCs/>
          <w:spacing w:val="-3"/>
          <w:sz w:val="24"/>
          <w:szCs w:val="24"/>
          <w:lang w:val="sr-Cyrl-RS" w:eastAsia="zh-CN"/>
        </w:rPr>
        <w:t>ф</w:t>
      </w:r>
      <w:r w:rsidRPr="0017652F">
        <w:rPr>
          <w:rFonts w:ascii="Times New Roman" w:eastAsia="SimSun" w:hAnsi="Times New Roman" w:cs="Times New Roman"/>
          <w:b/>
          <w:bCs/>
          <w:sz w:val="24"/>
          <w:szCs w:val="24"/>
          <w:lang w:val="sr-Cyrl-RS" w:eastAsia="zh-CN"/>
        </w:rPr>
        <w:t>ормације</w:t>
      </w:r>
      <w:r w:rsidRPr="0017652F">
        <w:rPr>
          <w:rFonts w:ascii="Times New Roman" w:eastAsia="SimSun" w:hAnsi="Times New Roman" w:cs="Times New Roman"/>
          <w:b/>
          <w:bCs/>
          <w:spacing w:val="14"/>
          <w:sz w:val="24"/>
          <w:szCs w:val="24"/>
          <w:lang w:val="sr-Cyrl-RS" w:eastAsia="zh-CN"/>
        </w:rPr>
        <w:t xml:space="preserve"> </w:t>
      </w:r>
      <w:r w:rsidRPr="0017652F">
        <w:rPr>
          <w:rFonts w:ascii="Times New Roman" w:eastAsia="SimSun" w:hAnsi="Times New Roman" w:cs="Times New Roman"/>
          <w:b/>
          <w:bCs/>
          <w:sz w:val="24"/>
          <w:szCs w:val="24"/>
          <w:lang w:val="sr-Cyrl-RS" w:eastAsia="zh-CN"/>
        </w:rPr>
        <w:t>или</w:t>
      </w:r>
      <w:r w:rsidRPr="0017652F">
        <w:rPr>
          <w:rFonts w:ascii="Times New Roman" w:eastAsia="SimSun" w:hAnsi="Times New Roman" w:cs="Times New Roman"/>
          <w:b/>
          <w:bCs/>
          <w:spacing w:val="14"/>
          <w:sz w:val="24"/>
          <w:szCs w:val="24"/>
          <w:lang w:val="sr-Cyrl-RS" w:eastAsia="zh-CN"/>
        </w:rPr>
        <w:t xml:space="preserve"> </w:t>
      </w:r>
      <w:r w:rsidRPr="0017652F">
        <w:rPr>
          <w:rFonts w:ascii="Times New Roman" w:eastAsia="SimSun" w:hAnsi="Times New Roman" w:cs="Times New Roman"/>
          <w:b/>
          <w:bCs/>
          <w:spacing w:val="-2"/>
          <w:sz w:val="24"/>
          <w:szCs w:val="24"/>
          <w:lang w:val="sr-Cyrl-RS" w:eastAsia="zh-CN"/>
        </w:rPr>
        <w:t>д</w:t>
      </w:r>
      <w:r w:rsidRPr="0017652F">
        <w:rPr>
          <w:rFonts w:ascii="Times New Roman" w:eastAsia="SimSun" w:hAnsi="Times New Roman" w:cs="Times New Roman"/>
          <w:b/>
          <w:bCs/>
          <w:sz w:val="24"/>
          <w:szCs w:val="24"/>
          <w:lang w:val="sr-Cyrl-RS" w:eastAsia="zh-CN"/>
        </w:rPr>
        <w:t>а</w:t>
      </w:r>
      <w:r w:rsidRPr="0017652F">
        <w:rPr>
          <w:rFonts w:ascii="Times New Roman" w:eastAsia="SimSun" w:hAnsi="Times New Roman" w:cs="Times New Roman"/>
          <w:b/>
          <w:bCs/>
          <w:spacing w:val="22"/>
          <w:sz w:val="24"/>
          <w:szCs w:val="24"/>
          <w:lang w:val="sr-Cyrl-RS" w:eastAsia="zh-CN"/>
        </w:rPr>
        <w:t xml:space="preserve"> </w:t>
      </w:r>
      <w:r w:rsidRPr="0017652F">
        <w:rPr>
          <w:rFonts w:ascii="Times New Roman" w:eastAsia="SimSun" w:hAnsi="Times New Roman" w:cs="Times New Roman"/>
          <w:b/>
          <w:bCs/>
          <w:sz w:val="24"/>
          <w:szCs w:val="24"/>
          <w:lang w:val="sr-Cyrl-RS" w:eastAsia="zh-CN"/>
        </w:rPr>
        <w:t>на</w:t>
      </w:r>
      <w:r w:rsidRPr="0017652F">
        <w:rPr>
          <w:rFonts w:ascii="Times New Roman" w:eastAsia="SimSun" w:hAnsi="Times New Roman" w:cs="Times New Roman"/>
          <w:b/>
          <w:bCs/>
          <w:spacing w:val="16"/>
          <w:sz w:val="24"/>
          <w:szCs w:val="24"/>
          <w:lang w:val="sr-Cyrl-RS" w:eastAsia="zh-CN"/>
        </w:rPr>
        <w:t xml:space="preserve"> </w:t>
      </w:r>
      <w:r w:rsidRPr="0017652F">
        <w:rPr>
          <w:rFonts w:ascii="Times New Roman" w:eastAsia="SimSun" w:hAnsi="Times New Roman" w:cs="Times New Roman"/>
          <w:b/>
          <w:bCs/>
          <w:spacing w:val="-3"/>
          <w:sz w:val="24"/>
          <w:szCs w:val="24"/>
          <w:lang w:val="sr-Cyrl-RS" w:eastAsia="zh-CN"/>
        </w:rPr>
        <w:t>б</w:t>
      </w:r>
      <w:r w:rsidRPr="0017652F">
        <w:rPr>
          <w:rFonts w:ascii="Times New Roman" w:eastAsia="SimSun" w:hAnsi="Times New Roman" w:cs="Times New Roman"/>
          <w:b/>
          <w:bCs/>
          <w:sz w:val="24"/>
          <w:szCs w:val="24"/>
          <w:lang w:val="sr-Cyrl-RS" w:eastAsia="zh-CN"/>
        </w:rPr>
        <w:t>ило</w:t>
      </w:r>
      <w:r w:rsidRPr="0017652F">
        <w:rPr>
          <w:rFonts w:ascii="Times New Roman" w:eastAsia="SimSun" w:hAnsi="Times New Roman" w:cs="Times New Roman"/>
          <w:b/>
          <w:bCs/>
          <w:spacing w:val="16"/>
          <w:sz w:val="24"/>
          <w:szCs w:val="24"/>
          <w:lang w:val="sr-Cyrl-RS" w:eastAsia="zh-CN"/>
        </w:rPr>
        <w:t xml:space="preserve"> </w:t>
      </w:r>
      <w:r w:rsidRPr="0017652F">
        <w:rPr>
          <w:rFonts w:ascii="Times New Roman" w:eastAsia="SimSun" w:hAnsi="Times New Roman" w:cs="Times New Roman"/>
          <w:b/>
          <w:bCs/>
          <w:sz w:val="24"/>
          <w:szCs w:val="24"/>
          <w:lang w:val="sr-Cyrl-RS" w:eastAsia="zh-CN"/>
        </w:rPr>
        <w:t>ко</w:t>
      </w:r>
      <w:r w:rsidRPr="0017652F">
        <w:rPr>
          <w:rFonts w:ascii="Times New Roman" w:eastAsia="SimSun" w:hAnsi="Times New Roman" w:cs="Times New Roman"/>
          <w:b/>
          <w:bCs/>
          <w:spacing w:val="-1"/>
          <w:sz w:val="24"/>
          <w:szCs w:val="24"/>
          <w:lang w:val="sr-Cyrl-RS" w:eastAsia="zh-CN"/>
        </w:rPr>
        <w:t>ј</w:t>
      </w:r>
      <w:r w:rsidRPr="0017652F">
        <w:rPr>
          <w:rFonts w:ascii="Times New Roman" w:eastAsia="SimSun" w:hAnsi="Times New Roman" w:cs="Times New Roman"/>
          <w:b/>
          <w:bCs/>
          <w:sz w:val="24"/>
          <w:szCs w:val="24"/>
          <w:lang w:val="sr-Cyrl-RS" w:eastAsia="zh-CN"/>
        </w:rPr>
        <w:t>и</w:t>
      </w:r>
      <w:r w:rsidRPr="0017652F">
        <w:rPr>
          <w:rFonts w:ascii="Times New Roman" w:eastAsia="SimSun" w:hAnsi="Times New Roman" w:cs="Times New Roman"/>
          <w:b/>
          <w:bCs/>
          <w:spacing w:val="15"/>
          <w:sz w:val="24"/>
          <w:szCs w:val="24"/>
          <w:lang w:val="sr-Cyrl-RS" w:eastAsia="zh-CN"/>
        </w:rPr>
        <w:t xml:space="preserve"> </w:t>
      </w:r>
      <w:r w:rsidRPr="0017652F">
        <w:rPr>
          <w:rFonts w:ascii="Times New Roman" w:eastAsia="SimSun" w:hAnsi="Times New Roman" w:cs="Times New Roman"/>
          <w:b/>
          <w:bCs/>
          <w:sz w:val="24"/>
          <w:szCs w:val="24"/>
          <w:lang w:val="sr-Cyrl-RS" w:eastAsia="zh-CN"/>
        </w:rPr>
        <w:t>на</w:t>
      </w:r>
      <w:r w:rsidRPr="0017652F">
        <w:rPr>
          <w:rFonts w:ascii="Times New Roman" w:eastAsia="SimSun" w:hAnsi="Times New Roman" w:cs="Times New Roman"/>
          <w:b/>
          <w:bCs/>
          <w:spacing w:val="-1"/>
          <w:sz w:val="24"/>
          <w:szCs w:val="24"/>
          <w:lang w:val="sr-Cyrl-RS" w:eastAsia="zh-CN"/>
        </w:rPr>
        <w:t>ч</w:t>
      </w:r>
      <w:r w:rsidRPr="0017652F">
        <w:rPr>
          <w:rFonts w:ascii="Times New Roman" w:eastAsia="SimSun" w:hAnsi="Times New Roman" w:cs="Times New Roman"/>
          <w:b/>
          <w:bCs/>
          <w:spacing w:val="-2"/>
          <w:sz w:val="24"/>
          <w:szCs w:val="24"/>
          <w:lang w:val="sr-Cyrl-RS" w:eastAsia="zh-CN"/>
        </w:rPr>
        <w:t>и</w:t>
      </w:r>
      <w:r w:rsidRPr="0017652F">
        <w:rPr>
          <w:rFonts w:ascii="Times New Roman" w:eastAsia="SimSun" w:hAnsi="Times New Roman" w:cs="Times New Roman"/>
          <w:b/>
          <w:bCs/>
          <w:sz w:val="24"/>
          <w:szCs w:val="24"/>
          <w:lang w:val="sr-Cyrl-RS" w:eastAsia="zh-CN"/>
        </w:rPr>
        <w:t>н у</w:t>
      </w:r>
      <w:r w:rsidRPr="0017652F">
        <w:rPr>
          <w:rFonts w:ascii="Times New Roman" w:eastAsia="SimSun" w:hAnsi="Times New Roman" w:cs="Times New Roman"/>
          <w:b/>
          <w:bCs/>
          <w:spacing w:val="1"/>
          <w:sz w:val="24"/>
          <w:szCs w:val="24"/>
          <w:lang w:val="sr-Cyrl-RS" w:eastAsia="zh-CN"/>
        </w:rPr>
        <w:t>т</w:t>
      </w:r>
      <w:r w:rsidRPr="0017652F">
        <w:rPr>
          <w:rFonts w:ascii="Times New Roman" w:eastAsia="SimSun" w:hAnsi="Times New Roman" w:cs="Times New Roman"/>
          <w:b/>
          <w:bCs/>
          <w:sz w:val="24"/>
          <w:szCs w:val="24"/>
          <w:lang w:val="sr-Cyrl-RS" w:eastAsia="zh-CN"/>
        </w:rPr>
        <w:t>и</w:t>
      </w:r>
      <w:r w:rsidRPr="0017652F">
        <w:rPr>
          <w:rFonts w:ascii="Times New Roman" w:eastAsia="SimSun" w:hAnsi="Times New Roman" w:cs="Times New Roman"/>
          <w:b/>
          <w:bCs/>
          <w:spacing w:val="-1"/>
          <w:sz w:val="24"/>
          <w:szCs w:val="24"/>
          <w:lang w:val="sr-Cyrl-RS" w:eastAsia="zh-CN"/>
        </w:rPr>
        <w:t>ч</w:t>
      </w:r>
      <w:r w:rsidRPr="0017652F">
        <w:rPr>
          <w:rFonts w:ascii="Times New Roman" w:eastAsia="SimSun" w:hAnsi="Times New Roman" w:cs="Times New Roman"/>
          <w:b/>
          <w:bCs/>
          <w:sz w:val="24"/>
          <w:szCs w:val="24"/>
          <w:lang w:val="sr-Cyrl-RS" w:eastAsia="zh-CN"/>
        </w:rPr>
        <w:t>е</w:t>
      </w:r>
      <w:r w:rsidRPr="0017652F">
        <w:rPr>
          <w:rFonts w:ascii="Times New Roman" w:eastAsia="SimSun" w:hAnsi="Times New Roman" w:cs="Times New Roman"/>
          <w:b/>
          <w:bCs/>
          <w:spacing w:val="-1"/>
          <w:sz w:val="24"/>
          <w:szCs w:val="24"/>
          <w:lang w:val="sr-Cyrl-RS" w:eastAsia="zh-CN"/>
        </w:rPr>
        <w:t xml:space="preserve"> </w:t>
      </w:r>
      <w:r w:rsidRPr="0017652F">
        <w:rPr>
          <w:rFonts w:ascii="Times New Roman" w:eastAsia="SimSun" w:hAnsi="Times New Roman" w:cs="Times New Roman"/>
          <w:b/>
          <w:bCs/>
          <w:sz w:val="24"/>
          <w:szCs w:val="24"/>
          <w:lang w:val="sr-Cyrl-RS" w:eastAsia="zh-CN"/>
        </w:rPr>
        <w:t>на по</w:t>
      </w:r>
      <w:r w:rsidRPr="0017652F">
        <w:rPr>
          <w:rFonts w:ascii="Times New Roman" w:eastAsia="SimSun" w:hAnsi="Times New Roman" w:cs="Times New Roman"/>
          <w:b/>
          <w:bCs/>
          <w:spacing w:val="-4"/>
          <w:sz w:val="24"/>
          <w:szCs w:val="24"/>
          <w:lang w:val="sr-Cyrl-RS" w:eastAsia="zh-CN"/>
        </w:rPr>
        <w:t>с</w:t>
      </w:r>
      <w:r w:rsidRPr="0017652F">
        <w:rPr>
          <w:rFonts w:ascii="Times New Roman" w:eastAsia="SimSun" w:hAnsi="Times New Roman" w:cs="Times New Roman"/>
          <w:b/>
          <w:bCs/>
          <w:spacing w:val="1"/>
          <w:sz w:val="24"/>
          <w:szCs w:val="24"/>
          <w:lang w:val="sr-Cyrl-RS" w:eastAsia="zh-CN"/>
        </w:rPr>
        <w:t>т</w:t>
      </w:r>
      <w:r w:rsidRPr="0017652F">
        <w:rPr>
          <w:rFonts w:ascii="Times New Roman" w:eastAsia="SimSun" w:hAnsi="Times New Roman" w:cs="Times New Roman"/>
          <w:b/>
          <w:bCs/>
          <w:sz w:val="24"/>
          <w:szCs w:val="24"/>
          <w:lang w:val="sr-Cyrl-RS" w:eastAsia="zh-CN"/>
        </w:rPr>
        <w:t>упање</w:t>
      </w:r>
      <w:r w:rsidRPr="0017652F">
        <w:rPr>
          <w:rFonts w:ascii="Times New Roman" w:eastAsia="SimSun" w:hAnsi="Times New Roman" w:cs="Times New Roman"/>
          <w:b/>
          <w:bCs/>
          <w:spacing w:val="-1"/>
          <w:sz w:val="24"/>
          <w:szCs w:val="24"/>
          <w:lang w:val="sr-Cyrl-RS" w:eastAsia="zh-CN"/>
        </w:rPr>
        <w:t xml:space="preserve"> </w:t>
      </w:r>
      <w:r w:rsidRPr="0017652F">
        <w:rPr>
          <w:rFonts w:ascii="Times New Roman" w:eastAsia="SimSun" w:hAnsi="Times New Roman" w:cs="Times New Roman"/>
          <w:b/>
          <w:bCs/>
          <w:spacing w:val="-2"/>
          <w:sz w:val="24"/>
          <w:szCs w:val="24"/>
          <w:lang w:val="sr-Cyrl-RS" w:eastAsia="zh-CN"/>
        </w:rPr>
        <w:t>Наруч</w:t>
      </w:r>
      <w:r w:rsidRPr="0017652F">
        <w:rPr>
          <w:rFonts w:ascii="Times New Roman" w:eastAsia="SimSun" w:hAnsi="Times New Roman" w:cs="Times New Roman"/>
          <w:b/>
          <w:bCs/>
          <w:sz w:val="24"/>
          <w:szCs w:val="24"/>
          <w:lang w:val="sr-Cyrl-RS" w:eastAsia="zh-CN"/>
        </w:rPr>
        <w:t>иоца у</w:t>
      </w:r>
      <w:r w:rsidRPr="0017652F">
        <w:rPr>
          <w:rFonts w:ascii="Times New Roman" w:eastAsia="SimSun" w:hAnsi="Times New Roman" w:cs="Times New Roman"/>
          <w:b/>
          <w:bCs/>
          <w:spacing w:val="1"/>
          <w:sz w:val="24"/>
          <w:szCs w:val="24"/>
          <w:lang w:val="sr-Cyrl-RS" w:eastAsia="zh-CN"/>
        </w:rPr>
        <w:t xml:space="preserve"> т</w:t>
      </w:r>
      <w:r w:rsidRPr="0017652F">
        <w:rPr>
          <w:rFonts w:ascii="Times New Roman" w:eastAsia="SimSun" w:hAnsi="Times New Roman" w:cs="Times New Roman"/>
          <w:b/>
          <w:bCs/>
          <w:sz w:val="24"/>
          <w:szCs w:val="24"/>
          <w:lang w:val="sr-Cyrl-RS" w:eastAsia="zh-CN"/>
        </w:rPr>
        <w:t>оку по</w:t>
      </w:r>
      <w:r w:rsidRPr="0017652F">
        <w:rPr>
          <w:rFonts w:ascii="Times New Roman" w:eastAsia="SimSun" w:hAnsi="Times New Roman" w:cs="Times New Roman"/>
          <w:b/>
          <w:bCs/>
          <w:spacing w:val="-4"/>
          <w:sz w:val="24"/>
          <w:szCs w:val="24"/>
          <w:lang w:val="sr-Cyrl-RS" w:eastAsia="zh-CN"/>
        </w:rPr>
        <w:t>с</w:t>
      </w:r>
      <w:r w:rsidRPr="0017652F">
        <w:rPr>
          <w:rFonts w:ascii="Times New Roman" w:eastAsia="SimSun" w:hAnsi="Times New Roman" w:cs="Times New Roman"/>
          <w:b/>
          <w:bCs/>
          <w:spacing w:val="1"/>
          <w:sz w:val="24"/>
          <w:szCs w:val="24"/>
          <w:lang w:val="sr-Cyrl-RS" w:eastAsia="zh-CN"/>
        </w:rPr>
        <w:t>т</w:t>
      </w:r>
      <w:r w:rsidRPr="0017652F">
        <w:rPr>
          <w:rFonts w:ascii="Times New Roman" w:eastAsia="SimSun" w:hAnsi="Times New Roman" w:cs="Times New Roman"/>
          <w:b/>
          <w:bCs/>
          <w:spacing w:val="-3"/>
          <w:sz w:val="24"/>
          <w:szCs w:val="24"/>
          <w:lang w:val="sr-Cyrl-RS" w:eastAsia="zh-CN"/>
        </w:rPr>
        <w:t>у</w:t>
      </w:r>
      <w:r w:rsidRPr="0017652F">
        <w:rPr>
          <w:rFonts w:ascii="Times New Roman" w:eastAsia="SimSun" w:hAnsi="Times New Roman" w:cs="Times New Roman"/>
          <w:b/>
          <w:bCs/>
          <w:sz w:val="24"/>
          <w:szCs w:val="24"/>
          <w:lang w:val="sr-Cyrl-RS" w:eastAsia="zh-CN"/>
        </w:rPr>
        <w:t>пка јавне набавке</w:t>
      </w:r>
      <w:r w:rsidRPr="0017652F">
        <w:rPr>
          <w:rFonts w:ascii="Times New Roman" w:eastAsia="SimSun" w:hAnsi="Times New Roman" w:cs="Times New Roman"/>
          <w:sz w:val="24"/>
          <w:szCs w:val="24"/>
          <w:lang w:val="sr-Cyrl-RS" w:eastAsia="zh-CN"/>
        </w:rPr>
        <w:t>.</w:t>
      </w:r>
    </w:p>
    <w:p w:rsidR="00B71A56" w:rsidRPr="0017652F" w:rsidRDefault="00B71A56" w:rsidP="00B71A56">
      <w:pPr>
        <w:widowControl w:val="0"/>
        <w:kinsoku w:val="0"/>
        <w:overflowPunct w:val="0"/>
        <w:autoSpaceDE w:val="0"/>
        <w:autoSpaceDN w:val="0"/>
        <w:adjustRightInd w:val="0"/>
        <w:spacing w:before="2" w:after="0" w:line="280" w:lineRule="exact"/>
        <w:rPr>
          <w:rFonts w:ascii="Times New Roman" w:eastAsia="SimSun" w:hAnsi="Times New Roman" w:cs="Times New Roman"/>
          <w:sz w:val="28"/>
          <w:szCs w:val="28"/>
          <w:lang w:val="sr-Cyrl-RS" w:eastAsia="zh-CN"/>
        </w:rPr>
      </w:pPr>
    </w:p>
    <w:p w:rsidR="00B71A56" w:rsidRPr="0017652F" w:rsidRDefault="00B71A56" w:rsidP="00B71A56">
      <w:pPr>
        <w:widowControl w:val="0"/>
        <w:numPr>
          <w:ilvl w:val="0"/>
          <w:numId w:val="12"/>
        </w:numPr>
        <w:tabs>
          <w:tab w:val="left" w:pos="1166"/>
        </w:tabs>
        <w:kinsoku w:val="0"/>
        <w:overflowPunct w:val="0"/>
        <w:autoSpaceDE w:val="0"/>
        <w:autoSpaceDN w:val="0"/>
        <w:adjustRightInd w:val="0"/>
        <w:spacing w:after="0" w:line="238" w:lineRule="auto"/>
        <w:ind w:right="116" w:firstLine="820"/>
        <w:jc w:val="both"/>
        <w:rPr>
          <w:rFonts w:ascii="Times New Roman" w:eastAsia="SimSun" w:hAnsi="Times New Roman" w:cs="Times New Roman"/>
          <w:sz w:val="24"/>
          <w:szCs w:val="24"/>
          <w:lang w:val="sr-Cyrl-RS" w:eastAsia="zh-CN"/>
        </w:rPr>
      </w:pPr>
      <w:r w:rsidRPr="0017652F">
        <w:rPr>
          <w:rFonts w:ascii="Times New Roman" w:eastAsia="SimSun" w:hAnsi="Times New Roman" w:cs="Times New Roman"/>
          <w:b/>
          <w:bCs/>
          <w:sz w:val="24"/>
          <w:szCs w:val="24"/>
          <w:lang w:val="sr-Cyrl-RS" w:eastAsia="zh-CN"/>
        </w:rPr>
        <w:t>Ако</w:t>
      </w:r>
      <w:r w:rsidRPr="0017652F">
        <w:rPr>
          <w:rFonts w:ascii="Times New Roman" w:eastAsia="SimSun" w:hAnsi="Times New Roman" w:cs="Times New Roman"/>
          <w:b/>
          <w:bCs/>
          <w:spacing w:val="26"/>
          <w:sz w:val="24"/>
          <w:szCs w:val="24"/>
          <w:lang w:val="sr-Cyrl-RS" w:eastAsia="zh-CN"/>
        </w:rPr>
        <w:t xml:space="preserve"> </w:t>
      </w:r>
      <w:r w:rsidRPr="0017652F">
        <w:rPr>
          <w:rFonts w:ascii="Times New Roman" w:eastAsia="SimSun" w:hAnsi="Times New Roman" w:cs="Times New Roman"/>
          <w:b/>
          <w:bCs/>
          <w:sz w:val="24"/>
          <w:szCs w:val="24"/>
          <w:lang w:val="sr-Cyrl-RS" w:eastAsia="zh-CN"/>
        </w:rPr>
        <w:t>Понуђач</w:t>
      </w:r>
      <w:r w:rsidRPr="0017652F">
        <w:rPr>
          <w:rFonts w:ascii="Times New Roman" w:eastAsia="SimSun" w:hAnsi="Times New Roman" w:cs="Times New Roman"/>
          <w:b/>
          <w:bCs/>
          <w:spacing w:val="25"/>
          <w:sz w:val="24"/>
          <w:szCs w:val="24"/>
          <w:lang w:val="sr-Cyrl-RS" w:eastAsia="zh-CN"/>
        </w:rPr>
        <w:t xml:space="preserve"> </w:t>
      </w:r>
      <w:r w:rsidRPr="0017652F">
        <w:rPr>
          <w:rFonts w:ascii="Times New Roman" w:eastAsia="SimSun" w:hAnsi="Times New Roman" w:cs="Times New Roman"/>
          <w:b/>
          <w:bCs/>
          <w:sz w:val="24"/>
          <w:szCs w:val="24"/>
          <w:lang w:val="sr-Cyrl-RS" w:eastAsia="zh-CN"/>
        </w:rPr>
        <w:t>ко</w:t>
      </w:r>
      <w:r w:rsidRPr="0017652F">
        <w:rPr>
          <w:rFonts w:ascii="Times New Roman" w:eastAsia="SimSun" w:hAnsi="Times New Roman" w:cs="Times New Roman"/>
          <w:b/>
          <w:bCs/>
          <w:spacing w:val="-1"/>
          <w:sz w:val="24"/>
          <w:szCs w:val="24"/>
          <w:lang w:val="sr-Cyrl-RS" w:eastAsia="zh-CN"/>
        </w:rPr>
        <w:t>ј</w:t>
      </w:r>
      <w:r w:rsidRPr="0017652F">
        <w:rPr>
          <w:rFonts w:ascii="Times New Roman" w:eastAsia="SimSun" w:hAnsi="Times New Roman" w:cs="Times New Roman"/>
          <w:b/>
          <w:bCs/>
          <w:sz w:val="24"/>
          <w:szCs w:val="24"/>
          <w:lang w:val="sr-Cyrl-RS" w:eastAsia="zh-CN"/>
        </w:rPr>
        <w:t>и</w:t>
      </w:r>
      <w:r w:rsidRPr="0017652F">
        <w:rPr>
          <w:rFonts w:ascii="Times New Roman" w:eastAsia="SimSun" w:hAnsi="Times New Roman" w:cs="Times New Roman"/>
          <w:b/>
          <w:bCs/>
          <w:spacing w:val="24"/>
          <w:sz w:val="24"/>
          <w:szCs w:val="24"/>
          <w:lang w:val="sr-Cyrl-RS" w:eastAsia="zh-CN"/>
        </w:rPr>
        <w:t xml:space="preserve"> </w:t>
      </w:r>
      <w:r w:rsidRPr="0017652F">
        <w:rPr>
          <w:rFonts w:ascii="Times New Roman" w:eastAsia="SimSun" w:hAnsi="Times New Roman" w:cs="Times New Roman"/>
          <w:b/>
          <w:bCs/>
          <w:sz w:val="24"/>
          <w:szCs w:val="24"/>
          <w:lang w:val="sr-Cyrl-RS" w:eastAsia="zh-CN"/>
        </w:rPr>
        <w:t>је</w:t>
      </w:r>
      <w:r w:rsidRPr="0017652F">
        <w:rPr>
          <w:rFonts w:ascii="Times New Roman" w:eastAsia="SimSun" w:hAnsi="Times New Roman" w:cs="Times New Roman"/>
          <w:b/>
          <w:bCs/>
          <w:spacing w:val="24"/>
          <w:sz w:val="24"/>
          <w:szCs w:val="24"/>
          <w:lang w:val="sr-Cyrl-RS" w:eastAsia="zh-CN"/>
        </w:rPr>
        <w:t xml:space="preserve"> </w:t>
      </w:r>
      <w:r w:rsidRPr="0017652F">
        <w:rPr>
          <w:rFonts w:ascii="Times New Roman" w:eastAsia="SimSun" w:hAnsi="Times New Roman" w:cs="Times New Roman"/>
          <w:b/>
          <w:bCs/>
          <w:spacing w:val="-1"/>
          <w:sz w:val="24"/>
          <w:szCs w:val="24"/>
          <w:lang w:val="sr-Cyrl-RS" w:eastAsia="zh-CN"/>
        </w:rPr>
        <w:t>с</w:t>
      </w:r>
      <w:r w:rsidRPr="0017652F">
        <w:rPr>
          <w:rFonts w:ascii="Times New Roman" w:eastAsia="SimSun" w:hAnsi="Times New Roman" w:cs="Times New Roman"/>
          <w:b/>
          <w:bCs/>
          <w:sz w:val="24"/>
          <w:szCs w:val="24"/>
          <w:lang w:val="sr-Cyrl-RS" w:eastAsia="zh-CN"/>
        </w:rPr>
        <w:t>амо</w:t>
      </w:r>
      <w:r w:rsidRPr="0017652F">
        <w:rPr>
          <w:rFonts w:ascii="Times New Roman" w:eastAsia="SimSun" w:hAnsi="Times New Roman" w:cs="Times New Roman"/>
          <w:b/>
          <w:bCs/>
          <w:spacing w:val="-2"/>
          <w:sz w:val="24"/>
          <w:szCs w:val="24"/>
          <w:lang w:val="sr-Cyrl-RS" w:eastAsia="zh-CN"/>
        </w:rPr>
        <w:t>с</w:t>
      </w:r>
      <w:r w:rsidRPr="0017652F">
        <w:rPr>
          <w:rFonts w:ascii="Times New Roman" w:eastAsia="SimSun" w:hAnsi="Times New Roman" w:cs="Times New Roman"/>
          <w:b/>
          <w:bCs/>
          <w:spacing w:val="1"/>
          <w:sz w:val="24"/>
          <w:szCs w:val="24"/>
          <w:lang w:val="sr-Cyrl-RS" w:eastAsia="zh-CN"/>
        </w:rPr>
        <w:t>т</w:t>
      </w:r>
      <w:r w:rsidRPr="0017652F">
        <w:rPr>
          <w:rFonts w:ascii="Times New Roman" w:eastAsia="SimSun" w:hAnsi="Times New Roman" w:cs="Times New Roman"/>
          <w:b/>
          <w:bCs/>
          <w:sz w:val="24"/>
          <w:szCs w:val="24"/>
          <w:lang w:val="sr-Cyrl-RS" w:eastAsia="zh-CN"/>
        </w:rPr>
        <w:t>ално</w:t>
      </w:r>
      <w:r w:rsidRPr="0017652F">
        <w:rPr>
          <w:rFonts w:ascii="Times New Roman" w:eastAsia="SimSun" w:hAnsi="Times New Roman" w:cs="Times New Roman"/>
          <w:b/>
          <w:bCs/>
          <w:spacing w:val="26"/>
          <w:sz w:val="24"/>
          <w:szCs w:val="24"/>
          <w:lang w:val="sr-Cyrl-RS" w:eastAsia="zh-CN"/>
        </w:rPr>
        <w:t xml:space="preserve"> </w:t>
      </w:r>
      <w:r w:rsidRPr="0017652F">
        <w:rPr>
          <w:rFonts w:ascii="Times New Roman" w:eastAsia="SimSun" w:hAnsi="Times New Roman" w:cs="Times New Roman"/>
          <w:b/>
          <w:bCs/>
          <w:sz w:val="24"/>
          <w:szCs w:val="24"/>
          <w:lang w:val="sr-Cyrl-RS" w:eastAsia="zh-CN"/>
        </w:rPr>
        <w:t>под</w:t>
      </w:r>
      <w:r w:rsidRPr="0017652F">
        <w:rPr>
          <w:rFonts w:ascii="Times New Roman" w:eastAsia="SimSun" w:hAnsi="Times New Roman" w:cs="Times New Roman"/>
          <w:b/>
          <w:bCs/>
          <w:spacing w:val="-2"/>
          <w:sz w:val="24"/>
          <w:szCs w:val="24"/>
          <w:lang w:val="sr-Cyrl-RS" w:eastAsia="zh-CN"/>
        </w:rPr>
        <w:t>н</w:t>
      </w:r>
      <w:r w:rsidRPr="0017652F">
        <w:rPr>
          <w:rFonts w:ascii="Times New Roman" w:eastAsia="SimSun" w:hAnsi="Times New Roman" w:cs="Times New Roman"/>
          <w:b/>
          <w:bCs/>
          <w:spacing w:val="-1"/>
          <w:sz w:val="24"/>
          <w:szCs w:val="24"/>
          <w:lang w:val="sr-Cyrl-RS" w:eastAsia="zh-CN"/>
        </w:rPr>
        <w:t>е</w:t>
      </w:r>
      <w:r w:rsidRPr="0017652F">
        <w:rPr>
          <w:rFonts w:ascii="Times New Roman" w:eastAsia="SimSun" w:hAnsi="Times New Roman" w:cs="Times New Roman"/>
          <w:b/>
          <w:bCs/>
          <w:sz w:val="24"/>
          <w:szCs w:val="24"/>
          <w:lang w:val="sr-Cyrl-RS" w:eastAsia="zh-CN"/>
        </w:rPr>
        <w:t>о</w:t>
      </w:r>
      <w:r w:rsidRPr="0017652F">
        <w:rPr>
          <w:rFonts w:ascii="Times New Roman" w:eastAsia="SimSun" w:hAnsi="Times New Roman" w:cs="Times New Roman"/>
          <w:b/>
          <w:bCs/>
          <w:spacing w:val="26"/>
          <w:sz w:val="24"/>
          <w:szCs w:val="24"/>
          <w:lang w:val="sr-Cyrl-RS" w:eastAsia="zh-CN"/>
        </w:rPr>
        <w:t xml:space="preserve"> </w:t>
      </w:r>
      <w:r w:rsidRPr="0017652F">
        <w:rPr>
          <w:rFonts w:ascii="Times New Roman" w:eastAsia="SimSun" w:hAnsi="Times New Roman" w:cs="Times New Roman"/>
          <w:b/>
          <w:bCs/>
          <w:sz w:val="24"/>
          <w:szCs w:val="24"/>
          <w:lang w:val="sr-Cyrl-RS" w:eastAsia="zh-CN"/>
        </w:rPr>
        <w:t>понуду</w:t>
      </w:r>
      <w:r w:rsidRPr="0017652F">
        <w:rPr>
          <w:rFonts w:ascii="Times New Roman" w:eastAsia="SimSun" w:hAnsi="Times New Roman" w:cs="Times New Roman"/>
          <w:b/>
          <w:bCs/>
          <w:spacing w:val="26"/>
          <w:sz w:val="24"/>
          <w:szCs w:val="24"/>
          <w:lang w:val="sr-Cyrl-RS" w:eastAsia="zh-CN"/>
        </w:rPr>
        <w:t xml:space="preserve"> </w:t>
      </w:r>
      <w:r w:rsidRPr="0017652F">
        <w:rPr>
          <w:rFonts w:ascii="Times New Roman" w:eastAsia="SimSun" w:hAnsi="Times New Roman" w:cs="Times New Roman"/>
          <w:b/>
          <w:bCs/>
          <w:sz w:val="24"/>
          <w:szCs w:val="24"/>
          <w:lang w:val="sr-Cyrl-RS" w:eastAsia="zh-CN"/>
        </w:rPr>
        <w:t>и</w:t>
      </w:r>
      <w:r w:rsidRPr="0017652F">
        <w:rPr>
          <w:rFonts w:ascii="Times New Roman" w:eastAsia="SimSun" w:hAnsi="Times New Roman" w:cs="Times New Roman"/>
          <w:b/>
          <w:bCs/>
          <w:spacing w:val="-4"/>
          <w:sz w:val="24"/>
          <w:szCs w:val="24"/>
          <w:lang w:val="sr-Cyrl-RS" w:eastAsia="zh-CN"/>
        </w:rPr>
        <w:t>с</w:t>
      </w:r>
      <w:r w:rsidRPr="0017652F">
        <w:rPr>
          <w:rFonts w:ascii="Times New Roman" w:eastAsia="SimSun" w:hAnsi="Times New Roman" w:cs="Times New Roman"/>
          <w:b/>
          <w:bCs/>
          <w:spacing w:val="1"/>
          <w:sz w:val="24"/>
          <w:szCs w:val="24"/>
          <w:lang w:val="sr-Cyrl-RS" w:eastAsia="zh-CN"/>
        </w:rPr>
        <w:t>т</w:t>
      </w:r>
      <w:r w:rsidRPr="0017652F">
        <w:rPr>
          <w:rFonts w:ascii="Times New Roman" w:eastAsia="SimSun" w:hAnsi="Times New Roman" w:cs="Times New Roman"/>
          <w:b/>
          <w:bCs/>
          <w:sz w:val="24"/>
          <w:szCs w:val="24"/>
          <w:lang w:val="sr-Cyrl-RS" w:eastAsia="zh-CN"/>
        </w:rPr>
        <w:t>овр</w:t>
      </w:r>
      <w:r w:rsidRPr="0017652F">
        <w:rPr>
          <w:rFonts w:ascii="Times New Roman" w:eastAsia="SimSun" w:hAnsi="Times New Roman" w:cs="Times New Roman"/>
          <w:b/>
          <w:bCs/>
          <w:spacing w:val="-1"/>
          <w:sz w:val="24"/>
          <w:szCs w:val="24"/>
          <w:lang w:val="sr-Cyrl-RS" w:eastAsia="zh-CN"/>
        </w:rPr>
        <w:t>е</w:t>
      </w:r>
      <w:r w:rsidRPr="0017652F">
        <w:rPr>
          <w:rFonts w:ascii="Times New Roman" w:eastAsia="SimSun" w:hAnsi="Times New Roman" w:cs="Times New Roman"/>
          <w:b/>
          <w:bCs/>
          <w:sz w:val="24"/>
          <w:szCs w:val="24"/>
          <w:lang w:val="sr-Cyrl-RS" w:eastAsia="zh-CN"/>
        </w:rPr>
        <w:t>м</w:t>
      </w:r>
      <w:r w:rsidRPr="0017652F">
        <w:rPr>
          <w:rFonts w:ascii="Times New Roman" w:eastAsia="SimSun" w:hAnsi="Times New Roman" w:cs="Times New Roman"/>
          <w:b/>
          <w:bCs/>
          <w:spacing w:val="-2"/>
          <w:sz w:val="24"/>
          <w:szCs w:val="24"/>
          <w:lang w:val="sr-Cyrl-RS" w:eastAsia="zh-CN"/>
        </w:rPr>
        <w:t>е</w:t>
      </w:r>
      <w:r w:rsidRPr="0017652F">
        <w:rPr>
          <w:rFonts w:ascii="Times New Roman" w:eastAsia="SimSun" w:hAnsi="Times New Roman" w:cs="Times New Roman"/>
          <w:b/>
          <w:bCs/>
          <w:sz w:val="24"/>
          <w:szCs w:val="24"/>
          <w:lang w:val="sr-Cyrl-RS" w:eastAsia="zh-CN"/>
        </w:rPr>
        <w:t>но</w:t>
      </w:r>
      <w:r w:rsidRPr="0017652F">
        <w:rPr>
          <w:rFonts w:ascii="Times New Roman" w:eastAsia="SimSun" w:hAnsi="Times New Roman" w:cs="Times New Roman"/>
          <w:b/>
          <w:bCs/>
          <w:spacing w:val="26"/>
          <w:sz w:val="24"/>
          <w:szCs w:val="24"/>
          <w:lang w:val="sr-Cyrl-RS" w:eastAsia="zh-CN"/>
        </w:rPr>
        <w:t xml:space="preserve"> </w:t>
      </w:r>
      <w:r w:rsidRPr="0017652F">
        <w:rPr>
          <w:rFonts w:ascii="Times New Roman" w:eastAsia="SimSun" w:hAnsi="Times New Roman" w:cs="Times New Roman"/>
          <w:b/>
          <w:bCs/>
          <w:sz w:val="24"/>
          <w:szCs w:val="24"/>
          <w:lang w:val="sr-Cyrl-RS" w:eastAsia="zh-CN"/>
        </w:rPr>
        <w:t>у</w:t>
      </w:r>
      <w:r w:rsidRPr="0017652F">
        <w:rPr>
          <w:rFonts w:ascii="Times New Roman" w:eastAsia="SimSun" w:hAnsi="Times New Roman" w:cs="Times New Roman"/>
          <w:b/>
          <w:bCs/>
          <w:spacing w:val="-1"/>
          <w:sz w:val="24"/>
          <w:szCs w:val="24"/>
          <w:lang w:val="sr-Cyrl-RS" w:eastAsia="zh-CN"/>
        </w:rPr>
        <w:t>чес</w:t>
      </w:r>
      <w:r w:rsidRPr="0017652F">
        <w:rPr>
          <w:rFonts w:ascii="Times New Roman" w:eastAsia="SimSun" w:hAnsi="Times New Roman" w:cs="Times New Roman"/>
          <w:b/>
          <w:bCs/>
          <w:spacing w:val="1"/>
          <w:sz w:val="24"/>
          <w:szCs w:val="24"/>
          <w:lang w:val="sr-Cyrl-RS" w:eastAsia="zh-CN"/>
        </w:rPr>
        <w:t>т</w:t>
      </w:r>
      <w:r w:rsidRPr="0017652F">
        <w:rPr>
          <w:rFonts w:ascii="Times New Roman" w:eastAsia="SimSun" w:hAnsi="Times New Roman" w:cs="Times New Roman"/>
          <w:b/>
          <w:bCs/>
          <w:sz w:val="24"/>
          <w:szCs w:val="24"/>
          <w:lang w:val="sr-Cyrl-RS" w:eastAsia="zh-CN"/>
        </w:rPr>
        <w:t>вује</w:t>
      </w:r>
      <w:r w:rsidRPr="0017652F">
        <w:rPr>
          <w:rFonts w:ascii="Times New Roman" w:eastAsia="SimSun" w:hAnsi="Times New Roman" w:cs="Times New Roman"/>
          <w:b/>
          <w:bCs/>
          <w:spacing w:val="24"/>
          <w:sz w:val="24"/>
          <w:szCs w:val="24"/>
          <w:lang w:val="sr-Cyrl-RS" w:eastAsia="zh-CN"/>
        </w:rPr>
        <w:t xml:space="preserve"> </w:t>
      </w:r>
      <w:r w:rsidRPr="0017652F">
        <w:rPr>
          <w:rFonts w:ascii="Times New Roman" w:eastAsia="SimSun" w:hAnsi="Times New Roman" w:cs="Times New Roman"/>
          <w:b/>
          <w:bCs/>
          <w:sz w:val="24"/>
          <w:szCs w:val="24"/>
          <w:lang w:val="sr-Cyrl-RS" w:eastAsia="zh-CN"/>
        </w:rPr>
        <w:t>у за</w:t>
      </w:r>
      <w:r w:rsidRPr="0017652F">
        <w:rPr>
          <w:rFonts w:ascii="Times New Roman" w:eastAsia="SimSun" w:hAnsi="Times New Roman" w:cs="Times New Roman"/>
          <w:b/>
          <w:bCs/>
          <w:spacing w:val="-2"/>
          <w:sz w:val="24"/>
          <w:szCs w:val="24"/>
          <w:lang w:val="sr-Cyrl-RS" w:eastAsia="zh-CN"/>
        </w:rPr>
        <w:t>ј</w:t>
      </w:r>
      <w:r w:rsidRPr="0017652F">
        <w:rPr>
          <w:rFonts w:ascii="Times New Roman" w:eastAsia="SimSun" w:hAnsi="Times New Roman" w:cs="Times New Roman"/>
          <w:b/>
          <w:bCs/>
          <w:spacing w:val="-1"/>
          <w:sz w:val="24"/>
          <w:szCs w:val="24"/>
          <w:lang w:val="sr-Cyrl-RS" w:eastAsia="zh-CN"/>
        </w:rPr>
        <w:t>е</w:t>
      </w:r>
      <w:r w:rsidRPr="0017652F">
        <w:rPr>
          <w:rFonts w:ascii="Times New Roman" w:eastAsia="SimSun" w:hAnsi="Times New Roman" w:cs="Times New Roman"/>
          <w:b/>
          <w:bCs/>
          <w:sz w:val="24"/>
          <w:szCs w:val="24"/>
          <w:lang w:val="sr-Cyrl-RS" w:eastAsia="zh-CN"/>
        </w:rPr>
        <w:t>дни</w:t>
      </w:r>
      <w:r w:rsidRPr="0017652F">
        <w:rPr>
          <w:rFonts w:ascii="Times New Roman" w:eastAsia="SimSun" w:hAnsi="Times New Roman" w:cs="Times New Roman"/>
          <w:b/>
          <w:bCs/>
          <w:spacing w:val="-1"/>
          <w:sz w:val="24"/>
          <w:szCs w:val="24"/>
          <w:lang w:val="sr-Cyrl-RS" w:eastAsia="zh-CN"/>
        </w:rPr>
        <w:t>ч</w:t>
      </w:r>
      <w:r w:rsidRPr="0017652F">
        <w:rPr>
          <w:rFonts w:ascii="Times New Roman" w:eastAsia="SimSun" w:hAnsi="Times New Roman" w:cs="Times New Roman"/>
          <w:b/>
          <w:bCs/>
          <w:sz w:val="24"/>
          <w:szCs w:val="24"/>
          <w:lang w:val="sr-Cyrl-RS" w:eastAsia="zh-CN"/>
        </w:rPr>
        <w:t>кој</w:t>
      </w:r>
      <w:r w:rsidRPr="0017652F">
        <w:rPr>
          <w:rFonts w:ascii="Times New Roman" w:eastAsia="SimSun" w:hAnsi="Times New Roman" w:cs="Times New Roman"/>
          <w:b/>
          <w:bCs/>
          <w:spacing w:val="32"/>
          <w:sz w:val="24"/>
          <w:szCs w:val="24"/>
          <w:lang w:val="sr-Cyrl-RS" w:eastAsia="zh-CN"/>
        </w:rPr>
        <w:t xml:space="preserve"> </w:t>
      </w:r>
      <w:r w:rsidRPr="0017652F">
        <w:rPr>
          <w:rFonts w:ascii="Times New Roman" w:eastAsia="SimSun" w:hAnsi="Times New Roman" w:cs="Times New Roman"/>
          <w:b/>
          <w:bCs/>
          <w:sz w:val="24"/>
          <w:szCs w:val="24"/>
          <w:lang w:val="sr-Cyrl-RS" w:eastAsia="zh-CN"/>
        </w:rPr>
        <w:t>пону</w:t>
      </w:r>
      <w:r w:rsidRPr="0017652F">
        <w:rPr>
          <w:rFonts w:ascii="Times New Roman" w:eastAsia="SimSun" w:hAnsi="Times New Roman" w:cs="Times New Roman"/>
          <w:b/>
          <w:bCs/>
          <w:spacing w:val="-2"/>
          <w:sz w:val="24"/>
          <w:szCs w:val="24"/>
          <w:lang w:val="sr-Cyrl-RS" w:eastAsia="zh-CN"/>
        </w:rPr>
        <w:t>д</w:t>
      </w:r>
      <w:r w:rsidRPr="0017652F">
        <w:rPr>
          <w:rFonts w:ascii="Times New Roman" w:eastAsia="SimSun" w:hAnsi="Times New Roman" w:cs="Times New Roman"/>
          <w:b/>
          <w:bCs/>
          <w:sz w:val="24"/>
          <w:szCs w:val="24"/>
          <w:lang w:val="sr-Cyrl-RS" w:eastAsia="zh-CN"/>
        </w:rPr>
        <w:t>и</w:t>
      </w:r>
      <w:r w:rsidRPr="0017652F">
        <w:rPr>
          <w:rFonts w:ascii="Times New Roman" w:eastAsia="SimSun" w:hAnsi="Times New Roman" w:cs="Times New Roman"/>
          <w:b/>
          <w:bCs/>
          <w:spacing w:val="34"/>
          <w:sz w:val="24"/>
          <w:szCs w:val="24"/>
          <w:lang w:val="sr-Cyrl-RS" w:eastAsia="zh-CN"/>
        </w:rPr>
        <w:t xml:space="preserve"> </w:t>
      </w:r>
      <w:r w:rsidRPr="0017652F">
        <w:rPr>
          <w:rFonts w:ascii="Times New Roman" w:eastAsia="SimSun" w:hAnsi="Times New Roman" w:cs="Times New Roman"/>
          <w:b/>
          <w:bCs/>
          <w:spacing w:val="-2"/>
          <w:sz w:val="24"/>
          <w:szCs w:val="24"/>
          <w:lang w:val="sr-Cyrl-RS" w:eastAsia="zh-CN"/>
        </w:rPr>
        <w:t>и</w:t>
      </w:r>
      <w:r w:rsidRPr="0017652F">
        <w:rPr>
          <w:rFonts w:ascii="Times New Roman" w:eastAsia="SimSun" w:hAnsi="Times New Roman" w:cs="Times New Roman"/>
          <w:b/>
          <w:bCs/>
          <w:sz w:val="24"/>
          <w:szCs w:val="24"/>
          <w:lang w:val="sr-Cyrl-RS" w:eastAsia="zh-CN"/>
        </w:rPr>
        <w:t>ли</w:t>
      </w:r>
      <w:r w:rsidRPr="0017652F">
        <w:rPr>
          <w:rFonts w:ascii="Times New Roman" w:eastAsia="SimSun" w:hAnsi="Times New Roman" w:cs="Times New Roman"/>
          <w:b/>
          <w:bCs/>
          <w:spacing w:val="33"/>
          <w:sz w:val="24"/>
          <w:szCs w:val="24"/>
          <w:lang w:val="sr-Cyrl-RS" w:eastAsia="zh-CN"/>
        </w:rPr>
        <w:t xml:space="preserve"> </w:t>
      </w:r>
      <w:r w:rsidRPr="0017652F">
        <w:rPr>
          <w:rFonts w:ascii="Times New Roman" w:eastAsia="SimSun" w:hAnsi="Times New Roman" w:cs="Times New Roman"/>
          <w:b/>
          <w:bCs/>
          <w:sz w:val="24"/>
          <w:szCs w:val="24"/>
          <w:lang w:val="sr-Cyrl-RS" w:eastAsia="zh-CN"/>
        </w:rPr>
        <w:t>као</w:t>
      </w:r>
      <w:r w:rsidRPr="0017652F">
        <w:rPr>
          <w:rFonts w:ascii="Times New Roman" w:eastAsia="SimSun" w:hAnsi="Times New Roman" w:cs="Times New Roman"/>
          <w:b/>
          <w:bCs/>
          <w:spacing w:val="33"/>
          <w:sz w:val="24"/>
          <w:szCs w:val="24"/>
          <w:lang w:val="sr-Cyrl-RS" w:eastAsia="zh-CN"/>
        </w:rPr>
        <w:t xml:space="preserve"> </w:t>
      </w:r>
      <w:r w:rsidRPr="0017652F">
        <w:rPr>
          <w:rFonts w:ascii="Times New Roman" w:eastAsia="SimSun" w:hAnsi="Times New Roman" w:cs="Times New Roman"/>
          <w:b/>
          <w:bCs/>
          <w:sz w:val="24"/>
          <w:szCs w:val="24"/>
          <w:lang w:val="sr-Cyrl-RS" w:eastAsia="zh-CN"/>
        </w:rPr>
        <w:t>п</w:t>
      </w:r>
      <w:r w:rsidRPr="0017652F">
        <w:rPr>
          <w:rFonts w:ascii="Times New Roman" w:eastAsia="SimSun" w:hAnsi="Times New Roman" w:cs="Times New Roman"/>
          <w:b/>
          <w:bCs/>
          <w:spacing w:val="-3"/>
          <w:sz w:val="24"/>
          <w:szCs w:val="24"/>
          <w:lang w:val="sr-Cyrl-RS" w:eastAsia="zh-CN"/>
        </w:rPr>
        <w:t>о</w:t>
      </w:r>
      <w:r w:rsidRPr="0017652F">
        <w:rPr>
          <w:rFonts w:ascii="Times New Roman" w:eastAsia="SimSun" w:hAnsi="Times New Roman" w:cs="Times New Roman"/>
          <w:b/>
          <w:bCs/>
          <w:sz w:val="24"/>
          <w:szCs w:val="24"/>
          <w:lang w:val="sr-Cyrl-RS" w:eastAsia="zh-CN"/>
        </w:rPr>
        <w:t>дизвођа</w:t>
      </w:r>
      <w:r w:rsidRPr="0017652F">
        <w:rPr>
          <w:rFonts w:ascii="Times New Roman" w:eastAsia="SimSun" w:hAnsi="Times New Roman" w:cs="Times New Roman"/>
          <w:b/>
          <w:bCs/>
          <w:spacing w:val="-1"/>
          <w:sz w:val="24"/>
          <w:szCs w:val="24"/>
          <w:lang w:val="sr-Cyrl-RS" w:eastAsia="zh-CN"/>
        </w:rPr>
        <w:t>ч</w:t>
      </w:r>
      <w:r w:rsidRPr="0017652F">
        <w:rPr>
          <w:rFonts w:ascii="Times New Roman" w:eastAsia="SimSun" w:hAnsi="Times New Roman" w:cs="Times New Roman"/>
          <w:b/>
          <w:bCs/>
          <w:sz w:val="24"/>
          <w:szCs w:val="24"/>
          <w:lang w:val="sr-Cyrl-RS" w:eastAsia="zh-CN"/>
        </w:rPr>
        <w:t>,</w:t>
      </w:r>
      <w:r w:rsidRPr="0017652F">
        <w:rPr>
          <w:rFonts w:ascii="Times New Roman" w:eastAsia="SimSun" w:hAnsi="Times New Roman" w:cs="Times New Roman"/>
          <w:b/>
          <w:bCs/>
          <w:spacing w:val="38"/>
          <w:sz w:val="24"/>
          <w:szCs w:val="24"/>
          <w:lang w:val="sr-Cyrl-RS" w:eastAsia="zh-CN"/>
        </w:rPr>
        <w:t xml:space="preserve"> </w:t>
      </w:r>
      <w:r w:rsidRPr="0017652F">
        <w:rPr>
          <w:rFonts w:ascii="Times New Roman" w:eastAsia="SimSun" w:hAnsi="Times New Roman" w:cs="Times New Roman"/>
          <w:b/>
          <w:bCs/>
          <w:spacing w:val="-2"/>
          <w:sz w:val="24"/>
          <w:szCs w:val="24"/>
          <w:lang w:val="sr-Cyrl-RS" w:eastAsia="zh-CN"/>
        </w:rPr>
        <w:t>и</w:t>
      </w:r>
      <w:r w:rsidRPr="0017652F">
        <w:rPr>
          <w:rFonts w:ascii="Times New Roman" w:eastAsia="SimSun" w:hAnsi="Times New Roman" w:cs="Times New Roman"/>
          <w:b/>
          <w:bCs/>
          <w:sz w:val="24"/>
          <w:szCs w:val="24"/>
          <w:lang w:val="sr-Cyrl-RS" w:eastAsia="zh-CN"/>
        </w:rPr>
        <w:t>ли</w:t>
      </w:r>
      <w:r w:rsidRPr="0017652F">
        <w:rPr>
          <w:rFonts w:ascii="Times New Roman" w:eastAsia="SimSun" w:hAnsi="Times New Roman" w:cs="Times New Roman"/>
          <w:b/>
          <w:bCs/>
          <w:spacing w:val="33"/>
          <w:sz w:val="24"/>
          <w:szCs w:val="24"/>
          <w:lang w:val="sr-Cyrl-RS" w:eastAsia="zh-CN"/>
        </w:rPr>
        <w:t xml:space="preserve"> </w:t>
      </w:r>
      <w:r w:rsidRPr="0017652F">
        <w:rPr>
          <w:rFonts w:ascii="Times New Roman" w:eastAsia="SimSun" w:hAnsi="Times New Roman" w:cs="Times New Roman"/>
          <w:b/>
          <w:bCs/>
          <w:sz w:val="24"/>
          <w:szCs w:val="24"/>
          <w:lang w:val="sr-Cyrl-RS" w:eastAsia="zh-CN"/>
        </w:rPr>
        <w:t>и</w:t>
      </w:r>
      <w:r w:rsidRPr="0017652F">
        <w:rPr>
          <w:rFonts w:ascii="Times New Roman" w:eastAsia="SimSun" w:hAnsi="Times New Roman" w:cs="Times New Roman"/>
          <w:b/>
          <w:bCs/>
          <w:spacing w:val="-1"/>
          <w:sz w:val="24"/>
          <w:szCs w:val="24"/>
          <w:lang w:val="sr-Cyrl-RS" w:eastAsia="zh-CN"/>
        </w:rPr>
        <w:t>с</w:t>
      </w:r>
      <w:r w:rsidRPr="0017652F">
        <w:rPr>
          <w:rFonts w:ascii="Times New Roman" w:eastAsia="SimSun" w:hAnsi="Times New Roman" w:cs="Times New Roman"/>
          <w:b/>
          <w:bCs/>
          <w:spacing w:val="1"/>
          <w:sz w:val="24"/>
          <w:szCs w:val="24"/>
          <w:lang w:val="sr-Cyrl-RS" w:eastAsia="zh-CN"/>
        </w:rPr>
        <w:t>т</w:t>
      </w:r>
      <w:r w:rsidRPr="0017652F">
        <w:rPr>
          <w:rFonts w:ascii="Times New Roman" w:eastAsia="SimSun" w:hAnsi="Times New Roman" w:cs="Times New Roman"/>
          <w:b/>
          <w:bCs/>
          <w:sz w:val="24"/>
          <w:szCs w:val="24"/>
          <w:lang w:val="sr-Cyrl-RS" w:eastAsia="zh-CN"/>
        </w:rPr>
        <w:t>о</w:t>
      </w:r>
      <w:r w:rsidRPr="0017652F">
        <w:rPr>
          <w:rFonts w:ascii="Times New Roman" w:eastAsia="SimSun" w:hAnsi="Times New Roman" w:cs="Times New Roman"/>
          <w:b/>
          <w:bCs/>
          <w:spacing w:val="33"/>
          <w:sz w:val="24"/>
          <w:szCs w:val="24"/>
          <w:lang w:val="sr-Cyrl-RS" w:eastAsia="zh-CN"/>
        </w:rPr>
        <w:t xml:space="preserve"> </w:t>
      </w:r>
      <w:r w:rsidRPr="0017652F">
        <w:rPr>
          <w:rFonts w:ascii="Times New Roman" w:eastAsia="SimSun" w:hAnsi="Times New Roman" w:cs="Times New Roman"/>
          <w:b/>
          <w:bCs/>
          <w:spacing w:val="-3"/>
          <w:sz w:val="24"/>
          <w:szCs w:val="24"/>
          <w:lang w:val="sr-Cyrl-RS" w:eastAsia="zh-CN"/>
        </w:rPr>
        <w:t>л</w:t>
      </w:r>
      <w:r w:rsidRPr="0017652F">
        <w:rPr>
          <w:rFonts w:ascii="Times New Roman" w:eastAsia="SimSun" w:hAnsi="Times New Roman" w:cs="Times New Roman"/>
          <w:b/>
          <w:bCs/>
          <w:sz w:val="24"/>
          <w:szCs w:val="24"/>
          <w:lang w:val="sr-Cyrl-RS" w:eastAsia="zh-CN"/>
        </w:rPr>
        <w:t>ице</w:t>
      </w:r>
      <w:r w:rsidRPr="0017652F">
        <w:rPr>
          <w:rFonts w:ascii="Times New Roman" w:eastAsia="SimSun" w:hAnsi="Times New Roman" w:cs="Times New Roman"/>
          <w:b/>
          <w:bCs/>
          <w:spacing w:val="32"/>
          <w:sz w:val="24"/>
          <w:szCs w:val="24"/>
          <w:lang w:val="sr-Cyrl-RS" w:eastAsia="zh-CN"/>
        </w:rPr>
        <w:t xml:space="preserve"> </w:t>
      </w:r>
      <w:r w:rsidRPr="0017652F">
        <w:rPr>
          <w:rFonts w:ascii="Times New Roman" w:eastAsia="SimSun" w:hAnsi="Times New Roman" w:cs="Times New Roman"/>
          <w:b/>
          <w:bCs/>
          <w:sz w:val="24"/>
          <w:szCs w:val="24"/>
          <w:lang w:val="sr-Cyrl-RS" w:eastAsia="zh-CN"/>
        </w:rPr>
        <w:t>у</w:t>
      </w:r>
      <w:r w:rsidRPr="0017652F">
        <w:rPr>
          <w:rFonts w:ascii="Times New Roman" w:eastAsia="SimSun" w:hAnsi="Times New Roman" w:cs="Times New Roman"/>
          <w:b/>
          <w:bCs/>
          <w:spacing w:val="-1"/>
          <w:sz w:val="24"/>
          <w:szCs w:val="24"/>
          <w:lang w:val="sr-Cyrl-RS" w:eastAsia="zh-CN"/>
        </w:rPr>
        <w:t>чес</w:t>
      </w:r>
      <w:r w:rsidRPr="0017652F">
        <w:rPr>
          <w:rFonts w:ascii="Times New Roman" w:eastAsia="SimSun" w:hAnsi="Times New Roman" w:cs="Times New Roman"/>
          <w:b/>
          <w:bCs/>
          <w:spacing w:val="1"/>
          <w:sz w:val="24"/>
          <w:szCs w:val="24"/>
          <w:lang w:val="sr-Cyrl-RS" w:eastAsia="zh-CN"/>
        </w:rPr>
        <w:t>т</w:t>
      </w:r>
      <w:r w:rsidRPr="0017652F">
        <w:rPr>
          <w:rFonts w:ascii="Times New Roman" w:eastAsia="SimSun" w:hAnsi="Times New Roman" w:cs="Times New Roman"/>
          <w:b/>
          <w:bCs/>
          <w:sz w:val="24"/>
          <w:szCs w:val="24"/>
          <w:lang w:val="sr-Cyrl-RS" w:eastAsia="zh-CN"/>
        </w:rPr>
        <w:t>вује</w:t>
      </w:r>
      <w:r w:rsidRPr="0017652F">
        <w:rPr>
          <w:rFonts w:ascii="Times New Roman" w:eastAsia="SimSun" w:hAnsi="Times New Roman" w:cs="Times New Roman"/>
          <w:b/>
          <w:bCs/>
          <w:spacing w:val="31"/>
          <w:sz w:val="24"/>
          <w:szCs w:val="24"/>
          <w:lang w:val="sr-Cyrl-RS" w:eastAsia="zh-CN"/>
        </w:rPr>
        <w:t xml:space="preserve"> </w:t>
      </w:r>
      <w:r w:rsidRPr="0017652F">
        <w:rPr>
          <w:rFonts w:ascii="Times New Roman" w:eastAsia="SimSun" w:hAnsi="Times New Roman" w:cs="Times New Roman"/>
          <w:b/>
          <w:bCs/>
          <w:sz w:val="24"/>
          <w:szCs w:val="24"/>
          <w:lang w:val="sr-Cyrl-RS" w:eastAsia="zh-CN"/>
        </w:rPr>
        <w:t>у</w:t>
      </w:r>
      <w:r w:rsidRPr="0017652F">
        <w:rPr>
          <w:rFonts w:ascii="Times New Roman" w:eastAsia="SimSun" w:hAnsi="Times New Roman" w:cs="Times New Roman"/>
          <w:b/>
          <w:bCs/>
          <w:spacing w:val="33"/>
          <w:sz w:val="24"/>
          <w:szCs w:val="24"/>
          <w:lang w:val="sr-Cyrl-RS" w:eastAsia="zh-CN"/>
        </w:rPr>
        <w:t xml:space="preserve"> </w:t>
      </w:r>
      <w:r w:rsidRPr="0017652F">
        <w:rPr>
          <w:rFonts w:ascii="Times New Roman" w:eastAsia="SimSun" w:hAnsi="Times New Roman" w:cs="Times New Roman"/>
          <w:b/>
          <w:bCs/>
          <w:sz w:val="24"/>
          <w:szCs w:val="24"/>
          <w:lang w:val="sr-Cyrl-RS" w:eastAsia="zh-CN"/>
        </w:rPr>
        <w:t>в</w:t>
      </w:r>
      <w:r w:rsidRPr="0017652F">
        <w:rPr>
          <w:rFonts w:ascii="Times New Roman" w:eastAsia="SimSun" w:hAnsi="Times New Roman" w:cs="Times New Roman"/>
          <w:b/>
          <w:bCs/>
          <w:spacing w:val="3"/>
          <w:sz w:val="24"/>
          <w:szCs w:val="24"/>
          <w:lang w:val="sr-Cyrl-RS" w:eastAsia="zh-CN"/>
        </w:rPr>
        <w:t>и</w:t>
      </w:r>
      <w:r w:rsidRPr="0017652F">
        <w:rPr>
          <w:rFonts w:ascii="Times New Roman" w:eastAsia="SimSun" w:hAnsi="Times New Roman" w:cs="Times New Roman"/>
          <w:b/>
          <w:bCs/>
          <w:spacing w:val="-4"/>
          <w:sz w:val="24"/>
          <w:szCs w:val="24"/>
          <w:lang w:val="sr-Cyrl-RS" w:eastAsia="zh-CN"/>
        </w:rPr>
        <w:t>ш</w:t>
      </w:r>
      <w:r w:rsidRPr="0017652F">
        <w:rPr>
          <w:rFonts w:ascii="Times New Roman" w:eastAsia="SimSun" w:hAnsi="Times New Roman" w:cs="Times New Roman"/>
          <w:b/>
          <w:bCs/>
          <w:sz w:val="24"/>
          <w:szCs w:val="24"/>
          <w:lang w:val="sr-Cyrl-RS" w:eastAsia="zh-CN"/>
        </w:rPr>
        <w:t>е</w:t>
      </w:r>
      <w:r w:rsidRPr="0017652F">
        <w:rPr>
          <w:rFonts w:ascii="Times New Roman" w:eastAsia="SimSun" w:hAnsi="Times New Roman" w:cs="Times New Roman"/>
          <w:b/>
          <w:bCs/>
          <w:spacing w:val="32"/>
          <w:sz w:val="24"/>
          <w:szCs w:val="24"/>
          <w:lang w:val="sr-Cyrl-RS" w:eastAsia="zh-CN"/>
        </w:rPr>
        <w:t xml:space="preserve"> </w:t>
      </w:r>
      <w:r w:rsidRPr="0017652F">
        <w:rPr>
          <w:rFonts w:ascii="Times New Roman" w:eastAsia="SimSun" w:hAnsi="Times New Roman" w:cs="Times New Roman"/>
          <w:b/>
          <w:bCs/>
          <w:sz w:val="24"/>
          <w:szCs w:val="24"/>
          <w:lang w:val="sr-Cyrl-RS" w:eastAsia="zh-CN"/>
        </w:rPr>
        <w:t>зај</w:t>
      </w:r>
      <w:r w:rsidRPr="0017652F">
        <w:rPr>
          <w:rFonts w:ascii="Times New Roman" w:eastAsia="SimSun" w:hAnsi="Times New Roman" w:cs="Times New Roman"/>
          <w:b/>
          <w:bCs/>
          <w:spacing w:val="-1"/>
          <w:sz w:val="24"/>
          <w:szCs w:val="24"/>
          <w:lang w:val="sr-Cyrl-RS" w:eastAsia="zh-CN"/>
        </w:rPr>
        <w:t>е</w:t>
      </w:r>
      <w:r w:rsidRPr="0017652F">
        <w:rPr>
          <w:rFonts w:ascii="Times New Roman" w:eastAsia="SimSun" w:hAnsi="Times New Roman" w:cs="Times New Roman"/>
          <w:b/>
          <w:bCs/>
          <w:sz w:val="24"/>
          <w:szCs w:val="24"/>
          <w:lang w:val="sr-Cyrl-RS" w:eastAsia="zh-CN"/>
        </w:rPr>
        <w:t>дни</w:t>
      </w:r>
      <w:r w:rsidRPr="0017652F">
        <w:rPr>
          <w:rFonts w:ascii="Times New Roman" w:eastAsia="SimSun" w:hAnsi="Times New Roman" w:cs="Times New Roman"/>
          <w:b/>
          <w:bCs/>
          <w:spacing w:val="-1"/>
          <w:sz w:val="24"/>
          <w:szCs w:val="24"/>
          <w:lang w:val="sr-Cyrl-RS" w:eastAsia="zh-CN"/>
        </w:rPr>
        <w:t>ч</w:t>
      </w:r>
      <w:r w:rsidRPr="0017652F">
        <w:rPr>
          <w:rFonts w:ascii="Times New Roman" w:eastAsia="SimSun" w:hAnsi="Times New Roman" w:cs="Times New Roman"/>
          <w:b/>
          <w:bCs/>
          <w:sz w:val="24"/>
          <w:szCs w:val="24"/>
          <w:lang w:val="sr-Cyrl-RS" w:eastAsia="zh-CN"/>
        </w:rPr>
        <w:t>к</w:t>
      </w:r>
      <w:r w:rsidRPr="0017652F">
        <w:rPr>
          <w:rFonts w:ascii="Times New Roman" w:eastAsia="SimSun" w:hAnsi="Times New Roman" w:cs="Times New Roman"/>
          <w:b/>
          <w:bCs/>
          <w:spacing w:val="-2"/>
          <w:sz w:val="24"/>
          <w:szCs w:val="24"/>
          <w:lang w:val="sr-Cyrl-RS" w:eastAsia="zh-CN"/>
        </w:rPr>
        <w:t>и</w:t>
      </w:r>
      <w:r w:rsidRPr="0017652F">
        <w:rPr>
          <w:rFonts w:ascii="Times New Roman" w:eastAsia="SimSun" w:hAnsi="Times New Roman" w:cs="Times New Roman"/>
          <w:b/>
          <w:bCs/>
          <w:sz w:val="24"/>
          <w:szCs w:val="24"/>
          <w:lang w:val="sr-Cyrl-RS" w:eastAsia="zh-CN"/>
        </w:rPr>
        <w:t>х понуд</w:t>
      </w:r>
      <w:r w:rsidRPr="0017652F">
        <w:rPr>
          <w:rFonts w:ascii="Times New Roman" w:eastAsia="SimSun" w:hAnsi="Times New Roman" w:cs="Times New Roman"/>
          <w:b/>
          <w:bCs/>
          <w:spacing w:val="1"/>
          <w:sz w:val="24"/>
          <w:szCs w:val="24"/>
          <w:lang w:val="sr-Cyrl-RS" w:eastAsia="zh-CN"/>
        </w:rPr>
        <w:t>а</w:t>
      </w:r>
      <w:r w:rsidRPr="0017652F">
        <w:rPr>
          <w:rFonts w:ascii="Times New Roman" w:eastAsia="SimSun" w:hAnsi="Times New Roman" w:cs="Times New Roman"/>
          <w:sz w:val="24"/>
          <w:szCs w:val="24"/>
          <w:lang w:val="sr-Cyrl-RS" w:eastAsia="zh-CN"/>
        </w:rPr>
        <w:t>.</w:t>
      </w:r>
      <w:r w:rsidRPr="0017652F">
        <w:rPr>
          <w:rFonts w:ascii="Times New Roman" w:eastAsia="SimSun" w:hAnsi="Times New Roman" w:cs="Times New Roman"/>
          <w:spacing w:val="50"/>
          <w:sz w:val="24"/>
          <w:szCs w:val="24"/>
          <w:lang w:val="sr-Cyrl-RS" w:eastAsia="zh-CN"/>
        </w:rPr>
        <w:t xml:space="preserve"> </w:t>
      </w:r>
      <w:r w:rsidRPr="0017652F">
        <w:rPr>
          <w:rFonts w:ascii="Times New Roman" w:eastAsia="SimSun" w:hAnsi="Times New Roman" w:cs="Times New Roman"/>
          <w:sz w:val="24"/>
          <w:szCs w:val="24"/>
          <w:lang w:val="sr-Cyrl-RS" w:eastAsia="zh-CN"/>
        </w:rPr>
        <w:t>У</w:t>
      </w:r>
      <w:r w:rsidRPr="0017652F">
        <w:rPr>
          <w:rFonts w:ascii="Times New Roman" w:eastAsia="SimSun" w:hAnsi="Times New Roman" w:cs="Times New Roman"/>
          <w:spacing w:val="50"/>
          <w:sz w:val="24"/>
          <w:szCs w:val="24"/>
          <w:lang w:val="sr-Cyrl-RS" w:eastAsia="zh-CN"/>
        </w:rPr>
        <w:t xml:space="preserve"> </w:t>
      </w:r>
      <w:r w:rsidRPr="0017652F">
        <w:rPr>
          <w:rFonts w:ascii="Times New Roman" w:eastAsia="SimSun" w:hAnsi="Times New Roman" w:cs="Times New Roman"/>
          <w:sz w:val="24"/>
          <w:szCs w:val="24"/>
          <w:lang w:val="sr-Cyrl-RS" w:eastAsia="zh-CN"/>
        </w:rPr>
        <w:t>овом</w:t>
      </w:r>
      <w:r w:rsidRPr="0017652F">
        <w:rPr>
          <w:rFonts w:ascii="Times New Roman" w:eastAsia="SimSun" w:hAnsi="Times New Roman" w:cs="Times New Roman"/>
          <w:spacing w:val="48"/>
          <w:sz w:val="24"/>
          <w:szCs w:val="24"/>
          <w:lang w:val="sr-Cyrl-RS" w:eastAsia="zh-CN"/>
        </w:rPr>
        <w:t xml:space="preserve"> </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pacing w:val="2"/>
          <w:sz w:val="24"/>
          <w:szCs w:val="24"/>
          <w:lang w:val="sr-Cyrl-RS" w:eastAsia="zh-CN"/>
        </w:rPr>
        <w:t>л</w:t>
      </w:r>
      <w:r w:rsidRPr="0017652F">
        <w:rPr>
          <w:rFonts w:ascii="Times New Roman" w:eastAsia="SimSun" w:hAnsi="Times New Roman" w:cs="Times New Roman"/>
          <w:spacing w:val="-5"/>
          <w:sz w:val="24"/>
          <w:szCs w:val="24"/>
          <w:lang w:val="sr-Cyrl-RS" w:eastAsia="zh-CN"/>
        </w:rPr>
        <w:t>у</w:t>
      </w:r>
      <w:r w:rsidRPr="0017652F">
        <w:rPr>
          <w:rFonts w:ascii="Times New Roman" w:eastAsia="SimSun" w:hAnsi="Times New Roman" w:cs="Times New Roman"/>
          <w:spacing w:val="-1"/>
          <w:sz w:val="24"/>
          <w:szCs w:val="24"/>
          <w:lang w:val="sr-Cyrl-RS" w:eastAsia="zh-CN"/>
        </w:rPr>
        <w:t>ч</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pacing w:val="2"/>
          <w:sz w:val="24"/>
          <w:szCs w:val="24"/>
          <w:lang w:val="sr-Cyrl-RS" w:eastAsia="zh-CN"/>
        </w:rPr>
        <w:t>ј</w:t>
      </w:r>
      <w:r w:rsidRPr="0017652F">
        <w:rPr>
          <w:rFonts w:ascii="Times New Roman" w:eastAsia="SimSun" w:hAnsi="Times New Roman" w:cs="Times New Roman"/>
          <w:sz w:val="24"/>
          <w:szCs w:val="24"/>
          <w:lang w:val="sr-Cyrl-RS" w:eastAsia="zh-CN"/>
        </w:rPr>
        <w:t>у</w:t>
      </w:r>
      <w:r w:rsidRPr="0017652F">
        <w:rPr>
          <w:rFonts w:ascii="Times New Roman" w:eastAsia="SimSun" w:hAnsi="Times New Roman" w:cs="Times New Roman"/>
          <w:spacing w:val="45"/>
          <w:sz w:val="24"/>
          <w:szCs w:val="24"/>
          <w:lang w:val="sr-Cyrl-RS" w:eastAsia="zh-CN"/>
        </w:rPr>
        <w:t xml:space="preserve"> </w:t>
      </w:r>
      <w:r w:rsidRPr="0017652F">
        <w:rPr>
          <w:rFonts w:ascii="Times New Roman" w:eastAsia="SimSun" w:hAnsi="Times New Roman" w:cs="Times New Roman"/>
          <w:sz w:val="24"/>
          <w:szCs w:val="24"/>
          <w:lang w:val="sr-Cyrl-RS" w:eastAsia="zh-CN"/>
        </w:rPr>
        <w:t>Наручи</w:t>
      </w:r>
      <w:r w:rsidRPr="0017652F">
        <w:rPr>
          <w:rFonts w:ascii="Times New Roman" w:eastAsia="SimSun" w:hAnsi="Times New Roman" w:cs="Times New Roman"/>
          <w:spacing w:val="2"/>
          <w:sz w:val="24"/>
          <w:szCs w:val="24"/>
          <w:lang w:val="sr-Cyrl-RS" w:eastAsia="zh-CN"/>
        </w:rPr>
        <w:t>л</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ц</w:t>
      </w:r>
      <w:r w:rsidRPr="0017652F">
        <w:rPr>
          <w:rFonts w:ascii="Times New Roman" w:eastAsia="SimSun" w:hAnsi="Times New Roman" w:cs="Times New Roman"/>
          <w:spacing w:val="51"/>
          <w:sz w:val="24"/>
          <w:szCs w:val="24"/>
          <w:lang w:val="sr-Cyrl-RS" w:eastAsia="zh-CN"/>
        </w:rPr>
        <w:t xml:space="preserve"> </w:t>
      </w:r>
      <w:r w:rsidRPr="0017652F">
        <w:rPr>
          <w:rFonts w:ascii="Times New Roman" w:eastAsia="SimSun" w:hAnsi="Times New Roman" w:cs="Times New Roman"/>
          <w:sz w:val="24"/>
          <w:szCs w:val="24"/>
          <w:lang w:val="sr-Cyrl-RS" w:eastAsia="zh-CN"/>
        </w:rPr>
        <w:t>ће</w:t>
      </w:r>
      <w:r w:rsidRPr="0017652F">
        <w:rPr>
          <w:rFonts w:ascii="Times New Roman" w:eastAsia="SimSun" w:hAnsi="Times New Roman" w:cs="Times New Roman"/>
          <w:spacing w:val="52"/>
          <w:sz w:val="24"/>
          <w:szCs w:val="24"/>
          <w:lang w:val="sr-Cyrl-RS" w:eastAsia="zh-CN"/>
        </w:rPr>
        <w:t xml:space="preserve"> </w:t>
      </w:r>
      <w:r w:rsidRPr="0017652F">
        <w:rPr>
          <w:rFonts w:ascii="Times New Roman" w:eastAsia="SimSun" w:hAnsi="Times New Roman" w:cs="Times New Roman"/>
          <w:sz w:val="24"/>
          <w:szCs w:val="24"/>
          <w:lang w:val="sr-Cyrl-RS" w:eastAsia="zh-CN"/>
        </w:rPr>
        <w:t>одб</w:t>
      </w:r>
      <w:r w:rsidRPr="0017652F">
        <w:rPr>
          <w:rFonts w:ascii="Times New Roman" w:eastAsia="SimSun" w:hAnsi="Times New Roman" w:cs="Times New Roman"/>
          <w:spacing w:val="1"/>
          <w:sz w:val="24"/>
          <w:szCs w:val="24"/>
          <w:lang w:val="sr-Cyrl-RS" w:eastAsia="zh-CN"/>
        </w:rPr>
        <w:t>и</w:t>
      </w:r>
      <w:r w:rsidRPr="0017652F">
        <w:rPr>
          <w:rFonts w:ascii="Times New Roman" w:eastAsia="SimSun" w:hAnsi="Times New Roman" w:cs="Times New Roman"/>
          <w:sz w:val="24"/>
          <w:szCs w:val="24"/>
          <w:lang w:val="sr-Cyrl-RS" w:eastAsia="zh-CN"/>
        </w:rPr>
        <w:t>ти</w:t>
      </w:r>
      <w:r w:rsidRPr="0017652F">
        <w:rPr>
          <w:rFonts w:ascii="Times New Roman" w:eastAsia="SimSun" w:hAnsi="Times New Roman" w:cs="Times New Roman"/>
          <w:spacing w:val="51"/>
          <w:sz w:val="24"/>
          <w:szCs w:val="24"/>
          <w:lang w:val="sr-Cyrl-RS" w:eastAsia="zh-CN"/>
        </w:rPr>
        <w:t xml:space="preserve"> </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ве</w:t>
      </w:r>
      <w:r w:rsidRPr="0017652F">
        <w:rPr>
          <w:rFonts w:ascii="Times New Roman" w:eastAsia="SimSun" w:hAnsi="Times New Roman" w:cs="Times New Roman"/>
          <w:spacing w:val="48"/>
          <w:sz w:val="24"/>
          <w:szCs w:val="24"/>
          <w:lang w:val="sr-Cyrl-RS" w:eastAsia="zh-CN"/>
        </w:rPr>
        <w:t xml:space="preserve"> </w:t>
      </w:r>
      <w:r w:rsidRPr="0017652F">
        <w:rPr>
          <w:rFonts w:ascii="Times New Roman" w:eastAsia="SimSun" w:hAnsi="Times New Roman" w:cs="Times New Roman"/>
          <w:sz w:val="24"/>
          <w:szCs w:val="24"/>
          <w:lang w:val="sr-Cyrl-RS" w:eastAsia="zh-CN"/>
        </w:rPr>
        <w:t>по</w:t>
      </w:r>
      <w:r w:rsidRPr="0017652F">
        <w:rPr>
          <w:rFonts w:ascii="Times New Roman" w:eastAsia="SimSun" w:hAnsi="Times New Roman" w:cs="Times New Roman"/>
          <w:spacing w:val="3"/>
          <w:sz w:val="24"/>
          <w:szCs w:val="24"/>
          <w:lang w:val="sr-Cyrl-RS" w:eastAsia="zh-CN"/>
        </w:rPr>
        <w:t>н</w:t>
      </w:r>
      <w:r w:rsidRPr="0017652F">
        <w:rPr>
          <w:rFonts w:ascii="Times New Roman" w:eastAsia="SimSun" w:hAnsi="Times New Roman" w:cs="Times New Roman"/>
          <w:spacing w:val="-8"/>
          <w:sz w:val="24"/>
          <w:szCs w:val="24"/>
          <w:lang w:val="sr-Cyrl-RS" w:eastAsia="zh-CN"/>
        </w:rPr>
        <w:t>у</w:t>
      </w:r>
      <w:r w:rsidRPr="0017652F">
        <w:rPr>
          <w:rFonts w:ascii="Times New Roman" w:eastAsia="SimSun" w:hAnsi="Times New Roman" w:cs="Times New Roman"/>
          <w:spacing w:val="2"/>
          <w:sz w:val="24"/>
          <w:szCs w:val="24"/>
          <w:lang w:val="sr-Cyrl-RS" w:eastAsia="zh-CN"/>
        </w:rPr>
        <w:t>д</w:t>
      </w:r>
      <w:r w:rsidRPr="0017652F">
        <w:rPr>
          <w:rFonts w:ascii="Times New Roman" w:eastAsia="SimSun" w:hAnsi="Times New Roman" w:cs="Times New Roman"/>
          <w:sz w:val="24"/>
          <w:szCs w:val="24"/>
          <w:lang w:val="sr-Cyrl-RS" w:eastAsia="zh-CN"/>
        </w:rPr>
        <w:t>е</w:t>
      </w:r>
      <w:r w:rsidRPr="0017652F">
        <w:rPr>
          <w:rFonts w:ascii="Times New Roman" w:eastAsia="SimSun" w:hAnsi="Times New Roman" w:cs="Times New Roman"/>
          <w:spacing w:val="49"/>
          <w:sz w:val="24"/>
          <w:szCs w:val="24"/>
          <w:lang w:val="sr-Cyrl-RS" w:eastAsia="zh-CN"/>
        </w:rPr>
        <w:t xml:space="preserve"> </w:t>
      </w:r>
      <w:r w:rsidRPr="0017652F">
        <w:rPr>
          <w:rFonts w:ascii="Times New Roman" w:eastAsia="SimSun" w:hAnsi="Times New Roman" w:cs="Times New Roman"/>
          <w:sz w:val="24"/>
          <w:szCs w:val="24"/>
          <w:lang w:val="sr-Cyrl-RS" w:eastAsia="zh-CN"/>
        </w:rPr>
        <w:t>које</w:t>
      </w:r>
      <w:r w:rsidRPr="0017652F">
        <w:rPr>
          <w:rFonts w:ascii="Times New Roman" w:eastAsia="SimSun" w:hAnsi="Times New Roman" w:cs="Times New Roman"/>
          <w:spacing w:val="49"/>
          <w:sz w:val="24"/>
          <w:szCs w:val="24"/>
          <w:lang w:val="sr-Cyrl-RS" w:eastAsia="zh-CN"/>
        </w:rPr>
        <w:t xml:space="preserve"> </w:t>
      </w:r>
      <w:r w:rsidRPr="0017652F">
        <w:rPr>
          <w:rFonts w:ascii="Times New Roman" w:eastAsia="SimSun" w:hAnsi="Times New Roman" w:cs="Times New Roman"/>
          <w:spacing w:val="3"/>
          <w:sz w:val="24"/>
          <w:szCs w:val="24"/>
          <w:lang w:val="sr-Cyrl-RS" w:eastAsia="zh-CN"/>
        </w:rPr>
        <w:t>с</w:t>
      </w:r>
      <w:r w:rsidRPr="0017652F">
        <w:rPr>
          <w:rFonts w:ascii="Times New Roman" w:eastAsia="SimSun" w:hAnsi="Times New Roman" w:cs="Times New Roman"/>
          <w:sz w:val="24"/>
          <w:szCs w:val="24"/>
          <w:lang w:val="sr-Cyrl-RS" w:eastAsia="zh-CN"/>
        </w:rPr>
        <w:t>у</w:t>
      </w:r>
      <w:r w:rsidRPr="0017652F">
        <w:rPr>
          <w:rFonts w:ascii="Times New Roman" w:eastAsia="SimSun" w:hAnsi="Times New Roman" w:cs="Times New Roman"/>
          <w:spacing w:val="47"/>
          <w:sz w:val="24"/>
          <w:szCs w:val="24"/>
          <w:lang w:val="sr-Cyrl-RS" w:eastAsia="zh-CN"/>
        </w:rPr>
        <w:t xml:space="preserve"> </w:t>
      </w:r>
      <w:r w:rsidRPr="0017652F">
        <w:rPr>
          <w:rFonts w:ascii="Times New Roman" w:eastAsia="SimSun" w:hAnsi="Times New Roman" w:cs="Times New Roman"/>
          <w:sz w:val="24"/>
          <w:szCs w:val="24"/>
          <w:lang w:val="sr-Cyrl-RS" w:eastAsia="zh-CN"/>
        </w:rPr>
        <w:t>под</w:t>
      </w:r>
      <w:r w:rsidRPr="0017652F">
        <w:rPr>
          <w:rFonts w:ascii="Times New Roman" w:eastAsia="SimSun" w:hAnsi="Times New Roman" w:cs="Times New Roman"/>
          <w:spacing w:val="1"/>
          <w:sz w:val="24"/>
          <w:szCs w:val="24"/>
          <w:lang w:val="sr-Cyrl-RS" w:eastAsia="zh-CN"/>
        </w:rPr>
        <w:t>н</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те</w:t>
      </w:r>
      <w:r w:rsidRPr="0017652F">
        <w:rPr>
          <w:rFonts w:ascii="Times New Roman" w:eastAsia="SimSun" w:hAnsi="Times New Roman" w:cs="Times New Roman"/>
          <w:spacing w:val="49"/>
          <w:sz w:val="24"/>
          <w:szCs w:val="24"/>
          <w:lang w:val="sr-Cyrl-RS" w:eastAsia="zh-CN"/>
        </w:rPr>
        <w:t xml:space="preserve"> </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pacing w:val="-8"/>
          <w:sz w:val="24"/>
          <w:szCs w:val="24"/>
          <w:lang w:val="sr-Cyrl-RS" w:eastAsia="zh-CN"/>
        </w:rPr>
        <w:t>у</w:t>
      </w:r>
      <w:r w:rsidRPr="0017652F">
        <w:rPr>
          <w:rFonts w:ascii="Times New Roman" w:eastAsia="SimSun" w:hAnsi="Times New Roman" w:cs="Times New Roman"/>
          <w:sz w:val="24"/>
          <w:szCs w:val="24"/>
          <w:lang w:val="sr-Cyrl-RS" w:eastAsia="zh-CN"/>
        </w:rPr>
        <w:t>протно</w:t>
      </w:r>
      <w:r w:rsidRPr="0017652F">
        <w:rPr>
          <w:rFonts w:ascii="Times New Roman" w:eastAsia="SimSun" w:hAnsi="Times New Roman" w:cs="Times New Roman"/>
          <w:spacing w:val="50"/>
          <w:sz w:val="24"/>
          <w:szCs w:val="24"/>
          <w:lang w:val="sr-Cyrl-RS" w:eastAsia="zh-CN"/>
        </w:rPr>
        <w:t xml:space="preserve"> </w:t>
      </w:r>
      <w:r w:rsidRPr="0017652F">
        <w:rPr>
          <w:rFonts w:ascii="Times New Roman" w:eastAsia="SimSun" w:hAnsi="Times New Roman" w:cs="Times New Roman"/>
          <w:sz w:val="24"/>
          <w:szCs w:val="24"/>
          <w:lang w:val="sr-Cyrl-RS" w:eastAsia="zh-CN"/>
        </w:rPr>
        <w:t>ов</w:t>
      </w:r>
      <w:r w:rsidRPr="0017652F">
        <w:rPr>
          <w:rFonts w:ascii="Times New Roman" w:eastAsia="SimSun" w:hAnsi="Times New Roman" w:cs="Times New Roman"/>
          <w:spacing w:val="1"/>
          <w:sz w:val="24"/>
          <w:szCs w:val="24"/>
          <w:lang w:val="sr-Cyrl-RS" w:eastAsia="zh-CN"/>
        </w:rPr>
        <w:t>о</w:t>
      </w:r>
      <w:r w:rsidRPr="0017652F">
        <w:rPr>
          <w:rFonts w:ascii="Times New Roman" w:eastAsia="SimSun" w:hAnsi="Times New Roman" w:cs="Times New Roman"/>
          <w:sz w:val="24"/>
          <w:szCs w:val="24"/>
          <w:lang w:val="sr-Cyrl-RS" w:eastAsia="zh-CN"/>
        </w:rPr>
        <w:t>ј з</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бр</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ни.</w:t>
      </w:r>
    </w:p>
    <w:p w:rsidR="00B71A56" w:rsidRPr="0017652F" w:rsidRDefault="00B71A56" w:rsidP="00B71A56">
      <w:pPr>
        <w:widowControl w:val="0"/>
        <w:kinsoku w:val="0"/>
        <w:overflowPunct w:val="0"/>
        <w:autoSpaceDE w:val="0"/>
        <w:autoSpaceDN w:val="0"/>
        <w:adjustRightInd w:val="0"/>
        <w:spacing w:before="1" w:after="0" w:line="280" w:lineRule="exact"/>
        <w:rPr>
          <w:rFonts w:ascii="Times New Roman" w:eastAsia="SimSun" w:hAnsi="Times New Roman" w:cs="Times New Roman"/>
          <w:sz w:val="28"/>
          <w:szCs w:val="28"/>
          <w:lang w:val="sr-Cyrl-RS" w:eastAsia="zh-CN"/>
        </w:rPr>
      </w:pPr>
    </w:p>
    <w:p w:rsidR="00B71A56" w:rsidRPr="0017652F" w:rsidRDefault="00B71A56" w:rsidP="00B71A56">
      <w:pPr>
        <w:widowControl w:val="0"/>
        <w:numPr>
          <w:ilvl w:val="0"/>
          <w:numId w:val="13"/>
        </w:numPr>
        <w:tabs>
          <w:tab w:val="left" w:pos="1529"/>
        </w:tabs>
        <w:kinsoku w:val="0"/>
        <w:overflowPunct w:val="0"/>
        <w:autoSpaceDE w:val="0"/>
        <w:autoSpaceDN w:val="0"/>
        <w:adjustRightInd w:val="0"/>
        <w:spacing w:after="0" w:line="240" w:lineRule="auto"/>
        <w:ind w:left="1529"/>
        <w:outlineLvl w:val="0"/>
        <w:rPr>
          <w:rFonts w:ascii="Times New Roman" w:eastAsia="SimSun" w:hAnsi="Times New Roman" w:cs="Times New Roman"/>
          <w:sz w:val="24"/>
          <w:szCs w:val="24"/>
          <w:lang w:val="sr-Cyrl-RS" w:eastAsia="zh-CN"/>
        </w:rPr>
      </w:pPr>
      <w:r w:rsidRPr="0017652F">
        <w:rPr>
          <w:rFonts w:ascii="Times New Roman" w:eastAsia="SimSun" w:hAnsi="Times New Roman" w:cs="Times New Roman"/>
          <w:b/>
          <w:bCs/>
          <w:sz w:val="24"/>
          <w:szCs w:val="24"/>
          <w:lang w:val="sr-Cyrl-RS" w:eastAsia="zh-CN"/>
        </w:rPr>
        <w:t>По</w:t>
      </w:r>
      <w:r w:rsidRPr="0017652F">
        <w:rPr>
          <w:rFonts w:ascii="Times New Roman" w:eastAsia="SimSun" w:hAnsi="Times New Roman" w:cs="Times New Roman"/>
          <w:b/>
          <w:bCs/>
          <w:spacing w:val="1"/>
          <w:sz w:val="24"/>
          <w:szCs w:val="24"/>
          <w:lang w:val="sr-Cyrl-RS" w:eastAsia="zh-CN"/>
        </w:rPr>
        <w:t>н</w:t>
      </w:r>
      <w:r w:rsidRPr="0017652F">
        <w:rPr>
          <w:rFonts w:ascii="Times New Roman" w:eastAsia="SimSun" w:hAnsi="Times New Roman" w:cs="Times New Roman"/>
          <w:b/>
          <w:bCs/>
          <w:sz w:val="24"/>
          <w:szCs w:val="24"/>
          <w:lang w:val="sr-Cyrl-RS" w:eastAsia="zh-CN"/>
        </w:rPr>
        <w:t>уда мо</w:t>
      </w:r>
      <w:r w:rsidRPr="0017652F">
        <w:rPr>
          <w:rFonts w:ascii="Times New Roman" w:eastAsia="SimSun" w:hAnsi="Times New Roman" w:cs="Times New Roman"/>
          <w:b/>
          <w:bCs/>
          <w:spacing w:val="-4"/>
          <w:sz w:val="24"/>
          <w:szCs w:val="24"/>
          <w:lang w:val="sr-Cyrl-RS" w:eastAsia="zh-CN"/>
        </w:rPr>
        <w:t>ж</w:t>
      </w:r>
      <w:r w:rsidRPr="0017652F">
        <w:rPr>
          <w:rFonts w:ascii="Times New Roman" w:eastAsia="SimSun" w:hAnsi="Times New Roman" w:cs="Times New Roman"/>
          <w:b/>
          <w:bCs/>
          <w:sz w:val="24"/>
          <w:szCs w:val="24"/>
          <w:lang w:val="sr-Cyrl-RS" w:eastAsia="zh-CN"/>
        </w:rPr>
        <w:t>е</w:t>
      </w:r>
      <w:r w:rsidRPr="0017652F">
        <w:rPr>
          <w:rFonts w:ascii="Times New Roman" w:eastAsia="SimSun" w:hAnsi="Times New Roman" w:cs="Times New Roman"/>
          <w:b/>
          <w:bCs/>
          <w:spacing w:val="-1"/>
          <w:sz w:val="24"/>
          <w:szCs w:val="24"/>
          <w:lang w:val="sr-Cyrl-RS" w:eastAsia="zh-CN"/>
        </w:rPr>
        <w:t xml:space="preserve"> </w:t>
      </w:r>
      <w:r w:rsidRPr="0017652F">
        <w:rPr>
          <w:rFonts w:ascii="Times New Roman" w:eastAsia="SimSun" w:hAnsi="Times New Roman" w:cs="Times New Roman"/>
          <w:b/>
          <w:bCs/>
          <w:sz w:val="24"/>
          <w:szCs w:val="24"/>
          <w:lang w:val="sr-Cyrl-RS" w:eastAsia="zh-CN"/>
        </w:rPr>
        <w:t>би</w:t>
      </w:r>
      <w:r w:rsidRPr="0017652F">
        <w:rPr>
          <w:rFonts w:ascii="Times New Roman" w:eastAsia="SimSun" w:hAnsi="Times New Roman" w:cs="Times New Roman"/>
          <w:b/>
          <w:bCs/>
          <w:spacing w:val="1"/>
          <w:sz w:val="24"/>
          <w:szCs w:val="24"/>
          <w:lang w:val="sr-Cyrl-RS" w:eastAsia="zh-CN"/>
        </w:rPr>
        <w:t>т</w:t>
      </w:r>
      <w:r w:rsidRPr="0017652F">
        <w:rPr>
          <w:rFonts w:ascii="Times New Roman" w:eastAsia="SimSun" w:hAnsi="Times New Roman" w:cs="Times New Roman"/>
          <w:b/>
          <w:bCs/>
          <w:sz w:val="24"/>
          <w:szCs w:val="24"/>
          <w:lang w:val="sr-Cyrl-RS" w:eastAsia="zh-CN"/>
        </w:rPr>
        <w:t>и од</w:t>
      </w:r>
      <w:r w:rsidRPr="0017652F">
        <w:rPr>
          <w:rFonts w:ascii="Times New Roman" w:eastAsia="SimSun" w:hAnsi="Times New Roman" w:cs="Times New Roman"/>
          <w:b/>
          <w:bCs/>
          <w:spacing w:val="-3"/>
          <w:sz w:val="24"/>
          <w:szCs w:val="24"/>
          <w:lang w:val="sr-Cyrl-RS" w:eastAsia="zh-CN"/>
        </w:rPr>
        <w:t>б</w:t>
      </w:r>
      <w:r w:rsidRPr="0017652F">
        <w:rPr>
          <w:rFonts w:ascii="Times New Roman" w:eastAsia="SimSun" w:hAnsi="Times New Roman" w:cs="Times New Roman"/>
          <w:b/>
          <w:bCs/>
          <w:sz w:val="24"/>
          <w:szCs w:val="24"/>
          <w:lang w:val="sr-Cyrl-RS" w:eastAsia="zh-CN"/>
        </w:rPr>
        <w:t>иј</w:t>
      </w:r>
      <w:r w:rsidRPr="0017652F">
        <w:rPr>
          <w:rFonts w:ascii="Times New Roman" w:eastAsia="SimSun" w:hAnsi="Times New Roman" w:cs="Times New Roman"/>
          <w:b/>
          <w:bCs/>
          <w:spacing w:val="-2"/>
          <w:sz w:val="24"/>
          <w:szCs w:val="24"/>
          <w:lang w:val="sr-Cyrl-RS" w:eastAsia="zh-CN"/>
        </w:rPr>
        <w:t>е</w:t>
      </w:r>
      <w:r w:rsidRPr="0017652F">
        <w:rPr>
          <w:rFonts w:ascii="Times New Roman" w:eastAsia="SimSun" w:hAnsi="Times New Roman" w:cs="Times New Roman"/>
          <w:b/>
          <w:bCs/>
          <w:sz w:val="24"/>
          <w:szCs w:val="24"/>
          <w:lang w:val="sr-Cyrl-RS" w:eastAsia="zh-CN"/>
        </w:rPr>
        <w:t>на:</w:t>
      </w:r>
    </w:p>
    <w:p w:rsidR="00B71A56" w:rsidRPr="0017652F" w:rsidRDefault="00B71A56" w:rsidP="00B71A56">
      <w:pPr>
        <w:widowControl w:val="0"/>
        <w:kinsoku w:val="0"/>
        <w:overflowPunct w:val="0"/>
        <w:autoSpaceDE w:val="0"/>
        <w:autoSpaceDN w:val="0"/>
        <w:adjustRightInd w:val="0"/>
        <w:spacing w:before="11" w:after="0" w:line="260" w:lineRule="exact"/>
        <w:rPr>
          <w:rFonts w:ascii="Times New Roman" w:eastAsia="SimSun" w:hAnsi="Times New Roman" w:cs="Times New Roman"/>
          <w:sz w:val="26"/>
          <w:szCs w:val="26"/>
          <w:lang w:val="sr-Cyrl-RS" w:eastAsia="zh-CN"/>
        </w:rPr>
      </w:pPr>
    </w:p>
    <w:p w:rsidR="00B71A56" w:rsidRPr="0017652F" w:rsidRDefault="00B71A56" w:rsidP="00B71A56">
      <w:pPr>
        <w:widowControl w:val="0"/>
        <w:numPr>
          <w:ilvl w:val="0"/>
          <w:numId w:val="11"/>
        </w:numPr>
        <w:tabs>
          <w:tab w:val="left" w:pos="1181"/>
        </w:tabs>
        <w:kinsoku w:val="0"/>
        <w:overflowPunct w:val="0"/>
        <w:autoSpaceDE w:val="0"/>
        <w:autoSpaceDN w:val="0"/>
        <w:adjustRightInd w:val="0"/>
        <w:spacing w:after="0" w:line="240" w:lineRule="auto"/>
        <w:ind w:left="112" w:firstLine="708"/>
        <w:rPr>
          <w:rFonts w:ascii="Times New Roman" w:eastAsia="SimSun" w:hAnsi="Times New Roman" w:cs="Times New Roman"/>
          <w:sz w:val="24"/>
          <w:szCs w:val="24"/>
          <w:lang w:val="sr-Cyrl-RS" w:eastAsia="zh-CN"/>
        </w:rPr>
      </w:pPr>
      <w:r w:rsidRPr="0017652F">
        <w:rPr>
          <w:rFonts w:ascii="Times New Roman" w:eastAsia="SimSun" w:hAnsi="Times New Roman" w:cs="Times New Roman"/>
          <w:b/>
          <w:bCs/>
          <w:sz w:val="24"/>
          <w:szCs w:val="24"/>
          <w:lang w:val="sr-Cyrl-RS" w:eastAsia="zh-CN"/>
        </w:rPr>
        <w:t>због</w:t>
      </w:r>
      <w:r w:rsidRPr="0017652F">
        <w:rPr>
          <w:rFonts w:ascii="Times New Roman" w:eastAsia="SimSun" w:hAnsi="Times New Roman" w:cs="Times New Roman"/>
          <w:b/>
          <w:bCs/>
          <w:spacing w:val="-2"/>
          <w:sz w:val="24"/>
          <w:szCs w:val="24"/>
          <w:lang w:val="sr-Cyrl-RS" w:eastAsia="zh-CN"/>
        </w:rPr>
        <w:t xml:space="preserve"> </w:t>
      </w:r>
      <w:r w:rsidRPr="0017652F">
        <w:rPr>
          <w:rFonts w:ascii="Times New Roman" w:eastAsia="SimSun" w:hAnsi="Times New Roman" w:cs="Times New Roman"/>
          <w:b/>
          <w:bCs/>
          <w:sz w:val="24"/>
          <w:szCs w:val="24"/>
          <w:lang w:val="sr-Cyrl-RS" w:eastAsia="zh-CN"/>
        </w:rPr>
        <w:t>н</w:t>
      </w:r>
      <w:r w:rsidRPr="0017652F">
        <w:rPr>
          <w:rFonts w:ascii="Times New Roman" w:eastAsia="SimSun" w:hAnsi="Times New Roman" w:cs="Times New Roman"/>
          <w:b/>
          <w:bCs/>
          <w:spacing w:val="-1"/>
          <w:sz w:val="24"/>
          <w:szCs w:val="24"/>
          <w:lang w:val="sr-Cyrl-RS" w:eastAsia="zh-CN"/>
        </w:rPr>
        <w:t>е</w:t>
      </w:r>
      <w:r w:rsidRPr="0017652F">
        <w:rPr>
          <w:rFonts w:ascii="Times New Roman" w:eastAsia="SimSun" w:hAnsi="Times New Roman" w:cs="Times New Roman"/>
          <w:b/>
          <w:bCs/>
          <w:sz w:val="24"/>
          <w:szCs w:val="24"/>
          <w:lang w:val="sr-Cyrl-RS" w:eastAsia="zh-CN"/>
        </w:rPr>
        <w:t>уоби</w:t>
      </w:r>
      <w:r w:rsidRPr="0017652F">
        <w:rPr>
          <w:rFonts w:ascii="Times New Roman" w:eastAsia="SimSun" w:hAnsi="Times New Roman" w:cs="Times New Roman"/>
          <w:b/>
          <w:bCs/>
          <w:spacing w:val="-1"/>
          <w:sz w:val="24"/>
          <w:szCs w:val="24"/>
          <w:lang w:val="sr-Cyrl-RS" w:eastAsia="zh-CN"/>
        </w:rPr>
        <w:t>ч</w:t>
      </w:r>
      <w:r w:rsidRPr="0017652F">
        <w:rPr>
          <w:rFonts w:ascii="Times New Roman" w:eastAsia="SimSun" w:hAnsi="Times New Roman" w:cs="Times New Roman"/>
          <w:b/>
          <w:bCs/>
          <w:sz w:val="24"/>
          <w:szCs w:val="24"/>
          <w:lang w:val="sr-Cyrl-RS" w:eastAsia="zh-CN"/>
        </w:rPr>
        <w:t>а</w:t>
      </w:r>
      <w:r w:rsidRPr="0017652F">
        <w:rPr>
          <w:rFonts w:ascii="Times New Roman" w:eastAsia="SimSun" w:hAnsi="Times New Roman" w:cs="Times New Roman"/>
          <w:b/>
          <w:bCs/>
          <w:spacing w:val="-1"/>
          <w:sz w:val="24"/>
          <w:szCs w:val="24"/>
          <w:lang w:val="sr-Cyrl-RS" w:eastAsia="zh-CN"/>
        </w:rPr>
        <w:t>је</w:t>
      </w:r>
      <w:r w:rsidRPr="0017652F">
        <w:rPr>
          <w:rFonts w:ascii="Times New Roman" w:eastAsia="SimSun" w:hAnsi="Times New Roman" w:cs="Times New Roman"/>
          <w:b/>
          <w:bCs/>
          <w:sz w:val="24"/>
          <w:szCs w:val="24"/>
          <w:lang w:val="sr-Cyrl-RS" w:eastAsia="zh-CN"/>
        </w:rPr>
        <w:t>но ни</w:t>
      </w:r>
      <w:r w:rsidRPr="0017652F">
        <w:rPr>
          <w:rFonts w:ascii="Times New Roman" w:eastAsia="SimSun" w:hAnsi="Times New Roman" w:cs="Times New Roman"/>
          <w:b/>
          <w:bCs/>
          <w:spacing w:val="1"/>
          <w:sz w:val="24"/>
          <w:szCs w:val="24"/>
          <w:lang w:val="sr-Cyrl-RS" w:eastAsia="zh-CN"/>
        </w:rPr>
        <w:t>с</w:t>
      </w:r>
      <w:r w:rsidRPr="0017652F">
        <w:rPr>
          <w:rFonts w:ascii="Times New Roman" w:eastAsia="SimSun" w:hAnsi="Times New Roman" w:cs="Times New Roman"/>
          <w:b/>
          <w:bCs/>
          <w:sz w:val="24"/>
          <w:szCs w:val="24"/>
          <w:lang w:val="sr-Cyrl-RS" w:eastAsia="zh-CN"/>
        </w:rPr>
        <w:t>ке</w:t>
      </w:r>
      <w:r w:rsidRPr="0017652F">
        <w:rPr>
          <w:rFonts w:ascii="Times New Roman" w:eastAsia="SimSun" w:hAnsi="Times New Roman" w:cs="Times New Roman"/>
          <w:b/>
          <w:bCs/>
          <w:spacing w:val="-1"/>
          <w:sz w:val="24"/>
          <w:szCs w:val="24"/>
          <w:lang w:val="sr-Cyrl-RS" w:eastAsia="zh-CN"/>
        </w:rPr>
        <w:t xml:space="preserve"> </w:t>
      </w:r>
      <w:r w:rsidRPr="0017652F">
        <w:rPr>
          <w:rFonts w:ascii="Times New Roman" w:eastAsia="SimSun" w:hAnsi="Times New Roman" w:cs="Times New Roman"/>
          <w:b/>
          <w:bCs/>
          <w:sz w:val="24"/>
          <w:szCs w:val="24"/>
          <w:lang w:val="sr-Cyrl-RS" w:eastAsia="zh-CN"/>
        </w:rPr>
        <w:t>ц</w:t>
      </w:r>
      <w:r w:rsidRPr="0017652F">
        <w:rPr>
          <w:rFonts w:ascii="Times New Roman" w:eastAsia="SimSun" w:hAnsi="Times New Roman" w:cs="Times New Roman"/>
          <w:b/>
          <w:bCs/>
          <w:spacing w:val="-1"/>
          <w:sz w:val="24"/>
          <w:szCs w:val="24"/>
          <w:lang w:val="sr-Cyrl-RS" w:eastAsia="zh-CN"/>
        </w:rPr>
        <w:t>е</w:t>
      </w:r>
      <w:r w:rsidRPr="0017652F">
        <w:rPr>
          <w:rFonts w:ascii="Times New Roman" w:eastAsia="SimSun" w:hAnsi="Times New Roman" w:cs="Times New Roman"/>
          <w:b/>
          <w:bCs/>
          <w:sz w:val="24"/>
          <w:szCs w:val="24"/>
          <w:lang w:val="sr-Cyrl-RS" w:eastAsia="zh-CN"/>
        </w:rPr>
        <w:t>н</w:t>
      </w:r>
      <w:r w:rsidRPr="0017652F">
        <w:rPr>
          <w:rFonts w:ascii="Times New Roman" w:eastAsia="SimSun" w:hAnsi="Times New Roman" w:cs="Times New Roman"/>
          <w:b/>
          <w:bCs/>
          <w:spacing w:val="1"/>
          <w:sz w:val="24"/>
          <w:szCs w:val="24"/>
          <w:lang w:val="sr-Cyrl-RS" w:eastAsia="zh-CN"/>
        </w:rPr>
        <w:t>е</w:t>
      </w:r>
      <w:r w:rsidRPr="0017652F">
        <w:rPr>
          <w:rFonts w:ascii="Times New Roman" w:eastAsia="SimSun" w:hAnsi="Times New Roman" w:cs="Times New Roman"/>
          <w:sz w:val="24"/>
          <w:szCs w:val="24"/>
          <w:lang w:val="sr-Cyrl-RS" w:eastAsia="zh-CN"/>
        </w:rPr>
        <w:t>.</w:t>
      </w:r>
    </w:p>
    <w:p w:rsidR="00B71A56" w:rsidRPr="0017652F" w:rsidRDefault="00B71A56" w:rsidP="00B71A56">
      <w:pPr>
        <w:widowControl w:val="0"/>
        <w:kinsoku w:val="0"/>
        <w:overflowPunct w:val="0"/>
        <w:autoSpaceDE w:val="0"/>
        <w:autoSpaceDN w:val="0"/>
        <w:adjustRightInd w:val="0"/>
        <w:spacing w:before="1" w:after="0" w:line="280" w:lineRule="exact"/>
        <w:rPr>
          <w:rFonts w:ascii="Times New Roman" w:eastAsia="SimSun" w:hAnsi="Times New Roman" w:cs="Times New Roman"/>
          <w:sz w:val="28"/>
          <w:szCs w:val="28"/>
          <w:lang w:val="sr-Cyrl-RS" w:eastAsia="zh-CN"/>
        </w:rPr>
      </w:pPr>
    </w:p>
    <w:p w:rsidR="00B71A56" w:rsidRPr="0017652F" w:rsidRDefault="00B71A56" w:rsidP="00B71A56">
      <w:pPr>
        <w:widowControl w:val="0"/>
        <w:kinsoku w:val="0"/>
        <w:overflowPunct w:val="0"/>
        <w:autoSpaceDE w:val="0"/>
        <w:autoSpaceDN w:val="0"/>
        <w:adjustRightInd w:val="0"/>
        <w:spacing w:before="16" w:after="0" w:line="260" w:lineRule="exact"/>
        <w:rPr>
          <w:rFonts w:ascii="Times New Roman" w:eastAsia="SimSun" w:hAnsi="Times New Roman" w:cs="Times New Roman"/>
          <w:sz w:val="26"/>
          <w:szCs w:val="26"/>
          <w:lang w:val="sr-Cyrl-RS" w:eastAsia="zh-CN"/>
        </w:rPr>
      </w:pPr>
    </w:p>
    <w:p w:rsidR="00B71A56" w:rsidRDefault="00B71A56" w:rsidP="00B71A56">
      <w:pPr>
        <w:widowControl w:val="0"/>
        <w:tabs>
          <w:tab w:val="left" w:pos="1361"/>
        </w:tabs>
        <w:kinsoku w:val="0"/>
        <w:overflowPunct w:val="0"/>
        <w:autoSpaceDE w:val="0"/>
        <w:autoSpaceDN w:val="0"/>
        <w:adjustRightInd w:val="0"/>
        <w:spacing w:after="0" w:line="240" w:lineRule="auto"/>
        <w:jc w:val="center"/>
        <w:rPr>
          <w:rFonts w:ascii="Times New Roman" w:eastAsia="SimSun" w:hAnsi="Times New Roman" w:cs="Times New Roman"/>
          <w:b/>
          <w:bCs/>
          <w:sz w:val="24"/>
          <w:szCs w:val="24"/>
          <w:lang w:val="sr-Cyrl-RS" w:eastAsia="zh-CN"/>
        </w:rPr>
      </w:pPr>
      <w:r w:rsidRPr="0017652F">
        <w:rPr>
          <w:rFonts w:ascii="Times New Roman" w:eastAsia="SimSun" w:hAnsi="Times New Roman" w:cs="Times New Roman"/>
          <w:b/>
          <w:bCs/>
          <w:sz w:val="24"/>
          <w:szCs w:val="24"/>
          <w:lang w:val="sr-Cyrl-RS" w:eastAsia="zh-CN"/>
        </w:rPr>
        <w:t>ПОДНОШЕ</w:t>
      </w:r>
      <w:r w:rsidRPr="0017652F">
        <w:rPr>
          <w:rFonts w:ascii="Times New Roman" w:eastAsia="SimSun" w:hAnsi="Times New Roman" w:cs="Times New Roman"/>
          <w:b/>
          <w:bCs/>
          <w:spacing w:val="-3"/>
          <w:sz w:val="24"/>
          <w:szCs w:val="24"/>
          <w:lang w:val="sr-Cyrl-RS" w:eastAsia="zh-CN"/>
        </w:rPr>
        <w:t>Њ</w:t>
      </w:r>
      <w:r w:rsidRPr="0017652F">
        <w:rPr>
          <w:rFonts w:ascii="Times New Roman" w:eastAsia="SimSun" w:hAnsi="Times New Roman" w:cs="Times New Roman"/>
          <w:b/>
          <w:bCs/>
          <w:sz w:val="24"/>
          <w:szCs w:val="24"/>
          <w:lang w:val="sr-Cyrl-RS" w:eastAsia="zh-CN"/>
        </w:rPr>
        <w:t>Е</w:t>
      </w:r>
      <w:r w:rsidRPr="0017652F">
        <w:rPr>
          <w:rFonts w:ascii="Times New Roman" w:eastAsia="SimSun" w:hAnsi="Times New Roman" w:cs="Times New Roman"/>
          <w:b/>
          <w:bCs/>
          <w:spacing w:val="-2"/>
          <w:sz w:val="24"/>
          <w:szCs w:val="24"/>
          <w:lang w:val="sr-Cyrl-RS" w:eastAsia="zh-CN"/>
        </w:rPr>
        <w:t xml:space="preserve"> </w:t>
      </w:r>
      <w:r w:rsidRPr="0017652F">
        <w:rPr>
          <w:rFonts w:ascii="Times New Roman" w:eastAsia="SimSun" w:hAnsi="Times New Roman" w:cs="Times New Roman"/>
          <w:b/>
          <w:bCs/>
          <w:sz w:val="24"/>
          <w:szCs w:val="24"/>
          <w:lang w:val="sr-Cyrl-RS" w:eastAsia="zh-CN"/>
        </w:rPr>
        <w:t>ЗАХТЕВА ЗА ЗАШТИТУ</w:t>
      </w:r>
      <w:r w:rsidRPr="0017652F">
        <w:rPr>
          <w:rFonts w:ascii="Times New Roman" w:eastAsia="SimSun" w:hAnsi="Times New Roman" w:cs="Times New Roman"/>
          <w:b/>
          <w:bCs/>
          <w:spacing w:val="-1"/>
          <w:sz w:val="24"/>
          <w:szCs w:val="24"/>
          <w:lang w:val="sr-Cyrl-RS" w:eastAsia="zh-CN"/>
        </w:rPr>
        <w:t xml:space="preserve"> </w:t>
      </w:r>
      <w:r w:rsidRPr="0017652F">
        <w:rPr>
          <w:rFonts w:ascii="Times New Roman" w:eastAsia="SimSun" w:hAnsi="Times New Roman" w:cs="Times New Roman"/>
          <w:b/>
          <w:bCs/>
          <w:sz w:val="24"/>
          <w:szCs w:val="24"/>
          <w:lang w:val="sr-Cyrl-RS" w:eastAsia="zh-CN"/>
        </w:rPr>
        <w:t>П</w:t>
      </w:r>
      <w:r w:rsidRPr="0017652F">
        <w:rPr>
          <w:rFonts w:ascii="Times New Roman" w:eastAsia="SimSun" w:hAnsi="Times New Roman" w:cs="Times New Roman"/>
          <w:b/>
          <w:bCs/>
          <w:spacing w:val="-3"/>
          <w:sz w:val="24"/>
          <w:szCs w:val="24"/>
          <w:lang w:val="sr-Cyrl-RS" w:eastAsia="zh-CN"/>
        </w:rPr>
        <w:t>Р</w:t>
      </w:r>
      <w:r w:rsidRPr="0017652F">
        <w:rPr>
          <w:rFonts w:ascii="Times New Roman" w:eastAsia="SimSun" w:hAnsi="Times New Roman" w:cs="Times New Roman"/>
          <w:b/>
          <w:bCs/>
          <w:sz w:val="24"/>
          <w:szCs w:val="24"/>
          <w:lang w:val="sr-Cyrl-RS" w:eastAsia="zh-CN"/>
        </w:rPr>
        <w:t>АВА</w:t>
      </w:r>
    </w:p>
    <w:p w:rsidR="00B71A56" w:rsidRDefault="00B71A56" w:rsidP="00B71A56">
      <w:pPr>
        <w:widowControl w:val="0"/>
        <w:tabs>
          <w:tab w:val="left" w:pos="1361"/>
        </w:tabs>
        <w:kinsoku w:val="0"/>
        <w:overflowPunct w:val="0"/>
        <w:autoSpaceDE w:val="0"/>
        <w:autoSpaceDN w:val="0"/>
        <w:adjustRightInd w:val="0"/>
        <w:spacing w:after="0" w:line="240" w:lineRule="auto"/>
        <w:jc w:val="center"/>
        <w:rPr>
          <w:rFonts w:ascii="Times New Roman" w:eastAsia="SimSun" w:hAnsi="Times New Roman" w:cs="Times New Roman"/>
          <w:b/>
          <w:bCs/>
          <w:sz w:val="24"/>
          <w:szCs w:val="24"/>
          <w:lang w:val="sr-Cyrl-RS" w:eastAsia="zh-CN"/>
        </w:rPr>
      </w:pPr>
    </w:p>
    <w:p w:rsidR="00B71A56" w:rsidRPr="002B4438" w:rsidRDefault="00B71A56" w:rsidP="00B71A56">
      <w:pPr>
        <w:widowControl w:val="0"/>
        <w:tabs>
          <w:tab w:val="left" w:pos="1440"/>
        </w:tabs>
        <w:spacing w:after="0" w:line="240" w:lineRule="auto"/>
        <w:jc w:val="both"/>
        <w:rPr>
          <w:rFonts w:ascii="Times New Roman" w:eastAsia="Times New Roman" w:hAnsi="Times New Roman" w:cs="Times New Roman"/>
          <w:lang w:val="sr-Cyrl-CS"/>
        </w:rPr>
      </w:pPr>
      <w:r w:rsidRPr="002B4438">
        <w:rPr>
          <w:rFonts w:ascii="Times New Roman" w:eastAsia="Times New Roman" w:hAnsi="Times New Roman" w:cs="Times New Roman"/>
          <w:lang w:val="sr-Cyrl-CS"/>
        </w:rPr>
        <w:tab/>
      </w:r>
      <w:r w:rsidRPr="002B4438">
        <w:rPr>
          <w:rFonts w:ascii="Times New Roman" w:eastAsia="Times New Roman" w:hAnsi="Times New Roman" w:cs="Times New Roman"/>
          <w:spacing w:val="-8"/>
          <w:lang w:val="sr-Cyrl-CS"/>
        </w:rPr>
        <w:t>Захтев за заштиту права може да поднесе понуђач односно заинтересовано</w:t>
      </w:r>
      <w:r w:rsidRPr="002B4438">
        <w:rPr>
          <w:rFonts w:ascii="Times New Roman" w:eastAsia="Times New Roman" w:hAnsi="Times New Roman" w:cs="Times New Roman"/>
          <w:lang w:val="sr-Cyrl-CS"/>
        </w:rPr>
        <w:t xml:space="preserve"> лице. који има интерес за доделу уговора у предметном поступку јавне набавке и који је претрпео или би могао да претрпи штету због поступања наручиоца противно одредбама овог закона.</w:t>
      </w:r>
    </w:p>
    <w:p w:rsidR="00B71A56" w:rsidRPr="002B4438" w:rsidRDefault="00B71A56" w:rsidP="00B71A56">
      <w:pPr>
        <w:widowControl w:val="0"/>
        <w:tabs>
          <w:tab w:val="left" w:pos="1440"/>
        </w:tabs>
        <w:spacing w:after="0" w:line="240" w:lineRule="auto"/>
        <w:jc w:val="both"/>
        <w:rPr>
          <w:rFonts w:ascii="Times New Roman" w:eastAsia="Malgun Gothic" w:hAnsi="Times New Roman" w:cs="Times New Roman"/>
          <w:lang w:val="sr-Cyrl-CS"/>
        </w:rPr>
      </w:pPr>
      <w:r w:rsidRPr="002B4438">
        <w:rPr>
          <w:rFonts w:ascii="Times New Roman" w:eastAsia="Malgun Gothic" w:hAnsi="Times New Roman" w:cs="Times New Roman"/>
          <w:lang w:val="sr-Cyrl-CS"/>
        </w:rPr>
        <w:tab/>
        <w:t xml:space="preserve">Захтев за заштиту права може се поднети у току целог поступка јавне набавке, против сваке радње наручиоца. </w:t>
      </w:r>
    </w:p>
    <w:p w:rsidR="00B71A56" w:rsidRPr="002B4438" w:rsidRDefault="00B71A56" w:rsidP="00B71A56">
      <w:pPr>
        <w:widowControl w:val="0"/>
        <w:tabs>
          <w:tab w:val="left" w:pos="1440"/>
        </w:tabs>
        <w:spacing w:after="0" w:line="240" w:lineRule="auto"/>
        <w:jc w:val="both"/>
        <w:rPr>
          <w:rFonts w:ascii="Times New Roman" w:eastAsia="Times New Roman" w:hAnsi="Times New Roman" w:cs="Times New Roman"/>
          <w:lang w:val="sr-Cyrl-RS"/>
        </w:rPr>
      </w:pPr>
      <w:r w:rsidRPr="002B4438">
        <w:rPr>
          <w:rFonts w:ascii="Times New Roman" w:eastAsia="Malgun Gothic" w:hAnsi="Times New Roman" w:cs="Times New Roman"/>
          <w:lang w:val="sr-Cyrl-CS"/>
        </w:rPr>
        <w:tab/>
        <w:t xml:space="preserve">У случају када се захтевом за заштиту права оспорава врста поступка, садржина позива или конкурсна документација наручиоца, захтев за заштиту права може се поднети најкасније три дана пре истека рока за подношење понуда, без обзира на начин достављања и уколико је подносилац захтева у складу са чланом 63. став 2 овог закона </w:t>
      </w:r>
      <w:r w:rsidRPr="002B4438">
        <w:rPr>
          <w:rFonts w:ascii="Times New Roman" w:eastAsia="Times New Roman" w:hAnsi="Times New Roman" w:cs="Times New Roman"/>
          <w:lang w:val="sr-Cyrl-RS"/>
        </w:rPr>
        <w:t>указао наручиоцу на евентуалне недостатке и неправилности, а наручилац исте није отклонио.</w:t>
      </w:r>
    </w:p>
    <w:p w:rsidR="00B71A56" w:rsidRPr="002B4438" w:rsidRDefault="00B71A56" w:rsidP="00B71A56">
      <w:pPr>
        <w:widowControl w:val="0"/>
        <w:tabs>
          <w:tab w:val="left" w:pos="1440"/>
        </w:tabs>
        <w:spacing w:after="0" w:line="240" w:lineRule="auto"/>
        <w:ind w:firstLine="1418"/>
        <w:jc w:val="both"/>
        <w:rPr>
          <w:rFonts w:ascii="Times New Roman" w:eastAsia="Times New Roman" w:hAnsi="Times New Roman" w:cs="Times New Roman"/>
          <w:lang w:val="sr-Cyrl-RS"/>
        </w:rPr>
      </w:pPr>
      <w:r w:rsidRPr="002B4438">
        <w:rPr>
          <w:rFonts w:ascii="Times New Roman" w:eastAsia="Times New Roman" w:hAnsi="Times New Roman" w:cs="Times New Roman"/>
          <w:lang w:val="sr-Cyrl-RS"/>
        </w:rPr>
        <w:t xml:space="preserve">Захтев за заштиту права којим се оспоравају радње које наручилац предузме пре истека рока за подношење понуда, а након истека рока из става три ове тачке, сматраће се благовременим уколико је поднет најкасније до истека рока за подношење понуда. </w:t>
      </w:r>
    </w:p>
    <w:p w:rsidR="00B71A56" w:rsidRPr="002B4438" w:rsidRDefault="00B71A56" w:rsidP="00B71A56">
      <w:pPr>
        <w:widowControl w:val="0"/>
        <w:tabs>
          <w:tab w:val="left" w:pos="1440"/>
        </w:tabs>
        <w:spacing w:after="0" w:line="240" w:lineRule="auto"/>
        <w:jc w:val="both"/>
        <w:rPr>
          <w:rFonts w:ascii="Times New Roman" w:eastAsia="Malgun Gothic" w:hAnsi="Times New Roman" w:cs="Times New Roman"/>
          <w:lang w:val="sr-Cyrl-CS"/>
        </w:rPr>
      </w:pPr>
      <w:r w:rsidRPr="002B4438">
        <w:rPr>
          <w:rFonts w:ascii="Times New Roman" w:eastAsia="Malgun Gothic" w:hAnsi="Times New Roman" w:cs="Times New Roman"/>
          <w:lang w:val="sr-Cyrl-CS"/>
        </w:rPr>
        <w:tab/>
        <w:t>После доношења одлуке о додели уговора,</w:t>
      </w:r>
      <w:r w:rsidRPr="002B4438">
        <w:rPr>
          <w:rFonts w:ascii="Times New Roman" w:eastAsia="Times New Roman" w:hAnsi="Times New Roman" w:cs="Times New Roman"/>
          <w:lang w:val="sr-Cyrl-CS"/>
        </w:rPr>
        <w:t xml:space="preserve"> односно одлуке о обустави поступка</w:t>
      </w:r>
      <w:r w:rsidRPr="002B4438">
        <w:rPr>
          <w:rFonts w:ascii="Times New Roman" w:eastAsia="Malgun Gothic" w:hAnsi="Times New Roman" w:cs="Times New Roman"/>
          <w:lang w:val="sr-Cyrl-CS"/>
        </w:rPr>
        <w:t xml:space="preserve"> рок за подношење захтева за заштиту права је 5 дана од  дана објављивања одлуке на Порталу јавних набавки.</w:t>
      </w:r>
    </w:p>
    <w:p w:rsidR="00B71A56" w:rsidRPr="002B4438" w:rsidRDefault="00B71A56" w:rsidP="00B71A56">
      <w:pPr>
        <w:widowControl w:val="0"/>
        <w:tabs>
          <w:tab w:val="left" w:pos="1440"/>
        </w:tabs>
        <w:spacing w:after="0" w:line="240" w:lineRule="auto"/>
        <w:jc w:val="both"/>
        <w:rPr>
          <w:rFonts w:ascii="Times New Roman" w:eastAsia="Malgun Gothic" w:hAnsi="Times New Roman" w:cs="Times New Roman"/>
          <w:lang w:val="sr-Cyrl-CS"/>
        </w:rPr>
      </w:pPr>
      <w:r w:rsidRPr="002B4438">
        <w:rPr>
          <w:rFonts w:ascii="Times New Roman" w:eastAsia="Malgun Gothic" w:hAnsi="Times New Roman" w:cs="Times New Roman"/>
          <w:lang w:val="sr-Cyrl-CS"/>
        </w:rPr>
        <w:t xml:space="preserve">          </w:t>
      </w:r>
      <w:r w:rsidRPr="002B4438">
        <w:rPr>
          <w:rFonts w:ascii="Times New Roman" w:eastAsia="Malgun Gothic" w:hAnsi="Times New Roman" w:cs="Times New Roman"/>
          <w:lang w:val="sr-Cyrl-CS"/>
        </w:rPr>
        <w:tab/>
        <w:t xml:space="preserve">Подносилац захтева за заштиту права је дужан да на рачун буџета Републике Србије уплати таксу у износу прописаном чланом 156. Закона о јавним набавкама. </w:t>
      </w:r>
    </w:p>
    <w:p w:rsidR="00B71A56" w:rsidRPr="002B4438" w:rsidRDefault="00B71A56" w:rsidP="00B71A56">
      <w:pPr>
        <w:widowControl w:val="0"/>
        <w:tabs>
          <w:tab w:val="left" w:pos="1440"/>
        </w:tabs>
        <w:spacing w:after="0" w:line="240" w:lineRule="auto"/>
        <w:ind w:firstLine="1418"/>
        <w:jc w:val="both"/>
        <w:rPr>
          <w:rFonts w:ascii="Times New Roman" w:eastAsia="Malgun Gothic" w:hAnsi="Times New Roman" w:cs="Times New Roman"/>
          <w:lang w:val="sr-Cyrl-CS"/>
        </w:rPr>
      </w:pPr>
      <w:r w:rsidRPr="002B4438">
        <w:rPr>
          <w:rFonts w:ascii="Times New Roman" w:eastAsia="Malgun Gothic" w:hAnsi="Times New Roman" w:cs="Times New Roman"/>
          <w:lang w:val="sr-Cyrl-CS"/>
        </w:rPr>
        <w:tab/>
        <w:t>Као доказ о уплати таксе прихватиће се:</w:t>
      </w:r>
    </w:p>
    <w:p w:rsidR="00B71A56" w:rsidRPr="002B4438" w:rsidRDefault="00B71A56" w:rsidP="00B71A56">
      <w:pPr>
        <w:widowControl w:val="0"/>
        <w:tabs>
          <w:tab w:val="left" w:pos="0"/>
          <w:tab w:val="left" w:pos="1440"/>
        </w:tabs>
        <w:spacing w:after="0" w:line="240" w:lineRule="auto"/>
        <w:ind w:firstLine="1418"/>
        <w:jc w:val="both"/>
        <w:rPr>
          <w:rFonts w:ascii="Times New Roman" w:eastAsia="Malgun Gothic" w:hAnsi="Times New Roman" w:cs="Times New Roman"/>
          <w:lang w:val="sr-Cyrl-CS"/>
        </w:rPr>
      </w:pPr>
      <w:r w:rsidRPr="002B4438">
        <w:rPr>
          <w:rFonts w:ascii="Times New Roman" w:eastAsia="Malgun Gothic" w:hAnsi="Times New Roman" w:cs="Times New Roman"/>
          <w:b/>
          <w:lang w:val="sr-Cyrl-CS"/>
        </w:rPr>
        <w:t>1. Потврда о извршеној уплати таксе</w:t>
      </w:r>
      <w:r w:rsidRPr="002B4438">
        <w:rPr>
          <w:rFonts w:ascii="Times New Roman" w:eastAsia="Malgun Gothic" w:hAnsi="Times New Roman" w:cs="Times New Roman"/>
          <w:lang w:val="sr-Cyrl-CS"/>
        </w:rPr>
        <w:t xml:space="preserve"> из члана 156. ЗЈН која садржи следеће елементе:</w:t>
      </w:r>
    </w:p>
    <w:p w:rsidR="00B71A56" w:rsidRPr="002B4438" w:rsidRDefault="00B71A56" w:rsidP="00B71A56">
      <w:pPr>
        <w:widowControl w:val="0"/>
        <w:numPr>
          <w:ilvl w:val="0"/>
          <w:numId w:val="42"/>
        </w:numPr>
        <w:tabs>
          <w:tab w:val="left" w:pos="1440"/>
        </w:tabs>
        <w:spacing w:after="0" w:line="240" w:lineRule="auto"/>
        <w:jc w:val="both"/>
        <w:rPr>
          <w:rFonts w:ascii="Times New Roman" w:eastAsia="Malgun Gothic" w:hAnsi="Times New Roman" w:cs="Times New Roman"/>
          <w:lang w:val="sr-Cyrl-CS"/>
        </w:rPr>
      </w:pPr>
      <w:r w:rsidRPr="002B4438">
        <w:rPr>
          <w:rFonts w:ascii="Times New Roman" w:eastAsia="Malgun Gothic" w:hAnsi="Times New Roman" w:cs="Times New Roman"/>
          <w:lang w:val="sr-Cyrl-CS"/>
        </w:rPr>
        <w:t>да буде издата од стране банке (поште) и да садржи печат банке (поште);</w:t>
      </w:r>
    </w:p>
    <w:p w:rsidR="00B71A56" w:rsidRPr="002B4438" w:rsidRDefault="00B71A56" w:rsidP="00B71A56">
      <w:pPr>
        <w:widowControl w:val="0"/>
        <w:numPr>
          <w:ilvl w:val="0"/>
          <w:numId w:val="42"/>
        </w:numPr>
        <w:tabs>
          <w:tab w:val="left" w:pos="1440"/>
        </w:tabs>
        <w:spacing w:after="0" w:line="240" w:lineRule="auto"/>
        <w:jc w:val="both"/>
        <w:rPr>
          <w:rFonts w:ascii="Times New Roman" w:eastAsia="Malgun Gothic" w:hAnsi="Times New Roman" w:cs="Times New Roman"/>
          <w:lang w:val="sr-Cyrl-CS"/>
        </w:rPr>
      </w:pPr>
      <w:r w:rsidRPr="002B4438">
        <w:rPr>
          <w:rFonts w:ascii="Times New Roman" w:eastAsia="Malgun Gothic" w:hAnsi="Times New Roman" w:cs="Times New Roman"/>
          <w:lang w:val="sr-Cyrl-CS"/>
        </w:rPr>
        <w:t>да представља доказ о извршеној уплати таксе, што значи да потврда мора да садржи податак да је налог за уплату таксе, односно налог за пренос средстава реализован, као и датум извршења налога;</w:t>
      </w:r>
    </w:p>
    <w:p w:rsidR="00B71A56" w:rsidRPr="002B4438" w:rsidRDefault="00B71A56" w:rsidP="00B71A56">
      <w:pPr>
        <w:widowControl w:val="0"/>
        <w:numPr>
          <w:ilvl w:val="0"/>
          <w:numId w:val="42"/>
        </w:numPr>
        <w:tabs>
          <w:tab w:val="left" w:pos="1440"/>
        </w:tabs>
        <w:spacing w:after="0" w:line="240" w:lineRule="auto"/>
        <w:jc w:val="both"/>
        <w:rPr>
          <w:rFonts w:ascii="Times New Roman" w:eastAsia="Malgun Gothic" w:hAnsi="Times New Roman" w:cs="Times New Roman"/>
          <w:lang w:val="sr-Cyrl-CS"/>
        </w:rPr>
      </w:pPr>
      <w:r w:rsidRPr="002B4438">
        <w:rPr>
          <w:rFonts w:ascii="Times New Roman" w:eastAsia="Malgun Gothic" w:hAnsi="Times New Roman" w:cs="Times New Roman"/>
          <w:lang w:val="sr-Cyrl-CS"/>
        </w:rPr>
        <w:t>износ таксе у висини од 60.000,00 динара;</w:t>
      </w:r>
    </w:p>
    <w:p w:rsidR="00B71A56" w:rsidRPr="002B4438" w:rsidRDefault="00B71A56" w:rsidP="00B71A56">
      <w:pPr>
        <w:widowControl w:val="0"/>
        <w:numPr>
          <w:ilvl w:val="0"/>
          <w:numId w:val="42"/>
        </w:numPr>
        <w:tabs>
          <w:tab w:val="left" w:pos="1440"/>
        </w:tabs>
        <w:spacing w:after="0" w:line="240" w:lineRule="auto"/>
        <w:jc w:val="both"/>
        <w:rPr>
          <w:rFonts w:ascii="Times New Roman" w:eastAsia="Malgun Gothic" w:hAnsi="Times New Roman" w:cs="Times New Roman"/>
          <w:lang w:val="sr-Cyrl-CS"/>
        </w:rPr>
      </w:pPr>
      <w:r w:rsidRPr="002B4438">
        <w:rPr>
          <w:rFonts w:ascii="Times New Roman" w:eastAsia="Malgun Gothic" w:hAnsi="Times New Roman" w:cs="Times New Roman"/>
          <w:lang w:val="sr-Cyrl-CS"/>
        </w:rPr>
        <w:t>жиро рачун број:  840-30678845-06;</w:t>
      </w:r>
    </w:p>
    <w:p w:rsidR="00B71A56" w:rsidRPr="002B4438" w:rsidRDefault="00B71A56" w:rsidP="00B71A56">
      <w:pPr>
        <w:widowControl w:val="0"/>
        <w:numPr>
          <w:ilvl w:val="0"/>
          <w:numId w:val="42"/>
        </w:numPr>
        <w:tabs>
          <w:tab w:val="left" w:pos="1440"/>
        </w:tabs>
        <w:spacing w:after="0" w:line="240" w:lineRule="auto"/>
        <w:jc w:val="both"/>
        <w:rPr>
          <w:rFonts w:ascii="Times New Roman" w:eastAsia="Malgun Gothic" w:hAnsi="Times New Roman" w:cs="Times New Roman"/>
          <w:lang w:val="sr-Cyrl-CS"/>
        </w:rPr>
      </w:pPr>
      <w:r w:rsidRPr="002B4438">
        <w:rPr>
          <w:rFonts w:ascii="Times New Roman" w:eastAsia="Malgun Gothic" w:hAnsi="Times New Roman" w:cs="Times New Roman"/>
          <w:lang w:val="sr-Cyrl-CS"/>
        </w:rPr>
        <w:t>шифра плаћања:153 или 253;</w:t>
      </w:r>
    </w:p>
    <w:p w:rsidR="00B71A56" w:rsidRPr="002B4438" w:rsidRDefault="00B71A56" w:rsidP="00B71A56">
      <w:pPr>
        <w:widowControl w:val="0"/>
        <w:numPr>
          <w:ilvl w:val="0"/>
          <w:numId w:val="42"/>
        </w:numPr>
        <w:tabs>
          <w:tab w:val="left" w:pos="1440"/>
        </w:tabs>
        <w:spacing w:after="0" w:line="240" w:lineRule="auto"/>
        <w:jc w:val="both"/>
        <w:rPr>
          <w:rFonts w:ascii="Times New Roman" w:eastAsia="Malgun Gothic" w:hAnsi="Times New Roman" w:cs="Times New Roman"/>
          <w:lang w:val="sr-Cyrl-CS"/>
        </w:rPr>
      </w:pPr>
      <w:r w:rsidRPr="002B4438">
        <w:rPr>
          <w:rFonts w:ascii="Times New Roman" w:eastAsia="Malgun Gothic" w:hAnsi="Times New Roman" w:cs="Times New Roman"/>
          <w:lang w:val="sr-Cyrl-CS"/>
        </w:rPr>
        <w:t>позив на број: редни број јавне набавке;</w:t>
      </w:r>
    </w:p>
    <w:p w:rsidR="00B71A56" w:rsidRPr="002B4438" w:rsidRDefault="00B71A56" w:rsidP="00B71A56">
      <w:pPr>
        <w:widowControl w:val="0"/>
        <w:numPr>
          <w:ilvl w:val="0"/>
          <w:numId w:val="42"/>
        </w:numPr>
        <w:tabs>
          <w:tab w:val="left" w:pos="1440"/>
        </w:tabs>
        <w:spacing w:after="0" w:line="240" w:lineRule="auto"/>
        <w:jc w:val="both"/>
        <w:rPr>
          <w:rFonts w:ascii="Times New Roman" w:eastAsia="Malgun Gothic" w:hAnsi="Times New Roman" w:cs="Times New Roman"/>
          <w:lang w:val="sr-Cyrl-CS"/>
        </w:rPr>
      </w:pPr>
      <w:r w:rsidRPr="002B4438">
        <w:rPr>
          <w:rFonts w:ascii="Times New Roman" w:eastAsia="Malgun Gothic" w:hAnsi="Times New Roman" w:cs="Times New Roman"/>
          <w:lang w:val="sr-Cyrl-CS"/>
        </w:rPr>
        <w:t>сврха: такса за ЗЗП,  назив наручиоца и број јавне набавке;</w:t>
      </w:r>
    </w:p>
    <w:p w:rsidR="00B71A56" w:rsidRPr="002B4438" w:rsidRDefault="00B71A56" w:rsidP="00B71A56">
      <w:pPr>
        <w:widowControl w:val="0"/>
        <w:numPr>
          <w:ilvl w:val="0"/>
          <w:numId w:val="42"/>
        </w:numPr>
        <w:tabs>
          <w:tab w:val="left" w:pos="1440"/>
        </w:tabs>
        <w:spacing w:after="0" w:line="240" w:lineRule="auto"/>
        <w:jc w:val="both"/>
        <w:rPr>
          <w:rFonts w:ascii="Times New Roman" w:eastAsia="Malgun Gothic" w:hAnsi="Times New Roman" w:cs="Times New Roman"/>
          <w:lang w:val="sr-Cyrl-CS"/>
        </w:rPr>
      </w:pPr>
      <w:r w:rsidRPr="002B4438">
        <w:rPr>
          <w:rFonts w:ascii="Times New Roman" w:eastAsia="Malgun Gothic" w:hAnsi="Times New Roman" w:cs="Times New Roman"/>
          <w:lang w:val="sr-Cyrl-CS"/>
        </w:rPr>
        <w:t>корисник: Буџет Републике Србије;</w:t>
      </w:r>
    </w:p>
    <w:p w:rsidR="00B71A56" w:rsidRPr="002B4438" w:rsidRDefault="00B71A56" w:rsidP="00B71A56">
      <w:pPr>
        <w:widowControl w:val="0"/>
        <w:numPr>
          <w:ilvl w:val="0"/>
          <w:numId w:val="42"/>
        </w:numPr>
        <w:tabs>
          <w:tab w:val="left" w:pos="1440"/>
        </w:tabs>
        <w:spacing w:after="0" w:line="240" w:lineRule="auto"/>
        <w:jc w:val="both"/>
        <w:rPr>
          <w:rFonts w:ascii="Times New Roman" w:eastAsia="Malgun Gothic" w:hAnsi="Times New Roman" w:cs="Times New Roman"/>
          <w:lang w:val="sr-Cyrl-CS"/>
        </w:rPr>
      </w:pPr>
      <w:r w:rsidRPr="002B4438">
        <w:rPr>
          <w:rFonts w:ascii="Times New Roman" w:eastAsia="Malgun Gothic" w:hAnsi="Times New Roman" w:cs="Times New Roman"/>
          <w:lang w:val="sr-Cyrl-CS"/>
        </w:rPr>
        <w:t>назив уплатиоца, односно назив подносиоца захтева за заштиту права за којег је извршена уплата таксе;</w:t>
      </w:r>
    </w:p>
    <w:p w:rsidR="00B71A56" w:rsidRPr="002B4438" w:rsidRDefault="00B71A56" w:rsidP="00B71A56">
      <w:pPr>
        <w:widowControl w:val="0"/>
        <w:numPr>
          <w:ilvl w:val="0"/>
          <w:numId w:val="42"/>
        </w:numPr>
        <w:tabs>
          <w:tab w:val="left" w:pos="1440"/>
        </w:tabs>
        <w:spacing w:after="0" w:line="240" w:lineRule="auto"/>
        <w:jc w:val="both"/>
        <w:rPr>
          <w:rFonts w:ascii="Times New Roman" w:eastAsia="Malgun Gothic" w:hAnsi="Times New Roman" w:cs="Times New Roman"/>
          <w:lang w:val="sr-Cyrl-CS"/>
        </w:rPr>
      </w:pPr>
      <w:r w:rsidRPr="002B4438">
        <w:rPr>
          <w:rFonts w:ascii="Times New Roman" w:eastAsia="Malgun Gothic" w:hAnsi="Times New Roman" w:cs="Times New Roman"/>
          <w:lang w:val="sr-Cyrl-CS"/>
        </w:rPr>
        <w:t>потпис овлашћеног лица банке (поште).</w:t>
      </w:r>
    </w:p>
    <w:p w:rsidR="00B71A56" w:rsidRPr="002B4438" w:rsidRDefault="00B71A56" w:rsidP="00B71A56">
      <w:pPr>
        <w:widowControl w:val="0"/>
        <w:tabs>
          <w:tab w:val="left" w:pos="1440"/>
        </w:tabs>
        <w:spacing w:after="0" w:line="240" w:lineRule="auto"/>
        <w:ind w:firstLine="1418"/>
        <w:jc w:val="both"/>
        <w:rPr>
          <w:rFonts w:ascii="Times New Roman" w:eastAsia="Malgun Gothic" w:hAnsi="Times New Roman" w:cs="Times New Roman"/>
          <w:lang w:val="sr-Cyrl-CS"/>
        </w:rPr>
      </w:pPr>
      <w:r w:rsidRPr="002B4438">
        <w:rPr>
          <w:rFonts w:ascii="Times New Roman" w:eastAsia="Malgun Gothic" w:hAnsi="Times New Roman" w:cs="Times New Roman"/>
          <w:b/>
          <w:lang w:val="sr-Cyrl-CS"/>
        </w:rPr>
        <w:t>2. Налог за уплату</w:t>
      </w:r>
      <w:r w:rsidRPr="002B4438">
        <w:rPr>
          <w:rFonts w:ascii="Times New Roman" w:eastAsia="Malgun Gothic" w:hAnsi="Times New Roman" w:cs="Times New Roman"/>
          <w:lang w:val="sr-Cyrl-CS"/>
        </w:rPr>
        <w:t xml:space="preserve">, први примерак, оверан потписом овлашћеног лица или печатом банке или поште, који садржи све друге елементе из потврде о извршеној уплати таксе наведене под </w:t>
      </w:r>
      <w:r w:rsidRPr="002B4438">
        <w:rPr>
          <w:rFonts w:ascii="Times New Roman" w:eastAsia="Malgun Gothic" w:hAnsi="Times New Roman" w:cs="Times New Roman"/>
          <w:b/>
          <w:lang w:val="sr-Cyrl-CS"/>
        </w:rPr>
        <w:t>тачком 1</w:t>
      </w:r>
      <w:r w:rsidRPr="002B4438">
        <w:rPr>
          <w:rFonts w:ascii="Times New Roman" w:eastAsia="Malgun Gothic" w:hAnsi="Times New Roman" w:cs="Times New Roman"/>
          <w:lang w:val="sr-Cyrl-CS"/>
        </w:rPr>
        <w:t>.</w:t>
      </w:r>
    </w:p>
    <w:p w:rsidR="00B71A56" w:rsidRPr="002B4438" w:rsidRDefault="00B71A56" w:rsidP="00B71A56">
      <w:pPr>
        <w:widowControl w:val="0"/>
        <w:tabs>
          <w:tab w:val="left" w:pos="1440"/>
        </w:tabs>
        <w:spacing w:after="0" w:line="240" w:lineRule="auto"/>
        <w:jc w:val="both"/>
        <w:rPr>
          <w:rFonts w:ascii="Times New Roman" w:eastAsia="Times New Roman" w:hAnsi="Times New Roman" w:cs="Times New Roman"/>
          <w:lang w:val="sr-Cyrl-CS"/>
        </w:rPr>
      </w:pPr>
      <w:r w:rsidRPr="002B4438">
        <w:rPr>
          <w:rFonts w:ascii="Times New Roman" w:eastAsia="Malgun Gothic" w:hAnsi="Times New Roman" w:cs="Times New Roman"/>
          <w:b/>
          <w:lang w:val="sr-Cyrl-CS"/>
        </w:rPr>
        <w:tab/>
      </w:r>
      <w:r w:rsidRPr="002B4438">
        <w:rPr>
          <w:rFonts w:ascii="Times New Roman" w:eastAsia="Times New Roman" w:hAnsi="Times New Roman" w:cs="Times New Roman"/>
          <w:lang w:val="sr-Cyrl-CS"/>
        </w:rPr>
        <w:t>Захтев за заштиту права подноси се наручиоцу непосредно или путем поште, а копија истовремено доставља Републичкој комисији</w:t>
      </w:r>
      <w:r w:rsidRPr="002B4438">
        <w:rPr>
          <w:rFonts w:ascii="Times New Roman" w:eastAsia="Times New Roman" w:hAnsi="Times New Roman" w:cs="Times New Roman"/>
        </w:rPr>
        <w:t>.</w:t>
      </w:r>
    </w:p>
    <w:p w:rsidR="00B71A56" w:rsidRDefault="00B71A56" w:rsidP="00B71A56">
      <w:pPr>
        <w:widowControl w:val="0"/>
        <w:tabs>
          <w:tab w:val="left" w:pos="1361"/>
        </w:tabs>
        <w:kinsoku w:val="0"/>
        <w:overflowPunct w:val="0"/>
        <w:autoSpaceDE w:val="0"/>
        <w:autoSpaceDN w:val="0"/>
        <w:adjustRightInd w:val="0"/>
        <w:spacing w:after="0" w:line="240" w:lineRule="auto"/>
        <w:jc w:val="center"/>
        <w:rPr>
          <w:rFonts w:ascii="Times New Roman" w:eastAsia="SimSun" w:hAnsi="Times New Roman" w:cs="Times New Roman"/>
          <w:b/>
          <w:bCs/>
          <w:sz w:val="24"/>
          <w:szCs w:val="24"/>
          <w:lang w:val="sr-Cyrl-RS" w:eastAsia="zh-CN"/>
        </w:rPr>
      </w:pPr>
    </w:p>
    <w:p w:rsidR="00B71A56" w:rsidRDefault="00B71A56" w:rsidP="00B71A56">
      <w:pPr>
        <w:widowControl w:val="0"/>
        <w:tabs>
          <w:tab w:val="left" w:pos="1361"/>
        </w:tabs>
        <w:kinsoku w:val="0"/>
        <w:overflowPunct w:val="0"/>
        <w:autoSpaceDE w:val="0"/>
        <w:autoSpaceDN w:val="0"/>
        <w:adjustRightInd w:val="0"/>
        <w:spacing w:after="0" w:line="240" w:lineRule="auto"/>
        <w:jc w:val="center"/>
        <w:rPr>
          <w:rFonts w:ascii="Times New Roman" w:eastAsia="SimSun" w:hAnsi="Times New Roman" w:cs="Times New Roman"/>
          <w:b/>
          <w:bCs/>
          <w:sz w:val="24"/>
          <w:szCs w:val="24"/>
          <w:lang w:val="sr-Cyrl-RS" w:eastAsia="zh-CN"/>
        </w:rPr>
      </w:pPr>
    </w:p>
    <w:p w:rsidR="00B71A56" w:rsidRDefault="00B71A56" w:rsidP="00B71A56">
      <w:pPr>
        <w:widowControl w:val="0"/>
        <w:tabs>
          <w:tab w:val="left" w:pos="1361"/>
        </w:tabs>
        <w:kinsoku w:val="0"/>
        <w:overflowPunct w:val="0"/>
        <w:autoSpaceDE w:val="0"/>
        <w:autoSpaceDN w:val="0"/>
        <w:adjustRightInd w:val="0"/>
        <w:spacing w:after="0" w:line="240" w:lineRule="auto"/>
        <w:jc w:val="center"/>
        <w:outlineLvl w:val="0"/>
        <w:rPr>
          <w:rFonts w:ascii="Times New Roman" w:eastAsia="SimSun" w:hAnsi="Times New Roman" w:cs="Times New Roman"/>
          <w:b/>
          <w:bCs/>
          <w:spacing w:val="-1"/>
          <w:sz w:val="24"/>
          <w:szCs w:val="24"/>
          <w:lang w:val="sr-Cyrl-RS" w:eastAsia="zh-CN"/>
        </w:rPr>
      </w:pPr>
    </w:p>
    <w:p w:rsidR="00B71A56" w:rsidRPr="00C24EC5" w:rsidRDefault="00B71A56" w:rsidP="00B71A56">
      <w:pPr>
        <w:widowControl w:val="0"/>
        <w:tabs>
          <w:tab w:val="left" w:pos="1361"/>
        </w:tabs>
        <w:kinsoku w:val="0"/>
        <w:overflowPunct w:val="0"/>
        <w:autoSpaceDE w:val="0"/>
        <w:autoSpaceDN w:val="0"/>
        <w:adjustRightInd w:val="0"/>
        <w:spacing w:after="0" w:line="240" w:lineRule="auto"/>
        <w:jc w:val="center"/>
        <w:outlineLvl w:val="0"/>
        <w:rPr>
          <w:rFonts w:ascii="Times New Roman" w:eastAsia="SimSun" w:hAnsi="Times New Roman" w:cs="Times New Roman"/>
          <w:sz w:val="24"/>
          <w:szCs w:val="24"/>
          <w:lang w:val="sr-Cyrl-RS" w:eastAsia="zh-CN"/>
        </w:rPr>
      </w:pPr>
      <w:r w:rsidRPr="00C24EC5">
        <w:rPr>
          <w:rFonts w:ascii="Times New Roman" w:eastAsia="SimSun" w:hAnsi="Times New Roman" w:cs="Times New Roman"/>
          <w:b/>
          <w:bCs/>
          <w:spacing w:val="-1"/>
          <w:sz w:val="24"/>
          <w:szCs w:val="24"/>
          <w:lang w:val="sr-Cyrl-RS" w:eastAsia="zh-CN"/>
        </w:rPr>
        <w:t>ЗАКЉУЧ</w:t>
      </w:r>
      <w:r w:rsidRPr="00C24EC5">
        <w:rPr>
          <w:rFonts w:ascii="Times New Roman" w:eastAsia="SimSun" w:hAnsi="Times New Roman" w:cs="Times New Roman"/>
          <w:b/>
          <w:bCs/>
          <w:sz w:val="24"/>
          <w:szCs w:val="24"/>
          <w:lang w:val="sr-Cyrl-RS" w:eastAsia="zh-CN"/>
        </w:rPr>
        <w:t xml:space="preserve">ЕЊЕ </w:t>
      </w:r>
      <w:r w:rsidRPr="00C24EC5">
        <w:rPr>
          <w:rFonts w:ascii="Times New Roman" w:eastAsia="SimSun" w:hAnsi="Times New Roman" w:cs="Times New Roman"/>
          <w:b/>
          <w:bCs/>
          <w:spacing w:val="1"/>
          <w:sz w:val="24"/>
          <w:szCs w:val="24"/>
          <w:lang w:val="sr-Cyrl-RS" w:eastAsia="zh-CN"/>
        </w:rPr>
        <w:t>У</w:t>
      </w:r>
      <w:r w:rsidRPr="00C24EC5">
        <w:rPr>
          <w:rFonts w:ascii="Times New Roman" w:eastAsia="SimSun" w:hAnsi="Times New Roman" w:cs="Times New Roman"/>
          <w:b/>
          <w:bCs/>
          <w:sz w:val="24"/>
          <w:szCs w:val="24"/>
          <w:lang w:val="sr-Cyrl-RS" w:eastAsia="zh-CN"/>
        </w:rPr>
        <w:t>ГОВО</w:t>
      </w:r>
      <w:r w:rsidRPr="00C24EC5">
        <w:rPr>
          <w:rFonts w:ascii="Times New Roman" w:eastAsia="SimSun" w:hAnsi="Times New Roman" w:cs="Times New Roman"/>
          <w:b/>
          <w:bCs/>
          <w:spacing w:val="-3"/>
          <w:sz w:val="24"/>
          <w:szCs w:val="24"/>
          <w:lang w:val="sr-Cyrl-RS" w:eastAsia="zh-CN"/>
        </w:rPr>
        <w:t>Р</w:t>
      </w:r>
      <w:r w:rsidRPr="00C24EC5">
        <w:rPr>
          <w:rFonts w:ascii="Times New Roman" w:eastAsia="SimSun" w:hAnsi="Times New Roman" w:cs="Times New Roman"/>
          <w:b/>
          <w:bCs/>
          <w:sz w:val="24"/>
          <w:szCs w:val="24"/>
          <w:lang w:val="sr-Cyrl-RS" w:eastAsia="zh-CN"/>
        </w:rPr>
        <w:t>А</w:t>
      </w:r>
    </w:p>
    <w:p w:rsidR="00B71A56" w:rsidRPr="0017652F" w:rsidRDefault="00B71A56" w:rsidP="00B71A56">
      <w:pPr>
        <w:widowControl w:val="0"/>
        <w:kinsoku w:val="0"/>
        <w:overflowPunct w:val="0"/>
        <w:autoSpaceDE w:val="0"/>
        <w:autoSpaceDN w:val="0"/>
        <w:adjustRightInd w:val="0"/>
        <w:spacing w:before="11" w:after="0" w:line="260" w:lineRule="exact"/>
        <w:rPr>
          <w:rFonts w:ascii="Times New Roman" w:eastAsia="SimSun" w:hAnsi="Times New Roman" w:cs="Times New Roman"/>
          <w:sz w:val="26"/>
          <w:szCs w:val="26"/>
          <w:lang w:val="sr-Cyrl-RS" w:eastAsia="zh-CN"/>
        </w:rPr>
      </w:pPr>
    </w:p>
    <w:p w:rsidR="00B71A56" w:rsidRPr="0017652F" w:rsidRDefault="00B71A56" w:rsidP="00B71A56">
      <w:pPr>
        <w:widowControl w:val="0"/>
        <w:kinsoku w:val="0"/>
        <w:overflowPunct w:val="0"/>
        <w:autoSpaceDE w:val="0"/>
        <w:autoSpaceDN w:val="0"/>
        <w:adjustRightInd w:val="0"/>
        <w:spacing w:after="0" w:line="240" w:lineRule="auto"/>
        <w:ind w:right="113"/>
        <w:jc w:val="both"/>
        <w:rPr>
          <w:rFonts w:ascii="Times New Roman" w:eastAsia="SimSun" w:hAnsi="Times New Roman" w:cs="Times New Roman"/>
          <w:sz w:val="24"/>
          <w:szCs w:val="24"/>
          <w:lang w:val="sr-Cyrl-RS" w:eastAsia="zh-CN"/>
        </w:rPr>
      </w:pPr>
      <w:r>
        <w:rPr>
          <w:rFonts w:ascii="Times New Roman" w:eastAsia="SimSun" w:hAnsi="Times New Roman" w:cs="Times New Roman"/>
          <w:sz w:val="24"/>
          <w:szCs w:val="24"/>
          <w:lang w:val="sr-Cyrl-RS" w:eastAsia="zh-CN"/>
        </w:rPr>
        <w:tab/>
      </w:r>
      <w:r>
        <w:rPr>
          <w:rFonts w:ascii="Times New Roman" w:eastAsia="SimSun" w:hAnsi="Times New Roman" w:cs="Times New Roman"/>
          <w:sz w:val="24"/>
          <w:szCs w:val="24"/>
          <w:lang w:val="sr-Cyrl-RS" w:eastAsia="zh-CN"/>
        </w:rPr>
        <w:tab/>
      </w:r>
      <w:r w:rsidRPr="0017652F">
        <w:rPr>
          <w:rFonts w:ascii="Times New Roman" w:eastAsia="SimSun" w:hAnsi="Times New Roman" w:cs="Times New Roman"/>
          <w:sz w:val="24"/>
          <w:szCs w:val="24"/>
          <w:lang w:val="sr-Cyrl-RS" w:eastAsia="zh-CN"/>
        </w:rPr>
        <w:t>Наручил</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ц ће</w:t>
      </w:r>
      <w:r w:rsidRPr="0017652F">
        <w:rPr>
          <w:rFonts w:ascii="Times New Roman" w:eastAsia="SimSun" w:hAnsi="Times New Roman" w:cs="Times New Roman"/>
          <w:spacing w:val="58"/>
          <w:sz w:val="24"/>
          <w:szCs w:val="24"/>
          <w:lang w:val="sr-Cyrl-RS" w:eastAsia="zh-CN"/>
        </w:rPr>
        <w:t xml:space="preserve"> </w:t>
      </w:r>
      <w:r w:rsidRPr="0017652F">
        <w:rPr>
          <w:rFonts w:ascii="Times New Roman" w:eastAsia="SimSun" w:hAnsi="Times New Roman" w:cs="Times New Roman"/>
          <w:sz w:val="24"/>
          <w:szCs w:val="24"/>
          <w:lang w:val="sr-Cyrl-RS" w:eastAsia="zh-CN"/>
        </w:rPr>
        <w:t>з</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к</w:t>
      </w:r>
      <w:r w:rsidRPr="0017652F">
        <w:rPr>
          <w:rFonts w:ascii="Times New Roman" w:eastAsia="SimSun" w:hAnsi="Times New Roman" w:cs="Times New Roman"/>
          <w:spacing w:val="2"/>
          <w:sz w:val="24"/>
          <w:szCs w:val="24"/>
          <w:lang w:val="sr-Cyrl-RS" w:eastAsia="zh-CN"/>
        </w:rPr>
        <w:t>љ</w:t>
      </w:r>
      <w:r w:rsidRPr="0017652F">
        <w:rPr>
          <w:rFonts w:ascii="Times New Roman" w:eastAsia="SimSun" w:hAnsi="Times New Roman" w:cs="Times New Roman"/>
          <w:spacing w:val="-8"/>
          <w:sz w:val="24"/>
          <w:szCs w:val="24"/>
          <w:lang w:val="sr-Cyrl-RS" w:eastAsia="zh-CN"/>
        </w:rPr>
        <w:t>у</w:t>
      </w:r>
      <w:r w:rsidRPr="0017652F">
        <w:rPr>
          <w:rFonts w:ascii="Times New Roman" w:eastAsia="SimSun" w:hAnsi="Times New Roman" w:cs="Times New Roman"/>
          <w:spacing w:val="-1"/>
          <w:sz w:val="24"/>
          <w:szCs w:val="24"/>
          <w:lang w:val="sr-Cyrl-RS" w:eastAsia="zh-CN"/>
        </w:rPr>
        <w:t>ч</w:t>
      </w:r>
      <w:r w:rsidRPr="0017652F">
        <w:rPr>
          <w:rFonts w:ascii="Times New Roman" w:eastAsia="SimSun" w:hAnsi="Times New Roman" w:cs="Times New Roman"/>
          <w:spacing w:val="3"/>
          <w:sz w:val="24"/>
          <w:szCs w:val="24"/>
          <w:lang w:val="sr-Cyrl-RS" w:eastAsia="zh-CN"/>
        </w:rPr>
        <w:t>и</w:t>
      </w:r>
      <w:r w:rsidRPr="0017652F">
        <w:rPr>
          <w:rFonts w:ascii="Times New Roman" w:eastAsia="SimSun" w:hAnsi="Times New Roman" w:cs="Times New Roman"/>
          <w:sz w:val="24"/>
          <w:szCs w:val="24"/>
          <w:lang w:val="sr-Cyrl-RS" w:eastAsia="zh-CN"/>
        </w:rPr>
        <w:t>ти</w:t>
      </w:r>
      <w:r w:rsidRPr="0017652F">
        <w:rPr>
          <w:rFonts w:ascii="Times New Roman" w:eastAsia="SimSun" w:hAnsi="Times New Roman" w:cs="Times New Roman"/>
          <w:spacing w:val="3"/>
          <w:sz w:val="24"/>
          <w:szCs w:val="24"/>
          <w:lang w:val="sr-Cyrl-RS" w:eastAsia="zh-CN"/>
        </w:rPr>
        <w:t xml:space="preserve"> </w:t>
      </w:r>
      <w:r w:rsidRPr="0017652F">
        <w:rPr>
          <w:rFonts w:ascii="Times New Roman" w:eastAsia="SimSun" w:hAnsi="Times New Roman" w:cs="Times New Roman"/>
          <w:spacing w:val="-8"/>
          <w:sz w:val="24"/>
          <w:szCs w:val="24"/>
          <w:lang w:val="sr-Cyrl-RS" w:eastAsia="zh-CN"/>
        </w:rPr>
        <w:t>у</w:t>
      </w:r>
      <w:r w:rsidRPr="0017652F">
        <w:rPr>
          <w:rFonts w:ascii="Times New Roman" w:eastAsia="SimSun" w:hAnsi="Times New Roman" w:cs="Times New Roman"/>
          <w:sz w:val="24"/>
          <w:szCs w:val="24"/>
          <w:lang w:val="sr-Cyrl-RS" w:eastAsia="zh-CN"/>
        </w:rPr>
        <w:t>говор</w:t>
      </w:r>
      <w:r w:rsidRPr="0017652F">
        <w:rPr>
          <w:rFonts w:ascii="Times New Roman" w:eastAsia="SimSun" w:hAnsi="Times New Roman" w:cs="Times New Roman"/>
          <w:spacing w:val="59"/>
          <w:sz w:val="24"/>
          <w:szCs w:val="24"/>
          <w:lang w:val="sr-Cyrl-RS" w:eastAsia="zh-CN"/>
        </w:rPr>
        <w:t xml:space="preserve"> </w:t>
      </w:r>
      <w:r w:rsidRPr="0017652F">
        <w:rPr>
          <w:rFonts w:ascii="Times New Roman" w:eastAsia="SimSun" w:hAnsi="Times New Roman" w:cs="Times New Roman"/>
          <w:sz w:val="24"/>
          <w:szCs w:val="24"/>
          <w:lang w:val="sr-Cyrl-RS" w:eastAsia="zh-CN"/>
        </w:rPr>
        <w:t>о</w:t>
      </w:r>
      <w:r w:rsidRPr="0017652F">
        <w:rPr>
          <w:rFonts w:ascii="Times New Roman" w:eastAsia="SimSun" w:hAnsi="Times New Roman" w:cs="Times New Roman"/>
          <w:spacing w:val="59"/>
          <w:sz w:val="24"/>
          <w:szCs w:val="24"/>
          <w:lang w:val="sr-Cyrl-RS" w:eastAsia="zh-CN"/>
        </w:rPr>
        <w:t xml:space="preserve"> </w:t>
      </w:r>
      <w:r w:rsidRPr="0017652F">
        <w:rPr>
          <w:rFonts w:ascii="Times New Roman" w:eastAsia="SimSun" w:hAnsi="Times New Roman" w:cs="Times New Roman"/>
          <w:sz w:val="24"/>
          <w:szCs w:val="24"/>
          <w:lang w:val="sr-Cyrl-RS" w:eastAsia="zh-CN"/>
        </w:rPr>
        <w:t>ја</w:t>
      </w:r>
      <w:r w:rsidRPr="0017652F">
        <w:rPr>
          <w:rFonts w:ascii="Times New Roman" w:eastAsia="SimSun" w:hAnsi="Times New Roman" w:cs="Times New Roman"/>
          <w:spacing w:val="-1"/>
          <w:sz w:val="24"/>
          <w:szCs w:val="24"/>
          <w:lang w:val="sr-Cyrl-RS" w:eastAsia="zh-CN"/>
        </w:rPr>
        <w:t>в</w:t>
      </w:r>
      <w:r w:rsidRPr="0017652F">
        <w:rPr>
          <w:rFonts w:ascii="Times New Roman" w:eastAsia="SimSun" w:hAnsi="Times New Roman" w:cs="Times New Roman"/>
          <w:sz w:val="24"/>
          <w:szCs w:val="24"/>
          <w:lang w:val="sr-Cyrl-RS" w:eastAsia="zh-CN"/>
        </w:rPr>
        <w:t>ној н</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б</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 xml:space="preserve">вци </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а</w:t>
      </w:r>
      <w:r w:rsidRPr="0017652F">
        <w:rPr>
          <w:rFonts w:ascii="Times New Roman" w:eastAsia="SimSun" w:hAnsi="Times New Roman" w:cs="Times New Roman"/>
          <w:spacing w:val="58"/>
          <w:sz w:val="24"/>
          <w:szCs w:val="24"/>
          <w:lang w:val="sr-Cyrl-RS" w:eastAsia="zh-CN"/>
        </w:rPr>
        <w:t xml:space="preserve"> </w:t>
      </w:r>
      <w:r w:rsidRPr="0017652F">
        <w:rPr>
          <w:rFonts w:ascii="Times New Roman" w:eastAsia="SimSun" w:hAnsi="Times New Roman" w:cs="Times New Roman"/>
          <w:sz w:val="24"/>
          <w:szCs w:val="24"/>
          <w:lang w:val="sr-Cyrl-RS" w:eastAsia="zh-CN"/>
        </w:rPr>
        <w:t>Понуђач</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м</w:t>
      </w:r>
      <w:r w:rsidRPr="0017652F">
        <w:rPr>
          <w:rFonts w:ascii="Times New Roman" w:eastAsia="SimSun" w:hAnsi="Times New Roman" w:cs="Times New Roman"/>
          <w:spacing w:val="5"/>
          <w:sz w:val="24"/>
          <w:szCs w:val="24"/>
          <w:lang w:val="sr-Cyrl-RS" w:eastAsia="zh-CN"/>
        </w:rPr>
        <w:t xml:space="preserve"> </w:t>
      </w:r>
      <w:r w:rsidRPr="0017652F">
        <w:rPr>
          <w:rFonts w:ascii="Times New Roman" w:eastAsia="SimSun" w:hAnsi="Times New Roman" w:cs="Times New Roman"/>
          <w:spacing w:val="3"/>
          <w:sz w:val="24"/>
          <w:szCs w:val="24"/>
          <w:lang w:val="sr-Cyrl-RS" w:eastAsia="zh-CN"/>
        </w:rPr>
        <w:t>к</w:t>
      </w:r>
      <w:r w:rsidRPr="0017652F">
        <w:rPr>
          <w:rFonts w:ascii="Times New Roman" w:eastAsia="SimSun" w:hAnsi="Times New Roman" w:cs="Times New Roman"/>
          <w:sz w:val="24"/>
          <w:szCs w:val="24"/>
          <w:lang w:val="sr-Cyrl-RS" w:eastAsia="zh-CN"/>
        </w:rPr>
        <w:t>ојем</w:t>
      </w:r>
      <w:r w:rsidRPr="0017652F">
        <w:rPr>
          <w:rFonts w:ascii="Times New Roman" w:eastAsia="SimSun" w:hAnsi="Times New Roman" w:cs="Times New Roman"/>
          <w:spacing w:val="58"/>
          <w:sz w:val="24"/>
          <w:szCs w:val="24"/>
          <w:lang w:val="sr-Cyrl-RS" w:eastAsia="zh-CN"/>
        </w:rPr>
        <w:t xml:space="preserve"> </w:t>
      </w:r>
      <w:r w:rsidRPr="0017652F">
        <w:rPr>
          <w:rFonts w:ascii="Times New Roman" w:eastAsia="SimSun" w:hAnsi="Times New Roman" w:cs="Times New Roman"/>
          <w:sz w:val="24"/>
          <w:szCs w:val="24"/>
          <w:lang w:val="sr-Cyrl-RS" w:eastAsia="zh-CN"/>
        </w:rPr>
        <w:t>је</w:t>
      </w:r>
      <w:r w:rsidRPr="0017652F">
        <w:rPr>
          <w:rFonts w:ascii="Times New Roman" w:eastAsia="SimSun" w:hAnsi="Times New Roman" w:cs="Times New Roman"/>
          <w:spacing w:val="59"/>
          <w:sz w:val="24"/>
          <w:szCs w:val="24"/>
          <w:lang w:val="sr-Cyrl-RS" w:eastAsia="zh-CN"/>
        </w:rPr>
        <w:t xml:space="preserve"> </w:t>
      </w:r>
      <w:r w:rsidRPr="0017652F">
        <w:rPr>
          <w:rFonts w:ascii="Times New Roman" w:eastAsia="SimSun" w:hAnsi="Times New Roman" w:cs="Times New Roman"/>
          <w:sz w:val="24"/>
          <w:szCs w:val="24"/>
          <w:lang w:val="sr-Cyrl-RS" w:eastAsia="zh-CN"/>
        </w:rPr>
        <w:t>додељ</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 xml:space="preserve">н </w:t>
      </w:r>
      <w:r w:rsidRPr="0017652F">
        <w:rPr>
          <w:rFonts w:ascii="Times New Roman" w:eastAsia="SimSun" w:hAnsi="Times New Roman" w:cs="Times New Roman"/>
          <w:spacing w:val="-5"/>
          <w:sz w:val="24"/>
          <w:szCs w:val="24"/>
          <w:lang w:val="sr-Cyrl-RS" w:eastAsia="zh-CN"/>
        </w:rPr>
        <w:t>у</w:t>
      </w:r>
      <w:r w:rsidRPr="0017652F">
        <w:rPr>
          <w:rFonts w:ascii="Times New Roman" w:eastAsia="SimSun" w:hAnsi="Times New Roman" w:cs="Times New Roman"/>
          <w:spacing w:val="2"/>
          <w:sz w:val="24"/>
          <w:szCs w:val="24"/>
          <w:lang w:val="sr-Cyrl-RS" w:eastAsia="zh-CN"/>
        </w:rPr>
        <w:t>г</w:t>
      </w:r>
      <w:r w:rsidRPr="0017652F">
        <w:rPr>
          <w:rFonts w:ascii="Times New Roman" w:eastAsia="SimSun" w:hAnsi="Times New Roman" w:cs="Times New Roman"/>
          <w:sz w:val="24"/>
          <w:szCs w:val="24"/>
          <w:lang w:val="sr-Cyrl-RS" w:eastAsia="zh-CN"/>
        </w:rPr>
        <w:t>овор</w:t>
      </w:r>
      <w:r w:rsidRPr="0017652F">
        <w:rPr>
          <w:rFonts w:ascii="Times New Roman" w:eastAsia="SimSun" w:hAnsi="Times New Roman" w:cs="Times New Roman"/>
          <w:spacing w:val="5"/>
          <w:sz w:val="24"/>
          <w:szCs w:val="24"/>
          <w:lang w:val="sr-Cyrl-RS" w:eastAsia="zh-CN"/>
        </w:rPr>
        <w:t xml:space="preserve"> </w:t>
      </w:r>
      <w:r w:rsidRPr="0017652F">
        <w:rPr>
          <w:rFonts w:ascii="Times New Roman" w:eastAsia="SimSun" w:hAnsi="Times New Roman" w:cs="Times New Roman"/>
          <w:sz w:val="24"/>
          <w:szCs w:val="24"/>
          <w:lang w:val="sr-Cyrl-RS" w:eastAsia="zh-CN"/>
        </w:rPr>
        <w:t>у</w:t>
      </w:r>
      <w:r w:rsidRPr="0017652F">
        <w:rPr>
          <w:rFonts w:ascii="Times New Roman" w:eastAsia="SimSun" w:hAnsi="Times New Roman" w:cs="Times New Roman"/>
          <w:spacing w:val="-5"/>
          <w:sz w:val="24"/>
          <w:szCs w:val="24"/>
          <w:lang w:val="sr-Cyrl-RS" w:eastAsia="zh-CN"/>
        </w:rPr>
        <w:t xml:space="preserve"> </w:t>
      </w:r>
      <w:r w:rsidRPr="0017652F">
        <w:rPr>
          <w:rFonts w:ascii="Times New Roman" w:eastAsia="SimSun" w:hAnsi="Times New Roman" w:cs="Times New Roman"/>
          <w:sz w:val="24"/>
          <w:szCs w:val="24"/>
          <w:lang w:val="sr-Cyrl-RS" w:eastAsia="zh-CN"/>
        </w:rPr>
        <w:t>ро</w:t>
      </w:r>
      <w:r w:rsidRPr="0017652F">
        <w:rPr>
          <w:rFonts w:ascii="Times New Roman" w:eastAsia="SimSun" w:hAnsi="Times New Roman" w:cs="Times New Roman"/>
          <w:spacing w:val="5"/>
          <w:sz w:val="24"/>
          <w:szCs w:val="24"/>
          <w:lang w:val="sr-Cyrl-RS" w:eastAsia="zh-CN"/>
        </w:rPr>
        <w:t>к</w:t>
      </w:r>
      <w:r w:rsidRPr="0017652F">
        <w:rPr>
          <w:rFonts w:ascii="Times New Roman" w:eastAsia="SimSun" w:hAnsi="Times New Roman" w:cs="Times New Roman"/>
          <w:sz w:val="24"/>
          <w:szCs w:val="24"/>
          <w:lang w:val="sr-Cyrl-RS" w:eastAsia="zh-CN"/>
        </w:rPr>
        <w:t>у</w:t>
      </w:r>
      <w:r w:rsidRPr="0017652F">
        <w:rPr>
          <w:rFonts w:ascii="Times New Roman" w:eastAsia="SimSun" w:hAnsi="Times New Roman" w:cs="Times New Roman"/>
          <w:spacing w:val="-5"/>
          <w:sz w:val="24"/>
          <w:szCs w:val="24"/>
          <w:lang w:val="sr-Cyrl-RS" w:eastAsia="zh-CN"/>
        </w:rPr>
        <w:t xml:space="preserve"> </w:t>
      </w:r>
      <w:r w:rsidRPr="0017652F">
        <w:rPr>
          <w:rFonts w:ascii="Times New Roman" w:eastAsia="SimSun" w:hAnsi="Times New Roman" w:cs="Times New Roman"/>
          <w:sz w:val="24"/>
          <w:szCs w:val="24"/>
          <w:lang w:val="sr-Cyrl-RS" w:eastAsia="zh-CN"/>
        </w:rPr>
        <w:t>од о</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м</w:t>
      </w:r>
      <w:r w:rsidRPr="0017652F">
        <w:rPr>
          <w:rFonts w:ascii="Times New Roman" w:eastAsia="SimSun" w:hAnsi="Times New Roman" w:cs="Times New Roman"/>
          <w:spacing w:val="-1"/>
          <w:sz w:val="24"/>
          <w:szCs w:val="24"/>
          <w:lang w:val="sr-Cyrl-RS" w:eastAsia="zh-CN"/>
        </w:rPr>
        <w:t xml:space="preserve"> </w:t>
      </w:r>
      <w:r w:rsidRPr="0017652F">
        <w:rPr>
          <w:rFonts w:ascii="Times New Roman" w:eastAsia="SimSun" w:hAnsi="Times New Roman" w:cs="Times New Roman"/>
          <w:spacing w:val="2"/>
          <w:sz w:val="24"/>
          <w:szCs w:val="24"/>
          <w:lang w:val="sr-Cyrl-RS" w:eastAsia="zh-CN"/>
        </w:rPr>
        <w:t>д</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на</w:t>
      </w:r>
      <w:r w:rsidRPr="0017652F">
        <w:rPr>
          <w:rFonts w:ascii="Times New Roman" w:eastAsia="SimSun" w:hAnsi="Times New Roman" w:cs="Times New Roman"/>
          <w:spacing w:val="-1"/>
          <w:sz w:val="24"/>
          <w:szCs w:val="24"/>
          <w:lang w:val="sr-Cyrl-RS" w:eastAsia="zh-CN"/>
        </w:rPr>
        <w:t xml:space="preserve"> </w:t>
      </w:r>
      <w:r w:rsidRPr="0017652F">
        <w:rPr>
          <w:rFonts w:ascii="Times New Roman" w:eastAsia="SimSun" w:hAnsi="Times New Roman" w:cs="Times New Roman"/>
          <w:sz w:val="24"/>
          <w:szCs w:val="24"/>
          <w:lang w:val="sr-Cyrl-RS" w:eastAsia="zh-CN"/>
        </w:rPr>
        <w:t>од дана прот</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ка</w:t>
      </w:r>
      <w:r w:rsidRPr="0017652F">
        <w:rPr>
          <w:rFonts w:ascii="Times New Roman" w:eastAsia="SimSun" w:hAnsi="Times New Roman" w:cs="Times New Roman"/>
          <w:spacing w:val="-1"/>
          <w:sz w:val="24"/>
          <w:szCs w:val="24"/>
          <w:lang w:val="sr-Cyrl-RS" w:eastAsia="zh-CN"/>
        </w:rPr>
        <w:t xml:space="preserve"> </w:t>
      </w:r>
      <w:r w:rsidRPr="0017652F">
        <w:rPr>
          <w:rFonts w:ascii="Times New Roman" w:eastAsia="SimSun" w:hAnsi="Times New Roman" w:cs="Times New Roman"/>
          <w:sz w:val="24"/>
          <w:szCs w:val="24"/>
          <w:lang w:val="sr-Cyrl-RS" w:eastAsia="zh-CN"/>
        </w:rPr>
        <w:t>рока</w:t>
      </w:r>
      <w:r w:rsidRPr="0017652F">
        <w:rPr>
          <w:rFonts w:ascii="Times New Roman" w:eastAsia="SimSun" w:hAnsi="Times New Roman" w:cs="Times New Roman"/>
          <w:spacing w:val="-1"/>
          <w:sz w:val="24"/>
          <w:szCs w:val="24"/>
          <w:lang w:val="sr-Cyrl-RS" w:eastAsia="zh-CN"/>
        </w:rPr>
        <w:t xml:space="preserve"> </w:t>
      </w:r>
      <w:r w:rsidRPr="0017652F">
        <w:rPr>
          <w:rFonts w:ascii="Times New Roman" w:eastAsia="SimSun" w:hAnsi="Times New Roman" w:cs="Times New Roman"/>
          <w:sz w:val="24"/>
          <w:szCs w:val="24"/>
          <w:lang w:val="sr-Cyrl-RS" w:eastAsia="zh-CN"/>
        </w:rPr>
        <w:t>за</w:t>
      </w:r>
      <w:r w:rsidRPr="0017652F">
        <w:rPr>
          <w:rFonts w:ascii="Times New Roman" w:eastAsia="SimSun" w:hAnsi="Times New Roman" w:cs="Times New Roman"/>
          <w:spacing w:val="-1"/>
          <w:sz w:val="24"/>
          <w:szCs w:val="24"/>
          <w:lang w:val="sr-Cyrl-RS" w:eastAsia="zh-CN"/>
        </w:rPr>
        <w:t xml:space="preserve"> </w:t>
      </w:r>
      <w:r w:rsidRPr="0017652F">
        <w:rPr>
          <w:rFonts w:ascii="Times New Roman" w:eastAsia="SimSun" w:hAnsi="Times New Roman" w:cs="Times New Roman"/>
          <w:sz w:val="24"/>
          <w:szCs w:val="24"/>
          <w:lang w:val="sr-Cyrl-RS" w:eastAsia="zh-CN"/>
        </w:rPr>
        <w:t>под</w:t>
      </w:r>
      <w:r w:rsidRPr="0017652F">
        <w:rPr>
          <w:rFonts w:ascii="Times New Roman" w:eastAsia="SimSun" w:hAnsi="Times New Roman" w:cs="Times New Roman"/>
          <w:spacing w:val="1"/>
          <w:sz w:val="24"/>
          <w:szCs w:val="24"/>
          <w:lang w:val="sr-Cyrl-RS" w:eastAsia="zh-CN"/>
        </w:rPr>
        <w:t>н</w:t>
      </w:r>
      <w:r w:rsidRPr="0017652F">
        <w:rPr>
          <w:rFonts w:ascii="Times New Roman" w:eastAsia="SimSun" w:hAnsi="Times New Roman" w:cs="Times New Roman"/>
          <w:sz w:val="24"/>
          <w:szCs w:val="24"/>
          <w:lang w:val="sr-Cyrl-RS" w:eastAsia="zh-CN"/>
        </w:rPr>
        <w:t>ош</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ње</w:t>
      </w:r>
      <w:r w:rsidRPr="0017652F">
        <w:rPr>
          <w:rFonts w:ascii="Times New Roman" w:eastAsia="SimSun" w:hAnsi="Times New Roman" w:cs="Times New Roman"/>
          <w:spacing w:val="-2"/>
          <w:sz w:val="24"/>
          <w:szCs w:val="24"/>
          <w:lang w:val="sr-Cyrl-RS" w:eastAsia="zh-CN"/>
        </w:rPr>
        <w:t xml:space="preserve"> </w:t>
      </w:r>
      <w:r w:rsidRPr="0017652F">
        <w:rPr>
          <w:rFonts w:ascii="Times New Roman" w:eastAsia="SimSun" w:hAnsi="Times New Roman" w:cs="Times New Roman"/>
          <w:sz w:val="24"/>
          <w:szCs w:val="24"/>
          <w:lang w:val="sr-Cyrl-RS" w:eastAsia="zh-CN"/>
        </w:rPr>
        <w:t>з</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pacing w:val="2"/>
          <w:sz w:val="24"/>
          <w:szCs w:val="24"/>
          <w:lang w:val="sr-Cyrl-RS" w:eastAsia="zh-CN"/>
        </w:rPr>
        <w:t>х</w:t>
      </w:r>
      <w:r w:rsidRPr="0017652F">
        <w:rPr>
          <w:rFonts w:ascii="Times New Roman" w:eastAsia="SimSun" w:hAnsi="Times New Roman" w:cs="Times New Roman"/>
          <w:sz w:val="24"/>
          <w:szCs w:val="24"/>
          <w:lang w:val="sr-Cyrl-RS" w:eastAsia="zh-CN"/>
        </w:rPr>
        <w:t>т</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ва</w:t>
      </w:r>
      <w:r w:rsidRPr="0017652F">
        <w:rPr>
          <w:rFonts w:ascii="Times New Roman" w:eastAsia="SimSun" w:hAnsi="Times New Roman" w:cs="Times New Roman"/>
          <w:spacing w:val="-2"/>
          <w:sz w:val="24"/>
          <w:szCs w:val="24"/>
          <w:lang w:val="sr-Cyrl-RS" w:eastAsia="zh-CN"/>
        </w:rPr>
        <w:t xml:space="preserve"> </w:t>
      </w:r>
      <w:r w:rsidRPr="0017652F">
        <w:rPr>
          <w:rFonts w:ascii="Times New Roman" w:eastAsia="SimSun" w:hAnsi="Times New Roman" w:cs="Times New Roman"/>
          <w:sz w:val="24"/>
          <w:szCs w:val="24"/>
          <w:lang w:val="sr-Cyrl-RS" w:eastAsia="zh-CN"/>
        </w:rPr>
        <w:t>за</w:t>
      </w:r>
      <w:r w:rsidRPr="0017652F">
        <w:rPr>
          <w:rFonts w:ascii="Times New Roman" w:eastAsia="SimSun" w:hAnsi="Times New Roman" w:cs="Times New Roman"/>
          <w:spacing w:val="-1"/>
          <w:sz w:val="24"/>
          <w:szCs w:val="24"/>
          <w:lang w:val="sr-Cyrl-RS" w:eastAsia="zh-CN"/>
        </w:rPr>
        <w:t xml:space="preserve"> </w:t>
      </w:r>
      <w:r w:rsidRPr="0017652F">
        <w:rPr>
          <w:rFonts w:ascii="Times New Roman" w:eastAsia="SimSun" w:hAnsi="Times New Roman" w:cs="Times New Roman"/>
          <w:sz w:val="24"/>
          <w:szCs w:val="24"/>
          <w:lang w:val="sr-Cyrl-RS" w:eastAsia="zh-CN"/>
        </w:rPr>
        <w:t>з</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шти</w:t>
      </w:r>
      <w:r w:rsidRPr="0017652F">
        <w:rPr>
          <w:rFonts w:ascii="Times New Roman" w:eastAsia="SimSun" w:hAnsi="Times New Roman" w:cs="Times New Roman"/>
          <w:spacing w:val="2"/>
          <w:sz w:val="24"/>
          <w:szCs w:val="24"/>
          <w:lang w:val="sr-Cyrl-RS" w:eastAsia="zh-CN"/>
        </w:rPr>
        <w:t>т</w:t>
      </w:r>
      <w:r w:rsidRPr="0017652F">
        <w:rPr>
          <w:rFonts w:ascii="Times New Roman" w:eastAsia="SimSun" w:hAnsi="Times New Roman" w:cs="Times New Roman"/>
          <w:sz w:val="24"/>
          <w:szCs w:val="24"/>
          <w:lang w:val="sr-Cyrl-RS" w:eastAsia="zh-CN"/>
        </w:rPr>
        <w:t>у</w:t>
      </w:r>
      <w:r w:rsidRPr="0017652F">
        <w:rPr>
          <w:rFonts w:ascii="Times New Roman" w:eastAsia="SimSun" w:hAnsi="Times New Roman" w:cs="Times New Roman"/>
          <w:spacing w:val="-8"/>
          <w:sz w:val="24"/>
          <w:szCs w:val="24"/>
          <w:lang w:val="sr-Cyrl-RS" w:eastAsia="zh-CN"/>
        </w:rPr>
        <w:t xml:space="preserve"> </w:t>
      </w:r>
      <w:r w:rsidRPr="0017652F">
        <w:rPr>
          <w:rFonts w:ascii="Times New Roman" w:eastAsia="SimSun" w:hAnsi="Times New Roman" w:cs="Times New Roman"/>
          <w:sz w:val="24"/>
          <w:szCs w:val="24"/>
          <w:lang w:val="sr-Cyrl-RS" w:eastAsia="zh-CN"/>
        </w:rPr>
        <w:t>пр</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в</w:t>
      </w:r>
      <w:r w:rsidRPr="0017652F">
        <w:rPr>
          <w:rFonts w:ascii="Times New Roman" w:eastAsia="SimSun" w:hAnsi="Times New Roman" w:cs="Times New Roman"/>
          <w:spacing w:val="3"/>
          <w:sz w:val="24"/>
          <w:szCs w:val="24"/>
          <w:lang w:val="sr-Cyrl-RS" w:eastAsia="zh-CN"/>
        </w:rPr>
        <w:t>а</w:t>
      </w:r>
      <w:r w:rsidRPr="0017652F">
        <w:rPr>
          <w:rFonts w:ascii="Times New Roman" w:eastAsia="SimSun" w:hAnsi="Times New Roman" w:cs="Times New Roman"/>
          <w:sz w:val="24"/>
          <w:szCs w:val="24"/>
          <w:lang w:val="sr-Cyrl-RS" w:eastAsia="zh-CN"/>
        </w:rPr>
        <w:t>.</w:t>
      </w:r>
    </w:p>
    <w:p w:rsidR="00B71A56" w:rsidRPr="0017652F" w:rsidRDefault="00B71A56" w:rsidP="00B71A56">
      <w:pPr>
        <w:widowControl w:val="0"/>
        <w:kinsoku w:val="0"/>
        <w:overflowPunct w:val="0"/>
        <w:autoSpaceDE w:val="0"/>
        <w:autoSpaceDN w:val="0"/>
        <w:adjustRightInd w:val="0"/>
        <w:spacing w:after="0" w:line="240" w:lineRule="auto"/>
        <w:ind w:right="121"/>
        <w:jc w:val="both"/>
        <w:rPr>
          <w:rFonts w:ascii="Times New Roman" w:eastAsia="SimSun" w:hAnsi="Times New Roman" w:cs="Times New Roman"/>
          <w:sz w:val="24"/>
          <w:szCs w:val="24"/>
          <w:lang w:val="sr-Cyrl-RS" w:eastAsia="zh-CN"/>
        </w:rPr>
      </w:pPr>
      <w:r>
        <w:rPr>
          <w:rFonts w:ascii="Times New Roman" w:eastAsia="SimSun" w:hAnsi="Times New Roman" w:cs="Times New Roman"/>
          <w:sz w:val="24"/>
          <w:szCs w:val="24"/>
          <w:lang w:val="sr-Cyrl-RS" w:eastAsia="zh-CN"/>
        </w:rPr>
        <w:tab/>
      </w:r>
      <w:r>
        <w:rPr>
          <w:rFonts w:ascii="Times New Roman" w:eastAsia="SimSun" w:hAnsi="Times New Roman" w:cs="Times New Roman"/>
          <w:sz w:val="24"/>
          <w:szCs w:val="24"/>
          <w:lang w:val="sr-Cyrl-RS" w:eastAsia="zh-CN"/>
        </w:rPr>
        <w:tab/>
      </w:r>
      <w:r w:rsidRPr="0017652F">
        <w:rPr>
          <w:rFonts w:ascii="Times New Roman" w:eastAsia="SimSun" w:hAnsi="Times New Roman" w:cs="Times New Roman"/>
          <w:sz w:val="24"/>
          <w:szCs w:val="24"/>
          <w:lang w:val="sr-Cyrl-RS" w:eastAsia="zh-CN"/>
        </w:rPr>
        <w:t>Наручил</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ц</w:t>
      </w:r>
      <w:r w:rsidRPr="0017652F">
        <w:rPr>
          <w:rFonts w:ascii="Times New Roman" w:eastAsia="SimSun" w:hAnsi="Times New Roman" w:cs="Times New Roman"/>
          <w:spacing w:val="10"/>
          <w:sz w:val="24"/>
          <w:szCs w:val="24"/>
          <w:lang w:val="sr-Cyrl-RS" w:eastAsia="zh-CN"/>
        </w:rPr>
        <w:t xml:space="preserve"> </w:t>
      </w:r>
      <w:r w:rsidRPr="0017652F">
        <w:rPr>
          <w:rFonts w:ascii="Times New Roman" w:eastAsia="SimSun" w:hAnsi="Times New Roman" w:cs="Times New Roman"/>
          <w:spacing w:val="-1"/>
          <w:sz w:val="24"/>
          <w:szCs w:val="24"/>
          <w:lang w:val="sr-Cyrl-RS" w:eastAsia="zh-CN"/>
        </w:rPr>
        <w:t>м</w:t>
      </w:r>
      <w:r w:rsidRPr="0017652F">
        <w:rPr>
          <w:rFonts w:ascii="Times New Roman" w:eastAsia="SimSun" w:hAnsi="Times New Roman" w:cs="Times New Roman"/>
          <w:sz w:val="24"/>
          <w:szCs w:val="24"/>
          <w:lang w:val="sr-Cyrl-RS" w:eastAsia="zh-CN"/>
        </w:rPr>
        <w:t>оже</w:t>
      </w:r>
      <w:r w:rsidRPr="0017652F">
        <w:rPr>
          <w:rFonts w:ascii="Times New Roman" w:eastAsia="SimSun" w:hAnsi="Times New Roman" w:cs="Times New Roman"/>
          <w:spacing w:val="10"/>
          <w:sz w:val="24"/>
          <w:szCs w:val="24"/>
          <w:lang w:val="sr-Cyrl-RS" w:eastAsia="zh-CN"/>
        </w:rPr>
        <w:t xml:space="preserve"> </w:t>
      </w:r>
      <w:r w:rsidRPr="0017652F">
        <w:rPr>
          <w:rFonts w:ascii="Times New Roman" w:eastAsia="SimSun" w:hAnsi="Times New Roman" w:cs="Times New Roman"/>
          <w:sz w:val="24"/>
          <w:szCs w:val="24"/>
          <w:lang w:val="sr-Cyrl-RS" w:eastAsia="zh-CN"/>
        </w:rPr>
        <w:t>и</w:t>
      </w:r>
      <w:r w:rsidRPr="0017652F">
        <w:rPr>
          <w:rFonts w:ascii="Times New Roman" w:eastAsia="SimSun" w:hAnsi="Times New Roman" w:cs="Times New Roman"/>
          <w:spacing w:val="10"/>
          <w:sz w:val="24"/>
          <w:szCs w:val="24"/>
          <w:lang w:val="sr-Cyrl-RS" w:eastAsia="zh-CN"/>
        </w:rPr>
        <w:t xml:space="preserve"> </w:t>
      </w:r>
      <w:r w:rsidRPr="0017652F">
        <w:rPr>
          <w:rFonts w:ascii="Times New Roman" w:eastAsia="SimSun" w:hAnsi="Times New Roman" w:cs="Times New Roman"/>
          <w:sz w:val="24"/>
          <w:szCs w:val="24"/>
          <w:lang w:val="sr-Cyrl-RS" w:eastAsia="zh-CN"/>
        </w:rPr>
        <w:t>пре</w:t>
      </w:r>
      <w:r w:rsidRPr="0017652F">
        <w:rPr>
          <w:rFonts w:ascii="Times New Roman" w:eastAsia="SimSun" w:hAnsi="Times New Roman" w:cs="Times New Roman"/>
          <w:spacing w:val="8"/>
          <w:sz w:val="24"/>
          <w:szCs w:val="24"/>
          <w:lang w:val="sr-Cyrl-RS" w:eastAsia="zh-CN"/>
        </w:rPr>
        <w:t xml:space="preserve"> </w:t>
      </w:r>
      <w:r w:rsidRPr="0017652F">
        <w:rPr>
          <w:rFonts w:ascii="Times New Roman" w:eastAsia="SimSun" w:hAnsi="Times New Roman" w:cs="Times New Roman"/>
          <w:sz w:val="24"/>
          <w:szCs w:val="24"/>
          <w:lang w:val="sr-Cyrl-RS" w:eastAsia="zh-CN"/>
        </w:rPr>
        <w:t>и</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т</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ка</w:t>
      </w:r>
      <w:r w:rsidRPr="0017652F">
        <w:rPr>
          <w:rFonts w:ascii="Times New Roman" w:eastAsia="SimSun" w:hAnsi="Times New Roman" w:cs="Times New Roman"/>
          <w:spacing w:val="8"/>
          <w:sz w:val="24"/>
          <w:szCs w:val="24"/>
          <w:lang w:val="sr-Cyrl-RS" w:eastAsia="zh-CN"/>
        </w:rPr>
        <w:t xml:space="preserve"> </w:t>
      </w:r>
      <w:r w:rsidRPr="0017652F">
        <w:rPr>
          <w:rFonts w:ascii="Times New Roman" w:eastAsia="SimSun" w:hAnsi="Times New Roman" w:cs="Times New Roman"/>
          <w:sz w:val="24"/>
          <w:szCs w:val="24"/>
          <w:lang w:val="sr-Cyrl-RS" w:eastAsia="zh-CN"/>
        </w:rPr>
        <w:t>рока</w:t>
      </w:r>
      <w:r w:rsidRPr="0017652F">
        <w:rPr>
          <w:rFonts w:ascii="Times New Roman" w:eastAsia="SimSun" w:hAnsi="Times New Roman" w:cs="Times New Roman"/>
          <w:spacing w:val="12"/>
          <w:sz w:val="24"/>
          <w:szCs w:val="24"/>
          <w:lang w:val="sr-Cyrl-RS" w:eastAsia="zh-CN"/>
        </w:rPr>
        <w:t xml:space="preserve"> </w:t>
      </w:r>
      <w:r w:rsidRPr="0017652F">
        <w:rPr>
          <w:rFonts w:ascii="Times New Roman" w:eastAsia="SimSun" w:hAnsi="Times New Roman" w:cs="Times New Roman"/>
          <w:sz w:val="24"/>
          <w:szCs w:val="24"/>
          <w:lang w:val="sr-Cyrl-RS" w:eastAsia="zh-CN"/>
        </w:rPr>
        <w:t>за</w:t>
      </w:r>
      <w:r w:rsidRPr="0017652F">
        <w:rPr>
          <w:rFonts w:ascii="Times New Roman" w:eastAsia="SimSun" w:hAnsi="Times New Roman" w:cs="Times New Roman"/>
          <w:spacing w:val="8"/>
          <w:sz w:val="24"/>
          <w:szCs w:val="24"/>
          <w:lang w:val="sr-Cyrl-RS" w:eastAsia="zh-CN"/>
        </w:rPr>
        <w:t xml:space="preserve"> </w:t>
      </w:r>
      <w:r w:rsidRPr="0017652F">
        <w:rPr>
          <w:rFonts w:ascii="Times New Roman" w:eastAsia="SimSun" w:hAnsi="Times New Roman" w:cs="Times New Roman"/>
          <w:sz w:val="24"/>
          <w:szCs w:val="24"/>
          <w:lang w:val="sr-Cyrl-RS" w:eastAsia="zh-CN"/>
        </w:rPr>
        <w:t>под</w:t>
      </w:r>
      <w:r w:rsidRPr="0017652F">
        <w:rPr>
          <w:rFonts w:ascii="Times New Roman" w:eastAsia="SimSun" w:hAnsi="Times New Roman" w:cs="Times New Roman"/>
          <w:spacing w:val="1"/>
          <w:sz w:val="24"/>
          <w:szCs w:val="24"/>
          <w:lang w:val="sr-Cyrl-RS" w:eastAsia="zh-CN"/>
        </w:rPr>
        <w:t>н</w:t>
      </w:r>
      <w:r w:rsidRPr="0017652F">
        <w:rPr>
          <w:rFonts w:ascii="Times New Roman" w:eastAsia="SimSun" w:hAnsi="Times New Roman" w:cs="Times New Roman"/>
          <w:sz w:val="24"/>
          <w:szCs w:val="24"/>
          <w:lang w:val="sr-Cyrl-RS" w:eastAsia="zh-CN"/>
        </w:rPr>
        <w:t>ош</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ње</w:t>
      </w:r>
      <w:r w:rsidRPr="0017652F">
        <w:rPr>
          <w:rFonts w:ascii="Times New Roman" w:eastAsia="SimSun" w:hAnsi="Times New Roman" w:cs="Times New Roman"/>
          <w:spacing w:val="7"/>
          <w:sz w:val="24"/>
          <w:szCs w:val="24"/>
          <w:lang w:val="sr-Cyrl-RS" w:eastAsia="zh-CN"/>
        </w:rPr>
        <w:t xml:space="preserve"> </w:t>
      </w:r>
      <w:r w:rsidRPr="0017652F">
        <w:rPr>
          <w:rFonts w:ascii="Times New Roman" w:eastAsia="SimSun" w:hAnsi="Times New Roman" w:cs="Times New Roman"/>
          <w:sz w:val="24"/>
          <w:szCs w:val="24"/>
          <w:lang w:val="sr-Cyrl-RS" w:eastAsia="zh-CN"/>
        </w:rPr>
        <w:t>з</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pacing w:val="2"/>
          <w:sz w:val="24"/>
          <w:szCs w:val="24"/>
          <w:lang w:val="sr-Cyrl-RS" w:eastAsia="zh-CN"/>
        </w:rPr>
        <w:t>х</w:t>
      </w:r>
      <w:r w:rsidRPr="0017652F">
        <w:rPr>
          <w:rFonts w:ascii="Times New Roman" w:eastAsia="SimSun" w:hAnsi="Times New Roman" w:cs="Times New Roman"/>
          <w:sz w:val="24"/>
          <w:szCs w:val="24"/>
          <w:lang w:val="sr-Cyrl-RS" w:eastAsia="zh-CN"/>
        </w:rPr>
        <w:t>т</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ва</w:t>
      </w:r>
      <w:r w:rsidRPr="0017652F">
        <w:rPr>
          <w:rFonts w:ascii="Times New Roman" w:eastAsia="SimSun" w:hAnsi="Times New Roman" w:cs="Times New Roman"/>
          <w:spacing w:val="7"/>
          <w:sz w:val="24"/>
          <w:szCs w:val="24"/>
          <w:lang w:val="sr-Cyrl-RS" w:eastAsia="zh-CN"/>
        </w:rPr>
        <w:t xml:space="preserve"> </w:t>
      </w:r>
      <w:r w:rsidRPr="0017652F">
        <w:rPr>
          <w:rFonts w:ascii="Times New Roman" w:eastAsia="SimSun" w:hAnsi="Times New Roman" w:cs="Times New Roman"/>
          <w:sz w:val="24"/>
          <w:szCs w:val="24"/>
          <w:lang w:val="sr-Cyrl-RS" w:eastAsia="zh-CN"/>
        </w:rPr>
        <w:t>за</w:t>
      </w:r>
      <w:r w:rsidRPr="0017652F">
        <w:rPr>
          <w:rFonts w:ascii="Times New Roman" w:eastAsia="SimSun" w:hAnsi="Times New Roman" w:cs="Times New Roman"/>
          <w:spacing w:val="8"/>
          <w:sz w:val="24"/>
          <w:szCs w:val="24"/>
          <w:lang w:val="sr-Cyrl-RS" w:eastAsia="zh-CN"/>
        </w:rPr>
        <w:t xml:space="preserve"> </w:t>
      </w:r>
      <w:r w:rsidRPr="0017652F">
        <w:rPr>
          <w:rFonts w:ascii="Times New Roman" w:eastAsia="SimSun" w:hAnsi="Times New Roman" w:cs="Times New Roman"/>
          <w:sz w:val="24"/>
          <w:szCs w:val="24"/>
          <w:lang w:val="sr-Cyrl-RS" w:eastAsia="zh-CN"/>
        </w:rPr>
        <w:t>з</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шти</w:t>
      </w:r>
      <w:r w:rsidRPr="0017652F">
        <w:rPr>
          <w:rFonts w:ascii="Times New Roman" w:eastAsia="SimSun" w:hAnsi="Times New Roman" w:cs="Times New Roman"/>
          <w:spacing w:val="2"/>
          <w:sz w:val="24"/>
          <w:szCs w:val="24"/>
          <w:lang w:val="sr-Cyrl-RS" w:eastAsia="zh-CN"/>
        </w:rPr>
        <w:t>т</w:t>
      </w:r>
      <w:r w:rsidRPr="0017652F">
        <w:rPr>
          <w:rFonts w:ascii="Times New Roman" w:eastAsia="SimSun" w:hAnsi="Times New Roman" w:cs="Times New Roman"/>
          <w:sz w:val="24"/>
          <w:szCs w:val="24"/>
          <w:lang w:val="sr-Cyrl-RS" w:eastAsia="zh-CN"/>
        </w:rPr>
        <w:t>у</w:t>
      </w:r>
      <w:r w:rsidRPr="0017652F">
        <w:rPr>
          <w:rFonts w:ascii="Times New Roman" w:eastAsia="SimSun" w:hAnsi="Times New Roman" w:cs="Times New Roman"/>
          <w:spacing w:val="6"/>
          <w:sz w:val="24"/>
          <w:szCs w:val="24"/>
          <w:lang w:val="sr-Cyrl-RS" w:eastAsia="zh-CN"/>
        </w:rPr>
        <w:t xml:space="preserve"> </w:t>
      </w:r>
      <w:r w:rsidRPr="0017652F">
        <w:rPr>
          <w:rFonts w:ascii="Times New Roman" w:eastAsia="SimSun" w:hAnsi="Times New Roman" w:cs="Times New Roman"/>
          <w:sz w:val="24"/>
          <w:szCs w:val="24"/>
          <w:lang w:val="sr-Cyrl-RS" w:eastAsia="zh-CN"/>
        </w:rPr>
        <w:t>пр</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в</w:t>
      </w:r>
      <w:r w:rsidRPr="0017652F">
        <w:rPr>
          <w:rFonts w:ascii="Times New Roman" w:eastAsia="SimSun" w:hAnsi="Times New Roman" w:cs="Times New Roman"/>
          <w:spacing w:val="-2"/>
          <w:sz w:val="24"/>
          <w:szCs w:val="24"/>
          <w:lang w:val="sr-Cyrl-RS" w:eastAsia="zh-CN"/>
        </w:rPr>
        <w:t>а</w:t>
      </w:r>
      <w:r w:rsidRPr="0017652F">
        <w:rPr>
          <w:rFonts w:ascii="Times New Roman" w:eastAsia="SimSun" w:hAnsi="Times New Roman" w:cs="Times New Roman"/>
          <w:sz w:val="24"/>
          <w:szCs w:val="24"/>
          <w:lang w:val="sr-Cyrl-RS" w:eastAsia="zh-CN"/>
        </w:rPr>
        <w:t>,</w:t>
      </w:r>
      <w:r w:rsidRPr="0017652F">
        <w:rPr>
          <w:rFonts w:ascii="Times New Roman" w:eastAsia="SimSun" w:hAnsi="Times New Roman" w:cs="Times New Roman"/>
          <w:spacing w:val="14"/>
          <w:sz w:val="24"/>
          <w:szCs w:val="24"/>
          <w:lang w:val="sr-Cyrl-RS" w:eastAsia="zh-CN"/>
        </w:rPr>
        <w:t xml:space="preserve"> </w:t>
      </w:r>
      <w:r w:rsidRPr="0017652F">
        <w:rPr>
          <w:rFonts w:ascii="Times New Roman" w:eastAsia="SimSun" w:hAnsi="Times New Roman" w:cs="Times New Roman"/>
          <w:sz w:val="24"/>
          <w:szCs w:val="24"/>
          <w:lang w:val="sr-Cyrl-RS" w:eastAsia="zh-CN"/>
        </w:rPr>
        <w:t>у</w:t>
      </w:r>
      <w:r w:rsidRPr="0017652F">
        <w:rPr>
          <w:rFonts w:ascii="Times New Roman" w:eastAsia="SimSun" w:hAnsi="Times New Roman" w:cs="Times New Roman"/>
          <w:spacing w:val="4"/>
          <w:sz w:val="24"/>
          <w:szCs w:val="24"/>
          <w:lang w:val="sr-Cyrl-RS" w:eastAsia="zh-CN"/>
        </w:rPr>
        <w:t xml:space="preserve"> </w:t>
      </w:r>
      <w:r w:rsidRPr="0017652F">
        <w:rPr>
          <w:rFonts w:ascii="Times New Roman" w:eastAsia="SimSun" w:hAnsi="Times New Roman" w:cs="Times New Roman"/>
          <w:sz w:val="24"/>
          <w:szCs w:val="24"/>
          <w:lang w:val="sr-Cyrl-RS" w:eastAsia="zh-CN"/>
        </w:rPr>
        <w:t>ро</w:t>
      </w:r>
      <w:r w:rsidRPr="0017652F">
        <w:rPr>
          <w:rFonts w:ascii="Times New Roman" w:eastAsia="SimSun" w:hAnsi="Times New Roman" w:cs="Times New Roman"/>
          <w:spacing w:val="5"/>
          <w:sz w:val="24"/>
          <w:szCs w:val="24"/>
          <w:lang w:val="sr-Cyrl-RS" w:eastAsia="zh-CN"/>
        </w:rPr>
        <w:t>к</w:t>
      </w:r>
      <w:r w:rsidRPr="0017652F">
        <w:rPr>
          <w:rFonts w:ascii="Times New Roman" w:eastAsia="SimSun" w:hAnsi="Times New Roman" w:cs="Times New Roman"/>
          <w:sz w:val="24"/>
          <w:szCs w:val="24"/>
          <w:lang w:val="sr-Cyrl-RS" w:eastAsia="zh-CN"/>
        </w:rPr>
        <w:t>у</w:t>
      </w:r>
      <w:r w:rsidRPr="0017652F">
        <w:rPr>
          <w:rFonts w:ascii="Times New Roman" w:eastAsia="SimSun" w:hAnsi="Times New Roman" w:cs="Times New Roman"/>
          <w:spacing w:val="4"/>
          <w:sz w:val="24"/>
          <w:szCs w:val="24"/>
          <w:lang w:val="sr-Cyrl-RS" w:eastAsia="zh-CN"/>
        </w:rPr>
        <w:t xml:space="preserve"> </w:t>
      </w:r>
      <w:r w:rsidRPr="0017652F">
        <w:rPr>
          <w:rFonts w:ascii="Times New Roman" w:eastAsia="SimSun" w:hAnsi="Times New Roman" w:cs="Times New Roman"/>
          <w:sz w:val="24"/>
          <w:szCs w:val="24"/>
          <w:lang w:val="sr-Cyrl-RS" w:eastAsia="zh-CN"/>
        </w:rPr>
        <w:t>од о</w:t>
      </w:r>
      <w:r w:rsidRPr="0017652F">
        <w:rPr>
          <w:rFonts w:ascii="Times New Roman" w:eastAsia="SimSun" w:hAnsi="Times New Roman" w:cs="Times New Roman"/>
          <w:spacing w:val="-1"/>
          <w:sz w:val="24"/>
          <w:szCs w:val="24"/>
          <w:lang w:val="sr-Cyrl-RS" w:eastAsia="zh-CN"/>
        </w:rPr>
        <w:t>са</w:t>
      </w:r>
      <w:r w:rsidRPr="0017652F">
        <w:rPr>
          <w:rFonts w:ascii="Times New Roman" w:eastAsia="SimSun" w:hAnsi="Times New Roman" w:cs="Times New Roman"/>
          <w:sz w:val="24"/>
          <w:szCs w:val="24"/>
          <w:lang w:val="sr-Cyrl-RS" w:eastAsia="zh-CN"/>
        </w:rPr>
        <w:t>м</w:t>
      </w:r>
      <w:r w:rsidRPr="0017652F">
        <w:rPr>
          <w:rFonts w:ascii="Times New Roman" w:eastAsia="SimSun" w:hAnsi="Times New Roman" w:cs="Times New Roman"/>
          <w:spacing w:val="30"/>
          <w:sz w:val="24"/>
          <w:szCs w:val="24"/>
          <w:lang w:val="sr-Cyrl-RS" w:eastAsia="zh-CN"/>
        </w:rPr>
        <w:t xml:space="preserve"> </w:t>
      </w:r>
      <w:r w:rsidRPr="0017652F">
        <w:rPr>
          <w:rFonts w:ascii="Times New Roman" w:eastAsia="SimSun" w:hAnsi="Times New Roman" w:cs="Times New Roman"/>
          <w:sz w:val="24"/>
          <w:szCs w:val="24"/>
          <w:lang w:val="sr-Cyrl-RS" w:eastAsia="zh-CN"/>
        </w:rPr>
        <w:t>д</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на</w:t>
      </w:r>
      <w:r w:rsidRPr="0017652F">
        <w:rPr>
          <w:rFonts w:ascii="Times New Roman" w:eastAsia="SimSun" w:hAnsi="Times New Roman" w:cs="Times New Roman"/>
          <w:spacing w:val="30"/>
          <w:sz w:val="24"/>
          <w:szCs w:val="24"/>
          <w:lang w:val="sr-Cyrl-RS" w:eastAsia="zh-CN"/>
        </w:rPr>
        <w:t xml:space="preserve"> </w:t>
      </w:r>
      <w:r w:rsidRPr="0017652F">
        <w:rPr>
          <w:rFonts w:ascii="Times New Roman" w:eastAsia="SimSun" w:hAnsi="Times New Roman" w:cs="Times New Roman"/>
          <w:sz w:val="24"/>
          <w:szCs w:val="24"/>
          <w:lang w:val="sr-Cyrl-RS" w:eastAsia="zh-CN"/>
        </w:rPr>
        <w:t>од</w:t>
      </w:r>
      <w:r w:rsidRPr="0017652F">
        <w:rPr>
          <w:rFonts w:ascii="Times New Roman" w:eastAsia="SimSun" w:hAnsi="Times New Roman" w:cs="Times New Roman"/>
          <w:spacing w:val="31"/>
          <w:sz w:val="24"/>
          <w:szCs w:val="24"/>
          <w:lang w:val="sr-Cyrl-RS" w:eastAsia="zh-CN"/>
        </w:rPr>
        <w:t xml:space="preserve"> </w:t>
      </w:r>
      <w:r w:rsidRPr="0017652F">
        <w:rPr>
          <w:rFonts w:ascii="Times New Roman" w:eastAsia="SimSun" w:hAnsi="Times New Roman" w:cs="Times New Roman"/>
          <w:sz w:val="24"/>
          <w:szCs w:val="24"/>
          <w:lang w:val="sr-Cyrl-RS" w:eastAsia="zh-CN"/>
        </w:rPr>
        <w:t>д</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на</w:t>
      </w:r>
      <w:r w:rsidRPr="0017652F">
        <w:rPr>
          <w:rFonts w:ascii="Times New Roman" w:eastAsia="SimSun" w:hAnsi="Times New Roman" w:cs="Times New Roman"/>
          <w:spacing w:val="30"/>
          <w:sz w:val="24"/>
          <w:szCs w:val="24"/>
          <w:lang w:val="sr-Cyrl-RS" w:eastAsia="zh-CN"/>
        </w:rPr>
        <w:t xml:space="preserve"> </w:t>
      </w:r>
      <w:r w:rsidRPr="0017652F">
        <w:rPr>
          <w:rFonts w:ascii="Times New Roman" w:eastAsia="SimSun" w:hAnsi="Times New Roman" w:cs="Times New Roman"/>
          <w:sz w:val="24"/>
          <w:szCs w:val="24"/>
          <w:lang w:val="sr-Cyrl-RS" w:eastAsia="zh-CN"/>
        </w:rPr>
        <w:t>до</w:t>
      </w:r>
      <w:r w:rsidRPr="0017652F">
        <w:rPr>
          <w:rFonts w:ascii="Times New Roman" w:eastAsia="SimSun" w:hAnsi="Times New Roman" w:cs="Times New Roman"/>
          <w:spacing w:val="1"/>
          <w:sz w:val="24"/>
          <w:szCs w:val="24"/>
          <w:lang w:val="sr-Cyrl-RS" w:eastAsia="zh-CN"/>
        </w:rPr>
        <w:t>н</w:t>
      </w:r>
      <w:r w:rsidRPr="0017652F">
        <w:rPr>
          <w:rFonts w:ascii="Times New Roman" w:eastAsia="SimSun" w:hAnsi="Times New Roman" w:cs="Times New Roman"/>
          <w:sz w:val="24"/>
          <w:szCs w:val="24"/>
          <w:lang w:val="sr-Cyrl-RS" w:eastAsia="zh-CN"/>
        </w:rPr>
        <w:t>ош</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ња</w:t>
      </w:r>
      <w:r w:rsidRPr="0017652F">
        <w:rPr>
          <w:rFonts w:ascii="Times New Roman" w:eastAsia="SimSun" w:hAnsi="Times New Roman" w:cs="Times New Roman"/>
          <w:spacing w:val="29"/>
          <w:sz w:val="24"/>
          <w:szCs w:val="24"/>
          <w:lang w:val="sr-Cyrl-RS" w:eastAsia="zh-CN"/>
        </w:rPr>
        <w:t xml:space="preserve"> </w:t>
      </w:r>
      <w:r w:rsidRPr="0017652F">
        <w:rPr>
          <w:rFonts w:ascii="Times New Roman" w:eastAsia="SimSun" w:hAnsi="Times New Roman" w:cs="Times New Roman"/>
          <w:sz w:val="24"/>
          <w:szCs w:val="24"/>
          <w:lang w:val="sr-Cyrl-RS" w:eastAsia="zh-CN"/>
        </w:rPr>
        <w:t>од</w:t>
      </w:r>
      <w:r w:rsidRPr="0017652F">
        <w:rPr>
          <w:rFonts w:ascii="Times New Roman" w:eastAsia="SimSun" w:hAnsi="Times New Roman" w:cs="Times New Roman"/>
          <w:spacing w:val="5"/>
          <w:sz w:val="24"/>
          <w:szCs w:val="24"/>
          <w:lang w:val="sr-Cyrl-RS" w:eastAsia="zh-CN"/>
        </w:rPr>
        <w:t>л</w:t>
      </w:r>
      <w:r w:rsidRPr="0017652F">
        <w:rPr>
          <w:rFonts w:ascii="Times New Roman" w:eastAsia="SimSun" w:hAnsi="Times New Roman" w:cs="Times New Roman"/>
          <w:spacing w:val="-8"/>
          <w:sz w:val="24"/>
          <w:szCs w:val="24"/>
          <w:lang w:val="sr-Cyrl-RS" w:eastAsia="zh-CN"/>
        </w:rPr>
        <w:t>у</w:t>
      </w:r>
      <w:r w:rsidRPr="0017652F">
        <w:rPr>
          <w:rFonts w:ascii="Times New Roman" w:eastAsia="SimSun" w:hAnsi="Times New Roman" w:cs="Times New Roman"/>
          <w:spacing w:val="3"/>
          <w:sz w:val="24"/>
          <w:szCs w:val="24"/>
          <w:lang w:val="sr-Cyrl-RS" w:eastAsia="zh-CN"/>
        </w:rPr>
        <w:t>к</w:t>
      </w:r>
      <w:r w:rsidRPr="0017652F">
        <w:rPr>
          <w:rFonts w:ascii="Times New Roman" w:eastAsia="SimSun" w:hAnsi="Times New Roman" w:cs="Times New Roman"/>
          <w:sz w:val="24"/>
          <w:szCs w:val="24"/>
          <w:lang w:val="sr-Cyrl-RS" w:eastAsia="zh-CN"/>
        </w:rPr>
        <w:t>е</w:t>
      </w:r>
      <w:r w:rsidRPr="0017652F">
        <w:rPr>
          <w:rFonts w:ascii="Times New Roman" w:eastAsia="SimSun" w:hAnsi="Times New Roman" w:cs="Times New Roman"/>
          <w:spacing w:val="30"/>
          <w:sz w:val="24"/>
          <w:szCs w:val="24"/>
          <w:lang w:val="sr-Cyrl-RS" w:eastAsia="zh-CN"/>
        </w:rPr>
        <w:t xml:space="preserve"> </w:t>
      </w:r>
      <w:r w:rsidRPr="0017652F">
        <w:rPr>
          <w:rFonts w:ascii="Times New Roman" w:eastAsia="SimSun" w:hAnsi="Times New Roman" w:cs="Times New Roman"/>
          <w:sz w:val="24"/>
          <w:szCs w:val="24"/>
          <w:lang w:val="sr-Cyrl-RS" w:eastAsia="zh-CN"/>
        </w:rPr>
        <w:t>о</w:t>
      </w:r>
      <w:r w:rsidRPr="0017652F">
        <w:rPr>
          <w:rFonts w:ascii="Times New Roman" w:eastAsia="SimSun" w:hAnsi="Times New Roman" w:cs="Times New Roman"/>
          <w:spacing w:val="30"/>
          <w:sz w:val="24"/>
          <w:szCs w:val="24"/>
          <w:lang w:val="sr-Cyrl-RS" w:eastAsia="zh-CN"/>
        </w:rPr>
        <w:t xml:space="preserve"> </w:t>
      </w:r>
      <w:r w:rsidRPr="0017652F">
        <w:rPr>
          <w:rFonts w:ascii="Times New Roman" w:eastAsia="SimSun" w:hAnsi="Times New Roman" w:cs="Times New Roman"/>
          <w:sz w:val="24"/>
          <w:szCs w:val="24"/>
          <w:lang w:val="sr-Cyrl-RS" w:eastAsia="zh-CN"/>
        </w:rPr>
        <w:t>додели</w:t>
      </w:r>
      <w:r w:rsidRPr="0017652F">
        <w:rPr>
          <w:rFonts w:ascii="Times New Roman" w:eastAsia="SimSun" w:hAnsi="Times New Roman" w:cs="Times New Roman"/>
          <w:spacing w:val="34"/>
          <w:sz w:val="24"/>
          <w:szCs w:val="24"/>
          <w:lang w:val="sr-Cyrl-RS" w:eastAsia="zh-CN"/>
        </w:rPr>
        <w:t xml:space="preserve"> </w:t>
      </w:r>
      <w:r w:rsidRPr="0017652F">
        <w:rPr>
          <w:rFonts w:ascii="Times New Roman" w:eastAsia="SimSun" w:hAnsi="Times New Roman" w:cs="Times New Roman"/>
          <w:spacing w:val="-8"/>
          <w:sz w:val="24"/>
          <w:szCs w:val="24"/>
          <w:lang w:val="sr-Cyrl-RS" w:eastAsia="zh-CN"/>
        </w:rPr>
        <w:t>у</w:t>
      </w:r>
      <w:r w:rsidRPr="0017652F">
        <w:rPr>
          <w:rFonts w:ascii="Times New Roman" w:eastAsia="SimSun" w:hAnsi="Times New Roman" w:cs="Times New Roman"/>
          <w:sz w:val="24"/>
          <w:szCs w:val="24"/>
          <w:lang w:val="sr-Cyrl-RS" w:eastAsia="zh-CN"/>
        </w:rPr>
        <w:t>г</w:t>
      </w:r>
      <w:r w:rsidRPr="0017652F">
        <w:rPr>
          <w:rFonts w:ascii="Times New Roman" w:eastAsia="SimSun" w:hAnsi="Times New Roman" w:cs="Times New Roman"/>
          <w:spacing w:val="2"/>
          <w:sz w:val="24"/>
          <w:szCs w:val="24"/>
          <w:lang w:val="sr-Cyrl-RS" w:eastAsia="zh-CN"/>
        </w:rPr>
        <w:t>о</w:t>
      </w:r>
      <w:r w:rsidRPr="0017652F">
        <w:rPr>
          <w:rFonts w:ascii="Times New Roman" w:eastAsia="SimSun" w:hAnsi="Times New Roman" w:cs="Times New Roman"/>
          <w:sz w:val="24"/>
          <w:szCs w:val="24"/>
          <w:lang w:val="sr-Cyrl-RS" w:eastAsia="zh-CN"/>
        </w:rPr>
        <w:t>вор</w:t>
      </w:r>
      <w:r w:rsidRPr="0017652F">
        <w:rPr>
          <w:rFonts w:ascii="Times New Roman" w:eastAsia="SimSun" w:hAnsi="Times New Roman" w:cs="Times New Roman"/>
          <w:spacing w:val="-2"/>
          <w:sz w:val="24"/>
          <w:szCs w:val="24"/>
          <w:lang w:val="sr-Cyrl-RS" w:eastAsia="zh-CN"/>
        </w:rPr>
        <w:t>а</w:t>
      </w:r>
      <w:r w:rsidRPr="0017652F">
        <w:rPr>
          <w:rFonts w:ascii="Times New Roman" w:eastAsia="SimSun" w:hAnsi="Times New Roman" w:cs="Times New Roman"/>
          <w:sz w:val="24"/>
          <w:szCs w:val="24"/>
          <w:lang w:val="sr-Cyrl-RS" w:eastAsia="zh-CN"/>
        </w:rPr>
        <w:t>,</w:t>
      </w:r>
      <w:r w:rsidRPr="0017652F">
        <w:rPr>
          <w:rFonts w:ascii="Times New Roman" w:eastAsia="SimSun" w:hAnsi="Times New Roman" w:cs="Times New Roman"/>
          <w:spacing w:val="30"/>
          <w:sz w:val="24"/>
          <w:szCs w:val="24"/>
          <w:lang w:val="sr-Cyrl-RS" w:eastAsia="zh-CN"/>
        </w:rPr>
        <w:t xml:space="preserve"> </w:t>
      </w:r>
      <w:r w:rsidRPr="0017652F">
        <w:rPr>
          <w:rFonts w:ascii="Times New Roman" w:eastAsia="SimSun" w:hAnsi="Times New Roman" w:cs="Times New Roman"/>
          <w:sz w:val="24"/>
          <w:szCs w:val="24"/>
          <w:lang w:val="sr-Cyrl-RS" w:eastAsia="zh-CN"/>
        </w:rPr>
        <w:t>з</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к</w:t>
      </w:r>
      <w:r w:rsidRPr="0017652F">
        <w:rPr>
          <w:rFonts w:ascii="Times New Roman" w:eastAsia="SimSun" w:hAnsi="Times New Roman" w:cs="Times New Roman"/>
          <w:spacing w:val="2"/>
          <w:sz w:val="24"/>
          <w:szCs w:val="24"/>
          <w:lang w:val="sr-Cyrl-RS" w:eastAsia="zh-CN"/>
        </w:rPr>
        <w:t>љ</w:t>
      </w:r>
      <w:r w:rsidRPr="0017652F">
        <w:rPr>
          <w:rFonts w:ascii="Times New Roman" w:eastAsia="SimSun" w:hAnsi="Times New Roman" w:cs="Times New Roman"/>
          <w:spacing w:val="-5"/>
          <w:sz w:val="24"/>
          <w:szCs w:val="24"/>
          <w:lang w:val="sr-Cyrl-RS" w:eastAsia="zh-CN"/>
        </w:rPr>
        <w:t>у</w:t>
      </w:r>
      <w:r w:rsidRPr="0017652F">
        <w:rPr>
          <w:rFonts w:ascii="Times New Roman" w:eastAsia="SimSun" w:hAnsi="Times New Roman" w:cs="Times New Roman"/>
          <w:spacing w:val="-1"/>
          <w:sz w:val="24"/>
          <w:szCs w:val="24"/>
          <w:lang w:val="sr-Cyrl-RS" w:eastAsia="zh-CN"/>
        </w:rPr>
        <w:t>ч</w:t>
      </w:r>
      <w:r w:rsidRPr="0017652F">
        <w:rPr>
          <w:rFonts w:ascii="Times New Roman" w:eastAsia="SimSun" w:hAnsi="Times New Roman" w:cs="Times New Roman"/>
          <w:sz w:val="24"/>
          <w:szCs w:val="24"/>
          <w:lang w:val="sr-Cyrl-RS" w:eastAsia="zh-CN"/>
        </w:rPr>
        <w:t>ити</w:t>
      </w:r>
      <w:r w:rsidRPr="0017652F">
        <w:rPr>
          <w:rFonts w:ascii="Times New Roman" w:eastAsia="SimSun" w:hAnsi="Times New Roman" w:cs="Times New Roman"/>
          <w:spacing w:val="31"/>
          <w:sz w:val="24"/>
          <w:szCs w:val="24"/>
          <w:lang w:val="sr-Cyrl-RS" w:eastAsia="zh-CN"/>
        </w:rPr>
        <w:t xml:space="preserve"> </w:t>
      </w:r>
      <w:r w:rsidRPr="0017652F">
        <w:rPr>
          <w:rFonts w:ascii="Times New Roman" w:eastAsia="SimSun" w:hAnsi="Times New Roman" w:cs="Times New Roman"/>
          <w:spacing w:val="-5"/>
          <w:sz w:val="24"/>
          <w:szCs w:val="24"/>
          <w:lang w:val="sr-Cyrl-RS" w:eastAsia="zh-CN"/>
        </w:rPr>
        <w:t>у</w:t>
      </w:r>
      <w:r w:rsidRPr="0017652F">
        <w:rPr>
          <w:rFonts w:ascii="Times New Roman" w:eastAsia="SimSun" w:hAnsi="Times New Roman" w:cs="Times New Roman"/>
          <w:spacing w:val="2"/>
          <w:sz w:val="24"/>
          <w:szCs w:val="24"/>
          <w:lang w:val="sr-Cyrl-RS" w:eastAsia="zh-CN"/>
        </w:rPr>
        <w:t>г</w:t>
      </w:r>
      <w:r w:rsidRPr="0017652F">
        <w:rPr>
          <w:rFonts w:ascii="Times New Roman" w:eastAsia="SimSun" w:hAnsi="Times New Roman" w:cs="Times New Roman"/>
          <w:sz w:val="24"/>
          <w:szCs w:val="24"/>
          <w:lang w:val="sr-Cyrl-RS" w:eastAsia="zh-CN"/>
        </w:rPr>
        <w:t>овор</w:t>
      </w:r>
      <w:r w:rsidRPr="0017652F">
        <w:rPr>
          <w:rFonts w:ascii="Times New Roman" w:eastAsia="SimSun" w:hAnsi="Times New Roman" w:cs="Times New Roman"/>
          <w:spacing w:val="30"/>
          <w:sz w:val="24"/>
          <w:szCs w:val="24"/>
          <w:lang w:val="sr-Cyrl-RS" w:eastAsia="zh-CN"/>
        </w:rPr>
        <w:t xml:space="preserve"> </w:t>
      </w:r>
      <w:r w:rsidRPr="0017652F">
        <w:rPr>
          <w:rFonts w:ascii="Times New Roman" w:eastAsia="SimSun" w:hAnsi="Times New Roman" w:cs="Times New Roman"/>
          <w:sz w:val="24"/>
          <w:szCs w:val="24"/>
          <w:lang w:val="sr-Cyrl-RS" w:eastAsia="zh-CN"/>
        </w:rPr>
        <w:t>о</w:t>
      </w:r>
      <w:r w:rsidRPr="0017652F">
        <w:rPr>
          <w:rFonts w:ascii="Times New Roman" w:eastAsia="SimSun" w:hAnsi="Times New Roman" w:cs="Times New Roman"/>
          <w:spacing w:val="30"/>
          <w:sz w:val="24"/>
          <w:szCs w:val="24"/>
          <w:lang w:val="sr-Cyrl-RS" w:eastAsia="zh-CN"/>
        </w:rPr>
        <w:t xml:space="preserve"> </w:t>
      </w:r>
      <w:r w:rsidRPr="0017652F">
        <w:rPr>
          <w:rFonts w:ascii="Times New Roman" w:eastAsia="SimSun" w:hAnsi="Times New Roman" w:cs="Times New Roman"/>
          <w:sz w:val="24"/>
          <w:szCs w:val="24"/>
          <w:lang w:val="sr-Cyrl-RS" w:eastAsia="zh-CN"/>
        </w:rPr>
        <w:t>ја</w:t>
      </w:r>
      <w:r w:rsidRPr="0017652F">
        <w:rPr>
          <w:rFonts w:ascii="Times New Roman" w:eastAsia="SimSun" w:hAnsi="Times New Roman" w:cs="Times New Roman"/>
          <w:spacing w:val="-1"/>
          <w:sz w:val="24"/>
          <w:szCs w:val="24"/>
          <w:lang w:val="sr-Cyrl-RS" w:eastAsia="zh-CN"/>
        </w:rPr>
        <w:t>в</w:t>
      </w:r>
      <w:r w:rsidRPr="0017652F">
        <w:rPr>
          <w:rFonts w:ascii="Times New Roman" w:eastAsia="SimSun" w:hAnsi="Times New Roman" w:cs="Times New Roman"/>
          <w:sz w:val="24"/>
          <w:szCs w:val="24"/>
          <w:lang w:val="sr-Cyrl-RS" w:eastAsia="zh-CN"/>
        </w:rPr>
        <w:t>ној</w:t>
      </w:r>
      <w:r w:rsidRPr="0017652F">
        <w:rPr>
          <w:rFonts w:ascii="Times New Roman" w:eastAsia="SimSun" w:hAnsi="Times New Roman" w:cs="Times New Roman"/>
          <w:spacing w:val="31"/>
          <w:sz w:val="24"/>
          <w:szCs w:val="24"/>
          <w:lang w:val="sr-Cyrl-RS" w:eastAsia="zh-CN"/>
        </w:rPr>
        <w:t xml:space="preserve"> </w:t>
      </w:r>
      <w:r w:rsidRPr="0017652F">
        <w:rPr>
          <w:rFonts w:ascii="Times New Roman" w:eastAsia="SimSun" w:hAnsi="Times New Roman" w:cs="Times New Roman"/>
          <w:sz w:val="24"/>
          <w:szCs w:val="24"/>
          <w:lang w:val="sr-Cyrl-RS" w:eastAsia="zh-CN"/>
        </w:rPr>
        <w:t>н</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б</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 xml:space="preserve">вци </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ко је под</w:t>
      </w:r>
      <w:r w:rsidRPr="0017652F">
        <w:rPr>
          <w:rFonts w:ascii="Times New Roman" w:eastAsia="SimSun" w:hAnsi="Times New Roman" w:cs="Times New Roman"/>
          <w:spacing w:val="1"/>
          <w:sz w:val="24"/>
          <w:szCs w:val="24"/>
          <w:lang w:val="sr-Cyrl-RS" w:eastAsia="zh-CN"/>
        </w:rPr>
        <w:t>н</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та</w:t>
      </w:r>
      <w:r w:rsidRPr="0017652F">
        <w:rPr>
          <w:rFonts w:ascii="Times New Roman" w:eastAsia="SimSun" w:hAnsi="Times New Roman" w:cs="Times New Roman"/>
          <w:spacing w:val="-1"/>
          <w:sz w:val="24"/>
          <w:szCs w:val="24"/>
          <w:lang w:val="sr-Cyrl-RS" w:eastAsia="zh-CN"/>
        </w:rPr>
        <w:t xml:space="preserve"> сам</w:t>
      </w:r>
      <w:r w:rsidRPr="0017652F">
        <w:rPr>
          <w:rFonts w:ascii="Times New Roman" w:eastAsia="SimSun" w:hAnsi="Times New Roman" w:cs="Times New Roman"/>
          <w:sz w:val="24"/>
          <w:szCs w:val="24"/>
          <w:lang w:val="sr-Cyrl-RS" w:eastAsia="zh-CN"/>
        </w:rPr>
        <w:t>о је</w:t>
      </w:r>
      <w:r w:rsidRPr="0017652F">
        <w:rPr>
          <w:rFonts w:ascii="Times New Roman" w:eastAsia="SimSun" w:hAnsi="Times New Roman" w:cs="Times New Roman"/>
          <w:spacing w:val="1"/>
          <w:sz w:val="24"/>
          <w:szCs w:val="24"/>
          <w:lang w:val="sr-Cyrl-RS" w:eastAsia="zh-CN"/>
        </w:rPr>
        <w:t>д</w:t>
      </w:r>
      <w:r w:rsidRPr="0017652F">
        <w:rPr>
          <w:rFonts w:ascii="Times New Roman" w:eastAsia="SimSun" w:hAnsi="Times New Roman" w:cs="Times New Roman"/>
          <w:sz w:val="24"/>
          <w:szCs w:val="24"/>
          <w:lang w:val="sr-Cyrl-RS" w:eastAsia="zh-CN"/>
        </w:rPr>
        <w:t>на</w:t>
      </w:r>
      <w:r w:rsidRPr="0017652F">
        <w:rPr>
          <w:rFonts w:ascii="Times New Roman" w:eastAsia="SimSun" w:hAnsi="Times New Roman" w:cs="Times New Roman"/>
          <w:spacing w:val="-1"/>
          <w:sz w:val="24"/>
          <w:szCs w:val="24"/>
          <w:lang w:val="sr-Cyrl-RS" w:eastAsia="zh-CN"/>
        </w:rPr>
        <w:t xml:space="preserve"> </w:t>
      </w:r>
      <w:r w:rsidRPr="0017652F">
        <w:rPr>
          <w:rFonts w:ascii="Times New Roman" w:eastAsia="SimSun" w:hAnsi="Times New Roman" w:cs="Times New Roman"/>
          <w:sz w:val="24"/>
          <w:szCs w:val="24"/>
          <w:lang w:val="sr-Cyrl-RS" w:eastAsia="zh-CN"/>
        </w:rPr>
        <w:t>по</w:t>
      </w:r>
      <w:r w:rsidRPr="0017652F">
        <w:rPr>
          <w:rFonts w:ascii="Times New Roman" w:eastAsia="SimSun" w:hAnsi="Times New Roman" w:cs="Times New Roman"/>
          <w:spacing w:val="3"/>
          <w:sz w:val="24"/>
          <w:szCs w:val="24"/>
          <w:lang w:val="sr-Cyrl-RS" w:eastAsia="zh-CN"/>
        </w:rPr>
        <w:t>н</w:t>
      </w:r>
      <w:r w:rsidRPr="0017652F">
        <w:rPr>
          <w:rFonts w:ascii="Times New Roman" w:eastAsia="SimSun" w:hAnsi="Times New Roman" w:cs="Times New Roman"/>
          <w:spacing w:val="-8"/>
          <w:sz w:val="24"/>
          <w:szCs w:val="24"/>
          <w:lang w:val="sr-Cyrl-RS" w:eastAsia="zh-CN"/>
        </w:rPr>
        <w:t>у</w:t>
      </w:r>
      <w:r w:rsidRPr="0017652F">
        <w:rPr>
          <w:rFonts w:ascii="Times New Roman" w:eastAsia="SimSun" w:hAnsi="Times New Roman" w:cs="Times New Roman"/>
          <w:sz w:val="24"/>
          <w:szCs w:val="24"/>
          <w:lang w:val="sr-Cyrl-RS" w:eastAsia="zh-CN"/>
        </w:rPr>
        <w:t>д</w:t>
      </w:r>
      <w:r w:rsidRPr="0017652F">
        <w:rPr>
          <w:rFonts w:ascii="Times New Roman" w:eastAsia="SimSun" w:hAnsi="Times New Roman" w:cs="Times New Roman"/>
          <w:spacing w:val="2"/>
          <w:sz w:val="24"/>
          <w:szCs w:val="24"/>
          <w:lang w:val="sr-Cyrl-RS" w:eastAsia="zh-CN"/>
        </w:rPr>
        <w:t>а</w:t>
      </w:r>
      <w:r w:rsidRPr="0017652F">
        <w:rPr>
          <w:rFonts w:ascii="Times New Roman" w:eastAsia="SimSun" w:hAnsi="Times New Roman" w:cs="Times New Roman"/>
          <w:sz w:val="24"/>
          <w:szCs w:val="24"/>
          <w:lang w:val="sr-Cyrl-RS" w:eastAsia="zh-CN"/>
        </w:rPr>
        <w:t>.</w:t>
      </w:r>
    </w:p>
    <w:p w:rsidR="00B71A56" w:rsidRPr="0017652F" w:rsidRDefault="00B71A56" w:rsidP="00B71A56">
      <w:pPr>
        <w:widowControl w:val="0"/>
        <w:kinsoku w:val="0"/>
        <w:overflowPunct w:val="0"/>
        <w:autoSpaceDE w:val="0"/>
        <w:autoSpaceDN w:val="0"/>
        <w:adjustRightInd w:val="0"/>
        <w:spacing w:after="0" w:line="240" w:lineRule="auto"/>
        <w:ind w:right="115"/>
        <w:jc w:val="both"/>
        <w:rPr>
          <w:rFonts w:ascii="Times New Roman" w:eastAsia="SimSun" w:hAnsi="Times New Roman" w:cs="Times New Roman"/>
          <w:sz w:val="24"/>
          <w:szCs w:val="24"/>
          <w:lang w:val="sr-Cyrl-RS" w:eastAsia="zh-CN"/>
        </w:rPr>
      </w:pPr>
      <w:r>
        <w:rPr>
          <w:rFonts w:ascii="Times New Roman" w:eastAsia="SimSun" w:hAnsi="Times New Roman" w:cs="Times New Roman"/>
          <w:sz w:val="24"/>
          <w:szCs w:val="24"/>
          <w:lang w:val="sr-Cyrl-RS" w:eastAsia="zh-CN"/>
        </w:rPr>
        <w:tab/>
      </w:r>
      <w:r>
        <w:rPr>
          <w:rFonts w:ascii="Times New Roman" w:eastAsia="SimSun" w:hAnsi="Times New Roman" w:cs="Times New Roman"/>
          <w:sz w:val="24"/>
          <w:szCs w:val="24"/>
          <w:lang w:val="sr-Cyrl-RS" w:eastAsia="zh-CN"/>
        </w:rPr>
        <w:tab/>
      </w:r>
      <w:r w:rsidRPr="0017652F">
        <w:rPr>
          <w:rFonts w:ascii="Times New Roman" w:eastAsia="SimSun" w:hAnsi="Times New Roman" w:cs="Times New Roman"/>
          <w:sz w:val="24"/>
          <w:szCs w:val="24"/>
          <w:lang w:val="sr-Cyrl-RS" w:eastAsia="zh-CN"/>
        </w:rPr>
        <w:t>Ако</w:t>
      </w:r>
      <w:r w:rsidRPr="0017652F">
        <w:rPr>
          <w:rFonts w:ascii="Times New Roman" w:eastAsia="SimSun" w:hAnsi="Times New Roman" w:cs="Times New Roman"/>
          <w:spacing w:val="12"/>
          <w:sz w:val="24"/>
          <w:szCs w:val="24"/>
          <w:lang w:val="sr-Cyrl-RS" w:eastAsia="zh-CN"/>
        </w:rPr>
        <w:t xml:space="preserve"> </w:t>
      </w:r>
      <w:r w:rsidRPr="0017652F">
        <w:rPr>
          <w:rFonts w:ascii="Times New Roman" w:eastAsia="SimSun" w:hAnsi="Times New Roman" w:cs="Times New Roman"/>
          <w:sz w:val="24"/>
          <w:szCs w:val="24"/>
          <w:lang w:val="sr-Cyrl-RS" w:eastAsia="zh-CN"/>
        </w:rPr>
        <w:t>Наручил</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ц</w:t>
      </w:r>
      <w:r w:rsidRPr="0017652F">
        <w:rPr>
          <w:rFonts w:ascii="Times New Roman" w:eastAsia="SimSun" w:hAnsi="Times New Roman" w:cs="Times New Roman"/>
          <w:spacing w:val="12"/>
          <w:sz w:val="24"/>
          <w:szCs w:val="24"/>
          <w:lang w:val="sr-Cyrl-RS" w:eastAsia="zh-CN"/>
        </w:rPr>
        <w:t xml:space="preserve"> </w:t>
      </w:r>
      <w:r w:rsidRPr="0017652F">
        <w:rPr>
          <w:rFonts w:ascii="Times New Roman" w:eastAsia="SimSun" w:hAnsi="Times New Roman" w:cs="Times New Roman"/>
          <w:sz w:val="24"/>
          <w:szCs w:val="24"/>
          <w:lang w:val="sr-Cyrl-RS" w:eastAsia="zh-CN"/>
        </w:rPr>
        <w:t>не</w:t>
      </w:r>
      <w:r w:rsidRPr="0017652F">
        <w:rPr>
          <w:rFonts w:ascii="Times New Roman" w:eastAsia="SimSun" w:hAnsi="Times New Roman" w:cs="Times New Roman"/>
          <w:spacing w:val="10"/>
          <w:sz w:val="24"/>
          <w:szCs w:val="24"/>
          <w:lang w:val="sr-Cyrl-RS" w:eastAsia="zh-CN"/>
        </w:rPr>
        <w:t xml:space="preserve"> </w:t>
      </w:r>
      <w:r w:rsidRPr="0017652F">
        <w:rPr>
          <w:rFonts w:ascii="Times New Roman" w:eastAsia="SimSun" w:hAnsi="Times New Roman" w:cs="Times New Roman"/>
          <w:sz w:val="24"/>
          <w:szCs w:val="24"/>
          <w:lang w:val="sr-Cyrl-RS" w:eastAsia="zh-CN"/>
        </w:rPr>
        <w:t>до</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т</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ви</w:t>
      </w:r>
      <w:r w:rsidRPr="0017652F">
        <w:rPr>
          <w:rFonts w:ascii="Times New Roman" w:eastAsia="SimSun" w:hAnsi="Times New Roman" w:cs="Times New Roman"/>
          <w:spacing w:val="12"/>
          <w:sz w:val="24"/>
          <w:szCs w:val="24"/>
          <w:lang w:val="sr-Cyrl-RS" w:eastAsia="zh-CN"/>
        </w:rPr>
        <w:t xml:space="preserve"> </w:t>
      </w:r>
      <w:r w:rsidRPr="0017652F">
        <w:rPr>
          <w:rFonts w:ascii="Times New Roman" w:eastAsia="SimSun" w:hAnsi="Times New Roman" w:cs="Times New Roman"/>
          <w:sz w:val="24"/>
          <w:szCs w:val="24"/>
          <w:lang w:val="sr-Cyrl-RS" w:eastAsia="zh-CN"/>
        </w:rPr>
        <w:t>потпис</w:t>
      </w:r>
      <w:r w:rsidRPr="0017652F">
        <w:rPr>
          <w:rFonts w:ascii="Times New Roman" w:eastAsia="SimSun" w:hAnsi="Times New Roman" w:cs="Times New Roman"/>
          <w:spacing w:val="-2"/>
          <w:sz w:val="24"/>
          <w:szCs w:val="24"/>
          <w:lang w:val="sr-Cyrl-RS" w:eastAsia="zh-CN"/>
        </w:rPr>
        <w:t>а</w:t>
      </w:r>
      <w:r w:rsidRPr="0017652F">
        <w:rPr>
          <w:rFonts w:ascii="Times New Roman" w:eastAsia="SimSun" w:hAnsi="Times New Roman" w:cs="Times New Roman"/>
          <w:sz w:val="24"/>
          <w:szCs w:val="24"/>
          <w:lang w:val="sr-Cyrl-RS" w:eastAsia="zh-CN"/>
        </w:rPr>
        <w:t>н</w:t>
      </w:r>
      <w:r w:rsidRPr="0017652F">
        <w:rPr>
          <w:rFonts w:ascii="Times New Roman" w:eastAsia="SimSun" w:hAnsi="Times New Roman" w:cs="Times New Roman"/>
          <w:spacing w:val="15"/>
          <w:sz w:val="24"/>
          <w:szCs w:val="24"/>
          <w:lang w:val="sr-Cyrl-RS" w:eastAsia="zh-CN"/>
        </w:rPr>
        <w:t xml:space="preserve"> </w:t>
      </w:r>
      <w:r w:rsidRPr="0017652F">
        <w:rPr>
          <w:rFonts w:ascii="Times New Roman" w:eastAsia="SimSun" w:hAnsi="Times New Roman" w:cs="Times New Roman"/>
          <w:spacing w:val="-5"/>
          <w:sz w:val="24"/>
          <w:szCs w:val="24"/>
          <w:lang w:val="sr-Cyrl-RS" w:eastAsia="zh-CN"/>
        </w:rPr>
        <w:t>у</w:t>
      </w:r>
      <w:r w:rsidRPr="0017652F">
        <w:rPr>
          <w:rFonts w:ascii="Times New Roman" w:eastAsia="SimSun" w:hAnsi="Times New Roman" w:cs="Times New Roman"/>
          <w:sz w:val="24"/>
          <w:szCs w:val="24"/>
          <w:lang w:val="sr-Cyrl-RS" w:eastAsia="zh-CN"/>
        </w:rPr>
        <w:t>говор</w:t>
      </w:r>
      <w:r w:rsidRPr="0017652F">
        <w:rPr>
          <w:rFonts w:ascii="Times New Roman" w:eastAsia="SimSun" w:hAnsi="Times New Roman" w:cs="Times New Roman"/>
          <w:spacing w:val="11"/>
          <w:sz w:val="24"/>
          <w:szCs w:val="24"/>
          <w:lang w:val="sr-Cyrl-RS" w:eastAsia="zh-CN"/>
        </w:rPr>
        <w:t xml:space="preserve"> </w:t>
      </w:r>
      <w:r w:rsidRPr="0017652F">
        <w:rPr>
          <w:rFonts w:ascii="Times New Roman" w:eastAsia="SimSun" w:hAnsi="Times New Roman" w:cs="Times New Roman"/>
          <w:sz w:val="24"/>
          <w:szCs w:val="24"/>
          <w:lang w:val="sr-Cyrl-RS" w:eastAsia="zh-CN"/>
        </w:rPr>
        <w:t>Понуђа</w:t>
      </w:r>
      <w:r w:rsidRPr="0017652F">
        <w:rPr>
          <w:rFonts w:ascii="Times New Roman" w:eastAsia="SimSun" w:hAnsi="Times New Roman" w:cs="Times New Roman"/>
          <w:spacing w:val="4"/>
          <w:sz w:val="24"/>
          <w:szCs w:val="24"/>
          <w:lang w:val="sr-Cyrl-RS" w:eastAsia="zh-CN"/>
        </w:rPr>
        <w:t>ч</w:t>
      </w:r>
      <w:r w:rsidRPr="0017652F">
        <w:rPr>
          <w:rFonts w:ascii="Times New Roman" w:eastAsia="SimSun" w:hAnsi="Times New Roman" w:cs="Times New Roman"/>
          <w:sz w:val="24"/>
          <w:szCs w:val="24"/>
          <w:lang w:val="sr-Cyrl-RS" w:eastAsia="zh-CN"/>
        </w:rPr>
        <w:t>у</w:t>
      </w:r>
      <w:r w:rsidRPr="0017652F">
        <w:rPr>
          <w:rFonts w:ascii="Times New Roman" w:eastAsia="SimSun" w:hAnsi="Times New Roman" w:cs="Times New Roman"/>
          <w:spacing w:val="9"/>
          <w:sz w:val="24"/>
          <w:szCs w:val="24"/>
          <w:lang w:val="sr-Cyrl-RS" w:eastAsia="zh-CN"/>
        </w:rPr>
        <w:t xml:space="preserve"> </w:t>
      </w:r>
      <w:r w:rsidRPr="0017652F">
        <w:rPr>
          <w:rFonts w:ascii="Times New Roman" w:eastAsia="SimSun" w:hAnsi="Times New Roman" w:cs="Times New Roman"/>
          <w:sz w:val="24"/>
          <w:szCs w:val="24"/>
          <w:lang w:val="sr-Cyrl-RS" w:eastAsia="zh-CN"/>
        </w:rPr>
        <w:t>у</w:t>
      </w:r>
      <w:r w:rsidRPr="0017652F">
        <w:rPr>
          <w:rFonts w:ascii="Times New Roman" w:eastAsia="SimSun" w:hAnsi="Times New Roman" w:cs="Times New Roman"/>
          <w:spacing w:val="6"/>
          <w:sz w:val="24"/>
          <w:szCs w:val="24"/>
          <w:lang w:val="sr-Cyrl-RS" w:eastAsia="zh-CN"/>
        </w:rPr>
        <w:t xml:space="preserve"> </w:t>
      </w:r>
      <w:r w:rsidRPr="0017652F">
        <w:rPr>
          <w:rFonts w:ascii="Times New Roman" w:eastAsia="SimSun" w:hAnsi="Times New Roman" w:cs="Times New Roman"/>
          <w:sz w:val="24"/>
          <w:szCs w:val="24"/>
          <w:lang w:val="sr-Cyrl-RS" w:eastAsia="zh-CN"/>
        </w:rPr>
        <w:t>н</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в</w:t>
      </w:r>
      <w:r w:rsidRPr="0017652F">
        <w:rPr>
          <w:rFonts w:ascii="Times New Roman" w:eastAsia="SimSun" w:hAnsi="Times New Roman" w:cs="Times New Roman"/>
          <w:spacing w:val="-2"/>
          <w:sz w:val="24"/>
          <w:szCs w:val="24"/>
          <w:lang w:val="sr-Cyrl-RS" w:eastAsia="zh-CN"/>
        </w:rPr>
        <w:t>е</w:t>
      </w:r>
      <w:r w:rsidRPr="0017652F">
        <w:rPr>
          <w:rFonts w:ascii="Times New Roman" w:eastAsia="SimSun" w:hAnsi="Times New Roman" w:cs="Times New Roman"/>
          <w:sz w:val="24"/>
          <w:szCs w:val="24"/>
          <w:lang w:val="sr-Cyrl-RS" w:eastAsia="zh-CN"/>
        </w:rPr>
        <w:t>д</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pacing w:val="7"/>
          <w:sz w:val="24"/>
          <w:szCs w:val="24"/>
          <w:lang w:val="sr-Cyrl-RS" w:eastAsia="zh-CN"/>
        </w:rPr>
        <w:t>н</w:t>
      </w:r>
      <w:r w:rsidRPr="0017652F">
        <w:rPr>
          <w:rFonts w:ascii="Times New Roman" w:eastAsia="SimSun" w:hAnsi="Times New Roman" w:cs="Times New Roman"/>
          <w:sz w:val="24"/>
          <w:szCs w:val="24"/>
          <w:lang w:val="sr-Cyrl-RS" w:eastAsia="zh-CN"/>
        </w:rPr>
        <w:t>ом</w:t>
      </w:r>
      <w:r w:rsidRPr="0017652F">
        <w:rPr>
          <w:rFonts w:ascii="Times New Roman" w:eastAsia="SimSun" w:hAnsi="Times New Roman" w:cs="Times New Roman"/>
          <w:spacing w:val="11"/>
          <w:sz w:val="24"/>
          <w:szCs w:val="24"/>
          <w:lang w:val="sr-Cyrl-RS" w:eastAsia="zh-CN"/>
        </w:rPr>
        <w:t xml:space="preserve"> </w:t>
      </w:r>
      <w:r w:rsidRPr="0017652F">
        <w:rPr>
          <w:rFonts w:ascii="Times New Roman" w:eastAsia="SimSun" w:hAnsi="Times New Roman" w:cs="Times New Roman"/>
          <w:sz w:val="24"/>
          <w:szCs w:val="24"/>
          <w:lang w:val="sr-Cyrl-RS" w:eastAsia="zh-CN"/>
        </w:rPr>
        <w:t>р</w:t>
      </w:r>
      <w:r w:rsidRPr="0017652F">
        <w:rPr>
          <w:rFonts w:ascii="Times New Roman" w:eastAsia="SimSun" w:hAnsi="Times New Roman" w:cs="Times New Roman"/>
          <w:spacing w:val="2"/>
          <w:sz w:val="24"/>
          <w:szCs w:val="24"/>
          <w:lang w:val="sr-Cyrl-RS" w:eastAsia="zh-CN"/>
        </w:rPr>
        <w:t>о</w:t>
      </w:r>
      <w:r w:rsidRPr="0017652F">
        <w:rPr>
          <w:rFonts w:ascii="Times New Roman" w:eastAsia="SimSun" w:hAnsi="Times New Roman" w:cs="Times New Roman"/>
          <w:spacing w:val="3"/>
          <w:sz w:val="24"/>
          <w:szCs w:val="24"/>
          <w:lang w:val="sr-Cyrl-RS" w:eastAsia="zh-CN"/>
        </w:rPr>
        <w:t>к</w:t>
      </w:r>
      <w:r w:rsidRPr="0017652F">
        <w:rPr>
          <w:rFonts w:ascii="Times New Roman" w:eastAsia="SimSun" w:hAnsi="Times New Roman" w:cs="Times New Roman"/>
          <w:spacing w:val="-5"/>
          <w:sz w:val="24"/>
          <w:szCs w:val="24"/>
          <w:lang w:val="sr-Cyrl-RS" w:eastAsia="zh-CN"/>
        </w:rPr>
        <w:t>у</w:t>
      </w:r>
      <w:r w:rsidRPr="0017652F">
        <w:rPr>
          <w:rFonts w:ascii="Times New Roman" w:eastAsia="SimSun" w:hAnsi="Times New Roman" w:cs="Times New Roman"/>
          <w:sz w:val="24"/>
          <w:szCs w:val="24"/>
          <w:lang w:val="sr-Cyrl-RS" w:eastAsia="zh-CN"/>
        </w:rPr>
        <w:t>,</w:t>
      </w:r>
      <w:r w:rsidRPr="0017652F">
        <w:rPr>
          <w:rFonts w:ascii="Times New Roman" w:eastAsia="SimSun" w:hAnsi="Times New Roman" w:cs="Times New Roman"/>
          <w:spacing w:val="11"/>
          <w:sz w:val="24"/>
          <w:szCs w:val="24"/>
          <w:lang w:val="sr-Cyrl-RS" w:eastAsia="zh-CN"/>
        </w:rPr>
        <w:t xml:space="preserve"> </w:t>
      </w:r>
      <w:r w:rsidRPr="0017652F">
        <w:rPr>
          <w:rFonts w:ascii="Times New Roman" w:eastAsia="SimSun" w:hAnsi="Times New Roman" w:cs="Times New Roman"/>
          <w:sz w:val="24"/>
          <w:szCs w:val="24"/>
          <w:lang w:val="sr-Cyrl-RS" w:eastAsia="zh-CN"/>
        </w:rPr>
        <w:t>Понуђач</w:t>
      </w:r>
      <w:r w:rsidRPr="0017652F">
        <w:rPr>
          <w:rFonts w:ascii="Times New Roman" w:eastAsia="SimSun" w:hAnsi="Times New Roman" w:cs="Times New Roman"/>
          <w:spacing w:val="11"/>
          <w:sz w:val="24"/>
          <w:szCs w:val="24"/>
          <w:lang w:val="sr-Cyrl-RS" w:eastAsia="zh-CN"/>
        </w:rPr>
        <w:t xml:space="preserve"> </w:t>
      </w:r>
      <w:r w:rsidRPr="0017652F">
        <w:rPr>
          <w:rFonts w:ascii="Times New Roman" w:eastAsia="SimSun" w:hAnsi="Times New Roman" w:cs="Times New Roman"/>
          <w:sz w:val="24"/>
          <w:szCs w:val="24"/>
          <w:lang w:val="sr-Cyrl-RS" w:eastAsia="zh-CN"/>
        </w:rPr>
        <w:t xml:space="preserve">није </w:t>
      </w:r>
      <w:r w:rsidRPr="0017652F">
        <w:rPr>
          <w:rFonts w:ascii="Times New Roman" w:eastAsia="SimSun" w:hAnsi="Times New Roman" w:cs="Times New Roman"/>
          <w:spacing w:val="2"/>
          <w:sz w:val="24"/>
          <w:szCs w:val="24"/>
          <w:lang w:val="sr-Cyrl-RS" w:eastAsia="zh-CN"/>
        </w:rPr>
        <w:t>д</w:t>
      </w:r>
      <w:r w:rsidRPr="0017652F">
        <w:rPr>
          <w:rFonts w:ascii="Times New Roman" w:eastAsia="SimSun" w:hAnsi="Times New Roman" w:cs="Times New Roman"/>
          <w:spacing w:val="-5"/>
          <w:sz w:val="24"/>
          <w:szCs w:val="24"/>
          <w:lang w:val="sr-Cyrl-RS" w:eastAsia="zh-CN"/>
        </w:rPr>
        <w:t>у</w:t>
      </w:r>
      <w:r w:rsidRPr="0017652F">
        <w:rPr>
          <w:rFonts w:ascii="Times New Roman" w:eastAsia="SimSun" w:hAnsi="Times New Roman" w:cs="Times New Roman"/>
          <w:sz w:val="24"/>
          <w:szCs w:val="24"/>
          <w:lang w:val="sr-Cyrl-RS" w:eastAsia="zh-CN"/>
        </w:rPr>
        <w:t>ж</w:t>
      </w:r>
      <w:r w:rsidRPr="0017652F">
        <w:rPr>
          <w:rFonts w:ascii="Times New Roman" w:eastAsia="SimSun" w:hAnsi="Times New Roman" w:cs="Times New Roman"/>
          <w:spacing w:val="-2"/>
          <w:sz w:val="24"/>
          <w:szCs w:val="24"/>
          <w:lang w:val="sr-Cyrl-RS" w:eastAsia="zh-CN"/>
        </w:rPr>
        <w:t>а</w:t>
      </w:r>
      <w:r w:rsidRPr="0017652F">
        <w:rPr>
          <w:rFonts w:ascii="Times New Roman" w:eastAsia="SimSun" w:hAnsi="Times New Roman" w:cs="Times New Roman"/>
          <w:sz w:val="24"/>
          <w:szCs w:val="24"/>
          <w:lang w:val="sr-Cyrl-RS" w:eastAsia="zh-CN"/>
        </w:rPr>
        <w:t>н</w:t>
      </w:r>
      <w:r w:rsidRPr="0017652F">
        <w:rPr>
          <w:rFonts w:ascii="Times New Roman" w:eastAsia="SimSun" w:hAnsi="Times New Roman" w:cs="Times New Roman"/>
          <w:spacing w:val="15"/>
          <w:sz w:val="24"/>
          <w:szCs w:val="24"/>
          <w:lang w:val="sr-Cyrl-RS" w:eastAsia="zh-CN"/>
        </w:rPr>
        <w:t xml:space="preserve"> </w:t>
      </w:r>
      <w:r w:rsidRPr="0017652F">
        <w:rPr>
          <w:rFonts w:ascii="Times New Roman" w:eastAsia="SimSun" w:hAnsi="Times New Roman" w:cs="Times New Roman"/>
          <w:spacing w:val="2"/>
          <w:sz w:val="24"/>
          <w:szCs w:val="24"/>
          <w:lang w:val="sr-Cyrl-RS" w:eastAsia="zh-CN"/>
        </w:rPr>
        <w:t>д</w:t>
      </w:r>
      <w:r w:rsidRPr="0017652F">
        <w:rPr>
          <w:rFonts w:ascii="Times New Roman" w:eastAsia="SimSun" w:hAnsi="Times New Roman" w:cs="Times New Roman"/>
          <w:sz w:val="24"/>
          <w:szCs w:val="24"/>
          <w:lang w:val="sr-Cyrl-RS" w:eastAsia="zh-CN"/>
        </w:rPr>
        <w:t>а</w:t>
      </w:r>
      <w:r w:rsidRPr="0017652F">
        <w:rPr>
          <w:rFonts w:ascii="Times New Roman" w:eastAsia="SimSun" w:hAnsi="Times New Roman" w:cs="Times New Roman"/>
          <w:spacing w:val="13"/>
          <w:sz w:val="24"/>
          <w:szCs w:val="24"/>
          <w:lang w:val="sr-Cyrl-RS" w:eastAsia="zh-CN"/>
        </w:rPr>
        <w:t xml:space="preserve"> </w:t>
      </w:r>
      <w:r w:rsidRPr="0017652F">
        <w:rPr>
          <w:rFonts w:ascii="Times New Roman" w:eastAsia="SimSun" w:hAnsi="Times New Roman" w:cs="Times New Roman"/>
          <w:sz w:val="24"/>
          <w:szCs w:val="24"/>
          <w:lang w:val="sr-Cyrl-RS" w:eastAsia="zh-CN"/>
        </w:rPr>
        <w:t>пот</w:t>
      </w:r>
      <w:r w:rsidRPr="0017652F">
        <w:rPr>
          <w:rFonts w:ascii="Times New Roman" w:eastAsia="SimSun" w:hAnsi="Times New Roman" w:cs="Times New Roman"/>
          <w:spacing w:val="1"/>
          <w:sz w:val="24"/>
          <w:szCs w:val="24"/>
          <w:lang w:val="sr-Cyrl-RS" w:eastAsia="zh-CN"/>
        </w:rPr>
        <w:t>п</w:t>
      </w:r>
      <w:r w:rsidRPr="0017652F">
        <w:rPr>
          <w:rFonts w:ascii="Times New Roman" w:eastAsia="SimSun" w:hAnsi="Times New Roman" w:cs="Times New Roman"/>
          <w:sz w:val="24"/>
          <w:szCs w:val="24"/>
          <w:lang w:val="sr-Cyrl-RS" w:eastAsia="zh-CN"/>
        </w:rPr>
        <w:t>ише</w:t>
      </w:r>
      <w:r w:rsidRPr="0017652F">
        <w:rPr>
          <w:rFonts w:ascii="Times New Roman" w:eastAsia="SimSun" w:hAnsi="Times New Roman" w:cs="Times New Roman"/>
          <w:spacing w:val="15"/>
          <w:sz w:val="24"/>
          <w:szCs w:val="24"/>
          <w:lang w:val="sr-Cyrl-RS" w:eastAsia="zh-CN"/>
        </w:rPr>
        <w:t xml:space="preserve"> </w:t>
      </w:r>
      <w:r w:rsidRPr="0017652F">
        <w:rPr>
          <w:rFonts w:ascii="Times New Roman" w:eastAsia="SimSun" w:hAnsi="Times New Roman" w:cs="Times New Roman"/>
          <w:spacing w:val="-5"/>
          <w:sz w:val="24"/>
          <w:szCs w:val="24"/>
          <w:lang w:val="sr-Cyrl-RS" w:eastAsia="zh-CN"/>
        </w:rPr>
        <w:t>у</w:t>
      </w:r>
      <w:r w:rsidRPr="0017652F">
        <w:rPr>
          <w:rFonts w:ascii="Times New Roman" w:eastAsia="SimSun" w:hAnsi="Times New Roman" w:cs="Times New Roman"/>
          <w:sz w:val="24"/>
          <w:szCs w:val="24"/>
          <w:lang w:val="sr-Cyrl-RS" w:eastAsia="zh-CN"/>
        </w:rPr>
        <w:t>г</w:t>
      </w:r>
      <w:r w:rsidRPr="0017652F">
        <w:rPr>
          <w:rFonts w:ascii="Times New Roman" w:eastAsia="SimSun" w:hAnsi="Times New Roman" w:cs="Times New Roman"/>
          <w:spacing w:val="2"/>
          <w:sz w:val="24"/>
          <w:szCs w:val="24"/>
          <w:lang w:val="sr-Cyrl-RS" w:eastAsia="zh-CN"/>
        </w:rPr>
        <w:t>о</w:t>
      </w:r>
      <w:r w:rsidRPr="0017652F">
        <w:rPr>
          <w:rFonts w:ascii="Times New Roman" w:eastAsia="SimSun" w:hAnsi="Times New Roman" w:cs="Times New Roman"/>
          <w:spacing w:val="1"/>
          <w:sz w:val="24"/>
          <w:szCs w:val="24"/>
          <w:lang w:val="sr-Cyrl-RS" w:eastAsia="zh-CN"/>
        </w:rPr>
        <w:t>в</w:t>
      </w:r>
      <w:r w:rsidRPr="0017652F">
        <w:rPr>
          <w:rFonts w:ascii="Times New Roman" w:eastAsia="SimSun" w:hAnsi="Times New Roman" w:cs="Times New Roman"/>
          <w:sz w:val="24"/>
          <w:szCs w:val="24"/>
          <w:lang w:val="sr-Cyrl-RS" w:eastAsia="zh-CN"/>
        </w:rPr>
        <w:t>ор</w:t>
      </w:r>
      <w:r w:rsidRPr="0017652F">
        <w:rPr>
          <w:rFonts w:ascii="Times New Roman" w:eastAsia="SimSun" w:hAnsi="Times New Roman" w:cs="Times New Roman"/>
          <w:spacing w:val="14"/>
          <w:sz w:val="24"/>
          <w:szCs w:val="24"/>
          <w:lang w:val="sr-Cyrl-RS" w:eastAsia="zh-CN"/>
        </w:rPr>
        <w:t xml:space="preserve"> </w:t>
      </w:r>
      <w:r w:rsidRPr="0017652F">
        <w:rPr>
          <w:rFonts w:ascii="Times New Roman" w:eastAsia="SimSun" w:hAnsi="Times New Roman" w:cs="Times New Roman"/>
          <w:sz w:val="24"/>
          <w:szCs w:val="24"/>
          <w:lang w:val="sr-Cyrl-RS" w:eastAsia="zh-CN"/>
        </w:rPr>
        <w:t>што</w:t>
      </w:r>
      <w:r w:rsidRPr="0017652F">
        <w:rPr>
          <w:rFonts w:ascii="Times New Roman" w:eastAsia="SimSun" w:hAnsi="Times New Roman" w:cs="Times New Roman"/>
          <w:spacing w:val="14"/>
          <w:sz w:val="24"/>
          <w:szCs w:val="24"/>
          <w:lang w:val="sr-Cyrl-RS" w:eastAsia="zh-CN"/>
        </w:rPr>
        <w:t xml:space="preserve"> </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е</w:t>
      </w:r>
      <w:r w:rsidRPr="0017652F">
        <w:rPr>
          <w:rFonts w:ascii="Times New Roman" w:eastAsia="SimSun" w:hAnsi="Times New Roman" w:cs="Times New Roman"/>
          <w:spacing w:val="15"/>
          <w:sz w:val="24"/>
          <w:szCs w:val="24"/>
          <w:lang w:val="sr-Cyrl-RS" w:eastAsia="zh-CN"/>
        </w:rPr>
        <w:t xml:space="preserve"> </w:t>
      </w:r>
      <w:r w:rsidRPr="0017652F">
        <w:rPr>
          <w:rFonts w:ascii="Times New Roman" w:eastAsia="SimSun" w:hAnsi="Times New Roman" w:cs="Times New Roman"/>
          <w:sz w:val="24"/>
          <w:szCs w:val="24"/>
          <w:lang w:val="sr-Cyrl-RS" w:eastAsia="zh-CN"/>
        </w:rPr>
        <w:t>н</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ће</w:t>
      </w:r>
      <w:r w:rsidRPr="0017652F">
        <w:rPr>
          <w:rFonts w:ascii="Times New Roman" w:eastAsia="SimSun" w:hAnsi="Times New Roman" w:cs="Times New Roman"/>
          <w:spacing w:val="15"/>
          <w:sz w:val="24"/>
          <w:szCs w:val="24"/>
          <w:lang w:val="sr-Cyrl-RS" w:eastAsia="zh-CN"/>
        </w:rPr>
        <w:t xml:space="preserve"> </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pacing w:val="1"/>
          <w:sz w:val="24"/>
          <w:szCs w:val="24"/>
          <w:lang w:val="sr-Cyrl-RS" w:eastAsia="zh-CN"/>
        </w:rPr>
        <w:t>м</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тр</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pacing w:val="2"/>
          <w:sz w:val="24"/>
          <w:szCs w:val="24"/>
          <w:lang w:val="sr-Cyrl-RS" w:eastAsia="zh-CN"/>
        </w:rPr>
        <w:t>т</w:t>
      </w:r>
      <w:r w:rsidRPr="0017652F">
        <w:rPr>
          <w:rFonts w:ascii="Times New Roman" w:eastAsia="SimSun" w:hAnsi="Times New Roman" w:cs="Times New Roman"/>
          <w:sz w:val="24"/>
          <w:szCs w:val="24"/>
          <w:lang w:val="sr-Cyrl-RS" w:eastAsia="zh-CN"/>
        </w:rPr>
        <w:t>и</w:t>
      </w:r>
      <w:r w:rsidRPr="0017652F">
        <w:rPr>
          <w:rFonts w:ascii="Times New Roman" w:eastAsia="SimSun" w:hAnsi="Times New Roman" w:cs="Times New Roman"/>
          <w:spacing w:val="15"/>
          <w:sz w:val="24"/>
          <w:szCs w:val="24"/>
          <w:lang w:val="sr-Cyrl-RS" w:eastAsia="zh-CN"/>
        </w:rPr>
        <w:t xml:space="preserve"> </w:t>
      </w:r>
      <w:r w:rsidRPr="0017652F">
        <w:rPr>
          <w:rFonts w:ascii="Times New Roman" w:eastAsia="SimSun" w:hAnsi="Times New Roman" w:cs="Times New Roman"/>
          <w:sz w:val="24"/>
          <w:szCs w:val="24"/>
          <w:lang w:val="sr-Cyrl-RS" w:eastAsia="zh-CN"/>
        </w:rPr>
        <w:t>о</w:t>
      </w:r>
      <w:r w:rsidRPr="0017652F">
        <w:rPr>
          <w:rFonts w:ascii="Times New Roman" w:eastAsia="SimSun" w:hAnsi="Times New Roman" w:cs="Times New Roman"/>
          <w:spacing w:val="2"/>
          <w:sz w:val="24"/>
          <w:szCs w:val="24"/>
          <w:lang w:val="sr-Cyrl-RS" w:eastAsia="zh-CN"/>
        </w:rPr>
        <w:t>д</w:t>
      </w:r>
      <w:r w:rsidRPr="0017652F">
        <w:rPr>
          <w:rFonts w:ascii="Times New Roman" w:eastAsia="SimSun" w:hAnsi="Times New Roman" w:cs="Times New Roman"/>
          <w:spacing w:val="-5"/>
          <w:sz w:val="24"/>
          <w:szCs w:val="24"/>
          <w:lang w:val="sr-Cyrl-RS" w:eastAsia="zh-CN"/>
        </w:rPr>
        <w:t>у</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т</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pacing w:val="2"/>
          <w:sz w:val="24"/>
          <w:szCs w:val="24"/>
          <w:lang w:val="sr-Cyrl-RS" w:eastAsia="zh-CN"/>
        </w:rPr>
        <w:t>ј</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њем</w:t>
      </w:r>
      <w:r w:rsidRPr="0017652F">
        <w:rPr>
          <w:rFonts w:ascii="Times New Roman" w:eastAsia="SimSun" w:hAnsi="Times New Roman" w:cs="Times New Roman"/>
          <w:spacing w:val="13"/>
          <w:sz w:val="24"/>
          <w:szCs w:val="24"/>
          <w:lang w:val="sr-Cyrl-RS" w:eastAsia="zh-CN"/>
        </w:rPr>
        <w:t xml:space="preserve"> </w:t>
      </w:r>
      <w:r w:rsidRPr="0017652F">
        <w:rPr>
          <w:rFonts w:ascii="Times New Roman" w:eastAsia="SimSun" w:hAnsi="Times New Roman" w:cs="Times New Roman"/>
          <w:sz w:val="24"/>
          <w:szCs w:val="24"/>
          <w:lang w:val="sr-Cyrl-RS" w:eastAsia="zh-CN"/>
        </w:rPr>
        <w:t>од</w:t>
      </w:r>
      <w:r w:rsidRPr="0017652F">
        <w:rPr>
          <w:rFonts w:ascii="Times New Roman" w:eastAsia="SimSun" w:hAnsi="Times New Roman" w:cs="Times New Roman"/>
          <w:spacing w:val="14"/>
          <w:sz w:val="24"/>
          <w:szCs w:val="24"/>
          <w:lang w:val="sr-Cyrl-RS" w:eastAsia="zh-CN"/>
        </w:rPr>
        <w:t xml:space="preserve"> </w:t>
      </w:r>
      <w:r w:rsidRPr="0017652F">
        <w:rPr>
          <w:rFonts w:ascii="Times New Roman" w:eastAsia="SimSun" w:hAnsi="Times New Roman" w:cs="Times New Roman"/>
          <w:sz w:val="24"/>
          <w:szCs w:val="24"/>
          <w:lang w:val="sr-Cyrl-RS" w:eastAsia="zh-CN"/>
        </w:rPr>
        <w:t>по</w:t>
      </w:r>
      <w:r w:rsidRPr="0017652F">
        <w:rPr>
          <w:rFonts w:ascii="Times New Roman" w:eastAsia="SimSun" w:hAnsi="Times New Roman" w:cs="Times New Roman"/>
          <w:spacing w:val="3"/>
          <w:sz w:val="24"/>
          <w:szCs w:val="24"/>
          <w:lang w:val="sr-Cyrl-RS" w:eastAsia="zh-CN"/>
        </w:rPr>
        <w:t>н</w:t>
      </w:r>
      <w:r w:rsidRPr="0017652F">
        <w:rPr>
          <w:rFonts w:ascii="Times New Roman" w:eastAsia="SimSun" w:hAnsi="Times New Roman" w:cs="Times New Roman"/>
          <w:spacing w:val="-3"/>
          <w:sz w:val="24"/>
          <w:szCs w:val="24"/>
          <w:lang w:val="sr-Cyrl-RS" w:eastAsia="zh-CN"/>
        </w:rPr>
        <w:t>у</w:t>
      </w:r>
      <w:r w:rsidRPr="0017652F">
        <w:rPr>
          <w:rFonts w:ascii="Times New Roman" w:eastAsia="SimSun" w:hAnsi="Times New Roman" w:cs="Times New Roman"/>
          <w:sz w:val="24"/>
          <w:szCs w:val="24"/>
          <w:lang w:val="sr-Cyrl-RS" w:eastAsia="zh-CN"/>
        </w:rPr>
        <w:t>де</w:t>
      </w:r>
      <w:r w:rsidRPr="0017652F">
        <w:rPr>
          <w:rFonts w:ascii="Times New Roman" w:eastAsia="SimSun" w:hAnsi="Times New Roman" w:cs="Times New Roman"/>
          <w:spacing w:val="13"/>
          <w:sz w:val="24"/>
          <w:szCs w:val="24"/>
          <w:lang w:val="sr-Cyrl-RS" w:eastAsia="zh-CN"/>
        </w:rPr>
        <w:t xml:space="preserve"> </w:t>
      </w:r>
      <w:r w:rsidRPr="0017652F">
        <w:rPr>
          <w:rFonts w:ascii="Times New Roman" w:eastAsia="SimSun" w:hAnsi="Times New Roman" w:cs="Times New Roman"/>
          <w:sz w:val="24"/>
          <w:szCs w:val="24"/>
          <w:lang w:val="sr-Cyrl-RS" w:eastAsia="zh-CN"/>
        </w:rPr>
        <w:t>и</w:t>
      </w:r>
      <w:r w:rsidRPr="0017652F">
        <w:rPr>
          <w:rFonts w:ascii="Times New Roman" w:eastAsia="SimSun" w:hAnsi="Times New Roman" w:cs="Times New Roman"/>
          <w:spacing w:val="15"/>
          <w:sz w:val="24"/>
          <w:szCs w:val="24"/>
          <w:lang w:val="sr-Cyrl-RS" w:eastAsia="zh-CN"/>
        </w:rPr>
        <w:t xml:space="preserve"> </w:t>
      </w:r>
      <w:r w:rsidRPr="0017652F">
        <w:rPr>
          <w:rFonts w:ascii="Times New Roman" w:eastAsia="SimSun" w:hAnsi="Times New Roman" w:cs="Times New Roman"/>
          <w:sz w:val="24"/>
          <w:szCs w:val="24"/>
          <w:lang w:val="sr-Cyrl-RS" w:eastAsia="zh-CN"/>
        </w:rPr>
        <w:t>не</w:t>
      </w:r>
      <w:r w:rsidRPr="0017652F">
        <w:rPr>
          <w:rFonts w:ascii="Times New Roman" w:eastAsia="SimSun" w:hAnsi="Times New Roman" w:cs="Times New Roman"/>
          <w:spacing w:val="13"/>
          <w:sz w:val="24"/>
          <w:szCs w:val="24"/>
          <w:lang w:val="sr-Cyrl-RS" w:eastAsia="zh-CN"/>
        </w:rPr>
        <w:t xml:space="preserve"> </w:t>
      </w:r>
      <w:r w:rsidRPr="0017652F">
        <w:rPr>
          <w:rFonts w:ascii="Times New Roman" w:eastAsia="SimSun" w:hAnsi="Times New Roman" w:cs="Times New Roman"/>
          <w:spacing w:val="-1"/>
          <w:sz w:val="24"/>
          <w:szCs w:val="24"/>
          <w:lang w:val="sr-Cyrl-RS" w:eastAsia="zh-CN"/>
        </w:rPr>
        <w:t>м</w:t>
      </w:r>
      <w:r w:rsidRPr="0017652F">
        <w:rPr>
          <w:rFonts w:ascii="Times New Roman" w:eastAsia="SimSun" w:hAnsi="Times New Roman" w:cs="Times New Roman"/>
          <w:spacing w:val="2"/>
          <w:sz w:val="24"/>
          <w:szCs w:val="24"/>
          <w:lang w:val="sr-Cyrl-RS" w:eastAsia="zh-CN"/>
        </w:rPr>
        <w:t>о</w:t>
      </w:r>
      <w:r w:rsidRPr="0017652F">
        <w:rPr>
          <w:rFonts w:ascii="Times New Roman" w:eastAsia="SimSun" w:hAnsi="Times New Roman" w:cs="Times New Roman"/>
          <w:sz w:val="24"/>
          <w:szCs w:val="24"/>
          <w:lang w:val="sr-Cyrl-RS" w:eastAsia="zh-CN"/>
        </w:rPr>
        <w:t>же</w:t>
      </w:r>
      <w:r w:rsidRPr="0017652F">
        <w:rPr>
          <w:rFonts w:ascii="Times New Roman" w:eastAsia="SimSun" w:hAnsi="Times New Roman" w:cs="Times New Roman"/>
          <w:spacing w:val="12"/>
          <w:sz w:val="24"/>
          <w:szCs w:val="24"/>
          <w:lang w:val="sr-Cyrl-RS" w:eastAsia="zh-CN"/>
        </w:rPr>
        <w:t xml:space="preserve"> </w:t>
      </w:r>
      <w:r w:rsidRPr="0017652F">
        <w:rPr>
          <w:rFonts w:ascii="Times New Roman" w:eastAsia="SimSun" w:hAnsi="Times New Roman" w:cs="Times New Roman"/>
          <w:sz w:val="24"/>
          <w:szCs w:val="24"/>
          <w:lang w:val="sr-Cyrl-RS" w:eastAsia="zh-CN"/>
        </w:rPr>
        <w:t>због</w:t>
      </w:r>
      <w:r w:rsidRPr="0017652F">
        <w:rPr>
          <w:rFonts w:ascii="Times New Roman" w:eastAsia="SimSun" w:hAnsi="Times New Roman" w:cs="Times New Roman"/>
          <w:spacing w:val="14"/>
          <w:sz w:val="24"/>
          <w:szCs w:val="24"/>
          <w:lang w:val="sr-Cyrl-RS" w:eastAsia="zh-CN"/>
        </w:rPr>
        <w:t xml:space="preserve"> </w:t>
      </w:r>
      <w:r w:rsidRPr="0017652F">
        <w:rPr>
          <w:rFonts w:ascii="Times New Roman" w:eastAsia="SimSun" w:hAnsi="Times New Roman" w:cs="Times New Roman"/>
          <w:sz w:val="24"/>
          <w:szCs w:val="24"/>
          <w:lang w:val="sr-Cyrl-RS" w:eastAsia="zh-CN"/>
        </w:rPr>
        <w:t xml:space="preserve">тога </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но</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 xml:space="preserve">ити </w:t>
      </w:r>
      <w:r w:rsidRPr="0017652F">
        <w:rPr>
          <w:rFonts w:ascii="Times New Roman" w:eastAsia="SimSun" w:hAnsi="Times New Roman" w:cs="Times New Roman"/>
          <w:spacing w:val="-3"/>
          <w:sz w:val="24"/>
          <w:szCs w:val="24"/>
          <w:lang w:val="sr-Cyrl-RS" w:eastAsia="zh-CN"/>
        </w:rPr>
        <w:t>б</w:t>
      </w:r>
      <w:r w:rsidRPr="0017652F">
        <w:rPr>
          <w:rFonts w:ascii="Times New Roman" w:eastAsia="SimSun" w:hAnsi="Times New Roman" w:cs="Times New Roman"/>
          <w:sz w:val="24"/>
          <w:szCs w:val="24"/>
          <w:lang w:val="sr-Cyrl-RS" w:eastAsia="zh-CN"/>
        </w:rPr>
        <w:t>ило к</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кве</w:t>
      </w:r>
      <w:r w:rsidRPr="0017652F">
        <w:rPr>
          <w:rFonts w:ascii="Times New Roman" w:eastAsia="SimSun" w:hAnsi="Times New Roman" w:cs="Times New Roman"/>
          <w:spacing w:val="-2"/>
          <w:sz w:val="24"/>
          <w:szCs w:val="24"/>
          <w:lang w:val="sr-Cyrl-RS" w:eastAsia="zh-CN"/>
        </w:rPr>
        <w:t xml:space="preserve"> </w:t>
      </w:r>
      <w:r w:rsidRPr="0017652F">
        <w:rPr>
          <w:rFonts w:ascii="Times New Roman" w:eastAsia="SimSun" w:hAnsi="Times New Roman" w:cs="Times New Roman"/>
          <w:sz w:val="24"/>
          <w:szCs w:val="24"/>
          <w:lang w:val="sr-Cyrl-RS" w:eastAsia="zh-CN"/>
        </w:rPr>
        <w:t>по</w:t>
      </w:r>
      <w:r w:rsidRPr="0017652F">
        <w:rPr>
          <w:rFonts w:ascii="Times New Roman" w:eastAsia="SimSun" w:hAnsi="Times New Roman" w:cs="Times New Roman"/>
          <w:spacing w:val="-4"/>
          <w:sz w:val="24"/>
          <w:szCs w:val="24"/>
          <w:lang w:val="sr-Cyrl-RS" w:eastAsia="zh-CN"/>
        </w:rPr>
        <w:t>с</w:t>
      </w:r>
      <w:r w:rsidRPr="0017652F">
        <w:rPr>
          <w:rFonts w:ascii="Times New Roman" w:eastAsia="SimSun" w:hAnsi="Times New Roman" w:cs="Times New Roman"/>
          <w:sz w:val="24"/>
          <w:szCs w:val="24"/>
          <w:lang w:val="sr-Cyrl-RS" w:eastAsia="zh-CN"/>
        </w:rPr>
        <w:t>л</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д</w:t>
      </w:r>
      <w:r w:rsidRPr="0017652F">
        <w:rPr>
          <w:rFonts w:ascii="Times New Roman" w:eastAsia="SimSun" w:hAnsi="Times New Roman" w:cs="Times New Roman"/>
          <w:spacing w:val="1"/>
          <w:sz w:val="24"/>
          <w:szCs w:val="24"/>
          <w:lang w:val="sr-Cyrl-RS" w:eastAsia="zh-CN"/>
        </w:rPr>
        <w:t>и</w:t>
      </w:r>
      <w:r w:rsidRPr="0017652F">
        <w:rPr>
          <w:rFonts w:ascii="Times New Roman" w:eastAsia="SimSun" w:hAnsi="Times New Roman" w:cs="Times New Roman"/>
          <w:sz w:val="24"/>
          <w:szCs w:val="24"/>
          <w:lang w:val="sr-Cyrl-RS" w:eastAsia="zh-CN"/>
        </w:rPr>
        <w:t>ц</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 о</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им</w:t>
      </w:r>
      <w:r w:rsidRPr="0017652F">
        <w:rPr>
          <w:rFonts w:ascii="Times New Roman" w:eastAsia="SimSun" w:hAnsi="Times New Roman" w:cs="Times New Roman"/>
          <w:spacing w:val="2"/>
          <w:sz w:val="24"/>
          <w:szCs w:val="24"/>
          <w:lang w:val="sr-Cyrl-RS" w:eastAsia="zh-CN"/>
        </w:rPr>
        <w:t xml:space="preserve"> </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ко је по</w:t>
      </w:r>
      <w:r w:rsidRPr="0017652F">
        <w:rPr>
          <w:rFonts w:ascii="Times New Roman" w:eastAsia="SimSun" w:hAnsi="Times New Roman" w:cs="Times New Roman"/>
          <w:spacing w:val="-3"/>
          <w:sz w:val="24"/>
          <w:szCs w:val="24"/>
          <w:lang w:val="sr-Cyrl-RS" w:eastAsia="zh-CN"/>
        </w:rPr>
        <w:t>д</w:t>
      </w:r>
      <w:r w:rsidRPr="0017652F">
        <w:rPr>
          <w:rFonts w:ascii="Times New Roman" w:eastAsia="SimSun" w:hAnsi="Times New Roman" w:cs="Times New Roman"/>
          <w:sz w:val="24"/>
          <w:szCs w:val="24"/>
          <w:lang w:val="sr-Cyrl-RS" w:eastAsia="zh-CN"/>
        </w:rPr>
        <w:t>н</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т</w:t>
      </w:r>
      <w:r w:rsidRPr="0017652F">
        <w:rPr>
          <w:rFonts w:ascii="Times New Roman" w:eastAsia="SimSun" w:hAnsi="Times New Roman" w:cs="Times New Roman"/>
          <w:spacing w:val="1"/>
          <w:sz w:val="24"/>
          <w:szCs w:val="24"/>
          <w:lang w:val="sr-Cyrl-RS" w:eastAsia="zh-CN"/>
        </w:rPr>
        <w:t xml:space="preserve"> </w:t>
      </w:r>
      <w:r w:rsidRPr="0017652F">
        <w:rPr>
          <w:rFonts w:ascii="Times New Roman" w:eastAsia="SimSun" w:hAnsi="Times New Roman" w:cs="Times New Roman"/>
          <w:sz w:val="24"/>
          <w:szCs w:val="24"/>
          <w:lang w:val="sr-Cyrl-RS" w:eastAsia="zh-CN"/>
        </w:rPr>
        <w:t>благо</w:t>
      </w:r>
      <w:r w:rsidRPr="0017652F">
        <w:rPr>
          <w:rFonts w:ascii="Times New Roman" w:eastAsia="SimSun" w:hAnsi="Times New Roman" w:cs="Times New Roman"/>
          <w:spacing w:val="-1"/>
          <w:sz w:val="24"/>
          <w:szCs w:val="24"/>
          <w:lang w:val="sr-Cyrl-RS" w:eastAsia="zh-CN"/>
        </w:rPr>
        <w:t>в</w:t>
      </w:r>
      <w:r w:rsidRPr="0017652F">
        <w:rPr>
          <w:rFonts w:ascii="Times New Roman" w:eastAsia="SimSun" w:hAnsi="Times New Roman" w:cs="Times New Roman"/>
          <w:sz w:val="24"/>
          <w:szCs w:val="24"/>
          <w:lang w:val="sr-Cyrl-RS" w:eastAsia="zh-CN"/>
        </w:rPr>
        <w:t>р</w:t>
      </w:r>
      <w:r w:rsidRPr="0017652F">
        <w:rPr>
          <w:rFonts w:ascii="Times New Roman" w:eastAsia="SimSun" w:hAnsi="Times New Roman" w:cs="Times New Roman"/>
          <w:spacing w:val="-1"/>
          <w:sz w:val="24"/>
          <w:szCs w:val="24"/>
          <w:lang w:val="sr-Cyrl-RS" w:eastAsia="zh-CN"/>
        </w:rPr>
        <w:t>еме</w:t>
      </w:r>
      <w:r w:rsidRPr="0017652F">
        <w:rPr>
          <w:rFonts w:ascii="Times New Roman" w:eastAsia="SimSun" w:hAnsi="Times New Roman" w:cs="Times New Roman"/>
          <w:sz w:val="24"/>
          <w:szCs w:val="24"/>
          <w:lang w:val="sr-Cyrl-RS" w:eastAsia="zh-CN"/>
        </w:rPr>
        <w:t>н</w:t>
      </w:r>
      <w:r w:rsidRPr="0017652F">
        <w:rPr>
          <w:rFonts w:ascii="Times New Roman" w:eastAsia="SimSun" w:hAnsi="Times New Roman" w:cs="Times New Roman"/>
          <w:spacing w:val="1"/>
          <w:sz w:val="24"/>
          <w:szCs w:val="24"/>
          <w:lang w:val="sr-Cyrl-RS" w:eastAsia="zh-CN"/>
        </w:rPr>
        <w:t xml:space="preserve"> </w:t>
      </w:r>
      <w:r w:rsidRPr="0017652F">
        <w:rPr>
          <w:rFonts w:ascii="Times New Roman" w:eastAsia="SimSun" w:hAnsi="Times New Roman" w:cs="Times New Roman"/>
          <w:sz w:val="24"/>
          <w:szCs w:val="24"/>
          <w:lang w:val="sr-Cyrl-RS" w:eastAsia="zh-CN"/>
        </w:rPr>
        <w:t>з</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pacing w:val="2"/>
          <w:sz w:val="24"/>
          <w:szCs w:val="24"/>
          <w:lang w:val="sr-Cyrl-RS" w:eastAsia="zh-CN"/>
        </w:rPr>
        <w:t>х</w:t>
      </w:r>
      <w:r w:rsidRPr="0017652F">
        <w:rPr>
          <w:rFonts w:ascii="Times New Roman" w:eastAsia="SimSun" w:hAnsi="Times New Roman" w:cs="Times New Roman"/>
          <w:sz w:val="24"/>
          <w:szCs w:val="24"/>
          <w:lang w:val="sr-Cyrl-RS" w:eastAsia="zh-CN"/>
        </w:rPr>
        <w:t>т</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в за</w:t>
      </w:r>
      <w:r w:rsidRPr="0017652F">
        <w:rPr>
          <w:rFonts w:ascii="Times New Roman" w:eastAsia="SimSun" w:hAnsi="Times New Roman" w:cs="Times New Roman"/>
          <w:spacing w:val="-1"/>
          <w:sz w:val="24"/>
          <w:szCs w:val="24"/>
          <w:lang w:val="sr-Cyrl-RS" w:eastAsia="zh-CN"/>
        </w:rPr>
        <w:t xml:space="preserve"> </w:t>
      </w:r>
      <w:r w:rsidRPr="0017652F">
        <w:rPr>
          <w:rFonts w:ascii="Times New Roman" w:eastAsia="SimSun" w:hAnsi="Times New Roman" w:cs="Times New Roman"/>
          <w:sz w:val="24"/>
          <w:szCs w:val="24"/>
          <w:lang w:val="sr-Cyrl-RS" w:eastAsia="zh-CN"/>
        </w:rPr>
        <w:t>з</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шти</w:t>
      </w:r>
      <w:r w:rsidRPr="0017652F">
        <w:rPr>
          <w:rFonts w:ascii="Times New Roman" w:eastAsia="SimSun" w:hAnsi="Times New Roman" w:cs="Times New Roman"/>
          <w:spacing w:val="2"/>
          <w:sz w:val="24"/>
          <w:szCs w:val="24"/>
          <w:lang w:val="sr-Cyrl-RS" w:eastAsia="zh-CN"/>
        </w:rPr>
        <w:t>т</w:t>
      </w:r>
      <w:r w:rsidRPr="0017652F">
        <w:rPr>
          <w:rFonts w:ascii="Times New Roman" w:eastAsia="SimSun" w:hAnsi="Times New Roman" w:cs="Times New Roman"/>
          <w:sz w:val="24"/>
          <w:szCs w:val="24"/>
          <w:lang w:val="sr-Cyrl-RS" w:eastAsia="zh-CN"/>
        </w:rPr>
        <w:t>у</w:t>
      </w:r>
      <w:r w:rsidRPr="0017652F">
        <w:rPr>
          <w:rFonts w:ascii="Times New Roman" w:eastAsia="SimSun" w:hAnsi="Times New Roman" w:cs="Times New Roman"/>
          <w:spacing w:val="-8"/>
          <w:sz w:val="24"/>
          <w:szCs w:val="24"/>
          <w:lang w:val="sr-Cyrl-RS" w:eastAsia="zh-CN"/>
        </w:rPr>
        <w:t xml:space="preserve"> </w:t>
      </w:r>
      <w:r w:rsidRPr="0017652F">
        <w:rPr>
          <w:rFonts w:ascii="Times New Roman" w:eastAsia="SimSun" w:hAnsi="Times New Roman" w:cs="Times New Roman"/>
          <w:sz w:val="24"/>
          <w:szCs w:val="24"/>
          <w:lang w:val="sr-Cyrl-RS" w:eastAsia="zh-CN"/>
        </w:rPr>
        <w:t>пр</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в</w:t>
      </w:r>
      <w:r w:rsidRPr="0017652F">
        <w:rPr>
          <w:rFonts w:ascii="Times New Roman" w:eastAsia="SimSun" w:hAnsi="Times New Roman" w:cs="Times New Roman"/>
          <w:spacing w:val="-2"/>
          <w:sz w:val="24"/>
          <w:szCs w:val="24"/>
          <w:lang w:val="sr-Cyrl-RS" w:eastAsia="zh-CN"/>
        </w:rPr>
        <w:t>а</w:t>
      </w:r>
      <w:r w:rsidRPr="0017652F">
        <w:rPr>
          <w:rFonts w:ascii="Times New Roman" w:eastAsia="SimSun" w:hAnsi="Times New Roman" w:cs="Times New Roman"/>
          <w:sz w:val="24"/>
          <w:szCs w:val="24"/>
          <w:lang w:val="sr-Cyrl-RS" w:eastAsia="zh-CN"/>
        </w:rPr>
        <w:t>.</w:t>
      </w:r>
    </w:p>
    <w:p w:rsidR="00B71A56" w:rsidRPr="0017652F" w:rsidRDefault="00B71A56" w:rsidP="00B71A56">
      <w:pPr>
        <w:widowControl w:val="0"/>
        <w:kinsoku w:val="0"/>
        <w:overflowPunct w:val="0"/>
        <w:autoSpaceDE w:val="0"/>
        <w:autoSpaceDN w:val="0"/>
        <w:adjustRightInd w:val="0"/>
        <w:spacing w:after="0" w:line="240" w:lineRule="auto"/>
        <w:ind w:right="109"/>
        <w:jc w:val="both"/>
        <w:rPr>
          <w:rFonts w:ascii="Times New Roman" w:eastAsia="SimSun" w:hAnsi="Times New Roman" w:cs="Times New Roman"/>
          <w:sz w:val="24"/>
          <w:szCs w:val="24"/>
          <w:lang w:val="sr-Cyrl-RS" w:eastAsia="zh-CN"/>
        </w:rPr>
      </w:pPr>
      <w:r>
        <w:rPr>
          <w:rFonts w:ascii="Times New Roman" w:eastAsia="SimSun" w:hAnsi="Times New Roman" w:cs="Times New Roman"/>
          <w:sz w:val="24"/>
          <w:szCs w:val="24"/>
          <w:lang w:val="sr-Cyrl-RS" w:eastAsia="zh-CN"/>
        </w:rPr>
        <w:tab/>
      </w:r>
      <w:r>
        <w:rPr>
          <w:rFonts w:ascii="Times New Roman" w:eastAsia="SimSun" w:hAnsi="Times New Roman" w:cs="Times New Roman"/>
          <w:sz w:val="24"/>
          <w:szCs w:val="24"/>
          <w:lang w:val="sr-Cyrl-RS" w:eastAsia="zh-CN"/>
        </w:rPr>
        <w:tab/>
      </w:r>
      <w:r w:rsidRPr="0017652F">
        <w:rPr>
          <w:rFonts w:ascii="Times New Roman" w:eastAsia="SimSun" w:hAnsi="Times New Roman" w:cs="Times New Roman"/>
          <w:sz w:val="24"/>
          <w:szCs w:val="24"/>
          <w:lang w:val="sr-Cyrl-RS" w:eastAsia="zh-CN"/>
        </w:rPr>
        <w:t>Ако</w:t>
      </w:r>
      <w:r w:rsidRPr="0017652F">
        <w:rPr>
          <w:rFonts w:ascii="Times New Roman" w:eastAsia="SimSun" w:hAnsi="Times New Roman" w:cs="Times New Roman"/>
          <w:spacing w:val="48"/>
          <w:sz w:val="24"/>
          <w:szCs w:val="24"/>
          <w:lang w:val="sr-Cyrl-RS" w:eastAsia="zh-CN"/>
        </w:rPr>
        <w:t xml:space="preserve"> </w:t>
      </w:r>
      <w:r w:rsidRPr="0017652F">
        <w:rPr>
          <w:rFonts w:ascii="Times New Roman" w:eastAsia="SimSun" w:hAnsi="Times New Roman" w:cs="Times New Roman"/>
          <w:sz w:val="24"/>
          <w:szCs w:val="24"/>
          <w:lang w:val="sr-Cyrl-RS" w:eastAsia="zh-CN"/>
        </w:rPr>
        <w:t>Понуђ</w:t>
      </w:r>
      <w:r w:rsidRPr="0017652F">
        <w:rPr>
          <w:rFonts w:ascii="Times New Roman" w:eastAsia="SimSun" w:hAnsi="Times New Roman" w:cs="Times New Roman"/>
          <w:spacing w:val="-2"/>
          <w:sz w:val="24"/>
          <w:szCs w:val="24"/>
          <w:lang w:val="sr-Cyrl-RS" w:eastAsia="zh-CN"/>
        </w:rPr>
        <w:t>а</w:t>
      </w:r>
      <w:r w:rsidRPr="0017652F">
        <w:rPr>
          <w:rFonts w:ascii="Times New Roman" w:eastAsia="SimSun" w:hAnsi="Times New Roman" w:cs="Times New Roman"/>
          <w:sz w:val="24"/>
          <w:szCs w:val="24"/>
          <w:lang w:val="sr-Cyrl-RS" w:eastAsia="zh-CN"/>
        </w:rPr>
        <w:t>ч</w:t>
      </w:r>
      <w:r w:rsidRPr="0017652F">
        <w:rPr>
          <w:rFonts w:ascii="Times New Roman" w:eastAsia="SimSun" w:hAnsi="Times New Roman" w:cs="Times New Roman"/>
          <w:spacing w:val="50"/>
          <w:sz w:val="24"/>
          <w:szCs w:val="24"/>
          <w:lang w:val="sr-Cyrl-RS" w:eastAsia="zh-CN"/>
        </w:rPr>
        <w:t xml:space="preserve"> </w:t>
      </w:r>
      <w:r w:rsidRPr="0017652F">
        <w:rPr>
          <w:rFonts w:ascii="Times New Roman" w:eastAsia="SimSun" w:hAnsi="Times New Roman" w:cs="Times New Roman"/>
          <w:sz w:val="24"/>
          <w:szCs w:val="24"/>
          <w:lang w:val="sr-Cyrl-RS" w:eastAsia="zh-CN"/>
        </w:rPr>
        <w:t>којем</w:t>
      </w:r>
      <w:r w:rsidRPr="0017652F">
        <w:rPr>
          <w:rFonts w:ascii="Times New Roman" w:eastAsia="SimSun" w:hAnsi="Times New Roman" w:cs="Times New Roman"/>
          <w:spacing w:val="46"/>
          <w:sz w:val="24"/>
          <w:szCs w:val="24"/>
          <w:lang w:val="sr-Cyrl-RS" w:eastAsia="zh-CN"/>
        </w:rPr>
        <w:t xml:space="preserve"> </w:t>
      </w:r>
      <w:r w:rsidRPr="0017652F">
        <w:rPr>
          <w:rFonts w:ascii="Times New Roman" w:eastAsia="SimSun" w:hAnsi="Times New Roman" w:cs="Times New Roman"/>
          <w:spacing w:val="2"/>
          <w:sz w:val="24"/>
          <w:szCs w:val="24"/>
          <w:lang w:val="sr-Cyrl-RS" w:eastAsia="zh-CN"/>
        </w:rPr>
        <w:t>ј</w:t>
      </w:r>
      <w:r w:rsidRPr="0017652F">
        <w:rPr>
          <w:rFonts w:ascii="Times New Roman" w:eastAsia="SimSun" w:hAnsi="Times New Roman" w:cs="Times New Roman"/>
          <w:sz w:val="24"/>
          <w:szCs w:val="24"/>
          <w:lang w:val="sr-Cyrl-RS" w:eastAsia="zh-CN"/>
        </w:rPr>
        <w:t>е</w:t>
      </w:r>
      <w:r w:rsidRPr="0017652F">
        <w:rPr>
          <w:rFonts w:ascii="Times New Roman" w:eastAsia="SimSun" w:hAnsi="Times New Roman" w:cs="Times New Roman"/>
          <w:spacing w:val="49"/>
          <w:sz w:val="24"/>
          <w:szCs w:val="24"/>
          <w:lang w:val="sr-Cyrl-RS" w:eastAsia="zh-CN"/>
        </w:rPr>
        <w:t xml:space="preserve"> </w:t>
      </w:r>
      <w:r w:rsidRPr="0017652F">
        <w:rPr>
          <w:rFonts w:ascii="Times New Roman" w:eastAsia="SimSun" w:hAnsi="Times New Roman" w:cs="Times New Roman"/>
          <w:sz w:val="24"/>
          <w:szCs w:val="24"/>
          <w:lang w:val="sr-Cyrl-RS" w:eastAsia="zh-CN"/>
        </w:rPr>
        <w:t>додељ</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н</w:t>
      </w:r>
      <w:r w:rsidRPr="0017652F">
        <w:rPr>
          <w:rFonts w:ascii="Times New Roman" w:eastAsia="SimSun" w:hAnsi="Times New Roman" w:cs="Times New Roman"/>
          <w:spacing w:val="51"/>
          <w:sz w:val="24"/>
          <w:szCs w:val="24"/>
          <w:lang w:val="sr-Cyrl-RS" w:eastAsia="zh-CN"/>
        </w:rPr>
        <w:t xml:space="preserve"> </w:t>
      </w:r>
      <w:r w:rsidRPr="0017652F">
        <w:rPr>
          <w:rFonts w:ascii="Times New Roman" w:eastAsia="SimSun" w:hAnsi="Times New Roman" w:cs="Times New Roman"/>
          <w:spacing w:val="-5"/>
          <w:sz w:val="24"/>
          <w:szCs w:val="24"/>
          <w:lang w:val="sr-Cyrl-RS" w:eastAsia="zh-CN"/>
        </w:rPr>
        <w:t>у</w:t>
      </w:r>
      <w:r w:rsidRPr="0017652F">
        <w:rPr>
          <w:rFonts w:ascii="Times New Roman" w:eastAsia="SimSun" w:hAnsi="Times New Roman" w:cs="Times New Roman"/>
          <w:sz w:val="24"/>
          <w:szCs w:val="24"/>
          <w:lang w:val="sr-Cyrl-RS" w:eastAsia="zh-CN"/>
        </w:rPr>
        <w:t>г</w:t>
      </w:r>
      <w:r w:rsidRPr="0017652F">
        <w:rPr>
          <w:rFonts w:ascii="Times New Roman" w:eastAsia="SimSun" w:hAnsi="Times New Roman" w:cs="Times New Roman"/>
          <w:spacing w:val="2"/>
          <w:sz w:val="24"/>
          <w:szCs w:val="24"/>
          <w:lang w:val="sr-Cyrl-RS" w:eastAsia="zh-CN"/>
        </w:rPr>
        <w:t>о</w:t>
      </w:r>
      <w:r w:rsidRPr="0017652F">
        <w:rPr>
          <w:rFonts w:ascii="Times New Roman" w:eastAsia="SimSun" w:hAnsi="Times New Roman" w:cs="Times New Roman"/>
          <w:sz w:val="24"/>
          <w:szCs w:val="24"/>
          <w:lang w:val="sr-Cyrl-RS" w:eastAsia="zh-CN"/>
        </w:rPr>
        <w:t>вор</w:t>
      </w:r>
      <w:r w:rsidRPr="0017652F">
        <w:rPr>
          <w:rFonts w:ascii="Times New Roman" w:eastAsia="SimSun" w:hAnsi="Times New Roman" w:cs="Times New Roman"/>
          <w:spacing w:val="49"/>
          <w:sz w:val="24"/>
          <w:szCs w:val="24"/>
          <w:lang w:val="sr-Cyrl-RS" w:eastAsia="zh-CN"/>
        </w:rPr>
        <w:t xml:space="preserve"> </w:t>
      </w:r>
      <w:r w:rsidRPr="0017652F">
        <w:rPr>
          <w:rFonts w:ascii="Times New Roman" w:eastAsia="SimSun" w:hAnsi="Times New Roman" w:cs="Times New Roman"/>
          <w:sz w:val="24"/>
          <w:szCs w:val="24"/>
          <w:lang w:val="sr-Cyrl-RS" w:eastAsia="zh-CN"/>
        </w:rPr>
        <w:t>одб</w:t>
      </w:r>
      <w:r w:rsidRPr="0017652F">
        <w:rPr>
          <w:rFonts w:ascii="Times New Roman" w:eastAsia="SimSun" w:hAnsi="Times New Roman" w:cs="Times New Roman"/>
          <w:spacing w:val="1"/>
          <w:sz w:val="24"/>
          <w:szCs w:val="24"/>
          <w:lang w:val="sr-Cyrl-RS" w:eastAsia="zh-CN"/>
        </w:rPr>
        <w:t>и</w:t>
      </w:r>
      <w:r w:rsidRPr="0017652F">
        <w:rPr>
          <w:rFonts w:ascii="Times New Roman" w:eastAsia="SimSun" w:hAnsi="Times New Roman" w:cs="Times New Roman"/>
          <w:sz w:val="24"/>
          <w:szCs w:val="24"/>
          <w:lang w:val="sr-Cyrl-RS" w:eastAsia="zh-CN"/>
        </w:rPr>
        <w:t>је</w:t>
      </w:r>
      <w:r w:rsidRPr="0017652F">
        <w:rPr>
          <w:rFonts w:ascii="Times New Roman" w:eastAsia="SimSun" w:hAnsi="Times New Roman" w:cs="Times New Roman"/>
          <w:spacing w:val="47"/>
          <w:sz w:val="24"/>
          <w:szCs w:val="24"/>
          <w:lang w:val="sr-Cyrl-RS" w:eastAsia="zh-CN"/>
        </w:rPr>
        <w:t xml:space="preserve"> </w:t>
      </w:r>
      <w:r w:rsidRPr="0017652F">
        <w:rPr>
          <w:rFonts w:ascii="Times New Roman" w:eastAsia="SimSun" w:hAnsi="Times New Roman" w:cs="Times New Roman"/>
          <w:sz w:val="24"/>
          <w:szCs w:val="24"/>
          <w:lang w:val="sr-Cyrl-RS" w:eastAsia="zh-CN"/>
        </w:rPr>
        <w:t>да</w:t>
      </w:r>
      <w:r w:rsidRPr="0017652F">
        <w:rPr>
          <w:rFonts w:ascii="Times New Roman" w:eastAsia="SimSun" w:hAnsi="Times New Roman" w:cs="Times New Roman"/>
          <w:spacing w:val="47"/>
          <w:sz w:val="24"/>
          <w:szCs w:val="24"/>
          <w:lang w:val="sr-Cyrl-RS" w:eastAsia="zh-CN"/>
        </w:rPr>
        <w:t xml:space="preserve"> </w:t>
      </w:r>
      <w:r w:rsidRPr="0017652F">
        <w:rPr>
          <w:rFonts w:ascii="Times New Roman" w:eastAsia="SimSun" w:hAnsi="Times New Roman" w:cs="Times New Roman"/>
          <w:sz w:val="24"/>
          <w:szCs w:val="24"/>
          <w:lang w:val="sr-Cyrl-RS" w:eastAsia="zh-CN"/>
        </w:rPr>
        <w:t>з</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к</w:t>
      </w:r>
      <w:r w:rsidRPr="0017652F">
        <w:rPr>
          <w:rFonts w:ascii="Times New Roman" w:eastAsia="SimSun" w:hAnsi="Times New Roman" w:cs="Times New Roman"/>
          <w:spacing w:val="2"/>
          <w:sz w:val="24"/>
          <w:szCs w:val="24"/>
          <w:lang w:val="sr-Cyrl-RS" w:eastAsia="zh-CN"/>
        </w:rPr>
        <w:t>љ</w:t>
      </w:r>
      <w:r w:rsidRPr="0017652F">
        <w:rPr>
          <w:rFonts w:ascii="Times New Roman" w:eastAsia="SimSun" w:hAnsi="Times New Roman" w:cs="Times New Roman"/>
          <w:spacing w:val="-5"/>
          <w:sz w:val="24"/>
          <w:szCs w:val="24"/>
          <w:lang w:val="sr-Cyrl-RS" w:eastAsia="zh-CN"/>
        </w:rPr>
        <w:t>у</w:t>
      </w:r>
      <w:r w:rsidRPr="0017652F">
        <w:rPr>
          <w:rFonts w:ascii="Times New Roman" w:eastAsia="SimSun" w:hAnsi="Times New Roman" w:cs="Times New Roman"/>
          <w:spacing w:val="-1"/>
          <w:sz w:val="24"/>
          <w:szCs w:val="24"/>
          <w:lang w:val="sr-Cyrl-RS" w:eastAsia="zh-CN"/>
        </w:rPr>
        <w:t>ч</w:t>
      </w:r>
      <w:r w:rsidRPr="0017652F">
        <w:rPr>
          <w:rFonts w:ascii="Times New Roman" w:eastAsia="SimSun" w:hAnsi="Times New Roman" w:cs="Times New Roman"/>
          <w:sz w:val="24"/>
          <w:szCs w:val="24"/>
          <w:lang w:val="sr-Cyrl-RS" w:eastAsia="zh-CN"/>
        </w:rPr>
        <w:t>и</w:t>
      </w:r>
      <w:r w:rsidRPr="0017652F">
        <w:rPr>
          <w:rFonts w:ascii="Times New Roman" w:eastAsia="SimSun" w:hAnsi="Times New Roman" w:cs="Times New Roman"/>
          <w:spacing w:val="55"/>
          <w:sz w:val="24"/>
          <w:szCs w:val="24"/>
          <w:lang w:val="sr-Cyrl-RS" w:eastAsia="zh-CN"/>
        </w:rPr>
        <w:t xml:space="preserve"> </w:t>
      </w:r>
      <w:r w:rsidRPr="0017652F">
        <w:rPr>
          <w:rFonts w:ascii="Times New Roman" w:eastAsia="SimSun" w:hAnsi="Times New Roman" w:cs="Times New Roman"/>
          <w:spacing w:val="-5"/>
          <w:sz w:val="24"/>
          <w:szCs w:val="24"/>
          <w:lang w:val="sr-Cyrl-RS" w:eastAsia="zh-CN"/>
        </w:rPr>
        <w:t>у</w:t>
      </w:r>
      <w:r w:rsidRPr="0017652F">
        <w:rPr>
          <w:rFonts w:ascii="Times New Roman" w:eastAsia="SimSun" w:hAnsi="Times New Roman" w:cs="Times New Roman"/>
          <w:sz w:val="24"/>
          <w:szCs w:val="24"/>
          <w:lang w:val="sr-Cyrl-RS" w:eastAsia="zh-CN"/>
        </w:rPr>
        <w:t>говор</w:t>
      </w:r>
      <w:r w:rsidRPr="0017652F">
        <w:rPr>
          <w:rFonts w:ascii="Times New Roman" w:eastAsia="SimSun" w:hAnsi="Times New Roman" w:cs="Times New Roman"/>
          <w:spacing w:val="49"/>
          <w:sz w:val="24"/>
          <w:szCs w:val="24"/>
          <w:lang w:val="sr-Cyrl-RS" w:eastAsia="zh-CN"/>
        </w:rPr>
        <w:t xml:space="preserve"> </w:t>
      </w:r>
      <w:r w:rsidRPr="0017652F">
        <w:rPr>
          <w:rFonts w:ascii="Times New Roman" w:eastAsia="SimSun" w:hAnsi="Times New Roman" w:cs="Times New Roman"/>
          <w:sz w:val="24"/>
          <w:szCs w:val="24"/>
          <w:lang w:val="sr-Cyrl-RS" w:eastAsia="zh-CN"/>
        </w:rPr>
        <w:t>о</w:t>
      </w:r>
      <w:r w:rsidRPr="0017652F">
        <w:rPr>
          <w:rFonts w:ascii="Times New Roman" w:eastAsia="SimSun" w:hAnsi="Times New Roman" w:cs="Times New Roman"/>
          <w:spacing w:val="52"/>
          <w:sz w:val="24"/>
          <w:szCs w:val="24"/>
          <w:lang w:val="sr-Cyrl-RS" w:eastAsia="zh-CN"/>
        </w:rPr>
        <w:t xml:space="preserve"> </w:t>
      </w:r>
      <w:r w:rsidRPr="0017652F">
        <w:rPr>
          <w:rFonts w:ascii="Times New Roman" w:eastAsia="SimSun" w:hAnsi="Times New Roman" w:cs="Times New Roman"/>
          <w:sz w:val="24"/>
          <w:szCs w:val="24"/>
          <w:lang w:val="sr-Cyrl-RS" w:eastAsia="zh-CN"/>
        </w:rPr>
        <w:t>ја</w:t>
      </w:r>
      <w:r w:rsidRPr="0017652F">
        <w:rPr>
          <w:rFonts w:ascii="Times New Roman" w:eastAsia="SimSun" w:hAnsi="Times New Roman" w:cs="Times New Roman"/>
          <w:spacing w:val="-1"/>
          <w:sz w:val="24"/>
          <w:szCs w:val="24"/>
          <w:lang w:val="sr-Cyrl-RS" w:eastAsia="zh-CN"/>
        </w:rPr>
        <w:t>в</w:t>
      </w:r>
      <w:r w:rsidRPr="0017652F">
        <w:rPr>
          <w:rFonts w:ascii="Times New Roman" w:eastAsia="SimSun" w:hAnsi="Times New Roman" w:cs="Times New Roman"/>
          <w:sz w:val="24"/>
          <w:szCs w:val="24"/>
          <w:lang w:val="sr-Cyrl-RS" w:eastAsia="zh-CN"/>
        </w:rPr>
        <w:t>ној</w:t>
      </w:r>
      <w:r w:rsidRPr="0017652F">
        <w:rPr>
          <w:rFonts w:ascii="Times New Roman" w:eastAsia="SimSun" w:hAnsi="Times New Roman" w:cs="Times New Roman"/>
          <w:spacing w:val="48"/>
          <w:sz w:val="24"/>
          <w:szCs w:val="24"/>
          <w:lang w:val="sr-Cyrl-RS" w:eastAsia="zh-CN"/>
        </w:rPr>
        <w:t xml:space="preserve"> </w:t>
      </w:r>
      <w:r w:rsidRPr="0017652F">
        <w:rPr>
          <w:rFonts w:ascii="Times New Roman" w:eastAsia="SimSun" w:hAnsi="Times New Roman" w:cs="Times New Roman"/>
          <w:sz w:val="24"/>
          <w:szCs w:val="24"/>
          <w:lang w:val="sr-Cyrl-RS" w:eastAsia="zh-CN"/>
        </w:rPr>
        <w:t>н</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б</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вци, Наручил</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ц</w:t>
      </w:r>
      <w:r w:rsidRPr="0017652F">
        <w:rPr>
          <w:rFonts w:ascii="Times New Roman" w:eastAsia="SimSun" w:hAnsi="Times New Roman" w:cs="Times New Roman"/>
          <w:spacing w:val="22"/>
          <w:sz w:val="24"/>
          <w:szCs w:val="24"/>
          <w:lang w:val="sr-Cyrl-RS" w:eastAsia="zh-CN"/>
        </w:rPr>
        <w:t xml:space="preserve"> </w:t>
      </w:r>
      <w:r w:rsidRPr="0017652F">
        <w:rPr>
          <w:rFonts w:ascii="Times New Roman" w:eastAsia="SimSun" w:hAnsi="Times New Roman" w:cs="Times New Roman"/>
          <w:spacing w:val="-1"/>
          <w:sz w:val="24"/>
          <w:szCs w:val="24"/>
          <w:lang w:val="sr-Cyrl-RS" w:eastAsia="zh-CN"/>
        </w:rPr>
        <w:t>м</w:t>
      </w:r>
      <w:r w:rsidRPr="0017652F">
        <w:rPr>
          <w:rFonts w:ascii="Times New Roman" w:eastAsia="SimSun" w:hAnsi="Times New Roman" w:cs="Times New Roman"/>
          <w:sz w:val="24"/>
          <w:szCs w:val="24"/>
          <w:lang w:val="sr-Cyrl-RS" w:eastAsia="zh-CN"/>
        </w:rPr>
        <w:t>о</w:t>
      </w:r>
      <w:r w:rsidRPr="0017652F">
        <w:rPr>
          <w:rFonts w:ascii="Times New Roman" w:eastAsia="SimSun" w:hAnsi="Times New Roman" w:cs="Times New Roman"/>
          <w:spacing w:val="1"/>
          <w:sz w:val="24"/>
          <w:szCs w:val="24"/>
          <w:lang w:val="sr-Cyrl-RS" w:eastAsia="zh-CN"/>
        </w:rPr>
        <w:t>ж</w:t>
      </w:r>
      <w:r w:rsidRPr="0017652F">
        <w:rPr>
          <w:rFonts w:ascii="Times New Roman" w:eastAsia="SimSun" w:hAnsi="Times New Roman" w:cs="Times New Roman"/>
          <w:sz w:val="24"/>
          <w:szCs w:val="24"/>
          <w:lang w:val="sr-Cyrl-RS" w:eastAsia="zh-CN"/>
        </w:rPr>
        <w:t>е</w:t>
      </w:r>
      <w:r w:rsidRPr="0017652F">
        <w:rPr>
          <w:rFonts w:ascii="Times New Roman" w:eastAsia="SimSun" w:hAnsi="Times New Roman" w:cs="Times New Roman"/>
          <w:spacing w:val="20"/>
          <w:sz w:val="24"/>
          <w:szCs w:val="24"/>
          <w:lang w:val="sr-Cyrl-RS" w:eastAsia="zh-CN"/>
        </w:rPr>
        <w:t xml:space="preserve"> </w:t>
      </w:r>
      <w:r w:rsidRPr="0017652F">
        <w:rPr>
          <w:rFonts w:ascii="Times New Roman" w:eastAsia="SimSun" w:hAnsi="Times New Roman" w:cs="Times New Roman"/>
          <w:spacing w:val="2"/>
          <w:sz w:val="24"/>
          <w:szCs w:val="24"/>
          <w:lang w:val="sr-Cyrl-RS" w:eastAsia="zh-CN"/>
        </w:rPr>
        <w:t>д</w:t>
      </w:r>
      <w:r w:rsidRPr="0017652F">
        <w:rPr>
          <w:rFonts w:ascii="Times New Roman" w:eastAsia="SimSun" w:hAnsi="Times New Roman" w:cs="Times New Roman"/>
          <w:sz w:val="24"/>
          <w:szCs w:val="24"/>
          <w:lang w:val="sr-Cyrl-RS" w:eastAsia="zh-CN"/>
        </w:rPr>
        <w:t>а</w:t>
      </w:r>
      <w:r w:rsidRPr="0017652F">
        <w:rPr>
          <w:rFonts w:ascii="Times New Roman" w:eastAsia="SimSun" w:hAnsi="Times New Roman" w:cs="Times New Roman"/>
          <w:spacing w:val="20"/>
          <w:sz w:val="24"/>
          <w:szCs w:val="24"/>
          <w:lang w:val="sr-Cyrl-RS" w:eastAsia="zh-CN"/>
        </w:rPr>
        <w:t xml:space="preserve"> </w:t>
      </w:r>
      <w:r w:rsidRPr="0017652F">
        <w:rPr>
          <w:rFonts w:ascii="Times New Roman" w:eastAsia="SimSun" w:hAnsi="Times New Roman" w:cs="Times New Roman"/>
          <w:sz w:val="24"/>
          <w:szCs w:val="24"/>
          <w:lang w:val="sr-Cyrl-RS" w:eastAsia="zh-CN"/>
        </w:rPr>
        <w:t>з</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pacing w:val="3"/>
          <w:sz w:val="24"/>
          <w:szCs w:val="24"/>
          <w:lang w:val="sr-Cyrl-RS" w:eastAsia="zh-CN"/>
        </w:rPr>
        <w:t>к</w:t>
      </w:r>
      <w:r w:rsidRPr="0017652F">
        <w:rPr>
          <w:rFonts w:ascii="Times New Roman" w:eastAsia="SimSun" w:hAnsi="Times New Roman" w:cs="Times New Roman"/>
          <w:spacing w:val="2"/>
          <w:sz w:val="24"/>
          <w:szCs w:val="24"/>
          <w:lang w:val="sr-Cyrl-RS" w:eastAsia="zh-CN"/>
        </w:rPr>
        <w:t>љ</w:t>
      </w:r>
      <w:r w:rsidRPr="0017652F">
        <w:rPr>
          <w:rFonts w:ascii="Times New Roman" w:eastAsia="SimSun" w:hAnsi="Times New Roman" w:cs="Times New Roman"/>
          <w:spacing w:val="-5"/>
          <w:sz w:val="24"/>
          <w:szCs w:val="24"/>
          <w:lang w:val="sr-Cyrl-RS" w:eastAsia="zh-CN"/>
        </w:rPr>
        <w:t>у</w:t>
      </w:r>
      <w:r w:rsidRPr="0017652F">
        <w:rPr>
          <w:rFonts w:ascii="Times New Roman" w:eastAsia="SimSun" w:hAnsi="Times New Roman" w:cs="Times New Roman"/>
          <w:spacing w:val="-1"/>
          <w:sz w:val="24"/>
          <w:szCs w:val="24"/>
          <w:lang w:val="sr-Cyrl-RS" w:eastAsia="zh-CN"/>
        </w:rPr>
        <w:t>ч</w:t>
      </w:r>
      <w:r w:rsidRPr="0017652F">
        <w:rPr>
          <w:rFonts w:ascii="Times New Roman" w:eastAsia="SimSun" w:hAnsi="Times New Roman" w:cs="Times New Roman"/>
          <w:sz w:val="24"/>
          <w:szCs w:val="24"/>
          <w:lang w:val="sr-Cyrl-RS" w:eastAsia="zh-CN"/>
        </w:rPr>
        <w:t>и</w:t>
      </w:r>
      <w:r w:rsidRPr="0017652F">
        <w:rPr>
          <w:rFonts w:ascii="Times New Roman" w:eastAsia="SimSun" w:hAnsi="Times New Roman" w:cs="Times New Roman"/>
          <w:spacing w:val="27"/>
          <w:sz w:val="24"/>
          <w:szCs w:val="24"/>
          <w:lang w:val="sr-Cyrl-RS" w:eastAsia="zh-CN"/>
        </w:rPr>
        <w:t xml:space="preserve"> </w:t>
      </w:r>
      <w:r w:rsidRPr="0017652F">
        <w:rPr>
          <w:rFonts w:ascii="Times New Roman" w:eastAsia="SimSun" w:hAnsi="Times New Roman" w:cs="Times New Roman"/>
          <w:spacing w:val="-5"/>
          <w:sz w:val="24"/>
          <w:szCs w:val="24"/>
          <w:lang w:val="sr-Cyrl-RS" w:eastAsia="zh-CN"/>
        </w:rPr>
        <w:t>у</w:t>
      </w:r>
      <w:r w:rsidRPr="0017652F">
        <w:rPr>
          <w:rFonts w:ascii="Times New Roman" w:eastAsia="SimSun" w:hAnsi="Times New Roman" w:cs="Times New Roman"/>
          <w:sz w:val="24"/>
          <w:szCs w:val="24"/>
          <w:lang w:val="sr-Cyrl-RS" w:eastAsia="zh-CN"/>
        </w:rPr>
        <w:t>говор</w:t>
      </w:r>
      <w:r w:rsidRPr="0017652F">
        <w:rPr>
          <w:rFonts w:ascii="Times New Roman" w:eastAsia="SimSun" w:hAnsi="Times New Roman" w:cs="Times New Roman"/>
          <w:spacing w:val="23"/>
          <w:sz w:val="24"/>
          <w:szCs w:val="24"/>
          <w:lang w:val="sr-Cyrl-RS" w:eastAsia="zh-CN"/>
        </w:rPr>
        <w:t xml:space="preserve"> </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а</w:t>
      </w:r>
      <w:r w:rsidRPr="0017652F">
        <w:rPr>
          <w:rFonts w:ascii="Times New Roman" w:eastAsia="SimSun" w:hAnsi="Times New Roman" w:cs="Times New Roman"/>
          <w:spacing w:val="20"/>
          <w:sz w:val="24"/>
          <w:szCs w:val="24"/>
          <w:lang w:val="sr-Cyrl-RS" w:eastAsia="zh-CN"/>
        </w:rPr>
        <w:t xml:space="preserve"> </w:t>
      </w:r>
      <w:r w:rsidRPr="0017652F">
        <w:rPr>
          <w:rFonts w:ascii="Times New Roman" w:eastAsia="SimSun" w:hAnsi="Times New Roman" w:cs="Times New Roman"/>
          <w:sz w:val="24"/>
          <w:szCs w:val="24"/>
          <w:lang w:val="sr-Cyrl-RS" w:eastAsia="zh-CN"/>
        </w:rPr>
        <w:t>првим</w:t>
      </w:r>
      <w:r w:rsidRPr="0017652F">
        <w:rPr>
          <w:rFonts w:ascii="Times New Roman" w:eastAsia="SimSun" w:hAnsi="Times New Roman" w:cs="Times New Roman"/>
          <w:spacing w:val="23"/>
          <w:sz w:val="24"/>
          <w:szCs w:val="24"/>
          <w:lang w:val="sr-Cyrl-RS" w:eastAsia="zh-CN"/>
        </w:rPr>
        <w:t xml:space="preserve"> </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л</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д</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ћим</w:t>
      </w:r>
      <w:r w:rsidRPr="0017652F">
        <w:rPr>
          <w:rFonts w:ascii="Times New Roman" w:eastAsia="SimSun" w:hAnsi="Times New Roman" w:cs="Times New Roman"/>
          <w:spacing w:val="20"/>
          <w:sz w:val="24"/>
          <w:szCs w:val="24"/>
          <w:lang w:val="sr-Cyrl-RS" w:eastAsia="zh-CN"/>
        </w:rPr>
        <w:t xml:space="preserve"> </w:t>
      </w:r>
      <w:r w:rsidRPr="0017652F">
        <w:rPr>
          <w:rFonts w:ascii="Times New Roman" w:eastAsia="SimSun" w:hAnsi="Times New Roman" w:cs="Times New Roman"/>
          <w:sz w:val="24"/>
          <w:szCs w:val="24"/>
          <w:lang w:val="sr-Cyrl-RS" w:eastAsia="zh-CN"/>
        </w:rPr>
        <w:t>н</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ј</w:t>
      </w:r>
      <w:r w:rsidRPr="0017652F">
        <w:rPr>
          <w:rFonts w:ascii="Times New Roman" w:eastAsia="SimSun" w:hAnsi="Times New Roman" w:cs="Times New Roman"/>
          <w:spacing w:val="1"/>
          <w:sz w:val="24"/>
          <w:szCs w:val="24"/>
          <w:lang w:val="sr-Cyrl-RS" w:eastAsia="zh-CN"/>
        </w:rPr>
        <w:t>п</w:t>
      </w:r>
      <w:r w:rsidRPr="0017652F">
        <w:rPr>
          <w:rFonts w:ascii="Times New Roman" w:eastAsia="SimSun" w:hAnsi="Times New Roman" w:cs="Times New Roman"/>
          <w:sz w:val="24"/>
          <w:szCs w:val="24"/>
          <w:lang w:val="sr-Cyrl-RS" w:eastAsia="zh-CN"/>
        </w:rPr>
        <w:t>овољ</w:t>
      </w:r>
      <w:r w:rsidRPr="0017652F">
        <w:rPr>
          <w:rFonts w:ascii="Times New Roman" w:eastAsia="SimSun" w:hAnsi="Times New Roman" w:cs="Times New Roman"/>
          <w:spacing w:val="1"/>
          <w:sz w:val="24"/>
          <w:szCs w:val="24"/>
          <w:lang w:val="sr-Cyrl-RS" w:eastAsia="zh-CN"/>
        </w:rPr>
        <w:t>н</w:t>
      </w:r>
      <w:r w:rsidRPr="0017652F">
        <w:rPr>
          <w:rFonts w:ascii="Times New Roman" w:eastAsia="SimSun" w:hAnsi="Times New Roman" w:cs="Times New Roman"/>
          <w:sz w:val="24"/>
          <w:szCs w:val="24"/>
          <w:lang w:val="sr-Cyrl-RS" w:eastAsia="zh-CN"/>
        </w:rPr>
        <w:t>иј</w:t>
      </w:r>
      <w:r w:rsidRPr="0017652F">
        <w:rPr>
          <w:rFonts w:ascii="Times New Roman" w:eastAsia="SimSun" w:hAnsi="Times New Roman" w:cs="Times New Roman"/>
          <w:spacing w:val="-1"/>
          <w:sz w:val="24"/>
          <w:szCs w:val="24"/>
          <w:lang w:val="sr-Cyrl-RS" w:eastAsia="zh-CN"/>
        </w:rPr>
        <w:t>и</w:t>
      </w:r>
      <w:r w:rsidRPr="0017652F">
        <w:rPr>
          <w:rFonts w:ascii="Times New Roman" w:eastAsia="SimSun" w:hAnsi="Times New Roman" w:cs="Times New Roman"/>
          <w:sz w:val="24"/>
          <w:szCs w:val="24"/>
          <w:lang w:val="sr-Cyrl-RS" w:eastAsia="zh-CN"/>
        </w:rPr>
        <w:t>м</w:t>
      </w:r>
      <w:r w:rsidRPr="0017652F">
        <w:rPr>
          <w:rFonts w:ascii="Times New Roman" w:eastAsia="SimSun" w:hAnsi="Times New Roman" w:cs="Times New Roman"/>
          <w:spacing w:val="20"/>
          <w:sz w:val="24"/>
          <w:szCs w:val="24"/>
          <w:lang w:val="sr-Cyrl-RS" w:eastAsia="zh-CN"/>
        </w:rPr>
        <w:t xml:space="preserve"> </w:t>
      </w:r>
      <w:r w:rsidRPr="0017652F">
        <w:rPr>
          <w:rFonts w:ascii="Times New Roman" w:eastAsia="SimSun" w:hAnsi="Times New Roman" w:cs="Times New Roman"/>
          <w:sz w:val="24"/>
          <w:szCs w:val="24"/>
          <w:lang w:val="sr-Cyrl-RS" w:eastAsia="zh-CN"/>
        </w:rPr>
        <w:t>Понуђач</w:t>
      </w:r>
      <w:r w:rsidRPr="0017652F">
        <w:rPr>
          <w:rFonts w:ascii="Times New Roman" w:eastAsia="SimSun" w:hAnsi="Times New Roman" w:cs="Times New Roman"/>
          <w:spacing w:val="-1"/>
          <w:sz w:val="24"/>
          <w:szCs w:val="24"/>
          <w:lang w:val="sr-Cyrl-RS" w:eastAsia="zh-CN"/>
        </w:rPr>
        <w:t>ем</w:t>
      </w:r>
      <w:r w:rsidRPr="0017652F">
        <w:rPr>
          <w:rFonts w:ascii="Times New Roman" w:eastAsia="SimSun" w:hAnsi="Times New Roman" w:cs="Times New Roman"/>
          <w:sz w:val="24"/>
          <w:szCs w:val="24"/>
          <w:lang w:val="sr-Cyrl-RS" w:eastAsia="zh-CN"/>
        </w:rPr>
        <w:t>.</w:t>
      </w:r>
      <w:r w:rsidRPr="0017652F">
        <w:rPr>
          <w:rFonts w:ascii="Times New Roman" w:eastAsia="SimSun" w:hAnsi="Times New Roman" w:cs="Times New Roman"/>
          <w:spacing w:val="33"/>
          <w:sz w:val="24"/>
          <w:szCs w:val="24"/>
          <w:lang w:val="sr-Cyrl-RS" w:eastAsia="zh-CN"/>
        </w:rPr>
        <w:t xml:space="preserve"> </w:t>
      </w:r>
      <w:r w:rsidRPr="0017652F">
        <w:rPr>
          <w:rFonts w:ascii="Times New Roman" w:eastAsia="SimSun" w:hAnsi="Times New Roman" w:cs="Times New Roman"/>
          <w:sz w:val="24"/>
          <w:szCs w:val="24"/>
          <w:lang w:val="sr-Cyrl-RS" w:eastAsia="zh-CN"/>
        </w:rPr>
        <w:t>Ако</w:t>
      </w:r>
      <w:r w:rsidRPr="0017652F">
        <w:rPr>
          <w:rFonts w:ascii="Times New Roman" w:eastAsia="SimSun" w:hAnsi="Times New Roman" w:cs="Times New Roman"/>
          <w:spacing w:val="21"/>
          <w:sz w:val="24"/>
          <w:szCs w:val="24"/>
          <w:lang w:val="sr-Cyrl-RS" w:eastAsia="zh-CN"/>
        </w:rPr>
        <w:t xml:space="preserve"> </w:t>
      </w:r>
      <w:r w:rsidRPr="0017652F">
        <w:rPr>
          <w:rFonts w:ascii="Times New Roman" w:eastAsia="SimSun" w:hAnsi="Times New Roman" w:cs="Times New Roman"/>
          <w:sz w:val="24"/>
          <w:szCs w:val="24"/>
          <w:lang w:val="sr-Cyrl-RS" w:eastAsia="zh-CN"/>
        </w:rPr>
        <w:t>је</w:t>
      </w:r>
      <w:r w:rsidRPr="0017652F">
        <w:rPr>
          <w:rFonts w:ascii="Times New Roman" w:eastAsia="SimSun" w:hAnsi="Times New Roman" w:cs="Times New Roman"/>
          <w:spacing w:val="27"/>
          <w:sz w:val="24"/>
          <w:szCs w:val="24"/>
          <w:lang w:val="sr-Cyrl-RS" w:eastAsia="zh-CN"/>
        </w:rPr>
        <w:t xml:space="preserve"> </w:t>
      </w:r>
      <w:r w:rsidRPr="0017652F">
        <w:rPr>
          <w:rFonts w:ascii="Times New Roman" w:eastAsia="SimSun" w:hAnsi="Times New Roman" w:cs="Times New Roman"/>
          <w:sz w:val="24"/>
          <w:szCs w:val="24"/>
          <w:lang w:val="sr-Cyrl-RS" w:eastAsia="zh-CN"/>
        </w:rPr>
        <w:t>у овом</w:t>
      </w:r>
      <w:r w:rsidRPr="0017652F">
        <w:rPr>
          <w:rFonts w:ascii="Times New Roman" w:eastAsia="SimSun" w:hAnsi="Times New Roman" w:cs="Times New Roman"/>
          <w:spacing w:val="5"/>
          <w:sz w:val="24"/>
          <w:szCs w:val="24"/>
          <w:lang w:val="sr-Cyrl-RS" w:eastAsia="zh-CN"/>
        </w:rPr>
        <w:t xml:space="preserve"> </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pacing w:val="4"/>
          <w:sz w:val="24"/>
          <w:szCs w:val="24"/>
          <w:lang w:val="sr-Cyrl-RS" w:eastAsia="zh-CN"/>
        </w:rPr>
        <w:t>л</w:t>
      </w:r>
      <w:r w:rsidRPr="0017652F">
        <w:rPr>
          <w:rFonts w:ascii="Times New Roman" w:eastAsia="SimSun" w:hAnsi="Times New Roman" w:cs="Times New Roman"/>
          <w:spacing w:val="-5"/>
          <w:sz w:val="24"/>
          <w:szCs w:val="24"/>
          <w:lang w:val="sr-Cyrl-RS" w:eastAsia="zh-CN"/>
        </w:rPr>
        <w:t>у</w:t>
      </w:r>
      <w:r w:rsidRPr="0017652F">
        <w:rPr>
          <w:rFonts w:ascii="Times New Roman" w:eastAsia="SimSun" w:hAnsi="Times New Roman" w:cs="Times New Roman"/>
          <w:spacing w:val="-1"/>
          <w:sz w:val="24"/>
          <w:szCs w:val="24"/>
          <w:lang w:val="sr-Cyrl-RS" w:eastAsia="zh-CN"/>
        </w:rPr>
        <w:t>ча</w:t>
      </w:r>
      <w:r w:rsidRPr="0017652F">
        <w:rPr>
          <w:rFonts w:ascii="Times New Roman" w:eastAsia="SimSun" w:hAnsi="Times New Roman" w:cs="Times New Roman"/>
          <w:spacing w:val="5"/>
          <w:sz w:val="24"/>
          <w:szCs w:val="24"/>
          <w:lang w:val="sr-Cyrl-RS" w:eastAsia="zh-CN"/>
        </w:rPr>
        <w:t>ј</w:t>
      </w:r>
      <w:r w:rsidRPr="0017652F">
        <w:rPr>
          <w:rFonts w:ascii="Times New Roman" w:eastAsia="SimSun" w:hAnsi="Times New Roman" w:cs="Times New Roman"/>
          <w:sz w:val="24"/>
          <w:szCs w:val="24"/>
          <w:lang w:val="sr-Cyrl-RS" w:eastAsia="zh-CN"/>
        </w:rPr>
        <w:t>у</w:t>
      </w:r>
      <w:r w:rsidRPr="0017652F">
        <w:rPr>
          <w:rFonts w:ascii="Times New Roman" w:eastAsia="SimSun" w:hAnsi="Times New Roman" w:cs="Times New Roman"/>
          <w:spacing w:val="2"/>
          <w:sz w:val="24"/>
          <w:szCs w:val="24"/>
          <w:lang w:val="sr-Cyrl-RS" w:eastAsia="zh-CN"/>
        </w:rPr>
        <w:t xml:space="preserve"> </w:t>
      </w:r>
      <w:r w:rsidRPr="0017652F">
        <w:rPr>
          <w:rFonts w:ascii="Times New Roman" w:eastAsia="SimSun" w:hAnsi="Times New Roman" w:cs="Times New Roman"/>
          <w:sz w:val="24"/>
          <w:szCs w:val="24"/>
          <w:lang w:val="sr-Cyrl-RS" w:eastAsia="zh-CN"/>
        </w:rPr>
        <w:t>због</w:t>
      </w:r>
      <w:r w:rsidRPr="0017652F">
        <w:rPr>
          <w:rFonts w:ascii="Times New Roman" w:eastAsia="SimSun" w:hAnsi="Times New Roman" w:cs="Times New Roman"/>
          <w:spacing w:val="7"/>
          <w:sz w:val="24"/>
          <w:szCs w:val="24"/>
          <w:lang w:val="sr-Cyrl-RS" w:eastAsia="zh-CN"/>
        </w:rPr>
        <w:t xml:space="preserve"> </w:t>
      </w:r>
      <w:r w:rsidRPr="0017652F">
        <w:rPr>
          <w:rFonts w:ascii="Times New Roman" w:eastAsia="SimSun" w:hAnsi="Times New Roman" w:cs="Times New Roman"/>
          <w:spacing w:val="1"/>
          <w:sz w:val="24"/>
          <w:szCs w:val="24"/>
          <w:lang w:val="sr-Cyrl-RS" w:eastAsia="zh-CN"/>
        </w:rPr>
        <w:t>м</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тодолог</w:t>
      </w:r>
      <w:r w:rsidRPr="0017652F">
        <w:rPr>
          <w:rFonts w:ascii="Times New Roman" w:eastAsia="SimSun" w:hAnsi="Times New Roman" w:cs="Times New Roman"/>
          <w:spacing w:val="1"/>
          <w:sz w:val="24"/>
          <w:szCs w:val="24"/>
          <w:lang w:val="sr-Cyrl-RS" w:eastAsia="zh-CN"/>
        </w:rPr>
        <w:t>и</w:t>
      </w:r>
      <w:r w:rsidRPr="0017652F">
        <w:rPr>
          <w:rFonts w:ascii="Times New Roman" w:eastAsia="SimSun" w:hAnsi="Times New Roman" w:cs="Times New Roman"/>
          <w:sz w:val="24"/>
          <w:szCs w:val="24"/>
          <w:lang w:val="sr-Cyrl-RS" w:eastAsia="zh-CN"/>
        </w:rPr>
        <w:t>је</w:t>
      </w:r>
      <w:r w:rsidRPr="0017652F">
        <w:rPr>
          <w:rFonts w:ascii="Times New Roman" w:eastAsia="SimSun" w:hAnsi="Times New Roman" w:cs="Times New Roman"/>
          <w:spacing w:val="6"/>
          <w:sz w:val="24"/>
          <w:szCs w:val="24"/>
          <w:lang w:val="sr-Cyrl-RS" w:eastAsia="zh-CN"/>
        </w:rPr>
        <w:t xml:space="preserve"> </w:t>
      </w:r>
      <w:r w:rsidRPr="0017652F">
        <w:rPr>
          <w:rFonts w:ascii="Times New Roman" w:eastAsia="SimSun" w:hAnsi="Times New Roman" w:cs="Times New Roman"/>
          <w:sz w:val="24"/>
          <w:szCs w:val="24"/>
          <w:lang w:val="sr-Cyrl-RS" w:eastAsia="zh-CN"/>
        </w:rPr>
        <w:t>доделе</w:t>
      </w:r>
      <w:r w:rsidRPr="0017652F">
        <w:rPr>
          <w:rFonts w:ascii="Times New Roman" w:eastAsia="SimSun" w:hAnsi="Times New Roman" w:cs="Times New Roman"/>
          <w:spacing w:val="5"/>
          <w:sz w:val="24"/>
          <w:szCs w:val="24"/>
          <w:lang w:val="sr-Cyrl-RS" w:eastAsia="zh-CN"/>
        </w:rPr>
        <w:t xml:space="preserve"> </w:t>
      </w:r>
      <w:r w:rsidRPr="0017652F">
        <w:rPr>
          <w:rFonts w:ascii="Times New Roman" w:eastAsia="SimSun" w:hAnsi="Times New Roman" w:cs="Times New Roman"/>
          <w:sz w:val="24"/>
          <w:szCs w:val="24"/>
          <w:lang w:val="sr-Cyrl-RS" w:eastAsia="zh-CN"/>
        </w:rPr>
        <w:t>понд</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ра</w:t>
      </w:r>
      <w:r w:rsidRPr="0017652F">
        <w:rPr>
          <w:rFonts w:ascii="Times New Roman" w:eastAsia="SimSun" w:hAnsi="Times New Roman" w:cs="Times New Roman"/>
          <w:spacing w:val="6"/>
          <w:sz w:val="24"/>
          <w:szCs w:val="24"/>
          <w:lang w:val="sr-Cyrl-RS" w:eastAsia="zh-CN"/>
        </w:rPr>
        <w:t xml:space="preserve"> </w:t>
      </w:r>
      <w:r w:rsidRPr="0017652F">
        <w:rPr>
          <w:rFonts w:ascii="Times New Roman" w:eastAsia="SimSun" w:hAnsi="Times New Roman" w:cs="Times New Roman"/>
          <w:sz w:val="24"/>
          <w:szCs w:val="24"/>
          <w:lang w:val="sr-Cyrl-RS" w:eastAsia="zh-CN"/>
        </w:rPr>
        <w:t>потр</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б</w:t>
      </w:r>
      <w:r w:rsidRPr="0017652F">
        <w:rPr>
          <w:rFonts w:ascii="Times New Roman" w:eastAsia="SimSun" w:hAnsi="Times New Roman" w:cs="Times New Roman"/>
          <w:spacing w:val="1"/>
          <w:sz w:val="24"/>
          <w:szCs w:val="24"/>
          <w:lang w:val="sr-Cyrl-RS" w:eastAsia="zh-CN"/>
        </w:rPr>
        <w:t>н</w:t>
      </w:r>
      <w:r w:rsidRPr="0017652F">
        <w:rPr>
          <w:rFonts w:ascii="Times New Roman" w:eastAsia="SimSun" w:hAnsi="Times New Roman" w:cs="Times New Roman"/>
          <w:sz w:val="24"/>
          <w:szCs w:val="24"/>
          <w:lang w:val="sr-Cyrl-RS" w:eastAsia="zh-CN"/>
        </w:rPr>
        <w:t>о</w:t>
      </w:r>
      <w:r w:rsidRPr="0017652F">
        <w:rPr>
          <w:rFonts w:ascii="Times New Roman" w:eastAsia="SimSun" w:hAnsi="Times New Roman" w:cs="Times New Roman"/>
          <w:spacing w:val="9"/>
          <w:sz w:val="24"/>
          <w:szCs w:val="24"/>
          <w:lang w:val="sr-Cyrl-RS" w:eastAsia="zh-CN"/>
        </w:rPr>
        <w:t xml:space="preserve"> </w:t>
      </w:r>
      <w:r w:rsidRPr="0017652F">
        <w:rPr>
          <w:rFonts w:ascii="Times New Roman" w:eastAsia="SimSun" w:hAnsi="Times New Roman" w:cs="Times New Roman"/>
          <w:spacing w:val="-8"/>
          <w:sz w:val="24"/>
          <w:szCs w:val="24"/>
          <w:lang w:val="sr-Cyrl-RS" w:eastAsia="zh-CN"/>
        </w:rPr>
        <w:t>у</w:t>
      </w:r>
      <w:r w:rsidRPr="0017652F">
        <w:rPr>
          <w:rFonts w:ascii="Times New Roman" w:eastAsia="SimSun" w:hAnsi="Times New Roman" w:cs="Times New Roman"/>
          <w:sz w:val="24"/>
          <w:szCs w:val="24"/>
          <w:lang w:val="sr-Cyrl-RS" w:eastAsia="zh-CN"/>
        </w:rPr>
        <w:t>т</w:t>
      </w:r>
      <w:r w:rsidRPr="0017652F">
        <w:rPr>
          <w:rFonts w:ascii="Times New Roman" w:eastAsia="SimSun" w:hAnsi="Times New Roman" w:cs="Times New Roman"/>
          <w:spacing w:val="1"/>
          <w:sz w:val="24"/>
          <w:szCs w:val="24"/>
          <w:lang w:val="sr-Cyrl-RS" w:eastAsia="zh-CN"/>
        </w:rPr>
        <w:t>в</w:t>
      </w:r>
      <w:r w:rsidRPr="0017652F">
        <w:rPr>
          <w:rFonts w:ascii="Times New Roman" w:eastAsia="SimSun" w:hAnsi="Times New Roman" w:cs="Times New Roman"/>
          <w:sz w:val="24"/>
          <w:szCs w:val="24"/>
          <w:lang w:val="sr-Cyrl-RS" w:eastAsia="zh-CN"/>
        </w:rPr>
        <w:t>рд</w:t>
      </w:r>
      <w:r w:rsidRPr="0017652F">
        <w:rPr>
          <w:rFonts w:ascii="Times New Roman" w:eastAsia="SimSun" w:hAnsi="Times New Roman" w:cs="Times New Roman"/>
          <w:spacing w:val="1"/>
          <w:sz w:val="24"/>
          <w:szCs w:val="24"/>
          <w:lang w:val="sr-Cyrl-RS" w:eastAsia="zh-CN"/>
        </w:rPr>
        <w:t>и</w:t>
      </w:r>
      <w:r w:rsidRPr="0017652F">
        <w:rPr>
          <w:rFonts w:ascii="Times New Roman" w:eastAsia="SimSun" w:hAnsi="Times New Roman" w:cs="Times New Roman"/>
          <w:sz w:val="24"/>
          <w:szCs w:val="24"/>
          <w:lang w:val="sr-Cyrl-RS" w:eastAsia="zh-CN"/>
        </w:rPr>
        <w:t>ти</w:t>
      </w:r>
      <w:r w:rsidRPr="0017652F">
        <w:rPr>
          <w:rFonts w:ascii="Times New Roman" w:eastAsia="SimSun" w:hAnsi="Times New Roman" w:cs="Times New Roman"/>
          <w:spacing w:val="5"/>
          <w:sz w:val="24"/>
          <w:szCs w:val="24"/>
          <w:lang w:val="sr-Cyrl-RS" w:eastAsia="zh-CN"/>
        </w:rPr>
        <w:t xml:space="preserve"> </w:t>
      </w:r>
      <w:r w:rsidRPr="0017652F">
        <w:rPr>
          <w:rFonts w:ascii="Times New Roman" w:eastAsia="SimSun" w:hAnsi="Times New Roman" w:cs="Times New Roman"/>
          <w:sz w:val="24"/>
          <w:szCs w:val="24"/>
          <w:lang w:val="sr-Cyrl-RS" w:eastAsia="zh-CN"/>
        </w:rPr>
        <w:t>првог</w:t>
      </w:r>
      <w:r w:rsidRPr="0017652F">
        <w:rPr>
          <w:rFonts w:ascii="Times New Roman" w:eastAsia="SimSun" w:hAnsi="Times New Roman" w:cs="Times New Roman"/>
          <w:spacing w:val="6"/>
          <w:sz w:val="24"/>
          <w:szCs w:val="24"/>
          <w:lang w:val="sr-Cyrl-RS" w:eastAsia="zh-CN"/>
        </w:rPr>
        <w:t xml:space="preserve"> </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л</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д</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ћ</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г н</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ј</w:t>
      </w:r>
      <w:r w:rsidRPr="0017652F">
        <w:rPr>
          <w:rFonts w:ascii="Times New Roman" w:eastAsia="SimSun" w:hAnsi="Times New Roman" w:cs="Times New Roman"/>
          <w:spacing w:val="1"/>
          <w:sz w:val="24"/>
          <w:szCs w:val="24"/>
          <w:lang w:val="sr-Cyrl-RS" w:eastAsia="zh-CN"/>
        </w:rPr>
        <w:t>п</w:t>
      </w:r>
      <w:r w:rsidRPr="0017652F">
        <w:rPr>
          <w:rFonts w:ascii="Times New Roman" w:eastAsia="SimSun" w:hAnsi="Times New Roman" w:cs="Times New Roman"/>
          <w:sz w:val="24"/>
          <w:szCs w:val="24"/>
          <w:lang w:val="sr-Cyrl-RS" w:eastAsia="zh-CN"/>
        </w:rPr>
        <w:t>овољ</w:t>
      </w:r>
      <w:r w:rsidRPr="0017652F">
        <w:rPr>
          <w:rFonts w:ascii="Times New Roman" w:eastAsia="SimSun" w:hAnsi="Times New Roman" w:cs="Times New Roman"/>
          <w:spacing w:val="-1"/>
          <w:sz w:val="24"/>
          <w:szCs w:val="24"/>
          <w:lang w:val="sr-Cyrl-RS" w:eastAsia="zh-CN"/>
        </w:rPr>
        <w:t>н</w:t>
      </w:r>
      <w:r w:rsidRPr="0017652F">
        <w:rPr>
          <w:rFonts w:ascii="Times New Roman" w:eastAsia="SimSun" w:hAnsi="Times New Roman" w:cs="Times New Roman"/>
          <w:sz w:val="24"/>
          <w:szCs w:val="24"/>
          <w:lang w:val="sr-Cyrl-RS" w:eastAsia="zh-CN"/>
        </w:rPr>
        <w:t>ијег</w:t>
      </w:r>
      <w:r w:rsidRPr="0017652F">
        <w:rPr>
          <w:rFonts w:ascii="Times New Roman" w:eastAsia="SimSun" w:hAnsi="Times New Roman" w:cs="Times New Roman"/>
          <w:spacing w:val="49"/>
          <w:sz w:val="24"/>
          <w:szCs w:val="24"/>
          <w:lang w:val="sr-Cyrl-RS" w:eastAsia="zh-CN"/>
        </w:rPr>
        <w:t xml:space="preserve"> </w:t>
      </w:r>
      <w:r w:rsidRPr="0017652F">
        <w:rPr>
          <w:rFonts w:ascii="Times New Roman" w:eastAsia="SimSun" w:hAnsi="Times New Roman" w:cs="Times New Roman"/>
          <w:sz w:val="24"/>
          <w:szCs w:val="24"/>
          <w:lang w:val="sr-Cyrl-RS" w:eastAsia="zh-CN"/>
        </w:rPr>
        <w:t>Понуђ</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pacing w:val="1"/>
          <w:sz w:val="24"/>
          <w:szCs w:val="24"/>
          <w:lang w:val="sr-Cyrl-RS" w:eastAsia="zh-CN"/>
        </w:rPr>
        <w:t>ч</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w:t>
      </w:r>
      <w:r w:rsidRPr="0017652F">
        <w:rPr>
          <w:rFonts w:ascii="Times New Roman" w:eastAsia="SimSun" w:hAnsi="Times New Roman" w:cs="Times New Roman"/>
          <w:spacing w:val="52"/>
          <w:sz w:val="24"/>
          <w:szCs w:val="24"/>
          <w:lang w:val="sr-Cyrl-RS" w:eastAsia="zh-CN"/>
        </w:rPr>
        <w:t xml:space="preserve"> </w:t>
      </w:r>
      <w:r w:rsidRPr="0017652F">
        <w:rPr>
          <w:rFonts w:ascii="Times New Roman" w:eastAsia="SimSun" w:hAnsi="Times New Roman" w:cs="Times New Roman"/>
          <w:sz w:val="24"/>
          <w:szCs w:val="24"/>
          <w:lang w:val="sr-Cyrl-RS" w:eastAsia="zh-CN"/>
        </w:rPr>
        <w:t>Наручил</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ц</w:t>
      </w:r>
      <w:r w:rsidRPr="0017652F">
        <w:rPr>
          <w:rFonts w:ascii="Times New Roman" w:eastAsia="SimSun" w:hAnsi="Times New Roman" w:cs="Times New Roman"/>
          <w:spacing w:val="53"/>
          <w:sz w:val="24"/>
          <w:szCs w:val="24"/>
          <w:lang w:val="sr-Cyrl-RS" w:eastAsia="zh-CN"/>
        </w:rPr>
        <w:t xml:space="preserve"> </w:t>
      </w:r>
      <w:r w:rsidRPr="0017652F">
        <w:rPr>
          <w:rFonts w:ascii="Times New Roman" w:eastAsia="SimSun" w:hAnsi="Times New Roman" w:cs="Times New Roman"/>
          <w:sz w:val="24"/>
          <w:szCs w:val="24"/>
          <w:lang w:val="sr-Cyrl-RS" w:eastAsia="zh-CN"/>
        </w:rPr>
        <w:t>ће</w:t>
      </w:r>
      <w:r w:rsidRPr="0017652F">
        <w:rPr>
          <w:rFonts w:ascii="Times New Roman" w:eastAsia="SimSun" w:hAnsi="Times New Roman" w:cs="Times New Roman"/>
          <w:spacing w:val="51"/>
          <w:sz w:val="24"/>
          <w:szCs w:val="24"/>
          <w:lang w:val="sr-Cyrl-RS" w:eastAsia="zh-CN"/>
        </w:rPr>
        <w:t xml:space="preserve"> </w:t>
      </w:r>
      <w:r w:rsidRPr="0017652F">
        <w:rPr>
          <w:rFonts w:ascii="Times New Roman" w:eastAsia="SimSun" w:hAnsi="Times New Roman" w:cs="Times New Roman"/>
          <w:sz w:val="24"/>
          <w:szCs w:val="24"/>
          <w:lang w:val="sr-Cyrl-RS" w:eastAsia="zh-CN"/>
        </w:rPr>
        <w:t>поно</w:t>
      </w:r>
      <w:r w:rsidRPr="0017652F">
        <w:rPr>
          <w:rFonts w:ascii="Times New Roman" w:eastAsia="SimSun" w:hAnsi="Times New Roman" w:cs="Times New Roman"/>
          <w:spacing w:val="-3"/>
          <w:sz w:val="24"/>
          <w:szCs w:val="24"/>
          <w:lang w:val="sr-Cyrl-RS" w:eastAsia="zh-CN"/>
        </w:rPr>
        <w:t>в</w:t>
      </w:r>
      <w:r w:rsidRPr="0017652F">
        <w:rPr>
          <w:rFonts w:ascii="Times New Roman" w:eastAsia="SimSun" w:hAnsi="Times New Roman" w:cs="Times New Roman"/>
          <w:sz w:val="24"/>
          <w:szCs w:val="24"/>
          <w:lang w:val="sr-Cyrl-RS" w:eastAsia="zh-CN"/>
        </w:rPr>
        <w:t>о</w:t>
      </w:r>
      <w:r w:rsidRPr="0017652F">
        <w:rPr>
          <w:rFonts w:ascii="Times New Roman" w:eastAsia="SimSun" w:hAnsi="Times New Roman" w:cs="Times New Roman"/>
          <w:spacing w:val="52"/>
          <w:sz w:val="24"/>
          <w:szCs w:val="24"/>
          <w:lang w:val="sr-Cyrl-RS" w:eastAsia="zh-CN"/>
        </w:rPr>
        <w:t xml:space="preserve"> </w:t>
      </w:r>
      <w:r w:rsidRPr="0017652F">
        <w:rPr>
          <w:rFonts w:ascii="Times New Roman" w:eastAsia="SimSun" w:hAnsi="Times New Roman" w:cs="Times New Roman"/>
          <w:sz w:val="24"/>
          <w:szCs w:val="24"/>
          <w:lang w:val="sr-Cyrl-RS" w:eastAsia="zh-CN"/>
        </w:rPr>
        <w:t>извр</w:t>
      </w:r>
      <w:r w:rsidRPr="0017652F">
        <w:rPr>
          <w:rFonts w:ascii="Times New Roman" w:eastAsia="SimSun" w:hAnsi="Times New Roman" w:cs="Times New Roman"/>
          <w:spacing w:val="-3"/>
          <w:sz w:val="24"/>
          <w:szCs w:val="24"/>
          <w:lang w:val="sr-Cyrl-RS" w:eastAsia="zh-CN"/>
        </w:rPr>
        <w:t>ш</w:t>
      </w:r>
      <w:r w:rsidRPr="0017652F">
        <w:rPr>
          <w:rFonts w:ascii="Times New Roman" w:eastAsia="SimSun" w:hAnsi="Times New Roman" w:cs="Times New Roman"/>
          <w:sz w:val="24"/>
          <w:szCs w:val="24"/>
          <w:lang w:val="sr-Cyrl-RS" w:eastAsia="zh-CN"/>
        </w:rPr>
        <w:t>ити</w:t>
      </w:r>
      <w:r w:rsidRPr="0017652F">
        <w:rPr>
          <w:rFonts w:ascii="Times New Roman" w:eastAsia="SimSun" w:hAnsi="Times New Roman" w:cs="Times New Roman"/>
          <w:spacing w:val="51"/>
          <w:sz w:val="24"/>
          <w:szCs w:val="24"/>
          <w:lang w:val="sr-Cyrl-RS" w:eastAsia="zh-CN"/>
        </w:rPr>
        <w:t xml:space="preserve"> </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т</w:t>
      </w:r>
      <w:r w:rsidRPr="0017652F">
        <w:rPr>
          <w:rFonts w:ascii="Times New Roman" w:eastAsia="SimSun" w:hAnsi="Times New Roman" w:cs="Times New Roman"/>
          <w:spacing w:val="2"/>
          <w:sz w:val="24"/>
          <w:szCs w:val="24"/>
          <w:lang w:val="sr-Cyrl-RS" w:eastAsia="zh-CN"/>
        </w:rPr>
        <w:t>р</w:t>
      </w:r>
      <w:r w:rsidRPr="0017652F">
        <w:rPr>
          <w:rFonts w:ascii="Times New Roman" w:eastAsia="SimSun" w:hAnsi="Times New Roman" w:cs="Times New Roman"/>
          <w:spacing w:val="-5"/>
          <w:sz w:val="24"/>
          <w:szCs w:val="24"/>
          <w:lang w:val="sr-Cyrl-RS" w:eastAsia="zh-CN"/>
        </w:rPr>
        <w:t>у</w:t>
      </w:r>
      <w:r w:rsidRPr="0017652F">
        <w:rPr>
          <w:rFonts w:ascii="Times New Roman" w:eastAsia="SimSun" w:hAnsi="Times New Roman" w:cs="Times New Roman"/>
          <w:spacing w:val="-1"/>
          <w:sz w:val="24"/>
          <w:szCs w:val="24"/>
          <w:lang w:val="sr-Cyrl-RS" w:eastAsia="zh-CN"/>
        </w:rPr>
        <w:t>ч</w:t>
      </w:r>
      <w:r w:rsidRPr="0017652F">
        <w:rPr>
          <w:rFonts w:ascii="Times New Roman" w:eastAsia="SimSun" w:hAnsi="Times New Roman" w:cs="Times New Roman"/>
          <w:spacing w:val="3"/>
          <w:sz w:val="24"/>
          <w:szCs w:val="24"/>
          <w:lang w:val="sr-Cyrl-RS" w:eastAsia="zh-CN"/>
        </w:rPr>
        <w:t>н</w:t>
      </w:r>
      <w:r w:rsidRPr="0017652F">
        <w:rPr>
          <w:rFonts w:ascii="Times New Roman" w:eastAsia="SimSun" w:hAnsi="Times New Roman" w:cs="Times New Roman"/>
          <w:sz w:val="24"/>
          <w:szCs w:val="24"/>
          <w:lang w:val="sr-Cyrl-RS" w:eastAsia="zh-CN"/>
        </w:rPr>
        <w:t>у</w:t>
      </w:r>
      <w:r w:rsidRPr="0017652F">
        <w:rPr>
          <w:rFonts w:ascii="Times New Roman" w:eastAsia="SimSun" w:hAnsi="Times New Roman" w:cs="Times New Roman"/>
          <w:spacing w:val="47"/>
          <w:sz w:val="24"/>
          <w:szCs w:val="24"/>
          <w:lang w:val="sr-Cyrl-RS" w:eastAsia="zh-CN"/>
        </w:rPr>
        <w:t xml:space="preserve"> </w:t>
      </w:r>
      <w:r w:rsidRPr="0017652F">
        <w:rPr>
          <w:rFonts w:ascii="Times New Roman" w:eastAsia="SimSun" w:hAnsi="Times New Roman" w:cs="Times New Roman"/>
          <w:spacing w:val="2"/>
          <w:sz w:val="24"/>
          <w:szCs w:val="24"/>
          <w:lang w:val="sr-Cyrl-RS" w:eastAsia="zh-CN"/>
        </w:rPr>
        <w:t>о</w:t>
      </w:r>
      <w:r w:rsidRPr="0017652F">
        <w:rPr>
          <w:rFonts w:ascii="Times New Roman" w:eastAsia="SimSun" w:hAnsi="Times New Roman" w:cs="Times New Roman"/>
          <w:sz w:val="24"/>
          <w:szCs w:val="24"/>
          <w:lang w:val="sr-Cyrl-RS" w:eastAsia="zh-CN"/>
        </w:rPr>
        <w:t>ц</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pacing w:val="3"/>
          <w:sz w:val="24"/>
          <w:szCs w:val="24"/>
          <w:lang w:val="sr-Cyrl-RS" w:eastAsia="zh-CN"/>
        </w:rPr>
        <w:t>н</w:t>
      </w:r>
      <w:r w:rsidRPr="0017652F">
        <w:rPr>
          <w:rFonts w:ascii="Times New Roman" w:eastAsia="SimSun" w:hAnsi="Times New Roman" w:cs="Times New Roman"/>
          <w:sz w:val="24"/>
          <w:szCs w:val="24"/>
          <w:lang w:val="sr-Cyrl-RS" w:eastAsia="zh-CN"/>
        </w:rPr>
        <w:t>у</w:t>
      </w:r>
      <w:r w:rsidRPr="0017652F">
        <w:rPr>
          <w:rFonts w:ascii="Times New Roman" w:eastAsia="SimSun" w:hAnsi="Times New Roman" w:cs="Times New Roman"/>
          <w:spacing w:val="45"/>
          <w:sz w:val="24"/>
          <w:szCs w:val="24"/>
          <w:lang w:val="sr-Cyrl-RS" w:eastAsia="zh-CN"/>
        </w:rPr>
        <w:t xml:space="preserve"> </w:t>
      </w:r>
      <w:r w:rsidRPr="0017652F">
        <w:rPr>
          <w:rFonts w:ascii="Times New Roman" w:eastAsia="SimSun" w:hAnsi="Times New Roman" w:cs="Times New Roman"/>
          <w:sz w:val="24"/>
          <w:szCs w:val="24"/>
          <w:lang w:val="sr-Cyrl-RS" w:eastAsia="zh-CN"/>
        </w:rPr>
        <w:t>по</w:t>
      </w:r>
      <w:r w:rsidRPr="0017652F">
        <w:rPr>
          <w:rFonts w:ascii="Times New Roman" w:eastAsia="SimSun" w:hAnsi="Times New Roman" w:cs="Times New Roman"/>
          <w:spacing w:val="3"/>
          <w:sz w:val="24"/>
          <w:szCs w:val="24"/>
          <w:lang w:val="sr-Cyrl-RS" w:eastAsia="zh-CN"/>
        </w:rPr>
        <w:t>н</w:t>
      </w:r>
      <w:r w:rsidRPr="0017652F">
        <w:rPr>
          <w:rFonts w:ascii="Times New Roman" w:eastAsia="SimSun" w:hAnsi="Times New Roman" w:cs="Times New Roman"/>
          <w:spacing w:val="-5"/>
          <w:sz w:val="24"/>
          <w:szCs w:val="24"/>
          <w:lang w:val="sr-Cyrl-RS" w:eastAsia="zh-CN"/>
        </w:rPr>
        <w:t>у</w:t>
      </w:r>
      <w:r w:rsidRPr="0017652F">
        <w:rPr>
          <w:rFonts w:ascii="Times New Roman" w:eastAsia="SimSun" w:hAnsi="Times New Roman" w:cs="Times New Roman"/>
          <w:sz w:val="24"/>
          <w:szCs w:val="24"/>
          <w:lang w:val="sr-Cyrl-RS" w:eastAsia="zh-CN"/>
        </w:rPr>
        <w:t>да</w:t>
      </w:r>
      <w:r w:rsidRPr="0017652F">
        <w:rPr>
          <w:rFonts w:ascii="Times New Roman" w:eastAsia="SimSun" w:hAnsi="Times New Roman" w:cs="Times New Roman"/>
          <w:spacing w:val="2"/>
          <w:sz w:val="24"/>
          <w:szCs w:val="24"/>
          <w:lang w:val="sr-Cyrl-RS" w:eastAsia="zh-CN"/>
        </w:rPr>
        <w:t xml:space="preserve"> </w:t>
      </w:r>
      <w:r w:rsidRPr="0017652F">
        <w:rPr>
          <w:rFonts w:ascii="Times New Roman" w:eastAsia="SimSun" w:hAnsi="Times New Roman" w:cs="Times New Roman"/>
          <w:sz w:val="24"/>
          <w:szCs w:val="24"/>
          <w:lang w:val="sr-Cyrl-RS" w:eastAsia="zh-CN"/>
        </w:rPr>
        <w:t>и</w:t>
      </w:r>
      <w:r w:rsidRPr="0017652F">
        <w:rPr>
          <w:rFonts w:ascii="Times New Roman" w:eastAsia="SimSun" w:hAnsi="Times New Roman" w:cs="Times New Roman"/>
          <w:spacing w:val="53"/>
          <w:sz w:val="24"/>
          <w:szCs w:val="24"/>
          <w:lang w:val="sr-Cyrl-RS" w:eastAsia="zh-CN"/>
        </w:rPr>
        <w:t xml:space="preserve"> </w:t>
      </w:r>
      <w:r w:rsidRPr="0017652F">
        <w:rPr>
          <w:rFonts w:ascii="Times New Roman" w:eastAsia="SimSun" w:hAnsi="Times New Roman" w:cs="Times New Roman"/>
          <w:sz w:val="24"/>
          <w:szCs w:val="24"/>
          <w:lang w:val="sr-Cyrl-RS" w:eastAsia="zh-CN"/>
        </w:rPr>
        <w:t>до</w:t>
      </w:r>
      <w:r w:rsidRPr="0017652F">
        <w:rPr>
          <w:rFonts w:ascii="Times New Roman" w:eastAsia="SimSun" w:hAnsi="Times New Roman" w:cs="Times New Roman"/>
          <w:spacing w:val="1"/>
          <w:sz w:val="24"/>
          <w:szCs w:val="24"/>
          <w:lang w:val="sr-Cyrl-RS" w:eastAsia="zh-CN"/>
        </w:rPr>
        <w:t>н</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ти од</w:t>
      </w:r>
      <w:r w:rsidRPr="0017652F">
        <w:rPr>
          <w:rFonts w:ascii="Times New Roman" w:eastAsia="SimSun" w:hAnsi="Times New Roman" w:cs="Times New Roman"/>
          <w:spacing w:val="2"/>
          <w:sz w:val="24"/>
          <w:szCs w:val="24"/>
          <w:lang w:val="sr-Cyrl-RS" w:eastAsia="zh-CN"/>
        </w:rPr>
        <w:t>л</w:t>
      </w:r>
      <w:r w:rsidRPr="0017652F">
        <w:rPr>
          <w:rFonts w:ascii="Times New Roman" w:eastAsia="SimSun" w:hAnsi="Times New Roman" w:cs="Times New Roman"/>
          <w:spacing w:val="-8"/>
          <w:sz w:val="24"/>
          <w:szCs w:val="24"/>
          <w:lang w:val="sr-Cyrl-RS" w:eastAsia="zh-CN"/>
        </w:rPr>
        <w:t>у</w:t>
      </w:r>
      <w:r w:rsidRPr="0017652F">
        <w:rPr>
          <w:rFonts w:ascii="Times New Roman" w:eastAsia="SimSun" w:hAnsi="Times New Roman" w:cs="Times New Roman"/>
          <w:spacing w:val="5"/>
          <w:sz w:val="24"/>
          <w:szCs w:val="24"/>
          <w:lang w:val="sr-Cyrl-RS" w:eastAsia="zh-CN"/>
        </w:rPr>
        <w:t>к</w:t>
      </w:r>
      <w:r w:rsidRPr="0017652F">
        <w:rPr>
          <w:rFonts w:ascii="Times New Roman" w:eastAsia="SimSun" w:hAnsi="Times New Roman" w:cs="Times New Roman"/>
          <w:sz w:val="24"/>
          <w:szCs w:val="24"/>
          <w:lang w:val="sr-Cyrl-RS" w:eastAsia="zh-CN"/>
        </w:rPr>
        <w:t>у</w:t>
      </w:r>
      <w:r w:rsidRPr="0017652F">
        <w:rPr>
          <w:rFonts w:ascii="Times New Roman" w:eastAsia="SimSun" w:hAnsi="Times New Roman" w:cs="Times New Roman"/>
          <w:spacing w:val="-5"/>
          <w:sz w:val="24"/>
          <w:szCs w:val="24"/>
          <w:lang w:val="sr-Cyrl-RS" w:eastAsia="zh-CN"/>
        </w:rPr>
        <w:t xml:space="preserve"> </w:t>
      </w:r>
      <w:r w:rsidRPr="0017652F">
        <w:rPr>
          <w:rFonts w:ascii="Times New Roman" w:eastAsia="SimSun" w:hAnsi="Times New Roman" w:cs="Times New Roman"/>
          <w:sz w:val="24"/>
          <w:szCs w:val="24"/>
          <w:lang w:val="sr-Cyrl-RS" w:eastAsia="zh-CN"/>
        </w:rPr>
        <w:t>о до</w:t>
      </w:r>
      <w:r w:rsidRPr="0017652F">
        <w:rPr>
          <w:rFonts w:ascii="Times New Roman" w:eastAsia="SimSun" w:hAnsi="Times New Roman" w:cs="Times New Roman"/>
          <w:spacing w:val="2"/>
          <w:sz w:val="24"/>
          <w:szCs w:val="24"/>
          <w:lang w:val="sr-Cyrl-RS" w:eastAsia="zh-CN"/>
        </w:rPr>
        <w:t>д</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ли</w:t>
      </w:r>
      <w:r w:rsidRPr="0017652F">
        <w:rPr>
          <w:rFonts w:ascii="Times New Roman" w:eastAsia="SimSun" w:hAnsi="Times New Roman" w:cs="Times New Roman"/>
          <w:spacing w:val="3"/>
          <w:sz w:val="24"/>
          <w:szCs w:val="24"/>
          <w:lang w:val="sr-Cyrl-RS" w:eastAsia="zh-CN"/>
        </w:rPr>
        <w:t xml:space="preserve"> </w:t>
      </w:r>
      <w:r w:rsidRPr="0017652F">
        <w:rPr>
          <w:rFonts w:ascii="Times New Roman" w:eastAsia="SimSun" w:hAnsi="Times New Roman" w:cs="Times New Roman"/>
          <w:spacing w:val="-5"/>
          <w:sz w:val="24"/>
          <w:szCs w:val="24"/>
          <w:lang w:val="sr-Cyrl-RS" w:eastAsia="zh-CN"/>
        </w:rPr>
        <w:t>у</w:t>
      </w:r>
      <w:r w:rsidRPr="0017652F">
        <w:rPr>
          <w:rFonts w:ascii="Times New Roman" w:eastAsia="SimSun" w:hAnsi="Times New Roman" w:cs="Times New Roman"/>
          <w:sz w:val="24"/>
          <w:szCs w:val="24"/>
          <w:lang w:val="sr-Cyrl-RS" w:eastAsia="zh-CN"/>
        </w:rPr>
        <w:t>гово</w:t>
      </w:r>
      <w:r w:rsidRPr="0017652F">
        <w:rPr>
          <w:rFonts w:ascii="Times New Roman" w:eastAsia="SimSun" w:hAnsi="Times New Roman" w:cs="Times New Roman"/>
          <w:spacing w:val="1"/>
          <w:sz w:val="24"/>
          <w:szCs w:val="24"/>
          <w:lang w:val="sr-Cyrl-RS" w:eastAsia="zh-CN"/>
        </w:rPr>
        <w:t>р</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w:t>
      </w:r>
    </w:p>
    <w:p w:rsidR="00B71A56" w:rsidRDefault="00B71A56" w:rsidP="00B71A56">
      <w:pPr>
        <w:widowControl w:val="0"/>
        <w:kinsoku w:val="0"/>
        <w:overflowPunct w:val="0"/>
        <w:autoSpaceDE w:val="0"/>
        <w:autoSpaceDN w:val="0"/>
        <w:adjustRightInd w:val="0"/>
        <w:spacing w:after="0" w:line="240" w:lineRule="auto"/>
        <w:ind w:right="109"/>
        <w:jc w:val="both"/>
        <w:rPr>
          <w:rFonts w:ascii="Times New Roman" w:eastAsia="SimSun" w:hAnsi="Times New Roman" w:cs="Times New Roman"/>
          <w:sz w:val="24"/>
          <w:szCs w:val="24"/>
          <w:lang w:val="sr-Cyrl-RS" w:eastAsia="zh-CN"/>
        </w:rPr>
      </w:pPr>
    </w:p>
    <w:p w:rsidR="00B71A56" w:rsidRDefault="00B71A56" w:rsidP="00B71A56">
      <w:pPr>
        <w:widowControl w:val="0"/>
        <w:kinsoku w:val="0"/>
        <w:overflowPunct w:val="0"/>
        <w:autoSpaceDE w:val="0"/>
        <w:autoSpaceDN w:val="0"/>
        <w:adjustRightInd w:val="0"/>
        <w:spacing w:after="0" w:line="240" w:lineRule="auto"/>
        <w:ind w:right="109"/>
        <w:jc w:val="both"/>
        <w:rPr>
          <w:rFonts w:ascii="Times New Roman" w:eastAsia="SimSun" w:hAnsi="Times New Roman" w:cs="Times New Roman"/>
          <w:sz w:val="24"/>
          <w:szCs w:val="24"/>
          <w:lang w:val="sr-Cyrl-RS" w:eastAsia="zh-CN"/>
        </w:rPr>
      </w:pPr>
    </w:p>
    <w:p w:rsidR="00B71A56" w:rsidRPr="0017652F" w:rsidRDefault="00B71A56" w:rsidP="00B71A56">
      <w:pPr>
        <w:widowControl w:val="0"/>
        <w:kinsoku w:val="0"/>
        <w:overflowPunct w:val="0"/>
        <w:autoSpaceDE w:val="0"/>
        <w:autoSpaceDN w:val="0"/>
        <w:adjustRightInd w:val="0"/>
        <w:spacing w:after="0" w:line="240" w:lineRule="auto"/>
        <w:ind w:right="109"/>
        <w:jc w:val="both"/>
        <w:rPr>
          <w:rFonts w:ascii="Times New Roman" w:eastAsia="SimSun" w:hAnsi="Times New Roman" w:cs="Times New Roman"/>
          <w:sz w:val="24"/>
          <w:szCs w:val="24"/>
          <w:lang w:val="sr-Cyrl-RS" w:eastAsia="zh-CN"/>
        </w:rPr>
        <w:sectPr w:rsidR="00B71A56" w:rsidRPr="0017652F">
          <w:pgSz w:w="11907" w:h="16840"/>
          <w:pgMar w:top="1080" w:right="1020" w:bottom="860" w:left="1020" w:header="60" w:footer="673" w:gutter="0"/>
          <w:cols w:space="708"/>
          <w:noEndnote/>
        </w:sectPr>
      </w:pPr>
    </w:p>
    <w:p w:rsidR="00B71A56" w:rsidRPr="0017652F" w:rsidRDefault="00B71A56" w:rsidP="00B71A56">
      <w:pPr>
        <w:widowControl w:val="0"/>
        <w:kinsoku w:val="0"/>
        <w:overflowPunct w:val="0"/>
        <w:autoSpaceDE w:val="0"/>
        <w:autoSpaceDN w:val="0"/>
        <w:adjustRightInd w:val="0"/>
        <w:spacing w:after="0" w:line="100" w:lineRule="exact"/>
        <w:rPr>
          <w:rFonts w:ascii="Times New Roman" w:eastAsia="SimSun" w:hAnsi="Times New Roman" w:cs="Times New Roman"/>
          <w:sz w:val="10"/>
          <w:szCs w:val="10"/>
          <w:lang w:val="sr-Cyrl-RS" w:eastAsia="zh-CN"/>
        </w:rPr>
      </w:pPr>
    </w:p>
    <w:p w:rsidR="00B71A56" w:rsidRPr="0017652F" w:rsidRDefault="00B71A56" w:rsidP="00B71A56">
      <w:pPr>
        <w:widowControl w:val="0"/>
        <w:kinsoku w:val="0"/>
        <w:overflowPunct w:val="0"/>
        <w:autoSpaceDE w:val="0"/>
        <w:autoSpaceDN w:val="0"/>
        <w:adjustRightInd w:val="0"/>
        <w:spacing w:before="69" w:after="0" w:line="240" w:lineRule="auto"/>
        <w:jc w:val="center"/>
        <w:outlineLvl w:val="0"/>
        <w:rPr>
          <w:rFonts w:ascii="Times New Roman" w:eastAsia="SimSun" w:hAnsi="Times New Roman" w:cs="Times New Roman"/>
          <w:sz w:val="24"/>
          <w:szCs w:val="24"/>
          <w:lang w:val="sr-Cyrl-RS" w:eastAsia="zh-CN"/>
        </w:rPr>
      </w:pPr>
      <w:bookmarkStart w:id="5" w:name="bookmark5"/>
      <w:bookmarkEnd w:id="5"/>
      <w:r w:rsidRPr="0017652F">
        <w:rPr>
          <w:rFonts w:ascii="Times New Roman" w:eastAsia="SimSun" w:hAnsi="Times New Roman" w:cs="Times New Roman"/>
          <w:b/>
          <w:bCs/>
          <w:sz w:val="24"/>
          <w:szCs w:val="24"/>
          <w:lang w:val="sr-Cyrl-RS" w:eastAsia="zh-CN"/>
        </w:rPr>
        <w:t>6. О</w:t>
      </w:r>
      <w:r w:rsidRPr="0017652F">
        <w:rPr>
          <w:rFonts w:ascii="Times New Roman" w:eastAsia="SimSun" w:hAnsi="Times New Roman" w:cs="Times New Roman"/>
          <w:b/>
          <w:bCs/>
          <w:spacing w:val="2"/>
          <w:sz w:val="24"/>
          <w:szCs w:val="24"/>
          <w:lang w:val="sr-Cyrl-RS" w:eastAsia="zh-CN"/>
        </w:rPr>
        <w:t>Б</w:t>
      </w:r>
      <w:r w:rsidRPr="0017652F">
        <w:rPr>
          <w:rFonts w:ascii="Times New Roman" w:eastAsia="SimSun" w:hAnsi="Times New Roman" w:cs="Times New Roman"/>
          <w:b/>
          <w:bCs/>
          <w:spacing w:val="-3"/>
          <w:sz w:val="24"/>
          <w:szCs w:val="24"/>
          <w:lang w:val="sr-Cyrl-RS" w:eastAsia="zh-CN"/>
        </w:rPr>
        <w:t>Р</w:t>
      </w:r>
      <w:r w:rsidRPr="0017652F">
        <w:rPr>
          <w:rFonts w:ascii="Times New Roman" w:eastAsia="SimSun" w:hAnsi="Times New Roman" w:cs="Times New Roman"/>
          <w:b/>
          <w:bCs/>
          <w:sz w:val="24"/>
          <w:szCs w:val="24"/>
          <w:lang w:val="sr-Cyrl-RS" w:eastAsia="zh-CN"/>
        </w:rPr>
        <w:t>АЗАЦ ПОНУДЕ</w:t>
      </w:r>
    </w:p>
    <w:p w:rsidR="00B71A56" w:rsidRPr="0017652F" w:rsidRDefault="00B71A56" w:rsidP="00B71A56">
      <w:pPr>
        <w:widowControl w:val="0"/>
        <w:kinsoku w:val="0"/>
        <w:overflowPunct w:val="0"/>
        <w:autoSpaceDE w:val="0"/>
        <w:autoSpaceDN w:val="0"/>
        <w:adjustRightInd w:val="0"/>
        <w:spacing w:before="5" w:after="0" w:line="110" w:lineRule="exact"/>
        <w:rPr>
          <w:rFonts w:ascii="Times New Roman" w:eastAsia="SimSun" w:hAnsi="Times New Roman" w:cs="Times New Roman"/>
          <w:sz w:val="11"/>
          <w:szCs w:val="11"/>
          <w:lang w:val="sr-Cyrl-RS" w:eastAsia="zh-CN"/>
        </w:rPr>
      </w:pPr>
    </w:p>
    <w:p w:rsidR="00B71A56" w:rsidRPr="0017652F" w:rsidRDefault="00B71A56" w:rsidP="00B71A56">
      <w:pPr>
        <w:widowControl w:val="0"/>
        <w:kinsoku w:val="0"/>
        <w:overflowPunct w:val="0"/>
        <w:autoSpaceDE w:val="0"/>
        <w:autoSpaceDN w:val="0"/>
        <w:adjustRightInd w:val="0"/>
        <w:spacing w:after="0" w:line="271" w:lineRule="exact"/>
        <w:ind w:right="122"/>
        <w:jc w:val="center"/>
        <w:rPr>
          <w:rFonts w:ascii="Times New Roman" w:eastAsia="SimSun" w:hAnsi="Times New Roman" w:cs="Times New Roman"/>
          <w:spacing w:val="2"/>
          <w:sz w:val="24"/>
          <w:szCs w:val="24"/>
          <w:lang w:val="sr-Cyrl-RS" w:eastAsia="zh-CN"/>
        </w:rPr>
      </w:pPr>
      <w:r w:rsidRPr="0017652F">
        <w:rPr>
          <w:rFonts w:ascii="Times New Roman" w:eastAsia="SimSun" w:hAnsi="Times New Roman" w:cs="Times New Roman"/>
          <w:sz w:val="24"/>
          <w:szCs w:val="24"/>
          <w:lang w:val="sr-Cyrl-RS" w:eastAsia="zh-CN"/>
        </w:rPr>
        <w:t>за</w:t>
      </w:r>
      <w:r w:rsidRPr="0017652F">
        <w:rPr>
          <w:rFonts w:ascii="Times New Roman" w:eastAsia="SimSun" w:hAnsi="Times New Roman" w:cs="Times New Roman"/>
          <w:spacing w:val="-1"/>
          <w:sz w:val="24"/>
          <w:szCs w:val="24"/>
          <w:lang w:val="sr-Cyrl-RS" w:eastAsia="zh-CN"/>
        </w:rPr>
        <w:t xml:space="preserve"> </w:t>
      </w:r>
      <w:r w:rsidRPr="0017652F">
        <w:rPr>
          <w:rFonts w:ascii="Times New Roman" w:eastAsia="SimSun" w:hAnsi="Times New Roman" w:cs="Times New Roman"/>
          <w:sz w:val="24"/>
          <w:szCs w:val="24"/>
          <w:lang w:val="sr-Cyrl-RS" w:eastAsia="zh-CN"/>
        </w:rPr>
        <w:t>ја</w:t>
      </w:r>
      <w:r w:rsidRPr="0017652F">
        <w:rPr>
          <w:rFonts w:ascii="Times New Roman" w:eastAsia="SimSun" w:hAnsi="Times New Roman" w:cs="Times New Roman"/>
          <w:spacing w:val="-1"/>
          <w:sz w:val="24"/>
          <w:szCs w:val="24"/>
          <w:lang w:val="sr-Cyrl-RS" w:eastAsia="zh-CN"/>
        </w:rPr>
        <w:t>в</w:t>
      </w:r>
      <w:r w:rsidRPr="0017652F">
        <w:rPr>
          <w:rFonts w:ascii="Times New Roman" w:eastAsia="SimSun" w:hAnsi="Times New Roman" w:cs="Times New Roman"/>
          <w:spacing w:val="3"/>
          <w:sz w:val="24"/>
          <w:szCs w:val="24"/>
          <w:lang w:val="sr-Cyrl-RS" w:eastAsia="zh-CN"/>
        </w:rPr>
        <w:t>н</w:t>
      </w:r>
      <w:r w:rsidRPr="0017652F">
        <w:rPr>
          <w:rFonts w:ascii="Times New Roman" w:eastAsia="SimSun" w:hAnsi="Times New Roman" w:cs="Times New Roman"/>
          <w:sz w:val="24"/>
          <w:szCs w:val="24"/>
          <w:lang w:val="sr-Cyrl-RS" w:eastAsia="zh-CN"/>
        </w:rPr>
        <w:t>у</w:t>
      </w:r>
      <w:r w:rsidRPr="0017652F">
        <w:rPr>
          <w:rFonts w:ascii="Times New Roman" w:eastAsia="SimSun" w:hAnsi="Times New Roman" w:cs="Times New Roman"/>
          <w:spacing w:val="-5"/>
          <w:sz w:val="24"/>
          <w:szCs w:val="24"/>
          <w:lang w:val="sr-Cyrl-RS" w:eastAsia="zh-CN"/>
        </w:rPr>
        <w:t xml:space="preserve"> </w:t>
      </w:r>
      <w:r w:rsidRPr="0017652F">
        <w:rPr>
          <w:rFonts w:ascii="Times New Roman" w:eastAsia="SimSun" w:hAnsi="Times New Roman" w:cs="Times New Roman"/>
          <w:sz w:val="24"/>
          <w:szCs w:val="24"/>
          <w:lang w:val="sr-Cyrl-RS" w:eastAsia="zh-CN"/>
        </w:rPr>
        <w:t>н</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б</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в</w:t>
      </w:r>
      <w:r w:rsidRPr="0017652F">
        <w:rPr>
          <w:rFonts w:ascii="Times New Roman" w:eastAsia="SimSun" w:hAnsi="Times New Roman" w:cs="Times New Roman"/>
          <w:spacing w:val="5"/>
          <w:sz w:val="24"/>
          <w:szCs w:val="24"/>
          <w:lang w:val="sr-Cyrl-RS" w:eastAsia="zh-CN"/>
        </w:rPr>
        <w:t>к</w:t>
      </w:r>
      <w:r w:rsidRPr="0017652F">
        <w:rPr>
          <w:rFonts w:ascii="Times New Roman" w:eastAsia="SimSun" w:hAnsi="Times New Roman" w:cs="Times New Roman"/>
          <w:sz w:val="24"/>
          <w:szCs w:val="24"/>
          <w:lang w:val="sr-Cyrl-RS" w:eastAsia="zh-CN"/>
        </w:rPr>
        <w:t>у</w:t>
      </w:r>
      <w:r w:rsidRPr="0017652F">
        <w:rPr>
          <w:rFonts w:ascii="Times New Roman" w:eastAsia="SimSun" w:hAnsi="Times New Roman" w:cs="Times New Roman"/>
          <w:spacing w:val="1"/>
          <w:sz w:val="24"/>
          <w:szCs w:val="24"/>
          <w:lang w:val="sr-Cyrl-RS" w:eastAsia="zh-CN"/>
        </w:rPr>
        <w:t xml:space="preserve"> мале вредности </w:t>
      </w:r>
      <w:r w:rsidRPr="0017652F">
        <w:rPr>
          <w:rFonts w:ascii="Times New Roman" w:eastAsia="SimSun" w:hAnsi="Times New Roman" w:cs="Times New Roman"/>
          <w:spacing w:val="-5"/>
          <w:sz w:val="24"/>
          <w:szCs w:val="24"/>
          <w:lang w:val="sr-Cyrl-RS" w:eastAsia="zh-CN"/>
        </w:rPr>
        <w:t>у</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pacing w:val="4"/>
          <w:sz w:val="24"/>
          <w:szCs w:val="24"/>
          <w:lang w:val="sr-Cyrl-RS" w:eastAsia="zh-CN"/>
        </w:rPr>
        <w:t>л</w:t>
      </w:r>
      <w:r w:rsidRPr="0017652F">
        <w:rPr>
          <w:rFonts w:ascii="Times New Roman" w:eastAsia="SimSun" w:hAnsi="Times New Roman" w:cs="Times New Roman"/>
          <w:spacing w:val="-5"/>
          <w:sz w:val="24"/>
          <w:szCs w:val="24"/>
          <w:lang w:val="sr-Cyrl-RS" w:eastAsia="zh-CN"/>
        </w:rPr>
        <w:t>у</w:t>
      </w:r>
      <w:r w:rsidRPr="0017652F">
        <w:rPr>
          <w:rFonts w:ascii="Times New Roman" w:eastAsia="SimSun" w:hAnsi="Times New Roman" w:cs="Times New Roman"/>
          <w:spacing w:val="2"/>
          <w:sz w:val="24"/>
          <w:szCs w:val="24"/>
          <w:lang w:val="sr-Cyrl-RS" w:eastAsia="zh-CN"/>
        </w:rPr>
        <w:t>г</w:t>
      </w:r>
      <w:r w:rsidRPr="0017652F">
        <w:rPr>
          <w:rFonts w:ascii="Times New Roman" w:eastAsia="SimSun" w:hAnsi="Times New Roman" w:cs="Times New Roman"/>
          <w:sz w:val="24"/>
          <w:szCs w:val="24"/>
          <w:lang w:val="sr-Cyrl-RS" w:eastAsia="zh-CN"/>
        </w:rPr>
        <w:t>а</w:t>
      </w:r>
      <w:r w:rsidRPr="0017652F">
        <w:rPr>
          <w:rFonts w:ascii="Times New Roman" w:eastAsia="SimSun" w:hAnsi="Times New Roman" w:cs="Times New Roman"/>
          <w:spacing w:val="1"/>
          <w:sz w:val="24"/>
          <w:szCs w:val="24"/>
          <w:lang w:val="sr-Cyrl-RS" w:eastAsia="zh-CN"/>
        </w:rPr>
        <w:t xml:space="preserve"> </w:t>
      </w:r>
      <w:r w:rsidRPr="0017652F">
        <w:rPr>
          <w:rFonts w:ascii="Times New Roman" w:eastAsia="SimSun" w:hAnsi="Times New Roman" w:cs="Times New Roman"/>
          <w:sz w:val="24"/>
          <w:szCs w:val="24"/>
          <w:lang w:val="sr-Cyrl-RS" w:eastAsia="zh-CN"/>
        </w:rPr>
        <w:t>– Ус</w:t>
      </w:r>
      <w:r w:rsidRPr="0017652F">
        <w:rPr>
          <w:rFonts w:ascii="Times New Roman" w:eastAsia="SimSun" w:hAnsi="Times New Roman" w:cs="Times New Roman"/>
          <w:spacing w:val="1"/>
          <w:sz w:val="24"/>
          <w:szCs w:val="24"/>
          <w:lang w:val="sr-Cyrl-RS" w:eastAsia="zh-CN"/>
        </w:rPr>
        <w:t>л</w:t>
      </w:r>
      <w:r w:rsidRPr="0017652F">
        <w:rPr>
          <w:rFonts w:ascii="Times New Roman" w:eastAsia="SimSun" w:hAnsi="Times New Roman" w:cs="Times New Roman"/>
          <w:spacing w:val="-5"/>
          <w:sz w:val="24"/>
          <w:szCs w:val="24"/>
          <w:lang w:val="sr-Cyrl-RS" w:eastAsia="zh-CN"/>
        </w:rPr>
        <w:t>у</w:t>
      </w:r>
      <w:r w:rsidRPr="0017652F">
        <w:rPr>
          <w:rFonts w:ascii="Times New Roman" w:eastAsia="SimSun" w:hAnsi="Times New Roman" w:cs="Times New Roman"/>
          <w:spacing w:val="2"/>
          <w:sz w:val="24"/>
          <w:szCs w:val="24"/>
          <w:lang w:val="sr-Cyrl-RS" w:eastAsia="zh-CN"/>
        </w:rPr>
        <w:t>г</w:t>
      </w:r>
      <w:r w:rsidRPr="0017652F">
        <w:rPr>
          <w:rFonts w:ascii="Times New Roman" w:eastAsia="SimSun" w:hAnsi="Times New Roman" w:cs="Times New Roman"/>
          <w:sz w:val="24"/>
          <w:szCs w:val="24"/>
          <w:lang w:val="sr-Cyrl-RS" w:eastAsia="zh-CN"/>
        </w:rPr>
        <w:t>е</w:t>
      </w:r>
      <w:r w:rsidRPr="0017652F">
        <w:rPr>
          <w:rFonts w:ascii="Times New Roman" w:eastAsia="SimSun" w:hAnsi="Times New Roman" w:cs="Times New Roman"/>
          <w:spacing w:val="-1"/>
          <w:sz w:val="24"/>
          <w:szCs w:val="24"/>
          <w:lang w:val="sr-Cyrl-RS" w:eastAsia="zh-CN"/>
        </w:rPr>
        <w:t xml:space="preserve"> </w:t>
      </w:r>
      <w:r w:rsidRPr="0017652F">
        <w:rPr>
          <w:rFonts w:ascii="Times New Roman" w:eastAsia="SimSun" w:hAnsi="Times New Roman" w:cs="Times New Roman"/>
          <w:spacing w:val="3"/>
          <w:sz w:val="24"/>
          <w:szCs w:val="24"/>
          <w:lang w:val="sr-Cyrl-RS" w:eastAsia="zh-CN"/>
        </w:rPr>
        <w:t>п</w:t>
      </w:r>
      <w:r w:rsidRPr="0017652F">
        <w:rPr>
          <w:rFonts w:ascii="Times New Roman" w:eastAsia="SimSun" w:hAnsi="Times New Roman" w:cs="Times New Roman"/>
          <w:spacing w:val="-5"/>
          <w:sz w:val="24"/>
          <w:szCs w:val="24"/>
          <w:lang w:val="sr-Cyrl-RS" w:eastAsia="zh-CN"/>
        </w:rPr>
        <w:t>у</w:t>
      </w:r>
      <w:r w:rsidRPr="0017652F">
        <w:rPr>
          <w:rFonts w:ascii="Times New Roman" w:eastAsia="SimSun" w:hAnsi="Times New Roman" w:cs="Times New Roman"/>
          <w:sz w:val="24"/>
          <w:szCs w:val="24"/>
          <w:lang w:val="sr-Cyrl-RS" w:eastAsia="zh-CN"/>
        </w:rPr>
        <w:t>тни</w:t>
      </w:r>
      <w:r w:rsidRPr="0017652F">
        <w:rPr>
          <w:rFonts w:ascii="Times New Roman" w:eastAsia="SimSun" w:hAnsi="Times New Roman" w:cs="Times New Roman"/>
          <w:spacing w:val="-1"/>
          <w:sz w:val="24"/>
          <w:szCs w:val="24"/>
          <w:lang w:val="sr-Cyrl-RS" w:eastAsia="zh-CN"/>
        </w:rPr>
        <w:t>ч</w:t>
      </w:r>
      <w:r w:rsidRPr="0017652F">
        <w:rPr>
          <w:rFonts w:ascii="Times New Roman" w:eastAsia="SimSun" w:hAnsi="Times New Roman" w:cs="Times New Roman"/>
          <w:sz w:val="24"/>
          <w:szCs w:val="24"/>
          <w:lang w:val="sr-Cyrl-RS" w:eastAsia="zh-CN"/>
        </w:rPr>
        <w:t>к</w:t>
      </w:r>
      <w:r w:rsidRPr="0017652F">
        <w:rPr>
          <w:rFonts w:ascii="Times New Roman" w:eastAsia="SimSun" w:hAnsi="Times New Roman" w:cs="Times New Roman"/>
          <w:spacing w:val="-2"/>
          <w:sz w:val="24"/>
          <w:szCs w:val="24"/>
          <w:lang w:val="sr-Cyrl-RS" w:eastAsia="zh-CN"/>
        </w:rPr>
        <w:t>и</w:t>
      </w:r>
      <w:r w:rsidRPr="0017652F">
        <w:rPr>
          <w:rFonts w:ascii="Times New Roman" w:eastAsia="SimSun" w:hAnsi="Times New Roman" w:cs="Times New Roman"/>
          <w:sz w:val="24"/>
          <w:szCs w:val="24"/>
          <w:lang w:val="sr-Cyrl-RS" w:eastAsia="zh-CN"/>
        </w:rPr>
        <w:t>х</w:t>
      </w:r>
      <w:r w:rsidRPr="0017652F">
        <w:rPr>
          <w:rFonts w:ascii="Times New Roman" w:eastAsia="SimSun" w:hAnsi="Times New Roman" w:cs="Times New Roman"/>
          <w:spacing w:val="2"/>
          <w:sz w:val="24"/>
          <w:szCs w:val="24"/>
          <w:lang w:val="sr-Cyrl-RS" w:eastAsia="zh-CN"/>
        </w:rPr>
        <w:t xml:space="preserve"> </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г</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нција и сличне услуге</w:t>
      </w:r>
      <w:r w:rsidRPr="0017652F">
        <w:rPr>
          <w:rFonts w:ascii="Times New Roman" w:eastAsia="SimSun" w:hAnsi="Times New Roman" w:cs="Times New Roman"/>
          <w:spacing w:val="3"/>
          <w:sz w:val="24"/>
          <w:szCs w:val="24"/>
          <w:lang w:val="sr-Cyrl-RS" w:eastAsia="zh-CN"/>
        </w:rPr>
        <w:t xml:space="preserve"> </w:t>
      </w:r>
      <w:r w:rsidRPr="0017652F">
        <w:rPr>
          <w:rFonts w:ascii="Times New Roman" w:eastAsia="SimSun" w:hAnsi="Times New Roman" w:cs="Times New Roman"/>
          <w:sz w:val="24"/>
          <w:szCs w:val="24"/>
          <w:lang w:val="sr-Cyrl-RS" w:eastAsia="zh-CN"/>
        </w:rPr>
        <w:t>-</w:t>
      </w:r>
      <w:r w:rsidRPr="0017652F">
        <w:rPr>
          <w:rFonts w:ascii="Times New Roman" w:eastAsia="SimSun" w:hAnsi="Times New Roman" w:cs="Times New Roman"/>
          <w:spacing w:val="1"/>
          <w:sz w:val="24"/>
          <w:szCs w:val="24"/>
          <w:lang w:val="sr-Cyrl-RS" w:eastAsia="zh-CN"/>
        </w:rPr>
        <w:t xml:space="preserve"> </w:t>
      </w:r>
      <w:r w:rsidRPr="0017652F">
        <w:rPr>
          <w:rFonts w:ascii="Times New Roman" w:eastAsia="SimSun" w:hAnsi="Times New Roman" w:cs="Times New Roman"/>
          <w:spacing w:val="-5"/>
          <w:sz w:val="24"/>
          <w:szCs w:val="24"/>
          <w:lang w:val="sr-Cyrl-RS" w:eastAsia="zh-CN"/>
        </w:rPr>
        <w:t>у</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pacing w:val="4"/>
          <w:sz w:val="24"/>
          <w:szCs w:val="24"/>
          <w:lang w:val="sr-Cyrl-RS" w:eastAsia="zh-CN"/>
        </w:rPr>
        <w:t>л</w:t>
      </w:r>
      <w:r w:rsidRPr="0017652F">
        <w:rPr>
          <w:rFonts w:ascii="Times New Roman" w:eastAsia="SimSun" w:hAnsi="Times New Roman" w:cs="Times New Roman"/>
          <w:spacing w:val="-5"/>
          <w:sz w:val="24"/>
          <w:szCs w:val="24"/>
          <w:lang w:val="sr-Cyrl-RS" w:eastAsia="zh-CN"/>
        </w:rPr>
        <w:t>у</w:t>
      </w:r>
      <w:r w:rsidRPr="0017652F">
        <w:rPr>
          <w:rFonts w:ascii="Times New Roman" w:eastAsia="SimSun" w:hAnsi="Times New Roman" w:cs="Times New Roman"/>
          <w:sz w:val="24"/>
          <w:szCs w:val="24"/>
          <w:lang w:val="sr-Cyrl-RS" w:eastAsia="zh-CN"/>
        </w:rPr>
        <w:t>ге</w:t>
      </w:r>
      <w:r w:rsidRPr="0017652F">
        <w:rPr>
          <w:rFonts w:ascii="Times New Roman" w:eastAsia="SimSun" w:hAnsi="Times New Roman" w:cs="Times New Roman"/>
          <w:spacing w:val="-1"/>
          <w:sz w:val="24"/>
          <w:szCs w:val="24"/>
          <w:lang w:val="sr-Cyrl-RS" w:eastAsia="zh-CN"/>
        </w:rPr>
        <w:t xml:space="preserve"> посредовања за </w:t>
      </w:r>
      <w:r w:rsidRPr="0017652F">
        <w:rPr>
          <w:rFonts w:ascii="Times New Roman" w:eastAsia="SimSun" w:hAnsi="Times New Roman" w:cs="Times New Roman"/>
          <w:spacing w:val="2"/>
          <w:sz w:val="24"/>
          <w:szCs w:val="24"/>
          <w:lang w:val="sr-Cyrl-RS" w:eastAsia="zh-CN"/>
        </w:rPr>
        <w:t>р</w:t>
      </w:r>
      <w:r w:rsidRPr="0017652F">
        <w:rPr>
          <w:rFonts w:ascii="Times New Roman" w:eastAsia="SimSun" w:hAnsi="Times New Roman" w:cs="Times New Roman"/>
          <w:spacing w:val="-1"/>
          <w:sz w:val="24"/>
          <w:szCs w:val="24"/>
          <w:lang w:val="sr-Cyrl-RS" w:eastAsia="zh-CN"/>
        </w:rPr>
        <w:t>e</w:t>
      </w:r>
      <w:r w:rsidRPr="0017652F">
        <w:rPr>
          <w:rFonts w:ascii="Times New Roman" w:eastAsia="SimSun" w:hAnsi="Times New Roman" w:cs="Times New Roman"/>
          <w:sz w:val="24"/>
          <w:szCs w:val="24"/>
          <w:lang w:val="sr-Cyrl-RS" w:eastAsia="zh-CN"/>
        </w:rPr>
        <w:t>з</w:t>
      </w:r>
      <w:r w:rsidRPr="0017652F">
        <w:rPr>
          <w:rFonts w:ascii="Times New Roman" w:eastAsia="SimSun" w:hAnsi="Times New Roman" w:cs="Times New Roman"/>
          <w:spacing w:val="-1"/>
          <w:sz w:val="24"/>
          <w:szCs w:val="24"/>
          <w:lang w:val="sr-Cyrl-RS" w:eastAsia="zh-CN"/>
        </w:rPr>
        <w:t>e</w:t>
      </w:r>
      <w:r w:rsidRPr="0017652F">
        <w:rPr>
          <w:rFonts w:ascii="Times New Roman" w:eastAsia="SimSun" w:hAnsi="Times New Roman" w:cs="Times New Roman"/>
          <w:sz w:val="24"/>
          <w:szCs w:val="24"/>
          <w:lang w:val="sr-Cyrl-RS" w:eastAsia="zh-CN"/>
        </w:rPr>
        <w:t xml:space="preserve">рвaциjу </w:t>
      </w:r>
      <w:r w:rsidRPr="0017652F">
        <w:rPr>
          <w:rFonts w:ascii="Times New Roman" w:eastAsia="SimSun" w:hAnsi="Times New Roman" w:cs="Times New Roman"/>
          <w:spacing w:val="2"/>
          <w:sz w:val="24"/>
          <w:szCs w:val="24"/>
          <w:lang w:val="sr-Cyrl-RS" w:eastAsia="zh-CN"/>
        </w:rPr>
        <w:t>х</w:t>
      </w:r>
      <w:r w:rsidRPr="0017652F">
        <w:rPr>
          <w:rFonts w:ascii="Times New Roman" w:eastAsia="SimSun" w:hAnsi="Times New Roman" w:cs="Times New Roman"/>
          <w:sz w:val="24"/>
          <w:szCs w:val="24"/>
          <w:lang w:val="sr-Cyrl-RS" w:eastAsia="zh-CN"/>
        </w:rPr>
        <w:t>отел</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 xml:space="preserve">ког </w:t>
      </w:r>
      <w:r w:rsidRPr="0017652F">
        <w:rPr>
          <w:rFonts w:ascii="Times New Roman" w:eastAsia="SimSun" w:hAnsi="Times New Roman" w:cs="Times New Roman"/>
          <w:spacing w:val="-1"/>
          <w:sz w:val="24"/>
          <w:szCs w:val="24"/>
          <w:lang w:val="sr-Cyrl-RS" w:eastAsia="zh-CN"/>
        </w:rPr>
        <w:t>сме</w:t>
      </w:r>
      <w:r w:rsidRPr="0017652F">
        <w:rPr>
          <w:rFonts w:ascii="Times New Roman" w:eastAsia="SimSun" w:hAnsi="Times New Roman" w:cs="Times New Roman"/>
          <w:sz w:val="24"/>
          <w:szCs w:val="24"/>
          <w:lang w:val="sr-Cyrl-RS" w:eastAsia="zh-CN"/>
        </w:rPr>
        <w:t>шт</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ја за службена путовања у земљи и иностранству и авио превоза за службена путовања у иностранству</w:t>
      </w:r>
    </w:p>
    <w:p w:rsidR="00B71A56" w:rsidRPr="0017652F" w:rsidRDefault="00B71A56" w:rsidP="00B71A56">
      <w:pPr>
        <w:widowControl w:val="0"/>
        <w:kinsoku w:val="0"/>
        <w:overflowPunct w:val="0"/>
        <w:autoSpaceDE w:val="0"/>
        <w:autoSpaceDN w:val="0"/>
        <w:adjustRightInd w:val="0"/>
        <w:spacing w:after="0" w:line="240" w:lineRule="auto"/>
        <w:ind w:left="2880" w:right="3888" w:firstLine="720"/>
        <w:jc w:val="center"/>
        <w:rPr>
          <w:rFonts w:ascii="Times New Roman" w:eastAsia="SimSun" w:hAnsi="Times New Roman" w:cs="Times New Roman"/>
          <w:sz w:val="24"/>
          <w:szCs w:val="24"/>
          <w:lang w:val="sr-Cyrl-RS" w:eastAsia="zh-CN"/>
        </w:rPr>
      </w:pPr>
      <w:r w:rsidRPr="0017652F">
        <w:rPr>
          <w:rFonts w:ascii="Times New Roman" w:eastAsia="SimSun" w:hAnsi="Times New Roman" w:cs="Times New Roman"/>
          <w:spacing w:val="-1"/>
          <w:sz w:val="24"/>
          <w:szCs w:val="24"/>
          <w:lang w:val="sr-Cyrl-RS" w:eastAsia="zh-CN"/>
        </w:rPr>
        <w:t>(</w:t>
      </w:r>
      <w:r w:rsidRPr="0017652F">
        <w:rPr>
          <w:rFonts w:ascii="Times New Roman" w:eastAsia="SimSun" w:hAnsi="Times New Roman" w:cs="Times New Roman"/>
          <w:b/>
          <w:bCs/>
          <w:sz w:val="24"/>
          <w:szCs w:val="24"/>
          <w:lang w:val="sr-Cyrl-RS" w:eastAsia="zh-CN"/>
        </w:rPr>
        <w:t>ЈНМВ 1/</w:t>
      </w:r>
      <w:r w:rsidR="000B2A0F">
        <w:rPr>
          <w:rFonts w:ascii="Times New Roman" w:eastAsia="SimSun" w:hAnsi="Times New Roman" w:cs="Times New Roman"/>
          <w:b/>
          <w:bCs/>
          <w:sz w:val="24"/>
          <w:szCs w:val="24"/>
          <w:lang w:val="sr-Cyrl-RS" w:eastAsia="zh-CN"/>
        </w:rPr>
        <w:t>2017</w:t>
      </w:r>
      <w:r w:rsidRPr="0017652F">
        <w:rPr>
          <w:rFonts w:ascii="Times New Roman" w:eastAsia="SimSun" w:hAnsi="Times New Roman" w:cs="Times New Roman"/>
          <w:sz w:val="24"/>
          <w:szCs w:val="24"/>
          <w:lang w:val="sr-Cyrl-RS" w:eastAsia="zh-CN"/>
        </w:rPr>
        <w:t>)</w:t>
      </w:r>
    </w:p>
    <w:p w:rsidR="00B71A56" w:rsidRDefault="00B71A56" w:rsidP="00B71A56">
      <w:pPr>
        <w:widowControl w:val="0"/>
        <w:kinsoku w:val="0"/>
        <w:overflowPunct w:val="0"/>
        <w:autoSpaceDE w:val="0"/>
        <w:autoSpaceDN w:val="0"/>
        <w:adjustRightInd w:val="0"/>
        <w:spacing w:before="9" w:after="0" w:line="260" w:lineRule="exact"/>
        <w:rPr>
          <w:rFonts w:ascii="Times New Roman" w:eastAsia="SimSun" w:hAnsi="Times New Roman" w:cs="Times New Roman"/>
          <w:sz w:val="26"/>
          <w:szCs w:val="26"/>
          <w:lang w:val="sr-Cyrl-RS" w:eastAsia="zh-CN"/>
        </w:rPr>
      </w:pPr>
    </w:p>
    <w:p w:rsidR="00B71A56" w:rsidRPr="0017652F" w:rsidRDefault="00B71A56" w:rsidP="00B71A56">
      <w:pPr>
        <w:widowControl w:val="0"/>
        <w:kinsoku w:val="0"/>
        <w:overflowPunct w:val="0"/>
        <w:autoSpaceDE w:val="0"/>
        <w:autoSpaceDN w:val="0"/>
        <w:adjustRightInd w:val="0"/>
        <w:spacing w:before="9" w:after="0" w:line="260" w:lineRule="exact"/>
        <w:rPr>
          <w:rFonts w:ascii="Times New Roman" w:eastAsia="SimSun" w:hAnsi="Times New Roman" w:cs="Times New Roman"/>
          <w:sz w:val="26"/>
          <w:szCs w:val="26"/>
          <w:lang w:val="sr-Cyrl-RS" w:eastAsia="zh-CN"/>
        </w:rPr>
      </w:pPr>
    </w:p>
    <w:p w:rsidR="00B71A56" w:rsidRDefault="00B71A56" w:rsidP="00B71A56">
      <w:pPr>
        <w:widowControl w:val="0"/>
        <w:kinsoku w:val="0"/>
        <w:overflowPunct w:val="0"/>
        <w:autoSpaceDE w:val="0"/>
        <w:autoSpaceDN w:val="0"/>
        <w:adjustRightInd w:val="0"/>
        <w:spacing w:after="0" w:line="240" w:lineRule="auto"/>
        <w:ind w:right="102"/>
        <w:jc w:val="both"/>
        <w:rPr>
          <w:rFonts w:ascii="Times New Roman" w:eastAsia="SimSun" w:hAnsi="Times New Roman" w:cs="Times New Roman"/>
          <w:sz w:val="24"/>
          <w:szCs w:val="24"/>
          <w:lang w:val="sr-Cyrl-RS" w:eastAsia="zh-CN"/>
        </w:rPr>
      </w:pPr>
      <w:r>
        <w:rPr>
          <w:rFonts w:ascii="Times New Roman" w:eastAsia="SimSun" w:hAnsi="Times New Roman" w:cs="Times New Roman"/>
          <w:sz w:val="24"/>
          <w:szCs w:val="24"/>
          <w:lang w:val="sr-Cyrl-RS" w:eastAsia="zh-CN"/>
        </w:rPr>
        <w:tab/>
      </w:r>
      <w:r>
        <w:rPr>
          <w:rFonts w:ascii="Times New Roman" w:eastAsia="SimSun" w:hAnsi="Times New Roman" w:cs="Times New Roman"/>
          <w:sz w:val="24"/>
          <w:szCs w:val="24"/>
          <w:lang w:val="sr-Cyrl-RS" w:eastAsia="zh-CN"/>
        </w:rPr>
        <w:tab/>
      </w:r>
      <w:r w:rsidRPr="0017652F">
        <w:rPr>
          <w:rFonts w:ascii="Times New Roman" w:eastAsia="SimSun" w:hAnsi="Times New Roman" w:cs="Times New Roman"/>
          <w:sz w:val="24"/>
          <w:szCs w:val="24"/>
          <w:lang w:val="sr-Cyrl-RS" w:eastAsia="zh-CN"/>
        </w:rPr>
        <w:t>У</w:t>
      </w:r>
      <w:r w:rsidRPr="0017652F">
        <w:rPr>
          <w:rFonts w:ascii="Times New Roman" w:eastAsia="SimSun" w:hAnsi="Times New Roman" w:cs="Times New Roman"/>
          <w:spacing w:val="3"/>
          <w:sz w:val="24"/>
          <w:szCs w:val="24"/>
          <w:lang w:val="sr-Cyrl-RS" w:eastAsia="zh-CN"/>
        </w:rPr>
        <w:t>п</w:t>
      </w:r>
      <w:r w:rsidRPr="0017652F">
        <w:rPr>
          <w:rFonts w:ascii="Times New Roman" w:eastAsia="SimSun" w:hAnsi="Times New Roman" w:cs="Times New Roman"/>
          <w:spacing w:val="-8"/>
          <w:sz w:val="24"/>
          <w:szCs w:val="24"/>
          <w:lang w:val="sr-Cyrl-RS" w:eastAsia="zh-CN"/>
        </w:rPr>
        <w:t>у</w:t>
      </w:r>
      <w:r w:rsidRPr="0017652F">
        <w:rPr>
          <w:rFonts w:ascii="Times New Roman" w:eastAsia="SimSun" w:hAnsi="Times New Roman" w:cs="Times New Roman"/>
          <w:spacing w:val="4"/>
          <w:sz w:val="24"/>
          <w:szCs w:val="24"/>
          <w:lang w:val="sr-Cyrl-RS" w:eastAsia="zh-CN"/>
        </w:rPr>
        <w:t>ћ</w:t>
      </w:r>
      <w:r w:rsidRPr="0017652F">
        <w:rPr>
          <w:rFonts w:ascii="Times New Roman" w:eastAsia="SimSun" w:hAnsi="Times New Roman" w:cs="Times New Roman"/>
          <w:spacing w:val="-5"/>
          <w:sz w:val="24"/>
          <w:szCs w:val="24"/>
          <w:lang w:val="sr-Cyrl-RS" w:eastAsia="zh-CN"/>
        </w:rPr>
        <w:t>у</w:t>
      </w:r>
      <w:r w:rsidRPr="0017652F">
        <w:rPr>
          <w:rFonts w:ascii="Times New Roman" w:eastAsia="SimSun" w:hAnsi="Times New Roman" w:cs="Times New Roman"/>
          <w:spacing w:val="2"/>
          <w:sz w:val="24"/>
          <w:szCs w:val="24"/>
          <w:lang w:val="sr-Cyrl-RS" w:eastAsia="zh-CN"/>
        </w:rPr>
        <w:t>ј</w:t>
      </w:r>
      <w:r w:rsidRPr="0017652F">
        <w:rPr>
          <w:rFonts w:ascii="Times New Roman" w:eastAsia="SimSun" w:hAnsi="Times New Roman" w:cs="Times New Roman"/>
          <w:spacing w:val="-1"/>
          <w:sz w:val="24"/>
          <w:szCs w:val="24"/>
          <w:lang w:val="sr-Cyrl-RS" w:eastAsia="zh-CN"/>
        </w:rPr>
        <w:t>ем</w:t>
      </w:r>
      <w:r w:rsidRPr="0017652F">
        <w:rPr>
          <w:rFonts w:ascii="Times New Roman" w:eastAsia="SimSun" w:hAnsi="Times New Roman" w:cs="Times New Roman"/>
          <w:sz w:val="24"/>
          <w:szCs w:val="24"/>
          <w:lang w:val="sr-Cyrl-RS" w:eastAsia="zh-CN"/>
        </w:rPr>
        <w:t>о</w:t>
      </w:r>
      <w:r w:rsidRPr="0017652F">
        <w:rPr>
          <w:rFonts w:ascii="Times New Roman" w:eastAsia="SimSun" w:hAnsi="Times New Roman" w:cs="Times New Roman"/>
          <w:spacing w:val="26"/>
          <w:sz w:val="24"/>
          <w:szCs w:val="24"/>
          <w:lang w:val="sr-Cyrl-RS" w:eastAsia="zh-CN"/>
        </w:rPr>
        <w:t xml:space="preserve"> </w:t>
      </w:r>
      <w:r w:rsidRPr="0017652F">
        <w:rPr>
          <w:rFonts w:ascii="Times New Roman" w:eastAsia="SimSun" w:hAnsi="Times New Roman" w:cs="Times New Roman"/>
          <w:sz w:val="24"/>
          <w:szCs w:val="24"/>
          <w:lang w:val="sr-Cyrl-RS" w:eastAsia="zh-CN"/>
        </w:rPr>
        <w:t>в</w:t>
      </w:r>
      <w:r w:rsidRPr="0017652F">
        <w:rPr>
          <w:rFonts w:ascii="Times New Roman" w:eastAsia="SimSun" w:hAnsi="Times New Roman" w:cs="Times New Roman"/>
          <w:spacing w:val="-2"/>
          <w:sz w:val="24"/>
          <w:szCs w:val="24"/>
          <w:lang w:val="sr-Cyrl-RS" w:eastAsia="zh-CN"/>
        </w:rPr>
        <w:t>а</w:t>
      </w:r>
      <w:r w:rsidRPr="0017652F">
        <w:rPr>
          <w:rFonts w:ascii="Times New Roman" w:eastAsia="SimSun" w:hAnsi="Times New Roman" w:cs="Times New Roman"/>
          <w:sz w:val="24"/>
          <w:szCs w:val="24"/>
          <w:lang w:val="sr-Cyrl-RS" w:eastAsia="zh-CN"/>
        </w:rPr>
        <w:t>м</w:t>
      </w:r>
      <w:r w:rsidRPr="0017652F">
        <w:rPr>
          <w:rFonts w:ascii="Times New Roman" w:eastAsia="SimSun" w:hAnsi="Times New Roman" w:cs="Times New Roman"/>
          <w:spacing w:val="25"/>
          <w:sz w:val="24"/>
          <w:szCs w:val="24"/>
          <w:lang w:val="sr-Cyrl-RS" w:eastAsia="zh-CN"/>
        </w:rPr>
        <w:t xml:space="preserve"> </w:t>
      </w:r>
      <w:r w:rsidRPr="0017652F">
        <w:rPr>
          <w:rFonts w:ascii="Times New Roman" w:eastAsia="SimSun" w:hAnsi="Times New Roman" w:cs="Times New Roman"/>
          <w:sz w:val="24"/>
          <w:szCs w:val="24"/>
          <w:lang w:val="sr-Cyrl-RS" w:eastAsia="zh-CN"/>
        </w:rPr>
        <w:t>по</w:t>
      </w:r>
      <w:r w:rsidRPr="0017652F">
        <w:rPr>
          <w:rFonts w:ascii="Times New Roman" w:eastAsia="SimSun" w:hAnsi="Times New Roman" w:cs="Times New Roman"/>
          <w:spacing w:val="3"/>
          <w:sz w:val="24"/>
          <w:szCs w:val="24"/>
          <w:lang w:val="sr-Cyrl-RS" w:eastAsia="zh-CN"/>
        </w:rPr>
        <w:t>н</w:t>
      </w:r>
      <w:r w:rsidRPr="0017652F">
        <w:rPr>
          <w:rFonts w:ascii="Times New Roman" w:eastAsia="SimSun" w:hAnsi="Times New Roman" w:cs="Times New Roman"/>
          <w:spacing w:val="-5"/>
          <w:sz w:val="24"/>
          <w:szCs w:val="24"/>
          <w:lang w:val="sr-Cyrl-RS" w:eastAsia="zh-CN"/>
        </w:rPr>
        <w:t>у</w:t>
      </w:r>
      <w:r w:rsidRPr="0017652F">
        <w:rPr>
          <w:rFonts w:ascii="Times New Roman" w:eastAsia="SimSun" w:hAnsi="Times New Roman" w:cs="Times New Roman"/>
          <w:spacing w:val="4"/>
          <w:sz w:val="24"/>
          <w:szCs w:val="24"/>
          <w:lang w:val="sr-Cyrl-RS" w:eastAsia="zh-CN"/>
        </w:rPr>
        <w:t>д</w:t>
      </w:r>
      <w:r w:rsidRPr="0017652F">
        <w:rPr>
          <w:rFonts w:ascii="Times New Roman" w:eastAsia="SimSun" w:hAnsi="Times New Roman" w:cs="Times New Roman"/>
          <w:sz w:val="24"/>
          <w:szCs w:val="24"/>
          <w:lang w:val="sr-Cyrl-RS" w:eastAsia="zh-CN"/>
        </w:rPr>
        <w:t>у</w:t>
      </w:r>
      <w:r w:rsidRPr="0017652F">
        <w:rPr>
          <w:rFonts w:ascii="Times New Roman" w:eastAsia="SimSun" w:hAnsi="Times New Roman" w:cs="Times New Roman"/>
          <w:spacing w:val="24"/>
          <w:sz w:val="24"/>
          <w:szCs w:val="24"/>
          <w:lang w:val="sr-Cyrl-RS" w:eastAsia="zh-CN"/>
        </w:rPr>
        <w:t xml:space="preserve"> </w:t>
      </w:r>
      <w:r w:rsidRPr="0017652F">
        <w:rPr>
          <w:rFonts w:ascii="Times New Roman" w:eastAsia="SimSun" w:hAnsi="Times New Roman" w:cs="Times New Roman"/>
          <w:sz w:val="24"/>
          <w:szCs w:val="24"/>
          <w:lang w:val="sr-Cyrl-RS" w:eastAsia="zh-CN"/>
        </w:rPr>
        <w:t>за</w:t>
      </w:r>
      <w:r w:rsidRPr="0017652F">
        <w:rPr>
          <w:rFonts w:ascii="Times New Roman" w:eastAsia="SimSun" w:hAnsi="Times New Roman" w:cs="Times New Roman"/>
          <w:spacing w:val="22"/>
          <w:sz w:val="24"/>
          <w:szCs w:val="24"/>
          <w:lang w:val="sr-Cyrl-RS" w:eastAsia="zh-CN"/>
        </w:rPr>
        <w:t xml:space="preserve"> </w:t>
      </w:r>
      <w:r w:rsidRPr="0017652F">
        <w:rPr>
          <w:rFonts w:ascii="Times New Roman" w:eastAsia="SimSun" w:hAnsi="Times New Roman" w:cs="Times New Roman"/>
          <w:sz w:val="24"/>
          <w:szCs w:val="24"/>
          <w:lang w:val="sr-Cyrl-RS" w:eastAsia="zh-CN"/>
        </w:rPr>
        <w:t>ја</w:t>
      </w:r>
      <w:r w:rsidRPr="0017652F">
        <w:rPr>
          <w:rFonts w:ascii="Times New Roman" w:eastAsia="SimSun" w:hAnsi="Times New Roman" w:cs="Times New Roman"/>
          <w:spacing w:val="-1"/>
          <w:sz w:val="24"/>
          <w:szCs w:val="24"/>
          <w:lang w:val="sr-Cyrl-RS" w:eastAsia="zh-CN"/>
        </w:rPr>
        <w:t>в</w:t>
      </w:r>
      <w:r w:rsidRPr="0017652F">
        <w:rPr>
          <w:rFonts w:ascii="Times New Roman" w:eastAsia="SimSun" w:hAnsi="Times New Roman" w:cs="Times New Roman"/>
          <w:spacing w:val="5"/>
          <w:sz w:val="24"/>
          <w:szCs w:val="24"/>
          <w:lang w:val="sr-Cyrl-RS" w:eastAsia="zh-CN"/>
        </w:rPr>
        <w:t>н</w:t>
      </w:r>
      <w:r w:rsidRPr="0017652F">
        <w:rPr>
          <w:rFonts w:ascii="Times New Roman" w:eastAsia="SimSun" w:hAnsi="Times New Roman" w:cs="Times New Roman"/>
          <w:sz w:val="24"/>
          <w:szCs w:val="24"/>
          <w:lang w:val="sr-Cyrl-RS" w:eastAsia="zh-CN"/>
        </w:rPr>
        <w:t>у</w:t>
      </w:r>
      <w:r w:rsidRPr="0017652F">
        <w:rPr>
          <w:rFonts w:ascii="Times New Roman" w:eastAsia="SimSun" w:hAnsi="Times New Roman" w:cs="Times New Roman"/>
          <w:spacing w:val="18"/>
          <w:sz w:val="24"/>
          <w:szCs w:val="24"/>
          <w:lang w:val="sr-Cyrl-RS" w:eastAsia="zh-CN"/>
        </w:rPr>
        <w:t xml:space="preserve"> </w:t>
      </w:r>
      <w:r w:rsidRPr="0017652F">
        <w:rPr>
          <w:rFonts w:ascii="Times New Roman" w:eastAsia="SimSun" w:hAnsi="Times New Roman" w:cs="Times New Roman"/>
          <w:sz w:val="24"/>
          <w:szCs w:val="24"/>
          <w:lang w:val="sr-Cyrl-RS" w:eastAsia="zh-CN"/>
        </w:rPr>
        <w:t>н</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б</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в</w:t>
      </w:r>
      <w:r w:rsidRPr="0017652F">
        <w:rPr>
          <w:rFonts w:ascii="Times New Roman" w:eastAsia="SimSun" w:hAnsi="Times New Roman" w:cs="Times New Roman"/>
          <w:spacing w:val="2"/>
          <w:sz w:val="24"/>
          <w:szCs w:val="24"/>
          <w:lang w:val="sr-Cyrl-RS" w:eastAsia="zh-CN"/>
        </w:rPr>
        <w:t>к</w:t>
      </w:r>
      <w:r w:rsidRPr="0017652F">
        <w:rPr>
          <w:rFonts w:ascii="Times New Roman" w:eastAsia="SimSun" w:hAnsi="Times New Roman" w:cs="Times New Roman"/>
          <w:sz w:val="24"/>
          <w:szCs w:val="24"/>
          <w:lang w:val="sr-Cyrl-RS" w:eastAsia="zh-CN"/>
        </w:rPr>
        <w:t>у</w:t>
      </w:r>
      <w:r w:rsidRPr="0017652F">
        <w:rPr>
          <w:rFonts w:ascii="Times New Roman" w:eastAsia="SimSun" w:hAnsi="Times New Roman" w:cs="Times New Roman"/>
          <w:spacing w:val="25"/>
          <w:sz w:val="24"/>
          <w:szCs w:val="24"/>
          <w:lang w:val="sr-Cyrl-RS" w:eastAsia="zh-CN"/>
        </w:rPr>
        <w:t xml:space="preserve"> </w:t>
      </w:r>
      <w:r w:rsidRPr="0017652F">
        <w:rPr>
          <w:rFonts w:ascii="Times New Roman" w:eastAsia="SimSun" w:hAnsi="Times New Roman" w:cs="Times New Roman"/>
          <w:spacing w:val="-5"/>
          <w:sz w:val="24"/>
          <w:szCs w:val="24"/>
          <w:lang w:val="sr-Cyrl-RS" w:eastAsia="zh-CN"/>
        </w:rPr>
        <w:t>у</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pacing w:val="4"/>
          <w:sz w:val="24"/>
          <w:szCs w:val="24"/>
          <w:lang w:val="sr-Cyrl-RS" w:eastAsia="zh-CN"/>
        </w:rPr>
        <w:t>л</w:t>
      </w:r>
      <w:r w:rsidRPr="0017652F">
        <w:rPr>
          <w:rFonts w:ascii="Times New Roman" w:eastAsia="SimSun" w:hAnsi="Times New Roman" w:cs="Times New Roman"/>
          <w:spacing w:val="-5"/>
          <w:sz w:val="24"/>
          <w:szCs w:val="24"/>
          <w:lang w:val="sr-Cyrl-RS" w:eastAsia="zh-CN"/>
        </w:rPr>
        <w:t>у</w:t>
      </w:r>
      <w:r w:rsidRPr="0017652F">
        <w:rPr>
          <w:rFonts w:ascii="Times New Roman" w:eastAsia="SimSun" w:hAnsi="Times New Roman" w:cs="Times New Roman"/>
          <w:spacing w:val="2"/>
          <w:sz w:val="24"/>
          <w:szCs w:val="24"/>
          <w:lang w:val="sr-Cyrl-RS" w:eastAsia="zh-CN"/>
        </w:rPr>
        <w:t>г</w:t>
      </w:r>
      <w:r w:rsidRPr="0017652F">
        <w:rPr>
          <w:rFonts w:ascii="Times New Roman" w:eastAsia="SimSun" w:hAnsi="Times New Roman" w:cs="Times New Roman"/>
          <w:sz w:val="24"/>
          <w:szCs w:val="24"/>
          <w:lang w:val="sr-Cyrl-RS" w:eastAsia="zh-CN"/>
        </w:rPr>
        <w:t>а</w:t>
      </w:r>
      <w:r w:rsidRPr="0017652F">
        <w:rPr>
          <w:rFonts w:ascii="Times New Roman" w:eastAsia="SimSun" w:hAnsi="Times New Roman" w:cs="Times New Roman"/>
          <w:spacing w:val="24"/>
          <w:sz w:val="24"/>
          <w:szCs w:val="24"/>
          <w:lang w:val="sr-Cyrl-RS" w:eastAsia="zh-CN"/>
        </w:rPr>
        <w:t xml:space="preserve"> </w:t>
      </w:r>
      <w:r w:rsidRPr="0017652F">
        <w:rPr>
          <w:rFonts w:ascii="Times New Roman" w:eastAsia="SimSun" w:hAnsi="Times New Roman" w:cs="Times New Roman"/>
          <w:spacing w:val="-1"/>
          <w:sz w:val="24"/>
          <w:szCs w:val="24"/>
          <w:lang w:val="sr-Cyrl-RS" w:eastAsia="zh-CN"/>
        </w:rPr>
        <w:t xml:space="preserve">– Услуге путничких агенција и сличне услуге - услуге посредовања за рeзeрвaциjу хотелског смештаја </w:t>
      </w:r>
      <w:r w:rsidRPr="0017652F">
        <w:rPr>
          <w:rFonts w:ascii="Times New Roman" w:eastAsia="Times New Roman" w:hAnsi="Times New Roman" w:cs="Times New Roman"/>
          <w:color w:val="000000"/>
          <w:sz w:val="24"/>
          <w:szCs w:val="24"/>
          <w:lang w:val="sr-Cyrl-RS"/>
        </w:rPr>
        <w:t xml:space="preserve">за службена путовања </w:t>
      </w:r>
      <w:r w:rsidRPr="0017652F">
        <w:rPr>
          <w:rFonts w:ascii="Times New Roman" w:eastAsia="SimSun" w:hAnsi="Times New Roman" w:cs="Times New Roman"/>
          <w:sz w:val="24"/>
          <w:szCs w:val="24"/>
          <w:lang w:val="sr-Cyrl-RS" w:eastAsia="zh-CN"/>
        </w:rPr>
        <w:t>у земљи и иностранству и авио превоза за службена путовања у иностранству,</w:t>
      </w:r>
      <w:r w:rsidRPr="0017652F">
        <w:rPr>
          <w:rFonts w:ascii="Times New Roman" w:eastAsia="SimSun" w:hAnsi="Times New Roman" w:cs="Times New Roman"/>
          <w:spacing w:val="57"/>
          <w:sz w:val="24"/>
          <w:szCs w:val="24"/>
          <w:lang w:val="sr-Cyrl-RS" w:eastAsia="zh-CN"/>
        </w:rPr>
        <w:t xml:space="preserve"> </w:t>
      </w:r>
      <w:r w:rsidRPr="0017652F">
        <w:rPr>
          <w:rFonts w:ascii="Times New Roman" w:eastAsia="SimSun" w:hAnsi="Times New Roman" w:cs="Times New Roman"/>
          <w:sz w:val="24"/>
          <w:szCs w:val="24"/>
          <w:lang w:val="sr-Cyrl-RS" w:eastAsia="zh-CN"/>
        </w:rPr>
        <w:t>у</w:t>
      </w:r>
      <w:r w:rsidRPr="0017652F">
        <w:rPr>
          <w:rFonts w:ascii="Times New Roman" w:eastAsia="SimSun" w:hAnsi="Times New Roman" w:cs="Times New Roman"/>
          <w:spacing w:val="45"/>
          <w:sz w:val="24"/>
          <w:szCs w:val="24"/>
          <w:lang w:val="sr-Cyrl-RS" w:eastAsia="zh-CN"/>
        </w:rPr>
        <w:t xml:space="preserve"> </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pacing w:val="1"/>
          <w:sz w:val="24"/>
          <w:szCs w:val="24"/>
          <w:lang w:val="sr-Cyrl-RS" w:eastAsia="zh-CN"/>
        </w:rPr>
        <w:t>в</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pacing w:val="3"/>
          <w:sz w:val="24"/>
          <w:szCs w:val="24"/>
          <w:lang w:val="sr-Cyrl-RS" w:eastAsia="zh-CN"/>
        </w:rPr>
        <w:t>м</w:t>
      </w:r>
      <w:r w:rsidRPr="0017652F">
        <w:rPr>
          <w:rFonts w:ascii="Times New Roman" w:eastAsia="SimSun" w:hAnsi="Times New Roman" w:cs="Times New Roman"/>
          <w:sz w:val="24"/>
          <w:szCs w:val="24"/>
          <w:lang w:val="sr-Cyrl-RS" w:eastAsia="zh-CN"/>
        </w:rPr>
        <w:t>у пр</w:t>
      </w:r>
      <w:r w:rsidRPr="0017652F">
        <w:rPr>
          <w:rFonts w:ascii="Times New Roman" w:eastAsia="SimSun" w:hAnsi="Times New Roman" w:cs="Times New Roman"/>
          <w:spacing w:val="-1"/>
          <w:sz w:val="24"/>
          <w:szCs w:val="24"/>
          <w:lang w:val="sr-Cyrl-RS" w:eastAsia="zh-CN"/>
        </w:rPr>
        <w:t>ем</w:t>
      </w:r>
      <w:r w:rsidRPr="0017652F">
        <w:rPr>
          <w:rFonts w:ascii="Times New Roman" w:eastAsia="SimSun" w:hAnsi="Times New Roman" w:cs="Times New Roman"/>
          <w:sz w:val="24"/>
          <w:szCs w:val="24"/>
          <w:lang w:val="sr-Cyrl-RS" w:eastAsia="zh-CN"/>
        </w:rPr>
        <w:t>а</w:t>
      </w:r>
      <w:r w:rsidRPr="0017652F">
        <w:rPr>
          <w:rFonts w:ascii="Times New Roman" w:eastAsia="SimSun" w:hAnsi="Times New Roman" w:cs="Times New Roman"/>
          <w:spacing w:val="51"/>
          <w:sz w:val="24"/>
          <w:szCs w:val="24"/>
          <w:lang w:val="sr-Cyrl-RS" w:eastAsia="zh-CN"/>
        </w:rPr>
        <w:t xml:space="preserve"> </w:t>
      </w:r>
      <w:r w:rsidRPr="0017652F">
        <w:rPr>
          <w:rFonts w:ascii="Times New Roman" w:eastAsia="SimSun" w:hAnsi="Times New Roman" w:cs="Times New Roman"/>
          <w:sz w:val="24"/>
          <w:szCs w:val="24"/>
          <w:lang w:val="sr-Cyrl-RS" w:eastAsia="zh-CN"/>
        </w:rPr>
        <w:t>з</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pacing w:val="2"/>
          <w:sz w:val="24"/>
          <w:szCs w:val="24"/>
          <w:lang w:val="sr-Cyrl-RS" w:eastAsia="zh-CN"/>
        </w:rPr>
        <w:t>х</w:t>
      </w:r>
      <w:r w:rsidRPr="0017652F">
        <w:rPr>
          <w:rFonts w:ascii="Times New Roman" w:eastAsia="SimSun" w:hAnsi="Times New Roman" w:cs="Times New Roman"/>
          <w:sz w:val="24"/>
          <w:szCs w:val="24"/>
          <w:lang w:val="sr-Cyrl-RS" w:eastAsia="zh-CN"/>
        </w:rPr>
        <w:t>т</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ви</w:t>
      </w:r>
      <w:r w:rsidRPr="0017652F">
        <w:rPr>
          <w:rFonts w:ascii="Times New Roman" w:eastAsia="SimSun" w:hAnsi="Times New Roman" w:cs="Times New Roman"/>
          <w:spacing w:val="-1"/>
          <w:sz w:val="24"/>
          <w:szCs w:val="24"/>
          <w:lang w:val="sr-Cyrl-RS" w:eastAsia="zh-CN"/>
        </w:rPr>
        <w:t>м</w:t>
      </w:r>
      <w:r w:rsidRPr="0017652F">
        <w:rPr>
          <w:rFonts w:ascii="Times New Roman" w:eastAsia="SimSun" w:hAnsi="Times New Roman" w:cs="Times New Roman"/>
          <w:sz w:val="24"/>
          <w:szCs w:val="24"/>
          <w:lang w:val="sr-Cyrl-RS" w:eastAsia="zh-CN"/>
        </w:rPr>
        <w:t>а</w:t>
      </w:r>
      <w:r w:rsidRPr="0017652F">
        <w:rPr>
          <w:rFonts w:ascii="Times New Roman" w:eastAsia="SimSun" w:hAnsi="Times New Roman" w:cs="Times New Roman"/>
          <w:spacing w:val="51"/>
          <w:sz w:val="24"/>
          <w:szCs w:val="24"/>
          <w:lang w:val="sr-Cyrl-RS" w:eastAsia="zh-CN"/>
        </w:rPr>
        <w:t xml:space="preserve"> </w:t>
      </w:r>
      <w:r w:rsidRPr="0017652F">
        <w:rPr>
          <w:rFonts w:ascii="Times New Roman" w:eastAsia="SimSun" w:hAnsi="Times New Roman" w:cs="Times New Roman"/>
          <w:sz w:val="24"/>
          <w:szCs w:val="24"/>
          <w:lang w:val="sr-Cyrl-RS" w:eastAsia="zh-CN"/>
        </w:rPr>
        <w:t>из</w:t>
      </w:r>
      <w:r w:rsidRPr="0017652F">
        <w:rPr>
          <w:rFonts w:ascii="Times New Roman" w:eastAsia="SimSun" w:hAnsi="Times New Roman" w:cs="Times New Roman"/>
          <w:spacing w:val="53"/>
          <w:sz w:val="24"/>
          <w:szCs w:val="24"/>
          <w:lang w:val="sr-Cyrl-RS" w:eastAsia="zh-CN"/>
        </w:rPr>
        <w:t xml:space="preserve"> </w:t>
      </w:r>
      <w:r w:rsidRPr="0017652F">
        <w:rPr>
          <w:rFonts w:ascii="Times New Roman" w:eastAsia="SimSun" w:hAnsi="Times New Roman" w:cs="Times New Roman"/>
          <w:sz w:val="24"/>
          <w:szCs w:val="24"/>
          <w:lang w:val="sr-Cyrl-RS" w:eastAsia="zh-CN"/>
        </w:rPr>
        <w:t>кон</w:t>
      </w:r>
      <w:r w:rsidRPr="0017652F">
        <w:rPr>
          <w:rFonts w:ascii="Times New Roman" w:eastAsia="SimSun" w:hAnsi="Times New Roman" w:cs="Times New Roman"/>
          <w:spacing w:val="3"/>
          <w:sz w:val="24"/>
          <w:szCs w:val="24"/>
          <w:lang w:val="sr-Cyrl-RS" w:eastAsia="zh-CN"/>
        </w:rPr>
        <w:t>к</w:t>
      </w:r>
      <w:r w:rsidRPr="0017652F">
        <w:rPr>
          <w:rFonts w:ascii="Times New Roman" w:eastAsia="SimSun" w:hAnsi="Times New Roman" w:cs="Times New Roman"/>
          <w:spacing w:val="-8"/>
          <w:sz w:val="24"/>
          <w:szCs w:val="24"/>
          <w:lang w:val="sr-Cyrl-RS" w:eastAsia="zh-CN"/>
        </w:rPr>
        <w:t>у</w:t>
      </w:r>
      <w:r w:rsidRPr="0017652F">
        <w:rPr>
          <w:rFonts w:ascii="Times New Roman" w:eastAsia="SimSun" w:hAnsi="Times New Roman" w:cs="Times New Roman"/>
          <w:sz w:val="24"/>
          <w:szCs w:val="24"/>
          <w:lang w:val="sr-Cyrl-RS" w:eastAsia="zh-CN"/>
        </w:rPr>
        <w:t>р</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не</w:t>
      </w:r>
      <w:r w:rsidRPr="0017652F">
        <w:rPr>
          <w:rFonts w:ascii="Times New Roman" w:eastAsia="SimSun" w:hAnsi="Times New Roman" w:cs="Times New Roman"/>
          <w:spacing w:val="51"/>
          <w:sz w:val="24"/>
          <w:szCs w:val="24"/>
          <w:lang w:val="sr-Cyrl-RS" w:eastAsia="zh-CN"/>
        </w:rPr>
        <w:t xml:space="preserve"> </w:t>
      </w:r>
      <w:r w:rsidRPr="0017652F">
        <w:rPr>
          <w:rFonts w:ascii="Times New Roman" w:eastAsia="SimSun" w:hAnsi="Times New Roman" w:cs="Times New Roman"/>
          <w:sz w:val="24"/>
          <w:szCs w:val="24"/>
          <w:lang w:val="sr-Cyrl-RS" w:eastAsia="zh-CN"/>
        </w:rPr>
        <w:t>до</w:t>
      </w:r>
      <w:r w:rsidRPr="0017652F">
        <w:rPr>
          <w:rFonts w:ascii="Times New Roman" w:eastAsia="SimSun" w:hAnsi="Times New Roman" w:cs="Times New Roman"/>
          <w:spacing w:val="5"/>
          <w:sz w:val="24"/>
          <w:szCs w:val="24"/>
          <w:lang w:val="sr-Cyrl-RS" w:eastAsia="zh-CN"/>
        </w:rPr>
        <w:t>к</w:t>
      </w:r>
      <w:r w:rsidRPr="0017652F">
        <w:rPr>
          <w:rFonts w:ascii="Times New Roman" w:eastAsia="SimSun" w:hAnsi="Times New Roman" w:cs="Times New Roman"/>
          <w:spacing w:val="-5"/>
          <w:sz w:val="24"/>
          <w:szCs w:val="24"/>
          <w:lang w:val="sr-Cyrl-RS" w:eastAsia="zh-CN"/>
        </w:rPr>
        <w:t>у</w:t>
      </w:r>
      <w:r w:rsidRPr="0017652F">
        <w:rPr>
          <w:rFonts w:ascii="Times New Roman" w:eastAsia="SimSun" w:hAnsi="Times New Roman" w:cs="Times New Roman"/>
          <w:spacing w:val="-1"/>
          <w:sz w:val="24"/>
          <w:szCs w:val="24"/>
          <w:lang w:val="sr-Cyrl-RS" w:eastAsia="zh-CN"/>
        </w:rPr>
        <w:t>ме</w:t>
      </w:r>
      <w:r w:rsidRPr="0017652F">
        <w:rPr>
          <w:rFonts w:ascii="Times New Roman" w:eastAsia="SimSun" w:hAnsi="Times New Roman" w:cs="Times New Roman"/>
          <w:sz w:val="24"/>
          <w:szCs w:val="24"/>
          <w:lang w:val="sr-Cyrl-RS" w:eastAsia="zh-CN"/>
        </w:rPr>
        <w:t>нт</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ције</w:t>
      </w:r>
      <w:r w:rsidRPr="0017652F">
        <w:rPr>
          <w:rFonts w:ascii="Times New Roman" w:eastAsia="SimSun" w:hAnsi="Times New Roman" w:cs="Times New Roman"/>
          <w:spacing w:val="52"/>
          <w:sz w:val="24"/>
          <w:szCs w:val="24"/>
          <w:lang w:val="sr-Cyrl-RS" w:eastAsia="zh-CN"/>
        </w:rPr>
        <w:t xml:space="preserve"> </w:t>
      </w:r>
      <w:r w:rsidRPr="0017652F">
        <w:rPr>
          <w:rFonts w:ascii="Times New Roman" w:eastAsia="SimSun" w:hAnsi="Times New Roman" w:cs="Times New Roman"/>
          <w:sz w:val="24"/>
          <w:szCs w:val="24"/>
          <w:lang w:val="sr-Cyrl-RS" w:eastAsia="zh-CN"/>
        </w:rPr>
        <w:t>и</w:t>
      </w:r>
      <w:r w:rsidRPr="0017652F">
        <w:rPr>
          <w:rFonts w:ascii="Times New Roman" w:eastAsia="SimSun" w:hAnsi="Times New Roman" w:cs="Times New Roman"/>
          <w:spacing w:val="55"/>
          <w:sz w:val="24"/>
          <w:szCs w:val="24"/>
          <w:lang w:val="sr-Cyrl-RS" w:eastAsia="zh-CN"/>
        </w:rPr>
        <w:t xml:space="preserve"> </w:t>
      </w:r>
      <w:r w:rsidRPr="0017652F">
        <w:rPr>
          <w:rFonts w:ascii="Times New Roman" w:eastAsia="SimSun" w:hAnsi="Times New Roman" w:cs="Times New Roman"/>
          <w:sz w:val="24"/>
          <w:szCs w:val="24"/>
          <w:lang w:val="sr-Cyrl-RS" w:eastAsia="zh-CN"/>
        </w:rPr>
        <w:t>у</w:t>
      </w:r>
      <w:r w:rsidRPr="0017652F">
        <w:rPr>
          <w:rFonts w:ascii="Times New Roman" w:eastAsia="SimSun" w:hAnsi="Times New Roman" w:cs="Times New Roman"/>
          <w:spacing w:val="47"/>
          <w:sz w:val="24"/>
          <w:szCs w:val="24"/>
          <w:lang w:val="sr-Cyrl-RS" w:eastAsia="zh-CN"/>
        </w:rPr>
        <w:t xml:space="preserve"> </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кл</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pacing w:val="4"/>
          <w:sz w:val="24"/>
          <w:szCs w:val="24"/>
          <w:lang w:val="sr-Cyrl-RS" w:eastAsia="zh-CN"/>
        </w:rPr>
        <w:t>д</w:t>
      </w:r>
      <w:r w:rsidRPr="0017652F">
        <w:rPr>
          <w:rFonts w:ascii="Times New Roman" w:eastAsia="SimSun" w:hAnsi="Times New Roman" w:cs="Times New Roman"/>
          <w:sz w:val="24"/>
          <w:szCs w:val="24"/>
          <w:lang w:val="sr-Cyrl-RS" w:eastAsia="zh-CN"/>
        </w:rPr>
        <w:t>у</w:t>
      </w:r>
      <w:r w:rsidRPr="0017652F">
        <w:rPr>
          <w:rFonts w:ascii="Times New Roman" w:eastAsia="SimSun" w:hAnsi="Times New Roman" w:cs="Times New Roman"/>
          <w:spacing w:val="50"/>
          <w:sz w:val="24"/>
          <w:szCs w:val="24"/>
          <w:lang w:val="sr-Cyrl-RS" w:eastAsia="zh-CN"/>
        </w:rPr>
        <w:t xml:space="preserve"> </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а</w:t>
      </w:r>
      <w:r w:rsidRPr="0017652F">
        <w:rPr>
          <w:rFonts w:ascii="Times New Roman" w:eastAsia="SimSun" w:hAnsi="Times New Roman" w:cs="Times New Roman"/>
          <w:spacing w:val="51"/>
          <w:sz w:val="24"/>
          <w:szCs w:val="24"/>
          <w:lang w:val="sr-Cyrl-RS" w:eastAsia="zh-CN"/>
        </w:rPr>
        <w:t xml:space="preserve"> </w:t>
      </w:r>
      <w:r w:rsidRPr="0017652F">
        <w:rPr>
          <w:rFonts w:ascii="Times New Roman" w:eastAsia="SimSun" w:hAnsi="Times New Roman" w:cs="Times New Roman"/>
          <w:spacing w:val="1"/>
          <w:sz w:val="24"/>
          <w:szCs w:val="24"/>
          <w:lang w:val="sr-Cyrl-RS" w:eastAsia="zh-CN"/>
        </w:rPr>
        <w:t>в</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ж</w:t>
      </w:r>
      <w:r w:rsidRPr="0017652F">
        <w:rPr>
          <w:rFonts w:ascii="Times New Roman" w:eastAsia="SimSun" w:hAnsi="Times New Roman" w:cs="Times New Roman"/>
          <w:spacing w:val="-2"/>
          <w:sz w:val="24"/>
          <w:szCs w:val="24"/>
          <w:lang w:val="sr-Cyrl-RS" w:eastAsia="zh-CN"/>
        </w:rPr>
        <w:t>е</w:t>
      </w:r>
      <w:r w:rsidRPr="0017652F">
        <w:rPr>
          <w:rFonts w:ascii="Times New Roman" w:eastAsia="SimSun" w:hAnsi="Times New Roman" w:cs="Times New Roman"/>
          <w:sz w:val="24"/>
          <w:szCs w:val="24"/>
          <w:lang w:val="sr-Cyrl-RS" w:eastAsia="zh-CN"/>
        </w:rPr>
        <w:t>ћим</w:t>
      </w:r>
      <w:r w:rsidRPr="0017652F">
        <w:rPr>
          <w:rFonts w:ascii="Times New Roman" w:eastAsia="SimSun" w:hAnsi="Times New Roman" w:cs="Times New Roman"/>
          <w:spacing w:val="51"/>
          <w:sz w:val="24"/>
          <w:szCs w:val="24"/>
          <w:lang w:val="sr-Cyrl-RS" w:eastAsia="zh-CN"/>
        </w:rPr>
        <w:t xml:space="preserve"> </w:t>
      </w:r>
      <w:r w:rsidRPr="0017652F">
        <w:rPr>
          <w:rFonts w:ascii="Times New Roman" w:eastAsia="SimSun" w:hAnsi="Times New Roman" w:cs="Times New Roman"/>
          <w:sz w:val="24"/>
          <w:szCs w:val="24"/>
          <w:lang w:val="sr-Cyrl-RS" w:eastAsia="zh-CN"/>
        </w:rPr>
        <w:t>пропи</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и</w:t>
      </w:r>
      <w:r w:rsidRPr="0017652F">
        <w:rPr>
          <w:rFonts w:ascii="Times New Roman" w:eastAsia="SimSun" w:hAnsi="Times New Roman" w:cs="Times New Roman"/>
          <w:spacing w:val="-1"/>
          <w:sz w:val="24"/>
          <w:szCs w:val="24"/>
          <w:lang w:val="sr-Cyrl-RS" w:eastAsia="zh-CN"/>
        </w:rPr>
        <w:t>м</w:t>
      </w:r>
      <w:r w:rsidRPr="0017652F">
        <w:rPr>
          <w:rFonts w:ascii="Times New Roman" w:eastAsia="SimSun" w:hAnsi="Times New Roman" w:cs="Times New Roman"/>
          <w:sz w:val="24"/>
          <w:szCs w:val="24"/>
          <w:lang w:val="sr-Cyrl-RS" w:eastAsia="zh-CN"/>
        </w:rPr>
        <w:t>а</w:t>
      </w:r>
      <w:r w:rsidRPr="0017652F">
        <w:rPr>
          <w:rFonts w:ascii="Times New Roman" w:eastAsia="SimSun" w:hAnsi="Times New Roman" w:cs="Times New Roman"/>
          <w:spacing w:val="51"/>
          <w:sz w:val="24"/>
          <w:szCs w:val="24"/>
          <w:lang w:val="sr-Cyrl-RS" w:eastAsia="zh-CN"/>
        </w:rPr>
        <w:t xml:space="preserve"> </w:t>
      </w:r>
      <w:r w:rsidRPr="0017652F">
        <w:rPr>
          <w:rFonts w:ascii="Times New Roman" w:eastAsia="SimSun" w:hAnsi="Times New Roman" w:cs="Times New Roman"/>
          <w:sz w:val="24"/>
          <w:szCs w:val="24"/>
          <w:lang w:val="sr-Cyrl-RS" w:eastAsia="zh-CN"/>
        </w:rPr>
        <w:t xml:space="preserve">и </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т</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нд</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рд</w:t>
      </w:r>
      <w:r w:rsidRPr="0017652F">
        <w:rPr>
          <w:rFonts w:ascii="Times New Roman" w:eastAsia="SimSun" w:hAnsi="Times New Roman" w:cs="Times New Roman"/>
          <w:spacing w:val="1"/>
          <w:sz w:val="24"/>
          <w:szCs w:val="24"/>
          <w:lang w:val="sr-Cyrl-RS" w:eastAsia="zh-CN"/>
        </w:rPr>
        <w:t>и</w:t>
      </w:r>
      <w:r w:rsidRPr="0017652F">
        <w:rPr>
          <w:rFonts w:ascii="Times New Roman" w:eastAsia="SimSun" w:hAnsi="Times New Roman" w:cs="Times New Roman"/>
          <w:spacing w:val="-1"/>
          <w:sz w:val="24"/>
          <w:szCs w:val="24"/>
          <w:lang w:val="sr-Cyrl-RS" w:eastAsia="zh-CN"/>
        </w:rPr>
        <w:t>ма</w:t>
      </w:r>
      <w:r w:rsidRPr="0017652F">
        <w:rPr>
          <w:rFonts w:ascii="Times New Roman" w:eastAsia="SimSun" w:hAnsi="Times New Roman" w:cs="Times New Roman"/>
          <w:sz w:val="24"/>
          <w:szCs w:val="24"/>
          <w:lang w:val="sr-Cyrl-RS" w:eastAsia="zh-CN"/>
        </w:rPr>
        <w:t>.</w:t>
      </w:r>
    </w:p>
    <w:p w:rsidR="00B71A56" w:rsidRPr="0017652F" w:rsidRDefault="00B71A56" w:rsidP="00B71A56">
      <w:pPr>
        <w:widowControl w:val="0"/>
        <w:kinsoku w:val="0"/>
        <w:overflowPunct w:val="0"/>
        <w:autoSpaceDE w:val="0"/>
        <w:autoSpaceDN w:val="0"/>
        <w:adjustRightInd w:val="0"/>
        <w:spacing w:after="0" w:line="240" w:lineRule="auto"/>
        <w:ind w:right="249"/>
        <w:jc w:val="both"/>
        <w:rPr>
          <w:rFonts w:ascii="Times New Roman" w:eastAsia="SimSun" w:hAnsi="Times New Roman" w:cs="Times New Roman"/>
          <w:spacing w:val="-1"/>
          <w:sz w:val="24"/>
          <w:szCs w:val="24"/>
          <w:lang w:val="sr-Cyrl-RS" w:eastAsia="zh-CN"/>
        </w:rPr>
      </w:pPr>
    </w:p>
    <w:p w:rsidR="00B71A56" w:rsidRPr="0017652F" w:rsidRDefault="00B71A56" w:rsidP="00B71A56">
      <w:pPr>
        <w:widowControl w:val="0"/>
        <w:kinsoku w:val="0"/>
        <w:overflowPunct w:val="0"/>
        <w:autoSpaceDE w:val="0"/>
        <w:autoSpaceDN w:val="0"/>
        <w:adjustRightInd w:val="0"/>
        <w:spacing w:before="12" w:after="0" w:line="220" w:lineRule="exact"/>
        <w:rPr>
          <w:rFonts w:ascii="Times New Roman" w:eastAsia="SimSun" w:hAnsi="Times New Roman" w:cs="Times New Roman"/>
          <w:lang w:val="sr-Cyrl-RS" w:eastAsia="zh-CN"/>
        </w:rPr>
      </w:pPr>
    </w:p>
    <w:p w:rsidR="00B71A56" w:rsidRPr="0017652F" w:rsidRDefault="00B71A56" w:rsidP="00B71A56">
      <w:pPr>
        <w:widowControl w:val="0"/>
        <w:numPr>
          <w:ilvl w:val="0"/>
          <w:numId w:val="10"/>
        </w:numPr>
        <w:tabs>
          <w:tab w:val="left" w:pos="490"/>
        </w:tabs>
        <w:kinsoku w:val="0"/>
        <w:overflowPunct w:val="0"/>
        <w:autoSpaceDE w:val="0"/>
        <w:autoSpaceDN w:val="0"/>
        <w:adjustRightInd w:val="0"/>
        <w:spacing w:after="0" w:line="240" w:lineRule="auto"/>
        <w:ind w:left="490"/>
        <w:rPr>
          <w:rFonts w:ascii="Times New Roman" w:eastAsia="SimSun" w:hAnsi="Times New Roman" w:cs="Times New Roman"/>
          <w:sz w:val="20"/>
          <w:szCs w:val="20"/>
          <w:lang w:val="sr-Cyrl-RS" w:eastAsia="zh-CN"/>
        </w:rPr>
      </w:pPr>
      <w:r w:rsidRPr="0017652F">
        <w:rPr>
          <w:rFonts w:ascii="Times New Roman" w:eastAsia="SimSun" w:hAnsi="Times New Roman" w:cs="Times New Roman"/>
          <w:b/>
          <w:bCs/>
          <w:sz w:val="20"/>
          <w:szCs w:val="20"/>
          <w:lang w:val="sr-Cyrl-RS" w:eastAsia="zh-CN"/>
        </w:rPr>
        <w:t>ОПШ</w:t>
      </w:r>
      <w:r w:rsidRPr="0017652F">
        <w:rPr>
          <w:rFonts w:ascii="Times New Roman" w:eastAsia="SimSun" w:hAnsi="Times New Roman" w:cs="Times New Roman"/>
          <w:b/>
          <w:bCs/>
          <w:spacing w:val="-2"/>
          <w:sz w:val="20"/>
          <w:szCs w:val="20"/>
          <w:lang w:val="sr-Cyrl-RS" w:eastAsia="zh-CN"/>
        </w:rPr>
        <w:t>Т</w:t>
      </w:r>
      <w:r w:rsidRPr="0017652F">
        <w:rPr>
          <w:rFonts w:ascii="Times New Roman" w:eastAsia="SimSun" w:hAnsi="Times New Roman" w:cs="Times New Roman"/>
          <w:b/>
          <w:bCs/>
          <w:sz w:val="20"/>
          <w:szCs w:val="20"/>
          <w:lang w:val="sr-Cyrl-RS" w:eastAsia="zh-CN"/>
        </w:rPr>
        <w:t>И</w:t>
      </w:r>
      <w:r w:rsidRPr="0017652F">
        <w:rPr>
          <w:rFonts w:ascii="Times New Roman" w:eastAsia="SimSun" w:hAnsi="Times New Roman" w:cs="Times New Roman"/>
          <w:b/>
          <w:bCs/>
          <w:spacing w:val="-6"/>
          <w:sz w:val="20"/>
          <w:szCs w:val="20"/>
          <w:lang w:val="sr-Cyrl-RS" w:eastAsia="zh-CN"/>
        </w:rPr>
        <w:t xml:space="preserve"> </w:t>
      </w:r>
      <w:r w:rsidRPr="0017652F">
        <w:rPr>
          <w:rFonts w:ascii="Times New Roman" w:eastAsia="SimSun" w:hAnsi="Times New Roman" w:cs="Times New Roman"/>
          <w:b/>
          <w:bCs/>
          <w:sz w:val="20"/>
          <w:szCs w:val="20"/>
          <w:lang w:val="sr-Cyrl-RS" w:eastAsia="zh-CN"/>
        </w:rPr>
        <w:t>ПОДАЦИ</w:t>
      </w:r>
      <w:r w:rsidRPr="0017652F">
        <w:rPr>
          <w:rFonts w:ascii="Times New Roman" w:eastAsia="SimSun" w:hAnsi="Times New Roman" w:cs="Times New Roman"/>
          <w:b/>
          <w:bCs/>
          <w:spacing w:val="-5"/>
          <w:sz w:val="20"/>
          <w:szCs w:val="20"/>
          <w:lang w:val="sr-Cyrl-RS" w:eastAsia="zh-CN"/>
        </w:rPr>
        <w:t xml:space="preserve"> </w:t>
      </w:r>
      <w:r w:rsidRPr="0017652F">
        <w:rPr>
          <w:rFonts w:ascii="Times New Roman" w:eastAsia="SimSun" w:hAnsi="Times New Roman" w:cs="Times New Roman"/>
          <w:b/>
          <w:bCs/>
          <w:sz w:val="20"/>
          <w:szCs w:val="20"/>
          <w:lang w:val="sr-Cyrl-RS" w:eastAsia="zh-CN"/>
        </w:rPr>
        <w:t>О</w:t>
      </w:r>
      <w:r w:rsidRPr="0017652F">
        <w:rPr>
          <w:rFonts w:ascii="Times New Roman" w:eastAsia="SimSun" w:hAnsi="Times New Roman" w:cs="Times New Roman"/>
          <w:b/>
          <w:bCs/>
          <w:spacing w:val="-5"/>
          <w:sz w:val="20"/>
          <w:szCs w:val="20"/>
          <w:lang w:val="sr-Cyrl-RS" w:eastAsia="zh-CN"/>
        </w:rPr>
        <w:t xml:space="preserve"> </w:t>
      </w:r>
      <w:r w:rsidRPr="0017652F">
        <w:rPr>
          <w:rFonts w:ascii="Times New Roman" w:eastAsia="SimSun" w:hAnsi="Times New Roman" w:cs="Times New Roman"/>
          <w:b/>
          <w:bCs/>
          <w:spacing w:val="-2"/>
          <w:sz w:val="20"/>
          <w:szCs w:val="20"/>
          <w:lang w:val="sr-Cyrl-RS" w:eastAsia="zh-CN"/>
        </w:rPr>
        <w:t>ПОНУЂ</w:t>
      </w:r>
      <w:r w:rsidRPr="0017652F">
        <w:rPr>
          <w:rFonts w:ascii="Times New Roman" w:eastAsia="SimSun" w:hAnsi="Times New Roman" w:cs="Times New Roman"/>
          <w:b/>
          <w:bCs/>
          <w:sz w:val="20"/>
          <w:szCs w:val="20"/>
          <w:lang w:val="sr-Cyrl-RS" w:eastAsia="zh-CN"/>
        </w:rPr>
        <w:t>АЧУ</w:t>
      </w:r>
      <w:r w:rsidRPr="0017652F">
        <w:rPr>
          <w:rFonts w:ascii="Times New Roman" w:eastAsia="SimSun" w:hAnsi="Times New Roman" w:cs="Times New Roman"/>
          <w:b/>
          <w:bCs/>
          <w:spacing w:val="45"/>
          <w:sz w:val="20"/>
          <w:szCs w:val="20"/>
          <w:lang w:val="sr-Cyrl-RS" w:eastAsia="zh-CN"/>
        </w:rPr>
        <w:t xml:space="preserve"> </w:t>
      </w:r>
      <w:r w:rsidRPr="0017652F">
        <w:rPr>
          <w:rFonts w:ascii="Times New Roman" w:eastAsia="SimSun" w:hAnsi="Times New Roman" w:cs="Times New Roman"/>
          <w:spacing w:val="-2"/>
          <w:sz w:val="20"/>
          <w:szCs w:val="20"/>
          <w:lang w:val="sr-Cyrl-RS" w:eastAsia="zh-CN"/>
        </w:rPr>
        <w:t>*</w:t>
      </w:r>
      <w:r w:rsidRPr="0017652F">
        <w:rPr>
          <w:rFonts w:ascii="Times New Roman" w:eastAsia="SimSun" w:hAnsi="Times New Roman" w:cs="Times New Roman"/>
          <w:spacing w:val="-1"/>
          <w:sz w:val="20"/>
          <w:szCs w:val="20"/>
          <w:lang w:val="sr-Cyrl-RS" w:eastAsia="zh-CN"/>
        </w:rPr>
        <w:t>п</w:t>
      </w:r>
      <w:r w:rsidRPr="0017652F">
        <w:rPr>
          <w:rFonts w:ascii="Times New Roman" w:eastAsia="SimSun" w:hAnsi="Times New Roman" w:cs="Times New Roman"/>
          <w:spacing w:val="1"/>
          <w:sz w:val="20"/>
          <w:szCs w:val="20"/>
          <w:lang w:val="sr-Cyrl-RS" w:eastAsia="zh-CN"/>
        </w:rPr>
        <w:t>о</w:t>
      </w:r>
      <w:r w:rsidRPr="0017652F">
        <w:rPr>
          <w:rFonts w:ascii="Times New Roman" w:eastAsia="SimSun" w:hAnsi="Times New Roman" w:cs="Times New Roman"/>
          <w:sz w:val="20"/>
          <w:szCs w:val="20"/>
          <w:lang w:val="sr-Cyrl-RS" w:eastAsia="zh-CN"/>
        </w:rPr>
        <w:t>д</w:t>
      </w:r>
      <w:r w:rsidRPr="0017652F">
        <w:rPr>
          <w:rFonts w:ascii="Times New Roman" w:eastAsia="SimSun" w:hAnsi="Times New Roman" w:cs="Times New Roman"/>
          <w:spacing w:val="2"/>
          <w:sz w:val="20"/>
          <w:szCs w:val="20"/>
          <w:lang w:val="sr-Cyrl-RS" w:eastAsia="zh-CN"/>
        </w:rPr>
        <w:t>а</w:t>
      </w:r>
      <w:r w:rsidRPr="0017652F">
        <w:rPr>
          <w:rFonts w:ascii="Times New Roman" w:eastAsia="SimSun" w:hAnsi="Times New Roman" w:cs="Times New Roman"/>
          <w:spacing w:val="-1"/>
          <w:sz w:val="20"/>
          <w:szCs w:val="20"/>
          <w:lang w:val="sr-Cyrl-RS" w:eastAsia="zh-CN"/>
        </w:rPr>
        <w:t>ц</w:t>
      </w:r>
      <w:r w:rsidRPr="0017652F">
        <w:rPr>
          <w:rFonts w:ascii="Times New Roman" w:eastAsia="SimSun" w:hAnsi="Times New Roman" w:cs="Times New Roman"/>
          <w:sz w:val="20"/>
          <w:szCs w:val="20"/>
          <w:lang w:val="sr-Cyrl-RS" w:eastAsia="zh-CN"/>
        </w:rPr>
        <w:t>и</w:t>
      </w:r>
      <w:r w:rsidRPr="0017652F">
        <w:rPr>
          <w:rFonts w:ascii="Times New Roman" w:eastAsia="SimSun" w:hAnsi="Times New Roman" w:cs="Times New Roman"/>
          <w:spacing w:val="-5"/>
          <w:sz w:val="20"/>
          <w:szCs w:val="20"/>
          <w:lang w:val="sr-Cyrl-RS" w:eastAsia="zh-CN"/>
        </w:rPr>
        <w:t xml:space="preserve"> </w:t>
      </w:r>
      <w:r w:rsidRPr="0017652F">
        <w:rPr>
          <w:rFonts w:ascii="Times New Roman" w:eastAsia="SimSun" w:hAnsi="Times New Roman" w:cs="Times New Roman"/>
          <w:spacing w:val="-1"/>
          <w:sz w:val="20"/>
          <w:szCs w:val="20"/>
          <w:lang w:val="sr-Cyrl-RS" w:eastAsia="zh-CN"/>
        </w:rPr>
        <w:t>и</w:t>
      </w:r>
      <w:r w:rsidRPr="0017652F">
        <w:rPr>
          <w:rFonts w:ascii="Times New Roman" w:eastAsia="SimSun" w:hAnsi="Times New Roman" w:cs="Times New Roman"/>
          <w:sz w:val="20"/>
          <w:szCs w:val="20"/>
          <w:lang w:val="sr-Cyrl-RS" w:eastAsia="zh-CN"/>
        </w:rPr>
        <w:t>з</w:t>
      </w:r>
      <w:r w:rsidRPr="0017652F">
        <w:rPr>
          <w:rFonts w:ascii="Times New Roman" w:eastAsia="SimSun" w:hAnsi="Times New Roman" w:cs="Times New Roman"/>
          <w:spacing w:val="-3"/>
          <w:sz w:val="20"/>
          <w:szCs w:val="20"/>
          <w:lang w:val="sr-Cyrl-RS" w:eastAsia="zh-CN"/>
        </w:rPr>
        <w:t xml:space="preserve"> А</w:t>
      </w:r>
      <w:r w:rsidRPr="0017652F">
        <w:rPr>
          <w:rFonts w:ascii="Times New Roman" w:eastAsia="SimSun" w:hAnsi="Times New Roman" w:cs="Times New Roman"/>
          <w:spacing w:val="2"/>
          <w:sz w:val="20"/>
          <w:szCs w:val="20"/>
          <w:lang w:val="sr-Cyrl-RS" w:eastAsia="zh-CN"/>
        </w:rPr>
        <w:t>П</w:t>
      </w:r>
      <w:r w:rsidRPr="0017652F">
        <w:rPr>
          <w:rFonts w:ascii="Times New Roman" w:eastAsia="SimSun" w:hAnsi="Times New Roman" w:cs="Times New Roman"/>
          <w:sz w:val="20"/>
          <w:szCs w:val="20"/>
          <w:lang w:val="sr-Cyrl-RS" w:eastAsia="zh-CN"/>
        </w:rPr>
        <w:t>Р</w:t>
      </w:r>
    </w:p>
    <w:tbl>
      <w:tblPr>
        <w:tblW w:w="0" w:type="auto"/>
        <w:tblInd w:w="1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208"/>
        <w:gridCol w:w="2181"/>
        <w:gridCol w:w="2248"/>
        <w:gridCol w:w="900"/>
        <w:gridCol w:w="2406"/>
      </w:tblGrid>
      <w:tr w:rsidR="00B71A56" w:rsidRPr="0017652F" w:rsidTr="00CE094D">
        <w:trPr>
          <w:trHeight w:hRule="exact" w:val="602"/>
        </w:trPr>
        <w:tc>
          <w:tcPr>
            <w:tcW w:w="4389" w:type="dxa"/>
            <w:gridSpan w:val="2"/>
          </w:tcPr>
          <w:p w:rsidR="00B71A56" w:rsidRPr="0017652F" w:rsidRDefault="00B71A56" w:rsidP="00CE094D">
            <w:pPr>
              <w:widowControl w:val="0"/>
              <w:kinsoku w:val="0"/>
              <w:overflowPunct w:val="0"/>
              <w:autoSpaceDE w:val="0"/>
              <w:autoSpaceDN w:val="0"/>
              <w:adjustRightInd w:val="0"/>
              <w:spacing w:before="47" w:after="0" w:line="240" w:lineRule="auto"/>
              <w:rPr>
                <w:rFonts w:ascii="Times New Roman" w:eastAsia="SimSun" w:hAnsi="Times New Roman" w:cs="Times New Roman"/>
                <w:sz w:val="24"/>
                <w:szCs w:val="24"/>
                <w:lang w:val="sr-Cyrl-RS" w:eastAsia="zh-CN"/>
              </w:rPr>
            </w:pPr>
            <w:r w:rsidRPr="0017652F">
              <w:rPr>
                <w:rFonts w:ascii="Times New Roman" w:eastAsia="SimSun" w:hAnsi="Times New Roman" w:cs="Times New Roman"/>
                <w:sz w:val="20"/>
                <w:szCs w:val="20"/>
                <w:lang w:val="sr-Cyrl-RS" w:eastAsia="zh-CN"/>
              </w:rPr>
              <w:t>П</w:t>
            </w:r>
            <w:r w:rsidRPr="0017652F">
              <w:rPr>
                <w:rFonts w:ascii="Times New Roman" w:eastAsia="SimSun" w:hAnsi="Times New Roman" w:cs="Times New Roman"/>
                <w:spacing w:val="1"/>
                <w:sz w:val="20"/>
                <w:szCs w:val="20"/>
                <w:lang w:val="sr-Cyrl-RS" w:eastAsia="zh-CN"/>
              </w:rPr>
              <w:t>о</w:t>
            </w:r>
            <w:r w:rsidRPr="0017652F">
              <w:rPr>
                <w:rFonts w:ascii="Times New Roman" w:eastAsia="SimSun" w:hAnsi="Times New Roman" w:cs="Times New Roman"/>
                <w:sz w:val="20"/>
                <w:szCs w:val="20"/>
                <w:lang w:val="sr-Cyrl-RS" w:eastAsia="zh-CN"/>
              </w:rPr>
              <w:t>с</w:t>
            </w:r>
            <w:r w:rsidRPr="0017652F">
              <w:rPr>
                <w:rFonts w:ascii="Times New Roman" w:eastAsia="SimSun" w:hAnsi="Times New Roman" w:cs="Times New Roman"/>
                <w:spacing w:val="-1"/>
                <w:sz w:val="20"/>
                <w:szCs w:val="20"/>
                <w:lang w:val="sr-Cyrl-RS" w:eastAsia="zh-CN"/>
              </w:rPr>
              <w:t>л</w:t>
            </w:r>
            <w:r w:rsidRPr="0017652F">
              <w:rPr>
                <w:rFonts w:ascii="Times New Roman" w:eastAsia="SimSun" w:hAnsi="Times New Roman" w:cs="Times New Roman"/>
                <w:spacing w:val="1"/>
                <w:sz w:val="20"/>
                <w:szCs w:val="20"/>
                <w:lang w:val="sr-Cyrl-RS" w:eastAsia="zh-CN"/>
              </w:rPr>
              <w:t>о</w:t>
            </w:r>
            <w:r w:rsidRPr="0017652F">
              <w:rPr>
                <w:rFonts w:ascii="Times New Roman" w:eastAsia="SimSun" w:hAnsi="Times New Roman" w:cs="Times New Roman"/>
                <w:sz w:val="20"/>
                <w:szCs w:val="20"/>
                <w:lang w:val="sr-Cyrl-RS" w:eastAsia="zh-CN"/>
              </w:rPr>
              <w:t>в</w:t>
            </w:r>
            <w:r w:rsidRPr="0017652F">
              <w:rPr>
                <w:rFonts w:ascii="Times New Roman" w:eastAsia="SimSun" w:hAnsi="Times New Roman" w:cs="Times New Roman"/>
                <w:spacing w:val="-2"/>
                <w:sz w:val="20"/>
                <w:szCs w:val="20"/>
                <w:lang w:val="sr-Cyrl-RS" w:eastAsia="zh-CN"/>
              </w:rPr>
              <w:t>н</w:t>
            </w:r>
            <w:r w:rsidRPr="0017652F">
              <w:rPr>
                <w:rFonts w:ascii="Times New Roman" w:eastAsia="SimSun" w:hAnsi="Times New Roman" w:cs="Times New Roman"/>
                <w:sz w:val="20"/>
                <w:szCs w:val="20"/>
                <w:lang w:val="sr-Cyrl-RS" w:eastAsia="zh-CN"/>
              </w:rPr>
              <w:t>о</w:t>
            </w:r>
            <w:r w:rsidRPr="0017652F">
              <w:rPr>
                <w:rFonts w:ascii="Times New Roman" w:eastAsia="SimSun" w:hAnsi="Times New Roman" w:cs="Times New Roman"/>
                <w:spacing w:val="-12"/>
                <w:sz w:val="20"/>
                <w:szCs w:val="20"/>
                <w:lang w:val="sr-Cyrl-RS" w:eastAsia="zh-CN"/>
              </w:rPr>
              <w:t xml:space="preserve"> </w:t>
            </w:r>
            <w:r w:rsidRPr="0017652F">
              <w:rPr>
                <w:rFonts w:ascii="Times New Roman" w:eastAsia="SimSun" w:hAnsi="Times New Roman" w:cs="Times New Roman"/>
                <w:spacing w:val="-1"/>
                <w:sz w:val="20"/>
                <w:szCs w:val="20"/>
                <w:lang w:val="sr-Cyrl-RS" w:eastAsia="zh-CN"/>
              </w:rPr>
              <w:t>и</w:t>
            </w:r>
            <w:r w:rsidRPr="0017652F">
              <w:rPr>
                <w:rFonts w:ascii="Times New Roman" w:eastAsia="SimSun" w:hAnsi="Times New Roman" w:cs="Times New Roman"/>
                <w:spacing w:val="1"/>
                <w:sz w:val="20"/>
                <w:szCs w:val="20"/>
                <w:lang w:val="sr-Cyrl-RS" w:eastAsia="zh-CN"/>
              </w:rPr>
              <w:t>м</w:t>
            </w:r>
            <w:r w:rsidRPr="0017652F">
              <w:rPr>
                <w:rFonts w:ascii="Times New Roman" w:eastAsia="SimSun" w:hAnsi="Times New Roman" w:cs="Times New Roman"/>
                <w:sz w:val="20"/>
                <w:szCs w:val="20"/>
                <w:lang w:val="sr-Cyrl-RS" w:eastAsia="zh-CN"/>
              </w:rPr>
              <w:t>е:</w:t>
            </w:r>
          </w:p>
        </w:tc>
        <w:tc>
          <w:tcPr>
            <w:tcW w:w="5554" w:type="dxa"/>
            <w:gridSpan w:val="3"/>
          </w:tcPr>
          <w:p w:rsidR="00B71A56" w:rsidRPr="0017652F" w:rsidRDefault="00B71A56" w:rsidP="00CE094D">
            <w:pPr>
              <w:widowControl w:val="0"/>
              <w:autoSpaceDE w:val="0"/>
              <w:autoSpaceDN w:val="0"/>
              <w:adjustRightInd w:val="0"/>
              <w:spacing w:after="0" w:line="240" w:lineRule="auto"/>
              <w:rPr>
                <w:rFonts w:ascii="Times New Roman" w:eastAsia="SimSun" w:hAnsi="Times New Roman" w:cs="Times New Roman"/>
                <w:sz w:val="24"/>
                <w:szCs w:val="24"/>
                <w:lang w:val="sr-Cyrl-RS" w:eastAsia="zh-CN"/>
              </w:rPr>
            </w:pPr>
          </w:p>
        </w:tc>
      </w:tr>
      <w:tr w:rsidR="00B71A56" w:rsidRPr="0017652F" w:rsidTr="00CE094D">
        <w:trPr>
          <w:trHeight w:hRule="exact" w:val="619"/>
        </w:trPr>
        <w:tc>
          <w:tcPr>
            <w:tcW w:w="4389" w:type="dxa"/>
            <w:gridSpan w:val="2"/>
          </w:tcPr>
          <w:p w:rsidR="00B71A56" w:rsidRPr="0017652F" w:rsidRDefault="00B71A56" w:rsidP="00CE094D">
            <w:pPr>
              <w:widowControl w:val="0"/>
              <w:kinsoku w:val="0"/>
              <w:overflowPunct w:val="0"/>
              <w:autoSpaceDE w:val="0"/>
              <w:autoSpaceDN w:val="0"/>
              <w:adjustRightInd w:val="0"/>
              <w:spacing w:before="47" w:after="0" w:line="240" w:lineRule="auto"/>
              <w:rPr>
                <w:rFonts w:ascii="Times New Roman" w:eastAsia="SimSun" w:hAnsi="Times New Roman" w:cs="Times New Roman"/>
                <w:sz w:val="24"/>
                <w:szCs w:val="24"/>
                <w:lang w:val="sr-Cyrl-RS" w:eastAsia="zh-CN"/>
              </w:rPr>
            </w:pPr>
            <w:r w:rsidRPr="0017652F">
              <w:rPr>
                <w:rFonts w:ascii="Times New Roman" w:eastAsia="SimSun" w:hAnsi="Times New Roman" w:cs="Times New Roman"/>
                <w:spacing w:val="-1"/>
                <w:sz w:val="20"/>
                <w:szCs w:val="20"/>
                <w:lang w:val="sr-Cyrl-RS" w:eastAsia="zh-CN"/>
              </w:rPr>
              <w:t>Ск</w:t>
            </w:r>
            <w:r w:rsidRPr="0017652F">
              <w:rPr>
                <w:rFonts w:ascii="Times New Roman" w:eastAsia="SimSun" w:hAnsi="Times New Roman" w:cs="Times New Roman"/>
                <w:spacing w:val="1"/>
                <w:sz w:val="20"/>
                <w:szCs w:val="20"/>
                <w:lang w:val="sr-Cyrl-RS" w:eastAsia="zh-CN"/>
              </w:rPr>
              <w:t>р</w:t>
            </w:r>
            <w:r w:rsidRPr="0017652F">
              <w:rPr>
                <w:rFonts w:ascii="Times New Roman" w:eastAsia="SimSun" w:hAnsi="Times New Roman" w:cs="Times New Roman"/>
                <w:sz w:val="20"/>
                <w:szCs w:val="20"/>
                <w:lang w:val="sr-Cyrl-RS" w:eastAsia="zh-CN"/>
              </w:rPr>
              <w:t>а</w:t>
            </w:r>
            <w:r w:rsidRPr="0017652F">
              <w:rPr>
                <w:rFonts w:ascii="Times New Roman" w:eastAsia="SimSun" w:hAnsi="Times New Roman" w:cs="Times New Roman"/>
                <w:spacing w:val="-1"/>
                <w:sz w:val="20"/>
                <w:szCs w:val="20"/>
                <w:lang w:val="sr-Cyrl-RS" w:eastAsia="zh-CN"/>
              </w:rPr>
              <w:t>ћ</w:t>
            </w:r>
            <w:r w:rsidRPr="0017652F">
              <w:rPr>
                <w:rFonts w:ascii="Times New Roman" w:eastAsia="SimSun" w:hAnsi="Times New Roman" w:cs="Times New Roman"/>
                <w:spacing w:val="2"/>
                <w:sz w:val="20"/>
                <w:szCs w:val="20"/>
                <w:lang w:val="sr-Cyrl-RS" w:eastAsia="zh-CN"/>
              </w:rPr>
              <w:t>е</w:t>
            </w:r>
            <w:r w:rsidRPr="0017652F">
              <w:rPr>
                <w:rFonts w:ascii="Times New Roman" w:eastAsia="SimSun" w:hAnsi="Times New Roman" w:cs="Times New Roman"/>
                <w:spacing w:val="-1"/>
                <w:sz w:val="20"/>
                <w:szCs w:val="20"/>
                <w:lang w:val="sr-Cyrl-RS" w:eastAsia="zh-CN"/>
              </w:rPr>
              <w:t>н</w:t>
            </w:r>
            <w:r w:rsidRPr="0017652F">
              <w:rPr>
                <w:rFonts w:ascii="Times New Roman" w:eastAsia="SimSun" w:hAnsi="Times New Roman" w:cs="Times New Roman"/>
                <w:sz w:val="20"/>
                <w:szCs w:val="20"/>
                <w:lang w:val="sr-Cyrl-RS" w:eastAsia="zh-CN"/>
              </w:rPr>
              <w:t>о</w:t>
            </w:r>
            <w:r w:rsidRPr="0017652F">
              <w:rPr>
                <w:rFonts w:ascii="Times New Roman" w:eastAsia="SimSun" w:hAnsi="Times New Roman" w:cs="Times New Roman"/>
                <w:spacing w:val="-9"/>
                <w:sz w:val="20"/>
                <w:szCs w:val="20"/>
                <w:lang w:val="sr-Cyrl-RS" w:eastAsia="zh-CN"/>
              </w:rPr>
              <w:t xml:space="preserve"> </w:t>
            </w:r>
            <w:r w:rsidRPr="0017652F">
              <w:rPr>
                <w:rFonts w:ascii="Times New Roman" w:eastAsia="SimSun" w:hAnsi="Times New Roman" w:cs="Times New Roman"/>
                <w:spacing w:val="-1"/>
                <w:sz w:val="20"/>
                <w:szCs w:val="20"/>
                <w:lang w:val="sr-Cyrl-RS" w:eastAsia="zh-CN"/>
              </w:rPr>
              <w:t>п</w:t>
            </w:r>
            <w:r w:rsidRPr="0017652F">
              <w:rPr>
                <w:rFonts w:ascii="Times New Roman" w:eastAsia="SimSun" w:hAnsi="Times New Roman" w:cs="Times New Roman"/>
                <w:spacing w:val="1"/>
                <w:sz w:val="20"/>
                <w:szCs w:val="20"/>
                <w:lang w:val="sr-Cyrl-RS" w:eastAsia="zh-CN"/>
              </w:rPr>
              <w:t>о</w:t>
            </w:r>
            <w:r w:rsidRPr="0017652F">
              <w:rPr>
                <w:rFonts w:ascii="Times New Roman" w:eastAsia="SimSun" w:hAnsi="Times New Roman" w:cs="Times New Roman"/>
                <w:sz w:val="20"/>
                <w:szCs w:val="20"/>
                <w:lang w:val="sr-Cyrl-RS" w:eastAsia="zh-CN"/>
              </w:rPr>
              <w:t>с</w:t>
            </w:r>
            <w:r w:rsidRPr="0017652F">
              <w:rPr>
                <w:rFonts w:ascii="Times New Roman" w:eastAsia="SimSun" w:hAnsi="Times New Roman" w:cs="Times New Roman"/>
                <w:spacing w:val="-1"/>
                <w:sz w:val="20"/>
                <w:szCs w:val="20"/>
                <w:lang w:val="sr-Cyrl-RS" w:eastAsia="zh-CN"/>
              </w:rPr>
              <w:t>л</w:t>
            </w:r>
            <w:r w:rsidRPr="0017652F">
              <w:rPr>
                <w:rFonts w:ascii="Times New Roman" w:eastAsia="SimSun" w:hAnsi="Times New Roman" w:cs="Times New Roman"/>
                <w:spacing w:val="1"/>
                <w:sz w:val="20"/>
                <w:szCs w:val="20"/>
                <w:lang w:val="sr-Cyrl-RS" w:eastAsia="zh-CN"/>
              </w:rPr>
              <w:t>ов</w:t>
            </w:r>
            <w:r w:rsidRPr="0017652F">
              <w:rPr>
                <w:rFonts w:ascii="Times New Roman" w:eastAsia="SimSun" w:hAnsi="Times New Roman" w:cs="Times New Roman"/>
                <w:spacing w:val="-1"/>
                <w:sz w:val="20"/>
                <w:szCs w:val="20"/>
                <w:lang w:val="sr-Cyrl-RS" w:eastAsia="zh-CN"/>
              </w:rPr>
              <w:t>н</w:t>
            </w:r>
            <w:r w:rsidRPr="0017652F">
              <w:rPr>
                <w:rFonts w:ascii="Times New Roman" w:eastAsia="SimSun" w:hAnsi="Times New Roman" w:cs="Times New Roman"/>
                <w:sz w:val="20"/>
                <w:szCs w:val="20"/>
                <w:lang w:val="sr-Cyrl-RS" w:eastAsia="zh-CN"/>
              </w:rPr>
              <w:t>о</w:t>
            </w:r>
            <w:r w:rsidRPr="0017652F">
              <w:rPr>
                <w:rFonts w:ascii="Times New Roman" w:eastAsia="SimSun" w:hAnsi="Times New Roman" w:cs="Times New Roman"/>
                <w:spacing w:val="-9"/>
                <w:sz w:val="20"/>
                <w:szCs w:val="20"/>
                <w:lang w:val="sr-Cyrl-RS" w:eastAsia="zh-CN"/>
              </w:rPr>
              <w:t xml:space="preserve"> </w:t>
            </w:r>
            <w:r w:rsidRPr="0017652F">
              <w:rPr>
                <w:rFonts w:ascii="Times New Roman" w:eastAsia="SimSun" w:hAnsi="Times New Roman" w:cs="Times New Roman"/>
                <w:spacing w:val="-1"/>
                <w:sz w:val="20"/>
                <w:szCs w:val="20"/>
                <w:lang w:val="sr-Cyrl-RS" w:eastAsia="zh-CN"/>
              </w:rPr>
              <w:t>и</w:t>
            </w:r>
            <w:r w:rsidRPr="0017652F">
              <w:rPr>
                <w:rFonts w:ascii="Times New Roman" w:eastAsia="SimSun" w:hAnsi="Times New Roman" w:cs="Times New Roman"/>
                <w:spacing w:val="1"/>
                <w:sz w:val="20"/>
                <w:szCs w:val="20"/>
                <w:lang w:val="sr-Cyrl-RS" w:eastAsia="zh-CN"/>
              </w:rPr>
              <w:t>м</w:t>
            </w:r>
            <w:r w:rsidRPr="0017652F">
              <w:rPr>
                <w:rFonts w:ascii="Times New Roman" w:eastAsia="SimSun" w:hAnsi="Times New Roman" w:cs="Times New Roman"/>
                <w:sz w:val="20"/>
                <w:szCs w:val="20"/>
                <w:lang w:val="sr-Cyrl-RS" w:eastAsia="zh-CN"/>
              </w:rPr>
              <w:t>е:</w:t>
            </w:r>
          </w:p>
        </w:tc>
        <w:tc>
          <w:tcPr>
            <w:tcW w:w="5554" w:type="dxa"/>
            <w:gridSpan w:val="3"/>
          </w:tcPr>
          <w:p w:rsidR="00B71A56" w:rsidRPr="0017652F" w:rsidRDefault="00B71A56" w:rsidP="00CE094D">
            <w:pPr>
              <w:widowControl w:val="0"/>
              <w:autoSpaceDE w:val="0"/>
              <w:autoSpaceDN w:val="0"/>
              <w:adjustRightInd w:val="0"/>
              <w:spacing w:after="0" w:line="240" w:lineRule="auto"/>
              <w:rPr>
                <w:rFonts w:ascii="Times New Roman" w:eastAsia="SimSun" w:hAnsi="Times New Roman" w:cs="Times New Roman"/>
                <w:sz w:val="24"/>
                <w:szCs w:val="24"/>
                <w:lang w:val="sr-Cyrl-RS" w:eastAsia="zh-CN"/>
              </w:rPr>
            </w:pPr>
          </w:p>
        </w:tc>
      </w:tr>
      <w:tr w:rsidR="00B71A56" w:rsidRPr="0017652F" w:rsidTr="00CE094D">
        <w:trPr>
          <w:trHeight w:hRule="exact" w:val="329"/>
        </w:trPr>
        <w:tc>
          <w:tcPr>
            <w:tcW w:w="4389" w:type="dxa"/>
            <w:gridSpan w:val="2"/>
          </w:tcPr>
          <w:p w:rsidR="00B71A56" w:rsidRPr="0017652F" w:rsidRDefault="00B71A56" w:rsidP="00CE094D">
            <w:pPr>
              <w:widowControl w:val="0"/>
              <w:kinsoku w:val="0"/>
              <w:overflowPunct w:val="0"/>
              <w:autoSpaceDE w:val="0"/>
              <w:autoSpaceDN w:val="0"/>
              <w:adjustRightInd w:val="0"/>
              <w:spacing w:before="50" w:after="0" w:line="240" w:lineRule="auto"/>
              <w:rPr>
                <w:rFonts w:ascii="Times New Roman" w:eastAsia="SimSun" w:hAnsi="Times New Roman" w:cs="Times New Roman"/>
                <w:sz w:val="24"/>
                <w:szCs w:val="24"/>
                <w:lang w:val="sr-Cyrl-RS" w:eastAsia="zh-CN"/>
              </w:rPr>
            </w:pPr>
            <w:r w:rsidRPr="0017652F">
              <w:rPr>
                <w:rFonts w:ascii="Times New Roman" w:eastAsia="SimSun" w:hAnsi="Times New Roman" w:cs="Times New Roman"/>
                <w:sz w:val="20"/>
                <w:szCs w:val="20"/>
                <w:lang w:val="sr-Cyrl-RS" w:eastAsia="zh-CN"/>
              </w:rPr>
              <w:t>П</w:t>
            </w:r>
            <w:r w:rsidRPr="0017652F">
              <w:rPr>
                <w:rFonts w:ascii="Times New Roman" w:eastAsia="SimSun" w:hAnsi="Times New Roman" w:cs="Times New Roman"/>
                <w:spacing w:val="1"/>
                <w:sz w:val="20"/>
                <w:szCs w:val="20"/>
                <w:lang w:val="sr-Cyrl-RS" w:eastAsia="zh-CN"/>
              </w:rPr>
              <w:t>р</w:t>
            </w:r>
            <w:r w:rsidRPr="0017652F">
              <w:rPr>
                <w:rFonts w:ascii="Times New Roman" w:eastAsia="SimSun" w:hAnsi="Times New Roman" w:cs="Times New Roman"/>
                <w:sz w:val="20"/>
                <w:szCs w:val="20"/>
                <w:lang w:val="sr-Cyrl-RS" w:eastAsia="zh-CN"/>
              </w:rPr>
              <w:t>ав</w:t>
            </w:r>
            <w:r w:rsidRPr="0017652F">
              <w:rPr>
                <w:rFonts w:ascii="Times New Roman" w:eastAsia="SimSun" w:hAnsi="Times New Roman" w:cs="Times New Roman"/>
                <w:spacing w:val="-1"/>
                <w:sz w:val="20"/>
                <w:szCs w:val="20"/>
                <w:lang w:val="sr-Cyrl-RS" w:eastAsia="zh-CN"/>
              </w:rPr>
              <w:t>н</w:t>
            </w:r>
            <w:r w:rsidRPr="0017652F">
              <w:rPr>
                <w:rFonts w:ascii="Times New Roman" w:eastAsia="SimSun" w:hAnsi="Times New Roman" w:cs="Times New Roman"/>
                <w:sz w:val="20"/>
                <w:szCs w:val="20"/>
                <w:lang w:val="sr-Cyrl-RS" w:eastAsia="zh-CN"/>
              </w:rPr>
              <w:t>а</w:t>
            </w:r>
            <w:r w:rsidRPr="0017652F">
              <w:rPr>
                <w:rFonts w:ascii="Times New Roman" w:eastAsia="SimSun" w:hAnsi="Times New Roman" w:cs="Times New Roman"/>
                <w:spacing w:val="-13"/>
                <w:sz w:val="20"/>
                <w:szCs w:val="20"/>
                <w:lang w:val="sr-Cyrl-RS" w:eastAsia="zh-CN"/>
              </w:rPr>
              <w:t xml:space="preserve"> </w:t>
            </w:r>
            <w:r w:rsidRPr="0017652F">
              <w:rPr>
                <w:rFonts w:ascii="Times New Roman" w:eastAsia="SimSun" w:hAnsi="Times New Roman" w:cs="Times New Roman"/>
                <w:sz w:val="20"/>
                <w:szCs w:val="20"/>
                <w:lang w:val="sr-Cyrl-RS" w:eastAsia="zh-CN"/>
              </w:rPr>
              <w:t>ф</w:t>
            </w:r>
            <w:r w:rsidRPr="0017652F">
              <w:rPr>
                <w:rFonts w:ascii="Times New Roman" w:eastAsia="SimSun" w:hAnsi="Times New Roman" w:cs="Times New Roman"/>
                <w:spacing w:val="1"/>
                <w:sz w:val="20"/>
                <w:szCs w:val="20"/>
                <w:lang w:val="sr-Cyrl-RS" w:eastAsia="zh-CN"/>
              </w:rPr>
              <w:t>орм</w:t>
            </w:r>
            <w:r w:rsidRPr="0017652F">
              <w:rPr>
                <w:rFonts w:ascii="Times New Roman" w:eastAsia="SimSun" w:hAnsi="Times New Roman" w:cs="Times New Roman"/>
                <w:sz w:val="20"/>
                <w:szCs w:val="20"/>
                <w:lang w:val="sr-Cyrl-RS" w:eastAsia="zh-CN"/>
              </w:rPr>
              <w:t>а:</w:t>
            </w:r>
          </w:p>
        </w:tc>
        <w:tc>
          <w:tcPr>
            <w:tcW w:w="5554" w:type="dxa"/>
            <w:gridSpan w:val="3"/>
          </w:tcPr>
          <w:p w:rsidR="00B71A56" w:rsidRPr="0017652F" w:rsidRDefault="00B71A56" w:rsidP="00CE094D">
            <w:pPr>
              <w:widowControl w:val="0"/>
              <w:autoSpaceDE w:val="0"/>
              <w:autoSpaceDN w:val="0"/>
              <w:adjustRightInd w:val="0"/>
              <w:spacing w:after="0" w:line="240" w:lineRule="auto"/>
              <w:rPr>
                <w:rFonts w:ascii="Times New Roman" w:eastAsia="SimSun" w:hAnsi="Times New Roman" w:cs="Times New Roman"/>
                <w:sz w:val="24"/>
                <w:szCs w:val="24"/>
                <w:lang w:val="sr-Cyrl-RS" w:eastAsia="zh-CN"/>
              </w:rPr>
            </w:pPr>
          </w:p>
        </w:tc>
      </w:tr>
      <w:tr w:rsidR="00B71A56" w:rsidRPr="0017652F" w:rsidTr="00CE094D">
        <w:trPr>
          <w:trHeight w:hRule="exact" w:val="271"/>
        </w:trPr>
        <w:tc>
          <w:tcPr>
            <w:tcW w:w="9943" w:type="dxa"/>
            <w:gridSpan w:val="5"/>
          </w:tcPr>
          <w:p w:rsidR="00B71A56" w:rsidRPr="0017652F" w:rsidRDefault="00B71A56" w:rsidP="00CE094D">
            <w:pPr>
              <w:widowControl w:val="0"/>
              <w:kinsoku w:val="0"/>
              <w:overflowPunct w:val="0"/>
              <w:autoSpaceDE w:val="0"/>
              <w:autoSpaceDN w:val="0"/>
              <w:adjustRightInd w:val="0"/>
              <w:spacing w:before="21" w:after="0" w:line="240" w:lineRule="auto"/>
              <w:jc w:val="center"/>
              <w:rPr>
                <w:rFonts w:ascii="Times New Roman" w:eastAsia="SimSun" w:hAnsi="Times New Roman" w:cs="Times New Roman"/>
                <w:sz w:val="24"/>
                <w:szCs w:val="24"/>
                <w:lang w:val="sr-Cyrl-RS" w:eastAsia="zh-CN"/>
              </w:rPr>
            </w:pPr>
            <w:r w:rsidRPr="0017652F">
              <w:rPr>
                <w:rFonts w:ascii="Times New Roman" w:eastAsia="SimSun" w:hAnsi="Times New Roman" w:cs="Times New Roman"/>
                <w:sz w:val="20"/>
                <w:szCs w:val="20"/>
                <w:lang w:val="sr-Cyrl-RS" w:eastAsia="zh-CN"/>
              </w:rPr>
              <w:t>Адреса</w:t>
            </w:r>
            <w:r w:rsidRPr="0017652F">
              <w:rPr>
                <w:rFonts w:ascii="Times New Roman" w:eastAsia="SimSun" w:hAnsi="Times New Roman" w:cs="Times New Roman"/>
                <w:spacing w:val="-14"/>
                <w:sz w:val="20"/>
                <w:szCs w:val="20"/>
                <w:lang w:val="sr-Cyrl-RS" w:eastAsia="zh-CN"/>
              </w:rPr>
              <w:t xml:space="preserve"> </w:t>
            </w:r>
            <w:r w:rsidRPr="0017652F">
              <w:rPr>
                <w:rFonts w:ascii="Times New Roman" w:eastAsia="SimSun" w:hAnsi="Times New Roman" w:cs="Times New Roman"/>
                <w:sz w:val="20"/>
                <w:szCs w:val="20"/>
                <w:lang w:val="sr-Cyrl-RS" w:eastAsia="zh-CN"/>
              </w:rPr>
              <w:t>сед</w:t>
            </w:r>
            <w:r w:rsidRPr="0017652F">
              <w:rPr>
                <w:rFonts w:ascii="Times New Roman" w:eastAsia="SimSun" w:hAnsi="Times New Roman" w:cs="Times New Roman"/>
                <w:spacing w:val="-2"/>
                <w:sz w:val="20"/>
                <w:szCs w:val="20"/>
                <w:lang w:val="sr-Cyrl-RS" w:eastAsia="zh-CN"/>
              </w:rPr>
              <w:t>и</w:t>
            </w:r>
            <w:r w:rsidRPr="0017652F">
              <w:rPr>
                <w:rFonts w:ascii="Times New Roman" w:eastAsia="SimSun" w:hAnsi="Times New Roman" w:cs="Times New Roman"/>
                <w:spacing w:val="2"/>
                <w:sz w:val="20"/>
                <w:szCs w:val="20"/>
                <w:lang w:val="sr-Cyrl-RS" w:eastAsia="zh-CN"/>
              </w:rPr>
              <w:t>ш</w:t>
            </w:r>
            <w:r w:rsidRPr="0017652F">
              <w:rPr>
                <w:rFonts w:ascii="Times New Roman" w:eastAsia="SimSun" w:hAnsi="Times New Roman" w:cs="Times New Roman"/>
                <w:spacing w:val="-1"/>
                <w:sz w:val="20"/>
                <w:szCs w:val="20"/>
                <w:lang w:val="sr-Cyrl-RS" w:eastAsia="zh-CN"/>
              </w:rPr>
              <w:t>т</w:t>
            </w:r>
            <w:r w:rsidRPr="0017652F">
              <w:rPr>
                <w:rFonts w:ascii="Times New Roman" w:eastAsia="SimSun" w:hAnsi="Times New Roman" w:cs="Times New Roman"/>
                <w:sz w:val="20"/>
                <w:szCs w:val="20"/>
                <w:lang w:val="sr-Cyrl-RS" w:eastAsia="zh-CN"/>
              </w:rPr>
              <w:t>а:</w:t>
            </w:r>
          </w:p>
        </w:tc>
      </w:tr>
      <w:tr w:rsidR="00B71A56" w:rsidRPr="0017652F" w:rsidTr="00CE094D">
        <w:trPr>
          <w:trHeight w:hRule="exact" w:val="559"/>
        </w:trPr>
        <w:tc>
          <w:tcPr>
            <w:tcW w:w="2208" w:type="dxa"/>
          </w:tcPr>
          <w:p w:rsidR="00B71A56" w:rsidRPr="0017652F" w:rsidRDefault="00B71A56" w:rsidP="00CE094D">
            <w:pPr>
              <w:widowControl w:val="0"/>
              <w:kinsoku w:val="0"/>
              <w:overflowPunct w:val="0"/>
              <w:autoSpaceDE w:val="0"/>
              <w:autoSpaceDN w:val="0"/>
              <w:adjustRightInd w:val="0"/>
              <w:spacing w:before="50" w:after="0" w:line="240" w:lineRule="auto"/>
              <w:rPr>
                <w:rFonts w:ascii="Times New Roman" w:eastAsia="SimSun" w:hAnsi="Times New Roman" w:cs="Times New Roman"/>
                <w:sz w:val="24"/>
                <w:szCs w:val="24"/>
                <w:lang w:val="sr-Cyrl-RS" w:eastAsia="zh-CN"/>
              </w:rPr>
            </w:pPr>
            <w:r w:rsidRPr="0017652F">
              <w:rPr>
                <w:rFonts w:ascii="Times New Roman" w:eastAsia="SimSun" w:hAnsi="Times New Roman" w:cs="Times New Roman"/>
                <w:sz w:val="20"/>
                <w:szCs w:val="20"/>
                <w:lang w:val="sr-Cyrl-RS" w:eastAsia="zh-CN"/>
              </w:rPr>
              <w:t>О</w:t>
            </w:r>
            <w:r w:rsidRPr="0017652F">
              <w:rPr>
                <w:rFonts w:ascii="Times New Roman" w:eastAsia="SimSun" w:hAnsi="Times New Roman" w:cs="Times New Roman"/>
                <w:spacing w:val="-1"/>
                <w:sz w:val="20"/>
                <w:szCs w:val="20"/>
                <w:lang w:val="sr-Cyrl-RS" w:eastAsia="zh-CN"/>
              </w:rPr>
              <w:t>п</w:t>
            </w:r>
            <w:r w:rsidRPr="0017652F">
              <w:rPr>
                <w:rFonts w:ascii="Times New Roman" w:eastAsia="SimSun" w:hAnsi="Times New Roman" w:cs="Times New Roman"/>
                <w:sz w:val="20"/>
                <w:szCs w:val="20"/>
                <w:lang w:val="sr-Cyrl-RS" w:eastAsia="zh-CN"/>
              </w:rPr>
              <w:t>ш</w:t>
            </w:r>
            <w:r w:rsidRPr="0017652F">
              <w:rPr>
                <w:rFonts w:ascii="Times New Roman" w:eastAsia="SimSun" w:hAnsi="Times New Roman" w:cs="Times New Roman"/>
                <w:spacing w:val="1"/>
                <w:sz w:val="20"/>
                <w:szCs w:val="20"/>
                <w:lang w:val="sr-Cyrl-RS" w:eastAsia="zh-CN"/>
              </w:rPr>
              <w:t>ти</w:t>
            </w:r>
            <w:r w:rsidRPr="0017652F">
              <w:rPr>
                <w:rFonts w:ascii="Times New Roman" w:eastAsia="SimSun" w:hAnsi="Times New Roman" w:cs="Times New Roman"/>
                <w:spacing w:val="-1"/>
                <w:sz w:val="20"/>
                <w:szCs w:val="20"/>
                <w:lang w:val="sr-Cyrl-RS" w:eastAsia="zh-CN"/>
              </w:rPr>
              <w:t>н</w:t>
            </w:r>
            <w:r w:rsidRPr="0017652F">
              <w:rPr>
                <w:rFonts w:ascii="Times New Roman" w:eastAsia="SimSun" w:hAnsi="Times New Roman" w:cs="Times New Roman"/>
                <w:sz w:val="20"/>
                <w:szCs w:val="20"/>
                <w:lang w:val="sr-Cyrl-RS" w:eastAsia="zh-CN"/>
              </w:rPr>
              <w:t>а:</w:t>
            </w:r>
          </w:p>
        </w:tc>
        <w:tc>
          <w:tcPr>
            <w:tcW w:w="2181" w:type="dxa"/>
          </w:tcPr>
          <w:p w:rsidR="00B71A56" w:rsidRPr="0017652F" w:rsidRDefault="00B71A56" w:rsidP="00CE094D">
            <w:pPr>
              <w:widowControl w:val="0"/>
              <w:kinsoku w:val="0"/>
              <w:overflowPunct w:val="0"/>
              <w:autoSpaceDE w:val="0"/>
              <w:autoSpaceDN w:val="0"/>
              <w:adjustRightInd w:val="0"/>
              <w:spacing w:before="50" w:after="0" w:line="240" w:lineRule="auto"/>
              <w:rPr>
                <w:rFonts w:ascii="Times New Roman" w:eastAsia="SimSun" w:hAnsi="Times New Roman" w:cs="Times New Roman"/>
                <w:sz w:val="24"/>
                <w:szCs w:val="24"/>
                <w:lang w:val="sr-Cyrl-RS" w:eastAsia="zh-CN"/>
              </w:rPr>
            </w:pPr>
            <w:r w:rsidRPr="0017652F">
              <w:rPr>
                <w:rFonts w:ascii="Times New Roman" w:eastAsia="SimSun" w:hAnsi="Times New Roman" w:cs="Times New Roman"/>
                <w:sz w:val="20"/>
                <w:szCs w:val="20"/>
                <w:lang w:val="sr-Cyrl-RS" w:eastAsia="zh-CN"/>
              </w:rPr>
              <w:t>Место:</w:t>
            </w:r>
          </w:p>
        </w:tc>
        <w:tc>
          <w:tcPr>
            <w:tcW w:w="2248" w:type="dxa"/>
          </w:tcPr>
          <w:p w:rsidR="00B71A56" w:rsidRPr="0017652F" w:rsidRDefault="00B71A56" w:rsidP="00CE094D">
            <w:pPr>
              <w:widowControl w:val="0"/>
              <w:kinsoku w:val="0"/>
              <w:overflowPunct w:val="0"/>
              <w:autoSpaceDE w:val="0"/>
              <w:autoSpaceDN w:val="0"/>
              <w:adjustRightInd w:val="0"/>
              <w:spacing w:before="50" w:after="0" w:line="240" w:lineRule="auto"/>
              <w:rPr>
                <w:rFonts w:ascii="Times New Roman" w:eastAsia="SimSun" w:hAnsi="Times New Roman" w:cs="Times New Roman"/>
                <w:sz w:val="24"/>
                <w:szCs w:val="24"/>
                <w:lang w:val="sr-Cyrl-RS" w:eastAsia="zh-CN"/>
              </w:rPr>
            </w:pPr>
            <w:r w:rsidRPr="0017652F">
              <w:rPr>
                <w:rFonts w:ascii="Times New Roman" w:eastAsia="SimSun" w:hAnsi="Times New Roman" w:cs="Times New Roman"/>
                <w:sz w:val="20"/>
                <w:szCs w:val="20"/>
                <w:lang w:val="sr-Cyrl-RS" w:eastAsia="zh-CN"/>
              </w:rPr>
              <w:t>Ули</w:t>
            </w:r>
            <w:r w:rsidRPr="0017652F">
              <w:rPr>
                <w:rFonts w:ascii="Times New Roman" w:eastAsia="SimSun" w:hAnsi="Times New Roman" w:cs="Times New Roman"/>
                <w:spacing w:val="-1"/>
                <w:sz w:val="20"/>
                <w:szCs w:val="20"/>
                <w:lang w:val="sr-Cyrl-RS" w:eastAsia="zh-CN"/>
              </w:rPr>
              <w:t>ц</w:t>
            </w:r>
            <w:r w:rsidRPr="0017652F">
              <w:rPr>
                <w:rFonts w:ascii="Times New Roman" w:eastAsia="SimSun" w:hAnsi="Times New Roman" w:cs="Times New Roman"/>
                <w:sz w:val="20"/>
                <w:szCs w:val="20"/>
                <w:lang w:val="sr-Cyrl-RS" w:eastAsia="zh-CN"/>
              </w:rPr>
              <w:t>а:</w:t>
            </w:r>
          </w:p>
        </w:tc>
        <w:tc>
          <w:tcPr>
            <w:tcW w:w="900" w:type="dxa"/>
          </w:tcPr>
          <w:p w:rsidR="00B71A56" w:rsidRPr="0017652F" w:rsidRDefault="00B71A56" w:rsidP="00CE094D">
            <w:pPr>
              <w:widowControl w:val="0"/>
              <w:kinsoku w:val="0"/>
              <w:overflowPunct w:val="0"/>
              <w:autoSpaceDE w:val="0"/>
              <w:autoSpaceDN w:val="0"/>
              <w:adjustRightInd w:val="0"/>
              <w:spacing w:before="50" w:after="0" w:line="240" w:lineRule="auto"/>
              <w:rPr>
                <w:rFonts w:ascii="Times New Roman" w:eastAsia="SimSun" w:hAnsi="Times New Roman" w:cs="Times New Roman"/>
                <w:sz w:val="24"/>
                <w:szCs w:val="24"/>
                <w:lang w:val="sr-Cyrl-RS" w:eastAsia="zh-CN"/>
              </w:rPr>
            </w:pPr>
            <w:r w:rsidRPr="0017652F">
              <w:rPr>
                <w:rFonts w:ascii="Times New Roman" w:eastAsia="SimSun" w:hAnsi="Times New Roman" w:cs="Times New Roman"/>
                <w:sz w:val="20"/>
                <w:szCs w:val="20"/>
                <w:lang w:val="sr-Cyrl-RS" w:eastAsia="zh-CN"/>
              </w:rPr>
              <w:t>Б</w:t>
            </w:r>
            <w:r w:rsidRPr="0017652F">
              <w:rPr>
                <w:rFonts w:ascii="Times New Roman" w:eastAsia="SimSun" w:hAnsi="Times New Roman" w:cs="Times New Roman"/>
                <w:spacing w:val="1"/>
                <w:sz w:val="20"/>
                <w:szCs w:val="20"/>
                <w:lang w:val="sr-Cyrl-RS" w:eastAsia="zh-CN"/>
              </w:rPr>
              <w:t>р</w:t>
            </w:r>
            <w:r w:rsidRPr="0017652F">
              <w:rPr>
                <w:rFonts w:ascii="Times New Roman" w:eastAsia="SimSun" w:hAnsi="Times New Roman" w:cs="Times New Roman"/>
                <w:spacing w:val="-2"/>
                <w:sz w:val="20"/>
                <w:szCs w:val="20"/>
                <w:lang w:val="sr-Cyrl-RS" w:eastAsia="zh-CN"/>
              </w:rPr>
              <w:t>о</w:t>
            </w:r>
            <w:r w:rsidRPr="0017652F">
              <w:rPr>
                <w:rFonts w:ascii="Times New Roman" w:eastAsia="SimSun" w:hAnsi="Times New Roman" w:cs="Times New Roman"/>
                <w:spacing w:val="2"/>
                <w:sz w:val="20"/>
                <w:szCs w:val="20"/>
                <w:lang w:val="sr-Cyrl-RS" w:eastAsia="zh-CN"/>
              </w:rPr>
              <w:t>ј</w:t>
            </w:r>
            <w:r w:rsidRPr="0017652F">
              <w:rPr>
                <w:rFonts w:ascii="Times New Roman" w:eastAsia="SimSun" w:hAnsi="Times New Roman" w:cs="Times New Roman"/>
                <w:sz w:val="20"/>
                <w:szCs w:val="20"/>
                <w:lang w:val="sr-Cyrl-RS" w:eastAsia="zh-CN"/>
              </w:rPr>
              <w:t>:</w:t>
            </w:r>
          </w:p>
        </w:tc>
        <w:tc>
          <w:tcPr>
            <w:tcW w:w="2406" w:type="dxa"/>
          </w:tcPr>
          <w:p w:rsidR="00B71A56" w:rsidRPr="0017652F" w:rsidRDefault="00B71A56" w:rsidP="00CE094D">
            <w:pPr>
              <w:widowControl w:val="0"/>
              <w:kinsoku w:val="0"/>
              <w:overflowPunct w:val="0"/>
              <w:autoSpaceDE w:val="0"/>
              <w:autoSpaceDN w:val="0"/>
              <w:adjustRightInd w:val="0"/>
              <w:spacing w:before="50" w:after="0" w:line="240" w:lineRule="auto"/>
              <w:rPr>
                <w:rFonts w:ascii="Times New Roman" w:eastAsia="SimSun" w:hAnsi="Times New Roman" w:cs="Times New Roman"/>
                <w:sz w:val="24"/>
                <w:szCs w:val="24"/>
                <w:lang w:val="sr-Cyrl-RS" w:eastAsia="zh-CN"/>
              </w:rPr>
            </w:pPr>
            <w:r w:rsidRPr="0017652F">
              <w:rPr>
                <w:rFonts w:ascii="Times New Roman" w:eastAsia="SimSun" w:hAnsi="Times New Roman" w:cs="Times New Roman"/>
                <w:spacing w:val="-1"/>
                <w:sz w:val="20"/>
                <w:szCs w:val="20"/>
                <w:lang w:val="sr-Cyrl-RS" w:eastAsia="zh-CN"/>
              </w:rPr>
              <w:t>Сп</w:t>
            </w:r>
            <w:r w:rsidRPr="0017652F">
              <w:rPr>
                <w:rFonts w:ascii="Times New Roman" w:eastAsia="SimSun" w:hAnsi="Times New Roman" w:cs="Times New Roman"/>
                <w:spacing w:val="1"/>
                <w:sz w:val="20"/>
                <w:szCs w:val="20"/>
                <w:lang w:val="sr-Cyrl-RS" w:eastAsia="zh-CN"/>
              </w:rPr>
              <w:t>р</w:t>
            </w:r>
            <w:r w:rsidRPr="0017652F">
              <w:rPr>
                <w:rFonts w:ascii="Times New Roman" w:eastAsia="SimSun" w:hAnsi="Times New Roman" w:cs="Times New Roman"/>
                <w:sz w:val="20"/>
                <w:szCs w:val="20"/>
                <w:lang w:val="sr-Cyrl-RS" w:eastAsia="zh-CN"/>
              </w:rPr>
              <w:t>ат/</w:t>
            </w:r>
            <w:r w:rsidRPr="0017652F">
              <w:rPr>
                <w:rFonts w:ascii="Times New Roman" w:eastAsia="SimSun" w:hAnsi="Times New Roman" w:cs="Times New Roman"/>
                <w:spacing w:val="2"/>
                <w:sz w:val="20"/>
                <w:szCs w:val="20"/>
                <w:lang w:val="sr-Cyrl-RS" w:eastAsia="zh-CN"/>
              </w:rPr>
              <w:t>с</w:t>
            </w:r>
            <w:r w:rsidRPr="0017652F">
              <w:rPr>
                <w:rFonts w:ascii="Times New Roman" w:eastAsia="SimSun" w:hAnsi="Times New Roman" w:cs="Times New Roman"/>
                <w:spacing w:val="-1"/>
                <w:sz w:val="20"/>
                <w:szCs w:val="20"/>
                <w:lang w:val="sr-Cyrl-RS" w:eastAsia="zh-CN"/>
              </w:rPr>
              <w:t>т</w:t>
            </w:r>
            <w:r w:rsidRPr="0017652F">
              <w:rPr>
                <w:rFonts w:ascii="Times New Roman" w:eastAsia="SimSun" w:hAnsi="Times New Roman" w:cs="Times New Roman"/>
                <w:sz w:val="20"/>
                <w:szCs w:val="20"/>
                <w:lang w:val="sr-Cyrl-RS" w:eastAsia="zh-CN"/>
              </w:rPr>
              <w:t>а</w:t>
            </w:r>
            <w:r w:rsidRPr="0017652F">
              <w:rPr>
                <w:rFonts w:ascii="Times New Roman" w:eastAsia="SimSun" w:hAnsi="Times New Roman" w:cs="Times New Roman"/>
                <w:spacing w:val="1"/>
                <w:sz w:val="20"/>
                <w:szCs w:val="20"/>
                <w:lang w:val="sr-Cyrl-RS" w:eastAsia="zh-CN"/>
              </w:rPr>
              <w:t>н</w:t>
            </w:r>
            <w:r w:rsidRPr="0017652F">
              <w:rPr>
                <w:rFonts w:ascii="Times New Roman" w:eastAsia="SimSun" w:hAnsi="Times New Roman" w:cs="Times New Roman"/>
                <w:sz w:val="20"/>
                <w:szCs w:val="20"/>
                <w:lang w:val="sr-Cyrl-RS" w:eastAsia="zh-CN"/>
              </w:rPr>
              <w:t>:</w:t>
            </w:r>
          </w:p>
        </w:tc>
      </w:tr>
      <w:tr w:rsidR="00B71A56" w:rsidRPr="0017652F" w:rsidTr="00CE094D">
        <w:trPr>
          <w:trHeight w:hRule="exact" w:val="271"/>
        </w:trPr>
        <w:tc>
          <w:tcPr>
            <w:tcW w:w="9943" w:type="dxa"/>
            <w:gridSpan w:val="5"/>
          </w:tcPr>
          <w:p w:rsidR="00B71A56" w:rsidRPr="0017652F" w:rsidRDefault="00B71A56" w:rsidP="00CE094D">
            <w:pPr>
              <w:widowControl w:val="0"/>
              <w:kinsoku w:val="0"/>
              <w:overflowPunct w:val="0"/>
              <w:autoSpaceDE w:val="0"/>
              <w:autoSpaceDN w:val="0"/>
              <w:adjustRightInd w:val="0"/>
              <w:spacing w:before="21" w:after="0" w:line="240" w:lineRule="auto"/>
              <w:jc w:val="center"/>
              <w:rPr>
                <w:rFonts w:ascii="Times New Roman" w:eastAsia="SimSun" w:hAnsi="Times New Roman" w:cs="Times New Roman"/>
                <w:sz w:val="24"/>
                <w:szCs w:val="24"/>
                <w:lang w:val="sr-Cyrl-RS" w:eastAsia="zh-CN"/>
              </w:rPr>
            </w:pPr>
            <w:r w:rsidRPr="0017652F">
              <w:rPr>
                <w:rFonts w:ascii="Times New Roman" w:eastAsia="SimSun" w:hAnsi="Times New Roman" w:cs="Times New Roman"/>
                <w:sz w:val="20"/>
                <w:szCs w:val="20"/>
                <w:lang w:val="sr-Cyrl-RS" w:eastAsia="zh-CN"/>
              </w:rPr>
              <w:t>Адреса</w:t>
            </w:r>
            <w:r w:rsidRPr="0017652F">
              <w:rPr>
                <w:rFonts w:ascii="Times New Roman" w:eastAsia="SimSun" w:hAnsi="Times New Roman" w:cs="Times New Roman"/>
                <w:spacing w:val="-7"/>
                <w:sz w:val="20"/>
                <w:szCs w:val="20"/>
                <w:lang w:val="sr-Cyrl-RS" w:eastAsia="zh-CN"/>
              </w:rPr>
              <w:t xml:space="preserve"> </w:t>
            </w:r>
            <w:r w:rsidRPr="0017652F">
              <w:rPr>
                <w:rFonts w:ascii="Times New Roman" w:eastAsia="SimSun" w:hAnsi="Times New Roman" w:cs="Times New Roman"/>
                <w:sz w:val="20"/>
                <w:szCs w:val="20"/>
                <w:lang w:val="sr-Cyrl-RS" w:eastAsia="zh-CN"/>
              </w:rPr>
              <w:t>за</w:t>
            </w:r>
            <w:r w:rsidRPr="0017652F">
              <w:rPr>
                <w:rFonts w:ascii="Times New Roman" w:eastAsia="SimSun" w:hAnsi="Times New Roman" w:cs="Times New Roman"/>
                <w:spacing w:val="-6"/>
                <w:sz w:val="20"/>
                <w:szCs w:val="20"/>
                <w:lang w:val="sr-Cyrl-RS" w:eastAsia="zh-CN"/>
              </w:rPr>
              <w:t xml:space="preserve"> </w:t>
            </w:r>
            <w:r w:rsidRPr="0017652F">
              <w:rPr>
                <w:rFonts w:ascii="Times New Roman" w:eastAsia="SimSun" w:hAnsi="Times New Roman" w:cs="Times New Roman"/>
                <w:spacing w:val="-1"/>
                <w:sz w:val="20"/>
                <w:szCs w:val="20"/>
                <w:lang w:val="sr-Cyrl-RS" w:eastAsia="zh-CN"/>
              </w:rPr>
              <w:t>п</w:t>
            </w:r>
            <w:r w:rsidRPr="0017652F">
              <w:rPr>
                <w:rFonts w:ascii="Times New Roman" w:eastAsia="SimSun" w:hAnsi="Times New Roman" w:cs="Times New Roman"/>
                <w:spacing w:val="1"/>
                <w:sz w:val="20"/>
                <w:szCs w:val="20"/>
                <w:lang w:val="sr-Cyrl-RS" w:eastAsia="zh-CN"/>
              </w:rPr>
              <w:t>р</w:t>
            </w:r>
            <w:r w:rsidRPr="0017652F">
              <w:rPr>
                <w:rFonts w:ascii="Times New Roman" w:eastAsia="SimSun" w:hAnsi="Times New Roman" w:cs="Times New Roman"/>
                <w:spacing w:val="-1"/>
                <w:sz w:val="20"/>
                <w:szCs w:val="20"/>
                <w:lang w:val="sr-Cyrl-RS" w:eastAsia="zh-CN"/>
              </w:rPr>
              <w:t>и</w:t>
            </w:r>
            <w:r w:rsidRPr="0017652F">
              <w:rPr>
                <w:rFonts w:ascii="Times New Roman" w:eastAsia="SimSun" w:hAnsi="Times New Roman" w:cs="Times New Roman"/>
                <w:spacing w:val="2"/>
                <w:sz w:val="20"/>
                <w:szCs w:val="20"/>
                <w:lang w:val="sr-Cyrl-RS" w:eastAsia="zh-CN"/>
              </w:rPr>
              <w:t>ј</w:t>
            </w:r>
            <w:r w:rsidRPr="0017652F">
              <w:rPr>
                <w:rFonts w:ascii="Times New Roman" w:eastAsia="SimSun" w:hAnsi="Times New Roman" w:cs="Times New Roman"/>
                <w:sz w:val="20"/>
                <w:szCs w:val="20"/>
                <w:lang w:val="sr-Cyrl-RS" w:eastAsia="zh-CN"/>
              </w:rPr>
              <w:t>ем</w:t>
            </w:r>
            <w:r w:rsidRPr="0017652F">
              <w:rPr>
                <w:rFonts w:ascii="Times New Roman" w:eastAsia="SimSun" w:hAnsi="Times New Roman" w:cs="Times New Roman"/>
                <w:spacing w:val="-6"/>
                <w:sz w:val="20"/>
                <w:szCs w:val="20"/>
                <w:lang w:val="sr-Cyrl-RS" w:eastAsia="zh-CN"/>
              </w:rPr>
              <w:t xml:space="preserve"> </w:t>
            </w:r>
            <w:r w:rsidRPr="0017652F">
              <w:rPr>
                <w:rFonts w:ascii="Times New Roman" w:eastAsia="SimSun" w:hAnsi="Times New Roman" w:cs="Times New Roman"/>
                <w:spacing w:val="-1"/>
                <w:sz w:val="20"/>
                <w:szCs w:val="20"/>
                <w:lang w:val="sr-Cyrl-RS" w:eastAsia="zh-CN"/>
              </w:rPr>
              <w:t>п</w:t>
            </w:r>
            <w:r w:rsidRPr="0017652F">
              <w:rPr>
                <w:rFonts w:ascii="Times New Roman" w:eastAsia="SimSun" w:hAnsi="Times New Roman" w:cs="Times New Roman"/>
                <w:spacing w:val="1"/>
                <w:sz w:val="20"/>
                <w:szCs w:val="20"/>
                <w:lang w:val="sr-Cyrl-RS" w:eastAsia="zh-CN"/>
              </w:rPr>
              <w:t>о</w:t>
            </w:r>
            <w:r w:rsidRPr="0017652F">
              <w:rPr>
                <w:rFonts w:ascii="Times New Roman" w:eastAsia="SimSun" w:hAnsi="Times New Roman" w:cs="Times New Roman"/>
                <w:sz w:val="20"/>
                <w:szCs w:val="20"/>
                <w:lang w:val="sr-Cyrl-RS" w:eastAsia="zh-CN"/>
              </w:rPr>
              <w:t>ште:</w:t>
            </w:r>
          </w:p>
        </w:tc>
      </w:tr>
      <w:tr w:rsidR="00B71A56" w:rsidRPr="0017652F" w:rsidTr="00CE094D">
        <w:trPr>
          <w:trHeight w:hRule="exact" w:val="530"/>
        </w:trPr>
        <w:tc>
          <w:tcPr>
            <w:tcW w:w="2208" w:type="dxa"/>
          </w:tcPr>
          <w:p w:rsidR="00B71A56" w:rsidRPr="0017652F" w:rsidRDefault="00B71A56" w:rsidP="00CE094D">
            <w:pPr>
              <w:widowControl w:val="0"/>
              <w:kinsoku w:val="0"/>
              <w:overflowPunct w:val="0"/>
              <w:autoSpaceDE w:val="0"/>
              <w:autoSpaceDN w:val="0"/>
              <w:adjustRightInd w:val="0"/>
              <w:spacing w:before="50" w:after="0" w:line="240" w:lineRule="auto"/>
              <w:rPr>
                <w:rFonts w:ascii="Times New Roman" w:eastAsia="SimSun" w:hAnsi="Times New Roman" w:cs="Times New Roman"/>
                <w:sz w:val="24"/>
                <w:szCs w:val="24"/>
                <w:lang w:val="sr-Cyrl-RS" w:eastAsia="zh-CN"/>
              </w:rPr>
            </w:pPr>
            <w:r w:rsidRPr="0017652F">
              <w:rPr>
                <w:rFonts w:ascii="Times New Roman" w:eastAsia="SimSun" w:hAnsi="Times New Roman" w:cs="Times New Roman"/>
                <w:sz w:val="20"/>
                <w:szCs w:val="20"/>
                <w:lang w:val="sr-Cyrl-RS" w:eastAsia="zh-CN"/>
              </w:rPr>
              <w:t>О</w:t>
            </w:r>
            <w:r w:rsidRPr="0017652F">
              <w:rPr>
                <w:rFonts w:ascii="Times New Roman" w:eastAsia="SimSun" w:hAnsi="Times New Roman" w:cs="Times New Roman"/>
                <w:spacing w:val="-1"/>
                <w:sz w:val="20"/>
                <w:szCs w:val="20"/>
                <w:lang w:val="sr-Cyrl-RS" w:eastAsia="zh-CN"/>
              </w:rPr>
              <w:t>п</w:t>
            </w:r>
            <w:r w:rsidRPr="0017652F">
              <w:rPr>
                <w:rFonts w:ascii="Times New Roman" w:eastAsia="SimSun" w:hAnsi="Times New Roman" w:cs="Times New Roman"/>
                <w:sz w:val="20"/>
                <w:szCs w:val="20"/>
                <w:lang w:val="sr-Cyrl-RS" w:eastAsia="zh-CN"/>
              </w:rPr>
              <w:t>ш</w:t>
            </w:r>
            <w:r w:rsidRPr="0017652F">
              <w:rPr>
                <w:rFonts w:ascii="Times New Roman" w:eastAsia="SimSun" w:hAnsi="Times New Roman" w:cs="Times New Roman"/>
                <w:spacing w:val="1"/>
                <w:sz w:val="20"/>
                <w:szCs w:val="20"/>
                <w:lang w:val="sr-Cyrl-RS" w:eastAsia="zh-CN"/>
              </w:rPr>
              <w:t>ти</w:t>
            </w:r>
            <w:r w:rsidRPr="0017652F">
              <w:rPr>
                <w:rFonts w:ascii="Times New Roman" w:eastAsia="SimSun" w:hAnsi="Times New Roman" w:cs="Times New Roman"/>
                <w:spacing w:val="-1"/>
                <w:sz w:val="20"/>
                <w:szCs w:val="20"/>
                <w:lang w:val="sr-Cyrl-RS" w:eastAsia="zh-CN"/>
              </w:rPr>
              <w:t>н</w:t>
            </w:r>
            <w:r w:rsidRPr="0017652F">
              <w:rPr>
                <w:rFonts w:ascii="Times New Roman" w:eastAsia="SimSun" w:hAnsi="Times New Roman" w:cs="Times New Roman"/>
                <w:sz w:val="20"/>
                <w:szCs w:val="20"/>
                <w:lang w:val="sr-Cyrl-RS" w:eastAsia="zh-CN"/>
              </w:rPr>
              <w:t>а:</w:t>
            </w:r>
          </w:p>
        </w:tc>
        <w:tc>
          <w:tcPr>
            <w:tcW w:w="2181" w:type="dxa"/>
          </w:tcPr>
          <w:p w:rsidR="00B71A56" w:rsidRPr="0017652F" w:rsidRDefault="00B71A56" w:rsidP="00CE094D">
            <w:pPr>
              <w:widowControl w:val="0"/>
              <w:kinsoku w:val="0"/>
              <w:overflowPunct w:val="0"/>
              <w:autoSpaceDE w:val="0"/>
              <w:autoSpaceDN w:val="0"/>
              <w:adjustRightInd w:val="0"/>
              <w:spacing w:before="50" w:after="0" w:line="240" w:lineRule="auto"/>
              <w:rPr>
                <w:rFonts w:ascii="Times New Roman" w:eastAsia="SimSun" w:hAnsi="Times New Roman" w:cs="Times New Roman"/>
                <w:sz w:val="24"/>
                <w:szCs w:val="24"/>
                <w:lang w:val="sr-Cyrl-RS" w:eastAsia="zh-CN"/>
              </w:rPr>
            </w:pPr>
            <w:r w:rsidRPr="0017652F">
              <w:rPr>
                <w:rFonts w:ascii="Times New Roman" w:eastAsia="SimSun" w:hAnsi="Times New Roman" w:cs="Times New Roman"/>
                <w:sz w:val="20"/>
                <w:szCs w:val="20"/>
                <w:lang w:val="sr-Cyrl-RS" w:eastAsia="zh-CN"/>
              </w:rPr>
              <w:t>Место:</w:t>
            </w:r>
          </w:p>
        </w:tc>
        <w:tc>
          <w:tcPr>
            <w:tcW w:w="2248" w:type="dxa"/>
          </w:tcPr>
          <w:p w:rsidR="00B71A56" w:rsidRPr="0017652F" w:rsidRDefault="00B71A56" w:rsidP="00CE094D">
            <w:pPr>
              <w:widowControl w:val="0"/>
              <w:kinsoku w:val="0"/>
              <w:overflowPunct w:val="0"/>
              <w:autoSpaceDE w:val="0"/>
              <w:autoSpaceDN w:val="0"/>
              <w:adjustRightInd w:val="0"/>
              <w:spacing w:before="50" w:after="0" w:line="240" w:lineRule="auto"/>
              <w:rPr>
                <w:rFonts w:ascii="Times New Roman" w:eastAsia="SimSun" w:hAnsi="Times New Roman" w:cs="Times New Roman"/>
                <w:sz w:val="24"/>
                <w:szCs w:val="24"/>
                <w:lang w:val="sr-Cyrl-RS" w:eastAsia="zh-CN"/>
              </w:rPr>
            </w:pPr>
            <w:r w:rsidRPr="0017652F">
              <w:rPr>
                <w:rFonts w:ascii="Times New Roman" w:eastAsia="SimSun" w:hAnsi="Times New Roman" w:cs="Times New Roman"/>
                <w:sz w:val="20"/>
                <w:szCs w:val="20"/>
                <w:lang w:val="sr-Cyrl-RS" w:eastAsia="zh-CN"/>
              </w:rPr>
              <w:t>Ули</w:t>
            </w:r>
            <w:r w:rsidRPr="0017652F">
              <w:rPr>
                <w:rFonts w:ascii="Times New Roman" w:eastAsia="SimSun" w:hAnsi="Times New Roman" w:cs="Times New Roman"/>
                <w:spacing w:val="-1"/>
                <w:sz w:val="20"/>
                <w:szCs w:val="20"/>
                <w:lang w:val="sr-Cyrl-RS" w:eastAsia="zh-CN"/>
              </w:rPr>
              <w:t>ц</w:t>
            </w:r>
            <w:r w:rsidRPr="0017652F">
              <w:rPr>
                <w:rFonts w:ascii="Times New Roman" w:eastAsia="SimSun" w:hAnsi="Times New Roman" w:cs="Times New Roman"/>
                <w:sz w:val="20"/>
                <w:szCs w:val="20"/>
                <w:lang w:val="sr-Cyrl-RS" w:eastAsia="zh-CN"/>
              </w:rPr>
              <w:t>а:</w:t>
            </w:r>
          </w:p>
        </w:tc>
        <w:tc>
          <w:tcPr>
            <w:tcW w:w="900" w:type="dxa"/>
          </w:tcPr>
          <w:p w:rsidR="00B71A56" w:rsidRPr="0017652F" w:rsidRDefault="00B71A56" w:rsidP="00CE094D">
            <w:pPr>
              <w:widowControl w:val="0"/>
              <w:kinsoku w:val="0"/>
              <w:overflowPunct w:val="0"/>
              <w:autoSpaceDE w:val="0"/>
              <w:autoSpaceDN w:val="0"/>
              <w:adjustRightInd w:val="0"/>
              <w:spacing w:before="50" w:after="0" w:line="240" w:lineRule="auto"/>
              <w:rPr>
                <w:rFonts w:ascii="Times New Roman" w:eastAsia="SimSun" w:hAnsi="Times New Roman" w:cs="Times New Roman"/>
                <w:sz w:val="24"/>
                <w:szCs w:val="24"/>
                <w:lang w:val="sr-Cyrl-RS" w:eastAsia="zh-CN"/>
              </w:rPr>
            </w:pPr>
            <w:r w:rsidRPr="0017652F">
              <w:rPr>
                <w:rFonts w:ascii="Times New Roman" w:eastAsia="SimSun" w:hAnsi="Times New Roman" w:cs="Times New Roman"/>
                <w:sz w:val="20"/>
                <w:szCs w:val="20"/>
                <w:lang w:val="sr-Cyrl-RS" w:eastAsia="zh-CN"/>
              </w:rPr>
              <w:t>Б</w:t>
            </w:r>
            <w:r w:rsidRPr="0017652F">
              <w:rPr>
                <w:rFonts w:ascii="Times New Roman" w:eastAsia="SimSun" w:hAnsi="Times New Roman" w:cs="Times New Roman"/>
                <w:spacing w:val="1"/>
                <w:sz w:val="20"/>
                <w:szCs w:val="20"/>
                <w:lang w:val="sr-Cyrl-RS" w:eastAsia="zh-CN"/>
              </w:rPr>
              <w:t>р</w:t>
            </w:r>
            <w:r w:rsidRPr="0017652F">
              <w:rPr>
                <w:rFonts w:ascii="Times New Roman" w:eastAsia="SimSun" w:hAnsi="Times New Roman" w:cs="Times New Roman"/>
                <w:spacing w:val="-2"/>
                <w:sz w:val="20"/>
                <w:szCs w:val="20"/>
                <w:lang w:val="sr-Cyrl-RS" w:eastAsia="zh-CN"/>
              </w:rPr>
              <w:t>о</w:t>
            </w:r>
            <w:r w:rsidRPr="0017652F">
              <w:rPr>
                <w:rFonts w:ascii="Times New Roman" w:eastAsia="SimSun" w:hAnsi="Times New Roman" w:cs="Times New Roman"/>
                <w:spacing w:val="2"/>
                <w:sz w:val="20"/>
                <w:szCs w:val="20"/>
                <w:lang w:val="sr-Cyrl-RS" w:eastAsia="zh-CN"/>
              </w:rPr>
              <w:t>ј</w:t>
            </w:r>
            <w:r w:rsidRPr="0017652F">
              <w:rPr>
                <w:rFonts w:ascii="Times New Roman" w:eastAsia="SimSun" w:hAnsi="Times New Roman" w:cs="Times New Roman"/>
                <w:sz w:val="20"/>
                <w:szCs w:val="20"/>
                <w:lang w:val="sr-Cyrl-RS" w:eastAsia="zh-CN"/>
              </w:rPr>
              <w:t>:</w:t>
            </w:r>
          </w:p>
        </w:tc>
        <w:tc>
          <w:tcPr>
            <w:tcW w:w="2406" w:type="dxa"/>
          </w:tcPr>
          <w:p w:rsidR="00B71A56" w:rsidRPr="0017652F" w:rsidRDefault="00B71A56" w:rsidP="00CE094D">
            <w:pPr>
              <w:widowControl w:val="0"/>
              <w:kinsoku w:val="0"/>
              <w:overflowPunct w:val="0"/>
              <w:autoSpaceDE w:val="0"/>
              <w:autoSpaceDN w:val="0"/>
              <w:adjustRightInd w:val="0"/>
              <w:spacing w:before="50" w:after="0" w:line="240" w:lineRule="auto"/>
              <w:rPr>
                <w:rFonts w:ascii="Times New Roman" w:eastAsia="SimSun" w:hAnsi="Times New Roman" w:cs="Times New Roman"/>
                <w:sz w:val="24"/>
                <w:szCs w:val="24"/>
                <w:lang w:val="sr-Cyrl-RS" w:eastAsia="zh-CN"/>
              </w:rPr>
            </w:pPr>
            <w:r w:rsidRPr="0017652F">
              <w:rPr>
                <w:rFonts w:ascii="Times New Roman" w:eastAsia="SimSun" w:hAnsi="Times New Roman" w:cs="Times New Roman"/>
                <w:spacing w:val="-1"/>
                <w:sz w:val="20"/>
                <w:szCs w:val="20"/>
                <w:lang w:val="sr-Cyrl-RS" w:eastAsia="zh-CN"/>
              </w:rPr>
              <w:t>Сп</w:t>
            </w:r>
            <w:r w:rsidRPr="0017652F">
              <w:rPr>
                <w:rFonts w:ascii="Times New Roman" w:eastAsia="SimSun" w:hAnsi="Times New Roman" w:cs="Times New Roman"/>
                <w:spacing w:val="1"/>
                <w:sz w:val="20"/>
                <w:szCs w:val="20"/>
                <w:lang w:val="sr-Cyrl-RS" w:eastAsia="zh-CN"/>
              </w:rPr>
              <w:t>р</w:t>
            </w:r>
            <w:r w:rsidRPr="0017652F">
              <w:rPr>
                <w:rFonts w:ascii="Times New Roman" w:eastAsia="SimSun" w:hAnsi="Times New Roman" w:cs="Times New Roman"/>
                <w:sz w:val="20"/>
                <w:szCs w:val="20"/>
                <w:lang w:val="sr-Cyrl-RS" w:eastAsia="zh-CN"/>
              </w:rPr>
              <w:t>ат/</w:t>
            </w:r>
            <w:r w:rsidRPr="0017652F">
              <w:rPr>
                <w:rFonts w:ascii="Times New Roman" w:eastAsia="SimSun" w:hAnsi="Times New Roman" w:cs="Times New Roman"/>
                <w:spacing w:val="2"/>
                <w:sz w:val="20"/>
                <w:szCs w:val="20"/>
                <w:lang w:val="sr-Cyrl-RS" w:eastAsia="zh-CN"/>
              </w:rPr>
              <w:t>с</w:t>
            </w:r>
            <w:r w:rsidRPr="0017652F">
              <w:rPr>
                <w:rFonts w:ascii="Times New Roman" w:eastAsia="SimSun" w:hAnsi="Times New Roman" w:cs="Times New Roman"/>
                <w:spacing w:val="-1"/>
                <w:sz w:val="20"/>
                <w:szCs w:val="20"/>
                <w:lang w:val="sr-Cyrl-RS" w:eastAsia="zh-CN"/>
              </w:rPr>
              <w:t>т</w:t>
            </w:r>
            <w:r w:rsidRPr="0017652F">
              <w:rPr>
                <w:rFonts w:ascii="Times New Roman" w:eastAsia="SimSun" w:hAnsi="Times New Roman" w:cs="Times New Roman"/>
                <w:sz w:val="20"/>
                <w:szCs w:val="20"/>
                <w:lang w:val="sr-Cyrl-RS" w:eastAsia="zh-CN"/>
              </w:rPr>
              <w:t>а</w:t>
            </w:r>
            <w:r w:rsidRPr="0017652F">
              <w:rPr>
                <w:rFonts w:ascii="Times New Roman" w:eastAsia="SimSun" w:hAnsi="Times New Roman" w:cs="Times New Roman"/>
                <w:spacing w:val="1"/>
                <w:sz w:val="20"/>
                <w:szCs w:val="20"/>
                <w:lang w:val="sr-Cyrl-RS" w:eastAsia="zh-CN"/>
              </w:rPr>
              <w:t>н</w:t>
            </w:r>
            <w:r w:rsidRPr="0017652F">
              <w:rPr>
                <w:rFonts w:ascii="Times New Roman" w:eastAsia="SimSun" w:hAnsi="Times New Roman" w:cs="Times New Roman"/>
                <w:sz w:val="20"/>
                <w:szCs w:val="20"/>
                <w:lang w:val="sr-Cyrl-RS" w:eastAsia="zh-CN"/>
              </w:rPr>
              <w:t>:</w:t>
            </w:r>
          </w:p>
        </w:tc>
      </w:tr>
      <w:tr w:rsidR="00B71A56" w:rsidRPr="0017652F" w:rsidTr="00CE094D">
        <w:trPr>
          <w:trHeight w:hRule="exact" w:val="590"/>
        </w:trPr>
        <w:tc>
          <w:tcPr>
            <w:tcW w:w="4389" w:type="dxa"/>
            <w:gridSpan w:val="2"/>
          </w:tcPr>
          <w:p w:rsidR="00B71A56" w:rsidRPr="0017652F" w:rsidRDefault="00B71A56" w:rsidP="00CE094D">
            <w:pPr>
              <w:widowControl w:val="0"/>
              <w:kinsoku w:val="0"/>
              <w:overflowPunct w:val="0"/>
              <w:autoSpaceDE w:val="0"/>
              <w:autoSpaceDN w:val="0"/>
              <w:adjustRightInd w:val="0"/>
              <w:spacing w:before="47" w:after="0" w:line="240" w:lineRule="auto"/>
              <w:rPr>
                <w:rFonts w:ascii="Times New Roman" w:eastAsia="SimSun" w:hAnsi="Times New Roman" w:cs="Times New Roman"/>
                <w:sz w:val="24"/>
                <w:szCs w:val="24"/>
                <w:lang w:val="sr-Cyrl-RS" w:eastAsia="zh-CN"/>
              </w:rPr>
            </w:pPr>
            <w:r w:rsidRPr="0017652F">
              <w:rPr>
                <w:rFonts w:ascii="Times New Roman" w:eastAsia="SimSun" w:hAnsi="Times New Roman" w:cs="Times New Roman"/>
                <w:sz w:val="20"/>
                <w:szCs w:val="20"/>
                <w:lang w:val="sr-Cyrl-RS" w:eastAsia="zh-CN"/>
              </w:rPr>
              <w:t>Адреса</w:t>
            </w:r>
            <w:r w:rsidRPr="0017652F">
              <w:rPr>
                <w:rFonts w:ascii="Times New Roman" w:eastAsia="SimSun" w:hAnsi="Times New Roman" w:cs="Times New Roman"/>
                <w:spacing w:val="-8"/>
                <w:sz w:val="20"/>
                <w:szCs w:val="20"/>
                <w:lang w:val="sr-Cyrl-RS" w:eastAsia="zh-CN"/>
              </w:rPr>
              <w:t xml:space="preserve"> </w:t>
            </w:r>
            <w:r w:rsidRPr="0017652F">
              <w:rPr>
                <w:rFonts w:ascii="Times New Roman" w:eastAsia="SimSun" w:hAnsi="Times New Roman" w:cs="Times New Roman"/>
                <w:sz w:val="20"/>
                <w:szCs w:val="20"/>
                <w:lang w:val="sr-Cyrl-RS" w:eastAsia="zh-CN"/>
              </w:rPr>
              <w:t>за</w:t>
            </w:r>
            <w:r w:rsidRPr="0017652F">
              <w:rPr>
                <w:rFonts w:ascii="Times New Roman" w:eastAsia="SimSun" w:hAnsi="Times New Roman" w:cs="Times New Roman"/>
                <w:spacing w:val="-7"/>
                <w:sz w:val="20"/>
                <w:szCs w:val="20"/>
                <w:lang w:val="sr-Cyrl-RS" w:eastAsia="zh-CN"/>
              </w:rPr>
              <w:t xml:space="preserve"> </w:t>
            </w:r>
            <w:r w:rsidRPr="0017652F">
              <w:rPr>
                <w:rFonts w:ascii="Times New Roman" w:eastAsia="SimSun" w:hAnsi="Times New Roman" w:cs="Times New Roman"/>
                <w:spacing w:val="-1"/>
                <w:sz w:val="20"/>
                <w:szCs w:val="20"/>
                <w:lang w:val="sr-Cyrl-RS" w:eastAsia="zh-CN"/>
              </w:rPr>
              <w:t>п</w:t>
            </w:r>
            <w:r w:rsidRPr="0017652F">
              <w:rPr>
                <w:rFonts w:ascii="Times New Roman" w:eastAsia="SimSun" w:hAnsi="Times New Roman" w:cs="Times New Roman"/>
                <w:spacing w:val="1"/>
                <w:sz w:val="20"/>
                <w:szCs w:val="20"/>
                <w:lang w:val="sr-Cyrl-RS" w:eastAsia="zh-CN"/>
              </w:rPr>
              <w:t>р</w:t>
            </w:r>
            <w:r w:rsidRPr="0017652F">
              <w:rPr>
                <w:rFonts w:ascii="Times New Roman" w:eastAsia="SimSun" w:hAnsi="Times New Roman" w:cs="Times New Roman"/>
                <w:spacing w:val="-1"/>
                <w:sz w:val="20"/>
                <w:szCs w:val="20"/>
                <w:lang w:val="sr-Cyrl-RS" w:eastAsia="zh-CN"/>
              </w:rPr>
              <w:t>и</w:t>
            </w:r>
            <w:r w:rsidRPr="0017652F">
              <w:rPr>
                <w:rFonts w:ascii="Times New Roman" w:eastAsia="SimSun" w:hAnsi="Times New Roman" w:cs="Times New Roman"/>
                <w:spacing w:val="2"/>
                <w:sz w:val="20"/>
                <w:szCs w:val="20"/>
                <w:lang w:val="sr-Cyrl-RS" w:eastAsia="zh-CN"/>
              </w:rPr>
              <w:t>ј</w:t>
            </w:r>
            <w:r w:rsidRPr="0017652F">
              <w:rPr>
                <w:rFonts w:ascii="Times New Roman" w:eastAsia="SimSun" w:hAnsi="Times New Roman" w:cs="Times New Roman"/>
                <w:sz w:val="20"/>
                <w:szCs w:val="20"/>
                <w:lang w:val="sr-Cyrl-RS" w:eastAsia="zh-CN"/>
              </w:rPr>
              <w:t>ем</w:t>
            </w:r>
            <w:r w:rsidRPr="0017652F">
              <w:rPr>
                <w:rFonts w:ascii="Times New Roman" w:eastAsia="SimSun" w:hAnsi="Times New Roman" w:cs="Times New Roman"/>
                <w:spacing w:val="-7"/>
                <w:sz w:val="20"/>
                <w:szCs w:val="20"/>
                <w:lang w:val="sr-Cyrl-RS" w:eastAsia="zh-CN"/>
              </w:rPr>
              <w:t xml:space="preserve"> </w:t>
            </w:r>
            <w:r w:rsidRPr="0017652F">
              <w:rPr>
                <w:rFonts w:ascii="Times New Roman" w:eastAsia="SimSun" w:hAnsi="Times New Roman" w:cs="Times New Roman"/>
                <w:sz w:val="20"/>
                <w:szCs w:val="20"/>
                <w:lang w:val="sr-Cyrl-RS" w:eastAsia="zh-CN"/>
              </w:rPr>
              <w:t>е</w:t>
            </w:r>
            <w:r w:rsidRPr="0017652F">
              <w:rPr>
                <w:rFonts w:ascii="Times New Roman" w:eastAsia="SimSun" w:hAnsi="Times New Roman" w:cs="Times New Roman"/>
                <w:spacing w:val="-1"/>
                <w:sz w:val="20"/>
                <w:szCs w:val="20"/>
                <w:lang w:val="sr-Cyrl-RS" w:eastAsia="zh-CN"/>
              </w:rPr>
              <w:t>л</w:t>
            </w:r>
            <w:r w:rsidRPr="0017652F">
              <w:rPr>
                <w:rFonts w:ascii="Times New Roman" w:eastAsia="SimSun" w:hAnsi="Times New Roman" w:cs="Times New Roman"/>
                <w:sz w:val="20"/>
                <w:szCs w:val="20"/>
                <w:lang w:val="sr-Cyrl-RS" w:eastAsia="zh-CN"/>
              </w:rPr>
              <w:t>ек</w:t>
            </w:r>
            <w:r w:rsidRPr="0017652F">
              <w:rPr>
                <w:rFonts w:ascii="Times New Roman" w:eastAsia="SimSun" w:hAnsi="Times New Roman" w:cs="Times New Roman"/>
                <w:spacing w:val="-2"/>
                <w:sz w:val="20"/>
                <w:szCs w:val="20"/>
                <w:lang w:val="sr-Cyrl-RS" w:eastAsia="zh-CN"/>
              </w:rPr>
              <w:t>т</w:t>
            </w:r>
            <w:r w:rsidRPr="0017652F">
              <w:rPr>
                <w:rFonts w:ascii="Times New Roman" w:eastAsia="SimSun" w:hAnsi="Times New Roman" w:cs="Times New Roman"/>
                <w:spacing w:val="1"/>
                <w:sz w:val="20"/>
                <w:szCs w:val="20"/>
                <w:lang w:val="sr-Cyrl-RS" w:eastAsia="zh-CN"/>
              </w:rPr>
              <w:t>ро</w:t>
            </w:r>
            <w:r w:rsidRPr="0017652F">
              <w:rPr>
                <w:rFonts w:ascii="Times New Roman" w:eastAsia="SimSun" w:hAnsi="Times New Roman" w:cs="Times New Roman"/>
                <w:spacing w:val="-1"/>
                <w:sz w:val="20"/>
                <w:szCs w:val="20"/>
                <w:lang w:val="sr-Cyrl-RS" w:eastAsia="zh-CN"/>
              </w:rPr>
              <w:t>н</w:t>
            </w:r>
            <w:r w:rsidRPr="0017652F">
              <w:rPr>
                <w:rFonts w:ascii="Times New Roman" w:eastAsia="SimSun" w:hAnsi="Times New Roman" w:cs="Times New Roman"/>
                <w:spacing w:val="2"/>
                <w:sz w:val="20"/>
                <w:szCs w:val="20"/>
                <w:lang w:val="sr-Cyrl-RS" w:eastAsia="zh-CN"/>
              </w:rPr>
              <w:t>с</w:t>
            </w:r>
            <w:r w:rsidRPr="0017652F">
              <w:rPr>
                <w:rFonts w:ascii="Times New Roman" w:eastAsia="SimSun" w:hAnsi="Times New Roman" w:cs="Times New Roman"/>
                <w:spacing w:val="-1"/>
                <w:sz w:val="20"/>
                <w:szCs w:val="20"/>
                <w:lang w:val="sr-Cyrl-RS" w:eastAsia="zh-CN"/>
              </w:rPr>
              <w:t>к</w:t>
            </w:r>
            <w:r w:rsidRPr="0017652F">
              <w:rPr>
                <w:rFonts w:ascii="Times New Roman" w:eastAsia="SimSun" w:hAnsi="Times New Roman" w:cs="Times New Roman"/>
                <w:sz w:val="20"/>
                <w:szCs w:val="20"/>
                <w:lang w:val="sr-Cyrl-RS" w:eastAsia="zh-CN"/>
              </w:rPr>
              <w:t>е</w:t>
            </w:r>
            <w:r w:rsidRPr="0017652F">
              <w:rPr>
                <w:rFonts w:ascii="Times New Roman" w:eastAsia="SimSun" w:hAnsi="Times New Roman" w:cs="Times New Roman"/>
                <w:spacing w:val="-4"/>
                <w:sz w:val="20"/>
                <w:szCs w:val="20"/>
                <w:lang w:val="sr-Cyrl-RS" w:eastAsia="zh-CN"/>
              </w:rPr>
              <w:t xml:space="preserve"> </w:t>
            </w:r>
            <w:r w:rsidRPr="0017652F">
              <w:rPr>
                <w:rFonts w:ascii="Times New Roman" w:eastAsia="SimSun" w:hAnsi="Times New Roman" w:cs="Times New Roman"/>
                <w:spacing w:val="-1"/>
                <w:sz w:val="20"/>
                <w:szCs w:val="20"/>
                <w:lang w:val="sr-Cyrl-RS" w:eastAsia="zh-CN"/>
              </w:rPr>
              <w:t>п</w:t>
            </w:r>
            <w:r w:rsidRPr="0017652F">
              <w:rPr>
                <w:rFonts w:ascii="Times New Roman" w:eastAsia="SimSun" w:hAnsi="Times New Roman" w:cs="Times New Roman"/>
                <w:spacing w:val="1"/>
                <w:sz w:val="20"/>
                <w:szCs w:val="20"/>
                <w:lang w:val="sr-Cyrl-RS" w:eastAsia="zh-CN"/>
              </w:rPr>
              <w:t>о</w:t>
            </w:r>
            <w:r w:rsidRPr="0017652F">
              <w:rPr>
                <w:rFonts w:ascii="Times New Roman" w:eastAsia="SimSun" w:hAnsi="Times New Roman" w:cs="Times New Roman"/>
                <w:sz w:val="20"/>
                <w:szCs w:val="20"/>
                <w:lang w:val="sr-Cyrl-RS" w:eastAsia="zh-CN"/>
              </w:rPr>
              <w:t>ште:</w:t>
            </w:r>
          </w:p>
        </w:tc>
        <w:tc>
          <w:tcPr>
            <w:tcW w:w="5554" w:type="dxa"/>
            <w:gridSpan w:val="3"/>
          </w:tcPr>
          <w:p w:rsidR="00B71A56" w:rsidRPr="0017652F" w:rsidRDefault="00B71A56" w:rsidP="00CE094D">
            <w:pPr>
              <w:widowControl w:val="0"/>
              <w:autoSpaceDE w:val="0"/>
              <w:autoSpaceDN w:val="0"/>
              <w:adjustRightInd w:val="0"/>
              <w:spacing w:after="0" w:line="240" w:lineRule="auto"/>
              <w:rPr>
                <w:rFonts w:ascii="Times New Roman" w:eastAsia="SimSun" w:hAnsi="Times New Roman" w:cs="Times New Roman"/>
                <w:sz w:val="24"/>
                <w:szCs w:val="24"/>
                <w:lang w:val="sr-Cyrl-RS" w:eastAsia="zh-CN"/>
              </w:rPr>
            </w:pPr>
          </w:p>
        </w:tc>
      </w:tr>
      <w:tr w:rsidR="00B71A56" w:rsidRPr="0017652F" w:rsidTr="00CE094D">
        <w:trPr>
          <w:trHeight w:hRule="exact" w:val="300"/>
        </w:trPr>
        <w:tc>
          <w:tcPr>
            <w:tcW w:w="4389" w:type="dxa"/>
            <w:gridSpan w:val="2"/>
          </w:tcPr>
          <w:p w:rsidR="00B71A56" w:rsidRPr="0017652F" w:rsidRDefault="00B71A56" w:rsidP="00CE094D">
            <w:pPr>
              <w:widowControl w:val="0"/>
              <w:kinsoku w:val="0"/>
              <w:overflowPunct w:val="0"/>
              <w:autoSpaceDE w:val="0"/>
              <w:autoSpaceDN w:val="0"/>
              <w:adjustRightInd w:val="0"/>
              <w:spacing w:before="47" w:after="0" w:line="240" w:lineRule="auto"/>
              <w:rPr>
                <w:rFonts w:ascii="Times New Roman" w:eastAsia="SimSun" w:hAnsi="Times New Roman" w:cs="Times New Roman"/>
                <w:sz w:val="24"/>
                <w:szCs w:val="24"/>
                <w:lang w:val="sr-Cyrl-RS" w:eastAsia="zh-CN"/>
              </w:rPr>
            </w:pPr>
            <w:r w:rsidRPr="0017652F">
              <w:rPr>
                <w:rFonts w:ascii="Times New Roman" w:eastAsia="SimSun" w:hAnsi="Times New Roman" w:cs="Times New Roman"/>
                <w:sz w:val="20"/>
                <w:szCs w:val="20"/>
                <w:lang w:val="sr-Cyrl-RS" w:eastAsia="zh-CN"/>
              </w:rPr>
              <w:t>Ма</w:t>
            </w:r>
            <w:r w:rsidRPr="0017652F">
              <w:rPr>
                <w:rFonts w:ascii="Times New Roman" w:eastAsia="SimSun" w:hAnsi="Times New Roman" w:cs="Times New Roman"/>
                <w:spacing w:val="-1"/>
                <w:sz w:val="20"/>
                <w:szCs w:val="20"/>
                <w:lang w:val="sr-Cyrl-RS" w:eastAsia="zh-CN"/>
              </w:rPr>
              <w:t>ти</w:t>
            </w:r>
            <w:r w:rsidRPr="0017652F">
              <w:rPr>
                <w:rFonts w:ascii="Times New Roman" w:eastAsia="SimSun" w:hAnsi="Times New Roman" w:cs="Times New Roman"/>
                <w:spacing w:val="2"/>
                <w:sz w:val="20"/>
                <w:szCs w:val="20"/>
                <w:lang w:val="sr-Cyrl-RS" w:eastAsia="zh-CN"/>
              </w:rPr>
              <w:t>ч</w:t>
            </w:r>
            <w:r w:rsidRPr="0017652F">
              <w:rPr>
                <w:rFonts w:ascii="Times New Roman" w:eastAsia="SimSun" w:hAnsi="Times New Roman" w:cs="Times New Roman"/>
                <w:spacing w:val="-1"/>
                <w:sz w:val="20"/>
                <w:szCs w:val="20"/>
                <w:lang w:val="sr-Cyrl-RS" w:eastAsia="zh-CN"/>
              </w:rPr>
              <w:t>н</w:t>
            </w:r>
            <w:r w:rsidRPr="0017652F">
              <w:rPr>
                <w:rFonts w:ascii="Times New Roman" w:eastAsia="SimSun" w:hAnsi="Times New Roman" w:cs="Times New Roman"/>
                <w:sz w:val="20"/>
                <w:szCs w:val="20"/>
                <w:lang w:val="sr-Cyrl-RS" w:eastAsia="zh-CN"/>
              </w:rPr>
              <w:t>и</w:t>
            </w:r>
            <w:r w:rsidRPr="0017652F">
              <w:rPr>
                <w:rFonts w:ascii="Times New Roman" w:eastAsia="SimSun" w:hAnsi="Times New Roman" w:cs="Times New Roman"/>
                <w:spacing w:val="-13"/>
                <w:sz w:val="20"/>
                <w:szCs w:val="20"/>
                <w:lang w:val="sr-Cyrl-RS" w:eastAsia="zh-CN"/>
              </w:rPr>
              <w:t xml:space="preserve"> </w:t>
            </w:r>
            <w:r w:rsidRPr="0017652F">
              <w:rPr>
                <w:rFonts w:ascii="Times New Roman" w:eastAsia="SimSun" w:hAnsi="Times New Roman" w:cs="Times New Roman"/>
                <w:sz w:val="20"/>
                <w:szCs w:val="20"/>
                <w:lang w:val="sr-Cyrl-RS" w:eastAsia="zh-CN"/>
              </w:rPr>
              <w:t>бр</w:t>
            </w:r>
            <w:r w:rsidRPr="0017652F">
              <w:rPr>
                <w:rFonts w:ascii="Times New Roman" w:eastAsia="SimSun" w:hAnsi="Times New Roman" w:cs="Times New Roman"/>
                <w:spacing w:val="1"/>
                <w:sz w:val="20"/>
                <w:szCs w:val="20"/>
                <w:lang w:val="sr-Cyrl-RS" w:eastAsia="zh-CN"/>
              </w:rPr>
              <w:t>о</w:t>
            </w:r>
            <w:r w:rsidRPr="0017652F">
              <w:rPr>
                <w:rFonts w:ascii="Times New Roman" w:eastAsia="SimSun" w:hAnsi="Times New Roman" w:cs="Times New Roman"/>
                <w:spacing w:val="2"/>
                <w:sz w:val="20"/>
                <w:szCs w:val="20"/>
                <w:lang w:val="sr-Cyrl-RS" w:eastAsia="zh-CN"/>
              </w:rPr>
              <w:t>ј</w:t>
            </w:r>
            <w:r w:rsidRPr="0017652F">
              <w:rPr>
                <w:rFonts w:ascii="Times New Roman" w:eastAsia="SimSun" w:hAnsi="Times New Roman" w:cs="Times New Roman"/>
                <w:sz w:val="20"/>
                <w:szCs w:val="20"/>
                <w:lang w:val="sr-Cyrl-RS" w:eastAsia="zh-CN"/>
              </w:rPr>
              <w:t>:</w:t>
            </w:r>
          </w:p>
        </w:tc>
        <w:tc>
          <w:tcPr>
            <w:tcW w:w="5554" w:type="dxa"/>
            <w:gridSpan w:val="3"/>
          </w:tcPr>
          <w:p w:rsidR="00B71A56" w:rsidRPr="0017652F" w:rsidRDefault="00B71A56" w:rsidP="00CE094D">
            <w:pPr>
              <w:widowControl w:val="0"/>
              <w:autoSpaceDE w:val="0"/>
              <w:autoSpaceDN w:val="0"/>
              <w:adjustRightInd w:val="0"/>
              <w:spacing w:after="0" w:line="240" w:lineRule="auto"/>
              <w:rPr>
                <w:rFonts w:ascii="Times New Roman" w:eastAsia="SimSun" w:hAnsi="Times New Roman" w:cs="Times New Roman"/>
                <w:sz w:val="24"/>
                <w:szCs w:val="24"/>
                <w:lang w:val="sr-Cyrl-RS" w:eastAsia="zh-CN"/>
              </w:rPr>
            </w:pPr>
          </w:p>
        </w:tc>
      </w:tr>
      <w:tr w:rsidR="00B71A56" w:rsidRPr="0017652F" w:rsidTr="00CE094D">
        <w:trPr>
          <w:trHeight w:hRule="exact" w:val="329"/>
        </w:trPr>
        <w:tc>
          <w:tcPr>
            <w:tcW w:w="4389" w:type="dxa"/>
            <w:gridSpan w:val="2"/>
          </w:tcPr>
          <w:p w:rsidR="00B71A56" w:rsidRPr="0017652F" w:rsidRDefault="00B71A56" w:rsidP="00CE094D">
            <w:pPr>
              <w:widowControl w:val="0"/>
              <w:kinsoku w:val="0"/>
              <w:overflowPunct w:val="0"/>
              <w:autoSpaceDE w:val="0"/>
              <w:autoSpaceDN w:val="0"/>
              <w:adjustRightInd w:val="0"/>
              <w:spacing w:before="47" w:after="0" w:line="240" w:lineRule="auto"/>
              <w:rPr>
                <w:rFonts w:ascii="Times New Roman" w:eastAsia="SimSun" w:hAnsi="Times New Roman" w:cs="Times New Roman"/>
                <w:sz w:val="24"/>
                <w:szCs w:val="24"/>
                <w:lang w:val="sr-Cyrl-RS" w:eastAsia="zh-CN"/>
              </w:rPr>
            </w:pPr>
            <w:r w:rsidRPr="0017652F">
              <w:rPr>
                <w:rFonts w:ascii="Times New Roman" w:eastAsia="SimSun" w:hAnsi="Times New Roman" w:cs="Times New Roman"/>
                <w:sz w:val="20"/>
                <w:szCs w:val="20"/>
                <w:lang w:val="sr-Cyrl-RS" w:eastAsia="zh-CN"/>
              </w:rPr>
              <w:t>ПИ</w:t>
            </w:r>
            <w:r w:rsidRPr="0017652F">
              <w:rPr>
                <w:rFonts w:ascii="Times New Roman" w:eastAsia="SimSun" w:hAnsi="Times New Roman" w:cs="Times New Roman"/>
                <w:spacing w:val="1"/>
                <w:sz w:val="20"/>
                <w:szCs w:val="20"/>
                <w:lang w:val="sr-Cyrl-RS" w:eastAsia="zh-CN"/>
              </w:rPr>
              <w:t>Б</w:t>
            </w:r>
            <w:r w:rsidRPr="0017652F">
              <w:rPr>
                <w:rFonts w:ascii="Times New Roman" w:eastAsia="SimSun" w:hAnsi="Times New Roman" w:cs="Times New Roman"/>
                <w:sz w:val="20"/>
                <w:szCs w:val="20"/>
                <w:lang w:val="sr-Cyrl-RS" w:eastAsia="zh-CN"/>
              </w:rPr>
              <w:t>:</w:t>
            </w:r>
          </w:p>
        </w:tc>
        <w:tc>
          <w:tcPr>
            <w:tcW w:w="5554" w:type="dxa"/>
            <w:gridSpan w:val="3"/>
          </w:tcPr>
          <w:p w:rsidR="00B71A56" w:rsidRPr="0017652F" w:rsidRDefault="00B71A56" w:rsidP="00CE094D">
            <w:pPr>
              <w:widowControl w:val="0"/>
              <w:autoSpaceDE w:val="0"/>
              <w:autoSpaceDN w:val="0"/>
              <w:adjustRightInd w:val="0"/>
              <w:spacing w:after="0" w:line="240" w:lineRule="auto"/>
              <w:rPr>
                <w:rFonts w:ascii="Times New Roman" w:eastAsia="SimSun" w:hAnsi="Times New Roman" w:cs="Times New Roman"/>
                <w:sz w:val="24"/>
                <w:szCs w:val="24"/>
                <w:lang w:val="sr-Cyrl-RS" w:eastAsia="zh-CN"/>
              </w:rPr>
            </w:pPr>
          </w:p>
        </w:tc>
      </w:tr>
      <w:tr w:rsidR="00B71A56" w:rsidRPr="0017652F" w:rsidTr="00CE094D">
        <w:trPr>
          <w:trHeight w:hRule="exact" w:val="271"/>
        </w:trPr>
        <w:tc>
          <w:tcPr>
            <w:tcW w:w="9943" w:type="dxa"/>
            <w:gridSpan w:val="5"/>
            <w:shd w:val="clear" w:color="auto" w:fill="D9D9D9"/>
          </w:tcPr>
          <w:p w:rsidR="00B71A56" w:rsidRPr="0017652F" w:rsidRDefault="00B71A56" w:rsidP="00CE094D">
            <w:pPr>
              <w:widowControl w:val="0"/>
              <w:kinsoku w:val="0"/>
              <w:overflowPunct w:val="0"/>
              <w:autoSpaceDE w:val="0"/>
              <w:autoSpaceDN w:val="0"/>
              <w:adjustRightInd w:val="0"/>
              <w:spacing w:before="18" w:after="0" w:line="240" w:lineRule="auto"/>
              <w:rPr>
                <w:rFonts w:ascii="Times New Roman" w:eastAsia="SimSun" w:hAnsi="Times New Roman" w:cs="Times New Roman"/>
                <w:sz w:val="24"/>
                <w:szCs w:val="24"/>
                <w:lang w:val="sr-Cyrl-RS" w:eastAsia="zh-CN"/>
              </w:rPr>
            </w:pPr>
            <w:r w:rsidRPr="0017652F">
              <w:rPr>
                <w:rFonts w:ascii="Times New Roman" w:eastAsia="SimSun" w:hAnsi="Times New Roman" w:cs="Times New Roman"/>
                <w:b/>
                <w:bCs/>
                <w:sz w:val="20"/>
                <w:szCs w:val="20"/>
                <w:lang w:val="sr-Cyrl-RS" w:eastAsia="zh-CN"/>
              </w:rPr>
              <w:t>Оснив</w:t>
            </w:r>
            <w:r w:rsidRPr="0017652F">
              <w:rPr>
                <w:rFonts w:ascii="Times New Roman" w:eastAsia="SimSun" w:hAnsi="Times New Roman" w:cs="Times New Roman"/>
                <w:b/>
                <w:bCs/>
                <w:spacing w:val="1"/>
                <w:sz w:val="20"/>
                <w:szCs w:val="20"/>
                <w:lang w:val="sr-Cyrl-RS" w:eastAsia="zh-CN"/>
              </w:rPr>
              <w:t>а</w:t>
            </w:r>
            <w:r w:rsidRPr="0017652F">
              <w:rPr>
                <w:rFonts w:ascii="Times New Roman" w:eastAsia="SimSun" w:hAnsi="Times New Roman" w:cs="Times New Roman"/>
                <w:b/>
                <w:bCs/>
                <w:sz w:val="20"/>
                <w:szCs w:val="20"/>
                <w:lang w:val="sr-Cyrl-RS" w:eastAsia="zh-CN"/>
              </w:rPr>
              <w:t>ч</w:t>
            </w:r>
            <w:r w:rsidRPr="0017652F">
              <w:rPr>
                <w:rFonts w:ascii="Times New Roman" w:eastAsia="SimSun" w:hAnsi="Times New Roman" w:cs="Times New Roman"/>
                <w:b/>
                <w:bCs/>
                <w:spacing w:val="-7"/>
                <w:sz w:val="20"/>
                <w:szCs w:val="20"/>
                <w:lang w:val="sr-Cyrl-RS" w:eastAsia="zh-CN"/>
              </w:rPr>
              <w:t xml:space="preserve"> </w:t>
            </w:r>
            <w:r w:rsidRPr="0017652F">
              <w:rPr>
                <w:rFonts w:ascii="Times New Roman" w:eastAsia="SimSun" w:hAnsi="Times New Roman" w:cs="Times New Roman"/>
                <w:sz w:val="20"/>
                <w:szCs w:val="20"/>
                <w:lang w:val="sr-Cyrl-RS" w:eastAsia="zh-CN"/>
              </w:rPr>
              <w:t>(</w:t>
            </w:r>
            <w:r w:rsidRPr="0017652F">
              <w:rPr>
                <w:rFonts w:ascii="Times New Roman" w:eastAsia="SimSun" w:hAnsi="Times New Roman" w:cs="Times New Roman"/>
                <w:spacing w:val="-1"/>
                <w:sz w:val="20"/>
                <w:szCs w:val="20"/>
                <w:lang w:val="sr-Cyrl-RS" w:eastAsia="zh-CN"/>
              </w:rPr>
              <w:t>ли</w:t>
            </w:r>
            <w:r w:rsidRPr="0017652F">
              <w:rPr>
                <w:rFonts w:ascii="Times New Roman" w:eastAsia="SimSun" w:hAnsi="Times New Roman" w:cs="Times New Roman"/>
                <w:sz w:val="20"/>
                <w:szCs w:val="20"/>
                <w:lang w:val="sr-Cyrl-RS" w:eastAsia="zh-CN"/>
              </w:rPr>
              <w:t>ч</w:t>
            </w:r>
            <w:r w:rsidRPr="0017652F">
              <w:rPr>
                <w:rFonts w:ascii="Times New Roman" w:eastAsia="SimSun" w:hAnsi="Times New Roman" w:cs="Times New Roman"/>
                <w:spacing w:val="-1"/>
                <w:sz w:val="20"/>
                <w:szCs w:val="20"/>
                <w:lang w:val="sr-Cyrl-RS" w:eastAsia="zh-CN"/>
              </w:rPr>
              <w:t>н</w:t>
            </w:r>
            <w:r w:rsidRPr="0017652F">
              <w:rPr>
                <w:rFonts w:ascii="Times New Roman" w:eastAsia="SimSun" w:hAnsi="Times New Roman" w:cs="Times New Roman"/>
                <w:sz w:val="20"/>
                <w:szCs w:val="20"/>
                <w:lang w:val="sr-Cyrl-RS" w:eastAsia="zh-CN"/>
              </w:rPr>
              <w:t>и</w:t>
            </w:r>
            <w:r w:rsidRPr="0017652F">
              <w:rPr>
                <w:rFonts w:ascii="Times New Roman" w:eastAsia="SimSun" w:hAnsi="Times New Roman" w:cs="Times New Roman"/>
                <w:spacing w:val="-7"/>
                <w:sz w:val="20"/>
                <w:szCs w:val="20"/>
                <w:lang w:val="sr-Cyrl-RS" w:eastAsia="zh-CN"/>
              </w:rPr>
              <w:t xml:space="preserve"> </w:t>
            </w:r>
            <w:r w:rsidRPr="0017652F">
              <w:rPr>
                <w:rFonts w:ascii="Times New Roman" w:eastAsia="SimSun" w:hAnsi="Times New Roman" w:cs="Times New Roman"/>
                <w:spacing w:val="-1"/>
                <w:sz w:val="20"/>
                <w:szCs w:val="20"/>
                <w:lang w:val="sr-Cyrl-RS" w:eastAsia="zh-CN"/>
              </w:rPr>
              <w:t>п</w:t>
            </w:r>
            <w:r w:rsidRPr="0017652F">
              <w:rPr>
                <w:rFonts w:ascii="Times New Roman" w:eastAsia="SimSun" w:hAnsi="Times New Roman" w:cs="Times New Roman"/>
                <w:spacing w:val="1"/>
                <w:sz w:val="20"/>
                <w:szCs w:val="20"/>
                <w:lang w:val="sr-Cyrl-RS" w:eastAsia="zh-CN"/>
              </w:rPr>
              <w:t>о</w:t>
            </w:r>
            <w:r w:rsidRPr="0017652F">
              <w:rPr>
                <w:rFonts w:ascii="Times New Roman" w:eastAsia="SimSun" w:hAnsi="Times New Roman" w:cs="Times New Roman"/>
                <w:sz w:val="20"/>
                <w:szCs w:val="20"/>
                <w:lang w:val="sr-Cyrl-RS" w:eastAsia="zh-CN"/>
              </w:rPr>
              <w:t>д</w:t>
            </w:r>
            <w:r w:rsidRPr="0017652F">
              <w:rPr>
                <w:rFonts w:ascii="Times New Roman" w:eastAsia="SimSun" w:hAnsi="Times New Roman" w:cs="Times New Roman"/>
                <w:spacing w:val="2"/>
                <w:sz w:val="20"/>
                <w:szCs w:val="20"/>
                <w:lang w:val="sr-Cyrl-RS" w:eastAsia="zh-CN"/>
              </w:rPr>
              <w:t>а</w:t>
            </w:r>
            <w:r w:rsidRPr="0017652F">
              <w:rPr>
                <w:rFonts w:ascii="Times New Roman" w:eastAsia="SimSun" w:hAnsi="Times New Roman" w:cs="Times New Roman"/>
                <w:spacing w:val="-1"/>
                <w:sz w:val="20"/>
                <w:szCs w:val="20"/>
                <w:lang w:val="sr-Cyrl-RS" w:eastAsia="zh-CN"/>
              </w:rPr>
              <w:t>ц</w:t>
            </w:r>
            <w:r w:rsidRPr="0017652F">
              <w:rPr>
                <w:rFonts w:ascii="Times New Roman" w:eastAsia="SimSun" w:hAnsi="Times New Roman" w:cs="Times New Roman"/>
                <w:sz w:val="20"/>
                <w:szCs w:val="20"/>
                <w:lang w:val="sr-Cyrl-RS" w:eastAsia="zh-CN"/>
              </w:rPr>
              <w:t>и</w:t>
            </w:r>
            <w:r w:rsidRPr="0017652F">
              <w:rPr>
                <w:rFonts w:ascii="Times New Roman" w:eastAsia="SimSun" w:hAnsi="Times New Roman" w:cs="Times New Roman"/>
                <w:spacing w:val="-6"/>
                <w:sz w:val="20"/>
                <w:szCs w:val="20"/>
                <w:lang w:val="sr-Cyrl-RS" w:eastAsia="zh-CN"/>
              </w:rPr>
              <w:t xml:space="preserve"> </w:t>
            </w:r>
            <w:r w:rsidRPr="0017652F">
              <w:rPr>
                <w:rFonts w:ascii="Times New Roman" w:eastAsia="SimSun" w:hAnsi="Times New Roman" w:cs="Times New Roman"/>
                <w:spacing w:val="1"/>
                <w:sz w:val="20"/>
                <w:szCs w:val="20"/>
                <w:lang w:val="sr-Cyrl-RS" w:eastAsia="zh-CN"/>
              </w:rPr>
              <w:t>о</w:t>
            </w:r>
            <w:r w:rsidRPr="0017652F">
              <w:rPr>
                <w:rFonts w:ascii="Times New Roman" w:eastAsia="SimSun" w:hAnsi="Times New Roman" w:cs="Times New Roman"/>
                <w:sz w:val="20"/>
                <w:szCs w:val="20"/>
                <w:lang w:val="sr-Cyrl-RS" w:eastAsia="zh-CN"/>
              </w:rPr>
              <w:t>с</w:t>
            </w:r>
            <w:r w:rsidRPr="0017652F">
              <w:rPr>
                <w:rFonts w:ascii="Times New Roman" w:eastAsia="SimSun" w:hAnsi="Times New Roman" w:cs="Times New Roman"/>
                <w:spacing w:val="1"/>
                <w:sz w:val="20"/>
                <w:szCs w:val="20"/>
                <w:lang w:val="sr-Cyrl-RS" w:eastAsia="zh-CN"/>
              </w:rPr>
              <w:t>н</w:t>
            </w:r>
            <w:r w:rsidRPr="0017652F">
              <w:rPr>
                <w:rFonts w:ascii="Times New Roman" w:eastAsia="SimSun" w:hAnsi="Times New Roman" w:cs="Times New Roman"/>
                <w:spacing w:val="-1"/>
                <w:sz w:val="20"/>
                <w:szCs w:val="20"/>
                <w:lang w:val="sr-Cyrl-RS" w:eastAsia="zh-CN"/>
              </w:rPr>
              <w:t>и</w:t>
            </w:r>
            <w:r w:rsidRPr="0017652F">
              <w:rPr>
                <w:rFonts w:ascii="Times New Roman" w:eastAsia="SimSun" w:hAnsi="Times New Roman" w:cs="Times New Roman"/>
                <w:sz w:val="20"/>
                <w:szCs w:val="20"/>
                <w:lang w:val="sr-Cyrl-RS" w:eastAsia="zh-CN"/>
              </w:rPr>
              <w:t>вача</w:t>
            </w:r>
            <w:r w:rsidRPr="0017652F">
              <w:rPr>
                <w:rFonts w:ascii="Times New Roman" w:eastAsia="SimSun" w:hAnsi="Times New Roman" w:cs="Times New Roman"/>
                <w:spacing w:val="-7"/>
                <w:sz w:val="20"/>
                <w:szCs w:val="20"/>
                <w:lang w:val="sr-Cyrl-RS" w:eastAsia="zh-CN"/>
              </w:rPr>
              <w:t xml:space="preserve"> </w:t>
            </w:r>
            <w:r w:rsidRPr="0017652F">
              <w:rPr>
                <w:rFonts w:ascii="Times New Roman" w:eastAsia="SimSun" w:hAnsi="Times New Roman" w:cs="Times New Roman"/>
                <w:sz w:val="20"/>
                <w:szCs w:val="20"/>
                <w:lang w:val="sr-Cyrl-RS" w:eastAsia="zh-CN"/>
              </w:rPr>
              <w:t>-</w:t>
            </w:r>
            <w:r w:rsidRPr="0017652F">
              <w:rPr>
                <w:rFonts w:ascii="Times New Roman" w:eastAsia="SimSun" w:hAnsi="Times New Roman" w:cs="Times New Roman"/>
                <w:spacing w:val="-6"/>
                <w:sz w:val="20"/>
                <w:szCs w:val="20"/>
                <w:lang w:val="sr-Cyrl-RS" w:eastAsia="zh-CN"/>
              </w:rPr>
              <w:t xml:space="preserve"> </w:t>
            </w:r>
            <w:r w:rsidRPr="0017652F">
              <w:rPr>
                <w:rFonts w:ascii="Times New Roman" w:eastAsia="SimSun" w:hAnsi="Times New Roman" w:cs="Times New Roman"/>
                <w:spacing w:val="-1"/>
                <w:sz w:val="20"/>
                <w:szCs w:val="20"/>
                <w:lang w:val="sr-Cyrl-RS" w:eastAsia="zh-CN"/>
              </w:rPr>
              <w:t>п</w:t>
            </w:r>
            <w:r w:rsidRPr="0017652F">
              <w:rPr>
                <w:rFonts w:ascii="Times New Roman" w:eastAsia="SimSun" w:hAnsi="Times New Roman" w:cs="Times New Roman"/>
                <w:spacing w:val="1"/>
                <w:sz w:val="20"/>
                <w:szCs w:val="20"/>
                <w:lang w:val="sr-Cyrl-RS" w:eastAsia="zh-CN"/>
              </w:rPr>
              <w:t>оп</w:t>
            </w:r>
            <w:r w:rsidRPr="0017652F">
              <w:rPr>
                <w:rFonts w:ascii="Times New Roman" w:eastAsia="SimSun" w:hAnsi="Times New Roman" w:cs="Times New Roman"/>
                <w:spacing w:val="-2"/>
                <w:sz w:val="20"/>
                <w:szCs w:val="20"/>
                <w:lang w:val="sr-Cyrl-RS" w:eastAsia="zh-CN"/>
              </w:rPr>
              <w:t>у</w:t>
            </w:r>
            <w:r w:rsidRPr="0017652F">
              <w:rPr>
                <w:rFonts w:ascii="Times New Roman" w:eastAsia="SimSun" w:hAnsi="Times New Roman" w:cs="Times New Roman"/>
                <w:sz w:val="20"/>
                <w:szCs w:val="20"/>
                <w:lang w:val="sr-Cyrl-RS" w:eastAsia="zh-CN"/>
              </w:rPr>
              <w:t>њава</w:t>
            </w:r>
            <w:r w:rsidRPr="0017652F">
              <w:rPr>
                <w:rFonts w:ascii="Times New Roman" w:eastAsia="SimSun" w:hAnsi="Times New Roman" w:cs="Times New Roman"/>
                <w:spacing w:val="-8"/>
                <w:sz w:val="20"/>
                <w:szCs w:val="20"/>
                <w:lang w:val="sr-Cyrl-RS" w:eastAsia="zh-CN"/>
              </w:rPr>
              <w:t xml:space="preserve"> </w:t>
            </w:r>
            <w:r w:rsidRPr="0017652F">
              <w:rPr>
                <w:rFonts w:ascii="Times New Roman" w:eastAsia="SimSun" w:hAnsi="Times New Roman" w:cs="Times New Roman"/>
                <w:sz w:val="20"/>
                <w:szCs w:val="20"/>
                <w:lang w:val="sr-Cyrl-RS" w:eastAsia="zh-CN"/>
              </w:rPr>
              <w:t>са</w:t>
            </w:r>
            <w:r w:rsidRPr="0017652F">
              <w:rPr>
                <w:rFonts w:ascii="Times New Roman" w:eastAsia="SimSun" w:hAnsi="Times New Roman" w:cs="Times New Roman"/>
                <w:spacing w:val="1"/>
                <w:sz w:val="20"/>
                <w:szCs w:val="20"/>
                <w:lang w:val="sr-Cyrl-RS" w:eastAsia="zh-CN"/>
              </w:rPr>
              <w:t>м</w:t>
            </w:r>
            <w:r w:rsidRPr="0017652F">
              <w:rPr>
                <w:rFonts w:ascii="Times New Roman" w:eastAsia="SimSun" w:hAnsi="Times New Roman" w:cs="Times New Roman"/>
                <w:sz w:val="20"/>
                <w:szCs w:val="20"/>
                <w:lang w:val="sr-Cyrl-RS" w:eastAsia="zh-CN"/>
              </w:rPr>
              <w:t>о</w:t>
            </w:r>
            <w:r w:rsidRPr="0017652F">
              <w:rPr>
                <w:rFonts w:ascii="Times New Roman" w:eastAsia="SimSun" w:hAnsi="Times New Roman" w:cs="Times New Roman"/>
                <w:spacing w:val="-6"/>
                <w:sz w:val="20"/>
                <w:szCs w:val="20"/>
                <w:lang w:val="sr-Cyrl-RS" w:eastAsia="zh-CN"/>
              </w:rPr>
              <w:t xml:space="preserve"> </w:t>
            </w:r>
            <w:r w:rsidRPr="0017652F">
              <w:rPr>
                <w:rFonts w:ascii="Times New Roman" w:eastAsia="SimSun" w:hAnsi="Times New Roman" w:cs="Times New Roman"/>
                <w:spacing w:val="-1"/>
                <w:sz w:val="20"/>
                <w:szCs w:val="20"/>
                <w:lang w:val="sr-Cyrl-RS" w:eastAsia="zh-CN"/>
              </w:rPr>
              <w:t>п</w:t>
            </w:r>
            <w:r w:rsidRPr="0017652F">
              <w:rPr>
                <w:rFonts w:ascii="Times New Roman" w:eastAsia="SimSun" w:hAnsi="Times New Roman" w:cs="Times New Roman"/>
                <w:spacing w:val="1"/>
                <w:sz w:val="20"/>
                <w:szCs w:val="20"/>
                <w:lang w:val="sr-Cyrl-RS" w:eastAsia="zh-CN"/>
              </w:rPr>
              <w:t>р</w:t>
            </w:r>
            <w:r w:rsidRPr="0017652F">
              <w:rPr>
                <w:rFonts w:ascii="Times New Roman" w:eastAsia="SimSun" w:hAnsi="Times New Roman" w:cs="Times New Roman"/>
                <w:sz w:val="20"/>
                <w:szCs w:val="20"/>
                <w:lang w:val="sr-Cyrl-RS" w:eastAsia="zh-CN"/>
              </w:rPr>
              <w:t>е</w:t>
            </w:r>
            <w:r w:rsidRPr="0017652F">
              <w:rPr>
                <w:rFonts w:ascii="Times New Roman" w:eastAsia="SimSun" w:hAnsi="Times New Roman" w:cs="Times New Roman"/>
                <w:spacing w:val="2"/>
                <w:sz w:val="20"/>
                <w:szCs w:val="20"/>
                <w:lang w:val="sr-Cyrl-RS" w:eastAsia="zh-CN"/>
              </w:rPr>
              <w:t>д</w:t>
            </w:r>
            <w:r w:rsidRPr="0017652F">
              <w:rPr>
                <w:rFonts w:ascii="Times New Roman" w:eastAsia="SimSun" w:hAnsi="Times New Roman" w:cs="Times New Roman"/>
                <w:spacing w:val="-2"/>
                <w:sz w:val="20"/>
                <w:szCs w:val="20"/>
                <w:lang w:val="sr-Cyrl-RS" w:eastAsia="zh-CN"/>
              </w:rPr>
              <w:t>у</w:t>
            </w:r>
            <w:r w:rsidRPr="0017652F">
              <w:rPr>
                <w:rFonts w:ascii="Times New Roman" w:eastAsia="SimSun" w:hAnsi="Times New Roman" w:cs="Times New Roman"/>
                <w:sz w:val="20"/>
                <w:szCs w:val="20"/>
                <w:lang w:val="sr-Cyrl-RS" w:eastAsia="zh-CN"/>
              </w:rPr>
              <w:t>зе</w:t>
            </w:r>
            <w:r w:rsidRPr="0017652F">
              <w:rPr>
                <w:rFonts w:ascii="Times New Roman" w:eastAsia="SimSun" w:hAnsi="Times New Roman" w:cs="Times New Roman"/>
                <w:spacing w:val="1"/>
                <w:sz w:val="20"/>
                <w:szCs w:val="20"/>
                <w:lang w:val="sr-Cyrl-RS" w:eastAsia="zh-CN"/>
              </w:rPr>
              <w:t>т</w:t>
            </w:r>
            <w:r w:rsidRPr="0017652F">
              <w:rPr>
                <w:rFonts w:ascii="Times New Roman" w:eastAsia="SimSun" w:hAnsi="Times New Roman" w:cs="Times New Roman"/>
                <w:spacing w:val="-1"/>
                <w:sz w:val="20"/>
                <w:szCs w:val="20"/>
                <w:lang w:val="sr-Cyrl-RS" w:eastAsia="zh-CN"/>
              </w:rPr>
              <w:t>н</w:t>
            </w:r>
            <w:r w:rsidRPr="0017652F">
              <w:rPr>
                <w:rFonts w:ascii="Times New Roman" w:eastAsia="SimSun" w:hAnsi="Times New Roman" w:cs="Times New Roman"/>
                <w:spacing w:val="1"/>
                <w:sz w:val="20"/>
                <w:szCs w:val="20"/>
                <w:lang w:val="sr-Cyrl-RS" w:eastAsia="zh-CN"/>
              </w:rPr>
              <w:t>и</w:t>
            </w:r>
            <w:r w:rsidRPr="0017652F">
              <w:rPr>
                <w:rFonts w:ascii="Times New Roman" w:eastAsia="SimSun" w:hAnsi="Times New Roman" w:cs="Times New Roman"/>
                <w:spacing w:val="-1"/>
                <w:sz w:val="20"/>
                <w:szCs w:val="20"/>
                <w:lang w:val="sr-Cyrl-RS" w:eastAsia="zh-CN"/>
              </w:rPr>
              <w:t>к</w:t>
            </w:r>
            <w:r w:rsidRPr="0017652F">
              <w:rPr>
                <w:rFonts w:ascii="Times New Roman" w:eastAsia="SimSun" w:hAnsi="Times New Roman" w:cs="Times New Roman"/>
                <w:sz w:val="20"/>
                <w:szCs w:val="20"/>
                <w:lang w:val="sr-Cyrl-RS" w:eastAsia="zh-CN"/>
              </w:rPr>
              <w:t>):</w:t>
            </w:r>
          </w:p>
        </w:tc>
      </w:tr>
      <w:tr w:rsidR="00B71A56" w:rsidRPr="0017652F" w:rsidTr="00CE094D">
        <w:trPr>
          <w:trHeight w:hRule="exact" w:val="300"/>
        </w:trPr>
        <w:tc>
          <w:tcPr>
            <w:tcW w:w="4389" w:type="dxa"/>
            <w:gridSpan w:val="2"/>
            <w:shd w:val="clear" w:color="auto" w:fill="D9D9D9"/>
          </w:tcPr>
          <w:p w:rsidR="00B71A56" w:rsidRPr="0017652F" w:rsidRDefault="00B71A56" w:rsidP="00CE094D">
            <w:pPr>
              <w:widowControl w:val="0"/>
              <w:kinsoku w:val="0"/>
              <w:overflowPunct w:val="0"/>
              <w:autoSpaceDE w:val="0"/>
              <w:autoSpaceDN w:val="0"/>
              <w:adjustRightInd w:val="0"/>
              <w:spacing w:before="47" w:after="0" w:line="240" w:lineRule="auto"/>
              <w:jc w:val="center"/>
              <w:rPr>
                <w:rFonts w:ascii="Times New Roman" w:eastAsia="SimSun" w:hAnsi="Times New Roman" w:cs="Times New Roman"/>
                <w:sz w:val="24"/>
                <w:szCs w:val="24"/>
                <w:lang w:val="sr-Cyrl-RS" w:eastAsia="zh-CN"/>
              </w:rPr>
            </w:pPr>
            <w:r w:rsidRPr="0017652F">
              <w:rPr>
                <w:rFonts w:ascii="Times New Roman" w:eastAsia="SimSun" w:hAnsi="Times New Roman" w:cs="Times New Roman"/>
                <w:sz w:val="20"/>
                <w:szCs w:val="20"/>
                <w:lang w:val="sr-Cyrl-RS" w:eastAsia="zh-CN"/>
              </w:rPr>
              <w:t>И</w:t>
            </w:r>
            <w:r w:rsidRPr="0017652F">
              <w:rPr>
                <w:rFonts w:ascii="Times New Roman" w:eastAsia="SimSun" w:hAnsi="Times New Roman" w:cs="Times New Roman"/>
                <w:spacing w:val="1"/>
                <w:sz w:val="20"/>
                <w:szCs w:val="20"/>
                <w:lang w:val="sr-Cyrl-RS" w:eastAsia="zh-CN"/>
              </w:rPr>
              <w:t>м</w:t>
            </w:r>
            <w:r w:rsidRPr="0017652F">
              <w:rPr>
                <w:rFonts w:ascii="Times New Roman" w:eastAsia="SimSun" w:hAnsi="Times New Roman" w:cs="Times New Roman"/>
                <w:sz w:val="20"/>
                <w:szCs w:val="20"/>
                <w:lang w:val="sr-Cyrl-RS" w:eastAsia="zh-CN"/>
              </w:rPr>
              <w:t>е</w:t>
            </w:r>
            <w:r w:rsidRPr="0017652F">
              <w:rPr>
                <w:rFonts w:ascii="Times New Roman" w:eastAsia="SimSun" w:hAnsi="Times New Roman" w:cs="Times New Roman"/>
                <w:spacing w:val="-7"/>
                <w:sz w:val="20"/>
                <w:szCs w:val="20"/>
                <w:lang w:val="sr-Cyrl-RS" w:eastAsia="zh-CN"/>
              </w:rPr>
              <w:t xml:space="preserve"> </w:t>
            </w:r>
            <w:r w:rsidRPr="0017652F">
              <w:rPr>
                <w:rFonts w:ascii="Times New Roman" w:eastAsia="SimSun" w:hAnsi="Times New Roman" w:cs="Times New Roman"/>
                <w:sz w:val="20"/>
                <w:szCs w:val="20"/>
                <w:lang w:val="sr-Cyrl-RS" w:eastAsia="zh-CN"/>
              </w:rPr>
              <w:t>и</w:t>
            </w:r>
            <w:r w:rsidRPr="0017652F">
              <w:rPr>
                <w:rFonts w:ascii="Times New Roman" w:eastAsia="SimSun" w:hAnsi="Times New Roman" w:cs="Times New Roman"/>
                <w:spacing w:val="-7"/>
                <w:sz w:val="20"/>
                <w:szCs w:val="20"/>
                <w:lang w:val="sr-Cyrl-RS" w:eastAsia="zh-CN"/>
              </w:rPr>
              <w:t xml:space="preserve"> </w:t>
            </w:r>
            <w:r w:rsidRPr="0017652F">
              <w:rPr>
                <w:rFonts w:ascii="Times New Roman" w:eastAsia="SimSun" w:hAnsi="Times New Roman" w:cs="Times New Roman"/>
                <w:spacing w:val="-1"/>
                <w:sz w:val="20"/>
                <w:szCs w:val="20"/>
                <w:lang w:val="sr-Cyrl-RS" w:eastAsia="zh-CN"/>
              </w:rPr>
              <w:t>п</w:t>
            </w:r>
            <w:r w:rsidRPr="0017652F">
              <w:rPr>
                <w:rFonts w:ascii="Times New Roman" w:eastAsia="SimSun" w:hAnsi="Times New Roman" w:cs="Times New Roman"/>
                <w:spacing w:val="1"/>
                <w:sz w:val="20"/>
                <w:szCs w:val="20"/>
                <w:lang w:val="sr-Cyrl-RS" w:eastAsia="zh-CN"/>
              </w:rPr>
              <w:t>р</w:t>
            </w:r>
            <w:r w:rsidRPr="0017652F">
              <w:rPr>
                <w:rFonts w:ascii="Times New Roman" w:eastAsia="SimSun" w:hAnsi="Times New Roman" w:cs="Times New Roman"/>
                <w:sz w:val="20"/>
                <w:szCs w:val="20"/>
                <w:lang w:val="sr-Cyrl-RS" w:eastAsia="zh-CN"/>
              </w:rPr>
              <w:t>ез</w:t>
            </w:r>
            <w:r w:rsidRPr="0017652F">
              <w:rPr>
                <w:rFonts w:ascii="Times New Roman" w:eastAsia="SimSun" w:hAnsi="Times New Roman" w:cs="Times New Roman"/>
                <w:spacing w:val="-1"/>
                <w:sz w:val="20"/>
                <w:szCs w:val="20"/>
                <w:lang w:val="sr-Cyrl-RS" w:eastAsia="zh-CN"/>
              </w:rPr>
              <w:t>и</w:t>
            </w:r>
            <w:r w:rsidRPr="0017652F">
              <w:rPr>
                <w:rFonts w:ascii="Times New Roman" w:eastAsia="SimSun" w:hAnsi="Times New Roman" w:cs="Times New Roman"/>
                <w:spacing w:val="1"/>
                <w:sz w:val="20"/>
                <w:szCs w:val="20"/>
                <w:lang w:val="sr-Cyrl-RS" w:eastAsia="zh-CN"/>
              </w:rPr>
              <w:t>м</w:t>
            </w:r>
            <w:r w:rsidRPr="0017652F">
              <w:rPr>
                <w:rFonts w:ascii="Times New Roman" w:eastAsia="SimSun" w:hAnsi="Times New Roman" w:cs="Times New Roman"/>
                <w:sz w:val="20"/>
                <w:szCs w:val="20"/>
                <w:lang w:val="sr-Cyrl-RS" w:eastAsia="zh-CN"/>
              </w:rPr>
              <w:t>е:</w:t>
            </w:r>
          </w:p>
        </w:tc>
        <w:tc>
          <w:tcPr>
            <w:tcW w:w="5554" w:type="dxa"/>
            <w:gridSpan w:val="3"/>
            <w:shd w:val="clear" w:color="auto" w:fill="D9D9D9"/>
          </w:tcPr>
          <w:p w:rsidR="00B71A56" w:rsidRPr="0017652F" w:rsidRDefault="00B71A56" w:rsidP="00CE094D">
            <w:pPr>
              <w:widowControl w:val="0"/>
              <w:kinsoku w:val="0"/>
              <w:overflowPunct w:val="0"/>
              <w:autoSpaceDE w:val="0"/>
              <w:autoSpaceDN w:val="0"/>
              <w:adjustRightInd w:val="0"/>
              <w:spacing w:before="47" w:after="0" w:line="240" w:lineRule="auto"/>
              <w:jc w:val="center"/>
              <w:rPr>
                <w:rFonts w:ascii="Times New Roman" w:eastAsia="SimSun" w:hAnsi="Times New Roman" w:cs="Times New Roman"/>
                <w:sz w:val="24"/>
                <w:szCs w:val="24"/>
                <w:lang w:val="sr-Cyrl-RS" w:eastAsia="zh-CN"/>
              </w:rPr>
            </w:pPr>
            <w:r w:rsidRPr="0017652F">
              <w:rPr>
                <w:rFonts w:ascii="Times New Roman" w:eastAsia="SimSun" w:hAnsi="Times New Roman" w:cs="Times New Roman"/>
                <w:spacing w:val="1"/>
                <w:sz w:val="20"/>
                <w:szCs w:val="20"/>
                <w:lang w:val="sr-Cyrl-RS" w:eastAsia="zh-CN"/>
              </w:rPr>
              <w:t>Ј</w:t>
            </w:r>
            <w:r w:rsidRPr="0017652F">
              <w:rPr>
                <w:rFonts w:ascii="Times New Roman" w:eastAsia="SimSun" w:hAnsi="Times New Roman" w:cs="Times New Roman"/>
                <w:sz w:val="20"/>
                <w:szCs w:val="20"/>
                <w:lang w:val="sr-Cyrl-RS" w:eastAsia="zh-CN"/>
              </w:rPr>
              <w:t>М</w:t>
            </w:r>
            <w:r w:rsidRPr="0017652F">
              <w:rPr>
                <w:rFonts w:ascii="Times New Roman" w:eastAsia="SimSun" w:hAnsi="Times New Roman" w:cs="Times New Roman"/>
                <w:spacing w:val="1"/>
                <w:sz w:val="20"/>
                <w:szCs w:val="20"/>
                <w:lang w:val="sr-Cyrl-RS" w:eastAsia="zh-CN"/>
              </w:rPr>
              <w:t>Б</w:t>
            </w:r>
            <w:r w:rsidRPr="0017652F">
              <w:rPr>
                <w:rFonts w:ascii="Times New Roman" w:eastAsia="SimSun" w:hAnsi="Times New Roman" w:cs="Times New Roman"/>
                <w:sz w:val="20"/>
                <w:szCs w:val="20"/>
                <w:lang w:val="sr-Cyrl-RS" w:eastAsia="zh-CN"/>
              </w:rPr>
              <w:t>Г/</w:t>
            </w:r>
            <w:r w:rsidRPr="0017652F">
              <w:rPr>
                <w:rFonts w:ascii="Times New Roman" w:eastAsia="SimSun" w:hAnsi="Times New Roman" w:cs="Times New Roman"/>
                <w:spacing w:val="-2"/>
                <w:sz w:val="20"/>
                <w:szCs w:val="20"/>
                <w:lang w:val="sr-Cyrl-RS" w:eastAsia="zh-CN"/>
              </w:rPr>
              <w:t>л</w:t>
            </w:r>
            <w:r w:rsidRPr="0017652F">
              <w:rPr>
                <w:rFonts w:ascii="Times New Roman" w:eastAsia="SimSun" w:hAnsi="Times New Roman" w:cs="Times New Roman"/>
                <w:spacing w:val="-1"/>
                <w:sz w:val="20"/>
                <w:szCs w:val="20"/>
                <w:lang w:val="sr-Cyrl-RS" w:eastAsia="zh-CN"/>
              </w:rPr>
              <w:t>и</w:t>
            </w:r>
            <w:r w:rsidRPr="0017652F">
              <w:rPr>
                <w:rFonts w:ascii="Times New Roman" w:eastAsia="SimSun" w:hAnsi="Times New Roman" w:cs="Times New Roman"/>
                <w:sz w:val="20"/>
                <w:szCs w:val="20"/>
                <w:lang w:val="sr-Cyrl-RS" w:eastAsia="zh-CN"/>
              </w:rPr>
              <w:t>ч</w:t>
            </w:r>
            <w:r w:rsidRPr="0017652F">
              <w:rPr>
                <w:rFonts w:ascii="Times New Roman" w:eastAsia="SimSun" w:hAnsi="Times New Roman" w:cs="Times New Roman"/>
                <w:spacing w:val="1"/>
                <w:sz w:val="20"/>
                <w:szCs w:val="20"/>
                <w:lang w:val="sr-Cyrl-RS" w:eastAsia="zh-CN"/>
              </w:rPr>
              <w:t>н</w:t>
            </w:r>
            <w:r w:rsidRPr="0017652F">
              <w:rPr>
                <w:rFonts w:ascii="Times New Roman" w:eastAsia="SimSun" w:hAnsi="Times New Roman" w:cs="Times New Roman"/>
                <w:sz w:val="20"/>
                <w:szCs w:val="20"/>
                <w:lang w:val="sr-Cyrl-RS" w:eastAsia="zh-CN"/>
              </w:rPr>
              <w:t>и</w:t>
            </w:r>
            <w:r w:rsidRPr="0017652F">
              <w:rPr>
                <w:rFonts w:ascii="Times New Roman" w:eastAsia="SimSun" w:hAnsi="Times New Roman" w:cs="Times New Roman"/>
                <w:spacing w:val="-16"/>
                <w:sz w:val="20"/>
                <w:szCs w:val="20"/>
                <w:lang w:val="sr-Cyrl-RS" w:eastAsia="zh-CN"/>
              </w:rPr>
              <w:t xml:space="preserve"> </w:t>
            </w:r>
            <w:r w:rsidRPr="0017652F">
              <w:rPr>
                <w:rFonts w:ascii="Times New Roman" w:eastAsia="SimSun" w:hAnsi="Times New Roman" w:cs="Times New Roman"/>
                <w:sz w:val="20"/>
                <w:szCs w:val="20"/>
                <w:lang w:val="sr-Cyrl-RS" w:eastAsia="zh-CN"/>
              </w:rPr>
              <w:t>бр</w:t>
            </w:r>
            <w:r w:rsidRPr="0017652F">
              <w:rPr>
                <w:rFonts w:ascii="Times New Roman" w:eastAsia="SimSun" w:hAnsi="Times New Roman" w:cs="Times New Roman"/>
                <w:spacing w:val="1"/>
                <w:sz w:val="20"/>
                <w:szCs w:val="20"/>
                <w:lang w:val="sr-Cyrl-RS" w:eastAsia="zh-CN"/>
              </w:rPr>
              <w:t>о</w:t>
            </w:r>
            <w:r w:rsidRPr="0017652F">
              <w:rPr>
                <w:rFonts w:ascii="Times New Roman" w:eastAsia="SimSun" w:hAnsi="Times New Roman" w:cs="Times New Roman"/>
                <w:spacing w:val="2"/>
                <w:sz w:val="20"/>
                <w:szCs w:val="20"/>
                <w:lang w:val="sr-Cyrl-RS" w:eastAsia="zh-CN"/>
              </w:rPr>
              <w:t>ј</w:t>
            </w:r>
            <w:r w:rsidRPr="0017652F">
              <w:rPr>
                <w:rFonts w:ascii="Times New Roman" w:eastAsia="SimSun" w:hAnsi="Times New Roman" w:cs="Times New Roman"/>
                <w:sz w:val="20"/>
                <w:szCs w:val="20"/>
                <w:lang w:val="sr-Cyrl-RS" w:eastAsia="zh-CN"/>
              </w:rPr>
              <w:t>:</w:t>
            </w:r>
          </w:p>
        </w:tc>
      </w:tr>
      <w:tr w:rsidR="00B71A56" w:rsidRPr="0017652F" w:rsidTr="00CE094D">
        <w:trPr>
          <w:trHeight w:hRule="exact" w:val="329"/>
        </w:trPr>
        <w:tc>
          <w:tcPr>
            <w:tcW w:w="4389" w:type="dxa"/>
            <w:gridSpan w:val="2"/>
            <w:shd w:val="clear" w:color="auto" w:fill="D9D9D9"/>
          </w:tcPr>
          <w:p w:rsidR="00B71A56" w:rsidRPr="0017652F" w:rsidRDefault="00B71A56" w:rsidP="00CE094D">
            <w:pPr>
              <w:widowControl w:val="0"/>
              <w:autoSpaceDE w:val="0"/>
              <w:autoSpaceDN w:val="0"/>
              <w:adjustRightInd w:val="0"/>
              <w:spacing w:after="0" w:line="240" w:lineRule="auto"/>
              <w:rPr>
                <w:rFonts w:ascii="Times New Roman" w:eastAsia="SimSun" w:hAnsi="Times New Roman" w:cs="Times New Roman"/>
                <w:sz w:val="24"/>
                <w:szCs w:val="24"/>
                <w:lang w:val="sr-Cyrl-RS" w:eastAsia="zh-CN"/>
              </w:rPr>
            </w:pPr>
          </w:p>
        </w:tc>
        <w:tc>
          <w:tcPr>
            <w:tcW w:w="5554" w:type="dxa"/>
            <w:gridSpan w:val="3"/>
            <w:shd w:val="clear" w:color="auto" w:fill="D9D9D9"/>
          </w:tcPr>
          <w:p w:rsidR="00B71A56" w:rsidRPr="0017652F" w:rsidRDefault="00B71A56" w:rsidP="00CE094D">
            <w:pPr>
              <w:widowControl w:val="0"/>
              <w:autoSpaceDE w:val="0"/>
              <w:autoSpaceDN w:val="0"/>
              <w:adjustRightInd w:val="0"/>
              <w:spacing w:after="0" w:line="240" w:lineRule="auto"/>
              <w:rPr>
                <w:rFonts w:ascii="Times New Roman" w:eastAsia="SimSun" w:hAnsi="Times New Roman" w:cs="Times New Roman"/>
                <w:sz w:val="24"/>
                <w:szCs w:val="24"/>
                <w:lang w:val="sr-Cyrl-RS" w:eastAsia="zh-CN"/>
              </w:rPr>
            </w:pPr>
          </w:p>
        </w:tc>
      </w:tr>
      <w:tr w:rsidR="00B71A56" w:rsidRPr="0017652F" w:rsidTr="00CE094D">
        <w:trPr>
          <w:trHeight w:hRule="exact" w:val="271"/>
        </w:trPr>
        <w:tc>
          <w:tcPr>
            <w:tcW w:w="9943" w:type="dxa"/>
            <w:gridSpan w:val="5"/>
          </w:tcPr>
          <w:p w:rsidR="00B71A56" w:rsidRPr="0017652F" w:rsidRDefault="00B71A56" w:rsidP="00CE094D">
            <w:pPr>
              <w:widowControl w:val="0"/>
              <w:kinsoku w:val="0"/>
              <w:overflowPunct w:val="0"/>
              <w:autoSpaceDE w:val="0"/>
              <w:autoSpaceDN w:val="0"/>
              <w:adjustRightInd w:val="0"/>
              <w:spacing w:before="18" w:after="0" w:line="240" w:lineRule="auto"/>
              <w:jc w:val="center"/>
              <w:rPr>
                <w:rFonts w:ascii="Times New Roman" w:eastAsia="SimSun" w:hAnsi="Times New Roman" w:cs="Times New Roman"/>
                <w:sz w:val="24"/>
                <w:szCs w:val="24"/>
                <w:lang w:val="sr-Cyrl-RS" w:eastAsia="zh-CN"/>
              </w:rPr>
            </w:pPr>
            <w:r w:rsidRPr="0017652F">
              <w:rPr>
                <w:rFonts w:ascii="Times New Roman" w:eastAsia="SimSun" w:hAnsi="Times New Roman" w:cs="Times New Roman"/>
                <w:sz w:val="20"/>
                <w:szCs w:val="20"/>
                <w:lang w:val="sr-Cyrl-RS" w:eastAsia="zh-CN"/>
              </w:rPr>
              <w:t>П</w:t>
            </w:r>
            <w:r w:rsidRPr="0017652F">
              <w:rPr>
                <w:rFonts w:ascii="Times New Roman" w:eastAsia="SimSun" w:hAnsi="Times New Roman" w:cs="Times New Roman"/>
                <w:spacing w:val="1"/>
                <w:sz w:val="20"/>
                <w:szCs w:val="20"/>
                <w:lang w:val="sr-Cyrl-RS" w:eastAsia="zh-CN"/>
              </w:rPr>
              <w:t>р</w:t>
            </w:r>
            <w:r w:rsidRPr="0017652F">
              <w:rPr>
                <w:rFonts w:ascii="Times New Roman" w:eastAsia="SimSun" w:hAnsi="Times New Roman" w:cs="Times New Roman"/>
                <w:sz w:val="20"/>
                <w:szCs w:val="20"/>
                <w:lang w:val="sr-Cyrl-RS" w:eastAsia="zh-CN"/>
              </w:rPr>
              <w:t>ете</w:t>
            </w:r>
            <w:r w:rsidRPr="0017652F">
              <w:rPr>
                <w:rFonts w:ascii="Times New Roman" w:eastAsia="SimSun" w:hAnsi="Times New Roman" w:cs="Times New Roman"/>
                <w:spacing w:val="-1"/>
                <w:sz w:val="20"/>
                <w:szCs w:val="20"/>
                <w:lang w:val="sr-Cyrl-RS" w:eastAsia="zh-CN"/>
              </w:rPr>
              <w:t>жн</w:t>
            </w:r>
            <w:r w:rsidRPr="0017652F">
              <w:rPr>
                <w:rFonts w:ascii="Times New Roman" w:eastAsia="SimSun" w:hAnsi="Times New Roman" w:cs="Times New Roman"/>
                <w:sz w:val="20"/>
                <w:szCs w:val="20"/>
                <w:lang w:val="sr-Cyrl-RS" w:eastAsia="zh-CN"/>
              </w:rPr>
              <w:t>а</w:t>
            </w:r>
            <w:r w:rsidRPr="0017652F">
              <w:rPr>
                <w:rFonts w:ascii="Times New Roman" w:eastAsia="SimSun" w:hAnsi="Times New Roman" w:cs="Times New Roman"/>
                <w:spacing w:val="-15"/>
                <w:sz w:val="20"/>
                <w:szCs w:val="20"/>
                <w:lang w:val="sr-Cyrl-RS" w:eastAsia="zh-CN"/>
              </w:rPr>
              <w:t xml:space="preserve"> </w:t>
            </w:r>
            <w:r w:rsidRPr="0017652F">
              <w:rPr>
                <w:rFonts w:ascii="Times New Roman" w:eastAsia="SimSun" w:hAnsi="Times New Roman" w:cs="Times New Roman"/>
                <w:sz w:val="20"/>
                <w:szCs w:val="20"/>
                <w:lang w:val="sr-Cyrl-RS" w:eastAsia="zh-CN"/>
              </w:rPr>
              <w:t>де</w:t>
            </w:r>
            <w:r w:rsidRPr="0017652F">
              <w:rPr>
                <w:rFonts w:ascii="Times New Roman" w:eastAsia="SimSun" w:hAnsi="Times New Roman" w:cs="Times New Roman"/>
                <w:spacing w:val="-2"/>
                <w:sz w:val="20"/>
                <w:szCs w:val="20"/>
                <w:lang w:val="sr-Cyrl-RS" w:eastAsia="zh-CN"/>
              </w:rPr>
              <w:t>л</w:t>
            </w:r>
            <w:r w:rsidRPr="0017652F">
              <w:rPr>
                <w:rFonts w:ascii="Times New Roman" w:eastAsia="SimSun" w:hAnsi="Times New Roman" w:cs="Times New Roman"/>
                <w:spacing w:val="2"/>
                <w:sz w:val="20"/>
                <w:szCs w:val="20"/>
                <w:lang w:val="sr-Cyrl-RS" w:eastAsia="zh-CN"/>
              </w:rPr>
              <w:t>а</w:t>
            </w:r>
            <w:r w:rsidRPr="0017652F">
              <w:rPr>
                <w:rFonts w:ascii="Times New Roman" w:eastAsia="SimSun" w:hAnsi="Times New Roman" w:cs="Times New Roman"/>
                <w:spacing w:val="-1"/>
                <w:sz w:val="20"/>
                <w:szCs w:val="20"/>
                <w:lang w:val="sr-Cyrl-RS" w:eastAsia="zh-CN"/>
              </w:rPr>
              <w:t>тн</w:t>
            </w:r>
            <w:r w:rsidRPr="0017652F">
              <w:rPr>
                <w:rFonts w:ascii="Times New Roman" w:eastAsia="SimSun" w:hAnsi="Times New Roman" w:cs="Times New Roman"/>
                <w:spacing w:val="1"/>
                <w:sz w:val="20"/>
                <w:szCs w:val="20"/>
                <w:lang w:val="sr-Cyrl-RS" w:eastAsia="zh-CN"/>
              </w:rPr>
              <w:t>о</w:t>
            </w:r>
            <w:r w:rsidRPr="0017652F">
              <w:rPr>
                <w:rFonts w:ascii="Times New Roman" w:eastAsia="SimSun" w:hAnsi="Times New Roman" w:cs="Times New Roman"/>
                <w:sz w:val="20"/>
                <w:szCs w:val="20"/>
                <w:lang w:val="sr-Cyrl-RS" w:eastAsia="zh-CN"/>
              </w:rPr>
              <w:t>ст:</w:t>
            </w:r>
          </w:p>
        </w:tc>
      </w:tr>
      <w:tr w:rsidR="00B71A56" w:rsidRPr="0017652F" w:rsidTr="00CE094D">
        <w:trPr>
          <w:trHeight w:hRule="exact" w:val="300"/>
        </w:trPr>
        <w:tc>
          <w:tcPr>
            <w:tcW w:w="4389" w:type="dxa"/>
            <w:gridSpan w:val="2"/>
          </w:tcPr>
          <w:p w:rsidR="00B71A56" w:rsidRPr="0017652F" w:rsidRDefault="00B71A56" w:rsidP="00CE094D">
            <w:pPr>
              <w:widowControl w:val="0"/>
              <w:kinsoku w:val="0"/>
              <w:overflowPunct w:val="0"/>
              <w:autoSpaceDE w:val="0"/>
              <w:autoSpaceDN w:val="0"/>
              <w:adjustRightInd w:val="0"/>
              <w:spacing w:before="47" w:after="0" w:line="240" w:lineRule="auto"/>
              <w:rPr>
                <w:rFonts w:ascii="Times New Roman" w:eastAsia="SimSun" w:hAnsi="Times New Roman" w:cs="Times New Roman"/>
                <w:sz w:val="24"/>
                <w:szCs w:val="24"/>
                <w:lang w:val="sr-Cyrl-RS" w:eastAsia="zh-CN"/>
              </w:rPr>
            </w:pPr>
            <w:r w:rsidRPr="0017652F">
              <w:rPr>
                <w:rFonts w:ascii="Times New Roman" w:eastAsia="SimSun" w:hAnsi="Times New Roman" w:cs="Times New Roman"/>
                <w:b/>
                <w:bCs/>
                <w:spacing w:val="1"/>
                <w:sz w:val="20"/>
                <w:szCs w:val="20"/>
                <w:lang w:val="sr-Cyrl-RS" w:eastAsia="zh-CN"/>
              </w:rPr>
              <w:t>Ј</w:t>
            </w:r>
            <w:r w:rsidRPr="0017652F">
              <w:rPr>
                <w:rFonts w:ascii="Times New Roman" w:eastAsia="SimSun" w:hAnsi="Times New Roman" w:cs="Times New Roman"/>
                <w:b/>
                <w:bCs/>
                <w:sz w:val="20"/>
                <w:szCs w:val="20"/>
                <w:lang w:val="sr-Cyrl-RS" w:eastAsia="zh-CN"/>
              </w:rPr>
              <w:t>Н</w:t>
            </w:r>
            <w:r w:rsidRPr="0017652F">
              <w:rPr>
                <w:rFonts w:ascii="Times New Roman" w:eastAsia="SimSun" w:hAnsi="Times New Roman" w:cs="Times New Roman"/>
                <w:b/>
                <w:bCs/>
                <w:spacing w:val="-7"/>
                <w:sz w:val="20"/>
                <w:szCs w:val="20"/>
                <w:lang w:val="sr-Cyrl-RS" w:eastAsia="zh-CN"/>
              </w:rPr>
              <w:t xml:space="preserve"> </w:t>
            </w:r>
            <w:r w:rsidRPr="0017652F">
              <w:rPr>
                <w:rFonts w:ascii="Times New Roman" w:eastAsia="SimSun" w:hAnsi="Times New Roman" w:cs="Times New Roman"/>
                <w:b/>
                <w:bCs/>
                <w:sz w:val="20"/>
                <w:szCs w:val="20"/>
                <w:lang w:val="sr-Cyrl-RS" w:eastAsia="zh-CN"/>
              </w:rPr>
              <w:t>БР</w:t>
            </w:r>
            <w:r w:rsidRPr="0017652F">
              <w:rPr>
                <w:rFonts w:ascii="Times New Roman" w:eastAsia="SimSun" w:hAnsi="Times New Roman" w:cs="Times New Roman"/>
                <w:b/>
                <w:bCs/>
                <w:spacing w:val="-6"/>
                <w:sz w:val="20"/>
                <w:szCs w:val="20"/>
                <w:lang w:val="sr-Cyrl-RS" w:eastAsia="zh-CN"/>
              </w:rPr>
              <w:t xml:space="preserve"> </w:t>
            </w:r>
            <w:r w:rsidRPr="0017652F">
              <w:rPr>
                <w:rFonts w:ascii="Times New Roman" w:eastAsia="SimSun" w:hAnsi="Times New Roman" w:cs="Times New Roman"/>
                <w:sz w:val="20"/>
                <w:szCs w:val="20"/>
                <w:lang w:val="sr-Cyrl-RS" w:eastAsia="zh-CN"/>
              </w:rPr>
              <w:t>де</w:t>
            </w:r>
            <w:r w:rsidRPr="0017652F">
              <w:rPr>
                <w:rFonts w:ascii="Times New Roman" w:eastAsia="SimSun" w:hAnsi="Times New Roman" w:cs="Times New Roman"/>
                <w:spacing w:val="-2"/>
                <w:sz w:val="20"/>
                <w:szCs w:val="20"/>
                <w:lang w:val="sr-Cyrl-RS" w:eastAsia="zh-CN"/>
              </w:rPr>
              <w:t>л</w:t>
            </w:r>
            <w:r w:rsidRPr="0017652F">
              <w:rPr>
                <w:rFonts w:ascii="Times New Roman" w:eastAsia="SimSun" w:hAnsi="Times New Roman" w:cs="Times New Roman"/>
                <w:sz w:val="20"/>
                <w:szCs w:val="20"/>
                <w:lang w:val="sr-Cyrl-RS" w:eastAsia="zh-CN"/>
              </w:rPr>
              <w:t>ат</w:t>
            </w:r>
            <w:r w:rsidRPr="0017652F">
              <w:rPr>
                <w:rFonts w:ascii="Times New Roman" w:eastAsia="SimSun" w:hAnsi="Times New Roman" w:cs="Times New Roman"/>
                <w:spacing w:val="-2"/>
                <w:sz w:val="20"/>
                <w:szCs w:val="20"/>
                <w:lang w:val="sr-Cyrl-RS" w:eastAsia="zh-CN"/>
              </w:rPr>
              <w:t>н</w:t>
            </w:r>
            <w:r w:rsidRPr="0017652F">
              <w:rPr>
                <w:rFonts w:ascii="Times New Roman" w:eastAsia="SimSun" w:hAnsi="Times New Roman" w:cs="Times New Roman"/>
                <w:spacing w:val="1"/>
                <w:sz w:val="20"/>
                <w:szCs w:val="20"/>
                <w:lang w:val="sr-Cyrl-RS" w:eastAsia="zh-CN"/>
              </w:rPr>
              <w:t>о</w:t>
            </w:r>
            <w:r w:rsidRPr="0017652F">
              <w:rPr>
                <w:rFonts w:ascii="Times New Roman" w:eastAsia="SimSun" w:hAnsi="Times New Roman" w:cs="Times New Roman"/>
                <w:sz w:val="20"/>
                <w:szCs w:val="20"/>
                <w:lang w:val="sr-Cyrl-RS" w:eastAsia="zh-CN"/>
              </w:rPr>
              <w:t>с</w:t>
            </w:r>
            <w:r w:rsidRPr="0017652F">
              <w:rPr>
                <w:rFonts w:ascii="Times New Roman" w:eastAsia="SimSun" w:hAnsi="Times New Roman" w:cs="Times New Roman"/>
                <w:spacing w:val="2"/>
                <w:sz w:val="20"/>
                <w:szCs w:val="20"/>
                <w:lang w:val="sr-Cyrl-RS" w:eastAsia="zh-CN"/>
              </w:rPr>
              <w:t>т</w:t>
            </w:r>
            <w:r w:rsidRPr="0017652F">
              <w:rPr>
                <w:rFonts w:ascii="Times New Roman" w:eastAsia="SimSun" w:hAnsi="Times New Roman" w:cs="Times New Roman"/>
                <w:spacing w:val="-1"/>
                <w:sz w:val="20"/>
                <w:szCs w:val="20"/>
                <w:lang w:val="sr-Cyrl-RS" w:eastAsia="zh-CN"/>
              </w:rPr>
              <w:t>и</w:t>
            </w:r>
            <w:r w:rsidRPr="0017652F">
              <w:rPr>
                <w:rFonts w:ascii="Times New Roman" w:eastAsia="SimSun" w:hAnsi="Times New Roman" w:cs="Times New Roman"/>
                <w:sz w:val="20"/>
                <w:szCs w:val="20"/>
                <w:lang w:val="sr-Cyrl-RS" w:eastAsia="zh-CN"/>
              </w:rPr>
              <w:t>:</w:t>
            </w:r>
          </w:p>
        </w:tc>
        <w:tc>
          <w:tcPr>
            <w:tcW w:w="5554" w:type="dxa"/>
            <w:gridSpan w:val="3"/>
          </w:tcPr>
          <w:p w:rsidR="00B71A56" w:rsidRPr="0017652F" w:rsidRDefault="00B71A56" w:rsidP="00CE094D">
            <w:pPr>
              <w:widowControl w:val="0"/>
              <w:kinsoku w:val="0"/>
              <w:overflowPunct w:val="0"/>
              <w:autoSpaceDE w:val="0"/>
              <w:autoSpaceDN w:val="0"/>
              <w:adjustRightInd w:val="0"/>
              <w:spacing w:before="47" w:after="0" w:line="240" w:lineRule="auto"/>
              <w:rPr>
                <w:rFonts w:ascii="Times New Roman" w:eastAsia="SimSun" w:hAnsi="Times New Roman" w:cs="Times New Roman"/>
                <w:sz w:val="24"/>
                <w:szCs w:val="24"/>
                <w:lang w:val="sr-Cyrl-RS" w:eastAsia="zh-CN"/>
              </w:rPr>
            </w:pPr>
            <w:r w:rsidRPr="0017652F">
              <w:rPr>
                <w:rFonts w:ascii="Times New Roman" w:eastAsia="SimSun" w:hAnsi="Times New Roman" w:cs="Times New Roman"/>
                <w:sz w:val="20"/>
                <w:szCs w:val="20"/>
                <w:lang w:val="sr-Cyrl-RS" w:eastAsia="zh-CN"/>
              </w:rPr>
              <w:t>Наз</w:t>
            </w:r>
            <w:r w:rsidRPr="0017652F">
              <w:rPr>
                <w:rFonts w:ascii="Times New Roman" w:eastAsia="SimSun" w:hAnsi="Times New Roman" w:cs="Times New Roman"/>
                <w:spacing w:val="-1"/>
                <w:sz w:val="20"/>
                <w:szCs w:val="20"/>
                <w:lang w:val="sr-Cyrl-RS" w:eastAsia="zh-CN"/>
              </w:rPr>
              <w:t>и</w:t>
            </w:r>
            <w:r w:rsidRPr="0017652F">
              <w:rPr>
                <w:rFonts w:ascii="Times New Roman" w:eastAsia="SimSun" w:hAnsi="Times New Roman" w:cs="Times New Roman"/>
                <w:sz w:val="20"/>
                <w:szCs w:val="20"/>
                <w:lang w:val="sr-Cyrl-RS" w:eastAsia="zh-CN"/>
              </w:rPr>
              <w:t>в</w:t>
            </w:r>
            <w:r w:rsidRPr="0017652F">
              <w:rPr>
                <w:rFonts w:ascii="Times New Roman" w:eastAsia="SimSun" w:hAnsi="Times New Roman" w:cs="Times New Roman"/>
                <w:spacing w:val="-17"/>
                <w:sz w:val="20"/>
                <w:szCs w:val="20"/>
                <w:lang w:val="sr-Cyrl-RS" w:eastAsia="zh-CN"/>
              </w:rPr>
              <w:t xml:space="preserve"> </w:t>
            </w:r>
            <w:r w:rsidRPr="0017652F">
              <w:rPr>
                <w:rFonts w:ascii="Times New Roman" w:eastAsia="SimSun" w:hAnsi="Times New Roman" w:cs="Times New Roman"/>
                <w:sz w:val="20"/>
                <w:szCs w:val="20"/>
                <w:lang w:val="sr-Cyrl-RS" w:eastAsia="zh-CN"/>
              </w:rPr>
              <w:t>д</w:t>
            </w:r>
            <w:r w:rsidRPr="0017652F">
              <w:rPr>
                <w:rFonts w:ascii="Times New Roman" w:eastAsia="SimSun" w:hAnsi="Times New Roman" w:cs="Times New Roman"/>
                <w:spacing w:val="2"/>
                <w:sz w:val="20"/>
                <w:szCs w:val="20"/>
                <w:lang w:val="sr-Cyrl-RS" w:eastAsia="zh-CN"/>
              </w:rPr>
              <w:t>е</w:t>
            </w:r>
            <w:r w:rsidRPr="0017652F">
              <w:rPr>
                <w:rFonts w:ascii="Times New Roman" w:eastAsia="SimSun" w:hAnsi="Times New Roman" w:cs="Times New Roman"/>
                <w:spacing w:val="-1"/>
                <w:sz w:val="20"/>
                <w:szCs w:val="20"/>
                <w:lang w:val="sr-Cyrl-RS" w:eastAsia="zh-CN"/>
              </w:rPr>
              <w:t>л</w:t>
            </w:r>
            <w:r w:rsidRPr="0017652F">
              <w:rPr>
                <w:rFonts w:ascii="Times New Roman" w:eastAsia="SimSun" w:hAnsi="Times New Roman" w:cs="Times New Roman"/>
                <w:sz w:val="20"/>
                <w:szCs w:val="20"/>
                <w:lang w:val="sr-Cyrl-RS" w:eastAsia="zh-CN"/>
              </w:rPr>
              <w:t>а</w:t>
            </w:r>
            <w:r w:rsidRPr="0017652F">
              <w:rPr>
                <w:rFonts w:ascii="Times New Roman" w:eastAsia="SimSun" w:hAnsi="Times New Roman" w:cs="Times New Roman"/>
                <w:spacing w:val="2"/>
                <w:sz w:val="20"/>
                <w:szCs w:val="20"/>
                <w:lang w:val="sr-Cyrl-RS" w:eastAsia="zh-CN"/>
              </w:rPr>
              <w:t>т</w:t>
            </w:r>
            <w:r w:rsidRPr="0017652F">
              <w:rPr>
                <w:rFonts w:ascii="Times New Roman" w:eastAsia="SimSun" w:hAnsi="Times New Roman" w:cs="Times New Roman"/>
                <w:spacing w:val="-1"/>
                <w:sz w:val="20"/>
                <w:szCs w:val="20"/>
                <w:lang w:val="sr-Cyrl-RS" w:eastAsia="zh-CN"/>
              </w:rPr>
              <w:t>н</w:t>
            </w:r>
            <w:r w:rsidRPr="0017652F">
              <w:rPr>
                <w:rFonts w:ascii="Times New Roman" w:eastAsia="SimSun" w:hAnsi="Times New Roman" w:cs="Times New Roman"/>
                <w:spacing w:val="1"/>
                <w:sz w:val="20"/>
                <w:szCs w:val="20"/>
                <w:lang w:val="sr-Cyrl-RS" w:eastAsia="zh-CN"/>
              </w:rPr>
              <w:t>о</w:t>
            </w:r>
            <w:r w:rsidRPr="0017652F">
              <w:rPr>
                <w:rFonts w:ascii="Times New Roman" w:eastAsia="SimSun" w:hAnsi="Times New Roman" w:cs="Times New Roman"/>
                <w:sz w:val="20"/>
                <w:szCs w:val="20"/>
                <w:lang w:val="sr-Cyrl-RS" w:eastAsia="zh-CN"/>
              </w:rPr>
              <w:t>с</w:t>
            </w:r>
            <w:r w:rsidRPr="0017652F">
              <w:rPr>
                <w:rFonts w:ascii="Times New Roman" w:eastAsia="SimSun" w:hAnsi="Times New Roman" w:cs="Times New Roman"/>
                <w:spacing w:val="2"/>
                <w:sz w:val="20"/>
                <w:szCs w:val="20"/>
                <w:lang w:val="sr-Cyrl-RS" w:eastAsia="zh-CN"/>
              </w:rPr>
              <w:t>т</w:t>
            </w:r>
            <w:r w:rsidRPr="0017652F">
              <w:rPr>
                <w:rFonts w:ascii="Times New Roman" w:eastAsia="SimSun" w:hAnsi="Times New Roman" w:cs="Times New Roman"/>
                <w:spacing w:val="-1"/>
                <w:sz w:val="20"/>
                <w:szCs w:val="20"/>
                <w:lang w:val="sr-Cyrl-RS" w:eastAsia="zh-CN"/>
              </w:rPr>
              <w:t>и</w:t>
            </w:r>
            <w:r w:rsidRPr="0017652F">
              <w:rPr>
                <w:rFonts w:ascii="Times New Roman" w:eastAsia="SimSun" w:hAnsi="Times New Roman" w:cs="Times New Roman"/>
                <w:sz w:val="20"/>
                <w:szCs w:val="20"/>
                <w:lang w:val="sr-Cyrl-RS" w:eastAsia="zh-CN"/>
              </w:rPr>
              <w:t>:</w:t>
            </w:r>
          </w:p>
        </w:tc>
      </w:tr>
      <w:tr w:rsidR="00B71A56" w:rsidRPr="0017652F" w:rsidTr="00CE094D">
        <w:trPr>
          <w:trHeight w:hRule="exact" w:val="509"/>
        </w:trPr>
        <w:tc>
          <w:tcPr>
            <w:tcW w:w="4389" w:type="dxa"/>
            <w:gridSpan w:val="2"/>
          </w:tcPr>
          <w:p w:rsidR="00B71A56" w:rsidRPr="0017652F" w:rsidRDefault="00B71A56" w:rsidP="00CE094D">
            <w:pPr>
              <w:widowControl w:val="0"/>
              <w:autoSpaceDE w:val="0"/>
              <w:autoSpaceDN w:val="0"/>
              <w:adjustRightInd w:val="0"/>
              <w:spacing w:after="0" w:line="240" w:lineRule="auto"/>
              <w:rPr>
                <w:rFonts w:ascii="Times New Roman" w:eastAsia="SimSun" w:hAnsi="Times New Roman" w:cs="Times New Roman"/>
                <w:sz w:val="24"/>
                <w:szCs w:val="24"/>
                <w:lang w:val="sr-Cyrl-RS" w:eastAsia="zh-CN"/>
              </w:rPr>
            </w:pPr>
          </w:p>
        </w:tc>
        <w:tc>
          <w:tcPr>
            <w:tcW w:w="5554" w:type="dxa"/>
            <w:gridSpan w:val="3"/>
          </w:tcPr>
          <w:p w:rsidR="00B71A56" w:rsidRPr="0017652F" w:rsidRDefault="00B71A56" w:rsidP="00CE094D">
            <w:pPr>
              <w:widowControl w:val="0"/>
              <w:autoSpaceDE w:val="0"/>
              <w:autoSpaceDN w:val="0"/>
              <w:adjustRightInd w:val="0"/>
              <w:spacing w:after="0" w:line="240" w:lineRule="auto"/>
              <w:rPr>
                <w:rFonts w:ascii="Times New Roman" w:eastAsia="SimSun" w:hAnsi="Times New Roman" w:cs="Times New Roman"/>
                <w:sz w:val="24"/>
                <w:szCs w:val="24"/>
                <w:lang w:val="sr-Cyrl-RS" w:eastAsia="zh-CN"/>
              </w:rPr>
            </w:pPr>
          </w:p>
        </w:tc>
      </w:tr>
      <w:tr w:rsidR="00B71A56" w:rsidRPr="0017652F" w:rsidTr="00CE094D">
        <w:trPr>
          <w:trHeight w:hRule="exact" w:val="379"/>
        </w:trPr>
        <w:tc>
          <w:tcPr>
            <w:tcW w:w="4389" w:type="dxa"/>
            <w:gridSpan w:val="2"/>
            <w:vMerge w:val="restart"/>
          </w:tcPr>
          <w:p w:rsidR="00B71A56" w:rsidRPr="0017652F" w:rsidRDefault="00B71A56" w:rsidP="00CE094D">
            <w:pPr>
              <w:widowControl w:val="0"/>
              <w:kinsoku w:val="0"/>
              <w:overflowPunct w:val="0"/>
              <w:autoSpaceDE w:val="0"/>
              <w:autoSpaceDN w:val="0"/>
              <w:adjustRightInd w:val="0"/>
              <w:spacing w:before="50" w:after="0" w:line="240" w:lineRule="auto"/>
              <w:ind w:right="3014"/>
              <w:rPr>
                <w:rFonts w:ascii="Times New Roman" w:eastAsia="SimSun" w:hAnsi="Times New Roman" w:cs="Times New Roman"/>
                <w:sz w:val="24"/>
                <w:szCs w:val="24"/>
                <w:lang w:val="sr-Cyrl-RS" w:eastAsia="zh-CN"/>
              </w:rPr>
            </w:pPr>
            <w:r w:rsidRPr="0017652F">
              <w:rPr>
                <w:rFonts w:ascii="Times New Roman" w:eastAsia="SimSun" w:hAnsi="Times New Roman" w:cs="Times New Roman"/>
                <w:sz w:val="20"/>
                <w:szCs w:val="20"/>
                <w:lang w:val="sr-Cyrl-RS" w:eastAsia="zh-CN"/>
              </w:rPr>
              <w:t>Наз</w:t>
            </w:r>
            <w:r w:rsidRPr="0017652F">
              <w:rPr>
                <w:rFonts w:ascii="Times New Roman" w:eastAsia="SimSun" w:hAnsi="Times New Roman" w:cs="Times New Roman"/>
                <w:spacing w:val="-1"/>
                <w:sz w:val="20"/>
                <w:szCs w:val="20"/>
                <w:lang w:val="sr-Cyrl-RS" w:eastAsia="zh-CN"/>
              </w:rPr>
              <w:t>и</w:t>
            </w:r>
            <w:r w:rsidRPr="0017652F">
              <w:rPr>
                <w:rFonts w:ascii="Times New Roman" w:eastAsia="SimSun" w:hAnsi="Times New Roman" w:cs="Times New Roman"/>
                <w:sz w:val="20"/>
                <w:szCs w:val="20"/>
                <w:lang w:val="sr-Cyrl-RS" w:eastAsia="zh-CN"/>
              </w:rPr>
              <w:t>в</w:t>
            </w:r>
            <w:r w:rsidRPr="0017652F">
              <w:rPr>
                <w:rFonts w:ascii="Times New Roman" w:eastAsia="SimSun" w:hAnsi="Times New Roman" w:cs="Times New Roman"/>
                <w:spacing w:val="-7"/>
                <w:sz w:val="20"/>
                <w:szCs w:val="20"/>
                <w:lang w:val="sr-Cyrl-RS" w:eastAsia="zh-CN"/>
              </w:rPr>
              <w:t xml:space="preserve"> </w:t>
            </w:r>
            <w:r w:rsidRPr="0017652F">
              <w:rPr>
                <w:rFonts w:ascii="Times New Roman" w:eastAsia="SimSun" w:hAnsi="Times New Roman" w:cs="Times New Roman"/>
                <w:sz w:val="20"/>
                <w:szCs w:val="20"/>
                <w:lang w:val="sr-Cyrl-RS" w:eastAsia="zh-CN"/>
              </w:rPr>
              <w:t>б</w:t>
            </w:r>
            <w:r w:rsidRPr="0017652F">
              <w:rPr>
                <w:rFonts w:ascii="Times New Roman" w:eastAsia="SimSun" w:hAnsi="Times New Roman" w:cs="Times New Roman"/>
                <w:spacing w:val="2"/>
                <w:sz w:val="20"/>
                <w:szCs w:val="20"/>
                <w:lang w:val="sr-Cyrl-RS" w:eastAsia="zh-CN"/>
              </w:rPr>
              <w:t>а</w:t>
            </w:r>
            <w:r w:rsidRPr="0017652F">
              <w:rPr>
                <w:rFonts w:ascii="Times New Roman" w:eastAsia="SimSun" w:hAnsi="Times New Roman" w:cs="Times New Roman"/>
                <w:spacing w:val="-1"/>
                <w:sz w:val="20"/>
                <w:szCs w:val="20"/>
                <w:lang w:val="sr-Cyrl-RS" w:eastAsia="zh-CN"/>
              </w:rPr>
              <w:t>нк</w:t>
            </w:r>
            <w:r w:rsidRPr="0017652F">
              <w:rPr>
                <w:rFonts w:ascii="Times New Roman" w:eastAsia="SimSun" w:hAnsi="Times New Roman" w:cs="Times New Roman"/>
                <w:sz w:val="20"/>
                <w:szCs w:val="20"/>
                <w:lang w:val="sr-Cyrl-RS" w:eastAsia="zh-CN"/>
              </w:rPr>
              <w:t>е</w:t>
            </w:r>
            <w:r w:rsidRPr="0017652F">
              <w:rPr>
                <w:rFonts w:ascii="Times New Roman" w:eastAsia="SimSun" w:hAnsi="Times New Roman" w:cs="Times New Roman"/>
                <w:spacing w:val="-3"/>
                <w:sz w:val="20"/>
                <w:szCs w:val="20"/>
                <w:lang w:val="sr-Cyrl-RS" w:eastAsia="zh-CN"/>
              </w:rPr>
              <w:t xml:space="preserve"> </w:t>
            </w:r>
            <w:r w:rsidRPr="0017652F">
              <w:rPr>
                <w:rFonts w:ascii="Times New Roman" w:eastAsia="SimSun" w:hAnsi="Times New Roman" w:cs="Times New Roman"/>
                <w:sz w:val="20"/>
                <w:szCs w:val="20"/>
                <w:lang w:val="sr-Cyrl-RS" w:eastAsia="zh-CN"/>
              </w:rPr>
              <w:t>и</w:t>
            </w:r>
            <w:r w:rsidRPr="0017652F">
              <w:rPr>
                <w:rFonts w:ascii="Times New Roman" w:eastAsia="SimSun" w:hAnsi="Times New Roman" w:cs="Times New Roman"/>
                <w:w w:val="99"/>
                <w:sz w:val="20"/>
                <w:szCs w:val="20"/>
                <w:lang w:val="sr-Cyrl-RS" w:eastAsia="zh-CN"/>
              </w:rPr>
              <w:t xml:space="preserve"> </w:t>
            </w:r>
            <w:r w:rsidRPr="0017652F">
              <w:rPr>
                <w:rFonts w:ascii="Times New Roman" w:eastAsia="SimSun" w:hAnsi="Times New Roman" w:cs="Times New Roman"/>
                <w:sz w:val="20"/>
                <w:szCs w:val="20"/>
                <w:lang w:val="sr-Cyrl-RS" w:eastAsia="zh-CN"/>
              </w:rPr>
              <w:t>бр</w:t>
            </w:r>
            <w:r w:rsidRPr="0017652F">
              <w:rPr>
                <w:rFonts w:ascii="Times New Roman" w:eastAsia="SimSun" w:hAnsi="Times New Roman" w:cs="Times New Roman"/>
                <w:spacing w:val="1"/>
                <w:sz w:val="20"/>
                <w:szCs w:val="20"/>
                <w:lang w:val="sr-Cyrl-RS" w:eastAsia="zh-CN"/>
              </w:rPr>
              <w:t>о</w:t>
            </w:r>
            <w:r w:rsidRPr="0017652F">
              <w:rPr>
                <w:rFonts w:ascii="Times New Roman" w:eastAsia="SimSun" w:hAnsi="Times New Roman" w:cs="Times New Roman"/>
                <w:sz w:val="20"/>
                <w:szCs w:val="20"/>
                <w:lang w:val="sr-Cyrl-RS" w:eastAsia="zh-CN"/>
              </w:rPr>
              <w:t>ј</w:t>
            </w:r>
            <w:r w:rsidRPr="0017652F">
              <w:rPr>
                <w:rFonts w:ascii="Times New Roman" w:eastAsia="SimSun" w:hAnsi="Times New Roman" w:cs="Times New Roman"/>
                <w:spacing w:val="-10"/>
                <w:sz w:val="20"/>
                <w:szCs w:val="20"/>
                <w:lang w:val="sr-Cyrl-RS" w:eastAsia="zh-CN"/>
              </w:rPr>
              <w:t xml:space="preserve"> </w:t>
            </w:r>
            <w:r w:rsidRPr="0017652F">
              <w:rPr>
                <w:rFonts w:ascii="Times New Roman" w:eastAsia="SimSun" w:hAnsi="Times New Roman" w:cs="Times New Roman"/>
                <w:spacing w:val="1"/>
                <w:sz w:val="20"/>
                <w:szCs w:val="20"/>
                <w:lang w:val="sr-Cyrl-RS" w:eastAsia="zh-CN"/>
              </w:rPr>
              <w:t>р</w:t>
            </w:r>
            <w:r w:rsidRPr="0017652F">
              <w:rPr>
                <w:rFonts w:ascii="Times New Roman" w:eastAsia="SimSun" w:hAnsi="Times New Roman" w:cs="Times New Roman"/>
                <w:sz w:val="20"/>
                <w:szCs w:val="20"/>
                <w:lang w:val="sr-Cyrl-RS" w:eastAsia="zh-CN"/>
              </w:rPr>
              <w:t>ач</w:t>
            </w:r>
            <w:r w:rsidRPr="0017652F">
              <w:rPr>
                <w:rFonts w:ascii="Times New Roman" w:eastAsia="SimSun" w:hAnsi="Times New Roman" w:cs="Times New Roman"/>
                <w:spacing w:val="-2"/>
                <w:sz w:val="20"/>
                <w:szCs w:val="20"/>
                <w:lang w:val="sr-Cyrl-RS" w:eastAsia="zh-CN"/>
              </w:rPr>
              <w:t>у</w:t>
            </w:r>
            <w:r w:rsidRPr="0017652F">
              <w:rPr>
                <w:rFonts w:ascii="Times New Roman" w:eastAsia="SimSun" w:hAnsi="Times New Roman" w:cs="Times New Roman"/>
                <w:spacing w:val="-1"/>
                <w:sz w:val="20"/>
                <w:szCs w:val="20"/>
                <w:lang w:val="sr-Cyrl-RS" w:eastAsia="zh-CN"/>
              </w:rPr>
              <w:t>н</w:t>
            </w:r>
            <w:r w:rsidRPr="0017652F">
              <w:rPr>
                <w:rFonts w:ascii="Times New Roman" w:eastAsia="SimSun" w:hAnsi="Times New Roman" w:cs="Times New Roman"/>
                <w:sz w:val="20"/>
                <w:szCs w:val="20"/>
                <w:lang w:val="sr-Cyrl-RS" w:eastAsia="zh-CN"/>
              </w:rPr>
              <w:t>а:</w:t>
            </w:r>
          </w:p>
        </w:tc>
        <w:tc>
          <w:tcPr>
            <w:tcW w:w="5554" w:type="dxa"/>
            <w:gridSpan w:val="3"/>
          </w:tcPr>
          <w:p w:rsidR="00B71A56" w:rsidRPr="0017652F" w:rsidRDefault="00B71A56" w:rsidP="00CE094D">
            <w:pPr>
              <w:widowControl w:val="0"/>
              <w:autoSpaceDE w:val="0"/>
              <w:autoSpaceDN w:val="0"/>
              <w:adjustRightInd w:val="0"/>
              <w:spacing w:after="0" w:line="240" w:lineRule="auto"/>
              <w:rPr>
                <w:rFonts w:ascii="Times New Roman" w:eastAsia="SimSun" w:hAnsi="Times New Roman" w:cs="Times New Roman"/>
                <w:sz w:val="24"/>
                <w:szCs w:val="24"/>
                <w:lang w:val="sr-Cyrl-RS" w:eastAsia="zh-CN"/>
              </w:rPr>
            </w:pPr>
          </w:p>
        </w:tc>
      </w:tr>
      <w:tr w:rsidR="00B71A56" w:rsidRPr="0017652F" w:rsidTr="00CE094D">
        <w:trPr>
          <w:trHeight w:hRule="exact" w:val="302"/>
        </w:trPr>
        <w:tc>
          <w:tcPr>
            <w:tcW w:w="4389" w:type="dxa"/>
            <w:gridSpan w:val="2"/>
            <w:vMerge/>
          </w:tcPr>
          <w:p w:rsidR="00B71A56" w:rsidRPr="0017652F" w:rsidRDefault="00B71A56" w:rsidP="00CE094D">
            <w:pPr>
              <w:widowControl w:val="0"/>
              <w:autoSpaceDE w:val="0"/>
              <w:autoSpaceDN w:val="0"/>
              <w:adjustRightInd w:val="0"/>
              <w:spacing w:after="0" w:line="240" w:lineRule="auto"/>
              <w:rPr>
                <w:rFonts w:ascii="Times New Roman" w:eastAsia="SimSun" w:hAnsi="Times New Roman" w:cs="Times New Roman"/>
                <w:sz w:val="24"/>
                <w:szCs w:val="24"/>
                <w:lang w:val="sr-Cyrl-RS" w:eastAsia="zh-CN"/>
              </w:rPr>
            </w:pPr>
          </w:p>
        </w:tc>
        <w:tc>
          <w:tcPr>
            <w:tcW w:w="5554" w:type="dxa"/>
            <w:gridSpan w:val="3"/>
          </w:tcPr>
          <w:p w:rsidR="00B71A56" w:rsidRPr="0017652F" w:rsidRDefault="00B71A56" w:rsidP="00CE094D">
            <w:pPr>
              <w:widowControl w:val="0"/>
              <w:autoSpaceDE w:val="0"/>
              <w:autoSpaceDN w:val="0"/>
              <w:adjustRightInd w:val="0"/>
              <w:spacing w:after="0" w:line="240" w:lineRule="auto"/>
              <w:rPr>
                <w:rFonts w:ascii="Times New Roman" w:eastAsia="SimSun" w:hAnsi="Times New Roman" w:cs="Times New Roman"/>
                <w:sz w:val="24"/>
                <w:szCs w:val="24"/>
                <w:lang w:val="sr-Cyrl-RS" w:eastAsia="zh-CN"/>
              </w:rPr>
            </w:pPr>
          </w:p>
        </w:tc>
      </w:tr>
      <w:tr w:rsidR="00B71A56" w:rsidRPr="0017652F" w:rsidTr="00CE094D">
        <w:trPr>
          <w:trHeight w:hRule="exact" w:val="300"/>
        </w:trPr>
        <w:tc>
          <w:tcPr>
            <w:tcW w:w="4389" w:type="dxa"/>
            <w:gridSpan w:val="2"/>
          </w:tcPr>
          <w:p w:rsidR="00B71A56" w:rsidRPr="0017652F" w:rsidRDefault="00B71A56" w:rsidP="00CE094D">
            <w:pPr>
              <w:widowControl w:val="0"/>
              <w:kinsoku w:val="0"/>
              <w:overflowPunct w:val="0"/>
              <w:autoSpaceDE w:val="0"/>
              <w:autoSpaceDN w:val="0"/>
              <w:adjustRightInd w:val="0"/>
              <w:spacing w:before="50" w:after="0" w:line="240" w:lineRule="auto"/>
              <w:rPr>
                <w:rFonts w:ascii="Times New Roman" w:eastAsia="SimSun" w:hAnsi="Times New Roman" w:cs="Times New Roman"/>
                <w:sz w:val="24"/>
                <w:szCs w:val="24"/>
                <w:lang w:val="sr-Cyrl-RS" w:eastAsia="zh-CN"/>
              </w:rPr>
            </w:pPr>
            <w:r w:rsidRPr="0017652F">
              <w:rPr>
                <w:rFonts w:ascii="Times New Roman" w:eastAsia="SimSun" w:hAnsi="Times New Roman" w:cs="Times New Roman"/>
                <w:spacing w:val="3"/>
                <w:sz w:val="20"/>
                <w:szCs w:val="20"/>
                <w:lang w:val="sr-Cyrl-RS" w:eastAsia="zh-CN"/>
              </w:rPr>
              <w:t>Т</w:t>
            </w:r>
            <w:r w:rsidRPr="0017652F">
              <w:rPr>
                <w:rFonts w:ascii="Times New Roman" w:eastAsia="SimSun" w:hAnsi="Times New Roman" w:cs="Times New Roman"/>
                <w:sz w:val="20"/>
                <w:szCs w:val="20"/>
                <w:lang w:val="sr-Cyrl-RS" w:eastAsia="zh-CN"/>
              </w:rPr>
              <w:t>е</w:t>
            </w:r>
            <w:r w:rsidRPr="0017652F">
              <w:rPr>
                <w:rFonts w:ascii="Times New Roman" w:eastAsia="SimSun" w:hAnsi="Times New Roman" w:cs="Times New Roman"/>
                <w:spacing w:val="-1"/>
                <w:sz w:val="20"/>
                <w:szCs w:val="20"/>
                <w:lang w:val="sr-Cyrl-RS" w:eastAsia="zh-CN"/>
              </w:rPr>
              <w:t>л</w:t>
            </w:r>
            <w:r w:rsidRPr="0017652F">
              <w:rPr>
                <w:rFonts w:ascii="Times New Roman" w:eastAsia="SimSun" w:hAnsi="Times New Roman" w:cs="Times New Roman"/>
                <w:sz w:val="20"/>
                <w:szCs w:val="20"/>
                <w:lang w:val="sr-Cyrl-RS" w:eastAsia="zh-CN"/>
              </w:rPr>
              <w:t>еф</w:t>
            </w:r>
            <w:r w:rsidRPr="0017652F">
              <w:rPr>
                <w:rFonts w:ascii="Times New Roman" w:eastAsia="SimSun" w:hAnsi="Times New Roman" w:cs="Times New Roman"/>
                <w:spacing w:val="1"/>
                <w:sz w:val="20"/>
                <w:szCs w:val="20"/>
                <w:lang w:val="sr-Cyrl-RS" w:eastAsia="zh-CN"/>
              </w:rPr>
              <w:t>о</w:t>
            </w:r>
            <w:r w:rsidRPr="0017652F">
              <w:rPr>
                <w:rFonts w:ascii="Times New Roman" w:eastAsia="SimSun" w:hAnsi="Times New Roman" w:cs="Times New Roman"/>
                <w:spacing w:val="-1"/>
                <w:sz w:val="20"/>
                <w:szCs w:val="20"/>
                <w:lang w:val="sr-Cyrl-RS" w:eastAsia="zh-CN"/>
              </w:rPr>
              <w:t>н</w:t>
            </w:r>
            <w:r w:rsidRPr="0017652F">
              <w:rPr>
                <w:rFonts w:ascii="Times New Roman" w:eastAsia="SimSun" w:hAnsi="Times New Roman" w:cs="Times New Roman"/>
                <w:sz w:val="20"/>
                <w:szCs w:val="20"/>
                <w:lang w:val="sr-Cyrl-RS" w:eastAsia="zh-CN"/>
              </w:rPr>
              <w:t>:</w:t>
            </w:r>
          </w:p>
        </w:tc>
        <w:tc>
          <w:tcPr>
            <w:tcW w:w="5554" w:type="dxa"/>
            <w:gridSpan w:val="3"/>
          </w:tcPr>
          <w:p w:rsidR="00B71A56" w:rsidRPr="0017652F" w:rsidRDefault="00B71A56" w:rsidP="00CE094D">
            <w:pPr>
              <w:widowControl w:val="0"/>
              <w:autoSpaceDE w:val="0"/>
              <w:autoSpaceDN w:val="0"/>
              <w:adjustRightInd w:val="0"/>
              <w:spacing w:after="0" w:line="240" w:lineRule="auto"/>
              <w:rPr>
                <w:rFonts w:ascii="Times New Roman" w:eastAsia="SimSun" w:hAnsi="Times New Roman" w:cs="Times New Roman"/>
                <w:sz w:val="24"/>
                <w:szCs w:val="24"/>
                <w:lang w:val="sr-Cyrl-RS" w:eastAsia="zh-CN"/>
              </w:rPr>
            </w:pPr>
          </w:p>
        </w:tc>
      </w:tr>
      <w:tr w:rsidR="00B71A56" w:rsidRPr="0017652F" w:rsidTr="00CE094D">
        <w:trPr>
          <w:trHeight w:hRule="exact" w:val="641"/>
        </w:trPr>
        <w:tc>
          <w:tcPr>
            <w:tcW w:w="4389" w:type="dxa"/>
            <w:gridSpan w:val="2"/>
          </w:tcPr>
          <w:p w:rsidR="00B71A56" w:rsidRPr="0017652F" w:rsidRDefault="00B71A56" w:rsidP="00CE094D">
            <w:pPr>
              <w:widowControl w:val="0"/>
              <w:kinsoku w:val="0"/>
              <w:overflowPunct w:val="0"/>
              <w:autoSpaceDE w:val="0"/>
              <w:autoSpaceDN w:val="0"/>
              <w:adjustRightInd w:val="0"/>
              <w:spacing w:before="50" w:after="0" w:line="240" w:lineRule="auto"/>
              <w:rPr>
                <w:rFonts w:ascii="Times New Roman" w:eastAsia="SimSun" w:hAnsi="Times New Roman" w:cs="Times New Roman"/>
                <w:sz w:val="20"/>
                <w:szCs w:val="20"/>
                <w:lang w:val="sr-Cyrl-RS" w:eastAsia="zh-CN"/>
              </w:rPr>
            </w:pPr>
            <w:r w:rsidRPr="0017652F">
              <w:rPr>
                <w:rFonts w:ascii="Times New Roman" w:eastAsia="SimSun" w:hAnsi="Times New Roman" w:cs="Times New Roman"/>
                <w:sz w:val="20"/>
                <w:szCs w:val="20"/>
                <w:lang w:val="sr-Cyrl-RS" w:eastAsia="zh-CN"/>
              </w:rPr>
              <w:t>Ов</w:t>
            </w:r>
            <w:r w:rsidRPr="0017652F">
              <w:rPr>
                <w:rFonts w:ascii="Times New Roman" w:eastAsia="SimSun" w:hAnsi="Times New Roman" w:cs="Times New Roman"/>
                <w:spacing w:val="-2"/>
                <w:sz w:val="20"/>
                <w:szCs w:val="20"/>
                <w:lang w:val="sr-Cyrl-RS" w:eastAsia="zh-CN"/>
              </w:rPr>
              <w:t>л</w:t>
            </w:r>
            <w:r w:rsidRPr="0017652F">
              <w:rPr>
                <w:rFonts w:ascii="Times New Roman" w:eastAsia="SimSun" w:hAnsi="Times New Roman" w:cs="Times New Roman"/>
                <w:sz w:val="20"/>
                <w:szCs w:val="20"/>
                <w:lang w:val="sr-Cyrl-RS" w:eastAsia="zh-CN"/>
              </w:rPr>
              <w:t>а</w:t>
            </w:r>
            <w:r w:rsidRPr="0017652F">
              <w:rPr>
                <w:rFonts w:ascii="Times New Roman" w:eastAsia="SimSun" w:hAnsi="Times New Roman" w:cs="Times New Roman"/>
                <w:spacing w:val="2"/>
                <w:sz w:val="20"/>
                <w:szCs w:val="20"/>
                <w:lang w:val="sr-Cyrl-RS" w:eastAsia="zh-CN"/>
              </w:rPr>
              <w:t>ш</w:t>
            </w:r>
            <w:r w:rsidRPr="0017652F">
              <w:rPr>
                <w:rFonts w:ascii="Times New Roman" w:eastAsia="SimSun" w:hAnsi="Times New Roman" w:cs="Times New Roman"/>
                <w:spacing w:val="-2"/>
                <w:sz w:val="20"/>
                <w:szCs w:val="20"/>
                <w:lang w:val="sr-Cyrl-RS" w:eastAsia="zh-CN"/>
              </w:rPr>
              <w:t>ћ</w:t>
            </w:r>
            <w:r w:rsidRPr="0017652F">
              <w:rPr>
                <w:rFonts w:ascii="Times New Roman" w:eastAsia="SimSun" w:hAnsi="Times New Roman" w:cs="Times New Roman"/>
                <w:spacing w:val="2"/>
                <w:sz w:val="20"/>
                <w:szCs w:val="20"/>
                <w:lang w:val="sr-Cyrl-RS" w:eastAsia="zh-CN"/>
              </w:rPr>
              <w:t>е</w:t>
            </w:r>
            <w:r w:rsidRPr="0017652F">
              <w:rPr>
                <w:rFonts w:ascii="Times New Roman" w:eastAsia="SimSun" w:hAnsi="Times New Roman" w:cs="Times New Roman"/>
                <w:spacing w:val="-1"/>
                <w:sz w:val="20"/>
                <w:szCs w:val="20"/>
                <w:lang w:val="sr-Cyrl-RS" w:eastAsia="zh-CN"/>
              </w:rPr>
              <w:t>н</w:t>
            </w:r>
            <w:r w:rsidRPr="0017652F">
              <w:rPr>
                <w:rFonts w:ascii="Times New Roman" w:eastAsia="SimSun" w:hAnsi="Times New Roman" w:cs="Times New Roman"/>
                <w:sz w:val="20"/>
                <w:szCs w:val="20"/>
                <w:lang w:val="sr-Cyrl-RS" w:eastAsia="zh-CN"/>
              </w:rPr>
              <w:t>о</w:t>
            </w:r>
            <w:r w:rsidRPr="0017652F">
              <w:rPr>
                <w:rFonts w:ascii="Times New Roman" w:eastAsia="SimSun" w:hAnsi="Times New Roman" w:cs="Times New Roman"/>
                <w:spacing w:val="-13"/>
                <w:sz w:val="20"/>
                <w:szCs w:val="20"/>
                <w:lang w:val="sr-Cyrl-RS" w:eastAsia="zh-CN"/>
              </w:rPr>
              <w:t xml:space="preserve"> </w:t>
            </w:r>
            <w:r w:rsidRPr="0017652F">
              <w:rPr>
                <w:rFonts w:ascii="Times New Roman" w:eastAsia="SimSun" w:hAnsi="Times New Roman" w:cs="Times New Roman"/>
                <w:spacing w:val="-1"/>
                <w:sz w:val="20"/>
                <w:szCs w:val="20"/>
                <w:lang w:val="sr-Cyrl-RS" w:eastAsia="zh-CN"/>
              </w:rPr>
              <w:t>л</w:t>
            </w:r>
            <w:r w:rsidRPr="0017652F">
              <w:rPr>
                <w:rFonts w:ascii="Times New Roman" w:eastAsia="SimSun" w:hAnsi="Times New Roman" w:cs="Times New Roman"/>
                <w:spacing w:val="1"/>
                <w:sz w:val="20"/>
                <w:szCs w:val="20"/>
                <w:lang w:val="sr-Cyrl-RS" w:eastAsia="zh-CN"/>
              </w:rPr>
              <w:t>и</w:t>
            </w:r>
            <w:r w:rsidRPr="0017652F">
              <w:rPr>
                <w:rFonts w:ascii="Times New Roman" w:eastAsia="SimSun" w:hAnsi="Times New Roman" w:cs="Times New Roman"/>
                <w:spacing w:val="-1"/>
                <w:sz w:val="20"/>
                <w:szCs w:val="20"/>
                <w:lang w:val="sr-Cyrl-RS" w:eastAsia="zh-CN"/>
              </w:rPr>
              <w:t>ц</w:t>
            </w:r>
            <w:r w:rsidRPr="0017652F">
              <w:rPr>
                <w:rFonts w:ascii="Times New Roman" w:eastAsia="SimSun" w:hAnsi="Times New Roman" w:cs="Times New Roman"/>
                <w:sz w:val="20"/>
                <w:szCs w:val="20"/>
                <w:lang w:val="sr-Cyrl-RS" w:eastAsia="zh-CN"/>
              </w:rPr>
              <w:t>е</w:t>
            </w:r>
          </w:p>
          <w:p w:rsidR="00B71A56" w:rsidRPr="0017652F" w:rsidRDefault="00B71A56" w:rsidP="00CE094D">
            <w:pPr>
              <w:widowControl w:val="0"/>
              <w:kinsoku w:val="0"/>
              <w:overflowPunct w:val="0"/>
              <w:autoSpaceDE w:val="0"/>
              <w:autoSpaceDN w:val="0"/>
              <w:adjustRightInd w:val="0"/>
              <w:spacing w:after="0" w:line="240" w:lineRule="auto"/>
              <w:rPr>
                <w:rFonts w:ascii="Times New Roman" w:eastAsia="SimSun" w:hAnsi="Times New Roman" w:cs="Times New Roman"/>
                <w:sz w:val="24"/>
                <w:szCs w:val="24"/>
                <w:lang w:val="sr-Cyrl-RS" w:eastAsia="zh-CN"/>
              </w:rPr>
            </w:pPr>
            <w:r w:rsidRPr="0017652F">
              <w:rPr>
                <w:rFonts w:ascii="Times New Roman" w:eastAsia="SimSun" w:hAnsi="Times New Roman" w:cs="Times New Roman"/>
                <w:sz w:val="20"/>
                <w:szCs w:val="20"/>
                <w:lang w:val="sr-Cyrl-RS" w:eastAsia="zh-CN"/>
              </w:rPr>
              <w:t>за</w:t>
            </w:r>
            <w:r w:rsidRPr="0017652F">
              <w:rPr>
                <w:rFonts w:ascii="Times New Roman" w:eastAsia="SimSun" w:hAnsi="Times New Roman" w:cs="Times New Roman"/>
                <w:spacing w:val="-10"/>
                <w:sz w:val="20"/>
                <w:szCs w:val="20"/>
                <w:lang w:val="sr-Cyrl-RS" w:eastAsia="zh-CN"/>
              </w:rPr>
              <w:t xml:space="preserve"> </w:t>
            </w:r>
            <w:r w:rsidRPr="0017652F">
              <w:rPr>
                <w:rFonts w:ascii="Times New Roman" w:eastAsia="SimSun" w:hAnsi="Times New Roman" w:cs="Times New Roman"/>
                <w:spacing w:val="-1"/>
                <w:sz w:val="20"/>
                <w:szCs w:val="20"/>
                <w:lang w:val="sr-Cyrl-RS" w:eastAsia="zh-CN"/>
              </w:rPr>
              <w:t>п</w:t>
            </w:r>
            <w:r w:rsidRPr="0017652F">
              <w:rPr>
                <w:rFonts w:ascii="Times New Roman" w:eastAsia="SimSun" w:hAnsi="Times New Roman" w:cs="Times New Roman"/>
                <w:spacing w:val="1"/>
                <w:sz w:val="20"/>
                <w:szCs w:val="20"/>
                <w:lang w:val="sr-Cyrl-RS" w:eastAsia="zh-CN"/>
              </w:rPr>
              <w:t>о</w:t>
            </w:r>
            <w:r w:rsidRPr="0017652F">
              <w:rPr>
                <w:rFonts w:ascii="Times New Roman" w:eastAsia="SimSun" w:hAnsi="Times New Roman" w:cs="Times New Roman"/>
                <w:spacing w:val="-1"/>
                <w:sz w:val="20"/>
                <w:szCs w:val="20"/>
                <w:lang w:val="sr-Cyrl-RS" w:eastAsia="zh-CN"/>
              </w:rPr>
              <w:t>т</w:t>
            </w:r>
            <w:r w:rsidRPr="0017652F">
              <w:rPr>
                <w:rFonts w:ascii="Times New Roman" w:eastAsia="SimSun" w:hAnsi="Times New Roman" w:cs="Times New Roman"/>
                <w:spacing w:val="1"/>
                <w:sz w:val="20"/>
                <w:szCs w:val="20"/>
                <w:lang w:val="sr-Cyrl-RS" w:eastAsia="zh-CN"/>
              </w:rPr>
              <w:t>п</w:t>
            </w:r>
            <w:r w:rsidRPr="0017652F">
              <w:rPr>
                <w:rFonts w:ascii="Times New Roman" w:eastAsia="SimSun" w:hAnsi="Times New Roman" w:cs="Times New Roman"/>
                <w:spacing w:val="-1"/>
                <w:sz w:val="20"/>
                <w:szCs w:val="20"/>
                <w:lang w:val="sr-Cyrl-RS" w:eastAsia="zh-CN"/>
              </w:rPr>
              <w:t>и</w:t>
            </w:r>
            <w:r w:rsidRPr="0017652F">
              <w:rPr>
                <w:rFonts w:ascii="Times New Roman" w:eastAsia="SimSun" w:hAnsi="Times New Roman" w:cs="Times New Roman"/>
                <w:sz w:val="20"/>
                <w:szCs w:val="20"/>
                <w:lang w:val="sr-Cyrl-RS" w:eastAsia="zh-CN"/>
              </w:rPr>
              <w:t>с</w:t>
            </w:r>
            <w:r w:rsidRPr="0017652F">
              <w:rPr>
                <w:rFonts w:ascii="Times New Roman" w:eastAsia="SimSun" w:hAnsi="Times New Roman" w:cs="Times New Roman"/>
                <w:spacing w:val="1"/>
                <w:sz w:val="20"/>
                <w:szCs w:val="20"/>
                <w:lang w:val="sr-Cyrl-RS" w:eastAsia="zh-CN"/>
              </w:rPr>
              <w:t>и</w:t>
            </w:r>
            <w:r w:rsidRPr="0017652F">
              <w:rPr>
                <w:rFonts w:ascii="Times New Roman" w:eastAsia="SimSun" w:hAnsi="Times New Roman" w:cs="Times New Roman"/>
                <w:sz w:val="20"/>
                <w:szCs w:val="20"/>
                <w:lang w:val="sr-Cyrl-RS" w:eastAsia="zh-CN"/>
              </w:rPr>
              <w:t>вање</w:t>
            </w:r>
            <w:r w:rsidRPr="0017652F">
              <w:rPr>
                <w:rFonts w:ascii="Times New Roman" w:eastAsia="SimSun" w:hAnsi="Times New Roman" w:cs="Times New Roman"/>
                <w:spacing w:val="-9"/>
                <w:sz w:val="20"/>
                <w:szCs w:val="20"/>
                <w:lang w:val="sr-Cyrl-RS" w:eastAsia="zh-CN"/>
              </w:rPr>
              <w:t xml:space="preserve"> </w:t>
            </w:r>
            <w:r w:rsidRPr="0017652F">
              <w:rPr>
                <w:rFonts w:ascii="Times New Roman" w:eastAsia="SimSun" w:hAnsi="Times New Roman" w:cs="Times New Roman"/>
                <w:spacing w:val="-2"/>
                <w:sz w:val="20"/>
                <w:szCs w:val="20"/>
                <w:lang w:val="sr-Cyrl-RS" w:eastAsia="zh-CN"/>
              </w:rPr>
              <w:t>у</w:t>
            </w:r>
            <w:r w:rsidRPr="0017652F">
              <w:rPr>
                <w:rFonts w:ascii="Times New Roman" w:eastAsia="SimSun" w:hAnsi="Times New Roman" w:cs="Times New Roman"/>
                <w:sz w:val="20"/>
                <w:szCs w:val="20"/>
                <w:lang w:val="sr-Cyrl-RS" w:eastAsia="zh-CN"/>
              </w:rPr>
              <w:t>г</w:t>
            </w:r>
            <w:r w:rsidRPr="0017652F">
              <w:rPr>
                <w:rFonts w:ascii="Times New Roman" w:eastAsia="SimSun" w:hAnsi="Times New Roman" w:cs="Times New Roman"/>
                <w:spacing w:val="1"/>
                <w:sz w:val="20"/>
                <w:szCs w:val="20"/>
                <w:lang w:val="sr-Cyrl-RS" w:eastAsia="zh-CN"/>
              </w:rPr>
              <w:t>о</w:t>
            </w:r>
            <w:r w:rsidRPr="0017652F">
              <w:rPr>
                <w:rFonts w:ascii="Times New Roman" w:eastAsia="SimSun" w:hAnsi="Times New Roman" w:cs="Times New Roman"/>
                <w:sz w:val="20"/>
                <w:szCs w:val="20"/>
                <w:lang w:val="sr-Cyrl-RS" w:eastAsia="zh-CN"/>
              </w:rPr>
              <w:t>во</w:t>
            </w:r>
            <w:r w:rsidRPr="0017652F">
              <w:rPr>
                <w:rFonts w:ascii="Times New Roman" w:eastAsia="SimSun" w:hAnsi="Times New Roman" w:cs="Times New Roman"/>
                <w:spacing w:val="1"/>
                <w:sz w:val="20"/>
                <w:szCs w:val="20"/>
                <w:lang w:val="sr-Cyrl-RS" w:eastAsia="zh-CN"/>
              </w:rPr>
              <w:t>р</w:t>
            </w:r>
            <w:r w:rsidRPr="0017652F">
              <w:rPr>
                <w:rFonts w:ascii="Times New Roman" w:eastAsia="SimSun" w:hAnsi="Times New Roman" w:cs="Times New Roman"/>
                <w:sz w:val="20"/>
                <w:szCs w:val="20"/>
                <w:lang w:val="sr-Cyrl-RS" w:eastAsia="zh-CN"/>
              </w:rPr>
              <w:t>а:</w:t>
            </w:r>
          </w:p>
        </w:tc>
        <w:tc>
          <w:tcPr>
            <w:tcW w:w="5554" w:type="dxa"/>
            <w:gridSpan w:val="3"/>
          </w:tcPr>
          <w:p w:rsidR="00B71A56" w:rsidRPr="0017652F" w:rsidRDefault="00B71A56" w:rsidP="00CE094D">
            <w:pPr>
              <w:widowControl w:val="0"/>
              <w:autoSpaceDE w:val="0"/>
              <w:autoSpaceDN w:val="0"/>
              <w:adjustRightInd w:val="0"/>
              <w:spacing w:after="0" w:line="240" w:lineRule="auto"/>
              <w:rPr>
                <w:rFonts w:ascii="Times New Roman" w:eastAsia="SimSun" w:hAnsi="Times New Roman" w:cs="Times New Roman"/>
                <w:sz w:val="24"/>
                <w:szCs w:val="24"/>
                <w:lang w:val="sr-Cyrl-RS" w:eastAsia="zh-CN"/>
              </w:rPr>
            </w:pPr>
          </w:p>
        </w:tc>
      </w:tr>
      <w:tr w:rsidR="00B71A56" w:rsidRPr="0017652F" w:rsidTr="00CE094D">
        <w:trPr>
          <w:trHeight w:hRule="exact" w:val="300"/>
        </w:trPr>
        <w:tc>
          <w:tcPr>
            <w:tcW w:w="4389" w:type="dxa"/>
            <w:gridSpan w:val="2"/>
          </w:tcPr>
          <w:p w:rsidR="00B71A56" w:rsidRPr="0017652F" w:rsidRDefault="00B71A56" w:rsidP="00CE094D">
            <w:pPr>
              <w:widowControl w:val="0"/>
              <w:kinsoku w:val="0"/>
              <w:overflowPunct w:val="0"/>
              <w:autoSpaceDE w:val="0"/>
              <w:autoSpaceDN w:val="0"/>
              <w:adjustRightInd w:val="0"/>
              <w:spacing w:before="50" w:after="0" w:line="240" w:lineRule="auto"/>
              <w:rPr>
                <w:rFonts w:ascii="Times New Roman" w:eastAsia="SimSun" w:hAnsi="Times New Roman" w:cs="Times New Roman"/>
                <w:sz w:val="24"/>
                <w:szCs w:val="24"/>
                <w:lang w:val="sr-Cyrl-RS" w:eastAsia="zh-CN"/>
              </w:rPr>
            </w:pPr>
            <w:r w:rsidRPr="0017652F">
              <w:rPr>
                <w:rFonts w:ascii="Times New Roman" w:eastAsia="SimSun" w:hAnsi="Times New Roman" w:cs="Times New Roman"/>
                <w:sz w:val="20"/>
                <w:szCs w:val="20"/>
                <w:lang w:val="sr-Cyrl-RS" w:eastAsia="zh-CN"/>
              </w:rPr>
              <w:t>Ос</w:t>
            </w:r>
            <w:r w:rsidRPr="0017652F">
              <w:rPr>
                <w:rFonts w:ascii="Times New Roman" w:eastAsia="SimSun" w:hAnsi="Times New Roman" w:cs="Times New Roman"/>
                <w:spacing w:val="1"/>
                <w:sz w:val="20"/>
                <w:szCs w:val="20"/>
                <w:lang w:val="sr-Cyrl-RS" w:eastAsia="zh-CN"/>
              </w:rPr>
              <w:t>о</w:t>
            </w:r>
            <w:r w:rsidRPr="0017652F">
              <w:rPr>
                <w:rFonts w:ascii="Times New Roman" w:eastAsia="SimSun" w:hAnsi="Times New Roman" w:cs="Times New Roman"/>
                <w:sz w:val="20"/>
                <w:szCs w:val="20"/>
                <w:lang w:val="sr-Cyrl-RS" w:eastAsia="zh-CN"/>
              </w:rPr>
              <w:t>ба/л</w:t>
            </w:r>
            <w:r w:rsidRPr="0017652F">
              <w:rPr>
                <w:rFonts w:ascii="Times New Roman" w:eastAsia="SimSun" w:hAnsi="Times New Roman" w:cs="Times New Roman"/>
                <w:spacing w:val="-1"/>
                <w:sz w:val="20"/>
                <w:szCs w:val="20"/>
                <w:lang w:val="sr-Cyrl-RS" w:eastAsia="zh-CN"/>
              </w:rPr>
              <w:t>иц</w:t>
            </w:r>
            <w:r w:rsidRPr="0017652F">
              <w:rPr>
                <w:rFonts w:ascii="Times New Roman" w:eastAsia="SimSun" w:hAnsi="Times New Roman" w:cs="Times New Roman"/>
                <w:sz w:val="20"/>
                <w:szCs w:val="20"/>
                <w:lang w:val="sr-Cyrl-RS" w:eastAsia="zh-CN"/>
              </w:rPr>
              <w:t>е</w:t>
            </w:r>
            <w:r w:rsidRPr="0017652F">
              <w:rPr>
                <w:rFonts w:ascii="Times New Roman" w:eastAsia="SimSun" w:hAnsi="Times New Roman" w:cs="Times New Roman"/>
                <w:spacing w:val="-10"/>
                <w:sz w:val="20"/>
                <w:szCs w:val="20"/>
                <w:lang w:val="sr-Cyrl-RS" w:eastAsia="zh-CN"/>
              </w:rPr>
              <w:t xml:space="preserve"> </w:t>
            </w:r>
            <w:r w:rsidRPr="0017652F">
              <w:rPr>
                <w:rFonts w:ascii="Times New Roman" w:eastAsia="SimSun" w:hAnsi="Times New Roman" w:cs="Times New Roman"/>
                <w:sz w:val="20"/>
                <w:szCs w:val="20"/>
                <w:lang w:val="sr-Cyrl-RS" w:eastAsia="zh-CN"/>
              </w:rPr>
              <w:t>за</w:t>
            </w:r>
            <w:r w:rsidRPr="0017652F">
              <w:rPr>
                <w:rFonts w:ascii="Times New Roman" w:eastAsia="SimSun" w:hAnsi="Times New Roman" w:cs="Times New Roman"/>
                <w:spacing w:val="-9"/>
                <w:sz w:val="20"/>
                <w:szCs w:val="20"/>
                <w:lang w:val="sr-Cyrl-RS" w:eastAsia="zh-CN"/>
              </w:rPr>
              <w:t xml:space="preserve"> </w:t>
            </w:r>
            <w:r w:rsidRPr="0017652F">
              <w:rPr>
                <w:rFonts w:ascii="Times New Roman" w:eastAsia="SimSun" w:hAnsi="Times New Roman" w:cs="Times New Roman"/>
                <w:spacing w:val="-1"/>
                <w:sz w:val="20"/>
                <w:szCs w:val="20"/>
                <w:lang w:val="sr-Cyrl-RS" w:eastAsia="zh-CN"/>
              </w:rPr>
              <w:t>к</w:t>
            </w:r>
            <w:r w:rsidRPr="0017652F">
              <w:rPr>
                <w:rFonts w:ascii="Times New Roman" w:eastAsia="SimSun" w:hAnsi="Times New Roman" w:cs="Times New Roman"/>
                <w:spacing w:val="3"/>
                <w:sz w:val="20"/>
                <w:szCs w:val="20"/>
                <w:lang w:val="sr-Cyrl-RS" w:eastAsia="zh-CN"/>
              </w:rPr>
              <w:t>о</w:t>
            </w:r>
            <w:r w:rsidRPr="0017652F">
              <w:rPr>
                <w:rFonts w:ascii="Times New Roman" w:eastAsia="SimSun" w:hAnsi="Times New Roman" w:cs="Times New Roman"/>
                <w:spacing w:val="-1"/>
                <w:sz w:val="20"/>
                <w:szCs w:val="20"/>
                <w:lang w:val="sr-Cyrl-RS" w:eastAsia="zh-CN"/>
              </w:rPr>
              <w:t>нт</w:t>
            </w:r>
            <w:r w:rsidRPr="0017652F">
              <w:rPr>
                <w:rFonts w:ascii="Times New Roman" w:eastAsia="SimSun" w:hAnsi="Times New Roman" w:cs="Times New Roman"/>
                <w:sz w:val="20"/>
                <w:szCs w:val="20"/>
                <w:lang w:val="sr-Cyrl-RS" w:eastAsia="zh-CN"/>
              </w:rPr>
              <w:t>а</w:t>
            </w:r>
            <w:r w:rsidRPr="0017652F">
              <w:rPr>
                <w:rFonts w:ascii="Times New Roman" w:eastAsia="SimSun" w:hAnsi="Times New Roman" w:cs="Times New Roman"/>
                <w:spacing w:val="1"/>
                <w:sz w:val="20"/>
                <w:szCs w:val="20"/>
                <w:lang w:val="sr-Cyrl-RS" w:eastAsia="zh-CN"/>
              </w:rPr>
              <w:t>к</w:t>
            </w:r>
            <w:r w:rsidRPr="0017652F">
              <w:rPr>
                <w:rFonts w:ascii="Times New Roman" w:eastAsia="SimSun" w:hAnsi="Times New Roman" w:cs="Times New Roman"/>
                <w:spacing w:val="-1"/>
                <w:sz w:val="20"/>
                <w:szCs w:val="20"/>
                <w:lang w:val="sr-Cyrl-RS" w:eastAsia="zh-CN"/>
              </w:rPr>
              <w:t>т</w:t>
            </w:r>
            <w:r w:rsidRPr="0017652F">
              <w:rPr>
                <w:rFonts w:ascii="Times New Roman" w:eastAsia="SimSun" w:hAnsi="Times New Roman" w:cs="Times New Roman"/>
                <w:sz w:val="20"/>
                <w:szCs w:val="20"/>
                <w:lang w:val="sr-Cyrl-RS" w:eastAsia="zh-CN"/>
              </w:rPr>
              <w:t>:</w:t>
            </w:r>
          </w:p>
        </w:tc>
        <w:tc>
          <w:tcPr>
            <w:tcW w:w="5554" w:type="dxa"/>
            <w:gridSpan w:val="3"/>
          </w:tcPr>
          <w:p w:rsidR="00B71A56" w:rsidRPr="0017652F" w:rsidRDefault="00B71A56" w:rsidP="00CE094D">
            <w:pPr>
              <w:widowControl w:val="0"/>
              <w:autoSpaceDE w:val="0"/>
              <w:autoSpaceDN w:val="0"/>
              <w:adjustRightInd w:val="0"/>
              <w:spacing w:after="0" w:line="240" w:lineRule="auto"/>
              <w:rPr>
                <w:rFonts w:ascii="Times New Roman" w:eastAsia="SimSun" w:hAnsi="Times New Roman" w:cs="Times New Roman"/>
                <w:sz w:val="24"/>
                <w:szCs w:val="24"/>
                <w:lang w:val="sr-Cyrl-RS" w:eastAsia="zh-CN"/>
              </w:rPr>
            </w:pPr>
          </w:p>
        </w:tc>
      </w:tr>
      <w:tr w:rsidR="00B71A56" w:rsidRPr="0017652F" w:rsidTr="00CE094D">
        <w:trPr>
          <w:trHeight w:hRule="exact" w:val="300"/>
        </w:trPr>
        <w:tc>
          <w:tcPr>
            <w:tcW w:w="4389" w:type="dxa"/>
            <w:gridSpan w:val="2"/>
          </w:tcPr>
          <w:p w:rsidR="00B71A56" w:rsidRPr="0017652F" w:rsidRDefault="00B71A56" w:rsidP="00CE094D">
            <w:pPr>
              <w:widowControl w:val="0"/>
              <w:kinsoku w:val="0"/>
              <w:overflowPunct w:val="0"/>
              <w:autoSpaceDE w:val="0"/>
              <w:autoSpaceDN w:val="0"/>
              <w:adjustRightInd w:val="0"/>
              <w:spacing w:before="50" w:after="0" w:line="240" w:lineRule="auto"/>
              <w:rPr>
                <w:rFonts w:ascii="Times New Roman" w:eastAsia="SimSun" w:hAnsi="Times New Roman" w:cs="Times New Roman"/>
                <w:sz w:val="24"/>
                <w:szCs w:val="24"/>
                <w:lang w:val="sr-Cyrl-RS" w:eastAsia="zh-CN"/>
              </w:rPr>
            </w:pPr>
            <w:r w:rsidRPr="0017652F">
              <w:rPr>
                <w:rFonts w:ascii="Times New Roman" w:eastAsia="SimSun" w:hAnsi="Times New Roman" w:cs="Times New Roman"/>
                <w:sz w:val="20"/>
                <w:szCs w:val="20"/>
                <w:lang w:val="sr-Cyrl-RS" w:eastAsia="zh-CN"/>
              </w:rPr>
              <w:t>Де</w:t>
            </w:r>
            <w:r w:rsidRPr="0017652F">
              <w:rPr>
                <w:rFonts w:ascii="Times New Roman" w:eastAsia="SimSun" w:hAnsi="Times New Roman" w:cs="Times New Roman"/>
                <w:spacing w:val="-1"/>
                <w:sz w:val="20"/>
                <w:szCs w:val="20"/>
                <w:lang w:val="sr-Cyrl-RS" w:eastAsia="zh-CN"/>
              </w:rPr>
              <w:t>л</w:t>
            </w:r>
            <w:r w:rsidRPr="0017652F">
              <w:rPr>
                <w:rFonts w:ascii="Times New Roman" w:eastAsia="SimSun" w:hAnsi="Times New Roman" w:cs="Times New Roman"/>
                <w:spacing w:val="1"/>
                <w:sz w:val="20"/>
                <w:szCs w:val="20"/>
                <w:lang w:val="sr-Cyrl-RS" w:eastAsia="zh-CN"/>
              </w:rPr>
              <w:t>о</w:t>
            </w:r>
            <w:r w:rsidRPr="0017652F">
              <w:rPr>
                <w:rFonts w:ascii="Times New Roman" w:eastAsia="SimSun" w:hAnsi="Times New Roman" w:cs="Times New Roman"/>
                <w:sz w:val="20"/>
                <w:szCs w:val="20"/>
                <w:lang w:val="sr-Cyrl-RS" w:eastAsia="zh-CN"/>
              </w:rPr>
              <w:t>в</w:t>
            </w:r>
            <w:r w:rsidRPr="0017652F">
              <w:rPr>
                <w:rFonts w:ascii="Times New Roman" w:eastAsia="SimSun" w:hAnsi="Times New Roman" w:cs="Times New Roman"/>
                <w:spacing w:val="1"/>
                <w:sz w:val="20"/>
                <w:szCs w:val="20"/>
                <w:lang w:val="sr-Cyrl-RS" w:eastAsia="zh-CN"/>
              </w:rPr>
              <w:t>о</w:t>
            </w:r>
            <w:r w:rsidRPr="0017652F">
              <w:rPr>
                <w:rFonts w:ascii="Times New Roman" w:eastAsia="SimSun" w:hAnsi="Times New Roman" w:cs="Times New Roman"/>
                <w:sz w:val="20"/>
                <w:szCs w:val="20"/>
                <w:lang w:val="sr-Cyrl-RS" w:eastAsia="zh-CN"/>
              </w:rPr>
              <w:t>дни</w:t>
            </w:r>
            <w:r w:rsidRPr="0017652F">
              <w:rPr>
                <w:rFonts w:ascii="Times New Roman" w:eastAsia="SimSun" w:hAnsi="Times New Roman" w:cs="Times New Roman"/>
                <w:spacing w:val="-10"/>
                <w:sz w:val="20"/>
                <w:szCs w:val="20"/>
                <w:lang w:val="sr-Cyrl-RS" w:eastAsia="zh-CN"/>
              </w:rPr>
              <w:t xml:space="preserve"> </w:t>
            </w:r>
            <w:r w:rsidRPr="0017652F">
              <w:rPr>
                <w:rFonts w:ascii="Times New Roman" w:eastAsia="SimSun" w:hAnsi="Times New Roman" w:cs="Times New Roman"/>
                <w:sz w:val="20"/>
                <w:szCs w:val="20"/>
                <w:lang w:val="sr-Cyrl-RS" w:eastAsia="zh-CN"/>
              </w:rPr>
              <w:t>бр</w:t>
            </w:r>
            <w:r w:rsidRPr="0017652F">
              <w:rPr>
                <w:rFonts w:ascii="Times New Roman" w:eastAsia="SimSun" w:hAnsi="Times New Roman" w:cs="Times New Roman"/>
                <w:spacing w:val="1"/>
                <w:sz w:val="20"/>
                <w:szCs w:val="20"/>
                <w:lang w:val="sr-Cyrl-RS" w:eastAsia="zh-CN"/>
              </w:rPr>
              <w:t>о</w:t>
            </w:r>
            <w:r w:rsidRPr="0017652F">
              <w:rPr>
                <w:rFonts w:ascii="Times New Roman" w:eastAsia="SimSun" w:hAnsi="Times New Roman" w:cs="Times New Roman"/>
                <w:sz w:val="20"/>
                <w:szCs w:val="20"/>
                <w:lang w:val="sr-Cyrl-RS" w:eastAsia="zh-CN"/>
              </w:rPr>
              <w:t>ј</w:t>
            </w:r>
            <w:r w:rsidRPr="0017652F">
              <w:rPr>
                <w:rFonts w:ascii="Times New Roman" w:eastAsia="SimSun" w:hAnsi="Times New Roman" w:cs="Times New Roman"/>
                <w:spacing w:val="-8"/>
                <w:sz w:val="20"/>
                <w:szCs w:val="20"/>
                <w:lang w:val="sr-Cyrl-RS" w:eastAsia="zh-CN"/>
              </w:rPr>
              <w:t xml:space="preserve"> </w:t>
            </w:r>
            <w:r w:rsidRPr="0017652F">
              <w:rPr>
                <w:rFonts w:ascii="Times New Roman" w:eastAsia="SimSun" w:hAnsi="Times New Roman" w:cs="Times New Roman"/>
                <w:spacing w:val="-1"/>
                <w:sz w:val="20"/>
                <w:szCs w:val="20"/>
                <w:lang w:val="sr-Cyrl-RS" w:eastAsia="zh-CN"/>
              </w:rPr>
              <w:t>п</w:t>
            </w:r>
            <w:r w:rsidRPr="0017652F">
              <w:rPr>
                <w:rFonts w:ascii="Times New Roman" w:eastAsia="SimSun" w:hAnsi="Times New Roman" w:cs="Times New Roman"/>
                <w:spacing w:val="1"/>
                <w:sz w:val="20"/>
                <w:szCs w:val="20"/>
                <w:lang w:val="sr-Cyrl-RS" w:eastAsia="zh-CN"/>
              </w:rPr>
              <w:t>он</w:t>
            </w:r>
            <w:r w:rsidRPr="0017652F">
              <w:rPr>
                <w:rFonts w:ascii="Times New Roman" w:eastAsia="SimSun" w:hAnsi="Times New Roman" w:cs="Times New Roman"/>
                <w:spacing w:val="-5"/>
                <w:sz w:val="20"/>
                <w:szCs w:val="20"/>
                <w:lang w:val="sr-Cyrl-RS" w:eastAsia="zh-CN"/>
              </w:rPr>
              <w:t>у</w:t>
            </w:r>
            <w:r w:rsidRPr="0017652F">
              <w:rPr>
                <w:rFonts w:ascii="Times New Roman" w:eastAsia="SimSun" w:hAnsi="Times New Roman" w:cs="Times New Roman"/>
                <w:sz w:val="20"/>
                <w:szCs w:val="20"/>
                <w:lang w:val="sr-Cyrl-RS" w:eastAsia="zh-CN"/>
              </w:rPr>
              <w:t>де:</w:t>
            </w:r>
          </w:p>
        </w:tc>
        <w:tc>
          <w:tcPr>
            <w:tcW w:w="5554" w:type="dxa"/>
            <w:gridSpan w:val="3"/>
          </w:tcPr>
          <w:p w:rsidR="00B71A56" w:rsidRPr="0017652F" w:rsidRDefault="00B71A56" w:rsidP="00CE094D">
            <w:pPr>
              <w:widowControl w:val="0"/>
              <w:autoSpaceDE w:val="0"/>
              <w:autoSpaceDN w:val="0"/>
              <w:adjustRightInd w:val="0"/>
              <w:spacing w:after="0" w:line="240" w:lineRule="auto"/>
              <w:rPr>
                <w:rFonts w:ascii="Times New Roman" w:eastAsia="SimSun" w:hAnsi="Times New Roman" w:cs="Times New Roman"/>
                <w:sz w:val="24"/>
                <w:szCs w:val="24"/>
                <w:lang w:val="sr-Cyrl-RS" w:eastAsia="zh-CN"/>
              </w:rPr>
            </w:pPr>
          </w:p>
        </w:tc>
      </w:tr>
    </w:tbl>
    <w:p w:rsidR="00B71A56" w:rsidRPr="0017652F" w:rsidRDefault="00B71A56" w:rsidP="00B71A56">
      <w:pPr>
        <w:widowControl w:val="0"/>
        <w:autoSpaceDE w:val="0"/>
        <w:autoSpaceDN w:val="0"/>
        <w:adjustRightInd w:val="0"/>
        <w:spacing w:after="0" w:line="240" w:lineRule="auto"/>
        <w:rPr>
          <w:rFonts w:ascii="Times New Roman" w:eastAsia="SimSun" w:hAnsi="Times New Roman" w:cs="Times New Roman"/>
          <w:sz w:val="24"/>
          <w:szCs w:val="24"/>
          <w:lang w:val="sr-Cyrl-RS" w:eastAsia="zh-CN"/>
        </w:rPr>
        <w:sectPr w:rsidR="00B71A56" w:rsidRPr="0017652F">
          <w:pgSz w:w="11907" w:h="16840"/>
          <w:pgMar w:top="1080" w:right="880" w:bottom="860" w:left="860" w:header="60" w:footer="673" w:gutter="0"/>
          <w:cols w:space="708" w:equalWidth="0">
            <w:col w:w="10167"/>
          </w:cols>
          <w:noEndnote/>
        </w:sectPr>
      </w:pPr>
    </w:p>
    <w:p w:rsidR="00B71A56" w:rsidRPr="0017652F" w:rsidRDefault="00B71A56" w:rsidP="00B71A56">
      <w:pPr>
        <w:widowControl w:val="0"/>
        <w:kinsoku w:val="0"/>
        <w:overflowPunct w:val="0"/>
        <w:autoSpaceDE w:val="0"/>
        <w:autoSpaceDN w:val="0"/>
        <w:adjustRightInd w:val="0"/>
        <w:spacing w:before="51" w:after="0" w:line="240" w:lineRule="auto"/>
        <w:rPr>
          <w:rFonts w:ascii="Times New Roman" w:eastAsia="SimSun" w:hAnsi="Times New Roman" w:cs="Times New Roman"/>
          <w:sz w:val="16"/>
          <w:szCs w:val="16"/>
          <w:lang w:val="sr-Cyrl-RS" w:eastAsia="zh-CN"/>
        </w:rPr>
      </w:pPr>
      <w:r w:rsidRPr="0017652F">
        <w:rPr>
          <w:rFonts w:ascii="Times New Roman" w:eastAsia="SimSun" w:hAnsi="Times New Roman" w:cs="Times New Roman"/>
          <w:b/>
          <w:bCs/>
          <w:sz w:val="20"/>
          <w:szCs w:val="20"/>
          <w:lang w:val="sr-Cyrl-RS" w:eastAsia="zh-CN"/>
        </w:rPr>
        <w:lastRenderedPageBreak/>
        <w:t>ПОНУ</w:t>
      </w:r>
      <w:r w:rsidRPr="0017652F">
        <w:rPr>
          <w:rFonts w:ascii="Times New Roman" w:eastAsia="SimSun" w:hAnsi="Times New Roman" w:cs="Times New Roman"/>
          <w:b/>
          <w:bCs/>
          <w:spacing w:val="1"/>
          <w:sz w:val="20"/>
          <w:szCs w:val="20"/>
          <w:lang w:val="sr-Cyrl-RS" w:eastAsia="zh-CN"/>
        </w:rPr>
        <w:t>Д</w:t>
      </w:r>
      <w:r w:rsidRPr="0017652F">
        <w:rPr>
          <w:rFonts w:ascii="Times New Roman" w:eastAsia="SimSun" w:hAnsi="Times New Roman" w:cs="Times New Roman"/>
          <w:b/>
          <w:bCs/>
          <w:sz w:val="20"/>
          <w:szCs w:val="20"/>
          <w:lang w:val="sr-Cyrl-RS" w:eastAsia="zh-CN"/>
        </w:rPr>
        <w:t>А</w:t>
      </w:r>
      <w:r w:rsidRPr="0017652F">
        <w:rPr>
          <w:rFonts w:ascii="Times New Roman" w:eastAsia="SimSun" w:hAnsi="Times New Roman" w:cs="Times New Roman"/>
          <w:b/>
          <w:bCs/>
          <w:spacing w:val="-3"/>
          <w:sz w:val="20"/>
          <w:szCs w:val="20"/>
          <w:lang w:val="sr-Cyrl-RS" w:eastAsia="zh-CN"/>
        </w:rPr>
        <w:t xml:space="preserve"> </w:t>
      </w:r>
      <w:r w:rsidRPr="0017652F">
        <w:rPr>
          <w:rFonts w:ascii="Times New Roman" w:eastAsia="SimSun" w:hAnsi="Times New Roman" w:cs="Times New Roman"/>
          <w:b/>
          <w:bCs/>
          <w:sz w:val="20"/>
          <w:szCs w:val="20"/>
          <w:lang w:val="sr-Cyrl-RS" w:eastAsia="zh-CN"/>
        </w:rPr>
        <w:t>СЕ</w:t>
      </w:r>
      <w:r w:rsidRPr="0017652F">
        <w:rPr>
          <w:rFonts w:ascii="Times New Roman" w:eastAsia="SimSun" w:hAnsi="Times New Roman" w:cs="Times New Roman"/>
          <w:b/>
          <w:bCs/>
          <w:spacing w:val="-4"/>
          <w:sz w:val="20"/>
          <w:szCs w:val="20"/>
          <w:lang w:val="sr-Cyrl-RS" w:eastAsia="zh-CN"/>
        </w:rPr>
        <w:t xml:space="preserve"> </w:t>
      </w:r>
      <w:r w:rsidRPr="0017652F">
        <w:rPr>
          <w:rFonts w:ascii="Times New Roman" w:eastAsia="SimSun" w:hAnsi="Times New Roman" w:cs="Times New Roman"/>
          <w:b/>
          <w:bCs/>
          <w:sz w:val="20"/>
          <w:szCs w:val="20"/>
          <w:lang w:val="sr-Cyrl-RS" w:eastAsia="zh-CN"/>
        </w:rPr>
        <w:t>ПОДНОС</w:t>
      </w:r>
      <w:r w:rsidRPr="0017652F">
        <w:rPr>
          <w:rFonts w:ascii="Times New Roman" w:eastAsia="SimSun" w:hAnsi="Times New Roman" w:cs="Times New Roman"/>
          <w:b/>
          <w:bCs/>
          <w:spacing w:val="1"/>
          <w:sz w:val="20"/>
          <w:szCs w:val="20"/>
          <w:lang w:val="sr-Cyrl-RS" w:eastAsia="zh-CN"/>
        </w:rPr>
        <w:t>И</w:t>
      </w:r>
      <w:r w:rsidRPr="0017652F">
        <w:rPr>
          <w:rFonts w:ascii="Times New Roman" w:eastAsia="SimSun" w:hAnsi="Times New Roman" w:cs="Times New Roman"/>
          <w:b/>
          <w:bCs/>
          <w:sz w:val="20"/>
          <w:szCs w:val="20"/>
          <w:lang w:val="sr-Cyrl-RS" w:eastAsia="zh-CN"/>
        </w:rPr>
        <w:t>:</w:t>
      </w:r>
      <w:r w:rsidRPr="0017652F">
        <w:rPr>
          <w:rFonts w:ascii="Times New Roman" w:eastAsia="SimSun" w:hAnsi="Times New Roman" w:cs="Times New Roman"/>
          <w:b/>
          <w:bCs/>
          <w:spacing w:val="-1"/>
          <w:sz w:val="20"/>
          <w:szCs w:val="20"/>
          <w:lang w:val="sr-Cyrl-RS" w:eastAsia="zh-CN"/>
        </w:rPr>
        <w:t xml:space="preserve"> </w:t>
      </w:r>
      <w:r w:rsidRPr="0017652F">
        <w:rPr>
          <w:rFonts w:ascii="Times New Roman" w:eastAsia="SimSun" w:hAnsi="Times New Roman" w:cs="Times New Roman"/>
          <w:b/>
          <w:bCs/>
          <w:spacing w:val="1"/>
          <w:sz w:val="16"/>
          <w:szCs w:val="16"/>
          <w:lang w:val="sr-Cyrl-RS" w:eastAsia="zh-CN"/>
        </w:rPr>
        <w:t>*</w:t>
      </w:r>
      <w:r w:rsidRPr="0017652F">
        <w:rPr>
          <w:rFonts w:ascii="Times New Roman" w:eastAsia="SimSun" w:hAnsi="Times New Roman" w:cs="Times New Roman"/>
          <w:b/>
          <w:bCs/>
          <w:spacing w:val="-2"/>
          <w:sz w:val="16"/>
          <w:szCs w:val="16"/>
          <w:lang w:val="sr-Cyrl-RS" w:eastAsia="zh-CN"/>
        </w:rPr>
        <w:t>о</w:t>
      </w:r>
      <w:r w:rsidRPr="0017652F">
        <w:rPr>
          <w:rFonts w:ascii="Times New Roman" w:eastAsia="SimSun" w:hAnsi="Times New Roman" w:cs="Times New Roman"/>
          <w:b/>
          <w:bCs/>
          <w:sz w:val="16"/>
          <w:szCs w:val="16"/>
          <w:lang w:val="sr-Cyrl-RS" w:eastAsia="zh-CN"/>
        </w:rPr>
        <w:t>з</w:t>
      </w:r>
      <w:r w:rsidRPr="0017652F">
        <w:rPr>
          <w:rFonts w:ascii="Times New Roman" w:eastAsia="SimSun" w:hAnsi="Times New Roman" w:cs="Times New Roman"/>
          <w:b/>
          <w:bCs/>
          <w:spacing w:val="-2"/>
          <w:sz w:val="16"/>
          <w:szCs w:val="16"/>
          <w:lang w:val="sr-Cyrl-RS" w:eastAsia="zh-CN"/>
        </w:rPr>
        <w:t>н</w:t>
      </w:r>
      <w:r w:rsidRPr="0017652F">
        <w:rPr>
          <w:rFonts w:ascii="Times New Roman" w:eastAsia="SimSun" w:hAnsi="Times New Roman" w:cs="Times New Roman"/>
          <w:b/>
          <w:bCs/>
          <w:sz w:val="16"/>
          <w:szCs w:val="16"/>
          <w:lang w:val="sr-Cyrl-RS" w:eastAsia="zh-CN"/>
        </w:rPr>
        <w:t>а</w:t>
      </w:r>
      <w:r w:rsidRPr="0017652F">
        <w:rPr>
          <w:rFonts w:ascii="Times New Roman" w:eastAsia="SimSun" w:hAnsi="Times New Roman" w:cs="Times New Roman"/>
          <w:b/>
          <w:bCs/>
          <w:spacing w:val="-2"/>
          <w:sz w:val="16"/>
          <w:szCs w:val="16"/>
          <w:lang w:val="sr-Cyrl-RS" w:eastAsia="zh-CN"/>
        </w:rPr>
        <w:t>ч</w:t>
      </w:r>
      <w:r w:rsidRPr="0017652F">
        <w:rPr>
          <w:rFonts w:ascii="Times New Roman" w:eastAsia="SimSun" w:hAnsi="Times New Roman" w:cs="Times New Roman"/>
          <w:b/>
          <w:bCs/>
          <w:sz w:val="16"/>
          <w:szCs w:val="16"/>
          <w:lang w:val="sr-Cyrl-RS" w:eastAsia="zh-CN"/>
        </w:rPr>
        <w:t>и</w:t>
      </w:r>
      <w:r w:rsidRPr="0017652F">
        <w:rPr>
          <w:rFonts w:ascii="Times New Roman" w:eastAsia="SimSun" w:hAnsi="Times New Roman" w:cs="Times New Roman"/>
          <w:b/>
          <w:bCs/>
          <w:spacing w:val="-3"/>
          <w:sz w:val="16"/>
          <w:szCs w:val="16"/>
          <w:lang w:val="sr-Cyrl-RS" w:eastAsia="zh-CN"/>
        </w:rPr>
        <w:t>т</w:t>
      </w:r>
      <w:r w:rsidRPr="0017652F">
        <w:rPr>
          <w:rFonts w:ascii="Times New Roman" w:eastAsia="SimSun" w:hAnsi="Times New Roman" w:cs="Times New Roman"/>
          <w:b/>
          <w:bCs/>
          <w:sz w:val="16"/>
          <w:szCs w:val="16"/>
          <w:lang w:val="sr-Cyrl-RS" w:eastAsia="zh-CN"/>
        </w:rPr>
        <w:t>и</w:t>
      </w:r>
      <w:r w:rsidRPr="0017652F">
        <w:rPr>
          <w:rFonts w:ascii="Times New Roman" w:eastAsia="SimSun" w:hAnsi="Times New Roman" w:cs="Times New Roman"/>
          <w:b/>
          <w:bCs/>
          <w:spacing w:val="-2"/>
          <w:sz w:val="16"/>
          <w:szCs w:val="16"/>
          <w:lang w:val="sr-Cyrl-RS" w:eastAsia="zh-CN"/>
        </w:rPr>
        <w:t xml:space="preserve"> с</w:t>
      </w:r>
      <w:r w:rsidRPr="0017652F">
        <w:rPr>
          <w:rFonts w:ascii="Times New Roman" w:eastAsia="SimSun" w:hAnsi="Times New Roman" w:cs="Times New Roman"/>
          <w:b/>
          <w:bCs/>
          <w:sz w:val="16"/>
          <w:szCs w:val="16"/>
          <w:lang w:val="sr-Cyrl-RS" w:eastAsia="zh-CN"/>
        </w:rPr>
        <w:t>а</w:t>
      </w:r>
      <w:r w:rsidRPr="0017652F">
        <w:rPr>
          <w:rFonts w:ascii="Times New Roman" w:eastAsia="SimSun" w:hAnsi="Times New Roman" w:cs="Times New Roman"/>
          <w:b/>
          <w:bCs/>
          <w:spacing w:val="-1"/>
          <w:sz w:val="16"/>
          <w:szCs w:val="16"/>
          <w:lang w:val="sr-Cyrl-RS" w:eastAsia="zh-CN"/>
        </w:rPr>
        <w:t xml:space="preserve"> </w:t>
      </w:r>
      <w:r w:rsidRPr="0017652F">
        <w:rPr>
          <w:rFonts w:ascii="Times New Roman" w:eastAsia="SimSun" w:hAnsi="Times New Roman" w:cs="Times New Roman"/>
          <w:b/>
          <w:bCs/>
          <w:sz w:val="16"/>
          <w:szCs w:val="16"/>
          <w:lang w:val="sr-Cyrl-RS" w:eastAsia="zh-CN"/>
        </w:rPr>
        <w:t>Х</w:t>
      </w:r>
      <w:r w:rsidRPr="0017652F">
        <w:rPr>
          <w:rFonts w:ascii="Times New Roman" w:eastAsia="SimSun" w:hAnsi="Times New Roman" w:cs="Times New Roman"/>
          <w:b/>
          <w:bCs/>
          <w:spacing w:val="-5"/>
          <w:sz w:val="16"/>
          <w:szCs w:val="16"/>
          <w:lang w:val="sr-Cyrl-RS" w:eastAsia="zh-CN"/>
        </w:rPr>
        <w:t xml:space="preserve"> </w:t>
      </w:r>
      <w:r w:rsidRPr="0017652F">
        <w:rPr>
          <w:rFonts w:ascii="Times New Roman" w:eastAsia="SimSun" w:hAnsi="Times New Roman" w:cs="Times New Roman"/>
          <w:b/>
          <w:bCs/>
          <w:spacing w:val="-1"/>
          <w:sz w:val="16"/>
          <w:szCs w:val="16"/>
          <w:lang w:val="sr-Cyrl-RS" w:eastAsia="zh-CN"/>
        </w:rPr>
        <w:t>ј</w:t>
      </w:r>
      <w:r w:rsidRPr="0017652F">
        <w:rPr>
          <w:rFonts w:ascii="Times New Roman" w:eastAsia="SimSun" w:hAnsi="Times New Roman" w:cs="Times New Roman"/>
          <w:b/>
          <w:bCs/>
          <w:sz w:val="16"/>
          <w:szCs w:val="16"/>
          <w:lang w:val="sr-Cyrl-RS" w:eastAsia="zh-CN"/>
        </w:rPr>
        <w:t>е</w:t>
      </w:r>
      <w:r w:rsidRPr="0017652F">
        <w:rPr>
          <w:rFonts w:ascii="Times New Roman" w:eastAsia="SimSun" w:hAnsi="Times New Roman" w:cs="Times New Roman"/>
          <w:b/>
          <w:bCs/>
          <w:spacing w:val="-3"/>
          <w:sz w:val="16"/>
          <w:szCs w:val="16"/>
          <w:lang w:val="sr-Cyrl-RS" w:eastAsia="zh-CN"/>
        </w:rPr>
        <w:t>д</w:t>
      </w:r>
      <w:r w:rsidRPr="0017652F">
        <w:rPr>
          <w:rFonts w:ascii="Times New Roman" w:eastAsia="SimSun" w:hAnsi="Times New Roman" w:cs="Times New Roman"/>
          <w:b/>
          <w:bCs/>
          <w:sz w:val="16"/>
          <w:szCs w:val="16"/>
          <w:lang w:val="sr-Cyrl-RS" w:eastAsia="zh-CN"/>
        </w:rPr>
        <w:t>ну</w:t>
      </w:r>
      <w:r w:rsidRPr="0017652F">
        <w:rPr>
          <w:rFonts w:ascii="Times New Roman" w:eastAsia="SimSun" w:hAnsi="Times New Roman" w:cs="Times New Roman"/>
          <w:b/>
          <w:bCs/>
          <w:spacing w:val="-4"/>
          <w:sz w:val="16"/>
          <w:szCs w:val="16"/>
          <w:lang w:val="sr-Cyrl-RS" w:eastAsia="zh-CN"/>
        </w:rPr>
        <w:t xml:space="preserve"> </w:t>
      </w:r>
      <w:r w:rsidRPr="0017652F">
        <w:rPr>
          <w:rFonts w:ascii="Times New Roman" w:eastAsia="SimSun" w:hAnsi="Times New Roman" w:cs="Times New Roman"/>
          <w:b/>
          <w:bCs/>
          <w:spacing w:val="-2"/>
          <w:sz w:val="16"/>
          <w:szCs w:val="16"/>
          <w:lang w:val="sr-Cyrl-RS" w:eastAsia="zh-CN"/>
        </w:rPr>
        <w:t>о</w:t>
      </w:r>
      <w:r w:rsidRPr="0017652F">
        <w:rPr>
          <w:rFonts w:ascii="Times New Roman" w:eastAsia="SimSun" w:hAnsi="Times New Roman" w:cs="Times New Roman"/>
          <w:b/>
          <w:bCs/>
          <w:sz w:val="16"/>
          <w:szCs w:val="16"/>
          <w:lang w:val="sr-Cyrl-RS" w:eastAsia="zh-CN"/>
        </w:rPr>
        <w:t>д</w:t>
      </w:r>
      <w:r w:rsidRPr="0017652F">
        <w:rPr>
          <w:rFonts w:ascii="Times New Roman" w:eastAsia="SimSun" w:hAnsi="Times New Roman" w:cs="Times New Roman"/>
          <w:b/>
          <w:bCs/>
          <w:spacing w:val="-2"/>
          <w:sz w:val="16"/>
          <w:szCs w:val="16"/>
          <w:lang w:val="sr-Cyrl-RS" w:eastAsia="zh-CN"/>
        </w:rPr>
        <w:t xml:space="preserve"> Понуђе</w:t>
      </w:r>
      <w:r w:rsidRPr="0017652F">
        <w:rPr>
          <w:rFonts w:ascii="Times New Roman" w:eastAsia="SimSun" w:hAnsi="Times New Roman" w:cs="Times New Roman"/>
          <w:b/>
          <w:bCs/>
          <w:sz w:val="16"/>
          <w:szCs w:val="16"/>
          <w:lang w:val="sr-Cyrl-RS" w:eastAsia="zh-CN"/>
        </w:rPr>
        <w:t>н</w:t>
      </w:r>
      <w:r w:rsidRPr="0017652F">
        <w:rPr>
          <w:rFonts w:ascii="Times New Roman" w:eastAsia="SimSun" w:hAnsi="Times New Roman" w:cs="Times New Roman"/>
          <w:b/>
          <w:bCs/>
          <w:spacing w:val="-2"/>
          <w:sz w:val="16"/>
          <w:szCs w:val="16"/>
          <w:lang w:val="sr-Cyrl-RS" w:eastAsia="zh-CN"/>
        </w:rPr>
        <w:t>и</w:t>
      </w:r>
      <w:r w:rsidRPr="0017652F">
        <w:rPr>
          <w:rFonts w:ascii="Times New Roman" w:eastAsia="SimSun" w:hAnsi="Times New Roman" w:cs="Times New Roman"/>
          <w:b/>
          <w:bCs/>
          <w:sz w:val="16"/>
          <w:szCs w:val="16"/>
          <w:lang w:val="sr-Cyrl-RS" w:eastAsia="zh-CN"/>
        </w:rPr>
        <w:t>х</w:t>
      </w:r>
      <w:r w:rsidRPr="0017652F">
        <w:rPr>
          <w:rFonts w:ascii="Times New Roman" w:eastAsia="SimSun" w:hAnsi="Times New Roman" w:cs="Times New Roman"/>
          <w:b/>
          <w:bCs/>
          <w:spacing w:val="-3"/>
          <w:sz w:val="16"/>
          <w:szCs w:val="16"/>
          <w:lang w:val="sr-Cyrl-RS" w:eastAsia="zh-CN"/>
        </w:rPr>
        <w:t xml:space="preserve"> </w:t>
      </w:r>
      <w:r w:rsidRPr="0017652F">
        <w:rPr>
          <w:rFonts w:ascii="Times New Roman" w:eastAsia="SimSun" w:hAnsi="Times New Roman" w:cs="Times New Roman"/>
          <w:b/>
          <w:bCs/>
          <w:sz w:val="16"/>
          <w:szCs w:val="16"/>
          <w:lang w:val="sr-Cyrl-RS" w:eastAsia="zh-CN"/>
        </w:rPr>
        <w:t>о</w:t>
      </w:r>
      <w:r w:rsidRPr="0017652F">
        <w:rPr>
          <w:rFonts w:ascii="Times New Roman" w:eastAsia="SimSun" w:hAnsi="Times New Roman" w:cs="Times New Roman"/>
          <w:b/>
          <w:bCs/>
          <w:spacing w:val="-2"/>
          <w:sz w:val="16"/>
          <w:szCs w:val="16"/>
          <w:lang w:val="sr-Cyrl-RS" w:eastAsia="zh-CN"/>
        </w:rPr>
        <w:t>п</w:t>
      </w:r>
      <w:r w:rsidRPr="0017652F">
        <w:rPr>
          <w:rFonts w:ascii="Times New Roman" w:eastAsia="SimSun" w:hAnsi="Times New Roman" w:cs="Times New Roman"/>
          <w:b/>
          <w:bCs/>
          <w:sz w:val="16"/>
          <w:szCs w:val="16"/>
          <w:lang w:val="sr-Cyrl-RS" w:eastAsia="zh-CN"/>
        </w:rPr>
        <w:t>ци</w:t>
      </w:r>
      <w:r w:rsidRPr="0017652F">
        <w:rPr>
          <w:rFonts w:ascii="Times New Roman" w:eastAsia="SimSun" w:hAnsi="Times New Roman" w:cs="Times New Roman"/>
          <w:b/>
          <w:bCs/>
          <w:spacing w:val="-4"/>
          <w:sz w:val="16"/>
          <w:szCs w:val="16"/>
          <w:lang w:val="sr-Cyrl-RS" w:eastAsia="zh-CN"/>
        </w:rPr>
        <w:t>ј</w:t>
      </w:r>
      <w:r w:rsidRPr="0017652F">
        <w:rPr>
          <w:rFonts w:ascii="Times New Roman" w:eastAsia="SimSun" w:hAnsi="Times New Roman" w:cs="Times New Roman"/>
          <w:b/>
          <w:bCs/>
          <w:sz w:val="16"/>
          <w:szCs w:val="16"/>
          <w:lang w:val="sr-Cyrl-RS" w:eastAsia="zh-CN"/>
        </w:rPr>
        <w:t>а</w:t>
      </w:r>
    </w:p>
    <w:p w:rsidR="00B71A56" w:rsidRPr="0017652F" w:rsidRDefault="00B71A56" w:rsidP="00B71A56">
      <w:pPr>
        <w:widowControl w:val="0"/>
        <w:kinsoku w:val="0"/>
        <w:overflowPunct w:val="0"/>
        <w:autoSpaceDE w:val="0"/>
        <w:autoSpaceDN w:val="0"/>
        <w:adjustRightInd w:val="0"/>
        <w:spacing w:before="9" w:after="0" w:line="20" w:lineRule="exact"/>
        <w:rPr>
          <w:rFonts w:ascii="Times New Roman" w:eastAsia="SimSun" w:hAnsi="Times New Roman" w:cs="Times New Roman"/>
          <w:sz w:val="2"/>
          <w:szCs w:val="2"/>
          <w:lang w:val="sr-Cyrl-RS" w:eastAsia="zh-CN"/>
        </w:rPr>
      </w:pPr>
    </w:p>
    <w:tbl>
      <w:tblPr>
        <w:tblW w:w="0" w:type="auto"/>
        <w:tblInd w:w="1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4319"/>
        <w:gridCol w:w="2244"/>
        <w:gridCol w:w="3380"/>
      </w:tblGrid>
      <w:tr w:rsidR="00B71A56" w:rsidRPr="0017652F" w:rsidTr="00CE094D">
        <w:trPr>
          <w:trHeight w:hRule="exact" w:val="395"/>
        </w:trPr>
        <w:tc>
          <w:tcPr>
            <w:tcW w:w="9943" w:type="dxa"/>
            <w:gridSpan w:val="3"/>
          </w:tcPr>
          <w:p w:rsidR="00B71A56" w:rsidRPr="0017652F" w:rsidRDefault="00B71A56" w:rsidP="00CE094D">
            <w:pPr>
              <w:widowControl w:val="0"/>
              <w:numPr>
                <w:ilvl w:val="0"/>
                <w:numId w:val="9"/>
              </w:numPr>
              <w:tabs>
                <w:tab w:val="left" w:pos="1571"/>
              </w:tabs>
              <w:kinsoku w:val="0"/>
              <w:overflowPunct w:val="0"/>
              <w:autoSpaceDE w:val="0"/>
              <w:autoSpaceDN w:val="0"/>
              <w:adjustRightInd w:val="0"/>
              <w:spacing w:before="26" w:after="0" w:line="240" w:lineRule="auto"/>
              <w:ind w:left="1571"/>
              <w:rPr>
                <w:rFonts w:ascii="Times New Roman" w:eastAsia="SimSun" w:hAnsi="Times New Roman" w:cs="Times New Roman"/>
                <w:sz w:val="24"/>
                <w:szCs w:val="24"/>
                <w:lang w:val="sr-Cyrl-RS" w:eastAsia="zh-CN"/>
              </w:rPr>
            </w:pPr>
            <w:r w:rsidRPr="0017652F">
              <w:rPr>
                <w:rFonts w:ascii="Times New Roman" w:eastAsia="SimSun" w:hAnsi="Times New Roman" w:cs="Times New Roman"/>
                <w:b/>
                <w:bCs/>
                <w:sz w:val="20"/>
                <w:szCs w:val="20"/>
                <w:lang w:val="sr-Cyrl-RS" w:eastAsia="zh-CN"/>
              </w:rPr>
              <w:t>с</w:t>
            </w:r>
            <w:r w:rsidRPr="0017652F">
              <w:rPr>
                <w:rFonts w:ascii="Times New Roman" w:eastAsia="SimSun" w:hAnsi="Times New Roman" w:cs="Times New Roman"/>
                <w:b/>
                <w:bCs/>
                <w:spacing w:val="1"/>
                <w:sz w:val="20"/>
                <w:szCs w:val="20"/>
                <w:lang w:val="sr-Cyrl-RS" w:eastAsia="zh-CN"/>
              </w:rPr>
              <w:t>амо</w:t>
            </w:r>
            <w:r w:rsidRPr="0017652F">
              <w:rPr>
                <w:rFonts w:ascii="Times New Roman" w:eastAsia="SimSun" w:hAnsi="Times New Roman" w:cs="Times New Roman"/>
                <w:b/>
                <w:bCs/>
                <w:spacing w:val="-2"/>
                <w:sz w:val="20"/>
                <w:szCs w:val="20"/>
                <w:lang w:val="sr-Cyrl-RS" w:eastAsia="zh-CN"/>
              </w:rPr>
              <w:t>с</w:t>
            </w:r>
            <w:r w:rsidRPr="0017652F">
              <w:rPr>
                <w:rFonts w:ascii="Times New Roman" w:eastAsia="SimSun" w:hAnsi="Times New Roman" w:cs="Times New Roman"/>
                <w:b/>
                <w:bCs/>
                <w:spacing w:val="2"/>
                <w:sz w:val="20"/>
                <w:szCs w:val="20"/>
                <w:lang w:val="sr-Cyrl-RS" w:eastAsia="zh-CN"/>
              </w:rPr>
              <w:t>т</w:t>
            </w:r>
            <w:r w:rsidRPr="0017652F">
              <w:rPr>
                <w:rFonts w:ascii="Times New Roman" w:eastAsia="SimSun" w:hAnsi="Times New Roman" w:cs="Times New Roman"/>
                <w:b/>
                <w:bCs/>
                <w:spacing w:val="-2"/>
                <w:sz w:val="20"/>
                <w:szCs w:val="20"/>
                <w:lang w:val="sr-Cyrl-RS" w:eastAsia="zh-CN"/>
              </w:rPr>
              <w:t>а</w:t>
            </w:r>
            <w:r w:rsidRPr="0017652F">
              <w:rPr>
                <w:rFonts w:ascii="Times New Roman" w:eastAsia="SimSun" w:hAnsi="Times New Roman" w:cs="Times New Roman"/>
                <w:b/>
                <w:bCs/>
                <w:sz w:val="20"/>
                <w:szCs w:val="20"/>
                <w:lang w:val="sr-Cyrl-RS" w:eastAsia="zh-CN"/>
              </w:rPr>
              <w:t>лно</w:t>
            </w:r>
          </w:p>
        </w:tc>
      </w:tr>
      <w:tr w:rsidR="00B71A56" w:rsidRPr="0017652F" w:rsidTr="00CE094D">
        <w:trPr>
          <w:trHeight w:hRule="exact" w:val="368"/>
        </w:trPr>
        <w:tc>
          <w:tcPr>
            <w:tcW w:w="9943" w:type="dxa"/>
            <w:gridSpan w:val="3"/>
          </w:tcPr>
          <w:p w:rsidR="00B71A56" w:rsidRPr="0017652F" w:rsidRDefault="00B71A56" w:rsidP="00CE094D">
            <w:pPr>
              <w:widowControl w:val="0"/>
              <w:numPr>
                <w:ilvl w:val="0"/>
                <w:numId w:val="8"/>
              </w:numPr>
              <w:tabs>
                <w:tab w:val="left" w:pos="1571"/>
              </w:tabs>
              <w:kinsoku w:val="0"/>
              <w:overflowPunct w:val="0"/>
              <w:autoSpaceDE w:val="0"/>
              <w:autoSpaceDN w:val="0"/>
              <w:adjustRightInd w:val="0"/>
              <w:spacing w:before="27" w:after="0" w:line="324" w:lineRule="exact"/>
              <w:ind w:left="1571"/>
              <w:rPr>
                <w:rFonts w:ascii="Times New Roman" w:eastAsia="SimSun" w:hAnsi="Times New Roman" w:cs="Times New Roman"/>
                <w:sz w:val="24"/>
                <w:szCs w:val="24"/>
                <w:lang w:val="sr-Cyrl-RS" w:eastAsia="zh-CN"/>
              </w:rPr>
            </w:pPr>
            <w:r w:rsidRPr="0017652F">
              <w:rPr>
                <w:rFonts w:ascii="Times New Roman" w:eastAsia="SimSun" w:hAnsi="Times New Roman" w:cs="Times New Roman"/>
                <w:b/>
                <w:bCs/>
                <w:sz w:val="20"/>
                <w:szCs w:val="20"/>
                <w:lang w:val="sr-Cyrl-RS" w:eastAsia="zh-CN"/>
              </w:rPr>
              <w:t>к</w:t>
            </w:r>
            <w:r w:rsidRPr="0017652F">
              <w:rPr>
                <w:rFonts w:ascii="Times New Roman" w:eastAsia="SimSun" w:hAnsi="Times New Roman" w:cs="Times New Roman"/>
                <w:b/>
                <w:bCs/>
                <w:spacing w:val="1"/>
                <w:sz w:val="20"/>
                <w:szCs w:val="20"/>
                <w:lang w:val="sr-Cyrl-RS" w:eastAsia="zh-CN"/>
              </w:rPr>
              <w:t>а</w:t>
            </w:r>
            <w:r w:rsidRPr="0017652F">
              <w:rPr>
                <w:rFonts w:ascii="Times New Roman" w:eastAsia="SimSun" w:hAnsi="Times New Roman" w:cs="Times New Roman"/>
                <w:b/>
                <w:bCs/>
                <w:sz w:val="20"/>
                <w:szCs w:val="20"/>
                <w:lang w:val="sr-Cyrl-RS" w:eastAsia="zh-CN"/>
              </w:rPr>
              <w:t>о</w:t>
            </w:r>
            <w:r w:rsidRPr="0017652F">
              <w:rPr>
                <w:rFonts w:ascii="Times New Roman" w:eastAsia="SimSun" w:hAnsi="Times New Roman" w:cs="Times New Roman"/>
                <w:b/>
                <w:bCs/>
                <w:spacing w:val="-8"/>
                <w:sz w:val="20"/>
                <w:szCs w:val="20"/>
                <w:lang w:val="sr-Cyrl-RS" w:eastAsia="zh-CN"/>
              </w:rPr>
              <w:t xml:space="preserve"> </w:t>
            </w:r>
            <w:r w:rsidRPr="0017652F">
              <w:rPr>
                <w:rFonts w:ascii="Times New Roman" w:eastAsia="SimSun" w:hAnsi="Times New Roman" w:cs="Times New Roman"/>
                <w:b/>
                <w:bCs/>
                <w:spacing w:val="-1"/>
                <w:sz w:val="20"/>
                <w:szCs w:val="20"/>
                <w:lang w:val="sr-Cyrl-RS" w:eastAsia="zh-CN"/>
              </w:rPr>
              <w:t>з</w:t>
            </w:r>
            <w:r w:rsidRPr="0017652F">
              <w:rPr>
                <w:rFonts w:ascii="Times New Roman" w:eastAsia="SimSun" w:hAnsi="Times New Roman" w:cs="Times New Roman"/>
                <w:b/>
                <w:bCs/>
                <w:spacing w:val="1"/>
                <w:sz w:val="20"/>
                <w:szCs w:val="20"/>
                <w:lang w:val="sr-Cyrl-RS" w:eastAsia="zh-CN"/>
              </w:rPr>
              <w:t>а</w:t>
            </w:r>
            <w:r w:rsidRPr="0017652F">
              <w:rPr>
                <w:rFonts w:ascii="Times New Roman" w:eastAsia="SimSun" w:hAnsi="Times New Roman" w:cs="Times New Roman"/>
                <w:b/>
                <w:bCs/>
                <w:sz w:val="20"/>
                <w:szCs w:val="20"/>
                <w:lang w:val="sr-Cyrl-RS" w:eastAsia="zh-CN"/>
              </w:rPr>
              <w:t>једнич</w:t>
            </w:r>
            <w:r w:rsidRPr="0017652F">
              <w:rPr>
                <w:rFonts w:ascii="Times New Roman" w:eastAsia="SimSun" w:hAnsi="Times New Roman" w:cs="Times New Roman"/>
                <w:b/>
                <w:bCs/>
                <w:spacing w:val="1"/>
                <w:sz w:val="20"/>
                <w:szCs w:val="20"/>
                <w:lang w:val="sr-Cyrl-RS" w:eastAsia="zh-CN"/>
              </w:rPr>
              <w:t>к</w:t>
            </w:r>
            <w:r w:rsidRPr="0017652F">
              <w:rPr>
                <w:rFonts w:ascii="Times New Roman" w:eastAsia="SimSun" w:hAnsi="Times New Roman" w:cs="Times New Roman"/>
                <w:b/>
                <w:bCs/>
                <w:sz w:val="20"/>
                <w:szCs w:val="20"/>
                <w:lang w:val="sr-Cyrl-RS" w:eastAsia="zh-CN"/>
              </w:rPr>
              <w:t>а</w:t>
            </w:r>
            <w:r w:rsidRPr="0017652F">
              <w:rPr>
                <w:rFonts w:ascii="Times New Roman" w:eastAsia="SimSun" w:hAnsi="Times New Roman" w:cs="Times New Roman"/>
                <w:b/>
                <w:bCs/>
                <w:spacing w:val="-7"/>
                <w:sz w:val="20"/>
                <w:szCs w:val="20"/>
                <w:lang w:val="sr-Cyrl-RS" w:eastAsia="zh-CN"/>
              </w:rPr>
              <w:t xml:space="preserve"> </w:t>
            </w:r>
            <w:r w:rsidRPr="0017652F">
              <w:rPr>
                <w:rFonts w:ascii="Times New Roman" w:eastAsia="SimSun" w:hAnsi="Times New Roman" w:cs="Times New Roman"/>
                <w:b/>
                <w:bCs/>
                <w:sz w:val="20"/>
                <w:szCs w:val="20"/>
                <w:lang w:val="sr-Cyrl-RS" w:eastAsia="zh-CN"/>
              </w:rPr>
              <w:t>п</w:t>
            </w:r>
            <w:r w:rsidRPr="0017652F">
              <w:rPr>
                <w:rFonts w:ascii="Times New Roman" w:eastAsia="SimSun" w:hAnsi="Times New Roman" w:cs="Times New Roman"/>
                <w:b/>
                <w:bCs/>
                <w:spacing w:val="1"/>
                <w:sz w:val="20"/>
                <w:szCs w:val="20"/>
                <w:lang w:val="sr-Cyrl-RS" w:eastAsia="zh-CN"/>
              </w:rPr>
              <w:t>о</w:t>
            </w:r>
            <w:r w:rsidRPr="0017652F">
              <w:rPr>
                <w:rFonts w:ascii="Times New Roman" w:eastAsia="SimSun" w:hAnsi="Times New Roman" w:cs="Times New Roman"/>
                <w:b/>
                <w:bCs/>
                <w:spacing w:val="-2"/>
                <w:sz w:val="20"/>
                <w:szCs w:val="20"/>
                <w:lang w:val="sr-Cyrl-RS" w:eastAsia="zh-CN"/>
              </w:rPr>
              <w:t>н</w:t>
            </w:r>
            <w:r w:rsidRPr="0017652F">
              <w:rPr>
                <w:rFonts w:ascii="Times New Roman" w:eastAsia="SimSun" w:hAnsi="Times New Roman" w:cs="Times New Roman"/>
                <w:b/>
                <w:bCs/>
                <w:spacing w:val="1"/>
                <w:sz w:val="20"/>
                <w:szCs w:val="20"/>
                <w:lang w:val="sr-Cyrl-RS" w:eastAsia="zh-CN"/>
              </w:rPr>
              <w:t>у</w:t>
            </w:r>
            <w:r w:rsidRPr="0017652F">
              <w:rPr>
                <w:rFonts w:ascii="Times New Roman" w:eastAsia="SimSun" w:hAnsi="Times New Roman" w:cs="Times New Roman"/>
                <w:b/>
                <w:bCs/>
                <w:sz w:val="20"/>
                <w:szCs w:val="20"/>
                <w:lang w:val="sr-Cyrl-RS" w:eastAsia="zh-CN"/>
              </w:rPr>
              <w:t>да</w:t>
            </w:r>
            <w:r w:rsidRPr="0017652F">
              <w:rPr>
                <w:rFonts w:ascii="Times New Roman" w:eastAsia="SimSun" w:hAnsi="Times New Roman" w:cs="Times New Roman"/>
                <w:b/>
                <w:bCs/>
                <w:spacing w:val="-8"/>
                <w:sz w:val="20"/>
                <w:szCs w:val="20"/>
                <w:lang w:val="sr-Cyrl-RS" w:eastAsia="zh-CN"/>
              </w:rPr>
              <w:t xml:space="preserve"> </w:t>
            </w:r>
            <w:r w:rsidRPr="0017652F">
              <w:rPr>
                <w:rFonts w:ascii="Times New Roman" w:eastAsia="SimSun" w:hAnsi="Times New Roman" w:cs="Times New Roman"/>
                <w:b/>
                <w:bCs/>
                <w:sz w:val="20"/>
                <w:szCs w:val="20"/>
                <w:lang w:val="sr-Cyrl-RS" w:eastAsia="zh-CN"/>
              </w:rPr>
              <w:t>гр</w:t>
            </w:r>
            <w:r w:rsidRPr="0017652F">
              <w:rPr>
                <w:rFonts w:ascii="Times New Roman" w:eastAsia="SimSun" w:hAnsi="Times New Roman" w:cs="Times New Roman"/>
                <w:b/>
                <w:bCs/>
                <w:spacing w:val="-2"/>
                <w:sz w:val="20"/>
                <w:szCs w:val="20"/>
                <w:lang w:val="sr-Cyrl-RS" w:eastAsia="zh-CN"/>
              </w:rPr>
              <w:t>у</w:t>
            </w:r>
            <w:r w:rsidRPr="0017652F">
              <w:rPr>
                <w:rFonts w:ascii="Times New Roman" w:eastAsia="SimSun" w:hAnsi="Times New Roman" w:cs="Times New Roman"/>
                <w:b/>
                <w:bCs/>
                <w:sz w:val="20"/>
                <w:szCs w:val="20"/>
                <w:lang w:val="sr-Cyrl-RS" w:eastAsia="zh-CN"/>
              </w:rPr>
              <w:t>пе</w:t>
            </w:r>
            <w:r w:rsidRPr="0017652F">
              <w:rPr>
                <w:rFonts w:ascii="Times New Roman" w:eastAsia="SimSun" w:hAnsi="Times New Roman" w:cs="Times New Roman"/>
                <w:b/>
                <w:bCs/>
                <w:spacing w:val="-8"/>
                <w:sz w:val="20"/>
                <w:szCs w:val="20"/>
                <w:lang w:val="sr-Cyrl-RS" w:eastAsia="zh-CN"/>
              </w:rPr>
              <w:t xml:space="preserve"> </w:t>
            </w:r>
            <w:r w:rsidRPr="0017652F">
              <w:rPr>
                <w:rFonts w:ascii="Times New Roman" w:eastAsia="SimSun" w:hAnsi="Times New Roman" w:cs="Times New Roman"/>
                <w:b/>
                <w:bCs/>
                <w:sz w:val="20"/>
                <w:szCs w:val="20"/>
                <w:lang w:val="sr-Cyrl-RS" w:eastAsia="zh-CN"/>
              </w:rPr>
              <w:t>Понуђ</w:t>
            </w:r>
            <w:r w:rsidRPr="0017652F">
              <w:rPr>
                <w:rFonts w:ascii="Times New Roman" w:eastAsia="SimSun" w:hAnsi="Times New Roman" w:cs="Times New Roman"/>
                <w:b/>
                <w:bCs/>
                <w:spacing w:val="1"/>
                <w:sz w:val="20"/>
                <w:szCs w:val="20"/>
                <w:lang w:val="sr-Cyrl-RS" w:eastAsia="zh-CN"/>
              </w:rPr>
              <w:t>а</w:t>
            </w:r>
            <w:r w:rsidRPr="0017652F">
              <w:rPr>
                <w:rFonts w:ascii="Times New Roman" w:eastAsia="SimSun" w:hAnsi="Times New Roman" w:cs="Times New Roman"/>
                <w:b/>
                <w:bCs/>
                <w:spacing w:val="-2"/>
                <w:sz w:val="20"/>
                <w:szCs w:val="20"/>
                <w:lang w:val="sr-Cyrl-RS" w:eastAsia="zh-CN"/>
              </w:rPr>
              <w:t>ч</w:t>
            </w:r>
            <w:r w:rsidRPr="0017652F">
              <w:rPr>
                <w:rFonts w:ascii="Times New Roman" w:eastAsia="SimSun" w:hAnsi="Times New Roman" w:cs="Times New Roman"/>
                <w:b/>
                <w:bCs/>
                <w:spacing w:val="1"/>
                <w:sz w:val="20"/>
                <w:szCs w:val="20"/>
                <w:lang w:val="sr-Cyrl-RS" w:eastAsia="zh-CN"/>
              </w:rPr>
              <w:t>а</w:t>
            </w:r>
            <w:r w:rsidRPr="0017652F">
              <w:rPr>
                <w:rFonts w:ascii="Times New Roman" w:eastAsia="SimSun" w:hAnsi="Times New Roman" w:cs="Times New Roman"/>
                <w:b/>
                <w:bCs/>
                <w:sz w:val="20"/>
                <w:szCs w:val="20"/>
                <w:lang w:val="sr-Cyrl-RS" w:eastAsia="zh-CN"/>
              </w:rPr>
              <w:t>:</w:t>
            </w:r>
          </w:p>
        </w:tc>
      </w:tr>
      <w:tr w:rsidR="00B71A56" w:rsidRPr="0017652F" w:rsidTr="00CE094D">
        <w:trPr>
          <w:trHeight w:hRule="exact" w:val="605"/>
        </w:trPr>
        <w:tc>
          <w:tcPr>
            <w:tcW w:w="4319" w:type="dxa"/>
          </w:tcPr>
          <w:p w:rsidR="00B71A56" w:rsidRPr="0017652F" w:rsidRDefault="00B71A56" w:rsidP="00CE094D">
            <w:pPr>
              <w:widowControl w:val="0"/>
              <w:kinsoku w:val="0"/>
              <w:overflowPunct w:val="0"/>
              <w:autoSpaceDE w:val="0"/>
              <w:autoSpaceDN w:val="0"/>
              <w:adjustRightInd w:val="0"/>
              <w:spacing w:before="47" w:after="0" w:line="240" w:lineRule="auto"/>
              <w:ind w:right="395"/>
              <w:rPr>
                <w:rFonts w:ascii="Times New Roman" w:eastAsia="SimSun" w:hAnsi="Times New Roman" w:cs="Times New Roman"/>
                <w:sz w:val="24"/>
                <w:szCs w:val="24"/>
                <w:lang w:val="sr-Cyrl-RS" w:eastAsia="zh-CN"/>
              </w:rPr>
            </w:pPr>
            <w:r w:rsidRPr="0017652F">
              <w:rPr>
                <w:rFonts w:ascii="Times New Roman" w:eastAsia="SimSun" w:hAnsi="Times New Roman" w:cs="Times New Roman"/>
                <w:spacing w:val="-1"/>
                <w:sz w:val="20"/>
                <w:szCs w:val="20"/>
                <w:lang w:val="sr-Cyrl-RS" w:eastAsia="zh-CN"/>
              </w:rPr>
              <w:t>Ск</w:t>
            </w:r>
            <w:r w:rsidRPr="0017652F">
              <w:rPr>
                <w:rFonts w:ascii="Times New Roman" w:eastAsia="SimSun" w:hAnsi="Times New Roman" w:cs="Times New Roman"/>
                <w:spacing w:val="1"/>
                <w:sz w:val="20"/>
                <w:szCs w:val="20"/>
                <w:lang w:val="sr-Cyrl-RS" w:eastAsia="zh-CN"/>
              </w:rPr>
              <w:t>р</w:t>
            </w:r>
            <w:r w:rsidRPr="0017652F">
              <w:rPr>
                <w:rFonts w:ascii="Times New Roman" w:eastAsia="SimSun" w:hAnsi="Times New Roman" w:cs="Times New Roman"/>
                <w:sz w:val="20"/>
                <w:szCs w:val="20"/>
                <w:lang w:val="sr-Cyrl-RS" w:eastAsia="zh-CN"/>
              </w:rPr>
              <w:t>а</w:t>
            </w:r>
            <w:r w:rsidRPr="0017652F">
              <w:rPr>
                <w:rFonts w:ascii="Times New Roman" w:eastAsia="SimSun" w:hAnsi="Times New Roman" w:cs="Times New Roman"/>
                <w:spacing w:val="-1"/>
                <w:sz w:val="20"/>
                <w:szCs w:val="20"/>
                <w:lang w:val="sr-Cyrl-RS" w:eastAsia="zh-CN"/>
              </w:rPr>
              <w:t>ћ</w:t>
            </w:r>
            <w:r w:rsidRPr="0017652F">
              <w:rPr>
                <w:rFonts w:ascii="Times New Roman" w:eastAsia="SimSun" w:hAnsi="Times New Roman" w:cs="Times New Roman"/>
                <w:spacing w:val="2"/>
                <w:sz w:val="20"/>
                <w:szCs w:val="20"/>
                <w:lang w:val="sr-Cyrl-RS" w:eastAsia="zh-CN"/>
              </w:rPr>
              <w:t>е</w:t>
            </w:r>
            <w:r w:rsidRPr="0017652F">
              <w:rPr>
                <w:rFonts w:ascii="Times New Roman" w:eastAsia="SimSun" w:hAnsi="Times New Roman" w:cs="Times New Roman"/>
                <w:spacing w:val="-1"/>
                <w:sz w:val="20"/>
                <w:szCs w:val="20"/>
                <w:lang w:val="sr-Cyrl-RS" w:eastAsia="zh-CN"/>
              </w:rPr>
              <w:t>н</w:t>
            </w:r>
            <w:r w:rsidRPr="0017652F">
              <w:rPr>
                <w:rFonts w:ascii="Times New Roman" w:eastAsia="SimSun" w:hAnsi="Times New Roman" w:cs="Times New Roman"/>
                <w:sz w:val="20"/>
                <w:szCs w:val="20"/>
                <w:lang w:val="sr-Cyrl-RS" w:eastAsia="zh-CN"/>
              </w:rPr>
              <w:t>о</w:t>
            </w:r>
            <w:r w:rsidRPr="0017652F">
              <w:rPr>
                <w:rFonts w:ascii="Times New Roman" w:eastAsia="SimSun" w:hAnsi="Times New Roman" w:cs="Times New Roman"/>
                <w:spacing w:val="-7"/>
                <w:sz w:val="20"/>
                <w:szCs w:val="20"/>
                <w:lang w:val="sr-Cyrl-RS" w:eastAsia="zh-CN"/>
              </w:rPr>
              <w:t xml:space="preserve"> </w:t>
            </w:r>
            <w:r w:rsidRPr="0017652F">
              <w:rPr>
                <w:rFonts w:ascii="Times New Roman" w:eastAsia="SimSun" w:hAnsi="Times New Roman" w:cs="Times New Roman"/>
                <w:spacing w:val="-1"/>
                <w:sz w:val="20"/>
                <w:szCs w:val="20"/>
                <w:lang w:val="sr-Cyrl-RS" w:eastAsia="zh-CN"/>
              </w:rPr>
              <w:t>п</w:t>
            </w:r>
            <w:r w:rsidRPr="0017652F">
              <w:rPr>
                <w:rFonts w:ascii="Times New Roman" w:eastAsia="SimSun" w:hAnsi="Times New Roman" w:cs="Times New Roman"/>
                <w:spacing w:val="1"/>
                <w:sz w:val="20"/>
                <w:szCs w:val="20"/>
                <w:lang w:val="sr-Cyrl-RS" w:eastAsia="zh-CN"/>
              </w:rPr>
              <w:t>о</w:t>
            </w:r>
            <w:r w:rsidRPr="0017652F">
              <w:rPr>
                <w:rFonts w:ascii="Times New Roman" w:eastAsia="SimSun" w:hAnsi="Times New Roman" w:cs="Times New Roman"/>
                <w:sz w:val="20"/>
                <w:szCs w:val="20"/>
                <w:lang w:val="sr-Cyrl-RS" w:eastAsia="zh-CN"/>
              </w:rPr>
              <w:t>с</w:t>
            </w:r>
            <w:r w:rsidRPr="0017652F">
              <w:rPr>
                <w:rFonts w:ascii="Times New Roman" w:eastAsia="SimSun" w:hAnsi="Times New Roman" w:cs="Times New Roman"/>
                <w:spacing w:val="-1"/>
                <w:sz w:val="20"/>
                <w:szCs w:val="20"/>
                <w:lang w:val="sr-Cyrl-RS" w:eastAsia="zh-CN"/>
              </w:rPr>
              <w:t>л</w:t>
            </w:r>
            <w:r w:rsidRPr="0017652F">
              <w:rPr>
                <w:rFonts w:ascii="Times New Roman" w:eastAsia="SimSun" w:hAnsi="Times New Roman" w:cs="Times New Roman"/>
                <w:spacing w:val="1"/>
                <w:sz w:val="20"/>
                <w:szCs w:val="20"/>
                <w:lang w:val="sr-Cyrl-RS" w:eastAsia="zh-CN"/>
              </w:rPr>
              <w:t>ов</w:t>
            </w:r>
            <w:r w:rsidRPr="0017652F">
              <w:rPr>
                <w:rFonts w:ascii="Times New Roman" w:eastAsia="SimSun" w:hAnsi="Times New Roman" w:cs="Times New Roman"/>
                <w:spacing w:val="-1"/>
                <w:sz w:val="20"/>
                <w:szCs w:val="20"/>
                <w:lang w:val="sr-Cyrl-RS" w:eastAsia="zh-CN"/>
              </w:rPr>
              <w:t>н</w:t>
            </w:r>
            <w:r w:rsidRPr="0017652F">
              <w:rPr>
                <w:rFonts w:ascii="Times New Roman" w:eastAsia="SimSun" w:hAnsi="Times New Roman" w:cs="Times New Roman"/>
                <w:sz w:val="20"/>
                <w:szCs w:val="20"/>
                <w:lang w:val="sr-Cyrl-RS" w:eastAsia="zh-CN"/>
              </w:rPr>
              <w:t>о</w:t>
            </w:r>
            <w:r w:rsidRPr="0017652F">
              <w:rPr>
                <w:rFonts w:ascii="Times New Roman" w:eastAsia="SimSun" w:hAnsi="Times New Roman" w:cs="Times New Roman"/>
                <w:spacing w:val="-6"/>
                <w:sz w:val="20"/>
                <w:szCs w:val="20"/>
                <w:lang w:val="sr-Cyrl-RS" w:eastAsia="zh-CN"/>
              </w:rPr>
              <w:t xml:space="preserve"> </w:t>
            </w:r>
            <w:r w:rsidRPr="0017652F">
              <w:rPr>
                <w:rFonts w:ascii="Times New Roman" w:eastAsia="SimSun" w:hAnsi="Times New Roman" w:cs="Times New Roman"/>
                <w:spacing w:val="-1"/>
                <w:sz w:val="20"/>
                <w:szCs w:val="20"/>
                <w:lang w:val="sr-Cyrl-RS" w:eastAsia="zh-CN"/>
              </w:rPr>
              <w:t>и</w:t>
            </w:r>
            <w:r w:rsidRPr="0017652F">
              <w:rPr>
                <w:rFonts w:ascii="Times New Roman" w:eastAsia="SimSun" w:hAnsi="Times New Roman" w:cs="Times New Roman"/>
                <w:spacing w:val="1"/>
                <w:sz w:val="20"/>
                <w:szCs w:val="20"/>
                <w:lang w:val="sr-Cyrl-RS" w:eastAsia="zh-CN"/>
              </w:rPr>
              <w:t>м</w:t>
            </w:r>
            <w:r w:rsidRPr="0017652F">
              <w:rPr>
                <w:rFonts w:ascii="Times New Roman" w:eastAsia="SimSun" w:hAnsi="Times New Roman" w:cs="Times New Roman"/>
                <w:sz w:val="20"/>
                <w:szCs w:val="20"/>
                <w:lang w:val="sr-Cyrl-RS" w:eastAsia="zh-CN"/>
              </w:rPr>
              <w:t>е</w:t>
            </w:r>
            <w:r w:rsidRPr="0017652F">
              <w:rPr>
                <w:rFonts w:ascii="Times New Roman" w:eastAsia="SimSun" w:hAnsi="Times New Roman" w:cs="Times New Roman"/>
                <w:spacing w:val="-7"/>
                <w:sz w:val="20"/>
                <w:szCs w:val="20"/>
                <w:lang w:val="sr-Cyrl-RS" w:eastAsia="zh-CN"/>
              </w:rPr>
              <w:t xml:space="preserve"> </w:t>
            </w:r>
            <w:r w:rsidRPr="0017652F">
              <w:rPr>
                <w:rFonts w:ascii="Times New Roman" w:eastAsia="SimSun" w:hAnsi="Times New Roman" w:cs="Times New Roman"/>
                <w:sz w:val="20"/>
                <w:szCs w:val="20"/>
                <w:lang w:val="sr-Cyrl-RS" w:eastAsia="zh-CN"/>
              </w:rPr>
              <w:t>(</w:t>
            </w:r>
            <w:r w:rsidRPr="0017652F">
              <w:rPr>
                <w:rFonts w:ascii="Times New Roman" w:eastAsia="SimSun" w:hAnsi="Times New Roman" w:cs="Times New Roman"/>
                <w:spacing w:val="-1"/>
                <w:sz w:val="20"/>
                <w:szCs w:val="20"/>
                <w:lang w:val="sr-Cyrl-RS" w:eastAsia="zh-CN"/>
              </w:rPr>
              <w:t>н</w:t>
            </w:r>
            <w:r w:rsidRPr="0017652F">
              <w:rPr>
                <w:rFonts w:ascii="Times New Roman" w:eastAsia="SimSun" w:hAnsi="Times New Roman" w:cs="Times New Roman"/>
                <w:sz w:val="20"/>
                <w:szCs w:val="20"/>
                <w:lang w:val="sr-Cyrl-RS" w:eastAsia="zh-CN"/>
              </w:rPr>
              <w:t>а</w:t>
            </w:r>
            <w:r w:rsidRPr="0017652F">
              <w:rPr>
                <w:rFonts w:ascii="Times New Roman" w:eastAsia="SimSun" w:hAnsi="Times New Roman" w:cs="Times New Roman"/>
                <w:spacing w:val="3"/>
                <w:sz w:val="20"/>
                <w:szCs w:val="20"/>
                <w:lang w:val="sr-Cyrl-RS" w:eastAsia="zh-CN"/>
              </w:rPr>
              <w:t>з</w:t>
            </w:r>
            <w:r w:rsidRPr="0017652F">
              <w:rPr>
                <w:rFonts w:ascii="Times New Roman" w:eastAsia="SimSun" w:hAnsi="Times New Roman" w:cs="Times New Roman"/>
                <w:spacing w:val="-1"/>
                <w:sz w:val="20"/>
                <w:szCs w:val="20"/>
                <w:lang w:val="sr-Cyrl-RS" w:eastAsia="zh-CN"/>
              </w:rPr>
              <w:t>и</w:t>
            </w:r>
            <w:r w:rsidRPr="0017652F">
              <w:rPr>
                <w:rFonts w:ascii="Times New Roman" w:eastAsia="SimSun" w:hAnsi="Times New Roman" w:cs="Times New Roman"/>
                <w:sz w:val="20"/>
                <w:szCs w:val="20"/>
                <w:lang w:val="sr-Cyrl-RS" w:eastAsia="zh-CN"/>
              </w:rPr>
              <w:t>в)</w:t>
            </w:r>
            <w:r w:rsidRPr="0017652F">
              <w:rPr>
                <w:rFonts w:ascii="Times New Roman" w:eastAsia="SimSun" w:hAnsi="Times New Roman" w:cs="Times New Roman"/>
                <w:spacing w:val="-7"/>
                <w:sz w:val="20"/>
                <w:szCs w:val="20"/>
                <w:lang w:val="sr-Cyrl-RS" w:eastAsia="zh-CN"/>
              </w:rPr>
              <w:t xml:space="preserve"> </w:t>
            </w:r>
            <w:r w:rsidRPr="0017652F">
              <w:rPr>
                <w:rFonts w:ascii="Times New Roman" w:eastAsia="SimSun" w:hAnsi="Times New Roman" w:cs="Times New Roman"/>
                <w:sz w:val="20"/>
                <w:szCs w:val="20"/>
                <w:lang w:val="sr-Cyrl-RS" w:eastAsia="zh-CN"/>
              </w:rPr>
              <w:t>ч</w:t>
            </w:r>
            <w:r w:rsidRPr="0017652F">
              <w:rPr>
                <w:rFonts w:ascii="Times New Roman" w:eastAsia="SimSun" w:hAnsi="Times New Roman" w:cs="Times New Roman"/>
                <w:spacing w:val="-1"/>
                <w:sz w:val="20"/>
                <w:szCs w:val="20"/>
                <w:lang w:val="sr-Cyrl-RS" w:eastAsia="zh-CN"/>
              </w:rPr>
              <w:t>л</w:t>
            </w:r>
            <w:r w:rsidRPr="0017652F">
              <w:rPr>
                <w:rFonts w:ascii="Times New Roman" w:eastAsia="SimSun" w:hAnsi="Times New Roman" w:cs="Times New Roman"/>
                <w:spacing w:val="2"/>
                <w:sz w:val="20"/>
                <w:szCs w:val="20"/>
                <w:lang w:val="sr-Cyrl-RS" w:eastAsia="zh-CN"/>
              </w:rPr>
              <w:t>а</w:t>
            </w:r>
            <w:r w:rsidRPr="0017652F">
              <w:rPr>
                <w:rFonts w:ascii="Times New Roman" w:eastAsia="SimSun" w:hAnsi="Times New Roman" w:cs="Times New Roman"/>
                <w:spacing w:val="-1"/>
                <w:sz w:val="20"/>
                <w:szCs w:val="20"/>
                <w:lang w:val="sr-Cyrl-RS" w:eastAsia="zh-CN"/>
              </w:rPr>
              <w:t>н</w:t>
            </w:r>
            <w:r w:rsidRPr="0017652F">
              <w:rPr>
                <w:rFonts w:ascii="Times New Roman" w:eastAsia="SimSun" w:hAnsi="Times New Roman" w:cs="Times New Roman"/>
                <w:sz w:val="20"/>
                <w:szCs w:val="20"/>
                <w:lang w:val="sr-Cyrl-RS" w:eastAsia="zh-CN"/>
              </w:rPr>
              <w:t>а</w:t>
            </w:r>
            <w:r w:rsidRPr="0017652F">
              <w:rPr>
                <w:rFonts w:ascii="Times New Roman" w:eastAsia="SimSun" w:hAnsi="Times New Roman" w:cs="Times New Roman"/>
                <w:spacing w:val="-7"/>
                <w:sz w:val="20"/>
                <w:szCs w:val="20"/>
                <w:lang w:val="sr-Cyrl-RS" w:eastAsia="zh-CN"/>
              </w:rPr>
              <w:t xml:space="preserve"> </w:t>
            </w:r>
            <w:r w:rsidRPr="0017652F">
              <w:rPr>
                <w:rFonts w:ascii="Times New Roman" w:eastAsia="SimSun" w:hAnsi="Times New Roman" w:cs="Times New Roman"/>
                <w:sz w:val="20"/>
                <w:szCs w:val="20"/>
                <w:lang w:val="sr-Cyrl-RS" w:eastAsia="zh-CN"/>
              </w:rPr>
              <w:t>г</w:t>
            </w:r>
            <w:r w:rsidRPr="0017652F">
              <w:rPr>
                <w:rFonts w:ascii="Times New Roman" w:eastAsia="SimSun" w:hAnsi="Times New Roman" w:cs="Times New Roman"/>
                <w:spacing w:val="3"/>
                <w:sz w:val="20"/>
                <w:szCs w:val="20"/>
                <w:lang w:val="sr-Cyrl-RS" w:eastAsia="zh-CN"/>
              </w:rPr>
              <w:t>р</w:t>
            </w:r>
            <w:r w:rsidRPr="0017652F">
              <w:rPr>
                <w:rFonts w:ascii="Times New Roman" w:eastAsia="SimSun" w:hAnsi="Times New Roman" w:cs="Times New Roman"/>
                <w:spacing w:val="-2"/>
                <w:sz w:val="20"/>
                <w:szCs w:val="20"/>
                <w:lang w:val="sr-Cyrl-RS" w:eastAsia="zh-CN"/>
              </w:rPr>
              <w:t>у</w:t>
            </w:r>
            <w:r w:rsidRPr="0017652F">
              <w:rPr>
                <w:rFonts w:ascii="Times New Roman" w:eastAsia="SimSun" w:hAnsi="Times New Roman" w:cs="Times New Roman"/>
                <w:spacing w:val="-1"/>
                <w:sz w:val="20"/>
                <w:szCs w:val="20"/>
                <w:lang w:val="sr-Cyrl-RS" w:eastAsia="zh-CN"/>
              </w:rPr>
              <w:t>п</w:t>
            </w:r>
            <w:r w:rsidRPr="0017652F">
              <w:rPr>
                <w:rFonts w:ascii="Times New Roman" w:eastAsia="SimSun" w:hAnsi="Times New Roman" w:cs="Times New Roman"/>
                <w:sz w:val="20"/>
                <w:szCs w:val="20"/>
                <w:lang w:val="sr-Cyrl-RS" w:eastAsia="zh-CN"/>
              </w:rPr>
              <w:t>е</w:t>
            </w:r>
            <w:r w:rsidRPr="0017652F">
              <w:rPr>
                <w:rFonts w:ascii="Times New Roman" w:eastAsia="SimSun" w:hAnsi="Times New Roman" w:cs="Times New Roman"/>
                <w:w w:val="99"/>
                <w:sz w:val="20"/>
                <w:szCs w:val="20"/>
                <w:lang w:val="sr-Cyrl-RS" w:eastAsia="zh-CN"/>
              </w:rPr>
              <w:t xml:space="preserve"> </w:t>
            </w:r>
            <w:r w:rsidRPr="0017652F">
              <w:rPr>
                <w:rFonts w:ascii="Times New Roman" w:eastAsia="SimSun" w:hAnsi="Times New Roman" w:cs="Times New Roman"/>
                <w:spacing w:val="-1"/>
                <w:sz w:val="20"/>
                <w:szCs w:val="20"/>
                <w:lang w:val="sr-Cyrl-RS" w:eastAsia="zh-CN"/>
              </w:rPr>
              <w:t>Понуђ</w:t>
            </w:r>
            <w:r w:rsidRPr="0017652F">
              <w:rPr>
                <w:rFonts w:ascii="Times New Roman" w:eastAsia="SimSun" w:hAnsi="Times New Roman" w:cs="Times New Roman"/>
                <w:sz w:val="20"/>
                <w:szCs w:val="20"/>
                <w:lang w:val="sr-Cyrl-RS" w:eastAsia="zh-CN"/>
              </w:rPr>
              <w:t>ача:</w:t>
            </w:r>
          </w:p>
        </w:tc>
        <w:tc>
          <w:tcPr>
            <w:tcW w:w="5624" w:type="dxa"/>
            <w:gridSpan w:val="2"/>
          </w:tcPr>
          <w:p w:rsidR="00B71A56" w:rsidRPr="0017652F" w:rsidRDefault="00B71A56" w:rsidP="00CE094D">
            <w:pPr>
              <w:widowControl w:val="0"/>
              <w:kinsoku w:val="0"/>
              <w:overflowPunct w:val="0"/>
              <w:autoSpaceDE w:val="0"/>
              <w:autoSpaceDN w:val="0"/>
              <w:adjustRightInd w:val="0"/>
              <w:spacing w:before="47" w:after="0" w:line="240" w:lineRule="auto"/>
              <w:rPr>
                <w:rFonts w:ascii="Times New Roman" w:eastAsia="SimSun" w:hAnsi="Times New Roman" w:cs="Times New Roman"/>
                <w:sz w:val="24"/>
                <w:szCs w:val="24"/>
                <w:lang w:val="sr-Cyrl-RS" w:eastAsia="zh-CN"/>
              </w:rPr>
            </w:pPr>
            <w:r w:rsidRPr="0017652F">
              <w:rPr>
                <w:rFonts w:ascii="Times New Roman" w:eastAsia="SimSun" w:hAnsi="Times New Roman" w:cs="Times New Roman"/>
                <w:sz w:val="20"/>
                <w:szCs w:val="20"/>
                <w:lang w:val="sr-Cyrl-RS" w:eastAsia="zh-CN"/>
              </w:rPr>
              <w:t>Место,</w:t>
            </w:r>
            <w:r w:rsidRPr="0017652F">
              <w:rPr>
                <w:rFonts w:ascii="Times New Roman" w:eastAsia="SimSun" w:hAnsi="Times New Roman" w:cs="Times New Roman"/>
                <w:spacing w:val="-7"/>
                <w:sz w:val="20"/>
                <w:szCs w:val="20"/>
                <w:lang w:val="sr-Cyrl-RS" w:eastAsia="zh-CN"/>
              </w:rPr>
              <w:t xml:space="preserve"> </w:t>
            </w:r>
            <w:r w:rsidRPr="0017652F">
              <w:rPr>
                <w:rFonts w:ascii="Times New Roman" w:eastAsia="SimSun" w:hAnsi="Times New Roman" w:cs="Times New Roman"/>
                <w:spacing w:val="1"/>
                <w:sz w:val="20"/>
                <w:szCs w:val="20"/>
                <w:lang w:val="sr-Cyrl-RS" w:eastAsia="zh-CN"/>
              </w:rPr>
              <w:t>о</w:t>
            </w:r>
            <w:r w:rsidRPr="0017652F">
              <w:rPr>
                <w:rFonts w:ascii="Times New Roman" w:eastAsia="SimSun" w:hAnsi="Times New Roman" w:cs="Times New Roman"/>
                <w:spacing w:val="-1"/>
                <w:sz w:val="20"/>
                <w:szCs w:val="20"/>
                <w:lang w:val="sr-Cyrl-RS" w:eastAsia="zh-CN"/>
              </w:rPr>
              <w:t>п</w:t>
            </w:r>
            <w:r w:rsidRPr="0017652F">
              <w:rPr>
                <w:rFonts w:ascii="Times New Roman" w:eastAsia="SimSun" w:hAnsi="Times New Roman" w:cs="Times New Roman"/>
                <w:sz w:val="20"/>
                <w:szCs w:val="20"/>
                <w:lang w:val="sr-Cyrl-RS" w:eastAsia="zh-CN"/>
              </w:rPr>
              <w:t>шти</w:t>
            </w:r>
            <w:r w:rsidRPr="0017652F">
              <w:rPr>
                <w:rFonts w:ascii="Times New Roman" w:eastAsia="SimSun" w:hAnsi="Times New Roman" w:cs="Times New Roman"/>
                <w:spacing w:val="-1"/>
                <w:sz w:val="20"/>
                <w:szCs w:val="20"/>
                <w:lang w:val="sr-Cyrl-RS" w:eastAsia="zh-CN"/>
              </w:rPr>
              <w:t>н</w:t>
            </w:r>
            <w:r w:rsidRPr="0017652F">
              <w:rPr>
                <w:rFonts w:ascii="Times New Roman" w:eastAsia="SimSun" w:hAnsi="Times New Roman" w:cs="Times New Roman"/>
                <w:sz w:val="20"/>
                <w:szCs w:val="20"/>
                <w:lang w:val="sr-Cyrl-RS" w:eastAsia="zh-CN"/>
              </w:rPr>
              <w:t>а</w:t>
            </w:r>
            <w:r w:rsidRPr="0017652F">
              <w:rPr>
                <w:rFonts w:ascii="Times New Roman" w:eastAsia="SimSun" w:hAnsi="Times New Roman" w:cs="Times New Roman"/>
                <w:spacing w:val="-6"/>
                <w:sz w:val="20"/>
                <w:szCs w:val="20"/>
                <w:lang w:val="sr-Cyrl-RS" w:eastAsia="zh-CN"/>
              </w:rPr>
              <w:t xml:space="preserve"> </w:t>
            </w:r>
            <w:r w:rsidRPr="0017652F">
              <w:rPr>
                <w:rFonts w:ascii="Times New Roman" w:eastAsia="SimSun" w:hAnsi="Times New Roman" w:cs="Times New Roman"/>
                <w:sz w:val="20"/>
                <w:szCs w:val="20"/>
                <w:lang w:val="sr-Cyrl-RS" w:eastAsia="zh-CN"/>
              </w:rPr>
              <w:t>и</w:t>
            </w:r>
            <w:r w:rsidRPr="0017652F">
              <w:rPr>
                <w:rFonts w:ascii="Times New Roman" w:eastAsia="SimSun" w:hAnsi="Times New Roman" w:cs="Times New Roman"/>
                <w:spacing w:val="-7"/>
                <w:sz w:val="20"/>
                <w:szCs w:val="20"/>
                <w:lang w:val="sr-Cyrl-RS" w:eastAsia="zh-CN"/>
              </w:rPr>
              <w:t xml:space="preserve"> </w:t>
            </w:r>
            <w:r w:rsidRPr="0017652F">
              <w:rPr>
                <w:rFonts w:ascii="Times New Roman" w:eastAsia="SimSun" w:hAnsi="Times New Roman" w:cs="Times New Roman"/>
                <w:spacing w:val="2"/>
                <w:sz w:val="20"/>
                <w:szCs w:val="20"/>
                <w:lang w:val="sr-Cyrl-RS" w:eastAsia="zh-CN"/>
              </w:rPr>
              <w:t>а</w:t>
            </w:r>
            <w:r w:rsidRPr="0017652F">
              <w:rPr>
                <w:rFonts w:ascii="Times New Roman" w:eastAsia="SimSun" w:hAnsi="Times New Roman" w:cs="Times New Roman"/>
                <w:sz w:val="20"/>
                <w:szCs w:val="20"/>
                <w:lang w:val="sr-Cyrl-RS" w:eastAsia="zh-CN"/>
              </w:rPr>
              <w:t>дреса</w:t>
            </w:r>
            <w:r w:rsidRPr="0017652F">
              <w:rPr>
                <w:rFonts w:ascii="Times New Roman" w:eastAsia="SimSun" w:hAnsi="Times New Roman" w:cs="Times New Roman"/>
                <w:spacing w:val="-6"/>
                <w:sz w:val="20"/>
                <w:szCs w:val="20"/>
                <w:lang w:val="sr-Cyrl-RS" w:eastAsia="zh-CN"/>
              </w:rPr>
              <w:t xml:space="preserve"> </w:t>
            </w:r>
            <w:r w:rsidRPr="0017652F">
              <w:rPr>
                <w:rFonts w:ascii="Times New Roman" w:eastAsia="SimSun" w:hAnsi="Times New Roman" w:cs="Times New Roman"/>
                <w:sz w:val="20"/>
                <w:szCs w:val="20"/>
                <w:lang w:val="sr-Cyrl-RS" w:eastAsia="zh-CN"/>
              </w:rPr>
              <w:t>сед</w:t>
            </w:r>
            <w:r w:rsidRPr="0017652F">
              <w:rPr>
                <w:rFonts w:ascii="Times New Roman" w:eastAsia="SimSun" w:hAnsi="Times New Roman" w:cs="Times New Roman"/>
                <w:spacing w:val="-2"/>
                <w:sz w:val="20"/>
                <w:szCs w:val="20"/>
                <w:lang w:val="sr-Cyrl-RS" w:eastAsia="zh-CN"/>
              </w:rPr>
              <w:t>и</w:t>
            </w:r>
            <w:r w:rsidRPr="0017652F">
              <w:rPr>
                <w:rFonts w:ascii="Times New Roman" w:eastAsia="SimSun" w:hAnsi="Times New Roman" w:cs="Times New Roman"/>
                <w:spacing w:val="2"/>
                <w:sz w:val="20"/>
                <w:szCs w:val="20"/>
                <w:lang w:val="sr-Cyrl-RS" w:eastAsia="zh-CN"/>
              </w:rPr>
              <w:t>ш</w:t>
            </w:r>
            <w:r w:rsidRPr="0017652F">
              <w:rPr>
                <w:rFonts w:ascii="Times New Roman" w:eastAsia="SimSun" w:hAnsi="Times New Roman" w:cs="Times New Roman"/>
                <w:spacing w:val="-1"/>
                <w:sz w:val="20"/>
                <w:szCs w:val="20"/>
                <w:lang w:val="sr-Cyrl-RS" w:eastAsia="zh-CN"/>
              </w:rPr>
              <w:t>т</w:t>
            </w:r>
            <w:r w:rsidRPr="0017652F">
              <w:rPr>
                <w:rFonts w:ascii="Times New Roman" w:eastAsia="SimSun" w:hAnsi="Times New Roman" w:cs="Times New Roman"/>
                <w:sz w:val="20"/>
                <w:szCs w:val="20"/>
                <w:lang w:val="sr-Cyrl-RS" w:eastAsia="zh-CN"/>
              </w:rPr>
              <w:t>а</w:t>
            </w:r>
            <w:r w:rsidRPr="0017652F">
              <w:rPr>
                <w:rFonts w:ascii="Times New Roman" w:eastAsia="SimSun" w:hAnsi="Times New Roman" w:cs="Times New Roman"/>
                <w:spacing w:val="-6"/>
                <w:sz w:val="20"/>
                <w:szCs w:val="20"/>
                <w:lang w:val="sr-Cyrl-RS" w:eastAsia="zh-CN"/>
              </w:rPr>
              <w:t xml:space="preserve"> </w:t>
            </w:r>
            <w:r w:rsidRPr="0017652F">
              <w:rPr>
                <w:rFonts w:ascii="Times New Roman" w:eastAsia="SimSun" w:hAnsi="Times New Roman" w:cs="Times New Roman"/>
                <w:sz w:val="20"/>
                <w:szCs w:val="20"/>
                <w:lang w:val="sr-Cyrl-RS" w:eastAsia="zh-CN"/>
              </w:rPr>
              <w:t>ч</w:t>
            </w:r>
            <w:r w:rsidRPr="0017652F">
              <w:rPr>
                <w:rFonts w:ascii="Times New Roman" w:eastAsia="SimSun" w:hAnsi="Times New Roman" w:cs="Times New Roman"/>
                <w:spacing w:val="-1"/>
                <w:sz w:val="20"/>
                <w:szCs w:val="20"/>
                <w:lang w:val="sr-Cyrl-RS" w:eastAsia="zh-CN"/>
              </w:rPr>
              <w:t>л</w:t>
            </w:r>
            <w:r w:rsidRPr="0017652F">
              <w:rPr>
                <w:rFonts w:ascii="Times New Roman" w:eastAsia="SimSun" w:hAnsi="Times New Roman" w:cs="Times New Roman"/>
                <w:spacing w:val="2"/>
                <w:sz w:val="20"/>
                <w:szCs w:val="20"/>
                <w:lang w:val="sr-Cyrl-RS" w:eastAsia="zh-CN"/>
              </w:rPr>
              <w:t>а</w:t>
            </w:r>
            <w:r w:rsidRPr="0017652F">
              <w:rPr>
                <w:rFonts w:ascii="Times New Roman" w:eastAsia="SimSun" w:hAnsi="Times New Roman" w:cs="Times New Roman"/>
                <w:spacing w:val="-1"/>
                <w:sz w:val="20"/>
                <w:szCs w:val="20"/>
                <w:lang w:val="sr-Cyrl-RS" w:eastAsia="zh-CN"/>
              </w:rPr>
              <w:t>н</w:t>
            </w:r>
            <w:r w:rsidRPr="0017652F">
              <w:rPr>
                <w:rFonts w:ascii="Times New Roman" w:eastAsia="SimSun" w:hAnsi="Times New Roman" w:cs="Times New Roman"/>
                <w:sz w:val="20"/>
                <w:szCs w:val="20"/>
                <w:lang w:val="sr-Cyrl-RS" w:eastAsia="zh-CN"/>
              </w:rPr>
              <w:t>а</w:t>
            </w:r>
            <w:r w:rsidRPr="0017652F">
              <w:rPr>
                <w:rFonts w:ascii="Times New Roman" w:eastAsia="SimSun" w:hAnsi="Times New Roman" w:cs="Times New Roman"/>
                <w:spacing w:val="-7"/>
                <w:sz w:val="20"/>
                <w:szCs w:val="20"/>
                <w:lang w:val="sr-Cyrl-RS" w:eastAsia="zh-CN"/>
              </w:rPr>
              <w:t xml:space="preserve"> </w:t>
            </w:r>
            <w:r w:rsidRPr="0017652F">
              <w:rPr>
                <w:rFonts w:ascii="Times New Roman" w:eastAsia="SimSun" w:hAnsi="Times New Roman" w:cs="Times New Roman"/>
                <w:sz w:val="20"/>
                <w:szCs w:val="20"/>
                <w:lang w:val="sr-Cyrl-RS" w:eastAsia="zh-CN"/>
              </w:rPr>
              <w:t>г</w:t>
            </w:r>
            <w:r w:rsidRPr="0017652F">
              <w:rPr>
                <w:rFonts w:ascii="Times New Roman" w:eastAsia="SimSun" w:hAnsi="Times New Roman" w:cs="Times New Roman"/>
                <w:spacing w:val="3"/>
                <w:sz w:val="20"/>
                <w:szCs w:val="20"/>
                <w:lang w:val="sr-Cyrl-RS" w:eastAsia="zh-CN"/>
              </w:rPr>
              <w:t>р</w:t>
            </w:r>
            <w:r w:rsidRPr="0017652F">
              <w:rPr>
                <w:rFonts w:ascii="Times New Roman" w:eastAsia="SimSun" w:hAnsi="Times New Roman" w:cs="Times New Roman"/>
                <w:spacing w:val="-5"/>
                <w:sz w:val="20"/>
                <w:szCs w:val="20"/>
                <w:lang w:val="sr-Cyrl-RS" w:eastAsia="zh-CN"/>
              </w:rPr>
              <w:t>у</w:t>
            </w:r>
            <w:r w:rsidRPr="0017652F">
              <w:rPr>
                <w:rFonts w:ascii="Times New Roman" w:eastAsia="SimSun" w:hAnsi="Times New Roman" w:cs="Times New Roman"/>
                <w:spacing w:val="-1"/>
                <w:sz w:val="20"/>
                <w:szCs w:val="20"/>
                <w:lang w:val="sr-Cyrl-RS" w:eastAsia="zh-CN"/>
              </w:rPr>
              <w:t>п</w:t>
            </w:r>
            <w:r w:rsidRPr="0017652F">
              <w:rPr>
                <w:rFonts w:ascii="Times New Roman" w:eastAsia="SimSun" w:hAnsi="Times New Roman" w:cs="Times New Roman"/>
                <w:sz w:val="20"/>
                <w:szCs w:val="20"/>
                <w:lang w:val="sr-Cyrl-RS" w:eastAsia="zh-CN"/>
              </w:rPr>
              <w:t>е</w:t>
            </w:r>
            <w:r w:rsidRPr="0017652F">
              <w:rPr>
                <w:rFonts w:ascii="Times New Roman" w:eastAsia="SimSun" w:hAnsi="Times New Roman" w:cs="Times New Roman"/>
                <w:spacing w:val="-3"/>
                <w:sz w:val="20"/>
                <w:szCs w:val="20"/>
                <w:lang w:val="sr-Cyrl-RS" w:eastAsia="zh-CN"/>
              </w:rPr>
              <w:t xml:space="preserve"> </w:t>
            </w:r>
            <w:r w:rsidRPr="0017652F">
              <w:rPr>
                <w:rFonts w:ascii="Times New Roman" w:eastAsia="SimSun" w:hAnsi="Times New Roman" w:cs="Times New Roman"/>
                <w:spacing w:val="-1"/>
                <w:sz w:val="20"/>
                <w:szCs w:val="20"/>
                <w:lang w:val="sr-Cyrl-RS" w:eastAsia="zh-CN"/>
              </w:rPr>
              <w:t>Понуђ</w:t>
            </w:r>
            <w:r w:rsidRPr="0017652F">
              <w:rPr>
                <w:rFonts w:ascii="Times New Roman" w:eastAsia="SimSun" w:hAnsi="Times New Roman" w:cs="Times New Roman"/>
                <w:sz w:val="20"/>
                <w:szCs w:val="20"/>
                <w:lang w:val="sr-Cyrl-RS" w:eastAsia="zh-CN"/>
              </w:rPr>
              <w:t>ача</w:t>
            </w:r>
          </w:p>
        </w:tc>
      </w:tr>
      <w:tr w:rsidR="00B71A56" w:rsidRPr="0017652F" w:rsidTr="00CE094D">
        <w:trPr>
          <w:trHeight w:hRule="exact" w:val="605"/>
        </w:trPr>
        <w:tc>
          <w:tcPr>
            <w:tcW w:w="4319" w:type="dxa"/>
          </w:tcPr>
          <w:p w:rsidR="00B71A56" w:rsidRPr="0017652F" w:rsidRDefault="00B71A56" w:rsidP="00CE094D">
            <w:pPr>
              <w:widowControl w:val="0"/>
              <w:kinsoku w:val="0"/>
              <w:overflowPunct w:val="0"/>
              <w:autoSpaceDE w:val="0"/>
              <w:autoSpaceDN w:val="0"/>
              <w:adjustRightInd w:val="0"/>
              <w:spacing w:before="1" w:after="0" w:line="200" w:lineRule="exact"/>
              <w:rPr>
                <w:rFonts w:ascii="Times New Roman" w:eastAsia="SimSun" w:hAnsi="Times New Roman" w:cs="Times New Roman"/>
                <w:sz w:val="20"/>
                <w:szCs w:val="20"/>
                <w:lang w:val="sr-Cyrl-RS" w:eastAsia="zh-CN"/>
              </w:rPr>
            </w:pPr>
          </w:p>
          <w:p w:rsidR="00B71A56" w:rsidRPr="0017652F" w:rsidRDefault="00B71A56" w:rsidP="00CE094D">
            <w:pPr>
              <w:widowControl w:val="0"/>
              <w:kinsoku w:val="0"/>
              <w:overflowPunct w:val="0"/>
              <w:autoSpaceDE w:val="0"/>
              <w:autoSpaceDN w:val="0"/>
              <w:adjustRightInd w:val="0"/>
              <w:spacing w:after="0" w:line="240" w:lineRule="auto"/>
              <w:rPr>
                <w:rFonts w:ascii="Times New Roman" w:eastAsia="SimSun" w:hAnsi="Times New Roman" w:cs="Times New Roman"/>
                <w:sz w:val="24"/>
                <w:szCs w:val="24"/>
                <w:lang w:val="sr-Cyrl-RS" w:eastAsia="zh-CN"/>
              </w:rPr>
            </w:pPr>
            <w:r w:rsidRPr="0017652F">
              <w:rPr>
                <w:rFonts w:ascii="Times New Roman" w:eastAsia="SimSun" w:hAnsi="Times New Roman" w:cs="Times New Roman"/>
                <w:spacing w:val="1"/>
                <w:sz w:val="20"/>
                <w:szCs w:val="20"/>
                <w:lang w:val="sr-Cyrl-RS" w:eastAsia="zh-CN"/>
              </w:rPr>
              <w:t>1.</w:t>
            </w:r>
          </w:p>
        </w:tc>
        <w:tc>
          <w:tcPr>
            <w:tcW w:w="5624" w:type="dxa"/>
            <w:gridSpan w:val="2"/>
          </w:tcPr>
          <w:p w:rsidR="00B71A56" w:rsidRPr="0017652F" w:rsidRDefault="00B71A56" w:rsidP="00CE094D">
            <w:pPr>
              <w:widowControl w:val="0"/>
              <w:autoSpaceDE w:val="0"/>
              <w:autoSpaceDN w:val="0"/>
              <w:adjustRightInd w:val="0"/>
              <w:spacing w:after="0" w:line="240" w:lineRule="auto"/>
              <w:rPr>
                <w:rFonts w:ascii="Times New Roman" w:eastAsia="SimSun" w:hAnsi="Times New Roman" w:cs="Times New Roman"/>
                <w:sz w:val="24"/>
                <w:szCs w:val="24"/>
                <w:lang w:val="sr-Cyrl-RS" w:eastAsia="zh-CN"/>
              </w:rPr>
            </w:pPr>
          </w:p>
        </w:tc>
      </w:tr>
      <w:tr w:rsidR="00B71A56" w:rsidRPr="0017652F" w:rsidTr="00CE094D">
        <w:trPr>
          <w:trHeight w:hRule="exact" w:val="605"/>
        </w:trPr>
        <w:tc>
          <w:tcPr>
            <w:tcW w:w="4319" w:type="dxa"/>
          </w:tcPr>
          <w:p w:rsidR="00B71A56" w:rsidRPr="0017652F" w:rsidRDefault="00B71A56" w:rsidP="00CE094D">
            <w:pPr>
              <w:widowControl w:val="0"/>
              <w:kinsoku w:val="0"/>
              <w:overflowPunct w:val="0"/>
              <w:autoSpaceDE w:val="0"/>
              <w:autoSpaceDN w:val="0"/>
              <w:adjustRightInd w:val="0"/>
              <w:spacing w:before="1" w:after="0" w:line="200" w:lineRule="exact"/>
              <w:rPr>
                <w:rFonts w:ascii="Times New Roman" w:eastAsia="SimSun" w:hAnsi="Times New Roman" w:cs="Times New Roman"/>
                <w:sz w:val="20"/>
                <w:szCs w:val="20"/>
                <w:lang w:val="sr-Cyrl-RS" w:eastAsia="zh-CN"/>
              </w:rPr>
            </w:pPr>
          </w:p>
          <w:p w:rsidR="00B71A56" w:rsidRPr="0017652F" w:rsidRDefault="00B71A56" w:rsidP="00CE094D">
            <w:pPr>
              <w:widowControl w:val="0"/>
              <w:kinsoku w:val="0"/>
              <w:overflowPunct w:val="0"/>
              <w:autoSpaceDE w:val="0"/>
              <w:autoSpaceDN w:val="0"/>
              <w:adjustRightInd w:val="0"/>
              <w:spacing w:after="0" w:line="240" w:lineRule="auto"/>
              <w:rPr>
                <w:rFonts w:ascii="Times New Roman" w:eastAsia="SimSun" w:hAnsi="Times New Roman" w:cs="Times New Roman"/>
                <w:sz w:val="24"/>
                <w:szCs w:val="24"/>
                <w:lang w:val="sr-Cyrl-RS" w:eastAsia="zh-CN"/>
              </w:rPr>
            </w:pPr>
            <w:r w:rsidRPr="0017652F">
              <w:rPr>
                <w:rFonts w:ascii="Times New Roman" w:eastAsia="SimSun" w:hAnsi="Times New Roman" w:cs="Times New Roman"/>
                <w:spacing w:val="1"/>
                <w:sz w:val="20"/>
                <w:szCs w:val="20"/>
                <w:lang w:val="sr-Cyrl-RS" w:eastAsia="zh-CN"/>
              </w:rPr>
              <w:t>2.</w:t>
            </w:r>
          </w:p>
        </w:tc>
        <w:tc>
          <w:tcPr>
            <w:tcW w:w="5624" w:type="dxa"/>
            <w:gridSpan w:val="2"/>
          </w:tcPr>
          <w:p w:rsidR="00B71A56" w:rsidRPr="0017652F" w:rsidRDefault="00B71A56" w:rsidP="00CE094D">
            <w:pPr>
              <w:widowControl w:val="0"/>
              <w:autoSpaceDE w:val="0"/>
              <w:autoSpaceDN w:val="0"/>
              <w:adjustRightInd w:val="0"/>
              <w:spacing w:after="0" w:line="240" w:lineRule="auto"/>
              <w:rPr>
                <w:rFonts w:ascii="Times New Roman" w:eastAsia="SimSun" w:hAnsi="Times New Roman" w:cs="Times New Roman"/>
                <w:sz w:val="24"/>
                <w:szCs w:val="24"/>
                <w:lang w:val="sr-Cyrl-RS" w:eastAsia="zh-CN"/>
              </w:rPr>
            </w:pPr>
          </w:p>
        </w:tc>
      </w:tr>
      <w:tr w:rsidR="00B71A56" w:rsidRPr="0017652F" w:rsidTr="00CE094D">
        <w:trPr>
          <w:trHeight w:hRule="exact" w:val="634"/>
        </w:trPr>
        <w:tc>
          <w:tcPr>
            <w:tcW w:w="4319" w:type="dxa"/>
          </w:tcPr>
          <w:p w:rsidR="00B71A56" w:rsidRPr="0017652F" w:rsidRDefault="00B71A56" w:rsidP="00CE094D">
            <w:pPr>
              <w:widowControl w:val="0"/>
              <w:kinsoku w:val="0"/>
              <w:overflowPunct w:val="0"/>
              <w:autoSpaceDE w:val="0"/>
              <w:autoSpaceDN w:val="0"/>
              <w:adjustRightInd w:val="0"/>
              <w:spacing w:before="1" w:after="0" w:line="200" w:lineRule="exact"/>
              <w:rPr>
                <w:rFonts w:ascii="Times New Roman" w:eastAsia="SimSun" w:hAnsi="Times New Roman" w:cs="Times New Roman"/>
                <w:sz w:val="20"/>
                <w:szCs w:val="20"/>
                <w:lang w:val="sr-Cyrl-RS" w:eastAsia="zh-CN"/>
              </w:rPr>
            </w:pPr>
          </w:p>
          <w:p w:rsidR="00B71A56" w:rsidRPr="0017652F" w:rsidRDefault="00B71A56" w:rsidP="00CE094D">
            <w:pPr>
              <w:widowControl w:val="0"/>
              <w:kinsoku w:val="0"/>
              <w:overflowPunct w:val="0"/>
              <w:autoSpaceDE w:val="0"/>
              <w:autoSpaceDN w:val="0"/>
              <w:adjustRightInd w:val="0"/>
              <w:spacing w:after="0" w:line="240" w:lineRule="auto"/>
              <w:rPr>
                <w:rFonts w:ascii="Times New Roman" w:eastAsia="SimSun" w:hAnsi="Times New Roman" w:cs="Times New Roman"/>
                <w:sz w:val="24"/>
                <w:szCs w:val="24"/>
                <w:lang w:val="sr-Cyrl-RS" w:eastAsia="zh-CN"/>
              </w:rPr>
            </w:pPr>
            <w:r w:rsidRPr="0017652F">
              <w:rPr>
                <w:rFonts w:ascii="Times New Roman" w:eastAsia="SimSun" w:hAnsi="Times New Roman" w:cs="Times New Roman"/>
                <w:spacing w:val="1"/>
                <w:sz w:val="20"/>
                <w:szCs w:val="20"/>
                <w:lang w:val="sr-Cyrl-RS" w:eastAsia="zh-CN"/>
              </w:rPr>
              <w:t>3.</w:t>
            </w:r>
          </w:p>
        </w:tc>
        <w:tc>
          <w:tcPr>
            <w:tcW w:w="5624" w:type="dxa"/>
            <w:gridSpan w:val="2"/>
          </w:tcPr>
          <w:p w:rsidR="00B71A56" w:rsidRPr="0017652F" w:rsidRDefault="00B71A56" w:rsidP="00CE094D">
            <w:pPr>
              <w:widowControl w:val="0"/>
              <w:autoSpaceDE w:val="0"/>
              <w:autoSpaceDN w:val="0"/>
              <w:adjustRightInd w:val="0"/>
              <w:spacing w:after="0" w:line="240" w:lineRule="auto"/>
              <w:rPr>
                <w:rFonts w:ascii="Times New Roman" w:eastAsia="SimSun" w:hAnsi="Times New Roman" w:cs="Times New Roman"/>
                <w:sz w:val="24"/>
                <w:szCs w:val="24"/>
                <w:lang w:val="sr-Cyrl-RS" w:eastAsia="zh-CN"/>
              </w:rPr>
            </w:pPr>
          </w:p>
        </w:tc>
      </w:tr>
      <w:tr w:rsidR="00B71A56" w:rsidRPr="0017652F" w:rsidTr="00CE094D">
        <w:trPr>
          <w:trHeight w:hRule="exact" w:val="605"/>
        </w:trPr>
        <w:tc>
          <w:tcPr>
            <w:tcW w:w="9943" w:type="dxa"/>
            <w:gridSpan w:val="3"/>
          </w:tcPr>
          <w:p w:rsidR="00B71A56" w:rsidRPr="0017652F" w:rsidRDefault="00B71A56" w:rsidP="00CE094D">
            <w:pPr>
              <w:widowControl w:val="0"/>
              <w:kinsoku w:val="0"/>
              <w:overflowPunct w:val="0"/>
              <w:autoSpaceDE w:val="0"/>
              <w:autoSpaceDN w:val="0"/>
              <w:adjustRightInd w:val="0"/>
              <w:spacing w:before="8" w:after="0" w:line="190" w:lineRule="exact"/>
              <w:rPr>
                <w:rFonts w:ascii="Times New Roman" w:eastAsia="SimSun" w:hAnsi="Times New Roman" w:cs="Times New Roman"/>
                <w:sz w:val="19"/>
                <w:szCs w:val="19"/>
                <w:lang w:val="sr-Cyrl-RS" w:eastAsia="zh-CN"/>
              </w:rPr>
            </w:pPr>
          </w:p>
          <w:p w:rsidR="00B71A56" w:rsidRPr="0017652F" w:rsidRDefault="00B71A56" w:rsidP="00CE094D">
            <w:pPr>
              <w:widowControl w:val="0"/>
              <w:kinsoku w:val="0"/>
              <w:overflowPunct w:val="0"/>
              <w:autoSpaceDE w:val="0"/>
              <w:autoSpaceDN w:val="0"/>
              <w:adjustRightInd w:val="0"/>
              <w:spacing w:after="0" w:line="240" w:lineRule="auto"/>
              <w:rPr>
                <w:rFonts w:ascii="Times New Roman" w:eastAsia="SimSun" w:hAnsi="Times New Roman" w:cs="Times New Roman"/>
                <w:sz w:val="24"/>
                <w:szCs w:val="24"/>
                <w:lang w:val="sr-Cyrl-RS" w:eastAsia="zh-CN"/>
              </w:rPr>
            </w:pPr>
            <w:r w:rsidRPr="0017652F">
              <w:rPr>
                <w:rFonts w:ascii="Times New Roman" w:eastAsia="SimSun" w:hAnsi="Times New Roman" w:cs="Times New Roman"/>
                <w:spacing w:val="-1"/>
                <w:sz w:val="16"/>
                <w:szCs w:val="16"/>
                <w:lang w:val="sr-Cyrl-RS" w:eastAsia="zh-CN"/>
              </w:rPr>
              <w:t>Н</w:t>
            </w:r>
            <w:r w:rsidRPr="0017652F">
              <w:rPr>
                <w:rFonts w:ascii="Times New Roman" w:eastAsia="SimSun" w:hAnsi="Times New Roman" w:cs="Times New Roman"/>
                <w:sz w:val="16"/>
                <w:szCs w:val="16"/>
                <w:lang w:val="sr-Cyrl-RS" w:eastAsia="zh-CN"/>
              </w:rPr>
              <w:t>ап</w:t>
            </w:r>
            <w:r w:rsidRPr="0017652F">
              <w:rPr>
                <w:rFonts w:ascii="Times New Roman" w:eastAsia="SimSun" w:hAnsi="Times New Roman" w:cs="Times New Roman"/>
                <w:spacing w:val="-1"/>
                <w:sz w:val="16"/>
                <w:szCs w:val="16"/>
                <w:lang w:val="sr-Cyrl-RS" w:eastAsia="zh-CN"/>
              </w:rPr>
              <w:t>ом</w:t>
            </w:r>
            <w:r w:rsidRPr="0017652F">
              <w:rPr>
                <w:rFonts w:ascii="Times New Roman" w:eastAsia="SimSun" w:hAnsi="Times New Roman" w:cs="Times New Roman"/>
                <w:spacing w:val="-2"/>
                <w:sz w:val="16"/>
                <w:szCs w:val="16"/>
                <w:lang w:val="sr-Cyrl-RS" w:eastAsia="zh-CN"/>
              </w:rPr>
              <w:t>е</w:t>
            </w:r>
            <w:r w:rsidRPr="0017652F">
              <w:rPr>
                <w:rFonts w:ascii="Times New Roman" w:eastAsia="SimSun" w:hAnsi="Times New Roman" w:cs="Times New Roman"/>
                <w:sz w:val="16"/>
                <w:szCs w:val="16"/>
                <w:lang w:val="sr-Cyrl-RS" w:eastAsia="zh-CN"/>
              </w:rPr>
              <w:t>на:</w:t>
            </w:r>
            <w:r w:rsidRPr="0017652F">
              <w:rPr>
                <w:rFonts w:ascii="Times New Roman" w:eastAsia="SimSun" w:hAnsi="Times New Roman" w:cs="Times New Roman"/>
                <w:spacing w:val="-1"/>
                <w:sz w:val="16"/>
                <w:szCs w:val="16"/>
                <w:lang w:val="sr-Cyrl-RS" w:eastAsia="zh-CN"/>
              </w:rPr>
              <w:t xml:space="preserve"> П</w:t>
            </w:r>
            <w:r w:rsidRPr="0017652F">
              <w:rPr>
                <w:rFonts w:ascii="Times New Roman" w:eastAsia="SimSun" w:hAnsi="Times New Roman" w:cs="Times New Roman"/>
                <w:spacing w:val="-2"/>
                <w:sz w:val="16"/>
                <w:szCs w:val="16"/>
                <w:lang w:val="sr-Cyrl-RS" w:eastAsia="zh-CN"/>
              </w:rPr>
              <w:t>о</w:t>
            </w:r>
            <w:r w:rsidRPr="0017652F">
              <w:rPr>
                <w:rFonts w:ascii="Times New Roman" w:eastAsia="SimSun" w:hAnsi="Times New Roman" w:cs="Times New Roman"/>
                <w:spacing w:val="-1"/>
                <w:sz w:val="16"/>
                <w:szCs w:val="16"/>
                <w:lang w:val="sr-Cyrl-RS" w:eastAsia="zh-CN"/>
              </w:rPr>
              <w:t>т</w:t>
            </w:r>
            <w:r w:rsidRPr="0017652F">
              <w:rPr>
                <w:rFonts w:ascii="Times New Roman" w:eastAsia="SimSun" w:hAnsi="Times New Roman" w:cs="Times New Roman"/>
                <w:sz w:val="16"/>
                <w:szCs w:val="16"/>
                <w:lang w:val="sr-Cyrl-RS" w:eastAsia="zh-CN"/>
              </w:rPr>
              <w:t>р</w:t>
            </w:r>
            <w:r w:rsidRPr="0017652F">
              <w:rPr>
                <w:rFonts w:ascii="Times New Roman" w:eastAsia="SimSun" w:hAnsi="Times New Roman" w:cs="Times New Roman"/>
                <w:spacing w:val="-2"/>
                <w:sz w:val="16"/>
                <w:szCs w:val="16"/>
                <w:lang w:val="sr-Cyrl-RS" w:eastAsia="zh-CN"/>
              </w:rPr>
              <w:t>е</w:t>
            </w:r>
            <w:r w:rsidRPr="0017652F">
              <w:rPr>
                <w:rFonts w:ascii="Times New Roman" w:eastAsia="SimSun" w:hAnsi="Times New Roman" w:cs="Times New Roman"/>
                <w:sz w:val="16"/>
                <w:szCs w:val="16"/>
                <w:lang w:val="sr-Cyrl-RS" w:eastAsia="zh-CN"/>
              </w:rPr>
              <w:t>бно</w:t>
            </w:r>
            <w:r w:rsidRPr="0017652F">
              <w:rPr>
                <w:rFonts w:ascii="Times New Roman" w:eastAsia="SimSun" w:hAnsi="Times New Roman" w:cs="Times New Roman"/>
                <w:spacing w:val="-1"/>
                <w:sz w:val="16"/>
                <w:szCs w:val="16"/>
                <w:lang w:val="sr-Cyrl-RS" w:eastAsia="zh-CN"/>
              </w:rPr>
              <w:t xml:space="preserve"> </w:t>
            </w:r>
            <w:r w:rsidRPr="0017652F">
              <w:rPr>
                <w:rFonts w:ascii="Times New Roman" w:eastAsia="SimSun" w:hAnsi="Times New Roman" w:cs="Times New Roman"/>
                <w:sz w:val="16"/>
                <w:szCs w:val="16"/>
                <w:lang w:val="sr-Cyrl-RS" w:eastAsia="zh-CN"/>
              </w:rPr>
              <w:t>је</w:t>
            </w:r>
            <w:r w:rsidRPr="0017652F">
              <w:rPr>
                <w:rFonts w:ascii="Times New Roman" w:eastAsia="SimSun" w:hAnsi="Times New Roman" w:cs="Times New Roman"/>
                <w:spacing w:val="-2"/>
                <w:sz w:val="16"/>
                <w:szCs w:val="16"/>
                <w:lang w:val="sr-Cyrl-RS" w:eastAsia="zh-CN"/>
              </w:rPr>
              <w:t xml:space="preserve"> </w:t>
            </w:r>
            <w:r w:rsidRPr="0017652F">
              <w:rPr>
                <w:rFonts w:ascii="Times New Roman" w:eastAsia="SimSun" w:hAnsi="Times New Roman" w:cs="Times New Roman"/>
                <w:sz w:val="16"/>
                <w:szCs w:val="16"/>
                <w:lang w:val="sr-Cyrl-RS" w:eastAsia="zh-CN"/>
              </w:rPr>
              <w:t>нав</w:t>
            </w:r>
            <w:r w:rsidRPr="0017652F">
              <w:rPr>
                <w:rFonts w:ascii="Times New Roman" w:eastAsia="SimSun" w:hAnsi="Times New Roman" w:cs="Times New Roman"/>
                <w:spacing w:val="-2"/>
                <w:sz w:val="16"/>
                <w:szCs w:val="16"/>
                <w:lang w:val="sr-Cyrl-RS" w:eastAsia="zh-CN"/>
              </w:rPr>
              <w:t>е</w:t>
            </w:r>
            <w:r w:rsidRPr="0017652F">
              <w:rPr>
                <w:rFonts w:ascii="Times New Roman" w:eastAsia="SimSun" w:hAnsi="Times New Roman" w:cs="Times New Roman"/>
                <w:sz w:val="16"/>
                <w:szCs w:val="16"/>
                <w:lang w:val="sr-Cyrl-RS" w:eastAsia="zh-CN"/>
              </w:rPr>
              <w:t>с</w:t>
            </w:r>
            <w:r w:rsidRPr="0017652F">
              <w:rPr>
                <w:rFonts w:ascii="Times New Roman" w:eastAsia="SimSun" w:hAnsi="Times New Roman" w:cs="Times New Roman"/>
                <w:spacing w:val="-1"/>
                <w:sz w:val="16"/>
                <w:szCs w:val="16"/>
                <w:lang w:val="sr-Cyrl-RS" w:eastAsia="zh-CN"/>
              </w:rPr>
              <w:t>т</w:t>
            </w:r>
            <w:r w:rsidRPr="0017652F">
              <w:rPr>
                <w:rFonts w:ascii="Times New Roman" w:eastAsia="SimSun" w:hAnsi="Times New Roman" w:cs="Times New Roman"/>
                <w:sz w:val="16"/>
                <w:szCs w:val="16"/>
                <w:lang w:val="sr-Cyrl-RS" w:eastAsia="zh-CN"/>
              </w:rPr>
              <w:t>и</w:t>
            </w:r>
            <w:r w:rsidRPr="0017652F">
              <w:rPr>
                <w:rFonts w:ascii="Times New Roman" w:eastAsia="SimSun" w:hAnsi="Times New Roman" w:cs="Times New Roman"/>
                <w:spacing w:val="-2"/>
                <w:sz w:val="16"/>
                <w:szCs w:val="16"/>
                <w:lang w:val="sr-Cyrl-RS" w:eastAsia="zh-CN"/>
              </w:rPr>
              <w:t xml:space="preserve"> с</w:t>
            </w:r>
            <w:r w:rsidRPr="0017652F">
              <w:rPr>
                <w:rFonts w:ascii="Times New Roman" w:eastAsia="SimSun" w:hAnsi="Times New Roman" w:cs="Times New Roman"/>
                <w:sz w:val="16"/>
                <w:szCs w:val="16"/>
                <w:lang w:val="sr-Cyrl-RS" w:eastAsia="zh-CN"/>
              </w:rPr>
              <w:t>к</w:t>
            </w:r>
            <w:r w:rsidRPr="0017652F">
              <w:rPr>
                <w:rFonts w:ascii="Times New Roman" w:eastAsia="SimSun" w:hAnsi="Times New Roman" w:cs="Times New Roman"/>
                <w:spacing w:val="-2"/>
                <w:sz w:val="16"/>
                <w:szCs w:val="16"/>
                <w:lang w:val="sr-Cyrl-RS" w:eastAsia="zh-CN"/>
              </w:rPr>
              <w:t>р</w:t>
            </w:r>
            <w:r w:rsidRPr="0017652F">
              <w:rPr>
                <w:rFonts w:ascii="Times New Roman" w:eastAsia="SimSun" w:hAnsi="Times New Roman" w:cs="Times New Roman"/>
                <w:sz w:val="16"/>
                <w:szCs w:val="16"/>
                <w:lang w:val="sr-Cyrl-RS" w:eastAsia="zh-CN"/>
              </w:rPr>
              <w:t>аћ</w:t>
            </w:r>
            <w:r w:rsidRPr="0017652F">
              <w:rPr>
                <w:rFonts w:ascii="Times New Roman" w:eastAsia="SimSun" w:hAnsi="Times New Roman" w:cs="Times New Roman"/>
                <w:spacing w:val="-2"/>
                <w:sz w:val="16"/>
                <w:szCs w:val="16"/>
                <w:lang w:val="sr-Cyrl-RS" w:eastAsia="zh-CN"/>
              </w:rPr>
              <w:t>е</w:t>
            </w:r>
            <w:r w:rsidRPr="0017652F">
              <w:rPr>
                <w:rFonts w:ascii="Times New Roman" w:eastAsia="SimSun" w:hAnsi="Times New Roman" w:cs="Times New Roman"/>
                <w:sz w:val="16"/>
                <w:szCs w:val="16"/>
                <w:lang w:val="sr-Cyrl-RS" w:eastAsia="zh-CN"/>
              </w:rPr>
              <w:t>но</w:t>
            </w:r>
            <w:r w:rsidRPr="0017652F">
              <w:rPr>
                <w:rFonts w:ascii="Times New Roman" w:eastAsia="SimSun" w:hAnsi="Times New Roman" w:cs="Times New Roman"/>
                <w:spacing w:val="-1"/>
                <w:sz w:val="16"/>
                <w:szCs w:val="16"/>
                <w:lang w:val="sr-Cyrl-RS" w:eastAsia="zh-CN"/>
              </w:rPr>
              <w:t xml:space="preserve"> </w:t>
            </w:r>
            <w:r w:rsidRPr="0017652F">
              <w:rPr>
                <w:rFonts w:ascii="Times New Roman" w:eastAsia="SimSun" w:hAnsi="Times New Roman" w:cs="Times New Roman"/>
                <w:sz w:val="16"/>
                <w:szCs w:val="16"/>
                <w:lang w:val="sr-Cyrl-RS" w:eastAsia="zh-CN"/>
              </w:rPr>
              <w:t>п</w:t>
            </w:r>
            <w:r w:rsidRPr="0017652F">
              <w:rPr>
                <w:rFonts w:ascii="Times New Roman" w:eastAsia="SimSun" w:hAnsi="Times New Roman" w:cs="Times New Roman"/>
                <w:spacing w:val="-1"/>
                <w:sz w:val="16"/>
                <w:szCs w:val="16"/>
                <w:lang w:val="sr-Cyrl-RS" w:eastAsia="zh-CN"/>
              </w:rPr>
              <w:t>о</w:t>
            </w:r>
            <w:r w:rsidRPr="0017652F">
              <w:rPr>
                <w:rFonts w:ascii="Times New Roman" w:eastAsia="SimSun" w:hAnsi="Times New Roman" w:cs="Times New Roman"/>
                <w:sz w:val="16"/>
                <w:szCs w:val="16"/>
                <w:lang w:val="sr-Cyrl-RS" w:eastAsia="zh-CN"/>
              </w:rPr>
              <w:t>с</w:t>
            </w:r>
            <w:r w:rsidRPr="0017652F">
              <w:rPr>
                <w:rFonts w:ascii="Times New Roman" w:eastAsia="SimSun" w:hAnsi="Times New Roman" w:cs="Times New Roman"/>
                <w:spacing w:val="-1"/>
                <w:sz w:val="16"/>
                <w:szCs w:val="16"/>
                <w:lang w:val="sr-Cyrl-RS" w:eastAsia="zh-CN"/>
              </w:rPr>
              <w:t>л</w:t>
            </w:r>
            <w:r w:rsidRPr="0017652F">
              <w:rPr>
                <w:rFonts w:ascii="Times New Roman" w:eastAsia="SimSun" w:hAnsi="Times New Roman" w:cs="Times New Roman"/>
                <w:spacing w:val="-2"/>
                <w:sz w:val="16"/>
                <w:szCs w:val="16"/>
                <w:lang w:val="sr-Cyrl-RS" w:eastAsia="zh-CN"/>
              </w:rPr>
              <w:t>о</w:t>
            </w:r>
            <w:r w:rsidRPr="0017652F">
              <w:rPr>
                <w:rFonts w:ascii="Times New Roman" w:eastAsia="SimSun" w:hAnsi="Times New Roman" w:cs="Times New Roman"/>
                <w:sz w:val="16"/>
                <w:szCs w:val="16"/>
                <w:lang w:val="sr-Cyrl-RS" w:eastAsia="zh-CN"/>
              </w:rPr>
              <w:t>вно</w:t>
            </w:r>
            <w:r w:rsidRPr="0017652F">
              <w:rPr>
                <w:rFonts w:ascii="Times New Roman" w:eastAsia="SimSun" w:hAnsi="Times New Roman" w:cs="Times New Roman"/>
                <w:spacing w:val="-3"/>
                <w:sz w:val="16"/>
                <w:szCs w:val="16"/>
                <w:lang w:val="sr-Cyrl-RS" w:eastAsia="zh-CN"/>
              </w:rPr>
              <w:t xml:space="preserve"> </w:t>
            </w:r>
            <w:r w:rsidRPr="0017652F">
              <w:rPr>
                <w:rFonts w:ascii="Times New Roman" w:eastAsia="SimSun" w:hAnsi="Times New Roman" w:cs="Times New Roman"/>
                <w:sz w:val="16"/>
                <w:szCs w:val="16"/>
                <w:lang w:val="sr-Cyrl-RS" w:eastAsia="zh-CN"/>
              </w:rPr>
              <w:t>и</w:t>
            </w:r>
            <w:r w:rsidRPr="0017652F">
              <w:rPr>
                <w:rFonts w:ascii="Times New Roman" w:eastAsia="SimSun" w:hAnsi="Times New Roman" w:cs="Times New Roman"/>
                <w:spacing w:val="-1"/>
                <w:sz w:val="16"/>
                <w:szCs w:val="16"/>
                <w:lang w:val="sr-Cyrl-RS" w:eastAsia="zh-CN"/>
              </w:rPr>
              <w:t>м</w:t>
            </w:r>
            <w:r w:rsidRPr="0017652F">
              <w:rPr>
                <w:rFonts w:ascii="Times New Roman" w:eastAsia="SimSun" w:hAnsi="Times New Roman" w:cs="Times New Roman"/>
                <w:sz w:val="16"/>
                <w:szCs w:val="16"/>
                <w:lang w:val="sr-Cyrl-RS" w:eastAsia="zh-CN"/>
              </w:rPr>
              <w:t>е</w:t>
            </w:r>
            <w:r w:rsidRPr="0017652F">
              <w:rPr>
                <w:rFonts w:ascii="Times New Roman" w:eastAsia="SimSun" w:hAnsi="Times New Roman" w:cs="Times New Roman"/>
                <w:spacing w:val="-2"/>
                <w:sz w:val="16"/>
                <w:szCs w:val="16"/>
                <w:lang w:val="sr-Cyrl-RS" w:eastAsia="zh-CN"/>
              </w:rPr>
              <w:t xml:space="preserve"> </w:t>
            </w:r>
            <w:r w:rsidRPr="0017652F">
              <w:rPr>
                <w:rFonts w:ascii="Times New Roman" w:eastAsia="SimSun" w:hAnsi="Times New Roman" w:cs="Times New Roman"/>
                <w:spacing w:val="-1"/>
                <w:sz w:val="16"/>
                <w:szCs w:val="16"/>
                <w:lang w:val="sr-Cyrl-RS" w:eastAsia="zh-CN"/>
              </w:rPr>
              <w:t>(</w:t>
            </w:r>
            <w:r w:rsidRPr="0017652F">
              <w:rPr>
                <w:rFonts w:ascii="Times New Roman" w:eastAsia="SimSun" w:hAnsi="Times New Roman" w:cs="Times New Roman"/>
                <w:sz w:val="16"/>
                <w:szCs w:val="16"/>
                <w:lang w:val="sr-Cyrl-RS" w:eastAsia="zh-CN"/>
              </w:rPr>
              <w:t>на</w:t>
            </w:r>
            <w:r w:rsidRPr="0017652F">
              <w:rPr>
                <w:rFonts w:ascii="Times New Roman" w:eastAsia="SimSun" w:hAnsi="Times New Roman" w:cs="Times New Roman"/>
                <w:spacing w:val="-2"/>
                <w:sz w:val="16"/>
                <w:szCs w:val="16"/>
                <w:lang w:val="sr-Cyrl-RS" w:eastAsia="zh-CN"/>
              </w:rPr>
              <w:t>з</w:t>
            </w:r>
            <w:r w:rsidRPr="0017652F">
              <w:rPr>
                <w:rFonts w:ascii="Times New Roman" w:eastAsia="SimSun" w:hAnsi="Times New Roman" w:cs="Times New Roman"/>
                <w:sz w:val="16"/>
                <w:szCs w:val="16"/>
                <w:lang w:val="sr-Cyrl-RS" w:eastAsia="zh-CN"/>
              </w:rPr>
              <w:t>и</w:t>
            </w:r>
            <w:r w:rsidRPr="0017652F">
              <w:rPr>
                <w:rFonts w:ascii="Times New Roman" w:eastAsia="SimSun" w:hAnsi="Times New Roman" w:cs="Times New Roman"/>
                <w:spacing w:val="1"/>
                <w:sz w:val="16"/>
                <w:szCs w:val="16"/>
                <w:lang w:val="sr-Cyrl-RS" w:eastAsia="zh-CN"/>
              </w:rPr>
              <w:t>в</w:t>
            </w:r>
            <w:r w:rsidRPr="0017652F">
              <w:rPr>
                <w:rFonts w:ascii="Times New Roman" w:eastAsia="SimSun" w:hAnsi="Times New Roman" w:cs="Times New Roman"/>
                <w:sz w:val="16"/>
                <w:szCs w:val="16"/>
                <w:lang w:val="sr-Cyrl-RS" w:eastAsia="zh-CN"/>
              </w:rPr>
              <w:t>)</w:t>
            </w:r>
            <w:r w:rsidRPr="0017652F">
              <w:rPr>
                <w:rFonts w:ascii="Times New Roman" w:eastAsia="SimSun" w:hAnsi="Times New Roman" w:cs="Times New Roman"/>
                <w:spacing w:val="-3"/>
                <w:sz w:val="16"/>
                <w:szCs w:val="16"/>
                <w:lang w:val="sr-Cyrl-RS" w:eastAsia="zh-CN"/>
              </w:rPr>
              <w:t xml:space="preserve"> </w:t>
            </w:r>
            <w:r w:rsidRPr="0017652F">
              <w:rPr>
                <w:rFonts w:ascii="Times New Roman" w:eastAsia="SimSun" w:hAnsi="Times New Roman" w:cs="Times New Roman"/>
                <w:sz w:val="16"/>
                <w:szCs w:val="16"/>
                <w:lang w:val="sr-Cyrl-RS" w:eastAsia="zh-CN"/>
              </w:rPr>
              <w:t>и</w:t>
            </w:r>
            <w:r w:rsidRPr="0017652F">
              <w:rPr>
                <w:rFonts w:ascii="Times New Roman" w:eastAsia="SimSun" w:hAnsi="Times New Roman" w:cs="Times New Roman"/>
                <w:spacing w:val="-2"/>
                <w:sz w:val="16"/>
                <w:szCs w:val="16"/>
                <w:lang w:val="sr-Cyrl-RS" w:eastAsia="zh-CN"/>
              </w:rPr>
              <w:t xml:space="preserve"> </w:t>
            </w:r>
            <w:r w:rsidRPr="0017652F">
              <w:rPr>
                <w:rFonts w:ascii="Times New Roman" w:eastAsia="SimSun" w:hAnsi="Times New Roman" w:cs="Times New Roman"/>
                <w:sz w:val="16"/>
                <w:szCs w:val="16"/>
                <w:lang w:val="sr-Cyrl-RS" w:eastAsia="zh-CN"/>
              </w:rPr>
              <w:t>с</w:t>
            </w:r>
            <w:r w:rsidRPr="0017652F">
              <w:rPr>
                <w:rFonts w:ascii="Times New Roman" w:eastAsia="SimSun" w:hAnsi="Times New Roman" w:cs="Times New Roman"/>
                <w:spacing w:val="-2"/>
                <w:sz w:val="16"/>
                <w:szCs w:val="16"/>
                <w:lang w:val="sr-Cyrl-RS" w:eastAsia="zh-CN"/>
              </w:rPr>
              <w:t>е</w:t>
            </w:r>
            <w:r w:rsidRPr="0017652F">
              <w:rPr>
                <w:rFonts w:ascii="Times New Roman" w:eastAsia="SimSun" w:hAnsi="Times New Roman" w:cs="Times New Roman"/>
                <w:sz w:val="16"/>
                <w:szCs w:val="16"/>
                <w:lang w:val="sr-Cyrl-RS" w:eastAsia="zh-CN"/>
              </w:rPr>
              <w:t>диш</w:t>
            </w:r>
            <w:r w:rsidRPr="0017652F">
              <w:rPr>
                <w:rFonts w:ascii="Times New Roman" w:eastAsia="SimSun" w:hAnsi="Times New Roman" w:cs="Times New Roman"/>
                <w:spacing w:val="-1"/>
                <w:sz w:val="16"/>
                <w:szCs w:val="16"/>
                <w:lang w:val="sr-Cyrl-RS" w:eastAsia="zh-CN"/>
              </w:rPr>
              <w:t>т</w:t>
            </w:r>
            <w:r w:rsidRPr="0017652F">
              <w:rPr>
                <w:rFonts w:ascii="Times New Roman" w:eastAsia="SimSun" w:hAnsi="Times New Roman" w:cs="Times New Roman"/>
                <w:sz w:val="16"/>
                <w:szCs w:val="16"/>
                <w:lang w:val="sr-Cyrl-RS" w:eastAsia="zh-CN"/>
              </w:rPr>
              <w:t>е</w:t>
            </w:r>
            <w:r w:rsidRPr="0017652F">
              <w:rPr>
                <w:rFonts w:ascii="Times New Roman" w:eastAsia="SimSun" w:hAnsi="Times New Roman" w:cs="Times New Roman"/>
                <w:spacing w:val="-2"/>
                <w:sz w:val="16"/>
                <w:szCs w:val="16"/>
                <w:lang w:val="sr-Cyrl-RS" w:eastAsia="zh-CN"/>
              </w:rPr>
              <w:t xml:space="preserve"> </w:t>
            </w:r>
            <w:r w:rsidRPr="0017652F">
              <w:rPr>
                <w:rFonts w:ascii="Times New Roman" w:eastAsia="SimSun" w:hAnsi="Times New Roman" w:cs="Times New Roman"/>
                <w:sz w:val="16"/>
                <w:szCs w:val="16"/>
                <w:lang w:val="sr-Cyrl-RS" w:eastAsia="zh-CN"/>
              </w:rPr>
              <w:t>с</w:t>
            </w:r>
            <w:r w:rsidRPr="0017652F">
              <w:rPr>
                <w:rFonts w:ascii="Times New Roman" w:eastAsia="SimSun" w:hAnsi="Times New Roman" w:cs="Times New Roman"/>
                <w:spacing w:val="-2"/>
                <w:sz w:val="16"/>
                <w:szCs w:val="16"/>
                <w:lang w:val="sr-Cyrl-RS" w:eastAsia="zh-CN"/>
              </w:rPr>
              <w:t>в</w:t>
            </w:r>
            <w:r w:rsidRPr="0017652F">
              <w:rPr>
                <w:rFonts w:ascii="Times New Roman" w:eastAsia="SimSun" w:hAnsi="Times New Roman" w:cs="Times New Roman"/>
                <w:sz w:val="16"/>
                <w:szCs w:val="16"/>
                <w:lang w:val="sr-Cyrl-RS" w:eastAsia="zh-CN"/>
              </w:rPr>
              <w:t>их</w:t>
            </w:r>
            <w:r w:rsidRPr="0017652F">
              <w:rPr>
                <w:rFonts w:ascii="Times New Roman" w:eastAsia="SimSun" w:hAnsi="Times New Roman" w:cs="Times New Roman"/>
                <w:spacing w:val="-1"/>
                <w:sz w:val="16"/>
                <w:szCs w:val="16"/>
                <w:lang w:val="sr-Cyrl-RS" w:eastAsia="zh-CN"/>
              </w:rPr>
              <w:t xml:space="preserve"> </w:t>
            </w:r>
            <w:r w:rsidRPr="0017652F">
              <w:rPr>
                <w:rFonts w:ascii="Times New Roman" w:eastAsia="SimSun" w:hAnsi="Times New Roman" w:cs="Times New Roman"/>
                <w:spacing w:val="-4"/>
                <w:sz w:val="16"/>
                <w:szCs w:val="16"/>
                <w:lang w:val="sr-Cyrl-RS" w:eastAsia="zh-CN"/>
              </w:rPr>
              <w:t>у</w:t>
            </w:r>
            <w:r w:rsidRPr="0017652F">
              <w:rPr>
                <w:rFonts w:ascii="Times New Roman" w:eastAsia="SimSun" w:hAnsi="Times New Roman" w:cs="Times New Roman"/>
                <w:sz w:val="16"/>
                <w:szCs w:val="16"/>
                <w:lang w:val="sr-Cyrl-RS" w:eastAsia="zh-CN"/>
              </w:rPr>
              <w:t>ч</w:t>
            </w:r>
            <w:r w:rsidRPr="0017652F">
              <w:rPr>
                <w:rFonts w:ascii="Times New Roman" w:eastAsia="SimSun" w:hAnsi="Times New Roman" w:cs="Times New Roman"/>
                <w:spacing w:val="-2"/>
                <w:sz w:val="16"/>
                <w:szCs w:val="16"/>
                <w:lang w:val="sr-Cyrl-RS" w:eastAsia="zh-CN"/>
              </w:rPr>
              <w:t>е</w:t>
            </w:r>
            <w:r w:rsidRPr="0017652F">
              <w:rPr>
                <w:rFonts w:ascii="Times New Roman" w:eastAsia="SimSun" w:hAnsi="Times New Roman" w:cs="Times New Roman"/>
                <w:sz w:val="16"/>
                <w:szCs w:val="16"/>
                <w:lang w:val="sr-Cyrl-RS" w:eastAsia="zh-CN"/>
              </w:rPr>
              <w:t>сника</w:t>
            </w:r>
            <w:r w:rsidRPr="0017652F">
              <w:rPr>
                <w:rFonts w:ascii="Times New Roman" w:eastAsia="SimSun" w:hAnsi="Times New Roman" w:cs="Times New Roman"/>
                <w:spacing w:val="1"/>
                <w:sz w:val="16"/>
                <w:szCs w:val="16"/>
                <w:lang w:val="sr-Cyrl-RS" w:eastAsia="zh-CN"/>
              </w:rPr>
              <w:t xml:space="preserve"> </w:t>
            </w:r>
            <w:r w:rsidRPr="0017652F">
              <w:rPr>
                <w:rFonts w:ascii="Times New Roman" w:eastAsia="SimSun" w:hAnsi="Times New Roman" w:cs="Times New Roman"/>
                <w:sz w:val="16"/>
                <w:szCs w:val="16"/>
                <w:lang w:val="sr-Cyrl-RS" w:eastAsia="zh-CN"/>
              </w:rPr>
              <w:t>у</w:t>
            </w:r>
            <w:r w:rsidRPr="0017652F">
              <w:rPr>
                <w:rFonts w:ascii="Times New Roman" w:eastAsia="SimSun" w:hAnsi="Times New Roman" w:cs="Times New Roman"/>
                <w:spacing w:val="-3"/>
                <w:sz w:val="16"/>
                <w:szCs w:val="16"/>
                <w:lang w:val="sr-Cyrl-RS" w:eastAsia="zh-CN"/>
              </w:rPr>
              <w:t xml:space="preserve"> </w:t>
            </w:r>
            <w:r w:rsidRPr="0017652F">
              <w:rPr>
                <w:rFonts w:ascii="Times New Roman" w:eastAsia="SimSun" w:hAnsi="Times New Roman" w:cs="Times New Roman"/>
                <w:spacing w:val="-2"/>
                <w:sz w:val="16"/>
                <w:szCs w:val="16"/>
                <w:lang w:val="sr-Cyrl-RS" w:eastAsia="zh-CN"/>
              </w:rPr>
              <w:t>з</w:t>
            </w:r>
            <w:r w:rsidRPr="0017652F">
              <w:rPr>
                <w:rFonts w:ascii="Times New Roman" w:eastAsia="SimSun" w:hAnsi="Times New Roman" w:cs="Times New Roman"/>
                <w:sz w:val="16"/>
                <w:szCs w:val="16"/>
                <w:lang w:val="sr-Cyrl-RS" w:eastAsia="zh-CN"/>
              </w:rPr>
              <w:t>ај</w:t>
            </w:r>
            <w:r w:rsidRPr="0017652F">
              <w:rPr>
                <w:rFonts w:ascii="Times New Roman" w:eastAsia="SimSun" w:hAnsi="Times New Roman" w:cs="Times New Roman"/>
                <w:spacing w:val="-2"/>
                <w:sz w:val="16"/>
                <w:szCs w:val="16"/>
                <w:lang w:val="sr-Cyrl-RS" w:eastAsia="zh-CN"/>
              </w:rPr>
              <w:t>е</w:t>
            </w:r>
            <w:r w:rsidRPr="0017652F">
              <w:rPr>
                <w:rFonts w:ascii="Times New Roman" w:eastAsia="SimSun" w:hAnsi="Times New Roman" w:cs="Times New Roman"/>
                <w:sz w:val="16"/>
                <w:szCs w:val="16"/>
                <w:lang w:val="sr-Cyrl-RS" w:eastAsia="zh-CN"/>
              </w:rPr>
              <w:t>дн</w:t>
            </w:r>
            <w:r w:rsidRPr="0017652F">
              <w:rPr>
                <w:rFonts w:ascii="Times New Roman" w:eastAsia="SimSun" w:hAnsi="Times New Roman" w:cs="Times New Roman"/>
                <w:spacing w:val="-2"/>
                <w:sz w:val="16"/>
                <w:szCs w:val="16"/>
                <w:lang w:val="sr-Cyrl-RS" w:eastAsia="zh-CN"/>
              </w:rPr>
              <w:t>и</w:t>
            </w:r>
            <w:r w:rsidRPr="0017652F">
              <w:rPr>
                <w:rFonts w:ascii="Times New Roman" w:eastAsia="SimSun" w:hAnsi="Times New Roman" w:cs="Times New Roman"/>
                <w:sz w:val="16"/>
                <w:szCs w:val="16"/>
                <w:lang w:val="sr-Cyrl-RS" w:eastAsia="zh-CN"/>
              </w:rPr>
              <w:t>чк</w:t>
            </w:r>
            <w:r w:rsidRPr="0017652F">
              <w:rPr>
                <w:rFonts w:ascii="Times New Roman" w:eastAsia="SimSun" w:hAnsi="Times New Roman" w:cs="Times New Roman"/>
                <w:spacing w:val="-2"/>
                <w:sz w:val="16"/>
                <w:szCs w:val="16"/>
                <w:lang w:val="sr-Cyrl-RS" w:eastAsia="zh-CN"/>
              </w:rPr>
              <w:t>о</w:t>
            </w:r>
            <w:r w:rsidRPr="0017652F">
              <w:rPr>
                <w:rFonts w:ascii="Times New Roman" w:eastAsia="SimSun" w:hAnsi="Times New Roman" w:cs="Times New Roman"/>
                <w:sz w:val="16"/>
                <w:szCs w:val="16"/>
                <w:lang w:val="sr-Cyrl-RS" w:eastAsia="zh-CN"/>
              </w:rPr>
              <w:t>ј</w:t>
            </w:r>
            <w:r w:rsidRPr="0017652F">
              <w:rPr>
                <w:rFonts w:ascii="Times New Roman" w:eastAsia="SimSun" w:hAnsi="Times New Roman" w:cs="Times New Roman"/>
                <w:spacing w:val="-1"/>
                <w:sz w:val="16"/>
                <w:szCs w:val="16"/>
                <w:lang w:val="sr-Cyrl-RS" w:eastAsia="zh-CN"/>
              </w:rPr>
              <w:t xml:space="preserve"> </w:t>
            </w:r>
            <w:r w:rsidRPr="0017652F">
              <w:rPr>
                <w:rFonts w:ascii="Times New Roman" w:eastAsia="SimSun" w:hAnsi="Times New Roman" w:cs="Times New Roman"/>
                <w:sz w:val="16"/>
                <w:szCs w:val="16"/>
                <w:lang w:val="sr-Cyrl-RS" w:eastAsia="zh-CN"/>
              </w:rPr>
              <w:t>п</w:t>
            </w:r>
            <w:r w:rsidRPr="0017652F">
              <w:rPr>
                <w:rFonts w:ascii="Times New Roman" w:eastAsia="SimSun" w:hAnsi="Times New Roman" w:cs="Times New Roman"/>
                <w:spacing w:val="-4"/>
                <w:sz w:val="16"/>
                <w:szCs w:val="16"/>
                <w:lang w:val="sr-Cyrl-RS" w:eastAsia="zh-CN"/>
              </w:rPr>
              <w:t>о</w:t>
            </w:r>
            <w:r w:rsidRPr="0017652F">
              <w:rPr>
                <w:rFonts w:ascii="Times New Roman" w:eastAsia="SimSun" w:hAnsi="Times New Roman" w:cs="Times New Roman"/>
                <w:sz w:val="16"/>
                <w:szCs w:val="16"/>
                <w:lang w:val="sr-Cyrl-RS" w:eastAsia="zh-CN"/>
              </w:rPr>
              <w:t>н</w:t>
            </w:r>
            <w:r w:rsidRPr="0017652F">
              <w:rPr>
                <w:rFonts w:ascii="Times New Roman" w:eastAsia="SimSun" w:hAnsi="Times New Roman" w:cs="Times New Roman"/>
                <w:spacing w:val="-4"/>
                <w:sz w:val="16"/>
                <w:szCs w:val="16"/>
                <w:lang w:val="sr-Cyrl-RS" w:eastAsia="zh-CN"/>
              </w:rPr>
              <w:t>у</w:t>
            </w:r>
            <w:r w:rsidRPr="0017652F">
              <w:rPr>
                <w:rFonts w:ascii="Times New Roman" w:eastAsia="SimSun" w:hAnsi="Times New Roman" w:cs="Times New Roman"/>
                <w:spacing w:val="1"/>
                <w:sz w:val="16"/>
                <w:szCs w:val="16"/>
                <w:lang w:val="sr-Cyrl-RS" w:eastAsia="zh-CN"/>
              </w:rPr>
              <w:t>д</w:t>
            </w:r>
            <w:r w:rsidRPr="0017652F">
              <w:rPr>
                <w:rFonts w:ascii="Times New Roman" w:eastAsia="SimSun" w:hAnsi="Times New Roman" w:cs="Times New Roman"/>
                <w:spacing w:val="-4"/>
                <w:sz w:val="16"/>
                <w:szCs w:val="16"/>
                <w:lang w:val="sr-Cyrl-RS" w:eastAsia="zh-CN"/>
              </w:rPr>
              <w:t>у</w:t>
            </w:r>
            <w:r w:rsidRPr="0017652F">
              <w:rPr>
                <w:rFonts w:ascii="Times New Roman" w:eastAsia="SimSun" w:hAnsi="Times New Roman" w:cs="Times New Roman"/>
                <w:sz w:val="16"/>
                <w:szCs w:val="16"/>
                <w:lang w:val="sr-Cyrl-RS" w:eastAsia="zh-CN"/>
              </w:rPr>
              <w:t>.</w:t>
            </w:r>
          </w:p>
        </w:tc>
      </w:tr>
      <w:tr w:rsidR="00B71A56" w:rsidRPr="0017652F" w:rsidTr="00CE094D">
        <w:trPr>
          <w:trHeight w:hRule="exact" w:val="577"/>
        </w:trPr>
        <w:tc>
          <w:tcPr>
            <w:tcW w:w="9943" w:type="dxa"/>
            <w:gridSpan w:val="3"/>
          </w:tcPr>
          <w:p w:rsidR="00B71A56" w:rsidRPr="0017652F" w:rsidRDefault="00B71A56" w:rsidP="00CE094D">
            <w:pPr>
              <w:widowControl w:val="0"/>
              <w:kinsoku w:val="0"/>
              <w:overflowPunct w:val="0"/>
              <w:autoSpaceDE w:val="0"/>
              <w:autoSpaceDN w:val="0"/>
              <w:adjustRightInd w:val="0"/>
              <w:spacing w:before="3" w:after="0" w:line="130" w:lineRule="exact"/>
              <w:rPr>
                <w:rFonts w:ascii="Times New Roman" w:eastAsia="SimSun" w:hAnsi="Times New Roman" w:cs="Times New Roman"/>
                <w:sz w:val="13"/>
                <w:szCs w:val="13"/>
                <w:lang w:val="sr-Cyrl-RS" w:eastAsia="zh-CN"/>
              </w:rPr>
            </w:pPr>
          </w:p>
          <w:p w:rsidR="00B71A56" w:rsidRPr="0017652F" w:rsidRDefault="00B71A56" w:rsidP="00CE094D">
            <w:pPr>
              <w:widowControl w:val="0"/>
              <w:numPr>
                <w:ilvl w:val="0"/>
                <w:numId w:val="7"/>
              </w:numPr>
              <w:tabs>
                <w:tab w:val="left" w:pos="1571"/>
              </w:tabs>
              <w:kinsoku w:val="0"/>
              <w:overflowPunct w:val="0"/>
              <w:autoSpaceDE w:val="0"/>
              <w:autoSpaceDN w:val="0"/>
              <w:adjustRightInd w:val="0"/>
              <w:spacing w:after="0" w:line="240" w:lineRule="auto"/>
              <w:ind w:left="1571"/>
              <w:rPr>
                <w:rFonts w:ascii="Times New Roman" w:eastAsia="SimSun" w:hAnsi="Times New Roman" w:cs="Times New Roman"/>
                <w:sz w:val="24"/>
                <w:szCs w:val="24"/>
                <w:lang w:val="sr-Cyrl-RS" w:eastAsia="zh-CN"/>
              </w:rPr>
            </w:pPr>
            <w:r w:rsidRPr="0017652F">
              <w:rPr>
                <w:rFonts w:ascii="Times New Roman" w:eastAsia="SimSun" w:hAnsi="Times New Roman" w:cs="Times New Roman"/>
                <w:b/>
                <w:bCs/>
                <w:sz w:val="20"/>
                <w:szCs w:val="20"/>
                <w:lang w:val="sr-Cyrl-RS" w:eastAsia="zh-CN"/>
              </w:rPr>
              <w:t>к</w:t>
            </w:r>
            <w:r w:rsidRPr="0017652F">
              <w:rPr>
                <w:rFonts w:ascii="Times New Roman" w:eastAsia="SimSun" w:hAnsi="Times New Roman" w:cs="Times New Roman"/>
                <w:b/>
                <w:bCs/>
                <w:spacing w:val="1"/>
                <w:sz w:val="20"/>
                <w:szCs w:val="20"/>
                <w:lang w:val="sr-Cyrl-RS" w:eastAsia="zh-CN"/>
              </w:rPr>
              <w:t>а</w:t>
            </w:r>
            <w:r w:rsidRPr="0017652F">
              <w:rPr>
                <w:rFonts w:ascii="Times New Roman" w:eastAsia="SimSun" w:hAnsi="Times New Roman" w:cs="Times New Roman"/>
                <w:b/>
                <w:bCs/>
                <w:sz w:val="20"/>
                <w:szCs w:val="20"/>
                <w:lang w:val="sr-Cyrl-RS" w:eastAsia="zh-CN"/>
              </w:rPr>
              <w:t>о</w:t>
            </w:r>
            <w:r w:rsidRPr="0017652F">
              <w:rPr>
                <w:rFonts w:ascii="Times New Roman" w:eastAsia="SimSun" w:hAnsi="Times New Roman" w:cs="Times New Roman"/>
                <w:b/>
                <w:bCs/>
                <w:spacing w:val="-8"/>
                <w:sz w:val="20"/>
                <w:szCs w:val="20"/>
                <w:lang w:val="sr-Cyrl-RS" w:eastAsia="zh-CN"/>
              </w:rPr>
              <w:t xml:space="preserve"> </w:t>
            </w:r>
            <w:r w:rsidRPr="0017652F">
              <w:rPr>
                <w:rFonts w:ascii="Times New Roman" w:eastAsia="SimSun" w:hAnsi="Times New Roman" w:cs="Times New Roman"/>
                <w:b/>
                <w:bCs/>
                <w:sz w:val="20"/>
                <w:szCs w:val="20"/>
                <w:lang w:val="sr-Cyrl-RS" w:eastAsia="zh-CN"/>
              </w:rPr>
              <w:t>п</w:t>
            </w:r>
            <w:r w:rsidRPr="0017652F">
              <w:rPr>
                <w:rFonts w:ascii="Times New Roman" w:eastAsia="SimSun" w:hAnsi="Times New Roman" w:cs="Times New Roman"/>
                <w:b/>
                <w:bCs/>
                <w:spacing w:val="1"/>
                <w:sz w:val="20"/>
                <w:szCs w:val="20"/>
                <w:lang w:val="sr-Cyrl-RS" w:eastAsia="zh-CN"/>
              </w:rPr>
              <w:t>о</w:t>
            </w:r>
            <w:r w:rsidRPr="0017652F">
              <w:rPr>
                <w:rFonts w:ascii="Times New Roman" w:eastAsia="SimSun" w:hAnsi="Times New Roman" w:cs="Times New Roman"/>
                <w:b/>
                <w:bCs/>
                <w:sz w:val="20"/>
                <w:szCs w:val="20"/>
                <w:lang w:val="sr-Cyrl-RS" w:eastAsia="zh-CN"/>
              </w:rPr>
              <w:t>н</w:t>
            </w:r>
            <w:r w:rsidRPr="0017652F">
              <w:rPr>
                <w:rFonts w:ascii="Times New Roman" w:eastAsia="SimSun" w:hAnsi="Times New Roman" w:cs="Times New Roman"/>
                <w:b/>
                <w:bCs/>
                <w:spacing w:val="1"/>
                <w:sz w:val="20"/>
                <w:szCs w:val="20"/>
                <w:lang w:val="sr-Cyrl-RS" w:eastAsia="zh-CN"/>
              </w:rPr>
              <w:t>у</w:t>
            </w:r>
            <w:r w:rsidRPr="0017652F">
              <w:rPr>
                <w:rFonts w:ascii="Times New Roman" w:eastAsia="SimSun" w:hAnsi="Times New Roman" w:cs="Times New Roman"/>
                <w:b/>
                <w:bCs/>
                <w:spacing w:val="-3"/>
                <w:sz w:val="20"/>
                <w:szCs w:val="20"/>
                <w:lang w:val="sr-Cyrl-RS" w:eastAsia="zh-CN"/>
              </w:rPr>
              <w:t>д</w:t>
            </w:r>
            <w:r w:rsidRPr="0017652F">
              <w:rPr>
                <w:rFonts w:ascii="Times New Roman" w:eastAsia="SimSun" w:hAnsi="Times New Roman" w:cs="Times New Roman"/>
                <w:b/>
                <w:bCs/>
                <w:sz w:val="20"/>
                <w:szCs w:val="20"/>
                <w:lang w:val="sr-Cyrl-RS" w:eastAsia="zh-CN"/>
              </w:rPr>
              <w:t>а</w:t>
            </w:r>
            <w:r w:rsidRPr="0017652F">
              <w:rPr>
                <w:rFonts w:ascii="Times New Roman" w:eastAsia="SimSun" w:hAnsi="Times New Roman" w:cs="Times New Roman"/>
                <w:b/>
                <w:bCs/>
                <w:spacing w:val="-7"/>
                <w:sz w:val="20"/>
                <w:szCs w:val="20"/>
                <w:lang w:val="sr-Cyrl-RS" w:eastAsia="zh-CN"/>
              </w:rPr>
              <w:t xml:space="preserve"> </w:t>
            </w:r>
            <w:r w:rsidRPr="0017652F">
              <w:rPr>
                <w:rFonts w:ascii="Times New Roman" w:eastAsia="SimSun" w:hAnsi="Times New Roman" w:cs="Times New Roman"/>
                <w:b/>
                <w:bCs/>
                <w:sz w:val="20"/>
                <w:szCs w:val="20"/>
                <w:lang w:val="sr-Cyrl-RS" w:eastAsia="zh-CN"/>
              </w:rPr>
              <w:t>са</w:t>
            </w:r>
            <w:r w:rsidRPr="0017652F">
              <w:rPr>
                <w:rFonts w:ascii="Times New Roman" w:eastAsia="SimSun" w:hAnsi="Times New Roman" w:cs="Times New Roman"/>
                <w:b/>
                <w:bCs/>
                <w:spacing w:val="-7"/>
                <w:sz w:val="20"/>
                <w:szCs w:val="20"/>
                <w:lang w:val="sr-Cyrl-RS" w:eastAsia="zh-CN"/>
              </w:rPr>
              <w:t xml:space="preserve"> </w:t>
            </w:r>
            <w:r w:rsidRPr="0017652F">
              <w:rPr>
                <w:rFonts w:ascii="Times New Roman" w:eastAsia="SimSun" w:hAnsi="Times New Roman" w:cs="Times New Roman"/>
                <w:b/>
                <w:bCs/>
                <w:spacing w:val="-2"/>
                <w:sz w:val="20"/>
                <w:szCs w:val="20"/>
                <w:lang w:val="sr-Cyrl-RS" w:eastAsia="zh-CN"/>
              </w:rPr>
              <w:t>п</w:t>
            </w:r>
            <w:r w:rsidRPr="0017652F">
              <w:rPr>
                <w:rFonts w:ascii="Times New Roman" w:eastAsia="SimSun" w:hAnsi="Times New Roman" w:cs="Times New Roman"/>
                <w:b/>
                <w:bCs/>
                <w:spacing w:val="1"/>
                <w:sz w:val="20"/>
                <w:szCs w:val="20"/>
                <w:lang w:val="sr-Cyrl-RS" w:eastAsia="zh-CN"/>
              </w:rPr>
              <w:t>о</w:t>
            </w:r>
            <w:r w:rsidRPr="0017652F">
              <w:rPr>
                <w:rFonts w:ascii="Times New Roman" w:eastAsia="SimSun" w:hAnsi="Times New Roman" w:cs="Times New Roman"/>
                <w:b/>
                <w:bCs/>
                <w:sz w:val="20"/>
                <w:szCs w:val="20"/>
                <w:lang w:val="sr-Cyrl-RS" w:eastAsia="zh-CN"/>
              </w:rPr>
              <w:t>дизв</w:t>
            </w:r>
            <w:r w:rsidRPr="0017652F">
              <w:rPr>
                <w:rFonts w:ascii="Times New Roman" w:eastAsia="SimSun" w:hAnsi="Times New Roman" w:cs="Times New Roman"/>
                <w:b/>
                <w:bCs/>
                <w:spacing w:val="1"/>
                <w:sz w:val="20"/>
                <w:szCs w:val="20"/>
                <w:lang w:val="sr-Cyrl-RS" w:eastAsia="zh-CN"/>
              </w:rPr>
              <w:t>о</w:t>
            </w:r>
            <w:r w:rsidRPr="0017652F">
              <w:rPr>
                <w:rFonts w:ascii="Times New Roman" w:eastAsia="SimSun" w:hAnsi="Times New Roman" w:cs="Times New Roman"/>
                <w:b/>
                <w:bCs/>
                <w:sz w:val="20"/>
                <w:szCs w:val="20"/>
                <w:lang w:val="sr-Cyrl-RS" w:eastAsia="zh-CN"/>
              </w:rPr>
              <w:t>ђ</w:t>
            </w:r>
            <w:r w:rsidRPr="0017652F">
              <w:rPr>
                <w:rFonts w:ascii="Times New Roman" w:eastAsia="SimSun" w:hAnsi="Times New Roman" w:cs="Times New Roman"/>
                <w:b/>
                <w:bCs/>
                <w:spacing w:val="1"/>
                <w:sz w:val="20"/>
                <w:szCs w:val="20"/>
                <w:lang w:val="sr-Cyrl-RS" w:eastAsia="zh-CN"/>
              </w:rPr>
              <w:t>а</w:t>
            </w:r>
            <w:r w:rsidRPr="0017652F">
              <w:rPr>
                <w:rFonts w:ascii="Times New Roman" w:eastAsia="SimSun" w:hAnsi="Times New Roman" w:cs="Times New Roman"/>
                <w:b/>
                <w:bCs/>
                <w:sz w:val="20"/>
                <w:szCs w:val="20"/>
                <w:lang w:val="sr-Cyrl-RS" w:eastAsia="zh-CN"/>
              </w:rPr>
              <w:t>ч</w:t>
            </w:r>
            <w:r w:rsidRPr="0017652F">
              <w:rPr>
                <w:rFonts w:ascii="Times New Roman" w:eastAsia="SimSun" w:hAnsi="Times New Roman" w:cs="Times New Roman"/>
                <w:b/>
                <w:bCs/>
                <w:spacing w:val="-2"/>
                <w:sz w:val="20"/>
                <w:szCs w:val="20"/>
                <w:lang w:val="sr-Cyrl-RS" w:eastAsia="zh-CN"/>
              </w:rPr>
              <w:t>е</w:t>
            </w:r>
            <w:r w:rsidRPr="0017652F">
              <w:rPr>
                <w:rFonts w:ascii="Times New Roman" w:eastAsia="SimSun" w:hAnsi="Times New Roman" w:cs="Times New Roman"/>
                <w:b/>
                <w:bCs/>
                <w:spacing w:val="1"/>
                <w:sz w:val="20"/>
                <w:szCs w:val="20"/>
                <w:lang w:val="sr-Cyrl-RS" w:eastAsia="zh-CN"/>
              </w:rPr>
              <w:t>м</w:t>
            </w:r>
            <w:r w:rsidRPr="0017652F">
              <w:rPr>
                <w:rFonts w:ascii="Times New Roman" w:eastAsia="SimSun" w:hAnsi="Times New Roman" w:cs="Times New Roman"/>
                <w:b/>
                <w:bCs/>
                <w:sz w:val="20"/>
                <w:szCs w:val="20"/>
                <w:lang w:val="sr-Cyrl-RS" w:eastAsia="zh-CN"/>
              </w:rPr>
              <w:t>:</w:t>
            </w:r>
          </w:p>
        </w:tc>
      </w:tr>
      <w:tr w:rsidR="00B71A56" w:rsidRPr="0017652F" w:rsidTr="00CE094D">
        <w:trPr>
          <w:trHeight w:hRule="exact" w:val="991"/>
        </w:trPr>
        <w:tc>
          <w:tcPr>
            <w:tcW w:w="4319" w:type="dxa"/>
          </w:tcPr>
          <w:p w:rsidR="00B71A56" w:rsidRPr="0017652F" w:rsidRDefault="00B71A56" w:rsidP="00CE094D">
            <w:pPr>
              <w:widowControl w:val="0"/>
              <w:kinsoku w:val="0"/>
              <w:overflowPunct w:val="0"/>
              <w:autoSpaceDE w:val="0"/>
              <w:autoSpaceDN w:val="0"/>
              <w:adjustRightInd w:val="0"/>
              <w:spacing w:before="50" w:after="0" w:line="240" w:lineRule="auto"/>
              <w:ind w:right="1457"/>
              <w:rPr>
                <w:rFonts w:ascii="Times New Roman" w:eastAsia="SimSun" w:hAnsi="Times New Roman" w:cs="Times New Roman"/>
                <w:sz w:val="24"/>
                <w:szCs w:val="24"/>
                <w:lang w:val="sr-Cyrl-RS" w:eastAsia="zh-CN"/>
              </w:rPr>
            </w:pPr>
            <w:r w:rsidRPr="0017652F">
              <w:rPr>
                <w:rFonts w:ascii="Times New Roman" w:eastAsia="SimSun" w:hAnsi="Times New Roman" w:cs="Times New Roman"/>
                <w:spacing w:val="-1"/>
                <w:sz w:val="20"/>
                <w:szCs w:val="20"/>
                <w:lang w:val="sr-Cyrl-RS" w:eastAsia="zh-CN"/>
              </w:rPr>
              <w:t>Ск</w:t>
            </w:r>
            <w:r w:rsidRPr="0017652F">
              <w:rPr>
                <w:rFonts w:ascii="Times New Roman" w:eastAsia="SimSun" w:hAnsi="Times New Roman" w:cs="Times New Roman"/>
                <w:spacing w:val="1"/>
                <w:sz w:val="20"/>
                <w:szCs w:val="20"/>
                <w:lang w:val="sr-Cyrl-RS" w:eastAsia="zh-CN"/>
              </w:rPr>
              <w:t>р</w:t>
            </w:r>
            <w:r w:rsidRPr="0017652F">
              <w:rPr>
                <w:rFonts w:ascii="Times New Roman" w:eastAsia="SimSun" w:hAnsi="Times New Roman" w:cs="Times New Roman"/>
                <w:sz w:val="20"/>
                <w:szCs w:val="20"/>
                <w:lang w:val="sr-Cyrl-RS" w:eastAsia="zh-CN"/>
              </w:rPr>
              <w:t>а</w:t>
            </w:r>
            <w:r w:rsidRPr="0017652F">
              <w:rPr>
                <w:rFonts w:ascii="Times New Roman" w:eastAsia="SimSun" w:hAnsi="Times New Roman" w:cs="Times New Roman"/>
                <w:spacing w:val="-1"/>
                <w:sz w:val="20"/>
                <w:szCs w:val="20"/>
                <w:lang w:val="sr-Cyrl-RS" w:eastAsia="zh-CN"/>
              </w:rPr>
              <w:t>ћ</w:t>
            </w:r>
            <w:r w:rsidRPr="0017652F">
              <w:rPr>
                <w:rFonts w:ascii="Times New Roman" w:eastAsia="SimSun" w:hAnsi="Times New Roman" w:cs="Times New Roman"/>
                <w:spacing w:val="2"/>
                <w:sz w:val="20"/>
                <w:szCs w:val="20"/>
                <w:lang w:val="sr-Cyrl-RS" w:eastAsia="zh-CN"/>
              </w:rPr>
              <w:t>е</w:t>
            </w:r>
            <w:r w:rsidRPr="0017652F">
              <w:rPr>
                <w:rFonts w:ascii="Times New Roman" w:eastAsia="SimSun" w:hAnsi="Times New Roman" w:cs="Times New Roman"/>
                <w:spacing w:val="-1"/>
                <w:sz w:val="20"/>
                <w:szCs w:val="20"/>
                <w:lang w:val="sr-Cyrl-RS" w:eastAsia="zh-CN"/>
              </w:rPr>
              <w:t>н</w:t>
            </w:r>
            <w:r w:rsidRPr="0017652F">
              <w:rPr>
                <w:rFonts w:ascii="Times New Roman" w:eastAsia="SimSun" w:hAnsi="Times New Roman" w:cs="Times New Roman"/>
                <w:sz w:val="20"/>
                <w:szCs w:val="20"/>
                <w:lang w:val="sr-Cyrl-RS" w:eastAsia="zh-CN"/>
              </w:rPr>
              <w:t>о</w:t>
            </w:r>
            <w:r w:rsidRPr="0017652F">
              <w:rPr>
                <w:rFonts w:ascii="Times New Roman" w:eastAsia="SimSun" w:hAnsi="Times New Roman" w:cs="Times New Roman"/>
                <w:spacing w:val="-8"/>
                <w:sz w:val="20"/>
                <w:szCs w:val="20"/>
                <w:lang w:val="sr-Cyrl-RS" w:eastAsia="zh-CN"/>
              </w:rPr>
              <w:t xml:space="preserve"> </w:t>
            </w:r>
            <w:r w:rsidRPr="0017652F">
              <w:rPr>
                <w:rFonts w:ascii="Times New Roman" w:eastAsia="SimSun" w:hAnsi="Times New Roman" w:cs="Times New Roman"/>
                <w:spacing w:val="-1"/>
                <w:sz w:val="20"/>
                <w:szCs w:val="20"/>
                <w:lang w:val="sr-Cyrl-RS" w:eastAsia="zh-CN"/>
              </w:rPr>
              <w:t>п</w:t>
            </w:r>
            <w:r w:rsidRPr="0017652F">
              <w:rPr>
                <w:rFonts w:ascii="Times New Roman" w:eastAsia="SimSun" w:hAnsi="Times New Roman" w:cs="Times New Roman"/>
                <w:spacing w:val="1"/>
                <w:sz w:val="20"/>
                <w:szCs w:val="20"/>
                <w:lang w:val="sr-Cyrl-RS" w:eastAsia="zh-CN"/>
              </w:rPr>
              <w:t>о</w:t>
            </w:r>
            <w:r w:rsidRPr="0017652F">
              <w:rPr>
                <w:rFonts w:ascii="Times New Roman" w:eastAsia="SimSun" w:hAnsi="Times New Roman" w:cs="Times New Roman"/>
                <w:sz w:val="20"/>
                <w:szCs w:val="20"/>
                <w:lang w:val="sr-Cyrl-RS" w:eastAsia="zh-CN"/>
              </w:rPr>
              <w:t>с</w:t>
            </w:r>
            <w:r w:rsidRPr="0017652F">
              <w:rPr>
                <w:rFonts w:ascii="Times New Roman" w:eastAsia="SimSun" w:hAnsi="Times New Roman" w:cs="Times New Roman"/>
                <w:spacing w:val="-1"/>
                <w:sz w:val="20"/>
                <w:szCs w:val="20"/>
                <w:lang w:val="sr-Cyrl-RS" w:eastAsia="zh-CN"/>
              </w:rPr>
              <w:t>л</w:t>
            </w:r>
            <w:r w:rsidRPr="0017652F">
              <w:rPr>
                <w:rFonts w:ascii="Times New Roman" w:eastAsia="SimSun" w:hAnsi="Times New Roman" w:cs="Times New Roman"/>
                <w:spacing w:val="1"/>
                <w:sz w:val="20"/>
                <w:szCs w:val="20"/>
                <w:lang w:val="sr-Cyrl-RS" w:eastAsia="zh-CN"/>
              </w:rPr>
              <w:t>ов</w:t>
            </w:r>
            <w:r w:rsidRPr="0017652F">
              <w:rPr>
                <w:rFonts w:ascii="Times New Roman" w:eastAsia="SimSun" w:hAnsi="Times New Roman" w:cs="Times New Roman"/>
                <w:spacing w:val="-1"/>
                <w:sz w:val="20"/>
                <w:szCs w:val="20"/>
                <w:lang w:val="sr-Cyrl-RS" w:eastAsia="zh-CN"/>
              </w:rPr>
              <w:t>н</w:t>
            </w:r>
            <w:r w:rsidRPr="0017652F">
              <w:rPr>
                <w:rFonts w:ascii="Times New Roman" w:eastAsia="SimSun" w:hAnsi="Times New Roman" w:cs="Times New Roman"/>
                <w:sz w:val="20"/>
                <w:szCs w:val="20"/>
                <w:lang w:val="sr-Cyrl-RS" w:eastAsia="zh-CN"/>
              </w:rPr>
              <w:t>о</w:t>
            </w:r>
            <w:r w:rsidRPr="0017652F">
              <w:rPr>
                <w:rFonts w:ascii="Times New Roman" w:eastAsia="SimSun" w:hAnsi="Times New Roman" w:cs="Times New Roman"/>
                <w:spacing w:val="-8"/>
                <w:sz w:val="20"/>
                <w:szCs w:val="20"/>
                <w:lang w:val="sr-Cyrl-RS" w:eastAsia="zh-CN"/>
              </w:rPr>
              <w:t xml:space="preserve"> </w:t>
            </w:r>
            <w:r w:rsidRPr="0017652F">
              <w:rPr>
                <w:rFonts w:ascii="Times New Roman" w:eastAsia="SimSun" w:hAnsi="Times New Roman" w:cs="Times New Roman"/>
                <w:spacing w:val="-1"/>
                <w:sz w:val="20"/>
                <w:szCs w:val="20"/>
                <w:lang w:val="sr-Cyrl-RS" w:eastAsia="zh-CN"/>
              </w:rPr>
              <w:t>и</w:t>
            </w:r>
            <w:r w:rsidRPr="0017652F">
              <w:rPr>
                <w:rFonts w:ascii="Times New Roman" w:eastAsia="SimSun" w:hAnsi="Times New Roman" w:cs="Times New Roman"/>
                <w:spacing w:val="1"/>
                <w:sz w:val="20"/>
                <w:szCs w:val="20"/>
                <w:lang w:val="sr-Cyrl-RS" w:eastAsia="zh-CN"/>
              </w:rPr>
              <w:t>м</w:t>
            </w:r>
            <w:r w:rsidRPr="0017652F">
              <w:rPr>
                <w:rFonts w:ascii="Times New Roman" w:eastAsia="SimSun" w:hAnsi="Times New Roman" w:cs="Times New Roman"/>
                <w:sz w:val="20"/>
                <w:szCs w:val="20"/>
                <w:lang w:val="sr-Cyrl-RS" w:eastAsia="zh-CN"/>
              </w:rPr>
              <w:t>е</w:t>
            </w:r>
            <w:r w:rsidRPr="0017652F">
              <w:rPr>
                <w:rFonts w:ascii="Times New Roman" w:eastAsia="SimSun" w:hAnsi="Times New Roman" w:cs="Times New Roman"/>
                <w:spacing w:val="-8"/>
                <w:sz w:val="20"/>
                <w:szCs w:val="20"/>
                <w:lang w:val="sr-Cyrl-RS" w:eastAsia="zh-CN"/>
              </w:rPr>
              <w:t xml:space="preserve"> </w:t>
            </w:r>
            <w:r w:rsidRPr="0017652F">
              <w:rPr>
                <w:rFonts w:ascii="Times New Roman" w:eastAsia="SimSun" w:hAnsi="Times New Roman" w:cs="Times New Roman"/>
                <w:sz w:val="20"/>
                <w:szCs w:val="20"/>
                <w:lang w:val="sr-Cyrl-RS" w:eastAsia="zh-CN"/>
              </w:rPr>
              <w:t>(</w:t>
            </w:r>
            <w:r w:rsidRPr="0017652F">
              <w:rPr>
                <w:rFonts w:ascii="Times New Roman" w:eastAsia="SimSun" w:hAnsi="Times New Roman" w:cs="Times New Roman"/>
                <w:spacing w:val="-1"/>
                <w:sz w:val="20"/>
                <w:szCs w:val="20"/>
                <w:lang w:val="sr-Cyrl-RS" w:eastAsia="zh-CN"/>
              </w:rPr>
              <w:t>н</w:t>
            </w:r>
            <w:r w:rsidRPr="0017652F">
              <w:rPr>
                <w:rFonts w:ascii="Times New Roman" w:eastAsia="SimSun" w:hAnsi="Times New Roman" w:cs="Times New Roman"/>
                <w:sz w:val="20"/>
                <w:szCs w:val="20"/>
                <w:lang w:val="sr-Cyrl-RS" w:eastAsia="zh-CN"/>
              </w:rPr>
              <w:t>а</w:t>
            </w:r>
            <w:r w:rsidRPr="0017652F">
              <w:rPr>
                <w:rFonts w:ascii="Times New Roman" w:eastAsia="SimSun" w:hAnsi="Times New Roman" w:cs="Times New Roman"/>
                <w:spacing w:val="3"/>
                <w:sz w:val="20"/>
                <w:szCs w:val="20"/>
                <w:lang w:val="sr-Cyrl-RS" w:eastAsia="zh-CN"/>
              </w:rPr>
              <w:t>з</w:t>
            </w:r>
            <w:r w:rsidRPr="0017652F">
              <w:rPr>
                <w:rFonts w:ascii="Times New Roman" w:eastAsia="SimSun" w:hAnsi="Times New Roman" w:cs="Times New Roman"/>
                <w:spacing w:val="-1"/>
                <w:sz w:val="20"/>
                <w:szCs w:val="20"/>
                <w:lang w:val="sr-Cyrl-RS" w:eastAsia="zh-CN"/>
              </w:rPr>
              <w:t>и</w:t>
            </w:r>
            <w:r w:rsidRPr="0017652F">
              <w:rPr>
                <w:rFonts w:ascii="Times New Roman" w:eastAsia="SimSun" w:hAnsi="Times New Roman" w:cs="Times New Roman"/>
                <w:sz w:val="20"/>
                <w:szCs w:val="20"/>
                <w:lang w:val="sr-Cyrl-RS" w:eastAsia="zh-CN"/>
              </w:rPr>
              <w:t>в)</w:t>
            </w:r>
            <w:r w:rsidRPr="0017652F">
              <w:rPr>
                <w:rFonts w:ascii="Times New Roman" w:eastAsia="SimSun" w:hAnsi="Times New Roman" w:cs="Times New Roman"/>
                <w:w w:val="99"/>
                <w:sz w:val="20"/>
                <w:szCs w:val="20"/>
                <w:lang w:val="sr-Cyrl-RS" w:eastAsia="zh-CN"/>
              </w:rPr>
              <w:t xml:space="preserve"> </w:t>
            </w:r>
            <w:r w:rsidRPr="0017652F">
              <w:rPr>
                <w:rFonts w:ascii="Times New Roman" w:eastAsia="SimSun" w:hAnsi="Times New Roman" w:cs="Times New Roman"/>
                <w:sz w:val="20"/>
                <w:szCs w:val="20"/>
                <w:lang w:val="sr-Cyrl-RS" w:eastAsia="zh-CN"/>
              </w:rPr>
              <w:t>и</w:t>
            </w:r>
            <w:r w:rsidRPr="0017652F">
              <w:rPr>
                <w:rFonts w:ascii="Times New Roman" w:eastAsia="SimSun" w:hAnsi="Times New Roman" w:cs="Times New Roman"/>
                <w:spacing w:val="-6"/>
                <w:sz w:val="20"/>
                <w:szCs w:val="20"/>
                <w:lang w:val="sr-Cyrl-RS" w:eastAsia="zh-CN"/>
              </w:rPr>
              <w:t xml:space="preserve"> </w:t>
            </w:r>
            <w:r w:rsidRPr="0017652F">
              <w:rPr>
                <w:rFonts w:ascii="Times New Roman" w:eastAsia="SimSun" w:hAnsi="Times New Roman" w:cs="Times New Roman"/>
                <w:spacing w:val="1"/>
                <w:sz w:val="20"/>
                <w:szCs w:val="20"/>
                <w:lang w:val="sr-Cyrl-RS" w:eastAsia="zh-CN"/>
              </w:rPr>
              <w:t>м</w:t>
            </w:r>
            <w:r w:rsidRPr="0017652F">
              <w:rPr>
                <w:rFonts w:ascii="Times New Roman" w:eastAsia="SimSun" w:hAnsi="Times New Roman" w:cs="Times New Roman"/>
                <w:sz w:val="20"/>
                <w:szCs w:val="20"/>
                <w:lang w:val="sr-Cyrl-RS" w:eastAsia="zh-CN"/>
              </w:rPr>
              <w:t>ес</w:t>
            </w:r>
            <w:r w:rsidRPr="0017652F">
              <w:rPr>
                <w:rFonts w:ascii="Times New Roman" w:eastAsia="SimSun" w:hAnsi="Times New Roman" w:cs="Times New Roman"/>
                <w:spacing w:val="-1"/>
                <w:sz w:val="20"/>
                <w:szCs w:val="20"/>
                <w:lang w:val="sr-Cyrl-RS" w:eastAsia="zh-CN"/>
              </w:rPr>
              <w:t>т</w:t>
            </w:r>
            <w:r w:rsidRPr="0017652F">
              <w:rPr>
                <w:rFonts w:ascii="Times New Roman" w:eastAsia="SimSun" w:hAnsi="Times New Roman" w:cs="Times New Roman"/>
                <w:sz w:val="20"/>
                <w:szCs w:val="20"/>
                <w:lang w:val="sr-Cyrl-RS" w:eastAsia="zh-CN"/>
              </w:rPr>
              <w:t>о</w:t>
            </w:r>
            <w:r w:rsidRPr="0017652F">
              <w:rPr>
                <w:rFonts w:ascii="Times New Roman" w:eastAsia="SimSun" w:hAnsi="Times New Roman" w:cs="Times New Roman"/>
                <w:spacing w:val="-4"/>
                <w:sz w:val="20"/>
                <w:szCs w:val="20"/>
                <w:lang w:val="sr-Cyrl-RS" w:eastAsia="zh-CN"/>
              </w:rPr>
              <w:t xml:space="preserve"> </w:t>
            </w:r>
            <w:r w:rsidRPr="0017652F">
              <w:rPr>
                <w:rFonts w:ascii="Times New Roman" w:eastAsia="SimSun" w:hAnsi="Times New Roman" w:cs="Times New Roman"/>
                <w:sz w:val="20"/>
                <w:szCs w:val="20"/>
                <w:lang w:val="sr-Cyrl-RS" w:eastAsia="zh-CN"/>
              </w:rPr>
              <w:t>и</w:t>
            </w:r>
            <w:r w:rsidRPr="0017652F">
              <w:rPr>
                <w:rFonts w:ascii="Times New Roman" w:eastAsia="SimSun" w:hAnsi="Times New Roman" w:cs="Times New Roman"/>
                <w:spacing w:val="-6"/>
                <w:sz w:val="20"/>
                <w:szCs w:val="20"/>
                <w:lang w:val="sr-Cyrl-RS" w:eastAsia="zh-CN"/>
              </w:rPr>
              <w:t xml:space="preserve"> </w:t>
            </w:r>
            <w:r w:rsidRPr="0017652F">
              <w:rPr>
                <w:rFonts w:ascii="Times New Roman" w:eastAsia="SimSun" w:hAnsi="Times New Roman" w:cs="Times New Roman"/>
                <w:sz w:val="20"/>
                <w:szCs w:val="20"/>
                <w:lang w:val="sr-Cyrl-RS" w:eastAsia="zh-CN"/>
              </w:rPr>
              <w:t>адреса</w:t>
            </w:r>
            <w:r w:rsidRPr="0017652F">
              <w:rPr>
                <w:rFonts w:ascii="Times New Roman" w:eastAsia="SimSun" w:hAnsi="Times New Roman" w:cs="Times New Roman"/>
                <w:spacing w:val="-5"/>
                <w:sz w:val="20"/>
                <w:szCs w:val="20"/>
                <w:lang w:val="sr-Cyrl-RS" w:eastAsia="zh-CN"/>
              </w:rPr>
              <w:t xml:space="preserve"> </w:t>
            </w:r>
            <w:r w:rsidRPr="0017652F">
              <w:rPr>
                <w:rFonts w:ascii="Times New Roman" w:eastAsia="SimSun" w:hAnsi="Times New Roman" w:cs="Times New Roman"/>
                <w:sz w:val="20"/>
                <w:szCs w:val="20"/>
                <w:lang w:val="sr-Cyrl-RS" w:eastAsia="zh-CN"/>
              </w:rPr>
              <w:t>седишта</w:t>
            </w:r>
            <w:r w:rsidRPr="0017652F">
              <w:rPr>
                <w:rFonts w:ascii="Times New Roman" w:eastAsia="SimSun" w:hAnsi="Times New Roman" w:cs="Times New Roman"/>
                <w:w w:val="99"/>
                <w:sz w:val="20"/>
                <w:szCs w:val="20"/>
                <w:lang w:val="sr-Cyrl-RS" w:eastAsia="zh-CN"/>
              </w:rPr>
              <w:t xml:space="preserve"> </w:t>
            </w:r>
            <w:r w:rsidRPr="0017652F">
              <w:rPr>
                <w:rFonts w:ascii="Times New Roman" w:eastAsia="SimSun" w:hAnsi="Times New Roman" w:cs="Times New Roman"/>
                <w:spacing w:val="-1"/>
                <w:sz w:val="20"/>
                <w:szCs w:val="20"/>
                <w:lang w:val="sr-Cyrl-RS" w:eastAsia="zh-CN"/>
              </w:rPr>
              <w:t>п</w:t>
            </w:r>
            <w:r w:rsidRPr="0017652F">
              <w:rPr>
                <w:rFonts w:ascii="Times New Roman" w:eastAsia="SimSun" w:hAnsi="Times New Roman" w:cs="Times New Roman"/>
                <w:spacing w:val="1"/>
                <w:sz w:val="20"/>
                <w:szCs w:val="20"/>
                <w:lang w:val="sr-Cyrl-RS" w:eastAsia="zh-CN"/>
              </w:rPr>
              <w:t>о</w:t>
            </w:r>
            <w:r w:rsidRPr="0017652F">
              <w:rPr>
                <w:rFonts w:ascii="Times New Roman" w:eastAsia="SimSun" w:hAnsi="Times New Roman" w:cs="Times New Roman"/>
                <w:sz w:val="20"/>
                <w:szCs w:val="20"/>
                <w:lang w:val="sr-Cyrl-RS" w:eastAsia="zh-CN"/>
              </w:rPr>
              <w:t>д</w:t>
            </w:r>
            <w:r w:rsidRPr="0017652F">
              <w:rPr>
                <w:rFonts w:ascii="Times New Roman" w:eastAsia="SimSun" w:hAnsi="Times New Roman" w:cs="Times New Roman"/>
                <w:spacing w:val="-2"/>
                <w:sz w:val="20"/>
                <w:szCs w:val="20"/>
                <w:lang w:val="sr-Cyrl-RS" w:eastAsia="zh-CN"/>
              </w:rPr>
              <w:t>и</w:t>
            </w:r>
            <w:r w:rsidRPr="0017652F">
              <w:rPr>
                <w:rFonts w:ascii="Times New Roman" w:eastAsia="SimSun" w:hAnsi="Times New Roman" w:cs="Times New Roman"/>
                <w:spacing w:val="2"/>
                <w:sz w:val="20"/>
                <w:szCs w:val="20"/>
                <w:lang w:val="sr-Cyrl-RS" w:eastAsia="zh-CN"/>
              </w:rPr>
              <w:t>з</w:t>
            </w:r>
            <w:r w:rsidRPr="0017652F">
              <w:rPr>
                <w:rFonts w:ascii="Times New Roman" w:eastAsia="SimSun" w:hAnsi="Times New Roman" w:cs="Times New Roman"/>
                <w:sz w:val="20"/>
                <w:szCs w:val="20"/>
                <w:lang w:val="sr-Cyrl-RS" w:eastAsia="zh-CN"/>
              </w:rPr>
              <w:t>вођача:</w:t>
            </w:r>
          </w:p>
        </w:tc>
        <w:tc>
          <w:tcPr>
            <w:tcW w:w="2244" w:type="dxa"/>
          </w:tcPr>
          <w:p w:rsidR="00B71A56" w:rsidRPr="0017652F" w:rsidRDefault="00B71A56" w:rsidP="00CE094D">
            <w:pPr>
              <w:widowControl w:val="0"/>
              <w:kinsoku w:val="0"/>
              <w:overflowPunct w:val="0"/>
              <w:autoSpaceDE w:val="0"/>
              <w:autoSpaceDN w:val="0"/>
              <w:adjustRightInd w:val="0"/>
              <w:spacing w:before="50" w:after="0" w:line="239" w:lineRule="auto"/>
              <w:ind w:right="417"/>
              <w:rPr>
                <w:rFonts w:ascii="Times New Roman" w:eastAsia="SimSun" w:hAnsi="Times New Roman" w:cs="Times New Roman"/>
                <w:sz w:val="24"/>
                <w:szCs w:val="24"/>
                <w:lang w:val="sr-Cyrl-RS" w:eastAsia="zh-CN"/>
              </w:rPr>
            </w:pPr>
            <w:r w:rsidRPr="0017652F">
              <w:rPr>
                <w:rFonts w:ascii="Times New Roman" w:eastAsia="SimSun" w:hAnsi="Times New Roman" w:cs="Times New Roman"/>
                <w:sz w:val="20"/>
                <w:szCs w:val="20"/>
                <w:lang w:val="sr-Cyrl-RS" w:eastAsia="zh-CN"/>
              </w:rPr>
              <w:t>П</w:t>
            </w:r>
            <w:r w:rsidRPr="0017652F">
              <w:rPr>
                <w:rFonts w:ascii="Times New Roman" w:eastAsia="SimSun" w:hAnsi="Times New Roman" w:cs="Times New Roman"/>
                <w:spacing w:val="1"/>
                <w:sz w:val="20"/>
                <w:szCs w:val="20"/>
                <w:lang w:val="sr-Cyrl-RS" w:eastAsia="zh-CN"/>
              </w:rPr>
              <w:t>ро</w:t>
            </w:r>
            <w:r w:rsidRPr="0017652F">
              <w:rPr>
                <w:rFonts w:ascii="Times New Roman" w:eastAsia="SimSun" w:hAnsi="Times New Roman" w:cs="Times New Roman"/>
                <w:spacing w:val="-1"/>
                <w:sz w:val="20"/>
                <w:szCs w:val="20"/>
                <w:lang w:val="sr-Cyrl-RS" w:eastAsia="zh-CN"/>
              </w:rPr>
              <w:t>ц</w:t>
            </w:r>
            <w:r w:rsidRPr="0017652F">
              <w:rPr>
                <w:rFonts w:ascii="Times New Roman" w:eastAsia="SimSun" w:hAnsi="Times New Roman" w:cs="Times New Roman"/>
                <w:sz w:val="20"/>
                <w:szCs w:val="20"/>
                <w:lang w:val="sr-Cyrl-RS" w:eastAsia="zh-CN"/>
              </w:rPr>
              <w:t>е</w:t>
            </w:r>
            <w:r w:rsidRPr="0017652F">
              <w:rPr>
                <w:rFonts w:ascii="Times New Roman" w:eastAsia="SimSun" w:hAnsi="Times New Roman" w:cs="Times New Roman"/>
                <w:spacing w:val="-1"/>
                <w:sz w:val="20"/>
                <w:szCs w:val="20"/>
                <w:lang w:val="sr-Cyrl-RS" w:eastAsia="zh-CN"/>
              </w:rPr>
              <w:t>н</w:t>
            </w:r>
            <w:r w:rsidRPr="0017652F">
              <w:rPr>
                <w:rFonts w:ascii="Times New Roman" w:eastAsia="SimSun" w:hAnsi="Times New Roman" w:cs="Times New Roman"/>
                <w:sz w:val="20"/>
                <w:szCs w:val="20"/>
                <w:lang w:val="sr-Cyrl-RS" w:eastAsia="zh-CN"/>
              </w:rPr>
              <w:t>ат</w:t>
            </w:r>
            <w:r w:rsidRPr="0017652F">
              <w:rPr>
                <w:rFonts w:ascii="Times New Roman" w:eastAsia="SimSun" w:hAnsi="Times New Roman" w:cs="Times New Roman"/>
                <w:spacing w:val="-13"/>
                <w:sz w:val="20"/>
                <w:szCs w:val="20"/>
                <w:lang w:val="sr-Cyrl-RS" w:eastAsia="zh-CN"/>
              </w:rPr>
              <w:t xml:space="preserve"> </w:t>
            </w:r>
            <w:r w:rsidRPr="0017652F">
              <w:rPr>
                <w:rFonts w:ascii="Times New Roman" w:eastAsia="SimSun" w:hAnsi="Times New Roman" w:cs="Times New Roman"/>
                <w:spacing w:val="-2"/>
                <w:sz w:val="20"/>
                <w:szCs w:val="20"/>
                <w:lang w:val="sr-Cyrl-RS" w:eastAsia="zh-CN"/>
              </w:rPr>
              <w:t>у</w:t>
            </w:r>
            <w:r w:rsidRPr="0017652F">
              <w:rPr>
                <w:rFonts w:ascii="Times New Roman" w:eastAsia="SimSun" w:hAnsi="Times New Roman" w:cs="Times New Roman"/>
                <w:spacing w:val="1"/>
                <w:sz w:val="20"/>
                <w:szCs w:val="20"/>
                <w:lang w:val="sr-Cyrl-RS" w:eastAsia="zh-CN"/>
              </w:rPr>
              <w:t>к</w:t>
            </w:r>
            <w:r w:rsidRPr="0017652F">
              <w:rPr>
                <w:rFonts w:ascii="Times New Roman" w:eastAsia="SimSun" w:hAnsi="Times New Roman" w:cs="Times New Roman"/>
                <w:spacing w:val="-2"/>
                <w:sz w:val="20"/>
                <w:szCs w:val="20"/>
                <w:lang w:val="sr-Cyrl-RS" w:eastAsia="zh-CN"/>
              </w:rPr>
              <w:t>у</w:t>
            </w:r>
            <w:r w:rsidRPr="0017652F">
              <w:rPr>
                <w:rFonts w:ascii="Times New Roman" w:eastAsia="SimSun" w:hAnsi="Times New Roman" w:cs="Times New Roman"/>
                <w:spacing w:val="1"/>
                <w:sz w:val="20"/>
                <w:szCs w:val="20"/>
                <w:lang w:val="sr-Cyrl-RS" w:eastAsia="zh-CN"/>
              </w:rPr>
              <w:t>п</w:t>
            </w:r>
            <w:r w:rsidRPr="0017652F">
              <w:rPr>
                <w:rFonts w:ascii="Times New Roman" w:eastAsia="SimSun" w:hAnsi="Times New Roman" w:cs="Times New Roman"/>
                <w:spacing w:val="-1"/>
                <w:sz w:val="20"/>
                <w:szCs w:val="20"/>
                <w:lang w:val="sr-Cyrl-RS" w:eastAsia="zh-CN"/>
              </w:rPr>
              <w:t>н</w:t>
            </w:r>
            <w:r w:rsidRPr="0017652F">
              <w:rPr>
                <w:rFonts w:ascii="Times New Roman" w:eastAsia="SimSun" w:hAnsi="Times New Roman" w:cs="Times New Roman"/>
                <w:sz w:val="20"/>
                <w:szCs w:val="20"/>
                <w:lang w:val="sr-Cyrl-RS" w:eastAsia="zh-CN"/>
              </w:rPr>
              <w:t>е</w:t>
            </w:r>
            <w:r w:rsidRPr="0017652F">
              <w:rPr>
                <w:rFonts w:ascii="Times New Roman" w:eastAsia="SimSun" w:hAnsi="Times New Roman" w:cs="Times New Roman"/>
                <w:w w:val="99"/>
                <w:sz w:val="20"/>
                <w:szCs w:val="20"/>
                <w:lang w:val="sr-Cyrl-RS" w:eastAsia="zh-CN"/>
              </w:rPr>
              <w:t xml:space="preserve"> </w:t>
            </w:r>
            <w:r w:rsidRPr="0017652F">
              <w:rPr>
                <w:rFonts w:ascii="Times New Roman" w:eastAsia="SimSun" w:hAnsi="Times New Roman" w:cs="Times New Roman"/>
                <w:sz w:val="20"/>
                <w:szCs w:val="20"/>
                <w:lang w:val="sr-Cyrl-RS" w:eastAsia="zh-CN"/>
              </w:rPr>
              <w:t>вред</w:t>
            </w:r>
            <w:r w:rsidRPr="0017652F">
              <w:rPr>
                <w:rFonts w:ascii="Times New Roman" w:eastAsia="SimSun" w:hAnsi="Times New Roman" w:cs="Times New Roman"/>
                <w:spacing w:val="-2"/>
                <w:sz w:val="20"/>
                <w:szCs w:val="20"/>
                <w:lang w:val="sr-Cyrl-RS" w:eastAsia="zh-CN"/>
              </w:rPr>
              <w:t>н</w:t>
            </w:r>
            <w:r w:rsidRPr="0017652F">
              <w:rPr>
                <w:rFonts w:ascii="Times New Roman" w:eastAsia="SimSun" w:hAnsi="Times New Roman" w:cs="Times New Roman"/>
                <w:spacing w:val="1"/>
                <w:sz w:val="20"/>
                <w:szCs w:val="20"/>
                <w:lang w:val="sr-Cyrl-RS" w:eastAsia="zh-CN"/>
              </w:rPr>
              <w:t>о</w:t>
            </w:r>
            <w:r w:rsidRPr="0017652F">
              <w:rPr>
                <w:rFonts w:ascii="Times New Roman" w:eastAsia="SimSun" w:hAnsi="Times New Roman" w:cs="Times New Roman"/>
                <w:sz w:val="20"/>
                <w:szCs w:val="20"/>
                <w:lang w:val="sr-Cyrl-RS" w:eastAsia="zh-CN"/>
              </w:rPr>
              <w:t>с</w:t>
            </w:r>
            <w:r w:rsidRPr="0017652F">
              <w:rPr>
                <w:rFonts w:ascii="Times New Roman" w:eastAsia="SimSun" w:hAnsi="Times New Roman" w:cs="Times New Roman"/>
                <w:spacing w:val="2"/>
                <w:sz w:val="20"/>
                <w:szCs w:val="20"/>
                <w:lang w:val="sr-Cyrl-RS" w:eastAsia="zh-CN"/>
              </w:rPr>
              <w:t>т</w:t>
            </w:r>
            <w:r w:rsidRPr="0017652F">
              <w:rPr>
                <w:rFonts w:ascii="Times New Roman" w:eastAsia="SimSun" w:hAnsi="Times New Roman" w:cs="Times New Roman"/>
                <w:sz w:val="20"/>
                <w:szCs w:val="20"/>
                <w:lang w:val="sr-Cyrl-RS" w:eastAsia="zh-CN"/>
              </w:rPr>
              <w:t>и</w:t>
            </w:r>
            <w:r w:rsidRPr="0017652F">
              <w:rPr>
                <w:rFonts w:ascii="Times New Roman" w:eastAsia="SimSun" w:hAnsi="Times New Roman" w:cs="Times New Roman"/>
                <w:spacing w:val="-17"/>
                <w:sz w:val="20"/>
                <w:szCs w:val="20"/>
                <w:lang w:val="sr-Cyrl-RS" w:eastAsia="zh-CN"/>
              </w:rPr>
              <w:t xml:space="preserve"> </w:t>
            </w:r>
            <w:r w:rsidRPr="0017652F">
              <w:rPr>
                <w:rFonts w:ascii="Times New Roman" w:eastAsia="SimSun" w:hAnsi="Times New Roman" w:cs="Times New Roman"/>
                <w:spacing w:val="-1"/>
                <w:sz w:val="20"/>
                <w:szCs w:val="20"/>
                <w:lang w:val="sr-Cyrl-RS" w:eastAsia="zh-CN"/>
              </w:rPr>
              <w:t>н</w:t>
            </w:r>
            <w:r w:rsidRPr="0017652F">
              <w:rPr>
                <w:rFonts w:ascii="Times New Roman" w:eastAsia="SimSun" w:hAnsi="Times New Roman" w:cs="Times New Roman"/>
                <w:spacing w:val="2"/>
                <w:sz w:val="20"/>
                <w:szCs w:val="20"/>
                <w:lang w:val="sr-Cyrl-RS" w:eastAsia="zh-CN"/>
              </w:rPr>
              <w:t>а</w:t>
            </w:r>
            <w:r w:rsidRPr="0017652F">
              <w:rPr>
                <w:rFonts w:ascii="Times New Roman" w:eastAsia="SimSun" w:hAnsi="Times New Roman" w:cs="Times New Roman"/>
                <w:sz w:val="20"/>
                <w:szCs w:val="20"/>
                <w:lang w:val="sr-Cyrl-RS" w:eastAsia="zh-CN"/>
              </w:rPr>
              <w:t>ба</w:t>
            </w:r>
            <w:r w:rsidRPr="0017652F">
              <w:rPr>
                <w:rFonts w:ascii="Times New Roman" w:eastAsia="SimSun" w:hAnsi="Times New Roman" w:cs="Times New Roman"/>
                <w:spacing w:val="-1"/>
                <w:sz w:val="20"/>
                <w:szCs w:val="20"/>
                <w:lang w:val="sr-Cyrl-RS" w:eastAsia="zh-CN"/>
              </w:rPr>
              <w:t>вк</w:t>
            </w:r>
            <w:r w:rsidRPr="0017652F">
              <w:rPr>
                <w:rFonts w:ascii="Times New Roman" w:eastAsia="SimSun" w:hAnsi="Times New Roman" w:cs="Times New Roman"/>
                <w:sz w:val="20"/>
                <w:szCs w:val="20"/>
                <w:lang w:val="sr-Cyrl-RS" w:eastAsia="zh-CN"/>
              </w:rPr>
              <w:t>е</w:t>
            </w:r>
            <w:r w:rsidRPr="0017652F">
              <w:rPr>
                <w:rFonts w:ascii="Times New Roman" w:eastAsia="SimSun" w:hAnsi="Times New Roman" w:cs="Times New Roman"/>
                <w:w w:val="99"/>
                <w:sz w:val="20"/>
                <w:szCs w:val="20"/>
                <w:lang w:val="sr-Cyrl-RS" w:eastAsia="zh-CN"/>
              </w:rPr>
              <w:t xml:space="preserve"> </w:t>
            </w:r>
            <w:r w:rsidRPr="0017652F">
              <w:rPr>
                <w:rFonts w:ascii="Times New Roman" w:eastAsia="SimSun" w:hAnsi="Times New Roman" w:cs="Times New Roman"/>
                <w:spacing w:val="-1"/>
                <w:sz w:val="20"/>
                <w:szCs w:val="20"/>
                <w:lang w:val="sr-Cyrl-RS" w:eastAsia="zh-CN"/>
              </w:rPr>
              <w:t>к</w:t>
            </w:r>
            <w:r w:rsidRPr="0017652F">
              <w:rPr>
                <w:rFonts w:ascii="Times New Roman" w:eastAsia="SimSun" w:hAnsi="Times New Roman" w:cs="Times New Roman"/>
                <w:spacing w:val="1"/>
                <w:sz w:val="20"/>
                <w:szCs w:val="20"/>
                <w:lang w:val="sr-Cyrl-RS" w:eastAsia="zh-CN"/>
              </w:rPr>
              <w:t>о</w:t>
            </w:r>
            <w:r w:rsidRPr="0017652F">
              <w:rPr>
                <w:rFonts w:ascii="Times New Roman" w:eastAsia="SimSun" w:hAnsi="Times New Roman" w:cs="Times New Roman"/>
                <w:spacing w:val="2"/>
                <w:sz w:val="20"/>
                <w:szCs w:val="20"/>
                <w:lang w:val="sr-Cyrl-RS" w:eastAsia="zh-CN"/>
              </w:rPr>
              <w:t>ј</w:t>
            </w:r>
            <w:r w:rsidRPr="0017652F">
              <w:rPr>
                <w:rFonts w:ascii="Times New Roman" w:eastAsia="SimSun" w:hAnsi="Times New Roman" w:cs="Times New Roman"/>
                <w:sz w:val="20"/>
                <w:szCs w:val="20"/>
                <w:lang w:val="sr-Cyrl-RS" w:eastAsia="zh-CN"/>
              </w:rPr>
              <w:t>а</w:t>
            </w:r>
            <w:r w:rsidRPr="0017652F">
              <w:rPr>
                <w:rFonts w:ascii="Times New Roman" w:eastAsia="SimSun" w:hAnsi="Times New Roman" w:cs="Times New Roman"/>
                <w:spacing w:val="-5"/>
                <w:sz w:val="20"/>
                <w:szCs w:val="20"/>
                <w:lang w:val="sr-Cyrl-RS" w:eastAsia="zh-CN"/>
              </w:rPr>
              <w:t xml:space="preserve"> </w:t>
            </w:r>
            <w:r w:rsidRPr="0017652F">
              <w:rPr>
                <w:rFonts w:ascii="Times New Roman" w:eastAsia="SimSun" w:hAnsi="Times New Roman" w:cs="Times New Roman"/>
                <w:spacing w:val="-2"/>
                <w:sz w:val="20"/>
                <w:szCs w:val="20"/>
                <w:lang w:val="sr-Cyrl-RS" w:eastAsia="zh-CN"/>
              </w:rPr>
              <w:t>ћ</w:t>
            </w:r>
            <w:r w:rsidRPr="0017652F">
              <w:rPr>
                <w:rFonts w:ascii="Times New Roman" w:eastAsia="SimSun" w:hAnsi="Times New Roman" w:cs="Times New Roman"/>
                <w:sz w:val="20"/>
                <w:szCs w:val="20"/>
                <w:lang w:val="sr-Cyrl-RS" w:eastAsia="zh-CN"/>
              </w:rPr>
              <w:t>е</w:t>
            </w:r>
            <w:r w:rsidRPr="0017652F">
              <w:rPr>
                <w:rFonts w:ascii="Times New Roman" w:eastAsia="SimSun" w:hAnsi="Times New Roman" w:cs="Times New Roman"/>
                <w:spacing w:val="-5"/>
                <w:sz w:val="20"/>
                <w:szCs w:val="20"/>
                <w:lang w:val="sr-Cyrl-RS" w:eastAsia="zh-CN"/>
              </w:rPr>
              <w:t xml:space="preserve"> </w:t>
            </w:r>
            <w:r w:rsidRPr="0017652F">
              <w:rPr>
                <w:rFonts w:ascii="Times New Roman" w:eastAsia="SimSun" w:hAnsi="Times New Roman" w:cs="Times New Roman"/>
                <w:sz w:val="20"/>
                <w:szCs w:val="20"/>
                <w:lang w:val="sr-Cyrl-RS" w:eastAsia="zh-CN"/>
              </w:rPr>
              <w:t>се</w:t>
            </w:r>
            <w:r w:rsidRPr="0017652F">
              <w:rPr>
                <w:rFonts w:ascii="Times New Roman" w:eastAsia="SimSun" w:hAnsi="Times New Roman" w:cs="Times New Roman"/>
                <w:spacing w:val="-5"/>
                <w:sz w:val="20"/>
                <w:szCs w:val="20"/>
                <w:lang w:val="sr-Cyrl-RS" w:eastAsia="zh-CN"/>
              </w:rPr>
              <w:t xml:space="preserve"> </w:t>
            </w:r>
            <w:r w:rsidRPr="0017652F">
              <w:rPr>
                <w:rFonts w:ascii="Times New Roman" w:eastAsia="SimSun" w:hAnsi="Times New Roman" w:cs="Times New Roman"/>
                <w:spacing w:val="-1"/>
                <w:sz w:val="20"/>
                <w:szCs w:val="20"/>
                <w:lang w:val="sr-Cyrl-RS" w:eastAsia="zh-CN"/>
              </w:rPr>
              <w:t>п</w:t>
            </w:r>
            <w:r w:rsidRPr="0017652F">
              <w:rPr>
                <w:rFonts w:ascii="Times New Roman" w:eastAsia="SimSun" w:hAnsi="Times New Roman" w:cs="Times New Roman"/>
                <w:spacing w:val="1"/>
                <w:sz w:val="20"/>
                <w:szCs w:val="20"/>
                <w:lang w:val="sr-Cyrl-RS" w:eastAsia="zh-CN"/>
              </w:rPr>
              <w:t>о</w:t>
            </w:r>
            <w:r w:rsidRPr="0017652F">
              <w:rPr>
                <w:rFonts w:ascii="Times New Roman" w:eastAsia="SimSun" w:hAnsi="Times New Roman" w:cs="Times New Roman"/>
                <w:sz w:val="20"/>
                <w:szCs w:val="20"/>
                <w:lang w:val="sr-Cyrl-RS" w:eastAsia="zh-CN"/>
              </w:rPr>
              <w:t>ве</w:t>
            </w:r>
            <w:r w:rsidRPr="0017652F">
              <w:rPr>
                <w:rFonts w:ascii="Times New Roman" w:eastAsia="SimSun" w:hAnsi="Times New Roman" w:cs="Times New Roman"/>
                <w:spacing w:val="1"/>
                <w:sz w:val="20"/>
                <w:szCs w:val="20"/>
                <w:lang w:val="sr-Cyrl-RS" w:eastAsia="zh-CN"/>
              </w:rPr>
              <w:t>р</w:t>
            </w:r>
            <w:r w:rsidRPr="0017652F">
              <w:rPr>
                <w:rFonts w:ascii="Times New Roman" w:eastAsia="SimSun" w:hAnsi="Times New Roman" w:cs="Times New Roman"/>
                <w:spacing w:val="-1"/>
                <w:sz w:val="20"/>
                <w:szCs w:val="20"/>
                <w:lang w:val="sr-Cyrl-RS" w:eastAsia="zh-CN"/>
              </w:rPr>
              <w:t>ит</w:t>
            </w:r>
            <w:r w:rsidRPr="0017652F">
              <w:rPr>
                <w:rFonts w:ascii="Times New Roman" w:eastAsia="SimSun" w:hAnsi="Times New Roman" w:cs="Times New Roman"/>
                <w:sz w:val="20"/>
                <w:szCs w:val="20"/>
                <w:lang w:val="sr-Cyrl-RS" w:eastAsia="zh-CN"/>
              </w:rPr>
              <w:t>и</w:t>
            </w:r>
            <w:r w:rsidRPr="0017652F">
              <w:rPr>
                <w:rFonts w:ascii="Times New Roman" w:eastAsia="SimSun" w:hAnsi="Times New Roman" w:cs="Times New Roman"/>
                <w:w w:val="99"/>
                <w:sz w:val="20"/>
                <w:szCs w:val="20"/>
                <w:lang w:val="sr-Cyrl-RS" w:eastAsia="zh-CN"/>
              </w:rPr>
              <w:t xml:space="preserve"> </w:t>
            </w:r>
            <w:r w:rsidRPr="0017652F">
              <w:rPr>
                <w:rFonts w:ascii="Times New Roman" w:eastAsia="SimSun" w:hAnsi="Times New Roman" w:cs="Times New Roman"/>
                <w:spacing w:val="-1"/>
                <w:sz w:val="20"/>
                <w:szCs w:val="20"/>
                <w:lang w:val="sr-Cyrl-RS" w:eastAsia="zh-CN"/>
              </w:rPr>
              <w:t>п</w:t>
            </w:r>
            <w:r w:rsidRPr="0017652F">
              <w:rPr>
                <w:rFonts w:ascii="Times New Roman" w:eastAsia="SimSun" w:hAnsi="Times New Roman" w:cs="Times New Roman"/>
                <w:spacing w:val="1"/>
                <w:sz w:val="20"/>
                <w:szCs w:val="20"/>
                <w:lang w:val="sr-Cyrl-RS" w:eastAsia="zh-CN"/>
              </w:rPr>
              <w:t>о</w:t>
            </w:r>
            <w:r w:rsidRPr="0017652F">
              <w:rPr>
                <w:rFonts w:ascii="Times New Roman" w:eastAsia="SimSun" w:hAnsi="Times New Roman" w:cs="Times New Roman"/>
                <w:sz w:val="20"/>
                <w:szCs w:val="20"/>
                <w:lang w:val="sr-Cyrl-RS" w:eastAsia="zh-CN"/>
              </w:rPr>
              <w:t>д</w:t>
            </w:r>
            <w:r w:rsidRPr="0017652F">
              <w:rPr>
                <w:rFonts w:ascii="Times New Roman" w:eastAsia="SimSun" w:hAnsi="Times New Roman" w:cs="Times New Roman"/>
                <w:spacing w:val="-2"/>
                <w:sz w:val="20"/>
                <w:szCs w:val="20"/>
                <w:lang w:val="sr-Cyrl-RS" w:eastAsia="zh-CN"/>
              </w:rPr>
              <w:t>и</w:t>
            </w:r>
            <w:r w:rsidRPr="0017652F">
              <w:rPr>
                <w:rFonts w:ascii="Times New Roman" w:eastAsia="SimSun" w:hAnsi="Times New Roman" w:cs="Times New Roman"/>
                <w:spacing w:val="2"/>
                <w:sz w:val="20"/>
                <w:szCs w:val="20"/>
                <w:lang w:val="sr-Cyrl-RS" w:eastAsia="zh-CN"/>
              </w:rPr>
              <w:t>з</w:t>
            </w:r>
            <w:r w:rsidRPr="0017652F">
              <w:rPr>
                <w:rFonts w:ascii="Times New Roman" w:eastAsia="SimSun" w:hAnsi="Times New Roman" w:cs="Times New Roman"/>
                <w:sz w:val="20"/>
                <w:szCs w:val="20"/>
                <w:lang w:val="sr-Cyrl-RS" w:eastAsia="zh-CN"/>
              </w:rPr>
              <w:t>вођа</w:t>
            </w:r>
            <w:r w:rsidRPr="0017652F">
              <w:rPr>
                <w:rFonts w:ascii="Times New Roman" w:eastAsia="SimSun" w:hAnsi="Times New Roman" w:cs="Times New Roman"/>
                <w:spacing w:val="3"/>
                <w:sz w:val="20"/>
                <w:szCs w:val="20"/>
                <w:lang w:val="sr-Cyrl-RS" w:eastAsia="zh-CN"/>
              </w:rPr>
              <w:t>ч</w:t>
            </w:r>
            <w:r w:rsidRPr="0017652F">
              <w:rPr>
                <w:rFonts w:ascii="Times New Roman" w:eastAsia="SimSun" w:hAnsi="Times New Roman" w:cs="Times New Roman"/>
                <w:spacing w:val="-5"/>
                <w:sz w:val="20"/>
                <w:szCs w:val="20"/>
                <w:lang w:val="sr-Cyrl-RS" w:eastAsia="zh-CN"/>
              </w:rPr>
              <w:t>у</w:t>
            </w:r>
            <w:r w:rsidRPr="0017652F">
              <w:rPr>
                <w:rFonts w:ascii="Times New Roman" w:eastAsia="SimSun" w:hAnsi="Times New Roman" w:cs="Times New Roman"/>
                <w:sz w:val="20"/>
                <w:szCs w:val="20"/>
                <w:lang w:val="sr-Cyrl-RS" w:eastAsia="zh-CN"/>
              </w:rPr>
              <w:t>:</w:t>
            </w:r>
          </w:p>
        </w:tc>
        <w:tc>
          <w:tcPr>
            <w:tcW w:w="3380" w:type="dxa"/>
          </w:tcPr>
          <w:p w:rsidR="00B71A56" w:rsidRPr="0017652F" w:rsidRDefault="00B71A56" w:rsidP="00CE094D">
            <w:pPr>
              <w:widowControl w:val="0"/>
              <w:kinsoku w:val="0"/>
              <w:overflowPunct w:val="0"/>
              <w:autoSpaceDE w:val="0"/>
              <w:autoSpaceDN w:val="0"/>
              <w:adjustRightInd w:val="0"/>
              <w:spacing w:before="50" w:after="0" w:line="240" w:lineRule="auto"/>
              <w:ind w:right="674"/>
              <w:rPr>
                <w:rFonts w:ascii="Times New Roman" w:eastAsia="SimSun" w:hAnsi="Times New Roman" w:cs="Times New Roman"/>
                <w:sz w:val="24"/>
                <w:szCs w:val="24"/>
                <w:lang w:val="sr-Cyrl-RS" w:eastAsia="zh-CN"/>
              </w:rPr>
            </w:pPr>
            <w:r w:rsidRPr="0017652F">
              <w:rPr>
                <w:rFonts w:ascii="Times New Roman" w:eastAsia="SimSun" w:hAnsi="Times New Roman" w:cs="Times New Roman"/>
                <w:sz w:val="20"/>
                <w:szCs w:val="20"/>
                <w:lang w:val="sr-Cyrl-RS" w:eastAsia="zh-CN"/>
              </w:rPr>
              <w:t>Део</w:t>
            </w:r>
            <w:r w:rsidRPr="0017652F">
              <w:rPr>
                <w:rFonts w:ascii="Times New Roman" w:eastAsia="SimSun" w:hAnsi="Times New Roman" w:cs="Times New Roman"/>
                <w:spacing w:val="-5"/>
                <w:sz w:val="20"/>
                <w:szCs w:val="20"/>
                <w:lang w:val="sr-Cyrl-RS" w:eastAsia="zh-CN"/>
              </w:rPr>
              <w:t xml:space="preserve"> </w:t>
            </w:r>
            <w:r w:rsidRPr="0017652F">
              <w:rPr>
                <w:rFonts w:ascii="Times New Roman" w:eastAsia="SimSun" w:hAnsi="Times New Roman" w:cs="Times New Roman"/>
                <w:spacing w:val="-1"/>
                <w:sz w:val="20"/>
                <w:szCs w:val="20"/>
                <w:lang w:val="sr-Cyrl-RS" w:eastAsia="zh-CN"/>
              </w:rPr>
              <w:t>п</w:t>
            </w:r>
            <w:r w:rsidRPr="0017652F">
              <w:rPr>
                <w:rFonts w:ascii="Times New Roman" w:eastAsia="SimSun" w:hAnsi="Times New Roman" w:cs="Times New Roman"/>
                <w:spacing w:val="1"/>
                <w:sz w:val="20"/>
                <w:szCs w:val="20"/>
                <w:lang w:val="sr-Cyrl-RS" w:eastAsia="zh-CN"/>
              </w:rPr>
              <w:t>р</w:t>
            </w:r>
            <w:r w:rsidRPr="0017652F">
              <w:rPr>
                <w:rFonts w:ascii="Times New Roman" w:eastAsia="SimSun" w:hAnsi="Times New Roman" w:cs="Times New Roman"/>
                <w:sz w:val="20"/>
                <w:szCs w:val="20"/>
                <w:lang w:val="sr-Cyrl-RS" w:eastAsia="zh-CN"/>
              </w:rPr>
              <w:t>едмета</w:t>
            </w:r>
            <w:r w:rsidRPr="0017652F">
              <w:rPr>
                <w:rFonts w:ascii="Times New Roman" w:eastAsia="SimSun" w:hAnsi="Times New Roman" w:cs="Times New Roman"/>
                <w:spacing w:val="-6"/>
                <w:sz w:val="20"/>
                <w:szCs w:val="20"/>
                <w:lang w:val="sr-Cyrl-RS" w:eastAsia="zh-CN"/>
              </w:rPr>
              <w:t xml:space="preserve"> </w:t>
            </w:r>
            <w:r w:rsidRPr="0017652F">
              <w:rPr>
                <w:rFonts w:ascii="Times New Roman" w:eastAsia="SimSun" w:hAnsi="Times New Roman" w:cs="Times New Roman"/>
                <w:spacing w:val="-1"/>
                <w:sz w:val="20"/>
                <w:szCs w:val="20"/>
                <w:lang w:val="sr-Cyrl-RS" w:eastAsia="zh-CN"/>
              </w:rPr>
              <w:t>н</w:t>
            </w:r>
            <w:r w:rsidRPr="0017652F">
              <w:rPr>
                <w:rFonts w:ascii="Times New Roman" w:eastAsia="SimSun" w:hAnsi="Times New Roman" w:cs="Times New Roman"/>
                <w:sz w:val="20"/>
                <w:szCs w:val="20"/>
                <w:lang w:val="sr-Cyrl-RS" w:eastAsia="zh-CN"/>
              </w:rPr>
              <w:t>аба</w:t>
            </w:r>
            <w:r w:rsidRPr="0017652F">
              <w:rPr>
                <w:rFonts w:ascii="Times New Roman" w:eastAsia="SimSun" w:hAnsi="Times New Roman" w:cs="Times New Roman"/>
                <w:spacing w:val="2"/>
                <w:sz w:val="20"/>
                <w:szCs w:val="20"/>
                <w:lang w:val="sr-Cyrl-RS" w:eastAsia="zh-CN"/>
              </w:rPr>
              <w:t>в</w:t>
            </w:r>
            <w:r w:rsidRPr="0017652F">
              <w:rPr>
                <w:rFonts w:ascii="Times New Roman" w:eastAsia="SimSun" w:hAnsi="Times New Roman" w:cs="Times New Roman"/>
                <w:spacing w:val="-1"/>
                <w:sz w:val="20"/>
                <w:szCs w:val="20"/>
                <w:lang w:val="sr-Cyrl-RS" w:eastAsia="zh-CN"/>
              </w:rPr>
              <w:t>к</w:t>
            </w:r>
            <w:r w:rsidRPr="0017652F">
              <w:rPr>
                <w:rFonts w:ascii="Times New Roman" w:eastAsia="SimSun" w:hAnsi="Times New Roman" w:cs="Times New Roman"/>
                <w:sz w:val="20"/>
                <w:szCs w:val="20"/>
                <w:lang w:val="sr-Cyrl-RS" w:eastAsia="zh-CN"/>
              </w:rPr>
              <w:t>е</w:t>
            </w:r>
            <w:r w:rsidRPr="0017652F">
              <w:rPr>
                <w:rFonts w:ascii="Times New Roman" w:eastAsia="SimSun" w:hAnsi="Times New Roman" w:cs="Times New Roman"/>
                <w:spacing w:val="-6"/>
                <w:sz w:val="20"/>
                <w:szCs w:val="20"/>
                <w:lang w:val="sr-Cyrl-RS" w:eastAsia="zh-CN"/>
              </w:rPr>
              <w:t xml:space="preserve"> </w:t>
            </w:r>
            <w:r w:rsidRPr="0017652F">
              <w:rPr>
                <w:rFonts w:ascii="Times New Roman" w:eastAsia="SimSun" w:hAnsi="Times New Roman" w:cs="Times New Roman"/>
                <w:spacing w:val="-1"/>
                <w:sz w:val="20"/>
                <w:szCs w:val="20"/>
                <w:lang w:val="sr-Cyrl-RS" w:eastAsia="zh-CN"/>
              </w:rPr>
              <w:t>к</w:t>
            </w:r>
            <w:r w:rsidRPr="0017652F">
              <w:rPr>
                <w:rFonts w:ascii="Times New Roman" w:eastAsia="SimSun" w:hAnsi="Times New Roman" w:cs="Times New Roman"/>
                <w:spacing w:val="1"/>
                <w:sz w:val="20"/>
                <w:szCs w:val="20"/>
                <w:lang w:val="sr-Cyrl-RS" w:eastAsia="zh-CN"/>
              </w:rPr>
              <w:t>о</w:t>
            </w:r>
            <w:r w:rsidRPr="0017652F">
              <w:rPr>
                <w:rFonts w:ascii="Times New Roman" w:eastAsia="SimSun" w:hAnsi="Times New Roman" w:cs="Times New Roman"/>
                <w:spacing w:val="2"/>
                <w:sz w:val="20"/>
                <w:szCs w:val="20"/>
                <w:lang w:val="sr-Cyrl-RS" w:eastAsia="zh-CN"/>
              </w:rPr>
              <w:t>ј</w:t>
            </w:r>
            <w:r w:rsidRPr="0017652F">
              <w:rPr>
                <w:rFonts w:ascii="Times New Roman" w:eastAsia="SimSun" w:hAnsi="Times New Roman" w:cs="Times New Roman"/>
                <w:sz w:val="20"/>
                <w:szCs w:val="20"/>
                <w:lang w:val="sr-Cyrl-RS" w:eastAsia="zh-CN"/>
              </w:rPr>
              <w:t>и</w:t>
            </w:r>
            <w:r w:rsidRPr="0017652F">
              <w:rPr>
                <w:rFonts w:ascii="Times New Roman" w:eastAsia="SimSun" w:hAnsi="Times New Roman" w:cs="Times New Roman"/>
                <w:spacing w:val="-7"/>
                <w:sz w:val="20"/>
                <w:szCs w:val="20"/>
                <w:lang w:val="sr-Cyrl-RS" w:eastAsia="zh-CN"/>
              </w:rPr>
              <w:t xml:space="preserve"> </w:t>
            </w:r>
            <w:r w:rsidRPr="0017652F">
              <w:rPr>
                <w:rFonts w:ascii="Times New Roman" w:eastAsia="SimSun" w:hAnsi="Times New Roman" w:cs="Times New Roman"/>
                <w:spacing w:val="1"/>
                <w:sz w:val="20"/>
                <w:szCs w:val="20"/>
                <w:lang w:val="sr-Cyrl-RS" w:eastAsia="zh-CN"/>
              </w:rPr>
              <w:t>ћ</w:t>
            </w:r>
            <w:r w:rsidRPr="0017652F">
              <w:rPr>
                <w:rFonts w:ascii="Times New Roman" w:eastAsia="SimSun" w:hAnsi="Times New Roman" w:cs="Times New Roman"/>
                <w:sz w:val="20"/>
                <w:szCs w:val="20"/>
                <w:lang w:val="sr-Cyrl-RS" w:eastAsia="zh-CN"/>
              </w:rPr>
              <w:t>е</w:t>
            </w:r>
            <w:r w:rsidRPr="0017652F">
              <w:rPr>
                <w:rFonts w:ascii="Times New Roman" w:eastAsia="SimSun" w:hAnsi="Times New Roman" w:cs="Times New Roman"/>
                <w:w w:val="99"/>
                <w:sz w:val="20"/>
                <w:szCs w:val="20"/>
                <w:lang w:val="sr-Cyrl-RS" w:eastAsia="zh-CN"/>
              </w:rPr>
              <w:t xml:space="preserve"> </w:t>
            </w:r>
            <w:r w:rsidRPr="0017652F">
              <w:rPr>
                <w:rFonts w:ascii="Times New Roman" w:eastAsia="SimSun" w:hAnsi="Times New Roman" w:cs="Times New Roman"/>
                <w:spacing w:val="-1"/>
                <w:sz w:val="20"/>
                <w:szCs w:val="20"/>
                <w:lang w:val="sr-Cyrl-RS" w:eastAsia="zh-CN"/>
              </w:rPr>
              <w:t>и</w:t>
            </w:r>
            <w:r w:rsidRPr="0017652F">
              <w:rPr>
                <w:rFonts w:ascii="Times New Roman" w:eastAsia="SimSun" w:hAnsi="Times New Roman" w:cs="Times New Roman"/>
                <w:sz w:val="20"/>
                <w:szCs w:val="20"/>
                <w:lang w:val="sr-Cyrl-RS" w:eastAsia="zh-CN"/>
              </w:rPr>
              <w:t>зв</w:t>
            </w:r>
            <w:r w:rsidRPr="0017652F">
              <w:rPr>
                <w:rFonts w:ascii="Times New Roman" w:eastAsia="SimSun" w:hAnsi="Times New Roman" w:cs="Times New Roman"/>
                <w:spacing w:val="1"/>
                <w:sz w:val="20"/>
                <w:szCs w:val="20"/>
                <w:lang w:val="sr-Cyrl-RS" w:eastAsia="zh-CN"/>
              </w:rPr>
              <w:t>р</w:t>
            </w:r>
            <w:r w:rsidRPr="0017652F">
              <w:rPr>
                <w:rFonts w:ascii="Times New Roman" w:eastAsia="SimSun" w:hAnsi="Times New Roman" w:cs="Times New Roman"/>
                <w:sz w:val="20"/>
                <w:szCs w:val="20"/>
                <w:lang w:val="sr-Cyrl-RS" w:eastAsia="zh-CN"/>
              </w:rPr>
              <w:t>ш</w:t>
            </w:r>
            <w:r w:rsidRPr="0017652F">
              <w:rPr>
                <w:rFonts w:ascii="Times New Roman" w:eastAsia="SimSun" w:hAnsi="Times New Roman" w:cs="Times New Roman"/>
                <w:spacing w:val="1"/>
                <w:sz w:val="20"/>
                <w:szCs w:val="20"/>
                <w:lang w:val="sr-Cyrl-RS" w:eastAsia="zh-CN"/>
              </w:rPr>
              <w:t>и</w:t>
            </w:r>
            <w:r w:rsidRPr="0017652F">
              <w:rPr>
                <w:rFonts w:ascii="Times New Roman" w:eastAsia="SimSun" w:hAnsi="Times New Roman" w:cs="Times New Roman"/>
                <w:spacing w:val="-1"/>
                <w:sz w:val="20"/>
                <w:szCs w:val="20"/>
                <w:lang w:val="sr-Cyrl-RS" w:eastAsia="zh-CN"/>
              </w:rPr>
              <w:t>т</w:t>
            </w:r>
            <w:r w:rsidRPr="0017652F">
              <w:rPr>
                <w:rFonts w:ascii="Times New Roman" w:eastAsia="SimSun" w:hAnsi="Times New Roman" w:cs="Times New Roman"/>
                <w:sz w:val="20"/>
                <w:szCs w:val="20"/>
                <w:lang w:val="sr-Cyrl-RS" w:eastAsia="zh-CN"/>
              </w:rPr>
              <w:t>и</w:t>
            </w:r>
            <w:r w:rsidRPr="0017652F">
              <w:rPr>
                <w:rFonts w:ascii="Times New Roman" w:eastAsia="SimSun" w:hAnsi="Times New Roman" w:cs="Times New Roman"/>
                <w:spacing w:val="-18"/>
                <w:sz w:val="20"/>
                <w:szCs w:val="20"/>
                <w:lang w:val="sr-Cyrl-RS" w:eastAsia="zh-CN"/>
              </w:rPr>
              <w:t xml:space="preserve"> </w:t>
            </w:r>
            <w:r w:rsidRPr="0017652F">
              <w:rPr>
                <w:rFonts w:ascii="Times New Roman" w:eastAsia="SimSun" w:hAnsi="Times New Roman" w:cs="Times New Roman"/>
                <w:spacing w:val="-1"/>
                <w:sz w:val="20"/>
                <w:szCs w:val="20"/>
                <w:lang w:val="sr-Cyrl-RS" w:eastAsia="zh-CN"/>
              </w:rPr>
              <w:t>п</w:t>
            </w:r>
            <w:r w:rsidRPr="0017652F">
              <w:rPr>
                <w:rFonts w:ascii="Times New Roman" w:eastAsia="SimSun" w:hAnsi="Times New Roman" w:cs="Times New Roman"/>
                <w:spacing w:val="1"/>
                <w:sz w:val="20"/>
                <w:szCs w:val="20"/>
                <w:lang w:val="sr-Cyrl-RS" w:eastAsia="zh-CN"/>
              </w:rPr>
              <w:t>о</w:t>
            </w:r>
            <w:r w:rsidRPr="0017652F">
              <w:rPr>
                <w:rFonts w:ascii="Times New Roman" w:eastAsia="SimSun" w:hAnsi="Times New Roman" w:cs="Times New Roman"/>
                <w:sz w:val="20"/>
                <w:szCs w:val="20"/>
                <w:lang w:val="sr-Cyrl-RS" w:eastAsia="zh-CN"/>
              </w:rPr>
              <w:t>д</w:t>
            </w:r>
            <w:r w:rsidRPr="0017652F">
              <w:rPr>
                <w:rFonts w:ascii="Times New Roman" w:eastAsia="SimSun" w:hAnsi="Times New Roman" w:cs="Times New Roman"/>
                <w:spacing w:val="-2"/>
                <w:sz w:val="20"/>
                <w:szCs w:val="20"/>
                <w:lang w:val="sr-Cyrl-RS" w:eastAsia="zh-CN"/>
              </w:rPr>
              <w:t>и</w:t>
            </w:r>
            <w:r w:rsidRPr="0017652F">
              <w:rPr>
                <w:rFonts w:ascii="Times New Roman" w:eastAsia="SimSun" w:hAnsi="Times New Roman" w:cs="Times New Roman"/>
                <w:spacing w:val="2"/>
                <w:sz w:val="20"/>
                <w:szCs w:val="20"/>
                <w:lang w:val="sr-Cyrl-RS" w:eastAsia="zh-CN"/>
              </w:rPr>
              <w:t>з</w:t>
            </w:r>
            <w:r w:rsidRPr="0017652F">
              <w:rPr>
                <w:rFonts w:ascii="Times New Roman" w:eastAsia="SimSun" w:hAnsi="Times New Roman" w:cs="Times New Roman"/>
                <w:sz w:val="20"/>
                <w:szCs w:val="20"/>
                <w:lang w:val="sr-Cyrl-RS" w:eastAsia="zh-CN"/>
              </w:rPr>
              <w:t>вођач:</w:t>
            </w:r>
          </w:p>
        </w:tc>
      </w:tr>
      <w:tr w:rsidR="00B71A56" w:rsidRPr="0017652F" w:rsidTr="00CE094D">
        <w:trPr>
          <w:trHeight w:hRule="exact" w:val="605"/>
        </w:trPr>
        <w:tc>
          <w:tcPr>
            <w:tcW w:w="4319" w:type="dxa"/>
          </w:tcPr>
          <w:p w:rsidR="00B71A56" w:rsidRPr="0017652F" w:rsidRDefault="00B71A56" w:rsidP="00CE094D">
            <w:pPr>
              <w:widowControl w:val="0"/>
              <w:kinsoku w:val="0"/>
              <w:overflowPunct w:val="0"/>
              <w:autoSpaceDE w:val="0"/>
              <w:autoSpaceDN w:val="0"/>
              <w:adjustRightInd w:val="0"/>
              <w:spacing w:before="1" w:after="0" w:line="200" w:lineRule="exact"/>
              <w:rPr>
                <w:rFonts w:ascii="Times New Roman" w:eastAsia="SimSun" w:hAnsi="Times New Roman" w:cs="Times New Roman"/>
                <w:sz w:val="20"/>
                <w:szCs w:val="20"/>
                <w:lang w:val="sr-Cyrl-RS" w:eastAsia="zh-CN"/>
              </w:rPr>
            </w:pPr>
          </w:p>
          <w:p w:rsidR="00B71A56" w:rsidRPr="0017652F" w:rsidRDefault="00B71A56" w:rsidP="00CE094D">
            <w:pPr>
              <w:widowControl w:val="0"/>
              <w:kinsoku w:val="0"/>
              <w:overflowPunct w:val="0"/>
              <w:autoSpaceDE w:val="0"/>
              <w:autoSpaceDN w:val="0"/>
              <w:adjustRightInd w:val="0"/>
              <w:spacing w:after="0" w:line="240" w:lineRule="auto"/>
              <w:rPr>
                <w:rFonts w:ascii="Times New Roman" w:eastAsia="SimSun" w:hAnsi="Times New Roman" w:cs="Times New Roman"/>
                <w:sz w:val="24"/>
                <w:szCs w:val="24"/>
                <w:lang w:val="sr-Cyrl-RS" w:eastAsia="zh-CN"/>
              </w:rPr>
            </w:pPr>
            <w:r w:rsidRPr="0017652F">
              <w:rPr>
                <w:rFonts w:ascii="Times New Roman" w:eastAsia="SimSun" w:hAnsi="Times New Roman" w:cs="Times New Roman"/>
                <w:spacing w:val="1"/>
                <w:sz w:val="20"/>
                <w:szCs w:val="20"/>
                <w:lang w:val="sr-Cyrl-RS" w:eastAsia="zh-CN"/>
              </w:rPr>
              <w:t>1.</w:t>
            </w:r>
          </w:p>
        </w:tc>
        <w:tc>
          <w:tcPr>
            <w:tcW w:w="2244" w:type="dxa"/>
          </w:tcPr>
          <w:p w:rsidR="00B71A56" w:rsidRPr="0017652F" w:rsidRDefault="00B71A56" w:rsidP="00CE094D">
            <w:pPr>
              <w:widowControl w:val="0"/>
              <w:autoSpaceDE w:val="0"/>
              <w:autoSpaceDN w:val="0"/>
              <w:adjustRightInd w:val="0"/>
              <w:spacing w:after="0" w:line="240" w:lineRule="auto"/>
              <w:rPr>
                <w:rFonts w:ascii="Times New Roman" w:eastAsia="SimSun" w:hAnsi="Times New Roman" w:cs="Times New Roman"/>
                <w:sz w:val="24"/>
                <w:szCs w:val="24"/>
                <w:lang w:val="sr-Cyrl-RS" w:eastAsia="zh-CN"/>
              </w:rPr>
            </w:pPr>
          </w:p>
        </w:tc>
        <w:tc>
          <w:tcPr>
            <w:tcW w:w="3380" w:type="dxa"/>
          </w:tcPr>
          <w:p w:rsidR="00B71A56" w:rsidRPr="0017652F" w:rsidRDefault="00B71A56" w:rsidP="00CE094D">
            <w:pPr>
              <w:widowControl w:val="0"/>
              <w:autoSpaceDE w:val="0"/>
              <w:autoSpaceDN w:val="0"/>
              <w:adjustRightInd w:val="0"/>
              <w:spacing w:after="0" w:line="240" w:lineRule="auto"/>
              <w:rPr>
                <w:rFonts w:ascii="Times New Roman" w:eastAsia="SimSun" w:hAnsi="Times New Roman" w:cs="Times New Roman"/>
                <w:sz w:val="24"/>
                <w:szCs w:val="24"/>
                <w:lang w:val="sr-Cyrl-RS" w:eastAsia="zh-CN"/>
              </w:rPr>
            </w:pPr>
          </w:p>
        </w:tc>
      </w:tr>
      <w:tr w:rsidR="00B71A56" w:rsidRPr="0017652F" w:rsidTr="00CE094D">
        <w:trPr>
          <w:trHeight w:hRule="exact" w:val="605"/>
        </w:trPr>
        <w:tc>
          <w:tcPr>
            <w:tcW w:w="4319" w:type="dxa"/>
          </w:tcPr>
          <w:p w:rsidR="00B71A56" w:rsidRPr="0017652F" w:rsidRDefault="00B71A56" w:rsidP="00CE094D">
            <w:pPr>
              <w:widowControl w:val="0"/>
              <w:kinsoku w:val="0"/>
              <w:overflowPunct w:val="0"/>
              <w:autoSpaceDE w:val="0"/>
              <w:autoSpaceDN w:val="0"/>
              <w:adjustRightInd w:val="0"/>
              <w:spacing w:before="1" w:after="0" w:line="200" w:lineRule="exact"/>
              <w:rPr>
                <w:rFonts w:ascii="Times New Roman" w:eastAsia="SimSun" w:hAnsi="Times New Roman" w:cs="Times New Roman"/>
                <w:sz w:val="20"/>
                <w:szCs w:val="20"/>
                <w:lang w:val="sr-Cyrl-RS" w:eastAsia="zh-CN"/>
              </w:rPr>
            </w:pPr>
          </w:p>
          <w:p w:rsidR="00B71A56" w:rsidRPr="0017652F" w:rsidRDefault="00B71A56" w:rsidP="00CE094D">
            <w:pPr>
              <w:widowControl w:val="0"/>
              <w:kinsoku w:val="0"/>
              <w:overflowPunct w:val="0"/>
              <w:autoSpaceDE w:val="0"/>
              <w:autoSpaceDN w:val="0"/>
              <w:adjustRightInd w:val="0"/>
              <w:spacing w:after="0" w:line="240" w:lineRule="auto"/>
              <w:rPr>
                <w:rFonts w:ascii="Times New Roman" w:eastAsia="SimSun" w:hAnsi="Times New Roman" w:cs="Times New Roman"/>
                <w:sz w:val="24"/>
                <w:szCs w:val="24"/>
                <w:lang w:val="sr-Cyrl-RS" w:eastAsia="zh-CN"/>
              </w:rPr>
            </w:pPr>
            <w:r w:rsidRPr="0017652F">
              <w:rPr>
                <w:rFonts w:ascii="Times New Roman" w:eastAsia="SimSun" w:hAnsi="Times New Roman" w:cs="Times New Roman"/>
                <w:spacing w:val="1"/>
                <w:sz w:val="20"/>
                <w:szCs w:val="20"/>
                <w:lang w:val="sr-Cyrl-RS" w:eastAsia="zh-CN"/>
              </w:rPr>
              <w:t>2.</w:t>
            </w:r>
          </w:p>
        </w:tc>
        <w:tc>
          <w:tcPr>
            <w:tcW w:w="2244" w:type="dxa"/>
          </w:tcPr>
          <w:p w:rsidR="00B71A56" w:rsidRPr="0017652F" w:rsidRDefault="00B71A56" w:rsidP="00CE094D">
            <w:pPr>
              <w:widowControl w:val="0"/>
              <w:autoSpaceDE w:val="0"/>
              <w:autoSpaceDN w:val="0"/>
              <w:adjustRightInd w:val="0"/>
              <w:spacing w:after="0" w:line="240" w:lineRule="auto"/>
              <w:rPr>
                <w:rFonts w:ascii="Times New Roman" w:eastAsia="SimSun" w:hAnsi="Times New Roman" w:cs="Times New Roman"/>
                <w:sz w:val="24"/>
                <w:szCs w:val="24"/>
                <w:lang w:val="sr-Cyrl-RS" w:eastAsia="zh-CN"/>
              </w:rPr>
            </w:pPr>
          </w:p>
        </w:tc>
        <w:tc>
          <w:tcPr>
            <w:tcW w:w="3380" w:type="dxa"/>
          </w:tcPr>
          <w:p w:rsidR="00B71A56" w:rsidRPr="0017652F" w:rsidRDefault="00B71A56" w:rsidP="00CE094D">
            <w:pPr>
              <w:widowControl w:val="0"/>
              <w:autoSpaceDE w:val="0"/>
              <w:autoSpaceDN w:val="0"/>
              <w:adjustRightInd w:val="0"/>
              <w:spacing w:after="0" w:line="240" w:lineRule="auto"/>
              <w:rPr>
                <w:rFonts w:ascii="Times New Roman" w:eastAsia="SimSun" w:hAnsi="Times New Roman" w:cs="Times New Roman"/>
                <w:sz w:val="24"/>
                <w:szCs w:val="24"/>
                <w:lang w:val="sr-Cyrl-RS" w:eastAsia="zh-CN"/>
              </w:rPr>
            </w:pPr>
          </w:p>
        </w:tc>
      </w:tr>
      <w:tr w:rsidR="00B71A56" w:rsidRPr="0017652F" w:rsidTr="00CE094D">
        <w:trPr>
          <w:trHeight w:hRule="exact" w:val="635"/>
        </w:trPr>
        <w:tc>
          <w:tcPr>
            <w:tcW w:w="4319" w:type="dxa"/>
          </w:tcPr>
          <w:p w:rsidR="00B71A56" w:rsidRPr="0017652F" w:rsidRDefault="00B71A56" w:rsidP="00CE094D">
            <w:pPr>
              <w:widowControl w:val="0"/>
              <w:kinsoku w:val="0"/>
              <w:overflowPunct w:val="0"/>
              <w:autoSpaceDE w:val="0"/>
              <w:autoSpaceDN w:val="0"/>
              <w:adjustRightInd w:val="0"/>
              <w:spacing w:before="1" w:after="0" w:line="200" w:lineRule="exact"/>
              <w:rPr>
                <w:rFonts w:ascii="Times New Roman" w:eastAsia="SimSun" w:hAnsi="Times New Roman" w:cs="Times New Roman"/>
                <w:sz w:val="20"/>
                <w:szCs w:val="20"/>
                <w:lang w:val="sr-Cyrl-RS" w:eastAsia="zh-CN"/>
              </w:rPr>
            </w:pPr>
          </w:p>
          <w:p w:rsidR="00B71A56" w:rsidRPr="0017652F" w:rsidRDefault="00B71A56" w:rsidP="00CE094D">
            <w:pPr>
              <w:widowControl w:val="0"/>
              <w:kinsoku w:val="0"/>
              <w:overflowPunct w:val="0"/>
              <w:autoSpaceDE w:val="0"/>
              <w:autoSpaceDN w:val="0"/>
              <w:adjustRightInd w:val="0"/>
              <w:spacing w:after="0" w:line="240" w:lineRule="auto"/>
              <w:rPr>
                <w:rFonts w:ascii="Times New Roman" w:eastAsia="SimSun" w:hAnsi="Times New Roman" w:cs="Times New Roman"/>
                <w:sz w:val="24"/>
                <w:szCs w:val="24"/>
                <w:lang w:val="sr-Cyrl-RS" w:eastAsia="zh-CN"/>
              </w:rPr>
            </w:pPr>
            <w:r w:rsidRPr="0017652F">
              <w:rPr>
                <w:rFonts w:ascii="Times New Roman" w:eastAsia="SimSun" w:hAnsi="Times New Roman" w:cs="Times New Roman"/>
                <w:spacing w:val="1"/>
                <w:sz w:val="20"/>
                <w:szCs w:val="20"/>
                <w:lang w:val="sr-Cyrl-RS" w:eastAsia="zh-CN"/>
              </w:rPr>
              <w:t>3.</w:t>
            </w:r>
          </w:p>
        </w:tc>
        <w:tc>
          <w:tcPr>
            <w:tcW w:w="2244" w:type="dxa"/>
          </w:tcPr>
          <w:p w:rsidR="00B71A56" w:rsidRPr="0017652F" w:rsidRDefault="00B71A56" w:rsidP="00CE094D">
            <w:pPr>
              <w:widowControl w:val="0"/>
              <w:autoSpaceDE w:val="0"/>
              <w:autoSpaceDN w:val="0"/>
              <w:adjustRightInd w:val="0"/>
              <w:spacing w:after="0" w:line="240" w:lineRule="auto"/>
              <w:rPr>
                <w:rFonts w:ascii="Times New Roman" w:eastAsia="SimSun" w:hAnsi="Times New Roman" w:cs="Times New Roman"/>
                <w:sz w:val="24"/>
                <w:szCs w:val="24"/>
                <w:lang w:val="sr-Cyrl-RS" w:eastAsia="zh-CN"/>
              </w:rPr>
            </w:pPr>
          </w:p>
        </w:tc>
        <w:tc>
          <w:tcPr>
            <w:tcW w:w="3380" w:type="dxa"/>
          </w:tcPr>
          <w:p w:rsidR="00B71A56" w:rsidRPr="0017652F" w:rsidRDefault="00B71A56" w:rsidP="00CE094D">
            <w:pPr>
              <w:widowControl w:val="0"/>
              <w:autoSpaceDE w:val="0"/>
              <w:autoSpaceDN w:val="0"/>
              <w:adjustRightInd w:val="0"/>
              <w:spacing w:after="0" w:line="240" w:lineRule="auto"/>
              <w:rPr>
                <w:rFonts w:ascii="Times New Roman" w:eastAsia="SimSun" w:hAnsi="Times New Roman" w:cs="Times New Roman"/>
                <w:sz w:val="24"/>
                <w:szCs w:val="24"/>
                <w:lang w:val="sr-Cyrl-RS" w:eastAsia="zh-CN"/>
              </w:rPr>
            </w:pPr>
          </w:p>
        </w:tc>
      </w:tr>
    </w:tbl>
    <w:p w:rsidR="00B71A56" w:rsidRPr="0017652F" w:rsidRDefault="00B71A56" w:rsidP="00B71A56">
      <w:pPr>
        <w:widowControl w:val="0"/>
        <w:kinsoku w:val="0"/>
        <w:overflowPunct w:val="0"/>
        <w:autoSpaceDE w:val="0"/>
        <w:autoSpaceDN w:val="0"/>
        <w:adjustRightInd w:val="0"/>
        <w:spacing w:before="4" w:after="0" w:line="130" w:lineRule="exact"/>
        <w:rPr>
          <w:rFonts w:ascii="Times New Roman" w:eastAsia="SimSun" w:hAnsi="Times New Roman" w:cs="Times New Roman"/>
          <w:sz w:val="13"/>
          <w:szCs w:val="13"/>
          <w:lang w:val="sr-Cyrl-RS" w:eastAsia="zh-CN"/>
        </w:rPr>
      </w:pPr>
    </w:p>
    <w:p w:rsidR="00B71A56" w:rsidRPr="0017652F" w:rsidRDefault="00B71A56" w:rsidP="00B71A56">
      <w:pPr>
        <w:widowControl w:val="0"/>
        <w:numPr>
          <w:ilvl w:val="0"/>
          <w:numId w:val="10"/>
        </w:numPr>
        <w:tabs>
          <w:tab w:val="left" w:pos="490"/>
        </w:tabs>
        <w:kinsoku w:val="0"/>
        <w:overflowPunct w:val="0"/>
        <w:autoSpaceDE w:val="0"/>
        <w:autoSpaceDN w:val="0"/>
        <w:adjustRightInd w:val="0"/>
        <w:spacing w:before="73" w:after="0" w:line="240" w:lineRule="auto"/>
        <w:ind w:left="490"/>
        <w:rPr>
          <w:rFonts w:ascii="Times New Roman" w:eastAsia="SimSun" w:hAnsi="Times New Roman" w:cs="Times New Roman"/>
          <w:sz w:val="16"/>
          <w:szCs w:val="16"/>
          <w:lang w:val="sr-Cyrl-RS" w:eastAsia="zh-CN"/>
        </w:rPr>
      </w:pPr>
      <w:r w:rsidRPr="0017652F">
        <w:rPr>
          <w:rFonts w:ascii="Times New Roman" w:eastAsia="SimSun" w:hAnsi="Times New Roman" w:cs="Times New Roman"/>
          <w:b/>
          <w:bCs/>
          <w:sz w:val="20"/>
          <w:szCs w:val="20"/>
          <w:lang w:val="sr-Cyrl-RS" w:eastAsia="zh-CN"/>
        </w:rPr>
        <w:t>РОК</w:t>
      </w:r>
      <w:r w:rsidRPr="0017652F">
        <w:rPr>
          <w:rFonts w:ascii="Times New Roman" w:eastAsia="SimSun" w:hAnsi="Times New Roman" w:cs="Times New Roman"/>
          <w:b/>
          <w:bCs/>
          <w:spacing w:val="-7"/>
          <w:sz w:val="20"/>
          <w:szCs w:val="20"/>
          <w:lang w:val="sr-Cyrl-RS" w:eastAsia="zh-CN"/>
        </w:rPr>
        <w:t xml:space="preserve"> </w:t>
      </w:r>
      <w:r w:rsidRPr="0017652F">
        <w:rPr>
          <w:rFonts w:ascii="Times New Roman" w:eastAsia="SimSun" w:hAnsi="Times New Roman" w:cs="Times New Roman"/>
          <w:b/>
          <w:bCs/>
          <w:spacing w:val="1"/>
          <w:sz w:val="20"/>
          <w:szCs w:val="20"/>
          <w:lang w:val="sr-Cyrl-RS" w:eastAsia="zh-CN"/>
        </w:rPr>
        <w:t>В</w:t>
      </w:r>
      <w:r w:rsidRPr="0017652F">
        <w:rPr>
          <w:rFonts w:ascii="Times New Roman" w:eastAsia="SimSun" w:hAnsi="Times New Roman" w:cs="Times New Roman"/>
          <w:b/>
          <w:bCs/>
          <w:sz w:val="20"/>
          <w:szCs w:val="20"/>
          <w:lang w:val="sr-Cyrl-RS" w:eastAsia="zh-CN"/>
        </w:rPr>
        <w:t>А</w:t>
      </w:r>
      <w:r w:rsidRPr="0017652F">
        <w:rPr>
          <w:rFonts w:ascii="Times New Roman" w:eastAsia="SimSun" w:hAnsi="Times New Roman" w:cs="Times New Roman"/>
          <w:b/>
          <w:bCs/>
          <w:spacing w:val="-3"/>
          <w:sz w:val="20"/>
          <w:szCs w:val="20"/>
          <w:lang w:val="sr-Cyrl-RS" w:eastAsia="zh-CN"/>
        </w:rPr>
        <w:t>Ж</w:t>
      </w:r>
      <w:r w:rsidRPr="0017652F">
        <w:rPr>
          <w:rFonts w:ascii="Times New Roman" w:eastAsia="SimSun" w:hAnsi="Times New Roman" w:cs="Times New Roman"/>
          <w:b/>
          <w:bCs/>
          <w:spacing w:val="1"/>
          <w:sz w:val="20"/>
          <w:szCs w:val="20"/>
          <w:lang w:val="sr-Cyrl-RS" w:eastAsia="zh-CN"/>
        </w:rPr>
        <w:t>Е</w:t>
      </w:r>
      <w:r w:rsidRPr="0017652F">
        <w:rPr>
          <w:rFonts w:ascii="Times New Roman" w:eastAsia="SimSun" w:hAnsi="Times New Roman" w:cs="Times New Roman"/>
          <w:b/>
          <w:bCs/>
          <w:sz w:val="20"/>
          <w:szCs w:val="20"/>
          <w:lang w:val="sr-Cyrl-RS" w:eastAsia="zh-CN"/>
        </w:rPr>
        <w:t>ЊА</w:t>
      </w:r>
      <w:r w:rsidRPr="0017652F">
        <w:rPr>
          <w:rFonts w:ascii="Times New Roman" w:eastAsia="SimSun" w:hAnsi="Times New Roman" w:cs="Times New Roman"/>
          <w:b/>
          <w:bCs/>
          <w:spacing w:val="-7"/>
          <w:sz w:val="20"/>
          <w:szCs w:val="20"/>
          <w:lang w:val="sr-Cyrl-RS" w:eastAsia="zh-CN"/>
        </w:rPr>
        <w:t xml:space="preserve"> </w:t>
      </w:r>
      <w:r w:rsidRPr="0017652F">
        <w:rPr>
          <w:rFonts w:ascii="Times New Roman" w:eastAsia="SimSun" w:hAnsi="Times New Roman" w:cs="Times New Roman"/>
          <w:b/>
          <w:bCs/>
          <w:spacing w:val="1"/>
          <w:sz w:val="20"/>
          <w:szCs w:val="20"/>
          <w:lang w:val="sr-Cyrl-RS" w:eastAsia="zh-CN"/>
        </w:rPr>
        <w:t>П</w:t>
      </w:r>
      <w:r w:rsidRPr="0017652F">
        <w:rPr>
          <w:rFonts w:ascii="Times New Roman" w:eastAsia="SimSun" w:hAnsi="Times New Roman" w:cs="Times New Roman"/>
          <w:b/>
          <w:bCs/>
          <w:sz w:val="20"/>
          <w:szCs w:val="20"/>
          <w:lang w:val="sr-Cyrl-RS" w:eastAsia="zh-CN"/>
        </w:rPr>
        <w:t>ОНУ</w:t>
      </w:r>
      <w:r w:rsidRPr="0017652F">
        <w:rPr>
          <w:rFonts w:ascii="Times New Roman" w:eastAsia="SimSun" w:hAnsi="Times New Roman" w:cs="Times New Roman"/>
          <w:b/>
          <w:bCs/>
          <w:spacing w:val="2"/>
          <w:sz w:val="20"/>
          <w:szCs w:val="20"/>
          <w:lang w:val="sr-Cyrl-RS" w:eastAsia="zh-CN"/>
        </w:rPr>
        <w:t>Д</w:t>
      </w:r>
      <w:r w:rsidRPr="0017652F">
        <w:rPr>
          <w:rFonts w:ascii="Times New Roman" w:eastAsia="SimSun" w:hAnsi="Times New Roman" w:cs="Times New Roman"/>
          <w:b/>
          <w:bCs/>
          <w:sz w:val="20"/>
          <w:szCs w:val="20"/>
          <w:lang w:val="sr-Cyrl-RS" w:eastAsia="zh-CN"/>
        </w:rPr>
        <w:t>Е</w:t>
      </w:r>
      <w:r w:rsidRPr="0017652F">
        <w:rPr>
          <w:rFonts w:ascii="Times New Roman" w:eastAsia="SimSun" w:hAnsi="Times New Roman" w:cs="Times New Roman"/>
          <w:b/>
          <w:bCs/>
          <w:spacing w:val="-8"/>
          <w:sz w:val="20"/>
          <w:szCs w:val="20"/>
          <w:lang w:val="sr-Cyrl-RS" w:eastAsia="zh-CN"/>
        </w:rPr>
        <w:t xml:space="preserve"> </w:t>
      </w:r>
      <w:r w:rsidRPr="0017652F">
        <w:rPr>
          <w:rFonts w:ascii="Times New Roman" w:eastAsia="SimSun" w:hAnsi="Times New Roman" w:cs="Times New Roman"/>
          <w:b/>
          <w:bCs/>
          <w:spacing w:val="3"/>
          <w:sz w:val="20"/>
          <w:szCs w:val="20"/>
          <w:lang w:val="sr-Cyrl-RS" w:eastAsia="zh-CN"/>
        </w:rPr>
        <w:t>И</w:t>
      </w:r>
      <w:r w:rsidRPr="0017652F">
        <w:rPr>
          <w:rFonts w:ascii="Times New Roman" w:eastAsia="SimSun" w:hAnsi="Times New Roman" w:cs="Times New Roman"/>
          <w:b/>
          <w:bCs/>
          <w:sz w:val="20"/>
          <w:szCs w:val="20"/>
          <w:lang w:val="sr-Cyrl-RS" w:eastAsia="zh-CN"/>
        </w:rPr>
        <w:t>З</w:t>
      </w:r>
      <w:r w:rsidRPr="0017652F">
        <w:rPr>
          <w:rFonts w:ascii="Times New Roman" w:eastAsia="SimSun" w:hAnsi="Times New Roman" w:cs="Times New Roman"/>
          <w:b/>
          <w:bCs/>
          <w:spacing w:val="1"/>
          <w:sz w:val="20"/>
          <w:szCs w:val="20"/>
          <w:lang w:val="sr-Cyrl-RS" w:eastAsia="zh-CN"/>
        </w:rPr>
        <w:t>Р</w:t>
      </w:r>
      <w:r w:rsidRPr="0017652F">
        <w:rPr>
          <w:rFonts w:ascii="Times New Roman" w:eastAsia="SimSun" w:hAnsi="Times New Roman" w:cs="Times New Roman"/>
          <w:b/>
          <w:bCs/>
          <w:spacing w:val="2"/>
          <w:sz w:val="20"/>
          <w:szCs w:val="20"/>
          <w:lang w:val="sr-Cyrl-RS" w:eastAsia="zh-CN"/>
        </w:rPr>
        <w:t>А</w:t>
      </w:r>
      <w:r w:rsidRPr="0017652F">
        <w:rPr>
          <w:rFonts w:ascii="Times New Roman" w:eastAsia="SimSun" w:hAnsi="Times New Roman" w:cs="Times New Roman"/>
          <w:b/>
          <w:bCs/>
          <w:spacing w:val="-3"/>
          <w:sz w:val="20"/>
          <w:szCs w:val="20"/>
          <w:lang w:val="sr-Cyrl-RS" w:eastAsia="zh-CN"/>
        </w:rPr>
        <w:t>Ж</w:t>
      </w:r>
      <w:r w:rsidRPr="0017652F">
        <w:rPr>
          <w:rFonts w:ascii="Times New Roman" w:eastAsia="SimSun" w:hAnsi="Times New Roman" w:cs="Times New Roman"/>
          <w:b/>
          <w:bCs/>
          <w:spacing w:val="-1"/>
          <w:sz w:val="20"/>
          <w:szCs w:val="20"/>
          <w:lang w:val="sr-Cyrl-RS" w:eastAsia="zh-CN"/>
        </w:rPr>
        <w:t>Е</w:t>
      </w:r>
      <w:r w:rsidRPr="0017652F">
        <w:rPr>
          <w:rFonts w:ascii="Times New Roman" w:eastAsia="SimSun" w:hAnsi="Times New Roman" w:cs="Times New Roman"/>
          <w:b/>
          <w:bCs/>
          <w:sz w:val="20"/>
          <w:szCs w:val="20"/>
          <w:lang w:val="sr-Cyrl-RS" w:eastAsia="zh-CN"/>
        </w:rPr>
        <w:t>Н</w:t>
      </w:r>
      <w:r w:rsidRPr="0017652F">
        <w:rPr>
          <w:rFonts w:ascii="Times New Roman" w:eastAsia="SimSun" w:hAnsi="Times New Roman" w:cs="Times New Roman"/>
          <w:b/>
          <w:bCs/>
          <w:spacing w:val="-5"/>
          <w:sz w:val="20"/>
          <w:szCs w:val="20"/>
          <w:lang w:val="sr-Cyrl-RS" w:eastAsia="zh-CN"/>
        </w:rPr>
        <w:t xml:space="preserve"> </w:t>
      </w:r>
      <w:r w:rsidRPr="0017652F">
        <w:rPr>
          <w:rFonts w:ascii="Times New Roman" w:eastAsia="SimSun" w:hAnsi="Times New Roman" w:cs="Times New Roman"/>
          <w:b/>
          <w:bCs/>
          <w:sz w:val="20"/>
          <w:szCs w:val="20"/>
          <w:lang w:val="sr-Cyrl-RS" w:eastAsia="zh-CN"/>
        </w:rPr>
        <w:t>У</w:t>
      </w:r>
      <w:r w:rsidRPr="0017652F">
        <w:rPr>
          <w:rFonts w:ascii="Times New Roman" w:eastAsia="SimSun" w:hAnsi="Times New Roman" w:cs="Times New Roman"/>
          <w:b/>
          <w:bCs/>
          <w:spacing w:val="-6"/>
          <w:sz w:val="20"/>
          <w:szCs w:val="20"/>
          <w:lang w:val="sr-Cyrl-RS" w:eastAsia="zh-CN"/>
        </w:rPr>
        <w:t xml:space="preserve"> </w:t>
      </w:r>
      <w:r w:rsidRPr="0017652F">
        <w:rPr>
          <w:rFonts w:ascii="Times New Roman" w:eastAsia="SimSun" w:hAnsi="Times New Roman" w:cs="Times New Roman"/>
          <w:b/>
          <w:bCs/>
          <w:sz w:val="20"/>
          <w:szCs w:val="20"/>
          <w:lang w:val="sr-Cyrl-RS" w:eastAsia="zh-CN"/>
        </w:rPr>
        <w:t>БРО</w:t>
      </w:r>
      <w:r w:rsidRPr="0017652F">
        <w:rPr>
          <w:rFonts w:ascii="Times New Roman" w:eastAsia="SimSun" w:hAnsi="Times New Roman" w:cs="Times New Roman"/>
          <w:b/>
          <w:bCs/>
          <w:spacing w:val="1"/>
          <w:sz w:val="20"/>
          <w:szCs w:val="20"/>
          <w:lang w:val="sr-Cyrl-RS" w:eastAsia="zh-CN"/>
        </w:rPr>
        <w:t>Ј</w:t>
      </w:r>
      <w:r w:rsidRPr="0017652F">
        <w:rPr>
          <w:rFonts w:ascii="Times New Roman" w:eastAsia="SimSun" w:hAnsi="Times New Roman" w:cs="Times New Roman"/>
          <w:b/>
          <w:bCs/>
          <w:sz w:val="20"/>
          <w:szCs w:val="20"/>
          <w:lang w:val="sr-Cyrl-RS" w:eastAsia="zh-CN"/>
        </w:rPr>
        <w:t>У</w:t>
      </w:r>
      <w:r w:rsidRPr="0017652F">
        <w:rPr>
          <w:rFonts w:ascii="Times New Roman" w:eastAsia="SimSun" w:hAnsi="Times New Roman" w:cs="Times New Roman"/>
          <w:b/>
          <w:bCs/>
          <w:spacing w:val="-6"/>
          <w:sz w:val="20"/>
          <w:szCs w:val="20"/>
          <w:lang w:val="sr-Cyrl-RS" w:eastAsia="zh-CN"/>
        </w:rPr>
        <w:t xml:space="preserve"> </w:t>
      </w:r>
      <w:r w:rsidRPr="0017652F">
        <w:rPr>
          <w:rFonts w:ascii="Times New Roman" w:eastAsia="SimSun" w:hAnsi="Times New Roman" w:cs="Times New Roman"/>
          <w:b/>
          <w:bCs/>
          <w:sz w:val="20"/>
          <w:szCs w:val="20"/>
          <w:lang w:val="sr-Cyrl-RS" w:eastAsia="zh-CN"/>
        </w:rPr>
        <w:t>Д</w:t>
      </w:r>
      <w:r w:rsidRPr="0017652F">
        <w:rPr>
          <w:rFonts w:ascii="Times New Roman" w:eastAsia="SimSun" w:hAnsi="Times New Roman" w:cs="Times New Roman"/>
          <w:b/>
          <w:bCs/>
          <w:spacing w:val="2"/>
          <w:sz w:val="20"/>
          <w:szCs w:val="20"/>
          <w:lang w:val="sr-Cyrl-RS" w:eastAsia="zh-CN"/>
        </w:rPr>
        <w:t>А</w:t>
      </w:r>
      <w:r w:rsidRPr="0017652F">
        <w:rPr>
          <w:rFonts w:ascii="Times New Roman" w:eastAsia="SimSun" w:hAnsi="Times New Roman" w:cs="Times New Roman"/>
          <w:b/>
          <w:bCs/>
          <w:sz w:val="20"/>
          <w:szCs w:val="20"/>
          <w:lang w:val="sr-Cyrl-RS" w:eastAsia="zh-CN"/>
        </w:rPr>
        <w:t>НА</w:t>
      </w:r>
      <w:r w:rsidRPr="0017652F">
        <w:rPr>
          <w:rFonts w:ascii="Times New Roman" w:eastAsia="SimSun" w:hAnsi="Times New Roman" w:cs="Times New Roman"/>
          <w:b/>
          <w:bCs/>
          <w:spacing w:val="-6"/>
          <w:sz w:val="20"/>
          <w:szCs w:val="20"/>
          <w:lang w:val="sr-Cyrl-RS" w:eastAsia="zh-CN"/>
        </w:rPr>
        <w:t xml:space="preserve"> </w:t>
      </w:r>
      <w:r w:rsidRPr="0017652F">
        <w:rPr>
          <w:rFonts w:ascii="Times New Roman" w:eastAsia="SimSun" w:hAnsi="Times New Roman" w:cs="Times New Roman"/>
          <w:b/>
          <w:bCs/>
          <w:sz w:val="20"/>
          <w:szCs w:val="20"/>
          <w:lang w:val="sr-Cyrl-RS" w:eastAsia="zh-CN"/>
        </w:rPr>
        <w:t>ОД</w:t>
      </w:r>
      <w:r w:rsidRPr="0017652F">
        <w:rPr>
          <w:rFonts w:ascii="Times New Roman" w:eastAsia="SimSun" w:hAnsi="Times New Roman" w:cs="Times New Roman"/>
          <w:b/>
          <w:bCs/>
          <w:spacing w:val="-7"/>
          <w:sz w:val="20"/>
          <w:szCs w:val="20"/>
          <w:lang w:val="sr-Cyrl-RS" w:eastAsia="zh-CN"/>
        </w:rPr>
        <w:t xml:space="preserve"> </w:t>
      </w:r>
      <w:r w:rsidRPr="0017652F">
        <w:rPr>
          <w:rFonts w:ascii="Times New Roman" w:eastAsia="SimSun" w:hAnsi="Times New Roman" w:cs="Times New Roman"/>
          <w:b/>
          <w:bCs/>
          <w:sz w:val="20"/>
          <w:szCs w:val="20"/>
          <w:lang w:val="sr-Cyrl-RS" w:eastAsia="zh-CN"/>
        </w:rPr>
        <w:t>ДА</w:t>
      </w:r>
      <w:r w:rsidRPr="0017652F">
        <w:rPr>
          <w:rFonts w:ascii="Times New Roman" w:eastAsia="SimSun" w:hAnsi="Times New Roman" w:cs="Times New Roman"/>
          <w:b/>
          <w:bCs/>
          <w:spacing w:val="1"/>
          <w:sz w:val="20"/>
          <w:szCs w:val="20"/>
          <w:lang w:val="sr-Cyrl-RS" w:eastAsia="zh-CN"/>
        </w:rPr>
        <w:t>Н</w:t>
      </w:r>
      <w:r w:rsidRPr="0017652F">
        <w:rPr>
          <w:rFonts w:ascii="Times New Roman" w:eastAsia="SimSun" w:hAnsi="Times New Roman" w:cs="Times New Roman"/>
          <w:b/>
          <w:bCs/>
          <w:sz w:val="20"/>
          <w:szCs w:val="20"/>
          <w:lang w:val="sr-Cyrl-RS" w:eastAsia="zh-CN"/>
        </w:rPr>
        <w:t>А</w:t>
      </w:r>
      <w:r w:rsidRPr="0017652F">
        <w:rPr>
          <w:rFonts w:ascii="Times New Roman" w:eastAsia="SimSun" w:hAnsi="Times New Roman" w:cs="Times New Roman"/>
          <w:b/>
          <w:bCs/>
          <w:spacing w:val="-6"/>
          <w:sz w:val="20"/>
          <w:szCs w:val="20"/>
          <w:lang w:val="sr-Cyrl-RS" w:eastAsia="zh-CN"/>
        </w:rPr>
        <w:t xml:space="preserve"> </w:t>
      </w:r>
      <w:r w:rsidRPr="0017652F">
        <w:rPr>
          <w:rFonts w:ascii="Times New Roman" w:eastAsia="SimSun" w:hAnsi="Times New Roman" w:cs="Times New Roman"/>
          <w:b/>
          <w:bCs/>
          <w:sz w:val="20"/>
          <w:szCs w:val="20"/>
          <w:lang w:val="sr-Cyrl-RS" w:eastAsia="zh-CN"/>
        </w:rPr>
        <w:t>О</w:t>
      </w:r>
      <w:r w:rsidRPr="0017652F">
        <w:rPr>
          <w:rFonts w:ascii="Times New Roman" w:eastAsia="SimSun" w:hAnsi="Times New Roman" w:cs="Times New Roman"/>
          <w:b/>
          <w:bCs/>
          <w:spacing w:val="-1"/>
          <w:sz w:val="20"/>
          <w:szCs w:val="20"/>
          <w:lang w:val="sr-Cyrl-RS" w:eastAsia="zh-CN"/>
        </w:rPr>
        <w:t>Т</w:t>
      </w:r>
      <w:r w:rsidRPr="0017652F">
        <w:rPr>
          <w:rFonts w:ascii="Times New Roman" w:eastAsia="SimSun" w:hAnsi="Times New Roman" w:cs="Times New Roman"/>
          <w:b/>
          <w:bCs/>
          <w:spacing w:val="1"/>
          <w:sz w:val="20"/>
          <w:szCs w:val="20"/>
          <w:lang w:val="sr-Cyrl-RS" w:eastAsia="zh-CN"/>
        </w:rPr>
        <w:t>В</w:t>
      </w:r>
      <w:r w:rsidRPr="0017652F">
        <w:rPr>
          <w:rFonts w:ascii="Times New Roman" w:eastAsia="SimSun" w:hAnsi="Times New Roman" w:cs="Times New Roman"/>
          <w:b/>
          <w:bCs/>
          <w:sz w:val="20"/>
          <w:szCs w:val="20"/>
          <w:lang w:val="sr-Cyrl-RS" w:eastAsia="zh-CN"/>
        </w:rPr>
        <w:t>АРА</w:t>
      </w:r>
      <w:r w:rsidRPr="0017652F">
        <w:rPr>
          <w:rFonts w:ascii="Times New Roman" w:eastAsia="SimSun" w:hAnsi="Times New Roman" w:cs="Times New Roman"/>
          <w:b/>
          <w:bCs/>
          <w:spacing w:val="2"/>
          <w:sz w:val="20"/>
          <w:szCs w:val="20"/>
          <w:lang w:val="sr-Cyrl-RS" w:eastAsia="zh-CN"/>
        </w:rPr>
        <w:t>Њ</w:t>
      </w:r>
      <w:r w:rsidRPr="0017652F">
        <w:rPr>
          <w:rFonts w:ascii="Times New Roman" w:eastAsia="SimSun" w:hAnsi="Times New Roman" w:cs="Times New Roman"/>
          <w:b/>
          <w:bCs/>
          <w:sz w:val="20"/>
          <w:szCs w:val="20"/>
          <w:lang w:val="sr-Cyrl-RS" w:eastAsia="zh-CN"/>
        </w:rPr>
        <w:t>А</w:t>
      </w:r>
      <w:r w:rsidRPr="0017652F">
        <w:rPr>
          <w:rFonts w:ascii="Times New Roman" w:eastAsia="SimSun" w:hAnsi="Times New Roman" w:cs="Times New Roman"/>
          <w:b/>
          <w:bCs/>
          <w:spacing w:val="-6"/>
          <w:sz w:val="20"/>
          <w:szCs w:val="20"/>
          <w:lang w:val="sr-Cyrl-RS" w:eastAsia="zh-CN"/>
        </w:rPr>
        <w:t xml:space="preserve"> </w:t>
      </w:r>
      <w:r w:rsidRPr="0017652F">
        <w:rPr>
          <w:rFonts w:ascii="Times New Roman" w:eastAsia="SimSun" w:hAnsi="Times New Roman" w:cs="Times New Roman"/>
          <w:b/>
          <w:bCs/>
          <w:sz w:val="20"/>
          <w:szCs w:val="20"/>
          <w:lang w:val="sr-Cyrl-RS" w:eastAsia="zh-CN"/>
        </w:rPr>
        <w:t>ПОНУДА</w:t>
      </w:r>
      <w:r w:rsidRPr="0017652F">
        <w:rPr>
          <w:rFonts w:ascii="Times New Roman" w:eastAsia="SimSun" w:hAnsi="Times New Roman" w:cs="Times New Roman"/>
          <w:b/>
          <w:bCs/>
          <w:spacing w:val="-7"/>
          <w:sz w:val="20"/>
          <w:szCs w:val="20"/>
          <w:lang w:val="sr-Cyrl-RS" w:eastAsia="zh-CN"/>
        </w:rPr>
        <w:t xml:space="preserve"> </w:t>
      </w:r>
      <w:r w:rsidRPr="0017652F">
        <w:rPr>
          <w:rFonts w:ascii="Times New Roman" w:eastAsia="SimSun" w:hAnsi="Times New Roman" w:cs="Times New Roman"/>
          <w:b/>
          <w:bCs/>
          <w:spacing w:val="9"/>
          <w:sz w:val="20"/>
          <w:szCs w:val="20"/>
          <w:lang w:val="sr-Cyrl-RS" w:eastAsia="zh-CN"/>
        </w:rPr>
        <w:t>(</w:t>
      </w:r>
      <w:r w:rsidRPr="0017652F">
        <w:rPr>
          <w:rFonts w:ascii="Times New Roman" w:eastAsia="SimSun" w:hAnsi="Times New Roman" w:cs="Times New Roman"/>
          <w:spacing w:val="-6"/>
          <w:sz w:val="18"/>
          <w:szCs w:val="18"/>
          <w:lang w:val="sr-Cyrl-RS" w:eastAsia="zh-CN"/>
        </w:rPr>
        <w:t>*</w:t>
      </w:r>
      <w:r w:rsidRPr="0017652F">
        <w:rPr>
          <w:rFonts w:ascii="Times New Roman" w:eastAsia="SimSun" w:hAnsi="Times New Roman" w:cs="Times New Roman"/>
          <w:b/>
          <w:bCs/>
          <w:sz w:val="16"/>
          <w:szCs w:val="16"/>
          <w:lang w:val="sr-Cyrl-RS" w:eastAsia="zh-CN"/>
        </w:rPr>
        <w:t>не</w:t>
      </w:r>
      <w:r w:rsidRPr="0017652F">
        <w:rPr>
          <w:rFonts w:ascii="Times New Roman" w:eastAsia="SimSun" w:hAnsi="Times New Roman" w:cs="Times New Roman"/>
          <w:b/>
          <w:bCs/>
          <w:spacing w:val="-4"/>
          <w:sz w:val="16"/>
          <w:szCs w:val="16"/>
          <w:lang w:val="sr-Cyrl-RS" w:eastAsia="zh-CN"/>
        </w:rPr>
        <w:t xml:space="preserve"> </w:t>
      </w:r>
      <w:r w:rsidRPr="0017652F">
        <w:rPr>
          <w:rFonts w:ascii="Times New Roman" w:eastAsia="SimSun" w:hAnsi="Times New Roman" w:cs="Times New Roman"/>
          <w:b/>
          <w:bCs/>
          <w:sz w:val="16"/>
          <w:szCs w:val="16"/>
          <w:lang w:val="sr-Cyrl-RS" w:eastAsia="zh-CN"/>
        </w:rPr>
        <w:t>мо</w:t>
      </w:r>
      <w:r w:rsidRPr="0017652F">
        <w:rPr>
          <w:rFonts w:ascii="Times New Roman" w:eastAsia="SimSun" w:hAnsi="Times New Roman" w:cs="Times New Roman"/>
          <w:b/>
          <w:bCs/>
          <w:spacing w:val="-2"/>
          <w:sz w:val="16"/>
          <w:szCs w:val="16"/>
          <w:lang w:val="sr-Cyrl-RS" w:eastAsia="zh-CN"/>
        </w:rPr>
        <w:t>ж</w:t>
      </w:r>
      <w:r w:rsidRPr="0017652F">
        <w:rPr>
          <w:rFonts w:ascii="Times New Roman" w:eastAsia="SimSun" w:hAnsi="Times New Roman" w:cs="Times New Roman"/>
          <w:b/>
          <w:bCs/>
          <w:sz w:val="16"/>
          <w:szCs w:val="16"/>
          <w:lang w:val="sr-Cyrl-RS" w:eastAsia="zh-CN"/>
        </w:rPr>
        <w:t>е</w:t>
      </w:r>
      <w:r w:rsidRPr="0017652F">
        <w:rPr>
          <w:rFonts w:ascii="Times New Roman" w:eastAsia="SimSun" w:hAnsi="Times New Roman" w:cs="Times New Roman"/>
          <w:b/>
          <w:bCs/>
          <w:spacing w:val="-6"/>
          <w:sz w:val="16"/>
          <w:szCs w:val="16"/>
          <w:lang w:val="sr-Cyrl-RS" w:eastAsia="zh-CN"/>
        </w:rPr>
        <w:t xml:space="preserve"> </w:t>
      </w:r>
      <w:r w:rsidRPr="0017652F">
        <w:rPr>
          <w:rFonts w:ascii="Times New Roman" w:eastAsia="SimSun" w:hAnsi="Times New Roman" w:cs="Times New Roman"/>
          <w:b/>
          <w:bCs/>
          <w:spacing w:val="-2"/>
          <w:sz w:val="16"/>
          <w:szCs w:val="16"/>
          <w:lang w:val="sr-Cyrl-RS" w:eastAsia="zh-CN"/>
        </w:rPr>
        <w:t>б</w:t>
      </w:r>
      <w:r w:rsidRPr="0017652F">
        <w:rPr>
          <w:rFonts w:ascii="Times New Roman" w:eastAsia="SimSun" w:hAnsi="Times New Roman" w:cs="Times New Roman"/>
          <w:b/>
          <w:bCs/>
          <w:sz w:val="16"/>
          <w:szCs w:val="16"/>
          <w:lang w:val="sr-Cyrl-RS" w:eastAsia="zh-CN"/>
        </w:rPr>
        <w:t>и</w:t>
      </w:r>
      <w:r w:rsidRPr="0017652F">
        <w:rPr>
          <w:rFonts w:ascii="Times New Roman" w:eastAsia="SimSun" w:hAnsi="Times New Roman" w:cs="Times New Roman"/>
          <w:b/>
          <w:bCs/>
          <w:spacing w:val="-3"/>
          <w:sz w:val="16"/>
          <w:szCs w:val="16"/>
          <w:lang w:val="sr-Cyrl-RS" w:eastAsia="zh-CN"/>
        </w:rPr>
        <w:t>т</w:t>
      </w:r>
      <w:r w:rsidRPr="0017652F">
        <w:rPr>
          <w:rFonts w:ascii="Times New Roman" w:eastAsia="SimSun" w:hAnsi="Times New Roman" w:cs="Times New Roman"/>
          <w:b/>
          <w:bCs/>
          <w:sz w:val="16"/>
          <w:szCs w:val="16"/>
          <w:lang w:val="sr-Cyrl-RS" w:eastAsia="zh-CN"/>
        </w:rPr>
        <w:t>и</w:t>
      </w:r>
    </w:p>
    <w:p w:rsidR="00B71A56" w:rsidRPr="0017652F" w:rsidRDefault="00B71A56" w:rsidP="00B71A56">
      <w:pPr>
        <w:widowControl w:val="0"/>
        <w:kinsoku w:val="0"/>
        <w:overflowPunct w:val="0"/>
        <w:autoSpaceDE w:val="0"/>
        <w:autoSpaceDN w:val="0"/>
        <w:adjustRightInd w:val="0"/>
        <w:spacing w:after="0" w:line="183" w:lineRule="exact"/>
        <w:rPr>
          <w:rFonts w:ascii="Times New Roman" w:eastAsia="SimSun" w:hAnsi="Times New Roman" w:cs="Times New Roman"/>
          <w:sz w:val="16"/>
          <w:szCs w:val="16"/>
          <w:lang w:val="sr-Cyrl-RS" w:eastAsia="zh-CN"/>
        </w:rPr>
      </w:pPr>
      <w:r w:rsidRPr="0017652F">
        <w:rPr>
          <w:rFonts w:ascii="Times New Roman" w:eastAsia="SimSun" w:hAnsi="Times New Roman" w:cs="Times New Roman"/>
          <w:b/>
          <w:bCs/>
          <w:sz w:val="16"/>
          <w:szCs w:val="16"/>
          <w:lang w:val="sr-Cyrl-RS" w:eastAsia="zh-CN"/>
        </w:rPr>
        <w:t>к</w:t>
      </w:r>
      <w:r w:rsidRPr="0017652F">
        <w:rPr>
          <w:rFonts w:ascii="Times New Roman" w:eastAsia="SimSun" w:hAnsi="Times New Roman" w:cs="Times New Roman"/>
          <w:b/>
          <w:bCs/>
          <w:spacing w:val="-1"/>
          <w:sz w:val="16"/>
          <w:szCs w:val="16"/>
          <w:lang w:val="sr-Cyrl-RS" w:eastAsia="zh-CN"/>
        </w:rPr>
        <w:t>р</w:t>
      </w:r>
      <w:r w:rsidRPr="0017652F">
        <w:rPr>
          <w:rFonts w:ascii="Times New Roman" w:eastAsia="SimSun" w:hAnsi="Times New Roman" w:cs="Times New Roman"/>
          <w:b/>
          <w:bCs/>
          <w:sz w:val="16"/>
          <w:szCs w:val="16"/>
          <w:lang w:val="sr-Cyrl-RS" w:eastAsia="zh-CN"/>
        </w:rPr>
        <w:t>а</w:t>
      </w:r>
      <w:r w:rsidRPr="0017652F">
        <w:rPr>
          <w:rFonts w:ascii="Times New Roman" w:eastAsia="SimSun" w:hAnsi="Times New Roman" w:cs="Times New Roman"/>
          <w:b/>
          <w:bCs/>
          <w:spacing w:val="-4"/>
          <w:sz w:val="16"/>
          <w:szCs w:val="16"/>
          <w:lang w:val="sr-Cyrl-RS" w:eastAsia="zh-CN"/>
        </w:rPr>
        <w:t>ћ</w:t>
      </w:r>
      <w:r w:rsidRPr="0017652F">
        <w:rPr>
          <w:rFonts w:ascii="Times New Roman" w:eastAsia="SimSun" w:hAnsi="Times New Roman" w:cs="Times New Roman"/>
          <w:b/>
          <w:bCs/>
          <w:sz w:val="16"/>
          <w:szCs w:val="16"/>
          <w:lang w:val="sr-Cyrl-RS" w:eastAsia="zh-CN"/>
        </w:rPr>
        <w:t>и</w:t>
      </w:r>
      <w:r w:rsidRPr="0017652F">
        <w:rPr>
          <w:rFonts w:ascii="Times New Roman" w:eastAsia="SimSun" w:hAnsi="Times New Roman" w:cs="Times New Roman"/>
          <w:b/>
          <w:bCs/>
          <w:spacing w:val="-1"/>
          <w:sz w:val="16"/>
          <w:szCs w:val="16"/>
          <w:lang w:val="sr-Cyrl-RS" w:eastAsia="zh-CN"/>
        </w:rPr>
        <w:t xml:space="preserve"> </w:t>
      </w:r>
      <w:r w:rsidRPr="0017652F">
        <w:rPr>
          <w:rFonts w:ascii="Times New Roman" w:eastAsia="SimSun" w:hAnsi="Times New Roman" w:cs="Times New Roman"/>
          <w:b/>
          <w:bCs/>
          <w:sz w:val="16"/>
          <w:szCs w:val="16"/>
          <w:lang w:val="sr-Cyrl-RS" w:eastAsia="zh-CN"/>
        </w:rPr>
        <w:t>од</w:t>
      </w:r>
      <w:r w:rsidRPr="0017652F">
        <w:rPr>
          <w:rFonts w:ascii="Times New Roman" w:eastAsia="SimSun" w:hAnsi="Times New Roman" w:cs="Times New Roman"/>
          <w:b/>
          <w:bCs/>
          <w:spacing w:val="-2"/>
          <w:sz w:val="16"/>
          <w:szCs w:val="16"/>
          <w:lang w:val="sr-Cyrl-RS" w:eastAsia="zh-CN"/>
        </w:rPr>
        <w:t xml:space="preserve"> 3</w:t>
      </w:r>
      <w:r w:rsidRPr="0017652F">
        <w:rPr>
          <w:rFonts w:ascii="Times New Roman" w:eastAsia="SimSun" w:hAnsi="Times New Roman" w:cs="Times New Roman"/>
          <w:b/>
          <w:bCs/>
          <w:sz w:val="16"/>
          <w:szCs w:val="16"/>
          <w:lang w:val="sr-Cyrl-RS" w:eastAsia="zh-CN"/>
        </w:rPr>
        <w:t>0</w:t>
      </w:r>
      <w:r w:rsidRPr="0017652F">
        <w:rPr>
          <w:rFonts w:ascii="Times New Roman" w:eastAsia="SimSun" w:hAnsi="Times New Roman" w:cs="Times New Roman"/>
          <w:b/>
          <w:bCs/>
          <w:spacing w:val="1"/>
          <w:sz w:val="16"/>
          <w:szCs w:val="16"/>
          <w:lang w:val="sr-Cyrl-RS" w:eastAsia="zh-CN"/>
        </w:rPr>
        <w:t xml:space="preserve"> </w:t>
      </w:r>
      <w:r w:rsidRPr="0017652F">
        <w:rPr>
          <w:rFonts w:ascii="Times New Roman" w:eastAsia="SimSun" w:hAnsi="Times New Roman" w:cs="Times New Roman"/>
          <w:b/>
          <w:bCs/>
          <w:spacing w:val="-3"/>
          <w:sz w:val="16"/>
          <w:szCs w:val="16"/>
          <w:lang w:val="sr-Cyrl-RS" w:eastAsia="zh-CN"/>
        </w:rPr>
        <w:t>д</w:t>
      </w:r>
      <w:r w:rsidRPr="0017652F">
        <w:rPr>
          <w:rFonts w:ascii="Times New Roman" w:eastAsia="SimSun" w:hAnsi="Times New Roman" w:cs="Times New Roman"/>
          <w:b/>
          <w:bCs/>
          <w:sz w:val="16"/>
          <w:szCs w:val="16"/>
          <w:lang w:val="sr-Cyrl-RS" w:eastAsia="zh-CN"/>
        </w:rPr>
        <w:t>а</w:t>
      </w:r>
      <w:r w:rsidRPr="0017652F">
        <w:rPr>
          <w:rFonts w:ascii="Times New Roman" w:eastAsia="SimSun" w:hAnsi="Times New Roman" w:cs="Times New Roman"/>
          <w:b/>
          <w:bCs/>
          <w:spacing w:val="-2"/>
          <w:sz w:val="16"/>
          <w:szCs w:val="16"/>
          <w:lang w:val="sr-Cyrl-RS" w:eastAsia="zh-CN"/>
        </w:rPr>
        <w:t>н</w:t>
      </w:r>
      <w:r w:rsidRPr="0017652F">
        <w:rPr>
          <w:rFonts w:ascii="Times New Roman" w:eastAsia="SimSun" w:hAnsi="Times New Roman" w:cs="Times New Roman"/>
          <w:b/>
          <w:bCs/>
          <w:sz w:val="16"/>
          <w:szCs w:val="16"/>
          <w:lang w:val="sr-Cyrl-RS" w:eastAsia="zh-CN"/>
        </w:rPr>
        <w:t>а</w:t>
      </w:r>
      <w:r w:rsidRPr="0017652F">
        <w:rPr>
          <w:rFonts w:ascii="Times New Roman" w:eastAsia="SimSun" w:hAnsi="Times New Roman" w:cs="Times New Roman"/>
          <w:b/>
          <w:bCs/>
          <w:spacing w:val="-1"/>
          <w:sz w:val="16"/>
          <w:szCs w:val="16"/>
          <w:lang w:val="sr-Cyrl-RS" w:eastAsia="zh-CN"/>
        </w:rPr>
        <w:t xml:space="preserve"> </w:t>
      </w:r>
      <w:r w:rsidRPr="0017652F">
        <w:rPr>
          <w:rFonts w:ascii="Times New Roman" w:eastAsia="SimSun" w:hAnsi="Times New Roman" w:cs="Times New Roman"/>
          <w:b/>
          <w:bCs/>
          <w:sz w:val="16"/>
          <w:szCs w:val="16"/>
          <w:lang w:val="sr-Cyrl-RS" w:eastAsia="zh-CN"/>
        </w:rPr>
        <w:t>од</w:t>
      </w:r>
      <w:r w:rsidRPr="0017652F">
        <w:rPr>
          <w:rFonts w:ascii="Times New Roman" w:eastAsia="SimSun" w:hAnsi="Times New Roman" w:cs="Times New Roman"/>
          <w:b/>
          <w:bCs/>
          <w:spacing w:val="-2"/>
          <w:sz w:val="16"/>
          <w:szCs w:val="16"/>
          <w:lang w:val="sr-Cyrl-RS" w:eastAsia="zh-CN"/>
        </w:rPr>
        <w:t xml:space="preserve"> </w:t>
      </w:r>
      <w:r w:rsidRPr="0017652F">
        <w:rPr>
          <w:rFonts w:ascii="Times New Roman" w:eastAsia="SimSun" w:hAnsi="Times New Roman" w:cs="Times New Roman"/>
          <w:b/>
          <w:bCs/>
          <w:spacing w:val="-3"/>
          <w:sz w:val="16"/>
          <w:szCs w:val="16"/>
          <w:lang w:val="sr-Cyrl-RS" w:eastAsia="zh-CN"/>
        </w:rPr>
        <w:t>д</w:t>
      </w:r>
      <w:r w:rsidRPr="0017652F">
        <w:rPr>
          <w:rFonts w:ascii="Times New Roman" w:eastAsia="SimSun" w:hAnsi="Times New Roman" w:cs="Times New Roman"/>
          <w:b/>
          <w:bCs/>
          <w:sz w:val="16"/>
          <w:szCs w:val="16"/>
          <w:lang w:val="sr-Cyrl-RS" w:eastAsia="zh-CN"/>
        </w:rPr>
        <w:t>а</w:t>
      </w:r>
      <w:r w:rsidRPr="0017652F">
        <w:rPr>
          <w:rFonts w:ascii="Times New Roman" w:eastAsia="SimSun" w:hAnsi="Times New Roman" w:cs="Times New Roman"/>
          <w:b/>
          <w:bCs/>
          <w:spacing w:val="-2"/>
          <w:sz w:val="16"/>
          <w:szCs w:val="16"/>
          <w:lang w:val="sr-Cyrl-RS" w:eastAsia="zh-CN"/>
        </w:rPr>
        <w:t>н</w:t>
      </w:r>
      <w:r w:rsidRPr="0017652F">
        <w:rPr>
          <w:rFonts w:ascii="Times New Roman" w:eastAsia="SimSun" w:hAnsi="Times New Roman" w:cs="Times New Roman"/>
          <w:b/>
          <w:bCs/>
          <w:sz w:val="16"/>
          <w:szCs w:val="16"/>
          <w:lang w:val="sr-Cyrl-RS" w:eastAsia="zh-CN"/>
        </w:rPr>
        <w:t>а</w:t>
      </w:r>
      <w:r w:rsidRPr="0017652F">
        <w:rPr>
          <w:rFonts w:ascii="Times New Roman" w:eastAsia="SimSun" w:hAnsi="Times New Roman" w:cs="Times New Roman"/>
          <w:b/>
          <w:bCs/>
          <w:spacing w:val="-1"/>
          <w:sz w:val="16"/>
          <w:szCs w:val="16"/>
          <w:lang w:val="sr-Cyrl-RS" w:eastAsia="zh-CN"/>
        </w:rPr>
        <w:t xml:space="preserve"> </w:t>
      </w:r>
      <w:r w:rsidRPr="0017652F">
        <w:rPr>
          <w:rFonts w:ascii="Times New Roman" w:eastAsia="SimSun" w:hAnsi="Times New Roman" w:cs="Times New Roman"/>
          <w:b/>
          <w:bCs/>
          <w:sz w:val="16"/>
          <w:szCs w:val="16"/>
          <w:lang w:val="sr-Cyrl-RS" w:eastAsia="zh-CN"/>
        </w:rPr>
        <w:t>от</w:t>
      </w:r>
      <w:r w:rsidRPr="0017652F">
        <w:rPr>
          <w:rFonts w:ascii="Times New Roman" w:eastAsia="SimSun" w:hAnsi="Times New Roman" w:cs="Times New Roman"/>
          <w:b/>
          <w:bCs/>
          <w:spacing w:val="-3"/>
          <w:sz w:val="16"/>
          <w:szCs w:val="16"/>
          <w:lang w:val="sr-Cyrl-RS" w:eastAsia="zh-CN"/>
        </w:rPr>
        <w:t>в</w:t>
      </w:r>
      <w:r w:rsidRPr="0017652F">
        <w:rPr>
          <w:rFonts w:ascii="Times New Roman" w:eastAsia="SimSun" w:hAnsi="Times New Roman" w:cs="Times New Roman"/>
          <w:b/>
          <w:bCs/>
          <w:sz w:val="16"/>
          <w:szCs w:val="16"/>
          <w:lang w:val="sr-Cyrl-RS" w:eastAsia="zh-CN"/>
        </w:rPr>
        <w:t>а</w:t>
      </w:r>
      <w:r w:rsidRPr="0017652F">
        <w:rPr>
          <w:rFonts w:ascii="Times New Roman" w:eastAsia="SimSun" w:hAnsi="Times New Roman" w:cs="Times New Roman"/>
          <w:b/>
          <w:bCs/>
          <w:spacing w:val="-1"/>
          <w:sz w:val="16"/>
          <w:szCs w:val="16"/>
          <w:lang w:val="sr-Cyrl-RS" w:eastAsia="zh-CN"/>
        </w:rPr>
        <w:t>р</w:t>
      </w:r>
      <w:r w:rsidRPr="0017652F">
        <w:rPr>
          <w:rFonts w:ascii="Times New Roman" w:eastAsia="SimSun" w:hAnsi="Times New Roman" w:cs="Times New Roman"/>
          <w:b/>
          <w:bCs/>
          <w:sz w:val="16"/>
          <w:szCs w:val="16"/>
          <w:lang w:val="sr-Cyrl-RS" w:eastAsia="zh-CN"/>
        </w:rPr>
        <w:t>а</w:t>
      </w:r>
      <w:r w:rsidRPr="0017652F">
        <w:rPr>
          <w:rFonts w:ascii="Times New Roman" w:eastAsia="SimSun" w:hAnsi="Times New Roman" w:cs="Times New Roman"/>
          <w:b/>
          <w:bCs/>
          <w:spacing w:val="-4"/>
          <w:sz w:val="16"/>
          <w:szCs w:val="16"/>
          <w:lang w:val="sr-Cyrl-RS" w:eastAsia="zh-CN"/>
        </w:rPr>
        <w:t>њ</w:t>
      </w:r>
      <w:r w:rsidRPr="0017652F">
        <w:rPr>
          <w:rFonts w:ascii="Times New Roman" w:eastAsia="SimSun" w:hAnsi="Times New Roman" w:cs="Times New Roman"/>
          <w:b/>
          <w:bCs/>
          <w:sz w:val="16"/>
          <w:szCs w:val="16"/>
          <w:lang w:val="sr-Cyrl-RS" w:eastAsia="zh-CN"/>
        </w:rPr>
        <w:t>а</w:t>
      </w:r>
      <w:r w:rsidRPr="0017652F">
        <w:rPr>
          <w:rFonts w:ascii="Times New Roman" w:eastAsia="SimSun" w:hAnsi="Times New Roman" w:cs="Times New Roman"/>
          <w:b/>
          <w:bCs/>
          <w:spacing w:val="-1"/>
          <w:sz w:val="16"/>
          <w:szCs w:val="16"/>
          <w:lang w:val="sr-Cyrl-RS" w:eastAsia="zh-CN"/>
        </w:rPr>
        <w:t xml:space="preserve"> </w:t>
      </w:r>
      <w:r w:rsidRPr="0017652F">
        <w:rPr>
          <w:rFonts w:ascii="Times New Roman" w:eastAsia="SimSun" w:hAnsi="Times New Roman" w:cs="Times New Roman"/>
          <w:b/>
          <w:bCs/>
          <w:sz w:val="16"/>
          <w:szCs w:val="16"/>
          <w:lang w:val="sr-Cyrl-RS" w:eastAsia="zh-CN"/>
        </w:rPr>
        <w:t>п</w:t>
      </w:r>
      <w:r w:rsidRPr="0017652F">
        <w:rPr>
          <w:rFonts w:ascii="Times New Roman" w:eastAsia="SimSun" w:hAnsi="Times New Roman" w:cs="Times New Roman"/>
          <w:b/>
          <w:bCs/>
          <w:spacing w:val="-2"/>
          <w:sz w:val="16"/>
          <w:szCs w:val="16"/>
          <w:lang w:val="sr-Cyrl-RS" w:eastAsia="zh-CN"/>
        </w:rPr>
        <w:t>о</w:t>
      </w:r>
      <w:r w:rsidRPr="0017652F">
        <w:rPr>
          <w:rFonts w:ascii="Times New Roman" w:eastAsia="SimSun" w:hAnsi="Times New Roman" w:cs="Times New Roman"/>
          <w:b/>
          <w:bCs/>
          <w:sz w:val="16"/>
          <w:szCs w:val="16"/>
          <w:lang w:val="sr-Cyrl-RS" w:eastAsia="zh-CN"/>
        </w:rPr>
        <w:t>н</w:t>
      </w:r>
      <w:r w:rsidRPr="0017652F">
        <w:rPr>
          <w:rFonts w:ascii="Times New Roman" w:eastAsia="SimSun" w:hAnsi="Times New Roman" w:cs="Times New Roman"/>
          <w:b/>
          <w:bCs/>
          <w:spacing w:val="-2"/>
          <w:sz w:val="16"/>
          <w:szCs w:val="16"/>
          <w:lang w:val="sr-Cyrl-RS" w:eastAsia="zh-CN"/>
        </w:rPr>
        <w:t>у</w:t>
      </w:r>
      <w:r w:rsidRPr="0017652F">
        <w:rPr>
          <w:rFonts w:ascii="Times New Roman" w:eastAsia="SimSun" w:hAnsi="Times New Roman" w:cs="Times New Roman"/>
          <w:b/>
          <w:bCs/>
          <w:sz w:val="16"/>
          <w:szCs w:val="16"/>
          <w:lang w:val="sr-Cyrl-RS" w:eastAsia="zh-CN"/>
        </w:rPr>
        <w:t>де)</w:t>
      </w:r>
    </w:p>
    <w:p w:rsidR="00B71A56" w:rsidRPr="0017652F" w:rsidRDefault="00B71A56" w:rsidP="00B71A56">
      <w:pPr>
        <w:widowControl w:val="0"/>
        <w:tabs>
          <w:tab w:val="left" w:pos="4691"/>
        </w:tabs>
        <w:kinsoku w:val="0"/>
        <w:overflowPunct w:val="0"/>
        <w:autoSpaceDE w:val="0"/>
        <w:autoSpaceDN w:val="0"/>
        <w:adjustRightInd w:val="0"/>
        <w:spacing w:before="67" w:after="0" w:line="240" w:lineRule="auto"/>
        <w:rPr>
          <w:rFonts w:ascii="Times New Roman" w:eastAsia="SimSun" w:hAnsi="Times New Roman" w:cs="Times New Roman"/>
          <w:sz w:val="20"/>
          <w:szCs w:val="20"/>
          <w:lang w:val="sr-Cyrl-RS" w:eastAsia="zh-CN"/>
        </w:rPr>
      </w:pPr>
      <w:r w:rsidRPr="0017652F">
        <w:rPr>
          <w:rFonts w:ascii="Times New Roman" w:eastAsia="SimSun" w:hAnsi="Times New Roman" w:cs="Times New Roman"/>
          <w:w w:val="99"/>
          <w:sz w:val="20"/>
          <w:szCs w:val="20"/>
          <w:u w:val="single"/>
          <w:lang w:val="sr-Cyrl-RS" w:eastAsia="zh-CN"/>
        </w:rPr>
        <w:t xml:space="preserve"> </w:t>
      </w:r>
      <w:r w:rsidRPr="0017652F">
        <w:rPr>
          <w:rFonts w:ascii="Times New Roman" w:eastAsia="SimSun" w:hAnsi="Times New Roman" w:cs="Times New Roman"/>
          <w:sz w:val="20"/>
          <w:szCs w:val="20"/>
          <w:u w:val="single"/>
          <w:lang w:val="sr-Cyrl-RS" w:eastAsia="zh-CN"/>
        </w:rPr>
        <w:tab/>
      </w:r>
      <w:r w:rsidRPr="0017652F">
        <w:rPr>
          <w:rFonts w:ascii="Times New Roman" w:eastAsia="SimSun" w:hAnsi="Times New Roman" w:cs="Times New Roman"/>
          <w:sz w:val="20"/>
          <w:szCs w:val="20"/>
          <w:lang w:val="sr-Cyrl-RS" w:eastAsia="zh-CN"/>
        </w:rPr>
        <w:t>да</w:t>
      </w:r>
      <w:r w:rsidRPr="0017652F">
        <w:rPr>
          <w:rFonts w:ascii="Times New Roman" w:eastAsia="SimSun" w:hAnsi="Times New Roman" w:cs="Times New Roman"/>
          <w:spacing w:val="-2"/>
          <w:sz w:val="20"/>
          <w:szCs w:val="20"/>
          <w:lang w:val="sr-Cyrl-RS" w:eastAsia="zh-CN"/>
        </w:rPr>
        <w:t>н</w:t>
      </w:r>
      <w:r w:rsidRPr="0017652F">
        <w:rPr>
          <w:rFonts w:ascii="Times New Roman" w:eastAsia="SimSun" w:hAnsi="Times New Roman" w:cs="Times New Roman"/>
          <w:sz w:val="20"/>
          <w:szCs w:val="20"/>
          <w:lang w:val="sr-Cyrl-RS" w:eastAsia="zh-CN"/>
        </w:rPr>
        <w:t>а</w:t>
      </w:r>
      <w:r w:rsidRPr="0017652F">
        <w:rPr>
          <w:rFonts w:ascii="Times New Roman" w:eastAsia="SimSun" w:hAnsi="Times New Roman" w:cs="Times New Roman"/>
          <w:spacing w:val="-6"/>
          <w:sz w:val="20"/>
          <w:szCs w:val="20"/>
          <w:lang w:val="sr-Cyrl-RS" w:eastAsia="zh-CN"/>
        </w:rPr>
        <w:t xml:space="preserve"> </w:t>
      </w:r>
      <w:r w:rsidRPr="0017652F">
        <w:rPr>
          <w:rFonts w:ascii="Times New Roman" w:eastAsia="SimSun" w:hAnsi="Times New Roman" w:cs="Times New Roman"/>
          <w:spacing w:val="1"/>
          <w:sz w:val="20"/>
          <w:szCs w:val="20"/>
          <w:lang w:val="sr-Cyrl-RS" w:eastAsia="zh-CN"/>
        </w:rPr>
        <w:t>о</w:t>
      </w:r>
      <w:r w:rsidRPr="0017652F">
        <w:rPr>
          <w:rFonts w:ascii="Times New Roman" w:eastAsia="SimSun" w:hAnsi="Times New Roman" w:cs="Times New Roman"/>
          <w:sz w:val="20"/>
          <w:szCs w:val="20"/>
          <w:lang w:val="sr-Cyrl-RS" w:eastAsia="zh-CN"/>
        </w:rPr>
        <w:t>д</w:t>
      </w:r>
      <w:r w:rsidRPr="0017652F">
        <w:rPr>
          <w:rFonts w:ascii="Times New Roman" w:eastAsia="SimSun" w:hAnsi="Times New Roman" w:cs="Times New Roman"/>
          <w:spacing w:val="-7"/>
          <w:sz w:val="20"/>
          <w:szCs w:val="20"/>
          <w:lang w:val="sr-Cyrl-RS" w:eastAsia="zh-CN"/>
        </w:rPr>
        <w:t xml:space="preserve"> </w:t>
      </w:r>
      <w:r w:rsidRPr="0017652F">
        <w:rPr>
          <w:rFonts w:ascii="Times New Roman" w:eastAsia="SimSun" w:hAnsi="Times New Roman" w:cs="Times New Roman"/>
          <w:sz w:val="20"/>
          <w:szCs w:val="20"/>
          <w:lang w:val="sr-Cyrl-RS" w:eastAsia="zh-CN"/>
        </w:rPr>
        <w:t>да</w:t>
      </w:r>
      <w:r w:rsidRPr="0017652F">
        <w:rPr>
          <w:rFonts w:ascii="Times New Roman" w:eastAsia="SimSun" w:hAnsi="Times New Roman" w:cs="Times New Roman"/>
          <w:spacing w:val="-2"/>
          <w:sz w:val="20"/>
          <w:szCs w:val="20"/>
          <w:lang w:val="sr-Cyrl-RS" w:eastAsia="zh-CN"/>
        </w:rPr>
        <w:t>н</w:t>
      </w:r>
      <w:r w:rsidRPr="0017652F">
        <w:rPr>
          <w:rFonts w:ascii="Times New Roman" w:eastAsia="SimSun" w:hAnsi="Times New Roman" w:cs="Times New Roman"/>
          <w:sz w:val="20"/>
          <w:szCs w:val="20"/>
          <w:lang w:val="sr-Cyrl-RS" w:eastAsia="zh-CN"/>
        </w:rPr>
        <w:t>а</w:t>
      </w:r>
      <w:r w:rsidRPr="0017652F">
        <w:rPr>
          <w:rFonts w:ascii="Times New Roman" w:eastAsia="SimSun" w:hAnsi="Times New Roman" w:cs="Times New Roman"/>
          <w:spacing w:val="-6"/>
          <w:sz w:val="20"/>
          <w:szCs w:val="20"/>
          <w:lang w:val="sr-Cyrl-RS" w:eastAsia="zh-CN"/>
        </w:rPr>
        <w:t xml:space="preserve"> </w:t>
      </w:r>
      <w:r w:rsidRPr="0017652F">
        <w:rPr>
          <w:rFonts w:ascii="Times New Roman" w:eastAsia="SimSun" w:hAnsi="Times New Roman" w:cs="Times New Roman"/>
          <w:spacing w:val="1"/>
          <w:sz w:val="20"/>
          <w:szCs w:val="20"/>
          <w:lang w:val="sr-Cyrl-RS" w:eastAsia="zh-CN"/>
        </w:rPr>
        <w:t>о</w:t>
      </w:r>
      <w:r w:rsidRPr="0017652F">
        <w:rPr>
          <w:rFonts w:ascii="Times New Roman" w:eastAsia="SimSun" w:hAnsi="Times New Roman" w:cs="Times New Roman"/>
          <w:spacing w:val="-1"/>
          <w:sz w:val="20"/>
          <w:szCs w:val="20"/>
          <w:lang w:val="sr-Cyrl-RS" w:eastAsia="zh-CN"/>
        </w:rPr>
        <w:t>т</w:t>
      </w:r>
      <w:r w:rsidRPr="0017652F">
        <w:rPr>
          <w:rFonts w:ascii="Times New Roman" w:eastAsia="SimSun" w:hAnsi="Times New Roman" w:cs="Times New Roman"/>
          <w:sz w:val="20"/>
          <w:szCs w:val="20"/>
          <w:lang w:val="sr-Cyrl-RS" w:eastAsia="zh-CN"/>
        </w:rPr>
        <w:t>ва</w:t>
      </w:r>
      <w:r w:rsidRPr="0017652F">
        <w:rPr>
          <w:rFonts w:ascii="Times New Roman" w:eastAsia="SimSun" w:hAnsi="Times New Roman" w:cs="Times New Roman"/>
          <w:spacing w:val="1"/>
          <w:sz w:val="20"/>
          <w:szCs w:val="20"/>
          <w:lang w:val="sr-Cyrl-RS" w:eastAsia="zh-CN"/>
        </w:rPr>
        <w:t>р</w:t>
      </w:r>
      <w:r w:rsidRPr="0017652F">
        <w:rPr>
          <w:rFonts w:ascii="Times New Roman" w:eastAsia="SimSun" w:hAnsi="Times New Roman" w:cs="Times New Roman"/>
          <w:sz w:val="20"/>
          <w:szCs w:val="20"/>
          <w:lang w:val="sr-Cyrl-RS" w:eastAsia="zh-CN"/>
        </w:rPr>
        <w:t>ања</w:t>
      </w:r>
      <w:r w:rsidRPr="0017652F">
        <w:rPr>
          <w:rFonts w:ascii="Times New Roman" w:eastAsia="SimSun" w:hAnsi="Times New Roman" w:cs="Times New Roman"/>
          <w:spacing w:val="-6"/>
          <w:sz w:val="20"/>
          <w:szCs w:val="20"/>
          <w:lang w:val="sr-Cyrl-RS" w:eastAsia="zh-CN"/>
        </w:rPr>
        <w:t xml:space="preserve"> </w:t>
      </w:r>
      <w:r w:rsidRPr="0017652F">
        <w:rPr>
          <w:rFonts w:ascii="Times New Roman" w:eastAsia="SimSun" w:hAnsi="Times New Roman" w:cs="Times New Roman"/>
          <w:spacing w:val="-1"/>
          <w:sz w:val="20"/>
          <w:szCs w:val="20"/>
          <w:lang w:val="sr-Cyrl-RS" w:eastAsia="zh-CN"/>
        </w:rPr>
        <w:t>п</w:t>
      </w:r>
      <w:r w:rsidRPr="0017652F">
        <w:rPr>
          <w:rFonts w:ascii="Times New Roman" w:eastAsia="SimSun" w:hAnsi="Times New Roman" w:cs="Times New Roman"/>
          <w:spacing w:val="1"/>
          <w:sz w:val="20"/>
          <w:szCs w:val="20"/>
          <w:lang w:val="sr-Cyrl-RS" w:eastAsia="zh-CN"/>
        </w:rPr>
        <w:t>он</w:t>
      </w:r>
      <w:r w:rsidRPr="0017652F">
        <w:rPr>
          <w:rFonts w:ascii="Times New Roman" w:eastAsia="SimSun" w:hAnsi="Times New Roman" w:cs="Times New Roman"/>
          <w:spacing w:val="-2"/>
          <w:sz w:val="20"/>
          <w:szCs w:val="20"/>
          <w:lang w:val="sr-Cyrl-RS" w:eastAsia="zh-CN"/>
        </w:rPr>
        <w:t>у</w:t>
      </w:r>
      <w:r w:rsidRPr="0017652F">
        <w:rPr>
          <w:rFonts w:ascii="Times New Roman" w:eastAsia="SimSun" w:hAnsi="Times New Roman" w:cs="Times New Roman"/>
          <w:sz w:val="20"/>
          <w:szCs w:val="20"/>
          <w:lang w:val="sr-Cyrl-RS" w:eastAsia="zh-CN"/>
        </w:rPr>
        <w:t>да</w:t>
      </w:r>
    </w:p>
    <w:p w:rsidR="00B71A56" w:rsidRPr="0017652F" w:rsidRDefault="00B71A56" w:rsidP="00B71A56">
      <w:pPr>
        <w:widowControl w:val="0"/>
        <w:kinsoku w:val="0"/>
        <w:overflowPunct w:val="0"/>
        <w:autoSpaceDE w:val="0"/>
        <w:autoSpaceDN w:val="0"/>
        <w:adjustRightInd w:val="0"/>
        <w:spacing w:before="12" w:after="0" w:line="220" w:lineRule="exact"/>
        <w:rPr>
          <w:rFonts w:ascii="Times New Roman" w:eastAsia="SimSun" w:hAnsi="Times New Roman" w:cs="Times New Roman"/>
          <w:lang w:val="sr-Cyrl-RS" w:eastAsia="zh-CN"/>
        </w:rPr>
      </w:pPr>
    </w:p>
    <w:p w:rsidR="00B71A56" w:rsidRPr="0017652F" w:rsidRDefault="00B71A56" w:rsidP="00B71A56">
      <w:pPr>
        <w:widowControl w:val="0"/>
        <w:numPr>
          <w:ilvl w:val="0"/>
          <w:numId w:val="10"/>
        </w:numPr>
        <w:tabs>
          <w:tab w:val="left" w:pos="490"/>
        </w:tabs>
        <w:kinsoku w:val="0"/>
        <w:overflowPunct w:val="0"/>
        <w:autoSpaceDE w:val="0"/>
        <w:autoSpaceDN w:val="0"/>
        <w:adjustRightInd w:val="0"/>
        <w:spacing w:before="73" w:after="0" w:line="240" w:lineRule="auto"/>
        <w:ind w:left="490"/>
        <w:rPr>
          <w:rFonts w:ascii="Times New Roman" w:eastAsia="SimSun" w:hAnsi="Times New Roman" w:cs="Times New Roman"/>
          <w:sz w:val="20"/>
          <w:szCs w:val="20"/>
          <w:lang w:val="sr-Cyrl-RS" w:eastAsia="zh-CN"/>
        </w:rPr>
      </w:pPr>
      <w:r w:rsidRPr="0017652F">
        <w:rPr>
          <w:rFonts w:ascii="Times New Roman" w:eastAsia="SimSun" w:hAnsi="Times New Roman" w:cs="Times New Roman"/>
          <w:b/>
          <w:bCs/>
          <w:sz w:val="20"/>
          <w:szCs w:val="20"/>
          <w:lang w:val="sr-Cyrl-RS" w:eastAsia="zh-CN"/>
        </w:rPr>
        <w:t>ПР</w:t>
      </w:r>
      <w:r w:rsidRPr="0017652F">
        <w:rPr>
          <w:rFonts w:ascii="Times New Roman" w:eastAsia="SimSun" w:hAnsi="Times New Roman" w:cs="Times New Roman"/>
          <w:b/>
          <w:bCs/>
          <w:spacing w:val="-1"/>
          <w:sz w:val="20"/>
          <w:szCs w:val="20"/>
          <w:lang w:val="sr-Cyrl-RS" w:eastAsia="zh-CN"/>
        </w:rPr>
        <w:t>Е</w:t>
      </w:r>
      <w:r w:rsidRPr="0017652F">
        <w:rPr>
          <w:rFonts w:ascii="Times New Roman" w:eastAsia="SimSun" w:hAnsi="Times New Roman" w:cs="Times New Roman"/>
          <w:b/>
          <w:bCs/>
          <w:sz w:val="20"/>
          <w:szCs w:val="20"/>
          <w:lang w:val="sr-Cyrl-RS" w:eastAsia="zh-CN"/>
        </w:rPr>
        <w:t>Д</w:t>
      </w:r>
      <w:r w:rsidRPr="0017652F">
        <w:rPr>
          <w:rFonts w:ascii="Times New Roman" w:eastAsia="SimSun" w:hAnsi="Times New Roman" w:cs="Times New Roman"/>
          <w:b/>
          <w:bCs/>
          <w:spacing w:val="3"/>
          <w:sz w:val="20"/>
          <w:szCs w:val="20"/>
          <w:lang w:val="sr-Cyrl-RS" w:eastAsia="zh-CN"/>
        </w:rPr>
        <w:t>М</w:t>
      </w:r>
      <w:r w:rsidRPr="0017652F">
        <w:rPr>
          <w:rFonts w:ascii="Times New Roman" w:eastAsia="SimSun" w:hAnsi="Times New Roman" w:cs="Times New Roman"/>
          <w:b/>
          <w:bCs/>
          <w:spacing w:val="-1"/>
          <w:sz w:val="20"/>
          <w:szCs w:val="20"/>
          <w:lang w:val="sr-Cyrl-RS" w:eastAsia="zh-CN"/>
        </w:rPr>
        <w:t>ЕТ</w:t>
      </w:r>
      <w:r w:rsidRPr="0017652F">
        <w:rPr>
          <w:rFonts w:ascii="Times New Roman" w:eastAsia="SimSun" w:hAnsi="Times New Roman" w:cs="Times New Roman"/>
          <w:b/>
          <w:bCs/>
          <w:sz w:val="20"/>
          <w:szCs w:val="20"/>
          <w:lang w:val="sr-Cyrl-RS" w:eastAsia="zh-CN"/>
        </w:rPr>
        <w:t>,</w:t>
      </w:r>
      <w:r w:rsidRPr="0017652F">
        <w:rPr>
          <w:rFonts w:ascii="Times New Roman" w:eastAsia="SimSun" w:hAnsi="Times New Roman" w:cs="Times New Roman"/>
          <w:b/>
          <w:bCs/>
          <w:spacing w:val="-10"/>
          <w:sz w:val="20"/>
          <w:szCs w:val="20"/>
          <w:lang w:val="sr-Cyrl-RS" w:eastAsia="zh-CN"/>
        </w:rPr>
        <w:t xml:space="preserve"> </w:t>
      </w:r>
      <w:r w:rsidRPr="0017652F">
        <w:rPr>
          <w:rFonts w:ascii="Times New Roman" w:eastAsia="SimSun" w:hAnsi="Times New Roman" w:cs="Times New Roman"/>
          <w:b/>
          <w:bCs/>
          <w:sz w:val="20"/>
          <w:szCs w:val="20"/>
          <w:lang w:val="sr-Cyrl-RS" w:eastAsia="zh-CN"/>
        </w:rPr>
        <w:t>Ц</w:t>
      </w:r>
      <w:r w:rsidRPr="0017652F">
        <w:rPr>
          <w:rFonts w:ascii="Times New Roman" w:eastAsia="SimSun" w:hAnsi="Times New Roman" w:cs="Times New Roman"/>
          <w:b/>
          <w:bCs/>
          <w:spacing w:val="-1"/>
          <w:sz w:val="20"/>
          <w:szCs w:val="20"/>
          <w:lang w:val="sr-Cyrl-RS" w:eastAsia="zh-CN"/>
        </w:rPr>
        <w:t>Е</w:t>
      </w:r>
      <w:r w:rsidRPr="0017652F">
        <w:rPr>
          <w:rFonts w:ascii="Times New Roman" w:eastAsia="SimSun" w:hAnsi="Times New Roman" w:cs="Times New Roman"/>
          <w:b/>
          <w:bCs/>
          <w:sz w:val="20"/>
          <w:szCs w:val="20"/>
          <w:lang w:val="sr-Cyrl-RS" w:eastAsia="zh-CN"/>
        </w:rPr>
        <w:t>НА</w:t>
      </w:r>
      <w:r w:rsidRPr="0017652F">
        <w:rPr>
          <w:rFonts w:ascii="Times New Roman" w:eastAsia="SimSun" w:hAnsi="Times New Roman" w:cs="Times New Roman"/>
          <w:b/>
          <w:bCs/>
          <w:spacing w:val="-9"/>
          <w:sz w:val="20"/>
          <w:szCs w:val="20"/>
          <w:lang w:val="sr-Cyrl-RS" w:eastAsia="zh-CN"/>
        </w:rPr>
        <w:t xml:space="preserve"> </w:t>
      </w:r>
      <w:r w:rsidRPr="0017652F">
        <w:rPr>
          <w:rFonts w:ascii="Times New Roman" w:eastAsia="SimSun" w:hAnsi="Times New Roman" w:cs="Times New Roman"/>
          <w:b/>
          <w:bCs/>
          <w:sz w:val="20"/>
          <w:szCs w:val="20"/>
          <w:lang w:val="sr-Cyrl-RS" w:eastAsia="zh-CN"/>
        </w:rPr>
        <w:t>И</w:t>
      </w:r>
      <w:r w:rsidRPr="0017652F">
        <w:rPr>
          <w:rFonts w:ascii="Times New Roman" w:eastAsia="SimSun" w:hAnsi="Times New Roman" w:cs="Times New Roman"/>
          <w:b/>
          <w:bCs/>
          <w:spacing w:val="-9"/>
          <w:sz w:val="20"/>
          <w:szCs w:val="20"/>
          <w:lang w:val="sr-Cyrl-RS" w:eastAsia="zh-CN"/>
        </w:rPr>
        <w:t xml:space="preserve"> </w:t>
      </w:r>
      <w:r w:rsidRPr="0017652F">
        <w:rPr>
          <w:rFonts w:ascii="Times New Roman" w:eastAsia="SimSun" w:hAnsi="Times New Roman" w:cs="Times New Roman"/>
          <w:b/>
          <w:bCs/>
          <w:spacing w:val="-2"/>
          <w:sz w:val="20"/>
          <w:szCs w:val="20"/>
          <w:lang w:val="sr-Cyrl-RS" w:eastAsia="zh-CN"/>
        </w:rPr>
        <w:t>О</w:t>
      </w:r>
      <w:r w:rsidRPr="0017652F">
        <w:rPr>
          <w:rFonts w:ascii="Times New Roman" w:eastAsia="SimSun" w:hAnsi="Times New Roman" w:cs="Times New Roman"/>
          <w:b/>
          <w:bCs/>
          <w:sz w:val="20"/>
          <w:szCs w:val="20"/>
          <w:lang w:val="sr-Cyrl-RS" w:eastAsia="zh-CN"/>
        </w:rPr>
        <w:t>С</w:t>
      </w:r>
      <w:r w:rsidRPr="0017652F">
        <w:rPr>
          <w:rFonts w:ascii="Times New Roman" w:eastAsia="SimSun" w:hAnsi="Times New Roman" w:cs="Times New Roman"/>
          <w:b/>
          <w:bCs/>
          <w:spacing w:val="-1"/>
          <w:sz w:val="20"/>
          <w:szCs w:val="20"/>
          <w:lang w:val="sr-Cyrl-RS" w:eastAsia="zh-CN"/>
        </w:rPr>
        <w:t>Т</w:t>
      </w:r>
      <w:r w:rsidRPr="0017652F">
        <w:rPr>
          <w:rFonts w:ascii="Times New Roman" w:eastAsia="SimSun" w:hAnsi="Times New Roman" w:cs="Times New Roman"/>
          <w:b/>
          <w:bCs/>
          <w:sz w:val="20"/>
          <w:szCs w:val="20"/>
          <w:lang w:val="sr-Cyrl-RS" w:eastAsia="zh-CN"/>
        </w:rPr>
        <w:t>АЛИ</w:t>
      </w:r>
      <w:r w:rsidRPr="0017652F">
        <w:rPr>
          <w:rFonts w:ascii="Times New Roman" w:eastAsia="SimSun" w:hAnsi="Times New Roman" w:cs="Times New Roman"/>
          <w:b/>
          <w:bCs/>
          <w:spacing w:val="-8"/>
          <w:sz w:val="20"/>
          <w:szCs w:val="20"/>
          <w:lang w:val="sr-Cyrl-RS" w:eastAsia="zh-CN"/>
        </w:rPr>
        <w:t xml:space="preserve"> </w:t>
      </w:r>
      <w:r w:rsidRPr="0017652F">
        <w:rPr>
          <w:rFonts w:ascii="Times New Roman" w:eastAsia="SimSun" w:hAnsi="Times New Roman" w:cs="Times New Roman"/>
          <w:b/>
          <w:bCs/>
          <w:sz w:val="20"/>
          <w:szCs w:val="20"/>
          <w:lang w:val="sr-Cyrl-RS" w:eastAsia="zh-CN"/>
        </w:rPr>
        <w:t>ПОДАЦИ</w:t>
      </w:r>
      <w:r w:rsidRPr="0017652F">
        <w:rPr>
          <w:rFonts w:ascii="Times New Roman" w:eastAsia="SimSun" w:hAnsi="Times New Roman" w:cs="Times New Roman"/>
          <w:b/>
          <w:bCs/>
          <w:spacing w:val="-9"/>
          <w:sz w:val="20"/>
          <w:szCs w:val="20"/>
          <w:lang w:val="sr-Cyrl-RS" w:eastAsia="zh-CN"/>
        </w:rPr>
        <w:t xml:space="preserve"> </w:t>
      </w:r>
      <w:r w:rsidRPr="0017652F">
        <w:rPr>
          <w:rFonts w:ascii="Times New Roman" w:eastAsia="SimSun" w:hAnsi="Times New Roman" w:cs="Times New Roman"/>
          <w:b/>
          <w:bCs/>
          <w:sz w:val="20"/>
          <w:szCs w:val="20"/>
          <w:lang w:val="sr-Cyrl-RS" w:eastAsia="zh-CN"/>
        </w:rPr>
        <w:t>Р</w:t>
      </w:r>
      <w:r w:rsidRPr="0017652F">
        <w:rPr>
          <w:rFonts w:ascii="Times New Roman" w:eastAsia="SimSun" w:hAnsi="Times New Roman" w:cs="Times New Roman"/>
          <w:b/>
          <w:bCs/>
          <w:spacing w:val="-1"/>
          <w:sz w:val="20"/>
          <w:szCs w:val="20"/>
          <w:lang w:val="sr-Cyrl-RS" w:eastAsia="zh-CN"/>
        </w:rPr>
        <w:t>Е</w:t>
      </w:r>
      <w:r w:rsidRPr="0017652F">
        <w:rPr>
          <w:rFonts w:ascii="Times New Roman" w:eastAsia="SimSun" w:hAnsi="Times New Roman" w:cs="Times New Roman"/>
          <w:b/>
          <w:bCs/>
          <w:spacing w:val="2"/>
          <w:sz w:val="20"/>
          <w:szCs w:val="20"/>
          <w:lang w:val="sr-Cyrl-RS" w:eastAsia="zh-CN"/>
        </w:rPr>
        <w:t>Л</w:t>
      </w:r>
      <w:r w:rsidRPr="0017652F">
        <w:rPr>
          <w:rFonts w:ascii="Times New Roman" w:eastAsia="SimSun" w:hAnsi="Times New Roman" w:cs="Times New Roman"/>
          <w:b/>
          <w:bCs/>
          <w:spacing w:val="-1"/>
          <w:sz w:val="20"/>
          <w:szCs w:val="20"/>
          <w:lang w:val="sr-Cyrl-RS" w:eastAsia="zh-CN"/>
        </w:rPr>
        <w:t>Е</w:t>
      </w:r>
      <w:r w:rsidRPr="0017652F">
        <w:rPr>
          <w:rFonts w:ascii="Times New Roman" w:eastAsia="SimSun" w:hAnsi="Times New Roman" w:cs="Times New Roman"/>
          <w:b/>
          <w:bCs/>
          <w:spacing w:val="1"/>
          <w:sz w:val="20"/>
          <w:szCs w:val="20"/>
          <w:lang w:val="sr-Cyrl-RS" w:eastAsia="zh-CN"/>
        </w:rPr>
        <w:t>В</w:t>
      </w:r>
      <w:r w:rsidRPr="0017652F">
        <w:rPr>
          <w:rFonts w:ascii="Times New Roman" w:eastAsia="SimSun" w:hAnsi="Times New Roman" w:cs="Times New Roman"/>
          <w:b/>
          <w:bCs/>
          <w:sz w:val="20"/>
          <w:szCs w:val="20"/>
          <w:lang w:val="sr-Cyrl-RS" w:eastAsia="zh-CN"/>
        </w:rPr>
        <w:t>А</w:t>
      </w:r>
      <w:r w:rsidRPr="0017652F">
        <w:rPr>
          <w:rFonts w:ascii="Times New Roman" w:eastAsia="SimSun" w:hAnsi="Times New Roman" w:cs="Times New Roman"/>
          <w:b/>
          <w:bCs/>
          <w:spacing w:val="1"/>
          <w:sz w:val="20"/>
          <w:szCs w:val="20"/>
          <w:lang w:val="sr-Cyrl-RS" w:eastAsia="zh-CN"/>
        </w:rPr>
        <w:t>Н</w:t>
      </w:r>
      <w:r w:rsidRPr="0017652F">
        <w:rPr>
          <w:rFonts w:ascii="Times New Roman" w:eastAsia="SimSun" w:hAnsi="Times New Roman" w:cs="Times New Roman"/>
          <w:b/>
          <w:bCs/>
          <w:spacing w:val="-1"/>
          <w:sz w:val="20"/>
          <w:szCs w:val="20"/>
          <w:lang w:val="sr-Cyrl-RS" w:eastAsia="zh-CN"/>
        </w:rPr>
        <w:t>Т</w:t>
      </w:r>
      <w:r w:rsidRPr="0017652F">
        <w:rPr>
          <w:rFonts w:ascii="Times New Roman" w:eastAsia="SimSun" w:hAnsi="Times New Roman" w:cs="Times New Roman"/>
          <w:b/>
          <w:bCs/>
          <w:sz w:val="20"/>
          <w:szCs w:val="20"/>
          <w:lang w:val="sr-Cyrl-RS" w:eastAsia="zh-CN"/>
        </w:rPr>
        <w:t>НИ</w:t>
      </w:r>
      <w:r w:rsidRPr="0017652F">
        <w:rPr>
          <w:rFonts w:ascii="Times New Roman" w:eastAsia="SimSun" w:hAnsi="Times New Roman" w:cs="Times New Roman"/>
          <w:b/>
          <w:bCs/>
          <w:spacing w:val="-8"/>
          <w:sz w:val="20"/>
          <w:szCs w:val="20"/>
          <w:lang w:val="sr-Cyrl-RS" w:eastAsia="zh-CN"/>
        </w:rPr>
        <w:t xml:space="preserve"> </w:t>
      </w:r>
      <w:r w:rsidRPr="0017652F">
        <w:rPr>
          <w:rFonts w:ascii="Times New Roman" w:eastAsia="SimSun" w:hAnsi="Times New Roman" w:cs="Times New Roman"/>
          <w:b/>
          <w:bCs/>
          <w:sz w:val="20"/>
          <w:szCs w:val="20"/>
          <w:lang w:val="sr-Cyrl-RS" w:eastAsia="zh-CN"/>
        </w:rPr>
        <w:t>ЗА</w:t>
      </w:r>
      <w:r w:rsidRPr="0017652F">
        <w:rPr>
          <w:rFonts w:ascii="Times New Roman" w:eastAsia="SimSun" w:hAnsi="Times New Roman" w:cs="Times New Roman"/>
          <w:b/>
          <w:bCs/>
          <w:spacing w:val="-10"/>
          <w:sz w:val="20"/>
          <w:szCs w:val="20"/>
          <w:lang w:val="sr-Cyrl-RS" w:eastAsia="zh-CN"/>
        </w:rPr>
        <w:t xml:space="preserve"> </w:t>
      </w:r>
      <w:r w:rsidRPr="0017652F">
        <w:rPr>
          <w:rFonts w:ascii="Times New Roman" w:eastAsia="SimSun" w:hAnsi="Times New Roman" w:cs="Times New Roman"/>
          <w:b/>
          <w:bCs/>
          <w:sz w:val="20"/>
          <w:szCs w:val="20"/>
          <w:lang w:val="sr-Cyrl-RS" w:eastAsia="zh-CN"/>
        </w:rPr>
        <w:t>ЗАК</w:t>
      </w:r>
      <w:r w:rsidRPr="0017652F">
        <w:rPr>
          <w:rFonts w:ascii="Times New Roman" w:eastAsia="SimSun" w:hAnsi="Times New Roman" w:cs="Times New Roman"/>
          <w:b/>
          <w:bCs/>
          <w:spacing w:val="-1"/>
          <w:sz w:val="20"/>
          <w:szCs w:val="20"/>
          <w:lang w:val="sr-Cyrl-RS" w:eastAsia="zh-CN"/>
        </w:rPr>
        <w:t>Љ</w:t>
      </w:r>
      <w:r w:rsidRPr="0017652F">
        <w:rPr>
          <w:rFonts w:ascii="Times New Roman" w:eastAsia="SimSun" w:hAnsi="Times New Roman" w:cs="Times New Roman"/>
          <w:b/>
          <w:bCs/>
          <w:spacing w:val="2"/>
          <w:sz w:val="20"/>
          <w:szCs w:val="20"/>
          <w:lang w:val="sr-Cyrl-RS" w:eastAsia="zh-CN"/>
        </w:rPr>
        <w:t>У</w:t>
      </w:r>
      <w:r w:rsidRPr="0017652F">
        <w:rPr>
          <w:rFonts w:ascii="Times New Roman" w:eastAsia="SimSun" w:hAnsi="Times New Roman" w:cs="Times New Roman"/>
          <w:b/>
          <w:bCs/>
          <w:sz w:val="20"/>
          <w:szCs w:val="20"/>
          <w:lang w:val="sr-Cyrl-RS" w:eastAsia="zh-CN"/>
        </w:rPr>
        <w:t>Ч</w:t>
      </w:r>
      <w:r w:rsidRPr="0017652F">
        <w:rPr>
          <w:rFonts w:ascii="Times New Roman" w:eastAsia="SimSun" w:hAnsi="Times New Roman" w:cs="Times New Roman"/>
          <w:b/>
          <w:bCs/>
          <w:spacing w:val="1"/>
          <w:sz w:val="20"/>
          <w:szCs w:val="20"/>
          <w:lang w:val="sr-Cyrl-RS" w:eastAsia="zh-CN"/>
        </w:rPr>
        <w:t>Е</w:t>
      </w:r>
      <w:r w:rsidRPr="0017652F">
        <w:rPr>
          <w:rFonts w:ascii="Times New Roman" w:eastAsia="SimSun" w:hAnsi="Times New Roman" w:cs="Times New Roman"/>
          <w:b/>
          <w:bCs/>
          <w:sz w:val="20"/>
          <w:szCs w:val="20"/>
          <w:lang w:val="sr-Cyrl-RS" w:eastAsia="zh-CN"/>
        </w:rPr>
        <w:t>ЊЕ</w:t>
      </w:r>
      <w:r w:rsidRPr="0017652F">
        <w:rPr>
          <w:rFonts w:ascii="Times New Roman" w:eastAsia="SimSun" w:hAnsi="Times New Roman" w:cs="Times New Roman"/>
          <w:b/>
          <w:bCs/>
          <w:spacing w:val="-8"/>
          <w:sz w:val="20"/>
          <w:szCs w:val="20"/>
          <w:lang w:val="sr-Cyrl-RS" w:eastAsia="zh-CN"/>
        </w:rPr>
        <w:t xml:space="preserve"> </w:t>
      </w:r>
      <w:r w:rsidRPr="0017652F">
        <w:rPr>
          <w:rFonts w:ascii="Times New Roman" w:eastAsia="SimSun" w:hAnsi="Times New Roman" w:cs="Times New Roman"/>
          <w:b/>
          <w:bCs/>
          <w:sz w:val="20"/>
          <w:szCs w:val="20"/>
          <w:lang w:val="sr-Cyrl-RS" w:eastAsia="zh-CN"/>
        </w:rPr>
        <w:t>УГО</w:t>
      </w:r>
      <w:r w:rsidRPr="0017652F">
        <w:rPr>
          <w:rFonts w:ascii="Times New Roman" w:eastAsia="SimSun" w:hAnsi="Times New Roman" w:cs="Times New Roman"/>
          <w:b/>
          <w:bCs/>
          <w:spacing w:val="1"/>
          <w:sz w:val="20"/>
          <w:szCs w:val="20"/>
          <w:lang w:val="sr-Cyrl-RS" w:eastAsia="zh-CN"/>
        </w:rPr>
        <w:t>В</w:t>
      </w:r>
      <w:r w:rsidRPr="0017652F">
        <w:rPr>
          <w:rFonts w:ascii="Times New Roman" w:eastAsia="SimSun" w:hAnsi="Times New Roman" w:cs="Times New Roman"/>
          <w:b/>
          <w:bCs/>
          <w:sz w:val="20"/>
          <w:szCs w:val="20"/>
          <w:lang w:val="sr-Cyrl-RS" w:eastAsia="zh-CN"/>
        </w:rPr>
        <w:t>ОРА</w:t>
      </w:r>
    </w:p>
    <w:tbl>
      <w:tblPr>
        <w:tblW w:w="0" w:type="auto"/>
        <w:tblInd w:w="1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4583"/>
        <w:gridCol w:w="5360"/>
      </w:tblGrid>
      <w:tr w:rsidR="00B71A56" w:rsidRPr="0017652F" w:rsidTr="00CE094D">
        <w:trPr>
          <w:trHeight w:hRule="exact" w:val="1275"/>
        </w:trPr>
        <w:tc>
          <w:tcPr>
            <w:tcW w:w="4583" w:type="dxa"/>
          </w:tcPr>
          <w:p w:rsidR="00B71A56" w:rsidRPr="0017652F" w:rsidRDefault="00B71A56" w:rsidP="00CE094D">
            <w:pPr>
              <w:widowControl w:val="0"/>
              <w:kinsoku w:val="0"/>
              <w:overflowPunct w:val="0"/>
              <w:autoSpaceDE w:val="0"/>
              <w:autoSpaceDN w:val="0"/>
              <w:adjustRightInd w:val="0"/>
              <w:spacing w:after="0" w:line="200" w:lineRule="exact"/>
              <w:rPr>
                <w:rFonts w:ascii="Times New Roman" w:eastAsia="SimSun" w:hAnsi="Times New Roman" w:cs="Times New Roman"/>
                <w:sz w:val="20"/>
                <w:szCs w:val="20"/>
                <w:lang w:val="sr-Cyrl-RS" w:eastAsia="zh-CN"/>
              </w:rPr>
            </w:pPr>
          </w:p>
          <w:p w:rsidR="00B71A56" w:rsidRPr="0017652F" w:rsidRDefault="00B71A56" w:rsidP="00CE094D">
            <w:pPr>
              <w:widowControl w:val="0"/>
              <w:kinsoku w:val="0"/>
              <w:overflowPunct w:val="0"/>
              <w:autoSpaceDE w:val="0"/>
              <w:autoSpaceDN w:val="0"/>
              <w:adjustRightInd w:val="0"/>
              <w:spacing w:before="7" w:after="0" w:line="220" w:lineRule="exact"/>
              <w:rPr>
                <w:rFonts w:ascii="Times New Roman" w:eastAsia="SimSun" w:hAnsi="Times New Roman" w:cs="Times New Roman"/>
                <w:lang w:val="sr-Cyrl-RS" w:eastAsia="zh-CN"/>
              </w:rPr>
            </w:pPr>
          </w:p>
          <w:p w:rsidR="00B71A56" w:rsidRPr="0017652F" w:rsidRDefault="00B71A56" w:rsidP="00CE094D">
            <w:pPr>
              <w:widowControl w:val="0"/>
              <w:kinsoku w:val="0"/>
              <w:overflowPunct w:val="0"/>
              <w:autoSpaceDE w:val="0"/>
              <w:autoSpaceDN w:val="0"/>
              <w:adjustRightInd w:val="0"/>
              <w:spacing w:after="0" w:line="240" w:lineRule="auto"/>
              <w:rPr>
                <w:rFonts w:ascii="Times New Roman" w:eastAsia="SimSun" w:hAnsi="Times New Roman" w:cs="Times New Roman"/>
                <w:sz w:val="24"/>
                <w:szCs w:val="24"/>
                <w:lang w:val="sr-Cyrl-RS" w:eastAsia="zh-CN"/>
              </w:rPr>
            </w:pPr>
            <w:r w:rsidRPr="0017652F">
              <w:rPr>
                <w:rFonts w:ascii="Times New Roman" w:eastAsia="SimSun" w:hAnsi="Times New Roman" w:cs="Times New Roman"/>
                <w:sz w:val="20"/>
                <w:szCs w:val="20"/>
                <w:lang w:val="sr-Cyrl-RS" w:eastAsia="zh-CN"/>
              </w:rPr>
              <w:t>П</w:t>
            </w:r>
            <w:r w:rsidRPr="0017652F">
              <w:rPr>
                <w:rFonts w:ascii="Times New Roman" w:eastAsia="SimSun" w:hAnsi="Times New Roman" w:cs="Times New Roman"/>
                <w:spacing w:val="1"/>
                <w:sz w:val="20"/>
                <w:szCs w:val="20"/>
                <w:lang w:val="sr-Cyrl-RS" w:eastAsia="zh-CN"/>
              </w:rPr>
              <w:t>р</w:t>
            </w:r>
            <w:r w:rsidRPr="0017652F">
              <w:rPr>
                <w:rFonts w:ascii="Times New Roman" w:eastAsia="SimSun" w:hAnsi="Times New Roman" w:cs="Times New Roman"/>
                <w:sz w:val="20"/>
                <w:szCs w:val="20"/>
                <w:lang w:val="sr-Cyrl-RS" w:eastAsia="zh-CN"/>
              </w:rPr>
              <w:t>едмет:</w:t>
            </w:r>
          </w:p>
        </w:tc>
        <w:tc>
          <w:tcPr>
            <w:tcW w:w="5360" w:type="dxa"/>
          </w:tcPr>
          <w:p w:rsidR="00B71A56" w:rsidRPr="0017652F" w:rsidRDefault="00763F9D" w:rsidP="00CE094D">
            <w:pPr>
              <w:widowControl w:val="0"/>
              <w:autoSpaceDE w:val="0"/>
              <w:autoSpaceDN w:val="0"/>
              <w:adjustRightInd w:val="0"/>
              <w:spacing w:before="48" w:after="0" w:line="239" w:lineRule="auto"/>
              <w:ind w:right="846"/>
              <w:rPr>
                <w:rFonts w:ascii="Times New Roman" w:eastAsia="SimSun" w:hAnsi="Times New Roman" w:cs="Times New Roman"/>
                <w:sz w:val="20"/>
                <w:szCs w:val="20"/>
                <w:lang w:val="sr-Cyrl-RS" w:eastAsia="zh-CN"/>
              </w:rPr>
            </w:pPr>
            <w:r>
              <w:rPr>
                <w:rFonts w:ascii="Times New Roman" w:eastAsia="SimSun" w:hAnsi="Times New Roman" w:cs="Times New Roman"/>
                <w:sz w:val="20"/>
                <w:szCs w:val="20"/>
                <w:lang w:val="sr-Cyrl-RS" w:eastAsia="zh-CN"/>
              </w:rPr>
              <w:t>У</w:t>
            </w:r>
            <w:r w:rsidR="00B71A56" w:rsidRPr="0017652F">
              <w:rPr>
                <w:rFonts w:ascii="Times New Roman" w:eastAsia="SimSun" w:hAnsi="Times New Roman" w:cs="Times New Roman"/>
                <w:sz w:val="20"/>
                <w:szCs w:val="20"/>
                <w:lang w:val="sr-Cyrl-RS" w:eastAsia="zh-CN"/>
              </w:rPr>
              <w:t xml:space="preserve">слуге путничких агенција и сличне услуге - услуге посредовања за рeзeрвaциjу хотелског смештаја </w:t>
            </w:r>
            <w:r w:rsidR="00B71A56" w:rsidRPr="0017652F">
              <w:rPr>
                <w:rFonts w:ascii="Times New Roman" w:eastAsia="Times New Roman" w:hAnsi="Times New Roman" w:cs="Times New Roman"/>
                <w:color w:val="000000"/>
                <w:sz w:val="20"/>
                <w:szCs w:val="20"/>
                <w:lang w:val="sr-Cyrl-RS"/>
              </w:rPr>
              <w:t xml:space="preserve">за службена путовања </w:t>
            </w:r>
            <w:r w:rsidR="00B71A56" w:rsidRPr="0017652F">
              <w:rPr>
                <w:rFonts w:ascii="Times New Roman" w:eastAsia="SimSun" w:hAnsi="Times New Roman" w:cs="Times New Roman"/>
                <w:sz w:val="20"/>
                <w:szCs w:val="20"/>
                <w:lang w:val="sr-Cyrl-RS" w:eastAsia="zh-CN"/>
              </w:rPr>
              <w:t>у земљи и иностранству и авио превоза за службена путовања у иностранству</w:t>
            </w:r>
          </w:p>
          <w:p w:rsidR="00B71A56" w:rsidRPr="0017652F" w:rsidRDefault="00B71A56" w:rsidP="00CE094D">
            <w:pPr>
              <w:widowControl w:val="0"/>
              <w:autoSpaceDE w:val="0"/>
              <w:autoSpaceDN w:val="0"/>
              <w:adjustRightInd w:val="0"/>
              <w:spacing w:before="48" w:after="0" w:line="239" w:lineRule="auto"/>
              <w:ind w:right="846"/>
              <w:rPr>
                <w:rFonts w:ascii="Times New Roman" w:eastAsia="SimSun" w:hAnsi="Times New Roman" w:cs="Times New Roman"/>
                <w:sz w:val="20"/>
                <w:szCs w:val="20"/>
                <w:lang w:val="sr-Cyrl-RS" w:eastAsia="zh-CN"/>
              </w:rPr>
            </w:pPr>
            <w:r w:rsidRPr="0017652F">
              <w:rPr>
                <w:rFonts w:ascii="Times New Roman" w:eastAsia="SimSun" w:hAnsi="Times New Roman" w:cs="Times New Roman"/>
                <w:sz w:val="20"/>
                <w:szCs w:val="20"/>
                <w:lang w:val="sr-Cyrl-RS" w:eastAsia="zh-CN"/>
              </w:rPr>
              <w:t xml:space="preserve"> (</w:t>
            </w:r>
            <w:r w:rsidRPr="0017652F">
              <w:rPr>
                <w:rFonts w:ascii="Times New Roman" w:eastAsia="SimSun" w:hAnsi="Times New Roman" w:cs="Times New Roman"/>
                <w:b/>
                <w:bCs/>
                <w:sz w:val="20"/>
                <w:szCs w:val="20"/>
                <w:lang w:val="sr-Cyrl-RS" w:eastAsia="zh-CN"/>
              </w:rPr>
              <w:t>ЈНМВ 1/</w:t>
            </w:r>
            <w:r w:rsidR="000B2A0F">
              <w:rPr>
                <w:rFonts w:ascii="Times New Roman" w:eastAsia="SimSun" w:hAnsi="Times New Roman" w:cs="Times New Roman"/>
                <w:b/>
                <w:bCs/>
                <w:sz w:val="20"/>
                <w:szCs w:val="20"/>
                <w:lang w:val="sr-Cyrl-RS" w:eastAsia="zh-CN"/>
              </w:rPr>
              <w:t>2017</w:t>
            </w:r>
            <w:r w:rsidRPr="0017652F">
              <w:rPr>
                <w:rFonts w:ascii="Times New Roman" w:eastAsia="SimSun" w:hAnsi="Times New Roman" w:cs="Times New Roman"/>
                <w:sz w:val="20"/>
                <w:szCs w:val="20"/>
                <w:lang w:val="sr-Cyrl-RS" w:eastAsia="zh-CN"/>
              </w:rPr>
              <w:t>)</w:t>
            </w:r>
          </w:p>
          <w:p w:rsidR="00B71A56" w:rsidRPr="0017652F" w:rsidRDefault="00B71A56" w:rsidP="00CE094D">
            <w:pPr>
              <w:widowControl w:val="0"/>
              <w:kinsoku w:val="0"/>
              <w:overflowPunct w:val="0"/>
              <w:autoSpaceDE w:val="0"/>
              <w:autoSpaceDN w:val="0"/>
              <w:adjustRightInd w:val="0"/>
              <w:spacing w:before="48" w:after="0" w:line="239" w:lineRule="auto"/>
              <w:ind w:right="846"/>
              <w:rPr>
                <w:rFonts w:ascii="Times New Roman" w:eastAsia="SimSun" w:hAnsi="Times New Roman" w:cs="Times New Roman"/>
                <w:sz w:val="24"/>
                <w:szCs w:val="24"/>
                <w:lang w:val="sr-Cyrl-RS" w:eastAsia="zh-CN"/>
              </w:rPr>
            </w:pPr>
          </w:p>
        </w:tc>
      </w:tr>
      <w:tr w:rsidR="00B71A56" w:rsidRPr="009415EF" w:rsidTr="00CE094D">
        <w:trPr>
          <w:trHeight w:hRule="exact" w:val="530"/>
        </w:trPr>
        <w:tc>
          <w:tcPr>
            <w:tcW w:w="4583" w:type="dxa"/>
          </w:tcPr>
          <w:p w:rsidR="00B71A56" w:rsidRPr="009415EF" w:rsidRDefault="00B71A56" w:rsidP="00CE094D">
            <w:pPr>
              <w:widowControl w:val="0"/>
              <w:kinsoku w:val="0"/>
              <w:overflowPunct w:val="0"/>
              <w:autoSpaceDE w:val="0"/>
              <w:autoSpaceDN w:val="0"/>
              <w:adjustRightInd w:val="0"/>
              <w:spacing w:after="0" w:line="280" w:lineRule="exact"/>
              <w:rPr>
                <w:rFonts w:ascii="Times New Roman" w:eastAsia="SimSun" w:hAnsi="Times New Roman" w:cs="Times New Roman"/>
                <w:b/>
                <w:sz w:val="28"/>
                <w:szCs w:val="28"/>
                <w:lang w:val="sr-Cyrl-RS" w:eastAsia="zh-CN"/>
              </w:rPr>
            </w:pPr>
          </w:p>
          <w:p w:rsidR="00B71A56" w:rsidRPr="009415EF" w:rsidRDefault="00B71A56" w:rsidP="00CE094D">
            <w:pPr>
              <w:widowControl w:val="0"/>
              <w:kinsoku w:val="0"/>
              <w:overflowPunct w:val="0"/>
              <w:autoSpaceDE w:val="0"/>
              <w:autoSpaceDN w:val="0"/>
              <w:adjustRightInd w:val="0"/>
              <w:spacing w:after="0" w:line="240" w:lineRule="auto"/>
              <w:rPr>
                <w:rFonts w:ascii="Times New Roman" w:eastAsia="SimSun" w:hAnsi="Times New Roman" w:cs="Times New Roman"/>
                <w:b/>
                <w:sz w:val="24"/>
                <w:szCs w:val="24"/>
                <w:lang w:val="sr-Cyrl-RS" w:eastAsia="zh-CN"/>
              </w:rPr>
            </w:pPr>
            <w:r w:rsidRPr="009415EF">
              <w:rPr>
                <w:rFonts w:ascii="Times New Roman" w:eastAsia="SimSun" w:hAnsi="Times New Roman" w:cs="Times New Roman"/>
                <w:b/>
                <w:sz w:val="20"/>
                <w:szCs w:val="20"/>
                <w:lang w:val="sr-Cyrl-RS" w:eastAsia="zh-CN"/>
              </w:rPr>
              <w:t>Це</w:t>
            </w:r>
            <w:r w:rsidRPr="009415EF">
              <w:rPr>
                <w:rFonts w:ascii="Times New Roman" w:eastAsia="SimSun" w:hAnsi="Times New Roman" w:cs="Times New Roman"/>
                <w:b/>
                <w:spacing w:val="-1"/>
                <w:sz w:val="20"/>
                <w:szCs w:val="20"/>
                <w:lang w:val="sr-Cyrl-RS" w:eastAsia="zh-CN"/>
              </w:rPr>
              <w:t>н</w:t>
            </w:r>
            <w:r w:rsidRPr="009415EF">
              <w:rPr>
                <w:rFonts w:ascii="Times New Roman" w:eastAsia="SimSun" w:hAnsi="Times New Roman" w:cs="Times New Roman"/>
                <w:b/>
                <w:sz w:val="20"/>
                <w:szCs w:val="20"/>
                <w:lang w:val="sr-Cyrl-RS" w:eastAsia="zh-CN"/>
              </w:rPr>
              <w:t>а</w:t>
            </w:r>
            <w:r w:rsidRPr="009415EF">
              <w:rPr>
                <w:rFonts w:ascii="Times New Roman" w:eastAsia="SimSun" w:hAnsi="Times New Roman" w:cs="Times New Roman"/>
                <w:b/>
                <w:spacing w:val="-4"/>
                <w:sz w:val="20"/>
                <w:szCs w:val="20"/>
                <w:lang w:val="sr-Cyrl-RS" w:eastAsia="zh-CN"/>
              </w:rPr>
              <w:t xml:space="preserve"> </w:t>
            </w:r>
            <w:r w:rsidRPr="009415EF">
              <w:rPr>
                <w:rFonts w:ascii="Times New Roman" w:eastAsia="SimSun" w:hAnsi="Times New Roman" w:cs="Times New Roman"/>
                <w:b/>
                <w:sz w:val="20"/>
                <w:szCs w:val="20"/>
                <w:lang w:val="sr-Cyrl-RS" w:eastAsia="zh-CN"/>
              </w:rPr>
              <w:t>без</w:t>
            </w:r>
            <w:r w:rsidRPr="009415EF">
              <w:rPr>
                <w:rFonts w:ascii="Times New Roman" w:eastAsia="SimSun" w:hAnsi="Times New Roman" w:cs="Times New Roman"/>
                <w:b/>
                <w:spacing w:val="-6"/>
                <w:sz w:val="20"/>
                <w:szCs w:val="20"/>
                <w:lang w:val="sr-Cyrl-RS" w:eastAsia="zh-CN"/>
              </w:rPr>
              <w:t xml:space="preserve"> </w:t>
            </w:r>
            <w:r w:rsidRPr="009415EF">
              <w:rPr>
                <w:rFonts w:ascii="Times New Roman" w:eastAsia="SimSun" w:hAnsi="Times New Roman" w:cs="Times New Roman"/>
                <w:b/>
                <w:sz w:val="20"/>
                <w:szCs w:val="20"/>
                <w:lang w:val="sr-Cyrl-RS" w:eastAsia="zh-CN"/>
              </w:rPr>
              <w:t>П</w:t>
            </w:r>
            <w:r w:rsidRPr="009415EF">
              <w:rPr>
                <w:rFonts w:ascii="Times New Roman" w:eastAsia="SimSun" w:hAnsi="Times New Roman" w:cs="Times New Roman"/>
                <w:b/>
                <w:spacing w:val="1"/>
                <w:sz w:val="20"/>
                <w:szCs w:val="20"/>
                <w:lang w:val="sr-Cyrl-RS" w:eastAsia="zh-CN"/>
              </w:rPr>
              <w:t>Д</w:t>
            </w:r>
            <w:r w:rsidRPr="009415EF">
              <w:rPr>
                <w:rFonts w:ascii="Times New Roman" w:eastAsia="SimSun" w:hAnsi="Times New Roman" w:cs="Times New Roman"/>
                <w:b/>
                <w:spacing w:val="2"/>
                <w:sz w:val="20"/>
                <w:szCs w:val="20"/>
                <w:lang w:val="sr-Cyrl-RS" w:eastAsia="zh-CN"/>
              </w:rPr>
              <w:t>В</w:t>
            </w:r>
            <w:r w:rsidRPr="009415EF">
              <w:rPr>
                <w:rFonts w:ascii="Times New Roman" w:eastAsia="SimSun" w:hAnsi="Times New Roman" w:cs="Times New Roman"/>
                <w:b/>
                <w:spacing w:val="-2"/>
                <w:sz w:val="20"/>
                <w:szCs w:val="20"/>
                <w:lang w:val="sr-Cyrl-RS" w:eastAsia="zh-CN"/>
              </w:rPr>
              <w:t>-</w:t>
            </w:r>
            <w:r w:rsidRPr="009415EF">
              <w:rPr>
                <w:rFonts w:ascii="Times New Roman" w:eastAsia="SimSun" w:hAnsi="Times New Roman" w:cs="Times New Roman"/>
                <w:b/>
                <w:sz w:val="20"/>
                <w:szCs w:val="20"/>
                <w:lang w:val="sr-Cyrl-RS" w:eastAsia="zh-CN"/>
              </w:rPr>
              <w:t>а:</w:t>
            </w:r>
          </w:p>
        </w:tc>
        <w:tc>
          <w:tcPr>
            <w:tcW w:w="5360" w:type="dxa"/>
          </w:tcPr>
          <w:p w:rsidR="00B71A56" w:rsidRPr="009415EF" w:rsidRDefault="00B71A56" w:rsidP="00CE094D">
            <w:pPr>
              <w:widowControl w:val="0"/>
              <w:kinsoku w:val="0"/>
              <w:overflowPunct w:val="0"/>
              <w:autoSpaceDE w:val="0"/>
              <w:autoSpaceDN w:val="0"/>
              <w:adjustRightInd w:val="0"/>
              <w:spacing w:after="0" w:line="280" w:lineRule="exact"/>
              <w:rPr>
                <w:rFonts w:ascii="Times New Roman" w:eastAsia="SimSun" w:hAnsi="Times New Roman" w:cs="Times New Roman"/>
                <w:b/>
                <w:sz w:val="28"/>
                <w:szCs w:val="28"/>
                <w:lang w:val="sr-Cyrl-RS" w:eastAsia="zh-CN"/>
              </w:rPr>
            </w:pPr>
          </w:p>
          <w:p w:rsidR="00B71A56" w:rsidRPr="009415EF" w:rsidRDefault="00B71A56" w:rsidP="00CE094D">
            <w:pPr>
              <w:widowControl w:val="0"/>
              <w:kinsoku w:val="0"/>
              <w:overflowPunct w:val="0"/>
              <w:autoSpaceDE w:val="0"/>
              <w:autoSpaceDN w:val="0"/>
              <w:adjustRightInd w:val="0"/>
              <w:spacing w:after="0" w:line="240" w:lineRule="auto"/>
              <w:ind w:right="988"/>
              <w:jc w:val="right"/>
              <w:rPr>
                <w:rFonts w:ascii="Times New Roman" w:eastAsia="SimSun" w:hAnsi="Times New Roman" w:cs="Times New Roman"/>
                <w:b/>
                <w:sz w:val="24"/>
                <w:szCs w:val="24"/>
                <w:lang w:val="sr-Cyrl-RS" w:eastAsia="zh-CN"/>
              </w:rPr>
            </w:pPr>
            <w:r w:rsidRPr="009415EF">
              <w:rPr>
                <w:rFonts w:ascii="Times New Roman" w:eastAsia="SimSun" w:hAnsi="Times New Roman" w:cs="Times New Roman"/>
                <w:b/>
                <w:w w:val="95"/>
                <w:sz w:val="20"/>
                <w:szCs w:val="20"/>
                <w:lang w:val="sr-Cyrl-RS" w:eastAsia="zh-CN"/>
              </w:rPr>
              <w:t>д</w:t>
            </w:r>
            <w:r w:rsidRPr="009415EF">
              <w:rPr>
                <w:rFonts w:ascii="Times New Roman" w:eastAsia="SimSun" w:hAnsi="Times New Roman" w:cs="Times New Roman"/>
                <w:b/>
                <w:spacing w:val="-2"/>
                <w:w w:val="95"/>
                <w:sz w:val="20"/>
                <w:szCs w:val="20"/>
                <w:lang w:val="sr-Cyrl-RS" w:eastAsia="zh-CN"/>
              </w:rPr>
              <w:t>и</w:t>
            </w:r>
            <w:r w:rsidRPr="009415EF">
              <w:rPr>
                <w:rFonts w:ascii="Times New Roman" w:eastAsia="SimSun" w:hAnsi="Times New Roman" w:cs="Times New Roman"/>
                <w:b/>
                <w:spacing w:val="-1"/>
                <w:w w:val="95"/>
                <w:sz w:val="20"/>
                <w:szCs w:val="20"/>
                <w:lang w:val="sr-Cyrl-RS" w:eastAsia="zh-CN"/>
              </w:rPr>
              <w:t>н</w:t>
            </w:r>
            <w:r w:rsidRPr="009415EF">
              <w:rPr>
                <w:rFonts w:ascii="Times New Roman" w:eastAsia="SimSun" w:hAnsi="Times New Roman" w:cs="Times New Roman"/>
                <w:b/>
                <w:w w:val="95"/>
                <w:sz w:val="20"/>
                <w:szCs w:val="20"/>
                <w:lang w:val="sr-Cyrl-RS" w:eastAsia="zh-CN"/>
              </w:rPr>
              <w:t>ара</w:t>
            </w:r>
          </w:p>
        </w:tc>
      </w:tr>
      <w:tr w:rsidR="00B71A56" w:rsidRPr="009415EF" w:rsidTr="00CE094D">
        <w:trPr>
          <w:trHeight w:hRule="exact" w:val="530"/>
        </w:trPr>
        <w:tc>
          <w:tcPr>
            <w:tcW w:w="4583" w:type="dxa"/>
          </w:tcPr>
          <w:p w:rsidR="00B71A56" w:rsidRPr="009415EF" w:rsidRDefault="00B71A56" w:rsidP="00CE094D">
            <w:pPr>
              <w:widowControl w:val="0"/>
              <w:kinsoku w:val="0"/>
              <w:overflowPunct w:val="0"/>
              <w:autoSpaceDE w:val="0"/>
              <w:autoSpaceDN w:val="0"/>
              <w:adjustRightInd w:val="0"/>
              <w:spacing w:after="0" w:line="280" w:lineRule="exact"/>
              <w:rPr>
                <w:rFonts w:ascii="Times New Roman" w:eastAsia="SimSun" w:hAnsi="Times New Roman" w:cs="Times New Roman"/>
                <w:b/>
                <w:sz w:val="28"/>
                <w:szCs w:val="28"/>
                <w:lang w:val="sr-Cyrl-RS" w:eastAsia="zh-CN"/>
              </w:rPr>
            </w:pPr>
          </w:p>
          <w:p w:rsidR="00B71A56" w:rsidRPr="009415EF" w:rsidRDefault="00B71A56" w:rsidP="00CE094D">
            <w:pPr>
              <w:widowControl w:val="0"/>
              <w:kinsoku w:val="0"/>
              <w:overflowPunct w:val="0"/>
              <w:autoSpaceDE w:val="0"/>
              <w:autoSpaceDN w:val="0"/>
              <w:adjustRightInd w:val="0"/>
              <w:spacing w:after="0" w:line="240" w:lineRule="auto"/>
              <w:rPr>
                <w:rFonts w:ascii="Times New Roman" w:eastAsia="SimSun" w:hAnsi="Times New Roman" w:cs="Times New Roman"/>
                <w:b/>
                <w:sz w:val="24"/>
                <w:szCs w:val="24"/>
                <w:lang w:val="sr-Cyrl-RS" w:eastAsia="zh-CN"/>
              </w:rPr>
            </w:pPr>
            <w:r w:rsidRPr="009415EF">
              <w:rPr>
                <w:rFonts w:ascii="Times New Roman" w:eastAsia="SimSun" w:hAnsi="Times New Roman" w:cs="Times New Roman"/>
                <w:b/>
                <w:sz w:val="20"/>
                <w:szCs w:val="20"/>
                <w:lang w:val="sr-Cyrl-RS" w:eastAsia="zh-CN"/>
              </w:rPr>
              <w:t>П</w:t>
            </w:r>
            <w:r w:rsidRPr="009415EF">
              <w:rPr>
                <w:rFonts w:ascii="Times New Roman" w:eastAsia="SimSun" w:hAnsi="Times New Roman" w:cs="Times New Roman"/>
                <w:b/>
                <w:spacing w:val="1"/>
                <w:sz w:val="20"/>
                <w:szCs w:val="20"/>
                <w:lang w:val="sr-Cyrl-RS" w:eastAsia="zh-CN"/>
              </w:rPr>
              <w:t>ДВ</w:t>
            </w:r>
            <w:r w:rsidRPr="009415EF">
              <w:rPr>
                <w:rFonts w:ascii="Times New Roman" w:eastAsia="SimSun" w:hAnsi="Times New Roman" w:cs="Times New Roman"/>
                <w:b/>
                <w:sz w:val="20"/>
                <w:szCs w:val="20"/>
                <w:lang w:val="sr-Cyrl-RS" w:eastAsia="zh-CN"/>
              </w:rPr>
              <w:t>:</w:t>
            </w:r>
          </w:p>
        </w:tc>
        <w:tc>
          <w:tcPr>
            <w:tcW w:w="5360" w:type="dxa"/>
          </w:tcPr>
          <w:p w:rsidR="00B71A56" w:rsidRPr="009415EF" w:rsidRDefault="00B71A56" w:rsidP="00CE094D">
            <w:pPr>
              <w:widowControl w:val="0"/>
              <w:kinsoku w:val="0"/>
              <w:overflowPunct w:val="0"/>
              <w:autoSpaceDE w:val="0"/>
              <w:autoSpaceDN w:val="0"/>
              <w:adjustRightInd w:val="0"/>
              <w:spacing w:after="0" w:line="280" w:lineRule="exact"/>
              <w:rPr>
                <w:rFonts w:ascii="Times New Roman" w:eastAsia="SimSun" w:hAnsi="Times New Roman" w:cs="Times New Roman"/>
                <w:b/>
                <w:sz w:val="28"/>
                <w:szCs w:val="28"/>
                <w:lang w:val="sr-Cyrl-RS" w:eastAsia="zh-CN"/>
              </w:rPr>
            </w:pPr>
          </w:p>
          <w:p w:rsidR="00B71A56" w:rsidRPr="009415EF" w:rsidRDefault="00B71A56" w:rsidP="00CE094D">
            <w:pPr>
              <w:widowControl w:val="0"/>
              <w:kinsoku w:val="0"/>
              <w:overflowPunct w:val="0"/>
              <w:autoSpaceDE w:val="0"/>
              <w:autoSpaceDN w:val="0"/>
              <w:adjustRightInd w:val="0"/>
              <w:spacing w:after="0" w:line="240" w:lineRule="auto"/>
              <w:ind w:right="988"/>
              <w:jc w:val="right"/>
              <w:rPr>
                <w:rFonts w:ascii="Times New Roman" w:eastAsia="SimSun" w:hAnsi="Times New Roman" w:cs="Times New Roman"/>
                <w:b/>
                <w:sz w:val="24"/>
                <w:szCs w:val="24"/>
                <w:lang w:val="sr-Cyrl-RS" w:eastAsia="zh-CN"/>
              </w:rPr>
            </w:pPr>
            <w:r w:rsidRPr="009415EF">
              <w:rPr>
                <w:rFonts w:ascii="Times New Roman" w:eastAsia="SimSun" w:hAnsi="Times New Roman" w:cs="Times New Roman"/>
                <w:b/>
                <w:w w:val="95"/>
                <w:sz w:val="20"/>
                <w:szCs w:val="20"/>
                <w:lang w:val="sr-Cyrl-RS" w:eastAsia="zh-CN"/>
              </w:rPr>
              <w:t>д</w:t>
            </w:r>
            <w:r w:rsidRPr="009415EF">
              <w:rPr>
                <w:rFonts w:ascii="Times New Roman" w:eastAsia="SimSun" w:hAnsi="Times New Roman" w:cs="Times New Roman"/>
                <w:b/>
                <w:spacing w:val="-2"/>
                <w:w w:val="95"/>
                <w:sz w:val="20"/>
                <w:szCs w:val="20"/>
                <w:lang w:val="sr-Cyrl-RS" w:eastAsia="zh-CN"/>
              </w:rPr>
              <w:t>и</w:t>
            </w:r>
            <w:r w:rsidRPr="009415EF">
              <w:rPr>
                <w:rFonts w:ascii="Times New Roman" w:eastAsia="SimSun" w:hAnsi="Times New Roman" w:cs="Times New Roman"/>
                <w:b/>
                <w:spacing w:val="-1"/>
                <w:w w:val="95"/>
                <w:sz w:val="20"/>
                <w:szCs w:val="20"/>
                <w:lang w:val="sr-Cyrl-RS" w:eastAsia="zh-CN"/>
              </w:rPr>
              <w:t>н</w:t>
            </w:r>
            <w:r w:rsidRPr="009415EF">
              <w:rPr>
                <w:rFonts w:ascii="Times New Roman" w:eastAsia="SimSun" w:hAnsi="Times New Roman" w:cs="Times New Roman"/>
                <w:b/>
                <w:w w:val="95"/>
                <w:sz w:val="20"/>
                <w:szCs w:val="20"/>
                <w:lang w:val="sr-Cyrl-RS" w:eastAsia="zh-CN"/>
              </w:rPr>
              <w:t>ара</w:t>
            </w:r>
          </w:p>
        </w:tc>
      </w:tr>
      <w:tr w:rsidR="00B71A56" w:rsidRPr="009415EF" w:rsidTr="00CE094D">
        <w:trPr>
          <w:trHeight w:hRule="exact" w:val="530"/>
        </w:trPr>
        <w:tc>
          <w:tcPr>
            <w:tcW w:w="4583" w:type="dxa"/>
          </w:tcPr>
          <w:p w:rsidR="00B71A56" w:rsidRPr="009415EF" w:rsidRDefault="00B71A56" w:rsidP="00CE094D">
            <w:pPr>
              <w:widowControl w:val="0"/>
              <w:kinsoku w:val="0"/>
              <w:overflowPunct w:val="0"/>
              <w:autoSpaceDE w:val="0"/>
              <w:autoSpaceDN w:val="0"/>
              <w:adjustRightInd w:val="0"/>
              <w:spacing w:before="18" w:after="0" w:line="260" w:lineRule="exact"/>
              <w:rPr>
                <w:rFonts w:ascii="Times New Roman" w:eastAsia="SimSun" w:hAnsi="Times New Roman" w:cs="Times New Roman"/>
                <w:b/>
                <w:sz w:val="26"/>
                <w:szCs w:val="26"/>
                <w:lang w:val="sr-Cyrl-RS" w:eastAsia="zh-CN"/>
              </w:rPr>
            </w:pPr>
          </w:p>
          <w:p w:rsidR="00B71A56" w:rsidRPr="009415EF" w:rsidRDefault="00B71A56" w:rsidP="00CE094D">
            <w:pPr>
              <w:widowControl w:val="0"/>
              <w:kinsoku w:val="0"/>
              <w:overflowPunct w:val="0"/>
              <w:autoSpaceDE w:val="0"/>
              <w:autoSpaceDN w:val="0"/>
              <w:adjustRightInd w:val="0"/>
              <w:spacing w:after="0" w:line="240" w:lineRule="auto"/>
              <w:rPr>
                <w:rFonts w:ascii="Times New Roman" w:eastAsia="SimSun" w:hAnsi="Times New Roman" w:cs="Times New Roman"/>
                <w:b/>
                <w:sz w:val="24"/>
                <w:szCs w:val="24"/>
                <w:lang w:val="sr-Cyrl-RS" w:eastAsia="zh-CN"/>
              </w:rPr>
            </w:pPr>
            <w:r w:rsidRPr="009415EF">
              <w:rPr>
                <w:rFonts w:ascii="Times New Roman" w:eastAsia="SimSun" w:hAnsi="Times New Roman" w:cs="Times New Roman"/>
                <w:b/>
                <w:sz w:val="20"/>
                <w:szCs w:val="20"/>
                <w:lang w:val="sr-Cyrl-RS" w:eastAsia="zh-CN"/>
              </w:rPr>
              <w:t>У</w:t>
            </w:r>
            <w:r w:rsidRPr="009415EF">
              <w:rPr>
                <w:rFonts w:ascii="Times New Roman" w:eastAsia="SimSun" w:hAnsi="Times New Roman" w:cs="Times New Roman"/>
                <w:b/>
                <w:spacing w:val="2"/>
                <w:sz w:val="20"/>
                <w:szCs w:val="20"/>
                <w:lang w:val="sr-Cyrl-RS" w:eastAsia="zh-CN"/>
              </w:rPr>
              <w:t>к</w:t>
            </w:r>
            <w:r w:rsidRPr="009415EF">
              <w:rPr>
                <w:rFonts w:ascii="Times New Roman" w:eastAsia="SimSun" w:hAnsi="Times New Roman" w:cs="Times New Roman"/>
                <w:b/>
                <w:spacing w:val="-2"/>
                <w:sz w:val="20"/>
                <w:szCs w:val="20"/>
                <w:lang w:val="sr-Cyrl-RS" w:eastAsia="zh-CN"/>
              </w:rPr>
              <w:t>у</w:t>
            </w:r>
            <w:r w:rsidRPr="009415EF">
              <w:rPr>
                <w:rFonts w:ascii="Times New Roman" w:eastAsia="SimSun" w:hAnsi="Times New Roman" w:cs="Times New Roman"/>
                <w:b/>
                <w:spacing w:val="-1"/>
                <w:sz w:val="20"/>
                <w:szCs w:val="20"/>
                <w:lang w:val="sr-Cyrl-RS" w:eastAsia="zh-CN"/>
              </w:rPr>
              <w:t>пн</w:t>
            </w:r>
            <w:r w:rsidRPr="009415EF">
              <w:rPr>
                <w:rFonts w:ascii="Times New Roman" w:eastAsia="SimSun" w:hAnsi="Times New Roman" w:cs="Times New Roman"/>
                <w:b/>
                <w:sz w:val="20"/>
                <w:szCs w:val="20"/>
                <w:lang w:val="sr-Cyrl-RS" w:eastAsia="zh-CN"/>
              </w:rPr>
              <w:t>а</w:t>
            </w:r>
            <w:r w:rsidRPr="009415EF">
              <w:rPr>
                <w:rFonts w:ascii="Times New Roman" w:eastAsia="SimSun" w:hAnsi="Times New Roman" w:cs="Times New Roman"/>
                <w:b/>
                <w:spacing w:val="-4"/>
                <w:sz w:val="20"/>
                <w:szCs w:val="20"/>
                <w:lang w:val="sr-Cyrl-RS" w:eastAsia="zh-CN"/>
              </w:rPr>
              <w:t xml:space="preserve"> </w:t>
            </w:r>
            <w:r w:rsidRPr="009415EF">
              <w:rPr>
                <w:rFonts w:ascii="Times New Roman" w:eastAsia="SimSun" w:hAnsi="Times New Roman" w:cs="Times New Roman"/>
                <w:b/>
                <w:spacing w:val="-1"/>
                <w:sz w:val="20"/>
                <w:szCs w:val="20"/>
                <w:lang w:val="sr-Cyrl-RS" w:eastAsia="zh-CN"/>
              </w:rPr>
              <w:t>ц</w:t>
            </w:r>
            <w:r w:rsidRPr="009415EF">
              <w:rPr>
                <w:rFonts w:ascii="Times New Roman" w:eastAsia="SimSun" w:hAnsi="Times New Roman" w:cs="Times New Roman"/>
                <w:b/>
                <w:sz w:val="20"/>
                <w:szCs w:val="20"/>
                <w:lang w:val="sr-Cyrl-RS" w:eastAsia="zh-CN"/>
              </w:rPr>
              <w:t>е</w:t>
            </w:r>
            <w:r w:rsidRPr="009415EF">
              <w:rPr>
                <w:rFonts w:ascii="Times New Roman" w:eastAsia="SimSun" w:hAnsi="Times New Roman" w:cs="Times New Roman"/>
                <w:b/>
                <w:spacing w:val="-1"/>
                <w:sz w:val="20"/>
                <w:szCs w:val="20"/>
                <w:lang w:val="sr-Cyrl-RS" w:eastAsia="zh-CN"/>
              </w:rPr>
              <w:t>н</w:t>
            </w:r>
            <w:r w:rsidRPr="009415EF">
              <w:rPr>
                <w:rFonts w:ascii="Times New Roman" w:eastAsia="SimSun" w:hAnsi="Times New Roman" w:cs="Times New Roman"/>
                <w:b/>
                <w:sz w:val="20"/>
                <w:szCs w:val="20"/>
                <w:lang w:val="sr-Cyrl-RS" w:eastAsia="zh-CN"/>
              </w:rPr>
              <w:t>а</w:t>
            </w:r>
            <w:r w:rsidRPr="009415EF">
              <w:rPr>
                <w:rFonts w:ascii="Times New Roman" w:eastAsia="SimSun" w:hAnsi="Times New Roman" w:cs="Times New Roman"/>
                <w:b/>
                <w:spacing w:val="-7"/>
                <w:sz w:val="20"/>
                <w:szCs w:val="20"/>
                <w:lang w:val="sr-Cyrl-RS" w:eastAsia="zh-CN"/>
              </w:rPr>
              <w:t xml:space="preserve"> </w:t>
            </w:r>
            <w:r w:rsidRPr="009415EF">
              <w:rPr>
                <w:rFonts w:ascii="Times New Roman" w:eastAsia="SimSun" w:hAnsi="Times New Roman" w:cs="Times New Roman"/>
                <w:b/>
                <w:sz w:val="20"/>
                <w:szCs w:val="20"/>
                <w:lang w:val="sr-Cyrl-RS" w:eastAsia="zh-CN"/>
              </w:rPr>
              <w:t>са</w:t>
            </w:r>
            <w:r w:rsidRPr="009415EF">
              <w:rPr>
                <w:rFonts w:ascii="Times New Roman" w:eastAsia="SimSun" w:hAnsi="Times New Roman" w:cs="Times New Roman"/>
                <w:b/>
                <w:spacing w:val="-6"/>
                <w:sz w:val="20"/>
                <w:szCs w:val="20"/>
                <w:lang w:val="sr-Cyrl-RS" w:eastAsia="zh-CN"/>
              </w:rPr>
              <w:t xml:space="preserve"> </w:t>
            </w:r>
            <w:r w:rsidRPr="009415EF">
              <w:rPr>
                <w:rFonts w:ascii="Times New Roman" w:eastAsia="SimSun" w:hAnsi="Times New Roman" w:cs="Times New Roman"/>
                <w:b/>
                <w:sz w:val="20"/>
                <w:szCs w:val="20"/>
                <w:lang w:val="sr-Cyrl-RS" w:eastAsia="zh-CN"/>
              </w:rPr>
              <w:t>П</w:t>
            </w:r>
            <w:r w:rsidRPr="009415EF">
              <w:rPr>
                <w:rFonts w:ascii="Times New Roman" w:eastAsia="SimSun" w:hAnsi="Times New Roman" w:cs="Times New Roman"/>
                <w:b/>
                <w:spacing w:val="1"/>
                <w:sz w:val="20"/>
                <w:szCs w:val="20"/>
                <w:lang w:val="sr-Cyrl-RS" w:eastAsia="zh-CN"/>
              </w:rPr>
              <w:t>Д</w:t>
            </w:r>
            <w:r w:rsidRPr="009415EF">
              <w:rPr>
                <w:rFonts w:ascii="Times New Roman" w:eastAsia="SimSun" w:hAnsi="Times New Roman" w:cs="Times New Roman"/>
                <w:b/>
                <w:spacing w:val="2"/>
                <w:sz w:val="20"/>
                <w:szCs w:val="20"/>
                <w:lang w:val="sr-Cyrl-RS" w:eastAsia="zh-CN"/>
              </w:rPr>
              <w:t>В</w:t>
            </w:r>
            <w:r w:rsidRPr="009415EF">
              <w:rPr>
                <w:rFonts w:ascii="Times New Roman" w:eastAsia="SimSun" w:hAnsi="Times New Roman" w:cs="Times New Roman"/>
                <w:b/>
                <w:spacing w:val="-2"/>
                <w:sz w:val="20"/>
                <w:szCs w:val="20"/>
                <w:lang w:val="sr-Cyrl-RS" w:eastAsia="zh-CN"/>
              </w:rPr>
              <w:t>-</w:t>
            </w:r>
            <w:r w:rsidRPr="009415EF">
              <w:rPr>
                <w:rFonts w:ascii="Times New Roman" w:eastAsia="SimSun" w:hAnsi="Times New Roman" w:cs="Times New Roman"/>
                <w:b/>
                <w:spacing w:val="1"/>
                <w:sz w:val="20"/>
                <w:szCs w:val="20"/>
                <w:lang w:val="sr-Cyrl-RS" w:eastAsia="zh-CN"/>
              </w:rPr>
              <w:t>ом</w:t>
            </w:r>
            <w:r w:rsidRPr="009415EF">
              <w:rPr>
                <w:rFonts w:ascii="Times New Roman" w:eastAsia="SimSun" w:hAnsi="Times New Roman" w:cs="Times New Roman"/>
                <w:b/>
                <w:sz w:val="20"/>
                <w:szCs w:val="20"/>
                <w:lang w:val="sr-Cyrl-RS" w:eastAsia="zh-CN"/>
              </w:rPr>
              <w:t>:</w:t>
            </w:r>
          </w:p>
        </w:tc>
        <w:tc>
          <w:tcPr>
            <w:tcW w:w="5360" w:type="dxa"/>
          </w:tcPr>
          <w:p w:rsidR="00B71A56" w:rsidRPr="009415EF" w:rsidRDefault="00B71A56" w:rsidP="00CE094D">
            <w:pPr>
              <w:widowControl w:val="0"/>
              <w:kinsoku w:val="0"/>
              <w:overflowPunct w:val="0"/>
              <w:autoSpaceDE w:val="0"/>
              <w:autoSpaceDN w:val="0"/>
              <w:adjustRightInd w:val="0"/>
              <w:spacing w:before="18" w:after="0" w:line="260" w:lineRule="exact"/>
              <w:rPr>
                <w:rFonts w:ascii="Times New Roman" w:eastAsia="SimSun" w:hAnsi="Times New Roman" w:cs="Times New Roman"/>
                <w:b/>
                <w:sz w:val="26"/>
                <w:szCs w:val="26"/>
                <w:lang w:val="sr-Cyrl-RS" w:eastAsia="zh-CN"/>
              </w:rPr>
            </w:pPr>
          </w:p>
          <w:p w:rsidR="00B71A56" w:rsidRPr="009415EF" w:rsidRDefault="00B71A56" w:rsidP="00CE094D">
            <w:pPr>
              <w:widowControl w:val="0"/>
              <w:tabs>
                <w:tab w:val="left" w:pos="3714"/>
              </w:tabs>
              <w:kinsoku w:val="0"/>
              <w:overflowPunct w:val="0"/>
              <w:autoSpaceDE w:val="0"/>
              <w:autoSpaceDN w:val="0"/>
              <w:adjustRightInd w:val="0"/>
              <w:spacing w:after="0" w:line="240" w:lineRule="auto"/>
              <w:rPr>
                <w:rFonts w:ascii="Times New Roman" w:eastAsia="SimSun" w:hAnsi="Times New Roman" w:cs="Times New Roman"/>
                <w:b/>
                <w:sz w:val="24"/>
                <w:szCs w:val="24"/>
                <w:lang w:val="sr-Cyrl-RS" w:eastAsia="zh-CN"/>
              </w:rPr>
            </w:pPr>
            <w:r w:rsidRPr="009415EF">
              <w:rPr>
                <w:rFonts w:ascii="Times New Roman" w:eastAsia="SimSun" w:hAnsi="Times New Roman" w:cs="Times New Roman"/>
                <w:b/>
                <w:w w:val="99"/>
                <w:sz w:val="20"/>
                <w:szCs w:val="20"/>
                <w:u w:val="single"/>
                <w:lang w:val="sr-Cyrl-RS" w:eastAsia="zh-CN"/>
              </w:rPr>
              <w:t xml:space="preserve"> </w:t>
            </w:r>
            <w:r w:rsidRPr="009415EF">
              <w:rPr>
                <w:rFonts w:ascii="Times New Roman" w:eastAsia="SimSun" w:hAnsi="Times New Roman" w:cs="Times New Roman"/>
                <w:b/>
                <w:sz w:val="20"/>
                <w:szCs w:val="20"/>
                <w:u w:val="single"/>
                <w:lang w:val="sr-Cyrl-RS" w:eastAsia="zh-CN"/>
              </w:rPr>
              <w:tab/>
            </w:r>
            <w:r w:rsidRPr="009415EF">
              <w:rPr>
                <w:rFonts w:ascii="Times New Roman" w:eastAsia="SimSun" w:hAnsi="Times New Roman" w:cs="Times New Roman"/>
                <w:b/>
                <w:sz w:val="20"/>
                <w:szCs w:val="20"/>
                <w:lang w:val="sr-Cyrl-RS" w:eastAsia="zh-CN"/>
              </w:rPr>
              <w:t>д</w:t>
            </w:r>
            <w:r w:rsidRPr="009415EF">
              <w:rPr>
                <w:rFonts w:ascii="Times New Roman" w:eastAsia="SimSun" w:hAnsi="Times New Roman" w:cs="Times New Roman"/>
                <w:b/>
                <w:spacing w:val="-2"/>
                <w:sz w:val="20"/>
                <w:szCs w:val="20"/>
                <w:lang w:val="sr-Cyrl-RS" w:eastAsia="zh-CN"/>
              </w:rPr>
              <w:t>и</w:t>
            </w:r>
            <w:r w:rsidRPr="009415EF">
              <w:rPr>
                <w:rFonts w:ascii="Times New Roman" w:eastAsia="SimSun" w:hAnsi="Times New Roman" w:cs="Times New Roman"/>
                <w:b/>
                <w:spacing w:val="-1"/>
                <w:sz w:val="20"/>
                <w:szCs w:val="20"/>
                <w:lang w:val="sr-Cyrl-RS" w:eastAsia="zh-CN"/>
              </w:rPr>
              <w:t>н</w:t>
            </w:r>
            <w:r w:rsidRPr="009415EF">
              <w:rPr>
                <w:rFonts w:ascii="Times New Roman" w:eastAsia="SimSun" w:hAnsi="Times New Roman" w:cs="Times New Roman"/>
                <w:b/>
                <w:sz w:val="20"/>
                <w:szCs w:val="20"/>
                <w:lang w:val="sr-Cyrl-RS" w:eastAsia="zh-CN"/>
              </w:rPr>
              <w:t>а</w:t>
            </w:r>
            <w:r w:rsidRPr="009415EF">
              <w:rPr>
                <w:rFonts w:ascii="Times New Roman" w:eastAsia="SimSun" w:hAnsi="Times New Roman" w:cs="Times New Roman"/>
                <w:b/>
                <w:spacing w:val="1"/>
                <w:sz w:val="20"/>
                <w:szCs w:val="20"/>
                <w:lang w:val="sr-Cyrl-RS" w:eastAsia="zh-CN"/>
              </w:rPr>
              <w:t>р</w:t>
            </w:r>
            <w:r w:rsidRPr="009415EF">
              <w:rPr>
                <w:rFonts w:ascii="Times New Roman" w:eastAsia="SimSun" w:hAnsi="Times New Roman" w:cs="Times New Roman"/>
                <w:b/>
                <w:sz w:val="20"/>
                <w:szCs w:val="20"/>
                <w:lang w:val="sr-Cyrl-RS" w:eastAsia="zh-CN"/>
              </w:rPr>
              <w:t>а</w:t>
            </w:r>
          </w:p>
        </w:tc>
      </w:tr>
      <w:tr w:rsidR="00B71A56" w:rsidRPr="009415EF" w:rsidTr="00CE094D">
        <w:trPr>
          <w:trHeight w:hRule="exact" w:val="528"/>
        </w:trPr>
        <w:tc>
          <w:tcPr>
            <w:tcW w:w="4583" w:type="dxa"/>
          </w:tcPr>
          <w:p w:rsidR="00B71A56" w:rsidRPr="009415EF" w:rsidRDefault="00B71A56" w:rsidP="00CE094D">
            <w:pPr>
              <w:widowControl w:val="0"/>
              <w:kinsoku w:val="0"/>
              <w:overflowPunct w:val="0"/>
              <w:autoSpaceDE w:val="0"/>
              <w:autoSpaceDN w:val="0"/>
              <w:adjustRightInd w:val="0"/>
              <w:spacing w:before="47" w:after="0" w:line="240" w:lineRule="auto"/>
              <w:rPr>
                <w:rFonts w:ascii="Times New Roman" w:eastAsia="SimSun" w:hAnsi="Times New Roman" w:cs="Times New Roman"/>
                <w:b/>
                <w:sz w:val="24"/>
                <w:szCs w:val="24"/>
                <w:lang w:val="sr-Cyrl-RS" w:eastAsia="zh-CN"/>
              </w:rPr>
            </w:pPr>
            <w:r w:rsidRPr="009415EF">
              <w:rPr>
                <w:rFonts w:ascii="Times New Roman" w:eastAsia="SimSun" w:hAnsi="Times New Roman" w:cs="Times New Roman"/>
                <w:b/>
                <w:sz w:val="20"/>
                <w:szCs w:val="20"/>
                <w:lang w:val="sr-Cyrl-RS" w:eastAsia="zh-CN"/>
              </w:rPr>
              <w:t>На</w:t>
            </w:r>
            <w:r w:rsidRPr="009415EF">
              <w:rPr>
                <w:rFonts w:ascii="Times New Roman" w:eastAsia="SimSun" w:hAnsi="Times New Roman" w:cs="Times New Roman"/>
                <w:b/>
                <w:spacing w:val="1"/>
                <w:sz w:val="20"/>
                <w:szCs w:val="20"/>
                <w:lang w:val="sr-Cyrl-RS" w:eastAsia="zh-CN"/>
              </w:rPr>
              <w:t>ч</w:t>
            </w:r>
            <w:r w:rsidRPr="009415EF">
              <w:rPr>
                <w:rFonts w:ascii="Times New Roman" w:eastAsia="SimSun" w:hAnsi="Times New Roman" w:cs="Times New Roman"/>
                <w:b/>
                <w:spacing w:val="-1"/>
                <w:sz w:val="20"/>
                <w:szCs w:val="20"/>
                <w:lang w:val="sr-Cyrl-RS" w:eastAsia="zh-CN"/>
              </w:rPr>
              <w:t>и</w:t>
            </w:r>
            <w:r w:rsidRPr="009415EF">
              <w:rPr>
                <w:rFonts w:ascii="Times New Roman" w:eastAsia="SimSun" w:hAnsi="Times New Roman" w:cs="Times New Roman"/>
                <w:b/>
                <w:sz w:val="20"/>
                <w:szCs w:val="20"/>
                <w:lang w:val="sr-Cyrl-RS" w:eastAsia="zh-CN"/>
              </w:rPr>
              <w:t>н</w:t>
            </w:r>
            <w:r w:rsidRPr="009415EF">
              <w:rPr>
                <w:rFonts w:ascii="Times New Roman" w:eastAsia="SimSun" w:hAnsi="Times New Roman" w:cs="Times New Roman"/>
                <w:b/>
                <w:spacing w:val="-6"/>
                <w:sz w:val="20"/>
                <w:szCs w:val="20"/>
                <w:lang w:val="sr-Cyrl-RS" w:eastAsia="zh-CN"/>
              </w:rPr>
              <w:t xml:space="preserve"> </w:t>
            </w:r>
            <w:r w:rsidRPr="009415EF">
              <w:rPr>
                <w:rFonts w:ascii="Times New Roman" w:eastAsia="SimSun" w:hAnsi="Times New Roman" w:cs="Times New Roman"/>
                <w:b/>
                <w:sz w:val="20"/>
                <w:szCs w:val="20"/>
                <w:lang w:val="sr-Cyrl-RS" w:eastAsia="zh-CN"/>
              </w:rPr>
              <w:t>и</w:t>
            </w:r>
            <w:r w:rsidRPr="009415EF">
              <w:rPr>
                <w:rFonts w:ascii="Times New Roman" w:eastAsia="SimSun" w:hAnsi="Times New Roman" w:cs="Times New Roman"/>
                <w:b/>
                <w:spacing w:val="-5"/>
                <w:sz w:val="20"/>
                <w:szCs w:val="20"/>
                <w:lang w:val="sr-Cyrl-RS" w:eastAsia="zh-CN"/>
              </w:rPr>
              <w:t xml:space="preserve"> у</w:t>
            </w:r>
            <w:r w:rsidRPr="009415EF">
              <w:rPr>
                <w:rFonts w:ascii="Times New Roman" w:eastAsia="SimSun" w:hAnsi="Times New Roman" w:cs="Times New Roman"/>
                <w:b/>
                <w:spacing w:val="2"/>
                <w:sz w:val="20"/>
                <w:szCs w:val="20"/>
                <w:lang w:val="sr-Cyrl-RS" w:eastAsia="zh-CN"/>
              </w:rPr>
              <w:t>с</w:t>
            </w:r>
            <w:r w:rsidRPr="009415EF">
              <w:rPr>
                <w:rFonts w:ascii="Times New Roman" w:eastAsia="SimSun" w:hAnsi="Times New Roman" w:cs="Times New Roman"/>
                <w:b/>
                <w:spacing w:val="-1"/>
                <w:sz w:val="20"/>
                <w:szCs w:val="20"/>
                <w:lang w:val="sr-Cyrl-RS" w:eastAsia="zh-CN"/>
              </w:rPr>
              <w:t>л</w:t>
            </w:r>
            <w:r w:rsidRPr="009415EF">
              <w:rPr>
                <w:rFonts w:ascii="Times New Roman" w:eastAsia="SimSun" w:hAnsi="Times New Roman" w:cs="Times New Roman"/>
                <w:b/>
                <w:spacing w:val="1"/>
                <w:sz w:val="20"/>
                <w:szCs w:val="20"/>
                <w:lang w:val="sr-Cyrl-RS" w:eastAsia="zh-CN"/>
              </w:rPr>
              <w:t>о</w:t>
            </w:r>
            <w:r w:rsidRPr="009415EF">
              <w:rPr>
                <w:rFonts w:ascii="Times New Roman" w:eastAsia="SimSun" w:hAnsi="Times New Roman" w:cs="Times New Roman"/>
                <w:b/>
                <w:sz w:val="20"/>
                <w:szCs w:val="20"/>
                <w:lang w:val="sr-Cyrl-RS" w:eastAsia="zh-CN"/>
              </w:rPr>
              <w:t>ви</w:t>
            </w:r>
            <w:r w:rsidRPr="009415EF">
              <w:rPr>
                <w:rFonts w:ascii="Times New Roman" w:eastAsia="SimSun" w:hAnsi="Times New Roman" w:cs="Times New Roman"/>
                <w:b/>
                <w:spacing w:val="-6"/>
                <w:sz w:val="20"/>
                <w:szCs w:val="20"/>
                <w:lang w:val="sr-Cyrl-RS" w:eastAsia="zh-CN"/>
              </w:rPr>
              <w:t xml:space="preserve"> </w:t>
            </w:r>
            <w:r w:rsidRPr="009415EF">
              <w:rPr>
                <w:rFonts w:ascii="Times New Roman" w:eastAsia="SimSun" w:hAnsi="Times New Roman" w:cs="Times New Roman"/>
                <w:b/>
                <w:spacing w:val="-1"/>
                <w:sz w:val="20"/>
                <w:szCs w:val="20"/>
                <w:lang w:val="sr-Cyrl-RS" w:eastAsia="zh-CN"/>
              </w:rPr>
              <w:t>пл</w:t>
            </w:r>
            <w:r w:rsidRPr="009415EF">
              <w:rPr>
                <w:rFonts w:ascii="Times New Roman" w:eastAsia="SimSun" w:hAnsi="Times New Roman" w:cs="Times New Roman"/>
                <w:b/>
                <w:spacing w:val="2"/>
                <w:sz w:val="20"/>
                <w:szCs w:val="20"/>
                <w:lang w:val="sr-Cyrl-RS" w:eastAsia="zh-CN"/>
              </w:rPr>
              <w:t>а</w:t>
            </w:r>
            <w:r w:rsidRPr="009415EF">
              <w:rPr>
                <w:rFonts w:ascii="Times New Roman" w:eastAsia="SimSun" w:hAnsi="Times New Roman" w:cs="Times New Roman"/>
                <w:b/>
                <w:spacing w:val="-2"/>
                <w:sz w:val="20"/>
                <w:szCs w:val="20"/>
                <w:lang w:val="sr-Cyrl-RS" w:eastAsia="zh-CN"/>
              </w:rPr>
              <w:t>ћ</w:t>
            </w:r>
            <w:r w:rsidRPr="009415EF">
              <w:rPr>
                <w:rFonts w:ascii="Times New Roman" w:eastAsia="SimSun" w:hAnsi="Times New Roman" w:cs="Times New Roman"/>
                <w:b/>
                <w:sz w:val="20"/>
                <w:szCs w:val="20"/>
                <w:lang w:val="sr-Cyrl-RS" w:eastAsia="zh-CN"/>
              </w:rPr>
              <w:t>ањ</w:t>
            </w:r>
            <w:r w:rsidRPr="009415EF">
              <w:rPr>
                <w:rFonts w:ascii="Times New Roman" w:eastAsia="SimSun" w:hAnsi="Times New Roman" w:cs="Times New Roman"/>
                <w:b/>
                <w:spacing w:val="3"/>
                <w:sz w:val="20"/>
                <w:szCs w:val="20"/>
                <w:lang w:val="sr-Cyrl-RS" w:eastAsia="zh-CN"/>
              </w:rPr>
              <w:t>а</w:t>
            </w:r>
            <w:r w:rsidRPr="009415EF">
              <w:rPr>
                <w:rFonts w:ascii="Times New Roman" w:eastAsia="SimSun" w:hAnsi="Times New Roman" w:cs="Times New Roman"/>
                <w:b/>
                <w:sz w:val="20"/>
                <w:szCs w:val="20"/>
                <w:lang w:val="sr-Cyrl-RS" w:eastAsia="zh-CN"/>
              </w:rPr>
              <w:t>:</w:t>
            </w:r>
          </w:p>
        </w:tc>
        <w:tc>
          <w:tcPr>
            <w:tcW w:w="5360" w:type="dxa"/>
          </w:tcPr>
          <w:p w:rsidR="00B71A56" w:rsidRPr="009415EF" w:rsidRDefault="00B71A56" w:rsidP="00CE094D">
            <w:pPr>
              <w:widowControl w:val="0"/>
              <w:kinsoku w:val="0"/>
              <w:overflowPunct w:val="0"/>
              <w:autoSpaceDE w:val="0"/>
              <w:autoSpaceDN w:val="0"/>
              <w:adjustRightInd w:val="0"/>
              <w:spacing w:before="47" w:after="0" w:line="240" w:lineRule="auto"/>
              <w:ind w:right="133"/>
              <w:rPr>
                <w:rFonts w:ascii="Times New Roman" w:eastAsia="SimSun" w:hAnsi="Times New Roman" w:cs="Times New Roman"/>
                <w:b/>
                <w:sz w:val="24"/>
                <w:szCs w:val="24"/>
                <w:lang w:val="sr-Cyrl-RS" w:eastAsia="zh-CN"/>
              </w:rPr>
            </w:pPr>
            <w:r w:rsidRPr="009415EF">
              <w:rPr>
                <w:rFonts w:ascii="Times New Roman" w:eastAsia="SimSun" w:hAnsi="Times New Roman" w:cs="Times New Roman"/>
                <w:b/>
                <w:sz w:val="20"/>
                <w:szCs w:val="20"/>
                <w:lang w:val="sr-Cyrl-RS" w:eastAsia="zh-CN"/>
              </w:rPr>
              <w:t>Након</w:t>
            </w:r>
            <w:r w:rsidRPr="009415EF">
              <w:rPr>
                <w:rFonts w:ascii="Times New Roman" w:eastAsia="SimSun" w:hAnsi="Times New Roman" w:cs="Times New Roman"/>
                <w:b/>
                <w:spacing w:val="40"/>
                <w:sz w:val="20"/>
                <w:szCs w:val="20"/>
                <w:lang w:val="sr-Cyrl-RS" w:eastAsia="zh-CN"/>
              </w:rPr>
              <w:t xml:space="preserve"> </w:t>
            </w:r>
            <w:r w:rsidRPr="009415EF">
              <w:rPr>
                <w:rFonts w:ascii="Times New Roman" w:eastAsia="SimSun" w:hAnsi="Times New Roman" w:cs="Times New Roman"/>
                <w:b/>
                <w:spacing w:val="-1"/>
                <w:sz w:val="20"/>
                <w:szCs w:val="20"/>
                <w:lang w:val="sr-Cyrl-RS" w:eastAsia="zh-CN"/>
              </w:rPr>
              <w:t>и</w:t>
            </w:r>
            <w:r w:rsidRPr="009415EF">
              <w:rPr>
                <w:rFonts w:ascii="Times New Roman" w:eastAsia="SimSun" w:hAnsi="Times New Roman" w:cs="Times New Roman"/>
                <w:b/>
                <w:sz w:val="20"/>
                <w:szCs w:val="20"/>
                <w:lang w:val="sr-Cyrl-RS" w:eastAsia="zh-CN"/>
              </w:rPr>
              <w:t>с</w:t>
            </w:r>
            <w:r w:rsidRPr="009415EF">
              <w:rPr>
                <w:rFonts w:ascii="Times New Roman" w:eastAsia="SimSun" w:hAnsi="Times New Roman" w:cs="Times New Roman"/>
                <w:b/>
                <w:spacing w:val="-1"/>
                <w:sz w:val="20"/>
                <w:szCs w:val="20"/>
                <w:lang w:val="sr-Cyrl-RS" w:eastAsia="zh-CN"/>
              </w:rPr>
              <w:t>п</w:t>
            </w:r>
            <w:r w:rsidRPr="009415EF">
              <w:rPr>
                <w:rFonts w:ascii="Times New Roman" w:eastAsia="SimSun" w:hAnsi="Times New Roman" w:cs="Times New Roman"/>
                <w:b/>
                <w:spacing w:val="1"/>
                <w:sz w:val="20"/>
                <w:szCs w:val="20"/>
                <w:lang w:val="sr-Cyrl-RS" w:eastAsia="zh-CN"/>
              </w:rPr>
              <w:t>о</w:t>
            </w:r>
            <w:r w:rsidRPr="009415EF">
              <w:rPr>
                <w:rFonts w:ascii="Times New Roman" w:eastAsia="SimSun" w:hAnsi="Times New Roman" w:cs="Times New Roman"/>
                <w:b/>
                <w:spacing w:val="2"/>
                <w:sz w:val="20"/>
                <w:szCs w:val="20"/>
                <w:lang w:val="sr-Cyrl-RS" w:eastAsia="zh-CN"/>
              </w:rPr>
              <w:t>с</w:t>
            </w:r>
            <w:r w:rsidRPr="009415EF">
              <w:rPr>
                <w:rFonts w:ascii="Times New Roman" w:eastAsia="SimSun" w:hAnsi="Times New Roman" w:cs="Times New Roman"/>
                <w:b/>
                <w:spacing w:val="-1"/>
                <w:sz w:val="20"/>
                <w:szCs w:val="20"/>
                <w:lang w:val="sr-Cyrl-RS" w:eastAsia="zh-CN"/>
              </w:rPr>
              <w:t>т</w:t>
            </w:r>
            <w:r w:rsidRPr="009415EF">
              <w:rPr>
                <w:rFonts w:ascii="Times New Roman" w:eastAsia="SimSun" w:hAnsi="Times New Roman" w:cs="Times New Roman"/>
                <w:b/>
                <w:sz w:val="20"/>
                <w:szCs w:val="20"/>
                <w:lang w:val="sr-Cyrl-RS" w:eastAsia="zh-CN"/>
              </w:rPr>
              <w:t>ав</w:t>
            </w:r>
            <w:r w:rsidRPr="009415EF">
              <w:rPr>
                <w:rFonts w:ascii="Times New Roman" w:eastAsia="SimSun" w:hAnsi="Times New Roman" w:cs="Times New Roman"/>
                <w:b/>
                <w:spacing w:val="-1"/>
                <w:sz w:val="20"/>
                <w:szCs w:val="20"/>
                <w:lang w:val="sr-Cyrl-RS" w:eastAsia="zh-CN"/>
              </w:rPr>
              <w:t>љ</w:t>
            </w:r>
            <w:r w:rsidRPr="009415EF">
              <w:rPr>
                <w:rFonts w:ascii="Times New Roman" w:eastAsia="SimSun" w:hAnsi="Times New Roman" w:cs="Times New Roman"/>
                <w:b/>
                <w:spacing w:val="2"/>
                <w:sz w:val="20"/>
                <w:szCs w:val="20"/>
                <w:lang w:val="sr-Cyrl-RS" w:eastAsia="zh-CN"/>
              </w:rPr>
              <w:t>а</w:t>
            </w:r>
            <w:r w:rsidRPr="009415EF">
              <w:rPr>
                <w:rFonts w:ascii="Times New Roman" w:eastAsia="SimSun" w:hAnsi="Times New Roman" w:cs="Times New Roman"/>
                <w:b/>
                <w:sz w:val="20"/>
                <w:szCs w:val="20"/>
                <w:lang w:val="sr-Cyrl-RS" w:eastAsia="zh-CN"/>
              </w:rPr>
              <w:t>ња</w:t>
            </w:r>
            <w:r w:rsidRPr="009415EF">
              <w:rPr>
                <w:rFonts w:ascii="Times New Roman" w:eastAsia="SimSun" w:hAnsi="Times New Roman" w:cs="Times New Roman"/>
                <w:b/>
                <w:spacing w:val="41"/>
                <w:sz w:val="20"/>
                <w:szCs w:val="20"/>
                <w:lang w:val="sr-Cyrl-RS" w:eastAsia="zh-CN"/>
              </w:rPr>
              <w:t xml:space="preserve"> </w:t>
            </w:r>
            <w:r w:rsidRPr="009415EF">
              <w:rPr>
                <w:rFonts w:ascii="Times New Roman" w:eastAsia="SimSun" w:hAnsi="Times New Roman" w:cs="Times New Roman"/>
                <w:b/>
                <w:spacing w:val="-1"/>
                <w:sz w:val="20"/>
                <w:szCs w:val="20"/>
                <w:lang w:val="sr-Cyrl-RS" w:eastAsia="zh-CN"/>
              </w:rPr>
              <w:t>и</w:t>
            </w:r>
            <w:r w:rsidRPr="009415EF">
              <w:rPr>
                <w:rFonts w:ascii="Times New Roman" w:eastAsia="SimSun" w:hAnsi="Times New Roman" w:cs="Times New Roman"/>
                <w:b/>
                <w:sz w:val="20"/>
                <w:szCs w:val="20"/>
                <w:lang w:val="sr-Cyrl-RS" w:eastAsia="zh-CN"/>
              </w:rPr>
              <w:t>с</w:t>
            </w:r>
            <w:r w:rsidRPr="009415EF">
              <w:rPr>
                <w:rFonts w:ascii="Times New Roman" w:eastAsia="SimSun" w:hAnsi="Times New Roman" w:cs="Times New Roman"/>
                <w:b/>
                <w:spacing w:val="-1"/>
                <w:sz w:val="20"/>
                <w:szCs w:val="20"/>
                <w:lang w:val="sr-Cyrl-RS" w:eastAsia="zh-CN"/>
              </w:rPr>
              <w:t>п</w:t>
            </w:r>
            <w:r w:rsidRPr="009415EF">
              <w:rPr>
                <w:rFonts w:ascii="Times New Roman" w:eastAsia="SimSun" w:hAnsi="Times New Roman" w:cs="Times New Roman"/>
                <w:b/>
                <w:spacing w:val="3"/>
                <w:sz w:val="20"/>
                <w:szCs w:val="20"/>
                <w:lang w:val="sr-Cyrl-RS" w:eastAsia="zh-CN"/>
              </w:rPr>
              <w:t>р</w:t>
            </w:r>
            <w:r w:rsidRPr="009415EF">
              <w:rPr>
                <w:rFonts w:ascii="Times New Roman" w:eastAsia="SimSun" w:hAnsi="Times New Roman" w:cs="Times New Roman"/>
                <w:b/>
                <w:spacing w:val="1"/>
                <w:sz w:val="20"/>
                <w:szCs w:val="20"/>
                <w:lang w:val="sr-Cyrl-RS" w:eastAsia="zh-CN"/>
              </w:rPr>
              <w:t>а</w:t>
            </w:r>
            <w:r w:rsidRPr="009415EF">
              <w:rPr>
                <w:rFonts w:ascii="Times New Roman" w:eastAsia="SimSun" w:hAnsi="Times New Roman" w:cs="Times New Roman"/>
                <w:b/>
                <w:sz w:val="20"/>
                <w:szCs w:val="20"/>
                <w:lang w:val="sr-Cyrl-RS" w:eastAsia="zh-CN"/>
              </w:rPr>
              <w:t>в</w:t>
            </w:r>
            <w:r w:rsidRPr="009415EF">
              <w:rPr>
                <w:rFonts w:ascii="Times New Roman" w:eastAsia="SimSun" w:hAnsi="Times New Roman" w:cs="Times New Roman"/>
                <w:b/>
                <w:spacing w:val="-2"/>
                <w:sz w:val="20"/>
                <w:szCs w:val="20"/>
                <w:lang w:val="sr-Cyrl-RS" w:eastAsia="zh-CN"/>
              </w:rPr>
              <w:t>н</w:t>
            </w:r>
            <w:r w:rsidRPr="009415EF">
              <w:rPr>
                <w:rFonts w:ascii="Times New Roman" w:eastAsia="SimSun" w:hAnsi="Times New Roman" w:cs="Times New Roman"/>
                <w:b/>
                <w:spacing w:val="1"/>
                <w:sz w:val="20"/>
                <w:szCs w:val="20"/>
                <w:lang w:val="sr-Cyrl-RS" w:eastAsia="zh-CN"/>
              </w:rPr>
              <w:t>е фактуре</w:t>
            </w:r>
            <w:r w:rsidRPr="009415EF">
              <w:rPr>
                <w:rFonts w:ascii="Times New Roman" w:eastAsia="SimSun" w:hAnsi="Times New Roman" w:cs="Times New Roman"/>
                <w:b/>
                <w:sz w:val="20"/>
                <w:szCs w:val="20"/>
                <w:lang w:val="sr-Cyrl-RS" w:eastAsia="zh-CN"/>
              </w:rPr>
              <w:t>,</w:t>
            </w:r>
            <w:r w:rsidRPr="009415EF">
              <w:rPr>
                <w:rFonts w:ascii="Times New Roman" w:eastAsia="SimSun" w:hAnsi="Times New Roman" w:cs="Times New Roman"/>
                <w:b/>
                <w:spacing w:val="39"/>
                <w:sz w:val="20"/>
                <w:szCs w:val="20"/>
                <w:lang w:val="sr-Cyrl-RS" w:eastAsia="zh-CN"/>
              </w:rPr>
              <w:t xml:space="preserve"> </w:t>
            </w:r>
            <w:r w:rsidRPr="009415EF">
              <w:rPr>
                <w:rFonts w:ascii="Times New Roman" w:eastAsia="SimSun" w:hAnsi="Times New Roman" w:cs="Times New Roman"/>
                <w:b/>
                <w:spacing w:val="1"/>
                <w:sz w:val="20"/>
                <w:szCs w:val="20"/>
                <w:lang w:val="sr-Cyrl-RS" w:eastAsia="zh-CN"/>
              </w:rPr>
              <w:t>безготовински</w:t>
            </w:r>
            <w:r w:rsidRPr="009415EF">
              <w:rPr>
                <w:rFonts w:ascii="Times New Roman" w:eastAsia="SimSun" w:hAnsi="Times New Roman" w:cs="Times New Roman"/>
                <w:b/>
                <w:sz w:val="20"/>
                <w:szCs w:val="20"/>
                <w:lang w:val="sr-Cyrl-RS" w:eastAsia="zh-CN"/>
              </w:rPr>
              <w:t>,</w:t>
            </w:r>
            <w:r w:rsidRPr="009415EF">
              <w:rPr>
                <w:rFonts w:ascii="Times New Roman" w:eastAsia="SimSun" w:hAnsi="Times New Roman" w:cs="Times New Roman"/>
                <w:b/>
                <w:w w:val="99"/>
                <w:sz w:val="20"/>
                <w:szCs w:val="20"/>
                <w:lang w:val="sr-Cyrl-RS" w:eastAsia="zh-CN"/>
              </w:rPr>
              <w:t xml:space="preserve"> </w:t>
            </w:r>
            <w:r w:rsidRPr="009415EF">
              <w:rPr>
                <w:rFonts w:ascii="Times New Roman" w:eastAsia="SimSun" w:hAnsi="Times New Roman" w:cs="Times New Roman"/>
                <w:b/>
                <w:spacing w:val="-1"/>
                <w:sz w:val="20"/>
                <w:szCs w:val="20"/>
                <w:lang w:val="sr-Cyrl-RS" w:eastAsia="zh-CN"/>
              </w:rPr>
              <w:t>н</w:t>
            </w:r>
            <w:r w:rsidRPr="009415EF">
              <w:rPr>
                <w:rFonts w:ascii="Times New Roman" w:eastAsia="SimSun" w:hAnsi="Times New Roman" w:cs="Times New Roman"/>
                <w:b/>
                <w:sz w:val="20"/>
                <w:szCs w:val="20"/>
                <w:lang w:val="sr-Cyrl-RS" w:eastAsia="zh-CN"/>
              </w:rPr>
              <w:t>а</w:t>
            </w:r>
            <w:r w:rsidRPr="009415EF">
              <w:rPr>
                <w:rFonts w:ascii="Times New Roman" w:eastAsia="SimSun" w:hAnsi="Times New Roman" w:cs="Times New Roman"/>
                <w:b/>
                <w:spacing w:val="-8"/>
                <w:sz w:val="20"/>
                <w:szCs w:val="20"/>
                <w:lang w:val="sr-Cyrl-RS" w:eastAsia="zh-CN"/>
              </w:rPr>
              <w:t xml:space="preserve"> </w:t>
            </w:r>
            <w:r w:rsidRPr="009415EF">
              <w:rPr>
                <w:rFonts w:ascii="Times New Roman" w:eastAsia="SimSun" w:hAnsi="Times New Roman" w:cs="Times New Roman"/>
                <w:b/>
                <w:spacing w:val="1"/>
                <w:sz w:val="20"/>
                <w:szCs w:val="20"/>
                <w:lang w:val="sr-Cyrl-RS" w:eastAsia="zh-CN"/>
              </w:rPr>
              <w:t>р</w:t>
            </w:r>
            <w:r w:rsidRPr="009415EF">
              <w:rPr>
                <w:rFonts w:ascii="Times New Roman" w:eastAsia="SimSun" w:hAnsi="Times New Roman" w:cs="Times New Roman"/>
                <w:b/>
                <w:sz w:val="20"/>
                <w:szCs w:val="20"/>
                <w:lang w:val="sr-Cyrl-RS" w:eastAsia="zh-CN"/>
              </w:rPr>
              <w:t>а</w:t>
            </w:r>
            <w:r w:rsidRPr="009415EF">
              <w:rPr>
                <w:rFonts w:ascii="Times New Roman" w:eastAsia="SimSun" w:hAnsi="Times New Roman" w:cs="Times New Roman"/>
                <w:b/>
                <w:spacing w:val="3"/>
                <w:sz w:val="20"/>
                <w:szCs w:val="20"/>
                <w:lang w:val="sr-Cyrl-RS" w:eastAsia="zh-CN"/>
              </w:rPr>
              <w:t>ч</w:t>
            </w:r>
            <w:r w:rsidRPr="009415EF">
              <w:rPr>
                <w:rFonts w:ascii="Times New Roman" w:eastAsia="SimSun" w:hAnsi="Times New Roman" w:cs="Times New Roman"/>
                <w:b/>
                <w:spacing w:val="-5"/>
                <w:sz w:val="20"/>
                <w:szCs w:val="20"/>
                <w:lang w:val="sr-Cyrl-RS" w:eastAsia="zh-CN"/>
              </w:rPr>
              <w:t>у</w:t>
            </w:r>
            <w:r w:rsidRPr="009415EF">
              <w:rPr>
                <w:rFonts w:ascii="Times New Roman" w:eastAsia="SimSun" w:hAnsi="Times New Roman" w:cs="Times New Roman"/>
                <w:b/>
                <w:sz w:val="20"/>
                <w:szCs w:val="20"/>
                <w:lang w:val="sr-Cyrl-RS" w:eastAsia="zh-CN"/>
              </w:rPr>
              <w:t>н</w:t>
            </w:r>
            <w:r w:rsidRPr="009415EF">
              <w:rPr>
                <w:rFonts w:ascii="Times New Roman" w:eastAsia="SimSun" w:hAnsi="Times New Roman" w:cs="Times New Roman"/>
                <w:b/>
                <w:spacing w:val="-6"/>
                <w:sz w:val="20"/>
                <w:szCs w:val="20"/>
                <w:lang w:val="sr-Cyrl-RS" w:eastAsia="zh-CN"/>
              </w:rPr>
              <w:t xml:space="preserve"> </w:t>
            </w:r>
            <w:r w:rsidRPr="009415EF">
              <w:rPr>
                <w:rFonts w:ascii="Times New Roman" w:eastAsia="SimSun" w:hAnsi="Times New Roman" w:cs="Times New Roman"/>
                <w:b/>
                <w:spacing w:val="-1"/>
                <w:sz w:val="20"/>
                <w:szCs w:val="20"/>
                <w:lang w:val="sr-Cyrl-RS" w:eastAsia="zh-CN"/>
              </w:rPr>
              <w:t>Понуђ</w:t>
            </w:r>
            <w:r w:rsidRPr="009415EF">
              <w:rPr>
                <w:rFonts w:ascii="Times New Roman" w:eastAsia="SimSun" w:hAnsi="Times New Roman" w:cs="Times New Roman"/>
                <w:b/>
                <w:sz w:val="20"/>
                <w:szCs w:val="20"/>
                <w:lang w:val="sr-Cyrl-RS" w:eastAsia="zh-CN"/>
              </w:rPr>
              <w:t>ач</w:t>
            </w:r>
            <w:r w:rsidRPr="009415EF">
              <w:rPr>
                <w:rFonts w:ascii="Times New Roman" w:eastAsia="SimSun" w:hAnsi="Times New Roman" w:cs="Times New Roman"/>
                <w:b/>
                <w:spacing w:val="2"/>
                <w:sz w:val="20"/>
                <w:szCs w:val="20"/>
                <w:lang w:val="sr-Cyrl-RS" w:eastAsia="zh-CN"/>
              </w:rPr>
              <w:t>а</w:t>
            </w:r>
            <w:r w:rsidRPr="009415EF">
              <w:rPr>
                <w:rFonts w:ascii="Times New Roman" w:eastAsia="SimSun" w:hAnsi="Times New Roman" w:cs="Times New Roman"/>
                <w:b/>
                <w:sz w:val="20"/>
                <w:szCs w:val="20"/>
                <w:lang w:val="sr-Cyrl-RS" w:eastAsia="zh-CN"/>
              </w:rPr>
              <w:t>.</w:t>
            </w:r>
          </w:p>
        </w:tc>
      </w:tr>
      <w:tr w:rsidR="00B71A56" w:rsidRPr="009415EF" w:rsidTr="00CE094D">
        <w:trPr>
          <w:trHeight w:hRule="exact" w:val="761"/>
        </w:trPr>
        <w:tc>
          <w:tcPr>
            <w:tcW w:w="4583" w:type="dxa"/>
          </w:tcPr>
          <w:p w:rsidR="00B71A56" w:rsidRPr="009415EF" w:rsidRDefault="00B71A56" w:rsidP="00CE094D">
            <w:pPr>
              <w:widowControl w:val="0"/>
              <w:kinsoku w:val="0"/>
              <w:overflowPunct w:val="0"/>
              <w:autoSpaceDE w:val="0"/>
              <w:autoSpaceDN w:val="0"/>
              <w:adjustRightInd w:val="0"/>
              <w:spacing w:before="50" w:after="0" w:line="240" w:lineRule="auto"/>
              <w:rPr>
                <w:rFonts w:ascii="Times New Roman" w:eastAsia="SimSun" w:hAnsi="Times New Roman" w:cs="Times New Roman"/>
                <w:b/>
                <w:sz w:val="24"/>
                <w:szCs w:val="24"/>
                <w:lang w:val="sr-Cyrl-RS" w:eastAsia="zh-CN"/>
              </w:rPr>
            </w:pPr>
            <w:r w:rsidRPr="009415EF">
              <w:rPr>
                <w:rFonts w:ascii="Times New Roman" w:eastAsia="SimSun" w:hAnsi="Times New Roman" w:cs="Times New Roman"/>
                <w:b/>
                <w:spacing w:val="1"/>
                <w:sz w:val="20"/>
                <w:szCs w:val="20"/>
                <w:lang w:val="sr-Cyrl-RS" w:eastAsia="zh-CN"/>
              </w:rPr>
              <w:t>Ро</w:t>
            </w:r>
            <w:r w:rsidRPr="009415EF">
              <w:rPr>
                <w:rFonts w:ascii="Times New Roman" w:eastAsia="SimSun" w:hAnsi="Times New Roman" w:cs="Times New Roman"/>
                <w:b/>
                <w:sz w:val="20"/>
                <w:szCs w:val="20"/>
                <w:lang w:val="sr-Cyrl-RS" w:eastAsia="zh-CN"/>
              </w:rPr>
              <w:t>к</w:t>
            </w:r>
            <w:r w:rsidRPr="009415EF">
              <w:rPr>
                <w:rFonts w:ascii="Times New Roman" w:eastAsia="SimSun" w:hAnsi="Times New Roman" w:cs="Times New Roman"/>
                <w:b/>
                <w:spacing w:val="-6"/>
                <w:sz w:val="20"/>
                <w:szCs w:val="20"/>
                <w:lang w:val="sr-Cyrl-RS" w:eastAsia="zh-CN"/>
              </w:rPr>
              <w:t xml:space="preserve"> </w:t>
            </w:r>
            <w:r w:rsidRPr="009415EF">
              <w:rPr>
                <w:rFonts w:ascii="Times New Roman" w:eastAsia="SimSun" w:hAnsi="Times New Roman" w:cs="Times New Roman"/>
                <w:b/>
                <w:spacing w:val="-1"/>
                <w:sz w:val="20"/>
                <w:szCs w:val="20"/>
                <w:lang w:val="sr-Cyrl-RS" w:eastAsia="zh-CN"/>
              </w:rPr>
              <w:t>пл</w:t>
            </w:r>
            <w:r w:rsidRPr="009415EF">
              <w:rPr>
                <w:rFonts w:ascii="Times New Roman" w:eastAsia="SimSun" w:hAnsi="Times New Roman" w:cs="Times New Roman"/>
                <w:b/>
                <w:sz w:val="20"/>
                <w:szCs w:val="20"/>
                <w:lang w:val="sr-Cyrl-RS" w:eastAsia="zh-CN"/>
              </w:rPr>
              <w:t>а</w:t>
            </w:r>
            <w:r w:rsidRPr="009415EF">
              <w:rPr>
                <w:rFonts w:ascii="Times New Roman" w:eastAsia="SimSun" w:hAnsi="Times New Roman" w:cs="Times New Roman"/>
                <w:b/>
                <w:spacing w:val="-1"/>
                <w:sz w:val="20"/>
                <w:szCs w:val="20"/>
                <w:lang w:val="sr-Cyrl-RS" w:eastAsia="zh-CN"/>
              </w:rPr>
              <w:t>ћ</w:t>
            </w:r>
            <w:r w:rsidRPr="009415EF">
              <w:rPr>
                <w:rFonts w:ascii="Times New Roman" w:eastAsia="SimSun" w:hAnsi="Times New Roman" w:cs="Times New Roman"/>
                <w:b/>
                <w:sz w:val="20"/>
                <w:szCs w:val="20"/>
                <w:lang w:val="sr-Cyrl-RS" w:eastAsia="zh-CN"/>
              </w:rPr>
              <w:t>ања</w:t>
            </w:r>
            <w:r w:rsidRPr="009415EF">
              <w:rPr>
                <w:rFonts w:ascii="Times New Roman" w:eastAsia="SimSun" w:hAnsi="Times New Roman" w:cs="Times New Roman"/>
                <w:b/>
                <w:spacing w:val="-3"/>
                <w:sz w:val="20"/>
                <w:szCs w:val="20"/>
                <w:lang w:val="sr-Cyrl-RS" w:eastAsia="zh-CN"/>
              </w:rPr>
              <w:t xml:space="preserve"> </w:t>
            </w:r>
            <w:r w:rsidRPr="009415EF">
              <w:rPr>
                <w:rFonts w:ascii="Times New Roman" w:eastAsia="SimSun" w:hAnsi="Times New Roman" w:cs="Times New Roman"/>
                <w:b/>
                <w:spacing w:val="3"/>
                <w:sz w:val="20"/>
                <w:szCs w:val="20"/>
                <w:lang w:val="sr-Cyrl-RS" w:eastAsia="zh-CN"/>
              </w:rPr>
              <w:t>(</w:t>
            </w:r>
            <w:r w:rsidRPr="009415EF">
              <w:rPr>
                <w:rFonts w:ascii="Times New Roman" w:eastAsia="SimSun" w:hAnsi="Times New Roman" w:cs="Times New Roman"/>
                <w:b/>
                <w:spacing w:val="-1"/>
                <w:sz w:val="20"/>
                <w:szCs w:val="20"/>
                <w:lang w:val="sr-Cyrl-RS" w:eastAsia="zh-CN"/>
              </w:rPr>
              <w:t>најдуже 4</w:t>
            </w:r>
            <w:r w:rsidRPr="009415EF">
              <w:rPr>
                <w:rFonts w:ascii="Times New Roman" w:eastAsia="SimSun" w:hAnsi="Times New Roman" w:cs="Times New Roman"/>
                <w:b/>
                <w:sz w:val="20"/>
                <w:szCs w:val="20"/>
                <w:lang w:val="sr-Cyrl-RS" w:eastAsia="zh-CN"/>
              </w:rPr>
              <w:t>5</w:t>
            </w:r>
            <w:r w:rsidRPr="009415EF">
              <w:rPr>
                <w:rFonts w:ascii="Times New Roman" w:eastAsia="SimSun" w:hAnsi="Times New Roman" w:cs="Times New Roman"/>
                <w:b/>
                <w:spacing w:val="-4"/>
                <w:sz w:val="20"/>
                <w:szCs w:val="20"/>
                <w:lang w:val="sr-Cyrl-RS" w:eastAsia="zh-CN"/>
              </w:rPr>
              <w:t xml:space="preserve"> </w:t>
            </w:r>
            <w:r w:rsidRPr="009415EF">
              <w:rPr>
                <w:rFonts w:ascii="Times New Roman" w:eastAsia="SimSun" w:hAnsi="Times New Roman" w:cs="Times New Roman"/>
                <w:b/>
                <w:sz w:val="20"/>
                <w:szCs w:val="20"/>
                <w:lang w:val="sr-Cyrl-RS" w:eastAsia="zh-CN"/>
              </w:rPr>
              <w:t>да</w:t>
            </w:r>
            <w:r w:rsidRPr="009415EF">
              <w:rPr>
                <w:rFonts w:ascii="Times New Roman" w:eastAsia="SimSun" w:hAnsi="Times New Roman" w:cs="Times New Roman"/>
                <w:b/>
                <w:spacing w:val="-2"/>
                <w:sz w:val="20"/>
                <w:szCs w:val="20"/>
                <w:lang w:val="sr-Cyrl-RS" w:eastAsia="zh-CN"/>
              </w:rPr>
              <w:t>н</w:t>
            </w:r>
            <w:r w:rsidRPr="009415EF">
              <w:rPr>
                <w:rFonts w:ascii="Times New Roman" w:eastAsia="SimSun" w:hAnsi="Times New Roman" w:cs="Times New Roman"/>
                <w:b/>
                <w:sz w:val="20"/>
                <w:szCs w:val="20"/>
                <w:lang w:val="sr-Cyrl-RS" w:eastAsia="zh-CN"/>
              </w:rPr>
              <w:t>а</w:t>
            </w:r>
            <w:r w:rsidRPr="009415EF">
              <w:rPr>
                <w:rFonts w:ascii="Times New Roman" w:eastAsia="SimSun" w:hAnsi="Times New Roman" w:cs="Times New Roman"/>
                <w:b/>
                <w:spacing w:val="1"/>
                <w:sz w:val="20"/>
                <w:szCs w:val="20"/>
                <w:lang w:val="sr-Cyrl-RS" w:eastAsia="zh-CN"/>
              </w:rPr>
              <w:t>)</w:t>
            </w:r>
            <w:r w:rsidRPr="009415EF">
              <w:rPr>
                <w:rFonts w:ascii="Times New Roman" w:eastAsia="SimSun" w:hAnsi="Times New Roman" w:cs="Times New Roman"/>
                <w:b/>
                <w:sz w:val="20"/>
                <w:szCs w:val="20"/>
                <w:lang w:val="sr-Cyrl-RS" w:eastAsia="zh-CN"/>
              </w:rPr>
              <w:t>:</w:t>
            </w:r>
          </w:p>
        </w:tc>
        <w:tc>
          <w:tcPr>
            <w:tcW w:w="5360" w:type="dxa"/>
          </w:tcPr>
          <w:p w:rsidR="00B71A56" w:rsidRPr="009415EF" w:rsidRDefault="00B71A56" w:rsidP="00CE094D">
            <w:pPr>
              <w:widowControl w:val="0"/>
              <w:tabs>
                <w:tab w:val="left" w:pos="3729"/>
              </w:tabs>
              <w:kinsoku w:val="0"/>
              <w:overflowPunct w:val="0"/>
              <w:autoSpaceDE w:val="0"/>
              <w:autoSpaceDN w:val="0"/>
              <w:adjustRightInd w:val="0"/>
              <w:spacing w:before="50" w:after="0" w:line="240" w:lineRule="auto"/>
              <w:ind w:right="132"/>
              <w:jc w:val="both"/>
              <w:rPr>
                <w:rFonts w:ascii="Times New Roman" w:eastAsia="SimSun" w:hAnsi="Times New Roman" w:cs="Times New Roman"/>
                <w:b/>
                <w:sz w:val="24"/>
                <w:szCs w:val="24"/>
                <w:lang w:val="sr-Cyrl-RS" w:eastAsia="zh-CN"/>
              </w:rPr>
            </w:pPr>
            <w:r w:rsidRPr="009415EF">
              <w:rPr>
                <w:rFonts w:ascii="Times New Roman" w:eastAsia="SimSun" w:hAnsi="Times New Roman" w:cs="Times New Roman"/>
                <w:b/>
                <w:sz w:val="20"/>
                <w:szCs w:val="20"/>
                <w:lang w:val="sr-Cyrl-RS" w:eastAsia="zh-CN"/>
              </w:rPr>
              <w:t>П</w:t>
            </w:r>
            <w:r w:rsidRPr="009415EF">
              <w:rPr>
                <w:rFonts w:ascii="Times New Roman" w:eastAsia="SimSun" w:hAnsi="Times New Roman" w:cs="Times New Roman"/>
                <w:b/>
                <w:spacing w:val="-1"/>
                <w:sz w:val="20"/>
                <w:szCs w:val="20"/>
                <w:lang w:val="sr-Cyrl-RS" w:eastAsia="zh-CN"/>
              </w:rPr>
              <w:t>л</w:t>
            </w:r>
            <w:r w:rsidRPr="009415EF">
              <w:rPr>
                <w:rFonts w:ascii="Times New Roman" w:eastAsia="SimSun" w:hAnsi="Times New Roman" w:cs="Times New Roman"/>
                <w:b/>
                <w:sz w:val="20"/>
                <w:szCs w:val="20"/>
                <w:lang w:val="sr-Cyrl-RS" w:eastAsia="zh-CN"/>
              </w:rPr>
              <w:t>а</w:t>
            </w:r>
            <w:r w:rsidRPr="009415EF">
              <w:rPr>
                <w:rFonts w:ascii="Times New Roman" w:eastAsia="SimSun" w:hAnsi="Times New Roman" w:cs="Times New Roman"/>
                <w:b/>
                <w:spacing w:val="-1"/>
                <w:sz w:val="20"/>
                <w:szCs w:val="20"/>
                <w:lang w:val="sr-Cyrl-RS" w:eastAsia="zh-CN"/>
              </w:rPr>
              <w:t>ћ</w:t>
            </w:r>
            <w:r w:rsidRPr="009415EF">
              <w:rPr>
                <w:rFonts w:ascii="Times New Roman" w:eastAsia="SimSun" w:hAnsi="Times New Roman" w:cs="Times New Roman"/>
                <w:b/>
                <w:spacing w:val="2"/>
                <w:sz w:val="20"/>
                <w:szCs w:val="20"/>
                <w:lang w:val="sr-Cyrl-RS" w:eastAsia="zh-CN"/>
              </w:rPr>
              <w:t>а</w:t>
            </w:r>
            <w:r w:rsidRPr="009415EF">
              <w:rPr>
                <w:rFonts w:ascii="Times New Roman" w:eastAsia="SimSun" w:hAnsi="Times New Roman" w:cs="Times New Roman"/>
                <w:b/>
                <w:sz w:val="20"/>
                <w:szCs w:val="20"/>
                <w:lang w:val="sr-Cyrl-RS" w:eastAsia="zh-CN"/>
              </w:rPr>
              <w:t>ње</w:t>
            </w:r>
            <w:r w:rsidRPr="009415EF">
              <w:rPr>
                <w:rFonts w:ascii="Times New Roman" w:eastAsia="SimSun" w:hAnsi="Times New Roman" w:cs="Times New Roman"/>
                <w:b/>
                <w:spacing w:val="21"/>
                <w:sz w:val="20"/>
                <w:szCs w:val="20"/>
                <w:lang w:val="sr-Cyrl-RS" w:eastAsia="zh-CN"/>
              </w:rPr>
              <w:t xml:space="preserve"> </w:t>
            </w:r>
            <w:r w:rsidRPr="009415EF">
              <w:rPr>
                <w:rFonts w:ascii="Times New Roman" w:eastAsia="SimSun" w:hAnsi="Times New Roman" w:cs="Times New Roman"/>
                <w:b/>
                <w:spacing w:val="-2"/>
                <w:sz w:val="20"/>
                <w:szCs w:val="20"/>
                <w:lang w:val="sr-Cyrl-RS" w:eastAsia="zh-CN"/>
              </w:rPr>
              <w:t>ћ</w:t>
            </w:r>
            <w:r w:rsidRPr="009415EF">
              <w:rPr>
                <w:rFonts w:ascii="Times New Roman" w:eastAsia="SimSun" w:hAnsi="Times New Roman" w:cs="Times New Roman"/>
                <w:b/>
                <w:sz w:val="20"/>
                <w:szCs w:val="20"/>
                <w:lang w:val="sr-Cyrl-RS" w:eastAsia="zh-CN"/>
              </w:rPr>
              <w:t>е</w:t>
            </w:r>
            <w:r w:rsidRPr="009415EF">
              <w:rPr>
                <w:rFonts w:ascii="Times New Roman" w:eastAsia="SimSun" w:hAnsi="Times New Roman" w:cs="Times New Roman"/>
                <w:b/>
                <w:spacing w:val="20"/>
                <w:sz w:val="20"/>
                <w:szCs w:val="20"/>
                <w:lang w:val="sr-Cyrl-RS" w:eastAsia="zh-CN"/>
              </w:rPr>
              <w:t xml:space="preserve"> </w:t>
            </w:r>
            <w:r w:rsidRPr="009415EF">
              <w:rPr>
                <w:rFonts w:ascii="Times New Roman" w:eastAsia="SimSun" w:hAnsi="Times New Roman" w:cs="Times New Roman"/>
                <w:b/>
                <w:sz w:val="20"/>
                <w:szCs w:val="20"/>
                <w:lang w:val="sr-Cyrl-RS" w:eastAsia="zh-CN"/>
              </w:rPr>
              <w:t>се</w:t>
            </w:r>
            <w:r w:rsidRPr="009415EF">
              <w:rPr>
                <w:rFonts w:ascii="Times New Roman" w:eastAsia="SimSun" w:hAnsi="Times New Roman" w:cs="Times New Roman"/>
                <w:b/>
                <w:spacing w:val="22"/>
                <w:sz w:val="20"/>
                <w:szCs w:val="20"/>
                <w:lang w:val="sr-Cyrl-RS" w:eastAsia="zh-CN"/>
              </w:rPr>
              <w:t xml:space="preserve"> </w:t>
            </w:r>
            <w:r w:rsidRPr="009415EF">
              <w:rPr>
                <w:rFonts w:ascii="Times New Roman" w:eastAsia="SimSun" w:hAnsi="Times New Roman" w:cs="Times New Roman"/>
                <w:b/>
                <w:spacing w:val="-1"/>
                <w:sz w:val="20"/>
                <w:szCs w:val="20"/>
                <w:lang w:val="sr-Cyrl-RS" w:eastAsia="zh-CN"/>
              </w:rPr>
              <w:t>и</w:t>
            </w:r>
            <w:r w:rsidRPr="009415EF">
              <w:rPr>
                <w:rFonts w:ascii="Times New Roman" w:eastAsia="SimSun" w:hAnsi="Times New Roman" w:cs="Times New Roman"/>
                <w:b/>
                <w:sz w:val="20"/>
                <w:szCs w:val="20"/>
                <w:lang w:val="sr-Cyrl-RS" w:eastAsia="zh-CN"/>
              </w:rPr>
              <w:t>зв</w:t>
            </w:r>
            <w:r w:rsidRPr="009415EF">
              <w:rPr>
                <w:rFonts w:ascii="Times New Roman" w:eastAsia="SimSun" w:hAnsi="Times New Roman" w:cs="Times New Roman"/>
                <w:b/>
                <w:spacing w:val="1"/>
                <w:sz w:val="20"/>
                <w:szCs w:val="20"/>
                <w:lang w:val="sr-Cyrl-RS" w:eastAsia="zh-CN"/>
              </w:rPr>
              <w:t>р</w:t>
            </w:r>
            <w:r w:rsidRPr="009415EF">
              <w:rPr>
                <w:rFonts w:ascii="Times New Roman" w:eastAsia="SimSun" w:hAnsi="Times New Roman" w:cs="Times New Roman"/>
                <w:b/>
                <w:spacing w:val="2"/>
                <w:sz w:val="20"/>
                <w:szCs w:val="20"/>
                <w:lang w:val="sr-Cyrl-RS" w:eastAsia="zh-CN"/>
              </w:rPr>
              <w:t>ш</w:t>
            </w:r>
            <w:r w:rsidRPr="009415EF">
              <w:rPr>
                <w:rFonts w:ascii="Times New Roman" w:eastAsia="SimSun" w:hAnsi="Times New Roman" w:cs="Times New Roman"/>
                <w:b/>
                <w:spacing w:val="-1"/>
                <w:sz w:val="20"/>
                <w:szCs w:val="20"/>
                <w:lang w:val="sr-Cyrl-RS" w:eastAsia="zh-CN"/>
              </w:rPr>
              <w:t>и</w:t>
            </w:r>
            <w:r w:rsidRPr="009415EF">
              <w:rPr>
                <w:rFonts w:ascii="Times New Roman" w:eastAsia="SimSun" w:hAnsi="Times New Roman" w:cs="Times New Roman"/>
                <w:b/>
                <w:spacing w:val="1"/>
                <w:sz w:val="20"/>
                <w:szCs w:val="20"/>
                <w:lang w:val="sr-Cyrl-RS" w:eastAsia="zh-CN"/>
              </w:rPr>
              <w:t>т</w:t>
            </w:r>
            <w:r w:rsidRPr="009415EF">
              <w:rPr>
                <w:rFonts w:ascii="Times New Roman" w:eastAsia="SimSun" w:hAnsi="Times New Roman" w:cs="Times New Roman"/>
                <w:b/>
                <w:sz w:val="20"/>
                <w:szCs w:val="20"/>
                <w:lang w:val="sr-Cyrl-RS" w:eastAsia="zh-CN"/>
              </w:rPr>
              <w:t>и</w:t>
            </w:r>
            <w:r w:rsidRPr="009415EF">
              <w:rPr>
                <w:rFonts w:ascii="Times New Roman" w:eastAsia="SimSun" w:hAnsi="Times New Roman" w:cs="Times New Roman"/>
                <w:b/>
                <w:spacing w:val="21"/>
                <w:sz w:val="20"/>
                <w:szCs w:val="20"/>
                <w:lang w:val="sr-Cyrl-RS" w:eastAsia="zh-CN"/>
              </w:rPr>
              <w:t xml:space="preserve"> </w:t>
            </w:r>
            <w:r w:rsidRPr="009415EF">
              <w:rPr>
                <w:rFonts w:ascii="Times New Roman" w:eastAsia="SimSun" w:hAnsi="Times New Roman" w:cs="Times New Roman"/>
                <w:b/>
                <w:sz w:val="20"/>
                <w:szCs w:val="20"/>
                <w:lang w:val="sr-Cyrl-RS" w:eastAsia="zh-CN"/>
              </w:rPr>
              <w:t>у</w:t>
            </w:r>
            <w:r w:rsidRPr="009415EF">
              <w:rPr>
                <w:rFonts w:ascii="Times New Roman" w:eastAsia="SimSun" w:hAnsi="Times New Roman" w:cs="Times New Roman"/>
                <w:b/>
                <w:spacing w:val="20"/>
                <w:sz w:val="20"/>
                <w:szCs w:val="20"/>
                <w:lang w:val="sr-Cyrl-RS" w:eastAsia="zh-CN"/>
              </w:rPr>
              <w:t xml:space="preserve"> </w:t>
            </w:r>
            <w:r w:rsidRPr="009415EF">
              <w:rPr>
                <w:rFonts w:ascii="Times New Roman" w:eastAsia="SimSun" w:hAnsi="Times New Roman" w:cs="Times New Roman"/>
                <w:b/>
                <w:spacing w:val="1"/>
                <w:sz w:val="20"/>
                <w:szCs w:val="20"/>
                <w:lang w:val="sr-Cyrl-RS" w:eastAsia="zh-CN"/>
              </w:rPr>
              <w:t>ро</w:t>
            </w:r>
            <w:r w:rsidRPr="009415EF">
              <w:rPr>
                <w:rFonts w:ascii="Times New Roman" w:eastAsia="SimSun" w:hAnsi="Times New Roman" w:cs="Times New Roman"/>
                <w:b/>
                <w:spacing w:val="-1"/>
                <w:sz w:val="20"/>
                <w:szCs w:val="20"/>
                <w:lang w:val="sr-Cyrl-RS" w:eastAsia="zh-CN"/>
              </w:rPr>
              <w:t>к</w:t>
            </w:r>
            <w:r w:rsidRPr="009415EF">
              <w:rPr>
                <w:rFonts w:ascii="Times New Roman" w:eastAsia="SimSun" w:hAnsi="Times New Roman" w:cs="Times New Roman"/>
                <w:b/>
                <w:sz w:val="20"/>
                <w:szCs w:val="20"/>
                <w:lang w:val="sr-Cyrl-RS" w:eastAsia="zh-CN"/>
              </w:rPr>
              <w:t>у</w:t>
            </w:r>
            <w:r w:rsidRPr="009415EF">
              <w:rPr>
                <w:rFonts w:ascii="Times New Roman" w:eastAsia="SimSun" w:hAnsi="Times New Roman" w:cs="Times New Roman"/>
                <w:b/>
                <w:spacing w:val="21"/>
                <w:sz w:val="20"/>
                <w:szCs w:val="20"/>
                <w:lang w:val="sr-Cyrl-RS" w:eastAsia="zh-CN"/>
              </w:rPr>
              <w:t xml:space="preserve"> </w:t>
            </w:r>
            <w:r w:rsidRPr="009415EF">
              <w:rPr>
                <w:rFonts w:ascii="Times New Roman" w:eastAsia="SimSun" w:hAnsi="Times New Roman" w:cs="Times New Roman"/>
                <w:b/>
                <w:spacing w:val="1"/>
                <w:sz w:val="20"/>
                <w:szCs w:val="20"/>
                <w:lang w:val="sr-Cyrl-RS" w:eastAsia="zh-CN"/>
              </w:rPr>
              <w:t>о</w:t>
            </w:r>
            <w:r w:rsidRPr="009415EF">
              <w:rPr>
                <w:rFonts w:ascii="Times New Roman" w:eastAsia="SimSun" w:hAnsi="Times New Roman" w:cs="Times New Roman"/>
                <w:b/>
                <w:sz w:val="20"/>
                <w:szCs w:val="20"/>
                <w:lang w:val="sr-Cyrl-RS" w:eastAsia="zh-CN"/>
              </w:rPr>
              <w:t xml:space="preserve">д </w:t>
            </w:r>
            <w:r w:rsidRPr="009415EF">
              <w:rPr>
                <w:rFonts w:ascii="Times New Roman" w:eastAsia="SimSun" w:hAnsi="Times New Roman" w:cs="Times New Roman"/>
                <w:b/>
                <w:sz w:val="20"/>
                <w:szCs w:val="20"/>
                <w:u w:val="single"/>
                <w:lang w:val="sr-Cyrl-RS" w:eastAsia="zh-CN"/>
              </w:rPr>
              <w:tab/>
              <w:t xml:space="preserve"> </w:t>
            </w:r>
            <w:r w:rsidRPr="009415EF">
              <w:rPr>
                <w:rFonts w:ascii="Times New Roman" w:eastAsia="SimSun" w:hAnsi="Times New Roman" w:cs="Times New Roman"/>
                <w:b/>
                <w:sz w:val="20"/>
                <w:szCs w:val="20"/>
                <w:lang w:val="sr-Cyrl-RS" w:eastAsia="zh-CN"/>
              </w:rPr>
              <w:t>да</w:t>
            </w:r>
            <w:r w:rsidRPr="009415EF">
              <w:rPr>
                <w:rFonts w:ascii="Times New Roman" w:eastAsia="SimSun" w:hAnsi="Times New Roman" w:cs="Times New Roman"/>
                <w:b/>
                <w:spacing w:val="-2"/>
                <w:sz w:val="20"/>
                <w:szCs w:val="20"/>
                <w:lang w:val="sr-Cyrl-RS" w:eastAsia="zh-CN"/>
              </w:rPr>
              <w:t>н</w:t>
            </w:r>
            <w:r w:rsidRPr="009415EF">
              <w:rPr>
                <w:rFonts w:ascii="Times New Roman" w:eastAsia="SimSun" w:hAnsi="Times New Roman" w:cs="Times New Roman"/>
                <w:b/>
                <w:sz w:val="20"/>
                <w:szCs w:val="20"/>
                <w:lang w:val="sr-Cyrl-RS" w:eastAsia="zh-CN"/>
              </w:rPr>
              <w:t>а</w:t>
            </w:r>
            <w:r w:rsidRPr="009415EF">
              <w:rPr>
                <w:rFonts w:ascii="Times New Roman" w:eastAsia="SimSun" w:hAnsi="Times New Roman" w:cs="Times New Roman"/>
                <w:b/>
                <w:spacing w:val="20"/>
                <w:sz w:val="20"/>
                <w:szCs w:val="20"/>
                <w:lang w:val="sr-Cyrl-RS" w:eastAsia="zh-CN"/>
              </w:rPr>
              <w:t xml:space="preserve"> </w:t>
            </w:r>
            <w:r w:rsidRPr="009415EF">
              <w:rPr>
                <w:rFonts w:ascii="Times New Roman" w:eastAsia="SimSun" w:hAnsi="Times New Roman" w:cs="Times New Roman"/>
                <w:b/>
                <w:spacing w:val="1"/>
                <w:sz w:val="20"/>
                <w:szCs w:val="20"/>
                <w:lang w:val="sr-Cyrl-RS" w:eastAsia="zh-CN"/>
              </w:rPr>
              <w:t>о</w:t>
            </w:r>
            <w:r w:rsidRPr="009415EF">
              <w:rPr>
                <w:rFonts w:ascii="Times New Roman" w:eastAsia="SimSun" w:hAnsi="Times New Roman" w:cs="Times New Roman"/>
                <w:b/>
                <w:sz w:val="20"/>
                <w:szCs w:val="20"/>
                <w:lang w:val="sr-Cyrl-RS" w:eastAsia="zh-CN"/>
              </w:rPr>
              <w:t>д</w:t>
            </w:r>
            <w:r w:rsidRPr="009415EF">
              <w:rPr>
                <w:rFonts w:ascii="Times New Roman" w:eastAsia="SimSun" w:hAnsi="Times New Roman" w:cs="Times New Roman"/>
                <w:b/>
                <w:spacing w:val="19"/>
                <w:sz w:val="20"/>
                <w:szCs w:val="20"/>
                <w:lang w:val="sr-Cyrl-RS" w:eastAsia="zh-CN"/>
              </w:rPr>
              <w:t xml:space="preserve"> </w:t>
            </w:r>
            <w:r w:rsidRPr="009415EF">
              <w:rPr>
                <w:rFonts w:ascii="Times New Roman" w:eastAsia="SimSun" w:hAnsi="Times New Roman" w:cs="Times New Roman"/>
                <w:b/>
                <w:spacing w:val="-1"/>
                <w:sz w:val="20"/>
                <w:szCs w:val="20"/>
                <w:lang w:val="sr-Cyrl-RS" w:eastAsia="zh-CN"/>
              </w:rPr>
              <w:t>п</w:t>
            </w:r>
            <w:r w:rsidRPr="009415EF">
              <w:rPr>
                <w:rFonts w:ascii="Times New Roman" w:eastAsia="SimSun" w:hAnsi="Times New Roman" w:cs="Times New Roman"/>
                <w:b/>
                <w:spacing w:val="1"/>
                <w:sz w:val="20"/>
                <w:szCs w:val="20"/>
                <w:lang w:val="sr-Cyrl-RS" w:eastAsia="zh-CN"/>
              </w:rPr>
              <w:t>р</w:t>
            </w:r>
            <w:r w:rsidRPr="009415EF">
              <w:rPr>
                <w:rFonts w:ascii="Times New Roman" w:eastAsia="SimSun" w:hAnsi="Times New Roman" w:cs="Times New Roman"/>
                <w:b/>
                <w:spacing w:val="-1"/>
                <w:sz w:val="20"/>
                <w:szCs w:val="20"/>
                <w:lang w:val="sr-Cyrl-RS" w:eastAsia="zh-CN"/>
              </w:rPr>
              <w:t>и</w:t>
            </w:r>
            <w:r w:rsidRPr="009415EF">
              <w:rPr>
                <w:rFonts w:ascii="Times New Roman" w:eastAsia="SimSun" w:hAnsi="Times New Roman" w:cs="Times New Roman"/>
                <w:b/>
                <w:spacing w:val="2"/>
                <w:sz w:val="20"/>
                <w:szCs w:val="20"/>
                <w:lang w:val="sr-Cyrl-RS" w:eastAsia="zh-CN"/>
              </w:rPr>
              <w:t>ј</w:t>
            </w:r>
            <w:r w:rsidRPr="009415EF">
              <w:rPr>
                <w:rFonts w:ascii="Times New Roman" w:eastAsia="SimSun" w:hAnsi="Times New Roman" w:cs="Times New Roman"/>
                <w:b/>
                <w:sz w:val="20"/>
                <w:szCs w:val="20"/>
                <w:lang w:val="sr-Cyrl-RS" w:eastAsia="zh-CN"/>
              </w:rPr>
              <w:t>е</w:t>
            </w:r>
            <w:r w:rsidRPr="009415EF">
              <w:rPr>
                <w:rFonts w:ascii="Times New Roman" w:eastAsia="SimSun" w:hAnsi="Times New Roman" w:cs="Times New Roman"/>
                <w:b/>
                <w:spacing w:val="1"/>
                <w:sz w:val="20"/>
                <w:szCs w:val="20"/>
                <w:lang w:val="sr-Cyrl-RS" w:eastAsia="zh-CN"/>
              </w:rPr>
              <w:t>м</w:t>
            </w:r>
            <w:r w:rsidRPr="009415EF">
              <w:rPr>
                <w:rFonts w:ascii="Times New Roman" w:eastAsia="SimSun" w:hAnsi="Times New Roman" w:cs="Times New Roman"/>
                <w:b/>
                <w:sz w:val="20"/>
                <w:szCs w:val="20"/>
                <w:lang w:val="sr-Cyrl-RS" w:eastAsia="zh-CN"/>
              </w:rPr>
              <w:t>а</w:t>
            </w:r>
            <w:r w:rsidRPr="009415EF">
              <w:rPr>
                <w:rFonts w:ascii="Times New Roman" w:eastAsia="SimSun" w:hAnsi="Times New Roman" w:cs="Times New Roman"/>
                <w:b/>
                <w:w w:val="99"/>
                <w:sz w:val="20"/>
                <w:szCs w:val="20"/>
                <w:lang w:val="sr-Cyrl-RS" w:eastAsia="zh-CN"/>
              </w:rPr>
              <w:t xml:space="preserve"> </w:t>
            </w:r>
            <w:r w:rsidRPr="009415EF">
              <w:rPr>
                <w:rFonts w:ascii="Times New Roman" w:eastAsia="SimSun" w:hAnsi="Times New Roman" w:cs="Times New Roman"/>
                <w:b/>
                <w:spacing w:val="-1"/>
                <w:sz w:val="20"/>
                <w:szCs w:val="20"/>
                <w:lang w:val="sr-Cyrl-RS" w:eastAsia="zh-CN"/>
              </w:rPr>
              <w:t>и</w:t>
            </w:r>
            <w:r w:rsidRPr="009415EF">
              <w:rPr>
                <w:rFonts w:ascii="Times New Roman" w:eastAsia="SimSun" w:hAnsi="Times New Roman" w:cs="Times New Roman"/>
                <w:b/>
                <w:sz w:val="20"/>
                <w:szCs w:val="20"/>
                <w:lang w:val="sr-Cyrl-RS" w:eastAsia="zh-CN"/>
              </w:rPr>
              <w:t>с</w:t>
            </w:r>
            <w:r w:rsidRPr="009415EF">
              <w:rPr>
                <w:rFonts w:ascii="Times New Roman" w:eastAsia="SimSun" w:hAnsi="Times New Roman" w:cs="Times New Roman"/>
                <w:b/>
                <w:spacing w:val="-1"/>
                <w:sz w:val="20"/>
                <w:szCs w:val="20"/>
                <w:lang w:val="sr-Cyrl-RS" w:eastAsia="zh-CN"/>
              </w:rPr>
              <w:t>п</w:t>
            </w:r>
            <w:r w:rsidRPr="009415EF">
              <w:rPr>
                <w:rFonts w:ascii="Times New Roman" w:eastAsia="SimSun" w:hAnsi="Times New Roman" w:cs="Times New Roman"/>
                <w:b/>
                <w:spacing w:val="1"/>
                <w:sz w:val="20"/>
                <w:szCs w:val="20"/>
                <w:lang w:val="sr-Cyrl-RS" w:eastAsia="zh-CN"/>
              </w:rPr>
              <w:t>р</w:t>
            </w:r>
            <w:r w:rsidRPr="009415EF">
              <w:rPr>
                <w:rFonts w:ascii="Times New Roman" w:eastAsia="SimSun" w:hAnsi="Times New Roman" w:cs="Times New Roman"/>
                <w:b/>
                <w:sz w:val="20"/>
                <w:szCs w:val="20"/>
                <w:lang w:val="sr-Cyrl-RS" w:eastAsia="zh-CN"/>
              </w:rPr>
              <w:t>а</w:t>
            </w:r>
            <w:r w:rsidRPr="009415EF">
              <w:rPr>
                <w:rFonts w:ascii="Times New Roman" w:eastAsia="SimSun" w:hAnsi="Times New Roman" w:cs="Times New Roman"/>
                <w:b/>
                <w:spacing w:val="2"/>
                <w:sz w:val="20"/>
                <w:szCs w:val="20"/>
                <w:lang w:val="sr-Cyrl-RS" w:eastAsia="zh-CN"/>
              </w:rPr>
              <w:t>в</w:t>
            </w:r>
            <w:r w:rsidRPr="009415EF">
              <w:rPr>
                <w:rFonts w:ascii="Times New Roman" w:eastAsia="SimSun" w:hAnsi="Times New Roman" w:cs="Times New Roman"/>
                <w:b/>
                <w:spacing w:val="-1"/>
                <w:sz w:val="20"/>
                <w:szCs w:val="20"/>
                <w:lang w:val="sr-Cyrl-RS" w:eastAsia="zh-CN"/>
              </w:rPr>
              <w:t>н</w:t>
            </w:r>
            <w:r w:rsidRPr="009415EF">
              <w:rPr>
                <w:rFonts w:ascii="Times New Roman" w:eastAsia="SimSun" w:hAnsi="Times New Roman" w:cs="Times New Roman"/>
                <w:b/>
                <w:sz w:val="20"/>
                <w:szCs w:val="20"/>
                <w:lang w:val="sr-Cyrl-RS" w:eastAsia="zh-CN"/>
              </w:rPr>
              <w:t>о</w:t>
            </w:r>
            <w:r w:rsidRPr="009415EF">
              <w:rPr>
                <w:rFonts w:ascii="Times New Roman" w:eastAsia="SimSun" w:hAnsi="Times New Roman" w:cs="Times New Roman"/>
                <w:b/>
                <w:spacing w:val="35"/>
                <w:sz w:val="20"/>
                <w:szCs w:val="20"/>
                <w:lang w:val="sr-Cyrl-RS" w:eastAsia="zh-CN"/>
              </w:rPr>
              <w:t xml:space="preserve"> </w:t>
            </w:r>
            <w:r w:rsidRPr="009415EF">
              <w:rPr>
                <w:rFonts w:ascii="Times New Roman" w:eastAsia="SimSun" w:hAnsi="Times New Roman" w:cs="Times New Roman"/>
                <w:b/>
                <w:sz w:val="20"/>
                <w:szCs w:val="20"/>
                <w:lang w:val="sr-Cyrl-RS" w:eastAsia="zh-CN"/>
              </w:rPr>
              <w:t>сачињене фактуре</w:t>
            </w:r>
            <w:r w:rsidRPr="009415EF">
              <w:rPr>
                <w:rFonts w:ascii="Times New Roman" w:eastAsia="SimSun" w:hAnsi="Times New Roman" w:cs="Times New Roman"/>
                <w:b/>
                <w:spacing w:val="34"/>
                <w:sz w:val="20"/>
                <w:szCs w:val="20"/>
                <w:lang w:val="sr-Cyrl-RS" w:eastAsia="zh-CN"/>
              </w:rPr>
              <w:t xml:space="preserve"> </w:t>
            </w:r>
            <w:r w:rsidRPr="009415EF">
              <w:rPr>
                <w:rFonts w:ascii="Times New Roman" w:eastAsia="SimSun" w:hAnsi="Times New Roman" w:cs="Times New Roman"/>
                <w:b/>
                <w:sz w:val="20"/>
                <w:szCs w:val="20"/>
                <w:lang w:val="sr-Cyrl-RS" w:eastAsia="zh-CN"/>
              </w:rPr>
              <w:t>за</w:t>
            </w:r>
            <w:r w:rsidRPr="009415EF">
              <w:rPr>
                <w:rFonts w:ascii="Times New Roman" w:eastAsia="SimSun" w:hAnsi="Times New Roman" w:cs="Times New Roman"/>
                <w:b/>
                <w:spacing w:val="38"/>
                <w:sz w:val="20"/>
                <w:szCs w:val="20"/>
                <w:lang w:val="sr-Cyrl-RS" w:eastAsia="zh-CN"/>
              </w:rPr>
              <w:t xml:space="preserve"> </w:t>
            </w:r>
            <w:r w:rsidRPr="009415EF">
              <w:rPr>
                <w:rFonts w:ascii="Times New Roman" w:eastAsia="SimSun" w:hAnsi="Times New Roman" w:cs="Times New Roman"/>
                <w:b/>
                <w:spacing w:val="-1"/>
                <w:sz w:val="20"/>
                <w:szCs w:val="20"/>
                <w:lang w:val="sr-Cyrl-RS" w:eastAsia="zh-CN"/>
              </w:rPr>
              <w:t>и</w:t>
            </w:r>
            <w:r w:rsidRPr="009415EF">
              <w:rPr>
                <w:rFonts w:ascii="Times New Roman" w:eastAsia="SimSun" w:hAnsi="Times New Roman" w:cs="Times New Roman"/>
                <w:b/>
                <w:sz w:val="20"/>
                <w:szCs w:val="20"/>
                <w:lang w:val="sr-Cyrl-RS" w:eastAsia="zh-CN"/>
              </w:rPr>
              <w:t>зв</w:t>
            </w:r>
            <w:r w:rsidRPr="009415EF">
              <w:rPr>
                <w:rFonts w:ascii="Times New Roman" w:eastAsia="SimSun" w:hAnsi="Times New Roman" w:cs="Times New Roman"/>
                <w:b/>
                <w:spacing w:val="1"/>
                <w:sz w:val="20"/>
                <w:szCs w:val="20"/>
                <w:lang w:val="sr-Cyrl-RS" w:eastAsia="zh-CN"/>
              </w:rPr>
              <w:t>р</w:t>
            </w:r>
            <w:r w:rsidRPr="009415EF">
              <w:rPr>
                <w:rFonts w:ascii="Times New Roman" w:eastAsia="SimSun" w:hAnsi="Times New Roman" w:cs="Times New Roman"/>
                <w:b/>
                <w:sz w:val="20"/>
                <w:szCs w:val="20"/>
                <w:lang w:val="sr-Cyrl-RS" w:eastAsia="zh-CN"/>
              </w:rPr>
              <w:t>ш</w:t>
            </w:r>
            <w:r w:rsidRPr="009415EF">
              <w:rPr>
                <w:rFonts w:ascii="Times New Roman" w:eastAsia="SimSun" w:hAnsi="Times New Roman" w:cs="Times New Roman"/>
                <w:b/>
                <w:spacing w:val="2"/>
                <w:sz w:val="20"/>
                <w:szCs w:val="20"/>
                <w:lang w:val="sr-Cyrl-RS" w:eastAsia="zh-CN"/>
              </w:rPr>
              <w:t>е</w:t>
            </w:r>
            <w:r w:rsidRPr="009415EF">
              <w:rPr>
                <w:rFonts w:ascii="Times New Roman" w:eastAsia="SimSun" w:hAnsi="Times New Roman" w:cs="Times New Roman"/>
                <w:b/>
                <w:spacing w:val="1"/>
                <w:sz w:val="20"/>
                <w:szCs w:val="20"/>
                <w:lang w:val="sr-Cyrl-RS" w:eastAsia="zh-CN"/>
              </w:rPr>
              <w:t>н</w:t>
            </w:r>
            <w:r w:rsidRPr="009415EF">
              <w:rPr>
                <w:rFonts w:ascii="Times New Roman" w:eastAsia="SimSun" w:hAnsi="Times New Roman" w:cs="Times New Roman"/>
                <w:b/>
                <w:sz w:val="20"/>
                <w:szCs w:val="20"/>
                <w:lang w:val="sr-Cyrl-RS" w:eastAsia="zh-CN"/>
              </w:rPr>
              <w:t>у</w:t>
            </w:r>
            <w:r w:rsidRPr="009415EF">
              <w:rPr>
                <w:rFonts w:ascii="Times New Roman" w:eastAsia="SimSun" w:hAnsi="Times New Roman" w:cs="Times New Roman"/>
                <w:b/>
                <w:spacing w:val="35"/>
                <w:sz w:val="20"/>
                <w:szCs w:val="20"/>
                <w:lang w:val="sr-Cyrl-RS" w:eastAsia="zh-CN"/>
              </w:rPr>
              <w:t xml:space="preserve"> </w:t>
            </w:r>
            <w:r w:rsidRPr="009415EF">
              <w:rPr>
                <w:rFonts w:ascii="Times New Roman" w:eastAsia="SimSun" w:hAnsi="Times New Roman" w:cs="Times New Roman"/>
                <w:b/>
                <w:spacing w:val="-5"/>
                <w:sz w:val="20"/>
                <w:szCs w:val="20"/>
                <w:lang w:val="sr-Cyrl-RS" w:eastAsia="zh-CN"/>
              </w:rPr>
              <w:t>у</w:t>
            </w:r>
            <w:r w:rsidRPr="009415EF">
              <w:rPr>
                <w:rFonts w:ascii="Times New Roman" w:eastAsia="SimSun" w:hAnsi="Times New Roman" w:cs="Times New Roman"/>
                <w:b/>
                <w:spacing w:val="2"/>
                <w:sz w:val="20"/>
                <w:szCs w:val="20"/>
                <w:lang w:val="sr-Cyrl-RS" w:eastAsia="zh-CN"/>
              </w:rPr>
              <w:t>с</w:t>
            </w:r>
            <w:r w:rsidRPr="009415EF">
              <w:rPr>
                <w:rFonts w:ascii="Times New Roman" w:eastAsia="SimSun" w:hAnsi="Times New Roman" w:cs="Times New Roman"/>
                <w:b/>
                <w:spacing w:val="1"/>
                <w:sz w:val="20"/>
                <w:szCs w:val="20"/>
                <w:lang w:val="sr-Cyrl-RS" w:eastAsia="zh-CN"/>
              </w:rPr>
              <w:t>л</w:t>
            </w:r>
            <w:r w:rsidRPr="009415EF">
              <w:rPr>
                <w:rFonts w:ascii="Times New Roman" w:eastAsia="SimSun" w:hAnsi="Times New Roman" w:cs="Times New Roman"/>
                <w:b/>
                <w:spacing w:val="-2"/>
                <w:sz w:val="20"/>
                <w:szCs w:val="20"/>
                <w:lang w:val="sr-Cyrl-RS" w:eastAsia="zh-CN"/>
              </w:rPr>
              <w:t>у</w:t>
            </w:r>
            <w:r w:rsidRPr="009415EF">
              <w:rPr>
                <w:rFonts w:ascii="Times New Roman" w:eastAsia="SimSun" w:hAnsi="Times New Roman" w:cs="Times New Roman"/>
                <w:b/>
                <w:spacing w:val="2"/>
                <w:sz w:val="20"/>
                <w:szCs w:val="20"/>
                <w:lang w:val="sr-Cyrl-RS" w:eastAsia="zh-CN"/>
              </w:rPr>
              <w:t>г</w:t>
            </w:r>
            <w:r w:rsidRPr="009415EF">
              <w:rPr>
                <w:rFonts w:ascii="Times New Roman" w:eastAsia="SimSun" w:hAnsi="Times New Roman" w:cs="Times New Roman"/>
                <w:b/>
                <w:spacing w:val="-5"/>
                <w:sz w:val="20"/>
                <w:szCs w:val="20"/>
                <w:lang w:val="sr-Cyrl-RS" w:eastAsia="zh-CN"/>
              </w:rPr>
              <w:t>у</w:t>
            </w:r>
            <w:r w:rsidRPr="009415EF">
              <w:rPr>
                <w:rFonts w:ascii="Times New Roman" w:eastAsia="SimSun" w:hAnsi="Times New Roman" w:cs="Times New Roman"/>
                <w:b/>
                <w:sz w:val="20"/>
                <w:szCs w:val="20"/>
                <w:lang w:val="sr-Cyrl-RS" w:eastAsia="zh-CN"/>
              </w:rPr>
              <w:t>,</w:t>
            </w:r>
            <w:r w:rsidRPr="009415EF">
              <w:rPr>
                <w:rFonts w:ascii="Times New Roman" w:eastAsia="SimSun" w:hAnsi="Times New Roman" w:cs="Times New Roman"/>
                <w:b/>
                <w:spacing w:val="37"/>
                <w:sz w:val="20"/>
                <w:szCs w:val="20"/>
                <w:lang w:val="sr-Cyrl-RS" w:eastAsia="zh-CN"/>
              </w:rPr>
              <w:t xml:space="preserve"> </w:t>
            </w:r>
            <w:r w:rsidRPr="009415EF">
              <w:rPr>
                <w:rFonts w:ascii="Times New Roman" w:eastAsia="SimSun" w:hAnsi="Times New Roman" w:cs="Times New Roman"/>
                <w:b/>
                <w:spacing w:val="-1"/>
                <w:sz w:val="20"/>
                <w:szCs w:val="20"/>
                <w:lang w:val="sr-Cyrl-RS" w:eastAsia="zh-CN"/>
              </w:rPr>
              <w:t>н</w:t>
            </w:r>
            <w:r w:rsidRPr="009415EF">
              <w:rPr>
                <w:rFonts w:ascii="Times New Roman" w:eastAsia="SimSun" w:hAnsi="Times New Roman" w:cs="Times New Roman"/>
                <w:b/>
                <w:sz w:val="20"/>
                <w:szCs w:val="20"/>
                <w:lang w:val="sr-Cyrl-RS" w:eastAsia="zh-CN"/>
              </w:rPr>
              <w:t>а</w:t>
            </w:r>
            <w:r w:rsidRPr="009415EF">
              <w:rPr>
                <w:rFonts w:ascii="Times New Roman" w:eastAsia="SimSun" w:hAnsi="Times New Roman" w:cs="Times New Roman"/>
                <w:b/>
                <w:w w:val="99"/>
                <w:sz w:val="20"/>
                <w:szCs w:val="20"/>
                <w:lang w:val="sr-Cyrl-RS" w:eastAsia="zh-CN"/>
              </w:rPr>
              <w:t xml:space="preserve"> </w:t>
            </w:r>
            <w:r w:rsidRPr="009415EF">
              <w:rPr>
                <w:rFonts w:ascii="Times New Roman" w:eastAsia="SimSun" w:hAnsi="Times New Roman" w:cs="Times New Roman"/>
                <w:b/>
                <w:spacing w:val="-1"/>
                <w:sz w:val="20"/>
                <w:szCs w:val="20"/>
                <w:lang w:val="sr-Cyrl-RS" w:eastAsia="zh-CN"/>
              </w:rPr>
              <w:t>к</w:t>
            </w:r>
            <w:r w:rsidRPr="009415EF">
              <w:rPr>
                <w:rFonts w:ascii="Times New Roman" w:eastAsia="SimSun" w:hAnsi="Times New Roman" w:cs="Times New Roman"/>
                <w:b/>
                <w:spacing w:val="1"/>
                <w:sz w:val="20"/>
                <w:szCs w:val="20"/>
                <w:lang w:val="sr-Cyrl-RS" w:eastAsia="zh-CN"/>
              </w:rPr>
              <w:t>о</w:t>
            </w:r>
            <w:r w:rsidRPr="009415EF">
              <w:rPr>
                <w:rFonts w:ascii="Times New Roman" w:eastAsia="SimSun" w:hAnsi="Times New Roman" w:cs="Times New Roman"/>
                <w:b/>
                <w:spacing w:val="2"/>
                <w:sz w:val="20"/>
                <w:szCs w:val="20"/>
                <w:lang w:val="sr-Cyrl-RS" w:eastAsia="zh-CN"/>
              </w:rPr>
              <w:t>ј</w:t>
            </w:r>
            <w:r w:rsidRPr="009415EF">
              <w:rPr>
                <w:rFonts w:ascii="Times New Roman" w:eastAsia="SimSun" w:hAnsi="Times New Roman" w:cs="Times New Roman"/>
                <w:b/>
                <w:sz w:val="20"/>
                <w:szCs w:val="20"/>
                <w:lang w:val="sr-Cyrl-RS" w:eastAsia="zh-CN"/>
              </w:rPr>
              <w:t>и</w:t>
            </w:r>
            <w:r w:rsidRPr="009415EF">
              <w:rPr>
                <w:rFonts w:ascii="Times New Roman" w:eastAsia="SimSun" w:hAnsi="Times New Roman" w:cs="Times New Roman"/>
                <w:b/>
                <w:spacing w:val="-8"/>
                <w:sz w:val="20"/>
                <w:szCs w:val="20"/>
                <w:lang w:val="sr-Cyrl-RS" w:eastAsia="zh-CN"/>
              </w:rPr>
              <w:t xml:space="preserve"> </w:t>
            </w:r>
            <w:r w:rsidRPr="009415EF">
              <w:rPr>
                <w:rFonts w:ascii="Times New Roman" w:eastAsia="SimSun" w:hAnsi="Times New Roman" w:cs="Times New Roman"/>
                <w:b/>
                <w:spacing w:val="2"/>
                <w:sz w:val="20"/>
                <w:szCs w:val="20"/>
                <w:lang w:val="sr-Cyrl-RS" w:eastAsia="zh-CN"/>
              </w:rPr>
              <w:t>ј</w:t>
            </w:r>
            <w:r w:rsidRPr="009415EF">
              <w:rPr>
                <w:rFonts w:ascii="Times New Roman" w:eastAsia="SimSun" w:hAnsi="Times New Roman" w:cs="Times New Roman"/>
                <w:b/>
                <w:sz w:val="20"/>
                <w:szCs w:val="20"/>
                <w:lang w:val="sr-Cyrl-RS" w:eastAsia="zh-CN"/>
              </w:rPr>
              <w:t>е</w:t>
            </w:r>
            <w:r w:rsidRPr="009415EF">
              <w:rPr>
                <w:rFonts w:ascii="Times New Roman" w:eastAsia="SimSun" w:hAnsi="Times New Roman" w:cs="Times New Roman"/>
                <w:b/>
                <w:spacing w:val="-7"/>
                <w:sz w:val="20"/>
                <w:szCs w:val="20"/>
                <w:lang w:val="sr-Cyrl-RS" w:eastAsia="zh-CN"/>
              </w:rPr>
              <w:t xml:space="preserve"> </w:t>
            </w:r>
            <w:r w:rsidRPr="009415EF">
              <w:rPr>
                <w:rFonts w:ascii="Times New Roman" w:eastAsia="SimSun" w:hAnsi="Times New Roman" w:cs="Times New Roman"/>
                <w:b/>
                <w:sz w:val="20"/>
                <w:szCs w:val="20"/>
                <w:lang w:val="sr-Cyrl-RS" w:eastAsia="zh-CN"/>
              </w:rPr>
              <w:t>саг</w:t>
            </w:r>
            <w:r w:rsidRPr="009415EF">
              <w:rPr>
                <w:rFonts w:ascii="Times New Roman" w:eastAsia="SimSun" w:hAnsi="Times New Roman" w:cs="Times New Roman"/>
                <w:b/>
                <w:spacing w:val="-1"/>
                <w:sz w:val="20"/>
                <w:szCs w:val="20"/>
                <w:lang w:val="sr-Cyrl-RS" w:eastAsia="zh-CN"/>
              </w:rPr>
              <w:t>л</w:t>
            </w:r>
            <w:r w:rsidRPr="009415EF">
              <w:rPr>
                <w:rFonts w:ascii="Times New Roman" w:eastAsia="SimSun" w:hAnsi="Times New Roman" w:cs="Times New Roman"/>
                <w:b/>
                <w:sz w:val="20"/>
                <w:szCs w:val="20"/>
                <w:lang w:val="sr-Cyrl-RS" w:eastAsia="zh-CN"/>
              </w:rPr>
              <w:t>ас</w:t>
            </w:r>
            <w:r w:rsidRPr="009415EF">
              <w:rPr>
                <w:rFonts w:ascii="Times New Roman" w:eastAsia="SimSun" w:hAnsi="Times New Roman" w:cs="Times New Roman"/>
                <w:b/>
                <w:spacing w:val="-1"/>
                <w:sz w:val="20"/>
                <w:szCs w:val="20"/>
                <w:lang w:val="sr-Cyrl-RS" w:eastAsia="zh-CN"/>
              </w:rPr>
              <w:t>н</w:t>
            </w:r>
            <w:r w:rsidRPr="009415EF">
              <w:rPr>
                <w:rFonts w:ascii="Times New Roman" w:eastAsia="SimSun" w:hAnsi="Times New Roman" w:cs="Times New Roman"/>
                <w:b/>
                <w:spacing w:val="1"/>
                <w:sz w:val="20"/>
                <w:szCs w:val="20"/>
                <w:lang w:val="sr-Cyrl-RS" w:eastAsia="zh-CN"/>
              </w:rPr>
              <w:t>о</w:t>
            </w:r>
            <w:r w:rsidRPr="009415EF">
              <w:rPr>
                <w:rFonts w:ascii="Times New Roman" w:eastAsia="SimSun" w:hAnsi="Times New Roman" w:cs="Times New Roman"/>
                <w:b/>
                <w:sz w:val="20"/>
                <w:szCs w:val="20"/>
                <w:lang w:val="sr-Cyrl-RS" w:eastAsia="zh-CN"/>
              </w:rPr>
              <w:t>ст</w:t>
            </w:r>
            <w:r w:rsidRPr="009415EF">
              <w:rPr>
                <w:rFonts w:ascii="Times New Roman" w:eastAsia="SimSun" w:hAnsi="Times New Roman" w:cs="Times New Roman"/>
                <w:b/>
                <w:spacing w:val="-7"/>
                <w:sz w:val="20"/>
                <w:szCs w:val="20"/>
                <w:lang w:val="sr-Cyrl-RS" w:eastAsia="zh-CN"/>
              </w:rPr>
              <w:t xml:space="preserve"> </w:t>
            </w:r>
            <w:r w:rsidRPr="009415EF">
              <w:rPr>
                <w:rFonts w:ascii="Times New Roman" w:eastAsia="SimSun" w:hAnsi="Times New Roman" w:cs="Times New Roman"/>
                <w:b/>
                <w:sz w:val="20"/>
                <w:szCs w:val="20"/>
                <w:lang w:val="sr-Cyrl-RS" w:eastAsia="zh-CN"/>
              </w:rPr>
              <w:t>да</w:t>
            </w:r>
            <w:r w:rsidRPr="009415EF">
              <w:rPr>
                <w:rFonts w:ascii="Times New Roman" w:eastAsia="SimSun" w:hAnsi="Times New Roman" w:cs="Times New Roman"/>
                <w:b/>
                <w:spacing w:val="-1"/>
                <w:sz w:val="20"/>
                <w:szCs w:val="20"/>
                <w:lang w:val="sr-Cyrl-RS" w:eastAsia="zh-CN"/>
              </w:rPr>
              <w:t>л</w:t>
            </w:r>
            <w:r w:rsidRPr="009415EF">
              <w:rPr>
                <w:rFonts w:ascii="Times New Roman" w:eastAsia="SimSun" w:hAnsi="Times New Roman" w:cs="Times New Roman"/>
                <w:b/>
                <w:sz w:val="20"/>
                <w:szCs w:val="20"/>
                <w:lang w:val="sr-Cyrl-RS" w:eastAsia="zh-CN"/>
              </w:rPr>
              <w:t>о</w:t>
            </w:r>
            <w:r w:rsidRPr="009415EF">
              <w:rPr>
                <w:rFonts w:ascii="Times New Roman" w:eastAsia="SimSun" w:hAnsi="Times New Roman" w:cs="Times New Roman"/>
                <w:b/>
                <w:spacing w:val="-6"/>
                <w:sz w:val="20"/>
                <w:szCs w:val="20"/>
                <w:lang w:val="sr-Cyrl-RS" w:eastAsia="zh-CN"/>
              </w:rPr>
              <w:t xml:space="preserve"> </w:t>
            </w:r>
            <w:r w:rsidRPr="009415EF">
              <w:rPr>
                <w:rFonts w:ascii="Times New Roman" w:eastAsia="SimSun" w:hAnsi="Times New Roman" w:cs="Times New Roman"/>
                <w:b/>
                <w:spacing w:val="1"/>
                <w:sz w:val="20"/>
                <w:szCs w:val="20"/>
                <w:lang w:val="sr-Cyrl-RS" w:eastAsia="zh-CN"/>
              </w:rPr>
              <w:t>о</w:t>
            </w:r>
            <w:r w:rsidRPr="009415EF">
              <w:rPr>
                <w:rFonts w:ascii="Times New Roman" w:eastAsia="SimSun" w:hAnsi="Times New Roman" w:cs="Times New Roman"/>
                <w:b/>
                <w:sz w:val="20"/>
                <w:szCs w:val="20"/>
                <w:lang w:val="sr-Cyrl-RS" w:eastAsia="zh-CN"/>
              </w:rPr>
              <w:t>в</w:t>
            </w:r>
            <w:r w:rsidRPr="009415EF">
              <w:rPr>
                <w:rFonts w:ascii="Times New Roman" w:eastAsia="SimSun" w:hAnsi="Times New Roman" w:cs="Times New Roman"/>
                <w:b/>
                <w:spacing w:val="-2"/>
                <w:sz w:val="20"/>
                <w:szCs w:val="20"/>
                <w:lang w:val="sr-Cyrl-RS" w:eastAsia="zh-CN"/>
              </w:rPr>
              <w:t>л</w:t>
            </w:r>
            <w:r w:rsidRPr="009415EF">
              <w:rPr>
                <w:rFonts w:ascii="Times New Roman" w:eastAsia="SimSun" w:hAnsi="Times New Roman" w:cs="Times New Roman"/>
                <w:b/>
                <w:spacing w:val="2"/>
                <w:sz w:val="20"/>
                <w:szCs w:val="20"/>
                <w:lang w:val="sr-Cyrl-RS" w:eastAsia="zh-CN"/>
              </w:rPr>
              <w:t>а</w:t>
            </w:r>
            <w:r w:rsidRPr="009415EF">
              <w:rPr>
                <w:rFonts w:ascii="Times New Roman" w:eastAsia="SimSun" w:hAnsi="Times New Roman" w:cs="Times New Roman"/>
                <w:b/>
                <w:sz w:val="20"/>
                <w:szCs w:val="20"/>
                <w:lang w:val="sr-Cyrl-RS" w:eastAsia="zh-CN"/>
              </w:rPr>
              <w:t>ш</w:t>
            </w:r>
            <w:r w:rsidRPr="009415EF">
              <w:rPr>
                <w:rFonts w:ascii="Times New Roman" w:eastAsia="SimSun" w:hAnsi="Times New Roman" w:cs="Times New Roman"/>
                <w:b/>
                <w:spacing w:val="-1"/>
                <w:sz w:val="20"/>
                <w:szCs w:val="20"/>
                <w:lang w:val="sr-Cyrl-RS" w:eastAsia="zh-CN"/>
              </w:rPr>
              <w:t>ћ</w:t>
            </w:r>
            <w:r w:rsidRPr="009415EF">
              <w:rPr>
                <w:rFonts w:ascii="Times New Roman" w:eastAsia="SimSun" w:hAnsi="Times New Roman" w:cs="Times New Roman"/>
                <w:b/>
                <w:sz w:val="20"/>
                <w:szCs w:val="20"/>
                <w:lang w:val="sr-Cyrl-RS" w:eastAsia="zh-CN"/>
              </w:rPr>
              <w:t>е</w:t>
            </w:r>
            <w:r w:rsidRPr="009415EF">
              <w:rPr>
                <w:rFonts w:ascii="Times New Roman" w:eastAsia="SimSun" w:hAnsi="Times New Roman" w:cs="Times New Roman"/>
                <w:b/>
                <w:spacing w:val="-1"/>
                <w:sz w:val="20"/>
                <w:szCs w:val="20"/>
                <w:lang w:val="sr-Cyrl-RS" w:eastAsia="zh-CN"/>
              </w:rPr>
              <w:t>н</w:t>
            </w:r>
            <w:r w:rsidRPr="009415EF">
              <w:rPr>
                <w:rFonts w:ascii="Times New Roman" w:eastAsia="SimSun" w:hAnsi="Times New Roman" w:cs="Times New Roman"/>
                <w:b/>
                <w:sz w:val="20"/>
                <w:szCs w:val="20"/>
                <w:lang w:val="sr-Cyrl-RS" w:eastAsia="zh-CN"/>
              </w:rPr>
              <w:t>о</w:t>
            </w:r>
            <w:r w:rsidRPr="009415EF">
              <w:rPr>
                <w:rFonts w:ascii="Times New Roman" w:eastAsia="SimSun" w:hAnsi="Times New Roman" w:cs="Times New Roman"/>
                <w:b/>
                <w:spacing w:val="-4"/>
                <w:sz w:val="20"/>
                <w:szCs w:val="20"/>
                <w:lang w:val="sr-Cyrl-RS" w:eastAsia="zh-CN"/>
              </w:rPr>
              <w:t xml:space="preserve"> </w:t>
            </w:r>
            <w:r w:rsidRPr="009415EF">
              <w:rPr>
                <w:rFonts w:ascii="Times New Roman" w:eastAsia="SimSun" w:hAnsi="Times New Roman" w:cs="Times New Roman"/>
                <w:b/>
                <w:spacing w:val="-1"/>
                <w:sz w:val="20"/>
                <w:szCs w:val="20"/>
                <w:lang w:val="sr-Cyrl-RS" w:eastAsia="zh-CN"/>
              </w:rPr>
              <w:t>л</w:t>
            </w:r>
            <w:r w:rsidRPr="009415EF">
              <w:rPr>
                <w:rFonts w:ascii="Times New Roman" w:eastAsia="SimSun" w:hAnsi="Times New Roman" w:cs="Times New Roman"/>
                <w:b/>
                <w:spacing w:val="1"/>
                <w:sz w:val="20"/>
                <w:szCs w:val="20"/>
                <w:lang w:val="sr-Cyrl-RS" w:eastAsia="zh-CN"/>
              </w:rPr>
              <w:t>и</w:t>
            </w:r>
            <w:r w:rsidRPr="009415EF">
              <w:rPr>
                <w:rFonts w:ascii="Times New Roman" w:eastAsia="SimSun" w:hAnsi="Times New Roman" w:cs="Times New Roman"/>
                <w:b/>
                <w:spacing w:val="-1"/>
                <w:sz w:val="20"/>
                <w:szCs w:val="20"/>
                <w:lang w:val="sr-Cyrl-RS" w:eastAsia="zh-CN"/>
              </w:rPr>
              <w:t>ц</w:t>
            </w:r>
            <w:r w:rsidRPr="009415EF">
              <w:rPr>
                <w:rFonts w:ascii="Times New Roman" w:eastAsia="SimSun" w:hAnsi="Times New Roman" w:cs="Times New Roman"/>
                <w:b/>
                <w:sz w:val="20"/>
                <w:szCs w:val="20"/>
                <w:lang w:val="sr-Cyrl-RS" w:eastAsia="zh-CN"/>
              </w:rPr>
              <w:t>е</w:t>
            </w:r>
            <w:r w:rsidRPr="009415EF">
              <w:rPr>
                <w:rFonts w:ascii="Times New Roman" w:eastAsia="SimSun" w:hAnsi="Times New Roman" w:cs="Times New Roman"/>
                <w:b/>
                <w:spacing w:val="-7"/>
                <w:sz w:val="20"/>
                <w:szCs w:val="20"/>
                <w:lang w:val="sr-Cyrl-RS" w:eastAsia="zh-CN"/>
              </w:rPr>
              <w:t xml:space="preserve"> </w:t>
            </w:r>
            <w:r w:rsidRPr="009415EF">
              <w:rPr>
                <w:rFonts w:ascii="Times New Roman" w:eastAsia="SimSun" w:hAnsi="Times New Roman" w:cs="Times New Roman"/>
                <w:b/>
                <w:sz w:val="20"/>
                <w:szCs w:val="20"/>
                <w:lang w:val="sr-Cyrl-RS" w:eastAsia="zh-CN"/>
              </w:rPr>
              <w:t>Наруч</w:t>
            </w:r>
            <w:r w:rsidRPr="009415EF">
              <w:rPr>
                <w:rFonts w:ascii="Times New Roman" w:eastAsia="SimSun" w:hAnsi="Times New Roman" w:cs="Times New Roman"/>
                <w:b/>
                <w:spacing w:val="-1"/>
                <w:sz w:val="20"/>
                <w:szCs w:val="20"/>
                <w:lang w:val="sr-Cyrl-RS" w:eastAsia="zh-CN"/>
              </w:rPr>
              <w:t>и</w:t>
            </w:r>
            <w:r w:rsidRPr="009415EF">
              <w:rPr>
                <w:rFonts w:ascii="Times New Roman" w:eastAsia="SimSun" w:hAnsi="Times New Roman" w:cs="Times New Roman"/>
                <w:b/>
                <w:spacing w:val="1"/>
                <w:sz w:val="20"/>
                <w:szCs w:val="20"/>
                <w:lang w:val="sr-Cyrl-RS" w:eastAsia="zh-CN"/>
              </w:rPr>
              <w:t>о</w:t>
            </w:r>
            <w:r w:rsidRPr="009415EF">
              <w:rPr>
                <w:rFonts w:ascii="Times New Roman" w:eastAsia="SimSun" w:hAnsi="Times New Roman" w:cs="Times New Roman"/>
                <w:b/>
                <w:spacing w:val="-1"/>
                <w:sz w:val="20"/>
                <w:szCs w:val="20"/>
                <w:lang w:val="sr-Cyrl-RS" w:eastAsia="zh-CN"/>
              </w:rPr>
              <w:t>ц</w:t>
            </w:r>
            <w:r w:rsidRPr="009415EF">
              <w:rPr>
                <w:rFonts w:ascii="Times New Roman" w:eastAsia="SimSun" w:hAnsi="Times New Roman" w:cs="Times New Roman"/>
                <w:b/>
                <w:spacing w:val="5"/>
                <w:sz w:val="20"/>
                <w:szCs w:val="20"/>
                <w:lang w:val="sr-Cyrl-RS" w:eastAsia="zh-CN"/>
              </w:rPr>
              <w:t>а</w:t>
            </w:r>
            <w:r w:rsidRPr="009415EF">
              <w:rPr>
                <w:rFonts w:ascii="Times New Roman" w:eastAsia="SimSun" w:hAnsi="Times New Roman" w:cs="Times New Roman"/>
                <w:b/>
                <w:sz w:val="20"/>
                <w:szCs w:val="20"/>
                <w:lang w:val="sr-Cyrl-RS" w:eastAsia="zh-CN"/>
              </w:rPr>
              <w:t>.</w:t>
            </w:r>
          </w:p>
        </w:tc>
      </w:tr>
    </w:tbl>
    <w:p w:rsidR="00B71A56" w:rsidRPr="0017652F" w:rsidRDefault="00B71A56" w:rsidP="00B71A56">
      <w:pPr>
        <w:widowControl w:val="0"/>
        <w:autoSpaceDE w:val="0"/>
        <w:autoSpaceDN w:val="0"/>
        <w:adjustRightInd w:val="0"/>
        <w:spacing w:after="0" w:line="240" w:lineRule="auto"/>
        <w:rPr>
          <w:rFonts w:ascii="Times New Roman" w:eastAsia="SimSun" w:hAnsi="Times New Roman" w:cs="Times New Roman"/>
          <w:sz w:val="24"/>
          <w:szCs w:val="24"/>
          <w:lang w:val="sr-Cyrl-RS" w:eastAsia="zh-CN"/>
        </w:rPr>
        <w:sectPr w:rsidR="00B71A56" w:rsidRPr="0017652F">
          <w:pgSz w:w="11907" w:h="16840"/>
          <w:pgMar w:top="1080" w:right="880" w:bottom="860" w:left="860" w:header="60" w:footer="673" w:gutter="0"/>
          <w:cols w:space="708"/>
          <w:noEndnote/>
        </w:sectPr>
      </w:pPr>
    </w:p>
    <w:p w:rsidR="00B71A56" w:rsidRPr="0017652F" w:rsidRDefault="00B71A56" w:rsidP="00B71A56">
      <w:pPr>
        <w:widowControl w:val="0"/>
        <w:kinsoku w:val="0"/>
        <w:overflowPunct w:val="0"/>
        <w:autoSpaceDE w:val="0"/>
        <w:autoSpaceDN w:val="0"/>
        <w:adjustRightInd w:val="0"/>
        <w:spacing w:after="0" w:line="200" w:lineRule="exact"/>
        <w:rPr>
          <w:rFonts w:ascii="Times New Roman" w:eastAsia="SimSun" w:hAnsi="Times New Roman" w:cs="Times New Roman"/>
          <w:sz w:val="20"/>
          <w:szCs w:val="20"/>
          <w:lang w:val="sr-Cyrl-RS" w:eastAsia="zh-CN"/>
        </w:rPr>
      </w:pPr>
    </w:p>
    <w:p w:rsidR="00B71A56" w:rsidRPr="0017652F" w:rsidRDefault="00B71A56" w:rsidP="00B71A56">
      <w:pPr>
        <w:widowControl w:val="0"/>
        <w:kinsoku w:val="0"/>
        <w:overflowPunct w:val="0"/>
        <w:autoSpaceDE w:val="0"/>
        <w:autoSpaceDN w:val="0"/>
        <w:adjustRightInd w:val="0"/>
        <w:spacing w:after="0" w:line="200" w:lineRule="exact"/>
        <w:rPr>
          <w:rFonts w:ascii="Times New Roman" w:eastAsia="SimSun" w:hAnsi="Times New Roman" w:cs="Times New Roman"/>
          <w:sz w:val="20"/>
          <w:szCs w:val="20"/>
          <w:lang w:val="sr-Cyrl-RS" w:eastAsia="zh-CN"/>
        </w:rPr>
      </w:pPr>
    </w:p>
    <w:p w:rsidR="00B71A56" w:rsidRDefault="00B71A56" w:rsidP="00B71A56">
      <w:pPr>
        <w:widowControl w:val="0"/>
        <w:kinsoku w:val="0"/>
        <w:overflowPunct w:val="0"/>
        <w:autoSpaceDE w:val="0"/>
        <w:autoSpaceDN w:val="0"/>
        <w:adjustRightInd w:val="0"/>
        <w:spacing w:before="4" w:after="0" w:line="260" w:lineRule="exact"/>
        <w:rPr>
          <w:rFonts w:ascii="Times New Roman" w:eastAsia="SimSun" w:hAnsi="Times New Roman" w:cs="Times New Roman"/>
          <w:sz w:val="26"/>
          <w:szCs w:val="26"/>
          <w:lang w:val="sr-Cyrl-RS" w:eastAsia="zh-CN"/>
        </w:rPr>
      </w:pPr>
    </w:p>
    <w:p w:rsidR="00B71A56" w:rsidRDefault="00B71A56" w:rsidP="00B71A56">
      <w:pPr>
        <w:widowControl w:val="0"/>
        <w:kinsoku w:val="0"/>
        <w:overflowPunct w:val="0"/>
        <w:autoSpaceDE w:val="0"/>
        <w:autoSpaceDN w:val="0"/>
        <w:adjustRightInd w:val="0"/>
        <w:spacing w:before="4" w:after="0" w:line="260" w:lineRule="exact"/>
        <w:rPr>
          <w:rFonts w:ascii="Times New Roman" w:eastAsia="SimSun" w:hAnsi="Times New Roman" w:cs="Times New Roman"/>
          <w:sz w:val="26"/>
          <w:szCs w:val="26"/>
          <w:lang w:val="sr-Cyrl-RS" w:eastAsia="zh-CN"/>
        </w:rPr>
      </w:pPr>
    </w:p>
    <w:p w:rsidR="00B71A56" w:rsidRPr="0017652F" w:rsidRDefault="00B71A56" w:rsidP="00B71A56">
      <w:pPr>
        <w:widowControl w:val="0"/>
        <w:kinsoku w:val="0"/>
        <w:overflowPunct w:val="0"/>
        <w:autoSpaceDE w:val="0"/>
        <w:autoSpaceDN w:val="0"/>
        <w:adjustRightInd w:val="0"/>
        <w:spacing w:before="4" w:after="0" w:line="260" w:lineRule="exact"/>
        <w:rPr>
          <w:rFonts w:ascii="Times New Roman" w:eastAsia="SimSun" w:hAnsi="Times New Roman" w:cs="Times New Roman"/>
          <w:sz w:val="26"/>
          <w:szCs w:val="26"/>
          <w:lang w:val="sr-Cyrl-RS" w:eastAsia="zh-CN"/>
        </w:rPr>
      </w:pPr>
    </w:p>
    <w:p w:rsidR="00B71A56" w:rsidRDefault="00B71A56" w:rsidP="00B71A56">
      <w:pPr>
        <w:widowControl w:val="0"/>
        <w:kinsoku w:val="0"/>
        <w:overflowPunct w:val="0"/>
        <w:autoSpaceDE w:val="0"/>
        <w:autoSpaceDN w:val="0"/>
        <w:adjustRightInd w:val="0"/>
        <w:spacing w:before="73" w:after="0" w:line="240" w:lineRule="auto"/>
        <w:rPr>
          <w:rFonts w:ascii="Times New Roman" w:eastAsia="SimSun" w:hAnsi="Times New Roman" w:cs="Times New Roman"/>
          <w:b/>
          <w:bCs/>
          <w:sz w:val="20"/>
          <w:szCs w:val="20"/>
          <w:lang w:val="sr-Cyrl-RS" w:eastAsia="zh-CN"/>
        </w:rPr>
      </w:pPr>
    </w:p>
    <w:p w:rsidR="00B71A56" w:rsidRDefault="00B71A56" w:rsidP="00B71A56">
      <w:pPr>
        <w:widowControl w:val="0"/>
        <w:kinsoku w:val="0"/>
        <w:overflowPunct w:val="0"/>
        <w:autoSpaceDE w:val="0"/>
        <w:autoSpaceDN w:val="0"/>
        <w:adjustRightInd w:val="0"/>
        <w:spacing w:before="73" w:after="0" w:line="240" w:lineRule="auto"/>
        <w:rPr>
          <w:rFonts w:ascii="Times New Roman" w:eastAsia="SimSun" w:hAnsi="Times New Roman" w:cs="Times New Roman"/>
          <w:b/>
          <w:bCs/>
          <w:sz w:val="20"/>
          <w:szCs w:val="20"/>
          <w:lang w:val="sr-Cyrl-RS" w:eastAsia="zh-CN"/>
        </w:rPr>
      </w:pPr>
    </w:p>
    <w:p w:rsidR="00B71A56" w:rsidRPr="0017652F" w:rsidRDefault="00B71A56" w:rsidP="00B71A56">
      <w:pPr>
        <w:widowControl w:val="0"/>
        <w:kinsoku w:val="0"/>
        <w:overflowPunct w:val="0"/>
        <w:autoSpaceDE w:val="0"/>
        <w:autoSpaceDN w:val="0"/>
        <w:adjustRightInd w:val="0"/>
        <w:spacing w:before="73" w:after="0" w:line="240" w:lineRule="auto"/>
        <w:rPr>
          <w:rFonts w:ascii="Times New Roman" w:eastAsia="SimSun" w:hAnsi="Times New Roman" w:cs="Times New Roman"/>
          <w:sz w:val="20"/>
          <w:szCs w:val="20"/>
          <w:lang w:val="sr-Cyrl-RS" w:eastAsia="zh-CN"/>
        </w:rPr>
      </w:pPr>
      <w:r w:rsidRPr="0017652F">
        <w:rPr>
          <w:rFonts w:ascii="Times New Roman" w:eastAsia="SimSun" w:hAnsi="Times New Roman" w:cs="Times New Roman"/>
          <w:b/>
          <w:bCs/>
          <w:sz w:val="20"/>
          <w:szCs w:val="20"/>
          <w:lang w:val="sr-Cyrl-RS" w:eastAsia="zh-CN"/>
        </w:rPr>
        <w:t>НА</w:t>
      </w:r>
      <w:r w:rsidRPr="0017652F">
        <w:rPr>
          <w:rFonts w:ascii="Times New Roman" w:eastAsia="SimSun" w:hAnsi="Times New Roman" w:cs="Times New Roman"/>
          <w:b/>
          <w:bCs/>
          <w:spacing w:val="1"/>
          <w:sz w:val="20"/>
          <w:szCs w:val="20"/>
          <w:lang w:val="sr-Cyrl-RS" w:eastAsia="zh-CN"/>
        </w:rPr>
        <w:t>П</w:t>
      </w:r>
      <w:r w:rsidRPr="0017652F">
        <w:rPr>
          <w:rFonts w:ascii="Times New Roman" w:eastAsia="SimSun" w:hAnsi="Times New Roman" w:cs="Times New Roman"/>
          <w:b/>
          <w:bCs/>
          <w:spacing w:val="-2"/>
          <w:sz w:val="20"/>
          <w:szCs w:val="20"/>
          <w:lang w:val="sr-Cyrl-RS" w:eastAsia="zh-CN"/>
        </w:rPr>
        <w:t>О</w:t>
      </w:r>
      <w:r w:rsidRPr="0017652F">
        <w:rPr>
          <w:rFonts w:ascii="Times New Roman" w:eastAsia="SimSun" w:hAnsi="Times New Roman" w:cs="Times New Roman"/>
          <w:b/>
          <w:bCs/>
          <w:spacing w:val="3"/>
          <w:sz w:val="20"/>
          <w:szCs w:val="20"/>
          <w:lang w:val="sr-Cyrl-RS" w:eastAsia="zh-CN"/>
        </w:rPr>
        <w:t>М</w:t>
      </w:r>
      <w:r w:rsidRPr="0017652F">
        <w:rPr>
          <w:rFonts w:ascii="Times New Roman" w:eastAsia="SimSun" w:hAnsi="Times New Roman" w:cs="Times New Roman"/>
          <w:b/>
          <w:bCs/>
          <w:spacing w:val="-1"/>
          <w:sz w:val="20"/>
          <w:szCs w:val="20"/>
          <w:lang w:val="sr-Cyrl-RS" w:eastAsia="zh-CN"/>
        </w:rPr>
        <w:t>Е</w:t>
      </w:r>
      <w:r w:rsidRPr="0017652F">
        <w:rPr>
          <w:rFonts w:ascii="Times New Roman" w:eastAsia="SimSun" w:hAnsi="Times New Roman" w:cs="Times New Roman"/>
          <w:b/>
          <w:bCs/>
          <w:sz w:val="20"/>
          <w:szCs w:val="20"/>
          <w:lang w:val="sr-Cyrl-RS" w:eastAsia="zh-CN"/>
        </w:rPr>
        <w:t>Н</w:t>
      </w:r>
      <w:r w:rsidRPr="0017652F">
        <w:rPr>
          <w:rFonts w:ascii="Times New Roman" w:eastAsia="SimSun" w:hAnsi="Times New Roman" w:cs="Times New Roman"/>
          <w:b/>
          <w:bCs/>
          <w:spacing w:val="1"/>
          <w:sz w:val="20"/>
          <w:szCs w:val="20"/>
          <w:lang w:val="sr-Cyrl-RS" w:eastAsia="zh-CN"/>
        </w:rPr>
        <w:t>А</w:t>
      </w:r>
      <w:r w:rsidRPr="0017652F">
        <w:rPr>
          <w:rFonts w:ascii="Times New Roman" w:eastAsia="SimSun" w:hAnsi="Times New Roman" w:cs="Times New Roman"/>
          <w:sz w:val="20"/>
          <w:szCs w:val="20"/>
          <w:lang w:val="sr-Cyrl-RS" w:eastAsia="zh-CN"/>
        </w:rPr>
        <w:t>:</w:t>
      </w:r>
    </w:p>
    <w:p w:rsidR="00B71A56" w:rsidRPr="0017652F" w:rsidRDefault="00B71A56" w:rsidP="00B71A56">
      <w:pPr>
        <w:widowControl w:val="0"/>
        <w:numPr>
          <w:ilvl w:val="1"/>
          <w:numId w:val="10"/>
        </w:numPr>
        <w:tabs>
          <w:tab w:val="left" w:pos="841"/>
        </w:tabs>
        <w:kinsoku w:val="0"/>
        <w:overflowPunct w:val="0"/>
        <w:autoSpaceDE w:val="0"/>
        <w:autoSpaceDN w:val="0"/>
        <w:adjustRightInd w:val="0"/>
        <w:spacing w:before="1" w:after="0" w:line="238" w:lineRule="auto"/>
        <w:ind w:left="853" w:right="112" w:hanging="360"/>
        <w:jc w:val="both"/>
        <w:rPr>
          <w:rFonts w:ascii="Times New Roman" w:eastAsia="SimSun" w:hAnsi="Times New Roman" w:cs="Times New Roman"/>
          <w:sz w:val="20"/>
          <w:szCs w:val="20"/>
          <w:lang w:val="sr-Cyrl-RS" w:eastAsia="zh-CN"/>
        </w:rPr>
      </w:pPr>
      <w:r w:rsidRPr="0017652F">
        <w:rPr>
          <w:rFonts w:ascii="Times New Roman" w:eastAsia="SimSun" w:hAnsi="Times New Roman" w:cs="Times New Roman"/>
          <w:sz w:val="20"/>
          <w:szCs w:val="20"/>
          <w:lang w:val="sr-Cyrl-RS" w:eastAsia="zh-CN"/>
        </w:rPr>
        <w:t>Уко</w:t>
      </w:r>
      <w:r w:rsidRPr="0017652F">
        <w:rPr>
          <w:rFonts w:ascii="Times New Roman" w:eastAsia="SimSun" w:hAnsi="Times New Roman" w:cs="Times New Roman"/>
          <w:spacing w:val="-1"/>
          <w:sz w:val="20"/>
          <w:szCs w:val="20"/>
          <w:lang w:val="sr-Cyrl-RS" w:eastAsia="zh-CN"/>
        </w:rPr>
        <w:t>л</w:t>
      </w:r>
      <w:r w:rsidRPr="0017652F">
        <w:rPr>
          <w:rFonts w:ascii="Times New Roman" w:eastAsia="SimSun" w:hAnsi="Times New Roman" w:cs="Times New Roman"/>
          <w:spacing w:val="1"/>
          <w:sz w:val="20"/>
          <w:szCs w:val="20"/>
          <w:lang w:val="sr-Cyrl-RS" w:eastAsia="zh-CN"/>
        </w:rPr>
        <w:t>и</w:t>
      </w:r>
      <w:r w:rsidRPr="0017652F">
        <w:rPr>
          <w:rFonts w:ascii="Times New Roman" w:eastAsia="SimSun" w:hAnsi="Times New Roman" w:cs="Times New Roman"/>
          <w:spacing w:val="-1"/>
          <w:sz w:val="20"/>
          <w:szCs w:val="20"/>
          <w:lang w:val="sr-Cyrl-RS" w:eastAsia="zh-CN"/>
        </w:rPr>
        <w:t>к</w:t>
      </w:r>
      <w:r w:rsidRPr="0017652F">
        <w:rPr>
          <w:rFonts w:ascii="Times New Roman" w:eastAsia="SimSun" w:hAnsi="Times New Roman" w:cs="Times New Roman"/>
          <w:sz w:val="20"/>
          <w:szCs w:val="20"/>
          <w:lang w:val="sr-Cyrl-RS" w:eastAsia="zh-CN"/>
        </w:rPr>
        <w:t>о</w:t>
      </w:r>
      <w:r w:rsidRPr="0017652F">
        <w:rPr>
          <w:rFonts w:ascii="Times New Roman" w:eastAsia="SimSun" w:hAnsi="Times New Roman" w:cs="Times New Roman"/>
          <w:spacing w:val="44"/>
          <w:sz w:val="20"/>
          <w:szCs w:val="20"/>
          <w:lang w:val="sr-Cyrl-RS" w:eastAsia="zh-CN"/>
        </w:rPr>
        <w:t xml:space="preserve"> </w:t>
      </w:r>
      <w:r w:rsidRPr="0017652F">
        <w:rPr>
          <w:rFonts w:ascii="Times New Roman" w:eastAsia="SimSun" w:hAnsi="Times New Roman" w:cs="Times New Roman"/>
          <w:sz w:val="20"/>
          <w:szCs w:val="20"/>
          <w:lang w:val="sr-Cyrl-RS" w:eastAsia="zh-CN"/>
        </w:rPr>
        <w:t>се</w:t>
      </w:r>
      <w:r w:rsidRPr="0017652F">
        <w:rPr>
          <w:rFonts w:ascii="Times New Roman" w:eastAsia="SimSun" w:hAnsi="Times New Roman" w:cs="Times New Roman"/>
          <w:spacing w:val="44"/>
          <w:sz w:val="20"/>
          <w:szCs w:val="20"/>
          <w:lang w:val="sr-Cyrl-RS" w:eastAsia="zh-CN"/>
        </w:rPr>
        <w:t xml:space="preserve"> </w:t>
      </w:r>
      <w:r w:rsidRPr="0017652F">
        <w:rPr>
          <w:rFonts w:ascii="Times New Roman" w:eastAsia="SimSun" w:hAnsi="Times New Roman" w:cs="Times New Roman"/>
          <w:spacing w:val="-1"/>
          <w:sz w:val="20"/>
          <w:szCs w:val="20"/>
          <w:lang w:val="sr-Cyrl-RS" w:eastAsia="zh-CN"/>
        </w:rPr>
        <w:t>п</w:t>
      </w:r>
      <w:r w:rsidRPr="0017652F">
        <w:rPr>
          <w:rFonts w:ascii="Times New Roman" w:eastAsia="SimSun" w:hAnsi="Times New Roman" w:cs="Times New Roman"/>
          <w:spacing w:val="1"/>
          <w:sz w:val="20"/>
          <w:szCs w:val="20"/>
          <w:lang w:val="sr-Cyrl-RS" w:eastAsia="zh-CN"/>
        </w:rPr>
        <w:t>од</w:t>
      </w:r>
      <w:r w:rsidRPr="0017652F">
        <w:rPr>
          <w:rFonts w:ascii="Times New Roman" w:eastAsia="SimSun" w:hAnsi="Times New Roman" w:cs="Times New Roman"/>
          <w:spacing w:val="-1"/>
          <w:sz w:val="20"/>
          <w:szCs w:val="20"/>
          <w:lang w:val="sr-Cyrl-RS" w:eastAsia="zh-CN"/>
        </w:rPr>
        <w:t>н</w:t>
      </w:r>
      <w:r w:rsidRPr="0017652F">
        <w:rPr>
          <w:rFonts w:ascii="Times New Roman" w:eastAsia="SimSun" w:hAnsi="Times New Roman" w:cs="Times New Roman"/>
          <w:spacing w:val="1"/>
          <w:sz w:val="20"/>
          <w:szCs w:val="20"/>
          <w:lang w:val="sr-Cyrl-RS" w:eastAsia="zh-CN"/>
        </w:rPr>
        <w:t>о</w:t>
      </w:r>
      <w:r w:rsidRPr="0017652F">
        <w:rPr>
          <w:rFonts w:ascii="Times New Roman" w:eastAsia="SimSun" w:hAnsi="Times New Roman" w:cs="Times New Roman"/>
          <w:sz w:val="20"/>
          <w:szCs w:val="20"/>
          <w:lang w:val="sr-Cyrl-RS" w:eastAsia="zh-CN"/>
        </w:rPr>
        <w:t>си</w:t>
      </w:r>
      <w:r w:rsidRPr="0017652F">
        <w:rPr>
          <w:rFonts w:ascii="Times New Roman" w:eastAsia="SimSun" w:hAnsi="Times New Roman" w:cs="Times New Roman"/>
          <w:spacing w:val="42"/>
          <w:sz w:val="20"/>
          <w:szCs w:val="20"/>
          <w:lang w:val="sr-Cyrl-RS" w:eastAsia="zh-CN"/>
        </w:rPr>
        <w:t xml:space="preserve"> </w:t>
      </w:r>
      <w:r w:rsidRPr="0017652F">
        <w:rPr>
          <w:rFonts w:ascii="Times New Roman" w:eastAsia="SimSun" w:hAnsi="Times New Roman" w:cs="Times New Roman"/>
          <w:sz w:val="20"/>
          <w:szCs w:val="20"/>
          <w:lang w:val="sr-Cyrl-RS" w:eastAsia="zh-CN"/>
        </w:rPr>
        <w:t>за</w:t>
      </w:r>
      <w:r w:rsidRPr="0017652F">
        <w:rPr>
          <w:rFonts w:ascii="Times New Roman" w:eastAsia="SimSun" w:hAnsi="Times New Roman" w:cs="Times New Roman"/>
          <w:spacing w:val="2"/>
          <w:sz w:val="20"/>
          <w:szCs w:val="20"/>
          <w:lang w:val="sr-Cyrl-RS" w:eastAsia="zh-CN"/>
        </w:rPr>
        <w:t>ј</w:t>
      </w:r>
      <w:r w:rsidRPr="0017652F">
        <w:rPr>
          <w:rFonts w:ascii="Times New Roman" w:eastAsia="SimSun" w:hAnsi="Times New Roman" w:cs="Times New Roman"/>
          <w:sz w:val="20"/>
          <w:szCs w:val="20"/>
          <w:lang w:val="sr-Cyrl-RS" w:eastAsia="zh-CN"/>
        </w:rPr>
        <w:t>ед</w:t>
      </w:r>
      <w:r w:rsidRPr="0017652F">
        <w:rPr>
          <w:rFonts w:ascii="Times New Roman" w:eastAsia="SimSun" w:hAnsi="Times New Roman" w:cs="Times New Roman"/>
          <w:spacing w:val="1"/>
          <w:sz w:val="20"/>
          <w:szCs w:val="20"/>
          <w:lang w:val="sr-Cyrl-RS" w:eastAsia="zh-CN"/>
        </w:rPr>
        <w:t>н</w:t>
      </w:r>
      <w:r w:rsidRPr="0017652F">
        <w:rPr>
          <w:rFonts w:ascii="Times New Roman" w:eastAsia="SimSun" w:hAnsi="Times New Roman" w:cs="Times New Roman"/>
          <w:spacing w:val="-1"/>
          <w:sz w:val="20"/>
          <w:szCs w:val="20"/>
          <w:lang w:val="sr-Cyrl-RS" w:eastAsia="zh-CN"/>
        </w:rPr>
        <w:t>и</w:t>
      </w:r>
      <w:r w:rsidRPr="0017652F">
        <w:rPr>
          <w:rFonts w:ascii="Times New Roman" w:eastAsia="SimSun" w:hAnsi="Times New Roman" w:cs="Times New Roman"/>
          <w:sz w:val="20"/>
          <w:szCs w:val="20"/>
          <w:lang w:val="sr-Cyrl-RS" w:eastAsia="zh-CN"/>
        </w:rPr>
        <w:t>ч</w:t>
      </w:r>
      <w:r w:rsidRPr="0017652F">
        <w:rPr>
          <w:rFonts w:ascii="Times New Roman" w:eastAsia="SimSun" w:hAnsi="Times New Roman" w:cs="Times New Roman"/>
          <w:spacing w:val="-1"/>
          <w:sz w:val="20"/>
          <w:szCs w:val="20"/>
          <w:lang w:val="sr-Cyrl-RS" w:eastAsia="zh-CN"/>
        </w:rPr>
        <w:t>к</w:t>
      </w:r>
      <w:r w:rsidRPr="0017652F">
        <w:rPr>
          <w:rFonts w:ascii="Times New Roman" w:eastAsia="SimSun" w:hAnsi="Times New Roman" w:cs="Times New Roman"/>
          <w:sz w:val="20"/>
          <w:szCs w:val="20"/>
          <w:lang w:val="sr-Cyrl-RS" w:eastAsia="zh-CN"/>
        </w:rPr>
        <w:t>а</w:t>
      </w:r>
      <w:r w:rsidRPr="0017652F">
        <w:rPr>
          <w:rFonts w:ascii="Times New Roman" w:eastAsia="SimSun" w:hAnsi="Times New Roman" w:cs="Times New Roman"/>
          <w:spacing w:val="47"/>
          <w:sz w:val="20"/>
          <w:szCs w:val="20"/>
          <w:lang w:val="sr-Cyrl-RS" w:eastAsia="zh-CN"/>
        </w:rPr>
        <w:t xml:space="preserve"> </w:t>
      </w:r>
      <w:r w:rsidRPr="0017652F">
        <w:rPr>
          <w:rFonts w:ascii="Times New Roman" w:eastAsia="SimSun" w:hAnsi="Times New Roman" w:cs="Times New Roman"/>
          <w:spacing w:val="-1"/>
          <w:sz w:val="20"/>
          <w:szCs w:val="20"/>
          <w:lang w:val="sr-Cyrl-RS" w:eastAsia="zh-CN"/>
        </w:rPr>
        <w:t>п</w:t>
      </w:r>
      <w:r w:rsidRPr="0017652F">
        <w:rPr>
          <w:rFonts w:ascii="Times New Roman" w:eastAsia="SimSun" w:hAnsi="Times New Roman" w:cs="Times New Roman"/>
          <w:spacing w:val="1"/>
          <w:sz w:val="20"/>
          <w:szCs w:val="20"/>
          <w:lang w:val="sr-Cyrl-RS" w:eastAsia="zh-CN"/>
        </w:rPr>
        <w:t>он</w:t>
      </w:r>
      <w:r w:rsidRPr="0017652F">
        <w:rPr>
          <w:rFonts w:ascii="Times New Roman" w:eastAsia="SimSun" w:hAnsi="Times New Roman" w:cs="Times New Roman"/>
          <w:spacing w:val="-2"/>
          <w:sz w:val="20"/>
          <w:szCs w:val="20"/>
          <w:lang w:val="sr-Cyrl-RS" w:eastAsia="zh-CN"/>
        </w:rPr>
        <w:t>у</w:t>
      </w:r>
      <w:r w:rsidRPr="0017652F">
        <w:rPr>
          <w:rFonts w:ascii="Times New Roman" w:eastAsia="SimSun" w:hAnsi="Times New Roman" w:cs="Times New Roman"/>
          <w:sz w:val="20"/>
          <w:szCs w:val="20"/>
          <w:lang w:val="sr-Cyrl-RS" w:eastAsia="zh-CN"/>
        </w:rPr>
        <w:t>да</w:t>
      </w:r>
      <w:r w:rsidRPr="0017652F">
        <w:rPr>
          <w:rFonts w:ascii="Times New Roman" w:eastAsia="SimSun" w:hAnsi="Times New Roman" w:cs="Times New Roman"/>
          <w:spacing w:val="43"/>
          <w:sz w:val="20"/>
          <w:szCs w:val="20"/>
          <w:lang w:val="sr-Cyrl-RS" w:eastAsia="zh-CN"/>
        </w:rPr>
        <w:t xml:space="preserve"> </w:t>
      </w:r>
      <w:r w:rsidRPr="0017652F">
        <w:rPr>
          <w:rFonts w:ascii="Times New Roman" w:eastAsia="SimSun" w:hAnsi="Times New Roman" w:cs="Times New Roman"/>
          <w:spacing w:val="-1"/>
          <w:sz w:val="20"/>
          <w:szCs w:val="20"/>
          <w:lang w:val="sr-Cyrl-RS" w:eastAsia="zh-CN"/>
        </w:rPr>
        <w:t>к</w:t>
      </w:r>
      <w:r w:rsidRPr="0017652F">
        <w:rPr>
          <w:rFonts w:ascii="Times New Roman" w:eastAsia="SimSun" w:hAnsi="Times New Roman" w:cs="Times New Roman"/>
          <w:sz w:val="20"/>
          <w:szCs w:val="20"/>
          <w:lang w:val="sr-Cyrl-RS" w:eastAsia="zh-CN"/>
        </w:rPr>
        <w:t>ао</w:t>
      </w:r>
      <w:r w:rsidRPr="0017652F">
        <w:rPr>
          <w:rFonts w:ascii="Times New Roman" w:eastAsia="SimSun" w:hAnsi="Times New Roman" w:cs="Times New Roman"/>
          <w:spacing w:val="45"/>
          <w:sz w:val="20"/>
          <w:szCs w:val="20"/>
          <w:lang w:val="sr-Cyrl-RS" w:eastAsia="zh-CN"/>
        </w:rPr>
        <w:t xml:space="preserve"> </w:t>
      </w:r>
      <w:r w:rsidRPr="0017652F">
        <w:rPr>
          <w:rFonts w:ascii="Times New Roman" w:eastAsia="SimSun" w:hAnsi="Times New Roman" w:cs="Times New Roman"/>
          <w:spacing w:val="1"/>
          <w:sz w:val="20"/>
          <w:szCs w:val="20"/>
          <w:lang w:val="sr-Cyrl-RS" w:eastAsia="zh-CN"/>
        </w:rPr>
        <w:t>о</w:t>
      </w:r>
      <w:r w:rsidRPr="0017652F">
        <w:rPr>
          <w:rFonts w:ascii="Times New Roman" w:eastAsia="SimSun" w:hAnsi="Times New Roman" w:cs="Times New Roman"/>
          <w:sz w:val="20"/>
          <w:szCs w:val="20"/>
          <w:lang w:val="sr-Cyrl-RS" w:eastAsia="zh-CN"/>
        </w:rPr>
        <w:t>ба</w:t>
      </w:r>
      <w:r w:rsidRPr="0017652F">
        <w:rPr>
          <w:rFonts w:ascii="Times New Roman" w:eastAsia="SimSun" w:hAnsi="Times New Roman" w:cs="Times New Roman"/>
          <w:spacing w:val="-1"/>
          <w:sz w:val="20"/>
          <w:szCs w:val="20"/>
          <w:lang w:val="sr-Cyrl-RS" w:eastAsia="zh-CN"/>
        </w:rPr>
        <w:t>в</w:t>
      </w:r>
      <w:r w:rsidRPr="0017652F">
        <w:rPr>
          <w:rFonts w:ascii="Times New Roman" w:eastAsia="SimSun" w:hAnsi="Times New Roman" w:cs="Times New Roman"/>
          <w:sz w:val="20"/>
          <w:szCs w:val="20"/>
          <w:lang w:val="sr-Cyrl-RS" w:eastAsia="zh-CN"/>
        </w:rPr>
        <w:t>ез</w:t>
      </w:r>
      <w:r w:rsidRPr="0017652F">
        <w:rPr>
          <w:rFonts w:ascii="Times New Roman" w:eastAsia="SimSun" w:hAnsi="Times New Roman" w:cs="Times New Roman"/>
          <w:spacing w:val="2"/>
          <w:sz w:val="20"/>
          <w:szCs w:val="20"/>
          <w:lang w:val="sr-Cyrl-RS" w:eastAsia="zh-CN"/>
        </w:rPr>
        <w:t>а</w:t>
      </w:r>
      <w:r w:rsidRPr="0017652F">
        <w:rPr>
          <w:rFonts w:ascii="Times New Roman" w:eastAsia="SimSun" w:hAnsi="Times New Roman" w:cs="Times New Roman"/>
          <w:sz w:val="20"/>
          <w:szCs w:val="20"/>
          <w:lang w:val="sr-Cyrl-RS" w:eastAsia="zh-CN"/>
        </w:rPr>
        <w:t>н</w:t>
      </w:r>
      <w:r w:rsidRPr="0017652F">
        <w:rPr>
          <w:rFonts w:ascii="Times New Roman" w:eastAsia="SimSun" w:hAnsi="Times New Roman" w:cs="Times New Roman"/>
          <w:spacing w:val="44"/>
          <w:sz w:val="20"/>
          <w:szCs w:val="20"/>
          <w:lang w:val="sr-Cyrl-RS" w:eastAsia="zh-CN"/>
        </w:rPr>
        <w:t xml:space="preserve"> </w:t>
      </w:r>
      <w:r w:rsidRPr="0017652F">
        <w:rPr>
          <w:rFonts w:ascii="Times New Roman" w:eastAsia="SimSun" w:hAnsi="Times New Roman" w:cs="Times New Roman"/>
          <w:spacing w:val="-1"/>
          <w:sz w:val="20"/>
          <w:szCs w:val="20"/>
          <w:lang w:val="sr-Cyrl-RS" w:eastAsia="zh-CN"/>
        </w:rPr>
        <w:t>п</w:t>
      </w:r>
      <w:r w:rsidRPr="0017652F">
        <w:rPr>
          <w:rFonts w:ascii="Times New Roman" w:eastAsia="SimSun" w:hAnsi="Times New Roman" w:cs="Times New Roman"/>
          <w:spacing w:val="1"/>
          <w:sz w:val="20"/>
          <w:szCs w:val="20"/>
          <w:lang w:val="sr-Cyrl-RS" w:eastAsia="zh-CN"/>
        </w:rPr>
        <w:t>р</w:t>
      </w:r>
      <w:r w:rsidRPr="0017652F">
        <w:rPr>
          <w:rFonts w:ascii="Times New Roman" w:eastAsia="SimSun" w:hAnsi="Times New Roman" w:cs="Times New Roman"/>
          <w:spacing w:val="-1"/>
          <w:sz w:val="20"/>
          <w:szCs w:val="20"/>
          <w:lang w:val="sr-Cyrl-RS" w:eastAsia="zh-CN"/>
        </w:rPr>
        <w:t>ил</w:t>
      </w:r>
      <w:r w:rsidRPr="0017652F">
        <w:rPr>
          <w:rFonts w:ascii="Times New Roman" w:eastAsia="SimSun" w:hAnsi="Times New Roman" w:cs="Times New Roman"/>
          <w:spacing w:val="1"/>
          <w:sz w:val="20"/>
          <w:szCs w:val="20"/>
          <w:lang w:val="sr-Cyrl-RS" w:eastAsia="zh-CN"/>
        </w:rPr>
        <w:t>о</w:t>
      </w:r>
      <w:r w:rsidRPr="0017652F">
        <w:rPr>
          <w:rFonts w:ascii="Times New Roman" w:eastAsia="SimSun" w:hAnsi="Times New Roman" w:cs="Times New Roman"/>
          <w:sz w:val="20"/>
          <w:szCs w:val="20"/>
          <w:lang w:val="sr-Cyrl-RS" w:eastAsia="zh-CN"/>
        </w:rPr>
        <w:t>г</w:t>
      </w:r>
      <w:r w:rsidRPr="0017652F">
        <w:rPr>
          <w:rFonts w:ascii="Times New Roman" w:eastAsia="SimSun" w:hAnsi="Times New Roman" w:cs="Times New Roman"/>
          <w:spacing w:val="46"/>
          <w:sz w:val="20"/>
          <w:szCs w:val="20"/>
          <w:lang w:val="sr-Cyrl-RS" w:eastAsia="zh-CN"/>
        </w:rPr>
        <w:t xml:space="preserve"> </w:t>
      </w:r>
      <w:r w:rsidRPr="0017652F">
        <w:rPr>
          <w:rFonts w:ascii="Times New Roman" w:eastAsia="SimSun" w:hAnsi="Times New Roman" w:cs="Times New Roman"/>
          <w:spacing w:val="-1"/>
          <w:sz w:val="20"/>
          <w:szCs w:val="20"/>
          <w:lang w:val="sr-Cyrl-RS" w:eastAsia="zh-CN"/>
        </w:rPr>
        <w:t>к</w:t>
      </w:r>
      <w:r w:rsidRPr="0017652F">
        <w:rPr>
          <w:rFonts w:ascii="Times New Roman" w:eastAsia="SimSun" w:hAnsi="Times New Roman" w:cs="Times New Roman"/>
          <w:spacing w:val="1"/>
          <w:sz w:val="20"/>
          <w:szCs w:val="20"/>
          <w:lang w:val="sr-Cyrl-RS" w:eastAsia="zh-CN"/>
        </w:rPr>
        <w:t>о</w:t>
      </w:r>
      <w:r w:rsidRPr="0017652F">
        <w:rPr>
          <w:rFonts w:ascii="Times New Roman" w:eastAsia="SimSun" w:hAnsi="Times New Roman" w:cs="Times New Roman"/>
          <w:spacing w:val="2"/>
          <w:sz w:val="20"/>
          <w:szCs w:val="20"/>
          <w:lang w:val="sr-Cyrl-RS" w:eastAsia="zh-CN"/>
        </w:rPr>
        <w:t>ј</w:t>
      </w:r>
      <w:r w:rsidRPr="0017652F">
        <w:rPr>
          <w:rFonts w:ascii="Times New Roman" w:eastAsia="SimSun" w:hAnsi="Times New Roman" w:cs="Times New Roman"/>
          <w:sz w:val="20"/>
          <w:szCs w:val="20"/>
          <w:lang w:val="sr-Cyrl-RS" w:eastAsia="zh-CN"/>
        </w:rPr>
        <w:t>и</w:t>
      </w:r>
      <w:r w:rsidRPr="0017652F">
        <w:rPr>
          <w:rFonts w:ascii="Times New Roman" w:eastAsia="SimSun" w:hAnsi="Times New Roman" w:cs="Times New Roman"/>
          <w:spacing w:val="42"/>
          <w:sz w:val="20"/>
          <w:szCs w:val="20"/>
          <w:lang w:val="sr-Cyrl-RS" w:eastAsia="zh-CN"/>
        </w:rPr>
        <w:t xml:space="preserve"> </w:t>
      </w:r>
      <w:r w:rsidRPr="0017652F">
        <w:rPr>
          <w:rFonts w:ascii="Times New Roman" w:eastAsia="SimSun" w:hAnsi="Times New Roman" w:cs="Times New Roman"/>
          <w:spacing w:val="2"/>
          <w:sz w:val="20"/>
          <w:szCs w:val="20"/>
          <w:lang w:val="sr-Cyrl-RS" w:eastAsia="zh-CN"/>
        </w:rPr>
        <w:t>ј</w:t>
      </w:r>
      <w:r w:rsidRPr="0017652F">
        <w:rPr>
          <w:rFonts w:ascii="Times New Roman" w:eastAsia="SimSun" w:hAnsi="Times New Roman" w:cs="Times New Roman"/>
          <w:sz w:val="20"/>
          <w:szCs w:val="20"/>
          <w:lang w:val="sr-Cyrl-RS" w:eastAsia="zh-CN"/>
        </w:rPr>
        <w:t>е</w:t>
      </w:r>
      <w:r w:rsidRPr="0017652F">
        <w:rPr>
          <w:rFonts w:ascii="Times New Roman" w:eastAsia="SimSun" w:hAnsi="Times New Roman" w:cs="Times New Roman"/>
          <w:spacing w:val="44"/>
          <w:sz w:val="20"/>
          <w:szCs w:val="20"/>
          <w:lang w:val="sr-Cyrl-RS" w:eastAsia="zh-CN"/>
        </w:rPr>
        <w:t xml:space="preserve"> </w:t>
      </w:r>
      <w:r w:rsidRPr="0017652F">
        <w:rPr>
          <w:rFonts w:ascii="Times New Roman" w:eastAsia="SimSun" w:hAnsi="Times New Roman" w:cs="Times New Roman"/>
          <w:sz w:val="20"/>
          <w:szCs w:val="20"/>
          <w:lang w:val="sr-Cyrl-RS" w:eastAsia="zh-CN"/>
        </w:rPr>
        <w:t>састав</w:t>
      </w:r>
      <w:r w:rsidRPr="0017652F">
        <w:rPr>
          <w:rFonts w:ascii="Times New Roman" w:eastAsia="SimSun" w:hAnsi="Times New Roman" w:cs="Times New Roman"/>
          <w:spacing w:val="-2"/>
          <w:sz w:val="20"/>
          <w:szCs w:val="20"/>
          <w:lang w:val="sr-Cyrl-RS" w:eastAsia="zh-CN"/>
        </w:rPr>
        <w:t>н</w:t>
      </w:r>
      <w:r w:rsidRPr="0017652F">
        <w:rPr>
          <w:rFonts w:ascii="Times New Roman" w:eastAsia="SimSun" w:hAnsi="Times New Roman" w:cs="Times New Roman"/>
          <w:sz w:val="20"/>
          <w:szCs w:val="20"/>
          <w:lang w:val="sr-Cyrl-RS" w:eastAsia="zh-CN"/>
        </w:rPr>
        <w:t>и</w:t>
      </w:r>
      <w:r w:rsidRPr="0017652F">
        <w:rPr>
          <w:rFonts w:ascii="Times New Roman" w:eastAsia="SimSun" w:hAnsi="Times New Roman" w:cs="Times New Roman"/>
          <w:spacing w:val="45"/>
          <w:sz w:val="20"/>
          <w:szCs w:val="20"/>
          <w:lang w:val="sr-Cyrl-RS" w:eastAsia="zh-CN"/>
        </w:rPr>
        <w:t xml:space="preserve"> </w:t>
      </w:r>
      <w:r w:rsidRPr="0017652F">
        <w:rPr>
          <w:rFonts w:ascii="Times New Roman" w:eastAsia="SimSun" w:hAnsi="Times New Roman" w:cs="Times New Roman"/>
          <w:spacing w:val="7"/>
          <w:sz w:val="20"/>
          <w:szCs w:val="20"/>
          <w:lang w:val="sr-Cyrl-RS" w:eastAsia="zh-CN"/>
        </w:rPr>
        <w:t>д</w:t>
      </w:r>
      <w:r w:rsidRPr="0017652F">
        <w:rPr>
          <w:rFonts w:ascii="Times New Roman" w:eastAsia="SimSun" w:hAnsi="Times New Roman" w:cs="Times New Roman"/>
          <w:spacing w:val="2"/>
          <w:sz w:val="20"/>
          <w:szCs w:val="20"/>
          <w:lang w:val="sr-Cyrl-RS" w:eastAsia="zh-CN"/>
        </w:rPr>
        <w:t>е</w:t>
      </w:r>
      <w:r w:rsidRPr="0017652F">
        <w:rPr>
          <w:rFonts w:ascii="Times New Roman" w:eastAsia="SimSun" w:hAnsi="Times New Roman" w:cs="Times New Roman"/>
          <w:sz w:val="20"/>
          <w:szCs w:val="20"/>
          <w:lang w:val="sr-Cyrl-RS" w:eastAsia="zh-CN"/>
        </w:rPr>
        <w:t>о</w:t>
      </w:r>
      <w:r w:rsidRPr="0017652F">
        <w:rPr>
          <w:rFonts w:ascii="Times New Roman" w:eastAsia="SimSun" w:hAnsi="Times New Roman" w:cs="Times New Roman"/>
          <w:spacing w:val="44"/>
          <w:sz w:val="20"/>
          <w:szCs w:val="20"/>
          <w:lang w:val="sr-Cyrl-RS" w:eastAsia="zh-CN"/>
        </w:rPr>
        <w:t xml:space="preserve"> </w:t>
      </w:r>
      <w:r w:rsidRPr="0017652F">
        <w:rPr>
          <w:rFonts w:ascii="Times New Roman" w:eastAsia="SimSun" w:hAnsi="Times New Roman" w:cs="Times New Roman"/>
          <w:sz w:val="20"/>
          <w:szCs w:val="20"/>
          <w:lang w:val="sr-Cyrl-RS" w:eastAsia="zh-CN"/>
        </w:rPr>
        <w:t>Обрас</w:t>
      </w:r>
      <w:r w:rsidRPr="0017652F">
        <w:rPr>
          <w:rFonts w:ascii="Times New Roman" w:eastAsia="SimSun" w:hAnsi="Times New Roman" w:cs="Times New Roman"/>
          <w:spacing w:val="-1"/>
          <w:sz w:val="20"/>
          <w:szCs w:val="20"/>
          <w:lang w:val="sr-Cyrl-RS" w:eastAsia="zh-CN"/>
        </w:rPr>
        <w:t>ц</w:t>
      </w:r>
      <w:r w:rsidRPr="0017652F">
        <w:rPr>
          <w:rFonts w:ascii="Times New Roman" w:eastAsia="SimSun" w:hAnsi="Times New Roman" w:cs="Times New Roman"/>
          <w:sz w:val="20"/>
          <w:szCs w:val="20"/>
          <w:lang w:val="sr-Cyrl-RS" w:eastAsia="zh-CN"/>
        </w:rPr>
        <w:t>а</w:t>
      </w:r>
      <w:r w:rsidRPr="0017652F">
        <w:rPr>
          <w:rFonts w:ascii="Times New Roman" w:eastAsia="SimSun" w:hAnsi="Times New Roman" w:cs="Times New Roman"/>
          <w:spacing w:val="44"/>
          <w:sz w:val="20"/>
          <w:szCs w:val="20"/>
          <w:lang w:val="sr-Cyrl-RS" w:eastAsia="zh-CN"/>
        </w:rPr>
        <w:t xml:space="preserve"> </w:t>
      </w:r>
      <w:r w:rsidRPr="0017652F">
        <w:rPr>
          <w:rFonts w:ascii="Times New Roman" w:eastAsia="SimSun" w:hAnsi="Times New Roman" w:cs="Times New Roman"/>
          <w:spacing w:val="-1"/>
          <w:sz w:val="20"/>
          <w:szCs w:val="20"/>
          <w:lang w:val="sr-Cyrl-RS" w:eastAsia="zh-CN"/>
        </w:rPr>
        <w:t>п</w:t>
      </w:r>
      <w:r w:rsidRPr="0017652F">
        <w:rPr>
          <w:rFonts w:ascii="Times New Roman" w:eastAsia="SimSun" w:hAnsi="Times New Roman" w:cs="Times New Roman"/>
          <w:spacing w:val="1"/>
          <w:sz w:val="20"/>
          <w:szCs w:val="20"/>
          <w:lang w:val="sr-Cyrl-RS" w:eastAsia="zh-CN"/>
        </w:rPr>
        <w:t>он</w:t>
      </w:r>
      <w:r w:rsidRPr="0017652F">
        <w:rPr>
          <w:rFonts w:ascii="Times New Roman" w:eastAsia="SimSun" w:hAnsi="Times New Roman" w:cs="Times New Roman"/>
          <w:spacing w:val="-2"/>
          <w:sz w:val="20"/>
          <w:szCs w:val="20"/>
          <w:lang w:val="sr-Cyrl-RS" w:eastAsia="zh-CN"/>
        </w:rPr>
        <w:t>у</w:t>
      </w:r>
      <w:r w:rsidRPr="0017652F">
        <w:rPr>
          <w:rFonts w:ascii="Times New Roman" w:eastAsia="SimSun" w:hAnsi="Times New Roman" w:cs="Times New Roman"/>
          <w:sz w:val="20"/>
          <w:szCs w:val="20"/>
          <w:lang w:val="sr-Cyrl-RS" w:eastAsia="zh-CN"/>
        </w:rPr>
        <w:t>де</w:t>
      </w:r>
      <w:r w:rsidRPr="0017652F">
        <w:rPr>
          <w:rFonts w:ascii="Times New Roman" w:eastAsia="SimSun" w:hAnsi="Times New Roman" w:cs="Times New Roman"/>
          <w:w w:val="99"/>
          <w:sz w:val="20"/>
          <w:szCs w:val="20"/>
          <w:lang w:val="sr-Cyrl-RS" w:eastAsia="zh-CN"/>
        </w:rPr>
        <w:t xml:space="preserve"> </w:t>
      </w:r>
      <w:r w:rsidRPr="0017652F">
        <w:rPr>
          <w:rFonts w:ascii="Times New Roman" w:eastAsia="SimSun" w:hAnsi="Times New Roman" w:cs="Times New Roman"/>
          <w:spacing w:val="1"/>
          <w:sz w:val="20"/>
          <w:szCs w:val="20"/>
          <w:lang w:val="sr-Cyrl-RS" w:eastAsia="zh-CN"/>
        </w:rPr>
        <w:t>о</w:t>
      </w:r>
      <w:r w:rsidRPr="0017652F">
        <w:rPr>
          <w:rFonts w:ascii="Times New Roman" w:eastAsia="SimSun" w:hAnsi="Times New Roman" w:cs="Times New Roman"/>
          <w:sz w:val="20"/>
          <w:szCs w:val="20"/>
          <w:lang w:val="sr-Cyrl-RS" w:eastAsia="zh-CN"/>
        </w:rPr>
        <w:t>ба</w:t>
      </w:r>
      <w:r w:rsidRPr="0017652F">
        <w:rPr>
          <w:rFonts w:ascii="Times New Roman" w:eastAsia="SimSun" w:hAnsi="Times New Roman" w:cs="Times New Roman"/>
          <w:spacing w:val="-1"/>
          <w:sz w:val="20"/>
          <w:szCs w:val="20"/>
          <w:lang w:val="sr-Cyrl-RS" w:eastAsia="zh-CN"/>
        </w:rPr>
        <w:t>в</w:t>
      </w:r>
      <w:r w:rsidRPr="0017652F">
        <w:rPr>
          <w:rFonts w:ascii="Times New Roman" w:eastAsia="SimSun" w:hAnsi="Times New Roman" w:cs="Times New Roman"/>
          <w:sz w:val="20"/>
          <w:szCs w:val="20"/>
          <w:lang w:val="sr-Cyrl-RS" w:eastAsia="zh-CN"/>
        </w:rPr>
        <w:t>ез</w:t>
      </w:r>
      <w:r w:rsidRPr="0017652F">
        <w:rPr>
          <w:rFonts w:ascii="Times New Roman" w:eastAsia="SimSun" w:hAnsi="Times New Roman" w:cs="Times New Roman"/>
          <w:spacing w:val="-1"/>
          <w:sz w:val="20"/>
          <w:szCs w:val="20"/>
          <w:lang w:val="sr-Cyrl-RS" w:eastAsia="zh-CN"/>
        </w:rPr>
        <w:t>н</w:t>
      </w:r>
      <w:r w:rsidRPr="0017652F">
        <w:rPr>
          <w:rFonts w:ascii="Times New Roman" w:eastAsia="SimSun" w:hAnsi="Times New Roman" w:cs="Times New Roman"/>
          <w:sz w:val="20"/>
          <w:szCs w:val="20"/>
          <w:lang w:val="sr-Cyrl-RS" w:eastAsia="zh-CN"/>
        </w:rPr>
        <w:t>о</w:t>
      </w:r>
      <w:r w:rsidRPr="0017652F">
        <w:rPr>
          <w:rFonts w:ascii="Times New Roman" w:eastAsia="SimSun" w:hAnsi="Times New Roman" w:cs="Times New Roman"/>
          <w:spacing w:val="10"/>
          <w:sz w:val="20"/>
          <w:szCs w:val="20"/>
          <w:lang w:val="sr-Cyrl-RS" w:eastAsia="zh-CN"/>
        </w:rPr>
        <w:t xml:space="preserve"> </w:t>
      </w:r>
      <w:r w:rsidRPr="0017652F">
        <w:rPr>
          <w:rFonts w:ascii="Times New Roman" w:eastAsia="SimSun" w:hAnsi="Times New Roman" w:cs="Times New Roman"/>
          <w:sz w:val="20"/>
          <w:szCs w:val="20"/>
          <w:lang w:val="sr-Cyrl-RS" w:eastAsia="zh-CN"/>
        </w:rPr>
        <w:t>се</w:t>
      </w:r>
      <w:r w:rsidRPr="0017652F">
        <w:rPr>
          <w:rFonts w:ascii="Times New Roman" w:eastAsia="SimSun" w:hAnsi="Times New Roman" w:cs="Times New Roman"/>
          <w:spacing w:val="10"/>
          <w:sz w:val="20"/>
          <w:szCs w:val="20"/>
          <w:lang w:val="sr-Cyrl-RS" w:eastAsia="zh-CN"/>
        </w:rPr>
        <w:t xml:space="preserve"> </w:t>
      </w:r>
      <w:r w:rsidRPr="0017652F">
        <w:rPr>
          <w:rFonts w:ascii="Times New Roman" w:eastAsia="SimSun" w:hAnsi="Times New Roman" w:cs="Times New Roman"/>
          <w:sz w:val="20"/>
          <w:szCs w:val="20"/>
          <w:lang w:val="sr-Cyrl-RS" w:eastAsia="zh-CN"/>
        </w:rPr>
        <w:t>достав</w:t>
      </w:r>
      <w:r w:rsidRPr="0017652F">
        <w:rPr>
          <w:rFonts w:ascii="Times New Roman" w:eastAsia="SimSun" w:hAnsi="Times New Roman" w:cs="Times New Roman"/>
          <w:spacing w:val="-2"/>
          <w:sz w:val="20"/>
          <w:szCs w:val="20"/>
          <w:lang w:val="sr-Cyrl-RS" w:eastAsia="zh-CN"/>
        </w:rPr>
        <w:t>љ</w:t>
      </w:r>
      <w:r w:rsidRPr="0017652F">
        <w:rPr>
          <w:rFonts w:ascii="Times New Roman" w:eastAsia="SimSun" w:hAnsi="Times New Roman" w:cs="Times New Roman"/>
          <w:sz w:val="20"/>
          <w:szCs w:val="20"/>
          <w:lang w:val="sr-Cyrl-RS" w:eastAsia="zh-CN"/>
        </w:rPr>
        <w:t>а</w:t>
      </w:r>
      <w:r w:rsidRPr="0017652F">
        <w:rPr>
          <w:rFonts w:ascii="Times New Roman" w:eastAsia="SimSun" w:hAnsi="Times New Roman" w:cs="Times New Roman"/>
          <w:spacing w:val="9"/>
          <w:sz w:val="20"/>
          <w:szCs w:val="20"/>
          <w:lang w:val="sr-Cyrl-RS" w:eastAsia="zh-CN"/>
        </w:rPr>
        <w:t xml:space="preserve"> </w:t>
      </w:r>
      <w:r w:rsidRPr="0017652F">
        <w:rPr>
          <w:rFonts w:ascii="Times New Roman" w:eastAsia="SimSun" w:hAnsi="Times New Roman" w:cs="Times New Roman"/>
          <w:spacing w:val="-1"/>
          <w:sz w:val="20"/>
          <w:szCs w:val="20"/>
          <w:lang w:val="sr-Cyrl-RS" w:eastAsia="zh-CN"/>
        </w:rPr>
        <w:t>п</w:t>
      </w:r>
      <w:r w:rsidRPr="0017652F">
        <w:rPr>
          <w:rFonts w:ascii="Times New Roman" w:eastAsia="SimSun" w:hAnsi="Times New Roman" w:cs="Times New Roman"/>
          <w:spacing w:val="3"/>
          <w:sz w:val="20"/>
          <w:szCs w:val="20"/>
          <w:lang w:val="sr-Cyrl-RS" w:eastAsia="zh-CN"/>
        </w:rPr>
        <w:t>о</w:t>
      </w:r>
      <w:r w:rsidRPr="0017652F">
        <w:rPr>
          <w:rFonts w:ascii="Times New Roman" w:eastAsia="SimSun" w:hAnsi="Times New Roman" w:cs="Times New Roman"/>
          <w:spacing w:val="1"/>
          <w:sz w:val="20"/>
          <w:szCs w:val="20"/>
          <w:lang w:val="sr-Cyrl-RS" w:eastAsia="zh-CN"/>
        </w:rPr>
        <w:t>п</w:t>
      </w:r>
      <w:r w:rsidRPr="0017652F">
        <w:rPr>
          <w:rFonts w:ascii="Times New Roman" w:eastAsia="SimSun" w:hAnsi="Times New Roman" w:cs="Times New Roman"/>
          <w:spacing w:val="-2"/>
          <w:sz w:val="20"/>
          <w:szCs w:val="20"/>
          <w:lang w:val="sr-Cyrl-RS" w:eastAsia="zh-CN"/>
        </w:rPr>
        <w:t>у</w:t>
      </w:r>
      <w:r w:rsidRPr="0017652F">
        <w:rPr>
          <w:rFonts w:ascii="Times New Roman" w:eastAsia="SimSun" w:hAnsi="Times New Roman" w:cs="Times New Roman"/>
          <w:sz w:val="20"/>
          <w:szCs w:val="20"/>
          <w:lang w:val="sr-Cyrl-RS" w:eastAsia="zh-CN"/>
        </w:rPr>
        <w:t>ње</w:t>
      </w:r>
      <w:r w:rsidRPr="0017652F">
        <w:rPr>
          <w:rFonts w:ascii="Times New Roman" w:eastAsia="SimSun" w:hAnsi="Times New Roman" w:cs="Times New Roman"/>
          <w:spacing w:val="-1"/>
          <w:sz w:val="20"/>
          <w:szCs w:val="20"/>
          <w:lang w:val="sr-Cyrl-RS" w:eastAsia="zh-CN"/>
        </w:rPr>
        <w:t>н</w:t>
      </w:r>
      <w:r w:rsidRPr="0017652F">
        <w:rPr>
          <w:rFonts w:ascii="Times New Roman" w:eastAsia="SimSun" w:hAnsi="Times New Roman" w:cs="Times New Roman"/>
          <w:sz w:val="20"/>
          <w:szCs w:val="20"/>
          <w:lang w:val="sr-Cyrl-RS" w:eastAsia="zh-CN"/>
        </w:rPr>
        <w:t>,</w:t>
      </w:r>
      <w:r w:rsidRPr="0017652F">
        <w:rPr>
          <w:rFonts w:ascii="Times New Roman" w:eastAsia="SimSun" w:hAnsi="Times New Roman" w:cs="Times New Roman"/>
          <w:spacing w:val="9"/>
          <w:sz w:val="20"/>
          <w:szCs w:val="20"/>
          <w:lang w:val="sr-Cyrl-RS" w:eastAsia="zh-CN"/>
        </w:rPr>
        <w:t xml:space="preserve"> </w:t>
      </w:r>
      <w:r w:rsidRPr="0017652F">
        <w:rPr>
          <w:rFonts w:ascii="Times New Roman" w:eastAsia="SimSun" w:hAnsi="Times New Roman" w:cs="Times New Roman"/>
          <w:spacing w:val="-1"/>
          <w:sz w:val="20"/>
          <w:szCs w:val="20"/>
          <w:lang w:val="sr-Cyrl-RS" w:eastAsia="zh-CN"/>
        </w:rPr>
        <w:t>п</w:t>
      </w:r>
      <w:r w:rsidRPr="0017652F">
        <w:rPr>
          <w:rFonts w:ascii="Times New Roman" w:eastAsia="SimSun" w:hAnsi="Times New Roman" w:cs="Times New Roman"/>
          <w:spacing w:val="1"/>
          <w:sz w:val="20"/>
          <w:szCs w:val="20"/>
          <w:lang w:val="sr-Cyrl-RS" w:eastAsia="zh-CN"/>
        </w:rPr>
        <w:t>от</w:t>
      </w:r>
      <w:r w:rsidRPr="0017652F">
        <w:rPr>
          <w:rFonts w:ascii="Times New Roman" w:eastAsia="SimSun" w:hAnsi="Times New Roman" w:cs="Times New Roman"/>
          <w:spacing w:val="-1"/>
          <w:sz w:val="20"/>
          <w:szCs w:val="20"/>
          <w:lang w:val="sr-Cyrl-RS" w:eastAsia="zh-CN"/>
        </w:rPr>
        <w:t>пи</w:t>
      </w:r>
      <w:r w:rsidRPr="0017652F">
        <w:rPr>
          <w:rFonts w:ascii="Times New Roman" w:eastAsia="SimSun" w:hAnsi="Times New Roman" w:cs="Times New Roman"/>
          <w:sz w:val="20"/>
          <w:szCs w:val="20"/>
          <w:lang w:val="sr-Cyrl-RS" w:eastAsia="zh-CN"/>
        </w:rPr>
        <w:t>с</w:t>
      </w:r>
      <w:r w:rsidRPr="0017652F">
        <w:rPr>
          <w:rFonts w:ascii="Times New Roman" w:eastAsia="SimSun" w:hAnsi="Times New Roman" w:cs="Times New Roman"/>
          <w:spacing w:val="3"/>
          <w:sz w:val="20"/>
          <w:szCs w:val="20"/>
          <w:lang w:val="sr-Cyrl-RS" w:eastAsia="zh-CN"/>
        </w:rPr>
        <w:t>а</w:t>
      </w:r>
      <w:r w:rsidRPr="0017652F">
        <w:rPr>
          <w:rFonts w:ascii="Times New Roman" w:eastAsia="SimSun" w:hAnsi="Times New Roman" w:cs="Times New Roman"/>
          <w:sz w:val="20"/>
          <w:szCs w:val="20"/>
          <w:lang w:val="sr-Cyrl-RS" w:eastAsia="zh-CN"/>
        </w:rPr>
        <w:t>н</w:t>
      </w:r>
      <w:r w:rsidRPr="0017652F">
        <w:rPr>
          <w:rFonts w:ascii="Times New Roman" w:eastAsia="SimSun" w:hAnsi="Times New Roman" w:cs="Times New Roman"/>
          <w:spacing w:val="8"/>
          <w:sz w:val="20"/>
          <w:szCs w:val="20"/>
          <w:lang w:val="sr-Cyrl-RS" w:eastAsia="zh-CN"/>
        </w:rPr>
        <w:t xml:space="preserve"> </w:t>
      </w:r>
      <w:r w:rsidRPr="0017652F">
        <w:rPr>
          <w:rFonts w:ascii="Times New Roman" w:eastAsia="SimSun" w:hAnsi="Times New Roman" w:cs="Times New Roman"/>
          <w:sz w:val="20"/>
          <w:szCs w:val="20"/>
          <w:lang w:val="sr-Cyrl-RS" w:eastAsia="zh-CN"/>
        </w:rPr>
        <w:t>и</w:t>
      </w:r>
      <w:r w:rsidRPr="0017652F">
        <w:rPr>
          <w:rFonts w:ascii="Times New Roman" w:eastAsia="SimSun" w:hAnsi="Times New Roman" w:cs="Times New Roman"/>
          <w:spacing w:val="8"/>
          <w:sz w:val="20"/>
          <w:szCs w:val="20"/>
          <w:lang w:val="sr-Cyrl-RS" w:eastAsia="zh-CN"/>
        </w:rPr>
        <w:t xml:space="preserve"> </w:t>
      </w:r>
      <w:r w:rsidRPr="0017652F">
        <w:rPr>
          <w:rFonts w:ascii="Times New Roman" w:eastAsia="SimSun" w:hAnsi="Times New Roman" w:cs="Times New Roman"/>
          <w:spacing w:val="-1"/>
          <w:sz w:val="20"/>
          <w:szCs w:val="20"/>
          <w:lang w:val="sr-Cyrl-RS" w:eastAsia="zh-CN"/>
        </w:rPr>
        <w:t>п</w:t>
      </w:r>
      <w:r w:rsidRPr="0017652F">
        <w:rPr>
          <w:rFonts w:ascii="Times New Roman" w:eastAsia="SimSun" w:hAnsi="Times New Roman" w:cs="Times New Roman"/>
          <w:sz w:val="20"/>
          <w:szCs w:val="20"/>
          <w:lang w:val="sr-Cyrl-RS" w:eastAsia="zh-CN"/>
        </w:rPr>
        <w:t>еч</w:t>
      </w:r>
      <w:r w:rsidRPr="0017652F">
        <w:rPr>
          <w:rFonts w:ascii="Times New Roman" w:eastAsia="SimSun" w:hAnsi="Times New Roman" w:cs="Times New Roman"/>
          <w:spacing w:val="2"/>
          <w:sz w:val="20"/>
          <w:szCs w:val="20"/>
          <w:lang w:val="sr-Cyrl-RS" w:eastAsia="zh-CN"/>
        </w:rPr>
        <w:t>а</w:t>
      </w:r>
      <w:r w:rsidRPr="0017652F">
        <w:rPr>
          <w:rFonts w:ascii="Times New Roman" w:eastAsia="SimSun" w:hAnsi="Times New Roman" w:cs="Times New Roman"/>
          <w:spacing w:val="-1"/>
          <w:sz w:val="20"/>
          <w:szCs w:val="20"/>
          <w:lang w:val="sr-Cyrl-RS" w:eastAsia="zh-CN"/>
        </w:rPr>
        <w:t>т</w:t>
      </w:r>
      <w:r w:rsidRPr="0017652F">
        <w:rPr>
          <w:rFonts w:ascii="Times New Roman" w:eastAsia="SimSun" w:hAnsi="Times New Roman" w:cs="Times New Roman"/>
          <w:spacing w:val="1"/>
          <w:sz w:val="20"/>
          <w:szCs w:val="20"/>
          <w:lang w:val="sr-Cyrl-RS" w:eastAsia="zh-CN"/>
        </w:rPr>
        <w:t>о</w:t>
      </w:r>
      <w:r w:rsidRPr="0017652F">
        <w:rPr>
          <w:rFonts w:ascii="Times New Roman" w:eastAsia="SimSun" w:hAnsi="Times New Roman" w:cs="Times New Roman"/>
          <w:sz w:val="20"/>
          <w:szCs w:val="20"/>
          <w:lang w:val="sr-Cyrl-RS" w:eastAsia="zh-CN"/>
        </w:rPr>
        <w:t>м</w:t>
      </w:r>
      <w:r w:rsidRPr="0017652F">
        <w:rPr>
          <w:rFonts w:ascii="Times New Roman" w:eastAsia="SimSun" w:hAnsi="Times New Roman" w:cs="Times New Roman"/>
          <w:spacing w:val="10"/>
          <w:sz w:val="20"/>
          <w:szCs w:val="20"/>
          <w:lang w:val="sr-Cyrl-RS" w:eastAsia="zh-CN"/>
        </w:rPr>
        <w:t xml:space="preserve"> </w:t>
      </w:r>
      <w:r w:rsidRPr="0017652F">
        <w:rPr>
          <w:rFonts w:ascii="Times New Roman" w:eastAsia="SimSun" w:hAnsi="Times New Roman" w:cs="Times New Roman"/>
          <w:spacing w:val="1"/>
          <w:sz w:val="20"/>
          <w:szCs w:val="20"/>
          <w:lang w:val="sr-Cyrl-RS" w:eastAsia="zh-CN"/>
        </w:rPr>
        <w:t>о</w:t>
      </w:r>
      <w:r w:rsidRPr="0017652F">
        <w:rPr>
          <w:rFonts w:ascii="Times New Roman" w:eastAsia="SimSun" w:hAnsi="Times New Roman" w:cs="Times New Roman"/>
          <w:sz w:val="20"/>
          <w:szCs w:val="20"/>
          <w:lang w:val="sr-Cyrl-RS" w:eastAsia="zh-CN"/>
        </w:rPr>
        <w:t>ве</w:t>
      </w:r>
      <w:r w:rsidRPr="0017652F">
        <w:rPr>
          <w:rFonts w:ascii="Times New Roman" w:eastAsia="SimSun" w:hAnsi="Times New Roman" w:cs="Times New Roman"/>
          <w:spacing w:val="1"/>
          <w:sz w:val="20"/>
          <w:szCs w:val="20"/>
          <w:lang w:val="sr-Cyrl-RS" w:eastAsia="zh-CN"/>
        </w:rPr>
        <w:t>р</w:t>
      </w:r>
      <w:r w:rsidRPr="0017652F">
        <w:rPr>
          <w:rFonts w:ascii="Times New Roman" w:eastAsia="SimSun" w:hAnsi="Times New Roman" w:cs="Times New Roman"/>
          <w:sz w:val="20"/>
          <w:szCs w:val="20"/>
          <w:lang w:val="sr-Cyrl-RS" w:eastAsia="zh-CN"/>
        </w:rPr>
        <w:t>ен</w:t>
      </w:r>
      <w:r w:rsidRPr="0017652F">
        <w:rPr>
          <w:rFonts w:ascii="Times New Roman" w:eastAsia="SimSun" w:hAnsi="Times New Roman" w:cs="Times New Roman"/>
          <w:spacing w:val="8"/>
          <w:sz w:val="20"/>
          <w:szCs w:val="20"/>
          <w:lang w:val="sr-Cyrl-RS" w:eastAsia="zh-CN"/>
        </w:rPr>
        <w:t xml:space="preserve"> </w:t>
      </w:r>
      <w:r w:rsidRPr="0017652F">
        <w:rPr>
          <w:rFonts w:ascii="Times New Roman" w:eastAsia="SimSun" w:hAnsi="Times New Roman" w:cs="Times New Roman"/>
          <w:sz w:val="20"/>
          <w:szCs w:val="20"/>
          <w:lang w:val="sr-Cyrl-RS" w:eastAsia="zh-CN"/>
        </w:rPr>
        <w:t>Образац</w:t>
      </w:r>
      <w:r w:rsidRPr="0017652F">
        <w:rPr>
          <w:rFonts w:ascii="Times New Roman" w:eastAsia="SimSun" w:hAnsi="Times New Roman" w:cs="Times New Roman"/>
          <w:spacing w:val="8"/>
          <w:sz w:val="20"/>
          <w:szCs w:val="20"/>
          <w:lang w:val="sr-Cyrl-RS" w:eastAsia="zh-CN"/>
        </w:rPr>
        <w:t xml:space="preserve"> </w:t>
      </w:r>
      <w:r w:rsidRPr="0017652F">
        <w:rPr>
          <w:rFonts w:ascii="Times New Roman" w:eastAsia="SimSun" w:hAnsi="Times New Roman" w:cs="Times New Roman"/>
          <w:spacing w:val="1"/>
          <w:sz w:val="20"/>
          <w:szCs w:val="20"/>
          <w:lang w:val="sr-Cyrl-RS" w:eastAsia="zh-CN"/>
        </w:rPr>
        <w:t>о</w:t>
      </w:r>
      <w:r w:rsidRPr="0017652F">
        <w:rPr>
          <w:rFonts w:ascii="Times New Roman" w:eastAsia="SimSun" w:hAnsi="Times New Roman" w:cs="Times New Roman"/>
          <w:spacing w:val="-1"/>
          <w:sz w:val="20"/>
          <w:szCs w:val="20"/>
          <w:lang w:val="sr-Cyrl-RS" w:eastAsia="zh-CN"/>
        </w:rPr>
        <w:t>п</w:t>
      </w:r>
      <w:r w:rsidRPr="0017652F">
        <w:rPr>
          <w:rFonts w:ascii="Times New Roman" w:eastAsia="SimSun" w:hAnsi="Times New Roman" w:cs="Times New Roman"/>
          <w:sz w:val="20"/>
          <w:szCs w:val="20"/>
          <w:lang w:val="sr-Cyrl-RS" w:eastAsia="zh-CN"/>
        </w:rPr>
        <w:t>ш</w:t>
      </w:r>
      <w:r w:rsidRPr="0017652F">
        <w:rPr>
          <w:rFonts w:ascii="Times New Roman" w:eastAsia="SimSun" w:hAnsi="Times New Roman" w:cs="Times New Roman"/>
          <w:spacing w:val="1"/>
          <w:sz w:val="20"/>
          <w:szCs w:val="20"/>
          <w:lang w:val="sr-Cyrl-RS" w:eastAsia="zh-CN"/>
        </w:rPr>
        <w:t>т</w:t>
      </w:r>
      <w:r w:rsidRPr="0017652F">
        <w:rPr>
          <w:rFonts w:ascii="Times New Roman" w:eastAsia="SimSun" w:hAnsi="Times New Roman" w:cs="Times New Roman"/>
          <w:sz w:val="20"/>
          <w:szCs w:val="20"/>
          <w:lang w:val="sr-Cyrl-RS" w:eastAsia="zh-CN"/>
        </w:rPr>
        <w:t>и</w:t>
      </w:r>
      <w:r w:rsidRPr="0017652F">
        <w:rPr>
          <w:rFonts w:ascii="Times New Roman" w:eastAsia="SimSun" w:hAnsi="Times New Roman" w:cs="Times New Roman"/>
          <w:spacing w:val="8"/>
          <w:sz w:val="20"/>
          <w:szCs w:val="20"/>
          <w:lang w:val="sr-Cyrl-RS" w:eastAsia="zh-CN"/>
        </w:rPr>
        <w:t xml:space="preserve"> </w:t>
      </w:r>
      <w:r w:rsidRPr="0017652F">
        <w:rPr>
          <w:rFonts w:ascii="Times New Roman" w:eastAsia="SimSun" w:hAnsi="Times New Roman" w:cs="Times New Roman"/>
          <w:spacing w:val="-1"/>
          <w:sz w:val="20"/>
          <w:szCs w:val="20"/>
          <w:lang w:val="sr-Cyrl-RS" w:eastAsia="zh-CN"/>
        </w:rPr>
        <w:t>п</w:t>
      </w:r>
      <w:r w:rsidRPr="0017652F">
        <w:rPr>
          <w:rFonts w:ascii="Times New Roman" w:eastAsia="SimSun" w:hAnsi="Times New Roman" w:cs="Times New Roman"/>
          <w:spacing w:val="1"/>
          <w:sz w:val="20"/>
          <w:szCs w:val="20"/>
          <w:lang w:val="sr-Cyrl-RS" w:eastAsia="zh-CN"/>
        </w:rPr>
        <w:t>о</w:t>
      </w:r>
      <w:r w:rsidRPr="0017652F">
        <w:rPr>
          <w:rFonts w:ascii="Times New Roman" w:eastAsia="SimSun" w:hAnsi="Times New Roman" w:cs="Times New Roman"/>
          <w:sz w:val="20"/>
          <w:szCs w:val="20"/>
          <w:lang w:val="sr-Cyrl-RS" w:eastAsia="zh-CN"/>
        </w:rPr>
        <w:t>д</w:t>
      </w:r>
      <w:r w:rsidRPr="0017652F">
        <w:rPr>
          <w:rFonts w:ascii="Times New Roman" w:eastAsia="SimSun" w:hAnsi="Times New Roman" w:cs="Times New Roman"/>
          <w:spacing w:val="2"/>
          <w:sz w:val="20"/>
          <w:szCs w:val="20"/>
          <w:lang w:val="sr-Cyrl-RS" w:eastAsia="zh-CN"/>
        </w:rPr>
        <w:t>а</w:t>
      </w:r>
      <w:r w:rsidRPr="0017652F">
        <w:rPr>
          <w:rFonts w:ascii="Times New Roman" w:eastAsia="SimSun" w:hAnsi="Times New Roman" w:cs="Times New Roman"/>
          <w:spacing w:val="-1"/>
          <w:sz w:val="20"/>
          <w:szCs w:val="20"/>
          <w:lang w:val="sr-Cyrl-RS" w:eastAsia="zh-CN"/>
        </w:rPr>
        <w:t>ц</w:t>
      </w:r>
      <w:r w:rsidRPr="0017652F">
        <w:rPr>
          <w:rFonts w:ascii="Times New Roman" w:eastAsia="SimSun" w:hAnsi="Times New Roman" w:cs="Times New Roman"/>
          <w:sz w:val="20"/>
          <w:szCs w:val="20"/>
          <w:lang w:val="sr-Cyrl-RS" w:eastAsia="zh-CN"/>
        </w:rPr>
        <w:t>и</w:t>
      </w:r>
      <w:r w:rsidRPr="0017652F">
        <w:rPr>
          <w:rFonts w:ascii="Times New Roman" w:eastAsia="SimSun" w:hAnsi="Times New Roman" w:cs="Times New Roman"/>
          <w:spacing w:val="10"/>
          <w:sz w:val="20"/>
          <w:szCs w:val="20"/>
          <w:lang w:val="sr-Cyrl-RS" w:eastAsia="zh-CN"/>
        </w:rPr>
        <w:t xml:space="preserve"> </w:t>
      </w:r>
      <w:r w:rsidRPr="0017652F">
        <w:rPr>
          <w:rFonts w:ascii="Times New Roman" w:eastAsia="SimSun" w:hAnsi="Times New Roman" w:cs="Times New Roman"/>
          <w:sz w:val="20"/>
          <w:szCs w:val="20"/>
          <w:lang w:val="sr-Cyrl-RS" w:eastAsia="zh-CN"/>
        </w:rPr>
        <w:t>о</w:t>
      </w:r>
      <w:r w:rsidRPr="0017652F">
        <w:rPr>
          <w:rFonts w:ascii="Times New Roman" w:eastAsia="SimSun" w:hAnsi="Times New Roman" w:cs="Times New Roman"/>
          <w:spacing w:val="19"/>
          <w:sz w:val="20"/>
          <w:szCs w:val="20"/>
          <w:lang w:val="sr-Cyrl-RS" w:eastAsia="zh-CN"/>
        </w:rPr>
        <w:t xml:space="preserve"> </w:t>
      </w:r>
      <w:r w:rsidRPr="0017652F">
        <w:rPr>
          <w:rFonts w:ascii="Times New Roman" w:eastAsia="SimSun" w:hAnsi="Times New Roman" w:cs="Times New Roman"/>
          <w:sz w:val="20"/>
          <w:szCs w:val="20"/>
          <w:lang w:val="sr-Cyrl-RS" w:eastAsia="zh-CN"/>
        </w:rPr>
        <w:t>сваком</w:t>
      </w:r>
      <w:r w:rsidRPr="0017652F">
        <w:rPr>
          <w:rFonts w:ascii="Times New Roman" w:eastAsia="SimSun" w:hAnsi="Times New Roman" w:cs="Times New Roman"/>
          <w:spacing w:val="11"/>
          <w:sz w:val="20"/>
          <w:szCs w:val="20"/>
          <w:lang w:val="sr-Cyrl-RS" w:eastAsia="zh-CN"/>
        </w:rPr>
        <w:t xml:space="preserve"> </w:t>
      </w:r>
      <w:r w:rsidRPr="0017652F">
        <w:rPr>
          <w:rFonts w:ascii="Times New Roman" w:eastAsia="SimSun" w:hAnsi="Times New Roman" w:cs="Times New Roman"/>
          <w:spacing w:val="-1"/>
          <w:sz w:val="20"/>
          <w:szCs w:val="20"/>
          <w:lang w:val="sr-Cyrl-RS" w:eastAsia="zh-CN"/>
        </w:rPr>
        <w:t>Понуђ</w:t>
      </w:r>
      <w:r w:rsidRPr="0017652F">
        <w:rPr>
          <w:rFonts w:ascii="Times New Roman" w:eastAsia="SimSun" w:hAnsi="Times New Roman" w:cs="Times New Roman"/>
          <w:sz w:val="20"/>
          <w:szCs w:val="20"/>
          <w:lang w:val="sr-Cyrl-RS" w:eastAsia="zh-CN"/>
        </w:rPr>
        <w:t>а</w:t>
      </w:r>
      <w:r w:rsidRPr="0017652F">
        <w:rPr>
          <w:rFonts w:ascii="Times New Roman" w:eastAsia="SimSun" w:hAnsi="Times New Roman" w:cs="Times New Roman"/>
          <w:spacing w:val="3"/>
          <w:sz w:val="20"/>
          <w:szCs w:val="20"/>
          <w:lang w:val="sr-Cyrl-RS" w:eastAsia="zh-CN"/>
        </w:rPr>
        <w:t>ч</w:t>
      </w:r>
      <w:r w:rsidRPr="0017652F">
        <w:rPr>
          <w:rFonts w:ascii="Times New Roman" w:eastAsia="SimSun" w:hAnsi="Times New Roman" w:cs="Times New Roman"/>
          <w:sz w:val="20"/>
          <w:szCs w:val="20"/>
          <w:lang w:val="sr-Cyrl-RS" w:eastAsia="zh-CN"/>
        </w:rPr>
        <w:t>у</w:t>
      </w:r>
      <w:r w:rsidRPr="0017652F">
        <w:rPr>
          <w:rFonts w:ascii="Times New Roman" w:eastAsia="SimSun" w:hAnsi="Times New Roman" w:cs="Times New Roman"/>
          <w:spacing w:val="-5"/>
          <w:sz w:val="20"/>
          <w:szCs w:val="20"/>
          <w:lang w:val="sr-Cyrl-RS" w:eastAsia="zh-CN"/>
        </w:rPr>
        <w:t xml:space="preserve"> </w:t>
      </w:r>
      <w:r w:rsidRPr="0017652F">
        <w:rPr>
          <w:rFonts w:ascii="Times New Roman" w:eastAsia="SimSun" w:hAnsi="Times New Roman" w:cs="Times New Roman"/>
          <w:spacing w:val="-1"/>
          <w:sz w:val="20"/>
          <w:szCs w:val="20"/>
          <w:lang w:val="sr-Cyrl-RS" w:eastAsia="zh-CN"/>
        </w:rPr>
        <w:t>и</w:t>
      </w:r>
      <w:r w:rsidRPr="0017652F">
        <w:rPr>
          <w:rFonts w:ascii="Times New Roman" w:eastAsia="SimSun" w:hAnsi="Times New Roman" w:cs="Times New Roman"/>
          <w:sz w:val="20"/>
          <w:szCs w:val="20"/>
          <w:lang w:val="sr-Cyrl-RS" w:eastAsia="zh-CN"/>
        </w:rPr>
        <w:t>з г</w:t>
      </w:r>
      <w:r w:rsidRPr="0017652F">
        <w:rPr>
          <w:rFonts w:ascii="Times New Roman" w:eastAsia="SimSun" w:hAnsi="Times New Roman" w:cs="Times New Roman"/>
          <w:spacing w:val="3"/>
          <w:sz w:val="20"/>
          <w:szCs w:val="20"/>
          <w:lang w:val="sr-Cyrl-RS" w:eastAsia="zh-CN"/>
        </w:rPr>
        <w:t>р</w:t>
      </w:r>
      <w:r w:rsidRPr="0017652F">
        <w:rPr>
          <w:rFonts w:ascii="Times New Roman" w:eastAsia="SimSun" w:hAnsi="Times New Roman" w:cs="Times New Roman"/>
          <w:spacing w:val="-5"/>
          <w:sz w:val="20"/>
          <w:szCs w:val="20"/>
          <w:lang w:val="sr-Cyrl-RS" w:eastAsia="zh-CN"/>
        </w:rPr>
        <w:t>у</w:t>
      </w:r>
      <w:r w:rsidRPr="0017652F">
        <w:rPr>
          <w:rFonts w:ascii="Times New Roman" w:eastAsia="SimSun" w:hAnsi="Times New Roman" w:cs="Times New Roman"/>
          <w:spacing w:val="-1"/>
          <w:sz w:val="20"/>
          <w:szCs w:val="20"/>
          <w:lang w:val="sr-Cyrl-RS" w:eastAsia="zh-CN"/>
        </w:rPr>
        <w:t>п</w:t>
      </w:r>
      <w:r w:rsidRPr="0017652F">
        <w:rPr>
          <w:rFonts w:ascii="Times New Roman" w:eastAsia="SimSun" w:hAnsi="Times New Roman" w:cs="Times New Roman"/>
          <w:sz w:val="20"/>
          <w:szCs w:val="20"/>
          <w:lang w:val="sr-Cyrl-RS" w:eastAsia="zh-CN"/>
        </w:rPr>
        <w:t>е</w:t>
      </w:r>
      <w:r w:rsidRPr="0017652F">
        <w:rPr>
          <w:rFonts w:ascii="Times New Roman" w:eastAsia="SimSun" w:hAnsi="Times New Roman" w:cs="Times New Roman"/>
          <w:spacing w:val="-10"/>
          <w:sz w:val="20"/>
          <w:szCs w:val="20"/>
          <w:lang w:val="sr-Cyrl-RS" w:eastAsia="zh-CN"/>
        </w:rPr>
        <w:t xml:space="preserve"> </w:t>
      </w:r>
      <w:r w:rsidRPr="0017652F">
        <w:rPr>
          <w:rFonts w:ascii="Times New Roman" w:eastAsia="SimSun" w:hAnsi="Times New Roman" w:cs="Times New Roman"/>
          <w:spacing w:val="-1"/>
          <w:sz w:val="20"/>
          <w:szCs w:val="20"/>
          <w:lang w:val="sr-Cyrl-RS" w:eastAsia="zh-CN"/>
        </w:rPr>
        <w:t>Понуђ</w:t>
      </w:r>
      <w:r w:rsidRPr="0017652F">
        <w:rPr>
          <w:rFonts w:ascii="Times New Roman" w:eastAsia="SimSun" w:hAnsi="Times New Roman" w:cs="Times New Roman"/>
          <w:sz w:val="20"/>
          <w:szCs w:val="20"/>
          <w:lang w:val="sr-Cyrl-RS" w:eastAsia="zh-CN"/>
        </w:rPr>
        <w:t>ача.</w:t>
      </w:r>
    </w:p>
    <w:p w:rsidR="00B71A56" w:rsidRPr="0017652F" w:rsidRDefault="00B71A56" w:rsidP="00B71A56">
      <w:pPr>
        <w:widowControl w:val="0"/>
        <w:numPr>
          <w:ilvl w:val="1"/>
          <w:numId w:val="10"/>
        </w:numPr>
        <w:tabs>
          <w:tab w:val="left" w:pos="841"/>
        </w:tabs>
        <w:kinsoku w:val="0"/>
        <w:overflowPunct w:val="0"/>
        <w:autoSpaceDE w:val="0"/>
        <w:autoSpaceDN w:val="0"/>
        <w:adjustRightInd w:val="0"/>
        <w:spacing w:before="17" w:after="0" w:line="230" w:lineRule="exact"/>
        <w:ind w:left="853" w:right="123" w:hanging="360"/>
        <w:jc w:val="both"/>
        <w:rPr>
          <w:rFonts w:ascii="Times New Roman" w:eastAsia="SimSun" w:hAnsi="Times New Roman" w:cs="Times New Roman"/>
          <w:sz w:val="20"/>
          <w:szCs w:val="20"/>
          <w:lang w:val="sr-Cyrl-RS" w:eastAsia="zh-CN"/>
        </w:rPr>
      </w:pPr>
      <w:r w:rsidRPr="0017652F">
        <w:rPr>
          <w:rFonts w:ascii="Times New Roman" w:eastAsia="SimSun" w:hAnsi="Times New Roman" w:cs="Times New Roman"/>
          <w:sz w:val="20"/>
          <w:szCs w:val="20"/>
          <w:lang w:val="sr-Cyrl-RS" w:eastAsia="zh-CN"/>
        </w:rPr>
        <w:t>Уко</w:t>
      </w:r>
      <w:r w:rsidRPr="0017652F">
        <w:rPr>
          <w:rFonts w:ascii="Times New Roman" w:eastAsia="SimSun" w:hAnsi="Times New Roman" w:cs="Times New Roman"/>
          <w:spacing w:val="-1"/>
          <w:sz w:val="20"/>
          <w:szCs w:val="20"/>
          <w:lang w:val="sr-Cyrl-RS" w:eastAsia="zh-CN"/>
        </w:rPr>
        <w:t>л</w:t>
      </w:r>
      <w:r w:rsidRPr="0017652F">
        <w:rPr>
          <w:rFonts w:ascii="Times New Roman" w:eastAsia="SimSun" w:hAnsi="Times New Roman" w:cs="Times New Roman"/>
          <w:spacing w:val="1"/>
          <w:sz w:val="20"/>
          <w:szCs w:val="20"/>
          <w:lang w:val="sr-Cyrl-RS" w:eastAsia="zh-CN"/>
        </w:rPr>
        <w:t>и</w:t>
      </w:r>
      <w:r w:rsidRPr="0017652F">
        <w:rPr>
          <w:rFonts w:ascii="Times New Roman" w:eastAsia="SimSun" w:hAnsi="Times New Roman" w:cs="Times New Roman"/>
          <w:spacing w:val="-1"/>
          <w:sz w:val="20"/>
          <w:szCs w:val="20"/>
          <w:lang w:val="sr-Cyrl-RS" w:eastAsia="zh-CN"/>
        </w:rPr>
        <w:t>к</w:t>
      </w:r>
      <w:r w:rsidRPr="0017652F">
        <w:rPr>
          <w:rFonts w:ascii="Times New Roman" w:eastAsia="SimSun" w:hAnsi="Times New Roman" w:cs="Times New Roman"/>
          <w:sz w:val="20"/>
          <w:szCs w:val="20"/>
          <w:lang w:val="sr-Cyrl-RS" w:eastAsia="zh-CN"/>
        </w:rPr>
        <w:t>о</w:t>
      </w:r>
      <w:r w:rsidRPr="0017652F">
        <w:rPr>
          <w:rFonts w:ascii="Times New Roman" w:eastAsia="SimSun" w:hAnsi="Times New Roman" w:cs="Times New Roman"/>
          <w:spacing w:val="6"/>
          <w:sz w:val="20"/>
          <w:szCs w:val="20"/>
          <w:lang w:val="sr-Cyrl-RS" w:eastAsia="zh-CN"/>
        </w:rPr>
        <w:t xml:space="preserve"> </w:t>
      </w:r>
      <w:r w:rsidRPr="0017652F">
        <w:rPr>
          <w:rFonts w:ascii="Times New Roman" w:eastAsia="SimSun" w:hAnsi="Times New Roman" w:cs="Times New Roman"/>
          <w:sz w:val="20"/>
          <w:szCs w:val="20"/>
          <w:lang w:val="sr-Cyrl-RS" w:eastAsia="zh-CN"/>
        </w:rPr>
        <w:t>се</w:t>
      </w:r>
      <w:r w:rsidRPr="0017652F">
        <w:rPr>
          <w:rFonts w:ascii="Times New Roman" w:eastAsia="SimSun" w:hAnsi="Times New Roman" w:cs="Times New Roman"/>
          <w:spacing w:val="6"/>
          <w:sz w:val="20"/>
          <w:szCs w:val="20"/>
          <w:lang w:val="sr-Cyrl-RS" w:eastAsia="zh-CN"/>
        </w:rPr>
        <w:t xml:space="preserve"> </w:t>
      </w:r>
      <w:r w:rsidRPr="0017652F">
        <w:rPr>
          <w:rFonts w:ascii="Times New Roman" w:eastAsia="SimSun" w:hAnsi="Times New Roman" w:cs="Times New Roman"/>
          <w:spacing w:val="-1"/>
          <w:sz w:val="20"/>
          <w:szCs w:val="20"/>
          <w:lang w:val="sr-Cyrl-RS" w:eastAsia="zh-CN"/>
        </w:rPr>
        <w:t>п</w:t>
      </w:r>
      <w:r w:rsidRPr="0017652F">
        <w:rPr>
          <w:rFonts w:ascii="Times New Roman" w:eastAsia="SimSun" w:hAnsi="Times New Roman" w:cs="Times New Roman"/>
          <w:spacing w:val="1"/>
          <w:sz w:val="20"/>
          <w:szCs w:val="20"/>
          <w:lang w:val="sr-Cyrl-RS" w:eastAsia="zh-CN"/>
        </w:rPr>
        <w:t>о</w:t>
      </w:r>
      <w:r w:rsidRPr="0017652F">
        <w:rPr>
          <w:rFonts w:ascii="Times New Roman" w:eastAsia="SimSun" w:hAnsi="Times New Roman" w:cs="Times New Roman"/>
          <w:sz w:val="20"/>
          <w:szCs w:val="20"/>
          <w:lang w:val="sr-Cyrl-RS" w:eastAsia="zh-CN"/>
        </w:rPr>
        <w:t>д</w:t>
      </w:r>
      <w:r w:rsidRPr="0017652F">
        <w:rPr>
          <w:rFonts w:ascii="Times New Roman" w:eastAsia="SimSun" w:hAnsi="Times New Roman" w:cs="Times New Roman"/>
          <w:spacing w:val="-2"/>
          <w:sz w:val="20"/>
          <w:szCs w:val="20"/>
          <w:lang w:val="sr-Cyrl-RS" w:eastAsia="zh-CN"/>
        </w:rPr>
        <w:t>н</w:t>
      </w:r>
      <w:r w:rsidRPr="0017652F">
        <w:rPr>
          <w:rFonts w:ascii="Times New Roman" w:eastAsia="SimSun" w:hAnsi="Times New Roman" w:cs="Times New Roman"/>
          <w:spacing w:val="1"/>
          <w:sz w:val="20"/>
          <w:szCs w:val="20"/>
          <w:lang w:val="sr-Cyrl-RS" w:eastAsia="zh-CN"/>
        </w:rPr>
        <w:t>о</w:t>
      </w:r>
      <w:r w:rsidRPr="0017652F">
        <w:rPr>
          <w:rFonts w:ascii="Times New Roman" w:eastAsia="SimSun" w:hAnsi="Times New Roman" w:cs="Times New Roman"/>
          <w:sz w:val="20"/>
          <w:szCs w:val="20"/>
          <w:lang w:val="sr-Cyrl-RS" w:eastAsia="zh-CN"/>
        </w:rPr>
        <w:t>си</w:t>
      </w:r>
      <w:r w:rsidRPr="0017652F">
        <w:rPr>
          <w:rFonts w:ascii="Times New Roman" w:eastAsia="SimSun" w:hAnsi="Times New Roman" w:cs="Times New Roman"/>
          <w:spacing w:val="5"/>
          <w:sz w:val="20"/>
          <w:szCs w:val="20"/>
          <w:lang w:val="sr-Cyrl-RS" w:eastAsia="zh-CN"/>
        </w:rPr>
        <w:t xml:space="preserve"> </w:t>
      </w:r>
      <w:r w:rsidRPr="0017652F">
        <w:rPr>
          <w:rFonts w:ascii="Times New Roman" w:eastAsia="SimSun" w:hAnsi="Times New Roman" w:cs="Times New Roman"/>
          <w:spacing w:val="-1"/>
          <w:sz w:val="20"/>
          <w:szCs w:val="20"/>
          <w:lang w:val="sr-Cyrl-RS" w:eastAsia="zh-CN"/>
        </w:rPr>
        <w:t>п</w:t>
      </w:r>
      <w:r w:rsidRPr="0017652F">
        <w:rPr>
          <w:rFonts w:ascii="Times New Roman" w:eastAsia="SimSun" w:hAnsi="Times New Roman" w:cs="Times New Roman"/>
          <w:spacing w:val="3"/>
          <w:sz w:val="20"/>
          <w:szCs w:val="20"/>
          <w:lang w:val="sr-Cyrl-RS" w:eastAsia="zh-CN"/>
        </w:rPr>
        <w:t>о</w:t>
      </w:r>
      <w:r w:rsidRPr="0017652F">
        <w:rPr>
          <w:rFonts w:ascii="Times New Roman" w:eastAsia="SimSun" w:hAnsi="Times New Roman" w:cs="Times New Roman"/>
          <w:spacing w:val="1"/>
          <w:sz w:val="20"/>
          <w:szCs w:val="20"/>
          <w:lang w:val="sr-Cyrl-RS" w:eastAsia="zh-CN"/>
        </w:rPr>
        <w:t>н</w:t>
      </w:r>
      <w:r w:rsidRPr="0017652F">
        <w:rPr>
          <w:rFonts w:ascii="Times New Roman" w:eastAsia="SimSun" w:hAnsi="Times New Roman" w:cs="Times New Roman"/>
          <w:spacing w:val="-2"/>
          <w:sz w:val="20"/>
          <w:szCs w:val="20"/>
          <w:lang w:val="sr-Cyrl-RS" w:eastAsia="zh-CN"/>
        </w:rPr>
        <w:t>у</w:t>
      </w:r>
      <w:r w:rsidRPr="0017652F">
        <w:rPr>
          <w:rFonts w:ascii="Times New Roman" w:eastAsia="SimSun" w:hAnsi="Times New Roman" w:cs="Times New Roman"/>
          <w:sz w:val="20"/>
          <w:szCs w:val="20"/>
          <w:lang w:val="sr-Cyrl-RS" w:eastAsia="zh-CN"/>
        </w:rPr>
        <w:t>да</w:t>
      </w:r>
      <w:r w:rsidRPr="0017652F">
        <w:rPr>
          <w:rFonts w:ascii="Times New Roman" w:eastAsia="SimSun" w:hAnsi="Times New Roman" w:cs="Times New Roman"/>
          <w:spacing w:val="7"/>
          <w:sz w:val="20"/>
          <w:szCs w:val="20"/>
          <w:lang w:val="sr-Cyrl-RS" w:eastAsia="zh-CN"/>
        </w:rPr>
        <w:t xml:space="preserve"> </w:t>
      </w:r>
      <w:r w:rsidRPr="0017652F">
        <w:rPr>
          <w:rFonts w:ascii="Times New Roman" w:eastAsia="SimSun" w:hAnsi="Times New Roman" w:cs="Times New Roman"/>
          <w:sz w:val="20"/>
          <w:szCs w:val="20"/>
          <w:lang w:val="sr-Cyrl-RS" w:eastAsia="zh-CN"/>
        </w:rPr>
        <w:t>са</w:t>
      </w:r>
      <w:r w:rsidRPr="0017652F">
        <w:rPr>
          <w:rFonts w:ascii="Times New Roman" w:eastAsia="SimSun" w:hAnsi="Times New Roman" w:cs="Times New Roman"/>
          <w:spacing w:val="6"/>
          <w:sz w:val="20"/>
          <w:szCs w:val="20"/>
          <w:lang w:val="sr-Cyrl-RS" w:eastAsia="zh-CN"/>
        </w:rPr>
        <w:t xml:space="preserve"> </w:t>
      </w:r>
      <w:r w:rsidRPr="0017652F">
        <w:rPr>
          <w:rFonts w:ascii="Times New Roman" w:eastAsia="SimSun" w:hAnsi="Times New Roman" w:cs="Times New Roman"/>
          <w:spacing w:val="-1"/>
          <w:sz w:val="20"/>
          <w:szCs w:val="20"/>
          <w:lang w:val="sr-Cyrl-RS" w:eastAsia="zh-CN"/>
        </w:rPr>
        <w:t>п</w:t>
      </w:r>
      <w:r w:rsidRPr="0017652F">
        <w:rPr>
          <w:rFonts w:ascii="Times New Roman" w:eastAsia="SimSun" w:hAnsi="Times New Roman" w:cs="Times New Roman"/>
          <w:spacing w:val="1"/>
          <w:sz w:val="20"/>
          <w:szCs w:val="20"/>
          <w:lang w:val="sr-Cyrl-RS" w:eastAsia="zh-CN"/>
        </w:rPr>
        <w:t>о</w:t>
      </w:r>
      <w:r w:rsidRPr="0017652F">
        <w:rPr>
          <w:rFonts w:ascii="Times New Roman" w:eastAsia="SimSun" w:hAnsi="Times New Roman" w:cs="Times New Roman"/>
          <w:sz w:val="20"/>
          <w:szCs w:val="20"/>
          <w:lang w:val="sr-Cyrl-RS" w:eastAsia="zh-CN"/>
        </w:rPr>
        <w:t>д</w:t>
      </w:r>
      <w:r w:rsidRPr="0017652F">
        <w:rPr>
          <w:rFonts w:ascii="Times New Roman" w:eastAsia="SimSun" w:hAnsi="Times New Roman" w:cs="Times New Roman"/>
          <w:spacing w:val="-2"/>
          <w:sz w:val="20"/>
          <w:szCs w:val="20"/>
          <w:lang w:val="sr-Cyrl-RS" w:eastAsia="zh-CN"/>
        </w:rPr>
        <w:t>и</w:t>
      </w:r>
      <w:r w:rsidRPr="0017652F">
        <w:rPr>
          <w:rFonts w:ascii="Times New Roman" w:eastAsia="SimSun" w:hAnsi="Times New Roman" w:cs="Times New Roman"/>
          <w:sz w:val="20"/>
          <w:szCs w:val="20"/>
          <w:lang w:val="sr-Cyrl-RS" w:eastAsia="zh-CN"/>
        </w:rPr>
        <w:t>зв</w:t>
      </w:r>
      <w:r w:rsidRPr="0017652F">
        <w:rPr>
          <w:rFonts w:ascii="Times New Roman" w:eastAsia="SimSun" w:hAnsi="Times New Roman" w:cs="Times New Roman"/>
          <w:spacing w:val="1"/>
          <w:sz w:val="20"/>
          <w:szCs w:val="20"/>
          <w:lang w:val="sr-Cyrl-RS" w:eastAsia="zh-CN"/>
        </w:rPr>
        <w:t>о</w:t>
      </w:r>
      <w:r w:rsidRPr="0017652F">
        <w:rPr>
          <w:rFonts w:ascii="Times New Roman" w:eastAsia="SimSun" w:hAnsi="Times New Roman" w:cs="Times New Roman"/>
          <w:sz w:val="20"/>
          <w:szCs w:val="20"/>
          <w:lang w:val="sr-Cyrl-RS" w:eastAsia="zh-CN"/>
        </w:rPr>
        <w:t>ђачем</w:t>
      </w:r>
      <w:r w:rsidRPr="0017652F">
        <w:rPr>
          <w:rFonts w:ascii="Times New Roman" w:eastAsia="SimSun" w:hAnsi="Times New Roman" w:cs="Times New Roman"/>
          <w:spacing w:val="6"/>
          <w:sz w:val="20"/>
          <w:szCs w:val="20"/>
          <w:lang w:val="sr-Cyrl-RS" w:eastAsia="zh-CN"/>
        </w:rPr>
        <w:t xml:space="preserve"> </w:t>
      </w:r>
      <w:r w:rsidRPr="0017652F">
        <w:rPr>
          <w:rFonts w:ascii="Times New Roman" w:eastAsia="SimSun" w:hAnsi="Times New Roman" w:cs="Times New Roman"/>
          <w:spacing w:val="-1"/>
          <w:sz w:val="20"/>
          <w:szCs w:val="20"/>
          <w:lang w:val="sr-Cyrl-RS" w:eastAsia="zh-CN"/>
        </w:rPr>
        <w:t>к</w:t>
      </w:r>
      <w:r w:rsidRPr="0017652F">
        <w:rPr>
          <w:rFonts w:ascii="Times New Roman" w:eastAsia="SimSun" w:hAnsi="Times New Roman" w:cs="Times New Roman"/>
          <w:sz w:val="20"/>
          <w:szCs w:val="20"/>
          <w:lang w:val="sr-Cyrl-RS" w:eastAsia="zh-CN"/>
        </w:rPr>
        <w:t>ао</w:t>
      </w:r>
      <w:r w:rsidRPr="0017652F">
        <w:rPr>
          <w:rFonts w:ascii="Times New Roman" w:eastAsia="SimSun" w:hAnsi="Times New Roman" w:cs="Times New Roman"/>
          <w:spacing w:val="7"/>
          <w:sz w:val="20"/>
          <w:szCs w:val="20"/>
          <w:lang w:val="sr-Cyrl-RS" w:eastAsia="zh-CN"/>
        </w:rPr>
        <w:t xml:space="preserve"> </w:t>
      </w:r>
      <w:r w:rsidRPr="0017652F">
        <w:rPr>
          <w:rFonts w:ascii="Times New Roman" w:eastAsia="SimSun" w:hAnsi="Times New Roman" w:cs="Times New Roman"/>
          <w:spacing w:val="1"/>
          <w:sz w:val="20"/>
          <w:szCs w:val="20"/>
          <w:lang w:val="sr-Cyrl-RS" w:eastAsia="zh-CN"/>
        </w:rPr>
        <w:t>о</w:t>
      </w:r>
      <w:r w:rsidRPr="0017652F">
        <w:rPr>
          <w:rFonts w:ascii="Times New Roman" w:eastAsia="SimSun" w:hAnsi="Times New Roman" w:cs="Times New Roman"/>
          <w:sz w:val="20"/>
          <w:szCs w:val="20"/>
          <w:lang w:val="sr-Cyrl-RS" w:eastAsia="zh-CN"/>
        </w:rPr>
        <w:t>ба</w:t>
      </w:r>
      <w:r w:rsidRPr="0017652F">
        <w:rPr>
          <w:rFonts w:ascii="Times New Roman" w:eastAsia="SimSun" w:hAnsi="Times New Roman" w:cs="Times New Roman"/>
          <w:spacing w:val="-1"/>
          <w:sz w:val="20"/>
          <w:szCs w:val="20"/>
          <w:lang w:val="sr-Cyrl-RS" w:eastAsia="zh-CN"/>
        </w:rPr>
        <w:t>в</w:t>
      </w:r>
      <w:r w:rsidRPr="0017652F">
        <w:rPr>
          <w:rFonts w:ascii="Times New Roman" w:eastAsia="SimSun" w:hAnsi="Times New Roman" w:cs="Times New Roman"/>
          <w:sz w:val="20"/>
          <w:szCs w:val="20"/>
          <w:lang w:val="sr-Cyrl-RS" w:eastAsia="zh-CN"/>
        </w:rPr>
        <w:t>езан</w:t>
      </w:r>
      <w:r w:rsidRPr="0017652F">
        <w:rPr>
          <w:rFonts w:ascii="Times New Roman" w:eastAsia="SimSun" w:hAnsi="Times New Roman" w:cs="Times New Roman"/>
          <w:spacing w:val="5"/>
          <w:sz w:val="20"/>
          <w:szCs w:val="20"/>
          <w:lang w:val="sr-Cyrl-RS" w:eastAsia="zh-CN"/>
        </w:rPr>
        <w:t xml:space="preserve"> </w:t>
      </w:r>
      <w:r w:rsidRPr="0017652F">
        <w:rPr>
          <w:rFonts w:ascii="Times New Roman" w:eastAsia="SimSun" w:hAnsi="Times New Roman" w:cs="Times New Roman"/>
          <w:spacing w:val="-1"/>
          <w:sz w:val="20"/>
          <w:szCs w:val="20"/>
          <w:lang w:val="sr-Cyrl-RS" w:eastAsia="zh-CN"/>
        </w:rPr>
        <w:t>п</w:t>
      </w:r>
      <w:r w:rsidRPr="0017652F">
        <w:rPr>
          <w:rFonts w:ascii="Times New Roman" w:eastAsia="SimSun" w:hAnsi="Times New Roman" w:cs="Times New Roman"/>
          <w:spacing w:val="1"/>
          <w:sz w:val="20"/>
          <w:szCs w:val="20"/>
          <w:lang w:val="sr-Cyrl-RS" w:eastAsia="zh-CN"/>
        </w:rPr>
        <w:t>ри</w:t>
      </w:r>
      <w:r w:rsidRPr="0017652F">
        <w:rPr>
          <w:rFonts w:ascii="Times New Roman" w:eastAsia="SimSun" w:hAnsi="Times New Roman" w:cs="Times New Roman"/>
          <w:spacing w:val="-1"/>
          <w:sz w:val="20"/>
          <w:szCs w:val="20"/>
          <w:lang w:val="sr-Cyrl-RS" w:eastAsia="zh-CN"/>
        </w:rPr>
        <w:t>л</w:t>
      </w:r>
      <w:r w:rsidRPr="0017652F">
        <w:rPr>
          <w:rFonts w:ascii="Times New Roman" w:eastAsia="SimSun" w:hAnsi="Times New Roman" w:cs="Times New Roman"/>
          <w:spacing w:val="1"/>
          <w:sz w:val="20"/>
          <w:szCs w:val="20"/>
          <w:lang w:val="sr-Cyrl-RS" w:eastAsia="zh-CN"/>
        </w:rPr>
        <w:t>о</w:t>
      </w:r>
      <w:r w:rsidRPr="0017652F">
        <w:rPr>
          <w:rFonts w:ascii="Times New Roman" w:eastAsia="SimSun" w:hAnsi="Times New Roman" w:cs="Times New Roman"/>
          <w:sz w:val="20"/>
          <w:szCs w:val="20"/>
          <w:lang w:val="sr-Cyrl-RS" w:eastAsia="zh-CN"/>
        </w:rPr>
        <w:t>г</w:t>
      </w:r>
      <w:r w:rsidRPr="0017652F">
        <w:rPr>
          <w:rFonts w:ascii="Times New Roman" w:eastAsia="SimSun" w:hAnsi="Times New Roman" w:cs="Times New Roman"/>
          <w:spacing w:val="5"/>
          <w:sz w:val="20"/>
          <w:szCs w:val="20"/>
          <w:lang w:val="sr-Cyrl-RS" w:eastAsia="zh-CN"/>
        </w:rPr>
        <w:t xml:space="preserve"> </w:t>
      </w:r>
      <w:r w:rsidRPr="0017652F">
        <w:rPr>
          <w:rFonts w:ascii="Times New Roman" w:eastAsia="SimSun" w:hAnsi="Times New Roman" w:cs="Times New Roman"/>
          <w:spacing w:val="-1"/>
          <w:sz w:val="20"/>
          <w:szCs w:val="20"/>
          <w:lang w:val="sr-Cyrl-RS" w:eastAsia="zh-CN"/>
        </w:rPr>
        <w:t>к</w:t>
      </w:r>
      <w:r w:rsidRPr="0017652F">
        <w:rPr>
          <w:rFonts w:ascii="Times New Roman" w:eastAsia="SimSun" w:hAnsi="Times New Roman" w:cs="Times New Roman"/>
          <w:spacing w:val="1"/>
          <w:sz w:val="20"/>
          <w:szCs w:val="20"/>
          <w:lang w:val="sr-Cyrl-RS" w:eastAsia="zh-CN"/>
        </w:rPr>
        <w:t>о</w:t>
      </w:r>
      <w:r w:rsidRPr="0017652F">
        <w:rPr>
          <w:rFonts w:ascii="Times New Roman" w:eastAsia="SimSun" w:hAnsi="Times New Roman" w:cs="Times New Roman"/>
          <w:spacing w:val="2"/>
          <w:sz w:val="20"/>
          <w:szCs w:val="20"/>
          <w:lang w:val="sr-Cyrl-RS" w:eastAsia="zh-CN"/>
        </w:rPr>
        <w:t>ј</w:t>
      </w:r>
      <w:r w:rsidRPr="0017652F">
        <w:rPr>
          <w:rFonts w:ascii="Times New Roman" w:eastAsia="SimSun" w:hAnsi="Times New Roman" w:cs="Times New Roman"/>
          <w:sz w:val="20"/>
          <w:szCs w:val="20"/>
          <w:lang w:val="sr-Cyrl-RS" w:eastAsia="zh-CN"/>
        </w:rPr>
        <w:t>и</w:t>
      </w:r>
      <w:r w:rsidRPr="0017652F">
        <w:rPr>
          <w:rFonts w:ascii="Times New Roman" w:eastAsia="SimSun" w:hAnsi="Times New Roman" w:cs="Times New Roman"/>
          <w:spacing w:val="5"/>
          <w:sz w:val="20"/>
          <w:szCs w:val="20"/>
          <w:lang w:val="sr-Cyrl-RS" w:eastAsia="zh-CN"/>
        </w:rPr>
        <w:t xml:space="preserve"> </w:t>
      </w:r>
      <w:r w:rsidRPr="0017652F">
        <w:rPr>
          <w:rFonts w:ascii="Times New Roman" w:eastAsia="SimSun" w:hAnsi="Times New Roman" w:cs="Times New Roman"/>
          <w:spacing w:val="2"/>
          <w:sz w:val="20"/>
          <w:szCs w:val="20"/>
          <w:lang w:val="sr-Cyrl-RS" w:eastAsia="zh-CN"/>
        </w:rPr>
        <w:t>ј</w:t>
      </w:r>
      <w:r w:rsidRPr="0017652F">
        <w:rPr>
          <w:rFonts w:ascii="Times New Roman" w:eastAsia="SimSun" w:hAnsi="Times New Roman" w:cs="Times New Roman"/>
          <w:sz w:val="20"/>
          <w:szCs w:val="20"/>
          <w:lang w:val="sr-Cyrl-RS" w:eastAsia="zh-CN"/>
        </w:rPr>
        <w:t>е</w:t>
      </w:r>
      <w:r w:rsidRPr="0017652F">
        <w:rPr>
          <w:rFonts w:ascii="Times New Roman" w:eastAsia="SimSun" w:hAnsi="Times New Roman" w:cs="Times New Roman"/>
          <w:spacing w:val="3"/>
          <w:sz w:val="20"/>
          <w:szCs w:val="20"/>
          <w:lang w:val="sr-Cyrl-RS" w:eastAsia="zh-CN"/>
        </w:rPr>
        <w:t xml:space="preserve"> </w:t>
      </w:r>
      <w:r w:rsidRPr="0017652F">
        <w:rPr>
          <w:rFonts w:ascii="Times New Roman" w:eastAsia="SimSun" w:hAnsi="Times New Roman" w:cs="Times New Roman"/>
          <w:sz w:val="20"/>
          <w:szCs w:val="20"/>
          <w:lang w:val="sr-Cyrl-RS" w:eastAsia="zh-CN"/>
        </w:rPr>
        <w:t>састав</w:t>
      </w:r>
      <w:r w:rsidRPr="0017652F">
        <w:rPr>
          <w:rFonts w:ascii="Times New Roman" w:eastAsia="SimSun" w:hAnsi="Times New Roman" w:cs="Times New Roman"/>
          <w:spacing w:val="-2"/>
          <w:sz w:val="20"/>
          <w:szCs w:val="20"/>
          <w:lang w:val="sr-Cyrl-RS" w:eastAsia="zh-CN"/>
        </w:rPr>
        <w:t>н</w:t>
      </w:r>
      <w:r w:rsidRPr="0017652F">
        <w:rPr>
          <w:rFonts w:ascii="Times New Roman" w:eastAsia="SimSun" w:hAnsi="Times New Roman" w:cs="Times New Roman"/>
          <w:sz w:val="20"/>
          <w:szCs w:val="20"/>
          <w:lang w:val="sr-Cyrl-RS" w:eastAsia="zh-CN"/>
        </w:rPr>
        <w:t>и</w:t>
      </w:r>
      <w:r w:rsidRPr="0017652F">
        <w:rPr>
          <w:rFonts w:ascii="Times New Roman" w:eastAsia="SimSun" w:hAnsi="Times New Roman" w:cs="Times New Roman"/>
          <w:spacing w:val="4"/>
          <w:sz w:val="20"/>
          <w:szCs w:val="20"/>
          <w:lang w:val="sr-Cyrl-RS" w:eastAsia="zh-CN"/>
        </w:rPr>
        <w:t xml:space="preserve"> </w:t>
      </w:r>
      <w:r w:rsidRPr="0017652F">
        <w:rPr>
          <w:rFonts w:ascii="Times New Roman" w:eastAsia="SimSun" w:hAnsi="Times New Roman" w:cs="Times New Roman"/>
          <w:spacing w:val="1"/>
          <w:sz w:val="20"/>
          <w:szCs w:val="20"/>
          <w:lang w:val="sr-Cyrl-RS" w:eastAsia="zh-CN"/>
        </w:rPr>
        <w:t>д</w:t>
      </w:r>
      <w:r w:rsidRPr="0017652F">
        <w:rPr>
          <w:rFonts w:ascii="Times New Roman" w:eastAsia="SimSun" w:hAnsi="Times New Roman" w:cs="Times New Roman"/>
          <w:sz w:val="20"/>
          <w:szCs w:val="20"/>
          <w:lang w:val="sr-Cyrl-RS" w:eastAsia="zh-CN"/>
        </w:rPr>
        <w:t>ео</w:t>
      </w:r>
      <w:r w:rsidRPr="0017652F">
        <w:rPr>
          <w:rFonts w:ascii="Times New Roman" w:eastAsia="SimSun" w:hAnsi="Times New Roman" w:cs="Times New Roman"/>
          <w:spacing w:val="7"/>
          <w:sz w:val="20"/>
          <w:szCs w:val="20"/>
          <w:lang w:val="sr-Cyrl-RS" w:eastAsia="zh-CN"/>
        </w:rPr>
        <w:t xml:space="preserve"> </w:t>
      </w:r>
      <w:r w:rsidRPr="0017652F">
        <w:rPr>
          <w:rFonts w:ascii="Times New Roman" w:eastAsia="SimSun" w:hAnsi="Times New Roman" w:cs="Times New Roman"/>
          <w:sz w:val="20"/>
          <w:szCs w:val="20"/>
          <w:lang w:val="sr-Cyrl-RS" w:eastAsia="zh-CN"/>
        </w:rPr>
        <w:t>Обрас</w:t>
      </w:r>
      <w:r w:rsidRPr="0017652F">
        <w:rPr>
          <w:rFonts w:ascii="Times New Roman" w:eastAsia="SimSun" w:hAnsi="Times New Roman" w:cs="Times New Roman"/>
          <w:spacing w:val="-1"/>
          <w:sz w:val="20"/>
          <w:szCs w:val="20"/>
          <w:lang w:val="sr-Cyrl-RS" w:eastAsia="zh-CN"/>
        </w:rPr>
        <w:t>ц</w:t>
      </w:r>
      <w:r w:rsidRPr="0017652F">
        <w:rPr>
          <w:rFonts w:ascii="Times New Roman" w:eastAsia="SimSun" w:hAnsi="Times New Roman" w:cs="Times New Roman"/>
          <w:sz w:val="20"/>
          <w:szCs w:val="20"/>
          <w:lang w:val="sr-Cyrl-RS" w:eastAsia="zh-CN"/>
        </w:rPr>
        <w:t>а</w:t>
      </w:r>
      <w:r w:rsidRPr="0017652F">
        <w:rPr>
          <w:rFonts w:ascii="Times New Roman" w:eastAsia="SimSun" w:hAnsi="Times New Roman" w:cs="Times New Roman"/>
          <w:spacing w:val="6"/>
          <w:sz w:val="20"/>
          <w:szCs w:val="20"/>
          <w:lang w:val="sr-Cyrl-RS" w:eastAsia="zh-CN"/>
        </w:rPr>
        <w:t xml:space="preserve"> </w:t>
      </w:r>
      <w:r w:rsidRPr="0017652F">
        <w:rPr>
          <w:rFonts w:ascii="Times New Roman" w:eastAsia="SimSun" w:hAnsi="Times New Roman" w:cs="Times New Roman"/>
          <w:spacing w:val="-1"/>
          <w:sz w:val="20"/>
          <w:szCs w:val="20"/>
          <w:lang w:val="sr-Cyrl-RS" w:eastAsia="zh-CN"/>
        </w:rPr>
        <w:t>п</w:t>
      </w:r>
      <w:r w:rsidRPr="0017652F">
        <w:rPr>
          <w:rFonts w:ascii="Times New Roman" w:eastAsia="SimSun" w:hAnsi="Times New Roman" w:cs="Times New Roman"/>
          <w:spacing w:val="1"/>
          <w:sz w:val="20"/>
          <w:szCs w:val="20"/>
          <w:lang w:val="sr-Cyrl-RS" w:eastAsia="zh-CN"/>
        </w:rPr>
        <w:t>он</w:t>
      </w:r>
      <w:r w:rsidRPr="0017652F">
        <w:rPr>
          <w:rFonts w:ascii="Times New Roman" w:eastAsia="SimSun" w:hAnsi="Times New Roman" w:cs="Times New Roman"/>
          <w:spacing w:val="-2"/>
          <w:sz w:val="20"/>
          <w:szCs w:val="20"/>
          <w:lang w:val="sr-Cyrl-RS" w:eastAsia="zh-CN"/>
        </w:rPr>
        <w:t>у</w:t>
      </w:r>
      <w:r w:rsidRPr="0017652F">
        <w:rPr>
          <w:rFonts w:ascii="Times New Roman" w:eastAsia="SimSun" w:hAnsi="Times New Roman" w:cs="Times New Roman"/>
          <w:sz w:val="20"/>
          <w:szCs w:val="20"/>
          <w:lang w:val="sr-Cyrl-RS" w:eastAsia="zh-CN"/>
        </w:rPr>
        <w:t>де</w:t>
      </w:r>
      <w:r w:rsidRPr="0017652F">
        <w:rPr>
          <w:rFonts w:ascii="Times New Roman" w:eastAsia="SimSun" w:hAnsi="Times New Roman" w:cs="Times New Roman"/>
          <w:w w:val="99"/>
          <w:sz w:val="20"/>
          <w:szCs w:val="20"/>
          <w:lang w:val="sr-Cyrl-RS" w:eastAsia="zh-CN"/>
        </w:rPr>
        <w:t xml:space="preserve"> </w:t>
      </w:r>
      <w:r w:rsidRPr="0017652F">
        <w:rPr>
          <w:rFonts w:ascii="Times New Roman" w:eastAsia="SimSun" w:hAnsi="Times New Roman" w:cs="Times New Roman"/>
          <w:spacing w:val="1"/>
          <w:sz w:val="20"/>
          <w:szCs w:val="20"/>
          <w:lang w:val="sr-Cyrl-RS" w:eastAsia="zh-CN"/>
        </w:rPr>
        <w:t>о</w:t>
      </w:r>
      <w:r w:rsidRPr="0017652F">
        <w:rPr>
          <w:rFonts w:ascii="Times New Roman" w:eastAsia="SimSun" w:hAnsi="Times New Roman" w:cs="Times New Roman"/>
          <w:sz w:val="20"/>
          <w:szCs w:val="20"/>
          <w:lang w:val="sr-Cyrl-RS" w:eastAsia="zh-CN"/>
        </w:rPr>
        <w:t>ба</w:t>
      </w:r>
      <w:r w:rsidRPr="0017652F">
        <w:rPr>
          <w:rFonts w:ascii="Times New Roman" w:eastAsia="SimSun" w:hAnsi="Times New Roman" w:cs="Times New Roman"/>
          <w:spacing w:val="-1"/>
          <w:sz w:val="20"/>
          <w:szCs w:val="20"/>
          <w:lang w:val="sr-Cyrl-RS" w:eastAsia="zh-CN"/>
        </w:rPr>
        <w:t>в</w:t>
      </w:r>
      <w:r w:rsidRPr="0017652F">
        <w:rPr>
          <w:rFonts w:ascii="Times New Roman" w:eastAsia="SimSun" w:hAnsi="Times New Roman" w:cs="Times New Roman"/>
          <w:sz w:val="20"/>
          <w:szCs w:val="20"/>
          <w:lang w:val="sr-Cyrl-RS" w:eastAsia="zh-CN"/>
        </w:rPr>
        <w:t>ез</w:t>
      </w:r>
      <w:r w:rsidRPr="0017652F">
        <w:rPr>
          <w:rFonts w:ascii="Times New Roman" w:eastAsia="SimSun" w:hAnsi="Times New Roman" w:cs="Times New Roman"/>
          <w:spacing w:val="-1"/>
          <w:sz w:val="20"/>
          <w:szCs w:val="20"/>
          <w:lang w:val="sr-Cyrl-RS" w:eastAsia="zh-CN"/>
        </w:rPr>
        <w:t>н</w:t>
      </w:r>
      <w:r w:rsidRPr="0017652F">
        <w:rPr>
          <w:rFonts w:ascii="Times New Roman" w:eastAsia="SimSun" w:hAnsi="Times New Roman" w:cs="Times New Roman"/>
          <w:sz w:val="20"/>
          <w:szCs w:val="20"/>
          <w:lang w:val="sr-Cyrl-RS" w:eastAsia="zh-CN"/>
        </w:rPr>
        <w:t>о</w:t>
      </w:r>
      <w:r w:rsidRPr="0017652F">
        <w:rPr>
          <w:rFonts w:ascii="Times New Roman" w:eastAsia="SimSun" w:hAnsi="Times New Roman" w:cs="Times New Roman"/>
          <w:spacing w:val="-6"/>
          <w:sz w:val="20"/>
          <w:szCs w:val="20"/>
          <w:lang w:val="sr-Cyrl-RS" w:eastAsia="zh-CN"/>
        </w:rPr>
        <w:t xml:space="preserve"> </w:t>
      </w:r>
      <w:r w:rsidRPr="0017652F">
        <w:rPr>
          <w:rFonts w:ascii="Times New Roman" w:eastAsia="SimSun" w:hAnsi="Times New Roman" w:cs="Times New Roman"/>
          <w:sz w:val="20"/>
          <w:szCs w:val="20"/>
          <w:lang w:val="sr-Cyrl-RS" w:eastAsia="zh-CN"/>
        </w:rPr>
        <w:t>се</w:t>
      </w:r>
      <w:r w:rsidRPr="0017652F">
        <w:rPr>
          <w:rFonts w:ascii="Times New Roman" w:eastAsia="SimSun" w:hAnsi="Times New Roman" w:cs="Times New Roman"/>
          <w:spacing w:val="-7"/>
          <w:sz w:val="20"/>
          <w:szCs w:val="20"/>
          <w:lang w:val="sr-Cyrl-RS" w:eastAsia="zh-CN"/>
        </w:rPr>
        <w:t xml:space="preserve"> </w:t>
      </w:r>
      <w:r w:rsidRPr="0017652F">
        <w:rPr>
          <w:rFonts w:ascii="Times New Roman" w:eastAsia="SimSun" w:hAnsi="Times New Roman" w:cs="Times New Roman"/>
          <w:sz w:val="20"/>
          <w:szCs w:val="20"/>
          <w:lang w:val="sr-Cyrl-RS" w:eastAsia="zh-CN"/>
        </w:rPr>
        <w:t>доста</w:t>
      </w:r>
      <w:r w:rsidRPr="0017652F">
        <w:rPr>
          <w:rFonts w:ascii="Times New Roman" w:eastAsia="SimSun" w:hAnsi="Times New Roman" w:cs="Times New Roman"/>
          <w:spacing w:val="1"/>
          <w:sz w:val="20"/>
          <w:szCs w:val="20"/>
          <w:lang w:val="sr-Cyrl-RS" w:eastAsia="zh-CN"/>
        </w:rPr>
        <w:t>в</w:t>
      </w:r>
      <w:r w:rsidRPr="0017652F">
        <w:rPr>
          <w:rFonts w:ascii="Times New Roman" w:eastAsia="SimSun" w:hAnsi="Times New Roman" w:cs="Times New Roman"/>
          <w:spacing w:val="-1"/>
          <w:sz w:val="20"/>
          <w:szCs w:val="20"/>
          <w:lang w:val="sr-Cyrl-RS" w:eastAsia="zh-CN"/>
        </w:rPr>
        <w:t>љ</w:t>
      </w:r>
      <w:r w:rsidRPr="0017652F">
        <w:rPr>
          <w:rFonts w:ascii="Times New Roman" w:eastAsia="SimSun" w:hAnsi="Times New Roman" w:cs="Times New Roman"/>
          <w:sz w:val="20"/>
          <w:szCs w:val="20"/>
          <w:lang w:val="sr-Cyrl-RS" w:eastAsia="zh-CN"/>
        </w:rPr>
        <w:t>а</w:t>
      </w:r>
      <w:r w:rsidRPr="0017652F">
        <w:rPr>
          <w:rFonts w:ascii="Times New Roman" w:eastAsia="SimSun" w:hAnsi="Times New Roman" w:cs="Times New Roman"/>
          <w:spacing w:val="-7"/>
          <w:sz w:val="20"/>
          <w:szCs w:val="20"/>
          <w:lang w:val="sr-Cyrl-RS" w:eastAsia="zh-CN"/>
        </w:rPr>
        <w:t xml:space="preserve"> </w:t>
      </w:r>
      <w:r w:rsidRPr="0017652F">
        <w:rPr>
          <w:rFonts w:ascii="Times New Roman" w:eastAsia="SimSun" w:hAnsi="Times New Roman" w:cs="Times New Roman"/>
          <w:spacing w:val="-1"/>
          <w:sz w:val="20"/>
          <w:szCs w:val="20"/>
          <w:lang w:val="sr-Cyrl-RS" w:eastAsia="zh-CN"/>
        </w:rPr>
        <w:t>п</w:t>
      </w:r>
      <w:r w:rsidRPr="0017652F">
        <w:rPr>
          <w:rFonts w:ascii="Times New Roman" w:eastAsia="SimSun" w:hAnsi="Times New Roman" w:cs="Times New Roman"/>
          <w:spacing w:val="1"/>
          <w:sz w:val="20"/>
          <w:szCs w:val="20"/>
          <w:lang w:val="sr-Cyrl-RS" w:eastAsia="zh-CN"/>
        </w:rPr>
        <w:t>оп</w:t>
      </w:r>
      <w:r w:rsidRPr="0017652F">
        <w:rPr>
          <w:rFonts w:ascii="Times New Roman" w:eastAsia="SimSun" w:hAnsi="Times New Roman" w:cs="Times New Roman"/>
          <w:spacing w:val="-2"/>
          <w:sz w:val="20"/>
          <w:szCs w:val="20"/>
          <w:lang w:val="sr-Cyrl-RS" w:eastAsia="zh-CN"/>
        </w:rPr>
        <w:t>у</w:t>
      </w:r>
      <w:r w:rsidRPr="0017652F">
        <w:rPr>
          <w:rFonts w:ascii="Times New Roman" w:eastAsia="SimSun" w:hAnsi="Times New Roman" w:cs="Times New Roman"/>
          <w:spacing w:val="5"/>
          <w:sz w:val="20"/>
          <w:szCs w:val="20"/>
          <w:lang w:val="sr-Cyrl-RS" w:eastAsia="zh-CN"/>
        </w:rPr>
        <w:t>њ</w:t>
      </w:r>
      <w:r w:rsidRPr="0017652F">
        <w:rPr>
          <w:rFonts w:ascii="Times New Roman" w:eastAsia="SimSun" w:hAnsi="Times New Roman" w:cs="Times New Roman"/>
          <w:sz w:val="20"/>
          <w:szCs w:val="20"/>
          <w:lang w:val="sr-Cyrl-RS" w:eastAsia="zh-CN"/>
        </w:rPr>
        <w:t>е</w:t>
      </w:r>
      <w:r w:rsidRPr="0017652F">
        <w:rPr>
          <w:rFonts w:ascii="Times New Roman" w:eastAsia="SimSun" w:hAnsi="Times New Roman" w:cs="Times New Roman"/>
          <w:spacing w:val="-1"/>
          <w:sz w:val="20"/>
          <w:szCs w:val="20"/>
          <w:lang w:val="sr-Cyrl-RS" w:eastAsia="zh-CN"/>
        </w:rPr>
        <w:t>н</w:t>
      </w:r>
      <w:r w:rsidRPr="0017652F">
        <w:rPr>
          <w:rFonts w:ascii="Times New Roman" w:eastAsia="SimSun" w:hAnsi="Times New Roman" w:cs="Times New Roman"/>
          <w:sz w:val="20"/>
          <w:szCs w:val="20"/>
          <w:lang w:val="sr-Cyrl-RS" w:eastAsia="zh-CN"/>
        </w:rPr>
        <w:t>,</w:t>
      </w:r>
      <w:r w:rsidRPr="0017652F">
        <w:rPr>
          <w:rFonts w:ascii="Times New Roman" w:eastAsia="SimSun" w:hAnsi="Times New Roman" w:cs="Times New Roman"/>
          <w:spacing w:val="-6"/>
          <w:sz w:val="20"/>
          <w:szCs w:val="20"/>
          <w:lang w:val="sr-Cyrl-RS" w:eastAsia="zh-CN"/>
        </w:rPr>
        <w:t xml:space="preserve"> </w:t>
      </w:r>
      <w:r w:rsidRPr="0017652F">
        <w:rPr>
          <w:rFonts w:ascii="Times New Roman" w:eastAsia="SimSun" w:hAnsi="Times New Roman" w:cs="Times New Roman"/>
          <w:spacing w:val="-1"/>
          <w:sz w:val="20"/>
          <w:szCs w:val="20"/>
          <w:lang w:val="sr-Cyrl-RS" w:eastAsia="zh-CN"/>
        </w:rPr>
        <w:t>п</w:t>
      </w:r>
      <w:r w:rsidRPr="0017652F">
        <w:rPr>
          <w:rFonts w:ascii="Times New Roman" w:eastAsia="SimSun" w:hAnsi="Times New Roman" w:cs="Times New Roman"/>
          <w:spacing w:val="1"/>
          <w:sz w:val="20"/>
          <w:szCs w:val="20"/>
          <w:lang w:val="sr-Cyrl-RS" w:eastAsia="zh-CN"/>
        </w:rPr>
        <w:t>от</w:t>
      </w:r>
      <w:r w:rsidRPr="0017652F">
        <w:rPr>
          <w:rFonts w:ascii="Times New Roman" w:eastAsia="SimSun" w:hAnsi="Times New Roman" w:cs="Times New Roman"/>
          <w:spacing w:val="-1"/>
          <w:sz w:val="20"/>
          <w:szCs w:val="20"/>
          <w:lang w:val="sr-Cyrl-RS" w:eastAsia="zh-CN"/>
        </w:rPr>
        <w:t>пи</w:t>
      </w:r>
      <w:r w:rsidRPr="0017652F">
        <w:rPr>
          <w:rFonts w:ascii="Times New Roman" w:eastAsia="SimSun" w:hAnsi="Times New Roman" w:cs="Times New Roman"/>
          <w:sz w:val="20"/>
          <w:szCs w:val="20"/>
          <w:lang w:val="sr-Cyrl-RS" w:eastAsia="zh-CN"/>
        </w:rPr>
        <w:t>с</w:t>
      </w:r>
      <w:r w:rsidRPr="0017652F">
        <w:rPr>
          <w:rFonts w:ascii="Times New Roman" w:eastAsia="SimSun" w:hAnsi="Times New Roman" w:cs="Times New Roman"/>
          <w:spacing w:val="3"/>
          <w:sz w:val="20"/>
          <w:szCs w:val="20"/>
          <w:lang w:val="sr-Cyrl-RS" w:eastAsia="zh-CN"/>
        </w:rPr>
        <w:t>а</w:t>
      </w:r>
      <w:r w:rsidRPr="0017652F">
        <w:rPr>
          <w:rFonts w:ascii="Times New Roman" w:eastAsia="SimSun" w:hAnsi="Times New Roman" w:cs="Times New Roman"/>
          <w:sz w:val="20"/>
          <w:szCs w:val="20"/>
          <w:lang w:val="sr-Cyrl-RS" w:eastAsia="zh-CN"/>
        </w:rPr>
        <w:t>н</w:t>
      </w:r>
      <w:r w:rsidRPr="0017652F">
        <w:rPr>
          <w:rFonts w:ascii="Times New Roman" w:eastAsia="SimSun" w:hAnsi="Times New Roman" w:cs="Times New Roman"/>
          <w:spacing w:val="-8"/>
          <w:sz w:val="20"/>
          <w:szCs w:val="20"/>
          <w:lang w:val="sr-Cyrl-RS" w:eastAsia="zh-CN"/>
        </w:rPr>
        <w:t xml:space="preserve"> </w:t>
      </w:r>
      <w:r w:rsidRPr="0017652F">
        <w:rPr>
          <w:rFonts w:ascii="Times New Roman" w:eastAsia="SimSun" w:hAnsi="Times New Roman" w:cs="Times New Roman"/>
          <w:sz w:val="20"/>
          <w:szCs w:val="20"/>
          <w:lang w:val="sr-Cyrl-RS" w:eastAsia="zh-CN"/>
        </w:rPr>
        <w:t>и</w:t>
      </w:r>
      <w:r w:rsidRPr="0017652F">
        <w:rPr>
          <w:rFonts w:ascii="Times New Roman" w:eastAsia="SimSun" w:hAnsi="Times New Roman" w:cs="Times New Roman"/>
          <w:spacing w:val="-6"/>
          <w:sz w:val="20"/>
          <w:szCs w:val="20"/>
          <w:lang w:val="sr-Cyrl-RS" w:eastAsia="zh-CN"/>
        </w:rPr>
        <w:t xml:space="preserve"> </w:t>
      </w:r>
      <w:r w:rsidRPr="0017652F">
        <w:rPr>
          <w:rFonts w:ascii="Times New Roman" w:eastAsia="SimSun" w:hAnsi="Times New Roman" w:cs="Times New Roman"/>
          <w:spacing w:val="-1"/>
          <w:sz w:val="20"/>
          <w:szCs w:val="20"/>
          <w:lang w:val="sr-Cyrl-RS" w:eastAsia="zh-CN"/>
        </w:rPr>
        <w:t>п</w:t>
      </w:r>
      <w:r w:rsidRPr="0017652F">
        <w:rPr>
          <w:rFonts w:ascii="Times New Roman" w:eastAsia="SimSun" w:hAnsi="Times New Roman" w:cs="Times New Roman"/>
          <w:sz w:val="20"/>
          <w:szCs w:val="20"/>
          <w:lang w:val="sr-Cyrl-RS" w:eastAsia="zh-CN"/>
        </w:rPr>
        <w:t>ечатом</w:t>
      </w:r>
      <w:r w:rsidRPr="0017652F">
        <w:rPr>
          <w:rFonts w:ascii="Times New Roman" w:eastAsia="SimSun" w:hAnsi="Times New Roman" w:cs="Times New Roman"/>
          <w:spacing w:val="-5"/>
          <w:sz w:val="20"/>
          <w:szCs w:val="20"/>
          <w:lang w:val="sr-Cyrl-RS" w:eastAsia="zh-CN"/>
        </w:rPr>
        <w:t xml:space="preserve"> </w:t>
      </w:r>
      <w:r w:rsidRPr="0017652F">
        <w:rPr>
          <w:rFonts w:ascii="Times New Roman" w:eastAsia="SimSun" w:hAnsi="Times New Roman" w:cs="Times New Roman"/>
          <w:spacing w:val="1"/>
          <w:sz w:val="20"/>
          <w:szCs w:val="20"/>
          <w:lang w:val="sr-Cyrl-RS" w:eastAsia="zh-CN"/>
        </w:rPr>
        <w:t>о</w:t>
      </w:r>
      <w:r w:rsidRPr="0017652F">
        <w:rPr>
          <w:rFonts w:ascii="Times New Roman" w:eastAsia="SimSun" w:hAnsi="Times New Roman" w:cs="Times New Roman"/>
          <w:sz w:val="20"/>
          <w:szCs w:val="20"/>
          <w:lang w:val="sr-Cyrl-RS" w:eastAsia="zh-CN"/>
        </w:rPr>
        <w:t>ве</w:t>
      </w:r>
      <w:r w:rsidRPr="0017652F">
        <w:rPr>
          <w:rFonts w:ascii="Times New Roman" w:eastAsia="SimSun" w:hAnsi="Times New Roman" w:cs="Times New Roman"/>
          <w:spacing w:val="1"/>
          <w:sz w:val="20"/>
          <w:szCs w:val="20"/>
          <w:lang w:val="sr-Cyrl-RS" w:eastAsia="zh-CN"/>
        </w:rPr>
        <w:t>р</w:t>
      </w:r>
      <w:r w:rsidRPr="0017652F">
        <w:rPr>
          <w:rFonts w:ascii="Times New Roman" w:eastAsia="SimSun" w:hAnsi="Times New Roman" w:cs="Times New Roman"/>
          <w:sz w:val="20"/>
          <w:szCs w:val="20"/>
          <w:lang w:val="sr-Cyrl-RS" w:eastAsia="zh-CN"/>
        </w:rPr>
        <w:t>ен</w:t>
      </w:r>
      <w:r w:rsidRPr="0017652F">
        <w:rPr>
          <w:rFonts w:ascii="Times New Roman" w:eastAsia="SimSun" w:hAnsi="Times New Roman" w:cs="Times New Roman"/>
          <w:spacing w:val="-8"/>
          <w:sz w:val="20"/>
          <w:szCs w:val="20"/>
          <w:lang w:val="sr-Cyrl-RS" w:eastAsia="zh-CN"/>
        </w:rPr>
        <w:t xml:space="preserve"> </w:t>
      </w:r>
      <w:r w:rsidRPr="0017652F">
        <w:rPr>
          <w:rFonts w:ascii="Times New Roman" w:eastAsia="SimSun" w:hAnsi="Times New Roman" w:cs="Times New Roman"/>
          <w:sz w:val="20"/>
          <w:szCs w:val="20"/>
          <w:lang w:val="sr-Cyrl-RS" w:eastAsia="zh-CN"/>
        </w:rPr>
        <w:t>Образац</w:t>
      </w:r>
      <w:r w:rsidRPr="0017652F">
        <w:rPr>
          <w:rFonts w:ascii="Times New Roman" w:eastAsia="SimSun" w:hAnsi="Times New Roman" w:cs="Times New Roman"/>
          <w:spacing w:val="-7"/>
          <w:sz w:val="20"/>
          <w:szCs w:val="20"/>
          <w:lang w:val="sr-Cyrl-RS" w:eastAsia="zh-CN"/>
        </w:rPr>
        <w:t xml:space="preserve"> </w:t>
      </w:r>
      <w:r w:rsidRPr="0017652F">
        <w:rPr>
          <w:rFonts w:ascii="Times New Roman" w:eastAsia="SimSun" w:hAnsi="Times New Roman" w:cs="Times New Roman"/>
          <w:spacing w:val="1"/>
          <w:sz w:val="20"/>
          <w:szCs w:val="20"/>
          <w:lang w:val="sr-Cyrl-RS" w:eastAsia="zh-CN"/>
        </w:rPr>
        <w:t>о</w:t>
      </w:r>
      <w:r w:rsidRPr="0017652F">
        <w:rPr>
          <w:rFonts w:ascii="Times New Roman" w:eastAsia="SimSun" w:hAnsi="Times New Roman" w:cs="Times New Roman"/>
          <w:spacing w:val="-1"/>
          <w:sz w:val="20"/>
          <w:szCs w:val="20"/>
          <w:lang w:val="sr-Cyrl-RS" w:eastAsia="zh-CN"/>
        </w:rPr>
        <w:t>п</w:t>
      </w:r>
      <w:r w:rsidRPr="0017652F">
        <w:rPr>
          <w:rFonts w:ascii="Times New Roman" w:eastAsia="SimSun" w:hAnsi="Times New Roman" w:cs="Times New Roman"/>
          <w:spacing w:val="2"/>
          <w:sz w:val="20"/>
          <w:szCs w:val="20"/>
          <w:lang w:val="sr-Cyrl-RS" w:eastAsia="zh-CN"/>
        </w:rPr>
        <w:t>ш</w:t>
      </w:r>
      <w:r w:rsidRPr="0017652F">
        <w:rPr>
          <w:rFonts w:ascii="Times New Roman" w:eastAsia="SimSun" w:hAnsi="Times New Roman" w:cs="Times New Roman"/>
          <w:spacing w:val="-1"/>
          <w:sz w:val="20"/>
          <w:szCs w:val="20"/>
          <w:lang w:val="sr-Cyrl-RS" w:eastAsia="zh-CN"/>
        </w:rPr>
        <w:t>т</w:t>
      </w:r>
      <w:r w:rsidRPr="0017652F">
        <w:rPr>
          <w:rFonts w:ascii="Times New Roman" w:eastAsia="SimSun" w:hAnsi="Times New Roman" w:cs="Times New Roman"/>
          <w:sz w:val="20"/>
          <w:szCs w:val="20"/>
          <w:lang w:val="sr-Cyrl-RS" w:eastAsia="zh-CN"/>
        </w:rPr>
        <w:t>и</w:t>
      </w:r>
      <w:r w:rsidRPr="0017652F">
        <w:rPr>
          <w:rFonts w:ascii="Times New Roman" w:eastAsia="SimSun" w:hAnsi="Times New Roman" w:cs="Times New Roman"/>
          <w:spacing w:val="-6"/>
          <w:sz w:val="20"/>
          <w:szCs w:val="20"/>
          <w:lang w:val="sr-Cyrl-RS" w:eastAsia="zh-CN"/>
        </w:rPr>
        <w:t xml:space="preserve"> </w:t>
      </w:r>
      <w:r w:rsidRPr="0017652F">
        <w:rPr>
          <w:rFonts w:ascii="Times New Roman" w:eastAsia="SimSun" w:hAnsi="Times New Roman" w:cs="Times New Roman"/>
          <w:spacing w:val="-1"/>
          <w:sz w:val="20"/>
          <w:szCs w:val="20"/>
          <w:lang w:val="sr-Cyrl-RS" w:eastAsia="zh-CN"/>
        </w:rPr>
        <w:t>п</w:t>
      </w:r>
      <w:r w:rsidRPr="0017652F">
        <w:rPr>
          <w:rFonts w:ascii="Times New Roman" w:eastAsia="SimSun" w:hAnsi="Times New Roman" w:cs="Times New Roman"/>
          <w:spacing w:val="1"/>
          <w:sz w:val="20"/>
          <w:szCs w:val="20"/>
          <w:lang w:val="sr-Cyrl-RS" w:eastAsia="zh-CN"/>
        </w:rPr>
        <w:t>о</w:t>
      </w:r>
      <w:r w:rsidRPr="0017652F">
        <w:rPr>
          <w:rFonts w:ascii="Times New Roman" w:eastAsia="SimSun" w:hAnsi="Times New Roman" w:cs="Times New Roman"/>
          <w:sz w:val="20"/>
          <w:szCs w:val="20"/>
          <w:lang w:val="sr-Cyrl-RS" w:eastAsia="zh-CN"/>
        </w:rPr>
        <w:t>д</w:t>
      </w:r>
      <w:r w:rsidRPr="0017652F">
        <w:rPr>
          <w:rFonts w:ascii="Times New Roman" w:eastAsia="SimSun" w:hAnsi="Times New Roman" w:cs="Times New Roman"/>
          <w:spacing w:val="2"/>
          <w:sz w:val="20"/>
          <w:szCs w:val="20"/>
          <w:lang w:val="sr-Cyrl-RS" w:eastAsia="zh-CN"/>
        </w:rPr>
        <w:t>а</w:t>
      </w:r>
      <w:r w:rsidRPr="0017652F">
        <w:rPr>
          <w:rFonts w:ascii="Times New Roman" w:eastAsia="SimSun" w:hAnsi="Times New Roman" w:cs="Times New Roman"/>
          <w:spacing w:val="-1"/>
          <w:sz w:val="20"/>
          <w:szCs w:val="20"/>
          <w:lang w:val="sr-Cyrl-RS" w:eastAsia="zh-CN"/>
        </w:rPr>
        <w:t>ц</w:t>
      </w:r>
      <w:r w:rsidRPr="0017652F">
        <w:rPr>
          <w:rFonts w:ascii="Times New Roman" w:eastAsia="SimSun" w:hAnsi="Times New Roman" w:cs="Times New Roman"/>
          <w:sz w:val="20"/>
          <w:szCs w:val="20"/>
          <w:lang w:val="sr-Cyrl-RS" w:eastAsia="zh-CN"/>
        </w:rPr>
        <w:t>и</w:t>
      </w:r>
      <w:r w:rsidRPr="0017652F">
        <w:rPr>
          <w:rFonts w:ascii="Times New Roman" w:eastAsia="SimSun" w:hAnsi="Times New Roman" w:cs="Times New Roman"/>
          <w:spacing w:val="-8"/>
          <w:sz w:val="20"/>
          <w:szCs w:val="20"/>
          <w:lang w:val="sr-Cyrl-RS" w:eastAsia="zh-CN"/>
        </w:rPr>
        <w:t xml:space="preserve"> </w:t>
      </w:r>
      <w:r w:rsidRPr="0017652F">
        <w:rPr>
          <w:rFonts w:ascii="Times New Roman" w:eastAsia="SimSun" w:hAnsi="Times New Roman" w:cs="Times New Roman"/>
          <w:sz w:val="20"/>
          <w:szCs w:val="20"/>
          <w:lang w:val="sr-Cyrl-RS" w:eastAsia="zh-CN"/>
        </w:rPr>
        <w:t>о</w:t>
      </w:r>
      <w:r w:rsidRPr="0017652F">
        <w:rPr>
          <w:rFonts w:ascii="Times New Roman" w:eastAsia="SimSun" w:hAnsi="Times New Roman" w:cs="Times New Roman"/>
          <w:spacing w:val="-4"/>
          <w:sz w:val="20"/>
          <w:szCs w:val="20"/>
          <w:lang w:val="sr-Cyrl-RS" w:eastAsia="zh-CN"/>
        </w:rPr>
        <w:t xml:space="preserve"> </w:t>
      </w:r>
      <w:r w:rsidRPr="0017652F">
        <w:rPr>
          <w:rFonts w:ascii="Times New Roman" w:eastAsia="SimSun" w:hAnsi="Times New Roman" w:cs="Times New Roman"/>
          <w:spacing w:val="-1"/>
          <w:sz w:val="20"/>
          <w:szCs w:val="20"/>
          <w:lang w:val="sr-Cyrl-RS" w:eastAsia="zh-CN"/>
        </w:rPr>
        <w:t>п</w:t>
      </w:r>
      <w:r w:rsidRPr="0017652F">
        <w:rPr>
          <w:rFonts w:ascii="Times New Roman" w:eastAsia="SimSun" w:hAnsi="Times New Roman" w:cs="Times New Roman"/>
          <w:spacing w:val="1"/>
          <w:sz w:val="20"/>
          <w:szCs w:val="20"/>
          <w:lang w:val="sr-Cyrl-RS" w:eastAsia="zh-CN"/>
        </w:rPr>
        <w:t>о</w:t>
      </w:r>
      <w:r w:rsidRPr="0017652F">
        <w:rPr>
          <w:rFonts w:ascii="Times New Roman" w:eastAsia="SimSun" w:hAnsi="Times New Roman" w:cs="Times New Roman"/>
          <w:sz w:val="20"/>
          <w:szCs w:val="20"/>
          <w:lang w:val="sr-Cyrl-RS" w:eastAsia="zh-CN"/>
        </w:rPr>
        <w:t>д</w:t>
      </w:r>
      <w:r w:rsidRPr="0017652F">
        <w:rPr>
          <w:rFonts w:ascii="Times New Roman" w:eastAsia="SimSun" w:hAnsi="Times New Roman" w:cs="Times New Roman"/>
          <w:spacing w:val="-2"/>
          <w:sz w:val="20"/>
          <w:szCs w:val="20"/>
          <w:lang w:val="sr-Cyrl-RS" w:eastAsia="zh-CN"/>
        </w:rPr>
        <w:t>и</w:t>
      </w:r>
      <w:r w:rsidRPr="0017652F">
        <w:rPr>
          <w:rFonts w:ascii="Times New Roman" w:eastAsia="SimSun" w:hAnsi="Times New Roman" w:cs="Times New Roman"/>
          <w:spacing w:val="2"/>
          <w:sz w:val="20"/>
          <w:szCs w:val="20"/>
          <w:lang w:val="sr-Cyrl-RS" w:eastAsia="zh-CN"/>
        </w:rPr>
        <w:t>з</w:t>
      </w:r>
      <w:r w:rsidRPr="0017652F">
        <w:rPr>
          <w:rFonts w:ascii="Times New Roman" w:eastAsia="SimSun" w:hAnsi="Times New Roman" w:cs="Times New Roman"/>
          <w:sz w:val="20"/>
          <w:szCs w:val="20"/>
          <w:lang w:val="sr-Cyrl-RS" w:eastAsia="zh-CN"/>
        </w:rPr>
        <w:t>вођа</w:t>
      </w:r>
      <w:r w:rsidRPr="0017652F">
        <w:rPr>
          <w:rFonts w:ascii="Times New Roman" w:eastAsia="SimSun" w:hAnsi="Times New Roman" w:cs="Times New Roman"/>
          <w:spacing w:val="7"/>
          <w:sz w:val="20"/>
          <w:szCs w:val="20"/>
          <w:lang w:val="sr-Cyrl-RS" w:eastAsia="zh-CN"/>
        </w:rPr>
        <w:t>ч</w:t>
      </w:r>
      <w:r w:rsidRPr="0017652F">
        <w:rPr>
          <w:rFonts w:ascii="Times New Roman" w:eastAsia="SimSun" w:hAnsi="Times New Roman" w:cs="Times New Roman"/>
          <w:spacing w:val="-1"/>
          <w:sz w:val="20"/>
          <w:szCs w:val="20"/>
          <w:lang w:val="sr-Cyrl-RS" w:eastAsia="zh-CN"/>
        </w:rPr>
        <w:t>и</w:t>
      </w:r>
      <w:r w:rsidRPr="0017652F">
        <w:rPr>
          <w:rFonts w:ascii="Times New Roman" w:eastAsia="SimSun" w:hAnsi="Times New Roman" w:cs="Times New Roman"/>
          <w:spacing w:val="1"/>
          <w:sz w:val="20"/>
          <w:szCs w:val="20"/>
          <w:lang w:val="sr-Cyrl-RS" w:eastAsia="zh-CN"/>
        </w:rPr>
        <w:t>м</w:t>
      </w:r>
      <w:r w:rsidRPr="0017652F">
        <w:rPr>
          <w:rFonts w:ascii="Times New Roman" w:eastAsia="SimSun" w:hAnsi="Times New Roman" w:cs="Times New Roman"/>
          <w:sz w:val="20"/>
          <w:szCs w:val="20"/>
          <w:lang w:val="sr-Cyrl-RS" w:eastAsia="zh-CN"/>
        </w:rPr>
        <w:t>а.</w:t>
      </w:r>
    </w:p>
    <w:p w:rsidR="00B71A56" w:rsidRPr="0017652F" w:rsidRDefault="00B71A56" w:rsidP="00B71A56">
      <w:pPr>
        <w:widowControl w:val="0"/>
        <w:kinsoku w:val="0"/>
        <w:overflowPunct w:val="0"/>
        <w:autoSpaceDE w:val="0"/>
        <w:autoSpaceDN w:val="0"/>
        <w:adjustRightInd w:val="0"/>
        <w:spacing w:after="0" w:line="200" w:lineRule="exact"/>
        <w:rPr>
          <w:rFonts w:ascii="Times New Roman" w:eastAsia="SimSun" w:hAnsi="Times New Roman" w:cs="Times New Roman"/>
          <w:sz w:val="20"/>
          <w:szCs w:val="20"/>
          <w:lang w:val="sr-Cyrl-RS" w:eastAsia="zh-CN"/>
        </w:rPr>
      </w:pPr>
    </w:p>
    <w:p w:rsidR="00B71A56" w:rsidRPr="0017652F" w:rsidRDefault="00B71A56" w:rsidP="00B71A56">
      <w:pPr>
        <w:widowControl w:val="0"/>
        <w:kinsoku w:val="0"/>
        <w:overflowPunct w:val="0"/>
        <w:autoSpaceDE w:val="0"/>
        <w:autoSpaceDN w:val="0"/>
        <w:adjustRightInd w:val="0"/>
        <w:spacing w:before="17" w:after="0" w:line="240" w:lineRule="exact"/>
        <w:rPr>
          <w:rFonts w:ascii="Times New Roman" w:eastAsia="SimSun" w:hAnsi="Times New Roman" w:cs="Times New Roman"/>
          <w:sz w:val="24"/>
          <w:szCs w:val="24"/>
          <w:lang w:val="sr-Cyrl-RS" w:eastAsia="zh-CN"/>
        </w:rPr>
      </w:pPr>
    </w:p>
    <w:tbl>
      <w:tblPr>
        <w:tblW w:w="0" w:type="auto"/>
        <w:tblLook w:val="04A0" w:firstRow="1" w:lastRow="0" w:firstColumn="1" w:lastColumn="0" w:noHBand="0" w:noVBand="1"/>
      </w:tblPr>
      <w:tblGrid>
        <w:gridCol w:w="3293"/>
        <w:gridCol w:w="3290"/>
        <w:gridCol w:w="3304"/>
      </w:tblGrid>
      <w:tr w:rsidR="00B71A56" w:rsidRPr="0017652F" w:rsidTr="00CE094D">
        <w:tc>
          <w:tcPr>
            <w:tcW w:w="3342" w:type="dxa"/>
            <w:shd w:val="clear" w:color="auto" w:fill="auto"/>
          </w:tcPr>
          <w:p w:rsidR="00B71A56" w:rsidRPr="0017652F" w:rsidRDefault="00B71A56" w:rsidP="00CE094D">
            <w:pPr>
              <w:widowControl w:val="0"/>
              <w:kinsoku w:val="0"/>
              <w:overflowPunct w:val="0"/>
              <w:autoSpaceDE w:val="0"/>
              <w:autoSpaceDN w:val="0"/>
              <w:adjustRightInd w:val="0"/>
              <w:spacing w:after="0" w:line="200" w:lineRule="exact"/>
              <w:rPr>
                <w:rFonts w:ascii="Times New Roman" w:eastAsia="SimSun" w:hAnsi="Times New Roman" w:cs="Times New Roman"/>
                <w:lang w:val="sr-Cyrl-RS" w:eastAsia="zh-CN"/>
              </w:rPr>
            </w:pPr>
            <w:r w:rsidRPr="0017652F">
              <w:rPr>
                <w:rFonts w:ascii="Times New Roman" w:eastAsia="SimSun" w:hAnsi="Times New Roman" w:cs="Times New Roman"/>
                <w:lang w:val="sr-Cyrl-RS" w:eastAsia="zh-CN"/>
              </w:rPr>
              <w:t>Место и датум:</w:t>
            </w:r>
          </w:p>
        </w:tc>
        <w:tc>
          <w:tcPr>
            <w:tcW w:w="3342" w:type="dxa"/>
            <w:shd w:val="clear" w:color="auto" w:fill="auto"/>
          </w:tcPr>
          <w:p w:rsidR="00B71A56" w:rsidRPr="0017652F" w:rsidRDefault="00B71A56" w:rsidP="00CE094D">
            <w:pPr>
              <w:widowControl w:val="0"/>
              <w:kinsoku w:val="0"/>
              <w:overflowPunct w:val="0"/>
              <w:autoSpaceDE w:val="0"/>
              <w:autoSpaceDN w:val="0"/>
              <w:adjustRightInd w:val="0"/>
              <w:spacing w:after="0" w:line="200" w:lineRule="exact"/>
              <w:rPr>
                <w:rFonts w:ascii="Times New Roman" w:eastAsia="SimSun" w:hAnsi="Times New Roman" w:cs="Times New Roman"/>
                <w:lang w:val="sr-Cyrl-RS" w:eastAsia="zh-CN"/>
              </w:rPr>
            </w:pPr>
          </w:p>
        </w:tc>
        <w:tc>
          <w:tcPr>
            <w:tcW w:w="3343" w:type="dxa"/>
            <w:tcBorders>
              <w:bottom w:val="single" w:sz="4" w:space="0" w:color="auto"/>
            </w:tcBorders>
            <w:shd w:val="clear" w:color="auto" w:fill="auto"/>
          </w:tcPr>
          <w:p w:rsidR="00B71A56" w:rsidRPr="0017652F" w:rsidRDefault="00B71A56" w:rsidP="00CE094D">
            <w:pPr>
              <w:widowControl w:val="0"/>
              <w:kinsoku w:val="0"/>
              <w:overflowPunct w:val="0"/>
              <w:autoSpaceDE w:val="0"/>
              <w:autoSpaceDN w:val="0"/>
              <w:adjustRightInd w:val="0"/>
              <w:spacing w:after="0" w:line="200" w:lineRule="exact"/>
              <w:jc w:val="center"/>
              <w:rPr>
                <w:rFonts w:ascii="Times New Roman" w:eastAsia="SimSun" w:hAnsi="Times New Roman" w:cs="Times New Roman"/>
                <w:lang w:val="sr-Cyrl-RS" w:eastAsia="zh-CN"/>
              </w:rPr>
            </w:pPr>
            <w:r w:rsidRPr="0017652F">
              <w:rPr>
                <w:rFonts w:ascii="Times New Roman" w:eastAsia="SimSun" w:hAnsi="Times New Roman" w:cs="Times New Roman"/>
                <w:lang w:val="sr-Cyrl-RS" w:eastAsia="zh-CN"/>
              </w:rPr>
              <w:t>ПОНУЂАЧ</w:t>
            </w:r>
          </w:p>
          <w:p w:rsidR="00B71A56" w:rsidRPr="0017652F" w:rsidRDefault="00B71A56" w:rsidP="00CE094D">
            <w:pPr>
              <w:widowControl w:val="0"/>
              <w:kinsoku w:val="0"/>
              <w:overflowPunct w:val="0"/>
              <w:autoSpaceDE w:val="0"/>
              <w:autoSpaceDN w:val="0"/>
              <w:adjustRightInd w:val="0"/>
              <w:spacing w:after="0" w:line="200" w:lineRule="exact"/>
              <w:jc w:val="center"/>
              <w:rPr>
                <w:rFonts w:ascii="Times New Roman" w:eastAsia="SimSun" w:hAnsi="Times New Roman" w:cs="Times New Roman"/>
                <w:lang w:val="sr-Cyrl-RS" w:eastAsia="zh-CN"/>
              </w:rPr>
            </w:pPr>
          </w:p>
          <w:p w:rsidR="00B71A56" w:rsidRPr="0017652F" w:rsidRDefault="00B71A56" w:rsidP="00CE094D">
            <w:pPr>
              <w:widowControl w:val="0"/>
              <w:kinsoku w:val="0"/>
              <w:overflowPunct w:val="0"/>
              <w:autoSpaceDE w:val="0"/>
              <w:autoSpaceDN w:val="0"/>
              <w:adjustRightInd w:val="0"/>
              <w:spacing w:after="0" w:line="200" w:lineRule="exact"/>
              <w:jc w:val="center"/>
              <w:rPr>
                <w:rFonts w:ascii="Times New Roman" w:eastAsia="SimSun" w:hAnsi="Times New Roman" w:cs="Times New Roman"/>
                <w:lang w:val="sr-Cyrl-RS" w:eastAsia="zh-CN"/>
              </w:rPr>
            </w:pPr>
          </w:p>
          <w:p w:rsidR="00B71A56" w:rsidRPr="0017652F" w:rsidRDefault="00B71A56" w:rsidP="00CE094D">
            <w:pPr>
              <w:widowControl w:val="0"/>
              <w:kinsoku w:val="0"/>
              <w:overflowPunct w:val="0"/>
              <w:autoSpaceDE w:val="0"/>
              <w:autoSpaceDN w:val="0"/>
              <w:adjustRightInd w:val="0"/>
              <w:spacing w:after="0" w:line="200" w:lineRule="exact"/>
              <w:jc w:val="center"/>
              <w:rPr>
                <w:rFonts w:ascii="Times New Roman" w:eastAsia="SimSun" w:hAnsi="Times New Roman" w:cs="Times New Roman"/>
                <w:lang w:val="sr-Cyrl-RS" w:eastAsia="zh-CN"/>
              </w:rPr>
            </w:pPr>
          </w:p>
        </w:tc>
      </w:tr>
      <w:tr w:rsidR="00B71A56" w:rsidRPr="0017652F" w:rsidTr="00CE094D">
        <w:tc>
          <w:tcPr>
            <w:tcW w:w="3342" w:type="dxa"/>
            <w:shd w:val="clear" w:color="auto" w:fill="auto"/>
          </w:tcPr>
          <w:p w:rsidR="00B71A56" w:rsidRPr="0017652F" w:rsidRDefault="00B71A56" w:rsidP="00CE094D">
            <w:pPr>
              <w:widowControl w:val="0"/>
              <w:kinsoku w:val="0"/>
              <w:overflowPunct w:val="0"/>
              <w:autoSpaceDE w:val="0"/>
              <w:autoSpaceDN w:val="0"/>
              <w:adjustRightInd w:val="0"/>
              <w:spacing w:after="0" w:line="200" w:lineRule="exact"/>
              <w:rPr>
                <w:rFonts w:ascii="Times New Roman" w:eastAsia="SimSun" w:hAnsi="Times New Roman" w:cs="Times New Roman"/>
                <w:lang w:val="sr-Cyrl-RS" w:eastAsia="zh-CN"/>
              </w:rPr>
            </w:pPr>
          </w:p>
        </w:tc>
        <w:tc>
          <w:tcPr>
            <w:tcW w:w="3342" w:type="dxa"/>
            <w:shd w:val="clear" w:color="auto" w:fill="auto"/>
          </w:tcPr>
          <w:p w:rsidR="00B71A56" w:rsidRPr="0017652F" w:rsidRDefault="00B71A56" w:rsidP="00CE094D">
            <w:pPr>
              <w:widowControl w:val="0"/>
              <w:kinsoku w:val="0"/>
              <w:overflowPunct w:val="0"/>
              <w:autoSpaceDE w:val="0"/>
              <w:autoSpaceDN w:val="0"/>
              <w:adjustRightInd w:val="0"/>
              <w:spacing w:after="0" w:line="200" w:lineRule="exact"/>
              <w:jc w:val="center"/>
              <w:rPr>
                <w:rFonts w:ascii="Times New Roman" w:eastAsia="SimSun" w:hAnsi="Times New Roman" w:cs="Times New Roman"/>
                <w:lang w:val="sr-Cyrl-RS" w:eastAsia="zh-CN"/>
              </w:rPr>
            </w:pPr>
            <w:r w:rsidRPr="0017652F">
              <w:rPr>
                <w:rFonts w:ascii="Times New Roman" w:eastAsia="SimSun" w:hAnsi="Times New Roman" w:cs="Times New Roman"/>
                <w:lang w:val="sr-Cyrl-RS" w:eastAsia="zh-CN"/>
              </w:rPr>
              <w:t>М.П.</w:t>
            </w:r>
          </w:p>
        </w:tc>
        <w:tc>
          <w:tcPr>
            <w:tcW w:w="3343" w:type="dxa"/>
            <w:tcBorders>
              <w:top w:val="single" w:sz="4" w:space="0" w:color="auto"/>
            </w:tcBorders>
            <w:shd w:val="clear" w:color="auto" w:fill="auto"/>
          </w:tcPr>
          <w:p w:rsidR="00B71A56" w:rsidRPr="0017652F" w:rsidRDefault="00B71A56" w:rsidP="00CE094D">
            <w:pPr>
              <w:widowControl w:val="0"/>
              <w:kinsoku w:val="0"/>
              <w:overflowPunct w:val="0"/>
              <w:autoSpaceDE w:val="0"/>
              <w:autoSpaceDN w:val="0"/>
              <w:adjustRightInd w:val="0"/>
              <w:spacing w:after="0" w:line="200" w:lineRule="exact"/>
              <w:jc w:val="center"/>
              <w:rPr>
                <w:rFonts w:ascii="Times New Roman" w:eastAsia="SimSun" w:hAnsi="Times New Roman" w:cs="Times New Roman"/>
                <w:lang w:val="sr-Cyrl-RS" w:eastAsia="zh-CN"/>
              </w:rPr>
            </w:pPr>
            <w:r w:rsidRPr="0017652F">
              <w:rPr>
                <w:rFonts w:ascii="Times New Roman" w:eastAsia="SimSun" w:hAnsi="Times New Roman" w:cs="Times New Roman"/>
                <w:lang w:val="sr-Cyrl-RS" w:eastAsia="zh-CN"/>
              </w:rPr>
              <w:t>(потпис овлашћеног лица)</w:t>
            </w:r>
          </w:p>
        </w:tc>
      </w:tr>
    </w:tbl>
    <w:p w:rsidR="00B71A56" w:rsidRPr="0017652F" w:rsidRDefault="00B71A56" w:rsidP="00B71A56">
      <w:pPr>
        <w:widowControl w:val="0"/>
        <w:kinsoku w:val="0"/>
        <w:overflowPunct w:val="0"/>
        <w:autoSpaceDE w:val="0"/>
        <w:autoSpaceDN w:val="0"/>
        <w:adjustRightInd w:val="0"/>
        <w:spacing w:after="0" w:line="200" w:lineRule="exact"/>
        <w:rPr>
          <w:rFonts w:ascii="Times New Roman" w:eastAsia="SimSun" w:hAnsi="Times New Roman" w:cs="Times New Roman"/>
          <w:sz w:val="20"/>
          <w:szCs w:val="20"/>
          <w:lang w:val="sr-Cyrl-RS" w:eastAsia="zh-CN"/>
        </w:rPr>
      </w:pPr>
    </w:p>
    <w:p w:rsidR="00B71A56" w:rsidRPr="0017652F" w:rsidRDefault="00B71A56" w:rsidP="00B71A56">
      <w:pPr>
        <w:widowControl w:val="0"/>
        <w:kinsoku w:val="0"/>
        <w:overflowPunct w:val="0"/>
        <w:autoSpaceDE w:val="0"/>
        <w:autoSpaceDN w:val="0"/>
        <w:adjustRightInd w:val="0"/>
        <w:spacing w:after="0" w:line="200" w:lineRule="exact"/>
        <w:rPr>
          <w:rFonts w:ascii="Times New Roman" w:eastAsia="SimSun" w:hAnsi="Times New Roman" w:cs="Times New Roman"/>
          <w:sz w:val="20"/>
          <w:szCs w:val="20"/>
          <w:lang w:val="sr-Cyrl-RS" w:eastAsia="zh-CN"/>
        </w:rPr>
      </w:pPr>
    </w:p>
    <w:p w:rsidR="00B71A56" w:rsidRPr="0017652F" w:rsidRDefault="00B71A56" w:rsidP="00B71A56">
      <w:pPr>
        <w:widowControl w:val="0"/>
        <w:kinsoku w:val="0"/>
        <w:overflowPunct w:val="0"/>
        <w:autoSpaceDE w:val="0"/>
        <w:autoSpaceDN w:val="0"/>
        <w:adjustRightInd w:val="0"/>
        <w:spacing w:before="7" w:after="0" w:line="280" w:lineRule="exact"/>
        <w:rPr>
          <w:rFonts w:ascii="Times New Roman" w:eastAsia="SimSun" w:hAnsi="Times New Roman" w:cs="Times New Roman"/>
          <w:sz w:val="28"/>
          <w:szCs w:val="28"/>
          <w:lang w:val="sr-Cyrl-RS" w:eastAsia="zh-CN"/>
        </w:rPr>
      </w:pPr>
    </w:p>
    <w:p w:rsidR="00B71A56" w:rsidRPr="0017652F" w:rsidRDefault="00B71A56" w:rsidP="00B71A56">
      <w:pPr>
        <w:widowControl w:val="0"/>
        <w:kinsoku w:val="0"/>
        <w:overflowPunct w:val="0"/>
        <w:autoSpaceDE w:val="0"/>
        <w:autoSpaceDN w:val="0"/>
        <w:adjustRightInd w:val="0"/>
        <w:spacing w:before="69" w:after="0" w:line="240" w:lineRule="auto"/>
        <w:rPr>
          <w:rFonts w:ascii="Times New Roman" w:eastAsia="SimSun" w:hAnsi="Times New Roman" w:cs="Times New Roman"/>
          <w:sz w:val="24"/>
          <w:szCs w:val="24"/>
          <w:lang w:val="sr-Cyrl-RS" w:eastAsia="zh-CN"/>
        </w:rPr>
      </w:pPr>
      <w:r w:rsidRPr="0017652F">
        <w:rPr>
          <w:rFonts w:ascii="Times New Roman" w:eastAsia="SimSun" w:hAnsi="Times New Roman" w:cs="Times New Roman"/>
          <w:sz w:val="24"/>
          <w:szCs w:val="24"/>
          <w:lang w:val="sr-Cyrl-RS" w:eastAsia="zh-CN"/>
        </w:rPr>
        <w:t>Прило</w:t>
      </w:r>
      <w:r w:rsidRPr="0017652F">
        <w:rPr>
          <w:rFonts w:ascii="Times New Roman" w:eastAsia="SimSun" w:hAnsi="Times New Roman" w:cs="Times New Roman"/>
          <w:spacing w:val="1"/>
          <w:sz w:val="24"/>
          <w:szCs w:val="24"/>
          <w:lang w:val="sr-Cyrl-RS" w:eastAsia="zh-CN"/>
        </w:rPr>
        <w:t>з</w:t>
      </w:r>
      <w:r w:rsidRPr="0017652F">
        <w:rPr>
          <w:rFonts w:ascii="Times New Roman" w:eastAsia="SimSun" w:hAnsi="Times New Roman" w:cs="Times New Roman"/>
          <w:sz w:val="24"/>
          <w:szCs w:val="24"/>
          <w:lang w:val="sr-Cyrl-RS" w:eastAsia="zh-CN"/>
        </w:rPr>
        <w:t>и обр</w:t>
      </w:r>
      <w:r w:rsidRPr="0017652F">
        <w:rPr>
          <w:rFonts w:ascii="Times New Roman" w:eastAsia="SimSun" w:hAnsi="Times New Roman" w:cs="Times New Roman"/>
          <w:spacing w:val="-1"/>
          <w:sz w:val="24"/>
          <w:szCs w:val="24"/>
          <w:lang w:val="sr-Cyrl-RS" w:eastAsia="zh-CN"/>
        </w:rPr>
        <w:t>ас</w:t>
      </w:r>
      <w:r w:rsidRPr="0017652F">
        <w:rPr>
          <w:rFonts w:ascii="Times New Roman" w:eastAsia="SimSun" w:hAnsi="Times New Roman" w:cs="Times New Roman"/>
          <w:sz w:val="24"/>
          <w:szCs w:val="24"/>
          <w:lang w:val="sr-Cyrl-RS" w:eastAsia="zh-CN"/>
        </w:rPr>
        <w:t>ца</w:t>
      </w:r>
      <w:r w:rsidRPr="0017652F">
        <w:rPr>
          <w:rFonts w:ascii="Times New Roman" w:eastAsia="SimSun" w:hAnsi="Times New Roman" w:cs="Times New Roman"/>
          <w:spacing w:val="-1"/>
          <w:sz w:val="24"/>
          <w:szCs w:val="24"/>
          <w:lang w:val="sr-Cyrl-RS" w:eastAsia="zh-CN"/>
        </w:rPr>
        <w:t xml:space="preserve"> </w:t>
      </w:r>
      <w:r w:rsidRPr="0017652F">
        <w:rPr>
          <w:rFonts w:ascii="Times New Roman" w:eastAsia="SimSun" w:hAnsi="Times New Roman" w:cs="Times New Roman"/>
          <w:sz w:val="24"/>
          <w:szCs w:val="24"/>
          <w:lang w:val="sr-Cyrl-RS" w:eastAsia="zh-CN"/>
        </w:rPr>
        <w:t>п</w:t>
      </w:r>
      <w:r w:rsidRPr="0017652F">
        <w:rPr>
          <w:rFonts w:ascii="Times New Roman" w:eastAsia="SimSun" w:hAnsi="Times New Roman" w:cs="Times New Roman"/>
          <w:spacing w:val="-3"/>
          <w:sz w:val="24"/>
          <w:szCs w:val="24"/>
          <w:lang w:val="sr-Cyrl-RS" w:eastAsia="zh-CN"/>
        </w:rPr>
        <w:t>о</w:t>
      </w:r>
      <w:r w:rsidRPr="0017652F">
        <w:rPr>
          <w:rFonts w:ascii="Times New Roman" w:eastAsia="SimSun" w:hAnsi="Times New Roman" w:cs="Times New Roman"/>
          <w:spacing w:val="3"/>
          <w:sz w:val="24"/>
          <w:szCs w:val="24"/>
          <w:lang w:val="sr-Cyrl-RS" w:eastAsia="zh-CN"/>
        </w:rPr>
        <w:t>н</w:t>
      </w:r>
      <w:r w:rsidRPr="0017652F">
        <w:rPr>
          <w:rFonts w:ascii="Times New Roman" w:eastAsia="SimSun" w:hAnsi="Times New Roman" w:cs="Times New Roman"/>
          <w:spacing w:val="-8"/>
          <w:sz w:val="24"/>
          <w:szCs w:val="24"/>
          <w:lang w:val="sr-Cyrl-RS" w:eastAsia="zh-CN"/>
        </w:rPr>
        <w:t>у</w:t>
      </w:r>
      <w:r w:rsidRPr="0017652F">
        <w:rPr>
          <w:rFonts w:ascii="Times New Roman" w:eastAsia="SimSun" w:hAnsi="Times New Roman" w:cs="Times New Roman"/>
          <w:spacing w:val="2"/>
          <w:sz w:val="24"/>
          <w:szCs w:val="24"/>
          <w:lang w:val="sr-Cyrl-RS" w:eastAsia="zh-CN"/>
        </w:rPr>
        <w:t>д</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w:t>
      </w:r>
    </w:p>
    <w:p w:rsidR="00B71A56" w:rsidRPr="0017652F" w:rsidRDefault="00B71A56" w:rsidP="00B71A56">
      <w:pPr>
        <w:widowControl w:val="0"/>
        <w:kinsoku w:val="0"/>
        <w:overflowPunct w:val="0"/>
        <w:autoSpaceDE w:val="0"/>
        <w:autoSpaceDN w:val="0"/>
        <w:adjustRightInd w:val="0"/>
        <w:spacing w:before="16" w:after="0" w:line="260" w:lineRule="exact"/>
        <w:rPr>
          <w:rFonts w:ascii="Times New Roman" w:eastAsia="SimSun" w:hAnsi="Times New Roman" w:cs="Times New Roman"/>
          <w:sz w:val="26"/>
          <w:szCs w:val="26"/>
          <w:lang w:val="sr-Cyrl-RS" w:eastAsia="zh-CN"/>
        </w:rPr>
      </w:pPr>
    </w:p>
    <w:p w:rsidR="00B71A56" w:rsidRPr="0017652F" w:rsidRDefault="00B71A56" w:rsidP="00B71A56">
      <w:pPr>
        <w:widowControl w:val="0"/>
        <w:kinsoku w:val="0"/>
        <w:overflowPunct w:val="0"/>
        <w:autoSpaceDE w:val="0"/>
        <w:autoSpaceDN w:val="0"/>
        <w:adjustRightInd w:val="0"/>
        <w:spacing w:after="0" w:line="240" w:lineRule="auto"/>
        <w:ind w:right="1462"/>
        <w:rPr>
          <w:rFonts w:ascii="Times New Roman" w:eastAsia="SimSun" w:hAnsi="Times New Roman" w:cs="Times New Roman"/>
          <w:sz w:val="24"/>
          <w:szCs w:val="24"/>
          <w:lang w:val="sr-Cyrl-RS" w:eastAsia="zh-CN"/>
        </w:rPr>
      </w:pPr>
      <w:r w:rsidRPr="0017652F">
        <w:rPr>
          <w:rFonts w:ascii="Times New Roman" w:eastAsia="SimSun" w:hAnsi="Times New Roman" w:cs="Times New Roman"/>
          <w:sz w:val="24"/>
          <w:szCs w:val="24"/>
          <w:lang w:val="sr-Cyrl-RS" w:eastAsia="zh-CN"/>
        </w:rPr>
        <w:t>Прилог 1: О</w:t>
      </w:r>
      <w:r w:rsidRPr="0017652F">
        <w:rPr>
          <w:rFonts w:ascii="Times New Roman" w:eastAsia="SimSun" w:hAnsi="Times New Roman" w:cs="Times New Roman"/>
          <w:spacing w:val="-2"/>
          <w:sz w:val="24"/>
          <w:szCs w:val="24"/>
          <w:lang w:val="sr-Cyrl-RS" w:eastAsia="zh-CN"/>
        </w:rPr>
        <w:t>Б</w:t>
      </w:r>
      <w:r w:rsidRPr="0017652F">
        <w:rPr>
          <w:rFonts w:ascii="Times New Roman" w:eastAsia="SimSun" w:hAnsi="Times New Roman" w:cs="Times New Roman"/>
          <w:sz w:val="24"/>
          <w:szCs w:val="24"/>
          <w:lang w:val="sr-Cyrl-RS" w:eastAsia="zh-CN"/>
        </w:rPr>
        <w:t>РА</w:t>
      </w:r>
      <w:r w:rsidRPr="0017652F">
        <w:rPr>
          <w:rFonts w:ascii="Times New Roman" w:eastAsia="SimSun" w:hAnsi="Times New Roman" w:cs="Times New Roman"/>
          <w:spacing w:val="-1"/>
          <w:sz w:val="24"/>
          <w:szCs w:val="24"/>
          <w:lang w:val="sr-Cyrl-RS" w:eastAsia="zh-CN"/>
        </w:rPr>
        <w:t>З</w:t>
      </w:r>
      <w:r w:rsidRPr="0017652F">
        <w:rPr>
          <w:rFonts w:ascii="Times New Roman" w:eastAsia="SimSun" w:hAnsi="Times New Roman" w:cs="Times New Roman"/>
          <w:sz w:val="24"/>
          <w:szCs w:val="24"/>
          <w:lang w:val="sr-Cyrl-RS" w:eastAsia="zh-CN"/>
        </w:rPr>
        <w:t>АЦ</w:t>
      </w:r>
      <w:r w:rsidRPr="0017652F">
        <w:rPr>
          <w:rFonts w:ascii="Times New Roman" w:eastAsia="SimSun" w:hAnsi="Times New Roman" w:cs="Times New Roman"/>
          <w:spacing w:val="-1"/>
          <w:sz w:val="24"/>
          <w:szCs w:val="24"/>
          <w:lang w:val="sr-Cyrl-RS" w:eastAsia="zh-CN"/>
        </w:rPr>
        <w:t xml:space="preserve"> </w:t>
      </w:r>
      <w:r w:rsidRPr="0017652F">
        <w:rPr>
          <w:rFonts w:ascii="Times New Roman" w:eastAsia="SimSun" w:hAnsi="Times New Roman" w:cs="Times New Roman"/>
          <w:sz w:val="24"/>
          <w:szCs w:val="24"/>
          <w:lang w:val="sr-Cyrl-RS" w:eastAsia="zh-CN"/>
        </w:rPr>
        <w:t>-</w:t>
      </w:r>
      <w:r w:rsidRPr="0017652F">
        <w:rPr>
          <w:rFonts w:ascii="Times New Roman" w:eastAsia="SimSun" w:hAnsi="Times New Roman" w:cs="Times New Roman"/>
          <w:spacing w:val="1"/>
          <w:sz w:val="24"/>
          <w:szCs w:val="24"/>
          <w:lang w:val="sr-Cyrl-RS" w:eastAsia="zh-CN"/>
        </w:rPr>
        <w:t xml:space="preserve"> </w:t>
      </w:r>
      <w:r w:rsidRPr="0017652F">
        <w:rPr>
          <w:rFonts w:ascii="Times New Roman" w:eastAsia="SimSun" w:hAnsi="Times New Roman" w:cs="Times New Roman"/>
          <w:sz w:val="24"/>
          <w:szCs w:val="24"/>
          <w:lang w:val="sr-Cyrl-RS" w:eastAsia="zh-CN"/>
        </w:rPr>
        <w:t>О</w:t>
      </w:r>
      <w:r w:rsidRPr="0017652F">
        <w:rPr>
          <w:rFonts w:ascii="Times New Roman" w:eastAsia="SimSun" w:hAnsi="Times New Roman" w:cs="Times New Roman"/>
          <w:spacing w:val="-1"/>
          <w:sz w:val="24"/>
          <w:szCs w:val="24"/>
          <w:lang w:val="sr-Cyrl-RS" w:eastAsia="zh-CN"/>
        </w:rPr>
        <w:t>П</w:t>
      </w:r>
      <w:r w:rsidRPr="0017652F">
        <w:rPr>
          <w:rFonts w:ascii="Times New Roman" w:eastAsia="SimSun" w:hAnsi="Times New Roman" w:cs="Times New Roman"/>
          <w:sz w:val="24"/>
          <w:szCs w:val="24"/>
          <w:lang w:val="sr-Cyrl-RS" w:eastAsia="zh-CN"/>
        </w:rPr>
        <w:t xml:space="preserve">ШТИ </w:t>
      </w:r>
      <w:r w:rsidRPr="0017652F">
        <w:rPr>
          <w:rFonts w:ascii="Times New Roman" w:eastAsia="SimSun" w:hAnsi="Times New Roman" w:cs="Times New Roman"/>
          <w:spacing w:val="-1"/>
          <w:sz w:val="24"/>
          <w:szCs w:val="24"/>
          <w:lang w:val="sr-Cyrl-RS" w:eastAsia="zh-CN"/>
        </w:rPr>
        <w:t>П</w:t>
      </w:r>
      <w:r w:rsidRPr="0017652F">
        <w:rPr>
          <w:rFonts w:ascii="Times New Roman" w:eastAsia="SimSun" w:hAnsi="Times New Roman" w:cs="Times New Roman"/>
          <w:sz w:val="24"/>
          <w:szCs w:val="24"/>
          <w:lang w:val="sr-Cyrl-RS" w:eastAsia="zh-CN"/>
        </w:rPr>
        <w:t>О</w:t>
      </w:r>
      <w:r w:rsidRPr="0017652F">
        <w:rPr>
          <w:rFonts w:ascii="Times New Roman" w:eastAsia="SimSun" w:hAnsi="Times New Roman" w:cs="Times New Roman"/>
          <w:spacing w:val="1"/>
          <w:sz w:val="24"/>
          <w:szCs w:val="24"/>
          <w:lang w:val="sr-Cyrl-RS" w:eastAsia="zh-CN"/>
        </w:rPr>
        <w:t>Д</w:t>
      </w:r>
      <w:r w:rsidRPr="0017652F">
        <w:rPr>
          <w:rFonts w:ascii="Times New Roman" w:eastAsia="SimSun" w:hAnsi="Times New Roman" w:cs="Times New Roman"/>
          <w:sz w:val="24"/>
          <w:szCs w:val="24"/>
          <w:lang w:val="sr-Cyrl-RS" w:eastAsia="zh-CN"/>
        </w:rPr>
        <w:t>А</w:t>
      </w:r>
      <w:r w:rsidRPr="0017652F">
        <w:rPr>
          <w:rFonts w:ascii="Times New Roman" w:eastAsia="SimSun" w:hAnsi="Times New Roman" w:cs="Times New Roman"/>
          <w:spacing w:val="-1"/>
          <w:sz w:val="24"/>
          <w:szCs w:val="24"/>
          <w:lang w:val="sr-Cyrl-RS" w:eastAsia="zh-CN"/>
        </w:rPr>
        <w:t>Ц</w:t>
      </w:r>
      <w:r w:rsidRPr="0017652F">
        <w:rPr>
          <w:rFonts w:ascii="Times New Roman" w:eastAsia="SimSun" w:hAnsi="Times New Roman" w:cs="Times New Roman"/>
          <w:sz w:val="24"/>
          <w:szCs w:val="24"/>
          <w:lang w:val="sr-Cyrl-RS" w:eastAsia="zh-CN"/>
        </w:rPr>
        <w:t>И О</w:t>
      </w:r>
      <w:r w:rsidRPr="0017652F">
        <w:rPr>
          <w:rFonts w:ascii="Times New Roman" w:eastAsia="SimSun" w:hAnsi="Times New Roman" w:cs="Times New Roman"/>
          <w:spacing w:val="-1"/>
          <w:sz w:val="24"/>
          <w:szCs w:val="24"/>
          <w:lang w:val="sr-Cyrl-RS" w:eastAsia="zh-CN"/>
        </w:rPr>
        <w:t xml:space="preserve"> </w:t>
      </w:r>
      <w:r w:rsidRPr="0017652F">
        <w:rPr>
          <w:rFonts w:ascii="Times New Roman" w:eastAsia="SimSun" w:hAnsi="Times New Roman" w:cs="Times New Roman"/>
          <w:spacing w:val="2"/>
          <w:sz w:val="24"/>
          <w:szCs w:val="24"/>
          <w:lang w:val="sr-Cyrl-RS" w:eastAsia="zh-CN"/>
        </w:rPr>
        <w:t>С</w:t>
      </w:r>
      <w:r w:rsidRPr="0017652F">
        <w:rPr>
          <w:rFonts w:ascii="Times New Roman" w:eastAsia="SimSun" w:hAnsi="Times New Roman" w:cs="Times New Roman"/>
          <w:spacing w:val="-2"/>
          <w:sz w:val="24"/>
          <w:szCs w:val="24"/>
          <w:lang w:val="sr-Cyrl-RS" w:eastAsia="zh-CN"/>
        </w:rPr>
        <w:t>В</w:t>
      </w:r>
      <w:r w:rsidRPr="0017652F">
        <w:rPr>
          <w:rFonts w:ascii="Times New Roman" w:eastAsia="SimSun" w:hAnsi="Times New Roman" w:cs="Times New Roman"/>
          <w:sz w:val="24"/>
          <w:szCs w:val="24"/>
          <w:lang w:val="sr-Cyrl-RS" w:eastAsia="zh-CN"/>
        </w:rPr>
        <w:t>АКОМ ПОНУЂАЧУ ИЗ</w:t>
      </w:r>
      <w:r w:rsidRPr="0017652F">
        <w:rPr>
          <w:rFonts w:ascii="Times New Roman" w:eastAsia="SimSun" w:hAnsi="Times New Roman" w:cs="Times New Roman"/>
          <w:spacing w:val="-1"/>
          <w:sz w:val="24"/>
          <w:szCs w:val="24"/>
          <w:lang w:val="sr-Cyrl-RS" w:eastAsia="zh-CN"/>
        </w:rPr>
        <w:t xml:space="preserve"> </w:t>
      </w:r>
      <w:r w:rsidRPr="0017652F">
        <w:rPr>
          <w:rFonts w:ascii="Times New Roman" w:eastAsia="SimSun" w:hAnsi="Times New Roman" w:cs="Times New Roman"/>
          <w:sz w:val="24"/>
          <w:szCs w:val="24"/>
          <w:lang w:val="sr-Cyrl-RS" w:eastAsia="zh-CN"/>
        </w:rPr>
        <w:t>Г</w:t>
      </w:r>
      <w:r w:rsidRPr="0017652F">
        <w:rPr>
          <w:rFonts w:ascii="Times New Roman" w:eastAsia="SimSun" w:hAnsi="Times New Roman" w:cs="Times New Roman"/>
          <w:spacing w:val="1"/>
          <w:sz w:val="24"/>
          <w:szCs w:val="24"/>
          <w:lang w:val="sr-Cyrl-RS" w:eastAsia="zh-CN"/>
        </w:rPr>
        <w:t>Р</w:t>
      </w:r>
      <w:r w:rsidRPr="0017652F">
        <w:rPr>
          <w:rFonts w:ascii="Times New Roman" w:eastAsia="SimSun" w:hAnsi="Times New Roman" w:cs="Times New Roman"/>
          <w:sz w:val="24"/>
          <w:szCs w:val="24"/>
          <w:lang w:val="sr-Cyrl-RS" w:eastAsia="zh-CN"/>
        </w:rPr>
        <w:t>УПЕ ПОНУЂ</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ЧА, и</w:t>
      </w:r>
    </w:p>
    <w:p w:rsidR="00B71A56" w:rsidRPr="0017652F" w:rsidRDefault="00B71A56" w:rsidP="00B71A56">
      <w:pPr>
        <w:widowControl w:val="0"/>
        <w:kinsoku w:val="0"/>
        <w:overflowPunct w:val="0"/>
        <w:autoSpaceDE w:val="0"/>
        <w:autoSpaceDN w:val="0"/>
        <w:adjustRightInd w:val="0"/>
        <w:spacing w:after="0" w:line="240" w:lineRule="auto"/>
        <w:rPr>
          <w:rFonts w:ascii="Times New Roman" w:eastAsia="SimSun" w:hAnsi="Times New Roman" w:cs="Times New Roman"/>
          <w:sz w:val="24"/>
          <w:szCs w:val="24"/>
          <w:lang w:val="sr-Cyrl-RS" w:eastAsia="zh-CN"/>
        </w:rPr>
      </w:pPr>
      <w:r w:rsidRPr="0017652F">
        <w:rPr>
          <w:rFonts w:ascii="Times New Roman" w:eastAsia="SimSun" w:hAnsi="Times New Roman" w:cs="Times New Roman"/>
          <w:sz w:val="24"/>
          <w:szCs w:val="24"/>
          <w:lang w:val="sr-Cyrl-RS" w:eastAsia="zh-CN"/>
        </w:rPr>
        <w:t>Прилог 2: О</w:t>
      </w:r>
      <w:r w:rsidRPr="0017652F">
        <w:rPr>
          <w:rFonts w:ascii="Times New Roman" w:eastAsia="SimSun" w:hAnsi="Times New Roman" w:cs="Times New Roman"/>
          <w:spacing w:val="-2"/>
          <w:sz w:val="24"/>
          <w:szCs w:val="24"/>
          <w:lang w:val="sr-Cyrl-RS" w:eastAsia="zh-CN"/>
        </w:rPr>
        <w:t>Б</w:t>
      </w:r>
      <w:r w:rsidRPr="0017652F">
        <w:rPr>
          <w:rFonts w:ascii="Times New Roman" w:eastAsia="SimSun" w:hAnsi="Times New Roman" w:cs="Times New Roman"/>
          <w:sz w:val="24"/>
          <w:szCs w:val="24"/>
          <w:lang w:val="sr-Cyrl-RS" w:eastAsia="zh-CN"/>
        </w:rPr>
        <w:t>РА</w:t>
      </w:r>
      <w:r w:rsidRPr="0017652F">
        <w:rPr>
          <w:rFonts w:ascii="Times New Roman" w:eastAsia="SimSun" w:hAnsi="Times New Roman" w:cs="Times New Roman"/>
          <w:spacing w:val="-1"/>
          <w:sz w:val="24"/>
          <w:szCs w:val="24"/>
          <w:lang w:val="sr-Cyrl-RS" w:eastAsia="zh-CN"/>
        </w:rPr>
        <w:t>З</w:t>
      </w:r>
      <w:r w:rsidRPr="0017652F">
        <w:rPr>
          <w:rFonts w:ascii="Times New Roman" w:eastAsia="SimSun" w:hAnsi="Times New Roman" w:cs="Times New Roman"/>
          <w:sz w:val="24"/>
          <w:szCs w:val="24"/>
          <w:lang w:val="sr-Cyrl-RS" w:eastAsia="zh-CN"/>
        </w:rPr>
        <w:t>АЦ</w:t>
      </w:r>
      <w:r w:rsidRPr="0017652F">
        <w:rPr>
          <w:rFonts w:ascii="Times New Roman" w:eastAsia="SimSun" w:hAnsi="Times New Roman" w:cs="Times New Roman"/>
          <w:spacing w:val="-1"/>
          <w:sz w:val="24"/>
          <w:szCs w:val="24"/>
          <w:lang w:val="sr-Cyrl-RS" w:eastAsia="zh-CN"/>
        </w:rPr>
        <w:t xml:space="preserve"> </w:t>
      </w:r>
      <w:r w:rsidRPr="0017652F">
        <w:rPr>
          <w:rFonts w:ascii="Times New Roman" w:eastAsia="SimSun" w:hAnsi="Times New Roman" w:cs="Times New Roman"/>
          <w:sz w:val="24"/>
          <w:szCs w:val="24"/>
          <w:lang w:val="sr-Cyrl-RS" w:eastAsia="zh-CN"/>
        </w:rPr>
        <w:t>-</w:t>
      </w:r>
      <w:r w:rsidRPr="0017652F">
        <w:rPr>
          <w:rFonts w:ascii="Times New Roman" w:eastAsia="SimSun" w:hAnsi="Times New Roman" w:cs="Times New Roman"/>
          <w:spacing w:val="1"/>
          <w:sz w:val="24"/>
          <w:szCs w:val="24"/>
          <w:lang w:val="sr-Cyrl-RS" w:eastAsia="zh-CN"/>
        </w:rPr>
        <w:t xml:space="preserve"> </w:t>
      </w:r>
      <w:r w:rsidRPr="0017652F">
        <w:rPr>
          <w:rFonts w:ascii="Times New Roman" w:eastAsia="SimSun" w:hAnsi="Times New Roman" w:cs="Times New Roman"/>
          <w:sz w:val="24"/>
          <w:szCs w:val="24"/>
          <w:lang w:val="sr-Cyrl-RS" w:eastAsia="zh-CN"/>
        </w:rPr>
        <w:t>О</w:t>
      </w:r>
      <w:r w:rsidRPr="0017652F">
        <w:rPr>
          <w:rFonts w:ascii="Times New Roman" w:eastAsia="SimSun" w:hAnsi="Times New Roman" w:cs="Times New Roman"/>
          <w:spacing w:val="-1"/>
          <w:sz w:val="24"/>
          <w:szCs w:val="24"/>
          <w:lang w:val="sr-Cyrl-RS" w:eastAsia="zh-CN"/>
        </w:rPr>
        <w:t>П</w:t>
      </w:r>
      <w:r w:rsidRPr="0017652F">
        <w:rPr>
          <w:rFonts w:ascii="Times New Roman" w:eastAsia="SimSun" w:hAnsi="Times New Roman" w:cs="Times New Roman"/>
          <w:sz w:val="24"/>
          <w:szCs w:val="24"/>
          <w:lang w:val="sr-Cyrl-RS" w:eastAsia="zh-CN"/>
        </w:rPr>
        <w:t xml:space="preserve">ШТИ </w:t>
      </w:r>
      <w:r w:rsidRPr="0017652F">
        <w:rPr>
          <w:rFonts w:ascii="Times New Roman" w:eastAsia="SimSun" w:hAnsi="Times New Roman" w:cs="Times New Roman"/>
          <w:spacing w:val="-1"/>
          <w:sz w:val="24"/>
          <w:szCs w:val="24"/>
          <w:lang w:val="sr-Cyrl-RS" w:eastAsia="zh-CN"/>
        </w:rPr>
        <w:t>П</w:t>
      </w:r>
      <w:r w:rsidRPr="0017652F">
        <w:rPr>
          <w:rFonts w:ascii="Times New Roman" w:eastAsia="SimSun" w:hAnsi="Times New Roman" w:cs="Times New Roman"/>
          <w:sz w:val="24"/>
          <w:szCs w:val="24"/>
          <w:lang w:val="sr-Cyrl-RS" w:eastAsia="zh-CN"/>
        </w:rPr>
        <w:t>О</w:t>
      </w:r>
      <w:r w:rsidRPr="0017652F">
        <w:rPr>
          <w:rFonts w:ascii="Times New Roman" w:eastAsia="SimSun" w:hAnsi="Times New Roman" w:cs="Times New Roman"/>
          <w:spacing w:val="1"/>
          <w:sz w:val="24"/>
          <w:szCs w:val="24"/>
          <w:lang w:val="sr-Cyrl-RS" w:eastAsia="zh-CN"/>
        </w:rPr>
        <w:t>Д</w:t>
      </w:r>
      <w:r w:rsidRPr="0017652F">
        <w:rPr>
          <w:rFonts w:ascii="Times New Roman" w:eastAsia="SimSun" w:hAnsi="Times New Roman" w:cs="Times New Roman"/>
          <w:sz w:val="24"/>
          <w:szCs w:val="24"/>
          <w:lang w:val="sr-Cyrl-RS" w:eastAsia="zh-CN"/>
        </w:rPr>
        <w:t>А</w:t>
      </w:r>
      <w:r w:rsidRPr="0017652F">
        <w:rPr>
          <w:rFonts w:ascii="Times New Roman" w:eastAsia="SimSun" w:hAnsi="Times New Roman" w:cs="Times New Roman"/>
          <w:spacing w:val="-1"/>
          <w:sz w:val="24"/>
          <w:szCs w:val="24"/>
          <w:lang w:val="sr-Cyrl-RS" w:eastAsia="zh-CN"/>
        </w:rPr>
        <w:t>Ц</w:t>
      </w:r>
      <w:r w:rsidRPr="0017652F">
        <w:rPr>
          <w:rFonts w:ascii="Times New Roman" w:eastAsia="SimSun" w:hAnsi="Times New Roman" w:cs="Times New Roman"/>
          <w:sz w:val="24"/>
          <w:szCs w:val="24"/>
          <w:lang w:val="sr-Cyrl-RS" w:eastAsia="zh-CN"/>
        </w:rPr>
        <w:t>И О</w:t>
      </w:r>
      <w:r w:rsidRPr="0017652F">
        <w:rPr>
          <w:rFonts w:ascii="Times New Roman" w:eastAsia="SimSun" w:hAnsi="Times New Roman" w:cs="Times New Roman"/>
          <w:spacing w:val="1"/>
          <w:sz w:val="24"/>
          <w:szCs w:val="24"/>
          <w:lang w:val="sr-Cyrl-RS" w:eastAsia="zh-CN"/>
        </w:rPr>
        <w:t xml:space="preserve"> </w:t>
      </w:r>
      <w:r w:rsidRPr="0017652F">
        <w:rPr>
          <w:rFonts w:ascii="Times New Roman" w:eastAsia="SimSun" w:hAnsi="Times New Roman" w:cs="Times New Roman"/>
          <w:sz w:val="24"/>
          <w:szCs w:val="24"/>
          <w:lang w:val="sr-Cyrl-RS" w:eastAsia="zh-CN"/>
        </w:rPr>
        <w:t>П</w:t>
      </w:r>
      <w:r w:rsidRPr="0017652F">
        <w:rPr>
          <w:rFonts w:ascii="Times New Roman" w:eastAsia="SimSun" w:hAnsi="Times New Roman" w:cs="Times New Roman"/>
          <w:spacing w:val="-1"/>
          <w:sz w:val="24"/>
          <w:szCs w:val="24"/>
          <w:lang w:val="sr-Cyrl-RS" w:eastAsia="zh-CN"/>
        </w:rPr>
        <w:t>О</w:t>
      </w:r>
      <w:r w:rsidRPr="0017652F">
        <w:rPr>
          <w:rFonts w:ascii="Times New Roman" w:eastAsia="SimSun" w:hAnsi="Times New Roman" w:cs="Times New Roman"/>
          <w:sz w:val="24"/>
          <w:szCs w:val="24"/>
          <w:lang w:val="sr-Cyrl-RS" w:eastAsia="zh-CN"/>
        </w:rPr>
        <w:t>Д</w:t>
      </w:r>
      <w:r w:rsidRPr="0017652F">
        <w:rPr>
          <w:rFonts w:ascii="Times New Roman" w:eastAsia="SimSun" w:hAnsi="Times New Roman" w:cs="Times New Roman"/>
          <w:spacing w:val="-1"/>
          <w:sz w:val="24"/>
          <w:szCs w:val="24"/>
          <w:lang w:val="sr-Cyrl-RS" w:eastAsia="zh-CN"/>
        </w:rPr>
        <w:t>И</w:t>
      </w:r>
      <w:r w:rsidRPr="0017652F">
        <w:rPr>
          <w:rFonts w:ascii="Times New Roman" w:eastAsia="SimSun" w:hAnsi="Times New Roman" w:cs="Times New Roman"/>
          <w:spacing w:val="1"/>
          <w:sz w:val="24"/>
          <w:szCs w:val="24"/>
          <w:lang w:val="sr-Cyrl-RS" w:eastAsia="zh-CN"/>
        </w:rPr>
        <w:t>З</w:t>
      </w:r>
      <w:r w:rsidRPr="0017652F">
        <w:rPr>
          <w:rFonts w:ascii="Times New Roman" w:eastAsia="SimSun" w:hAnsi="Times New Roman" w:cs="Times New Roman"/>
          <w:spacing w:val="-2"/>
          <w:sz w:val="24"/>
          <w:szCs w:val="24"/>
          <w:lang w:val="sr-Cyrl-RS" w:eastAsia="zh-CN"/>
        </w:rPr>
        <w:t>В</w:t>
      </w:r>
      <w:r w:rsidRPr="0017652F">
        <w:rPr>
          <w:rFonts w:ascii="Times New Roman" w:eastAsia="SimSun" w:hAnsi="Times New Roman" w:cs="Times New Roman"/>
          <w:sz w:val="24"/>
          <w:szCs w:val="24"/>
          <w:lang w:val="sr-Cyrl-RS" w:eastAsia="zh-CN"/>
        </w:rPr>
        <w:t>О</w:t>
      </w:r>
      <w:r w:rsidRPr="0017652F">
        <w:rPr>
          <w:rFonts w:ascii="Times New Roman" w:eastAsia="SimSun" w:hAnsi="Times New Roman" w:cs="Times New Roman"/>
          <w:spacing w:val="-1"/>
          <w:sz w:val="24"/>
          <w:szCs w:val="24"/>
          <w:lang w:val="sr-Cyrl-RS" w:eastAsia="zh-CN"/>
        </w:rPr>
        <w:t>Ђ</w:t>
      </w:r>
      <w:r w:rsidRPr="0017652F">
        <w:rPr>
          <w:rFonts w:ascii="Times New Roman" w:eastAsia="SimSun" w:hAnsi="Times New Roman" w:cs="Times New Roman"/>
          <w:sz w:val="24"/>
          <w:szCs w:val="24"/>
          <w:lang w:val="sr-Cyrl-RS" w:eastAsia="zh-CN"/>
        </w:rPr>
        <w:t>А</w:t>
      </w:r>
      <w:r w:rsidRPr="0017652F">
        <w:rPr>
          <w:rFonts w:ascii="Times New Roman" w:eastAsia="SimSun" w:hAnsi="Times New Roman" w:cs="Times New Roman"/>
          <w:spacing w:val="1"/>
          <w:sz w:val="24"/>
          <w:szCs w:val="24"/>
          <w:lang w:val="sr-Cyrl-RS" w:eastAsia="zh-CN"/>
        </w:rPr>
        <w:t>Ч</w:t>
      </w:r>
      <w:r w:rsidRPr="0017652F">
        <w:rPr>
          <w:rFonts w:ascii="Times New Roman" w:eastAsia="SimSun" w:hAnsi="Times New Roman" w:cs="Times New Roman"/>
          <w:sz w:val="24"/>
          <w:szCs w:val="24"/>
          <w:lang w:val="sr-Cyrl-RS" w:eastAsia="zh-CN"/>
        </w:rPr>
        <w:t>ИМ</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w:t>
      </w:r>
    </w:p>
    <w:p w:rsidR="00B71A56" w:rsidRPr="0017652F" w:rsidRDefault="00B71A56" w:rsidP="00B71A56">
      <w:pPr>
        <w:widowControl w:val="0"/>
        <w:kinsoku w:val="0"/>
        <w:overflowPunct w:val="0"/>
        <w:autoSpaceDE w:val="0"/>
        <w:autoSpaceDN w:val="0"/>
        <w:adjustRightInd w:val="0"/>
        <w:spacing w:after="0" w:line="240" w:lineRule="auto"/>
        <w:rPr>
          <w:rFonts w:ascii="Times New Roman" w:eastAsia="SimSun" w:hAnsi="Times New Roman" w:cs="Times New Roman"/>
          <w:sz w:val="24"/>
          <w:szCs w:val="24"/>
          <w:lang w:val="sr-Cyrl-RS" w:eastAsia="zh-CN"/>
        </w:rPr>
        <w:sectPr w:rsidR="00B71A56" w:rsidRPr="0017652F">
          <w:type w:val="continuous"/>
          <w:pgSz w:w="11907" w:h="16840"/>
          <w:pgMar w:top="1080" w:right="1020" w:bottom="860" w:left="1000" w:header="708" w:footer="708" w:gutter="0"/>
          <w:cols w:space="708" w:equalWidth="0">
            <w:col w:w="9887"/>
          </w:cols>
          <w:noEndnote/>
        </w:sectPr>
      </w:pPr>
    </w:p>
    <w:p w:rsidR="00B71A56" w:rsidRPr="0017652F" w:rsidRDefault="00B71A56" w:rsidP="00B71A56">
      <w:pPr>
        <w:widowControl w:val="0"/>
        <w:kinsoku w:val="0"/>
        <w:overflowPunct w:val="0"/>
        <w:autoSpaceDE w:val="0"/>
        <w:autoSpaceDN w:val="0"/>
        <w:adjustRightInd w:val="0"/>
        <w:spacing w:before="8" w:after="0" w:line="120" w:lineRule="exact"/>
        <w:rPr>
          <w:rFonts w:ascii="Times New Roman" w:eastAsia="SimSun" w:hAnsi="Times New Roman" w:cs="Times New Roman"/>
          <w:sz w:val="12"/>
          <w:szCs w:val="12"/>
          <w:lang w:val="sr-Cyrl-RS" w:eastAsia="zh-CN"/>
        </w:rPr>
      </w:pPr>
    </w:p>
    <w:p w:rsidR="00B71A56" w:rsidRPr="0017652F" w:rsidRDefault="00B71A56" w:rsidP="00B71A56">
      <w:pPr>
        <w:widowControl w:val="0"/>
        <w:kinsoku w:val="0"/>
        <w:overflowPunct w:val="0"/>
        <w:autoSpaceDE w:val="0"/>
        <w:autoSpaceDN w:val="0"/>
        <w:adjustRightInd w:val="0"/>
        <w:spacing w:after="0" w:line="200" w:lineRule="exact"/>
        <w:rPr>
          <w:rFonts w:ascii="Times New Roman" w:eastAsia="SimSun" w:hAnsi="Times New Roman" w:cs="Times New Roman"/>
          <w:sz w:val="20"/>
          <w:szCs w:val="20"/>
          <w:lang w:val="sr-Cyrl-RS" w:eastAsia="zh-CN"/>
        </w:rPr>
      </w:pPr>
    </w:p>
    <w:p w:rsidR="00B71A56" w:rsidRPr="0017652F" w:rsidRDefault="00B71A56" w:rsidP="00B71A56">
      <w:pPr>
        <w:widowControl w:val="0"/>
        <w:kinsoku w:val="0"/>
        <w:overflowPunct w:val="0"/>
        <w:autoSpaceDE w:val="0"/>
        <w:autoSpaceDN w:val="0"/>
        <w:adjustRightInd w:val="0"/>
        <w:spacing w:before="69" w:after="0" w:line="240" w:lineRule="auto"/>
        <w:ind w:right="1877"/>
        <w:jc w:val="center"/>
        <w:outlineLvl w:val="0"/>
        <w:rPr>
          <w:rFonts w:ascii="Times New Roman" w:eastAsia="SimSun" w:hAnsi="Times New Roman" w:cs="Times New Roman"/>
          <w:sz w:val="24"/>
          <w:szCs w:val="24"/>
          <w:lang w:val="sr-Cyrl-RS" w:eastAsia="zh-CN"/>
        </w:rPr>
      </w:pPr>
      <w:r w:rsidRPr="0017652F">
        <w:rPr>
          <w:rFonts w:ascii="Times New Roman" w:eastAsia="SimSun" w:hAnsi="Times New Roman" w:cs="Times New Roman"/>
          <w:b/>
          <w:bCs/>
          <w:sz w:val="24"/>
          <w:szCs w:val="24"/>
          <w:lang w:val="sr-Cyrl-RS" w:eastAsia="zh-CN"/>
        </w:rPr>
        <w:t>О</w:t>
      </w:r>
      <w:r w:rsidRPr="0017652F">
        <w:rPr>
          <w:rFonts w:ascii="Times New Roman" w:eastAsia="SimSun" w:hAnsi="Times New Roman" w:cs="Times New Roman"/>
          <w:b/>
          <w:bCs/>
          <w:spacing w:val="2"/>
          <w:sz w:val="24"/>
          <w:szCs w:val="24"/>
          <w:lang w:val="sr-Cyrl-RS" w:eastAsia="zh-CN"/>
        </w:rPr>
        <w:t>Б</w:t>
      </w:r>
      <w:r w:rsidRPr="0017652F">
        <w:rPr>
          <w:rFonts w:ascii="Times New Roman" w:eastAsia="SimSun" w:hAnsi="Times New Roman" w:cs="Times New Roman"/>
          <w:b/>
          <w:bCs/>
          <w:spacing w:val="-3"/>
          <w:sz w:val="24"/>
          <w:szCs w:val="24"/>
          <w:lang w:val="sr-Cyrl-RS" w:eastAsia="zh-CN"/>
        </w:rPr>
        <w:t>Р</w:t>
      </w:r>
      <w:r w:rsidRPr="0017652F">
        <w:rPr>
          <w:rFonts w:ascii="Times New Roman" w:eastAsia="SimSun" w:hAnsi="Times New Roman" w:cs="Times New Roman"/>
          <w:b/>
          <w:bCs/>
          <w:sz w:val="24"/>
          <w:szCs w:val="24"/>
          <w:lang w:val="sr-Cyrl-RS" w:eastAsia="zh-CN"/>
        </w:rPr>
        <w:t>АЗАЦ -</w:t>
      </w:r>
      <w:r w:rsidRPr="0017652F">
        <w:rPr>
          <w:rFonts w:ascii="Times New Roman" w:eastAsia="SimSun" w:hAnsi="Times New Roman" w:cs="Times New Roman"/>
          <w:b/>
          <w:bCs/>
          <w:spacing w:val="-1"/>
          <w:sz w:val="24"/>
          <w:szCs w:val="24"/>
          <w:lang w:val="sr-Cyrl-RS" w:eastAsia="zh-CN"/>
        </w:rPr>
        <w:t xml:space="preserve"> </w:t>
      </w:r>
      <w:r w:rsidRPr="0017652F">
        <w:rPr>
          <w:rFonts w:ascii="Times New Roman" w:eastAsia="SimSun" w:hAnsi="Times New Roman" w:cs="Times New Roman"/>
          <w:b/>
          <w:bCs/>
          <w:sz w:val="24"/>
          <w:szCs w:val="24"/>
          <w:lang w:val="sr-Cyrl-RS" w:eastAsia="zh-CN"/>
        </w:rPr>
        <w:t>ОПШТИ</w:t>
      </w:r>
      <w:r w:rsidRPr="0017652F">
        <w:rPr>
          <w:rFonts w:ascii="Times New Roman" w:eastAsia="SimSun" w:hAnsi="Times New Roman" w:cs="Times New Roman"/>
          <w:b/>
          <w:bCs/>
          <w:spacing w:val="-2"/>
          <w:sz w:val="24"/>
          <w:szCs w:val="24"/>
          <w:lang w:val="sr-Cyrl-RS" w:eastAsia="zh-CN"/>
        </w:rPr>
        <w:t xml:space="preserve"> </w:t>
      </w:r>
      <w:r w:rsidRPr="0017652F">
        <w:rPr>
          <w:rFonts w:ascii="Times New Roman" w:eastAsia="SimSun" w:hAnsi="Times New Roman" w:cs="Times New Roman"/>
          <w:b/>
          <w:bCs/>
          <w:sz w:val="24"/>
          <w:szCs w:val="24"/>
          <w:lang w:val="sr-Cyrl-RS" w:eastAsia="zh-CN"/>
        </w:rPr>
        <w:t>ПОДАЦИ О</w:t>
      </w:r>
      <w:r w:rsidRPr="0017652F">
        <w:rPr>
          <w:rFonts w:ascii="Times New Roman" w:eastAsia="SimSun" w:hAnsi="Times New Roman" w:cs="Times New Roman"/>
          <w:b/>
          <w:bCs/>
          <w:spacing w:val="1"/>
          <w:sz w:val="24"/>
          <w:szCs w:val="24"/>
          <w:lang w:val="sr-Cyrl-RS" w:eastAsia="zh-CN"/>
        </w:rPr>
        <w:t xml:space="preserve"> </w:t>
      </w:r>
      <w:r w:rsidRPr="0017652F">
        <w:rPr>
          <w:rFonts w:ascii="Times New Roman" w:eastAsia="SimSun" w:hAnsi="Times New Roman" w:cs="Times New Roman"/>
          <w:b/>
          <w:bCs/>
          <w:sz w:val="24"/>
          <w:szCs w:val="24"/>
          <w:lang w:val="sr-Cyrl-RS" w:eastAsia="zh-CN"/>
        </w:rPr>
        <w:t>СВА</w:t>
      </w:r>
      <w:r w:rsidRPr="0017652F">
        <w:rPr>
          <w:rFonts w:ascii="Times New Roman" w:eastAsia="SimSun" w:hAnsi="Times New Roman" w:cs="Times New Roman"/>
          <w:b/>
          <w:bCs/>
          <w:spacing w:val="-2"/>
          <w:sz w:val="24"/>
          <w:szCs w:val="24"/>
          <w:lang w:val="sr-Cyrl-RS" w:eastAsia="zh-CN"/>
        </w:rPr>
        <w:t>КО</w:t>
      </w:r>
      <w:r w:rsidRPr="0017652F">
        <w:rPr>
          <w:rFonts w:ascii="Times New Roman" w:eastAsia="SimSun" w:hAnsi="Times New Roman" w:cs="Times New Roman"/>
          <w:b/>
          <w:bCs/>
          <w:sz w:val="24"/>
          <w:szCs w:val="24"/>
          <w:lang w:val="sr-Cyrl-RS" w:eastAsia="zh-CN"/>
        </w:rPr>
        <w:t>М</w:t>
      </w:r>
      <w:r w:rsidRPr="0017652F">
        <w:rPr>
          <w:rFonts w:ascii="Times New Roman" w:eastAsia="SimSun" w:hAnsi="Times New Roman" w:cs="Times New Roman"/>
          <w:b/>
          <w:bCs/>
          <w:spacing w:val="-1"/>
          <w:sz w:val="24"/>
          <w:szCs w:val="24"/>
          <w:lang w:val="sr-Cyrl-RS" w:eastAsia="zh-CN"/>
        </w:rPr>
        <w:t xml:space="preserve"> </w:t>
      </w:r>
      <w:r w:rsidRPr="0017652F">
        <w:rPr>
          <w:rFonts w:ascii="Times New Roman" w:eastAsia="SimSun" w:hAnsi="Times New Roman" w:cs="Times New Roman"/>
          <w:b/>
          <w:bCs/>
          <w:sz w:val="24"/>
          <w:szCs w:val="24"/>
          <w:lang w:val="sr-Cyrl-RS" w:eastAsia="zh-CN"/>
        </w:rPr>
        <w:t>ПОНУЂ</w:t>
      </w:r>
      <w:r w:rsidRPr="0017652F">
        <w:rPr>
          <w:rFonts w:ascii="Times New Roman" w:eastAsia="SimSun" w:hAnsi="Times New Roman" w:cs="Times New Roman"/>
          <w:b/>
          <w:bCs/>
          <w:spacing w:val="-1"/>
          <w:sz w:val="24"/>
          <w:szCs w:val="24"/>
          <w:lang w:val="sr-Cyrl-RS" w:eastAsia="zh-CN"/>
        </w:rPr>
        <w:t>АЧ</w:t>
      </w:r>
      <w:r w:rsidRPr="0017652F">
        <w:rPr>
          <w:rFonts w:ascii="Times New Roman" w:eastAsia="SimSun" w:hAnsi="Times New Roman" w:cs="Times New Roman"/>
          <w:b/>
          <w:bCs/>
          <w:sz w:val="24"/>
          <w:szCs w:val="24"/>
          <w:lang w:val="sr-Cyrl-RS" w:eastAsia="zh-CN"/>
        </w:rPr>
        <w:t>У ИЗ Г</w:t>
      </w:r>
      <w:r w:rsidRPr="0017652F">
        <w:rPr>
          <w:rFonts w:ascii="Times New Roman" w:eastAsia="SimSun" w:hAnsi="Times New Roman" w:cs="Times New Roman"/>
          <w:b/>
          <w:bCs/>
          <w:spacing w:val="-3"/>
          <w:sz w:val="24"/>
          <w:szCs w:val="24"/>
          <w:lang w:val="sr-Cyrl-RS" w:eastAsia="zh-CN"/>
        </w:rPr>
        <w:t>Р</w:t>
      </w:r>
      <w:r w:rsidRPr="0017652F">
        <w:rPr>
          <w:rFonts w:ascii="Times New Roman" w:eastAsia="SimSun" w:hAnsi="Times New Roman" w:cs="Times New Roman"/>
          <w:b/>
          <w:bCs/>
          <w:spacing w:val="-1"/>
          <w:sz w:val="24"/>
          <w:szCs w:val="24"/>
          <w:lang w:val="sr-Cyrl-RS" w:eastAsia="zh-CN"/>
        </w:rPr>
        <w:t>У</w:t>
      </w:r>
      <w:r w:rsidRPr="0017652F">
        <w:rPr>
          <w:rFonts w:ascii="Times New Roman" w:eastAsia="SimSun" w:hAnsi="Times New Roman" w:cs="Times New Roman"/>
          <w:b/>
          <w:bCs/>
          <w:sz w:val="24"/>
          <w:szCs w:val="24"/>
          <w:lang w:val="sr-Cyrl-RS" w:eastAsia="zh-CN"/>
        </w:rPr>
        <w:t>ПЕ ПОНУЂ</w:t>
      </w:r>
      <w:r w:rsidRPr="0017652F">
        <w:rPr>
          <w:rFonts w:ascii="Times New Roman" w:eastAsia="SimSun" w:hAnsi="Times New Roman" w:cs="Times New Roman"/>
          <w:b/>
          <w:bCs/>
          <w:spacing w:val="-1"/>
          <w:sz w:val="24"/>
          <w:szCs w:val="24"/>
          <w:lang w:val="sr-Cyrl-RS" w:eastAsia="zh-CN"/>
        </w:rPr>
        <w:t>АЧ</w:t>
      </w:r>
      <w:r w:rsidRPr="0017652F">
        <w:rPr>
          <w:rFonts w:ascii="Times New Roman" w:eastAsia="SimSun" w:hAnsi="Times New Roman" w:cs="Times New Roman"/>
          <w:b/>
          <w:bCs/>
          <w:sz w:val="24"/>
          <w:szCs w:val="24"/>
          <w:lang w:val="sr-Cyrl-RS" w:eastAsia="zh-CN"/>
        </w:rPr>
        <w:t>А</w:t>
      </w:r>
    </w:p>
    <w:p w:rsidR="00B71A56" w:rsidRPr="0017652F" w:rsidRDefault="00B71A56" w:rsidP="00B71A56">
      <w:pPr>
        <w:widowControl w:val="0"/>
        <w:kinsoku w:val="0"/>
        <w:overflowPunct w:val="0"/>
        <w:autoSpaceDE w:val="0"/>
        <w:autoSpaceDN w:val="0"/>
        <w:adjustRightInd w:val="0"/>
        <w:spacing w:before="6" w:after="0" w:line="220" w:lineRule="exact"/>
        <w:rPr>
          <w:rFonts w:ascii="Times New Roman" w:eastAsia="SimSun" w:hAnsi="Times New Roman" w:cs="Times New Roman"/>
          <w:lang w:val="sr-Cyrl-RS" w:eastAsia="zh-CN"/>
        </w:rPr>
      </w:pPr>
    </w:p>
    <w:p w:rsidR="00B71A56" w:rsidRPr="0017652F" w:rsidRDefault="00B71A56" w:rsidP="00B71A56">
      <w:pPr>
        <w:widowControl w:val="0"/>
        <w:kinsoku w:val="0"/>
        <w:overflowPunct w:val="0"/>
        <w:autoSpaceDE w:val="0"/>
        <w:autoSpaceDN w:val="0"/>
        <w:adjustRightInd w:val="0"/>
        <w:spacing w:before="69" w:after="0" w:line="240" w:lineRule="auto"/>
        <w:ind w:right="251"/>
        <w:jc w:val="both"/>
        <w:rPr>
          <w:rFonts w:ascii="Times New Roman" w:eastAsia="SimSun" w:hAnsi="Times New Roman" w:cs="Times New Roman"/>
          <w:spacing w:val="-3"/>
          <w:sz w:val="24"/>
          <w:szCs w:val="24"/>
          <w:lang w:val="sr-Cyrl-RS" w:eastAsia="zh-CN"/>
        </w:rPr>
      </w:pPr>
      <w:r>
        <w:rPr>
          <w:rFonts w:ascii="Times New Roman" w:eastAsia="SimSun" w:hAnsi="Times New Roman" w:cs="Times New Roman"/>
          <w:sz w:val="24"/>
          <w:szCs w:val="24"/>
          <w:lang w:val="sr-Cyrl-RS" w:eastAsia="zh-CN"/>
        </w:rPr>
        <w:tab/>
      </w:r>
      <w:r>
        <w:rPr>
          <w:rFonts w:ascii="Times New Roman" w:eastAsia="SimSun" w:hAnsi="Times New Roman" w:cs="Times New Roman"/>
          <w:sz w:val="24"/>
          <w:szCs w:val="24"/>
          <w:lang w:val="sr-Cyrl-RS" w:eastAsia="zh-CN"/>
        </w:rPr>
        <w:tab/>
      </w:r>
      <w:r w:rsidRPr="0017652F">
        <w:rPr>
          <w:rFonts w:ascii="Times New Roman" w:eastAsia="SimSun" w:hAnsi="Times New Roman" w:cs="Times New Roman"/>
          <w:sz w:val="24"/>
          <w:szCs w:val="24"/>
          <w:lang w:val="sr-Cyrl-RS" w:eastAsia="zh-CN"/>
        </w:rPr>
        <w:t>У</w:t>
      </w:r>
      <w:r w:rsidRPr="0017652F">
        <w:rPr>
          <w:rFonts w:ascii="Times New Roman" w:eastAsia="SimSun" w:hAnsi="Times New Roman" w:cs="Times New Roman"/>
          <w:spacing w:val="10"/>
          <w:sz w:val="24"/>
          <w:szCs w:val="24"/>
          <w:lang w:val="sr-Cyrl-RS" w:eastAsia="zh-CN"/>
        </w:rPr>
        <w:t xml:space="preserve"> </w:t>
      </w:r>
      <w:r w:rsidRPr="0017652F">
        <w:rPr>
          <w:rFonts w:ascii="Times New Roman" w:eastAsia="SimSun" w:hAnsi="Times New Roman" w:cs="Times New Roman"/>
          <w:sz w:val="24"/>
          <w:szCs w:val="24"/>
          <w:lang w:val="sr-Cyrl-RS" w:eastAsia="zh-CN"/>
        </w:rPr>
        <w:t>в</w:t>
      </w:r>
      <w:r w:rsidRPr="0017652F">
        <w:rPr>
          <w:rFonts w:ascii="Times New Roman" w:eastAsia="SimSun" w:hAnsi="Times New Roman" w:cs="Times New Roman"/>
          <w:spacing w:val="-2"/>
          <w:sz w:val="24"/>
          <w:szCs w:val="24"/>
          <w:lang w:val="sr-Cyrl-RS" w:eastAsia="zh-CN"/>
        </w:rPr>
        <w:t>е</w:t>
      </w:r>
      <w:r w:rsidRPr="0017652F">
        <w:rPr>
          <w:rFonts w:ascii="Times New Roman" w:eastAsia="SimSun" w:hAnsi="Times New Roman" w:cs="Times New Roman"/>
          <w:sz w:val="24"/>
          <w:szCs w:val="24"/>
          <w:lang w:val="sr-Cyrl-RS" w:eastAsia="zh-CN"/>
        </w:rPr>
        <w:t>зи</w:t>
      </w:r>
      <w:r w:rsidRPr="0017652F">
        <w:rPr>
          <w:rFonts w:ascii="Times New Roman" w:eastAsia="SimSun" w:hAnsi="Times New Roman" w:cs="Times New Roman"/>
          <w:spacing w:val="11"/>
          <w:sz w:val="24"/>
          <w:szCs w:val="24"/>
          <w:lang w:val="sr-Cyrl-RS" w:eastAsia="zh-CN"/>
        </w:rPr>
        <w:t xml:space="preserve"> </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а</w:t>
      </w:r>
      <w:r w:rsidRPr="0017652F">
        <w:rPr>
          <w:rFonts w:ascii="Times New Roman" w:eastAsia="SimSun" w:hAnsi="Times New Roman" w:cs="Times New Roman"/>
          <w:spacing w:val="11"/>
          <w:sz w:val="24"/>
          <w:szCs w:val="24"/>
          <w:lang w:val="sr-Cyrl-RS" w:eastAsia="zh-CN"/>
        </w:rPr>
        <w:t xml:space="preserve"> </w:t>
      </w:r>
      <w:r w:rsidRPr="0017652F">
        <w:rPr>
          <w:rFonts w:ascii="Times New Roman" w:eastAsia="SimSun" w:hAnsi="Times New Roman" w:cs="Times New Roman"/>
          <w:spacing w:val="1"/>
          <w:sz w:val="24"/>
          <w:szCs w:val="24"/>
          <w:lang w:val="sr-Cyrl-RS" w:eastAsia="zh-CN"/>
        </w:rPr>
        <w:t>п</w:t>
      </w:r>
      <w:r w:rsidRPr="0017652F">
        <w:rPr>
          <w:rFonts w:ascii="Times New Roman" w:eastAsia="SimSun" w:hAnsi="Times New Roman" w:cs="Times New Roman"/>
          <w:sz w:val="24"/>
          <w:szCs w:val="24"/>
          <w:lang w:val="sr-Cyrl-RS" w:eastAsia="zh-CN"/>
        </w:rPr>
        <w:t>озивом</w:t>
      </w:r>
      <w:r w:rsidRPr="0017652F">
        <w:rPr>
          <w:rFonts w:ascii="Times New Roman" w:eastAsia="SimSun" w:hAnsi="Times New Roman" w:cs="Times New Roman"/>
          <w:spacing w:val="8"/>
          <w:sz w:val="24"/>
          <w:szCs w:val="24"/>
          <w:lang w:val="sr-Cyrl-RS" w:eastAsia="zh-CN"/>
        </w:rPr>
        <w:t xml:space="preserve"> </w:t>
      </w:r>
      <w:r w:rsidRPr="0017652F">
        <w:rPr>
          <w:rFonts w:ascii="Times New Roman" w:eastAsia="SimSun" w:hAnsi="Times New Roman" w:cs="Times New Roman"/>
          <w:spacing w:val="1"/>
          <w:sz w:val="24"/>
          <w:szCs w:val="24"/>
          <w:lang w:val="sr-Cyrl-RS" w:eastAsia="zh-CN"/>
        </w:rPr>
        <w:t>з</w:t>
      </w:r>
      <w:r w:rsidRPr="0017652F">
        <w:rPr>
          <w:rFonts w:ascii="Times New Roman" w:eastAsia="SimSun" w:hAnsi="Times New Roman" w:cs="Times New Roman"/>
          <w:sz w:val="24"/>
          <w:szCs w:val="24"/>
          <w:lang w:val="sr-Cyrl-RS" w:eastAsia="zh-CN"/>
        </w:rPr>
        <w:t>а</w:t>
      </w:r>
      <w:r w:rsidRPr="0017652F">
        <w:rPr>
          <w:rFonts w:ascii="Times New Roman" w:eastAsia="SimSun" w:hAnsi="Times New Roman" w:cs="Times New Roman"/>
          <w:spacing w:val="9"/>
          <w:sz w:val="24"/>
          <w:szCs w:val="24"/>
          <w:lang w:val="sr-Cyrl-RS" w:eastAsia="zh-CN"/>
        </w:rPr>
        <w:t xml:space="preserve"> </w:t>
      </w:r>
      <w:r w:rsidRPr="0017652F">
        <w:rPr>
          <w:rFonts w:ascii="Times New Roman" w:eastAsia="SimSun" w:hAnsi="Times New Roman" w:cs="Times New Roman"/>
          <w:sz w:val="24"/>
          <w:szCs w:val="24"/>
          <w:lang w:val="sr-Cyrl-RS" w:eastAsia="zh-CN"/>
        </w:rPr>
        <w:t>под</w:t>
      </w:r>
      <w:r w:rsidRPr="0017652F">
        <w:rPr>
          <w:rFonts w:ascii="Times New Roman" w:eastAsia="SimSun" w:hAnsi="Times New Roman" w:cs="Times New Roman"/>
          <w:spacing w:val="1"/>
          <w:sz w:val="24"/>
          <w:szCs w:val="24"/>
          <w:lang w:val="sr-Cyrl-RS" w:eastAsia="zh-CN"/>
        </w:rPr>
        <w:t>н</w:t>
      </w:r>
      <w:r w:rsidRPr="0017652F">
        <w:rPr>
          <w:rFonts w:ascii="Times New Roman" w:eastAsia="SimSun" w:hAnsi="Times New Roman" w:cs="Times New Roman"/>
          <w:sz w:val="24"/>
          <w:szCs w:val="24"/>
          <w:lang w:val="sr-Cyrl-RS" w:eastAsia="zh-CN"/>
        </w:rPr>
        <w:t>ош</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ње</w:t>
      </w:r>
      <w:r w:rsidRPr="0017652F">
        <w:rPr>
          <w:rFonts w:ascii="Times New Roman" w:eastAsia="SimSun" w:hAnsi="Times New Roman" w:cs="Times New Roman"/>
          <w:spacing w:val="8"/>
          <w:sz w:val="24"/>
          <w:szCs w:val="24"/>
          <w:lang w:val="sr-Cyrl-RS" w:eastAsia="zh-CN"/>
        </w:rPr>
        <w:t xml:space="preserve"> </w:t>
      </w:r>
      <w:r w:rsidRPr="0017652F">
        <w:rPr>
          <w:rFonts w:ascii="Times New Roman" w:eastAsia="SimSun" w:hAnsi="Times New Roman" w:cs="Times New Roman"/>
          <w:sz w:val="24"/>
          <w:szCs w:val="24"/>
          <w:lang w:val="sr-Cyrl-RS" w:eastAsia="zh-CN"/>
        </w:rPr>
        <w:t>по</w:t>
      </w:r>
      <w:r w:rsidRPr="0017652F">
        <w:rPr>
          <w:rFonts w:ascii="Times New Roman" w:eastAsia="SimSun" w:hAnsi="Times New Roman" w:cs="Times New Roman"/>
          <w:spacing w:val="3"/>
          <w:sz w:val="24"/>
          <w:szCs w:val="24"/>
          <w:lang w:val="sr-Cyrl-RS" w:eastAsia="zh-CN"/>
        </w:rPr>
        <w:t>н</w:t>
      </w:r>
      <w:r w:rsidRPr="0017652F">
        <w:rPr>
          <w:rFonts w:ascii="Times New Roman" w:eastAsia="SimSun" w:hAnsi="Times New Roman" w:cs="Times New Roman"/>
          <w:spacing w:val="-5"/>
          <w:sz w:val="24"/>
          <w:szCs w:val="24"/>
          <w:lang w:val="sr-Cyrl-RS" w:eastAsia="zh-CN"/>
        </w:rPr>
        <w:t>у</w:t>
      </w:r>
      <w:r w:rsidRPr="0017652F">
        <w:rPr>
          <w:rFonts w:ascii="Times New Roman" w:eastAsia="SimSun" w:hAnsi="Times New Roman" w:cs="Times New Roman"/>
          <w:sz w:val="24"/>
          <w:szCs w:val="24"/>
          <w:lang w:val="sr-Cyrl-RS" w:eastAsia="zh-CN"/>
        </w:rPr>
        <w:t>де</w:t>
      </w:r>
      <w:r w:rsidRPr="0017652F">
        <w:rPr>
          <w:rFonts w:ascii="Times New Roman" w:eastAsia="SimSun" w:hAnsi="Times New Roman" w:cs="Times New Roman"/>
          <w:spacing w:val="11"/>
          <w:sz w:val="24"/>
          <w:szCs w:val="24"/>
          <w:lang w:val="sr-Cyrl-RS" w:eastAsia="zh-CN"/>
        </w:rPr>
        <w:t xml:space="preserve"> </w:t>
      </w:r>
      <w:r w:rsidRPr="0017652F">
        <w:rPr>
          <w:rFonts w:ascii="Times New Roman" w:eastAsia="SimSun" w:hAnsi="Times New Roman" w:cs="Times New Roman"/>
          <w:spacing w:val="1"/>
          <w:sz w:val="24"/>
          <w:szCs w:val="24"/>
          <w:lang w:val="sr-Cyrl-RS" w:eastAsia="zh-CN"/>
        </w:rPr>
        <w:t>з</w:t>
      </w:r>
      <w:r w:rsidRPr="0017652F">
        <w:rPr>
          <w:rFonts w:ascii="Times New Roman" w:eastAsia="SimSun" w:hAnsi="Times New Roman" w:cs="Times New Roman"/>
          <w:sz w:val="24"/>
          <w:szCs w:val="24"/>
          <w:lang w:val="sr-Cyrl-RS" w:eastAsia="zh-CN"/>
        </w:rPr>
        <w:t>а</w:t>
      </w:r>
      <w:r w:rsidRPr="0017652F">
        <w:rPr>
          <w:rFonts w:ascii="Times New Roman" w:eastAsia="SimSun" w:hAnsi="Times New Roman" w:cs="Times New Roman"/>
          <w:spacing w:val="8"/>
          <w:sz w:val="24"/>
          <w:szCs w:val="24"/>
          <w:lang w:val="sr-Cyrl-RS" w:eastAsia="zh-CN"/>
        </w:rPr>
        <w:t xml:space="preserve"> </w:t>
      </w:r>
      <w:r w:rsidRPr="0017652F">
        <w:rPr>
          <w:rFonts w:ascii="Times New Roman" w:eastAsia="SimSun" w:hAnsi="Times New Roman" w:cs="Times New Roman"/>
          <w:sz w:val="24"/>
          <w:szCs w:val="24"/>
          <w:lang w:val="sr-Cyrl-RS" w:eastAsia="zh-CN"/>
        </w:rPr>
        <w:t>ј</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в</w:t>
      </w:r>
      <w:r w:rsidRPr="0017652F">
        <w:rPr>
          <w:rFonts w:ascii="Times New Roman" w:eastAsia="SimSun" w:hAnsi="Times New Roman" w:cs="Times New Roman"/>
          <w:spacing w:val="2"/>
          <w:sz w:val="24"/>
          <w:szCs w:val="24"/>
          <w:lang w:val="sr-Cyrl-RS" w:eastAsia="zh-CN"/>
        </w:rPr>
        <w:t>н</w:t>
      </w:r>
      <w:r w:rsidRPr="0017652F">
        <w:rPr>
          <w:rFonts w:ascii="Times New Roman" w:eastAsia="SimSun" w:hAnsi="Times New Roman" w:cs="Times New Roman"/>
          <w:sz w:val="24"/>
          <w:szCs w:val="24"/>
          <w:lang w:val="sr-Cyrl-RS" w:eastAsia="zh-CN"/>
        </w:rPr>
        <w:t>у</w:t>
      </w:r>
      <w:r w:rsidRPr="0017652F">
        <w:rPr>
          <w:rFonts w:ascii="Times New Roman" w:eastAsia="SimSun" w:hAnsi="Times New Roman" w:cs="Times New Roman"/>
          <w:spacing w:val="5"/>
          <w:sz w:val="24"/>
          <w:szCs w:val="24"/>
          <w:lang w:val="sr-Cyrl-RS" w:eastAsia="zh-CN"/>
        </w:rPr>
        <w:t xml:space="preserve"> </w:t>
      </w:r>
      <w:r w:rsidRPr="0017652F">
        <w:rPr>
          <w:rFonts w:ascii="Times New Roman" w:eastAsia="SimSun" w:hAnsi="Times New Roman" w:cs="Times New Roman"/>
          <w:sz w:val="24"/>
          <w:szCs w:val="24"/>
          <w:lang w:val="sr-Cyrl-RS" w:eastAsia="zh-CN"/>
        </w:rPr>
        <w:t>н</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б</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в</w:t>
      </w:r>
      <w:r w:rsidRPr="0017652F">
        <w:rPr>
          <w:rFonts w:ascii="Times New Roman" w:eastAsia="SimSun" w:hAnsi="Times New Roman" w:cs="Times New Roman"/>
          <w:spacing w:val="2"/>
          <w:sz w:val="24"/>
          <w:szCs w:val="24"/>
          <w:lang w:val="sr-Cyrl-RS" w:eastAsia="zh-CN"/>
        </w:rPr>
        <w:t>к</w:t>
      </w:r>
      <w:r w:rsidRPr="0017652F">
        <w:rPr>
          <w:rFonts w:ascii="Times New Roman" w:eastAsia="SimSun" w:hAnsi="Times New Roman" w:cs="Times New Roman"/>
          <w:sz w:val="24"/>
          <w:szCs w:val="24"/>
          <w:lang w:val="sr-Cyrl-RS" w:eastAsia="zh-CN"/>
        </w:rPr>
        <w:t>у</w:t>
      </w:r>
      <w:r w:rsidRPr="0017652F">
        <w:rPr>
          <w:rFonts w:ascii="Times New Roman" w:eastAsia="SimSun" w:hAnsi="Times New Roman" w:cs="Times New Roman"/>
          <w:spacing w:val="10"/>
          <w:sz w:val="24"/>
          <w:szCs w:val="24"/>
          <w:lang w:val="sr-Cyrl-RS" w:eastAsia="zh-CN"/>
        </w:rPr>
        <w:t xml:space="preserve"> </w:t>
      </w:r>
      <w:r w:rsidRPr="0017652F">
        <w:rPr>
          <w:rFonts w:ascii="Times New Roman" w:eastAsia="SimSun" w:hAnsi="Times New Roman" w:cs="Times New Roman"/>
          <w:spacing w:val="-5"/>
          <w:sz w:val="24"/>
          <w:szCs w:val="24"/>
          <w:lang w:val="sr-Cyrl-RS" w:eastAsia="zh-CN"/>
        </w:rPr>
        <w:t>у</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pacing w:val="4"/>
          <w:sz w:val="24"/>
          <w:szCs w:val="24"/>
          <w:lang w:val="sr-Cyrl-RS" w:eastAsia="zh-CN"/>
        </w:rPr>
        <w:t>л</w:t>
      </w:r>
      <w:r w:rsidRPr="0017652F">
        <w:rPr>
          <w:rFonts w:ascii="Times New Roman" w:eastAsia="SimSun" w:hAnsi="Times New Roman" w:cs="Times New Roman"/>
          <w:spacing w:val="-5"/>
          <w:sz w:val="24"/>
          <w:szCs w:val="24"/>
          <w:lang w:val="sr-Cyrl-RS" w:eastAsia="zh-CN"/>
        </w:rPr>
        <w:t>у</w:t>
      </w:r>
      <w:r w:rsidRPr="0017652F">
        <w:rPr>
          <w:rFonts w:ascii="Times New Roman" w:eastAsia="SimSun" w:hAnsi="Times New Roman" w:cs="Times New Roman"/>
          <w:sz w:val="24"/>
          <w:szCs w:val="24"/>
          <w:lang w:val="sr-Cyrl-RS" w:eastAsia="zh-CN"/>
        </w:rPr>
        <w:t>га</w:t>
      </w:r>
      <w:r w:rsidRPr="0017652F">
        <w:rPr>
          <w:rFonts w:ascii="Times New Roman" w:eastAsia="SimSun" w:hAnsi="Times New Roman" w:cs="Times New Roman"/>
          <w:spacing w:val="11"/>
          <w:sz w:val="24"/>
          <w:szCs w:val="24"/>
          <w:lang w:val="sr-Cyrl-RS" w:eastAsia="zh-CN"/>
        </w:rPr>
        <w:t xml:space="preserve"> </w:t>
      </w:r>
      <w:r w:rsidRPr="0017652F">
        <w:rPr>
          <w:rFonts w:ascii="Times New Roman" w:eastAsia="SimSun" w:hAnsi="Times New Roman" w:cs="Times New Roman"/>
          <w:sz w:val="24"/>
          <w:szCs w:val="24"/>
          <w:lang w:val="sr-Cyrl-RS" w:eastAsia="zh-CN"/>
        </w:rPr>
        <w:t>–</w:t>
      </w:r>
      <w:r w:rsidRPr="0017652F">
        <w:rPr>
          <w:rFonts w:ascii="Times New Roman" w:eastAsia="SimSun" w:hAnsi="Times New Roman" w:cs="Times New Roman"/>
          <w:spacing w:val="14"/>
          <w:sz w:val="24"/>
          <w:szCs w:val="24"/>
          <w:lang w:val="sr-Cyrl-RS" w:eastAsia="zh-CN"/>
        </w:rPr>
        <w:t xml:space="preserve"> </w:t>
      </w:r>
      <w:r w:rsidRPr="0017652F">
        <w:rPr>
          <w:rFonts w:ascii="Times New Roman" w:eastAsia="SimSun" w:hAnsi="Times New Roman" w:cs="Times New Roman"/>
          <w:spacing w:val="-3"/>
          <w:sz w:val="24"/>
          <w:szCs w:val="24"/>
          <w:lang w:val="sr-Cyrl-RS" w:eastAsia="zh-CN"/>
        </w:rPr>
        <w:t xml:space="preserve">Услуге путничких агенција и сличне услуге - услуге посредовања за рeзeрвaциjу хотелског смештаја </w:t>
      </w:r>
      <w:r w:rsidRPr="0017652F">
        <w:rPr>
          <w:rFonts w:ascii="Times New Roman" w:eastAsia="Times New Roman" w:hAnsi="Times New Roman" w:cs="Times New Roman"/>
          <w:color w:val="000000"/>
          <w:sz w:val="24"/>
          <w:szCs w:val="24"/>
          <w:lang w:val="sr-Cyrl-RS"/>
        </w:rPr>
        <w:t xml:space="preserve">за службена путовања </w:t>
      </w:r>
      <w:r w:rsidRPr="0017652F">
        <w:rPr>
          <w:rFonts w:ascii="Times New Roman" w:eastAsia="SimSun" w:hAnsi="Times New Roman" w:cs="Times New Roman"/>
          <w:sz w:val="24"/>
          <w:szCs w:val="24"/>
          <w:lang w:val="sr-Cyrl-RS" w:eastAsia="zh-CN"/>
        </w:rPr>
        <w:t>у земљи и иностранству и авио превоза за службена путовања у иностранству</w:t>
      </w:r>
      <w:r w:rsidRPr="0017652F">
        <w:rPr>
          <w:rFonts w:ascii="Times New Roman" w:eastAsia="SimSun" w:hAnsi="Times New Roman" w:cs="Times New Roman"/>
          <w:spacing w:val="-3"/>
          <w:sz w:val="24"/>
          <w:szCs w:val="24"/>
          <w:lang w:val="sr-Cyrl-RS" w:eastAsia="zh-CN"/>
        </w:rPr>
        <w:t xml:space="preserve"> (</w:t>
      </w:r>
      <w:r w:rsidRPr="0017652F">
        <w:rPr>
          <w:rFonts w:ascii="Times New Roman" w:eastAsia="SimSun" w:hAnsi="Times New Roman" w:cs="Times New Roman"/>
          <w:b/>
          <w:bCs/>
          <w:spacing w:val="-3"/>
          <w:sz w:val="24"/>
          <w:szCs w:val="24"/>
          <w:lang w:val="sr-Cyrl-RS" w:eastAsia="zh-CN"/>
        </w:rPr>
        <w:t>ЈНМВ 1/</w:t>
      </w:r>
      <w:r w:rsidR="000B2A0F">
        <w:rPr>
          <w:rFonts w:ascii="Times New Roman" w:eastAsia="SimSun" w:hAnsi="Times New Roman" w:cs="Times New Roman"/>
          <w:b/>
          <w:bCs/>
          <w:spacing w:val="-3"/>
          <w:sz w:val="24"/>
          <w:szCs w:val="24"/>
          <w:lang w:val="sr-Cyrl-RS" w:eastAsia="zh-CN"/>
        </w:rPr>
        <w:t>2017</w:t>
      </w:r>
      <w:r w:rsidRPr="0017652F">
        <w:rPr>
          <w:rFonts w:ascii="Times New Roman" w:eastAsia="SimSun" w:hAnsi="Times New Roman" w:cs="Times New Roman"/>
          <w:spacing w:val="-3"/>
          <w:sz w:val="24"/>
          <w:szCs w:val="24"/>
          <w:lang w:val="sr-Cyrl-RS" w:eastAsia="zh-CN"/>
        </w:rPr>
        <w:t>)</w:t>
      </w:r>
      <w:r w:rsidRPr="0017652F">
        <w:rPr>
          <w:rFonts w:ascii="Times New Roman" w:eastAsia="SimSun" w:hAnsi="Times New Roman" w:cs="Times New Roman"/>
          <w:sz w:val="24"/>
          <w:szCs w:val="24"/>
          <w:lang w:val="sr-Cyrl-RS" w:eastAsia="zh-CN"/>
        </w:rPr>
        <w:t>,</w:t>
      </w:r>
      <w:r w:rsidRPr="0017652F">
        <w:rPr>
          <w:rFonts w:ascii="Times New Roman" w:eastAsia="SimSun" w:hAnsi="Times New Roman" w:cs="Times New Roman"/>
          <w:spacing w:val="40"/>
          <w:sz w:val="24"/>
          <w:szCs w:val="24"/>
          <w:lang w:val="sr-Cyrl-RS" w:eastAsia="zh-CN"/>
        </w:rPr>
        <w:t xml:space="preserve"> </w:t>
      </w:r>
      <w:r w:rsidRPr="0017652F">
        <w:rPr>
          <w:rFonts w:ascii="Times New Roman" w:eastAsia="SimSun" w:hAnsi="Times New Roman" w:cs="Times New Roman"/>
          <w:spacing w:val="-8"/>
          <w:sz w:val="24"/>
          <w:szCs w:val="24"/>
          <w:lang w:val="sr-Cyrl-RS" w:eastAsia="zh-CN"/>
        </w:rPr>
        <w:t>у</w:t>
      </w:r>
      <w:r w:rsidRPr="0017652F">
        <w:rPr>
          <w:rFonts w:ascii="Times New Roman" w:eastAsia="SimSun" w:hAnsi="Times New Roman" w:cs="Times New Roman"/>
          <w:spacing w:val="5"/>
          <w:sz w:val="24"/>
          <w:szCs w:val="24"/>
          <w:lang w:val="sr-Cyrl-RS" w:eastAsia="zh-CN"/>
        </w:rPr>
        <w:t>п</w:t>
      </w:r>
      <w:r w:rsidRPr="0017652F">
        <w:rPr>
          <w:rFonts w:ascii="Times New Roman" w:eastAsia="SimSun" w:hAnsi="Times New Roman" w:cs="Times New Roman"/>
          <w:spacing w:val="-5"/>
          <w:sz w:val="24"/>
          <w:szCs w:val="24"/>
          <w:lang w:val="sr-Cyrl-RS" w:eastAsia="zh-CN"/>
        </w:rPr>
        <w:t>у</w:t>
      </w:r>
      <w:r w:rsidRPr="0017652F">
        <w:rPr>
          <w:rFonts w:ascii="Times New Roman" w:eastAsia="SimSun" w:hAnsi="Times New Roman" w:cs="Times New Roman"/>
          <w:spacing w:val="2"/>
          <w:sz w:val="24"/>
          <w:szCs w:val="24"/>
          <w:lang w:val="sr-Cyrl-RS" w:eastAsia="zh-CN"/>
        </w:rPr>
        <w:t>ћ</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ног</w:t>
      </w:r>
      <w:r w:rsidRPr="0017652F">
        <w:rPr>
          <w:rFonts w:ascii="Times New Roman" w:eastAsia="SimSun" w:hAnsi="Times New Roman" w:cs="Times New Roman"/>
          <w:spacing w:val="39"/>
          <w:sz w:val="24"/>
          <w:szCs w:val="24"/>
          <w:lang w:val="sr-Cyrl-RS" w:eastAsia="zh-CN"/>
        </w:rPr>
        <w:t xml:space="preserve"> </w:t>
      </w:r>
      <w:r w:rsidRPr="0017652F">
        <w:rPr>
          <w:rFonts w:ascii="Times New Roman" w:eastAsia="SimSun" w:hAnsi="Times New Roman" w:cs="Times New Roman"/>
          <w:sz w:val="24"/>
          <w:szCs w:val="24"/>
          <w:lang w:val="sr-Cyrl-RS" w:eastAsia="zh-CN"/>
        </w:rPr>
        <w:t>Понуђ</w:t>
      </w:r>
      <w:r w:rsidRPr="0017652F">
        <w:rPr>
          <w:rFonts w:ascii="Times New Roman" w:eastAsia="SimSun" w:hAnsi="Times New Roman" w:cs="Times New Roman"/>
          <w:spacing w:val="-1"/>
          <w:sz w:val="24"/>
          <w:szCs w:val="24"/>
          <w:lang w:val="sr-Cyrl-RS" w:eastAsia="zh-CN"/>
        </w:rPr>
        <w:t>ач</w:t>
      </w:r>
      <w:r w:rsidRPr="0017652F">
        <w:rPr>
          <w:rFonts w:ascii="Times New Roman" w:eastAsia="SimSun" w:hAnsi="Times New Roman" w:cs="Times New Roman"/>
          <w:sz w:val="24"/>
          <w:szCs w:val="24"/>
          <w:lang w:val="sr-Cyrl-RS" w:eastAsia="zh-CN"/>
        </w:rPr>
        <w:t>и</w:t>
      </w:r>
      <w:r w:rsidRPr="0017652F">
        <w:rPr>
          <w:rFonts w:ascii="Times New Roman" w:eastAsia="SimSun" w:hAnsi="Times New Roman" w:cs="Times New Roman"/>
          <w:spacing w:val="-1"/>
          <w:sz w:val="24"/>
          <w:szCs w:val="24"/>
          <w:lang w:val="sr-Cyrl-RS" w:eastAsia="zh-CN"/>
        </w:rPr>
        <w:t>м</w:t>
      </w:r>
      <w:r w:rsidRPr="0017652F">
        <w:rPr>
          <w:rFonts w:ascii="Times New Roman" w:eastAsia="SimSun" w:hAnsi="Times New Roman" w:cs="Times New Roman"/>
          <w:sz w:val="24"/>
          <w:szCs w:val="24"/>
          <w:lang w:val="sr-Cyrl-RS" w:eastAsia="zh-CN"/>
        </w:rPr>
        <w:t xml:space="preserve">а </w:t>
      </w:r>
      <w:r w:rsidRPr="0017652F">
        <w:rPr>
          <w:rFonts w:ascii="Times New Roman" w:eastAsia="SimSun" w:hAnsi="Times New Roman" w:cs="Times New Roman"/>
          <w:spacing w:val="-1"/>
          <w:sz w:val="24"/>
          <w:szCs w:val="24"/>
          <w:lang w:val="sr-Cyrl-RS" w:eastAsia="zh-CN"/>
        </w:rPr>
        <w:t>(</w:t>
      </w:r>
      <w:r w:rsidRPr="0017652F">
        <w:rPr>
          <w:rFonts w:ascii="Times New Roman" w:eastAsia="SimSun" w:hAnsi="Times New Roman" w:cs="Times New Roman"/>
          <w:sz w:val="24"/>
          <w:szCs w:val="24"/>
          <w:lang w:val="sr-Cyrl-RS" w:eastAsia="zh-CN"/>
        </w:rPr>
        <w:t>обја</w:t>
      </w:r>
      <w:r w:rsidRPr="0017652F">
        <w:rPr>
          <w:rFonts w:ascii="Times New Roman" w:eastAsia="SimSun" w:hAnsi="Times New Roman" w:cs="Times New Roman"/>
          <w:spacing w:val="-1"/>
          <w:sz w:val="24"/>
          <w:szCs w:val="24"/>
          <w:lang w:val="sr-Cyrl-RS" w:eastAsia="zh-CN"/>
        </w:rPr>
        <w:t>в</w:t>
      </w:r>
      <w:r w:rsidRPr="0017652F">
        <w:rPr>
          <w:rFonts w:ascii="Times New Roman" w:eastAsia="SimSun" w:hAnsi="Times New Roman" w:cs="Times New Roman"/>
          <w:sz w:val="24"/>
          <w:szCs w:val="24"/>
          <w:lang w:val="sr-Cyrl-RS" w:eastAsia="zh-CN"/>
        </w:rPr>
        <w:t>љ</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ног</w:t>
      </w:r>
      <w:r w:rsidRPr="0017652F">
        <w:rPr>
          <w:rFonts w:ascii="Times New Roman" w:eastAsia="SimSun" w:hAnsi="Times New Roman" w:cs="Times New Roman"/>
          <w:spacing w:val="3"/>
          <w:sz w:val="24"/>
          <w:szCs w:val="24"/>
          <w:lang w:val="sr-Cyrl-RS" w:eastAsia="zh-CN"/>
        </w:rPr>
        <w:t xml:space="preserve"> </w:t>
      </w:r>
      <w:r w:rsidRPr="0017652F">
        <w:rPr>
          <w:rFonts w:ascii="Times New Roman" w:eastAsia="SimSun" w:hAnsi="Times New Roman" w:cs="Times New Roman"/>
          <w:spacing w:val="1"/>
          <w:sz w:val="24"/>
          <w:szCs w:val="24"/>
          <w:lang w:val="sr-Cyrl-RS" w:eastAsia="zh-CN"/>
        </w:rPr>
        <w:t>н</w:t>
      </w:r>
      <w:r w:rsidRPr="0017652F">
        <w:rPr>
          <w:rFonts w:ascii="Times New Roman" w:eastAsia="SimSun" w:hAnsi="Times New Roman" w:cs="Times New Roman"/>
          <w:sz w:val="24"/>
          <w:szCs w:val="24"/>
          <w:lang w:val="sr-Cyrl-RS" w:eastAsia="zh-CN"/>
        </w:rPr>
        <w:t>а</w:t>
      </w:r>
      <w:r w:rsidRPr="0017652F">
        <w:rPr>
          <w:rFonts w:ascii="Times New Roman" w:eastAsia="SimSun" w:hAnsi="Times New Roman" w:cs="Times New Roman"/>
          <w:spacing w:val="1"/>
          <w:sz w:val="24"/>
          <w:szCs w:val="24"/>
          <w:lang w:val="sr-Cyrl-RS" w:eastAsia="zh-CN"/>
        </w:rPr>
        <w:t xml:space="preserve"> </w:t>
      </w:r>
      <w:r w:rsidRPr="0017652F">
        <w:rPr>
          <w:rFonts w:ascii="Times New Roman" w:eastAsia="SimSun" w:hAnsi="Times New Roman" w:cs="Times New Roman"/>
          <w:sz w:val="24"/>
          <w:szCs w:val="24"/>
          <w:lang w:val="sr-Cyrl-RS" w:eastAsia="zh-CN"/>
        </w:rPr>
        <w:t>Порт</w:t>
      </w:r>
      <w:r w:rsidRPr="0017652F">
        <w:rPr>
          <w:rFonts w:ascii="Times New Roman" w:eastAsia="SimSun" w:hAnsi="Times New Roman" w:cs="Times New Roman"/>
          <w:spacing w:val="-4"/>
          <w:sz w:val="24"/>
          <w:szCs w:val="24"/>
          <w:lang w:val="sr-Cyrl-RS" w:eastAsia="zh-CN"/>
        </w:rPr>
        <w:t>а</w:t>
      </w:r>
      <w:r w:rsidRPr="0017652F">
        <w:rPr>
          <w:rFonts w:ascii="Times New Roman" w:eastAsia="SimSun" w:hAnsi="Times New Roman" w:cs="Times New Roman"/>
          <w:spacing w:val="2"/>
          <w:sz w:val="24"/>
          <w:szCs w:val="24"/>
          <w:lang w:val="sr-Cyrl-RS" w:eastAsia="zh-CN"/>
        </w:rPr>
        <w:t>л</w:t>
      </w:r>
      <w:r w:rsidRPr="0017652F">
        <w:rPr>
          <w:rFonts w:ascii="Times New Roman" w:eastAsia="SimSun" w:hAnsi="Times New Roman" w:cs="Times New Roman"/>
          <w:sz w:val="24"/>
          <w:szCs w:val="24"/>
          <w:lang w:val="sr-Cyrl-RS" w:eastAsia="zh-CN"/>
        </w:rPr>
        <w:t>у</w:t>
      </w:r>
      <w:r w:rsidRPr="0017652F">
        <w:rPr>
          <w:rFonts w:ascii="Times New Roman" w:eastAsia="SimSun" w:hAnsi="Times New Roman" w:cs="Times New Roman"/>
          <w:spacing w:val="55"/>
          <w:sz w:val="24"/>
          <w:szCs w:val="24"/>
          <w:lang w:val="sr-Cyrl-RS" w:eastAsia="zh-CN"/>
        </w:rPr>
        <w:t xml:space="preserve"> </w:t>
      </w:r>
      <w:r w:rsidRPr="0017652F">
        <w:rPr>
          <w:rFonts w:ascii="Times New Roman" w:eastAsia="SimSun" w:hAnsi="Times New Roman" w:cs="Times New Roman"/>
          <w:spacing w:val="2"/>
          <w:sz w:val="24"/>
          <w:szCs w:val="24"/>
          <w:lang w:val="sr-Cyrl-RS" w:eastAsia="zh-CN"/>
        </w:rPr>
        <w:t>ј</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вних</w:t>
      </w:r>
      <w:r w:rsidRPr="0017652F">
        <w:rPr>
          <w:rFonts w:ascii="Times New Roman" w:eastAsia="SimSun" w:hAnsi="Times New Roman" w:cs="Times New Roman"/>
          <w:spacing w:val="3"/>
          <w:sz w:val="24"/>
          <w:szCs w:val="24"/>
          <w:lang w:val="sr-Cyrl-RS" w:eastAsia="zh-CN"/>
        </w:rPr>
        <w:t xml:space="preserve"> </w:t>
      </w:r>
      <w:r w:rsidRPr="0017652F">
        <w:rPr>
          <w:rFonts w:ascii="Times New Roman" w:eastAsia="SimSun" w:hAnsi="Times New Roman" w:cs="Times New Roman"/>
          <w:sz w:val="24"/>
          <w:szCs w:val="24"/>
          <w:lang w:val="sr-Cyrl-RS" w:eastAsia="zh-CN"/>
        </w:rPr>
        <w:t>н</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б</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вк</w:t>
      </w:r>
      <w:r w:rsidRPr="0017652F">
        <w:rPr>
          <w:rFonts w:ascii="Times New Roman" w:eastAsia="SimSun" w:hAnsi="Times New Roman" w:cs="Times New Roman"/>
          <w:spacing w:val="1"/>
          <w:sz w:val="24"/>
          <w:szCs w:val="24"/>
          <w:lang w:val="sr-Cyrl-RS" w:eastAsia="zh-CN"/>
        </w:rPr>
        <w:t>и</w:t>
      </w:r>
      <w:r w:rsidRPr="0017652F">
        <w:rPr>
          <w:rFonts w:ascii="Times New Roman" w:eastAsia="SimSun" w:hAnsi="Times New Roman" w:cs="Times New Roman"/>
          <w:sz w:val="24"/>
          <w:szCs w:val="24"/>
          <w:lang w:val="sr-Cyrl-RS" w:eastAsia="zh-CN"/>
        </w:rPr>
        <w:t>)</w:t>
      </w:r>
      <w:r w:rsidRPr="0017652F">
        <w:rPr>
          <w:rFonts w:ascii="Times New Roman" w:eastAsia="SimSun" w:hAnsi="Times New Roman" w:cs="Times New Roman"/>
          <w:spacing w:val="1"/>
          <w:sz w:val="24"/>
          <w:szCs w:val="24"/>
          <w:lang w:val="sr-Cyrl-RS" w:eastAsia="zh-CN"/>
        </w:rPr>
        <w:t xml:space="preserve"> </w:t>
      </w:r>
      <w:r w:rsidRPr="0017652F">
        <w:rPr>
          <w:rFonts w:ascii="Times New Roman" w:eastAsia="SimSun" w:hAnsi="Times New Roman" w:cs="Times New Roman"/>
          <w:sz w:val="24"/>
          <w:szCs w:val="24"/>
          <w:lang w:val="sr-Cyrl-RS" w:eastAsia="zh-CN"/>
        </w:rPr>
        <w:t>изја</w:t>
      </w:r>
      <w:r w:rsidRPr="0017652F">
        <w:rPr>
          <w:rFonts w:ascii="Times New Roman" w:eastAsia="SimSun" w:hAnsi="Times New Roman" w:cs="Times New Roman"/>
          <w:spacing w:val="-1"/>
          <w:sz w:val="24"/>
          <w:szCs w:val="24"/>
          <w:lang w:val="sr-Cyrl-RS" w:eastAsia="zh-CN"/>
        </w:rPr>
        <w:t>в</w:t>
      </w:r>
      <w:r w:rsidRPr="0017652F">
        <w:rPr>
          <w:rFonts w:ascii="Times New Roman" w:eastAsia="SimSun" w:hAnsi="Times New Roman" w:cs="Times New Roman"/>
          <w:spacing w:val="2"/>
          <w:sz w:val="24"/>
          <w:szCs w:val="24"/>
          <w:lang w:val="sr-Cyrl-RS" w:eastAsia="zh-CN"/>
        </w:rPr>
        <w:t>љ</w:t>
      </w:r>
      <w:r w:rsidRPr="0017652F">
        <w:rPr>
          <w:rFonts w:ascii="Times New Roman" w:eastAsia="SimSun" w:hAnsi="Times New Roman" w:cs="Times New Roman"/>
          <w:spacing w:val="-8"/>
          <w:sz w:val="24"/>
          <w:szCs w:val="24"/>
          <w:lang w:val="sr-Cyrl-RS" w:eastAsia="zh-CN"/>
        </w:rPr>
        <w:t>у</w:t>
      </w:r>
      <w:r w:rsidRPr="0017652F">
        <w:rPr>
          <w:rFonts w:ascii="Times New Roman" w:eastAsia="SimSun" w:hAnsi="Times New Roman" w:cs="Times New Roman"/>
          <w:sz w:val="24"/>
          <w:szCs w:val="24"/>
          <w:lang w:val="sr-Cyrl-RS" w:eastAsia="zh-CN"/>
        </w:rPr>
        <w:t>ј</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pacing w:val="-1"/>
          <w:sz w:val="24"/>
          <w:szCs w:val="24"/>
          <w:lang w:val="sr-Cyrl-RS" w:eastAsia="zh-CN"/>
        </w:rPr>
        <w:t>м</w:t>
      </w:r>
      <w:r w:rsidRPr="0017652F">
        <w:rPr>
          <w:rFonts w:ascii="Times New Roman" w:eastAsia="SimSun" w:hAnsi="Times New Roman" w:cs="Times New Roman"/>
          <w:sz w:val="24"/>
          <w:szCs w:val="24"/>
          <w:lang w:val="sr-Cyrl-RS" w:eastAsia="zh-CN"/>
        </w:rPr>
        <w:t>о</w:t>
      </w:r>
      <w:r w:rsidRPr="0017652F">
        <w:rPr>
          <w:rFonts w:ascii="Times New Roman" w:eastAsia="SimSun" w:hAnsi="Times New Roman" w:cs="Times New Roman"/>
          <w:spacing w:val="3"/>
          <w:sz w:val="24"/>
          <w:szCs w:val="24"/>
          <w:lang w:val="sr-Cyrl-RS" w:eastAsia="zh-CN"/>
        </w:rPr>
        <w:t xml:space="preserve"> </w:t>
      </w:r>
      <w:r w:rsidRPr="0017652F">
        <w:rPr>
          <w:rFonts w:ascii="Times New Roman" w:eastAsia="SimSun" w:hAnsi="Times New Roman" w:cs="Times New Roman"/>
          <w:sz w:val="24"/>
          <w:szCs w:val="24"/>
          <w:lang w:val="sr-Cyrl-RS" w:eastAsia="zh-CN"/>
        </w:rPr>
        <w:t>да</w:t>
      </w:r>
      <w:r w:rsidRPr="0017652F">
        <w:rPr>
          <w:rFonts w:ascii="Times New Roman" w:eastAsia="SimSun" w:hAnsi="Times New Roman" w:cs="Times New Roman"/>
          <w:spacing w:val="1"/>
          <w:sz w:val="24"/>
          <w:szCs w:val="24"/>
          <w:lang w:val="sr-Cyrl-RS" w:eastAsia="zh-CN"/>
        </w:rPr>
        <w:t xml:space="preserve"> </w:t>
      </w:r>
      <w:r w:rsidRPr="0017652F">
        <w:rPr>
          <w:rFonts w:ascii="Times New Roman" w:eastAsia="SimSun" w:hAnsi="Times New Roman" w:cs="Times New Roman"/>
          <w:sz w:val="24"/>
          <w:szCs w:val="24"/>
          <w:lang w:val="sr-Cyrl-RS" w:eastAsia="zh-CN"/>
        </w:rPr>
        <w:t>по</w:t>
      </w:r>
      <w:r w:rsidRPr="0017652F">
        <w:rPr>
          <w:rFonts w:ascii="Times New Roman" w:eastAsia="SimSun" w:hAnsi="Times New Roman" w:cs="Times New Roman"/>
          <w:spacing w:val="3"/>
          <w:sz w:val="24"/>
          <w:szCs w:val="24"/>
          <w:lang w:val="sr-Cyrl-RS" w:eastAsia="zh-CN"/>
        </w:rPr>
        <w:t>н</w:t>
      </w:r>
      <w:r w:rsidRPr="0017652F">
        <w:rPr>
          <w:rFonts w:ascii="Times New Roman" w:eastAsia="SimSun" w:hAnsi="Times New Roman" w:cs="Times New Roman"/>
          <w:spacing w:val="-8"/>
          <w:sz w:val="24"/>
          <w:szCs w:val="24"/>
          <w:lang w:val="sr-Cyrl-RS" w:eastAsia="zh-CN"/>
        </w:rPr>
        <w:t>у</w:t>
      </w:r>
      <w:r w:rsidRPr="0017652F">
        <w:rPr>
          <w:rFonts w:ascii="Times New Roman" w:eastAsia="SimSun" w:hAnsi="Times New Roman" w:cs="Times New Roman"/>
          <w:spacing w:val="4"/>
          <w:sz w:val="24"/>
          <w:szCs w:val="24"/>
          <w:lang w:val="sr-Cyrl-RS" w:eastAsia="zh-CN"/>
        </w:rPr>
        <w:t>д</w:t>
      </w:r>
      <w:r w:rsidRPr="0017652F">
        <w:rPr>
          <w:rFonts w:ascii="Times New Roman" w:eastAsia="SimSun" w:hAnsi="Times New Roman" w:cs="Times New Roman"/>
          <w:sz w:val="24"/>
          <w:szCs w:val="24"/>
          <w:lang w:val="sr-Cyrl-RS" w:eastAsia="zh-CN"/>
        </w:rPr>
        <w:t>у под</w:t>
      </w:r>
      <w:r w:rsidRPr="0017652F">
        <w:rPr>
          <w:rFonts w:ascii="Times New Roman" w:eastAsia="SimSun" w:hAnsi="Times New Roman" w:cs="Times New Roman"/>
          <w:spacing w:val="1"/>
          <w:sz w:val="24"/>
          <w:szCs w:val="24"/>
          <w:lang w:val="sr-Cyrl-RS" w:eastAsia="zh-CN"/>
        </w:rPr>
        <w:t>н</w:t>
      </w:r>
      <w:r w:rsidRPr="0017652F">
        <w:rPr>
          <w:rFonts w:ascii="Times New Roman" w:eastAsia="SimSun" w:hAnsi="Times New Roman" w:cs="Times New Roman"/>
          <w:sz w:val="24"/>
          <w:szCs w:val="24"/>
          <w:lang w:val="sr-Cyrl-RS" w:eastAsia="zh-CN"/>
        </w:rPr>
        <w:t>о</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и</w:t>
      </w:r>
      <w:r w:rsidRPr="0017652F">
        <w:rPr>
          <w:rFonts w:ascii="Times New Roman" w:eastAsia="SimSun" w:hAnsi="Times New Roman" w:cs="Times New Roman"/>
          <w:spacing w:val="-1"/>
          <w:sz w:val="24"/>
          <w:szCs w:val="24"/>
          <w:lang w:val="sr-Cyrl-RS" w:eastAsia="zh-CN"/>
        </w:rPr>
        <w:t>м</w:t>
      </w:r>
      <w:r w:rsidRPr="0017652F">
        <w:rPr>
          <w:rFonts w:ascii="Times New Roman" w:eastAsia="SimSun" w:hAnsi="Times New Roman" w:cs="Times New Roman"/>
          <w:sz w:val="24"/>
          <w:szCs w:val="24"/>
          <w:lang w:val="sr-Cyrl-RS" w:eastAsia="zh-CN"/>
        </w:rPr>
        <w:t>о</w:t>
      </w:r>
      <w:r w:rsidRPr="0017652F">
        <w:rPr>
          <w:rFonts w:ascii="Times New Roman" w:eastAsia="SimSun" w:hAnsi="Times New Roman" w:cs="Times New Roman"/>
          <w:spacing w:val="1"/>
          <w:sz w:val="24"/>
          <w:szCs w:val="24"/>
          <w:lang w:val="sr-Cyrl-RS" w:eastAsia="zh-CN"/>
        </w:rPr>
        <w:t xml:space="preserve"> </w:t>
      </w:r>
      <w:r w:rsidRPr="0017652F">
        <w:rPr>
          <w:rFonts w:ascii="Times New Roman" w:eastAsia="SimSun" w:hAnsi="Times New Roman" w:cs="Times New Roman"/>
          <w:sz w:val="24"/>
          <w:szCs w:val="24"/>
          <w:lang w:val="sr-Cyrl-RS" w:eastAsia="zh-CN"/>
        </w:rPr>
        <w:t>к</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о г</w:t>
      </w:r>
      <w:r w:rsidRPr="0017652F">
        <w:rPr>
          <w:rFonts w:ascii="Times New Roman" w:eastAsia="SimSun" w:hAnsi="Times New Roman" w:cs="Times New Roman"/>
          <w:spacing w:val="2"/>
          <w:sz w:val="24"/>
          <w:szCs w:val="24"/>
          <w:lang w:val="sr-Cyrl-RS" w:eastAsia="zh-CN"/>
        </w:rPr>
        <w:t>р</w:t>
      </w:r>
      <w:r w:rsidRPr="0017652F">
        <w:rPr>
          <w:rFonts w:ascii="Times New Roman" w:eastAsia="SimSun" w:hAnsi="Times New Roman" w:cs="Times New Roman"/>
          <w:spacing w:val="-8"/>
          <w:sz w:val="24"/>
          <w:szCs w:val="24"/>
          <w:lang w:val="sr-Cyrl-RS" w:eastAsia="zh-CN"/>
        </w:rPr>
        <w:t>у</w:t>
      </w:r>
      <w:r w:rsidRPr="0017652F">
        <w:rPr>
          <w:rFonts w:ascii="Times New Roman" w:eastAsia="SimSun" w:hAnsi="Times New Roman" w:cs="Times New Roman"/>
          <w:sz w:val="24"/>
          <w:szCs w:val="24"/>
          <w:lang w:val="sr-Cyrl-RS" w:eastAsia="zh-CN"/>
        </w:rPr>
        <w:t>па</w:t>
      </w:r>
      <w:r w:rsidRPr="0017652F">
        <w:rPr>
          <w:rFonts w:ascii="Times New Roman" w:eastAsia="SimSun" w:hAnsi="Times New Roman" w:cs="Times New Roman"/>
          <w:spacing w:val="-1"/>
          <w:sz w:val="24"/>
          <w:szCs w:val="24"/>
          <w:lang w:val="sr-Cyrl-RS" w:eastAsia="zh-CN"/>
        </w:rPr>
        <w:t xml:space="preserve"> </w:t>
      </w:r>
      <w:r w:rsidRPr="0017652F">
        <w:rPr>
          <w:rFonts w:ascii="Times New Roman" w:eastAsia="SimSun" w:hAnsi="Times New Roman" w:cs="Times New Roman"/>
          <w:spacing w:val="3"/>
          <w:sz w:val="24"/>
          <w:szCs w:val="24"/>
          <w:lang w:val="sr-Cyrl-RS" w:eastAsia="zh-CN"/>
        </w:rPr>
        <w:t>Понуђ</w:t>
      </w:r>
      <w:r w:rsidRPr="0017652F">
        <w:rPr>
          <w:rFonts w:ascii="Times New Roman" w:eastAsia="SimSun" w:hAnsi="Times New Roman" w:cs="Times New Roman"/>
          <w:sz w:val="24"/>
          <w:szCs w:val="24"/>
          <w:lang w:val="sr-Cyrl-RS" w:eastAsia="zh-CN"/>
        </w:rPr>
        <w:t>ача/з</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једни</w:t>
      </w:r>
      <w:r w:rsidRPr="0017652F">
        <w:rPr>
          <w:rFonts w:ascii="Times New Roman" w:eastAsia="SimSun" w:hAnsi="Times New Roman" w:cs="Times New Roman"/>
          <w:spacing w:val="-1"/>
          <w:sz w:val="24"/>
          <w:szCs w:val="24"/>
          <w:lang w:val="sr-Cyrl-RS" w:eastAsia="zh-CN"/>
        </w:rPr>
        <w:t>ч</w:t>
      </w:r>
      <w:r w:rsidRPr="0017652F">
        <w:rPr>
          <w:rFonts w:ascii="Times New Roman" w:eastAsia="SimSun" w:hAnsi="Times New Roman" w:cs="Times New Roman"/>
          <w:sz w:val="24"/>
          <w:szCs w:val="24"/>
          <w:lang w:val="sr-Cyrl-RS" w:eastAsia="zh-CN"/>
        </w:rPr>
        <w:t>ка по</w:t>
      </w:r>
      <w:r w:rsidRPr="0017652F">
        <w:rPr>
          <w:rFonts w:ascii="Times New Roman" w:eastAsia="SimSun" w:hAnsi="Times New Roman" w:cs="Times New Roman"/>
          <w:spacing w:val="-2"/>
          <w:sz w:val="24"/>
          <w:szCs w:val="24"/>
          <w:lang w:val="sr-Cyrl-RS" w:eastAsia="zh-CN"/>
        </w:rPr>
        <w:t>н</w:t>
      </w:r>
      <w:r w:rsidRPr="0017652F">
        <w:rPr>
          <w:rFonts w:ascii="Times New Roman" w:eastAsia="SimSun" w:hAnsi="Times New Roman" w:cs="Times New Roman"/>
          <w:spacing w:val="-5"/>
          <w:sz w:val="24"/>
          <w:szCs w:val="24"/>
          <w:lang w:val="sr-Cyrl-RS" w:eastAsia="zh-CN"/>
        </w:rPr>
        <w:t>у</w:t>
      </w:r>
      <w:r w:rsidRPr="0017652F">
        <w:rPr>
          <w:rFonts w:ascii="Times New Roman" w:eastAsia="SimSun" w:hAnsi="Times New Roman" w:cs="Times New Roman"/>
          <w:spacing w:val="2"/>
          <w:sz w:val="24"/>
          <w:szCs w:val="24"/>
          <w:lang w:val="sr-Cyrl-RS" w:eastAsia="zh-CN"/>
        </w:rPr>
        <w:t>д</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w:t>
      </w:r>
    </w:p>
    <w:p w:rsidR="00B71A56" w:rsidRPr="0017652F" w:rsidRDefault="00B71A56" w:rsidP="00B71A56">
      <w:pPr>
        <w:widowControl w:val="0"/>
        <w:kinsoku w:val="0"/>
        <w:overflowPunct w:val="0"/>
        <w:autoSpaceDE w:val="0"/>
        <w:autoSpaceDN w:val="0"/>
        <w:adjustRightInd w:val="0"/>
        <w:spacing w:before="1" w:after="0" w:line="280" w:lineRule="exact"/>
        <w:rPr>
          <w:rFonts w:ascii="Times New Roman" w:eastAsia="SimSun" w:hAnsi="Times New Roman" w:cs="Times New Roman"/>
          <w:sz w:val="28"/>
          <w:szCs w:val="28"/>
          <w:lang w:val="sr-Cyrl-RS" w:eastAsia="zh-CN"/>
        </w:rPr>
      </w:pPr>
    </w:p>
    <w:p w:rsidR="00B71A56" w:rsidRPr="0017652F" w:rsidRDefault="00B71A56" w:rsidP="00B71A56">
      <w:pPr>
        <w:widowControl w:val="0"/>
        <w:kinsoku w:val="0"/>
        <w:overflowPunct w:val="0"/>
        <w:autoSpaceDE w:val="0"/>
        <w:autoSpaceDN w:val="0"/>
        <w:adjustRightInd w:val="0"/>
        <w:spacing w:after="0" w:line="240" w:lineRule="auto"/>
        <w:jc w:val="center"/>
        <w:outlineLvl w:val="0"/>
        <w:rPr>
          <w:rFonts w:ascii="Times New Roman" w:eastAsia="SimSun" w:hAnsi="Times New Roman" w:cs="Times New Roman"/>
          <w:sz w:val="24"/>
          <w:szCs w:val="24"/>
          <w:lang w:val="sr-Cyrl-RS" w:eastAsia="zh-CN"/>
        </w:rPr>
      </w:pPr>
      <w:r w:rsidRPr="0017652F">
        <w:rPr>
          <w:rFonts w:ascii="Times New Roman" w:eastAsia="SimSun" w:hAnsi="Times New Roman" w:cs="Times New Roman"/>
          <w:b/>
          <w:bCs/>
          <w:sz w:val="24"/>
          <w:szCs w:val="24"/>
          <w:lang w:val="sr-Cyrl-RS" w:eastAsia="zh-CN"/>
        </w:rPr>
        <w:t xml:space="preserve">ОПШТИ </w:t>
      </w:r>
      <w:r w:rsidRPr="0017652F">
        <w:rPr>
          <w:rFonts w:ascii="Times New Roman" w:eastAsia="SimSun" w:hAnsi="Times New Roman" w:cs="Times New Roman"/>
          <w:b/>
          <w:bCs/>
          <w:spacing w:val="-2"/>
          <w:sz w:val="24"/>
          <w:szCs w:val="24"/>
          <w:lang w:val="sr-Cyrl-RS" w:eastAsia="zh-CN"/>
        </w:rPr>
        <w:t>П</w:t>
      </w:r>
      <w:r w:rsidRPr="0017652F">
        <w:rPr>
          <w:rFonts w:ascii="Times New Roman" w:eastAsia="SimSun" w:hAnsi="Times New Roman" w:cs="Times New Roman"/>
          <w:b/>
          <w:bCs/>
          <w:sz w:val="24"/>
          <w:szCs w:val="24"/>
          <w:lang w:val="sr-Cyrl-RS" w:eastAsia="zh-CN"/>
        </w:rPr>
        <w:t>ОДАЦИ О</w:t>
      </w:r>
      <w:r w:rsidRPr="0017652F">
        <w:rPr>
          <w:rFonts w:ascii="Times New Roman" w:eastAsia="SimSun" w:hAnsi="Times New Roman" w:cs="Times New Roman"/>
          <w:b/>
          <w:bCs/>
          <w:spacing w:val="-2"/>
          <w:sz w:val="24"/>
          <w:szCs w:val="24"/>
          <w:lang w:val="sr-Cyrl-RS" w:eastAsia="zh-CN"/>
        </w:rPr>
        <w:t xml:space="preserve"> </w:t>
      </w:r>
      <w:r w:rsidRPr="0017652F">
        <w:rPr>
          <w:rFonts w:ascii="Times New Roman" w:eastAsia="SimSun" w:hAnsi="Times New Roman" w:cs="Times New Roman"/>
          <w:b/>
          <w:bCs/>
          <w:sz w:val="24"/>
          <w:szCs w:val="24"/>
          <w:lang w:val="sr-Cyrl-RS" w:eastAsia="zh-CN"/>
        </w:rPr>
        <w:t>СВАКОМ ПОНУЂА</w:t>
      </w:r>
      <w:r w:rsidRPr="0017652F">
        <w:rPr>
          <w:rFonts w:ascii="Times New Roman" w:eastAsia="SimSun" w:hAnsi="Times New Roman" w:cs="Times New Roman"/>
          <w:b/>
          <w:bCs/>
          <w:spacing w:val="-2"/>
          <w:sz w:val="24"/>
          <w:szCs w:val="24"/>
          <w:lang w:val="sr-Cyrl-RS" w:eastAsia="zh-CN"/>
        </w:rPr>
        <w:t>Ч</w:t>
      </w:r>
      <w:r w:rsidRPr="0017652F">
        <w:rPr>
          <w:rFonts w:ascii="Times New Roman" w:eastAsia="SimSun" w:hAnsi="Times New Roman" w:cs="Times New Roman"/>
          <w:b/>
          <w:bCs/>
          <w:sz w:val="24"/>
          <w:szCs w:val="24"/>
          <w:lang w:val="sr-Cyrl-RS" w:eastAsia="zh-CN"/>
        </w:rPr>
        <w:t>У</w:t>
      </w:r>
      <w:r w:rsidRPr="0017652F">
        <w:rPr>
          <w:rFonts w:ascii="Times New Roman" w:eastAsia="SimSun" w:hAnsi="Times New Roman" w:cs="Times New Roman"/>
          <w:b/>
          <w:bCs/>
          <w:spacing w:val="-1"/>
          <w:sz w:val="24"/>
          <w:szCs w:val="24"/>
          <w:lang w:val="sr-Cyrl-RS" w:eastAsia="zh-CN"/>
        </w:rPr>
        <w:t xml:space="preserve"> </w:t>
      </w:r>
      <w:r w:rsidRPr="0017652F">
        <w:rPr>
          <w:rFonts w:ascii="Times New Roman" w:eastAsia="SimSun" w:hAnsi="Times New Roman" w:cs="Times New Roman"/>
          <w:b/>
          <w:bCs/>
          <w:sz w:val="24"/>
          <w:szCs w:val="24"/>
          <w:lang w:val="sr-Cyrl-RS" w:eastAsia="zh-CN"/>
        </w:rPr>
        <w:t>ИЗ Г</w:t>
      </w:r>
      <w:r w:rsidRPr="0017652F">
        <w:rPr>
          <w:rFonts w:ascii="Times New Roman" w:eastAsia="SimSun" w:hAnsi="Times New Roman" w:cs="Times New Roman"/>
          <w:b/>
          <w:bCs/>
          <w:spacing w:val="-3"/>
          <w:sz w:val="24"/>
          <w:szCs w:val="24"/>
          <w:lang w:val="sr-Cyrl-RS" w:eastAsia="zh-CN"/>
        </w:rPr>
        <w:t>Р</w:t>
      </w:r>
      <w:r w:rsidRPr="0017652F">
        <w:rPr>
          <w:rFonts w:ascii="Times New Roman" w:eastAsia="SimSun" w:hAnsi="Times New Roman" w:cs="Times New Roman"/>
          <w:b/>
          <w:bCs/>
          <w:spacing w:val="-1"/>
          <w:sz w:val="24"/>
          <w:szCs w:val="24"/>
          <w:lang w:val="sr-Cyrl-RS" w:eastAsia="zh-CN"/>
        </w:rPr>
        <w:t>У</w:t>
      </w:r>
      <w:r w:rsidRPr="0017652F">
        <w:rPr>
          <w:rFonts w:ascii="Times New Roman" w:eastAsia="SimSun" w:hAnsi="Times New Roman" w:cs="Times New Roman"/>
          <w:b/>
          <w:bCs/>
          <w:sz w:val="24"/>
          <w:szCs w:val="24"/>
          <w:lang w:val="sr-Cyrl-RS" w:eastAsia="zh-CN"/>
        </w:rPr>
        <w:t>ПЕ ПОНУЂ</w:t>
      </w:r>
      <w:r w:rsidRPr="0017652F">
        <w:rPr>
          <w:rFonts w:ascii="Times New Roman" w:eastAsia="SimSun" w:hAnsi="Times New Roman" w:cs="Times New Roman"/>
          <w:b/>
          <w:bCs/>
          <w:spacing w:val="-1"/>
          <w:sz w:val="24"/>
          <w:szCs w:val="24"/>
          <w:lang w:val="sr-Cyrl-RS" w:eastAsia="zh-CN"/>
        </w:rPr>
        <w:t>АЧ</w:t>
      </w:r>
      <w:r w:rsidRPr="0017652F">
        <w:rPr>
          <w:rFonts w:ascii="Times New Roman" w:eastAsia="SimSun" w:hAnsi="Times New Roman" w:cs="Times New Roman"/>
          <w:b/>
          <w:bCs/>
          <w:sz w:val="24"/>
          <w:szCs w:val="24"/>
          <w:lang w:val="sr-Cyrl-RS" w:eastAsia="zh-CN"/>
        </w:rPr>
        <w:t>А:</w:t>
      </w:r>
    </w:p>
    <w:p w:rsidR="00B71A56" w:rsidRPr="0017652F" w:rsidRDefault="00B71A56" w:rsidP="00B71A56">
      <w:pPr>
        <w:widowControl w:val="0"/>
        <w:numPr>
          <w:ilvl w:val="0"/>
          <w:numId w:val="6"/>
        </w:numPr>
        <w:tabs>
          <w:tab w:val="left" w:pos="473"/>
        </w:tabs>
        <w:kinsoku w:val="0"/>
        <w:overflowPunct w:val="0"/>
        <w:autoSpaceDE w:val="0"/>
        <w:autoSpaceDN w:val="0"/>
        <w:adjustRightInd w:val="0"/>
        <w:spacing w:before="1" w:after="0" w:line="240" w:lineRule="auto"/>
        <w:ind w:left="473"/>
        <w:rPr>
          <w:rFonts w:ascii="Times New Roman" w:eastAsia="SimSun" w:hAnsi="Times New Roman" w:cs="Times New Roman"/>
          <w:sz w:val="20"/>
          <w:szCs w:val="20"/>
          <w:lang w:val="sr-Cyrl-RS" w:eastAsia="zh-CN"/>
        </w:rPr>
      </w:pPr>
      <w:r w:rsidRPr="0017652F">
        <w:rPr>
          <w:rFonts w:ascii="Times New Roman" w:eastAsia="SimSun" w:hAnsi="Times New Roman" w:cs="Times New Roman"/>
          <w:b/>
          <w:bCs/>
          <w:sz w:val="20"/>
          <w:szCs w:val="20"/>
          <w:lang w:val="sr-Cyrl-RS" w:eastAsia="zh-CN"/>
        </w:rPr>
        <w:t>НОС</w:t>
      </w:r>
      <w:r w:rsidRPr="0017652F">
        <w:rPr>
          <w:rFonts w:ascii="Times New Roman" w:eastAsia="SimSun" w:hAnsi="Times New Roman" w:cs="Times New Roman"/>
          <w:b/>
          <w:bCs/>
          <w:spacing w:val="1"/>
          <w:sz w:val="20"/>
          <w:szCs w:val="20"/>
          <w:lang w:val="sr-Cyrl-RS" w:eastAsia="zh-CN"/>
        </w:rPr>
        <w:t>И</w:t>
      </w:r>
      <w:r w:rsidRPr="0017652F">
        <w:rPr>
          <w:rFonts w:ascii="Times New Roman" w:eastAsia="SimSun" w:hAnsi="Times New Roman" w:cs="Times New Roman"/>
          <w:b/>
          <w:bCs/>
          <w:sz w:val="20"/>
          <w:szCs w:val="20"/>
          <w:lang w:val="sr-Cyrl-RS" w:eastAsia="zh-CN"/>
        </w:rPr>
        <w:t>ЛАЦ</w:t>
      </w:r>
      <w:r w:rsidRPr="0017652F">
        <w:rPr>
          <w:rFonts w:ascii="Times New Roman" w:eastAsia="SimSun" w:hAnsi="Times New Roman" w:cs="Times New Roman"/>
          <w:b/>
          <w:bCs/>
          <w:spacing w:val="-18"/>
          <w:sz w:val="20"/>
          <w:szCs w:val="20"/>
          <w:lang w:val="sr-Cyrl-RS" w:eastAsia="zh-CN"/>
        </w:rPr>
        <w:t xml:space="preserve"> </w:t>
      </w:r>
      <w:r w:rsidRPr="0017652F">
        <w:rPr>
          <w:rFonts w:ascii="Times New Roman" w:eastAsia="SimSun" w:hAnsi="Times New Roman" w:cs="Times New Roman"/>
          <w:b/>
          <w:bCs/>
          <w:sz w:val="20"/>
          <w:szCs w:val="20"/>
          <w:lang w:val="sr-Cyrl-RS" w:eastAsia="zh-CN"/>
        </w:rPr>
        <w:t>ПОС</w:t>
      </w:r>
      <w:r w:rsidRPr="0017652F">
        <w:rPr>
          <w:rFonts w:ascii="Times New Roman" w:eastAsia="SimSun" w:hAnsi="Times New Roman" w:cs="Times New Roman"/>
          <w:b/>
          <w:bCs/>
          <w:spacing w:val="3"/>
          <w:sz w:val="20"/>
          <w:szCs w:val="20"/>
          <w:lang w:val="sr-Cyrl-RS" w:eastAsia="zh-CN"/>
        </w:rPr>
        <w:t>Л</w:t>
      </w:r>
      <w:r w:rsidRPr="0017652F">
        <w:rPr>
          <w:rFonts w:ascii="Times New Roman" w:eastAsia="SimSun" w:hAnsi="Times New Roman" w:cs="Times New Roman"/>
          <w:b/>
          <w:bCs/>
          <w:sz w:val="20"/>
          <w:szCs w:val="20"/>
          <w:lang w:val="sr-Cyrl-RS" w:eastAsia="zh-CN"/>
        </w:rPr>
        <w:t>А</w:t>
      </w:r>
    </w:p>
    <w:tbl>
      <w:tblPr>
        <w:tblW w:w="0" w:type="auto"/>
        <w:tblInd w:w="1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4216"/>
        <w:gridCol w:w="5727"/>
      </w:tblGrid>
      <w:tr w:rsidR="00B71A56" w:rsidRPr="0017652F" w:rsidTr="00CE094D">
        <w:trPr>
          <w:trHeight w:hRule="exact" w:val="530"/>
        </w:trPr>
        <w:tc>
          <w:tcPr>
            <w:tcW w:w="4216" w:type="dxa"/>
          </w:tcPr>
          <w:p w:rsidR="00B71A56" w:rsidRPr="0017652F" w:rsidRDefault="00B71A56" w:rsidP="00CE094D">
            <w:pPr>
              <w:widowControl w:val="0"/>
              <w:kinsoku w:val="0"/>
              <w:overflowPunct w:val="0"/>
              <w:autoSpaceDE w:val="0"/>
              <w:autoSpaceDN w:val="0"/>
              <w:adjustRightInd w:val="0"/>
              <w:spacing w:before="50" w:after="0" w:line="240" w:lineRule="auto"/>
              <w:rPr>
                <w:rFonts w:ascii="Times New Roman" w:eastAsia="SimSun" w:hAnsi="Times New Roman" w:cs="Times New Roman"/>
                <w:sz w:val="24"/>
                <w:szCs w:val="24"/>
                <w:lang w:val="sr-Cyrl-RS" w:eastAsia="zh-CN"/>
              </w:rPr>
            </w:pPr>
            <w:r w:rsidRPr="0017652F">
              <w:rPr>
                <w:rFonts w:ascii="Times New Roman" w:eastAsia="SimSun" w:hAnsi="Times New Roman" w:cs="Times New Roman"/>
                <w:spacing w:val="2"/>
                <w:sz w:val="20"/>
                <w:szCs w:val="20"/>
                <w:lang w:val="sr-Cyrl-RS" w:eastAsia="zh-CN"/>
              </w:rPr>
              <w:t>П</w:t>
            </w:r>
            <w:r w:rsidRPr="0017652F">
              <w:rPr>
                <w:rFonts w:ascii="Times New Roman" w:eastAsia="SimSun" w:hAnsi="Times New Roman" w:cs="Times New Roman"/>
                <w:spacing w:val="-5"/>
                <w:sz w:val="20"/>
                <w:szCs w:val="20"/>
                <w:lang w:val="sr-Cyrl-RS" w:eastAsia="zh-CN"/>
              </w:rPr>
              <w:t>у</w:t>
            </w:r>
            <w:r w:rsidRPr="0017652F">
              <w:rPr>
                <w:rFonts w:ascii="Times New Roman" w:eastAsia="SimSun" w:hAnsi="Times New Roman" w:cs="Times New Roman"/>
                <w:spacing w:val="-1"/>
                <w:sz w:val="20"/>
                <w:szCs w:val="20"/>
                <w:lang w:val="sr-Cyrl-RS" w:eastAsia="zh-CN"/>
              </w:rPr>
              <w:t>н</w:t>
            </w:r>
            <w:r w:rsidRPr="0017652F">
              <w:rPr>
                <w:rFonts w:ascii="Times New Roman" w:eastAsia="SimSun" w:hAnsi="Times New Roman" w:cs="Times New Roman"/>
                <w:sz w:val="20"/>
                <w:szCs w:val="20"/>
                <w:lang w:val="sr-Cyrl-RS" w:eastAsia="zh-CN"/>
              </w:rPr>
              <w:t>о</w:t>
            </w:r>
            <w:r w:rsidRPr="0017652F">
              <w:rPr>
                <w:rFonts w:ascii="Times New Roman" w:eastAsia="SimSun" w:hAnsi="Times New Roman" w:cs="Times New Roman"/>
                <w:spacing w:val="-4"/>
                <w:sz w:val="20"/>
                <w:szCs w:val="20"/>
                <w:lang w:val="sr-Cyrl-RS" w:eastAsia="zh-CN"/>
              </w:rPr>
              <w:t xml:space="preserve"> </w:t>
            </w:r>
            <w:r w:rsidRPr="0017652F">
              <w:rPr>
                <w:rFonts w:ascii="Times New Roman" w:eastAsia="SimSun" w:hAnsi="Times New Roman" w:cs="Times New Roman"/>
                <w:spacing w:val="-1"/>
                <w:sz w:val="20"/>
                <w:szCs w:val="20"/>
                <w:lang w:val="sr-Cyrl-RS" w:eastAsia="zh-CN"/>
              </w:rPr>
              <w:t>п</w:t>
            </w:r>
            <w:r w:rsidRPr="0017652F">
              <w:rPr>
                <w:rFonts w:ascii="Times New Roman" w:eastAsia="SimSun" w:hAnsi="Times New Roman" w:cs="Times New Roman"/>
                <w:spacing w:val="1"/>
                <w:sz w:val="20"/>
                <w:szCs w:val="20"/>
                <w:lang w:val="sr-Cyrl-RS" w:eastAsia="zh-CN"/>
              </w:rPr>
              <w:t>о</w:t>
            </w:r>
            <w:r w:rsidRPr="0017652F">
              <w:rPr>
                <w:rFonts w:ascii="Times New Roman" w:eastAsia="SimSun" w:hAnsi="Times New Roman" w:cs="Times New Roman"/>
                <w:sz w:val="20"/>
                <w:szCs w:val="20"/>
                <w:lang w:val="sr-Cyrl-RS" w:eastAsia="zh-CN"/>
              </w:rPr>
              <w:t>с</w:t>
            </w:r>
            <w:r w:rsidRPr="0017652F">
              <w:rPr>
                <w:rFonts w:ascii="Times New Roman" w:eastAsia="SimSun" w:hAnsi="Times New Roman" w:cs="Times New Roman"/>
                <w:spacing w:val="-1"/>
                <w:sz w:val="20"/>
                <w:szCs w:val="20"/>
                <w:lang w:val="sr-Cyrl-RS" w:eastAsia="zh-CN"/>
              </w:rPr>
              <w:t>л</w:t>
            </w:r>
            <w:r w:rsidRPr="0017652F">
              <w:rPr>
                <w:rFonts w:ascii="Times New Roman" w:eastAsia="SimSun" w:hAnsi="Times New Roman" w:cs="Times New Roman"/>
                <w:spacing w:val="1"/>
                <w:sz w:val="20"/>
                <w:szCs w:val="20"/>
                <w:lang w:val="sr-Cyrl-RS" w:eastAsia="zh-CN"/>
              </w:rPr>
              <w:t>о</w:t>
            </w:r>
            <w:r w:rsidRPr="0017652F">
              <w:rPr>
                <w:rFonts w:ascii="Times New Roman" w:eastAsia="SimSun" w:hAnsi="Times New Roman" w:cs="Times New Roman"/>
                <w:sz w:val="20"/>
                <w:szCs w:val="20"/>
                <w:lang w:val="sr-Cyrl-RS" w:eastAsia="zh-CN"/>
              </w:rPr>
              <w:t>в</w:t>
            </w:r>
            <w:r w:rsidRPr="0017652F">
              <w:rPr>
                <w:rFonts w:ascii="Times New Roman" w:eastAsia="SimSun" w:hAnsi="Times New Roman" w:cs="Times New Roman"/>
                <w:spacing w:val="-2"/>
                <w:sz w:val="20"/>
                <w:szCs w:val="20"/>
                <w:lang w:val="sr-Cyrl-RS" w:eastAsia="zh-CN"/>
              </w:rPr>
              <w:t>н</w:t>
            </w:r>
            <w:r w:rsidRPr="0017652F">
              <w:rPr>
                <w:rFonts w:ascii="Times New Roman" w:eastAsia="SimSun" w:hAnsi="Times New Roman" w:cs="Times New Roman"/>
                <w:sz w:val="20"/>
                <w:szCs w:val="20"/>
                <w:lang w:val="sr-Cyrl-RS" w:eastAsia="zh-CN"/>
              </w:rPr>
              <w:t>о</w:t>
            </w:r>
            <w:r w:rsidRPr="0017652F">
              <w:rPr>
                <w:rFonts w:ascii="Times New Roman" w:eastAsia="SimSun" w:hAnsi="Times New Roman" w:cs="Times New Roman"/>
                <w:spacing w:val="-5"/>
                <w:sz w:val="20"/>
                <w:szCs w:val="20"/>
                <w:lang w:val="sr-Cyrl-RS" w:eastAsia="zh-CN"/>
              </w:rPr>
              <w:t xml:space="preserve"> </w:t>
            </w:r>
            <w:r w:rsidRPr="0017652F">
              <w:rPr>
                <w:rFonts w:ascii="Times New Roman" w:eastAsia="SimSun" w:hAnsi="Times New Roman" w:cs="Times New Roman"/>
                <w:spacing w:val="-1"/>
                <w:sz w:val="20"/>
                <w:szCs w:val="20"/>
                <w:lang w:val="sr-Cyrl-RS" w:eastAsia="zh-CN"/>
              </w:rPr>
              <w:t>и</w:t>
            </w:r>
            <w:r w:rsidRPr="0017652F">
              <w:rPr>
                <w:rFonts w:ascii="Times New Roman" w:eastAsia="SimSun" w:hAnsi="Times New Roman" w:cs="Times New Roman"/>
                <w:spacing w:val="1"/>
                <w:sz w:val="20"/>
                <w:szCs w:val="20"/>
                <w:lang w:val="sr-Cyrl-RS" w:eastAsia="zh-CN"/>
              </w:rPr>
              <w:t>м</w:t>
            </w:r>
            <w:r w:rsidRPr="0017652F">
              <w:rPr>
                <w:rFonts w:ascii="Times New Roman" w:eastAsia="SimSun" w:hAnsi="Times New Roman" w:cs="Times New Roman"/>
                <w:sz w:val="20"/>
                <w:szCs w:val="20"/>
                <w:lang w:val="sr-Cyrl-RS" w:eastAsia="zh-CN"/>
              </w:rPr>
              <w:t>е:</w:t>
            </w:r>
          </w:p>
        </w:tc>
        <w:tc>
          <w:tcPr>
            <w:tcW w:w="5727" w:type="dxa"/>
          </w:tcPr>
          <w:p w:rsidR="00B71A56" w:rsidRPr="0017652F" w:rsidRDefault="00B71A56" w:rsidP="00CE094D">
            <w:pPr>
              <w:widowControl w:val="0"/>
              <w:autoSpaceDE w:val="0"/>
              <w:autoSpaceDN w:val="0"/>
              <w:adjustRightInd w:val="0"/>
              <w:spacing w:after="0" w:line="240" w:lineRule="auto"/>
              <w:rPr>
                <w:rFonts w:ascii="Times New Roman" w:eastAsia="SimSun" w:hAnsi="Times New Roman" w:cs="Times New Roman"/>
                <w:sz w:val="24"/>
                <w:szCs w:val="24"/>
                <w:lang w:val="sr-Cyrl-RS" w:eastAsia="zh-CN"/>
              </w:rPr>
            </w:pPr>
          </w:p>
        </w:tc>
      </w:tr>
      <w:tr w:rsidR="00B71A56" w:rsidRPr="0017652F" w:rsidTr="00CE094D">
        <w:trPr>
          <w:trHeight w:hRule="exact" w:val="530"/>
        </w:trPr>
        <w:tc>
          <w:tcPr>
            <w:tcW w:w="4216" w:type="dxa"/>
          </w:tcPr>
          <w:p w:rsidR="00B71A56" w:rsidRPr="0017652F" w:rsidRDefault="00B71A56" w:rsidP="00CE094D">
            <w:pPr>
              <w:widowControl w:val="0"/>
              <w:kinsoku w:val="0"/>
              <w:overflowPunct w:val="0"/>
              <w:autoSpaceDE w:val="0"/>
              <w:autoSpaceDN w:val="0"/>
              <w:adjustRightInd w:val="0"/>
              <w:spacing w:before="47" w:after="0" w:line="240" w:lineRule="auto"/>
              <w:rPr>
                <w:rFonts w:ascii="Times New Roman" w:eastAsia="SimSun" w:hAnsi="Times New Roman" w:cs="Times New Roman"/>
                <w:sz w:val="24"/>
                <w:szCs w:val="24"/>
                <w:lang w:val="sr-Cyrl-RS" w:eastAsia="zh-CN"/>
              </w:rPr>
            </w:pPr>
            <w:r w:rsidRPr="0017652F">
              <w:rPr>
                <w:rFonts w:ascii="Times New Roman" w:eastAsia="SimSun" w:hAnsi="Times New Roman" w:cs="Times New Roman"/>
                <w:spacing w:val="-1"/>
                <w:sz w:val="20"/>
                <w:szCs w:val="20"/>
                <w:lang w:val="sr-Cyrl-RS" w:eastAsia="zh-CN"/>
              </w:rPr>
              <w:t>Ск</w:t>
            </w:r>
            <w:r w:rsidRPr="0017652F">
              <w:rPr>
                <w:rFonts w:ascii="Times New Roman" w:eastAsia="SimSun" w:hAnsi="Times New Roman" w:cs="Times New Roman"/>
                <w:spacing w:val="1"/>
                <w:sz w:val="20"/>
                <w:szCs w:val="20"/>
                <w:lang w:val="sr-Cyrl-RS" w:eastAsia="zh-CN"/>
              </w:rPr>
              <w:t>р</w:t>
            </w:r>
            <w:r w:rsidRPr="0017652F">
              <w:rPr>
                <w:rFonts w:ascii="Times New Roman" w:eastAsia="SimSun" w:hAnsi="Times New Roman" w:cs="Times New Roman"/>
                <w:sz w:val="20"/>
                <w:szCs w:val="20"/>
                <w:lang w:val="sr-Cyrl-RS" w:eastAsia="zh-CN"/>
              </w:rPr>
              <w:t>а</w:t>
            </w:r>
            <w:r w:rsidRPr="0017652F">
              <w:rPr>
                <w:rFonts w:ascii="Times New Roman" w:eastAsia="SimSun" w:hAnsi="Times New Roman" w:cs="Times New Roman"/>
                <w:spacing w:val="-1"/>
                <w:sz w:val="20"/>
                <w:szCs w:val="20"/>
                <w:lang w:val="sr-Cyrl-RS" w:eastAsia="zh-CN"/>
              </w:rPr>
              <w:t>ћ</w:t>
            </w:r>
            <w:r w:rsidRPr="0017652F">
              <w:rPr>
                <w:rFonts w:ascii="Times New Roman" w:eastAsia="SimSun" w:hAnsi="Times New Roman" w:cs="Times New Roman"/>
                <w:spacing w:val="2"/>
                <w:sz w:val="20"/>
                <w:szCs w:val="20"/>
                <w:lang w:val="sr-Cyrl-RS" w:eastAsia="zh-CN"/>
              </w:rPr>
              <w:t>е</w:t>
            </w:r>
            <w:r w:rsidRPr="0017652F">
              <w:rPr>
                <w:rFonts w:ascii="Times New Roman" w:eastAsia="SimSun" w:hAnsi="Times New Roman" w:cs="Times New Roman"/>
                <w:spacing w:val="-1"/>
                <w:sz w:val="20"/>
                <w:szCs w:val="20"/>
                <w:lang w:val="sr-Cyrl-RS" w:eastAsia="zh-CN"/>
              </w:rPr>
              <w:t>н</w:t>
            </w:r>
            <w:r w:rsidRPr="0017652F">
              <w:rPr>
                <w:rFonts w:ascii="Times New Roman" w:eastAsia="SimSun" w:hAnsi="Times New Roman" w:cs="Times New Roman"/>
                <w:sz w:val="20"/>
                <w:szCs w:val="20"/>
                <w:lang w:val="sr-Cyrl-RS" w:eastAsia="zh-CN"/>
              </w:rPr>
              <w:t>о</w:t>
            </w:r>
            <w:r w:rsidRPr="0017652F">
              <w:rPr>
                <w:rFonts w:ascii="Times New Roman" w:eastAsia="SimSun" w:hAnsi="Times New Roman" w:cs="Times New Roman"/>
                <w:spacing w:val="-9"/>
                <w:sz w:val="20"/>
                <w:szCs w:val="20"/>
                <w:lang w:val="sr-Cyrl-RS" w:eastAsia="zh-CN"/>
              </w:rPr>
              <w:t xml:space="preserve"> </w:t>
            </w:r>
            <w:r w:rsidRPr="0017652F">
              <w:rPr>
                <w:rFonts w:ascii="Times New Roman" w:eastAsia="SimSun" w:hAnsi="Times New Roman" w:cs="Times New Roman"/>
                <w:spacing w:val="-1"/>
                <w:sz w:val="20"/>
                <w:szCs w:val="20"/>
                <w:lang w:val="sr-Cyrl-RS" w:eastAsia="zh-CN"/>
              </w:rPr>
              <w:t>п</w:t>
            </w:r>
            <w:r w:rsidRPr="0017652F">
              <w:rPr>
                <w:rFonts w:ascii="Times New Roman" w:eastAsia="SimSun" w:hAnsi="Times New Roman" w:cs="Times New Roman"/>
                <w:spacing w:val="1"/>
                <w:sz w:val="20"/>
                <w:szCs w:val="20"/>
                <w:lang w:val="sr-Cyrl-RS" w:eastAsia="zh-CN"/>
              </w:rPr>
              <w:t>о</w:t>
            </w:r>
            <w:r w:rsidRPr="0017652F">
              <w:rPr>
                <w:rFonts w:ascii="Times New Roman" w:eastAsia="SimSun" w:hAnsi="Times New Roman" w:cs="Times New Roman"/>
                <w:sz w:val="20"/>
                <w:szCs w:val="20"/>
                <w:lang w:val="sr-Cyrl-RS" w:eastAsia="zh-CN"/>
              </w:rPr>
              <w:t>с</w:t>
            </w:r>
            <w:r w:rsidRPr="0017652F">
              <w:rPr>
                <w:rFonts w:ascii="Times New Roman" w:eastAsia="SimSun" w:hAnsi="Times New Roman" w:cs="Times New Roman"/>
                <w:spacing w:val="-1"/>
                <w:sz w:val="20"/>
                <w:szCs w:val="20"/>
                <w:lang w:val="sr-Cyrl-RS" w:eastAsia="zh-CN"/>
              </w:rPr>
              <w:t>л</w:t>
            </w:r>
            <w:r w:rsidRPr="0017652F">
              <w:rPr>
                <w:rFonts w:ascii="Times New Roman" w:eastAsia="SimSun" w:hAnsi="Times New Roman" w:cs="Times New Roman"/>
                <w:spacing w:val="1"/>
                <w:sz w:val="20"/>
                <w:szCs w:val="20"/>
                <w:lang w:val="sr-Cyrl-RS" w:eastAsia="zh-CN"/>
              </w:rPr>
              <w:t>ов</w:t>
            </w:r>
            <w:r w:rsidRPr="0017652F">
              <w:rPr>
                <w:rFonts w:ascii="Times New Roman" w:eastAsia="SimSun" w:hAnsi="Times New Roman" w:cs="Times New Roman"/>
                <w:spacing w:val="-1"/>
                <w:sz w:val="20"/>
                <w:szCs w:val="20"/>
                <w:lang w:val="sr-Cyrl-RS" w:eastAsia="zh-CN"/>
              </w:rPr>
              <w:t>н</w:t>
            </w:r>
            <w:r w:rsidRPr="0017652F">
              <w:rPr>
                <w:rFonts w:ascii="Times New Roman" w:eastAsia="SimSun" w:hAnsi="Times New Roman" w:cs="Times New Roman"/>
                <w:sz w:val="20"/>
                <w:szCs w:val="20"/>
                <w:lang w:val="sr-Cyrl-RS" w:eastAsia="zh-CN"/>
              </w:rPr>
              <w:t>о</w:t>
            </w:r>
            <w:r w:rsidRPr="0017652F">
              <w:rPr>
                <w:rFonts w:ascii="Times New Roman" w:eastAsia="SimSun" w:hAnsi="Times New Roman" w:cs="Times New Roman"/>
                <w:spacing w:val="-9"/>
                <w:sz w:val="20"/>
                <w:szCs w:val="20"/>
                <w:lang w:val="sr-Cyrl-RS" w:eastAsia="zh-CN"/>
              </w:rPr>
              <w:t xml:space="preserve"> </w:t>
            </w:r>
            <w:r w:rsidRPr="0017652F">
              <w:rPr>
                <w:rFonts w:ascii="Times New Roman" w:eastAsia="SimSun" w:hAnsi="Times New Roman" w:cs="Times New Roman"/>
                <w:spacing w:val="-1"/>
                <w:sz w:val="20"/>
                <w:szCs w:val="20"/>
                <w:lang w:val="sr-Cyrl-RS" w:eastAsia="zh-CN"/>
              </w:rPr>
              <w:t>и</w:t>
            </w:r>
            <w:r w:rsidRPr="0017652F">
              <w:rPr>
                <w:rFonts w:ascii="Times New Roman" w:eastAsia="SimSun" w:hAnsi="Times New Roman" w:cs="Times New Roman"/>
                <w:spacing w:val="1"/>
                <w:sz w:val="20"/>
                <w:szCs w:val="20"/>
                <w:lang w:val="sr-Cyrl-RS" w:eastAsia="zh-CN"/>
              </w:rPr>
              <w:t>м</w:t>
            </w:r>
            <w:r w:rsidRPr="0017652F">
              <w:rPr>
                <w:rFonts w:ascii="Times New Roman" w:eastAsia="SimSun" w:hAnsi="Times New Roman" w:cs="Times New Roman"/>
                <w:sz w:val="20"/>
                <w:szCs w:val="20"/>
                <w:lang w:val="sr-Cyrl-RS" w:eastAsia="zh-CN"/>
              </w:rPr>
              <w:t>е:</w:t>
            </w:r>
          </w:p>
        </w:tc>
        <w:tc>
          <w:tcPr>
            <w:tcW w:w="5727" w:type="dxa"/>
          </w:tcPr>
          <w:p w:rsidR="00B71A56" w:rsidRPr="0017652F" w:rsidRDefault="00B71A56" w:rsidP="00CE094D">
            <w:pPr>
              <w:widowControl w:val="0"/>
              <w:autoSpaceDE w:val="0"/>
              <w:autoSpaceDN w:val="0"/>
              <w:adjustRightInd w:val="0"/>
              <w:spacing w:after="0" w:line="240" w:lineRule="auto"/>
              <w:rPr>
                <w:rFonts w:ascii="Times New Roman" w:eastAsia="SimSun" w:hAnsi="Times New Roman" w:cs="Times New Roman"/>
                <w:sz w:val="24"/>
                <w:szCs w:val="24"/>
                <w:lang w:val="sr-Cyrl-RS" w:eastAsia="zh-CN"/>
              </w:rPr>
            </w:pPr>
          </w:p>
        </w:tc>
      </w:tr>
      <w:tr w:rsidR="00B71A56" w:rsidRPr="0017652F" w:rsidTr="00CE094D">
        <w:trPr>
          <w:trHeight w:hRule="exact" w:val="300"/>
        </w:trPr>
        <w:tc>
          <w:tcPr>
            <w:tcW w:w="4216" w:type="dxa"/>
          </w:tcPr>
          <w:p w:rsidR="00B71A56" w:rsidRPr="0017652F" w:rsidRDefault="00B71A56" w:rsidP="00CE094D">
            <w:pPr>
              <w:widowControl w:val="0"/>
              <w:kinsoku w:val="0"/>
              <w:overflowPunct w:val="0"/>
              <w:autoSpaceDE w:val="0"/>
              <w:autoSpaceDN w:val="0"/>
              <w:adjustRightInd w:val="0"/>
              <w:spacing w:before="47" w:after="0" w:line="240" w:lineRule="auto"/>
              <w:rPr>
                <w:rFonts w:ascii="Times New Roman" w:eastAsia="SimSun" w:hAnsi="Times New Roman" w:cs="Times New Roman"/>
                <w:sz w:val="24"/>
                <w:szCs w:val="24"/>
                <w:lang w:val="sr-Cyrl-RS" w:eastAsia="zh-CN"/>
              </w:rPr>
            </w:pPr>
            <w:r w:rsidRPr="0017652F">
              <w:rPr>
                <w:rFonts w:ascii="Times New Roman" w:eastAsia="SimSun" w:hAnsi="Times New Roman" w:cs="Times New Roman"/>
                <w:sz w:val="20"/>
                <w:szCs w:val="20"/>
                <w:lang w:val="sr-Cyrl-RS" w:eastAsia="zh-CN"/>
              </w:rPr>
              <w:t>П</w:t>
            </w:r>
            <w:r w:rsidRPr="0017652F">
              <w:rPr>
                <w:rFonts w:ascii="Times New Roman" w:eastAsia="SimSun" w:hAnsi="Times New Roman" w:cs="Times New Roman"/>
                <w:spacing w:val="1"/>
                <w:sz w:val="20"/>
                <w:szCs w:val="20"/>
                <w:lang w:val="sr-Cyrl-RS" w:eastAsia="zh-CN"/>
              </w:rPr>
              <w:t>р</w:t>
            </w:r>
            <w:r w:rsidRPr="0017652F">
              <w:rPr>
                <w:rFonts w:ascii="Times New Roman" w:eastAsia="SimSun" w:hAnsi="Times New Roman" w:cs="Times New Roman"/>
                <w:sz w:val="20"/>
                <w:szCs w:val="20"/>
                <w:lang w:val="sr-Cyrl-RS" w:eastAsia="zh-CN"/>
              </w:rPr>
              <w:t>ав</w:t>
            </w:r>
            <w:r w:rsidRPr="0017652F">
              <w:rPr>
                <w:rFonts w:ascii="Times New Roman" w:eastAsia="SimSun" w:hAnsi="Times New Roman" w:cs="Times New Roman"/>
                <w:spacing w:val="-1"/>
                <w:sz w:val="20"/>
                <w:szCs w:val="20"/>
                <w:lang w:val="sr-Cyrl-RS" w:eastAsia="zh-CN"/>
              </w:rPr>
              <w:t>н</w:t>
            </w:r>
            <w:r w:rsidRPr="0017652F">
              <w:rPr>
                <w:rFonts w:ascii="Times New Roman" w:eastAsia="SimSun" w:hAnsi="Times New Roman" w:cs="Times New Roman"/>
                <w:sz w:val="20"/>
                <w:szCs w:val="20"/>
                <w:lang w:val="sr-Cyrl-RS" w:eastAsia="zh-CN"/>
              </w:rPr>
              <w:t>и</w:t>
            </w:r>
            <w:r w:rsidRPr="0017652F">
              <w:rPr>
                <w:rFonts w:ascii="Times New Roman" w:eastAsia="SimSun" w:hAnsi="Times New Roman" w:cs="Times New Roman"/>
                <w:spacing w:val="-14"/>
                <w:sz w:val="20"/>
                <w:szCs w:val="20"/>
                <w:lang w:val="sr-Cyrl-RS" w:eastAsia="zh-CN"/>
              </w:rPr>
              <w:t xml:space="preserve"> </w:t>
            </w:r>
            <w:r w:rsidRPr="0017652F">
              <w:rPr>
                <w:rFonts w:ascii="Times New Roman" w:eastAsia="SimSun" w:hAnsi="Times New Roman" w:cs="Times New Roman"/>
                <w:spacing w:val="1"/>
                <w:sz w:val="20"/>
                <w:szCs w:val="20"/>
                <w:lang w:val="sr-Cyrl-RS" w:eastAsia="zh-CN"/>
              </w:rPr>
              <w:t>об</w:t>
            </w:r>
            <w:r w:rsidRPr="0017652F">
              <w:rPr>
                <w:rFonts w:ascii="Times New Roman" w:eastAsia="SimSun" w:hAnsi="Times New Roman" w:cs="Times New Roman"/>
                <w:spacing w:val="-1"/>
                <w:sz w:val="20"/>
                <w:szCs w:val="20"/>
                <w:lang w:val="sr-Cyrl-RS" w:eastAsia="zh-CN"/>
              </w:rPr>
              <w:t>л</w:t>
            </w:r>
            <w:r w:rsidRPr="0017652F">
              <w:rPr>
                <w:rFonts w:ascii="Times New Roman" w:eastAsia="SimSun" w:hAnsi="Times New Roman" w:cs="Times New Roman"/>
                <w:spacing w:val="1"/>
                <w:sz w:val="20"/>
                <w:szCs w:val="20"/>
                <w:lang w:val="sr-Cyrl-RS" w:eastAsia="zh-CN"/>
              </w:rPr>
              <w:t>и</w:t>
            </w:r>
            <w:r w:rsidRPr="0017652F">
              <w:rPr>
                <w:rFonts w:ascii="Times New Roman" w:eastAsia="SimSun" w:hAnsi="Times New Roman" w:cs="Times New Roman"/>
                <w:spacing w:val="-1"/>
                <w:sz w:val="20"/>
                <w:szCs w:val="20"/>
                <w:lang w:val="sr-Cyrl-RS" w:eastAsia="zh-CN"/>
              </w:rPr>
              <w:t>к</w:t>
            </w:r>
            <w:r w:rsidRPr="0017652F">
              <w:rPr>
                <w:rFonts w:ascii="Times New Roman" w:eastAsia="SimSun" w:hAnsi="Times New Roman" w:cs="Times New Roman"/>
                <w:sz w:val="20"/>
                <w:szCs w:val="20"/>
                <w:lang w:val="sr-Cyrl-RS" w:eastAsia="zh-CN"/>
              </w:rPr>
              <w:t>:</w:t>
            </w:r>
          </w:p>
        </w:tc>
        <w:tc>
          <w:tcPr>
            <w:tcW w:w="5727" w:type="dxa"/>
          </w:tcPr>
          <w:p w:rsidR="00B71A56" w:rsidRPr="0017652F" w:rsidRDefault="00B71A56" w:rsidP="00CE094D">
            <w:pPr>
              <w:widowControl w:val="0"/>
              <w:autoSpaceDE w:val="0"/>
              <w:autoSpaceDN w:val="0"/>
              <w:adjustRightInd w:val="0"/>
              <w:spacing w:after="0" w:line="240" w:lineRule="auto"/>
              <w:rPr>
                <w:rFonts w:ascii="Times New Roman" w:eastAsia="SimSun" w:hAnsi="Times New Roman" w:cs="Times New Roman"/>
                <w:sz w:val="24"/>
                <w:szCs w:val="24"/>
                <w:lang w:val="sr-Cyrl-RS" w:eastAsia="zh-CN"/>
              </w:rPr>
            </w:pPr>
          </w:p>
        </w:tc>
      </w:tr>
      <w:tr w:rsidR="00B71A56" w:rsidRPr="0017652F" w:rsidTr="00CE094D">
        <w:trPr>
          <w:trHeight w:hRule="exact" w:val="641"/>
        </w:trPr>
        <w:tc>
          <w:tcPr>
            <w:tcW w:w="4216" w:type="dxa"/>
          </w:tcPr>
          <w:p w:rsidR="00B71A56" w:rsidRPr="0017652F" w:rsidRDefault="00B71A56" w:rsidP="00CE094D">
            <w:pPr>
              <w:widowControl w:val="0"/>
              <w:kinsoku w:val="0"/>
              <w:overflowPunct w:val="0"/>
              <w:autoSpaceDE w:val="0"/>
              <w:autoSpaceDN w:val="0"/>
              <w:adjustRightInd w:val="0"/>
              <w:spacing w:before="48" w:after="0" w:line="240" w:lineRule="auto"/>
              <w:rPr>
                <w:rFonts w:ascii="Times New Roman" w:eastAsia="SimSun" w:hAnsi="Times New Roman" w:cs="Times New Roman"/>
                <w:sz w:val="24"/>
                <w:szCs w:val="24"/>
                <w:lang w:val="sr-Cyrl-RS" w:eastAsia="zh-CN"/>
              </w:rPr>
            </w:pPr>
            <w:r w:rsidRPr="0017652F">
              <w:rPr>
                <w:rFonts w:ascii="Times New Roman" w:eastAsia="SimSun" w:hAnsi="Times New Roman" w:cs="Times New Roman"/>
                <w:sz w:val="20"/>
                <w:szCs w:val="20"/>
                <w:lang w:val="sr-Cyrl-RS" w:eastAsia="zh-CN"/>
              </w:rPr>
              <w:t>Место</w:t>
            </w:r>
            <w:r w:rsidRPr="0017652F">
              <w:rPr>
                <w:rFonts w:ascii="Times New Roman" w:eastAsia="SimSun" w:hAnsi="Times New Roman" w:cs="Times New Roman"/>
                <w:spacing w:val="-6"/>
                <w:sz w:val="20"/>
                <w:szCs w:val="20"/>
                <w:lang w:val="sr-Cyrl-RS" w:eastAsia="zh-CN"/>
              </w:rPr>
              <w:t xml:space="preserve"> </w:t>
            </w:r>
            <w:r w:rsidRPr="0017652F">
              <w:rPr>
                <w:rFonts w:ascii="Times New Roman" w:eastAsia="SimSun" w:hAnsi="Times New Roman" w:cs="Times New Roman"/>
                <w:sz w:val="20"/>
                <w:szCs w:val="20"/>
                <w:lang w:val="sr-Cyrl-RS" w:eastAsia="zh-CN"/>
              </w:rPr>
              <w:t>и</w:t>
            </w:r>
            <w:r w:rsidRPr="0017652F">
              <w:rPr>
                <w:rFonts w:ascii="Times New Roman" w:eastAsia="SimSun" w:hAnsi="Times New Roman" w:cs="Times New Roman"/>
                <w:spacing w:val="-8"/>
                <w:sz w:val="20"/>
                <w:szCs w:val="20"/>
                <w:lang w:val="sr-Cyrl-RS" w:eastAsia="zh-CN"/>
              </w:rPr>
              <w:t xml:space="preserve"> </w:t>
            </w:r>
            <w:r w:rsidRPr="0017652F">
              <w:rPr>
                <w:rFonts w:ascii="Times New Roman" w:eastAsia="SimSun" w:hAnsi="Times New Roman" w:cs="Times New Roman"/>
                <w:sz w:val="20"/>
                <w:szCs w:val="20"/>
                <w:lang w:val="sr-Cyrl-RS" w:eastAsia="zh-CN"/>
              </w:rPr>
              <w:t>адреса</w:t>
            </w:r>
            <w:r w:rsidRPr="0017652F">
              <w:rPr>
                <w:rFonts w:ascii="Times New Roman" w:eastAsia="SimSun" w:hAnsi="Times New Roman" w:cs="Times New Roman"/>
                <w:spacing w:val="-6"/>
                <w:sz w:val="20"/>
                <w:szCs w:val="20"/>
                <w:lang w:val="sr-Cyrl-RS" w:eastAsia="zh-CN"/>
              </w:rPr>
              <w:t xml:space="preserve"> </w:t>
            </w:r>
            <w:r w:rsidRPr="0017652F">
              <w:rPr>
                <w:rFonts w:ascii="Times New Roman" w:eastAsia="SimSun" w:hAnsi="Times New Roman" w:cs="Times New Roman"/>
                <w:sz w:val="20"/>
                <w:szCs w:val="20"/>
                <w:lang w:val="sr-Cyrl-RS" w:eastAsia="zh-CN"/>
              </w:rPr>
              <w:t>сед</w:t>
            </w:r>
            <w:r w:rsidRPr="0017652F">
              <w:rPr>
                <w:rFonts w:ascii="Times New Roman" w:eastAsia="SimSun" w:hAnsi="Times New Roman" w:cs="Times New Roman"/>
                <w:spacing w:val="-2"/>
                <w:sz w:val="20"/>
                <w:szCs w:val="20"/>
                <w:lang w:val="sr-Cyrl-RS" w:eastAsia="zh-CN"/>
              </w:rPr>
              <w:t>и</w:t>
            </w:r>
            <w:r w:rsidRPr="0017652F">
              <w:rPr>
                <w:rFonts w:ascii="Times New Roman" w:eastAsia="SimSun" w:hAnsi="Times New Roman" w:cs="Times New Roman"/>
                <w:spacing w:val="2"/>
                <w:sz w:val="20"/>
                <w:szCs w:val="20"/>
                <w:lang w:val="sr-Cyrl-RS" w:eastAsia="zh-CN"/>
              </w:rPr>
              <w:t>ш</w:t>
            </w:r>
            <w:r w:rsidRPr="0017652F">
              <w:rPr>
                <w:rFonts w:ascii="Times New Roman" w:eastAsia="SimSun" w:hAnsi="Times New Roman" w:cs="Times New Roman"/>
                <w:spacing w:val="-1"/>
                <w:sz w:val="20"/>
                <w:szCs w:val="20"/>
                <w:lang w:val="sr-Cyrl-RS" w:eastAsia="zh-CN"/>
              </w:rPr>
              <w:t>т</w:t>
            </w:r>
            <w:r w:rsidRPr="0017652F">
              <w:rPr>
                <w:rFonts w:ascii="Times New Roman" w:eastAsia="SimSun" w:hAnsi="Times New Roman" w:cs="Times New Roman"/>
                <w:sz w:val="20"/>
                <w:szCs w:val="20"/>
                <w:lang w:val="sr-Cyrl-RS" w:eastAsia="zh-CN"/>
              </w:rPr>
              <w:t>а:</w:t>
            </w:r>
          </w:p>
        </w:tc>
        <w:tc>
          <w:tcPr>
            <w:tcW w:w="5727" w:type="dxa"/>
          </w:tcPr>
          <w:p w:rsidR="00B71A56" w:rsidRPr="0017652F" w:rsidRDefault="00B71A56" w:rsidP="00CE094D">
            <w:pPr>
              <w:widowControl w:val="0"/>
              <w:autoSpaceDE w:val="0"/>
              <w:autoSpaceDN w:val="0"/>
              <w:adjustRightInd w:val="0"/>
              <w:spacing w:after="0" w:line="240" w:lineRule="auto"/>
              <w:rPr>
                <w:rFonts w:ascii="Times New Roman" w:eastAsia="SimSun" w:hAnsi="Times New Roman" w:cs="Times New Roman"/>
                <w:sz w:val="24"/>
                <w:szCs w:val="24"/>
                <w:lang w:val="sr-Cyrl-RS" w:eastAsia="zh-CN"/>
              </w:rPr>
            </w:pPr>
          </w:p>
        </w:tc>
      </w:tr>
      <w:tr w:rsidR="00B71A56" w:rsidRPr="0017652F" w:rsidTr="00CE094D">
        <w:trPr>
          <w:trHeight w:hRule="exact" w:val="300"/>
        </w:trPr>
        <w:tc>
          <w:tcPr>
            <w:tcW w:w="4216" w:type="dxa"/>
          </w:tcPr>
          <w:p w:rsidR="00B71A56" w:rsidRPr="0017652F" w:rsidRDefault="00B71A56" w:rsidP="00CE094D">
            <w:pPr>
              <w:widowControl w:val="0"/>
              <w:kinsoku w:val="0"/>
              <w:overflowPunct w:val="0"/>
              <w:autoSpaceDE w:val="0"/>
              <w:autoSpaceDN w:val="0"/>
              <w:adjustRightInd w:val="0"/>
              <w:spacing w:before="47" w:after="0" w:line="240" w:lineRule="auto"/>
              <w:rPr>
                <w:rFonts w:ascii="Times New Roman" w:eastAsia="SimSun" w:hAnsi="Times New Roman" w:cs="Times New Roman"/>
                <w:sz w:val="24"/>
                <w:szCs w:val="24"/>
                <w:lang w:val="sr-Cyrl-RS" w:eastAsia="zh-CN"/>
              </w:rPr>
            </w:pPr>
            <w:r w:rsidRPr="0017652F">
              <w:rPr>
                <w:rFonts w:ascii="Times New Roman" w:eastAsia="SimSun" w:hAnsi="Times New Roman" w:cs="Times New Roman"/>
                <w:sz w:val="20"/>
                <w:szCs w:val="20"/>
                <w:lang w:val="sr-Cyrl-RS" w:eastAsia="zh-CN"/>
              </w:rPr>
              <w:t>Ма</w:t>
            </w:r>
            <w:r w:rsidRPr="0017652F">
              <w:rPr>
                <w:rFonts w:ascii="Times New Roman" w:eastAsia="SimSun" w:hAnsi="Times New Roman" w:cs="Times New Roman"/>
                <w:spacing w:val="-1"/>
                <w:sz w:val="20"/>
                <w:szCs w:val="20"/>
                <w:lang w:val="sr-Cyrl-RS" w:eastAsia="zh-CN"/>
              </w:rPr>
              <w:t>ти</w:t>
            </w:r>
            <w:r w:rsidRPr="0017652F">
              <w:rPr>
                <w:rFonts w:ascii="Times New Roman" w:eastAsia="SimSun" w:hAnsi="Times New Roman" w:cs="Times New Roman"/>
                <w:spacing w:val="2"/>
                <w:sz w:val="20"/>
                <w:szCs w:val="20"/>
                <w:lang w:val="sr-Cyrl-RS" w:eastAsia="zh-CN"/>
              </w:rPr>
              <w:t>ч</w:t>
            </w:r>
            <w:r w:rsidRPr="0017652F">
              <w:rPr>
                <w:rFonts w:ascii="Times New Roman" w:eastAsia="SimSun" w:hAnsi="Times New Roman" w:cs="Times New Roman"/>
                <w:spacing w:val="-1"/>
                <w:sz w:val="20"/>
                <w:szCs w:val="20"/>
                <w:lang w:val="sr-Cyrl-RS" w:eastAsia="zh-CN"/>
              </w:rPr>
              <w:t>н</w:t>
            </w:r>
            <w:r w:rsidRPr="0017652F">
              <w:rPr>
                <w:rFonts w:ascii="Times New Roman" w:eastAsia="SimSun" w:hAnsi="Times New Roman" w:cs="Times New Roman"/>
                <w:sz w:val="20"/>
                <w:szCs w:val="20"/>
                <w:lang w:val="sr-Cyrl-RS" w:eastAsia="zh-CN"/>
              </w:rPr>
              <w:t>и</w:t>
            </w:r>
            <w:r w:rsidRPr="0017652F">
              <w:rPr>
                <w:rFonts w:ascii="Times New Roman" w:eastAsia="SimSun" w:hAnsi="Times New Roman" w:cs="Times New Roman"/>
                <w:spacing w:val="-13"/>
                <w:sz w:val="20"/>
                <w:szCs w:val="20"/>
                <w:lang w:val="sr-Cyrl-RS" w:eastAsia="zh-CN"/>
              </w:rPr>
              <w:t xml:space="preserve"> </w:t>
            </w:r>
            <w:r w:rsidRPr="0017652F">
              <w:rPr>
                <w:rFonts w:ascii="Times New Roman" w:eastAsia="SimSun" w:hAnsi="Times New Roman" w:cs="Times New Roman"/>
                <w:sz w:val="20"/>
                <w:szCs w:val="20"/>
                <w:lang w:val="sr-Cyrl-RS" w:eastAsia="zh-CN"/>
              </w:rPr>
              <w:t>бр</w:t>
            </w:r>
            <w:r w:rsidRPr="0017652F">
              <w:rPr>
                <w:rFonts w:ascii="Times New Roman" w:eastAsia="SimSun" w:hAnsi="Times New Roman" w:cs="Times New Roman"/>
                <w:spacing w:val="1"/>
                <w:sz w:val="20"/>
                <w:szCs w:val="20"/>
                <w:lang w:val="sr-Cyrl-RS" w:eastAsia="zh-CN"/>
              </w:rPr>
              <w:t>о</w:t>
            </w:r>
            <w:r w:rsidRPr="0017652F">
              <w:rPr>
                <w:rFonts w:ascii="Times New Roman" w:eastAsia="SimSun" w:hAnsi="Times New Roman" w:cs="Times New Roman"/>
                <w:spacing w:val="2"/>
                <w:sz w:val="20"/>
                <w:szCs w:val="20"/>
                <w:lang w:val="sr-Cyrl-RS" w:eastAsia="zh-CN"/>
              </w:rPr>
              <w:t>ј</w:t>
            </w:r>
            <w:r w:rsidRPr="0017652F">
              <w:rPr>
                <w:rFonts w:ascii="Times New Roman" w:eastAsia="SimSun" w:hAnsi="Times New Roman" w:cs="Times New Roman"/>
                <w:sz w:val="20"/>
                <w:szCs w:val="20"/>
                <w:lang w:val="sr-Cyrl-RS" w:eastAsia="zh-CN"/>
              </w:rPr>
              <w:t>:</w:t>
            </w:r>
          </w:p>
        </w:tc>
        <w:tc>
          <w:tcPr>
            <w:tcW w:w="5727" w:type="dxa"/>
          </w:tcPr>
          <w:p w:rsidR="00B71A56" w:rsidRPr="0017652F" w:rsidRDefault="00B71A56" w:rsidP="00CE094D">
            <w:pPr>
              <w:widowControl w:val="0"/>
              <w:autoSpaceDE w:val="0"/>
              <w:autoSpaceDN w:val="0"/>
              <w:adjustRightInd w:val="0"/>
              <w:spacing w:after="0" w:line="240" w:lineRule="auto"/>
              <w:rPr>
                <w:rFonts w:ascii="Times New Roman" w:eastAsia="SimSun" w:hAnsi="Times New Roman" w:cs="Times New Roman"/>
                <w:sz w:val="24"/>
                <w:szCs w:val="24"/>
                <w:lang w:val="sr-Cyrl-RS" w:eastAsia="zh-CN"/>
              </w:rPr>
            </w:pPr>
          </w:p>
        </w:tc>
      </w:tr>
      <w:tr w:rsidR="00B71A56" w:rsidRPr="0017652F" w:rsidTr="00CE094D">
        <w:trPr>
          <w:trHeight w:hRule="exact" w:val="300"/>
        </w:trPr>
        <w:tc>
          <w:tcPr>
            <w:tcW w:w="4216" w:type="dxa"/>
          </w:tcPr>
          <w:p w:rsidR="00B71A56" w:rsidRPr="0017652F" w:rsidRDefault="00B71A56" w:rsidP="00CE094D">
            <w:pPr>
              <w:widowControl w:val="0"/>
              <w:kinsoku w:val="0"/>
              <w:overflowPunct w:val="0"/>
              <w:autoSpaceDE w:val="0"/>
              <w:autoSpaceDN w:val="0"/>
              <w:adjustRightInd w:val="0"/>
              <w:spacing w:before="47" w:after="0" w:line="240" w:lineRule="auto"/>
              <w:rPr>
                <w:rFonts w:ascii="Times New Roman" w:eastAsia="SimSun" w:hAnsi="Times New Roman" w:cs="Times New Roman"/>
                <w:sz w:val="24"/>
                <w:szCs w:val="24"/>
                <w:lang w:val="sr-Cyrl-RS" w:eastAsia="zh-CN"/>
              </w:rPr>
            </w:pPr>
            <w:r w:rsidRPr="0017652F">
              <w:rPr>
                <w:rFonts w:ascii="Times New Roman" w:eastAsia="SimSun" w:hAnsi="Times New Roman" w:cs="Times New Roman"/>
                <w:sz w:val="20"/>
                <w:szCs w:val="20"/>
                <w:lang w:val="sr-Cyrl-RS" w:eastAsia="zh-CN"/>
              </w:rPr>
              <w:t>ПИ</w:t>
            </w:r>
            <w:r w:rsidRPr="0017652F">
              <w:rPr>
                <w:rFonts w:ascii="Times New Roman" w:eastAsia="SimSun" w:hAnsi="Times New Roman" w:cs="Times New Roman"/>
                <w:spacing w:val="1"/>
                <w:sz w:val="20"/>
                <w:szCs w:val="20"/>
                <w:lang w:val="sr-Cyrl-RS" w:eastAsia="zh-CN"/>
              </w:rPr>
              <w:t>Б</w:t>
            </w:r>
            <w:r w:rsidRPr="0017652F">
              <w:rPr>
                <w:rFonts w:ascii="Times New Roman" w:eastAsia="SimSun" w:hAnsi="Times New Roman" w:cs="Times New Roman"/>
                <w:sz w:val="20"/>
                <w:szCs w:val="20"/>
                <w:lang w:val="sr-Cyrl-RS" w:eastAsia="zh-CN"/>
              </w:rPr>
              <w:t>:</w:t>
            </w:r>
          </w:p>
        </w:tc>
        <w:tc>
          <w:tcPr>
            <w:tcW w:w="5727" w:type="dxa"/>
          </w:tcPr>
          <w:p w:rsidR="00B71A56" w:rsidRPr="0017652F" w:rsidRDefault="00B71A56" w:rsidP="00CE094D">
            <w:pPr>
              <w:widowControl w:val="0"/>
              <w:autoSpaceDE w:val="0"/>
              <w:autoSpaceDN w:val="0"/>
              <w:adjustRightInd w:val="0"/>
              <w:spacing w:after="0" w:line="240" w:lineRule="auto"/>
              <w:rPr>
                <w:rFonts w:ascii="Times New Roman" w:eastAsia="SimSun" w:hAnsi="Times New Roman" w:cs="Times New Roman"/>
                <w:sz w:val="24"/>
                <w:szCs w:val="24"/>
                <w:lang w:val="sr-Cyrl-RS" w:eastAsia="zh-CN"/>
              </w:rPr>
            </w:pPr>
          </w:p>
        </w:tc>
      </w:tr>
      <w:tr w:rsidR="00B71A56" w:rsidRPr="0017652F" w:rsidTr="00CE094D">
        <w:trPr>
          <w:trHeight w:hRule="exact" w:val="338"/>
        </w:trPr>
        <w:tc>
          <w:tcPr>
            <w:tcW w:w="4216" w:type="dxa"/>
            <w:vMerge w:val="restart"/>
          </w:tcPr>
          <w:p w:rsidR="00B71A56" w:rsidRPr="0017652F" w:rsidRDefault="00B71A56" w:rsidP="00CE094D">
            <w:pPr>
              <w:widowControl w:val="0"/>
              <w:kinsoku w:val="0"/>
              <w:overflowPunct w:val="0"/>
              <w:autoSpaceDE w:val="0"/>
              <w:autoSpaceDN w:val="0"/>
              <w:adjustRightInd w:val="0"/>
              <w:spacing w:before="47" w:after="0" w:line="240" w:lineRule="auto"/>
              <w:ind w:right="2513"/>
              <w:rPr>
                <w:rFonts w:ascii="Times New Roman" w:eastAsia="SimSun" w:hAnsi="Times New Roman" w:cs="Times New Roman"/>
                <w:sz w:val="24"/>
                <w:szCs w:val="24"/>
                <w:lang w:val="sr-Cyrl-RS" w:eastAsia="zh-CN"/>
              </w:rPr>
            </w:pPr>
            <w:r w:rsidRPr="0017652F">
              <w:rPr>
                <w:rFonts w:ascii="Times New Roman" w:eastAsia="SimSun" w:hAnsi="Times New Roman" w:cs="Times New Roman"/>
                <w:sz w:val="20"/>
                <w:szCs w:val="20"/>
                <w:lang w:val="sr-Cyrl-RS" w:eastAsia="zh-CN"/>
              </w:rPr>
              <w:t>Наз</w:t>
            </w:r>
            <w:r w:rsidRPr="0017652F">
              <w:rPr>
                <w:rFonts w:ascii="Times New Roman" w:eastAsia="SimSun" w:hAnsi="Times New Roman" w:cs="Times New Roman"/>
                <w:spacing w:val="-1"/>
                <w:sz w:val="20"/>
                <w:szCs w:val="20"/>
                <w:lang w:val="sr-Cyrl-RS" w:eastAsia="zh-CN"/>
              </w:rPr>
              <w:t>и</w:t>
            </w:r>
            <w:r w:rsidRPr="0017652F">
              <w:rPr>
                <w:rFonts w:ascii="Times New Roman" w:eastAsia="SimSun" w:hAnsi="Times New Roman" w:cs="Times New Roman"/>
                <w:sz w:val="20"/>
                <w:szCs w:val="20"/>
                <w:lang w:val="sr-Cyrl-RS" w:eastAsia="zh-CN"/>
              </w:rPr>
              <w:t>в</w:t>
            </w:r>
            <w:r w:rsidRPr="0017652F">
              <w:rPr>
                <w:rFonts w:ascii="Times New Roman" w:eastAsia="SimSun" w:hAnsi="Times New Roman" w:cs="Times New Roman"/>
                <w:spacing w:val="-7"/>
                <w:sz w:val="20"/>
                <w:szCs w:val="20"/>
                <w:lang w:val="sr-Cyrl-RS" w:eastAsia="zh-CN"/>
              </w:rPr>
              <w:t xml:space="preserve"> </w:t>
            </w:r>
            <w:r w:rsidRPr="0017652F">
              <w:rPr>
                <w:rFonts w:ascii="Times New Roman" w:eastAsia="SimSun" w:hAnsi="Times New Roman" w:cs="Times New Roman"/>
                <w:sz w:val="20"/>
                <w:szCs w:val="20"/>
                <w:lang w:val="sr-Cyrl-RS" w:eastAsia="zh-CN"/>
              </w:rPr>
              <w:t>б</w:t>
            </w:r>
            <w:r w:rsidRPr="0017652F">
              <w:rPr>
                <w:rFonts w:ascii="Times New Roman" w:eastAsia="SimSun" w:hAnsi="Times New Roman" w:cs="Times New Roman"/>
                <w:spacing w:val="2"/>
                <w:sz w:val="20"/>
                <w:szCs w:val="20"/>
                <w:lang w:val="sr-Cyrl-RS" w:eastAsia="zh-CN"/>
              </w:rPr>
              <w:t>а</w:t>
            </w:r>
            <w:r w:rsidRPr="0017652F">
              <w:rPr>
                <w:rFonts w:ascii="Times New Roman" w:eastAsia="SimSun" w:hAnsi="Times New Roman" w:cs="Times New Roman"/>
                <w:spacing w:val="-1"/>
                <w:sz w:val="20"/>
                <w:szCs w:val="20"/>
                <w:lang w:val="sr-Cyrl-RS" w:eastAsia="zh-CN"/>
              </w:rPr>
              <w:t>нк</w:t>
            </w:r>
            <w:r w:rsidRPr="0017652F">
              <w:rPr>
                <w:rFonts w:ascii="Times New Roman" w:eastAsia="SimSun" w:hAnsi="Times New Roman" w:cs="Times New Roman"/>
                <w:sz w:val="20"/>
                <w:szCs w:val="20"/>
                <w:lang w:val="sr-Cyrl-RS" w:eastAsia="zh-CN"/>
              </w:rPr>
              <w:t>е</w:t>
            </w:r>
            <w:r w:rsidRPr="0017652F">
              <w:rPr>
                <w:rFonts w:ascii="Times New Roman" w:eastAsia="SimSun" w:hAnsi="Times New Roman" w:cs="Times New Roman"/>
                <w:spacing w:val="-3"/>
                <w:sz w:val="20"/>
                <w:szCs w:val="20"/>
                <w:lang w:val="sr-Cyrl-RS" w:eastAsia="zh-CN"/>
              </w:rPr>
              <w:t xml:space="preserve"> </w:t>
            </w:r>
            <w:r w:rsidRPr="0017652F">
              <w:rPr>
                <w:rFonts w:ascii="Times New Roman" w:eastAsia="SimSun" w:hAnsi="Times New Roman" w:cs="Times New Roman"/>
                <w:sz w:val="20"/>
                <w:szCs w:val="20"/>
                <w:lang w:val="sr-Cyrl-RS" w:eastAsia="zh-CN"/>
              </w:rPr>
              <w:t>и</w:t>
            </w:r>
            <w:r w:rsidRPr="0017652F">
              <w:rPr>
                <w:rFonts w:ascii="Times New Roman" w:eastAsia="SimSun" w:hAnsi="Times New Roman" w:cs="Times New Roman"/>
                <w:w w:val="99"/>
                <w:sz w:val="20"/>
                <w:szCs w:val="20"/>
                <w:lang w:val="sr-Cyrl-RS" w:eastAsia="zh-CN"/>
              </w:rPr>
              <w:t xml:space="preserve"> </w:t>
            </w:r>
            <w:r w:rsidRPr="0017652F">
              <w:rPr>
                <w:rFonts w:ascii="Times New Roman" w:eastAsia="SimSun" w:hAnsi="Times New Roman" w:cs="Times New Roman"/>
                <w:sz w:val="20"/>
                <w:szCs w:val="20"/>
                <w:lang w:val="sr-Cyrl-RS" w:eastAsia="zh-CN"/>
              </w:rPr>
              <w:t>бр</w:t>
            </w:r>
            <w:r w:rsidRPr="0017652F">
              <w:rPr>
                <w:rFonts w:ascii="Times New Roman" w:eastAsia="SimSun" w:hAnsi="Times New Roman" w:cs="Times New Roman"/>
                <w:spacing w:val="1"/>
                <w:sz w:val="20"/>
                <w:szCs w:val="20"/>
                <w:lang w:val="sr-Cyrl-RS" w:eastAsia="zh-CN"/>
              </w:rPr>
              <w:t>о</w:t>
            </w:r>
            <w:r w:rsidRPr="0017652F">
              <w:rPr>
                <w:rFonts w:ascii="Times New Roman" w:eastAsia="SimSun" w:hAnsi="Times New Roman" w:cs="Times New Roman"/>
                <w:sz w:val="20"/>
                <w:szCs w:val="20"/>
                <w:lang w:val="sr-Cyrl-RS" w:eastAsia="zh-CN"/>
              </w:rPr>
              <w:t>ј</w:t>
            </w:r>
            <w:r w:rsidRPr="0017652F">
              <w:rPr>
                <w:rFonts w:ascii="Times New Roman" w:eastAsia="SimSun" w:hAnsi="Times New Roman" w:cs="Times New Roman"/>
                <w:spacing w:val="-10"/>
                <w:sz w:val="20"/>
                <w:szCs w:val="20"/>
                <w:lang w:val="sr-Cyrl-RS" w:eastAsia="zh-CN"/>
              </w:rPr>
              <w:t xml:space="preserve"> </w:t>
            </w:r>
            <w:r w:rsidRPr="0017652F">
              <w:rPr>
                <w:rFonts w:ascii="Times New Roman" w:eastAsia="SimSun" w:hAnsi="Times New Roman" w:cs="Times New Roman"/>
                <w:spacing w:val="1"/>
                <w:sz w:val="20"/>
                <w:szCs w:val="20"/>
                <w:lang w:val="sr-Cyrl-RS" w:eastAsia="zh-CN"/>
              </w:rPr>
              <w:t>р</w:t>
            </w:r>
            <w:r w:rsidRPr="0017652F">
              <w:rPr>
                <w:rFonts w:ascii="Times New Roman" w:eastAsia="SimSun" w:hAnsi="Times New Roman" w:cs="Times New Roman"/>
                <w:sz w:val="20"/>
                <w:szCs w:val="20"/>
                <w:lang w:val="sr-Cyrl-RS" w:eastAsia="zh-CN"/>
              </w:rPr>
              <w:t>ач</w:t>
            </w:r>
            <w:r w:rsidRPr="0017652F">
              <w:rPr>
                <w:rFonts w:ascii="Times New Roman" w:eastAsia="SimSun" w:hAnsi="Times New Roman" w:cs="Times New Roman"/>
                <w:spacing w:val="-2"/>
                <w:sz w:val="20"/>
                <w:szCs w:val="20"/>
                <w:lang w:val="sr-Cyrl-RS" w:eastAsia="zh-CN"/>
              </w:rPr>
              <w:t>у</w:t>
            </w:r>
            <w:r w:rsidRPr="0017652F">
              <w:rPr>
                <w:rFonts w:ascii="Times New Roman" w:eastAsia="SimSun" w:hAnsi="Times New Roman" w:cs="Times New Roman"/>
                <w:spacing w:val="-1"/>
                <w:sz w:val="20"/>
                <w:szCs w:val="20"/>
                <w:lang w:val="sr-Cyrl-RS" w:eastAsia="zh-CN"/>
              </w:rPr>
              <w:t>н</w:t>
            </w:r>
            <w:r w:rsidRPr="0017652F">
              <w:rPr>
                <w:rFonts w:ascii="Times New Roman" w:eastAsia="SimSun" w:hAnsi="Times New Roman" w:cs="Times New Roman"/>
                <w:sz w:val="20"/>
                <w:szCs w:val="20"/>
                <w:lang w:val="sr-Cyrl-RS" w:eastAsia="zh-CN"/>
              </w:rPr>
              <w:t>а:</w:t>
            </w:r>
          </w:p>
        </w:tc>
        <w:tc>
          <w:tcPr>
            <w:tcW w:w="5727" w:type="dxa"/>
          </w:tcPr>
          <w:p w:rsidR="00B71A56" w:rsidRPr="0017652F" w:rsidRDefault="00B71A56" w:rsidP="00CE094D">
            <w:pPr>
              <w:widowControl w:val="0"/>
              <w:autoSpaceDE w:val="0"/>
              <w:autoSpaceDN w:val="0"/>
              <w:adjustRightInd w:val="0"/>
              <w:spacing w:after="0" w:line="240" w:lineRule="auto"/>
              <w:rPr>
                <w:rFonts w:ascii="Times New Roman" w:eastAsia="SimSun" w:hAnsi="Times New Roman" w:cs="Times New Roman"/>
                <w:sz w:val="24"/>
                <w:szCs w:val="24"/>
                <w:lang w:val="sr-Cyrl-RS" w:eastAsia="zh-CN"/>
              </w:rPr>
            </w:pPr>
          </w:p>
        </w:tc>
      </w:tr>
      <w:tr w:rsidR="00B71A56" w:rsidRPr="0017652F" w:rsidTr="00CE094D">
        <w:trPr>
          <w:trHeight w:hRule="exact" w:val="281"/>
        </w:trPr>
        <w:tc>
          <w:tcPr>
            <w:tcW w:w="4216" w:type="dxa"/>
            <w:vMerge/>
          </w:tcPr>
          <w:p w:rsidR="00B71A56" w:rsidRPr="0017652F" w:rsidRDefault="00B71A56" w:rsidP="00CE094D">
            <w:pPr>
              <w:widowControl w:val="0"/>
              <w:autoSpaceDE w:val="0"/>
              <w:autoSpaceDN w:val="0"/>
              <w:adjustRightInd w:val="0"/>
              <w:spacing w:after="0" w:line="240" w:lineRule="auto"/>
              <w:rPr>
                <w:rFonts w:ascii="Times New Roman" w:eastAsia="SimSun" w:hAnsi="Times New Roman" w:cs="Times New Roman"/>
                <w:sz w:val="24"/>
                <w:szCs w:val="24"/>
                <w:lang w:val="sr-Cyrl-RS" w:eastAsia="zh-CN"/>
              </w:rPr>
            </w:pPr>
          </w:p>
        </w:tc>
        <w:tc>
          <w:tcPr>
            <w:tcW w:w="5727" w:type="dxa"/>
          </w:tcPr>
          <w:p w:rsidR="00B71A56" w:rsidRPr="0017652F" w:rsidRDefault="00B71A56" w:rsidP="00CE094D">
            <w:pPr>
              <w:widowControl w:val="0"/>
              <w:autoSpaceDE w:val="0"/>
              <w:autoSpaceDN w:val="0"/>
              <w:adjustRightInd w:val="0"/>
              <w:spacing w:after="0" w:line="240" w:lineRule="auto"/>
              <w:rPr>
                <w:rFonts w:ascii="Times New Roman" w:eastAsia="SimSun" w:hAnsi="Times New Roman" w:cs="Times New Roman"/>
                <w:sz w:val="24"/>
                <w:szCs w:val="24"/>
                <w:lang w:val="sr-Cyrl-RS" w:eastAsia="zh-CN"/>
              </w:rPr>
            </w:pPr>
          </w:p>
        </w:tc>
      </w:tr>
      <w:tr w:rsidR="00B71A56" w:rsidRPr="0017652F" w:rsidTr="00CE094D">
        <w:trPr>
          <w:trHeight w:hRule="exact" w:val="761"/>
        </w:trPr>
        <w:tc>
          <w:tcPr>
            <w:tcW w:w="4216" w:type="dxa"/>
          </w:tcPr>
          <w:p w:rsidR="00B71A56" w:rsidRPr="0017652F" w:rsidRDefault="00B71A56" w:rsidP="00CE094D">
            <w:pPr>
              <w:widowControl w:val="0"/>
              <w:kinsoku w:val="0"/>
              <w:overflowPunct w:val="0"/>
              <w:autoSpaceDE w:val="0"/>
              <w:autoSpaceDN w:val="0"/>
              <w:adjustRightInd w:val="0"/>
              <w:spacing w:before="50" w:after="0" w:line="239" w:lineRule="auto"/>
              <w:ind w:right="272"/>
              <w:rPr>
                <w:rFonts w:ascii="Times New Roman" w:eastAsia="SimSun" w:hAnsi="Times New Roman" w:cs="Times New Roman"/>
                <w:sz w:val="24"/>
                <w:szCs w:val="24"/>
                <w:lang w:val="sr-Cyrl-RS" w:eastAsia="zh-CN"/>
              </w:rPr>
            </w:pPr>
            <w:r w:rsidRPr="0017652F">
              <w:rPr>
                <w:rFonts w:ascii="Times New Roman" w:eastAsia="SimSun" w:hAnsi="Times New Roman" w:cs="Times New Roman"/>
                <w:sz w:val="20"/>
                <w:szCs w:val="20"/>
                <w:lang w:val="sr-Cyrl-RS" w:eastAsia="zh-CN"/>
              </w:rPr>
              <w:t>И</w:t>
            </w:r>
            <w:r w:rsidRPr="0017652F">
              <w:rPr>
                <w:rFonts w:ascii="Times New Roman" w:eastAsia="SimSun" w:hAnsi="Times New Roman" w:cs="Times New Roman"/>
                <w:spacing w:val="1"/>
                <w:sz w:val="20"/>
                <w:szCs w:val="20"/>
                <w:lang w:val="sr-Cyrl-RS" w:eastAsia="zh-CN"/>
              </w:rPr>
              <w:t>м</w:t>
            </w:r>
            <w:r w:rsidRPr="0017652F">
              <w:rPr>
                <w:rFonts w:ascii="Times New Roman" w:eastAsia="SimSun" w:hAnsi="Times New Roman" w:cs="Times New Roman"/>
                <w:sz w:val="20"/>
                <w:szCs w:val="20"/>
                <w:lang w:val="sr-Cyrl-RS" w:eastAsia="zh-CN"/>
              </w:rPr>
              <w:t>е</w:t>
            </w:r>
            <w:r w:rsidRPr="0017652F">
              <w:rPr>
                <w:rFonts w:ascii="Times New Roman" w:eastAsia="SimSun" w:hAnsi="Times New Roman" w:cs="Times New Roman"/>
                <w:spacing w:val="-1"/>
                <w:sz w:val="20"/>
                <w:szCs w:val="20"/>
                <w:lang w:val="sr-Cyrl-RS" w:eastAsia="zh-CN"/>
              </w:rPr>
              <w:t>н</w:t>
            </w:r>
            <w:r w:rsidRPr="0017652F">
              <w:rPr>
                <w:rFonts w:ascii="Times New Roman" w:eastAsia="SimSun" w:hAnsi="Times New Roman" w:cs="Times New Roman"/>
                <w:sz w:val="20"/>
                <w:szCs w:val="20"/>
                <w:lang w:val="sr-Cyrl-RS" w:eastAsia="zh-CN"/>
              </w:rPr>
              <w:t>а</w:t>
            </w:r>
            <w:r w:rsidRPr="0017652F">
              <w:rPr>
                <w:rFonts w:ascii="Times New Roman" w:eastAsia="SimSun" w:hAnsi="Times New Roman" w:cs="Times New Roman"/>
                <w:spacing w:val="-10"/>
                <w:sz w:val="20"/>
                <w:szCs w:val="20"/>
                <w:lang w:val="sr-Cyrl-RS" w:eastAsia="zh-CN"/>
              </w:rPr>
              <w:t xml:space="preserve"> </w:t>
            </w:r>
            <w:r w:rsidRPr="0017652F">
              <w:rPr>
                <w:rFonts w:ascii="Times New Roman" w:eastAsia="SimSun" w:hAnsi="Times New Roman" w:cs="Times New Roman"/>
                <w:sz w:val="20"/>
                <w:szCs w:val="20"/>
                <w:lang w:val="sr-Cyrl-RS" w:eastAsia="zh-CN"/>
              </w:rPr>
              <w:t>и</w:t>
            </w:r>
            <w:r w:rsidRPr="0017652F">
              <w:rPr>
                <w:rFonts w:ascii="Times New Roman" w:eastAsia="SimSun" w:hAnsi="Times New Roman" w:cs="Times New Roman"/>
                <w:spacing w:val="-11"/>
                <w:sz w:val="20"/>
                <w:szCs w:val="20"/>
                <w:lang w:val="sr-Cyrl-RS" w:eastAsia="zh-CN"/>
              </w:rPr>
              <w:t xml:space="preserve"> </w:t>
            </w:r>
            <w:r w:rsidRPr="0017652F">
              <w:rPr>
                <w:rFonts w:ascii="Times New Roman" w:eastAsia="SimSun" w:hAnsi="Times New Roman" w:cs="Times New Roman"/>
                <w:spacing w:val="1"/>
                <w:sz w:val="20"/>
                <w:szCs w:val="20"/>
                <w:lang w:val="sr-Cyrl-RS" w:eastAsia="zh-CN"/>
              </w:rPr>
              <w:t>о</w:t>
            </w:r>
            <w:r w:rsidRPr="0017652F">
              <w:rPr>
                <w:rFonts w:ascii="Times New Roman" w:eastAsia="SimSun" w:hAnsi="Times New Roman" w:cs="Times New Roman"/>
                <w:sz w:val="20"/>
                <w:szCs w:val="20"/>
                <w:lang w:val="sr-Cyrl-RS" w:eastAsia="zh-CN"/>
              </w:rPr>
              <w:t>д</w:t>
            </w:r>
            <w:r w:rsidRPr="0017652F">
              <w:rPr>
                <w:rFonts w:ascii="Times New Roman" w:eastAsia="SimSun" w:hAnsi="Times New Roman" w:cs="Times New Roman"/>
                <w:spacing w:val="-1"/>
                <w:sz w:val="20"/>
                <w:szCs w:val="20"/>
                <w:lang w:val="sr-Cyrl-RS" w:eastAsia="zh-CN"/>
              </w:rPr>
              <w:t>г</w:t>
            </w:r>
            <w:r w:rsidRPr="0017652F">
              <w:rPr>
                <w:rFonts w:ascii="Times New Roman" w:eastAsia="SimSun" w:hAnsi="Times New Roman" w:cs="Times New Roman"/>
                <w:spacing w:val="1"/>
                <w:sz w:val="20"/>
                <w:szCs w:val="20"/>
                <w:lang w:val="sr-Cyrl-RS" w:eastAsia="zh-CN"/>
              </w:rPr>
              <w:t>о</w:t>
            </w:r>
            <w:r w:rsidRPr="0017652F">
              <w:rPr>
                <w:rFonts w:ascii="Times New Roman" w:eastAsia="SimSun" w:hAnsi="Times New Roman" w:cs="Times New Roman"/>
                <w:sz w:val="20"/>
                <w:szCs w:val="20"/>
                <w:lang w:val="sr-Cyrl-RS" w:eastAsia="zh-CN"/>
              </w:rPr>
              <w:t>ва</w:t>
            </w:r>
            <w:r w:rsidRPr="0017652F">
              <w:rPr>
                <w:rFonts w:ascii="Times New Roman" w:eastAsia="SimSun" w:hAnsi="Times New Roman" w:cs="Times New Roman"/>
                <w:spacing w:val="1"/>
                <w:sz w:val="20"/>
                <w:szCs w:val="20"/>
                <w:lang w:val="sr-Cyrl-RS" w:eastAsia="zh-CN"/>
              </w:rPr>
              <w:t>р</w:t>
            </w:r>
            <w:r w:rsidRPr="0017652F">
              <w:rPr>
                <w:rFonts w:ascii="Times New Roman" w:eastAsia="SimSun" w:hAnsi="Times New Roman" w:cs="Times New Roman"/>
                <w:sz w:val="20"/>
                <w:szCs w:val="20"/>
                <w:lang w:val="sr-Cyrl-RS" w:eastAsia="zh-CN"/>
              </w:rPr>
              <w:t>а</w:t>
            </w:r>
            <w:r w:rsidRPr="0017652F">
              <w:rPr>
                <w:rFonts w:ascii="Times New Roman" w:eastAsia="SimSun" w:hAnsi="Times New Roman" w:cs="Times New Roman"/>
                <w:spacing w:val="4"/>
                <w:sz w:val="20"/>
                <w:szCs w:val="20"/>
                <w:lang w:val="sr-Cyrl-RS" w:eastAsia="zh-CN"/>
              </w:rPr>
              <w:t>ј</w:t>
            </w:r>
            <w:r w:rsidRPr="0017652F">
              <w:rPr>
                <w:rFonts w:ascii="Times New Roman" w:eastAsia="SimSun" w:hAnsi="Times New Roman" w:cs="Times New Roman"/>
                <w:spacing w:val="-5"/>
                <w:sz w:val="20"/>
                <w:szCs w:val="20"/>
                <w:lang w:val="sr-Cyrl-RS" w:eastAsia="zh-CN"/>
              </w:rPr>
              <w:t>у</w:t>
            </w:r>
            <w:r w:rsidRPr="0017652F">
              <w:rPr>
                <w:rFonts w:ascii="Times New Roman" w:eastAsia="SimSun" w:hAnsi="Times New Roman" w:cs="Times New Roman"/>
                <w:spacing w:val="-2"/>
                <w:sz w:val="20"/>
                <w:szCs w:val="20"/>
                <w:lang w:val="sr-Cyrl-RS" w:eastAsia="zh-CN"/>
              </w:rPr>
              <w:t>ћ</w:t>
            </w:r>
            <w:r w:rsidRPr="0017652F">
              <w:rPr>
                <w:rFonts w:ascii="Times New Roman" w:eastAsia="SimSun" w:hAnsi="Times New Roman" w:cs="Times New Roman"/>
                <w:sz w:val="20"/>
                <w:szCs w:val="20"/>
                <w:lang w:val="sr-Cyrl-RS" w:eastAsia="zh-CN"/>
              </w:rPr>
              <w:t>е</w:t>
            </w:r>
            <w:r w:rsidRPr="0017652F">
              <w:rPr>
                <w:rFonts w:ascii="Times New Roman" w:eastAsia="SimSun" w:hAnsi="Times New Roman" w:cs="Times New Roman"/>
                <w:spacing w:val="-7"/>
                <w:sz w:val="20"/>
                <w:szCs w:val="20"/>
                <w:lang w:val="sr-Cyrl-RS" w:eastAsia="zh-CN"/>
              </w:rPr>
              <w:t xml:space="preserve"> </w:t>
            </w:r>
            <w:r w:rsidRPr="0017652F">
              <w:rPr>
                <w:rFonts w:ascii="Times New Roman" w:eastAsia="SimSun" w:hAnsi="Times New Roman" w:cs="Times New Roman"/>
                <w:spacing w:val="-1"/>
                <w:sz w:val="20"/>
                <w:szCs w:val="20"/>
                <w:lang w:val="sr-Cyrl-RS" w:eastAsia="zh-CN"/>
              </w:rPr>
              <w:t>п</w:t>
            </w:r>
            <w:r w:rsidRPr="0017652F">
              <w:rPr>
                <w:rFonts w:ascii="Times New Roman" w:eastAsia="SimSun" w:hAnsi="Times New Roman" w:cs="Times New Roman"/>
                <w:spacing w:val="1"/>
                <w:sz w:val="20"/>
                <w:szCs w:val="20"/>
                <w:lang w:val="sr-Cyrl-RS" w:eastAsia="zh-CN"/>
              </w:rPr>
              <w:t>ро</w:t>
            </w:r>
            <w:r w:rsidRPr="0017652F">
              <w:rPr>
                <w:rFonts w:ascii="Times New Roman" w:eastAsia="SimSun" w:hAnsi="Times New Roman" w:cs="Times New Roman"/>
                <w:sz w:val="20"/>
                <w:szCs w:val="20"/>
                <w:lang w:val="sr-Cyrl-RS" w:eastAsia="zh-CN"/>
              </w:rPr>
              <w:t>фес</w:t>
            </w:r>
            <w:r w:rsidRPr="0017652F">
              <w:rPr>
                <w:rFonts w:ascii="Times New Roman" w:eastAsia="SimSun" w:hAnsi="Times New Roman" w:cs="Times New Roman"/>
                <w:spacing w:val="-1"/>
                <w:sz w:val="20"/>
                <w:szCs w:val="20"/>
                <w:lang w:val="sr-Cyrl-RS" w:eastAsia="zh-CN"/>
              </w:rPr>
              <w:t>и</w:t>
            </w:r>
            <w:r w:rsidRPr="0017652F">
              <w:rPr>
                <w:rFonts w:ascii="Times New Roman" w:eastAsia="SimSun" w:hAnsi="Times New Roman" w:cs="Times New Roman"/>
                <w:spacing w:val="1"/>
                <w:sz w:val="20"/>
                <w:szCs w:val="20"/>
                <w:lang w:val="sr-Cyrl-RS" w:eastAsia="zh-CN"/>
              </w:rPr>
              <w:t>о</w:t>
            </w:r>
            <w:r w:rsidRPr="0017652F">
              <w:rPr>
                <w:rFonts w:ascii="Times New Roman" w:eastAsia="SimSun" w:hAnsi="Times New Roman" w:cs="Times New Roman"/>
                <w:spacing w:val="-1"/>
                <w:sz w:val="20"/>
                <w:szCs w:val="20"/>
                <w:lang w:val="sr-Cyrl-RS" w:eastAsia="zh-CN"/>
              </w:rPr>
              <w:t>н</w:t>
            </w:r>
            <w:r w:rsidRPr="0017652F">
              <w:rPr>
                <w:rFonts w:ascii="Times New Roman" w:eastAsia="SimSun" w:hAnsi="Times New Roman" w:cs="Times New Roman"/>
                <w:sz w:val="20"/>
                <w:szCs w:val="20"/>
                <w:lang w:val="sr-Cyrl-RS" w:eastAsia="zh-CN"/>
              </w:rPr>
              <w:t>а</w:t>
            </w:r>
            <w:r w:rsidRPr="0017652F">
              <w:rPr>
                <w:rFonts w:ascii="Times New Roman" w:eastAsia="SimSun" w:hAnsi="Times New Roman" w:cs="Times New Roman"/>
                <w:spacing w:val="1"/>
                <w:sz w:val="20"/>
                <w:szCs w:val="20"/>
                <w:lang w:val="sr-Cyrl-RS" w:eastAsia="zh-CN"/>
              </w:rPr>
              <w:t>л</w:t>
            </w:r>
            <w:r w:rsidRPr="0017652F">
              <w:rPr>
                <w:rFonts w:ascii="Times New Roman" w:eastAsia="SimSun" w:hAnsi="Times New Roman" w:cs="Times New Roman"/>
                <w:spacing w:val="-1"/>
                <w:sz w:val="20"/>
                <w:szCs w:val="20"/>
                <w:lang w:val="sr-Cyrl-RS" w:eastAsia="zh-CN"/>
              </w:rPr>
              <w:t>н</w:t>
            </w:r>
            <w:r w:rsidRPr="0017652F">
              <w:rPr>
                <w:rFonts w:ascii="Times New Roman" w:eastAsia="SimSun" w:hAnsi="Times New Roman" w:cs="Times New Roman"/>
                <w:sz w:val="20"/>
                <w:szCs w:val="20"/>
                <w:lang w:val="sr-Cyrl-RS" w:eastAsia="zh-CN"/>
              </w:rPr>
              <w:t>е</w:t>
            </w:r>
            <w:r w:rsidRPr="0017652F">
              <w:rPr>
                <w:rFonts w:ascii="Times New Roman" w:eastAsia="SimSun" w:hAnsi="Times New Roman" w:cs="Times New Roman"/>
                <w:w w:val="99"/>
                <w:sz w:val="20"/>
                <w:szCs w:val="20"/>
                <w:lang w:val="sr-Cyrl-RS" w:eastAsia="zh-CN"/>
              </w:rPr>
              <w:t xml:space="preserve"> </w:t>
            </w:r>
            <w:r w:rsidRPr="0017652F">
              <w:rPr>
                <w:rFonts w:ascii="Times New Roman" w:eastAsia="SimSun" w:hAnsi="Times New Roman" w:cs="Times New Roman"/>
                <w:spacing w:val="-1"/>
                <w:sz w:val="20"/>
                <w:szCs w:val="20"/>
                <w:lang w:val="sr-Cyrl-RS" w:eastAsia="zh-CN"/>
              </w:rPr>
              <w:t>к</w:t>
            </w:r>
            <w:r w:rsidRPr="0017652F">
              <w:rPr>
                <w:rFonts w:ascii="Times New Roman" w:eastAsia="SimSun" w:hAnsi="Times New Roman" w:cs="Times New Roman"/>
                <w:sz w:val="20"/>
                <w:szCs w:val="20"/>
                <w:lang w:val="sr-Cyrl-RS" w:eastAsia="zh-CN"/>
              </w:rPr>
              <w:t>ва</w:t>
            </w:r>
            <w:r w:rsidRPr="0017652F">
              <w:rPr>
                <w:rFonts w:ascii="Times New Roman" w:eastAsia="SimSun" w:hAnsi="Times New Roman" w:cs="Times New Roman"/>
                <w:spacing w:val="1"/>
                <w:sz w:val="20"/>
                <w:szCs w:val="20"/>
                <w:lang w:val="sr-Cyrl-RS" w:eastAsia="zh-CN"/>
              </w:rPr>
              <w:t>л</w:t>
            </w:r>
            <w:r w:rsidRPr="0017652F">
              <w:rPr>
                <w:rFonts w:ascii="Times New Roman" w:eastAsia="SimSun" w:hAnsi="Times New Roman" w:cs="Times New Roman"/>
                <w:spacing w:val="-1"/>
                <w:sz w:val="20"/>
                <w:szCs w:val="20"/>
                <w:lang w:val="sr-Cyrl-RS" w:eastAsia="zh-CN"/>
              </w:rPr>
              <w:t>и</w:t>
            </w:r>
            <w:r w:rsidRPr="0017652F">
              <w:rPr>
                <w:rFonts w:ascii="Times New Roman" w:eastAsia="SimSun" w:hAnsi="Times New Roman" w:cs="Times New Roman"/>
                <w:spacing w:val="2"/>
                <w:sz w:val="20"/>
                <w:szCs w:val="20"/>
                <w:lang w:val="sr-Cyrl-RS" w:eastAsia="zh-CN"/>
              </w:rPr>
              <w:t>ф</w:t>
            </w:r>
            <w:r w:rsidRPr="0017652F">
              <w:rPr>
                <w:rFonts w:ascii="Times New Roman" w:eastAsia="SimSun" w:hAnsi="Times New Roman" w:cs="Times New Roman"/>
                <w:spacing w:val="-1"/>
                <w:sz w:val="20"/>
                <w:szCs w:val="20"/>
                <w:lang w:val="sr-Cyrl-RS" w:eastAsia="zh-CN"/>
              </w:rPr>
              <w:t>ик</w:t>
            </w:r>
            <w:r w:rsidRPr="0017652F">
              <w:rPr>
                <w:rFonts w:ascii="Times New Roman" w:eastAsia="SimSun" w:hAnsi="Times New Roman" w:cs="Times New Roman"/>
                <w:spacing w:val="2"/>
                <w:sz w:val="20"/>
                <w:szCs w:val="20"/>
                <w:lang w:val="sr-Cyrl-RS" w:eastAsia="zh-CN"/>
              </w:rPr>
              <w:t>а</w:t>
            </w:r>
            <w:r w:rsidRPr="0017652F">
              <w:rPr>
                <w:rFonts w:ascii="Times New Roman" w:eastAsia="SimSun" w:hAnsi="Times New Roman" w:cs="Times New Roman"/>
                <w:spacing w:val="-1"/>
                <w:sz w:val="20"/>
                <w:szCs w:val="20"/>
                <w:lang w:val="sr-Cyrl-RS" w:eastAsia="zh-CN"/>
              </w:rPr>
              <w:t>ци</w:t>
            </w:r>
            <w:r w:rsidRPr="0017652F">
              <w:rPr>
                <w:rFonts w:ascii="Times New Roman" w:eastAsia="SimSun" w:hAnsi="Times New Roman" w:cs="Times New Roman"/>
                <w:spacing w:val="2"/>
                <w:sz w:val="20"/>
                <w:szCs w:val="20"/>
                <w:lang w:val="sr-Cyrl-RS" w:eastAsia="zh-CN"/>
              </w:rPr>
              <w:t>ј</w:t>
            </w:r>
            <w:r w:rsidRPr="0017652F">
              <w:rPr>
                <w:rFonts w:ascii="Times New Roman" w:eastAsia="SimSun" w:hAnsi="Times New Roman" w:cs="Times New Roman"/>
                <w:sz w:val="20"/>
                <w:szCs w:val="20"/>
                <w:lang w:val="sr-Cyrl-RS" w:eastAsia="zh-CN"/>
              </w:rPr>
              <w:t>е</w:t>
            </w:r>
            <w:r w:rsidRPr="0017652F">
              <w:rPr>
                <w:rFonts w:ascii="Times New Roman" w:eastAsia="SimSun" w:hAnsi="Times New Roman" w:cs="Times New Roman"/>
                <w:spacing w:val="38"/>
                <w:sz w:val="20"/>
                <w:szCs w:val="20"/>
                <w:lang w:val="sr-Cyrl-RS" w:eastAsia="zh-CN"/>
              </w:rPr>
              <w:t xml:space="preserve"> </w:t>
            </w:r>
            <w:r w:rsidRPr="0017652F">
              <w:rPr>
                <w:rFonts w:ascii="Times New Roman" w:eastAsia="SimSun" w:hAnsi="Times New Roman" w:cs="Times New Roman"/>
                <w:spacing w:val="-1"/>
                <w:sz w:val="20"/>
                <w:szCs w:val="20"/>
                <w:lang w:val="sr-Cyrl-RS" w:eastAsia="zh-CN"/>
              </w:rPr>
              <w:t>л</w:t>
            </w:r>
            <w:r w:rsidRPr="0017652F">
              <w:rPr>
                <w:rFonts w:ascii="Times New Roman" w:eastAsia="SimSun" w:hAnsi="Times New Roman" w:cs="Times New Roman"/>
                <w:spacing w:val="1"/>
                <w:sz w:val="20"/>
                <w:szCs w:val="20"/>
                <w:lang w:val="sr-Cyrl-RS" w:eastAsia="zh-CN"/>
              </w:rPr>
              <w:t>и</w:t>
            </w:r>
            <w:r w:rsidRPr="0017652F">
              <w:rPr>
                <w:rFonts w:ascii="Times New Roman" w:eastAsia="SimSun" w:hAnsi="Times New Roman" w:cs="Times New Roman"/>
                <w:spacing w:val="-1"/>
                <w:sz w:val="20"/>
                <w:szCs w:val="20"/>
                <w:lang w:val="sr-Cyrl-RS" w:eastAsia="zh-CN"/>
              </w:rPr>
              <w:t>ц</w:t>
            </w:r>
            <w:r w:rsidRPr="0017652F">
              <w:rPr>
                <w:rFonts w:ascii="Times New Roman" w:eastAsia="SimSun" w:hAnsi="Times New Roman" w:cs="Times New Roman"/>
                <w:sz w:val="20"/>
                <w:szCs w:val="20"/>
                <w:lang w:val="sr-Cyrl-RS" w:eastAsia="zh-CN"/>
              </w:rPr>
              <w:t>а</w:t>
            </w:r>
            <w:r w:rsidRPr="0017652F">
              <w:rPr>
                <w:rFonts w:ascii="Times New Roman" w:eastAsia="SimSun" w:hAnsi="Times New Roman" w:cs="Times New Roman"/>
                <w:spacing w:val="-6"/>
                <w:sz w:val="20"/>
                <w:szCs w:val="20"/>
                <w:lang w:val="sr-Cyrl-RS" w:eastAsia="zh-CN"/>
              </w:rPr>
              <w:t xml:space="preserve"> </w:t>
            </w:r>
            <w:r w:rsidRPr="0017652F">
              <w:rPr>
                <w:rFonts w:ascii="Times New Roman" w:eastAsia="SimSun" w:hAnsi="Times New Roman" w:cs="Times New Roman"/>
                <w:spacing w:val="-1"/>
                <w:sz w:val="20"/>
                <w:szCs w:val="20"/>
                <w:lang w:val="sr-Cyrl-RS" w:eastAsia="zh-CN"/>
              </w:rPr>
              <w:t>к</w:t>
            </w:r>
            <w:r w:rsidRPr="0017652F">
              <w:rPr>
                <w:rFonts w:ascii="Times New Roman" w:eastAsia="SimSun" w:hAnsi="Times New Roman" w:cs="Times New Roman"/>
                <w:spacing w:val="1"/>
                <w:sz w:val="20"/>
                <w:szCs w:val="20"/>
                <w:lang w:val="sr-Cyrl-RS" w:eastAsia="zh-CN"/>
              </w:rPr>
              <w:t>о</w:t>
            </w:r>
            <w:r w:rsidRPr="0017652F">
              <w:rPr>
                <w:rFonts w:ascii="Times New Roman" w:eastAsia="SimSun" w:hAnsi="Times New Roman" w:cs="Times New Roman"/>
                <w:spacing w:val="2"/>
                <w:sz w:val="20"/>
                <w:szCs w:val="20"/>
                <w:lang w:val="sr-Cyrl-RS" w:eastAsia="zh-CN"/>
              </w:rPr>
              <w:t>ј</w:t>
            </w:r>
            <w:r w:rsidRPr="0017652F">
              <w:rPr>
                <w:rFonts w:ascii="Times New Roman" w:eastAsia="SimSun" w:hAnsi="Times New Roman" w:cs="Times New Roman"/>
                <w:sz w:val="20"/>
                <w:szCs w:val="20"/>
                <w:lang w:val="sr-Cyrl-RS" w:eastAsia="zh-CN"/>
              </w:rPr>
              <w:t>а</w:t>
            </w:r>
            <w:r w:rsidRPr="0017652F">
              <w:rPr>
                <w:rFonts w:ascii="Times New Roman" w:eastAsia="SimSun" w:hAnsi="Times New Roman" w:cs="Times New Roman"/>
                <w:spacing w:val="-6"/>
                <w:sz w:val="20"/>
                <w:szCs w:val="20"/>
                <w:lang w:val="sr-Cyrl-RS" w:eastAsia="zh-CN"/>
              </w:rPr>
              <w:t xml:space="preserve"> </w:t>
            </w:r>
            <w:r w:rsidRPr="0017652F">
              <w:rPr>
                <w:rFonts w:ascii="Times New Roman" w:eastAsia="SimSun" w:hAnsi="Times New Roman" w:cs="Times New Roman"/>
                <w:spacing w:val="-2"/>
                <w:sz w:val="20"/>
                <w:szCs w:val="20"/>
                <w:lang w:val="sr-Cyrl-RS" w:eastAsia="zh-CN"/>
              </w:rPr>
              <w:t>ћ</w:t>
            </w:r>
            <w:r w:rsidRPr="0017652F">
              <w:rPr>
                <w:rFonts w:ascii="Times New Roman" w:eastAsia="SimSun" w:hAnsi="Times New Roman" w:cs="Times New Roman"/>
                <w:sz w:val="20"/>
                <w:szCs w:val="20"/>
                <w:lang w:val="sr-Cyrl-RS" w:eastAsia="zh-CN"/>
              </w:rPr>
              <w:t>е</w:t>
            </w:r>
            <w:r w:rsidRPr="0017652F">
              <w:rPr>
                <w:rFonts w:ascii="Times New Roman" w:eastAsia="SimSun" w:hAnsi="Times New Roman" w:cs="Times New Roman"/>
                <w:spacing w:val="-6"/>
                <w:sz w:val="20"/>
                <w:szCs w:val="20"/>
                <w:lang w:val="sr-Cyrl-RS" w:eastAsia="zh-CN"/>
              </w:rPr>
              <w:t xml:space="preserve"> </w:t>
            </w:r>
            <w:r w:rsidRPr="0017652F">
              <w:rPr>
                <w:rFonts w:ascii="Times New Roman" w:eastAsia="SimSun" w:hAnsi="Times New Roman" w:cs="Times New Roman"/>
                <w:sz w:val="20"/>
                <w:szCs w:val="20"/>
                <w:lang w:val="sr-Cyrl-RS" w:eastAsia="zh-CN"/>
              </w:rPr>
              <w:t>б</w:t>
            </w:r>
            <w:r w:rsidRPr="0017652F">
              <w:rPr>
                <w:rFonts w:ascii="Times New Roman" w:eastAsia="SimSun" w:hAnsi="Times New Roman" w:cs="Times New Roman"/>
                <w:spacing w:val="-2"/>
                <w:sz w:val="20"/>
                <w:szCs w:val="20"/>
                <w:lang w:val="sr-Cyrl-RS" w:eastAsia="zh-CN"/>
              </w:rPr>
              <w:t>и</w:t>
            </w:r>
            <w:r w:rsidRPr="0017652F">
              <w:rPr>
                <w:rFonts w:ascii="Times New Roman" w:eastAsia="SimSun" w:hAnsi="Times New Roman" w:cs="Times New Roman"/>
                <w:spacing w:val="1"/>
                <w:sz w:val="20"/>
                <w:szCs w:val="20"/>
                <w:lang w:val="sr-Cyrl-RS" w:eastAsia="zh-CN"/>
              </w:rPr>
              <w:t>т</w:t>
            </w:r>
            <w:r w:rsidRPr="0017652F">
              <w:rPr>
                <w:rFonts w:ascii="Times New Roman" w:eastAsia="SimSun" w:hAnsi="Times New Roman" w:cs="Times New Roman"/>
                <w:sz w:val="20"/>
                <w:szCs w:val="20"/>
                <w:lang w:val="sr-Cyrl-RS" w:eastAsia="zh-CN"/>
              </w:rPr>
              <w:t>и</w:t>
            </w:r>
            <w:r w:rsidRPr="0017652F">
              <w:rPr>
                <w:rFonts w:ascii="Times New Roman" w:eastAsia="SimSun" w:hAnsi="Times New Roman" w:cs="Times New Roman"/>
                <w:spacing w:val="-6"/>
                <w:sz w:val="20"/>
                <w:szCs w:val="20"/>
                <w:lang w:val="sr-Cyrl-RS" w:eastAsia="zh-CN"/>
              </w:rPr>
              <w:t xml:space="preserve"> </w:t>
            </w:r>
            <w:r w:rsidRPr="0017652F">
              <w:rPr>
                <w:rFonts w:ascii="Times New Roman" w:eastAsia="SimSun" w:hAnsi="Times New Roman" w:cs="Times New Roman"/>
                <w:spacing w:val="1"/>
                <w:sz w:val="20"/>
                <w:szCs w:val="20"/>
                <w:lang w:val="sr-Cyrl-RS" w:eastAsia="zh-CN"/>
              </w:rPr>
              <w:t>о</w:t>
            </w:r>
            <w:r w:rsidRPr="0017652F">
              <w:rPr>
                <w:rFonts w:ascii="Times New Roman" w:eastAsia="SimSun" w:hAnsi="Times New Roman" w:cs="Times New Roman"/>
                <w:sz w:val="20"/>
                <w:szCs w:val="20"/>
                <w:lang w:val="sr-Cyrl-RS" w:eastAsia="zh-CN"/>
              </w:rPr>
              <w:t>д</w:t>
            </w:r>
            <w:r w:rsidRPr="0017652F">
              <w:rPr>
                <w:rFonts w:ascii="Times New Roman" w:eastAsia="SimSun" w:hAnsi="Times New Roman" w:cs="Times New Roman"/>
                <w:spacing w:val="-1"/>
                <w:sz w:val="20"/>
                <w:szCs w:val="20"/>
                <w:lang w:val="sr-Cyrl-RS" w:eastAsia="zh-CN"/>
              </w:rPr>
              <w:t>г</w:t>
            </w:r>
            <w:r w:rsidRPr="0017652F">
              <w:rPr>
                <w:rFonts w:ascii="Times New Roman" w:eastAsia="SimSun" w:hAnsi="Times New Roman" w:cs="Times New Roman"/>
                <w:spacing w:val="1"/>
                <w:sz w:val="20"/>
                <w:szCs w:val="20"/>
                <w:lang w:val="sr-Cyrl-RS" w:eastAsia="zh-CN"/>
              </w:rPr>
              <w:t>о</w:t>
            </w:r>
            <w:r w:rsidRPr="0017652F">
              <w:rPr>
                <w:rFonts w:ascii="Times New Roman" w:eastAsia="SimSun" w:hAnsi="Times New Roman" w:cs="Times New Roman"/>
                <w:sz w:val="20"/>
                <w:szCs w:val="20"/>
                <w:lang w:val="sr-Cyrl-RS" w:eastAsia="zh-CN"/>
              </w:rPr>
              <w:t>во</w:t>
            </w:r>
            <w:r w:rsidRPr="0017652F">
              <w:rPr>
                <w:rFonts w:ascii="Times New Roman" w:eastAsia="SimSun" w:hAnsi="Times New Roman" w:cs="Times New Roman"/>
                <w:spacing w:val="1"/>
                <w:sz w:val="20"/>
                <w:szCs w:val="20"/>
                <w:lang w:val="sr-Cyrl-RS" w:eastAsia="zh-CN"/>
              </w:rPr>
              <w:t>р</w:t>
            </w:r>
            <w:r w:rsidRPr="0017652F">
              <w:rPr>
                <w:rFonts w:ascii="Times New Roman" w:eastAsia="SimSun" w:hAnsi="Times New Roman" w:cs="Times New Roman"/>
                <w:spacing w:val="-1"/>
                <w:sz w:val="20"/>
                <w:szCs w:val="20"/>
                <w:lang w:val="sr-Cyrl-RS" w:eastAsia="zh-CN"/>
              </w:rPr>
              <w:t>н</w:t>
            </w:r>
            <w:r w:rsidRPr="0017652F">
              <w:rPr>
                <w:rFonts w:ascii="Times New Roman" w:eastAsia="SimSun" w:hAnsi="Times New Roman" w:cs="Times New Roman"/>
                <w:sz w:val="20"/>
                <w:szCs w:val="20"/>
                <w:lang w:val="sr-Cyrl-RS" w:eastAsia="zh-CN"/>
              </w:rPr>
              <w:t>а</w:t>
            </w:r>
            <w:r w:rsidRPr="0017652F">
              <w:rPr>
                <w:rFonts w:ascii="Times New Roman" w:eastAsia="SimSun" w:hAnsi="Times New Roman" w:cs="Times New Roman"/>
                <w:w w:val="99"/>
                <w:sz w:val="20"/>
                <w:szCs w:val="20"/>
                <w:lang w:val="sr-Cyrl-RS" w:eastAsia="zh-CN"/>
              </w:rPr>
              <w:t xml:space="preserve"> </w:t>
            </w:r>
            <w:r w:rsidRPr="0017652F">
              <w:rPr>
                <w:rFonts w:ascii="Times New Roman" w:eastAsia="SimSun" w:hAnsi="Times New Roman" w:cs="Times New Roman"/>
                <w:sz w:val="20"/>
                <w:szCs w:val="20"/>
                <w:lang w:val="sr-Cyrl-RS" w:eastAsia="zh-CN"/>
              </w:rPr>
              <w:t>за</w:t>
            </w:r>
            <w:r w:rsidRPr="0017652F">
              <w:rPr>
                <w:rFonts w:ascii="Times New Roman" w:eastAsia="SimSun" w:hAnsi="Times New Roman" w:cs="Times New Roman"/>
                <w:spacing w:val="-8"/>
                <w:sz w:val="20"/>
                <w:szCs w:val="20"/>
                <w:lang w:val="sr-Cyrl-RS" w:eastAsia="zh-CN"/>
              </w:rPr>
              <w:t xml:space="preserve"> </w:t>
            </w:r>
            <w:r w:rsidRPr="0017652F">
              <w:rPr>
                <w:rFonts w:ascii="Times New Roman" w:eastAsia="SimSun" w:hAnsi="Times New Roman" w:cs="Times New Roman"/>
                <w:spacing w:val="-1"/>
                <w:sz w:val="20"/>
                <w:szCs w:val="20"/>
                <w:lang w:val="sr-Cyrl-RS" w:eastAsia="zh-CN"/>
              </w:rPr>
              <w:t>и</w:t>
            </w:r>
            <w:r w:rsidRPr="0017652F">
              <w:rPr>
                <w:rFonts w:ascii="Times New Roman" w:eastAsia="SimSun" w:hAnsi="Times New Roman" w:cs="Times New Roman"/>
                <w:sz w:val="20"/>
                <w:szCs w:val="20"/>
                <w:lang w:val="sr-Cyrl-RS" w:eastAsia="zh-CN"/>
              </w:rPr>
              <w:t>зв</w:t>
            </w:r>
            <w:r w:rsidRPr="0017652F">
              <w:rPr>
                <w:rFonts w:ascii="Times New Roman" w:eastAsia="SimSun" w:hAnsi="Times New Roman" w:cs="Times New Roman"/>
                <w:spacing w:val="1"/>
                <w:sz w:val="20"/>
                <w:szCs w:val="20"/>
                <w:lang w:val="sr-Cyrl-RS" w:eastAsia="zh-CN"/>
              </w:rPr>
              <w:t>р</w:t>
            </w:r>
            <w:r w:rsidRPr="0017652F">
              <w:rPr>
                <w:rFonts w:ascii="Times New Roman" w:eastAsia="SimSun" w:hAnsi="Times New Roman" w:cs="Times New Roman"/>
                <w:sz w:val="20"/>
                <w:szCs w:val="20"/>
                <w:lang w:val="sr-Cyrl-RS" w:eastAsia="zh-CN"/>
              </w:rPr>
              <w:t>шење</w:t>
            </w:r>
            <w:r w:rsidRPr="0017652F">
              <w:rPr>
                <w:rFonts w:ascii="Times New Roman" w:eastAsia="SimSun" w:hAnsi="Times New Roman" w:cs="Times New Roman"/>
                <w:spacing w:val="-6"/>
                <w:sz w:val="20"/>
                <w:szCs w:val="20"/>
                <w:lang w:val="sr-Cyrl-RS" w:eastAsia="zh-CN"/>
              </w:rPr>
              <w:t xml:space="preserve"> </w:t>
            </w:r>
            <w:r w:rsidRPr="0017652F">
              <w:rPr>
                <w:rFonts w:ascii="Times New Roman" w:eastAsia="SimSun" w:hAnsi="Times New Roman" w:cs="Times New Roman"/>
                <w:spacing w:val="-5"/>
                <w:sz w:val="20"/>
                <w:szCs w:val="20"/>
                <w:lang w:val="sr-Cyrl-RS" w:eastAsia="zh-CN"/>
              </w:rPr>
              <w:t>у</w:t>
            </w:r>
            <w:r w:rsidRPr="0017652F">
              <w:rPr>
                <w:rFonts w:ascii="Times New Roman" w:eastAsia="SimSun" w:hAnsi="Times New Roman" w:cs="Times New Roman"/>
                <w:sz w:val="20"/>
                <w:szCs w:val="20"/>
                <w:lang w:val="sr-Cyrl-RS" w:eastAsia="zh-CN"/>
              </w:rPr>
              <w:t>г</w:t>
            </w:r>
            <w:r w:rsidRPr="0017652F">
              <w:rPr>
                <w:rFonts w:ascii="Times New Roman" w:eastAsia="SimSun" w:hAnsi="Times New Roman" w:cs="Times New Roman"/>
                <w:spacing w:val="1"/>
                <w:sz w:val="20"/>
                <w:szCs w:val="20"/>
                <w:lang w:val="sr-Cyrl-RS" w:eastAsia="zh-CN"/>
              </w:rPr>
              <w:t>о</w:t>
            </w:r>
            <w:r w:rsidRPr="0017652F">
              <w:rPr>
                <w:rFonts w:ascii="Times New Roman" w:eastAsia="SimSun" w:hAnsi="Times New Roman" w:cs="Times New Roman"/>
                <w:sz w:val="20"/>
                <w:szCs w:val="20"/>
                <w:lang w:val="sr-Cyrl-RS" w:eastAsia="zh-CN"/>
              </w:rPr>
              <w:t>во</w:t>
            </w:r>
            <w:r w:rsidRPr="0017652F">
              <w:rPr>
                <w:rFonts w:ascii="Times New Roman" w:eastAsia="SimSun" w:hAnsi="Times New Roman" w:cs="Times New Roman"/>
                <w:spacing w:val="1"/>
                <w:sz w:val="20"/>
                <w:szCs w:val="20"/>
                <w:lang w:val="sr-Cyrl-RS" w:eastAsia="zh-CN"/>
              </w:rPr>
              <w:t>р</w:t>
            </w:r>
            <w:r w:rsidRPr="0017652F">
              <w:rPr>
                <w:rFonts w:ascii="Times New Roman" w:eastAsia="SimSun" w:hAnsi="Times New Roman" w:cs="Times New Roman"/>
                <w:sz w:val="20"/>
                <w:szCs w:val="20"/>
                <w:lang w:val="sr-Cyrl-RS" w:eastAsia="zh-CN"/>
              </w:rPr>
              <w:t>а:</w:t>
            </w:r>
          </w:p>
        </w:tc>
        <w:tc>
          <w:tcPr>
            <w:tcW w:w="5727" w:type="dxa"/>
          </w:tcPr>
          <w:p w:rsidR="00B71A56" w:rsidRPr="0017652F" w:rsidRDefault="00B71A56" w:rsidP="00CE094D">
            <w:pPr>
              <w:widowControl w:val="0"/>
              <w:autoSpaceDE w:val="0"/>
              <w:autoSpaceDN w:val="0"/>
              <w:adjustRightInd w:val="0"/>
              <w:spacing w:after="0" w:line="240" w:lineRule="auto"/>
              <w:rPr>
                <w:rFonts w:ascii="Times New Roman" w:eastAsia="SimSun" w:hAnsi="Times New Roman" w:cs="Times New Roman"/>
                <w:sz w:val="24"/>
                <w:szCs w:val="24"/>
                <w:lang w:val="sr-Cyrl-RS" w:eastAsia="zh-CN"/>
              </w:rPr>
            </w:pPr>
          </w:p>
        </w:tc>
      </w:tr>
      <w:tr w:rsidR="00B71A56" w:rsidRPr="0017652F" w:rsidTr="00CE094D">
        <w:trPr>
          <w:trHeight w:hRule="exact" w:val="300"/>
        </w:trPr>
        <w:tc>
          <w:tcPr>
            <w:tcW w:w="4216" w:type="dxa"/>
          </w:tcPr>
          <w:p w:rsidR="00B71A56" w:rsidRPr="0017652F" w:rsidRDefault="00B71A56" w:rsidP="00CE094D">
            <w:pPr>
              <w:widowControl w:val="0"/>
              <w:kinsoku w:val="0"/>
              <w:overflowPunct w:val="0"/>
              <w:autoSpaceDE w:val="0"/>
              <w:autoSpaceDN w:val="0"/>
              <w:adjustRightInd w:val="0"/>
              <w:spacing w:before="47" w:after="0" w:line="240" w:lineRule="auto"/>
              <w:rPr>
                <w:rFonts w:ascii="Times New Roman" w:eastAsia="SimSun" w:hAnsi="Times New Roman" w:cs="Times New Roman"/>
                <w:sz w:val="24"/>
                <w:szCs w:val="24"/>
                <w:lang w:val="sr-Cyrl-RS" w:eastAsia="zh-CN"/>
              </w:rPr>
            </w:pPr>
            <w:r w:rsidRPr="0017652F">
              <w:rPr>
                <w:rFonts w:ascii="Times New Roman" w:eastAsia="SimSun" w:hAnsi="Times New Roman" w:cs="Times New Roman"/>
                <w:spacing w:val="3"/>
                <w:sz w:val="20"/>
                <w:szCs w:val="20"/>
                <w:lang w:val="sr-Cyrl-RS" w:eastAsia="zh-CN"/>
              </w:rPr>
              <w:t>Т</w:t>
            </w:r>
            <w:r w:rsidRPr="0017652F">
              <w:rPr>
                <w:rFonts w:ascii="Times New Roman" w:eastAsia="SimSun" w:hAnsi="Times New Roman" w:cs="Times New Roman"/>
                <w:sz w:val="20"/>
                <w:szCs w:val="20"/>
                <w:lang w:val="sr-Cyrl-RS" w:eastAsia="zh-CN"/>
              </w:rPr>
              <w:t>е</w:t>
            </w:r>
            <w:r w:rsidRPr="0017652F">
              <w:rPr>
                <w:rFonts w:ascii="Times New Roman" w:eastAsia="SimSun" w:hAnsi="Times New Roman" w:cs="Times New Roman"/>
                <w:spacing w:val="-1"/>
                <w:sz w:val="20"/>
                <w:szCs w:val="20"/>
                <w:lang w:val="sr-Cyrl-RS" w:eastAsia="zh-CN"/>
              </w:rPr>
              <w:t>л</w:t>
            </w:r>
            <w:r w:rsidRPr="0017652F">
              <w:rPr>
                <w:rFonts w:ascii="Times New Roman" w:eastAsia="SimSun" w:hAnsi="Times New Roman" w:cs="Times New Roman"/>
                <w:sz w:val="20"/>
                <w:szCs w:val="20"/>
                <w:lang w:val="sr-Cyrl-RS" w:eastAsia="zh-CN"/>
              </w:rPr>
              <w:t>еф</w:t>
            </w:r>
            <w:r w:rsidRPr="0017652F">
              <w:rPr>
                <w:rFonts w:ascii="Times New Roman" w:eastAsia="SimSun" w:hAnsi="Times New Roman" w:cs="Times New Roman"/>
                <w:spacing w:val="1"/>
                <w:sz w:val="20"/>
                <w:szCs w:val="20"/>
                <w:lang w:val="sr-Cyrl-RS" w:eastAsia="zh-CN"/>
              </w:rPr>
              <w:t>о</w:t>
            </w:r>
            <w:r w:rsidRPr="0017652F">
              <w:rPr>
                <w:rFonts w:ascii="Times New Roman" w:eastAsia="SimSun" w:hAnsi="Times New Roman" w:cs="Times New Roman"/>
                <w:spacing w:val="-1"/>
                <w:sz w:val="20"/>
                <w:szCs w:val="20"/>
                <w:lang w:val="sr-Cyrl-RS" w:eastAsia="zh-CN"/>
              </w:rPr>
              <w:t>н</w:t>
            </w:r>
            <w:r w:rsidRPr="0017652F">
              <w:rPr>
                <w:rFonts w:ascii="Times New Roman" w:eastAsia="SimSun" w:hAnsi="Times New Roman" w:cs="Times New Roman"/>
                <w:sz w:val="20"/>
                <w:szCs w:val="20"/>
                <w:lang w:val="sr-Cyrl-RS" w:eastAsia="zh-CN"/>
              </w:rPr>
              <w:t>:</w:t>
            </w:r>
          </w:p>
        </w:tc>
        <w:tc>
          <w:tcPr>
            <w:tcW w:w="5727" w:type="dxa"/>
          </w:tcPr>
          <w:p w:rsidR="00B71A56" w:rsidRPr="0017652F" w:rsidRDefault="00B71A56" w:rsidP="00CE094D">
            <w:pPr>
              <w:widowControl w:val="0"/>
              <w:autoSpaceDE w:val="0"/>
              <w:autoSpaceDN w:val="0"/>
              <w:adjustRightInd w:val="0"/>
              <w:spacing w:after="0" w:line="240" w:lineRule="auto"/>
              <w:rPr>
                <w:rFonts w:ascii="Times New Roman" w:eastAsia="SimSun" w:hAnsi="Times New Roman" w:cs="Times New Roman"/>
                <w:sz w:val="24"/>
                <w:szCs w:val="24"/>
                <w:lang w:val="sr-Cyrl-RS" w:eastAsia="zh-CN"/>
              </w:rPr>
            </w:pPr>
          </w:p>
        </w:tc>
      </w:tr>
      <w:tr w:rsidR="00B71A56" w:rsidRPr="0017652F" w:rsidTr="00CE094D">
        <w:trPr>
          <w:trHeight w:hRule="exact" w:val="328"/>
        </w:trPr>
        <w:tc>
          <w:tcPr>
            <w:tcW w:w="4216" w:type="dxa"/>
          </w:tcPr>
          <w:p w:rsidR="00B71A56" w:rsidRPr="0017652F" w:rsidRDefault="00B71A56" w:rsidP="00CE094D">
            <w:pPr>
              <w:widowControl w:val="0"/>
              <w:kinsoku w:val="0"/>
              <w:overflowPunct w:val="0"/>
              <w:autoSpaceDE w:val="0"/>
              <w:autoSpaceDN w:val="0"/>
              <w:adjustRightInd w:val="0"/>
              <w:spacing w:before="47" w:after="0" w:line="240" w:lineRule="auto"/>
              <w:rPr>
                <w:rFonts w:ascii="Times New Roman" w:eastAsia="SimSun" w:hAnsi="Times New Roman" w:cs="Times New Roman"/>
                <w:sz w:val="24"/>
                <w:szCs w:val="24"/>
                <w:lang w:val="sr-Cyrl-RS" w:eastAsia="zh-CN"/>
              </w:rPr>
            </w:pPr>
            <w:r w:rsidRPr="0017652F">
              <w:rPr>
                <w:rFonts w:ascii="Times New Roman" w:eastAsia="SimSun" w:hAnsi="Times New Roman" w:cs="Times New Roman"/>
                <w:sz w:val="20"/>
                <w:szCs w:val="20"/>
                <w:lang w:val="sr-Cyrl-RS" w:eastAsia="zh-CN"/>
              </w:rPr>
              <w:t>Е</w:t>
            </w:r>
            <w:r w:rsidRPr="0017652F">
              <w:rPr>
                <w:rFonts w:ascii="Times New Roman" w:eastAsia="SimSun" w:hAnsi="Times New Roman" w:cs="Times New Roman"/>
                <w:spacing w:val="-3"/>
                <w:sz w:val="20"/>
                <w:szCs w:val="20"/>
                <w:lang w:val="sr-Cyrl-RS" w:eastAsia="zh-CN"/>
              </w:rPr>
              <w:t xml:space="preserve"> </w:t>
            </w:r>
            <w:r w:rsidRPr="0017652F">
              <w:rPr>
                <w:rFonts w:ascii="Times New Roman" w:eastAsia="SimSun" w:hAnsi="Times New Roman" w:cs="Times New Roman"/>
                <w:sz w:val="20"/>
                <w:szCs w:val="20"/>
                <w:lang w:val="sr-Cyrl-RS" w:eastAsia="zh-CN"/>
              </w:rPr>
              <w:t>–</w:t>
            </w:r>
            <w:r w:rsidRPr="0017652F">
              <w:rPr>
                <w:rFonts w:ascii="Times New Roman" w:eastAsia="SimSun" w:hAnsi="Times New Roman" w:cs="Times New Roman"/>
                <w:spacing w:val="-2"/>
                <w:sz w:val="20"/>
                <w:szCs w:val="20"/>
                <w:lang w:val="sr-Cyrl-RS" w:eastAsia="zh-CN"/>
              </w:rPr>
              <w:t xml:space="preserve"> </w:t>
            </w:r>
            <w:r w:rsidRPr="0017652F">
              <w:rPr>
                <w:rFonts w:ascii="Times New Roman" w:eastAsia="SimSun" w:hAnsi="Times New Roman" w:cs="Times New Roman"/>
                <w:spacing w:val="-5"/>
                <w:sz w:val="20"/>
                <w:szCs w:val="20"/>
                <w:lang w:val="sr-Cyrl-RS" w:eastAsia="zh-CN"/>
              </w:rPr>
              <w:t>m</w:t>
            </w:r>
            <w:r w:rsidRPr="0017652F">
              <w:rPr>
                <w:rFonts w:ascii="Times New Roman" w:eastAsia="SimSun" w:hAnsi="Times New Roman" w:cs="Times New Roman"/>
                <w:sz w:val="20"/>
                <w:szCs w:val="20"/>
                <w:lang w:val="sr-Cyrl-RS" w:eastAsia="zh-CN"/>
              </w:rPr>
              <w:t>ail</w:t>
            </w:r>
            <w:r w:rsidRPr="0017652F">
              <w:rPr>
                <w:rFonts w:ascii="Times New Roman" w:eastAsia="SimSun" w:hAnsi="Times New Roman" w:cs="Times New Roman"/>
                <w:spacing w:val="-3"/>
                <w:sz w:val="20"/>
                <w:szCs w:val="20"/>
                <w:lang w:val="sr-Cyrl-RS" w:eastAsia="zh-CN"/>
              </w:rPr>
              <w:t xml:space="preserve"> </w:t>
            </w:r>
            <w:r w:rsidRPr="0017652F">
              <w:rPr>
                <w:rFonts w:ascii="Times New Roman" w:eastAsia="SimSun" w:hAnsi="Times New Roman" w:cs="Times New Roman"/>
                <w:spacing w:val="2"/>
                <w:sz w:val="20"/>
                <w:szCs w:val="20"/>
                <w:lang w:val="sr-Cyrl-RS" w:eastAsia="zh-CN"/>
              </w:rPr>
              <w:t>а</w:t>
            </w:r>
            <w:r w:rsidRPr="0017652F">
              <w:rPr>
                <w:rFonts w:ascii="Times New Roman" w:eastAsia="SimSun" w:hAnsi="Times New Roman" w:cs="Times New Roman"/>
                <w:sz w:val="20"/>
                <w:szCs w:val="20"/>
                <w:lang w:val="sr-Cyrl-RS" w:eastAsia="zh-CN"/>
              </w:rPr>
              <w:t>дреса:</w:t>
            </w:r>
          </w:p>
        </w:tc>
        <w:tc>
          <w:tcPr>
            <w:tcW w:w="5727" w:type="dxa"/>
          </w:tcPr>
          <w:p w:rsidR="00B71A56" w:rsidRPr="0017652F" w:rsidRDefault="00B71A56" w:rsidP="00CE094D">
            <w:pPr>
              <w:widowControl w:val="0"/>
              <w:autoSpaceDE w:val="0"/>
              <w:autoSpaceDN w:val="0"/>
              <w:adjustRightInd w:val="0"/>
              <w:spacing w:after="0" w:line="240" w:lineRule="auto"/>
              <w:rPr>
                <w:rFonts w:ascii="Times New Roman" w:eastAsia="SimSun" w:hAnsi="Times New Roman" w:cs="Times New Roman"/>
                <w:sz w:val="24"/>
                <w:szCs w:val="24"/>
                <w:lang w:val="sr-Cyrl-RS" w:eastAsia="zh-CN"/>
              </w:rPr>
            </w:pPr>
          </w:p>
        </w:tc>
      </w:tr>
    </w:tbl>
    <w:p w:rsidR="00B71A56" w:rsidRPr="0017652F" w:rsidRDefault="00B71A56" w:rsidP="00B71A56">
      <w:pPr>
        <w:widowControl w:val="0"/>
        <w:kinsoku w:val="0"/>
        <w:overflowPunct w:val="0"/>
        <w:autoSpaceDE w:val="0"/>
        <w:autoSpaceDN w:val="0"/>
        <w:adjustRightInd w:val="0"/>
        <w:spacing w:before="10" w:after="0" w:line="130" w:lineRule="exact"/>
        <w:rPr>
          <w:rFonts w:ascii="Times New Roman" w:eastAsia="SimSun" w:hAnsi="Times New Roman" w:cs="Times New Roman"/>
          <w:sz w:val="13"/>
          <w:szCs w:val="13"/>
          <w:lang w:val="sr-Cyrl-RS" w:eastAsia="zh-CN"/>
        </w:rPr>
      </w:pPr>
    </w:p>
    <w:p w:rsidR="00B71A56" w:rsidRPr="0017652F" w:rsidRDefault="00B71A56" w:rsidP="00B71A56">
      <w:pPr>
        <w:widowControl w:val="0"/>
        <w:numPr>
          <w:ilvl w:val="0"/>
          <w:numId w:val="6"/>
        </w:numPr>
        <w:tabs>
          <w:tab w:val="left" w:pos="473"/>
        </w:tabs>
        <w:kinsoku w:val="0"/>
        <w:overflowPunct w:val="0"/>
        <w:autoSpaceDE w:val="0"/>
        <w:autoSpaceDN w:val="0"/>
        <w:adjustRightInd w:val="0"/>
        <w:spacing w:after="0" w:line="240" w:lineRule="auto"/>
        <w:ind w:left="473"/>
        <w:rPr>
          <w:rFonts w:ascii="Times New Roman" w:eastAsia="SimSun" w:hAnsi="Times New Roman" w:cs="Times New Roman"/>
          <w:sz w:val="20"/>
          <w:szCs w:val="20"/>
          <w:lang w:val="sr-Cyrl-RS" w:eastAsia="zh-CN"/>
        </w:rPr>
      </w:pPr>
      <w:r w:rsidRPr="0017652F">
        <w:rPr>
          <w:rFonts w:ascii="Times New Roman" w:eastAsia="SimSun" w:hAnsi="Times New Roman" w:cs="Times New Roman"/>
          <w:b/>
          <w:bCs/>
          <w:sz w:val="20"/>
          <w:szCs w:val="20"/>
          <w:lang w:val="sr-Cyrl-RS" w:eastAsia="zh-CN"/>
        </w:rPr>
        <w:t>ЧЛАН</w:t>
      </w:r>
      <w:r w:rsidRPr="0017652F">
        <w:rPr>
          <w:rFonts w:ascii="Times New Roman" w:eastAsia="SimSun" w:hAnsi="Times New Roman" w:cs="Times New Roman"/>
          <w:b/>
          <w:bCs/>
          <w:spacing w:val="-12"/>
          <w:sz w:val="20"/>
          <w:szCs w:val="20"/>
          <w:lang w:val="sr-Cyrl-RS" w:eastAsia="zh-CN"/>
        </w:rPr>
        <w:t xml:space="preserve"> </w:t>
      </w:r>
      <w:r w:rsidRPr="0017652F">
        <w:rPr>
          <w:rFonts w:ascii="Times New Roman" w:eastAsia="SimSun" w:hAnsi="Times New Roman" w:cs="Times New Roman"/>
          <w:b/>
          <w:bCs/>
          <w:sz w:val="20"/>
          <w:szCs w:val="20"/>
          <w:lang w:val="sr-Cyrl-RS" w:eastAsia="zh-CN"/>
        </w:rPr>
        <w:t>Г</w:t>
      </w:r>
      <w:r w:rsidRPr="0017652F">
        <w:rPr>
          <w:rFonts w:ascii="Times New Roman" w:eastAsia="SimSun" w:hAnsi="Times New Roman" w:cs="Times New Roman"/>
          <w:b/>
          <w:bCs/>
          <w:spacing w:val="1"/>
          <w:sz w:val="20"/>
          <w:szCs w:val="20"/>
          <w:lang w:val="sr-Cyrl-RS" w:eastAsia="zh-CN"/>
        </w:rPr>
        <w:t>Р</w:t>
      </w:r>
      <w:r w:rsidRPr="0017652F">
        <w:rPr>
          <w:rFonts w:ascii="Times New Roman" w:eastAsia="SimSun" w:hAnsi="Times New Roman" w:cs="Times New Roman"/>
          <w:b/>
          <w:bCs/>
          <w:sz w:val="20"/>
          <w:szCs w:val="20"/>
          <w:lang w:val="sr-Cyrl-RS" w:eastAsia="zh-CN"/>
        </w:rPr>
        <w:t>У</w:t>
      </w:r>
      <w:r w:rsidRPr="0017652F">
        <w:rPr>
          <w:rFonts w:ascii="Times New Roman" w:eastAsia="SimSun" w:hAnsi="Times New Roman" w:cs="Times New Roman"/>
          <w:b/>
          <w:bCs/>
          <w:spacing w:val="1"/>
          <w:sz w:val="20"/>
          <w:szCs w:val="20"/>
          <w:lang w:val="sr-Cyrl-RS" w:eastAsia="zh-CN"/>
        </w:rPr>
        <w:t>П</w:t>
      </w:r>
      <w:r w:rsidRPr="0017652F">
        <w:rPr>
          <w:rFonts w:ascii="Times New Roman" w:eastAsia="SimSun" w:hAnsi="Times New Roman" w:cs="Times New Roman"/>
          <w:b/>
          <w:bCs/>
          <w:sz w:val="20"/>
          <w:szCs w:val="20"/>
          <w:lang w:val="sr-Cyrl-RS" w:eastAsia="zh-CN"/>
        </w:rPr>
        <w:t>Е</w:t>
      </w:r>
    </w:p>
    <w:tbl>
      <w:tblPr>
        <w:tblW w:w="0" w:type="auto"/>
        <w:tblInd w:w="1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4216"/>
        <w:gridCol w:w="5727"/>
      </w:tblGrid>
      <w:tr w:rsidR="00B71A56" w:rsidRPr="0017652F" w:rsidTr="00CE094D">
        <w:trPr>
          <w:trHeight w:hRule="exact" w:val="528"/>
        </w:trPr>
        <w:tc>
          <w:tcPr>
            <w:tcW w:w="4216" w:type="dxa"/>
          </w:tcPr>
          <w:p w:rsidR="00B71A56" w:rsidRPr="0017652F" w:rsidRDefault="00B71A56" w:rsidP="00CE094D">
            <w:pPr>
              <w:widowControl w:val="0"/>
              <w:kinsoku w:val="0"/>
              <w:overflowPunct w:val="0"/>
              <w:autoSpaceDE w:val="0"/>
              <w:autoSpaceDN w:val="0"/>
              <w:adjustRightInd w:val="0"/>
              <w:spacing w:before="48" w:after="0" w:line="240" w:lineRule="auto"/>
              <w:rPr>
                <w:rFonts w:ascii="Times New Roman" w:eastAsia="SimSun" w:hAnsi="Times New Roman" w:cs="Times New Roman"/>
                <w:sz w:val="24"/>
                <w:szCs w:val="24"/>
                <w:lang w:val="sr-Cyrl-RS" w:eastAsia="zh-CN"/>
              </w:rPr>
            </w:pPr>
            <w:r w:rsidRPr="0017652F">
              <w:rPr>
                <w:rFonts w:ascii="Times New Roman" w:eastAsia="SimSun" w:hAnsi="Times New Roman" w:cs="Times New Roman"/>
                <w:spacing w:val="2"/>
                <w:sz w:val="20"/>
                <w:szCs w:val="20"/>
                <w:lang w:val="sr-Cyrl-RS" w:eastAsia="zh-CN"/>
              </w:rPr>
              <w:t>П</w:t>
            </w:r>
            <w:r w:rsidRPr="0017652F">
              <w:rPr>
                <w:rFonts w:ascii="Times New Roman" w:eastAsia="SimSun" w:hAnsi="Times New Roman" w:cs="Times New Roman"/>
                <w:spacing w:val="-5"/>
                <w:sz w:val="20"/>
                <w:szCs w:val="20"/>
                <w:lang w:val="sr-Cyrl-RS" w:eastAsia="zh-CN"/>
              </w:rPr>
              <w:t>у</w:t>
            </w:r>
            <w:r w:rsidRPr="0017652F">
              <w:rPr>
                <w:rFonts w:ascii="Times New Roman" w:eastAsia="SimSun" w:hAnsi="Times New Roman" w:cs="Times New Roman"/>
                <w:spacing w:val="-1"/>
                <w:sz w:val="20"/>
                <w:szCs w:val="20"/>
                <w:lang w:val="sr-Cyrl-RS" w:eastAsia="zh-CN"/>
              </w:rPr>
              <w:t>н</w:t>
            </w:r>
            <w:r w:rsidRPr="0017652F">
              <w:rPr>
                <w:rFonts w:ascii="Times New Roman" w:eastAsia="SimSun" w:hAnsi="Times New Roman" w:cs="Times New Roman"/>
                <w:sz w:val="20"/>
                <w:szCs w:val="20"/>
                <w:lang w:val="sr-Cyrl-RS" w:eastAsia="zh-CN"/>
              </w:rPr>
              <w:t>о</w:t>
            </w:r>
            <w:r w:rsidRPr="0017652F">
              <w:rPr>
                <w:rFonts w:ascii="Times New Roman" w:eastAsia="SimSun" w:hAnsi="Times New Roman" w:cs="Times New Roman"/>
                <w:spacing w:val="-4"/>
                <w:sz w:val="20"/>
                <w:szCs w:val="20"/>
                <w:lang w:val="sr-Cyrl-RS" w:eastAsia="zh-CN"/>
              </w:rPr>
              <w:t xml:space="preserve"> </w:t>
            </w:r>
            <w:r w:rsidRPr="0017652F">
              <w:rPr>
                <w:rFonts w:ascii="Times New Roman" w:eastAsia="SimSun" w:hAnsi="Times New Roman" w:cs="Times New Roman"/>
                <w:spacing w:val="-1"/>
                <w:sz w:val="20"/>
                <w:szCs w:val="20"/>
                <w:lang w:val="sr-Cyrl-RS" w:eastAsia="zh-CN"/>
              </w:rPr>
              <w:t>п</w:t>
            </w:r>
            <w:r w:rsidRPr="0017652F">
              <w:rPr>
                <w:rFonts w:ascii="Times New Roman" w:eastAsia="SimSun" w:hAnsi="Times New Roman" w:cs="Times New Roman"/>
                <w:spacing w:val="1"/>
                <w:sz w:val="20"/>
                <w:szCs w:val="20"/>
                <w:lang w:val="sr-Cyrl-RS" w:eastAsia="zh-CN"/>
              </w:rPr>
              <w:t>о</w:t>
            </w:r>
            <w:r w:rsidRPr="0017652F">
              <w:rPr>
                <w:rFonts w:ascii="Times New Roman" w:eastAsia="SimSun" w:hAnsi="Times New Roman" w:cs="Times New Roman"/>
                <w:sz w:val="20"/>
                <w:szCs w:val="20"/>
                <w:lang w:val="sr-Cyrl-RS" w:eastAsia="zh-CN"/>
              </w:rPr>
              <w:t>с</w:t>
            </w:r>
            <w:r w:rsidRPr="0017652F">
              <w:rPr>
                <w:rFonts w:ascii="Times New Roman" w:eastAsia="SimSun" w:hAnsi="Times New Roman" w:cs="Times New Roman"/>
                <w:spacing w:val="-1"/>
                <w:sz w:val="20"/>
                <w:szCs w:val="20"/>
                <w:lang w:val="sr-Cyrl-RS" w:eastAsia="zh-CN"/>
              </w:rPr>
              <w:t>л</w:t>
            </w:r>
            <w:r w:rsidRPr="0017652F">
              <w:rPr>
                <w:rFonts w:ascii="Times New Roman" w:eastAsia="SimSun" w:hAnsi="Times New Roman" w:cs="Times New Roman"/>
                <w:spacing w:val="1"/>
                <w:sz w:val="20"/>
                <w:szCs w:val="20"/>
                <w:lang w:val="sr-Cyrl-RS" w:eastAsia="zh-CN"/>
              </w:rPr>
              <w:t>о</w:t>
            </w:r>
            <w:r w:rsidRPr="0017652F">
              <w:rPr>
                <w:rFonts w:ascii="Times New Roman" w:eastAsia="SimSun" w:hAnsi="Times New Roman" w:cs="Times New Roman"/>
                <w:sz w:val="20"/>
                <w:szCs w:val="20"/>
                <w:lang w:val="sr-Cyrl-RS" w:eastAsia="zh-CN"/>
              </w:rPr>
              <w:t>в</w:t>
            </w:r>
            <w:r w:rsidRPr="0017652F">
              <w:rPr>
                <w:rFonts w:ascii="Times New Roman" w:eastAsia="SimSun" w:hAnsi="Times New Roman" w:cs="Times New Roman"/>
                <w:spacing w:val="-2"/>
                <w:sz w:val="20"/>
                <w:szCs w:val="20"/>
                <w:lang w:val="sr-Cyrl-RS" w:eastAsia="zh-CN"/>
              </w:rPr>
              <w:t>н</w:t>
            </w:r>
            <w:r w:rsidRPr="0017652F">
              <w:rPr>
                <w:rFonts w:ascii="Times New Roman" w:eastAsia="SimSun" w:hAnsi="Times New Roman" w:cs="Times New Roman"/>
                <w:sz w:val="20"/>
                <w:szCs w:val="20"/>
                <w:lang w:val="sr-Cyrl-RS" w:eastAsia="zh-CN"/>
              </w:rPr>
              <w:t>о</w:t>
            </w:r>
            <w:r w:rsidRPr="0017652F">
              <w:rPr>
                <w:rFonts w:ascii="Times New Roman" w:eastAsia="SimSun" w:hAnsi="Times New Roman" w:cs="Times New Roman"/>
                <w:spacing w:val="-5"/>
                <w:sz w:val="20"/>
                <w:szCs w:val="20"/>
                <w:lang w:val="sr-Cyrl-RS" w:eastAsia="zh-CN"/>
              </w:rPr>
              <w:t xml:space="preserve"> </w:t>
            </w:r>
            <w:r w:rsidRPr="0017652F">
              <w:rPr>
                <w:rFonts w:ascii="Times New Roman" w:eastAsia="SimSun" w:hAnsi="Times New Roman" w:cs="Times New Roman"/>
                <w:spacing w:val="-1"/>
                <w:sz w:val="20"/>
                <w:szCs w:val="20"/>
                <w:lang w:val="sr-Cyrl-RS" w:eastAsia="zh-CN"/>
              </w:rPr>
              <w:t>и</w:t>
            </w:r>
            <w:r w:rsidRPr="0017652F">
              <w:rPr>
                <w:rFonts w:ascii="Times New Roman" w:eastAsia="SimSun" w:hAnsi="Times New Roman" w:cs="Times New Roman"/>
                <w:spacing w:val="1"/>
                <w:sz w:val="20"/>
                <w:szCs w:val="20"/>
                <w:lang w:val="sr-Cyrl-RS" w:eastAsia="zh-CN"/>
              </w:rPr>
              <w:t>м</w:t>
            </w:r>
            <w:r w:rsidRPr="0017652F">
              <w:rPr>
                <w:rFonts w:ascii="Times New Roman" w:eastAsia="SimSun" w:hAnsi="Times New Roman" w:cs="Times New Roman"/>
                <w:sz w:val="20"/>
                <w:szCs w:val="20"/>
                <w:lang w:val="sr-Cyrl-RS" w:eastAsia="zh-CN"/>
              </w:rPr>
              <w:t>е:</w:t>
            </w:r>
          </w:p>
        </w:tc>
        <w:tc>
          <w:tcPr>
            <w:tcW w:w="5727" w:type="dxa"/>
          </w:tcPr>
          <w:p w:rsidR="00B71A56" w:rsidRPr="0017652F" w:rsidRDefault="00B71A56" w:rsidP="00CE094D">
            <w:pPr>
              <w:widowControl w:val="0"/>
              <w:autoSpaceDE w:val="0"/>
              <w:autoSpaceDN w:val="0"/>
              <w:adjustRightInd w:val="0"/>
              <w:spacing w:after="0" w:line="240" w:lineRule="auto"/>
              <w:rPr>
                <w:rFonts w:ascii="Times New Roman" w:eastAsia="SimSun" w:hAnsi="Times New Roman" w:cs="Times New Roman"/>
                <w:sz w:val="24"/>
                <w:szCs w:val="24"/>
                <w:lang w:val="sr-Cyrl-RS" w:eastAsia="zh-CN"/>
              </w:rPr>
            </w:pPr>
          </w:p>
        </w:tc>
      </w:tr>
      <w:tr w:rsidR="00B71A56" w:rsidRPr="0017652F" w:rsidTr="00CE094D">
        <w:trPr>
          <w:trHeight w:hRule="exact" w:val="530"/>
        </w:trPr>
        <w:tc>
          <w:tcPr>
            <w:tcW w:w="4216" w:type="dxa"/>
          </w:tcPr>
          <w:p w:rsidR="00B71A56" w:rsidRPr="0017652F" w:rsidRDefault="00B71A56" w:rsidP="00CE094D">
            <w:pPr>
              <w:widowControl w:val="0"/>
              <w:kinsoku w:val="0"/>
              <w:overflowPunct w:val="0"/>
              <w:autoSpaceDE w:val="0"/>
              <w:autoSpaceDN w:val="0"/>
              <w:adjustRightInd w:val="0"/>
              <w:spacing w:before="50" w:after="0" w:line="240" w:lineRule="auto"/>
              <w:rPr>
                <w:rFonts w:ascii="Times New Roman" w:eastAsia="SimSun" w:hAnsi="Times New Roman" w:cs="Times New Roman"/>
                <w:sz w:val="24"/>
                <w:szCs w:val="24"/>
                <w:lang w:val="sr-Cyrl-RS" w:eastAsia="zh-CN"/>
              </w:rPr>
            </w:pPr>
            <w:r w:rsidRPr="0017652F">
              <w:rPr>
                <w:rFonts w:ascii="Times New Roman" w:eastAsia="SimSun" w:hAnsi="Times New Roman" w:cs="Times New Roman"/>
                <w:spacing w:val="-1"/>
                <w:sz w:val="20"/>
                <w:szCs w:val="20"/>
                <w:lang w:val="sr-Cyrl-RS" w:eastAsia="zh-CN"/>
              </w:rPr>
              <w:t>Ск</w:t>
            </w:r>
            <w:r w:rsidRPr="0017652F">
              <w:rPr>
                <w:rFonts w:ascii="Times New Roman" w:eastAsia="SimSun" w:hAnsi="Times New Roman" w:cs="Times New Roman"/>
                <w:spacing w:val="1"/>
                <w:sz w:val="20"/>
                <w:szCs w:val="20"/>
                <w:lang w:val="sr-Cyrl-RS" w:eastAsia="zh-CN"/>
              </w:rPr>
              <w:t>р</w:t>
            </w:r>
            <w:r w:rsidRPr="0017652F">
              <w:rPr>
                <w:rFonts w:ascii="Times New Roman" w:eastAsia="SimSun" w:hAnsi="Times New Roman" w:cs="Times New Roman"/>
                <w:sz w:val="20"/>
                <w:szCs w:val="20"/>
                <w:lang w:val="sr-Cyrl-RS" w:eastAsia="zh-CN"/>
              </w:rPr>
              <w:t>а</w:t>
            </w:r>
            <w:r w:rsidRPr="0017652F">
              <w:rPr>
                <w:rFonts w:ascii="Times New Roman" w:eastAsia="SimSun" w:hAnsi="Times New Roman" w:cs="Times New Roman"/>
                <w:spacing w:val="-1"/>
                <w:sz w:val="20"/>
                <w:szCs w:val="20"/>
                <w:lang w:val="sr-Cyrl-RS" w:eastAsia="zh-CN"/>
              </w:rPr>
              <w:t>ћ</w:t>
            </w:r>
            <w:r w:rsidRPr="0017652F">
              <w:rPr>
                <w:rFonts w:ascii="Times New Roman" w:eastAsia="SimSun" w:hAnsi="Times New Roman" w:cs="Times New Roman"/>
                <w:spacing w:val="2"/>
                <w:sz w:val="20"/>
                <w:szCs w:val="20"/>
                <w:lang w:val="sr-Cyrl-RS" w:eastAsia="zh-CN"/>
              </w:rPr>
              <w:t>е</w:t>
            </w:r>
            <w:r w:rsidRPr="0017652F">
              <w:rPr>
                <w:rFonts w:ascii="Times New Roman" w:eastAsia="SimSun" w:hAnsi="Times New Roman" w:cs="Times New Roman"/>
                <w:spacing w:val="-1"/>
                <w:sz w:val="20"/>
                <w:szCs w:val="20"/>
                <w:lang w:val="sr-Cyrl-RS" w:eastAsia="zh-CN"/>
              </w:rPr>
              <w:t>н</w:t>
            </w:r>
            <w:r w:rsidRPr="0017652F">
              <w:rPr>
                <w:rFonts w:ascii="Times New Roman" w:eastAsia="SimSun" w:hAnsi="Times New Roman" w:cs="Times New Roman"/>
                <w:sz w:val="20"/>
                <w:szCs w:val="20"/>
                <w:lang w:val="sr-Cyrl-RS" w:eastAsia="zh-CN"/>
              </w:rPr>
              <w:t>о</w:t>
            </w:r>
            <w:r w:rsidRPr="0017652F">
              <w:rPr>
                <w:rFonts w:ascii="Times New Roman" w:eastAsia="SimSun" w:hAnsi="Times New Roman" w:cs="Times New Roman"/>
                <w:spacing w:val="-9"/>
                <w:sz w:val="20"/>
                <w:szCs w:val="20"/>
                <w:lang w:val="sr-Cyrl-RS" w:eastAsia="zh-CN"/>
              </w:rPr>
              <w:t xml:space="preserve"> </w:t>
            </w:r>
            <w:r w:rsidRPr="0017652F">
              <w:rPr>
                <w:rFonts w:ascii="Times New Roman" w:eastAsia="SimSun" w:hAnsi="Times New Roman" w:cs="Times New Roman"/>
                <w:spacing w:val="-1"/>
                <w:sz w:val="20"/>
                <w:szCs w:val="20"/>
                <w:lang w:val="sr-Cyrl-RS" w:eastAsia="zh-CN"/>
              </w:rPr>
              <w:t>п</w:t>
            </w:r>
            <w:r w:rsidRPr="0017652F">
              <w:rPr>
                <w:rFonts w:ascii="Times New Roman" w:eastAsia="SimSun" w:hAnsi="Times New Roman" w:cs="Times New Roman"/>
                <w:spacing w:val="1"/>
                <w:sz w:val="20"/>
                <w:szCs w:val="20"/>
                <w:lang w:val="sr-Cyrl-RS" w:eastAsia="zh-CN"/>
              </w:rPr>
              <w:t>о</w:t>
            </w:r>
            <w:r w:rsidRPr="0017652F">
              <w:rPr>
                <w:rFonts w:ascii="Times New Roman" w:eastAsia="SimSun" w:hAnsi="Times New Roman" w:cs="Times New Roman"/>
                <w:sz w:val="20"/>
                <w:szCs w:val="20"/>
                <w:lang w:val="sr-Cyrl-RS" w:eastAsia="zh-CN"/>
              </w:rPr>
              <w:t>с</w:t>
            </w:r>
            <w:r w:rsidRPr="0017652F">
              <w:rPr>
                <w:rFonts w:ascii="Times New Roman" w:eastAsia="SimSun" w:hAnsi="Times New Roman" w:cs="Times New Roman"/>
                <w:spacing w:val="-1"/>
                <w:sz w:val="20"/>
                <w:szCs w:val="20"/>
                <w:lang w:val="sr-Cyrl-RS" w:eastAsia="zh-CN"/>
              </w:rPr>
              <w:t>л</w:t>
            </w:r>
            <w:r w:rsidRPr="0017652F">
              <w:rPr>
                <w:rFonts w:ascii="Times New Roman" w:eastAsia="SimSun" w:hAnsi="Times New Roman" w:cs="Times New Roman"/>
                <w:spacing w:val="1"/>
                <w:sz w:val="20"/>
                <w:szCs w:val="20"/>
                <w:lang w:val="sr-Cyrl-RS" w:eastAsia="zh-CN"/>
              </w:rPr>
              <w:t>ов</w:t>
            </w:r>
            <w:r w:rsidRPr="0017652F">
              <w:rPr>
                <w:rFonts w:ascii="Times New Roman" w:eastAsia="SimSun" w:hAnsi="Times New Roman" w:cs="Times New Roman"/>
                <w:spacing w:val="-1"/>
                <w:sz w:val="20"/>
                <w:szCs w:val="20"/>
                <w:lang w:val="sr-Cyrl-RS" w:eastAsia="zh-CN"/>
              </w:rPr>
              <w:t>н</w:t>
            </w:r>
            <w:r w:rsidRPr="0017652F">
              <w:rPr>
                <w:rFonts w:ascii="Times New Roman" w:eastAsia="SimSun" w:hAnsi="Times New Roman" w:cs="Times New Roman"/>
                <w:sz w:val="20"/>
                <w:szCs w:val="20"/>
                <w:lang w:val="sr-Cyrl-RS" w:eastAsia="zh-CN"/>
              </w:rPr>
              <w:t>о</w:t>
            </w:r>
            <w:r w:rsidRPr="0017652F">
              <w:rPr>
                <w:rFonts w:ascii="Times New Roman" w:eastAsia="SimSun" w:hAnsi="Times New Roman" w:cs="Times New Roman"/>
                <w:spacing w:val="-9"/>
                <w:sz w:val="20"/>
                <w:szCs w:val="20"/>
                <w:lang w:val="sr-Cyrl-RS" w:eastAsia="zh-CN"/>
              </w:rPr>
              <w:t xml:space="preserve"> </w:t>
            </w:r>
            <w:r w:rsidRPr="0017652F">
              <w:rPr>
                <w:rFonts w:ascii="Times New Roman" w:eastAsia="SimSun" w:hAnsi="Times New Roman" w:cs="Times New Roman"/>
                <w:spacing w:val="-1"/>
                <w:sz w:val="20"/>
                <w:szCs w:val="20"/>
                <w:lang w:val="sr-Cyrl-RS" w:eastAsia="zh-CN"/>
              </w:rPr>
              <w:t>и</w:t>
            </w:r>
            <w:r w:rsidRPr="0017652F">
              <w:rPr>
                <w:rFonts w:ascii="Times New Roman" w:eastAsia="SimSun" w:hAnsi="Times New Roman" w:cs="Times New Roman"/>
                <w:spacing w:val="1"/>
                <w:sz w:val="20"/>
                <w:szCs w:val="20"/>
                <w:lang w:val="sr-Cyrl-RS" w:eastAsia="zh-CN"/>
              </w:rPr>
              <w:t>м</w:t>
            </w:r>
            <w:r w:rsidRPr="0017652F">
              <w:rPr>
                <w:rFonts w:ascii="Times New Roman" w:eastAsia="SimSun" w:hAnsi="Times New Roman" w:cs="Times New Roman"/>
                <w:sz w:val="20"/>
                <w:szCs w:val="20"/>
                <w:lang w:val="sr-Cyrl-RS" w:eastAsia="zh-CN"/>
              </w:rPr>
              <w:t>е:</w:t>
            </w:r>
          </w:p>
        </w:tc>
        <w:tc>
          <w:tcPr>
            <w:tcW w:w="5727" w:type="dxa"/>
          </w:tcPr>
          <w:p w:rsidR="00B71A56" w:rsidRPr="0017652F" w:rsidRDefault="00B71A56" w:rsidP="00CE094D">
            <w:pPr>
              <w:widowControl w:val="0"/>
              <w:autoSpaceDE w:val="0"/>
              <w:autoSpaceDN w:val="0"/>
              <w:adjustRightInd w:val="0"/>
              <w:spacing w:after="0" w:line="240" w:lineRule="auto"/>
              <w:rPr>
                <w:rFonts w:ascii="Times New Roman" w:eastAsia="SimSun" w:hAnsi="Times New Roman" w:cs="Times New Roman"/>
                <w:sz w:val="24"/>
                <w:szCs w:val="24"/>
                <w:lang w:val="sr-Cyrl-RS" w:eastAsia="zh-CN"/>
              </w:rPr>
            </w:pPr>
          </w:p>
        </w:tc>
      </w:tr>
      <w:tr w:rsidR="00B71A56" w:rsidRPr="0017652F" w:rsidTr="00CE094D">
        <w:trPr>
          <w:trHeight w:hRule="exact" w:val="300"/>
        </w:trPr>
        <w:tc>
          <w:tcPr>
            <w:tcW w:w="4216" w:type="dxa"/>
          </w:tcPr>
          <w:p w:rsidR="00B71A56" w:rsidRPr="0017652F" w:rsidRDefault="00B71A56" w:rsidP="00CE094D">
            <w:pPr>
              <w:widowControl w:val="0"/>
              <w:kinsoku w:val="0"/>
              <w:overflowPunct w:val="0"/>
              <w:autoSpaceDE w:val="0"/>
              <w:autoSpaceDN w:val="0"/>
              <w:adjustRightInd w:val="0"/>
              <w:spacing w:before="50" w:after="0" w:line="240" w:lineRule="auto"/>
              <w:rPr>
                <w:rFonts w:ascii="Times New Roman" w:eastAsia="SimSun" w:hAnsi="Times New Roman" w:cs="Times New Roman"/>
                <w:sz w:val="24"/>
                <w:szCs w:val="24"/>
                <w:lang w:val="sr-Cyrl-RS" w:eastAsia="zh-CN"/>
              </w:rPr>
            </w:pPr>
            <w:r w:rsidRPr="0017652F">
              <w:rPr>
                <w:rFonts w:ascii="Times New Roman" w:eastAsia="SimSun" w:hAnsi="Times New Roman" w:cs="Times New Roman"/>
                <w:sz w:val="20"/>
                <w:szCs w:val="20"/>
                <w:lang w:val="sr-Cyrl-RS" w:eastAsia="zh-CN"/>
              </w:rPr>
              <w:t>П</w:t>
            </w:r>
            <w:r w:rsidRPr="0017652F">
              <w:rPr>
                <w:rFonts w:ascii="Times New Roman" w:eastAsia="SimSun" w:hAnsi="Times New Roman" w:cs="Times New Roman"/>
                <w:spacing w:val="1"/>
                <w:sz w:val="20"/>
                <w:szCs w:val="20"/>
                <w:lang w:val="sr-Cyrl-RS" w:eastAsia="zh-CN"/>
              </w:rPr>
              <w:t>р</w:t>
            </w:r>
            <w:r w:rsidRPr="0017652F">
              <w:rPr>
                <w:rFonts w:ascii="Times New Roman" w:eastAsia="SimSun" w:hAnsi="Times New Roman" w:cs="Times New Roman"/>
                <w:sz w:val="20"/>
                <w:szCs w:val="20"/>
                <w:lang w:val="sr-Cyrl-RS" w:eastAsia="zh-CN"/>
              </w:rPr>
              <w:t>ав</w:t>
            </w:r>
            <w:r w:rsidRPr="0017652F">
              <w:rPr>
                <w:rFonts w:ascii="Times New Roman" w:eastAsia="SimSun" w:hAnsi="Times New Roman" w:cs="Times New Roman"/>
                <w:spacing w:val="-1"/>
                <w:sz w:val="20"/>
                <w:szCs w:val="20"/>
                <w:lang w:val="sr-Cyrl-RS" w:eastAsia="zh-CN"/>
              </w:rPr>
              <w:t>н</w:t>
            </w:r>
            <w:r w:rsidRPr="0017652F">
              <w:rPr>
                <w:rFonts w:ascii="Times New Roman" w:eastAsia="SimSun" w:hAnsi="Times New Roman" w:cs="Times New Roman"/>
                <w:sz w:val="20"/>
                <w:szCs w:val="20"/>
                <w:lang w:val="sr-Cyrl-RS" w:eastAsia="zh-CN"/>
              </w:rPr>
              <w:t>и</w:t>
            </w:r>
            <w:r w:rsidRPr="0017652F">
              <w:rPr>
                <w:rFonts w:ascii="Times New Roman" w:eastAsia="SimSun" w:hAnsi="Times New Roman" w:cs="Times New Roman"/>
                <w:spacing w:val="-14"/>
                <w:sz w:val="20"/>
                <w:szCs w:val="20"/>
                <w:lang w:val="sr-Cyrl-RS" w:eastAsia="zh-CN"/>
              </w:rPr>
              <w:t xml:space="preserve"> </w:t>
            </w:r>
            <w:r w:rsidRPr="0017652F">
              <w:rPr>
                <w:rFonts w:ascii="Times New Roman" w:eastAsia="SimSun" w:hAnsi="Times New Roman" w:cs="Times New Roman"/>
                <w:spacing w:val="1"/>
                <w:sz w:val="20"/>
                <w:szCs w:val="20"/>
                <w:lang w:val="sr-Cyrl-RS" w:eastAsia="zh-CN"/>
              </w:rPr>
              <w:t>об</w:t>
            </w:r>
            <w:r w:rsidRPr="0017652F">
              <w:rPr>
                <w:rFonts w:ascii="Times New Roman" w:eastAsia="SimSun" w:hAnsi="Times New Roman" w:cs="Times New Roman"/>
                <w:spacing w:val="-1"/>
                <w:sz w:val="20"/>
                <w:szCs w:val="20"/>
                <w:lang w:val="sr-Cyrl-RS" w:eastAsia="zh-CN"/>
              </w:rPr>
              <w:t>л</w:t>
            </w:r>
            <w:r w:rsidRPr="0017652F">
              <w:rPr>
                <w:rFonts w:ascii="Times New Roman" w:eastAsia="SimSun" w:hAnsi="Times New Roman" w:cs="Times New Roman"/>
                <w:spacing w:val="1"/>
                <w:sz w:val="20"/>
                <w:szCs w:val="20"/>
                <w:lang w:val="sr-Cyrl-RS" w:eastAsia="zh-CN"/>
              </w:rPr>
              <w:t>и</w:t>
            </w:r>
            <w:r w:rsidRPr="0017652F">
              <w:rPr>
                <w:rFonts w:ascii="Times New Roman" w:eastAsia="SimSun" w:hAnsi="Times New Roman" w:cs="Times New Roman"/>
                <w:spacing w:val="-1"/>
                <w:sz w:val="20"/>
                <w:szCs w:val="20"/>
                <w:lang w:val="sr-Cyrl-RS" w:eastAsia="zh-CN"/>
              </w:rPr>
              <w:t>к</w:t>
            </w:r>
            <w:r w:rsidRPr="0017652F">
              <w:rPr>
                <w:rFonts w:ascii="Times New Roman" w:eastAsia="SimSun" w:hAnsi="Times New Roman" w:cs="Times New Roman"/>
                <w:sz w:val="20"/>
                <w:szCs w:val="20"/>
                <w:lang w:val="sr-Cyrl-RS" w:eastAsia="zh-CN"/>
              </w:rPr>
              <w:t>:</w:t>
            </w:r>
          </w:p>
        </w:tc>
        <w:tc>
          <w:tcPr>
            <w:tcW w:w="5727" w:type="dxa"/>
          </w:tcPr>
          <w:p w:rsidR="00B71A56" w:rsidRPr="0017652F" w:rsidRDefault="00B71A56" w:rsidP="00CE094D">
            <w:pPr>
              <w:widowControl w:val="0"/>
              <w:autoSpaceDE w:val="0"/>
              <w:autoSpaceDN w:val="0"/>
              <w:adjustRightInd w:val="0"/>
              <w:spacing w:after="0" w:line="240" w:lineRule="auto"/>
              <w:rPr>
                <w:rFonts w:ascii="Times New Roman" w:eastAsia="SimSun" w:hAnsi="Times New Roman" w:cs="Times New Roman"/>
                <w:sz w:val="24"/>
                <w:szCs w:val="24"/>
                <w:lang w:val="sr-Cyrl-RS" w:eastAsia="zh-CN"/>
              </w:rPr>
            </w:pPr>
          </w:p>
        </w:tc>
      </w:tr>
      <w:tr w:rsidR="00B71A56" w:rsidRPr="0017652F" w:rsidTr="00CE094D">
        <w:trPr>
          <w:trHeight w:hRule="exact" w:val="641"/>
        </w:trPr>
        <w:tc>
          <w:tcPr>
            <w:tcW w:w="4216" w:type="dxa"/>
          </w:tcPr>
          <w:p w:rsidR="00B71A56" w:rsidRPr="0017652F" w:rsidRDefault="00B71A56" w:rsidP="00CE094D">
            <w:pPr>
              <w:widowControl w:val="0"/>
              <w:kinsoku w:val="0"/>
              <w:overflowPunct w:val="0"/>
              <w:autoSpaceDE w:val="0"/>
              <w:autoSpaceDN w:val="0"/>
              <w:adjustRightInd w:val="0"/>
              <w:spacing w:before="50" w:after="0" w:line="240" w:lineRule="auto"/>
              <w:rPr>
                <w:rFonts w:ascii="Times New Roman" w:eastAsia="SimSun" w:hAnsi="Times New Roman" w:cs="Times New Roman"/>
                <w:sz w:val="24"/>
                <w:szCs w:val="24"/>
                <w:lang w:val="sr-Cyrl-RS" w:eastAsia="zh-CN"/>
              </w:rPr>
            </w:pPr>
            <w:r w:rsidRPr="0017652F">
              <w:rPr>
                <w:rFonts w:ascii="Times New Roman" w:eastAsia="SimSun" w:hAnsi="Times New Roman" w:cs="Times New Roman"/>
                <w:sz w:val="20"/>
                <w:szCs w:val="20"/>
                <w:lang w:val="sr-Cyrl-RS" w:eastAsia="zh-CN"/>
              </w:rPr>
              <w:t>Место</w:t>
            </w:r>
            <w:r w:rsidRPr="0017652F">
              <w:rPr>
                <w:rFonts w:ascii="Times New Roman" w:eastAsia="SimSun" w:hAnsi="Times New Roman" w:cs="Times New Roman"/>
                <w:spacing w:val="-6"/>
                <w:sz w:val="20"/>
                <w:szCs w:val="20"/>
                <w:lang w:val="sr-Cyrl-RS" w:eastAsia="zh-CN"/>
              </w:rPr>
              <w:t xml:space="preserve"> </w:t>
            </w:r>
            <w:r w:rsidRPr="0017652F">
              <w:rPr>
                <w:rFonts w:ascii="Times New Roman" w:eastAsia="SimSun" w:hAnsi="Times New Roman" w:cs="Times New Roman"/>
                <w:sz w:val="20"/>
                <w:szCs w:val="20"/>
                <w:lang w:val="sr-Cyrl-RS" w:eastAsia="zh-CN"/>
              </w:rPr>
              <w:t>и</w:t>
            </w:r>
            <w:r w:rsidRPr="0017652F">
              <w:rPr>
                <w:rFonts w:ascii="Times New Roman" w:eastAsia="SimSun" w:hAnsi="Times New Roman" w:cs="Times New Roman"/>
                <w:spacing w:val="-8"/>
                <w:sz w:val="20"/>
                <w:szCs w:val="20"/>
                <w:lang w:val="sr-Cyrl-RS" w:eastAsia="zh-CN"/>
              </w:rPr>
              <w:t xml:space="preserve"> </w:t>
            </w:r>
            <w:r w:rsidRPr="0017652F">
              <w:rPr>
                <w:rFonts w:ascii="Times New Roman" w:eastAsia="SimSun" w:hAnsi="Times New Roman" w:cs="Times New Roman"/>
                <w:sz w:val="20"/>
                <w:szCs w:val="20"/>
                <w:lang w:val="sr-Cyrl-RS" w:eastAsia="zh-CN"/>
              </w:rPr>
              <w:t>адреса</w:t>
            </w:r>
            <w:r w:rsidRPr="0017652F">
              <w:rPr>
                <w:rFonts w:ascii="Times New Roman" w:eastAsia="SimSun" w:hAnsi="Times New Roman" w:cs="Times New Roman"/>
                <w:spacing w:val="-6"/>
                <w:sz w:val="20"/>
                <w:szCs w:val="20"/>
                <w:lang w:val="sr-Cyrl-RS" w:eastAsia="zh-CN"/>
              </w:rPr>
              <w:t xml:space="preserve"> </w:t>
            </w:r>
            <w:r w:rsidRPr="0017652F">
              <w:rPr>
                <w:rFonts w:ascii="Times New Roman" w:eastAsia="SimSun" w:hAnsi="Times New Roman" w:cs="Times New Roman"/>
                <w:sz w:val="20"/>
                <w:szCs w:val="20"/>
                <w:lang w:val="sr-Cyrl-RS" w:eastAsia="zh-CN"/>
              </w:rPr>
              <w:t>сед</w:t>
            </w:r>
            <w:r w:rsidRPr="0017652F">
              <w:rPr>
                <w:rFonts w:ascii="Times New Roman" w:eastAsia="SimSun" w:hAnsi="Times New Roman" w:cs="Times New Roman"/>
                <w:spacing w:val="-2"/>
                <w:sz w:val="20"/>
                <w:szCs w:val="20"/>
                <w:lang w:val="sr-Cyrl-RS" w:eastAsia="zh-CN"/>
              </w:rPr>
              <w:t>и</w:t>
            </w:r>
            <w:r w:rsidRPr="0017652F">
              <w:rPr>
                <w:rFonts w:ascii="Times New Roman" w:eastAsia="SimSun" w:hAnsi="Times New Roman" w:cs="Times New Roman"/>
                <w:spacing w:val="2"/>
                <w:sz w:val="20"/>
                <w:szCs w:val="20"/>
                <w:lang w:val="sr-Cyrl-RS" w:eastAsia="zh-CN"/>
              </w:rPr>
              <w:t>ш</w:t>
            </w:r>
            <w:r w:rsidRPr="0017652F">
              <w:rPr>
                <w:rFonts w:ascii="Times New Roman" w:eastAsia="SimSun" w:hAnsi="Times New Roman" w:cs="Times New Roman"/>
                <w:spacing w:val="-1"/>
                <w:sz w:val="20"/>
                <w:szCs w:val="20"/>
                <w:lang w:val="sr-Cyrl-RS" w:eastAsia="zh-CN"/>
              </w:rPr>
              <w:t>т</w:t>
            </w:r>
            <w:r w:rsidRPr="0017652F">
              <w:rPr>
                <w:rFonts w:ascii="Times New Roman" w:eastAsia="SimSun" w:hAnsi="Times New Roman" w:cs="Times New Roman"/>
                <w:sz w:val="20"/>
                <w:szCs w:val="20"/>
                <w:lang w:val="sr-Cyrl-RS" w:eastAsia="zh-CN"/>
              </w:rPr>
              <w:t>а:</w:t>
            </w:r>
          </w:p>
        </w:tc>
        <w:tc>
          <w:tcPr>
            <w:tcW w:w="5727" w:type="dxa"/>
          </w:tcPr>
          <w:p w:rsidR="00B71A56" w:rsidRPr="0017652F" w:rsidRDefault="00B71A56" w:rsidP="00CE094D">
            <w:pPr>
              <w:widowControl w:val="0"/>
              <w:autoSpaceDE w:val="0"/>
              <w:autoSpaceDN w:val="0"/>
              <w:adjustRightInd w:val="0"/>
              <w:spacing w:after="0" w:line="240" w:lineRule="auto"/>
              <w:rPr>
                <w:rFonts w:ascii="Times New Roman" w:eastAsia="SimSun" w:hAnsi="Times New Roman" w:cs="Times New Roman"/>
                <w:sz w:val="24"/>
                <w:szCs w:val="24"/>
                <w:lang w:val="sr-Cyrl-RS" w:eastAsia="zh-CN"/>
              </w:rPr>
            </w:pPr>
          </w:p>
        </w:tc>
      </w:tr>
      <w:tr w:rsidR="00B71A56" w:rsidRPr="0017652F" w:rsidTr="00CE094D">
        <w:trPr>
          <w:trHeight w:hRule="exact" w:val="300"/>
        </w:trPr>
        <w:tc>
          <w:tcPr>
            <w:tcW w:w="4216" w:type="dxa"/>
          </w:tcPr>
          <w:p w:rsidR="00B71A56" w:rsidRPr="0017652F" w:rsidRDefault="00B71A56" w:rsidP="00CE094D">
            <w:pPr>
              <w:widowControl w:val="0"/>
              <w:kinsoku w:val="0"/>
              <w:overflowPunct w:val="0"/>
              <w:autoSpaceDE w:val="0"/>
              <w:autoSpaceDN w:val="0"/>
              <w:adjustRightInd w:val="0"/>
              <w:spacing w:before="50" w:after="0" w:line="240" w:lineRule="auto"/>
              <w:rPr>
                <w:rFonts w:ascii="Times New Roman" w:eastAsia="SimSun" w:hAnsi="Times New Roman" w:cs="Times New Roman"/>
                <w:sz w:val="24"/>
                <w:szCs w:val="24"/>
                <w:lang w:val="sr-Cyrl-RS" w:eastAsia="zh-CN"/>
              </w:rPr>
            </w:pPr>
            <w:r w:rsidRPr="0017652F">
              <w:rPr>
                <w:rFonts w:ascii="Times New Roman" w:eastAsia="SimSun" w:hAnsi="Times New Roman" w:cs="Times New Roman"/>
                <w:sz w:val="20"/>
                <w:szCs w:val="20"/>
                <w:lang w:val="sr-Cyrl-RS" w:eastAsia="zh-CN"/>
              </w:rPr>
              <w:t>Ма</w:t>
            </w:r>
            <w:r w:rsidRPr="0017652F">
              <w:rPr>
                <w:rFonts w:ascii="Times New Roman" w:eastAsia="SimSun" w:hAnsi="Times New Roman" w:cs="Times New Roman"/>
                <w:spacing w:val="-1"/>
                <w:sz w:val="20"/>
                <w:szCs w:val="20"/>
                <w:lang w:val="sr-Cyrl-RS" w:eastAsia="zh-CN"/>
              </w:rPr>
              <w:t>ти</w:t>
            </w:r>
            <w:r w:rsidRPr="0017652F">
              <w:rPr>
                <w:rFonts w:ascii="Times New Roman" w:eastAsia="SimSun" w:hAnsi="Times New Roman" w:cs="Times New Roman"/>
                <w:spacing w:val="2"/>
                <w:sz w:val="20"/>
                <w:szCs w:val="20"/>
                <w:lang w:val="sr-Cyrl-RS" w:eastAsia="zh-CN"/>
              </w:rPr>
              <w:t>ч</w:t>
            </w:r>
            <w:r w:rsidRPr="0017652F">
              <w:rPr>
                <w:rFonts w:ascii="Times New Roman" w:eastAsia="SimSun" w:hAnsi="Times New Roman" w:cs="Times New Roman"/>
                <w:spacing w:val="-1"/>
                <w:sz w:val="20"/>
                <w:szCs w:val="20"/>
                <w:lang w:val="sr-Cyrl-RS" w:eastAsia="zh-CN"/>
              </w:rPr>
              <w:t>н</w:t>
            </w:r>
            <w:r w:rsidRPr="0017652F">
              <w:rPr>
                <w:rFonts w:ascii="Times New Roman" w:eastAsia="SimSun" w:hAnsi="Times New Roman" w:cs="Times New Roman"/>
                <w:sz w:val="20"/>
                <w:szCs w:val="20"/>
                <w:lang w:val="sr-Cyrl-RS" w:eastAsia="zh-CN"/>
              </w:rPr>
              <w:t>и</w:t>
            </w:r>
            <w:r w:rsidRPr="0017652F">
              <w:rPr>
                <w:rFonts w:ascii="Times New Roman" w:eastAsia="SimSun" w:hAnsi="Times New Roman" w:cs="Times New Roman"/>
                <w:spacing w:val="-13"/>
                <w:sz w:val="20"/>
                <w:szCs w:val="20"/>
                <w:lang w:val="sr-Cyrl-RS" w:eastAsia="zh-CN"/>
              </w:rPr>
              <w:t xml:space="preserve"> </w:t>
            </w:r>
            <w:r w:rsidRPr="0017652F">
              <w:rPr>
                <w:rFonts w:ascii="Times New Roman" w:eastAsia="SimSun" w:hAnsi="Times New Roman" w:cs="Times New Roman"/>
                <w:sz w:val="20"/>
                <w:szCs w:val="20"/>
                <w:lang w:val="sr-Cyrl-RS" w:eastAsia="zh-CN"/>
              </w:rPr>
              <w:t>бр</w:t>
            </w:r>
            <w:r w:rsidRPr="0017652F">
              <w:rPr>
                <w:rFonts w:ascii="Times New Roman" w:eastAsia="SimSun" w:hAnsi="Times New Roman" w:cs="Times New Roman"/>
                <w:spacing w:val="1"/>
                <w:sz w:val="20"/>
                <w:szCs w:val="20"/>
                <w:lang w:val="sr-Cyrl-RS" w:eastAsia="zh-CN"/>
              </w:rPr>
              <w:t>о</w:t>
            </w:r>
            <w:r w:rsidRPr="0017652F">
              <w:rPr>
                <w:rFonts w:ascii="Times New Roman" w:eastAsia="SimSun" w:hAnsi="Times New Roman" w:cs="Times New Roman"/>
                <w:spacing w:val="2"/>
                <w:sz w:val="20"/>
                <w:szCs w:val="20"/>
                <w:lang w:val="sr-Cyrl-RS" w:eastAsia="zh-CN"/>
              </w:rPr>
              <w:t>ј</w:t>
            </w:r>
            <w:r w:rsidRPr="0017652F">
              <w:rPr>
                <w:rFonts w:ascii="Times New Roman" w:eastAsia="SimSun" w:hAnsi="Times New Roman" w:cs="Times New Roman"/>
                <w:sz w:val="20"/>
                <w:szCs w:val="20"/>
                <w:lang w:val="sr-Cyrl-RS" w:eastAsia="zh-CN"/>
              </w:rPr>
              <w:t>:</w:t>
            </w:r>
          </w:p>
        </w:tc>
        <w:tc>
          <w:tcPr>
            <w:tcW w:w="5727" w:type="dxa"/>
          </w:tcPr>
          <w:p w:rsidR="00B71A56" w:rsidRPr="0017652F" w:rsidRDefault="00B71A56" w:rsidP="00CE094D">
            <w:pPr>
              <w:widowControl w:val="0"/>
              <w:autoSpaceDE w:val="0"/>
              <w:autoSpaceDN w:val="0"/>
              <w:adjustRightInd w:val="0"/>
              <w:spacing w:after="0" w:line="240" w:lineRule="auto"/>
              <w:rPr>
                <w:rFonts w:ascii="Times New Roman" w:eastAsia="SimSun" w:hAnsi="Times New Roman" w:cs="Times New Roman"/>
                <w:sz w:val="24"/>
                <w:szCs w:val="24"/>
                <w:lang w:val="sr-Cyrl-RS" w:eastAsia="zh-CN"/>
              </w:rPr>
            </w:pPr>
          </w:p>
        </w:tc>
      </w:tr>
      <w:tr w:rsidR="00B71A56" w:rsidRPr="0017652F" w:rsidTr="00CE094D">
        <w:trPr>
          <w:trHeight w:hRule="exact" w:val="300"/>
        </w:trPr>
        <w:tc>
          <w:tcPr>
            <w:tcW w:w="4216" w:type="dxa"/>
          </w:tcPr>
          <w:p w:rsidR="00B71A56" w:rsidRPr="0017652F" w:rsidRDefault="00B71A56" w:rsidP="00CE094D">
            <w:pPr>
              <w:widowControl w:val="0"/>
              <w:kinsoku w:val="0"/>
              <w:overflowPunct w:val="0"/>
              <w:autoSpaceDE w:val="0"/>
              <w:autoSpaceDN w:val="0"/>
              <w:adjustRightInd w:val="0"/>
              <w:spacing w:before="50" w:after="0" w:line="240" w:lineRule="auto"/>
              <w:rPr>
                <w:rFonts w:ascii="Times New Roman" w:eastAsia="SimSun" w:hAnsi="Times New Roman" w:cs="Times New Roman"/>
                <w:sz w:val="24"/>
                <w:szCs w:val="24"/>
                <w:lang w:val="sr-Cyrl-RS" w:eastAsia="zh-CN"/>
              </w:rPr>
            </w:pPr>
            <w:r w:rsidRPr="0017652F">
              <w:rPr>
                <w:rFonts w:ascii="Times New Roman" w:eastAsia="SimSun" w:hAnsi="Times New Roman" w:cs="Times New Roman"/>
                <w:sz w:val="20"/>
                <w:szCs w:val="20"/>
                <w:lang w:val="sr-Cyrl-RS" w:eastAsia="zh-CN"/>
              </w:rPr>
              <w:t>ПИ</w:t>
            </w:r>
            <w:r w:rsidRPr="0017652F">
              <w:rPr>
                <w:rFonts w:ascii="Times New Roman" w:eastAsia="SimSun" w:hAnsi="Times New Roman" w:cs="Times New Roman"/>
                <w:spacing w:val="1"/>
                <w:sz w:val="20"/>
                <w:szCs w:val="20"/>
                <w:lang w:val="sr-Cyrl-RS" w:eastAsia="zh-CN"/>
              </w:rPr>
              <w:t>Б</w:t>
            </w:r>
            <w:r w:rsidRPr="0017652F">
              <w:rPr>
                <w:rFonts w:ascii="Times New Roman" w:eastAsia="SimSun" w:hAnsi="Times New Roman" w:cs="Times New Roman"/>
                <w:sz w:val="20"/>
                <w:szCs w:val="20"/>
                <w:lang w:val="sr-Cyrl-RS" w:eastAsia="zh-CN"/>
              </w:rPr>
              <w:t>:</w:t>
            </w:r>
          </w:p>
        </w:tc>
        <w:tc>
          <w:tcPr>
            <w:tcW w:w="5727" w:type="dxa"/>
          </w:tcPr>
          <w:p w:rsidR="00B71A56" w:rsidRPr="0017652F" w:rsidRDefault="00B71A56" w:rsidP="00CE094D">
            <w:pPr>
              <w:widowControl w:val="0"/>
              <w:autoSpaceDE w:val="0"/>
              <w:autoSpaceDN w:val="0"/>
              <w:adjustRightInd w:val="0"/>
              <w:spacing w:after="0" w:line="240" w:lineRule="auto"/>
              <w:rPr>
                <w:rFonts w:ascii="Times New Roman" w:eastAsia="SimSun" w:hAnsi="Times New Roman" w:cs="Times New Roman"/>
                <w:sz w:val="24"/>
                <w:szCs w:val="24"/>
                <w:lang w:val="sr-Cyrl-RS" w:eastAsia="zh-CN"/>
              </w:rPr>
            </w:pPr>
          </w:p>
        </w:tc>
      </w:tr>
      <w:tr w:rsidR="00B71A56" w:rsidRPr="0017652F" w:rsidTr="00CE094D">
        <w:trPr>
          <w:trHeight w:hRule="exact" w:val="338"/>
        </w:trPr>
        <w:tc>
          <w:tcPr>
            <w:tcW w:w="4216" w:type="dxa"/>
            <w:vMerge w:val="restart"/>
          </w:tcPr>
          <w:p w:rsidR="00B71A56" w:rsidRPr="0017652F" w:rsidRDefault="00B71A56" w:rsidP="00CE094D">
            <w:pPr>
              <w:widowControl w:val="0"/>
              <w:kinsoku w:val="0"/>
              <w:overflowPunct w:val="0"/>
              <w:autoSpaceDE w:val="0"/>
              <w:autoSpaceDN w:val="0"/>
              <w:adjustRightInd w:val="0"/>
              <w:spacing w:before="50" w:after="0" w:line="240" w:lineRule="auto"/>
              <w:ind w:right="2513"/>
              <w:rPr>
                <w:rFonts w:ascii="Times New Roman" w:eastAsia="SimSun" w:hAnsi="Times New Roman" w:cs="Times New Roman"/>
                <w:sz w:val="24"/>
                <w:szCs w:val="24"/>
                <w:lang w:val="sr-Cyrl-RS" w:eastAsia="zh-CN"/>
              </w:rPr>
            </w:pPr>
            <w:r w:rsidRPr="0017652F">
              <w:rPr>
                <w:rFonts w:ascii="Times New Roman" w:eastAsia="SimSun" w:hAnsi="Times New Roman" w:cs="Times New Roman"/>
                <w:sz w:val="20"/>
                <w:szCs w:val="20"/>
                <w:lang w:val="sr-Cyrl-RS" w:eastAsia="zh-CN"/>
              </w:rPr>
              <w:t>Наз</w:t>
            </w:r>
            <w:r w:rsidRPr="0017652F">
              <w:rPr>
                <w:rFonts w:ascii="Times New Roman" w:eastAsia="SimSun" w:hAnsi="Times New Roman" w:cs="Times New Roman"/>
                <w:spacing w:val="-1"/>
                <w:sz w:val="20"/>
                <w:szCs w:val="20"/>
                <w:lang w:val="sr-Cyrl-RS" w:eastAsia="zh-CN"/>
              </w:rPr>
              <w:t>и</w:t>
            </w:r>
            <w:r w:rsidRPr="0017652F">
              <w:rPr>
                <w:rFonts w:ascii="Times New Roman" w:eastAsia="SimSun" w:hAnsi="Times New Roman" w:cs="Times New Roman"/>
                <w:sz w:val="20"/>
                <w:szCs w:val="20"/>
                <w:lang w:val="sr-Cyrl-RS" w:eastAsia="zh-CN"/>
              </w:rPr>
              <w:t>в</w:t>
            </w:r>
            <w:r w:rsidRPr="0017652F">
              <w:rPr>
                <w:rFonts w:ascii="Times New Roman" w:eastAsia="SimSun" w:hAnsi="Times New Roman" w:cs="Times New Roman"/>
                <w:spacing w:val="-7"/>
                <w:sz w:val="20"/>
                <w:szCs w:val="20"/>
                <w:lang w:val="sr-Cyrl-RS" w:eastAsia="zh-CN"/>
              </w:rPr>
              <w:t xml:space="preserve"> </w:t>
            </w:r>
            <w:r w:rsidRPr="0017652F">
              <w:rPr>
                <w:rFonts w:ascii="Times New Roman" w:eastAsia="SimSun" w:hAnsi="Times New Roman" w:cs="Times New Roman"/>
                <w:sz w:val="20"/>
                <w:szCs w:val="20"/>
                <w:lang w:val="sr-Cyrl-RS" w:eastAsia="zh-CN"/>
              </w:rPr>
              <w:t>б</w:t>
            </w:r>
            <w:r w:rsidRPr="0017652F">
              <w:rPr>
                <w:rFonts w:ascii="Times New Roman" w:eastAsia="SimSun" w:hAnsi="Times New Roman" w:cs="Times New Roman"/>
                <w:spacing w:val="2"/>
                <w:sz w:val="20"/>
                <w:szCs w:val="20"/>
                <w:lang w:val="sr-Cyrl-RS" w:eastAsia="zh-CN"/>
              </w:rPr>
              <w:t>а</w:t>
            </w:r>
            <w:r w:rsidRPr="0017652F">
              <w:rPr>
                <w:rFonts w:ascii="Times New Roman" w:eastAsia="SimSun" w:hAnsi="Times New Roman" w:cs="Times New Roman"/>
                <w:spacing w:val="-1"/>
                <w:sz w:val="20"/>
                <w:szCs w:val="20"/>
                <w:lang w:val="sr-Cyrl-RS" w:eastAsia="zh-CN"/>
              </w:rPr>
              <w:t>нк</w:t>
            </w:r>
            <w:r w:rsidRPr="0017652F">
              <w:rPr>
                <w:rFonts w:ascii="Times New Roman" w:eastAsia="SimSun" w:hAnsi="Times New Roman" w:cs="Times New Roman"/>
                <w:sz w:val="20"/>
                <w:szCs w:val="20"/>
                <w:lang w:val="sr-Cyrl-RS" w:eastAsia="zh-CN"/>
              </w:rPr>
              <w:t>е</w:t>
            </w:r>
            <w:r w:rsidRPr="0017652F">
              <w:rPr>
                <w:rFonts w:ascii="Times New Roman" w:eastAsia="SimSun" w:hAnsi="Times New Roman" w:cs="Times New Roman"/>
                <w:spacing w:val="-3"/>
                <w:sz w:val="20"/>
                <w:szCs w:val="20"/>
                <w:lang w:val="sr-Cyrl-RS" w:eastAsia="zh-CN"/>
              </w:rPr>
              <w:t xml:space="preserve"> </w:t>
            </w:r>
            <w:r w:rsidRPr="0017652F">
              <w:rPr>
                <w:rFonts w:ascii="Times New Roman" w:eastAsia="SimSun" w:hAnsi="Times New Roman" w:cs="Times New Roman"/>
                <w:sz w:val="20"/>
                <w:szCs w:val="20"/>
                <w:lang w:val="sr-Cyrl-RS" w:eastAsia="zh-CN"/>
              </w:rPr>
              <w:t>и</w:t>
            </w:r>
            <w:r w:rsidRPr="0017652F">
              <w:rPr>
                <w:rFonts w:ascii="Times New Roman" w:eastAsia="SimSun" w:hAnsi="Times New Roman" w:cs="Times New Roman"/>
                <w:w w:val="99"/>
                <w:sz w:val="20"/>
                <w:szCs w:val="20"/>
                <w:lang w:val="sr-Cyrl-RS" w:eastAsia="zh-CN"/>
              </w:rPr>
              <w:t xml:space="preserve"> </w:t>
            </w:r>
            <w:r w:rsidRPr="0017652F">
              <w:rPr>
                <w:rFonts w:ascii="Times New Roman" w:eastAsia="SimSun" w:hAnsi="Times New Roman" w:cs="Times New Roman"/>
                <w:sz w:val="20"/>
                <w:szCs w:val="20"/>
                <w:lang w:val="sr-Cyrl-RS" w:eastAsia="zh-CN"/>
              </w:rPr>
              <w:t>бр</w:t>
            </w:r>
            <w:r w:rsidRPr="0017652F">
              <w:rPr>
                <w:rFonts w:ascii="Times New Roman" w:eastAsia="SimSun" w:hAnsi="Times New Roman" w:cs="Times New Roman"/>
                <w:spacing w:val="1"/>
                <w:sz w:val="20"/>
                <w:szCs w:val="20"/>
                <w:lang w:val="sr-Cyrl-RS" w:eastAsia="zh-CN"/>
              </w:rPr>
              <w:t>о</w:t>
            </w:r>
            <w:r w:rsidRPr="0017652F">
              <w:rPr>
                <w:rFonts w:ascii="Times New Roman" w:eastAsia="SimSun" w:hAnsi="Times New Roman" w:cs="Times New Roman"/>
                <w:sz w:val="20"/>
                <w:szCs w:val="20"/>
                <w:lang w:val="sr-Cyrl-RS" w:eastAsia="zh-CN"/>
              </w:rPr>
              <w:t>ј</w:t>
            </w:r>
            <w:r w:rsidRPr="0017652F">
              <w:rPr>
                <w:rFonts w:ascii="Times New Roman" w:eastAsia="SimSun" w:hAnsi="Times New Roman" w:cs="Times New Roman"/>
                <w:spacing w:val="-10"/>
                <w:sz w:val="20"/>
                <w:szCs w:val="20"/>
                <w:lang w:val="sr-Cyrl-RS" w:eastAsia="zh-CN"/>
              </w:rPr>
              <w:t xml:space="preserve"> </w:t>
            </w:r>
            <w:r w:rsidRPr="0017652F">
              <w:rPr>
                <w:rFonts w:ascii="Times New Roman" w:eastAsia="SimSun" w:hAnsi="Times New Roman" w:cs="Times New Roman"/>
                <w:spacing w:val="1"/>
                <w:sz w:val="20"/>
                <w:szCs w:val="20"/>
                <w:lang w:val="sr-Cyrl-RS" w:eastAsia="zh-CN"/>
              </w:rPr>
              <w:t>р</w:t>
            </w:r>
            <w:r w:rsidRPr="0017652F">
              <w:rPr>
                <w:rFonts w:ascii="Times New Roman" w:eastAsia="SimSun" w:hAnsi="Times New Roman" w:cs="Times New Roman"/>
                <w:sz w:val="20"/>
                <w:szCs w:val="20"/>
                <w:lang w:val="sr-Cyrl-RS" w:eastAsia="zh-CN"/>
              </w:rPr>
              <w:t>ач</w:t>
            </w:r>
            <w:r w:rsidRPr="0017652F">
              <w:rPr>
                <w:rFonts w:ascii="Times New Roman" w:eastAsia="SimSun" w:hAnsi="Times New Roman" w:cs="Times New Roman"/>
                <w:spacing w:val="-2"/>
                <w:sz w:val="20"/>
                <w:szCs w:val="20"/>
                <w:lang w:val="sr-Cyrl-RS" w:eastAsia="zh-CN"/>
              </w:rPr>
              <w:t>у</w:t>
            </w:r>
            <w:r w:rsidRPr="0017652F">
              <w:rPr>
                <w:rFonts w:ascii="Times New Roman" w:eastAsia="SimSun" w:hAnsi="Times New Roman" w:cs="Times New Roman"/>
                <w:spacing w:val="-1"/>
                <w:sz w:val="20"/>
                <w:szCs w:val="20"/>
                <w:lang w:val="sr-Cyrl-RS" w:eastAsia="zh-CN"/>
              </w:rPr>
              <w:t>н</w:t>
            </w:r>
            <w:r w:rsidRPr="0017652F">
              <w:rPr>
                <w:rFonts w:ascii="Times New Roman" w:eastAsia="SimSun" w:hAnsi="Times New Roman" w:cs="Times New Roman"/>
                <w:sz w:val="20"/>
                <w:szCs w:val="20"/>
                <w:lang w:val="sr-Cyrl-RS" w:eastAsia="zh-CN"/>
              </w:rPr>
              <w:t>а:</w:t>
            </w:r>
          </w:p>
        </w:tc>
        <w:tc>
          <w:tcPr>
            <w:tcW w:w="5727" w:type="dxa"/>
          </w:tcPr>
          <w:p w:rsidR="00B71A56" w:rsidRPr="0017652F" w:rsidRDefault="00B71A56" w:rsidP="00CE094D">
            <w:pPr>
              <w:widowControl w:val="0"/>
              <w:autoSpaceDE w:val="0"/>
              <w:autoSpaceDN w:val="0"/>
              <w:adjustRightInd w:val="0"/>
              <w:spacing w:after="0" w:line="240" w:lineRule="auto"/>
              <w:rPr>
                <w:rFonts w:ascii="Times New Roman" w:eastAsia="SimSun" w:hAnsi="Times New Roman" w:cs="Times New Roman"/>
                <w:sz w:val="24"/>
                <w:szCs w:val="24"/>
                <w:lang w:val="sr-Cyrl-RS" w:eastAsia="zh-CN"/>
              </w:rPr>
            </w:pPr>
          </w:p>
        </w:tc>
      </w:tr>
      <w:tr w:rsidR="00B71A56" w:rsidRPr="0017652F" w:rsidTr="00CE094D">
        <w:trPr>
          <w:trHeight w:hRule="exact" w:val="283"/>
        </w:trPr>
        <w:tc>
          <w:tcPr>
            <w:tcW w:w="4216" w:type="dxa"/>
            <w:vMerge/>
          </w:tcPr>
          <w:p w:rsidR="00B71A56" w:rsidRPr="0017652F" w:rsidRDefault="00B71A56" w:rsidP="00CE094D">
            <w:pPr>
              <w:widowControl w:val="0"/>
              <w:autoSpaceDE w:val="0"/>
              <w:autoSpaceDN w:val="0"/>
              <w:adjustRightInd w:val="0"/>
              <w:spacing w:after="0" w:line="240" w:lineRule="auto"/>
              <w:rPr>
                <w:rFonts w:ascii="Times New Roman" w:eastAsia="SimSun" w:hAnsi="Times New Roman" w:cs="Times New Roman"/>
                <w:sz w:val="24"/>
                <w:szCs w:val="24"/>
                <w:lang w:val="sr-Cyrl-RS" w:eastAsia="zh-CN"/>
              </w:rPr>
            </w:pPr>
          </w:p>
        </w:tc>
        <w:tc>
          <w:tcPr>
            <w:tcW w:w="5727" w:type="dxa"/>
          </w:tcPr>
          <w:p w:rsidR="00B71A56" w:rsidRPr="0017652F" w:rsidRDefault="00B71A56" w:rsidP="00CE094D">
            <w:pPr>
              <w:widowControl w:val="0"/>
              <w:autoSpaceDE w:val="0"/>
              <w:autoSpaceDN w:val="0"/>
              <w:adjustRightInd w:val="0"/>
              <w:spacing w:after="0" w:line="240" w:lineRule="auto"/>
              <w:rPr>
                <w:rFonts w:ascii="Times New Roman" w:eastAsia="SimSun" w:hAnsi="Times New Roman" w:cs="Times New Roman"/>
                <w:sz w:val="24"/>
                <w:szCs w:val="24"/>
                <w:lang w:val="sr-Cyrl-RS" w:eastAsia="zh-CN"/>
              </w:rPr>
            </w:pPr>
          </w:p>
        </w:tc>
      </w:tr>
      <w:tr w:rsidR="00B71A56" w:rsidRPr="0017652F" w:rsidTr="00CE094D">
        <w:trPr>
          <w:trHeight w:hRule="exact" w:val="759"/>
        </w:trPr>
        <w:tc>
          <w:tcPr>
            <w:tcW w:w="4216" w:type="dxa"/>
          </w:tcPr>
          <w:p w:rsidR="00B71A56" w:rsidRPr="0017652F" w:rsidRDefault="00B71A56" w:rsidP="00CE094D">
            <w:pPr>
              <w:widowControl w:val="0"/>
              <w:kinsoku w:val="0"/>
              <w:overflowPunct w:val="0"/>
              <w:autoSpaceDE w:val="0"/>
              <w:autoSpaceDN w:val="0"/>
              <w:adjustRightInd w:val="0"/>
              <w:spacing w:before="47" w:after="0" w:line="240" w:lineRule="auto"/>
              <w:ind w:right="270"/>
              <w:rPr>
                <w:rFonts w:ascii="Times New Roman" w:eastAsia="SimSun" w:hAnsi="Times New Roman" w:cs="Times New Roman"/>
                <w:sz w:val="24"/>
                <w:szCs w:val="24"/>
                <w:lang w:val="sr-Cyrl-RS" w:eastAsia="zh-CN"/>
              </w:rPr>
            </w:pPr>
            <w:r w:rsidRPr="0017652F">
              <w:rPr>
                <w:rFonts w:ascii="Times New Roman" w:eastAsia="SimSun" w:hAnsi="Times New Roman" w:cs="Times New Roman"/>
                <w:sz w:val="20"/>
                <w:szCs w:val="20"/>
                <w:lang w:val="sr-Cyrl-RS" w:eastAsia="zh-CN"/>
              </w:rPr>
              <w:t>И</w:t>
            </w:r>
            <w:r w:rsidRPr="0017652F">
              <w:rPr>
                <w:rFonts w:ascii="Times New Roman" w:eastAsia="SimSun" w:hAnsi="Times New Roman" w:cs="Times New Roman"/>
                <w:spacing w:val="1"/>
                <w:sz w:val="20"/>
                <w:szCs w:val="20"/>
                <w:lang w:val="sr-Cyrl-RS" w:eastAsia="zh-CN"/>
              </w:rPr>
              <w:t>м</w:t>
            </w:r>
            <w:r w:rsidRPr="0017652F">
              <w:rPr>
                <w:rFonts w:ascii="Times New Roman" w:eastAsia="SimSun" w:hAnsi="Times New Roman" w:cs="Times New Roman"/>
                <w:sz w:val="20"/>
                <w:szCs w:val="20"/>
                <w:lang w:val="sr-Cyrl-RS" w:eastAsia="zh-CN"/>
              </w:rPr>
              <w:t>е</w:t>
            </w:r>
            <w:r w:rsidRPr="0017652F">
              <w:rPr>
                <w:rFonts w:ascii="Times New Roman" w:eastAsia="SimSun" w:hAnsi="Times New Roman" w:cs="Times New Roman"/>
                <w:spacing w:val="-1"/>
                <w:sz w:val="20"/>
                <w:szCs w:val="20"/>
                <w:lang w:val="sr-Cyrl-RS" w:eastAsia="zh-CN"/>
              </w:rPr>
              <w:t>н</w:t>
            </w:r>
            <w:r w:rsidRPr="0017652F">
              <w:rPr>
                <w:rFonts w:ascii="Times New Roman" w:eastAsia="SimSun" w:hAnsi="Times New Roman" w:cs="Times New Roman"/>
                <w:sz w:val="20"/>
                <w:szCs w:val="20"/>
                <w:lang w:val="sr-Cyrl-RS" w:eastAsia="zh-CN"/>
              </w:rPr>
              <w:t>а</w:t>
            </w:r>
            <w:r w:rsidRPr="0017652F">
              <w:rPr>
                <w:rFonts w:ascii="Times New Roman" w:eastAsia="SimSun" w:hAnsi="Times New Roman" w:cs="Times New Roman"/>
                <w:spacing w:val="-10"/>
                <w:sz w:val="20"/>
                <w:szCs w:val="20"/>
                <w:lang w:val="sr-Cyrl-RS" w:eastAsia="zh-CN"/>
              </w:rPr>
              <w:t xml:space="preserve"> </w:t>
            </w:r>
            <w:r w:rsidRPr="0017652F">
              <w:rPr>
                <w:rFonts w:ascii="Times New Roman" w:eastAsia="SimSun" w:hAnsi="Times New Roman" w:cs="Times New Roman"/>
                <w:sz w:val="20"/>
                <w:szCs w:val="20"/>
                <w:lang w:val="sr-Cyrl-RS" w:eastAsia="zh-CN"/>
              </w:rPr>
              <w:t>и</w:t>
            </w:r>
            <w:r w:rsidRPr="0017652F">
              <w:rPr>
                <w:rFonts w:ascii="Times New Roman" w:eastAsia="SimSun" w:hAnsi="Times New Roman" w:cs="Times New Roman"/>
                <w:spacing w:val="-11"/>
                <w:sz w:val="20"/>
                <w:szCs w:val="20"/>
                <w:lang w:val="sr-Cyrl-RS" w:eastAsia="zh-CN"/>
              </w:rPr>
              <w:t xml:space="preserve"> </w:t>
            </w:r>
            <w:r w:rsidRPr="0017652F">
              <w:rPr>
                <w:rFonts w:ascii="Times New Roman" w:eastAsia="SimSun" w:hAnsi="Times New Roman" w:cs="Times New Roman"/>
                <w:spacing w:val="1"/>
                <w:sz w:val="20"/>
                <w:szCs w:val="20"/>
                <w:lang w:val="sr-Cyrl-RS" w:eastAsia="zh-CN"/>
              </w:rPr>
              <w:t>о</w:t>
            </w:r>
            <w:r w:rsidRPr="0017652F">
              <w:rPr>
                <w:rFonts w:ascii="Times New Roman" w:eastAsia="SimSun" w:hAnsi="Times New Roman" w:cs="Times New Roman"/>
                <w:sz w:val="20"/>
                <w:szCs w:val="20"/>
                <w:lang w:val="sr-Cyrl-RS" w:eastAsia="zh-CN"/>
              </w:rPr>
              <w:t>д</w:t>
            </w:r>
            <w:r w:rsidRPr="0017652F">
              <w:rPr>
                <w:rFonts w:ascii="Times New Roman" w:eastAsia="SimSun" w:hAnsi="Times New Roman" w:cs="Times New Roman"/>
                <w:spacing w:val="-1"/>
                <w:sz w:val="20"/>
                <w:szCs w:val="20"/>
                <w:lang w:val="sr-Cyrl-RS" w:eastAsia="zh-CN"/>
              </w:rPr>
              <w:t>г</w:t>
            </w:r>
            <w:r w:rsidRPr="0017652F">
              <w:rPr>
                <w:rFonts w:ascii="Times New Roman" w:eastAsia="SimSun" w:hAnsi="Times New Roman" w:cs="Times New Roman"/>
                <w:spacing w:val="1"/>
                <w:sz w:val="20"/>
                <w:szCs w:val="20"/>
                <w:lang w:val="sr-Cyrl-RS" w:eastAsia="zh-CN"/>
              </w:rPr>
              <w:t>о</w:t>
            </w:r>
            <w:r w:rsidRPr="0017652F">
              <w:rPr>
                <w:rFonts w:ascii="Times New Roman" w:eastAsia="SimSun" w:hAnsi="Times New Roman" w:cs="Times New Roman"/>
                <w:sz w:val="20"/>
                <w:szCs w:val="20"/>
                <w:lang w:val="sr-Cyrl-RS" w:eastAsia="zh-CN"/>
              </w:rPr>
              <w:t>ва</w:t>
            </w:r>
            <w:r w:rsidRPr="0017652F">
              <w:rPr>
                <w:rFonts w:ascii="Times New Roman" w:eastAsia="SimSun" w:hAnsi="Times New Roman" w:cs="Times New Roman"/>
                <w:spacing w:val="1"/>
                <w:sz w:val="20"/>
                <w:szCs w:val="20"/>
                <w:lang w:val="sr-Cyrl-RS" w:eastAsia="zh-CN"/>
              </w:rPr>
              <w:t>р</w:t>
            </w:r>
            <w:r w:rsidRPr="0017652F">
              <w:rPr>
                <w:rFonts w:ascii="Times New Roman" w:eastAsia="SimSun" w:hAnsi="Times New Roman" w:cs="Times New Roman"/>
                <w:sz w:val="20"/>
                <w:szCs w:val="20"/>
                <w:lang w:val="sr-Cyrl-RS" w:eastAsia="zh-CN"/>
              </w:rPr>
              <w:t>а</w:t>
            </w:r>
            <w:r w:rsidRPr="0017652F">
              <w:rPr>
                <w:rFonts w:ascii="Times New Roman" w:eastAsia="SimSun" w:hAnsi="Times New Roman" w:cs="Times New Roman"/>
                <w:spacing w:val="4"/>
                <w:sz w:val="20"/>
                <w:szCs w:val="20"/>
                <w:lang w:val="sr-Cyrl-RS" w:eastAsia="zh-CN"/>
              </w:rPr>
              <w:t>ј</w:t>
            </w:r>
            <w:r w:rsidRPr="0017652F">
              <w:rPr>
                <w:rFonts w:ascii="Times New Roman" w:eastAsia="SimSun" w:hAnsi="Times New Roman" w:cs="Times New Roman"/>
                <w:spacing w:val="-5"/>
                <w:sz w:val="20"/>
                <w:szCs w:val="20"/>
                <w:lang w:val="sr-Cyrl-RS" w:eastAsia="zh-CN"/>
              </w:rPr>
              <w:t>у</w:t>
            </w:r>
            <w:r w:rsidRPr="0017652F">
              <w:rPr>
                <w:rFonts w:ascii="Times New Roman" w:eastAsia="SimSun" w:hAnsi="Times New Roman" w:cs="Times New Roman"/>
                <w:spacing w:val="-2"/>
                <w:sz w:val="20"/>
                <w:szCs w:val="20"/>
                <w:lang w:val="sr-Cyrl-RS" w:eastAsia="zh-CN"/>
              </w:rPr>
              <w:t>ћ</w:t>
            </w:r>
            <w:r w:rsidRPr="0017652F">
              <w:rPr>
                <w:rFonts w:ascii="Times New Roman" w:eastAsia="SimSun" w:hAnsi="Times New Roman" w:cs="Times New Roman"/>
                <w:sz w:val="20"/>
                <w:szCs w:val="20"/>
                <w:lang w:val="sr-Cyrl-RS" w:eastAsia="zh-CN"/>
              </w:rPr>
              <w:t>е</w:t>
            </w:r>
            <w:r w:rsidRPr="0017652F">
              <w:rPr>
                <w:rFonts w:ascii="Times New Roman" w:eastAsia="SimSun" w:hAnsi="Times New Roman" w:cs="Times New Roman"/>
                <w:spacing w:val="-7"/>
                <w:sz w:val="20"/>
                <w:szCs w:val="20"/>
                <w:lang w:val="sr-Cyrl-RS" w:eastAsia="zh-CN"/>
              </w:rPr>
              <w:t xml:space="preserve"> </w:t>
            </w:r>
            <w:r w:rsidRPr="0017652F">
              <w:rPr>
                <w:rFonts w:ascii="Times New Roman" w:eastAsia="SimSun" w:hAnsi="Times New Roman" w:cs="Times New Roman"/>
                <w:spacing w:val="-1"/>
                <w:sz w:val="20"/>
                <w:szCs w:val="20"/>
                <w:lang w:val="sr-Cyrl-RS" w:eastAsia="zh-CN"/>
              </w:rPr>
              <w:t>п</w:t>
            </w:r>
            <w:r w:rsidRPr="0017652F">
              <w:rPr>
                <w:rFonts w:ascii="Times New Roman" w:eastAsia="SimSun" w:hAnsi="Times New Roman" w:cs="Times New Roman"/>
                <w:spacing w:val="1"/>
                <w:sz w:val="20"/>
                <w:szCs w:val="20"/>
                <w:lang w:val="sr-Cyrl-RS" w:eastAsia="zh-CN"/>
              </w:rPr>
              <w:t>ро</w:t>
            </w:r>
            <w:r w:rsidRPr="0017652F">
              <w:rPr>
                <w:rFonts w:ascii="Times New Roman" w:eastAsia="SimSun" w:hAnsi="Times New Roman" w:cs="Times New Roman"/>
                <w:sz w:val="20"/>
                <w:szCs w:val="20"/>
                <w:lang w:val="sr-Cyrl-RS" w:eastAsia="zh-CN"/>
              </w:rPr>
              <w:t>фес</w:t>
            </w:r>
            <w:r w:rsidRPr="0017652F">
              <w:rPr>
                <w:rFonts w:ascii="Times New Roman" w:eastAsia="SimSun" w:hAnsi="Times New Roman" w:cs="Times New Roman"/>
                <w:spacing w:val="-1"/>
                <w:sz w:val="20"/>
                <w:szCs w:val="20"/>
                <w:lang w:val="sr-Cyrl-RS" w:eastAsia="zh-CN"/>
              </w:rPr>
              <w:t>и</w:t>
            </w:r>
            <w:r w:rsidRPr="0017652F">
              <w:rPr>
                <w:rFonts w:ascii="Times New Roman" w:eastAsia="SimSun" w:hAnsi="Times New Roman" w:cs="Times New Roman"/>
                <w:spacing w:val="1"/>
                <w:sz w:val="20"/>
                <w:szCs w:val="20"/>
                <w:lang w:val="sr-Cyrl-RS" w:eastAsia="zh-CN"/>
              </w:rPr>
              <w:t>о</w:t>
            </w:r>
            <w:r w:rsidRPr="0017652F">
              <w:rPr>
                <w:rFonts w:ascii="Times New Roman" w:eastAsia="SimSun" w:hAnsi="Times New Roman" w:cs="Times New Roman"/>
                <w:spacing w:val="-1"/>
                <w:sz w:val="20"/>
                <w:szCs w:val="20"/>
                <w:lang w:val="sr-Cyrl-RS" w:eastAsia="zh-CN"/>
              </w:rPr>
              <w:t>н</w:t>
            </w:r>
            <w:r w:rsidRPr="0017652F">
              <w:rPr>
                <w:rFonts w:ascii="Times New Roman" w:eastAsia="SimSun" w:hAnsi="Times New Roman" w:cs="Times New Roman"/>
                <w:sz w:val="20"/>
                <w:szCs w:val="20"/>
                <w:lang w:val="sr-Cyrl-RS" w:eastAsia="zh-CN"/>
              </w:rPr>
              <w:t>а</w:t>
            </w:r>
            <w:r w:rsidRPr="0017652F">
              <w:rPr>
                <w:rFonts w:ascii="Times New Roman" w:eastAsia="SimSun" w:hAnsi="Times New Roman" w:cs="Times New Roman"/>
                <w:spacing w:val="1"/>
                <w:sz w:val="20"/>
                <w:szCs w:val="20"/>
                <w:lang w:val="sr-Cyrl-RS" w:eastAsia="zh-CN"/>
              </w:rPr>
              <w:t>л</w:t>
            </w:r>
            <w:r w:rsidRPr="0017652F">
              <w:rPr>
                <w:rFonts w:ascii="Times New Roman" w:eastAsia="SimSun" w:hAnsi="Times New Roman" w:cs="Times New Roman"/>
                <w:spacing w:val="-1"/>
                <w:sz w:val="20"/>
                <w:szCs w:val="20"/>
                <w:lang w:val="sr-Cyrl-RS" w:eastAsia="zh-CN"/>
              </w:rPr>
              <w:t>н</w:t>
            </w:r>
            <w:r w:rsidRPr="0017652F">
              <w:rPr>
                <w:rFonts w:ascii="Times New Roman" w:eastAsia="SimSun" w:hAnsi="Times New Roman" w:cs="Times New Roman"/>
                <w:sz w:val="20"/>
                <w:szCs w:val="20"/>
                <w:lang w:val="sr-Cyrl-RS" w:eastAsia="zh-CN"/>
              </w:rPr>
              <w:t>е</w:t>
            </w:r>
            <w:r w:rsidRPr="0017652F">
              <w:rPr>
                <w:rFonts w:ascii="Times New Roman" w:eastAsia="SimSun" w:hAnsi="Times New Roman" w:cs="Times New Roman"/>
                <w:w w:val="99"/>
                <w:sz w:val="20"/>
                <w:szCs w:val="20"/>
                <w:lang w:val="sr-Cyrl-RS" w:eastAsia="zh-CN"/>
              </w:rPr>
              <w:t xml:space="preserve"> </w:t>
            </w:r>
            <w:r w:rsidRPr="0017652F">
              <w:rPr>
                <w:rFonts w:ascii="Times New Roman" w:eastAsia="SimSun" w:hAnsi="Times New Roman" w:cs="Times New Roman"/>
                <w:spacing w:val="-1"/>
                <w:sz w:val="20"/>
                <w:szCs w:val="20"/>
                <w:lang w:val="sr-Cyrl-RS" w:eastAsia="zh-CN"/>
              </w:rPr>
              <w:t>к</w:t>
            </w:r>
            <w:r w:rsidRPr="0017652F">
              <w:rPr>
                <w:rFonts w:ascii="Times New Roman" w:eastAsia="SimSun" w:hAnsi="Times New Roman" w:cs="Times New Roman"/>
                <w:sz w:val="20"/>
                <w:szCs w:val="20"/>
                <w:lang w:val="sr-Cyrl-RS" w:eastAsia="zh-CN"/>
              </w:rPr>
              <w:t>ва</w:t>
            </w:r>
            <w:r w:rsidRPr="0017652F">
              <w:rPr>
                <w:rFonts w:ascii="Times New Roman" w:eastAsia="SimSun" w:hAnsi="Times New Roman" w:cs="Times New Roman"/>
                <w:spacing w:val="1"/>
                <w:sz w:val="20"/>
                <w:szCs w:val="20"/>
                <w:lang w:val="sr-Cyrl-RS" w:eastAsia="zh-CN"/>
              </w:rPr>
              <w:t>л</w:t>
            </w:r>
            <w:r w:rsidRPr="0017652F">
              <w:rPr>
                <w:rFonts w:ascii="Times New Roman" w:eastAsia="SimSun" w:hAnsi="Times New Roman" w:cs="Times New Roman"/>
                <w:spacing w:val="-1"/>
                <w:sz w:val="20"/>
                <w:szCs w:val="20"/>
                <w:lang w:val="sr-Cyrl-RS" w:eastAsia="zh-CN"/>
              </w:rPr>
              <w:t>и</w:t>
            </w:r>
            <w:r w:rsidRPr="0017652F">
              <w:rPr>
                <w:rFonts w:ascii="Times New Roman" w:eastAsia="SimSun" w:hAnsi="Times New Roman" w:cs="Times New Roman"/>
                <w:spacing w:val="2"/>
                <w:sz w:val="20"/>
                <w:szCs w:val="20"/>
                <w:lang w:val="sr-Cyrl-RS" w:eastAsia="zh-CN"/>
              </w:rPr>
              <w:t>ф</w:t>
            </w:r>
            <w:r w:rsidRPr="0017652F">
              <w:rPr>
                <w:rFonts w:ascii="Times New Roman" w:eastAsia="SimSun" w:hAnsi="Times New Roman" w:cs="Times New Roman"/>
                <w:spacing w:val="-1"/>
                <w:sz w:val="20"/>
                <w:szCs w:val="20"/>
                <w:lang w:val="sr-Cyrl-RS" w:eastAsia="zh-CN"/>
              </w:rPr>
              <w:t>ик</w:t>
            </w:r>
            <w:r w:rsidRPr="0017652F">
              <w:rPr>
                <w:rFonts w:ascii="Times New Roman" w:eastAsia="SimSun" w:hAnsi="Times New Roman" w:cs="Times New Roman"/>
                <w:spacing w:val="2"/>
                <w:sz w:val="20"/>
                <w:szCs w:val="20"/>
                <w:lang w:val="sr-Cyrl-RS" w:eastAsia="zh-CN"/>
              </w:rPr>
              <w:t>а</w:t>
            </w:r>
            <w:r w:rsidRPr="0017652F">
              <w:rPr>
                <w:rFonts w:ascii="Times New Roman" w:eastAsia="SimSun" w:hAnsi="Times New Roman" w:cs="Times New Roman"/>
                <w:spacing w:val="-1"/>
                <w:sz w:val="20"/>
                <w:szCs w:val="20"/>
                <w:lang w:val="sr-Cyrl-RS" w:eastAsia="zh-CN"/>
              </w:rPr>
              <w:t>ци</w:t>
            </w:r>
            <w:r w:rsidRPr="0017652F">
              <w:rPr>
                <w:rFonts w:ascii="Times New Roman" w:eastAsia="SimSun" w:hAnsi="Times New Roman" w:cs="Times New Roman"/>
                <w:spacing w:val="2"/>
                <w:sz w:val="20"/>
                <w:szCs w:val="20"/>
                <w:lang w:val="sr-Cyrl-RS" w:eastAsia="zh-CN"/>
              </w:rPr>
              <w:t>ј</w:t>
            </w:r>
            <w:r w:rsidRPr="0017652F">
              <w:rPr>
                <w:rFonts w:ascii="Times New Roman" w:eastAsia="SimSun" w:hAnsi="Times New Roman" w:cs="Times New Roman"/>
                <w:sz w:val="20"/>
                <w:szCs w:val="20"/>
                <w:lang w:val="sr-Cyrl-RS" w:eastAsia="zh-CN"/>
              </w:rPr>
              <w:t>е</w:t>
            </w:r>
            <w:r w:rsidRPr="0017652F">
              <w:rPr>
                <w:rFonts w:ascii="Times New Roman" w:eastAsia="SimSun" w:hAnsi="Times New Roman" w:cs="Times New Roman"/>
                <w:spacing w:val="38"/>
                <w:sz w:val="20"/>
                <w:szCs w:val="20"/>
                <w:lang w:val="sr-Cyrl-RS" w:eastAsia="zh-CN"/>
              </w:rPr>
              <w:t xml:space="preserve"> </w:t>
            </w:r>
            <w:r w:rsidRPr="0017652F">
              <w:rPr>
                <w:rFonts w:ascii="Times New Roman" w:eastAsia="SimSun" w:hAnsi="Times New Roman" w:cs="Times New Roman"/>
                <w:spacing w:val="-1"/>
                <w:sz w:val="20"/>
                <w:szCs w:val="20"/>
                <w:lang w:val="sr-Cyrl-RS" w:eastAsia="zh-CN"/>
              </w:rPr>
              <w:t>л</w:t>
            </w:r>
            <w:r w:rsidRPr="0017652F">
              <w:rPr>
                <w:rFonts w:ascii="Times New Roman" w:eastAsia="SimSun" w:hAnsi="Times New Roman" w:cs="Times New Roman"/>
                <w:spacing w:val="1"/>
                <w:sz w:val="20"/>
                <w:szCs w:val="20"/>
                <w:lang w:val="sr-Cyrl-RS" w:eastAsia="zh-CN"/>
              </w:rPr>
              <w:t>и</w:t>
            </w:r>
            <w:r w:rsidRPr="0017652F">
              <w:rPr>
                <w:rFonts w:ascii="Times New Roman" w:eastAsia="SimSun" w:hAnsi="Times New Roman" w:cs="Times New Roman"/>
                <w:spacing w:val="-1"/>
                <w:sz w:val="20"/>
                <w:szCs w:val="20"/>
                <w:lang w:val="sr-Cyrl-RS" w:eastAsia="zh-CN"/>
              </w:rPr>
              <w:t>ц</w:t>
            </w:r>
            <w:r w:rsidRPr="0017652F">
              <w:rPr>
                <w:rFonts w:ascii="Times New Roman" w:eastAsia="SimSun" w:hAnsi="Times New Roman" w:cs="Times New Roman"/>
                <w:sz w:val="20"/>
                <w:szCs w:val="20"/>
                <w:lang w:val="sr-Cyrl-RS" w:eastAsia="zh-CN"/>
              </w:rPr>
              <w:t>а</w:t>
            </w:r>
            <w:r w:rsidRPr="0017652F">
              <w:rPr>
                <w:rFonts w:ascii="Times New Roman" w:eastAsia="SimSun" w:hAnsi="Times New Roman" w:cs="Times New Roman"/>
                <w:spacing w:val="-6"/>
                <w:sz w:val="20"/>
                <w:szCs w:val="20"/>
                <w:lang w:val="sr-Cyrl-RS" w:eastAsia="zh-CN"/>
              </w:rPr>
              <w:t xml:space="preserve"> </w:t>
            </w:r>
            <w:r w:rsidRPr="0017652F">
              <w:rPr>
                <w:rFonts w:ascii="Times New Roman" w:eastAsia="SimSun" w:hAnsi="Times New Roman" w:cs="Times New Roman"/>
                <w:spacing w:val="-1"/>
                <w:sz w:val="20"/>
                <w:szCs w:val="20"/>
                <w:lang w:val="sr-Cyrl-RS" w:eastAsia="zh-CN"/>
              </w:rPr>
              <w:t>к</w:t>
            </w:r>
            <w:r w:rsidRPr="0017652F">
              <w:rPr>
                <w:rFonts w:ascii="Times New Roman" w:eastAsia="SimSun" w:hAnsi="Times New Roman" w:cs="Times New Roman"/>
                <w:spacing w:val="1"/>
                <w:sz w:val="20"/>
                <w:szCs w:val="20"/>
                <w:lang w:val="sr-Cyrl-RS" w:eastAsia="zh-CN"/>
              </w:rPr>
              <w:t>о</w:t>
            </w:r>
            <w:r w:rsidRPr="0017652F">
              <w:rPr>
                <w:rFonts w:ascii="Times New Roman" w:eastAsia="SimSun" w:hAnsi="Times New Roman" w:cs="Times New Roman"/>
                <w:spacing w:val="2"/>
                <w:sz w:val="20"/>
                <w:szCs w:val="20"/>
                <w:lang w:val="sr-Cyrl-RS" w:eastAsia="zh-CN"/>
              </w:rPr>
              <w:t>ј</w:t>
            </w:r>
            <w:r w:rsidRPr="0017652F">
              <w:rPr>
                <w:rFonts w:ascii="Times New Roman" w:eastAsia="SimSun" w:hAnsi="Times New Roman" w:cs="Times New Roman"/>
                <w:sz w:val="20"/>
                <w:szCs w:val="20"/>
                <w:lang w:val="sr-Cyrl-RS" w:eastAsia="zh-CN"/>
              </w:rPr>
              <w:t>а</w:t>
            </w:r>
            <w:r w:rsidRPr="0017652F">
              <w:rPr>
                <w:rFonts w:ascii="Times New Roman" w:eastAsia="SimSun" w:hAnsi="Times New Roman" w:cs="Times New Roman"/>
                <w:spacing w:val="-3"/>
                <w:sz w:val="20"/>
                <w:szCs w:val="20"/>
                <w:lang w:val="sr-Cyrl-RS" w:eastAsia="zh-CN"/>
              </w:rPr>
              <w:t xml:space="preserve"> </w:t>
            </w:r>
            <w:r w:rsidRPr="0017652F">
              <w:rPr>
                <w:rFonts w:ascii="Times New Roman" w:eastAsia="SimSun" w:hAnsi="Times New Roman" w:cs="Times New Roman"/>
                <w:spacing w:val="-2"/>
                <w:sz w:val="20"/>
                <w:szCs w:val="20"/>
                <w:lang w:val="sr-Cyrl-RS" w:eastAsia="zh-CN"/>
              </w:rPr>
              <w:t>ћ</w:t>
            </w:r>
            <w:r w:rsidRPr="0017652F">
              <w:rPr>
                <w:rFonts w:ascii="Times New Roman" w:eastAsia="SimSun" w:hAnsi="Times New Roman" w:cs="Times New Roman"/>
                <w:sz w:val="20"/>
                <w:szCs w:val="20"/>
                <w:lang w:val="sr-Cyrl-RS" w:eastAsia="zh-CN"/>
              </w:rPr>
              <w:t>е</w:t>
            </w:r>
            <w:r w:rsidRPr="0017652F">
              <w:rPr>
                <w:rFonts w:ascii="Times New Roman" w:eastAsia="SimSun" w:hAnsi="Times New Roman" w:cs="Times New Roman"/>
                <w:spacing w:val="-6"/>
                <w:sz w:val="20"/>
                <w:szCs w:val="20"/>
                <w:lang w:val="sr-Cyrl-RS" w:eastAsia="zh-CN"/>
              </w:rPr>
              <w:t xml:space="preserve"> </w:t>
            </w:r>
            <w:r w:rsidRPr="0017652F">
              <w:rPr>
                <w:rFonts w:ascii="Times New Roman" w:eastAsia="SimSun" w:hAnsi="Times New Roman" w:cs="Times New Roman"/>
                <w:sz w:val="20"/>
                <w:szCs w:val="20"/>
                <w:lang w:val="sr-Cyrl-RS" w:eastAsia="zh-CN"/>
              </w:rPr>
              <w:t>б</w:t>
            </w:r>
            <w:r w:rsidRPr="0017652F">
              <w:rPr>
                <w:rFonts w:ascii="Times New Roman" w:eastAsia="SimSun" w:hAnsi="Times New Roman" w:cs="Times New Roman"/>
                <w:spacing w:val="-2"/>
                <w:sz w:val="20"/>
                <w:szCs w:val="20"/>
                <w:lang w:val="sr-Cyrl-RS" w:eastAsia="zh-CN"/>
              </w:rPr>
              <w:t>и</w:t>
            </w:r>
            <w:r w:rsidRPr="0017652F">
              <w:rPr>
                <w:rFonts w:ascii="Times New Roman" w:eastAsia="SimSun" w:hAnsi="Times New Roman" w:cs="Times New Roman"/>
                <w:spacing w:val="1"/>
                <w:sz w:val="20"/>
                <w:szCs w:val="20"/>
                <w:lang w:val="sr-Cyrl-RS" w:eastAsia="zh-CN"/>
              </w:rPr>
              <w:t>т</w:t>
            </w:r>
            <w:r w:rsidRPr="0017652F">
              <w:rPr>
                <w:rFonts w:ascii="Times New Roman" w:eastAsia="SimSun" w:hAnsi="Times New Roman" w:cs="Times New Roman"/>
                <w:sz w:val="20"/>
                <w:szCs w:val="20"/>
                <w:lang w:val="sr-Cyrl-RS" w:eastAsia="zh-CN"/>
              </w:rPr>
              <w:t>и</w:t>
            </w:r>
            <w:r w:rsidRPr="0017652F">
              <w:rPr>
                <w:rFonts w:ascii="Times New Roman" w:eastAsia="SimSun" w:hAnsi="Times New Roman" w:cs="Times New Roman"/>
                <w:spacing w:val="-6"/>
                <w:sz w:val="20"/>
                <w:szCs w:val="20"/>
                <w:lang w:val="sr-Cyrl-RS" w:eastAsia="zh-CN"/>
              </w:rPr>
              <w:t xml:space="preserve"> </w:t>
            </w:r>
            <w:r w:rsidRPr="0017652F">
              <w:rPr>
                <w:rFonts w:ascii="Times New Roman" w:eastAsia="SimSun" w:hAnsi="Times New Roman" w:cs="Times New Roman"/>
                <w:spacing w:val="1"/>
                <w:sz w:val="20"/>
                <w:szCs w:val="20"/>
                <w:lang w:val="sr-Cyrl-RS" w:eastAsia="zh-CN"/>
              </w:rPr>
              <w:t>о</w:t>
            </w:r>
            <w:r w:rsidRPr="0017652F">
              <w:rPr>
                <w:rFonts w:ascii="Times New Roman" w:eastAsia="SimSun" w:hAnsi="Times New Roman" w:cs="Times New Roman"/>
                <w:sz w:val="20"/>
                <w:szCs w:val="20"/>
                <w:lang w:val="sr-Cyrl-RS" w:eastAsia="zh-CN"/>
              </w:rPr>
              <w:t>д</w:t>
            </w:r>
            <w:r w:rsidRPr="0017652F">
              <w:rPr>
                <w:rFonts w:ascii="Times New Roman" w:eastAsia="SimSun" w:hAnsi="Times New Roman" w:cs="Times New Roman"/>
                <w:spacing w:val="-1"/>
                <w:sz w:val="20"/>
                <w:szCs w:val="20"/>
                <w:lang w:val="sr-Cyrl-RS" w:eastAsia="zh-CN"/>
              </w:rPr>
              <w:t>г</w:t>
            </w:r>
            <w:r w:rsidRPr="0017652F">
              <w:rPr>
                <w:rFonts w:ascii="Times New Roman" w:eastAsia="SimSun" w:hAnsi="Times New Roman" w:cs="Times New Roman"/>
                <w:spacing w:val="1"/>
                <w:sz w:val="20"/>
                <w:szCs w:val="20"/>
                <w:lang w:val="sr-Cyrl-RS" w:eastAsia="zh-CN"/>
              </w:rPr>
              <w:t>о</w:t>
            </w:r>
            <w:r w:rsidRPr="0017652F">
              <w:rPr>
                <w:rFonts w:ascii="Times New Roman" w:eastAsia="SimSun" w:hAnsi="Times New Roman" w:cs="Times New Roman"/>
                <w:sz w:val="20"/>
                <w:szCs w:val="20"/>
                <w:lang w:val="sr-Cyrl-RS" w:eastAsia="zh-CN"/>
              </w:rPr>
              <w:t>во</w:t>
            </w:r>
            <w:r w:rsidRPr="0017652F">
              <w:rPr>
                <w:rFonts w:ascii="Times New Roman" w:eastAsia="SimSun" w:hAnsi="Times New Roman" w:cs="Times New Roman"/>
                <w:spacing w:val="1"/>
                <w:sz w:val="20"/>
                <w:szCs w:val="20"/>
                <w:lang w:val="sr-Cyrl-RS" w:eastAsia="zh-CN"/>
              </w:rPr>
              <w:t>р</w:t>
            </w:r>
            <w:r w:rsidRPr="0017652F">
              <w:rPr>
                <w:rFonts w:ascii="Times New Roman" w:eastAsia="SimSun" w:hAnsi="Times New Roman" w:cs="Times New Roman"/>
                <w:spacing w:val="-1"/>
                <w:sz w:val="20"/>
                <w:szCs w:val="20"/>
                <w:lang w:val="sr-Cyrl-RS" w:eastAsia="zh-CN"/>
              </w:rPr>
              <w:t>н</w:t>
            </w:r>
            <w:r w:rsidRPr="0017652F">
              <w:rPr>
                <w:rFonts w:ascii="Times New Roman" w:eastAsia="SimSun" w:hAnsi="Times New Roman" w:cs="Times New Roman"/>
                <w:sz w:val="20"/>
                <w:szCs w:val="20"/>
                <w:lang w:val="sr-Cyrl-RS" w:eastAsia="zh-CN"/>
              </w:rPr>
              <w:t>а</w:t>
            </w:r>
            <w:r w:rsidRPr="0017652F">
              <w:rPr>
                <w:rFonts w:ascii="Times New Roman" w:eastAsia="SimSun" w:hAnsi="Times New Roman" w:cs="Times New Roman"/>
                <w:w w:val="99"/>
                <w:sz w:val="20"/>
                <w:szCs w:val="20"/>
                <w:lang w:val="sr-Cyrl-RS" w:eastAsia="zh-CN"/>
              </w:rPr>
              <w:t xml:space="preserve"> </w:t>
            </w:r>
            <w:r w:rsidRPr="0017652F">
              <w:rPr>
                <w:rFonts w:ascii="Times New Roman" w:eastAsia="SimSun" w:hAnsi="Times New Roman" w:cs="Times New Roman"/>
                <w:sz w:val="20"/>
                <w:szCs w:val="20"/>
                <w:lang w:val="sr-Cyrl-RS" w:eastAsia="zh-CN"/>
              </w:rPr>
              <w:t>за</w:t>
            </w:r>
            <w:r w:rsidRPr="0017652F">
              <w:rPr>
                <w:rFonts w:ascii="Times New Roman" w:eastAsia="SimSun" w:hAnsi="Times New Roman" w:cs="Times New Roman"/>
                <w:spacing w:val="-8"/>
                <w:sz w:val="20"/>
                <w:szCs w:val="20"/>
                <w:lang w:val="sr-Cyrl-RS" w:eastAsia="zh-CN"/>
              </w:rPr>
              <w:t xml:space="preserve"> </w:t>
            </w:r>
            <w:r w:rsidRPr="0017652F">
              <w:rPr>
                <w:rFonts w:ascii="Times New Roman" w:eastAsia="SimSun" w:hAnsi="Times New Roman" w:cs="Times New Roman"/>
                <w:spacing w:val="-1"/>
                <w:sz w:val="20"/>
                <w:szCs w:val="20"/>
                <w:lang w:val="sr-Cyrl-RS" w:eastAsia="zh-CN"/>
              </w:rPr>
              <w:t>и</w:t>
            </w:r>
            <w:r w:rsidRPr="0017652F">
              <w:rPr>
                <w:rFonts w:ascii="Times New Roman" w:eastAsia="SimSun" w:hAnsi="Times New Roman" w:cs="Times New Roman"/>
                <w:sz w:val="20"/>
                <w:szCs w:val="20"/>
                <w:lang w:val="sr-Cyrl-RS" w:eastAsia="zh-CN"/>
              </w:rPr>
              <w:t>зв</w:t>
            </w:r>
            <w:r w:rsidRPr="0017652F">
              <w:rPr>
                <w:rFonts w:ascii="Times New Roman" w:eastAsia="SimSun" w:hAnsi="Times New Roman" w:cs="Times New Roman"/>
                <w:spacing w:val="1"/>
                <w:sz w:val="20"/>
                <w:szCs w:val="20"/>
                <w:lang w:val="sr-Cyrl-RS" w:eastAsia="zh-CN"/>
              </w:rPr>
              <w:t>р</w:t>
            </w:r>
            <w:r w:rsidRPr="0017652F">
              <w:rPr>
                <w:rFonts w:ascii="Times New Roman" w:eastAsia="SimSun" w:hAnsi="Times New Roman" w:cs="Times New Roman"/>
                <w:sz w:val="20"/>
                <w:szCs w:val="20"/>
                <w:lang w:val="sr-Cyrl-RS" w:eastAsia="zh-CN"/>
              </w:rPr>
              <w:t>шење</w:t>
            </w:r>
            <w:r w:rsidRPr="0017652F">
              <w:rPr>
                <w:rFonts w:ascii="Times New Roman" w:eastAsia="SimSun" w:hAnsi="Times New Roman" w:cs="Times New Roman"/>
                <w:spacing w:val="-6"/>
                <w:sz w:val="20"/>
                <w:szCs w:val="20"/>
                <w:lang w:val="sr-Cyrl-RS" w:eastAsia="zh-CN"/>
              </w:rPr>
              <w:t xml:space="preserve"> </w:t>
            </w:r>
            <w:r w:rsidRPr="0017652F">
              <w:rPr>
                <w:rFonts w:ascii="Times New Roman" w:eastAsia="SimSun" w:hAnsi="Times New Roman" w:cs="Times New Roman"/>
                <w:spacing w:val="-5"/>
                <w:sz w:val="20"/>
                <w:szCs w:val="20"/>
                <w:lang w:val="sr-Cyrl-RS" w:eastAsia="zh-CN"/>
              </w:rPr>
              <w:t>у</w:t>
            </w:r>
            <w:r w:rsidRPr="0017652F">
              <w:rPr>
                <w:rFonts w:ascii="Times New Roman" w:eastAsia="SimSun" w:hAnsi="Times New Roman" w:cs="Times New Roman"/>
                <w:sz w:val="20"/>
                <w:szCs w:val="20"/>
                <w:lang w:val="sr-Cyrl-RS" w:eastAsia="zh-CN"/>
              </w:rPr>
              <w:t>г</w:t>
            </w:r>
            <w:r w:rsidRPr="0017652F">
              <w:rPr>
                <w:rFonts w:ascii="Times New Roman" w:eastAsia="SimSun" w:hAnsi="Times New Roman" w:cs="Times New Roman"/>
                <w:spacing w:val="1"/>
                <w:sz w:val="20"/>
                <w:szCs w:val="20"/>
                <w:lang w:val="sr-Cyrl-RS" w:eastAsia="zh-CN"/>
              </w:rPr>
              <w:t>о</w:t>
            </w:r>
            <w:r w:rsidRPr="0017652F">
              <w:rPr>
                <w:rFonts w:ascii="Times New Roman" w:eastAsia="SimSun" w:hAnsi="Times New Roman" w:cs="Times New Roman"/>
                <w:sz w:val="20"/>
                <w:szCs w:val="20"/>
                <w:lang w:val="sr-Cyrl-RS" w:eastAsia="zh-CN"/>
              </w:rPr>
              <w:t>во</w:t>
            </w:r>
            <w:r w:rsidRPr="0017652F">
              <w:rPr>
                <w:rFonts w:ascii="Times New Roman" w:eastAsia="SimSun" w:hAnsi="Times New Roman" w:cs="Times New Roman"/>
                <w:spacing w:val="1"/>
                <w:sz w:val="20"/>
                <w:szCs w:val="20"/>
                <w:lang w:val="sr-Cyrl-RS" w:eastAsia="zh-CN"/>
              </w:rPr>
              <w:t>р</w:t>
            </w:r>
            <w:r w:rsidRPr="0017652F">
              <w:rPr>
                <w:rFonts w:ascii="Times New Roman" w:eastAsia="SimSun" w:hAnsi="Times New Roman" w:cs="Times New Roman"/>
                <w:sz w:val="20"/>
                <w:szCs w:val="20"/>
                <w:lang w:val="sr-Cyrl-RS" w:eastAsia="zh-CN"/>
              </w:rPr>
              <w:t>а:</w:t>
            </w:r>
          </w:p>
        </w:tc>
        <w:tc>
          <w:tcPr>
            <w:tcW w:w="5727" w:type="dxa"/>
          </w:tcPr>
          <w:p w:rsidR="00B71A56" w:rsidRPr="0017652F" w:rsidRDefault="00B71A56" w:rsidP="00CE094D">
            <w:pPr>
              <w:widowControl w:val="0"/>
              <w:autoSpaceDE w:val="0"/>
              <w:autoSpaceDN w:val="0"/>
              <w:adjustRightInd w:val="0"/>
              <w:spacing w:after="0" w:line="240" w:lineRule="auto"/>
              <w:rPr>
                <w:rFonts w:ascii="Times New Roman" w:eastAsia="SimSun" w:hAnsi="Times New Roman" w:cs="Times New Roman"/>
                <w:sz w:val="24"/>
                <w:szCs w:val="24"/>
                <w:lang w:val="sr-Cyrl-RS" w:eastAsia="zh-CN"/>
              </w:rPr>
            </w:pPr>
          </w:p>
        </w:tc>
      </w:tr>
      <w:tr w:rsidR="00B71A56" w:rsidRPr="0017652F" w:rsidTr="00CE094D">
        <w:trPr>
          <w:trHeight w:hRule="exact" w:val="300"/>
        </w:trPr>
        <w:tc>
          <w:tcPr>
            <w:tcW w:w="4216" w:type="dxa"/>
          </w:tcPr>
          <w:p w:rsidR="00B71A56" w:rsidRPr="0017652F" w:rsidRDefault="00B71A56" w:rsidP="00CE094D">
            <w:pPr>
              <w:widowControl w:val="0"/>
              <w:kinsoku w:val="0"/>
              <w:overflowPunct w:val="0"/>
              <w:autoSpaceDE w:val="0"/>
              <w:autoSpaceDN w:val="0"/>
              <w:adjustRightInd w:val="0"/>
              <w:spacing w:before="50" w:after="0" w:line="240" w:lineRule="auto"/>
              <w:rPr>
                <w:rFonts w:ascii="Times New Roman" w:eastAsia="SimSun" w:hAnsi="Times New Roman" w:cs="Times New Roman"/>
                <w:sz w:val="24"/>
                <w:szCs w:val="24"/>
                <w:lang w:val="sr-Cyrl-RS" w:eastAsia="zh-CN"/>
              </w:rPr>
            </w:pPr>
            <w:r w:rsidRPr="0017652F">
              <w:rPr>
                <w:rFonts w:ascii="Times New Roman" w:eastAsia="SimSun" w:hAnsi="Times New Roman" w:cs="Times New Roman"/>
                <w:spacing w:val="3"/>
                <w:sz w:val="20"/>
                <w:szCs w:val="20"/>
                <w:lang w:val="sr-Cyrl-RS" w:eastAsia="zh-CN"/>
              </w:rPr>
              <w:t>Т</w:t>
            </w:r>
            <w:r w:rsidRPr="0017652F">
              <w:rPr>
                <w:rFonts w:ascii="Times New Roman" w:eastAsia="SimSun" w:hAnsi="Times New Roman" w:cs="Times New Roman"/>
                <w:sz w:val="20"/>
                <w:szCs w:val="20"/>
                <w:lang w:val="sr-Cyrl-RS" w:eastAsia="zh-CN"/>
              </w:rPr>
              <w:t>е</w:t>
            </w:r>
            <w:r w:rsidRPr="0017652F">
              <w:rPr>
                <w:rFonts w:ascii="Times New Roman" w:eastAsia="SimSun" w:hAnsi="Times New Roman" w:cs="Times New Roman"/>
                <w:spacing w:val="-1"/>
                <w:sz w:val="20"/>
                <w:szCs w:val="20"/>
                <w:lang w:val="sr-Cyrl-RS" w:eastAsia="zh-CN"/>
              </w:rPr>
              <w:t>л</w:t>
            </w:r>
            <w:r w:rsidRPr="0017652F">
              <w:rPr>
                <w:rFonts w:ascii="Times New Roman" w:eastAsia="SimSun" w:hAnsi="Times New Roman" w:cs="Times New Roman"/>
                <w:sz w:val="20"/>
                <w:szCs w:val="20"/>
                <w:lang w:val="sr-Cyrl-RS" w:eastAsia="zh-CN"/>
              </w:rPr>
              <w:t>еф</w:t>
            </w:r>
            <w:r w:rsidRPr="0017652F">
              <w:rPr>
                <w:rFonts w:ascii="Times New Roman" w:eastAsia="SimSun" w:hAnsi="Times New Roman" w:cs="Times New Roman"/>
                <w:spacing w:val="1"/>
                <w:sz w:val="20"/>
                <w:szCs w:val="20"/>
                <w:lang w:val="sr-Cyrl-RS" w:eastAsia="zh-CN"/>
              </w:rPr>
              <w:t>о</w:t>
            </w:r>
            <w:r w:rsidRPr="0017652F">
              <w:rPr>
                <w:rFonts w:ascii="Times New Roman" w:eastAsia="SimSun" w:hAnsi="Times New Roman" w:cs="Times New Roman"/>
                <w:spacing w:val="-1"/>
                <w:sz w:val="20"/>
                <w:szCs w:val="20"/>
                <w:lang w:val="sr-Cyrl-RS" w:eastAsia="zh-CN"/>
              </w:rPr>
              <w:t>н</w:t>
            </w:r>
            <w:r w:rsidRPr="0017652F">
              <w:rPr>
                <w:rFonts w:ascii="Times New Roman" w:eastAsia="SimSun" w:hAnsi="Times New Roman" w:cs="Times New Roman"/>
                <w:sz w:val="20"/>
                <w:szCs w:val="20"/>
                <w:lang w:val="sr-Cyrl-RS" w:eastAsia="zh-CN"/>
              </w:rPr>
              <w:t>:</w:t>
            </w:r>
          </w:p>
        </w:tc>
        <w:tc>
          <w:tcPr>
            <w:tcW w:w="5727" w:type="dxa"/>
          </w:tcPr>
          <w:p w:rsidR="00B71A56" w:rsidRPr="0017652F" w:rsidRDefault="00B71A56" w:rsidP="00CE094D">
            <w:pPr>
              <w:widowControl w:val="0"/>
              <w:autoSpaceDE w:val="0"/>
              <w:autoSpaceDN w:val="0"/>
              <w:adjustRightInd w:val="0"/>
              <w:spacing w:after="0" w:line="240" w:lineRule="auto"/>
              <w:rPr>
                <w:rFonts w:ascii="Times New Roman" w:eastAsia="SimSun" w:hAnsi="Times New Roman" w:cs="Times New Roman"/>
                <w:sz w:val="24"/>
                <w:szCs w:val="24"/>
                <w:lang w:val="sr-Cyrl-RS" w:eastAsia="zh-CN"/>
              </w:rPr>
            </w:pPr>
          </w:p>
        </w:tc>
      </w:tr>
      <w:tr w:rsidR="00B71A56" w:rsidRPr="0017652F" w:rsidTr="00CE094D">
        <w:trPr>
          <w:trHeight w:hRule="exact" w:val="330"/>
        </w:trPr>
        <w:tc>
          <w:tcPr>
            <w:tcW w:w="4216" w:type="dxa"/>
          </w:tcPr>
          <w:p w:rsidR="00B71A56" w:rsidRPr="0017652F" w:rsidRDefault="00B71A56" w:rsidP="00CE094D">
            <w:pPr>
              <w:widowControl w:val="0"/>
              <w:kinsoku w:val="0"/>
              <w:overflowPunct w:val="0"/>
              <w:autoSpaceDE w:val="0"/>
              <w:autoSpaceDN w:val="0"/>
              <w:adjustRightInd w:val="0"/>
              <w:spacing w:before="50" w:after="0" w:line="240" w:lineRule="auto"/>
              <w:rPr>
                <w:rFonts w:ascii="Times New Roman" w:eastAsia="SimSun" w:hAnsi="Times New Roman" w:cs="Times New Roman"/>
                <w:sz w:val="24"/>
                <w:szCs w:val="24"/>
                <w:lang w:val="sr-Cyrl-RS" w:eastAsia="zh-CN"/>
              </w:rPr>
            </w:pPr>
            <w:r w:rsidRPr="0017652F">
              <w:rPr>
                <w:rFonts w:ascii="Times New Roman" w:eastAsia="SimSun" w:hAnsi="Times New Roman" w:cs="Times New Roman"/>
                <w:sz w:val="20"/>
                <w:szCs w:val="20"/>
                <w:lang w:val="sr-Cyrl-RS" w:eastAsia="zh-CN"/>
              </w:rPr>
              <w:t>Е</w:t>
            </w:r>
            <w:r w:rsidRPr="0017652F">
              <w:rPr>
                <w:rFonts w:ascii="Times New Roman" w:eastAsia="SimSun" w:hAnsi="Times New Roman" w:cs="Times New Roman"/>
                <w:spacing w:val="-3"/>
                <w:sz w:val="20"/>
                <w:szCs w:val="20"/>
                <w:lang w:val="sr-Cyrl-RS" w:eastAsia="zh-CN"/>
              </w:rPr>
              <w:t xml:space="preserve"> </w:t>
            </w:r>
            <w:r w:rsidRPr="0017652F">
              <w:rPr>
                <w:rFonts w:ascii="Times New Roman" w:eastAsia="SimSun" w:hAnsi="Times New Roman" w:cs="Times New Roman"/>
                <w:sz w:val="20"/>
                <w:szCs w:val="20"/>
                <w:lang w:val="sr-Cyrl-RS" w:eastAsia="zh-CN"/>
              </w:rPr>
              <w:t>–</w:t>
            </w:r>
            <w:r w:rsidRPr="0017652F">
              <w:rPr>
                <w:rFonts w:ascii="Times New Roman" w:eastAsia="SimSun" w:hAnsi="Times New Roman" w:cs="Times New Roman"/>
                <w:spacing w:val="-2"/>
                <w:sz w:val="20"/>
                <w:szCs w:val="20"/>
                <w:lang w:val="sr-Cyrl-RS" w:eastAsia="zh-CN"/>
              </w:rPr>
              <w:t xml:space="preserve"> </w:t>
            </w:r>
            <w:r w:rsidRPr="0017652F">
              <w:rPr>
                <w:rFonts w:ascii="Times New Roman" w:eastAsia="SimSun" w:hAnsi="Times New Roman" w:cs="Times New Roman"/>
                <w:spacing w:val="-5"/>
                <w:sz w:val="20"/>
                <w:szCs w:val="20"/>
                <w:lang w:val="sr-Cyrl-RS" w:eastAsia="zh-CN"/>
              </w:rPr>
              <w:t>m</w:t>
            </w:r>
            <w:r w:rsidRPr="0017652F">
              <w:rPr>
                <w:rFonts w:ascii="Times New Roman" w:eastAsia="SimSun" w:hAnsi="Times New Roman" w:cs="Times New Roman"/>
                <w:sz w:val="20"/>
                <w:szCs w:val="20"/>
                <w:lang w:val="sr-Cyrl-RS" w:eastAsia="zh-CN"/>
              </w:rPr>
              <w:t>ail</w:t>
            </w:r>
            <w:r w:rsidRPr="0017652F">
              <w:rPr>
                <w:rFonts w:ascii="Times New Roman" w:eastAsia="SimSun" w:hAnsi="Times New Roman" w:cs="Times New Roman"/>
                <w:spacing w:val="-3"/>
                <w:sz w:val="20"/>
                <w:szCs w:val="20"/>
                <w:lang w:val="sr-Cyrl-RS" w:eastAsia="zh-CN"/>
              </w:rPr>
              <w:t xml:space="preserve"> </w:t>
            </w:r>
            <w:r w:rsidRPr="0017652F">
              <w:rPr>
                <w:rFonts w:ascii="Times New Roman" w:eastAsia="SimSun" w:hAnsi="Times New Roman" w:cs="Times New Roman"/>
                <w:spacing w:val="2"/>
                <w:sz w:val="20"/>
                <w:szCs w:val="20"/>
                <w:lang w:val="sr-Cyrl-RS" w:eastAsia="zh-CN"/>
              </w:rPr>
              <w:t>а</w:t>
            </w:r>
            <w:r w:rsidRPr="0017652F">
              <w:rPr>
                <w:rFonts w:ascii="Times New Roman" w:eastAsia="SimSun" w:hAnsi="Times New Roman" w:cs="Times New Roman"/>
                <w:sz w:val="20"/>
                <w:szCs w:val="20"/>
                <w:lang w:val="sr-Cyrl-RS" w:eastAsia="zh-CN"/>
              </w:rPr>
              <w:t>дреса:</w:t>
            </w:r>
          </w:p>
        </w:tc>
        <w:tc>
          <w:tcPr>
            <w:tcW w:w="5727" w:type="dxa"/>
          </w:tcPr>
          <w:p w:rsidR="00B71A56" w:rsidRPr="0017652F" w:rsidRDefault="00B71A56" w:rsidP="00CE094D">
            <w:pPr>
              <w:widowControl w:val="0"/>
              <w:autoSpaceDE w:val="0"/>
              <w:autoSpaceDN w:val="0"/>
              <w:adjustRightInd w:val="0"/>
              <w:spacing w:after="0" w:line="240" w:lineRule="auto"/>
              <w:rPr>
                <w:rFonts w:ascii="Times New Roman" w:eastAsia="SimSun" w:hAnsi="Times New Roman" w:cs="Times New Roman"/>
                <w:sz w:val="24"/>
                <w:szCs w:val="24"/>
                <w:lang w:val="sr-Cyrl-RS" w:eastAsia="zh-CN"/>
              </w:rPr>
            </w:pPr>
          </w:p>
        </w:tc>
      </w:tr>
    </w:tbl>
    <w:p w:rsidR="00B71A56" w:rsidRDefault="00B71A56" w:rsidP="00B71A56">
      <w:pPr>
        <w:widowControl w:val="0"/>
        <w:tabs>
          <w:tab w:val="left" w:pos="473"/>
        </w:tabs>
        <w:kinsoku w:val="0"/>
        <w:overflowPunct w:val="0"/>
        <w:autoSpaceDE w:val="0"/>
        <w:autoSpaceDN w:val="0"/>
        <w:adjustRightInd w:val="0"/>
        <w:spacing w:before="73" w:after="0" w:line="240" w:lineRule="auto"/>
        <w:ind w:left="473"/>
        <w:rPr>
          <w:rFonts w:ascii="Times New Roman" w:eastAsia="SimSun" w:hAnsi="Times New Roman" w:cs="Times New Roman"/>
          <w:sz w:val="20"/>
          <w:szCs w:val="20"/>
          <w:lang w:val="sr-Cyrl-RS" w:eastAsia="zh-CN"/>
        </w:rPr>
      </w:pPr>
    </w:p>
    <w:p w:rsidR="00B71A56" w:rsidRDefault="00B71A56" w:rsidP="00B71A56">
      <w:pPr>
        <w:widowControl w:val="0"/>
        <w:tabs>
          <w:tab w:val="left" w:pos="473"/>
        </w:tabs>
        <w:kinsoku w:val="0"/>
        <w:overflowPunct w:val="0"/>
        <w:autoSpaceDE w:val="0"/>
        <w:autoSpaceDN w:val="0"/>
        <w:adjustRightInd w:val="0"/>
        <w:spacing w:before="73" w:after="0" w:line="240" w:lineRule="auto"/>
        <w:ind w:left="473"/>
        <w:rPr>
          <w:rFonts w:ascii="Times New Roman" w:eastAsia="SimSun" w:hAnsi="Times New Roman" w:cs="Times New Roman"/>
          <w:sz w:val="20"/>
          <w:szCs w:val="20"/>
          <w:lang w:val="sr-Cyrl-RS" w:eastAsia="zh-CN"/>
        </w:rPr>
      </w:pPr>
    </w:p>
    <w:p w:rsidR="00B71A56" w:rsidRDefault="00B71A56" w:rsidP="00B71A56">
      <w:pPr>
        <w:widowControl w:val="0"/>
        <w:tabs>
          <w:tab w:val="left" w:pos="473"/>
        </w:tabs>
        <w:kinsoku w:val="0"/>
        <w:overflowPunct w:val="0"/>
        <w:autoSpaceDE w:val="0"/>
        <w:autoSpaceDN w:val="0"/>
        <w:adjustRightInd w:val="0"/>
        <w:spacing w:before="73" w:after="0" w:line="240" w:lineRule="auto"/>
        <w:ind w:left="473"/>
        <w:rPr>
          <w:rFonts w:ascii="Times New Roman" w:eastAsia="SimSun" w:hAnsi="Times New Roman" w:cs="Times New Roman"/>
          <w:sz w:val="20"/>
          <w:szCs w:val="20"/>
          <w:lang w:val="sr-Cyrl-RS" w:eastAsia="zh-CN"/>
        </w:rPr>
      </w:pPr>
    </w:p>
    <w:p w:rsidR="00B71A56" w:rsidRDefault="00B71A56" w:rsidP="00B71A56">
      <w:pPr>
        <w:widowControl w:val="0"/>
        <w:tabs>
          <w:tab w:val="left" w:pos="473"/>
        </w:tabs>
        <w:kinsoku w:val="0"/>
        <w:overflowPunct w:val="0"/>
        <w:autoSpaceDE w:val="0"/>
        <w:autoSpaceDN w:val="0"/>
        <w:adjustRightInd w:val="0"/>
        <w:spacing w:before="73" w:after="0" w:line="240" w:lineRule="auto"/>
        <w:ind w:left="473"/>
        <w:rPr>
          <w:rFonts w:ascii="Times New Roman" w:eastAsia="SimSun" w:hAnsi="Times New Roman" w:cs="Times New Roman"/>
          <w:sz w:val="20"/>
          <w:szCs w:val="20"/>
          <w:lang w:val="sr-Cyrl-RS" w:eastAsia="zh-CN"/>
        </w:rPr>
      </w:pPr>
    </w:p>
    <w:p w:rsidR="00B71A56" w:rsidRPr="00DC756C" w:rsidRDefault="00B71A56" w:rsidP="00B71A56">
      <w:pPr>
        <w:widowControl w:val="0"/>
        <w:tabs>
          <w:tab w:val="left" w:pos="473"/>
        </w:tabs>
        <w:kinsoku w:val="0"/>
        <w:overflowPunct w:val="0"/>
        <w:autoSpaceDE w:val="0"/>
        <w:autoSpaceDN w:val="0"/>
        <w:adjustRightInd w:val="0"/>
        <w:spacing w:before="73" w:after="0" w:line="240" w:lineRule="auto"/>
        <w:ind w:left="473"/>
        <w:rPr>
          <w:rFonts w:ascii="Times New Roman" w:eastAsia="SimSun" w:hAnsi="Times New Roman" w:cs="Times New Roman"/>
          <w:sz w:val="20"/>
          <w:szCs w:val="20"/>
          <w:lang w:val="sr-Cyrl-RS" w:eastAsia="zh-CN"/>
        </w:rPr>
      </w:pPr>
    </w:p>
    <w:p w:rsidR="00B71A56" w:rsidRPr="0017652F" w:rsidRDefault="00B71A56" w:rsidP="00B71A56">
      <w:pPr>
        <w:widowControl w:val="0"/>
        <w:numPr>
          <w:ilvl w:val="0"/>
          <w:numId w:val="6"/>
        </w:numPr>
        <w:tabs>
          <w:tab w:val="left" w:pos="473"/>
        </w:tabs>
        <w:kinsoku w:val="0"/>
        <w:overflowPunct w:val="0"/>
        <w:autoSpaceDE w:val="0"/>
        <w:autoSpaceDN w:val="0"/>
        <w:adjustRightInd w:val="0"/>
        <w:spacing w:before="73" w:after="0" w:line="240" w:lineRule="auto"/>
        <w:ind w:left="473"/>
        <w:rPr>
          <w:rFonts w:ascii="Times New Roman" w:eastAsia="SimSun" w:hAnsi="Times New Roman" w:cs="Times New Roman"/>
          <w:sz w:val="20"/>
          <w:szCs w:val="20"/>
          <w:lang w:val="sr-Cyrl-RS" w:eastAsia="zh-CN"/>
        </w:rPr>
      </w:pPr>
      <w:r w:rsidRPr="0017652F">
        <w:rPr>
          <w:rFonts w:ascii="Times New Roman" w:eastAsia="SimSun" w:hAnsi="Times New Roman" w:cs="Times New Roman"/>
          <w:b/>
          <w:bCs/>
          <w:sz w:val="20"/>
          <w:szCs w:val="20"/>
          <w:lang w:val="sr-Cyrl-RS" w:eastAsia="zh-CN"/>
        </w:rPr>
        <w:lastRenderedPageBreak/>
        <w:t>ЧЛАН</w:t>
      </w:r>
      <w:r w:rsidRPr="0017652F">
        <w:rPr>
          <w:rFonts w:ascii="Times New Roman" w:eastAsia="SimSun" w:hAnsi="Times New Roman" w:cs="Times New Roman"/>
          <w:b/>
          <w:bCs/>
          <w:spacing w:val="-12"/>
          <w:sz w:val="20"/>
          <w:szCs w:val="20"/>
          <w:lang w:val="sr-Cyrl-RS" w:eastAsia="zh-CN"/>
        </w:rPr>
        <w:t xml:space="preserve"> </w:t>
      </w:r>
      <w:r w:rsidRPr="0017652F">
        <w:rPr>
          <w:rFonts w:ascii="Times New Roman" w:eastAsia="SimSun" w:hAnsi="Times New Roman" w:cs="Times New Roman"/>
          <w:b/>
          <w:bCs/>
          <w:sz w:val="20"/>
          <w:szCs w:val="20"/>
          <w:lang w:val="sr-Cyrl-RS" w:eastAsia="zh-CN"/>
        </w:rPr>
        <w:t>Г</w:t>
      </w:r>
      <w:r w:rsidRPr="0017652F">
        <w:rPr>
          <w:rFonts w:ascii="Times New Roman" w:eastAsia="SimSun" w:hAnsi="Times New Roman" w:cs="Times New Roman"/>
          <w:b/>
          <w:bCs/>
          <w:spacing w:val="1"/>
          <w:sz w:val="20"/>
          <w:szCs w:val="20"/>
          <w:lang w:val="sr-Cyrl-RS" w:eastAsia="zh-CN"/>
        </w:rPr>
        <w:t>Р</w:t>
      </w:r>
      <w:r w:rsidRPr="0017652F">
        <w:rPr>
          <w:rFonts w:ascii="Times New Roman" w:eastAsia="SimSun" w:hAnsi="Times New Roman" w:cs="Times New Roman"/>
          <w:b/>
          <w:bCs/>
          <w:sz w:val="20"/>
          <w:szCs w:val="20"/>
          <w:lang w:val="sr-Cyrl-RS" w:eastAsia="zh-CN"/>
        </w:rPr>
        <w:t>У</w:t>
      </w:r>
      <w:r w:rsidRPr="0017652F">
        <w:rPr>
          <w:rFonts w:ascii="Times New Roman" w:eastAsia="SimSun" w:hAnsi="Times New Roman" w:cs="Times New Roman"/>
          <w:b/>
          <w:bCs/>
          <w:spacing w:val="1"/>
          <w:sz w:val="20"/>
          <w:szCs w:val="20"/>
          <w:lang w:val="sr-Cyrl-RS" w:eastAsia="zh-CN"/>
        </w:rPr>
        <w:t>П</w:t>
      </w:r>
      <w:r w:rsidRPr="0017652F">
        <w:rPr>
          <w:rFonts w:ascii="Times New Roman" w:eastAsia="SimSun" w:hAnsi="Times New Roman" w:cs="Times New Roman"/>
          <w:b/>
          <w:bCs/>
          <w:sz w:val="20"/>
          <w:szCs w:val="20"/>
          <w:lang w:val="sr-Cyrl-RS" w:eastAsia="zh-CN"/>
        </w:rPr>
        <w:t>Е</w:t>
      </w:r>
    </w:p>
    <w:tbl>
      <w:tblPr>
        <w:tblW w:w="0" w:type="auto"/>
        <w:tblInd w:w="1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4209"/>
        <w:gridCol w:w="5734"/>
      </w:tblGrid>
      <w:tr w:rsidR="00B71A56" w:rsidRPr="0017652F" w:rsidTr="00CE094D">
        <w:trPr>
          <w:trHeight w:hRule="exact" w:val="530"/>
        </w:trPr>
        <w:tc>
          <w:tcPr>
            <w:tcW w:w="4209" w:type="dxa"/>
          </w:tcPr>
          <w:p w:rsidR="00B71A56" w:rsidRPr="0017652F" w:rsidRDefault="00B71A56" w:rsidP="00CE094D">
            <w:pPr>
              <w:widowControl w:val="0"/>
              <w:kinsoku w:val="0"/>
              <w:overflowPunct w:val="0"/>
              <w:autoSpaceDE w:val="0"/>
              <w:autoSpaceDN w:val="0"/>
              <w:adjustRightInd w:val="0"/>
              <w:spacing w:before="50" w:after="0" w:line="240" w:lineRule="auto"/>
              <w:rPr>
                <w:rFonts w:ascii="Times New Roman" w:eastAsia="SimSun" w:hAnsi="Times New Roman" w:cs="Times New Roman"/>
                <w:sz w:val="24"/>
                <w:szCs w:val="24"/>
                <w:lang w:val="sr-Cyrl-RS" w:eastAsia="zh-CN"/>
              </w:rPr>
            </w:pPr>
            <w:r w:rsidRPr="0017652F">
              <w:rPr>
                <w:rFonts w:ascii="Times New Roman" w:eastAsia="SimSun" w:hAnsi="Times New Roman" w:cs="Times New Roman"/>
                <w:spacing w:val="2"/>
                <w:sz w:val="20"/>
                <w:szCs w:val="20"/>
                <w:lang w:val="sr-Cyrl-RS" w:eastAsia="zh-CN"/>
              </w:rPr>
              <w:t>П</w:t>
            </w:r>
            <w:r w:rsidRPr="0017652F">
              <w:rPr>
                <w:rFonts w:ascii="Times New Roman" w:eastAsia="SimSun" w:hAnsi="Times New Roman" w:cs="Times New Roman"/>
                <w:spacing w:val="-5"/>
                <w:sz w:val="20"/>
                <w:szCs w:val="20"/>
                <w:lang w:val="sr-Cyrl-RS" w:eastAsia="zh-CN"/>
              </w:rPr>
              <w:t>у</w:t>
            </w:r>
            <w:r w:rsidRPr="0017652F">
              <w:rPr>
                <w:rFonts w:ascii="Times New Roman" w:eastAsia="SimSun" w:hAnsi="Times New Roman" w:cs="Times New Roman"/>
                <w:spacing w:val="-1"/>
                <w:sz w:val="20"/>
                <w:szCs w:val="20"/>
                <w:lang w:val="sr-Cyrl-RS" w:eastAsia="zh-CN"/>
              </w:rPr>
              <w:t>н</w:t>
            </w:r>
            <w:r w:rsidRPr="0017652F">
              <w:rPr>
                <w:rFonts w:ascii="Times New Roman" w:eastAsia="SimSun" w:hAnsi="Times New Roman" w:cs="Times New Roman"/>
                <w:sz w:val="20"/>
                <w:szCs w:val="20"/>
                <w:lang w:val="sr-Cyrl-RS" w:eastAsia="zh-CN"/>
              </w:rPr>
              <w:t>о</w:t>
            </w:r>
            <w:r w:rsidRPr="0017652F">
              <w:rPr>
                <w:rFonts w:ascii="Times New Roman" w:eastAsia="SimSun" w:hAnsi="Times New Roman" w:cs="Times New Roman"/>
                <w:spacing w:val="-4"/>
                <w:sz w:val="20"/>
                <w:szCs w:val="20"/>
                <w:lang w:val="sr-Cyrl-RS" w:eastAsia="zh-CN"/>
              </w:rPr>
              <w:t xml:space="preserve"> </w:t>
            </w:r>
            <w:r w:rsidRPr="0017652F">
              <w:rPr>
                <w:rFonts w:ascii="Times New Roman" w:eastAsia="SimSun" w:hAnsi="Times New Roman" w:cs="Times New Roman"/>
                <w:spacing w:val="-1"/>
                <w:sz w:val="20"/>
                <w:szCs w:val="20"/>
                <w:lang w:val="sr-Cyrl-RS" w:eastAsia="zh-CN"/>
              </w:rPr>
              <w:t>п</w:t>
            </w:r>
            <w:r w:rsidRPr="0017652F">
              <w:rPr>
                <w:rFonts w:ascii="Times New Roman" w:eastAsia="SimSun" w:hAnsi="Times New Roman" w:cs="Times New Roman"/>
                <w:spacing w:val="1"/>
                <w:sz w:val="20"/>
                <w:szCs w:val="20"/>
                <w:lang w:val="sr-Cyrl-RS" w:eastAsia="zh-CN"/>
              </w:rPr>
              <w:t>о</w:t>
            </w:r>
            <w:r w:rsidRPr="0017652F">
              <w:rPr>
                <w:rFonts w:ascii="Times New Roman" w:eastAsia="SimSun" w:hAnsi="Times New Roman" w:cs="Times New Roman"/>
                <w:sz w:val="20"/>
                <w:szCs w:val="20"/>
                <w:lang w:val="sr-Cyrl-RS" w:eastAsia="zh-CN"/>
              </w:rPr>
              <w:t>с</w:t>
            </w:r>
            <w:r w:rsidRPr="0017652F">
              <w:rPr>
                <w:rFonts w:ascii="Times New Roman" w:eastAsia="SimSun" w:hAnsi="Times New Roman" w:cs="Times New Roman"/>
                <w:spacing w:val="-1"/>
                <w:sz w:val="20"/>
                <w:szCs w:val="20"/>
                <w:lang w:val="sr-Cyrl-RS" w:eastAsia="zh-CN"/>
              </w:rPr>
              <w:t>л</w:t>
            </w:r>
            <w:r w:rsidRPr="0017652F">
              <w:rPr>
                <w:rFonts w:ascii="Times New Roman" w:eastAsia="SimSun" w:hAnsi="Times New Roman" w:cs="Times New Roman"/>
                <w:spacing w:val="1"/>
                <w:sz w:val="20"/>
                <w:szCs w:val="20"/>
                <w:lang w:val="sr-Cyrl-RS" w:eastAsia="zh-CN"/>
              </w:rPr>
              <w:t>о</w:t>
            </w:r>
            <w:r w:rsidRPr="0017652F">
              <w:rPr>
                <w:rFonts w:ascii="Times New Roman" w:eastAsia="SimSun" w:hAnsi="Times New Roman" w:cs="Times New Roman"/>
                <w:sz w:val="20"/>
                <w:szCs w:val="20"/>
                <w:lang w:val="sr-Cyrl-RS" w:eastAsia="zh-CN"/>
              </w:rPr>
              <w:t>в</w:t>
            </w:r>
            <w:r w:rsidRPr="0017652F">
              <w:rPr>
                <w:rFonts w:ascii="Times New Roman" w:eastAsia="SimSun" w:hAnsi="Times New Roman" w:cs="Times New Roman"/>
                <w:spacing w:val="-2"/>
                <w:sz w:val="20"/>
                <w:szCs w:val="20"/>
                <w:lang w:val="sr-Cyrl-RS" w:eastAsia="zh-CN"/>
              </w:rPr>
              <w:t>н</w:t>
            </w:r>
            <w:r w:rsidRPr="0017652F">
              <w:rPr>
                <w:rFonts w:ascii="Times New Roman" w:eastAsia="SimSun" w:hAnsi="Times New Roman" w:cs="Times New Roman"/>
                <w:sz w:val="20"/>
                <w:szCs w:val="20"/>
                <w:lang w:val="sr-Cyrl-RS" w:eastAsia="zh-CN"/>
              </w:rPr>
              <w:t>о</w:t>
            </w:r>
            <w:r w:rsidRPr="0017652F">
              <w:rPr>
                <w:rFonts w:ascii="Times New Roman" w:eastAsia="SimSun" w:hAnsi="Times New Roman" w:cs="Times New Roman"/>
                <w:spacing w:val="-5"/>
                <w:sz w:val="20"/>
                <w:szCs w:val="20"/>
                <w:lang w:val="sr-Cyrl-RS" w:eastAsia="zh-CN"/>
              </w:rPr>
              <w:t xml:space="preserve"> </w:t>
            </w:r>
            <w:r w:rsidRPr="0017652F">
              <w:rPr>
                <w:rFonts w:ascii="Times New Roman" w:eastAsia="SimSun" w:hAnsi="Times New Roman" w:cs="Times New Roman"/>
                <w:spacing w:val="-1"/>
                <w:sz w:val="20"/>
                <w:szCs w:val="20"/>
                <w:lang w:val="sr-Cyrl-RS" w:eastAsia="zh-CN"/>
              </w:rPr>
              <w:t>и</w:t>
            </w:r>
            <w:r w:rsidRPr="0017652F">
              <w:rPr>
                <w:rFonts w:ascii="Times New Roman" w:eastAsia="SimSun" w:hAnsi="Times New Roman" w:cs="Times New Roman"/>
                <w:spacing w:val="1"/>
                <w:sz w:val="20"/>
                <w:szCs w:val="20"/>
                <w:lang w:val="sr-Cyrl-RS" w:eastAsia="zh-CN"/>
              </w:rPr>
              <w:t>м</w:t>
            </w:r>
            <w:r w:rsidRPr="0017652F">
              <w:rPr>
                <w:rFonts w:ascii="Times New Roman" w:eastAsia="SimSun" w:hAnsi="Times New Roman" w:cs="Times New Roman"/>
                <w:sz w:val="20"/>
                <w:szCs w:val="20"/>
                <w:lang w:val="sr-Cyrl-RS" w:eastAsia="zh-CN"/>
              </w:rPr>
              <w:t>е:</w:t>
            </w:r>
          </w:p>
        </w:tc>
        <w:tc>
          <w:tcPr>
            <w:tcW w:w="5734" w:type="dxa"/>
          </w:tcPr>
          <w:p w:rsidR="00B71A56" w:rsidRPr="0017652F" w:rsidRDefault="00B71A56" w:rsidP="00CE094D">
            <w:pPr>
              <w:widowControl w:val="0"/>
              <w:autoSpaceDE w:val="0"/>
              <w:autoSpaceDN w:val="0"/>
              <w:adjustRightInd w:val="0"/>
              <w:spacing w:after="0" w:line="240" w:lineRule="auto"/>
              <w:rPr>
                <w:rFonts w:ascii="Times New Roman" w:eastAsia="SimSun" w:hAnsi="Times New Roman" w:cs="Times New Roman"/>
                <w:sz w:val="24"/>
                <w:szCs w:val="24"/>
                <w:lang w:val="sr-Cyrl-RS" w:eastAsia="zh-CN"/>
              </w:rPr>
            </w:pPr>
          </w:p>
        </w:tc>
      </w:tr>
      <w:tr w:rsidR="00B71A56" w:rsidRPr="0017652F" w:rsidTr="00CE094D">
        <w:trPr>
          <w:trHeight w:hRule="exact" w:val="548"/>
        </w:trPr>
        <w:tc>
          <w:tcPr>
            <w:tcW w:w="4209" w:type="dxa"/>
          </w:tcPr>
          <w:p w:rsidR="00B71A56" w:rsidRPr="0017652F" w:rsidRDefault="00B71A56" w:rsidP="00CE094D">
            <w:pPr>
              <w:widowControl w:val="0"/>
              <w:kinsoku w:val="0"/>
              <w:overflowPunct w:val="0"/>
              <w:autoSpaceDE w:val="0"/>
              <w:autoSpaceDN w:val="0"/>
              <w:adjustRightInd w:val="0"/>
              <w:spacing w:before="47" w:after="0" w:line="240" w:lineRule="auto"/>
              <w:rPr>
                <w:rFonts w:ascii="Times New Roman" w:eastAsia="SimSun" w:hAnsi="Times New Roman" w:cs="Times New Roman"/>
                <w:sz w:val="24"/>
                <w:szCs w:val="24"/>
                <w:lang w:val="sr-Cyrl-RS" w:eastAsia="zh-CN"/>
              </w:rPr>
            </w:pPr>
            <w:r w:rsidRPr="0017652F">
              <w:rPr>
                <w:rFonts w:ascii="Times New Roman" w:eastAsia="SimSun" w:hAnsi="Times New Roman" w:cs="Times New Roman"/>
                <w:spacing w:val="-1"/>
                <w:sz w:val="20"/>
                <w:szCs w:val="20"/>
                <w:lang w:val="sr-Cyrl-RS" w:eastAsia="zh-CN"/>
              </w:rPr>
              <w:t>Ск</w:t>
            </w:r>
            <w:r w:rsidRPr="0017652F">
              <w:rPr>
                <w:rFonts w:ascii="Times New Roman" w:eastAsia="SimSun" w:hAnsi="Times New Roman" w:cs="Times New Roman"/>
                <w:spacing w:val="1"/>
                <w:sz w:val="20"/>
                <w:szCs w:val="20"/>
                <w:lang w:val="sr-Cyrl-RS" w:eastAsia="zh-CN"/>
              </w:rPr>
              <w:t>р</w:t>
            </w:r>
            <w:r w:rsidRPr="0017652F">
              <w:rPr>
                <w:rFonts w:ascii="Times New Roman" w:eastAsia="SimSun" w:hAnsi="Times New Roman" w:cs="Times New Roman"/>
                <w:sz w:val="20"/>
                <w:szCs w:val="20"/>
                <w:lang w:val="sr-Cyrl-RS" w:eastAsia="zh-CN"/>
              </w:rPr>
              <w:t>а</w:t>
            </w:r>
            <w:r w:rsidRPr="0017652F">
              <w:rPr>
                <w:rFonts w:ascii="Times New Roman" w:eastAsia="SimSun" w:hAnsi="Times New Roman" w:cs="Times New Roman"/>
                <w:spacing w:val="-1"/>
                <w:sz w:val="20"/>
                <w:szCs w:val="20"/>
                <w:lang w:val="sr-Cyrl-RS" w:eastAsia="zh-CN"/>
              </w:rPr>
              <w:t>ћ</w:t>
            </w:r>
            <w:r w:rsidRPr="0017652F">
              <w:rPr>
                <w:rFonts w:ascii="Times New Roman" w:eastAsia="SimSun" w:hAnsi="Times New Roman" w:cs="Times New Roman"/>
                <w:spacing w:val="2"/>
                <w:sz w:val="20"/>
                <w:szCs w:val="20"/>
                <w:lang w:val="sr-Cyrl-RS" w:eastAsia="zh-CN"/>
              </w:rPr>
              <w:t>е</w:t>
            </w:r>
            <w:r w:rsidRPr="0017652F">
              <w:rPr>
                <w:rFonts w:ascii="Times New Roman" w:eastAsia="SimSun" w:hAnsi="Times New Roman" w:cs="Times New Roman"/>
                <w:spacing w:val="-1"/>
                <w:sz w:val="20"/>
                <w:szCs w:val="20"/>
                <w:lang w:val="sr-Cyrl-RS" w:eastAsia="zh-CN"/>
              </w:rPr>
              <w:t>н</w:t>
            </w:r>
            <w:r w:rsidRPr="0017652F">
              <w:rPr>
                <w:rFonts w:ascii="Times New Roman" w:eastAsia="SimSun" w:hAnsi="Times New Roman" w:cs="Times New Roman"/>
                <w:sz w:val="20"/>
                <w:szCs w:val="20"/>
                <w:lang w:val="sr-Cyrl-RS" w:eastAsia="zh-CN"/>
              </w:rPr>
              <w:t>о</w:t>
            </w:r>
            <w:r w:rsidRPr="0017652F">
              <w:rPr>
                <w:rFonts w:ascii="Times New Roman" w:eastAsia="SimSun" w:hAnsi="Times New Roman" w:cs="Times New Roman"/>
                <w:spacing w:val="-9"/>
                <w:sz w:val="20"/>
                <w:szCs w:val="20"/>
                <w:lang w:val="sr-Cyrl-RS" w:eastAsia="zh-CN"/>
              </w:rPr>
              <w:t xml:space="preserve"> </w:t>
            </w:r>
            <w:r w:rsidRPr="0017652F">
              <w:rPr>
                <w:rFonts w:ascii="Times New Roman" w:eastAsia="SimSun" w:hAnsi="Times New Roman" w:cs="Times New Roman"/>
                <w:spacing w:val="-1"/>
                <w:sz w:val="20"/>
                <w:szCs w:val="20"/>
                <w:lang w:val="sr-Cyrl-RS" w:eastAsia="zh-CN"/>
              </w:rPr>
              <w:t>п</w:t>
            </w:r>
            <w:r w:rsidRPr="0017652F">
              <w:rPr>
                <w:rFonts w:ascii="Times New Roman" w:eastAsia="SimSun" w:hAnsi="Times New Roman" w:cs="Times New Roman"/>
                <w:spacing w:val="1"/>
                <w:sz w:val="20"/>
                <w:szCs w:val="20"/>
                <w:lang w:val="sr-Cyrl-RS" w:eastAsia="zh-CN"/>
              </w:rPr>
              <w:t>о</w:t>
            </w:r>
            <w:r w:rsidRPr="0017652F">
              <w:rPr>
                <w:rFonts w:ascii="Times New Roman" w:eastAsia="SimSun" w:hAnsi="Times New Roman" w:cs="Times New Roman"/>
                <w:sz w:val="20"/>
                <w:szCs w:val="20"/>
                <w:lang w:val="sr-Cyrl-RS" w:eastAsia="zh-CN"/>
              </w:rPr>
              <w:t>с</w:t>
            </w:r>
            <w:r w:rsidRPr="0017652F">
              <w:rPr>
                <w:rFonts w:ascii="Times New Roman" w:eastAsia="SimSun" w:hAnsi="Times New Roman" w:cs="Times New Roman"/>
                <w:spacing w:val="-1"/>
                <w:sz w:val="20"/>
                <w:szCs w:val="20"/>
                <w:lang w:val="sr-Cyrl-RS" w:eastAsia="zh-CN"/>
              </w:rPr>
              <w:t>л</w:t>
            </w:r>
            <w:r w:rsidRPr="0017652F">
              <w:rPr>
                <w:rFonts w:ascii="Times New Roman" w:eastAsia="SimSun" w:hAnsi="Times New Roman" w:cs="Times New Roman"/>
                <w:spacing w:val="1"/>
                <w:sz w:val="20"/>
                <w:szCs w:val="20"/>
                <w:lang w:val="sr-Cyrl-RS" w:eastAsia="zh-CN"/>
              </w:rPr>
              <w:t>ов</w:t>
            </w:r>
            <w:r w:rsidRPr="0017652F">
              <w:rPr>
                <w:rFonts w:ascii="Times New Roman" w:eastAsia="SimSun" w:hAnsi="Times New Roman" w:cs="Times New Roman"/>
                <w:spacing w:val="-1"/>
                <w:sz w:val="20"/>
                <w:szCs w:val="20"/>
                <w:lang w:val="sr-Cyrl-RS" w:eastAsia="zh-CN"/>
              </w:rPr>
              <w:t>н</w:t>
            </w:r>
            <w:r w:rsidRPr="0017652F">
              <w:rPr>
                <w:rFonts w:ascii="Times New Roman" w:eastAsia="SimSun" w:hAnsi="Times New Roman" w:cs="Times New Roman"/>
                <w:sz w:val="20"/>
                <w:szCs w:val="20"/>
                <w:lang w:val="sr-Cyrl-RS" w:eastAsia="zh-CN"/>
              </w:rPr>
              <w:t>о</w:t>
            </w:r>
            <w:r w:rsidRPr="0017652F">
              <w:rPr>
                <w:rFonts w:ascii="Times New Roman" w:eastAsia="SimSun" w:hAnsi="Times New Roman" w:cs="Times New Roman"/>
                <w:spacing w:val="-9"/>
                <w:sz w:val="20"/>
                <w:szCs w:val="20"/>
                <w:lang w:val="sr-Cyrl-RS" w:eastAsia="zh-CN"/>
              </w:rPr>
              <w:t xml:space="preserve"> </w:t>
            </w:r>
            <w:r w:rsidRPr="0017652F">
              <w:rPr>
                <w:rFonts w:ascii="Times New Roman" w:eastAsia="SimSun" w:hAnsi="Times New Roman" w:cs="Times New Roman"/>
                <w:spacing w:val="-1"/>
                <w:sz w:val="20"/>
                <w:szCs w:val="20"/>
                <w:lang w:val="sr-Cyrl-RS" w:eastAsia="zh-CN"/>
              </w:rPr>
              <w:t>и</w:t>
            </w:r>
            <w:r w:rsidRPr="0017652F">
              <w:rPr>
                <w:rFonts w:ascii="Times New Roman" w:eastAsia="SimSun" w:hAnsi="Times New Roman" w:cs="Times New Roman"/>
                <w:spacing w:val="1"/>
                <w:sz w:val="20"/>
                <w:szCs w:val="20"/>
                <w:lang w:val="sr-Cyrl-RS" w:eastAsia="zh-CN"/>
              </w:rPr>
              <w:t>м</w:t>
            </w:r>
            <w:r w:rsidRPr="0017652F">
              <w:rPr>
                <w:rFonts w:ascii="Times New Roman" w:eastAsia="SimSun" w:hAnsi="Times New Roman" w:cs="Times New Roman"/>
                <w:sz w:val="20"/>
                <w:szCs w:val="20"/>
                <w:lang w:val="sr-Cyrl-RS" w:eastAsia="zh-CN"/>
              </w:rPr>
              <w:t>е:</w:t>
            </w:r>
          </w:p>
        </w:tc>
        <w:tc>
          <w:tcPr>
            <w:tcW w:w="5734" w:type="dxa"/>
          </w:tcPr>
          <w:p w:rsidR="00B71A56" w:rsidRPr="0017652F" w:rsidRDefault="00B71A56" w:rsidP="00CE094D">
            <w:pPr>
              <w:widowControl w:val="0"/>
              <w:autoSpaceDE w:val="0"/>
              <w:autoSpaceDN w:val="0"/>
              <w:adjustRightInd w:val="0"/>
              <w:spacing w:after="0" w:line="240" w:lineRule="auto"/>
              <w:rPr>
                <w:rFonts w:ascii="Times New Roman" w:eastAsia="SimSun" w:hAnsi="Times New Roman" w:cs="Times New Roman"/>
                <w:sz w:val="24"/>
                <w:szCs w:val="24"/>
                <w:lang w:val="sr-Cyrl-RS" w:eastAsia="zh-CN"/>
              </w:rPr>
            </w:pPr>
          </w:p>
        </w:tc>
      </w:tr>
    </w:tbl>
    <w:tbl>
      <w:tblPr>
        <w:tblpPr w:leftFromText="180" w:rightFromText="180" w:vertAnchor="text" w:horzAnchor="margin" w:tblpX="85" w:tblpY="61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4230"/>
        <w:gridCol w:w="5760"/>
      </w:tblGrid>
      <w:tr w:rsidR="00B71A56" w:rsidRPr="0017652F" w:rsidTr="00CE094D">
        <w:trPr>
          <w:trHeight w:hRule="exact" w:val="281"/>
        </w:trPr>
        <w:tc>
          <w:tcPr>
            <w:tcW w:w="4230" w:type="dxa"/>
          </w:tcPr>
          <w:p w:rsidR="00B71A56" w:rsidRPr="0017652F" w:rsidRDefault="00B71A56" w:rsidP="00CE094D">
            <w:pPr>
              <w:widowControl w:val="0"/>
              <w:kinsoku w:val="0"/>
              <w:overflowPunct w:val="0"/>
              <w:autoSpaceDE w:val="0"/>
              <w:autoSpaceDN w:val="0"/>
              <w:adjustRightInd w:val="0"/>
              <w:spacing w:before="28" w:after="0" w:line="240" w:lineRule="auto"/>
              <w:rPr>
                <w:rFonts w:ascii="Times New Roman" w:eastAsia="SimSun" w:hAnsi="Times New Roman" w:cs="Times New Roman"/>
                <w:sz w:val="24"/>
                <w:szCs w:val="24"/>
                <w:lang w:val="sr-Cyrl-RS" w:eastAsia="zh-CN"/>
              </w:rPr>
            </w:pPr>
            <w:r w:rsidRPr="0017652F">
              <w:rPr>
                <w:rFonts w:ascii="Times New Roman" w:eastAsia="SimSun" w:hAnsi="Times New Roman" w:cs="Times New Roman"/>
                <w:sz w:val="20"/>
                <w:szCs w:val="20"/>
                <w:lang w:val="sr-Cyrl-RS" w:eastAsia="zh-CN"/>
              </w:rPr>
              <w:t>П</w:t>
            </w:r>
            <w:r w:rsidRPr="0017652F">
              <w:rPr>
                <w:rFonts w:ascii="Times New Roman" w:eastAsia="SimSun" w:hAnsi="Times New Roman" w:cs="Times New Roman"/>
                <w:spacing w:val="1"/>
                <w:sz w:val="20"/>
                <w:szCs w:val="20"/>
                <w:lang w:val="sr-Cyrl-RS" w:eastAsia="zh-CN"/>
              </w:rPr>
              <w:t>р</w:t>
            </w:r>
            <w:r w:rsidRPr="0017652F">
              <w:rPr>
                <w:rFonts w:ascii="Times New Roman" w:eastAsia="SimSun" w:hAnsi="Times New Roman" w:cs="Times New Roman"/>
                <w:sz w:val="20"/>
                <w:szCs w:val="20"/>
                <w:lang w:val="sr-Cyrl-RS" w:eastAsia="zh-CN"/>
              </w:rPr>
              <w:t>ав</w:t>
            </w:r>
            <w:r w:rsidRPr="0017652F">
              <w:rPr>
                <w:rFonts w:ascii="Times New Roman" w:eastAsia="SimSun" w:hAnsi="Times New Roman" w:cs="Times New Roman"/>
                <w:spacing w:val="-1"/>
                <w:sz w:val="20"/>
                <w:szCs w:val="20"/>
                <w:lang w:val="sr-Cyrl-RS" w:eastAsia="zh-CN"/>
              </w:rPr>
              <w:t>н</w:t>
            </w:r>
            <w:r w:rsidRPr="0017652F">
              <w:rPr>
                <w:rFonts w:ascii="Times New Roman" w:eastAsia="SimSun" w:hAnsi="Times New Roman" w:cs="Times New Roman"/>
                <w:sz w:val="20"/>
                <w:szCs w:val="20"/>
                <w:lang w:val="sr-Cyrl-RS" w:eastAsia="zh-CN"/>
              </w:rPr>
              <w:t>и</w:t>
            </w:r>
            <w:r w:rsidRPr="0017652F">
              <w:rPr>
                <w:rFonts w:ascii="Times New Roman" w:eastAsia="SimSun" w:hAnsi="Times New Roman" w:cs="Times New Roman"/>
                <w:spacing w:val="-14"/>
                <w:sz w:val="20"/>
                <w:szCs w:val="20"/>
                <w:lang w:val="sr-Cyrl-RS" w:eastAsia="zh-CN"/>
              </w:rPr>
              <w:t xml:space="preserve"> </w:t>
            </w:r>
            <w:r w:rsidRPr="0017652F">
              <w:rPr>
                <w:rFonts w:ascii="Times New Roman" w:eastAsia="SimSun" w:hAnsi="Times New Roman" w:cs="Times New Roman"/>
                <w:spacing w:val="1"/>
                <w:sz w:val="20"/>
                <w:szCs w:val="20"/>
                <w:lang w:val="sr-Cyrl-RS" w:eastAsia="zh-CN"/>
              </w:rPr>
              <w:t>об</w:t>
            </w:r>
            <w:r w:rsidRPr="0017652F">
              <w:rPr>
                <w:rFonts w:ascii="Times New Roman" w:eastAsia="SimSun" w:hAnsi="Times New Roman" w:cs="Times New Roman"/>
                <w:spacing w:val="-1"/>
                <w:sz w:val="20"/>
                <w:szCs w:val="20"/>
                <w:lang w:val="sr-Cyrl-RS" w:eastAsia="zh-CN"/>
              </w:rPr>
              <w:t>л</w:t>
            </w:r>
            <w:r w:rsidRPr="0017652F">
              <w:rPr>
                <w:rFonts w:ascii="Times New Roman" w:eastAsia="SimSun" w:hAnsi="Times New Roman" w:cs="Times New Roman"/>
                <w:spacing w:val="1"/>
                <w:sz w:val="20"/>
                <w:szCs w:val="20"/>
                <w:lang w:val="sr-Cyrl-RS" w:eastAsia="zh-CN"/>
              </w:rPr>
              <w:t>и</w:t>
            </w:r>
            <w:r w:rsidRPr="0017652F">
              <w:rPr>
                <w:rFonts w:ascii="Times New Roman" w:eastAsia="SimSun" w:hAnsi="Times New Roman" w:cs="Times New Roman"/>
                <w:spacing w:val="-1"/>
                <w:sz w:val="20"/>
                <w:szCs w:val="20"/>
                <w:lang w:val="sr-Cyrl-RS" w:eastAsia="zh-CN"/>
              </w:rPr>
              <w:t>к</w:t>
            </w:r>
            <w:r w:rsidRPr="0017652F">
              <w:rPr>
                <w:rFonts w:ascii="Times New Roman" w:eastAsia="SimSun" w:hAnsi="Times New Roman" w:cs="Times New Roman"/>
                <w:sz w:val="20"/>
                <w:szCs w:val="20"/>
                <w:lang w:val="sr-Cyrl-RS" w:eastAsia="zh-CN"/>
              </w:rPr>
              <w:t>:</w:t>
            </w:r>
          </w:p>
        </w:tc>
        <w:tc>
          <w:tcPr>
            <w:tcW w:w="5760" w:type="dxa"/>
          </w:tcPr>
          <w:p w:rsidR="00B71A56" w:rsidRPr="0017652F" w:rsidRDefault="00B71A56" w:rsidP="00CE094D">
            <w:pPr>
              <w:widowControl w:val="0"/>
              <w:autoSpaceDE w:val="0"/>
              <w:autoSpaceDN w:val="0"/>
              <w:adjustRightInd w:val="0"/>
              <w:spacing w:after="0" w:line="240" w:lineRule="auto"/>
              <w:rPr>
                <w:rFonts w:ascii="Times New Roman" w:eastAsia="SimSun" w:hAnsi="Times New Roman" w:cs="Times New Roman"/>
                <w:sz w:val="24"/>
                <w:szCs w:val="24"/>
                <w:lang w:val="sr-Cyrl-RS" w:eastAsia="zh-CN"/>
              </w:rPr>
            </w:pPr>
          </w:p>
        </w:tc>
      </w:tr>
      <w:tr w:rsidR="00B71A56" w:rsidRPr="0017652F" w:rsidTr="00CE094D">
        <w:trPr>
          <w:trHeight w:hRule="exact" w:val="641"/>
        </w:trPr>
        <w:tc>
          <w:tcPr>
            <w:tcW w:w="4230" w:type="dxa"/>
          </w:tcPr>
          <w:p w:rsidR="00B71A56" w:rsidRPr="0017652F" w:rsidRDefault="00B71A56" w:rsidP="00CE094D">
            <w:pPr>
              <w:widowControl w:val="0"/>
              <w:kinsoku w:val="0"/>
              <w:overflowPunct w:val="0"/>
              <w:autoSpaceDE w:val="0"/>
              <w:autoSpaceDN w:val="0"/>
              <w:adjustRightInd w:val="0"/>
              <w:spacing w:before="47" w:after="0" w:line="240" w:lineRule="auto"/>
              <w:rPr>
                <w:rFonts w:ascii="Times New Roman" w:eastAsia="SimSun" w:hAnsi="Times New Roman" w:cs="Times New Roman"/>
                <w:sz w:val="24"/>
                <w:szCs w:val="24"/>
                <w:lang w:val="sr-Cyrl-RS" w:eastAsia="zh-CN"/>
              </w:rPr>
            </w:pPr>
            <w:r w:rsidRPr="0017652F">
              <w:rPr>
                <w:rFonts w:ascii="Times New Roman" w:eastAsia="SimSun" w:hAnsi="Times New Roman" w:cs="Times New Roman"/>
                <w:sz w:val="20"/>
                <w:szCs w:val="20"/>
                <w:lang w:val="sr-Cyrl-RS" w:eastAsia="zh-CN"/>
              </w:rPr>
              <w:t>Место</w:t>
            </w:r>
            <w:r w:rsidRPr="0017652F">
              <w:rPr>
                <w:rFonts w:ascii="Times New Roman" w:eastAsia="SimSun" w:hAnsi="Times New Roman" w:cs="Times New Roman"/>
                <w:spacing w:val="-6"/>
                <w:sz w:val="20"/>
                <w:szCs w:val="20"/>
                <w:lang w:val="sr-Cyrl-RS" w:eastAsia="zh-CN"/>
              </w:rPr>
              <w:t xml:space="preserve"> </w:t>
            </w:r>
            <w:r w:rsidRPr="0017652F">
              <w:rPr>
                <w:rFonts w:ascii="Times New Roman" w:eastAsia="SimSun" w:hAnsi="Times New Roman" w:cs="Times New Roman"/>
                <w:sz w:val="20"/>
                <w:szCs w:val="20"/>
                <w:lang w:val="sr-Cyrl-RS" w:eastAsia="zh-CN"/>
              </w:rPr>
              <w:t>и</w:t>
            </w:r>
            <w:r w:rsidRPr="0017652F">
              <w:rPr>
                <w:rFonts w:ascii="Times New Roman" w:eastAsia="SimSun" w:hAnsi="Times New Roman" w:cs="Times New Roman"/>
                <w:spacing w:val="-8"/>
                <w:sz w:val="20"/>
                <w:szCs w:val="20"/>
                <w:lang w:val="sr-Cyrl-RS" w:eastAsia="zh-CN"/>
              </w:rPr>
              <w:t xml:space="preserve"> </w:t>
            </w:r>
            <w:r w:rsidRPr="0017652F">
              <w:rPr>
                <w:rFonts w:ascii="Times New Roman" w:eastAsia="SimSun" w:hAnsi="Times New Roman" w:cs="Times New Roman"/>
                <w:sz w:val="20"/>
                <w:szCs w:val="20"/>
                <w:lang w:val="sr-Cyrl-RS" w:eastAsia="zh-CN"/>
              </w:rPr>
              <w:t>адреса</w:t>
            </w:r>
            <w:r w:rsidRPr="0017652F">
              <w:rPr>
                <w:rFonts w:ascii="Times New Roman" w:eastAsia="SimSun" w:hAnsi="Times New Roman" w:cs="Times New Roman"/>
                <w:spacing w:val="-6"/>
                <w:sz w:val="20"/>
                <w:szCs w:val="20"/>
                <w:lang w:val="sr-Cyrl-RS" w:eastAsia="zh-CN"/>
              </w:rPr>
              <w:t xml:space="preserve"> </w:t>
            </w:r>
            <w:r w:rsidRPr="0017652F">
              <w:rPr>
                <w:rFonts w:ascii="Times New Roman" w:eastAsia="SimSun" w:hAnsi="Times New Roman" w:cs="Times New Roman"/>
                <w:sz w:val="20"/>
                <w:szCs w:val="20"/>
                <w:lang w:val="sr-Cyrl-RS" w:eastAsia="zh-CN"/>
              </w:rPr>
              <w:t>сед</w:t>
            </w:r>
            <w:r w:rsidRPr="0017652F">
              <w:rPr>
                <w:rFonts w:ascii="Times New Roman" w:eastAsia="SimSun" w:hAnsi="Times New Roman" w:cs="Times New Roman"/>
                <w:spacing w:val="-2"/>
                <w:sz w:val="20"/>
                <w:szCs w:val="20"/>
                <w:lang w:val="sr-Cyrl-RS" w:eastAsia="zh-CN"/>
              </w:rPr>
              <w:t>и</w:t>
            </w:r>
            <w:r w:rsidRPr="0017652F">
              <w:rPr>
                <w:rFonts w:ascii="Times New Roman" w:eastAsia="SimSun" w:hAnsi="Times New Roman" w:cs="Times New Roman"/>
                <w:spacing w:val="2"/>
                <w:sz w:val="20"/>
                <w:szCs w:val="20"/>
                <w:lang w:val="sr-Cyrl-RS" w:eastAsia="zh-CN"/>
              </w:rPr>
              <w:t>ш</w:t>
            </w:r>
            <w:r w:rsidRPr="0017652F">
              <w:rPr>
                <w:rFonts w:ascii="Times New Roman" w:eastAsia="SimSun" w:hAnsi="Times New Roman" w:cs="Times New Roman"/>
                <w:spacing w:val="-1"/>
                <w:sz w:val="20"/>
                <w:szCs w:val="20"/>
                <w:lang w:val="sr-Cyrl-RS" w:eastAsia="zh-CN"/>
              </w:rPr>
              <w:t>т</w:t>
            </w:r>
            <w:r w:rsidRPr="0017652F">
              <w:rPr>
                <w:rFonts w:ascii="Times New Roman" w:eastAsia="SimSun" w:hAnsi="Times New Roman" w:cs="Times New Roman"/>
                <w:sz w:val="20"/>
                <w:szCs w:val="20"/>
                <w:lang w:val="sr-Cyrl-RS" w:eastAsia="zh-CN"/>
              </w:rPr>
              <w:t>а:</w:t>
            </w:r>
          </w:p>
        </w:tc>
        <w:tc>
          <w:tcPr>
            <w:tcW w:w="5760" w:type="dxa"/>
          </w:tcPr>
          <w:p w:rsidR="00B71A56" w:rsidRPr="0017652F" w:rsidRDefault="00B71A56" w:rsidP="00CE094D">
            <w:pPr>
              <w:widowControl w:val="0"/>
              <w:autoSpaceDE w:val="0"/>
              <w:autoSpaceDN w:val="0"/>
              <w:adjustRightInd w:val="0"/>
              <w:spacing w:after="0" w:line="240" w:lineRule="auto"/>
              <w:rPr>
                <w:rFonts w:ascii="Times New Roman" w:eastAsia="SimSun" w:hAnsi="Times New Roman" w:cs="Times New Roman"/>
                <w:sz w:val="24"/>
                <w:szCs w:val="24"/>
                <w:lang w:val="sr-Cyrl-RS" w:eastAsia="zh-CN"/>
              </w:rPr>
            </w:pPr>
          </w:p>
        </w:tc>
      </w:tr>
      <w:tr w:rsidR="00B71A56" w:rsidRPr="0017652F" w:rsidTr="00CE094D">
        <w:trPr>
          <w:trHeight w:hRule="exact" w:val="300"/>
        </w:trPr>
        <w:tc>
          <w:tcPr>
            <w:tcW w:w="4230" w:type="dxa"/>
          </w:tcPr>
          <w:p w:rsidR="00B71A56" w:rsidRPr="0017652F" w:rsidRDefault="00B71A56" w:rsidP="00CE094D">
            <w:pPr>
              <w:widowControl w:val="0"/>
              <w:kinsoku w:val="0"/>
              <w:overflowPunct w:val="0"/>
              <w:autoSpaceDE w:val="0"/>
              <w:autoSpaceDN w:val="0"/>
              <w:adjustRightInd w:val="0"/>
              <w:spacing w:before="47" w:after="0" w:line="240" w:lineRule="auto"/>
              <w:rPr>
                <w:rFonts w:ascii="Times New Roman" w:eastAsia="SimSun" w:hAnsi="Times New Roman" w:cs="Times New Roman"/>
                <w:sz w:val="24"/>
                <w:szCs w:val="24"/>
                <w:lang w:val="sr-Cyrl-RS" w:eastAsia="zh-CN"/>
              </w:rPr>
            </w:pPr>
            <w:r w:rsidRPr="0017652F">
              <w:rPr>
                <w:rFonts w:ascii="Times New Roman" w:eastAsia="SimSun" w:hAnsi="Times New Roman" w:cs="Times New Roman"/>
                <w:sz w:val="20"/>
                <w:szCs w:val="20"/>
                <w:lang w:val="sr-Cyrl-RS" w:eastAsia="zh-CN"/>
              </w:rPr>
              <w:t>Ма</w:t>
            </w:r>
            <w:r w:rsidRPr="0017652F">
              <w:rPr>
                <w:rFonts w:ascii="Times New Roman" w:eastAsia="SimSun" w:hAnsi="Times New Roman" w:cs="Times New Roman"/>
                <w:spacing w:val="-1"/>
                <w:sz w:val="20"/>
                <w:szCs w:val="20"/>
                <w:lang w:val="sr-Cyrl-RS" w:eastAsia="zh-CN"/>
              </w:rPr>
              <w:t>ти</w:t>
            </w:r>
            <w:r w:rsidRPr="0017652F">
              <w:rPr>
                <w:rFonts w:ascii="Times New Roman" w:eastAsia="SimSun" w:hAnsi="Times New Roman" w:cs="Times New Roman"/>
                <w:spacing w:val="2"/>
                <w:sz w:val="20"/>
                <w:szCs w:val="20"/>
                <w:lang w:val="sr-Cyrl-RS" w:eastAsia="zh-CN"/>
              </w:rPr>
              <w:t>ч</w:t>
            </w:r>
            <w:r w:rsidRPr="0017652F">
              <w:rPr>
                <w:rFonts w:ascii="Times New Roman" w:eastAsia="SimSun" w:hAnsi="Times New Roman" w:cs="Times New Roman"/>
                <w:spacing w:val="-1"/>
                <w:sz w:val="20"/>
                <w:szCs w:val="20"/>
                <w:lang w:val="sr-Cyrl-RS" w:eastAsia="zh-CN"/>
              </w:rPr>
              <w:t>н</w:t>
            </w:r>
            <w:r w:rsidRPr="0017652F">
              <w:rPr>
                <w:rFonts w:ascii="Times New Roman" w:eastAsia="SimSun" w:hAnsi="Times New Roman" w:cs="Times New Roman"/>
                <w:sz w:val="20"/>
                <w:szCs w:val="20"/>
                <w:lang w:val="sr-Cyrl-RS" w:eastAsia="zh-CN"/>
              </w:rPr>
              <w:t>и</w:t>
            </w:r>
            <w:r w:rsidRPr="0017652F">
              <w:rPr>
                <w:rFonts w:ascii="Times New Roman" w:eastAsia="SimSun" w:hAnsi="Times New Roman" w:cs="Times New Roman"/>
                <w:spacing w:val="-13"/>
                <w:sz w:val="20"/>
                <w:szCs w:val="20"/>
                <w:lang w:val="sr-Cyrl-RS" w:eastAsia="zh-CN"/>
              </w:rPr>
              <w:t xml:space="preserve"> </w:t>
            </w:r>
            <w:r w:rsidRPr="0017652F">
              <w:rPr>
                <w:rFonts w:ascii="Times New Roman" w:eastAsia="SimSun" w:hAnsi="Times New Roman" w:cs="Times New Roman"/>
                <w:sz w:val="20"/>
                <w:szCs w:val="20"/>
                <w:lang w:val="sr-Cyrl-RS" w:eastAsia="zh-CN"/>
              </w:rPr>
              <w:t>бр</w:t>
            </w:r>
            <w:r w:rsidRPr="0017652F">
              <w:rPr>
                <w:rFonts w:ascii="Times New Roman" w:eastAsia="SimSun" w:hAnsi="Times New Roman" w:cs="Times New Roman"/>
                <w:spacing w:val="1"/>
                <w:sz w:val="20"/>
                <w:szCs w:val="20"/>
                <w:lang w:val="sr-Cyrl-RS" w:eastAsia="zh-CN"/>
              </w:rPr>
              <w:t>о</w:t>
            </w:r>
            <w:r w:rsidRPr="0017652F">
              <w:rPr>
                <w:rFonts w:ascii="Times New Roman" w:eastAsia="SimSun" w:hAnsi="Times New Roman" w:cs="Times New Roman"/>
                <w:spacing w:val="2"/>
                <w:sz w:val="20"/>
                <w:szCs w:val="20"/>
                <w:lang w:val="sr-Cyrl-RS" w:eastAsia="zh-CN"/>
              </w:rPr>
              <w:t>ј</w:t>
            </w:r>
            <w:r w:rsidRPr="0017652F">
              <w:rPr>
                <w:rFonts w:ascii="Times New Roman" w:eastAsia="SimSun" w:hAnsi="Times New Roman" w:cs="Times New Roman"/>
                <w:sz w:val="20"/>
                <w:szCs w:val="20"/>
                <w:lang w:val="sr-Cyrl-RS" w:eastAsia="zh-CN"/>
              </w:rPr>
              <w:t>:</w:t>
            </w:r>
          </w:p>
        </w:tc>
        <w:tc>
          <w:tcPr>
            <w:tcW w:w="5760" w:type="dxa"/>
          </w:tcPr>
          <w:p w:rsidR="00B71A56" w:rsidRPr="0017652F" w:rsidRDefault="00B71A56" w:rsidP="00CE094D">
            <w:pPr>
              <w:widowControl w:val="0"/>
              <w:autoSpaceDE w:val="0"/>
              <w:autoSpaceDN w:val="0"/>
              <w:adjustRightInd w:val="0"/>
              <w:spacing w:after="0" w:line="240" w:lineRule="auto"/>
              <w:rPr>
                <w:rFonts w:ascii="Times New Roman" w:eastAsia="SimSun" w:hAnsi="Times New Roman" w:cs="Times New Roman"/>
                <w:sz w:val="24"/>
                <w:szCs w:val="24"/>
                <w:lang w:val="sr-Cyrl-RS" w:eastAsia="zh-CN"/>
              </w:rPr>
            </w:pPr>
          </w:p>
        </w:tc>
      </w:tr>
      <w:tr w:rsidR="00B71A56" w:rsidRPr="0017652F" w:rsidTr="00CE094D">
        <w:trPr>
          <w:trHeight w:hRule="exact" w:val="300"/>
        </w:trPr>
        <w:tc>
          <w:tcPr>
            <w:tcW w:w="4230" w:type="dxa"/>
          </w:tcPr>
          <w:p w:rsidR="00B71A56" w:rsidRPr="0017652F" w:rsidRDefault="00B71A56" w:rsidP="00CE094D">
            <w:pPr>
              <w:widowControl w:val="0"/>
              <w:kinsoku w:val="0"/>
              <w:overflowPunct w:val="0"/>
              <w:autoSpaceDE w:val="0"/>
              <w:autoSpaceDN w:val="0"/>
              <w:adjustRightInd w:val="0"/>
              <w:spacing w:before="47" w:after="0" w:line="240" w:lineRule="auto"/>
              <w:rPr>
                <w:rFonts w:ascii="Times New Roman" w:eastAsia="SimSun" w:hAnsi="Times New Roman" w:cs="Times New Roman"/>
                <w:sz w:val="24"/>
                <w:szCs w:val="24"/>
                <w:lang w:val="sr-Cyrl-RS" w:eastAsia="zh-CN"/>
              </w:rPr>
            </w:pPr>
            <w:r w:rsidRPr="0017652F">
              <w:rPr>
                <w:rFonts w:ascii="Times New Roman" w:eastAsia="SimSun" w:hAnsi="Times New Roman" w:cs="Times New Roman"/>
                <w:sz w:val="20"/>
                <w:szCs w:val="20"/>
                <w:lang w:val="sr-Cyrl-RS" w:eastAsia="zh-CN"/>
              </w:rPr>
              <w:t>ПИ</w:t>
            </w:r>
            <w:r w:rsidRPr="0017652F">
              <w:rPr>
                <w:rFonts w:ascii="Times New Roman" w:eastAsia="SimSun" w:hAnsi="Times New Roman" w:cs="Times New Roman"/>
                <w:spacing w:val="1"/>
                <w:sz w:val="20"/>
                <w:szCs w:val="20"/>
                <w:lang w:val="sr-Cyrl-RS" w:eastAsia="zh-CN"/>
              </w:rPr>
              <w:t>Б</w:t>
            </w:r>
            <w:r w:rsidRPr="0017652F">
              <w:rPr>
                <w:rFonts w:ascii="Times New Roman" w:eastAsia="SimSun" w:hAnsi="Times New Roman" w:cs="Times New Roman"/>
                <w:sz w:val="20"/>
                <w:szCs w:val="20"/>
                <w:lang w:val="sr-Cyrl-RS" w:eastAsia="zh-CN"/>
              </w:rPr>
              <w:t>:</w:t>
            </w:r>
          </w:p>
        </w:tc>
        <w:tc>
          <w:tcPr>
            <w:tcW w:w="5760" w:type="dxa"/>
          </w:tcPr>
          <w:p w:rsidR="00B71A56" w:rsidRPr="0017652F" w:rsidRDefault="00B71A56" w:rsidP="00CE094D">
            <w:pPr>
              <w:widowControl w:val="0"/>
              <w:autoSpaceDE w:val="0"/>
              <w:autoSpaceDN w:val="0"/>
              <w:adjustRightInd w:val="0"/>
              <w:spacing w:after="0" w:line="240" w:lineRule="auto"/>
              <w:rPr>
                <w:rFonts w:ascii="Times New Roman" w:eastAsia="SimSun" w:hAnsi="Times New Roman" w:cs="Times New Roman"/>
                <w:sz w:val="24"/>
                <w:szCs w:val="24"/>
                <w:lang w:val="sr-Cyrl-RS" w:eastAsia="zh-CN"/>
              </w:rPr>
            </w:pPr>
          </w:p>
        </w:tc>
      </w:tr>
      <w:tr w:rsidR="00B71A56" w:rsidRPr="0017652F" w:rsidTr="00CE094D">
        <w:trPr>
          <w:trHeight w:hRule="exact" w:val="338"/>
        </w:trPr>
        <w:tc>
          <w:tcPr>
            <w:tcW w:w="4230" w:type="dxa"/>
            <w:vMerge w:val="restart"/>
          </w:tcPr>
          <w:p w:rsidR="00B71A56" w:rsidRPr="0017652F" w:rsidRDefault="00B71A56" w:rsidP="00CE094D">
            <w:pPr>
              <w:widowControl w:val="0"/>
              <w:kinsoku w:val="0"/>
              <w:overflowPunct w:val="0"/>
              <w:autoSpaceDE w:val="0"/>
              <w:autoSpaceDN w:val="0"/>
              <w:adjustRightInd w:val="0"/>
              <w:spacing w:before="47" w:after="0" w:line="240" w:lineRule="auto"/>
              <w:ind w:right="2834"/>
              <w:rPr>
                <w:rFonts w:ascii="Times New Roman" w:eastAsia="SimSun" w:hAnsi="Times New Roman" w:cs="Times New Roman"/>
                <w:sz w:val="24"/>
                <w:szCs w:val="24"/>
                <w:lang w:val="sr-Cyrl-RS" w:eastAsia="zh-CN"/>
              </w:rPr>
            </w:pPr>
            <w:r w:rsidRPr="0017652F">
              <w:rPr>
                <w:rFonts w:ascii="Times New Roman" w:eastAsia="SimSun" w:hAnsi="Times New Roman" w:cs="Times New Roman"/>
                <w:sz w:val="20"/>
                <w:szCs w:val="20"/>
                <w:lang w:val="sr-Cyrl-RS" w:eastAsia="zh-CN"/>
              </w:rPr>
              <w:t>Наз</w:t>
            </w:r>
            <w:r w:rsidRPr="0017652F">
              <w:rPr>
                <w:rFonts w:ascii="Times New Roman" w:eastAsia="SimSun" w:hAnsi="Times New Roman" w:cs="Times New Roman"/>
                <w:spacing w:val="-1"/>
                <w:sz w:val="20"/>
                <w:szCs w:val="20"/>
                <w:lang w:val="sr-Cyrl-RS" w:eastAsia="zh-CN"/>
              </w:rPr>
              <w:t>и</w:t>
            </w:r>
            <w:r w:rsidRPr="0017652F">
              <w:rPr>
                <w:rFonts w:ascii="Times New Roman" w:eastAsia="SimSun" w:hAnsi="Times New Roman" w:cs="Times New Roman"/>
                <w:sz w:val="20"/>
                <w:szCs w:val="20"/>
                <w:lang w:val="sr-Cyrl-RS" w:eastAsia="zh-CN"/>
              </w:rPr>
              <w:t>в</w:t>
            </w:r>
            <w:r w:rsidRPr="0017652F">
              <w:rPr>
                <w:rFonts w:ascii="Times New Roman" w:eastAsia="SimSun" w:hAnsi="Times New Roman" w:cs="Times New Roman"/>
                <w:spacing w:val="-7"/>
                <w:sz w:val="20"/>
                <w:szCs w:val="20"/>
                <w:lang w:val="sr-Cyrl-RS" w:eastAsia="zh-CN"/>
              </w:rPr>
              <w:t xml:space="preserve"> </w:t>
            </w:r>
            <w:r w:rsidRPr="0017652F">
              <w:rPr>
                <w:rFonts w:ascii="Times New Roman" w:eastAsia="SimSun" w:hAnsi="Times New Roman" w:cs="Times New Roman"/>
                <w:sz w:val="20"/>
                <w:szCs w:val="20"/>
                <w:lang w:val="sr-Cyrl-RS" w:eastAsia="zh-CN"/>
              </w:rPr>
              <w:t>б</w:t>
            </w:r>
            <w:r w:rsidRPr="0017652F">
              <w:rPr>
                <w:rFonts w:ascii="Times New Roman" w:eastAsia="SimSun" w:hAnsi="Times New Roman" w:cs="Times New Roman"/>
                <w:spacing w:val="2"/>
                <w:sz w:val="20"/>
                <w:szCs w:val="20"/>
                <w:lang w:val="sr-Cyrl-RS" w:eastAsia="zh-CN"/>
              </w:rPr>
              <w:t>а</w:t>
            </w:r>
            <w:r w:rsidRPr="0017652F">
              <w:rPr>
                <w:rFonts w:ascii="Times New Roman" w:eastAsia="SimSun" w:hAnsi="Times New Roman" w:cs="Times New Roman"/>
                <w:spacing w:val="-1"/>
                <w:sz w:val="20"/>
                <w:szCs w:val="20"/>
                <w:lang w:val="sr-Cyrl-RS" w:eastAsia="zh-CN"/>
              </w:rPr>
              <w:t>нк</w:t>
            </w:r>
            <w:r w:rsidRPr="0017652F">
              <w:rPr>
                <w:rFonts w:ascii="Times New Roman" w:eastAsia="SimSun" w:hAnsi="Times New Roman" w:cs="Times New Roman"/>
                <w:sz w:val="20"/>
                <w:szCs w:val="20"/>
                <w:lang w:val="sr-Cyrl-RS" w:eastAsia="zh-CN"/>
              </w:rPr>
              <w:t>е</w:t>
            </w:r>
            <w:r w:rsidRPr="0017652F">
              <w:rPr>
                <w:rFonts w:ascii="Times New Roman" w:eastAsia="SimSun" w:hAnsi="Times New Roman" w:cs="Times New Roman"/>
                <w:spacing w:val="-3"/>
                <w:sz w:val="20"/>
                <w:szCs w:val="20"/>
                <w:lang w:val="sr-Cyrl-RS" w:eastAsia="zh-CN"/>
              </w:rPr>
              <w:t xml:space="preserve"> </w:t>
            </w:r>
            <w:r w:rsidRPr="0017652F">
              <w:rPr>
                <w:rFonts w:ascii="Times New Roman" w:eastAsia="SimSun" w:hAnsi="Times New Roman" w:cs="Times New Roman"/>
                <w:sz w:val="20"/>
                <w:szCs w:val="20"/>
                <w:lang w:val="sr-Cyrl-RS" w:eastAsia="zh-CN"/>
              </w:rPr>
              <w:t>и</w:t>
            </w:r>
            <w:r w:rsidRPr="0017652F">
              <w:rPr>
                <w:rFonts w:ascii="Times New Roman" w:eastAsia="SimSun" w:hAnsi="Times New Roman" w:cs="Times New Roman"/>
                <w:w w:val="99"/>
                <w:sz w:val="20"/>
                <w:szCs w:val="20"/>
                <w:lang w:val="sr-Cyrl-RS" w:eastAsia="zh-CN"/>
              </w:rPr>
              <w:t xml:space="preserve"> </w:t>
            </w:r>
            <w:r w:rsidRPr="0017652F">
              <w:rPr>
                <w:rFonts w:ascii="Times New Roman" w:eastAsia="SimSun" w:hAnsi="Times New Roman" w:cs="Times New Roman"/>
                <w:sz w:val="20"/>
                <w:szCs w:val="20"/>
                <w:lang w:val="sr-Cyrl-RS" w:eastAsia="zh-CN"/>
              </w:rPr>
              <w:t>бр</w:t>
            </w:r>
            <w:r w:rsidRPr="0017652F">
              <w:rPr>
                <w:rFonts w:ascii="Times New Roman" w:eastAsia="SimSun" w:hAnsi="Times New Roman" w:cs="Times New Roman"/>
                <w:spacing w:val="1"/>
                <w:sz w:val="20"/>
                <w:szCs w:val="20"/>
                <w:lang w:val="sr-Cyrl-RS" w:eastAsia="zh-CN"/>
              </w:rPr>
              <w:t>о</w:t>
            </w:r>
            <w:r w:rsidRPr="0017652F">
              <w:rPr>
                <w:rFonts w:ascii="Times New Roman" w:eastAsia="SimSun" w:hAnsi="Times New Roman" w:cs="Times New Roman"/>
                <w:sz w:val="20"/>
                <w:szCs w:val="20"/>
                <w:lang w:val="sr-Cyrl-RS" w:eastAsia="zh-CN"/>
              </w:rPr>
              <w:t>ј</w:t>
            </w:r>
            <w:r w:rsidRPr="0017652F">
              <w:rPr>
                <w:rFonts w:ascii="Times New Roman" w:eastAsia="SimSun" w:hAnsi="Times New Roman" w:cs="Times New Roman"/>
                <w:spacing w:val="-10"/>
                <w:sz w:val="20"/>
                <w:szCs w:val="20"/>
                <w:lang w:val="sr-Cyrl-RS" w:eastAsia="zh-CN"/>
              </w:rPr>
              <w:t xml:space="preserve"> </w:t>
            </w:r>
            <w:r w:rsidRPr="0017652F">
              <w:rPr>
                <w:rFonts w:ascii="Times New Roman" w:eastAsia="SimSun" w:hAnsi="Times New Roman" w:cs="Times New Roman"/>
                <w:spacing w:val="1"/>
                <w:sz w:val="20"/>
                <w:szCs w:val="20"/>
                <w:lang w:val="sr-Cyrl-RS" w:eastAsia="zh-CN"/>
              </w:rPr>
              <w:t>р</w:t>
            </w:r>
            <w:r w:rsidRPr="0017652F">
              <w:rPr>
                <w:rFonts w:ascii="Times New Roman" w:eastAsia="SimSun" w:hAnsi="Times New Roman" w:cs="Times New Roman"/>
                <w:sz w:val="20"/>
                <w:szCs w:val="20"/>
                <w:lang w:val="sr-Cyrl-RS" w:eastAsia="zh-CN"/>
              </w:rPr>
              <w:t>ач</w:t>
            </w:r>
            <w:r w:rsidRPr="0017652F">
              <w:rPr>
                <w:rFonts w:ascii="Times New Roman" w:eastAsia="SimSun" w:hAnsi="Times New Roman" w:cs="Times New Roman"/>
                <w:spacing w:val="-2"/>
                <w:sz w:val="20"/>
                <w:szCs w:val="20"/>
                <w:lang w:val="sr-Cyrl-RS" w:eastAsia="zh-CN"/>
              </w:rPr>
              <w:t>у</w:t>
            </w:r>
            <w:r w:rsidRPr="0017652F">
              <w:rPr>
                <w:rFonts w:ascii="Times New Roman" w:eastAsia="SimSun" w:hAnsi="Times New Roman" w:cs="Times New Roman"/>
                <w:spacing w:val="-1"/>
                <w:sz w:val="20"/>
                <w:szCs w:val="20"/>
                <w:lang w:val="sr-Cyrl-RS" w:eastAsia="zh-CN"/>
              </w:rPr>
              <w:t>н</w:t>
            </w:r>
            <w:r w:rsidRPr="0017652F">
              <w:rPr>
                <w:rFonts w:ascii="Times New Roman" w:eastAsia="SimSun" w:hAnsi="Times New Roman" w:cs="Times New Roman"/>
                <w:sz w:val="20"/>
                <w:szCs w:val="20"/>
                <w:lang w:val="sr-Cyrl-RS" w:eastAsia="zh-CN"/>
              </w:rPr>
              <w:t>а:</w:t>
            </w:r>
          </w:p>
        </w:tc>
        <w:tc>
          <w:tcPr>
            <w:tcW w:w="5760" w:type="dxa"/>
          </w:tcPr>
          <w:p w:rsidR="00B71A56" w:rsidRPr="0017652F" w:rsidRDefault="00B71A56" w:rsidP="00CE094D">
            <w:pPr>
              <w:widowControl w:val="0"/>
              <w:autoSpaceDE w:val="0"/>
              <w:autoSpaceDN w:val="0"/>
              <w:adjustRightInd w:val="0"/>
              <w:spacing w:after="0" w:line="240" w:lineRule="auto"/>
              <w:rPr>
                <w:rFonts w:ascii="Times New Roman" w:eastAsia="SimSun" w:hAnsi="Times New Roman" w:cs="Times New Roman"/>
                <w:sz w:val="24"/>
                <w:szCs w:val="24"/>
                <w:lang w:val="sr-Cyrl-RS" w:eastAsia="zh-CN"/>
              </w:rPr>
            </w:pPr>
          </w:p>
        </w:tc>
      </w:tr>
      <w:tr w:rsidR="00B71A56" w:rsidRPr="0017652F" w:rsidTr="00CE094D">
        <w:trPr>
          <w:trHeight w:hRule="exact" w:val="281"/>
        </w:trPr>
        <w:tc>
          <w:tcPr>
            <w:tcW w:w="4230" w:type="dxa"/>
            <w:vMerge/>
          </w:tcPr>
          <w:p w:rsidR="00B71A56" w:rsidRPr="0017652F" w:rsidRDefault="00B71A56" w:rsidP="00CE094D">
            <w:pPr>
              <w:widowControl w:val="0"/>
              <w:autoSpaceDE w:val="0"/>
              <w:autoSpaceDN w:val="0"/>
              <w:adjustRightInd w:val="0"/>
              <w:spacing w:after="0" w:line="240" w:lineRule="auto"/>
              <w:rPr>
                <w:rFonts w:ascii="Times New Roman" w:eastAsia="SimSun" w:hAnsi="Times New Roman" w:cs="Times New Roman"/>
                <w:sz w:val="24"/>
                <w:szCs w:val="24"/>
                <w:lang w:val="sr-Cyrl-RS" w:eastAsia="zh-CN"/>
              </w:rPr>
            </w:pPr>
          </w:p>
        </w:tc>
        <w:tc>
          <w:tcPr>
            <w:tcW w:w="5760" w:type="dxa"/>
          </w:tcPr>
          <w:p w:rsidR="00B71A56" w:rsidRPr="0017652F" w:rsidRDefault="00B71A56" w:rsidP="00CE094D">
            <w:pPr>
              <w:widowControl w:val="0"/>
              <w:autoSpaceDE w:val="0"/>
              <w:autoSpaceDN w:val="0"/>
              <w:adjustRightInd w:val="0"/>
              <w:spacing w:after="0" w:line="240" w:lineRule="auto"/>
              <w:rPr>
                <w:rFonts w:ascii="Times New Roman" w:eastAsia="SimSun" w:hAnsi="Times New Roman" w:cs="Times New Roman"/>
                <w:sz w:val="24"/>
                <w:szCs w:val="24"/>
                <w:lang w:val="sr-Cyrl-RS" w:eastAsia="zh-CN"/>
              </w:rPr>
            </w:pPr>
          </w:p>
        </w:tc>
      </w:tr>
      <w:tr w:rsidR="00B71A56" w:rsidRPr="0017652F" w:rsidTr="00CE094D">
        <w:trPr>
          <w:trHeight w:hRule="exact" w:val="761"/>
        </w:trPr>
        <w:tc>
          <w:tcPr>
            <w:tcW w:w="4230" w:type="dxa"/>
          </w:tcPr>
          <w:p w:rsidR="00B71A56" w:rsidRPr="0017652F" w:rsidRDefault="00B71A56" w:rsidP="00CE094D">
            <w:pPr>
              <w:widowControl w:val="0"/>
              <w:kinsoku w:val="0"/>
              <w:overflowPunct w:val="0"/>
              <w:autoSpaceDE w:val="0"/>
              <w:autoSpaceDN w:val="0"/>
              <w:adjustRightInd w:val="0"/>
              <w:spacing w:before="50" w:after="0" w:line="239" w:lineRule="auto"/>
              <w:ind w:right="265"/>
              <w:rPr>
                <w:rFonts w:ascii="Times New Roman" w:eastAsia="SimSun" w:hAnsi="Times New Roman" w:cs="Times New Roman"/>
                <w:sz w:val="24"/>
                <w:szCs w:val="24"/>
                <w:lang w:val="sr-Cyrl-RS" w:eastAsia="zh-CN"/>
              </w:rPr>
            </w:pPr>
            <w:r w:rsidRPr="0017652F">
              <w:rPr>
                <w:rFonts w:ascii="Times New Roman" w:eastAsia="SimSun" w:hAnsi="Times New Roman" w:cs="Times New Roman"/>
                <w:sz w:val="20"/>
                <w:szCs w:val="20"/>
                <w:lang w:val="sr-Cyrl-RS" w:eastAsia="zh-CN"/>
              </w:rPr>
              <w:t>И</w:t>
            </w:r>
            <w:r w:rsidRPr="0017652F">
              <w:rPr>
                <w:rFonts w:ascii="Times New Roman" w:eastAsia="SimSun" w:hAnsi="Times New Roman" w:cs="Times New Roman"/>
                <w:spacing w:val="1"/>
                <w:sz w:val="20"/>
                <w:szCs w:val="20"/>
                <w:lang w:val="sr-Cyrl-RS" w:eastAsia="zh-CN"/>
              </w:rPr>
              <w:t>м</w:t>
            </w:r>
            <w:r w:rsidRPr="0017652F">
              <w:rPr>
                <w:rFonts w:ascii="Times New Roman" w:eastAsia="SimSun" w:hAnsi="Times New Roman" w:cs="Times New Roman"/>
                <w:sz w:val="20"/>
                <w:szCs w:val="20"/>
                <w:lang w:val="sr-Cyrl-RS" w:eastAsia="zh-CN"/>
              </w:rPr>
              <w:t>е</w:t>
            </w:r>
            <w:r w:rsidRPr="0017652F">
              <w:rPr>
                <w:rFonts w:ascii="Times New Roman" w:eastAsia="SimSun" w:hAnsi="Times New Roman" w:cs="Times New Roman"/>
                <w:spacing w:val="-1"/>
                <w:sz w:val="20"/>
                <w:szCs w:val="20"/>
                <w:lang w:val="sr-Cyrl-RS" w:eastAsia="zh-CN"/>
              </w:rPr>
              <w:t>н</w:t>
            </w:r>
            <w:r w:rsidRPr="0017652F">
              <w:rPr>
                <w:rFonts w:ascii="Times New Roman" w:eastAsia="SimSun" w:hAnsi="Times New Roman" w:cs="Times New Roman"/>
                <w:sz w:val="20"/>
                <w:szCs w:val="20"/>
                <w:lang w:val="sr-Cyrl-RS" w:eastAsia="zh-CN"/>
              </w:rPr>
              <w:t>а</w:t>
            </w:r>
            <w:r w:rsidRPr="0017652F">
              <w:rPr>
                <w:rFonts w:ascii="Times New Roman" w:eastAsia="SimSun" w:hAnsi="Times New Roman" w:cs="Times New Roman"/>
                <w:spacing w:val="-10"/>
                <w:sz w:val="20"/>
                <w:szCs w:val="20"/>
                <w:lang w:val="sr-Cyrl-RS" w:eastAsia="zh-CN"/>
              </w:rPr>
              <w:t xml:space="preserve"> </w:t>
            </w:r>
            <w:r w:rsidRPr="0017652F">
              <w:rPr>
                <w:rFonts w:ascii="Times New Roman" w:eastAsia="SimSun" w:hAnsi="Times New Roman" w:cs="Times New Roman"/>
                <w:sz w:val="20"/>
                <w:szCs w:val="20"/>
                <w:lang w:val="sr-Cyrl-RS" w:eastAsia="zh-CN"/>
              </w:rPr>
              <w:t>и</w:t>
            </w:r>
            <w:r w:rsidRPr="0017652F">
              <w:rPr>
                <w:rFonts w:ascii="Times New Roman" w:eastAsia="SimSun" w:hAnsi="Times New Roman" w:cs="Times New Roman"/>
                <w:spacing w:val="-11"/>
                <w:sz w:val="20"/>
                <w:szCs w:val="20"/>
                <w:lang w:val="sr-Cyrl-RS" w:eastAsia="zh-CN"/>
              </w:rPr>
              <w:t xml:space="preserve"> </w:t>
            </w:r>
            <w:r w:rsidRPr="0017652F">
              <w:rPr>
                <w:rFonts w:ascii="Times New Roman" w:eastAsia="SimSun" w:hAnsi="Times New Roman" w:cs="Times New Roman"/>
                <w:spacing w:val="1"/>
                <w:sz w:val="20"/>
                <w:szCs w:val="20"/>
                <w:lang w:val="sr-Cyrl-RS" w:eastAsia="zh-CN"/>
              </w:rPr>
              <w:t>о</w:t>
            </w:r>
            <w:r w:rsidRPr="0017652F">
              <w:rPr>
                <w:rFonts w:ascii="Times New Roman" w:eastAsia="SimSun" w:hAnsi="Times New Roman" w:cs="Times New Roman"/>
                <w:sz w:val="20"/>
                <w:szCs w:val="20"/>
                <w:lang w:val="sr-Cyrl-RS" w:eastAsia="zh-CN"/>
              </w:rPr>
              <w:t>д</w:t>
            </w:r>
            <w:r w:rsidRPr="0017652F">
              <w:rPr>
                <w:rFonts w:ascii="Times New Roman" w:eastAsia="SimSun" w:hAnsi="Times New Roman" w:cs="Times New Roman"/>
                <w:spacing w:val="-1"/>
                <w:sz w:val="20"/>
                <w:szCs w:val="20"/>
                <w:lang w:val="sr-Cyrl-RS" w:eastAsia="zh-CN"/>
              </w:rPr>
              <w:t>г</w:t>
            </w:r>
            <w:r w:rsidRPr="0017652F">
              <w:rPr>
                <w:rFonts w:ascii="Times New Roman" w:eastAsia="SimSun" w:hAnsi="Times New Roman" w:cs="Times New Roman"/>
                <w:spacing w:val="1"/>
                <w:sz w:val="20"/>
                <w:szCs w:val="20"/>
                <w:lang w:val="sr-Cyrl-RS" w:eastAsia="zh-CN"/>
              </w:rPr>
              <w:t>о</w:t>
            </w:r>
            <w:r w:rsidRPr="0017652F">
              <w:rPr>
                <w:rFonts w:ascii="Times New Roman" w:eastAsia="SimSun" w:hAnsi="Times New Roman" w:cs="Times New Roman"/>
                <w:sz w:val="20"/>
                <w:szCs w:val="20"/>
                <w:lang w:val="sr-Cyrl-RS" w:eastAsia="zh-CN"/>
              </w:rPr>
              <w:t>ва</w:t>
            </w:r>
            <w:r w:rsidRPr="0017652F">
              <w:rPr>
                <w:rFonts w:ascii="Times New Roman" w:eastAsia="SimSun" w:hAnsi="Times New Roman" w:cs="Times New Roman"/>
                <w:spacing w:val="2"/>
                <w:sz w:val="20"/>
                <w:szCs w:val="20"/>
                <w:lang w:val="sr-Cyrl-RS" w:eastAsia="zh-CN"/>
              </w:rPr>
              <w:t>р</w:t>
            </w:r>
            <w:r w:rsidRPr="0017652F">
              <w:rPr>
                <w:rFonts w:ascii="Times New Roman" w:eastAsia="SimSun" w:hAnsi="Times New Roman" w:cs="Times New Roman"/>
                <w:sz w:val="20"/>
                <w:szCs w:val="20"/>
                <w:lang w:val="sr-Cyrl-RS" w:eastAsia="zh-CN"/>
              </w:rPr>
              <w:t>а</w:t>
            </w:r>
            <w:r w:rsidRPr="0017652F">
              <w:rPr>
                <w:rFonts w:ascii="Times New Roman" w:eastAsia="SimSun" w:hAnsi="Times New Roman" w:cs="Times New Roman"/>
                <w:spacing w:val="4"/>
                <w:sz w:val="20"/>
                <w:szCs w:val="20"/>
                <w:lang w:val="sr-Cyrl-RS" w:eastAsia="zh-CN"/>
              </w:rPr>
              <w:t>ј</w:t>
            </w:r>
            <w:r w:rsidRPr="0017652F">
              <w:rPr>
                <w:rFonts w:ascii="Times New Roman" w:eastAsia="SimSun" w:hAnsi="Times New Roman" w:cs="Times New Roman"/>
                <w:spacing w:val="-5"/>
                <w:sz w:val="20"/>
                <w:szCs w:val="20"/>
                <w:lang w:val="sr-Cyrl-RS" w:eastAsia="zh-CN"/>
              </w:rPr>
              <w:t>у</w:t>
            </w:r>
            <w:r w:rsidRPr="0017652F">
              <w:rPr>
                <w:rFonts w:ascii="Times New Roman" w:eastAsia="SimSun" w:hAnsi="Times New Roman" w:cs="Times New Roman"/>
                <w:spacing w:val="-2"/>
                <w:sz w:val="20"/>
                <w:szCs w:val="20"/>
                <w:lang w:val="sr-Cyrl-RS" w:eastAsia="zh-CN"/>
              </w:rPr>
              <w:t>ћ</w:t>
            </w:r>
            <w:r w:rsidRPr="0017652F">
              <w:rPr>
                <w:rFonts w:ascii="Times New Roman" w:eastAsia="SimSun" w:hAnsi="Times New Roman" w:cs="Times New Roman"/>
                <w:sz w:val="20"/>
                <w:szCs w:val="20"/>
                <w:lang w:val="sr-Cyrl-RS" w:eastAsia="zh-CN"/>
              </w:rPr>
              <w:t>е</w:t>
            </w:r>
            <w:r w:rsidRPr="0017652F">
              <w:rPr>
                <w:rFonts w:ascii="Times New Roman" w:eastAsia="SimSun" w:hAnsi="Times New Roman" w:cs="Times New Roman"/>
                <w:spacing w:val="-7"/>
                <w:sz w:val="20"/>
                <w:szCs w:val="20"/>
                <w:lang w:val="sr-Cyrl-RS" w:eastAsia="zh-CN"/>
              </w:rPr>
              <w:t xml:space="preserve"> </w:t>
            </w:r>
            <w:r w:rsidRPr="0017652F">
              <w:rPr>
                <w:rFonts w:ascii="Times New Roman" w:eastAsia="SimSun" w:hAnsi="Times New Roman" w:cs="Times New Roman"/>
                <w:spacing w:val="-1"/>
                <w:sz w:val="20"/>
                <w:szCs w:val="20"/>
                <w:lang w:val="sr-Cyrl-RS" w:eastAsia="zh-CN"/>
              </w:rPr>
              <w:t>п</w:t>
            </w:r>
            <w:r w:rsidRPr="0017652F">
              <w:rPr>
                <w:rFonts w:ascii="Times New Roman" w:eastAsia="SimSun" w:hAnsi="Times New Roman" w:cs="Times New Roman"/>
                <w:spacing w:val="1"/>
                <w:sz w:val="20"/>
                <w:szCs w:val="20"/>
                <w:lang w:val="sr-Cyrl-RS" w:eastAsia="zh-CN"/>
              </w:rPr>
              <w:t>ро</w:t>
            </w:r>
            <w:r w:rsidRPr="0017652F">
              <w:rPr>
                <w:rFonts w:ascii="Times New Roman" w:eastAsia="SimSun" w:hAnsi="Times New Roman" w:cs="Times New Roman"/>
                <w:sz w:val="20"/>
                <w:szCs w:val="20"/>
                <w:lang w:val="sr-Cyrl-RS" w:eastAsia="zh-CN"/>
              </w:rPr>
              <w:t>фес</w:t>
            </w:r>
            <w:r w:rsidRPr="0017652F">
              <w:rPr>
                <w:rFonts w:ascii="Times New Roman" w:eastAsia="SimSun" w:hAnsi="Times New Roman" w:cs="Times New Roman"/>
                <w:spacing w:val="-1"/>
                <w:sz w:val="20"/>
                <w:szCs w:val="20"/>
                <w:lang w:val="sr-Cyrl-RS" w:eastAsia="zh-CN"/>
              </w:rPr>
              <w:t>и</w:t>
            </w:r>
            <w:r w:rsidRPr="0017652F">
              <w:rPr>
                <w:rFonts w:ascii="Times New Roman" w:eastAsia="SimSun" w:hAnsi="Times New Roman" w:cs="Times New Roman"/>
                <w:spacing w:val="1"/>
                <w:sz w:val="20"/>
                <w:szCs w:val="20"/>
                <w:lang w:val="sr-Cyrl-RS" w:eastAsia="zh-CN"/>
              </w:rPr>
              <w:t>о</w:t>
            </w:r>
            <w:r w:rsidRPr="0017652F">
              <w:rPr>
                <w:rFonts w:ascii="Times New Roman" w:eastAsia="SimSun" w:hAnsi="Times New Roman" w:cs="Times New Roman"/>
                <w:spacing w:val="-1"/>
                <w:sz w:val="20"/>
                <w:szCs w:val="20"/>
                <w:lang w:val="sr-Cyrl-RS" w:eastAsia="zh-CN"/>
              </w:rPr>
              <w:t>н</w:t>
            </w:r>
            <w:r w:rsidRPr="0017652F">
              <w:rPr>
                <w:rFonts w:ascii="Times New Roman" w:eastAsia="SimSun" w:hAnsi="Times New Roman" w:cs="Times New Roman"/>
                <w:sz w:val="20"/>
                <w:szCs w:val="20"/>
                <w:lang w:val="sr-Cyrl-RS" w:eastAsia="zh-CN"/>
              </w:rPr>
              <w:t>а</w:t>
            </w:r>
            <w:r w:rsidRPr="0017652F">
              <w:rPr>
                <w:rFonts w:ascii="Times New Roman" w:eastAsia="SimSun" w:hAnsi="Times New Roman" w:cs="Times New Roman"/>
                <w:spacing w:val="1"/>
                <w:sz w:val="20"/>
                <w:szCs w:val="20"/>
                <w:lang w:val="sr-Cyrl-RS" w:eastAsia="zh-CN"/>
              </w:rPr>
              <w:t>л</w:t>
            </w:r>
            <w:r w:rsidRPr="0017652F">
              <w:rPr>
                <w:rFonts w:ascii="Times New Roman" w:eastAsia="SimSun" w:hAnsi="Times New Roman" w:cs="Times New Roman"/>
                <w:spacing w:val="-1"/>
                <w:sz w:val="20"/>
                <w:szCs w:val="20"/>
                <w:lang w:val="sr-Cyrl-RS" w:eastAsia="zh-CN"/>
              </w:rPr>
              <w:t>н</w:t>
            </w:r>
            <w:r w:rsidRPr="0017652F">
              <w:rPr>
                <w:rFonts w:ascii="Times New Roman" w:eastAsia="SimSun" w:hAnsi="Times New Roman" w:cs="Times New Roman"/>
                <w:sz w:val="20"/>
                <w:szCs w:val="20"/>
                <w:lang w:val="sr-Cyrl-RS" w:eastAsia="zh-CN"/>
              </w:rPr>
              <w:t>е</w:t>
            </w:r>
            <w:r w:rsidRPr="0017652F">
              <w:rPr>
                <w:rFonts w:ascii="Times New Roman" w:eastAsia="SimSun" w:hAnsi="Times New Roman" w:cs="Times New Roman"/>
                <w:w w:val="99"/>
                <w:sz w:val="20"/>
                <w:szCs w:val="20"/>
                <w:lang w:val="sr-Cyrl-RS" w:eastAsia="zh-CN"/>
              </w:rPr>
              <w:t xml:space="preserve"> </w:t>
            </w:r>
            <w:r w:rsidRPr="0017652F">
              <w:rPr>
                <w:rFonts w:ascii="Times New Roman" w:eastAsia="SimSun" w:hAnsi="Times New Roman" w:cs="Times New Roman"/>
                <w:spacing w:val="-1"/>
                <w:sz w:val="20"/>
                <w:szCs w:val="20"/>
                <w:lang w:val="sr-Cyrl-RS" w:eastAsia="zh-CN"/>
              </w:rPr>
              <w:t>к</w:t>
            </w:r>
            <w:r w:rsidRPr="0017652F">
              <w:rPr>
                <w:rFonts w:ascii="Times New Roman" w:eastAsia="SimSun" w:hAnsi="Times New Roman" w:cs="Times New Roman"/>
                <w:sz w:val="20"/>
                <w:szCs w:val="20"/>
                <w:lang w:val="sr-Cyrl-RS" w:eastAsia="zh-CN"/>
              </w:rPr>
              <w:t>ва</w:t>
            </w:r>
            <w:r w:rsidRPr="0017652F">
              <w:rPr>
                <w:rFonts w:ascii="Times New Roman" w:eastAsia="SimSun" w:hAnsi="Times New Roman" w:cs="Times New Roman"/>
                <w:spacing w:val="1"/>
                <w:sz w:val="20"/>
                <w:szCs w:val="20"/>
                <w:lang w:val="sr-Cyrl-RS" w:eastAsia="zh-CN"/>
              </w:rPr>
              <w:t>л</w:t>
            </w:r>
            <w:r w:rsidRPr="0017652F">
              <w:rPr>
                <w:rFonts w:ascii="Times New Roman" w:eastAsia="SimSun" w:hAnsi="Times New Roman" w:cs="Times New Roman"/>
                <w:spacing w:val="-1"/>
                <w:sz w:val="20"/>
                <w:szCs w:val="20"/>
                <w:lang w:val="sr-Cyrl-RS" w:eastAsia="zh-CN"/>
              </w:rPr>
              <w:t>и</w:t>
            </w:r>
            <w:r w:rsidRPr="0017652F">
              <w:rPr>
                <w:rFonts w:ascii="Times New Roman" w:eastAsia="SimSun" w:hAnsi="Times New Roman" w:cs="Times New Roman"/>
                <w:spacing w:val="2"/>
                <w:sz w:val="20"/>
                <w:szCs w:val="20"/>
                <w:lang w:val="sr-Cyrl-RS" w:eastAsia="zh-CN"/>
              </w:rPr>
              <w:t>ф</w:t>
            </w:r>
            <w:r w:rsidRPr="0017652F">
              <w:rPr>
                <w:rFonts w:ascii="Times New Roman" w:eastAsia="SimSun" w:hAnsi="Times New Roman" w:cs="Times New Roman"/>
                <w:spacing w:val="-1"/>
                <w:sz w:val="20"/>
                <w:szCs w:val="20"/>
                <w:lang w:val="sr-Cyrl-RS" w:eastAsia="zh-CN"/>
              </w:rPr>
              <w:t>ик</w:t>
            </w:r>
            <w:r w:rsidRPr="0017652F">
              <w:rPr>
                <w:rFonts w:ascii="Times New Roman" w:eastAsia="SimSun" w:hAnsi="Times New Roman" w:cs="Times New Roman"/>
                <w:spacing w:val="2"/>
                <w:sz w:val="20"/>
                <w:szCs w:val="20"/>
                <w:lang w:val="sr-Cyrl-RS" w:eastAsia="zh-CN"/>
              </w:rPr>
              <w:t>а</w:t>
            </w:r>
            <w:r w:rsidRPr="0017652F">
              <w:rPr>
                <w:rFonts w:ascii="Times New Roman" w:eastAsia="SimSun" w:hAnsi="Times New Roman" w:cs="Times New Roman"/>
                <w:spacing w:val="-1"/>
                <w:sz w:val="20"/>
                <w:szCs w:val="20"/>
                <w:lang w:val="sr-Cyrl-RS" w:eastAsia="zh-CN"/>
              </w:rPr>
              <w:t>ци</w:t>
            </w:r>
            <w:r w:rsidRPr="0017652F">
              <w:rPr>
                <w:rFonts w:ascii="Times New Roman" w:eastAsia="SimSun" w:hAnsi="Times New Roman" w:cs="Times New Roman"/>
                <w:spacing w:val="2"/>
                <w:sz w:val="20"/>
                <w:szCs w:val="20"/>
                <w:lang w:val="sr-Cyrl-RS" w:eastAsia="zh-CN"/>
              </w:rPr>
              <w:t>ј</w:t>
            </w:r>
            <w:r w:rsidRPr="0017652F">
              <w:rPr>
                <w:rFonts w:ascii="Times New Roman" w:eastAsia="SimSun" w:hAnsi="Times New Roman" w:cs="Times New Roman"/>
                <w:sz w:val="20"/>
                <w:szCs w:val="20"/>
                <w:lang w:val="sr-Cyrl-RS" w:eastAsia="zh-CN"/>
              </w:rPr>
              <w:t>е</w:t>
            </w:r>
            <w:r w:rsidRPr="0017652F">
              <w:rPr>
                <w:rFonts w:ascii="Times New Roman" w:eastAsia="SimSun" w:hAnsi="Times New Roman" w:cs="Times New Roman"/>
                <w:spacing w:val="38"/>
                <w:sz w:val="20"/>
                <w:szCs w:val="20"/>
                <w:lang w:val="sr-Cyrl-RS" w:eastAsia="zh-CN"/>
              </w:rPr>
              <w:t xml:space="preserve"> </w:t>
            </w:r>
            <w:r w:rsidRPr="0017652F">
              <w:rPr>
                <w:rFonts w:ascii="Times New Roman" w:eastAsia="SimSun" w:hAnsi="Times New Roman" w:cs="Times New Roman"/>
                <w:spacing w:val="-1"/>
                <w:sz w:val="20"/>
                <w:szCs w:val="20"/>
                <w:lang w:val="sr-Cyrl-RS" w:eastAsia="zh-CN"/>
              </w:rPr>
              <w:t>л</w:t>
            </w:r>
            <w:r w:rsidRPr="0017652F">
              <w:rPr>
                <w:rFonts w:ascii="Times New Roman" w:eastAsia="SimSun" w:hAnsi="Times New Roman" w:cs="Times New Roman"/>
                <w:spacing w:val="1"/>
                <w:sz w:val="20"/>
                <w:szCs w:val="20"/>
                <w:lang w:val="sr-Cyrl-RS" w:eastAsia="zh-CN"/>
              </w:rPr>
              <w:t>и</w:t>
            </w:r>
            <w:r w:rsidRPr="0017652F">
              <w:rPr>
                <w:rFonts w:ascii="Times New Roman" w:eastAsia="SimSun" w:hAnsi="Times New Roman" w:cs="Times New Roman"/>
                <w:spacing w:val="-1"/>
                <w:sz w:val="20"/>
                <w:szCs w:val="20"/>
                <w:lang w:val="sr-Cyrl-RS" w:eastAsia="zh-CN"/>
              </w:rPr>
              <w:t>ц</w:t>
            </w:r>
            <w:r w:rsidRPr="0017652F">
              <w:rPr>
                <w:rFonts w:ascii="Times New Roman" w:eastAsia="SimSun" w:hAnsi="Times New Roman" w:cs="Times New Roman"/>
                <w:sz w:val="20"/>
                <w:szCs w:val="20"/>
                <w:lang w:val="sr-Cyrl-RS" w:eastAsia="zh-CN"/>
              </w:rPr>
              <w:t>а</w:t>
            </w:r>
            <w:r w:rsidRPr="0017652F">
              <w:rPr>
                <w:rFonts w:ascii="Times New Roman" w:eastAsia="SimSun" w:hAnsi="Times New Roman" w:cs="Times New Roman"/>
                <w:spacing w:val="-6"/>
                <w:sz w:val="20"/>
                <w:szCs w:val="20"/>
                <w:lang w:val="sr-Cyrl-RS" w:eastAsia="zh-CN"/>
              </w:rPr>
              <w:t xml:space="preserve"> </w:t>
            </w:r>
            <w:r w:rsidRPr="0017652F">
              <w:rPr>
                <w:rFonts w:ascii="Times New Roman" w:eastAsia="SimSun" w:hAnsi="Times New Roman" w:cs="Times New Roman"/>
                <w:spacing w:val="-1"/>
                <w:sz w:val="20"/>
                <w:szCs w:val="20"/>
                <w:lang w:val="sr-Cyrl-RS" w:eastAsia="zh-CN"/>
              </w:rPr>
              <w:t>к</w:t>
            </w:r>
            <w:r w:rsidRPr="0017652F">
              <w:rPr>
                <w:rFonts w:ascii="Times New Roman" w:eastAsia="SimSun" w:hAnsi="Times New Roman" w:cs="Times New Roman"/>
                <w:spacing w:val="1"/>
                <w:sz w:val="20"/>
                <w:szCs w:val="20"/>
                <w:lang w:val="sr-Cyrl-RS" w:eastAsia="zh-CN"/>
              </w:rPr>
              <w:t>о</w:t>
            </w:r>
            <w:r w:rsidRPr="0017652F">
              <w:rPr>
                <w:rFonts w:ascii="Times New Roman" w:eastAsia="SimSun" w:hAnsi="Times New Roman" w:cs="Times New Roman"/>
                <w:spacing w:val="2"/>
                <w:sz w:val="20"/>
                <w:szCs w:val="20"/>
                <w:lang w:val="sr-Cyrl-RS" w:eastAsia="zh-CN"/>
              </w:rPr>
              <w:t>ј</w:t>
            </w:r>
            <w:r w:rsidRPr="0017652F">
              <w:rPr>
                <w:rFonts w:ascii="Times New Roman" w:eastAsia="SimSun" w:hAnsi="Times New Roman" w:cs="Times New Roman"/>
                <w:sz w:val="20"/>
                <w:szCs w:val="20"/>
                <w:lang w:val="sr-Cyrl-RS" w:eastAsia="zh-CN"/>
              </w:rPr>
              <w:t>а</w:t>
            </w:r>
            <w:r w:rsidRPr="0017652F">
              <w:rPr>
                <w:rFonts w:ascii="Times New Roman" w:eastAsia="SimSun" w:hAnsi="Times New Roman" w:cs="Times New Roman"/>
                <w:spacing w:val="-6"/>
                <w:sz w:val="20"/>
                <w:szCs w:val="20"/>
                <w:lang w:val="sr-Cyrl-RS" w:eastAsia="zh-CN"/>
              </w:rPr>
              <w:t xml:space="preserve"> </w:t>
            </w:r>
            <w:r w:rsidRPr="0017652F">
              <w:rPr>
                <w:rFonts w:ascii="Times New Roman" w:eastAsia="SimSun" w:hAnsi="Times New Roman" w:cs="Times New Roman"/>
                <w:spacing w:val="-2"/>
                <w:sz w:val="20"/>
                <w:szCs w:val="20"/>
                <w:lang w:val="sr-Cyrl-RS" w:eastAsia="zh-CN"/>
              </w:rPr>
              <w:t>ћ</w:t>
            </w:r>
            <w:r w:rsidRPr="0017652F">
              <w:rPr>
                <w:rFonts w:ascii="Times New Roman" w:eastAsia="SimSun" w:hAnsi="Times New Roman" w:cs="Times New Roman"/>
                <w:sz w:val="20"/>
                <w:szCs w:val="20"/>
                <w:lang w:val="sr-Cyrl-RS" w:eastAsia="zh-CN"/>
              </w:rPr>
              <w:t>е</w:t>
            </w:r>
            <w:r w:rsidRPr="0017652F">
              <w:rPr>
                <w:rFonts w:ascii="Times New Roman" w:eastAsia="SimSun" w:hAnsi="Times New Roman" w:cs="Times New Roman"/>
                <w:spacing w:val="-6"/>
                <w:sz w:val="20"/>
                <w:szCs w:val="20"/>
                <w:lang w:val="sr-Cyrl-RS" w:eastAsia="zh-CN"/>
              </w:rPr>
              <w:t xml:space="preserve"> </w:t>
            </w:r>
            <w:r w:rsidRPr="0017652F">
              <w:rPr>
                <w:rFonts w:ascii="Times New Roman" w:eastAsia="SimSun" w:hAnsi="Times New Roman" w:cs="Times New Roman"/>
                <w:sz w:val="20"/>
                <w:szCs w:val="20"/>
                <w:lang w:val="sr-Cyrl-RS" w:eastAsia="zh-CN"/>
              </w:rPr>
              <w:t>б</w:t>
            </w:r>
            <w:r w:rsidRPr="0017652F">
              <w:rPr>
                <w:rFonts w:ascii="Times New Roman" w:eastAsia="SimSun" w:hAnsi="Times New Roman" w:cs="Times New Roman"/>
                <w:spacing w:val="-2"/>
                <w:sz w:val="20"/>
                <w:szCs w:val="20"/>
                <w:lang w:val="sr-Cyrl-RS" w:eastAsia="zh-CN"/>
              </w:rPr>
              <w:t>и</w:t>
            </w:r>
            <w:r w:rsidRPr="0017652F">
              <w:rPr>
                <w:rFonts w:ascii="Times New Roman" w:eastAsia="SimSun" w:hAnsi="Times New Roman" w:cs="Times New Roman"/>
                <w:spacing w:val="1"/>
                <w:sz w:val="20"/>
                <w:szCs w:val="20"/>
                <w:lang w:val="sr-Cyrl-RS" w:eastAsia="zh-CN"/>
              </w:rPr>
              <w:t>т</w:t>
            </w:r>
            <w:r w:rsidRPr="0017652F">
              <w:rPr>
                <w:rFonts w:ascii="Times New Roman" w:eastAsia="SimSun" w:hAnsi="Times New Roman" w:cs="Times New Roman"/>
                <w:sz w:val="20"/>
                <w:szCs w:val="20"/>
                <w:lang w:val="sr-Cyrl-RS" w:eastAsia="zh-CN"/>
              </w:rPr>
              <w:t>и</w:t>
            </w:r>
            <w:r w:rsidRPr="0017652F">
              <w:rPr>
                <w:rFonts w:ascii="Times New Roman" w:eastAsia="SimSun" w:hAnsi="Times New Roman" w:cs="Times New Roman"/>
                <w:spacing w:val="-6"/>
                <w:sz w:val="20"/>
                <w:szCs w:val="20"/>
                <w:lang w:val="sr-Cyrl-RS" w:eastAsia="zh-CN"/>
              </w:rPr>
              <w:t xml:space="preserve"> </w:t>
            </w:r>
            <w:r w:rsidRPr="0017652F">
              <w:rPr>
                <w:rFonts w:ascii="Times New Roman" w:eastAsia="SimSun" w:hAnsi="Times New Roman" w:cs="Times New Roman"/>
                <w:spacing w:val="1"/>
                <w:sz w:val="20"/>
                <w:szCs w:val="20"/>
                <w:lang w:val="sr-Cyrl-RS" w:eastAsia="zh-CN"/>
              </w:rPr>
              <w:t>о</w:t>
            </w:r>
            <w:r w:rsidRPr="0017652F">
              <w:rPr>
                <w:rFonts w:ascii="Times New Roman" w:eastAsia="SimSun" w:hAnsi="Times New Roman" w:cs="Times New Roman"/>
                <w:sz w:val="20"/>
                <w:szCs w:val="20"/>
                <w:lang w:val="sr-Cyrl-RS" w:eastAsia="zh-CN"/>
              </w:rPr>
              <w:t>д</w:t>
            </w:r>
            <w:r w:rsidRPr="0017652F">
              <w:rPr>
                <w:rFonts w:ascii="Times New Roman" w:eastAsia="SimSun" w:hAnsi="Times New Roman" w:cs="Times New Roman"/>
                <w:spacing w:val="-1"/>
                <w:sz w:val="20"/>
                <w:szCs w:val="20"/>
                <w:lang w:val="sr-Cyrl-RS" w:eastAsia="zh-CN"/>
              </w:rPr>
              <w:t>г</w:t>
            </w:r>
            <w:r w:rsidRPr="0017652F">
              <w:rPr>
                <w:rFonts w:ascii="Times New Roman" w:eastAsia="SimSun" w:hAnsi="Times New Roman" w:cs="Times New Roman"/>
                <w:spacing w:val="1"/>
                <w:sz w:val="20"/>
                <w:szCs w:val="20"/>
                <w:lang w:val="sr-Cyrl-RS" w:eastAsia="zh-CN"/>
              </w:rPr>
              <w:t>о</w:t>
            </w:r>
            <w:r w:rsidRPr="0017652F">
              <w:rPr>
                <w:rFonts w:ascii="Times New Roman" w:eastAsia="SimSun" w:hAnsi="Times New Roman" w:cs="Times New Roman"/>
                <w:sz w:val="20"/>
                <w:szCs w:val="20"/>
                <w:lang w:val="sr-Cyrl-RS" w:eastAsia="zh-CN"/>
              </w:rPr>
              <w:t>во</w:t>
            </w:r>
            <w:r w:rsidRPr="0017652F">
              <w:rPr>
                <w:rFonts w:ascii="Times New Roman" w:eastAsia="SimSun" w:hAnsi="Times New Roman" w:cs="Times New Roman"/>
                <w:spacing w:val="1"/>
                <w:sz w:val="20"/>
                <w:szCs w:val="20"/>
                <w:lang w:val="sr-Cyrl-RS" w:eastAsia="zh-CN"/>
              </w:rPr>
              <w:t>р</w:t>
            </w:r>
            <w:r w:rsidRPr="0017652F">
              <w:rPr>
                <w:rFonts w:ascii="Times New Roman" w:eastAsia="SimSun" w:hAnsi="Times New Roman" w:cs="Times New Roman"/>
                <w:spacing w:val="-1"/>
                <w:sz w:val="20"/>
                <w:szCs w:val="20"/>
                <w:lang w:val="sr-Cyrl-RS" w:eastAsia="zh-CN"/>
              </w:rPr>
              <w:t>н</w:t>
            </w:r>
            <w:r w:rsidRPr="0017652F">
              <w:rPr>
                <w:rFonts w:ascii="Times New Roman" w:eastAsia="SimSun" w:hAnsi="Times New Roman" w:cs="Times New Roman"/>
                <w:sz w:val="20"/>
                <w:szCs w:val="20"/>
                <w:lang w:val="sr-Cyrl-RS" w:eastAsia="zh-CN"/>
              </w:rPr>
              <w:t>а</w:t>
            </w:r>
            <w:r w:rsidRPr="0017652F">
              <w:rPr>
                <w:rFonts w:ascii="Times New Roman" w:eastAsia="SimSun" w:hAnsi="Times New Roman" w:cs="Times New Roman"/>
                <w:w w:val="99"/>
                <w:sz w:val="20"/>
                <w:szCs w:val="20"/>
                <w:lang w:val="sr-Cyrl-RS" w:eastAsia="zh-CN"/>
              </w:rPr>
              <w:t xml:space="preserve"> </w:t>
            </w:r>
            <w:r w:rsidRPr="0017652F">
              <w:rPr>
                <w:rFonts w:ascii="Times New Roman" w:eastAsia="SimSun" w:hAnsi="Times New Roman" w:cs="Times New Roman"/>
                <w:sz w:val="20"/>
                <w:szCs w:val="20"/>
                <w:lang w:val="sr-Cyrl-RS" w:eastAsia="zh-CN"/>
              </w:rPr>
              <w:t>за</w:t>
            </w:r>
            <w:r w:rsidRPr="0017652F">
              <w:rPr>
                <w:rFonts w:ascii="Times New Roman" w:eastAsia="SimSun" w:hAnsi="Times New Roman" w:cs="Times New Roman"/>
                <w:spacing w:val="-8"/>
                <w:sz w:val="20"/>
                <w:szCs w:val="20"/>
                <w:lang w:val="sr-Cyrl-RS" w:eastAsia="zh-CN"/>
              </w:rPr>
              <w:t xml:space="preserve"> </w:t>
            </w:r>
            <w:r w:rsidRPr="0017652F">
              <w:rPr>
                <w:rFonts w:ascii="Times New Roman" w:eastAsia="SimSun" w:hAnsi="Times New Roman" w:cs="Times New Roman"/>
                <w:spacing w:val="-1"/>
                <w:sz w:val="20"/>
                <w:szCs w:val="20"/>
                <w:lang w:val="sr-Cyrl-RS" w:eastAsia="zh-CN"/>
              </w:rPr>
              <w:t>и</w:t>
            </w:r>
            <w:r w:rsidRPr="0017652F">
              <w:rPr>
                <w:rFonts w:ascii="Times New Roman" w:eastAsia="SimSun" w:hAnsi="Times New Roman" w:cs="Times New Roman"/>
                <w:sz w:val="20"/>
                <w:szCs w:val="20"/>
                <w:lang w:val="sr-Cyrl-RS" w:eastAsia="zh-CN"/>
              </w:rPr>
              <w:t>зв</w:t>
            </w:r>
            <w:r w:rsidRPr="0017652F">
              <w:rPr>
                <w:rFonts w:ascii="Times New Roman" w:eastAsia="SimSun" w:hAnsi="Times New Roman" w:cs="Times New Roman"/>
                <w:spacing w:val="1"/>
                <w:sz w:val="20"/>
                <w:szCs w:val="20"/>
                <w:lang w:val="sr-Cyrl-RS" w:eastAsia="zh-CN"/>
              </w:rPr>
              <w:t>р</w:t>
            </w:r>
            <w:r w:rsidRPr="0017652F">
              <w:rPr>
                <w:rFonts w:ascii="Times New Roman" w:eastAsia="SimSun" w:hAnsi="Times New Roman" w:cs="Times New Roman"/>
                <w:sz w:val="20"/>
                <w:szCs w:val="20"/>
                <w:lang w:val="sr-Cyrl-RS" w:eastAsia="zh-CN"/>
              </w:rPr>
              <w:t>шење</w:t>
            </w:r>
            <w:r w:rsidRPr="0017652F">
              <w:rPr>
                <w:rFonts w:ascii="Times New Roman" w:eastAsia="SimSun" w:hAnsi="Times New Roman" w:cs="Times New Roman"/>
                <w:spacing w:val="-6"/>
                <w:sz w:val="20"/>
                <w:szCs w:val="20"/>
                <w:lang w:val="sr-Cyrl-RS" w:eastAsia="zh-CN"/>
              </w:rPr>
              <w:t xml:space="preserve"> </w:t>
            </w:r>
            <w:r w:rsidRPr="0017652F">
              <w:rPr>
                <w:rFonts w:ascii="Times New Roman" w:eastAsia="SimSun" w:hAnsi="Times New Roman" w:cs="Times New Roman"/>
                <w:spacing w:val="-5"/>
                <w:sz w:val="20"/>
                <w:szCs w:val="20"/>
                <w:lang w:val="sr-Cyrl-RS" w:eastAsia="zh-CN"/>
              </w:rPr>
              <w:t>у</w:t>
            </w:r>
            <w:r w:rsidRPr="0017652F">
              <w:rPr>
                <w:rFonts w:ascii="Times New Roman" w:eastAsia="SimSun" w:hAnsi="Times New Roman" w:cs="Times New Roman"/>
                <w:sz w:val="20"/>
                <w:szCs w:val="20"/>
                <w:lang w:val="sr-Cyrl-RS" w:eastAsia="zh-CN"/>
              </w:rPr>
              <w:t>г</w:t>
            </w:r>
            <w:r w:rsidRPr="0017652F">
              <w:rPr>
                <w:rFonts w:ascii="Times New Roman" w:eastAsia="SimSun" w:hAnsi="Times New Roman" w:cs="Times New Roman"/>
                <w:spacing w:val="1"/>
                <w:sz w:val="20"/>
                <w:szCs w:val="20"/>
                <w:lang w:val="sr-Cyrl-RS" w:eastAsia="zh-CN"/>
              </w:rPr>
              <w:t>о</w:t>
            </w:r>
            <w:r w:rsidRPr="0017652F">
              <w:rPr>
                <w:rFonts w:ascii="Times New Roman" w:eastAsia="SimSun" w:hAnsi="Times New Roman" w:cs="Times New Roman"/>
                <w:sz w:val="20"/>
                <w:szCs w:val="20"/>
                <w:lang w:val="sr-Cyrl-RS" w:eastAsia="zh-CN"/>
              </w:rPr>
              <w:t>во</w:t>
            </w:r>
            <w:r w:rsidRPr="0017652F">
              <w:rPr>
                <w:rFonts w:ascii="Times New Roman" w:eastAsia="SimSun" w:hAnsi="Times New Roman" w:cs="Times New Roman"/>
                <w:spacing w:val="1"/>
                <w:sz w:val="20"/>
                <w:szCs w:val="20"/>
                <w:lang w:val="sr-Cyrl-RS" w:eastAsia="zh-CN"/>
              </w:rPr>
              <w:t>р</w:t>
            </w:r>
            <w:r w:rsidRPr="0017652F">
              <w:rPr>
                <w:rFonts w:ascii="Times New Roman" w:eastAsia="SimSun" w:hAnsi="Times New Roman" w:cs="Times New Roman"/>
                <w:sz w:val="20"/>
                <w:szCs w:val="20"/>
                <w:lang w:val="sr-Cyrl-RS" w:eastAsia="zh-CN"/>
              </w:rPr>
              <w:t>а:</w:t>
            </w:r>
          </w:p>
        </w:tc>
        <w:tc>
          <w:tcPr>
            <w:tcW w:w="5760" w:type="dxa"/>
          </w:tcPr>
          <w:p w:rsidR="00B71A56" w:rsidRPr="0017652F" w:rsidRDefault="00B71A56" w:rsidP="00CE094D">
            <w:pPr>
              <w:widowControl w:val="0"/>
              <w:autoSpaceDE w:val="0"/>
              <w:autoSpaceDN w:val="0"/>
              <w:adjustRightInd w:val="0"/>
              <w:spacing w:after="0" w:line="240" w:lineRule="auto"/>
              <w:rPr>
                <w:rFonts w:ascii="Times New Roman" w:eastAsia="SimSun" w:hAnsi="Times New Roman" w:cs="Times New Roman"/>
                <w:sz w:val="24"/>
                <w:szCs w:val="24"/>
                <w:lang w:val="sr-Cyrl-RS" w:eastAsia="zh-CN"/>
              </w:rPr>
            </w:pPr>
          </w:p>
        </w:tc>
      </w:tr>
      <w:tr w:rsidR="00B71A56" w:rsidRPr="0017652F" w:rsidTr="00CE094D">
        <w:trPr>
          <w:trHeight w:hRule="exact" w:val="300"/>
        </w:trPr>
        <w:tc>
          <w:tcPr>
            <w:tcW w:w="4230" w:type="dxa"/>
          </w:tcPr>
          <w:p w:rsidR="00B71A56" w:rsidRPr="0017652F" w:rsidRDefault="00B71A56" w:rsidP="00CE094D">
            <w:pPr>
              <w:widowControl w:val="0"/>
              <w:kinsoku w:val="0"/>
              <w:overflowPunct w:val="0"/>
              <w:autoSpaceDE w:val="0"/>
              <w:autoSpaceDN w:val="0"/>
              <w:adjustRightInd w:val="0"/>
              <w:spacing w:before="47" w:after="0" w:line="240" w:lineRule="auto"/>
              <w:rPr>
                <w:rFonts w:ascii="Times New Roman" w:eastAsia="SimSun" w:hAnsi="Times New Roman" w:cs="Times New Roman"/>
                <w:sz w:val="24"/>
                <w:szCs w:val="24"/>
                <w:lang w:val="sr-Cyrl-RS" w:eastAsia="zh-CN"/>
              </w:rPr>
            </w:pPr>
            <w:r w:rsidRPr="0017652F">
              <w:rPr>
                <w:rFonts w:ascii="Times New Roman" w:eastAsia="SimSun" w:hAnsi="Times New Roman" w:cs="Times New Roman"/>
                <w:spacing w:val="3"/>
                <w:sz w:val="20"/>
                <w:szCs w:val="20"/>
                <w:lang w:val="sr-Cyrl-RS" w:eastAsia="zh-CN"/>
              </w:rPr>
              <w:t>Т</w:t>
            </w:r>
            <w:r w:rsidRPr="0017652F">
              <w:rPr>
                <w:rFonts w:ascii="Times New Roman" w:eastAsia="SimSun" w:hAnsi="Times New Roman" w:cs="Times New Roman"/>
                <w:sz w:val="20"/>
                <w:szCs w:val="20"/>
                <w:lang w:val="sr-Cyrl-RS" w:eastAsia="zh-CN"/>
              </w:rPr>
              <w:t>е</w:t>
            </w:r>
            <w:r w:rsidRPr="0017652F">
              <w:rPr>
                <w:rFonts w:ascii="Times New Roman" w:eastAsia="SimSun" w:hAnsi="Times New Roman" w:cs="Times New Roman"/>
                <w:spacing w:val="-1"/>
                <w:sz w:val="20"/>
                <w:szCs w:val="20"/>
                <w:lang w:val="sr-Cyrl-RS" w:eastAsia="zh-CN"/>
              </w:rPr>
              <w:t>л</w:t>
            </w:r>
            <w:r w:rsidRPr="0017652F">
              <w:rPr>
                <w:rFonts w:ascii="Times New Roman" w:eastAsia="SimSun" w:hAnsi="Times New Roman" w:cs="Times New Roman"/>
                <w:sz w:val="20"/>
                <w:szCs w:val="20"/>
                <w:lang w:val="sr-Cyrl-RS" w:eastAsia="zh-CN"/>
              </w:rPr>
              <w:t>еф</w:t>
            </w:r>
            <w:r w:rsidRPr="0017652F">
              <w:rPr>
                <w:rFonts w:ascii="Times New Roman" w:eastAsia="SimSun" w:hAnsi="Times New Roman" w:cs="Times New Roman"/>
                <w:spacing w:val="1"/>
                <w:sz w:val="20"/>
                <w:szCs w:val="20"/>
                <w:lang w:val="sr-Cyrl-RS" w:eastAsia="zh-CN"/>
              </w:rPr>
              <w:t>о</w:t>
            </w:r>
            <w:r w:rsidRPr="0017652F">
              <w:rPr>
                <w:rFonts w:ascii="Times New Roman" w:eastAsia="SimSun" w:hAnsi="Times New Roman" w:cs="Times New Roman"/>
                <w:spacing w:val="-1"/>
                <w:sz w:val="20"/>
                <w:szCs w:val="20"/>
                <w:lang w:val="sr-Cyrl-RS" w:eastAsia="zh-CN"/>
              </w:rPr>
              <w:t>н</w:t>
            </w:r>
            <w:r w:rsidRPr="0017652F">
              <w:rPr>
                <w:rFonts w:ascii="Times New Roman" w:eastAsia="SimSun" w:hAnsi="Times New Roman" w:cs="Times New Roman"/>
                <w:sz w:val="20"/>
                <w:szCs w:val="20"/>
                <w:lang w:val="sr-Cyrl-RS" w:eastAsia="zh-CN"/>
              </w:rPr>
              <w:t>:</w:t>
            </w:r>
          </w:p>
        </w:tc>
        <w:tc>
          <w:tcPr>
            <w:tcW w:w="5760" w:type="dxa"/>
          </w:tcPr>
          <w:p w:rsidR="00B71A56" w:rsidRPr="0017652F" w:rsidRDefault="00B71A56" w:rsidP="00CE094D">
            <w:pPr>
              <w:widowControl w:val="0"/>
              <w:autoSpaceDE w:val="0"/>
              <w:autoSpaceDN w:val="0"/>
              <w:adjustRightInd w:val="0"/>
              <w:spacing w:after="0" w:line="240" w:lineRule="auto"/>
              <w:rPr>
                <w:rFonts w:ascii="Times New Roman" w:eastAsia="SimSun" w:hAnsi="Times New Roman" w:cs="Times New Roman"/>
                <w:sz w:val="24"/>
                <w:szCs w:val="24"/>
                <w:lang w:val="sr-Cyrl-RS" w:eastAsia="zh-CN"/>
              </w:rPr>
            </w:pPr>
          </w:p>
        </w:tc>
      </w:tr>
      <w:tr w:rsidR="00B71A56" w:rsidRPr="0017652F" w:rsidTr="00CE094D">
        <w:trPr>
          <w:trHeight w:hRule="exact" w:val="328"/>
        </w:trPr>
        <w:tc>
          <w:tcPr>
            <w:tcW w:w="4230" w:type="dxa"/>
          </w:tcPr>
          <w:p w:rsidR="00B71A56" w:rsidRPr="0017652F" w:rsidRDefault="00B71A56" w:rsidP="00CE094D">
            <w:pPr>
              <w:widowControl w:val="0"/>
              <w:kinsoku w:val="0"/>
              <w:overflowPunct w:val="0"/>
              <w:autoSpaceDE w:val="0"/>
              <w:autoSpaceDN w:val="0"/>
              <w:adjustRightInd w:val="0"/>
              <w:spacing w:before="47" w:after="0" w:line="240" w:lineRule="auto"/>
              <w:rPr>
                <w:rFonts w:ascii="Times New Roman" w:eastAsia="SimSun" w:hAnsi="Times New Roman" w:cs="Times New Roman"/>
                <w:sz w:val="24"/>
                <w:szCs w:val="24"/>
                <w:lang w:val="sr-Cyrl-RS" w:eastAsia="zh-CN"/>
              </w:rPr>
            </w:pPr>
            <w:r w:rsidRPr="0017652F">
              <w:rPr>
                <w:rFonts w:ascii="Times New Roman" w:eastAsia="SimSun" w:hAnsi="Times New Roman" w:cs="Times New Roman"/>
                <w:sz w:val="20"/>
                <w:szCs w:val="20"/>
                <w:lang w:val="sr-Cyrl-RS" w:eastAsia="zh-CN"/>
              </w:rPr>
              <w:t>Е</w:t>
            </w:r>
            <w:r w:rsidRPr="0017652F">
              <w:rPr>
                <w:rFonts w:ascii="Times New Roman" w:eastAsia="SimSun" w:hAnsi="Times New Roman" w:cs="Times New Roman"/>
                <w:spacing w:val="-3"/>
                <w:sz w:val="20"/>
                <w:szCs w:val="20"/>
                <w:lang w:val="sr-Cyrl-RS" w:eastAsia="zh-CN"/>
              </w:rPr>
              <w:t xml:space="preserve"> </w:t>
            </w:r>
            <w:r w:rsidRPr="0017652F">
              <w:rPr>
                <w:rFonts w:ascii="Times New Roman" w:eastAsia="SimSun" w:hAnsi="Times New Roman" w:cs="Times New Roman"/>
                <w:sz w:val="20"/>
                <w:szCs w:val="20"/>
                <w:lang w:val="sr-Cyrl-RS" w:eastAsia="zh-CN"/>
              </w:rPr>
              <w:t>–</w:t>
            </w:r>
            <w:r w:rsidRPr="0017652F">
              <w:rPr>
                <w:rFonts w:ascii="Times New Roman" w:eastAsia="SimSun" w:hAnsi="Times New Roman" w:cs="Times New Roman"/>
                <w:spacing w:val="-2"/>
                <w:sz w:val="20"/>
                <w:szCs w:val="20"/>
                <w:lang w:val="sr-Cyrl-RS" w:eastAsia="zh-CN"/>
              </w:rPr>
              <w:t xml:space="preserve"> </w:t>
            </w:r>
            <w:r w:rsidRPr="0017652F">
              <w:rPr>
                <w:rFonts w:ascii="Times New Roman" w:eastAsia="SimSun" w:hAnsi="Times New Roman" w:cs="Times New Roman"/>
                <w:spacing w:val="-5"/>
                <w:sz w:val="20"/>
                <w:szCs w:val="20"/>
                <w:lang w:val="sr-Cyrl-RS" w:eastAsia="zh-CN"/>
              </w:rPr>
              <w:t>m</w:t>
            </w:r>
            <w:r w:rsidRPr="0017652F">
              <w:rPr>
                <w:rFonts w:ascii="Times New Roman" w:eastAsia="SimSun" w:hAnsi="Times New Roman" w:cs="Times New Roman"/>
                <w:sz w:val="20"/>
                <w:szCs w:val="20"/>
                <w:lang w:val="sr-Cyrl-RS" w:eastAsia="zh-CN"/>
              </w:rPr>
              <w:t>ail</w:t>
            </w:r>
            <w:r w:rsidRPr="0017652F">
              <w:rPr>
                <w:rFonts w:ascii="Times New Roman" w:eastAsia="SimSun" w:hAnsi="Times New Roman" w:cs="Times New Roman"/>
                <w:spacing w:val="-3"/>
                <w:sz w:val="20"/>
                <w:szCs w:val="20"/>
                <w:lang w:val="sr-Cyrl-RS" w:eastAsia="zh-CN"/>
              </w:rPr>
              <w:t xml:space="preserve"> </w:t>
            </w:r>
            <w:r w:rsidRPr="0017652F">
              <w:rPr>
                <w:rFonts w:ascii="Times New Roman" w:eastAsia="SimSun" w:hAnsi="Times New Roman" w:cs="Times New Roman"/>
                <w:spacing w:val="2"/>
                <w:sz w:val="20"/>
                <w:szCs w:val="20"/>
                <w:lang w:val="sr-Cyrl-RS" w:eastAsia="zh-CN"/>
              </w:rPr>
              <w:t>а</w:t>
            </w:r>
            <w:r w:rsidRPr="0017652F">
              <w:rPr>
                <w:rFonts w:ascii="Times New Roman" w:eastAsia="SimSun" w:hAnsi="Times New Roman" w:cs="Times New Roman"/>
                <w:sz w:val="20"/>
                <w:szCs w:val="20"/>
                <w:lang w:val="sr-Cyrl-RS" w:eastAsia="zh-CN"/>
              </w:rPr>
              <w:t>дреса:</w:t>
            </w:r>
          </w:p>
        </w:tc>
        <w:tc>
          <w:tcPr>
            <w:tcW w:w="5760" w:type="dxa"/>
          </w:tcPr>
          <w:p w:rsidR="00B71A56" w:rsidRPr="0017652F" w:rsidRDefault="00B71A56" w:rsidP="00CE094D">
            <w:pPr>
              <w:widowControl w:val="0"/>
              <w:autoSpaceDE w:val="0"/>
              <w:autoSpaceDN w:val="0"/>
              <w:adjustRightInd w:val="0"/>
              <w:spacing w:after="0" w:line="240" w:lineRule="auto"/>
              <w:rPr>
                <w:rFonts w:ascii="Times New Roman" w:eastAsia="SimSun" w:hAnsi="Times New Roman" w:cs="Times New Roman"/>
                <w:sz w:val="24"/>
                <w:szCs w:val="24"/>
                <w:lang w:val="sr-Cyrl-RS" w:eastAsia="zh-CN"/>
              </w:rPr>
            </w:pPr>
          </w:p>
        </w:tc>
      </w:tr>
    </w:tbl>
    <w:tbl>
      <w:tblPr>
        <w:tblpPr w:leftFromText="180" w:rightFromText="180" w:vertAnchor="text" w:horzAnchor="margin" w:tblpY="4354"/>
        <w:tblW w:w="0" w:type="auto"/>
        <w:tblLook w:val="04A0" w:firstRow="1" w:lastRow="0" w:firstColumn="1" w:lastColumn="0" w:noHBand="0" w:noVBand="1"/>
      </w:tblPr>
      <w:tblGrid>
        <w:gridCol w:w="3342"/>
        <w:gridCol w:w="3342"/>
        <w:gridCol w:w="3343"/>
      </w:tblGrid>
      <w:tr w:rsidR="00B71A56" w:rsidRPr="0017652F" w:rsidTr="00CE094D">
        <w:tc>
          <w:tcPr>
            <w:tcW w:w="3342" w:type="dxa"/>
            <w:shd w:val="clear" w:color="auto" w:fill="auto"/>
          </w:tcPr>
          <w:p w:rsidR="00B71A56" w:rsidRPr="0017652F" w:rsidRDefault="00B71A56" w:rsidP="00CE094D">
            <w:pPr>
              <w:widowControl w:val="0"/>
              <w:kinsoku w:val="0"/>
              <w:overflowPunct w:val="0"/>
              <w:autoSpaceDE w:val="0"/>
              <w:autoSpaceDN w:val="0"/>
              <w:adjustRightInd w:val="0"/>
              <w:spacing w:after="0" w:line="200" w:lineRule="exact"/>
              <w:rPr>
                <w:rFonts w:ascii="Times New Roman" w:eastAsia="SimSun" w:hAnsi="Times New Roman" w:cs="Times New Roman"/>
                <w:lang w:val="sr-Cyrl-RS" w:eastAsia="zh-CN"/>
              </w:rPr>
            </w:pPr>
            <w:r w:rsidRPr="0017652F">
              <w:rPr>
                <w:rFonts w:ascii="Times New Roman" w:eastAsia="SimSun" w:hAnsi="Times New Roman" w:cs="Times New Roman"/>
                <w:lang w:val="sr-Cyrl-RS" w:eastAsia="zh-CN"/>
              </w:rPr>
              <w:t>Место и датум:</w:t>
            </w:r>
          </w:p>
        </w:tc>
        <w:tc>
          <w:tcPr>
            <w:tcW w:w="3342" w:type="dxa"/>
            <w:shd w:val="clear" w:color="auto" w:fill="auto"/>
          </w:tcPr>
          <w:p w:rsidR="00B71A56" w:rsidRPr="0017652F" w:rsidRDefault="00B71A56" w:rsidP="00CE094D">
            <w:pPr>
              <w:widowControl w:val="0"/>
              <w:kinsoku w:val="0"/>
              <w:overflowPunct w:val="0"/>
              <w:autoSpaceDE w:val="0"/>
              <w:autoSpaceDN w:val="0"/>
              <w:adjustRightInd w:val="0"/>
              <w:spacing w:after="0" w:line="200" w:lineRule="exact"/>
              <w:rPr>
                <w:rFonts w:ascii="Times New Roman" w:eastAsia="SimSun" w:hAnsi="Times New Roman" w:cs="Times New Roman"/>
                <w:lang w:val="sr-Cyrl-RS" w:eastAsia="zh-CN"/>
              </w:rPr>
            </w:pPr>
          </w:p>
        </w:tc>
        <w:tc>
          <w:tcPr>
            <w:tcW w:w="3343" w:type="dxa"/>
            <w:tcBorders>
              <w:bottom w:val="single" w:sz="4" w:space="0" w:color="auto"/>
            </w:tcBorders>
            <w:shd w:val="clear" w:color="auto" w:fill="auto"/>
          </w:tcPr>
          <w:p w:rsidR="00B71A56" w:rsidRPr="0017652F" w:rsidRDefault="00B71A56" w:rsidP="00CE094D">
            <w:pPr>
              <w:widowControl w:val="0"/>
              <w:kinsoku w:val="0"/>
              <w:overflowPunct w:val="0"/>
              <w:autoSpaceDE w:val="0"/>
              <w:autoSpaceDN w:val="0"/>
              <w:adjustRightInd w:val="0"/>
              <w:spacing w:after="0" w:line="200" w:lineRule="exact"/>
              <w:jc w:val="center"/>
              <w:rPr>
                <w:rFonts w:ascii="Times New Roman" w:eastAsia="SimSun" w:hAnsi="Times New Roman" w:cs="Times New Roman"/>
                <w:lang w:val="sr-Cyrl-RS" w:eastAsia="zh-CN"/>
              </w:rPr>
            </w:pPr>
            <w:r w:rsidRPr="0017652F">
              <w:rPr>
                <w:rFonts w:ascii="Times New Roman" w:eastAsia="SimSun" w:hAnsi="Times New Roman" w:cs="Times New Roman"/>
                <w:lang w:val="sr-Cyrl-RS" w:eastAsia="zh-CN"/>
              </w:rPr>
              <w:t>ПОНУЂАЧ НОСИЛАЦ ПОСЛА</w:t>
            </w:r>
          </w:p>
          <w:p w:rsidR="00B71A56" w:rsidRPr="0017652F" w:rsidRDefault="00B71A56" w:rsidP="00CE094D">
            <w:pPr>
              <w:widowControl w:val="0"/>
              <w:kinsoku w:val="0"/>
              <w:overflowPunct w:val="0"/>
              <w:autoSpaceDE w:val="0"/>
              <w:autoSpaceDN w:val="0"/>
              <w:adjustRightInd w:val="0"/>
              <w:spacing w:after="0" w:line="200" w:lineRule="exact"/>
              <w:jc w:val="center"/>
              <w:rPr>
                <w:rFonts w:ascii="Times New Roman" w:eastAsia="SimSun" w:hAnsi="Times New Roman" w:cs="Times New Roman"/>
                <w:lang w:val="sr-Cyrl-RS" w:eastAsia="zh-CN"/>
              </w:rPr>
            </w:pPr>
          </w:p>
          <w:p w:rsidR="00B71A56" w:rsidRPr="0017652F" w:rsidRDefault="00B71A56" w:rsidP="00CE094D">
            <w:pPr>
              <w:widowControl w:val="0"/>
              <w:kinsoku w:val="0"/>
              <w:overflowPunct w:val="0"/>
              <w:autoSpaceDE w:val="0"/>
              <w:autoSpaceDN w:val="0"/>
              <w:adjustRightInd w:val="0"/>
              <w:spacing w:after="0" w:line="200" w:lineRule="exact"/>
              <w:jc w:val="center"/>
              <w:rPr>
                <w:rFonts w:ascii="Times New Roman" w:eastAsia="SimSun" w:hAnsi="Times New Roman" w:cs="Times New Roman"/>
                <w:lang w:val="sr-Cyrl-RS" w:eastAsia="zh-CN"/>
              </w:rPr>
            </w:pPr>
          </w:p>
          <w:p w:rsidR="00B71A56" w:rsidRPr="0017652F" w:rsidRDefault="00B71A56" w:rsidP="00CE094D">
            <w:pPr>
              <w:widowControl w:val="0"/>
              <w:kinsoku w:val="0"/>
              <w:overflowPunct w:val="0"/>
              <w:autoSpaceDE w:val="0"/>
              <w:autoSpaceDN w:val="0"/>
              <w:adjustRightInd w:val="0"/>
              <w:spacing w:after="0" w:line="200" w:lineRule="exact"/>
              <w:jc w:val="center"/>
              <w:rPr>
                <w:rFonts w:ascii="Times New Roman" w:eastAsia="SimSun" w:hAnsi="Times New Roman" w:cs="Times New Roman"/>
                <w:lang w:val="sr-Cyrl-RS" w:eastAsia="zh-CN"/>
              </w:rPr>
            </w:pPr>
          </w:p>
        </w:tc>
      </w:tr>
      <w:tr w:rsidR="00B71A56" w:rsidRPr="0017652F" w:rsidTr="00CE094D">
        <w:tc>
          <w:tcPr>
            <w:tcW w:w="3342" w:type="dxa"/>
            <w:shd w:val="clear" w:color="auto" w:fill="auto"/>
          </w:tcPr>
          <w:p w:rsidR="00B71A56" w:rsidRPr="0017652F" w:rsidRDefault="00B71A56" w:rsidP="00CE094D">
            <w:pPr>
              <w:widowControl w:val="0"/>
              <w:kinsoku w:val="0"/>
              <w:overflowPunct w:val="0"/>
              <w:autoSpaceDE w:val="0"/>
              <w:autoSpaceDN w:val="0"/>
              <w:adjustRightInd w:val="0"/>
              <w:spacing w:after="0" w:line="200" w:lineRule="exact"/>
              <w:rPr>
                <w:rFonts w:ascii="Times New Roman" w:eastAsia="SimSun" w:hAnsi="Times New Roman" w:cs="Times New Roman"/>
                <w:lang w:val="sr-Cyrl-RS" w:eastAsia="zh-CN"/>
              </w:rPr>
            </w:pPr>
          </w:p>
        </w:tc>
        <w:tc>
          <w:tcPr>
            <w:tcW w:w="3342" w:type="dxa"/>
            <w:shd w:val="clear" w:color="auto" w:fill="auto"/>
          </w:tcPr>
          <w:p w:rsidR="00B71A56" w:rsidRPr="0017652F" w:rsidRDefault="00B71A56" w:rsidP="00CE094D">
            <w:pPr>
              <w:widowControl w:val="0"/>
              <w:kinsoku w:val="0"/>
              <w:overflowPunct w:val="0"/>
              <w:autoSpaceDE w:val="0"/>
              <w:autoSpaceDN w:val="0"/>
              <w:adjustRightInd w:val="0"/>
              <w:spacing w:after="0" w:line="200" w:lineRule="exact"/>
              <w:jc w:val="center"/>
              <w:rPr>
                <w:rFonts w:ascii="Times New Roman" w:eastAsia="SimSun" w:hAnsi="Times New Roman" w:cs="Times New Roman"/>
                <w:lang w:val="sr-Cyrl-RS" w:eastAsia="zh-CN"/>
              </w:rPr>
            </w:pPr>
            <w:r w:rsidRPr="0017652F">
              <w:rPr>
                <w:rFonts w:ascii="Times New Roman" w:eastAsia="SimSun" w:hAnsi="Times New Roman" w:cs="Times New Roman"/>
                <w:lang w:val="sr-Cyrl-RS" w:eastAsia="zh-CN"/>
              </w:rPr>
              <w:t>М.П.</w:t>
            </w:r>
          </w:p>
        </w:tc>
        <w:tc>
          <w:tcPr>
            <w:tcW w:w="3343" w:type="dxa"/>
            <w:tcBorders>
              <w:top w:val="single" w:sz="4" w:space="0" w:color="auto"/>
            </w:tcBorders>
            <w:shd w:val="clear" w:color="auto" w:fill="auto"/>
          </w:tcPr>
          <w:p w:rsidR="00B71A56" w:rsidRPr="0017652F" w:rsidRDefault="00B71A56" w:rsidP="00CE094D">
            <w:pPr>
              <w:widowControl w:val="0"/>
              <w:kinsoku w:val="0"/>
              <w:overflowPunct w:val="0"/>
              <w:autoSpaceDE w:val="0"/>
              <w:autoSpaceDN w:val="0"/>
              <w:adjustRightInd w:val="0"/>
              <w:spacing w:after="0" w:line="200" w:lineRule="exact"/>
              <w:jc w:val="center"/>
              <w:rPr>
                <w:rFonts w:ascii="Times New Roman" w:eastAsia="SimSun" w:hAnsi="Times New Roman" w:cs="Times New Roman"/>
                <w:lang w:val="sr-Cyrl-RS" w:eastAsia="zh-CN"/>
              </w:rPr>
            </w:pPr>
            <w:r w:rsidRPr="0017652F">
              <w:rPr>
                <w:rFonts w:ascii="Times New Roman" w:eastAsia="SimSun" w:hAnsi="Times New Roman" w:cs="Times New Roman"/>
                <w:lang w:val="sr-Cyrl-RS" w:eastAsia="zh-CN"/>
              </w:rPr>
              <w:t>(потпис овлашћеног лица)</w:t>
            </w:r>
          </w:p>
        </w:tc>
      </w:tr>
    </w:tbl>
    <w:p w:rsidR="00B71A56" w:rsidRDefault="00B71A56" w:rsidP="00B71A56">
      <w:pPr>
        <w:widowControl w:val="0"/>
        <w:autoSpaceDE w:val="0"/>
        <w:autoSpaceDN w:val="0"/>
        <w:adjustRightInd w:val="0"/>
        <w:spacing w:after="0" w:line="240" w:lineRule="auto"/>
        <w:rPr>
          <w:rFonts w:ascii="Times New Roman" w:eastAsia="SimSun" w:hAnsi="Times New Roman" w:cs="Times New Roman"/>
          <w:sz w:val="24"/>
          <w:szCs w:val="24"/>
          <w:lang w:val="sr-Cyrl-RS" w:eastAsia="zh-CN"/>
        </w:rPr>
      </w:pPr>
    </w:p>
    <w:p w:rsidR="00B71A56" w:rsidRDefault="00B71A56" w:rsidP="00B71A56">
      <w:pPr>
        <w:widowControl w:val="0"/>
        <w:autoSpaceDE w:val="0"/>
        <w:autoSpaceDN w:val="0"/>
        <w:adjustRightInd w:val="0"/>
        <w:spacing w:after="0" w:line="240" w:lineRule="auto"/>
        <w:rPr>
          <w:rFonts w:ascii="Times New Roman" w:eastAsia="SimSun" w:hAnsi="Times New Roman" w:cs="Times New Roman"/>
          <w:sz w:val="24"/>
          <w:szCs w:val="24"/>
          <w:lang w:val="sr-Cyrl-RS" w:eastAsia="zh-CN"/>
        </w:rPr>
      </w:pPr>
    </w:p>
    <w:p w:rsidR="00B71A56" w:rsidRDefault="00B71A56" w:rsidP="00B71A56">
      <w:pPr>
        <w:widowControl w:val="0"/>
        <w:autoSpaceDE w:val="0"/>
        <w:autoSpaceDN w:val="0"/>
        <w:adjustRightInd w:val="0"/>
        <w:spacing w:after="0" w:line="240" w:lineRule="auto"/>
        <w:rPr>
          <w:rFonts w:ascii="Times New Roman" w:eastAsia="SimSun" w:hAnsi="Times New Roman" w:cs="Times New Roman"/>
          <w:sz w:val="24"/>
          <w:szCs w:val="24"/>
          <w:lang w:val="sr-Cyrl-RS" w:eastAsia="zh-CN"/>
        </w:rPr>
      </w:pPr>
    </w:p>
    <w:p w:rsidR="00B71A56" w:rsidRPr="0017652F" w:rsidRDefault="00B71A56" w:rsidP="00B71A56">
      <w:pPr>
        <w:widowControl w:val="0"/>
        <w:kinsoku w:val="0"/>
        <w:overflowPunct w:val="0"/>
        <w:autoSpaceDE w:val="0"/>
        <w:autoSpaceDN w:val="0"/>
        <w:adjustRightInd w:val="0"/>
        <w:spacing w:after="0" w:line="200" w:lineRule="exact"/>
        <w:rPr>
          <w:rFonts w:ascii="Times New Roman" w:eastAsia="SimSun" w:hAnsi="Times New Roman" w:cs="Times New Roman"/>
          <w:sz w:val="20"/>
          <w:szCs w:val="20"/>
          <w:lang w:val="sr-Cyrl-RS" w:eastAsia="zh-CN"/>
        </w:rPr>
      </w:pPr>
    </w:p>
    <w:p w:rsidR="00B71A56" w:rsidRPr="0017652F" w:rsidRDefault="00B71A56" w:rsidP="00B71A56">
      <w:pPr>
        <w:widowControl w:val="0"/>
        <w:kinsoku w:val="0"/>
        <w:overflowPunct w:val="0"/>
        <w:autoSpaceDE w:val="0"/>
        <w:autoSpaceDN w:val="0"/>
        <w:adjustRightInd w:val="0"/>
        <w:spacing w:after="0" w:line="240" w:lineRule="auto"/>
        <w:rPr>
          <w:rFonts w:ascii="Times New Roman" w:eastAsia="SimSun" w:hAnsi="Times New Roman" w:cs="Times New Roman"/>
          <w:sz w:val="20"/>
          <w:szCs w:val="20"/>
          <w:lang w:val="sr-Cyrl-RS" w:eastAsia="zh-CN"/>
        </w:rPr>
      </w:pPr>
      <w:r w:rsidRPr="0017652F">
        <w:rPr>
          <w:rFonts w:ascii="Times New Roman" w:eastAsia="SimSun" w:hAnsi="Times New Roman" w:cs="Times New Roman"/>
          <w:b/>
          <w:bCs/>
          <w:w w:val="99"/>
          <w:sz w:val="20"/>
          <w:szCs w:val="20"/>
          <w:u w:val="thick"/>
          <w:lang w:val="sr-Cyrl-RS" w:eastAsia="zh-CN"/>
        </w:rPr>
        <w:t xml:space="preserve"> </w:t>
      </w:r>
      <w:r w:rsidRPr="0017652F">
        <w:rPr>
          <w:rFonts w:ascii="Times New Roman" w:eastAsia="SimSun" w:hAnsi="Times New Roman" w:cs="Times New Roman"/>
          <w:b/>
          <w:bCs/>
          <w:sz w:val="20"/>
          <w:szCs w:val="20"/>
          <w:u w:val="thick"/>
          <w:lang w:val="sr-Cyrl-RS" w:eastAsia="zh-CN"/>
        </w:rPr>
        <w:t>Н</w:t>
      </w:r>
      <w:r w:rsidRPr="0017652F">
        <w:rPr>
          <w:rFonts w:ascii="Times New Roman" w:eastAsia="SimSun" w:hAnsi="Times New Roman" w:cs="Times New Roman"/>
          <w:b/>
          <w:bCs/>
          <w:spacing w:val="-4"/>
          <w:sz w:val="20"/>
          <w:szCs w:val="20"/>
          <w:u w:val="thick"/>
          <w:lang w:val="sr-Cyrl-RS" w:eastAsia="zh-CN"/>
        </w:rPr>
        <w:t xml:space="preserve"> </w:t>
      </w:r>
      <w:r w:rsidRPr="0017652F">
        <w:rPr>
          <w:rFonts w:ascii="Times New Roman" w:eastAsia="SimSun" w:hAnsi="Times New Roman" w:cs="Times New Roman"/>
          <w:b/>
          <w:bCs/>
          <w:sz w:val="20"/>
          <w:szCs w:val="20"/>
          <w:u w:val="thick"/>
          <w:lang w:val="sr-Cyrl-RS" w:eastAsia="zh-CN"/>
        </w:rPr>
        <w:t>АП</w:t>
      </w:r>
      <w:r w:rsidRPr="0017652F">
        <w:rPr>
          <w:rFonts w:ascii="Times New Roman" w:eastAsia="SimSun" w:hAnsi="Times New Roman" w:cs="Times New Roman"/>
          <w:b/>
          <w:bCs/>
          <w:spacing w:val="-3"/>
          <w:sz w:val="20"/>
          <w:szCs w:val="20"/>
          <w:u w:val="thick"/>
          <w:lang w:val="sr-Cyrl-RS" w:eastAsia="zh-CN"/>
        </w:rPr>
        <w:t xml:space="preserve"> </w:t>
      </w:r>
      <w:r w:rsidRPr="0017652F">
        <w:rPr>
          <w:rFonts w:ascii="Times New Roman" w:eastAsia="SimSun" w:hAnsi="Times New Roman" w:cs="Times New Roman"/>
          <w:b/>
          <w:bCs/>
          <w:spacing w:val="-2"/>
          <w:sz w:val="20"/>
          <w:szCs w:val="20"/>
          <w:u w:val="thick"/>
          <w:lang w:val="sr-Cyrl-RS" w:eastAsia="zh-CN"/>
        </w:rPr>
        <w:t>О</w:t>
      </w:r>
      <w:r w:rsidRPr="0017652F">
        <w:rPr>
          <w:rFonts w:ascii="Times New Roman" w:eastAsia="SimSun" w:hAnsi="Times New Roman" w:cs="Times New Roman"/>
          <w:b/>
          <w:bCs/>
          <w:sz w:val="20"/>
          <w:szCs w:val="20"/>
          <w:u w:val="thick"/>
          <w:lang w:val="sr-Cyrl-RS" w:eastAsia="zh-CN"/>
        </w:rPr>
        <w:t>М</w:t>
      </w:r>
      <w:r w:rsidRPr="0017652F">
        <w:rPr>
          <w:rFonts w:ascii="Times New Roman" w:eastAsia="SimSun" w:hAnsi="Times New Roman" w:cs="Times New Roman"/>
          <w:b/>
          <w:bCs/>
          <w:spacing w:val="-1"/>
          <w:sz w:val="20"/>
          <w:szCs w:val="20"/>
          <w:u w:val="thick"/>
          <w:lang w:val="sr-Cyrl-RS" w:eastAsia="zh-CN"/>
        </w:rPr>
        <w:t xml:space="preserve"> Е</w:t>
      </w:r>
      <w:r w:rsidRPr="0017652F">
        <w:rPr>
          <w:rFonts w:ascii="Times New Roman" w:eastAsia="SimSun" w:hAnsi="Times New Roman" w:cs="Times New Roman"/>
          <w:b/>
          <w:bCs/>
          <w:sz w:val="20"/>
          <w:szCs w:val="20"/>
          <w:u w:val="thick"/>
          <w:lang w:val="sr-Cyrl-RS" w:eastAsia="zh-CN"/>
        </w:rPr>
        <w:t>Н</w:t>
      </w:r>
      <w:r w:rsidRPr="0017652F">
        <w:rPr>
          <w:rFonts w:ascii="Times New Roman" w:eastAsia="SimSun" w:hAnsi="Times New Roman" w:cs="Times New Roman"/>
          <w:b/>
          <w:bCs/>
          <w:spacing w:val="-3"/>
          <w:sz w:val="20"/>
          <w:szCs w:val="20"/>
          <w:u w:val="thick"/>
          <w:lang w:val="sr-Cyrl-RS" w:eastAsia="zh-CN"/>
        </w:rPr>
        <w:t xml:space="preserve"> </w:t>
      </w:r>
      <w:r w:rsidRPr="0017652F">
        <w:rPr>
          <w:rFonts w:ascii="Times New Roman" w:eastAsia="SimSun" w:hAnsi="Times New Roman" w:cs="Times New Roman"/>
          <w:b/>
          <w:bCs/>
          <w:sz w:val="20"/>
          <w:szCs w:val="20"/>
          <w:u w:val="thick"/>
          <w:lang w:val="sr-Cyrl-RS" w:eastAsia="zh-CN"/>
        </w:rPr>
        <w:t>А:</w:t>
      </w:r>
      <w:r w:rsidRPr="0017652F">
        <w:rPr>
          <w:rFonts w:ascii="Times New Roman" w:eastAsia="SimSun" w:hAnsi="Times New Roman" w:cs="Times New Roman"/>
          <w:b/>
          <w:bCs/>
          <w:spacing w:val="2"/>
          <w:w w:val="99"/>
          <w:sz w:val="20"/>
          <w:szCs w:val="20"/>
          <w:u w:val="thick"/>
          <w:lang w:val="sr-Cyrl-RS" w:eastAsia="zh-CN"/>
        </w:rPr>
        <w:t xml:space="preserve"> </w:t>
      </w:r>
    </w:p>
    <w:p w:rsidR="00B71A56" w:rsidRPr="0017652F" w:rsidRDefault="00B71A56" w:rsidP="00B71A56">
      <w:pPr>
        <w:widowControl w:val="0"/>
        <w:numPr>
          <w:ilvl w:val="1"/>
          <w:numId w:val="6"/>
        </w:numPr>
        <w:tabs>
          <w:tab w:val="left" w:pos="981"/>
        </w:tabs>
        <w:kinsoku w:val="0"/>
        <w:overflowPunct w:val="0"/>
        <w:autoSpaceDE w:val="0"/>
        <w:autoSpaceDN w:val="0"/>
        <w:adjustRightInd w:val="0"/>
        <w:spacing w:before="12" w:after="0" w:line="230" w:lineRule="exact"/>
        <w:ind w:left="993" w:right="257" w:hanging="360"/>
        <w:rPr>
          <w:rFonts w:ascii="Times New Roman" w:eastAsia="SimSun" w:hAnsi="Times New Roman" w:cs="Times New Roman"/>
          <w:sz w:val="20"/>
          <w:szCs w:val="20"/>
          <w:lang w:val="sr-Cyrl-RS" w:eastAsia="zh-CN"/>
        </w:rPr>
      </w:pPr>
      <w:r w:rsidRPr="0017652F">
        <w:rPr>
          <w:rFonts w:ascii="Times New Roman" w:eastAsia="SimSun" w:hAnsi="Times New Roman" w:cs="Times New Roman"/>
          <w:sz w:val="20"/>
          <w:szCs w:val="20"/>
          <w:lang w:val="sr-Cyrl-RS" w:eastAsia="zh-CN"/>
        </w:rPr>
        <w:t>Образац</w:t>
      </w:r>
      <w:r w:rsidRPr="0017652F">
        <w:rPr>
          <w:rFonts w:ascii="Times New Roman" w:eastAsia="SimSun" w:hAnsi="Times New Roman" w:cs="Times New Roman"/>
          <w:spacing w:val="-4"/>
          <w:sz w:val="20"/>
          <w:szCs w:val="20"/>
          <w:lang w:val="sr-Cyrl-RS" w:eastAsia="zh-CN"/>
        </w:rPr>
        <w:t xml:space="preserve"> </w:t>
      </w:r>
      <w:r w:rsidRPr="0017652F">
        <w:rPr>
          <w:rFonts w:ascii="Times New Roman" w:eastAsia="SimSun" w:hAnsi="Times New Roman" w:cs="Times New Roman"/>
          <w:spacing w:val="1"/>
          <w:sz w:val="20"/>
          <w:szCs w:val="20"/>
          <w:lang w:val="sr-Cyrl-RS" w:eastAsia="zh-CN"/>
        </w:rPr>
        <w:t>оп</w:t>
      </w:r>
      <w:r w:rsidRPr="0017652F">
        <w:rPr>
          <w:rFonts w:ascii="Times New Roman" w:eastAsia="SimSun" w:hAnsi="Times New Roman" w:cs="Times New Roman"/>
          <w:sz w:val="20"/>
          <w:szCs w:val="20"/>
          <w:lang w:val="sr-Cyrl-RS" w:eastAsia="zh-CN"/>
        </w:rPr>
        <w:t>ш</w:t>
      </w:r>
      <w:r w:rsidRPr="0017652F">
        <w:rPr>
          <w:rFonts w:ascii="Times New Roman" w:eastAsia="SimSun" w:hAnsi="Times New Roman" w:cs="Times New Roman"/>
          <w:spacing w:val="1"/>
          <w:sz w:val="20"/>
          <w:szCs w:val="20"/>
          <w:lang w:val="sr-Cyrl-RS" w:eastAsia="zh-CN"/>
        </w:rPr>
        <w:t>т</w:t>
      </w:r>
      <w:r w:rsidRPr="0017652F">
        <w:rPr>
          <w:rFonts w:ascii="Times New Roman" w:eastAsia="SimSun" w:hAnsi="Times New Roman" w:cs="Times New Roman"/>
          <w:sz w:val="20"/>
          <w:szCs w:val="20"/>
          <w:lang w:val="sr-Cyrl-RS" w:eastAsia="zh-CN"/>
        </w:rPr>
        <w:t>и</w:t>
      </w:r>
      <w:r w:rsidRPr="0017652F">
        <w:rPr>
          <w:rFonts w:ascii="Times New Roman" w:eastAsia="SimSun" w:hAnsi="Times New Roman" w:cs="Times New Roman"/>
          <w:spacing w:val="-1"/>
          <w:sz w:val="20"/>
          <w:szCs w:val="20"/>
          <w:lang w:val="sr-Cyrl-RS" w:eastAsia="zh-CN"/>
        </w:rPr>
        <w:t xml:space="preserve"> п</w:t>
      </w:r>
      <w:r w:rsidRPr="0017652F">
        <w:rPr>
          <w:rFonts w:ascii="Times New Roman" w:eastAsia="SimSun" w:hAnsi="Times New Roman" w:cs="Times New Roman"/>
          <w:spacing w:val="1"/>
          <w:sz w:val="20"/>
          <w:szCs w:val="20"/>
          <w:lang w:val="sr-Cyrl-RS" w:eastAsia="zh-CN"/>
        </w:rPr>
        <w:t>о</w:t>
      </w:r>
      <w:r w:rsidRPr="0017652F">
        <w:rPr>
          <w:rFonts w:ascii="Times New Roman" w:eastAsia="SimSun" w:hAnsi="Times New Roman" w:cs="Times New Roman"/>
          <w:sz w:val="20"/>
          <w:szCs w:val="20"/>
          <w:lang w:val="sr-Cyrl-RS" w:eastAsia="zh-CN"/>
        </w:rPr>
        <w:t>да</w:t>
      </w:r>
      <w:r w:rsidRPr="0017652F">
        <w:rPr>
          <w:rFonts w:ascii="Times New Roman" w:eastAsia="SimSun" w:hAnsi="Times New Roman" w:cs="Times New Roman"/>
          <w:spacing w:val="1"/>
          <w:sz w:val="20"/>
          <w:szCs w:val="20"/>
          <w:lang w:val="sr-Cyrl-RS" w:eastAsia="zh-CN"/>
        </w:rPr>
        <w:t>ц</w:t>
      </w:r>
      <w:r w:rsidRPr="0017652F">
        <w:rPr>
          <w:rFonts w:ascii="Times New Roman" w:eastAsia="SimSun" w:hAnsi="Times New Roman" w:cs="Times New Roman"/>
          <w:sz w:val="20"/>
          <w:szCs w:val="20"/>
          <w:lang w:val="sr-Cyrl-RS" w:eastAsia="zh-CN"/>
        </w:rPr>
        <w:t>и</w:t>
      </w:r>
      <w:r w:rsidRPr="0017652F">
        <w:rPr>
          <w:rFonts w:ascii="Times New Roman" w:eastAsia="SimSun" w:hAnsi="Times New Roman" w:cs="Times New Roman"/>
          <w:spacing w:val="-5"/>
          <w:sz w:val="20"/>
          <w:szCs w:val="20"/>
          <w:lang w:val="sr-Cyrl-RS" w:eastAsia="zh-CN"/>
        </w:rPr>
        <w:t xml:space="preserve"> </w:t>
      </w:r>
      <w:r w:rsidRPr="0017652F">
        <w:rPr>
          <w:rFonts w:ascii="Times New Roman" w:eastAsia="SimSun" w:hAnsi="Times New Roman" w:cs="Times New Roman"/>
          <w:sz w:val="20"/>
          <w:szCs w:val="20"/>
          <w:lang w:val="sr-Cyrl-RS" w:eastAsia="zh-CN"/>
        </w:rPr>
        <w:t>о</w:t>
      </w:r>
      <w:r w:rsidRPr="0017652F">
        <w:rPr>
          <w:rFonts w:ascii="Times New Roman" w:eastAsia="SimSun" w:hAnsi="Times New Roman" w:cs="Times New Roman"/>
          <w:spacing w:val="-2"/>
          <w:sz w:val="20"/>
          <w:szCs w:val="20"/>
          <w:lang w:val="sr-Cyrl-RS" w:eastAsia="zh-CN"/>
        </w:rPr>
        <w:t xml:space="preserve"> </w:t>
      </w:r>
      <w:r w:rsidRPr="0017652F">
        <w:rPr>
          <w:rFonts w:ascii="Times New Roman" w:eastAsia="SimSun" w:hAnsi="Times New Roman" w:cs="Times New Roman"/>
          <w:spacing w:val="2"/>
          <w:sz w:val="20"/>
          <w:szCs w:val="20"/>
          <w:lang w:val="sr-Cyrl-RS" w:eastAsia="zh-CN"/>
        </w:rPr>
        <w:t>с</w:t>
      </w:r>
      <w:r w:rsidRPr="0017652F">
        <w:rPr>
          <w:rFonts w:ascii="Times New Roman" w:eastAsia="SimSun" w:hAnsi="Times New Roman" w:cs="Times New Roman"/>
          <w:spacing w:val="1"/>
          <w:sz w:val="20"/>
          <w:szCs w:val="20"/>
          <w:lang w:val="sr-Cyrl-RS" w:eastAsia="zh-CN"/>
        </w:rPr>
        <w:t>в</w:t>
      </w:r>
      <w:r w:rsidRPr="0017652F">
        <w:rPr>
          <w:rFonts w:ascii="Times New Roman" w:eastAsia="SimSun" w:hAnsi="Times New Roman" w:cs="Times New Roman"/>
          <w:sz w:val="20"/>
          <w:szCs w:val="20"/>
          <w:lang w:val="sr-Cyrl-RS" w:eastAsia="zh-CN"/>
        </w:rPr>
        <w:t>аком</w:t>
      </w:r>
      <w:r w:rsidRPr="0017652F">
        <w:rPr>
          <w:rFonts w:ascii="Times New Roman" w:eastAsia="SimSun" w:hAnsi="Times New Roman" w:cs="Times New Roman"/>
          <w:spacing w:val="-2"/>
          <w:sz w:val="20"/>
          <w:szCs w:val="20"/>
          <w:lang w:val="sr-Cyrl-RS" w:eastAsia="zh-CN"/>
        </w:rPr>
        <w:t xml:space="preserve"> </w:t>
      </w:r>
      <w:r w:rsidRPr="0017652F">
        <w:rPr>
          <w:rFonts w:ascii="Times New Roman" w:eastAsia="SimSun" w:hAnsi="Times New Roman" w:cs="Times New Roman"/>
          <w:spacing w:val="-1"/>
          <w:sz w:val="20"/>
          <w:szCs w:val="20"/>
          <w:lang w:val="sr-Cyrl-RS" w:eastAsia="zh-CN"/>
        </w:rPr>
        <w:t>Понуђ</w:t>
      </w:r>
      <w:r w:rsidRPr="0017652F">
        <w:rPr>
          <w:rFonts w:ascii="Times New Roman" w:eastAsia="SimSun" w:hAnsi="Times New Roman" w:cs="Times New Roman"/>
          <w:sz w:val="20"/>
          <w:szCs w:val="20"/>
          <w:lang w:val="sr-Cyrl-RS" w:eastAsia="zh-CN"/>
        </w:rPr>
        <w:t>а</w:t>
      </w:r>
      <w:r w:rsidRPr="0017652F">
        <w:rPr>
          <w:rFonts w:ascii="Times New Roman" w:eastAsia="SimSun" w:hAnsi="Times New Roman" w:cs="Times New Roman"/>
          <w:spacing w:val="3"/>
          <w:sz w:val="20"/>
          <w:szCs w:val="20"/>
          <w:lang w:val="sr-Cyrl-RS" w:eastAsia="zh-CN"/>
        </w:rPr>
        <w:t>ч</w:t>
      </w:r>
      <w:r w:rsidRPr="0017652F">
        <w:rPr>
          <w:rFonts w:ascii="Times New Roman" w:eastAsia="SimSun" w:hAnsi="Times New Roman" w:cs="Times New Roman"/>
          <w:sz w:val="20"/>
          <w:szCs w:val="20"/>
          <w:lang w:val="sr-Cyrl-RS" w:eastAsia="zh-CN"/>
        </w:rPr>
        <w:t>у</w:t>
      </w:r>
      <w:r w:rsidRPr="0017652F">
        <w:rPr>
          <w:rFonts w:ascii="Times New Roman" w:eastAsia="SimSun" w:hAnsi="Times New Roman" w:cs="Times New Roman"/>
          <w:spacing w:val="-3"/>
          <w:sz w:val="20"/>
          <w:szCs w:val="20"/>
          <w:lang w:val="sr-Cyrl-RS" w:eastAsia="zh-CN"/>
        </w:rPr>
        <w:t xml:space="preserve"> </w:t>
      </w:r>
      <w:r w:rsidRPr="0017652F">
        <w:rPr>
          <w:rFonts w:ascii="Times New Roman" w:eastAsia="SimSun" w:hAnsi="Times New Roman" w:cs="Times New Roman"/>
          <w:spacing w:val="-1"/>
          <w:sz w:val="20"/>
          <w:szCs w:val="20"/>
          <w:lang w:val="sr-Cyrl-RS" w:eastAsia="zh-CN"/>
        </w:rPr>
        <w:t>и</w:t>
      </w:r>
      <w:r w:rsidRPr="0017652F">
        <w:rPr>
          <w:rFonts w:ascii="Times New Roman" w:eastAsia="SimSun" w:hAnsi="Times New Roman" w:cs="Times New Roman"/>
          <w:sz w:val="20"/>
          <w:szCs w:val="20"/>
          <w:lang w:val="sr-Cyrl-RS" w:eastAsia="zh-CN"/>
        </w:rPr>
        <w:t>з</w:t>
      </w:r>
      <w:r w:rsidRPr="0017652F">
        <w:rPr>
          <w:rFonts w:ascii="Times New Roman" w:eastAsia="SimSun" w:hAnsi="Times New Roman" w:cs="Times New Roman"/>
          <w:spacing w:val="-2"/>
          <w:sz w:val="20"/>
          <w:szCs w:val="20"/>
          <w:lang w:val="sr-Cyrl-RS" w:eastAsia="zh-CN"/>
        </w:rPr>
        <w:t xml:space="preserve"> </w:t>
      </w:r>
      <w:r w:rsidRPr="0017652F">
        <w:rPr>
          <w:rFonts w:ascii="Times New Roman" w:eastAsia="SimSun" w:hAnsi="Times New Roman" w:cs="Times New Roman"/>
          <w:sz w:val="20"/>
          <w:szCs w:val="20"/>
          <w:lang w:val="sr-Cyrl-RS" w:eastAsia="zh-CN"/>
        </w:rPr>
        <w:t>г</w:t>
      </w:r>
      <w:r w:rsidRPr="0017652F">
        <w:rPr>
          <w:rFonts w:ascii="Times New Roman" w:eastAsia="SimSun" w:hAnsi="Times New Roman" w:cs="Times New Roman"/>
          <w:spacing w:val="3"/>
          <w:sz w:val="20"/>
          <w:szCs w:val="20"/>
          <w:lang w:val="sr-Cyrl-RS" w:eastAsia="zh-CN"/>
        </w:rPr>
        <w:t>р</w:t>
      </w:r>
      <w:r w:rsidRPr="0017652F">
        <w:rPr>
          <w:rFonts w:ascii="Times New Roman" w:eastAsia="SimSun" w:hAnsi="Times New Roman" w:cs="Times New Roman"/>
          <w:spacing w:val="-2"/>
          <w:sz w:val="20"/>
          <w:szCs w:val="20"/>
          <w:lang w:val="sr-Cyrl-RS" w:eastAsia="zh-CN"/>
        </w:rPr>
        <w:t>у</w:t>
      </w:r>
      <w:r w:rsidRPr="0017652F">
        <w:rPr>
          <w:rFonts w:ascii="Times New Roman" w:eastAsia="SimSun" w:hAnsi="Times New Roman" w:cs="Times New Roman"/>
          <w:spacing w:val="-1"/>
          <w:sz w:val="20"/>
          <w:szCs w:val="20"/>
          <w:lang w:val="sr-Cyrl-RS" w:eastAsia="zh-CN"/>
        </w:rPr>
        <w:t>п</w:t>
      </w:r>
      <w:r w:rsidRPr="0017652F">
        <w:rPr>
          <w:rFonts w:ascii="Times New Roman" w:eastAsia="SimSun" w:hAnsi="Times New Roman" w:cs="Times New Roman"/>
          <w:sz w:val="20"/>
          <w:szCs w:val="20"/>
          <w:lang w:val="sr-Cyrl-RS" w:eastAsia="zh-CN"/>
        </w:rPr>
        <w:t>е</w:t>
      </w:r>
      <w:r w:rsidRPr="0017652F">
        <w:rPr>
          <w:rFonts w:ascii="Times New Roman" w:eastAsia="SimSun" w:hAnsi="Times New Roman" w:cs="Times New Roman"/>
          <w:spacing w:val="-1"/>
          <w:sz w:val="20"/>
          <w:szCs w:val="20"/>
          <w:lang w:val="sr-Cyrl-RS" w:eastAsia="zh-CN"/>
        </w:rPr>
        <w:t xml:space="preserve"> Понуђ</w:t>
      </w:r>
      <w:r w:rsidRPr="0017652F">
        <w:rPr>
          <w:rFonts w:ascii="Times New Roman" w:eastAsia="SimSun" w:hAnsi="Times New Roman" w:cs="Times New Roman"/>
          <w:sz w:val="20"/>
          <w:szCs w:val="20"/>
          <w:lang w:val="sr-Cyrl-RS" w:eastAsia="zh-CN"/>
        </w:rPr>
        <w:t xml:space="preserve">ача </w:t>
      </w:r>
      <w:r w:rsidRPr="0017652F">
        <w:rPr>
          <w:rFonts w:ascii="Times New Roman" w:eastAsia="SimSun" w:hAnsi="Times New Roman" w:cs="Times New Roman"/>
          <w:spacing w:val="-1"/>
          <w:sz w:val="20"/>
          <w:szCs w:val="20"/>
          <w:lang w:val="sr-Cyrl-RS" w:eastAsia="zh-CN"/>
        </w:rPr>
        <w:t>п</w:t>
      </w:r>
      <w:r w:rsidRPr="0017652F">
        <w:rPr>
          <w:rFonts w:ascii="Times New Roman" w:eastAsia="SimSun" w:hAnsi="Times New Roman" w:cs="Times New Roman"/>
          <w:spacing w:val="1"/>
          <w:sz w:val="20"/>
          <w:szCs w:val="20"/>
          <w:lang w:val="sr-Cyrl-RS" w:eastAsia="zh-CN"/>
        </w:rPr>
        <w:t>оп</w:t>
      </w:r>
      <w:r w:rsidRPr="0017652F">
        <w:rPr>
          <w:rFonts w:ascii="Times New Roman" w:eastAsia="SimSun" w:hAnsi="Times New Roman" w:cs="Times New Roman"/>
          <w:spacing w:val="-2"/>
          <w:sz w:val="20"/>
          <w:szCs w:val="20"/>
          <w:lang w:val="sr-Cyrl-RS" w:eastAsia="zh-CN"/>
        </w:rPr>
        <w:t>у</w:t>
      </w:r>
      <w:r w:rsidRPr="0017652F">
        <w:rPr>
          <w:rFonts w:ascii="Times New Roman" w:eastAsia="SimSun" w:hAnsi="Times New Roman" w:cs="Times New Roman"/>
          <w:sz w:val="20"/>
          <w:szCs w:val="20"/>
          <w:lang w:val="sr-Cyrl-RS" w:eastAsia="zh-CN"/>
        </w:rPr>
        <w:t>њава</w:t>
      </w:r>
      <w:r w:rsidRPr="0017652F">
        <w:rPr>
          <w:rFonts w:ascii="Times New Roman" w:eastAsia="SimSun" w:hAnsi="Times New Roman" w:cs="Times New Roman"/>
          <w:spacing w:val="4"/>
          <w:sz w:val="20"/>
          <w:szCs w:val="20"/>
          <w:lang w:val="sr-Cyrl-RS" w:eastAsia="zh-CN"/>
        </w:rPr>
        <w:t>ј</w:t>
      </w:r>
      <w:r w:rsidRPr="0017652F">
        <w:rPr>
          <w:rFonts w:ascii="Times New Roman" w:eastAsia="SimSun" w:hAnsi="Times New Roman" w:cs="Times New Roman"/>
          <w:sz w:val="20"/>
          <w:szCs w:val="20"/>
          <w:lang w:val="sr-Cyrl-RS" w:eastAsia="zh-CN"/>
        </w:rPr>
        <w:t>у</w:t>
      </w:r>
      <w:r w:rsidRPr="0017652F">
        <w:rPr>
          <w:rFonts w:ascii="Times New Roman" w:eastAsia="SimSun" w:hAnsi="Times New Roman" w:cs="Times New Roman"/>
          <w:spacing w:val="-5"/>
          <w:sz w:val="20"/>
          <w:szCs w:val="20"/>
          <w:lang w:val="sr-Cyrl-RS" w:eastAsia="zh-CN"/>
        </w:rPr>
        <w:t xml:space="preserve"> </w:t>
      </w:r>
      <w:r w:rsidRPr="0017652F">
        <w:rPr>
          <w:rFonts w:ascii="Times New Roman" w:eastAsia="SimSun" w:hAnsi="Times New Roman" w:cs="Times New Roman"/>
          <w:sz w:val="20"/>
          <w:szCs w:val="20"/>
          <w:lang w:val="sr-Cyrl-RS" w:eastAsia="zh-CN"/>
        </w:rPr>
        <w:t>и</w:t>
      </w:r>
      <w:r w:rsidRPr="0017652F">
        <w:rPr>
          <w:rFonts w:ascii="Times New Roman" w:eastAsia="SimSun" w:hAnsi="Times New Roman" w:cs="Times New Roman"/>
          <w:spacing w:val="-1"/>
          <w:sz w:val="20"/>
          <w:szCs w:val="20"/>
          <w:lang w:val="sr-Cyrl-RS" w:eastAsia="zh-CN"/>
        </w:rPr>
        <w:t xml:space="preserve"> </w:t>
      </w:r>
      <w:r w:rsidRPr="0017652F">
        <w:rPr>
          <w:rFonts w:ascii="Times New Roman" w:eastAsia="SimSun" w:hAnsi="Times New Roman" w:cs="Times New Roman"/>
          <w:spacing w:val="-2"/>
          <w:sz w:val="20"/>
          <w:szCs w:val="20"/>
          <w:lang w:val="sr-Cyrl-RS" w:eastAsia="zh-CN"/>
        </w:rPr>
        <w:t>у</w:t>
      </w:r>
      <w:r w:rsidRPr="0017652F">
        <w:rPr>
          <w:rFonts w:ascii="Times New Roman" w:eastAsia="SimSun" w:hAnsi="Times New Roman" w:cs="Times New Roman"/>
          <w:sz w:val="20"/>
          <w:szCs w:val="20"/>
          <w:lang w:val="sr-Cyrl-RS" w:eastAsia="zh-CN"/>
        </w:rPr>
        <w:t>з</w:t>
      </w:r>
      <w:r w:rsidRPr="0017652F">
        <w:rPr>
          <w:rFonts w:ascii="Times New Roman" w:eastAsia="SimSun" w:hAnsi="Times New Roman" w:cs="Times New Roman"/>
          <w:spacing w:val="-1"/>
          <w:sz w:val="20"/>
          <w:szCs w:val="20"/>
          <w:lang w:val="sr-Cyrl-RS" w:eastAsia="zh-CN"/>
        </w:rPr>
        <w:t xml:space="preserve"> п</w:t>
      </w:r>
      <w:r w:rsidRPr="0017652F">
        <w:rPr>
          <w:rFonts w:ascii="Times New Roman" w:eastAsia="SimSun" w:hAnsi="Times New Roman" w:cs="Times New Roman"/>
          <w:spacing w:val="1"/>
          <w:sz w:val="20"/>
          <w:szCs w:val="20"/>
          <w:lang w:val="sr-Cyrl-RS" w:eastAsia="zh-CN"/>
        </w:rPr>
        <w:t>он</w:t>
      </w:r>
      <w:r w:rsidRPr="0017652F">
        <w:rPr>
          <w:rFonts w:ascii="Times New Roman" w:eastAsia="SimSun" w:hAnsi="Times New Roman" w:cs="Times New Roman"/>
          <w:spacing w:val="9"/>
          <w:sz w:val="20"/>
          <w:szCs w:val="20"/>
          <w:lang w:val="sr-Cyrl-RS" w:eastAsia="zh-CN"/>
        </w:rPr>
        <w:t>у</w:t>
      </w:r>
      <w:r w:rsidRPr="0017652F">
        <w:rPr>
          <w:rFonts w:ascii="Times New Roman" w:eastAsia="SimSun" w:hAnsi="Times New Roman" w:cs="Times New Roman"/>
          <w:spacing w:val="1"/>
          <w:sz w:val="20"/>
          <w:szCs w:val="20"/>
          <w:lang w:val="sr-Cyrl-RS" w:eastAsia="zh-CN"/>
        </w:rPr>
        <w:t>д</w:t>
      </w:r>
      <w:r w:rsidRPr="0017652F">
        <w:rPr>
          <w:rFonts w:ascii="Times New Roman" w:eastAsia="SimSun" w:hAnsi="Times New Roman" w:cs="Times New Roman"/>
          <w:sz w:val="20"/>
          <w:szCs w:val="20"/>
          <w:lang w:val="sr-Cyrl-RS" w:eastAsia="zh-CN"/>
        </w:rPr>
        <w:t>у</w:t>
      </w:r>
      <w:r w:rsidRPr="0017652F">
        <w:rPr>
          <w:rFonts w:ascii="Times New Roman" w:eastAsia="SimSun" w:hAnsi="Times New Roman" w:cs="Times New Roman"/>
          <w:spacing w:val="-4"/>
          <w:sz w:val="20"/>
          <w:szCs w:val="20"/>
          <w:lang w:val="sr-Cyrl-RS" w:eastAsia="zh-CN"/>
        </w:rPr>
        <w:t xml:space="preserve"> </w:t>
      </w:r>
      <w:r w:rsidRPr="0017652F">
        <w:rPr>
          <w:rFonts w:ascii="Times New Roman" w:eastAsia="SimSun" w:hAnsi="Times New Roman" w:cs="Times New Roman"/>
          <w:spacing w:val="-1"/>
          <w:sz w:val="20"/>
          <w:szCs w:val="20"/>
          <w:lang w:val="sr-Cyrl-RS" w:eastAsia="zh-CN"/>
        </w:rPr>
        <w:t>п</w:t>
      </w:r>
      <w:r w:rsidRPr="0017652F">
        <w:rPr>
          <w:rFonts w:ascii="Times New Roman" w:eastAsia="SimSun" w:hAnsi="Times New Roman" w:cs="Times New Roman"/>
          <w:spacing w:val="1"/>
          <w:sz w:val="20"/>
          <w:szCs w:val="20"/>
          <w:lang w:val="sr-Cyrl-RS" w:eastAsia="zh-CN"/>
        </w:rPr>
        <w:t>од</w:t>
      </w:r>
      <w:r w:rsidRPr="0017652F">
        <w:rPr>
          <w:rFonts w:ascii="Times New Roman" w:eastAsia="SimSun" w:hAnsi="Times New Roman" w:cs="Times New Roman"/>
          <w:spacing w:val="-1"/>
          <w:sz w:val="20"/>
          <w:szCs w:val="20"/>
          <w:lang w:val="sr-Cyrl-RS" w:eastAsia="zh-CN"/>
        </w:rPr>
        <w:t>н</w:t>
      </w:r>
      <w:r w:rsidRPr="0017652F">
        <w:rPr>
          <w:rFonts w:ascii="Times New Roman" w:eastAsia="SimSun" w:hAnsi="Times New Roman" w:cs="Times New Roman"/>
          <w:spacing w:val="1"/>
          <w:sz w:val="20"/>
          <w:szCs w:val="20"/>
          <w:lang w:val="sr-Cyrl-RS" w:eastAsia="zh-CN"/>
        </w:rPr>
        <w:t>о</w:t>
      </w:r>
      <w:r w:rsidRPr="0017652F">
        <w:rPr>
          <w:rFonts w:ascii="Times New Roman" w:eastAsia="SimSun" w:hAnsi="Times New Roman" w:cs="Times New Roman"/>
          <w:sz w:val="20"/>
          <w:szCs w:val="20"/>
          <w:lang w:val="sr-Cyrl-RS" w:eastAsia="zh-CN"/>
        </w:rPr>
        <w:t>се</w:t>
      </w:r>
      <w:r w:rsidRPr="0017652F">
        <w:rPr>
          <w:rFonts w:ascii="Times New Roman" w:eastAsia="SimSun" w:hAnsi="Times New Roman" w:cs="Times New Roman"/>
          <w:spacing w:val="-2"/>
          <w:sz w:val="20"/>
          <w:szCs w:val="20"/>
          <w:lang w:val="sr-Cyrl-RS" w:eastAsia="zh-CN"/>
        </w:rPr>
        <w:t xml:space="preserve"> </w:t>
      </w:r>
      <w:r w:rsidRPr="0017652F">
        <w:rPr>
          <w:rFonts w:ascii="Times New Roman" w:eastAsia="SimSun" w:hAnsi="Times New Roman" w:cs="Times New Roman"/>
          <w:sz w:val="20"/>
          <w:szCs w:val="20"/>
          <w:lang w:val="sr-Cyrl-RS" w:eastAsia="zh-CN"/>
        </w:rPr>
        <w:t>са</w:t>
      </w:r>
      <w:r w:rsidRPr="0017652F">
        <w:rPr>
          <w:rFonts w:ascii="Times New Roman" w:eastAsia="SimSun" w:hAnsi="Times New Roman" w:cs="Times New Roman"/>
          <w:spacing w:val="1"/>
          <w:sz w:val="20"/>
          <w:szCs w:val="20"/>
          <w:lang w:val="sr-Cyrl-RS" w:eastAsia="zh-CN"/>
        </w:rPr>
        <w:t>м</w:t>
      </w:r>
      <w:r w:rsidRPr="0017652F">
        <w:rPr>
          <w:rFonts w:ascii="Times New Roman" w:eastAsia="SimSun" w:hAnsi="Times New Roman" w:cs="Times New Roman"/>
          <w:sz w:val="20"/>
          <w:szCs w:val="20"/>
          <w:lang w:val="sr-Cyrl-RS" w:eastAsia="zh-CN"/>
        </w:rPr>
        <w:t>о</w:t>
      </w:r>
      <w:r w:rsidRPr="0017652F">
        <w:rPr>
          <w:rFonts w:ascii="Times New Roman" w:eastAsia="SimSun" w:hAnsi="Times New Roman" w:cs="Times New Roman"/>
          <w:spacing w:val="-3"/>
          <w:sz w:val="20"/>
          <w:szCs w:val="20"/>
          <w:lang w:val="sr-Cyrl-RS" w:eastAsia="zh-CN"/>
        </w:rPr>
        <w:t xml:space="preserve"> </w:t>
      </w:r>
      <w:r w:rsidRPr="0017652F">
        <w:rPr>
          <w:rFonts w:ascii="Times New Roman" w:eastAsia="SimSun" w:hAnsi="Times New Roman" w:cs="Times New Roman"/>
          <w:spacing w:val="1"/>
          <w:sz w:val="20"/>
          <w:szCs w:val="20"/>
          <w:lang w:val="sr-Cyrl-RS" w:eastAsia="zh-CN"/>
        </w:rPr>
        <w:t>о</w:t>
      </w:r>
      <w:r w:rsidRPr="0017652F">
        <w:rPr>
          <w:rFonts w:ascii="Times New Roman" w:eastAsia="SimSun" w:hAnsi="Times New Roman" w:cs="Times New Roman"/>
          <w:spacing w:val="-1"/>
          <w:sz w:val="20"/>
          <w:szCs w:val="20"/>
          <w:lang w:val="sr-Cyrl-RS" w:eastAsia="zh-CN"/>
        </w:rPr>
        <w:t>н</w:t>
      </w:r>
      <w:r w:rsidRPr="0017652F">
        <w:rPr>
          <w:rFonts w:ascii="Times New Roman" w:eastAsia="SimSun" w:hAnsi="Times New Roman" w:cs="Times New Roman"/>
          <w:sz w:val="20"/>
          <w:szCs w:val="20"/>
          <w:lang w:val="sr-Cyrl-RS" w:eastAsia="zh-CN"/>
        </w:rPr>
        <w:t>и</w:t>
      </w:r>
      <w:r w:rsidRPr="0017652F">
        <w:rPr>
          <w:rFonts w:ascii="Times New Roman" w:eastAsia="SimSun" w:hAnsi="Times New Roman" w:cs="Times New Roman"/>
          <w:w w:val="99"/>
          <w:sz w:val="20"/>
          <w:szCs w:val="20"/>
          <w:lang w:val="sr-Cyrl-RS" w:eastAsia="zh-CN"/>
        </w:rPr>
        <w:t xml:space="preserve"> </w:t>
      </w:r>
      <w:r w:rsidRPr="0017652F">
        <w:rPr>
          <w:rFonts w:ascii="Times New Roman" w:eastAsia="SimSun" w:hAnsi="Times New Roman" w:cs="Times New Roman"/>
          <w:spacing w:val="-1"/>
          <w:sz w:val="20"/>
          <w:szCs w:val="20"/>
          <w:lang w:val="sr-Cyrl-RS" w:eastAsia="zh-CN"/>
        </w:rPr>
        <w:t>Понуђ</w:t>
      </w:r>
      <w:r w:rsidRPr="0017652F">
        <w:rPr>
          <w:rFonts w:ascii="Times New Roman" w:eastAsia="SimSun" w:hAnsi="Times New Roman" w:cs="Times New Roman"/>
          <w:sz w:val="20"/>
          <w:szCs w:val="20"/>
          <w:lang w:val="sr-Cyrl-RS" w:eastAsia="zh-CN"/>
        </w:rPr>
        <w:t>ачи</w:t>
      </w:r>
      <w:r w:rsidRPr="0017652F">
        <w:rPr>
          <w:rFonts w:ascii="Times New Roman" w:eastAsia="SimSun" w:hAnsi="Times New Roman" w:cs="Times New Roman"/>
          <w:spacing w:val="-8"/>
          <w:sz w:val="20"/>
          <w:szCs w:val="20"/>
          <w:lang w:val="sr-Cyrl-RS" w:eastAsia="zh-CN"/>
        </w:rPr>
        <w:t xml:space="preserve"> </w:t>
      </w:r>
      <w:r w:rsidRPr="0017652F">
        <w:rPr>
          <w:rFonts w:ascii="Times New Roman" w:eastAsia="SimSun" w:hAnsi="Times New Roman" w:cs="Times New Roman"/>
          <w:spacing w:val="-1"/>
          <w:sz w:val="20"/>
          <w:szCs w:val="20"/>
          <w:lang w:val="sr-Cyrl-RS" w:eastAsia="zh-CN"/>
        </w:rPr>
        <w:t>к</w:t>
      </w:r>
      <w:r w:rsidRPr="0017652F">
        <w:rPr>
          <w:rFonts w:ascii="Times New Roman" w:eastAsia="SimSun" w:hAnsi="Times New Roman" w:cs="Times New Roman"/>
          <w:spacing w:val="1"/>
          <w:sz w:val="20"/>
          <w:szCs w:val="20"/>
          <w:lang w:val="sr-Cyrl-RS" w:eastAsia="zh-CN"/>
        </w:rPr>
        <w:t>о</w:t>
      </w:r>
      <w:r w:rsidRPr="0017652F">
        <w:rPr>
          <w:rFonts w:ascii="Times New Roman" w:eastAsia="SimSun" w:hAnsi="Times New Roman" w:cs="Times New Roman"/>
          <w:spacing w:val="2"/>
          <w:sz w:val="20"/>
          <w:szCs w:val="20"/>
          <w:lang w:val="sr-Cyrl-RS" w:eastAsia="zh-CN"/>
        </w:rPr>
        <w:t>ј</w:t>
      </w:r>
      <w:r w:rsidRPr="0017652F">
        <w:rPr>
          <w:rFonts w:ascii="Times New Roman" w:eastAsia="SimSun" w:hAnsi="Times New Roman" w:cs="Times New Roman"/>
          <w:sz w:val="20"/>
          <w:szCs w:val="20"/>
          <w:lang w:val="sr-Cyrl-RS" w:eastAsia="zh-CN"/>
        </w:rPr>
        <w:t>и</w:t>
      </w:r>
      <w:r w:rsidRPr="0017652F">
        <w:rPr>
          <w:rFonts w:ascii="Times New Roman" w:eastAsia="SimSun" w:hAnsi="Times New Roman" w:cs="Times New Roman"/>
          <w:spacing w:val="-10"/>
          <w:sz w:val="20"/>
          <w:szCs w:val="20"/>
          <w:lang w:val="sr-Cyrl-RS" w:eastAsia="zh-CN"/>
        </w:rPr>
        <w:t xml:space="preserve"> </w:t>
      </w:r>
      <w:r w:rsidRPr="0017652F">
        <w:rPr>
          <w:rFonts w:ascii="Times New Roman" w:eastAsia="SimSun" w:hAnsi="Times New Roman" w:cs="Times New Roman"/>
          <w:spacing w:val="-1"/>
          <w:sz w:val="20"/>
          <w:szCs w:val="20"/>
          <w:lang w:val="sr-Cyrl-RS" w:eastAsia="zh-CN"/>
        </w:rPr>
        <w:t>п</w:t>
      </w:r>
      <w:r w:rsidRPr="0017652F">
        <w:rPr>
          <w:rFonts w:ascii="Times New Roman" w:eastAsia="SimSun" w:hAnsi="Times New Roman" w:cs="Times New Roman"/>
          <w:spacing w:val="1"/>
          <w:sz w:val="20"/>
          <w:szCs w:val="20"/>
          <w:lang w:val="sr-Cyrl-RS" w:eastAsia="zh-CN"/>
        </w:rPr>
        <w:t>о</w:t>
      </w:r>
      <w:r w:rsidRPr="0017652F">
        <w:rPr>
          <w:rFonts w:ascii="Times New Roman" w:eastAsia="SimSun" w:hAnsi="Times New Roman" w:cs="Times New Roman"/>
          <w:sz w:val="20"/>
          <w:szCs w:val="20"/>
          <w:lang w:val="sr-Cyrl-RS" w:eastAsia="zh-CN"/>
        </w:rPr>
        <w:t>д</w:t>
      </w:r>
      <w:r w:rsidRPr="0017652F">
        <w:rPr>
          <w:rFonts w:ascii="Times New Roman" w:eastAsia="SimSun" w:hAnsi="Times New Roman" w:cs="Times New Roman"/>
          <w:spacing w:val="-2"/>
          <w:sz w:val="20"/>
          <w:szCs w:val="20"/>
          <w:lang w:val="sr-Cyrl-RS" w:eastAsia="zh-CN"/>
        </w:rPr>
        <w:t>н</w:t>
      </w:r>
      <w:r w:rsidRPr="0017652F">
        <w:rPr>
          <w:rFonts w:ascii="Times New Roman" w:eastAsia="SimSun" w:hAnsi="Times New Roman" w:cs="Times New Roman"/>
          <w:spacing w:val="1"/>
          <w:sz w:val="20"/>
          <w:szCs w:val="20"/>
          <w:lang w:val="sr-Cyrl-RS" w:eastAsia="zh-CN"/>
        </w:rPr>
        <w:t>о</w:t>
      </w:r>
      <w:r w:rsidRPr="0017652F">
        <w:rPr>
          <w:rFonts w:ascii="Times New Roman" w:eastAsia="SimSun" w:hAnsi="Times New Roman" w:cs="Times New Roman"/>
          <w:sz w:val="20"/>
          <w:szCs w:val="20"/>
          <w:lang w:val="sr-Cyrl-RS" w:eastAsia="zh-CN"/>
        </w:rPr>
        <w:t>се</w:t>
      </w:r>
      <w:r w:rsidRPr="0017652F">
        <w:rPr>
          <w:rFonts w:ascii="Times New Roman" w:eastAsia="SimSun" w:hAnsi="Times New Roman" w:cs="Times New Roman"/>
          <w:spacing w:val="-8"/>
          <w:sz w:val="20"/>
          <w:szCs w:val="20"/>
          <w:lang w:val="sr-Cyrl-RS" w:eastAsia="zh-CN"/>
        </w:rPr>
        <w:t xml:space="preserve"> </w:t>
      </w:r>
      <w:r w:rsidRPr="0017652F">
        <w:rPr>
          <w:rFonts w:ascii="Times New Roman" w:eastAsia="SimSun" w:hAnsi="Times New Roman" w:cs="Times New Roman"/>
          <w:sz w:val="20"/>
          <w:szCs w:val="20"/>
          <w:lang w:val="sr-Cyrl-RS" w:eastAsia="zh-CN"/>
        </w:rPr>
        <w:t>за</w:t>
      </w:r>
      <w:r w:rsidRPr="0017652F">
        <w:rPr>
          <w:rFonts w:ascii="Times New Roman" w:eastAsia="SimSun" w:hAnsi="Times New Roman" w:cs="Times New Roman"/>
          <w:spacing w:val="2"/>
          <w:sz w:val="20"/>
          <w:szCs w:val="20"/>
          <w:lang w:val="sr-Cyrl-RS" w:eastAsia="zh-CN"/>
        </w:rPr>
        <w:t>ј</w:t>
      </w:r>
      <w:r w:rsidRPr="0017652F">
        <w:rPr>
          <w:rFonts w:ascii="Times New Roman" w:eastAsia="SimSun" w:hAnsi="Times New Roman" w:cs="Times New Roman"/>
          <w:sz w:val="20"/>
          <w:szCs w:val="20"/>
          <w:lang w:val="sr-Cyrl-RS" w:eastAsia="zh-CN"/>
        </w:rPr>
        <w:t>ед</w:t>
      </w:r>
      <w:r w:rsidRPr="0017652F">
        <w:rPr>
          <w:rFonts w:ascii="Times New Roman" w:eastAsia="SimSun" w:hAnsi="Times New Roman" w:cs="Times New Roman"/>
          <w:spacing w:val="-2"/>
          <w:sz w:val="20"/>
          <w:szCs w:val="20"/>
          <w:lang w:val="sr-Cyrl-RS" w:eastAsia="zh-CN"/>
        </w:rPr>
        <w:t>н</w:t>
      </w:r>
      <w:r w:rsidRPr="0017652F">
        <w:rPr>
          <w:rFonts w:ascii="Times New Roman" w:eastAsia="SimSun" w:hAnsi="Times New Roman" w:cs="Times New Roman"/>
          <w:spacing w:val="-1"/>
          <w:sz w:val="20"/>
          <w:szCs w:val="20"/>
          <w:lang w:val="sr-Cyrl-RS" w:eastAsia="zh-CN"/>
        </w:rPr>
        <w:t>и</w:t>
      </w:r>
      <w:r w:rsidRPr="0017652F">
        <w:rPr>
          <w:rFonts w:ascii="Times New Roman" w:eastAsia="SimSun" w:hAnsi="Times New Roman" w:cs="Times New Roman"/>
          <w:spacing w:val="2"/>
          <w:sz w:val="20"/>
          <w:szCs w:val="20"/>
          <w:lang w:val="sr-Cyrl-RS" w:eastAsia="zh-CN"/>
        </w:rPr>
        <w:t>ч</w:t>
      </w:r>
      <w:r w:rsidRPr="0017652F">
        <w:rPr>
          <w:rFonts w:ascii="Times New Roman" w:eastAsia="SimSun" w:hAnsi="Times New Roman" w:cs="Times New Roman"/>
          <w:spacing w:val="1"/>
          <w:sz w:val="20"/>
          <w:szCs w:val="20"/>
          <w:lang w:val="sr-Cyrl-RS" w:eastAsia="zh-CN"/>
        </w:rPr>
        <w:t>к</w:t>
      </w:r>
      <w:r w:rsidRPr="0017652F">
        <w:rPr>
          <w:rFonts w:ascii="Times New Roman" w:eastAsia="SimSun" w:hAnsi="Times New Roman" w:cs="Times New Roman"/>
          <w:sz w:val="20"/>
          <w:szCs w:val="20"/>
          <w:lang w:val="sr-Cyrl-RS" w:eastAsia="zh-CN"/>
        </w:rPr>
        <w:t>у</w:t>
      </w:r>
      <w:r w:rsidRPr="0017652F">
        <w:rPr>
          <w:rFonts w:ascii="Times New Roman" w:eastAsia="SimSun" w:hAnsi="Times New Roman" w:cs="Times New Roman"/>
          <w:spacing w:val="-10"/>
          <w:sz w:val="20"/>
          <w:szCs w:val="20"/>
          <w:lang w:val="sr-Cyrl-RS" w:eastAsia="zh-CN"/>
        </w:rPr>
        <w:t xml:space="preserve"> </w:t>
      </w:r>
      <w:r w:rsidRPr="0017652F">
        <w:rPr>
          <w:rFonts w:ascii="Times New Roman" w:eastAsia="SimSun" w:hAnsi="Times New Roman" w:cs="Times New Roman"/>
          <w:spacing w:val="-1"/>
          <w:sz w:val="20"/>
          <w:szCs w:val="20"/>
          <w:lang w:val="sr-Cyrl-RS" w:eastAsia="zh-CN"/>
        </w:rPr>
        <w:t>п</w:t>
      </w:r>
      <w:r w:rsidRPr="0017652F">
        <w:rPr>
          <w:rFonts w:ascii="Times New Roman" w:eastAsia="SimSun" w:hAnsi="Times New Roman" w:cs="Times New Roman"/>
          <w:spacing w:val="1"/>
          <w:sz w:val="20"/>
          <w:szCs w:val="20"/>
          <w:lang w:val="sr-Cyrl-RS" w:eastAsia="zh-CN"/>
        </w:rPr>
        <w:t>он</w:t>
      </w:r>
      <w:r w:rsidRPr="0017652F">
        <w:rPr>
          <w:rFonts w:ascii="Times New Roman" w:eastAsia="SimSun" w:hAnsi="Times New Roman" w:cs="Times New Roman"/>
          <w:spacing w:val="-2"/>
          <w:sz w:val="20"/>
          <w:szCs w:val="20"/>
          <w:lang w:val="sr-Cyrl-RS" w:eastAsia="zh-CN"/>
        </w:rPr>
        <w:t>у</w:t>
      </w:r>
      <w:r w:rsidRPr="0017652F">
        <w:rPr>
          <w:rFonts w:ascii="Times New Roman" w:eastAsia="SimSun" w:hAnsi="Times New Roman" w:cs="Times New Roman"/>
          <w:spacing w:val="1"/>
          <w:sz w:val="20"/>
          <w:szCs w:val="20"/>
          <w:lang w:val="sr-Cyrl-RS" w:eastAsia="zh-CN"/>
        </w:rPr>
        <w:t>д</w:t>
      </w:r>
      <w:r w:rsidRPr="0017652F">
        <w:rPr>
          <w:rFonts w:ascii="Times New Roman" w:eastAsia="SimSun" w:hAnsi="Times New Roman" w:cs="Times New Roman"/>
          <w:spacing w:val="-2"/>
          <w:sz w:val="20"/>
          <w:szCs w:val="20"/>
          <w:lang w:val="sr-Cyrl-RS" w:eastAsia="zh-CN"/>
        </w:rPr>
        <w:t>у</w:t>
      </w:r>
      <w:r w:rsidRPr="0017652F">
        <w:rPr>
          <w:rFonts w:ascii="Times New Roman" w:eastAsia="SimSun" w:hAnsi="Times New Roman" w:cs="Times New Roman"/>
          <w:sz w:val="20"/>
          <w:szCs w:val="20"/>
          <w:lang w:val="sr-Cyrl-RS" w:eastAsia="zh-CN"/>
        </w:rPr>
        <w:t>.</w:t>
      </w:r>
    </w:p>
    <w:p w:rsidR="00B71A56" w:rsidRPr="0017652F" w:rsidRDefault="00B71A56" w:rsidP="00B71A56">
      <w:pPr>
        <w:widowControl w:val="0"/>
        <w:numPr>
          <w:ilvl w:val="1"/>
          <w:numId w:val="6"/>
        </w:numPr>
        <w:tabs>
          <w:tab w:val="left" w:pos="981"/>
        </w:tabs>
        <w:kinsoku w:val="0"/>
        <w:overflowPunct w:val="0"/>
        <w:autoSpaceDE w:val="0"/>
        <w:autoSpaceDN w:val="0"/>
        <w:adjustRightInd w:val="0"/>
        <w:spacing w:before="15" w:after="0" w:line="230" w:lineRule="exact"/>
        <w:ind w:left="993" w:right="265" w:hanging="360"/>
        <w:rPr>
          <w:rFonts w:ascii="Times New Roman" w:eastAsia="SimSun" w:hAnsi="Times New Roman" w:cs="Times New Roman"/>
          <w:sz w:val="20"/>
          <w:szCs w:val="20"/>
          <w:lang w:val="sr-Cyrl-RS" w:eastAsia="zh-CN"/>
        </w:rPr>
      </w:pPr>
      <w:r w:rsidRPr="0017652F">
        <w:rPr>
          <w:rFonts w:ascii="Times New Roman" w:eastAsia="SimSun" w:hAnsi="Times New Roman" w:cs="Times New Roman"/>
          <w:sz w:val="20"/>
          <w:szCs w:val="20"/>
          <w:lang w:val="sr-Cyrl-RS" w:eastAsia="zh-CN"/>
        </w:rPr>
        <w:t>А</w:t>
      </w:r>
      <w:r w:rsidRPr="0017652F">
        <w:rPr>
          <w:rFonts w:ascii="Times New Roman" w:eastAsia="SimSun" w:hAnsi="Times New Roman" w:cs="Times New Roman"/>
          <w:spacing w:val="-1"/>
          <w:sz w:val="20"/>
          <w:szCs w:val="20"/>
          <w:lang w:val="sr-Cyrl-RS" w:eastAsia="zh-CN"/>
        </w:rPr>
        <w:t>к</w:t>
      </w:r>
      <w:r w:rsidRPr="0017652F">
        <w:rPr>
          <w:rFonts w:ascii="Times New Roman" w:eastAsia="SimSun" w:hAnsi="Times New Roman" w:cs="Times New Roman"/>
          <w:sz w:val="20"/>
          <w:szCs w:val="20"/>
          <w:lang w:val="sr-Cyrl-RS" w:eastAsia="zh-CN"/>
        </w:rPr>
        <w:t>о</w:t>
      </w:r>
      <w:r w:rsidRPr="0017652F">
        <w:rPr>
          <w:rFonts w:ascii="Times New Roman" w:eastAsia="SimSun" w:hAnsi="Times New Roman" w:cs="Times New Roman"/>
          <w:spacing w:val="33"/>
          <w:sz w:val="20"/>
          <w:szCs w:val="20"/>
          <w:lang w:val="sr-Cyrl-RS" w:eastAsia="zh-CN"/>
        </w:rPr>
        <w:t xml:space="preserve"> </w:t>
      </w:r>
      <w:r w:rsidRPr="0017652F">
        <w:rPr>
          <w:rFonts w:ascii="Times New Roman" w:eastAsia="SimSun" w:hAnsi="Times New Roman" w:cs="Times New Roman"/>
          <w:spacing w:val="-1"/>
          <w:sz w:val="20"/>
          <w:szCs w:val="20"/>
          <w:lang w:val="sr-Cyrl-RS" w:eastAsia="zh-CN"/>
        </w:rPr>
        <w:t>Понуђ</w:t>
      </w:r>
      <w:r w:rsidRPr="0017652F">
        <w:rPr>
          <w:rFonts w:ascii="Times New Roman" w:eastAsia="SimSun" w:hAnsi="Times New Roman" w:cs="Times New Roman"/>
          <w:sz w:val="20"/>
          <w:szCs w:val="20"/>
          <w:lang w:val="sr-Cyrl-RS" w:eastAsia="zh-CN"/>
        </w:rPr>
        <w:t>ач</w:t>
      </w:r>
      <w:r w:rsidRPr="0017652F">
        <w:rPr>
          <w:rFonts w:ascii="Times New Roman" w:eastAsia="SimSun" w:hAnsi="Times New Roman" w:cs="Times New Roman"/>
          <w:spacing w:val="34"/>
          <w:sz w:val="20"/>
          <w:szCs w:val="20"/>
          <w:lang w:val="sr-Cyrl-RS" w:eastAsia="zh-CN"/>
        </w:rPr>
        <w:t xml:space="preserve"> </w:t>
      </w:r>
      <w:r w:rsidRPr="0017652F">
        <w:rPr>
          <w:rFonts w:ascii="Times New Roman" w:eastAsia="SimSun" w:hAnsi="Times New Roman" w:cs="Times New Roman"/>
          <w:spacing w:val="-1"/>
          <w:sz w:val="20"/>
          <w:szCs w:val="20"/>
          <w:lang w:val="sr-Cyrl-RS" w:eastAsia="zh-CN"/>
        </w:rPr>
        <w:t>н</w:t>
      </w:r>
      <w:r w:rsidRPr="0017652F">
        <w:rPr>
          <w:rFonts w:ascii="Times New Roman" w:eastAsia="SimSun" w:hAnsi="Times New Roman" w:cs="Times New Roman"/>
          <w:sz w:val="20"/>
          <w:szCs w:val="20"/>
          <w:lang w:val="sr-Cyrl-RS" w:eastAsia="zh-CN"/>
        </w:rPr>
        <w:t>е</w:t>
      </w:r>
      <w:r w:rsidRPr="0017652F">
        <w:rPr>
          <w:rFonts w:ascii="Times New Roman" w:eastAsia="SimSun" w:hAnsi="Times New Roman" w:cs="Times New Roman"/>
          <w:spacing w:val="33"/>
          <w:sz w:val="20"/>
          <w:szCs w:val="20"/>
          <w:lang w:val="sr-Cyrl-RS" w:eastAsia="zh-CN"/>
        </w:rPr>
        <w:t xml:space="preserve"> </w:t>
      </w:r>
      <w:r w:rsidRPr="0017652F">
        <w:rPr>
          <w:rFonts w:ascii="Times New Roman" w:eastAsia="SimSun" w:hAnsi="Times New Roman" w:cs="Times New Roman"/>
          <w:spacing w:val="-1"/>
          <w:sz w:val="20"/>
          <w:szCs w:val="20"/>
          <w:lang w:val="sr-Cyrl-RS" w:eastAsia="zh-CN"/>
        </w:rPr>
        <w:t>н</w:t>
      </w:r>
      <w:r w:rsidRPr="0017652F">
        <w:rPr>
          <w:rFonts w:ascii="Times New Roman" w:eastAsia="SimSun" w:hAnsi="Times New Roman" w:cs="Times New Roman"/>
          <w:sz w:val="20"/>
          <w:szCs w:val="20"/>
          <w:lang w:val="sr-Cyrl-RS" w:eastAsia="zh-CN"/>
        </w:rPr>
        <w:t>а</w:t>
      </w:r>
      <w:r w:rsidRPr="0017652F">
        <w:rPr>
          <w:rFonts w:ascii="Times New Roman" w:eastAsia="SimSun" w:hAnsi="Times New Roman" w:cs="Times New Roman"/>
          <w:spacing w:val="3"/>
          <w:sz w:val="20"/>
          <w:szCs w:val="20"/>
          <w:lang w:val="sr-Cyrl-RS" w:eastAsia="zh-CN"/>
        </w:rPr>
        <w:t>с</w:t>
      </w:r>
      <w:r w:rsidRPr="0017652F">
        <w:rPr>
          <w:rFonts w:ascii="Times New Roman" w:eastAsia="SimSun" w:hAnsi="Times New Roman" w:cs="Times New Roman"/>
          <w:spacing w:val="1"/>
          <w:sz w:val="20"/>
          <w:szCs w:val="20"/>
          <w:lang w:val="sr-Cyrl-RS" w:eastAsia="zh-CN"/>
        </w:rPr>
        <w:t>т</w:t>
      </w:r>
      <w:r w:rsidRPr="0017652F">
        <w:rPr>
          <w:rFonts w:ascii="Times New Roman" w:eastAsia="SimSun" w:hAnsi="Times New Roman" w:cs="Times New Roman"/>
          <w:spacing w:val="-2"/>
          <w:sz w:val="20"/>
          <w:szCs w:val="20"/>
          <w:lang w:val="sr-Cyrl-RS" w:eastAsia="zh-CN"/>
        </w:rPr>
        <w:t>у</w:t>
      </w:r>
      <w:r w:rsidRPr="0017652F">
        <w:rPr>
          <w:rFonts w:ascii="Times New Roman" w:eastAsia="SimSun" w:hAnsi="Times New Roman" w:cs="Times New Roman"/>
          <w:spacing w:val="-1"/>
          <w:sz w:val="20"/>
          <w:szCs w:val="20"/>
          <w:lang w:val="sr-Cyrl-RS" w:eastAsia="zh-CN"/>
        </w:rPr>
        <w:t>п</w:t>
      </w:r>
      <w:r w:rsidRPr="0017652F">
        <w:rPr>
          <w:rFonts w:ascii="Times New Roman" w:eastAsia="SimSun" w:hAnsi="Times New Roman" w:cs="Times New Roman"/>
          <w:sz w:val="20"/>
          <w:szCs w:val="20"/>
          <w:lang w:val="sr-Cyrl-RS" w:eastAsia="zh-CN"/>
        </w:rPr>
        <w:t>а</w:t>
      </w:r>
      <w:r w:rsidRPr="0017652F">
        <w:rPr>
          <w:rFonts w:ascii="Times New Roman" w:eastAsia="SimSun" w:hAnsi="Times New Roman" w:cs="Times New Roman"/>
          <w:spacing w:val="36"/>
          <w:sz w:val="20"/>
          <w:szCs w:val="20"/>
          <w:lang w:val="sr-Cyrl-RS" w:eastAsia="zh-CN"/>
        </w:rPr>
        <w:t xml:space="preserve"> </w:t>
      </w:r>
      <w:r w:rsidRPr="0017652F">
        <w:rPr>
          <w:rFonts w:ascii="Times New Roman" w:eastAsia="SimSun" w:hAnsi="Times New Roman" w:cs="Times New Roman"/>
          <w:sz w:val="20"/>
          <w:szCs w:val="20"/>
          <w:lang w:val="sr-Cyrl-RS" w:eastAsia="zh-CN"/>
        </w:rPr>
        <w:t>у</w:t>
      </w:r>
      <w:r w:rsidRPr="0017652F">
        <w:rPr>
          <w:rFonts w:ascii="Times New Roman" w:eastAsia="SimSun" w:hAnsi="Times New Roman" w:cs="Times New Roman"/>
          <w:spacing w:val="31"/>
          <w:sz w:val="20"/>
          <w:szCs w:val="20"/>
          <w:lang w:val="sr-Cyrl-RS" w:eastAsia="zh-CN"/>
        </w:rPr>
        <w:t xml:space="preserve"> </w:t>
      </w:r>
      <w:r w:rsidRPr="0017652F">
        <w:rPr>
          <w:rFonts w:ascii="Times New Roman" w:eastAsia="SimSun" w:hAnsi="Times New Roman" w:cs="Times New Roman"/>
          <w:sz w:val="20"/>
          <w:szCs w:val="20"/>
          <w:lang w:val="sr-Cyrl-RS" w:eastAsia="zh-CN"/>
        </w:rPr>
        <w:t>за</w:t>
      </w:r>
      <w:r w:rsidRPr="0017652F">
        <w:rPr>
          <w:rFonts w:ascii="Times New Roman" w:eastAsia="SimSun" w:hAnsi="Times New Roman" w:cs="Times New Roman"/>
          <w:spacing w:val="2"/>
          <w:sz w:val="20"/>
          <w:szCs w:val="20"/>
          <w:lang w:val="sr-Cyrl-RS" w:eastAsia="zh-CN"/>
        </w:rPr>
        <w:t>ј</w:t>
      </w:r>
      <w:r w:rsidRPr="0017652F">
        <w:rPr>
          <w:rFonts w:ascii="Times New Roman" w:eastAsia="SimSun" w:hAnsi="Times New Roman" w:cs="Times New Roman"/>
          <w:sz w:val="20"/>
          <w:szCs w:val="20"/>
          <w:lang w:val="sr-Cyrl-RS" w:eastAsia="zh-CN"/>
        </w:rPr>
        <w:t>ед</w:t>
      </w:r>
      <w:r w:rsidRPr="0017652F">
        <w:rPr>
          <w:rFonts w:ascii="Times New Roman" w:eastAsia="SimSun" w:hAnsi="Times New Roman" w:cs="Times New Roman"/>
          <w:spacing w:val="-2"/>
          <w:sz w:val="20"/>
          <w:szCs w:val="20"/>
          <w:lang w:val="sr-Cyrl-RS" w:eastAsia="zh-CN"/>
        </w:rPr>
        <w:t>н</w:t>
      </w:r>
      <w:r w:rsidRPr="0017652F">
        <w:rPr>
          <w:rFonts w:ascii="Times New Roman" w:eastAsia="SimSun" w:hAnsi="Times New Roman" w:cs="Times New Roman"/>
          <w:spacing w:val="-1"/>
          <w:sz w:val="20"/>
          <w:szCs w:val="20"/>
          <w:lang w:val="sr-Cyrl-RS" w:eastAsia="zh-CN"/>
        </w:rPr>
        <w:t>и</w:t>
      </w:r>
      <w:r w:rsidRPr="0017652F">
        <w:rPr>
          <w:rFonts w:ascii="Times New Roman" w:eastAsia="SimSun" w:hAnsi="Times New Roman" w:cs="Times New Roman"/>
          <w:sz w:val="20"/>
          <w:szCs w:val="20"/>
          <w:lang w:val="sr-Cyrl-RS" w:eastAsia="zh-CN"/>
        </w:rPr>
        <w:t>ч</w:t>
      </w:r>
      <w:r w:rsidRPr="0017652F">
        <w:rPr>
          <w:rFonts w:ascii="Times New Roman" w:eastAsia="SimSun" w:hAnsi="Times New Roman" w:cs="Times New Roman"/>
          <w:spacing w:val="-1"/>
          <w:sz w:val="20"/>
          <w:szCs w:val="20"/>
          <w:lang w:val="sr-Cyrl-RS" w:eastAsia="zh-CN"/>
        </w:rPr>
        <w:t>к</w:t>
      </w:r>
      <w:r w:rsidRPr="0017652F">
        <w:rPr>
          <w:rFonts w:ascii="Times New Roman" w:eastAsia="SimSun" w:hAnsi="Times New Roman" w:cs="Times New Roman"/>
          <w:spacing w:val="1"/>
          <w:sz w:val="20"/>
          <w:szCs w:val="20"/>
          <w:lang w:val="sr-Cyrl-RS" w:eastAsia="zh-CN"/>
        </w:rPr>
        <w:t>о</w:t>
      </w:r>
      <w:r w:rsidRPr="0017652F">
        <w:rPr>
          <w:rFonts w:ascii="Times New Roman" w:eastAsia="SimSun" w:hAnsi="Times New Roman" w:cs="Times New Roman"/>
          <w:sz w:val="20"/>
          <w:szCs w:val="20"/>
          <w:lang w:val="sr-Cyrl-RS" w:eastAsia="zh-CN"/>
        </w:rPr>
        <w:t>ј</w:t>
      </w:r>
      <w:r w:rsidRPr="0017652F">
        <w:rPr>
          <w:rFonts w:ascii="Times New Roman" w:eastAsia="SimSun" w:hAnsi="Times New Roman" w:cs="Times New Roman"/>
          <w:spacing w:val="35"/>
          <w:sz w:val="20"/>
          <w:szCs w:val="20"/>
          <w:lang w:val="sr-Cyrl-RS" w:eastAsia="zh-CN"/>
        </w:rPr>
        <w:t xml:space="preserve"> </w:t>
      </w:r>
      <w:r w:rsidRPr="0017652F">
        <w:rPr>
          <w:rFonts w:ascii="Times New Roman" w:eastAsia="SimSun" w:hAnsi="Times New Roman" w:cs="Times New Roman"/>
          <w:spacing w:val="-1"/>
          <w:sz w:val="20"/>
          <w:szCs w:val="20"/>
          <w:lang w:val="sr-Cyrl-RS" w:eastAsia="zh-CN"/>
        </w:rPr>
        <w:t>п</w:t>
      </w:r>
      <w:r w:rsidRPr="0017652F">
        <w:rPr>
          <w:rFonts w:ascii="Times New Roman" w:eastAsia="SimSun" w:hAnsi="Times New Roman" w:cs="Times New Roman"/>
          <w:spacing w:val="1"/>
          <w:sz w:val="20"/>
          <w:szCs w:val="20"/>
          <w:lang w:val="sr-Cyrl-RS" w:eastAsia="zh-CN"/>
        </w:rPr>
        <w:t>он</w:t>
      </w:r>
      <w:r w:rsidRPr="0017652F">
        <w:rPr>
          <w:rFonts w:ascii="Times New Roman" w:eastAsia="SimSun" w:hAnsi="Times New Roman" w:cs="Times New Roman"/>
          <w:spacing w:val="-2"/>
          <w:sz w:val="20"/>
          <w:szCs w:val="20"/>
          <w:lang w:val="sr-Cyrl-RS" w:eastAsia="zh-CN"/>
        </w:rPr>
        <w:t>у</w:t>
      </w:r>
      <w:r w:rsidRPr="0017652F">
        <w:rPr>
          <w:rFonts w:ascii="Times New Roman" w:eastAsia="SimSun" w:hAnsi="Times New Roman" w:cs="Times New Roman"/>
          <w:sz w:val="20"/>
          <w:szCs w:val="20"/>
          <w:lang w:val="sr-Cyrl-RS" w:eastAsia="zh-CN"/>
        </w:rPr>
        <w:t>д</w:t>
      </w:r>
      <w:r w:rsidRPr="0017652F">
        <w:rPr>
          <w:rFonts w:ascii="Times New Roman" w:eastAsia="SimSun" w:hAnsi="Times New Roman" w:cs="Times New Roman"/>
          <w:spacing w:val="-2"/>
          <w:sz w:val="20"/>
          <w:szCs w:val="20"/>
          <w:lang w:val="sr-Cyrl-RS" w:eastAsia="zh-CN"/>
        </w:rPr>
        <w:t>и</w:t>
      </w:r>
      <w:r w:rsidRPr="0017652F">
        <w:rPr>
          <w:rFonts w:ascii="Times New Roman" w:eastAsia="SimSun" w:hAnsi="Times New Roman" w:cs="Times New Roman"/>
          <w:sz w:val="20"/>
          <w:szCs w:val="20"/>
          <w:lang w:val="sr-Cyrl-RS" w:eastAsia="zh-CN"/>
        </w:rPr>
        <w:t>,</w:t>
      </w:r>
      <w:r w:rsidRPr="0017652F">
        <w:rPr>
          <w:rFonts w:ascii="Times New Roman" w:eastAsia="SimSun" w:hAnsi="Times New Roman" w:cs="Times New Roman"/>
          <w:spacing w:val="33"/>
          <w:sz w:val="20"/>
          <w:szCs w:val="20"/>
          <w:lang w:val="sr-Cyrl-RS" w:eastAsia="zh-CN"/>
        </w:rPr>
        <w:t xml:space="preserve"> </w:t>
      </w:r>
      <w:r w:rsidRPr="0017652F">
        <w:rPr>
          <w:rFonts w:ascii="Times New Roman" w:eastAsia="SimSun" w:hAnsi="Times New Roman" w:cs="Times New Roman"/>
          <w:sz w:val="20"/>
          <w:szCs w:val="20"/>
          <w:lang w:val="sr-Cyrl-RS" w:eastAsia="zh-CN"/>
        </w:rPr>
        <w:t>Образ</w:t>
      </w:r>
      <w:r w:rsidRPr="0017652F">
        <w:rPr>
          <w:rFonts w:ascii="Times New Roman" w:eastAsia="SimSun" w:hAnsi="Times New Roman" w:cs="Times New Roman"/>
          <w:spacing w:val="2"/>
          <w:sz w:val="20"/>
          <w:szCs w:val="20"/>
          <w:lang w:val="sr-Cyrl-RS" w:eastAsia="zh-CN"/>
        </w:rPr>
        <w:t>а</w:t>
      </w:r>
      <w:r w:rsidRPr="0017652F">
        <w:rPr>
          <w:rFonts w:ascii="Times New Roman" w:eastAsia="SimSun" w:hAnsi="Times New Roman" w:cs="Times New Roman"/>
          <w:sz w:val="20"/>
          <w:szCs w:val="20"/>
          <w:lang w:val="sr-Cyrl-RS" w:eastAsia="zh-CN"/>
        </w:rPr>
        <w:t>ц</w:t>
      </w:r>
      <w:r w:rsidRPr="0017652F">
        <w:rPr>
          <w:rFonts w:ascii="Times New Roman" w:eastAsia="SimSun" w:hAnsi="Times New Roman" w:cs="Times New Roman"/>
          <w:spacing w:val="32"/>
          <w:sz w:val="20"/>
          <w:szCs w:val="20"/>
          <w:lang w:val="sr-Cyrl-RS" w:eastAsia="zh-CN"/>
        </w:rPr>
        <w:t xml:space="preserve"> </w:t>
      </w:r>
      <w:r w:rsidRPr="0017652F">
        <w:rPr>
          <w:rFonts w:ascii="Times New Roman" w:eastAsia="SimSun" w:hAnsi="Times New Roman" w:cs="Times New Roman"/>
          <w:spacing w:val="1"/>
          <w:sz w:val="20"/>
          <w:szCs w:val="20"/>
          <w:lang w:val="sr-Cyrl-RS" w:eastAsia="zh-CN"/>
        </w:rPr>
        <w:t>о</w:t>
      </w:r>
      <w:r w:rsidRPr="0017652F">
        <w:rPr>
          <w:rFonts w:ascii="Times New Roman" w:eastAsia="SimSun" w:hAnsi="Times New Roman" w:cs="Times New Roman"/>
          <w:spacing w:val="-1"/>
          <w:sz w:val="20"/>
          <w:szCs w:val="20"/>
          <w:lang w:val="sr-Cyrl-RS" w:eastAsia="zh-CN"/>
        </w:rPr>
        <w:t>п</w:t>
      </w:r>
      <w:r w:rsidRPr="0017652F">
        <w:rPr>
          <w:rFonts w:ascii="Times New Roman" w:eastAsia="SimSun" w:hAnsi="Times New Roman" w:cs="Times New Roman"/>
          <w:sz w:val="20"/>
          <w:szCs w:val="20"/>
          <w:lang w:val="sr-Cyrl-RS" w:eastAsia="zh-CN"/>
        </w:rPr>
        <w:t>ш</w:t>
      </w:r>
      <w:r w:rsidRPr="0017652F">
        <w:rPr>
          <w:rFonts w:ascii="Times New Roman" w:eastAsia="SimSun" w:hAnsi="Times New Roman" w:cs="Times New Roman"/>
          <w:spacing w:val="1"/>
          <w:sz w:val="20"/>
          <w:szCs w:val="20"/>
          <w:lang w:val="sr-Cyrl-RS" w:eastAsia="zh-CN"/>
        </w:rPr>
        <w:t>т</w:t>
      </w:r>
      <w:r w:rsidRPr="0017652F">
        <w:rPr>
          <w:rFonts w:ascii="Times New Roman" w:eastAsia="SimSun" w:hAnsi="Times New Roman" w:cs="Times New Roman"/>
          <w:sz w:val="20"/>
          <w:szCs w:val="20"/>
          <w:lang w:val="sr-Cyrl-RS" w:eastAsia="zh-CN"/>
        </w:rPr>
        <w:t>и</w:t>
      </w:r>
      <w:r w:rsidRPr="0017652F">
        <w:rPr>
          <w:rFonts w:ascii="Times New Roman" w:eastAsia="SimSun" w:hAnsi="Times New Roman" w:cs="Times New Roman"/>
          <w:spacing w:val="32"/>
          <w:sz w:val="20"/>
          <w:szCs w:val="20"/>
          <w:lang w:val="sr-Cyrl-RS" w:eastAsia="zh-CN"/>
        </w:rPr>
        <w:t xml:space="preserve"> </w:t>
      </w:r>
      <w:r w:rsidRPr="0017652F">
        <w:rPr>
          <w:rFonts w:ascii="Times New Roman" w:eastAsia="SimSun" w:hAnsi="Times New Roman" w:cs="Times New Roman"/>
          <w:spacing w:val="-1"/>
          <w:sz w:val="20"/>
          <w:szCs w:val="20"/>
          <w:lang w:val="sr-Cyrl-RS" w:eastAsia="zh-CN"/>
        </w:rPr>
        <w:t>п</w:t>
      </w:r>
      <w:r w:rsidRPr="0017652F">
        <w:rPr>
          <w:rFonts w:ascii="Times New Roman" w:eastAsia="SimSun" w:hAnsi="Times New Roman" w:cs="Times New Roman"/>
          <w:spacing w:val="1"/>
          <w:sz w:val="20"/>
          <w:szCs w:val="20"/>
          <w:lang w:val="sr-Cyrl-RS" w:eastAsia="zh-CN"/>
        </w:rPr>
        <w:t>о</w:t>
      </w:r>
      <w:r w:rsidRPr="0017652F">
        <w:rPr>
          <w:rFonts w:ascii="Times New Roman" w:eastAsia="SimSun" w:hAnsi="Times New Roman" w:cs="Times New Roman"/>
          <w:sz w:val="20"/>
          <w:szCs w:val="20"/>
          <w:lang w:val="sr-Cyrl-RS" w:eastAsia="zh-CN"/>
        </w:rPr>
        <w:t>д</w:t>
      </w:r>
      <w:r w:rsidRPr="0017652F">
        <w:rPr>
          <w:rFonts w:ascii="Times New Roman" w:eastAsia="SimSun" w:hAnsi="Times New Roman" w:cs="Times New Roman"/>
          <w:spacing w:val="2"/>
          <w:sz w:val="20"/>
          <w:szCs w:val="20"/>
          <w:lang w:val="sr-Cyrl-RS" w:eastAsia="zh-CN"/>
        </w:rPr>
        <w:t>а</w:t>
      </w:r>
      <w:r w:rsidRPr="0017652F">
        <w:rPr>
          <w:rFonts w:ascii="Times New Roman" w:eastAsia="SimSun" w:hAnsi="Times New Roman" w:cs="Times New Roman"/>
          <w:spacing w:val="-1"/>
          <w:sz w:val="20"/>
          <w:szCs w:val="20"/>
          <w:lang w:val="sr-Cyrl-RS" w:eastAsia="zh-CN"/>
        </w:rPr>
        <w:t>ц</w:t>
      </w:r>
      <w:r w:rsidRPr="0017652F">
        <w:rPr>
          <w:rFonts w:ascii="Times New Roman" w:eastAsia="SimSun" w:hAnsi="Times New Roman" w:cs="Times New Roman"/>
          <w:sz w:val="20"/>
          <w:szCs w:val="20"/>
          <w:lang w:val="sr-Cyrl-RS" w:eastAsia="zh-CN"/>
        </w:rPr>
        <w:t>и</w:t>
      </w:r>
      <w:r w:rsidRPr="0017652F">
        <w:rPr>
          <w:rFonts w:ascii="Times New Roman" w:eastAsia="SimSun" w:hAnsi="Times New Roman" w:cs="Times New Roman"/>
          <w:spacing w:val="31"/>
          <w:sz w:val="20"/>
          <w:szCs w:val="20"/>
          <w:lang w:val="sr-Cyrl-RS" w:eastAsia="zh-CN"/>
        </w:rPr>
        <w:t xml:space="preserve"> </w:t>
      </w:r>
      <w:r w:rsidRPr="0017652F">
        <w:rPr>
          <w:rFonts w:ascii="Times New Roman" w:eastAsia="SimSun" w:hAnsi="Times New Roman" w:cs="Times New Roman"/>
          <w:sz w:val="20"/>
          <w:szCs w:val="20"/>
          <w:lang w:val="sr-Cyrl-RS" w:eastAsia="zh-CN"/>
        </w:rPr>
        <w:t>о</w:t>
      </w:r>
      <w:r w:rsidRPr="0017652F">
        <w:rPr>
          <w:rFonts w:ascii="Times New Roman" w:eastAsia="SimSun" w:hAnsi="Times New Roman" w:cs="Times New Roman"/>
          <w:spacing w:val="34"/>
          <w:sz w:val="20"/>
          <w:szCs w:val="20"/>
          <w:lang w:val="sr-Cyrl-RS" w:eastAsia="zh-CN"/>
        </w:rPr>
        <w:t xml:space="preserve"> </w:t>
      </w:r>
      <w:r w:rsidRPr="0017652F">
        <w:rPr>
          <w:rFonts w:ascii="Times New Roman" w:eastAsia="SimSun" w:hAnsi="Times New Roman" w:cs="Times New Roman"/>
          <w:sz w:val="20"/>
          <w:szCs w:val="20"/>
          <w:lang w:val="sr-Cyrl-RS" w:eastAsia="zh-CN"/>
        </w:rPr>
        <w:t>сваком</w:t>
      </w:r>
      <w:r w:rsidRPr="0017652F">
        <w:rPr>
          <w:rFonts w:ascii="Times New Roman" w:eastAsia="SimSun" w:hAnsi="Times New Roman" w:cs="Times New Roman"/>
          <w:spacing w:val="36"/>
          <w:sz w:val="20"/>
          <w:szCs w:val="20"/>
          <w:lang w:val="sr-Cyrl-RS" w:eastAsia="zh-CN"/>
        </w:rPr>
        <w:t xml:space="preserve"> </w:t>
      </w:r>
      <w:r w:rsidRPr="0017652F">
        <w:rPr>
          <w:rFonts w:ascii="Times New Roman" w:eastAsia="SimSun" w:hAnsi="Times New Roman" w:cs="Times New Roman"/>
          <w:spacing w:val="-1"/>
          <w:sz w:val="20"/>
          <w:szCs w:val="20"/>
          <w:lang w:val="sr-Cyrl-RS" w:eastAsia="zh-CN"/>
        </w:rPr>
        <w:t>Понуђ</w:t>
      </w:r>
      <w:r w:rsidRPr="0017652F">
        <w:rPr>
          <w:rFonts w:ascii="Times New Roman" w:eastAsia="SimSun" w:hAnsi="Times New Roman" w:cs="Times New Roman"/>
          <w:sz w:val="20"/>
          <w:szCs w:val="20"/>
          <w:lang w:val="sr-Cyrl-RS" w:eastAsia="zh-CN"/>
        </w:rPr>
        <w:t>а</w:t>
      </w:r>
      <w:r w:rsidRPr="0017652F">
        <w:rPr>
          <w:rFonts w:ascii="Times New Roman" w:eastAsia="SimSun" w:hAnsi="Times New Roman" w:cs="Times New Roman"/>
          <w:spacing w:val="3"/>
          <w:sz w:val="20"/>
          <w:szCs w:val="20"/>
          <w:lang w:val="sr-Cyrl-RS" w:eastAsia="zh-CN"/>
        </w:rPr>
        <w:t>ч</w:t>
      </w:r>
      <w:r w:rsidRPr="0017652F">
        <w:rPr>
          <w:rFonts w:ascii="Times New Roman" w:eastAsia="SimSun" w:hAnsi="Times New Roman" w:cs="Times New Roman"/>
          <w:sz w:val="20"/>
          <w:szCs w:val="20"/>
          <w:lang w:val="sr-Cyrl-RS" w:eastAsia="zh-CN"/>
        </w:rPr>
        <w:t>у</w:t>
      </w:r>
      <w:r w:rsidRPr="0017652F">
        <w:rPr>
          <w:rFonts w:ascii="Times New Roman" w:eastAsia="SimSun" w:hAnsi="Times New Roman" w:cs="Times New Roman"/>
          <w:spacing w:val="32"/>
          <w:sz w:val="20"/>
          <w:szCs w:val="20"/>
          <w:lang w:val="sr-Cyrl-RS" w:eastAsia="zh-CN"/>
        </w:rPr>
        <w:t xml:space="preserve"> </w:t>
      </w:r>
      <w:r w:rsidRPr="0017652F">
        <w:rPr>
          <w:rFonts w:ascii="Times New Roman" w:eastAsia="SimSun" w:hAnsi="Times New Roman" w:cs="Times New Roman"/>
          <w:spacing w:val="-1"/>
          <w:sz w:val="20"/>
          <w:szCs w:val="20"/>
          <w:lang w:val="sr-Cyrl-RS" w:eastAsia="zh-CN"/>
        </w:rPr>
        <w:t>и</w:t>
      </w:r>
      <w:r w:rsidRPr="0017652F">
        <w:rPr>
          <w:rFonts w:ascii="Times New Roman" w:eastAsia="SimSun" w:hAnsi="Times New Roman" w:cs="Times New Roman"/>
          <w:sz w:val="20"/>
          <w:szCs w:val="20"/>
          <w:lang w:val="sr-Cyrl-RS" w:eastAsia="zh-CN"/>
        </w:rPr>
        <w:t>з</w:t>
      </w:r>
      <w:r w:rsidRPr="0017652F">
        <w:rPr>
          <w:rFonts w:ascii="Times New Roman" w:eastAsia="SimSun" w:hAnsi="Times New Roman" w:cs="Times New Roman"/>
          <w:spacing w:val="34"/>
          <w:sz w:val="20"/>
          <w:szCs w:val="20"/>
          <w:lang w:val="sr-Cyrl-RS" w:eastAsia="zh-CN"/>
        </w:rPr>
        <w:t xml:space="preserve"> </w:t>
      </w:r>
      <w:r w:rsidRPr="0017652F">
        <w:rPr>
          <w:rFonts w:ascii="Times New Roman" w:eastAsia="SimSun" w:hAnsi="Times New Roman" w:cs="Times New Roman"/>
          <w:sz w:val="20"/>
          <w:szCs w:val="20"/>
          <w:lang w:val="sr-Cyrl-RS" w:eastAsia="zh-CN"/>
        </w:rPr>
        <w:t>г</w:t>
      </w:r>
      <w:r w:rsidRPr="0017652F">
        <w:rPr>
          <w:rFonts w:ascii="Times New Roman" w:eastAsia="SimSun" w:hAnsi="Times New Roman" w:cs="Times New Roman"/>
          <w:spacing w:val="3"/>
          <w:sz w:val="20"/>
          <w:szCs w:val="20"/>
          <w:lang w:val="sr-Cyrl-RS" w:eastAsia="zh-CN"/>
        </w:rPr>
        <w:t>р</w:t>
      </w:r>
      <w:r w:rsidRPr="0017652F">
        <w:rPr>
          <w:rFonts w:ascii="Times New Roman" w:eastAsia="SimSun" w:hAnsi="Times New Roman" w:cs="Times New Roman"/>
          <w:spacing w:val="-5"/>
          <w:sz w:val="20"/>
          <w:szCs w:val="20"/>
          <w:lang w:val="sr-Cyrl-RS" w:eastAsia="zh-CN"/>
        </w:rPr>
        <w:t>у</w:t>
      </w:r>
      <w:r w:rsidRPr="0017652F">
        <w:rPr>
          <w:rFonts w:ascii="Times New Roman" w:eastAsia="SimSun" w:hAnsi="Times New Roman" w:cs="Times New Roman"/>
          <w:spacing w:val="-1"/>
          <w:sz w:val="20"/>
          <w:szCs w:val="20"/>
          <w:lang w:val="sr-Cyrl-RS" w:eastAsia="zh-CN"/>
        </w:rPr>
        <w:t>п</w:t>
      </w:r>
      <w:r w:rsidRPr="0017652F">
        <w:rPr>
          <w:rFonts w:ascii="Times New Roman" w:eastAsia="SimSun" w:hAnsi="Times New Roman" w:cs="Times New Roman"/>
          <w:sz w:val="20"/>
          <w:szCs w:val="20"/>
          <w:lang w:val="sr-Cyrl-RS" w:eastAsia="zh-CN"/>
        </w:rPr>
        <w:t>е</w:t>
      </w:r>
      <w:r w:rsidRPr="0017652F">
        <w:rPr>
          <w:rFonts w:ascii="Times New Roman" w:eastAsia="SimSun" w:hAnsi="Times New Roman" w:cs="Times New Roman"/>
          <w:w w:val="99"/>
          <w:sz w:val="20"/>
          <w:szCs w:val="20"/>
          <w:lang w:val="sr-Cyrl-RS" w:eastAsia="zh-CN"/>
        </w:rPr>
        <w:t xml:space="preserve"> </w:t>
      </w:r>
      <w:r w:rsidRPr="0017652F">
        <w:rPr>
          <w:rFonts w:ascii="Times New Roman" w:eastAsia="SimSun" w:hAnsi="Times New Roman" w:cs="Times New Roman"/>
          <w:spacing w:val="-1"/>
          <w:sz w:val="20"/>
          <w:szCs w:val="20"/>
          <w:lang w:val="sr-Cyrl-RS" w:eastAsia="zh-CN"/>
        </w:rPr>
        <w:t>Понуђ</w:t>
      </w:r>
      <w:r w:rsidRPr="0017652F">
        <w:rPr>
          <w:rFonts w:ascii="Times New Roman" w:eastAsia="SimSun" w:hAnsi="Times New Roman" w:cs="Times New Roman"/>
          <w:sz w:val="20"/>
          <w:szCs w:val="20"/>
          <w:lang w:val="sr-Cyrl-RS" w:eastAsia="zh-CN"/>
        </w:rPr>
        <w:t>ача</w:t>
      </w:r>
      <w:r w:rsidRPr="0017652F">
        <w:rPr>
          <w:rFonts w:ascii="Times New Roman" w:eastAsia="SimSun" w:hAnsi="Times New Roman" w:cs="Times New Roman"/>
          <w:spacing w:val="-5"/>
          <w:sz w:val="20"/>
          <w:szCs w:val="20"/>
          <w:lang w:val="sr-Cyrl-RS" w:eastAsia="zh-CN"/>
        </w:rPr>
        <w:t xml:space="preserve"> </w:t>
      </w:r>
      <w:r w:rsidRPr="0017652F">
        <w:rPr>
          <w:rFonts w:ascii="Times New Roman" w:eastAsia="SimSun" w:hAnsi="Times New Roman" w:cs="Times New Roman"/>
          <w:sz w:val="20"/>
          <w:szCs w:val="20"/>
          <w:lang w:val="sr-Cyrl-RS" w:eastAsia="zh-CN"/>
        </w:rPr>
        <w:t>се</w:t>
      </w:r>
      <w:r w:rsidRPr="0017652F">
        <w:rPr>
          <w:rFonts w:ascii="Times New Roman" w:eastAsia="SimSun" w:hAnsi="Times New Roman" w:cs="Times New Roman"/>
          <w:spacing w:val="-5"/>
          <w:sz w:val="20"/>
          <w:szCs w:val="20"/>
          <w:lang w:val="sr-Cyrl-RS" w:eastAsia="zh-CN"/>
        </w:rPr>
        <w:t xml:space="preserve"> </w:t>
      </w:r>
      <w:r w:rsidRPr="0017652F">
        <w:rPr>
          <w:rFonts w:ascii="Times New Roman" w:eastAsia="SimSun" w:hAnsi="Times New Roman" w:cs="Times New Roman"/>
          <w:spacing w:val="-1"/>
          <w:sz w:val="20"/>
          <w:szCs w:val="20"/>
          <w:lang w:val="sr-Cyrl-RS" w:eastAsia="zh-CN"/>
        </w:rPr>
        <w:t>н</w:t>
      </w:r>
      <w:r w:rsidRPr="0017652F">
        <w:rPr>
          <w:rFonts w:ascii="Times New Roman" w:eastAsia="SimSun" w:hAnsi="Times New Roman" w:cs="Times New Roman"/>
          <w:sz w:val="20"/>
          <w:szCs w:val="20"/>
          <w:lang w:val="sr-Cyrl-RS" w:eastAsia="zh-CN"/>
        </w:rPr>
        <w:t>е</w:t>
      </w:r>
      <w:r w:rsidRPr="0017652F">
        <w:rPr>
          <w:rFonts w:ascii="Times New Roman" w:eastAsia="SimSun" w:hAnsi="Times New Roman" w:cs="Times New Roman"/>
          <w:spacing w:val="-5"/>
          <w:sz w:val="20"/>
          <w:szCs w:val="20"/>
          <w:lang w:val="sr-Cyrl-RS" w:eastAsia="zh-CN"/>
        </w:rPr>
        <w:t xml:space="preserve"> </w:t>
      </w:r>
      <w:r w:rsidRPr="0017652F">
        <w:rPr>
          <w:rFonts w:ascii="Times New Roman" w:eastAsia="SimSun" w:hAnsi="Times New Roman" w:cs="Times New Roman"/>
          <w:spacing w:val="-1"/>
          <w:sz w:val="20"/>
          <w:szCs w:val="20"/>
          <w:lang w:val="sr-Cyrl-RS" w:eastAsia="zh-CN"/>
        </w:rPr>
        <w:t>п</w:t>
      </w:r>
      <w:r w:rsidRPr="0017652F">
        <w:rPr>
          <w:rFonts w:ascii="Times New Roman" w:eastAsia="SimSun" w:hAnsi="Times New Roman" w:cs="Times New Roman"/>
          <w:spacing w:val="3"/>
          <w:sz w:val="20"/>
          <w:szCs w:val="20"/>
          <w:lang w:val="sr-Cyrl-RS" w:eastAsia="zh-CN"/>
        </w:rPr>
        <w:t>о</w:t>
      </w:r>
      <w:r w:rsidRPr="0017652F">
        <w:rPr>
          <w:rFonts w:ascii="Times New Roman" w:eastAsia="SimSun" w:hAnsi="Times New Roman" w:cs="Times New Roman"/>
          <w:spacing w:val="1"/>
          <w:sz w:val="20"/>
          <w:szCs w:val="20"/>
          <w:lang w:val="sr-Cyrl-RS" w:eastAsia="zh-CN"/>
        </w:rPr>
        <w:t>п</w:t>
      </w:r>
      <w:r w:rsidRPr="0017652F">
        <w:rPr>
          <w:rFonts w:ascii="Times New Roman" w:eastAsia="SimSun" w:hAnsi="Times New Roman" w:cs="Times New Roman"/>
          <w:spacing w:val="-2"/>
          <w:sz w:val="20"/>
          <w:szCs w:val="20"/>
          <w:lang w:val="sr-Cyrl-RS" w:eastAsia="zh-CN"/>
        </w:rPr>
        <w:t>у</w:t>
      </w:r>
      <w:r w:rsidRPr="0017652F">
        <w:rPr>
          <w:rFonts w:ascii="Times New Roman" w:eastAsia="SimSun" w:hAnsi="Times New Roman" w:cs="Times New Roman"/>
          <w:sz w:val="20"/>
          <w:szCs w:val="20"/>
          <w:lang w:val="sr-Cyrl-RS" w:eastAsia="zh-CN"/>
        </w:rPr>
        <w:t>њава</w:t>
      </w:r>
      <w:r w:rsidRPr="0017652F">
        <w:rPr>
          <w:rFonts w:ascii="Times New Roman" w:eastAsia="SimSun" w:hAnsi="Times New Roman" w:cs="Times New Roman"/>
          <w:spacing w:val="-4"/>
          <w:sz w:val="20"/>
          <w:szCs w:val="20"/>
          <w:lang w:val="sr-Cyrl-RS" w:eastAsia="zh-CN"/>
        </w:rPr>
        <w:t xml:space="preserve"> </w:t>
      </w:r>
      <w:r w:rsidRPr="0017652F">
        <w:rPr>
          <w:rFonts w:ascii="Times New Roman" w:eastAsia="SimSun" w:hAnsi="Times New Roman" w:cs="Times New Roman"/>
          <w:sz w:val="20"/>
          <w:szCs w:val="20"/>
          <w:lang w:val="sr-Cyrl-RS" w:eastAsia="zh-CN"/>
        </w:rPr>
        <w:t>и</w:t>
      </w:r>
      <w:r w:rsidRPr="0017652F">
        <w:rPr>
          <w:rFonts w:ascii="Times New Roman" w:eastAsia="SimSun" w:hAnsi="Times New Roman" w:cs="Times New Roman"/>
          <w:spacing w:val="-4"/>
          <w:sz w:val="20"/>
          <w:szCs w:val="20"/>
          <w:lang w:val="sr-Cyrl-RS" w:eastAsia="zh-CN"/>
        </w:rPr>
        <w:t xml:space="preserve"> </w:t>
      </w:r>
      <w:r w:rsidRPr="0017652F">
        <w:rPr>
          <w:rFonts w:ascii="Times New Roman" w:eastAsia="SimSun" w:hAnsi="Times New Roman" w:cs="Times New Roman"/>
          <w:spacing w:val="-1"/>
          <w:sz w:val="20"/>
          <w:szCs w:val="20"/>
          <w:lang w:val="sr-Cyrl-RS" w:eastAsia="zh-CN"/>
        </w:rPr>
        <w:t>н</w:t>
      </w:r>
      <w:r w:rsidRPr="0017652F">
        <w:rPr>
          <w:rFonts w:ascii="Times New Roman" w:eastAsia="SimSun" w:hAnsi="Times New Roman" w:cs="Times New Roman"/>
          <w:sz w:val="20"/>
          <w:szCs w:val="20"/>
          <w:lang w:val="sr-Cyrl-RS" w:eastAsia="zh-CN"/>
        </w:rPr>
        <w:t>е</w:t>
      </w:r>
      <w:r w:rsidRPr="0017652F">
        <w:rPr>
          <w:rFonts w:ascii="Times New Roman" w:eastAsia="SimSun" w:hAnsi="Times New Roman" w:cs="Times New Roman"/>
          <w:spacing w:val="-5"/>
          <w:sz w:val="20"/>
          <w:szCs w:val="20"/>
          <w:lang w:val="sr-Cyrl-RS" w:eastAsia="zh-CN"/>
        </w:rPr>
        <w:t xml:space="preserve"> </w:t>
      </w:r>
      <w:r w:rsidRPr="0017652F">
        <w:rPr>
          <w:rFonts w:ascii="Times New Roman" w:eastAsia="SimSun" w:hAnsi="Times New Roman" w:cs="Times New Roman"/>
          <w:sz w:val="20"/>
          <w:szCs w:val="20"/>
          <w:lang w:val="sr-Cyrl-RS" w:eastAsia="zh-CN"/>
        </w:rPr>
        <w:t>доста</w:t>
      </w:r>
      <w:r w:rsidRPr="0017652F">
        <w:rPr>
          <w:rFonts w:ascii="Times New Roman" w:eastAsia="SimSun" w:hAnsi="Times New Roman" w:cs="Times New Roman"/>
          <w:spacing w:val="1"/>
          <w:sz w:val="20"/>
          <w:szCs w:val="20"/>
          <w:lang w:val="sr-Cyrl-RS" w:eastAsia="zh-CN"/>
        </w:rPr>
        <w:t>в</w:t>
      </w:r>
      <w:r w:rsidRPr="0017652F">
        <w:rPr>
          <w:rFonts w:ascii="Times New Roman" w:eastAsia="SimSun" w:hAnsi="Times New Roman" w:cs="Times New Roman"/>
          <w:spacing w:val="-1"/>
          <w:sz w:val="20"/>
          <w:szCs w:val="20"/>
          <w:lang w:val="sr-Cyrl-RS" w:eastAsia="zh-CN"/>
        </w:rPr>
        <w:t>љ</w:t>
      </w:r>
      <w:r w:rsidRPr="0017652F">
        <w:rPr>
          <w:rFonts w:ascii="Times New Roman" w:eastAsia="SimSun" w:hAnsi="Times New Roman" w:cs="Times New Roman"/>
          <w:sz w:val="20"/>
          <w:szCs w:val="20"/>
          <w:lang w:val="sr-Cyrl-RS" w:eastAsia="zh-CN"/>
        </w:rPr>
        <w:t>а</w:t>
      </w:r>
      <w:r w:rsidRPr="0017652F">
        <w:rPr>
          <w:rFonts w:ascii="Times New Roman" w:eastAsia="SimSun" w:hAnsi="Times New Roman" w:cs="Times New Roman"/>
          <w:spacing w:val="-2"/>
          <w:sz w:val="20"/>
          <w:szCs w:val="20"/>
          <w:lang w:val="sr-Cyrl-RS" w:eastAsia="zh-CN"/>
        </w:rPr>
        <w:t xml:space="preserve"> </w:t>
      </w:r>
      <w:r w:rsidRPr="0017652F">
        <w:rPr>
          <w:rFonts w:ascii="Times New Roman" w:eastAsia="SimSun" w:hAnsi="Times New Roman" w:cs="Times New Roman"/>
          <w:spacing w:val="-5"/>
          <w:sz w:val="20"/>
          <w:szCs w:val="20"/>
          <w:lang w:val="sr-Cyrl-RS" w:eastAsia="zh-CN"/>
        </w:rPr>
        <w:t>у</w:t>
      </w:r>
      <w:r w:rsidRPr="0017652F">
        <w:rPr>
          <w:rFonts w:ascii="Times New Roman" w:eastAsia="SimSun" w:hAnsi="Times New Roman" w:cs="Times New Roman"/>
          <w:sz w:val="20"/>
          <w:szCs w:val="20"/>
          <w:lang w:val="sr-Cyrl-RS" w:eastAsia="zh-CN"/>
        </w:rPr>
        <w:t>з</w:t>
      </w:r>
      <w:r w:rsidRPr="0017652F">
        <w:rPr>
          <w:rFonts w:ascii="Times New Roman" w:eastAsia="SimSun" w:hAnsi="Times New Roman" w:cs="Times New Roman"/>
          <w:spacing w:val="-2"/>
          <w:sz w:val="20"/>
          <w:szCs w:val="20"/>
          <w:lang w:val="sr-Cyrl-RS" w:eastAsia="zh-CN"/>
        </w:rPr>
        <w:t xml:space="preserve"> </w:t>
      </w:r>
      <w:r w:rsidRPr="0017652F">
        <w:rPr>
          <w:rFonts w:ascii="Times New Roman" w:eastAsia="SimSun" w:hAnsi="Times New Roman" w:cs="Times New Roman"/>
          <w:spacing w:val="-1"/>
          <w:sz w:val="20"/>
          <w:szCs w:val="20"/>
          <w:lang w:val="sr-Cyrl-RS" w:eastAsia="zh-CN"/>
        </w:rPr>
        <w:t>п</w:t>
      </w:r>
      <w:r w:rsidRPr="0017652F">
        <w:rPr>
          <w:rFonts w:ascii="Times New Roman" w:eastAsia="SimSun" w:hAnsi="Times New Roman" w:cs="Times New Roman"/>
          <w:spacing w:val="1"/>
          <w:sz w:val="20"/>
          <w:szCs w:val="20"/>
          <w:lang w:val="sr-Cyrl-RS" w:eastAsia="zh-CN"/>
        </w:rPr>
        <w:t>он</w:t>
      </w:r>
      <w:r w:rsidRPr="0017652F">
        <w:rPr>
          <w:rFonts w:ascii="Times New Roman" w:eastAsia="SimSun" w:hAnsi="Times New Roman" w:cs="Times New Roman"/>
          <w:spacing w:val="-2"/>
          <w:sz w:val="20"/>
          <w:szCs w:val="20"/>
          <w:lang w:val="sr-Cyrl-RS" w:eastAsia="zh-CN"/>
        </w:rPr>
        <w:t>у</w:t>
      </w:r>
      <w:r w:rsidRPr="0017652F">
        <w:rPr>
          <w:rFonts w:ascii="Times New Roman" w:eastAsia="SimSun" w:hAnsi="Times New Roman" w:cs="Times New Roman"/>
          <w:spacing w:val="1"/>
          <w:sz w:val="20"/>
          <w:szCs w:val="20"/>
          <w:lang w:val="sr-Cyrl-RS" w:eastAsia="zh-CN"/>
        </w:rPr>
        <w:t>д</w:t>
      </w:r>
      <w:r w:rsidRPr="0017652F">
        <w:rPr>
          <w:rFonts w:ascii="Times New Roman" w:eastAsia="SimSun" w:hAnsi="Times New Roman" w:cs="Times New Roman"/>
          <w:spacing w:val="-2"/>
          <w:sz w:val="20"/>
          <w:szCs w:val="20"/>
          <w:lang w:val="sr-Cyrl-RS" w:eastAsia="zh-CN"/>
        </w:rPr>
        <w:t>у</w:t>
      </w:r>
      <w:r w:rsidRPr="0017652F">
        <w:rPr>
          <w:rFonts w:ascii="Times New Roman" w:eastAsia="SimSun" w:hAnsi="Times New Roman" w:cs="Times New Roman"/>
          <w:sz w:val="20"/>
          <w:szCs w:val="20"/>
          <w:lang w:val="sr-Cyrl-RS" w:eastAsia="zh-CN"/>
        </w:rPr>
        <w:t>.</w:t>
      </w:r>
    </w:p>
    <w:p w:rsidR="00B71A56" w:rsidRPr="0017652F" w:rsidRDefault="00B71A56" w:rsidP="00B71A56">
      <w:pPr>
        <w:widowControl w:val="0"/>
        <w:numPr>
          <w:ilvl w:val="1"/>
          <w:numId w:val="6"/>
        </w:numPr>
        <w:tabs>
          <w:tab w:val="left" w:pos="981"/>
        </w:tabs>
        <w:kinsoku w:val="0"/>
        <w:overflowPunct w:val="0"/>
        <w:autoSpaceDE w:val="0"/>
        <w:autoSpaceDN w:val="0"/>
        <w:adjustRightInd w:val="0"/>
        <w:spacing w:before="12" w:after="0" w:line="230" w:lineRule="exact"/>
        <w:ind w:left="993" w:right="255" w:hanging="360"/>
        <w:rPr>
          <w:rFonts w:ascii="Times New Roman" w:eastAsia="SimSun" w:hAnsi="Times New Roman" w:cs="Times New Roman"/>
          <w:sz w:val="20"/>
          <w:szCs w:val="20"/>
          <w:lang w:val="sr-Cyrl-RS" w:eastAsia="zh-CN"/>
        </w:rPr>
      </w:pPr>
      <w:r w:rsidRPr="0017652F">
        <w:rPr>
          <w:rFonts w:ascii="Times New Roman" w:eastAsia="SimSun" w:hAnsi="Times New Roman" w:cs="Times New Roman"/>
          <w:sz w:val="20"/>
          <w:szCs w:val="20"/>
          <w:lang w:val="sr-Cyrl-RS" w:eastAsia="zh-CN"/>
        </w:rPr>
        <w:t>Образац</w:t>
      </w:r>
      <w:r w:rsidRPr="0017652F">
        <w:rPr>
          <w:rFonts w:ascii="Times New Roman" w:eastAsia="SimSun" w:hAnsi="Times New Roman" w:cs="Times New Roman"/>
          <w:spacing w:val="11"/>
          <w:sz w:val="20"/>
          <w:szCs w:val="20"/>
          <w:lang w:val="sr-Cyrl-RS" w:eastAsia="zh-CN"/>
        </w:rPr>
        <w:t xml:space="preserve"> </w:t>
      </w:r>
      <w:r w:rsidRPr="0017652F">
        <w:rPr>
          <w:rFonts w:ascii="Times New Roman" w:eastAsia="SimSun" w:hAnsi="Times New Roman" w:cs="Times New Roman"/>
          <w:spacing w:val="1"/>
          <w:sz w:val="20"/>
          <w:szCs w:val="20"/>
          <w:lang w:val="sr-Cyrl-RS" w:eastAsia="zh-CN"/>
        </w:rPr>
        <w:t>о</w:t>
      </w:r>
      <w:r w:rsidRPr="0017652F">
        <w:rPr>
          <w:rFonts w:ascii="Times New Roman" w:eastAsia="SimSun" w:hAnsi="Times New Roman" w:cs="Times New Roman"/>
          <w:spacing w:val="-1"/>
          <w:sz w:val="20"/>
          <w:szCs w:val="20"/>
          <w:lang w:val="sr-Cyrl-RS" w:eastAsia="zh-CN"/>
        </w:rPr>
        <w:t>п</w:t>
      </w:r>
      <w:r w:rsidRPr="0017652F">
        <w:rPr>
          <w:rFonts w:ascii="Times New Roman" w:eastAsia="SimSun" w:hAnsi="Times New Roman" w:cs="Times New Roman"/>
          <w:sz w:val="20"/>
          <w:szCs w:val="20"/>
          <w:lang w:val="sr-Cyrl-RS" w:eastAsia="zh-CN"/>
        </w:rPr>
        <w:t>ш</w:t>
      </w:r>
      <w:r w:rsidRPr="0017652F">
        <w:rPr>
          <w:rFonts w:ascii="Times New Roman" w:eastAsia="SimSun" w:hAnsi="Times New Roman" w:cs="Times New Roman"/>
          <w:spacing w:val="1"/>
          <w:sz w:val="20"/>
          <w:szCs w:val="20"/>
          <w:lang w:val="sr-Cyrl-RS" w:eastAsia="zh-CN"/>
        </w:rPr>
        <w:t>т</w:t>
      </w:r>
      <w:r w:rsidRPr="0017652F">
        <w:rPr>
          <w:rFonts w:ascii="Times New Roman" w:eastAsia="SimSun" w:hAnsi="Times New Roman" w:cs="Times New Roman"/>
          <w:sz w:val="20"/>
          <w:szCs w:val="20"/>
          <w:lang w:val="sr-Cyrl-RS" w:eastAsia="zh-CN"/>
        </w:rPr>
        <w:t>и</w:t>
      </w:r>
      <w:r w:rsidRPr="0017652F">
        <w:rPr>
          <w:rFonts w:ascii="Times New Roman" w:eastAsia="SimSun" w:hAnsi="Times New Roman" w:cs="Times New Roman"/>
          <w:spacing w:val="11"/>
          <w:sz w:val="20"/>
          <w:szCs w:val="20"/>
          <w:lang w:val="sr-Cyrl-RS" w:eastAsia="zh-CN"/>
        </w:rPr>
        <w:t xml:space="preserve"> </w:t>
      </w:r>
      <w:r w:rsidRPr="0017652F">
        <w:rPr>
          <w:rFonts w:ascii="Times New Roman" w:eastAsia="SimSun" w:hAnsi="Times New Roman" w:cs="Times New Roman"/>
          <w:spacing w:val="-1"/>
          <w:sz w:val="20"/>
          <w:szCs w:val="20"/>
          <w:lang w:val="sr-Cyrl-RS" w:eastAsia="zh-CN"/>
        </w:rPr>
        <w:t>п</w:t>
      </w:r>
      <w:r w:rsidRPr="0017652F">
        <w:rPr>
          <w:rFonts w:ascii="Times New Roman" w:eastAsia="SimSun" w:hAnsi="Times New Roman" w:cs="Times New Roman"/>
          <w:spacing w:val="1"/>
          <w:sz w:val="20"/>
          <w:szCs w:val="20"/>
          <w:lang w:val="sr-Cyrl-RS" w:eastAsia="zh-CN"/>
        </w:rPr>
        <w:t>о</w:t>
      </w:r>
      <w:r w:rsidRPr="0017652F">
        <w:rPr>
          <w:rFonts w:ascii="Times New Roman" w:eastAsia="SimSun" w:hAnsi="Times New Roman" w:cs="Times New Roman"/>
          <w:sz w:val="20"/>
          <w:szCs w:val="20"/>
          <w:lang w:val="sr-Cyrl-RS" w:eastAsia="zh-CN"/>
        </w:rPr>
        <w:t>д</w:t>
      </w:r>
      <w:r w:rsidRPr="0017652F">
        <w:rPr>
          <w:rFonts w:ascii="Times New Roman" w:eastAsia="SimSun" w:hAnsi="Times New Roman" w:cs="Times New Roman"/>
          <w:spacing w:val="2"/>
          <w:sz w:val="20"/>
          <w:szCs w:val="20"/>
          <w:lang w:val="sr-Cyrl-RS" w:eastAsia="zh-CN"/>
        </w:rPr>
        <w:t>а</w:t>
      </w:r>
      <w:r w:rsidRPr="0017652F">
        <w:rPr>
          <w:rFonts w:ascii="Times New Roman" w:eastAsia="SimSun" w:hAnsi="Times New Roman" w:cs="Times New Roman"/>
          <w:spacing w:val="1"/>
          <w:sz w:val="20"/>
          <w:szCs w:val="20"/>
          <w:lang w:val="sr-Cyrl-RS" w:eastAsia="zh-CN"/>
        </w:rPr>
        <w:t>ц</w:t>
      </w:r>
      <w:r w:rsidRPr="0017652F">
        <w:rPr>
          <w:rFonts w:ascii="Times New Roman" w:eastAsia="SimSun" w:hAnsi="Times New Roman" w:cs="Times New Roman"/>
          <w:sz w:val="20"/>
          <w:szCs w:val="20"/>
          <w:lang w:val="sr-Cyrl-RS" w:eastAsia="zh-CN"/>
        </w:rPr>
        <w:t>и</w:t>
      </w:r>
      <w:r w:rsidRPr="0017652F">
        <w:rPr>
          <w:rFonts w:ascii="Times New Roman" w:eastAsia="SimSun" w:hAnsi="Times New Roman" w:cs="Times New Roman"/>
          <w:spacing w:val="12"/>
          <w:sz w:val="20"/>
          <w:szCs w:val="20"/>
          <w:lang w:val="sr-Cyrl-RS" w:eastAsia="zh-CN"/>
        </w:rPr>
        <w:t xml:space="preserve"> </w:t>
      </w:r>
      <w:r w:rsidRPr="0017652F">
        <w:rPr>
          <w:rFonts w:ascii="Times New Roman" w:eastAsia="SimSun" w:hAnsi="Times New Roman" w:cs="Times New Roman"/>
          <w:sz w:val="20"/>
          <w:szCs w:val="20"/>
          <w:lang w:val="sr-Cyrl-RS" w:eastAsia="zh-CN"/>
        </w:rPr>
        <w:t>о</w:t>
      </w:r>
      <w:r w:rsidRPr="0017652F">
        <w:rPr>
          <w:rFonts w:ascii="Times New Roman" w:eastAsia="SimSun" w:hAnsi="Times New Roman" w:cs="Times New Roman"/>
          <w:spacing w:val="13"/>
          <w:sz w:val="20"/>
          <w:szCs w:val="20"/>
          <w:lang w:val="sr-Cyrl-RS" w:eastAsia="zh-CN"/>
        </w:rPr>
        <w:t xml:space="preserve"> </w:t>
      </w:r>
      <w:r w:rsidRPr="0017652F">
        <w:rPr>
          <w:rFonts w:ascii="Times New Roman" w:eastAsia="SimSun" w:hAnsi="Times New Roman" w:cs="Times New Roman"/>
          <w:sz w:val="20"/>
          <w:szCs w:val="20"/>
          <w:lang w:val="sr-Cyrl-RS" w:eastAsia="zh-CN"/>
        </w:rPr>
        <w:t>сваком</w:t>
      </w:r>
      <w:r w:rsidRPr="0017652F">
        <w:rPr>
          <w:rFonts w:ascii="Times New Roman" w:eastAsia="SimSun" w:hAnsi="Times New Roman" w:cs="Times New Roman"/>
          <w:spacing w:val="13"/>
          <w:sz w:val="20"/>
          <w:szCs w:val="20"/>
          <w:lang w:val="sr-Cyrl-RS" w:eastAsia="zh-CN"/>
        </w:rPr>
        <w:t xml:space="preserve"> </w:t>
      </w:r>
      <w:r w:rsidRPr="0017652F">
        <w:rPr>
          <w:rFonts w:ascii="Times New Roman" w:eastAsia="SimSun" w:hAnsi="Times New Roman" w:cs="Times New Roman"/>
          <w:spacing w:val="-1"/>
          <w:sz w:val="20"/>
          <w:szCs w:val="20"/>
          <w:lang w:val="sr-Cyrl-RS" w:eastAsia="zh-CN"/>
        </w:rPr>
        <w:t>Понуђ</w:t>
      </w:r>
      <w:r w:rsidRPr="0017652F">
        <w:rPr>
          <w:rFonts w:ascii="Times New Roman" w:eastAsia="SimSun" w:hAnsi="Times New Roman" w:cs="Times New Roman"/>
          <w:sz w:val="20"/>
          <w:szCs w:val="20"/>
          <w:lang w:val="sr-Cyrl-RS" w:eastAsia="zh-CN"/>
        </w:rPr>
        <w:t>а</w:t>
      </w:r>
      <w:r w:rsidRPr="0017652F">
        <w:rPr>
          <w:rFonts w:ascii="Times New Roman" w:eastAsia="SimSun" w:hAnsi="Times New Roman" w:cs="Times New Roman"/>
          <w:spacing w:val="3"/>
          <w:sz w:val="20"/>
          <w:szCs w:val="20"/>
          <w:lang w:val="sr-Cyrl-RS" w:eastAsia="zh-CN"/>
        </w:rPr>
        <w:t>ч</w:t>
      </w:r>
      <w:r w:rsidRPr="0017652F">
        <w:rPr>
          <w:rFonts w:ascii="Times New Roman" w:eastAsia="SimSun" w:hAnsi="Times New Roman" w:cs="Times New Roman"/>
          <w:sz w:val="20"/>
          <w:szCs w:val="20"/>
          <w:lang w:val="sr-Cyrl-RS" w:eastAsia="zh-CN"/>
        </w:rPr>
        <w:t>у</w:t>
      </w:r>
      <w:r w:rsidRPr="0017652F">
        <w:rPr>
          <w:rFonts w:ascii="Times New Roman" w:eastAsia="SimSun" w:hAnsi="Times New Roman" w:cs="Times New Roman"/>
          <w:spacing w:val="12"/>
          <w:sz w:val="20"/>
          <w:szCs w:val="20"/>
          <w:lang w:val="sr-Cyrl-RS" w:eastAsia="zh-CN"/>
        </w:rPr>
        <w:t xml:space="preserve"> </w:t>
      </w:r>
      <w:r w:rsidRPr="0017652F">
        <w:rPr>
          <w:rFonts w:ascii="Times New Roman" w:eastAsia="SimSun" w:hAnsi="Times New Roman" w:cs="Times New Roman"/>
          <w:spacing w:val="-1"/>
          <w:sz w:val="20"/>
          <w:szCs w:val="20"/>
          <w:lang w:val="sr-Cyrl-RS" w:eastAsia="zh-CN"/>
        </w:rPr>
        <w:t>и</w:t>
      </w:r>
      <w:r w:rsidRPr="0017652F">
        <w:rPr>
          <w:rFonts w:ascii="Times New Roman" w:eastAsia="SimSun" w:hAnsi="Times New Roman" w:cs="Times New Roman"/>
          <w:sz w:val="20"/>
          <w:szCs w:val="20"/>
          <w:lang w:val="sr-Cyrl-RS" w:eastAsia="zh-CN"/>
        </w:rPr>
        <w:t>з</w:t>
      </w:r>
      <w:r w:rsidRPr="0017652F">
        <w:rPr>
          <w:rFonts w:ascii="Times New Roman" w:eastAsia="SimSun" w:hAnsi="Times New Roman" w:cs="Times New Roman"/>
          <w:spacing w:val="12"/>
          <w:sz w:val="20"/>
          <w:szCs w:val="20"/>
          <w:lang w:val="sr-Cyrl-RS" w:eastAsia="zh-CN"/>
        </w:rPr>
        <w:t xml:space="preserve"> </w:t>
      </w:r>
      <w:r w:rsidRPr="0017652F">
        <w:rPr>
          <w:rFonts w:ascii="Times New Roman" w:eastAsia="SimSun" w:hAnsi="Times New Roman" w:cs="Times New Roman"/>
          <w:sz w:val="20"/>
          <w:szCs w:val="20"/>
          <w:lang w:val="sr-Cyrl-RS" w:eastAsia="zh-CN"/>
        </w:rPr>
        <w:t>г</w:t>
      </w:r>
      <w:r w:rsidRPr="0017652F">
        <w:rPr>
          <w:rFonts w:ascii="Times New Roman" w:eastAsia="SimSun" w:hAnsi="Times New Roman" w:cs="Times New Roman"/>
          <w:spacing w:val="3"/>
          <w:sz w:val="20"/>
          <w:szCs w:val="20"/>
          <w:lang w:val="sr-Cyrl-RS" w:eastAsia="zh-CN"/>
        </w:rPr>
        <w:t>р</w:t>
      </w:r>
      <w:r w:rsidRPr="0017652F">
        <w:rPr>
          <w:rFonts w:ascii="Times New Roman" w:eastAsia="SimSun" w:hAnsi="Times New Roman" w:cs="Times New Roman"/>
          <w:spacing w:val="-2"/>
          <w:sz w:val="20"/>
          <w:szCs w:val="20"/>
          <w:lang w:val="sr-Cyrl-RS" w:eastAsia="zh-CN"/>
        </w:rPr>
        <w:t>у</w:t>
      </w:r>
      <w:r w:rsidRPr="0017652F">
        <w:rPr>
          <w:rFonts w:ascii="Times New Roman" w:eastAsia="SimSun" w:hAnsi="Times New Roman" w:cs="Times New Roman"/>
          <w:spacing w:val="-1"/>
          <w:sz w:val="20"/>
          <w:szCs w:val="20"/>
          <w:lang w:val="sr-Cyrl-RS" w:eastAsia="zh-CN"/>
        </w:rPr>
        <w:t>п</w:t>
      </w:r>
      <w:r w:rsidRPr="0017652F">
        <w:rPr>
          <w:rFonts w:ascii="Times New Roman" w:eastAsia="SimSun" w:hAnsi="Times New Roman" w:cs="Times New Roman"/>
          <w:sz w:val="20"/>
          <w:szCs w:val="20"/>
          <w:lang w:val="sr-Cyrl-RS" w:eastAsia="zh-CN"/>
        </w:rPr>
        <w:t>е</w:t>
      </w:r>
      <w:r w:rsidRPr="0017652F">
        <w:rPr>
          <w:rFonts w:ascii="Times New Roman" w:eastAsia="SimSun" w:hAnsi="Times New Roman" w:cs="Times New Roman"/>
          <w:spacing w:val="12"/>
          <w:sz w:val="20"/>
          <w:szCs w:val="20"/>
          <w:lang w:val="sr-Cyrl-RS" w:eastAsia="zh-CN"/>
        </w:rPr>
        <w:t xml:space="preserve"> </w:t>
      </w:r>
      <w:r w:rsidRPr="0017652F">
        <w:rPr>
          <w:rFonts w:ascii="Times New Roman" w:eastAsia="SimSun" w:hAnsi="Times New Roman" w:cs="Times New Roman"/>
          <w:spacing w:val="-1"/>
          <w:sz w:val="20"/>
          <w:szCs w:val="20"/>
          <w:lang w:val="sr-Cyrl-RS" w:eastAsia="zh-CN"/>
        </w:rPr>
        <w:t>Понуђ</w:t>
      </w:r>
      <w:r w:rsidRPr="0017652F">
        <w:rPr>
          <w:rFonts w:ascii="Times New Roman" w:eastAsia="SimSun" w:hAnsi="Times New Roman" w:cs="Times New Roman"/>
          <w:sz w:val="20"/>
          <w:szCs w:val="20"/>
          <w:lang w:val="sr-Cyrl-RS" w:eastAsia="zh-CN"/>
        </w:rPr>
        <w:t>ача</w:t>
      </w:r>
      <w:r w:rsidRPr="0017652F">
        <w:rPr>
          <w:rFonts w:ascii="Times New Roman" w:eastAsia="SimSun" w:hAnsi="Times New Roman" w:cs="Times New Roman"/>
          <w:spacing w:val="13"/>
          <w:sz w:val="20"/>
          <w:szCs w:val="20"/>
          <w:lang w:val="sr-Cyrl-RS" w:eastAsia="zh-CN"/>
        </w:rPr>
        <w:t xml:space="preserve"> </w:t>
      </w:r>
      <w:r w:rsidRPr="0017652F">
        <w:rPr>
          <w:rFonts w:ascii="Times New Roman" w:eastAsia="SimSun" w:hAnsi="Times New Roman" w:cs="Times New Roman"/>
          <w:spacing w:val="-1"/>
          <w:sz w:val="20"/>
          <w:szCs w:val="20"/>
          <w:lang w:val="sr-Cyrl-RS" w:eastAsia="zh-CN"/>
        </w:rPr>
        <w:t>п</w:t>
      </w:r>
      <w:r w:rsidRPr="0017652F">
        <w:rPr>
          <w:rFonts w:ascii="Times New Roman" w:eastAsia="SimSun" w:hAnsi="Times New Roman" w:cs="Times New Roman"/>
          <w:spacing w:val="1"/>
          <w:sz w:val="20"/>
          <w:szCs w:val="20"/>
          <w:lang w:val="sr-Cyrl-RS" w:eastAsia="zh-CN"/>
        </w:rPr>
        <w:t>оп</w:t>
      </w:r>
      <w:r w:rsidRPr="0017652F">
        <w:rPr>
          <w:rFonts w:ascii="Times New Roman" w:eastAsia="SimSun" w:hAnsi="Times New Roman" w:cs="Times New Roman"/>
          <w:spacing w:val="-2"/>
          <w:sz w:val="20"/>
          <w:szCs w:val="20"/>
          <w:lang w:val="sr-Cyrl-RS" w:eastAsia="zh-CN"/>
        </w:rPr>
        <w:t>у</w:t>
      </w:r>
      <w:r w:rsidRPr="0017652F">
        <w:rPr>
          <w:rFonts w:ascii="Times New Roman" w:eastAsia="SimSun" w:hAnsi="Times New Roman" w:cs="Times New Roman"/>
          <w:sz w:val="20"/>
          <w:szCs w:val="20"/>
          <w:lang w:val="sr-Cyrl-RS" w:eastAsia="zh-CN"/>
        </w:rPr>
        <w:t>њава</w:t>
      </w:r>
      <w:r w:rsidRPr="0017652F">
        <w:rPr>
          <w:rFonts w:ascii="Times New Roman" w:eastAsia="SimSun" w:hAnsi="Times New Roman" w:cs="Times New Roman"/>
          <w:spacing w:val="15"/>
          <w:sz w:val="20"/>
          <w:szCs w:val="20"/>
          <w:lang w:val="sr-Cyrl-RS" w:eastAsia="zh-CN"/>
        </w:rPr>
        <w:t xml:space="preserve"> </w:t>
      </w:r>
      <w:r w:rsidRPr="0017652F">
        <w:rPr>
          <w:rFonts w:ascii="Times New Roman" w:eastAsia="SimSun" w:hAnsi="Times New Roman" w:cs="Times New Roman"/>
          <w:sz w:val="20"/>
          <w:szCs w:val="20"/>
          <w:lang w:val="sr-Cyrl-RS" w:eastAsia="zh-CN"/>
        </w:rPr>
        <w:t>и</w:t>
      </w:r>
      <w:r w:rsidRPr="0017652F">
        <w:rPr>
          <w:rFonts w:ascii="Times New Roman" w:eastAsia="SimSun" w:hAnsi="Times New Roman" w:cs="Times New Roman"/>
          <w:spacing w:val="11"/>
          <w:sz w:val="20"/>
          <w:szCs w:val="20"/>
          <w:lang w:val="sr-Cyrl-RS" w:eastAsia="zh-CN"/>
        </w:rPr>
        <w:t xml:space="preserve"> </w:t>
      </w:r>
      <w:r w:rsidRPr="0017652F">
        <w:rPr>
          <w:rFonts w:ascii="Times New Roman" w:eastAsia="SimSun" w:hAnsi="Times New Roman" w:cs="Times New Roman"/>
          <w:spacing w:val="-1"/>
          <w:sz w:val="20"/>
          <w:szCs w:val="20"/>
          <w:lang w:val="sr-Cyrl-RS" w:eastAsia="zh-CN"/>
        </w:rPr>
        <w:t>п</w:t>
      </w:r>
      <w:r w:rsidRPr="0017652F">
        <w:rPr>
          <w:rFonts w:ascii="Times New Roman" w:eastAsia="SimSun" w:hAnsi="Times New Roman" w:cs="Times New Roman"/>
          <w:spacing w:val="1"/>
          <w:sz w:val="20"/>
          <w:szCs w:val="20"/>
          <w:lang w:val="sr-Cyrl-RS" w:eastAsia="zh-CN"/>
        </w:rPr>
        <w:t>от</w:t>
      </w:r>
      <w:r w:rsidRPr="0017652F">
        <w:rPr>
          <w:rFonts w:ascii="Times New Roman" w:eastAsia="SimSun" w:hAnsi="Times New Roman" w:cs="Times New Roman"/>
          <w:spacing w:val="-1"/>
          <w:sz w:val="20"/>
          <w:szCs w:val="20"/>
          <w:lang w:val="sr-Cyrl-RS" w:eastAsia="zh-CN"/>
        </w:rPr>
        <w:t>пи</w:t>
      </w:r>
      <w:r w:rsidRPr="0017652F">
        <w:rPr>
          <w:rFonts w:ascii="Times New Roman" w:eastAsia="SimSun" w:hAnsi="Times New Roman" w:cs="Times New Roman"/>
          <w:spacing w:val="2"/>
          <w:sz w:val="20"/>
          <w:szCs w:val="20"/>
          <w:lang w:val="sr-Cyrl-RS" w:eastAsia="zh-CN"/>
        </w:rPr>
        <w:t>с</w:t>
      </w:r>
      <w:r w:rsidRPr="0017652F">
        <w:rPr>
          <w:rFonts w:ascii="Times New Roman" w:eastAsia="SimSun" w:hAnsi="Times New Roman" w:cs="Times New Roman"/>
          <w:spacing w:val="1"/>
          <w:sz w:val="20"/>
          <w:szCs w:val="20"/>
          <w:lang w:val="sr-Cyrl-RS" w:eastAsia="zh-CN"/>
        </w:rPr>
        <w:t>у</w:t>
      </w:r>
      <w:r w:rsidRPr="0017652F">
        <w:rPr>
          <w:rFonts w:ascii="Times New Roman" w:eastAsia="SimSun" w:hAnsi="Times New Roman" w:cs="Times New Roman"/>
          <w:spacing w:val="2"/>
          <w:sz w:val="20"/>
          <w:szCs w:val="20"/>
          <w:lang w:val="sr-Cyrl-RS" w:eastAsia="zh-CN"/>
        </w:rPr>
        <w:t>ј</w:t>
      </w:r>
      <w:r w:rsidRPr="0017652F">
        <w:rPr>
          <w:rFonts w:ascii="Times New Roman" w:eastAsia="SimSun" w:hAnsi="Times New Roman" w:cs="Times New Roman"/>
          <w:sz w:val="20"/>
          <w:szCs w:val="20"/>
          <w:lang w:val="sr-Cyrl-RS" w:eastAsia="zh-CN"/>
        </w:rPr>
        <w:t>е</w:t>
      </w:r>
      <w:r w:rsidRPr="0017652F">
        <w:rPr>
          <w:rFonts w:ascii="Times New Roman" w:eastAsia="SimSun" w:hAnsi="Times New Roman" w:cs="Times New Roman"/>
          <w:spacing w:val="12"/>
          <w:sz w:val="20"/>
          <w:szCs w:val="20"/>
          <w:lang w:val="sr-Cyrl-RS" w:eastAsia="zh-CN"/>
        </w:rPr>
        <w:t xml:space="preserve"> </w:t>
      </w:r>
      <w:r w:rsidRPr="0017652F">
        <w:rPr>
          <w:rFonts w:ascii="Times New Roman" w:eastAsia="SimSun" w:hAnsi="Times New Roman" w:cs="Times New Roman"/>
          <w:spacing w:val="-1"/>
          <w:sz w:val="20"/>
          <w:szCs w:val="20"/>
          <w:lang w:val="sr-Cyrl-RS" w:eastAsia="zh-CN"/>
        </w:rPr>
        <w:t>Понуђ</w:t>
      </w:r>
      <w:r w:rsidRPr="0017652F">
        <w:rPr>
          <w:rFonts w:ascii="Times New Roman" w:eastAsia="SimSun" w:hAnsi="Times New Roman" w:cs="Times New Roman"/>
          <w:sz w:val="20"/>
          <w:szCs w:val="20"/>
          <w:lang w:val="sr-Cyrl-RS" w:eastAsia="zh-CN"/>
        </w:rPr>
        <w:t>а</w:t>
      </w:r>
      <w:r w:rsidRPr="0017652F">
        <w:rPr>
          <w:rFonts w:ascii="Times New Roman" w:eastAsia="SimSun" w:hAnsi="Times New Roman" w:cs="Times New Roman"/>
          <w:spacing w:val="4"/>
          <w:sz w:val="20"/>
          <w:szCs w:val="20"/>
          <w:lang w:val="sr-Cyrl-RS" w:eastAsia="zh-CN"/>
        </w:rPr>
        <w:t>ч</w:t>
      </w:r>
      <w:r w:rsidRPr="0017652F">
        <w:rPr>
          <w:rFonts w:ascii="Times New Roman" w:eastAsia="SimSun" w:hAnsi="Times New Roman" w:cs="Times New Roman"/>
          <w:spacing w:val="1"/>
          <w:sz w:val="20"/>
          <w:szCs w:val="20"/>
          <w:lang w:val="sr-Cyrl-RS" w:eastAsia="zh-CN"/>
        </w:rPr>
        <w:t>–</w:t>
      </w:r>
      <w:r w:rsidRPr="0017652F">
        <w:rPr>
          <w:rFonts w:ascii="Times New Roman" w:eastAsia="SimSun" w:hAnsi="Times New Roman" w:cs="Times New Roman"/>
          <w:spacing w:val="-1"/>
          <w:sz w:val="20"/>
          <w:szCs w:val="20"/>
          <w:lang w:val="sr-Cyrl-RS" w:eastAsia="zh-CN"/>
        </w:rPr>
        <w:t>н</w:t>
      </w:r>
      <w:r w:rsidRPr="0017652F">
        <w:rPr>
          <w:rFonts w:ascii="Times New Roman" w:eastAsia="SimSun" w:hAnsi="Times New Roman" w:cs="Times New Roman"/>
          <w:spacing w:val="1"/>
          <w:sz w:val="20"/>
          <w:szCs w:val="20"/>
          <w:lang w:val="sr-Cyrl-RS" w:eastAsia="zh-CN"/>
        </w:rPr>
        <w:t>о</w:t>
      </w:r>
      <w:r w:rsidRPr="0017652F">
        <w:rPr>
          <w:rFonts w:ascii="Times New Roman" w:eastAsia="SimSun" w:hAnsi="Times New Roman" w:cs="Times New Roman"/>
          <w:sz w:val="20"/>
          <w:szCs w:val="20"/>
          <w:lang w:val="sr-Cyrl-RS" w:eastAsia="zh-CN"/>
        </w:rPr>
        <w:t>с</w:t>
      </w:r>
      <w:r w:rsidRPr="0017652F">
        <w:rPr>
          <w:rFonts w:ascii="Times New Roman" w:eastAsia="SimSun" w:hAnsi="Times New Roman" w:cs="Times New Roman"/>
          <w:spacing w:val="1"/>
          <w:sz w:val="20"/>
          <w:szCs w:val="20"/>
          <w:lang w:val="sr-Cyrl-RS" w:eastAsia="zh-CN"/>
        </w:rPr>
        <w:t>и</w:t>
      </w:r>
      <w:r w:rsidRPr="0017652F">
        <w:rPr>
          <w:rFonts w:ascii="Times New Roman" w:eastAsia="SimSun" w:hAnsi="Times New Roman" w:cs="Times New Roman"/>
          <w:spacing w:val="-1"/>
          <w:sz w:val="20"/>
          <w:szCs w:val="20"/>
          <w:lang w:val="sr-Cyrl-RS" w:eastAsia="zh-CN"/>
        </w:rPr>
        <w:t>л</w:t>
      </w:r>
      <w:r w:rsidRPr="0017652F">
        <w:rPr>
          <w:rFonts w:ascii="Times New Roman" w:eastAsia="SimSun" w:hAnsi="Times New Roman" w:cs="Times New Roman"/>
          <w:sz w:val="20"/>
          <w:szCs w:val="20"/>
          <w:lang w:val="sr-Cyrl-RS" w:eastAsia="zh-CN"/>
        </w:rPr>
        <w:t>ац</w:t>
      </w:r>
      <w:r w:rsidRPr="0017652F">
        <w:rPr>
          <w:rFonts w:ascii="Times New Roman" w:eastAsia="SimSun" w:hAnsi="Times New Roman" w:cs="Times New Roman"/>
          <w:w w:val="99"/>
          <w:sz w:val="20"/>
          <w:szCs w:val="20"/>
          <w:lang w:val="sr-Cyrl-RS" w:eastAsia="zh-CN"/>
        </w:rPr>
        <w:t xml:space="preserve"> </w:t>
      </w:r>
      <w:r w:rsidRPr="0017652F">
        <w:rPr>
          <w:rFonts w:ascii="Times New Roman" w:eastAsia="SimSun" w:hAnsi="Times New Roman" w:cs="Times New Roman"/>
          <w:spacing w:val="-1"/>
          <w:sz w:val="20"/>
          <w:szCs w:val="20"/>
          <w:lang w:val="sr-Cyrl-RS" w:eastAsia="zh-CN"/>
        </w:rPr>
        <w:t>п</w:t>
      </w:r>
      <w:r w:rsidRPr="0017652F">
        <w:rPr>
          <w:rFonts w:ascii="Times New Roman" w:eastAsia="SimSun" w:hAnsi="Times New Roman" w:cs="Times New Roman"/>
          <w:spacing w:val="1"/>
          <w:sz w:val="20"/>
          <w:szCs w:val="20"/>
          <w:lang w:val="sr-Cyrl-RS" w:eastAsia="zh-CN"/>
        </w:rPr>
        <w:t>о</w:t>
      </w:r>
      <w:r w:rsidRPr="0017652F">
        <w:rPr>
          <w:rFonts w:ascii="Times New Roman" w:eastAsia="SimSun" w:hAnsi="Times New Roman" w:cs="Times New Roman"/>
          <w:sz w:val="20"/>
          <w:szCs w:val="20"/>
          <w:lang w:val="sr-Cyrl-RS" w:eastAsia="zh-CN"/>
        </w:rPr>
        <w:t>с</w:t>
      </w:r>
      <w:r w:rsidRPr="0017652F">
        <w:rPr>
          <w:rFonts w:ascii="Times New Roman" w:eastAsia="SimSun" w:hAnsi="Times New Roman" w:cs="Times New Roman"/>
          <w:spacing w:val="-1"/>
          <w:sz w:val="20"/>
          <w:szCs w:val="20"/>
          <w:lang w:val="sr-Cyrl-RS" w:eastAsia="zh-CN"/>
        </w:rPr>
        <w:t>л</w:t>
      </w:r>
      <w:r w:rsidRPr="0017652F">
        <w:rPr>
          <w:rFonts w:ascii="Times New Roman" w:eastAsia="SimSun" w:hAnsi="Times New Roman" w:cs="Times New Roman"/>
          <w:sz w:val="20"/>
          <w:szCs w:val="20"/>
          <w:lang w:val="sr-Cyrl-RS" w:eastAsia="zh-CN"/>
        </w:rPr>
        <w:t>а,</w:t>
      </w:r>
      <w:r w:rsidRPr="0017652F">
        <w:rPr>
          <w:rFonts w:ascii="Times New Roman" w:eastAsia="SimSun" w:hAnsi="Times New Roman" w:cs="Times New Roman"/>
          <w:spacing w:val="-8"/>
          <w:sz w:val="20"/>
          <w:szCs w:val="20"/>
          <w:lang w:val="sr-Cyrl-RS" w:eastAsia="zh-CN"/>
        </w:rPr>
        <w:t xml:space="preserve"> </w:t>
      </w:r>
      <w:r w:rsidRPr="0017652F">
        <w:rPr>
          <w:rFonts w:ascii="Times New Roman" w:eastAsia="SimSun" w:hAnsi="Times New Roman" w:cs="Times New Roman"/>
          <w:spacing w:val="1"/>
          <w:sz w:val="20"/>
          <w:szCs w:val="20"/>
          <w:lang w:val="sr-Cyrl-RS" w:eastAsia="zh-CN"/>
        </w:rPr>
        <w:t>о</w:t>
      </w:r>
      <w:r w:rsidRPr="0017652F">
        <w:rPr>
          <w:rFonts w:ascii="Times New Roman" w:eastAsia="SimSun" w:hAnsi="Times New Roman" w:cs="Times New Roman"/>
          <w:sz w:val="20"/>
          <w:szCs w:val="20"/>
          <w:lang w:val="sr-Cyrl-RS" w:eastAsia="zh-CN"/>
        </w:rPr>
        <w:t>д</w:t>
      </w:r>
      <w:r w:rsidRPr="0017652F">
        <w:rPr>
          <w:rFonts w:ascii="Times New Roman" w:eastAsia="SimSun" w:hAnsi="Times New Roman" w:cs="Times New Roman"/>
          <w:spacing w:val="-2"/>
          <w:sz w:val="20"/>
          <w:szCs w:val="20"/>
          <w:lang w:val="sr-Cyrl-RS" w:eastAsia="zh-CN"/>
        </w:rPr>
        <w:t>н</w:t>
      </w:r>
      <w:r w:rsidRPr="0017652F">
        <w:rPr>
          <w:rFonts w:ascii="Times New Roman" w:eastAsia="SimSun" w:hAnsi="Times New Roman" w:cs="Times New Roman"/>
          <w:spacing w:val="1"/>
          <w:sz w:val="20"/>
          <w:szCs w:val="20"/>
          <w:lang w:val="sr-Cyrl-RS" w:eastAsia="zh-CN"/>
        </w:rPr>
        <w:t>о</w:t>
      </w:r>
      <w:r w:rsidRPr="0017652F">
        <w:rPr>
          <w:rFonts w:ascii="Times New Roman" w:eastAsia="SimSun" w:hAnsi="Times New Roman" w:cs="Times New Roman"/>
          <w:sz w:val="20"/>
          <w:szCs w:val="20"/>
          <w:lang w:val="sr-Cyrl-RS" w:eastAsia="zh-CN"/>
        </w:rPr>
        <w:t>с</w:t>
      </w:r>
      <w:r w:rsidRPr="0017652F">
        <w:rPr>
          <w:rFonts w:ascii="Times New Roman" w:eastAsia="SimSun" w:hAnsi="Times New Roman" w:cs="Times New Roman"/>
          <w:spacing w:val="-1"/>
          <w:sz w:val="20"/>
          <w:szCs w:val="20"/>
          <w:lang w:val="sr-Cyrl-RS" w:eastAsia="zh-CN"/>
        </w:rPr>
        <w:t>н</w:t>
      </w:r>
      <w:r w:rsidRPr="0017652F">
        <w:rPr>
          <w:rFonts w:ascii="Times New Roman" w:eastAsia="SimSun" w:hAnsi="Times New Roman" w:cs="Times New Roman"/>
          <w:sz w:val="20"/>
          <w:szCs w:val="20"/>
          <w:lang w:val="sr-Cyrl-RS" w:eastAsia="zh-CN"/>
        </w:rPr>
        <w:t>о</w:t>
      </w:r>
      <w:r w:rsidRPr="0017652F">
        <w:rPr>
          <w:rFonts w:ascii="Times New Roman" w:eastAsia="SimSun" w:hAnsi="Times New Roman" w:cs="Times New Roman"/>
          <w:spacing w:val="-7"/>
          <w:sz w:val="20"/>
          <w:szCs w:val="20"/>
          <w:lang w:val="sr-Cyrl-RS" w:eastAsia="zh-CN"/>
        </w:rPr>
        <w:t xml:space="preserve"> </w:t>
      </w:r>
      <w:r w:rsidRPr="0017652F">
        <w:rPr>
          <w:rFonts w:ascii="Times New Roman" w:eastAsia="SimSun" w:hAnsi="Times New Roman" w:cs="Times New Roman"/>
          <w:sz w:val="20"/>
          <w:szCs w:val="20"/>
          <w:lang w:val="sr-Cyrl-RS" w:eastAsia="zh-CN"/>
        </w:rPr>
        <w:t>њег</w:t>
      </w:r>
      <w:r w:rsidRPr="0017652F">
        <w:rPr>
          <w:rFonts w:ascii="Times New Roman" w:eastAsia="SimSun" w:hAnsi="Times New Roman" w:cs="Times New Roman"/>
          <w:spacing w:val="1"/>
          <w:sz w:val="20"/>
          <w:szCs w:val="20"/>
          <w:lang w:val="sr-Cyrl-RS" w:eastAsia="zh-CN"/>
        </w:rPr>
        <w:t>о</w:t>
      </w:r>
      <w:r w:rsidRPr="0017652F">
        <w:rPr>
          <w:rFonts w:ascii="Times New Roman" w:eastAsia="SimSun" w:hAnsi="Times New Roman" w:cs="Times New Roman"/>
          <w:sz w:val="20"/>
          <w:szCs w:val="20"/>
          <w:lang w:val="sr-Cyrl-RS" w:eastAsia="zh-CN"/>
        </w:rPr>
        <w:t>во</w:t>
      </w:r>
      <w:r w:rsidRPr="0017652F">
        <w:rPr>
          <w:rFonts w:ascii="Times New Roman" w:eastAsia="SimSun" w:hAnsi="Times New Roman" w:cs="Times New Roman"/>
          <w:spacing w:val="-7"/>
          <w:sz w:val="20"/>
          <w:szCs w:val="20"/>
          <w:lang w:val="sr-Cyrl-RS" w:eastAsia="zh-CN"/>
        </w:rPr>
        <w:t xml:space="preserve"> </w:t>
      </w:r>
      <w:r w:rsidRPr="0017652F">
        <w:rPr>
          <w:rFonts w:ascii="Times New Roman" w:eastAsia="SimSun" w:hAnsi="Times New Roman" w:cs="Times New Roman"/>
          <w:spacing w:val="1"/>
          <w:sz w:val="20"/>
          <w:szCs w:val="20"/>
          <w:lang w:val="sr-Cyrl-RS" w:eastAsia="zh-CN"/>
        </w:rPr>
        <w:t>ов</w:t>
      </w:r>
      <w:r w:rsidRPr="0017652F">
        <w:rPr>
          <w:rFonts w:ascii="Times New Roman" w:eastAsia="SimSun" w:hAnsi="Times New Roman" w:cs="Times New Roman"/>
          <w:spacing w:val="-1"/>
          <w:sz w:val="20"/>
          <w:szCs w:val="20"/>
          <w:lang w:val="sr-Cyrl-RS" w:eastAsia="zh-CN"/>
        </w:rPr>
        <w:t>л</w:t>
      </w:r>
      <w:r w:rsidRPr="0017652F">
        <w:rPr>
          <w:rFonts w:ascii="Times New Roman" w:eastAsia="SimSun" w:hAnsi="Times New Roman" w:cs="Times New Roman"/>
          <w:spacing w:val="2"/>
          <w:sz w:val="20"/>
          <w:szCs w:val="20"/>
          <w:lang w:val="sr-Cyrl-RS" w:eastAsia="zh-CN"/>
        </w:rPr>
        <w:t>а</w:t>
      </w:r>
      <w:r w:rsidRPr="0017652F">
        <w:rPr>
          <w:rFonts w:ascii="Times New Roman" w:eastAsia="SimSun" w:hAnsi="Times New Roman" w:cs="Times New Roman"/>
          <w:sz w:val="20"/>
          <w:szCs w:val="20"/>
          <w:lang w:val="sr-Cyrl-RS" w:eastAsia="zh-CN"/>
        </w:rPr>
        <w:t>ш</w:t>
      </w:r>
      <w:r w:rsidRPr="0017652F">
        <w:rPr>
          <w:rFonts w:ascii="Times New Roman" w:eastAsia="SimSun" w:hAnsi="Times New Roman" w:cs="Times New Roman"/>
          <w:spacing w:val="-1"/>
          <w:sz w:val="20"/>
          <w:szCs w:val="20"/>
          <w:lang w:val="sr-Cyrl-RS" w:eastAsia="zh-CN"/>
        </w:rPr>
        <w:t>ћ</w:t>
      </w:r>
      <w:r w:rsidRPr="0017652F">
        <w:rPr>
          <w:rFonts w:ascii="Times New Roman" w:eastAsia="SimSun" w:hAnsi="Times New Roman" w:cs="Times New Roman"/>
          <w:sz w:val="20"/>
          <w:szCs w:val="20"/>
          <w:lang w:val="sr-Cyrl-RS" w:eastAsia="zh-CN"/>
        </w:rPr>
        <w:t>е</w:t>
      </w:r>
      <w:r w:rsidRPr="0017652F">
        <w:rPr>
          <w:rFonts w:ascii="Times New Roman" w:eastAsia="SimSun" w:hAnsi="Times New Roman" w:cs="Times New Roman"/>
          <w:spacing w:val="-1"/>
          <w:sz w:val="20"/>
          <w:szCs w:val="20"/>
          <w:lang w:val="sr-Cyrl-RS" w:eastAsia="zh-CN"/>
        </w:rPr>
        <w:t>н</w:t>
      </w:r>
      <w:r w:rsidRPr="0017652F">
        <w:rPr>
          <w:rFonts w:ascii="Times New Roman" w:eastAsia="SimSun" w:hAnsi="Times New Roman" w:cs="Times New Roman"/>
          <w:sz w:val="20"/>
          <w:szCs w:val="20"/>
          <w:lang w:val="sr-Cyrl-RS" w:eastAsia="zh-CN"/>
        </w:rPr>
        <w:t>о</w:t>
      </w:r>
      <w:r w:rsidRPr="0017652F">
        <w:rPr>
          <w:rFonts w:ascii="Times New Roman" w:eastAsia="SimSun" w:hAnsi="Times New Roman" w:cs="Times New Roman"/>
          <w:spacing w:val="-6"/>
          <w:sz w:val="20"/>
          <w:szCs w:val="20"/>
          <w:lang w:val="sr-Cyrl-RS" w:eastAsia="zh-CN"/>
        </w:rPr>
        <w:t xml:space="preserve"> </w:t>
      </w:r>
      <w:r w:rsidRPr="0017652F">
        <w:rPr>
          <w:rFonts w:ascii="Times New Roman" w:eastAsia="SimSun" w:hAnsi="Times New Roman" w:cs="Times New Roman"/>
          <w:spacing w:val="-1"/>
          <w:sz w:val="20"/>
          <w:szCs w:val="20"/>
          <w:lang w:val="sr-Cyrl-RS" w:eastAsia="zh-CN"/>
        </w:rPr>
        <w:t>л</w:t>
      </w:r>
      <w:r w:rsidRPr="0017652F">
        <w:rPr>
          <w:rFonts w:ascii="Times New Roman" w:eastAsia="SimSun" w:hAnsi="Times New Roman" w:cs="Times New Roman"/>
          <w:spacing w:val="1"/>
          <w:sz w:val="20"/>
          <w:szCs w:val="20"/>
          <w:lang w:val="sr-Cyrl-RS" w:eastAsia="zh-CN"/>
        </w:rPr>
        <w:t>и</w:t>
      </w:r>
      <w:r w:rsidRPr="0017652F">
        <w:rPr>
          <w:rFonts w:ascii="Times New Roman" w:eastAsia="SimSun" w:hAnsi="Times New Roman" w:cs="Times New Roman"/>
          <w:spacing w:val="-1"/>
          <w:sz w:val="20"/>
          <w:szCs w:val="20"/>
          <w:lang w:val="sr-Cyrl-RS" w:eastAsia="zh-CN"/>
        </w:rPr>
        <w:t>ц</w:t>
      </w:r>
      <w:r w:rsidRPr="0017652F">
        <w:rPr>
          <w:rFonts w:ascii="Times New Roman" w:eastAsia="SimSun" w:hAnsi="Times New Roman" w:cs="Times New Roman"/>
          <w:sz w:val="20"/>
          <w:szCs w:val="20"/>
          <w:lang w:val="sr-Cyrl-RS" w:eastAsia="zh-CN"/>
        </w:rPr>
        <w:t>е.</w:t>
      </w:r>
    </w:p>
    <w:p w:rsidR="00B71A56" w:rsidRPr="0017652F" w:rsidRDefault="00B71A56" w:rsidP="00B71A56">
      <w:pPr>
        <w:widowControl w:val="0"/>
        <w:numPr>
          <w:ilvl w:val="1"/>
          <w:numId w:val="6"/>
        </w:numPr>
        <w:tabs>
          <w:tab w:val="left" w:pos="981"/>
        </w:tabs>
        <w:kinsoku w:val="0"/>
        <w:overflowPunct w:val="0"/>
        <w:autoSpaceDE w:val="0"/>
        <w:autoSpaceDN w:val="0"/>
        <w:adjustRightInd w:val="0"/>
        <w:spacing w:before="15" w:after="0" w:line="230" w:lineRule="exact"/>
        <w:ind w:left="993" w:right="265" w:hanging="360"/>
        <w:rPr>
          <w:rFonts w:ascii="Times New Roman" w:eastAsia="SimSun" w:hAnsi="Times New Roman" w:cs="Times New Roman"/>
          <w:sz w:val="20"/>
          <w:szCs w:val="20"/>
          <w:lang w:val="sr-Cyrl-RS" w:eastAsia="zh-CN"/>
        </w:rPr>
      </w:pPr>
      <w:r w:rsidRPr="0017652F">
        <w:rPr>
          <w:rFonts w:ascii="Times New Roman" w:eastAsia="SimSun" w:hAnsi="Times New Roman" w:cs="Times New Roman"/>
          <w:sz w:val="20"/>
          <w:szCs w:val="20"/>
          <w:lang w:val="sr-Cyrl-RS" w:eastAsia="zh-CN"/>
        </w:rPr>
        <w:t>Уко</w:t>
      </w:r>
      <w:r w:rsidRPr="0017652F">
        <w:rPr>
          <w:rFonts w:ascii="Times New Roman" w:eastAsia="SimSun" w:hAnsi="Times New Roman" w:cs="Times New Roman"/>
          <w:spacing w:val="-1"/>
          <w:sz w:val="20"/>
          <w:szCs w:val="20"/>
          <w:lang w:val="sr-Cyrl-RS" w:eastAsia="zh-CN"/>
        </w:rPr>
        <w:t>л</w:t>
      </w:r>
      <w:r w:rsidRPr="0017652F">
        <w:rPr>
          <w:rFonts w:ascii="Times New Roman" w:eastAsia="SimSun" w:hAnsi="Times New Roman" w:cs="Times New Roman"/>
          <w:spacing w:val="1"/>
          <w:sz w:val="20"/>
          <w:szCs w:val="20"/>
          <w:lang w:val="sr-Cyrl-RS" w:eastAsia="zh-CN"/>
        </w:rPr>
        <w:t>и</w:t>
      </w:r>
      <w:r w:rsidRPr="0017652F">
        <w:rPr>
          <w:rFonts w:ascii="Times New Roman" w:eastAsia="SimSun" w:hAnsi="Times New Roman" w:cs="Times New Roman"/>
          <w:spacing w:val="-1"/>
          <w:sz w:val="20"/>
          <w:szCs w:val="20"/>
          <w:lang w:val="sr-Cyrl-RS" w:eastAsia="zh-CN"/>
        </w:rPr>
        <w:t>к</w:t>
      </w:r>
      <w:r w:rsidRPr="0017652F">
        <w:rPr>
          <w:rFonts w:ascii="Times New Roman" w:eastAsia="SimSun" w:hAnsi="Times New Roman" w:cs="Times New Roman"/>
          <w:sz w:val="20"/>
          <w:szCs w:val="20"/>
          <w:lang w:val="sr-Cyrl-RS" w:eastAsia="zh-CN"/>
        </w:rPr>
        <w:t>о</w:t>
      </w:r>
      <w:r w:rsidRPr="0017652F">
        <w:rPr>
          <w:rFonts w:ascii="Times New Roman" w:eastAsia="SimSun" w:hAnsi="Times New Roman" w:cs="Times New Roman"/>
          <w:spacing w:val="31"/>
          <w:sz w:val="20"/>
          <w:szCs w:val="20"/>
          <w:lang w:val="sr-Cyrl-RS" w:eastAsia="zh-CN"/>
        </w:rPr>
        <w:t xml:space="preserve"> </w:t>
      </w:r>
      <w:r w:rsidRPr="0017652F">
        <w:rPr>
          <w:rFonts w:ascii="Times New Roman" w:eastAsia="SimSun" w:hAnsi="Times New Roman" w:cs="Times New Roman"/>
          <w:spacing w:val="-1"/>
          <w:sz w:val="20"/>
          <w:szCs w:val="20"/>
          <w:lang w:val="sr-Cyrl-RS" w:eastAsia="zh-CN"/>
        </w:rPr>
        <w:t>и</w:t>
      </w:r>
      <w:r w:rsidRPr="0017652F">
        <w:rPr>
          <w:rFonts w:ascii="Times New Roman" w:eastAsia="SimSun" w:hAnsi="Times New Roman" w:cs="Times New Roman"/>
          <w:spacing w:val="1"/>
          <w:sz w:val="20"/>
          <w:szCs w:val="20"/>
          <w:lang w:val="sr-Cyrl-RS" w:eastAsia="zh-CN"/>
        </w:rPr>
        <w:t>м</w:t>
      </w:r>
      <w:r w:rsidRPr="0017652F">
        <w:rPr>
          <w:rFonts w:ascii="Times New Roman" w:eastAsia="SimSun" w:hAnsi="Times New Roman" w:cs="Times New Roman"/>
          <w:sz w:val="20"/>
          <w:szCs w:val="20"/>
          <w:lang w:val="sr-Cyrl-RS" w:eastAsia="zh-CN"/>
        </w:rPr>
        <w:t>а</w:t>
      </w:r>
      <w:r w:rsidRPr="0017652F">
        <w:rPr>
          <w:rFonts w:ascii="Times New Roman" w:eastAsia="SimSun" w:hAnsi="Times New Roman" w:cs="Times New Roman"/>
          <w:spacing w:val="30"/>
          <w:sz w:val="20"/>
          <w:szCs w:val="20"/>
          <w:lang w:val="sr-Cyrl-RS" w:eastAsia="zh-CN"/>
        </w:rPr>
        <w:t xml:space="preserve"> </w:t>
      </w:r>
      <w:r w:rsidRPr="0017652F">
        <w:rPr>
          <w:rFonts w:ascii="Times New Roman" w:eastAsia="SimSun" w:hAnsi="Times New Roman" w:cs="Times New Roman"/>
          <w:spacing w:val="1"/>
          <w:sz w:val="20"/>
          <w:szCs w:val="20"/>
          <w:lang w:val="sr-Cyrl-RS" w:eastAsia="zh-CN"/>
        </w:rPr>
        <w:t>в</w:t>
      </w:r>
      <w:r w:rsidRPr="0017652F">
        <w:rPr>
          <w:rFonts w:ascii="Times New Roman" w:eastAsia="SimSun" w:hAnsi="Times New Roman" w:cs="Times New Roman"/>
          <w:spacing w:val="-1"/>
          <w:sz w:val="20"/>
          <w:szCs w:val="20"/>
          <w:lang w:val="sr-Cyrl-RS" w:eastAsia="zh-CN"/>
        </w:rPr>
        <w:t>и</w:t>
      </w:r>
      <w:r w:rsidRPr="0017652F">
        <w:rPr>
          <w:rFonts w:ascii="Times New Roman" w:eastAsia="SimSun" w:hAnsi="Times New Roman" w:cs="Times New Roman"/>
          <w:sz w:val="20"/>
          <w:szCs w:val="20"/>
          <w:lang w:val="sr-Cyrl-RS" w:eastAsia="zh-CN"/>
        </w:rPr>
        <w:t>ше</w:t>
      </w:r>
      <w:r w:rsidRPr="0017652F">
        <w:rPr>
          <w:rFonts w:ascii="Times New Roman" w:eastAsia="SimSun" w:hAnsi="Times New Roman" w:cs="Times New Roman"/>
          <w:spacing w:val="34"/>
          <w:sz w:val="20"/>
          <w:szCs w:val="20"/>
          <w:lang w:val="sr-Cyrl-RS" w:eastAsia="zh-CN"/>
        </w:rPr>
        <w:t xml:space="preserve"> </w:t>
      </w:r>
      <w:r w:rsidRPr="0017652F">
        <w:rPr>
          <w:rFonts w:ascii="Times New Roman" w:eastAsia="SimSun" w:hAnsi="Times New Roman" w:cs="Times New Roman"/>
          <w:spacing w:val="-1"/>
          <w:sz w:val="20"/>
          <w:szCs w:val="20"/>
          <w:lang w:val="sr-Cyrl-RS" w:eastAsia="zh-CN"/>
        </w:rPr>
        <w:t>Понуђ</w:t>
      </w:r>
      <w:r w:rsidRPr="0017652F">
        <w:rPr>
          <w:rFonts w:ascii="Times New Roman" w:eastAsia="SimSun" w:hAnsi="Times New Roman" w:cs="Times New Roman"/>
          <w:spacing w:val="2"/>
          <w:sz w:val="20"/>
          <w:szCs w:val="20"/>
          <w:lang w:val="sr-Cyrl-RS" w:eastAsia="zh-CN"/>
        </w:rPr>
        <w:t>а</w:t>
      </w:r>
      <w:r w:rsidRPr="0017652F">
        <w:rPr>
          <w:rFonts w:ascii="Times New Roman" w:eastAsia="SimSun" w:hAnsi="Times New Roman" w:cs="Times New Roman"/>
          <w:sz w:val="20"/>
          <w:szCs w:val="20"/>
          <w:lang w:val="sr-Cyrl-RS" w:eastAsia="zh-CN"/>
        </w:rPr>
        <w:t>ча</w:t>
      </w:r>
      <w:r w:rsidRPr="0017652F">
        <w:rPr>
          <w:rFonts w:ascii="Times New Roman" w:eastAsia="SimSun" w:hAnsi="Times New Roman" w:cs="Times New Roman"/>
          <w:spacing w:val="33"/>
          <w:sz w:val="20"/>
          <w:szCs w:val="20"/>
          <w:lang w:val="sr-Cyrl-RS" w:eastAsia="zh-CN"/>
        </w:rPr>
        <w:t xml:space="preserve"> </w:t>
      </w:r>
      <w:r w:rsidRPr="0017652F">
        <w:rPr>
          <w:rFonts w:ascii="Times New Roman" w:eastAsia="SimSun" w:hAnsi="Times New Roman" w:cs="Times New Roman"/>
          <w:sz w:val="20"/>
          <w:szCs w:val="20"/>
          <w:lang w:val="sr-Cyrl-RS" w:eastAsia="zh-CN"/>
        </w:rPr>
        <w:t>у</w:t>
      </w:r>
      <w:r w:rsidRPr="0017652F">
        <w:rPr>
          <w:rFonts w:ascii="Times New Roman" w:eastAsia="SimSun" w:hAnsi="Times New Roman" w:cs="Times New Roman"/>
          <w:spacing w:val="27"/>
          <w:sz w:val="20"/>
          <w:szCs w:val="20"/>
          <w:lang w:val="sr-Cyrl-RS" w:eastAsia="zh-CN"/>
        </w:rPr>
        <w:t xml:space="preserve"> </w:t>
      </w:r>
      <w:r w:rsidRPr="0017652F">
        <w:rPr>
          <w:rFonts w:ascii="Times New Roman" w:eastAsia="SimSun" w:hAnsi="Times New Roman" w:cs="Times New Roman"/>
          <w:sz w:val="20"/>
          <w:szCs w:val="20"/>
          <w:lang w:val="sr-Cyrl-RS" w:eastAsia="zh-CN"/>
        </w:rPr>
        <w:t>г</w:t>
      </w:r>
      <w:r w:rsidRPr="0017652F">
        <w:rPr>
          <w:rFonts w:ascii="Times New Roman" w:eastAsia="SimSun" w:hAnsi="Times New Roman" w:cs="Times New Roman"/>
          <w:spacing w:val="3"/>
          <w:sz w:val="20"/>
          <w:szCs w:val="20"/>
          <w:lang w:val="sr-Cyrl-RS" w:eastAsia="zh-CN"/>
        </w:rPr>
        <w:t>р</w:t>
      </w:r>
      <w:r w:rsidRPr="0017652F">
        <w:rPr>
          <w:rFonts w:ascii="Times New Roman" w:eastAsia="SimSun" w:hAnsi="Times New Roman" w:cs="Times New Roman"/>
          <w:spacing w:val="-2"/>
          <w:sz w:val="20"/>
          <w:szCs w:val="20"/>
          <w:lang w:val="sr-Cyrl-RS" w:eastAsia="zh-CN"/>
        </w:rPr>
        <w:t>у</w:t>
      </w:r>
      <w:r w:rsidRPr="0017652F">
        <w:rPr>
          <w:rFonts w:ascii="Times New Roman" w:eastAsia="SimSun" w:hAnsi="Times New Roman" w:cs="Times New Roman"/>
          <w:spacing w:val="-1"/>
          <w:sz w:val="20"/>
          <w:szCs w:val="20"/>
          <w:lang w:val="sr-Cyrl-RS" w:eastAsia="zh-CN"/>
        </w:rPr>
        <w:t>п</w:t>
      </w:r>
      <w:r w:rsidRPr="0017652F">
        <w:rPr>
          <w:rFonts w:ascii="Times New Roman" w:eastAsia="SimSun" w:hAnsi="Times New Roman" w:cs="Times New Roman"/>
          <w:sz w:val="20"/>
          <w:szCs w:val="20"/>
          <w:lang w:val="sr-Cyrl-RS" w:eastAsia="zh-CN"/>
        </w:rPr>
        <w:t>и</w:t>
      </w:r>
      <w:r w:rsidRPr="0017652F">
        <w:rPr>
          <w:rFonts w:ascii="Times New Roman" w:eastAsia="SimSun" w:hAnsi="Times New Roman" w:cs="Times New Roman"/>
          <w:spacing w:val="31"/>
          <w:sz w:val="20"/>
          <w:szCs w:val="20"/>
          <w:lang w:val="sr-Cyrl-RS" w:eastAsia="zh-CN"/>
        </w:rPr>
        <w:t xml:space="preserve"> </w:t>
      </w:r>
      <w:r w:rsidRPr="0017652F">
        <w:rPr>
          <w:rFonts w:ascii="Times New Roman" w:eastAsia="SimSun" w:hAnsi="Times New Roman" w:cs="Times New Roman"/>
          <w:spacing w:val="-1"/>
          <w:sz w:val="20"/>
          <w:szCs w:val="20"/>
          <w:lang w:val="sr-Cyrl-RS" w:eastAsia="zh-CN"/>
        </w:rPr>
        <w:t>Понуђ</w:t>
      </w:r>
      <w:r w:rsidRPr="0017652F">
        <w:rPr>
          <w:rFonts w:ascii="Times New Roman" w:eastAsia="SimSun" w:hAnsi="Times New Roman" w:cs="Times New Roman"/>
          <w:sz w:val="20"/>
          <w:szCs w:val="20"/>
          <w:lang w:val="sr-Cyrl-RS" w:eastAsia="zh-CN"/>
        </w:rPr>
        <w:t>ача</w:t>
      </w:r>
      <w:r w:rsidRPr="0017652F">
        <w:rPr>
          <w:rFonts w:ascii="Times New Roman" w:eastAsia="SimSun" w:hAnsi="Times New Roman" w:cs="Times New Roman"/>
          <w:spacing w:val="31"/>
          <w:sz w:val="20"/>
          <w:szCs w:val="20"/>
          <w:lang w:val="sr-Cyrl-RS" w:eastAsia="zh-CN"/>
        </w:rPr>
        <w:t xml:space="preserve"> </w:t>
      </w:r>
      <w:r w:rsidRPr="0017652F">
        <w:rPr>
          <w:rFonts w:ascii="Times New Roman" w:eastAsia="SimSun" w:hAnsi="Times New Roman" w:cs="Times New Roman"/>
          <w:spacing w:val="2"/>
          <w:sz w:val="20"/>
          <w:szCs w:val="20"/>
          <w:lang w:val="sr-Cyrl-RS" w:eastAsia="zh-CN"/>
        </w:rPr>
        <w:t>О</w:t>
      </w:r>
      <w:r w:rsidRPr="0017652F">
        <w:rPr>
          <w:rFonts w:ascii="Times New Roman" w:eastAsia="SimSun" w:hAnsi="Times New Roman" w:cs="Times New Roman"/>
          <w:sz w:val="20"/>
          <w:szCs w:val="20"/>
          <w:lang w:val="sr-Cyrl-RS" w:eastAsia="zh-CN"/>
        </w:rPr>
        <w:t>бразац</w:t>
      </w:r>
      <w:r w:rsidRPr="0017652F">
        <w:rPr>
          <w:rFonts w:ascii="Times New Roman" w:eastAsia="SimSun" w:hAnsi="Times New Roman" w:cs="Times New Roman"/>
          <w:spacing w:val="29"/>
          <w:sz w:val="20"/>
          <w:szCs w:val="20"/>
          <w:lang w:val="sr-Cyrl-RS" w:eastAsia="zh-CN"/>
        </w:rPr>
        <w:t xml:space="preserve"> </w:t>
      </w:r>
      <w:r w:rsidRPr="0017652F">
        <w:rPr>
          <w:rFonts w:ascii="Times New Roman" w:eastAsia="SimSun" w:hAnsi="Times New Roman" w:cs="Times New Roman"/>
          <w:spacing w:val="1"/>
          <w:sz w:val="20"/>
          <w:szCs w:val="20"/>
          <w:lang w:val="sr-Cyrl-RS" w:eastAsia="zh-CN"/>
        </w:rPr>
        <w:t>о</w:t>
      </w:r>
      <w:r w:rsidRPr="0017652F">
        <w:rPr>
          <w:rFonts w:ascii="Times New Roman" w:eastAsia="SimSun" w:hAnsi="Times New Roman" w:cs="Times New Roman"/>
          <w:spacing w:val="-1"/>
          <w:sz w:val="20"/>
          <w:szCs w:val="20"/>
          <w:lang w:val="sr-Cyrl-RS" w:eastAsia="zh-CN"/>
        </w:rPr>
        <w:t>п</w:t>
      </w:r>
      <w:r w:rsidRPr="0017652F">
        <w:rPr>
          <w:rFonts w:ascii="Times New Roman" w:eastAsia="SimSun" w:hAnsi="Times New Roman" w:cs="Times New Roman"/>
          <w:sz w:val="20"/>
          <w:szCs w:val="20"/>
          <w:lang w:val="sr-Cyrl-RS" w:eastAsia="zh-CN"/>
        </w:rPr>
        <w:t>ш</w:t>
      </w:r>
      <w:r w:rsidRPr="0017652F">
        <w:rPr>
          <w:rFonts w:ascii="Times New Roman" w:eastAsia="SimSun" w:hAnsi="Times New Roman" w:cs="Times New Roman"/>
          <w:spacing w:val="1"/>
          <w:sz w:val="20"/>
          <w:szCs w:val="20"/>
          <w:lang w:val="sr-Cyrl-RS" w:eastAsia="zh-CN"/>
        </w:rPr>
        <w:t>т</w:t>
      </w:r>
      <w:r w:rsidRPr="0017652F">
        <w:rPr>
          <w:rFonts w:ascii="Times New Roman" w:eastAsia="SimSun" w:hAnsi="Times New Roman" w:cs="Times New Roman"/>
          <w:sz w:val="20"/>
          <w:szCs w:val="20"/>
          <w:lang w:val="sr-Cyrl-RS" w:eastAsia="zh-CN"/>
        </w:rPr>
        <w:t>и</w:t>
      </w:r>
      <w:r w:rsidRPr="0017652F">
        <w:rPr>
          <w:rFonts w:ascii="Times New Roman" w:eastAsia="SimSun" w:hAnsi="Times New Roman" w:cs="Times New Roman"/>
          <w:spacing w:val="32"/>
          <w:sz w:val="20"/>
          <w:szCs w:val="20"/>
          <w:lang w:val="sr-Cyrl-RS" w:eastAsia="zh-CN"/>
        </w:rPr>
        <w:t xml:space="preserve"> </w:t>
      </w:r>
      <w:r w:rsidRPr="0017652F">
        <w:rPr>
          <w:rFonts w:ascii="Times New Roman" w:eastAsia="SimSun" w:hAnsi="Times New Roman" w:cs="Times New Roman"/>
          <w:spacing w:val="-1"/>
          <w:sz w:val="20"/>
          <w:szCs w:val="20"/>
          <w:lang w:val="sr-Cyrl-RS" w:eastAsia="zh-CN"/>
        </w:rPr>
        <w:t>п</w:t>
      </w:r>
      <w:r w:rsidRPr="0017652F">
        <w:rPr>
          <w:rFonts w:ascii="Times New Roman" w:eastAsia="SimSun" w:hAnsi="Times New Roman" w:cs="Times New Roman"/>
          <w:spacing w:val="1"/>
          <w:sz w:val="20"/>
          <w:szCs w:val="20"/>
          <w:lang w:val="sr-Cyrl-RS" w:eastAsia="zh-CN"/>
        </w:rPr>
        <w:t>о</w:t>
      </w:r>
      <w:r w:rsidRPr="0017652F">
        <w:rPr>
          <w:rFonts w:ascii="Times New Roman" w:eastAsia="SimSun" w:hAnsi="Times New Roman" w:cs="Times New Roman"/>
          <w:sz w:val="20"/>
          <w:szCs w:val="20"/>
          <w:lang w:val="sr-Cyrl-RS" w:eastAsia="zh-CN"/>
        </w:rPr>
        <w:t>да</w:t>
      </w:r>
      <w:r w:rsidRPr="0017652F">
        <w:rPr>
          <w:rFonts w:ascii="Times New Roman" w:eastAsia="SimSun" w:hAnsi="Times New Roman" w:cs="Times New Roman"/>
          <w:spacing w:val="1"/>
          <w:sz w:val="20"/>
          <w:szCs w:val="20"/>
          <w:lang w:val="sr-Cyrl-RS" w:eastAsia="zh-CN"/>
        </w:rPr>
        <w:t>ц</w:t>
      </w:r>
      <w:r w:rsidRPr="0017652F">
        <w:rPr>
          <w:rFonts w:ascii="Times New Roman" w:eastAsia="SimSun" w:hAnsi="Times New Roman" w:cs="Times New Roman"/>
          <w:sz w:val="20"/>
          <w:szCs w:val="20"/>
          <w:lang w:val="sr-Cyrl-RS" w:eastAsia="zh-CN"/>
        </w:rPr>
        <w:t>и</w:t>
      </w:r>
      <w:r w:rsidRPr="0017652F">
        <w:rPr>
          <w:rFonts w:ascii="Times New Roman" w:eastAsia="SimSun" w:hAnsi="Times New Roman" w:cs="Times New Roman"/>
          <w:spacing w:val="29"/>
          <w:sz w:val="20"/>
          <w:szCs w:val="20"/>
          <w:lang w:val="sr-Cyrl-RS" w:eastAsia="zh-CN"/>
        </w:rPr>
        <w:t xml:space="preserve"> </w:t>
      </w:r>
      <w:r w:rsidRPr="0017652F">
        <w:rPr>
          <w:rFonts w:ascii="Times New Roman" w:eastAsia="SimSun" w:hAnsi="Times New Roman" w:cs="Times New Roman"/>
          <w:sz w:val="20"/>
          <w:szCs w:val="20"/>
          <w:lang w:val="sr-Cyrl-RS" w:eastAsia="zh-CN"/>
        </w:rPr>
        <w:t>о</w:t>
      </w:r>
      <w:r w:rsidRPr="0017652F">
        <w:rPr>
          <w:rFonts w:ascii="Times New Roman" w:eastAsia="SimSun" w:hAnsi="Times New Roman" w:cs="Times New Roman"/>
          <w:spacing w:val="32"/>
          <w:sz w:val="20"/>
          <w:szCs w:val="20"/>
          <w:lang w:val="sr-Cyrl-RS" w:eastAsia="zh-CN"/>
        </w:rPr>
        <w:t xml:space="preserve"> </w:t>
      </w:r>
      <w:r w:rsidRPr="0017652F">
        <w:rPr>
          <w:rFonts w:ascii="Times New Roman" w:eastAsia="SimSun" w:hAnsi="Times New Roman" w:cs="Times New Roman"/>
          <w:sz w:val="20"/>
          <w:szCs w:val="20"/>
          <w:lang w:val="sr-Cyrl-RS" w:eastAsia="zh-CN"/>
        </w:rPr>
        <w:t>св</w:t>
      </w:r>
      <w:r w:rsidRPr="0017652F">
        <w:rPr>
          <w:rFonts w:ascii="Times New Roman" w:eastAsia="SimSun" w:hAnsi="Times New Roman" w:cs="Times New Roman"/>
          <w:spacing w:val="2"/>
          <w:sz w:val="20"/>
          <w:szCs w:val="20"/>
          <w:lang w:val="sr-Cyrl-RS" w:eastAsia="zh-CN"/>
        </w:rPr>
        <w:t>а</w:t>
      </w:r>
      <w:r w:rsidRPr="0017652F">
        <w:rPr>
          <w:rFonts w:ascii="Times New Roman" w:eastAsia="SimSun" w:hAnsi="Times New Roman" w:cs="Times New Roman"/>
          <w:spacing w:val="-1"/>
          <w:sz w:val="20"/>
          <w:szCs w:val="20"/>
          <w:lang w:val="sr-Cyrl-RS" w:eastAsia="zh-CN"/>
        </w:rPr>
        <w:t>к</w:t>
      </w:r>
      <w:r w:rsidRPr="0017652F">
        <w:rPr>
          <w:rFonts w:ascii="Times New Roman" w:eastAsia="SimSun" w:hAnsi="Times New Roman" w:cs="Times New Roman"/>
          <w:spacing w:val="1"/>
          <w:sz w:val="20"/>
          <w:szCs w:val="20"/>
          <w:lang w:val="sr-Cyrl-RS" w:eastAsia="zh-CN"/>
        </w:rPr>
        <w:t>о</w:t>
      </w:r>
      <w:r w:rsidRPr="0017652F">
        <w:rPr>
          <w:rFonts w:ascii="Times New Roman" w:eastAsia="SimSun" w:hAnsi="Times New Roman" w:cs="Times New Roman"/>
          <w:sz w:val="20"/>
          <w:szCs w:val="20"/>
          <w:lang w:val="sr-Cyrl-RS" w:eastAsia="zh-CN"/>
        </w:rPr>
        <w:t>м</w:t>
      </w:r>
      <w:r w:rsidRPr="0017652F">
        <w:rPr>
          <w:rFonts w:ascii="Times New Roman" w:eastAsia="SimSun" w:hAnsi="Times New Roman" w:cs="Times New Roman"/>
          <w:spacing w:val="31"/>
          <w:sz w:val="20"/>
          <w:szCs w:val="20"/>
          <w:lang w:val="sr-Cyrl-RS" w:eastAsia="zh-CN"/>
        </w:rPr>
        <w:t xml:space="preserve"> </w:t>
      </w:r>
      <w:r w:rsidRPr="0017652F">
        <w:rPr>
          <w:rFonts w:ascii="Times New Roman" w:eastAsia="SimSun" w:hAnsi="Times New Roman" w:cs="Times New Roman"/>
          <w:spacing w:val="-1"/>
          <w:sz w:val="20"/>
          <w:szCs w:val="20"/>
          <w:lang w:val="sr-Cyrl-RS" w:eastAsia="zh-CN"/>
        </w:rPr>
        <w:t>Понуђ</w:t>
      </w:r>
      <w:r w:rsidRPr="0017652F">
        <w:rPr>
          <w:rFonts w:ascii="Times New Roman" w:eastAsia="SimSun" w:hAnsi="Times New Roman" w:cs="Times New Roman"/>
          <w:sz w:val="20"/>
          <w:szCs w:val="20"/>
          <w:lang w:val="sr-Cyrl-RS" w:eastAsia="zh-CN"/>
        </w:rPr>
        <w:t>а</w:t>
      </w:r>
      <w:r w:rsidRPr="0017652F">
        <w:rPr>
          <w:rFonts w:ascii="Times New Roman" w:eastAsia="SimSun" w:hAnsi="Times New Roman" w:cs="Times New Roman"/>
          <w:spacing w:val="3"/>
          <w:sz w:val="20"/>
          <w:szCs w:val="20"/>
          <w:lang w:val="sr-Cyrl-RS" w:eastAsia="zh-CN"/>
        </w:rPr>
        <w:t>ч</w:t>
      </w:r>
      <w:r w:rsidRPr="0017652F">
        <w:rPr>
          <w:rFonts w:ascii="Times New Roman" w:eastAsia="SimSun" w:hAnsi="Times New Roman" w:cs="Times New Roman"/>
          <w:sz w:val="20"/>
          <w:szCs w:val="20"/>
          <w:lang w:val="sr-Cyrl-RS" w:eastAsia="zh-CN"/>
        </w:rPr>
        <w:t>у</w:t>
      </w:r>
      <w:r w:rsidRPr="0017652F">
        <w:rPr>
          <w:rFonts w:ascii="Times New Roman" w:eastAsia="SimSun" w:hAnsi="Times New Roman" w:cs="Times New Roman"/>
          <w:spacing w:val="30"/>
          <w:sz w:val="20"/>
          <w:szCs w:val="20"/>
          <w:lang w:val="sr-Cyrl-RS" w:eastAsia="zh-CN"/>
        </w:rPr>
        <w:t xml:space="preserve"> </w:t>
      </w:r>
      <w:r w:rsidRPr="0017652F">
        <w:rPr>
          <w:rFonts w:ascii="Times New Roman" w:eastAsia="SimSun" w:hAnsi="Times New Roman" w:cs="Times New Roman"/>
          <w:spacing w:val="-1"/>
          <w:sz w:val="20"/>
          <w:szCs w:val="20"/>
          <w:lang w:val="sr-Cyrl-RS" w:eastAsia="zh-CN"/>
        </w:rPr>
        <w:t>и</w:t>
      </w:r>
      <w:r w:rsidRPr="0017652F">
        <w:rPr>
          <w:rFonts w:ascii="Times New Roman" w:eastAsia="SimSun" w:hAnsi="Times New Roman" w:cs="Times New Roman"/>
          <w:sz w:val="20"/>
          <w:szCs w:val="20"/>
          <w:lang w:val="sr-Cyrl-RS" w:eastAsia="zh-CN"/>
        </w:rPr>
        <w:t>з</w:t>
      </w:r>
      <w:r w:rsidRPr="0017652F">
        <w:rPr>
          <w:rFonts w:ascii="Times New Roman" w:eastAsia="SimSun" w:hAnsi="Times New Roman" w:cs="Times New Roman"/>
          <w:spacing w:val="30"/>
          <w:sz w:val="20"/>
          <w:szCs w:val="20"/>
          <w:lang w:val="sr-Cyrl-RS" w:eastAsia="zh-CN"/>
        </w:rPr>
        <w:t xml:space="preserve"> </w:t>
      </w:r>
      <w:r w:rsidRPr="0017652F">
        <w:rPr>
          <w:rFonts w:ascii="Times New Roman" w:eastAsia="SimSun" w:hAnsi="Times New Roman" w:cs="Times New Roman"/>
          <w:sz w:val="20"/>
          <w:szCs w:val="20"/>
          <w:lang w:val="sr-Cyrl-RS" w:eastAsia="zh-CN"/>
        </w:rPr>
        <w:t>г</w:t>
      </w:r>
      <w:r w:rsidRPr="0017652F">
        <w:rPr>
          <w:rFonts w:ascii="Times New Roman" w:eastAsia="SimSun" w:hAnsi="Times New Roman" w:cs="Times New Roman"/>
          <w:spacing w:val="3"/>
          <w:sz w:val="20"/>
          <w:szCs w:val="20"/>
          <w:lang w:val="sr-Cyrl-RS" w:eastAsia="zh-CN"/>
        </w:rPr>
        <w:t>р</w:t>
      </w:r>
      <w:r w:rsidRPr="0017652F">
        <w:rPr>
          <w:rFonts w:ascii="Times New Roman" w:eastAsia="SimSun" w:hAnsi="Times New Roman" w:cs="Times New Roman"/>
          <w:spacing w:val="-2"/>
          <w:sz w:val="20"/>
          <w:szCs w:val="20"/>
          <w:lang w:val="sr-Cyrl-RS" w:eastAsia="zh-CN"/>
        </w:rPr>
        <w:t>у</w:t>
      </w:r>
      <w:r w:rsidRPr="0017652F">
        <w:rPr>
          <w:rFonts w:ascii="Times New Roman" w:eastAsia="SimSun" w:hAnsi="Times New Roman" w:cs="Times New Roman"/>
          <w:spacing w:val="-1"/>
          <w:sz w:val="20"/>
          <w:szCs w:val="20"/>
          <w:lang w:val="sr-Cyrl-RS" w:eastAsia="zh-CN"/>
        </w:rPr>
        <w:t>п</w:t>
      </w:r>
      <w:r w:rsidRPr="0017652F">
        <w:rPr>
          <w:rFonts w:ascii="Times New Roman" w:eastAsia="SimSun" w:hAnsi="Times New Roman" w:cs="Times New Roman"/>
          <w:sz w:val="20"/>
          <w:szCs w:val="20"/>
          <w:lang w:val="sr-Cyrl-RS" w:eastAsia="zh-CN"/>
        </w:rPr>
        <w:t>е</w:t>
      </w:r>
      <w:r w:rsidRPr="0017652F">
        <w:rPr>
          <w:rFonts w:ascii="Times New Roman" w:eastAsia="SimSun" w:hAnsi="Times New Roman" w:cs="Times New Roman"/>
          <w:w w:val="99"/>
          <w:sz w:val="20"/>
          <w:szCs w:val="20"/>
          <w:lang w:val="sr-Cyrl-RS" w:eastAsia="zh-CN"/>
        </w:rPr>
        <w:t xml:space="preserve"> </w:t>
      </w:r>
      <w:r w:rsidRPr="0017652F">
        <w:rPr>
          <w:rFonts w:ascii="Times New Roman" w:eastAsia="SimSun" w:hAnsi="Times New Roman" w:cs="Times New Roman"/>
          <w:spacing w:val="-1"/>
          <w:sz w:val="20"/>
          <w:szCs w:val="20"/>
          <w:lang w:val="sr-Cyrl-RS" w:eastAsia="zh-CN"/>
        </w:rPr>
        <w:t>Понуђ</w:t>
      </w:r>
      <w:r w:rsidRPr="0017652F">
        <w:rPr>
          <w:rFonts w:ascii="Times New Roman" w:eastAsia="SimSun" w:hAnsi="Times New Roman" w:cs="Times New Roman"/>
          <w:sz w:val="20"/>
          <w:szCs w:val="20"/>
          <w:lang w:val="sr-Cyrl-RS" w:eastAsia="zh-CN"/>
        </w:rPr>
        <w:t>ача</w:t>
      </w:r>
      <w:r w:rsidRPr="0017652F">
        <w:rPr>
          <w:rFonts w:ascii="Times New Roman" w:eastAsia="SimSun" w:hAnsi="Times New Roman" w:cs="Times New Roman"/>
          <w:spacing w:val="-8"/>
          <w:sz w:val="20"/>
          <w:szCs w:val="20"/>
          <w:lang w:val="sr-Cyrl-RS" w:eastAsia="zh-CN"/>
        </w:rPr>
        <w:t xml:space="preserve"> </w:t>
      </w:r>
      <w:r w:rsidRPr="0017652F">
        <w:rPr>
          <w:rFonts w:ascii="Times New Roman" w:eastAsia="SimSun" w:hAnsi="Times New Roman" w:cs="Times New Roman"/>
          <w:sz w:val="20"/>
          <w:szCs w:val="20"/>
          <w:lang w:val="sr-Cyrl-RS" w:eastAsia="zh-CN"/>
        </w:rPr>
        <w:t>се</w:t>
      </w:r>
      <w:r w:rsidRPr="0017652F">
        <w:rPr>
          <w:rFonts w:ascii="Times New Roman" w:eastAsia="SimSun" w:hAnsi="Times New Roman" w:cs="Times New Roman"/>
          <w:spacing w:val="-7"/>
          <w:sz w:val="20"/>
          <w:szCs w:val="20"/>
          <w:lang w:val="sr-Cyrl-RS" w:eastAsia="zh-CN"/>
        </w:rPr>
        <w:t xml:space="preserve"> </w:t>
      </w:r>
      <w:r w:rsidRPr="0017652F">
        <w:rPr>
          <w:rFonts w:ascii="Times New Roman" w:eastAsia="SimSun" w:hAnsi="Times New Roman" w:cs="Times New Roman"/>
          <w:spacing w:val="1"/>
          <w:sz w:val="20"/>
          <w:szCs w:val="20"/>
          <w:lang w:val="sr-Cyrl-RS" w:eastAsia="zh-CN"/>
        </w:rPr>
        <w:t>мо</w:t>
      </w:r>
      <w:r w:rsidRPr="0017652F">
        <w:rPr>
          <w:rFonts w:ascii="Times New Roman" w:eastAsia="SimSun" w:hAnsi="Times New Roman" w:cs="Times New Roman"/>
          <w:spacing w:val="-1"/>
          <w:sz w:val="20"/>
          <w:szCs w:val="20"/>
          <w:lang w:val="sr-Cyrl-RS" w:eastAsia="zh-CN"/>
        </w:rPr>
        <w:t>ж</w:t>
      </w:r>
      <w:r w:rsidRPr="0017652F">
        <w:rPr>
          <w:rFonts w:ascii="Times New Roman" w:eastAsia="SimSun" w:hAnsi="Times New Roman" w:cs="Times New Roman"/>
          <w:sz w:val="20"/>
          <w:szCs w:val="20"/>
          <w:lang w:val="sr-Cyrl-RS" w:eastAsia="zh-CN"/>
        </w:rPr>
        <w:t>е</w:t>
      </w:r>
      <w:r w:rsidRPr="0017652F">
        <w:rPr>
          <w:rFonts w:ascii="Times New Roman" w:eastAsia="SimSun" w:hAnsi="Times New Roman" w:cs="Times New Roman"/>
          <w:spacing w:val="-5"/>
          <w:sz w:val="20"/>
          <w:szCs w:val="20"/>
          <w:lang w:val="sr-Cyrl-RS" w:eastAsia="zh-CN"/>
        </w:rPr>
        <w:t xml:space="preserve"> у</w:t>
      </w:r>
      <w:r w:rsidRPr="0017652F">
        <w:rPr>
          <w:rFonts w:ascii="Times New Roman" w:eastAsia="SimSun" w:hAnsi="Times New Roman" w:cs="Times New Roman"/>
          <w:spacing w:val="1"/>
          <w:sz w:val="20"/>
          <w:szCs w:val="20"/>
          <w:lang w:val="sr-Cyrl-RS" w:eastAsia="zh-CN"/>
        </w:rPr>
        <w:t>м</w:t>
      </w:r>
      <w:r w:rsidRPr="0017652F">
        <w:rPr>
          <w:rFonts w:ascii="Times New Roman" w:eastAsia="SimSun" w:hAnsi="Times New Roman" w:cs="Times New Roman"/>
          <w:spacing w:val="-1"/>
          <w:sz w:val="20"/>
          <w:szCs w:val="20"/>
          <w:lang w:val="sr-Cyrl-RS" w:eastAsia="zh-CN"/>
        </w:rPr>
        <w:t>н</w:t>
      </w:r>
      <w:r w:rsidRPr="0017652F">
        <w:rPr>
          <w:rFonts w:ascii="Times New Roman" w:eastAsia="SimSun" w:hAnsi="Times New Roman" w:cs="Times New Roman"/>
          <w:spacing w:val="1"/>
          <w:sz w:val="20"/>
          <w:szCs w:val="20"/>
          <w:lang w:val="sr-Cyrl-RS" w:eastAsia="zh-CN"/>
        </w:rPr>
        <w:t>ож</w:t>
      </w:r>
      <w:r w:rsidRPr="0017652F">
        <w:rPr>
          <w:rFonts w:ascii="Times New Roman" w:eastAsia="SimSun" w:hAnsi="Times New Roman" w:cs="Times New Roman"/>
          <w:spacing w:val="-1"/>
          <w:sz w:val="20"/>
          <w:szCs w:val="20"/>
          <w:lang w:val="sr-Cyrl-RS" w:eastAsia="zh-CN"/>
        </w:rPr>
        <w:t>и</w:t>
      </w:r>
      <w:r w:rsidRPr="0017652F">
        <w:rPr>
          <w:rFonts w:ascii="Times New Roman" w:eastAsia="SimSun" w:hAnsi="Times New Roman" w:cs="Times New Roman"/>
          <w:spacing w:val="1"/>
          <w:sz w:val="20"/>
          <w:szCs w:val="20"/>
          <w:lang w:val="sr-Cyrl-RS" w:eastAsia="zh-CN"/>
        </w:rPr>
        <w:t>ти</w:t>
      </w:r>
      <w:r w:rsidRPr="0017652F">
        <w:rPr>
          <w:rFonts w:ascii="Times New Roman" w:eastAsia="SimSun" w:hAnsi="Times New Roman" w:cs="Times New Roman"/>
          <w:sz w:val="20"/>
          <w:szCs w:val="20"/>
          <w:lang w:val="sr-Cyrl-RS" w:eastAsia="zh-CN"/>
        </w:rPr>
        <w:t>.</w:t>
      </w:r>
    </w:p>
    <w:p w:rsidR="00B71A56" w:rsidRPr="0017652F" w:rsidRDefault="00B71A56" w:rsidP="00B71A56">
      <w:pPr>
        <w:widowControl w:val="0"/>
        <w:autoSpaceDE w:val="0"/>
        <w:autoSpaceDN w:val="0"/>
        <w:adjustRightInd w:val="0"/>
        <w:spacing w:after="0" w:line="240" w:lineRule="auto"/>
        <w:rPr>
          <w:rFonts w:ascii="Times New Roman" w:eastAsia="SimSun" w:hAnsi="Times New Roman" w:cs="Times New Roman"/>
          <w:sz w:val="24"/>
          <w:szCs w:val="24"/>
          <w:lang w:val="sr-Cyrl-RS" w:eastAsia="zh-CN"/>
        </w:rPr>
        <w:sectPr w:rsidR="00B71A56" w:rsidRPr="0017652F">
          <w:pgSz w:w="11907" w:h="16840"/>
          <w:pgMar w:top="1080" w:right="880" w:bottom="860" w:left="860" w:header="60" w:footer="673" w:gutter="0"/>
          <w:cols w:space="708" w:equalWidth="0">
            <w:col w:w="10167"/>
          </w:cols>
          <w:noEndnote/>
        </w:sectPr>
      </w:pPr>
    </w:p>
    <w:p w:rsidR="00B71A56" w:rsidRPr="0017652F" w:rsidRDefault="00B71A56" w:rsidP="00B71A56">
      <w:pPr>
        <w:widowControl w:val="0"/>
        <w:kinsoku w:val="0"/>
        <w:overflowPunct w:val="0"/>
        <w:autoSpaceDE w:val="0"/>
        <w:autoSpaceDN w:val="0"/>
        <w:adjustRightInd w:val="0"/>
        <w:spacing w:before="15" w:after="0" w:line="220" w:lineRule="exact"/>
        <w:rPr>
          <w:rFonts w:ascii="Times New Roman" w:eastAsia="SimSun" w:hAnsi="Times New Roman" w:cs="Times New Roman"/>
          <w:lang w:val="sr-Cyrl-RS" w:eastAsia="zh-CN"/>
        </w:rPr>
      </w:pPr>
    </w:p>
    <w:p w:rsidR="00B71A56" w:rsidRPr="0017652F" w:rsidRDefault="00B71A56" w:rsidP="00B71A56">
      <w:pPr>
        <w:widowControl w:val="0"/>
        <w:kinsoku w:val="0"/>
        <w:overflowPunct w:val="0"/>
        <w:autoSpaceDE w:val="0"/>
        <w:autoSpaceDN w:val="0"/>
        <w:adjustRightInd w:val="0"/>
        <w:spacing w:before="69" w:after="0" w:line="240" w:lineRule="auto"/>
        <w:outlineLvl w:val="0"/>
        <w:rPr>
          <w:rFonts w:ascii="Times New Roman" w:eastAsia="SimSun" w:hAnsi="Times New Roman" w:cs="Times New Roman"/>
          <w:sz w:val="24"/>
          <w:szCs w:val="24"/>
          <w:lang w:val="sr-Cyrl-RS" w:eastAsia="zh-CN"/>
        </w:rPr>
      </w:pPr>
      <w:r w:rsidRPr="0017652F">
        <w:rPr>
          <w:rFonts w:ascii="Times New Roman" w:eastAsia="SimSun" w:hAnsi="Times New Roman" w:cs="Times New Roman"/>
          <w:b/>
          <w:bCs/>
          <w:sz w:val="24"/>
          <w:szCs w:val="24"/>
          <w:lang w:val="sr-Cyrl-RS" w:eastAsia="zh-CN"/>
        </w:rPr>
        <w:t>О</w:t>
      </w:r>
      <w:r w:rsidRPr="0017652F">
        <w:rPr>
          <w:rFonts w:ascii="Times New Roman" w:eastAsia="SimSun" w:hAnsi="Times New Roman" w:cs="Times New Roman"/>
          <w:b/>
          <w:bCs/>
          <w:spacing w:val="2"/>
          <w:sz w:val="24"/>
          <w:szCs w:val="24"/>
          <w:lang w:val="sr-Cyrl-RS" w:eastAsia="zh-CN"/>
        </w:rPr>
        <w:t>Б</w:t>
      </w:r>
      <w:r w:rsidRPr="0017652F">
        <w:rPr>
          <w:rFonts w:ascii="Times New Roman" w:eastAsia="SimSun" w:hAnsi="Times New Roman" w:cs="Times New Roman"/>
          <w:b/>
          <w:bCs/>
          <w:spacing w:val="-3"/>
          <w:sz w:val="24"/>
          <w:szCs w:val="24"/>
          <w:lang w:val="sr-Cyrl-RS" w:eastAsia="zh-CN"/>
        </w:rPr>
        <w:t>Р</w:t>
      </w:r>
      <w:r w:rsidRPr="0017652F">
        <w:rPr>
          <w:rFonts w:ascii="Times New Roman" w:eastAsia="SimSun" w:hAnsi="Times New Roman" w:cs="Times New Roman"/>
          <w:b/>
          <w:bCs/>
          <w:sz w:val="24"/>
          <w:szCs w:val="24"/>
          <w:lang w:val="sr-Cyrl-RS" w:eastAsia="zh-CN"/>
        </w:rPr>
        <w:t>АЗАЦ -</w:t>
      </w:r>
      <w:r w:rsidRPr="0017652F">
        <w:rPr>
          <w:rFonts w:ascii="Times New Roman" w:eastAsia="SimSun" w:hAnsi="Times New Roman" w:cs="Times New Roman"/>
          <w:b/>
          <w:bCs/>
          <w:spacing w:val="-1"/>
          <w:sz w:val="24"/>
          <w:szCs w:val="24"/>
          <w:lang w:val="sr-Cyrl-RS" w:eastAsia="zh-CN"/>
        </w:rPr>
        <w:t xml:space="preserve"> </w:t>
      </w:r>
      <w:r w:rsidRPr="0017652F">
        <w:rPr>
          <w:rFonts w:ascii="Times New Roman" w:eastAsia="SimSun" w:hAnsi="Times New Roman" w:cs="Times New Roman"/>
          <w:b/>
          <w:bCs/>
          <w:sz w:val="24"/>
          <w:szCs w:val="24"/>
          <w:lang w:val="sr-Cyrl-RS" w:eastAsia="zh-CN"/>
        </w:rPr>
        <w:t>ОПШТИ</w:t>
      </w:r>
      <w:r w:rsidRPr="0017652F">
        <w:rPr>
          <w:rFonts w:ascii="Times New Roman" w:eastAsia="SimSun" w:hAnsi="Times New Roman" w:cs="Times New Roman"/>
          <w:b/>
          <w:bCs/>
          <w:spacing w:val="-2"/>
          <w:sz w:val="24"/>
          <w:szCs w:val="24"/>
          <w:lang w:val="sr-Cyrl-RS" w:eastAsia="zh-CN"/>
        </w:rPr>
        <w:t xml:space="preserve"> </w:t>
      </w:r>
      <w:r w:rsidRPr="0017652F">
        <w:rPr>
          <w:rFonts w:ascii="Times New Roman" w:eastAsia="SimSun" w:hAnsi="Times New Roman" w:cs="Times New Roman"/>
          <w:b/>
          <w:bCs/>
          <w:sz w:val="24"/>
          <w:szCs w:val="24"/>
          <w:lang w:val="sr-Cyrl-RS" w:eastAsia="zh-CN"/>
        </w:rPr>
        <w:t>ПОДАЦИ О П</w:t>
      </w:r>
      <w:r w:rsidRPr="0017652F">
        <w:rPr>
          <w:rFonts w:ascii="Times New Roman" w:eastAsia="SimSun" w:hAnsi="Times New Roman" w:cs="Times New Roman"/>
          <w:b/>
          <w:bCs/>
          <w:spacing w:val="-2"/>
          <w:sz w:val="24"/>
          <w:szCs w:val="24"/>
          <w:lang w:val="sr-Cyrl-RS" w:eastAsia="zh-CN"/>
        </w:rPr>
        <w:t>О</w:t>
      </w:r>
      <w:r w:rsidRPr="0017652F">
        <w:rPr>
          <w:rFonts w:ascii="Times New Roman" w:eastAsia="SimSun" w:hAnsi="Times New Roman" w:cs="Times New Roman"/>
          <w:b/>
          <w:bCs/>
          <w:sz w:val="24"/>
          <w:szCs w:val="24"/>
          <w:lang w:val="sr-Cyrl-RS" w:eastAsia="zh-CN"/>
        </w:rPr>
        <w:t>ДИЗ</w:t>
      </w:r>
      <w:r w:rsidRPr="0017652F">
        <w:rPr>
          <w:rFonts w:ascii="Times New Roman" w:eastAsia="SimSun" w:hAnsi="Times New Roman" w:cs="Times New Roman"/>
          <w:b/>
          <w:bCs/>
          <w:spacing w:val="-2"/>
          <w:sz w:val="24"/>
          <w:szCs w:val="24"/>
          <w:lang w:val="sr-Cyrl-RS" w:eastAsia="zh-CN"/>
        </w:rPr>
        <w:t>В</w:t>
      </w:r>
      <w:r w:rsidRPr="0017652F">
        <w:rPr>
          <w:rFonts w:ascii="Times New Roman" w:eastAsia="SimSun" w:hAnsi="Times New Roman" w:cs="Times New Roman"/>
          <w:b/>
          <w:bCs/>
          <w:sz w:val="24"/>
          <w:szCs w:val="24"/>
          <w:lang w:val="sr-Cyrl-RS" w:eastAsia="zh-CN"/>
        </w:rPr>
        <w:t>ОЂАЧИМА</w:t>
      </w:r>
    </w:p>
    <w:p w:rsidR="00B71A56" w:rsidRPr="0017652F" w:rsidRDefault="00B71A56" w:rsidP="00B71A56">
      <w:pPr>
        <w:widowControl w:val="0"/>
        <w:kinsoku w:val="0"/>
        <w:overflowPunct w:val="0"/>
        <w:autoSpaceDE w:val="0"/>
        <w:autoSpaceDN w:val="0"/>
        <w:adjustRightInd w:val="0"/>
        <w:spacing w:before="7" w:after="0" w:line="220" w:lineRule="exact"/>
        <w:rPr>
          <w:rFonts w:ascii="Times New Roman" w:eastAsia="SimSun" w:hAnsi="Times New Roman" w:cs="Times New Roman"/>
          <w:lang w:val="sr-Cyrl-RS" w:eastAsia="zh-CN"/>
        </w:rPr>
      </w:pPr>
    </w:p>
    <w:p w:rsidR="00B71A56" w:rsidRPr="0017652F" w:rsidRDefault="00B71A56" w:rsidP="00B71A56">
      <w:pPr>
        <w:widowControl w:val="0"/>
        <w:kinsoku w:val="0"/>
        <w:overflowPunct w:val="0"/>
        <w:autoSpaceDE w:val="0"/>
        <w:autoSpaceDN w:val="0"/>
        <w:adjustRightInd w:val="0"/>
        <w:spacing w:before="69" w:after="0" w:line="240" w:lineRule="auto"/>
        <w:ind w:right="251"/>
        <w:jc w:val="both"/>
        <w:rPr>
          <w:rFonts w:ascii="Times New Roman" w:eastAsia="SimSun" w:hAnsi="Times New Roman" w:cs="Times New Roman"/>
          <w:sz w:val="24"/>
          <w:szCs w:val="24"/>
          <w:lang w:val="sr-Cyrl-RS" w:eastAsia="zh-CN"/>
        </w:rPr>
      </w:pPr>
      <w:r>
        <w:rPr>
          <w:rFonts w:ascii="Times New Roman" w:eastAsia="SimSun" w:hAnsi="Times New Roman" w:cs="Times New Roman"/>
          <w:sz w:val="24"/>
          <w:szCs w:val="24"/>
          <w:lang w:val="sr-Cyrl-RS" w:eastAsia="zh-CN"/>
        </w:rPr>
        <w:tab/>
      </w:r>
      <w:r>
        <w:rPr>
          <w:rFonts w:ascii="Times New Roman" w:eastAsia="SimSun" w:hAnsi="Times New Roman" w:cs="Times New Roman"/>
          <w:sz w:val="24"/>
          <w:szCs w:val="24"/>
          <w:lang w:val="sr-Cyrl-RS" w:eastAsia="zh-CN"/>
        </w:rPr>
        <w:tab/>
      </w:r>
      <w:r w:rsidRPr="0017652F">
        <w:rPr>
          <w:rFonts w:ascii="Times New Roman" w:eastAsia="SimSun" w:hAnsi="Times New Roman" w:cs="Times New Roman"/>
          <w:sz w:val="24"/>
          <w:szCs w:val="24"/>
          <w:lang w:val="sr-Cyrl-RS" w:eastAsia="zh-CN"/>
        </w:rPr>
        <w:t>У</w:t>
      </w:r>
      <w:r w:rsidRPr="0017652F">
        <w:rPr>
          <w:rFonts w:ascii="Times New Roman" w:eastAsia="SimSun" w:hAnsi="Times New Roman" w:cs="Times New Roman"/>
          <w:spacing w:val="9"/>
          <w:sz w:val="24"/>
          <w:szCs w:val="24"/>
          <w:lang w:val="sr-Cyrl-RS" w:eastAsia="zh-CN"/>
        </w:rPr>
        <w:t xml:space="preserve"> </w:t>
      </w:r>
      <w:r w:rsidRPr="0017652F">
        <w:rPr>
          <w:rFonts w:ascii="Times New Roman" w:eastAsia="SimSun" w:hAnsi="Times New Roman" w:cs="Times New Roman"/>
          <w:sz w:val="24"/>
          <w:szCs w:val="24"/>
          <w:lang w:val="sr-Cyrl-RS" w:eastAsia="zh-CN"/>
        </w:rPr>
        <w:t>в</w:t>
      </w:r>
      <w:r w:rsidRPr="0017652F">
        <w:rPr>
          <w:rFonts w:ascii="Times New Roman" w:eastAsia="SimSun" w:hAnsi="Times New Roman" w:cs="Times New Roman"/>
          <w:spacing w:val="-2"/>
          <w:sz w:val="24"/>
          <w:szCs w:val="24"/>
          <w:lang w:val="sr-Cyrl-RS" w:eastAsia="zh-CN"/>
        </w:rPr>
        <w:t>е</w:t>
      </w:r>
      <w:r w:rsidRPr="0017652F">
        <w:rPr>
          <w:rFonts w:ascii="Times New Roman" w:eastAsia="SimSun" w:hAnsi="Times New Roman" w:cs="Times New Roman"/>
          <w:sz w:val="24"/>
          <w:szCs w:val="24"/>
          <w:lang w:val="sr-Cyrl-RS" w:eastAsia="zh-CN"/>
        </w:rPr>
        <w:t>зи</w:t>
      </w:r>
      <w:r w:rsidRPr="0017652F">
        <w:rPr>
          <w:rFonts w:ascii="Times New Roman" w:eastAsia="SimSun" w:hAnsi="Times New Roman" w:cs="Times New Roman"/>
          <w:spacing w:val="10"/>
          <w:sz w:val="24"/>
          <w:szCs w:val="24"/>
          <w:lang w:val="sr-Cyrl-RS" w:eastAsia="zh-CN"/>
        </w:rPr>
        <w:t xml:space="preserve"> </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а</w:t>
      </w:r>
      <w:r w:rsidRPr="0017652F">
        <w:rPr>
          <w:rFonts w:ascii="Times New Roman" w:eastAsia="SimSun" w:hAnsi="Times New Roman" w:cs="Times New Roman"/>
          <w:spacing w:val="11"/>
          <w:sz w:val="24"/>
          <w:szCs w:val="24"/>
          <w:lang w:val="sr-Cyrl-RS" w:eastAsia="zh-CN"/>
        </w:rPr>
        <w:t xml:space="preserve"> </w:t>
      </w:r>
      <w:r w:rsidRPr="0017652F">
        <w:rPr>
          <w:rFonts w:ascii="Times New Roman" w:eastAsia="SimSun" w:hAnsi="Times New Roman" w:cs="Times New Roman"/>
          <w:spacing w:val="1"/>
          <w:sz w:val="24"/>
          <w:szCs w:val="24"/>
          <w:lang w:val="sr-Cyrl-RS" w:eastAsia="zh-CN"/>
        </w:rPr>
        <w:t>п</w:t>
      </w:r>
      <w:r w:rsidRPr="0017652F">
        <w:rPr>
          <w:rFonts w:ascii="Times New Roman" w:eastAsia="SimSun" w:hAnsi="Times New Roman" w:cs="Times New Roman"/>
          <w:sz w:val="24"/>
          <w:szCs w:val="24"/>
          <w:lang w:val="sr-Cyrl-RS" w:eastAsia="zh-CN"/>
        </w:rPr>
        <w:t>озивом</w:t>
      </w:r>
      <w:r w:rsidRPr="0017652F">
        <w:rPr>
          <w:rFonts w:ascii="Times New Roman" w:eastAsia="SimSun" w:hAnsi="Times New Roman" w:cs="Times New Roman"/>
          <w:spacing w:val="8"/>
          <w:sz w:val="24"/>
          <w:szCs w:val="24"/>
          <w:lang w:val="sr-Cyrl-RS" w:eastAsia="zh-CN"/>
        </w:rPr>
        <w:t xml:space="preserve"> </w:t>
      </w:r>
      <w:r w:rsidRPr="0017652F">
        <w:rPr>
          <w:rFonts w:ascii="Times New Roman" w:eastAsia="SimSun" w:hAnsi="Times New Roman" w:cs="Times New Roman"/>
          <w:sz w:val="24"/>
          <w:szCs w:val="24"/>
          <w:lang w:val="sr-Cyrl-RS" w:eastAsia="zh-CN"/>
        </w:rPr>
        <w:t>за</w:t>
      </w:r>
      <w:r w:rsidRPr="0017652F">
        <w:rPr>
          <w:rFonts w:ascii="Times New Roman" w:eastAsia="SimSun" w:hAnsi="Times New Roman" w:cs="Times New Roman"/>
          <w:spacing w:val="8"/>
          <w:sz w:val="24"/>
          <w:szCs w:val="24"/>
          <w:lang w:val="sr-Cyrl-RS" w:eastAsia="zh-CN"/>
        </w:rPr>
        <w:t xml:space="preserve"> </w:t>
      </w:r>
      <w:r w:rsidRPr="0017652F">
        <w:rPr>
          <w:rFonts w:ascii="Times New Roman" w:eastAsia="SimSun" w:hAnsi="Times New Roman" w:cs="Times New Roman"/>
          <w:sz w:val="24"/>
          <w:szCs w:val="24"/>
          <w:lang w:val="sr-Cyrl-RS" w:eastAsia="zh-CN"/>
        </w:rPr>
        <w:t>под</w:t>
      </w:r>
      <w:r w:rsidRPr="0017652F">
        <w:rPr>
          <w:rFonts w:ascii="Times New Roman" w:eastAsia="SimSun" w:hAnsi="Times New Roman" w:cs="Times New Roman"/>
          <w:spacing w:val="1"/>
          <w:sz w:val="24"/>
          <w:szCs w:val="24"/>
          <w:lang w:val="sr-Cyrl-RS" w:eastAsia="zh-CN"/>
        </w:rPr>
        <w:t>н</w:t>
      </w:r>
      <w:r w:rsidRPr="0017652F">
        <w:rPr>
          <w:rFonts w:ascii="Times New Roman" w:eastAsia="SimSun" w:hAnsi="Times New Roman" w:cs="Times New Roman"/>
          <w:sz w:val="24"/>
          <w:szCs w:val="24"/>
          <w:lang w:val="sr-Cyrl-RS" w:eastAsia="zh-CN"/>
        </w:rPr>
        <w:t>ош</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ње</w:t>
      </w:r>
      <w:r w:rsidRPr="0017652F">
        <w:rPr>
          <w:rFonts w:ascii="Times New Roman" w:eastAsia="SimSun" w:hAnsi="Times New Roman" w:cs="Times New Roman"/>
          <w:spacing w:val="7"/>
          <w:sz w:val="24"/>
          <w:szCs w:val="24"/>
          <w:lang w:val="sr-Cyrl-RS" w:eastAsia="zh-CN"/>
        </w:rPr>
        <w:t xml:space="preserve"> </w:t>
      </w:r>
      <w:r w:rsidRPr="0017652F">
        <w:rPr>
          <w:rFonts w:ascii="Times New Roman" w:eastAsia="SimSun" w:hAnsi="Times New Roman" w:cs="Times New Roman"/>
          <w:sz w:val="24"/>
          <w:szCs w:val="24"/>
          <w:lang w:val="sr-Cyrl-RS" w:eastAsia="zh-CN"/>
        </w:rPr>
        <w:t>по</w:t>
      </w:r>
      <w:r w:rsidRPr="0017652F">
        <w:rPr>
          <w:rFonts w:ascii="Times New Roman" w:eastAsia="SimSun" w:hAnsi="Times New Roman" w:cs="Times New Roman"/>
          <w:spacing w:val="3"/>
          <w:sz w:val="24"/>
          <w:szCs w:val="24"/>
          <w:lang w:val="sr-Cyrl-RS" w:eastAsia="zh-CN"/>
        </w:rPr>
        <w:t>н</w:t>
      </w:r>
      <w:r w:rsidRPr="0017652F">
        <w:rPr>
          <w:rFonts w:ascii="Times New Roman" w:eastAsia="SimSun" w:hAnsi="Times New Roman" w:cs="Times New Roman"/>
          <w:spacing w:val="-5"/>
          <w:sz w:val="24"/>
          <w:szCs w:val="24"/>
          <w:lang w:val="sr-Cyrl-RS" w:eastAsia="zh-CN"/>
        </w:rPr>
        <w:t>у</w:t>
      </w:r>
      <w:r w:rsidRPr="0017652F">
        <w:rPr>
          <w:rFonts w:ascii="Times New Roman" w:eastAsia="SimSun" w:hAnsi="Times New Roman" w:cs="Times New Roman"/>
          <w:sz w:val="24"/>
          <w:szCs w:val="24"/>
          <w:lang w:val="sr-Cyrl-RS" w:eastAsia="zh-CN"/>
        </w:rPr>
        <w:t>де</w:t>
      </w:r>
      <w:r w:rsidRPr="0017652F">
        <w:rPr>
          <w:rFonts w:ascii="Times New Roman" w:eastAsia="SimSun" w:hAnsi="Times New Roman" w:cs="Times New Roman"/>
          <w:spacing w:val="10"/>
          <w:sz w:val="24"/>
          <w:szCs w:val="24"/>
          <w:lang w:val="sr-Cyrl-RS" w:eastAsia="zh-CN"/>
        </w:rPr>
        <w:t xml:space="preserve"> </w:t>
      </w:r>
      <w:r w:rsidRPr="0017652F">
        <w:rPr>
          <w:rFonts w:ascii="Times New Roman" w:eastAsia="SimSun" w:hAnsi="Times New Roman" w:cs="Times New Roman"/>
          <w:sz w:val="24"/>
          <w:szCs w:val="24"/>
          <w:lang w:val="sr-Cyrl-RS" w:eastAsia="zh-CN"/>
        </w:rPr>
        <w:t>за</w:t>
      </w:r>
      <w:r w:rsidRPr="0017652F">
        <w:rPr>
          <w:rFonts w:ascii="Times New Roman" w:eastAsia="SimSun" w:hAnsi="Times New Roman" w:cs="Times New Roman"/>
          <w:spacing w:val="8"/>
          <w:sz w:val="24"/>
          <w:szCs w:val="24"/>
          <w:lang w:val="sr-Cyrl-RS" w:eastAsia="zh-CN"/>
        </w:rPr>
        <w:t xml:space="preserve"> </w:t>
      </w:r>
      <w:r w:rsidRPr="0017652F">
        <w:rPr>
          <w:rFonts w:ascii="Times New Roman" w:eastAsia="SimSun" w:hAnsi="Times New Roman" w:cs="Times New Roman"/>
          <w:sz w:val="24"/>
          <w:szCs w:val="24"/>
          <w:lang w:val="sr-Cyrl-RS" w:eastAsia="zh-CN"/>
        </w:rPr>
        <w:t>ј</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в</w:t>
      </w:r>
      <w:r w:rsidRPr="0017652F">
        <w:rPr>
          <w:rFonts w:ascii="Times New Roman" w:eastAsia="SimSun" w:hAnsi="Times New Roman" w:cs="Times New Roman"/>
          <w:spacing w:val="2"/>
          <w:sz w:val="24"/>
          <w:szCs w:val="24"/>
          <w:lang w:val="sr-Cyrl-RS" w:eastAsia="zh-CN"/>
        </w:rPr>
        <w:t>н</w:t>
      </w:r>
      <w:r w:rsidRPr="0017652F">
        <w:rPr>
          <w:rFonts w:ascii="Times New Roman" w:eastAsia="SimSun" w:hAnsi="Times New Roman" w:cs="Times New Roman"/>
          <w:sz w:val="24"/>
          <w:szCs w:val="24"/>
          <w:lang w:val="sr-Cyrl-RS" w:eastAsia="zh-CN"/>
        </w:rPr>
        <w:t>у</w:t>
      </w:r>
      <w:r w:rsidRPr="0017652F">
        <w:rPr>
          <w:rFonts w:ascii="Times New Roman" w:eastAsia="SimSun" w:hAnsi="Times New Roman" w:cs="Times New Roman"/>
          <w:spacing w:val="4"/>
          <w:sz w:val="24"/>
          <w:szCs w:val="24"/>
          <w:lang w:val="sr-Cyrl-RS" w:eastAsia="zh-CN"/>
        </w:rPr>
        <w:t xml:space="preserve"> </w:t>
      </w:r>
      <w:r w:rsidRPr="0017652F">
        <w:rPr>
          <w:rFonts w:ascii="Times New Roman" w:eastAsia="SimSun" w:hAnsi="Times New Roman" w:cs="Times New Roman"/>
          <w:sz w:val="24"/>
          <w:szCs w:val="24"/>
          <w:lang w:val="sr-Cyrl-RS" w:eastAsia="zh-CN"/>
        </w:rPr>
        <w:t>н</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б</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в</w:t>
      </w:r>
      <w:r w:rsidRPr="0017652F">
        <w:rPr>
          <w:rFonts w:ascii="Times New Roman" w:eastAsia="SimSun" w:hAnsi="Times New Roman" w:cs="Times New Roman"/>
          <w:spacing w:val="2"/>
          <w:sz w:val="24"/>
          <w:szCs w:val="24"/>
          <w:lang w:val="sr-Cyrl-RS" w:eastAsia="zh-CN"/>
        </w:rPr>
        <w:t>к</w:t>
      </w:r>
      <w:r w:rsidRPr="0017652F">
        <w:rPr>
          <w:rFonts w:ascii="Times New Roman" w:eastAsia="SimSun" w:hAnsi="Times New Roman" w:cs="Times New Roman"/>
          <w:sz w:val="24"/>
          <w:szCs w:val="24"/>
          <w:lang w:val="sr-Cyrl-RS" w:eastAsia="zh-CN"/>
        </w:rPr>
        <w:t>у</w:t>
      </w:r>
      <w:r w:rsidRPr="0017652F">
        <w:rPr>
          <w:rFonts w:ascii="Times New Roman" w:eastAsia="SimSun" w:hAnsi="Times New Roman" w:cs="Times New Roman"/>
          <w:spacing w:val="14"/>
          <w:sz w:val="24"/>
          <w:szCs w:val="24"/>
          <w:lang w:val="sr-Cyrl-RS" w:eastAsia="zh-CN"/>
        </w:rPr>
        <w:t xml:space="preserve"> </w:t>
      </w:r>
      <w:r w:rsidRPr="0017652F">
        <w:rPr>
          <w:rFonts w:ascii="Times New Roman" w:eastAsia="SimSun" w:hAnsi="Times New Roman" w:cs="Times New Roman"/>
          <w:spacing w:val="-5"/>
          <w:sz w:val="24"/>
          <w:szCs w:val="24"/>
          <w:lang w:val="sr-Cyrl-RS" w:eastAsia="zh-CN"/>
        </w:rPr>
        <w:t>у</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pacing w:val="4"/>
          <w:sz w:val="24"/>
          <w:szCs w:val="24"/>
          <w:lang w:val="sr-Cyrl-RS" w:eastAsia="zh-CN"/>
        </w:rPr>
        <w:t>л</w:t>
      </w:r>
      <w:r w:rsidRPr="0017652F">
        <w:rPr>
          <w:rFonts w:ascii="Times New Roman" w:eastAsia="SimSun" w:hAnsi="Times New Roman" w:cs="Times New Roman"/>
          <w:spacing w:val="-5"/>
          <w:sz w:val="24"/>
          <w:szCs w:val="24"/>
          <w:lang w:val="sr-Cyrl-RS" w:eastAsia="zh-CN"/>
        </w:rPr>
        <w:t>у</w:t>
      </w:r>
      <w:r w:rsidRPr="0017652F">
        <w:rPr>
          <w:rFonts w:ascii="Times New Roman" w:eastAsia="SimSun" w:hAnsi="Times New Roman" w:cs="Times New Roman"/>
          <w:sz w:val="24"/>
          <w:szCs w:val="24"/>
          <w:lang w:val="sr-Cyrl-RS" w:eastAsia="zh-CN"/>
        </w:rPr>
        <w:t>га</w:t>
      </w:r>
      <w:r w:rsidRPr="0017652F">
        <w:rPr>
          <w:rFonts w:ascii="Times New Roman" w:eastAsia="SimSun" w:hAnsi="Times New Roman" w:cs="Times New Roman"/>
          <w:spacing w:val="11"/>
          <w:sz w:val="24"/>
          <w:szCs w:val="24"/>
          <w:lang w:val="sr-Cyrl-RS" w:eastAsia="zh-CN"/>
        </w:rPr>
        <w:t xml:space="preserve"> </w:t>
      </w:r>
      <w:r w:rsidRPr="0017652F">
        <w:rPr>
          <w:rFonts w:ascii="Times New Roman" w:eastAsia="SimSun" w:hAnsi="Times New Roman" w:cs="Times New Roman"/>
          <w:sz w:val="24"/>
          <w:szCs w:val="24"/>
          <w:lang w:val="sr-Cyrl-RS" w:eastAsia="zh-CN"/>
        </w:rPr>
        <w:t>–</w:t>
      </w:r>
      <w:r w:rsidRPr="0017652F">
        <w:rPr>
          <w:rFonts w:ascii="Times New Roman" w:eastAsia="SimSun" w:hAnsi="Times New Roman" w:cs="Times New Roman"/>
          <w:spacing w:val="14"/>
          <w:sz w:val="24"/>
          <w:szCs w:val="24"/>
          <w:lang w:val="sr-Cyrl-RS" w:eastAsia="zh-CN"/>
        </w:rPr>
        <w:t xml:space="preserve"> </w:t>
      </w:r>
      <w:r w:rsidRPr="0017652F">
        <w:rPr>
          <w:rFonts w:ascii="Times New Roman" w:eastAsia="SimSun" w:hAnsi="Times New Roman" w:cs="Times New Roman"/>
          <w:spacing w:val="-3"/>
          <w:sz w:val="24"/>
          <w:szCs w:val="24"/>
          <w:lang w:val="sr-Cyrl-RS" w:eastAsia="zh-CN"/>
        </w:rPr>
        <w:t xml:space="preserve">Услуге путничких агенција и сличне услуге - услуге посредовања за рeзeрвaциjу хотелског смештаја </w:t>
      </w:r>
      <w:r w:rsidRPr="0017652F">
        <w:rPr>
          <w:rFonts w:ascii="Times New Roman" w:eastAsia="Times New Roman" w:hAnsi="Times New Roman" w:cs="Times New Roman"/>
          <w:color w:val="000000"/>
          <w:sz w:val="24"/>
          <w:szCs w:val="24"/>
          <w:lang w:val="sr-Cyrl-RS"/>
        </w:rPr>
        <w:t xml:space="preserve">за службена путовања </w:t>
      </w:r>
      <w:r w:rsidRPr="0017652F">
        <w:rPr>
          <w:rFonts w:ascii="Times New Roman" w:eastAsia="SimSun" w:hAnsi="Times New Roman" w:cs="Times New Roman"/>
          <w:sz w:val="24"/>
          <w:szCs w:val="24"/>
          <w:lang w:val="sr-Cyrl-RS" w:eastAsia="zh-CN"/>
        </w:rPr>
        <w:t>у земљи и иностранству и авио превоза за службена путовања у иностранству</w:t>
      </w:r>
      <w:r w:rsidRPr="0017652F">
        <w:rPr>
          <w:rFonts w:ascii="Times New Roman" w:eastAsia="SimSun" w:hAnsi="Times New Roman" w:cs="Times New Roman"/>
          <w:spacing w:val="-3"/>
          <w:sz w:val="24"/>
          <w:szCs w:val="24"/>
          <w:lang w:val="sr-Cyrl-RS" w:eastAsia="zh-CN"/>
        </w:rPr>
        <w:t xml:space="preserve"> (</w:t>
      </w:r>
      <w:r w:rsidRPr="0017652F">
        <w:rPr>
          <w:rFonts w:ascii="Times New Roman" w:eastAsia="SimSun" w:hAnsi="Times New Roman" w:cs="Times New Roman"/>
          <w:b/>
          <w:bCs/>
          <w:spacing w:val="-3"/>
          <w:sz w:val="24"/>
          <w:szCs w:val="24"/>
          <w:lang w:val="sr-Cyrl-RS" w:eastAsia="zh-CN"/>
        </w:rPr>
        <w:t>ЈНМВ 1/</w:t>
      </w:r>
      <w:r w:rsidR="000B2A0F">
        <w:rPr>
          <w:rFonts w:ascii="Times New Roman" w:eastAsia="SimSun" w:hAnsi="Times New Roman" w:cs="Times New Roman"/>
          <w:b/>
          <w:bCs/>
          <w:spacing w:val="-3"/>
          <w:sz w:val="24"/>
          <w:szCs w:val="24"/>
          <w:lang w:val="sr-Cyrl-RS" w:eastAsia="zh-CN"/>
        </w:rPr>
        <w:t>2017</w:t>
      </w:r>
      <w:r w:rsidRPr="0017652F">
        <w:rPr>
          <w:rFonts w:ascii="Times New Roman" w:eastAsia="SimSun" w:hAnsi="Times New Roman" w:cs="Times New Roman"/>
          <w:spacing w:val="-3"/>
          <w:sz w:val="24"/>
          <w:szCs w:val="24"/>
          <w:lang w:val="sr-Cyrl-RS" w:eastAsia="zh-CN"/>
        </w:rPr>
        <w:t>)</w:t>
      </w:r>
      <w:r w:rsidRPr="0017652F">
        <w:rPr>
          <w:rFonts w:ascii="Times New Roman" w:eastAsia="SimSun" w:hAnsi="Times New Roman" w:cs="Times New Roman"/>
          <w:sz w:val="24"/>
          <w:szCs w:val="24"/>
          <w:lang w:val="sr-Cyrl-RS" w:eastAsia="zh-CN"/>
        </w:rPr>
        <w:t>,</w:t>
      </w:r>
      <w:r w:rsidRPr="0017652F">
        <w:rPr>
          <w:rFonts w:ascii="Times New Roman" w:eastAsia="SimSun" w:hAnsi="Times New Roman" w:cs="Times New Roman"/>
          <w:spacing w:val="40"/>
          <w:sz w:val="24"/>
          <w:szCs w:val="24"/>
          <w:lang w:val="sr-Cyrl-RS" w:eastAsia="zh-CN"/>
        </w:rPr>
        <w:t xml:space="preserve"> </w:t>
      </w:r>
      <w:r w:rsidRPr="0017652F">
        <w:rPr>
          <w:rFonts w:ascii="Times New Roman" w:eastAsia="SimSun" w:hAnsi="Times New Roman" w:cs="Times New Roman"/>
          <w:spacing w:val="-8"/>
          <w:sz w:val="24"/>
          <w:szCs w:val="24"/>
          <w:lang w:val="sr-Cyrl-RS" w:eastAsia="zh-CN"/>
        </w:rPr>
        <w:t>у</w:t>
      </w:r>
      <w:r w:rsidRPr="0017652F">
        <w:rPr>
          <w:rFonts w:ascii="Times New Roman" w:eastAsia="SimSun" w:hAnsi="Times New Roman" w:cs="Times New Roman"/>
          <w:spacing w:val="5"/>
          <w:sz w:val="24"/>
          <w:szCs w:val="24"/>
          <w:lang w:val="sr-Cyrl-RS" w:eastAsia="zh-CN"/>
        </w:rPr>
        <w:t>п</w:t>
      </w:r>
      <w:r w:rsidRPr="0017652F">
        <w:rPr>
          <w:rFonts w:ascii="Times New Roman" w:eastAsia="SimSun" w:hAnsi="Times New Roman" w:cs="Times New Roman"/>
          <w:spacing w:val="-5"/>
          <w:sz w:val="24"/>
          <w:szCs w:val="24"/>
          <w:lang w:val="sr-Cyrl-RS" w:eastAsia="zh-CN"/>
        </w:rPr>
        <w:t>у</w:t>
      </w:r>
      <w:r w:rsidRPr="0017652F">
        <w:rPr>
          <w:rFonts w:ascii="Times New Roman" w:eastAsia="SimSun" w:hAnsi="Times New Roman" w:cs="Times New Roman"/>
          <w:spacing w:val="2"/>
          <w:sz w:val="24"/>
          <w:szCs w:val="24"/>
          <w:lang w:val="sr-Cyrl-RS" w:eastAsia="zh-CN"/>
        </w:rPr>
        <w:t>ћ</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ног</w:t>
      </w:r>
      <w:r w:rsidRPr="0017652F">
        <w:rPr>
          <w:rFonts w:ascii="Times New Roman" w:eastAsia="SimSun" w:hAnsi="Times New Roman" w:cs="Times New Roman"/>
          <w:spacing w:val="39"/>
          <w:sz w:val="24"/>
          <w:szCs w:val="24"/>
          <w:lang w:val="sr-Cyrl-RS" w:eastAsia="zh-CN"/>
        </w:rPr>
        <w:t xml:space="preserve"> </w:t>
      </w:r>
      <w:r w:rsidRPr="0017652F">
        <w:rPr>
          <w:rFonts w:ascii="Times New Roman" w:eastAsia="SimSun" w:hAnsi="Times New Roman" w:cs="Times New Roman"/>
          <w:sz w:val="24"/>
          <w:szCs w:val="24"/>
          <w:lang w:val="sr-Cyrl-RS" w:eastAsia="zh-CN"/>
        </w:rPr>
        <w:t>Понуђ</w:t>
      </w:r>
      <w:r w:rsidRPr="0017652F">
        <w:rPr>
          <w:rFonts w:ascii="Times New Roman" w:eastAsia="SimSun" w:hAnsi="Times New Roman" w:cs="Times New Roman"/>
          <w:spacing w:val="-1"/>
          <w:sz w:val="24"/>
          <w:szCs w:val="24"/>
          <w:lang w:val="sr-Cyrl-RS" w:eastAsia="zh-CN"/>
        </w:rPr>
        <w:t>ач</w:t>
      </w:r>
      <w:r w:rsidRPr="0017652F">
        <w:rPr>
          <w:rFonts w:ascii="Times New Roman" w:eastAsia="SimSun" w:hAnsi="Times New Roman" w:cs="Times New Roman"/>
          <w:sz w:val="24"/>
          <w:szCs w:val="24"/>
          <w:lang w:val="sr-Cyrl-RS" w:eastAsia="zh-CN"/>
        </w:rPr>
        <w:t>и</w:t>
      </w:r>
      <w:r w:rsidRPr="0017652F">
        <w:rPr>
          <w:rFonts w:ascii="Times New Roman" w:eastAsia="SimSun" w:hAnsi="Times New Roman" w:cs="Times New Roman"/>
          <w:spacing w:val="-1"/>
          <w:sz w:val="24"/>
          <w:szCs w:val="24"/>
          <w:lang w:val="sr-Cyrl-RS" w:eastAsia="zh-CN"/>
        </w:rPr>
        <w:t>м</w:t>
      </w:r>
      <w:r w:rsidRPr="0017652F">
        <w:rPr>
          <w:rFonts w:ascii="Times New Roman" w:eastAsia="SimSun" w:hAnsi="Times New Roman" w:cs="Times New Roman"/>
          <w:sz w:val="24"/>
          <w:szCs w:val="24"/>
          <w:lang w:val="sr-Cyrl-RS" w:eastAsia="zh-CN"/>
        </w:rPr>
        <w:t xml:space="preserve">а </w:t>
      </w:r>
      <w:r w:rsidRPr="0017652F">
        <w:rPr>
          <w:rFonts w:ascii="Times New Roman" w:eastAsia="SimSun" w:hAnsi="Times New Roman" w:cs="Times New Roman"/>
          <w:spacing w:val="-1"/>
          <w:sz w:val="24"/>
          <w:szCs w:val="24"/>
          <w:lang w:val="sr-Cyrl-RS" w:eastAsia="zh-CN"/>
        </w:rPr>
        <w:t>(</w:t>
      </w:r>
      <w:r w:rsidRPr="0017652F">
        <w:rPr>
          <w:rFonts w:ascii="Times New Roman" w:eastAsia="SimSun" w:hAnsi="Times New Roman" w:cs="Times New Roman"/>
          <w:sz w:val="24"/>
          <w:szCs w:val="24"/>
          <w:lang w:val="sr-Cyrl-RS" w:eastAsia="zh-CN"/>
        </w:rPr>
        <w:t>обја</w:t>
      </w:r>
      <w:r w:rsidRPr="0017652F">
        <w:rPr>
          <w:rFonts w:ascii="Times New Roman" w:eastAsia="SimSun" w:hAnsi="Times New Roman" w:cs="Times New Roman"/>
          <w:spacing w:val="-1"/>
          <w:sz w:val="24"/>
          <w:szCs w:val="24"/>
          <w:lang w:val="sr-Cyrl-RS" w:eastAsia="zh-CN"/>
        </w:rPr>
        <w:t>в</w:t>
      </w:r>
      <w:r w:rsidRPr="0017652F">
        <w:rPr>
          <w:rFonts w:ascii="Times New Roman" w:eastAsia="SimSun" w:hAnsi="Times New Roman" w:cs="Times New Roman"/>
          <w:sz w:val="24"/>
          <w:szCs w:val="24"/>
          <w:lang w:val="sr-Cyrl-RS" w:eastAsia="zh-CN"/>
        </w:rPr>
        <w:t>љ</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ног</w:t>
      </w:r>
      <w:r w:rsidRPr="0017652F">
        <w:rPr>
          <w:rFonts w:ascii="Times New Roman" w:eastAsia="SimSun" w:hAnsi="Times New Roman" w:cs="Times New Roman"/>
          <w:spacing w:val="3"/>
          <w:sz w:val="24"/>
          <w:szCs w:val="24"/>
          <w:lang w:val="sr-Cyrl-RS" w:eastAsia="zh-CN"/>
        </w:rPr>
        <w:t xml:space="preserve"> </w:t>
      </w:r>
      <w:r w:rsidRPr="0017652F">
        <w:rPr>
          <w:rFonts w:ascii="Times New Roman" w:eastAsia="SimSun" w:hAnsi="Times New Roman" w:cs="Times New Roman"/>
          <w:spacing w:val="1"/>
          <w:sz w:val="24"/>
          <w:szCs w:val="24"/>
          <w:lang w:val="sr-Cyrl-RS" w:eastAsia="zh-CN"/>
        </w:rPr>
        <w:t>н</w:t>
      </w:r>
      <w:r w:rsidRPr="0017652F">
        <w:rPr>
          <w:rFonts w:ascii="Times New Roman" w:eastAsia="SimSun" w:hAnsi="Times New Roman" w:cs="Times New Roman"/>
          <w:sz w:val="24"/>
          <w:szCs w:val="24"/>
          <w:lang w:val="sr-Cyrl-RS" w:eastAsia="zh-CN"/>
        </w:rPr>
        <w:t>а</w:t>
      </w:r>
      <w:r w:rsidRPr="0017652F">
        <w:rPr>
          <w:rFonts w:ascii="Times New Roman" w:eastAsia="SimSun" w:hAnsi="Times New Roman" w:cs="Times New Roman"/>
          <w:spacing w:val="1"/>
          <w:sz w:val="24"/>
          <w:szCs w:val="24"/>
          <w:lang w:val="sr-Cyrl-RS" w:eastAsia="zh-CN"/>
        </w:rPr>
        <w:t xml:space="preserve"> </w:t>
      </w:r>
      <w:r w:rsidRPr="0017652F">
        <w:rPr>
          <w:rFonts w:ascii="Times New Roman" w:eastAsia="SimSun" w:hAnsi="Times New Roman" w:cs="Times New Roman"/>
          <w:sz w:val="24"/>
          <w:szCs w:val="24"/>
          <w:lang w:val="sr-Cyrl-RS" w:eastAsia="zh-CN"/>
        </w:rPr>
        <w:t>Порт</w:t>
      </w:r>
      <w:r w:rsidRPr="0017652F">
        <w:rPr>
          <w:rFonts w:ascii="Times New Roman" w:eastAsia="SimSun" w:hAnsi="Times New Roman" w:cs="Times New Roman"/>
          <w:spacing w:val="-4"/>
          <w:sz w:val="24"/>
          <w:szCs w:val="24"/>
          <w:lang w:val="sr-Cyrl-RS" w:eastAsia="zh-CN"/>
        </w:rPr>
        <w:t>а</w:t>
      </w:r>
      <w:r w:rsidRPr="0017652F">
        <w:rPr>
          <w:rFonts w:ascii="Times New Roman" w:eastAsia="SimSun" w:hAnsi="Times New Roman" w:cs="Times New Roman"/>
          <w:spacing w:val="2"/>
          <w:sz w:val="24"/>
          <w:szCs w:val="24"/>
          <w:lang w:val="sr-Cyrl-RS" w:eastAsia="zh-CN"/>
        </w:rPr>
        <w:t>л</w:t>
      </w:r>
      <w:r w:rsidRPr="0017652F">
        <w:rPr>
          <w:rFonts w:ascii="Times New Roman" w:eastAsia="SimSun" w:hAnsi="Times New Roman" w:cs="Times New Roman"/>
          <w:sz w:val="24"/>
          <w:szCs w:val="24"/>
          <w:lang w:val="sr-Cyrl-RS" w:eastAsia="zh-CN"/>
        </w:rPr>
        <w:t>у</w:t>
      </w:r>
      <w:r w:rsidRPr="0017652F">
        <w:rPr>
          <w:rFonts w:ascii="Times New Roman" w:eastAsia="SimSun" w:hAnsi="Times New Roman" w:cs="Times New Roman"/>
          <w:spacing w:val="55"/>
          <w:sz w:val="24"/>
          <w:szCs w:val="24"/>
          <w:lang w:val="sr-Cyrl-RS" w:eastAsia="zh-CN"/>
        </w:rPr>
        <w:t xml:space="preserve"> </w:t>
      </w:r>
      <w:r w:rsidRPr="0017652F">
        <w:rPr>
          <w:rFonts w:ascii="Times New Roman" w:eastAsia="SimSun" w:hAnsi="Times New Roman" w:cs="Times New Roman"/>
          <w:spacing w:val="2"/>
          <w:sz w:val="24"/>
          <w:szCs w:val="24"/>
          <w:lang w:val="sr-Cyrl-RS" w:eastAsia="zh-CN"/>
        </w:rPr>
        <w:t>ј</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вних</w:t>
      </w:r>
      <w:r w:rsidRPr="0017652F">
        <w:rPr>
          <w:rFonts w:ascii="Times New Roman" w:eastAsia="SimSun" w:hAnsi="Times New Roman" w:cs="Times New Roman"/>
          <w:spacing w:val="3"/>
          <w:sz w:val="24"/>
          <w:szCs w:val="24"/>
          <w:lang w:val="sr-Cyrl-RS" w:eastAsia="zh-CN"/>
        </w:rPr>
        <w:t xml:space="preserve"> </w:t>
      </w:r>
      <w:r w:rsidRPr="0017652F">
        <w:rPr>
          <w:rFonts w:ascii="Times New Roman" w:eastAsia="SimSun" w:hAnsi="Times New Roman" w:cs="Times New Roman"/>
          <w:sz w:val="24"/>
          <w:szCs w:val="24"/>
          <w:lang w:val="sr-Cyrl-RS" w:eastAsia="zh-CN"/>
        </w:rPr>
        <w:t>н</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б</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вк</w:t>
      </w:r>
      <w:r w:rsidRPr="0017652F">
        <w:rPr>
          <w:rFonts w:ascii="Times New Roman" w:eastAsia="SimSun" w:hAnsi="Times New Roman" w:cs="Times New Roman"/>
          <w:spacing w:val="1"/>
          <w:sz w:val="24"/>
          <w:szCs w:val="24"/>
          <w:lang w:val="sr-Cyrl-RS" w:eastAsia="zh-CN"/>
        </w:rPr>
        <w:t>и</w:t>
      </w:r>
      <w:r w:rsidRPr="0017652F">
        <w:rPr>
          <w:rFonts w:ascii="Times New Roman" w:eastAsia="SimSun" w:hAnsi="Times New Roman" w:cs="Times New Roman"/>
          <w:sz w:val="24"/>
          <w:szCs w:val="24"/>
          <w:lang w:val="sr-Cyrl-RS" w:eastAsia="zh-CN"/>
        </w:rPr>
        <w:t>)</w:t>
      </w:r>
      <w:r w:rsidRPr="0017652F">
        <w:rPr>
          <w:rFonts w:ascii="Times New Roman" w:eastAsia="SimSun" w:hAnsi="Times New Roman" w:cs="Times New Roman"/>
          <w:spacing w:val="1"/>
          <w:sz w:val="24"/>
          <w:szCs w:val="24"/>
          <w:lang w:val="sr-Cyrl-RS" w:eastAsia="zh-CN"/>
        </w:rPr>
        <w:t xml:space="preserve"> </w:t>
      </w:r>
      <w:r w:rsidRPr="0017652F">
        <w:rPr>
          <w:rFonts w:ascii="Times New Roman" w:eastAsia="SimSun" w:hAnsi="Times New Roman" w:cs="Times New Roman"/>
          <w:sz w:val="24"/>
          <w:szCs w:val="24"/>
          <w:lang w:val="sr-Cyrl-RS" w:eastAsia="zh-CN"/>
        </w:rPr>
        <w:t>изја</w:t>
      </w:r>
      <w:r w:rsidRPr="0017652F">
        <w:rPr>
          <w:rFonts w:ascii="Times New Roman" w:eastAsia="SimSun" w:hAnsi="Times New Roman" w:cs="Times New Roman"/>
          <w:spacing w:val="-1"/>
          <w:sz w:val="24"/>
          <w:szCs w:val="24"/>
          <w:lang w:val="sr-Cyrl-RS" w:eastAsia="zh-CN"/>
        </w:rPr>
        <w:t>в</w:t>
      </w:r>
      <w:r w:rsidRPr="0017652F">
        <w:rPr>
          <w:rFonts w:ascii="Times New Roman" w:eastAsia="SimSun" w:hAnsi="Times New Roman" w:cs="Times New Roman"/>
          <w:spacing w:val="2"/>
          <w:sz w:val="24"/>
          <w:szCs w:val="24"/>
          <w:lang w:val="sr-Cyrl-RS" w:eastAsia="zh-CN"/>
        </w:rPr>
        <w:t>љ</w:t>
      </w:r>
      <w:r w:rsidRPr="0017652F">
        <w:rPr>
          <w:rFonts w:ascii="Times New Roman" w:eastAsia="SimSun" w:hAnsi="Times New Roman" w:cs="Times New Roman"/>
          <w:spacing w:val="-8"/>
          <w:sz w:val="24"/>
          <w:szCs w:val="24"/>
          <w:lang w:val="sr-Cyrl-RS" w:eastAsia="zh-CN"/>
        </w:rPr>
        <w:t>у</w:t>
      </w:r>
      <w:r w:rsidRPr="0017652F">
        <w:rPr>
          <w:rFonts w:ascii="Times New Roman" w:eastAsia="SimSun" w:hAnsi="Times New Roman" w:cs="Times New Roman"/>
          <w:sz w:val="24"/>
          <w:szCs w:val="24"/>
          <w:lang w:val="sr-Cyrl-RS" w:eastAsia="zh-CN"/>
        </w:rPr>
        <w:t>ј</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pacing w:val="-1"/>
          <w:sz w:val="24"/>
          <w:szCs w:val="24"/>
          <w:lang w:val="sr-Cyrl-RS" w:eastAsia="zh-CN"/>
        </w:rPr>
        <w:t>м</w:t>
      </w:r>
      <w:r w:rsidRPr="0017652F">
        <w:rPr>
          <w:rFonts w:ascii="Times New Roman" w:eastAsia="SimSun" w:hAnsi="Times New Roman" w:cs="Times New Roman"/>
          <w:sz w:val="24"/>
          <w:szCs w:val="24"/>
          <w:lang w:val="sr-Cyrl-RS" w:eastAsia="zh-CN"/>
        </w:rPr>
        <w:t>о</w:t>
      </w:r>
      <w:r w:rsidRPr="0017652F">
        <w:rPr>
          <w:rFonts w:ascii="Times New Roman" w:eastAsia="SimSun" w:hAnsi="Times New Roman" w:cs="Times New Roman"/>
          <w:spacing w:val="2"/>
          <w:sz w:val="24"/>
          <w:szCs w:val="24"/>
          <w:lang w:val="sr-Cyrl-RS" w:eastAsia="zh-CN"/>
        </w:rPr>
        <w:t xml:space="preserve"> </w:t>
      </w:r>
      <w:r w:rsidRPr="0017652F">
        <w:rPr>
          <w:rFonts w:ascii="Times New Roman" w:eastAsia="SimSun" w:hAnsi="Times New Roman" w:cs="Times New Roman"/>
          <w:sz w:val="24"/>
          <w:szCs w:val="24"/>
          <w:lang w:val="sr-Cyrl-RS" w:eastAsia="zh-CN"/>
        </w:rPr>
        <w:t>да</w:t>
      </w:r>
      <w:r w:rsidRPr="0017652F">
        <w:rPr>
          <w:rFonts w:ascii="Times New Roman" w:eastAsia="SimSun" w:hAnsi="Times New Roman" w:cs="Times New Roman"/>
          <w:spacing w:val="3"/>
          <w:sz w:val="24"/>
          <w:szCs w:val="24"/>
          <w:lang w:val="sr-Cyrl-RS" w:eastAsia="zh-CN"/>
        </w:rPr>
        <w:t xml:space="preserve"> </w:t>
      </w:r>
      <w:r w:rsidRPr="0017652F">
        <w:rPr>
          <w:rFonts w:ascii="Times New Roman" w:eastAsia="SimSun" w:hAnsi="Times New Roman" w:cs="Times New Roman"/>
          <w:sz w:val="24"/>
          <w:szCs w:val="24"/>
          <w:lang w:val="sr-Cyrl-RS" w:eastAsia="zh-CN"/>
        </w:rPr>
        <w:t>по</w:t>
      </w:r>
      <w:r w:rsidRPr="0017652F">
        <w:rPr>
          <w:rFonts w:ascii="Times New Roman" w:eastAsia="SimSun" w:hAnsi="Times New Roman" w:cs="Times New Roman"/>
          <w:spacing w:val="3"/>
          <w:sz w:val="24"/>
          <w:szCs w:val="24"/>
          <w:lang w:val="sr-Cyrl-RS" w:eastAsia="zh-CN"/>
        </w:rPr>
        <w:t>н</w:t>
      </w:r>
      <w:r w:rsidRPr="0017652F">
        <w:rPr>
          <w:rFonts w:ascii="Times New Roman" w:eastAsia="SimSun" w:hAnsi="Times New Roman" w:cs="Times New Roman"/>
          <w:spacing w:val="-8"/>
          <w:sz w:val="24"/>
          <w:szCs w:val="24"/>
          <w:lang w:val="sr-Cyrl-RS" w:eastAsia="zh-CN"/>
        </w:rPr>
        <w:t>у</w:t>
      </w:r>
      <w:r w:rsidRPr="0017652F">
        <w:rPr>
          <w:rFonts w:ascii="Times New Roman" w:eastAsia="SimSun" w:hAnsi="Times New Roman" w:cs="Times New Roman"/>
          <w:spacing w:val="4"/>
          <w:sz w:val="24"/>
          <w:szCs w:val="24"/>
          <w:lang w:val="sr-Cyrl-RS" w:eastAsia="zh-CN"/>
        </w:rPr>
        <w:t>д</w:t>
      </w:r>
      <w:r w:rsidRPr="0017652F">
        <w:rPr>
          <w:rFonts w:ascii="Times New Roman" w:eastAsia="SimSun" w:hAnsi="Times New Roman" w:cs="Times New Roman"/>
          <w:sz w:val="24"/>
          <w:szCs w:val="24"/>
          <w:lang w:val="sr-Cyrl-RS" w:eastAsia="zh-CN"/>
        </w:rPr>
        <w:t>у под</w:t>
      </w:r>
      <w:r w:rsidRPr="0017652F">
        <w:rPr>
          <w:rFonts w:ascii="Times New Roman" w:eastAsia="SimSun" w:hAnsi="Times New Roman" w:cs="Times New Roman"/>
          <w:spacing w:val="1"/>
          <w:sz w:val="24"/>
          <w:szCs w:val="24"/>
          <w:lang w:val="sr-Cyrl-RS" w:eastAsia="zh-CN"/>
        </w:rPr>
        <w:t>н</w:t>
      </w:r>
      <w:r w:rsidRPr="0017652F">
        <w:rPr>
          <w:rFonts w:ascii="Times New Roman" w:eastAsia="SimSun" w:hAnsi="Times New Roman" w:cs="Times New Roman"/>
          <w:sz w:val="24"/>
          <w:szCs w:val="24"/>
          <w:lang w:val="sr-Cyrl-RS" w:eastAsia="zh-CN"/>
        </w:rPr>
        <w:t>о</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и</w:t>
      </w:r>
      <w:r w:rsidRPr="0017652F">
        <w:rPr>
          <w:rFonts w:ascii="Times New Roman" w:eastAsia="SimSun" w:hAnsi="Times New Roman" w:cs="Times New Roman"/>
          <w:spacing w:val="-1"/>
          <w:sz w:val="24"/>
          <w:szCs w:val="24"/>
          <w:lang w:val="sr-Cyrl-RS" w:eastAsia="zh-CN"/>
        </w:rPr>
        <w:t>м</w:t>
      </w:r>
      <w:r w:rsidRPr="0017652F">
        <w:rPr>
          <w:rFonts w:ascii="Times New Roman" w:eastAsia="SimSun" w:hAnsi="Times New Roman" w:cs="Times New Roman"/>
          <w:sz w:val="24"/>
          <w:szCs w:val="24"/>
          <w:lang w:val="sr-Cyrl-RS" w:eastAsia="zh-CN"/>
        </w:rPr>
        <w:t xml:space="preserve">о </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а</w:t>
      </w:r>
      <w:r w:rsidRPr="0017652F">
        <w:rPr>
          <w:rFonts w:ascii="Times New Roman" w:eastAsia="SimSun" w:hAnsi="Times New Roman" w:cs="Times New Roman"/>
          <w:spacing w:val="-1"/>
          <w:sz w:val="24"/>
          <w:szCs w:val="24"/>
          <w:lang w:val="sr-Cyrl-RS" w:eastAsia="zh-CN"/>
        </w:rPr>
        <w:t xml:space="preserve"> </w:t>
      </w:r>
      <w:r w:rsidRPr="0017652F">
        <w:rPr>
          <w:rFonts w:ascii="Times New Roman" w:eastAsia="SimSun" w:hAnsi="Times New Roman" w:cs="Times New Roman"/>
          <w:sz w:val="24"/>
          <w:szCs w:val="24"/>
          <w:lang w:val="sr-Cyrl-RS" w:eastAsia="zh-CN"/>
        </w:rPr>
        <w:t>подизво</w:t>
      </w:r>
      <w:r w:rsidRPr="0017652F">
        <w:rPr>
          <w:rFonts w:ascii="Times New Roman" w:eastAsia="SimSun" w:hAnsi="Times New Roman" w:cs="Times New Roman"/>
          <w:spacing w:val="-2"/>
          <w:sz w:val="24"/>
          <w:szCs w:val="24"/>
          <w:lang w:val="sr-Cyrl-RS" w:eastAsia="zh-CN"/>
        </w:rPr>
        <w:t>ђ</w:t>
      </w:r>
      <w:r w:rsidRPr="0017652F">
        <w:rPr>
          <w:rFonts w:ascii="Times New Roman" w:eastAsia="SimSun" w:hAnsi="Times New Roman" w:cs="Times New Roman"/>
          <w:spacing w:val="-1"/>
          <w:sz w:val="24"/>
          <w:szCs w:val="24"/>
          <w:lang w:val="sr-Cyrl-RS" w:eastAsia="zh-CN"/>
        </w:rPr>
        <w:t>ачем</w:t>
      </w:r>
      <w:r w:rsidRPr="0017652F">
        <w:rPr>
          <w:rFonts w:ascii="Times New Roman" w:eastAsia="SimSun" w:hAnsi="Times New Roman" w:cs="Times New Roman"/>
          <w:sz w:val="24"/>
          <w:szCs w:val="24"/>
          <w:lang w:val="sr-Cyrl-RS" w:eastAsia="zh-CN"/>
        </w:rPr>
        <w:t>/</w:t>
      </w:r>
      <w:r w:rsidRPr="0017652F">
        <w:rPr>
          <w:rFonts w:ascii="Times New Roman" w:eastAsia="SimSun" w:hAnsi="Times New Roman" w:cs="Times New Roman"/>
          <w:spacing w:val="1"/>
          <w:sz w:val="24"/>
          <w:szCs w:val="24"/>
          <w:lang w:val="sr-Cyrl-RS" w:eastAsia="zh-CN"/>
        </w:rPr>
        <w:t>и</w:t>
      </w:r>
      <w:r w:rsidRPr="0017652F">
        <w:rPr>
          <w:rFonts w:ascii="Times New Roman" w:eastAsia="SimSun" w:hAnsi="Times New Roman" w:cs="Times New Roman"/>
          <w:spacing w:val="-1"/>
          <w:sz w:val="24"/>
          <w:szCs w:val="24"/>
          <w:lang w:val="sr-Cyrl-RS" w:eastAsia="zh-CN"/>
        </w:rPr>
        <w:t>ма</w:t>
      </w:r>
      <w:r w:rsidRPr="0017652F">
        <w:rPr>
          <w:rFonts w:ascii="Times New Roman" w:eastAsia="SimSun" w:hAnsi="Times New Roman" w:cs="Times New Roman"/>
          <w:sz w:val="24"/>
          <w:szCs w:val="24"/>
          <w:lang w:val="sr-Cyrl-RS" w:eastAsia="zh-CN"/>
        </w:rPr>
        <w:t>.</w:t>
      </w:r>
    </w:p>
    <w:p w:rsidR="00B71A56" w:rsidRPr="0017652F" w:rsidRDefault="00B71A56" w:rsidP="00B71A56">
      <w:pPr>
        <w:widowControl w:val="0"/>
        <w:kinsoku w:val="0"/>
        <w:overflowPunct w:val="0"/>
        <w:autoSpaceDE w:val="0"/>
        <w:autoSpaceDN w:val="0"/>
        <w:adjustRightInd w:val="0"/>
        <w:spacing w:before="1" w:after="0" w:line="280" w:lineRule="exact"/>
        <w:rPr>
          <w:rFonts w:ascii="Times New Roman" w:eastAsia="SimSun" w:hAnsi="Times New Roman" w:cs="Times New Roman"/>
          <w:sz w:val="28"/>
          <w:szCs w:val="28"/>
          <w:lang w:val="sr-Cyrl-RS" w:eastAsia="zh-CN"/>
        </w:rPr>
      </w:pPr>
    </w:p>
    <w:p w:rsidR="00B71A56" w:rsidRPr="0017652F" w:rsidRDefault="00B71A56" w:rsidP="00B71A56">
      <w:pPr>
        <w:widowControl w:val="0"/>
        <w:kinsoku w:val="0"/>
        <w:overflowPunct w:val="0"/>
        <w:autoSpaceDE w:val="0"/>
        <w:autoSpaceDN w:val="0"/>
        <w:adjustRightInd w:val="0"/>
        <w:spacing w:after="0" w:line="240" w:lineRule="auto"/>
        <w:outlineLvl w:val="0"/>
        <w:rPr>
          <w:rFonts w:ascii="Times New Roman" w:eastAsia="SimSun" w:hAnsi="Times New Roman" w:cs="Times New Roman"/>
          <w:sz w:val="24"/>
          <w:szCs w:val="24"/>
          <w:lang w:val="sr-Cyrl-RS" w:eastAsia="zh-CN"/>
        </w:rPr>
      </w:pPr>
      <w:r w:rsidRPr="0017652F">
        <w:rPr>
          <w:rFonts w:ascii="Times New Roman" w:eastAsia="SimSun" w:hAnsi="Times New Roman" w:cs="Times New Roman"/>
          <w:b/>
          <w:bCs/>
          <w:sz w:val="24"/>
          <w:szCs w:val="24"/>
          <w:lang w:val="sr-Cyrl-RS" w:eastAsia="zh-CN"/>
        </w:rPr>
        <w:t xml:space="preserve">ОПШТИ </w:t>
      </w:r>
      <w:r w:rsidRPr="0017652F">
        <w:rPr>
          <w:rFonts w:ascii="Times New Roman" w:eastAsia="SimSun" w:hAnsi="Times New Roman" w:cs="Times New Roman"/>
          <w:b/>
          <w:bCs/>
          <w:spacing w:val="-2"/>
          <w:sz w:val="24"/>
          <w:szCs w:val="24"/>
          <w:lang w:val="sr-Cyrl-RS" w:eastAsia="zh-CN"/>
        </w:rPr>
        <w:t>П</w:t>
      </w:r>
      <w:r w:rsidRPr="0017652F">
        <w:rPr>
          <w:rFonts w:ascii="Times New Roman" w:eastAsia="SimSun" w:hAnsi="Times New Roman" w:cs="Times New Roman"/>
          <w:b/>
          <w:bCs/>
          <w:sz w:val="24"/>
          <w:szCs w:val="24"/>
          <w:lang w:val="sr-Cyrl-RS" w:eastAsia="zh-CN"/>
        </w:rPr>
        <w:t>ОДАЦИ О</w:t>
      </w:r>
      <w:r w:rsidRPr="0017652F">
        <w:rPr>
          <w:rFonts w:ascii="Times New Roman" w:eastAsia="SimSun" w:hAnsi="Times New Roman" w:cs="Times New Roman"/>
          <w:b/>
          <w:bCs/>
          <w:spacing w:val="-2"/>
          <w:sz w:val="24"/>
          <w:szCs w:val="24"/>
          <w:lang w:val="sr-Cyrl-RS" w:eastAsia="zh-CN"/>
        </w:rPr>
        <w:t xml:space="preserve"> </w:t>
      </w:r>
      <w:r w:rsidRPr="0017652F">
        <w:rPr>
          <w:rFonts w:ascii="Times New Roman" w:eastAsia="SimSun" w:hAnsi="Times New Roman" w:cs="Times New Roman"/>
          <w:b/>
          <w:bCs/>
          <w:sz w:val="24"/>
          <w:szCs w:val="24"/>
          <w:lang w:val="sr-Cyrl-RS" w:eastAsia="zh-CN"/>
        </w:rPr>
        <w:t>ПОДИЗ</w:t>
      </w:r>
      <w:r w:rsidRPr="0017652F">
        <w:rPr>
          <w:rFonts w:ascii="Times New Roman" w:eastAsia="SimSun" w:hAnsi="Times New Roman" w:cs="Times New Roman"/>
          <w:b/>
          <w:bCs/>
          <w:spacing w:val="-2"/>
          <w:sz w:val="24"/>
          <w:szCs w:val="24"/>
          <w:lang w:val="sr-Cyrl-RS" w:eastAsia="zh-CN"/>
        </w:rPr>
        <w:t>В</w:t>
      </w:r>
      <w:r w:rsidRPr="0017652F">
        <w:rPr>
          <w:rFonts w:ascii="Times New Roman" w:eastAsia="SimSun" w:hAnsi="Times New Roman" w:cs="Times New Roman"/>
          <w:b/>
          <w:bCs/>
          <w:sz w:val="24"/>
          <w:szCs w:val="24"/>
          <w:lang w:val="sr-Cyrl-RS" w:eastAsia="zh-CN"/>
        </w:rPr>
        <w:t>ОЂА</w:t>
      </w:r>
      <w:r w:rsidRPr="0017652F">
        <w:rPr>
          <w:rFonts w:ascii="Times New Roman" w:eastAsia="SimSun" w:hAnsi="Times New Roman" w:cs="Times New Roman"/>
          <w:b/>
          <w:bCs/>
          <w:spacing w:val="-1"/>
          <w:sz w:val="24"/>
          <w:szCs w:val="24"/>
          <w:lang w:val="sr-Cyrl-RS" w:eastAsia="zh-CN"/>
        </w:rPr>
        <w:t>Ч</w:t>
      </w:r>
      <w:r w:rsidRPr="0017652F">
        <w:rPr>
          <w:rFonts w:ascii="Times New Roman" w:eastAsia="SimSun" w:hAnsi="Times New Roman" w:cs="Times New Roman"/>
          <w:b/>
          <w:bCs/>
          <w:sz w:val="24"/>
          <w:szCs w:val="24"/>
          <w:lang w:val="sr-Cyrl-RS" w:eastAsia="zh-CN"/>
        </w:rPr>
        <w:t>ИМА</w:t>
      </w:r>
    </w:p>
    <w:p w:rsidR="00B71A56" w:rsidRPr="0017652F" w:rsidRDefault="00B71A56" w:rsidP="00B71A56">
      <w:pPr>
        <w:widowControl w:val="0"/>
        <w:kinsoku w:val="0"/>
        <w:overflowPunct w:val="0"/>
        <w:autoSpaceDE w:val="0"/>
        <w:autoSpaceDN w:val="0"/>
        <w:adjustRightInd w:val="0"/>
        <w:spacing w:before="19" w:after="0" w:line="260" w:lineRule="exact"/>
        <w:rPr>
          <w:rFonts w:ascii="Times New Roman" w:eastAsia="SimSun" w:hAnsi="Times New Roman" w:cs="Times New Roman"/>
          <w:sz w:val="26"/>
          <w:szCs w:val="26"/>
          <w:lang w:val="sr-Cyrl-RS" w:eastAsia="zh-CN"/>
        </w:rPr>
      </w:pPr>
    </w:p>
    <w:p w:rsidR="00B71A56" w:rsidRPr="0017652F" w:rsidRDefault="00B71A56" w:rsidP="00B71A56">
      <w:pPr>
        <w:widowControl w:val="0"/>
        <w:numPr>
          <w:ilvl w:val="0"/>
          <w:numId w:val="5"/>
        </w:numPr>
        <w:tabs>
          <w:tab w:val="left" w:pos="499"/>
        </w:tabs>
        <w:kinsoku w:val="0"/>
        <w:overflowPunct w:val="0"/>
        <w:autoSpaceDE w:val="0"/>
        <w:autoSpaceDN w:val="0"/>
        <w:adjustRightInd w:val="0"/>
        <w:spacing w:after="0" w:line="240" w:lineRule="auto"/>
        <w:ind w:left="499"/>
        <w:rPr>
          <w:rFonts w:ascii="Times New Roman" w:eastAsia="SimSun" w:hAnsi="Times New Roman" w:cs="Times New Roman"/>
          <w:sz w:val="18"/>
          <w:szCs w:val="18"/>
          <w:lang w:val="sr-Cyrl-RS" w:eastAsia="zh-CN"/>
        </w:rPr>
      </w:pPr>
      <w:r w:rsidRPr="0017652F">
        <w:rPr>
          <w:rFonts w:ascii="Times New Roman" w:eastAsia="SimSun" w:hAnsi="Times New Roman" w:cs="Times New Roman"/>
          <w:b/>
          <w:bCs/>
          <w:spacing w:val="-1"/>
          <w:sz w:val="18"/>
          <w:szCs w:val="18"/>
          <w:lang w:val="sr-Cyrl-RS" w:eastAsia="zh-CN"/>
        </w:rPr>
        <w:t>ПО</w:t>
      </w:r>
      <w:r w:rsidRPr="0017652F">
        <w:rPr>
          <w:rFonts w:ascii="Times New Roman" w:eastAsia="SimSun" w:hAnsi="Times New Roman" w:cs="Times New Roman"/>
          <w:b/>
          <w:bCs/>
          <w:sz w:val="18"/>
          <w:szCs w:val="18"/>
          <w:lang w:val="sr-Cyrl-RS" w:eastAsia="zh-CN"/>
        </w:rPr>
        <w:t>Д</w:t>
      </w:r>
      <w:r w:rsidRPr="0017652F">
        <w:rPr>
          <w:rFonts w:ascii="Times New Roman" w:eastAsia="SimSun" w:hAnsi="Times New Roman" w:cs="Times New Roman"/>
          <w:b/>
          <w:bCs/>
          <w:spacing w:val="-1"/>
          <w:sz w:val="18"/>
          <w:szCs w:val="18"/>
          <w:lang w:val="sr-Cyrl-RS" w:eastAsia="zh-CN"/>
        </w:rPr>
        <w:t>И</w:t>
      </w:r>
      <w:r w:rsidRPr="0017652F">
        <w:rPr>
          <w:rFonts w:ascii="Times New Roman" w:eastAsia="SimSun" w:hAnsi="Times New Roman" w:cs="Times New Roman"/>
          <w:b/>
          <w:bCs/>
          <w:spacing w:val="-2"/>
          <w:sz w:val="18"/>
          <w:szCs w:val="18"/>
          <w:lang w:val="sr-Cyrl-RS" w:eastAsia="zh-CN"/>
        </w:rPr>
        <w:t>З</w:t>
      </w:r>
      <w:r w:rsidRPr="0017652F">
        <w:rPr>
          <w:rFonts w:ascii="Times New Roman" w:eastAsia="SimSun" w:hAnsi="Times New Roman" w:cs="Times New Roman"/>
          <w:b/>
          <w:bCs/>
          <w:spacing w:val="2"/>
          <w:sz w:val="18"/>
          <w:szCs w:val="18"/>
          <w:lang w:val="sr-Cyrl-RS" w:eastAsia="zh-CN"/>
        </w:rPr>
        <w:t>В</w:t>
      </w:r>
      <w:r w:rsidRPr="0017652F">
        <w:rPr>
          <w:rFonts w:ascii="Times New Roman" w:eastAsia="SimSun" w:hAnsi="Times New Roman" w:cs="Times New Roman"/>
          <w:b/>
          <w:bCs/>
          <w:spacing w:val="-1"/>
          <w:sz w:val="18"/>
          <w:szCs w:val="18"/>
          <w:lang w:val="sr-Cyrl-RS" w:eastAsia="zh-CN"/>
        </w:rPr>
        <w:t>О</w:t>
      </w:r>
      <w:r w:rsidRPr="0017652F">
        <w:rPr>
          <w:rFonts w:ascii="Times New Roman" w:eastAsia="SimSun" w:hAnsi="Times New Roman" w:cs="Times New Roman"/>
          <w:b/>
          <w:bCs/>
          <w:sz w:val="18"/>
          <w:szCs w:val="18"/>
          <w:lang w:val="sr-Cyrl-RS" w:eastAsia="zh-CN"/>
        </w:rPr>
        <w:t xml:space="preserve">ЂАЧ </w:t>
      </w:r>
      <w:r w:rsidRPr="0017652F">
        <w:rPr>
          <w:rFonts w:ascii="Times New Roman" w:eastAsia="SimSun" w:hAnsi="Times New Roman" w:cs="Times New Roman"/>
          <w:b/>
          <w:bCs/>
          <w:spacing w:val="1"/>
          <w:sz w:val="18"/>
          <w:szCs w:val="18"/>
          <w:lang w:val="sr-Cyrl-RS" w:eastAsia="zh-CN"/>
        </w:rPr>
        <w:t>б</w:t>
      </w:r>
      <w:r w:rsidRPr="0017652F">
        <w:rPr>
          <w:rFonts w:ascii="Times New Roman" w:eastAsia="SimSun" w:hAnsi="Times New Roman" w:cs="Times New Roman"/>
          <w:b/>
          <w:bCs/>
          <w:spacing w:val="-2"/>
          <w:sz w:val="18"/>
          <w:szCs w:val="18"/>
          <w:lang w:val="sr-Cyrl-RS" w:eastAsia="zh-CN"/>
        </w:rPr>
        <w:t>р</w:t>
      </w:r>
      <w:r w:rsidRPr="0017652F">
        <w:rPr>
          <w:rFonts w:ascii="Times New Roman" w:eastAsia="SimSun" w:hAnsi="Times New Roman" w:cs="Times New Roman"/>
          <w:b/>
          <w:bCs/>
          <w:sz w:val="18"/>
          <w:szCs w:val="18"/>
          <w:lang w:val="sr-Cyrl-RS" w:eastAsia="zh-CN"/>
        </w:rPr>
        <w:t>.1</w:t>
      </w:r>
    </w:p>
    <w:tbl>
      <w:tblPr>
        <w:tblW w:w="0" w:type="auto"/>
        <w:tblInd w:w="1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4475"/>
        <w:gridCol w:w="5468"/>
      </w:tblGrid>
      <w:tr w:rsidR="00B71A56" w:rsidRPr="0017652F" w:rsidTr="00CE094D">
        <w:trPr>
          <w:trHeight w:hRule="exact" w:val="485"/>
        </w:trPr>
        <w:tc>
          <w:tcPr>
            <w:tcW w:w="4475" w:type="dxa"/>
          </w:tcPr>
          <w:p w:rsidR="00B71A56" w:rsidRPr="0017652F" w:rsidRDefault="00B71A56" w:rsidP="00CE094D">
            <w:pPr>
              <w:widowControl w:val="0"/>
              <w:kinsoku w:val="0"/>
              <w:overflowPunct w:val="0"/>
              <w:autoSpaceDE w:val="0"/>
              <w:autoSpaceDN w:val="0"/>
              <w:adjustRightInd w:val="0"/>
              <w:spacing w:before="51" w:after="0" w:line="240" w:lineRule="auto"/>
              <w:rPr>
                <w:rFonts w:ascii="Times New Roman" w:eastAsia="SimSun" w:hAnsi="Times New Roman" w:cs="Times New Roman"/>
                <w:sz w:val="24"/>
                <w:szCs w:val="24"/>
                <w:lang w:val="sr-Cyrl-RS" w:eastAsia="zh-CN"/>
              </w:rPr>
            </w:pPr>
            <w:r w:rsidRPr="0017652F">
              <w:rPr>
                <w:rFonts w:ascii="Times New Roman" w:eastAsia="SimSun" w:hAnsi="Times New Roman" w:cs="Times New Roman"/>
                <w:spacing w:val="1"/>
                <w:sz w:val="18"/>
                <w:szCs w:val="18"/>
                <w:lang w:val="sr-Cyrl-RS" w:eastAsia="zh-CN"/>
              </w:rPr>
              <w:t>П</w:t>
            </w:r>
            <w:r w:rsidRPr="0017652F">
              <w:rPr>
                <w:rFonts w:ascii="Times New Roman" w:eastAsia="SimSun" w:hAnsi="Times New Roman" w:cs="Times New Roman"/>
                <w:spacing w:val="-4"/>
                <w:sz w:val="18"/>
                <w:szCs w:val="18"/>
                <w:lang w:val="sr-Cyrl-RS" w:eastAsia="zh-CN"/>
              </w:rPr>
              <w:t>у</w:t>
            </w:r>
            <w:r w:rsidRPr="0017652F">
              <w:rPr>
                <w:rFonts w:ascii="Times New Roman" w:eastAsia="SimSun" w:hAnsi="Times New Roman" w:cs="Times New Roman"/>
                <w:sz w:val="18"/>
                <w:szCs w:val="18"/>
                <w:lang w:val="sr-Cyrl-RS" w:eastAsia="zh-CN"/>
              </w:rPr>
              <w:t>но</w:t>
            </w:r>
            <w:r w:rsidRPr="0017652F">
              <w:rPr>
                <w:rFonts w:ascii="Times New Roman" w:eastAsia="SimSun" w:hAnsi="Times New Roman" w:cs="Times New Roman"/>
                <w:spacing w:val="2"/>
                <w:sz w:val="18"/>
                <w:szCs w:val="18"/>
                <w:lang w:val="sr-Cyrl-RS" w:eastAsia="zh-CN"/>
              </w:rPr>
              <w:t xml:space="preserve"> </w:t>
            </w:r>
            <w:r w:rsidRPr="0017652F">
              <w:rPr>
                <w:rFonts w:ascii="Times New Roman" w:eastAsia="SimSun" w:hAnsi="Times New Roman" w:cs="Times New Roman"/>
                <w:sz w:val="18"/>
                <w:szCs w:val="18"/>
                <w:lang w:val="sr-Cyrl-RS" w:eastAsia="zh-CN"/>
              </w:rPr>
              <w:t>по</w:t>
            </w:r>
            <w:r w:rsidRPr="0017652F">
              <w:rPr>
                <w:rFonts w:ascii="Times New Roman" w:eastAsia="SimSun" w:hAnsi="Times New Roman" w:cs="Times New Roman"/>
                <w:spacing w:val="-1"/>
                <w:sz w:val="18"/>
                <w:szCs w:val="18"/>
                <w:lang w:val="sr-Cyrl-RS" w:eastAsia="zh-CN"/>
              </w:rPr>
              <w:t>с</w:t>
            </w:r>
            <w:r w:rsidRPr="0017652F">
              <w:rPr>
                <w:rFonts w:ascii="Times New Roman" w:eastAsia="SimSun" w:hAnsi="Times New Roman" w:cs="Times New Roman"/>
                <w:spacing w:val="-2"/>
                <w:sz w:val="18"/>
                <w:szCs w:val="18"/>
                <w:lang w:val="sr-Cyrl-RS" w:eastAsia="zh-CN"/>
              </w:rPr>
              <w:t>л</w:t>
            </w:r>
            <w:r w:rsidRPr="0017652F">
              <w:rPr>
                <w:rFonts w:ascii="Times New Roman" w:eastAsia="SimSun" w:hAnsi="Times New Roman" w:cs="Times New Roman"/>
                <w:spacing w:val="1"/>
                <w:sz w:val="18"/>
                <w:szCs w:val="18"/>
                <w:lang w:val="sr-Cyrl-RS" w:eastAsia="zh-CN"/>
              </w:rPr>
              <w:t>о</w:t>
            </w:r>
            <w:r w:rsidRPr="0017652F">
              <w:rPr>
                <w:rFonts w:ascii="Times New Roman" w:eastAsia="SimSun" w:hAnsi="Times New Roman" w:cs="Times New Roman"/>
                <w:spacing w:val="-1"/>
                <w:sz w:val="18"/>
                <w:szCs w:val="18"/>
                <w:lang w:val="sr-Cyrl-RS" w:eastAsia="zh-CN"/>
              </w:rPr>
              <w:t>в</w:t>
            </w:r>
            <w:r w:rsidRPr="0017652F">
              <w:rPr>
                <w:rFonts w:ascii="Times New Roman" w:eastAsia="SimSun" w:hAnsi="Times New Roman" w:cs="Times New Roman"/>
                <w:sz w:val="18"/>
                <w:szCs w:val="18"/>
                <w:lang w:val="sr-Cyrl-RS" w:eastAsia="zh-CN"/>
              </w:rPr>
              <w:t>но</w:t>
            </w:r>
            <w:r w:rsidRPr="0017652F">
              <w:rPr>
                <w:rFonts w:ascii="Times New Roman" w:eastAsia="SimSun" w:hAnsi="Times New Roman" w:cs="Times New Roman"/>
                <w:spacing w:val="1"/>
                <w:sz w:val="18"/>
                <w:szCs w:val="18"/>
                <w:lang w:val="sr-Cyrl-RS" w:eastAsia="zh-CN"/>
              </w:rPr>
              <w:t xml:space="preserve"> </w:t>
            </w:r>
            <w:r w:rsidRPr="0017652F">
              <w:rPr>
                <w:rFonts w:ascii="Times New Roman" w:eastAsia="SimSun" w:hAnsi="Times New Roman" w:cs="Times New Roman"/>
                <w:sz w:val="18"/>
                <w:szCs w:val="18"/>
                <w:lang w:val="sr-Cyrl-RS" w:eastAsia="zh-CN"/>
              </w:rPr>
              <w:t>и</w:t>
            </w:r>
            <w:r w:rsidRPr="0017652F">
              <w:rPr>
                <w:rFonts w:ascii="Times New Roman" w:eastAsia="SimSun" w:hAnsi="Times New Roman" w:cs="Times New Roman"/>
                <w:spacing w:val="-2"/>
                <w:sz w:val="18"/>
                <w:szCs w:val="18"/>
                <w:lang w:val="sr-Cyrl-RS" w:eastAsia="zh-CN"/>
              </w:rPr>
              <w:t>м</w:t>
            </w:r>
            <w:r w:rsidRPr="0017652F">
              <w:rPr>
                <w:rFonts w:ascii="Times New Roman" w:eastAsia="SimSun" w:hAnsi="Times New Roman" w:cs="Times New Roman"/>
                <w:spacing w:val="-1"/>
                <w:sz w:val="18"/>
                <w:szCs w:val="18"/>
                <w:lang w:val="sr-Cyrl-RS" w:eastAsia="zh-CN"/>
              </w:rPr>
              <w:t>е</w:t>
            </w:r>
            <w:r w:rsidRPr="0017652F">
              <w:rPr>
                <w:rFonts w:ascii="Times New Roman" w:eastAsia="SimSun" w:hAnsi="Times New Roman" w:cs="Times New Roman"/>
                <w:sz w:val="18"/>
                <w:szCs w:val="18"/>
                <w:lang w:val="sr-Cyrl-RS" w:eastAsia="zh-CN"/>
              </w:rPr>
              <w:t>:</w:t>
            </w:r>
          </w:p>
        </w:tc>
        <w:tc>
          <w:tcPr>
            <w:tcW w:w="5468" w:type="dxa"/>
          </w:tcPr>
          <w:p w:rsidR="00B71A56" w:rsidRPr="0017652F" w:rsidRDefault="00B71A56" w:rsidP="00CE094D">
            <w:pPr>
              <w:widowControl w:val="0"/>
              <w:autoSpaceDE w:val="0"/>
              <w:autoSpaceDN w:val="0"/>
              <w:adjustRightInd w:val="0"/>
              <w:spacing w:after="0" w:line="240" w:lineRule="auto"/>
              <w:rPr>
                <w:rFonts w:ascii="Times New Roman" w:eastAsia="SimSun" w:hAnsi="Times New Roman" w:cs="Times New Roman"/>
                <w:sz w:val="24"/>
                <w:szCs w:val="24"/>
                <w:lang w:val="sr-Cyrl-RS" w:eastAsia="zh-CN"/>
              </w:rPr>
            </w:pPr>
          </w:p>
        </w:tc>
      </w:tr>
      <w:tr w:rsidR="00B71A56" w:rsidRPr="0017652F" w:rsidTr="00CE094D">
        <w:trPr>
          <w:trHeight w:hRule="exact" w:val="482"/>
        </w:trPr>
        <w:tc>
          <w:tcPr>
            <w:tcW w:w="4475" w:type="dxa"/>
          </w:tcPr>
          <w:p w:rsidR="00B71A56" w:rsidRPr="0017652F" w:rsidRDefault="00B71A56" w:rsidP="00CE094D">
            <w:pPr>
              <w:widowControl w:val="0"/>
              <w:kinsoku w:val="0"/>
              <w:overflowPunct w:val="0"/>
              <w:autoSpaceDE w:val="0"/>
              <w:autoSpaceDN w:val="0"/>
              <w:adjustRightInd w:val="0"/>
              <w:spacing w:before="49" w:after="0" w:line="240" w:lineRule="auto"/>
              <w:rPr>
                <w:rFonts w:ascii="Times New Roman" w:eastAsia="SimSun" w:hAnsi="Times New Roman" w:cs="Times New Roman"/>
                <w:sz w:val="24"/>
                <w:szCs w:val="24"/>
                <w:lang w:val="sr-Cyrl-RS" w:eastAsia="zh-CN"/>
              </w:rPr>
            </w:pPr>
            <w:r w:rsidRPr="0017652F">
              <w:rPr>
                <w:rFonts w:ascii="Times New Roman" w:eastAsia="SimSun" w:hAnsi="Times New Roman" w:cs="Times New Roman"/>
                <w:sz w:val="18"/>
                <w:szCs w:val="18"/>
                <w:lang w:val="sr-Cyrl-RS" w:eastAsia="zh-CN"/>
              </w:rPr>
              <w:t>С</w:t>
            </w:r>
            <w:r w:rsidRPr="0017652F">
              <w:rPr>
                <w:rFonts w:ascii="Times New Roman" w:eastAsia="SimSun" w:hAnsi="Times New Roman" w:cs="Times New Roman"/>
                <w:spacing w:val="-2"/>
                <w:sz w:val="18"/>
                <w:szCs w:val="18"/>
                <w:lang w:val="sr-Cyrl-RS" w:eastAsia="zh-CN"/>
              </w:rPr>
              <w:t>к</w:t>
            </w:r>
            <w:r w:rsidRPr="0017652F">
              <w:rPr>
                <w:rFonts w:ascii="Times New Roman" w:eastAsia="SimSun" w:hAnsi="Times New Roman" w:cs="Times New Roman"/>
                <w:spacing w:val="1"/>
                <w:sz w:val="18"/>
                <w:szCs w:val="18"/>
                <w:lang w:val="sr-Cyrl-RS" w:eastAsia="zh-CN"/>
              </w:rPr>
              <w:t>р</w:t>
            </w:r>
            <w:r w:rsidRPr="0017652F">
              <w:rPr>
                <w:rFonts w:ascii="Times New Roman" w:eastAsia="SimSun" w:hAnsi="Times New Roman" w:cs="Times New Roman"/>
                <w:spacing w:val="-1"/>
                <w:sz w:val="18"/>
                <w:szCs w:val="18"/>
                <w:lang w:val="sr-Cyrl-RS" w:eastAsia="zh-CN"/>
              </w:rPr>
              <w:t>а</w:t>
            </w:r>
            <w:r w:rsidRPr="0017652F">
              <w:rPr>
                <w:rFonts w:ascii="Times New Roman" w:eastAsia="SimSun" w:hAnsi="Times New Roman" w:cs="Times New Roman"/>
                <w:spacing w:val="1"/>
                <w:sz w:val="18"/>
                <w:szCs w:val="18"/>
                <w:lang w:val="sr-Cyrl-RS" w:eastAsia="zh-CN"/>
              </w:rPr>
              <w:t>ћ</w:t>
            </w:r>
            <w:r w:rsidRPr="0017652F">
              <w:rPr>
                <w:rFonts w:ascii="Times New Roman" w:eastAsia="SimSun" w:hAnsi="Times New Roman" w:cs="Times New Roman"/>
                <w:spacing w:val="-1"/>
                <w:sz w:val="18"/>
                <w:szCs w:val="18"/>
                <w:lang w:val="sr-Cyrl-RS" w:eastAsia="zh-CN"/>
              </w:rPr>
              <w:t>е</w:t>
            </w:r>
            <w:r w:rsidRPr="0017652F">
              <w:rPr>
                <w:rFonts w:ascii="Times New Roman" w:eastAsia="SimSun" w:hAnsi="Times New Roman" w:cs="Times New Roman"/>
                <w:sz w:val="18"/>
                <w:szCs w:val="18"/>
                <w:lang w:val="sr-Cyrl-RS" w:eastAsia="zh-CN"/>
              </w:rPr>
              <w:t>но</w:t>
            </w:r>
            <w:r w:rsidRPr="0017652F">
              <w:rPr>
                <w:rFonts w:ascii="Times New Roman" w:eastAsia="SimSun" w:hAnsi="Times New Roman" w:cs="Times New Roman"/>
                <w:spacing w:val="1"/>
                <w:sz w:val="18"/>
                <w:szCs w:val="18"/>
                <w:lang w:val="sr-Cyrl-RS" w:eastAsia="zh-CN"/>
              </w:rPr>
              <w:t xml:space="preserve"> </w:t>
            </w:r>
            <w:r w:rsidRPr="0017652F">
              <w:rPr>
                <w:rFonts w:ascii="Times New Roman" w:eastAsia="SimSun" w:hAnsi="Times New Roman" w:cs="Times New Roman"/>
                <w:sz w:val="18"/>
                <w:szCs w:val="18"/>
                <w:lang w:val="sr-Cyrl-RS" w:eastAsia="zh-CN"/>
              </w:rPr>
              <w:t>по</w:t>
            </w:r>
            <w:r w:rsidRPr="0017652F">
              <w:rPr>
                <w:rFonts w:ascii="Times New Roman" w:eastAsia="SimSun" w:hAnsi="Times New Roman" w:cs="Times New Roman"/>
                <w:spacing w:val="-1"/>
                <w:sz w:val="18"/>
                <w:szCs w:val="18"/>
                <w:lang w:val="sr-Cyrl-RS" w:eastAsia="zh-CN"/>
              </w:rPr>
              <w:t>с</w:t>
            </w:r>
            <w:r w:rsidRPr="0017652F">
              <w:rPr>
                <w:rFonts w:ascii="Times New Roman" w:eastAsia="SimSun" w:hAnsi="Times New Roman" w:cs="Times New Roman"/>
                <w:spacing w:val="-2"/>
                <w:sz w:val="18"/>
                <w:szCs w:val="18"/>
                <w:lang w:val="sr-Cyrl-RS" w:eastAsia="zh-CN"/>
              </w:rPr>
              <w:t>л</w:t>
            </w:r>
            <w:r w:rsidRPr="0017652F">
              <w:rPr>
                <w:rFonts w:ascii="Times New Roman" w:eastAsia="SimSun" w:hAnsi="Times New Roman" w:cs="Times New Roman"/>
                <w:spacing w:val="1"/>
                <w:sz w:val="18"/>
                <w:szCs w:val="18"/>
                <w:lang w:val="sr-Cyrl-RS" w:eastAsia="zh-CN"/>
              </w:rPr>
              <w:t>о</w:t>
            </w:r>
            <w:r w:rsidRPr="0017652F">
              <w:rPr>
                <w:rFonts w:ascii="Times New Roman" w:eastAsia="SimSun" w:hAnsi="Times New Roman" w:cs="Times New Roman"/>
                <w:spacing w:val="-1"/>
                <w:sz w:val="18"/>
                <w:szCs w:val="18"/>
                <w:lang w:val="sr-Cyrl-RS" w:eastAsia="zh-CN"/>
              </w:rPr>
              <w:t>в</w:t>
            </w:r>
            <w:r w:rsidRPr="0017652F">
              <w:rPr>
                <w:rFonts w:ascii="Times New Roman" w:eastAsia="SimSun" w:hAnsi="Times New Roman" w:cs="Times New Roman"/>
                <w:sz w:val="18"/>
                <w:szCs w:val="18"/>
                <w:lang w:val="sr-Cyrl-RS" w:eastAsia="zh-CN"/>
              </w:rPr>
              <w:t>но</w:t>
            </w:r>
            <w:r w:rsidRPr="0017652F">
              <w:rPr>
                <w:rFonts w:ascii="Times New Roman" w:eastAsia="SimSun" w:hAnsi="Times New Roman" w:cs="Times New Roman"/>
                <w:spacing w:val="1"/>
                <w:sz w:val="18"/>
                <w:szCs w:val="18"/>
                <w:lang w:val="sr-Cyrl-RS" w:eastAsia="zh-CN"/>
              </w:rPr>
              <w:t xml:space="preserve"> </w:t>
            </w:r>
            <w:r w:rsidRPr="0017652F">
              <w:rPr>
                <w:rFonts w:ascii="Times New Roman" w:eastAsia="SimSun" w:hAnsi="Times New Roman" w:cs="Times New Roman"/>
                <w:sz w:val="18"/>
                <w:szCs w:val="18"/>
                <w:lang w:val="sr-Cyrl-RS" w:eastAsia="zh-CN"/>
              </w:rPr>
              <w:t>и</w:t>
            </w:r>
            <w:r w:rsidRPr="0017652F">
              <w:rPr>
                <w:rFonts w:ascii="Times New Roman" w:eastAsia="SimSun" w:hAnsi="Times New Roman" w:cs="Times New Roman"/>
                <w:spacing w:val="-2"/>
                <w:sz w:val="18"/>
                <w:szCs w:val="18"/>
                <w:lang w:val="sr-Cyrl-RS" w:eastAsia="zh-CN"/>
              </w:rPr>
              <w:t>м</w:t>
            </w:r>
            <w:r w:rsidRPr="0017652F">
              <w:rPr>
                <w:rFonts w:ascii="Times New Roman" w:eastAsia="SimSun" w:hAnsi="Times New Roman" w:cs="Times New Roman"/>
                <w:spacing w:val="-1"/>
                <w:sz w:val="18"/>
                <w:szCs w:val="18"/>
                <w:lang w:val="sr-Cyrl-RS" w:eastAsia="zh-CN"/>
              </w:rPr>
              <w:t>е</w:t>
            </w:r>
            <w:r w:rsidRPr="0017652F">
              <w:rPr>
                <w:rFonts w:ascii="Times New Roman" w:eastAsia="SimSun" w:hAnsi="Times New Roman" w:cs="Times New Roman"/>
                <w:sz w:val="18"/>
                <w:szCs w:val="18"/>
                <w:lang w:val="sr-Cyrl-RS" w:eastAsia="zh-CN"/>
              </w:rPr>
              <w:t>:</w:t>
            </w:r>
          </w:p>
        </w:tc>
        <w:tc>
          <w:tcPr>
            <w:tcW w:w="5468" w:type="dxa"/>
          </w:tcPr>
          <w:p w:rsidR="00B71A56" w:rsidRPr="0017652F" w:rsidRDefault="00B71A56" w:rsidP="00CE094D">
            <w:pPr>
              <w:widowControl w:val="0"/>
              <w:autoSpaceDE w:val="0"/>
              <w:autoSpaceDN w:val="0"/>
              <w:adjustRightInd w:val="0"/>
              <w:spacing w:after="0" w:line="240" w:lineRule="auto"/>
              <w:rPr>
                <w:rFonts w:ascii="Times New Roman" w:eastAsia="SimSun" w:hAnsi="Times New Roman" w:cs="Times New Roman"/>
                <w:sz w:val="24"/>
                <w:szCs w:val="24"/>
                <w:lang w:val="sr-Cyrl-RS" w:eastAsia="zh-CN"/>
              </w:rPr>
            </w:pPr>
          </w:p>
        </w:tc>
      </w:tr>
      <w:tr w:rsidR="00B71A56" w:rsidRPr="0017652F" w:rsidTr="00CE094D">
        <w:trPr>
          <w:trHeight w:hRule="exact" w:val="278"/>
        </w:trPr>
        <w:tc>
          <w:tcPr>
            <w:tcW w:w="4475" w:type="dxa"/>
          </w:tcPr>
          <w:p w:rsidR="00B71A56" w:rsidRPr="0017652F" w:rsidRDefault="00B71A56" w:rsidP="00CE094D">
            <w:pPr>
              <w:widowControl w:val="0"/>
              <w:kinsoku w:val="0"/>
              <w:overflowPunct w:val="0"/>
              <w:autoSpaceDE w:val="0"/>
              <w:autoSpaceDN w:val="0"/>
              <w:adjustRightInd w:val="0"/>
              <w:spacing w:before="51" w:after="0" w:line="240" w:lineRule="auto"/>
              <w:rPr>
                <w:rFonts w:ascii="Times New Roman" w:eastAsia="SimSun" w:hAnsi="Times New Roman" w:cs="Times New Roman"/>
                <w:sz w:val="24"/>
                <w:szCs w:val="24"/>
                <w:lang w:val="sr-Cyrl-RS" w:eastAsia="zh-CN"/>
              </w:rPr>
            </w:pPr>
            <w:r w:rsidRPr="0017652F">
              <w:rPr>
                <w:rFonts w:ascii="Times New Roman" w:eastAsia="SimSun" w:hAnsi="Times New Roman" w:cs="Times New Roman"/>
                <w:sz w:val="18"/>
                <w:szCs w:val="18"/>
                <w:lang w:val="sr-Cyrl-RS" w:eastAsia="zh-CN"/>
              </w:rPr>
              <w:t>Пр</w:t>
            </w:r>
            <w:r w:rsidRPr="0017652F">
              <w:rPr>
                <w:rFonts w:ascii="Times New Roman" w:eastAsia="SimSun" w:hAnsi="Times New Roman" w:cs="Times New Roman"/>
                <w:spacing w:val="-1"/>
                <w:sz w:val="18"/>
                <w:szCs w:val="18"/>
                <w:lang w:val="sr-Cyrl-RS" w:eastAsia="zh-CN"/>
              </w:rPr>
              <w:t>ав</w:t>
            </w:r>
            <w:r w:rsidRPr="0017652F">
              <w:rPr>
                <w:rFonts w:ascii="Times New Roman" w:eastAsia="SimSun" w:hAnsi="Times New Roman" w:cs="Times New Roman"/>
                <w:sz w:val="18"/>
                <w:szCs w:val="18"/>
                <w:lang w:val="sr-Cyrl-RS" w:eastAsia="zh-CN"/>
              </w:rPr>
              <w:t>ни</w:t>
            </w:r>
            <w:r w:rsidRPr="0017652F">
              <w:rPr>
                <w:rFonts w:ascii="Times New Roman" w:eastAsia="SimSun" w:hAnsi="Times New Roman" w:cs="Times New Roman"/>
                <w:spacing w:val="-1"/>
                <w:sz w:val="18"/>
                <w:szCs w:val="18"/>
                <w:lang w:val="sr-Cyrl-RS" w:eastAsia="zh-CN"/>
              </w:rPr>
              <w:t xml:space="preserve"> </w:t>
            </w:r>
            <w:r w:rsidRPr="0017652F">
              <w:rPr>
                <w:rFonts w:ascii="Times New Roman" w:eastAsia="SimSun" w:hAnsi="Times New Roman" w:cs="Times New Roman"/>
                <w:spacing w:val="1"/>
                <w:sz w:val="18"/>
                <w:szCs w:val="18"/>
                <w:lang w:val="sr-Cyrl-RS" w:eastAsia="zh-CN"/>
              </w:rPr>
              <w:t>о</w:t>
            </w:r>
            <w:r w:rsidRPr="0017652F">
              <w:rPr>
                <w:rFonts w:ascii="Times New Roman" w:eastAsia="SimSun" w:hAnsi="Times New Roman" w:cs="Times New Roman"/>
                <w:sz w:val="18"/>
                <w:szCs w:val="18"/>
                <w:lang w:val="sr-Cyrl-RS" w:eastAsia="zh-CN"/>
              </w:rPr>
              <w:t>б</w:t>
            </w:r>
            <w:r w:rsidRPr="0017652F">
              <w:rPr>
                <w:rFonts w:ascii="Times New Roman" w:eastAsia="SimSun" w:hAnsi="Times New Roman" w:cs="Times New Roman"/>
                <w:spacing w:val="-2"/>
                <w:sz w:val="18"/>
                <w:szCs w:val="18"/>
                <w:lang w:val="sr-Cyrl-RS" w:eastAsia="zh-CN"/>
              </w:rPr>
              <w:t>л</w:t>
            </w:r>
            <w:r w:rsidRPr="0017652F">
              <w:rPr>
                <w:rFonts w:ascii="Times New Roman" w:eastAsia="SimSun" w:hAnsi="Times New Roman" w:cs="Times New Roman"/>
                <w:sz w:val="18"/>
                <w:szCs w:val="18"/>
                <w:lang w:val="sr-Cyrl-RS" w:eastAsia="zh-CN"/>
              </w:rPr>
              <w:t>и</w:t>
            </w:r>
            <w:r w:rsidRPr="0017652F">
              <w:rPr>
                <w:rFonts w:ascii="Times New Roman" w:eastAsia="SimSun" w:hAnsi="Times New Roman" w:cs="Times New Roman"/>
                <w:spacing w:val="-2"/>
                <w:sz w:val="18"/>
                <w:szCs w:val="18"/>
                <w:lang w:val="sr-Cyrl-RS" w:eastAsia="zh-CN"/>
              </w:rPr>
              <w:t>к</w:t>
            </w:r>
            <w:r w:rsidRPr="0017652F">
              <w:rPr>
                <w:rFonts w:ascii="Times New Roman" w:eastAsia="SimSun" w:hAnsi="Times New Roman" w:cs="Times New Roman"/>
                <w:sz w:val="18"/>
                <w:szCs w:val="18"/>
                <w:lang w:val="sr-Cyrl-RS" w:eastAsia="zh-CN"/>
              </w:rPr>
              <w:t>:</w:t>
            </w:r>
          </w:p>
        </w:tc>
        <w:tc>
          <w:tcPr>
            <w:tcW w:w="5468" w:type="dxa"/>
          </w:tcPr>
          <w:p w:rsidR="00B71A56" w:rsidRPr="0017652F" w:rsidRDefault="00B71A56" w:rsidP="00CE094D">
            <w:pPr>
              <w:widowControl w:val="0"/>
              <w:autoSpaceDE w:val="0"/>
              <w:autoSpaceDN w:val="0"/>
              <w:adjustRightInd w:val="0"/>
              <w:spacing w:after="0" w:line="240" w:lineRule="auto"/>
              <w:rPr>
                <w:rFonts w:ascii="Times New Roman" w:eastAsia="SimSun" w:hAnsi="Times New Roman" w:cs="Times New Roman"/>
                <w:sz w:val="24"/>
                <w:szCs w:val="24"/>
                <w:lang w:val="sr-Cyrl-RS" w:eastAsia="zh-CN"/>
              </w:rPr>
            </w:pPr>
          </w:p>
        </w:tc>
      </w:tr>
      <w:tr w:rsidR="00B71A56" w:rsidRPr="0017652F" w:rsidTr="00CE094D">
        <w:trPr>
          <w:trHeight w:hRule="exact" w:val="483"/>
        </w:trPr>
        <w:tc>
          <w:tcPr>
            <w:tcW w:w="4475" w:type="dxa"/>
          </w:tcPr>
          <w:p w:rsidR="00B71A56" w:rsidRPr="0017652F" w:rsidRDefault="00B71A56" w:rsidP="00CE094D">
            <w:pPr>
              <w:widowControl w:val="0"/>
              <w:kinsoku w:val="0"/>
              <w:overflowPunct w:val="0"/>
              <w:autoSpaceDE w:val="0"/>
              <w:autoSpaceDN w:val="0"/>
              <w:adjustRightInd w:val="0"/>
              <w:spacing w:before="49" w:after="0" w:line="240" w:lineRule="auto"/>
              <w:rPr>
                <w:rFonts w:ascii="Times New Roman" w:eastAsia="SimSun" w:hAnsi="Times New Roman" w:cs="Times New Roman"/>
                <w:sz w:val="24"/>
                <w:szCs w:val="24"/>
                <w:lang w:val="sr-Cyrl-RS" w:eastAsia="zh-CN"/>
              </w:rPr>
            </w:pPr>
            <w:r w:rsidRPr="0017652F">
              <w:rPr>
                <w:rFonts w:ascii="Times New Roman" w:eastAsia="SimSun" w:hAnsi="Times New Roman" w:cs="Times New Roman"/>
                <w:sz w:val="18"/>
                <w:szCs w:val="18"/>
                <w:lang w:val="sr-Cyrl-RS" w:eastAsia="zh-CN"/>
              </w:rPr>
              <w:t>М</w:t>
            </w:r>
            <w:r w:rsidRPr="0017652F">
              <w:rPr>
                <w:rFonts w:ascii="Times New Roman" w:eastAsia="SimSun" w:hAnsi="Times New Roman" w:cs="Times New Roman"/>
                <w:spacing w:val="-1"/>
                <w:sz w:val="18"/>
                <w:szCs w:val="18"/>
                <w:lang w:val="sr-Cyrl-RS" w:eastAsia="zh-CN"/>
              </w:rPr>
              <w:t>ес</w:t>
            </w:r>
            <w:r w:rsidRPr="0017652F">
              <w:rPr>
                <w:rFonts w:ascii="Times New Roman" w:eastAsia="SimSun" w:hAnsi="Times New Roman" w:cs="Times New Roman"/>
                <w:sz w:val="18"/>
                <w:szCs w:val="18"/>
                <w:lang w:val="sr-Cyrl-RS" w:eastAsia="zh-CN"/>
              </w:rPr>
              <w:t>то</w:t>
            </w:r>
            <w:r w:rsidRPr="0017652F">
              <w:rPr>
                <w:rFonts w:ascii="Times New Roman" w:eastAsia="SimSun" w:hAnsi="Times New Roman" w:cs="Times New Roman"/>
                <w:spacing w:val="2"/>
                <w:sz w:val="18"/>
                <w:szCs w:val="18"/>
                <w:lang w:val="sr-Cyrl-RS" w:eastAsia="zh-CN"/>
              </w:rPr>
              <w:t xml:space="preserve"> </w:t>
            </w:r>
            <w:r w:rsidRPr="0017652F">
              <w:rPr>
                <w:rFonts w:ascii="Times New Roman" w:eastAsia="SimSun" w:hAnsi="Times New Roman" w:cs="Times New Roman"/>
                <w:sz w:val="18"/>
                <w:szCs w:val="18"/>
                <w:lang w:val="sr-Cyrl-RS" w:eastAsia="zh-CN"/>
              </w:rPr>
              <w:t>и а</w:t>
            </w:r>
            <w:r w:rsidRPr="0017652F">
              <w:rPr>
                <w:rFonts w:ascii="Times New Roman" w:eastAsia="SimSun" w:hAnsi="Times New Roman" w:cs="Times New Roman"/>
                <w:spacing w:val="-1"/>
                <w:sz w:val="18"/>
                <w:szCs w:val="18"/>
                <w:lang w:val="sr-Cyrl-RS" w:eastAsia="zh-CN"/>
              </w:rPr>
              <w:t>д</w:t>
            </w:r>
            <w:r w:rsidRPr="0017652F">
              <w:rPr>
                <w:rFonts w:ascii="Times New Roman" w:eastAsia="SimSun" w:hAnsi="Times New Roman" w:cs="Times New Roman"/>
                <w:spacing w:val="1"/>
                <w:sz w:val="18"/>
                <w:szCs w:val="18"/>
                <w:lang w:val="sr-Cyrl-RS" w:eastAsia="zh-CN"/>
              </w:rPr>
              <w:t>р</w:t>
            </w:r>
            <w:r w:rsidRPr="0017652F">
              <w:rPr>
                <w:rFonts w:ascii="Times New Roman" w:eastAsia="SimSun" w:hAnsi="Times New Roman" w:cs="Times New Roman"/>
                <w:spacing w:val="-1"/>
                <w:sz w:val="18"/>
                <w:szCs w:val="18"/>
                <w:lang w:val="sr-Cyrl-RS" w:eastAsia="zh-CN"/>
              </w:rPr>
              <w:t>ес</w:t>
            </w:r>
            <w:r w:rsidRPr="0017652F">
              <w:rPr>
                <w:rFonts w:ascii="Times New Roman" w:eastAsia="SimSun" w:hAnsi="Times New Roman" w:cs="Times New Roman"/>
                <w:sz w:val="18"/>
                <w:szCs w:val="18"/>
                <w:lang w:val="sr-Cyrl-RS" w:eastAsia="zh-CN"/>
              </w:rPr>
              <w:t>а</w:t>
            </w:r>
            <w:r w:rsidRPr="0017652F">
              <w:rPr>
                <w:rFonts w:ascii="Times New Roman" w:eastAsia="SimSun" w:hAnsi="Times New Roman" w:cs="Times New Roman"/>
                <w:spacing w:val="-1"/>
                <w:sz w:val="18"/>
                <w:szCs w:val="18"/>
                <w:lang w:val="sr-Cyrl-RS" w:eastAsia="zh-CN"/>
              </w:rPr>
              <w:t xml:space="preserve"> се</w:t>
            </w:r>
            <w:r w:rsidRPr="0017652F">
              <w:rPr>
                <w:rFonts w:ascii="Times New Roman" w:eastAsia="SimSun" w:hAnsi="Times New Roman" w:cs="Times New Roman"/>
                <w:sz w:val="18"/>
                <w:szCs w:val="18"/>
                <w:lang w:val="sr-Cyrl-RS" w:eastAsia="zh-CN"/>
              </w:rPr>
              <w:t>д</w:t>
            </w:r>
            <w:r w:rsidRPr="0017652F">
              <w:rPr>
                <w:rFonts w:ascii="Times New Roman" w:eastAsia="SimSun" w:hAnsi="Times New Roman" w:cs="Times New Roman"/>
                <w:spacing w:val="-1"/>
                <w:sz w:val="18"/>
                <w:szCs w:val="18"/>
                <w:lang w:val="sr-Cyrl-RS" w:eastAsia="zh-CN"/>
              </w:rPr>
              <w:t>и</w:t>
            </w:r>
            <w:r w:rsidRPr="0017652F">
              <w:rPr>
                <w:rFonts w:ascii="Times New Roman" w:eastAsia="SimSun" w:hAnsi="Times New Roman" w:cs="Times New Roman"/>
                <w:sz w:val="18"/>
                <w:szCs w:val="18"/>
                <w:lang w:val="sr-Cyrl-RS" w:eastAsia="zh-CN"/>
              </w:rPr>
              <w:t>шта:</w:t>
            </w:r>
          </w:p>
        </w:tc>
        <w:tc>
          <w:tcPr>
            <w:tcW w:w="5468" w:type="dxa"/>
          </w:tcPr>
          <w:p w:rsidR="00B71A56" w:rsidRPr="0017652F" w:rsidRDefault="00B71A56" w:rsidP="00CE094D">
            <w:pPr>
              <w:widowControl w:val="0"/>
              <w:autoSpaceDE w:val="0"/>
              <w:autoSpaceDN w:val="0"/>
              <w:adjustRightInd w:val="0"/>
              <w:spacing w:after="0" w:line="240" w:lineRule="auto"/>
              <w:rPr>
                <w:rFonts w:ascii="Times New Roman" w:eastAsia="SimSun" w:hAnsi="Times New Roman" w:cs="Times New Roman"/>
                <w:sz w:val="24"/>
                <w:szCs w:val="24"/>
                <w:lang w:val="sr-Cyrl-RS" w:eastAsia="zh-CN"/>
              </w:rPr>
            </w:pPr>
          </w:p>
        </w:tc>
      </w:tr>
      <w:tr w:rsidR="00B71A56" w:rsidRPr="0017652F" w:rsidTr="00CE094D">
        <w:trPr>
          <w:trHeight w:hRule="exact" w:val="278"/>
        </w:trPr>
        <w:tc>
          <w:tcPr>
            <w:tcW w:w="4475" w:type="dxa"/>
          </w:tcPr>
          <w:p w:rsidR="00B71A56" w:rsidRPr="0017652F" w:rsidRDefault="00B71A56" w:rsidP="00CE094D">
            <w:pPr>
              <w:widowControl w:val="0"/>
              <w:kinsoku w:val="0"/>
              <w:overflowPunct w:val="0"/>
              <w:autoSpaceDE w:val="0"/>
              <w:autoSpaceDN w:val="0"/>
              <w:adjustRightInd w:val="0"/>
              <w:spacing w:before="51" w:after="0" w:line="240" w:lineRule="auto"/>
              <w:rPr>
                <w:rFonts w:ascii="Times New Roman" w:eastAsia="SimSun" w:hAnsi="Times New Roman" w:cs="Times New Roman"/>
                <w:sz w:val="24"/>
                <w:szCs w:val="24"/>
                <w:lang w:val="sr-Cyrl-RS" w:eastAsia="zh-CN"/>
              </w:rPr>
            </w:pPr>
            <w:r w:rsidRPr="0017652F">
              <w:rPr>
                <w:rFonts w:ascii="Times New Roman" w:eastAsia="SimSun" w:hAnsi="Times New Roman" w:cs="Times New Roman"/>
                <w:sz w:val="18"/>
                <w:szCs w:val="18"/>
                <w:lang w:val="sr-Cyrl-RS" w:eastAsia="zh-CN"/>
              </w:rPr>
              <w:t>М</w:t>
            </w:r>
            <w:r w:rsidRPr="0017652F">
              <w:rPr>
                <w:rFonts w:ascii="Times New Roman" w:eastAsia="SimSun" w:hAnsi="Times New Roman" w:cs="Times New Roman"/>
                <w:spacing w:val="-1"/>
                <w:sz w:val="18"/>
                <w:szCs w:val="18"/>
                <w:lang w:val="sr-Cyrl-RS" w:eastAsia="zh-CN"/>
              </w:rPr>
              <w:t>а</w:t>
            </w:r>
            <w:r w:rsidRPr="0017652F">
              <w:rPr>
                <w:rFonts w:ascii="Times New Roman" w:eastAsia="SimSun" w:hAnsi="Times New Roman" w:cs="Times New Roman"/>
                <w:sz w:val="18"/>
                <w:szCs w:val="18"/>
                <w:lang w:val="sr-Cyrl-RS" w:eastAsia="zh-CN"/>
              </w:rPr>
              <w:t>тични</w:t>
            </w:r>
            <w:r w:rsidRPr="0017652F">
              <w:rPr>
                <w:rFonts w:ascii="Times New Roman" w:eastAsia="SimSun" w:hAnsi="Times New Roman" w:cs="Times New Roman"/>
                <w:spacing w:val="-1"/>
                <w:sz w:val="18"/>
                <w:szCs w:val="18"/>
                <w:lang w:val="sr-Cyrl-RS" w:eastAsia="zh-CN"/>
              </w:rPr>
              <w:t xml:space="preserve"> </w:t>
            </w:r>
            <w:r w:rsidRPr="0017652F">
              <w:rPr>
                <w:rFonts w:ascii="Times New Roman" w:eastAsia="SimSun" w:hAnsi="Times New Roman" w:cs="Times New Roman"/>
                <w:sz w:val="18"/>
                <w:szCs w:val="18"/>
                <w:lang w:val="sr-Cyrl-RS" w:eastAsia="zh-CN"/>
              </w:rPr>
              <w:t>бр</w:t>
            </w:r>
            <w:r w:rsidRPr="0017652F">
              <w:rPr>
                <w:rFonts w:ascii="Times New Roman" w:eastAsia="SimSun" w:hAnsi="Times New Roman" w:cs="Times New Roman"/>
                <w:spacing w:val="1"/>
                <w:sz w:val="18"/>
                <w:szCs w:val="18"/>
                <w:lang w:val="sr-Cyrl-RS" w:eastAsia="zh-CN"/>
              </w:rPr>
              <w:t>о</w:t>
            </w:r>
            <w:r w:rsidRPr="0017652F">
              <w:rPr>
                <w:rFonts w:ascii="Times New Roman" w:eastAsia="SimSun" w:hAnsi="Times New Roman" w:cs="Times New Roman"/>
                <w:sz w:val="18"/>
                <w:szCs w:val="18"/>
                <w:lang w:val="sr-Cyrl-RS" w:eastAsia="zh-CN"/>
              </w:rPr>
              <w:t>ј:</w:t>
            </w:r>
          </w:p>
        </w:tc>
        <w:tc>
          <w:tcPr>
            <w:tcW w:w="5468" w:type="dxa"/>
          </w:tcPr>
          <w:p w:rsidR="00B71A56" w:rsidRPr="0017652F" w:rsidRDefault="00B71A56" w:rsidP="00CE094D">
            <w:pPr>
              <w:widowControl w:val="0"/>
              <w:autoSpaceDE w:val="0"/>
              <w:autoSpaceDN w:val="0"/>
              <w:adjustRightInd w:val="0"/>
              <w:spacing w:after="0" w:line="240" w:lineRule="auto"/>
              <w:rPr>
                <w:rFonts w:ascii="Times New Roman" w:eastAsia="SimSun" w:hAnsi="Times New Roman" w:cs="Times New Roman"/>
                <w:sz w:val="24"/>
                <w:szCs w:val="24"/>
                <w:lang w:val="sr-Cyrl-RS" w:eastAsia="zh-CN"/>
              </w:rPr>
            </w:pPr>
          </w:p>
        </w:tc>
      </w:tr>
      <w:tr w:rsidR="00B71A56" w:rsidRPr="0017652F" w:rsidTr="00CE094D">
        <w:trPr>
          <w:trHeight w:hRule="exact" w:val="276"/>
        </w:trPr>
        <w:tc>
          <w:tcPr>
            <w:tcW w:w="4475" w:type="dxa"/>
          </w:tcPr>
          <w:p w:rsidR="00B71A56" w:rsidRPr="0017652F" w:rsidRDefault="00B71A56" w:rsidP="00CE094D">
            <w:pPr>
              <w:widowControl w:val="0"/>
              <w:kinsoku w:val="0"/>
              <w:overflowPunct w:val="0"/>
              <w:autoSpaceDE w:val="0"/>
              <w:autoSpaceDN w:val="0"/>
              <w:adjustRightInd w:val="0"/>
              <w:spacing w:before="49" w:after="0" w:line="240" w:lineRule="auto"/>
              <w:rPr>
                <w:rFonts w:ascii="Times New Roman" w:eastAsia="SimSun" w:hAnsi="Times New Roman" w:cs="Times New Roman"/>
                <w:sz w:val="24"/>
                <w:szCs w:val="24"/>
                <w:lang w:val="sr-Cyrl-RS" w:eastAsia="zh-CN"/>
              </w:rPr>
            </w:pPr>
            <w:r w:rsidRPr="0017652F">
              <w:rPr>
                <w:rFonts w:ascii="Times New Roman" w:eastAsia="SimSun" w:hAnsi="Times New Roman" w:cs="Times New Roman"/>
                <w:sz w:val="18"/>
                <w:szCs w:val="18"/>
                <w:lang w:val="sr-Cyrl-RS" w:eastAsia="zh-CN"/>
              </w:rPr>
              <w:t>П</w:t>
            </w:r>
            <w:r w:rsidRPr="0017652F">
              <w:rPr>
                <w:rFonts w:ascii="Times New Roman" w:eastAsia="SimSun" w:hAnsi="Times New Roman" w:cs="Times New Roman"/>
                <w:spacing w:val="-1"/>
                <w:sz w:val="18"/>
                <w:szCs w:val="18"/>
                <w:lang w:val="sr-Cyrl-RS" w:eastAsia="zh-CN"/>
              </w:rPr>
              <w:t>И</w:t>
            </w:r>
            <w:r w:rsidRPr="0017652F">
              <w:rPr>
                <w:rFonts w:ascii="Times New Roman" w:eastAsia="SimSun" w:hAnsi="Times New Roman" w:cs="Times New Roman"/>
                <w:sz w:val="18"/>
                <w:szCs w:val="18"/>
                <w:lang w:val="sr-Cyrl-RS" w:eastAsia="zh-CN"/>
              </w:rPr>
              <w:t>Б:</w:t>
            </w:r>
          </w:p>
        </w:tc>
        <w:tc>
          <w:tcPr>
            <w:tcW w:w="5468" w:type="dxa"/>
          </w:tcPr>
          <w:p w:rsidR="00B71A56" w:rsidRPr="0017652F" w:rsidRDefault="00B71A56" w:rsidP="00CE094D">
            <w:pPr>
              <w:widowControl w:val="0"/>
              <w:autoSpaceDE w:val="0"/>
              <w:autoSpaceDN w:val="0"/>
              <w:adjustRightInd w:val="0"/>
              <w:spacing w:after="0" w:line="240" w:lineRule="auto"/>
              <w:rPr>
                <w:rFonts w:ascii="Times New Roman" w:eastAsia="SimSun" w:hAnsi="Times New Roman" w:cs="Times New Roman"/>
                <w:sz w:val="24"/>
                <w:szCs w:val="24"/>
                <w:lang w:val="sr-Cyrl-RS" w:eastAsia="zh-CN"/>
              </w:rPr>
            </w:pPr>
          </w:p>
        </w:tc>
      </w:tr>
      <w:tr w:rsidR="00B71A56" w:rsidRPr="0017652F" w:rsidTr="00CE094D">
        <w:trPr>
          <w:trHeight w:hRule="exact" w:val="338"/>
        </w:trPr>
        <w:tc>
          <w:tcPr>
            <w:tcW w:w="4475" w:type="dxa"/>
            <w:vMerge w:val="restart"/>
          </w:tcPr>
          <w:p w:rsidR="00B71A56" w:rsidRPr="0017652F" w:rsidRDefault="00B71A56" w:rsidP="00CE094D">
            <w:pPr>
              <w:widowControl w:val="0"/>
              <w:kinsoku w:val="0"/>
              <w:overflowPunct w:val="0"/>
              <w:autoSpaceDE w:val="0"/>
              <w:autoSpaceDN w:val="0"/>
              <w:adjustRightInd w:val="0"/>
              <w:spacing w:before="55" w:after="0" w:line="206" w:lineRule="exact"/>
              <w:ind w:right="2899"/>
              <w:rPr>
                <w:rFonts w:ascii="Times New Roman" w:eastAsia="SimSun" w:hAnsi="Times New Roman" w:cs="Times New Roman"/>
                <w:sz w:val="24"/>
                <w:szCs w:val="24"/>
                <w:lang w:val="sr-Cyrl-RS" w:eastAsia="zh-CN"/>
              </w:rPr>
            </w:pPr>
            <w:r w:rsidRPr="0017652F">
              <w:rPr>
                <w:rFonts w:ascii="Times New Roman" w:eastAsia="SimSun" w:hAnsi="Times New Roman" w:cs="Times New Roman"/>
                <w:sz w:val="18"/>
                <w:szCs w:val="18"/>
                <w:lang w:val="sr-Cyrl-RS" w:eastAsia="zh-CN"/>
              </w:rPr>
              <w:t>Н</w:t>
            </w:r>
            <w:r w:rsidRPr="0017652F">
              <w:rPr>
                <w:rFonts w:ascii="Times New Roman" w:eastAsia="SimSun" w:hAnsi="Times New Roman" w:cs="Times New Roman"/>
                <w:spacing w:val="-2"/>
                <w:sz w:val="18"/>
                <w:szCs w:val="18"/>
                <w:lang w:val="sr-Cyrl-RS" w:eastAsia="zh-CN"/>
              </w:rPr>
              <w:t>а</w:t>
            </w:r>
            <w:r w:rsidRPr="0017652F">
              <w:rPr>
                <w:rFonts w:ascii="Times New Roman" w:eastAsia="SimSun" w:hAnsi="Times New Roman" w:cs="Times New Roman"/>
                <w:sz w:val="18"/>
                <w:szCs w:val="18"/>
                <w:lang w:val="sr-Cyrl-RS" w:eastAsia="zh-CN"/>
              </w:rPr>
              <w:t>зив</w:t>
            </w:r>
            <w:r w:rsidRPr="0017652F">
              <w:rPr>
                <w:rFonts w:ascii="Times New Roman" w:eastAsia="SimSun" w:hAnsi="Times New Roman" w:cs="Times New Roman"/>
                <w:spacing w:val="-1"/>
                <w:sz w:val="18"/>
                <w:szCs w:val="18"/>
                <w:lang w:val="sr-Cyrl-RS" w:eastAsia="zh-CN"/>
              </w:rPr>
              <w:t xml:space="preserve"> </w:t>
            </w:r>
            <w:r w:rsidRPr="0017652F">
              <w:rPr>
                <w:rFonts w:ascii="Times New Roman" w:eastAsia="SimSun" w:hAnsi="Times New Roman" w:cs="Times New Roman"/>
                <w:sz w:val="18"/>
                <w:szCs w:val="18"/>
                <w:lang w:val="sr-Cyrl-RS" w:eastAsia="zh-CN"/>
              </w:rPr>
              <w:t>б</w:t>
            </w:r>
            <w:r w:rsidRPr="0017652F">
              <w:rPr>
                <w:rFonts w:ascii="Times New Roman" w:eastAsia="SimSun" w:hAnsi="Times New Roman" w:cs="Times New Roman"/>
                <w:spacing w:val="-2"/>
                <w:sz w:val="18"/>
                <w:szCs w:val="18"/>
                <w:lang w:val="sr-Cyrl-RS" w:eastAsia="zh-CN"/>
              </w:rPr>
              <w:t>а</w:t>
            </w:r>
            <w:r w:rsidRPr="0017652F">
              <w:rPr>
                <w:rFonts w:ascii="Times New Roman" w:eastAsia="SimSun" w:hAnsi="Times New Roman" w:cs="Times New Roman"/>
                <w:sz w:val="18"/>
                <w:szCs w:val="18"/>
                <w:lang w:val="sr-Cyrl-RS" w:eastAsia="zh-CN"/>
              </w:rPr>
              <w:t>нке</w:t>
            </w:r>
            <w:r w:rsidRPr="0017652F">
              <w:rPr>
                <w:rFonts w:ascii="Times New Roman" w:eastAsia="SimSun" w:hAnsi="Times New Roman" w:cs="Times New Roman"/>
                <w:spacing w:val="-1"/>
                <w:sz w:val="18"/>
                <w:szCs w:val="18"/>
                <w:lang w:val="sr-Cyrl-RS" w:eastAsia="zh-CN"/>
              </w:rPr>
              <w:t xml:space="preserve"> </w:t>
            </w:r>
            <w:r w:rsidRPr="0017652F">
              <w:rPr>
                <w:rFonts w:ascii="Times New Roman" w:eastAsia="SimSun" w:hAnsi="Times New Roman" w:cs="Times New Roman"/>
                <w:sz w:val="18"/>
                <w:szCs w:val="18"/>
                <w:lang w:val="sr-Cyrl-RS" w:eastAsia="zh-CN"/>
              </w:rPr>
              <w:t>и бр</w:t>
            </w:r>
            <w:r w:rsidRPr="0017652F">
              <w:rPr>
                <w:rFonts w:ascii="Times New Roman" w:eastAsia="SimSun" w:hAnsi="Times New Roman" w:cs="Times New Roman"/>
                <w:spacing w:val="1"/>
                <w:sz w:val="18"/>
                <w:szCs w:val="18"/>
                <w:lang w:val="sr-Cyrl-RS" w:eastAsia="zh-CN"/>
              </w:rPr>
              <w:t>о</w:t>
            </w:r>
            <w:r w:rsidRPr="0017652F">
              <w:rPr>
                <w:rFonts w:ascii="Times New Roman" w:eastAsia="SimSun" w:hAnsi="Times New Roman" w:cs="Times New Roman"/>
                <w:sz w:val="18"/>
                <w:szCs w:val="18"/>
                <w:lang w:val="sr-Cyrl-RS" w:eastAsia="zh-CN"/>
              </w:rPr>
              <w:t>ј</w:t>
            </w:r>
            <w:r w:rsidRPr="0017652F">
              <w:rPr>
                <w:rFonts w:ascii="Times New Roman" w:eastAsia="SimSun" w:hAnsi="Times New Roman" w:cs="Times New Roman"/>
                <w:spacing w:val="-2"/>
                <w:sz w:val="18"/>
                <w:szCs w:val="18"/>
                <w:lang w:val="sr-Cyrl-RS" w:eastAsia="zh-CN"/>
              </w:rPr>
              <w:t xml:space="preserve"> </w:t>
            </w:r>
            <w:r w:rsidRPr="0017652F">
              <w:rPr>
                <w:rFonts w:ascii="Times New Roman" w:eastAsia="SimSun" w:hAnsi="Times New Roman" w:cs="Times New Roman"/>
                <w:spacing w:val="1"/>
                <w:sz w:val="18"/>
                <w:szCs w:val="18"/>
                <w:lang w:val="sr-Cyrl-RS" w:eastAsia="zh-CN"/>
              </w:rPr>
              <w:t>р</w:t>
            </w:r>
            <w:r w:rsidRPr="0017652F">
              <w:rPr>
                <w:rFonts w:ascii="Times New Roman" w:eastAsia="SimSun" w:hAnsi="Times New Roman" w:cs="Times New Roman"/>
                <w:spacing w:val="-1"/>
                <w:sz w:val="18"/>
                <w:szCs w:val="18"/>
                <w:lang w:val="sr-Cyrl-RS" w:eastAsia="zh-CN"/>
              </w:rPr>
              <w:t>а</w:t>
            </w:r>
            <w:r w:rsidRPr="0017652F">
              <w:rPr>
                <w:rFonts w:ascii="Times New Roman" w:eastAsia="SimSun" w:hAnsi="Times New Roman" w:cs="Times New Roman"/>
                <w:sz w:val="18"/>
                <w:szCs w:val="18"/>
                <w:lang w:val="sr-Cyrl-RS" w:eastAsia="zh-CN"/>
              </w:rPr>
              <w:t>ч</w:t>
            </w:r>
            <w:r w:rsidRPr="0017652F">
              <w:rPr>
                <w:rFonts w:ascii="Times New Roman" w:eastAsia="SimSun" w:hAnsi="Times New Roman" w:cs="Times New Roman"/>
                <w:spacing w:val="-4"/>
                <w:sz w:val="18"/>
                <w:szCs w:val="18"/>
                <w:lang w:val="sr-Cyrl-RS" w:eastAsia="zh-CN"/>
              </w:rPr>
              <w:t>у</w:t>
            </w:r>
            <w:r w:rsidRPr="0017652F">
              <w:rPr>
                <w:rFonts w:ascii="Times New Roman" w:eastAsia="SimSun" w:hAnsi="Times New Roman" w:cs="Times New Roman"/>
                <w:sz w:val="18"/>
                <w:szCs w:val="18"/>
                <w:lang w:val="sr-Cyrl-RS" w:eastAsia="zh-CN"/>
              </w:rPr>
              <w:t>н</w:t>
            </w:r>
            <w:r w:rsidRPr="0017652F">
              <w:rPr>
                <w:rFonts w:ascii="Times New Roman" w:eastAsia="SimSun" w:hAnsi="Times New Roman" w:cs="Times New Roman"/>
                <w:spacing w:val="-2"/>
                <w:sz w:val="18"/>
                <w:szCs w:val="18"/>
                <w:lang w:val="sr-Cyrl-RS" w:eastAsia="zh-CN"/>
              </w:rPr>
              <w:t>а</w:t>
            </w:r>
            <w:r w:rsidRPr="0017652F">
              <w:rPr>
                <w:rFonts w:ascii="Times New Roman" w:eastAsia="SimSun" w:hAnsi="Times New Roman" w:cs="Times New Roman"/>
                <w:sz w:val="18"/>
                <w:szCs w:val="18"/>
                <w:lang w:val="sr-Cyrl-RS" w:eastAsia="zh-CN"/>
              </w:rPr>
              <w:t>:</w:t>
            </w:r>
          </w:p>
        </w:tc>
        <w:tc>
          <w:tcPr>
            <w:tcW w:w="5468" w:type="dxa"/>
          </w:tcPr>
          <w:p w:rsidR="00B71A56" w:rsidRPr="0017652F" w:rsidRDefault="00B71A56" w:rsidP="00CE094D">
            <w:pPr>
              <w:widowControl w:val="0"/>
              <w:autoSpaceDE w:val="0"/>
              <w:autoSpaceDN w:val="0"/>
              <w:adjustRightInd w:val="0"/>
              <w:spacing w:after="0" w:line="240" w:lineRule="auto"/>
              <w:rPr>
                <w:rFonts w:ascii="Times New Roman" w:eastAsia="SimSun" w:hAnsi="Times New Roman" w:cs="Times New Roman"/>
                <w:sz w:val="24"/>
                <w:szCs w:val="24"/>
                <w:lang w:val="sr-Cyrl-RS" w:eastAsia="zh-CN"/>
              </w:rPr>
            </w:pPr>
          </w:p>
        </w:tc>
      </w:tr>
      <w:tr w:rsidR="00B71A56" w:rsidRPr="0017652F" w:rsidTr="00CE094D">
        <w:trPr>
          <w:trHeight w:hRule="exact" w:val="283"/>
        </w:trPr>
        <w:tc>
          <w:tcPr>
            <w:tcW w:w="4475" w:type="dxa"/>
            <w:vMerge/>
          </w:tcPr>
          <w:p w:rsidR="00B71A56" w:rsidRPr="0017652F" w:rsidRDefault="00B71A56" w:rsidP="00CE094D">
            <w:pPr>
              <w:widowControl w:val="0"/>
              <w:autoSpaceDE w:val="0"/>
              <w:autoSpaceDN w:val="0"/>
              <w:adjustRightInd w:val="0"/>
              <w:spacing w:after="0" w:line="240" w:lineRule="auto"/>
              <w:rPr>
                <w:rFonts w:ascii="Times New Roman" w:eastAsia="SimSun" w:hAnsi="Times New Roman" w:cs="Times New Roman"/>
                <w:sz w:val="24"/>
                <w:szCs w:val="24"/>
                <w:lang w:val="sr-Cyrl-RS" w:eastAsia="zh-CN"/>
              </w:rPr>
            </w:pPr>
          </w:p>
        </w:tc>
        <w:tc>
          <w:tcPr>
            <w:tcW w:w="5468" w:type="dxa"/>
          </w:tcPr>
          <w:p w:rsidR="00B71A56" w:rsidRPr="0017652F" w:rsidRDefault="00B71A56" w:rsidP="00CE094D">
            <w:pPr>
              <w:widowControl w:val="0"/>
              <w:autoSpaceDE w:val="0"/>
              <w:autoSpaceDN w:val="0"/>
              <w:adjustRightInd w:val="0"/>
              <w:spacing w:after="0" w:line="240" w:lineRule="auto"/>
              <w:rPr>
                <w:rFonts w:ascii="Times New Roman" w:eastAsia="SimSun" w:hAnsi="Times New Roman" w:cs="Times New Roman"/>
                <w:sz w:val="24"/>
                <w:szCs w:val="24"/>
                <w:lang w:val="sr-Cyrl-RS" w:eastAsia="zh-CN"/>
              </w:rPr>
            </w:pPr>
          </w:p>
        </w:tc>
      </w:tr>
      <w:tr w:rsidR="00B71A56" w:rsidRPr="0017652F" w:rsidTr="00CE094D">
        <w:trPr>
          <w:trHeight w:hRule="exact" w:val="482"/>
        </w:trPr>
        <w:tc>
          <w:tcPr>
            <w:tcW w:w="4475" w:type="dxa"/>
          </w:tcPr>
          <w:p w:rsidR="00B71A56" w:rsidRPr="0017652F" w:rsidRDefault="00B71A56" w:rsidP="00CE094D">
            <w:pPr>
              <w:widowControl w:val="0"/>
              <w:kinsoku w:val="0"/>
              <w:overflowPunct w:val="0"/>
              <w:autoSpaceDE w:val="0"/>
              <w:autoSpaceDN w:val="0"/>
              <w:adjustRightInd w:val="0"/>
              <w:spacing w:before="52" w:after="0" w:line="206" w:lineRule="exact"/>
              <w:ind w:right="684"/>
              <w:rPr>
                <w:rFonts w:ascii="Times New Roman" w:eastAsia="SimSun" w:hAnsi="Times New Roman" w:cs="Times New Roman"/>
                <w:sz w:val="24"/>
                <w:szCs w:val="24"/>
                <w:lang w:val="sr-Cyrl-RS" w:eastAsia="zh-CN"/>
              </w:rPr>
            </w:pPr>
            <w:r w:rsidRPr="0017652F">
              <w:rPr>
                <w:rFonts w:ascii="Times New Roman" w:eastAsia="SimSun" w:hAnsi="Times New Roman" w:cs="Times New Roman"/>
                <w:sz w:val="18"/>
                <w:szCs w:val="18"/>
                <w:lang w:val="sr-Cyrl-RS" w:eastAsia="zh-CN"/>
              </w:rPr>
              <w:t>Пр</w:t>
            </w:r>
            <w:r w:rsidRPr="0017652F">
              <w:rPr>
                <w:rFonts w:ascii="Times New Roman" w:eastAsia="SimSun" w:hAnsi="Times New Roman" w:cs="Times New Roman"/>
                <w:spacing w:val="1"/>
                <w:sz w:val="18"/>
                <w:szCs w:val="18"/>
                <w:lang w:val="sr-Cyrl-RS" w:eastAsia="zh-CN"/>
              </w:rPr>
              <w:t>о</w:t>
            </w:r>
            <w:r w:rsidRPr="0017652F">
              <w:rPr>
                <w:rFonts w:ascii="Times New Roman" w:eastAsia="SimSun" w:hAnsi="Times New Roman" w:cs="Times New Roman"/>
                <w:sz w:val="18"/>
                <w:szCs w:val="18"/>
                <w:lang w:val="sr-Cyrl-RS" w:eastAsia="zh-CN"/>
              </w:rPr>
              <w:t>ц</w:t>
            </w:r>
            <w:r w:rsidRPr="0017652F">
              <w:rPr>
                <w:rFonts w:ascii="Times New Roman" w:eastAsia="SimSun" w:hAnsi="Times New Roman" w:cs="Times New Roman"/>
                <w:spacing w:val="-2"/>
                <w:sz w:val="18"/>
                <w:szCs w:val="18"/>
                <w:lang w:val="sr-Cyrl-RS" w:eastAsia="zh-CN"/>
              </w:rPr>
              <w:t>е</w:t>
            </w:r>
            <w:r w:rsidRPr="0017652F">
              <w:rPr>
                <w:rFonts w:ascii="Times New Roman" w:eastAsia="SimSun" w:hAnsi="Times New Roman" w:cs="Times New Roman"/>
                <w:sz w:val="18"/>
                <w:szCs w:val="18"/>
                <w:lang w:val="sr-Cyrl-RS" w:eastAsia="zh-CN"/>
              </w:rPr>
              <w:t>н</w:t>
            </w:r>
            <w:r w:rsidRPr="0017652F">
              <w:rPr>
                <w:rFonts w:ascii="Times New Roman" w:eastAsia="SimSun" w:hAnsi="Times New Roman" w:cs="Times New Roman"/>
                <w:spacing w:val="-2"/>
                <w:sz w:val="18"/>
                <w:szCs w:val="18"/>
                <w:lang w:val="sr-Cyrl-RS" w:eastAsia="zh-CN"/>
              </w:rPr>
              <w:t>а</w:t>
            </w:r>
            <w:r w:rsidRPr="0017652F">
              <w:rPr>
                <w:rFonts w:ascii="Times New Roman" w:eastAsia="SimSun" w:hAnsi="Times New Roman" w:cs="Times New Roman"/>
                <w:sz w:val="18"/>
                <w:szCs w:val="18"/>
                <w:lang w:val="sr-Cyrl-RS" w:eastAsia="zh-CN"/>
              </w:rPr>
              <w:t xml:space="preserve">т </w:t>
            </w:r>
            <w:r w:rsidRPr="0017652F">
              <w:rPr>
                <w:rFonts w:ascii="Times New Roman" w:eastAsia="SimSun" w:hAnsi="Times New Roman" w:cs="Times New Roman"/>
                <w:spacing w:val="-2"/>
                <w:sz w:val="18"/>
                <w:szCs w:val="18"/>
                <w:lang w:val="sr-Cyrl-RS" w:eastAsia="zh-CN"/>
              </w:rPr>
              <w:t>у</w:t>
            </w:r>
            <w:r w:rsidRPr="0017652F">
              <w:rPr>
                <w:rFonts w:ascii="Times New Roman" w:eastAsia="SimSun" w:hAnsi="Times New Roman" w:cs="Times New Roman"/>
                <w:spacing w:val="1"/>
                <w:sz w:val="18"/>
                <w:szCs w:val="18"/>
                <w:lang w:val="sr-Cyrl-RS" w:eastAsia="zh-CN"/>
              </w:rPr>
              <w:t>к</w:t>
            </w:r>
            <w:r w:rsidRPr="0017652F">
              <w:rPr>
                <w:rFonts w:ascii="Times New Roman" w:eastAsia="SimSun" w:hAnsi="Times New Roman" w:cs="Times New Roman"/>
                <w:spacing w:val="-4"/>
                <w:sz w:val="18"/>
                <w:szCs w:val="18"/>
                <w:lang w:val="sr-Cyrl-RS" w:eastAsia="zh-CN"/>
              </w:rPr>
              <w:t>у</w:t>
            </w:r>
            <w:r w:rsidRPr="0017652F">
              <w:rPr>
                <w:rFonts w:ascii="Times New Roman" w:eastAsia="SimSun" w:hAnsi="Times New Roman" w:cs="Times New Roman"/>
                <w:sz w:val="18"/>
                <w:szCs w:val="18"/>
                <w:lang w:val="sr-Cyrl-RS" w:eastAsia="zh-CN"/>
              </w:rPr>
              <w:t>п</w:t>
            </w:r>
            <w:r w:rsidRPr="0017652F">
              <w:rPr>
                <w:rFonts w:ascii="Times New Roman" w:eastAsia="SimSun" w:hAnsi="Times New Roman" w:cs="Times New Roman"/>
                <w:spacing w:val="1"/>
                <w:sz w:val="18"/>
                <w:szCs w:val="18"/>
                <w:lang w:val="sr-Cyrl-RS" w:eastAsia="zh-CN"/>
              </w:rPr>
              <w:t>н</w:t>
            </w:r>
            <w:r w:rsidRPr="0017652F">
              <w:rPr>
                <w:rFonts w:ascii="Times New Roman" w:eastAsia="SimSun" w:hAnsi="Times New Roman" w:cs="Times New Roman"/>
                <w:sz w:val="18"/>
                <w:szCs w:val="18"/>
                <w:lang w:val="sr-Cyrl-RS" w:eastAsia="zh-CN"/>
              </w:rPr>
              <w:t>е</w:t>
            </w:r>
            <w:r w:rsidRPr="0017652F">
              <w:rPr>
                <w:rFonts w:ascii="Times New Roman" w:eastAsia="SimSun" w:hAnsi="Times New Roman" w:cs="Times New Roman"/>
                <w:spacing w:val="-1"/>
                <w:sz w:val="18"/>
                <w:szCs w:val="18"/>
                <w:lang w:val="sr-Cyrl-RS" w:eastAsia="zh-CN"/>
              </w:rPr>
              <w:t xml:space="preserve"> в</w:t>
            </w:r>
            <w:r w:rsidRPr="0017652F">
              <w:rPr>
                <w:rFonts w:ascii="Times New Roman" w:eastAsia="SimSun" w:hAnsi="Times New Roman" w:cs="Times New Roman"/>
                <w:spacing w:val="1"/>
                <w:sz w:val="18"/>
                <w:szCs w:val="18"/>
                <w:lang w:val="sr-Cyrl-RS" w:eastAsia="zh-CN"/>
              </w:rPr>
              <w:t>р</w:t>
            </w:r>
            <w:r w:rsidRPr="0017652F">
              <w:rPr>
                <w:rFonts w:ascii="Times New Roman" w:eastAsia="SimSun" w:hAnsi="Times New Roman" w:cs="Times New Roman"/>
                <w:spacing w:val="-1"/>
                <w:sz w:val="18"/>
                <w:szCs w:val="18"/>
                <w:lang w:val="sr-Cyrl-RS" w:eastAsia="zh-CN"/>
              </w:rPr>
              <w:t>е</w:t>
            </w:r>
            <w:r w:rsidRPr="0017652F">
              <w:rPr>
                <w:rFonts w:ascii="Times New Roman" w:eastAsia="SimSun" w:hAnsi="Times New Roman" w:cs="Times New Roman"/>
                <w:sz w:val="18"/>
                <w:szCs w:val="18"/>
                <w:lang w:val="sr-Cyrl-RS" w:eastAsia="zh-CN"/>
              </w:rPr>
              <w:t>д</w:t>
            </w:r>
            <w:r w:rsidRPr="0017652F">
              <w:rPr>
                <w:rFonts w:ascii="Times New Roman" w:eastAsia="SimSun" w:hAnsi="Times New Roman" w:cs="Times New Roman"/>
                <w:spacing w:val="-1"/>
                <w:sz w:val="18"/>
                <w:szCs w:val="18"/>
                <w:lang w:val="sr-Cyrl-RS" w:eastAsia="zh-CN"/>
              </w:rPr>
              <w:t>н</w:t>
            </w:r>
            <w:r w:rsidRPr="0017652F">
              <w:rPr>
                <w:rFonts w:ascii="Times New Roman" w:eastAsia="SimSun" w:hAnsi="Times New Roman" w:cs="Times New Roman"/>
                <w:spacing w:val="1"/>
                <w:sz w:val="18"/>
                <w:szCs w:val="18"/>
                <w:lang w:val="sr-Cyrl-RS" w:eastAsia="zh-CN"/>
              </w:rPr>
              <w:t>о</w:t>
            </w:r>
            <w:r w:rsidRPr="0017652F">
              <w:rPr>
                <w:rFonts w:ascii="Times New Roman" w:eastAsia="SimSun" w:hAnsi="Times New Roman" w:cs="Times New Roman"/>
                <w:spacing w:val="-1"/>
                <w:sz w:val="18"/>
                <w:szCs w:val="18"/>
                <w:lang w:val="sr-Cyrl-RS" w:eastAsia="zh-CN"/>
              </w:rPr>
              <w:t>с</w:t>
            </w:r>
            <w:r w:rsidRPr="0017652F">
              <w:rPr>
                <w:rFonts w:ascii="Times New Roman" w:eastAsia="SimSun" w:hAnsi="Times New Roman" w:cs="Times New Roman"/>
                <w:sz w:val="18"/>
                <w:szCs w:val="18"/>
                <w:lang w:val="sr-Cyrl-RS" w:eastAsia="zh-CN"/>
              </w:rPr>
              <w:t>ти н</w:t>
            </w:r>
            <w:r w:rsidRPr="0017652F">
              <w:rPr>
                <w:rFonts w:ascii="Times New Roman" w:eastAsia="SimSun" w:hAnsi="Times New Roman" w:cs="Times New Roman"/>
                <w:spacing w:val="1"/>
                <w:sz w:val="18"/>
                <w:szCs w:val="18"/>
                <w:lang w:val="sr-Cyrl-RS" w:eastAsia="zh-CN"/>
              </w:rPr>
              <w:t>а</w:t>
            </w:r>
            <w:r w:rsidRPr="0017652F">
              <w:rPr>
                <w:rFonts w:ascii="Times New Roman" w:eastAsia="SimSun" w:hAnsi="Times New Roman" w:cs="Times New Roman"/>
                <w:sz w:val="18"/>
                <w:szCs w:val="18"/>
                <w:lang w:val="sr-Cyrl-RS" w:eastAsia="zh-CN"/>
              </w:rPr>
              <w:t>б</w:t>
            </w:r>
            <w:r w:rsidRPr="0017652F">
              <w:rPr>
                <w:rFonts w:ascii="Times New Roman" w:eastAsia="SimSun" w:hAnsi="Times New Roman" w:cs="Times New Roman"/>
                <w:spacing w:val="-2"/>
                <w:sz w:val="18"/>
                <w:szCs w:val="18"/>
                <w:lang w:val="sr-Cyrl-RS" w:eastAsia="zh-CN"/>
              </w:rPr>
              <w:t>а</w:t>
            </w:r>
            <w:r w:rsidRPr="0017652F">
              <w:rPr>
                <w:rFonts w:ascii="Times New Roman" w:eastAsia="SimSun" w:hAnsi="Times New Roman" w:cs="Times New Roman"/>
                <w:spacing w:val="-1"/>
                <w:sz w:val="18"/>
                <w:szCs w:val="18"/>
                <w:lang w:val="sr-Cyrl-RS" w:eastAsia="zh-CN"/>
              </w:rPr>
              <w:t>в</w:t>
            </w:r>
            <w:r w:rsidRPr="0017652F">
              <w:rPr>
                <w:rFonts w:ascii="Times New Roman" w:eastAsia="SimSun" w:hAnsi="Times New Roman" w:cs="Times New Roman"/>
                <w:spacing w:val="1"/>
                <w:sz w:val="18"/>
                <w:szCs w:val="18"/>
                <w:lang w:val="sr-Cyrl-RS" w:eastAsia="zh-CN"/>
              </w:rPr>
              <w:t>к</w:t>
            </w:r>
            <w:r w:rsidRPr="0017652F">
              <w:rPr>
                <w:rFonts w:ascii="Times New Roman" w:eastAsia="SimSun" w:hAnsi="Times New Roman" w:cs="Times New Roman"/>
                <w:sz w:val="18"/>
                <w:szCs w:val="18"/>
                <w:lang w:val="sr-Cyrl-RS" w:eastAsia="zh-CN"/>
              </w:rPr>
              <w:t>е</w:t>
            </w:r>
            <w:r w:rsidRPr="0017652F">
              <w:rPr>
                <w:rFonts w:ascii="Times New Roman" w:eastAsia="SimSun" w:hAnsi="Times New Roman" w:cs="Times New Roman"/>
                <w:spacing w:val="-1"/>
                <w:sz w:val="18"/>
                <w:szCs w:val="18"/>
                <w:lang w:val="sr-Cyrl-RS" w:eastAsia="zh-CN"/>
              </w:rPr>
              <w:t xml:space="preserve"> </w:t>
            </w:r>
            <w:r w:rsidRPr="0017652F">
              <w:rPr>
                <w:rFonts w:ascii="Times New Roman" w:eastAsia="SimSun" w:hAnsi="Times New Roman" w:cs="Times New Roman"/>
                <w:spacing w:val="-2"/>
                <w:sz w:val="18"/>
                <w:szCs w:val="18"/>
                <w:lang w:val="sr-Cyrl-RS" w:eastAsia="zh-CN"/>
              </w:rPr>
              <w:t>к</w:t>
            </w:r>
            <w:r w:rsidRPr="0017652F">
              <w:rPr>
                <w:rFonts w:ascii="Times New Roman" w:eastAsia="SimSun" w:hAnsi="Times New Roman" w:cs="Times New Roman"/>
                <w:spacing w:val="1"/>
                <w:sz w:val="18"/>
                <w:szCs w:val="18"/>
                <w:lang w:val="sr-Cyrl-RS" w:eastAsia="zh-CN"/>
              </w:rPr>
              <w:t>о</w:t>
            </w:r>
            <w:r w:rsidRPr="0017652F">
              <w:rPr>
                <w:rFonts w:ascii="Times New Roman" w:eastAsia="SimSun" w:hAnsi="Times New Roman" w:cs="Times New Roman"/>
                <w:sz w:val="18"/>
                <w:szCs w:val="18"/>
                <w:lang w:val="sr-Cyrl-RS" w:eastAsia="zh-CN"/>
              </w:rPr>
              <w:t xml:space="preserve">ји </w:t>
            </w:r>
            <w:r w:rsidRPr="0017652F">
              <w:rPr>
                <w:rFonts w:ascii="Times New Roman" w:eastAsia="SimSun" w:hAnsi="Times New Roman" w:cs="Times New Roman"/>
                <w:spacing w:val="4"/>
                <w:sz w:val="18"/>
                <w:szCs w:val="18"/>
                <w:lang w:val="sr-Cyrl-RS" w:eastAsia="zh-CN"/>
              </w:rPr>
              <w:t>ћ</w:t>
            </w:r>
            <w:r w:rsidRPr="0017652F">
              <w:rPr>
                <w:rFonts w:ascii="Times New Roman" w:eastAsia="SimSun" w:hAnsi="Times New Roman" w:cs="Times New Roman"/>
                <w:sz w:val="18"/>
                <w:szCs w:val="18"/>
                <w:lang w:val="sr-Cyrl-RS" w:eastAsia="zh-CN"/>
              </w:rPr>
              <w:t>е</w:t>
            </w:r>
            <w:r w:rsidRPr="0017652F">
              <w:rPr>
                <w:rFonts w:ascii="Times New Roman" w:eastAsia="SimSun" w:hAnsi="Times New Roman" w:cs="Times New Roman"/>
                <w:spacing w:val="-1"/>
                <w:sz w:val="18"/>
                <w:szCs w:val="18"/>
                <w:lang w:val="sr-Cyrl-RS" w:eastAsia="zh-CN"/>
              </w:rPr>
              <w:t xml:space="preserve"> с</w:t>
            </w:r>
            <w:r w:rsidRPr="0017652F">
              <w:rPr>
                <w:rFonts w:ascii="Times New Roman" w:eastAsia="SimSun" w:hAnsi="Times New Roman" w:cs="Times New Roman"/>
                <w:sz w:val="18"/>
                <w:szCs w:val="18"/>
                <w:lang w:val="sr-Cyrl-RS" w:eastAsia="zh-CN"/>
              </w:rPr>
              <w:t>е по</w:t>
            </w:r>
            <w:r w:rsidRPr="0017652F">
              <w:rPr>
                <w:rFonts w:ascii="Times New Roman" w:eastAsia="SimSun" w:hAnsi="Times New Roman" w:cs="Times New Roman"/>
                <w:spacing w:val="-1"/>
                <w:sz w:val="18"/>
                <w:szCs w:val="18"/>
                <w:lang w:val="sr-Cyrl-RS" w:eastAsia="zh-CN"/>
              </w:rPr>
              <w:t>ве</w:t>
            </w:r>
            <w:r w:rsidRPr="0017652F">
              <w:rPr>
                <w:rFonts w:ascii="Times New Roman" w:eastAsia="SimSun" w:hAnsi="Times New Roman" w:cs="Times New Roman"/>
                <w:spacing w:val="1"/>
                <w:sz w:val="18"/>
                <w:szCs w:val="18"/>
                <w:lang w:val="sr-Cyrl-RS" w:eastAsia="zh-CN"/>
              </w:rPr>
              <w:t>р</w:t>
            </w:r>
            <w:r w:rsidRPr="0017652F">
              <w:rPr>
                <w:rFonts w:ascii="Times New Roman" w:eastAsia="SimSun" w:hAnsi="Times New Roman" w:cs="Times New Roman"/>
                <w:sz w:val="18"/>
                <w:szCs w:val="18"/>
                <w:lang w:val="sr-Cyrl-RS" w:eastAsia="zh-CN"/>
              </w:rPr>
              <w:t>ити под</w:t>
            </w:r>
            <w:r w:rsidRPr="0017652F">
              <w:rPr>
                <w:rFonts w:ascii="Times New Roman" w:eastAsia="SimSun" w:hAnsi="Times New Roman" w:cs="Times New Roman"/>
                <w:spacing w:val="-1"/>
                <w:sz w:val="18"/>
                <w:szCs w:val="18"/>
                <w:lang w:val="sr-Cyrl-RS" w:eastAsia="zh-CN"/>
              </w:rPr>
              <w:t>и</w:t>
            </w:r>
            <w:r w:rsidRPr="0017652F">
              <w:rPr>
                <w:rFonts w:ascii="Times New Roman" w:eastAsia="SimSun" w:hAnsi="Times New Roman" w:cs="Times New Roman"/>
                <w:sz w:val="18"/>
                <w:szCs w:val="18"/>
                <w:lang w:val="sr-Cyrl-RS" w:eastAsia="zh-CN"/>
              </w:rPr>
              <w:t>з</w:t>
            </w:r>
            <w:r w:rsidRPr="0017652F">
              <w:rPr>
                <w:rFonts w:ascii="Times New Roman" w:eastAsia="SimSun" w:hAnsi="Times New Roman" w:cs="Times New Roman"/>
                <w:spacing w:val="-1"/>
                <w:sz w:val="18"/>
                <w:szCs w:val="18"/>
                <w:lang w:val="sr-Cyrl-RS" w:eastAsia="zh-CN"/>
              </w:rPr>
              <w:t>в</w:t>
            </w:r>
            <w:r w:rsidRPr="0017652F">
              <w:rPr>
                <w:rFonts w:ascii="Times New Roman" w:eastAsia="SimSun" w:hAnsi="Times New Roman" w:cs="Times New Roman"/>
                <w:spacing w:val="1"/>
                <w:sz w:val="18"/>
                <w:szCs w:val="18"/>
                <w:lang w:val="sr-Cyrl-RS" w:eastAsia="zh-CN"/>
              </w:rPr>
              <w:t>о</w:t>
            </w:r>
            <w:r w:rsidRPr="0017652F">
              <w:rPr>
                <w:rFonts w:ascii="Times New Roman" w:eastAsia="SimSun" w:hAnsi="Times New Roman" w:cs="Times New Roman"/>
                <w:sz w:val="18"/>
                <w:szCs w:val="18"/>
                <w:lang w:val="sr-Cyrl-RS" w:eastAsia="zh-CN"/>
              </w:rPr>
              <w:t>ђ</w:t>
            </w:r>
            <w:r w:rsidRPr="0017652F">
              <w:rPr>
                <w:rFonts w:ascii="Times New Roman" w:eastAsia="SimSun" w:hAnsi="Times New Roman" w:cs="Times New Roman"/>
                <w:spacing w:val="-2"/>
                <w:sz w:val="18"/>
                <w:szCs w:val="18"/>
                <w:lang w:val="sr-Cyrl-RS" w:eastAsia="zh-CN"/>
              </w:rPr>
              <w:t>а</w:t>
            </w:r>
            <w:r w:rsidRPr="0017652F">
              <w:rPr>
                <w:rFonts w:ascii="Times New Roman" w:eastAsia="SimSun" w:hAnsi="Times New Roman" w:cs="Times New Roman"/>
                <w:sz w:val="18"/>
                <w:szCs w:val="18"/>
                <w:lang w:val="sr-Cyrl-RS" w:eastAsia="zh-CN"/>
              </w:rPr>
              <w:t>ч</w:t>
            </w:r>
            <w:r w:rsidRPr="0017652F">
              <w:rPr>
                <w:rFonts w:ascii="Times New Roman" w:eastAsia="SimSun" w:hAnsi="Times New Roman" w:cs="Times New Roman"/>
                <w:spacing w:val="-4"/>
                <w:sz w:val="18"/>
                <w:szCs w:val="18"/>
                <w:lang w:val="sr-Cyrl-RS" w:eastAsia="zh-CN"/>
              </w:rPr>
              <w:t>у</w:t>
            </w:r>
            <w:r w:rsidRPr="0017652F">
              <w:rPr>
                <w:rFonts w:ascii="Times New Roman" w:eastAsia="SimSun" w:hAnsi="Times New Roman" w:cs="Times New Roman"/>
                <w:sz w:val="18"/>
                <w:szCs w:val="18"/>
                <w:lang w:val="sr-Cyrl-RS" w:eastAsia="zh-CN"/>
              </w:rPr>
              <w:t>:</w:t>
            </w:r>
          </w:p>
        </w:tc>
        <w:tc>
          <w:tcPr>
            <w:tcW w:w="5468" w:type="dxa"/>
          </w:tcPr>
          <w:p w:rsidR="00B71A56" w:rsidRPr="0017652F" w:rsidRDefault="00B71A56" w:rsidP="00CE094D">
            <w:pPr>
              <w:widowControl w:val="0"/>
              <w:autoSpaceDE w:val="0"/>
              <w:autoSpaceDN w:val="0"/>
              <w:adjustRightInd w:val="0"/>
              <w:spacing w:after="0" w:line="240" w:lineRule="auto"/>
              <w:rPr>
                <w:rFonts w:ascii="Times New Roman" w:eastAsia="SimSun" w:hAnsi="Times New Roman" w:cs="Times New Roman"/>
                <w:sz w:val="24"/>
                <w:szCs w:val="24"/>
                <w:lang w:val="sr-Cyrl-RS" w:eastAsia="zh-CN"/>
              </w:rPr>
            </w:pPr>
          </w:p>
        </w:tc>
      </w:tr>
      <w:tr w:rsidR="00B71A56" w:rsidRPr="0017652F" w:rsidTr="00CE094D">
        <w:trPr>
          <w:trHeight w:hRule="exact" w:val="485"/>
        </w:trPr>
        <w:tc>
          <w:tcPr>
            <w:tcW w:w="4475" w:type="dxa"/>
          </w:tcPr>
          <w:p w:rsidR="00B71A56" w:rsidRPr="0017652F" w:rsidRDefault="00B71A56" w:rsidP="00CE094D">
            <w:pPr>
              <w:widowControl w:val="0"/>
              <w:kinsoku w:val="0"/>
              <w:overflowPunct w:val="0"/>
              <w:autoSpaceDE w:val="0"/>
              <w:autoSpaceDN w:val="0"/>
              <w:adjustRightInd w:val="0"/>
              <w:spacing w:before="55" w:after="0" w:line="206" w:lineRule="exact"/>
              <w:rPr>
                <w:rFonts w:ascii="Times New Roman" w:eastAsia="SimSun" w:hAnsi="Times New Roman" w:cs="Times New Roman"/>
                <w:sz w:val="24"/>
                <w:szCs w:val="24"/>
                <w:lang w:val="sr-Cyrl-RS" w:eastAsia="zh-CN"/>
              </w:rPr>
            </w:pPr>
            <w:r w:rsidRPr="0017652F">
              <w:rPr>
                <w:rFonts w:ascii="Times New Roman" w:eastAsia="SimSun" w:hAnsi="Times New Roman" w:cs="Times New Roman"/>
                <w:sz w:val="18"/>
                <w:szCs w:val="18"/>
                <w:lang w:val="sr-Cyrl-RS" w:eastAsia="zh-CN"/>
              </w:rPr>
              <w:t>Д</w:t>
            </w:r>
            <w:r w:rsidRPr="0017652F">
              <w:rPr>
                <w:rFonts w:ascii="Times New Roman" w:eastAsia="SimSun" w:hAnsi="Times New Roman" w:cs="Times New Roman"/>
                <w:spacing w:val="-2"/>
                <w:sz w:val="18"/>
                <w:szCs w:val="18"/>
                <w:lang w:val="sr-Cyrl-RS" w:eastAsia="zh-CN"/>
              </w:rPr>
              <w:t>е</w:t>
            </w:r>
            <w:r w:rsidRPr="0017652F">
              <w:rPr>
                <w:rFonts w:ascii="Times New Roman" w:eastAsia="SimSun" w:hAnsi="Times New Roman" w:cs="Times New Roman"/>
                <w:sz w:val="18"/>
                <w:szCs w:val="18"/>
                <w:lang w:val="sr-Cyrl-RS" w:eastAsia="zh-CN"/>
              </w:rPr>
              <w:t>о</w:t>
            </w:r>
            <w:r w:rsidRPr="0017652F">
              <w:rPr>
                <w:rFonts w:ascii="Times New Roman" w:eastAsia="SimSun" w:hAnsi="Times New Roman" w:cs="Times New Roman"/>
                <w:spacing w:val="1"/>
                <w:sz w:val="18"/>
                <w:szCs w:val="18"/>
                <w:lang w:val="sr-Cyrl-RS" w:eastAsia="zh-CN"/>
              </w:rPr>
              <w:t xml:space="preserve"> </w:t>
            </w:r>
            <w:r w:rsidRPr="0017652F">
              <w:rPr>
                <w:rFonts w:ascii="Times New Roman" w:eastAsia="SimSun" w:hAnsi="Times New Roman" w:cs="Times New Roman"/>
                <w:sz w:val="18"/>
                <w:szCs w:val="18"/>
                <w:lang w:val="sr-Cyrl-RS" w:eastAsia="zh-CN"/>
              </w:rPr>
              <w:t>пр</w:t>
            </w:r>
            <w:r w:rsidRPr="0017652F">
              <w:rPr>
                <w:rFonts w:ascii="Times New Roman" w:eastAsia="SimSun" w:hAnsi="Times New Roman" w:cs="Times New Roman"/>
                <w:spacing w:val="-1"/>
                <w:sz w:val="18"/>
                <w:szCs w:val="18"/>
                <w:lang w:val="sr-Cyrl-RS" w:eastAsia="zh-CN"/>
              </w:rPr>
              <w:t>е</w:t>
            </w:r>
            <w:r w:rsidRPr="0017652F">
              <w:rPr>
                <w:rFonts w:ascii="Times New Roman" w:eastAsia="SimSun" w:hAnsi="Times New Roman" w:cs="Times New Roman"/>
                <w:sz w:val="18"/>
                <w:szCs w:val="18"/>
                <w:lang w:val="sr-Cyrl-RS" w:eastAsia="zh-CN"/>
              </w:rPr>
              <w:t>д</w:t>
            </w:r>
            <w:r w:rsidRPr="0017652F">
              <w:rPr>
                <w:rFonts w:ascii="Times New Roman" w:eastAsia="SimSun" w:hAnsi="Times New Roman" w:cs="Times New Roman"/>
                <w:spacing w:val="-2"/>
                <w:sz w:val="18"/>
                <w:szCs w:val="18"/>
                <w:lang w:val="sr-Cyrl-RS" w:eastAsia="zh-CN"/>
              </w:rPr>
              <w:t>м</w:t>
            </w:r>
            <w:r w:rsidRPr="0017652F">
              <w:rPr>
                <w:rFonts w:ascii="Times New Roman" w:eastAsia="SimSun" w:hAnsi="Times New Roman" w:cs="Times New Roman"/>
                <w:spacing w:val="-1"/>
                <w:sz w:val="18"/>
                <w:szCs w:val="18"/>
                <w:lang w:val="sr-Cyrl-RS" w:eastAsia="zh-CN"/>
              </w:rPr>
              <w:t>е</w:t>
            </w:r>
            <w:r w:rsidRPr="0017652F">
              <w:rPr>
                <w:rFonts w:ascii="Times New Roman" w:eastAsia="SimSun" w:hAnsi="Times New Roman" w:cs="Times New Roman"/>
                <w:sz w:val="18"/>
                <w:szCs w:val="18"/>
                <w:lang w:val="sr-Cyrl-RS" w:eastAsia="zh-CN"/>
              </w:rPr>
              <w:t>та  н</w:t>
            </w:r>
            <w:r w:rsidRPr="0017652F">
              <w:rPr>
                <w:rFonts w:ascii="Times New Roman" w:eastAsia="SimSun" w:hAnsi="Times New Roman" w:cs="Times New Roman"/>
                <w:spacing w:val="-2"/>
                <w:sz w:val="18"/>
                <w:szCs w:val="18"/>
                <w:lang w:val="sr-Cyrl-RS" w:eastAsia="zh-CN"/>
              </w:rPr>
              <w:t>а</w:t>
            </w:r>
            <w:r w:rsidRPr="0017652F">
              <w:rPr>
                <w:rFonts w:ascii="Times New Roman" w:eastAsia="SimSun" w:hAnsi="Times New Roman" w:cs="Times New Roman"/>
                <w:sz w:val="18"/>
                <w:szCs w:val="18"/>
                <w:lang w:val="sr-Cyrl-RS" w:eastAsia="zh-CN"/>
              </w:rPr>
              <w:t>б</w:t>
            </w:r>
            <w:r w:rsidRPr="0017652F">
              <w:rPr>
                <w:rFonts w:ascii="Times New Roman" w:eastAsia="SimSun" w:hAnsi="Times New Roman" w:cs="Times New Roman"/>
                <w:spacing w:val="-2"/>
                <w:sz w:val="18"/>
                <w:szCs w:val="18"/>
                <w:lang w:val="sr-Cyrl-RS" w:eastAsia="zh-CN"/>
              </w:rPr>
              <w:t>а</w:t>
            </w:r>
            <w:r w:rsidRPr="0017652F">
              <w:rPr>
                <w:rFonts w:ascii="Times New Roman" w:eastAsia="SimSun" w:hAnsi="Times New Roman" w:cs="Times New Roman"/>
                <w:spacing w:val="1"/>
                <w:sz w:val="18"/>
                <w:szCs w:val="18"/>
                <w:lang w:val="sr-Cyrl-RS" w:eastAsia="zh-CN"/>
              </w:rPr>
              <w:t>в</w:t>
            </w:r>
            <w:r w:rsidRPr="0017652F">
              <w:rPr>
                <w:rFonts w:ascii="Times New Roman" w:eastAsia="SimSun" w:hAnsi="Times New Roman" w:cs="Times New Roman"/>
                <w:spacing w:val="-2"/>
                <w:sz w:val="18"/>
                <w:szCs w:val="18"/>
                <w:lang w:val="sr-Cyrl-RS" w:eastAsia="zh-CN"/>
              </w:rPr>
              <w:t>к</w:t>
            </w:r>
            <w:r w:rsidRPr="0017652F">
              <w:rPr>
                <w:rFonts w:ascii="Times New Roman" w:eastAsia="SimSun" w:hAnsi="Times New Roman" w:cs="Times New Roman"/>
                <w:sz w:val="18"/>
                <w:szCs w:val="18"/>
                <w:lang w:val="sr-Cyrl-RS" w:eastAsia="zh-CN"/>
              </w:rPr>
              <w:t>е</w:t>
            </w:r>
            <w:r w:rsidRPr="0017652F">
              <w:rPr>
                <w:rFonts w:ascii="Times New Roman" w:eastAsia="SimSun" w:hAnsi="Times New Roman" w:cs="Times New Roman"/>
                <w:spacing w:val="-1"/>
                <w:sz w:val="18"/>
                <w:szCs w:val="18"/>
                <w:lang w:val="sr-Cyrl-RS" w:eastAsia="zh-CN"/>
              </w:rPr>
              <w:t xml:space="preserve"> </w:t>
            </w:r>
            <w:r w:rsidRPr="0017652F">
              <w:rPr>
                <w:rFonts w:ascii="Times New Roman" w:eastAsia="SimSun" w:hAnsi="Times New Roman" w:cs="Times New Roman"/>
                <w:spacing w:val="-2"/>
                <w:sz w:val="18"/>
                <w:szCs w:val="18"/>
                <w:lang w:val="sr-Cyrl-RS" w:eastAsia="zh-CN"/>
              </w:rPr>
              <w:t>к</w:t>
            </w:r>
            <w:r w:rsidRPr="0017652F">
              <w:rPr>
                <w:rFonts w:ascii="Times New Roman" w:eastAsia="SimSun" w:hAnsi="Times New Roman" w:cs="Times New Roman"/>
                <w:spacing w:val="1"/>
                <w:sz w:val="18"/>
                <w:szCs w:val="18"/>
                <w:lang w:val="sr-Cyrl-RS" w:eastAsia="zh-CN"/>
              </w:rPr>
              <w:t>о</w:t>
            </w:r>
            <w:r w:rsidRPr="0017652F">
              <w:rPr>
                <w:rFonts w:ascii="Times New Roman" w:eastAsia="SimSun" w:hAnsi="Times New Roman" w:cs="Times New Roman"/>
                <w:sz w:val="18"/>
                <w:szCs w:val="18"/>
                <w:lang w:val="sr-Cyrl-RS" w:eastAsia="zh-CN"/>
              </w:rPr>
              <w:t xml:space="preserve">ји </w:t>
            </w:r>
            <w:r w:rsidRPr="0017652F">
              <w:rPr>
                <w:rFonts w:ascii="Times New Roman" w:eastAsia="SimSun" w:hAnsi="Times New Roman" w:cs="Times New Roman"/>
                <w:spacing w:val="1"/>
                <w:sz w:val="18"/>
                <w:szCs w:val="18"/>
                <w:lang w:val="sr-Cyrl-RS" w:eastAsia="zh-CN"/>
              </w:rPr>
              <w:t>ћ</w:t>
            </w:r>
            <w:r w:rsidRPr="0017652F">
              <w:rPr>
                <w:rFonts w:ascii="Times New Roman" w:eastAsia="SimSun" w:hAnsi="Times New Roman" w:cs="Times New Roman"/>
                <w:sz w:val="18"/>
                <w:szCs w:val="18"/>
                <w:lang w:val="sr-Cyrl-RS" w:eastAsia="zh-CN"/>
              </w:rPr>
              <w:t>е</w:t>
            </w:r>
            <w:r w:rsidRPr="0017652F">
              <w:rPr>
                <w:rFonts w:ascii="Times New Roman" w:eastAsia="SimSun" w:hAnsi="Times New Roman" w:cs="Times New Roman"/>
                <w:spacing w:val="-1"/>
                <w:sz w:val="18"/>
                <w:szCs w:val="18"/>
                <w:lang w:val="sr-Cyrl-RS" w:eastAsia="zh-CN"/>
              </w:rPr>
              <w:t xml:space="preserve"> </w:t>
            </w:r>
            <w:r w:rsidRPr="0017652F">
              <w:rPr>
                <w:rFonts w:ascii="Times New Roman" w:eastAsia="SimSun" w:hAnsi="Times New Roman" w:cs="Times New Roman"/>
                <w:sz w:val="18"/>
                <w:szCs w:val="18"/>
                <w:lang w:val="sr-Cyrl-RS" w:eastAsia="zh-CN"/>
              </w:rPr>
              <w:t>из</w:t>
            </w:r>
            <w:r w:rsidRPr="0017652F">
              <w:rPr>
                <w:rFonts w:ascii="Times New Roman" w:eastAsia="SimSun" w:hAnsi="Times New Roman" w:cs="Times New Roman"/>
                <w:spacing w:val="-1"/>
                <w:sz w:val="18"/>
                <w:szCs w:val="18"/>
                <w:lang w:val="sr-Cyrl-RS" w:eastAsia="zh-CN"/>
              </w:rPr>
              <w:t>в</w:t>
            </w:r>
            <w:r w:rsidRPr="0017652F">
              <w:rPr>
                <w:rFonts w:ascii="Times New Roman" w:eastAsia="SimSun" w:hAnsi="Times New Roman" w:cs="Times New Roman"/>
                <w:spacing w:val="1"/>
                <w:sz w:val="18"/>
                <w:szCs w:val="18"/>
                <w:lang w:val="sr-Cyrl-RS" w:eastAsia="zh-CN"/>
              </w:rPr>
              <w:t>р</w:t>
            </w:r>
            <w:r w:rsidRPr="0017652F">
              <w:rPr>
                <w:rFonts w:ascii="Times New Roman" w:eastAsia="SimSun" w:hAnsi="Times New Roman" w:cs="Times New Roman"/>
                <w:sz w:val="18"/>
                <w:szCs w:val="18"/>
                <w:lang w:val="sr-Cyrl-RS" w:eastAsia="zh-CN"/>
              </w:rPr>
              <w:t>шити пр</w:t>
            </w:r>
            <w:r w:rsidRPr="0017652F">
              <w:rPr>
                <w:rFonts w:ascii="Times New Roman" w:eastAsia="SimSun" w:hAnsi="Times New Roman" w:cs="Times New Roman"/>
                <w:spacing w:val="-1"/>
                <w:sz w:val="18"/>
                <w:szCs w:val="18"/>
                <w:lang w:val="sr-Cyrl-RS" w:eastAsia="zh-CN"/>
              </w:rPr>
              <w:t>е</w:t>
            </w:r>
            <w:r w:rsidRPr="0017652F">
              <w:rPr>
                <w:rFonts w:ascii="Times New Roman" w:eastAsia="SimSun" w:hAnsi="Times New Roman" w:cs="Times New Roman"/>
                <w:spacing w:val="-2"/>
                <w:sz w:val="18"/>
                <w:szCs w:val="18"/>
                <w:lang w:val="sr-Cyrl-RS" w:eastAsia="zh-CN"/>
              </w:rPr>
              <w:t>к</w:t>
            </w:r>
            <w:r w:rsidRPr="0017652F">
              <w:rPr>
                <w:rFonts w:ascii="Times New Roman" w:eastAsia="SimSun" w:hAnsi="Times New Roman" w:cs="Times New Roman"/>
                <w:sz w:val="18"/>
                <w:szCs w:val="18"/>
                <w:lang w:val="sr-Cyrl-RS" w:eastAsia="zh-CN"/>
              </w:rPr>
              <w:t>о под</w:t>
            </w:r>
            <w:r w:rsidRPr="0017652F">
              <w:rPr>
                <w:rFonts w:ascii="Times New Roman" w:eastAsia="SimSun" w:hAnsi="Times New Roman" w:cs="Times New Roman"/>
                <w:spacing w:val="-1"/>
                <w:sz w:val="18"/>
                <w:szCs w:val="18"/>
                <w:lang w:val="sr-Cyrl-RS" w:eastAsia="zh-CN"/>
              </w:rPr>
              <w:t>и</w:t>
            </w:r>
            <w:r w:rsidRPr="0017652F">
              <w:rPr>
                <w:rFonts w:ascii="Times New Roman" w:eastAsia="SimSun" w:hAnsi="Times New Roman" w:cs="Times New Roman"/>
                <w:sz w:val="18"/>
                <w:szCs w:val="18"/>
                <w:lang w:val="sr-Cyrl-RS" w:eastAsia="zh-CN"/>
              </w:rPr>
              <w:t>з</w:t>
            </w:r>
            <w:r w:rsidRPr="0017652F">
              <w:rPr>
                <w:rFonts w:ascii="Times New Roman" w:eastAsia="SimSun" w:hAnsi="Times New Roman" w:cs="Times New Roman"/>
                <w:spacing w:val="-1"/>
                <w:sz w:val="18"/>
                <w:szCs w:val="18"/>
                <w:lang w:val="sr-Cyrl-RS" w:eastAsia="zh-CN"/>
              </w:rPr>
              <w:t>в</w:t>
            </w:r>
            <w:r w:rsidRPr="0017652F">
              <w:rPr>
                <w:rFonts w:ascii="Times New Roman" w:eastAsia="SimSun" w:hAnsi="Times New Roman" w:cs="Times New Roman"/>
                <w:spacing w:val="1"/>
                <w:sz w:val="18"/>
                <w:szCs w:val="18"/>
                <w:lang w:val="sr-Cyrl-RS" w:eastAsia="zh-CN"/>
              </w:rPr>
              <w:t>о</w:t>
            </w:r>
            <w:r w:rsidRPr="0017652F">
              <w:rPr>
                <w:rFonts w:ascii="Times New Roman" w:eastAsia="SimSun" w:hAnsi="Times New Roman" w:cs="Times New Roman"/>
                <w:sz w:val="18"/>
                <w:szCs w:val="18"/>
                <w:lang w:val="sr-Cyrl-RS" w:eastAsia="zh-CN"/>
              </w:rPr>
              <w:t>ђ</w:t>
            </w:r>
            <w:r w:rsidRPr="0017652F">
              <w:rPr>
                <w:rFonts w:ascii="Times New Roman" w:eastAsia="SimSun" w:hAnsi="Times New Roman" w:cs="Times New Roman"/>
                <w:spacing w:val="-2"/>
                <w:sz w:val="18"/>
                <w:szCs w:val="18"/>
                <w:lang w:val="sr-Cyrl-RS" w:eastAsia="zh-CN"/>
              </w:rPr>
              <w:t>а</w:t>
            </w:r>
            <w:r w:rsidRPr="0017652F">
              <w:rPr>
                <w:rFonts w:ascii="Times New Roman" w:eastAsia="SimSun" w:hAnsi="Times New Roman" w:cs="Times New Roman"/>
                <w:sz w:val="18"/>
                <w:szCs w:val="18"/>
                <w:lang w:val="sr-Cyrl-RS" w:eastAsia="zh-CN"/>
              </w:rPr>
              <w:t>ч</w:t>
            </w:r>
            <w:r w:rsidRPr="0017652F">
              <w:rPr>
                <w:rFonts w:ascii="Times New Roman" w:eastAsia="SimSun" w:hAnsi="Times New Roman" w:cs="Times New Roman"/>
                <w:spacing w:val="-1"/>
                <w:sz w:val="18"/>
                <w:szCs w:val="18"/>
                <w:lang w:val="sr-Cyrl-RS" w:eastAsia="zh-CN"/>
              </w:rPr>
              <w:t>а</w:t>
            </w:r>
            <w:r w:rsidRPr="0017652F">
              <w:rPr>
                <w:rFonts w:ascii="Times New Roman" w:eastAsia="SimSun" w:hAnsi="Times New Roman" w:cs="Times New Roman"/>
                <w:sz w:val="18"/>
                <w:szCs w:val="18"/>
                <w:lang w:val="sr-Cyrl-RS" w:eastAsia="zh-CN"/>
              </w:rPr>
              <w:t>:</w:t>
            </w:r>
          </w:p>
        </w:tc>
        <w:tc>
          <w:tcPr>
            <w:tcW w:w="5468" w:type="dxa"/>
          </w:tcPr>
          <w:p w:rsidR="00B71A56" w:rsidRPr="0017652F" w:rsidRDefault="00B71A56" w:rsidP="00CE094D">
            <w:pPr>
              <w:widowControl w:val="0"/>
              <w:autoSpaceDE w:val="0"/>
              <w:autoSpaceDN w:val="0"/>
              <w:adjustRightInd w:val="0"/>
              <w:spacing w:after="0" w:line="240" w:lineRule="auto"/>
              <w:rPr>
                <w:rFonts w:ascii="Times New Roman" w:eastAsia="SimSun" w:hAnsi="Times New Roman" w:cs="Times New Roman"/>
                <w:sz w:val="24"/>
                <w:szCs w:val="24"/>
                <w:lang w:val="sr-Cyrl-RS" w:eastAsia="zh-CN"/>
              </w:rPr>
            </w:pPr>
          </w:p>
        </w:tc>
      </w:tr>
      <w:tr w:rsidR="00B71A56" w:rsidRPr="0017652F" w:rsidTr="00CE094D">
        <w:trPr>
          <w:trHeight w:hRule="exact" w:val="276"/>
        </w:trPr>
        <w:tc>
          <w:tcPr>
            <w:tcW w:w="4475" w:type="dxa"/>
          </w:tcPr>
          <w:p w:rsidR="00B71A56" w:rsidRPr="0017652F" w:rsidRDefault="00B71A56" w:rsidP="00CE094D">
            <w:pPr>
              <w:widowControl w:val="0"/>
              <w:kinsoku w:val="0"/>
              <w:overflowPunct w:val="0"/>
              <w:autoSpaceDE w:val="0"/>
              <w:autoSpaceDN w:val="0"/>
              <w:adjustRightInd w:val="0"/>
              <w:spacing w:before="49" w:after="0" w:line="240" w:lineRule="auto"/>
              <w:rPr>
                <w:rFonts w:ascii="Times New Roman" w:eastAsia="SimSun" w:hAnsi="Times New Roman" w:cs="Times New Roman"/>
                <w:sz w:val="24"/>
                <w:szCs w:val="24"/>
                <w:lang w:val="sr-Cyrl-RS" w:eastAsia="zh-CN"/>
              </w:rPr>
            </w:pPr>
            <w:r w:rsidRPr="0017652F">
              <w:rPr>
                <w:rFonts w:ascii="Times New Roman" w:eastAsia="SimSun" w:hAnsi="Times New Roman" w:cs="Times New Roman"/>
                <w:spacing w:val="-2"/>
                <w:sz w:val="18"/>
                <w:szCs w:val="18"/>
                <w:lang w:val="sr-Cyrl-RS" w:eastAsia="zh-CN"/>
              </w:rPr>
              <w:t>Т</w:t>
            </w:r>
            <w:r w:rsidRPr="0017652F">
              <w:rPr>
                <w:rFonts w:ascii="Times New Roman" w:eastAsia="SimSun" w:hAnsi="Times New Roman" w:cs="Times New Roman"/>
                <w:spacing w:val="1"/>
                <w:sz w:val="18"/>
                <w:szCs w:val="18"/>
                <w:lang w:val="sr-Cyrl-RS" w:eastAsia="zh-CN"/>
              </w:rPr>
              <w:t>е</w:t>
            </w:r>
            <w:r w:rsidRPr="0017652F">
              <w:rPr>
                <w:rFonts w:ascii="Times New Roman" w:eastAsia="SimSun" w:hAnsi="Times New Roman" w:cs="Times New Roman"/>
                <w:spacing w:val="-2"/>
                <w:sz w:val="18"/>
                <w:szCs w:val="18"/>
                <w:lang w:val="sr-Cyrl-RS" w:eastAsia="zh-CN"/>
              </w:rPr>
              <w:t>л</w:t>
            </w:r>
            <w:r w:rsidRPr="0017652F">
              <w:rPr>
                <w:rFonts w:ascii="Times New Roman" w:eastAsia="SimSun" w:hAnsi="Times New Roman" w:cs="Times New Roman"/>
                <w:spacing w:val="-1"/>
                <w:sz w:val="18"/>
                <w:szCs w:val="18"/>
                <w:lang w:val="sr-Cyrl-RS" w:eastAsia="zh-CN"/>
              </w:rPr>
              <w:t>е</w:t>
            </w:r>
            <w:r w:rsidRPr="0017652F">
              <w:rPr>
                <w:rFonts w:ascii="Times New Roman" w:eastAsia="SimSun" w:hAnsi="Times New Roman" w:cs="Times New Roman"/>
                <w:sz w:val="18"/>
                <w:szCs w:val="18"/>
                <w:lang w:val="sr-Cyrl-RS" w:eastAsia="zh-CN"/>
              </w:rPr>
              <w:t>ф</w:t>
            </w:r>
            <w:r w:rsidRPr="0017652F">
              <w:rPr>
                <w:rFonts w:ascii="Times New Roman" w:eastAsia="SimSun" w:hAnsi="Times New Roman" w:cs="Times New Roman"/>
                <w:spacing w:val="1"/>
                <w:sz w:val="18"/>
                <w:szCs w:val="18"/>
                <w:lang w:val="sr-Cyrl-RS" w:eastAsia="zh-CN"/>
              </w:rPr>
              <w:t>о</w:t>
            </w:r>
            <w:r w:rsidRPr="0017652F">
              <w:rPr>
                <w:rFonts w:ascii="Times New Roman" w:eastAsia="SimSun" w:hAnsi="Times New Roman" w:cs="Times New Roman"/>
                <w:sz w:val="18"/>
                <w:szCs w:val="18"/>
                <w:lang w:val="sr-Cyrl-RS" w:eastAsia="zh-CN"/>
              </w:rPr>
              <w:t>н:</w:t>
            </w:r>
          </w:p>
        </w:tc>
        <w:tc>
          <w:tcPr>
            <w:tcW w:w="5468" w:type="dxa"/>
          </w:tcPr>
          <w:p w:rsidR="00B71A56" w:rsidRPr="0017652F" w:rsidRDefault="00B71A56" w:rsidP="00CE094D">
            <w:pPr>
              <w:widowControl w:val="0"/>
              <w:autoSpaceDE w:val="0"/>
              <w:autoSpaceDN w:val="0"/>
              <w:adjustRightInd w:val="0"/>
              <w:spacing w:after="0" w:line="240" w:lineRule="auto"/>
              <w:rPr>
                <w:rFonts w:ascii="Times New Roman" w:eastAsia="SimSun" w:hAnsi="Times New Roman" w:cs="Times New Roman"/>
                <w:sz w:val="24"/>
                <w:szCs w:val="24"/>
                <w:lang w:val="sr-Cyrl-RS" w:eastAsia="zh-CN"/>
              </w:rPr>
            </w:pPr>
          </w:p>
        </w:tc>
      </w:tr>
      <w:tr w:rsidR="00B71A56" w:rsidRPr="0017652F" w:rsidTr="00CE094D">
        <w:trPr>
          <w:trHeight w:hRule="exact" w:val="306"/>
        </w:trPr>
        <w:tc>
          <w:tcPr>
            <w:tcW w:w="4475" w:type="dxa"/>
          </w:tcPr>
          <w:p w:rsidR="00B71A56" w:rsidRPr="0017652F" w:rsidRDefault="00B71A56" w:rsidP="00CE094D">
            <w:pPr>
              <w:widowControl w:val="0"/>
              <w:kinsoku w:val="0"/>
              <w:overflowPunct w:val="0"/>
              <w:autoSpaceDE w:val="0"/>
              <w:autoSpaceDN w:val="0"/>
              <w:adjustRightInd w:val="0"/>
              <w:spacing w:before="51" w:after="0" w:line="240" w:lineRule="auto"/>
              <w:rPr>
                <w:rFonts w:ascii="Times New Roman" w:eastAsia="SimSun" w:hAnsi="Times New Roman" w:cs="Times New Roman"/>
                <w:sz w:val="24"/>
                <w:szCs w:val="24"/>
                <w:lang w:val="sr-Cyrl-RS" w:eastAsia="zh-CN"/>
              </w:rPr>
            </w:pPr>
            <w:r w:rsidRPr="0017652F">
              <w:rPr>
                <w:rFonts w:ascii="Times New Roman" w:eastAsia="SimSun" w:hAnsi="Times New Roman" w:cs="Times New Roman"/>
                <w:sz w:val="18"/>
                <w:szCs w:val="18"/>
                <w:lang w:val="sr-Cyrl-RS" w:eastAsia="zh-CN"/>
              </w:rPr>
              <w:t>Е</w:t>
            </w:r>
            <w:r w:rsidRPr="0017652F">
              <w:rPr>
                <w:rFonts w:ascii="Times New Roman" w:eastAsia="SimSun" w:hAnsi="Times New Roman" w:cs="Times New Roman"/>
                <w:spacing w:val="1"/>
                <w:sz w:val="18"/>
                <w:szCs w:val="18"/>
                <w:lang w:val="sr-Cyrl-RS" w:eastAsia="zh-CN"/>
              </w:rPr>
              <w:t xml:space="preserve"> </w:t>
            </w:r>
            <w:r w:rsidRPr="0017652F">
              <w:rPr>
                <w:rFonts w:ascii="Times New Roman" w:eastAsia="SimSun" w:hAnsi="Times New Roman" w:cs="Times New Roman"/>
                <w:sz w:val="18"/>
                <w:szCs w:val="18"/>
                <w:lang w:val="sr-Cyrl-RS" w:eastAsia="zh-CN"/>
              </w:rPr>
              <w:t>–</w:t>
            </w:r>
            <w:r w:rsidRPr="0017652F">
              <w:rPr>
                <w:rFonts w:ascii="Times New Roman" w:eastAsia="SimSun" w:hAnsi="Times New Roman" w:cs="Times New Roman"/>
                <w:spacing w:val="2"/>
                <w:sz w:val="18"/>
                <w:szCs w:val="18"/>
                <w:lang w:val="sr-Cyrl-RS" w:eastAsia="zh-CN"/>
              </w:rPr>
              <w:t xml:space="preserve"> </w:t>
            </w:r>
            <w:r w:rsidRPr="0017652F">
              <w:rPr>
                <w:rFonts w:ascii="Times New Roman" w:eastAsia="SimSun" w:hAnsi="Times New Roman" w:cs="Times New Roman"/>
                <w:spacing w:val="-4"/>
                <w:sz w:val="18"/>
                <w:szCs w:val="18"/>
                <w:lang w:val="sr-Cyrl-RS" w:eastAsia="zh-CN"/>
              </w:rPr>
              <w:t>m</w:t>
            </w:r>
            <w:r w:rsidRPr="0017652F">
              <w:rPr>
                <w:rFonts w:ascii="Times New Roman" w:eastAsia="SimSun" w:hAnsi="Times New Roman" w:cs="Times New Roman"/>
                <w:spacing w:val="-1"/>
                <w:sz w:val="18"/>
                <w:szCs w:val="18"/>
                <w:lang w:val="sr-Cyrl-RS" w:eastAsia="zh-CN"/>
              </w:rPr>
              <w:t>a</w:t>
            </w:r>
            <w:r w:rsidRPr="0017652F">
              <w:rPr>
                <w:rFonts w:ascii="Times New Roman" w:eastAsia="SimSun" w:hAnsi="Times New Roman" w:cs="Times New Roman"/>
                <w:sz w:val="18"/>
                <w:szCs w:val="18"/>
                <w:lang w:val="sr-Cyrl-RS" w:eastAsia="zh-CN"/>
              </w:rPr>
              <w:t xml:space="preserve">il </w:t>
            </w:r>
            <w:r w:rsidRPr="0017652F">
              <w:rPr>
                <w:rFonts w:ascii="Times New Roman" w:eastAsia="SimSun" w:hAnsi="Times New Roman" w:cs="Times New Roman"/>
                <w:spacing w:val="-1"/>
                <w:sz w:val="18"/>
                <w:szCs w:val="18"/>
                <w:lang w:val="sr-Cyrl-RS" w:eastAsia="zh-CN"/>
              </w:rPr>
              <w:t>а</w:t>
            </w:r>
            <w:r w:rsidRPr="0017652F">
              <w:rPr>
                <w:rFonts w:ascii="Times New Roman" w:eastAsia="SimSun" w:hAnsi="Times New Roman" w:cs="Times New Roman"/>
                <w:sz w:val="18"/>
                <w:szCs w:val="18"/>
                <w:lang w:val="sr-Cyrl-RS" w:eastAsia="zh-CN"/>
              </w:rPr>
              <w:t>др</w:t>
            </w:r>
            <w:r w:rsidRPr="0017652F">
              <w:rPr>
                <w:rFonts w:ascii="Times New Roman" w:eastAsia="SimSun" w:hAnsi="Times New Roman" w:cs="Times New Roman"/>
                <w:spacing w:val="-1"/>
                <w:sz w:val="18"/>
                <w:szCs w:val="18"/>
                <w:lang w:val="sr-Cyrl-RS" w:eastAsia="zh-CN"/>
              </w:rPr>
              <w:t>еса</w:t>
            </w:r>
            <w:r w:rsidRPr="0017652F">
              <w:rPr>
                <w:rFonts w:ascii="Times New Roman" w:eastAsia="SimSun" w:hAnsi="Times New Roman" w:cs="Times New Roman"/>
                <w:sz w:val="18"/>
                <w:szCs w:val="18"/>
                <w:lang w:val="sr-Cyrl-RS" w:eastAsia="zh-CN"/>
              </w:rPr>
              <w:t>:</w:t>
            </w:r>
          </w:p>
        </w:tc>
        <w:tc>
          <w:tcPr>
            <w:tcW w:w="5468" w:type="dxa"/>
          </w:tcPr>
          <w:p w:rsidR="00B71A56" w:rsidRPr="0017652F" w:rsidRDefault="00B71A56" w:rsidP="00CE094D">
            <w:pPr>
              <w:widowControl w:val="0"/>
              <w:autoSpaceDE w:val="0"/>
              <w:autoSpaceDN w:val="0"/>
              <w:adjustRightInd w:val="0"/>
              <w:spacing w:after="0" w:line="240" w:lineRule="auto"/>
              <w:rPr>
                <w:rFonts w:ascii="Times New Roman" w:eastAsia="SimSun" w:hAnsi="Times New Roman" w:cs="Times New Roman"/>
                <w:sz w:val="24"/>
                <w:szCs w:val="24"/>
                <w:lang w:val="sr-Cyrl-RS" w:eastAsia="zh-CN"/>
              </w:rPr>
            </w:pPr>
          </w:p>
        </w:tc>
      </w:tr>
    </w:tbl>
    <w:p w:rsidR="00B71A56" w:rsidRPr="0017652F" w:rsidRDefault="00B71A56" w:rsidP="00B71A56">
      <w:pPr>
        <w:widowControl w:val="0"/>
        <w:kinsoku w:val="0"/>
        <w:overflowPunct w:val="0"/>
        <w:autoSpaceDE w:val="0"/>
        <w:autoSpaceDN w:val="0"/>
        <w:adjustRightInd w:val="0"/>
        <w:spacing w:before="6" w:after="0" w:line="220" w:lineRule="exact"/>
        <w:rPr>
          <w:rFonts w:ascii="Times New Roman" w:eastAsia="SimSun" w:hAnsi="Times New Roman" w:cs="Times New Roman"/>
          <w:lang w:val="sr-Cyrl-RS" w:eastAsia="zh-CN"/>
        </w:rPr>
      </w:pPr>
    </w:p>
    <w:p w:rsidR="00B71A56" w:rsidRPr="0017652F" w:rsidRDefault="00B71A56" w:rsidP="00B71A56">
      <w:pPr>
        <w:widowControl w:val="0"/>
        <w:numPr>
          <w:ilvl w:val="0"/>
          <w:numId w:val="5"/>
        </w:numPr>
        <w:tabs>
          <w:tab w:val="left" w:pos="455"/>
        </w:tabs>
        <w:kinsoku w:val="0"/>
        <w:overflowPunct w:val="0"/>
        <w:autoSpaceDE w:val="0"/>
        <w:autoSpaceDN w:val="0"/>
        <w:adjustRightInd w:val="0"/>
        <w:spacing w:before="76" w:after="0" w:line="240" w:lineRule="auto"/>
        <w:ind w:left="455" w:hanging="183"/>
        <w:rPr>
          <w:rFonts w:ascii="Times New Roman" w:eastAsia="SimSun" w:hAnsi="Times New Roman" w:cs="Times New Roman"/>
          <w:sz w:val="18"/>
          <w:szCs w:val="18"/>
          <w:lang w:val="sr-Cyrl-RS" w:eastAsia="zh-CN"/>
        </w:rPr>
      </w:pPr>
      <w:r w:rsidRPr="0017652F">
        <w:rPr>
          <w:rFonts w:ascii="Times New Roman" w:eastAsia="SimSun" w:hAnsi="Times New Roman" w:cs="Times New Roman"/>
          <w:b/>
          <w:bCs/>
          <w:spacing w:val="-1"/>
          <w:sz w:val="18"/>
          <w:szCs w:val="18"/>
          <w:lang w:val="sr-Cyrl-RS" w:eastAsia="zh-CN"/>
        </w:rPr>
        <w:t>ПО</w:t>
      </w:r>
      <w:r w:rsidRPr="0017652F">
        <w:rPr>
          <w:rFonts w:ascii="Times New Roman" w:eastAsia="SimSun" w:hAnsi="Times New Roman" w:cs="Times New Roman"/>
          <w:b/>
          <w:bCs/>
          <w:sz w:val="18"/>
          <w:szCs w:val="18"/>
          <w:lang w:val="sr-Cyrl-RS" w:eastAsia="zh-CN"/>
        </w:rPr>
        <w:t>Д</w:t>
      </w:r>
      <w:r w:rsidRPr="0017652F">
        <w:rPr>
          <w:rFonts w:ascii="Times New Roman" w:eastAsia="SimSun" w:hAnsi="Times New Roman" w:cs="Times New Roman"/>
          <w:b/>
          <w:bCs/>
          <w:spacing w:val="-1"/>
          <w:sz w:val="18"/>
          <w:szCs w:val="18"/>
          <w:lang w:val="sr-Cyrl-RS" w:eastAsia="zh-CN"/>
        </w:rPr>
        <w:t>И</w:t>
      </w:r>
      <w:r w:rsidRPr="0017652F">
        <w:rPr>
          <w:rFonts w:ascii="Times New Roman" w:eastAsia="SimSun" w:hAnsi="Times New Roman" w:cs="Times New Roman"/>
          <w:b/>
          <w:bCs/>
          <w:spacing w:val="-2"/>
          <w:sz w:val="18"/>
          <w:szCs w:val="18"/>
          <w:lang w:val="sr-Cyrl-RS" w:eastAsia="zh-CN"/>
        </w:rPr>
        <w:t>З</w:t>
      </w:r>
      <w:r w:rsidRPr="0017652F">
        <w:rPr>
          <w:rFonts w:ascii="Times New Roman" w:eastAsia="SimSun" w:hAnsi="Times New Roman" w:cs="Times New Roman"/>
          <w:b/>
          <w:bCs/>
          <w:spacing w:val="2"/>
          <w:sz w:val="18"/>
          <w:szCs w:val="18"/>
          <w:lang w:val="sr-Cyrl-RS" w:eastAsia="zh-CN"/>
        </w:rPr>
        <w:t>В</w:t>
      </w:r>
      <w:r w:rsidRPr="0017652F">
        <w:rPr>
          <w:rFonts w:ascii="Times New Roman" w:eastAsia="SimSun" w:hAnsi="Times New Roman" w:cs="Times New Roman"/>
          <w:b/>
          <w:bCs/>
          <w:spacing w:val="-1"/>
          <w:sz w:val="18"/>
          <w:szCs w:val="18"/>
          <w:lang w:val="sr-Cyrl-RS" w:eastAsia="zh-CN"/>
        </w:rPr>
        <w:t>О</w:t>
      </w:r>
      <w:r w:rsidRPr="0017652F">
        <w:rPr>
          <w:rFonts w:ascii="Times New Roman" w:eastAsia="SimSun" w:hAnsi="Times New Roman" w:cs="Times New Roman"/>
          <w:b/>
          <w:bCs/>
          <w:sz w:val="18"/>
          <w:szCs w:val="18"/>
          <w:lang w:val="sr-Cyrl-RS" w:eastAsia="zh-CN"/>
        </w:rPr>
        <w:t xml:space="preserve">ЂАЧ </w:t>
      </w:r>
      <w:r w:rsidRPr="0017652F">
        <w:rPr>
          <w:rFonts w:ascii="Times New Roman" w:eastAsia="SimSun" w:hAnsi="Times New Roman" w:cs="Times New Roman"/>
          <w:b/>
          <w:bCs/>
          <w:spacing w:val="1"/>
          <w:sz w:val="18"/>
          <w:szCs w:val="18"/>
          <w:lang w:val="sr-Cyrl-RS" w:eastAsia="zh-CN"/>
        </w:rPr>
        <w:t>б</w:t>
      </w:r>
      <w:r w:rsidRPr="0017652F">
        <w:rPr>
          <w:rFonts w:ascii="Times New Roman" w:eastAsia="SimSun" w:hAnsi="Times New Roman" w:cs="Times New Roman"/>
          <w:b/>
          <w:bCs/>
          <w:spacing w:val="-2"/>
          <w:sz w:val="18"/>
          <w:szCs w:val="18"/>
          <w:lang w:val="sr-Cyrl-RS" w:eastAsia="zh-CN"/>
        </w:rPr>
        <w:t>р</w:t>
      </w:r>
      <w:r w:rsidRPr="0017652F">
        <w:rPr>
          <w:rFonts w:ascii="Times New Roman" w:eastAsia="SimSun" w:hAnsi="Times New Roman" w:cs="Times New Roman"/>
          <w:b/>
          <w:bCs/>
          <w:sz w:val="18"/>
          <w:szCs w:val="18"/>
          <w:lang w:val="sr-Cyrl-RS" w:eastAsia="zh-CN"/>
        </w:rPr>
        <w:t>.2</w:t>
      </w:r>
    </w:p>
    <w:tbl>
      <w:tblPr>
        <w:tblW w:w="0" w:type="auto"/>
        <w:tblInd w:w="1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4475"/>
        <w:gridCol w:w="5468"/>
      </w:tblGrid>
      <w:tr w:rsidR="00B71A56" w:rsidRPr="0017652F" w:rsidTr="00CE094D">
        <w:trPr>
          <w:trHeight w:hRule="exact" w:val="483"/>
        </w:trPr>
        <w:tc>
          <w:tcPr>
            <w:tcW w:w="4475" w:type="dxa"/>
          </w:tcPr>
          <w:p w:rsidR="00B71A56" w:rsidRPr="0017652F" w:rsidRDefault="00B71A56" w:rsidP="00CE094D">
            <w:pPr>
              <w:widowControl w:val="0"/>
              <w:kinsoku w:val="0"/>
              <w:overflowPunct w:val="0"/>
              <w:autoSpaceDE w:val="0"/>
              <w:autoSpaceDN w:val="0"/>
              <w:adjustRightInd w:val="0"/>
              <w:spacing w:before="49" w:after="0" w:line="240" w:lineRule="auto"/>
              <w:rPr>
                <w:rFonts w:ascii="Times New Roman" w:eastAsia="SimSun" w:hAnsi="Times New Roman" w:cs="Times New Roman"/>
                <w:sz w:val="24"/>
                <w:szCs w:val="24"/>
                <w:lang w:val="sr-Cyrl-RS" w:eastAsia="zh-CN"/>
              </w:rPr>
            </w:pPr>
            <w:r w:rsidRPr="0017652F">
              <w:rPr>
                <w:rFonts w:ascii="Times New Roman" w:eastAsia="SimSun" w:hAnsi="Times New Roman" w:cs="Times New Roman"/>
                <w:spacing w:val="1"/>
                <w:sz w:val="18"/>
                <w:szCs w:val="18"/>
                <w:lang w:val="sr-Cyrl-RS" w:eastAsia="zh-CN"/>
              </w:rPr>
              <w:t>П</w:t>
            </w:r>
            <w:r w:rsidRPr="0017652F">
              <w:rPr>
                <w:rFonts w:ascii="Times New Roman" w:eastAsia="SimSun" w:hAnsi="Times New Roman" w:cs="Times New Roman"/>
                <w:spacing w:val="-4"/>
                <w:sz w:val="18"/>
                <w:szCs w:val="18"/>
                <w:lang w:val="sr-Cyrl-RS" w:eastAsia="zh-CN"/>
              </w:rPr>
              <w:t>у</w:t>
            </w:r>
            <w:r w:rsidRPr="0017652F">
              <w:rPr>
                <w:rFonts w:ascii="Times New Roman" w:eastAsia="SimSun" w:hAnsi="Times New Roman" w:cs="Times New Roman"/>
                <w:sz w:val="18"/>
                <w:szCs w:val="18"/>
                <w:lang w:val="sr-Cyrl-RS" w:eastAsia="zh-CN"/>
              </w:rPr>
              <w:t>но</w:t>
            </w:r>
            <w:r w:rsidRPr="0017652F">
              <w:rPr>
                <w:rFonts w:ascii="Times New Roman" w:eastAsia="SimSun" w:hAnsi="Times New Roman" w:cs="Times New Roman"/>
                <w:spacing w:val="2"/>
                <w:sz w:val="18"/>
                <w:szCs w:val="18"/>
                <w:lang w:val="sr-Cyrl-RS" w:eastAsia="zh-CN"/>
              </w:rPr>
              <w:t xml:space="preserve"> </w:t>
            </w:r>
            <w:r w:rsidRPr="0017652F">
              <w:rPr>
                <w:rFonts w:ascii="Times New Roman" w:eastAsia="SimSun" w:hAnsi="Times New Roman" w:cs="Times New Roman"/>
                <w:sz w:val="18"/>
                <w:szCs w:val="18"/>
                <w:lang w:val="sr-Cyrl-RS" w:eastAsia="zh-CN"/>
              </w:rPr>
              <w:t>по</w:t>
            </w:r>
            <w:r w:rsidRPr="0017652F">
              <w:rPr>
                <w:rFonts w:ascii="Times New Roman" w:eastAsia="SimSun" w:hAnsi="Times New Roman" w:cs="Times New Roman"/>
                <w:spacing w:val="-1"/>
                <w:sz w:val="18"/>
                <w:szCs w:val="18"/>
                <w:lang w:val="sr-Cyrl-RS" w:eastAsia="zh-CN"/>
              </w:rPr>
              <w:t>с</w:t>
            </w:r>
            <w:r w:rsidRPr="0017652F">
              <w:rPr>
                <w:rFonts w:ascii="Times New Roman" w:eastAsia="SimSun" w:hAnsi="Times New Roman" w:cs="Times New Roman"/>
                <w:spacing w:val="-2"/>
                <w:sz w:val="18"/>
                <w:szCs w:val="18"/>
                <w:lang w:val="sr-Cyrl-RS" w:eastAsia="zh-CN"/>
              </w:rPr>
              <w:t>л</w:t>
            </w:r>
            <w:r w:rsidRPr="0017652F">
              <w:rPr>
                <w:rFonts w:ascii="Times New Roman" w:eastAsia="SimSun" w:hAnsi="Times New Roman" w:cs="Times New Roman"/>
                <w:spacing w:val="1"/>
                <w:sz w:val="18"/>
                <w:szCs w:val="18"/>
                <w:lang w:val="sr-Cyrl-RS" w:eastAsia="zh-CN"/>
              </w:rPr>
              <w:t>о</w:t>
            </w:r>
            <w:r w:rsidRPr="0017652F">
              <w:rPr>
                <w:rFonts w:ascii="Times New Roman" w:eastAsia="SimSun" w:hAnsi="Times New Roman" w:cs="Times New Roman"/>
                <w:spacing w:val="-1"/>
                <w:sz w:val="18"/>
                <w:szCs w:val="18"/>
                <w:lang w:val="sr-Cyrl-RS" w:eastAsia="zh-CN"/>
              </w:rPr>
              <w:t>в</w:t>
            </w:r>
            <w:r w:rsidRPr="0017652F">
              <w:rPr>
                <w:rFonts w:ascii="Times New Roman" w:eastAsia="SimSun" w:hAnsi="Times New Roman" w:cs="Times New Roman"/>
                <w:sz w:val="18"/>
                <w:szCs w:val="18"/>
                <w:lang w:val="sr-Cyrl-RS" w:eastAsia="zh-CN"/>
              </w:rPr>
              <w:t>но</w:t>
            </w:r>
            <w:r w:rsidRPr="0017652F">
              <w:rPr>
                <w:rFonts w:ascii="Times New Roman" w:eastAsia="SimSun" w:hAnsi="Times New Roman" w:cs="Times New Roman"/>
                <w:spacing w:val="1"/>
                <w:sz w:val="18"/>
                <w:szCs w:val="18"/>
                <w:lang w:val="sr-Cyrl-RS" w:eastAsia="zh-CN"/>
              </w:rPr>
              <w:t xml:space="preserve"> </w:t>
            </w:r>
            <w:r w:rsidRPr="0017652F">
              <w:rPr>
                <w:rFonts w:ascii="Times New Roman" w:eastAsia="SimSun" w:hAnsi="Times New Roman" w:cs="Times New Roman"/>
                <w:sz w:val="18"/>
                <w:szCs w:val="18"/>
                <w:lang w:val="sr-Cyrl-RS" w:eastAsia="zh-CN"/>
              </w:rPr>
              <w:t>и</w:t>
            </w:r>
            <w:r w:rsidRPr="0017652F">
              <w:rPr>
                <w:rFonts w:ascii="Times New Roman" w:eastAsia="SimSun" w:hAnsi="Times New Roman" w:cs="Times New Roman"/>
                <w:spacing w:val="-2"/>
                <w:sz w:val="18"/>
                <w:szCs w:val="18"/>
                <w:lang w:val="sr-Cyrl-RS" w:eastAsia="zh-CN"/>
              </w:rPr>
              <w:t>м</w:t>
            </w:r>
            <w:r w:rsidRPr="0017652F">
              <w:rPr>
                <w:rFonts w:ascii="Times New Roman" w:eastAsia="SimSun" w:hAnsi="Times New Roman" w:cs="Times New Roman"/>
                <w:spacing w:val="-1"/>
                <w:sz w:val="18"/>
                <w:szCs w:val="18"/>
                <w:lang w:val="sr-Cyrl-RS" w:eastAsia="zh-CN"/>
              </w:rPr>
              <w:t>е</w:t>
            </w:r>
            <w:r w:rsidRPr="0017652F">
              <w:rPr>
                <w:rFonts w:ascii="Times New Roman" w:eastAsia="SimSun" w:hAnsi="Times New Roman" w:cs="Times New Roman"/>
                <w:sz w:val="18"/>
                <w:szCs w:val="18"/>
                <w:lang w:val="sr-Cyrl-RS" w:eastAsia="zh-CN"/>
              </w:rPr>
              <w:t>:</w:t>
            </w:r>
          </w:p>
        </w:tc>
        <w:tc>
          <w:tcPr>
            <w:tcW w:w="5468" w:type="dxa"/>
          </w:tcPr>
          <w:p w:rsidR="00B71A56" w:rsidRPr="0017652F" w:rsidRDefault="00B71A56" w:rsidP="00CE094D">
            <w:pPr>
              <w:widowControl w:val="0"/>
              <w:autoSpaceDE w:val="0"/>
              <w:autoSpaceDN w:val="0"/>
              <w:adjustRightInd w:val="0"/>
              <w:spacing w:after="0" w:line="240" w:lineRule="auto"/>
              <w:rPr>
                <w:rFonts w:ascii="Times New Roman" w:eastAsia="SimSun" w:hAnsi="Times New Roman" w:cs="Times New Roman"/>
                <w:sz w:val="24"/>
                <w:szCs w:val="24"/>
                <w:lang w:val="sr-Cyrl-RS" w:eastAsia="zh-CN"/>
              </w:rPr>
            </w:pPr>
          </w:p>
        </w:tc>
      </w:tr>
      <w:tr w:rsidR="00B71A56" w:rsidRPr="0017652F" w:rsidTr="00CE094D">
        <w:trPr>
          <w:trHeight w:hRule="exact" w:val="482"/>
        </w:trPr>
        <w:tc>
          <w:tcPr>
            <w:tcW w:w="4475" w:type="dxa"/>
          </w:tcPr>
          <w:p w:rsidR="00B71A56" w:rsidRPr="0017652F" w:rsidRDefault="00B71A56" w:rsidP="00CE094D">
            <w:pPr>
              <w:widowControl w:val="0"/>
              <w:kinsoku w:val="0"/>
              <w:overflowPunct w:val="0"/>
              <w:autoSpaceDE w:val="0"/>
              <w:autoSpaceDN w:val="0"/>
              <w:adjustRightInd w:val="0"/>
              <w:spacing w:before="49" w:after="0" w:line="240" w:lineRule="auto"/>
              <w:rPr>
                <w:rFonts w:ascii="Times New Roman" w:eastAsia="SimSun" w:hAnsi="Times New Roman" w:cs="Times New Roman"/>
                <w:sz w:val="24"/>
                <w:szCs w:val="24"/>
                <w:lang w:val="sr-Cyrl-RS" w:eastAsia="zh-CN"/>
              </w:rPr>
            </w:pPr>
            <w:r w:rsidRPr="0017652F">
              <w:rPr>
                <w:rFonts w:ascii="Times New Roman" w:eastAsia="SimSun" w:hAnsi="Times New Roman" w:cs="Times New Roman"/>
                <w:sz w:val="18"/>
                <w:szCs w:val="18"/>
                <w:lang w:val="sr-Cyrl-RS" w:eastAsia="zh-CN"/>
              </w:rPr>
              <w:t>С</w:t>
            </w:r>
            <w:r w:rsidRPr="0017652F">
              <w:rPr>
                <w:rFonts w:ascii="Times New Roman" w:eastAsia="SimSun" w:hAnsi="Times New Roman" w:cs="Times New Roman"/>
                <w:spacing w:val="-2"/>
                <w:sz w:val="18"/>
                <w:szCs w:val="18"/>
                <w:lang w:val="sr-Cyrl-RS" w:eastAsia="zh-CN"/>
              </w:rPr>
              <w:t>к</w:t>
            </w:r>
            <w:r w:rsidRPr="0017652F">
              <w:rPr>
                <w:rFonts w:ascii="Times New Roman" w:eastAsia="SimSun" w:hAnsi="Times New Roman" w:cs="Times New Roman"/>
                <w:spacing w:val="1"/>
                <w:sz w:val="18"/>
                <w:szCs w:val="18"/>
                <w:lang w:val="sr-Cyrl-RS" w:eastAsia="zh-CN"/>
              </w:rPr>
              <w:t>р</w:t>
            </w:r>
            <w:r w:rsidRPr="0017652F">
              <w:rPr>
                <w:rFonts w:ascii="Times New Roman" w:eastAsia="SimSun" w:hAnsi="Times New Roman" w:cs="Times New Roman"/>
                <w:spacing w:val="-1"/>
                <w:sz w:val="18"/>
                <w:szCs w:val="18"/>
                <w:lang w:val="sr-Cyrl-RS" w:eastAsia="zh-CN"/>
              </w:rPr>
              <w:t>а</w:t>
            </w:r>
            <w:r w:rsidRPr="0017652F">
              <w:rPr>
                <w:rFonts w:ascii="Times New Roman" w:eastAsia="SimSun" w:hAnsi="Times New Roman" w:cs="Times New Roman"/>
                <w:spacing w:val="1"/>
                <w:sz w:val="18"/>
                <w:szCs w:val="18"/>
                <w:lang w:val="sr-Cyrl-RS" w:eastAsia="zh-CN"/>
              </w:rPr>
              <w:t>ћ</w:t>
            </w:r>
            <w:r w:rsidRPr="0017652F">
              <w:rPr>
                <w:rFonts w:ascii="Times New Roman" w:eastAsia="SimSun" w:hAnsi="Times New Roman" w:cs="Times New Roman"/>
                <w:spacing w:val="-1"/>
                <w:sz w:val="18"/>
                <w:szCs w:val="18"/>
                <w:lang w:val="sr-Cyrl-RS" w:eastAsia="zh-CN"/>
              </w:rPr>
              <w:t>е</w:t>
            </w:r>
            <w:r w:rsidRPr="0017652F">
              <w:rPr>
                <w:rFonts w:ascii="Times New Roman" w:eastAsia="SimSun" w:hAnsi="Times New Roman" w:cs="Times New Roman"/>
                <w:sz w:val="18"/>
                <w:szCs w:val="18"/>
                <w:lang w:val="sr-Cyrl-RS" w:eastAsia="zh-CN"/>
              </w:rPr>
              <w:t>но</w:t>
            </w:r>
            <w:r w:rsidRPr="0017652F">
              <w:rPr>
                <w:rFonts w:ascii="Times New Roman" w:eastAsia="SimSun" w:hAnsi="Times New Roman" w:cs="Times New Roman"/>
                <w:spacing w:val="1"/>
                <w:sz w:val="18"/>
                <w:szCs w:val="18"/>
                <w:lang w:val="sr-Cyrl-RS" w:eastAsia="zh-CN"/>
              </w:rPr>
              <w:t xml:space="preserve"> </w:t>
            </w:r>
            <w:r w:rsidRPr="0017652F">
              <w:rPr>
                <w:rFonts w:ascii="Times New Roman" w:eastAsia="SimSun" w:hAnsi="Times New Roman" w:cs="Times New Roman"/>
                <w:sz w:val="18"/>
                <w:szCs w:val="18"/>
                <w:lang w:val="sr-Cyrl-RS" w:eastAsia="zh-CN"/>
              </w:rPr>
              <w:t>по</w:t>
            </w:r>
            <w:r w:rsidRPr="0017652F">
              <w:rPr>
                <w:rFonts w:ascii="Times New Roman" w:eastAsia="SimSun" w:hAnsi="Times New Roman" w:cs="Times New Roman"/>
                <w:spacing w:val="-1"/>
                <w:sz w:val="18"/>
                <w:szCs w:val="18"/>
                <w:lang w:val="sr-Cyrl-RS" w:eastAsia="zh-CN"/>
              </w:rPr>
              <w:t>с</w:t>
            </w:r>
            <w:r w:rsidRPr="0017652F">
              <w:rPr>
                <w:rFonts w:ascii="Times New Roman" w:eastAsia="SimSun" w:hAnsi="Times New Roman" w:cs="Times New Roman"/>
                <w:spacing w:val="-2"/>
                <w:sz w:val="18"/>
                <w:szCs w:val="18"/>
                <w:lang w:val="sr-Cyrl-RS" w:eastAsia="zh-CN"/>
              </w:rPr>
              <w:t>л</w:t>
            </w:r>
            <w:r w:rsidRPr="0017652F">
              <w:rPr>
                <w:rFonts w:ascii="Times New Roman" w:eastAsia="SimSun" w:hAnsi="Times New Roman" w:cs="Times New Roman"/>
                <w:spacing w:val="1"/>
                <w:sz w:val="18"/>
                <w:szCs w:val="18"/>
                <w:lang w:val="sr-Cyrl-RS" w:eastAsia="zh-CN"/>
              </w:rPr>
              <w:t>о</w:t>
            </w:r>
            <w:r w:rsidRPr="0017652F">
              <w:rPr>
                <w:rFonts w:ascii="Times New Roman" w:eastAsia="SimSun" w:hAnsi="Times New Roman" w:cs="Times New Roman"/>
                <w:spacing w:val="-1"/>
                <w:sz w:val="18"/>
                <w:szCs w:val="18"/>
                <w:lang w:val="sr-Cyrl-RS" w:eastAsia="zh-CN"/>
              </w:rPr>
              <w:t>в</w:t>
            </w:r>
            <w:r w:rsidRPr="0017652F">
              <w:rPr>
                <w:rFonts w:ascii="Times New Roman" w:eastAsia="SimSun" w:hAnsi="Times New Roman" w:cs="Times New Roman"/>
                <w:sz w:val="18"/>
                <w:szCs w:val="18"/>
                <w:lang w:val="sr-Cyrl-RS" w:eastAsia="zh-CN"/>
              </w:rPr>
              <w:t>но</w:t>
            </w:r>
            <w:r w:rsidRPr="0017652F">
              <w:rPr>
                <w:rFonts w:ascii="Times New Roman" w:eastAsia="SimSun" w:hAnsi="Times New Roman" w:cs="Times New Roman"/>
                <w:spacing w:val="1"/>
                <w:sz w:val="18"/>
                <w:szCs w:val="18"/>
                <w:lang w:val="sr-Cyrl-RS" w:eastAsia="zh-CN"/>
              </w:rPr>
              <w:t xml:space="preserve"> </w:t>
            </w:r>
            <w:r w:rsidRPr="0017652F">
              <w:rPr>
                <w:rFonts w:ascii="Times New Roman" w:eastAsia="SimSun" w:hAnsi="Times New Roman" w:cs="Times New Roman"/>
                <w:sz w:val="18"/>
                <w:szCs w:val="18"/>
                <w:lang w:val="sr-Cyrl-RS" w:eastAsia="zh-CN"/>
              </w:rPr>
              <w:t>и</w:t>
            </w:r>
            <w:r w:rsidRPr="0017652F">
              <w:rPr>
                <w:rFonts w:ascii="Times New Roman" w:eastAsia="SimSun" w:hAnsi="Times New Roman" w:cs="Times New Roman"/>
                <w:spacing w:val="-2"/>
                <w:sz w:val="18"/>
                <w:szCs w:val="18"/>
                <w:lang w:val="sr-Cyrl-RS" w:eastAsia="zh-CN"/>
              </w:rPr>
              <w:t>м</w:t>
            </w:r>
            <w:r w:rsidRPr="0017652F">
              <w:rPr>
                <w:rFonts w:ascii="Times New Roman" w:eastAsia="SimSun" w:hAnsi="Times New Roman" w:cs="Times New Roman"/>
                <w:spacing w:val="-1"/>
                <w:sz w:val="18"/>
                <w:szCs w:val="18"/>
                <w:lang w:val="sr-Cyrl-RS" w:eastAsia="zh-CN"/>
              </w:rPr>
              <w:t>е</w:t>
            </w:r>
            <w:r w:rsidRPr="0017652F">
              <w:rPr>
                <w:rFonts w:ascii="Times New Roman" w:eastAsia="SimSun" w:hAnsi="Times New Roman" w:cs="Times New Roman"/>
                <w:sz w:val="18"/>
                <w:szCs w:val="18"/>
                <w:lang w:val="sr-Cyrl-RS" w:eastAsia="zh-CN"/>
              </w:rPr>
              <w:t>:</w:t>
            </w:r>
          </w:p>
        </w:tc>
        <w:tc>
          <w:tcPr>
            <w:tcW w:w="5468" w:type="dxa"/>
          </w:tcPr>
          <w:p w:rsidR="00B71A56" w:rsidRPr="0017652F" w:rsidRDefault="00B71A56" w:rsidP="00CE094D">
            <w:pPr>
              <w:widowControl w:val="0"/>
              <w:autoSpaceDE w:val="0"/>
              <w:autoSpaceDN w:val="0"/>
              <w:adjustRightInd w:val="0"/>
              <w:spacing w:after="0" w:line="240" w:lineRule="auto"/>
              <w:rPr>
                <w:rFonts w:ascii="Times New Roman" w:eastAsia="SimSun" w:hAnsi="Times New Roman" w:cs="Times New Roman"/>
                <w:sz w:val="24"/>
                <w:szCs w:val="24"/>
                <w:lang w:val="sr-Cyrl-RS" w:eastAsia="zh-CN"/>
              </w:rPr>
            </w:pPr>
          </w:p>
        </w:tc>
      </w:tr>
      <w:tr w:rsidR="00B71A56" w:rsidRPr="0017652F" w:rsidTr="00CE094D">
        <w:trPr>
          <w:trHeight w:hRule="exact" w:val="278"/>
        </w:trPr>
        <w:tc>
          <w:tcPr>
            <w:tcW w:w="4475" w:type="dxa"/>
          </w:tcPr>
          <w:p w:rsidR="00B71A56" w:rsidRPr="0017652F" w:rsidRDefault="00B71A56" w:rsidP="00CE094D">
            <w:pPr>
              <w:widowControl w:val="0"/>
              <w:kinsoku w:val="0"/>
              <w:overflowPunct w:val="0"/>
              <w:autoSpaceDE w:val="0"/>
              <w:autoSpaceDN w:val="0"/>
              <w:adjustRightInd w:val="0"/>
              <w:spacing w:before="51" w:after="0" w:line="240" w:lineRule="auto"/>
              <w:rPr>
                <w:rFonts w:ascii="Times New Roman" w:eastAsia="SimSun" w:hAnsi="Times New Roman" w:cs="Times New Roman"/>
                <w:sz w:val="24"/>
                <w:szCs w:val="24"/>
                <w:lang w:val="sr-Cyrl-RS" w:eastAsia="zh-CN"/>
              </w:rPr>
            </w:pPr>
            <w:r w:rsidRPr="0017652F">
              <w:rPr>
                <w:rFonts w:ascii="Times New Roman" w:eastAsia="SimSun" w:hAnsi="Times New Roman" w:cs="Times New Roman"/>
                <w:sz w:val="18"/>
                <w:szCs w:val="18"/>
                <w:lang w:val="sr-Cyrl-RS" w:eastAsia="zh-CN"/>
              </w:rPr>
              <w:t>Пр</w:t>
            </w:r>
            <w:r w:rsidRPr="0017652F">
              <w:rPr>
                <w:rFonts w:ascii="Times New Roman" w:eastAsia="SimSun" w:hAnsi="Times New Roman" w:cs="Times New Roman"/>
                <w:spacing w:val="-1"/>
                <w:sz w:val="18"/>
                <w:szCs w:val="18"/>
                <w:lang w:val="sr-Cyrl-RS" w:eastAsia="zh-CN"/>
              </w:rPr>
              <w:t>ав</w:t>
            </w:r>
            <w:r w:rsidRPr="0017652F">
              <w:rPr>
                <w:rFonts w:ascii="Times New Roman" w:eastAsia="SimSun" w:hAnsi="Times New Roman" w:cs="Times New Roman"/>
                <w:sz w:val="18"/>
                <w:szCs w:val="18"/>
                <w:lang w:val="sr-Cyrl-RS" w:eastAsia="zh-CN"/>
              </w:rPr>
              <w:t>ни</w:t>
            </w:r>
            <w:r w:rsidRPr="0017652F">
              <w:rPr>
                <w:rFonts w:ascii="Times New Roman" w:eastAsia="SimSun" w:hAnsi="Times New Roman" w:cs="Times New Roman"/>
                <w:spacing w:val="-1"/>
                <w:sz w:val="18"/>
                <w:szCs w:val="18"/>
                <w:lang w:val="sr-Cyrl-RS" w:eastAsia="zh-CN"/>
              </w:rPr>
              <w:t xml:space="preserve"> </w:t>
            </w:r>
            <w:r w:rsidRPr="0017652F">
              <w:rPr>
                <w:rFonts w:ascii="Times New Roman" w:eastAsia="SimSun" w:hAnsi="Times New Roman" w:cs="Times New Roman"/>
                <w:spacing w:val="1"/>
                <w:sz w:val="18"/>
                <w:szCs w:val="18"/>
                <w:lang w:val="sr-Cyrl-RS" w:eastAsia="zh-CN"/>
              </w:rPr>
              <w:t>о</w:t>
            </w:r>
            <w:r w:rsidRPr="0017652F">
              <w:rPr>
                <w:rFonts w:ascii="Times New Roman" w:eastAsia="SimSun" w:hAnsi="Times New Roman" w:cs="Times New Roman"/>
                <w:sz w:val="18"/>
                <w:szCs w:val="18"/>
                <w:lang w:val="sr-Cyrl-RS" w:eastAsia="zh-CN"/>
              </w:rPr>
              <w:t>б</w:t>
            </w:r>
            <w:r w:rsidRPr="0017652F">
              <w:rPr>
                <w:rFonts w:ascii="Times New Roman" w:eastAsia="SimSun" w:hAnsi="Times New Roman" w:cs="Times New Roman"/>
                <w:spacing w:val="-2"/>
                <w:sz w:val="18"/>
                <w:szCs w:val="18"/>
                <w:lang w:val="sr-Cyrl-RS" w:eastAsia="zh-CN"/>
              </w:rPr>
              <w:t>л</w:t>
            </w:r>
            <w:r w:rsidRPr="0017652F">
              <w:rPr>
                <w:rFonts w:ascii="Times New Roman" w:eastAsia="SimSun" w:hAnsi="Times New Roman" w:cs="Times New Roman"/>
                <w:sz w:val="18"/>
                <w:szCs w:val="18"/>
                <w:lang w:val="sr-Cyrl-RS" w:eastAsia="zh-CN"/>
              </w:rPr>
              <w:t>и</w:t>
            </w:r>
            <w:r w:rsidRPr="0017652F">
              <w:rPr>
                <w:rFonts w:ascii="Times New Roman" w:eastAsia="SimSun" w:hAnsi="Times New Roman" w:cs="Times New Roman"/>
                <w:spacing w:val="-2"/>
                <w:sz w:val="18"/>
                <w:szCs w:val="18"/>
                <w:lang w:val="sr-Cyrl-RS" w:eastAsia="zh-CN"/>
              </w:rPr>
              <w:t>к</w:t>
            </w:r>
            <w:r w:rsidRPr="0017652F">
              <w:rPr>
                <w:rFonts w:ascii="Times New Roman" w:eastAsia="SimSun" w:hAnsi="Times New Roman" w:cs="Times New Roman"/>
                <w:sz w:val="18"/>
                <w:szCs w:val="18"/>
                <w:lang w:val="sr-Cyrl-RS" w:eastAsia="zh-CN"/>
              </w:rPr>
              <w:t>:</w:t>
            </w:r>
          </w:p>
        </w:tc>
        <w:tc>
          <w:tcPr>
            <w:tcW w:w="5468" w:type="dxa"/>
          </w:tcPr>
          <w:p w:rsidR="00B71A56" w:rsidRPr="0017652F" w:rsidRDefault="00B71A56" w:rsidP="00CE094D">
            <w:pPr>
              <w:widowControl w:val="0"/>
              <w:autoSpaceDE w:val="0"/>
              <w:autoSpaceDN w:val="0"/>
              <w:adjustRightInd w:val="0"/>
              <w:spacing w:after="0" w:line="240" w:lineRule="auto"/>
              <w:rPr>
                <w:rFonts w:ascii="Times New Roman" w:eastAsia="SimSun" w:hAnsi="Times New Roman" w:cs="Times New Roman"/>
                <w:sz w:val="24"/>
                <w:szCs w:val="24"/>
                <w:lang w:val="sr-Cyrl-RS" w:eastAsia="zh-CN"/>
              </w:rPr>
            </w:pPr>
          </w:p>
        </w:tc>
      </w:tr>
      <w:tr w:rsidR="00B71A56" w:rsidRPr="0017652F" w:rsidTr="00CE094D">
        <w:trPr>
          <w:trHeight w:hRule="exact" w:val="482"/>
        </w:trPr>
        <w:tc>
          <w:tcPr>
            <w:tcW w:w="4475" w:type="dxa"/>
          </w:tcPr>
          <w:p w:rsidR="00B71A56" w:rsidRPr="0017652F" w:rsidRDefault="00B71A56" w:rsidP="00CE094D">
            <w:pPr>
              <w:widowControl w:val="0"/>
              <w:kinsoku w:val="0"/>
              <w:overflowPunct w:val="0"/>
              <w:autoSpaceDE w:val="0"/>
              <w:autoSpaceDN w:val="0"/>
              <w:adjustRightInd w:val="0"/>
              <w:spacing w:before="49" w:after="0" w:line="240" w:lineRule="auto"/>
              <w:rPr>
                <w:rFonts w:ascii="Times New Roman" w:eastAsia="SimSun" w:hAnsi="Times New Roman" w:cs="Times New Roman"/>
                <w:sz w:val="24"/>
                <w:szCs w:val="24"/>
                <w:lang w:val="sr-Cyrl-RS" w:eastAsia="zh-CN"/>
              </w:rPr>
            </w:pPr>
            <w:r w:rsidRPr="0017652F">
              <w:rPr>
                <w:rFonts w:ascii="Times New Roman" w:eastAsia="SimSun" w:hAnsi="Times New Roman" w:cs="Times New Roman"/>
                <w:sz w:val="18"/>
                <w:szCs w:val="18"/>
                <w:lang w:val="sr-Cyrl-RS" w:eastAsia="zh-CN"/>
              </w:rPr>
              <w:t>М</w:t>
            </w:r>
            <w:r w:rsidRPr="0017652F">
              <w:rPr>
                <w:rFonts w:ascii="Times New Roman" w:eastAsia="SimSun" w:hAnsi="Times New Roman" w:cs="Times New Roman"/>
                <w:spacing w:val="-1"/>
                <w:sz w:val="18"/>
                <w:szCs w:val="18"/>
                <w:lang w:val="sr-Cyrl-RS" w:eastAsia="zh-CN"/>
              </w:rPr>
              <w:t>ес</w:t>
            </w:r>
            <w:r w:rsidRPr="0017652F">
              <w:rPr>
                <w:rFonts w:ascii="Times New Roman" w:eastAsia="SimSun" w:hAnsi="Times New Roman" w:cs="Times New Roman"/>
                <w:sz w:val="18"/>
                <w:szCs w:val="18"/>
                <w:lang w:val="sr-Cyrl-RS" w:eastAsia="zh-CN"/>
              </w:rPr>
              <w:t>то</w:t>
            </w:r>
            <w:r w:rsidRPr="0017652F">
              <w:rPr>
                <w:rFonts w:ascii="Times New Roman" w:eastAsia="SimSun" w:hAnsi="Times New Roman" w:cs="Times New Roman"/>
                <w:spacing w:val="2"/>
                <w:sz w:val="18"/>
                <w:szCs w:val="18"/>
                <w:lang w:val="sr-Cyrl-RS" w:eastAsia="zh-CN"/>
              </w:rPr>
              <w:t xml:space="preserve"> </w:t>
            </w:r>
            <w:r w:rsidRPr="0017652F">
              <w:rPr>
                <w:rFonts w:ascii="Times New Roman" w:eastAsia="SimSun" w:hAnsi="Times New Roman" w:cs="Times New Roman"/>
                <w:sz w:val="18"/>
                <w:szCs w:val="18"/>
                <w:lang w:val="sr-Cyrl-RS" w:eastAsia="zh-CN"/>
              </w:rPr>
              <w:t>и а</w:t>
            </w:r>
            <w:r w:rsidRPr="0017652F">
              <w:rPr>
                <w:rFonts w:ascii="Times New Roman" w:eastAsia="SimSun" w:hAnsi="Times New Roman" w:cs="Times New Roman"/>
                <w:spacing w:val="-1"/>
                <w:sz w:val="18"/>
                <w:szCs w:val="18"/>
                <w:lang w:val="sr-Cyrl-RS" w:eastAsia="zh-CN"/>
              </w:rPr>
              <w:t>д</w:t>
            </w:r>
            <w:r w:rsidRPr="0017652F">
              <w:rPr>
                <w:rFonts w:ascii="Times New Roman" w:eastAsia="SimSun" w:hAnsi="Times New Roman" w:cs="Times New Roman"/>
                <w:spacing w:val="1"/>
                <w:sz w:val="18"/>
                <w:szCs w:val="18"/>
                <w:lang w:val="sr-Cyrl-RS" w:eastAsia="zh-CN"/>
              </w:rPr>
              <w:t>р</w:t>
            </w:r>
            <w:r w:rsidRPr="0017652F">
              <w:rPr>
                <w:rFonts w:ascii="Times New Roman" w:eastAsia="SimSun" w:hAnsi="Times New Roman" w:cs="Times New Roman"/>
                <w:spacing w:val="-1"/>
                <w:sz w:val="18"/>
                <w:szCs w:val="18"/>
                <w:lang w:val="sr-Cyrl-RS" w:eastAsia="zh-CN"/>
              </w:rPr>
              <w:t>ес</w:t>
            </w:r>
            <w:r w:rsidRPr="0017652F">
              <w:rPr>
                <w:rFonts w:ascii="Times New Roman" w:eastAsia="SimSun" w:hAnsi="Times New Roman" w:cs="Times New Roman"/>
                <w:sz w:val="18"/>
                <w:szCs w:val="18"/>
                <w:lang w:val="sr-Cyrl-RS" w:eastAsia="zh-CN"/>
              </w:rPr>
              <w:t>а</w:t>
            </w:r>
            <w:r w:rsidRPr="0017652F">
              <w:rPr>
                <w:rFonts w:ascii="Times New Roman" w:eastAsia="SimSun" w:hAnsi="Times New Roman" w:cs="Times New Roman"/>
                <w:spacing w:val="-1"/>
                <w:sz w:val="18"/>
                <w:szCs w:val="18"/>
                <w:lang w:val="sr-Cyrl-RS" w:eastAsia="zh-CN"/>
              </w:rPr>
              <w:t xml:space="preserve"> се</w:t>
            </w:r>
            <w:r w:rsidRPr="0017652F">
              <w:rPr>
                <w:rFonts w:ascii="Times New Roman" w:eastAsia="SimSun" w:hAnsi="Times New Roman" w:cs="Times New Roman"/>
                <w:sz w:val="18"/>
                <w:szCs w:val="18"/>
                <w:lang w:val="sr-Cyrl-RS" w:eastAsia="zh-CN"/>
              </w:rPr>
              <w:t>д</w:t>
            </w:r>
            <w:r w:rsidRPr="0017652F">
              <w:rPr>
                <w:rFonts w:ascii="Times New Roman" w:eastAsia="SimSun" w:hAnsi="Times New Roman" w:cs="Times New Roman"/>
                <w:spacing w:val="-1"/>
                <w:sz w:val="18"/>
                <w:szCs w:val="18"/>
                <w:lang w:val="sr-Cyrl-RS" w:eastAsia="zh-CN"/>
              </w:rPr>
              <w:t>и</w:t>
            </w:r>
            <w:r w:rsidRPr="0017652F">
              <w:rPr>
                <w:rFonts w:ascii="Times New Roman" w:eastAsia="SimSun" w:hAnsi="Times New Roman" w:cs="Times New Roman"/>
                <w:sz w:val="18"/>
                <w:szCs w:val="18"/>
                <w:lang w:val="sr-Cyrl-RS" w:eastAsia="zh-CN"/>
              </w:rPr>
              <w:t>шта:</w:t>
            </w:r>
          </w:p>
        </w:tc>
        <w:tc>
          <w:tcPr>
            <w:tcW w:w="5468" w:type="dxa"/>
          </w:tcPr>
          <w:p w:rsidR="00B71A56" w:rsidRPr="0017652F" w:rsidRDefault="00B71A56" w:rsidP="00CE094D">
            <w:pPr>
              <w:widowControl w:val="0"/>
              <w:autoSpaceDE w:val="0"/>
              <w:autoSpaceDN w:val="0"/>
              <w:adjustRightInd w:val="0"/>
              <w:spacing w:after="0" w:line="240" w:lineRule="auto"/>
              <w:rPr>
                <w:rFonts w:ascii="Times New Roman" w:eastAsia="SimSun" w:hAnsi="Times New Roman" w:cs="Times New Roman"/>
                <w:sz w:val="24"/>
                <w:szCs w:val="24"/>
                <w:lang w:val="sr-Cyrl-RS" w:eastAsia="zh-CN"/>
              </w:rPr>
            </w:pPr>
          </w:p>
        </w:tc>
      </w:tr>
      <w:tr w:rsidR="00B71A56" w:rsidRPr="0017652F" w:rsidTr="00CE094D">
        <w:trPr>
          <w:trHeight w:hRule="exact" w:val="278"/>
        </w:trPr>
        <w:tc>
          <w:tcPr>
            <w:tcW w:w="4475" w:type="dxa"/>
          </w:tcPr>
          <w:p w:rsidR="00B71A56" w:rsidRPr="0017652F" w:rsidRDefault="00B71A56" w:rsidP="00CE094D">
            <w:pPr>
              <w:widowControl w:val="0"/>
              <w:kinsoku w:val="0"/>
              <w:overflowPunct w:val="0"/>
              <w:autoSpaceDE w:val="0"/>
              <w:autoSpaceDN w:val="0"/>
              <w:adjustRightInd w:val="0"/>
              <w:spacing w:before="51" w:after="0" w:line="240" w:lineRule="auto"/>
              <w:rPr>
                <w:rFonts w:ascii="Times New Roman" w:eastAsia="SimSun" w:hAnsi="Times New Roman" w:cs="Times New Roman"/>
                <w:sz w:val="24"/>
                <w:szCs w:val="24"/>
                <w:lang w:val="sr-Cyrl-RS" w:eastAsia="zh-CN"/>
              </w:rPr>
            </w:pPr>
            <w:r w:rsidRPr="0017652F">
              <w:rPr>
                <w:rFonts w:ascii="Times New Roman" w:eastAsia="SimSun" w:hAnsi="Times New Roman" w:cs="Times New Roman"/>
                <w:sz w:val="18"/>
                <w:szCs w:val="18"/>
                <w:lang w:val="sr-Cyrl-RS" w:eastAsia="zh-CN"/>
              </w:rPr>
              <w:t>М</w:t>
            </w:r>
            <w:r w:rsidRPr="0017652F">
              <w:rPr>
                <w:rFonts w:ascii="Times New Roman" w:eastAsia="SimSun" w:hAnsi="Times New Roman" w:cs="Times New Roman"/>
                <w:spacing w:val="-1"/>
                <w:sz w:val="18"/>
                <w:szCs w:val="18"/>
                <w:lang w:val="sr-Cyrl-RS" w:eastAsia="zh-CN"/>
              </w:rPr>
              <w:t>а</w:t>
            </w:r>
            <w:r w:rsidRPr="0017652F">
              <w:rPr>
                <w:rFonts w:ascii="Times New Roman" w:eastAsia="SimSun" w:hAnsi="Times New Roman" w:cs="Times New Roman"/>
                <w:sz w:val="18"/>
                <w:szCs w:val="18"/>
                <w:lang w:val="sr-Cyrl-RS" w:eastAsia="zh-CN"/>
              </w:rPr>
              <w:t>тични</w:t>
            </w:r>
            <w:r w:rsidRPr="0017652F">
              <w:rPr>
                <w:rFonts w:ascii="Times New Roman" w:eastAsia="SimSun" w:hAnsi="Times New Roman" w:cs="Times New Roman"/>
                <w:spacing w:val="-1"/>
                <w:sz w:val="18"/>
                <w:szCs w:val="18"/>
                <w:lang w:val="sr-Cyrl-RS" w:eastAsia="zh-CN"/>
              </w:rPr>
              <w:t xml:space="preserve"> </w:t>
            </w:r>
            <w:r w:rsidRPr="0017652F">
              <w:rPr>
                <w:rFonts w:ascii="Times New Roman" w:eastAsia="SimSun" w:hAnsi="Times New Roman" w:cs="Times New Roman"/>
                <w:sz w:val="18"/>
                <w:szCs w:val="18"/>
                <w:lang w:val="sr-Cyrl-RS" w:eastAsia="zh-CN"/>
              </w:rPr>
              <w:t>бр</w:t>
            </w:r>
            <w:r w:rsidRPr="0017652F">
              <w:rPr>
                <w:rFonts w:ascii="Times New Roman" w:eastAsia="SimSun" w:hAnsi="Times New Roman" w:cs="Times New Roman"/>
                <w:spacing w:val="1"/>
                <w:sz w:val="18"/>
                <w:szCs w:val="18"/>
                <w:lang w:val="sr-Cyrl-RS" w:eastAsia="zh-CN"/>
              </w:rPr>
              <w:t>о</w:t>
            </w:r>
            <w:r w:rsidRPr="0017652F">
              <w:rPr>
                <w:rFonts w:ascii="Times New Roman" w:eastAsia="SimSun" w:hAnsi="Times New Roman" w:cs="Times New Roman"/>
                <w:sz w:val="18"/>
                <w:szCs w:val="18"/>
                <w:lang w:val="sr-Cyrl-RS" w:eastAsia="zh-CN"/>
              </w:rPr>
              <w:t>ј:</w:t>
            </w:r>
          </w:p>
        </w:tc>
        <w:tc>
          <w:tcPr>
            <w:tcW w:w="5468" w:type="dxa"/>
          </w:tcPr>
          <w:p w:rsidR="00B71A56" w:rsidRPr="0017652F" w:rsidRDefault="00B71A56" w:rsidP="00CE094D">
            <w:pPr>
              <w:widowControl w:val="0"/>
              <w:autoSpaceDE w:val="0"/>
              <w:autoSpaceDN w:val="0"/>
              <w:adjustRightInd w:val="0"/>
              <w:spacing w:after="0" w:line="240" w:lineRule="auto"/>
              <w:rPr>
                <w:rFonts w:ascii="Times New Roman" w:eastAsia="SimSun" w:hAnsi="Times New Roman" w:cs="Times New Roman"/>
                <w:sz w:val="24"/>
                <w:szCs w:val="24"/>
                <w:lang w:val="sr-Cyrl-RS" w:eastAsia="zh-CN"/>
              </w:rPr>
            </w:pPr>
          </w:p>
        </w:tc>
      </w:tr>
      <w:tr w:rsidR="00B71A56" w:rsidRPr="0017652F" w:rsidTr="00CE094D">
        <w:trPr>
          <w:trHeight w:hRule="exact" w:val="276"/>
        </w:trPr>
        <w:tc>
          <w:tcPr>
            <w:tcW w:w="4475" w:type="dxa"/>
          </w:tcPr>
          <w:p w:rsidR="00B71A56" w:rsidRPr="0017652F" w:rsidRDefault="00B71A56" w:rsidP="00CE094D">
            <w:pPr>
              <w:widowControl w:val="0"/>
              <w:kinsoku w:val="0"/>
              <w:overflowPunct w:val="0"/>
              <w:autoSpaceDE w:val="0"/>
              <w:autoSpaceDN w:val="0"/>
              <w:adjustRightInd w:val="0"/>
              <w:spacing w:before="49" w:after="0" w:line="240" w:lineRule="auto"/>
              <w:rPr>
                <w:rFonts w:ascii="Times New Roman" w:eastAsia="SimSun" w:hAnsi="Times New Roman" w:cs="Times New Roman"/>
                <w:sz w:val="24"/>
                <w:szCs w:val="24"/>
                <w:lang w:val="sr-Cyrl-RS" w:eastAsia="zh-CN"/>
              </w:rPr>
            </w:pPr>
            <w:r w:rsidRPr="0017652F">
              <w:rPr>
                <w:rFonts w:ascii="Times New Roman" w:eastAsia="SimSun" w:hAnsi="Times New Roman" w:cs="Times New Roman"/>
                <w:sz w:val="18"/>
                <w:szCs w:val="18"/>
                <w:lang w:val="sr-Cyrl-RS" w:eastAsia="zh-CN"/>
              </w:rPr>
              <w:t>П</w:t>
            </w:r>
            <w:r w:rsidRPr="0017652F">
              <w:rPr>
                <w:rFonts w:ascii="Times New Roman" w:eastAsia="SimSun" w:hAnsi="Times New Roman" w:cs="Times New Roman"/>
                <w:spacing w:val="-1"/>
                <w:sz w:val="18"/>
                <w:szCs w:val="18"/>
                <w:lang w:val="sr-Cyrl-RS" w:eastAsia="zh-CN"/>
              </w:rPr>
              <w:t>И</w:t>
            </w:r>
            <w:r w:rsidRPr="0017652F">
              <w:rPr>
                <w:rFonts w:ascii="Times New Roman" w:eastAsia="SimSun" w:hAnsi="Times New Roman" w:cs="Times New Roman"/>
                <w:sz w:val="18"/>
                <w:szCs w:val="18"/>
                <w:lang w:val="sr-Cyrl-RS" w:eastAsia="zh-CN"/>
              </w:rPr>
              <w:t>Б:</w:t>
            </w:r>
          </w:p>
        </w:tc>
        <w:tc>
          <w:tcPr>
            <w:tcW w:w="5468" w:type="dxa"/>
          </w:tcPr>
          <w:p w:rsidR="00B71A56" w:rsidRPr="0017652F" w:rsidRDefault="00B71A56" w:rsidP="00CE094D">
            <w:pPr>
              <w:widowControl w:val="0"/>
              <w:autoSpaceDE w:val="0"/>
              <w:autoSpaceDN w:val="0"/>
              <w:adjustRightInd w:val="0"/>
              <w:spacing w:after="0" w:line="240" w:lineRule="auto"/>
              <w:rPr>
                <w:rFonts w:ascii="Times New Roman" w:eastAsia="SimSun" w:hAnsi="Times New Roman" w:cs="Times New Roman"/>
                <w:sz w:val="24"/>
                <w:szCs w:val="24"/>
                <w:lang w:val="sr-Cyrl-RS" w:eastAsia="zh-CN"/>
              </w:rPr>
            </w:pPr>
          </w:p>
        </w:tc>
      </w:tr>
      <w:tr w:rsidR="00B71A56" w:rsidRPr="0017652F" w:rsidTr="00CE094D">
        <w:trPr>
          <w:trHeight w:hRule="exact" w:val="338"/>
        </w:trPr>
        <w:tc>
          <w:tcPr>
            <w:tcW w:w="4475" w:type="dxa"/>
            <w:vMerge w:val="restart"/>
          </w:tcPr>
          <w:p w:rsidR="00B71A56" w:rsidRPr="0017652F" w:rsidRDefault="00B71A56" w:rsidP="00CE094D">
            <w:pPr>
              <w:widowControl w:val="0"/>
              <w:kinsoku w:val="0"/>
              <w:overflowPunct w:val="0"/>
              <w:autoSpaceDE w:val="0"/>
              <w:autoSpaceDN w:val="0"/>
              <w:adjustRightInd w:val="0"/>
              <w:spacing w:before="55" w:after="0" w:line="206" w:lineRule="exact"/>
              <w:ind w:right="2899"/>
              <w:rPr>
                <w:rFonts w:ascii="Times New Roman" w:eastAsia="SimSun" w:hAnsi="Times New Roman" w:cs="Times New Roman"/>
                <w:sz w:val="24"/>
                <w:szCs w:val="24"/>
                <w:lang w:val="sr-Cyrl-RS" w:eastAsia="zh-CN"/>
              </w:rPr>
            </w:pPr>
            <w:r w:rsidRPr="0017652F">
              <w:rPr>
                <w:rFonts w:ascii="Times New Roman" w:eastAsia="SimSun" w:hAnsi="Times New Roman" w:cs="Times New Roman"/>
                <w:sz w:val="18"/>
                <w:szCs w:val="18"/>
                <w:lang w:val="sr-Cyrl-RS" w:eastAsia="zh-CN"/>
              </w:rPr>
              <w:t>Н</w:t>
            </w:r>
            <w:r w:rsidRPr="0017652F">
              <w:rPr>
                <w:rFonts w:ascii="Times New Roman" w:eastAsia="SimSun" w:hAnsi="Times New Roman" w:cs="Times New Roman"/>
                <w:spacing w:val="-2"/>
                <w:sz w:val="18"/>
                <w:szCs w:val="18"/>
                <w:lang w:val="sr-Cyrl-RS" w:eastAsia="zh-CN"/>
              </w:rPr>
              <w:t>а</w:t>
            </w:r>
            <w:r w:rsidRPr="0017652F">
              <w:rPr>
                <w:rFonts w:ascii="Times New Roman" w:eastAsia="SimSun" w:hAnsi="Times New Roman" w:cs="Times New Roman"/>
                <w:sz w:val="18"/>
                <w:szCs w:val="18"/>
                <w:lang w:val="sr-Cyrl-RS" w:eastAsia="zh-CN"/>
              </w:rPr>
              <w:t>зив</w:t>
            </w:r>
            <w:r w:rsidRPr="0017652F">
              <w:rPr>
                <w:rFonts w:ascii="Times New Roman" w:eastAsia="SimSun" w:hAnsi="Times New Roman" w:cs="Times New Roman"/>
                <w:spacing w:val="-1"/>
                <w:sz w:val="18"/>
                <w:szCs w:val="18"/>
                <w:lang w:val="sr-Cyrl-RS" w:eastAsia="zh-CN"/>
              </w:rPr>
              <w:t xml:space="preserve"> </w:t>
            </w:r>
            <w:r w:rsidRPr="0017652F">
              <w:rPr>
                <w:rFonts w:ascii="Times New Roman" w:eastAsia="SimSun" w:hAnsi="Times New Roman" w:cs="Times New Roman"/>
                <w:sz w:val="18"/>
                <w:szCs w:val="18"/>
                <w:lang w:val="sr-Cyrl-RS" w:eastAsia="zh-CN"/>
              </w:rPr>
              <w:t>б</w:t>
            </w:r>
            <w:r w:rsidRPr="0017652F">
              <w:rPr>
                <w:rFonts w:ascii="Times New Roman" w:eastAsia="SimSun" w:hAnsi="Times New Roman" w:cs="Times New Roman"/>
                <w:spacing w:val="-2"/>
                <w:sz w:val="18"/>
                <w:szCs w:val="18"/>
                <w:lang w:val="sr-Cyrl-RS" w:eastAsia="zh-CN"/>
              </w:rPr>
              <w:t>а</w:t>
            </w:r>
            <w:r w:rsidRPr="0017652F">
              <w:rPr>
                <w:rFonts w:ascii="Times New Roman" w:eastAsia="SimSun" w:hAnsi="Times New Roman" w:cs="Times New Roman"/>
                <w:sz w:val="18"/>
                <w:szCs w:val="18"/>
                <w:lang w:val="sr-Cyrl-RS" w:eastAsia="zh-CN"/>
              </w:rPr>
              <w:t>нке</w:t>
            </w:r>
            <w:r w:rsidRPr="0017652F">
              <w:rPr>
                <w:rFonts w:ascii="Times New Roman" w:eastAsia="SimSun" w:hAnsi="Times New Roman" w:cs="Times New Roman"/>
                <w:spacing w:val="-1"/>
                <w:sz w:val="18"/>
                <w:szCs w:val="18"/>
                <w:lang w:val="sr-Cyrl-RS" w:eastAsia="zh-CN"/>
              </w:rPr>
              <w:t xml:space="preserve"> </w:t>
            </w:r>
            <w:r w:rsidRPr="0017652F">
              <w:rPr>
                <w:rFonts w:ascii="Times New Roman" w:eastAsia="SimSun" w:hAnsi="Times New Roman" w:cs="Times New Roman"/>
                <w:sz w:val="18"/>
                <w:szCs w:val="18"/>
                <w:lang w:val="sr-Cyrl-RS" w:eastAsia="zh-CN"/>
              </w:rPr>
              <w:t>и бр</w:t>
            </w:r>
            <w:r w:rsidRPr="0017652F">
              <w:rPr>
                <w:rFonts w:ascii="Times New Roman" w:eastAsia="SimSun" w:hAnsi="Times New Roman" w:cs="Times New Roman"/>
                <w:spacing w:val="1"/>
                <w:sz w:val="18"/>
                <w:szCs w:val="18"/>
                <w:lang w:val="sr-Cyrl-RS" w:eastAsia="zh-CN"/>
              </w:rPr>
              <w:t>о</w:t>
            </w:r>
            <w:r w:rsidRPr="0017652F">
              <w:rPr>
                <w:rFonts w:ascii="Times New Roman" w:eastAsia="SimSun" w:hAnsi="Times New Roman" w:cs="Times New Roman"/>
                <w:sz w:val="18"/>
                <w:szCs w:val="18"/>
                <w:lang w:val="sr-Cyrl-RS" w:eastAsia="zh-CN"/>
              </w:rPr>
              <w:t>ј</w:t>
            </w:r>
            <w:r w:rsidRPr="0017652F">
              <w:rPr>
                <w:rFonts w:ascii="Times New Roman" w:eastAsia="SimSun" w:hAnsi="Times New Roman" w:cs="Times New Roman"/>
                <w:spacing w:val="-2"/>
                <w:sz w:val="18"/>
                <w:szCs w:val="18"/>
                <w:lang w:val="sr-Cyrl-RS" w:eastAsia="zh-CN"/>
              </w:rPr>
              <w:t xml:space="preserve"> </w:t>
            </w:r>
            <w:r w:rsidRPr="0017652F">
              <w:rPr>
                <w:rFonts w:ascii="Times New Roman" w:eastAsia="SimSun" w:hAnsi="Times New Roman" w:cs="Times New Roman"/>
                <w:spacing w:val="1"/>
                <w:sz w:val="18"/>
                <w:szCs w:val="18"/>
                <w:lang w:val="sr-Cyrl-RS" w:eastAsia="zh-CN"/>
              </w:rPr>
              <w:t>р</w:t>
            </w:r>
            <w:r w:rsidRPr="0017652F">
              <w:rPr>
                <w:rFonts w:ascii="Times New Roman" w:eastAsia="SimSun" w:hAnsi="Times New Roman" w:cs="Times New Roman"/>
                <w:spacing w:val="-1"/>
                <w:sz w:val="18"/>
                <w:szCs w:val="18"/>
                <w:lang w:val="sr-Cyrl-RS" w:eastAsia="zh-CN"/>
              </w:rPr>
              <w:t>а</w:t>
            </w:r>
            <w:r w:rsidRPr="0017652F">
              <w:rPr>
                <w:rFonts w:ascii="Times New Roman" w:eastAsia="SimSun" w:hAnsi="Times New Roman" w:cs="Times New Roman"/>
                <w:sz w:val="18"/>
                <w:szCs w:val="18"/>
                <w:lang w:val="sr-Cyrl-RS" w:eastAsia="zh-CN"/>
              </w:rPr>
              <w:t>ч</w:t>
            </w:r>
            <w:r w:rsidRPr="0017652F">
              <w:rPr>
                <w:rFonts w:ascii="Times New Roman" w:eastAsia="SimSun" w:hAnsi="Times New Roman" w:cs="Times New Roman"/>
                <w:spacing w:val="-4"/>
                <w:sz w:val="18"/>
                <w:szCs w:val="18"/>
                <w:lang w:val="sr-Cyrl-RS" w:eastAsia="zh-CN"/>
              </w:rPr>
              <w:t>у</w:t>
            </w:r>
            <w:r w:rsidRPr="0017652F">
              <w:rPr>
                <w:rFonts w:ascii="Times New Roman" w:eastAsia="SimSun" w:hAnsi="Times New Roman" w:cs="Times New Roman"/>
                <w:sz w:val="18"/>
                <w:szCs w:val="18"/>
                <w:lang w:val="sr-Cyrl-RS" w:eastAsia="zh-CN"/>
              </w:rPr>
              <w:t>н</w:t>
            </w:r>
            <w:r w:rsidRPr="0017652F">
              <w:rPr>
                <w:rFonts w:ascii="Times New Roman" w:eastAsia="SimSun" w:hAnsi="Times New Roman" w:cs="Times New Roman"/>
                <w:spacing w:val="-2"/>
                <w:sz w:val="18"/>
                <w:szCs w:val="18"/>
                <w:lang w:val="sr-Cyrl-RS" w:eastAsia="zh-CN"/>
              </w:rPr>
              <w:t>а</w:t>
            </w:r>
            <w:r w:rsidRPr="0017652F">
              <w:rPr>
                <w:rFonts w:ascii="Times New Roman" w:eastAsia="SimSun" w:hAnsi="Times New Roman" w:cs="Times New Roman"/>
                <w:sz w:val="18"/>
                <w:szCs w:val="18"/>
                <w:lang w:val="sr-Cyrl-RS" w:eastAsia="zh-CN"/>
              </w:rPr>
              <w:t>:</w:t>
            </w:r>
          </w:p>
        </w:tc>
        <w:tc>
          <w:tcPr>
            <w:tcW w:w="5468" w:type="dxa"/>
          </w:tcPr>
          <w:p w:rsidR="00B71A56" w:rsidRPr="0017652F" w:rsidRDefault="00B71A56" w:rsidP="00CE094D">
            <w:pPr>
              <w:widowControl w:val="0"/>
              <w:autoSpaceDE w:val="0"/>
              <w:autoSpaceDN w:val="0"/>
              <w:adjustRightInd w:val="0"/>
              <w:spacing w:after="0" w:line="240" w:lineRule="auto"/>
              <w:rPr>
                <w:rFonts w:ascii="Times New Roman" w:eastAsia="SimSun" w:hAnsi="Times New Roman" w:cs="Times New Roman"/>
                <w:sz w:val="24"/>
                <w:szCs w:val="24"/>
                <w:lang w:val="sr-Cyrl-RS" w:eastAsia="zh-CN"/>
              </w:rPr>
            </w:pPr>
          </w:p>
        </w:tc>
      </w:tr>
      <w:tr w:rsidR="00B71A56" w:rsidRPr="0017652F" w:rsidTr="00CE094D">
        <w:trPr>
          <w:trHeight w:hRule="exact" w:val="283"/>
        </w:trPr>
        <w:tc>
          <w:tcPr>
            <w:tcW w:w="4475" w:type="dxa"/>
            <w:vMerge/>
          </w:tcPr>
          <w:p w:rsidR="00B71A56" w:rsidRPr="0017652F" w:rsidRDefault="00B71A56" w:rsidP="00CE094D">
            <w:pPr>
              <w:widowControl w:val="0"/>
              <w:autoSpaceDE w:val="0"/>
              <w:autoSpaceDN w:val="0"/>
              <w:adjustRightInd w:val="0"/>
              <w:spacing w:after="0" w:line="240" w:lineRule="auto"/>
              <w:rPr>
                <w:rFonts w:ascii="Times New Roman" w:eastAsia="SimSun" w:hAnsi="Times New Roman" w:cs="Times New Roman"/>
                <w:sz w:val="24"/>
                <w:szCs w:val="24"/>
                <w:lang w:val="sr-Cyrl-RS" w:eastAsia="zh-CN"/>
              </w:rPr>
            </w:pPr>
          </w:p>
        </w:tc>
        <w:tc>
          <w:tcPr>
            <w:tcW w:w="5468" w:type="dxa"/>
          </w:tcPr>
          <w:p w:rsidR="00B71A56" w:rsidRPr="0017652F" w:rsidRDefault="00B71A56" w:rsidP="00CE094D">
            <w:pPr>
              <w:widowControl w:val="0"/>
              <w:autoSpaceDE w:val="0"/>
              <w:autoSpaceDN w:val="0"/>
              <w:adjustRightInd w:val="0"/>
              <w:spacing w:after="0" w:line="240" w:lineRule="auto"/>
              <w:rPr>
                <w:rFonts w:ascii="Times New Roman" w:eastAsia="SimSun" w:hAnsi="Times New Roman" w:cs="Times New Roman"/>
                <w:sz w:val="24"/>
                <w:szCs w:val="24"/>
                <w:lang w:val="sr-Cyrl-RS" w:eastAsia="zh-CN"/>
              </w:rPr>
            </w:pPr>
          </w:p>
        </w:tc>
      </w:tr>
      <w:tr w:rsidR="00B71A56" w:rsidRPr="0017652F" w:rsidTr="00CE094D">
        <w:trPr>
          <w:trHeight w:hRule="exact" w:val="482"/>
        </w:trPr>
        <w:tc>
          <w:tcPr>
            <w:tcW w:w="4475" w:type="dxa"/>
          </w:tcPr>
          <w:p w:rsidR="00B71A56" w:rsidRPr="0017652F" w:rsidRDefault="00B71A56" w:rsidP="00CE094D">
            <w:pPr>
              <w:widowControl w:val="0"/>
              <w:kinsoku w:val="0"/>
              <w:overflowPunct w:val="0"/>
              <w:autoSpaceDE w:val="0"/>
              <w:autoSpaceDN w:val="0"/>
              <w:adjustRightInd w:val="0"/>
              <w:spacing w:before="52" w:after="0" w:line="206" w:lineRule="exact"/>
              <w:ind w:right="10"/>
              <w:rPr>
                <w:rFonts w:ascii="Times New Roman" w:eastAsia="SimSun" w:hAnsi="Times New Roman" w:cs="Times New Roman"/>
                <w:sz w:val="24"/>
                <w:szCs w:val="24"/>
                <w:lang w:val="sr-Cyrl-RS" w:eastAsia="zh-CN"/>
              </w:rPr>
            </w:pPr>
            <w:r w:rsidRPr="0017652F">
              <w:rPr>
                <w:rFonts w:ascii="Times New Roman" w:eastAsia="SimSun" w:hAnsi="Times New Roman" w:cs="Times New Roman"/>
                <w:sz w:val="18"/>
                <w:szCs w:val="18"/>
                <w:lang w:val="sr-Cyrl-RS" w:eastAsia="zh-CN"/>
              </w:rPr>
              <w:t>Пр</w:t>
            </w:r>
            <w:r w:rsidRPr="0017652F">
              <w:rPr>
                <w:rFonts w:ascii="Times New Roman" w:eastAsia="SimSun" w:hAnsi="Times New Roman" w:cs="Times New Roman"/>
                <w:spacing w:val="1"/>
                <w:sz w:val="18"/>
                <w:szCs w:val="18"/>
                <w:lang w:val="sr-Cyrl-RS" w:eastAsia="zh-CN"/>
              </w:rPr>
              <w:t>о</w:t>
            </w:r>
            <w:r w:rsidRPr="0017652F">
              <w:rPr>
                <w:rFonts w:ascii="Times New Roman" w:eastAsia="SimSun" w:hAnsi="Times New Roman" w:cs="Times New Roman"/>
                <w:sz w:val="18"/>
                <w:szCs w:val="18"/>
                <w:lang w:val="sr-Cyrl-RS" w:eastAsia="zh-CN"/>
              </w:rPr>
              <w:t>ц</w:t>
            </w:r>
            <w:r w:rsidRPr="0017652F">
              <w:rPr>
                <w:rFonts w:ascii="Times New Roman" w:eastAsia="SimSun" w:hAnsi="Times New Roman" w:cs="Times New Roman"/>
                <w:spacing w:val="-2"/>
                <w:sz w:val="18"/>
                <w:szCs w:val="18"/>
                <w:lang w:val="sr-Cyrl-RS" w:eastAsia="zh-CN"/>
              </w:rPr>
              <w:t>е</w:t>
            </w:r>
            <w:r w:rsidRPr="0017652F">
              <w:rPr>
                <w:rFonts w:ascii="Times New Roman" w:eastAsia="SimSun" w:hAnsi="Times New Roman" w:cs="Times New Roman"/>
                <w:sz w:val="18"/>
                <w:szCs w:val="18"/>
                <w:lang w:val="sr-Cyrl-RS" w:eastAsia="zh-CN"/>
              </w:rPr>
              <w:t>н</w:t>
            </w:r>
            <w:r w:rsidRPr="0017652F">
              <w:rPr>
                <w:rFonts w:ascii="Times New Roman" w:eastAsia="SimSun" w:hAnsi="Times New Roman" w:cs="Times New Roman"/>
                <w:spacing w:val="-2"/>
                <w:sz w:val="18"/>
                <w:szCs w:val="18"/>
                <w:lang w:val="sr-Cyrl-RS" w:eastAsia="zh-CN"/>
              </w:rPr>
              <w:t>а</w:t>
            </w:r>
            <w:r w:rsidRPr="0017652F">
              <w:rPr>
                <w:rFonts w:ascii="Times New Roman" w:eastAsia="SimSun" w:hAnsi="Times New Roman" w:cs="Times New Roman"/>
                <w:sz w:val="18"/>
                <w:szCs w:val="18"/>
                <w:lang w:val="sr-Cyrl-RS" w:eastAsia="zh-CN"/>
              </w:rPr>
              <w:t xml:space="preserve">т </w:t>
            </w:r>
            <w:r w:rsidRPr="0017652F">
              <w:rPr>
                <w:rFonts w:ascii="Times New Roman" w:eastAsia="SimSun" w:hAnsi="Times New Roman" w:cs="Times New Roman"/>
                <w:spacing w:val="-2"/>
                <w:sz w:val="18"/>
                <w:szCs w:val="18"/>
                <w:lang w:val="sr-Cyrl-RS" w:eastAsia="zh-CN"/>
              </w:rPr>
              <w:t>у</w:t>
            </w:r>
            <w:r w:rsidRPr="0017652F">
              <w:rPr>
                <w:rFonts w:ascii="Times New Roman" w:eastAsia="SimSun" w:hAnsi="Times New Roman" w:cs="Times New Roman"/>
                <w:spacing w:val="1"/>
                <w:sz w:val="18"/>
                <w:szCs w:val="18"/>
                <w:lang w:val="sr-Cyrl-RS" w:eastAsia="zh-CN"/>
              </w:rPr>
              <w:t>к</w:t>
            </w:r>
            <w:r w:rsidRPr="0017652F">
              <w:rPr>
                <w:rFonts w:ascii="Times New Roman" w:eastAsia="SimSun" w:hAnsi="Times New Roman" w:cs="Times New Roman"/>
                <w:spacing w:val="-4"/>
                <w:sz w:val="18"/>
                <w:szCs w:val="18"/>
                <w:lang w:val="sr-Cyrl-RS" w:eastAsia="zh-CN"/>
              </w:rPr>
              <w:t>у</w:t>
            </w:r>
            <w:r w:rsidRPr="0017652F">
              <w:rPr>
                <w:rFonts w:ascii="Times New Roman" w:eastAsia="SimSun" w:hAnsi="Times New Roman" w:cs="Times New Roman"/>
                <w:sz w:val="18"/>
                <w:szCs w:val="18"/>
                <w:lang w:val="sr-Cyrl-RS" w:eastAsia="zh-CN"/>
              </w:rPr>
              <w:t>п</w:t>
            </w:r>
            <w:r w:rsidRPr="0017652F">
              <w:rPr>
                <w:rFonts w:ascii="Times New Roman" w:eastAsia="SimSun" w:hAnsi="Times New Roman" w:cs="Times New Roman"/>
                <w:spacing w:val="1"/>
                <w:sz w:val="18"/>
                <w:szCs w:val="18"/>
                <w:lang w:val="sr-Cyrl-RS" w:eastAsia="zh-CN"/>
              </w:rPr>
              <w:t>н</w:t>
            </w:r>
            <w:r w:rsidRPr="0017652F">
              <w:rPr>
                <w:rFonts w:ascii="Times New Roman" w:eastAsia="SimSun" w:hAnsi="Times New Roman" w:cs="Times New Roman"/>
                <w:sz w:val="18"/>
                <w:szCs w:val="18"/>
                <w:lang w:val="sr-Cyrl-RS" w:eastAsia="zh-CN"/>
              </w:rPr>
              <w:t>е</w:t>
            </w:r>
            <w:r w:rsidRPr="0017652F">
              <w:rPr>
                <w:rFonts w:ascii="Times New Roman" w:eastAsia="SimSun" w:hAnsi="Times New Roman" w:cs="Times New Roman"/>
                <w:spacing w:val="-1"/>
                <w:sz w:val="18"/>
                <w:szCs w:val="18"/>
                <w:lang w:val="sr-Cyrl-RS" w:eastAsia="zh-CN"/>
              </w:rPr>
              <w:t xml:space="preserve"> в</w:t>
            </w:r>
            <w:r w:rsidRPr="0017652F">
              <w:rPr>
                <w:rFonts w:ascii="Times New Roman" w:eastAsia="SimSun" w:hAnsi="Times New Roman" w:cs="Times New Roman"/>
                <w:spacing w:val="1"/>
                <w:sz w:val="18"/>
                <w:szCs w:val="18"/>
                <w:lang w:val="sr-Cyrl-RS" w:eastAsia="zh-CN"/>
              </w:rPr>
              <w:t>р</w:t>
            </w:r>
            <w:r w:rsidRPr="0017652F">
              <w:rPr>
                <w:rFonts w:ascii="Times New Roman" w:eastAsia="SimSun" w:hAnsi="Times New Roman" w:cs="Times New Roman"/>
                <w:spacing w:val="-1"/>
                <w:sz w:val="18"/>
                <w:szCs w:val="18"/>
                <w:lang w:val="sr-Cyrl-RS" w:eastAsia="zh-CN"/>
              </w:rPr>
              <w:t>е</w:t>
            </w:r>
            <w:r w:rsidRPr="0017652F">
              <w:rPr>
                <w:rFonts w:ascii="Times New Roman" w:eastAsia="SimSun" w:hAnsi="Times New Roman" w:cs="Times New Roman"/>
                <w:sz w:val="18"/>
                <w:szCs w:val="18"/>
                <w:lang w:val="sr-Cyrl-RS" w:eastAsia="zh-CN"/>
              </w:rPr>
              <w:t>д</w:t>
            </w:r>
            <w:r w:rsidRPr="0017652F">
              <w:rPr>
                <w:rFonts w:ascii="Times New Roman" w:eastAsia="SimSun" w:hAnsi="Times New Roman" w:cs="Times New Roman"/>
                <w:spacing w:val="-1"/>
                <w:sz w:val="18"/>
                <w:szCs w:val="18"/>
                <w:lang w:val="sr-Cyrl-RS" w:eastAsia="zh-CN"/>
              </w:rPr>
              <w:t>н</w:t>
            </w:r>
            <w:r w:rsidRPr="0017652F">
              <w:rPr>
                <w:rFonts w:ascii="Times New Roman" w:eastAsia="SimSun" w:hAnsi="Times New Roman" w:cs="Times New Roman"/>
                <w:spacing w:val="1"/>
                <w:sz w:val="18"/>
                <w:szCs w:val="18"/>
                <w:lang w:val="sr-Cyrl-RS" w:eastAsia="zh-CN"/>
              </w:rPr>
              <w:t>о</w:t>
            </w:r>
            <w:r w:rsidRPr="0017652F">
              <w:rPr>
                <w:rFonts w:ascii="Times New Roman" w:eastAsia="SimSun" w:hAnsi="Times New Roman" w:cs="Times New Roman"/>
                <w:spacing w:val="-1"/>
                <w:sz w:val="18"/>
                <w:szCs w:val="18"/>
                <w:lang w:val="sr-Cyrl-RS" w:eastAsia="zh-CN"/>
              </w:rPr>
              <w:t>с</w:t>
            </w:r>
            <w:r w:rsidRPr="0017652F">
              <w:rPr>
                <w:rFonts w:ascii="Times New Roman" w:eastAsia="SimSun" w:hAnsi="Times New Roman" w:cs="Times New Roman"/>
                <w:sz w:val="18"/>
                <w:szCs w:val="18"/>
                <w:lang w:val="sr-Cyrl-RS" w:eastAsia="zh-CN"/>
              </w:rPr>
              <w:t>ти н</w:t>
            </w:r>
            <w:r w:rsidRPr="0017652F">
              <w:rPr>
                <w:rFonts w:ascii="Times New Roman" w:eastAsia="SimSun" w:hAnsi="Times New Roman" w:cs="Times New Roman"/>
                <w:spacing w:val="1"/>
                <w:sz w:val="18"/>
                <w:szCs w:val="18"/>
                <w:lang w:val="sr-Cyrl-RS" w:eastAsia="zh-CN"/>
              </w:rPr>
              <w:t>а</w:t>
            </w:r>
            <w:r w:rsidRPr="0017652F">
              <w:rPr>
                <w:rFonts w:ascii="Times New Roman" w:eastAsia="SimSun" w:hAnsi="Times New Roman" w:cs="Times New Roman"/>
                <w:sz w:val="18"/>
                <w:szCs w:val="18"/>
                <w:lang w:val="sr-Cyrl-RS" w:eastAsia="zh-CN"/>
              </w:rPr>
              <w:t>б</w:t>
            </w:r>
            <w:r w:rsidRPr="0017652F">
              <w:rPr>
                <w:rFonts w:ascii="Times New Roman" w:eastAsia="SimSun" w:hAnsi="Times New Roman" w:cs="Times New Roman"/>
                <w:spacing w:val="-2"/>
                <w:sz w:val="18"/>
                <w:szCs w:val="18"/>
                <w:lang w:val="sr-Cyrl-RS" w:eastAsia="zh-CN"/>
              </w:rPr>
              <w:t>а</w:t>
            </w:r>
            <w:r w:rsidRPr="0017652F">
              <w:rPr>
                <w:rFonts w:ascii="Times New Roman" w:eastAsia="SimSun" w:hAnsi="Times New Roman" w:cs="Times New Roman"/>
                <w:spacing w:val="-1"/>
                <w:sz w:val="18"/>
                <w:szCs w:val="18"/>
                <w:lang w:val="sr-Cyrl-RS" w:eastAsia="zh-CN"/>
              </w:rPr>
              <w:t>в</w:t>
            </w:r>
            <w:r w:rsidRPr="0017652F">
              <w:rPr>
                <w:rFonts w:ascii="Times New Roman" w:eastAsia="SimSun" w:hAnsi="Times New Roman" w:cs="Times New Roman"/>
                <w:spacing w:val="1"/>
                <w:sz w:val="18"/>
                <w:szCs w:val="18"/>
                <w:lang w:val="sr-Cyrl-RS" w:eastAsia="zh-CN"/>
              </w:rPr>
              <w:t>к</w:t>
            </w:r>
            <w:r w:rsidRPr="0017652F">
              <w:rPr>
                <w:rFonts w:ascii="Times New Roman" w:eastAsia="SimSun" w:hAnsi="Times New Roman" w:cs="Times New Roman"/>
                <w:sz w:val="18"/>
                <w:szCs w:val="18"/>
                <w:lang w:val="sr-Cyrl-RS" w:eastAsia="zh-CN"/>
              </w:rPr>
              <w:t>е</w:t>
            </w:r>
            <w:r w:rsidRPr="0017652F">
              <w:rPr>
                <w:rFonts w:ascii="Times New Roman" w:eastAsia="SimSun" w:hAnsi="Times New Roman" w:cs="Times New Roman"/>
                <w:spacing w:val="-1"/>
                <w:sz w:val="18"/>
                <w:szCs w:val="18"/>
                <w:lang w:val="sr-Cyrl-RS" w:eastAsia="zh-CN"/>
              </w:rPr>
              <w:t xml:space="preserve"> </w:t>
            </w:r>
            <w:r w:rsidRPr="0017652F">
              <w:rPr>
                <w:rFonts w:ascii="Times New Roman" w:eastAsia="SimSun" w:hAnsi="Times New Roman" w:cs="Times New Roman"/>
                <w:spacing w:val="-2"/>
                <w:sz w:val="18"/>
                <w:szCs w:val="18"/>
                <w:lang w:val="sr-Cyrl-RS" w:eastAsia="zh-CN"/>
              </w:rPr>
              <w:t>к</w:t>
            </w:r>
            <w:r w:rsidRPr="0017652F">
              <w:rPr>
                <w:rFonts w:ascii="Times New Roman" w:eastAsia="SimSun" w:hAnsi="Times New Roman" w:cs="Times New Roman"/>
                <w:spacing w:val="1"/>
                <w:sz w:val="18"/>
                <w:szCs w:val="18"/>
                <w:lang w:val="sr-Cyrl-RS" w:eastAsia="zh-CN"/>
              </w:rPr>
              <w:t>о</w:t>
            </w:r>
            <w:r w:rsidRPr="0017652F">
              <w:rPr>
                <w:rFonts w:ascii="Times New Roman" w:eastAsia="SimSun" w:hAnsi="Times New Roman" w:cs="Times New Roman"/>
                <w:sz w:val="18"/>
                <w:szCs w:val="18"/>
                <w:lang w:val="sr-Cyrl-RS" w:eastAsia="zh-CN"/>
              </w:rPr>
              <w:t xml:space="preserve">ји </w:t>
            </w:r>
            <w:r w:rsidRPr="0017652F">
              <w:rPr>
                <w:rFonts w:ascii="Times New Roman" w:eastAsia="SimSun" w:hAnsi="Times New Roman" w:cs="Times New Roman"/>
                <w:spacing w:val="1"/>
                <w:sz w:val="18"/>
                <w:szCs w:val="18"/>
                <w:lang w:val="sr-Cyrl-RS" w:eastAsia="zh-CN"/>
              </w:rPr>
              <w:t>ћ</w:t>
            </w:r>
            <w:r w:rsidRPr="0017652F">
              <w:rPr>
                <w:rFonts w:ascii="Times New Roman" w:eastAsia="SimSun" w:hAnsi="Times New Roman" w:cs="Times New Roman"/>
                <w:sz w:val="18"/>
                <w:szCs w:val="18"/>
                <w:lang w:val="sr-Cyrl-RS" w:eastAsia="zh-CN"/>
              </w:rPr>
              <w:t>е</w:t>
            </w:r>
            <w:r w:rsidRPr="0017652F">
              <w:rPr>
                <w:rFonts w:ascii="Times New Roman" w:eastAsia="SimSun" w:hAnsi="Times New Roman" w:cs="Times New Roman"/>
                <w:spacing w:val="-1"/>
                <w:sz w:val="18"/>
                <w:szCs w:val="18"/>
                <w:lang w:val="sr-Cyrl-RS" w:eastAsia="zh-CN"/>
              </w:rPr>
              <w:t xml:space="preserve"> с</w:t>
            </w:r>
            <w:r w:rsidRPr="0017652F">
              <w:rPr>
                <w:rFonts w:ascii="Times New Roman" w:eastAsia="SimSun" w:hAnsi="Times New Roman" w:cs="Times New Roman"/>
                <w:sz w:val="18"/>
                <w:szCs w:val="18"/>
                <w:lang w:val="sr-Cyrl-RS" w:eastAsia="zh-CN"/>
              </w:rPr>
              <w:t>е по</w:t>
            </w:r>
            <w:r w:rsidRPr="0017652F">
              <w:rPr>
                <w:rFonts w:ascii="Times New Roman" w:eastAsia="SimSun" w:hAnsi="Times New Roman" w:cs="Times New Roman"/>
                <w:spacing w:val="-1"/>
                <w:sz w:val="18"/>
                <w:szCs w:val="18"/>
                <w:lang w:val="sr-Cyrl-RS" w:eastAsia="zh-CN"/>
              </w:rPr>
              <w:t>ве</w:t>
            </w:r>
            <w:r w:rsidRPr="0017652F">
              <w:rPr>
                <w:rFonts w:ascii="Times New Roman" w:eastAsia="SimSun" w:hAnsi="Times New Roman" w:cs="Times New Roman"/>
                <w:spacing w:val="1"/>
                <w:sz w:val="18"/>
                <w:szCs w:val="18"/>
                <w:lang w:val="sr-Cyrl-RS" w:eastAsia="zh-CN"/>
              </w:rPr>
              <w:t>р</w:t>
            </w:r>
            <w:r w:rsidRPr="0017652F">
              <w:rPr>
                <w:rFonts w:ascii="Times New Roman" w:eastAsia="SimSun" w:hAnsi="Times New Roman" w:cs="Times New Roman"/>
                <w:sz w:val="18"/>
                <w:szCs w:val="18"/>
                <w:lang w:val="sr-Cyrl-RS" w:eastAsia="zh-CN"/>
              </w:rPr>
              <w:t>ити под</w:t>
            </w:r>
            <w:r w:rsidRPr="0017652F">
              <w:rPr>
                <w:rFonts w:ascii="Times New Roman" w:eastAsia="SimSun" w:hAnsi="Times New Roman" w:cs="Times New Roman"/>
                <w:spacing w:val="-1"/>
                <w:sz w:val="18"/>
                <w:szCs w:val="18"/>
                <w:lang w:val="sr-Cyrl-RS" w:eastAsia="zh-CN"/>
              </w:rPr>
              <w:t>и</w:t>
            </w:r>
            <w:r w:rsidRPr="0017652F">
              <w:rPr>
                <w:rFonts w:ascii="Times New Roman" w:eastAsia="SimSun" w:hAnsi="Times New Roman" w:cs="Times New Roman"/>
                <w:sz w:val="18"/>
                <w:szCs w:val="18"/>
                <w:lang w:val="sr-Cyrl-RS" w:eastAsia="zh-CN"/>
              </w:rPr>
              <w:t>з</w:t>
            </w:r>
            <w:r w:rsidRPr="0017652F">
              <w:rPr>
                <w:rFonts w:ascii="Times New Roman" w:eastAsia="SimSun" w:hAnsi="Times New Roman" w:cs="Times New Roman"/>
                <w:spacing w:val="-1"/>
                <w:sz w:val="18"/>
                <w:szCs w:val="18"/>
                <w:lang w:val="sr-Cyrl-RS" w:eastAsia="zh-CN"/>
              </w:rPr>
              <w:t>в</w:t>
            </w:r>
            <w:r w:rsidRPr="0017652F">
              <w:rPr>
                <w:rFonts w:ascii="Times New Roman" w:eastAsia="SimSun" w:hAnsi="Times New Roman" w:cs="Times New Roman"/>
                <w:spacing w:val="1"/>
                <w:sz w:val="18"/>
                <w:szCs w:val="18"/>
                <w:lang w:val="sr-Cyrl-RS" w:eastAsia="zh-CN"/>
              </w:rPr>
              <w:t>о</w:t>
            </w:r>
            <w:r w:rsidRPr="0017652F">
              <w:rPr>
                <w:rFonts w:ascii="Times New Roman" w:eastAsia="SimSun" w:hAnsi="Times New Roman" w:cs="Times New Roman"/>
                <w:sz w:val="18"/>
                <w:szCs w:val="18"/>
                <w:lang w:val="sr-Cyrl-RS" w:eastAsia="zh-CN"/>
              </w:rPr>
              <w:t>ђ</w:t>
            </w:r>
            <w:r w:rsidRPr="0017652F">
              <w:rPr>
                <w:rFonts w:ascii="Times New Roman" w:eastAsia="SimSun" w:hAnsi="Times New Roman" w:cs="Times New Roman"/>
                <w:spacing w:val="-2"/>
                <w:sz w:val="18"/>
                <w:szCs w:val="18"/>
                <w:lang w:val="sr-Cyrl-RS" w:eastAsia="zh-CN"/>
              </w:rPr>
              <w:t>а</w:t>
            </w:r>
            <w:r w:rsidRPr="0017652F">
              <w:rPr>
                <w:rFonts w:ascii="Times New Roman" w:eastAsia="SimSun" w:hAnsi="Times New Roman" w:cs="Times New Roman"/>
                <w:sz w:val="18"/>
                <w:szCs w:val="18"/>
                <w:lang w:val="sr-Cyrl-RS" w:eastAsia="zh-CN"/>
              </w:rPr>
              <w:t>ч</w:t>
            </w:r>
            <w:r w:rsidRPr="0017652F">
              <w:rPr>
                <w:rFonts w:ascii="Times New Roman" w:eastAsia="SimSun" w:hAnsi="Times New Roman" w:cs="Times New Roman"/>
                <w:spacing w:val="-4"/>
                <w:sz w:val="18"/>
                <w:szCs w:val="18"/>
                <w:lang w:val="sr-Cyrl-RS" w:eastAsia="zh-CN"/>
              </w:rPr>
              <w:t>у</w:t>
            </w:r>
            <w:r w:rsidRPr="0017652F">
              <w:rPr>
                <w:rFonts w:ascii="Times New Roman" w:eastAsia="SimSun" w:hAnsi="Times New Roman" w:cs="Times New Roman"/>
                <w:sz w:val="18"/>
                <w:szCs w:val="18"/>
                <w:lang w:val="sr-Cyrl-RS" w:eastAsia="zh-CN"/>
              </w:rPr>
              <w:t>:</w:t>
            </w:r>
          </w:p>
        </w:tc>
        <w:tc>
          <w:tcPr>
            <w:tcW w:w="5468" w:type="dxa"/>
          </w:tcPr>
          <w:p w:rsidR="00B71A56" w:rsidRPr="0017652F" w:rsidRDefault="00B71A56" w:rsidP="00CE094D">
            <w:pPr>
              <w:widowControl w:val="0"/>
              <w:autoSpaceDE w:val="0"/>
              <w:autoSpaceDN w:val="0"/>
              <w:adjustRightInd w:val="0"/>
              <w:spacing w:after="0" w:line="240" w:lineRule="auto"/>
              <w:rPr>
                <w:rFonts w:ascii="Times New Roman" w:eastAsia="SimSun" w:hAnsi="Times New Roman" w:cs="Times New Roman"/>
                <w:sz w:val="24"/>
                <w:szCs w:val="24"/>
                <w:lang w:val="sr-Cyrl-RS" w:eastAsia="zh-CN"/>
              </w:rPr>
            </w:pPr>
          </w:p>
        </w:tc>
      </w:tr>
      <w:tr w:rsidR="00B71A56" w:rsidRPr="0017652F" w:rsidTr="00CE094D">
        <w:trPr>
          <w:trHeight w:hRule="exact" w:val="485"/>
        </w:trPr>
        <w:tc>
          <w:tcPr>
            <w:tcW w:w="4475" w:type="dxa"/>
          </w:tcPr>
          <w:p w:rsidR="00B71A56" w:rsidRPr="0017652F" w:rsidRDefault="00B71A56" w:rsidP="00CE094D">
            <w:pPr>
              <w:widowControl w:val="0"/>
              <w:kinsoku w:val="0"/>
              <w:overflowPunct w:val="0"/>
              <w:autoSpaceDE w:val="0"/>
              <w:autoSpaceDN w:val="0"/>
              <w:adjustRightInd w:val="0"/>
              <w:spacing w:before="55" w:after="0" w:line="206" w:lineRule="exact"/>
              <w:rPr>
                <w:rFonts w:ascii="Times New Roman" w:eastAsia="SimSun" w:hAnsi="Times New Roman" w:cs="Times New Roman"/>
                <w:sz w:val="24"/>
                <w:szCs w:val="24"/>
                <w:lang w:val="sr-Cyrl-RS" w:eastAsia="zh-CN"/>
              </w:rPr>
            </w:pPr>
            <w:r w:rsidRPr="0017652F">
              <w:rPr>
                <w:rFonts w:ascii="Times New Roman" w:eastAsia="SimSun" w:hAnsi="Times New Roman" w:cs="Times New Roman"/>
                <w:sz w:val="18"/>
                <w:szCs w:val="18"/>
                <w:lang w:val="sr-Cyrl-RS" w:eastAsia="zh-CN"/>
              </w:rPr>
              <w:t>Д</w:t>
            </w:r>
            <w:r w:rsidRPr="0017652F">
              <w:rPr>
                <w:rFonts w:ascii="Times New Roman" w:eastAsia="SimSun" w:hAnsi="Times New Roman" w:cs="Times New Roman"/>
                <w:spacing w:val="-2"/>
                <w:sz w:val="18"/>
                <w:szCs w:val="18"/>
                <w:lang w:val="sr-Cyrl-RS" w:eastAsia="zh-CN"/>
              </w:rPr>
              <w:t>е</w:t>
            </w:r>
            <w:r w:rsidRPr="0017652F">
              <w:rPr>
                <w:rFonts w:ascii="Times New Roman" w:eastAsia="SimSun" w:hAnsi="Times New Roman" w:cs="Times New Roman"/>
                <w:sz w:val="18"/>
                <w:szCs w:val="18"/>
                <w:lang w:val="sr-Cyrl-RS" w:eastAsia="zh-CN"/>
              </w:rPr>
              <w:t>о</w:t>
            </w:r>
            <w:r w:rsidRPr="0017652F">
              <w:rPr>
                <w:rFonts w:ascii="Times New Roman" w:eastAsia="SimSun" w:hAnsi="Times New Roman" w:cs="Times New Roman"/>
                <w:spacing w:val="1"/>
                <w:sz w:val="18"/>
                <w:szCs w:val="18"/>
                <w:lang w:val="sr-Cyrl-RS" w:eastAsia="zh-CN"/>
              </w:rPr>
              <w:t xml:space="preserve"> </w:t>
            </w:r>
            <w:r w:rsidRPr="0017652F">
              <w:rPr>
                <w:rFonts w:ascii="Times New Roman" w:eastAsia="SimSun" w:hAnsi="Times New Roman" w:cs="Times New Roman"/>
                <w:sz w:val="18"/>
                <w:szCs w:val="18"/>
                <w:lang w:val="sr-Cyrl-RS" w:eastAsia="zh-CN"/>
              </w:rPr>
              <w:t>пр</w:t>
            </w:r>
            <w:r w:rsidRPr="0017652F">
              <w:rPr>
                <w:rFonts w:ascii="Times New Roman" w:eastAsia="SimSun" w:hAnsi="Times New Roman" w:cs="Times New Roman"/>
                <w:spacing w:val="-1"/>
                <w:sz w:val="18"/>
                <w:szCs w:val="18"/>
                <w:lang w:val="sr-Cyrl-RS" w:eastAsia="zh-CN"/>
              </w:rPr>
              <w:t>е</w:t>
            </w:r>
            <w:r w:rsidRPr="0017652F">
              <w:rPr>
                <w:rFonts w:ascii="Times New Roman" w:eastAsia="SimSun" w:hAnsi="Times New Roman" w:cs="Times New Roman"/>
                <w:sz w:val="18"/>
                <w:szCs w:val="18"/>
                <w:lang w:val="sr-Cyrl-RS" w:eastAsia="zh-CN"/>
              </w:rPr>
              <w:t>д</w:t>
            </w:r>
            <w:r w:rsidRPr="0017652F">
              <w:rPr>
                <w:rFonts w:ascii="Times New Roman" w:eastAsia="SimSun" w:hAnsi="Times New Roman" w:cs="Times New Roman"/>
                <w:spacing w:val="-2"/>
                <w:sz w:val="18"/>
                <w:szCs w:val="18"/>
                <w:lang w:val="sr-Cyrl-RS" w:eastAsia="zh-CN"/>
              </w:rPr>
              <w:t>м</w:t>
            </w:r>
            <w:r w:rsidRPr="0017652F">
              <w:rPr>
                <w:rFonts w:ascii="Times New Roman" w:eastAsia="SimSun" w:hAnsi="Times New Roman" w:cs="Times New Roman"/>
                <w:spacing w:val="-1"/>
                <w:sz w:val="18"/>
                <w:szCs w:val="18"/>
                <w:lang w:val="sr-Cyrl-RS" w:eastAsia="zh-CN"/>
              </w:rPr>
              <w:t>е</w:t>
            </w:r>
            <w:r w:rsidRPr="0017652F">
              <w:rPr>
                <w:rFonts w:ascii="Times New Roman" w:eastAsia="SimSun" w:hAnsi="Times New Roman" w:cs="Times New Roman"/>
                <w:sz w:val="18"/>
                <w:szCs w:val="18"/>
                <w:lang w:val="sr-Cyrl-RS" w:eastAsia="zh-CN"/>
              </w:rPr>
              <w:t>та  н</w:t>
            </w:r>
            <w:r w:rsidRPr="0017652F">
              <w:rPr>
                <w:rFonts w:ascii="Times New Roman" w:eastAsia="SimSun" w:hAnsi="Times New Roman" w:cs="Times New Roman"/>
                <w:spacing w:val="-2"/>
                <w:sz w:val="18"/>
                <w:szCs w:val="18"/>
                <w:lang w:val="sr-Cyrl-RS" w:eastAsia="zh-CN"/>
              </w:rPr>
              <w:t>а</w:t>
            </w:r>
            <w:r w:rsidRPr="0017652F">
              <w:rPr>
                <w:rFonts w:ascii="Times New Roman" w:eastAsia="SimSun" w:hAnsi="Times New Roman" w:cs="Times New Roman"/>
                <w:sz w:val="18"/>
                <w:szCs w:val="18"/>
                <w:lang w:val="sr-Cyrl-RS" w:eastAsia="zh-CN"/>
              </w:rPr>
              <w:t>б</w:t>
            </w:r>
            <w:r w:rsidRPr="0017652F">
              <w:rPr>
                <w:rFonts w:ascii="Times New Roman" w:eastAsia="SimSun" w:hAnsi="Times New Roman" w:cs="Times New Roman"/>
                <w:spacing w:val="-2"/>
                <w:sz w:val="18"/>
                <w:szCs w:val="18"/>
                <w:lang w:val="sr-Cyrl-RS" w:eastAsia="zh-CN"/>
              </w:rPr>
              <w:t>а</w:t>
            </w:r>
            <w:r w:rsidRPr="0017652F">
              <w:rPr>
                <w:rFonts w:ascii="Times New Roman" w:eastAsia="SimSun" w:hAnsi="Times New Roman" w:cs="Times New Roman"/>
                <w:spacing w:val="1"/>
                <w:sz w:val="18"/>
                <w:szCs w:val="18"/>
                <w:lang w:val="sr-Cyrl-RS" w:eastAsia="zh-CN"/>
              </w:rPr>
              <w:t>в</w:t>
            </w:r>
            <w:r w:rsidRPr="0017652F">
              <w:rPr>
                <w:rFonts w:ascii="Times New Roman" w:eastAsia="SimSun" w:hAnsi="Times New Roman" w:cs="Times New Roman"/>
                <w:spacing w:val="-2"/>
                <w:sz w:val="18"/>
                <w:szCs w:val="18"/>
                <w:lang w:val="sr-Cyrl-RS" w:eastAsia="zh-CN"/>
              </w:rPr>
              <w:t>к</w:t>
            </w:r>
            <w:r w:rsidRPr="0017652F">
              <w:rPr>
                <w:rFonts w:ascii="Times New Roman" w:eastAsia="SimSun" w:hAnsi="Times New Roman" w:cs="Times New Roman"/>
                <w:sz w:val="18"/>
                <w:szCs w:val="18"/>
                <w:lang w:val="sr-Cyrl-RS" w:eastAsia="zh-CN"/>
              </w:rPr>
              <w:t>е</w:t>
            </w:r>
            <w:r w:rsidRPr="0017652F">
              <w:rPr>
                <w:rFonts w:ascii="Times New Roman" w:eastAsia="SimSun" w:hAnsi="Times New Roman" w:cs="Times New Roman"/>
                <w:spacing w:val="-1"/>
                <w:sz w:val="18"/>
                <w:szCs w:val="18"/>
                <w:lang w:val="sr-Cyrl-RS" w:eastAsia="zh-CN"/>
              </w:rPr>
              <w:t xml:space="preserve"> </w:t>
            </w:r>
            <w:r w:rsidRPr="0017652F">
              <w:rPr>
                <w:rFonts w:ascii="Times New Roman" w:eastAsia="SimSun" w:hAnsi="Times New Roman" w:cs="Times New Roman"/>
                <w:spacing w:val="-2"/>
                <w:sz w:val="18"/>
                <w:szCs w:val="18"/>
                <w:lang w:val="sr-Cyrl-RS" w:eastAsia="zh-CN"/>
              </w:rPr>
              <w:t>к</w:t>
            </w:r>
            <w:r w:rsidRPr="0017652F">
              <w:rPr>
                <w:rFonts w:ascii="Times New Roman" w:eastAsia="SimSun" w:hAnsi="Times New Roman" w:cs="Times New Roman"/>
                <w:spacing w:val="1"/>
                <w:sz w:val="18"/>
                <w:szCs w:val="18"/>
                <w:lang w:val="sr-Cyrl-RS" w:eastAsia="zh-CN"/>
              </w:rPr>
              <w:t>о</w:t>
            </w:r>
            <w:r w:rsidRPr="0017652F">
              <w:rPr>
                <w:rFonts w:ascii="Times New Roman" w:eastAsia="SimSun" w:hAnsi="Times New Roman" w:cs="Times New Roman"/>
                <w:sz w:val="18"/>
                <w:szCs w:val="18"/>
                <w:lang w:val="sr-Cyrl-RS" w:eastAsia="zh-CN"/>
              </w:rPr>
              <w:t xml:space="preserve">ји </w:t>
            </w:r>
            <w:r w:rsidRPr="0017652F">
              <w:rPr>
                <w:rFonts w:ascii="Times New Roman" w:eastAsia="SimSun" w:hAnsi="Times New Roman" w:cs="Times New Roman"/>
                <w:spacing w:val="1"/>
                <w:sz w:val="18"/>
                <w:szCs w:val="18"/>
                <w:lang w:val="sr-Cyrl-RS" w:eastAsia="zh-CN"/>
              </w:rPr>
              <w:t>ћ</w:t>
            </w:r>
            <w:r w:rsidRPr="0017652F">
              <w:rPr>
                <w:rFonts w:ascii="Times New Roman" w:eastAsia="SimSun" w:hAnsi="Times New Roman" w:cs="Times New Roman"/>
                <w:sz w:val="18"/>
                <w:szCs w:val="18"/>
                <w:lang w:val="sr-Cyrl-RS" w:eastAsia="zh-CN"/>
              </w:rPr>
              <w:t>е</w:t>
            </w:r>
            <w:r w:rsidRPr="0017652F">
              <w:rPr>
                <w:rFonts w:ascii="Times New Roman" w:eastAsia="SimSun" w:hAnsi="Times New Roman" w:cs="Times New Roman"/>
                <w:spacing w:val="-1"/>
                <w:sz w:val="18"/>
                <w:szCs w:val="18"/>
                <w:lang w:val="sr-Cyrl-RS" w:eastAsia="zh-CN"/>
              </w:rPr>
              <w:t xml:space="preserve"> </w:t>
            </w:r>
            <w:r w:rsidRPr="0017652F">
              <w:rPr>
                <w:rFonts w:ascii="Times New Roman" w:eastAsia="SimSun" w:hAnsi="Times New Roman" w:cs="Times New Roman"/>
                <w:sz w:val="18"/>
                <w:szCs w:val="18"/>
                <w:lang w:val="sr-Cyrl-RS" w:eastAsia="zh-CN"/>
              </w:rPr>
              <w:t>из</w:t>
            </w:r>
            <w:r w:rsidRPr="0017652F">
              <w:rPr>
                <w:rFonts w:ascii="Times New Roman" w:eastAsia="SimSun" w:hAnsi="Times New Roman" w:cs="Times New Roman"/>
                <w:spacing w:val="-1"/>
                <w:sz w:val="18"/>
                <w:szCs w:val="18"/>
                <w:lang w:val="sr-Cyrl-RS" w:eastAsia="zh-CN"/>
              </w:rPr>
              <w:t>в</w:t>
            </w:r>
            <w:r w:rsidRPr="0017652F">
              <w:rPr>
                <w:rFonts w:ascii="Times New Roman" w:eastAsia="SimSun" w:hAnsi="Times New Roman" w:cs="Times New Roman"/>
                <w:spacing w:val="1"/>
                <w:sz w:val="18"/>
                <w:szCs w:val="18"/>
                <w:lang w:val="sr-Cyrl-RS" w:eastAsia="zh-CN"/>
              </w:rPr>
              <w:t>р</w:t>
            </w:r>
            <w:r w:rsidRPr="0017652F">
              <w:rPr>
                <w:rFonts w:ascii="Times New Roman" w:eastAsia="SimSun" w:hAnsi="Times New Roman" w:cs="Times New Roman"/>
                <w:sz w:val="18"/>
                <w:szCs w:val="18"/>
                <w:lang w:val="sr-Cyrl-RS" w:eastAsia="zh-CN"/>
              </w:rPr>
              <w:t>шити пр</w:t>
            </w:r>
            <w:r w:rsidRPr="0017652F">
              <w:rPr>
                <w:rFonts w:ascii="Times New Roman" w:eastAsia="SimSun" w:hAnsi="Times New Roman" w:cs="Times New Roman"/>
                <w:spacing w:val="-1"/>
                <w:sz w:val="18"/>
                <w:szCs w:val="18"/>
                <w:lang w:val="sr-Cyrl-RS" w:eastAsia="zh-CN"/>
              </w:rPr>
              <w:t>е</w:t>
            </w:r>
            <w:r w:rsidRPr="0017652F">
              <w:rPr>
                <w:rFonts w:ascii="Times New Roman" w:eastAsia="SimSun" w:hAnsi="Times New Roman" w:cs="Times New Roman"/>
                <w:spacing w:val="-2"/>
                <w:sz w:val="18"/>
                <w:szCs w:val="18"/>
                <w:lang w:val="sr-Cyrl-RS" w:eastAsia="zh-CN"/>
              </w:rPr>
              <w:t>к</w:t>
            </w:r>
            <w:r w:rsidRPr="0017652F">
              <w:rPr>
                <w:rFonts w:ascii="Times New Roman" w:eastAsia="SimSun" w:hAnsi="Times New Roman" w:cs="Times New Roman"/>
                <w:sz w:val="18"/>
                <w:szCs w:val="18"/>
                <w:lang w:val="sr-Cyrl-RS" w:eastAsia="zh-CN"/>
              </w:rPr>
              <w:t>о под</w:t>
            </w:r>
            <w:r w:rsidRPr="0017652F">
              <w:rPr>
                <w:rFonts w:ascii="Times New Roman" w:eastAsia="SimSun" w:hAnsi="Times New Roman" w:cs="Times New Roman"/>
                <w:spacing w:val="-1"/>
                <w:sz w:val="18"/>
                <w:szCs w:val="18"/>
                <w:lang w:val="sr-Cyrl-RS" w:eastAsia="zh-CN"/>
              </w:rPr>
              <w:t>и</w:t>
            </w:r>
            <w:r w:rsidRPr="0017652F">
              <w:rPr>
                <w:rFonts w:ascii="Times New Roman" w:eastAsia="SimSun" w:hAnsi="Times New Roman" w:cs="Times New Roman"/>
                <w:sz w:val="18"/>
                <w:szCs w:val="18"/>
                <w:lang w:val="sr-Cyrl-RS" w:eastAsia="zh-CN"/>
              </w:rPr>
              <w:t>з</w:t>
            </w:r>
            <w:r w:rsidRPr="0017652F">
              <w:rPr>
                <w:rFonts w:ascii="Times New Roman" w:eastAsia="SimSun" w:hAnsi="Times New Roman" w:cs="Times New Roman"/>
                <w:spacing w:val="-1"/>
                <w:sz w:val="18"/>
                <w:szCs w:val="18"/>
                <w:lang w:val="sr-Cyrl-RS" w:eastAsia="zh-CN"/>
              </w:rPr>
              <w:t>в</w:t>
            </w:r>
            <w:r w:rsidRPr="0017652F">
              <w:rPr>
                <w:rFonts w:ascii="Times New Roman" w:eastAsia="SimSun" w:hAnsi="Times New Roman" w:cs="Times New Roman"/>
                <w:spacing w:val="1"/>
                <w:sz w:val="18"/>
                <w:szCs w:val="18"/>
                <w:lang w:val="sr-Cyrl-RS" w:eastAsia="zh-CN"/>
              </w:rPr>
              <w:t>о</w:t>
            </w:r>
            <w:r w:rsidRPr="0017652F">
              <w:rPr>
                <w:rFonts w:ascii="Times New Roman" w:eastAsia="SimSun" w:hAnsi="Times New Roman" w:cs="Times New Roman"/>
                <w:sz w:val="18"/>
                <w:szCs w:val="18"/>
                <w:lang w:val="sr-Cyrl-RS" w:eastAsia="zh-CN"/>
              </w:rPr>
              <w:t>ђ</w:t>
            </w:r>
            <w:r w:rsidRPr="0017652F">
              <w:rPr>
                <w:rFonts w:ascii="Times New Roman" w:eastAsia="SimSun" w:hAnsi="Times New Roman" w:cs="Times New Roman"/>
                <w:spacing w:val="-2"/>
                <w:sz w:val="18"/>
                <w:szCs w:val="18"/>
                <w:lang w:val="sr-Cyrl-RS" w:eastAsia="zh-CN"/>
              </w:rPr>
              <w:t>а</w:t>
            </w:r>
            <w:r w:rsidRPr="0017652F">
              <w:rPr>
                <w:rFonts w:ascii="Times New Roman" w:eastAsia="SimSun" w:hAnsi="Times New Roman" w:cs="Times New Roman"/>
                <w:sz w:val="18"/>
                <w:szCs w:val="18"/>
                <w:lang w:val="sr-Cyrl-RS" w:eastAsia="zh-CN"/>
              </w:rPr>
              <w:t>ч</w:t>
            </w:r>
            <w:r w:rsidRPr="0017652F">
              <w:rPr>
                <w:rFonts w:ascii="Times New Roman" w:eastAsia="SimSun" w:hAnsi="Times New Roman" w:cs="Times New Roman"/>
                <w:spacing w:val="-1"/>
                <w:sz w:val="18"/>
                <w:szCs w:val="18"/>
                <w:lang w:val="sr-Cyrl-RS" w:eastAsia="zh-CN"/>
              </w:rPr>
              <w:t>а</w:t>
            </w:r>
            <w:r w:rsidRPr="0017652F">
              <w:rPr>
                <w:rFonts w:ascii="Times New Roman" w:eastAsia="SimSun" w:hAnsi="Times New Roman" w:cs="Times New Roman"/>
                <w:sz w:val="18"/>
                <w:szCs w:val="18"/>
                <w:lang w:val="sr-Cyrl-RS" w:eastAsia="zh-CN"/>
              </w:rPr>
              <w:t>:</w:t>
            </w:r>
          </w:p>
        </w:tc>
        <w:tc>
          <w:tcPr>
            <w:tcW w:w="5468" w:type="dxa"/>
          </w:tcPr>
          <w:p w:rsidR="00B71A56" w:rsidRPr="0017652F" w:rsidRDefault="00B71A56" w:rsidP="00CE094D">
            <w:pPr>
              <w:widowControl w:val="0"/>
              <w:autoSpaceDE w:val="0"/>
              <w:autoSpaceDN w:val="0"/>
              <w:adjustRightInd w:val="0"/>
              <w:spacing w:after="0" w:line="240" w:lineRule="auto"/>
              <w:rPr>
                <w:rFonts w:ascii="Times New Roman" w:eastAsia="SimSun" w:hAnsi="Times New Roman" w:cs="Times New Roman"/>
                <w:sz w:val="24"/>
                <w:szCs w:val="24"/>
                <w:lang w:val="sr-Cyrl-RS" w:eastAsia="zh-CN"/>
              </w:rPr>
            </w:pPr>
          </w:p>
        </w:tc>
      </w:tr>
      <w:tr w:rsidR="00B71A56" w:rsidRPr="0017652F" w:rsidTr="00CE094D">
        <w:trPr>
          <w:trHeight w:hRule="exact" w:val="277"/>
        </w:trPr>
        <w:tc>
          <w:tcPr>
            <w:tcW w:w="4475" w:type="dxa"/>
          </w:tcPr>
          <w:p w:rsidR="00B71A56" w:rsidRPr="0017652F" w:rsidRDefault="00B71A56" w:rsidP="00CE094D">
            <w:pPr>
              <w:widowControl w:val="0"/>
              <w:kinsoku w:val="0"/>
              <w:overflowPunct w:val="0"/>
              <w:autoSpaceDE w:val="0"/>
              <w:autoSpaceDN w:val="0"/>
              <w:adjustRightInd w:val="0"/>
              <w:spacing w:before="51" w:after="0" w:line="240" w:lineRule="auto"/>
              <w:rPr>
                <w:rFonts w:ascii="Times New Roman" w:eastAsia="SimSun" w:hAnsi="Times New Roman" w:cs="Times New Roman"/>
                <w:sz w:val="24"/>
                <w:szCs w:val="24"/>
                <w:lang w:val="sr-Cyrl-RS" w:eastAsia="zh-CN"/>
              </w:rPr>
            </w:pPr>
            <w:r w:rsidRPr="0017652F">
              <w:rPr>
                <w:rFonts w:ascii="Times New Roman" w:eastAsia="SimSun" w:hAnsi="Times New Roman" w:cs="Times New Roman"/>
                <w:spacing w:val="-2"/>
                <w:sz w:val="18"/>
                <w:szCs w:val="18"/>
                <w:lang w:val="sr-Cyrl-RS" w:eastAsia="zh-CN"/>
              </w:rPr>
              <w:t>Т</w:t>
            </w:r>
            <w:r w:rsidRPr="0017652F">
              <w:rPr>
                <w:rFonts w:ascii="Times New Roman" w:eastAsia="SimSun" w:hAnsi="Times New Roman" w:cs="Times New Roman"/>
                <w:spacing w:val="1"/>
                <w:sz w:val="18"/>
                <w:szCs w:val="18"/>
                <w:lang w:val="sr-Cyrl-RS" w:eastAsia="zh-CN"/>
              </w:rPr>
              <w:t>е</w:t>
            </w:r>
            <w:r w:rsidRPr="0017652F">
              <w:rPr>
                <w:rFonts w:ascii="Times New Roman" w:eastAsia="SimSun" w:hAnsi="Times New Roman" w:cs="Times New Roman"/>
                <w:spacing w:val="-2"/>
                <w:sz w:val="18"/>
                <w:szCs w:val="18"/>
                <w:lang w:val="sr-Cyrl-RS" w:eastAsia="zh-CN"/>
              </w:rPr>
              <w:t>л</w:t>
            </w:r>
            <w:r w:rsidRPr="0017652F">
              <w:rPr>
                <w:rFonts w:ascii="Times New Roman" w:eastAsia="SimSun" w:hAnsi="Times New Roman" w:cs="Times New Roman"/>
                <w:spacing w:val="-1"/>
                <w:sz w:val="18"/>
                <w:szCs w:val="18"/>
                <w:lang w:val="sr-Cyrl-RS" w:eastAsia="zh-CN"/>
              </w:rPr>
              <w:t>е</w:t>
            </w:r>
            <w:r w:rsidRPr="0017652F">
              <w:rPr>
                <w:rFonts w:ascii="Times New Roman" w:eastAsia="SimSun" w:hAnsi="Times New Roman" w:cs="Times New Roman"/>
                <w:sz w:val="18"/>
                <w:szCs w:val="18"/>
                <w:lang w:val="sr-Cyrl-RS" w:eastAsia="zh-CN"/>
              </w:rPr>
              <w:t>ф</w:t>
            </w:r>
            <w:r w:rsidRPr="0017652F">
              <w:rPr>
                <w:rFonts w:ascii="Times New Roman" w:eastAsia="SimSun" w:hAnsi="Times New Roman" w:cs="Times New Roman"/>
                <w:spacing w:val="1"/>
                <w:sz w:val="18"/>
                <w:szCs w:val="18"/>
                <w:lang w:val="sr-Cyrl-RS" w:eastAsia="zh-CN"/>
              </w:rPr>
              <w:t>о</w:t>
            </w:r>
            <w:r w:rsidRPr="0017652F">
              <w:rPr>
                <w:rFonts w:ascii="Times New Roman" w:eastAsia="SimSun" w:hAnsi="Times New Roman" w:cs="Times New Roman"/>
                <w:sz w:val="18"/>
                <w:szCs w:val="18"/>
                <w:lang w:val="sr-Cyrl-RS" w:eastAsia="zh-CN"/>
              </w:rPr>
              <w:t>н:</w:t>
            </w:r>
          </w:p>
        </w:tc>
        <w:tc>
          <w:tcPr>
            <w:tcW w:w="5468" w:type="dxa"/>
          </w:tcPr>
          <w:p w:rsidR="00B71A56" w:rsidRPr="0017652F" w:rsidRDefault="00B71A56" w:rsidP="00CE094D">
            <w:pPr>
              <w:widowControl w:val="0"/>
              <w:autoSpaceDE w:val="0"/>
              <w:autoSpaceDN w:val="0"/>
              <w:adjustRightInd w:val="0"/>
              <w:spacing w:after="0" w:line="240" w:lineRule="auto"/>
              <w:rPr>
                <w:rFonts w:ascii="Times New Roman" w:eastAsia="SimSun" w:hAnsi="Times New Roman" w:cs="Times New Roman"/>
                <w:sz w:val="24"/>
                <w:szCs w:val="24"/>
                <w:lang w:val="sr-Cyrl-RS" w:eastAsia="zh-CN"/>
              </w:rPr>
            </w:pPr>
          </w:p>
        </w:tc>
      </w:tr>
      <w:tr w:rsidR="00B71A56" w:rsidRPr="0017652F" w:rsidTr="00CE094D">
        <w:trPr>
          <w:trHeight w:hRule="exact" w:val="306"/>
        </w:trPr>
        <w:tc>
          <w:tcPr>
            <w:tcW w:w="4475" w:type="dxa"/>
          </w:tcPr>
          <w:p w:rsidR="00B71A56" w:rsidRPr="0017652F" w:rsidRDefault="00B71A56" w:rsidP="00CE094D">
            <w:pPr>
              <w:widowControl w:val="0"/>
              <w:kinsoku w:val="0"/>
              <w:overflowPunct w:val="0"/>
              <w:autoSpaceDE w:val="0"/>
              <w:autoSpaceDN w:val="0"/>
              <w:adjustRightInd w:val="0"/>
              <w:spacing w:before="51" w:after="0" w:line="240" w:lineRule="auto"/>
              <w:rPr>
                <w:rFonts w:ascii="Times New Roman" w:eastAsia="SimSun" w:hAnsi="Times New Roman" w:cs="Times New Roman"/>
                <w:sz w:val="24"/>
                <w:szCs w:val="24"/>
                <w:lang w:val="sr-Cyrl-RS" w:eastAsia="zh-CN"/>
              </w:rPr>
            </w:pPr>
            <w:r w:rsidRPr="0017652F">
              <w:rPr>
                <w:rFonts w:ascii="Times New Roman" w:eastAsia="SimSun" w:hAnsi="Times New Roman" w:cs="Times New Roman"/>
                <w:sz w:val="18"/>
                <w:szCs w:val="18"/>
                <w:lang w:val="sr-Cyrl-RS" w:eastAsia="zh-CN"/>
              </w:rPr>
              <w:t>Е</w:t>
            </w:r>
            <w:r w:rsidRPr="0017652F">
              <w:rPr>
                <w:rFonts w:ascii="Times New Roman" w:eastAsia="SimSun" w:hAnsi="Times New Roman" w:cs="Times New Roman"/>
                <w:spacing w:val="1"/>
                <w:sz w:val="18"/>
                <w:szCs w:val="18"/>
                <w:lang w:val="sr-Cyrl-RS" w:eastAsia="zh-CN"/>
              </w:rPr>
              <w:t xml:space="preserve"> </w:t>
            </w:r>
            <w:r w:rsidRPr="0017652F">
              <w:rPr>
                <w:rFonts w:ascii="Times New Roman" w:eastAsia="SimSun" w:hAnsi="Times New Roman" w:cs="Times New Roman"/>
                <w:sz w:val="18"/>
                <w:szCs w:val="18"/>
                <w:lang w:val="sr-Cyrl-RS" w:eastAsia="zh-CN"/>
              </w:rPr>
              <w:t>–</w:t>
            </w:r>
            <w:r w:rsidRPr="0017652F">
              <w:rPr>
                <w:rFonts w:ascii="Times New Roman" w:eastAsia="SimSun" w:hAnsi="Times New Roman" w:cs="Times New Roman"/>
                <w:spacing w:val="2"/>
                <w:sz w:val="18"/>
                <w:szCs w:val="18"/>
                <w:lang w:val="sr-Cyrl-RS" w:eastAsia="zh-CN"/>
              </w:rPr>
              <w:t xml:space="preserve"> </w:t>
            </w:r>
            <w:r w:rsidRPr="0017652F">
              <w:rPr>
                <w:rFonts w:ascii="Times New Roman" w:eastAsia="SimSun" w:hAnsi="Times New Roman" w:cs="Times New Roman"/>
                <w:spacing w:val="-4"/>
                <w:sz w:val="18"/>
                <w:szCs w:val="18"/>
                <w:lang w:val="sr-Cyrl-RS" w:eastAsia="zh-CN"/>
              </w:rPr>
              <w:t>m</w:t>
            </w:r>
            <w:r w:rsidRPr="0017652F">
              <w:rPr>
                <w:rFonts w:ascii="Times New Roman" w:eastAsia="SimSun" w:hAnsi="Times New Roman" w:cs="Times New Roman"/>
                <w:spacing w:val="-1"/>
                <w:sz w:val="18"/>
                <w:szCs w:val="18"/>
                <w:lang w:val="sr-Cyrl-RS" w:eastAsia="zh-CN"/>
              </w:rPr>
              <w:t>a</w:t>
            </w:r>
            <w:r w:rsidRPr="0017652F">
              <w:rPr>
                <w:rFonts w:ascii="Times New Roman" w:eastAsia="SimSun" w:hAnsi="Times New Roman" w:cs="Times New Roman"/>
                <w:sz w:val="18"/>
                <w:szCs w:val="18"/>
                <w:lang w:val="sr-Cyrl-RS" w:eastAsia="zh-CN"/>
              </w:rPr>
              <w:t xml:space="preserve">il </w:t>
            </w:r>
            <w:r w:rsidRPr="0017652F">
              <w:rPr>
                <w:rFonts w:ascii="Times New Roman" w:eastAsia="SimSun" w:hAnsi="Times New Roman" w:cs="Times New Roman"/>
                <w:spacing w:val="-1"/>
                <w:sz w:val="18"/>
                <w:szCs w:val="18"/>
                <w:lang w:val="sr-Cyrl-RS" w:eastAsia="zh-CN"/>
              </w:rPr>
              <w:t>а</w:t>
            </w:r>
            <w:r w:rsidRPr="0017652F">
              <w:rPr>
                <w:rFonts w:ascii="Times New Roman" w:eastAsia="SimSun" w:hAnsi="Times New Roman" w:cs="Times New Roman"/>
                <w:sz w:val="18"/>
                <w:szCs w:val="18"/>
                <w:lang w:val="sr-Cyrl-RS" w:eastAsia="zh-CN"/>
              </w:rPr>
              <w:t>др</w:t>
            </w:r>
            <w:r w:rsidRPr="0017652F">
              <w:rPr>
                <w:rFonts w:ascii="Times New Roman" w:eastAsia="SimSun" w:hAnsi="Times New Roman" w:cs="Times New Roman"/>
                <w:spacing w:val="-1"/>
                <w:sz w:val="18"/>
                <w:szCs w:val="18"/>
                <w:lang w:val="sr-Cyrl-RS" w:eastAsia="zh-CN"/>
              </w:rPr>
              <w:t>еса</w:t>
            </w:r>
            <w:r w:rsidRPr="0017652F">
              <w:rPr>
                <w:rFonts w:ascii="Times New Roman" w:eastAsia="SimSun" w:hAnsi="Times New Roman" w:cs="Times New Roman"/>
                <w:sz w:val="18"/>
                <w:szCs w:val="18"/>
                <w:lang w:val="sr-Cyrl-RS" w:eastAsia="zh-CN"/>
              </w:rPr>
              <w:t>:</w:t>
            </w:r>
          </w:p>
        </w:tc>
        <w:tc>
          <w:tcPr>
            <w:tcW w:w="5468" w:type="dxa"/>
          </w:tcPr>
          <w:p w:rsidR="00B71A56" w:rsidRPr="0017652F" w:rsidRDefault="00B71A56" w:rsidP="00CE094D">
            <w:pPr>
              <w:widowControl w:val="0"/>
              <w:autoSpaceDE w:val="0"/>
              <w:autoSpaceDN w:val="0"/>
              <w:adjustRightInd w:val="0"/>
              <w:spacing w:after="0" w:line="240" w:lineRule="auto"/>
              <w:rPr>
                <w:rFonts w:ascii="Times New Roman" w:eastAsia="SimSun" w:hAnsi="Times New Roman" w:cs="Times New Roman"/>
                <w:sz w:val="24"/>
                <w:szCs w:val="24"/>
                <w:lang w:val="sr-Cyrl-RS" w:eastAsia="zh-CN"/>
              </w:rPr>
            </w:pPr>
          </w:p>
        </w:tc>
      </w:tr>
    </w:tbl>
    <w:p w:rsidR="00B71A56" w:rsidRDefault="00B71A56" w:rsidP="00B71A56">
      <w:pPr>
        <w:widowControl w:val="0"/>
        <w:kinsoku w:val="0"/>
        <w:overflowPunct w:val="0"/>
        <w:autoSpaceDE w:val="0"/>
        <w:autoSpaceDN w:val="0"/>
        <w:adjustRightInd w:val="0"/>
        <w:spacing w:before="6" w:after="0" w:line="220" w:lineRule="exact"/>
        <w:rPr>
          <w:rFonts w:ascii="Times New Roman" w:eastAsia="SimSun" w:hAnsi="Times New Roman" w:cs="Times New Roman"/>
          <w:lang w:val="sr-Cyrl-RS" w:eastAsia="zh-CN"/>
        </w:rPr>
      </w:pPr>
    </w:p>
    <w:p w:rsidR="00B71A56" w:rsidRDefault="00B71A56" w:rsidP="00B71A56">
      <w:pPr>
        <w:widowControl w:val="0"/>
        <w:kinsoku w:val="0"/>
        <w:overflowPunct w:val="0"/>
        <w:autoSpaceDE w:val="0"/>
        <w:autoSpaceDN w:val="0"/>
        <w:adjustRightInd w:val="0"/>
        <w:spacing w:before="6" w:after="0" w:line="220" w:lineRule="exact"/>
        <w:rPr>
          <w:rFonts w:ascii="Times New Roman" w:eastAsia="SimSun" w:hAnsi="Times New Roman" w:cs="Times New Roman"/>
          <w:lang w:val="sr-Cyrl-RS" w:eastAsia="zh-CN"/>
        </w:rPr>
      </w:pPr>
    </w:p>
    <w:p w:rsidR="00B71A56" w:rsidRDefault="00B71A56" w:rsidP="00B71A56">
      <w:pPr>
        <w:widowControl w:val="0"/>
        <w:kinsoku w:val="0"/>
        <w:overflowPunct w:val="0"/>
        <w:autoSpaceDE w:val="0"/>
        <w:autoSpaceDN w:val="0"/>
        <w:adjustRightInd w:val="0"/>
        <w:spacing w:before="6" w:after="0" w:line="220" w:lineRule="exact"/>
        <w:rPr>
          <w:rFonts w:ascii="Times New Roman" w:eastAsia="SimSun" w:hAnsi="Times New Roman" w:cs="Times New Roman"/>
          <w:lang w:val="sr-Cyrl-RS" w:eastAsia="zh-CN"/>
        </w:rPr>
      </w:pPr>
    </w:p>
    <w:p w:rsidR="00B71A56" w:rsidRDefault="00B71A56" w:rsidP="00B71A56">
      <w:pPr>
        <w:widowControl w:val="0"/>
        <w:kinsoku w:val="0"/>
        <w:overflowPunct w:val="0"/>
        <w:autoSpaceDE w:val="0"/>
        <w:autoSpaceDN w:val="0"/>
        <w:adjustRightInd w:val="0"/>
        <w:spacing w:before="6" w:after="0" w:line="220" w:lineRule="exact"/>
        <w:rPr>
          <w:rFonts w:ascii="Times New Roman" w:eastAsia="SimSun" w:hAnsi="Times New Roman" w:cs="Times New Roman"/>
          <w:lang w:val="sr-Cyrl-RS" w:eastAsia="zh-CN"/>
        </w:rPr>
      </w:pPr>
    </w:p>
    <w:p w:rsidR="00B71A56" w:rsidRDefault="00B71A56" w:rsidP="00B71A56">
      <w:pPr>
        <w:widowControl w:val="0"/>
        <w:kinsoku w:val="0"/>
        <w:overflowPunct w:val="0"/>
        <w:autoSpaceDE w:val="0"/>
        <w:autoSpaceDN w:val="0"/>
        <w:adjustRightInd w:val="0"/>
        <w:spacing w:before="6" w:after="0" w:line="220" w:lineRule="exact"/>
        <w:rPr>
          <w:rFonts w:ascii="Times New Roman" w:eastAsia="SimSun" w:hAnsi="Times New Roman" w:cs="Times New Roman"/>
          <w:lang w:val="sr-Cyrl-RS" w:eastAsia="zh-CN"/>
        </w:rPr>
      </w:pPr>
    </w:p>
    <w:p w:rsidR="00B71A56" w:rsidRDefault="00B71A56" w:rsidP="00B71A56">
      <w:pPr>
        <w:widowControl w:val="0"/>
        <w:kinsoku w:val="0"/>
        <w:overflowPunct w:val="0"/>
        <w:autoSpaceDE w:val="0"/>
        <w:autoSpaceDN w:val="0"/>
        <w:adjustRightInd w:val="0"/>
        <w:spacing w:before="6" w:after="0" w:line="220" w:lineRule="exact"/>
        <w:rPr>
          <w:rFonts w:ascii="Times New Roman" w:eastAsia="SimSun" w:hAnsi="Times New Roman" w:cs="Times New Roman"/>
          <w:lang w:val="sr-Cyrl-RS" w:eastAsia="zh-CN"/>
        </w:rPr>
      </w:pPr>
    </w:p>
    <w:p w:rsidR="00B71A56" w:rsidRDefault="00B71A56" w:rsidP="00B71A56">
      <w:pPr>
        <w:widowControl w:val="0"/>
        <w:kinsoku w:val="0"/>
        <w:overflowPunct w:val="0"/>
        <w:autoSpaceDE w:val="0"/>
        <w:autoSpaceDN w:val="0"/>
        <w:adjustRightInd w:val="0"/>
        <w:spacing w:before="6" w:after="0" w:line="220" w:lineRule="exact"/>
        <w:rPr>
          <w:rFonts w:ascii="Times New Roman" w:eastAsia="SimSun" w:hAnsi="Times New Roman" w:cs="Times New Roman"/>
          <w:lang w:val="sr-Cyrl-RS" w:eastAsia="zh-CN"/>
        </w:rPr>
      </w:pPr>
    </w:p>
    <w:p w:rsidR="00B71A56" w:rsidRPr="0017652F" w:rsidRDefault="00B71A56" w:rsidP="00B71A56">
      <w:pPr>
        <w:widowControl w:val="0"/>
        <w:kinsoku w:val="0"/>
        <w:overflowPunct w:val="0"/>
        <w:autoSpaceDE w:val="0"/>
        <w:autoSpaceDN w:val="0"/>
        <w:adjustRightInd w:val="0"/>
        <w:spacing w:before="6" w:after="0" w:line="220" w:lineRule="exact"/>
        <w:rPr>
          <w:rFonts w:ascii="Times New Roman" w:eastAsia="SimSun" w:hAnsi="Times New Roman" w:cs="Times New Roman"/>
          <w:lang w:val="sr-Cyrl-RS" w:eastAsia="zh-CN"/>
        </w:rPr>
      </w:pPr>
    </w:p>
    <w:p w:rsidR="00B71A56" w:rsidRPr="0017652F" w:rsidRDefault="00B71A56" w:rsidP="00B71A56">
      <w:pPr>
        <w:widowControl w:val="0"/>
        <w:numPr>
          <w:ilvl w:val="0"/>
          <w:numId w:val="5"/>
        </w:numPr>
        <w:tabs>
          <w:tab w:val="left" w:pos="454"/>
        </w:tabs>
        <w:kinsoku w:val="0"/>
        <w:overflowPunct w:val="0"/>
        <w:autoSpaceDE w:val="0"/>
        <w:autoSpaceDN w:val="0"/>
        <w:adjustRightInd w:val="0"/>
        <w:spacing w:before="76" w:after="0" w:line="240" w:lineRule="auto"/>
        <w:ind w:left="454" w:hanging="182"/>
        <w:rPr>
          <w:rFonts w:ascii="Times New Roman" w:eastAsia="SimSun" w:hAnsi="Times New Roman" w:cs="Times New Roman"/>
          <w:sz w:val="18"/>
          <w:szCs w:val="18"/>
          <w:lang w:val="sr-Cyrl-RS" w:eastAsia="zh-CN"/>
        </w:rPr>
      </w:pPr>
      <w:r w:rsidRPr="0017652F">
        <w:rPr>
          <w:rFonts w:ascii="Times New Roman" w:eastAsia="SimSun" w:hAnsi="Times New Roman" w:cs="Times New Roman"/>
          <w:b/>
          <w:bCs/>
          <w:spacing w:val="-1"/>
          <w:sz w:val="18"/>
          <w:szCs w:val="18"/>
          <w:lang w:val="sr-Cyrl-RS" w:eastAsia="zh-CN"/>
        </w:rPr>
        <w:lastRenderedPageBreak/>
        <w:t>ПО</w:t>
      </w:r>
      <w:r w:rsidRPr="0017652F">
        <w:rPr>
          <w:rFonts w:ascii="Times New Roman" w:eastAsia="SimSun" w:hAnsi="Times New Roman" w:cs="Times New Roman"/>
          <w:b/>
          <w:bCs/>
          <w:sz w:val="18"/>
          <w:szCs w:val="18"/>
          <w:lang w:val="sr-Cyrl-RS" w:eastAsia="zh-CN"/>
        </w:rPr>
        <w:t>Д</w:t>
      </w:r>
      <w:r w:rsidRPr="0017652F">
        <w:rPr>
          <w:rFonts w:ascii="Times New Roman" w:eastAsia="SimSun" w:hAnsi="Times New Roman" w:cs="Times New Roman"/>
          <w:b/>
          <w:bCs/>
          <w:spacing w:val="-1"/>
          <w:sz w:val="18"/>
          <w:szCs w:val="18"/>
          <w:lang w:val="sr-Cyrl-RS" w:eastAsia="zh-CN"/>
        </w:rPr>
        <w:t>И</w:t>
      </w:r>
      <w:r w:rsidRPr="0017652F">
        <w:rPr>
          <w:rFonts w:ascii="Times New Roman" w:eastAsia="SimSun" w:hAnsi="Times New Roman" w:cs="Times New Roman"/>
          <w:b/>
          <w:bCs/>
          <w:spacing w:val="-2"/>
          <w:sz w:val="18"/>
          <w:szCs w:val="18"/>
          <w:lang w:val="sr-Cyrl-RS" w:eastAsia="zh-CN"/>
        </w:rPr>
        <w:t>З</w:t>
      </w:r>
      <w:r w:rsidRPr="0017652F">
        <w:rPr>
          <w:rFonts w:ascii="Times New Roman" w:eastAsia="SimSun" w:hAnsi="Times New Roman" w:cs="Times New Roman"/>
          <w:b/>
          <w:bCs/>
          <w:spacing w:val="2"/>
          <w:sz w:val="18"/>
          <w:szCs w:val="18"/>
          <w:lang w:val="sr-Cyrl-RS" w:eastAsia="zh-CN"/>
        </w:rPr>
        <w:t>В</w:t>
      </w:r>
      <w:r w:rsidRPr="0017652F">
        <w:rPr>
          <w:rFonts w:ascii="Times New Roman" w:eastAsia="SimSun" w:hAnsi="Times New Roman" w:cs="Times New Roman"/>
          <w:b/>
          <w:bCs/>
          <w:spacing w:val="-1"/>
          <w:sz w:val="18"/>
          <w:szCs w:val="18"/>
          <w:lang w:val="sr-Cyrl-RS" w:eastAsia="zh-CN"/>
        </w:rPr>
        <w:t>О</w:t>
      </w:r>
      <w:r w:rsidRPr="0017652F">
        <w:rPr>
          <w:rFonts w:ascii="Times New Roman" w:eastAsia="SimSun" w:hAnsi="Times New Roman" w:cs="Times New Roman"/>
          <w:b/>
          <w:bCs/>
          <w:sz w:val="18"/>
          <w:szCs w:val="18"/>
          <w:lang w:val="sr-Cyrl-RS" w:eastAsia="zh-CN"/>
        </w:rPr>
        <w:t xml:space="preserve">ЂАЧ </w:t>
      </w:r>
      <w:r w:rsidRPr="0017652F">
        <w:rPr>
          <w:rFonts w:ascii="Times New Roman" w:eastAsia="SimSun" w:hAnsi="Times New Roman" w:cs="Times New Roman"/>
          <w:b/>
          <w:bCs/>
          <w:spacing w:val="1"/>
          <w:sz w:val="18"/>
          <w:szCs w:val="18"/>
          <w:lang w:val="sr-Cyrl-RS" w:eastAsia="zh-CN"/>
        </w:rPr>
        <w:t>б</w:t>
      </w:r>
      <w:r w:rsidRPr="0017652F">
        <w:rPr>
          <w:rFonts w:ascii="Times New Roman" w:eastAsia="SimSun" w:hAnsi="Times New Roman" w:cs="Times New Roman"/>
          <w:b/>
          <w:bCs/>
          <w:spacing w:val="-2"/>
          <w:sz w:val="18"/>
          <w:szCs w:val="18"/>
          <w:lang w:val="sr-Cyrl-RS" w:eastAsia="zh-CN"/>
        </w:rPr>
        <w:t>р</w:t>
      </w:r>
      <w:r w:rsidRPr="0017652F">
        <w:rPr>
          <w:rFonts w:ascii="Times New Roman" w:eastAsia="SimSun" w:hAnsi="Times New Roman" w:cs="Times New Roman"/>
          <w:b/>
          <w:bCs/>
          <w:sz w:val="18"/>
          <w:szCs w:val="18"/>
          <w:lang w:val="sr-Cyrl-RS" w:eastAsia="zh-CN"/>
        </w:rPr>
        <w:t>.3</w:t>
      </w:r>
    </w:p>
    <w:tbl>
      <w:tblPr>
        <w:tblW w:w="0" w:type="auto"/>
        <w:tblInd w:w="1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4475"/>
        <w:gridCol w:w="5468"/>
      </w:tblGrid>
      <w:tr w:rsidR="00B71A56" w:rsidRPr="0017652F" w:rsidTr="00CE094D">
        <w:trPr>
          <w:trHeight w:hRule="exact" w:val="499"/>
        </w:trPr>
        <w:tc>
          <w:tcPr>
            <w:tcW w:w="4475" w:type="dxa"/>
          </w:tcPr>
          <w:p w:rsidR="00B71A56" w:rsidRPr="0017652F" w:rsidRDefault="00B71A56" w:rsidP="00CE094D">
            <w:pPr>
              <w:widowControl w:val="0"/>
              <w:kinsoku w:val="0"/>
              <w:overflowPunct w:val="0"/>
              <w:autoSpaceDE w:val="0"/>
              <w:autoSpaceDN w:val="0"/>
              <w:adjustRightInd w:val="0"/>
              <w:spacing w:before="49" w:after="0" w:line="240" w:lineRule="auto"/>
              <w:rPr>
                <w:rFonts w:ascii="Times New Roman" w:eastAsia="SimSun" w:hAnsi="Times New Roman" w:cs="Times New Roman"/>
                <w:sz w:val="24"/>
                <w:szCs w:val="24"/>
                <w:lang w:val="sr-Cyrl-RS" w:eastAsia="zh-CN"/>
              </w:rPr>
            </w:pPr>
            <w:r w:rsidRPr="0017652F">
              <w:rPr>
                <w:rFonts w:ascii="Times New Roman" w:eastAsia="SimSun" w:hAnsi="Times New Roman" w:cs="Times New Roman"/>
                <w:spacing w:val="1"/>
                <w:sz w:val="18"/>
                <w:szCs w:val="18"/>
                <w:lang w:val="sr-Cyrl-RS" w:eastAsia="zh-CN"/>
              </w:rPr>
              <w:t>П</w:t>
            </w:r>
            <w:r w:rsidRPr="0017652F">
              <w:rPr>
                <w:rFonts w:ascii="Times New Roman" w:eastAsia="SimSun" w:hAnsi="Times New Roman" w:cs="Times New Roman"/>
                <w:spacing w:val="-4"/>
                <w:sz w:val="18"/>
                <w:szCs w:val="18"/>
                <w:lang w:val="sr-Cyrl-RS" w:eastAsia="zh-CN"/>
              </w:rPr>
              <w:t>у</w:t>
            </w:r>
            <w:r w:rsidRPr="0017652F">
              <w:rPr>
                <w:rFonts w:ascii="Times New Roman" w:eastAsia="SimSun" w:hAnsi="Times New Roman" w:cs="Times New Roman"/>
                <w:sz w:val="18"/>
                <w:szCs w:val="18"/>
                <w:lang w:val="sr-Cyrl-RS" w:eastAsia="zh-CN"/>
              </w:rPr>
              <w:t>но</w:t>
            </w:r>
            <w:r w:rsidRPr="0017652F">
              <w:rPr>
                <w:rFonts w:ascii="Times New Roman" w:eastAsia="SimSun" w:hAnsi="Times New Roman" w:cs="Times New Roman"/>
                <w:spacing w:val="2"/>
                <w:sz w:val="18"/>
                <w:szCs w:val="18"/>
                <w:lang w:val="sr-Cyrl-RS" w:eastAsia="zh-CN"/>
              </w:rPr>
              <w:t xml:space="preserve"> </w:t>
            </w:r>
            <w:r w:rsidRPr="0017652F">
              <w:rPr>
                <w:rFonts w:ascii="Times New Roman" w:eastAsia="SimSun" w:hAnsi="Times New Roman" w:cs="Times New Roman"/>
                <w:sz w:val="18"/>
                <w:szCs w:val="18"/>
                <w:lang w:val="sr-Cyrl-RS" w:eastAsia="zh-CN"/>
              </w:rPr>
              <w:t>по</w:t>
            </w:r>
            <w:r w:rsidRPr="0017652F">
              <w:rPr>
                <w:rFonts w:ascii="Times New Roman" w:eastAsia="SimSun" w:hAnsi="Times New Roman" w:cs="Times New Roman"/>
                <w:spacing w:val="-1"/>
                <w:sz w:val="18"/>
                <w:szCs w:val="18"/>
                <w:lang w:val="sr-Cyrl-RS" w:eastAsia="zh-CN"/>
              </w:rPr>
              <w:t>с</w:t>
            </w:r>
            <w:r w:rsidRPr="0017652F">
              <w:rPr>
                <w:rFonts w:ascii="Times New Roman" w:eastAsia="SimSun" w:hAnsi="Times New Roman" w:cs="Times New Roman"/>
                <w:spacing w:val="-2"/>
                <w:sz w:val="18"/>
                <w:szCs w:val="18"/>
                <w:lang w:val="sr-Cyrl-RS" w:eastAsia="zh-CN"/>
              </w:rPr>
              <w:t>л</w:t>
            </w:r>
            <w:r w:rsidRPr="0017652F">
              <w:rPr>
                <w:rFonts w:ascii="Times New Roman" w:eastAsia="SimSun" w:hAnsi="Times New Roman" w:cs="Times New Roman"/>
                <w:spacing w:val="1"/>
                <w:sz w:val="18"/>
                <w:szCs w:val="18"/>
                <w:lang w:val="sr-Cyrl-RS" w:eastAsia="zh-CN"/>
              </w:rPr>
              <w:t>о</w:t>
            </w:r>
            <w:r w:rsidRPr="0017652F">
              <w:rPr>
                <w:rFonts w:ascii="Times New Roman" w:eastAsia="SimSun" w:hAnsi="Times New Roman" w:cs="Times New Roman"/>
                <w:spacing w:val="-1"/>
                <w:sz w:val="18"/>
                <w:szCs w:val="18"/>
                <w:lang w:val="sr-Cyrl-RS" w:eastAsia="zh-CN"/>
              </w:rPr>
              <w:t>в</w:t>
            </w:r>
            <w:r w:rsidRPr="0017652F">
              <w:rPr>
                <w:rFonts w:ascii="Times New Roman" w:eastAsia="SimSun" w:hAnsi="Times New Roman" w:cs="Times New Roman"/>
                <w:sz w:val="18"/>
                <w:szCs w:val="18"/>
                <w:lang w:val="sr-Cyrl-RS" w:eastAsia="zh-CN"/>
              </w:rPr>
              <w:t>но</w:t>
            </w:r>
            <w:r w:rsidRPr="0017652F">
              <w:rPr>
                <w:rFonts w:ascii="Times New Roman" w:eastAsia="SimSun" w:hAnsi="Times New Roman" w:cs="Times New Roman"/>
                <w:spacing w:val="1"/>
                <w:sz w:val="18"/>
                <w:szCs w:val="18"/>
                <w:lang w:val="sr-Cyrl-RS" w:eastAsia="zh-CN"/>
              </w:rPr>
              <w:t xml:space="preserve"> </w:t>
            </w:r>
            <w:r w:rsidRPr="0017652F">
              <w:rPr>
                <w:rFonts w:ascii="Times New Roman" w:eastAsia="SimSun" w:hAnsi="Times New Roman" w:cs="Times New Roman"/>
                <w:sz w:val="18"/>
                <w:szCs w:val="18"/>
                <w:lang w:val="sr-Cyrl-RS" w:eastAsia="zh-CN"/>
              </w:rPr>
              <w:t>и</w:t>
            </w:r>
            <w:r w:rsidRPr="0017652F">
              <w:rPr>
                <w:rFonts w:ascii="Times New Roman" w:eastAsia="SimSun" w:hAnsi="Times New Roman" w:cs="Times New Roman"/>
                <w:spacing w:val="-2"/>
                <w:sz w:val="18"/>
                <w:szCs w:val="18"/>
                <w:lang w:val="sr-Cyrl-RS" w:eastAsia="zh-CN"/>
              </w:rPr>
              <w:t>м</w:t>
            </w:r>
            <w:r w:rsidRPr="0017652F">
              <w:rPr>
                <w:rFonts w:ascii="Times New Roman" w:eastAsia="SimSun" w:hAnsi="Times New Roman" w:cs="Times New Roman"/>
                <w:spacing w:val="-1"/>
                <w:sz w:val="18"/>
                <w:szCs w:val="18"/>
                <w:lang w:val="sr-Cyrl-RS" w:eastAsia="zh-CN"/>
              </w:rPr>
              <w:t>е</w:t>
            </w:r>
            <w:r w:rsidRPr="0017652F">
              <w:rPr>
                <w:rFonts w:ascii="Times New Roman" w:eastAsia="SimSun" w:hAnsi="Times New Roman" w:cs="Times New Roman"/>
                <w:sz w:val="18"/>
                <w:szCs w:val="18"/>
                <w:lang w:val="sr-Cyrl-RS" w:eastAsia="zh-CN"/>
              </w:rPr>
              <w:t>:</w:t>
            </w:r>
          </w:p>
        </w:tc>
        <w:tc>
          <w:tcPr>
            <w:tcW w:w="5468" w:type="dxa"/>
          </w:tcPr>
          <w:p w:rsidR="00B71A56" w:rsidRPr="0017652F" w:rsidRDefault="00B71A56" w:rsidP="00CE094D">
            <w:pPr>
              <w:widowControl w:val="0"/>
              <w:autoSpaceDE w:val="0"/>
              <w:autoSpaceDN w:val="0"/>
              <w:adjustRightInd w:val="0"/>
              <w:spacing w:after="0" w:line="240" w:lineRule="auto"/>
              <w:rPr>
                <w:rFonts w:ascii="Times New Roman" w:eastAsia="SimSun" w:hAnsi="Times New Roman" w:cs="Times New Roman"/>
                <w:sz w:val="24"/>
                <w:szCs w:val="24"/>
                <w:lang w:val="sr-Cyrl-RS" w:eastAsia="zh-CN"/>
              </w:rPr>
            </w:pPr>
          </w:p>
        </w:tc>
      </w:tr>
      <w:tr w:rsidR="00B71A56" w:rsidRPr="0017652F" w:rsidTr="00CE094D">
        <w:trPr>
          <w:trHeight w:hRule="exact" w:val="485"/>
        </w:trPr>
        <w:tc>
          <w:tcPr>
            <w:tcW w:w="4475" w:type="dxa"/>
          </w:tcPr>
          <w:p w:rsidR="00B71A56" w:rsidRPr="0017652F" w:rsidRDefault="00B71A56" w:rsidP="00CE094D">
            <w:pPr>
              <w:widowControl w:val="0"/>
              <w:kinsoku w:val="0"/>
              <w:overflowPunct w:val="0"/>
              <w:autoSpaceDE w:val="0"/>
              <w:autoSpaceDN w:val="0"/>
              <w:adjustRightInd w:val="0"/>
              <w:spacing w:before="49" w:after="0" w:line="240" w:lineRule="auto"/>
              <w:rPr>
                <w:rFonts w:ascii="Times New Roman" w:eastAsia="SimSun" w:hAnsi="Times New Roman" w:cs="Times New Roman"/>
                <w:sz w:val="24"/>
                <w:szCs w:val="24"/>
                <w:lang w:val="sr-Cyrl-RS" w:eastAsia="zh-CN"/>
              </w:rPr>
            </w:pPr>
            <w:r w:rsidRPr="0017652F">
              <w:rPr>
                <w:rFonts w:ascii="Times New Roman" w:eastAsia="SimSun" w:hAnsi="Times New Roman" w:cs="Times New Roman"/>
                <w:sz w:val="18"/>
                <w:szCs w:val="18"/>
                <w:lang w:val="sr-Cyrl-RS" w:eastAsia="zh-CN"/>
              </w:rPr>
              <w:t>С</w:t>
            </w:r>
            <w:r w:rsidRPr="0017652F">
              <w:rPr>
                <w:rFonts w:ascii="Times New Roman" w:eastAsia="SimSun" w:hAnsi="Times New Roman" w:cs="Times New Roman"/>
                <w:spacing w:val="-2"/>
                <w:sz w:val="18"/>
                <w:szCs w:val="18"/>
                <w:lang w:val="sr-Cyrl-RS" w:eastAsia="zh-CN"/>
              </w:rPr>
              <w:t>к</w:t>
            </w:r>
            <w:r w:rsidRPr="0017652F">
              <w:rPr>
                <w:rFonts w:ascii="Times New Roman" w:eastAsia="SimSun" w:hAnsi="Times New Roman" w:cs="Times New Roman"/>
                <w:spacing w:val="1"/>
                <w:sz w:val="18"/>
                <w:szCs w:val="18"/>
                <w:lang w:val="sr-Cyrl-RS" w:eastAsia="zh-CN"/>
              </w:rPr>
              <w:t>р</w:t>
            </w:r>
            <w:r w:rsidRPr="0017652F">
              <w:rPr>
                <w:rFonts w:ascii="Times New Roman" w:eastAsia="SimSun" w:hAnsi="Times New Roman" w:cs="Times New Roman"/>
                <w:spacing w:val="-1"/>
                <w:sz w:val="18"/>
                <w:szCs w:val="18"/>
                <w:lang w:val="sr-Cyrl-RS" w:eastAsia="zh-CN"/>
              </w:rPr>
              <w:t>а</w:t>
            </w:r>
            <w:r w:rsidRPr="0017652F">
              <w:rPr>
                <w:rFonts w:ascii="Times New Roman" w:eastAsia="SimSun" w:hAnsi="Times New Roman" w:cs="Times New Roman"/>
                <w:spacing w:val="1"/>
                <w:sz w:val="18"/>
                <w:szCs w:val="18"/>
                <w:lang w:val="sr-Cyrl-RS" w:eastAsia="zh-CN"/>
              </w:rPr>
              <w:t>ћ</w:t>
            </w:r>
            <w:r w:rsidRPr="0017652F">
              <w:rPr>
                <w:rFonts w:ascii="Times New Roman" w:eastAsia="SimSun" w:hAnsi="Times New Roman" w:cs="Times New Roman"/>
                <w:spacing w:val="-1"/>
                <w:sz w:val="18"/>
                <w:szCs w:val="18"/>
                <w:lang w:val="sr-Cyrl-RS" w:eastAsia="zh-CN"/>
              </w:rPr>
              <w:t>е</w:t>
            </w:r>
            <w:r w:rsidRPr="0017652F">
              <w:rPr>
                <w:rFonts w:ascii="Times New Roman" w:eastAsia="SimSun" w:hAnsi="Times New Roman" w:cs="Times New Roman"/>
                <w:sz w:val="18"/>
                <w:szCs w:val="18"/>
                <w:lang w:val="sr-Cyrl-RS" w:eastAsia="zh-CN"/>
              </w:rPr>
              <w:t>но</w:t>
            </w:r>
            <w:r w:rsidRPr="0017652F">
              <w:rPr>
                <w:rFonts w:ascii="Times New Roman" w:eastAsia="SimSun" w:hAnsi="Times New Roman" w:cs="Times New Roman"/>
                <w:spacing w:val="1"/>
                <w:sz w:val="18"/>
                <w:szCs w:val="18"/>
                <w:lang w:val="sr-Cyrl-RS" w:eastAsia="zh-CN"/>
              </w:rPr>
              <w:t xml:space="preserve"> </w:t>
            </w:r>
            <w:r w:rsidRPr="0017652F">
              <w:rPr>
                <w:rFonts w:ascii="Times New Roman" w:eastAsia="SimSun" w:hAnsi="Times New Roman" w:cs="Times New Roman"/>
                <w:sz w:val="18"/>
                <w:szCs w:val="18"/>
                <w:lang w:val="sr-Cyrl-RS" w:eastAsia="zh-CN"/>
              </w:rPr>
              <w:t>по</w:t>
            </w:r>
            <w:r w:rsidRPr="0017652F">
              <w:rPr>
                <w:rFonts w:ascii="Times New Roman" w:eastAsia="SimSun" w:hAnsi="Times New Roman" w:cs="Times New Roman"/>
                <w:spacing w:val="-1"/>
                <w:sz w:val="18"/>
                <w:szCs w:val="18"/>
                <w:lang w:val="sr-Cyrl-RS" w:eastAsia="zh-CN"/>
              </w:rPr>
              <w:t>с</w:t>
            </w:r>
            <w:r w:rsidRPr="0017652F">
              <w:rPr>
                <w:rFonts w:ascii="Times New Roman" w:eastAsia="SimSun" w:hAnsi="Times New Roman" w:cs="Times New Roman"/>
                <w:sz w:val="18"/>
                <w:szCs w:val="18"/>
                <w:lang w:val="sr-Cyrl-RS" w:eastAsia="zh-CN"/>
              </w:rPr>
              <w:t>л</w:t>
            </w:r>
            <w:r w:rsidRPr="0017652F">
              <w:rPr>
                <w:rFonts w:ascii="Times New Roman" w:eastAsia="SimSun" w:hAnsi="Times New Roman" w:cs="Times New Roman"/>
                <w:spacing w:val="1"/>
                <w:sz w:val="18"/>
                <w:szCs w:val="18"/>
                <w:lang w:val="sr-Cyrl-RS" w:eastAsia="zh-CN"/>
              </w:rPr>
              <w:t>о</w:t>
            </w:r>
            <w:r w:rsidRPr="0017652F">
              <w:rPr>
                <w:rFonts w:ascii="Times New Roman" w:eastAsia="SimSun" w:hAnsi="Times New Roman" w:cs="Times New Roman"/>
                <w:spacing w:val="-1"/>
                <w:sz w:val="18"/>
                <w:szCs w:val="18"/>
                <w:lang w:val="sr-Cyrl-RS" w:eastAsia="zh-CN"/>
              </w:rPr>
              <w:t>в</w:t>
            </w:r>
            <w:r w:rsidRPr="0017652F">
              <w:rPr>
                <w:rFonts w:ascii="Times New Roman" w:eastAsia="SimSun" w:hAnsi="Times New Roman" w:cs="Times New Roman"/>
                <w:sz w:val="18"/>
                <w:szCs w:val="18"/>
                <w:lang w:val="sr-Cyrl-RS" w:eastAsia="zh-CN"/>
              </w:rPr>
              <w:t>но</w:t>
            </w:r>
            <w:r w:rsidRPr="0017652F">
              <w:rPr>
                <w:rFonts w:ascii="Times New Roman" w:eastAsia="SimSun" w:hAnsi="Times New Roman" w:cs="Times New Roman"/>
                <w:spacing w:val="1"/>
                <w:sz w:val="18"/>
                <w:szCs w:val="18"/>
                <w:lang w:val="sr-Cyrl-RS" w:eastAsia="zh-CN"/>
              </w:rPr>
              <w:t xml:space="preserve"> </w:t>
            </w:r>
            <w:r w:rsidRPr="0017652F">
              <w:rPr>
                <w:rFonts w:ascii="Times New Roman" w:eastAsia="SimSun" w:hAnsi="Times New Roman" w:cs="Times New Roman"/>
                <w:sz w:val="18"/>
                <w:szCs w:val="18"/>
                <w:lang w:val="sr-Cyrl-RS" w:eastAsia="zh-CN"/>
              </w:rPr>
              <w:t>и</w:t>
            </w:r>
            <w:r w:rsidRPr="0017652F">
              <w:rPr>
                <w:rFonts w:ascii="Times New Roman" w:eastAsia="SimSun" w:hAnsi="Times New Roman" w:cs="Times New Roman"/>
                <w:spacing w:val="-2"/>
                <w:sz w:val="18"/>
                <w:szCs w:val="18"/>
                <w:lang w:val="sr-Cyrl-RS" w:eastAsia="zh-CN"/>
              </w:rPr>
              <w:t>м</w:t>
            </w:r>
            <w:r w:rsidRPr="0017652F">
              <w:rPr>
                <w:rFonts w:ascii="Times New Roman" w:eastAsia="SimSun" w:hAnsi="Times New Roman" w:cs="Times New Roman"/>
                <w:spacing w:val="-1"/>
                <w:sz w:val="18"/>
                <w:szCs w:val="18"/>
                <w:lang w:val="sr-Cyrl-RS" w:eastAsia="zh-CN"/>
              </w:rPr>
              <w:t>е</w:t>
            </w:r>
            <w:r w:rsidRPr="0017652F">
              <w:rPr>
                <w:rFonts w:ascii="Times New Roman" w:eastAsia="SimSun" w:hAnsi="Times New Roman" w:cs="Times New Roman"/>
                <w:sz w:val="18"/>
                <w:szCs w:val="18"/>
                <w:lang w:val="sr-Cyrl-RS" w:eastAsia="zh-CN"/>
              </w:rPr>
              <w:t>:</w:t>
            </w:r>
          </w:p>
        </w:tc>
        <w:tc>
          <w:tcPr>
            <w:tcW w:w="5468" w:type="dxa"/>
          </w:tcPr>
          <w:p w:rsidR="00B71A56" w:rsidRPr="0017652F" w:rsidRDefault="00B71A56" w:rsidP="00CE094D">
            <w:pPr>
              <w:widowControl w:val="0"/>
              <w:autoSpaceDE w:val="0"/>
              <w:autoSpaceDN w:val="0"/>
              <w:adjustRightInd w:val="0"/>
              <w:spacing w:after="0" w:line="240" w:lineRule="auto"/>
              <w:rPr>
                <w:rFonts w:ascii="Times New Roman" w:eastAsia="SimSun" w:hAnsi="Times New Roman" w:cs="Times New Roman"/>
                <w:sz w:val="24"/>
                <w:szCs w:val="24"/>
                <w:lang w:val="sr-Cyrl-RS" w:eastAsia="zh-CN"/>
              </w:rPr>
            </w:pPr>
          </w:p>
        </w:tc>
      </w:tr>
      <w:tr w:rsidR="00B71A56" w:rsidRPr="0017652F" w:rsidTr="00CE094D">
        <w:trPr>
          <w:trHeight w:hRule="exact" w:val="276"/>
        </w:trPr>
        <w:tc>
          <w:tcPr>
            <w:tcW w:w="4475" w:type="dxa"/>
          </w:tcPr>
          <w:p w:rsidR="00B71A56" w:rsidRPr="0017652F" w:rsidRDefault="00B71A56" w:rsidP="00CE094D">
            <w:pPr>
              <w:widowControl w:val="0"/>
              <w:kinsoku w:val="0"/>
              <w:overflowPunct w:val="0"/>
              <w:autoSpaceDE w:val="0"/>
              <w:autoSpaceDN w:val="0"/>
              <w:adjustRightInd w:val="0"/>
              <w:spacing w:before="49" w:after="0" w:line="240" w:lineRule="auto"/>
              <w:rPr>
                <w:rFonts w:ascii="Times New Roman" w:eastAsia="SimSun" w:hAnsi="Times New Roman" w:cs="Times New Roman"/>
                <w:sz w:val="24"/>
                <w:szCs w:val="24"/>
                <w:lang w:val="sr-Cyrl-RS" w:eastAsia="zh-CN"/>
              </w:rPr>
            </w:pPr>
            <w:r w:rsidRPr="0017652F">
              <w:rPr>
                <w:rFonts w:ascii="Times New Roman" w:eastAsia="SimSun" w:hAnsi="Times New Roman" w:cs="Times New Roman"/>
                <w:sz w:val="18"/>
                <w:szCs w:val="18"/>
                <w:lang w:val="sr-Cyrl-RS" w:eastAsia="zh-CN"/>
              </w:rPr>
              <w:t>Пр</w:t>
            </w:r>
            <w:r w:rsidRPr="0017652F">
              <w:rPr>
                <w:rFonts w:ascii="Times New Roman" w:eastAsia="SimSun" w:hAnsi="Times New Roman" w:cs="Times New Roman"/>
                <w:spacing w:val="-1"/>
                <w:sz w:val="18"/>
                <w:szCs w:val="18"/>
                <w:lang w:val="sr-Cyrl-RS" w:eastAsia="zh-CN"/>
              </w:rPr>
              <w:t>ав</w:t>
            </w:r>
            <w:r w:rsidRPr="0017652F">
              <w:rPr>
                <w:rFonts w:ascii="Times New Roman" w:eastAsia="SimSun" w:hAnsi="Times New Roman" w:cs="Times New Roman"/>
                <w:sz w:val="18"/>
                <w:szCs w:val="18"/>
                <w:lang w:val="sr-Cyrl-RS" w:eastAsia="zh-CN"/>
              </w:rPr>
              <w:t>ни</w:t>
            </w:r>
            <w:r w:rsidRPr="0017652F">
              <w:rPr>
                <w:rFonts w:ascii="Times New Roman" w:eastAsia="SimSun" w:hAnsi="Times New Roman" w:cs="Times New Roman"/>
                <w:spacing w:val="-1"/>
                <w:sz w:val="18"/>
                <w:szCs w:val="18"/>
                <w:lang w:val="sr-Cyrl-RS" w:eastAsia="zh-CN"/>
              </w:rPr>
              <w:t xml:space="preserve"> </w:t>
            </w:r>
            <w:r w:rsidRPr="0017652F">
              <w:rPr>
                <w:rFonts w:ascii="Times New Roman" w:eastAsia="SimSun" w:hAnsi="Times New Roman" w:cs="Times New Roman"/>
                <w:spacing w:val="1"/>
                <w:sz w:val="18"/>
                <w:szCs w:val="18"/>
                <w:lang w:val="sr-Cyrl-RS" w:eastAsia="zh-CN"/>
              </w:rPr>
              <w:t>о</w:t>
            </w:r>
            <w:r w:rsidRPr="0017652F">
              <w:rPr>
                <w:rFonts w:ascii="Times New Roman" w:eastAsia="SimSun" w:hAnsi="Times New Roman" w:cs="Times New Roman"/>
                <w:sz w:val="18"/>
                <w:szCs w:val="18"/>
                <w:lang w:val="sr-Cyrl-RS" w:eastAsia="zh-CN"/>
              </w:rPr>
              <w:t>б</w:t>
            </w:r>
            <w:r w:rsidRPr="0017652F">
              <w:rPr>
                <w:rFonts w:ascii="Times New Roman" w:eastAsia="SimSun" w:hAnsi="Times New Roman" w:cs="Times New Roman"/>
                <w:spacing w:val="-2"/>
                <w:sz w:val="18"/>
                <w:szCs w:val="18"/>
                <w:lang w:val="sr-Cyrl-RS" w:eastAsia="zh-CN"/>
              </w:rPr>
              <w:t>л</w:t>
            </w:r>
            <w:r w:rsidRPr="0017652F">
              <w:rPr>
                <w:rFonts w:ascii="Times New Roman" w:eastAsia="SimSun" w:hAnsi="Times New Roman" w:cs="Times New Roman"/>
                <w:sz w:val="18"/>
                <w:szCs w:val="18"/>
                <w:lang w:val="sr-Cyrl-RS" w:eastAsia="zh-CN"/>
              </w:rPr>
              <w:t>и</w:t>
            </w:r>
            <w:r w:rsidRPr="0017652F">
              <w:rPr>
                <w:rFonts w:ascii="Times New Roman" w:eastAsia="SimSun" w:hAnsi="Times New Roman" w:cs="Times New Roman"/>
                <w:spacing w:val="-2"/>
                <w:sz w:val="18"/>
                <w:szCs w:val="18"/>
                <w:lang w:val="sr-Cyrl-RS" w:eastAsia="zh-CN"/>
              </w:rPr>
              <w:t>к</w:t>
            </w:r>
            <w:r w:rsidRPr="0017652F">
              <w:rPr>
                <w:rFonts w:ascii="Times New Roman" w:eastAsia="SimSun" w:hAnsi="Times New Roman" w:cs="Times New Roman"/>
                <w:sz w:val="18"/>
                <w:szCs w:val="18"/>
                <w:lang w:val="sr-Cyrl-RS" w:eastAsia="zh-CN"/>
              </w:rPr>
              <w:t>:</w:t>
            </w:r>
          </w:p>
        </w:tc>
        <w:tc>
          <w:tcPr>
            <w:tcW w:w="5468" w:type="dxa"/>
          </w:tcPr>
          <w:p w:rsidR="00B71A56" w:rsidRPr="0017652F" w:rsidRDefault="00B71A56" w:rsidP="00CE094D">
            <w:pPr>
              <w:widowControl w:val="0"/>
              <w:autoSpaceDE w:val="0"/>
              <w:autoSpaceDN w:val="0"/>
              <w:adjustRightInd w:val="0"/>
              <w:spacing w:after="0" w:line="240" w:lineRule="auto"/>
              <w:rPr>
                <w:rFonts w:ascii="Times New Roman" w:eastAsia="SimSun" w:hAnsi="Times New Roman" w:cs="Times New Roman"/>
                <w:sz w:val="24"/>
                <w:szCs w:val="24"/>
                <w:lang w:val="sr-Cyrl-RS" w:eastAsia="zh-CN"/>
              </w:rPr>
            </w:pPr>
          </w:p>
        </w:tc>
      </w:tr>
      <w:tr w:rsidR="00B71A56" w:rsidRPr="0017652F" w:rsidTr="00CE094D">
        <w:trPr>
          <w:trHeight w:hRule="exact" w:val="296"/>
        </w:trPr>
        <w:tc>
          <w:tcPr>
            <w:tcW w:w="4475" w:type="dxa"/>
          </w:tcPr>
          <w:p w:rsidR="00B71A56" w:rsidRPr="0017652F" w:rsidRDefault="00B71A56" w:rsidP="00CE094D">
            <w:pPr>
              <w:widowControl w:val="0"/>
              <w:kinsoku w:val="0"/>
              <w:overflowPunct w:val="0"/>
              <w:autoSpaceDE w:val="0"/>
              <w:autoSpaceDN w:val="0"/>
              <w:adjustRightInd w:val="0"/>
              <w:spacing w:before="51" w:after="0" w:line="240" w:lineRule="auto"/>
              <w:rPr>
                <w:rFonts w:ascii="Times New Roman" w:eastAsia="SimSun" w:hAnsi="Times New Roman" w:cs="Times New Roman"/>
                <w:sz w:val="24"/>
                <w:szCs w:val="24"/>
                <w:lang w:val="sr-Cyrl-RS" w:eastAsia="zh-CN"/>
              </w:rPr>
            </w:pPr>
            <w:r w:rsidRPr="0017652F">
              <w:rPr>
                <w:rFonts w:ascii="Times New Roman" w:eastAsia="SimSun" w:hAnsi="Times New Roman" w:cs="Times New Roman"/>
                <w:sz w:val="18"/>
                <w:szCs w:val="18"/>
                <w:lang w:val="sr-Cyrl-RS" w:eastAsia="zh-CN"/>
              </w:rPr>
              <w:t>М</w:t>
            </w:r>
            <w:r w:rsidRPr="0017652F">
              <w:rPr>
                <w:rFonts w:ascii="Times New Roman" w:eastAsia="SimSun" w:hAnsi="Times New Roman" w:cs="Times New Roman"/>
                <w:spacing w:val="-1"/>
                <w:sz w:val="18"/>
                <w:szCs w:val="18"/>
                <w:lang w:val="sr-Cyrl-RS" w:eastAsia="zh-CN"/>
              </w:rPr>
              <w:t>ес</w:t>
            </w:r>
            <w:r w:rsidRPr="0017652F">
              <w:rPr>
                <w:rFonts w:ascii="Times New Roman" w:eastAsia="SimSun" w:hAnsi="Times New Roman" w:cs="Times New Roman"/>
                <w:sz w:val="18"/>
                <w:szCs w:val="18"/>
                <w:lang w:val="sr-Cyrl-RS" w:eastAsia="zh-CN"/>
              </w:rPr>
              <w:t>то</w:t>
            </w:r>
            <w:r w:rsidRPr="0017652F">
              <w:rPr>
                <w:rFonts w:ascii="Times New Roman" w:eastAsia="SimSun" w:hAnsi="Times New Roman" w:cs="Times New Roman"/>
                <w:spacing w:val="2"/>
                <w:sz w:val="18"/>
                <w:szCs w:val="18"/>
                <w:lang w:val="sr-Cyrl-RS" w:eastAsia="zh-CN"/>
              </w:rPr>
              <w:t xml:space="preserve"> </w:t>
            </w:r>
            <w:r w:rsidRPr="0017652F">
              <w:rPr>
                <w:rFonts w:ascii="Times New Roman" w:eastAsia="SimSun" w:hAnsi="Times New Roman" w:cs="Times New Roman"/>
                <w:sz w:val="18"/>
                <w:szCs w:val="18"/>
                <w:lang w:val="sr-Cyrl-RS" w:eastAsia="zh-CN"/>
              </w:rPr>
              <w:t>и а</w:t>
            </w:r>
            <w:r w:rsidRPr="0017652F">
              <w:rPr>
                <w:rFonts w:ascii="Times New Roman" w:eastAsia="SimSun" w:hAnsi="Times New Roman" w:cs="Times New Roman"/>
                <w:spacing w:val="-1"/>
                <w:sz w:val="18"/>
                <w:szCs w:val="18"/>
                <w:lang w:val="sr-Cyrl-RS" w:eastAsia="zh-CN"/>
              </w:rPr>
              <w:t>д</w:t>
            </w:r>
            <w:r w:rsidRPr="0017652F">
              <w:rPr>
                <w:rFonts w:ascii="Times New Roman" w:eastAsia="SimSun" w:hAnsi="Times New Roman" w:cs="Times New Roman"/>
                <w:spacing w:val="1"/>
                <w:sz w:val="18"/>
                <w:szCs w:val="18"/>
                <w:lang w:val="sr-Cyrl-RS" w:eastAsia="zh-CN"/>
              </w:rPr>
              <w:t>р</w:t>
            </w:r>
            <w:r w:rsidRPr="0017652F">
              <w:rPr>
                <w:rFonts w:ascii="Times New Roman" w:eastAsia="SimSun" w:hAnsi="Times New Roman" w:cs="Times New Roman"/>
                <w:spacing w:val="-1"/>
                <w:sz w:val="18"/>
                <w:szCs w:val="18"/>
                <w:lang w:val="sr-Cyrl-RS" w:eastAsia="zh-CN"/>
              </w:rPr>
              <w:t>ес</w:t>
            </w:r>
            <w:r w:rsidRPr="0017652F">
              <w:rPr>
                <w:rFonts w:ascii="Times New Roman" w:eastAsia="SimSun" w:hAnsi="Times New Roman" w:cs="Times New Roman"/>
                <w:sz w:val="18"/>
                <w:szCs w:val="18"/>
                <w:lang w:val="sr-Cyrl-RS" w:eastAsia="zh-CN"/>
              </w:rPr>
              <w:t>а</w:t>
            </w:r>
            <w:r w:rsidRPr="0017652F">
              <w:rPr>
                <w:rFonts w:ascii="Times New Roman" w:eastAsia="SimSun" w:hAnsi="Times New Roman" w:cs="Times New Roman"/>
                <w:spacing w:val="-1"/>
                <w:sz w:val="18"/>
                <w:szCs w:val="18"/>
                <w:lang w:val="sr-Cyrl-RS" w:eastAsia="zh-CN"/>
              </w:rPr>
              <w:t xml:space="preserve"> се</w:t>
            </w:r>
            <w:r w:rsidRPr="0017652F">
              <w:rPr>
                <w:rFonts w:ascii="Times New Roman" w:eastAsia="SimSun" w:hAnsi="Times New Roman" w:cs="Times New Roman"/>
                <w:sz w:val="18"/>
                <w:szCs w:val="18"/>
                <w:lang w:val="sr-Cyrl-RS" w:eastAsia="zh-CN"/>
              </w:rPr>
              <w:t>д</w:t>
            </w:r>
            <w:r w:rsidRPr="0017652F">
              <w:rPr>
                <w:rFonts w:ascii="Times New Roman" w:eastAsia="SimSun" w:hAnsi="Times New Roman" w:cs="Times New Roman"/>
                <w:spacing w:val="-1"/>
                <w:sz w:val="18"/>
                <w:szCs w:val="18"/>
                <w:lang w:val="sr-Cyrl-RS" w:eastAsia="zh-CN"/>
              </w:rPr>
              <w:t>и</w:t>
            </w:r>
            <w:r w:rsidRPr="0017652F">
              <w:rPr>
                <w:rFonts w:ascii="Times New Roman" w:eastAsia="SimSun" w:hAnsi="Times New Roman" w:cs="Times New Roman"/>
                <w:sz w:val="18"/>
                <w:szCs w:val="18"/>
                <w:lang w:val="sr-Cyrl-RS" w:eastAsia="zh-CN"/>
              </w:rPr>
              <w:t>шта:</w:t>
            </w:r>
          </w:p>
        </w:tc>
        <w:tc>
          <w:tcPr>
            <w:tcW w:w="5468" w:type="dxa"/>
          </w:tcPr>
          <w:p w:rsidR="00B71A56" w:rsidRPr="0017652F" w:rsidRDefault="00B71A56" w:rsidP="00CE094D">
            <w:pPr>
              <w:widowControl w:val="0"/>
              <w:autoSpaceDE w:val="0"/>
              <w:autoSpaceDN w:val="0"/>
              <w:adjustRightInd w:val="0"/>
              <w:spacing w:after="0" w:line="240" w:lineRule="auto"/>
              <w:rPr>
                <w:rFonts w:ascii="Times New Roman" w:eastAsia="SimSun" w:hAnsi="Times New Roman" w:cs="Times New Roman"/>
                <w:sz w:val="24"/>
                <w:szCs w:val="24"/>
                <w:lang w:val="sr-Cyrl-RS" w:eastAsia="zh-CN"/>
              </w:rPr>
            </w:pPr>
          </w:p>
        </w:tc>
      </w:tr>
    </w:tbl>
    <w:p w:rsidR="00B71A56" w:rsidRPr="0017652F" w:rsidRDefault="00B71A56" w:rsidP="00B71A56">
      <w:pPr>
        <w:widowControl w:val="0"/>
        <w:autoSpaceDE w:val="0"/>
        <w:autoSpaceDN w:val="0"/>
        <w:adjustRightInd w:val="0"/>
        <w:spacing w:after="0" w:line="240" w:lineRule="auto"/>
        <w:rPr>
          <w:rFonts w:ascii="Times New Roman" w:eastAsia="SimSun" w:hAnsi="Times New Roman" w:cs="Times New Roman"/>
          <w:sz w:val="24"/>
          <w:szCs w:val="24"/>
          <w:lang w:val="sr-Cyrl-RS" w:eastAsia="zh-CN"/>
        </w:rPr>
        <w:sectPr w:rsidR="00B71A56" w:rsidRPr="0017652F">
          <w:pgSz w:w="11907" w:h="16840"/>
          <w:pgMar w:top="1080" w:right="880" w:bottom="860" w:left="860" w:header="60" w:footer="673" w:gutter="0"/>
          <w:cols w:space="708"/>
          <w:noEndnote/>
        </w:sectPr>
      </w:pPr>
    </w:p>
    <w:p w:rsidR="00B71A56" w:rsidRPr="0017652F" w:rsidRDefault="00B71A56" w:rsidP="00B71A56">
      <w:pPr>
        <w:widowControl w:val="0"/>
        <w:kinsoku w:val="0"/>
        <w:overflowPunct w:val="0"/>
        <w:autoSpaceDE w:val="0"/>
        <w:autoSpaceDN w:val="0"/>
        <w:adjustRightInd w:val="0"/>
        <w:spacing w:before="2" w:after="0" w:line="50" w:lineRule="exact"/>
        <w:rPr>
          <w:rFonts w:ascii="Times New Roman" w:eastAsia="SimSun" w:hAnsi="Times New Roman" w:cs="Times New Roman"/>
          <w:sz w:val="5"/>
          <w:szCs w:val="5"/>
          <w:lang w:val="sr-Cyrl-RS" w:eastAsia="zh-CN"/>
        </w:rPr>
      </w:pPr>
    </w:p>
    <w:tbl>
      <w:tblPr>
        <w:tblW w:w="0" w:type="auto"/>
        <w:tblInd w:w="1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4475"/>
        <w:gridCol w:w="5468"/>
      </w:tblGrid>
      <w:tr w:rsidR="00B71A56" w:rsidRPr="0017652F" w:rsidTr="00CE094D">
        <w:trPr>
          <w:trHeight w:hRule="exact" w:val="257"/>
        </w:trPr>
        <w:tc>
          <w:tcPr>
            <w:tcW w:w="4475" w:type="dxa"/>
          </w:tcPr>
          <w:p w:rsidR="00B71A56" w:rsidRPr="0017652F" w:rsidRDefault="00B71A56" w:rsidP="00CE094D">
            <w:pPr>
              <w:widowControl w:val="0"/>
              <w:autoSpaceDE w:val="0"/>
              <w:autoSpaceDN w:val="0"/>
              <w:adjustRightInd w:val="0"/>
              <w:spacing w:after="0" w:line="240" w:lineRule="auto"/>
              <w:rPr>
                <w:rFonts w:ascii="Times New Roman" w:eastAsia="SimSun" w:hAnsi="Times New Roman" w:cs="Times New Roman"/>
                <w:sz w:val="24"/>
                <w:szCs w:val="24"/>
                <w:lang w:val="sr-Cyrl-RS" w:eastAsia="zh-CN"/>
              </w:rPr>
            </w:pPr>
          </w:p>
        </w:tc>
        <w:tc>
          <w:tcPr>
            <w:tcW w:w="5468" w:type="dxa"/>
          </w:tcPr>
          <w:p w:rsidR="00B71A56" w:rsidRPr="0017652F" w:rsidRDefault="00B71A56" w:rsidP="00CE094D">
            <w:pPr>
              <w:widowControl w:val="0"/>
              <w:autoSpaceDE w:val="0"/>
              <w:autoSpaceDN w:val="0"/>
              <w:adjustRightInd w:val="0"/>
              <w:spacing w:after="0" w:line="240" w:lineRule="auto"/>
              <w:rPr>
                <w:rFonts w:ascii="Times New Roman" w:eastAsia="SimSun" w:hAnsi="Times New Roman" w:cs="Times New Roman"/>
                <w:sz w:val="24"/>
                <w:szCs w:val="24"/>
                <w:lang w:val="sr-Cyrl-RS" w:eastAsia="zh-CN"/>
              </w:rPr>
            </w:pPr>
          </w:p>
        </w:tc>
      </w:tr>
      <w:tr w:rsidR="00B71A56" w:rsidRPr="0017652F" w:rsidTr="00CE094D">
        <w:trPr>
          <w:trHeight w:hRule="exact" w:val="278"/>
        </w:trPr>
        <w:tc>
          <w:tcPr>
            <w:tcW w:w="4475" w:type="dxa"/>
          </w:tcPr>
          <w:p w:rsidR="00B71A56" w:rsidRPr="0017652F" w:rsidRDefault="00B71A56" w:rsidP="00CE094D">
            <w:pPr>
              <w:widowControl w:val="0"/>
              <w:kinsoku w:val="0"/>
              <w:overflowPunct w:val="0"/>
              <w:autoSpaceDE w:val="0"/>
              <w:autoSpaceDN w:val="0"/>
              <w:adjustRightInd w:val="0"/>
              <w:spacing w:before="51" w:after="0" w:line="240" w:lineRule="auto"/>
              <w:rPr>
                <w:rFonts w:ascii="Times New Roman" w:eastAsia="SimSun" w:hAnsi="Times New Roman" w:cs="Times New Roman"/>
                <w:sz w:val="24"/>
                <w:szCs w:val="24"/>
                <w:lang w:val="sr-Cyrl-RS" w:eastAsia="zh-CN"/>
              </w:rPr>
            </w:pPr>
            <w:r w:rsidRPr="0017652F">
              <w:rPr>
                <w:rFonts w:ascii="Times New Roman" w:eastAsia="SimSun" w:hAnsi="Times New Roman" w:cs="Times New Roman"/>
                <w:sz w:val="18"/>
                <w:szCs w:val="18"/>
                <w:lang w:val="sr-Cyrl-RS" w:eastAsia="zh-CN"/>
              </w:rPr>
              <w:t>М</w:t>
            </w:r>
            <w:r w:rsidRPr="0017652F">
              <w:rPr>
                <w:rFonts w:ascii="Times New Roman" w:eastAsia="SimSun" w:hAnsi="Times New Roman" w:cs="Times New Roman"/>
                <w:spacing w:val="-1"/>
                <w:sz w:val="18"/>
                <w:szCs w:val="18"/>
                <w:lang w:val="sr-Cyrl-RS" w:eastAsia="zh-CN"/>
              </w:rPr>
              <w:t>а</w:t>
            </w:r>
            <w:r w:rsidRPr="0017652F">
              <w:rPr>
                <w:rFonts w:ascii="Times New Roman" w:eastAsia="SimSun" w:hAnsi="Times New Roman" w:cs="Times New Roman"/>
                <w:sz w:val="18"/>
                <w:szCs w:val="18"/>
                <w:lang w:val="sr-Cyrl-RS" w:eastAsia="zh-CN"/>
              </w:rPr>
              <w:t>тични</w:t>
            </w:r>
            <w:r w:rsidRPr="0017652F">
              <w:rPr>
                <w:rFonts w:ascii="Times New Roman" w:eastAsia="SimSun" w:hAnsi="Times New Roman" w:cs="Times New Roman"/>
                <w:spacing w:val="-1"/>
                <w:sz w:val="18"/>
                <w:szCs w:val="18"/>
                <w:lang w:val="sr-Cyrl-RS" w:eastAsia="zh-CN"/>
              </w:rPr>
              <w:t xml:space="preserve"> </w:t>
            </w:r>
            <w:r w:rsidRPr="0017652F">
              <w:rPr>
                <w:rFonts w:ascii="Times New Roman" w:eastAsia="SimSun" w:hAnsi="Times New Roman" w:cs="Times New Roman"/>
                <w:sz w:val="18"/>
                <w:szCs w:val="18"/>
                <w:lang w:val="sr-Cyrl-RS" w:eastAsia="zh-CN"/>
              </w:rPr>
              <w:t>бр</w:t>
            </w:r>
            <w:r w:rsidRPr="0017652F">
              <w:rPr>
                <w:rFonts w:ascii="Times New Roman" w:eastAsia="SimSun" w:hAnsi="Times New Roman" w:cs="Times New Roman"/>
                <w:spacing w:val="1"/>
                <w:sz w:val="18"/>
                <w:szCs w:val="18"/>
                <w:lang w:val="sr-Cyrl-RS" w:eastAsia="zh-CN"/>
              </w:rPr>
              <w:t>о</w:t>
            </w:r>
            <w:r w:rsidRPr="0017652F">
              <w:rPr>
                <w:rFonts w:ascii="Times New Roman" w:eastAsia="SimSun" w:hAnsi="Times New Roman" w:cs="Times New Roman"/>
                <w:sz w:val="18"/>
                <w:szCs w:val="18"/>
                <w:lang w:val="sr-Cyrl-RS" w:eastAsia="zh-CN"/>
              </w:rPr>
              <w:t>ј:</w:t>
            </w:r>
          </w:p>
        </w:tc>
        <w:tc>
          <w:tcPr>
            <w:tcW w:w="5468" w:type="dxa"/>
          </w:tcPr>
          <w:p w:rsidR="00B71A56" w:rsidRPr="0017652F" w:rsidRDefault="00B71A56" w:rsidP="00CE094D">
            <w:pPr>
              <w:widowControl w:val="0"/>
              <w:autoSpaceDE w:val="0"/>
              <w:autoSpaceDN w:val="0"/>
              <w:adjustRightInd w:val="0"/>
              <w:spacing w:after="0" w:line="240" w:lineRule="auto"/>
              <w:rPr>
                <w:rFonts w:ascii="Times New Roman" w:eastAsia="SimSun" w:hAnsi="Times New Roman" w:cs="Times New Roman"/>
                <w:sz w:val="24"/>
                <w:szCs w:val="24"/>
                <w:lang w:val="sr-Cyrl-RS" w:eastAsia="zh-CN"/>
              </w:rPr>
            </w:pPr>
          </w:p>
        </w:tc>
      </w:tr>
      <w:tr w:rsidR="00B71A56" w:rsidRPr="0017652F" w:rsidTr="00CE094D">
        <w:trPr>
          <w:trHeight w:hRule="exact" w:val="276"/>
        </w:trPr>
        <w:tc>
          <w:tcPr>
            <w:tcW w:w="4475" w:type="dxa"/>
          </w:tcPr>
          <w:p w:rsidR="00B71A56" w:rsidRPr="0017652F" w:rsidRDefault="00B71A56" w:rsidP="00CE094D">
            <w:pPr>
              <w:widowControl w:val="0"/>
              <w:kinsoku w:val="0"/>
              <w:overflowPunct w:val="0"/>
              <w:autoSpaceDE w:val="0"/>
              <w:autoSpaceDN w:val="0"/>
              <w:adjustRightInd w:val="0"/>
              <w:spacing w:before="49" w:after="0" w:line="240" w:lineRule="auto"/>
              <w:rPr>
                <w:rFonts w:ascii="Times New Roman" w:eastAsia="SimSun" w:hAnsi="Times New Roman" w:cs="Times New Roman"/>
                <w:sz w:val="24"/>
                <w:szCs w:val="24"/>
                <w:lang w:val="sr-Cyrl-RS" w:eastAsia="zh-CN"/>
              </w:rPr>
            </w:pPr>
            <w:r w:rsidRPr="0017652F">
              <w:rPr>
                <w:rFonts w:ascii="Times New Roman" w:eastAsia="SimSun" w:hAnsi="Times New Roman" w:cs="Times New Roman"/>
                <w:sz w:val="18"/>
                <w:szCs w:val="18"/>
                <w:lang w:val="sr-Cyrl-RS" w:eastAsia="zh-CN"/>
              </w:rPr>
              <w:t>П</w:t>
            </w:r>
            <w:r w:rsidRPr="0017652F">
              <w:rPr>
                <w:rFonts w:ascii="Times New Roman" w:eastAsia="SimSun" w:hAnsi="Times New Roman" w:cs="Times New Roman"/>
                <w:spacing w:val="-1"/>
                <w:sz w:val="18"/>
                <w:szCs w:val="18"/>
                <w:lang w:val="sr-Cyrl-RS" w:eastAsia="zh-CN"/>
              </w:rPr>
              <w:t>И</w:t>
            </w:r>
            <w:r w:rsidRPr="0017652F">
              <w:rPr>
                <w:rFonts w:ascii="Times New Roman" w:eastAsia="SimSun" w:hAnsi="Times New Roman" w:cs="Times New Roman"/>
                <w:sz w:val="18"/>
                <w:szCs w:val="18"/>
                <w:lang w:val="sr-Cyrl-RS" w:eastAsia="zh-CN"/>
              </w:rPr>
              <w:t>Б:</w:t>
            </w:r>
          </w:p>
        </w:tc>
        <w:tc>
          <w:tcPr>
            <w:tcW w:w="5468" w:type="dxa"/>
          </w:tcPr>
          <w:p w:rsidR="00B71A56" w:rsidRPr="0017652F" w:rsidRDefault="00B71A56" w:rsidP="00CE094D">
            <w:pPr>
              <w:widowControl w:val="0"/>
              <w:autoSpaceDE w:val="0"/>
              <w:autoSpaceDN w:val="0"/>
              <w:adjustRightInd w:val="0"/>
              <w:spacing w:after="0" w:line="240" w:lineRule="auto"/>
              <w:rPr>
                <w:rFonts w:ascii="Times New Roman" w:eastAsia="SimSun" w:hAnsi="Times New Roman" w:cs="Times New Roman"/>
                <w:sz w:val="24"/>
                <w:szCs w:val="24"/>
                <w:lang w:val="sr-Cyrl-RS" w:eastAsia="zh-CN"/>
              </w:rPr>
            </w:pPr>
          </w:p>
        </w:tc>
      </w:tr>
      <w:tr w:rsidR="00B71A56" w:rsidRPr="0017652F" w:rsidTr="00CE094D">
        <w:trPr>
          <w:trHeight w:hRule="exact" w:val="338"/>
        </w:trPr>
        <w:tc>
          <w:tcPr>
            <w:tcW w:w="4475" w:type="dxa"/>
            <w:vMerge w:val="restart"/>
          </w:tcPr>
          <w:p w:rsidR="00B71A56" w:rsidRPr="0017652F" w:rsidRDefault="00B71A56" w:rsidP="00CE094D">
            <w:pPr>
              <w:widowControl w:val="0"/>
              <w:kinsoku w:val="0"/>
              <w:overflowPunct w:val="0"/>
              <w:autoSpaceDE w:val="0"/>
              <w:autoSpaceDN w:val="0"/>
              <w:adjustRightInd w:val="0"/>
              <w:spacing w:before="55" w:after="0" w:line="206" w:lineRule="exact"/>
              <w:ind w:right="2899"/>
              <w:rPr>
                <w:rFonts w:ascii="Times New Roman" w:eastAsia="SimSun" w:hAnsi="Times New Roman" w:cs="Times New Roman"/>
                <w:sz w:val="24"/>
                <w:szCs w:val="24"/>
                <w:lang w:val="sr-Cyrl-RS" w:eastAsia="zh-CN"/>
              </w:rPr>
            </w:pPr>
            <w:r w:rsidRPr="0017652F">
              <w:rPr>
                <w:rFonts w:ascii="Times New Roman" w:eastAsia="SimSun" w:hAnsi="Times New Roman" w:cs="Times New Roman"/>
                <w:sz w:val="18"/>
                <w:szCs w:val="18"/>
                <w:lang w:val="sr-Cyrl-RS" w:eastAsia="zh-CN"/>
              </w:rPr>
              <w:t>Н</w:t>
            </w:r>
            <w:r w:rsidRPr="0017652F">
              <w:rPr>
                <w:rFonts w:ascii="Times New Roman" w:eastAsia="SimSun" w:hAnsi="Times New Roman" w:cs="Times New Roman"/>
                <w:spacing w:val="-2"/>
                <w:sz w:val="18"/>
                <w:szCs w:val="18"/>
                <w:lang w:val="sr-Cyrl-RS" w:eastAsia="zh-CN"/>
              </w:rPr>
              <w:t>а</w:t>
            </w:r>
            <w:r w:rsidRPr="0017652F">
              <w:rPr>
                <w:rFonts w:ascii="Times New Roman" w:eastAsia="SimSun" w:hAnsi="Times New Roman" w:cs="Times New Roman"/>
                <w:sz w:val="18"/>
                <w:szCs w:val="18"/>
                <w:lang w:val="sr-Cyrl-RS" w:eastAsia="zh-CN"/>
              </w:rPr>
              <w:t>зив</w:t>
            </w:r>
            <w:r w:rsidRPr="0017652F">
              <w:rPr>
                <w:rFonts w:ascii="Times New Roman" w:eastAsia="SimSun" w:hAnsi="Times New Roman" w:cs="Times New Roman"/>
                <w:spacing w:val="-1"/>
                <w:sz w:val="18"/>
                <w:szCs w:val="18"/>
                <w:lang w:val="sr-Cyrl-RS" w:eastAsia="zh-CN"/>
              </w:rPr>
              <w:t xml:space="preserve"> </w:t>
            </w:r>
            <w:r w:rsidRPr="0017652F">
              <w:rPr>
                <w:rFonts w:ascii="Times New Roman" w:eastAsia="SimSun" w:hAnsi="Times New Roman" w:cs="Times New Roman"/>
                <w:sz w:val="18"/>
                <w:szCs w:val="18"/>
                <w:lang w:val="sr-Cyrl-RS" w:eastAsia="zh-CN"/>
              </w:rPr>
              <w:t>б</w:t>
            </w:r>
            <w:r w:rsidRPr="0017652F">
              <w:rPr>
                <w:rFonts w:ascii="Times New Roman" w:eastAsia="SimSun" w:hAnsi="Times New Roman" w:cs="Times New Roman"/>
                <w:spacing w:val="-2"/>
                <w:sz w:val="18"/>
                <w:szCs w:val="18"/>
                <w:lang w:val="sr-Cyrl-RS" w:eastAsia="zh-CN"/>
              </w:rPr>
              <w:t>а</w:t>
            </w:r>
            <w:r w:rsidRPr="0017652F">
              <w:rPr>
                <w:rFonts w:ascii="Times New Roman" w:eastAsia="SimSun" w:hAnsi="Times New Roman" w:cs="Times New Roman"/>
                <w:sz w:val="18"/>
                <w:szCs w:val="18"/>
                <w:lang w:val="sr-Cyrl-RS" w:eastAsia="zh-CN"/>
              </w:rPr>
              <w:t>нке</w:t>
            </w:r>
            <w:r w:rsidRPr="0017652F">
              <w:rPr>
                <w:rFonts w:ascii="Times New Roman" w:eastAsia="SimSun" w:hAnsi="Times New Roman" w:cs="Times New Roman"/>
                <w:spacing w:val="-1"/>
                <w:sz w:val="18"/>
                <w:szCs w:val="18"/>
                <w:lang w:val="sr-Cyrl-RS" w:eastAsia="zh-CN"/>
              </w:rPr>
              <w:t xml:space="preserve"> </w:t>
            </w:r>
            <w:r w:rsidRPr="0017652F">
              <w:rPr>
                <w:rFonts w:ascii="Times New Roman" w:eastAsia="SimSun" w:hAnsi="Times New Roman" w:cs="Times New Roman"/>
                <w:sz w:val="18"/>
                <w:szCs w:val="18"/>
                <w:lang w:val="sr-Cyrl-RS" w:eastAsia="zh-CN"/>
              </w:rPr>
              <w:t>и бр</w:t>
            </w:r>
            <w:r w:rsidRPr="0017652F">
              <w:rPr>
                <w:rFonts w:ascii="Times New Roman" w:eastAsia="SimSun" w:hAnsi="Times New Roman" w:cs="Times New Roman"/>
                <w:spacing w:val="1"/>
                <w:sz w:val="18"/>
                <w:szCs w:val="18"/>
                <w:lang w:val="sr-Cyrl-RS" w:eastAsia="zh-CN"/>
              </w:rPr>
              <w:t>о</w:t>
            </w:r>
            <w:r w:rsidRPr="0017652F">
              <w:rPr>
                <w:rFonts w:ascii="Times New Roman" w:eastAsia="SimSun" w:hAnsi="Times New Roman" w:cs="Times New Roman"/>
                <w:sz w:val="18"/>
                <w:szCs w:val="18"/>
                <w:lang w:val="sr-Cyrl-RS" w:eastAsia="zh-CN"/>
              </w:rPr>
              <w:t>ј</w:t>
            </w:r>
            <w:r w:rsidRPr="0017652F">
              <w:rPr>
                <w:rFonts w:ascii="Times New Roman" w:eastAsia="SimSun" w:hAnsi="Times New Roman" w:cs="Times New Roman"/>
                <w:spacing w:val="-2"/>
                <w:sz w:val="18"/>
                <w:szCs w:val="18"/>
                <w:lang w:val="sr-Cyrl-RS" w:eastAsia="zh-CN"/>
              </w:rPr>
              <w:t xml:space="preserve"> </w:t>
            </w:r>
            <w:r w:rsidRPr="0017652F">
              <w:rPr>
                <w:rFonts w:ascii="Times New Roman" w:eastAsia="SimSun" w:hAnsi="Times New Roman" w:cs="Times New Roman"/>
                <w:spacing w:val="1"/>
                <w:sz w:val="18"/>
                <w:szCs w:val="18"/>
                <w:lang w:val="sr-Cyrl-RS" w:eastAsia="zh-CN"/>
              </w:rPr>
              <w:t>р</w:t>
            </w:r>
            <w:r w:rsidRPr="0017652F">
              <w:rPr>
                <w:rFonts w:ascii="Times New Roman" w:eastAsia="SimSun" w:hAnsi="Times New Roman" w:cs="Times New Roman"/>
                <w:spacing w:val="-1"/>
                <w:sz w:val="18"/>
                <w:szCs w:val="18"/>
                <w:lang w:val="sr-Cyrl-RS" w:eastAsia="zh-CN"/>
              </w:rPr>
              <w:t>а</w:t>
            </w:r>
            <w:r w:rsidRPr="0017652F">
              <w:rPr>
                <w:rFonts w:ascii="Times New Roman" w:eastAsia="SimSun" w:hAnsi="Times New Roman" w:cs="Times New Roman"/>
                <w:sz w:val="18"/>
                <w:szCs w:val="18"/>
                <w:lang w:val="sr-Cyrl-RS" w:eastAsia="zh-CN"/>
              </w:rPr>
              <w:t>ч</w:t>
            </w:r>
            <w:r w:rsidRPr="0017652F">
              <w:rPr>
                <w:rFonts w:ascii="Times New Roman" w:eastAsia="SimSun" w:hAnsi="Times New Roman" w:cs="Times New Roman"/>
                <w:spacing w:val="-4"/>
                <w:sz w:val="18"/>
                <w:szCs w:val="18"/>
                <w:lang w:val="sr-Cyrl-RS" w:eastAsia="zh-CN"/>
              </w:rPr>
              <w:t>у</w:t>
            </w:r>
            <w:r w:rsidRPr="0017652F">
              <w:rPr>
                <w:rFonts w:ascii="Times New Roman" w:eastAsia="SimSun" w:hAnsi="Times New Roman" w:cs="Times New Roman"/>
                <w:sz w:val="18"/>
                <w:szCs w:val="18"/>
                <w:lang w:val="sr-Cyrl-RS" w:eastAsia="zh-CN"/>
              </w:rPr>
              <w:t>н</w:t>
            </w:r>
            <w:r w:rsidRPr="0017652F">
              <w:rPr>
                <w:rFonts w:ascii="Times New Roman" w:eastAsia="SimSun" w:hAnsi="Times New Roman" w:cs="Times New Roman"/>
                <w:spacing w:val="-2"/>
                <w:sz w:val="18"/>
                <w:szCs w:val="18"/>
                <w:lang w:val="sr-Cyrl-RS" w:eastAsia="zh-CN"/>
              </w:rPr>
              <w:t>а</w:t>
            </w:r>
            <w:r w:rsidRPr="0017652F">
              <w:rPr>
                <w:rFonts w:ascii="Times New Roman" w:eastAsia="SimSun" w:hAnsi="Times New Roman" w:cs="Times New Roman"/>
                <w:sz w:val="18"/>
                <w:szCs w:val="18"/>
                <w:lang w:val="sr-Cyrl-RS" w:eastAsia="zh-CN"/>
              </w:rPr>
              <w:t>:</w:t>
            </w:r>
          </w:p>
        </w:tc>
        <w:tc>
          <w:tcPr>
            <w:tcW w:w="5468" w:type="dxa"/>
          </w:tcPr>
          <w:p w:rsidR="00B71A56" w:rsidRPr="0017652F" w:rsidRDefault="00B71A56" w:rsidP="00CE094D">
            <w:pPr>
              <w:widowControl w:val="0"/>
              <w:autoSpaceDE w:val="0"/>
              <w:autoSpaceDN w:val="0"/>
              <w:adjustRightInd w:val="0"/>
              <w:spacing w:after="0" w:line="240" w:lineRule="auto"/>
              <w:rPr>
                <w:rFonts w:ascii="Times New Roman" w:eastAsia="SimSun" w:hAnsi="Times New Roman" w:cs="Times New Roman"/>
                <w:sz w:val="24"/>
                <w:szCs w:val="24"/>
                <w:lang w:val="sr-Cyrl-RS" w:eastAsia="zh-CN"/>
              </w:rPr>
            </w:pPr>
          </w:p>
        </w:tc>
      </w:tr>
      <w:tr w:rsidR="00B71A56" w:rsidRPr="0017652F" w:rsidTr="00CE094D">
        <w:trPr>
          <w:trHeight w:hRule="exact" w:val="281"/>
        </w:trPr>
        <w:tc>
          <w:tcPr>
            <w:tcW w:w="4475" w:type="dxa"/>
            <w:vMerge/>
          </w:tcPr>
          <w:p w:rsidR="00B71A56" w:rsidRPr="0017652F" w:rsidRDefault="00B71A56" w:rsidP="00CE094D">
            <w:pPr>
              <w:widowControl w:val="0"/>
              <w:autoSpaceDE w:val="0"/>
              <w:autoSpaceDN w:val="0"/>
              <w:adjustRightInd w:val="0"/>
              <w:spacing w:after="0" w:line="240" w:lineRule="auto"/>
              <w:rPr>
                <w:rFonts w:ascii="Times New Roman" w:eastAsia="SimSun" w:hAnsi="Times New Roman" w:cs="Times New Roman"/>
                <w:sz w:val="24"/>
                <w:szCs w:val="24"/>
                <w:lang w:val="sr-Cyrl-RS" w:eastAsia="zh-CN"/>
              </w:rPr>
            </w:pPr>
          </w:p>
        </w:tc>
        <w:tc>
          <w:tcPr>
            <w:tcW w:w="5468" w:type="dxa"/>
          </w:tcPr>
          <w:p w:rsidR="00B71A56" w:rsidRPr="0017652F" w:rsidRDefault="00B71A56" w:rsidP="00CE094D">
            <w:pPr>
              <w:widowControl w:val="0"/>
              <w:autoSpaceDE w:val="0"/>
              <w:autoSpaceDN w:val="0"/>
              <w:adjustRightInd w:val="0"/>
              <w:spacing w:after="0" w:line="240" w:lineRule="auto"/>
              <w:rPr>
                <w:rFonts w:ascii="Times New Roman" w:eastAsia="SimSun" w:hAnsi="Times New Roman" w:cs="Times New Roman"/>
                <w:sz w:val="24"/>
                <w:szCs w:val="24"/>
                <w:lang w:val="sr-Cyrl-RS" w:eastAsia="zh-CN"/>
              </w:rPr>
            </w:pPr>
          </w:p>
        </w:tc>
      </w:tr>
      <w:tr w:rsidR="00B71A56" w:rsidRPr="0017652F" w:rsidTr="00CE094D">
        <w:trPr>
          <w:trHeight w:hRule="exact" w:val="485"/>
        </w:trPr>
        <w:tc>
          <w:tcPr>
            <w:tcW w:w="4475" w:type="dxa"/>
          </w:tcPr>
          <w:p w:rsidR="00B71A56" w:rsidRPr="0017652F" w:rsidRDefault="00B71A56" w:rsidP="00CE094D">
            <w:pPr>
              <w:widowControl w:val="0"/>
              <w:kinsoku w:val="0"/>
              <w:overflowPunct w:val="0"/>
              <w:autoSpaceDE w:val="0"/>
              <w:autoSpaceDN w:val="0"/>
              <w:adjustRightInd w:val="0"/>
              <w:spacing w:before="55" w:after="0" w:line="206" w:lineRule="exact"/>
              <w:ind w:right="10"/>
              <w:rPr>
                <w:rFonts w:ascii="Times New Roman" w:eastAsia="SimSun" w:hAnsi="Times New Roman" w:cs="Times New Roman"/>
                <w:sz w:val="24"/>
                <w:szCs w:val="24"/>
                <w:lang w:val="sr-Cyrl-RS" w:eastAsia="zh-CN"/>
              </w:rPr>
            </w:pPr>
            <w:r w:rsidRPr="0017652F">
              <w:rPr>
                <w:rFonts w:ascii="Times New Roman" w:eastAsia="SimSun" w:hAnsi="Times New Roman" w:cs="Times New Roman"/>
                <w:sz w:val="18"/>
                <w:szCs w:val="18"/>
                <w:lang w:val="sr-Cyrl-RS" w:eastAsia="zh-CN"/>
              </w:rPr>
              <w:t>Пр</w:t>
            </w:r>
            <w:r w:rsidRPr="0017652F">
              <w:rPr>
                <w:rFonts w:ascii="Times New Roman" w:eastAsia="SimSun" w:hAnsi="Times New Roman" w:cs="Times New Roman"/>
                <w:spacing w:val="1"/>
                <w:sz w:val="18"/>
                <w:szCs w:val="18"/>
                <w:lang w:val="sr-Cyrl-RS" w:eastAsia="zh-CN"/>
              </w:rPr>
              <w:t>о</w:t>
            </w:r>
            <w:r w:rsidRPr="0017652F">
              <w:rPr>
                <w:rFonts w:ascii="Times New Roman" w:eastAsia="SimSun" w:hAnsi="Times New Roman" w:cs="Times New Roman"/>
                <w:sz w:val="18"/>
                <w:szCs w:val="18"/>
                <w:lang w:val="sr-Cyrl-RS" w:eastAsia="zh-CN"/>
              </w:rPr>
              <w:t>ц</w:t>
            </w:r>
            <w:r w:rsidRPr="0017652F">
              <w:rPr>
                <w:rFonts w:ascii="Times New Roman" w:eastAsia="SimSun" w:hAnsi="Times New Roman" w:cs="Times New Roman"/>
                <w:spacing w:val="-2"/>
                <w:sz w:val="18"/>
                <w:szCs w:val="18"/>
                <w:lang w:val="sr-Cyrl-RS" w:eastAsia="zh-CN"/>
              </w:rPr>
              <w:t>е</w:t>
            </w:r>
            <w:r w:rsidRPr="0017652F">
              <w:rPr>
                <w:rFonts w:ascii="Times New Roman" w:eastAsia="SimSun" w:hAnsi="Times New Roman" w:cs="Times New Roman"/>
                <w:sz w:val="18"/>
                <w:szCs w:val="18"/>
                <w:lang w:val="sr-Cyrl-RS" w:eastAsia="zh-CN"/>
              </w:rPr>
              <w:t>н</w:t>
            </w:r>
            <w:r w:rsidRPr="0017652F">
              <w:rPr>
                <w:rFonts w:ascii="Times New Roman" w:eastAsia="SimSun" w:hAnsi="Times New Roman" w:cs="Times New Roman"/>
                <w:spacing w:val="-2"/>
                <w:sz w:val="18"/>
                <w:szCs w:val="18"/>
                <w:lang w:val="sr-Cyrl-RS" w:eastAsia="zh-CN"/>
              </w:rPr>
              <w:t>а</w:t>
            </w:r>
            <w:r w:rsidRPr="0017652F">
              <w:rPr>
                <w:rFonts w:ascii="Times New Roman" w:eastAsia="SimSun" w:hAnsi="Times New Roman" w:cs="Times New Roman"/>
                <w:sz w:val="18"/>
                <w:szCs w:val="18"/>
                <w:lang w:val="sr-Cyrl-RS" w:eastAsia="zh-CN"/>
              </w:rPr>
              <w:t xml:space="preserve">т </w:t>
            </w:r>
            <w:r w:rsidRPr="0017652F">
              <w:rPr>
                <w:rFonts w:ascii="Times New Roman" w:eastAsia="SimSun" w:hAnsi="Times New Roman" w:cs="Times New Roman"/>
                <w:spacing w:val="-2"/>
                <w:sz w:val="18"/>
                <w:szCs w:val="18"/>
                <w:lang w:val="sr-Cyrl-RS" w:eastAsia="zh-CN"/>
              </w:rPr>
              <w:t>у</w:t>
            </w:r>
            <w:r w:rsidRPr="0017652F">
              <w:rPr>
                <w:rFonts w:ascii="Times New Roman" w:eastAsia="SimSun" w:hAnsi="Times New Roman" w:cs="Times New Roman"/>
                <w:spacing w:val="1"/>
                <w:sz w:val="18"/>
                <w:szCs w:val="18"/>
                <w:lang w:val="sr-Cyrl-RS" w:eastAsia="zh-CN"/>
              </w:rPr>
              <w:t>к</w:t>
            </w:r>
            <w:r w:rsidRPr="0017652F">
              <w:rPr>
                <w:rFonts w:ascii="Times New Roman" w:eastAsia="SimSun" w:hAnsi="Times New Roman" w:cs="Times New Roman"/>
                <w:spacing w:val="-4"/>
                <w:sz w:val="18"/>
                <w:szCs w:val="18"/>
                <w:lang w:val="sr-Cyrl-RS" w:eastAsia="zh-CN"/>
              </w:rPr>
              <w:t>у</w:t>
            </w:r>
            <w:r w:rsidRPr="0017652F">
              <w:rPr>
                <w:rFonts w:ascii="Times New Roman" w:eastAsia="SimSun" w:hAnsi="Times New Roman" w:cs="Times New Roman"/>
                <w:sz w:val="18"/>
                <w:szCs w:val="18"/>
                <w:lang w:val="sr-Cyrl-RS" w:eastAsia="zh-CN"/>
              </w:rPr>
              <w:t>п</w:t>
            </w:r>
            <w:r w:rsidRPr="0017652F">
              <w:rPr>
                <w:rFonts w:ascii="Times New Roman" w:eastAsia="SimSun" w:hAnsi="Times New Roman" w:cs="Times New Roman"/>
                <w:spacing w:val="1"/>
                <w:sz w:val="18"/>
                <w:szCs w:val="18"/>
                <w:lang w:val="sr-Cyrl-RS" w:eastAsia="zh-CN"/>
              </w:rPr>
              <w:t>н</w:t>
            </w:r>
            <w:r w:rsidRPr="0017652F">
              <w:rPr>
                <w:rFonts w:ascii="Times New Roman" w:eastAsia="SimSun" w:hAnsi="Times New Roman" w:cs="Times New Roman"/>
                <w:sz w:val="18"/>
                <w:szCs w:val="18"/>
                <w:lang w:val="sr-Cyrl-RS" w:eastAsia="zh-CN"/>
              </w:rPr>
              <w:t>е</w:t>
            </w:r>
            <w:r w:rsidRPr="0017652F">
              <w:rPr>
                <w:rFonts w:ascii="Times New Roman" w:eastAsia="SimSun" w:hAnsi="Times New Roman" w:cs="Times New Roman"/>
                <w:spacing w:val="-1"/>
                <w:sz w:val="18"/>
                <w:szCs w:val="18"/>
                <w:lang w:val="sr-Cyrl-RS" w:eastAsia="zh-CN"/>
              </w:rPr>
              <w:t xml:space="preserve"> в</w:t>
            </w:r>
            <w:r w:rsidRPr="0017652F">
              <w:rPr>
                <w:rFonts w:ascii="Times New Roman" w:eastAsia="SimSun" w:hAnsi="Times New Roman" w:cs="Times New Roman"/>
                <w:spacing w:val="1"/>
                <w:sz w:val="18"/>
                <w:szCs w:val="18"/>
                <w:lang w:val="sr-Cyrl-RS" w:eastAsia="zh-CN"/>
              </w:rPr>
              <w:t>р</w:t>
            </w:r>
            <w:r w:rsidRPr="0017652F">
              <w:rPr>
                <w:rFonts w:ascii="Times New Roman" w:eastAsia="SimSun" w:hAnsi="Times New Roman" w:cs="Times New Roman"/>
                <w:spacing w:val="-1"/>
                <w:sz w:val="18"/>
                <w:szCs w:val="18"/>
                <w:lang w:val="sr-Cyrl-RS" w:eastAsia="zh-CN"/>
              </w:rPr>
              <w:t>е</w:t>
            </w:r>
            <w:r w:rsidRPr="0017652F">
              <w:rPr>
                <w:rFonts w:ascii="Times New Roman" w:eastAsia="SimSun" w:hAnsi="Times New Roman" w:cs="Times New Roman"/>
                <w:sz w:val="18"/>
                <w:szCs w:val="18"/>
                <w:lang w:val="sr-Cyrl-RS" w:eastAsia="zh-CN"/>
              </w:rPr>
              <w:t>д</w:t>
            </w:r>
            <w:r w:rsidRPr="0017652F">
              <w:rPr>
                <w:rFonts w:ascii="Times New Roman" w:eastAsia="SimSun" w:hAnsi="Times New Roman" w:cs="Times New Roman"/>
                <w:spacing w:val="-1"/>
                <w:sz w:val="18"/>
                <w:szCs w:val="18"/>
                <w:lang w:val="sr-Cyrl-RS" w:eastAsia="zh-CN"/>
              </w:rPr>
              <w:t>н</w:t>
            </w:r>
            <w:r w:rsidRPr="0017652F">
              <w:rPr>
                <w:rFonts w:ascii="Times New Roman" w:eastAsia="SimSun" w:hAnsi="Times New Roman" w:cs="Times New Roman"/>
                <w:spacing w:val="1"/>
                <w:sz w:val="18"/>
                <w:szCs w:val="18"/>
                <w:lang w:val="sr-Cyrl-RS" w:eastAsia="zh-CN"/>
              </w:rPr>
              <w:t>о</w:t>
            </w:r>
            <w:r w:rsidRPr="0017652F">
              <w:rPr>
                <w:rFonts w:ascii="Times New Roman" w:eastAsia="SimSun" w:hAnsi="Times New Roman" w:cs="Times New Roman"/>
                <w:spacing w:val="-1"/>
                <w:sz w:val="18"/>
                <w:szCs w:val="18"/>
                <w:lang w:val="sr-Cyrl-RS" w:eastAsia="zh-CN"/>
              </w:rPr>
              <w:t>с</w:t>
            </w:r>
            <w:r w:rsidRPr="0017652F">
              <w:rPr>
                <w:rFonts w:ascii="Times New Roman" w:eastAsia="SimSun" w:hAnsi="Times New Roman" w:cs="Times New Roman"/>
                <w:sz w:val="18"/>
                <w:szCs w:val="18"/>
                <w:lang w:val="sr-Cyrl-RS" w:eastAsia="zh-CN"/>
              </w:rPr>
              <w:t>ти н</w:t>
            </w:r>
            <w:r w:rsidRPr="0017652F">
              <w:rPr>
                <w:rFonts w:ascii="Times New Roman" w:eastAsia="SimSun" w:hAnsi="Times New Roman" w:cs="Times New Roman"/>
                <w:spacing w:val="1"/>
                <w:sz w:val="18"/>
                <w:szCs w:val="18"/>
                <w:lang w:val="sr-Cyrl-RS" w:eastAsia="zh-CN"/>
              </w:rPr>
              <w:t>а</w:t>
            </w:r>
            <w:r w:rsidRPr="0017652F">
              <w:rPr>
                <w:rFonts w:ascii="Times New Roman" w:eastAsia="SimSun" w:hAnsi="Times New Roman" w:cs="Times New Roman"/>
                <w:sz w:val="18"/>
                <w:szCs w:val="18"/>
                <w:lang w:val="sr-Cyrl-RS" w:eastAsia="zh-CN"/>
              </w:rPr>
              <w:t>б</w:t>
            </w:r>
            <w:r w:rsidRPr="0017652F">
              <w:rPr>
                <w:rFonts w:ascii="Times New Roman" w:eastAsia="SimSun" w:hAnsi="Times New Roman" w:cs="Times New Roman"/>
                <w:spacing w:val="-2"/>
                <w:sz w:val="18"/>
                <w:szCs w:val="18"/>
                <w:lang w:val="sr-Cyrl-RS" w:eastAsia="zh-CN"/>
              </w:rPr>
              <w:t>а</w:t>
            </w:r>
            <w:r w:rsidRPr="0017652F">
              <w:rPr>
                <w:rFonts w:ascii="Times New Roman" w:eastAsia="SimSun" w:hAnsi="Times New Roman" w:cs="Times New Roman"/>
                <w:spacing w:val="-1"/>
                <w:sz w:val="18"/>
                <w:szCs w:val="18"/>
                <w:lang w:val="sr-Cyrl-RS" w:eastAsia="zh-CN"/>
              </w:rPr>
              <w:t>в</w:t>
            </w:r>
            <w:r w:rsidRPr="0017652F">
              <w:rPr>
                <w:rFonts w:ascii="Times New Roman" w:eastAsia="SimSun" w:hAnsi="Times New Roman" w:cs="Times New Roman"/>
                <w:spacing w:val="1"/>
                <w:sz w:val="18"/>
                <w:szCs w:val="18"/>
                <w:lang w:val="sr-Cyrl-RS" w:eastAsia="zh-CN"/>
              </w:rPr>
              <w:t>к</w:t>
            </w:r>
            <w:r w:rsidRPr="0017652F">
              <w:rPr>
                <w:rFonts w:ascii="Times New Roman" w:eastAsia="SimSun" w:hAnsi="Times New Roman" w:cs="Times New Roman"/>
                <w:sz w:val="18"/>
                <w:szCs w:val="18"/>
                <w:lang w:val="sr-Cyrl-RS" w:eastAsia="zh-CN"/>
              </w:rPr>
              <w:t>е</w:t>
            </w:r>
            <w:r w:rsidRPr="0017652F">
              <w:rPr>
                <w:rFonts w:ascii="Times New Roman" w:eastAsia="SimSun" w:hAnsi="Times New Roman" w:cs="Times New Roman"/>
                <w:spacing w:val="-1"/>
                <w:sz w:val="18"/>
                <w:szCs w:val="18"/>
                <w:lang w:val="sr-Cyrl-RS" w:eastAsia="zh-CN"/>
              </w:rPr>
              <w:t xml:space="preserve"> </w:t>
            </w:r>
            <w:r w:rsidRPr="0017652F">
              <w:rPr>
                <w:rFonts w:ascii="Times New Roman" w:eastAsia="SimSun" w:hAnsi="Times New Roman" w:cs="Times New Roman"/>
                <w:spacing w:val="-2"/>
                <w:sz w:val="18"/>
                <w:szCs w:val="18"/>
                <w:lang w:val="sr-Cyrl-RS" w:eastAsia="zh-CN"/>
              </w:rPr>
              <w:t>к</w:t>
            </w:r>
            <w:r w:rsidRPr="0017652F">
              <w:rPr>
                <w:rFonts w:ascii="Times New Roman" w:eastAsia="SimSun" w:hAnsi="Times New Roman" w:cs="Times New Roman"/>
                <w:spacing w:val="1"/>
                <w:sz w:val="18"/>
                <w:szCs w:val="18"/>
                <w:lang w:val="sr-Cyrl-RS" w:eastAsia="zh-CN"/>
              </w:rPr>
              <w:t>о</w:t>
            </w:r>
            <w:r w:rsidRPr="0017652F">
              <w:rPr>
                <w:rFonts w:ascii="Times New Roman" w:eastAsia="SimSun" w:hAnsi="Times New Roman" w:cs="Times New Roman"/>
                <w:sz w:val="18"/>
                <w:szCs w:val="18"/>
                <w:lang w:val="sr-Cyrl-RS" w:eastAsia="zh-CN"/>
              </w:rPr>
              <w:t xml:space="preserve">ји </w:t>
            </w:r>
            <w:r w:rsidRPr="0017652F">
              <w:rPr>
                <w:rFonts w:ascii="Times New Roman" w:eastAsia="SimSun" w:hAnsi="Times New Roman" w:cs="Times New Roman"/>
                <w:spacing w:val="1"/>
                <w:sz w:val="18"/>
                <w:szCs w:val="18"/>
                <w:lang w:val="sr-Cyrl-RS" w:eastAsia="zh-CN"/>
              </w:rPr>
              <w:t>ћ</w:t>
            </w:r>
            <w:r w:rsidRPr="0017652F">
              <w:rPr>
                <w:rFonts w:ascii="Times New Roman" w:eastAsia="SimSun" w:hAnsi="Times New Roman" w:cs="Times New Roman"/>
                <w:sz w:val="18"/>
                <w:szCs w:val="18"/>
                <w:lang w:val="sr-Cyrl-RS" w:eastAsia="zh-CN"/>
              </w:rPr>
              <w:t>е</w:t>
            </w:r>
            <w:r w:rsidRPr="0017652F">
              <w:rPr>
                <w:rFonts w:ascii="Times New Roman" w:eastAsia="SimSun" w:hAnsi="Times New Roman" w:cs="Times New Roman"/>
                <w:spacing w:val="-1"/>
                <w:sz w:val="18"/>
                <w:szCs w:val="18"/>
                <w:lang w:val="sr-Cyrl-RS" w:eastAsia="zh-CN"/>
              </w:rPr>
              <w:t xml:space="preserve"> с</w:t>
            </w:r>
            <w:r w:rsidRPr="0017652F">
              <w:rPr>
                <w:rFonts w:ascii="Times New Roman" w:eastAsia="SimSun" w:hAnsi="Times New Roman" w:cs="Times New Roman"/>
                <w:sz w:val="18"/>
                <w:szCs w:val="18"/>
                <w:lang w:val="sr-Cyrl-RS" w:eastAsia="zh-CN"/>
              </w:rPr>
              <w:t>е по</w:t>
            </w:r>
            <w:r w:rsidRPr="0017652F">
              <w:rPr>
                <w:rFonts w:ascii="Times New Roman" w:eastAsia="SimSun" w:hAnsi="Times New Roman" w:cs="Times New Roman"/>
                <w:spacing w:val="-1"/>
                <w:sz w:val="18"/>
                <w:szCs w:val="18"/>
                <w:lang w:val="sr-Cyrl-RS" w:eastAsia="zh-CN"/>
              </w:rPr>
              <w:t>ве</w:t>
            </w:r>
            <w:r w:rsidRPr="0017652F">
              <w:rPr>
                <w:rFonts w:ascii="Times New Roman" w:eastAsia="SimSun" w:hAnsi="Times New Roman" w:cs="Times New Roman"/>
                <w:spacing w:val="1"/>
                <w:sz w:val="18"/>
                <w:szCs w:val="18"/>
                <w:lang w:val="sr-Cyrl-RS" w:eastAsia="zh-CN"/>
              </w:rPr>
              <w:t>р</w:t>
            </w:r>
            <w:r w:rsidRPr="0017652F">
              <w:rPr>
                <w:rFonts w:ascii="Times New Roman" w:eastAsia="SimSun" w:hAnsi="Times New Roman" w:cs="Times New Roman"/>
                <w:sz w:val="18"/>
                <w:szCs w:val="18"/>
                <w:lang w:val="sr-Cyrl-RS" w:eastAsia="zh-CN"/>
              </w:rPr>
              <w:t>ити под</w:t>
            </w:r>
            <w:r w:rsidRPr="0017652F">
              <w:rPr>
                <w:rFonts w:ascii="Times New Roman" w:eastAsia="SimSun" w:hAnsi="Times New Roman" w:cs="Times New Roman"/>
                <w:spacing w:val="-1"/>
                <w:sz w:val="18"/>
                <w:szCs w:val="18"/>
                <w:lang w:val="sr-Cyrl-RS" w:eastAsia="zh-CN"/>
              </w:rPr>
              <w:t>и</w:t>
            </w:r>
            <w:r w:rsidRPr="0017652F">
              <w:rPr>
                <w:rFonts w:ascii="Times New Roman" w:eastAsia="SimSun" w:hAnsi="Times New Roman" w:cs="Times New Roman"/>
                <w:sz w:val="18"/>
                <w:szCs w:val="18"/>
                <w:lang w:val="sr-Cyrl-RS" w:eastAsia="zh-CN"/>
              </w:rPr>
              <w:t>з</w:t>
            </w:r>
            <w:r w:rsidRPr="0017652F">
              <w:rPr>
                <w:rFonts w:ascii="Times New Roman" w:eastAsia="SimSun" w:hAnsi="Times New Roman" w:cs="Times New Roman"/>
                <w:spacing w:val="-1"/>
                <w:sz w:val="18"/>
                <w:szCs w:val="18"/>
                <w:lang w:val="sr-Cyrl-RS" w:eastAsia="zh-CN"/>
              </w:rPr>
              <w:t>в</w:t>
            </w:r>
            <w:r w:rsidRPr="0017652F">
              <w:rPr>
                <w:rFonts w:ascii="Times New Roman" w:eastAsia="SimSun" w:hAnsi="Times New Roman" w:cs="Times New Roman"/>
                <w:spacing w:val="1"/>
                <w:sz w:val="18"/>
                <w:szCs w:val="18"/>
                <w:lang w:val="sr-Cyrl-RS" w:eastAsia="zh-CN"/>
              </w:rPr>
              <w:t>о</w:t>
            </w:r>
            <w:r w:rsidRPr="0017652F">
              <w:rPr>
                <w:rFonts w:ascii="Times New Roman" w:eastAsia="SimSun" w:hAnsi="Times New Roman" w:cs="Times New Roman"/>
                <w:sz w:val="18"/>
                <w:szCs w:val="18"/>
                <w:lang w:val="sr-Cyrl-RS" w:eastAsia="zh-CN"/>
              </w:rPr>
              <w:t>ђ</w:t>
            </w:r>
            <w:r w:rsidRPr="0017652F">
              <w:rPr>
                <w:rFonts w:ascii="Times New Roman" w:eastAsia="SimSun" w:hAnsi="Times New Roman" w:cs="Times New Roman"/>
                <w:spacing w:val="-2"/>
                <w:sz w:val="18"/>
                <w:szCs w:val="18"/>
                <w:lang w:val="sr-Cyrl-RS" w:eastAsia="zh-CN"/>
              </w:rPr>
              <w:t>а</w:t>
            </w:r>
            <w:r w:rsidRPr="0017652F">
              <w:rPr>
                <w:rFonts w:ascii="Times New Roman" w:eastAsia="SimSun" w:hAnsi="Times New Roman" w:cs="Times New Roman"/>
                <w:sz w:val="18"/>
                <w:szCs w:val="18"/>
                <w:lang w:val="sr-Cyrl-RS" w:eastAsia="zh-CN"/>
              </w:rPr>
              <w:t>ч</w:t>
            </w:r>
            <w:r w:rsidRPr="0017652F">
              <w:rPr>
                <w:rFonts w:ascii="Times New Roman" w:eastAsia="SimSun" w:hAnsi="Times New Roman" w:cs="Times New Roman"/>
                <w:spacing w:val="-4"/>
                <w:sz w:val="18"/>
                <w:szCs w:val="18"/>
                <w:lang w:val="sr-Cyrl-RS" w:eastAsia="zh-CN"/>
              </w:rPr>
              <w:t>у</w:t>
            </w:r>
            <w:r w:rsidRPr="0017652F">
              <w:rPr>
                <w:rFonts w:ascii="Times New Roman" w:eastAsia="SimSun" w:hAnsi="Times New Roman" w:cs="Times New Roman"/>
                <w:sz w:val="18"/>
                <w:szCs w:val="18"/>
                <w:lang w:val="sr-Cyrl-RS" w:eastAsia="zh-CN"/>
              </w:rPr>
              <w:t>:</w:t>
            </w:r>
          </w:p>
        </w:tc>
        <w:tc>
          <w:tcPr>
            <w:tcW w:w="5468" w:type="dxa"/>
          </w:tcPr>
          <w:p w:rsidR="00B71A56" w:rsidRPr="0017652F" w:rsidRDefault="00B71A56" w:rsidP="00CE094D">
            <w:pPr>
              <w:widowControl w:val="0"/>
              <w:autoSpaceDE w:val="0"/>
              <w:autoSpaceDN w:val="0"/>
              <w:adjustRightInd w:val="0"/>
              <w:spacing w:after="0" w:line="240" w:lineRule="auto"/>
              <w:rPr>
                <w:rFonts w:ascii="Times New Roman" w:eastAsia="SimSun" w:hAnsi="Times New Roman" w:cs="Times New Roman"/>
                <w:sz w:val="24"/>
                <w:szCs w:val="24"/>
                <w:lang w:val="sr-Cyrl-RS" w:eastAsia="zh-CN"/>
              </w:rPr>
            </w:pPr>
          </w:p>
        </w:tc>
      </w:tr>
      <w:tr w:rsidR="00B71A56" w:rsidRPr="0017652F" w:rsidTr="00CE094D">
        <w:trPr>
          <w:trHeight w:hRule="exact" w:val="485"/>
        </w:trPr>
        <w:tc>
          <w:tcPr>
            <w:tcW w:w="4475" w:type="dxa"/>
          </w:tcPr>
          <w:p w:rsidR="00B71A56" w:rsidRPr="0017652F" w:rsidRDefault="00B71A56" w:rsidP="00CE094D">
            <w:pPr>
              <w:widowControl w:val="0"/>
              <w:kinsoku w:val="0"/>
              <w:overflowPunct w:val="0"/>
              <w:autoSpaceDE w:val="0"/>
              <w:autoSpaceDN w:val="0"/>
              <w:adjustRightInd w:val="0"/>
              <w:spacing w:before="55" w:after="0" w:line="206" w:lineRule="exact"/>
              <w:rPr>
                <w:rFonts w:ascii="Times New Roman" w:eastAsia="SimSun" w:hAnsi="Times New Roman" w:cs="Times New Roman"/>
                <w:sz w:val="24"/>
                <w:szCs w:val="24"/>
                <w:lang w:val="sr-Cyrl-RS" w:eastAsia="zh-CN"/>
              </w:rPr>
            </w:pPr>
            <w:r w:rsidRPr="0017652F">
              <w:rPr>
                <w:rFonts w:ascii="Times New Roman" w:eastAsia="SimSun" w:hAnsi="Times New Roman" w:cs="Times New Roman"/>
                <w:sz w:val="18"/>
                <w:szCs w:val="18"/>
                <w:lang w:val="sr-Cyrl-RS" w:eastAsia="zh-CN"/>
              </w:rPr>
              <w:t>Д</w:t>
            </w:r>
            <w:r w:rsidRPr="0017652F">
              <w:rPr>
                <w:rFonts w:ascii="Times New Roman" w:eastAsia="SimSun" w:hAnsi="Times New Roman" w:cs="Times New Roman"/>
                <w:spacing w:val="-2"/>
                <w:sz w:val="18"/>
                <w:szCs w:val="18"/>
                <w:lang w:val="sr-Cyrl-RS" w:eastAsia="zh-CN"/>
              </w:rPr>
              <w:t>е</w:t>
            </w:r>
            <w:r w:rsidRPr="0017652F">
              <w:rPr>
                <w:rFonts w:ascii="Times New Roman" w:eastAsia="SimSun" w:hAnsi="Times New Roman" w:cs="Times New Roman"/>
                <w:sz w:val="18"/>
                <w:szCs w:val="18"/>
                <w:lang w:val="sr-Cyrl-RS" w:eastAsia="zh-CN"/>
              </w:rPr>
              <w:t>о</w:t>
            </w:r>
            <w:r w:rsidRPr="0017652F">
              <w:rPr>
                <w:rFonts w:ascii="Times New Roman" w:eastAsia="SimSun" w:hAnsi="Times New Roman" w:cs="Times New Roman"/>
                <w:spacing w:val="1"/>
                <w:sz w:val="18"/>
                <w:szCs w:val="18"/>
                <w:lang w:val="sr-Cyrl-RS" w:eastAsia="zh-CN"/>
              </w:rPr>
              <w:t xml:space="preserve"> </w:t>
            </w:r>
            <w:r w:rsidRPr="0017652F">
              <w:rPr>
                <w:rFonts w:ascii="Times New Roman" w:eastAsia="SimSun" w:hAnsi="Times New Roman" w:cs="Times New Roman"/>
                <w:sz w:val="18"/>
                <w:szCs w:val="18"/>
                <w:lang w:val="sr-Cyrl-RS" w:eastAsia="zh-CN"/>
              </w:rPr>
              <w:t>пр</w:t>
            </w:r>
            <w:r w:rsidRPr="0017652F">
              <w:rPr>
                <w:rFonts w:ascii="Times New Roman" w:eastAsia="SimSun" w:hAnsi="Times New Roman" w:cs="Times New Roman"/>
                <w:spacing w:val="-1"/>
                <w:sz w:val="18"/>
                <w:szCs w:val="18"/>
                <w:lang w:val="sr-Cyrl-RS" w:eastAsia="zh-CN"/>
              </w:rPr>
              <w:t>е</w:t>
            </w:r>
            <w:r w:rsidRPr="0017652F">
              <w:rPr>
                <w:rFonts w:ascii="Times New Roman" w:eastAsia="SimSun" w:hAnsi="Times New Roman" w:cs="Times New Roman"/>
                <w:sz w:val="18"/>
                <w:szCs w:val="18"/>
                <w:lang w:val="sr-Cyrl-RS" w:eastAsia="zh-CN"/>
              </w:rPr>
              <w:t>д</w:t>
            </w:r>
            <w:r w:rsidRPr="0017652F">
              <w:rPr>
                <w:rFonts w:ascii="Times New Roman" w:eastAsia="SimSun" w:hAnsi="Times New Roman" w:cs="Times New Roman"/>
                <w:spacing w:val="-2"/>
                <w:sz w:val="18"/>
                <w:szCs w:val="18"/>
                <w:lang w:val="sr-Cyrl-RS" w:eastAsia="zh-CN"/>
              </w:rPr>
              <w:t>м</w:t>
            </w:r>
            <w:r w:rsidRPr="0017652F">
              <w:rPr>
                <w:rFonts w:ascii="Times New Roman" w:eastAsia="SimSun" w:hAnsi="Times New Roman" w:cs="Times New Roman"/>
                <w:spacing w:val="-1"/>
                <w:sz w:val="18"/>
                <w:szCs w:val="18"/>
                <w:lang w:val="sr-Cyrl-RS" w:eastAsia="zh-CN"/>
              </w:rPr>
              <w:t>е</w:t>
            </w:r>
            <w:r w:rsidRPr="0017652F">
              <w:rPr>
                <w:rFonts w:ascii="Times New Roman" w:eastAsia="SimSun" w:hAnsi="Times New Roman" w:cs="Times New Roman"/>
                <w:sz w:val="18"/>
                <w:szCs w:val="18"/>
                <w:lang w:val="sr-Cyrl-RS" w:eastAsia="zh-CN"/>
              </w:rPr>
              <w:t>та  н</w:t>
            </w:r>
            <w:r w:rsidRPr="0017652F">
              <w:rPr>
                <w:rFonts w:ascii="Times New Roman" w:eastAsia="SimSun" w:hAnsi="Times New Roman" w:cs="Times New Roman"/>
                <w:spacing w:val="-2"/>
                <w:sz w:val="18"/>
                <w:szCs w:val="18"/>
                <w:lang w:val="sr-Cyrl-RS" w:eastAsia="zh-CN"/>
              </w:rPr>
              <w:t>а</w:t>
            </w:r>
            <w:r w:rsidRPr="0017652F">
              <w:rPr>
                <w:rFonts w:ascii="Times New Roman" w:eastAsia="SimSun" w:hAnsi="Times New Roman" w:cs="Times New Roman"/>
                <w:sz w:val="18"/>
                <w:szCs w:val="18"/>
                <w:lang w:val="sr-Cyrl-RS" w:eastAsia="zh-CN"/>
              </w:rPr>
              <w:t>б</w:t>
            </w:r>
            <w:r w:rsidRPr="0017652F">
              <w:rPr>
                <w:rFonts w:ascii="Times New Roman" w:eastAsia="SimSun" w:hAnsi="Times New Roman" w:cs="Times New Roman"/>
                <w:spacing w:val="-2"/>
                <w:sz w:val="18"/>
                <w:szCs w:val="18"/>
                <w:lang w:val="sr-Cyrl-RS" w:eastAsia="zh-CN"/>
              </w:rPr>
              <w:t>а</w:t>
            </w:r>
            <w:r w:rsidRPr="0017652F">
              <w:rPr>
                <w:rFonts w:ascii="Times New Roman" w:eastAsia="SimSun" w:hAnsi="Times New Roman" w:cs="Times New Roman"/>
                <w:spacing w:val="1"/>
                <w:sz w:val="18"/>
                <w:szCs w:val="18"/>
                <w:lang w:val="sr-Cyrl-RS" w:eastAsia="zh-CN"/>
              </w:rPr>
              <w:t>в</w:t>
            </w:r>
            <w:r w:rsidRPr="0017652F">
              <w:rPr>
                <w:rFonts w:ascii="Times New Roman" w:eastAsia="SimSun" w:hAnsi="Times New Roman" w:cs="Times New Roman"/>
                <w:spacing w:val="-2"/>
                <w:sz w:val="18"/>
                <w:szCs w:val="18"/>
                <w:lang w:val="sr-Cyrl-RS" w:eastAsia="zh-CN"/>
              </w:rPr>
              <w:t>к</w:t>
            </w:r>
            <w:r w:rsidRPr="0017652F">
              <w:rPr>
                <w:rFonts w:ascii="Times New Roman" w:eastAsia="SimSun" w:hAnsi="Times New Roman" w:cs="Times New Roman"/>
                <w:sz w:val="18"/>
                <w:szCs w:val="18"/>
                <w:lang w:val="sr-Cyrl-RS" w:eastAsia="zh-CN"/>
              </w:rPr>
              <w:t>е</w:t>
            </w:r>
            <w:r w:rsidRPr="0017652F">
              <w:rPr>
                <w:rFonts w:ascii="Times New Roman" w:eastAsia="SimSun" w:hAnsi="Times New Roman" w:cs="Times New Roman"/>
                <w:spacing w:val="-1"/>
                <w:sz w:val="18"/>
                <w:szCs w:val="18"/>
                <w:lang w:val="sr-Cyrl-RS" w:eastAsia="zh-CN"/>
              </w:rPr>
              <w:t xml:space="preserve"> </w:t>
            </w:r>
            <w:r w:rsidRPr="0017652F">
              <w:rPr>
                <w:rFonts w:ascii="Times New Roman" w:eastAsia="SimSun" w:hAnsi="Times New Roman" w:cs="Times New Roman"/>
                <w:spacing w:val="-2"/>
                <w:sz w:val="18"/>
                <w:szCs w:val="18"/>
                <w:lang w:val="sr-Cyrl-RS" w:eastAsia="zh-CN"/>
              </w:rPr>
              <w:t>к</w:t>
            </w:r>
            <w:r w:rsidRPr="0017652F">
              <w:rPr>
                <w:rFonts w:ascii="Times New Roman" w:eastAsia="SimSun" w:hAnsi="Times New Roman" w:cs="Times New Roman"/>
                <w:spacing w:val="1"/>
                <w:sz w:val="18"/>
                <w:szCs w:val="18"/>
                <w:lang w:val="sr-Cyrl-RS" w:eastAsia="zh-CN"/>
              </w:rPr>
              <w:t>о</w:t>
            </w:r>
            <w:r w:rsidRPr="0017652F">
              <w:rPr>
                <w:rFonts w:ascii="Times New Roman" w:eastAsia="SimSun" w:hAnsi="Times New Roman" w:cs="Times New Roman"/>
                <w:sz w:val="18"/>
                <w:szCs w:val="18"/>
                <w:lang w:val="sr-Cyrl-RS" w:eastAsia="zh-CN"/>
              </w:rPr>
              <w:t xml:space="preserve">ји </w:t>
            </w:r>
            <w:r w:rsidRPr="0017652F">
              <w:rPr>
                <w:rFonts w:ascii="Times New Roman" w:eastAsia="SimSun" w:hAnsi="Times New Roman" w:cs="Times New Roman"/>
                <w:spacing w:val="1"/>
                <w:sz w:val="18"/>
                <w:szCs w:val="18"/>
                <w:lang w:val="sr-Cyrl-RS" w:eastAsia="zh-CN"/>
              </w:rPr>
              <w:t>ћ</w:t>
            </w:r>
            <w:r w:rsidRPr="0017652F">
              <w:rPr>
                <w:rFonts w:ascii="Times New Roman" w:eastAsia="SimSun" w:hAnsi="Times New Roman" w:cs="Times New Roman"/>
                <w:sz w:val="18"/>
                <w:szCs w:val="18"/>
                <w:lang w:val="sr-Cyrl-RS" w:eastAsia="zh-CN"/>
              </w:rPr>
              <w:t>е</w:t>
            </w:r>
            <w:r w:rsidRPr="0017652F">
              <w:rPr>
                <w:rFonts w:ascii="Times New Roman" w:eastAsia="SimSun" w:hAnsi="Times New Roman" w:cs="Times New Roman"/>
                <w:spacing w:val="-1"/>
                <w:sz w:val="18"/>
                <w:szCs w:val="18"/>
                <w:lang w:val="sr-Cyrl-RS" w:eastAsia="zh-CN"/>
              </w:rPr>
              <w:t xml:space="preserve"> </w:t>
            </w:r>
            <w:r w:rsidRPr="0017652F">
              <w:rPr>
                <w:rFonts w:ascii="Times New Roman" w:eastAsia="SimSun" w:hAnsi="Times New Roman" w:cs="Times New Roman"/>
                <w:sz w:val="18"/>
                <w:szCs w:val="18"/>
                <w:lang w:val="sr-Cyrl-RS" w:eastAsia="zh-CN"/>
              </w:rPr>
              <w:t>из</w:t>
            </w:r>
            <w:r w:rsidRPr="0017652F">
              <w:rPr>
                <w:rFonts w:ascii="Times New Roman" w:eastAsia="SimSun" w:hAnsi="Times New Roman" w:cs="Times New Roman"/>
                <w:spacing w:val="-1"/>
                <w:sz w:val="18"/>
                <w:szCs w:val="18"/>
                <w:lang w:val="sr-Cyrl-RS" w:eastAsia="zh-CN"/>
              </w:rPr>
              <w:t>в</w:t>
            </w:r>
            <w:r w:rsidRPr="0017652F">
              <w:rPr>
                <w:rFonts w:ascii="Times New Roman" w:eastAsia="SimSun" w:hAnsi="Times New Roman" w:cs="Times New Roman"/>
                <w:spacing w:val="1"/>
                <w:sz w:val="18"/>
                <w:szCs w:val="18"/>
                <w:lang w:val="sr-Cyrl-RS" w:eastAsia="zh-CN"/>
              </w:rPr>
              <w:t>р</w:t>
            </w:r>
            <w:r w:rsidRPr="0017652F">
              <w:rPr>
                <w:rFonts w:ascii="Times New Roman" w:eastAsia="SimSun" w:hAnsi="Times New Roman" w:cs="Times New Roman"/>
                <w:sz w:val="18"/>
                <w:szCs w:val="18"/>
                <w:lang w:val="sr-Cyrl-RS" w:eastAsia="zh-CN"/>
              </w:rPr>
              <w:t>шити пр</w:t>
            </w:r>
            <w:r w:rsidRPr="0017652F">
              <w:rPr>
                <w:rFonts w:ascii="Times New Roman" w:eastAsia="SimSun" w:hAnsi="Times New Roman" w:cs="Times New Roman"/>
                <w:spacing w:val="-1"/>
                <w:sz w:val="18"/>
                <w:szCs w:val="18"/>
                <w:lang w:val="sr-Cyrl-RS" w:eastAsia="zh-CN"/>
              </w:rPr>
              <w:t>е</w:t>
            </w:r>
            <w:r w:rsidRPr="0017652F">
              <w:rPr>
                <w:rFonts w:ascii="Times New Roman" w:eastAsia="SimSun" w:hAnsi="Times New Roman" w:cs="Times New Roman"/>
                <w:spacing w:val="-2"/>
                <w:sz w:val="18"/>
                <w:szCs w:val="18"/>
                <w:lang w:val="sr-Cyrl-RS" w:eastAsia="zh-CN"/>
              </w:rPr>
              <w:t>к</w:t>
            </w:r>
            <w:r w:rsidRPr="0017652F">
              <w:rPr>
                <w:rFonts w:ascii="Times New Roman" w:eastAsia="SimSun" w:hAnsi="Times New Roman" w:cs="Times New Roman"/>
                <w:sz w:val="18"/>
                <w:szCs w:val="18"/>
                <w:lang w:val="sr-Cyrl-RS" w:eastAsia="zh-CN"/>
              </w:rPr>
              <w:t>о под</w:t>
            </w:r>
            <w:r w:rsidRPr="0017652F">
              <w:rPr>
                <w:rFonts w:ascii="Times New Roman" w:eastAsia="SimSun" w:hAnsi="Times New Roman" w:cs="Times New Roman"/>
                <w:spacing w:val="-1"/>
                <w:sz w:val="18"/>
                <w:szCs w:val="18"/>
                <w:lang w:val="sr-Cyrl-RS" w:eastAsia="zh-CN"/>
              </w:rPr>
              <w:t>и</w:t>
            </w:r>
            <w:r w:rsidRPr="0017652F">
              <w:rPr>
                <w:rFonts w:ascii="Times New Roman" w:eastAsia="SimSun" w:hAnsi="Times New Roman" w:cs="Times New Roman"/>
                <w:sz w:val="18"/>
                <w:szCs w:val="18"/>
                <w:lang w:val="sr-Cyrl-RS" w:eastAsia="zh-CN"/>
              </w:rPr>
              <w:t>з</w:t>
            </w:r>
            <w:r w:rsidRPr="0017652F">
              <w:rPr>
                <w:rFonts w:ascii="Times New Roman" w:eastAsia="SimSun" w:hAnsi="Times New Roman" w:cs="Times New Roman"/>
                <w:spacing w:val="-1"/>
                <w:sz w:val="18"/>
                <w:szCs w:val="18"/>
                <w:lang w:val="sr-Cyrl-RS" w:eastAsia="zh-CN"/>
              </w:rPr>
              <w:t>в</w:t>
            </w:r>
            <w:r w:rsidRPr="0017652F">
              <w:rPr>
                <w:rFonts w:ascii="Times New Roman" w:eastAsia="SimSun" w:hAnsi="Times New Roman" w:cs="Times New Roman"/>
                <w:spacing w:val="1"/>
                <w:sz w:val="18"/>
                <w:szCs w:val="18"/>
                <w:lang w:val="sr-Cyrl-RS" w:eastAsia="zh-CN"/>
              </w:rPr>
              <w:t>о</w:t>
            </w:r>
            <w:r w:rsidRPr="0017652F">
              <w:rPr>
                <w:rFonts w:ascii="Times New Roman" w:eastAsia="SimSun" w:hAnsi="Times New Roman" w:cs="Times New Roman"/>
                <w:sz w:val="18"/>
                <w:szCs w:val="18"/>
                <w:lang w:val="sr-Cyrl-RS" w:eastAsia="zh-CN"/>
              </w:rPr>
              <w:t>ђ</w:t>
            </w:r>
            <w:r w:rsidRPr="0017652F">
              <w:rPr>
                <w:rFonts w:ascii="Times New Roman" w:eastAsia="SimSun" w:hAnsi="Times New Roman" w:cs="Times New Roman"/>
                <w:spacing w:val="-2"/>
                <w:sz w:val="18"/>
                <w:szCs w:val="18"/>
                <w:lang w:val="sr-Cyrl-RS" w:eastAsia="zh-CN"/>
              </w:rPr>
              <w:t>а</w:t>
            </w:r>
            <w:r w:rsidRPr="0017652F">
              <w:rPr>
                <w:rFonts w:ascii="Times New Roman" w:eastAsia="SimSun" w:hAnsi="Times New Roman" w:cs="Times New Roman"/>
                <w:sz w:val="18"/>
                <w:szCs w:val="18"/>
                <w:lang w:val="sr-Cyrl-RS" w:eastAsia="zh-CN"/>
              </w:rPr>
              <w:t>ч</w:t>
            </w:r>
            <w:r w:rsidRPr="0017652F">
              <w:rPr>
                <w:rFonts w:ascii="Times New Roman" w:eastAsia="SimSun" w:hAnsi="Times New Roman" w:cs="Times New Roman"/>
                <w:spacing w:val="-1"/>
                <w:sz w:val="18"/>
                <w:szCs w:val="18"/>
                <w:lang w:val="sr-Cyrl-RS" w:eastAsia="zh-CN"/>
              </w:rPr>
              <w:t>а</w:t>
            </w:r>
            <w:r w:rsidRPr="0017652F">
              <w:rPr>
                <w:rFonts w:ascii="Times New Roman" w:eastAsia="SimSun" w:hAnsi="Times New Roman" w:cs="Times New Roman"/>
                <w:sz w:val="18"/>
                <w:szCs w:val="18"/>
                <w:lang w:val="sr-Cyrl-RS" w:eastAsia="zh-CN"/>
              </w:rPr>
              <w:t>:</w:t>
            </w:r>
          </w:p>
        </w:tc>
        <w:tc>
          <w:tcPr>
            <w:tcW w:w="5468" w:type="dxa"/>
          </w:tcPr>
          <w:p w:rsidR="00B71A56" w:rsidRPr="0017652F" w:rsidRDefault="00B71A56" w:rsidP="00CE094D">
            <w:pPr>
              <w:widowControl w:val="0"/>
              <w:autoSpaceDE w:val="0"/>
              <w:autoSpaceDN w:val="0"/>
              <w:adjustRightInd w:val="0"/>
              <w:spacing w:after="0" w:line="240" w:lineRule="auto"/>
              <w:rPr>
                <w:rFonts w:ascii="Times New Roman" w:eastAsia="SimSun" w:hAnsi="Times New Roman" w:cs="Times New Roman"/>
                <w:sz w:val="24"/>
                <w:szCs w:val="24"/>
                <w:lang w:val="sr-Cyrl-RS" w:eastAsia="zh-CN"/>
              </w:rPr>
            </w:pPr>
          </w:p>
        </w:tc>
      </w:tr>
      <w:tr w:rsidR="00B71A56" w:rsidRPr="0017652F" w:rsidTr="00CE094D">
        <w:trPr>
          <w:trHeight w:hRule="exact" w:val="276"/>
        </w:trPr>
        <w:tc>
          <w:tcPr>
            <w:tcW w:w="4475" w:type="dxa"/>
          </w:tcPr>
          <w:p w:rsidR="00B71A56" w:rsidRPr="0017652F" w:rsidRDefault="00B71A56" w:rsidP="00CE094D">
            <w:pPr>
              <w:widowControl w:val="0"/>
              <w:kinsoku w:val="0"/>
              <w:overflowPunct w:val="0"/>
              <w:autoSpaceDE w:val="0"/>
              <w:autoSpaceDN w:val="0"/>
              <w:adjustRightInd w:val="0"/>
              <w:spacing w:before="49" w:after="0" w:line="240" w:lineRule="auto"/>
              <w:rPr>
                <w:rFonts w:ascii="Times New Roman" w:eastAsia="SimSun" w:hAnsi="Times New Roman" w:cs="Times New Roman"/>
                <w:sz w:val="24"/>
                <w:szCs w:val="24"/>
                <w:lang w:val="sr-Cyrl-RS" w:eastAsia="zh-CN"/>
              </w:rPr>
            </w:pPr>
            <w:r w:rsidRPr="0017652F">
              <w:rPr>
                <w:rFonts w:ascii="Times New Roman" w:eastAsia="SimSun" w:hAnsi="Times New Roman" w:cs="Times New Roman"/>
                <w:spacing w:val="-2"/>
                <w:sz w:val="18"/>
                <w:szCs w:val="18"/>
                <w:lang w:val="sr-Cyrl-RS" w:eastAsia="zh-CN"/>
              </w:rPr>
              <w:t>Т</w:t>
            </w:r>
            <w:r w:rsidRPr="0017652F">
              <w:rPr>
                <w:rFonts w:ascii="Times New Roman" w:eastAsia="SimSun" w:hAnsi="Times New Roman" w:cs="Times New Roman"/>
                <w:spacing w:val="1"/>
                <w:sz w:val="18"/>
                <w:szCs w:val="18"/>
                <w:lang w:val="sr-Cyrl-RS" w:eastAsia="zh-CN"/>
              </w:rPr>
              <w:t>е</w:t>
            </w:r>
            <w:r w:rsidRPr="0017652F">
              <w:rPr>
                <w:rFonts w:ascii="Times New Roman" w:eastAsia="SimSun" w:hAnsi="Times New Roman" w:cs="Times New Roman"/>
                <w:spacing w:val="-2"/>
                <w:sz w:val="18"/>
                <w:szCs w:val="18"/>
                <w:lang w:val="sr-Cyrl-RS" w:eastAsia="zh-CN"/>
              </w:rPr>
              <w:t>л</w:t>
            </w:r>
            <w:r w:rsidRPr="0017652F">
              <w:rPr>
                <w:rFonts w:ascii="Times New Roman" w:eastAsia="SimSun" w:hAnsi="Times New Roman" w:cs="Times New Roman"/>
                <w:spacing w:val="-1"/>
                <w:sz w:val="18"/>
                <w:szCs w:val="18"/>
                <w:lang w:val="sr-Cyrl-RS" w:eastAsia="zh-CN"/>
              </w:rPr>
              <w:t>е</w:t>
            </w:r>
            <w:r w:rsidRPr="0017652F">
              <w:rPr>
                <w:rFonts w:ascii="Times New Roman" w:eastAsia="SimSun" w:hAnsi="Times New Roman" w:cs="Times New Roman"/>
                <w:sz w:val="18"/>
                <w:szCs w:val="18"/>
                <w:lang w:val="sr-Cyrl-RS" w:eastAsia="zh-CN"/>
              </w:rPr>
              <w:t>ф</w:t>
            </w:r>
            <w:r w:rsidRPr="0017652F">
              <w:rPr>
                <w:rFonts w:ascii="Times New Roman" w:eastAsia="SimSun" w:hAnsi="Times New Roman" w:cs="Times New Roman"/>
                <w:spacing w:val="1"/>
                <w:sz w:val="18"/>
                <w:szCs w:val="18"/>
                <w:lang w:val="sr-Cyrl-RS" w:eastAsia="zh-CN"/>
              </w:rPr>
              <w:t>о</w:t>
            </w:r>
            <w:r w:rsidRPr="0017652F">
              <w:rPr>
                <w:rFonts w:ascii="Times New Roman" w:eastAsia="SimSun" w:hAnsi="Times New Roman" w:cs="Times New Roman"/>
                <w:sz w:val="18"/>
                <w:szCs w:val="18"/>
                <w:lang w:val="sr-Cyrl-RS" w:eastAsia="zh-CN"/>
              </w:rPr>
              <w:t>н:</w:t>
            </w:r>
          </w:p>
        </w:tc>
        <w:tc>
          <w:tcPr>
            <w:tcW w:w="5468" w:type="dxa"/>
          </w:tcPr>
          <w:p w:rsidR="00B71A56" w:rsidRPr="0017652F" w:rsidRDefault="00B71A56" w:rsidP="00CE094D">
            <w:pPr>
              <w:widowControl w:val="0"/>
              <w:autoSpaceDE w:val="0"/>
              <w:autoSpaceDN w:val="0"/>
              <w:adjustRightInd w:val="0"/>
              <w:spacing w:after="0" w:line="240" w:lineRule="auto"/>
              <w:rPr>
                <w:rFonts w:ascii="Times New Roman" w:eastAsia="SimSun" w:hAnsi="Times New Roman" w:cs="Times New Roman"/>
                <w:sz w:val="24"/>
                <w:szCs w:val="24"/>
                <w:lang w:val="sr-Cyrl-RS" w:eastAsia="zh-CN"/>
              </w:rPr>
            </w:pPr>
          </w:p>
        </w:tc>
      </w:tr>
      <w:tr w:rsidR="00B71A56" w:rsidRPr="0017652F" w:rsidTr="00CE094D">
        <w:trPr>
          <w:trHeight w:hRule="exact" w:val="306"/>
        </w:trPr>
        <w:tc>
          <w:tcPr>
            <w:tcW w:w="4475" w:type="dxa"/>
          </w:tcPr>
          <w:p w:rsidR="00B71A56" w:rsidRPr="0017652F" w:rsidRDefault="00B71A56" w:rsidP="00CE094D">
            <w:pPr>
              <w:widowControl w:val="0"/>
              <w:kinsoku w:val="0"/>
              <w:overflowPunct w:val="0"/>
              <w:autoSpaceDE w:val="0"/>
              <w:autoSpaceDN w:val="0"/>
              <w:adjustRightInd w:val="0"/>
              <w:spacing w:before="51" w:after="0" w:line="240" w:lineRule="auto"/>
              <w:rPr>
                <w:rFonts w:ascii="Times New Roman" w:eastAsia="SimSun" w:hAnsi="Times New Roman" w:cs="Times New Roman"/>
                <w:sz w:val="24"/>
                <w:szCs w:val="24"/>
                <w:lang w:val="sr-Cyrl-RS" w:eastAsia="zh-CN"/>
              </w:rPr>
            </w:pPr>
            <w:r w:rsidRPr="0017652F">
              <w:rPr>
                <w:rFonts w:ascii="Times New Roman" w:eastAsia="SimSun" w:hAnsi="Times New Roman" w:cs="Times New Roman"/>
                <w:sz w:val="18"/>
                <w:szCs w:val="18"/>
                <w:lang w:val="sr-Cyrl-RS" w:eastAsia="zh-CN"/>
              </w:rPr>
              <w:t>Е</w:t>
            </w:r>
            <w:r w:rsidRPr="0017652F">
              <w:rPr>
                <w:rFonts w:ascii="Times New Roman" w:eastAsia="SimSun" w:hAnsi="Times New Roman" w:cs="Times New Roman"/>
                <w:spacing w:val="1"/>
                <w:sz w:val="18"/>
                <w:szCs w:val="18"/>
                <w:lang w:val="sr-Cyrl-RS" w:eastAsia="zh-CN"/>
              </w:rPr>
              <w:t xml:space="preserve"> </w:t>
            </w:r>
            <w:r w:rsidRPr="0017652F">
              <w:rPr>
                <w:rFonts w:ascii="Times New Roman" w:eastAsia="SimSun" w:hAnsi="Times New Roman" w:cs="Times New Roman"/>
                <w:sz w:val="18"/>
                <w:szCs w:val="18"/>
                <w:lang w:val="sr-Cyrl-RS" w:eastAsia="zh-CN"/>
              </w:rPr>
              <w:t>–</w:t>
            </w:r>
            <w:r w:rsidRPr="0017652F">
              <w:rPr>
                <w:rFonts w:ascii="Times New Roman" w:eastAsia="SimSun" w:hAnsi="Times New Roman" w:cs="Times New Roman"/>
                <w:spacing w:val="2"/>
                <w:sz w:val="18"/>
                <w:szCs w:val="18"/>
                <w:lang w:val="sr-Cyrl-RS" w:eastAsia="zh-CN"/>
              </w:rPr>
              <w:t xml:space="preserve"> </w:t>
            </w:r>
            <w:r w:rsidRPr="0017652F">
              <w:rPr>
                <w:rFonts w:ascii="Times New Roman" w:eastAsia="SimSun" w:hAnsi="Times New Roman" w:cs="Times New Roman"/>
                <w:spacing w:val="-4"/>
                <w:sz w:val="18"/>
                <w:szCs w:val="18"/>
                <w:lang w:val="sr-Cyrl-RS" w:eastAsia="zh-CN"/>
              </w:rPr>
              <w:t>m</w:t>
            </w:r>
            <w:r w:rsidRPr="0017652F">
              <w:rPr>
                <w:rFonts w:ascii="Times New Roman" w:eastAsia="SimSun" w:hAnsi="Times New Roman" w:cs="Times New Roman"/>
                <w:spacing w:val="-1"/>
                <w:sz w:val="18"/>
                <w:szCs w:val="18"/>
                <w:lang w:val="sr-Cyrl-RS" w:eastAsia="zh-CN"/>
              </w:rPr>
              <w:t>a</w:t>
            </w:r>
            <w:r w:rsidRPr="0017652F">
              <w:rPr>
                <w:rFonts w:ascii="Times New Roman" w:eastAsia="SimSun" w:hAnsi="Times New Roman" w:cs="Times New Roman"/>
                <w:sz w:val="18"/>
                <w:szCs w:val="18"/>
                <w:lang w:val="sr-Cyrl-RS" w:eastAsia="zh-CN"/>
              </w:rPr>
              <w:t xml:space="preserve">il </w:t>
            </w:r>
            <w:r w:rsidRPr="0017652F">
              <w:rPr>
                <w:rFonts w:ascii="Times New Roman" w:eastAsia="SimSun" w:hAnsi="Times New Roman" w:cs="Times New Roman"/>
                <w:spacing w:val="-1"/>
                <w:sz w:val="18"/>
                <w:szCs w:val="18"/>
                <w:lang w:val="sr-Cyrl-RS" w:eastAsia="zh-CN"/>
              </w:rPr>
              <w:t>а</w:t>
            </w:r>
            <w:r w:rsidRPr="0017652F">
              <w:rPr>
                <w:rFonts w:ascii="Times New Roman" w:eastAsia="SimSun" w:hAnsi="Times New Roman" w:cs="Times New Roman"/>
                <w:sz w:val="18"/>
                <w:szCs w:val="18"/>
                <w:lang w:val="sr-Cyrl-RS" w:eastAsia="zh-CN"/>
              </w:rPr>
              <w:t>др</w:t>
            </w:r>
            <w:r w:rsidRPr="0017652F">
              <w:rPr>
                <w:rFonts w:ascii="Times New Roman" w:eastAsia="SimSun" w:hAnsi="Times New Roman" w:cs="Times New Roman"/>
                <w:spacing w:val="-1"/>
                <w:sz w:val="18"/>
                <w:szCs w:val="18"/>
                <w:lang w:val="sr-Cyrl-RS" w:eastAsia="zh-CN"/>
              </w:rPr>
              <w:t>еса</w:t>
            </w:r>
            <w:r w:rsidRPr="0017652F">
              <w:rPr>
                <w:rFonts w:ascii="Times New Roman" w:eastAsia="SimSun" w:hAnsi="Times New Roman" w:cs="Times New Roman"/>
                <w:sz w:val="18"/>
                <w:szCs w:val="18"/>
                <w:lang w:val="sr-Cyrl-RS" w:eastAsia="zh-CN"/>
              </w:rPr>
              <w:t>:</w:t>
            </w:r>
          </w:p>
        </w:tc>
        <w:tc>
          <w:tcPr>
            <w:tcW w:w="5468" w:type="dxa"/>
          </w:tcPr>
          <w:p w:rsidR="00B71A56" w:rsidRPr="0017652F" w:rsidRDefault="00B71A56" w:rsidP="00CE094D">
            <w:pPr>
              <w:widowControl w:val="0"/>
              <w:autoSpaceDE w:val="0"/>
              <w:autoSpaceDN w:val="0"/>
              <w:adjustRightInd w:val="0"/>
              <w:spacing w:after="0" w:line="240" w:lineRule="auto"/>
              <w:rPr>
                <w:rFonts w:ascii="Times New Roman" w:eastAsia="SimSun" w:hAnsi="Times New Roman" w:cs="Times New Roman"/>
                <w:sz w:val="24"/>
                <w:szCs w:val="24"/>
                <w:lang w:val="sr-Cyrl-RS" w:eastAsia="zh-CN"/>
              </w:rPr>
            </w:pPr>
          </w:p>
        </w:tc>
      </w:tr>
    </w:tbl>
    <w:p w:rsidR="00B71A56" w:rsidRPr="0017652F" w:rsidRDefault="00B71A56" w:rsidP="00B71A56">
      <w:pPr>
        <w:widowControl w:val="0"/>
        <w:kinsoku w:val="0"/>
        <w:overflowPunct w:val="0"/>
        <w:autoSpaceDE w:val="0"/>
        <w:autoSpaceDN w:val="0"/>
        <w:adjustRightInd w:val="0"/>
        <w:spacing w:before="1" w:after="0" w:line="170" w:lineRule="exact"/>
        <w:rPr>
          <w:rFonts w:ascii="Times New Roman" w:eastAsia="SimSun" w:hAnsi="Times New Roman" w:cs="Times New Roman"/>
          <w:sz w:val="17"/>
          <w:szCs w:val="17"/>
          <w:lang w:val="sr-Cyrl-RS" w:eastAsia="zh-CN"/>
        </w:rPr>
      </w:pPr>
    </w:p>
    <w:p w:rsidR="00B71A56" w:rsidRPr="0017652F" w:rsidRDefault="00B71A56" w:rsidP="00B71A56">
      <w:pPr>
        <w:widowControl w:val="0"/>
        <w:kinsoku w:val="0"/>
        <w:overflowPunct w:val="0"/>
        <w:autoSpaceDE w:val="0"/>
        <w:autoSpaceDN w:val="0"/>
        <w:adjustRightInd w:val="0"/>
        <w:spacing w:after="0" w:line="200" w:lineRule="exact"/>
        <w:rPr>
          <w:rFonts w:ascii="Times New Roman" w:eastAsia="SimSun" w:hAnsi="Times New Roman" w:cs="Times New Roman"/>
          <w:sz w:val="20"/>
          <w:szCs w:val="20"/>
          <w:lang w:val="sr-Cyrl-RS" w:eastAsia="zh-CN"/>
        </w:rPr>
      </w:pPr>
    </w:p>
    <w:p w:rsidR="00B71A56" w:rsidRPr="0017652F" w:rsidRDefault="00B71A56" w:rsidP="00B71A56">
      <w:pPr>
        <w:widowControl w:val="0"/>
        <w:kinsoku w:val="0"/>
        <w:overflowPunct w:val="0"/>
        <w:autoSpaceDE w:val="0"/>
        <w:autoSpaceDN w:val="0"/>
        <w:adjustRightInd w:val="0"/>
        <w:spacing w:after="0" w:line="200" w:lineRule="exact"/>
        <w:rPr>
          <w:rFonts w:ascii="Times New Roman" w:eastAsia="SimSun" w:hAnsi="Times New Roman" w:cs="Times New Roman"/>
          <w:sz w:val="20"/>
          <w:szCs w:val="20"/>
          <w:lang w:val="sr-Cyrl-RS" w:eastAsia="zh-CN"/>
        </w:rPr>
      </w:pPr>
    </w:p>
    <w:tbl>
      <w:tblPr>
        <w:tblW w:w="0" w:type="auto"/>
        <w:tblLook w:val="04A0" w:firstRow="1" w:lastRow="0" w:firstColumn="1" w:lastColumn="0" w:noHBand="0" w:noVBand="1"/>
      </w:tblPr>
      <w:tblGrid>
        <w:gridCol w:w="3342"/>
        <w:gridCol w:w="3342"/>
        <w:gridCol w:w="3343"/>
      </w:tblGrid>
      <w:tr w:rsidR="00B71A56" w:rsidRPr="0017652F" w:rsidTr="00CE094D">
        <w:tc>
          <w:tcPr>
            <w:tcW w:w="3342" w:type="dxa"/>
            <w:shd w:val="clear" w:color="auto" w:fill="auto"/>
          </w:tcPr>
          <w:p w:rsidR="00B71A56" w:rsidRPr="0017652F" w:rsidRDefault="00B71A56" w:rsidP="00CE094D">
            <w:pPr>
              <w:widowControl w:val="0"/>
              <w:kinsoku w:val="0"/>
              <w:overflowPunct w:val="0"/>
              <w:autoSpaceDE w:val="0"/>
              <w:autoSpaceDN w:val="0"/>
              <w:adjustRightInd w:val="0"/>
              <w:spacing w:after="0" w:line="200" w:lineRule="exact"/>
              <w:rPr>
                <w:rFonts w:ascii="Times New Roman" w:eastAsia="SimSun" w:hAnsi="Times New Roman" w:cs="Times New Roman"/>
                <w:lang w:val="sr-Cyrl-RS" w:eastAsia="zh-CN"/>
              </w:rPr>
            </w:pPr>
            <w:r w:rsidRPr="0017652F">
              <w:rPr>
                <w:rFonts w:ascii="Times New Roman" w:eastAsia="SimSun" w:hAnsi="Times New Roman" w:cs="Times New Roman"/>
                <w:lang w:val="sr-Cyrl-RS" w:eastAsia="zh-CN"/>
              </w:rPr>
              <w:t>Место и датум:</w:t>
            </w:r>
          </w:p>
        </w:tc>
        <w:tc>
          <w:tcPr>
            <w:tcW w:w="3342" w:type="dxa"/>
            <w:shd w:val="clear" w:color="auto" w:fill="auto"/>
          </w:tcPr>
          <w:p w:rsidR="00B71A56" w:rsidRPr="0017652F" w:rsidRDefault="00B71A56" w:rsidP="00CE094D">
            <w:pPr>
              <w:widowControl w:val="0"/>
              <w:kinsoku w:val="0"/>
              <w:overflowPunct w:val="0"/>
              <w:autoSpaceDE w:val="0"/>
              <w:autoSpaceDN w:val="0"/>
              <w:adjustRightInd w:val="0"/>
              <w:spacing w:after="0" w:line="200" w:lineRule="exact"/>
              <w:rPr>
                <w:rFonts w:ascii="Times New Roman" w:eastAsia="SimSun" w:hAnsi="Times New Roman" w:cs="Times New Roman"/>
                <w:lang w:val="sr-Cyrl-RS" w:eastAsia="zh-CN"/>
              </w:rPr>
            </w:pPr>
          </w:p>
        </w:tc>
        <w:tc>
          <w:tcPr>
            <w:tcW w:w="3343" w:type="dxa"/>
            <w:tcBorders>
              <w:bottom w:val="single" w:sz="4" w:space="0" w:color="auto"/>
            </w:tcBorders>
            <w:shd w:val="clear" w:color="auto" w:fill="auto"/>
          </w:tcPr>
          <w:p w:rsidR="00B71A56" w:rsidRPr="0017652F" w:rsidRDefault="00B71A56" w:rsidP="00CE094D">
            <w:pPr>
              <w:widowControl w:val="0"/>
              <w:kinsoku w:val="0"/>
              <w:overflowPunct w:val="0"/>
              <w:autoSpaceDE w:val="0"/>
              <w:autoSpaceDN w:val="0"/>
              <w:adjustRightInd w:val="0"/>
              <w:spacing w:after="0" w:line="200" w:lineRule="exact"/>
              <w:jc w:val="center"/>
              <w:rPr>
                <w:rFonts w:ascii="Times New Roman" w:eastAsia="SimSun" w:hAnsi="Times New Roman" w:cs="Times New Roman"/>
                <w:lang w:val="sr-Cyrl-RS" w:eastAsia="zh-CN"/>
              </w:rPr>
            </w:pPr>
            <w:r w:rsidRPr="0017652F">
              <w:rPr>
                <w:rFonts w:ascii="Times New Roman" w:eastAsia="SimSun" w:hAnsi="Times New Roman" w:cs="Times New Roman"/>
                <w:lang w:val="sr-Cyrl-RS" w:eastAsia="zh-CN"/>
              </w:rPr>
              <w:t>ПОНУЂАЧ</w:t>
            </w:r>
          </w:p>
          <w:p w:rsidR="00B71A56" w:rsidRPr="0017652F" w:rsidRDefault="00B71A56" w:rsidP="00CE094D">
            <w:pPr>
              <w:widowControl w:val="0"/>
              <w:kinsoku w:val="0"/>
              <w:overflowPunct w:val="0"/>
              <w:autoSpaceDE w:val="0"/>
              <w:autoSpaceDN w:val="0"/>
              <w:adjustRightInd w:val="0"/>
              <w:spacing w:after="0" w:line="200" w:lineRule="exact"/>
              <w:jc w:val="center"/>
              <w:rPr>
                <w:rFonts w:ascii="Times New Roman" w:eastAsia="SimSun" w:hAnsi="Times New Roman" w:cs="Times New Roman"/>
                <w:lang w:val="sr-Cyrl-RS" w:eastAsia="zh-CN"/>
              </w:rPr>
            </w:pPr>
          </w:p>
          <w:p w:rsidR="00B71A56" w:rsidRPr="0017652F" w:rsidRDefault="00B71A56" w:rsidP="00CE094D">
            <w:pPr>
              <w:widowControl w:val="0"/>
              <w:kinsoku w:val="0"/>
              <w:overflowPunct w:val="0"/>
              <w:autoSpaceDE w:val="0"/>
              <w:autoSpaceDN w:val="0"/>
              <w:adjustRightInd w:val="0"/>
              <w:spacing w:after="0" w:line="200" w:lineRule="exact"/>
              <w:jc w:val="center"/>
              <w:rPr>
                <w:rFonts w:ascii="Times New Roman" w:eastAsia="SimSun" w:hAnsi="Times New Roman" w:cs="Times New Roman"/>
                <w:lang w:val="sr-Cyrl-RS" w:eastAsia="zh-CN"/>
              </w:rPr>
            </w:pPr>
          </w:p>
          <w:p w:rsidR="00B71A56" w:rsidRPr="0017652F" w:rsidRDefault="00B71A56" w:rsidP="00CE094D">
            <w:pPr>
              <w:widowControl w:val="0"/>
              <w:kinsoku w:val="0"/>
              <w:overflowPunct w:val="0"/>
              <w:autoSpaceDE w:val="0"/>
              <w:autoSpaceDN w:val="0"/>
              <w:adjustRightInd w:val="0"/>
              <w:spacing w:after="0" w:line="200" w:lineRule="exact"/>
              <w:jc w:val="center"/>
              <w:rPr>
                <w:rFonts w:ascii="Times New Roman" w:eastAsia="SimSun" w:hAnsi="Times New Roman" w:cs="Times New Roman"/>
                <w:lang w:val="sr-Cyrl-RS" w:eastAsia="zh-CN"/>
              </w:rPr>
            </w:pPr>
          </w:p>
        </w:tc>
      </w:tr>
      <w:tr w:rsidR="00B71A56" w:rsidRPr="0017652F" w:rsidTr="00CE094D">
        <w:tc>
          <w:tcPr>
            <w:tcW w:w="3342" w:type="dxa"/>
            <w:shd w:val="clear" w:color="auto" w:fill="auto"/>
          </w:tcPr>
          <w:p w:rsidR="00B71A56" w:rsidRPr="0017652F" w:rsidRDefault="00B71A56" w:rsidP="00CE094D">
            <w:pPr>
              <w:widowControl w:val="0"/>
              <w:kinsoku w:val="0"/>
              <w:overflowPunct w:val="0"/>
              <w:autoSpaceDE w:val="0"/>
              <w:autoSpaceDN w:val="0"/>
              <w:adjustRightInd w:val="0"/>
              <w:spacing w:after="0" w:line="200" w:lineRule="exact"/>
              <w:rPr>
                <w:rFonts w:ascii="Times New Roman" w:eastAsia="SimSun" w:hAnsi="Times New Roman" w:cs="Times New Roman"/>
                <w:lang w:val="sr-Cyrl-RS" w:eastAsia="zh-CN"/>
              </w:rPr>
            </w:pPr>
          </w:p>
        </w:tc>
        <w:tc>
          <w:tcPr>
            <w:tcW w:w="3342" w:type="dxa"/>
            <w:shd w:val="clear" w:color="auto" w:fill="auto"/>
          </w:tcPr>
          <w:p w:rsidR="00B71A56" w:rsidRPr="0017652F" w:rsidRDefault="00B71A56" w:rsidP="00CE094D">
            <w:pPr>
              <w:widowControl w:val="0"/>
              <w:kinsoku w:val="0"/>
              <w:overflowPunct w:val="0"/>
              <w:autoSpaceDE w:val="0"/>
              <w:autoSpaceDN w:val="0"/>
              <w:adjustRightInd w:val="0"/>
              <w:spacing w:after="0" w:line="200" w:lineRule="exact"/>
              <w:jc w:val="center"/>
              <w:rPr>
                <w:rFonts w:ascii="Times New Roman" w:eastAsia="SimSun" w:hAnsi="Times New Roman" w:cs="Times New Roman"/>
                <w:lang w:val="sr-Cyrl-RS" w:eastAsia="zh-CN"/>
              </w:rPr>
            </w:pPr>
            <w:r w:rsidRPr="0017652F">
              <w:rPr>
                <w:rFonts w:ascii="Times New Roman" w:eastAsia="SimSun" w:hAnsi="Times New Roman" w:cs="Times New Roman"/>
                <w:lang w:val="sr-Cyrl-RS" w:eastAsia="zh-CN"/>
              </w:rPr>
              <w:t>М.П.</w:t>
            </w:r>
          </w:p>
        </w:tc>
        <w:tc>
          <w:tcPr>
            <w:tcW w:w="3343" w:type="dxa"/>
            <w:tcBorders>
              <w:top w:val="single" w:sz="4" w:space="0" w:color="auto"/>
            </w:tcBorders>
            <w:shd w:val="clear" w:color="auto" w:fill="auto"/>
          </w:tcPr>
          <w:p w:rsidR="00B71A56" w:rsidRPr="0017652F" w:rsidRDefault="00B71A56" w:rsidP="00CE094D">
            <w:pPr>
              <w:widowControl w:val="0"/>
              <w:kinsoku w:val="0"/>
              <w:overflowPunct w:val="0"/>
              <w:autoSpaceDE w:val="0"/>
              <w:autoSpaceDN w:val="0"/>
              <w:adjustRightInd w:val="0"/>
              <w:spacing w:after="0" w:line="200" w:lineRule="exact"/>
              <w:jc w:val="center"/>
              <w:rPr>
                <w:rFonts w:ascii="Times New Roman" w:eastAsia="SimSun" w:hAnsi="Times New Roman" w:cs="Times New Roman"/>
                <w:lang w:val="sr-Cyrl-RS" w:eastAsia="zh-CN"/>
              </w:rPr>
            </w:pPr>
            <w:r w:rsidRPr="0017652F">
              <w:rPr>
                <w:rFonts w:ascii="Times New Roman" w:eastAsia="SimSun" w:hAnsi="Times New Roman" w:cs="Times New Roman"/>
                <w:lang w:val="sr-Cyrl-RS" w:eastAsia="zh-CN"/>
              </w:rPr>
              <w:t>(потпис овлашћеног лица)</w:t>
            </w:r>
          </w:p>
        </w:tc>
      </w:tr>
    </w:tbl>
    <w:p w:rsidR="00B71A56" w:rsidRPr="0017652F" w:rsidRDefault="00B71A56" w:rsidP="00B71A56">
      <w:pPr>
        <w:widowControl w:val="0"/>
        <w:kinsoku w:val="0"/>
        <w:overflowPunct w:val="0"/>
        <w:autoSpaceDE w:val="0"/>
        <w:autoSpaceDN w:val="0"/>
        <w:adjustRightInd w:val="0"/>
        <w:spacing w:after="0" w:line="200" w:lineRule="exact"/>
        <w:rPr>
          <w:rFonts w:ascii="Times New Roman" w:eastAsia="SimSun" w:hAnsi="Times New Roman" w:cs="Times New Roman"/>
          <w:sz w:val="20"/>
          <w:szCs w:val="20"/>
          <w:lang w:val="sr-Cyrl-RS" w:eastAsia="zh-CN"/>
        </w:rPr>
      </w:pPr>
    </w:p>
    <w:p w:rsidR="00B71A56" w:rsidRPr="0017652F" w:rsidRDefault="00B71A56" w:rsidP="00B71A56">
      <w:pPr>
        <w:widowControl w:val="0"/>
        <w:kinsoku w:val="0"/>
        <w:overflowPunct w:val="0"/>
        <w:autoSpaceDE w:val="0"/>
        <w:autoSpaceDN w:val="0"/>
        <w:adjustRightInd w:val="0"/>
        <w:spacing w:after="0" w:line="240" w:lineRule="auto"/>
        <w:rPr>
          <w:rFonts w:ascii="Times New Roman" w:eastAsia="SimSun" w:hAnsi="Times New Roman" w:cs="Times New Roman"/>
          <w:b/>
          <w:bCs/>
          <w:w w:val="99"/>
          <w:sz w:val="20"/>
          <w:szCs w:val="20"/>
          <w:u w:val="thick"/>
          <w:lang w:val="sr-Cyrl-RS" w:eastAsia="zh-CN"/>
        </w:rPr>
      </w:pPr>
    </w:p>
    <w:p w:rsidR="00B71A56" w:rsidRPr="0017652F" w:rsidRDefault="00B71A56" w:rsidP="00B71A56">
      <w:pPr>
        <w:widowControl w:val="0"/>
        <w:kinsoku w:val="0"/>
        <w:overflowPunct w:val="0"/>
        <w:autoSpaceDE w:val="0"/>
        <w:autoSpaceDN w:val="0"/>
        <w:adjustRightInd w:val="0"/>
        <w:spacing w:after="0" w:line="240" w:lineRule="auto"/>
        <w:rPr>
          <w:rFonts w:ascii="Times New Roman" w:eastAsia="SimSun" w:hAnsi="Times New Roman" w:cs="Times New Roman"/>
          <w:b/>
          <w:bCs/>
          <w:w w:val="99"/>
          <w:sz w:val="20"/>
          <w:szCs w:val="20"/>
          <w:u w:val="thick"/>
          <w:lang w:val="sr-Cyrl-RS" w:eastAsia="zh-CN"/>
        </w:rPr>
      </w:pPr>
      <w:r w:rsidRPr="0017652F">
        <w:rPr>
          <w:rFonts w:ascii="Times New Roman" w:eastAsia="SimSun" w:hAnsi="Times New Roman" w:cs="Times New Roman"/>
          <w:b/>
          <w:bCs/>
          <w:w w:val="99"/>
          <w:sz w:val="20"/>
          <w:szCs w:val="20"/>
          <w:u w:val="thick"/>
          <w:lang w:val="sr-Cyrl-RS" w:eastAsia="zh-CN"/>
        </w:rPr>
        <w:t>Н АП О</w:t>
      </w:r>
      <w:r w:rsidR="00E01663">
        <w:rPr>
          <w:rFonts w:ascii="Times New Roman" w:eastAsia="SimSun" w:hAnsi="Times New Roman" w:cs="Times New Roman"/>
          <w:b/>
          <w:bCs/>
          <w:w w:val="99"/>
          <w:sz w:val="20"/>
          <w:szCs w:val="20"/>
          <w:u w:val="thick"/>
          <w:lang w:eastAsia="zh-CN"/>
        </w:rPr>
        <w:t xml:space="preserve"> </w:t>
      </w:r>
      <w:r w:rsidRPr="0017652F">
        <w:rPr>
          <w:rFonts w:ascii="Times New Roman" w:eastAsia="SimSun" w:hAnsi="Times New Roman" w:cs="Times New Roman"/>
          <w:b/>
          <w:bCs/>
          <w:w w:val="99"/>
          <w:sz w:val="20"/>
          <w:szCs w:val="20"/>
          <w:u w:val="thick"/>
          <w:lang w:val="sr-Cyrl-RS" w:eastAsia="zh-CN"/>
        </w:rPr>
        <w:t>М Е</w:t>
      </w:r>
      <w:r w:rsidR="00E01663">
        <w:rPr>
          <w:rFonts w:ascii="Times New Roman" w:eastAsia="SimSun" w:hAnsi="Times New Roman" w:cs="Times New Roman"/>
          <w:b/>
          <w:bCs/>
          <w:w w:val="99"/>
          <w:sz w:val="20"/>
          <w:szCs w:val="20"/>
          <w:u w:val="thick"/>
          <w:lang w:eastAsia="zh-CN"/>
        </w:rPr>
        <w:t xml:space="preserve"> </w:t>
      </w:r>
      <w:r w:rsidRPr="0017652F">
        <w:rPr>
          <w:rFonts w:ascii="Times New Roman" w:eastAsia="SimSun" w:hAnsi="Times New Roman" w:cs="Times New Roman"/>
          <w:b/>
          <w:bCs/>
          <w:w w:val="99"/>
          <w:sz w:val="20"/>
          <w:szCs w:val="20"/>
          <w:u w:val="thick"/>
          <w:lang w:val="sr-Cyrl-RS" w:eastAsia="zh-CN"/>
        </w:rPr>
        <w:t xml:space="preserve">Н А: </w:t>
      </w:r>
    </w:p>
    <w:p w:rsidR="00B71A56" w:rsidRPr="0017652F" w:rsidRDefault="00B71A56" w:rsidP="00B71A56">
      <w:pPr>
        <w:widowControl w:val="0"/>
        <w:numPr>
          <w:ilvl w:val="1"/>
          <w:numId w:val="5"/>
        </w:numPr>
        <w:tabs>
          <w:tab w:val="left" w:pos="981"/>
        </w:tabs>
        <w:kinsoku w:val="0"/>
        <w:overflowPunct w:val="0"/>
        <w:autoSpaceDE w:val="0"/>
        <w:autoSpaceDN w:val="0"/>
        <w:adjustRightInd w:val="0"/>
        <w:spacing w:before="14" w:after="0" w:line="228" w:lineRule="exact"/>
        <w:ind w:left="993" w:right="264" w:hanging="360"/>
        <w:rPr>
          <w:rFonts w:ascii="Times New Roman" w:eastAsia="SimSun" w:hAnsi="Times New Roman" w:cs="Times New Roman"/>
          <w:sz w:val="20"/>
          <w:szCs w:val="20"/>
          <w:lang w:val="sr-Cyrl-RS" w:eastAsia="zh-CN"/>
        </w:rPr>
      </w:pPr>
      <w:r w:rsidRPr="0017652F">
        <w:rPr>
          <w:rFonts w:ascii="Times New Roman" w:eastAsia="SimSun" w:hAnsi="Times New Roman" w:cs="Times New Roman"/>
          <w:sz w:val="20"/>
          <w:szCs w:val="20"/>
          <w:lang w:val="sr-Cyrl-RS" w:eastAsia="zh-CN"/>
        </w:rPr>
        <w:t xml:space="preserve">Образац  </w:t>
      </w:r>
      <w:r w:rsidRPr="0017652F">
        <w:rPr>
          <w:rFonts w:ascii="Times New Roman" w:eastAsia="SimSun" w:hAnsi="Times New Roman" w:cs="Times New Roman"/>
          <w:spacing w:val="1"/>
          <w:sz w:val="20"/>
          <w:szCs w:val="20"/>
          <w:lang w:val="sr-Cyrl-RS" w:eastAsia="zh-CN"/>
        </w:rPr>
        <w:t>о</w:t>
      </w:r>
      <w:r w:rsidRPr="0017652F">
        <w:rPr>
          <w:rFonts w:ascii="Times New Roman" w:eastAsia="SimSun" w:hAnsi="Times New Roman" w:cs="Times New Roman"/>
          <w:spacing w:val="-1"/>
          <w:sz w:val="20"/>
          <w:szCs w:val="20"/>
          <w:lang w:val="sr-Cyrl-RS" w:eastAsia="zh-CN"/>
        </w:rPr>
        <w:t>п</w:t>
      </w:r>
      <w:r w:rsidRPr="0017652F">
        <w:rPr>
          <w:rFonts w:ascii="Times New Roman" w:eastAsia="SimSun" w:hAnsi="Times New Roman" w:cs="Times New Roman"/>
          <w:spacing w:val="2"/>
          <w:sz w:val="20"/>
          <w:szCs w:val="20"/>
          <w:lang w:val="sr-Cyrl-RS" w:eastAsia="zh-CN"/>
        </w:rPr>
        <w:t>ш</w:t>
      </w:r>
      <w:r w:rsidRPr="0017652F">
        <w:rPr>
          <w:rFonts w:ascii="Times New Roman" w:eastAsia="SimSun" w:hAnsi="Times New Roman" w:cs="Times New Roman"/>
          <w:spacing w:val="-1"/>
          <w:sz w:val="20"/>
          <w:szCs w:val="20"/>
          <w:lang w:val="sr-Cyrl-RS" w:eastAsia="zh-CN"/>
        </w:rPr>
        <w:t>т</w:t>
      </w:r>
      <w:r w:rsidRPr="0017652F">
        <w:rPr>
          <w:rFonts w:ascii="Times New Roman" w:eastAsia="SimSun" w:hAnsi="Times New Roman" w:cs="Times New Roman"/>
          <w:sz w:val="20"/>
          <w:szCs w:val="20"/>
          <w:lang w:val="sr-Cyrl-RS" w:eastAsia="zh-CN"/>
        </w:rPr>
        <w:t xml:space="preserve">и </w:t>
      </w:r>
      <w:r w:rsidRPr="0017652F">
        <w:rPr>
          <w:rFonts w:ascii="Times New Roman" w:eastAsia="SimSun" w:hAnsi="Times New Roman" w:cs="Times New Roman"/>
          <w:spacing w:val="3"/>
          <w:sz w:val="20"/>
          <w:szCs w:val="20"/>
          <w:lang w:val="sr-Cyrl-RS" w:eastAsia="zh-CN"/>
        </w:rPr>
        <w:t xml:space="preserve"> </w:t>
      </w:r>
      <w:r w:rsidRPr="0017652F">
        <w:rPr>
          <w:rFonts w:ascii="Times New Roman" w:eastAsia="SimSun" w:hAnsi="Times New Roman" w:cs="Times New Roman"/>
          <w:spacing w:val="-1"/>
          <w:sz w:val="20"/>
          <w:szCs w:val="20"/>
          <w:lang w:val="sr-Cyrl-RS" w:eastAsia="zh-CN"/>
        </w:rPr>
        <w:t>п</w:t>
      </w:r>
      <w:r w:rsidRPr="0017652F">
        <w:rPr>
          <w:rFonts w:ascii="Times New Roman" w:eastAsia="SimSun" w:hAnsi="Times New Roman" w:cs="Times New Roman"/>
          <w:spacing w:val="1"/>
          <w:sz w:val="20"/>
          <w:szCs w:val="20"/>
          <w:lang w:val="sr-Cyrl-RS" w:eastAsia="zh-CN"/>
        </w:rPr>
        <w:t>о</w:t>
      </w:r>
      <w:r w:rsidRPr="0017652F">
        <w:rPr>
          <w:rFonts w:ascii="Times New Roman" w:eastAsia="SimSun" w:hAnsi="Times New Roman" w:cs="Times New Roman"/>
          <w:sz w:val="20"/>
          <w:szCs w:val="20"/>
          <w:lang w:val="sr-Cyrl-RS" w:eastAsia="zh-CN"/>
        </w:rPr>
        <w:t>д</w:t>
      </w:r>
      <w:r w:rsidRPr="0017652F">
        <w:rPr>
          <w:rFonts w:ascii="Times New Roman" w:eastAsia="SimSun" w:hAnsi="Times New Roman" w:cs="Times New Roman"/>
          <w:spacing w:val="2"/>
          <w:sz w:val="20"/>
          <w:szCs w:val="20"/>
          <w:lang w:val="sr-Cyrl-RS" w:eastAsia="zh-CN"/>
        </w:rPr>
        <w:t>а</w:t>
      </w:r>
      <w:r w:rsidRPr="0017652F">
        <w:rPr>
          <w:rFonts w:ascii="Times New Roman" w:eastAsia="SimSun" w:hAnsi="Times New Roman" w:cs="Times New Roman"/>
          <w:spacing w:val="-1"/>
          <w:sz w:val="20"/>
          <w:szCs w:val="20"/>
          <w:lang w:val="sr-Cyrl-RS" w:eastAsia="zh-CN"/>
        </w:rPr>
        <w:t>ц</w:t>
      </w:r>
      <w:r w:rsidRPr="0017652F">
        <w:rPr>
          <w:rFonts w:ascii="Times New Roman" w:eastAsia="SimSun" w:hAnsi="Times New Roman" w:cs="Times New Roman"/>
          <w:sz w:val="20"/>
          <w:szCs w:val="20"/>
          <w:lang w:val="sr-Cyrl-RS" w:eastAsia="zh-CN"/>
        </w:rPr>
        <w:t>и</w:t>
      </w:r>
      <w:r w:rsidRPr="0017652F">
        <w:rPr>
          <w:rFonts w:ascii="Times New Roman" w:eastAsia="SimSun" w:hAnsi="Times New Roman" w:cs="Times New Roman"/>
          <w:spacing w:val="49"/>
          <w:sz w:val="20"/>
          <w:szCs w:val="20"/>
          <w:lang w:val="sr-Cyrl-RS" w:eastAsia="zh-CN"/>
        </w:rPr>
        <w:t xml:space="preserve"> </w:t>
      </w:r>
      <w:r w:rsidRPr="0017652F">
        <w:rPr>
          <w:rFonts w:ascii="Times New Roman" w:eastAsia="SimSun" w:hAnsi="Times New Roman" w:cs="Times New Roman"/>
          <w:sz w:val="20"/>
          <w:szCs w:val="20"/>
          <w:lang w:val="sr-Cyrl-RS" w:eastAsia="zh-CN"/>
        </w:rPr>
        <w:t xml:space="preserve">о </w:t>
      </w:r>
      <w:r w:rsidRPr="0017652F">
        <w:rPr>
          <w:rFonts w:ascii="Times New Roman" w:eastAsia="SimSun" w:hAnsi="Times New Roman" w:cs="Times New Roman"/>
          <w:spacing w:val="5"/>
          <w:sz w:val="20"/>
          <w:szCs w:val="20"/>
          <w:lang w:val="sr-Cyrl-RS" w:eastAsia="zh-CN"/>
        </w:rPr>
        <w:t xml:space="preserve"> </w:t>
      </w:r>
      <w:r w:rsidRPr="0017652F">
        <w:rPr>
          <w:rFonts w:ascii="Times New Roman" w:eastAsia="SimSun" w:hAnsi="Times New Roman" w:cs="Times New Roman"/>
          <w:spacing w:val="-1"/>
          <w:sz w:val="20"/>
          <w:szCs w:val="20"/>
          <w:lang w:val="sr-Cyrl-RS" w:eastAsia="zh-CN"/>
        </w:rPr>
        <w:t>п</w:t>
      </w:r>
      <w:r w:rsidRPr="0017652F">
        <w:rPr>
          <w:rFonts w:ascii="Times New Roman" w:eastAsia="SimSun" w:hAnsi="Times New Roman" w:cs="Times New Roman"/>
          <w:spacing w:val="1"/>
          <w:sz w:val="20"/>
          <w:szCs w:val="20"/>
          <w:lang w:val="sr-Cyrl-RS" w:eastAsia="zh-CN"/>
        </w:rPr>
        <w:t>о</w:t>
      </w:r>
      <w:r w:rsidRPr="0017652F">
        <w:rPr>
          <w:rFonts w:ascii="Times New Roman" w:eastAsia="SimSun" w:hAnsi="Times New Roman" w:cs="Times New Roman"/>
          <w:sz w:val="20"/>
          <w:szCs w:val="20"/>
          <w:lang w:val="sr-Cyrl-RS" w:eastAsia="zh-CN"/>
        </w:rPr>
        <w:t>д</w:t>
      </w:r>
      <w:r w:rsidRPr="0017652F">
        <w:rPr>
          <w:rFonts w:ascii="Times New Roman" w:eastAsia="SimSun" w:hAnsi="Times New Roman" w:cs="Times New Roman"/>
          <w:spacing w:val="-2"/>
          <w:sz w:val="20"/>
          <w:szCs w:val="20"/>
          <w:lang w:val="sr-Cyrl-RS" w:eastAsia="zh-CN"/>
        </w:rPr>
        <w:t>и</w:t>
      </w:r>
      <w:r w:rsidRPr="0017652F">
        <w:rPr>
          <w:rFonts w:ascii="Times New Roman" w:eastAsia="SimSun" w:hAnsi="Times New Roman" w:cs="Times New Roman"/>
          <w:spacing w:val="2"/>
          <w:sz w:val="20"/>
          <w:szCs w:val="20"/>
          <w:lang w:val="sr-Cyrl-RS" w:eastAsia="zh-CN"/>
        </w:rPr>
        <w:t>з</w:t>
      </w:r>
      <w:r w:rsidRPr="0017652F">
        <w:rPr>
          <w:rFonts w:ascii="Times New Roman" w:eastAsia="SimSun" w:hAnsi="Times New Roman" w:cs="Times New Roman"/>
          <w:sz w:val="20"/>
          <w:szCs w:val="20"/>
          <w:lang w:val="sr-Cyrl-RS" w:eastAsia="zh-CN"/>
        </w:rPr>
        <w:t>вођач</w:t>
      </w:r>
      <w:r w:rsidRPr="0017652F">
        <w:rPr>
          <w:rFonts w:ascii="Times New Roman" w:eastAsia="SimSun" w:hAnsi="Times New Roman" w:cs="Times New Roman"/>
          <w:spacing w:val="-1"/>
          <w:sz w:val="20"/>
          <w:szCs w:val="20"/>
          <w:lang w:val="sr-Cyrl-RS" w:eastAsia="zh-CN"/>
        </w:rPr>
        <w:t>и</w:t>
      </w:r>
      <w:r w:rsidRPr="0017652F">
        <w:rPr>
          <w:rFonts w:ascii="Times New Roman" w:eastAsia="SimSun" w:hAnsi="Times New Roman" w:cs="Times New Roman"/>
          <w:spacing w:val="1"/>
          <w:sz w:val="20"/>
          <w:szCs w:val="20"/>
          <w:lang w:val="sr-Cyrl-RS" w:eastAsia="zh-CN"/>
        </w:rPr>
        <w:t>м</w:t>
      </w:r>
      <w:r w:rsidRPr="0017652F">
        <w:rPr>
          <w:rFonts w:ascii="Times New Roman" w:eastAsia="SimSun" w:hAnsi="Times New Roman" w:cs="Times New Roman"/>
          <w:sz w:val="20"/>
          <w:szCs w:val="20"/>
          <w:lang w:val="sr-Cyrl-RS" w:eastAsia="zh-CN"/>
        </w:rPr>
        <w:t xml:space="preserve">а </w:t>
      </w:r>
      <w:r w:rsidRPr="0017652F">
        <w:rPr>
          <w:rFonts w:ascii="Times New Roman" w:eastAsia="SimSun" w:hAnsi="Times New Roman" w:cs="Times New Roman"/>
          <w:spacing w:val="2"/>
          <w:sz w:val="20"/>
          <w:szCs w:val="20"/>
          <w:lang w:val="sr-Cyrl-RS" w:eastAsia="zh-CN"/>
        </w:rPr>
        <w:t xml:space="preserve"> </w:t>
      </w:r>
      <w:r w:rsidRPr="0017652F">
        <w:rPr>
          <w:rFonts w:ascii="Times New Roman" w:eastAsia="SimSun" w:hAnsi="Times New Roman" w:cs="Times New Roman"/>
          <w:spacing w:val="-1"/>
          <w:sz w:val="20"/>
          <w:szCs w:val="20"/>
          <w:lang w:val="sr-Cyrl-RS" w:eastAsia="zh-CN"/>
        </w:rPr>
        <w:t>п</w:t>
      </w:r>
      <w:r w:rsidRPr="0017652F">
        <w:rPr>
          <w:rFonts w:ascii="Times New Roman" w:eastAsia="SimSun" w:hAnsi="Times New Roman" w:cs="Times New Roman"/>
          <w:spacing w:val="3"/>
          <w:sz w:val="20"/>
          <w:szCs w:val="20"/>
          <w:lang w:val="sr-Cyrl-RS" w:eastAsia="zh-CN"/>
        </w:rPr>
        <w:t>о</w:t>
      </w:r>
      <w:r w:rsidRPr="0017652F">
        <w:rPr>
          <w:rFonts w:ascii="Times New Roman" w:eastAsia="SimSun" w:hAnsi="Times New Roman" w:cs="Times New Roman"/>
          <w:spacing w:val="1"/>
          <w:sz w:val="20"/>
          <w:szCs w:val="20"/>
          <w:lang w:val="sr-Cyrl-RS" w:eastAsia="zh-CN"/>
        </w:rPr>
        <w:t>п</w:t>
      </w:r>
      <w:r w:rsidRPr="0017652F">
        <w:rPr>
          <w:rFonts w:ascii="Times New Roman" w:eastAsia="SimSun" w:hAnsi="Times New Roman" w:cs="Times New Roman"/>
          <w:spacing w:val="-2"/>
          <w:sz w:val="20"/>
          <w:szCs w:val="20"/>
          <w:lang w:val="sr-Cyrl-RS" w:eastAsia="zh-CN"/>
        </w:rPr>
        <w:t>у</w:t>
      </w:r>
      <w:r w:rsidRPr="0017652F">
        <w:rPr>
          <w:rFonts w:ascii="Times New Roman" w:eastAsia="SimSun" w:hAnsi="Times New Roman" w:cs="Times New Roman"/>
          <w:sz w:val="20"/>
          <w:szCs w:val="20"/>
          <w:lang w:val="sr-Cyrl-RS" w:eastAsia="zh-CN"/>
        </w:rPr>
        <w:t>њава</w:t>
      </w:r>
      <w:r w:rsidRPr="0017652F">
        <w:rPr>
          <w:rFonts w:ascii="Times New Roman" w:eastAsia="SimSun" w:hAnsi="Times New Roman" w:cs="Times New Roman"/>
          <w:spacing w:val="4"/>
          <w:sz w:val="20"/>
          <w:szCs w:val="20"/>
          <w:lang w:val="sr-Cyrl-RS" w:eastAsia="zh-CN"/>
        </w:rPr>
        <w:t>ј</w:t>
      </w:r>
      <w:r w:rsidRPr="0017652F">
        <w:rPr>
          <w:rFonts w:ascii="Times New Roman" w:eastAsia="SimSun" w:hAnsi="Times New Roman" w:cs="Times New Roman"/>
          <w:sz w:val="20"/>
          <w:szCs w:val="20"/>
          <w:lang w:val="sr-Cyrl-RS" w:eastAsia="zh-CN"/>
        </w:rPr>
        <w:t>у</w:t>
      </w:r>
      <w:r w:rsidRPr="0017652F">
        <w:rPr>
          <w:rFonts w:ascii="Times New Roman" w:eastAsia="SimSun" w:hAnsi="Times New Roman" w:cs="Times New Roman"/>
          <w:spacing w:val="49"/>
          <w:sz w:val="20"/>
          <w:szCs w:val="20"/>
          <w:lang w:val="sr-Cyrl-RS" w:eastAsia="zh-CN"/>
        </w:rPr>
        <w:t xml:space="preserve"> </w:t>
      </w:r>
      <w:r w:rsidRPr="0017652F">
        <w:rPr>
          <w:rFonts w:ascii="Times New Roman" w:eastAsia="SimSun" w:hAnsi="Times New Roman" w:cs="Times New Roman"/>
          <w:sz w:val="20"/>
          <w:szCs w:val="20"/>
          <w:lang w:val="sr-Cyrl-RS" w:eastAsia="zh-CN"/>
        </w:rPr>
        <w:t>са</w:t>
      </w:r>
      <w:r w:rsidRPr="0017652F">
        <w:rPr>
          <w:rFonts w:ascii="Times New Roman" w:eastAsia="SimSun" w:hAnsi="Times New Roman" w:cs="Times New Roman"/>
          <w:spacing w:val="1"/>
          <w:sz w:val="20"/>
          <w:szCs w:val="20"/>
          <w:lang w:val="sr-Cyrl-RS" w:eastAsia="zh-CN"/>
        </w:rPr>
        <w:t>м</w:t>
      </w:r>
      <w:r w:rsidRPr="0017652F">
        <w:rPr>
          <w:rFonts w:ascii="Times New Roman" w:eastAsia="SimSun" w:hAnsi="Times New Roman" w:cs="Times New Roman"/>
          <w:sz w:val="20"/>
          <w:szCs w:val="20"/>
          <w:lang w:val="sr-Cyrl-RS" w:eastAsia="zh-CN"/>
        </w:rPr>
        <w:t xml:space="preserve">о </w:t>
      </w:r>
      <w:r w:rsidRPr="0017652F">
        <w:rPr>
          <w:rFonts w:ascii="Times New Roman" w:eastAsia="SimSun" w:hAnsi="Times New Roman" w:cs="Times New Roman"/>
          <w:spacing w:val="2"/>
          <w:sz w:val="20"/>
          <w:szCs w:val="20"/>
          <w:lang w:val="sr-Cyrl-RS" w:eastAsia="zh-CN"/>
        </w:rPr>
        <w:t xml:space="preserve"> </w:t>
      </w:r>
      <w:r w:rsidRPr="0017652F">
        <w:rPr>
          <w:rFonts w:ascii="Times New Roman" w:eastAsia="SimSun" w:hAnsi="Times New Roman" w:cs="Times New Roman"/>
          <w:spacing w:val="1"/>
          <w:sz w:val="20"/>
          <w:szCs w:val="20"/>
          <w:lang w:val="sr-Cyrl-RS" w:eastAsia="zh-CN"/>
        </w:rPr>
        <w:t>о</w:t>
      </w:r>
      <w:r w:rsidRPr="0017652F">
        <w:rPr>
          <w:rFonts w:ascii="Times New Roman" w:eastAsia="SimSun" w:hAnsi="Times New Roman" w:cs="Times New Roman"/>
          <w:spacing w:val="-1"/>
          <w:sz w:val="20"/>
          <w:szCs w:val="20"/>
          <w:lang w:val="sr-Cyrl-RS" w:eastAsia="zh-CN"/>
        </w:rPr>
        <w:t>н</w:t>
      </w:r>
      <w:r w:rsidRPr="0017652F">
        <w:rPr>
          <w:rFonts w:ascii="Times New Roman" w:eastAsia="SimSun" w:hAnsi="Times New Roman" w:cs="Times New Roman"/>
          <w:sz w:val="20"/>
          <w:szCs w:val="20"/>
          <w:lang w:val="sr-Cyrl-RS" w:eastAsia="zh-CN"/>
        </w:rPr>
        <w:t xml:space="preserve">и  </w:t>
      </w:r>
      <w:r w:rsidRPr="0017652F">
        <w:rPr>
          <w:rFonts w:ascii="Times New Roman" w:eastAsia="SimSun" w:hAnsi="Times New Roman" w:cs="Times New Roman"/>
          <w:spacing w:val="-1"/>
          <w:sz w:val="20"/>
          <w:szCs w:val="20"/>
          <w:lang w:val="sr-Cyrl-RS" w:eastAsia="zh-CN"/>
        </w:rPr>
        <w:t>Понуђ</w:t>
      </w:r>
      <w:r w:rsidRPr="0017652F">
        <w:rPr>
          <w:rFonts w:ascii="Times New Roman" w:eastAsia="SimSun" w:hAnsi="Times New Roman" w:cs="Times New Roman"/>
          <w:sz w:val="20"/>
          <w:szCs w:val="20"/>
          <w:lang w:val="sr-Cyrl-RS" w:eastAsia="zh-CN"/>
        </w:rPr>
        <w:t>а</w:t>
      </w:r>
      <w:r w:rsidRPr="0017652F">
        <w:rPr>
          <w:rFonts w:ascii="Times New Roman" w:eastAsia="SimSun" w:hAnsi="Times New Roman" w:cs="Times New Roman"/>
          <w:spacing w:val="3"/>
          <w:sz w:val="20"/>
          <w:szCs w:val="20"/>
          <w:lang w:val="sr-Cyrl-RS" w:eastAsia="zh-CN"/>
        </w:rPr>
        <w:t>ч</w:t>
      </w:r>
      <w:r w:rsidRPr="0017652F">
        <w:rPr>
          <w:rFonts w:ascii="Times New Roman" w:eastAsia="SimSun" w:hAnsi="Times New Roman" w:cs="Times New Roman"/>
          <w:sz w:val="20"/>
          <w:szCs w:val="20"/>
          <w:lang w:val="sr-Cyrl-RS" w:eastAsia="zh-CN"/>
        </w:rPr>
        <w:t>и</w:t>
      </w:r>
      <w:r w:rsidRPr="0017652F">
        <w:rPr>
          <w:rFonts w:ascii="Times New Roman" w:eastAsia="SimSun" w:hAnsi="Times New Roman" w:cs="Times New Roman"/>
          <w:spacing w:val="49"/>
          <w:sz w:val="20"/>
          <w:szCs w:val="20"/>
          <w:lang w:val="sr-Cyrl-RS" w:eastAsia="zh-CN"/>
        </w:rPr>
        <w:t xml:space="preserve"> </w:t>
      </w:r>
      <w:r w:rsidRPr="0017652F">
        <w:rPr>
          <w:rFonts w:ascii="Times New Roman" w:eastAsia="SimSun" w:hAnsi="Times New Roman" w:cs="Times New Roman"/>
          <w:spacing w:val="-1"/>
          <w:sz w:val="20"/>
          <w:szCs w:val="20"/>
          <w:lang w:val="sr-Cyrl-RS" w:eastAsia="zh-CN"/>
        </w:rPr>
        <w:t>к</w:t>
      </w:r>
      <w:r w:rsidRPr="0017652F">
        <w:rPr>
          <w:rFonts w:ascii="Times New Roman" w:eastAsia="SimSun" w:hAnsi="Times New Roman" w:cs="Times New Roman"/>
          <w:spacing w:val="1"/>
          <w:sz w:val="20"/>
          <w:szCs w:val="20"/>
          <w:lang w:val="sr-Cyrl-RS" w:eastAsia="zh-CN"/>
        </w:rPr>
        <w:t>о</w:t>
      </w:r>
      <w:r w:rsidRPr="0017652F">
        <w:rPr>
          <w:rFonts w:ascii="Times New Roman" w:eastAsia="SimSun" w:hAnsi="Times New Roman" w:cs="Times New Roman"/>
          <w:spacing w:val="2"/>
          <w:sz w:val="20"/>
          <w:szCs w:val="20"/>
          <w:lang w:val="sr-Cyrl-RS" w:eastAsia="zh-CN"/>
        </w:rPr>
        <w:t>ј</w:t>
      </w:r>
      <w:r w:rsidRPr="0017652F">
        <w:rPr>
          <w:rFonts w:ascii="Times New Roman" w:eastAsia="SimSun" w:hAnsi="Times New Roman" w:cs="Times New Roman"/>
          <w:sz w:val="20"/>
          <w:szCs w:val="20"/>
          <w:lang w:val="sr-Cyrl-RS" w:eastAsia="zh-CN"/>
        </w:rPr>
        <w:t xml:space="preserve">и </w:t>
      </w:r>
      <w:r w:rsidRPr="0017652F">
        <w:rPr>
          <w:rFonts w:ascii="Times New Roman" w:eastAsia="SimSun" w:hAnsi="Times New Roman" w:cs="Times New Roman"/>
          <w:spacing w:val="3"/>
          <w:sz w:val="20"/>
          <w:szCs w:val="20"/>
          <w:lang w:val="sr-Cyrl-RS" w:eastAsia="zh-CN"/>
        </w:rPr>
        <w:t xml:space="preserve"> </w:t>
      </w:r>
      <w:r w:rsidRPr="0017652F">
        <w:rPr>
          <w:rFonts w:ascii="Times New Roman" w:eastAsia="SimSun" w:hAnsi="Times New Roman" w:cs="Times New Roman"/>
          <w:spacing w:val="-1"/>
          <w:sz w:val="20"/>
          <w:szCs w:val="20"/>
          <w:lang w:val="sr-Cyrl-RS" w:eastAsia="zh-CN"/>
        </w:rPr>
        <w:t>п</w:t>
      </w:r>
      <w:r w:rsidRPr="0017652F">
        <w:rPr>
          <w:rFonts w:ascii="Times New Roman" w:eastAsia="SimSun" w:hAnsi="Times New Roman" w:cs="Times New Roman"/>
          <w:spacing w:val="1"/>
          <w:sz w:val="20"/>
          <w:szCs w:val="20"/>
          <w:lang w:val="sr-Cyrl-RS" w:eastAsia="zh-CN"/>
        </w:rPr>
        <w:t>он</w:t>
      </w:r>
      <w:r w:rsidRPr="0017652F">
        <w:rPr>
          <w:rFonts w:ascii="Times New Roman" w:eastAsia="SimSun" w:hAnsi="Times New Roman" w:cs="Times New Roman"/>
          <w:spacing w:val="-2"/>
          <w:sz w:val="20"/>
          <w:szCs w:val="20"/>
          <w:lang w:val="sr-Cyrl-RS" w:eastAsia="zh-CN"/>
        </w:rPr>
        <w:t>у</w:t>
      </w:r>
      <w:r w:rsidRPr="0017652F">
        <w:rPr>
          <w:rFonts w:ascii="Times New Roman" w:eastAsia="SimSun" w:hAnsi="Times New Roman" w:cs="Times New Roman"/>
          <w:spacing w:val="1"/>
          <w:sz w:val="20"/>
          <w:szCs w:val="20"/>
          <w:lang w:val="sr-Cyrl-RS" w:eastAsia="zh-CN"/>
        </w:rPr>
        <w:t>д</w:t>
      </w:r>
      <w:r w:rsidRPr="0017652F">
        <w:rPr>
          <w:rFonts w:ascii="Times New Roman" w:eastAsia="SimSun" w:hAnsi="Times New Roman" w:cs="Times New Roman"/>
          <w:sz w:val="20"/>
          <w:szCs w:val="20"/>
          <w:lang w:val="sr-Cyrl-RS" w:eastAsia="zh-CN"/>
        </w:rPr>
        <w:t xml:space="preserve">у  </w:t>
      </w:r>
      <w:r w:rsidRPr="0017652F">
        <w:rPr>
          <w:rFonts w:ascii="Times New Roman" w:eastAsia="SimSun" w:hAnsi="Times New Roman" w:cs="Times New Roman"/>
          <w:spacing w:val="-1"/>
          <w:sz w:val="20"/>
          <w:szCs w:val="20"/>
          <w:lang w:val="sr-Cyrl-RS" w:eastAsia="zh-CN"/>
        </w:rPr>
        <w:t>п</w:t>
      </w:r>
      <w:r w:rsidRPr="0017652F">
        <w:rPr>
          <w:rFonts w:ascii="Times New Roman" w:eastAsia="SimSun" w:hAnsi="Times New Roman" w:cs="Times New Roman"/>
          <w:spacing w:val="1"/>
          <w:sz w:val="20"/>
          <w:szCs w:val="20"/>
          <w:lang w:val="sr-Cyrl-RS" w:eastAsia="zh-CN"/>
        </w:rPr>
        <w:t>од</w:t>
      </w:r>
      <w:r w:rsidRPr="0017652F">
        <w:rPr>
          <w:rFonts w:ascii="Times New Roman" w:eastAsia="SimSun" w:hAnsi="Times New Roman" w:cs="Times New Roman"/>
          <w:spacing w:val="-1"/>
          <w:sz w:val="20"/>
          <w:szCs w:val="20"/>
          <w:lang w:val="sr-Cyrl-RS" w:eastAsia="zh-CN"/>
        </w:rPr>
        <w:t>н</w:t>
      </w:r>
      <w:r w:rsidRPr="0017652F">
        <w:rPr>
          <w:rFonts w:ascii="Times New Roman" w:eastAsia="SimSun" w:hAnsi="Times New Roman" w:cs="Times New Roman"/>
          <w:spacing w:val="1"/>
          <w:sz w:val="20"/>
          <w:szCs w:val="20"/>
          <w:lang w:val="sr-Cyrl-RS" w:eastAsia="zh-CN"/>
        </w:rPr>
        <w:t>о</w:t>
      </w:r>
      <w:r w:rsidRPr="0017652F">
        <w:rPr>
          <w:rFonts w:ascii="Times New Roman" w:eastAsia="SimSun" w:hAnsi="Times New Roman" w:cs="Times New Roman"/>
          <w:sz w:val="20"/>
          <w:szCs w:val="20"/>
          <w:lang w:val="sr-Cyrl-RS" w:eastAsia="zh-CN"/>
        </w:rPr>
        <w:t xml:space="preserve">се </w:t>
      </w:r>
      <w:r w:rsidRPr="0017652F">
        <w:rPr>
          <w:rFonts w:ascii="Times New Roman" w:eastAsia="SimSun" w:hAnsi="Times New Roman" w:cs="Times New Roman"/>
          <w:spacing w:val="1"/>
          <w:sz w:val="20"/>
          <w:szCs w:val="20"/>
          <w:lang w:val="sr-Cyrl-RS" w:eastAsia="zh-CN"/>
        </w:rPr>
        <w:t xml:space="preserve"> </w:t>
      </w:r>
      <w:r w:rsidRPr="0017652F">
        <w:rPr>
          <w:rFonts w:ascii="Times New Roman" w:eastAsia="SimSun" w:hAnsi="Times New Roman" w:cs="Times New Roman"/>
          <w:sz w:val="20"/>
          <w:szCs w:val="20"/>
          <w:lang w:val="sr-Cyrl-RS" w:eastAsia="zh-CN"/>
        </w:rPr>
        <w:t>са</w:t>
      </w:r>
      <w:r w:rsidRPr="0017652F">
        <w:rPr>
          <w:rFonts w:ascii="Times New Roman" w:eastAsia="SimSun" w:hAnsi="Times New Roman" w:cs="Times New Roman"/>
          <w:w w:val="99"/>
          <w:sz w:val="20"/>
          <w:szCs w:val="20"/>
          <w:lang w:val="sr-Cyrl-RS" w:eastAsia="zh-CN"/>
        </w:rPr>
        <w:t xml:space="preserve"> </w:t>
      </w:r>
      <w:r w:rsidRPr="0017652F">
        <w:rPr>
          <w:rFonts w:ascii="Times New Roman" w:eastAsia="SimSun" w:hAnsi="Times New Roman" w:cs="Times New Roman"/>
          <w:spacing w:val="-1"/>
          <w:sz w:val="20"/>
          <w:szCs w:val="20"/>
          <w:lang w:val="sr-Cyrl-RS" w:eastAsia="zh-CN"/>
        </w:rPr>
        <w:t>п</w:t>
      </w:r>
      <w:r w:rsidRPr="0017652F">
        <w:rPr>
          <w:rFonts w:ascii="Times New Roman" w:eastAsia="SimSun" w:hAnsi="Times New Roman" w:cs="Times New Roman"/>
          <w:spacing w:val="1"/>
          <w:sz w:val="20"/>
          <w:szCs w:val="20"/>
          <w:lang w:val="sr-Cyrl-RS" w:eastAsia="zh-CN"/>
        </w:rPr>
        <w:t>о</w:t>
      </w:r>
      <w:r w:rsidRPr="0017652F">
        <w:rPr>
          <w:rFonts w:ascii="Times New Roman" w:eastAsia="SimSun" w:hAnsi="Times New Roman" w:cs="Times New Roman"/>
          <w:sz w:val="20"/>
          <w:szCs w:val="20"/>
          <w:lang w:val="sr-Cyrl-RS" w:eastAsia="zh-CN"/>
        </w:rPr>
        <w:t>д</w:t>
      </w:r>
      <w:r w:rsidRPr="0017652F">
        <w:rPr>
          <w:rFonts w:ascii="Times New Roman" w:eastAsia="SimSun" w:hAnsi="Times New Roman" w:cs="Times New Roman"/>
          <w:spacing w:val="-2"/>
          <w:sz w:val="20"/>
          <w:szCs w:val="20"/>
          <w:lang w:val="sr-Cyrl-RS" w:eastAsia="zh-CN"/>
        </w:rPr>
        <w:t>и</w:t>
      </w:r>
      <w:r w:rsidRPr="0017652F">
        <w:rPr>
          <w:rFonts w:ascii="Times New Roman" w:eastAsia="SimSun" w:hAnsi="Times New Roman" w:cs="Times New Roman"/>
          <w:spacing w:val="2"/>
          <w:sz w:val="20"/>
          <w:szCs w:val="20"/>
          <w:lang w:val="sr-Cyrl-RS" w:eastAsia="zh-CN"/>
        </w:rPr>
        <w:t>з</w:t>
      </w:r>
      <w:r w:rsidRPr="0017652F">
        <w:rPr>
          <w:rFonts w:ascii="Times New Roman" w:eastAsia="SimSun" w:hAnsi="Times New Roman" w:cs="Times New Roman"/>
          <w:sz w:val="20"/>
          <w:szCs w:val="20"/>
          <w:lang w:val="sr-Cyrl-RS" w:eastAsia="zh-CN"/>
        </w:rPr>
        <w:t>вођаче</w:t>
      </w:r>
      <w:r w:rsidRPr="0017652F">
        <w:rPr>
          <w:rFonts w:ascii="Times New Roman" w:eastAsia="SimSun" w:hAnsi="Times New Roman" w:cs="Times New Roman"/>
          <w:spacing w:val="1"/>
          <w:sz w:val="20"/>
          <w:szCs w:val="20"/>
          <w:lang w:val="sr-Cyrl-RS" w:eastAsia="zh-CN"/>
        </w:rPr>
        <w:t>м</w:t>
      </w:r>
      <w:r w:rsidRPr="0017652F">
        <w:rPr>
          <w:rFonts w:ascii="Times New Roman" w:eastAsia="SimSun" w:hAnsi="Times New Roman" w:cs="Times New Roman"/>
          <w:sz w:val="20"/>
          <w:szCs w:val="20"/>
          <w:lang w:val="sr-Cyrl-RS" w:eastAsia="zh-CN"/>
        </w:rPr>
        <w:t>.</w:t>
      </w:r>
    </w:p>
    <w:p w:rsidR="00B71A56" w:rsidRPr="0017652F" w:rsidRDefault="00B71A56" w:rsidP="00B71A56">
      <w:pPr>
        <w:widowControl w:val="0"/>
        <w:numPr>
          <w:ilvl w:val="1"/>
          <w:numId w:val="5"/>
        </w:numPr>
        <w:tabs>
          <w:tab w:val="left" w:pos="981"/>
        </w:tabs>
        <w:kinsoku w:val="0"/>
        <w:overflowPunct w:val="0"/>
        <w:autoSpaceDE w:val="0"/>
        <w:autoSpaceDN w:val="0"/>
        <w:adjustRightInd w:val="0"/>
        <w:spacing w:before="15" w:after="0" w:line="230" w:lineRule="exact"/>
        <w:ind w:left="993" w:right="264" w:hanging="360"/>
        <w:rPr>
          <w:rFonts w:ascii="Times New Roman" w:eastAsia="SimSun" w:hAnsi="Times New Roman" w:cs="Times New Roman"/>
          <w:sz w:val="20"/>
          <w:szCs w:val="20"/>
          <w:lang w:val="sr-Cyrl-RS" w:eastAsia="zh-CN"/>
        </w:rPr>
      </w:pPr>
      <w:r w:rsidRPr="0017652F">
        <w:rPr>
          <w:rFonts w:ascii="Times New Roman" w:eastAsia="SimSun" w:hAnsi="Times New Roman" w:cs="Times New Roman"/>
          <w:sz w:val="20"/>
          <w:szCs w:val="20"/>
          <w:lang w:val="sr-Cyrl-RS" w:eastAsia="zh-CN"/>
        </w:rPr>
        <w:t>А</w:t>
      </w:r>
      <w:r w:rsidRPr="0017652F">
        <w:rPr>
          <w:rFonts w:ascii="Times New Roman" w:eastAsia="SimSun" w:hAnsi="Times New Roman" w:cs="Times New Roman"/>
          <w:spacing w:val="-1"/>
          <w:sz w:val="20"/>
          <w:szCs w:val="20"/>
          <w:lang w:val="sr-Cyrl-RS" w:eastAsia="zh-CN"/>
        </w:rPr>
        <w:t>к</w:t>
      </w:r>
      <w:r w:rsidRPr="0017652F">
        <w:rPr>
          <w:rFonts w:ascii="Times New Roman" w:eastAsia="SimSun" w:hAnsi="Times New Roman" w:cs="Times New Roman"/>
          <w:sz w:val="20"/>
          <w:szCs w:val="20"/>
          <w:lang w:val="sr-Cyrl-RS" w:eastAsia="zh-CN"/>
        </w:rPr>
        <w:t>о</w:t>
      </w:r>
      <w:r w:rsidRPr="0017652F">
        <w:rPr>
          <w:rFonts w:ascii="Times New Roman" w:eastAsia="SimSun" w:hAnsi="Times New Roman" w:cs="Times New Roman"/>
          <w:spacing w:val="40"/>
          <w:sz w:val="20"/>
          <w:szCs w:val="20"/>
          <w:lang w:val="sr-Cyrl-RS" w:eastAsia="zh-CN"/>
        </w:rPr>
        <w:t xml:space="preserve"> </w:t>
      </w:r>
      <w:r w:rsidRPr="0017652F">
        <w:rPr>
          <w:rFonts w:ascii="Times New Roman" w:eastAsia="SimSun" w:hAnsi="Times New Roman" w:cs="Times New Roman"/>
          <w:spacing w:val="-1"/>
          <w:sz w:val="20"/>
          <w:szCs w:val="20"/>
          <w:lang w:val="sr-Cyrl-RS" w:eastAsia="zh-CN"/>
        </w:rPr>
        <w:t>Понуђ</w:t>
      </w:r>
      <w:r w:rsidRPr="0017652F">
        <w:rPr>
          <w:rFonts w:ascii="Times New Roman" w:eastAsia="SimSun" w:hAnsi="Times New Roman" w:cs="Times New Roman"/>
          <w:sz w:val="20"/>
          <w:szCs w:val="20"/>
          <w:lang w:val="sr-Cyrl-RS" w:eastAsia="zh-CN"/>
        </w:rPr>
        <w:t>ач</w:t>
      </w:r>
      <w:r w:rsidRPr="0017652F">
        <w:rPr>
          <w:rFonts w:ascii="Times New Roman" w:eastAsia="SimSun" w:hAnsi="Times New Roman" w:cs="Times New Roman"/>
          <w:spacing w:val="41"/>
          <w:sz w:val="20"/>
          <w:szCs w:val="20"/>
          <w:lang w:val="sr-Cyrl-RS" w:eastAsia="zh-CN"/>
        </w:rPr>
        <w:t xml:space="preserve"> </w:t>
      </w:r>
      <w:r w:rsidRPr="0017652F">
        <w:rPr>
          <w:rFonts w:ascii="Times New Roman" w:eastAsia="SimSun" w:hAnsi="Times New Roman" w:cs="Times New Roman"/>
          <w:spacing w:val="-1"/>
          <w:sz w:val="20"/>
          <w:szCs w:val="20"/>
          <w:lang w:val="sr-Cyrl-RS" w:eastAsia="zh-CN"/>
        </w:rPr>
        <w:t>н</w:t>
      </w:r>
      <w:r w:rsidRPr="0017652F">
        <w:rPr>
          <w:rFonts w:ascii="Times New Roman" w:eastAsia="SimSun" w:hAnsi="Times New Roman" w:cs="Times New Roman"/>
          <w:sz w:val="20"/>
          <w:szCs w:val="20"/>
          <w:lang w:val="sr-Cyrl-RS" w:eastAsia="zh-CN"/>
        </w:rPr>
        <w:t>ас</w:t>
      </w:r>
      <w:r w:rsidRPr="0017652F">
        <w:rPr>
          <w:rFonts w:ascii="Times New Roman" w:eastAsia="SimSun" w:hAnsi="Times New Roman" w:cs="Times New Roman"/>
          <w:spacing w:val="1"/>
          <w:sz w:val="20"/>
          <w:szCs w:val="20"/>
          <w:lang w:val="sr-Cyrl-RS" w:eastAsia="zh-CN"/>
        </w:rPr>
        <w:t>т</w:t>
      </w:r>
      <w:r w:rsidRPr="0017652F">
        <w:rPr>
          <w:rFonts w:ascii="Times New Roman" w:eastAsia="SimSun" w:hAnsi="Times New Roman" w:cs="Times New Roman"/>
          <w:spacing w:val="-2"/>
          <w:sz w:val="20"/>
          <w:szCs w:val="20"/>
          <w:lang w:val="sr-Cyrl-RS" w:eastAsia="zh-CN"/>
        </w:rPr>
        <w:t>у</w:t>
      </w:r>
      <w:r w:rsidRPr="0017652F">
        <w:rPr>
          <w:rFonts w:ascii="Times New Roman" w:eastAsia="SimSun" w:hAnsi="Times New Roman" w:cs="Times New Roman"/>
          <w:spacing w:val="-1"/>
          <w:sz w:val="20"/>
          <w:szCs w:val="20"/>
          <w:lang w:val="sr-Cyrl-RS" w:eastAsia="zh-CN"/>
        </w:rPr>
        <w:t>п</w:t>
      </w:r>
      <w:r w:rsidRPr="0017652F">
        <w:rPr>
          <w:rFonts w:ascii="Times New Roman" w:eastAsia="SimSun" w:hAnsi="Times New Roman" w:cs="Times New Roman"/>
          <w:sz w:val="20"/>
          <w:szCs w:val="20"/>
          <w:lang w:val="sr-Cyrl-RS" w:eastAsia="zh-CN"/>
        </w:rPr>
        <w:t>а</w:t>
      </w:r>
      <w:r w:rsidRPr="0017652F">
        <w:rPr>
          <w:rFonts w:ascii="Times New Roman" w:eastAsia="SimSun" w:hAnsi="Times New Roman" w:cs="Times New Roman"/>
          <w:spacing w:val="40"/>
          <w:sz w:val="20"/>
          <w:szCs w:val="20"/>
          <w:lang w:val="sr-Cyrl-RS" w:eastAsia="zh-CN"/>
        </w:rPr>
        <w:t xml:space="preserve"> </w:t>
      </w:r>
      <w:r w:rsidRPr="0017652F">
        <w:rPr>
          <w:rFonts w:ascii="Times New Roman" w:eastAsia="SimSun" w:hAnsi="Times New Roman" w:cs="Times New Roman"/>
          <w:sz w:val="20"/>
          <w:szCs w:val="20"/>
          <w:lang w:val="sr-Cyrl-RS" w:eastAsia="zh-CN"/>
        </w:rPr>
        <w:t>без</w:t>
      </w:r>
      <w:r w:rsidRPr="0017652F">
        <w:rPr>
          <w:rFonts w:ascii="Times New Roman" w:eastAsia="SimSun" w:hAnsi="Times New Roman" w:cs="Times New Roman"/>
          <w:spacing w:val="43"/>
          <w:sz w:val="20"/>
          <w:szCs w:val="20"/>
          <w:lang w:val="sr-Cyrl-RS" w:eastAsia="zh-CN"/>
        </w:rPr>
        <w:t xml:space="preserve"> </w:t>
      </w:r>
      <w:r w:rsidRPr="0017652F">
        <w:rPr>
          <w:rFonts w:ascii="Times New Roman" w:eastAsia="SimSun" w:hAnsi="Times New Roman" w:cs="Times New Roman"/>
          <w:spacing w:val="-1"/>
          <w:sz w:val="20"/>
          <w:szCs w:val="20"/>
          <w:lang w:val="sr-Cyrl-RS" w:eastAsia="zh-CN"/>
        </w:rPr>
        <w:t>п</w:t>
      </w:r>
      <w:r w:rsidRPr="0017652F">
        <w:rPr>
          <w:rFonts w:ascii="Times New Roman" w:eastAsia="SimSun" w:hAnsi="Times New Roman" w:cs="Times New Roman"/>
          <w:spacing w:val="1"/>
          <w:sz w:val="20"/>
          <w:szCs w:val="20"/>
          <w:lang w:val="sr-Cyrl-RS" w:eastAsia="zh-CN"/>
        </w:rPr>
        <w:t>о</w:t>
      </w:r>
      <w:r w:rsidRPr="0017652F">
        <w:rPr>
          <w:rFonts w:ascii="Times New Roman" w:eastAsia="SimSun" w:hAnsi="Times New Roman" w:cs="Times New Roman"/>
          <w:sz w:val="20"/>
          <w:szCs w:val="20"/>
          <w:lang w:val="sr-Cyrl-RS" w:eastAsia="zh-CN"/>
        </w:rPr>
        <w:t>д</w:t>
      </w:r>
      <w:r w:rsidRPr="0017652F">
        <w:rPr>
          <w:rFonts w:ascii="Times New Roman" w:eastAsia="SimSun" w:hAnsi="Times New Roman" w:cs="Times New Roman"/>
          <w:spacing w:val="-2"/>
          <w:sz w:val="20"/>
          <w:szCs w:val="20"/>
          <w:lang w:val="sr-Cyrl-RS" w:eastAsia="zh-CN"/>
        </w:rPr>
        <w:t>и</w:t>
      </w:r>
      <w:r w:rsidRPr="0017652F">
        <w:rPr>
          <w:rFonts w:ascii="Times New Roman" w:eastAsia="SimSun" w:hAnsi="Times New Roman" w:cs="Times New Roman"/>
          <w:spacing w:val="2"/>
          <w:sz w:val="20"/>
          <w:szCs w:val="20"/>
          <w:lang w:val="sr-Cyrl-RS" w:eastAsia="zh-CN"/>
        </w:rPr>
        <w:t>з</w:t>
      </w:r>
      <w:r w:rsidRPr="0017652F">
        <w:rPr>
          <w:rFonts w:ascii="Times New Roman" w:eastAsia="SimSun" w:hAnsi="Times New Roman" w:cs="Times New Roman"/>
          <w:sz w:val="20"/>
          <w:szCs w:val="20"/>
          <w:lang w:val="sr-Cyrl-RS" w:eastAsia="zh-CN"/>
        </w:rPr>
        <w:t>вођача</w:t>
      </w:r>
      <w:r w:rsidRPr="0017652F">
        <w:rPr>
          <w:rFonts w:ascii="Times New Roman" w:eastAsia="SimSun" w:hAnsi="Times New Roman" w:cs="Times New Roman"/>
          <w:spacing w:val="40"/>
          <w:sz w:val="20"/>
          <w:szCs w:val="20"/>
          <w:lang w:val="sr-Cyrl-RS" w:eastAsia="zh-CN"/>
        </w:rPr>
        <w:t xml:space="preserve"> </w:t>
      </w:r>
      <w:r w:rsidRPr="0017652F">
        <w:rPr>
          <w:rFonts w:ascii="Times New Roman" w:eastAsia="SimSun" w:hAnsi="Times New Roman" w:cs="Times New Roman"/>
          <w:sz w:val="20"/>
          <w:szCs w:val="20"/>
          <w:lang w:val="sr-Cyrl-RS" w:eastAsia="zh-CN"/>
        </w:rPr>
        <w:t>Образац</w:t>
      </w:r>
      <w:r w:rsidRPr="0017652F">
        <w:rPr>
          <w:rFonts w:ascii="Times New Roman" w:eastAsia="SimSun" w:hAnsi="Times New Roman" w:cs="Times New Roman"/>
          <w:spacing w:val="40"/>
          <w:sz w:val="20"/>
          <w:szCs w:val="20"/>
          <w:lang w:val="sr-Cyrl-RS" w:eastAsia="zh-CN"/>
        </w:rPr>
        <w:t xml:space="preserve"> </w:t>
      </w:r>
      <w:r w:rsidRPr="0017652F">
        <w:rPr>
          <w:rFonts w:ascii="Times New Roman" w:eastAsia="SimSun" w:hAnsi="Times New Roman" w:cs="Times New Roman"/>
          <w:spacing w:val="1"/>
          <w:sz w:val="20"/>
          <w:szCs w:val="20"/>
          <w:lang w:val="sr-Cyrl-RS" w:eastAsia="zh-CN"/>
        </w:rPr>
        <w:t>о</w:t>
      </w:r>
      <w:r w:rsidRPr="0017652F">
        <w:rPr>
          <w:rFonts w:ascii="Times New Roman" w:eastAsia="SimSun" w:hAnsi="Times New Roman" w:cs="Times New Roman"/>
          <w:spacing w:val="-1"/>
          <w:sz w:val="20"/>
          <w:szCs w:val="20"/>
          <w:lang w:val="sr-Cyrl-RS" w:eastAsia="zh-CN"/>
        </w:rPr>
        <w:t>п</w:t>
      </w:r>
      <w:r w:rsidRPr="0017652F">
        <w:rPr>
          <w:rFonts w:ascii="Times New Roman" w:eastAsia="SimSun" w:hAnsi="Times New Roman" w:cs="Times New Roman"/>
          <w:sz w:val="20"/>
          <w:szCs w:val="20"/>
          <w:lang w:val="sr-Cyrl-RS" w:eastAsia="zh-CN"/>
        </w:rPr>
        <w:t>ш</w:t>
      </w:r>
      <w:r w:rsidRPr="0017652F">
        <w:rPr>
          <w:rFonts w:ascii="Times New Roman" w:eastAsia="SimSun" w:hAnsi="Times New Roman" w:cs="Times New Roman"/>
          <w:spacing w:val="1"/>
          <w:sz w:val="20"/>
          <w:szCs w:val="20"/>
          <w:lang w:val="sr-Cyrl-RS" w:eastAsia="zh-CN"/>
        </w:rPr>
        <w:t>т</w:t>
      </w:r>
      <w:r w:rsidRPr="0017652F">
        <w:rPr>
          <w:rFonts w:ascii="Times New Roman" w:eastAsia="SimSun" w:hAnsi="Times New Roman" w:cs="Times New Roman"/>
          <w:sz w:val="20"/>
          <w:szCs w:val="20"/>
          <w:lang w:val="sr-Cyrl-RS" w:eastAsia="zh-CN"/>
        </w:rPr>
        <w:t>и</w:t>
      </w:r>
      <w:r w:rsidRPr="0017652F">
        <w:rPr>
          <w:rFonts w:ascii="Times New Roman" w:eastAsia="SimSun" w:hAnsi="Times New Roman" w:cs="Times New Roman"/>
          <w:spacing w:val="39"/>
          <w:sz w:val="20"/>
          <w:szCs w:val="20"/>
          <w:lang w:val="sr-Cyrl-RS" w:eastAsia="zh-CN"/>
        </w:rPr>
        <w:t xml:space="preserve"> </w:t>
      </w:r>
      <w:r w:rsidRPr="0017652F">
        <w:rPr>
          <w:rFonts w:ascii="Times New Roman" w:eastAsia="SimSun" w:hAnsi="Times New Roman" w:cs="Times New Roman"/>
          <w:spacing w:val="-1"/>
          <w:sz w:val="20"/>
          <w:szCs w:val="20"/>
          <w:lang w:val="sr-Cyrl-RS" w:eastAsia="zh-CN"/>
        </w:rPr>
        <w:t>п</w:t>
      </w:r>
      <w:r w:rsidRPr="0017652F">
        <w:rPr>
          <w:rFonts w:ascii="Times New Roman" w:eastAsia="SimSun" w:hAnsi="Times New Roman" w:cs="Times New Roman"/>
          <w:spacing w:val="1"/>
          <w:sz w:val="20"/>
          <w:szCs w:val="20"/>
          <w:lang w:val="sr-Cyrl-RS" w:eastAsia="zh-CN"/>
        </w:rPr>
        <w:t>о</w:t>
      </w:r>
      <w:r w:rsidRPr="0017652F">
        <w:rPr>
          <w:rFonts w:ascii="Times New Roman" w:eastAsia="SimSun" w:hAnsi="Times New Roman" w:cs="Times New Roman"/>
          <w:sz w:val="20"/>
          <w:szCs w:val="20"/>
          <w:lang w:val="sr-Cyrl-RS" w:eastAsia="zh-CN"/>
        </w:rPr>
        <w:t>да</w:t>
      </w:r>
      <w:r w:rsidRPr="0017652F">
        <w:rPr>
          <w:rFonts w:ascii="Times New Roman" w:eastAsia="SimSun" w:hAnsi="Times New Roman" w:cs="Times New Roman"/>
          <w:spacing w:val="1"/>
          <w:sz w:val="20"/>
          <w:szCs w:val="20"/>
          <w:lang w:val="sr-Cyrl-RS" w:eastAsia="zh-CN"/>
        </w:rPr>
        <w:t>ц</w:t>
      </w:r>
      <w:r w:rsidRPr="0017652F">
        <w:rPr>
          <w:rFonts w:ascii="Times New Roman" w:eastAsia="SimSun" w:hAnsi="Times New Roman" w:cs="Times New Roman"/>
          <w:sz w:val="20"/>
          <w:szCs w:val="20"/>
          <w:lang w:val="sr-Cyrl-RS" w:eastAsia="zh-CN"/>
        </w:rPr>
        <w:t>и</w:t>
      </w:r>
      <w:r w:rsidRPr="0017652F">
        <w:rPr>
          <w:rFonts w:ascii="Times New Roman" w:eastAsia="SimSun" w:hAnsi="Times New Roman" w:cs="Times New Roman"/>
          <w:spacing w:val="39"/>
          <w:sz w:val="20"/>
          <w:szCs w:val="20"/>
          <w:lang w:val="sr-Cyrl-RS" w:eastAsia="zh-CN"/>
        </w:rPr>
        <w:t xml:space="preserve"> </w:t>
      </w:r>
      <w:r w:rsidRPr="0017652F">
        <w:rPr>
          <w:rFonts w:ascii="Times New Roman" w:eastAsia="SimSun" w:hAnsi="Times New Roman" w:cs="Times New Roman"/>
          <w:sz w:val="20"/>
          <w:szCs w:val="20"/>
          <w:lang w:val="sr-Cyrl-RS" w:eastAsia="zh-CN"/>
        </w:rPr>
        <w:t>о</w:t>
      </w:r>
      <w:r w:rsidRPr="0017652F">
        <w:rPr>
          <w:rFonts w:ascii="Times New Roman" w:eastAsia="SimSun" w:hAnsi="Times New Roman" w:cs="Times New Roman"/>
          <w:spacing w:val="40"/>
          <w:sz w:val="20"/>
          <w:szCs w:val="20"/>
          <w:lang w:val="sr-Cyrl-RS" w:eastAsia="zh-CN"/>
        </w:rPr>
        <w:t xml:space="preserve"> </w:t>
      </w:r>
      <w:r w:rsidRPr="0017652F">
        <w:rPr>
          <w:rFonts w:ascii="Times New Roman" w:eastAsia="SimSun" w:hAnsi="Times New Roman" w:cs="Times New Roman"/>
          <w:spacing w:val="-1"/>
          <w:sz w:val="20"/>
          <w:szCs w:val="20"/>
          <w:lang w:val="sr-Cyrl-RS" w:eastAsia="zh-CN"/>
        </w:rPr>
        <w:t>п</w:t>
      </w:r>
      <w:r w:rsidRPr="0017652F">
        <w:rPr>
          <w:rFonts w:ascii="Times New Roman" w:eastAsia="SimSun" w:hAnsi="Times New Roman" w:cs="Times New Roman"/>
          <w:spacing w:val="1"/>
          <w:sz w:val="20"/>
          <w:szCs w:val="20"/>
          <w:lang w:val="sr-Cyrl-RS" w:eastAsia="zh-CN"/>
        </w:rPr>
        <w:t>о</w:t>
      </w:r>
      <w:r w:rsidRPr="0017652F">
        <w:rPr>
          <w:rFonts w:ascii="Times New Roman" w:eastAsia="SimSun" w:hAnsi="Times New Roman" w:cs="Times New Roman"/>
          <w:sz w:val="20"/>
          <w:szCs w:val="20"/>
          <w:lang w:val="sr-Cyrl-RS" w:eastAsia="zh-CN"/>
        </w:rPr>
        <w:t>д</w:t>
      </w:r>
      <w:r w:rsidRPr="0017652F">
        <w:rPr>
          <w:rFonts w:ascii="Times New Roman" w:eastAsia="SimSun" w:hAnsi="Times New Roman" w:cs="Times New Roman"/>
          <w:spacing w:val="-2"/>
          <w:sz w:val="20"/>
          <w:szCs w:val="20"/>
          <w:lang w:val="sr-Cyrl-RS" w:eastAsia="zh-CN"/>
        </w:rPr>
        <w:t>и</w:t>
      </w:r>
      <w:r w:rsidRPr="0017652F">
        <w:rPr>
          <w:rFonts w:ascii="Times New Roman" w:eastAsia="SimSun" w:hAnsi="Times New Roman" w:cs="Times New Roman"/>
          <w:sz w:val="20"/>
          <w:szCs w:val="20"/>
          <w:lang w:val="sr-Cyrl-RS" w:eastAsia="zh-CN"/>
        </w:rPr>
        <w:t>зв</w:t>
      </w:r>
      <w:r w:rsidRPr="0017652F">
        <w:rPr>
          <w:rFonts w:ascii="Times New Roman" w:eastAsia="SimSun" w:hAnsi="Times New Roman" w:cs="Times New Roman"/>
          <w:spacing w:val="1"/>
          <w:sz w:val="20"/>
          <w:szCs w:val="20"/>
          <w:lang w:val="sr-Cyrl-RS" w:eastAsia="zh-CN"/>
        </w:rPr>
        <w:t>о</w:t>
      </w:r>
      <w:r w:rsidRPr="0017652F">
        <w:rPr>
          <w:rFonts w:ascii="Times New Roman" w:eastAsia="SimSun" w:hAnsi="Times New Roman" w:cs="Times New Roman"/>
          <w:sz w:val="20"/>
          <w:szCs w:val="20"/>
          <w:lang w:val="sr-Cyrl-RS" w:eastAsia="zh-CN"/>
        </w:rPr>
        <w:t>ђа</w:t>
      </w:r>
      <w:r w:rsidRPr="0017652F">
        <w:rPr>
          <w:rFonts w:ascii="Times New Roman" w:eastAsia="SimSun" w:hAnsi="Times New Roman" w:cs="Times New Roman"/>
          <w:spacing w:val="3"/>
          <w:sz w:val="20"/>
          <w:szCs w:val="20"/>
          <w:lang w:val="sr-Cyrl-RS" w:eastAsia="zh-CN"/>
        </w:rPr>
        <w:t>ч</w:t>
      </w:r>
      <w:r w:rsidRPr="0017652F">
        <w:rPr>
          <w:rFonts w:ascii="Times New Roman" w:eastAsia="SimSun" w:hAnsi="Times New Roman" w:cs="Times New Roman"/>
          <w:sz w:val="20"/>
          <w:szCs w:val="20"/>
          <w:lang w:val="sr-Cyrl-RS" w:eastAsia="zh-CN"/>
        </w:rPr>
        <w:t>у</w:t>
      </w:r>
      <w:r w:rsidRPr="0017652F">
        <w:rPr>
          <w:rFonts w:ascii="Times New Roman" w:eastAsia="SimSun" w:hAnsi="Times New Roman" w:cs="Times New Roman"/>
          <w:spacing w:val="37"/>
          <w:sz w:val="20"/>
          <w:szCs w:val="20"/>
          <w:lang w:val="sr-Cyrl-RS" w:eastAsia="zh-CN"/>
        </w:rPr>
        <w:t xml:space="preserve"> </w:t>
      </w:r>
      <w:r w:rsidRPr="0017652F">
        <w:rPr>
          <w:rFonts w:ascii="Times New Roman" w:eastAsia="SimSun" w:hAnsi="Times New Roman" w:cs="Times New Roman"/>
          <w:sz w:val="20"/>
          <w:szCs w:val="20"/>
          <w:lang w:val="sr-Cyrl-RS" w:eastAsia="zh-CN"/>
        </w:rPr>
        <w:t>се</w:t>
      </w:r>
      <w:r w:rsidRPr="0017652F">
        <w:rPr>
          <w:rFonts w:ascii="Times New Roman" w:eastAsia="SimSun" w:hAnsi="Times New Roman" w:cs="Times New Roman"/>
          <w:spacing w:val="43"/>
          <w:sz w:val="20"/>
          <w:szCs w:val="20"/>
          <w:lang w:val="sr-Cyrl-RS" w:eastAsia="zh-CN"/>
        </w:rPr>
        <w:t xml:space="preserve"> </w:t>
      </w:r>
      <w:r w:rsidRPr="0017652F">
        <w:rPr>
          <w:rFonts w:ascii="Times New Roman" w:eastAsia="SimSun" w:hAnsi="Times New Roman" w:cs="Times New Roman"/>
          <w:spacing w:val="-1"/>
          <w:sz w:val="20"/>
          <w:szCs w:val="20"/>
          <w:lang w:val="sr-Cyrl-RS" w:eastAsia="zh-CN"/>
        </w:rPr>
        <w:t>н</w:t>
      </w:r>
      <w:r w:rsidRPr="0017652F">
        <w:rPr>
          <w:rFonts w:ascii="Times New Roman" w:eastAsia="SimSun" w:hAnsi="Times New Roman" w:cs="Times New Roman"/>
          <w:sz w:val="20"/>
          <w:szCs w:val="20"/>
          <w:lang w:val="sr-Cyrl-RS" w:eastAsia="zh-CN"/>
        </w:rPr>
        <w:t>е</w:t>
      </w:r>
      <w:r w:rsidRPr="0017652F">
        <w:rPr>
          <w:rFonts w:ascii="Times New Roman" w:eastAsia="SimSun" w:hAnsi="Times New Roman" w:cs="Times New Roman"/>
          <w:spacing w:val="40"/>
          <w:sz w:val="20"/>
          <w:szCs w:val="20"/>
          <w:lang w:val="sr-Cyrl-RS" w:eastAsia="zh-CN"/>
        </w:rPr>
        <w:t xml:space="preserve"> </w:t>
      </w:r>
      <w:r w:rsidRPr="0017652F">
        <w:rPr>
          <w:rFonts w:ascii="Times New Roman" w:eastAsia="SimSun" w:hAnsi="Times New Roman" w:cs="Times New Roman"/>
          <w:spacing w:val="-1"/>
          <w:sz w:val="20"/>
          <w:szCs w:val="20"/>
          <w:lang w:val="sr-Cyrl-RS" w:eastAsia="zh-CN"/>
        </w:rPr>
        <w:t>п</w:t>
      </w:r>
      <w:r w:rsidRPr="0017652F">
        <w:rPr>
          <w:rFonts w:ascii="Times New Roman" w:eastAsia="SimSun" w:hAnsi="Times New Roman" w:cs="Times New Roman"/>
          <w:spacing w:val="1"/>
          <w:sz w:val="20"/>
          <w:szCs w:val="20"/>
          <w:lang w:val="sr-Cyrl-RS" w:eastAsia="zh-CN"/>
        </w:rPr>
        <w:t>оп</w:t>
      </w:r>
      <w:r w:rsidRPr="0017652F">
        <w:rPr>
          <w:rFonts w:ascii="Times New Roman" w:eastAsia="SimSun" w:hAnsi="Times New Roman" w:cs="Times New Roman"/>
          <w:spacing w:val="-5"/>
          <w:sz w:val="20"/>
          <w:szCs w:val="20"/>
          <w:lang w:val="sr-Cyrl-RS" w:eastAsia="zh-CN"/>
        </w:rPr>
        <w:t>у</w:t>
      </w:r>
      <w:r w:rsidRPr="0017652F">
        <w:rPr>
          <w:rFonts w:ascii="Times New Roman" w:eastAsia="SimSun" w:hAnsi="Times New Roman" w:cs="Times New Roman"/>
          <w:sz w:val="20"/>
          <w:szCs w:val="20"/>
          <w:lang w:val="sr-Cyrl-RS" w:eastAsia="zh-CN"/>
        </w:rPr>
        <w:t>њ</w:t>
      </w:r>
      <w:r w:rsidRPr="0017652F">
        <w:rPr>
          <w:rFonts w:ascii="Times New Roman" w:eastAsia="SimSun" w:hAnsi="Times New Roman" w:cs="Times New Roman"/>
          <w:spacing w:val="2"/>
          <w:sz w:val="20"/>
          <w:szCs w:val="20"/>
          <w:lang w:val="sr-Cyrl-RS" w:eastAsia="zh-CN"/>
        </w:rPr>
        <w:t>а</w:t>
      </w:r>
      <w:r w:rsidRPr="0017652F">
        <w:rPr>
          <w:rFonts w:ascii="Times New Roman" w:eastAsia="SimSun" w:hAnsi="Times New Roman" w:cs="Times New Roman"/>
          <w:sz w:val="20"/>
          <w:szCs w:val="20"/>
          <w:lang w:val="sr-Cyrl-RS" w:eastAsia="zh-CN"/>
        </w:rPr>
        <w:t>ва</w:t>
      </w:r>
      <w:r w:rsidRPr="0017652F">
        <w:rPr>
          <w:rFonts w:ascii="Times New Roman" w:eastAsia="SimSun" w:hAnsi="Times New Roman" w:cs="Times New Roman"/>
          <w:spacing w:val="40"/>
          <w:sz w:val="20"/>
          <w:szCs w:val="20"/>
          <w:lang w:val="sr-Cyrl-RS" w:eastAsia="zh-CN"/>
        </w:rPr>
        <w:t xml:space="preserve"> </w:t>
      </w:r>
      <w:r w:rsidRPr="0017652F">
        <w:rPr>
          <w:rFonts w:ascii="Times New Roman" w:eastAsia="SimSun" w:hAnsi="Times New Roman" w:cs="Times New Roman"/>
          <w:sz w:val="20"/>
          <w:szCs w:val="20"/>
          <w:lang w:val="sr-Cyrl-RS" w:eastAsia="zh-CN"/>
        </w:rPr>
        <w:t>и</w:t>
      </w:r>
      <w:r w:rsidRPr="0017652F">
        <w:rPr>
          <w:rFonts w:ascii="Times New Roman" w:eastAsia="SimSun" w:hAnsi="Times New Roman" w:cs="Times New Roman"/>
          <w:spacing w:val="39"/>
          <w:sz w:val="20"/>
          <w:szCs w:val="20"/>
          <w:lang w:val="sr-Cyrl-RS" w:eastAsia="zh-CN"/>
        </w:rPr>
        <w:t xml:space="preserve"> </w:t>
      </w:r>
      <w:r w:rsidRPr="0017652F">
        <w:rPr>
          <w:rFonts w:ascii="Times New Roman" w:eastAsia="SimSun" w:hAnsi="Times New Roman" w:cs="Times New Roman"/>
          <w:spacing w:val="-1"/>
          <w:sz w:val="20"/>
          <w:szCs w:val="20"/>
          <w:lang w:val="sr-Cyrl-RS" w:eastAsia="zh-CN"/>
        </w:rPr>
        <w:t>н</w:t>
      </w:r>
      <w:r w:rsidRPr="0017652F">
        <w:rPr>
          <w:rFonts w:ascii="Times New Roman" w:eastAsia="SimSun" w:hAnsi="Times New Roman" w:cs="Times New Roman"/>
          <w:sz w:val="20"/>
          <w:szCs w:val="20"/>
          <w:lang w:val="sr-Cyrl-RS" w:eastAsia="zh-CN"/>
        </w:rPr>
        <w:t>е</w:t>
      </w:r>
      <w:r w:rsidRPr="0017652F">
        <w:rPr>
          <w:rFonts w:ascii="Times New Roman" w:eastAsia="SimSun" w:hAnsi="Times New Roman" w:cs="Times New Roman"/>
          <w:w w:val="99"/>
          <w:sz w:val="20"/>
          <w:szCs w:val="20"/>
          <w:lang w:val="sr-Cyrl-RS" w:eastAsia="zh-CN"/>
        </w:rPr>
        <w:t xml:space="preserve"> </w:t>
      </w:r>
      <w:r w:rsidRPr="0017652F">
        <w:rPr>
          <w:rFonts w:ascii="Times New Roman" w:eastAsia="SimSun" w:hAnsi="Times New Roman" w:cs="Times New Roman"/>
          <w:sz w:val="20"/>
          <w:szCs w:val="20"/>
          <w:lang w:val="sr-Cyrl-RS" w:eastAsia="zh-CN"/>
        </w:rPr>
        <w:t>достав</w:t>
      </w:r>
      <w:r w:rsidRPr="0017652F">
        <w:rPr>
          <w:rFonts w:ascii="Times New Roman" w:eastAsia="SimSun" w:hAnsi="Times New Roman" w:cs="Times New Roman"/>
          <w:spacing w:val="-2"/>
          <w:sz w:val="20"/>
          <w:szCs w:val="20"/>
          <w:lang w:val="sr-Cyrl-RS" w:eastAsia="zh-CN"/>
        </w:rPr>
        <w:t>љ</w:t>
      </w:r>
      <w:r w:rsidRPr="0017652F">
        <w:rPr>
          <w:rFonts w:ascii="Times New Roman" w:eastAsia="SimSun" w:hAnsi="Times New Roman" w:cs="Times New Roman"/>
          <w:sz w:val="20"/>
          <w:szCs w:val="20"/>
          <w:lang w:val="sr-Cyrl-RS" w:eastAsia="zh-CN"/>
        </w:rPr>
        <w:t>а</w:t>
      </w:r>
      <w:r w:rsidRPr="0017652F">
        <w:rPr>
          <w:rFonts w:ascii="Times New Roman" w:eastAsia="SimSun" w:hAnsi="Times New Roman" w:cs="Times New Roman"/>
          <w:spacing w:val="-5"/>
          <w:sz w:val="20"/>
          <w:szCs w:val="20"/>
          <w:lang w:val="sr-Cyrl-RS" w:eastAsia="zh-CN"/>
        </w:rPr>
        <w:t xml:space="preserve"> </w:t>
      </w:r>
      <w:r w:rsidRPr="0017652F">
        <w:rPr>
          <w:rFonts w:ascii="Times New Roman" w:eastAsia="SimSun" w:hAnsi="Times New Roman" w:cs="Times New Roman"/>
          <w:spacing w:val="-1"/>
          <w:sz w:val="20"/>
          <w:szCs w:val="20"/>
          <w:lang w:val="sr-Cyrl-RS" w:eastAsia="zh-CN"/>
        </w:rPr>
        <w:t>у</w:t>
      </w:r>
      <w:r w:rsidRPr="0017652F">
        <w:rPr>
          <w:rFonts w:ascii="Times New Roman" w:eastAsia="SimSun" w:hAnsi="Times New Roman" w:cs="Times New Roman"/>
          <w:sz w:val="20"/>
          <w:szCs w:val="20"/>
          <w:lang w:val="sr-Cyrl-RS" w:eastAsia="zh-CN"/>
        </w:rPr>
        <w:t>з</w:t>
      </w:r>
      <w:r w:rsidRPr="0017652F">
        <w:rPr>
          <w:rFonts w:ascii="Times New Roman" w:eastAsia="SimSun" w:hAnsi="Times New Roman" w:cs="Times New Roman"/>
          <w:spacing w:val="-8"/>
          <w:sz w:val="20"/>
          <w:szCs w:val="20"/>
          <w:lang w:val="sr-Cyrl-RS" w:eastAsia="zh-CN"/>
        </w:rPr>
        <w:t xml:space="preserve"> </w:t>
      </w:r>
      <w:r w:rsidRPr="0017652F">
        <w:rPr>
          <w:rFonts w:ascii="Times New Roman" w:eastAsia="SimSun" w:hAnsi="Times New Roman" w:cs="Times New Roman"/>
          <w:spacing w:val="-1"/>
          <w:sz w:val="20"/>
          <w:szCs w:val="20"/>
          <w:lang w:val="sr-Cyrl-RS" w:eastAsia="zh-CN"/>
        </w:rPr>
        <w:t>п</w:t>
      </w:r>
      <w:r w:rsidRPr="0017652F">
        <w:rPr>
          <w:rFonts w:ascii="Times New Roman" w:eastAsia="SimSun" w:hAnsi="Times New Roman" w:cs="Times New Roman"/>
          <w:spacing w:val="3"/>
          <w:sz w:val="20"/>
          <w:szCs w:val="20"/>
          <w:lang w:val="sr-Cyrl-RS" w:eastAsia="zh-CN"/>
        </w:rPr>
        <w:t>о</w:t>
      </w:r>
      <w:r w:rsidRPr="0017652F">
        <w:rPr>
          <w:rFonts w:ascii="Times New Roman" w:eastAsia="SimSun" w:hAnsi="Times New Roman" w:cs="Times New Roman"/>
          <w:spacing w:val="1"/>
          <w:sz w:val="20"/>
          <w:szCs w:val="20"/>
          <w:lang w:val="sr-Cyrl-RS" w:eastAsia="zh-CN"/>
        </w:rPr>
        <w:t>н</w:t>
      </w:r>
      <w:r w:rsidRPr="0017652F">
        <w:rPr>
          <w:rFonts w:ascii="Times New Roman" w:eastAsia="SimSun" w:hAnsi="Times New Roman" w:cs="Times New Roman"/>
          <w:spacing w:val="-2"/>
          <w:sz w:val="20"/>
          <w:szCs w:val="20"/>
          <w:lang w:val="sr-Cyrl-RS" w:eastAsia="zh-CN"/>
        </w:rPr>
        <w:t>у</w:t>
      </w:r>
      <w:r w:rsidRPr="0017652F">
        <w:rPr>
          <w:rFonts w:ascii="Times New Roman" w:eastAsia="SimSun" w:hAnsi="Times New Roman" w:cs="Times New Roman"/>
          <w:spacing w:val="1"/>
          <w:sz w:val="20"/>
          <w:szCs w:val="20"/>
          <w:lang w:val="sr-Cyrl-RS" w:eastAsia="zh-CN"/>
        </w:rPr>
        <w:t>д</w:t>
      </w:r>
      <w:r w:rsidRPr="0017652F">
        <w:rPr>
          <w:rFonts w:ascii="Times New Roman" w:eastAsia="SimSun" w:hAnsi="Times New Roman" w:cs="Times New Roman"/>
          <w:spacing w:val="-5"/>
          <w:sz w:val="20"/>
          <w:szCs w:val="20"/>
          <w:lang w:val="sr-Cyrl-RS" w:eastAsia="zh-CN"/>
        </w:rPr>
        <w:t>у</w:t>
      </w:r>
      <w:r w:rsidRPr="0017652F">
        <w:rPr>
          <w:rFonts w:ascii="Times New Roman" w:eastAsia="SimSun" w:hAnsi="Times New Roman" w:cs="Times New Roman"/>
          <w:sz w:val="20"/>
          <w:szCs w:val="20"/>
          <w:lang w:val="sr-Cyrl-RS" w:eastAsia="zh-CN"/>
        </w:rPr>
        <w:t>.</w:t>
      </w:r>
    </w:p>
    <w:p w:rsidR="00B71A56" w:rsidRPr="0017652F" w:rsidRDefault="00B71A56" w:rsidP="00B71A56">
      <w:pPr>
        <w:widowControl w:val="0"/>
        <w:numPr>
          <w:ilvl w:val="1"/>
          <w:numId w:val="5"/>
        </w:numPr>
        <w:tabs>
          <w:tab w:val="left" w:pos="981"/>
        </w:tabs>
        <w:kinsoku w:val="0"/>
        <w:overflowPunct w:val="0"/>
        <w:autoSpaceDE w:val="0"/>
        <w:autoSpaceDN w:val="0"/>
        <w:adjustRightInd w:val="0"/>
        <w:spacing w:before="14" w:after="0" w:line="230" w:lineRule="exact"/>
        <w:ind w:left="993" w:right="264" w:hanging="360"/>
        <w:rPr>
          <w:rFonts w:ascii="Times New Roman" w:eastAsia="SimSun" w:hAnsi="Times New Roman" w:cs="Times New Roman"/>
          <w:sz w:val="20"/>
          <w:szCs w:val="20"/>
          <w:lang w:val="sr-Cyrl-RS" w:eastAsia="zh-CN"/>
        </w:rPr>
      </w:pPr>
      <w:r w:rsidRPr="0017652F">
        <w:rPr>
          <w:rFonts w:ascii="Times New Roman" w:eastAsia="SimSun" w:hAnsi="Times New Roman" w:cs="Times New Roman"/>
          <w:sz w:val="20"/>
          <w:szCs w:val="20"/>
          <w:lang w:val="sr-Cyrl-RS" w:eastAsia="zh-CN"/>
        </w:rPr>
        <w:t>Образац</w:t>
      </w:r>
      <w:r w:rsidRPr="0017652F">
        <w:rPr>
          <w:rFonts w:ascii="Times New Roman" w:eastAsia="SimSun" w:hAnsi="Times New Roman" w:cs="Times New Roman"/>
          <w:spacing w:val="20"/>
          <w:sz w:val="20"/>
          <w:szCs w:val="20"/>
          <w:lang w:val="sr-Cyrl-RS" w:eastAsia="zh-CN"/>
        </w:rPr>
        <w:t xml:space="preserve"> </w:t>
      </w:r>
      <w:r w:rsidRPr="0017652F">
        <w:rPr>
          <w:rFonts w:ascii="Times New Roman" w:eastAsia="SimSun" w:hAnsi="Times New Roman" w:cs="Times New Roman"/>
          <w:spacing w:val="1"/>
          <w:sz w:val="20"/>
          <w:szCs w:val="20"/>
          <w:lang w:val="sr-Cyrl-RS" w:eastAsia="zh-CN"/>
        </w:rPr>
        <w:t>оп</w:t>
      </w:r>
      <w:r w:rsidRPr="0017652F">
        <w:rPr>
          <w:rFonts w:ascii="Times New Roman" w:eastAsia="SimSun" w:hAnsi="Times New Roman" w:cs="Times New Roman"/>
          <w:sz w:val="20"/>
          <w:szCs w:val="20"/>
          <w:lang w:val="sr-Cyrl-RS" w:eastAsia="zh-CN"/>
        </w:rPr>
        <w:t>ш</w:t>
      </w:r>
      <w:r w:rsidRPr="0017652F">
        <w:rPr>
          <w:rFonts w:ascii="Times New Roman" w:eastAsia="SimSun" w:hAnsi="Times New Roman" w:cs="Times New Roman"/>
          <w:spacing w:val="1"/>
          <w:sz w:val="20"/>
          <w:szCs w:val="20"/>
          <w:lang w:val="sr-Cyrl-RS" w:eastAsia="zh-CN"/>
        </w:rPr>
        <w:t>т</w:t>
      </w:r>
      <w:r w:rsidRPr="0017652F">
        <w:rPr>
          <w:rFonts w:ascii="Times New Roman" w:eastAsia="SimSun" w:hAnsi="Times New Roman" w:cs="Times New Roman"/>
          <w:sz w:val="20"/>
          <w:szCs w:val="20"/>
          <w:lang w:val="sr-Cyrl-RS" w:eastAsia="zh-CN"/>
        </w:rPr>
        <w:t>и</w:t>
      </w:r>
      <w:r w:rsidRPr="0017652F">
        <w:rPr>
          <w:rFonts w:ascii="Times New Roman" w:eastAsia="SimSun" w:hAnsi="Times New Roman" w:cs="Times New Roman"/>
          <w:spacing w:val="21"/>
          <w:sz w:val="20"/>
          <w:szCs w:val="20"/>
          <w:lang w:val="sr-Cyrl-RS" w:eastAsia="zh-CN"/>
        </w:rPr>
        <w:t xml:space="preserve"> </w:t>
      </w:r>
      <w:r w:rsidRPr="0017652F">
        <w:rPr>
          <w:rFonts w:ascii="Times New Roman" w:eastAsia="SimSun" w:hAnsi="Times New Roman" w:cs="Times New Roman"/>
          <w:spacing w:val="-1"/>
          <w:sz w:val="20"/>
          <w:szCs w:val="20"/>
          <w:lang w:val="sr-Cyrl-RS" w:eastAsia="zh-CN"/>
        </w:rPr>
        <w:t>п</w:t>
      </w:r>
      <w:r w:rsidRPr="0017652F">
        <w:rPr>
          <w:rFonts w:ascii="Times New Roman" w:eastAsia="SimSun" w:hAnsi="Times New Roman" w:cs="Times New Roman"/>
          <w:spacing w:val="1"/>
          <w:sz w:val="20"/>
          <w:szCs w:val="20"/>
          <w:lang w:val="sr-Cyrl-RS" w:eastAsia="zh-CN"/>
        </w:rPr>
        <w:t>о</w:t>
      </w:r>
      <w:r w:rsidRPr="0017652F">
        <w:rPr>
          <w:rFonts w:ascii="Times New Roman" w:eastAsia="SimSun" w:hAnsi="Times New Roman" w:cs="Times New Roman"/>
          <w:sz w:val="20"/>
          <w:szCs w:val="20"/>
          <w:lang w:val="sr-Cyrl-RS" w:eastAsia="zh-CN"/>
        </w:rPr>
        <w:t>д</w:t>
      </w:r>
      <w:r w:rsidRPr="0017652F">
        <w:rPr>
          <w:rFonts w:ascii="Times New Roman" w:eastAsia="SimSun" w:hAnsi="Times New Roman" w:cs="Times New Roman"/>
          <w:spacing w:val="2"/>
          <w:sz w:val="20"/>
          <w:szCs w:val="20"/>
          <w:lang w:val="sr-Cyrl-RS" w:eastAsia="zh-CN"/>
        </w:rPr>
        <w:t>а</w:t>
      </w:r>
      <w:r w:rsidRPr="0017652F">
        <w:rPr>
          <w:rFonts w:ascii="Times New Roman" w:eastAsia="SimSun" w:hAnsi="Times New Roman" w:cs="Times New Roman"/>
          <w:spacing w:val="1"/>
          <w:sz w:val="20"/>
          <w:szCs w:val="20"/>
          <w:lang w:val="sr-Cyrl-RS" w:eastAsia="zh-CN"/>
        </w:rPr>
        <w:t>ц</w:t>
      </w:r>
      <w:r w:rsidRPr="0017652F">
        <w:rPr>
          <w:rFonts w:ascii="Times New Roman" w:eastAsia="SimSun" w:hAnsi="Times New Roman" w:cs="Times New Roman"/>
          <w:sz w:val="20"/>
          <w:szCs w:val="20"/>
          <w:lang w:val="sr-Cyrl-RS" w:eastAsia="zh-CN"/>
        </w:rPr>
        <w:t>и</w:t>
      </w:r>
      <w:r w:rsidRPr="0017652F">
        <w:rPr>
          <w:rFonts w:ascii="Times New Roman" w:eastAsia="SimSun" w:hAnsi="Times New Roman" w:cs="Times New Roman"/>
          <w:spacing w:val="21"/>
          <w:sz w:val="20"/>
          <w:szCs w:val="20"/>
          <w:lang w:val="sr-Cyrl-RS" w:eastAsia="zh-CN"/>
        </w:rPr>
        <w:t xml:space="preserve"> </w:t>
      </w:r>
      <w:r w:rsidRPr="0017652F">
        <w:rPr>
          <w:rFonts w:ascii="Times New Roman" w:eastAsia="SimSun" w:hAnsi="Times New Roman" w:cs="Times New Roman"/>
          <w:sz w:val="20"/>
          <w:szCs w:val="20"/>
          <w:lang w:val="sr-Cyrl-RS" w:eastAsia="zh-CN"/>
        </w:rPr>
        <w:t>о</w:t>
      </w:r>
      <w:r w:rsidRPr="0017652F">
        <w:rPr>
          <w:rFonts w:ascii="Times New Roman" w:eastAsia="SimSun" w:hAnsi="Times New Roman" w:cs="Times New Roman"/>
          <w:spacing w:val="25"/>
          <w:sz w:val="20"/>
          <w:szCs w:val="20"/>
          <w:lang w:val="sr-Cyrl-RS" w:eastAsia="zh-CN"/>
        </w:rPr>
        <w:t xml:space="preserve"> </w:t>
      </w:r>
      <w:r w:rsidRPr="0017652F">
        <w:rPr>
          <w:rFonts w:ascii="Times New Roman" w:eastAsia="SimSun" w:hAnsi="Times New Roman" w:cs="Times New Roman"/>
          <w:spacing w:val="1"/>
          <w:sz w:val="20"/>
          <w:szCs w:val="20"/>
          <w:lang w:val="sr-Cyrl-RS" w:eastAsia="zh-CN"/>
        </w:rPr>
        <w:t>по</w:t>
      </w:r>
      <w:r w:rsidRPr="0017652F">
        <w:rPr>
          <w:rFonts w:ascii="Times New Roman" w:eastAsia="SimSun" w:hAnsi="Times New Roman" w:cs="Times New Roman"/>
          <w:sz w:val="20"/>
          <w:szCs w:val="20"/>
          <w:lang w:val="sr-Cyrl-RS" w:eastAsia="zh-CN"/>
        </w:rPr>
        <w:t>д</w:t>
      </w:r>
      <w:r w:rsidRPr="0017652F">
        <w:rPr>
          <w:rFonts w:ascii="Times New Roman" w:eastAsia="SimSun" w:hAnsi="Times New Roman" w:cs="Times New Roman"/>
          <w:spacing w:val="-2"/>
          <w:sz w:val="20"/>
          <w:szCs w:val="20"/>
          <w:lang w:val="sr-Cyrl-RS" w:eastAsia="zh-CN"/>
        </w:rPr>
        <w:t>и</w:t>
      </w:r>
      <w:r w:rsidRPr="0017652F">
        <w:rPr>
          <w:rFonts w:ascii="Times New Roman" w:eastAsia="SimSun" w:hAnsi="Times New Roman" w:cs="Times New Roman"/>
          <w:sz w:val="20"/>
          <w:szCs w:val="20"/>
          <w:lang w:val="sr-Cyrl-RS" w:eastAsia="zh-CN"/>
        </w:rPr>
        <w:t>зв</w:t>
      </w:r>
      <w:r w:rsidRPr="0017652F">
        <w:rPr>
          <w:rFonts w:ascii="Times New Roman" w:eastAsia="SimSun" w:hAnsi="Times New Roman" w:cs="Times New Roman"/>
          <w:spacing w:val="1"/>
          <w:sz w:val="20"/>
          <w:szCs w:val="20"/>
          <w:lang w:val="sr-Cyrl-RS" w:eastAsia="zh-CN"/>
        </w:rPr>
        <w:t>о</w:t>
      </w:r>
      <w:r w:rsidRPr="0017652F">
        <w:rPr>
          <w:rFonts w:ascii="Times New Roman" w:eastAsia="SimSun" w:hAnsi="Times New Roman" w:cs="Times New Roman"/>
          <w:sz w:val="20"/>
          <w:szCs w:val="20"/>
          <w:lang w:val="sr-Cyrl-RS" w:eastAsia="zh-CN"/>
        </w:rPr>
        <w:t>ђач</w:t>
      </w:r>
      <w:r w:rsidRPr="0017652F">
        <w:rPr>
          <w:rFonts w:ascii="Times New Roman" w:eastAsia="SimSun" w:hAnsi="Times New Roman" w:cs="Times New Roman"/>
          <w:spacing w:val="-1"/>
          <w:sz w:val="20"/>
          <w:szCs w:val="20"/>
          <w:lang w:val="sr-Cyrl-RS" w:eastAsia="zh-CN"/>
        </w:rPr>
        <w:t>и</w:t>
      </w:r>
      <w:r w:rsidRPr="0017652F">
        <w:rPr>
          <w:rFonts w:ascii="Times New Roman" w:eastAsia="SimSun" w:hAnsi="Times New Roman" w:cs="Times New Roman"/>
          <w:spacing w:val="1"/>
          <w:sz w:val="20"/>
          <w:szCs w:val="20"/>
          <w:lang w:val="sr-Cyrl-RS" w:eastAsia="zh-CN"/>
        </w:rPr>
        <w:t>м</w:t>
      </w:r>
      <w:r w:rsidRPr="0017652F">
        <w:rPr>
          <w:rFonts w:ascii="Times New Roman" w:eastAsia="SimSun" w:hAnsi="Times New Roman" w:cs="Times New Roman"/>
          <w:sz w:val="20"/>
          <w:szCs w:val="20"/>
          <w:lang w:val="sr-Cyrl-RS" w:eastAsia="zh-CN"/>
        </w:rPr>
        <w:t>а</w:t>
      </w:r>
      <w:r w:rsidRPr="0017652F">
        <w:rPr>
          <w:rFonts w:ascii="Times New Roman" w:eastAsia="SimSun" w:hAnsi="Times New Roman" w:cs="Times New Roman"/>
          <w:spacing w:val="23"/>
          <w:sz w:val="20"/>
          <w:szCs w:val="20"/>
          <w:lang w:val="sr-Cyrl-RS" w:eastAsia="zh-CN"/>
        </w:rPr>
        <w:t xml:space="preserve"> </w:t>
      </w:r>
      <w:r w:rsidRPr="0017652F">
        <w:rPr>
          <w:rFonts w:ascii="Times New Roman" w:eastAsia="SimSun" w:hAnsi="Times New Roman" w:cs="Times New Roman"/>
          <w:spacing w:val="-1"/>
          <w:sz w:val="20"/>
          <w:szCs w:val="20"/>
          <w:lang w:val="sr-Cyrl-RS" w:eastAsia="zh-CN"/>
        </w:rPr>
        <w:t>п</w:t>
      </w:r>
      <w:r w:rsidRPr="0017652F">
        <w:rPr>
          <w:rFonts w:ascii="Times New Roman" w:eastAsia="SimSun" w:hAnsi="Times New Roman" w:cs="Times New Roman"/>
          <w:spacing w:val="1"/>
          <w:sz w:val="20"/>
          <w:szCs w:val="20"/>
          <w:lang w:val="sr-Cyrl-RS" w:eastAsia="zh-CN"/>
        </w:rPr>
        <w:t>оп</w:t>
      </w:r>
      <w:r w:rsidRPr="0017652F">
        <w:rPr>
          <w:rFonts w:ascii="Times New Roman" w:eastAsia="SimSun" w:hAnsi="Times New Roman" w:cs="Times New Roman"/>
          <w:spacing w:val="-2"/>
          <w:sz w:val="20"/>
          <w:szCs w:val="20"/>
          <w:lang w:val="sr-Cyrl-RS" w:eastAsia="zh-CN"/>
        </w:rPr>
        <w:t>у</w:t>
      </w:r>
      <w:r w:rsidRPr="0017652F">
        <w:rPr>
          <w:rFonts w:ascii="Times New Roman" w:eastAsia="SimSun" w:hAnsi="Times New Roman" w:cs="Times New Roman"/>
          <w:sz w:val="20"/>
          <w:szCs w:val="20"/>
          <w:lang w:val="sr-Cyrl-RS" w:eastAsia="zh-CN"/>
        </w:rPr>
        <w:t>њ</w:t>
      </w:r>
      <w:r w:rsidRPr="0017652F">
        <w:rPr>
          <w:rFonts w:ascii="Times New Roman" w:eastAsia="SimSun" w:hAnsi="Times New Roman" w:cs="Times New Roman"/>
          <w:spacing w:val="2"/>
          <w:sz w:val="20"/>
          <w:szCs w:val="20"/>
          <w:lang w:val="sr-Cyrl-RS" w:eastAsia="zh-CN"/>
        </w:rPr>
        <w:t>а</w:t>
      </w:r>
      <w:r w:rsidRPr="0017652F">
        <w:rPr>
          <w:rFonts w:ascii="Times New Roman" w:eastAsia="SimSun" w:hAnsi="Times New Roman" w:cs="Times New Roman"/>
          <w:sz w:val="20"/>
          <w:szCs w:val="20"/>
          <w:lang w:val="sr-Cyrl-RS" w:eastAsia="zh-CN"/>
        </w:rPr>
        <w:t>ва</w:t>
      </w:r>
      <w:r w:rsidRPr="0017652F">
        <w:rPr>
          <w:rFonts w:ascii="Times New Roman" w:eastAsia="SimSun" w:hAnsi="Times New Roman" w:cs="Times New Roman"/>
          <w:spacing w:val="21"/>
          <w:sz w:val="20"/>
          <w:szCs w:val="20"/>
          <w:lang w:val="sr-Cyrl-RS" w:eastAsia="zh-CN"/>
        </w:rPr>
        <w:t xml:space="preserve"> </w:t>
      </w:r>
      <w:r w:rsidRPr="0017652F">
        <w:rPr>
          <w:rFonts w:ascii="Times New Roman" w:eastAsia="SimSun" w:hAnsi="Times New Roman" w:cs="Times New Roman"/>
          <w:sz w:val="20"/>
          <w:szCs w:val="20"/>
          <w:lang w:val="sr-Cyrl-RS" w:eastAsia="zh-CN"/>
        </w:rPr>
        <w:t>и</w:t>
      </w:r>
      <w:r w:rsidRPr="0017652F">
        <w:rPr>
          <w:rFonts w:ascii="Times New Roman" w:eastAsia="SimSun" w:hAnsi="Times New Roman" w:cs="Times New Roman"/>
          <w:spacing w:val="25"/>
          <w:sz w:val="20"/>
          <w:szCs w:val="20"/>
          <w:lang w:val="sr-Cyrl-RS" w:eastAsia="zh-CN"/>
        </w:rPr>
        <w:t xml:space="preserve"> </w:t>
      </w:r>
      <w:r w:rsidRPr="0017652F">
        <w:rPr>
          <w:rFonts w:ascii="Times New Roman" w:eastAsia="SimSun" w:hAnsi="Times New Roman" w:cs="Times New Roman"/>
          <w:spacing w:val="-1"/>
          <w:sz w:val="20"/>
          <w:szCs w:val="20"/>
          <w:lang w:val="sr-Cyrl-RS" w:eastAsia="zh-CN"/>
        </w:rPr>
        <w:t>п</w:t>
      </w:r>
      <w:r w:rsidRPr="0017652F">
        <w:rPr>
          <w:rFonts w:ascii="Times New Roman" w:eastAsia="SimSun" w:hAnsi="Times New Roman" w:cs="Times New Roman"/>
          <w:spacing w:val="1"/>
          <w:sz w:val="20"/>
          <w:szCs w:val="20"/>
          <w:lang w:val="sr-Cyrl-RS" w:eastAsia="zh-CN"/>
        </w:rPr>
        <w:t>о</w:t>
      </w:r>
      <w:r w:rsidRPr="0017652F">
        <w:rPr>
          <w:rFonts w:ascii="Times New Roman" w:eastAsia="SimSun" w:hAnsi="Times New Roman" w:cs="Times New Roman"/>
          <w:spacing w:val="-1"/>
          <w:sz w:val="20"/>
          <w:szCs w:val="20"/>
          <w:lang w:val="sr-Cyrl-RS" w:eastAsia="zh-CN"/>
        </w:rPr>
        <w:t>т</w:t>
      </w:r>
      <w:r w:rsidRPr="0017652F">
        <w:rPr>
          <w:rFonts w:ascii="Times New Roman" w:eastAsia="SimSun" w:hAnsi="Times New Roman" w:cs="Times New Roman"/>
          <w:spacing w:val="1"/>
          <w:sz w:val="20"/>
          <w:szCs w:val="20"/>
          <w:lang w:val="sr-Cyrl-RS" w:eastAsia="zh-CN"/>
        </w:rPr>
        <w:t>п</w:t>
      </w:r>
      <w:r w:rsidRPr="0017652F">
        <w:rPr>
          <w:rFonts w:ascii="Times New Roman" w:eastAsia="SimSun" w:hAnsi="Times New Roman" w:cs="Times New Roman"/>
          <w:spacing w:val="-1"/>
          <w:sz w:val="20"/>
          <w:szCs w:val="20"/>
          <w:lang w:val="sr-Cyrl-RS" w:eastAsia="zh-CN"/>
        </w:rPr>
        <w:t>и</w:t>
      </w:r>
      <w:r w:rsidRPr="0017652F">
        <w:rPr>
          <w:rFonts w:ascii="Times New Roman" w:eastAsia="SimSun" w:hAnsi="Times New Roman" w:cs="Times New Roman"/>
          <w:spacing w:val="2"/>
          <w:sz w:val="20"/>
          <w:szCs w:val="20"/>
          <w:lang w:val="sr-Cyrl-RS" w:eastAsia="zh-CN"/>
        </w:rPr>
        <w:t>с</w:t>
      </w:r>
      <w:r w:rsidRPr="0017652F">
        <w:rPr>
          <w:rFonts w:ascii="Times New Roman" w:eastAsia="SimSun" w:hAnsi="Times New Roman" w:cs="Times New Roman"/>
          <w:spacing w:val="-5"/>
          <w:sz w:val="20"/>
          <w:szCs w:val="20"/>
          <w:lang w:val="sr-Cyrl-RS" w:eastAsia="zh-CN"/>
        </w:rPr>
        <w:t>у</w:t>
      </w:r>
      <w:r w:rsidRPr="0017652F">
        <w:rPr>
          <w:rFonts w:ascii="Times New Roman" w:eastAsia="SimSun" w:hAnsi="Times New Roman" w:cs="Times New Roman"/>
          <w:spacing w:val="2"/>
          <w:sz w:val="20"/>
          <w:szCs w:val="20"/>
          <w:lang w:val="sr-Cyrl-RS" w:eastAsia="zh-CN"/>
        </w:rPr>
        <w:t>ј</w:t>
      </w:r>
      <w:r w:rsidRPr="0017652F">
        <w:rPr>
          <w:rFonts w:ascii="Times New Roman" w:eastAsia="SimSun" w:hAnsi="Times New Roman" w:cs="Times New Roman"/>
          <w:sz w:val="20"/>
          <w:szCs w:val="20"/>
          <w:lang w:val="sr-Cyrl-RS" w:eastAsia="zh-CN"/>
        </w:rPr>
        <w:t>е</w:t>
      </w:r>
      <w:r w:rsidRPr="0017652F">
        <w:rPr>
          <w:rFonts w:ascii="Times New Roman" w:eastAsia="SimSun" w:hAnsi="Times New Roman" w:cs="Times New Roman"/>
          <w:spacing w:val="24"/>
          <w:sz w:val="20"/>
          <w:szCs w:val="20"/>
          <w:lang w:val="sr-Cyrl-RS" w:eastAsia="zh-CN"/>
        </w:rPr>
        <w:t xml:space="preserve"> </w:t>
      </w:r>
      <w:r w:rsidRPr="0017652F">
        <w:rPr>
          <w:rFonts w:ascii="Times New Roman" w:eastAsia="SimSun" w:hAnsi="Times New Roman" w:cs="Times New Roman"/>
          <w:spacing w:val="-1"/>
          <w:sz w:val="20"/>
          <w:szCs w:val="20"/>
          <w:lang w:val="sr-Cyrl-RS" w:eastAsia="zh-CN"/>
        </w:rPr>
        <w:t>Понуђ</w:t>
      </w:r>
      <w:r w:rsidRPr="0017652F">
        <w:rPr>
          <w:rFonts w:ascii="Times New Roman" w:eastAsia="SimSun" w:hAnsi="Times New Roman" w:cs="Times New Roman"/>
          <w:sz w:val="20"/>
          <w:szCs w:val="20"/>
          <w:lang w:val="sr-Cyrl-RS" w:eastAsia="zh-CN"/>
        </w:rPr>
        <w:t>ач,</w:t>
      </w:r>
      <w:r w:rsidRPr="0017652F">
        <w:rPr>
          <w:rFonts w:ascii="Times New Roman" w:eastAsia="SimSun" w:hAnsi="Times New Roman" w:cs="Times New Roman"/>
          <w:spacing w:val="21"/>
          <w:sz w:val="20"/>
          <w:szCs w:val="20"/>
          <w:lang w:val="sr-Cyrl-RS" w:eastAsia="zh-CN"/>
        </w:rPr>
        <w:t xml:space="preserve"> </w:t>
      </w:r>
      <w:r w:rsidRPr="0017652F">
        <w:rPr>
          <w:rFonts w:ascii="Times New Roman" w:eastAsia="SimSun" w:hAnsi="Times New Roman" w:cs="Times New Roman"/>
          <w:spacing w:val="1"/>
          <w:sz w:val="20"/>
          <w:szCs w:val="20"/>
          <w:lang w:val="sr-Cyrl-RS" w:eastAsia="zh-CN"/>
        </w:rPr>
        <w:t>о</w:t>
      </w:r>
      <w:r w:rsidRPr="0017652F">
        <w:rPr>
          <w:rFonts w:ascii="Times New Roman" w:eastAsia="SimSun" w:hAnsi="Times New Roman" w:cs="Times New Roman"/>
          <w:sz w:val="20"/>
          <w:szCs w:val="20"/>
          <w:lang w:val="sr-Cyrl-RS" w:eastAsia="zh-CN"/>
        </w:rPr>
        <w:t>д</w:t>
      </w:r>
      <w:r w:rsidRPr="0017652F">
        <w:rPr>
          <w:rFonts w:ascii="Times New Roman" w:eastAsia="SimSun" w:hAnsi="Times New Roman" w:cs="Times New Roman"/>
          <w:spacing w:val="-2"/>
          <w:sz w:val="20"/>
          <w:szCs w:val="20"/>
          <w:lang w:val="sr-Cyrl-RS" w:eastAsia="zh-CN"/>
        </w:rPr>
        <w:t>н</w:t>
      </w:r>
      <w:r w:rsidRPr="0017652F">
        <w:rPr>
          <w:rFonts w:ascii="Times New Roman" w:eastAsia="SimSun" w:hAnsi="Times New Roman" w:cs="Times New Roman"/>
          <w:spacing w:val="1"/>
          <w:sz w:val="20"/>
          <w:szCs w:val="20"/>
          <w:lang w:val="sr-Cyrl-RS" w:eastAsia="zh-CN"/>
        </w:rPr>
        <w:t>о</w:t>
      </w:r>
      <w:r w:rsidRPr="0017652F">
        <w:rPr>
          <w:rFonts w:ascii="Times New Roman" w:eastAsia="SimSun" w:hAnsi="Times New Roman" w:cs="Times New Roman"/>
          <w:spacing w:val="2"/>
          <w:sz w:val="20"/>
          <w:szCs w:val="20"/>
          <w:lang w:val="sr-Cyrl-RS" w:eastAsia="zh-CN"/>
        </w:rPr>
        <w:t>с</w:t>
      </w:r>
      <w:r w:rsidRPr="0017652F">
        <w:rPr>
          <w:rFonts w:ascii="Times New Roman" w:eastAsia="SimSun" w:hAnsi="Times New Roman" w:cs="Times New Roman"/>
          <w:spacing w:val="-1"/>
          <w:sz w:val="20"/>
          <w:szCs w:val="20"/>
          <w:lang w:val="sr-Cyrl-RS" w:eastAsia="zh-CN"/>
        </w:rPr>
        <w:t>н</w:t>
      </w:r>
      <w:r w:rsidRPr="0017652F">
        <w:rPr>
          <w:rFonts w:ascii="Times New Roman" w:eastAsia="SimSun" w:hAnsi="Times New Roman" w:cs="Times New Roman"/>
          <w:sz w:val="20"/>
          <w:szCs w:val="20"/>
          <w:lang w:val="sr-Cyrl-RS" w:eastAsia="zh-CN"/>
        </w:rPr>
        <w:t>о</w:t>
      </w:r>
      <w:r w:rsidRPr="0017652F">
        <w:rPr>
          <w:rFonts w:ascii="Times New Roman" w:eastAsia="SimSun" w:hAnsi="Times New Roman" w:cs="Times New Roman"/>
          <w:spacing w:val="23"/>
          <w:sz w:val="20"/>
          <w:szCs w:val="20"/>
          <w:lang w:val="sr-Cyrl-RS" w:eastAsia="zh-CN"/>
        </w:rPr>
        <w:t xml:space="preserve"> </w:t>
      </w:r>
      <w:r w:rsidRPr="0017652F">
        <w:rPr>
          <w:rFonts w:ascii="Times New Roman" w:eastAsia="SimSun" w:hAnsi="Times New Roman" w:cs="Times New Roman"/>
          <w:sz w:val="20"/>
          <w:szCs w:val="20"/>
          <w:lang w:val="sr-Cyrl-RS" w:eastAsia="zh-CN"/>
        </w:rPr>
        <w:t>њег</w:t>
      </w:r>
      <w:r w:rsidRPr="0017652F">
        <w:rPr>
          <w:rFonts w:ascii="Times New Roman" w:eastAsia="SimSun" w:hAnsi="Times New Roman" w:cs="Times New Roman"/>
          <w:spacing w:val="1"/>
          <w:sz w:val="20"/>
          <w:szCs w:val="20"/>
          <w:lang w:val="sr-Cyrl-RS" w:eastAsia="zh-CN"/>
        </w:rPr>
        <w:t>о</w:t>
      </w:r>
      <w:r w:rsidRPr="0017652F">
        <w:rPr>
          <w:rFonts w:ascii="Times New Roman" w:eastAsia="SimSun" w:hAnsi="Times New Roman" w:cs="Times New Roman"/>
          <w:sz w:val="20"/>
          <w:szCs w:val="20"/>
          <w:lang w:val="sr-Cyrl-RS" w:eastAsia="zh-CN"/>
        </w:rPr>
        <w:t>во</w:t>
      </w:r>
      <w:r w:rsidRPr="0017652F">
        <w:rPr>
          <w:rFonts w:ascii="Times New Roman" w:eastAsia="SimSun" w:hAnsi="Times New Roman" w:cs="Times New Roman"/>
          <w:spacing w:val="22"/>
          <w:sz w:val="20"/>
          <w:szCs w:val="20"/>
          <w:lang w:val="sr-Cyrl-RS" w:eastAsia="zh-CN"/>
        </w:rPr>
        <w:t xml:space="preserve"> </w:t>
      </w:r>
      <w:r w:rsidRPr="0017652F">
        <w:rPr>
          <w:rFonts w:ascii="Times New Roman" w:eastAsia="SimSun" w:hAnsi="Times New Roman" w:cs="Times New Roman"/>
          <w:spacing w:val="1"/>
          <w:sz w:val="20"/>
          <w:szCs w:val="20"/>
          <w:lang w:val="sr-Cyrl-RS" w:eastAsia="zh-CN"/>
        </w:rPr>
        <w:t>о</w:t>
      </w:r>
      <w:r w:rsidRPr="0017652F">
        <w:rPr>
          <w:rFonts w:ascii="Times New Roman" w:eastAsia="SimSun" w:hAnsi="Times New Roman" w:cs="Times New Roman"/>
          <w:sz w:val="20"/>
          <w:szCs w:val="20"/>
          <w:lang w:val="sr-Cyrl-RS" w:eastAsia="zh-CN"/>
        </w:rPr>
        <w:t>в</w:t>
      </w:r>
      <w:r w:rsidRPr="0017652F">
        <w:rPr>
          <w:rFonts w:ascii="Times New Roman" w:eastAsia="SimSun" w:hAnsi="Times New Roman" w:cs="Times New Roman"/>
          <w:spacing w:val="-2"/>
          <w:sz w:val="20"/>
          <w:szCs w:val="20"/>
          <w:lang w:val="sr-Cyrl-RS" w:eastAsia="zh-CN"/>
        </w:rPr>
        <w:t>л</w:t>
      </w:r>
      <w:r w:rsidRPr="0017652F">
        <w:rPr>
          <w:rFonts w:ascii="Times New Roman" w:eastAsia="SimSun" w:hAnsi="Times New Roman" w:cs="Times New Roman"/>
          <w:sz w:val="20"/>
          <w:szCs w:val="20"/>
          <w:lang w:val="sr-Cyrl-RS" w:eastAsia="zh-CN"/>
        </w:rPr>
        <w:t>а</w:t>
      </w:r>
      <w:r w:rsidRPr="0017652F">
        <w:rPr>
          <w:rFonts w:ascii="Times New Roman" w:eastAsia="SimSun" w:hAnsi="Times New Roman" w:cs="Times New Roman"/>
          <w:spacing w:val="2"/>
          <w:sz w:val="20"/>
          <w:szCs w:val="20"/>
          <w:lang w:val="sr-Cyrl-RS" w:eastAsia="zh-CN"/>
        </w:rPr>
        <w:t>ш</w:t>
      </w:r>
      <w:r w:rsidRPr="0017652F">
        <w:rPr>
          <w:rFonts w:ascii="Times New Roman" w:eastAsia="SimSun" w:hAnsi="Times New Roman" w:cs="Times New Roman"/>
          <w:spacing w:val="-2"/>
          <w:sz w:val="20"/>
          <w:szCs w:val="20"/>
          <w:lang w:val="sr-Cyrl-RS" w:eastAsia="zh-CN"/>
        </w:rPr>
        <w:t>ћ</w:t>
      </w:r>
      <w:r w:rsidRPr="0017652F">
        <w:rPr>
          <w:rFonts w:ascii="Times New Roman" w:eastAsia="SimSun" w:hAnsi="Times New Roman" w:cs="Times New Roman"/>
          <w:spacing w:val="2"/>
          <w:sz w:val="20"/>
          <w:szCs w:val="20"/>
          <w:lang w:val="sr-Cyrl-RS" w:eastAsia="zh-CN"/>
        </w:rPr>
        <w:t>е</w:t>
      </w:r>
      <w:r w:rsidRPr="0017652F">
        <w:rPr>
          <w:rFonts w:ascii="Times New Roman" w:eastAsia="SimSun" w:hAnsi="Times New Roman" w:cs="Times New Roman"/>
          <w:spacing w:val="-1"/>
          <w:sz w:val="20"/>
          <w:szCs w:val="20"/>
          <w:lang w:val="sr-Cyrl-RS" w:eastAsia="zh-CN"/>
        </w:rPr>
        <w:t>н</w:t>
      </w:r>
      <w:r w:rsidRPr="0017652F">
        <w:rPr>
          <w:rFonts w:ascii="Times New Roman" w:eastAsia="SimSun" w:hAnsi="Times New Roman" w:cs="Times New Roman"/>
          <w:sz w:val="20"/>
          <w:szCs w:val="20"/>
          <w:lang w:val="sr-Cyrl-RS" w:eastAsia="zh-CN"/>
        </w:rPr>
        <w:t>о</w:t>
      </w:r>
      <w:r w:rsidRPr="0017652F">
        <w:rPr>
          <w:rFonts w:ascii="Times New Roman" w:eastAsia="SimSun" w:hAnsi="Times New Roman" w:cs="Times New Roman"/>
          <w:w w:val="99"/>
          <w:sz w:val="20"/>
          <w:szCs w:val="20"/>
          <w:lang w:val="sr-Cyrl-RS" w:eastAsia="zh-CN"/>
        </w:rPr>
        <w:t xml:space="preserve"> </w:t>
      </w:r>
      <w:r w:rsidRPr="0017652F">
        <w:rPr>
          <w:rFonts w:ascii="Times New Roman" w:eastAsia="SimSun" w:hAnsi="Times New Roman" w:cs="Times New Roman"/>
          <w:spacing w:val="-1"/>
          <w:sz w:val="20"/>
          <w:szCs w:val="20"/>
          <w:lang w:val="sr-Cyrl-RS" w:eastAsia="zh-CN"/>
        </w:rPr>
        <w:t>л</w:t>
      </w:r>
      <w:r w:rsidRPr="0017652F">
        <w:rPr>
          <w:rFonts w:ascii="Times New Roman" w:eastAsia="SimSun" w:hAnsi="Times New Roman" w:cs="Times New Roman"/>
          <w:spacing w:val="1"/>
          <w:sz w:val="20"/>
          <w:szCs w:val="20"/>
          <w:lang w:val="sr-Cyrl-RS" w:eastAsia="zh-CN"/>
        </w:rPr>
        <w:t>и</w:t>
      </w:r>
      <w:r w:rsidRPr="0017652F">
        <w:rPr>
          <w:rFonts w:ascii="Times New Roman" w:eastAsia="SimSun" w:hAnsi="Times New Roman" w:cs="Times New Roman"/>
          <w:spacing w:val="-1"/>
          <w:sz w:val="20"/>
          <w:szCs w:val="20"/>
          <w:lang w:val="sr-Cyrl-RS" w:eastAsia="zh-CN"/>
        </w:rPr>
        <w:t>ц</w:t>
      </w:r>
      <w:r w:rsidRPr="0017652F">
        <w:rPr>
          <w:rFonts w:ascii="Times New Roman" w:eastAsia="SimSun" w:hAnsi="Times New Roman" w:cs="Times New Roman"/>
          <w:sz w:val="20"/>
          <w:szCs w:val="20"/>
          <w:lang w:val="sr-Cyrl-RS" w:eastAsia="zh-CN"/>
        </w:rPr>
        <w:t>е.</w:t>
      </w:r>
    </w:p>
    <w:p w:rsidR="00B71A56" w:rsidRPr="0017652F" w:rsidRDefault="00B71A56" w:rsidP="00B71A56">
      <w:pPr>
        <w:widowControl w:val="0"/>
        <w:numPr>
          <w:ilvl w:val="1"/>
          <w:numId w:val="5"/>
        </w:numPr>
        <w:tabs>
          <w:tab w:val="left" w:pos="981"/>
        </w:tabs>
        <w:kinsoku w:val="0"/>
        <w:overflowPunct w:val="0"/>
        <w:autoSpaceDE w:val="0"/>
        <w:autoSpaceDN w:val="0"/>
        <w:adjustRightInd w:val="0"/>
        <w:spacing w:after="0" w:line="240" w:lineRule="exact"/>
        <w:ind w:left="981"/>
        <w:rPr>
          <w:rFonts w:ascii="Times New Roman" w:eastAsia="SimSun" w:hAnsi="Times New Roman" w:cs="Times New Roman"/>
          <w:sz w:val="20"/>
          <w:szCs w:val="20"/>
          <w:lang w:val="sr-Cyrl-RS" w:eastAsia="zh-CN"/>
        </w:rPr>
      </w:pPr>
      <w:r w:rsidRPr="0017652F">
        <w:rPr>
          <w:rFonts w:ascii="Times New Roman" w:eastAsia="SimSun" w:hAnsi="Times New Roman" w:cs="Times New Roman"/>
          <w:sz w:val="20"/>
          <w:szCs w:val="20"/>
          <w:lang w:val="sr-Cyrl-RS" w:eastAsia="zh-CN"/>
        </w:rPr>
        <w:t>Уко</w:t>
      </w:r>
      <w:r w:rsidRPr="0017652F">
        <w:rPr>
          <w:rFonts w:ascii="Times New Roman" w:eastAsia="SimSun" w:hAnsi="Times New Roman" w:cs="Times New Roman"/>
          <w:spacing w:val="-1"/>
          <w:sz w:val="20"/>
          <w:szCs w:val="20"/>
          <w:lang w:val="sr-Cyrl-RS" w:eastAsia="zh-CN"/>
        </w:rPr>
        <w:t>л</w:t>
      </w:r>
      <w:r w:rsidRPr="0017652F">
        <w:rPr>
          <w:rFonts w:ascii="Times New Roman" w:eastAsia="SimSun" w:hAnsi="Times New Roman" w:cs="Times New Roman"/>
          <w:spacing w:val="1"/>
          <w:sz w:val="20"/>
          <w:szCs w:val="20"/>
          <w:lang w:val="sr-Cyrl-RS" w:eastAsia="zh-CN"/>
        </w:rPr>
        <w:t>и</w:t>
      </w:r>
      <w:r w:rsidRPr="0017652F">
        <w:rPr>
          <w:rFonts w:ascii="Times New Roman" w:eastAsia="SimSun" w:hAnsi="Times New Roman" w:cs="Times New Roman"/>
          <w:spacing w:val="-1"/>
          <w:sz w:val="20"/>
          <w:szCs w:val="20"/>
          <w:lang w:val="sr-Cyrl-RS" w:eastAsia="zh-CN"/>
        </w:rPr>
        <w:t>к</w:t>
      </w:r>
      <w:r w:rsidRPr="0017652F">
        <w:rPr>
          <w:rFonts w:ascii="Times New Roman" w:eastAsia="SimSun" w:hAnsi="Times New Roman" w:cs="Times New Roman"/>
          <w:sz w:val="20"/>
          <w:szCs w:val="20"/>
          <w:lang w:val="sr-Cyrl-RS" w:eastAsia="zh-CN"/>
        </w:rPr>
        <w:t>о</w:t>
      </w:r>
      <w:r w:rsidRPr="0017652F">
        <w:rPr>
          <w:rFonts w:ascii="Times New Roman" w:eastAsia="SimSun" w:hAnsi="Times New Roman" w:cs="Times New Roman"/>
          <w:spacing w:val="-6"/>
          <w:sz w:val="20"/>
          <w:szCs w:val="20"/>
          <w:lang w:val="sr-Cyrl-RS" w:eastAsia="zh-CN"/>
        </w:rPr>
        <w:t xml:space="preserve"> </w:t>
      </w:r>
      <w:bookmarkStart w:id="6" w:name="_GoBack"/>
      <w:bookmarkEnd w:id="6"/>
      <w:r w:rsidRPr="0017652F">
        <w:rPr>
          <w:rFonts w:ascii="Times New Roman" w:eastAsia="SimSun" w:hAnsi="Times New Roman" w:cs="Times New Roman"/>
          <w:spacing w:val="-1"/>
          <w:sz w:val="20"/>
          <w:szCs w:val="20"/>
          <w:lang w:val="sr-Cyrl-RS" w:eastAsia="zh-CN"/>
        </w:rPr>
        <w:t>и</w:t>
      </w:r>
      <w:r w:rsidRPr="0017652F">
        <w:rPr>
          <w:rFonts w:ascii="Times New Roman" w:eastAsia="SimSun" w:hAnsi="Times New Roman" w:cs="Times New Roman"/>
          <w:spacing w:val="1"/>
          <w:sz w:val="20"/>
          <w:szCs w:val="20"/>
          <w:lang w:val="sr-Cyrl-RS" w:eastAsia="zh-CN"/>
        </w:rPr>
        <w:t>м</w:t>
      </w:r>
      <w:r w:rsidRPr="0017652F">
        <w:rPr>
          <w:rFonts w:ascii="Times New Roman" w:eastAsia="SimSun" w:hAnsi="Times New Roman" w:cs="Times New Roman"/>
          <w:sz w:val="20"/>
          <w:szCs w:val="20"/>
          <w:lang w:val="sr-Cyrl-RS" w:eastAsia="zh-CN"/>
        </w:rPr>
        <w:t>а</w:t>
      </w:r>
      <w:r w:rsidRPr="0017652F">
        <w:rPr>
          <w:rFonts w:ascii="Times New Roman" w:eastAsia="SimSun" w:hAnsi="Times New Roman" w:cs="Times New Roman"/>
          <w:spacing w:val="-6"/>
          <w:sz w:val="20"/>
          <w:szCs w:val="20"/>
          <w:lang w:val="sr-Cyrl-RS" w:eastAsia="zh-CN"/>
        </w:rPr>
        <w:t xml:space="preserve"> </w:t>
      </w:r>
      <w:r w:rsidRPr="0017652F">
        <w:rPr>
          <w:rFonts w:ascii="Times New Roman" w:eastAsia="SimSun" w:hAnsi="Times New Roman" w:cs="Times New Roman"/>
          <w:sz w:val="20"/>
          <w:szCs w:val="20"/>
          <w:lang w:val="sr-Cyrl-RS" w:eastAsia="zh-CN"/>
        </w:rPr>
        <w:t>више</w:t>
      </w:r>
      <w:r w:rsidRPr="0017652F">
        <w:rPr>
          <w:rFonts w:ascii="Times New Roman" w:eastAsia="SimSun" w:hAnsi="Times New Roman" w:cs="Times New Roman"/>
          <w:spacing w:val="-7"/>
          <w:sz w:val="20"/>
          <w:szCs w:val="20"/>
          <w:lang w:val="sr-Cyrl-RS" w:eastAsia="zh-CN"/>
        </w:rPr>
        <w:t xml:space="preserve"> </w:t>
      </w:r>
      <w:r w:rsidRPr="0017652F">
        <w:rPr>
          <w:rFonts w:ascii="Times New Roman" w:eastAsia="SimSun" w:hAnsi="Times New Roman" w:cs="Times New Roman"/>
          <w:spacing w:val="-1"/>
          <w:sz w:val="20"/>
          <w:szCs w:val="20"/>
          <w:lang w:val="sr-Cyrl-RS" w:eastAsia="zh-CN"/>
        </w:rPr>
        <w:t>п</w:t>
      </w:r>
      <w:r w:rsidRPr="0017652F">
        <w:rPr>
          <w:rFonts w:ascii="Times New Roman" w:eastAsia="SimSun" w:hAnsi="Times New Roman" w:cs="Times New Roman"/>
          <w:spacing w:val="1"/>
          <w:sz w:val="20"/>
          <w:szCs w:val="20"/>
          <w:lang w:val="sr-Cyrl-RS" w:eastAsia="zh-CN"/>
        </w:rPr>
        <w:t>од</w:t>
      </w:r>
      <w:r w:rsidRPr="0017652F">
        <w:rPr>
          <w:rFonts w:ascii="Times New Roman" w:eastAsia="SimSun" w:hAnsi="Times New Roman" w:cs="Times New Roman"/>
          <w:spacing w:val="-1"/>
          <w:sz w:val="20"/>
          <w:szCs w:val="20"/>
          <w:lang w:val="sr-Cyrl-RS" w:eastAsia="zh-CN"/>
        </w:rPr>
        <w:t>и</w:t>
      </w:r>
      <w:r w:rsidRPr="0017652F">
        <w:rPr>
          <w:rFonts w:ascii="Times New Roman" w:eastAsia="SimSun" w:hAnsi="Times New Roman" w:cs="Times New Roman"/>
          <w:sz w:val="20"/>
          <w:szCs w:val="20"/>
          <w:lang w:val="sr-Cyrl-RS" w:eastAsia="zh-CN"/>
        </w:rPr>
        <w:t>зв</w:t>
      </w:r>
      <w:r w:rsidRPr="0017652F">
        <w:rPr>
          <w:rFonts w:ascii="Times New Roman" w:eastAsia="SimSun" w:hAnsi="Times New Roman" w:cs="Times New Roman"/>
          <w:spacing w:val="1"/>
          <w:sz w:val="20"/>
          <w:szCs w:val="20"/>
          <w:lang w:val="sr-Cyrl-RS" w:eastAsia="zh-CN"/>
        </w:rPr>
        <w:t>о</w:t>
      </w:r>
      <w:r w:rsidRPr="0017652F">
        <w:rPr>
          <w:rFonts w:ascii="Times New Roman" w:eastAsia="SimSun" w:hAnsi="Times New Roman" w:cs="Times New Roman"/>
          <w:spacing w:val="2"/>
          <w:sz w:val="20"/>
          <w:szCs w:val="20"/>
          <w:lang w:val="sr-Cyrl-RS" w:eastAsia="zh-CN"/>
        </w:rPr>
        <w:t>ђ</w:t>
      </w:r>
      <w:r w:rsidRPr="0017652F">
        <w:rPr>
          <w:rFonts w:ascii="Times New Roman" w:eastAsia="SimSun" w:hAnsi="Times New Roman" w:cs="Times New Roman"/>
          <w:sz w:val="20"/>
          <w:szCs w:val="20"/>
          <w:lang w:val="sr-Cyrl-RS" w:eastAsia="zh-CN"/>
        </w:rPr>
        <w:t>ача</w:t>
      </w:r>
      <w:r w:rsidRPr="0017652F">
        <w:rPr>
          <w:rFonts w:ascii="Times New Roman" w:eastAsia="SimSun" w:hAnsi="Times New Roman" w:cs="Times New Roman"/>
          <w:spacing w:val="-6"/>
          <w:sz w:val="20"/>
          <w:szCs w:val="20"/>
          <w:lang w:val="sr-Cyrl-RS" w:eastAsia="zh-CN"/>
        </w:rPr>
        <w:t xml:space="preserve"> </w:t>
      </w:r>
      <w:r w:rsidRPr="0017652F">
        <w:rPr>
          <w:rFonts w:ascii="Times New Roman" w:eastAsia="SimSun" w:hAnsi="Times New Roman" w:cs="Times New Roman"/>
          <w:sz w:val="20"/>
          <w:szCs w:val="20"/>
          <w:lang w:val="sr-Cyrl-RS" w:eastAsia="zh-CN"/>
        </w:rPr>
        <w:t>Образац</w:t>
      </w:r>
      <w:r w:rsidRPr="0017652F">
        <w:rPr>
          <w:rFonts w:ascii="Times New Roman" w:eastAsia="SimSun" w:hAnsi="Times New Roman" w:cs="Times New Roman"/>
          <w:spacing w:val="-4"/>
          <w:sz w:val="20"/>
          <w:szCs w:val="20"/>
          <w:lang w:val="sr-Cyrl-RS" w:eastAsia="zh-CN"/>
        </w:rPr>
        <w:t xml:space="preserve"> </w:t>
      </w:r>
      <w:r w:rsidRPr="0017652F">
        <w:rPr>
          <w:rFonts w:ascii="Times New Roman" w:eastAsia="SimSun" w:hAnsi="Times New Roman" w:cs="Times New Roman"/>
          <w:spacing w:val="1"/>
          <w:sz w:val="20"/>
          <w:szCs w:val="20"/>
          <w:lang w:val="sr-Cyrl-RS" w:eastAsia="zh-CN"/>
        </w:rPr>
        <w:t>о</w:t>
      </w:r>
      <w:r w:rsidRPr="0017652F">
        <w:rPr>
          <w:rFonts w:ascii="Times New Roman" w:eastAsia="SimSun" w:hAnsi="Times New Roman" w:cs="Times New Roman"/>
          <w:spacing w:val="-1"/>
          <w:sz w:val="20"/>
          <w:szCs w:val="20"/>
          <w:lang w:val="sr-Cyrl-RS" w:eastAsia="zh-CN"/>
        </w:rPr>
        <w:t>п</w:t>
      </w:r>
      <w:r w:rsidRPr="0017652F">
        <w:rPr>
          <w:rFonts w:ascii="Times New Roman" w:eastAsia="SimSun" w:hAnsi="Times New Roman" w:cs="Times New Roman"/>
          <w:sz w:val="20"/>
          <w:szCs w:val="20"/>
          <w:lang w:val="sr-Cyrl-RS" w:eastAsia="zh-CN"/>
        </w:rPr>
        <w:t>ш</w:t>
      </w:r>
      <w:r w:rsidRPr="0017652F">
        <w:rPr>
          <w:rFonts w:ascii="Times New Roman" w:eastAsia="SimSun" w:hAnsi="Times New Roman" w:cs="Times New Roman"/>
          <w:spacing w:val="1"/>
          <w:sz w:val="20"/>
          <w:szCs w:val="20"/>
          <w:lang w:val="sr-Cyrl-RS" w:eastAsia="zh-CN"/>
        </w:rPr>
        <w:t>т</w:t>
      </w:r>
      <w:r w:rsidRPr="0017652F">
        <w:rPr>
          <w:rFonts w:ascii="Times New Roman" w:eastAsia="SimSun" w:hAnsi="Times New Roman" w:cs="Times New Roman"/>
          <w:sz w:val="20"/>
          <w:szCs w:val="20"/>
          <w:lang w:val="sr-Cyrl-RS" w:eastAsia="zh-CN"/>
        </w:rPr>
        <w:t>и</w:t>
      </w:r>
      <w:r w:rsidRPr="0017652F">
        <w:rPr>
          <w:rFonts w:ascii="Times New Roman" w:eastAsia="SimSun" w:hAnsi="Times New Roman" w:cs="Times New Roman"/>
          <w:spacing w:val="-7"/>
          <w:sz w:val="20"/>
          <w:szCs w:val="20"/>
          <w:lang w:val="sr-Cyrl-RS" w:eastAsia="zh-CN"/>
        </w:rPr>
        <w:t xml:space="preserve"> </w:t>
      </w:r>
      <w:r w:rsidRPr="0017652F">
        <w:rPr>
          <w:rFonts w:ascii="Times New Roman" w:eastAsia="SimSun" w:hAnsi="Times New Roman" w:cs="Times New Roman"/>
          <w:spacing w:val="-1"/>
          <w:sz w:val="20"/>
          <w:szCs w:val="20"/>
          <w:lang w:val="sr-Cyrl-RS" w:eastAsia="zh-CN"/>
        </w:rPr>
        <w:t>п</w:t>
      </w:r>
      <w:r w:rsidRPr="0017652F">
        <w:rPr>
          <w:rFonts w:ascii="Times New Roman" w:eastAsia="SimSun" w:hAnsi="Times New Roman" w:cs="Times New Roman"/>
          <w:spacing w:val="1"/>
          <w:sz w:val="20"/>
          <w:szCs w:val="20"/>
          <w:lang w:val="sr-Cyrl-RS" w:eastAsia="zh-CN"/>
        </w:rPr>
        <w:t>о</w:t>
      </w:r>
      <w:r w:rsidRPr="0017652F">
        <w:rPr>
          <w:rFonts w:ascii="Times New Roman" w:eastAsia="SimSun" w:hAnsi="Times New Roman" w:cs="Times New Roman"/>
          <w:sz w:val="20"/>
          <w:szCs w:val="20"/>
          <w:lang w:val="sr-Cyrl-RS" w:eastAsia="zh-CN"/>
        </w:rPr>
        <w:t>д</w:t>
      </w:r>
      <w:r w:rsidRPr="0017652F">
        <w:rPr>
          <w:rFonts w:ascii="Times New Roman" w:eastAsia="SimSun" w:hAnsi="Times New Roman" w:cs="Times New Roman"/>
          <w:spacing w:val="2"/>
          <w:sz w:val="20"/>
          <w:szCs w:val="20"/>
          <w:lang w:val="sr-Cyrl-RS" w:eastAsia="zh-CN"/>
        </w:rPr>
        <w:t>а</w:t>
      </w:r>
      <w:r w:rsidRPr="0017652F">
        <w:rPr>
          <w:rFonts w:ascii="Times New Roman" w:eastAsia="SimSun" w:hAnsi="Times New Roman" w:cs="Times New Roman"/>
          <w:spacing w:val="-1"/>
          <w:sz w:val="20"/>
          <w:szCs w:val="20"/>
          <w:lang w:val="sr-Cyrl-RS" w:eastAsia="zh-CN"/>
        </w:rPr>
        <w:t>ц</w:t>
      </w:r>
      <w:r w:rsidRPr="0017652F">
        <w:rPr>
          <w:rFonts w:ascii="Times New Roman" w:eastAsia="SimSun" w:hAnsi="Times New Roman" w:cs="Times New Roman"/>
          <w:sz w:val="20"/>
          <w:szCs w:val="20"/>
          <w:lang w:val="sr-Cyrl-RS" w:eastAsia="zh-CN"/>
        </w:rPr>
        <w:t>и</w:t>
      </w:r>
      <w:r w:rsidRPr="0017652F">
        <w:rPr>
          <w:rFonts w:ascii="Times New Roman" w:eastAsia="SimSun" w:hAnsi="Times New Roman" w:cs="Times New Roman"/>
          <w:spacing w:val="-7"/>
          <w:sz w:val="20"/>
          <w:szCs w:val="20"/>
          <w:lang w:val="sr-Cyrl-RS" w:eastAsia="zh-CN"/>
        </w:rPr>
        <w:t xml:space="preserve"> </w:t>
      </w:r>
      <w:r w:rsidRPr="0017652F">
        <w:rPr>
          <w:rFonts w:ascii="Times New Roman" w:eastAsia="SimSun" w:hAnsi="Times New Roman" w:cs="Times New Roman"/>
          <w:sz w:val="20"/>
          <w:szCs w:val="20"/>
          <w:lang w:val="sr-Cyrl-RS" w:eastAsia="zh-CN"/>
        </w:rPr>
        <w:t>о</w:t>
      </w:r>
      <w:r w:rsidRPr="0017652F">
        <w:rPr>
          <w:rFonts w:ascii="Times New Roman" w:eastAsia="SimSun" w:hAnsi="Times New Roman" w:cs="Times New Roman"/>
          <w:spacing w:val="-4"/>
          <w:sz w:val="20"/>
          <w:szCs w:val="20"/>
          <w:lang w:val="sr-Cyrl-RS" w:eastAsia="zh-CN"/>
        </w:rPr>
        <w:t xml:space="preserve"> </w:t>
      </w:r>
      <w:r w:rsidRPr="0017652F">
        <w:rPr>
          <w:rFonts w:ascii="Times New Roman" w:eastAsia="SimSun" w:hAnsi="Times New Roman" w:cs="Times New Roman"/>
          <w:spacing w:val="-1"/>
          <w:sz w:val="20"/>
          <w:szCs w:val="20"/>
          <w:lang w:val="sr-Cyrl-RS" w:eastAsia="zh-CN"/>
        </w:rPr>
        <w:t>п</w:t>
      </w:r>
      <w:r w:rsidRPr="0017652F">
        <w:rPr>
          <w:rFonts w:ascii="Times New Roman" w:eastAsia="SimSun" w:hAnsi="Times New Roman" w:cs="Times New Roman"/>
          <w:spacing w:val="1"/>
          <w:sz w:val="20"/>
          <w:szCs w:val="20"/>
          <w:lang w:val="sr-Cyrl-RS" w:eastAsia="zh-CN"/>
        </w:rPr>
        <w:t>о</w:t>
      </w:r>
      <w:r w:rsidRPr="0017652F">
        <w:rPr>
          <w:rFonts w:ascii="Times New Roman" w:eastAsia="SimSun" w:hAnsi="Times New Roman" w:cs="Times New Roman"/>
          <w:sz w:val="20"/>
          <w:szCs w:val="20"/>
          <w:lang w:val="sr-Cyrl-RS" w:eastAsia="zh-CN"/>
        </w:rPr>
        <w:t>д</w:t>
      </w:r>
      <w:r w:rsidRPr="0017652F">
        <w:rPr>
          <w:rFonts w:ascii="Times New Roman" w:eastAsia="SimSun" w:hAnsi="Times New Roman" w:cs="Times New Roman"/>
          <w:spacing w:val="-2"/>
          <w:sz w:val="20"/>
          <w:szCs w:val="20"/>
          <w:lang w:val="sr-Cyrl-RS" w:eastAsia="zh-CN"/>
        </w:rPr>
        <w:t>и</w:t>
      </w:r>
      <w:r w:rsidRPr="0017652F">
        <w:rPr>
          <w:rFonts w:ascii="Times New Roman" w:eastAsia="SimSun" w:hAnsi="Times New Roman" w:cs="Times New Roman"/>
          <w:sz w:val="20"/>
          <w:szCs w:val="20"/>
          <w:lang w:val="sr-Cyrl-RS" w:eastAsia="zh-CN"/>
        </w:rPr>
        <w:t>зв</w:t>
      </w:r>
      <w:r w:rsidRPr="0017652F">
        <w:rPr>
          <w:rFonts w:ascii="Times New Roman" w:eastAsia="SimSun" w:hAnsi="Times New Roman" w:cs="Times New Roman"/>
          <w:spacing w:val="1"/>
          <w:sz w:val="20"/>
          <w:szCs w:val="20"/>
          <w:lang w:val="sr-Cyrl-RS" w:eastAsia="zh-CN"/>
        </w:rPr>
        <w:t>о</w:t>
      </w:r>
      <w:r w:rsidRPr="0017652F">
        <w:rPr>
          <w:rFonts w:ascii="Times New Roman" w:eastAsia="SimSun" w:hAnsi="Times New Roman" w:cs="Times New Roman"/>
          <w:sz w:val="20"/>
          <w:szCs w:val="20"/>
          <w:lang w:val="sr-Cyrl-RS" w:eastAsia="zh-CN"/>
        </w:rPr>
        <w:t>ђа</w:t>
      </w:r>
      <w:r w:rsidRPr="0017652F">
        <w:rPr>
          <w:rFonts w:ascii="Times New Roman" w:eastAsia="SimSun" w:hAnsi="Times New Roman" w:cs="Times New Roman"/>
          <w:spacing w:val="3"/>
          <w:sz w:val="20"/>
          <w:szCs w:val="20"/>
          <w:lang w:val="sr-Cyrl-RS" w:eastAsia="zh-CN"/>
        </w:rPr>
        <w:t>ч</w:t>
      </w:r>
      <w:r w:rsidRPr="0017652F">
        <w:rPr>
          <w:rFonts w:ascii="Times New Roman" w:eastAsia="SimSun" w:hAnsi="Times New Roman" w:cs="Times New Roman"/>
          <w:sz w:val="20"/>
          <w:szCs w:val="20"/>
          <w:lang w:val="sr-Cyrl-RS" w:eastAsia="zh-CN"/>
        </w:rPr>
        <w:t>у</w:t>
      </w:r>
      <w:r w:rsidRPr="0017652F">
        <w:rPr>
          <w:rFonts w:ascii="Times New Roman" w:eastAsia="SimSun" w:hAnsi="Times New Roman" w:cs="Times New Roman"/>
          <w:spacing w:val="-7"/>
          <w:sz w:val="20"/>
          <w:szCs w:val="20"/>
          <w:lang w:val="sr-Cyrl-RS" w:eastAsia="zh-CN"/>
        </w:rPr>
        <w:t xml:space="preserve"> </w:t>
      </w:r>
      <w:r w:rsidRPr="0017652F">
        <w:rPr>
          <w:rFonts w:ascii="Times New Roman" w:eastAsia="SimSun" w:hAnsi="Times New Roman" w:cs="Times New Roman"/>
          <w:sz w:val="20"/>
          <w:szCs w:val="20"/>
          <w:lang w:val="sr-Cyrl-RS" w:eastAsia="zh-CN"/>
        </w:rPr>
        <w:t>се</w:t>
      </w:r>
      <w:r w:rsidRPr="0017652F">
        <w:rPr>
          <w:rFonts w:ascii="Times New Roman" w:eastAsia="SimSun" w:hAnsi="Times New Roman" w:cs="Times New Roman"/>
          <w:spacing w:val="-7"/>
          <w:sz w:val="20"/>
          <w:szCs w:val="20"/>
          <w:lang w:val="sr-Cyrl-RS" w:eastAsia="zh-CN"/>
        </w:rPr>
        <w:t xml:space="preserve"> </w:t>
      </w:r>
      <w:r w:rsidRPr="0017652F">
        <w:rPr>
          <w:rFonts w:ascii="Times New Roman" w:eastAsia="SimSun" w:hAnsi="Times New Roman" w:cs="Times New Roman"/>
          <w:spacing w:val="1"/>
          <w:sz w:val="20"/>
          <w:szCs w:val="20"/>
          <w:lang w:val="sr-Cyrl-RS" w:eastAsia="zh-CN"/>
        </w:rPr>
        <w:t>мо</w:t>
      </w:r>
      <w:r w:rsidRPr="0017652F">
        <w:rPr>
          <w:rFonts w:ascii="Times New Roman" w:eastAsia="SimSun" w:hAnsi="Times New Roman" w:cs="Times New Roman"/>
          <w:spacing w:val="-1"/>
          <w:sz w:val="20"/>
          <w:szCs w:val="20"/>
          <w:lang w:val="sr-Cyrl-RS" w:eastAsia="zh-CN"/>
        </w:rPr>
        <w:t>ж</w:t>
      </w:r>
      <w:r w:rsidRPr="0017652F">
        <w:rPr>
          <w:rFonts w:ascii="Times New Roman" w:eastAsia="SimSun" w:hAnsi="Times New Roman" w:cs="Times New Roman"/>
          <w:sz w:val="20"/>
          <w:szCs w:val="20"/>
          <w:lang w:val="sr-Cyrl-RS" w:eastAsia="zh-CN"/>
        </w:rPr>
        <w:t>е</w:t>
      </w:r>
      <w:r w:rsidRPr="0017652F">
        <w:rPr>
          <w:rFonts w:ascii="Times New Roman" w:eastAsia="SimSun" w:hAnsi="Times New Roman" w:cs="Times New Roman"/>
          <w:spacing w:val="-3"/>
          <w:sz w:val="20"/>
          <w:szCs w:val="20"/>
          <w:lang w:val="sr-Cyrl-RS" w:eastAsia="zh-CN"/>
        </w:rPr>
        <w:t xml:space="preserve"> </w:t>
      </w:r>
      <w:r w:rsidRPr="0017652F">
        <w:rPr>
          <w:rFonts w:ascii="Times New Roman" w:eastAsia="SimSun" w:hAnsi="Times New Roman" w:cs="Times New Roman"/>
          <w:spacing w:val="-5"/>
          <w:sz w:val="20"/>
          <w:szCs w:val="20"/>
          <w:lang w:val="sr-Cyrl-RS" w:eastAsia="zh-CN"/>
        </w:rPr>
        <w:t>у</w:t>
      </w:r>
      <w:r w:rsidRPr="0017652F">
        <w:rPr>
          <w:rFonts w:ascii="Times New Roman" w:eastAsia="SimSun" w:hAnsi="Times New Roman" w:cs="Times New Roman"/>
          <w:spacing w:val="1"/>
          <w:sz w:val="20"/>
          <w:szCs w:val="20"/>
          <w:lang w:val="sr-Cyrl-RS" w:eastAsia="zh-CN"/>
        </w:rPr>
        <w:t>м</w:t>
      </w:r>
      <w:r w:rsidRPr="0017652F">
        <w:rPr>
          <w:rFonts w:ascii="Times New Roman" w:eastAsia="SimSun" w:hAnsi="Times New Roman" w:cs="Times New Roman"/>
          <w:spacing w:val="-1"/>
          <w:sz w:val="20"/>
          <w:szCs w:val="20"/>
          <w:lang w:val="sr-Cyrl-RS" w:eastAsia="zh-CN"/>
        </w:rPr>
        <w:t>н</w:t>
      </w:r>
      <w:r w:rsidRPr="0017652F">
        <w:rPr>
          <w:rFonts w:ascii="Times New Roman" w:eastAsia="SimSun" w:hAnsi="Times New Roman" w:cs="Times New Roman"/>
          <w:spacing w:val="3"/>
          <w:sz w:val="20"/>
          <w:szCs w:val="20"/>
          <w:lang w:val="sr-Cyrl-RS" w:eastAsia="zh-CN"/>
        </w:rPr>
        <w:t>о</w:t>
      </w:r>
      <w:r w:rsidRPr="0017652F">
        <w:rPr>
          <w:rFonts w:ascii="Times New Roman" w:eastAsia="SimSun" w:hAnsi="Times New Roman" w:cs="Times New Roman"/>
          <w:spacing w:val="-1"/>
          <w:sz w:val="20"/>
          <w:szCs w:val="20"/>
          <w:lang w:val="sr-Cyrl-RS" w:eastAsia="zh-CN"/>
        </w:rPr>
        <w:t>ж</w:t>
      </w:r>
      <w:r w:rsidRPr="0017652F">
        <w:rPr>
          <w:rFonts w:ascii="Times New Roman" w:eastAsia="SimSun" w:hAnsi="Times New Roman" w:cs="Times New Roman"/>
          <w:spacing w:val="1"/>
          <w:sz w:val="20"/>
          <w:szCs w:val="20"/>
          <w:lang w:val="sr-Cyrl-RS" w:eastAsia="zh-CN"/>
        </w:rPr>
        <w:t>и</w:t>
      </w:r>
      <w:r w:rsidRPr="0017652F">
        <w:rPr>
          <w:rFonts w:ascii="Times New Roman" w:eastAsia="SimSun" w:hAnsi="Times New Roman" w:cs="Times New Roman"/>
          <w:spacing w:val="-1"/>
          <w:sz w:val="20"/>
          <w:szCs w:val="20"/>
          <w:lang w:val="sr-Cyrl-RS" w:eastAsia="zh-CN"/>
        </w:rPr>
        <w:t>ти</w:t>
      </w:r>
      <w:r w:rsidRPr="0017652F">
        <w:rPr>
          <w:rFonts w:ascii="Times New Roman" w:eastAsia="SimSun" w:hAnsi="Times New Roman" w:cs="Times New Roman"/>
          <w:sz w:val="20"/>
          <w:szCs w:val="20"/>
          <w:lang w:val="sr-Cyrl-RS" w:eastAsia="zh-CN"/>
        </w:rPr>
        <w:t>.</w:t>
      </w:r>
    </w:p>
    <w:p w:rsidR="00B71A56" w:rsidRPr="0017652F" w:rsidRDefault="00B71A56" w:rsidP="00B71A56">
      <w:pPr>
        <w:widowControl w:val="0"/>
        <w:numPr>
          <w:ilvl w:val="1"/>
          <w:numId w:val="5"/>
        </w:numPr>
        <w:tabs>
          <w:tab w:val="left" w:pos="981"/>
        </w:tabs>
        <w:kinsoku w:val="0"/>
        <w:overflowPunct w:val="0"/>
        <w:autoSpaceDE w:val="0"/>
        <w:autoSpaceDN w:val="0"/>
        <w:adjustRightInd w:val="0"/>
        <w:spacing w:after="0" w:line="240" w:lineRule="exact"/>
        <w:ind w:left="981"/>
        <w:rPr>
          <w:rFonts w:ascii="Times New Roman" w:eastAsia="SimSun" w:hAnsi="Times New Roman" w:cs="Times New Roman"/>
          <w:sz w:val="20"/>
          <w:szCs w:val="20"/>
          <w:lang w:val="sr-Cyrl-RS" w:eastAsia="zh-CN"/>
        </w:rPr>
        <w:sectPr w:rsidR="00B71A56" w:rsidRPr="0017652F">
          <w:type w:val="continuous"/>
          <w:pgSz w:w="11907" w:h="16840"/>
          <w:pgMar w:top="1080" w:right="880" w:bottom="860" w:left="860" w:header="708" w:footer="708" w:gutter="0"/>
          <w:cols w:space="708" w:equalWidth="0">
            <w:col w:w="10167"/>
          </w:cols>
          <w:noEndnote/>
        </w:sectPr>
      </w:pPr>
    </w:p>
    <w:p w:rsidR="00B71A56" w:rsidRPr="0017652F" w:rsidRDefault="00B71A56" w:rsidP="00B71A56">
      <w:pPr>
        <w:widowControl w:val="0"/>
        <w:shd w:val="clear" w:color="auto" w:fill="FFFFFF"/>
        <w:autoSpaceDE w:val="0"/>
        <w:autoSpaceDN w:val="0"/>
        <w:adjustRightInd w:val="0"/>
        <w:spacing w:after="0" w:line="240" w:lineRule="auto"/>
        <w:ind w:right="4"/>
        <w:jc w:val="center"/>
        <w:rPr>
          <w:rFonts w:ascii="Times New Roman" w:eastAsia="SimSun" w:hAnsi="Times New Roman" w:cs="Times New Roman"/>
          <w:b/>
          <w:bCs/>
          <w:color w:val="000000"/>
          <w:lang w:val="sr-Cyrl-RS" w:eastAsia="zh-CN"/>
        </w:rPr>
      </w:pPr>
      <w:bookmarkStart w:id="7" w:name="bookmark6"/>
      <w:bookmarkEnd w:id="7"/>
      <w:r w:rsidRPr="0017652F">
        <w:rPr>
          <w:rFonts w:ascii="Times New Roman" w:eastAsia="SimSun" w:hAnsi="Times New Roman" w:cs="Times New Roman"/>
          <w:b/>
          <w:bCs/>
          <w:color w:val="000000"/>
          <w:spacing w:val="-6"/>
          <w:lang w:val="sr-Cyrl-RS" w:eastAsia="zh-CN"/>
        </w:rPr>
        <w:lastRenderedPageBreak/>
        <w:t xml:space="preserve">7. ОБРАЗАЦ ИЗЈАВЕ ПОНУЂАЧА, ПОДИЗВОЂАЧА, ОДНОСНО ПОНУЂАЧА ИЗ ГРУПЕ ПОНУЂАЧА О ИСПУЊЕНОСТИ ОБАВЕЗНИХ УСЛОВА ИЗ </w:t>
      </w:r>
      <w:r w:rsidRPr="0017652F">
        <w:rPr>
          <w:rFonts w:ascii="Times New Roman" w:eastAsia="SimSun" w:hAnsi="Times New Roman" w:cs="Times New Roman"/>
          <w:b/>
          <w:bCs/>
          <w:color w:val="000000"/>
          <w:lang w:val="sr-Cyrl-RS" w:eastAsia="zh-CN"/>
        </w:rPr>
        <w:t>КОНКУРСНЕ ДОКУМЕНТАЦИЈЕ</w:t>
      </w:r>
    </w:p>
    <w:p w:rsidR="00B71A56" w:rsidRPr="0017652F" w:rsidRDefault="00B71A56" w:rsidP="00B71A56">
      <w:pPr>
        <w:widowControl w:val="0"/>
        <w:shd w:val="clear" w:color="auto" w:fill="FFFFFF"/>
        <w:autoSpaceDE w:val="0"/>
        <w:autoSpaceDN w:val="0"/>
        <w:adjustRightInd w:val="0"/>
        <w:spacing w:after="0" w:line="240" w:lineRule="auto"/>
        <w:ind w:right="420"/>
        <w:rPr>
          <w:rFonts w:ascii="Times New Roman" w:eastAsia="SimSun" w:hAnsi="Times New Roman" w:cs="Times New Roman"/>
          <w:sz w:val="24"/>
          <w:szCs w:val="24"/>
          <w:lang w:val="sr-Cyrl-RS" w:eastAsia="zh-CN"/>
        </w:rPr>
      </w:pPr>
    </w:p>
    <w:p w:rsidR="00B71A56" w:rsidRPr="0017652F" w:rsidRDefault="00B71A56" w:rsidP="00B71A56">
      <w:pPr>
        <w:widowControl w:val="0"/>
        <w:shd w:val="clear" w:color="auto" w:fill="FFFFFF"/>
        <w:autoSpaceDE w:val="0"/>
        <w:autoSpaceDN w:val="0"/>
        <w:adjustRightInd w:val="0"/>
        <w:spacing w:after="0" w:line="240" w:lineRule="auto"/>
        <w:ind w:right="420"/>
        <w:rPr>
          <w:rFonts w:ascii="Times New Roman" w:eastAsia="SimSun" w:hAnsi="Times New Roman" w:cs="Times New Roman"/>
          <w:sz w:val="24"/>
          <w:szCs w:val="24"/>
          <w:lang w:val="sr-Cyrl-RS" w:eastAsia="zh-CN"/>
        </w:rPr>
      </w:pPr>
    </w:p>
    <w:p w:rsidR="00B71A56" w:rsidRPr="0017652F" w:rsidRDefault="00B71A56" w:rsidP="00B71A56">
      <w:pPr>
        <w:widowControl w:val="0"/>
        <w:shd w:val="clear" w:color="auto" w:fill="FFFFFF"/>
        <w:autoSpaceDE w:val="0"/>
        <w:autoSpaceDN w:val="0"/>
        <w:adjustRightInd w:val="0"/>
        <w:spacing w:before="235" w:after="0" w:line="269" w:lineRule="exact"/>
        <w:rPr>
          <w:rFonts w:ascii="Times New Roman" w:eastAsia="SimSun" w:hAnsi="Times New Roman" w:cs="Times New Roman"/>
          <w:color w:val="000000"/>
          <w:lang w:val="sr-Cyrl-RS" w:eastAsia="zh-CN"/>
        </w:rPr>
      </w:pPr>
      <w:r w:rsidRPr="0017652F">
        <w:rPr>
          <w:rFonts w:ascii="Times New Roman" w:eastAsia="SimSun" w:hAnsi="Times New Roman" w:cs="Times New Roman"/>
          <w:color w:val="000000"/>
          <w:lang w:val="sr-Cyrl-RS" w:eastAsia="zh-CN"/>
        </w:rPr>
        <w:t>Изјаву дајем у својству (заокружити):</w:t>
      </w:r>
    </w:p>
    <w:p w:rsidR="00B71A56" w:rsidRPr="0017652F" w:rsidRDefault="00B71A56" w:rsidP="00B71A56">
      <w:pPr>
        <w:widowControl w:val="0"/>
        <w:numPr>
          <w:ilvl w:val="0"/>
          <w:numId w:val="37"/>
        </w:numPr>
        <w:shd w:val="clear" w:color="auto" w:fill="FFFFFF"/>
        <w:tabs>
          <w:tab w:val="left" w:pos="1373"/>
        </w:tabs>
        <w:autoSpaceDE w:val="0"/>
        <w:autoSpaceDN w:val="0"/>
        <w:adjustRightInd w:val="0"/>
        <w:spacing w:after="0" w:line="240" w:lineRule="auto"/>
        <w:ind w:left="1373" w:right="10" w:hanging="355"/>
        <w:jc w:val="both"/>
        <w:rPr>
          <w:rFonts w:ascii="Times New Roman" w:eastAsia="SimSun" w:hAnsi="Times New Roman" w:cs="Times New Roman"/>
          <w:color w:val="000000"/>
          <w:lang w:val="sr-Cyrl-RS" w:eastAsia="zh-CN"/>
        </w:rPr>
      </w:pPr>
      <w:r w:rsidRPr="0017652F">
        <w:rPr>
          <w:rFonts w:ascii="Times New Roman" w:eastAsia="SimSun" w:hAnsi="Times New Roman" w:cs="Times New Roman"/>
          <w:color w:val="000000"/>
          <w:lang w:val="sr-Cyrl-RS" w:eastAsia="zh-CN"/>
        </w:rPr>
        <w:t>Понуђача;</w:t>
      </w:r>
    </w:p>
    <w:p w:rsidR="00B71A56" w:rsidRPr="0017652F" w:rsidRDefault="00B71A56" w:rsidP="00B71A56">
      <w:pPr>
        <w:widowControl w:val="0"/>
        <w:numPr>
          <w:ilvl w:val="0"/>
          <w:numId w:val="37"/>
        </w:numPr>
        <w:shd w:val="clear" w:color="auto" w:fill="FFFFFF"/>
        <w:tabs>
          <w:tab w:val="left" w:pos="1373"/>
        </w:tabs>
        <w:autoSpaceDE w:val="0"/>
        <w:autoSpaceDN w:val="0"/>
        <w:adjustRightInd w:val="0"/>
        <w:spacing w:after="0" w:line="240" w:lineRule="auto"/>
        <w:ind w:left="1373" w:right="10" w:hanging="355"/>
        <w:jc w:val="both"/>
        <w:rPr>
          <w:rFonts w:ascii="Times New Roman" w:eastAsia="SimSun" w:hAnsi="Times New Roman" w:cs="Times New Roman"/>
          <w:color w:val="000000"/>
          <w:lang w:val="sr-Cyrl-RS" w:eastAsia="zh-CN"/>
        </w:rPr>
      </w:pPr>
      <w:r w:rsidRPr="0017652F">
        <w:rPr>
          <w:rFonts w:ascii="Times New Roman" w:eastAsia="SimSun" w:hAnsi="Times New Roman" w:cs="Times New Roman"/>
          <w:color w:val="000000"/>
          <w:lang w:val="sr-Cyrl-RS" w:eastAsia="zh-CN"/>
        </w:rPr>
        <w:t>Подизвођача;</w:t>
      </w:r>
    </w:p>
    <w:p w:rsidR="00B71A56" w:rsidRPr="0017652F" w:rsidRDefault="00B71A56" w:rsidP="00B71A56">
      <w:pPr>
        <w:widowControl w:val="0"/>
        <w:numPr>
          <w:ilvl w:val="0"/>
          <w:numId w:val="37"/>
        </w:numPr>
        <w:shd w:val="clear" w:color="auto" w:fill="FFFFFF"/>
        <w:tabs>
          <w:tab w:val="left" w:pos="1373"/>
        </w:tabs>
        <w:autoSpaceDE w:val="0"/>
        <w:autoSpaceDN w:val="0"/>
        <w:adjustRightInd w:val="0"/>
        <w:spacing w:after="0" w:line="240" w:lineRule="auto"/>
        <w:ind w:left="1373" w:right="10" w:hanging="355"/>
        <w:jc w:val="both"/>
        <w:rPr>
          <w:rFonts w:ascii="Times New Roman" w:eastAsia="SimSun" w:hAnsi="Times New Roman" w:cs="Times New Roman"/>
          <w:color w:val="000000"/>
          <w:lang w:val="sr-Cyrl-RS" w:eastAsia="zh-CN"/>
        </w:rPr>
      </w:pPr>
      <w:r w:rsidRPr="0017652F">
        <w:rPr>
          <w:rFonts w:ascii="Times New Roman" w:eastAsia="SimSun" w:hAnsi="Times New Roman" w:cs="Times New Roman"/>
          <w:color w:val="000000"/>
          <w:lang w:val="sr-Cyrl-RS" w:eastAsia="zh-CN"/>
        </w:rPr>
        <w:t>Понуђач из групе Понуђача.</w:t>
      </w:r>
    </w:p>
    <w:p w:rsidR="00B71A56" w:rsidRPr="0017652F" w:rsidRDefault="00B71A56" w:rsidP="00B71A56">
      <w:pPr>
        <w:widowControl w:val="0"/>
        <w:shd w:val="clear" w:color="auto" w:fill="FFFFFF"/>
        <w:autoSpaceDE w:val="0"/>
        <w:autoSpaceDN w:val="0"/>
        <w:adjustRightInd w:val="0"/>
        <w:spacing w:after="0" w:line="240" w:lineRule="auto"/>
        <w:rPr>
          <w:rFonts w:ascii="Times New Roman" w:eastAsia="SimSun" w:hAnsi="Times New Roman" w:cs="Times New Roman"/>
          <w:color w:val="000000"/>
          <w:lang w:val="sr-Cyrl-RS" w:eastAsia="zh-CN"/>
        </w:rPr>
      </w:pPr>
    </w:p>
    <w:p w:rsidR="00B71A56" w:rsidRPr="0017652F" w:rsidRDefault="00B71A56" w:rsidP="00B71A56">
      <w:pPr>
        <w:widowControl w:val="0"/>
        <w:shd w:val="clear" w:color="auto" w:fill="FFFFFF"/>
        <w:autoSpaceDE w:val="0"/>
        <w:autoSpaceDN w:val="0"/>
        <w:adjustRightInd w:val="0"/>
        <w:spacing w:before="235" w:after="0" w:line="269" w:lineRule="exact"/>
        <w:rPr>
          <w:rFonts w:ascii="Times New Roman" w:eastAsia="SimSun" w:hAnsi="Times New Roman" w:cs="Times New Roman"/>
          <w:color w:val="000000"/>
          <w:lang w:val="sr-Cyrl-RS" w:eastAsia="zh-CN"/>
        </w:rPr>
      </w:pPr>
      <w:r w:rsidRPr="0017652F">
        <w:rPr>
          <w:rFonts w:ascii="Times New Roman" w:eastAsia="SimSun" w:hAnsi="Times New Roman" w:cs="Times New Roman"/>
          <w:color w:val="000000"/>
          <w:lang w:val="sr-Cyrl-RS" w:eastAsia="zh-CN"/>
        </w:rPr>
        <w:t>Под   пуном   моралном,   материјалном   и   кривичном   одговорношћу дајем следећу</w:t>
      </w:r>
    </w:p>
    <w:p w:rsidR="00B71A56" w:rsidRPr="0017652F" w:rsidRDefault="00B71A56" w:rsidP="00B71A56">
      <w:pPr>
        <w:widowControl w:val="0"/>
        <w:shd w:val="clear" w:color="auto" w:fill="FFFFFF"/>
        <w:autoSpaceDE w:val="0"/>
        <w:autoSpaceDN w:val="0"/>
        <w:adjustRightInd w:val="0"/>
        <w:spacing w:before="235" w:after="0" w:line="269" w:lineRule="exact"/>
        <w:rPr>
          <w:rFonts w:ascii="Times New Roman" w:eastAsia="SimSun" w:hAnsi="Times New Roman" w:cs="Times New Roman"/>
          <w:sz w:val="24"/>
          <w:szCs w:val="24"/>
          <w:lang w:val="sr-Cyrl-RS" w:eastAsia="zh-CN"/>
        </w:rPr>
      </w:pPr>
    </w:p>
    <w:p w:rsidR="00B71A56" w:rsidRPr="0017652F" w:rsidRDefault="00B71A56" w:rsidP="00B71A56">
      <w:pPr>
        <w:widowControl w:val="0"/>
        <w:shd w:val="clear" w:color="auto" w:fill="FFFFFF"/>
        <w:autoSpaceDE w:val="0"/>
        <w:autoSpaceDN w:val="0"/>
        <w:adjustRightInd w:val="0"/>
        <w:spacing w:after="0" w:line="269" w:lineRule="exact"/>
        <w:rPr>
          <w:rFonts w:ascii="Times New Roman" w:eastAsia="SimSun" w:hAnsi="Times New Roman" w:cs="Times New Roman"/>
          <w:sz w:val="24"/>
          <w:szCs w:val="24"/>
          <w:lang w:val="sr-Cyrl-RS" w:eastAsia="zh-CN"/>
        </w:rPr>
      </w:pPr>
      <w:r w:rsidRPr="0017652F">
        <w:rPr>
          <w:rFonts w:ascii="Times New Roman" w:eastAsia="SimSun" w:hAnsi="Times New Roman" w:cs="Times New Roman"/>
          <w:b/>
          <w:bCs/>
          <w:color w:val="000000"/>
          <w:sz w:val="24"/>
          <w:szCs w:val="24"/>
          <w:lang w:val="sr-Cyrl-RS" w:eastAsia="zh-CN"/>
        </w:rPr>
        <w:t>ИЗЈАВУ</w:t>
      </w:r>
    </w:p>
    <w:p w:rsidR="00B71A56" w:rsidRPr="0017652F" w:rsidRDefault="00B71A56" w:rsidP="00B71A56">
      <w:pPr>
        <w:widowControl w:val="0"/>
        <w:shd w:val="clear" w:color="auto" w:fill="FFFFFF"/>
        <w:tabs>
          <w:tab w:val="left" w:leader="underscore" w:pos="5822"/>
          <w:tab w:val="left" w:leader="underscore" w:pos="9019"/>
        </w:tabs>
        <w:autoSpaceDE w:val="0"/>
        <w:autoSpaceDN w:val="0"/>
        <w:adjustRightInd w:val="0"/>
        <w:spacing w:before="274" w:after="0" w:line="240" w:lineRule="auto"/>
        <w:jc w:val="both"/>
        <w:rPr>
          <w:rFonts w:ascii="Times New Roman" w:eastAsia="SimSun" w:hAnsi="Times New Roman" w:cs="Times New Roman"/>
          <w:color w:val="000000"/>
          <w:lang w:val="sr-Cyrl-RS" w:eastAsia="zh-CN"/>
        </w:rPr>
      </w:pPr>
      <w:r w:rsidRPr="0017652F">
        <w:rPr>
          <w:rFonts w:ascii="Times New Roman" w:eastAsia="SimSun" w:hAnsi="Times New Roman" w:cs="Times New Roman"/>
          <w:color w:val="000000"/>
          <w:lang w:val="sr-Cyrl-RS" w:eastAsia="zh-CN"/>
        </w:rPr>
        <w:t xml:space="preserve">Понуђач/Подизвођач/Понуђач из групе Понуђача (заокружити)  </w:t>
      </w:r>
    </w:p>
    <w:p w:rsidR="00B71A56" w:rsidRPr="0017652F" w:rsidRDefault="00B71A56" w:rsidP="00B71A56">
      <w:pPr>
        <w:widowControl w:val="0"/>
        <w:shd w:val="clear" w:color="auto" w:fill="FFFFFF"/>
        <w:tabs>
          <w:tab w:val="left" w:leader="underscore" w:pos="5822"/>
          <w:tab w:val="left" w:leader="underscore" w:pos="9019"/>
        </w:tabs>
        <w:autoSpaceDE w:val="0"/>
        <w:autoSpaceDN w:val="0"/>
        <w:adjustRightInd w:val="0"/>
        <w:spacing w:before="274" w:after="0" w:line="240" w:lineRule="auto"/>
        <w:jc w:val="both"/>
        <w:rPr>
          <w:rFonts w:ascii="Times New Roman" w:eastAsia="SimSun" w:hAnsi="Times New Roman" w:cs="Times New Roman"/>
          <w:color w:val="000000"/>
          <w:lang w:val="sr-Cyrl-RS" w:eastAsia="zh-CN"/>
        </w:rPr>
      </w:pPr>
      <w:r w:rsidRPr="0017652F">
        <w:rPr>
          <w:rFonts w:ascii="Times New Roman" w:eastAsia="SimSun" w:hAnsi="Times New Roman" w:cs="Times New Roman"/>
          <w:color w:val="000000"/>
          <w:lang w:val="sr-Cyrl-RS" w:eastAsia="zh-CN"/>
        </w:rPr>
        <w:t xml:space="preserve">________________________________________ </w:t>
      </w:r>
      <w:r w:rsidRPr="0017652F">
        <w:rPr>
          <w:rFonts w:ascii="Times New Roman" w:eastAsia="SimSun" w:hAnsi="Times New Roman" w:cs="Times New Roman"/>
          <w:color w:val="000000"/>
          <w:spacing w:val="-1"/>
          <w:lang w:val="sr-Cyrl-RS" w:eastAsia="zh-CN"/>
        </w:rPr>
        <w:t>из</w:t>
      </w:r>
      <w:r w:rsidRPr="0017652F">
        <w:rPr>
          <w:rFonts w:ascii="Times New Roman" w:eastAsia="SimSun" w:hAnsi="Times New Roman" w:cs="Times New Roman"/>
          <w:color w:val="000000"/>
          <w:lang w:val="sr-Cyrl-RS" w:eastAsia="zh-CN"/>
        </w:rPr>
        <w:t xml:space="preserve"> __________________________________________,</w:t>
      </w:r>
    </w:p>
    <w:p w:rsidR="00B71A56" w:rsidRPr="0017652F" w:rsidRDefault="00B71A56" w:rsidP="00B71A56">
      <w:pPr>
        <w:widowControl w:val="0"/>
        <w:shd w:val="clear" w:color="auto" w:fill="FFFFFF"/>
        <w:tabs>
          <w:tab w:val="left" w:leader="underscore" w:pos="5822"/>
          <w:tab w:val="left" w:leader="underscore" w:pos="9019"/>
        </w:tabs>
        <w:autoSpaceDE w:val="0"/>
        <w:autoSpaceDN w:val="0"/>
        <w:adjustRightInd w:val="0"/>
        <w:spacing w:before="274" w:after="0" w:line="240" w:lineRule="auto"/>
        <w:jc w:val="both"/>
        <w:rPr>
          <w:rFonts w:ascii="Times New Roman" w:eastAsia="SimSun" w:hAnsi="Times New Roman" w:cs="Times New Roman"/>
          <w:sz w:val="24"/>
          <w:szCs w:val="24"/>
          <w:lang w:val="sr-Cyrl-RS" w:eastAsia="zh-CN"/>
        </w:rPr>
      </w:pPr>
    </w:p>
    <w:p w:rsidR="00B71A56" w:rsidRPr="0017652F" w:rsidRDefault="00B71A56" w:rsidP="00B71A56">
      <w:pPr>
        <w:widowControl w:val="0"/>
        <w:shd w:val="clear" w:color="auto" w:fill="FFFFFF"/>
        <w:tabs>
          <w:tab w:val="left" w:leader="underscore" w:pos="3994"/>
          <w:tab w:val="left" w:leader="underscore" w:pos="9019"/>
        </w:tabs>
        <w:autoSpaceDE w:val="0"/>
        <w:autoSpaceDN w:val="0"/>
        <w:adjustRightInd w:val="0"/>
        <w:spacing w:before="14" w:after="0" w:line="240" w:lineRule="auto"/>
        <w:jc w:val="both"/>
        <w:rPr>
          <w:rFonts w:ascii="Times New Roman" w:eastAsia="SimSun" w:hAnsi="Times New Roman" w:cs="Times New Roman"/>
          <w:color w:val="000000"/>
          <w:lang w:val="sr-Cyrl-RS" w:eastAsia="zh-CN"/>
        </w:rPr>
      </w:pPr>
      <w:r w:rsidRPr="0017652F">
        <w:rPr>
          <w:rFonts w:ascii="Times New Roman" w:eastAsia="SimSun" w:hAnsi="Times New Roman" w:cs="Times New Roman"/>
          <w:color w:val="000000"/>
          <w:lang w:val="sr-Cyrl-RS" w:eastAsia="zh-CN"/>
        </w:rPr>
        <w:t>ул.</w:t>
      </w:r>
      <w:r w:rsidRPr="0017652F">
        <w:rPr>
          <w:rFonts w:ascii="Times New Roman" w:eastAsia="SimSun" w:hAnsi="Times New Roman" w:cs="Times New Roman"/>
          <w:color w:val="000000"/>
          <w:lang w:val="sr-Cyrl-RS" w:eastAsia="zh-CN"/>
        </w:rPr>
        <w:tab/>
        <w:t>, са   матичним   бројем</w:t>
      </w:r>
      <w:r w:rsidRPr="0017652F">
        <w:rPr>
          <w:rFonts w:ascii="Times New Roman" w:eastAsia="SimSun" w:hAnsi="Times New Roman" w:cs="Times New Roman"/>
          <w:color w:val="000000"/>
          <w:lang w:val="sr-Cyrl-RS" w:eastAsia="zh-CN"/>
        </w:rPr>
        <w:tab/>
        <w:t>,</w:t>
      </w:r>
    </w:p>
    <w:p w:rsidR="00B71A56" w:rsidRPr="0017652F" w:rsidRDefault="00B71A56" w:rsidP="00B71A56">
      <w:pPr>
        <w:widowControl w:val="0"/>
        <w:shd w:val="clear" w:color="auto" w:fill="FFFFFF"/>
        <w:tabs>
          <w:tab w:val="left" w:leader="underscore" w:pos="3994"/>
          <w:tab w:val="left" w:leader="underscore" w:pos="9019"/>
        </w:tabs>
        <w:autoSpaceDE w:val="0"/>
        <w:autoSpaceDN w:val="0"/>
        <w:adjustRightInd w:val="0"/>
        <w:spacing w:before="14" w:after="0" w:line="240" w:lineRule="auto"/>
        <w:jc w:val="both"/>
        <w:rPr>
          <w:rFonts w:ascii="Times New Roman" w:eastAsia="SimSun" w:hAnsi="Times New Roman" w:cs="Times New Roman"/>
          <w:sz w:val="24"/>
          <w:szCs w:val="24"/>
          <w:lang w:val="sr-Cyrl-RS" w:eastAsia="zh-CN"/>
        </w:rPr>
      </w:pPr>
    </w:p>
    <w:p w:rsidR="00B71A56" w:rsidRPr="0017652F" w:rsidRDefault="00B71A56" w:rsidP="00B71A56">
      <w:pPr>
        <w:widowControl w:val="0"/>
        <w:shd w:val="clear" w:color="auto" w:fill="FFFFFF"/>
        <w:autoSpaceDE w:val="0"/>
        <w:autoSpaceDN w:val="0"/>
        <w:adjustRightInd w:val="0"/>
        <w:spacing w:before="5" w:after="0" w:line="269" w:lineRule="exact"/>
        <w:jc w:val="both"/>
        <w:rPr>
          <w:rFonts w:ascii="Times New Roman" w:eastAsia="SimSun" w:hAnsi="Times New Roman" w:cs="Times New Roman"/>
          <w:sz w:val="24"/>
          <w:szCs w:val="24"/>
          <w:lang w:val="sr-Cyrl-RS" w:eastAsia="zh-CN"/>
        </w:rPr>
      </w:pPr>
      <w:r w:rsidRPr="0017652F">
        <w:rPr>
          <w:rFonts w:ascii="Times New Roman" w:eastAsia="SimSun" w:hAnsi="Times New Roman" w:cs="Times New Roman"/>
          <w:color w:val="000000"/>
          <w:lang w:val="sr-Cyrl-RS" w:eastAsia="zh-CN"/>
        </w:rPr>
        <w:t>испуњава све обавезне услове утврђене конкурсном документаци</w:t>
      </w:r>
      <w:r>
        <w:rPr>
          <w:rFonts w:ascii="Times New Roman" w:eastAsia="SimSun" w:hAnsi="Times New Roman" w:cs="Times New Roman"/>
          <w:color w:val="000000"/>
          <w:lang w:val="sr-Cyrl-RS" w:eastAsia="zh-CN"/>
        </w:rPr>
        <w:t>јом за ЈНМВ бр. 1</w:t>
      </w:r>
      <w:r w:rsidRPr="0017652F">
        <w:rPr>
          <w:rFonts w:ascii="Times New Roman" w:eastAsia="SimSun" w:hAnsi="Times New Roman" w:cs="Times New Roman"/>
          <w:color w:val="000000"/>
          <w:lang w:val="sr-Cyrl-RS" w:eastAsia="zh-CN"/>
        </w:rPr>
        <w:t>/</w:t>
      </w:r>
      <w:r w:rsidR="00520320">
        <w:rPr>
          <w:rFonts w:ascii="Times New Roman" w:eastAsia="SimSun" w:hAnsi="Times New Roman" w:cs="Times New Roman"/>
          <w:color w:val="000000"/>
          <w:lang w:val="sr-Cyrl-RS" w:eastAsia="zh-CN"/>
        </w:rPr>
        <w:t>2017</w:t>
      </w:r>
      <w:r w:rsidRPr="0017652F">
        <w:rPr>
          <w:rFonts w:ascii="Times New Roman" w:eastAsia="SimSun" w:hAnsi="Times New Roman" w:cs="Times New Roman"/>
          <w:color w:val="000000"/>
          <w:lang w:val="sr-Cyrl-RS" w:eastAsia="zh-CN"/>
        </w:rPr>
        <w:t>, и то:</w:t>
      </w:r>
    </w:p>
    <w:p w:rsidR="00B71A56" w:rsidRPr="0017652F" w:rsidRDefault="00B71A56" w:rsidP="00B71A56">
      <w:pPr>
        <w:widowControl w:val="0"/>
        <w:numPr>
          <w:ilvl w:val="0"/>
          <w:numId w:val="38"/>
        </w:numPr>
        <w:shd w:val="clear" w:color="auto" w:fill="FFFFFF"/>
        <w:tabs>
          <w:tab w:val="left" w:pos="1373"/>
        </w:tabs>
        <w:autoSpaceDE w:val="0"/>
        <w:autoSpaceDN w:val="0"/>
        <w:adjustRightInd w:val="0"/>
        <w:spacing w:before="254" w:after="0" w:line="274" w:lineRule="exact"/>
        <w:ind w:left="1373" w:right="10" w:hanging="355"/>
        <w:jc w:val="both"/>
        <w:rPr>
          <w:rFonts w:ascii="Times New Roman" w:eastAsia="SimSun" w:hAnsi="Times New Roman" w:cs="Times New Roman"/>
          <w:color w:val="000000"/>
          <w:spacing w:val="-15"/>
          <w:lang w:val="sr-Cyrl-RS" w:eastAsia="zh-CN"/>
        </w:rPr>
      </w:pPr>
      <w:r w:rsidRPr="0017652F">
        <w:rPr>
          <w:rFonts w:ascii="Times New Roman" w:eastAsia="SimSun" w:hAnsi="Times New Roman" w:cs="Times New Roman"/>
          <w:color w:val="000000"/>
          <w:lang w:val="sr-Cyrl-RS" w:eastAsia="zh-CN"/>
        </w:rPr>
        <w:t>да је регистрован код надлежног органа, односно уписан у одговарајући регистар;</w:t>
      </w:r>
    </w:p>
    <w:p w:rsidR="00B71A56" w:rsidRPr="0017652F" w:rsidRDefault="00B71A56" w:rsidP="00B71A56">
      <w:pPr>
        <w:widowControl w:val="0"/>
        <w:numPr>
          <w:ilvl w:val="0"/>
          <w:numId w:val="38"/>
        </w:numPr>
        <w:shd w:val="clear" w:color="auto" w:fill="FFFFFF"/>
        <w:tabs>
          <w:tab w:val="left" w:pos="1373"/>
        </w:tabs>
        <w:autoSpaceDE w:val="0"/>
        <w:autoSpaceDN w:val="0"/>
        <w:adjustRightInd w:val="0"/>
        <w:spacing w:after="0" w:line="269" w:lineRule="exact"/>
        <w:ind w:left="1373" w:right="5" w:hanging="355"/>
        <w:jc w:val="both"/>
        <w:rPr>
          <w:rFonts w:ascii="Times New Roman" w:eastAsia="SimSun" w:hAnsi="Times New Roman" w:cs="Times New Roman"/>
          <w:color w:val="000000"/>
          <w:spacing w:val="-6"/>
          <w:lang w:val="sr-Cyrl-RS" w:eastAsia="zh-CN"/>
        </w:rPr>
      </w:pPr>
      <w:r w:rsidRPr="0017652F">
        <w:rPr>
          <w:rFonts w:ascii="Times New Roman" w:eastAsia="SimSun" w:hAnsi="Times New Roman" w:cs="Times New Roman"/>
          <w:color w:val="000000"/>
          <w:lang w:val="sr-Cyrl-RS" w:eastAsia="zh-CN"/>
        </w:rPr>
        <w:t>да он и његов законски заступник није осуђиван за неко од кривичних дела као члан организоване криминалне групе, да није осуђиван за кривична дела против привреде, кривична дела против животне средине, кривично дело примања или давања мита, кривично дело преваре;</w:t>
      </w:r>
    </w:p>
    <w:p w:rsidR="00B71A56" w:rsidRPr="0017652F" w:rsidRDefault="00B71A56" w:rsidP="00B71A56">
      <w:pPr>
        <w:widowControl w:val="0"/>
        <w:numPr>
          <w:ilvl w:val="0"/>
          <w:numId w:val="38"/>
        </w:numPr>
        <w:shd w:val="clear" w:color="auto" w:fill="FFFFFF"/>
        <w:tabs>
          <w:tab w:val="left" w:pos="1373"/>
        </w:tabs>
        <w:autoSpaceDE w:val="0"/>
        <w:autoSpaceDN w:val="0"/>
        <w:adjustRightInd w:val="0"/>
        <w:spacing w:after="0" w:line="269" w:lineRule="exact"/>
        <w:ind w:left="1373" w:right="5" w:hanging="355"/>
        <w:jc w:val="both"/>
        <w:rPr>
          <w:rFonts w:ascii="Times New Roman" w:eastAsia="SimSun" w:hAnsi="Times New Roman" w:cs="Times New Roman"/>
          <w:color w:val="000000"/>
          <w:spacing w:val="-6"/>
          <w:lang w:val="sr-Cyrl-RS" w:eastAsia="zh-CN"/>
        </w:rPr>
      </w:pPr>
      <w:r w:rsidRPr="0017652F">
        <w:rPr>
          <w:rFonts w:ascii="Times New Roman" w:eastAsia="SimSun" w:hAnsi="Times New Roman" w:cs="Times New Roman"/>
          <w:color w:val="000000"/>
          <w:lang w:val="sr-Cyrl-RS" w:eastAsia="zh-CN"/>
        </w:rPr>
        <w:t>да му није изречена мера забране обављања делатности, која је на снази у време објављивања односно слања позива за подношење понуда;</w:t>
      </w:r>
    </w:p>
    <w:p w:rsidR="00B71A56" w:rsidRPr="0017652F" w:rsidRDefault="00B71A56" w:rsidP="00B71A56">
      <w:pPr>
        <w:widowControl w:val="0"/>
        <w:numPr>
          <w:ilvl w:val="0"/>
          <w:numId w:val="38"/>
        </w:numPr>
        <w:shd w:val="clear" w:color="auto" w:fill="FFFFFF"/>
        <w:tabs>
          <w:tab w:val="left" w:pos="1373"/>
        </w:tabs>
        <w:autoSpaceDE w:val="0"/>
        <w:autoSpaceDN w:val="0"/>
        <w:adjustRightInd w:val="0"/>
        <w:spacing w:after="0" w:line="269" w:lineRule="exact"/>
        <w:ind w:left="1373" w:right="5" w:hanging="355"/>
        <w:jc w:val="both"/>
        <w:rPr>
          <w:rFonts w:ascii="Times New Roman" w:eastAsia="SimSun" w:hAnsi="Times New Roman" w:cs="Times New Roman"/>
          <w:color w:val="000000"/>
          <w:spacing w:val="-4"/>
          <w:lang w:val="sr-Cyrl-RS" w:eastAsia="zh-CN"/>
        </w:rPr>
      </w:pPr>
      <w:r w:rsidRPr="0017652F">
        <w:rPr>
          <w:rFonts w:ascii="Times New Roman" w:eastAsia="SimSun" w:hAnsi="Times New Roman" w:cs="Times New Roman"/>
          <w:color w:val="000000"/>
          <w:lang w:val="sr-Cyrl-RS" w:eastAsia="zh-CN"/>
        </w:rPr>
        <w:t>да је измирио доспеле порезе, доприносе и друге јавне дажбине у складу са прописима Републике Србије или стране државе када има седиште на њеној територији.</w:t>
      </w:r>
    </w:p>
    <w:p w:rsidR="00B71A56" w:rsidRPr="0017652F" w:rsidRDefault="00B71A56" w:rsidP="00B71A56">
      <w:pPr>
        <w:widowControl w:val="0"/>
        <w:shd w:val="clear" w:color="auto" w:fill="FFFFFF"/>
        <w:autoSpaceDE w:val="0"/>
        <w:autoSpaceDN w:val="0"/>
        <w:adjustRightInd w:val="0"/>
        <w:spacing w:before="235" w:after="0" w:line="269" w:lineRule="exact"/>
        <w:rPr>
          <w:rFonts w:ascii="Times New Roman" w:eastAsia="SimSun" w:hAnsi="Times New Roman" w:cs="Times New Roman"/>
          <w:color w:val="000000"/>
          <w:lang w:val="sr-Cyrl-RS" w:eastAsia="zh-CN"/>
        </w:rPr>
      </w:pPr>
      <w:r w:rsidRPr="0017652F">
        <w:rPr>
          <w:rFonts w:ascii="Times New Roman" w:eastAsia="SimSun" w:hAnsi="Times New Roman" w:cs="Times New Roman"/>
          <w:color w:val="000000"/>
          <w:lang w:val="sr-Cyrl-RS" w:eastAsia="zh-CN"/>
        </w:rPr>
        <w:t>Изјави прилажем оверену фотокопију решења о издатој лиценци у смислу члана 51. Закона о туризму.</w:t>
      </w:r>
    </w:p>
    <w:p w:rsidR="00B71A56" w:rsidRPr="0017652F" w:rsidRDefault="00B71A56" w:rsidP="00B71A56">
      <w:pPr>
        <w:widowControl w:val="0"/>
        <w:autoSpaceDE w:val="0"/>
        <w:autoSpaceDN w:val="0"/>
        <w:adjustRightInd w:val="0"/>
        <w:spacing w:after="0" w:line="240" w:lineRule="auto"/>
        <w:rPr>
          <w:rFonts w:ascii="Times New Roman" w:eastAsia="SimSun" w:hAnsi="Times New Roman" w:cs="Times New Roman"/>
          <w:sz w:val="24"/>
          <w:szCs w:val="24"/>
          <w:lang w:val="sr-Cyrl-RS" w:eastAsia="zh-CN"/>
        </w:rPr>
      </w:pPr>
    </w:p>
    <w:p w:rsidR="00B71A56" w:rsidRPr="0017652F" w:rsidRDefault="00B71A56" w:rsidP="00B71A56">
      <w:pPr>
        <w:widowControl w:val="0"/>
        <w:autoSpaceDE w:val="0"/>
        <w:autoSpaceDN w:val="0"/>
        <w:adjustRightInd w:val="0"/>
        <w:spacing w:after="0" w:line="240" w:lineRule="auto"/>
        <w:rPr>
          <w:rFonts w:ascii="Times New Roman" w:eastAsia="SimSun" w:hAnsi="Times New Roman" w:cs="Times New Roman"/>
          <w:sz w:val="24"/>
          <w:szCs w:val="24"/>
          <w:lang w:val="sr-Cyrl-RS" w:eastAsia="zh-CN"/>
        </w:rPr>
      </w:pPr>
    </w:p>
    <w:p w:rsidR="00B71A56" w:rsidRPr="0017652F" w:rsidRDefault="00B71A56" w:rsidP="00B71A56">
      <w:pPr>
        <w:widowControl w:val="0"/>
        <w:autoSpaceDE w:val="0"/>
        <w:autoSpaceDN w:val="0"/>
        <w:adjustRightInd w:val="0"/>
        <w:spacing w:after="0" w:line="240" w:lineRule="auto"/>
        <w:rPr>
          <w:rFonts w:ascii="Times New Roman" w:eastAsia="SimSun" w:hAnsi="Times New Roman" w:cs="Times New Roman"/>
          <w:sz w:val="24"/>
          <w:szCs w:val="24"/>
          <w:lang w:val="sr-Cyrl-RS" w:eastAsia="zh-CN"/>
        </w:rPr>
      </w:pPr>
    </w:p>
    <w:tbl>
      <w:tblPr>
        <w:tblW w:w="0" w:type="auto"/>
        <w:jc w:val="center"/>
        <w:tblLook w:val="04A0" w:firstRow="1" w:lastRow="0" w:firstColumn="1" w:lastColumn="0" w:noHBand="0" w:noVBand="1"/>
      </w:tblPr>
      <w:tblGrid>
        <w:gridCol w:w="3342"/>
        <w:gridCol w:w="2602"/>
        <w:gridCol w:w="4083"/>
      </w:tblGrid>
      <w:tr w:rsidR="00B71A56" w:rsidRPr="0017652F" w:rsidTr="00CE094D">
        <w:trPr>
          <w:jc w:val="center"/>
        </w:trPr>
        <w:tc>
          <w:tcPr>
            <w:tcW w:w="3342" w:type="dxa"/>
            <w:shd w:val="clear" w:color="auto" w:fill="auto"/>
          </w:tcPr>
          <w:p w:rsidR="00B71A56" w:rsidRPr="0017652F" w:rsidRDefault="00B71A56" w:rsidP="00CE094D">
            <w:pPr>
              <w:widowControl w:val="0"/>
              <w:kinsoku w:val="0"/>
              <w:overflowPunct w:val="0"/>
              <w:autoSpaceDE w:val="0"/>
              <w:autoSpaceDN w:val="0"/>
              <w:adjustRightInd w:val="0"/>
              <w:spacing w:after="0" w:line="200" w:lineRule="exact"/>
              <w:rPr>
                <w:rFonts w:ascii="Times New Roman" w:eastAsia="SimSun" w:hAnsi="Times New Roman" w:cs="Times New Roman"/>
                <w:lang w:val="sr-Cyrl-RS" w:eastAsia="zh-CN"/>
              </w:rPr>
            </w:pPr>
            <w:r w:rsidRPr="0017652F">
              <w:rPr>
                <w:rFonts w:ascii="Times New Roman" w:eastAsia="SimSun" w:hAnsi="Times New Roman" w:cs="Times New Roman"/>
                <w:lang w:val="sr-Cyrl-RS" w:eastAsia="zh-CN"/>
              </w:rPr>
              <w:t>Место и датум:</w:t>
            </w:r>
          </w:p>
        </w:tc>
        <w:tc>
          <w:tcPr>
            <w:tcW w:w="2602" w:type="dxa"/>
            <w:shd w:val="clear" w:color="auto" w:fill="auto"/>
          </w:tcPr>
          <w:p w:rsidR="00B71A56" w:rsidRPr="0017652F" w:rsidRDefault="00B71A56" w:rsidP="00CE094D">
            <w:pPr>
              <w:widowControl w:val="0"/>
              <w:kinsoku w:val="0"/>
              <w:overflowPunct w:val="0"/>
              <w:autoSpaceDE w:val="0"/>
              <w:autoSpaceDN w:val="0"/>
              <w:adjustRightInd w:val="0"/>
              <w:spacing w:after="0" w:line="200" w:lineRule="exact"/>
              <w:rPr>
                <w:rFonts w:ascii="Times New Roman" w:eastAsia="SimSun" w:hAnsi="Times New Roman" w:cs="Times New Roman"/>
                <w:lang w:val="sr-Cyrl-RS" w:eastAsia="zh-CN"/>
              </w:rPr>
            </w:pPr>
          </w:p>
        </w:tc>
        <w:tc>
          <w:tcPr>
            <w:tcW w:w="4083" w:type="dxa"/>
            <w:tcBorders>
              <w:top w:val="single" w:sz="4" w:space="0" w:color="auto"/>
              <w:bottom w:val="single" w:sz="4" w:space="0" w:color="auto"/>
            </w:tcBorders>
            <w:shd w:val="clear" w:color="auto" w:fill="auto"/>
          </w:tcPr>
          <w:p w:rsidR="00B71A56" w:rsidRPr="0017652F" w:rsidRDefault="00B71A56" w:rsidP="00CE094D">
            <w:pPr>
              <w:widowControl w:val="0"/>
              <w:kinsoku w:val="0"/>
              <w:overflowPunct w:val="0"/>
              <w:autoSpaceDE w:val="0"/>
              <w:autoSpaceDN w:val="0"/>
              <w:adjustRightInd w:val="0"/>
              <w:spacing w:after="0" w:line="200" w:lineRule="exact"/>
              <w:jc w:val="center"/>
              <w:rPr>
                <w:rFonts w:ascii="Times New Roman" w:eastAsia="SimSun" w:hAnsi="Times New Roman" w:cs="Times New Roman"/>
                <w:lang w:val="sr-Cyrl-RS" w:eastAsia="zh-CN"/>
              </w:rPr>
            </w:pPr>
            <w:r w:rsidRPr="0017652F">
              <w:rPr>
                <w:rFonts w:ascii="Times New Roman" w:eastAsia="SimSun" w:hAnsi="Times New Roman" w:cs="Times New Roman"/>
                <w:sz w:val="20"/>
                <w:szCs w:val="20"/>
                <w:lang w:val="sr-Cyrl-RS" w:eastAsia="zh-CN"/>
              </w:rPr>
              <w:t>(уписати својство – Понуђач или друго)</w:t>
            </w:r>
          </w:p>
          <w:p w:rsidR="00B71A56" w:rsidRPr="0017652F" w:rsidRDefault="00B71A56" w:rsidP="00CE094D">
            <w:pPr>
              <w:widowControl w:val="0"/>
              <w:kinsoku w:val="0"/>
              <w:overflowPunct w:val="0"/>
              <w:autoSpaceDE w:val="0"/>
              <w:autoSpaceDN w:val="0"/>
              <w:adjustRightInd w:val="0"/>
              <w:spacing w:after="0" w:line="200" w:lineRule="exact"/>
              <w:jc w:val="center"/>
              <w:rPr>
                <w:rFonts w:ascii="Times New Roman" w:eastAsia="SimSun" w:hAnsi="Times New Roman" w:cs="Times New Roman"/>
                <w:lang w:val="sr-Cyrl-RS" w:eastAsia="zh-CN"/>
              </w:rPr>
            </w:pPr>
          </w:p>
          <w:p w:rsidR="00B71A56" w:rsidRPr="0017652F" w:rsidRDefault="00B71A56" w:rsidP="00CE094D">
            <w:pPr>
              <w:widowControl w:val="0"/>
              <w:kinsoku w:val="0"/>
              <w:overflowPunct w:val="0"/>
              <w:autoSpaceDE w:val="0"/>
              <w:autoSpaceDN w:val="0"/>
              <w:adjustRightInd w:val="0"/>
              <w:spacing w:after="0" w:line="200" w:lineRule="exact"/>
              <w:jc w:val="center"/>
              <w:rPr>
                <w:rFonts w:ascii="Times New Roman" w:eastAsia="SimSun" w:hAnsi="Times New Roman" w:cs="Times New Roman"/>
                <w:lang w:val="sr-Cyrl-RS" w:eastAsia="zh-CN"/>
              </w:rPr>
            </w:pPr>
          </w:p>
          <w:p w:rsidR="00B71A56" w:rsidRPr="0017652F" w:rsidRDefault="00B71A56" w:rsidP="00CE094D">
            <w:pPr>
              <w:widowControl w:val="0"/>
              <w:kinsoku w:val="0"/>
              <w:overflowPunct w:val="0"/>
              <w:autoSpaceDE w:val="0"/>
              <w:autoSpaceDN w:val="0"/>
              <w:adjustRightInd w:val="0"/>
              <w:spacing w:after="0" w:line="200" w:lineRule="exact"/>
              <w:jc w:val="center"/>
              <w:rPr>
                <w:rFonts w:ascii="Times New Roman" w:eastAsia="SimSun" w:hAnsi="Times New Roman" w:cs="Times New Roman"/>
                <w:lang w:val="sr-Cyrl-RS" w:eastAsia="zh-CN"/>
              </w:rPr>
            </w:pPr>
          </w:p>
        </w:tc>
      </w:tr>
      <w:tr w:rsidR="00B71A56" w:rsidRPr="0017652F" w:rsidTr="00CE094D">
        <w:trPr>
          <w:jc w:val="center"/>
        </w:trPr>
        <w:tc>
          <w:tcPr>
            <w:tcW w:w="3342" w:type="dxa"/>
            <w:shd w:val="clear" w:color="auto" w:fill="auto"/>
          </w:tcPr>
          <w:p w:rsidR="00B71A56" w:rsidRPr="0017652F" w:rsidRDefault="00B71A56" w:rsidP="00CE094D">
            <w:pPr>
              <w:widowControl w:val="0"/>
              <w:kinsoku w:val="0"/>
              <w:overflowPunct w:val="0"/>
              <w:autoSpaceDE w:val="0"/>
              <w:autoSpaceDN w:val="0"/>
              <w:adjustRightInd w:val="0"/>
              <w:spacing w:after="0" w:line="200" w:lineRule="exact"/>
              <w:rPr>
                <w:rFonts w:ascii="Times New Roman" w:eastAsia="SimSun" w:hAnsi="Times New Roman" w:cs="Times New Roman"/>
                <w:lang w:val="sr-Cyrl-RS" w:eastAsia="zh-CN"/>
              </w:rPr>
            </w:pPr>
          </w:p>
        </w:tc>
        <w:tc>
          <w:tcPr>
            <w:tcW w:w="2602" w:type="dxa"/>
            <w:shd w:val="clear" w:color="auto" w:fill="auto"/>
          </w:tcPr>
          <w:p w:rsidR="00B71A56" w:rsidRPr="0017652F" w:rsidRDefault="00B71A56" w:rsidP="00CE094D">
            <w:pPr>
              <w:widowControl w:val="0"/>
              <w:kinsoku w:val="0"/>
              <w:overflowPunct w:val="0"/>
              <w:autoSpaceDE w:val="0"/>
              <w:autoSpaceDN w:val="0"/>
              <w:adjustRightInd w:val="0"/>
              <w:spacing w:after="0" w:line="200" w:lineRule="exact"/>
              <w:jc w:val="center"/>
              <w:rPr>
                <w:rFonts w:ascii="Times New Roman" w:eastAsia="SimSun" w:hAnsi="Times New Roman" w:cs="Times New Roman"/>
                <w:lang w:val="sr-Cyrl-RS" w:eastAsia="zh-CN"/>
              </w:rPr>
            </w:pPr>
            <w:r w:rsidRPr="0017652F">
              <w:rPr>
                <w:rFonts w:ascii="Times New Roman" w:eastAsia="SimSun" w:hAnsi="Times New Roman" w:cs="Times New Roman"/>
                <w:lang w:val="sr-Cyrl-RS" w:eastAsia="zh-CN"/>
              </w:rPr>
              <w:t>М.П.</w:t>
            </w:r>
          </w:p>
        </w:tc>
        <w:tc>
          <w:tcPr>
            <w:tcW w:w="4083" w:type="dxa"/>
            <w:tcBorders>
              <w:top w:val="single" w:sz="4" w:space="0" w:color="auto"/>
            </w:tcBorders>
            <w:shd w:val="clear" w:color="auto" w:fill="auto"/>
          </w:tcPr>
          <w:p w:rsidR="00B71A56" w:rsidRPr="0017652F" w:rsidRDefault="00B71A56" w:rsidP="00CE094D">
            <w:pPr>
              <w:widowControl w:val="0"/>
              <w:kinsoku w:val="0"/>
              <w:overflowPunct w:val="0"/>
              <w:autoSpaceDE w:val="0"/>
              <w:autoSpaceDN w:val="0"/>
              <w:adjustRightInd w:val="0"/>
              <w:spacing w:after="0" w:line="200" w:lineRule="exact"/>
              <w:jc w:val="center"/>
              <w:rPr>
                <w:rFonts w:ascii="Times New Roman" w:eastAsia="SimSun" w:hAnsi="Times New Roman" w:cs="Times New Roman"/>
                <w:lang w:val="sr-Cyrl-RS" w:eastAsia="zh-CN"/>
              </w:rPr>
            </w:pPr>
            <w:r w:rsidRPr="0017652F">
              <w:rPr>
                <w:rFonts w:ascii="Times New Roman" w:eastAsia="SimSun" w:hAnsi="Times New Roman" w:cs="Times New Roman"/>
                <w:lang w:val="sr-Cyrl-RS" w:eastAsia="zh-CN"/>
              </w:rPr>
              <w:t>(потпис овлашћеног лица)</w:t>
            </w:r>
          </w:p>
        </w:tc>
      </w:tr>
    </w:tbl>
    <w:p w:rsidR="00B71A56" w:rsidRPr="0017652F" w:rsidRDefault="00B71A56" w:rsidP="00B71A56">
      <w:pPr>
        <w:widowControl w:val="0"/>
        <w:kinsoku w:val="0"/>
        <w:overflowPunct w:val="0"/>
        <w:autoSpaceDE w:val="0"/>
        <w:autoSpaceDN w:val="0"/>
        <w:adjustRightInd w:val="0"/>
        <w:spacing w:before="49" w:after="0" w:line="240" w:lineRule="auto"/>
        <w:ind w:right="181"/>
        <w:jc w:val="center"/>
        <w:outlineLvl w:val="0"/>
        <w:rPr>
          <w:rFonts w:ascii="Times New Roman" w:eastAsia="SimSun" w:hAnsi="Times New Roman" w:cs="Times New Roman"/>
          <w:b/>
          <w:bCs/>
          <w:sz w:val="24"/>
          <w:szCs w:val="24"/>
          <w:lang w:val="sr-Cyrl-RS" w:eastAsia="zh-CN"/>
        </w:rPr>
      </w:pPr>
    </w:p>
    <w:p w:rsidR="00B71A56" w:rsidRPr="0017652F" w:rsidRDefault="00B71A56" w:rsidP="00B71A56">
      <w:pPr>
        <w:widowControl w:val="0"/>
        <w:kinsoku w:val="0"/>
        <w:overflowPunct w:val="0"/>
        <w:autoSpaceDE w:val="0"/>
        <w:autoSpaceDN w:val="0"/>
        <w:adjustRightInd w:val="0"/>
        <w:spacing w:after="0" w:line="240" w:lineRule="auto"/>
        <w:rPr>
          <w:rFonts w:ascii="Times New Roman" w:eastAsia="SimSun" w:hAnsi="Times New Roman" w:cs="Times New Roman"/>
          <w:b/>
          <w:bCs/>
          <w:w w:val="99"/>
          <w:sz w:val="20"/>
          <w:szCs w:val="20"/>
          <w:u w:val="thick"/>
          <w:lang w:val="sr-Cyrl-RS" w:eastAsia="zh-CN"/>
        </w:rPr>
      </w:pPr>
      <w:r w:rsidRPr="0017652F">
        <w:rPr>
          <w:rFonts w:ascii="Times New Roman" w:eastAsia="SimSun" w:hAnsi="Times New Roman" w:cs="Times New Roman"/>
          <w:b/>
          <w:bCs/>
          <w:w w:val="99"/>
          <w:sz w:val="20"/>
          <w:szCs w:val="20"/>
          <w:u w:val="thick"/>
          <w:lang w:val="sr-Cyrl-RS" w:eastAsia="zh-CN"/>
        </w:rPr>
        <w:t xml:space="preserve">Н АП ОМ ЕН А: </w:t>
      </w:r>
    </w:p>
    <w:p w:rsidR="00B71A56" w:rsidRPr="0017652F" w:rsidRDefault="00B71A56" w:rsidP="00B71A56">
      <w:pPr>
        <w:widowControl w:val="0"/>
        <w:numPr>
          <w:ilvl w:val="1"/>
          <w:numId w:val="5"/>
        </w:numPr>
        <w:tabs>
          <w:tab w:val="left" w:pos="981"/>
        </w:tabs>
        <w:kinsoku w:val="0"/>
        <w:overflowPunct w:val="0"/>
        <w:autoSpaceDE w:val="0"/>
        <w:autoSpaceDN w:val="0"/>
        <w:adjustRightInd w:val="0"/>
        <w:spacing w:after="0" w:line="240" w:lineRule="exact"/>
        <w:ind w:left="981"/>
        <w:rPr>
          <w:rFonts w:ascii="Times New Roman" w:eastAsia="SimSun" w:hAnsi="Times New Roman" w:cs="Times New Roman"/>
          <w:sz w:val="20"/>
          <w:szCs w:val="20"/>
          <w:lang w:val="sr-Cyrl-RS" w:eastAsia="zh-CN"/>
        </w:rPr>
      </w:pPr>
      <w:r w:rsidRPr="0017652F">
        <w:rPr>
          <w:rFonts w:ascii="Times New Roman" w:eastAsia="SimSun" w:hAnsi="Times New Roman" w:cs="Times New Roman"/>
          <w:sz w:val="20"/>
          <w:szCs w:val="20"/>
          <w:lang w:val="sr-Cyrl-RS" w:eastAsia="zh-CN"/>
        </w:rPr>
        <w:t>Уко</w:t>
      </w:r>
      <w:r w:rsidRPr="0017652F">
        <w:rPr>
          <w:rFonts w:ascii="Times New Roman" w:eastAsia="SimSun" w:hAnsi="Times New Roman" w:cs="Times New Roman"/>
          <w:spacing w:val="-1"/>
          <w:sz w:val="20"/>
          <w:szCs w:val="20"/>
          <w:lang w:val="sr-Cyrl-RS" w:eastAsia="zh-CN"/>
        </w:rPr>
        <w:t>л</w:t>
      </w:r>
      <w:r w:rsidRPr="0017652F">
        <w:rPr>
          <w:rFonts w:ascii="Times New Roman" w:eastAsia="SimSun" w:hAnsi="Times New Roman" w:cs="Times New Roman"/>
          <w:spacing w:val="1"/>
          <w:sz w:val="20"/>
          <w:szCs w:val="20"/>
          <w:lang w:val="sr-Cyrl-RS" w:eastAsia="zh-CN"/>
        </w:rPr>
        <w:t>и</w:t>
      </w:r>
      <w:r w:rsidRPr="0017652F">
        <w:rPr>
          <w:rFonts w:ascii="Times New Roman" w:eastAsia="SimSun" w:hAnsi="Times New Roman" w:cs="Times New Roman"/>
          <w:spacing w:val="-1"/>
          <w:sz w:val="20"/>
          <w:szCs w:val="20"/>
          <w:lang w:val="sr-Cyrl-RS" w:eastAsia="zh-CN"/>
        </w:rPr>
        <w:t>к</w:t>
      </w:r>
      <w:r w:rsidRPr="0017652F">
        <w:rPr>
          <w:rFonts w:ascii="Times New Roman" w:eastAsia="SimSun" w:hAnsi="Times New Roman" w:cs="Times New Roman"/>
          <w:sz w:val="20"/>
          <w:szCs w:val="20"/>
          <w:lang w:val="sr-Cyrl-RS" w:eastAsia="zh-CN"/>
        </w:rPr>
        <w:t>о</w:t>
      </w:r>
      <w:r w:rsidRPr="0017652F">
        <w:rPr>
          <w:rFonts w:ascii="Times New Roman" w:eastAsia="SimSun" w:hAnsi="Times New Roman" w:cs="Times New Roman"/>
          <w:spacing w:val="-6"/>
          <w:sz w:val="20"/>
          <w:szCs w:val="20"/>
          <w:lang w:val="sr-Cyrl-RS" w:eastAsia="zh-CN"/>
        </w:rPr>
        <w:t xml:space="preserve"> </w:t>
      </w:r>
      <w:r w:rsidRPr="0017652F">
        <w:rPr>
          <w:rFonts w:ascii="Times New Roman" w:eastAsia="SimSun" w:hAnsi="Times New Roman" w:cs="Times New Roman"/>
          <w:spacing w:val="-1"/>
          <w:sz w:val="20"/>
          <w:szCs w:val="20"/>
          <w:lang w:val="sr-Cyrl-RS" w:eastAsia="zh-CN"/>
        </w:rPr>
        <w:t>и</w:t>
      </w:r>
      <w:r w:rsidRPr="0017652F">
        <w:rPr>
          <w:rFonts w:ascii="Times New Roman" w:eastAsia="SimSun" w:hAnsi="Times New Roman" w:cs="Times New Roman"/>
          <w:spacing w:val="1"/>
          <w:sz w:val="20"/>
          <w:szCs w:val="20"/>
          <w:lang w:val="sr-Cyrl-RS" w:eastAsia="zh-CN"/>
        </w:rPr>
        <w:t>м</w:t>
      </w:r>
      <w:r w:rsidRPr="0017652F">
        <w:rPr>
          <w:rFonts w:ascii="Times New Roman" w:eastAsia="SimSun" w:hAnsi="Times New Roman" w:cs="Times New Roman"/>
          <w:sz w:val="20"/>
          <w:szCs w:val="20"/>
          <w:lang w:val="sr-Cyrl-RS" w:eastAsia="zh-CN"/>
        </w:rPr>
        <w:t>а</w:t>
      </w:r>
      <w:r w:rsidRPr="0017652F">
        <w:rPr>
          <w:rFonts w:ascii="Times New Roman" w:eastAsia="SimSun" w:hAnsi="Times New Roman" w:cs="Times New Roman"/>
          <w:spacing w:val="-6"/>
          <w:sz w:val="20"/>
          <w:szCs w:val="20"/>
          <w:lang w:val="sr-Cyrl-RS" w:eastAsia="zh-CN"/>
        </w:rPr>
        <w:t xml:space="preserve"> </w:t>
      </w:r>
      <w:r w:rsidRPr="0017652F">
        <w:rPr>
          <w:rFonts w:ascii="Times New Roman" w:eastAsia="SimSun" w:hAnsi="Times New Roman" w:cs="Times New Roman"/>
          <w:sz w:val="20"/>
          <w:szCs w:val="20"/>
          <w:lang w:val="sr-Cyrl-RS" w:eastAsia="zh-CN"/>
        </w:rPr>
        <w:t>више</w:t>
      </w:r>
      <w:r w:rsidRPr="0017652F">
        <w:rPr>
          <w:rFonts w:ascii="Times New Roman" w:eastAsia="SimSun" w:hAnsi="Times New Roman" w:cs="Times New Roman"/>
          <w:spacing w:val="-7"/>
          <w:sz w:val="20"/>
          <w:szCs w:val="20"/>
          <w:lang w:val="sr-Cyrl-RS" w:eastAsia="zh-CN"/>
        </w:rPr>
        <w:t xml:space="preserve"> </w:t>
      </w:r>
      <w:r w:rsidRPr="0017652F">
        <w:rPr>
          <w:rFonts w:ascii="Times New Roman" w:eastAsia="SimSun" w:hAnsi="Times New Roman" w:cs="Times New Roman"/>
          <w:spacing w:val="-1"/>
          <w:sz w:val="20"/>
          <w:szCs w:val="20"/>
          <w:lang w:val="sr-Cyrl-RS" w:eastAsia="zh-CN"/>
        </w:rPr>
        <w:t>п</w:t>
      </w:r>
      <w:r w:rsidRPr="0017652F">
        <w:rPr>
          <w:rFonts w:ascii="Times New Roman" w:eastAsia="SimSun" w:hAnsi="Times New Roman" w:cs="Times New Roman"/>
          <w:spacing w:val="1"/>
          <w:sz w:val="20"/>
          <w:szCs w:val="20"/>
          <w:lang w:val="sr-Cyrl-RS" w:eastAsia="zh-CN"/>
        </w:rPr>
        <w:t>од</w:t>
      </w:r>
      <w:r w:rsidRPr="0017652F">
        <w:rPr>
          <w:rFonts w:ascii="Times New Roman" w:eastAsia="SimSun" w:hAnsi="Times New Roman" w:cs="Times New Roman"/>
          <w:spacing w:val="-1"/>
          <w:sz w:val="20"/>
          <w:szCs w:val="20"/>
          <w:lang w:val="sr-Cyrl-RS" w:eastAsia="zh-CN"/>
        </w:rPr>
        <w:t>и</w:t>
      </w:r>
      <w:r w:rsidRPr="0017652F">
        <w:rPr>
          <w:rFonts w:ascii="Times New Roman" w:eastAsia="SimSun" w:hAnsi="Times New Roman" w:cs="Times New Roman"/>
          <w:sz w:val="20"/>
          <w:szCs w:val="20"/>
          <w:lang w:val="sr-Cyrl-RS" w:eastAsia="zh-CN"/>
        </w:rPr>
        <w:t>зв</w:t>
      </w:r>
      <w:r w:rsidRPr="0017652F">
        <w:rPr>
          <w:rFonts w:ascii="Times New Roman" w:eastAsia="SimSun" w:hAnsi="Times New Roman" w:cs="Times New Roman"/>
          <w:spacing w:val="1"/>
          <w:sz w:val="20"/>
          <w:szCs w:val="20"/>
          <w:lang w:val="sr-Cyrl-RS" w:eastAsia="zh-CN"/>
        </w:rPr>
        <w:t>о</w:t>
      </w:r>
      <w:r w:rsidRPr="0017652F">
        <w:rPr>
          <w:rFonts w:ascii="Times New Roman" w:eastAsia="SimSun" w:hAnsi="Times New Roman" w:cs="Times New Roman"/>
          <w:spacing w:val="2"/>
          <w:sz w:val="20"/>
          <w:szCs w:val="20"/>
          <w:lang w:val="sr-Cyrl-RS" w:eastAsia="zh-CN"/>
        </w:rPr>
        <w:t>ђ</w:t>
      </w:r>
      <w:r w:rsidRPr="0017652F">
        <w:rPr>
          <w:rFonts w:ascii="Times New Roman" w:eastAsia="SimSun" w:hAnsi="Times New Roman" w:cs="Times New Roman"/>
          <w:sz w:val="20"/>
          <w:szCs w:val="20"/>
          <w:lang w:val="sr-Cyrl-RS" w:eastAsia="zh-CN"/>
        </w:rPr>
        <w:t>ача</w:t>
      </w:r>
      <w:r w:rsidRPr="0017652F">
        <w:rPr>
          <w:rFonts w:ascii="Times New Roman" w:eastAsia="SimSun" w:hAnsi="Times New Roman" w:cs="Times New Roman"/>
          <w:spacing w:val="-6"/>
          <w:sz w:val="20"/>
          <w:szCs w:val="20"/>
          <w:lang w:val="sr-Cyrl-RS" w:eastAsia="zh-CN"/>
        </w:rPr>
        <w:t xml:space="preserve"> одн. Понуђача  из групе Понуђача овај о</w:t>
      </w:r>
      <w:r w:rsidRPr="0017652F">
        <w:rPr>
          <w:rFonts w:ascii="Times New Roman" w:eastAsia="SimSun" w:hAnsi="Times New Roman" w:cs="Times New Roman"/>
          <w:sz w:val="20"/>
          <w:szCs w:val="20"/>
          <w:lang w:val="sr-Cyrl-RS" w:eastAsia="zh-CN"/>
        </w:rPr>
        <w:t>бразац</w:t>
      </w:r>
      <w:r w:rsidRPr="0017652F">
        <w:rPr>
          <w:rFonts w:ascii="Times New Roman" w:eastAsia="SimSun" w:hAnsi="Times New Roman" w:cs="Times New Roman"/>
          <w:spacing w:val="-4"/>
          <w:sz w:val="20"/>
          <w:szCs w:val="20"/>
          <w:lang w:val="sr-Cyrl-RS" w:eastAsia="zh-CN"/>
        </w:rPr>
        <w:t xml:space="preserve"> </w:t>
      </w:r>
      <w:r w:rsidRPr="0017652F">
        <w:rPr>
          <w:rFonts w:ascii="Times New Roman" w:eastAsia="SimSun" w:hAnsi="Times New Roman" w:cs="Times New Roman"/>
          <w:spacing w:val="1"/>
          <w:sz w:val="20"/>
          <w:szCs w:val="20"/>
          <w:lang w:val="sr-Cyrl-RS" w:eastAsia="zh-CN"/>
        </w:rPr>
        <w:t>се копира у довољном броју примерака за сваког од њих</w:t>
      </w:r>
      <w:r w:rsidRPr="0017652F">
        <w:rPr>
          <w:rFonts w:ascii="Times New Roman" w:eastAsia="SimSun" w:hAnsi="Times New Roman" w:cs="Times New Roman"/>
          <w:sz w:val="20"/>
          <w:szCs w:val="20"/>
          <w:lang w:val="sr-Cyrl-RS" w:eastAsia="zh-CN"/>
        </w:rPr>
        <w:t>.</w:t>
      </w:r>
    </w:p>
    <w:p w:rsidR="00B71A56" w:rsidRPr="0017652F" w:rsidRDefault="00B71A56" w:rsidP="00B71A56">
      <w:pPr>
        <w:widowControl w:val="0"/>
        <w:numPr>
          <w:ilvl w:val="1"/>
          <w:numId w:val="5"/>
        </w:numPr>
        <w:tabs>
          <w:tab w:val="left" w:pos="981"/>
        </w:tabs>
        <w:kinsoku w:val="0"/>
        <w:overflowPunct w:val="0"/>
        <w:autoSpaceDE w:val="0"/>
        <w:autoSpaceDN w:val="0"/>
        <w:adjustRightInd w:val="0"/>
        <w:spacing w:after="0" w:line="240" w:lineRule="exact"/>
        <w:ind w:left="981"/>
        <w:rPr>
          <w:rFonts w:ascii="Times New Roman" w:eastAsia="SimSun" w:hAnsi="Times New Roman" w:cs="Times New Roman"/>
          <w:sz w:val="20"/>
          <w:szCs w:val="20"/>
          <w:lang w:val="sr-Cyrl-RS" w:eastAsia="zh-CN"/>
        </w:rPr>
      </w:pPr>
      <w:r w:rsidRPr="0017652F">
        <w:rPr>
          <w:rFonts w:ascii="Times New Roman" w:eastAsia="SimSun" w:hAnsi="Times New Roman" w:cs="Times New Roman"/>
          <w:sz w:val="20"/>
          <w:szCs w:val="20"/>
          <w:lang w:val="sr-Cyrl-RS" w:eastAsia="zh-CN"/>
        </w:rPr>
        <w:t>Изјави се прилаже оверена фотокопија решења о издатој лиценци у смислу члана 51. Закона о туризму.</w:t>
      </w:r>
    </w:p>
    <w:p w:rsidR="00B71A56" w:rsidRPr="0017652F" w:rsidRDefault="00B71A56" w:rsidP="00B71A56">
      <w:pPr>
        <w:widowControl w:val="0"/>
        <w:kinsoku w:val="0"/>
        <w:overflowPunct w:val="0"/>
        <w:autoSpaceDE w:val="0"/>
        <w:autoSpaceDN w:val="0"/>
        <w:adjustRightInd w:val="0"/>
        <w:spacing w:before="49" w:after="0" w:line="240" w:lineRule="auto"/>
        <w:ind w:right="181"/>
        <w:jc w:val="center"/>
        <w:outlineLvl w:val="0"/>
        <w:rPr>
          <w:rFonts w:ascii="Times New Roman" w:eastAsia="SimSun" w:hAnsi="Times New Roman" w:cs="Times New Roman"/>
          <w:b/>
          <w:bCs/>
          <w:sz w:val="24"/>
          <w:szCs w:val="24"/>
          <w:lang w:val="sr-Cyrl-RS" w:eastAsia="zh-CN"/>
        </w:rPr>
      </w:pPr>
    </w:p>
    <w:p w:rsidR="00B71A56" w:rsidRDefault="00B71A56" w:rsidP="00B71A56">
      <w:pPr>
        <w:widowControl w:val="0"/>
        <w:kinsoku w:val="0"/>
        <w:overflowPunct w:val="0"/>
        <w:autoSpaceDE w:val="0"/>
        <w:autoSpaceDN w:val="0"/>
        <w:adjustRightInd w:val="0"/>
        <w:spacing w:before="49" w:after="0" w:line="240" w:lineRule="auto"/>
        <w:ind w:right="181"/>
        <w:jc w:val="center"/>
        <w:outlineLvl w:val="0"/>
        <w:rPr>
          <w:rFonts w:ascii="Times New Roman" w:eastAsia="SimSun" w:hAnsi="Times New Roman" w:cs="Times New Roman"/>
          <w:b/>
          <w:bCs/>
          <w:sz w:val="24"/>
          <w:szCs w:val="24"/>
          <w:lang w:val="sr-Cyrl-RS" w:eastAsia="zh-CN"/>
        </w:rPr>
      </w:pPr>
    </w:p>
    <w:p w:rsidR="00B71A56" w:rsidRDefault="00B71A56" w:rsidP="00B71A56">
      <w:pPr>
        <w:widowControl w:val="0"/>
        <w:kinsoku w:val="0"/>
        <w:overflowPunct w:val="0"/>
        <w:autoSpaceDE w:val="0"/>
        <w:autoSpaceDN w:val="0"/>
        <w:adjustRightInd w:val="0"/>
        <w:spacing w:before="49" w:after="0" w:line="240" w:lineRule="auto"/>
        <w:ind w:right="181"/>
        <w:jc w:val="center"/>
        <w:outlineLvl w:val="0"/>
        <w:rPr>
          <w:rFonts w:ascii="Times New Roman" w:eastAsia="SimSun" w:hAnsi="Times New Roman" w:cs="Times New Roman"/>
          <w:b/>
          <w:bCs/>
          <w:sz w:val="24"/>
          <w:szCs w:val="24"/>
          <w:lang w:val="sr-Cyrl-RS" w:eastAsia="zh-CN"/>
        </w:rPr>
      </w:pPr>
    </w:p>
    <w:p w:rsidR="00B71A56" w:rsidRPr="0017652F" w:rsidRDefault="00B71A56" w:rsidP="00B71A56">
      <w:pPr>
        <w:widowControl w:val="0"/>
        <w:kinsoku w:val="0"/>
        <w:overflowPunct w:val="0"/>
        <w:autoSpaceDE w:val="0"/>
        <w:autoSpaceDN w:val="0"/>
        <w:adjustRightInd w:val="0"/>
        <w:spacing w:before="49" w:after="0" w:line="240" w:lineRule="auto"/>
        <w:ind w:right="181"/>
        <w:jc w:val="center"/>
        <w:outlineLvl w:val="0"/>
        <w:rPr>
          <w:rFonts w:ascii="Times New Roman" w:eastAsia="SimSun" w:hAnsi="Times New Roman" w:cs="Times New Roman"/>
          <w:b/>
          <w:bCs/>
          <w:sz w:val="24"/>
          <w:szCs w:val="24"/>
          <w:lang w:val="sr-Cyrl-RS" w:eastAsia="zh-CN"/>
        </w:rPr>
      </w:pPr>
    </w:p>
    <w:p w:rsidR="00B71A56" w:rsidRPr="0017652F" w:rsidRDefault="00B71A56" w:rsidP="00B71A56">
      <w:pPr>
        <w:widowControl w:val="0"/>
        <w:kinsoku w:val="0"/>
        <w:overflowPunct w:val="0"/>
        <w:autoSpaceDE w:val="0"/>
        <w:autoSpaceDN w:val="0"/>
        <w:adjustRightInd w:val="0"/>
        <w:spacing w:before="49" w:after="0" w:line="240" w:lineRule="auto"/>
        <w:ind w:right="181"/>
        <w:jc w:val="center"/>
        <w:outlineLvl w:val="0"/>
        <w:rPr>
          <w:rFonts w:ascii="Times New Roman" w:eastAsia="SimSun" w:hAnsi="Times New Roman" w:cs="Times New Roman"/>
          <w:b/>
          <w:bCs/>
          <w:sz w:val="24"/>
          <w:szCs w:val="24"/>
          <w:lang w:val="sr-Cyrl-RS" w:eastAsia="zh-CN"/>
        </w:rPr>
      </w:pPr>
    </w:p>
    <w:p w:rsidR="00B71A56" w:rsidRPr="0017652F" w:rsidRDefault="00B71A56" w:rsidP="00B71A56">
      <w:pPr>
        <w:widowControl w:val="0"/>
        <w:kinsoku w:val="0"/>
        <w:overflowPunct w:val="0"/>
        <w:autoSpaceDE w:val="0"/>
        <w:autoSpaceDN w:val="0"/>
        <w:adjustRightInd w:val="0"/>
        <w:spacing w:before="49" w:after="0" w:line="240" w:lineRule="auto"/>
        <w:ind w:right="181"/>
        <w:jc w:val="center"/>
        <w:outlineLvl w:val="0"/>
        <w:rPr>
          <w:rFonts w:ascii="Times New Roman" w:eastAsia="SimSun" w:hAnsi="Times New Roman" w:cs="Times New Roman"/>
          <w:b/>
          <w:bCs/>
          <w:sz w:val="24"/>
          <w:szCs w:val="24"/>
          <w:lang w:val="sr-Cyrl-RS" w:eastAsia="zh-CN"/>
        </w:rPr>
      </w:pPr>
    </w:p>
    <w:p w:rsidR="00B71A56" w:rsidRPr="0017652F" w:rsidRDefault="00B71A56" w:rsidP="00B71A56">
      <w:pPr>
        <w:widowControl w:val="0"/>
        <w:kinsoku w:val="0"/>
        <w:overflowPunct w:val="0"/>
        <w:autoSpaceDE w:val="0"/>
        <w:autoSpaceDN w:val="0"/>
        <w:adjustRightInd w:val="0"/>
        <w:spacing w:before="49" w:after="0" w:line="240" w:lineRule="auto"/>
        <w:ind w:right="181"/>
        <w:jc w:val="center"/>
        <w:outlineLvl w:val="0"/>
        <w:rPr>
          <w:rFonts w:ascii="Times New Roman" w:eastAsia="SimSun" w:hAnsi="Times New Roman" w:cs="Times New Roman"/>
          <w:b/>
          <w:bCs/>
          <w:sz w:val="24"/>
          <w:szCs w:val="24"/>
          <w:lang w:val="sr-Cyrl-RS" w:eastAsia="zh-CN"/>
        </w:rPr>
      </w:pPr>
    </w:p>
    <w:p w:rsidR="00B71A56" w:rsidRPr="0017652F" w:rsidRDefault="00B71A56" w:rsidP="00B71A56">
      <w:pPr>
        <w:widowControl w:val="0"/>
        <w:shd w:val="clear" w:color="auto" w:fill="FFFFFF"/>
        <w:autoSpaceDE w:val="0"/>
        <w:autoSpaceDN w:val="0"/>
        <w:adjustRightInd w:val="0"/>
        <w:spacing w:after="0" w:line="240" w:lineRule="auto"/>
        <w:ind w:right="4"/>
        <w:jc w:val="center"/>
        <w:rPr>
          <w:rFonts w:ascii="Times New Roman" w:eastAsia="SimSun" w:hAnsi="Times New Roman" w:cs="Times New Roman"/>
          <w:b/>
          <w:bCs/>
          <w:color w:val="000000"/>
          <w:lang w:val="sr-Cyrl-RS" w:eastAsia="zh-CN"/>
        </w:rPr>
      </w:pPr>
      <w:r w:rsidRPr="0017652F">
        <w:rPr>
          <w:rFonts w:ascii="Times New Roman" w:eastAsia="SimSun" w:hAnsi="Times New Roman" w:cs="Times New Roman"/>
          <w:b/>
          <w:bCs/>
          <w:color w:val="000000"/>
          <w:spacing w:val="-6"/>
          <w:lang w:val="sr-Cyrl-RS" w:eastAsia="zh-CN"/>
        </w:rPr>
        <w:t xml:space="preserve">8. ОБРАЗАЦ ИЗЈАВЕ ПОНУЂАЧА , ОДНОСНО ПОНУЂАЧА ИЗ ГРУПЕ ПОНУЂАЧА О ИСПУЊЕНОСТИ ДОДАТНИХ УСЛОВА ИЗ </w:t>
      </w:r>
      <w:r w:rsidRPr="0017652F">
        <w:rPr>
          <w:rFonts w:ascii="Times New Roman" w:eastAsia="SimSun" w:hAnsi="Times New Roman" w:cs="Times New Roman"/>
          <w:b/>
          <w:bCs/>
          <w:color w:val="000000"/>
          <w:lang w:val="sr-Cyrl-RS" w:eastAsia="zh-CN"/>
        </w:rPr>
        <w:t>КОНКУРСНЕ ДОКУМЕНТАЦИЈЕ</w:t>
      </w:r>
    </w:p>
    <w:p w:rsidR="00B71A56" w:rsidRPr="0017652F" w:rsidRDefault="00B71A56" w:rsidP="00B71A56">
      <w:pPr>
        <w:widowControl w:val="0"/>
        <w:shd w:val="clear" w:color="auto" w:fill="FFFFFF"/>
        <w:autoSpaceDE w:val="0"/>
        <w:autoSpaceDN w:val="0"/>
        <w:adjustRightInd w:val="0"/>
        <w:spacing w:after="0" w:line="240" w:lineRule="auto"/>
        <w:ind w:right="420"/>
        <w:rPr>
          <w:rFonts w:ascii="Times New Roman" w:eastAsia="SimSun" w:hAnsi="Times New Roman" w:cs="Times New Roman"/>
          <w:sz w:val="24"/>
          <w:szCs w:val="24"/>
          <w:lang w:val="sr-Cyrl-RS" w:eastAsia="zh-CN"/>
        </w:rPr>
      </w:pPr>
    </w:p>
    <w:p w:rsidR="00B71A56" w:rsidRPr="0017652F" w:rsidRDefault="00B71A56" w:rsidP="00B71A56">
      <w:pPr>
        <w:widowControl w:val="0"/>
        <w:shd w:val="clear" w:color="auto" w:fill="FFFFFF"/>
        <w:autoSpaceDE w:val="0"/>
        <w:autoSpaceDN w:val="0"/>
        <w:adjustRightInd w:val="0"/>
        <w:spacing w:after="0" w:line="240" w:lineRule="auto"/>
        <w:ind w:right="420"/>
        <w:rPr>
          <w:rFonts w:ascii="Times New Roman" w:eastAsia="SimSun" w:hAnsi="Times New Roman" w:cs="Times New Roman"/>
          <w:sz w:val="24"/>
          <w:szCs w:val="24"/>
          <w:lang w:val="sr-Cyrl-RS" w:eastAsia="zh-CN"/>
        </w:rPr>
      </w:pPr>
    </w:p>
    <w:p w:rsidR="00B71A56" w:rsidRPr="0017652F" w:rsidRDefault="00B71A56" w:rsidP="00B71A56">
      <w:pPr>
        <w:widowControl w:val="0"/>
        <w:shd w:val="clear" w:color="auto" w:fill="FFFFFF"/>
        <w:autoSpaceDE w:val="0"/>
        <w:autoSpaceDN w:val="0"/>
        <w:adjustRightInd w:val="0"/>
        <w:spacing w:before="235" w:after="0" w:line="269" w:lineRule="exact"/>
        <w:rPr>
          <w:rFonts w:ascii="Times New Roman" w:eastAsia="SimSun" w:hAnsi="Times New Roman" w:cs="Times New Roman"/>
          <w:color w:val="000000"/>
          <w:lang w:val="sr-Cyrl-RS" w:eastAsia="zh-CN"/>
        </w:rPr>
      </w:pPr>
      <w:r w:rsidRPr="0017652F">
        <w:rPr>
          <w:rFonts w:ascii="Times New Roman" w:eastAsia="SimSun" w:hAnsi="Times New Roman" w:cs="Times New Roman"/>
          <w:color w:val="000000"/>
          <w:lang w:val="sr-Cyrl-RS" w:eastAsia="zh-CN"/>
        </w:rPr>
        <w:t>Изјаву дајем у својству (заокружити):</w:t>
      </w:r>
    </w:p>
    <w:p w:rsidR="00B71A56" w:rsidRPr="0017652F" w:rsidRDefault="00B71A56" w:rsidP="00B71A56">
      <w:pPr>
        <w:widowControl w:val="0"/>
        <w:numPr>
          <w:ilvl w:val="0"/>
          <w:numId w:val="39"/>
        </w:numPr>
        <w:shd w:val="clear" w:color="auto" w:fill="FFFFFF"/>
        <w:tabs>
          <w:tab w:val="left" w:pos="1373"/>
        </w:tabs>
        <w:autoSpaceDE w:val="0"/>
        <w:autoSpaceDN w:val="0"/>
        <w:adjustRightInd w:val="0"/>
        <w:spacing w:after="0" w:line="240" w:lineRule="auto"/>
        <w:ind w:left="1373" w:right="10" w:hanging="355"/>
        <w:jc w:val="both"/>
        <w:rPr>
          <w:rFonts w:ascii="Times New Roman" w:eastAsia="SimSun" w:hAnsi="Times New Roman" w:cs="Times New Roman"/>
          <w:color w:val="000000"/>
          <w:lang w:val="sr-Cyrl-RS" w:eastAsia="zh-CN"/>
        </w:rPr>
      </w:pPr>
      <w:r w:rsidRPr="0017652F">
        <w:rPr>
          <w:rFonts w:ascii="Times New Roman" w:eastAsia="SimSun" w:hAnsi="Times New Roman" w:cs="Times New Roman"/>
          <w:color w:val="000000"/>
          <w:lang w:val="sr-Cyrl-RS" w:eastAsia="zh-CN"/>
        </w:rPr>
        <w:t>Понуђача;</w:t>
      </w:r>
    </w:p>
    <w:p w:rsidR="00B71A56" w:rsidRPr="0017652F" w:rsidRDefault="00B71A56" w:rsidP="00B71A56">
      <w:pPr>
        <w:widowControl w:val="0"/>
        <w:numPr>
          <w:ilvl w:val="0"/>
          <w:numId w:val="39"/>
        </w:numPr>
        <w:shd w:val="clear" w:color="auto" w:fill="FFFFFF"/>
        <w:tabs>
          <w:tab w:val="left" w:pos="1373"/>
        </w:tabs>
        <w:autoSpaceDE w:val="0"/>
        <w:autoSpaceDN w:val="0"/>
        <w:adjustRightInd w:val="0"/>
        <w:spacing w:after="0" w:line="240" w:lineRule="auto"/>
        <w:ind w:left="1373" w:right="10" w:hanging="355"/>
        <w:jc w:val="both"/>
        <w:rPr>
          <w:rFonts w:ascii="Times New Roman" w:eastAsia="SimSun" w:hAnsi="Times New Roman" w:cs="Times New Roman"/>
          <w:color w:val="000000"/>
          <w:lang w:val="sr-Cyrl-RS" w:eastAsia="zh-CN"/>
        </w:rPr>
      </w:pPr>
      <w:r w:rsidRPr="0017652F">
        <w:rPr>
          <w:rFonts w:ascii="Times New Roman" w:eastAsia="SimSun" w:hAnsi="Times New Roman" w:cs="Times New Roman"/>
          <w:color w:val="000000"/>
          <w:lang w:val="sr-Cyrl-RS" w:eastAsia="zh-CN"/>
        </w:rPr>
        <w:t>Понуђач из групе Понуђача.</w:t>
      </w:r>
    </w:p>
    <w:p w:rsidR="00B71A56" w:rsidRPr="0017652F" w:rsidRDefault="00B71A56" w:rsidP="00B71A56">
      <w:pPr>
        <w:widowControl w:val="0"/>
        <w:shd w:val="clear" w:color="auto" w:fill="FFFFFF"/>
        <w:autoSpaceDE w:val="0"/>
        <w:autoSpaceDN w:val="0"/>
        <w:adjustRightInd w:val="0"/>
        <w:spacing w:after="0" w:line="240" w:lineRule="auto"/>
        <w:rPr>
          <w:rFonts w:ascii="Times New Roman" w:eastAsia="SimSun" w:hAnsi="Times New Roman" w:cs="Times New Roman"/>
          <w:color w:val="000000"/>
          <w:lang w:val="sr-Cyrl-RS" w:eastAsia="zh-CN"/>
        </w:rPr>
      </w:pPr>
    </w:p>
    <w:p w:rsidR="00B71A56" w:rsidRPr="0017652F" w:rsidRDefault="00B71A56" w:rsidP="00B71A56">
      <w:pPr>
        <w:widowControl w:val="0"/>
        <w:shd w:val="clear" w:color="auto" w:fill="FFFFFF"/>
        <w:autoSpaceDE w:val="0"/>
        <w:autoSpaceDN w:val="0"/>
        <w:adjustRightInd w:val="0"/>
        <w:spacing w:before="235" w:after="0" w:line="269" w:lineRule="exact"/>
        <w:rPr>
          <w:rFonts w:ascii="Times New Roman" w:eastAsia="SimSun" w:hAnsi="Times New Roman" w:cs="Times New Roman"/>
          <w:color w:val="000000"/>
          <w:lang w:val="sr-Cyrl-RS" w:eastAsia="zh-CN"/>
        </w:rPr>
      </w:pPr>
      <w:r w:rsidRPr="0017652F">
        <w:rPr>
          <w:rFonts w:ascii="Times New Roman" w:eastAsia="SimSun" w:hAnsi="Times New Roman" w:cs="Times New Roman"/>
          <w:color w:val="000000"/>
          <w:lang w:val="sr-Cyrl-RS" w:eastAsia="zh-CN"/>
        </w:rPr>
        <w:t>Под пуном моралном, материјалном и кривичном одговорношћу дајем следећу</w:t>
      </w:r>
    </w:p>
    <w:p w:rsidR="00B71A56" w:rsidRPr="0017652F" w:rsidRDefault="00B71A56" w:rsidP="00B71A56">
      <w:pPr>
        <w:widowControl w:val="0"/>
        <w:shd w:val="clear" w:color="auto" w:fill="FFFFFF"/>
        <w:autoSpaceDE w:val="0"/>
        <w:autoSpaceDN w:val="0"/>
        <w:adjustRightInd w:val="0"/>
        <w:spacing w:before="235" w:after="0" w:line="269" w:lineRule="exact"/>
        <w:rPr>
          <w:rFonts w:ascii="Times New Roman" w:eastAsia="SimSun" w:hAnsi="Times New Roman" w:cs="Times New Roman"/>
          <w:sz w:val="24"/>
          <w:szCs w:val="24"/>
          <w:lang w:val="sr-Cyrl-RS" w:eastAsia="zh-CN"/>
        </w:rPr>
      </w:pPr>
    </w:p>
    <w:p w:rsidR="00B71A56" w:rsidRPr="0017652F" w:rsidRDefault="00B71A56" w:rsidP="00B71A56">
      <w:pPr>
        <w:widowControl w:val="0"/>
        <w:shd w:val="clear" w:color="auto" w:fill="FFFFFF"/>
        <w:autoSpaceDE w:val="0"/>
        <w:autoSpaceDN w:val="0"/>
        <w:adjustRightInd w:val="0"/>
        <w:spacing w:after="0" w:line="269" w:lineRule="exact"/>
        <w:rPr>
          <w:rFonts w:ascii="Times New Roman" w:eastAsia="SimSun" w:hAnsi="Times New Roman" w:cs="Times New Roman"/>
          <w:sz w:val="24"/>
          <w:szCs w:val="24"/>
          <w:lang w:val="sr-Cyrl-RS" w:eastAsia="zh-CN"/>
        </w:rPr>
      </w:pPr>
      <w:r w:rsidRPr="0017652F">
        <w:rPr>
          <w:rFonts w:ascii="Times New Roman" w:eastAsia="SimSun" w:hAnsi="Times New Roman" w:cs="Times New Roman"/>
          <w:b/>
          <w:bCs/>
          <w:color w:val="000000"/>
          <w:sz w:val="24"/>
          <w:szCs w:val="24"/>
          <w:lang w:val="sr-Cyrl-RS" w:eastAsia="zh-CN"/>
        </w:rPr>
        <w:t>ИЗЈАВУ</w:t>
      </w:r>
    </w:p>
    <w:p w:rsidR="00B71A56" w:rsidRPr="0017652F" w:rsidRDefault="00B71A56" w:rsidP="00B71A56">
      <w:pPr>
        <w:widowControl w:val="0"/>
        <w:shd w:val="clear" w:color="auto" w:fill="FFFFFF"/>
        <w:tabs>
          <w:tab w:val="left" w:leader="underscore" w:pos="5822"/>
          <w:tab w:val="left" w:leader="underscore" w:pos="9019"/>
        </w:tabs>
        <w:autoSpaceDE w:val="0"/>
        <w:autoSpaceDN w:val="0"/>
        <w:adjustRightInd w:val="0"/>
        <w:spacing w:before="274" w:after="0" w:line="240" w:lineRule="auto"/>
        <w:jc w:val="both"/>
        <w:rPr>
          <w:rFonts w:ascii="Times New Roman" w:eastAsia="SimSun" w:hAnsi="Times New Roman" w:cs="Times New Roman"/>
          <w:color w:val="000000"/>
          <w:lang w:val="sr-Cyrl-RS" w:eastAsia="zh-CN"/>
        </w:rPr>
      </w:pPr>
      <w:r w:rsidRPr="0017652F">
        <w:rPr>
          <w:rFonts w:ascii="Times New Roman" w:eastAsia="SimSun" w:hAnsi="Times New Roman" w:cs="Times New Roman"/>
          <w:color w:val="000000"/>
          <w:lang w:val="sr-Cyrl-RS" w:eastAsia="zh-CN"/>
        </w:rPr>
        <w:t xml:space="preserve">Понуђач/Понуђач из групе Понуђача (заокружити)  </w:t>
      </w:r>
    </w:p>
    <w:p w:rsidR="00B71A56" w:rsidRPr="0017652F" w:rsidRDefault="00B71A56" w:rsidP="00B71A56">
      <w:pPr>
        <w:widowControl w:val="0"/>
        <w:shd w:val="clear" w:color="auto" w:fill="FFFFFF"/>
        <w:tabs>
          <w:tab w:val="left" w:leader="underscore" w:pos="5822"/>
          <w:tab w:val="left" w:leader="underscore" w:pos="9019"/>
        </w:tabs>
        <w:autoSpaceDE w:val="0"/>
        <w:autoSpaceDN w:val="0"/>
        <w:adjustRightInd w:val="0"/>
        <w:spacing w:before="274" w:after="0" w:line="240" w:lineRule="auto"/>
        <w:jc w:val="both"/>
        <w:rPr>
          <w:rFonts w:ascii="Times New Roman" w:eastAsia="SimSun" w:hAnsi="Times New Roman" w:cs="Times New Roman"/>
          <w:color w:val="000000"/>
          <w:lang w:val="sr-Cyrl-RS" w:eastAsia="zh-CN"/>
        </w:rPr>
      </w:pPr>
      <w:r w:rsidRPr="0017652F">
        <w:rPr>
          <w:rFonts w:ascii="Times New Roman" w:eastAsia="SimSun" w:hAnsi="Times New Roman" w:cs="Times New Roman"/>
          <w:color w:val="000000"/>
          <w:lang w:val="sr-Cyrl-RS" w:eastAsia="zh-CN"/>
        </w:rPr>
        <w:t xml:space="preserve">________________________________________ </w:t>
      </w:r>
      <w:r w:rsidRPr="0017652F">
        <w:rPr>
          <w:rFonts w:ascii="Times New Roman" w:eastAsia="SimSun" w:hAnsi="Times New Roman" w:cs="Times New Roman"/>
          <w:color w:val="000000"/>
          <w:spacing w:val="-1"/>
          <w:lang w:val="sr-Cyrl-RS" w:eastAsia="zh-CN"/>
        </w:rPr>
        <w:t>из</w:t>
      </w:r>
      <w:r w:rsidRPr="0017652F">
        <w:rPr>
          <w:rFonts w:ascii="Times New Roman" w:eastAsia="SimSun" w:hAnsi="Times New Roman" w:cs="Times New Roman"/>
          <w:color w:val="000000"/>
          <w:lang w:val="sr-Cyrl-RS" w:eastAsia="zh-CN"/>
        </w:rPr>
        <w:t xml:space="preserve"> __________________________________________,</w:t>
      </w:r>
    </w:p>
    <w:p w:rsidR="00B71A56" w:rsidRPr="0017652F" w:rsidRDefault="00B71A56" w:rsidP="00B71A56">
      <w:pPr>
        <w:widowControl w:val="0"/>
        <w:shd w:val="clear" w:color="auto" w:fill="FFFFFF"/>
        <w:tabs>
          <w:tab w:val="left" w:leader="underscore" w:pos="5822"/>
          <w:tab w:val="left" w:leader="underscore" w:pos="9019"/>
        </w:tabs>
        <w:autoSpaceDE w:val="0"/>
        <w:autoSpaceDN w:val="0"/>
        <w:adjustRightInd w:val="0"/>
        <w:spacing w:before="274" w:after="0" w:line="240" w:lineRule="auto"/>
        <w:jc w:val="both"/>
        <w:rPr>
          <w:rFonts w:ascii="Times New Roman" w:eastAsia="SimSun" w:hAnsi="Times New Roman" w:cs="Times New Roman"/>
          <w:sz w:val="24"/>
          <w:szCs w:val="24"/>
          <w:lang w:val="sr-Cyrl-RS" w:eastAsia="zh-CN"/>
        </w:rPr>
      </w:pPr>
    </w:p>
    <w:p w:rsidR="00B71A56" w:rsidRPr="0017652F" w:rsidRDefault="00B71A56" w:rsidP="00B71A56">
      <w:pPr>
        <w:widowControl w:val="0"/>
        <w:shd w:val="clear" w:color="auto" w:fill="FFFFFF"/>
        <w:tabs>
          <w:tab w:val="left" w:leader="underscore" w:pos="3994"/>
          <w:tab w:val="left" w:leader="underscore" w:pos="9019"/>
        </w:tabs>
        <w:autoSpaceDE w:val="0"/>
        <w:autoSpaceDN w:val="0"/>
        <w:adjustRightInd w:val="0"/>
        <w:spacing w:before="14" w:after="0" w:line="240" w:lineRule="auto"/>
        <w:jc w:val="both"/>
        <w:rPr>
          <w:rFonts w:ascii="Times New Roman" w:eastAsia="SimSun" w:hAnsi="Times New Roman" w:cs="Times New Roman"/>
          <w:color w:val="000000"/>
          <w:lang w:val="sr-Cyrl-RS" w:eastAsia="zh-CN"/>
        </w:rPr>
      </w:pPr>
      <w:r w:rsidRPr="0017652F">
        <w:rPr>
          <w:rFonts w:ascii="Times New Roman" w:eastAsia="SimSun" w:hAnsi="Times New Roman" w:cs="Times New Roman"/>
          <w:color w:val="000000"/>
          <w:lang w:val="sr-Cyrl-RS" w:eastAsia="zh-CN"/>
        </w:rPr>
        <w:t>ул.</w:t>
      </w:r>
      <w:r w:rsidRPr="0017652F">
        <w:rPr>
          <w:rFonts w:ascii="Times New Roman" w:eastAsia="SimSun" w:hAnsi="Times New Roman" w:cs="Times New Roman"/>
          <w:color w:val="000000"/>
          <w:lang w:val="sr-Cyrl-RS" w:eastAsia="zh-CN"/>
        </w:rPr>
        <w:tab/>
        <w:t>, са   матичним   бројем</w:t>
      </w:r>
      <w:r w:rsidRPr="0017652F">
        <w:rPr>
          <w:rFonts w:ascii="Times New Roman" w:eastAsia="SimSun" w:hAnsi="Times New Roman" w:cs="Times New Roman"/>
          <w:color w:val="000000"/>
          <w:lang w:val="sr-Cyrl-RS" w:eastAsia="zh-CN"/>
        </w:rPr>
        <w:tab/>
        <w:t>,</w:t>
      </w:r>
    </w:p>
    <w:p w:rsidR="00B71A56" w:rsidRPr="0017652F" w:rsidRDefault="00B71A56" w:rsidP="00B71A56">
      <w:pPr>
        <w:widowControl w:val="0"/>
        <w:shd w:val="clear" w:color="auto" w:fill="FFFFFF"/>
        <w:tabs>
          <w:tab w:val="left" w:leader="underscore" w:pos="3994"/>
          <w:tab w:val="left" w:leader="underscore" w:pos="9019"/>
        </w:tabs>
        <w:autoSpaceDE w:val="0"/>
        <w:autoSpaceDN w:val="0"/>
        <w:adjustRightInd w:val="0"/>
        <w:spacing w:before="14" w:after="0" w:line="240" w:lineRule="auto"/>
        <w:jc w:val="both"/>
        <w:rPr>
          <w:rFonts w:ascii="Times New Roman" w:eastAsia="SimSun" w:hAnsi="Times New Roman" w:cs="Times New Roman"/>
          <w:sz w:val="24"/>
          <w:szCs w:val="24"/>
          <w:lang w:val="sr-Cyrl-RS" w:eastAsia="zh-CN"/>
        </w:rPr>
      </w:pPr>
    </w:p>
    <w:p w:rsidR="00B71A56" w:rsidRPr="0017652F" w:rsidRDefault="00B71A56" w:rsidP="00B71A56">
      <w:pPr>
        <w:widowControl w:val="0"/>
        <w:shd w:val="clear" w:color="auto" w:fill="FFFFFF"/>
        <w:autoSpaceDE w:val="0"/>
        <w:autoSpaceDN w:val="0"/>
        <w:adjustRightInd w:val="0"/>
        <w:spacing w:before="5" w:after="0" w:line="269" w:lineRule="exact"/>
        <w:jc w:val="both"/>
        <w:rPr>
          <w:rFonts w:ascii="Times New Roman" w:eastAsia="SimSun" w:hAnsi="Times New Roman" w:cs="Times New Roman"/>
          <w:color w:val="000000"/>
          <w:lang w:val="sr-Cyrl-RS" w:eastAsia="zh-CN"/>
        </w:rPr>
      </w:pPr>
      <w:r w:rsidRPr="0017652F">
        <w:rPr>
          <w:rFonts w:ascii="Times New Roman" w:eastAsia="SimSun" w:hAnsi="Times New Roman" w:cs="Times New Roman"/>
          <w:color w:val="000000"/>
          <w:lang w:val="sr-Cyrl-RS" w:eastAsia="zh-CN"/>
        </w:rPr>
        <w:t>испуњава додатне услове утврђене конкурсном документацијом за ЈНМВ бр. 1/</w:t>
      </w:r>
      <w:r w:rsidR="000B2A0F">
        <w:rPr>
          <w:rFonts w:ascii="Times New Roman" w:eastAsia="SimSun" w:hAnsi="Times New Roman" w:cs="Times New Roman"/>
          <w:color w:val="000000"/>
          <w:lang w:val="sr-Cyrl-RS" w:eastAsia="zh-CN"/>
        </w:rPr>
        <w:t>2017</w:t>
      </w:r>
      <w:r w:rsidRPr="0017652F">
        <w:rPr>
          <w:rFonts w:ascii="Times New Roman" w:eastAsia="SimSun" w:hAnsi="Times New Roman" w:cs="Times New Roman"/>
          <w:color w:val="000000"/>
          <w:lang w:val="sr-Cyrl-RS" w:eastAsia="zh-CN"/>
        </w:rPr>
        <w:t>, и то:</w:t>
      </w:r>
    </w:p>
    <w:p w:rsidR="00B71A56" w:rsidRPr="0017652F" w:rsidRDefault="00B71A56" w:rsidP="00B71A56">
      <w:pPr>
        <w:widowControl w:val="0"/>
        <w:shd w:val="clear" w:color="auto" w:fill="FFFFFF"/>
        <w:autoSpaceDE w:val="0"/>
        <w:autoSpaceDN w:val="0"/>
        <w:adjustRightInd w:val="0"/>
        <w:spacing w:before="5" w:after="0" w:line="269" w:lineRule="exact"/>
        <w:jc w:val="both"/>
        <w:rPr>
          <w:rFonts w:ascii="Times New Roman" w:eastAsia="SimSun" w:hAnsi="Times New Roman" w:cs="Times New Roman"/>
          <w:sz w:val="24"/>
          <w:szCs w:val="24"/>
          <w:lang w:val="sr-Cyrl-RS" w:eastAsia="zh-CN"/>
        </w:rPr>
      </w:pPr>
    </w:p>
    <w:p w:rsidR="00B71A56" w:rsidRPr="0017652F" w:rsidRDefault="00B71A56" w:rsidP="00B71A56">
      <w:pPr>
        <w:widowControl w:val="0"/>
        <w:numPr>
          <w:ilvl w:val="0"/>
          <w:numId w:val="40"/>
        </w:numPr>
        <w:shd w:val="clear" w:color="auto" w:fill="FFFFFF"/>
        <w:tabs>
          <w:tab w:val="left" w:pos="1373"/>
        </w:tabs>
        <w:autoSpaceDE w:val="0"/>
        <w:autoSpaceDN w:val="0"/>
        <w:adjustRightInd w:val="0"/>
        <w:spacing w:after="0" w:line="240" w:lineRule="auto"/>
        <w:ind w:left="1418" w:right="10" w:hanging="425"/>
        <w:jc w:val="both"/>
        <w:rPr>
          <w:rFonts w:ascii="Times New Roman" w:eastAsia="SimSun" w:hAnsi="Times New Roman" w:cs="Times New Roman"/>
          <w:color w:val="000000"/>
          <w:lang w:val="sr-Cyrl-RS" w:eastAsia="zh-CN"/>
        </w:rPr>
      </w:pPr>
      <w:r w:rsidRPr="0017652F">
        <w:rPr>
          <w:rFonts w:ascii="Times New Roman" w:eastAsia="SimSun" w:hAnsi="Times New Roman" w:cs="Times New Roman"/>
          <w:color w:val="000000"/>
          <w:lang w:val="sr-Cyrl-RS" w:eastAsia="zh-CN"/>
        </w:rPr>
        <w:t>располаже довољним техничким капацитетом - у моменту подношења понуде поседује/користи пословни-простор на адреси:</w:t>
      </w:r>
    </w:p>
    <w:p w:rsidR="00B71A56" w:rsidRPr="0017652F" w:rsidRDefault="00B71A56" w:rsidP="00B71A56">
      <w:pPr>
        <w:widowControl w:val="0"/>
        <w:shd w:val="clear" w:color="auto" w:fill="FFFFFF"/>
        <w:tabs>
          <w:tab w:val="left" w:pos="1373"/>
        </w:tabs>
        <w:autoSpaceDE w:val="0"/>
        <w:autoSpaceDN w:val="0"/>
        <w:adjustRightInd w:val="0"/>
        <w:spacing w:after="0" w:line="240" w:lineRule="auto"/>
        <w:ind w:right="10"/>
        <w:jc w:val="both"/>
        <w:rPr>
          <w:rFonts w:ascii="Times New Roman" w:eastAsia="SimSun" w:hAnsi="Times New Roman" w:cs="Times New Roman"/>
          <w:color w:val="000000"/>
          <w:lang w:val="sr-Cyrl-RS" w:eastAsia="zh-CN"/>
        </w:rPr>
      </w:pPr>
      <w:r w:rsidRPr="0017652F">
        <w:rPr>
          <w:rFonts w:ascii="Times New Roman" w:eastAsia="SimSun" w:hAnsi="Times New Roman" w:cs="Times New Roman"/>
          <w:color w:val="000000"/>
          <w:lang w:val="sr-Cyrl-RS" w:eastAsia="zh-CN"/>
        </w:rPr>
        <w:t xml:space="preserve">                                    ______________________________________________________________________________;</w:t>
      </w:r>
      <w:r w:rsidRPr="0017652F">
        <w:rPr>
          <w:rFonts w:ascii="Times New Roman" w:eastAsia="SimSun" w:hAnsi="Times New Roman" w:cs="Times New Roman"/>
          <w:color w:val="000000"/>
          <w:lang w:val="sr-Cyrl-RS" w:eastAsia="zh-CN"/>
        </w:rPr>
        <w:cr/>
      </w:r>
    </w:p>
    <w:p w:rsidR="00B71A56" w:rsidRPr="0017652F" w:rsidRDefault="00B71A56" w:rsidP="00B71A56">
      <w:pPr>
        <w:widowControl w:val="0"/>
        <w:numPr>
          <w:ilvl w:val="0"/>
          <w:numId w:val="40"/>
        </w:numPr>
        <w:shd w:val="clear" w:color="auto" w:fill="FFFFFF"/>
        <w:tabs>
          <w:tab w:val="left" w:pos="1373"/>
        </w:tabs>
        <w:autoSpaceDE w:val="0"/>
        <w:autoSpaceDN w:val="0"/>
        <w:adjustRightInd w:val="0"/>
        <w:spacing w:after="0" w:line="240" w:lineRule="auto"/>
        <w:ind w:left="1373" w:right="10" w:hanging="355"/>
        <w:jc w:val="both"/>
        <w:rPr>
          <w:rFonts w:ascii="Times New Roman" w:eastAsia="SimSun" w:hAnsi="Times New Roman" w:cs="Times New Roman"/>
          <w:color w:val="000000"/>
          <w:lang w:val="sr-Cyrl-RS" w:eastAsia="zh-CN"/>
        </w:rPr>
      </w:pPr>
      <w:r w:rsidRPr="0017652F">
        <w:rPr>
          <w:rFonts w:ascii="Times New Roman" w:eastAsia="SimSun" w:hAnsi="Times New Roman" w:cs="Times New Roman"/>
          <w:color w:val="000000"/>
          <w:lang w:val="sr-Cyrl-RS" w:eastAsia="zh-CN"/>
        </w:rPr>
        <w:t xml:space="preserve">располаже довољним кадровским капацитетом </w:t>
      </w:r>
      <w:r>
        <w:rPr>
          <w:rFonts w:ascii="Times New Roman" w:eastAsia="SimSun" w:hAnsi="Times New Roman" w:cs="Times New Roman"/>
          <w:color w:val="000000"/>
          <w:lang w:val="sr-Cyrl-RS" w:eastAsia="zh-CN"/>
        </w:rPr>
        <w:t>–</w:t>
      </w:r>
      <w:r w:rsidRPr="0017652F">
        <w:rPr>
          <w:rFonts w:ascii="Times New Roman" w:eastAsia="SimSun" w:hAnsi="Times New Roman" w:cs="Times New Roman"/>
          <w:color w:val="000000"/>
          <w:lang w:val="sr-Cyrl-RS" w:eastAsia="zh-CN"/>
        </w:rPr>
        <w:t xml:space="preserve"> </w:t>
      </w:r>
      <w:r>
        <w:rPr>
          <w:rFonts w:ascii="Times New Roman" w:eastAsia="SimSun" w:hAnsi="Times New Roman" w:cs="Times New Roman"/>
          <w:color w:val="000000"/>
          <w:lang w:val="sr-Cyrl-RS" w:eastAsia="zh-CN"/>
        </w:rPr>
        <w:t xml:space="preserve">да </w:t>
      </w:r>
      <w:r w:rsidRPr="0017652F">
        <w:rPr>
          <w:rFonts w:ascii="Times New Roman" w:eastAsia="SimSun" w:hAnsi="Times New Roman" w:cs="Times New Roman"/>
          <w:color w:val="000000"/>
          <w:lang w:val="sr-Cyrl-RS" w:eastAsia="zh-CN"/>
        </w:rPr>
        <w:t>има у радном односу на неодређено и/или одређено време ___ (уписати колико – минимум 3) запослена радника који су у непосредној вези са предметом јавне набавке.</w:t>
      </w:r>
    </w:p>
    <w:p w:rsidR="00B71A56" w:rsidRPr="0017652F" w:rsidRDefault="00B71A56" w:rsidP="00B71A56">
      <w:pPr>
        <w:widowControl w:val="0"/>
        <w:shd w:val="clear" w:color="auto" w:fill="FFFFFF"/>
        <w:autoSpaceDE w:val="0"/>
        <w:autoSpaceDN w:val="0"/>
        <w:adjustRightInd w:val="0"/>
        <w:spacing w:before="235" w:after="0" w:line="269" w:lineRule="exact"/>
        <w:rPr>
          <w:rFonts w:ascii="Times New Roman" w:eastAsia="SimSun" w:hAnsi="Times New Roman" w:cs="Times New Roman"/>
          <w:color w:val="000000"/>
          <w:lang w:val="sr-Cyrl-RS" w:eastAsia="zh-CN"/>
        </w:rPr>
      </w:pPr>
      <w:r w:rsidRPr="0017652F">
        <w:rPr>
          <w:rFonts w:ascii="Times New Roman" w:eastAsia="SimSun" w:hAnsi="Times New Roman" w:cs="Times New Roman"/>
          <w:color w:val="000000"/>
          <w:lang w:val="sr-Cyrl-RS" w:eastAsia="zh-CN"/>
        </w:rPr>
        <w:t>Изјави прилажем копије радних књижица радника из тачке 2.</w:t>
      </w:r>
    </w:p>
    <w:p w:rsidR="00B71A56" w:rsidRPr="0017652F" w:rsidRDefault="00B71A56" w:rsidP="00B71A56">
      <w:pPr>
        <w:widowControl w:val="0"/>
        <w:shd w:val="clear" w:color="auto" w:fill="FFFFFF"/>
        <w:autoSpaceDE w:val="0"/>
        <w:autoSpaceDN w:val="0"/>
        <w:adjustRightInd w:val="0"/>
        <w:spacing w:before="235" w:after="0" w:line="269" w:lineRule="exact"/>
        <w:rPr>
          <w:rFonts w:ascii="Times New Roman" w:eastAsia="SimSun" w:hAnsi="Times New Roman" w:cs="Times New Roman"/>
          <w:lang w:val="sr-Cyrl-RS" w:eastAsia="zh-CN"/>
        </w:rPr>
      </w:pPr>
      <w:r>
        <w:rPr>
          <w:rFonts w:ascii="Times New Roman" w:eastAsia="SimSun" w:hAnsi="Times New Roman" w:cs="Times New Roman"/>
          <w:color w:val="000000"/>
          <w:lang w:val="sr-Cyrl-RS" w:eastAsia="zh-CN"/>
        </w:rPr>
        <w:t>Изјави прилажем и оригиналну или оверену копију потврде</w:t>
      </w:r>
      <w:r w:rsidRPr="0017652F">
        <w:rPr>
          <w:rFonts w:ascii="Times New Roman" w:eastAsia="SimSun" w:hAnsi="Times New Roman" w:cs="Times New Roman"/>
          <w:color w:val="000000"/>
          <w:lang w:val="sr-Cyrl-RS" w:eastAsia="zh-CN"/>
        </w:rPr>
        <w:t xml:space="preserve"> о чланству Националне асоцијације туристичких агенција YUTA, важећи </w:t>
      </w:r>
      <w:r w:rsidRPr="0017652F">
        <w:rPr>
          <w:rFonts w:ascii="Times New Roman" w:hAnsi="Times New Roman"/>
          <w:color w:val="000000"/>
          <w:spacing w:val="-3"/>
          <w:sz w:val="24"/>
          <w:szCs w:val="24"/>
          <w:lang w:val="sr-Cyrl-RS"/>
        </w:rPr>
        <w:t xml:space="preserve">Passenger sales agency agreement  потписан са  IATA или лиценцу, </w:t>
      </w:r>
      <w:r w:rsidRPr="0017652F">
        <w:rPr>
          <w:rFonts w:ascii="Times New Roman" w:eastAsia="SimSun" w:hAnsi="Times New Roman" w:cs="Times New Roman"/>
          <w:color w:val="000000"/>
          <w:lang w:val="sr-Cyrl-RS" w:eastAsia="zh-CN"/>
        </w:rPr>
        <w:t xml:space="preserve">фотокопије биланса стања и биланса успеха за </w:t>
      </w:r>
      <w:r w:rsidR="00146727">
        <w:rPr>
          <w:rFonts w:ascii="Times New Roman" w:eastAsia="SimSun" w:hAnsi="Times New Roman" w:cs="Times New Roman"/>
          <w:color w:val="000000"/>
          <w:lang w:val="sr-Cyrl-RS" w:eastAsia="zh-CN"/>
        </w:rPr>
        <w:t>2016</w:t>
      </w:r>
      <w:r w:rsidRPr="0017652F">
        <w:rPr>
          <w:rFonts w:ascii="Times New Roman" w:eastAsia="SimSun" w:hAnsi="Times New Roman" w:cs="Times New Roman"/>
          <w:color w:val="000000"/>
          <w:lang w:val="sr-Cyrl-RS" w:eastAsia="zh-CN"/>
        </w:rPr>
        <w:t>. годину</w:t>
      </w:r>
      <w:r w:rsidRPr="0017652F">
        <w:rPr>
          <w:rFonts w:ascii="Times New Roman" w:eastAsia="SimSun" w:hAnsi="Times New Roman" w:cs="Times New Roman"/>
          <w:lang w:val="sr-Cyrl-RS" w:eastAsia="zh-CN"/>
        </w:rPr>
        <w:t>, доказ да користим глобалне резервационе системе за хотелски смештај и авио превоз.</w:t>
      </w:r>
    </w:p>
    <w:p w:rsidR="00B71A56" w:rsidRPr="0017652F" w:rsidRDefault="00B71A56" w:rsidP="00B71A56">
      <w:pPr>
        <w:widowControl w:val="0"/>
        <w:autoSpaceDE w:val="0"/>
        <w:autoSpaceDN w:val="0"/>
        <w:adjustRightInd w:val="0"/>
        <w:spacing w:after="0" w:line="240" w:lineRule="auto"/>
        <w:rPr>
          <w:rFonts w:ascii="Times New Roman" w:eastAsia="SimSun" w:hAnsi="Times New Roman" w:cs="Times New Roman"/>
          <w:sz w:val="24"/>
          <w:szCs w:val="24"/>
          <w:lang w:val="sr-Cyrl-RS" w:eastAsia="zh-CN"/>
        </w:rPr>
      </w:pPr>
    </w:p>
    <w:p w:rsidR="00B71A56" w:rsidRPr="0017652F" w:rsidRDefault="00B71A56" w:rsidP="00B71A56">
      <w:pPr>
        <w:widowControl w:val="0"/>
        <w:autoSpaceDE w:val="0"/>
        <w:autoSpaceDN w:val="0"/>
        <w:adjustRightInd w:val="0"/>
        <w:spacing w:after="0" w:line="240" w:lineRule="auto"/>
        <w:rPr>
          <w:rFonts w:ascii="Times New Roman" w:eastAsia="SimSun" w:hAnsi="Times New Roman" w:cs="Times New Roman"/>
          <w:sz w:val="24"/>
          <w:szCs w:val="24"/>
          <w:lang w:val="sr-Cyrl-RS" w:eastAsia="zh-CN"/>
        </w:rPr>
      </w:pPr>
    </w:p>
    <w:tbl>
      <w:tblPr>
        <w:tblW w:w="0" w:type="auto"/>
        <w:jc w:val="center"/>
        <w:tblLook w:val="04A0" w:firstRow="1" w:lastRow="0" w:firstColumn="1" w:lastColumn="0" w:noHBand="0" w:noVBand="1"/>
      </w:tblPr>
      <w:tblGrid>
        <w:gridCol w:w="3342"/>
        <w:gridCol w:w="2602"/>
        <w:gridCol w:w="4083"/>
      </w:tblGrid>
      <w:tr w:rsidR="00B71A56" w:rsidRPr="0017652F" w:rsidTr="00CE094D">
        <w:trPr>
          <w:jc w:val="center"/>
        </w:trPr>
        <w:tc>
          <w:tcPr>
            <w:tcW w:w="3342" w:type="dxa"/>
            <w:shd w:val="clear" w:color="auto" w:fill="auto"/>
          </w:tcPr>
          <w:p w:rsidR="00B71A56" w:rsidRPr="0017652F" w:rsidRDefault="00B71A56" w:rsidP="00CE094D">
            <w:pPr>
              <w:widowControl w:val="0"/>
              <w:kinsoku w:val="0"/>
              <w:overflowPunct w:val="0"/>
              <w:autoSpaceDE w:val="0"/>
              <w:autoSpaceDN w:val="0"/>
              <w:adjustRightInd w:val="0"/>
              <w:spacing w:after="0" w:line="200" w:lineRule="exact"/>
              <w:rPr>
                <w:rFonts w:ascii="Times New Roman" w:eastAsia="SimSun" w:hAnsi="Times New Roman" w:cs="Times New Roman"/>
                <w:lang w:val="sr-Cyrl-RS" w:eastAsia="zh-CN"/>
              </w:rPr>
            </w:pPr>
            <w:r w:rsidRPr="0017652F">
              <w:rPr>
                <w:rFonts w:ascii="Times New Roman" w:eastAsia="SimSun" w:hAnsi="Times New Roman" w:cs="Times New Roman"/>
                <w:lang w:val="sr-Cyrl-RS" w:eastAsia="zh-CN"/>
              </w:rPr>
              <w:t>Место и датум:</w:t>
            </w:r>
          </w:p>
        </w:tc>
        <w:tc>
          <w:tcPr>
            <w:tcW w:w="2602" w:type="dxa"/>
            <w:shd w:val="clear" w:color="auto" w:fill="auto"/>
          </w:tcPr>
          <w:p w:rsidR="00B71A56" w:rsidRPr="0017652F" w:rsidRDefault="00B71A56" w:rsidP="00CE094D">
            <w:pPr>
              <w:widowControl w:val="0"/>
              <w:kinsoku w:val="0"/>
              <w:overflowPunct w:val="0"/>
              <w:autoSpaceDE w:val="0"/>
              <w:autoSpaceDN w:val="0"/>
              <w:adjustRightInd w:val="0"/>
              <w:spacing w:after="0" w:line="200" w:lineRule="exact"/>
              <w:rPr>
                <w:rFonts w:ascii="Times New Roman" w:eastAsia="SimSun" w:hAnsi="Times New Roman" w:cs="Times New Roman"/>
                <w:lang w:val="sr-Cyrl-RS" w:eastAsia="zh-CN"/>
              </w:rPr>
            </w:pPr>
          </w:p>
        </w:tc>
        <w:tc>
          <w:tcPr>
            <w:tcW w:w="4083" w:type="dxa"/>
            <w:tcBorders>
              <w:top w:val="single" w:sz="4" w:space="0" w:color="auto"/>
              <w:bottom w:val="single" w:sz="4" w:space="0" w:color="auto"/>
            </w:tcBorders>
            <w:shd w:val="clear" w:color="auto" w:fill="auto"/>
          </w:tcPr>
          <w:p w:rsidR="00B71A56" w:rsidRPr="0017652F" w:rsidRDefault="00B71A56" w:rsidP="00CE094D">
            <w:pPr>
              <w:widowControl w:val="0"/>
              <w:kinsoku w:val="0"/>
              <w:overflowPunct w:val="0"/>
              <w:autoSpaceDE w:val="0"/>
              <w:autoSpaceDN w:val="0"/>
              <w:adjustRightInd w:val="0"/>
              <w:spacing w:after="0" w:line="200" w:lineRule="exact"/>
              <w:jc w:val="center"/>
              <w:rPr>
                <w:rFonts w:ascii="Times New Roman" w:eastAsia="SimSun" w:hAnsi="Times New Roman" w:cs="Times New Roman"/>
                <w:lang w:val="sr-Cyrl-RS" w:eastAsia="zh-CN"/>
              </w:rPr>
            </w:pPr>
            <w:r w:rsidRPr="0017652F">
              <w:rPr>
                <w:rFonts w:ascii="Times New Roman" w:eastAsia="SimSun" w:hAnsi="Times New Roman" w:cs="Times New Roman"/>
                <w:sz w:val="20"/>
                <w:szCs w:val="20"/>
                <w:lang w:val="sr-Cyrl-RS" w:eastAsia="zh-CN"/>
              </w:rPr>
              <w:t>(уписати својство – Понуђач или друго)</w:t>
            </w:r>
          </w:p>
          <w:p w:rsidR="00B71A56" w:rsidRPr="0017652F" w:rsidRDefault="00B71A56" w:rsidP="00CE094D">
            <w:pPr>
              <w:widowControl w:val="0"/>
              <w:kinsoku w:val="0"/>
              <w:overflowPunct w:val="0"/>
              <w:autoSpaceDE w:val="0"/>
              <w:autoSpaceDN w:val="0"/>
              <w:adjustRightInd w:val="0"/>
              <w:spacing w:after="0" w:line="200" w:lineRule="exact"/>
              <w:jc w:val="center"/>
              <w:rPr>
                <w:rFonts w:ascii="Times New Roman" w:eastAsia="SimSun" w:hAnsi="Times New Roman" w:cs="Times New Roman"/>
                <w:lang w:val="sr-Cyrl-RS" w:eastAsia="zh-CN"/>
              </w:rPr>
            </w:pPr>
          </w:p>
          <w:p w:rsidR="00B71A56" w:rsidRPr="0017652F" w:rsidRDefault="00B71A56" w:rsidP="00CE094D">
            <w:pPr>
              <w:widowControl w:val="0"/>
              <w:kinsoku w:val="0"/>
              <w:overflowPunct w:val="0"/>
              <w:autoSpaceDE w:val="0"/>
              <w:autoSpaceDN w:val="0"/>
              <w:adjustRightInd w:val="0"/>
              <w:spacing w:after="0" w:line="200" w:lineRule="exact"/>
              <w:jc w:val="center"/>
              <w:rPr>
                <w:rFonts w:ascii="Times New Roman" w:eastAsia="SimSun" w:hAnsi="Times New Roman" w:cs="Times New Roman"/>
                <w:lang w:val="sr-Cyrl-RS" w:eastAsia="zh-CN"/>
              </w:rPr>
            </w:pPr>
          </w:p>
          <w:p w:rsidR="00B71A56" w:rsidRPr="0017652F" w:rsidRDefault="00B71A56" w:rsidP="00CE094D">
            <w:pPr>
              <w:widowControl w:val="0"/>
              <w:kinsoku w:val="0"/>
              <w:overflowPunct w:val="0"/>
              <w:autoSpaceDE w:val="0"/>
              <w:autoSpaceDN w:val="0"/>
              <w:adjustRightInd w:val="0"/>
              <w:spacing w:after="0" w:line="200" w:lineRule="exact"/>
              <w:jc w:val="center"/>
              <w:rPr>
                <w:rFonts w:ascii="Times New Roman" w:eastAsia="SimSun" w:hAnsi="Times New Roman" w:cs="Times New Roman"/>
                <w:lang w:val="sr-Cyrl-RS" w:eastAsia="zh-CN"/>
              </w:rPr>
            </w:pPr>
          </w:p>
        </w:tc>
      </w:tr>
      <w:tr w:rsidR="00B71A56" w:rsidRPr="0017652F" w:rsidTr="00CE094D">
        <w:trPr>
          <w:jc w:val="center"/>
        </w:trPr>
        <w:tc>
          <w:tcPr>
            <w:tcW w:w="3342" w:type="dxa"/>
            <w:shd w:val="clear" w:color="auto" w:fill="auto"/>
          </w:tcPr>
          <w:p w:rsidR="00B71A56" w:rsidRPr="0017652F" w:rsidRDefault="00B71A56" w:rsidP="00CE094D">
            <w:pPr>
              <w:widowControl w:val="0"/>
              <w:kinsoku w:val="0"/>
              <w:overflowPunct w:val="0"/>
              <w:autoSpaceDE w:val="0"/>
              <w:autoSpaceDN w:val="0"/>
              <w:adjustRightInd w:val="0"/>
              <w:spacing w:after="0" w:line="200" w:lineRule="exact"/>
              <w:rPr>
                <w:rFonts w:ascii="Times New Roman" w:eastAsia="SimSun" w:hAnsi="Times New Roman" w:cs="Times New Roman"/>
                <w:lang w:val="sr-Cyrl-RS" w:eastAsia="zh-CN"/>
              </w:rPr>
            </w:pPr>
          </w:p>
        </w:tc>
        <w:tc>
          <w:tcPr>
            <w:tcW w:w="2602" w:type="dxa"/>
            <w:shd w:val="clear" w:color="auto" w:fill="auto"/>
          </w:tcPr>
          <w:p w:rsidR="00B71A56" w:rsidRPr="0017652F" w:rsidRDefault="00B71A56" w:rsidP="00CE094D">
            <w:pPr>
              <w:widowControl w:val="0"/>
              <w:kinsoku w:val="0"/>
              <w:overflowPunct w:val="0"/>
              <w:autoSpaceDE w:val="0"/>
              <w:autoSpaceDN w:val="0"/>
              <w:adjustRightInd w:val="0"/>
              <w:spacing w:after="0" w:line="200" w:lineRule="exact"/>
              <w:jc w:val="center"/>
              <w:rPr>
                <w:rFonts w:ascii="Times New Roman" w:eastAsia="SimSun" w:hAnsi="Times New Roman" w:cs="Times New Roman"/>
                <w:lang w:val="sr-Cyrl-RS" w:eastAsia="zh-CN"/>
              </w:rPr>
            </w:pPr>
            <w:r w:rsidRPr="0017652F">
              <w:rPr>
                <w:rFonts w:ascii="Times New Roman" w:eastAsia="SimSun" w:hAnsi="Times New Roman" w:cs="Times New Roman"/>
                <w:lang w:val="sr-Cyrl-RS" w:eastAsia="zh-CN"/>
              </w:rPr>
              <w:t>М.П.</w:t>
            </w:r>
          </w:p>
        </w:tc>
        <w:tc>
          <w:tcPr>
            <w:tcW w:w="4083" w:type="dxa"/>
            <w:tcBorders>
              <w:top w:val="single" w:sz="4" w:space="0" w:color="auto"/>
            </w:tcBorders>
            <w:shd w:val="clear" w:color="auto" w:fill="auto"/>
          </w:tcPr>
          <w:p w:rsidR="00B71A56" w:rsidRPr="0017652F" w:rsidRDefault="00B71A56" w:rsidP="00CE094D">
            <w:pPr>
              <w:widowControl w:val="0"/>
              <w:kinsoku w:val="0"/>
              <w:overflowPunct w:val="0"/>
              <w:autoSpaceDE w:val="0"/>
              <w:autoSpaceDN w:val="0"/>
              <w:adjustRightInd w:val="0"/>
              <w:spacing w:after="0" w:line="200" w:lineRule="exact"/>
              <w:jc w:val="center"/>
              <w:rPr>
                <w:rFonts w:ascii="Times New Roman" w:eastAsia="SimSun" w:hAnsi="Times New Roman" w:cs="Times New Roman"/>
                <w:lang w:val="sr-Cyrl-RS" w:eastAsia="zh-CN"/>
              </w:rPr>
            </w:pPr>
            <w:r w:rsidRPr="0017652F">
              <w:rPr>
                <w:rFonts w:ascii="Times New Roman" w:eastAsia="SimSun" w:hAnsi="Times New Roman" w:cs="Times New Roman"/>
                <w:lang w:val="sr-Cyrl-RS" w:eastAsia="zh-CN"/>
              </w:rPr>
              <w:t>(потпис овлашћеног лица)</w:t>
            </w:r>
          </w:p>
        </w:tc>
      </w:tr>
    </w:tbl>
    <w:p w:rsidR="00B71A56" w:rsidRPr="0017652F" w:rsidRDefault="00B71A56" w:rsidP="00B71A56">
      <w:pPr>
        <w:widowControl w:val="0"/>
        <w:kinsoku w:val="0"/>
        <w:overflowPunct w:val="0"/>
        <w:autoSpaceDE w:val="0"/>
        <w:autoSpaceDN w:val="0"/>
        <w:adjustRightInd w:val="0"/>
        <w:spacing w:before="49" w:after="0" w:line="240" w:lineRule="auto"/>
        <w:ind w:right="181"/>
        <w:jc w:val="center"/>
        <w:outlineLvl w:val="0"/>
        <w:rPr>
          <w:rFonts w:ascii="Times New Roman" w:eastAsia="SimSun" w:hAnsi="Times New Roman" w:cs="Times New Roman"/>
          <w:b/>
          <w:bCs/>
          <w:sz w:val="24"/>
          <w:szCs w:val="24"/>
          <w:lang w:val="sr-Cyrl-RS" w:eastAsia="zh-CN"/>
        </w:rPr>
      </w:pPr>
    </w:p>
    <w:p w:rsidR="00B71A56" w:rsidRPr="0017652F" w:rsidRDefault="00B71A56" w:rsidP="00B71A56">
      <w:pPr>
        <w:widowControl w:val="0"/>
        <w:kinsoku w:val="0"/>
        <w:overflowPunct w:val="0"/>
        <w:autoSpaceDE w:val="0"/>
        <w:autoSpaceDN w:val="0"/>
        <w:adjustRightInd w:val="0"/>
        <w:spacing w:after="0" w:line="240" w:lineRule="auto"/>
        <w:rPr>
          <w:rFonts w:ascii="Times New Roman" w:eastAsia="SimSun" w:hAnsi="Times New Roman" w:cs="Times New Roman"/>
          <w:b/>
          <w:bCs/>
          <w:w w:val="99"/>
          <w:sz w:val="20"/>
          <w:szCs w:val="20"/>
          <w:u w:val="thick"/>
          <w:lang w:val="sr-Cyrl-RS" w:eastAsia="zh-CN"/>
        </w:rPr>
      </w:pPr>
      <w:r w:rsidRPr="0017652F">
        <w:rPr>
          <w:rFonts w:ascii="Times New Roman" w:eastAsia="SimSun" w:hAnsi="Times New Roman" w:cs="Times New Roman"/>
          <w:b/>
          <w:bCs/>
          <w:w w:val="99"/>
          <w:sz w:val="20"/>
          <w:szCs w:val="20"/>
          <w:u w:val="thick"/>
          <w:lang w:val="sr-Cyrl-RS" w:eastAsia="zh-CN"/>
        </w:rPr>
        <w:t xml:space="preserve">Н АП ОМ ЕН А: </w:t>
      </w:r>
    </w:p>
    <w:p w:rsidR="00B71A56" w:rsidRPr="0017652F" w:rsidRDefault="00B71A56" w:rsidP="00B71A56">
      <w:pPr>
        <w:widowControl w:val="0"/>
        <w:numPr>
          <w:ilvl w:val="1"/>
          <w:numId w:val="5"/>
        </w:numPr>
        <w:tabs>
          <w:tab w:val="left" w:pos="981"/>
        </w:tabs>
        <w:kinsoku w:val="0"/>
        <w:overflowPunct w:val="0"/>
        <w:autoSpaceDE w:val="0"/>
        <w:autoSpaceDN w:val="0"/>
        <w:adjustRightInd w:val="0"/>
        <w:spacing w:after="0" w:line="240" w:lineRule="exact"/>
        <w:ind w:left="981"/>
        <w:rPr>
          <w:rFonts w:ascii="Times New Roman" w:eastAsia="SimSun" w:hAnsi="Times New Roman" w:cs="Times New Roman"/>
          <w:sz w:val="20"/>
          <w:szCs w:val="20"/>
          <w:lang w:val="sr-Cyrl-RS" w:eastAsia="zh-CN"/>
        </w:rPr>
      </w:pPr>
      <w:r w:rsidRPr="0017652F">
        <w:rPr>
          <w:rFonts w:ascii="Times New Roman" w:eastAsia="SimSun" w:hAnsi="Times New Roman" w:cs="Times New Roman"/>
          <w:sz w:val="20"/>
          <w:szCs w:val="20"/>
          <w:lang w:val="sr-Cyrl-RS" w:eastAsia="zh-CN"/>
        </w:rPr>
        <w:t>Уко</w:t>
      </w:r>
      <w:r w:rsidRPr="0017652F">
        <w:rPr>
          <w:rFonts w:ascii="Times New Roman" w:eastAsia="SimSun" w:hAnsi="Times New Roman" w:cs="Times New Roman"/>
          <w:spacing w:val="-1"/>
          <w:sz w:val="20"/>
          <w:szCs w:val="20"/>
          <w:lang w:val="sr-Cyrl-RS" w:eastAsia="zh-CN"/>
        </w:rPr>
        <w:t>л</w:t>
      </w:r>
      <w:r w:rsidRPr="0017652F">
        <w:rPr>
          <w:rFonts w:ascii="Times New Roman" w:eastAsia="SimSun" w:hAnsi="Times New Roman" w:cs="Times New Roman"/>
          <w:spacing w:val="1"/>
          <w:sz w:val="20"/>
          <w:szCs w:val="20"/>
          <w:lang w:val="sr-Cyrl-RS" w:eastAsia="zh-CN"/>
        </w:rPr>
        <w:t>и</w:t>
      </w:r>
      <w:r w:rsidRPr="0017652F">
        <w:rPr>
          <w:rFonts w:ascii="Times New Roman" w:eastAsia="SimSun" w:hAnsi="Times New Roman" w:cs="Times New Roman"/>
          <w:spacing w:val="-1"/>
          <w:sz w:val="20"/>
          <w:szCs w:val="20"/>
          <w:lang w:val="sr-Cyrl-RS" w:eastAsia="zh-CN"/>
        </w:rPr>
        <w:t>к</w:t>
      </w:r>
      <w:r w:rsidRPr="0017652F">
        <w:rPr>
          <w:rFonts w:ascii="Times New Roman" w:eastAsia="SimSun" w:hAnsi="Times New Roman" w:cs="Times New Roman"/>
          <w:sz w:val="20"/>
          <w:szCs w:val="20"/>
          <w:lang w:val="sr-Cyrl-RS" w:eastAsia="zh-CN"/>
        </w:rPr>
        <w:t>о</w:t>
      </w:r>
      <w:r w:rsidRPr="0017652F">
        <w:rPr>
          <w:rFonts w:ascii="Times New Roman" w:eastAsia="SimSun" w:hAnsi="Times New Roman" w:cs="Times New Roman"/>
          <w:spacing w:val="-6"/>
          <w:sz w:val="20"/>
          <w:szCs w:val="20"/>
          <w:lang w:val="sr-Cyrl-RS" w:eastAsia="zh-CN"/>
        </w:rPr>
        <w:t xml:space="preserve"> </w:t>
      </w:r>
      <w:r w:rsidRPr="0017652F">
        <w:rPr>
          <w:rFonts w:ascii="Times New Roman" w:eastAsia="SimSun" w:hAnsi="Times New Roman" w:cs="Times New Roman"/>
          <w:spacing w:val="-1"/>
          <w:sz w:val="20"/>
          <w:szCs w:val="20"/>
          <w:lang w:val="sr-Cyrl-RS" w:eastAsia="zh-CN"/>
        </w:rPr>
        <w:t>и</w:t>
      </w:r>
      <w:r w:rsidRPr="0017652F">
        <w:rPr>
          <w:rFonts w:ascii="Times New Roman" w:eastAsia="SimSun" w:hAnsi="Times New Roman" w:cs="Times New Roman"/>
          <w:spacing w:val="1"/>
          <w:sz w:val="20"/>
          <w:szCs w:val="20"/>
          <w:lang w:val="sr-Cyrl-RS" w:eastAsia="zh-CN"/>
        </w:rPr>
        <w:t>м</w:t>
      </w:r>
      <w:r w:rsidRPr="0017652F">
        <w:rPr>
          <w:rFonts w:ascii="Times New Roman" w:eastAsia="SimSun" w:hAnsi="Times New Roman" w:cs="Times New Roman"/>
          <w:sz w:val="20"/>
          <w:szCs w:val="20"/>
          <w:lang w:val="sr-Cyrl-RS" w:eastAsia="zh-CN"/>
        </w:rPr>
        <w:t>а</w:t>
      </w:r>
      <w:r w:rsidRPr="0017652F">
        <w:rPr>
          <w:rFonts w:ascii="Times New Roman" w:eastAsia="SimSun" w:hAnsi="Times New Roman" w:cs="Times New Roman"/>
          <w:spacing w:val="-6"/>
          <w:sz w:val="20"/>
          <w:szCs w:val="20"/>
          <w:lang w:val="sr-Cyrl-RS" w:eastAsia="zh-CN"/>
        </w:rPr>
        <w:t xml:space="preserve"> </w:t>
      </w:r>
      <w:r w:rsidRPr="0017652F">
        <w:rPr>
          <w:rFonts w:ascii="Times New Roman" w:eastAsia="SimSun" w:hAnsi="Times New Roman" w:cs="Times New Roman"/>
          <w:sz w:val="20"/>
          <w:szCs w:val="20"/>
          <w:lang w:val="sr-Cyrl-RS" w:eastAsia="zh-CN"/>
        </w:rPr>
        <w:t xml:space="preserve">више </w:t>
      </w:r>
      <w:r w:rsidRPr="0017652F">
        <w:rPr>
          <w:rFonts w:ascii="Times New Roman" w:eastAsia="SimSun" w:hAnsi="Times New Roman" w:cs="Times New Roman"/>
          <w:spacing w:val="-6"/>
          <w:sz w:val="20"/>
          <w:szCs w:val="20"/>
          <w:lang w:val="sr-Cyrl-RS" w:eastAsia="zh-CN"/>
        </w:rPr>
        <w:t>Понуђача  из групе Понуђача овај о</w:t>
      </w:r>
      <w:r w:rsidRPr="0017652F">
        <w:rPr>
          <w:rFonts w:ascii="Times New Roman" w:eastAsia="SimSun" w:hAnsi="Times New Roman" w:cs="Times New Roman"/>
          <w:sz w:val="20"/>
          <w:szCs w:val="20"/>
          <w:lang w:val="sr-Cyrl-RS" w:eastAsia="zh-CN"/>
        </w:rPr>
        <w:t>бразац</w:t>
      </w:r>
      <w:r w:rsidRPr="0017652F">
        <w:rPr>
          <w:rFonts w:ascii="Times New Roman" w:eastAsia="SimSun" w:hAnsi="Times New Roman" w:cs="Times New Roman"/>
          <w:spacing w:val="-4"/>
          <w:sz w:val="20"/>
          <w:szCs w:val="20"/>
          <w:lang w:val="sr-Cyrl-RS" w:eastAsia="zh-CN"/>
        </w:rPr>
        <w:t xml:space="preserve"> </w:t>
      </w:r>
      <w:r w:rsidRPr="0017652F">
        <w:rPr>
          <w:rFonts w:ascii="Times New Roman" w:eastAsia="SimSun" w:hAnsi="Times New Roman" w:cs="Times New Roman"/>
          <w:spacing w:val="1"/>
          <w:sz w:val="20"/>
          <w:szCs w:val="20"/>
          <w:lang w:val="sr-Cyrl-RS" w:eastAsia="zh-CN"/>
        </w:rPr>
        <w:t>се копира у довољном броју примерака за сваког од њих</w:t>
      </w:r>
      <w:r w:rsidRPr="0017652F">
        <w:rPr>
          <w:rFonts w:ascii="Times New Roman" w:eastAsia="SimSun" w:hAnsi="Times New Roman" w:cs="Times New Roman"/>
          <w:sz w:val="20"/>
          <w:szCs w:val="20"/>
          <w:lang w:val="sr-Cyrl-RS" w:eastAsia="zh-CN"/>
        </w:rPr>
        <w:t>.</w:t>
      </w:r>
    </w:p>
    <w:p w:rsidR="00B71A56" w:rsidRPr="0017652F" w:rsidRDefault="00B71A56" w:rsidP="00B71A56">
      <w:pPr>
        <w:widowControl w:val="0"/>
        <w:numPr>
          <w:ilvl w:val="1"/>
          <w:numId w:val="5"/>
        </w:numPr>
        <w:tabs>
          <w:tab w:val="left" w:pos="981"/>
        </w:tabs>
        <w:kinsoku w:val="0"/>
        <w:overflowPunct w:val="0"/>
        <w:autoSpaceDE w:val="0"/>
        <w:autoSpaceDN w:val="0"/>
        <w:adjustRightInd w:val="0"/>
        <w:spacing w:after="0" w:line="240" w:lineRule="exact"/>
        <w:ind w:left="981"/>
        <w:rPr>
          <w:rFonts w:ascii="Times New Roman" w:eastAsia="SimSun" w:hAnsi="Times New Roman" w:cs="Times New Roman"/>
          <w:sz w:val="20"/>
          <w:szCs w:val="20"/>
          <w:lang w:val="sr-Cyrl-RS" w:eastAsia="zh-CN"/>
        </w:rPr>
      </w:pPr>
      <w:r w:rsidRPr="0017652F">
        <w:rPr>
          <w:rFonts w:ascii="Times New Roman" w:eastAsia="SimSun" w:hAnsi="Times New Roman" w:cs="Times New Roman"/>
          <w:sz w:val="20"/>
          <w:szCs w:val="20"/>
          <w:lang w:val="sr-Cyrl-RS" w:eastAsia="zh-CN"/>
        </w:rPr>
        <w:t>Изјави се прилажу копије радних књижица радника из тачке 2. Изјаве.</w:t>
      </w:r>
    </w:p>
    <w:p w:rsidR="00B71A56" w:rsidRPr="0017652F" w:rsidRDefault="00B71A56" w:rsidP="00B71A56">
      <w:pPr>
        <w:widowControl w:val="0"/>
        <w:numPr>
          <w:ilvl w:val="1"/>
          <w:numId w:val="5"/>
        </w:numPr>
        <w:tabs>
          <w:tab w:val="left" w:pos="981"/>
        </w:tabs>
        <w:kinsoku w:val="0"/>
        <w:overflowPunct w:val="0"/>
        <w:autoSpaceDE w:val="0"/>
        <w:autoSpaceDN w:val="0"/>
        <w:adjustRightInd w:val="0"/>
        <w:spacing w:after="0" w:line="240" w:lineRule="exact"/>
        <w:ind w:left="981"/>
        <w:rPr>
          <w:rFonts w:ascii="Times New Roman" w:eastAsia="SimSun" w:hAnsi="Times New Roman" w:cs="Times New Roman"/>
          <w:sz w:val="20"/>
          <w:szCs w:val="20"/>
          <w:lang w:val="sr-Cyrl-RS" w:eastAsia="zh-CN"/>
        </w:rPr>
      </w:pPr>
      <w:r w:rsidRPr="0017652F">
        <w:rPr>
          <w:rFonts w:ascii="Times New Roman" w:eastAsia="SimSun" w:hAnsi="Times New Roman" w:cs="Times New Roman"/>
          <w:sz w:val="20"/>
          <w:szCs w:val="20"/>
          <w:lang w:val="sr-Cyrl-RS" w:eastAsia="zh-CN"/>
        </w:rPr>
        <w:t>Изјави се прилаже</w:t>
      </w:r>
      <w:r>
        <w:rPr>
          <w:rFonts w:ascii="Times New Roman" w:eastAsia="SimSun" w:hAnsi="Times New Roman" w:cs="Times New Roman"/>
          <w:sz w:val="20"/>
          <w:szCs w:val="20"/>
          <w:lang w:val="sr-Cyrl-RS" w:eastAsia="zh-CN"/>
        </w:rPr>
        <w:t>м</w:t>
      </w:r>
      <w:r w:rsidRPr="0017652F">
        <w:rPr>
          <w:rFonts w:ascii="Times New Roman" w:eastAsia="SimSun" w:hAnsi="Times New Roman" w:cs="Times New Roman"/>
          <w:sz w:val="20"/>
          <w:szCs w:val="20"/>
          <w:lang w:val="sr-Cyrl-RS" w:eastAsia="zh-CN"/>
        </w:rPr>
        <w:t xml:space="preserve"> </w:t>
      </w:r>
      <w:r>
        <w:rPr>
          <w:rFonts w:ascii="Times New Roman" w:eastAsia="SimSun" w:hAnsi="Times New Roman" w:cs="Times New Roman"/>
          <w:sz w:val="20"/>
          <w:szCs w:val="20"/>
          <w:lang w:val="sr-Cyrl-RS" w:eastAsia="zh-CN"/>
        </w:rPr>
        <w:t xml:space="preserve">и </w:t>
      </w:r>
      <w:r w:rsidRPr="00395CFE">
        <w:rPr>
          <w:rFonts w:ascii="Times New Roman" w:eastAsia="SimSun" w:hAnsi="Times New Roman" w:cs="Times New Roman"/>
          <w:sz w:val="20"/>
          <w:szCs w:val="20"/>
          <w:lang w:val="sr-Cyrl-RS" w:eastAsia="zh-CN"/>
        </w:rPr>
        <w:t xml:space="preserve">оригиналну или оверену копију </w:t>
      </w:r>
      <w:r w:rsidRPr="0017652F">
        <w:rPr>
          <w:rFonts w:ascii="Times New Roman" w:eastAsia="SimSun" w:hAnsi="Times New Roman" w:cs="Times New Roman"/>
          <w:sz w:val="20"/>
          <w:szCs w:val="20"/>
          <w:lang w:val="sr-Cyrl-RS" w:eastAsia="zh-CN"/>
        </w:rPr>
        <w:t xml:space="preserve">потврда о чланству у Националној асоцијацији туристичких агенција (YUTA) и важећи </w:t>
      </w:r>
      <w:r w:rsidRPr="0017652F">
        <w:rPr>
          <w:rFonts w:ascii="Times New Roman" w:hAnsi="Times New Roman"/>
          <w:color w:val="000000"/>
          <w:spacing w:val="-3"/>
          <w:sz w:val="20"/>
          <w:szCs w:val="20"/>
          <w:lang w:val="sr-Cyrl-RS"/>
        </w:rPr>
        <w:t>Passenger sales agency agreement  потписан са  IATA</w:t>
      </w:r>
      <w:r w:rsidRPr="0017652F">
        <w:rPr>
          <w:rFonts w:ascii="Times New Roman" w:eastAsia="SimSun" w:hAnsi="Times New Roman" w:cs="Times New Roman"/>
          <w:sz w:val="20"/>
          <w:szCs w:val="20"/>
          <w:lang w:val="sr-Cyrl-RS" w:eastAsia="zh-CN"/>
        </w:rPr>
        <w:t>.</w:t>
      </w:r>
    </w:p>
    <w:p w:rsidR="00B71A56" w:rsidRPr="0017652F" w:rsidRDefault="00B71A56" w:rsidP="00B71A56">
      <w:pPr>
        <w:widowControl w:val="0"/>
        <w:numPr>
          <w:ilvl w:val="1"/>
          <w:numId w:val="5"/>
        </w:numPr>
        <w:tabs>
          <w:tab w:val="left" w:pos="981"/>
        </w:tabs>
        <w:kinsoku w:val="0"/>
        <w:overflowPunct w:val="0"/>
        <w:autoSpaceDE w:val="0"/>
        <w:autoSpaceDN w:val="0"/>
        <w:adjustRightInd w:val="0"/>
        <w:spacing w:after="0" w:line="240" w:lineRule="exact"/>
        <w:ind w:left="981"/>
        <w:rPr>
          <w:rFonts w:ascii="Times New Roman" w:eastAsia="SimSun" w:hAnsi="Times New Roman" w:cs="Times New Roman"/>
          <w:sz w:val="24"/>
          <w:szCs w:val="24"/>
          <w:lang w:val="sr-Cyrl-RS" w:eastAsia="zh-CN"/>
        </w:rPr>
      </w:pPr>
      <w:r w:rsidRPr="0017652F">
        <w:rPr>
          <w:rFonts w:ascii="Times New Roman" w:eastAsia="SimSun" w:hAnsi="Times New Roman" w:cs="Times New Roman"/>
          <w:sz w:val="20"/>
          <w:szCs w:val="20"/>
          <w:lang w:val="sr-Cyrl-RS" w:eastAsia="zh-CN"/>
        </w:rPr>
        <w:t xml:space="preserve">Изјави се прилажу фотокопије биланса стања и биланса успеха за </w:t>
      </w:r>
      <w:r w:rsidR="00146727">
        <w:rPr>
          <w:rFonts w:ascii="Times New Roman" w:eastAsia="SimSun" w:hAnsi="Times New Roman" w:cs="Times New Roman"/>
          <w:sz w:val="20"/>
          <w:szCs w:val="20"/>
          <w:lang w:val="sr-Cyrl-RS" w:eastAsia="zh-CN"/>
        </w:rPr>
        <w:t>2016</w:t>
      </w:r>
      <w:r w:rsidRPr="0017652F">
        <w:rPr>
          <w:rFonts w:ascii="Times New Roman" w:eastAsia="SimSun" w:hAnsi="Times New Roman" w:cs="Times New Roman"/>
          <w:sz w:val="20"/>
          <w:szCs w:val="20"/>
          <w:lang w:val="sr-Cyrl-RS" w:eastAsia="zh-CN"/>
        </w:rPr>
        <w:t>. годину.</w:t>
      </w:r>
      <w:r w:rsidRPr="0017652F">
        <w:rPr>
          <w:rFonts w:ascii="Times New Roman" w:eastAsia="SimSun" w:hAnsi="Times New Roman" w:cs="Times New Roman"/>
          <w:sz w:val="24"/>
          <w:szCs w:val="24"/>
          <w:lang w:val="sr-Cyrl-RS" w:eastAsia="zh-CN"/>
        </w:rPr>
        <w:t xml:space="preserve"> </w:t>
      </w:r>
    </w:p>
    <w:p w:rsidR="00B71A56" w:rsidRPr="0017652F" w:rsidRDefault="00B71A56" w:rsidP="00B71A56">
      <w:pPr>
        <w:widowControl w:val="0"/>
        <w:numPr>
          <w:ilvl w:val="1"/>
          <w:numId w:val="5"/>
        </w:numPr>
        <w:tabs>
          <w:tab w:val="left" w:pos="981"/>
        </w:tabs>
        <w:kinsoku w:val="0"/>
        <w:overflowPunct w:val="0"/>
        <w:autoSpaceDE w:val="0"/>
        <w:autoSpaceDN w:val="0"/>
        <w:adjustRightInd w:val="0"/>
        <w:spacing w:after="0" w:line="240" w:lineRule="exact"/>
        <w:ind w:left="981"/>
        <w:rPr>
          <w:rFonts w:ascii="Times New Roman" w:eastAsia="SimSun" w:hAnsi="Times New Roman" w:cs="Times New Roman"/>
          <w:sz w:val="24"/>
          <w:szCs w:val="24"/>
          <w:lang w:val="sr-Cyrl-RS" w:eastAsia="zh-CN"/>
        </w:rPr>
      </w:pPr>
      <w:r w:rsidRPr="0017652F">
        <w:rPr>
          <w:rFonts w:ascii="Times New Roman" w:eastAsia="SimSun" w:hAnsi="Times New Roman" w:cs="Times New Roman"/>
          <w:sz w:val="20"/>
          <w:szCs w:val="20"/>
          <w:lang w:val="sr-Cyrl-RS" w:eastAsia="zh-CN"/>
        </w:rPr>
        <w:t>Изјави се прилаже доказ о коришћењу глобалних резервационих система за хотелски смештај и авио превоз</w:t>
      </w:r>
      <w:r w:rsidRPr="0017652F">
        <w:rPr>
          <w:rFonts w:ascii="Times New Roman" w:eastAsia="SimSun" w:hAnsi="Times New Roman" w:cs="Times New Roman"/>
          <w:sz w:val="24"/>
          <w:szCs w:val="24"/>
          <w:lang w:val="sr-Cyrl-RS" w:eastAsia="zh-CN"/>
        </w:rPr>
        <w:t>.</w:t>
      </w:r>
    </w:p>
    <w:p w:rsidR="00B71A56" w:rsidRPr="0017652F" w:rsidRDefault="00B71A56" w:rsidP="00B71A56">
      <w:pPr>
        <w:widowControl w:val="0"/>
        <w:kinsoku w:val="0"/>
        <w:overflowPunct w:val="0"/>
        <w:autoSpaceDE w:val="0"/>
        <w:autoSpaceDN w:val="0"/>
        <w:adjustRightInd w:val="0"/>
        <w:spacing w:before="49" w:after="0" w:line="240" w:lineRule="auto"/>
        <w:ind w:right="181"/>
        <w:outlineLvl w:val="0"/>
        <w:rPr>
          <w:rFonts w:ascii="Times New Roman" w:eastAsia="SimSun" w:hAnsi="Times New Roman" w:cs="Times New Roman"/>
          <w:b/>
          <w:bCs/>
          <w:sz w:val="24"/>
          <w:szCs w:val="24"/>
          <w:lang w:val="sr-Cyrl-RS" w:eastAsia="zh-CN"/>
        </w:rPr>
      </w:pPr>
    </w:p>
    <w:p w:rsidR="00B71A56" w:rsidRPr="0017652F" w:rsidRDefault="00B71A56" w:rsidP="00B71A56">
      <w:pPr>
        <w:widowControl w:val="0"/>
        <w:kinsoku w:val="0"/>
        <w:overflowPunct w:val="0"/>
        <w:autoSpaceDE w:val="0"/>
        <w:autoSpaceDN w:val="0"/>
        <w:adjustRightInd w:val="0"/>
        <w:spacing w:before="49" w:after="0" w:line="240" w:lineRule="auto"/>
        <w:ind w:right="181"/>
        <w:jc w:val="center"/>
        <w:outlineLvl w:val="0"/>
        <w:rPr>
          <w:rFonts w:ascii="Times New Roman" w:eastAsia="SimSun" w:hAnsi="Times New Roman" w:cs="Times New Roman"/>
          <w:b/>
          <w:bCs/>
          <w:sz w:val="24"/>
          <w:szCs w:val="24"/>
          <w:lang w:val="sr-Cyrl-RS" w:eastAsia="zh-CN"/>
        </w:rPr>
      </w:pPr>
    </w:p>
    <w:p w:rsidR="00B71A56" w:rsidRPr="0017652F" w:rsidRDefault="00B71A56" w:rsidP="00B71A56">
      <w:pPr>
        <w:widowControl w:val="0"/>
        <w:kinsoku w:val="0"/>
        <w:overflowPunct w:val="0"/>
        <w:autoSpaceDE w:val="0"/>
        <w:autoSpaceDN w:val="0"/>
        <w:adjustRightInd w:val="0"/>
        <w:spacing w:before="49" w:after="0" w:line="240" w:lineRule="auto"/>
        <w:ind w:right="181"/>
        <w:jc w:val="center"/>
        <w:outlineLvl w:val="0"/>
        <w:rPr>
          <w:rFonts w:ascii="Times New Roman" w:eastAsia="SimSun" w:hAnsi="Times New Roman" w:cs="Times New Roman"/>
          <w:sz w:val="24"/>
          <w:szCs w:val="24"/>
          <w:lang w:val="sr-Cyrl-RS" w:eastAsia="zh-CN"/>
        </w:rPr>
      </w:pPr>
      <w:r w:rsidRPr="0017652F">
        <w:rPr>
          <w:rFonts w:ascii="Times New Roman" w:eastAsia="SimSun" w:hAnsi="Times New Roman" w:cs="Times New Roman"/>
          <w:b/>
          <w:bCs/>
          <w:sz w:val="24"/>
          <w:szCs w:val="24"/>
          <w:lang w:val="sr-Cyrl-RS" w:eastAsia="zh-CN"/>
        </w:rPr>
        <w:t xml:space="preserve">9. </w:t>
      </w:r>
      <w:r w:rsidRPr="0017652F">
        <w:rPr>
          <w:rFonts w:ascii="Times New Roman" w:eastAsia="SimSun" w:hAnsi="Times New Roman" w:cs="Times New Roman"/>
          <w:b/>
          <w:bCs/>
          <w:spacing w:val="-1"/>
          <w:sz w:val="24"/>
          <w:szCs w:val="24"/>
          <w:lang w:val="sr-Cyrl-RS" w:eastAsia="zh-CN"/>
        </w:rPr>
        <w:t>М</w:t>
      </w:r>
      <w:r w:rsidRPr="0017652F">
        <w:rPr>
          <w:rFonts w:ascii="Times New Roman" w:eastAsia="SimSun" w:hAnsi="Times New Roman" w:cs="Times New Roman"/>
          <w:b/>
          <w:bCs/>
          <w:sz w:val="24"/>
          <w:szCs w:val="24"/>
          <w:lang w:val="sr-Cyrl-RS" w:eastAsia="zh-CN"/>
        </w:rPr>
        <w:t xml:space="preserve">ОДЕЛ </w:t>
      </w:r>
      <w:r w:rsidRPr="0017652F">
        <w:rPr>
          <w:rFonts w:ascii="Times New Roman" w:eastAsia="SimSun" w:hAnsi="Times New Roman" w:cs="Times New Roman"/>
          <w:b/>
          <w:bCs/>
          <w:spacing w:val="-1"/>
          <w:sz w:val="24"/>
          <w:szCs w:val="24"/>
          <w:lang w:val="sr-Cyrl-RS" w:eastAsia="zh-CN"/>
        </w:rPr>
        <w:t>У</w:t>
      </w:r>
      <w:r w:rsidRPr="0017652F">
        <w:rPr>
          <w:rFonts w:ascii="Times New Roman" w:eastAsia="SimSun" w:hAnsi="Times New Roman" w:cs="Times New Roman"/>
          <w:b/>
          <w:bCs/>
          <w:sz w:val="24"/>
          <w:szCs w:val="24"/>
          <w:lang w:val="sr-Cyrl-RS" w:eastAsia="zh-CN"/>
        </w:rPr>
        <w:t>ГОВО</w:t>
      </w:r>
      <w:r w:rsidRPr="0017652F">
        <w:rPr>
          <w:rFonts w:ascii="Times New Roman" w:eastAsia="SimSun" w:hAnsi="Times New Roman" w:cs="Times New Roman"/>
          <w:b/>
          <w:bCs/>
          <w:spacing w:val="-3"/>
          <w:sz w:val="24"/>
          <w:szCs w:val="24"/>
          <w:lang w:val="sr-Cyrl-RS" w:eastAsia="zh-CN"/>
        </w:rPr>
        <w:t>Р</w:t>
      </w:r>
      <w:r w:rsidRPr="0017652F">
        <w:rPr>
          <w:rFonts w:ascii="Times New Roman" w:eastAsia="SimSun" w:hAnsi="Times New Roman" w:cs="Times New Roman"/>
          <w:b/>
          <w:bCs/>
          <w:sz w:val="24"/>
          <w:szCs w:val="24"/>
          <w:lang w:val="sr-Cyrl-RS" w:eastAsia="zh-CN"/>
        </w:rPr>
        <w:t>А</w:t>
      </w:r>
    </w:p>
    <w:p w:rsidR="00B71A56" w:rsidRPr="0017652F" w:rsidRDefault="00B71A56" w:rsidP="00B71A56">
      <w:pPr>
        <w:widowControl w:val="0"/>
        <w:kinsoku w:val="0"/>
        <w:overflowPunct w:val="0"/>
        <w:autoSpaceDE w:val="0"/>
        <w:autoSpaceDN w:val="0"/>
        <w:adjustRightInd w:val="0"/>
        <w:spacing w:after="0" w:line="240" w:lineRule="auto"/>
        <w:ind w:right="182"/>
        <w:jc w:val="center"/>
        <w:rPr>
          <w:rFonts w:ascii="Times New Roman" w:eastAsia="SimSun" w:hAnsi="Times New Roman" w:cs="Times New Roman"/>
          <w:sz w:val="24"/>
          <w:szCs w:val="24"/>
          <w:lang w:val="sr-Cyrl-RS" w:eastAsia="zh-CN"/>
        </w:rPr>
      </w:pPr>
      <w:r w:rsidRPr="0017652F">
        <w:rPr>
          <w:rFonts w:ascii="Times New Roman" w:eastAsia="SimSun" w:hAnsi="Times New Roman" w:cs="Times New Roman"/>
          <w:b/>
          <w:bCs/>
          <w:sz w:val="24"/>
          <w:szCs w:val="24"/>
          <w:lang w:val="sr-Cyrl-RS" w:eastAsia="zh-CN"/>
        </w:rPr>
        <w:t>О ЈАВНОЈ Н</w:t>
      </w:r>
      <w:r w:rsidRPr="0017652F">
        <w:rPr>
          <w:rFonts w:ascii="Times New Roman" w:eastAsia="SimSun" w:hAnsi="Times New Roman" w:cs="Times New Roman"/>
          <w:b/>
          <w:bCs/>
          <w:spacing w:val="-3"/>
          <w:sz w:val="24"/>
          <w:szCs w:val="24"/>
          <w:lang w:val="sr-Cyrl-RS" w:eastAsia="zh-CN"/>
        </w:rPr>
        <w:t>А</w:t>
      </w:r>
      <w:r w:rsidRPr="0017652F">
        <w:rPr>
          <w:rFonts w:ascii="Times New Roman" w:eastAsia="SimSun" w:hAnsi="Times New Roman" w:cs="Times New Roman"/>
          <w:b/>
          <w:bCs/>
          <w:spacing w:val="1"/>
          <w:sz w:val="24"/>
          <w:szCs w:val="24"/>
          <w:lang w:val="sr-Cyrl-RS" w:eastAsia="zh-CN"/>
        </w:rPr>
        <w:t>Б</w:t>
      </w:r>
      <w:r w:rsidRPr="0017652F">
        <w:rPr>
          <w:rFonts w:ascii="Times New Roman" w:eastAsia="SimSun" w:hAnsi="Times New Roman" w:cs="Times New Roman"/>
          <w:b/>
          <w:bCs/>
          <w:sz w:val="24"/>
          <w:szCs w:val="24"/>
          <w:lang w:val="sr-Cyrl-RS" w:eastAsia="zh-CN"/>
        </w:rPr>
        <w:t>АВ</w:t>
      </w:r>
      <w:r w:rsidRPr="0017652F">
        <w:rPr>
          <w:rFonts w:ascii="Times New Roman" w:eastAsia="SimSun" w:hAnsi="Times New Roman" w:cs="Times New Roman"/>
          <w:b/>
          <w:bCs/>
          <w:spacing w:val="-2"/>
          <w:sz w:val="24"/>
          <w:szCs w:val="24"/>
          <w:lang w:val="sr-Cyrl-RS" w:eastAsia="zh-CN"/>
        </w:rPr>
        <w:t>Ц</w:t>
      </w:r>
      <w:r w:rsidRPr="0017652F">
        <w:rPr>
          <w:rFonts w:ascii="Times New Roman" w:eastAsia="SimSun" w:hAnsi="Times New Roman" w:cs="Times New Roman"/>
          <w:b/>
          <w:bCs/>
          <w:sz w:val="24"/>
          <w:szCs w:val="24"/>
          <w:lang w:val="sr-Cyrl-RS" w:eastAsia="zh-CN"/>
        </w:rPr>
        <w:t>И</w:t>
      </w:r>
      <w:r w:rsidRPr="0017652F">
        <w:rPr>
          <w:rFonts w:ascii="Times New Roman" w:eastAsia="SimSun" w:hAnsi="Times New Roman" w:cs="Times New Roman"/>
          <w:b/>
          <w:bCs/>
          <w:spacing w:val="1"/>
          <w:sz w:val="24"/>
          <w:szCs w:val="24"/>
          <w:lang w:val="sr-Cyrl-RS" w:eastAsia="zh-CN"/>
        </w:rPr>
        <w:t xml:space="preserve"> </w:t>
      </w:r>
      <w:r w:rsidRPr="0017652F">
        <w:rPr>
          <w:rFonts w:ascii="Times New Roman" w:eastAsia="SimSun" w:hAnsi="Times New Roman" w:cs="Times New Roman"/>
          <w:b/>
          <w:bCs/>
          <w:spacing w:val="-1"/>
          <w:sz w:val="24"/>
          <w:szCs w:val="24"/>
          <w:lang w:val="sr-Cyrl-RS" w:eastAsia="zh-CN"/>
        </w:rPr>
        <w:t>У</w:t>
      </w:r>
      <w:r w:rsidRPr="0017652F">
        <w:rPr>
          <w:rFonts w:ascii="Times New Roman" w:eastAsia="SimSun" w:hAnsi="Times New Roman" w:cs="Times New Roman"/>
          <w:b/>
          <w:bCs/>
          <w:sz w:val="24"/>
          <w:szCs w:val="24"/>
          <w:lang w:val="sr-Cyrl-RS" w:eastAsia="zh-CN"/>
        </w:rPr>
        <w:t>СЛ</w:t>
      </w:r>
      <w:r w:rsidRPr="0017652F">
        <w:rPr>
          <w:rFonts w:ascii="Times New Roman" w:eastAsia="SimSun" w:hAnsi="Times New Roman" w:cs="Times New Roman"/>
          <w:b/>
          <w:bCs/>
          <w:spacing w:val="-1"/>
          <w:sz w:val="24"/>
          <w:szCs w:val="24"/>
          <w:lang w:val="sr-Cyrl-RS" w:eastAsia="zh-CN"/>
        </w:rPr>
        <w:t>У</w:t>
      </w:r>
      <w:r w:rsidRPr="0017652F">
        <w:rPr>
          <w:rFonts w:ascii="Times New Roman" w:eastAsia="SimSun" w:hAnsi="Times New Roman" w:cs="Times New Roman"/>
          <w:b/>
          <w:bCs/>
          <w:sz w:val="24"/>
          <w:szCs w:val="24"/>
          <w:lang w:val="sr-Cyrl-RS" w:eastAsia="zh-CN"/>
        </w:rPr>
        <w:t>ГА</w:t>
      </w:r>
    </w:p>
    <w:p w:rsidR="00B71A56" w:rsidRPr="0017652F" w:rsidRDefault="00B71A56" w:rsidP="00B71A56">
      <w:pPr>
        <w:widowControl w:val="0"/>
        <w:autoSpaceDE w:val="0"/>
        <w:autoSpaceDN w:val="0"/>
        <w:adjustRightInd w:val="0"/>
        <w:spacing w:after="0" w:line="240" w:lineRule="auto"/>
        <w:ind w:right="773"/>
        <w:rPr>
          <w:rFonts w:ascii="Times New Roman" w:eastAsia="SimSun" w:hAnsi="Times New Roman" w:cs="Times New Roman"/>
          <w:b/>
          <w:bCs/>
          <w:spacing w:val="-1"/>
          <w:sz w:val="24"/>
          <w:szCs w:val="24"/>
          <w:lang w:val="sr-Cyrl-RS" w:eastAsia="zh-CN"/>
        </w:rPr>
      </w:pPr>
      <w:r w:rsidRPr="00291468">
        <w:rPr>
          <w:rFonts w:ascii="Times New Roman" w:eastAsia="SimSun" w:hAnsi="Times New Roman" w:cs="Times New Roman"/>
          <w:b/>
          <w:bCs/>
          <w:spacing w:val="-1"/>
          <w:sz w:val="24"/>
          <w:szCs w:val="24"/>
          <w:lang w:val="sr-Cyrl-RS" w:eastAsia="zh-CN"/>
        </w:rPr>
        <w:t xml:space="preserve">Услуге путничких агенција и сличне услуге- услуге посредовања за рeзeрвaциjу хотелског смештаја за службена путовања у земљи и иностранству и авио превоза за </w:t>
      </w:r>
      <w:r>
        <w:rPr>
          <w:rFonts w:ascii="Times New Roman" w:eastAsia="SimSun" w:hAnsi="Times New Roman" w:cs="Times New Roman"/>
          <w:b/>
          <w:bCs/>
          <w:spacing w:val="-1"/>
          <w:sz w:val="24"/>
          <w:szCs w:val="24"/>
          <w:lang w:val="sr-Cyrl-RS" w:eastAsia="zh-CN"/>
        </w:rPr>
        <w:t>службена путовања у иностранству</w:t>
      </w:r>
    </w:p>
    <w:p w:rsidR="00B71A56" w:rsidRPr="0017652F" w:rsidRDefault="00B71A56" w:rsidP="00B71A56">
      <w:pPr>
        <w:widowControl w:val="0"/>
        <w:kinsoku w:val="0"/>
        <w:overflowPunct w:val="0"/>
        <w:autoSpaceDE w:val="0"/>
        <w:autoSpaceDN w:val="0"/>
        <w:adjustRightInd w:val="0"/>
        <w:spacing w:after="0" w:line="240" w:lineRule="auto"/>
        <w:ind w:right="773"/>
        <w:jc w:val="center"/>
        <w:rPr>
          <w:rFonts w:ascii="Times New Roman" w:eastAsia="SimSun" w:hAnsi="Times New Roman" w:cs="Times New Roman"/>
          <w:b/>
          <w:bCs/>
          <w:spacing w:val="-1"/>
          <w:sz w:val="24"/>
          <w:szCs w:val="24"/>
          <w:lang w:val="sr-Cyrl-RS" w:eastAsia="zh-CN"/>
        </w:rPr>
      </w:pPr>
      <w:r w:rsidRPr="0017652F">
        <w:rPr>
          <w:rFonts w:ascii="Times New Roman" w:eastAsia="SimSun" w:hAnsi="Times New Roman" w:cs="Times New Roman"/>
          <w:b/>
          <w:bCs/>
          <w:spacing w:val="-1"/>
          <w:sz w:val="24"/>
          <w:szCs w:val="24"/>
          <w:lang w:val="sr-Cyrl-RS" w:eastAsia="zh-CN"/>
        </w:rPr>
        <w:t xml:space="preserve"> (ЈНМВ 1/</w:t>
      </w:r>
      <w:r w:rsidR="000B2A0F">
        <w:rPr>
          <w:rFonts w:ascii="Times New Roman" w:eastAsia="SimSun" w:hAnsi="Times New Roman" w:cs="Times New Roman"/>
          <w:b/>
          <w:bCs/>
          <w:spacing w:val="-1"/>
          <w:sz w:val="24"/>
          <w:szCs w:val="24"/>
          <w:lang w:val="sr-Cyrl-RS" w:eastAsia="zh-CN"/>
        </w:rPr>
        <w:t>2017</w:t>
      </w:r>
      <w:r w:rsidRPr="0017652F">
        <w:rPr>
          <w:rFonts w:ascii="Times New Roman" w:eastAsia="SimSun" w:hAnsi="Times New Roman" w:cs="Times New Roman"/>
          <w:b/>
          <w:bCs/>
          <w:spacing w:val="-1"/>
          <w:sz w:val="24"/>
          <w:szCs w:val="24"/>
          <w:lang w:val="sr-Cyrl-RS" w:eastAsia="zh-CN"/>
        </w:rPr>
        <w:t>)</w:t>
      </w:r>
    </w:p>
    <w:p w:rsidR="00B71A56" w:rsidRPr="0017652F" w:rsidRDefault="00B71A56" w:rsidP="00B71A56">
      <w:pPr>
        <w:widowControl w:val="0"/>
        <w:kinsoku w:val="0"/>
        <w:overflowPunct w:val="0"/>
        <w:autoSpaceDE w:val="0"/>
        <w:autoSpaceDN w:val="0"/>
        <w:adjustRightInd w:val="0"/>
        <w:spacing w:after="0" w:line="240" w:lineRule="auto"/>
        <w:ind w:right="773"/>
        <w:jc w:val="center"/>
        <w:rPr>
          <w:rFonts w:ascii="Times New Roman" w:eastAsia="SimSun" w:hAnsi="Times New Roman" w:cs="Times New Roman"/>
          <w:sz w:val="20"/>
          <w:szCs w:val="20"/>
          <w:lang w:val="sr-Cyrl-RS" w:eastAsia="zh-CN"/>
        </w:rPr>
      </w:pPr>
    </w:p>
    <w:p w:rsidR="00B71A56" w:rsidRPr="0017652F" w:rsidRDefault="00B71A56" w:rsidP="00B71A56">
      <w:pPr>
        <w:widowControl w:val="0"/>
        <w:kinsoku w:val="0"/>
        <w:overflowPunct w:val="0"/>
        <w:autoSpaceDE w:val="0"/>
        <w:autoSpaceDN w:val="0"/>
        <w:adjustRightInd w:val="0"/>
        <w:spacing w:before="2" w:after="0" w:line="200" w:lineRule="exact"/>
        <w:rPr>
          <w:rFonts w:ascii="Times New Roman" w:eastAsia="SimSun" w:hAnsi="Times New Roman" w:cs="Times New Roman"/>
          <w:sz w:val="20"/>
          <w:szCs w:val="20"/>
          <w:lang w:val="sr-Cyrl-RS" w:eastAsia="zh-CN"/>
        </w:rPr>
        <w:sectPr w:rsidR="00B71A56" w:rsidRPr="0017652F">
          <w:pgSz w:w="11907" w:h="16840"/>
          <w:pgMar w:top="1080" w:right="840" w:bottom="860" w:left="1020" w:header="60" w:footer="673" w:gutter="0"/>
          <w:cols w:space="708" w:equalWidth="0">
            <w:col w:w="10047"/>
          </w:cols>
          <w:noEndnote/>
        </w:sectPr>
      </w:pPr>
    </w:p>
    <w:p w:rsidR="00B71A56" w:rsidRPr="0017652F" w:rsidRDefault="00B71A56" w:rsidP="00B71A56">
      <w:pPr>
        <w:widowControl w:val="0"/>
        <w:tabs>
          <w:tab w:val="left" w:pos="3340"/>
        </w:tabs>
        <w:kinsoku w:val="0"/>
        <w:overflowPunct w:val="0"/>
        <w:autoSpaceDE w:val="0"/>
        <w:autoSpaceDN w:val="0"/>
        <w:adjustRightInd w:val="0"/>
        <w:spacing w:before="69" w:after="0" w:line="240" w:lineRule="auto"/>
        <w:rPr>
          <w:rFonts w:ascii="Times New Roman" w:eastAsia="SimSun" w:hAnsi="Times New Roman" w:cs="Times New Roman"/>
          <w:sz w:val="24"/>
          <w:szCs w:val="24"/>
          <w:lang w:val="sr-Cyrl-RS" w:eastAsia="zh-CN"/>
        </w:rPr>
      </w:pPr>
      <w:r w:rsidRPr="0017652F">
        <w:rPr>
          <w:rFonts w:ascii="Times New Roman" w:eastAsia="SimSun" w:hAnsi="Times New Roman" w:cs="Times New Roman"/>
          <w:sz w:val="24"/>
          <w:szCs w:val="24"/>
          <w:lang w:val="sr-Cyrl-RS" w:eastAsia="zh-CN"/>
        </w:rPr>
        <w:t>з</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к</w:t>
      </w:r>
      <w:r w:rsidRPr="0017652F">
        <w:rPr>
          <w:rFonts w:ascii="Times New Roman" w:eastAsia="SimSun" w:hAnsi="Times New Roman" w:cs="Times New Roman"/>
          <w:spacing w:val="2"/>
          <w:sz w:val="24"/>
          <w:szCs w:val="24"/>
          <w:lang w:val="sr-Cyrl-RS" w:eastAsia="zh-CN"/>
        </w:rPr>
        <w:t>љ</w:t>
      </w:r>
      <w:r w:rsidRPr="0017652F">
        <w:rPr>
          <w:rFonts w:ascii="Times New Roman" w:eastAsia="SimSun" w:hAnsi="Times New Roman" w:cs="Times New Roman"/>
          <w:spacing w:val="-8"/>
          <w:sz w:val="24"/>
          <w:szCs w:val="24"/>
          <w:lang w:val="sr-Cyrl-RS" w:eastAsia="zh-CN"/>
        </w:rPr>
        <w:t>у</w:t>
      </w:r>
      <w:r w:rsidRPr="0017652F">
        <w:rPr>
          <w:rFonts w:ascii="Times New Roman" w:eastAsia="SimSun" w:hAnsi="Times New Roman" w:cs="Times New Roman"/>
          <w:spacing w:val="1"/>
          <w:sz w:val="24"/>
          <w:szCs w:val="24"/>
          <w:lang w:val="sr-Cyrl-RS" w:eastAsia="zh-CN"/>
        </w:rPr>
        <w:t>ч</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н</w:t>
      </w:r>
      <w:r w:rsidRPr="0017652F">
        <w:rPr>
          <w:rFonts w:ascii="Times New Roman" w:eastAsia="SimSun" w:hAnsi="Times New Roman" w:cs="Times New Roman"/>
          <w:spacing w:val="58"/>
          <w:sz w:val="24"/>
          <w:szCs w:val="24"/>
          <w:lang w:val="sr-Cyrl-RS" w:eastAsia="zh-CN"/>
        </w:rPr>
        <w:t xml:space="preserve"> </w:t>
      </w:r>
      <w:r w:rsidRPr="0017652F">
        <w:rPr>
          <w:rFonts w:ascii="Times New Roman" w:eastAsia="SimSun" w:hAnsi="Times New Roman" w:cs="Times New Roman"/>
          <w:sz w:val="24"/>
          <w:szCs w:val="24"/>
          <w:lang w:val="sr-Cyrl-RS" w:eastAsia="zh-CN"/>
        </w:rPr>
        <w:t>д</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на</w:t>
      </w:r>
      <w:r w:rsidRPr="0017652F">
        <w:rPr>
          <w:rFonts w:ascii="Times New Roman" w:eastAsia="SimSun" w:hAnsi="Times New Roman" w:cs="Times New Roman"/>
          <w:spacing w:val="58"/>
          <w:sz w:val="24"/>
          <w:szCs w:val="24"/>
          <w:lang w:val="sr-Cyrl-RS" w:eastAsia="zh-CN"/>
        </w:rPr>
        <w:t xml:space="preserve"> </w:t>
      </w:r>
      <w:r w:rsidRPr="0017652F">
        <w:rPr>
          <w:rFonts w:ascii="Times New Roman" w:eastAsia="SimSun" w:hAnsi="Times New Roman" w:cs="Times New Roman"/>
          <w:sz w:val="24"/>
          <w:szCs w:val="24"/>
          <w:lang w:val="sr-Cyrl-RS" w:eastAsia="zh-CN"/>
        </w:rPr>
        <w:t>*</w:t>
      </w:r>
      <w:r w:rsidRPr="0017652F">
        <w:rPr>
          <w:rFonts w:ascii="Times New Roman" w:eastAsia="SimSun" w:hAnsi="Times New Roman" w:cs="Times New Roman"/>
          <w:sz w:val="24"/>
          <w:szCs w:val="24"/>
          <w:u w:val="single"/>
          <w:lang w:val="sr-Cyrl-RS" w:eastAsia="zh-CN"/>
        </w:rPr>
        <w:t xml:space="preserve"> </w:t>
      </w:r>
      <w:r w:rsidRPr="0017652F">
        <w:rPr>
          <w:rFonts w:ascii="Times New Roman" w:eastAsia="SimSun" w:hAnsi="Times New Roman" w:cs="Times New Roman"/>
          <w:sz w:val="24"/>
          <w:szCs w:val="24"/>
          <w:u w:val="single"/>
          <w:lang w:val="sr-Cyrl-RS" w:eastAsia="zh-CN"/>
        </w:rPr>
        <w:tab/>
      </w:r>
      <w:r w:rsidRPr="0017652F">
        <w:rPr>
          <w:rFonts w:ascii="Times New Roman" w:eastAsia="SimSun" w:hAnsi="Times New Roman" w:cs="Times New Roman"/>
          <w:sz w:val="24"/>
          <w:szCs w:val="24"/>
          <w:lang w:val="sr-Cyrl-RS" w:eastAsia="zh-CN"/>
        </w:rPr>
        <w:t xml:space="preserve"> </w:t>
      </w:r>
      <w:r w:rsidRPr="0017652F">
        <w:rPr>
          <w:rFonts w:ascii="Times New Roman" w:eastAsia="SimSun" w:hAnsi="Times New Roman" w:cs="Times New Roman"/>
          <w:spacing w:val="-5"/>
          <w:sz w:val="24"/>
          <w:szCs w:val="24"/>
          <w:lang w:val="sr-Cyrl-RS" w:eastAsia="zh-CN"/>
        </w:rPr>
        <w:t>у</w:t>
      </w:r>
      <w:r w:rsidRPr="0017652F">
        <w:rPr>
          <w:rFonts w:ascii="Times New Roman" w:eastAsia="SimSun" w:hAnsi="Times New Roman" w:cs="Times New Roman"/>
          <w:spacing w:val="2"/>
          <w:sz w:val="24"/>
          <w:szCs w:val="24"/>
          <w:lang w:val="sr-Cyrl-RS" w:eastAsia="zh-CN"/>
        </w:rPr>
        <w:t>г</w:t>
      </w:r>
      <w:r w:rsidRPr="0017652F">
        <w:rPr>
          <w:rFonts w:ascii="Times New Roman" w:eastAsia="SimSun" w:hAnsi="Times New Roman" w:cs="Times New Roman"/>
          <w:sz w:val="24"/>
          <w:szCs w:val="24"/>
          <w:lang w:val="sr-Cyrl-RS" w:eastAsia="zh-CN"/>
        </w:rPr>
        <w:t>ово</w:t>
      </w:r>
      <w:r w:rsidRPr="0017652F">
        <w:rPr>
          <w:rFonts w:ascii="Times New Roman" w:eastAsia="SimSun" w:hAnsi="Times New Roman" w:cs="Times New Roman"/>
          <w:spacing w:val="1"/>
          <w:sz w:val="24"/>
          <w:szCs w:val="24"/>
          <w:lang w:val="sr-Cyrl-RS" w:eastAsia="zh-CN"/>
        </w:rPr>
        <w:t>р</w:t>
      </w:r>
      <w:r w:rsidRPr="0017652F">
        <w:rPr>
          <w:rFonts w:ascii="Times New Roman" w:eastAsia="SimSun" w:hAnsi="Times New Roman" w:cs="Times New Roman"/>
          <w:sz w:val="24"/>
          <w:szCs w:val="24"/>
          <w:lang w:val="sr-Cyrl-RS" w:eastAsia="zh-CN"/>
        </w:rPr>
        <w:t>а</w:t>
      </w:r>
      <w:r w:rsidRPr="0017652F">
        <w:rPr>
          <w:rFonts w:ascii="Times New Roman" w:eastAsia="SimSun" w:hAnsi="Times New Roman" w:cs="Times New Roman"/>
          <w:spacing w:val="-1"/>
          <w:sz w:val="24"/>
          <w:szCs w:val="24"/>
          <w:lang w:val="sr-Cyrl-RS" w:eastAsia="zh-CN"/>
        </w:rPr>
        <w:t>)</w:t>
      </w:r>
      <w:r w:rsidRPr="0017652F">
        <w:rPr>
          <w:rFonts w:ascii="Times New Roman" w:eastAsia="SimSun" w:hAnsi="Times New Roman" w:cs="Times New Roman"/>
          <w:sz w:val="24"/>
          <w:szCs w:val="24"/>
          <w:lang w:val="sr-Cyrl-RS" w:eastAsia="zh-CN"/>
        </w:rPr>
        <w:t>,</w:t>
      </w:r>
      <w:r w:rsidRPr="0017652F">
        <w:rPr>
          <w:rFonts w:ascii="Times New Roman" w:eastAsia="SimSun" w:hAnsi="Times New Roman" w:cs="Times New Roman"/>
          <w:spacing w:val="4"/>
          <w:sz w:val="24"/>
          <w:szCs w:val="24"/>
          <w:lang w:val="sr-Cyrl-RS" w:eastAsia="zh-CN"/>
        </w:rPr>
        <w:t xml:space="preserve"> </w:t>
      </w:r>
      <w:r w:rsidRPr="0017652F">
        <w:rPr>
          <w:rFonts w:ascii="Times New Roman" w:eastAsia="SimSun" w:hAnsi="Times New Roman" w:cs="Times New Roman"/>
          <w:sz w:val="24"/>
          <w:szCs w:val="24"/>
          <w:lang w:val="sr-Cyrl-RS" w:eastAsia="zh-CN"/>
        </w:rPr>
        <w:t>у</w:t>
      </w:r>
      <w:r w:rsidRPr="0017652F">
        <w:rPr>
          <w:rFonts w:ascii="Times New Roman" w:eastAsia="SimSun" w:hAnsi="Times New Roman" w:cs="Times New Roman"/>
          <w:spacing w:val="-5"/>
          <w:sz w:val="24"/>
          <w:szCs w:val="24"/>
          <w:lang w:val="sr-Cyrl-RS" w:eastAsia="zh-CN"/>
        </w:rPr>
        <w:t xml:space="preserve"> </w:t>
      </w:r>
      <w:r w:rsidRPr="0017652F">
        <w:rPr>
          <w:rFonts w:ascii="Times New Roman" w:eastAsia="SimSun" w:hAnsi="Times New Roman" w:cs="Times New Roman"/>
          <w:sz w:val="24"/>
          <w:szCs w:val="24"/>
          <w:lang w:val="sr-Cyrl-RS" w:eastAsia="zh-CN"/>
        </w:rPr>
        <w:t>Београду, из</w:t>
      </w:r>
      <w:r w:rsidRPr="0017652F">
        <w:rPr>
          <w:rFonts w:ascii="Times New Roman" w:eastAsia="SimSun" w:hAnsi="Times New Roman" w:cs="Times New Roman"/>
          <w:spacing w:val="-1"/>
          <w:sz w:val="24"/>
          <w:szCs w:val="24"/>
          <w:lang w:val="sr-Cyrl-RS" w:eastAsia="zh-CN"/>
        </w:rPr>
        <w:t>ме</w:t>
      </w:r>
      <w:r w:rsidRPr="0017652F">
        <w:rPr>
          <w:rFonts w:ascii="Times New Roman" w:eastAsia="SimSun" w:hAnsi="Times New Roman" w:cs="Times New Roman"/>
          <w:spacing w:val="1"/>
          <w:sz w:val="24"/>
          <w:szCs w:val="24"/>
          <w:lang w:val="sr-Cyrl-RS" w:eastAsia="zh-CN"/>
        </w:rPr>
        <w:t>ђ</w:t>
      </w:r>
      <w:r w:rsidRPr="0017652F">
        <w:rPr>
          <w:rFonts w:ascii="Times New Roman" w:eastAsia="SimSun" w:hAnsi="Times New Roman" w:cs="Times New Roman"/>
          <w:spacing w:val="-5"/>
          <w:sz w:val="24"/>
          <w:szCs w:val="24"/>
          <w:lang w:val="sr-Cyrl-RS" w:eastAsia="zh-CN"/>
        </w:rPr>
        <w:t>у</w:t>
      </w:r>
      <w:r w:rsidRPr="0017652F">
        <w:rPr>
          <w:rFonts w:ascii="Times New Roman" w:eastAsia="SimSun" w:hAnsi="Times New Roman" w:cs="Times New Roman"/>
          <w:sz w:val="24"/>
          <w:szCs w:val="24"/>
          <w:lang w:val="sr-Cyrl-RS" w:eastAsia="zh-CN"/>
        </w:rPr>
        <w:t>:</w:t>
      </w:r>
    </w:p>
    <w:p w:rsidR="00B71A56" w:rsidRPr="0017652F" w:rsidRDefault="00B71A56" w:rsidP="00B71A56">
      <w:pPr>
        <w:widowControl w:val="0"/>
        <w:kinsoku w:val="0"/>
        <w:overflowPunct w:val="0"/>
        <w:autoSpaceDE w:val="0"/>
        <w:autoSpaceDN w:val="0"/>
        <w:adjustRightInd w:val="0"/>
        <w:spacing w:before="69" w:after="0" w:line="240" w:lineRule="auto"/>
        <w:rPr>
          <w:rFonts w:ascii="Times New Roman" w:eastAsia="SimSun" w:hAnsi="Times New Roman" w:cs="Times New Roman"/>
          <w:sz w:val="24"/>
          <w:szCs w:val="24"/>
          <w:lang w:val="sr-Cyrl-RS" w:eastAsia="zh-CN"/>
        </w:rPr>
      </w:pPr>
      <w:r w:rsidRPr="0017652F">
        <w:rPr>
          <w:rFonts w:ascii="Times New Roman" w:eastAsia="SimSun" w:hAnsi="Times New Roman" w:cs="Times New Roman"/>
          <w:sz w:val="24"/>
          <w:szCs w:val="24"/>
          <w:lang w:val="sr-Cyrl-RS" w:eastAsia="zh-CN"/>
        </w:rPr>
        <w:br w:type="column"/>
      </w:r>
      <w:r w:rsidR="000B2A0F">
        <w:rPr>
          <w:rFonts w:ascii="Times New Roman" w:eastAsia="SimSun" w:hAnsi="Times New Roman" w:cs="Times New Roman"/>
          <w:sz w:val="24"/>
          <w:szCs w:val="24"/>
          <w:lang w:val="sr-Cyrl-RS" w:eastAsia="zh-CN"/>
        </w:rPr>
        <w:t>2017</w:t>
      </w:r>
      <w:r w:rsidRPr="0017652F">
        <w:rPr>
          <w:rFonts w:ascii="Times New Roman" w:eastAsia="SimSun" w:hAnsi="Times New Roman" w:cs="Times New Roman"/>
          <w:sz w:val="24"/>
          <w:szCs w:val="24"/>
          <w:lang w:val="sr-Cyrl-RS" w:eastAsia="zh-CN"/>
        </w:rPr>
        <w:t>.</w:t>
      </w:r>
      <w:r w:rsidRPr="0017652F">
        <w:rPr>
          <w:rFonts w:ascii="Times New Roman" w:eastAsia="SimSun" w:hAnsi="Times New Roman" w:cs="Times New Roman"/>
          <w:spacing w:val="57"/>
          <w:sz w:val="24"/>
          <w:szCs w:val="24"/>
          <w:lang w:val="sr-Cyrl-RS" w:eastAsia="zh-CN"/>
        </w:rPr>
        <w:t xml:space="preserve"> </w:t>
      </w:r>
      <w:r w:rsidRPr="0017652F">
        <w:rPr>
          <w:rFonts w:ascii="Times New Roman" w:eastAsia="SimSun" w:hAnsi="Times New Roman" w:cs="Times New Roman"/>
          <w:sz w:val="24"/>
          <w:szCs w:val="24"/>
          <w:lang w:val="sr-Cyrl-RS" w:eastAsia="zh-CN"/>
        </w:rPr>
        <w:t>год</w:t>
      </w:r>
      <w:r w:rsidRPr="0017652F">
        <w:rPr>
          <w:rFonts w:ascii="Times New Roman" w:eastAsia="SimSun" w:hAnsi="Times New Roman" w:cs="Times New Roman"/>
          <w:spacing w:val="1"/>
          <w:sz w:val="24"/>
          <w:szCs w:val="24"/>
          <w:lang w:val="sr-Cyrl-RS" w:eastAsia="zh-CN"/>
        </w:rPr>
        <w:t>и</w:t>
      </w:r>
      <w:r w:rsidRPr="0017652F">
        <w:rPr>
          <w:rFonts w:ascii="Times New Roman" w:eastAsia="SimSun" w:hAnsi="Times New Roman" w:cs="Times New Roman"/>
          <w:sz w:val="24"/>
          <w:szCs w:val="24"/>
          <w:lang w:val="sr-Cyrl-RS" w:eastAsia="zh-CN"/>
        </w:rPr>
        <w:t>не</w:t>
      </w:r>
      <w:r w:rsidRPr="0017652F">
        <w:rPr>
          <w:rFonts w:ascii="Times New Roman" w:eastAsia="SimSun" w:hAnsi="Times New Roman" w:cs="Times New Roman"/>
          <w:spacing w:val="58"/>
          <w:sz w:val="24"/>
          <w:szCs w:val="24"/>
          <w:lang w:val="sr-Cyrl-RS" w:eastAsia="zh-CN"/>
        </w:rPr>
        <w:t xml:space="preserve"> </w:t>
      </w:r>
      <w:r w:rsidRPr="0017652F">
        <w:rPr>
          <w:rFonts w:ascii="Times New Roman" w:eastAsia="SimSun" w:hAnsi="Times New Roman" w:cs="Times New Roman"/>
          <w:sz w:val="24"/>
          <w:szCs w:val="24"/>
          <w:lang w:val="sr-Cyrl-RS" w:eastAsia="zh-CN"/>
        </w:rPr>
        <w:t>(*по</w:t>
      </w:r>
      <w:r w:rsidRPr="0017652F">
        <w:rPr>
          <w:rFonts w:ascii="Times New Roman" w:eastAsia="SimSun" w:hAnsi="Times New Roman" w:cs="Times New Roman"/>
          <w:spacing w:val="3"/>
          <w:sz w:val="24"/>
          <w:szCs w:val="24"/>
          <w:lang w:val="sr-Cyrl-RS" w:eastAsia="zh-CN"/>
        </w:rPr>
        <w:t>п</w:t>
      </w:r>
      <w:r w:rsidRPr="0017652F">
        <w:rPr>
          <w:rFonts w:ascii="Times New Roman" w:eastAsia="SimSun" w:hAnsi="Times New Roman" w:cs="Times New Roman"/>
          <w:spacing w:val="-5"/>
          <w:sz w:val="24"/>
          <w:szCs w:val="24"/>
          <w:lang w:val="sr-Cyrl-RS" w:eastAsia="zh-CN"/>
        </w:rPr>
        <w:t>у</w:t>
      </w:r>
      <w:r w:rsidRPr="0017652F">
        <w:rPr>
          <w:rFonts w:ascii="Times New Roman" w:eastAsia="SimSun" w:hAnsi="Times New Roman" w:cs="Times New Roman"/>
          <w:sz w:val="24"/>
          <w:szCs w:val="24"/>
          <w:lang w:val="sr-Cyrl-RS" w:eastAsia="zh-CN"/>
        </w:rPr>
        <w:t>њ</w:t>
      </w:r>
      <w:r w:rsidRPr="0017652F">
        <w:rPr>
          <w:rFonts w:ascii="Times New Roman" w:eastAsia="SimSun" w:hAnsi="Times New Roman" w:cs="Times New Roman"/>
          <w:spacing w:val="-2"/>
          <w:sz w:val="24"/>
          <w:szCs w:val="24"/>
          <w:lang w:val="sr-Cyrl-RS" w:eastAsia="zh-CN"/>
        </w:rPr>
        <w:t>а</w:t>
      </w:r>
      <w:r w:rsidRPr="0017652F">
        <w:rPr>
          <w:rFonts w:ascii="Times New Roman" w:eastAsia="SimSun" w:hAnsi="Times New Roman" w:cs="Times New Roman"/>
          <w:spacing w:val="1"/>
          <w:sz w:val="24"/>
          <w:szCs w:val="24"/>
          <w:lang w:val="sr-Cyrl-RS" w:eastAsia="zh-CN"/>
        </w:rPr>
        <w:t>в</w:t>
      </w:r>
      <w:r w:rsidRPr="0017652F">
        <w:rPr>
          <w:rFonts w:ascii="Times New Roman" w:eastAsia="SimSun" w:hAnsi="Times New Roman" w:cs="Times New Roman"/>
          <w:sz w:val="24"/>
          <w:szCs w:val="24"/>
          <w:lang w:val="sr-Cyrl-RS" w:eastAsia="zh-CN"/>
        </w:rPr>
        <w:t>а</w:t>
      </w:r>
      <w:r w:rsidRPr="0017652F">
        <w:rPr>
          <w:rFonts w:ascii="Times New Roman" w:eastAsia="SimSun" w:hAnsi="Times New Roman" w:cs="Times New Roman"/>
          <w:spacing w:val="56"/>
          <w:sz w:val="24"/>
          <w:szCs w:val="24"/>
          <w:lang w:val="sr-Cyrl-RS" w:eastAsia="zh-CN"/>
        </w:rPr>
        <w:t xml:space="preserve"> </w:t>
      </w:r>
      <w:r w:rsidRPr="0017652F">
        <w:rPr>
          <w:rFonts w:ascii="Times New Roman" w:eastAsia="SimSun" w:hAnsi="Times New Roman" w:cs="Times New Roman"/>
          <w:spacing w:val="1"/>
          <w:sz w:val="24"/>
          <w:szCs w:val="24"/>
          <w:lang w:val="sr-Cyrl-RS" w:eastAsia="zh-CN"/>
        </w:rPr>
        <w:t>Наруч</w:t>
      </w:r>
      <w:r w:rsidRPr="0017652F">
        <w:rPr>
          <w:rFonts w:ascii="Times New Roman" w:eastAsia="SimSun" w:hAnsi="Times New Roman" w:cs="Times New Roman"/>
          <w:sz w:val="24"/>
          <w:szCs w:val="24"/>
          <w:lang w:val="sr-Cyrl-RS" w:eastAsia="zh-CN"/>
        </w:rPr>
        <w:t>ил</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ц</w:t>
      </w:r>
      <w:r w:rsidRPr="0017652F">
        <w:rPr>
          <w:rFonts w:ascii="Times New Roman" w:eastAsia="SimSun" w:hAnsi="Times New Roman" w:cs="Times New Roman"/>
          <w:spacing w:val="58"/>
          <w:sz w:val="24"/>
          <w:szCs w:val="24"/>
          <w:lang w:val="sr-Cyrl-RS" w:eastAsia="zh-CN"/>
        </w:rPr>
        <w:t xml:space="preserve"> </w:t>
      </w:r>
      <w:r w:rsidRPr="0017652F">
        <w:rPr>
          <w:rFonts w:ascii="Times New Roman" w:eastAsia="SimSun" w:hAnsi="Times New Roman" w:cs="Times New Roman"/>
          <w:sz w:val="24"/>
          <w:szCs w:val="24"/>
          <w:lang w:val="sr-Cyrl-RS" w:eastAsia="zh-CN"/>
        </w:rPr>
        <w:t>прил</w:t>
      </w:r>
      <w:r w:rsidRPr="0017652F">
        <w:rPr>
          <w:rFonts w:ascii="Times New Roman" w:eastAsia="SimSun" w:hAnsi="Times New Roman" w:cs="Times New Roman"/>
          <w:spacing w:val="-1"/>
          <w:sz w:val="24"/>
          <w:szCs w:val="24"/>
          <w:lang w:val="sr-Cyrl-RS" w:eastAsia="zh-CN"/>
        </w:rPr>
        <w:t>и</w:t>
      </w:r>
      <w:r w:rsidRPr="0017652F">
        <w:rPr>
          <w:rFonts w:ascii="Times New Roman" w:eastAsia="SimSun" w:hAnsi="Times New Roman" w:cs="Times New Roman"/>
          <w:sz w:val="24"/>
          <w:szCs w:val="24"/>
          <w:lang w:val="sr-Cyrl-RS" w:eastAsia="zh-CN"/>
        </w:rPr>
        <w:t>ком</w:t>
      </w:r>
      <w:r w:rsidRPr="0017652F">
        <w:rPr>
          <w:rFonts w:ascii="Times New Roman" w:eastAsia="SimSun" w:hAnsi="Times New Roman" w:cs="Times New Roman"/>
          <w:spacing w:val="56"/>
          <w:sz w:val="24"/>
          <w:szCs w:val="24"/>
          <w:lang w:val="sr-Cyrl-RS" w:eastAsia="zh-CN"/>
        </w:rPr>
        <w:t xml:space="preserve"> </w:t>
      </w:r>
      <w:r w:rsidRPr="0017652F">
        <w:rPr>
          <w:rFonts w:ascii="Times New Roman" w:eastAsia="SimSun" w:hAnsi="Times New Roman" w:cs="Times New Roman"/>
          <w:sz w:val="24"/>
          <w:szCs w:val="24"/>
          <w:lang w:val="sr-Cyrl-RS" w:eastAsia="zh-CN"/>
        </w:rPr>
        <w:t>з</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к</w:t>
      </w:r>
      <w:r w:rsidRPr="0017652F">
        <w:rPr>
          <w:rFonts w:ascii="Times New Roman" w:eastAsia="SimSun" w:hAnsi="Times New Roman" w:cs="Times New Roman"/>
          <w:spacing w:val="2"/>
          <w:sz w:val="24"/>
          <w:szCs w:val="24"/>
          <w:lang w:val="sr-Cyrl-RS" w:eastAsia="zh-CN"/>
        </w:rPr>
        <w:t>љ</w:t>
      </w:r>
      <w:r w:rsidRPr="0017652F">
        <w:rPr>
          <w:rFonts w:ascii="Times New Roman" w:eastAsia="SimSun" w:hAnsi="Times New Roman" w:cs="Times New Roman"/>
          <w:spacing w:val="-5"/>
          <w:sz w:val="24"/>
          <w:szCs w:val="24"/>
          <w:lang w:val="sr-Cyrl-RS" w:eastAsia="zh-CN"/>
        </w:rPr>
        <w:t>у</w:t>
      </w:r>
      <w:r w:rsidRPr="0017652F">
        <w:rPr>
          <w:rFonts w:ascii="Times New Roman" w:eastAsia="SimSun" w:hAnsi="Times New Roman" w:cs="Times New Roman"/>
          <w:spacing w:val="-1"/>
          <w:sz w:val="24"/>
          <w:szCs w:val="24"/>
          <w:lang w:val="sr-Cyrl-RS" w:eastAsia="zh-CN"/>
        </w:rPr>
        <w:t>че</w:t>
      </w:r>
      <w:r w:rsidRPr="0017652F">
        <w:rPr>
          <w:rFonts w:ascii="Times New Roman" w:eastAsia="SimSun" w:hAnsi="Times New Roman" w:cs="Times New Roman"/>
          <w:spacing w:val="1"/>
          <w:sz w:val="24"/>
          <w:szCs w:val="24"/>
          <w:lang w:val="sr-Cyrl-RS" w:eastAsia="zh-CN"/>
        </w:rPr>
        <w:t>њ</w:t>
      </w:r>
      <w:r w:rsidRPr="0017652F">
        <w:rPr>
          <w:rFonts w:ascii="Times New Roman" w:eastAsia="SimSun" w:hAnsi="Times New Roman" w:cs="Times New Roman"/>
          <w:sz w:val="24"/>
          <w:szCs w:val="24"/>
          <w:lang w:val="sr-Cyrl-RS" w:eastAsia="zh-CN"/>
        </w:rPr>
        <w:t>а</w:t>
      </w:r>
    </w:p>
    <w:p w:rsidR="00B71A56" w:rsidRPr="0017652F" w:rsidRDefault="00B71A56" w:rsidP="00B71A56">
      <w:pPr>
        <w:widowControl w:val="0"/>
        <w:kinsoku w:val="0"/>
        <w:overflowPunct w:val="0"/>
        <w:autoSpaceDE w:val="0"/>
        <w:autoSpaceDN w:val="0"/>
        <w:adjustRightInd w:val="0"/>
        <w:spacing w:before="69" w:after="0" w:line="240" w:lineRule="auto"/>
        <w:rPr>
          <w:rFonts w:ascii="Times New Roman" w:eastAsia="SimSun" w:hAnsi="Times New Roman" w:cs="Times New Roman"/>
          <w:sz w:val="24"/>
          <w:szCs w:val="24"/>
          <w:lang w:val="sr-Cyrl-RS" w:eastAsia="zh-CN"/>
        </w:rPr>
        <w:sectPr w:rsidR="00B71A56" w:rsidRPr="0017652F">
          <w:type w:val="continuous"/>
          <w:pgSz w:w="11907" w:h="16840"/>
          <w:pgMar w:top="1080" w:right="840" w:bottom="860" w:left="1020" w:header="708" w:footer="708" w:gutter="0"/>
          <w:cols w:num="2" w:space="708" w:equalWidth="0">
            <w:col w:w="3441" w:space="40"/>
            <w:col w:w="6566"/>
          </w:cols>
          <w:noEndnote/>
        </w:sectPr>
      </w:pPr>
    </w:p>
    <w:p w:rsidR="00B71A56" w:rsidRPr="0017652F" w:rsidRDefault="00B71A56" w:rsidP="00B71A56">
      <w:pPr>
        <w:widowControl w:val="0"/>
        <w:kinsoku w:val="0"/>
        <w:overflowPunct w:val="0"/>
        <w:autoSpaceDE w:val="0"/>
        <w:autoSpaceDN w:val="0"/>
        <w:adjustRightInd w:val="0"/>
        <w:spacing w:before="7" w:after="0" w:line="200" w:lineRule="exact"/>
        <w:rPr>
          <w:rFonts w:ascii="Times New Roman" w:eastAsia="SimSun" w:hAnsi="Times New Roman" w:cs="Times New Roman"/>
          <w:sz w:val="20"/>
          <w:szCs w:val="20"/>
          <w:lang w:val="sr-Cyrl-RS" w:eastAsia="zh-CN"/>
        </w:rPr>
      </w:pPr>
    </w:p>
    <w:p w:rsidR="00B71A56" w:rsidRPr="0017652F" w:rsidRDefault="00B71A56" w:rsidP="00B71A56">
      <w:pPr>
        <w:widowControl w:val="0"/>
        <w:kinsoku w:val="0"/>
        <w:overflowPunct w:val="0"/>
        <w:autoSpaceDE w:val="0"/>
        <w:autoSpaceDN w:val="0"/>
        <w:adjustRightInd w:val="0"/>
        <w:spacing w:before="69" w:after="0" w:line="240" w:lineRule="auto"/>
        <w:ind w:right="293"/>
        <w:jc w:val="both"/>
        <w:rPr>
          <w:rFonts w:ascii="Times New Roman" w:eastAsia="SimSun" w:hAnsi="Times New Roman" w:cs="Times New Roman"/>
          <w:sz w:val="24"/>
          <w:szCs w:val="24"/>
          <w:lang w:val="sr-Cyrl-RS" w:eastAsia="zh-CN"/>
        </w:rPr>
      </w:pPr>
      <w:r w:rsidRPr="0017652F">
        <w:rPr>
          <w:rFonts w:ascii="Times New Roman" w:eastAsia="SimSun" w:hAnsi="Times New Roman" w:cs="Times New Roman"/>
          <w:sz w:val="24"/>
          <w:szCs w:val="24"/>
          <w:lang w:val="sr-Cyrl-RS" w:eastAsia="zh-CN"/>
        </w:rPr>
        <w:t>1.</w:t>
      </w:r>
      <w:r w:rsidRPr="0017652F">
        <w:rPr>
          <w:rFonts w:ascii="Times New Roman" w:eastAsia="SimSun" w:hAnsi="Times New Roman" w:cs="Times New Roman"/>
          <w:spacing w:val="50"/>
          <w:sz w:val="24"/>
          <w:szCs w:val="24"/>
          <w:lang w:val="sr-Cyrl-RS" w:eastAsia="zh-CN"/>
        </w:rPr>
        <w:t xml:space="preserve"> </w:t>
      </w:r>
      <w:r>
        <w:rPr>
          <w:rFonts w:ascii="Times New Roman" w:eastAsia="SimSun" w:hAnsi="Times New Roman" w:cs="Times New Roman"/>
          <w:b/>
          <w:sz w:val="24"/>
          <w:szCs w:val="24"/>
          <w:lang w:val="sr-Cyrl-RS" w:eastAsia="zh-CN"/>
        </w:rPr>
        <w:t>КАНЦЕЛАРИЈА ЗА РЕВИЗИЈУ СИСТЕМА УПРАВЉАЊА СРЕДСТВИМА ЕВРОПСКЕ УНИЈЕ</w:t>
      </w:r>
      <w:r>
        <w:rPr>
          <w:rFonts w:ascii="Times New Roman" w:eastAsia="SimSun" w:hAnsi="Times New Roman" w:cs="Times New Roman"/>
          <w:sz w:val="24"/>
          <w:szCs w:val="24"/>
          <w:lang w:val="sr-Cyrl-RS" w:eastAsia="zh-CN"/>
        </w:rPr>
        <w:t xml:space="preserve">, 11000  Београд, Немањина 4/8 (адреса Писарнице; Немањина11)  </w:t>
      </w:r>
      <w:r w:rsidRPr="0017652F">
        <w:rPr>
          <w:rFonts w:ascii="Times New Roman" w:eastAsia="SimSun" w:hAnsi="Times New Roman" w:cs="Times New Roman"/>
          <w:sz w:val="24"/>
          <w:szCs w:val="24"/>
          <w:lang w:val="sr-Cyrl-RS" w:eastAsia="zh-CN"/>
        </w:rPr>
        <w:t xml:space="preserve">, ПИБ: </w:t>
      </w:r>
      <w:r>
        <w:rPr>
          <w:rFonts w:ascii="Times New Roman" w:eastAsia="SimSun" w:hAnsi="Times New Roman" w:cs="Times New Roman"/>
          <w:sz w:val="24"/>
          <w:szCs w:val="24"/>
          <w:lang w:val="sr-Cyrl-RS" w:eastAsia="zh-CN"/>
        </w:rPr>
        <w:t>107264493 , матични број: 17822837</w:t>
      </w:r>
      <w:r w:rsidRPr="0017652F">
        <w:rPr>
          <w:rFonts w:ascii="Times New Roman" w:eastAsia="SimSun" w:hAnsi="Times New Roman" w:cs="Times New Roman"/>
          <w:sz w:val="24"/>
          <w:szCs w:val="24"/>
          <w:lang w:val="sr-Cyrl-RS" w:eastAsia="zh-CN"/>
        </w:rPr>
        <w:t>, коју зас</w:t>
      </w:r>
      <w:r>
        <w:rPr>
          <w:rFonts w:ascii="Times New Roman" w:eastAsia="SimSun" w:hAnsi="Times New Roman" w:cs="Times New Roman"/>
          <w:sz w:val="24"/>
          <w:szCs w:val="24"/>
          <w:lang w:val="sr-Cyrl-RS" w:eastAsia="zh-CN"/>
        </w:rPr>
        <w:t>тупа</w:t>
      </w:r>
      <w:r>
        <w:rPr>
          <w:rFonts w:ascii="Times New Roman" w:eastAsia="SimSun" w:hAnsi="Times New Roman" w:cs="Times New Roman"/>
          <w:sz w:val="24"/>
          <w:szCs w:val="24"/>
          <w:lang w:val="sr-Latn-RS" w:eastAsia="zh-CN"/>
        </w:rPr>
        <w:t xml:space="preserve"> </w:t>
      </w:r>
      <w:r w:rsidR="000B2A0F">
        <w:rPr>
          <w:rFonts w:ascii="Times New Roman" w:eastAsia="SimSun" w:hAnsi="Times New Roman" w:cs="Times New Roman"/>
          <w:sz w:val="24"/>
          <w:szCs w:val="24"/>
          <w:lang w:val="sr-Cyrl-RS" w:eastAsia="zh-CN"/>
        </w:rPr>
        <w:t>заменик</w:t>
      </w:r>
      <w:r>
        <w:rPr>
          <w:rFonts w:ascii="Times New Roman" w:eastAsia="SimSun" w:hAnsi="Times New Roman" w:cs="Times New Roman"/>
          <w:sz w:val="24"/>
          <w:szCs w:val="24"/>
          <w:lang w:val="sr-Cyrl-RS" w:eastAsia="zh-CN"/>
        </w:rPr>
        <w:t xml:space="preserve"> директора Слободан Карановић </w:t>
      </w:r>
      <w:r w:rsidRPr="0017652F">
        <w:rPr>
          <w:rFonts w:ascii="Times New Roman" w:eastAsia="SimSun" w:hAnsi="Times New Roman" w:cs="Times New Roman"/>
          <w:sz w:val="24"/>
          <w:szCs w:val="24"/>
          <w:lang w:val="sr-Cyrl-RS" w:eastAsia="zh-CN"/>
        </w:rPr>
        <w:t xml:space="preserve"> (у даљем тексту: Наручилац)</w:t>
      </w:r>
    </w:p>
    <w:p w:rsidR="00B71A56" w:rsidRPr="0017652F" w:rsidRDefault="00B71A56" w:rsidP="00B71A56">
      <w:pPr>
        <w:widowControl w:val="0"/>
        <w:kinsoku w:val="0"/>
        <w:overflowPunct w:val="0"/>
        <w:autoSpaceDE w:val="0"/>
        <w:autoSpaceDN w:val="0"/>
        <w:adjustRightInd w:val="0"/>
        <w:spacing w:before="69" w:after="0" w:line="240" w:lineRule="auto"/>
        <w:ind w:right="293"/>
        <w:jc w:val="both"/>
        <w:rPr>
          <w:rFonts w:ascii="Times New Roman" w:eastAsia="SimSun" w:hAnsi="Times New Roman" w:cs="Times New Roman"/>
          <w:sz w:val="24"/>
          <w:szCs w:val="24"/>
          <w:lang w:val="sr-Cyrl-RS" w:eastAsia="zh-CN"/>
        </w:rPr>
      </w:pPr>
      <w:r w:rsidRPr="0017652F">
        <w:rPr>
          <w:rFonts w:ascii="Times New Roman" w:eastAsia="SimSun" w:hAnsi="Times New Roman" w:cs="Times New Roman"/>
          <w:sz w:val="24"/>
          <w:szCs w:val="24"/>
          <w:lang w:val="sr-Cyrl-RS" w:eastAsia="zh-CN"/>
        </w:rPr>
        <w:t>и</w:t>
      </w:r>
    </w:p>
    <w:tbl>
      <w:tblPr>
        <w:tblW w:w="0" w:type="auto"/>
        <w:tblInd w:w="113" w:type="dxa"/>
        <w:tblLayout w:type="fixed"/>
        <w:tblCellMar>
          <w:left w:w="0" w:type="dxa"/>
          <w:right w:w="0" w:type="dxa"/>
        </w:tblCellMar>
        <w:tblLook w:val="0000" w:firstRow="0" w:lastRow="0" w:firstColumn="0" w:lastColumn="0" w:noHBand="0" w:noVBand="0"/>
      </w:tblPr>
      <w:tblGrid>
        <w:gridCol w:w="3403"/>
        <w:gridCol w:w="1451"/>
        <w:gridCol w:w="1376"/>
        <w:gridCol w:w="3584"/>
      </w:tblGrid>
      <w:tr w:rsidR="00B71A56" w:rsidRPr="0017652F" w:rsidTr="00CE094D">
        <w:trPr>
          <w:trHeight w:hRule="exact" w:val="295"/>
        </w:trPr>
        <w:tc>
          <w:tcPr>
            <w:tcW w:w="9814" w:type="dxa"/>
            <w:gridSpan w:val="4"/>
            <w:tcBorders>
              <w:top w:val="nil"/>
              <w:left w:val="nil"/>
              <w:bottom w:val="nil"/>
              <w:right w:val="nil"/>
            </w:tcBorders>
          </w:tcPr>
          <w:p w:rsidR="00B71A56" w:rsidRPr="0017652F" w:rsidRDefault="00B71A56" w:rsidP="00CE094D">
            <w:pPr>
              <w:widowControl w:val="0"/>
              <w:tabs>
                <w:tab w:val="left" w:pos="5519"/>
                <w:tab w:val="left" w:pos="9524"/>
              </w:tabs>
              <w:kinsoku w:val="0"/>
              <w:overflowPunct w:val="0"/>
              <w:autoSpaceDE w:val="0"/>
              <w:autoSpaceDN w:val="0"/>
              <w:adjustRightInd w:val="0"/>
              <w:spacing w:before="29" w:after="0" w:line="266" w:lineRule="exact"/>
              <w:rPr>
                <w:rFonts w:ascii="Times New Roman" w:eastAsia="SimSun" w:hAnsi="Times New Roman" w:cs="Times New Roman"/>
                <w:sz w:val="24"/>
                <w:szCs w:val="24"/>
                <w:lang w:val="sr-Cyrl-RS" w:eastAsia="zh-CN"/>
              </w:rPr>
            </w:pPr>
            <w:r w:rsidRPr="0017652F">
              <w:rPr>
                <w:rFonts w:ascii="Times New Roman" w:eastAsia="SimSun" w:hAnsi="Times New Roman" w:cs="Times New Roman"/>
                <w:sz w:val="24"/>
                <w:szCs w:val="24"/>
                <w:lang w:val="sr-Cyrl-RS" w:eastAsia="zh-CN"/>
              </w:rPr>
              <w:t>2.</w:t>
            </w:r>
            <w:r w:rsidRPr="0017652F">
              <w:rPr>
                <w:rFonts w:ascii="Times New Roman" w:eastAsia="SimSun" w:hAnsi="Times New Roman" w:cs="Times New Roman"/>
                <w:sz w:val="24"/>
                <w:szCs w:val="24"/>
                <w:u w:val="single"/>
                <w:lang w:val="sr-Cyrl-RS" w:eastAsia="zh-CN"/>
              </w:rPr>
              <w:tab/>
            </w:r>
            <w:r w:rsidRPr="0017652F">
              <w:rPr>
                <w:rFonts w:ascii="Times New Roman" w:eastAsia="SimSun" w:hAnsi="Times New Roman" w:cs="Times New Roman"/>
                <w:sz w:val="24"/>
                <w:szCs w:val="24"/>
                <w:lang w:val="sr-Cyrl-RS" w:eastAsia="zh-CN"/>
              </w:rPr>
              <w:t>из</w:t>
            </w:r>
            <w:r w:rsidRPr="0017652F">
              <w:rPr>
                <w:rFonts w:ascii="Times New Roman" w:eastAsia="SimSun" w:hAnsi="Times New Roman" w:cs="Times New Roman"/>
                <w:sz w:val="24"/>
                <w:szCs w:val="24"/>
                <w:u w:val="single"/>
                <w:lang w:val="sr-Cyrl-RS" w:eastAsia="zh-CN"/>
              </w:rPr>
              <w:tab/>
            </w:r>
            <w:r w:rsidRPr="0017652F">
              <w:rPr>
                <w:rFonts w:ascii="Times New Roman" w:eastAsia="SimSun" w:hAnsi="Times New Roman" w:cs="Times New Roman"/>
                <w:sz w:val="24"/>
                <w:szCs w:val="24"/>
                <w:lang w:val="sr-Cyrl-RS" w:eastAsia="zh-CN"/>
              </w:rPr>
              <w:t>,</w:t>
            </w:r>
          </w:p>
        </w:tc>
      </w:tr>
      <w:tr w:rsidR="00B71A56" w:rsidRPr="0017652F" w:rsidTr="00CE094D">
        <w:trPr>
          <w:trHeight w:hRule="exact" w:val="236"/>
        </w:trPr>
        <w:tc>
          <w:tcPr>
            <w:tcW w:w="9814" w:type="dxa"/>
            <w:gridSpan w:val="4"/>
            <w:tcBorders>
              <w:top w:val="nil"/>
              <w:left w:val="nil"/>
              <w:bottom w:val="nil"/>
              <w:right w:val="nil"/>
            </w:tcBorders>
          </w:tcPr>
          <w:p w:rsidR="00B71A56" w:rsidRPr="0017652F" w:rsidRDefault="00B71A56" w:rsidP="00CE094D">
            <w:pPr>
              <w:widowControl w:val="0"/>
              <w:kinsoku w:val="0"/>
              <w:overflowPunct w:val="0"/>
              <w:autoSpaceDE w:val="0"/>
              <w:autoSpaceDN w:val="0"/>
              <w:adjustRightInd w:val="0"/>
              <w:spacing w:after="0" w:line="159" w:lineRule="exact"/>
              <w:rPr>
                <w:rFonts w:ascii="Times New Roman" w:eastAsia="SimSun" w:hAnsi="Times New Roman" w:cs="Times New Roman"/>
                <w:sz w:val="24"/>
                <w:szCs w:val="24"/>
                <w:lang w:val="sr-Cyrl-RS" w:eastAsia="zh-CN"/>
              </w:rPr>
            </w:pPr>
            <w:r w:rsidRPr="0017652F">
              <w:rPr>
                <w:rFonts w:ascii="Times New Roman" w:eastAsia="SimSun" w:hAnsi="Times New Roman" w:cs="Times New Roman"/>
                <w:spacing w:val="-1"/>
                <w:sz w:val="16"/>
                <w:szCs w:val="16"/>
                <w:lang w:val="sr-Cyrl-RS" w:eastAsia="zh-CN"/>
              </w:rPr>
              <w:t>(</w:t>
            </w:r>
            <w:r w:rsidRPr="0017652F">
              <w:rPr>
                <w:rFonts w:ascii="Times New Roman" w:eastAsia="SimSun" w:hAnsi="Times New Roman" w:cs="Times New Roman"/>
                <w:sz w:val="16"/>
                <w:szCs w:val="16"/>
                <w:lang w:val="sr-Cyrl-RS" w:eastAsia="zh-CN"/>
              </w:rPr>
              <w:t>Понуђач</w:t>
            </w:r>
            <w:r w:rsidRPr="0017652F">
              <w:rPr>
                <w:rFonts w:ascii="Times New Roman" w:eastAsia="SimSun" w:hAnsi="Times New Roman" w:cs="Times New Roman"/>
                <w:spacing w:val="3"/>
                <w:sz w:val="16"/>
                <w:szCs w:val="16"/>
                <w:lang w:val="sr-Cyrl-RS" w:eastAsia="zh-CN"/>
              </w:rPr>
              <w:t xml:space="preserve"> </w:t>
            </w:r>
            <w:r w:rsidRPr="0017652F">
              <w:rPr>
                <w:rFonts w:ascii="Times New Roman" w:eastAsia="SimSun" w:hAnsi="Times New Roman" w:cs="Times New Roman"/>
                <w:spacing w:val="-4"/>
                <w:sz w:val="16"/>
                <w:szCs w:val="16"/>
                <w:lang w:val="sr-Cyrl-RS" w:eastAsia="zh-CN"/>
              </w:rPr>
              <w:t>у</w:t>
            </w:r>
            <w:r w:rsidRPr="0017652F">
              <w:rPr>
                <w:rFonts w:ascii="Times New Roman" w:eastAsia="SimSun" w:hAnsi="Times New Roman" w:cs="Times New Roman"/>
                <w:sz w:val="16"/>
                <w:szCs w:val="16"/>
                <w:lang w:val="sr-Cyrl-RS" w:eastAsia="zh-CN"/>
              </w:rPr>
              <w:t>пис</w:t>
            </w:r>
            <w:r w:rsidRPr="0017652F">
              <w:rPr>
                <w:rFonts w:ascii="Times New Roman" w:eastAsia="SimSun" w:hAnsi="Times New Roman" w:cs="Times New Roman"/>
                <w:spacing w:val="-4"/>
                <w:sz w:val="16"/>
                <w:szCs w:val="16"/>
                <w:lang w:val="sr-Cyrl-RS" w:eastAsia="zh-CN"/>
              </w:rPr>
              <w:t>у</w:t>
            </w:r>
            <w:r w:rsidRPr="0017652F">
              <w:rPr>
                <w:rFonts w:ascii="Times New Roman" w:eastAsia="SimSun" w:hAnsi="Times New Roman" w:cs="Times New Roman"/>
                <w:sz w:val="16"/>
                <w:szCs w:val="16"/>
                <w:lang w:val="sr-Cyrl-RS" w:eastAsia="zh-CN"/>
              </w:rPr>
              <w:t>је</w:t>
            </w:r>
            <w:r w:rsidRPr="0017652F">
              <w:rPr>
                <w:rFonts w:ascii="Times New Roman" w:eastAsia="SimSun" w:hAnsi="Times New Roman" w:cs="Times New Roman"/>
                <w:spacing w:val="-2"/>
                <w:sz w:val="16"/>
                <w:szCs w:val="16"/>
                <w:lang w:val="sr-Cyrl-RS" w:eastAsia="zh-CN"/>
              </w:rPr>
              <w:t xml:space="preserve"> </w:t>
            </w:r>
            <w:r w:rsidRPr="0017652F">
              <w:rPr>
                <w:rFonts w:ascii="Times New Roman" w:eastAsia="SimSun" w:hAnsi="Times New Roman" w:cs="Times New Roman"/>
                <w:spacing w:val="2"/>
                <w:sz w:val="16"/>
                <w:szCs w:val="16"/>
                <w:lang w:val="sr-Cyrl-RS" w:eastAsia="zh-CN"/>
              </w:rPr>
              <w:t>п</w:t>
            </w:r>
            <w:r w:rsidRPr="0017652F">
              <w:rPr>
                <w:rFonts w:ascii="Times New Roman" w:eastAsia="SimSun" w:hAnsi="Times New Roman" w:cs="Times New Roman"/>
                <w:spacing w:val="-4"/>
                <w:sz w:val="16"/>
                <w:szCs w:val="16"/>
                <w:lang w:val="sr-Cyrl-RS" w:eastAsia="zh-CN"/>
              </w:rPr>
              <w:t>у</w:t>
            </w:r>
            <w:r w:rsidRPr="0017652F">
              <w:rPr>
                <w:rFonts w:ascii="Times New Roman" w:eastAsia="SimSun" w:hAnsi="Times New Roman" w:cs="Times New Roman"/>
                <w:sz w:val="16"/>
                <w:szCs w:val="16"/>
                <w:lang w:val="sr-Cyrl-RS" w:eastAsia="zh-CN"/>
              </w:rPr>
              <w:t>но</w:t>
            </w:r>
            <w:r w:rsidRPr="0017652F">
              <w:rPr>
                <w:rFonts w:ascii="Times New Roman" w:eastAsia="SimSun" w:hAnsi="Times New Roman" w:cs="Times New Roman"/>
                <w:spacing w:val="-1"/>
                <w:sz w:val="16"/>
                <w:szCs w:val="16"/>
                <w:lang w:val="sr-Cyrl-RS" w:eastAsia="zh-CN"/>
              </w:rPr>
              <w:t xml:space="preserve"> </w:t>
            </w:r>
            <w:r w:rsidRPr="0017652F">
              <w:rPr>
                <w:rFonts w:ascii="Times New Roman" w:eastAsia="SimSun" w:hAnsi="Times New Roman" w:cs="Times New Roman"/>
                <w:sz w:val="16"/>
                <w:szCs w:val="16"/>
                <w:lang w:val="sr-Cyrl-RS" w:eastAsia="zh-CN"/>
              </w:rPr>
              <w:t>и</w:t>
            </w:r>
            <w:r w:rsidRPr="0017652F">
              <w:rPr>
                <w:rFonts w:ascii="Times New Roman" w:eastAsia="SimSun" w:hAnsi="Times New Roman" w:cs="Times New Roman"/>
                <w:spacing w:val="-1"/>
                <w:sz w:val="16"/>
                <w:szCs w:val="16"/>
                <w:lang w:val="sr-Cyrl-RS" w:eastAsia="zh-CN"/>
              </w:rPr>
              <w:t>л</w:t>
            </w:r>
            <w:r w:rsidRPr="0017652F">
              <w:rPr>
                <w:rFonts w:ascii="Times New Roman" w:eastAsia="SimSun" w:hAnsi="Times New Roman" w:cs="Times New Roman"/>
                <w:sz w:val="16"/>
                <w:szCs w:val="16"/>
                <w:lang w:val="sr-Cyrl-RS" w:eastAsia="zh-CN"/>
              </w:rPr>
              <w:t>и</w:t>
            </w:r>
            <w:r w:rsidRPr="0017652F">
              <w:rPr>
                <w:rFonts w:ascii="Times New Roman" w:eastAsia="SimSun" w:hAnsi="Times New Roman" w:cs="Times New Roman"/>
                <w:spacing w:val="1"/>
                <w:sz w:val="16"/>
                <w:szCs w:val="16"/>
                <w:lang w:val="sr-Cyrl-RS" w:eastAsia="zh-CN"/>
              </w:rPr>
              <w:t xml:space="preserve"> </w:t>
            </w:r>
            <w:r w:rsidRPr="0017652F">
              <w:rPr>
                <w:rFonts w:ascii="Times New Roman" w:eastAsia="SimSun" w:hAnsi="Times New Roman" w:cs="Times New Roman"/>
                <w:sz w:val="16"/>
                <w:szCs w:val="16"/>
                <w:lang w:val="sr-Cyrl-RS" w:eastAsia="zh-CN"/>
              </w:rPr>
              <w:t>с</w:t>
            </w:r>
            <w:r w:rsidRPr="0017652F">
              <w:rPr>
                <w:rFonts w:ascii="Times New Roman" w:eastAsia="SimSun" w:hAnsi="Times New Roman" w:cs="Times New Roman"/>
                <w:spacing w:val="-2"/>
                <w:sz w:val="16"/>
                <w:szCs w:val="16"/>
                <w:lang w:val="sr-Cyrl-RS" w:eastAsia="zh-CN"/>
              </w:rPr>
              <w:t>к</w:t>
            </w:r>
            <w:r w:rsidRPr="0017652F">
              <w:rPr>
                <w:rFonts w:ascii="Times New Roman" w:eastAsia="SimSun" w:hAnsi="Times New Roman" w:cs="Times New Roman"/>
                <w:sz w:val="16"/>
                <w:szCs w:val="16"/>
                <w:lang w:val="sr-Cyrl-RS" w:eastAsia="zh-CN"/>
              </w:rPr>
              <w:t>р</w:t>
            </w:r>
            <w:r w:rsidRPr="0017652F">
              <w:rPr>
                <w:rFonts w:ascii="Times New Roman" w:eastAsia="SimSun" w:hAnsi="Times New Roman" w:cs="Times New Roman"/>
                <w:spacing w:val="-2"/>
                <w:sz w:val="16"/>
                <w:szCs w:val="16"/>
                <w:lang w:val="sr-Cyrl-RS" w:eastAsia="zh-CN"/>
              </w:rPr>
              <w:t>а</w:t>
            </w:r>
            <w:r w:rsidRPr="0017652F">
              <w:rPr>
                <w:rFonts w:ascii="Times New Roman" w:eastAsia="SimSun" w:hAnsi="Times New Roman" w:cs="Times New Roman"/>
                <w:sz w:val="16"/>
                <w:szCs w:val="16"/>
                <w:lang w:val="sr-Cyrl-RS" w:eastAsia="zh-CN"/>
              </w:rPr>
              <w:t>ћ</w:t>
            </w:r>
            <w:r w:rsidRPr="0017652F">
              <w:rPr>
                <w:rFonts w:ascii="Times New Roman" w:eastAsia="SimSun" w:hAnsi="Times New Roman" w:cs="Times New Roman"/>
                <w:spacing w:val="-2"/>
                <w:sz w:val="16"/>
                <w:szCs w:val="16"/>
                <w:lang w:val="sr-Cyrl-RS" w:eastAsia="zh-CN"/>
              </w:rPr>
              <w:t>е</w:t>
            </w:r>
            <w:r w:rsidRPr="0017652F">
              <w:rPr>
                <w:rFonts w:ascii="Times New Roman" w:eastAsia="SimSun" w:hAnsi="Times New Roman" w:cs="Times New Roman"/>
                <w:spacing w:val="-3"/>
                <w:sz w:val="16"/>
                <w:szCs w:val="16"/>
                <w:lang w:val="sr-Cyrl-RS" w:eastAsia="zh-CN"/>
              </w:rPr>
              <w:t>н</w:t>
            </w:r>
            <w:r w:rsidRPr="0017652F">
              <w:rPr>
                <w:rFonts w:ascii="Times New Roman" w:eastAsia="SimSun" w:hAnsi="Times New Roman" w:cs="Times New Roman"/>
                <w:sz w:val="16"/>
                <w:szCs w:val="16"/>
                <w:lang w:val="sr-Cyrl-RS" w:eastAsia="zh-CN"/>
              </w:rPr>
              <w:t>о</w:t>
            </w:r>
            <w:r w:rsidRPr="0017652F">
              <w:rPr>
                <w:rFonts w:ascii="Times New Roman" w:eastAsia="SimSun" w:hAnsi="Times New Roman" w:cs="Times New Roman"/>
                <w:spacing w:val="-1"/>
                <w:sz w:val="16"/>
                <w:szCs w:val="16"/>
                <w:lang w:val="sr-Cyrl-RS" w:eastAsia="zh-CN"/>
              </w:rPr>
              <w:t xml:space="preserve"> </w:t>
            </w:r>
            <w:r w:rsidRPr="0017652F">
              <w:rPr>
                <w:rFonts w:ascii="Times New Roman" w:eastAsia="SimSun" w:hAnsi="Times New Roman" w:cs="Times New Roman"/>
                <w:sz w:val="16"/>
                <w:szCs w:val="16"/>
                <w:lang w:val="sr-Cyrl-RS" w:eastAsia="zh-CN"/>
              </w:rPr>
              <w:t>п</w:t>
            </w:r>
            <w:r w:rsidRPr="0017652F">
              <w:rPr>
                <w:rFonts w:ascii="Times New Roman" w:eastAsia="SimSun" w:hAnsi="Times New Roman" w:cs="Times New Roman"/>
                <w:spacing w:val="-1"/>
                <w:sz w:val="16"/>
                <w:szCs w:val="16"/>
                <w:lang w:val="sr-Cyrl-RS" w:eastAsia="zh-CN"/>
              </w:rPr>
              <w:t>о</w:t>
            </w:r>
            <w:r w:rsidRPr="0017652F">
              <w:rPr>
                <w:rFonts w:ascii="Times New Roman" w:eastAsia="SimSun" w:hAnsi="Times New Roman" w:cs="Times New Roman"/>
                <w:sz w:val="16"/>
                <w:szCs w:val="16"/>
                <w:lang w:val="sr-Cyrl-RS" w:eastAsia="zh-CN"/>
              </w:rPr>
              <w:t>с</w:t>
            </w:r>
            <w:r w:rsidRPr="0017652F">
              <w:rPr>
                <w:rFonts w:ascii="Times New Roman" w:eastAsia="SimSun" w:hAnsi="Times New Roman" w:cs="Times New Roman"/>
                <w:spacing w:val="-1"/>
                <w:sz w:val="16"/>
                <w:szCs w:val="16"/>
                <w:lang w:val="sr-Cyrl-RS" w:eastAsia="zh-CN"/>
              </w:rPr>
              <w:t>л</w:t>
            </w:r>
            <w:r w:rsidRPr="0017652F">
              <w:rPr>
                <w:rFonts w:ascii="Times New Roman" w:eastAsia="SimSun" w:hAnsi="Times New Roman" w:cs="Times New Roman"/>
                <w:spacing w:val="-2"/>
                <w:sz w:val="16"/>
                <w:szCs w:val="16"/>
                <w:lang w:val="sr-Cyrl-RS" w:eastAsia="zh-CN"/>
              </w:rPr>
              <w:t>о</w:t>
            </w:r>
            <w:r w:rsidRPr="0017652F">
              <w:rPr>
                <w:rFonts w:ascii="Times New Roman" w:eastAsia="SimSun" w:hAnsi="Times New Roman" w:cs="Times New Roman"/>
                <w:sz w:val="16"/>
                <w:szCs w:val="16"/>
                <w:lang w:val="sr-Cyrl-RS" w:eastAsia="zh-CN"/>
              </w:rPr>
              <w:t>вно</w:t>
            </w:r>
            <w:r w:rsidRPr="0017652F">
              <w:rPr>
                <w:rFonts w:ascii="Times New Roman" w:eastAsia="SimSun" w:hAnsi="Times New Roman" w:cs="Times New Roman"/>
                <w:spacing w:val="-1"/>
                <w:sz w:val="16"/>
                <w:szCs w:val="16"/>
                <w:lang w:val="sr-Cyrl-RS" w:eastAsia="zh-CN"/>
              </w:rPr>
              <w:t xml:space="preserve"> </w:t>
            </w:r>
            <w:r w:rsidRPr="0017652F">
              <w:rPr>
                <w:rFonts w:ascii="Times New Roman" w:eastAsia="SimSun" w:hAnsi="Times New Roman" w:cs="Times New Roman"/>
                <w:sz w:val="16"/>
                <w:szCs w:val="16"/>
                <w:lang w:val="sr-Cyrl-RS" w:eastAsia="zh-CN"/>
              </w:rPr>
              <w:t>и</w:t>
            </w:r>
            <w:r w:rsidRPr="0017652F">
              <w:rPr>
                <w:rFonts w:ascii="Times New Roman" w:eastAsia="SimSun" w:hAnsi="Times New Roman" w:cs="Times New Roman"/>
                <w:spacing w:val="-1"/>
                <w:sz w:val="16"/>
                <w:szCs w:val="16"/>
                <w:lang w:val="sr-Cyrl-RS" w:eastAsia="zh-CN"/>
              </w:rPr>
              <w:t>м</w:t>
            </w:r>
            <w:r w:rsidRPr="0017652F">
              <w:rPr>
                <w:rFonts w:ascii="Times New Roman" w:eastAsia="SimSun" w:hAnsi="Times New Roman" w:cs="Times New Roman"/>
                <w:sz w:val="16"/>
                <w:szCs w:val="16"/>
                <w:lang w:val="sr-Cyrl-RS" w:eastAsia="zh-CN"/>
              </w:rPr>
              <w:t>е</w:t>
            </w:r>
            <w:r w:rsidRPr="0017652F">
              <w:rPr>
                <w:rFonts w:ascii="Times New Roman" w:eastAsia="SimSun" w:hAnsi="Times New Roman" w:cs="Times New Roman"/>
                <w:spacing w:val="1"/>
                <w:sz w:val="16"/>
                <w:szCs w:val="16"/>
                <w:lang w:val="sr-Cyrl-RS" w:eastAsia="zh-CN"/>
              </w:rPr>
              <w:t xml:space="preserve"> </w:t>
            </w:r>
            <w:r w:rsidRPr="0017652F">
              <w:rPr>
                <w:rFonts w:ascii="Times New Roman" w:eastAsia="SimSun" w:hAnsi="Times New Roman" w:cs="Times New Roman"/>
                <w:sz w:val="16"/>
                <w:szCs w:val="16"/>
                <w:lang w:val="sr-Cyrl-RS" w:eastAsia="zh-CN"/>
              </w:rPr>
              <w:t>из</w:t>
            </w:r>
            <w:r w:rsidRPr="0017652F">
              <w:rPr>
                <w:rFonts w:ascii="Times New Roman" w:eastAsia="SimSun" w:hAnsi="Times New Roman" w:cs="Times New Roman"/>
                <w:spacing w:val="-1"/>
                <w:sz w:val="16"/>
                <w:szCs w:val="16"/>
                <w:lang w:val="sr-Cyrl-RS" w:eastAsia="zh-CN"/>
              </w:rPr>
              <w:t xml:space="preserve"> </w:t>
            </w:r>
            <w:r w:rsidRPr="0017652F">
              <w:rPr>
                <w:rFonts w:ascii="Times New Roman" w:eastAsia="SimSun" w:hAnsi="Times New Roman" w:cs="Times New Roman"/>
                <w:spacing w:val="-4"/>
                <w:sz w:val="16"/>
                <w:szCs w:val="16"/>
                <w:lang w:val="sr-Cyrl-RS" w:eastAsia="zh-CN"/>
              </w:rPr>
              <w:t>А</w:t>
            </w:r>
            <w:r w:rsidRPr="0017652F">
              <w:rPr>
                <w:rFonts w:ascii="Times New Roman" w:eastAsia="SimSun" w:hAnsi="Times New Roman" w:cs="Times New Roman"/>
                <w:spacing w:val="-1"/>
                <w:sz w:val="16"/>
                <w:szCs w:val="16"/>
                <w:lang w:val="sr-Cyrl-RS" w:eastAsia="zh-CN"/>
              </w:rPr>
              <w:t>ПР</w:t>
            </w:r>
            <w:r w:rsidRPr="0017652F">
              <w:rPr>
                <w:rFonts w:ascii="Times New Roman" w:eastAsia="SimSun" w:hAnsi="Times New Roman" w:cs="Times New Roman"/>
                <w:sz w:val="16"/>
                <w:szCs w:val="16"/>
                <w:lang w:val="sr-Cyrl-RS" w:eastAsia="zh-CN"/>
              </w:rPr>
              <w:t>)</w:t>
            </w:r>
          </w:p>
        </w:tc>
      </w:tr>
      <w:tr w:rsidR="00B71A56" w:rsidRPr="0017652F" w:rsidTr="00CE094D">
        <w:trPr>
          <w:trHeight w:hRule="exact" w:val="602"/>
        </w:trPr>
        <w:tc>
          <w:tcPr>
            <w:tcW w:w="4854" w:type="dxa"/>
            <w:gridSpan w:val="2"/>
            <w:tcBorders>
              <w:top w:val="nil"/>
              <w:left w:val="nil"/>
              <w:bottom w:val="single" w:sz="4" w:space="0" w:color="000000"/>
              <w:right w:val="nil"/>
            </w:tcBorders>
          </w:tcPr>
          <w:p w:rsidR="00B71A56" w:rsidRPr="0017652F" w:rsidRDefault="00B71A56" w:rsidP="00CE094D">
            <w:pPr>
              <w:widowControl w:val="0"/>
              <w:kinsoku w:val="0"/>
              <w:overflowPunct w:val="0"/>
              <w:autoSpaceDE w:val="0"/>
              <w:autoSpaceDN w:val="0"/>
              <w:adjustRightInd w:val="0"/>
              <w:spacing w:before="50" w:after="0" w:line="240" w:lineRule="auto"/>
              <w:rPr>
                <w:rFonts w:ascii="Times New Roman" w:eastAsia="SimSun" w:hAnsi="Times New Roman" w:cs="Times New Roman"/>
                <w:sz w:val="24"/>
                <w:szCs w:val="24"/>
                <w:lang w:val="sr-Cyrl-RS" w:eastAsia="zh-CN"/>
              </w:rPr>
            </w:pPr>
            <w:r w:rsidRPr="0017652F">
              <w:rPr>
                <w:rFonts w:ascii="Times New Roman" w:eastAsia="SimSun" w:hAnsi="Times New Roman" w:cs="Times New Roman"/>
                <w:spacing w:val="-5"/>
                <w:sz w:val="24"/>
                <w:szCs w:val="24"/>
                <w:lang w:val="sr-Cyrl-RS" w:eastAsia="zh-CN"/>
              </w:rPr>
              <w:t>у</w:t>
            </w:r>
            <w:r w:rsidRPr="0017652F">
              <w:rPr>
                <w:rFonts w:ascii="Times New Roman" w:eastAsia="SimSun" w:hAnsi="Times New Roman" w:cs="Times New Roman"/>
                <w:spacing w:val="2"/>
                <w:sz w:val="24"/>
                <w:szCs w:val="24"/>
                <w:lang w:val="sr-Cyrl-RS" w:eastAsia="zh-CN"/>
              </w:rPr>
              <w:t>л</w:t>
            </w:r>
            <w:r w:rsidRPr="0017652F">
              <w:rPr>
                <w:rFonts w:ascii="Times New Roman" w:eastAsia="SimSun" w:hAnsi="Times New Roman" w:cs="Times New Roman"/>
                <w:sz w:val="24"/>
                <w:szCs w:val="24"/>
                <w:lang w:val="sr-Cyrl-RS" w:eastAsia="zh-CN"/>
              </w:rPr>
              <w:t>.</w:t>
            </w:r>
          </w:p>
        </w:tc>
        <w:tc>
          <w:tcPr>
            <w:tcW w:w="1376" w:type="dxa"/>
            <w:tcBorders>
              <w:top w:val="nil"/>
              <w:left w:val="nil"/>
              <w:bottom w:val="nil"/>
              <w:right w:val="nil"/>
            </w:tcBorders>
          </w:tcPr>
          <w:p w:rsidR="00B71A56" w:rsidRPr="0017652F" w:rsidRDefault="00B71A56" w:rsidP="00CE094D">
            <w:pPr>
              <w:widowControl w:val="0"/>
              <w:tabs>
                <w:tab w:val="left" w:pos="1137"/>
              </w:tabs>
              <w:kinsoku w:val="0"/>
              <w:overflowPunct w:val="0"/>
              <w:autoSpaceDE w:val="0"/>
              <w:autoSpaceDN w:val="0"/>
              <w:adjustRightInd w:val="0"/>
              <w:spacing w:before="50" w:after="0" w:line="240" w:lineRule="auto"/>
              <w:rPr>
                <w:rFonts w:ascii="Times New Roman" w:eastAsia="SimSun" w:hAnsi="Times New Roman" w:cs="Times New Roman"/>
                <w:sz w:val="24"/>
                <w:szCs w:val="24"/>
                <w:lang w:val="sr-Cyrl-RS" w:eastAsia="zh-CN"/>
              </w:rPr>
            </w:pPr>
            <w:r w:rsidRPr="0017652F">
              <w:rPr>
                <w:rFonts w:ascii="Times New Roman" w:eastAsia="SimSun" w:hAnsi="Times New Roman" w:cs="Times New Roman"/>
                <w:sz w:val="24"/>
                <w:szCs w:val="24"/>
                <w:lang w:val="sr-Cyrl-RS" w:eastAsia="zh-CN"/>
              </w:rPr>
              <w:t>бр.</w:t>
            </w:r>
            <w:r w:rsidRPr="0017652F">
              <w:rPr>
                <w:rFonts w:ascii="Times New Roman" w:eastAsia="SimSun" w:hAnsi="Times New Roman" w:cs="Times New Roman"/>
                <w:sz w:val="24"/>
                <w:szCs w:val="24"/>
                <w:u w:val="single"/>
                <w:lang w:val="sr-Cyrl-RS" w:eastAsia="zh-CN"/>
              </w:rPr>
              <w:tab/>
            </w:r>
            <w:r w:rsidRPr="0017652F">
              <w:rPr>
                <w:rFonts w:ascii="Times New Roman" w:eastAsia="SimSun" w:hAnsi="Times New Roman" w:cs="Times New Roman"/>
                <w:sz w:val="24"/>
                <w:szCs w:val="24"/>
                <w:lang w:val="sr-Cyrl-RS" w:eastAsia="zh-CN"/>
              </w:rPr>
              <w:t>,</w:t>
            </w:r>
          </w:p>
        </w:tc>
        <w:tc>
          <w:tcPr>
            <w:tcW w:w="3584" w:type="dxa"/>
            <w:tcBorders>
              <w:top w:val="nil"/>
              <w:left w:val="nil"/>
              <w:bottom w:val="nil"/>
              <w:right w:val="nil"/>
            </w:tcBorders>
          </w:tcPr>
          <w:p w:rsidR="00B71A56" w:rsidRPr="0017652F" w:rsidRDefault="00B71A56" w:rsidP="00CE094D">
            <w:pPr>
              <w:widowControl w:val="0"/>
              <w:kinsoku w:val="0"/>
              <w:overflowPunct w:val="0"/>
              <w:autoSpaceDE w:val="0"/>
              <w:autoSpaceDN w:val="0"/>
              <w:adjustRightInd w:val="0"/>
              <w:spacing w:before="50" w:after="0" w:line="240" w:lineRule="auto"/>
              <w:rPr>
                <w:rFonts w:ascii="Times New Roman" w:eastAsia="SimSun" w:hAnsi="Times New Roman" w:cs="Times New Roman"/>
                <w:sz w:val="24"/>
                <w:szCs w:val="24"/>
                <w:lang w:val="sr-Cyrl-RS" w:eastAsia="zh-CN"/>
              </w:rPr>
            </w:pPr>
            <w:r w:rsidRPr="0017652F">
              <w:rPr>
                <w:rFonts w:ascii="Times New Roman" w:eastAsia="SimSun" w:hAnsi="Times New Roman" w:cs="Times New Roman"/>
                <w:sz w:val="24"/>
                <w:szCs w:val="24"/>
                <w:lang w:val="sr-Cyrl-RS" w:eastAsia="zh-CN"/>
              </w:rPr>
              <w:t>П</w:t>
            </w:r>
            <w:r w:rsidRPr="0017652F">
              <w:rPr>
                <w:rFonts w:ascii="Times New Roman" w:eastAsia="SimSun" w:hAnsi="Times New Roman" w:cs="Times New Roman"/>
                <w:spacing w:val="-1"/>
                <w:sz w:val="24"/>
                <w:szCs w:val="24"/>
                <w:lang w:val="sr-Cyrl-RS" w:eastAsia="zh-CN"/>
              </w:rPr>
              <w:t>И</w:t>
            </w:r>
            <w:r w:rsidRPr="0017652F">
              <w:rPr>
                <w:rFonts w:ascii="Times New Roman" w:eastAsia="SimSun" w:hAnsi="Times New Roman" w:cs="Times New Roman"/>
                <w:sz w:val="24"/>
                <w:szCs w:val="24"/>
                <w:lang w:val="sr-Cyrl-RS" w:eastAsia="zh-CN"/>
              </w:rPr>
              <w:t>Б</w:t>
            </w:r>
          </w:p>
          <w:p w:rsidR="00B71A56" w:rsidRPr="0017652F" w:rsidRDefault="00B71A56" w:rsidP="00CE094D">
            <w:pPr>
              <w:widowControl w:val="0"/>
              <w:tabs>
                <w:tab w:val="left" w:pos="2818"/>
              </w:tabs>
              <w:kinsoku w:val="0"/>
              <w:overflowPunct w:val="0"/>
              <w:autoSpaceDE w:val="0"/>
              <w:autoSpaceDN w:val="0"/>
              <w:adjustRightInd w:val="0"/>
              <w:spacing w:after="0" w:line="240" w:lineRule="auto"/>
              <w:rPr>
                <w:rFonts w:ascii="Times New Roman" w:eastAsia="SimSun" w:hAnsi="Times New Roman" w:cs="Times New Roman"/>
                <w:sz w:val="24"/>
                <w:szCs w:val="24"/>
                <w:lang w:val="sr-Cyrl-RS" w:eastAsia="zh-CN"/>
              </w:rPr>
            </w:pPr>
            <w:r w:rsidRPr="0017652F">
              <w:rPr>
                <w:rFonts w:ascii="Times New Roman" w:eastAsia="SimSun" w:hAnsi="Times New Roman" w:cs="Times New Roman"/>
                <w:sz w:val="24"/>
                <w:szCs w:val="24"/>
                <w:u w:val="single"/>
                <w:lang w:val="sr-Cyrl-RS" w:eastAsia="zh-CN"/>
              </w:rPr>
              <w:t xml:space="preserve"> </w:t>
            </w:r>
            <w:r w:rsidRPr="0017652F">
              <w:rPr>
                <w:rFonts w:ascii="Times New Roman" w:eastAsia="SimSun" w:hAnsi="Times New Roman" w:cs="Times New Roman"/>
                <w:sz w:val="24"/>
                <w:szCs w:val="24"/>
                <w:u w:val="single"/>
                <w:lang w:val="sr-Cyrl-RS" w:eastAsia="zh-CN"/>
              </w:rPr>
              <w:tab/>
            </w:r>
            <w:r w:rsidRPr="0017652F">
              <w:rPr>
                <w:rFonts w:ascii="Times New Roman" w:eastAsia="SimSun" w:hAnsi="Times New Roman" w:cs="Times New Roman"/>
                <w:sz w:val="24"/>
                <w:szCs w:val="24"/>
                <w:lang w:val="sr-Cyrl-RS" w:eastAsia="zh-CN"/>
              </w:rPr>
              <w:t>,</w:t>
            </w:r>
          </w:p>
        </w:tc>
      </w:tr>
      <w:tr w:rsidR="00B71A56" w:rsidRPr="0017652F" w:rsidTr="00CE094D">
        <w:trPr>
          <w:trHeight w:hRule="exact" w:val="266"/>
        </w:trPr>
        <w:tc>
          <w:tcPr>
            <w:tcW w:w="3403" w:type="dxa"/>
            <w:tcBorders>
              <w:top w:val="single" w:sz="4" w:space="0" w:color="000000"/>
              <w:left w:val="nil"/>
              <w:bottom w:val="nil"/>
              <w:right w:val="nil"/>
            </w:tcBorders>
          </w:tcPr>
          <w:p w:rsidR="00B71A56" w:rsidRPr="0017652F" w:rsidRDefault="00B71A56" w:rsidP="00CE094D">
            <w:pPr>
              <w:widowControl w:val="0"/>
              <w:tabs>
                <w:tab w:val="left" w:pos="3217"/>
              </w:tabs>
              <w:kinsoku w:val="0"/>
              <w:overflowPunct w:val="0"/>
              <w:autoSpaceDE w:val="0"/>
              <w:autoSpaceDN w:val="0"/>
              <w:adjustRightInd w:val="0"/>
              <w:spacing w:after="0" w:line="266" w:lineRule="exact"/>
              <w:rPr>
                <w:rFonts w:ascii="Times New Roman" w:eastAsia="SimSun" w:hAnsi="Times New Roman" w:cs="Times New Roman"/>
                <w:sz w:val="24"/>
                <w:szCs w:val="24"/>
                <w:lang w:val="sr-Cyrl-RS" w:eastAsia="zh-CN"/>
              </w:rPr>
            </w:pPr>
            <w:r w:rsidRPr="0017652F">
              <w:rPr>
                <w:rFonts w:ascii="Times New Roman" w:eastAsia="SimSun" w:hAnsi="Times New Roman" w:cs="Times New Roman"/>
                <w:spacing w:val="-1"/>
                <w:sz w:val="24"/>
                <w:szCs w:val="24"/>
                <w:lang w:val="sr-Cyrl-RS" w:eastAsia="zh-CN"/>
              </w:rPr>
              <w:t>ма</w:t>
            </w:r>
            <w:r w:rsidRPr="0017652F">
              <w:rPr>
                <w:rFonts w:ascii="Times New Roman" w:eastAsia="SimSun" w:hAnsi="Times New Roman" w:cs="Times New Roman"/>
                <w:sz w:val="24"/>
                <w:szCs w:val="24"/>
                <w:lang w:val="sr-Cyrl-RS" w:eastAsia="zh-CN"/>
              </w:rPr>
              <w:t>ти</w:t>
            </w:r>
            <w:r w:rsidRPr="0017652F">
              <w:rPr>
                <w:rFonts w:ascii="Times New Roman" w:eastAsia="SimSun" w:hAnsi="Times New Roman" w:cs="Times New Roman"/>
                <w:spacing w:val="-1"/>
                <w:sz w:val="24"/>
                <w:szCs w:val="24"/>
                <w:lang w:val="sr-Cyrl-RS" w:eastAsia="zh-CN"/>
              </w:rPr>
              <w:t>ч</w:t>
            </w:r>
            <w:r w:rsidRPr="0017652F">
              <w:rPr>
                <w:rFonts w:ascii="Times New Roman" w:eastAsia="SimSun" w:hAnsi="Times New Roman" w:cs="Times New Roman"/>
                <w:sz w:val="24"/>
                <w:szCs w:val="24"/>
                <w:lang w:val="sr-Cyrl-RS" w:eastAsia="zh-CN"/>
              </w:rPr>
              <w:t>ни број</w:t>
            </w:r>
            <w:r w:rsidRPr="0017652F">
              <w:rPr>
                <w:rFonts w:ascii="Times New Roman" w:eastAsia="SimSun" w:hAnsi="Times New Roman" w:cs="Times New Roman"/>
                <w:sz w:val="24"/>
                <w:szCs w:val="24"/>
                <w:u w:val="single"/>
                <w:lang w:val="sr-Cyrl-RS" w:eastAsia="zh-CN"/>
              </w:rPr>
              <w:tab/>
            </w:r>
            <w:r w:rsidRPr="0017652F">
              <w:rPr>
                <w:rFonts w:ascii="Times New Roman" w:eastAsia="SimSun" w:hAnsi="Times New Roman" w:cs="Times New Roman"/>
                <w:sz w:val="24"/>
                <w:szCs w:val="24"/>
                <w:lang w:val="sr-Cyrl-RS" w:eastAsia="zh-CN"/>
              </w:rPr>
              <w:t>,</w:t>
            </w:r>
          </w:p>
        </w:tc>
        <w:tc>
          <w:tcPr>
            <w:tcW w:w="6411" w:type="dxa"/>
            <w:gridSpan w:val="3"/>
            <w:tcBorders>
              <w:top w:val="nil"/>
              <w:left w:val="nil"/>
              <w:bottom w:val="nil"/>
              <w:right w:val="nil"/>
            </w:tcBorders>
          </w:tcPr>
          <w:p w:rsidR="00B71A56" w:rsidRPr="0017652F" w:rsidRDefault="00B71A56" w:rsidP="00CE094D">
            <w:pPr>
              <w:widowControl w:val="0"/>
              <w:tabs>
                <w:tab w:val="left" w:pos="6135"/>
              </w:tabs>
              <w:kinsoku w:val="0"/>
              <w:overflowPunct w:val="0"/>
              <w:autoSpaceDE w:val="0"/>
              <w:autoSpaceDN w:val="0"/>
              <w:adjustRightInd w:val="0"/>
              <w:spacing w:before="5" w:after="0" w:line="266" w:lineRule="exact"/>
              <w:rPr>
                <w:rFonts w:ascii="Times New Roman" w:eastAsia="SimSun" w:hAnsi="Times New Roman" w:cs="Times New Roman"/>
                <w:sz w:val="24"/>
                <w:szCs w:val="24"/>
                <w:lang w:val="sr-Cyrl-RS" w:eastAsia="zh-CN"/>
              </w:rPr>
            </w:pPr>
            <w:r w:rsidRPr="0017652F">
              <w:rPr>
                <w:rFonts w:ascii="Times New Roman" w:eastAsia="SimSun" w:hAnsi="Times New Roman" w:cs="Times New Roman"/>
                <w:sz w:val="24"/>
                <w:szCs w:val="24"/>
                <w:lang w:val="sr-Cyrl-RS" w:eastAsia="zh-CN"/>
              </w:rPr>
              <w:t>кога</w:t>
            </w:r>
            <w:r w:rsidRPr="0017652F">
              <w:rPr>
                <w:rFonts w:ascii="Times New Roman" w:eastAsia="SimSun" w:hAnsi="Times New Roman" w:cs="Times New Roman"/>
                <w:spacing w:val="-1"/>
                <w:sz w:val="24"/>
                <w:szCs w:val="24"/>
                <w:lang w:val="sr-Cyrl-RS" w:eastAsia="zh-CN"/>
              </w:rPr>
              <w:t xml:space="preserve"> </w:t>
            </w:r>
            <w:r w:rsidRPr="0017652F">
              <w:rPr>
                <w:rFonts w:ascii="Times New Roman" w:eastAsia="SimSun" w:hAnsi="Times New Roman" w:cs="Times New Roman"/>
                <w:sz w:val="24"/>
                <w:szCs w:val="24"/>
                <w:lang w:val="sr-Cyrl-RS" w:eastAsia="zh-CN"/>
              </w:rPr>
              <w:t>з</w:t>
            </w:r>
            <w:r w:rsidRPr="0017652F">
              <w:rPr>
                <w:rFonts w:ascii="Times New Roman" w:eastAsia="SimSun" w:hAnsi="Times New Roman" w:cs="Times New Roman"/>
                <w:spacing w:val="-1"/>
                <w:sz w:val="24"/>
                <w:szCs w:val="24"/>
                <w:lang w:val="sr-Cyrl-RS" w:eastAsia="zh-CN"/>
              </w:rPr>
              <w:t>ас</w:t>
            </w:r>
            <w:r w:rsidRPr="0017652F">
              <w:rPr>
                <w:rFonts w:ascii="Times New Roman" w:eastAsia="SimSun" w:hAnsi="Times New Roman" w:cs="Times New Roman"/>
                <w:spacing w:val="2"/>
                <w:sz w:val="24"/>
                <w:szCs w:val="24"/>
                <w:lang w:val="sr-Cyrl-RS" w:eastAsia="zh-CN"/>
              </w:rPr>
              <w:t>т</w:t>
            </w:r>
            <w:r w:rsidRPr="0017652F">
              <w:rPr>
                <w:rFonts w:ascii="Times New Roman" w:eastAsia="SimSun" w:hAnsi="Times New Roman" w:cs="Times New Roman"/>
                <w:spacing w:val="-5"/>
                <w:sz w:val="24"/>
                <w:szCs w:val="24"/>
                <w:lang w:val="sr-Cyrl-RS" w:eastAsia="zh-CN"/>
              </w:rPr>
              <w:t>у</w:t>
            </w:r>
            <w:r w:rsidRPr="0017652F">
              <w:rPr>
                <w:rFonts w:ascii="Times New Roman" w:eastAsia="SimSun" w:hAnsi="Times New Roman" w:cs="Times New Roman"/>
                <w:sz w:val="24"/>
                <w:szCs w:val="24"/>
                <w:lang w:val="sr-Cyrl-RS" w:eastAsia="zh-CN"/>
              </w:rPr>
              <w:t xml:space="preserve">па </w:t>
            </w:r>
            <w:r w:rsidRPr="0017652F">
              <w:rPr>
                <w:rFonts w:ascii="Times New Roman" w:eastAsia="SimSun" w:hAnsi="Times New Roman" w:cs="Times New Roman"/>
                <w:sz w:val="24"/>
                <w:szCs w:val="24"/>
                <w:u w:val="single"/>
                <w:lang w:val="sr-Cyrl-RS" w:eastAsia="zh-CN"/>
              </w:rPr>
              <w:t xml:space="preserve"> </w:t>
            </w:r>
            <w:r w:rsidRPr="0017652F">
              <w:rPr>
                <w:rFonts w:ascii="Times New Roman" w:eastAsia="SimSun" w:hAnsi="Times New Roman" w:cs="Times New Roman"/>
                <w:sz w:val="24"/>
                <w:szCs w:val="24"/>
                <w:u w:val="single"/>
                <w:lang w:val="sr-Cyrl-RS" w:eastAsia="zh-CN"/>
              </w:rPr>
              <w:tab/>
            </w:r>
          </w:p>
        </w:tc>
      </w:tr>
      <w:tr w:rsidR="00B71A56" w:rsidRPr="0017652F" w:rsidTr="00CE094D">
        <w:trPr>
          <w:trHeight w:hRule="exact" w:val="341"/>
        </w:trPr>
        <w:tc>
          <w:tcPr>
            <w:tcW w:w="3403" w:type="dxa"/>
            <w:tcBorders>
              <w:top w:val="nil"/>
              <w:left w:val="nil"/>
              <w:bottom w:val="nil"/>
              <w:right w:val="nil"/>
            </w:tcBorders>
          </w:tcPr>
          <w:p w:rsidR="00B71A56" w:rsidRPr="0017652F" w:rsidRDefault="00B71A56" w:rsidP="00CE094D">
            <w:pPr>
              <w:widowControl w:val="0"/>
              <w:kinsoku w:val="0"/>
              <w:overflowPunct w:val="0"/>
              <w:autoSpaceDE w:val="0"/>
              <w:autoSpaceDN w:val="0"/>
              <w:adjustRightInd w:val="0"/>
              <w:spacing w:before="10" w:after="0" w:line="240" w:lineRule="auto"/>
              <w:rPr>
                <w:rFonts w:ascii="Times New Roman" w:eastAsia="SimSun" w:hAnsi="Times New Roman" w:cs="Times New Roman"/>
                <w:sz w:val="24"/>
                <w:szCs w:val="24"/>
                <w:lang w:val="sr-Cyrl-RS" w:eastAsia="zh-CN"/>
              </w:rPr>
            </w:pPr>
            <w:r w:rsidRPr="0017652F">
              <w:rPr>
                <w:rFonts w:ascii="Times New Roman" w:eastAsia="SimSun" w:hAnsi="Times New Roman" w:cs="Times New Roman"/>
                <w:spacing w:val="1"/>
                <w:sz w:val="24"/>
                <w:szCs w:val="24"/>
                <w:lang w:val="sr-Cyrl-RS" w:eastAsia="zh-CN"/>
              </w:rPr>
              <w:t>(</w:t>
            </w:r>
            <w:r w:rsidRPr="0017652F">
              <w:rPr>
                <w:rFonts w:ascii="Times New Roman" w:eastAsia="SimSun" w:hAnsi="Times New Roman" w:cs="Times New Roman"/>
                <w:sz w:val="24"/>
                <w:szCs w:val="24"/>
                <w:lang w:val="sr-Cyrl-RS" w:eastAsia="zh-CN"/>
              </w:rPr>
              <w:t>у</w:t>
            </w:r>
            <w:r w:rsidRPr="0017652F">
              <w:rPr>
                <w:rFonts w:ascii="Times New Roman" w:eastAsia="SimSun" w:hAnsi="Times New Roman" w:cs="Times New Roman"/>
                <w:spacing w:val="-5"/>
                <w:sz w:val="24"/>
                <w:szCs w:val="24"/>
                <w:lang w:val="sr-Cyrl-RS" w:eastAsia="zh-CN"/>
              </w:rPr>
              <w:t xml:space="preserve"> </w:t>
            </w:r>
            <w:r w:rsidRPr="0017652F">
              <w:rPr>
                <w:rFonts w:ascii="Times New Roman" w:eastAsia="SimSun" w:hAnsi="Times New Roman" w:cs="Times New Roman"/>
                <w:spacing w:val="2"/>
                <w:sz w:val="24"/>
                <w:szCs w:val="24"/>
                <w:lang w:val="sr-Cyrl-RS" w:eastAsia="zh-CN"/>
              </w:rPr>
              <w:t>д</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љ</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м</w:t>
            </w:r>
            <w:r w:rsidRPr="0017652F">
              <w:rPr>
                <w:rFonts w:ascii="Times New Roman" w:eastAsia="SimSun" w:hAnsi="Times New Roman" w:cs="Times New Roman"/>
                <w:spacing w:val="-1"/>
                <w:sz w:val="24"/>
                <w:szCs w:val="24"/>
                <w:lang w:val="sr-Cyrl-RS" w:eastAsia="zh-CN"/>
              </w:rPr>
              <w:t xml:space="preserve"> </w:t>
            </w:r>
            <w:r w:rsidRPr="0017652F">
              <w:rPr>
                <w:rFonts w:ascii="Times New Roman" w:eastAsia="SimSun" w:hAnsi="Times New Roman" w:cs="Times New Roman"/>
                <w:sz w:val="24"/>
                <w:szCs w:val="24"/>
                <w:lang w:val="sr-Cyrl-RS" w:eastAsia="zh-CN"/>
              </w:rPr>
              <w:t>текс</w:t>
            </w:r>
            <w:r w:rsidRPr="0017652F">
              <w:rPr>
                <w:rFonts w:ascii="Times New Roman" w:eastAsia="SimSun" w:hAnsi="Times New Roman" w:cs="Times New Roman"/>
                <w:spacing w:val="5"/>
                <w:sz w:val="24"/>
                <w:szCs w:val="24"/>
                <w:lang w:val="sr-Cyrl-RS" w:eastAsia="zh-CN"/>
              </w:rPr>
              <w:t>т</w:t>
            </w:r>
            <w:r w:rsidRPr="0017652F">
              <w:rPr>
                <w:rFonts w:ascii="Times New Roman" w:eastAsia="SimSun" w:hAnsi="Times New Roman" w:cs="Times New Roman"/>
                <w:spacing w:val="-5"/>
                <w:sz w:val="24"/>
                <w:szCs w:val="24"/>
                <w:lang w:val="sr-Cyrl-RS" w:eastAsia="zh-CN"/>
              </w:rPr>
              <w:t>у</w:t>
            </w:r>
            <w:r w:rsidRPr="0017652F">
              <w:rPr>
                <w:rFonts w:ascii="Times New Roman" w:eastAsia="SimSun" w:hAnsi="Times New Roman" w:cs="Times New Roman"/>
                <w:sz w:val="24"/>
                <w:szCs w:val="24"/>
                <w:lang w:val="sr-Cyrl-RS" w:eastAsia="zh-CN"/>
              </w:rPr>
              <w:t>:</w:t>
            </w:r>
            <w:r w:rsidRPr="0017652F">
              <w:rPr>
                <w:rFonts w:ascii="Times New Roman" w:eastAsia="SimSun" w:hAnsi="Times New Roman" w:cs="Times New Roman"/>
                <w:spacing w:val="1"/>
                <w:sz w:val="24"/>
                <w:szCs w:val="24"/>
                <w:lang w:val="sr-Cyrl-RS" w:eastAsia="zh-CN"/>
              </w:rPr>
              <w:t xml:space="preserve"> </w:t>
            </w:r>
            <w:r w:rsidRPr="0017652F">
              <w:rPr>
                <w:rFonts w:ascii="Times New Roman" w:eastAsia="SimSun" w:hAnsi="Times New Roman" w:cs="Times New Roman"/>
                <w:sz w:val="24"/>
                <w:szCs w:val="24"/>
                <w:lang w:val="sr-Cyrl-RS" w:eastAsia="zh-CN"/>
              </w:rPr>
              <w:t>Извршил</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ц)</w:t>
            </w:r>
          </w:p>
        </w:tc>
        <w:tc>
          <w:tcPr>
            <w:tcW w:w="1451" w:type="dxa"/>
            <w:tcBorders>
              <w:top w:val="nil"/>
              <w:left w:val="nil"/>
              <w:bottom w:val="nil"/>
              <w:right w:val="nil"/>
            </w:tcBorders>
          </w:tcPr>
          <w:p w:rsidR="00B71A56" w:rsidRPr="0017652F" w:rsidRDefault="00B71A56" w:rsidP="00CE094D">
            <w:pPr>
              <w:widowControl w:val="0"/>
              <w:autoSpaceDE w:val="0"/>
              <w:autoSpaceDN w:val="0"/>
              <w:adjustRightInd w:val="0"/>
              <w:spacing w:after="0" w:line="240" w:lineRule="auto"/>
              <w:rPr>
                <w:rFonts w:ascii="Times New Roman" w:eastAsia="SimSun" w:hAnsi="Times New Roman" w:cs="Times New Roman"/>
                <w:sz w:val="24"/>
                <w:szCs w:val="24"/>
                <w:lang w:val="sr-Cyrl-RS" w:eastAsia="zh-CN"/>
              </w:rPr>
            </w:pPr>
          </w:p>
        </w:tc>
        <w:tc>
          <w:tcPr>
            <w:tcW w:w="4960" w:type="dxa"/>
            <w:gridSpan w:val="2"/>
            <w:tcBorders>
              <w:top w:val="nil"/>
              <w:left w:val="nil"/>
              <w:bottom w:val="nil"/>
              <w:right w:val="nil"/>
            </w:tcBorders>
          </w:tcPr>
          <w:p w:rsidR="00B71A56" w:rsidRPr="0017652F" w:rsidRDefault="00B71A56" w:rsidP="00CE094D">
            <w:pPr>
              <w:widowControl w:val="0"/>
              <w:kinsoku w:val="0"/>
              <w:overflowPunct w:val="0"/>
              <w:autoSpaceDE w:val="0"/>
              <w:autoSpaceDN w:val="0"/>
              <w:adjustRightInd w:val="0"/>
              <w:spacing w:after="0" w:line="159" w:lineRule="exact"/>
              <w:rPr>
                <w:rFonts w:ascii="Times New Roman" w:eastAsia="SimSun" w:hAnsi="Times New Roman" w:cs="Times New Roman"/>
                <w:sz w:val="24"/>
                <w:szCs w:val="24"/>
                <w:lang w:val="sr-Cyrl-RS" w:eastAsia="zh-CN"/>
              </w:rPr>
            </w:pPr>
            <w:r w:rsidRPr="0017652F">
              <w:rPr>
                <w:rFonts w:ascii="Times New Roman" w:eastAsia="SimSun" w:hAnsi="Times New Roman" w:cs="Times New Roman"/>
                <w:spacing w:val="-1"/>
                <w:sz w:val="16"/>
                <w:szCs w:val="16"/>
                <w:lang w:val="sr-Cyrl-RS" w:eastAsia="zh-CN"/>
              </w:rPr>
              <w:t>(</w:t>
            </w:r>
            <w:r w:rsidRPr="0017652F">
              <w:rPr>
                <w:rFonts w:ascii="Times New Roman" w:eastAsia="SimSun" w:hAnsi="Times New Roman" w:cs="Times New Roman"/>
                <w:sz w:val="16"/>
                <w:szCs w:val="16"/>
                <w:lang w:val="sr-Cyrl-RS" w:eastAsia="zh-CN"/>
              </w:rPr>
              <w:t>н</w:t>
            </w:r>
            <w:r w:rsidRPr="0017652F">
              <w:rPr>
                <w:rFonts w:ascii="Times New Roman" w:eastAsia="SimSun" w:hAnsi="Times New Roman" w:cs="Times New Roman"/>
                <w:spacing w:val="-2"/>
                <w:sz w:val="16"/>
                <w:szCs w:val="16"/>
                <w:lang w:val="sr-Cyrl-RS" w:eastAsia="zh-CN"/>
              </w:rPr>
              <w:t>а</w:t>
            </w:r>
            <w:r w:rsidRPr="0017652F">
              <w:rPr>
                <w:rFonts w:ascii="Times New Roman" w:eastAsia="SimSun" w:hAnsi="Times New Roman" w:cs="Times New Roman"/>
                <w:sz w:val="16"/>
                <w:szCs w:val="16"/>
                <w:lang w:val="sr-Cyrl-RS" w:eastAsia="zh-CN"/>
              </w:rPr>
              <w:t>в</w:t>
            </w:r>
            <w:r w:rsidRPr="0017652F">
              <w:rPr>
                <w:rFonts w:ascii="Times New Roman" w:eastAsia="SimSun" w:hAnsi="Times New Roman" w:cs="Times New Roman"/>
                <w:spacing w:val="-2"/>
                <w:sz w:val="16"/>
                <w:szCs w:val="16"/>
                <w:lang w:val="sr-Cyrl-RS" w:eastAsia="zh-CN"/>
              </w:rPr>
              <w:t>е</w:t>
            </w:r>
            <w:r w:rsidRPr="0017652F">
              <w:rPr>
                <w:rFonts w:ascii="Times New Roman" w:eastAsia="SimSun" w:hAnsi="Times New Roman" w:cs="Times New Roman"/>
                <w:sz w:val="16"/>
                <w:szCs w:val="16"/>
                <w:lang w:val="sr-Cyrl-RS" w:eastAsia="zh-CN"/>
              </w:rPr>
              <w:t>с</w:t>
            </w:r>
            <w:r w:rsidRPr="0017652F">
              <w:rPr>
                <w:rFonts w:ascii="Times New Roman" w:eastAsia="SimSun" w:hAnsi="Times New Roman" w:cs="Times New Roman"/>
                <w:spacing w:val="-1"/>
                <w:sz w:val="16"/>
                <w:szCs w:val="16"/>
                <w:lang w:val="sr-Cyrl-RS" w:eastAsia="zh-CN"/>
              </w:rPr>
              <w:t>т</w:t>
            </w:r>
            <w:r w:rsidRPr="0017652F">
              <w:rPr>
                <w:rFonts w:ascii="Times New Roman" w:eastAsia="SimSun" w:hAnsi="Times New Roman" w:cs="Times New Roman"/>
                <w:sz w:val="16"/>
                <w:szCs w:val="16"/>
                <w:lang w:val="sr-Cyrl-RS" w:eastAsia="zh-CN"/>
              </w:rPr>
              <w:t>и</w:t>
            </w:r>
            <w:r w:rsidRPr="0017652F">
              <w:rPr>
                <w:rFonts w:ascii="Times New Roman" w:eastAsia="SimSun" w:hAnsi="Times New Roman" w:cs="Times New Roman"/>
                <w:spacing w:val="1"/>
                <w:sz w:val="16"/>
                <w:szCs w:val="16"/>
                <w:lang w:val="sr-Cyrl-RS" w:eastAsia="zh-CN"/>
              </w:rPr>
              <w:t xml:space="preserve"> </w:t>
            </w:r>
            <w:r w:rsidRPr="0017652F">
              <w:rPr>
                <w:rFonts w:ascii="Times New Roman" w:eastAsia="SimSun" w:hAnsi="Times New Roman" w:cs="Times New Roman"/>
                <w:spacing w:val="-1"/>
                <w:sz w:val="16"/>
                <w:szCs w:val="16"/>
                <w:lang w:val="sr-Cyrl-RS" w:eastAsia="zh-CN"/>
              </w:rPr>
              <w:t>ф</w:t>
            </w:r>
            <w:r w:rsidRPr="0017652F">
              <w:rPr>
                <w:rFonts w:ascii="Times New Roman" w:eastAsia="SimSun" w:hAnsi="Times New Roman" w:cs="Times New Roman"/>
                <w:spacing w:val="-4"/>
                <w:sz w:val="16"/>
                <w:szCs w:val="16"/>
                <w:lang w:val="sr-Cyrl-RS" w:eastAsia="zh-CN"/>
              </w:rPr>
              <w:t>у</w:t>
            </w:r>
            <w:r w:rsidRPr="0017652F">
              <w:rPr>
                <w:rFonts w:ascii="Times New Roman" w:eastAsia="SimSun" w:hAnsi="Times New Roman" w:cs="Times New Roman"/>
                <w:sz w:val="16"/>
                <w:szCs w:val="16"/>
                <w:lang w:val="sr-Cyrl-RS" w:eastAsia="zh-CN"/>
              </w:rPr>
              <w:t>н</w:t>
            </w:r>
            <w:r w:rsidRPr="0017652F">
              <w:rPr>
                <w:rFonts w:ascii="Times New Roman" w:eastAsia="SimSun" w:hAnsi="Times New Roman" w:cs="Times New Roman"/>
                <w:spacing w:val="1"/>
                <w:sz w:val="16"/>
                <w:szCs w:val="16"/>
                <w:lang w:val="sr-Cyrl-RS" w:eastAsia="zh-CN"/>
              </w:rPr>
              <w:t>к</w:t>
            </w:r>
            <w:r w:rsidRPr="0017652F">
              <w:rPr>
                <w:rFonts w:ascii="Times New Roman" w:eastAsia="SimSun" w:hAnsi="Times New Roman" w:cs="Times New Roman"/>
                <w:sz w:val="16"/>
                <w:szCs w:val="16"/>
                <w:lang w:val="sr-Cyrl-RS" w:eastAsia="zh-CN"/>
              </w:rPr>
              <w:t>ц</w:t>
            </w:r>
            <w:r w:rsidRPr="0017652F">
              <w:rPr>
                <w:rFonts w:ascii="Times New Roman" w:eastAsia="SimSun" w:hAnsi="Times New Roman" w:cs="Times New Roman"/>
                <w:spacing w:val="-2"/>
                <w:sz w:val="16"/>
                <w:szCs w:val="16"/>
                <w:lang w:val="sr-Cyrl-RS" w:eastAsia="zh-CN"/>
              </w:rPr>
              <w:t>и</w:t>
            </w:r>
            <w:r w:rsidRPr="0017652F">
              <w:rPr>
                <w:rFonts w:ascii="Times New Roman" w:eastAsia="SimSun" w:hAnsi="Times New Roman" w:cs="Times New Roman"/>
                <w:sz w:val="16"/>
                <w:szCs w:val="16"/>
                <w:lang w:val="sr-Cyrl-RS" w:eastAsia="zh-CN"/>
              </w:rPr>
              <w:t>ј</w:t>
            </w:r>
            <w:r w:rsidRPr="0017652F">
              <w:rPr>
                <w:rFonts w:ascii="Times New Roman" w:eastAsia="SimSun" w:hAnsi="Times New Roman" w:cs="Times New Roman"/>
                <w:spacing w:val="-4"/>
                <w:sz w:val="16"/>
                <w:szCs w:val="16"/>
                <w:lang w:val="sr-Cyrl-RS" w:eastAsia="zh-CN"/>
              </w:rPr>
              <w:t>у</w:t>
            </w:r>
            <w:r w:rsidRPr="0017652F">
              <w:rPr>
                <w:rFonts w:ascii="Times New Roman" w:eastAsia="SimSun" w:hAnsi="Times New Roman" w:cs="Times New Roman"/>
                <w:sz w:val="16"/>
                <w:szCs w:val="16"/>
                <w:lang w:val="sr-Cyrl-RS" w:eastAsia="zh-CN"/>
              </w:rPr>
              <w:t>,</w:t>
            </w:r>
            <w:r w:rsidRPr="0017652F">
              <w:rPr>
                <w:rFonts w:ascii="Times New Roman" w:eastAsia="SimSun" w:hAnsi="Times New Roman" w:cs="Times New Roman"/>
                <w:spacing w:val="1"/>
                <w:sz w:val="16"/>
                <w:szCs w:val="16"/>
                <w:lang w:val="sr-Cyrl-RS" w:eastAsia="zh-CN"/>
              </w:rPr>
              <w:t xml:space="preserve"> </w:t>
            </w:r>
            <w:r w:rsidRPr="0017652F">
              <w:rPr>
                <w:rFonts w:ascii="Times New Roman" w:eastAsia="SimSun" w:hAnsi="Times New Roman" w:cs="Times New Roman"/>
                <w:sz w:val="16"/>
                <w:szCs w:val="16"/>
                <w:lang w:val="sr-Cyrl-RS" w:eastAsia="zh-CN"/>
              </w:rPr>
              <w:t>и</w:t>
            </w:r>
            <w:r w:rsidRPr="0017652F">
              <w:rPr>
                <w:rFonts w:ascii="Times New Roman" w:eastAsia="SimSun" w:hAnsi="Times New Roman" w:cs="Times New Roman"/>
                <w:spacing w:val="-1"/>
                <w:sz w:val="16"/>
                <w:szCs w:val="16"/>
                <w:lang w:val="sr-Cyrl-RS" w:eastAsia="zh-CN"/>
              </w:rPr>
              <w:t>м</w:t>
            </w:r>
            <w:r w:rsidRPr="0017652F">
              <w:rPr>
                <w:rFonts w:ascii="Times New Roman" w:eastAsia="SimSun" w:hAnsi="Times New Roman" w:cs="Times New Roman"/>
                <w:sz w:val="16"/>
                <w:szCs w:val="16"/>
                <w:lang w:val="sr-Cyrl-RS" w:eastAsia="zh-CN"/>
              </w:rPr>
              <w:t>е</w:t>
            </w:r>
            <w:r w:rsidRPr="0017652F">
              <w:rPr>
                <w:rFonts w:ascii="Times New Roman" w:eastAsia="SimSun" w:hAnsi="Times New Roman" w:cs="Times New Roman"/>
                <w:spacing w:val="-2"/>
                <w:sz w:val="16"/>
                <w:szCs w:val="16"/>
                <w:lang w:val="sr-Cyrl-RS" w:eastAsia="zh-CN"/>
              </w:rPr>
              <w:t xml:space="preserve"> </w:t>
            </w:r>
            <w:r w:rsidRPr="0017652F">
              <w:rPr>
                <w:rFonts w:ascii="Times New Roman" w:eastAsia="SimSun" w:hAnsi="Times New Roman" w:cs="Times New Roman"/>
                <w:sz w:val="16"/>
                <w:szCs w:val="16"/>
                <w:lang w:val="sr-Cyrl-RS" w:eastAsia="zh-CN"/>
              </w:rPr>
              <w:t>и</w:t>
            </w:r>
            <w:r w:rsidRPr="0017652F">
              <w:rPr>
                <w:rFonts w:ascii="Times New Roman" w:eastAsia="SimSun" w:hAnsi="Times New Roman" w:cs="Times New Roman"/>
                <w:spacing w:val="1"/>
                <w:sz w:val="16"/>
                <w:szCs w:val="16"/>
                <w:lang w:val="sr-Cyrl-RS" w:eastAsia="zh-CN"/>
              </w:rPr>
              <w:t xml:space="preserve"> </w:t>
            </w:r>
            <w:r w:rsidRPr="0017652F">
              <w:rPr>
                <w:rFonts w:ascii="Times New Roman" w:eastAsia="SimSun" w:hAnsi="Times New Roman" w:cs="Times New Roman"/>
                <w:sz w:val="16"/>
                <w:szCs w:val="16"/>
                <w:lang w:val="sr-Cyrl-RS" w:eastAsia="zh-CN"/>
              </w:rPr>
              <w:t>п</w:t>
            </w:r>
            <w:r w:rsidRPr="0017652F">
              <w:rPr>
                <w:rFonts w:ascii="Times New Roman" w:eastAsia="SimSun" w:hAnsi="Times New Roman" w:cs="Times New Roman"/>
                <w:spacing w:val="1"/>
                <w:sz w:val="16"/>
                <w:szCs w:val="16"/>
                <w:lang w:val="sr-Cyrl-RS" w:eastAsia="zh-CN"/>
              </w:rPr>
              <w:t>р</w:t>
            </w:r>
            <w:r w:rsidRPr="0017652F">
              <w:rPr>
                <w:rFonts w:ascii="Times New Roman" w:eastAsia="SimSun" w:hAnsi="Times New Roman" w:cs="Times New Roman"/>
                <w:spacing w:val="-2"/>
                <w:sz w:val="16"/>
                <w:szCs w:val="16"/>
                <w:lang w:val="sr-Cyrl-RS" w:eastAsia="zh-CN"/>
              </w:rPr>
              <w:t>ез</w:t>
            </w:r>
            <w:r w:rsidRPr="0017652F">
              <w:rPr>
                <w:rFonts w:ascii="Times New Roman" w:eastAsia="SimSun" w:hAnsi="Times New Roman" w:cs="Times New Roman"/>
                <w:sz w:val="16"/>
                <w:szCs w:val="16"/>
                <w:lang w:val="sr-Cyrl-RS" w:eastAsia="zh-CN"/>
              </w:rPr>
              <w:t>и</w:t>
            </w:r>
            <w:r w:rsidRPr="0017652F">
              <w:rPr>
                <w:rFonts w:ascii="Times New Roman" w:eastAsia="SimSun" w:hAnsi="Times New Roman" w:cs="Times New Roman"/>
                <w:spacing w:val="-1"/>
                <w:sz w:val="16"/>
                <w:szCs w:val="16"/>
                <w:lang w:val="sr-Cyrl-RS" w:eastAsia="zh-CN"/>
              </w:rPr>
              <w:t>м</w:t>
            </w:r>
            <w:r w:rsidRPr="0017652F">
              <w:rPr>
                <w:rFonts w:ascii="Times New Roman" w:eastAsia="SimSun" w:hAnsi="Times New Roman" w:cs="Times New Roman"/>
                <w:spacing w:val="-2"/>
                <w:sz w:val="16"/>
                <w:szCs w:val="16"/>
                <w:lang w:val="sr-Cyrl-RS" w:eastAsia="zh-CN"/>
              </w:rPr>
              <w:t>е</w:t>
            </w:r>
            <w:r w:rsidRPr="0017652F">
              <w:rPr>
                <w:rFonts w:ascii="Times New Roman" w:eastAsia="SimSun" w:hAnsi="Times New Roman" w:cs="Times New Roman"/>
                <w:sz w:val="16"/>
                <w:szCs w:val="16"/>
                <w:lang w:val="sr-Cyrl-RS" w:eastAsia="zh-CN"/>
              </w:rPr>
              <w:t>)</w:t>
            </w:r>
          </w:p>
        </w:tc>
      </w:tr>
    </w:tbl>
    <w:p w:rsidR="00B71A56" w:rsidRPr="0017652F" w:rsidRDefault="00B71A56" w:rsidP="00B71A56">
      <w:pPr>
        <w:widowControl w:val="0"/>
        <w:kinsoku w:val="0"/>
        <w:overflowPunct w:val="0"/>
        <w:autoSpaceDE w:val="0"/>
        <w:autoSpaceDN w:val="0"/>
        <w:adjustRightInd w:val="0"/>
        <w:spacing w:after="0" w:line="200" w:lineRule="exact"/>
        <w:rPr>
          <w:rFonts w:ascii="Times New Roman" w:eastAsia="SimSun" w:hAnsi="Times New Roman" w:cs="Times New Roman"/>
          <w:sz w:val="20"/>
          <w:szCs w:val="20"/>
          <w:lang w:val="sr-Cyrl-RS" w:eastAsia="zh-CN"/>
        </w:rPr>
      </w:pPr>
    </w:p>
    <w:p w:rsidR="00B71A56" w:rsidRPr="0017652F" w:rsidRDefault="00B71A56" w:rsidP="00B71A56">
      <w:pPr>
        <w:widowControl w:val="0"/>
        <w:kinsoku w:val="0"/>
        <w:overflowPunct w:val="0"/>
        <w:autoSpaceDE w:val="0"/>
        <w:autoSpaceDN w:val="0"/>
        <w:adjustRightInd w:val="0"/>
        <w:spacing w:before="1" w:after="0" w:line="260" w:lineRule="exact"/>
        <w:rPr>
          <w:rFonts w:ascii="Times New Roman" w:eastAsia="SimSun" w:hAnsi="Times New Roman" w:cs="Times New Roman"/>
          <w:sz w:val="26"/>
          <w:szCs w:val="26"/>
          <w:lang w:val="sr-Cyrl-RS" w:eastAsia="zh-CN"/>
        </w:rPr>
      </w:pPr>
    </w:p>
    <w:p w:rsidR="00B71A56" w:rsidRPr="003F250D" w:rsidRDefault="00B71A56" w:rsidP="00B71A56">
      <w:pPr>
        <w:widowControl w:val="0"/>
        <w:kinsoku w:val="0"/>
        <w:overflowPunct w:val="0"/>
        <w:autoSpaceDE w:val="0"/>
        <w:autoSpaceDN w:val="0"/>
        <w:adjustRightInd w:val="0"/>
        <w:spacing w:before="73" w:after="0" w:line="240" w:lineRule="auto"/>
        <w:rPr>
          <w:rFonts w:ascii="Times New Roman" w:eastAsia="SimSun" w:hAnsi="Times New Roman" w:cs="Times New Roman"/>
          <w:b/>
          <w:bCs/>
          <w:w w:val="99"/>
          <w:sz w:val="20"/>
          <w:szCs w:val="20"/>
          <w:u w:val="thick"/>
          <w:lang w:val="sr-Cyrl-RS" w:eastAsia="zh-CN"/>
        </w:rPr>
      </w:pPr>
      <w:r w:rsidRPr="0017652F">
        <w:rPr>
          <w:rFonts w:ascii="Times New Roman" w:eastAsia="SimSun" w:hAnsi="Times New Roman" w:cs="Times New Roman"/>
          <w:b/>
          <w:bCs/>
          <w:w w:val="99"/>
          <w:sz w:val="20"/>
          <w:szCs w:val="20"/>
          <w:u w:val="thick"/>
          <w:lang w:val="sr-Cyrl-RS" w:eastAsia="zh-CN"/>
        </w:rPr>
        <w:t xml:space="preserve"> </w:t>
      </w:r>
      <w:r w:rsidRPr="0017652F">
        <w:rPr>
          <w:rFonts w:ascii="Times New Roman" w:eastAsia="SimSun" w:hAnsi="Times New Roman" w:cs="Times New Roman"/>
          <w:b/>
          <w:bCs/>
          <w:sz w:val="20"/>
          <w:szCs w:val="20"/>
          <w:u w:val="thick"/>
          <w:lang w:val="sr-Cyrl-RS" w:eastAsia="zh-CN"/>
        </w:rPr>
        <w:t>АКО</w:t>
      </w:r>
      <w:r w:rsidRPr="0017652F">
        <w:rPr>
          <w:rFonts w:ascii="Times New Roman" w:eastAsia="SimSun" w:hAnsi="Times New Roman" w:cs="Times New Roman"/>
          <w:b/>
          <w:bCs/>
          <w:spacing w:val="45"/>
          <w:sz w:val="20"/>
          <w:szCs w:val="20"/>
          <w:u w:val="thick"/>
          <w:lang w:val="sr-Cyrl-RS" w:eastAsia="zh-CN"/>
        </w:rPr>
        <w:t xml:space="preserve"> </w:t>
      </w:r>
      <w:r w:rsidRPr="0017652F">
        <w:rPr>
          <w:rFonts w:ascii="Times New Roman" w:eastAsia="SimSun" w:hAnsi="Times New Roman" w:cs="Times New Roman"/>
          <w:b/>
          <w:bCs/>
          <w:sz w:val="20"/>
          <w:szCs w:val="20"/>
          <w:u w:val="thick"/>
          <w:lang w:val="sr-Cyrl-RS" w:eastAsia="zh-CN"/>
        </w:rPr>
        <w:t>Ј</w:t>
      </w:r>
      <w:r w:rsidRPr="0017652F">
        <w:rPr>
          <w:rFonts w:ascii="Times New Roman" w:eastAsia="SimSun" w:hAnsi="Times New Roman" w:cs="Times New Roman"/>
          <w:b/>
          <w:bCs/>
          <w:spacing w:val="-2"/>
          <w:sz w:val="20"/>
          <w:szCs w:val="20"/>
          <w:u w:val="thick"/>
          <w:lang w:val="sr-Cyrl-RS" w:eastAsia="zh-CN"/>
        </w:rPr>
        <w:t xml:space="preserve"> </w:t>
      </w:r>
      <w:r w:rsidRPr="0017652F">
        <w:rPr>
          <w:rFonts w:ascii="Times New Roman" w:eastAsia="SimSun" w:hAnsi="Times New Roman" w:cs="Times New Roman"/>
          <w:b/>
          <w:bCs/>
          <w:sz w:val="20"/>
          <w:szCs w:val="20"/>
          <w:u w:val="thick"/>
          <w:lang w:val="sr-Cyrl-RS" w:eastAsia="zh-CN"/>
        </w:rPr>
        <w:t>Е</w:t>
      </w:r>
      <w:r w:rsidRPr="0017652F">
        <w:rPr>
          <w:rFonts w:ascii="Times New Roman" w:eastAsia="SimSun" w:hAnsi="Times New Roman" w:cs="Times New Roman"/>
          <w:b/>
          <w:bCs/>
          <w:spacing w:val="44"/>
          <w:sz w:val="20"/>
          <w:szCs w:val="20"/>
          <w:u w:val="thick"/>
          <w:lang w:val="sr-Cyrl-RS" w:eastAsia="zh-CN"/>
        </w:rPr>
        <w:t xml:space="preserve"> </w:t>
      </w:r>
      <w:r w:rsidRPr="0017652F">
        <w:rPr>
          <w:rFonts w:ascii="Times New Roman" w:eastAsia="SimSun" w:hAnsi="Times New Roman" w:cs="Times New Roman"/>
          <w:b/>
          <w:bCs/>
          <w:sz w:val="20"/>
          <w:szCs w:val="20"/>
          <w:u w:val="thick"/>
          <w:lang w:val="sr-Cyrl-RS" w:eastAsia="zh-CN"/>
        </w:rPr>
        <w:t>Д</w:t>
      </w:r>
      <w:r w:rsidRPr="0017652F">
        <w:rPr>
          <w:rFonts w:ascii="Times New Roman" w:eastAsia="SimSun" w:hAnsi="Times New Roman" w:cs="Times New Roman"/>
          <w:b/>
          <w:bCs/>
          <w:spacing w:val="-2"/>
          <w:sz w:val="20"/>
          <w:szCs w:val="20"/>
          <w:u w:val="thick"/>
          <w:lang w:val="sr-Cyrl-RS" w:eastAsia="zh-CN"/>
        </w:rPr>
        <w:t xml:space="preserve"> </w:t>
      </w:r>
      <w:r w:rsidRPr="0017652F">
        <w:rPr>
          <w:rFonts w:ascii="Times New Roman" w:eastAsia="SimSun" w:hAnsi="Times New Roman" w:cs="Times New Roman"/>
          <w:b/>
          <w:bCs/>
          <w:sz w:val="20"/>
          <w:szCs w:val="20"/>
          <w:u w:val="thick"/>
          <w:lang w:val="sr-Cyrl-RS" w:eastAsia="zh-CN"/>
        </w:rPr>
        <w:t>АТ</w:t>
      </w:r>
      <w:r w:rsidRPr="0017652F">
        <w:rPr>
          <w:rFonts w:ascii="Times New Roman" w:eastAsia="SimSun" w:hAnsi="Times New Roman" w:cs="Times New Roman"/>
          <w:b/>
          <w:bCs/>
          <w:spacing w:val="-2"/>
          <w:sz w:val="20"/>
          <w:szCs w:val="20"/>
          <w:u w:val="thick"/>
          <w:lang w:val="sr-Cyrl-RS" w:eastAsia="zh-CN"/>
        </w:rPr>
        <w:t xml:space="preserve"> </w:t>
      </w:r>
      <w:r w:rsidRPr="0017652F">
        <w:rPr>
          <w:rFonts w:ascii="Times New Roman" w:eastAsia="SimSun" w:hAnsi="Times New Roman" w:cs="Times New Roman"/>
          <w:b/>
          <w:bCs/>
          <w:sz w:val="20"/>
          <w:szCs w:val="20"/>
          <w:u w:val="thick"/>
          <w:lang w:val="sr-Cyrl-RS" w:eastAsia="zh-CN"/>
        </w:rPr>
        <w:t>А</w:t>
      </w:r>
      <w:r w:rsidRPr="0017652F">
        <w:rPr>
          <w:rFonts w:ascii="Times New Roman" w:eastAsia="SimSun" w:hAnsi="Times New Roman" w:cs="Times New Roman"/>
          <w:b/>
          <w:bCs/>
          <w:spacing w:val="45"/>
          <w:sz w:val="20"/>
          <w:szCs w:val="20"/>
          <w:u w:val="thick"/>
          <w:lang w:val="sr-Cyrl-RS" w:eastAsia="zh-CN"/>
        </w:rPr>
        <w:t xml:space="preserve"> </w:t>
      </w:r>
      <w:r w:rsidRPr="0017652F">
        <w:rPr>
          <w:rFonts w:ascii="Times New Roman" w:eastAsia="SimSun" w:hAnsi="Times New Roman" w:cs="Times New Roman"/>
          <w:b/>
          <w:bCs/>
          <w:sz w:val="20"/>
          <w:szCs w:val="20"/>
          <w:u w:val="thick"/>
          <w:lang w:val="sr-Cyrl-RS" w:eastAsia="zh-CN"/>
        </w:rPr>
        <w:t>ЗА</w:t>
      </w:r>
      <w:r w:rsidRPr="0017652F">
        <w:rPr>
          <w:rFonts w:ascii="Times New Roman" w:eastAsia="SimSun" w:hAnsi="Times New Roman" w:cs="Times New Roman"/>
          <w:b/>
          <w:bCs/>
          <w:spacing w:val="-2"/>
          <w:sz w:val="20"/>
          <w:szCs w:val="20"/>
          <w:u w:val="thick"/>
          <w:lang w:val="sr-Cyrl-RS" w:eastAsia="zh-CN"/>
        </w:rPr>
        <w:t xml:space="preserve"> </w:t>
      </w:r>
      <w:r w:rsidRPr="0017652F">
        <w:rPr>
          <w:rFonts w:ascii="Times New Roman" w:eastAsia="SimSun" w:hAnsi="Times New Roman" w:cs="Times New Roman"/>
          <w:b/>
          <w:bCs/>
          <w:sz w:val="20"/>
          <w:szCs w:val="20"/>
          <w:u w:val="thick"/>
          <w:lang w:val="sr-Cyrl-RS" w:eastAsia="zh-CN"/>
        </w:rPr>
        <w:t>Ј</w:t>
      </w:r>
      <w:r w:rsidRPr="0017652F">
        <w:rPr>
          <w:rFonts w:ascii="Times New Roman" w:eastAsia="SimSun" w:hAnsi="Times New Roman" w:cs="Times New Roman"/>
          <w:b/>
          <w:bCs/>
          <w:spacing w:val="-2"/>
          <w:sz w:val="20"/>
          <w:szCs w:val="20"/>
          <w:u w:val="thick"/>
          <w:lang w:val="sr-Cyrl-RS" w:eastAsia="zh-CN"/>
        </w:rPr>
        <w:t xml:space="preserve"> </w:t>
      </w:r>
      <w:r w:rsidRPr="0017652F">
        <w:rPr>
          <w:rFonts w:ascii="Times New Roman" w:eastAsia="SimSun" w:hAnsi="Times New Roman" w:cs="Times New Roman"/>
          <w:b/>
          <w:bCs/>
          <w:spacing w:val="-1"/>
          <w:sz w:val="20"/>
          <w:szCs w:val="20"/>
          <w:u w:val="thick"/>
          <w:lang w:val="sr-Cyrl-RS" w:eastAsia="zh-CN"/>
        </w:rPr>
        <w:t>Е</w:t>
      </w:r>
      <w:r w:rsidRPr="0017652F">
        <w:rPr>
          <w:rFonts w:ascii="Times New Roman" w:eastAsia="SimSun" w:hAnsi="Times New Roman" w:cs="Times New Roman"/>
          <w:b/>
          <w:bCs/>
          <w:sz w:val="20"/>
          <w:szCs w:val="20"/>
          <w:u w:val="thick"/>
          <w:lang w:val="sr-Cyrl-RS" w:eastAsia="zh-CN"/>
        </w:rPr>
        <w:t>ДН</w:t>
      </w:r>
      <w:r w:rsidRPr="0017652F">
        <w:rPr>
          <w:rFonts w:ascii="Times New Roman" w:eastAsia="SimSun" w:hAnsi="Times New Roman" w:cs="Times New Roman"/>
          <w:b/>
          <w:bCs/>
          <w:spacing w:val="-3"/>
          <w:sz w:val="20"/>
          <w:szCs w:val="20"/>
          <w:u w:val="thick"/>
          <w:lang w:val="sr-Cyrl-RS" w:eastAsia="zh-CN"/>
        </w:rPr>
        <w:t xml:space="preserve"> </w:t>
      </w:r>
      <w:r w:rsidRPr="0017652F">
        <w:rPr>
          <w:rFonts w:ascii="Times New Roman" w:eastAsia="SimSun" w:hAnsi="Times New Roman" w:cs="Times New Roman"/>
          <w:b/>
          <w:bCs/>
          <w:sz w:val="20"/>
          <w:szCs w:val="20"/>
          <w:u w:val="thick"/>
          <w:lang w:val="sr-Cyrl-RS" w:eastAsia="zh-CN"/>
        </w:rPr>
        <w:t>И</w:t>
      </w:r>
      <w:r w:rsidRPr="0017652F">
        <w:rPr>
          <w:rFonts w:ascii="Times New Roman" w:eastAsia="SimSun" w:hAnsi="Times New Roman" w:cs="Times New Roman"/>
          <w:b/>
          <w:bCs/>
          <w:spacing w:val="1"/>
          <w:sz w:val="20"/>
          <w:szCs w:val="20"/>
          <w:u w:val="thick"/>
          <w:lang w:val="sr-Cyrl-RS" w:eastAsia="zh-CN"/>
        </w:rPr>
        <w:t xml:space="preserve"> </w:t>
      </w:r>
      <w:r w:rsidRPr="0017652F">
        <w:rPr>
          <w:rFonts w:ascii="Times New Roman" w:eastAsia="SimSun" w:hAnsi="Times New Roman" w:cs="Times New Roman"/>
          <w:b/>
          <w:bCs/>
          <w:sz w:val="20"/>
          <w:szCs w:val="20"/>
          <w:u w:val="thick"/>
          <w:lang w:val="sr-Cyrl-RS" w:eastAsia="zh-CN"/>
        </w:rPr>
        <w:t>ЧКА</w:t>
      </w:r>
      <w:r w:rsidRPr="0017652F">
        <w:rPr>
          <w:rFonts w:ascii="Times New Roman" w:eastAsia="SimSun" w:hAnsi="Times New Roman" w:cs="Times New Roman"/>
          <w:b/>
          <w:bCs/>
          <w:spacing w:val="44"/>
          <w:sz w:val="20"/>
          <w:szCs w:val="20"/>
          <w:u w:val="thick"/>
          <w:lang w:val="sr-Cyrl-RS" w:eastAsia="zh-CN"/>
        </w:rPr>
        <w:t xml:space="preserve"> </w:t>
      </w:r>
      <w:r w:rsidRPr="0017652F">
        <w:rPr>
          <w:rFonts w:ascii="Times New Roman" w:eastAsia="SimSun" w:hAnsi="Times New Roman" w:cs="Times New Roman"/>
          <w:b/>
          <w:bCs/>
          <w:sz w:val="20"/>
          <w:szCs w:val="20"/>
          <w:u w:val="thick"/>
          <w:lang w:val="sr-Cyrl-RS" w:eastAsia="zh-CN"/>
        </w:rPr>
        <w:t>П</w:t>
      </w:r>
      <w:r w:rsidRPr="0017652F">
        <w:rPr>
          <w:rFonts w:ascii="Times New Roman" w:eastAsia="SimSun" w:hAnsi="Times New Roman" w:cs="Times New Roman"/>
          <w:b/>
          <w:bCs/>
          <w:spacing w:val="-2"/>
          <w:sz w:val="20"/>
          <w:szCs w:val="20"/>
          <w:u w:val="thick"/>
          <w:lang w:val="sr-Cyrl-RS" w:eastAsia="zh-CN"/>
        </w:rPr>
        <w:t xml:space="preserve"> </w:t>
      </w:r>
      <w:r w:rsidRPr="0017652F">
        <w:rPr>
          <w:rFonts w:ascii="Times New Roman" w:eastAsia="SimSun" w:hAnsi="Times New Roman" w:cs="Times New Roman"/>
          <w:b/>
          <w:bCs/>
          <w:sz w:val="20"/>
          <w:szCs w:val="20"/>
          <w:u w:val="thick"/>
          <w:lang w:val="sr-Cyrl-RS" w:eastAsia="zh-CN"/>
        </w:rPr>
        <w:t>О</w:t>
      </w:r>
      <w:r w:rsidRPr="0017652F">
        <w:rPr>
          <w:rFonts w:ascii="Times New Roman" w:eastAsia="SimSun" w:hAnsi="Times New Roman" w:cs="Times New Roman"/>
          <w:b/>
          <w:bCs/>
          <w:spacing w:val="-2"/>
          <w:sz w:val="20"/>
          <w:szCs w:val="20"/>
          <w:u w:val="thick"/>
          <w:lang w:val="sr-Cyrl-RS" w:eastAsia="zh-CN"/>
        </w:rPr>
        <w:t xml:space="preserve"> </w:t>
      </w:r>
      <w:r w:rsidRPr="0017652F">
        <w:rPr>
          <w:rFonts w:ascii="Times New Roman" w:eastAsia="SimSun" w:hAnsi="Times New Roman" w:cs="Times New Roman"/>
          <w:b/>
          <w:bCs/>
          <w:sz w:val="20"/>
          <w:szCs w:val="20"/>
          <w:u w:val="thick"/>
          <w:lang w:val="sr-Cyrl-RS" w:eastAsia="zh-CN"/>
        </w:rPr>
        <w:t>Н</w:t>
      </w:r>
      <w:r w:rsidRPr="0017652F">
        <w:rPr>
          <w:rFonts w:ascii="Times New Roman" w:eastAsia="SimSun" w:hAnsi="Times New Roman" w:cs="Times New Roman"/>
          <w:b/>
          <w:bCs/>
          <w:spacing w:val="-3"/>
          <w:sz w:val="20"/>
          <w:szCs w:val="20"/>
          <w:u w:val="thick"/>
          <w:lang w:val="sr-Cyrl-RS" w:eastAsia="zh-CN"/>
        </w:rPr>
        <w:t xml:space="preserve"> </w:t>
      </w:r>
      <w:r w:rsidRPr="0017652F">
        <w:rPr>
          <w:rFonts w:ascii="Times New Roman" w:eastAsia="SimSun" w:hAnsi="Times New Roman" w:cs="Times New Roman"/>
          <w:b/>
          <w:bCs/>
          <w:sz w:val="20"/>
          <w:szCs w:val="20"/>
          <w:u w:val="thick"/>
          <w:lang w:val="sr-Cyrl-RS" w:eastAsia="zh-CN"/>
        </w:rPr>
        <w:t>УДА/П</w:t>
      </w:r>
      <w:r w:rsidRPr="0017652F">
        <w:rPr>
          <w:rFonts w:ascii="Times New Roman" w:eastAsia="SimSun" w:hAnsi="Times New Roman" w:cs="Times New Roman"/>
          <w:b/>
          <w:bCs/>
          <w:spacing w:val="-3"/>
          <w:sz w:val="20"/>
          <w:szCs w:val="20"/>
          <w:u w:val="thick"/>
          <w:lang w:val="sr-Cyrl-RS" w:eastAsia="zh-CN"/>
        </w:rPr>
        <w:t xml:space="preserve"> </w:t>
      </w:r>
      <w:r w:rsidRPr="0017652F">
        <w:rPr>
          <w:rFonts w:ascii="Times New Roman" w:eastAsia="SimSun" w:hAnsi="Times New Roman" w:cs="Times New Roman"/>
          <w:b/>
          <w:bCs/>
          <w:sz w:val="20"/>
          <w:szCs w:val="20"/>
          <w:u w:val="thick"/>
          <w:lang w:val="sr-Cyrl-RS" w:eastAsia="zh-CN"/>
        </w:rPr>
        <w:t>О</w:t>
      </w:r>
      <w:r w:rsidRPr="0017652F">
        <w:rPr>
          <w:rFonts w:ascii="Times New Roman" w:eastAsia="SimSun" w:hAnsi="Times New Roman" w:cs="Times New Roman"/>
          <w:b/>
          <w:bCs/>
          <w:spacing w:val="-2"/>
          <w:sz w:val="20"/>
          <w:szCs w:val="20"/>
          <w:u w:val="thick"/>
          <w:lang w:val="sr-Cyrl-RS" w:eastAsia="zh-CN"/>
        </w:rPr>
        <w:t xml:space="preserve"> </w:t>
      </w:r>
      <w:r w:rsidRPr="0017652F">
        <w:rPr>
          <w:rFonts w:ascii="Times New Roman" w:eastAsia="SimSun" w:hAnsi="Times New Roman" w:cs="Times New Roman"/>
          <w:b/>
          <w:bCs/>
          <w:sz w:val="20"/>
          <w:szCs w:val="20"/>
          <w:u w:val="thick"/>
          <w:lang w:val="sr-Cyrl-RS" w:eastAsia="zh-CN"/>
        </w:rPr>
        <w:t>Н</w:t>
      </w:r>
      <w:r w:rsidRPr="0017652F">
        <w:rPr>
          <w:rFonts w:ascii="Times New Roman" w:eastAsia="SimSun" w:hAnsi="Times New Roman" w:cs="Times New Roman"/>
          <w:b/>
          <w:bCs/>
          <w:spacing w:val="-3"/>
          <w:sz w:val="20"/>
          <w:szCs w:val="20"/>
          <w:u w:val="thick"/>
          <w:lang w:val="sr-Cyrl-RS" w:eastAsia="zh-CN"/>
        </w:rPr>
        <w:t xml:space="preserve"> </w:t>
      </w:r>
      <w:r w:rsidRPr="0017652F">
        <w:rPr>
          <w:rFonts w:ascii="Times New Roman" w:eastAsia="SimSun" w:hAnsi="Times New Roman" w:cs="Times New Roman"/>
          <w:b/>
          <w:bCs/>
          <w:sz w:val="20"/>
          <w:szCs w:val="20"/>
          <w:u w:val="thick"/>
          <w:lang w:val="sr-Cyrl-RS" w:eastAsia="zh-CN"/>
        </w:rPr>
        <w:t>УДА</w:t>
      </w:r>
      <w:r w:rsidRPr="0017652F">
        <w:rPr>
          <w:rFonts w:ascii="Times New Roman" w:eastAsia="SimSun" w:hAnsi="Times New Roman" w:cs="Times New Roman"/>
          <w:b/>
          <w:bCs/>
          <w:spacing w:val="47"/>
          <w:sz w:val="20"/>
          <w:szCs w:val="20"/>
          <w:u w:val="thick"/>
          <w:lang w:val="sr-Cyrl-RS" w:eastAsia="zh-CN"/>
        </w:rPr>
        <w:t xml:space="preserve"> </w:t>
      </w:r>
      <w:r w:rsidRPr="0017652F">
        <w:rPr>
          <w:rFonts w:ascii="Times New Roman" w:eastAsia="SimSun" w:hAnsi="Times New Roman" w:cs="Times New Roman"/>
          <w:b/>
          <w:bCs/>
          <w:sz w:val="20"/>
          <w:szCs w:val="20"/>
          <w:u w:val="thick"/>
          <w:lang w:val="sr-Cyrl-RS" w:eastAsia="zh-CN"/>
        </w:rPr>
        <w:t>ГР</w:t>
      </w:r>
      <w:r w:rsidRPr="0017652F">
        <w:rPr>
          <w:rFonts w:ascii="Times New Roman" w:eastAsia="SimSun" w:hAnsi="Times New Roman" w:cs="Times New Roman"/>
          <w:b/>
          <w:bCs/>
          <w:spacing w:val="-1"/>
          <w:sz w:val="20"/>
          <w:szCs w:val="20"/>
          <w:u w:val="thick"/>
          <w:lang w:val="sr-Cyrl-RS" w:eastAsia="zh-CN"/>
        </w:rPr>
        <w:t xml:space="preserve"> </w:t>
      </w:r>
      <w:r w:rsidRPr="0017652F">
        <w:rPr>
          <w:rFonts w:ascii="Times New Roman" w:eastAsia="SimSun" w:hAnsi="Times New Roman" w:cs="Times New Roman"/>
          <w:b/>
          <w:bCs/>
          <w:sz w:val="20"/>
          <w:szCs w:val="20"/>
          <w:u w:val="thick"/>
          <w:lang w:val="sr-Cyrl-RS" w:eastAsia="zh-CN"/>
        </w:rPr>
        <w:t>УП</w:t>
      </w:r>
      <w:r w:rsidRPr="0017652F">
        <w:rPr>
          <w:rFonts w:ascii="Times New Roman" w:eastAsia="SimSun" w:hAnsi="Times New Roman" w:cs="Times New Roman"/>
          <w:b/>
          <w:bCs/>
          <w:spacing w:val="-2"/>
          <w:sz w:val="20"/>
          <w:szCs w:val="20"/>
          <w:u w:val="thick"/>
          <w:lang w:val="sr-Cyrl-RS" w:eastAsia="zh-CN"/>
        </w:rPr>
        <w:t xml:space="preserve"> </w:t>
      </w:r>
      <w:r w:rsidRPr="0017652F">
        <w:rPr>
          <w:rFonts w:ascii="Times New Roman" w:eastAsia="SimSun" w:hAnsi="Times New Roman" w:cs="Times New Roman"/>
          <w:b/>
          <w:bCs/>
          <w:sz w:val="20"/>
          <w:szCs w:val="20"/>
          <w:u w:val="thick"/>
          <w:lang w:val="sr-Cyrl-RS" w:eastAsia="zh-CN"/>
        </w:rPr>
        <w:t>Е</w:t>
      </w:r>
      <w:r w:rsidRPr="0017652F">
        <w:rPr>
          <w:rFonts w:ascii="Times New Roman" w:eastAsia="SimSun" w:hAnsi="Times New Roman" w:cs="Times New Roman"/>
          <w:b/>
          <w:bCs/>
          <w:spacing w:val="44"/>
          <w:sz w:val="20"/>
          <w:szCs w:val="20"/>
          <w:u w:val="thick"/>
          <w:lang w:val="sr-Cyrl-RS" w:eastAsia="zh-CN"/>
        </w:rPr>
        <w:t xml:space="preserve"> </w:t>
      </w:r>
      <w:r w:rsidRPr="0017652F">
        <w:rPr>
          <w:rFonts w:ascii="Times New Roman" w:eastAsia="SimSun" w:hAnsi="Times New Roman" w:cs="Times New Roman"/>
          <w:b/>
          <w:bCs/>
          <w:sz w:val="20"/>
          <w:szCs w:val="20"/>
          <w:u w:val="thick"/>
          <w:lang w:val="sr-Cyrl-RS" w:eastAsia="zh-CN"/>
        </w:rPr>
        <w:t>П</w:t>
      </w:r>
      <w:r w:rsidRPr="0017652F">
        <w:rPr>
          <w:rFonts w:ascii="Times New Roman" w:eastAsia="SimSun" w:hAnsi="Times New Roman" w:cs="Times New Roman"/>
          <w:b/>
          <w:bCs/>
          <w:spacing w:val="-2"/>
          <w:sz w:val="20"/>
          <w:szCs w:val="20"/>
          <w:u w:val="thick"/>
          <w:lang w:val="sr-Cyrl-RS" w:eastAsia="zh-CN"/>
        </w:rPr>
        <w:t xml:space="preserve"> </w:t>
      </w:r>
      <w:r w:rsidRPr="0017652F">
        <w:rPr>
          <w:rFonts w:ascii="Times New Roman" w:eastAsia="SimSun" w:hAnsi="Times New Roman" w:cs="Times New Roman"/>
          <w:b/>
          <w:bCs/>
          <w:sz w:val="20"/>
          <w:szCs w:val="20"/>
          <w:u w:val="thick"/>
          <w:lang w:val="sr-Cyrl-RS" w:eastAsia="zh-CN"/>
        </w:rPr>
        <w:t>О</w:t>
      </w:r>
      <w:r w:rsidRPr="0017652F">
        <w:rPr>
          <w:rFonts w:ascii="Times New Roman" w:eastAsia="SimSun" w:hAnsi="Times New Roman" w:cs="Times New Roman"/>
          <w:b/>
          <w:bCs/>
          <w:spacing w:val="-3"/>
          <w:sz w:val="20"/>
          <w:szCs w:val="20"/>
          <w:u w:val="thick"/>
          <w:lang w:val="sr-Cyrl-RS" w:eastAsia="zh-CN"/>
        </w:rPr>
        <w:t xml:space="preserve"> </w:t>
      </w:r>
      <w:r w:rsidRPr="0017652F">
        <w:rPr>
          <w:rFonts w:ascii="Times New Roman" w:eastAsia="SimSun" w:hAnsi="Times New Roman" w:cs="Times New Roman"/>
          <w:b/>
          <w:bCs/>
          <w:sz w:val="20"/>
          <w:szCs w:val="20"/>
          <w:u w:val="thick"/>
          <w:lang w:val="sr-Cyrl-RS" w:eastAsia="zh-CN"/>
        </w:rPr>
        <w:t>Н</w:t>
      </w:r>
      <w:r w:rsidRPr="0017652F">
        <w:rPr>
          <w:rFonts w:ascii="Times New Roman" w:eastAsia="SimSun" w:hAnsi="Times New Roman" w:cs="Times New Roman"/>
          <w:b/>
          <w:bCs/>
          <w:spacing w:val="-3"/>
          <w:sz w:val="20"/>
          <w:szCs w:val="20"/>
          <w:u w:val="thick"/>
          <w:lang w:val="sr-Cyrl-RS" w:eastAsia="zh-CN"/>
        </w:rPr>
        <w:t xml:space="preserve"> </w:t>
      </w:r>
      <w:r w:rsidRPr="0017652F">
        <w:rPr>
          <w:rFonts w:ascii="Times New Roman" w:eastAsia="SimSun" w:hAnsi="Times New Roman" w:cs="Times New Roman"/>
          <w:b/>
          <w:bCs/>
          <w:sz w:val="20"/>
          <w:szCs w:val="20"/>
          <w:u w:val="thick"/>
          <w:lang w:val="sr-Cyrl-RS" w:eastAsia="zh-CN"/>
        </w:rPr>
        <w:t>У</w:t>
      </w:r>
      <w:r w:rsidRPr="0017652F">
        <w:rPr>
          <w:rFonts w:ascii="Times New Roman" w:eastAsia="SimSun" w:hAnsi="Times New Roman" w:cs="Times New Roman"/>
          <w:b/>
          <w:bCs/>
          <w:spacing w:val="-1"/>
          <w:sz w:val="20"/>
          <w:szCs w:val="20"/>
          <w:u w:val="thick"/>
          <w:lang w:val="sr-Cyrl-RS" w:eastAsia="zh-CN"/>
        </w:rPr>
        <w:t>Ђ</w:t>
      </w:r>
      <w:r w:rsidRPr="0017652F">
        <w:rPr>
          <w:rFonts w:ascii="Times New Roman" w:eastAsia="SimSun" w:hAnsi="Times New Roman" w:cs="Times New Roman"/>
          <w:b/>
          <w:bCs/>
          <w:sz w:val="20"/>
          <w:szCs w:val="20"/>
          <w:u w:val="thick"/>
          <w:lang w:val="sr-Cyrl-RS" w:eastAsia="zh-CN"/>
        </w:rPr>
        <w:t>АЧА:</w:t>
      </w:r>
      <w:r w:rsidRPr="0017652F">
        <w:rPr>
          <w:rFonts w:ascii="Times New Roman" w:eastAsia="SimSun" w:hAnsi="Times New Roman" w:cs="Times New Roman"/>
          <w:b/>
          <w:bCs/>
          <w:spacing w:val="8"/>
          <w:w w:val="99"/>
          <w:sz w:val="20"/>
          <w:szCs w:val="20"/>
          <w:u w:val="thick"/>
          <w:lang w:val="sr-Cyrl-RS" w:eastAsia="zh-CN"/>
        </w:rPr>
        <w:t xml:space="preserve"> </w:t>
      </w:r>
    </w:p>
    <w:p w:rsidR="00B71A56" w:rsidRPr="0017652F" w:rsidRDefault="00B71A56" w:rsidP="00B71A56">
      <w:pPr>
        <w:widowControl w:val="0"/>
        <w:numPr>
          <w:ilvl w:val="0"/>
          <w:numId w:val="4"/>
        </w:numPr>
        <w:tabs>
          <w:tab w:val="left" w:pos="1022"/>
        </w:tabs>
        <w:kinsoku w:val="0"/>
        <w:overflowPunct w:val="0"/>
        <w:autoSpaceDE w:val="0"/>
        <w:autoSpaceDN w:val="0"/>
        <w:adjustRightInd w:val="0"/>
        <w:spacing w:after="0" w:line="226" w:lineRule="exact"/>
        <w:ind w:left="1022"/>
        <w:rPr>
          <w:rFonts w:ascii="Times New Roman" w:eastAsia="SimSun" w:hAnsi="Times New Roman" w:cs="Times New Roman"/>
          <w:sz w:val="20"/>
          <w:szCs w:val="20"/>
          <w:lang w:val="sr-Cyrl-RS" w:eastAsia="zh-CN"/>
        </w:rPr>
      </w:pPr>
      <w:r w:rsidRPr="0017652F">
        <w:rPr>
          <w:rFonts w:ascii="Times New Roman" w:eastAsia="SimSun" w:hAnsi="Times New Roman" w:cs="Times New Roman"/>
          <w:sz w:val="20"/>
          <w:szCs w:val="20"/>
          <w:lang w:val="sr-Cyrl-RS" w:eastAsia="zh-CN"/>
        </w:rPr>
        <w:t>Г</w:t>
      </w:r>
      <w:r w:rsidRPr="0017652F">
        <w:rPr>
          <w:rFonts w:ascii="Times New Roman" w:eastAsia="SimSun" w:hAnsi="Times New Roman" w:cs="Times New Roman"/>
          <w:spacing w:val="1"/>
          <w:sz w:val="20"/>
          <w:szCs w:val="20"/>
          <w:lang w:val="sr-Cyrl-RS" w:eastAsia="zh-CN"/>
        </w:rPr>
        <w:t>р</w:t>
      </w:r>
      <w:r w:rsidRPr="0017652F">
        <w:rPr>
          <w:rFonts w:ascii="Times New Roman" w:eastAsia="SimSun" w:hAnsi="Times New Roman" w:cs="Times New Roman"/>
          <w:spacing w:val="-5"/>
          <w:sz w:val="20"/>
          <w:szCs w:val="20"/>
          <w:lang w:val="sr-Cyrl-RS" w:eastAsia="zh-CN"/>
        </w:rPr>
        <w:t>у</w:t>
      </w:r>
      <w:r w:rsidRPr="0017652F">
        <w:rPr>
          <w:rFonts w:ascii="Times New Roman" w:eastAsia="SimSun" w:hAnsi="Times New Roman" w:cs="Times New Roman"/>
          <w:spacing w:val="-1"/>
          <w:sz w:val="20"/>
          <w:szCs w:val="20"/>
          <w:lang w:val="sr-Cyrl-RS" w:eastAsia="zh-CN"/>
        </w:rPr>
        <w:t>п</w:t>
      </w:r>
      <w:r w:rsidRPr="0017652F">
        <w:rPr>
          <w:rFonts w:ascii="Times New Roman" w:eastAsia="SimSun" w:hAnsi="Times New Roman" w:cs="Times New Roman"/>
          <w:sz w:val="20"/>
          <w:szCs w:val="20"/>
          <w:lang w:val="sr-Cyrl-RS" w:eastAsia="zh-CN"/>
        </w:rPr>
        <w:t>е</w:t>
      </w:r>
      <w:r w:rsidRPr="0017652F">
        <w:rPr>
          <w:rFonts w:ascii="Times New Roman" w:eastAsia="SimSun" w:hAnsi="Times New Roman" w:cs="Times New Roman"/>
          <w:spacing w:val="-5"/>
          <w:sz w:val="20"/>
          <w:szCs w:val="20"/>
          <w:lang w:val="sr-Cyrl-RS" w:eastAsia="zh-CN"/>
        </w:rPr>
        <w:t xml:space="preserve"> </w:t>
      </w:r>
      <w:r w:rsidRPr="0017652F">
        <w:rPr>
          <w:rFonts w:ascii="Times New Roman" w:eastAsia="SimSun" w:hAnsi="Times New Roman" w:cs="Times New Roman"/>
          <w:spacing w:val="-1"/>
          <w:sz w:val="20"/>
          <w:szCs w:val="20"/>
          <w:lang w:val="sr-Cyrl-RS" w:eastAsia="zh-CN"/>
        </w:rPr>
        <w:t>Понуђ</w:t>
      </w:r>
      <w:r w:rsidRPr="0017652F">
        <w:rPr>
          <w:rFonts w:ascii="Times New Roman" w:eastAsia="SimSun" w:hAnsi="Times New Roman" w:cs="Times New Roman"/>
          <w:sz w:val="20"/>
          <w:szCs w:val="20"/>
          <w:lang w:val="sr-Cyrl-RS" w:eastAsia="zh-CN"/>
        </w:rPr>
        <w:t>ача</w:t>
      </w:r>
      <w:r w:rsidRPr="0017652F">
        <w:rPr>
          <w:rFonts w:ascii="Times New Roman" w:eastAsia="SimSun" w:hAnsi="Times New Roman" w:cs="Times New Roman"/>
          <w:spacing w:val="-6"/>
          <w:sz w:val="20"/>
          <w:szCs w:val="20"/>
          <w:lang w:val="sr-Cyrl-RS" w:eastAsia="zh-CN"/>
        </w:rPr>
        <w:t xml:space="preserve"> </w:t>
      </w:r>
      <w:r w:rsidRPr="0017652F">
        <w:rPr>
          <w:rFonts w:ascii="Times New Roman" w:eastAsia="SimSun" w:hAnsi="Times New Roman" w:cs="Times New Roman"/>
          <w:spacing w:val="-1"/>
          <w:sz w:val="20"/>
          <w:szCs w:val="20"/>
          <w:lang w:val="sr-Cyrl-RS" w:eastAsia="zh-CN"/>
        </w:rPr>
        <w:t>к</w:t>
      </w:r>
      <w:r w:rsidRPr="0017652F">
        <w:rPr>
          <w:rFonts w:ascii="Times New Roman" w:eastAsia="SimSun" w:hAnsi="Times New Roman" w:cs="Times New Roman"/>
          <w:spacing w:val="1"/>
          <w:sz w:val="20"/>
          <w:szCs w:val="20"/>
          <w:lang w:val="sr-Cyrl-RS" w:eastAsia="zh-CN"/>
        </w:rPr>
        <w:t>о</w:t>
      </w:r>
      <w:r w:rsidRPr="0017652F">
        <w:rPr>
          <w:rFonts w:ascii="Times New Roman" w:eastAsia="SimSun" w:hAnsi="Times New Roman" w:cs="Times New Roman"/>
          <w:spacing w:val="4"/>
          <w:sz w:val="20"/>
          <w:szCs w:val="20"/>
          <w:lang w:val="sr-Cyrl-RS" w:eastAsia="zh-CN"/>
        </w:rPr>
        <w:t>ј</w:t>
      </w:r>
      <w:r w:rsidRPr="0017652F">
        <w:rPr>
          <w:rFonts w:ascii="Times New Roman" w:eastAsia="SimSun" w:hAnsi="Times New Roman" w:cs="Times New Roman"/>
          <w:sz w:val="20"/>
          <w:szCs w:val="20"/>
          <w:lang w:val="sr-Cyrl-RS" w:eastAsia="zh-CN"/>
        </w:rPr>
        <w:t>у</w:t>
      </w:r>
      <w:r w:rsidRPr="0017652F">
        <w:rPr>
          <w:rFonts w:ascii="Times New Roman" w:eastAsia="SimSun" w:hAnsi="Times New Roman" w:cs="Times New Roman"/>
          <w:spacing w:val="-11"/>
          <w:sz w:val="20"/>
          <w:szCs w:val="20"/>
          <w:lang w:val="sr-Cyrl-RS" w:eastAsia="zh-CN"/>
        </w:rPr>
        <w:t xml:space="preserve"> </w:t>
      </w:r>
      <w:r w:rsidRPr="0017652F">
        <w:rPr>
          <w:rFonts w:ascii="Times New Roman" w:eastAsia="SimSun" w:hAnsi="Times New Roman" w:cs="Times New Roman"/>
          <w:sz w:val="20"/>
          <w:szCs w:val="20"/>
          <w:lang w:val="sr-Cyrl-RS" w:eastAsia="zh-CN"/>
        </w:rPr>
        <w:t>ч</w:t>
      </w:r>
      <w:r w:rsidRPr="0017652F">
        <w:rPr>
          <w:rFonts w:ascii="Times New Roman" w:eastAsia="SimSun" w:hAnsi="Times New Roman" w:cs="Times New Roman"/>
          <w:spacing w:val="1"/>
          <w:sz w:val="20"/>
          <w:szCs w:val="20"/>
          <w:lang w:val="sr-Cyrl-RS" w:eastAsia="zh-CN"/>
        </w:rPr>
        <w:t>и</w:t>
      </w:r>
      <w:r w:rsidRPr="0017652F">
        <w:rPr>
          <w:rFonts w:ascii="Times New Roman" w:eastAsia="SimSun" w:hAnsi="Times New Roman" w:cs="Times New Roman"/>
          <w:spacing w:val="-1"/>
          <w:sz w:val="20"/>
          <w:szCs w:val="20"/>
          <w:lang w:val="sr-Cyrl-RS" w:eastAsia="zh-CN"/>
        </w:rPr>
        <w:t>н</w:t>
      </w:r>
      <w:r w:rsidRPr="0017652F">
        <w:rPr>
          <w:rFonts w:ascii="Times New Roman" w:eastAsia="SimSun" w:hAnsi="Times New Roman" w:cs="Times New Roman"/>
          <w:spacing w:val="2"/>
          <w:sz w:val="20"/>
          <w:szCs w:val="20"/>
          <w:lang w:val="sr-Cyrl-RS" w:eastAsia="zh-CN"/>
        </w:rPr>
        <w:t>е</w:t>
      </w:r>
      <w:r w:rsidRPr="0017652F">
        <w:rPr>
          <w:rFonts w:ascii="Times New Roman" w:eastAsia="SimSun" w:hAnsi="Times New Roman" w:cs="Times New Roman"/>
          <w:sz w:val="20"/>
          <w:szCs w:val="20"/>
          <w:lang w:val="sr-Cyrl-RS" w:eastAsia="zh-CN"/>
        </w:rPr>
        <w:t>:</w:t>
      </w:r>
    </w:p>
    <w:p w:rsidR="00B71A56" w:rsidRPr="0017652F" w:rsidRDefault="00B71A56" w:rsidP="00B71A56">
      <w:pPr>
        <w:widowControl w:val="0"/>
        <w:numPr>
          <w:ilvl w:val="1"/>
          <w:numId w:val="3"/>
        </w:numPr>
        <w:tabs>
          <w:tab w:val="left" w:pos="390"/>
          <w:tab w:val="left" w:pos="5683"/>
          <w:tab w:val="left" w:pos="7316"/>
        </w:tabs>
        <w:kinsoku w:val="0"/>
        <w:overflowPunct w:val="0"/>
        <w:autoSpaceDE w:val="0"/>
        <w:autoSpaceDN w:val="0"/>
        <w:adjustRightInd w:val="0"/>
        <w:spacing w:after="0" w:line="228" w:lineRule="exact"/>
        <w:ind w:left="390"/>
        <w:rPr>
          <w:rFonts w:ascii="Times New Roman" w:eastAsia="SimSun" w:hAnsi="Times New Roman" w:cs="Times New Roman"/>
          <w:sz w:val="20"/>
          <w:szCs w:val="20"/>
          <w:lang w:val="sr-Cyrl-RS" w:eastAsia="zh-CN"/>
        </w:rPr>
      </w:pPr>
      <w:r w:rsidRPr="0017652F">
        <w:rPr>
          <w:rFonts w:ascii="Times New Roman" w:eastAsia="SimSun" w:hAnsi="Times New Roman" w:cs="Times New Roman"/>
          <w:w w:val="99"/>
          <w:sz w:val="20"/>
          <w:szCs w:val="20"/>
          <w:u w:val="single"/>
          <w:lang w:val="sr-Cyrl-RS" w:eastAsia="zh-CN"/>
        </w:rPr>
        <w:t xml:space="preserve"> </w:t>
      </w:r>
      <w:r w:rsidRPr="0017652F">
        <w:rPr>
          <w:rFonts w:ascii="Times New Roman" w:eastAsia="SimSun" w:hAnsi="Times New Roman" w:cs="Times New Roman"/>
          <w:sz w:val="20"/>
          <w:szCs w:val="20"/>
          <w:u w:val="single"/>
          <w:lang w:val="sr-Cyrl-RS" w:eastAsia="zh-CN"/>
        </w:rPr>
        <w:tab/>
      </w:r>
      <w:r w:rsidRPr="0017652F">
        <w:rPr>
          <w:rFonts w:ascii="Times New Roman" w:eastAsia="SimSun" w:hAnsi="Times New Roman" w:cs="Times New Roman"/>
          <w:spacing w:val="-1"/>
          <w:sz w:val="20"/>
          <w:szCs w:val="20"/>
          <w:lang w:val="sr-Cyrl-RS" w:eastAsia="zh-CN"/>
        </w:rPr>
        <w:t>и</w:t>
      </w:r>
      <w:r w:rsidRPr="0017652F">
        <w:rPr>
          <w:rFonts w:ascii="Times New Roman" w:eastAsia="SimSun" w:hAnsi="Times New Roman" w:cs="Times New Roman"/>
          <w:sz w:val="20"/>
          <w:szCs w:val="20"/>
          <w:lang w:val="sr-Cyrl-RS" w:eastAsia="zh-CN"/>
        </w:rPr>
        <w:t>з</w:t>
      </w:r>
      <w:r w:rsidRPr="0017652F">
        <w:rPr>
          <w:rFonts w:ascii="Times New Roman" w:eastAsia="SimSun" w:hAnsi="Times New Roman" w:cs="Times New Roman"/>
          <w:sz w:val="20"/>
          <w:szCs w:val="20"/>
          <w:u w:val="single"/>
          <w:lang w:val="sr-Cyrl-RS" w:eastAsia="zh-CN"/>
        </w:rPr>
        <w:tab/>
      </w:r>
      <w:r w:rsidRPr="0017652F">
        <w:rPr>
          <w:rFonts w:ascii="Times New Roman" w:eastAsia="SimSun" w:hAnsi="Times New Roman" w:cs="Times New Roman"/>
          <w:sz w:val="20"/>
          <w:szCs w:val="20"/>
          <w:lang w:val="sr-Cyrl-RS" w:eastAsia="zh-CN"/>
        </w:rPr>
        <w:t>,</w:t>
      </w:r>
    </w:p>
    <w:p w:rsidR="00B71A56" w:rsidRPr="0017652F" w:rsidRDefault="00B71A56" w:rsidP="00B71A56">
      <w:pPr>
        <w:widowControl w:val="0"/>
        <w:kinsoku w:val="0"/>
        <w:overflowPunct w:val="0"/>
        <w:autoSpaceDE w:val="0"/>
        <w:autoSpaceDN w:val="0"/>
        <w:adjustRightInd w:val="0"/>
        <w:spacing w:before="1" w:after="0" w:line="240" w:lineRule="auto"/>
        <w:rPr>
          <w:rFonts w:ascii="Times New Roman" w:eastAsia="SimSun" w:hAnsi="Times New Roman" w:cs="Times New Roman"/>
          <w:sz w:val="16"/>
          <w:szCs w:val="16"/>
          <w:lang w:val="sr-Cyrl-RS" w:eastAsia="zh-CN"/>
        </w:rPr>
      </w:pPr>
      <w:r w:rsidRPr="0017652F">
        <w:rPr>
          <w:rFonts w:ascii="Times New Roman" w:eastAsia="SimSun" w:hAnsi="Times New Roman" w:cs="Times New Roman"/>
          <w:spacing w:val="-1"/>
          <w:sz w:val="16"/>
          <w:szCs w:val="16"/>
          <w:lang w:val="sr-Cyrl-RS" w:eastAsia="zh-CN"/>
        </w:rPr>
        <w:t>(</w:t>
      </w:r>
      <w:r w:rsidRPr="0017652F">
        <w:rPr>
          <w:rFonts w:ascii="Times New Roman" w:eastAsia="SimSun" w:hAnsi="Times New Roman" w:cs="Times New Roman"/>
          <w:spacing w:val="-3"/>
          <w:sz w:val="16"/>
          <w:szCs w:val="16"/>
          <w:lang w:val="sr-Cyrl-RS" w:eastAsia="zh-CN"/>
        </w:rPr>
        <w:t>н</w:t>
      </w:r>
      <w:r w:rsidRPr="0017652F">
        <w:rPr>
          <w:rFonts w:ascii="Times New Roman" w:eastAsia="SimSun" w:hAnsi="Times New Roman" w:cs="Times New Roman"/>
          <w:sz w:val="16"/>
          <w:szCs w:val="16"/>
          <w:lang w:val="sr-Cyrl-RS" w:eastAsia="zh-CN"/>
        </w:rPr>
        <w:t>ав</w:t>
      </w:r>
      <w:r w:rsidRPr="0017652F">
        <w:rPr>
          <w:rFonts w:ascii="Times New Roman" w:eastAsia="SimSun" w:hAnsi="Times New Roman" w:cs="Times New Roman"/>
          <w:spacing w:val="-2"/>
          <w:sz w:val="16"/>
          <w:szCs w:val="16"/>
          <w:lang w:val="sr-Cyrl-RS" w:eastAsia="zh-CN"/>
        </w:rPr>
        <w:t>е</w:t>
      </w:r>
      <w:r w:rsidRPr="0017652F">
        <w:rPr>
          <w:rFonts w:ascii="Times New Roman" w:eastAsia="SimSun" w:hAnsi="Times New Roman" w:cs="Times New Roman"/>
          <w:sz w:val="16"/>
          <w:szCs w:val="16"/>
          <w:lang w:val="sr-Cyrl-RS" w:eastAsia="zh-CN"/>
        </w:rPr>
        <w:t>с</w:t>
      </w:r>
      <w:r w:rsidRPr="0017652F">
        <w:rPr>
          <w:rFonts w:ascii="Times New Roman" w:eastAsia="SimSun" w:hAnsi="Times New Roman" w:cs="Times New Roman"/>
          <w:spacing w:val="-1"/>
          <w:sz w:val="16"/>
          <w:szCs w:val="16"/>
          <w:lang w:val="sr-Cyrl-RS" w:eastAsia="zh-CN"/>
        </w:rPr>
        <w:t>т</w:t>
      </w:r>
      <w:r w:rsidRPr="0017652F">
        <w:rPr>
          <w:rFonts w:ascii="Times New Roman" w:eastAsia="SimSun" w:hAnsi="Times New Roman" w:cs="Times New Roman"/>
          <w:sz w:val="16"/>
          <w:szCs w:val="16"/>
          <w:lang w:val="sr-Cyrl-RS" w:eastAsia="zh-CN"/>
        </w:rPr>
        <w:t>и</w:t>
      </w:r>
      <w:r w:rsidRPr="0017652F">
        <w:rPr>
          <w:rFonts w:ascii="Times New Roman" w:eastAsia="SimSun" w:hAnsi="Times New Roman" w:cs="Times New Roman"/>
          <w:spacing w:val="-2"/>
          <w:sz w:val="16"/>
          <w:szCs w:val="16"/>
          <w:lang w:val="sr-Cyrl-RS" w:eastAsia="zh-CN"/>
        </w:rPr>
        <w:t xml:space="preserve"> </w:t>
      </w:r>
      <w:r w:rsidRPr="0017652F">
        <w:rPr>
          <w:rFonts w:ascii="Times New Roman" w:eastAsia="SimSun" w:hAnsi="Times New Roman" w:cs="Times New Roman"/>
          <w:sz w:val="16"/>
          <w:szCs w:val="16"/>
          <w:lang w:val="sr-Cyrl-RS" w:eastAsia="zh-CN"/>
        </w:rPr>
        <w:t>п</w:t>
      </w:r>
      <w:r w:rsidRPr="0017652F">
        <w:rPr>
          <w:rFonts w:ascii="Times New Roman" w:eastAsia="SimSun" w:hAnsi="Times New Roman" w:cs="Times New Roman"/>
          <w:spacing w:val="-1"/>
          <w:sz w:val="16"/>
          <w:szCs w:val="16"/>
          <w:lang w:val="sr-Cyrl-RS" w:eastAsia="zh-CN"/>
        </w:rPr>
        <w:t>о</w:t>
      </w:r>
      <w:r w:rsidRPr="0017652F">
        <w:rPr>
          <w:rFonts w:ascii="Times New Roman" w:eastAsia="SimSun" w:hAnsi="Times New Roman" w:cs="Times New Roman"/>
          <w:sz w:val="16"/>
          <w:szCs w:val="16"/>
          <w:lang w:val="sr-Cyrl-RS" w:eastAsia="zh-CN"/>
        </w:rPr>
        <w:t>с</w:t>
      </w:r>
      <w:r w:rsidRPr="0017652F">
        <w:rPr>
          <w:rFonts w:ascii="Times New Roman" w:eastAsia="SimSun" w:hAnsi="Times New Roman" w:cs="Times New Roman"/>
          <w:spacing w:val="-1"/>
          <w:sz w:val="16"/>
          <w:szCs w:val="16"/>
          <w:lang w:val="sr-Cyrl-RS" w:eastAsia="zh-CN"/>
        </w:rPr>
        <w:t>л</w:t>
      </w:r>
      <w:r w:rsidRPr="0017652F">
        <w:rPr>
          <w:rFonts w:ascii="Times New Roman" w:eastAsia="SimSun" w:hAnsi="Times New Roman" w:cs="Times New Roman"/>
          <w:spacing w:val="-2"/>
          <w:sz w:val="16"/>
          <w:szCs w:val="16"/>
          <w:lang w:val="sr-Cyrl-RS" w:eastAsia="zh-CN"/>
        </w:rPr>
        <w:t>о</w:t>
      </w:r>
      <w:r w:rsidRPr="0017652F">
        <w:rPr>
          <w:rFonts w:ascii="Times New Roman" w:eastAsia="SimSun" w:hAnsi="Times New Roman" w:cs="Times New Roman"/>
          <w:sz w:val="16"/>
          <w:szCs w:val="16"/>
          <w:lang w:val="sr-Cyrl-RS" w:eastAsia="zh-CN"/>
        </w:rPr>
        <w:t>вно</w:t>
      </w:r>
      <w:r w:rsidRPr="0017652F">
        <w:rPr>
          <w:rFonts w:ascii="Times New Roman" w:eastAsia="SimSun" w:hAnsi="Times New Roman" w:cs="Times New Roman"/>
          <w:spacing w:val="-3"/>
          <w:sz w:val="16"/>
          <w:szCs w:val="16"/>
          <w:lang w:val="sr-Cyrl-RS" w:eastAsia="zh-CN"/>
        </w:rPr>
        <w:t xml:space="preserve"> </w:t>
      </w:r>
      <w:r w:rsidRPr="0017652F">
        <w:rPr>
          <w:rFonts w:ascii="Times New Roman" w:eastAsia="SimSun" w:hAnsi="Times New Roman" w:cs="Times New Roman"/>
          <w:sz w:val="16"/>
          <w:szCs w:val="16"/>
          <w:lang w:val="sr-Cyrl-RS" w:eastAsia="zh-CN"/>
        </w:rPr>
        <w:t>и</w:t>
      </w:r>
      <w:r w:rsidRPr="0017652F">
        <w:rPr>
          <w:rFonts w:ascii="Times New Roman" w:eastAsia="SimSun" w:hAnsi="Times New Roman" w:cs="Times New Roman"/>
          <w:spacing w:val="-1"/>
          <w:sz w:val="16"/>
          <w:szCs w:val="16"/>
          <w:lang w:val="sr-Cyrl-RS" w:eastAsia="zh-CN"/>
        </w:rPr>
        <w:t>м</w:t>
      </w:r>
      <w:r w:rsidRPr="0017652F">
        <w:rPr>
          <w:rFonts w:ascii="Times New Roman" w:eastAsia="SimSun" w:hAnsi="Times New Roman" w:cs="Times New Roman"/>
          <w:sz w:val="16"/>
          <w:szCs w:val="16"/>
          <w:lang w:val="sr-Cyrl-RS" w:eastAsia="zh-CN"/>
        </w:rPr>
        <w:t>е</w:t>
      </w:r>
      <w:r w:rsidRPr="0017652F">
        <w:rPr>
          <w:rFonts w:ascii="Times New Roman" w:eastAsia="SimSun" w:hAnsi="Times New Roman" w:cs="Times New Roman"/>
          <w:spacing w:val="-2"/>
          <w:sz w:val="16"/>
          <w:szCs w:val="16"/>
          <w:lang w:val="sr-Cyrl-RS" w:eastAsia="zh-CN"/>
        </w:rPr>
        <w:t xml:space="preserve"> </w:t>
      </w:r>
      <w:r w:rsidRPr="0017652F">
        <w:rPr>
          <w:rFonts w:ascii="Times New Roman" w:eastAsia="SimSun" w:hAnsi="Times New Roman" w:cs="Times New Roman"/>
          <w:sz w:val="16"/>
          <w:szCs w:val="16"/>
          <w:lang w:val="sr-Cyrl-RS" w:eastAsia="zh-CN"/>
        </w:rPr>
        <w:t>из</w:t>
      </w:r>
      <w:r w:rsidRPr="0017652F">
        <w:rPr>
          <w:rFonts w:ascii="Times New Roman" w:eastAsia="SimSun" w:hAnsi="Times New Roman" w:cs="Times New Roman"/>
          <w:spacing w:val="-1"/>
          <w:sz w:val="16"/>
          <w:szCs w:val="16"/>
          <w:lang w:val="sr-Cyrl-RS" w:eastAsia="zh-CN"/>
        </w:rPr>
        <w:t xml:space="preserve"> </w:t>
      </w:r>
      <w:r w:rsidRPr="0017652F">
        <w:rPr>
          <w:rFonts w:ascii="Times New Roman" w:eastAsia="SimSun" w:hAnsi="Times New Roman" w:cs="Times New Roman"/>
          <w:sz w:val="16"/>
          <w:szCs w:val="16"/>
          <w:lang w:val="sr-Cyrl-RS" w:eastAsia="zh-CN"/>
        </w:rPr>
        <w:t>и</w:t>
      </w:r>
      <w:r w:rsidRPr="0017652F">
        <w:rPr>
          <w:rFonts w:ascii="Times New Roman" w:eastAsia="SimSun" w:hAnsi="Times New Roman" w:cs="Times New Roman"/>
          <w:spacing w:val="-1"/>
          <w:sz w:val="16"/>
          <w:szCs w:val="16"/>
          <w:lang w:val="sr-Cyrl-RS" w:eastAsia="zh-CN"/>
        </w:rPr>
        <w:t>з</w:t>
      </w:r>
      <w:r w:rsidRPr="0017652F">
        <w:rPr>
          <w:rFonts w:ascii="Times New Roman" w:eastAsia="SimSun" w:hAnsi="Times New Roman" w:cs="Times New Roman"/>
          <w:sz w:val="16"/>
          <w:szCs w:val="16"/>
          <w:lang w:val="sr-Cyrl-RS" w:eastAsia="zh-CN"/>
        </w:rPr>
        <w:t>в</w:t>
      </w:r>
      <w:r w:rsidRPr="0017652F">
        <w:rPr>
          <w:rFonts w:ascii="Times New Roman" w:eastAsia="SimSun" w:hAnsi="Times New Roman" w:cs="Times New Roman"/>
          <w:spacing w:val="-2"/>
          <w:sz w:val="16"/>
          <w:szCs w:val="16"/>
          <w:lang w:val="sr-Cyrl-RS" w:eastAsia="zh-CN"/>
        </w:rPr>
        <w:t>о</w:t>
      </w:r>
      <w:r w:rsidRPr="0017652F">
        <w:rPr>
          <w:rFonts w:ascii="Times New Roman" w:eastAsia="SimSun" w:hAnsi="Times New Roman" w:cs="Times New Roman"/>
          <w:sz w:val="16"/>
          <w:szCs w:val="16"/>
          <w:lang w:val="sr-Cyrl-RS" w:eastAsia="zh-CN"/>
        </w:rPr>
        <w:t>да</w:t>
      </w:r>
      <w:r w:rsidRPr="0017652F">
        <w:rPr>
          <w:rFonts w:ascii="Times New Roman" w:eastAsia="SimSun" w:hAnsi="Times New Roman" w:cs="Times New Roman"/>
          <w:spacing w:val="1"/>
          <w:sz w:val="16"/>
          <w:szCs w:val="16"/>
          <w:lang w:val="sr-Cyrl-RS" w:eastAsia="zh-CN"/>
        </w:rPr>
        <w:t xml:space="preserve"> </w:t>
      </w:r>
      <w:r w:rsidRPr="0017652F">
        <w:rPr>
          <w:rFonts w:ascii="Times New Roman" w:eastAsia="SimSun" w:hAnsi="Times New Roman" w:cs="Times New Roman"/>
          <w:spacing w:val="-4"/>
          <w:sz w:val="16"/>
          <w:szCs w:val="16"/>
          <w:lang w:val="sr-Cyrl-RS" w:eastAsia="zh-CN"/>
        </w:rPr>
        <w:t>А</w:t>
      </w:r>
      <w:r w:rsidRPr="0017652F">
        <w:rPr>
          <w:rFonts w:ascii="Times New Roman" w:eastAsia="SimSun" w:hAnsi="Times New Roman" w:cs="Times New Roman"/>
          <w:spacing w:val="-1"/>
          <w:sz w:val="16"/>
          <w:szCs w:val="16"/>
          <w:lang w:val="sr-Cyrl-RS" w:eastAsia="zh-CN"/>
        </w:rPr>
        <w:t>ПР</w:t>
      </w:r>
      <w:r w:rsidRPr="0017652F">
        <w:rPr>
          <w:rFonts w:ascii="Times New Roman" w:eastAsia="SimSun" w:hAnsi="Times New Roman" w:cs="Times New Roman"/>
          <w:sz w:val="16"/>
          <w:szCs w:val="16"/>
          <w:lang w:val="sr-Cyrl-RS" w:eastAsia="zh-CN"/>
        </w:rPr>
        <w:t>)</w:t>
      </w:r>
    </w:p>
    <w:p w:rsidR="00B71A56" w:rsidRPr="0017652F" w:rsidRDefault="00B71A56" w:rsidP="00B71A56">
      <w:pPr>
        <w:widowControl w:val="0"/>
        <w:tabs>
          <w:tab w:val="left" w:pos="5689"/>
          <w:tab w:val="left" w:pos="6339"/>
        </w:tabs>
        <w:kinsoku w:val="0"/>
        <w:overflowPunct w:val="0"/>
        <w:autoSpaceDE w:val="0"/>
        <w:autoSpaceDN w:val="0"/>
        <w:adjustRightInd w:val="0"/>
        <w:spacing w:after="0" w:line="229" w:lineRule="exact"/>
        <w:rPr>
          <w:rFonts w:ascii="Times New Roman" w:eastAsia="SimSun" w:hAnsi="Times New Roman" w:cs="Times New Roman"/>
          <w:sz w:val="20"/>
          <w:szCs w:val="20"/>
          <w:lang w:val="sr-Cyrl-RS" w:eastAsia="zh-CN"/>
        </w:rPr>
      </w:pPr>
      <w:r w:rsidRPr="0017652F">
        <w:rPr>
          <w:rFonts w:ascii="Times New Roman" w:eastAsia="SimSun" w:hAnsi="Times New Roman" w:cs="Times New Roman"/>
          <w:spacing w:val="-5"/>
          <w:sz w:val="20"/>
          <w:szCs w:val="20"/>
          <w:lang w:val="sr-Cyrl-RS" w:eastAsia="zh-CN"/>
        </w:rPr>
        <w:t>у</w:t>
      </w:r>
      <w:r w:rsidRPr="0017652F">
        <w:rPr>
          <w:rFonts w:ascii="Times New Roman" w:eastAsia="SimSun" w:hAnsi="Times New Roman" w:cs="Times New Roman"/>
          <w:spacing w:val="-1"/>
          <w:sz w:val="20"/>
          <w:szCs w:val="20"/>
          <w:lang w:val="sr-Cyrl-RS" w:eastAsia="zh-CN"/>
        </w:rPr>
        <w:t>л</w:t>
      </w:r>
      <w:r w:rsidRPr="0017652F">
        <w:rPr>
          <w:rFonts w:ascii="Times New Roman" w:eastAsia="SimSun" w:hAnsi="Times New Roman" w:cs="Times New Roman"/>
          <w:sz w:val="20"/>
          <w:szCs w:val="20"/>
          <w:lang w:val="sr-Cyrl-RS" w:eastAsia="zh-CN"/>
        </w:rPr>
        <w:t>.</w:t>
      </w:r>
      <w:r w:rsidRPr="0017652F">
        <w:rPr>
          <w:rFonts w:ascii="Times New Roman" w:eastAsia="SimSun" w:hAnsi="Times New Roman" w:cs="Times New Roman"/>
          <w:sz w:val="20"/>
          <w:szCs w:val="20"/>
          <w:u w:val="single"/>
          <w:lang w:val="sr-Cyrl-RS" w:eastAsia="zh-CN"/>
        </w:rPr>
        <w:tab/>
      </w:r>
      <w:r w:rsidRPr="0017652F">
        <w:rPr>
          <w:rFonts w:ascii="Times New Roman" w:eastAsia="SimSun" w:hAnsi="Times New Roman" w:cs="Times New Roman"/>
          <w:sz w:val="20"/>
          <w:szCs w:val="20"/>
          <w:lang w:val="sr-Cyrl-RS" w:eastAsia="zh-CN"/>
        </w:rPr>
        <w:t>б</w:t>
      </w:r>
      <w:r w:rsidRPr="0017652F">
        <w:rPr>
          <w:rFonts w:ascii="Times New Roman" w:eastAsia="SimSun" w:hAnsi="Times New Roman" w:cs="Times New Roman"/>
          <w:spacing w:val="-2"/>
          <w:sz w:val="20"/>
          <w:szCs w:val="20"/>
          <w:lang w:val="sr-Cyrl-RS" w:eastAsia="zh-CN"/>
        </w:rPr>
        <w:t>р</w:t>
      </w:r>
      <w:r w:rsidRPr="0017652F">
        <w:rPr>
          <w:rFonts w:ascii="Times New Roman" w:eastAsia="SimSun" w:hAnsi="Times New Roman" w:cs="Times New Roman"/>
          <w:spacing w:val="-2"/>
          <w:sz w:val="20"/>
          <w:szCs w:val="20"/>
          <w:u w:val="single"/>
          <w:lang w:val="sr-Cyrl-RS" w:eastAsia="zh-CN"/>
        </w:rPr>
        <w:tab/>
      </w:r>
      <w:r w:rsidRPr="0017652F">
        <w:rPr>
          <w:rFonts w:ascii="Times New Roman" w:eastAsia="SimSun" w:hAnsi="Times New Roman" w:cs="Times New Roman"/>
          <w:sz w:val="20"/>
          <w:szCs w:val="20"/>
          <w:lang w:val="sr-Cyrl-RS" w:eastAsia="zh-CN"/>
        </w:rPr>
        <w:t>,</w:t>
      </w:r>
      <w:r w:rsidRPr="0017652F">
        <w:rPr>
          <w:rFonts w:ascii="Times New Roman" w:eastAsia="SimSun" w:hAnsi="Times New Roman" w:cs="Times New Roman"/>
          <w:spacing w:val="-2"/>
          <w:sz w:val="20"/>
          <w:szCs w:val="20"/>
          <w:lang w:val="sr-Cyrl-RS" w:eastAsia="zh-CN"/>
        </w:rPr>
        <w:t xml:space="preserve"> </w:t>
      </w:r>
      <w:r w:rsidRPr="0017652F">
        <w:rPr>
          <w:rFonts w:ascii="Times New Roman" w:eastAsia="SimSun" w:hAnsi="Times New Roman" w:cs="Times New Roman"/>
          <w:sz w:val="20"/>
          <w:szCs w:val="20"/>
          <w:lang w:val="sr-Cyrl-RS" w:eastAsia="zh-CN"/>
        </w:rPr>
        <w:t>и</w:t>
      </w:r>
    </w:p>
    <w:p w:rsidR="00B71A56" w:rsidRPr="0017652F" w:rsidRDefault="00B71A56" w:rsidP="00B71A56">
      <w:pPr>
        <w:widowControl w:val="0"/>
        <w:kinsoku w:val="0"/>
        <w:overflowPunct w:val="0"/>
        <w:autoSpaceDE w:val="0"/>
        <w:autoSpaceDN w:val="0"/>
        <w:adjustRightInd w:val="0"/>
        <w:spacing w:before="11" w:after="0" w:line="220" w:lineRule="exact"/>
        <w:rPr>
          <w:rFonts w:ascii="Times New Roman" w:eastAsia="SimSun" w:hAnsi="Times New Roman" w:cs="Times New Roman"/>
          <w:lang w:val="sr-Cyrl-RS" w:eastAsia="zh-CN"/>
        </w:rPr>
      </w:pPr>
    </w:p>
    <w:p w:rsidR="00B71A56" w:rsidRPr="0017652F" w:rsidRDefault="00B71A56" w:rsidP="00B71A56">
      <w:pPr>
        <w:widowControl w:val="0"/>
        <w:numPr>
          <w:ilvl w:val="1"/>
          <w:numId w:val="3"/>
        </w:numPr>
        <w:tabs>
          <w:tab w:val="left" w:pos="390"/>
          <w:tab w:val="left" w:pos="5683"/>
          <w:tab w:val="left" w:pos="7316"/>
        </w:tabs>
        <w:kinsoku w:val="0"/>
        <w:overflowPunct w:val="0"/>
        <w:autoSpaceDE w:val="0"/>
        <w:autoSpaceDN w:val="0"/>
        <w:adjustRightInd w:val="0"/>
        <w:spacing w:after="0" w:line="240" w:lineRule="auto"/>
        <w:ind w:left="390"/>
        <w:rPr>
          <w:rFonts w:ascii="Times New Roman" w:eastAsia="SimSun" w:hAnsi="Times New Roman" w:cs="Times New Roman"/>
          <w:sz w:val="20"/>
          <w:szCs w:val="20"/>
          <w:lang w:val="sr-Cyrl-RS" w:eastAsia="zh-CN"/>
        </w:rPr>
      </w:pPr>
      <w:r w:rsidRPr="0017652F">
        <w:rPr>
          <w:rFonts w:ascii="Times New Roman" w:eastAsia="SimSun" w:hAnsi="Times New Roman" w:cs="Times New Roman"/>
          <w:w w:val="99"/>
          <w:sz w:val="20"/>
          <w:szCs w:val="20"/>
          <w:u w:val="single"/>
          <w:lang w:val="sr-Cyrl-RS" w:eastAsia="zh-CN"/>
        </w:rPr>
        <w:t xml:space="preserve"> </w:t>
      </w:r>
      <w:r w:rsidRPr="0017652F">
        <w:rPr>
          <w:rFonts w:ascii="Times New Roman" w:eastAsia="SimSun" w:hAnsi="Times New Roman" w:cs="Times New Roman"/>
          <w:sz w:val="20"/>
          <w:szCs w:val="20"/>
          <w:u w:val="single"/>
          <w:lang w:val="sr-Cyrl-RS" w:eastAsia="zh-CN"/>
        </w:rPr>
        <w:tab/>
      </w:r>
      <w:r w:rsidRPr="0017652F">
        <w:rPr>
          <w:rFonts w:ascii="Times New Roman" w:eastAsia="SimSun" w:hAnsi="Times New Roman" w:cs="Times New Roman"/>
          <w:spacing w:val="-1"/>
          <w:sz w:val="20"/>
          <w:szCs w:val="20"/>
          <w:lang w:val="sr-Cyrl-RS" w:eastAsia="zh-CN"/>
        </w:rPr>
        <w:t>и</w:t>
      </w:r>
      <w:r w:rsidRPr="0017652F">
        <w:rPr>
          <w:rFonts w:ascii="Times New Roman" w:eastAsia="SimSun" w:hAnsi="Times New Roman" w:cs="Times New Roman"/>
          <w:sz w:val="20"/>
          <w:szCs w:val="20"/>
          <w:lang w:val="sr-Cyrl-RS" w:eastAsia="zh-CN"/>
        </w:rPr>
        <w:t>з</w:t>
      </w:r>
      <w:r w:rsidRPr="0017652F">
        <w:rPr>
          <w:rFonts w:ascii="Times New Roman" w:eastAsia="SimSun" w:hAnsi="Times New Roman" w:cs="Times New Roman"/>
          <w:sz w:val="20"/>
          <w:szCs w:val="20"/>
          <w:u w:val="single"/>
          <w:lang w:val="sr-Cyrl-RS" w:eastAsia="zh-CN"/>
        </w:rPr>
        <w:tab/>
      </w:r>
      <w:r w:rsidRPr="0017652F">
        <w:rPr>
          <w:rFonts w:ascii="Times New Roman" w:eastAsia="SimSun" w:hAnsi="Times New Roman" w:cs="Times New Roman"/>
          <w:sz w:val="20"/>
          <w:szCs w:val="20"/>
          <w:lang w:val="sr-Cyrl-RS" w:eastAsia="zh-CN"/>
        </w:rPr>
        <w:t>,</w:t>
      </w:r>
    </w:p>
    <w:p w:rsidR="00B71A56" w:rsidRPr="0017652F" w:rsidRDefault="00B71A56" w:rsidP="00B71A56">
      <w:pPr>
        <w:widowControl w:val="0"/>
        <w:kinsoku w:val="0"/>
        <w:overflowPunct w:val="0"/>
        <w:autoSpaceDE w:val="0"/>
        <w:autoSpaceDN w:val="0"/>
        <w:adjustRightInd w:val="0"/>
        <w:spacing w:after="0" w:line="183" w:lineRule="exact"/>
        <w:rPr>
          <w:rFonts w:ascii="Times New Roman" w:eastAsia="SimSun" w:hAnsi="Times New Roman" w:cs="Times New Roman"/>
          <w:sz w:val="16"/>
          <w:szCs w:val="16"/>
          <w:lang w:val="sr-Cyrl-RS" w:eastAsia="zh-CN"/>
        </w:rPr>
      </w:pPr>
      <w:r w:rsidRPr="0017652F">
        <w:rPr>
          <w:rFonts w:ascii="Times New Roman" w:eastAsia="SimSun" w:hAnsi="Times New Roman" w:cs="Times New Roman"/>
          <w:spacing w:val="-1"/>
          <w:sz w:val="16"/>
          <w:szCs w:val="16"/>
          <w:lang w:val="sr-Cyrl-RS" w:eastAsia="zh-CN"/>
        </w:rPr>
        <w:t>(</w:t>
      </w:r>
      <w:r w:rsidRPr="0017652F">
        <w:rPr>
          <w:rFonts w:ascii="Times New Roman" w:eastAsia="SimSun" w:hAnsi="Times New Roman" w:cs="Times New Roman"/>
          <w:spacing w:val="-3"/>
          <w:sz w:val="16"/>
          <w:szCs w:val="16"/>
          <w:lang w:val="sr-Cyrl-RS" w:eastAsia="zh-CN"/>
        </w:rPr>
        <w:t>н</w:t>
      </w:r>
      <w:r w:rsidRPr="0017652F">
        <w:rPr>
          <w:rFonts w:ascii="Times New Roman" w:eastAsia="SimSun" w:hAnsi="Times New Roman" w:cs="Times New Roman"/>
          <w:sz w:val="16"/>
          <w:szCs w:val="16"/>
          <w:lang w:val="sr-Cyrl-RS" w:eastAsia="zh-CN"/>
        </w:rPr>
        <w:t>ав</w:t>
      </w:r>
      <w:r w:rsidRPr="0017652F">
        <w:rPr>
          <w:rFonts w:ascii="Times New Roman" w:eastAsia="SimSun" w:hAnsi="Times New Roman" w:cs="Times New Roman"/>
          <w:spacing w:val="-2"/>
          <w:sz w:val="16"/>
          <w:szCs w:val="16"/>
          <w:lang w:val="sr-Cyrl-RS" w:eastAsia="zh-CN"/>
        </w:rPr>
        <w:t>е</w:t>
      </w:r>
      <w:r w:rsidRPr="0017652F">
        <w:rPr>
          <w:rFonts w:ascii="Times New Roman" w:eastAsia="SimSun" w:hAnsi="Times New Roman" w:cs="Times New Roman"/>
          <w:sz w:val="16"/>
          <w:szCs w:val="16"/>
          <w:lang w:val="sr-Cyrl-RS" w:eastAsia="zh-CN"/>
        </w:rPr>
        <w:t>с</w:t>
      </w:r>
      <w:r w:rsidRPr="0017652F">
        <w:rPr>
          <w:rFonts w:ascii="Times New Roman" w:eastAsia="SimSun" w:hAnsi="Times New Roman" w:cs="Times New Roman"/>
          <w:spacing w:val="-1"/>
          <w:sz w:val="16"/>
          <w:szCs w:val="16"/>
          <w:lang w:val="sr-Cyrl-RS" w:eastAsia="zh-CN"/>
        </w:rPr>
        <w:t>т</w:t>
      </w:r>
      <w:r w:rsidRPr="0017652F">
        <w:rPr>
          <w:rFonts w:ascii="Times New Roman" w:eastAsia="SimSun" w:hAnsi="Times New Roman" w:cs="Times New Roman"/>
          <w:sz w:val="16"/>
          <w:szCs w:val="16"/>
          <w:lang w:val="sr-Cyrl-RS" w:eastAsia="zh-CN"/>
        </w:rPr>
        <w:t>и</w:t>
      </w:r>
      <w:r w:rsidRPr="0017652F">
        <w:rPr>
          <w:rFonts w:ascii="Times New Roman" w:eastAsia="SimSun" w:hAnsi="Times New Roman" w:cs="Times New Roman"/>
          <w:spacing w:val="-2"/>
          <w:sz w:val="16"/>
          <w:szCs w:val="16"/>
          <w:lang w:val="sr-Cyrl-RS" w:eastAsia="zh-CN"/>
        </w:rPr>
        <w:t xml:space="preserve"> </w:t>
      </w:r>
      <w:r w:rsidRPr="0017652F">
        <w:rPr>
          <w:rFonts w:ascii="Times New Roman" w:eastAsia="SimSun" w:hAnsi="Times New Roman" w:cs="Times New Roman"/>
          <w:sz w:val="16"/>
          <w:szCs w:val="16"/>
          <w:lang w:val="sr-Cyrl-RS" w:eastAsia="zh-CN"/>
        </w:rPr>
        <w:t>п</w:t>
      </w:r>
      <w:r w:rsidRPr="0017652F">
        <w:rPr>
          <w:rFonts w:ascii="Times New Roman" w:eastAsia="SimSun" w:hAnsi="Times New Roman" w:cs="Times New Roman"/>
          <w:spacing w:val="-1"/>
          <w:sz w:val="16"/>
          <w:szCs w:val="16"/>
          <w:lang w:val="sr-Cyrl-RS" w:eastAsia="zh-CN"/>
        </w:rPr>
        <w:t>о</w:t>
      </w:r>
      <w:r w:rsidRPr="0017652F">
        <w:rPr>
          <w:rFonts w:ascii="Times New Roman" w:eastAsia="SimSun" w:hAnsi="Times New Roman" w:cs="Times New Roman"/>
          <w:sz w:val="16"/>
          <w:szCs w:val="16"/>
          <w:lang w:val="sr-Cyrl-RS" w:eastAsia="zh-CN"/>
        </w:rPr>
        <w:t>с</w:t>
      </w:r>
      <w:r w:rsidRPr="0017652F">
        <w:rPr>
          <w:rFonts w:ascii="Times New Roman" w:eastAsia="SimSun" w:hAnsi="Times New Roman" w:cs="Times New Roman"/>
          <w:spacing w:val="-1"/>
          <w:sz w:val="16"/>
          <w:szCs w:val="16"/>
          <w:lang w:val="sr-Cyrl-RS" w:eastAsia="zh-CN"/>
        </w:rPr>
        <w:t>л</w:t>
      </w:r>
      <w:r w:rsidRPr="0017652F">
        <w:rPr>
          <w:rFonts w:ascii="Times New Roman" w:eastAsia="SimSun" w:hAnsi="Times New Roman" w:cs="Times New Roman"/>
          <w:spacing w:val="-2"/>
          <w:sz w:val="16"/>
          <w:szCs w:val="16"/>
          <w:lang w:val="sr-Cyrl-RS" w:eastAsia="zh-CN"/>
        </w:rPr>
        <w:t>о</w:t>
      </w:r>
      <w:r w:rsidRPr="0017652F">
        <w:rPr>
          <w:rFonts w:ascii="Times New Roman" w:eastAsia="SimSun" w:hAnsi="Times New Roman" w:cs="Times New Roman"/>
          <w:sz w:val="16"/>
          <w:szCs w:val="16"/>
          <w:lang w:val="sr-Cyrl-RS" w:eastAsia="zh-CN"/>
        </w:rPr>
        <w:t>вно</w:t>
      </w:r>
      <w:r w:rsidRPr="0017652F">
        <w:rPr>
          <w:rFonts w:ascii="Times New Roman" w:eastAsia="SimSun" w:hAnsi="Times New Roman" w:cs="Times New Roman"/>
          <w:spacing w:val="-3"/>
          <w:sz w:val="16"/>
          <w:szCs w:val="16"/>
          <w:lang w:val="sr-Cyrl-RS" w:eastAsia="zh-CN"/>
        </w:rPr>
        <w:t xml:space="preserve"> </w:t>
      </w:r>
      <w:r w:rsidRPr="0017652F">
        <w:rPr>
          <w:rFonts w:ascii="Times New Roman" w:eastAsia="SimSun" w:hAnsi="Times New Roman" w:cs="Times New Roman"/>
          <w:sz w:val="16"/>
          <w:szCs w:val="16"/>
          <w:lang w:val="sr-Cyrl-RS" w:eastAsia="zh-CN"/>
        </w:rPr>
        <w:t>и</w:t>
      </w:r>
      <w:r w:rsidRPr="0017652F">
        <w:rPr>
          <w:rFonts w:ascii="Times New Roman" w:eastAsia="SimSun" w:hAnsi="Times New Roman" w:cs="Times New Roman"/>
          <w:spacing w:val="-1"/>
          <w:sz w:val="16"/>
          <w:szCs w:val="16"/>
          <w:lang w:val="sr-Cyrl-RS" w:eastAsia="zh-CN"/>
        </w:rPr>
        <w:t>м</w:t>
      </w:r>
      <w:r w:rsidRPr="0017652F">
        <w:rPr>
          <w:rFonts w:ascii="Times New Roman" w:eastAsia="SimSun" w:hAnsi="Times New Roman" w:cs="Times New Roman"/>
          <w:sz w:val="16"/>
          <w:szCs w:val="16"/>
          <w:lang w:val="sr-Cyrl-RS" w:eastAsia="zh-CN"/>
        </w:rPr>
        <w:t>е</w:t>
      </w:r>
      <w:r w:rsidRPr="0017652F">
        <w:rPr>
          <w:rFonts w:ascii="Times New Roman" w:eastAsia="SimSun" w:hAnsi="Times New Roman" w:cs="Times New Roman"/>
          <w:spacing w:val="-2"/>
          <w:sz w:val="16"/>
          <w:szCs w:val="16"/>
          <w:lang w:val="sr-Cyrl-RS" w:eastAsia="zh-CN"/>
        </w:rPr>
        <w:t xml:space="preserve"> </w:t>
      </w:r>
      <w:r w:rsidRPr="0017652F">
        <w:rPr>
          <w:rFonts w:ascii="Times New Roman" w:eastAsia="SimSun" w:hAnsi="Times New Roman" w:cs="Times New Roman"/>
          <w:sz w:val="16"/>
          <w:szCs w:val="16"/>
          <w:lang w:val="sr-Cyrl-RS" w:eastAsia="zh-CN"/>
        </w:rPr>
        <w:t>из</w:t>
      </w:r>
      <w:r w:rsidRPr="0017652F">
        <w:rPr>
          <w:rFonts w:ascii="Times New Roman" w:eastAsia="SimSun" w:hAnsi="Times New Roman" w:cs="Times New Roman"/>
          <w:spacing w:val="-1"/>
          <w:sz w:val="16"/>
          <w:szCs w:val="16"/>
          <w:lang w:val="sr-Cyrl-RS" w:eastAsia="zh-CN"/>
        </w:rPr>
        <w:t xml:space="preserve"> </w:t>
      </w:r>
      <w:r w:rsidRPr="0017652F">
        <w:rPr>
          <w:rFonts w:ascii="Times New Roman" w:eastAsia="SimSun" w:hAnsi="Times New Roman" w:cs="Times New Roman"/>
          <w:sz w:val="16"/>
          <w:szCs w:val="16"/>
          <w:lang w:val="sr-Cyrl-RS" w:eastAsia="zh-CN"/>
        </w:rPr>
        <w:t>и</w:t>
      </w:r>
      <w:r w:rsidRPr="0017652F">
        <w:rPr>
          <w:rFonts w:ascii="Times New Roman" w:eastAsia="SimSun" w:hAnsi="Times New Roman" w:cs="Times New Roman"/>
          <w:spacing w:val="-1"/>
          <w:sz w:val="16"/>
          <w:szCs w:val="16"/>
          <w:lang w:val="sr-Cyrl-RS" w:eastAsia="zh-CN"/>
        </w:rPr>
        <w:t>з</w:t>
      </w:r>
      <w:r w:rsidRPr="0017652F">
        <w:rPr>
          <w:rFonts w:ascii="Times New Roman" w:eastAsia="SimSun" w:hAnsi="Times New Roman" w:cs="Times New Roman"/>
          <w:sz w:val="16"/>
          <w:szCs w:val="16"/>
          <w:lang w:val="sr-Cyrl-RS" w:eastAsia="zh-CN"/>
        </w:rPr>
        <w:t>в</w:t>
      </w:r>
      <w:r w:rsidRPr="0017652F">
        <w:rPr>
          <w:rFonts w:ascii="Times New Roman" w:eastAsia="SimSun" w:hAnsi="Times New Roman" w:cs="Times New Roman"/>
          <w:spacing w:val="-2"/>
          <w:sz w:val="16"/>
          <w:szCs w:val="16"/>
          <w:lang w:val="sr-Cyrl-RS" w:eastAsia="zh-CN"/>
        </w:rPr>
        <w:t>о</w:t>
      </w:r>
      <w:r w:rsidRPr="0017652F">
        <w:rPr>
          <w:rFonts w:ascii="Times New Roman" w:eastAsia="SimSun" w:hAnsi="Times New Roman" w:cs="Times New Roman"/>
          <w:sz w:val="16"/>
          <w:szCs w:val="16"/>
          <w:lang w:val="sr-Cyrl-RS" w:eastAsia="zh-CN"/>
        </w:rPr>
        <w:t>да</w:t>
      </w:r>
      <w:r w:rsidRPr="0017652F">
        <w:rPr>
          <w:rFonts w:ascii="Times New Roman" w:eastAsia="SimSun" w:hAnsi="Times New Roman" w:cs="Times New Roman"/>
          <w:spacing w:val="1"/>
          <w:sz w:val="16"/>
          <w:szCs w:val="16"/>
          <w:lang w:val="sr-Cyrl-RS" w:eastAsia="zh-CN"/>
        </w:rPr>
        <w:t xml:space="preserve"> </w:t>
      </w:r>
      <w:r w:rsidRPr="0017652F">
        <w:rPr>
          <w:rFonts w:ascii="Times New Roman" w:eastAsia="SimSun" w:hAnsi="Times New Roman" w:cs="Times New Roman"/>
          <w:spacing w:val="-4"/>
          <w:sz w:val="16"/>
          <w:szCs w:val="16"/>
          <w:lang w:val="sr-Cyrl-RS" w:eastAsia="zh-CN"/>
        </w:rPr>
        <w:t>А</w:t>
      </w:r>
      <w:r w:rsidRPr="0017652F">
        <w:rPr>
          <w:rFonts w:ascii="Times New Roman" w:eastAsia="SimSun" w:hAnsi="Times New Roman" w:cs="Times New Roman"/>
          <w:spacing w:val="-1"/>
          <w:sz w:val="16"/>
          <w:szCs w:val="16"/>
          <w:lang w:val="sr-Cyrl-RS" w:eastAsia="zh-CN"/>
        </w:rPr>
        <w:t>ПР</w:t>
      </w:r>
      <w:r w:rsidRPr="0017652F">
        <w:rPr>
          <w:rFonts w:ascii="Times New Roman" w:eastAsia="SimSun" w:hAnsi="Times New Roman" w:cs="Times New Roman"/>
          <w:sz w:val="16"/>
          <w:szCs w:val="16"/>
          <w:lang w:val="sr-Cyrl-RS" w:eastAsia="zh-CN"/>
        </w:rPr>
        <w:t>)</w:t>
      </w:r>
    </w:p>
    <w:p w:rsidR="00B71A56" w:rsidRPr="0017652F" w:rsidRDefault="00B71A56" w:rsidP="00B71A56">
      <w:pPr>
        <w:widowControl w:val="0"/>
        <w:tabs>
          <w:tab w:val="left" w:pos="5683"/>
          <w:tab w:val="left" w:pos="6333"/>
        </w:tabs>
        <w:kinsoku w:val="0"/>
        <w:overflowPunct w:val="0"/>
        <w:autoSpaceDE w:val="0"/>
        <w:autoSpaceDN w:val="0"/>
        <w:adjustRightInd w:val="0"/>
        <w:spacing w:after="0" w:line="229" w:lineRule="exact"/>
        <w:rPr>
          <w:rFonts w:ascii="Times New Roman" w:eastAsia="SimSun" w:hAnsi="Times New Roman" w:cs="Times New Roman"/>
          <w:sz w:val="20"/>
          <w:szCs w:val="20"/>
          <w:lang w:val="sr-Cyrl-RS" w:eastAsia="zh-CN"/>
        </w:rPr>
      </w:pPr>
      <w:r w:rsidRPr="0017652F">
        <w:rPr>
          <w:rFonts w:ascii="Times New Roman" w:eastAsia="SimSun" w:hAnsi="Times New Roman" w:cs="Times New Roman"/>
          <w:spacing w:val="-5"/>
          <w:sz w:val="20"/>
          <w:szCs w:val="20"/>
          <w:lang w:val="sr-Cyrl-RS" w:eastAsia="zh-CN"/>
        </w:rPr>
        <w:t>у</w:t>
      </w:r>
      <w:r w:rsidRPr="0017652F">
        <w:rPr>
          <w:rFonts w:ascii="Times New Roman" w:eastAsia="SimSun" w:hAnsi="Times New Roman" w:cs="Times New Roman"/>
          <w:spacing w:val="-1"/>
          <w:sz w:val="20"/>
          <w:szCs w:val="20"/>
          <w:lang w:val="sr-Cyrl-RS" w:eastAsia="zh-CN"/>
        </w:rPr>
        <w:t>л</w:t>
      </w:r>
      <w:r w:rsidRPr="0017652F">
        <w:rPr>
          <w:rFonts w:ascii="Times New Roman" w:eastAsia="SimSun" w:hAnsi="Times New Roman" w:cs="Times New Roman"/>
          <w:sz w:val="20"/>
          <w:szCs w:val="20"/>
          <w:lang w:val="sr-Cyrl-RS" w:eastAsia="zh-CN"/>
        </w:rPr>
        <w:t>.</w:t>
      </w:r>
      <w:r w:rsidRPr="0017652F">
        <w:rPr>
          <w:rFonts w:ascii="Times New Roman" w:eastAsia="SimSun" w:hAnsi="Times New Roman" w:cs="Times New Roman"/>
          <w:sz w:val="20"/>
          <w:szCs w:val="20"/>
          <w:u w:val="single"/>
          <w:lang w:val="sr-Cyrl-RS" w:eastAsia="zh-CN"/>
        </w:rPr>
        <w:tab/>
      </w:r>
      <w:r w:rsidRPr="0017652F">
        <w:rPr>
          <w:rFonts w:ascii="Times New Roman" w:eastAsia="SimSun" w:hAnsi="Times New Roman" w:cs="Times New Roman"/>
          <w:sz w:val="20"/>
          <w:szCs w:val="20"/>
          <w:lang w:val="sr-Cyrl-RS" w:eastAsia="zh-CN"/>
        </w:rPr>
        <w:t>б</w:t>
      </w:r>
      <w:r w:rsidRPr="0017652F">
        <w:rPr>
          <w:rFonts w:ascii="Times New Roman" w:eastAsia="SimSun" w:hAnsi="Times New Roman" w:cs="Times New Roman"/>
          <w:spacing w:val="-2"/>
          <w:sz w:val="20"/>
          <w:szCs w:val="20"/>
          <w:lang w:val="sr-Cyrl-RS" w:eastAsia="zh-CN"/>
        </w:rPr>
        <w:t>р</w:t>
      </w:r>
      <w:r w:rsidRPr="0017652F">
        <w:rPr>
          <w:rFonts w:ascii="Times New Roman" w:eastAsia="SimSun" w:hAnsi="Times New Roman" w:cs="Times New Roman"/>
          <w:spacing w:val="-2"/>
          <w:sz w:val="20"/>
          <w:szCs w:val="20"/>
          <w:u w:val="single"/>
          <w:lang w:val="sr-Cyrl-RS" w:eastAsia="zh-CN"/>
        </w:rPr>
        <w:tab/>
      </w:r>
      <w:r w:rsidRPr="0017652F">
        <w:rPr>
          <w:rFonts w:ascii="Times New Roman" w:eastAsia="SimSun" w:hAnsi="Times New Roman" w:cs="Times New Roman"/>
          <w:sz w:val="20"/>
          <w:szCs w:val="20"/>
          <w:lang w:val="sr-Cyrl-RS" w:eastAsia="zh-CN"/>
        </w:rPr>
        <w:t>,</w:t>
      </w:r>
    </w:p>
    <w:p w:rsidR="00B71A56" w:rsidRPr="0017652F" w:rsidRDefault="00B71A56" w:rsidP="00B71A56">
      <w:pPr>
        <w:widowControl w:val="0"/>
        <w:kinsoku w:val="0"/>
        <w:overflowPunct w:val="0"/>
        <w:autoSpaceDE w:val="0"/>
        <w:autoSpaceDN w:val="0"/>
        <w:adjustRightInd w:val="0"/>
        <w:spacing w:before="11" w:after="0" w:line="220" w:lineRule="exact"/>
        <w:rPr>
          <w:rFonts w:ascii="Times New Roman" w:eastAsia="SimSun" w:hAnsi="Times New Roman" w:cs="Times New Roman"/>
          <w:lang w:val="sr-Cyrl-RS" w:eastAsia="zh-CN"/>
        </w:rPr>
      </w:pPr>
    </w:p>
    <w:p w:rsidR="00B71A56" w:rsidRPr="0017652F" w:rsidRDefault="00B71A56" w:rsidP="00B71A56">
      <w:pPr>
        <w:widowControl w:val="0"/>
        <w:numPr>
          <w:ilvl w:val="1"/>
          <w:numId w:val="3"/>
        </w:numPr>
        <w:tabs>
          <w:tab w:val="left" w:pos="390"/>
          <w:tab w:val="left" w:pos="5685"/>
          <w:tab w:val="left" w:pos="7317"/>
        </w:tabs>
        <w:kinsoku w:val="0"/>
        <w:overflowPunct w:val="0"/>
        <w:autoSpaceDE w:val="0"/>
        <w:autoSpaceDN w:val="0"/>
        <w:adjustRightInd w:val="0"/>
        <w:spacing w:after="0" w:line="240" w:lineRule="auto"/>
        <w:ind w:left="390"/>
        <w:rPr>
          <w:rFonts w:ascii="Times New Roman" w:eastAsia="SimSun" w:hAnsi="Times New Roman" w:cs="Times New Roman"/>
          <w:sz w:val="20"/>
          <w:szCs w:val="20"/>
          <w:lang w:val="sr-Cyrl-RS" w:eastAsia="zh-CN"/>
        </w:rPr>
      </w:pPr>
      <w:r w:rsidRPr="0017652F">
        <w:rPr>
          <w:rFonts w:ascii="Times New Roman" w:eastAsia="SimSun" w:hAnsi="Times New Roman" w:cs="Times New Roman"/>
          <w:w w:val="99"/>
          <w:sz w:val="20"/>
          <w:szCs w:val="20"/>
          <w:u w:val="single"/>
          <w:lang w:val="sr-Cyrl-RS" w:eastAsia="zh-CN"/>
        </w:rPr>
        <w:t xml:space="preserve"> </w:t>
      </w:r>
      <w:r w:rsidRPr="0017652F">
        <w:rPr>
          <w:rFonts w:ascii="Times New Roman" w:eastAsia="SimSun" w:hAnsi="Times New Roman" w:cs="Times New Roman"/>
          <w:sz w:val="20"/>
          <w:szCs w:val="20"/>
          <w:u w:val="single"/>
          <w:lang w:val="sr-Cyrl-RS" w:eastAsia="zh-CN"/>
        </w:rPr>
        <w:tab/>
      </w:r>
      <w:r w:rsidRPr="0017652F">
        <w:rPr>
          <w:rFonts w:ascii="Times New Roman" w:eastAsia="SimSun" w:hAnsi="Times New Roman" w:cs="Times New Roman"/>
          <w:spacing w:val="-1"/>
          <w:sz w:val="20"/>
          <w:szCs w:val="20"/>
          <w:lang w:val="sr-Cyrl-RS" w:eastAsia="zh-CN"/>
        </w:rPr>
        <w:t>и</w:t>
      </w:r>
      <w:r w:rsidRPr="0017652F">
        <w:rPr>
          <w:rFonts w:ascii="Times New Roman" w:eastAsia="SimSun" w:hAnsi="Times New Roman" w:cs="Times New Roman"/>
          <w:sz w:val="20"/>
          <w:szCs w:val="20"/>
          <w:lang w:val="sr-Cyrl-RS" w:eastAsia="zh-CN"/>
        </w:rPr>
        <w:t>з</w:t>
      </w:r>
      <w:r w:rsidRPr="0017652F">
        <w:rPr>
          <w:rFonts w:ascii="Times New Roman" w:eastAsia="SimSun" w:hAnsi="Times New Roman" w:cs="Times New Roman"/>
          <w:sz w:val="20"/>
          <w:szCs w:val="20"/>
          <w:u w:val="single"/>
          <w:lang w:val="sr-Cyrl-RS" w:eastAsia="zh-CN"/>
        </w:rPr>
        <w:tab/>
      </w:r>
      <w:r w:rsidRPr="0017652F">
        <w:rPr>
          <w:rFonts w:ascii="Times New Roman" w:eastAsia="SimSun" w:hAnsi="Times New Roman" w:cs="Times New Roman"/>
          <w:sz w:val="20"/>
          <w:szCs w:val="20"/>
          <w:lang w:val="sr-Cyrl-RS" w:eastAsia="zh-CN"/>
        </w:rPr>
        <w:t>,</w:t>
      </w:r>
    </w:p>
    <w:p w:rsidR="00B71A56" w:rsidRPr="0017652F" w:rsidRDefault="00B71A56" w:rsidP="00B71A56">
      <w:pPr>
        <w:widowControl w:val="0"/>
        <w:kinsoku w:val="0"/>
        <w:overflowPunct w:val="0"/>
        <w:autoSpaceDE w:val="0"/>
        <w:autoSpaceDN w:val="0"/>
        <w:adjustRightInd w:val="0"/>
        <w:spacing w:before="2" w:after="0" w:line="240" w:lineRule="auto"/>
        <w:rPr>
          <w:rFonts w:ascii="Times New Roman" w:eastAsia="SimSun" w:hAnsi="Times New Roman" w:cs="Times New Roman"/>
          <w:sz w:val="16"/>
          <w:szCs w:val="16"/>
          <w:lang w:val="sr-Cyrl-RS" w:eastAsia="zh-CN"/>
        </w:rPr>
      </w:pPr>
      <w:r w:rsidRPr="0017652F">
        <w:rPr>
          <w:rFonts w:ascii="Times New Roman" w:eastAsia="SimSun" w:hAnsi="Times New Roman" w:cs="Times New Roman"/>
          <w:spacing w:val="-1"/>
          <w:sz w:val="16"/>
          <w:szCs w:val="16"/>
          <w:lang w:val="sr-Cyrl-RS" w:eastAsia="zh-CN"/>
        </w:rPr>
        <w:t>(</w:t>
      </w:r>
      <w:r w:rsidRPr="0017652F">
        <w:rPr>
          <w:rFonts w:ascii="Times New Roman" w:eastAsia="SimSun" w:hAnsi="Times New Roman" w:cs="Times New Roman"/>
          <w:sz w:val="16"/>
          <w:szCs w:val="16"/>
          <w:lang w:val="sr-Cyrl-RS" w:eastAsia="zh-CN"/>
        </w:rPr>
        <w:t>н</w:t>
      </w:r>
      <w:r w:rsidRPr="0017652F">
        <w:rPr>
          <w:rFonts w:ascii="Times New Roman" w:eastAsia="SimSun" w:hAnsi="Times New Roman" w:cs="Times New Roman"/>
          <w:spacing w:val="-2"/>
          <w:sz w:val="16"/>
          <w:szCs w:val="16"/>
          <w:lang w:val="sr-Cyrl-RS" w:eastAsia="zh-CN"/>
        </w:rPr>
        <w:t>а</w:t>
      </w:r>
      <w:r w:rsidRPr="0017652F">
        <w:rPr>
          <w:rFonts w:ascii="Times New Roman" w:eastAsia="SimSun" w:hAnsi="Times New Roman" w:cs="Times New Roman"/>
          <w:sz w:val="16"/>
          <w:szCs w:val="16"/>
          <w:lang w:val="sr-Cyrl-RS" w:eastAsia="zh-CN"/>
        </w:rPr>
        <w:t>в</w:t>
      </w:r>
      <w:r w:rsidRPr="0017652F">
        <w:rPr>
          <w:rFonts w:ascii="Times New Roman" w:eastAsia="SimSun" w:hAnsi="Times New Roman" w:cs="Times New Roman"/>
          <w:spacing w:val="-2"/>
          <w:sz w:val="16"/>
          <w:szCs w:val="16"/>
          <w:lang w:val="sr-Cyrl-RS" w:eastAsia="zh-CN"/>
        </w:rPr>
        <w:t>е</w:t>
      </w:r>
      <w:r w:rsidRPr="0017652F">
        <w:rPr>
          <w:rFonts w:ascii="Times New Roman" w:eastAsia="SimSun" w:hAnsi="Times New Roman" w:cs="Times New Roman"/>
          <w:sz w:val="16"/>
          <w:szCs w:val="16"/>
          <w:lang w:val="sr-Cyrl-RS" w:eastAsia="zh-CN"/>
        </w:rPr>
        <w:t>с</w:t>
      </w:r>
      <w:r w:rsidRPr="0017652F">
        <w:rPr>
          <w:rFonts w:ascii="Times New Roman" w:eastAsia="SimSun" w:hAnsi="Times New Roman" w:cs="Times New Roman"/>
          <w:spacing w:val="-1"/>
          <w:sz w:val="16"/>
          <w:szCs w:val="16"/>
          <w:lang w:val="sr-Cyrl-RS" w:eastAsia="zh-CN"/>
        </w:rPr>
        <w:t>т</w:t>
      </w:r>
      <w:r w:rsidRPr="0017652F">
        <w:rPr>
          <w:rFonts w:ascii="Times New Roman" w:eastAsia="SimSun" w:hAnsi="Times New Roman" w:cs="Times New Roman"/>
          <w:sz w:val="16"/>
          <w:szCs w:val="16"/>
          <w:lang w:val="sr-Cyrl-RS" w:eastAsia="zh-CN"/>
        </w:rPr>
        <w:t>и</w:t>
      </w:r>
      <w:r w:rsidRPr="0017652F">
        <w:rPr>
          <w:rFonts w:ascii="Times New Roman" w:eastAsia="SimSun" w:hAnsi="Times New Roman" w:cs="Times New Roman"/>
          <w:spacing w:val="-2"/>
          <w:sz w:val="16"/>
          <w:szCs w:val="16"/>
          <w:lang w:val="sr-Cyrl-RS" w:eastAsia="zh-CN"/>
        </w:rPr>
        <w:t xml:space="preserve"> </w:t>
      </w:r>
      <w:r w:rsidRPr="0017652F">
        <w:rPr>
          <w:rFonts w:ascii="Times New Roman" w:eastAsia="SimSun" w:hAnsi="Times New Roman" w:cs="Times New Roman"/>
          <w:sz w:val="16"/>
          <w:szCs w:val="16"/>
          <w:lang w:val="sr-Cyrl-RS" w:eastAsia="zh-CN"/>
        </w:rPr>
        <w:t>п</w:t>
      </w:r>
      <w:r w:rsidRPr="0017652F">
        <w:rPr>
          <w:rFonts w:ascii="Times New Roman" w:eastAsia="SimSun" w:hAnsi="Times New Roman" w:cs="Times New Roman"/>
          <w:spacing w:val="-1"/>
          <w:sz w:val="16"/>
          <w:szCs w:val="16"/>
          <w:lang w:val="sr-Cyrl-RS" w:eastAsia="zh-CN"/>
        </w:rPr>
        <w:t>о</w:t>
      </w:r>
      <w:r w:rsidRPr="0017652F">
        <w:rPr>
          <w:rFonts w:ascii="Times New Roman" w:eastAsia="SimSun" w:hAnsi="Times New Roman" w:cs="Times New Roman"/>
          <w:sz w:val="16"/>
          <w:szCs w:val="16"/>
          <w:lang w:val="sr-Cyrl-RS" w:eastAsia="zh-CN"/>
        </w:rPr>
        <w:t>с</w:t>
      </w:r>
      <w:r w:rsidRPr="0017652F">
        <w:rPr>
          <w:rFonts w:ascii="Times New Roman" w:eastAsia="SimSun" w:hAnsi="Times New Roman" w:cs="Times New Roman"/>
          <w:spacing w:val="-1"/>
          <w:sz w:val="16"/>
          <w:szCs w:val="16"/>
          <w:lang w:val="sr-Cyrl-RS" w:eastAsia="zh-CN"/>
        </w:rPr>
        <w:t>л</w:t>
      </w:r>
      <w:r w:rsidRPr="0017652F">
        <w:rPr>
          <w:rFonts w:ascii="Times New Roman" w:eastAsia="SimSun" w:hAnsi="Times New Roman" w:cs="Times New Roman"/>
          <w:spacing w:val="-2"/>
          <w:sz w:val="16"/>
          <w:szCs w:val="16"/>
          <w:lang w:val="sr-Cyrl-RS" w:eastAsia="zh-CN"/>
        </w:rPr>
        <w:t>о</w:t>
      </w:r>
      <w:r w:rsidRPr="0017652F">
        <w:rPr>
          <w:rFonts w:ascii="Times New Roman" w:eastAsia="SimSun" w:hAnsi="Times New Roman" w:cs="Times New Roman"/>
          <w:sz w:val="16"/>
          <w:szCs w:val="16"/>
          <w:lang w:val="sr-Cyrl-RS" w:eastAsia="zh-CN"/>
        </w:rPr>
        <w:t>вно</w:t>
      </w:r>
      <w:r w:rsidRPr="0017652F">
        <w:rPr>
          <w:rFonts w:ascii="Times New Roman" w:eastAsia="SimSun" w:hAnsi="Times New Roman" w:cs="Times New Roman"/>
          <w:spacing w:val="-3"/>
          <w:sz w:val="16"/>
          <w:szCs w:val="16"/>
          <w:lang w:val="sr-Cyrl-RS" w:eastAsia="zh-CN"/>
        </w:rPr>
        <w:t xml:space="preserve"> </w:t>
      </w:r>
      <w:r w:rsidRPr="0017652F">
        <w:rPr>
          <w:rFonts w:ascii="Times New Roman" w:eastAsia="SimSun" w:hAnsi="Times New Roman" w:cs="Times New Roman"/>
          <w:sz w:val="16"/>
          <w:szCs w:val="16"/>
          <w:lang w:val="sr-Cyrl-RS" w:eastAsia="zh-CN"/>
        </w:rPr>
        <w:t>и</w:t>
      </w:r>
      <w:r w:rsidRPr="0017652F">
        <w:rPr>
          <w:rFonts w:ascii="Times New Roman" w:eastAsia="SimSun" w:hAnsi="Times New Roman" w:cs="Times New Roman"/>
          <w:spacing w:val="-1"/>
          <w:sz w:val="16"/>
          <w:szCs w:val="16"/>
          <w:lang w:val="sr-Cyrl-RS" w:eastAsia="zh-CN"/>
        </w:rPr>
        <w:t>м</w:t>
      </w:r>
      <w:r w:rsidRPr="0017652F">
        <w:rPr>
          <w:rFonts w:ascii="Times New Roman" w:eastAsia="SimSun" w:hAnsi="Times New Roman" w:cs="Times New Roman"/>
          <w:sz w:val="16"/>
          <w:szCs w:val="16"/>
          <w:lang w:val="sr-Cyrl-RS" w:eastAsia="zh-CN"/>
        </w:rPr>
        <w:t>е</w:t>
      </w:r>
      <w:r w:rsidRPr="0017652F">
        <w:rPr>
          <w:rFonts w:ascii="Times New Roman" w:eastAsia="SimSun" w:hAnsi="Times New Roman" w:cs="Times New Roman"/>
          <w:spacing w:val="-2"/>
          <w:sz w:val="16"/>
          <w:szCs w:val="16"/>
          <w:lang w:val="sr-Cyrl-RS" w:eastAsia="zh-CN"/>
        </w:rPr>
        <w:t xml:space="preserve"> </w:t>
      </w:r>
      <w:r w:rsidRPr="0017652F">
        <w:rPr>
          <w:rFonts w:ascii="Times New Roman" w:eastAsia="SimSun" w:hAnsi="Times New Roman" w:cs="Times New Roman"/>
          <w:sz w:val="16"/>
          <w:szCs w:val="16"/>
          <w:lang w:val="sr-Cyrl-RS" w:eastAsia="zh-CN"/>
        </w:rPr>
        <w:t>из</w:t>
      </w:r>
      <w:r w:rsidRPr="0017652F">
        <w:rPr>
          <w:rFonts w:ascii="Times New Roman" w:eastAsia="SimSun" w:hAnsi="Times New Roman" w:cs="Times New Roman"/>
          <w:spacing w:val="-1"/>
          <w:sz w:val="16"/>
          <w:szCs w:val="16"/>
          <w:lang w:val="sr-Cyrl-RS" w:eastAsia="zh-CN"/>
        </w:rPr>
        <w:t xml:space="preserve"> </w:t>
      </w:r>
      <w:r w:rsidRPr="0017652F">
        <w:rPr>
          <w:rFonts w:ascii="Times New Roman" w:eastAsia="SimSun" w:hAnsi="Times New Roman" w:cs="Times New Roman"/>
          <w:sz w:val="16"/>
          <w:szCs w:val="16"/>
          <w:lang w:val="sr-Cyrl-RS" w:eastAsia="zh-CN"/>
        </w:rPr>
        <w:t>и</w:t>
      </w:r>
      <w:r w:rsidRPr="0017652F">
        <w:rPr>
          <w:rFonts w:ascii="Times New Roman" w:eastAsia="SimSun" w:hAnsi="Times New Roman" w:cs="Times New Roman"/>
          <w:spacing w:val="-1"/>
          <w:sz w:val="16"/>
          <w:szCs w:val="16"/>
          <w:lang w:val="sr-Cyrl-RS" w:eastAsia="zh-CN"/>
        </w:rPr>
        <w:t>з</w:t>
      </w:r>
      <w:r w:rsidRPr="0017652F">
        <w:rPr>
          <w:rFonts w:ascii="Times New Roman" w:eastAsia="SimSun" w:hAnsi="Times New Roman" w:cs="Times New Roman"/>
          <w:sz w:val="16"/>
          <w:szCs w:val="16"/>
          <w:lang w:val="sr-Cyrl-RS" w:eastAsia="zh-CN"/>
        </w:rPr>
        <w:t>в</w:t>
      </w:r>
      <w:r w:rsidRPr="0017652F">
        <w:rPr>
          <w:rFonts w:ascii="Times New Roman" w:eastAsia="SimSun" w:hAnsi="Times New Roman" w:cs="Times New Roman"/>
          <w:spacing w:val="-2"/>
          <w:sz w:val="16"/>
          <w:szCs w:val="16"/>
          <w:lang w:val="sr-Cyrl-RS" w:eastAsia="zh-CN"/>
        </w:rPr>
        <w:t>о</w:t>
      </w:r>
      <w:r w:rsidRPr="0017652F">
        <w:rPr>
          <w:rFonts w:ascii="Times New Roman" w:eastAsia="SimSun" w:hAnsi="Times New Roman" w:cs="Times New Roman"/>
          <w:sz w:val="16"/>
          <w:szCs w:val="16"/>
          <w:lang w:val="sr-Cyrl-RS" w:eastAsia="zh-CN"/>
        </w:rPr>
        <w:t>да</w:t>
      </w:r>
      <w:r w:rsidRPr="0017652F">
        <w:rPr>
          <w:rFonts w:ascii="Times New Roman" w:eastAsia="SimSun" w:hAnsi="Times New Roman" w:cs="Times New Roman"/>
          <w:spacing w:val="1"/>
          <w:sz w:val="16"/>
          <w:szCs w:val="16"/>
          <w:lang w:val="sr-Cyrl-RS" w:eastAsia="zh-CN"/>
        </w:rPr>
        <w:t xml:space="preserve"> </w:t>
      </w:r>
      <w:r w:rsidRPr="0017652F">
        <w:rPr>
          <w:rFonts w:ascii="Times New Roman" w:eastAsia="SimSun" w:hAnsi="Times New Roman" w:cs="Times New Roman"/>
          <w:spacing w:val="-4"/>
          <w:sz w:val="16"/>
          <w:szCs w:val="16"/>
          <w:lang w:val="sr-Cyrl-RS" w:eastAsia="zh-CN"/>
        </w:rPr>
        <w:t>А</w:t>
      </w:r>
      <w:r w:rsidRPr="0017652F">
        <w:rPr>
          <w:rFonts w:ascii="Times New Roman" w:eastAsia="SimSun" w:hAnsi="Times New Roman" w:cs="Times New Roman"/>
          <w:spacing w:val="-1"/>
          <w:sz w:val="16"/>
          <w:szCs w:val="16"/>
          <w:lang w:val="sr-Cyrl-RS" w:eastAsia="zh-CN"/>
        </w:rPr>
        <w:t>ПР</w:t>
      </w:r>
      <w:r w:rsidRPr="0017652F">
        <w:rPr>
          <w:rFonts w:ascii="Times New Roman" w:eastAsia="SimSun" w:hAnsi="Times New Roman" w:cs="Times New Roman"/>
          <w:sz w:val="16"/>
          <w:szCs w:val="16"/>
          <w:lang w:val="sr-Cyrl-RS" w:eastAsia="zh-CN"/>
        </w:rPr>
        <w:t>)</w:t>
      </w:r>
    </w:p>
    <w:p w:rsidR="00B71A56" w:rsidRPr="0017652F" w:rsidRDefault="00B71A56" w:rsidP="00B71A56">
      <w:pPr>
        <w:widowControl w:val="0"/>
        <w:tabs>
          <w:tab w:val="left" w:pos="5683"/>
          <w:tab w:val="left" w:pos="6333"/>
        </w:tabs>
        <w:kinsoku w:val="0"/>
        <w:overflowPunct w:val="0"/>
        <w:autoSpaceDE w:val="0"/>
        <w:autoSpaceDN w:val="0"/>
        <w:adjustRightInd w:val="0"/>
        <w:spacing w:after="0" w:line="227" w:lineRule="exact"/>
        <w:rPr>
          <w:rFonts w:ascii="Times New Roman" w:eastAsia="SimSun" w:hAnsi="Times New Roman" w:cs="Times New Roman"/>
          <w:sz w:val="20"/>
          <w:szCs w:val="20"/>
          <w:lang w:val="sr-Cyrl-RS" w:eastAsia="zh-CN"/>
        </w:rPr>
      </w:pPr>
      <w:r w:rsidRPr="0017652F">
        <w:rPr>
          <w:rFonts w:ascii="Times New Roman" w:eastAsia="SimSun" w:hAnsi="Times New Roman" w:cs="Times New Roman"/>
          <w:spacing w:val="-5"/>
          <w:sz w:val="20"/>
          <w:szCs w:val="20"/>
          <w:lang w:val="sr-Cyrl-RS" w:eastAsia="zh-CN"/>
        </w:rPr>
        <w:t>у</w:t>
      </w:r>
      <w:r w:rsidRPr="0017652F">
        <w:rPr>
          <w:rFonts w:ascii="Times New Roman" w:eastAsia="SimSun" w:hAnsi="Times New Roman" w:cs="Times New Roman"/>
          <w:spacing w:val="-1"/>
          <w:sz w:val="20"/>
          <w:szCs w:val="20"/>
          <w:lang w:val="sr-Cyrl-RS" w:eastAsia="zh-CN"/>
        </w:rPr>
        <w:t>л</w:t>
      </w:r>
      <w:r w:rsidRPr="0017652F">
        <w:rPr>
          <w:rFonts w:ascii="Times New Roman" w:eastAsia="SimSun" w:hAnsi="Times New Roman" w:cs="Times New Roman"/>
          <w:sz w:val="20"/>
          <w:szCs w:val="20"/>
          <w:lang w:val="sr-Cyrl-RS" w:eastAsia="zh-CN"/>
        </w:rPr>
        <w:t>.</w:t>
      </w:r>
      <w:r w:rsidRPr="0017652F">
        <w:rPr>
          <w:rFonts w:ascii="Times New Roman" w:eastAsia="SimSun" w:hAnsi="Times New Roman" w:cs="Times New Roman"/>
          <w:sz w:val="20"/>
          <w:szCs w:val="20"/>
          <w:u w:val="single"/>
          <w:lang w:val="sr-Cyrl-RS" w:eastAsia="zh-CN"/>
        </w:rPr>
        <w:tab/>
      </w:r>
      <w:r w:rsidRPr="0017652F">
        <w:rPr>
          <w:rFonts w:ascii="Times New Roman" w:eastAsia="SimSun" w:hAnsi="Times New Roman" w:cs="Times New Roman"/>
          <w:sz w:val="20"/>
          <w:szCs w:val="20"/>
          <w:lang w:val="sr-Cyrl-RS" w:eastAsia="zh-CN"/>
        </w:rPr>
        <w:t>б</w:t>
      </w:r>
      <w:r w:rsidRPr="0017652F">
        <w:rPr>
          <w:rFonts w:ascii="Times New Roman" w:eastAsia="SimSun" w:hAnsi="Times New Roman" w:cs="Times New Roman"/>
          <w:spacing w:val="-2"/>
          <w:sz w:val="20"/>
          <w:szCs w:val="20"/>
          <w:lang w:val="sr-Cyrl-RS" w:eastAsia="zh-CN"/>
        </w:rPr>
        <w:t>р</w:t>
      </w:r>
      <w:r w:rsidRPr="0017652F">
        <w:rPr>
          <w:rFonts w:ascii="Times New Roman" w:eastAsia="SimSun" w:hAnsi="Times New Roman" w:cs="Times New Roman"/>
          <w:spacing w:val="-2"/>
          <w:sz w:val="20"/>
          <w:szCs w:val="20"/>
          <w:u w:val="single"/>
          <w:lang w:val="sr-Cyrl-RS" w:eastAsia="zh-CN"/>
        </w:rPr>
        <w:tab/>
      </w:r>
      <w:r w:rsidRPr="0017652F">
        <w:rPr>
          <w:rFonts w:ascii="Times New Roman" w:eastAsia="SimSun" w:hAnsi="Times New Roman" w:cs="Times New Roman"/>
          <w:sz w:val="20"/>
          <w:szCs w:val="20"/>
          <w:lang w:val="sr-Cyrl-RS" w:eastAsia="zh-CN"/>
        </w:rPr>
        <w:t>,</w:t>
      </w:r>
    </w:p>
    <w:p w:rsidR="00B71A56" w:rsidRPr="0017652F" w:rsidRDefault="00B71A56" w:rsidP="00B71A56">
      <w:pPr>
        <w:widowControl w:val="0"/>
        <w:kinsoku w:val="0"/>
        <w:overflowPunct w:val="0"/>
        <w:autoSpaceDE w:val="0"/>
        <w:autoSpaceDN w:val="0"/>
        <w:adjustRightInd w:val="0"/>
        <w:spacing w:before="11" w:after="0" w:line="220" w:lineRule="exact"/>
        <w:rPr>
          <w:rFonts w:ascii="Times New Roman" w:eastAsia="SimSun" w:hAnsi="Times New Roman" w:cs="Times New Roman"/>
          <w:lang w:val="sr-Cyrl-RS" w:eastAsia="zh-CN"/>
        </w:rPr>
      </w:pPr>
    </w:p>
    <w:p w:rsidR="00B71A56" w:rsidRPr="0017652F" w:rsidRDefault="00B71A56" w:rsidP="00B71A56">
      <w:pPr>
        <w:widowControl w:val="0"/>
        <w:tabs>
          <w:tab w:val="left" w:pos="7733"/>
        </w:tabs>
        <w:kinsoku w:val="0"/>
        <w:overflowPunct w:val="0"/>
        <w:autoSpaceDE w:val="0"/>
        <w:autoSpaceDN w:val="0"/>
        <w:adjustRightInd w:val="0"/>
        <w:spacing w:after="0" w:line="240" w:lineRule="auto"/>
        <w:rPr>
          <w:rFonts w:ascii="Times New Roman" w:eastAsia="SimSun" w:hAnsi="Times New Roman" w:cs="Times New Roman"/>
          <w:sz w:val="20"/>
          <w:szCs w:val="20"/>
          <w:lang w:val="sr-Cyrl-RS" w:eastAsia="zh-CN"/>
        </w:rPr>
      </w:pPr>
      <w:r w:rsidRPr="0017652F">
        <w:rPr>
          <w:rFonts w:ascii="Times New Roman" w:eastAsia="SimSun" w:hAnsi="Times New Roman" w:cs="Times New Roman"/>
          <w:sz w:val="20"/>
          <w:szCs w:val="20"/>
          <w:lang w:val="sr-Cyrl-RS" w:eastAsia="zh-CN"/>
        </w:rPr>
        <w:t>(у</w:t>
      </w:r>
      <w:r w:rsidRPr="0017652F">
        <w:rPr>
          <w:rFonts w:ascii="Times New Roman" w:eastAsia="SimSun" w:hAnsi="Times New Roman" w:cs="Times New Roman"/>
          <w:spacing w:val="-2"/>
          <w:sz w:val="20"/>
          <w:szCs w:val="20"/>
          <w:lang w:val="sr-Cyrl-RS" w:eastAsia="zh-CN"/>
        </w:rPr>
        <w:t xml:space="preserve"> </w:t>
      </w:r>
      <w:r w:rsidRPr="0017652F">
        <w:rPr>
          <w:rFonts w:ascii="Times New Roman" w:eastAsia="SimSun" w:hAnsi="Times New Roman" w:cs="Times New Roman"/>
          <w:sz w:val="20"/>
          <w:szCs w:val="20"/>
          <w:lang w:val="sr-Cyrl-RS" w:eastAsia="zh-CN"/>
        </w:rPr>
        <w:t>да</w:t>
      </w:r>
      <w:r w:rsidRPr="0017652F">
        <w:rPr>
          <w:rFonts w:ascii="Times New Roman" w:eastAsia="SimSun" w:hAnsi="Times New Roman" w:cs="Times New Roman"/>
          <w:spacing w:val="-1"/>
          <w:sz w:val="20"/>
          <w:szCs w:val="20"/>
          <w:lang w:val="sr-Cyrl-RS" w:eastAsia="zh-CN"/>
        </w:rPr>
        <w:t>љ</w:t>
      </w:r>
      <w:r w:rsidRPr="0017652F">
        <w:rPr>
          <w:rFonts w:ascii="Times New Roman" w:eastAsia="SimSun" w:hAnsi="Times New Roman" w:cs="Times New Roman"/>
          <w:sz w:val="20"/>
          <w:szCs w:val="20"/>
          <w:lang w:val="sr-Cyrl-RS" w:eastAsia="zh-CN"/>
        </w:rPr>
        <w:t>ем</w:t>
      </w:r>
      <w:r w:rsidRPr="0017652F">
        <w:rPr>
          <w:rFonts w:ascii="Times New Roman" w:eastAsia="SimSun" w:hAnsi="Times New Roman" w:cs="Times New Roman"/>
          <w:spacing w:val="1"/>
          <w:sz w:val="20"/>
          <w:szCs w:val="20"/>
          <w:lang w:val="sr-Cyrl-RS" w:eastAsia="zh-CN"/>
        </w:rPr>
        <w:t xml:space="preserve"> </w:t>
      </w:r>
      <w:r w:rsidRPr="0017652F">
        <w:rPr>
          <w:rFonts w:ascii="Times New Roman" w:eastAsia="SimSun" w:hAnsi="Times New Roman" w:cs="Times New Roman"/>
          <w:spacing w:val="-1"/>
          <w:sz w:val="20"/>
          <w:szCs w:val="20"/>
          <w:lang w:val="sr-Cyrl-RS" w:eastAsia="zh-CN"/>
        </w:rPr>
        <w:t>т</w:t>
      </w:r>
      <w:r w:rsidRPr="0017652F">
        <w:rPr>
          <w:rFonts w:ascii="Times New Roman" w:eastAsia="SimSun" w:hAnsi="Times New Roman" w:cs="Times New Roman"/>
          <w:spacing w:val="2"/>
          <w:sz w:val="20"/>
          <w:szCs w:val="20"/>
          <w:lang w:val="sr-Cyrl-RS" w:eastAsia="zh-CN"/>
        </w:rPr>
        <w:t>е</w:t>
      </w:r>
      <w:r w:rsidRPr="0017652F">
        <w:rPr>
          <w:rFonts w:ascii="Times New Roman" w:eastAsia="SimSun" w:hAnsi="Times New Roman" w:cs="Times New Roman"/>
          <w:spacing w:val="-1"/>
          <w:sz w:val="20"/>
          <w:szCs w:val="20"/>
          <w:lang w:val="sr-Cyrl-RS" w:eastAsia="zh-CN"/>
        </w:rPr>
        <w:t>к</w:t>
      </w:r>
      <w:r w:rsidRPr="0017652F">
        <w:rPr>
          <w:rFonts w:ascii="Times New Roman" w:eastAsia="SimSun" w:hAnsi="Times New Roman" w:cs="Times New Roman"/>
          <w:sz w:val="20"/>
          <w:szCs w:val="20"/>
          <w:lang w:val="sr-Cyrl-RS" w:eastAsia="zh-CN"/>
        </w:rPr>
        <w:t>с</w:t>
      </w:r>
      <w:r w:rsidRPr="0017652F">
        <w:rPr>
          <w:rFonts w:ascii="Times New Roman" w:eastAsia="SimSun" w:hAnsi="Times New Roman" w:cs="Times New Roman"/>
          <w:spacing w:val="2"/>
          <w:sz w:val="20"/>
          <w:szCs w:val="20"/>
          <w:lang w:val="sr-Cyrl-RS" w:eastAsia="zh-CN"/>
        </w:rPr>
        <w:t>т</w:t>
      </w:r>
      <w:r w:rsidRPr="0017652F">
        <w:rPr>
          <w:rFonts w:ascii="Times New Roman" w:eastAsia="SimSun" w:hAnsi="Times New Roman" w:cs="Times New Roman"/>
          <w:spacing w:val="-2"/>
          <w:sz w:val="20"/>
          <w:szCs w:val="20"/>
          <w:lang w:val="sr-Cyrl-RS" w:eastAsia="zh-CN"/>
        </w:rPr>
        <w:t>у</w:t>
      </w:r>
      <w:r w:rsidRPr="0017652F">
        <w:rPr>
          <w:rFonts w:ascii="Times New Roman" w:eastAsia="SimSun" w:hAnsi="Times New Roman" w:cs="Times New Roman"/>
          <w:sz w:val="20"/>
          <w:szCs w:val="20"/>
          <w:lang w:val="sr-Cyrl-RS" w:eastAsia="zh-CN"/>
        </w:rPr>
        <w:t>: Извр</w:t>
      </w:r>
      <w:r w:rsidRPr="0017652F">
        <w:rPr>
          <w:rFonts w:ascii="Times New Roman" w:eastAsia="SimSun" w:hAnsi="Times New Roman" w:cs="Times New Roman"/>
          <w:spacing w:val="2"/>
          <w:sz w:val="20"/>
          <w:szCs w:val="20"/>
          <w:lang w:val="sr-Cyrl-RS" w:eastAsia="zh-CN"/>
        </w:rPr>
        <w:t>ш</w:t>
      </w:r>
      <w:r w:rsidRPr="0017652F">
        <w:rPr>
          <w:rFonts w:ascii="Times New Roman" w:eastAsia="SimSun" w:hAnsi="Times New Roman" w:cs="Times New Roman"/>
          <w:spacing w:val="-1"/>
          <w:sz w:val="20"/>
          <w:szCs w:val="20"/>
          <w:lang w:val="sr-Cyrl-RS" w:eastAsia="zh-CN"/>
        </w:rPr>
        <w:t>ил</w:t>
      </w:r>
      <w:r w:rsidRPr="0017652F">
        <w:rPr>
          <w:rFonts w:ascii="Times New Roman" w:eastAsia="SimSun" w:hAnsi="Times New Roman" w:cs="Times New Roman"/>
          <w:spacing w:val="2"/>
          <w:sz w:val="20"/>
          <w:szCs w:val="20"/>
          <w:lang w:val="sr-Cyrl-RS" w:eastAsia="zh-CN"/>
        </w:rPr>
        <w:t>ац</w:t>
      </w:r>
      <w:r w:rsidRPr="0017652F">
        <w:rPr>
          <w:rFonts w:ascii="Times New Roman" w:eastAsia="SimSun" w:hAnsi="Times New Roman" w:cs="Times New Roman"/>
          <w:sz w:val="20"/>
          <w:szCs w:val="20"/>
          <w:lang w:val="sr-Cyrl-RS" w:eastAsia="zh-CN"/>
        </w:rPr>
        <w:t>), а</w:t>
      </w:r>
      <w:r w:rsidRPr="0017652F">
        <w:rPr>
          <w:rFonts w:ascii="Times New Roman" w:eastAsia="SimSun" w:hAnsi="Times New Roman" w:cs="Times New Roman"/>
          <w:spacing w:val="-1"/>
          <w:sz w:val="20"/>
          <w:szCs w:val="20"/>
          <w:lang w:val="sr-Cyrl-RS" w:eastAsia="zh-CN"/>
        </w:rPr>
        <w:t xml:space="preserve"> к</w:t>
      </w:r>
      <w:r w:rsidRPr="0017652F">
        <w:rPr>
          <w:rFonts w:ascii="Times New Roman" w:eastAsia="SimSun" w:hAnsi="Times New Roman" w:cs="Times New Roman"/>
          <w:spacing w:val="1"/>
          <w:sz w:val="20"/>
          <w:szCs w:val="20"/>
          <w:lang w:val="sr-Cyrl-RS" w:eastAsia="zh-CN"/>
        </w:rPr>
        <w:t>о</w:t>
      </w:r>
      <w:r w:rsidRPr="0017652F">
        <w:rPr>
          <w:rFonts w:ascii="Times New Roman" w:eastAsia="SimSun" w:hAnsi="Times New Roman" w:cs="Times New Roman"/>
          <w:spacing w:val="2"/>
          <w:sz w:val="20"/>
          <w:szCs w:val="20"/>
          <w:lang w:val="sr-Cyrl-RS" w:eastAsia="zh-CN"/>
        </w:rPr>
        <w:t>ј</w:t>
      </w:r>
      <w:r w:rsidRPr="0017652F">
        <w:rPr>
          <w:rFonts w:ascii="Times New Roman" w:eastAsia="SimSun" w:hAnsi="Times New Roman" w:cs="Times New Roman"/>
          <w:sz w:val="20"/>
          <w:szCs w:val="20"/>
          <w:lang w:val="sr-Cyrl-RS" w:eastAsia="zh-CN"/>
        </w:rPr>
        <w:t>у</w:t>
      </w:r>
      <w:r w:rsidRPr="0017652F">
        <w:rPr>
          <w:rFonts w:ascii="Times New Roman" w:eastAsia="SimSun" w:hAnsi="Times New Roman" w:cs="Times New Roman"/>
          <w:spacing w:val="-4"/>
          <w:sz w:val="20"/>
          <w:szCs w:val="20"/>
          <w:lang w:val="sr-Cyrl-RS" w:eastAsia="zh-CN"/>
        </w:rPr>
        <w:t xml:space="preserve"> </w:t>
      </w:r>
      <w:r w:rsidRPr="0017652F">
        <w:rPr>
          <w:rFonts w:ascii="Times New Roman" w:eastAsia="SimSun" w:hAnsi="Times New Roman" w:cs="Times New Roman"/>
          <w:sz w:val="20"/>
          <w:szCs w:val="20"/>
          <w:lang w:val="sr-Cyrl-RS" w:eastAsia="zh-CN"/>
        </w:rPr>
        <w:t>зас</w:t>
      </w:r>
      <w:r w:rsidRPr="0017652F">
        <w:rPr>
          <w:rFonts w:ascii="Times New Roman" w:eastAsia="SimSun" w:hAnsi="Times New Roman" w:cs="Times New Roman"/>
          <w:spacing w:val="2"/>
          <w:sz w:val="20"/>
          <w:szCs w:val="20"/>
          <w:lang w:val="sr-Cyrl-RS" w:eastAsia="zh-CN"/>
        </w:rPr>
        <w:t>т</w:t>
      </w:r>
      <w:r w:rsidRPr="0017652F">
        <w:rPr>
          <w:rFonts w:ascii="Times New Roman" w:eastAsia="SimSun" w:hAnsi="Times New Roman" w:cs="Times New Roman"/>
          <w:spacing w:val="-2"/>
          <w:sz w:val="20"/>
          <w:szCs w:val="20"/>
          <w:lang w:val="sr-Cyrl-RS" w:eastAsia="zh-CN"/>
        </w:rPr>
        <w:t>у</w:t>
      </w:r>
      <w:r w:rsidRPr="0017652F">
        <w:rPr>
          <w:rFonts w:ascii="Times New Roman" w:eastAsia="SimSun" w:hAnsi="Times New Roman" w:cs="Times New Roman"/>
          <w:spacing w:val="-1"/>
          <w:sz w:val="20"/>
          <w:szCs w:val="20"/>
          <w:lang w:val="sr-Cyrl-RS" w:eastAsia="zh-CN"/>
        </w:rPr>
        <w:t>п</w:t>
      </w:r>
      <w:r w:rsidRPr="0017652F">
        <w:rPr>
          <w:rFonts w:ascii="Times New Roman" w:eastAsia="SimSun" w:hAnsi="Times New Roman" w:cs="Times New Roman"/>
          <w:sz w:val="20"/>
          <w:szCs w:val="20"/>
          <w:lang w:val="sr-Cyrl-RS" w:eastAsia="zh-CN"/>
        </w:rPr>
        <w:t>а</w:t>
      </w:r>
      <w:r w:rsidRPr="0017652F">
        <w:rPr>
          <w:rFonts w:ascii="Times New Roman" w:eastAsia="SimSun" w:hAnsi="Times New Roman" w:cs="Times New Roman"/>
          <w:spacing w:val="1"/>
          <w:sz w:val="20"/>
          <w:szCs w:val="20"/>
          <w:lang w:val="sr-Cyrl-RS" w:eastAsia="zh-CN"/>
        </w:rPr>
        <w:t>_</w:t>
      </w:r>
      <w:r w:rsidRPr="0017652F">
        <w:rPr>
          <w:rFonts w:ascii="Times New Roman" w:eastAsia="SimSun" w:hAnsi="Times New Roman" w:cs="Times New Roman"/>
          <w:spacing w:val="1"/>
          <w:sz w:val="20"/>
          <w:szCs w:val="20"/>
          <w:u w:val="single"/>
          <w:lang w:val="sr-Cyrl-RS" w:eastAsia="zh-CN"/>
        </w:rPr>
        <w:tab/>
      </w:r>
      <w:r w:rsidRPr="0017652F">
        <w:rPr>
          <w:rFonts w:ascii="Times New Roman" w:eastAsia="SimSun" w:hAnsi="Times New Roman" w:cs="Times New Roman"/>
          <w:sz w:val="20"/>
          <w:szCs w:val="20"/>
          <w:lang w:val="sr-Cyrl-RS" w:eastAsia="zh-CN"/>
        </w:rPr>
        <w:t>.</w:t>
      </w:r>
    </w:p>
    <w:p w:rsidR="00B71A56" w:rsidRPr="0017652F" w:rsidRDefault="00B71A56" w:rsidP="00B71A56">
      <w:pPr>
        <w:widowControl w:val="0"/>
        <w:kinsoku w:val="0"/>
        <w:overflowPunct w:val="0"/>
        <w:autoSpaceDE w:val="0"/>
        <w:autoSpaceDN w:val="0"/>
        <w:adjustRightInd w:val="0"/>
        <w:spacing w:before="1" w:after="0" w:line="240" w:lineRule="auto"/>
        <w:rPr>
          <w:rFonts w:ascii="Times New Roman" w:eastAsia="SimSun" w:hAnsi="Times New Roman" w:cs="Times New Roman"/>
          <w:sz w:val="16"/>
          <w:szCs w:val="16"/>
          <w:lang w:val="sr-Cyrl-RS" w:eastAsia="zh-CN"/>
        </w:rPr>
      </w:pPr>
      <w:r w:rsidRPr="0017652F">
        <w:rPr>
          <w:rFonts w:ascii="Times New Roman" w:eastAsia="SimSun" w:hAnsi="Times New Roman" w:cs="Times New Roman"/>
          <w:spacing w:val="-1"/>
          <w:sz w:val="16"/>
          <w:szCs w:val="16"/>
          <w:lang w:val="sr-Cyrl-RS" w:eastAsia="zh-CN"/>
        </w:rPr>
        <w:t>(</w:t>
      </w:r>
      <w:r w:rsidRPr="0017652F">
        <w:rPr>
          <w:rFonts w:ascii="Times New Roman" w:eastAsia="SimSun" w:hAnsi="Times New Roman" w:cs="Times New Roman"/>
          <w:sz w:val="16"/>
          <w:szCs w:val="16"/>
          <w:lang w:val="sr-Cyrl-RS" w:eastAsia="zh-CN"/>
        </w:rPr>
        <w:t>н</w:t>
      </w:r>
      <w:r w:rsidRPr="0017652F">
        <w:rPr>
          <w:rFonts w:ascii="Times New Roman" w:eastAsia="SimSun" w:hAnsi="Times New Roman" w:cs="Times New Roman"/>
          <w:spacing w:val="-2"/>
          <w:sz w:val="16"/>
          <w:szCs w:val="16"/>
          <w:lang w:val="sr-Cyrl-RS" w:eastAsia="zh-CN"/>
        </w:rPr>
        <w:t>а</w:t>
      </w:r>
      <w:r w:rsidRPr="0017652F">
        <w:rPr>
          <w:rFonts w:ascii="Times New Roman" w:eastAsia="SimSun" w:hAnsi="Times New Roman" w:cs="Times New Roman"/>
          <w:sz w:val="16"/>
          <w:szCs w:val="16"/>
          <w:lang w:val="sr-Cyrl-RS" w:eastAsia="zh-CN"/>
        </w:rPr>
        <w:t>в</w:t>
      </w:r>
      <w:r w:rsidRPr="0017652F">
        <w:rPr>
          <w:rFonts w:ascii="Times New Roman" w:eastAsia="SimSun" w:hAnsi="Times New Roman" w:cs="Times New Roman"/>
          <w:spacing w:val="-2"/>
          <w:sz w:val="16"/>
          <w:szCs w:val="16"/>
          <w:lang w:val="sr-Cyrl-RS" w:eastAsia="zh-CN"/>
        </w:rPr>
        <w:t>е</w:t>
      </w:r>
      <w:r w:rsidRPr="0017652F">
        <w:rPr>
          <w:rFonts w:ascii="Times New Roman" w:eastAsia="SimSun" w:hAnsi="Times New Roman" w:cs="Times New Roman"/>
          <w:sz w:val="16"/>
          <w:szCs w:val="16"/>
          <w:lang w:val="sr-Cyrl-RS" w:eastAsia="zh-CN"/>
        </w:rPr>
        <w:t>с</w:t>
      </w:r>
      <w:r w:rsidRPr="0017652F">
        <w:rPr>
          <w:rFonts w:ascii="Times New Roman" w:eastAsia="SimSun" w:hAnsi="Times New Roman" w:cs="Times New Roman"/>
          <w:spacing w:val="-1"/>
          <w:sz w:val="16"/>
          <w:szCs w:val="16"/>
          <w:lang w:val="sr-Cyrl-RS" w:eastAsia="zh-CN"/>
        </w:rPr>
        <w:t>т</w:t>
      </w:r>
      <w:r w:rsidRPr="0017652F">
        <w:rPr>
          <w:rFonts w:ascii="Times New Roman" w:eastAsia="SimSun" w:hAnsi="Times New Roman" w:cs="Times New Roman"/>
          <w:sz w:val="16"/>
          <w:szCs w:val="16"/>
          <w:lang w:val="sr-Cyrl-RS" w:eastAsia="zh-CN"/>
        </w:rPr>
        <w:t>и</w:t>
      </w:r>
      <w:r w:rsidRPr="0017652F">
        <w:rPr>
          <w:rFonts w:ascii="Times New Roman" w:eastAsia="SimSun" w:hAnsi="Times New Roman" w:cs="Times New Roman"/>
          <w:spacing w:val="-2"/>
          <w:sz w:val="16"/>
          <w:szCs w:val="16"/>
          <w:lang w:val="sr-Cyrl-RS" w:eastAsia="zh-CN"/>
        </w:rPr>
        <w:t xml:space="preserve"> </w:t>
      </w:r>
      <w:r w:rsidRPr="0017652F">
        <w:rPr>
          <w:rFonts w:ascii="Times New Roman" w:eastAsia="SimSun" w:hAnsi="Times New Roman" w:cs="Times New Roman"/>
          <w:sz w:val="16"/>
          <w:szCs w:val="16"/>
          <w:lang w:val="sr-Cyrl-RS" w:eastAsia="zh-CN"/>
        </w:rPr>
        <w:t>и</w:t>
      </w:r>
      <w:r w:rsidRPr="0017652F">
        <w:rPr>
          <w:rFonts w:ascii="Times New Roman" w:eastAsia="SimSun" w:hAnsi="Times New Roman" w:cs="Times New Roman"/>
          <w:spacing w:val="-1"/>
          <w:sz w:val="16"/>
          <w:szCs w:val="16"/>
          <w:lang w:val="sr-Cyrl-RS" w:eastAsia="zh-CN"/>
        </w:rPr>
        <w:t>м</w:t>
      </w:r>
      <w:r w:rsidRPr="0017652F">
        <w:rPr>
          <w:rFonts w:ascii="Times New Roman" w:eastAsia="SimSun" w:hAnsi="Times New Roman" w:cs="Times New Roman"/>
          <w:sz w:val="16"/>
          <w:szCs w:val="16"/>
          <w:lang w:val="sr-Cyrl-RS" w:eastAsia="zh-CN"/>
        </w:rPr>
        <w:t>е</w:t>
      </w:r>
      <w:r w:rsidRPr="0017652F">
        <w:rPr>
          <w:rFonts w:ascii="Times New Roman" w:eastAsia="SimSun" w:hAnsi="Times New Roman" w:cs="Times New Roman"/>
          <w:spacing w:val="-2"/>
          <w:sz w:val="16"/>
          <w:szCs w:val="16"/>
          <w:lang w:val="sr-Cyrl-RS" w:eastAsia="zh-CN"/>
        </w:rPr>
        <w:t xml:space="preserve"> </w:t>
      </w:r>
      <w:r w:rsidRPr="0017652F">
        <w:rPr>
          <w:rFonts w:ascii="Times New Roman" w:eastAsia="SimSun" w:hAnsi="Times New Roman" w:cs="Times New Roman"/>
          <w:sz w:val="16"/>
          <w:szCs w:val="16"/>
          <w:lang w:val="sr-Cyrl-RS" w:eastAsia="zh-CN"/>
        </w:rPr>
        <w:t>и</w:t>
      </w:r>
      <w:r w:rsidRPr="0017652F">
        <w:rPr>
          <w:rFonts w:ascii="Times New Roman" w:eastAsia="SimSun" w:hAnsi="Times New Roman" w:cs="Times New Roman"/>
          <w:spacing w:val="1"/>
          <w:sz w:val="16"/>
          <w:szCs w:val="16"/>
          <w:lang w:val="sr-Cyrl-RS" w:eastAsia="zh-CN"/>
        </w:rPr>
        <w:t xml:space="preserve"> </w:t>
      </w:r>
      <w:r w:rsidRPr="0017652F">
        <w:rPr>
          <w:rFonts w:ascii="Times New Roman" w:eastAsia="SimSun" w:hAnsi="Times New Roman" w:cs="Times New Roman"/>
          <w:spacing w:val="-3"/>
          <w:sz w:val="16"/>
          <w:szCs w:val="16"/>
          <w:lang w:val="sr-Cyrl-RS" w:eastAsia="zh-CN"/>
        </w:rPr>
        <w:t>п</w:t>
      </w:r>
      <w:r w:rsidRPr="0017652F">
        <w:rPr>
          <w:rFonts w:ascii="Times New Roman" w:eastAsia="SimSun" w:hAnsi="Times New Roman" w:cs="Times New Roman"/>
          <w:sz w:val="16"/>
          <w:szCs w:val="16"/>
          <w:lang w:val="sr-Cyrl-RS" w:eastAsia="zh-CN"/>
        </w:rPr>
        <w:t>р</w:t>
      </w:r>
      <w:r w:rsidRPr="0017652F">
        <w:rPr>
          <w:rFonts w:ascii="Times New Roman" w:eastAsia="SimSun" w:hAnsi="Times New Roman" w:cs="Times New Roman"/>
          <w:spacing w:val="-2"/>
          <w:sz w:val="16"/>
          <w:szCs w:val="16"/>
          <w:lang w:val="sr-Cyrl-RS" w:eastAsia="zh-CN"/>
        </w:rPr>
        <w:t>ез</w:t>
      </w:r>
      <w:r w:rsidRPr="0017652F">
        <w:rPr>
          <w:rFonts w:ascii="Times New Roman" w:eastAsia="SimSun" w:hAnsi="Times New Roman" w:cs="Times New Roman"/>
          <w:sz w:val="16"/>
          <w:szCs w:val="16"/>
          <w:lang w:val="sr-Cyrl-RS" w:eastAsia="zh-CN"/>
        </w:rPr>
        <w:t>и</w:t>
      </w:r>
      <w:r w:rsidRPr="0017652F">
        <w:rPr>
          <w:rFonts w:ascii="Times New Roman" w:eastAsia="SimSun" w:hAnsi="Times New Roman" w:cs="Times New Roman"/>
          <w:spacing w:val="-1"/>
          <w:sz w:val="16"/>
          <w:szCs w:val="16"/>
          <w:lang w:val="sr-Cyrl-RS" w:eastAsia="zh-CN"/>
        </w:rPr>
        <w:t>м</w:t>
      </w:r>
      <w:r w:rsidRPr="0017652F">
        <w:rPr>
          <w:rFonts w:ascii="Times New Roman" w:eastAsia="SimSun" w:hAnsi="Times New Roman" w:cs="Times New Roman"/>
          <w:sz w:val="16"/>
          <w:szCs w:val="16"/>
          <w:lang w:val="sr-Cyrl-RS" w:eastAsia="zh-CN"/>
        </w:rPr>
        <w:t>е)</w:t>
      </w:r>
    </w:p>
    <w:p w:rsidR="00B71A56" w:rsidRPr="0017652F" w:rsidRDefault="00B71A56" w:rsidP="00B71A56">
      <w:pPr>
        <w:widowControl w:val="0"/>
        <w:kinsoku w:val="0"/>
        <w:overflowPunct w:val="0"/>
        <w:autoSpaceDE w:val="0"/>
        <w:autoSpaceDN w:val="0"/>
        <w:adjustRightInd w:val="0"/>
        <w:spacing w:before="2" w:after="0" w:line="180" w:lineRule="exact"/>
        <w:rPr>
          <w:rFonts w:ascii="Times New Roman" w:eastAsia="SimSun" w:hAnsi="Times New Roman" w:cs="Times New Roman"/>
          <w:sz w:val="18"/>
          <w:szCs w:val="18"/>
          <w:lang w:val="sr-Cyrl-RS" w:eastAsia="zh-CN"/>
        </w:rPr>
      </w:pPr>
    </w:p>
    <w:p w:rsidR="00B71A56" w:rsidRPr="0017652F" w:rsidRDefault="00B71A56" w:rsidP="00B71A56">
      <w:pPr>
        <w:widowControl w:val="0"/>
        <w:tabs>
          <w:tab w:val="left" w:pos="4746"/>
          <w:tab w:val="left" w:pos="7515"/>
          <w:tab w:val="left" w:pos="9025"/>
          <w:tab w:val="left" w:pos="9205"/>
        </w:tabs>
        <w:kinsoku w:val="0"/>
        <w:overflowPunct w:val="0"/>
        <w:autoSpaceDE w:val="0"/>
        <w:autoSpaceDN w:val="0"/>
        <w:adjustRightInd w:val="0"/>
        <w:spacing w:after="0" w:line="240" w:lineRule="auto"/>
        <w:ind w:right="296"/>
        <w:jc w:val="both"/>
        <w:rPr>
          <w:rFonts w:ascii="Times New Roman" w:eastAsia="SimSun" w:hAnsi="Times New Roman" w:cs="Times New Roman"/>
          <w:sz w:val="20"/>
          <w:szCs w:val="20"/>
          <w:lang w:val="sr-Cyrl-RS" w:eastAsia="zh-CN"/>
        </w:rPr>
      </w:pPr>
      <w:r w:rsidRPr="0017652F">
        <w:rPr>
          <w:rFonts w:ascii="Times New Roman" w:eastAsia="SimSun" w:hAnsi="Times New Roman" w:cs="Times New Roman"/>
          <w:sz w:val="20"/>
          <w:szCs w:val="20"/>
          <w:lang w:val="sr-Cyrl-RS" w:eastAsia="zh-CN"/>
        </w:rPr>
        <w:t>На</w:t>
      </w:r>
      <w:r w:rsidRPr="0017652F">
        <w:rPr>
          <w:rFonts w:ascii="Times New Roman" w:eastAsia="SimSun" w:hAnsi="Times New Roman" w:cs="Times New Roman"/>
          <w:spacing w:val="44"/>
          <w:sz w:val="20"/>
          <w:szCs w:val="20"/>
          <w:lang w:val="sr-Cyrl-RS" w:eastAsia="zh-CN"/>
        </w:rPr>
        <w:t xml:space="preserve"> </w:t>
      </w:r>
      <w:r w:rsidRPr="0017652F">
        <w:rPr>
          <w:rFonts w:ascii="Times New Roman" w:eastAsia="SimSun" w:hAnsi="Times New Roman" w:cs="Times New Roman"/>
          <w:spacing w:val="1"/>
          <w:sz w:val="20"/>
          <w:szCs w:val="20"/>
          <w:lang w:val="sr-Cyrl-RS" w:eastAsia="zh-CN"/>
        </w:rPr>
        <w:t>о</w:t>
      </w:r>
      <w:r w:rsidRPr="0017652F">
        <w:rPr>
          <w:rFonts w:ascii="Times New Roman" w:eastAsia="SimSun" w:hAnsi="Times New Roman" w:cs="Times New Roman"/>
          <w:sz w:val="20"/>
          <w:szCs w:val="20"/>
          <w:lang w:val="sr-Cyrl-RS" w:eastAsia="zh-CN"/>
        </w:rPr>
        <w:t>с</w:t>
      </w:r>
      <w:r w:rsidRPr="0017652F">
        <w:rPr>
          <w:rFonts w:ascii="Times New Roman" w:eastAsia="SimSun" w:hAnsi="Times New Roman" w:cs="Times New Roman"/>
          <w:spacing w:val="-1"/>
          <w:sz w:val="20"/>
          <w:szCs w:val="20"/>
          <w:lang w:val="sr-Cyrl-RS" w:eastAsia="zh-CN"/>
        </w:rPr>
        <w:t>н</w:t>
      </w:r>
      <w:r w:rsidRPr="0017652F">
        <w:rPr>
          <w:rFonts w:ascii="Times New Roman" w:eastAsia="SimSun" w:hAnsi="Times New Roman" w:cs="Times New Roman"/>
          <w:spacing w:val="1"/>
          <w:sz w:val="20"/>
          <w:szCs w:val="20"/>
          <w:lang w:val="sr-Cyrl-RS" w:eastAsia="zh-CN"/>
        </w:rPr>
        <w:t>ов</w:t>
      </w:r>
      <w:r w:rsidRPr="0017652F">
        <w:rPr>
          <w:rFonts w:ascii="Times New Roman" w:eastAsia="SimSun" w:hAnsi="Times New Roman" w:cs="Times New Roman"/>
          <w:sz w:val="20"/>
          <w:szCs w:val="20"/>
          <w:lang w:val="sr-Cyrl-RS" w:eastAsia="zh-CN"/>
        </w:rPr>
        <w:t>у</w:t>
      </w:r>
      <w:r w:rsidRPr="0017652F">
        <w:rPr>
          <w:rFonts w:ascii="Times New Roman" w:eastAsia="SimSun" w:hAnsi="Times New Roman" w:cs="Times New Roman"/>
          <w:spacing w:val="40"/>
          <w:sz w:val="20"/>
          <w:szCs w:val="20"/>
          <w:lang w:val="sr-Cyrl-RS" w:eastAsia="zh-CN"/>
        </w:rPr>
        <w:t xml:space="preserve"> </w:t>
      </w:r>
      <w:r w:rsidRPr="0017652F">
        <w:rPr>
          <w:rFonts w:ascii="Times New Roman" w:eastAsia="SimSun" w:hAnsi="Times New Roman" w:cs="Times New Roman"/>
          <w:spacing w:val="-1"/>
          <w:sz w:val="20"/>
          <w:szCs w:val="20"/>
          <w:lang w:val="sr-Cyrl-RS" w:eastAsia="zh-CN"/>
        </w:rPr>
        <w:t>Сп</w:t>
      </w:r>
      <w:r w:rsidRPr="0017652F">
        <w:rPr>
          <w:rFonts w:ascii="Times New Roman" w:eastAsia="SimSun" w:hAnsi="Times New Roman" w:cs="Times New Roman"/>
          <w:spacing w:val="1"/>
          <w:sz w:val="20"/>
          <w:szCs w:val="20"/>
          <w:lang w:val="sr-Cyrl-RS" w:eastAsia="zh-CN"/>
        </w:rPr>
        <w:t>ор</w:t>
      </w:r>
      <w:r w:rsidRPr="0017652F">
        <w:rPr>
          <w:rFonts w:ascii="Times New Roman" w:eastAsia="SimSun" w:hAnsi="Times New Roman" w:cs="Times New Roman"/>
          <w:sz w:val="20"/>
          <w:szCs w:val="20"/>
          <w:lang w:val="sr-Cyrl-RS" w:eastAsia="zh-CN"/>
        </w:rPr>
        <w:t>а</w:t>
      </w:r>
      <w:r w:rsidRPr="0017652F">
        <w:rPr>
          <w:rFonts w:ascii="Times New Roman" w:eastAsia="SimSun" w:hAnsi="Times New Roman" w:cs="Times New Roman"/>
          <w:spacing w:val="3"/>
          <w:sz w:val="20"/>
          <w:szCs w:val="20"/>
          <w:lang w:val="sr-Cyrl-RS" w:eastAsia="zh-CN"/>
        </w:rPr>
        <w:t>з</w:t>
      </w:r>
      <w:r w:rsidRPr="0017652F">
        <w:rPr>
          <w:rFonts w:ascii="Times New Roman" w:eastAsia="SimSun" w:hAnsi="Times New Roman" w:cs="Times New Roman"/>
          <w:spacing w:val="-5"/>
          <w:sz w:val="20"/>
          <w:szCs w:val="20"/>
          <w:lang w:val="sr-Cyrl-RS" w:eastAsia="zh-CN"/>
        </w:rPr>
        <w:t>у</w:t>
      </w:r>
      <w:r w:rsidRPr="0017652F">
        <w:rPr>
          <w:rFonts w:ascii="Times New Roman" w:eastAsia="SimSun" w:hAnsi="Times New Roman" w:cs="Times New Roman"/>
          <w:spacing w:val="1"/>
          <w:sz w:val="20"/>
          <w:szCs w:val="20"/>
          <w:lang w:val="sr-Cyrl-RS" w:eastAsia="zh-CN"/>
        </w:rPr>
        <w:t>м</w:t>
      </w:r>
      <w:r w:rsidRPr="0017652F">
        <w:rPr>
          <w:rFonts w:ascii="Times New Roman" w:eastAsia="SimSun" w:hAnsi="Times New Roman" w:cs="Times New Roman"/>
          <w:sz w:val="20"/>
          <w:szCs w:val="20"/>
          <w:lang w:val="sr-Cyrl-RS" w:eastAsia="zh-CN"/>
        </w:rPr>
        <w:t>а</w:t>
      </w:r>
      <w:r w:rsidRPr="0017652F">
        <w:rPr>
          <w:rFonts w:ascii="Times New Roman" w:eastAsia="SimSun" w:hAnsi="Times New Roman" w:cs="Times New Roman"/>
          <w:spacing w:val="45"/>
          <w:sz w:val="20"/>
          <w:szCs w:val="20"/>
          <w:lang w:val="sr-Cyrl-RS" w:eastAsia="zh-CN"/>
        </w:rPr>
        <w:t xml:space="preserve"> </w:t>
      </w:r>
      <w:r w:rsidRPr="0017652F">
        <w:rPr>
          <w:rFonts w:ascii="Times New Roman" w:eastAsia="SimSun" w:hAnsi="Times New Roman" w:cs="Times New Roman"/>
          <w:sz w:val="20"/>
          <w:szCs w:val="20"/>
          <w:lang w:val="sr-Cyrl-RS" w:eastAsia="zh-CN"/>
        </w:rPr>
        <w:t>о</w:t>
      </w:r>
      <w:r w:rsidRPr="0017652F">
        <w:rPr>
          <w:rFonts w:ascii="Times New Roman" w:eastAsia="SimSun" w:hAnsi="Times New Roman" w:cs="Times New Roman"/>
          <w:spacing w:val="44"/>
          <w:sz w:val="20"/>
          <w:szCs w:val="20"/>
          <w:lang w:val="sr-Cyrl-RS" w:eastAsia="zh-CN"/>
        </w:rPr>
        <w:t xml:space="preserve"> </w:t>
      </w:r>
      <w:r w:rsidRPr="0017652F">
        <w:rPr>
          <w:rFonts w:ascii="Times New Roman" w:eastAsia="SimSun" w:hAnsi="Times New Roman" w:cs="Times New Roman"/>
          <w:spacing w:val="-1"/>
          <w:sz w:val="20"/>
          <w:szCs w:val="20"/>
          <w:lang w:val="sr-Cyrl-RS" w:eastAsia="zh-CN"/>
        </w:rPr>
        <w:t>и</w:t>
      </w:r>
      <w:r w:rsidRPr="0017652F">
        <w:rPr>
          <w:rFonts w:ascii="Times New Roman" w:eastAsia="SimSun" w:hAnsi="Times New Roman" w:cs="Times New Roman"/>
          <w:sz w:val="20"/>
          <w:szCs w:val="20"/>
          <w:lang w:val="sr-Cyrl-RS" w:eastAsia="zh-CN"/>
        </w:rPr>
        <w:t>зв</w:t>
      </w:r>
      <w:r w:rsidRPr="0017652F">
        <w:rPr>
          <w:rFonts w:ascii="Times New Roman" w:eastAsia="SimSun" w:hAnsi="Times New Roman" w:cs="Times New Roman"/>
          <w:spacing w:val="1"/>
          <w:sz w:val="20"/>
          <w:szCs w:val="20"/>
          <w:lang w:val="sr-Cyrl-RS" w:eastAsia="zh-CN"/>
        </w:rPr>
        <w:t>р</w:t>
      </w:r>
      <w:r w:rsidRPr="0017652F">
        <w:rPr>
          <w:rFonts w:ascii="Times New Roman" w:eastAsia="SimSun" w:hAnsi="Times New Roman" w:cs="Times New Roman"/>
          <w:sz w:val="20"/>
          <w:szCs w:val="20"/>
          <w:lang w:val="sr-Cyrl-RS" w:eastAsia="zh-CN"/>
        </w:rPr>
        <w:t>ше</w:t>
      </w:r>
      <w:r w:rsidRPr="0017652F">
        <w:rPr>
          <w:rFonts w:ascii="Times New Roman" w:eastAsia="SimSun" w:hAnsi="Times New Roman" w:cs="Times New Roman"/>
          <w:spacing w:val="2"/>
          <w:sz w:val="20"/>
          <w:szCs w:val="20"/>
          <w:lang w:val="sr-Cyrl-RS" w:eastAsia="zh-CN"/>
        </w:rPr>
        <w:t>њ</w:t>
      </w:r>
      <w:r w:rsidRPr="0017652F">
        <w:rPr>
          <w:rFonts w:ascii="Times New Roman" w:eastAsia="SimSun" w:hAnsi="Times New Roman" w:cs="Times New Roman"/>
          <w:sz w:val="20"/>
          <w:szCs w:val="20"/>
          <w:lang w:val="sr-Cyrl-RS" w:eastAsia="zh-CN"/>
        </w:rPr>
        <w:t>у</w:t>
      </w:r>
      <w:r w:rsidRPr="0017652F">
        <w:rPr>
          <w:rFonts w:ascii="Times New Roman" w:eastAsia="SimSun" w:hAnsi="Times New Roman" w:cs="Times New Roman"/>
          <w:spacing w:val="40"/>
          <w:sz w:val="20"/>
          <w:szCs w:val="20"/>
          <w:lang w:val="sr-Cyrl-RS" w:eastAsia="zh-CN"/>
        </w:rPr>
        <w:t xml:space="preserve"> </w:t>
      </w:r>
      <w:r w:rsidRPr="0017652F">
        <w:rPr>
          <w:rFonts w:ascii="Times New Roman" w:eastAsia="SimSun" w:hAnsi="Times New Roman" w:cs="Times New Roman"/>
          <w:spacing w:val="2"/>
          <w:sz w:val="20"/>
          <w:szCs w:val="20"/>
          <w:lang w:val="sr-Cyrl-RS" w:eastAsia="zh-CN"/>
        </w:rPr>
        <w:t>ј</w:t>
      </w:r>
      <w:r w:rsidRPr="0017652F">
        <w:rPr>
          <w:rFonts w:ascii="Times New Roman" w:eastAsia="SimSun" w:hAnsi="Times New Roman" w:cs="Times New Roman"/>
          <w:sz w:val="20"/>
          <w:szCs w:val="20"/>
          <w:lang w:val="sr-Cyrl-RS" w:eastAsia="zh-CN"/>
        </w:rPr>
        <w:t>ав</w:t>
      </w:r>
      <w:r w:rsidRPr="0017652F">
        <w:rPr>
          <w:rFonts w:ascii="Times New Roman" w:eastAsia="SimSun" w:hAnsi="Times New Roman" w:cs="Times New Roman"/>
          <w:spacing w:val="-1"/>
          <w:sz w:val="20"/>
          <w:szCs w:val="20"/>
          <w:lang w:val="sr-Cyrl-RS" w:eastAsia="zh-CN"/>
        </w:rPr>
        <w:t>н</w:t>
      </w:r>
      <w:r w:rsidRPr="0017652F">
        <w:rPr>
          <w:rFonts w:ascii="Times New Roman" w:eastAsia="SimSun" w:hAnsi="Times New Roman" w:cs="Times New Roman"/>
          <w:sz w:val="20"/>
          <w:szCs w:val="20"/>
          <w:lang w:val="sr-Cyrl-RS" w:eastAsia="zh-CN"/>
        </w:rPr>
        <w:t>е</w:t>
      </w:r>
      <w:r w:rsidRPr="0017652F">
        <w:rPr>
          <w:rFonts w:ascii="Times New Roman" w:eastAsia="SimSun" w:hAnsi="Times New Roman" w:cs="Times New Roman"/>
          <w:spacing w:val="45"/>
          <w:sz w:val="20"/>
          <w:szCs w:val="20"/>
          <w:lang w:val="sr-Cyrl-RS" w:eastAsia="zh-CN"/>
        </w:rPr>
        <w:t xml:space="preserve"> </w:t>
      </w:r>
      <w:r w:rsidRPr="0017652F">
        <w:rPr>
          <w:rFonts w:ascii="Times New Roman" w:eastAsia="SimSun" w:hAnsi="Times New Roman" w:cs="Times New Roman"/>
          <w:spacing w:val="-1"/>
          <w:sz w:val="20"/>
          <w:szCs w:val="20"/>
          <w:lang w:val="sr-Cyrl-RS" w:eastAsia="zh-CN"/>
        </w:rPr>
        <w:t>н</w:t>
      </w:r>
      <w:r w:rsidRPr="0017652F">
        <w:rPr>
          <w:rFonts w:ascii="Times New Roman" w:eastAsia="SimSun" w:hAnsi="Times New Roman" w:cs="Times New Roman"/>
          <w:sz w:val="20"/>
          <w:szCs w:val="20"/>
          <w:lang w:val="sr-Cyrl-RS" w:eastAsia="zh-CN"/>
        </w:rPr>
        <w:t>аб</w:t>
      </w:r>
      <w:r w:rsidRPr="0017652F">
        <w:rPr>
          <w:rFonts w:ascii="Times New Roman" w:eastAsia="SimSun" w:hAnsi="Times New Roman" w:cs="Times New Roman"/>
          <w:spacing w:val="2"/>
          <w:sz w:val="20"/>
          <w:szCs w:val="20"/>
          <w:lang w:val="sr-Cyrl-RS" w:eastAsia="zh-CN"/>
        </w:rPr>
        <w:t>а</w:t>
      </w:r>
      <w:r w:rsidRPr="0017652F">
        <w:rPr>
          <w:rFonts w:ascii="Times New Roman" w:eastAsia="SimSun" w:hAnsi="Times New Roman" w:cs="Times New Roman"/>
          <w:sz w:val="20"/>
          <w:szCs w:val="20"/>
          <w:lang w:val="sr-Cyrl-RS" w:eastAsia="zh-CN"/>
        </w:rPr>
        <w:t>в</w:t>
      </w:r>
      <w:r w:rsidRPr="0017652F">
        <w:rPr>
          <w:rFonts w:ascii="Times New Roman" w:eastAsia="SimSun" w:hAnsi="Times New Roman" w:cs="Times New Roman"/>
          <w:spacing w:val="-2"/>
          <w:sz w:val="20"/>
          <w:szCs w:val="20"/>
          <w:lang w:val="sr-Cyrl-RS" w:eastAsia="zh-CN"/>
        </w:rPr>
        <w:t>к</w:t>
      </w:r>
      <w:r w:rsidRPr="0017652F">
        <w:rPr>
          <w:rFonts w:ascii="Times New Roman" w:eastAsia="SimSun" w:hAnsi="Times New Roman" w:cs="Times New Roman"/>
          <w:sz w:val="20"/>
          <w:szCs w:val="20"/>
          <w:lang w:val="sr-Cyrl-RS" w:eastAsia="zh-CN"/>
        </w:rPr>
        <w:t>е</w:t>
      </w:r>
      <w:r w:rsidRPr="0017652F">
        <w:rPr>
          <w:rFonts w:ascii="Times New Roman" w:eastAsia="SimSun" w:hAnsi="Times New Roman" w:cs="Times New Roman"/>
          <w:spacing w:val="44"/>
          <w:sz w:val="20"/>
          <w:szCs w:val="20"/>
          <w:lang w:val="sr-Cyrl-RS" w:eastAsia="zh-CN"/>
        </w:rPr>
        <w:t xml:space="preserve"> </w:t>
      </w:r>
      <w:r w:rsidRPr="0017652F">
        <w:rPr>
          <w:rFonts w:ascii="Times New Roman" w:eastAsia="SimSun" w:hAnsi="Times New Roman" w:cs="Times New Roman"/>
          <w:sz w:val="20"/>
          <w:szCs w:val="20"/>
          <w:lang w:val="sr-Cyrl-RS" w:eastAsia="zh-CN"/>
        </w:rPr>
        <w:t>бр</w:t>
      </w:r>
      <w:r w:rsidRPr="0017652F">
        <w:rPr>
          <w:rFonts w:ascii="Times New Roman" w:eastAsia="SimSun" w:hAnsi="Times New Roman" w:cs="Times New Roman"/>
          <w:spacing w:val="1"/>
          <w:sz w:val="20"/>
          <w:szCs w:val="20"/>
          <w:lang w:val="sr-Cyrl-RS" w:eastAsia="zh-CN"/>
        </w:rPr>
        <w:t>о</w:t>
      </w:r>
      <w:r w:rsidRPr="0017652F">
        <w:rPr>
          <w:rFonts w:ascii="Times New Roman" w:eastAsia="SimSun" w:hAnsi="Times New Roman" w:cs="Times New Roman"/>
          <w:spacing w:val="2"/>
          <w:sz w:val="20"/>
          <w:szCs w:val="20"/>
          <w:lang w:val="sr-Cyrl-RS" w:eastAsia="zh-CN"/>
        </w:rPr>
        <w:t>ј</w:t>
      </w:r>
      <w:r w:rsidRPr="0017652F">
        <w:rPr>
          <w:rFonts w:ascii="Times New Roman" w:eastAsia="SimSun" w:hAnsi="Times New Roman" w:cs="Times New Roman"/>
          <w:sz w:val="20"/>
          <w:szCs w:val="20"/>
          <w:lang w:val="sr-Cyrl-RS" w:eastAsia="zh-CN"/>
        </w:rPr>
        <w:t>:_</w:t>
      </w:r>
      <w:r w:rsidRPr="0017652F">
        <w:rPr>
          <w:rFonts w:ascii="Times New Roman" w:eastAsia="SimSun" w:hAnsi="Times New Roman" w:cs="Times New Roman"/>
          <w:sz w:val="20"/>
          <w:szCs w:val="20"/>
          <w:u w:val="single"/>
          <w:lang w:val="sr-Cyrl-RS" w:eastAsia="zh-CN"/>
        </w:rPr>
        <w:tab/>
      </w:r>
      <w:r w:rsidRPr="0017652F">
        <w:rPr>
          <w:rFonts w:ascii="Times New Roman" w:eastAsia="SimSun" w:hAnsi="Times New Roman" w:cs="Times New Roman"/>
          <w:spacing w:val="1"/>
          <w:sz w:val="20"/>
          <w:szCs w:val="20"/>
          <w:lang w:val="sr-Cyrl-RS" w:eastAsia="zh-CN"/>
        </w:rPr>
        <w:t>о</w:t>
      </w:r>
      <w:r w:rsidRPr="0017652F">
        <w:rPr>
          <w:rFonts w:ascii="Times New Roman" w:eastAsia="SimSun" w:hAnsi="Times New Roman" w:cs="Times New Roman"/>
          <w:sz w:val="20"/>
          <w:szCs w:val="20"/>
          <w:lang w:val="sr-Cyrl-RS" w:eastAsia="zh-CN"/>
        </w:rPr>
        <w:t>д</w:t>
      </w:r>
      <w:r w:rsidRPr="0017652F">
        <w:rPr>
          <w:rFonts w:ascii="Times New Roman" w:eastAsia="SimSun" w:hAnsi="Times New Roman" w:cs="Times New Roman"/>
          <w:sz w:val="20"/>
          <w:szCs w:val="20"/>
          <w:u w:val="single"/>
          <w:lang w:val="sr-Cyrl-RS" w:eastAsia="zh-CN"/>
        </w:rPr>
        <w:tab/>
      </w:r>
      <w:r w:rsidRPr="0017652F">
        <w:rPr>
          <w:rFonts w:ascii="Times New Roman" w:eastAsia="SimSun" w:hAnsi="Times New Roman" w:cs="Times New Roman"/>
          <w:sz w:val="20"/>
          <w:szCs w:val="20"/>
          <w:u w:val="single"/>
          <w:lang w:val="sr-Cyrl-RS" w:eastAsia="zh-CN"/>
        </w:rPr>
        <w:tab/>
      </w:r>
      <w:r w:rsidRPr="0017652F">
        <w:rPr>
          <w:rFonts w:ascii="Times New Roman" w:eastAsia="SimSun" w:hAnsi="Times New Roman" w:cs="Times New Roman"/>
          <w:spacing w:val="-2"/>
          <w:sz w:val="20"/>
          <w:szCs w:val="20"/>
          <w:lang w:val="sr-Cyrl-RS" w:eastAsia="zh-CN"/>
        </w:rPr>
        <w:t>2</w:t>
      </w:r>
      <w:r w:rsidRPr="0017652F">
        <w:rPr>
          <w:rFonts w:ascii="Times New Roman" w:eastAsia="SimSun" w:hAnsi="Times New Roman" w:cs="Times New Roman"/>
          <w:spacing w:val="1"/>
          <w:sz w:val="20"/>
          <w:szCs w:val="20"/>
          <w:lang w:val="sr-Cyrl-RS" w:eastAsia="zh-CN"/>
        </w:rPr>
        <w:t>01</w:t>
      </w:r>
      <w:r w:rsidR="000B2A0F">
        <w:rPr>
          <w:rFonts w:ascii="Times New Roman" w:eastAsia="SimSun" w:hAnsi="Times New Roman" w:cs="Times New Roman"/>
          <w:spacing w:val="-2"/>
          <w:sz w:val="20"/>
          <w:szCs w:val="20"/>
          <w:lang w:val="sr-Cyrl-RS" w:eastAsia="zh-CN"/>
        </w:rPr>
        <w:t>7</w:t>
      </w:r>
      <w:r w:rsidRPr="0017652F">
        <w:rPr>
          <w:rFonts w:ascii="Times New Roman" w:eastAsia="SimSun" w:hAnsi="Times New Roman" w:cs="Times New Roman"/>
          <w:sz w:val="20"/>
          <w:szCs w:val="20"/>
          <w:lang w:val="sr-Cyrl-RS" w:eastAsia="zh-CN"/>
        </w:rPr>
        <w:t>.</w:t>
      </w:r>
      <w:r w:rsidRPr="0017652F">
        <w:rPr>
          <w:rFonts w:ascii="Times New Roman" w:eastAsia="SimSun" w:hAnsi="Times New Roman" w:cs="Times New Roman"/>
          <w:w w:val="99"/>
          <w:sz w:val="20"/>
          <w:szCs w:val="20"/>
          <w:lang w:val="sr-Cyrl-RS" w:eastAsia="zh-CN"/>
        </w:rPr>
        <w:t xml:space="preserve"> </w:t>
      </w:r>
      <w:r w:rsidRPr="0017652F">
        <w:rPr>
          <w:rFonts w:ascii="Times New Roman" w:eastAsia="SimSun" w:hAnsi="Times New Roman" w:cs="Times New Roman"/>
          <w:sz w:val="20"/>
          <w:szCs w:val="20"/>
          <w:lang w:val="sr-Cyrl-RS" w:eastAsia="zh-CN"/>
        </w:rPr>
        <w:t>г</w:t>
      </w:r>
      <w:r w:rsidRPr="0017652F">
        <w:rPr>
          <w:rFonts w:ascii="Times New Roman" w:eastAsia="SimSun" w:hAnsi="Times New Roman" w:cs="Times New Roman"/>
          <w:spacing w:val="1"/>
          <w:sz w:val="20"/>
          <w:szCs w:val="20"/>
          <w:lang w:val="sr-Cyrl-RS" w:eastAsia="zh-CN"/>
        </w:rPr>
        <w:t>о</w:t>
      </w:r>
      <w:r w:rsidRPr="0017652F">
        <w:rPr>
          <w:rFonts w:ascii="Times New Roman" w:eastAsia="SimSun" w:hAnsi="Times New Roman" w:cs="Times New Roman"/>
          <w:sz w:val="20"/>
          <w:szCs w:val="20"/>
          <w:lang w:val="sr-Cyrl-RS" w:eastAsia="zh-CN"/>
        </w:rPr>
        <w:t>д</w:t>
      </w:r>
      <w:r w:rsidRPr="0017652F">
        <w:rPr>
          <w:rFonts w:ascii="Times New Roman" w:eastAsia="SimSun" w:hAnsi="Times New Roman" w:cs="Times New Roman"/>
          <w:spacing w:val="-2"/>
          <w:sz w:val="20"/>
          <w:szCs w:val="20"/>
          <w:lang w:val="sr-Cyrl-RS" w:eastAsia="zh-CN"/>
        </w:rPr>
        <w:t>и</w:t>
      </w:r>
      <w:r w:rsidRPr="0017652F">
        <w:rPr>
          <w:rFonts w:ascii="Times New Roman" w:eastAsia="SimSun" w:hAnsi="Times New Roman" w:cs="Times New Roman"/>
          <w:spacing w:val="-1"/>
          <w:sz w:val="20"/>
          <w:szCs w:val="20"/>
          <w:lang w:val="sr-Cyrl-RS" w:eastAsia="zh-CN"/>
        </w:rPr>
        <w:t>н</w:t>
      </w:r>
      <w:r w:rsidRPr="0017652F">
        <w:rPr>
          <w:rFonts w:ascii="Times New Roman" w:eastAsia="SimSun" w:hAnsi="Times New Roman" w:cs="Times New Roman"/>
          <w:sz w:val="20"/>
          <w:szCs w:val="20"/>
          <w:lang w:val="sr-Cyrl-RS" w:eastAsia="zh-CN"/>
        </w:rPr>
        <w:t>е</w:t>
      </w:r>
      <w:r w:rsidRPr="0017652F">
        <w:rPr>
          <w:rFonts w:ascii="Times New Roman" w:eastAsia="SimSun" w:hAnsi="Times New Roman" w:cs="Times New Roman"/>
          <w:spacing w:val="18"/>
          <w:sz w:val="20"/>
          <w:szCs w:val="20"/>
          <w:lang w:val="sr-Cyrl-RS" w:eastAsia="zh-CN"/>
        </w:rPr>
        <w:t xml:space="preserve"> </w:t>
      </w:r>
      <w:r w:rsidRPr="0017652F">
        <w:rPr>
          <w:rFonts w:ascii="Times New Roman" w:eastAsia="SimSun" w:hAnsi="Times New Roman" w:cs="Times New Roman"/>
          <w:spacing w:val="-1"/>
          <w:sz w:val="20"/>
          <w:szCs w:val="20"/>
          <w:lang w:val="sr-Cyrl-RS" w:eastAsia="zh-CN"/>
        </w:rPr>
        <w:t>к</w:t>
      </w:r>
      <w:r w:rsidRPr="0017652F">
        <w:rPr>
          <w:rFonts w:ascii="Times New Roman" w:eastAsia="SimSun" w:hAnsi="Times New Roman" w:cs="Times New Roman"/>
          <w:spacing w:val="1"/>
          <w:sz w:val="20"/>
          <w:szCs w:val="20"/>
          <w:lang w:val="sr-Cyrl-RS" w:eastAsia="zh-CN"/>
        </w:rPr>
        <w:t>о</w:t>
      </w:r>
      <w:r w:rsidRPr="0017652F">
        <w:rPr>
          <w:rFonts w:ascii="Times New Roman" w:eastAsia="SimSun" w:hAnsi="Times New Roman" w:cs="Times New Roman"/>
          <w:spacing w:val="2"/>
          <w:sz w:val="20"/>
          <w:szCs w:val="20"/>
          <w:lang w:val="sr-Cyrl-RS" w:eastAsia="zh-CN"/>
        </w:rPr>
        <w:t>ј</w:t>
      </w:r>
      <w:r w:rsidRPr="0017652F">
        <w:rPr>
          <w:rFonts w:ascii="Times New Roman" w:eastAsia="SimSun" w:hAnsi="Times New Roman" w:cs="Times New Roman"/>
          <w:sz w:val="20"/>
          <w:szCs w:val="20"/>
          <w:lang w:val="sr-Cyrl-RS" w:eastAsia="zh-CN"/>
        </w:rPr>
        <w:t>и</w:t>
      </w:r>
      <w:r w:rsidRPr="0017652F">
        <w:rPr>
          <w:rFonts w:ascii="Times New Roman" w:eastAsia="SimSun" w:hAnsi="Times New Roman" w:cs="Times New Roman"/>
          <w:spacing w:val="15"/>
          <w:sz w:val="20"/>
          <w:szCs w:val="20"/>
          <w:lang w:val="sr-Cyrl-RS" w:eastAsia="zh-CN"/>
        </w:rPr>
        <w:t xml:space="preserve"> </w:t>
      </w:r>
      <w:r w:rsidRPr="0017652F">
        <w:rPr>
          <w:rFonts w:ascii="Times New Roman" w:eastAsia="SimSun" w:hAnsi="Times New Roman" w:cs="Times New Roman"/>
          <w:spacing w:val="2"/>
          <w:sz w:val="20"/>
          <w:szCs w:val="20"/>
          <w:lang w:val="sr-Cyrl-RS" w:eastAsia="zh-CN"/>
        </w:rPr>
        <w:t>ј</w:t>
      </w:r>
      <w:r w:rsidRPr="0017652F">
        <w:rPr>
          <w:rFonts w:ascii="Times New Roman" w:eastAsia="SimSun" w:hAnsi="Times New Roman" w:cs="Times New Roman"/>
          <w:sz w:val="20"/>
          <w:szCs w:val="20"/>
          <w:lang w:val="sr-Cyrl-RS" w:eastAsia="zh-CN"/>
        </w:rPr>
        <w:t>е</w:t>
      </w:r>
      <w:r w:rsidRPr="0017652F">
        <w:rPr>
          <w:rFonts w:ascii="Times New Roman" w:eastAsia="SimSun" w:hAnsi="Times New Roman" w:cs="Times New Roman"/>
          <w:spacing w:val="14"/>
          <w:sz w:val="20"/>
          <w:szCs w:val="20"/>
          <w:lang w:val="sr-Cyrl-RS" w:eastAsia="zh-CN"/>
        </w:rPr>
        <w:t xml:space="preserve"> </w:t>
      </w:r>
      <w:r w:rsidRPr="0017652F">
        <w:rPr>
          <w:rFonts w:ascii="Times New Roman" w:eastAsia="SimSun" w:hAnsi="Times New Roman" w:cs="Times New Roman"/>
          <w:sz w:val="20"/>
          <w:szCs w:val="20"/>
          <w:lang w:val="sr-Cyrl-RS" w:eastAsia="zh-CN"/>
        </w:rPr>
        <w:t>састав</w:t>
      </w:r>
      <w:r w:rsidRPr="0017652F">
        <w:rPr>
          <w:rFonts w:ascii="Times New Roman" w:eastAsia="SimSun" w:hAnsi="Times New Roman" w:cs="Times New Roman"/>
          <w:spacing w:val="-2"/>
          <w:sz w:val="20"/>
          <w:szCs w:val="20"/>
          <w:lang w:val="sr-Cyrl-RS" w:eastAsia="zh-CN"/>
        </w:rPr>
        <w:t>н</w:t>
      </w:r>
      <w:r w:rsidRPr="0017652F">
        <w:rPr>
          <w:rFonts w:ascii="Times New Roman" w:eastAsia="SimSun" w:hAnsi="Times New Roman" w:cs="Times New Roman"/>
          <w:sz w:val="20"/>
          <w:szCs w:val="20"/>
          <w:lang w:val="sr-Cyrl-RS" w:eastAsia="zh-CN"/>
        </w:rPr>
        <w:t>и</w:t>
      </w:r>
      <w:r w:rsidRPr="0017652F">
        <w:rPr>
          <w:rFonts w:ascii="Times New Roman" w:eastAsia="SimSun" w:hAnsi="Times New Roman" w:cs="Times New Roman"/>
          <w:spacing w:val="15"/>
          <w:sz w:val="20"/>
          <w:szCs w:val="20"/>
          <w:lang w:val="sr-Cyrl-RS" w:eastAsia="zh-CN"/>
        </w:rPr>
        <w:t xml:space="preserve"> </w:t>
      </w:r>
      <w:r w:rsidRPr="0017652F">
        <w:rPr>
          <w:rFonts w:ascii="Times New Roman" w:eastAsia="SimSun" w:hAnsi="Times New Roman" w:cs="Times New Roman"/>
          <w:sz w:val="20"/>
          <w:szCs w:val="20"/>
          <w:lang w:val="sr-Cyrl-RS" w:eastAsia="zh-CN"/>
        </w:rPr>
        <w:t>део</w:t>
      </w:r>
      <w:r w:rsidRPr="0017652F">
        <w:rPr>
          <w:rFonts w:ascii="Times New Roman" w:eastAsia="SimSun" w:hAnsi="Times New Roman" w:cs="Times New Roman"/>
          <w:spacing w:val="19"/>
          <w:sz w:val="20"/>
          <w:szCs w:val="20"/>
          <w:lang w:val="sr-Cyrl-RS" w:eastAsia="zh-CN"/>
        </w:rPr>
        <w:t xml:space="preserve"> </w:t>
      </w:r>
      <w:r w:rsidRPr="0017652F">
        <w:rPr>
          <w:rFonts w:ascii="Times New Roman" w:eastAsia="SimSun" w:hAnsi="Times New Roman" w:cs="Times New Roman"/>
          <w:spacing w:val="1"/>
          <w:sz w:val="20"/>
          <w:szCs w:val="20"/>
          <w:lang w:val="sr-Cyrl-RS" w:eastAsia="zh-CN"/>
        </w:rPr>
        <w:t>о</w:t>
      </w:r>
      <w:r w:rsidRPr="0017652F">
        <w:rPr>
          <w:rFonts w:ascii="Times New Roman" w:eastAsia="SimSun" w:hAnsi="Times New Roman" w:cs="Times New Roman"/>
          <w:sz w:val="20"/>
          <w:szCs w:val="20"/>
          <w:lang w:val="sr-Cyrl-RS" w:eastAsia="zh-CN"/>
        </w:rPr>
        <w:t>вог</w:t>
      </w:r>
      <w:r w:rsidRPr="0017652F">
        <w:rPr>
          <w:rFonts w:ascii="Times New Roman" w:eastAsia="SimSun" w:hAnsi="Times New Roman" w:cs="Times New Roman"/>
          <w:spacing w:val="16"/>
          <w:sz w:val="20"/>
          <w:szCs w:val="20"/>
          <w:lang w:val="sr-Cyrl-RS" w:eastAsia="zh-CN"/>
        </w:rPr>
        <w:t xml:space="preserve"> </w:t>
      </w:r>
      <w:r w:rsidRPr="0017652F">
        <w:rPr>
          <w:rFonts w:ascii="Times New Roman" w:eastAsia="SimSun" w:hAnsi="Times New Roman" w:cs="Times New Roman"/>
          <w:spacing w:val="-5"/>
          <w:sz w:val="20"/>
          <w:szCs w:val="20"/>
          <w:lang w:val="sr-Cyrl-RS" w:eastAsia="zh-CN"/>
        </w:rPr>
        <w:t>у</w:t>
      </w:r>
      <w:r w:rsidRPr="0017652F">
        <w:rPr>
          <w:rFonts w:ascii="Times New Roman" w:eastAsia="SimSun" w:hAnsi="Times New Roman" w:cs="Times New Roman"/>
          <w:sz w:val="20"/>
          <w:szCs w:val="20"/>
          <w:lang w:val="sr-Cyrl-RS" w:eastAsia="zh-CN"/>
        </w:rPr>
        <w:t>г</w:t>
      </w:r>
      <w:r w:rsidRPr="0017652F">
        <w:rPr>
          <w:rFonts w:ascii="Times New Roman" w:eastAsia="SimSun" w:hAnsi="Times New Roman" w:cs="Times New Roman"/>
          <w:spacing w:val="1"/>
          <w:sz w:val="20"/>
          <w:szCs w:val="20"/>
          <w:lang w:val="sr-Cyrl-RS" w:eastAsia="zh-CN"/>
        </w:rPr>
        <w:t>о</w:t>
      </w:r>
      <w:r w:rsidRPr="0017652F">
        <w:rPr>
          <w:rFonts w:ascii="Times New Roman" w:eastAsia="SimSun" w:hAnsi="Times New Roman" w:cs="Times New Roman"/>
          <w:sz w:val="20"/>
          <w:szCs w:val="20"/>
          <w:lang w:val="sr-Cyrl-RS" w:eastAsia="zh-CN"/>
        </w:rPr>
        <w:t>во</w:t>
      </w:r>
      <w:r w:rsidRPr="0017652F">
        <w:rPr>
          <w:rFonts w:ascii="Times New Roman" w:eastAsia="SimSun" w:hAnsi="Times New Roman" w:cs="Times New Roman"/>
          <w:spacing w:val="1"/>
          <w:sz w:val="20"/>
          <w:szCs w:val="20"/>
          <w:lang w:val="sr-Cyrl-RS" w:eastAsia="zh-CN"/>
        </w:rPr>
        <w:t>р</w:t>
      </w:r>
      <w:r w:rsidRPr="0017652F">
        <w:rPr>
          <w:rFonts w:ascii="Times New Roman" w:eastAsia="SimSun" w:hAnsi="Times New Roman" w:cs="Times New Roman"/>
          <w:sz w:val="20"/>
          <w:szCs w:val="20"/>
          <w:lang w:val="sr-Cyrl-RS" w:eastAsia="zh-CN"/>
        </w:rPr>
        <w:t>а</w:t>
      </w:r>
      <w:r w:rsidRPr="0017652F">
        <w:rPr>
          <w:rFonts w:ascii="Times New Roman" w:eastAsia="SimSun" w:hAnsi="Times New Roman" w:cs="Times New Roman"/>
          <w:spacing w:val="17"/>
          <w:sz w:val="20"/>
          <w:szCs w:val="20"/>
          <w:lang w:val="sr-Cyrl-RS" w:eastAsia="zh-CN"/>
        </w:rPr>
        <w:t xml:space="preserve"> </w:t>
      </w:r>
      <w:r w:rsidRPr="0017652F">
        <w:rPr>
          <w:rFonts w:ascii="Times New Roman" w:eastAsia="SimSun" w:hAnsi="Times New Roman" w:cs="Times New Roman"/>
          <w:sz w:val="20"/>
          <w:szCs w:val="20"/>
          <w:lang w:val="sr-Cyrl-RS" w:eastAsia="zh-CN"/>
        </w:rPr>
        <w:t>с</w:t>
      </w:r>
      <w:r w:rsidRPr="0017652F">
        <w:rPr>
          <w:rFonts w:ascii="Times New Roman" w:eastAsia="SimSun" w:hAnsi="Times New Roman" w:cs="Times New Roman"/>
          <w:spacing w:val="-1"/>
          <w:sz w:val="20"/>
          <w:szCs w:val="20"/>
          <w:lang w:val="sr-Cyrl-RS" w:eastAsia="zh-CN"/>
        </w:rPr>
        <w:t>п</w:t>
      </w:r>
      <w:r w:rsidRPr="0017652F">
        <w:rPr>
          <w:rFonts w:ascii="Times New Roman" w:eastAsia="SimSun" w:hAnsi="Times New Roman" w:cs="Times New Roman"/>
          <w:spacing w:val="1"/>
          <w:sz w:val="20"/>
          <w:szCs w:val="20"/>
          <w:lang w:val="sr-Cyrl-RS" w:eastAsia="zh-CN"/>
        </w:rPr>
        <w:t>ор</w:t>
      </w:r>
      <w:r w:rsidRPr="0017652F">
        <w:rPr>
          <w:rFonts w:ascii="Times New Roman" w:eastAsia="SimSun" w:hAnsi="Times New Roman" w:cs="Times New Roman"/>
          <w:sz w:val="20"/>
          <w:szCs w:val="20"/>
          <w:lang w:val="sr-Cyrl-RS" w:eastAsia="zh-CN"/>
        </w:rPr>
        <w:t>аз</w:t>
      </w:r>
      <w:r w:rsidRPr="0017652F">
        <w:rPr>
          <w:rFonts w:ascii="Times New Roman" w:eastAsia="SimSun" w:hAnsi="Times New Roman" w:cs="Times New Roman"/>
          <w:spacing w:val="-5"/>
          <w:sz w:val="20"/>
          <w:szCs w:val="20"/>
          <w:lang w:val="sr-Cyrl-RS" w:eastAsia="zh-CN"/>
        </w:rPr>
        <w:t>у</w:t>
      </w:r>
      <w:r w:rsidRPr="0017652F">
        <w:rPr>
          <w:rFonts w:ascii="Times New Roman" w:eastAsia="SimSun" w:hAnsi="Times New Roman" w:cs="Times New Roman"/>
          <w:spacing w:val="3"/>
          <w:sz w:val="20"/>
          <w:szCs w:val="20"/>
          <w:lang w:val="sr-Cyrl-RS" w:eastAsia="zh-CN"/>
        </w:rPr>
        <w:t>м</w:t>
      </w:r>
      <w:r w:rsidRPr="0017652F">
        <w:rPr>
          <w:rFonts w:ascii="Times New Roman" w:eastAsia="SimSun" w:hAnsi="Times New Roman" w:cs="Times New Roman"/>
          <w:spacing w:val="-1"/>
          <w:sz w:val="20"/>
          <w:szCs w:val="20"/>
          <w:lang w:val="sr-Cyrl-RS" w:eastAsia="zh-CN"/>
        </w:rPr>
        <w:t>н</w:t>
      </w:r>
      <w:r w:rsidRPr="0017652F">
        <w:rPr>
          <w:rFonts w:ascii="Times New Roman" w:eastAsia="SimSun" w:hAnsi="Times New Roman" w:cs="Times New Roman"/>
          <w:sz w:val="20"/>
          <w:szCs w:val="20"/>
          <w:lang w:val="sr-Cyrl-RS" w:eastAsia="zh-CN"/>
        </w:rPr>
        <w:t>е</w:t>
      </w:r>
      <w:r w:rsidRPr="0017652F">
        <w:rPr>
          <w:rFonts w:ascii="Times New Roman" w:eastAsia="SimSun" w:hAnsi="Times New Roman" w:cs="Times New Roman"/>
          <w:spacing w:val="16"/>
          <w:sz w:val="20"/>
          <w:szCs w:val="20"/>
          <w:lang w:val="sr-Cyrl-RS" w:eastAsia="zh-CN"/>
        </w:rPr>
        <w:t xml:space="preserve"> </w:t>
      </w:r>
      <w:r w:rsidRPr="0017652F">
        <w:rPr>
          <w:rFonts w:ascii="Times New Roman" w:eastAsia="SimSun" w:hAnsi="Times New Roman" w:cs="Times New Roman"/>
          <w:sz w:val="20"/>
          <w:szCs w:val="20"/>
          <w:lang w:val="sr-Cyrl-RS" w:eastAsia="zh-CN"/>
        </w:rPr>
        <w:t>стра</w:t>
      </w:r>
      <w:r w:rsidRPr="0017652F">
        <w:rPr>
          <w:rFonts w:ascii="Times New Roman" w:eastAsia="SimSun" w:hAnsi="Times New Roman" w:cs="Times New Roman"/>
          <w:spacing w:val="-1"/>
          <w:sz w:val="20"/>
          <w:szCs w:val="20"/>
          <w:lang w:val="sr-Cyrl-RS" w:eastAsia="zh-CN"/>
        </w:rPr>
        <w:t>н</w:t>
      </w:r>
      <w:r w:rsidRPr="0017652F">
        <w:rPr>
          <w:rFonts w:ascii="Times New Roman" w:eastAsia="SimSun" w:hAnsi="Times New Roman" w:cs="Times New Roman"/>
          <w:sz w:val="20"/>
          <w:szCs w:val="20"/>
          <w:lang w:val="sr-Cyrl-RS" w:eastAsia="zh-CN"/>
        </w:rPr>
        <w:t>е</w:t>
      </w:r>
      <w:r w:rsidRPr="0017652F">
        <w:rPr>
          <w:rFonts w:ascii="Times New Roman" w:eastAsia="SimSun" w:hAnsi="Times New Roman" w:cs="Times New Roman"/>
          <w:spacing w:val="17"/>
          <w:sz w:val="20"/>
          <w:szCs w:val="20"/>
          <w:lang w:val="sr-Cyrl-RS" w:eastAsia="zh-CN"/>
        </w:rPr>
        <w:t xml:space="preserve"> </w:t>
      </w:r>
      <w:r w:rsidRPr="0017652F">
        <w:rPr>
          <w:rFonts w:ascii="Times New Roman" w:eastAsia="SimSun" w:hAnsi="Times New Roman" w:cs="Times New Roman"/>
          <w:spacing w:val="2"/>
          <w:sz w:val="20"/>
          <w:szCs w:val="20"/>
          <w:lang w:val="sr-Cyrl-RS" w:eastAsia="zh-CN"/>
        </w:rPr>
        <w:t>с</w:t>
      </w:r>
      <w:r w:rsidRPr="0017652F">
        <w:rPr>
          <w:rFonts w:ascii="Times New Roman" w:eastAsia="SimSun" w:hAnsi="Times New Roman" w:cs="Times New Roman"/>
          <w:sz w:val="20"/>
          <w:szCs w:val="20"/>
          <w:lang w:val="sr-Cyrl-RS" w:eastAsia="zh-CN"/>
        </w:rPr>
        <w:t>у</w:t>
      </w:r>
      <w:r w:rsidRPr="0017652F">
        <w:rPr>
          <w:rFonts w:ascii="Times New Roman" w:eastAsia="SimSun" w:hAnsi="Times New Roman" w:cs="Times New Roman"/>
          <w:spacing w:val="13"/>
          <w:sz w:val="20"/>
          <w:szCs w:val="20"/>
          <w:lang w:val="sr-Cyrl-RS" w:eastAsia="zh-CN"/>
        </w:rPr>
        <w:t xml:space="preserve"> </w:t>
      </w:r>
      <w:r w:rsidRPr="0017652F">
        <w:rPr>
          <w:rFonts w:ascii="Times New Roman" w:eastAsia="SimSun" w:hAnsi="Times New Roman" w:cs="Times New Roman"/>
          <w:sz w:val="20"/>
          <w:szCs w:val="20"/>
          <w:lang w:val="sr-Cyrl-RS" w:eastAsia="zh-CN"/>
        </w:rPr>
        <w:t>се</w:t>
      </w:r>
      <w:r w:rsidRPr="0017652F">
        <w:rPr>
          <w:rFonts w:ascii="Times New Roman" w:eastAsia="SimSun" w:hAnsi="Times New Roman" w:cs="Times New Roman"/>
          <w:spacing w:val="17"/>
          <w:sz w:val="20"/>
          <w:szCs w:val="20"/>
          <w:lang w:val="sr-Cyrl-RS" w:eastAsia="zh-CN"/>
        </w:rPr>
        <w:t xml:space="preserve"> </w:t>
      </w:r>
      <w:r w:rsidRPr="0017652F">
        <w:rPr>
          <w:rFonts w:ascii="Times New Roman" w:eastAsia="SimSun" w:hAnsi="Times New Roman" w:cs="Times New Roman"/>
          <w:sz w:val="20"/>
          <w:szCs w:val="20"/>
          <w:lang w:val="sr-Cyrl-RS" w:eastAsia="zh-CN"/>
        </w:rPr>
        <w:t>саг</w:t>
      </w:r>
      <w:r w:rsidRPr="0017652F">
        <w:rPr>
          <w:rFonts w:ascii="Times New Roman" w:eastAsia="SimSun" w:hAnsi="Times New Roman" w:cs="Times New Roman"/>
          <w:spacing w:val="-1"/>
          <w:sz w:val="20"/>
          <w:szCs w:val="20"/>
          <w:lang w:val="sr-Cyrl-RS" w:eastAsia="zh-CN"/>
        </w:rPr>
        <w:t>л</w:t>
      </w:r>
      <w:r w:rsidRPr="0017652F">
        <w:rPr>
          <w:rFonts w:ascii="Times New Roman" w:eastAsia="SimSun" w:hAnsi="Times New Roman" w:cs="Times New Roman"/>
          <w:sz w:val="20"/>
          <w:szCs w:val="20"/>
          <w:lang w:val="sr-Cyrl-RS" w:eastAsia="zh-CN"/>
        </w:rPr>
        <w:t>ас</w:t>
      </w:r>
      <w:r w:rsidRPr="0017652F">
        <w:rPr>
          <w:rFonts w:ascii="Times New Roman" w:eastAsia="SimSun" w:hAnsi="Times New Roman" w:cs="Times New Roman"/>
          <w:spacing w:val="1"/>
          <w:sz w:val="20"/>
          <w:szCs w:val="20"/>
          <w:lang w:val="sr-Cyrl-RS" w:eastAsia="zh-CN"/>
        </w:rPr>
        <w:t>и</w:t>
      </w:r>
      <w:r w:rsidRPr="0017652F">
        <w:rPr>
          <w:rFonts w:ascii="Times New Roman" w:eastAsia="SimSun" w:hAnsi="Times New Roman" w:cs="Times New Roman"/>
          <w:spacing w:val="-1"/>
          <w:sz w:val="20"/>
          <w:szCs w:val="20"/>
          <w:lang w:val="sr-Cyrl-RS" w:eastAsia="zh-CN"/>
        </w:rPr>
        <w:t>л</w:t>
      </w:r>
      <w:r w:rsidRPr="0017652F">
        <w:rPr>
          <w:rFonts w:ascii="Times New Roman" w:eastAsia="SimSun" w:hAnsi="Times New Roman" w:cs="Times New Roman"/>
          <w:sz w:val="20"/>
          <w:szCs w:val="20"/>
          <w:lang w:val="sr-Cyrl-RS" w:eastAsia="zh-CN"/>
        </w:rPr>
        <w:t>е</w:t>
      </w:r>
      <w:r w:rsidRPr="0017652F">
        <w:rPr>
          <w:rFonts w:ascii="Times New Roman" w:eastAsia="SimSun" w:hAnsi="Times New Roman" w:cs="Times New Roman"/>
          <w:spacing w:val="17"/>
          <w:sz w:val="20"/>
          <w:szCs w:val="20"/>
          <w:lang w:val="sr-Cyrl-RS" w:eastAsia="zh-CN"/>
        </w:rPr>
        <w:t xml:space="preserve"> </w:t>
      </w:r>
      <w:r w:rsidRPr="0017652F">
        <w:rPr>
          <w:rFonts w:ascii="Times New Roman" w:eastAsia="SimSun" w:hAnsi="Times New Roman" w:cs="Times New Roman"/>
          <w:sz w:val="20"/>
          <w:szCs w:val="20"/>
          <w:lang w:val="sr-Cyrl-RS" w:eastAsia="zh-CN"/>
        </w:rPr>
        <w:t>да</w:t>
      </w:r>
      <w:r w:rsidRPr="0017652F">
        <w:rPr>
          <w:rFonts w:ascii="Times New Roman" w:eastAsia="SimSun" w:hAnsi="Times New Roman" w:cs="Times New Roman"/>
          <w:spacing w:val="16"/>
          <w:sz w:val="20"/>
          <w:szCs w:val="20"/>
          <w:lang w:val="sr-Cyrl-RS" w:eastAsia="zh-CN"/>
        </w:rPr>
        <w:t xml:space="preserve"> </w:t>
      </w:r>
      <w:r w:rsidRPr="0017652F">
        <w:rPr>
          <w:rFonts w:ascii="Times New Roman" w:eastAsia="SimSun" w:hAnsi="Times New Roman" w:cs="Times New Roman"/>
          <w:sz w:val="20"/>
          <w:szCs w:val="20"/>
          <w:lang w:val="sr-Cyrl-RS" w:eastAsia="zh-CN"/>
        </w:rPr>
        <w:t>за</w:t>
      </w:r>
      <w:r w:rsidRPr="0017652F">
        <w:rPr>
          <w:rFonts w:ascii="Times New Roman" w:eastAsia="SimSun" w:hAnsi="Times New Roman" w:cs="Times New Roman"/>
          <w:spacing w:val="2"/>
          <w:sz w:val="20"/>
          <w:szCs w:val="20"/>
          <w:lang w:val="sr-Cyrl-RS" w:eastAsia="zh-CN"/>
        </w:rPr>
        <w:t>ј</w:t>
      </w:r>
      <w:r w:rsidRPr="0017652F">
        <w:rPr>
          <w:rFonts w:ascii="Times New Roman" w:eastAsia="SimSun" w:hAnsi="Times New Roman" w:cs="Times New Roman"/>
          <w:sz w:val="20"/>
          <w:szCs w:val="20"/>
          <w:lang w:val="sr-Cyrl-RS" w:eastAsia="zh-CN"/>
        </w:rPr>
        <w:t>ед</w:t>
      </w:r>
      <w:r w:rsidRPr="0017652F">
        <w:rPr>
          <w:rFonts w:ascii="Times New Roman" w:eastAsia="SimSun" w:hAnsi="Times New Roman" w:cs="Times New Roman"/>
          <w:spacing w:val="1"/>
          <w:sz w:val="20"/>
          <w:szCs w:val="20"/>
          <w:lang w:val="sr-Cyrl-RS" w:eastAsia="zh-CN"/>
        </w:rPr>
        <w:t>н</w:t>
      </w:r>
      <w:r w:rsidRPr="0017652F">
        <w:rPr>
          <w:rFonts w:ascii="Times New Roman" w:eastAsia="SimSun" w:hAnsi="Times New Roman" w:cs="Times New Roman"/>
          <w:spacing w:val="-1"/>
          <w:sz w:val="20"/>
          <w:szCs w:val="20"/>
          <w:lang w:val="sr-Cyrl-RS" w:eastAsia="zh-CN"/>
        </w:rPr>
        <w:t>и</w:t>
      </w:r>
      <w:r w:rsidRPr="0017652F">
        <w:rPr>
          <w:rFonts w:ascii="Times New Roman" w:eastAsia="SimSun" w:hAnsi="Times New Roman" w:cs="Times New Roman"/>
          <w:sz w:val="20"/>
          <w:szCs w:val="20"/>
          <w:lang w:val="sr-Cyrl-RS" w:eastAsia="zh-CN"/>
        </w:rPr>
        <w:t>ч</w:t>
      </w:r>
      <w:r w:rsidRPr="0017652F">
        <w:rPr>
          <w:rFonts w:ascii="Times New Roman" w:eastAsia="SimSun" w:hAnsi="Times New Roman" w:cs="Times New Roman"/>
          <w:spacing w:val="1"/>
          <w:sz w:val="20"/>
          <w:szCs w:val="20"/>
          <w:lang w:val="sr-Cyrl-RS" w:eastAsia="zh-CN"/>
        </w:rPr>
        <w:t>к</w:t>
      </w:r>
      <w:r w:rsidRPr="0017652F">
        <w:rPr>
          <w:rFonts w:ascii="Times New Roman" w:eastAsia="SimSun" w:hAnsi="Times New Roman" w:cs="Times New Roman"/>
          <w:sz w:val="20"/>
          <w:szCs w:val="20"/>
          <w:lang w:val="sr-Cyrl-RS" w:eastAsia="zh-CN"/>
        </w:rPr>
        <w:t>и</w:t>
      </w:r>
      <w:r w:rsidRPr="0017652F">
        <w:rPr>
          <w:rFonts w:ascii="Times New Roman" w:eastAsia="SimSun" w:hAnsi="Times New Roman" w:cs="Times New Roman"/>
          <w:spacing w:val="15"/>
          <w:sz w:val="20"/>
          <w:szCs w:val="20"/>
          <w:lang w:val="sr-Cyrl-RS" w:eastAsia="zh-CN"/>
        </w:rPr>
        <w:t xml:space="preserve"> </w:t>
      </w:r>
      <w:r w:rsidRPr="0017652F">
        <w:rPr>
          <w:rFonts w:ascii="Times New Roman" w:eastAsia="SimSun" w:hAnsi="Times New Roman" w:cs="Times New Roman"/>
          <w:spacing w:val="1"/>
          <w:sz w:val="20"/>
          <w:szCs w:val="20"/>
          <w:lang w:val="sr-Cyrl-RS" w:eastAsia="zh-CN"/>
        </w:rPr>
        <w:t>п</w:t>
      </w:r>
      <w:r w:rsidRPr="0017652F">
        <w:rPr>
          <w:rFonts w:ascii="Times New Roman" w:eastAsia="SimSun" w:hAnsi="Times New Roman" w:cs="Times New Roman"/>
          <w:spacing w:val="-2"/>
          <w:sz w:val="20"/>
          <w:szCs w:val="20"/>
          <w:lang w:val="sr-Cyrl-RS" w:eastAsia="zh-CN"/>
        </w:rPr>
        <w:t>у</w:t>
      </w:r>
      <w:r w:rsidRPr="0017652F">
        <w:rPr>
          <w:rFonts w:ascii="Times New Roman" w:eastAsia="SimSun" w:hAnsi="Times New Roman" w:cs="Times New Roman"/>
          <w:spacing w:val="-1"/>
          <w:sz w:val="20"/>
          <w:szCs w:val="20"/>
          <w:lang w:val="sr-Cyrl-RS" w:eastAsia="zh-CN"/>
        </w:rPr>
        <w:t>н</w:t>
      </w:r>
      <w:r w:rsidRPr="0017652F">
        <w:rPr>
          <w:rFonts w:ascii="Times New Roman" w:eastAsia="SimSun" w:hAnsi="Times New Roman" w:cs="Times New Roman"/>
          <w:spacing w:val="1"/>
          <w:sz w:val="20"/>
          <w:szCs w:val="20"/>
          <w:lang w:val="sr-Cyrl-RS" w:eastAsia="zh-CN"/>
        </w:rPr>
        <w:t>омо</w:t>
      </w:r>
      <w:r w:rsidRPr="0017652F">
        <w:rPr>
          <w:rFonts w:ascii="Times New Roman" w:eastAsia="SimSun" w:hAnsi="Times New Roman" w:cs="Times New Roman"/>
          <w:spacing w:val="-2"/>
          <w:sz w:val="20"/>
          <w:szCs w:val="20"/>
          <w:lang w:val="sr-Cyrl-RS" w:eastAsia="zh-CN"/>
        </w:rPr>
        <w:t>ћ</w:t>
      </w:r>
      <w:r w:rsidRPr="0017652F">
        <w:rPr>
          <w:rFonts w:ascii="Times New Roman" w:eastAsia="SimSun" w:hAnsi="Times New Roman" w:cs="Times New Roman"/>
          <w:spacing w:val="1"/>
          <w:sz w:val="20"/>
          <w:szCs w:val="20"/>
          <w:lang w:val="sr-Cyrl-RS" w:eastAsia="zh-CN"/>
        </w:rPr>
        <w:t>ни</w:t>
      </w:r>
      <w:r w:rsidRPr="0017652F">
        <w:rPr>
          <w:rFonts w:ascii="Times New Roman" w:eastAsia="SimSun" w:hAnsi="Times New Roman" w:cs="Times New Roman"/>
          <w:sz w:val="20"/>
          <w:szCs w:val="20"/>
          <w:lang w:val="sr-Cyrl-RS" w:eastAsia="zh-CN"/>
        </w:rPr>
        <w:t>к</w:t>
      </w:r>
      <w:r w:rsidRPr="0017652F">
        <w:rPr>
          <w:rFonts w:ascii="Times New Roman" w:eastAsia="SimSun" w:hAnsi="Times New Roman" w:cs="Times New Roman"/>
          <w:spacing w:val="15"/>
          <w:sz w:val="20"/>
          <w:szCs w:val="20"/>
          <w:lang w:val="sr-Cyrl-RS" w:eastAsia="zh-CN"/>
        </w:rPr>
        <w:t xml:space="preserve"> </w:t>
      </w:r>
      <w:r w:rsidRPr="0017652F">
        <w:rPr>
          <w:rFonts w:ascii="Times New Roman" w:eastAsia="SimSun" w:hAnsi="Times New Roman" w:cs="Times New Roman"/>
          <w:sz w:val="20"/>
          <w:szCs w:val="20"/>
          <w:lang w:val="sr-Cyrl-RS" w:eastAsia="zh-CN"/>
        </w:rPr>
        <w:t>г</w:t>
      </w:r>
      <w:r w:rsidRPr="0017652F">
        <w:rPr>
          <w:rFonts w:ascii="Times New Roman" w:eastAsia="SimSun" w:hAnsi="Times New Roman" w:cs="Times New Roman"/>
          <w:spacing w:val="3"/>
          <w:sz w:val="20"/>
          <w:szCs w:val="20"/>
          <w:lang w:val="sr-Cyrl-RS" w:eastAsia="zh-CN"/>
        </w:rPr>
        <w:t>р</w:t>
      </w:r>
      <w:r w:rsidRPr="0017652F">
        <w:rPr>
          <w:rFonts w:ascii="Times New Roman" w:eastAsia="SimSun" w:hAnsi="Times New Roman" w:cs="Times New Roman"/>
          <w:spacing w:val="-5"/>
          <w:sz w:val="20"/>
          <w:szCs w:val="20"/>
          <w:lang w:val="sr-Cyrl-RS" w:eastAsia="zh-CN"/>
        </w:rPr>
        <w:t>у</w:t>
      </w:r>
      <w:r w:rsidRPr="0017652F">
        <w:rPr>
          <w:rFonts w:ascii="Times New Roman" w:eastAsia="SimSun" w:hAnsi="Times New Roman" w:cs="Times New Roman"/>
          <w:spacing w:val="-1"/>
          <w:sz w:val="20"/>
          <w:szCs w:val="20"/>
          <w:lang w:val="sr-Cyrl-RS" w:eastAsia="zh-CN"/>
        </w:rPr>
        <w:t>п</w:t>
      </w:r>
      <w:r w:rsidRPr="0017652F">
        <w:rPr>
          <w:rFonts w:ascii="Times New Roman" w:eastAsia="SimSun" w:hAnsi="Times New Roman" w:cs="Times New Roman"/>
          <w:sz w:val="20"/>
          <w:szCs w:val="20"/>
          <w:lang w:val="sr-Cyrl-RS" w:eastAsia="zh-CN"/>
        </w:rPr>
        <w:t>е</w:t>
      </w:r>
      <w:r w:rsidRPr="0017652F">
        <w:rPr>
          <w:rFonts w:ascii="Times New Roman" w:eastAsia="SimSun" w:hAnsi="Times New Roman" w:cs="Times New Roman"/>
          <w:w w:val="99"/>
          <w:sz w:val="20"/>
          <w:szCs w:val="20"/>
          <w:lang w:val="sr-Cyrl-RS" w:eastAsia="zh-CN"/>
        </w:rPr>
        <w:t xml:space="preserve"> </w:t>
      </w:r>
      <w:r w:rsidRPr="0017652F">
        <w:rPr>
          <w:rFonts w:ascii="Times New Roman" w:eastAsia="SimSun" w:hAnsi="Times New Roman" w:cs="Times New Roman"/>
          <w:spacing w:val="-1"/>
          <w:sz w:val="20"/>
          <w:szCs w:val="20"/>
          <w:lang w:val="sr-Cyrl-RS" w:eastAsia="zh-CN"/>
        </w:rPr>
        <w:t>Понуђ</w:t>
      </w:r>
      <w:r w:rsidRPr="0017652F">
        <w:rPr>
          <w:rFonts w:ascii="Times New Roman" w:eastAsia="SimSun" w:hAnsi="Times New Roman" w:cs="Times New Roman"/>
          <w:sz w:val="20"/>
          <w:szCs w:val="20"/>
          <w:lang w:val="sr-Cyrl-RS" w:eastAsia="zh-CN"/>
        </w:rPr>
        <w:t>ача</w:t>
      </w:r>
      <w:r w:rsidRPr="0017652F">
        <w:rPr>
          <w:rFonts w:ascii="Times New Roman" w:eastAsia="SimSun" w:hAnsi="Times New Roman" w:cs="Times New Roman"/>
          <w:spacing w:val="49"/>
          <w:sz w:val="20"/>
          <w:szCs w:val="20"/>
          <w:lang w:val="sr-Cyrl-RS" w:eastAsia="zh-CN"/>
        </w:rPr>
        <w:t xml:space="preserve"> </w:t>
      </w:r>
      <w:r w:rsidRPr="0017652F">
        <w:rPr>
          <w:rFonts w:ascii="Times New Roman" w:eastAsia="SimSun" w:hAnsi="Times New Roman" w:cs="Times New Roman"/>
          <w:spacing w:val="1"/>
          <w:sz w:val="20"/>
          <w:szCs w:val="20"/>
          <w:lang w:val="sr-Cyrl-RS" w:eastAsia="zh-CN"/>
        </w:rPr>
        <w:t>б</w:t>
      </w:r>
      <w:r w:rsidRPr="0017652F">
        <w:rPr>
          <w:rFonts w:ascii="Times New Roman" w:eastAsia="SimSun" w:hAnsi="Times New Roman" w:cs="Times New Roman"/>
          <w:spacing w:val="-2"/>
          <w:sz w:val="20"/>
          <w:szCs w:val="20"/>
          <w:lang w:val="sr-Cyrl-RS" w:eastAsia="zh-CN"/>
        </w:rPr>
        <w:t>у</w:t>
      </w:r>
      <w:r w:rsidRPr="0017652F">
        <w:rPr>
          <w:rFonts w:ascii="Times New Roman" w:eastAsia="SimSun" w:hAnsi="Times New Roman" w:cs="Times New Roman"/>
          <w:sz w:val="20"/>
          <w:szCs w:val="20"/>
          <w:lang w:val="sr-Cyrl-RS" w:eastAsia="zh-CN"/>
        </w:rPr>
        <w:t>де</w:t>
      </w:r>
      <w:r w:rsidRPr="0017652F">
        <w:rPr>
          <w:rFonts w:ascii="Times New Roman" w:eastAsia="SimSun" w:hAnsi="Times New Roman" w:cs="Times New Roman"/>
          <w:sz w:val="20"/>
          <w:szCs w:val="20"/>
          <w:u w:val="single"/>
          <w:lang w:val="sr-Cyrl-RS" w:eastAsia="zh-CN"/>
        </w:rPr>
        <w:tab/>
      </w:r>
      <w:r w:rsidRPr="0017652F">
        <w:rPr>
          <w:rFonts w:ascii="Times New Roman" w:eastAsia="SimSun" w:hAnsi="Times New Roman" w:cs="Times New Roman"/>
          <w:spacing w:val="-3"/>
          <w:sz w:val="20"/>
          <w:szCs w:val="20"/>
          <w:lang w:val="sr-Cyrl-RS" w:eastAsia="zh-CN"/>
        </w:rPr>
        <w:t>д</w:t>
      </w:r>
      <w:r w:rsidRPr="0017652F">
        <w:rPr>
          <w:rFonts w:ascii="Times New Roman" w:eastAsia="SimSun" w:hAnsi="Times New Roman" w:cs="Times New Roman"/>
          <w:spacing w:val="-1"/>
          <w:sz w:val="20"/>
          <w:szCs w:val="20"/>
          <w:lang w:val="sr-Cyrl-RS" w:eastAsia="zh-CN"/>
        </w:rPr>
        <w:t>и</w:t>
      </w:r>
      <w:r w:rsidRPr="0017652F">
        <w:rPr>
          <w:rFonts w:ascii="Times New Roman" w:eastAsia="SimSun" w:hAnsi="Times New Roman" w:cs="Times New Roman"/>
          <w:spacing w:val="1"/>
          <w:sz w:val="20"/>
          <w:szCs w:val="20"/>
          <w:lang w:val="sr-Cyrl-RS" w:eastAsia="zh-CN"/>
        </w:rPr>
        <w:t>р</w:t>
      </w:r>
      <w:r w:rsidRPr="0017652F">
        <w:rPr>
          <w:rFonts w:ascii="Times New Roman" w:eastAsia="SimSun" w:hAnsi="Times New Roman" w:cs="Times New Roman"/>
          <w:sz w:val="20"/>
          <w:szCs w:val="20"/>
          <w:lang w:val="sr-Cyrl-RS" w:eastAsia="zh-CN"/>
        </w:rPr>
        <w:t>ек</w:t>
      </w:r>
      <w:r w:rsidRPr="0017652F">
        <w:rPr>
          <w:rFonts w:ascii="Times New Roman" w:eastAsia="SimSun" w:hAnsi="Times New Roman" w:cs="Times New Roman"/>
          <w:spacing w:val="-2"/>
          <w:sz w:val="20"/>
          <w:szCs w:val="20"/>
          <w:lang w:val="sr-Cyrl-RS" w:eastAsia="zh-CN"/>
        </w:rPr>
        <w:t>т</w:t>
      </w:r>
      <w:r w:rsidRPr="0017652F">
        <w:rPr>
          <w:rFonts w:ascii="Times New Roman" w:eastAsia="SimSun" w:hAnsi="Times New Roman" w:cs="Times New Roman"/>
          <w:spacing w:val="1"/>
          <w:sz w:val="20"/>
          <w:szCs w:val="20"/>
          <w:lang w:val="sr-Cyrl-RS" w:eastAsia="zh-CN"/>
        </w:rPr>
        <w:t>о</w:t>
      </w:r>
      <w:r w:rsidRPr="0017652F">
        <w:rPr>
          <w:rFonts w:ascii="Times New Roman" w:eastAsia="SimSun" w:hAnsi="Times New Roman" w:cs="Times New Roman"/>
          <w:sz w:val="20"/>
          <w:szCs w:val="20"/>
          <w:lang w:val="sr-Cyrl-RS" w:eastAsia="zh-CN"/>
        </w:rPr>
        <w:t>р</w:t>
      </w:r>
      <w:r w:rsidRPr="0017652F">
        <w:rPr>
          <w:rFonts w:ascii="Times New Roman" w:eastAsia="SimSun" w:hAnsi="Times New Roman" w:cs="Times New Roman"/>
          <w:spacing w:val="1"/>
          <w:sz w:val="20"/>
          <w:szCs w:val="20"/>
          <w:lang w:val="sr-Cyrl-RS" w:eastAsia="zh-CN"/>
        </w:rPr>
        <w:t xml:space="preserve"> </w:t>
      </w:r>
      <w:r w:rsidRPr="0017652F">
        <w:rPr>
          <w:rFonts w:ascii="Times New Roman" w:eastAsia="SimSun" w:hAnsi="Times New Roman" w:cs="Times New Roman"/>
          <w:w w:val="99"/>
          <w:sz w:val="20"/>
          <w:szCs w:val="20"/>
          <w:u w:val="single"/>
          <w:lang w:val="sr-Cyrl-RS" w:eastAsia="zh-CN"/>
        </w:rPr>
        <w:t xml:space="preserve"> </w:t>
      </w:r>
      <w:r w:rsidRPr="0017652F">
        <w:rPr>
          <w:rFonts w:ascii="Times New Roman" w:eastAsia="SimSun" w:hAnsi="Times New Roman" w:cs="Times New Roman"/>
          <w:sz w:val="20"/>
          <w:szCs w:val="20"/>
          <w:u w:val="single"/>
          <w:lang w:val="sr-Cyrl-RS" w:eastAsia="zh-CN"/>
        </w:rPr>
        <w:tab/>
      </w:r>
      <w:r w:rsidRPr="0017652F">
        <w:rPr>
          <w:rFonts w:ascii="Times New Roman" w:eastAsia="SimSun" w:hAnsi="Times New Roman" w:cs="Times New Roman"/>
          <w:sz w:val="20"/>
          <w:szCs w:val="20"/>
          <w:u w:val="single"/>
          <w:lang w:val="sr-Cyrl-RS" w:eastAsia="zh-CN"/>
        </w:rPr>
        <w:tab/>
      </w:r>
    </w:p>
    <w:p w:rsidR="00B71A56" w:rsidRPr="0017652F" w:rsidRDefault="00B71A56" w:rsidP="00B71A56">
      <w:pPr>
        <w:widowControl w:val="0"/>
        <w:tabs>
          <w:tab w:val="left" w:pos="6488"/>
        </w:tabs>
        <w:kinsoku w:val="0"/>
        <w:overflowPunct w:val="0"/>
        <w:autoSpaceDE w:val="0"/>
        <w:autoSpaceDN w:val="0"/>
        <w:adjustRightInd w:val="0"/>
        <w:spacing w:after="0" w:line="183" w:lineRule="exact"/>
        <w:rPr>
          <w:rFonts w:ascii="Times New Roman" w:eastAsia="SimSun" w:hAnsi="Times New Roman" w:cs="Times New Roman"/>
          <w:sz w:val="16"/>
          <w:szCs w:val="16"/>
          <w:lang w:val="sr-Cyrl-RS" w:eastAsia="zh-CN"/>
        </w:rPr>
      </w:pPr>
      <w:r w:rsidRPr="0017652F">
        <w:rPr>
          <w:rFonts w:ascii="Times New Roman" w:eastAsia="SimSun" w:hAnsi="Times New Roman" w:cs="Times New Roman"/>
          <w:spacing w:val="-1"/>
          <w:sz w:val="16"/>
          <w:szCs w:val="16"/>
          <w:lang w:val="sr-Cyrl-RS" w:eastAsia="zh-CN"/>
        </w:rPr>
        <w:t>(</w:t>
      </w:r>
      <w:r w:rsidRPr="0017652F">
        <w:rPr>
          <w:rFonts w:ascii="Times New Roman" w:eastAsia="SimSun" w:hAnsi="Times New Roman" w:cs="Times New Roman"/>
          <w:sz w:val="16"/>
          <w:szCs w:val="16"/>
          <w:lang w:val="sr-Cyrl-RS" w:eastAsia="zh-CN"/>
        </w:rPr>
        <w:t>нав</w:t>
      </w:r>
      <w:r w:rsidRPr="0017652F">
        <w:rPr>
          <w:rFonts w:ascii="Times New Roman" w:eastAsia="SimSun" w:hAnsi="Times New Roman" w:cs="Times New Roman"/>
          <w:spacing w:val="-2"/>
          <w:sz w:val="16"/>
          <w:szCs w:val="16"/>
          <w:lang w:val="sr-Cyrl-RS" w:eastAsia="zh-CN"/>
        </w:rPr>
        <w:t>е</w:t>
      </w:r>
      <w:r w:rsidRPr="0017652F">
        <w:rPr>
          <w:rFonts w:ascii="Times New Roman" w:eastAsia="SimSun" w:hAnsi="Times New Roman" w:cs="Times New Roman"/>
          <w:sz w:val="16"/>
          <w:szCs w:val="16"/>
          <w:lang w:val="sr-Cyrl-RS" w:eastAsia="zh-CN"/>
        </w:rPr>
        <w:t>с</w:t>
      </w:r>
      <w:r w:rsidRPr="0017652F">
        <w:rPr>
          <w:rFonts w:ascii="Times New Roman" w:eastAsia="SimSun" w:hAnsi="Times New Roman" w:cs="Times New Roman"/>
          <w:spacing w:val="-1"/>
          <w:sz w:val="16"/>
          <w:szCs w:val="16"/>
          <w:lang w:val="sr-Cyrl-RS" w:eastAsia="zh-CN"/>
        </w:rPr>
        <w:t>т</w:t>
      </w:r>
      <w:r w:rsidRPr="0017652F">
        <w:rPr>
          <w:rFonts w:ascii="Times New Roman" w:eastAsia="SimSun" w:hAnsi="Times New Roman" w:cs="Times New Roman"/>
          <w:sz w:val="16"/>
          <w:szCs w:val="16"/>
          <w:lang w:val="sr-Cyrl-RS" w:eastAsia="zh-CN"/>
        </w:rPr>
        <w:t>и</w:t>
      </w:r>
      <w:r w:rsidRPr="0017652F">
        <w:rPr>
          <w:rFonts w:ascii="Times New Roman" w:eastAsia="SimSun" w:hAnsi="Times New Roman" w:cs="Times New Roman"/>
          <w:spacing w:val="-2"/>
          <w:sz w:val="16"/>
          <w:szCs w:val="16"/>
          <w:lang w:val="sr-Cyrl-RS" w:eastAsia="zh-CN"/>
        </w:rPr>
        <w:t xml:space="preserve"> </w:t>
      </w:r>
      <w:r w:rsidRPr="0017652F">
        <w:rPr>
          <w:rFonts w:ascii="Times New Roman" w:eastAsia="SimSun" w:hAnsi="Times New Roman" w:cs="Times New Roman"/>
          <w:sz w:val="16"/>
          <w:szCs w:val="16"/>
          <w:lang w:val="sr-Cyrl-RS" w:eastAsia="zh-CN"/>
        </w:rPr>
        <w:t>и</w:t>
      </w:r>
      <w:r w:rsidRPr="0017652F">
        <w:rPr>
          <w:rFonts w:ascii="Times New Roman" w:eastAsia="SimSun" w:hAnsi="Times New Roman" w:cs="Times New Roman"/>
          <w:spacing w:val="-1"/>
          <w:sz w:val="16"/>
          <w:szCs w:val="16"/>
          <w:lang w:val="sr-Cyrl-RS" w:eastAsia="zh-CN"/>
        </w:rPr>
        <w:t>м</w:t>
      </w:r>
      <w:r w:rsidRPr="0017652F">
        <w:rPr>
          <w:rFonts w:ascii="Times New Roman" w:eastAsia="SimSun" w:hAnsi="Times New Roman" w:cs="Times New Roman"/>
          <w:sz w:val="16"/>
          <w:szCs w:val="16"/>
          <w:lang w:val="sr-Cyrl-RS" w:eastAsia="zh-CN"/>
        </w:rPr>
        <w:t>е</w:t>
      </w:r>
      <w:r w:rsidRPr="0017652F">
        <w:rPr>
          <w:rFonts w:ascii="Times New Roman" w:eastAsia="SimSun" w:hAnsi="Times New Roman" w:cs="Times New Roman"/>
          <w:spacing w:val="-2"/>
          <w:sz w:val="16"/>
          <w:szCs w:val="16"/>
          <w:lang w:val="sr-Cyrl-RS" w:eastAsia="zh-CN"/>
        </w:rPr>
        <w:t xml:space="preserve"> </w:t>
      </w:r>
      <w:r w:rsidRPr="0017652F">
        <w:rPr>
          <w:rFonts w:ascii="Times New Roman" w:eastAsia="SimSun" w:hAnsi="Times New Roman" w:cs="Times New Roman"/>
          <w:sz w:val="16"/>
          <w:szCs w:val="16"/>
          <w:lang w:val="sr-Cyrl-RS" w:eastAsia="zh-CN"/>
        </w:rPr>
        <w:t>и</w:t>
      </w:r>
      <w:r w:rsidRPr="0017652F">
        <w:rPr>
          <w:rFonts w:ascii="Times New Roman" w:eastAsia="SimSun" w:hAnsi="Times New Roman" w:cs="Times New Roman"/>
          <w:spacing w:val="1"/>
          <w:sz w:val="16"/>
          <w:szCs w:val="16"/>
          <w:lang w:val="sr-Cyrl-RS" w:eastAsia="zh-CN"/>
        </w:rPr>
        <w:t xml:space="preserve"> </w:t>
      </w:r>
      <w:r w:rsidRPr="0017652F">
        <w:rPr>
          <w:rFonts w:ascii="Times New Roman" w:eastAsia="SimSun" w:hAnsi="Times New Roman" w:cs="Times New Roman"/>
          <w:spacing w:val="-3"/>
          <w:sz w:val="16"/>
          <w:szCs w:val="16"/>
          <w:lang w:val="sr-Cyrl-RS" w:eastAsia="zh-CN"/>
        </w:rPr>
        <w:t>п</w:t>
      </w:r>
      <w:r w:rsidRPr="0017652F">
        <w:rPr>
          <w:rFonts w:ascii="Times New Roman" w:eastAsia="SimSun" w:hAnsi="Times New Roman" w:cs="Times New Roman"/>
          <w:sz w:val="16"/>
          <w:szCs w:val="16"/>
          <w:lang w:val="sr-Cyrl-RS" w:eastAsia="zh-CN"/>
        </w:rPr>
        <w:t>р</w:t>
      </w:r>
      <w:r w:rsidRPr="0017652F">
        <w:rPr>
          <w:rFonts w:ascii="Times New Roman" w:eastAsia="SimSun" w:hAnsi="Times New Roman" w:cs="Times New Roman"/>
          <w:spacing w:val="-2"/>
          <w:sz w:val="16"/>
          <w:szCs w:val="16"/>
          <w:lang w:val="sr-Cyrl-RS" w:eastAsia="zh-CN"/>
        </w:rPr>
        <w:t>ез</w:t>
      </w:r>
      <w:r w:rsidRPr="0017652F">
        <w:rPr>
          <w:rFonts w:ascii="Times New Roman" w:eastAsia="SimSun" w:hAnsi="Times New Roman" w:cs="Times New Roman"/>
          <w:sz w:val="16"/>
          <w:szCs w:val="16"/>
          <w:lang w:val="sr-Cyrl-RS" w:eastAsia="zh-CN"/>
        </w:rPr>
        <w:t>и</w:t>
      </w:r>
      <w:r w:rsidRPr="0017652F">
        <w:rPr>
          <w:rFonts w:ascii="Times New Roman" w:eastAsia="SimSun" w:hAnsi="Times New Roman" w:cs="Times New Roman"/>
          <w:spacing w:val="-1"/>
          <w:sz w:val="16"/>
          <w:szCs w:val="16"/>
          <w:lang w:val="sr-Cyrl-RS" w:eastAsia="zh-CN"/>
        </w:rPr>
        <w:t>м</w:t>
      </w:r>
      <w:r w:rsidRPr="0017652F">
        <w:rPr>
          <w:rFonts w:ascii="Times New Roman" w:eastAsia="SimSun" w:hAnsi="Times New Roman" w:cs="Times New Roman"/>
          <w:spacing w:val="-2"/>
          <w:sz w:val="16"/>
          <w:szCs w:val="16"/>
          <w:lang w:val="sr-Cyrl-RS" w:eastAsia="zh-CN"/>
        </w:rPr>
        <w:t>е</w:t>
      </w:r>
      <w:r w:rsidRPr="0017652F">
        <w:rPr>
          <w:rFonts w:ascii="Times New Roman" w:eastAsia="SimSun" w:hAnsi="Times New Roman" w:cs="Times New Roman"/>
          <w:sz w:val="16"/>
          <w:szCs w:val="16"/>
          <w:lang w:val="sr-Cyrl-RS" w:eastAsia="zh-CN"/>
        </w:rPr>
        <w:t>)</w:t>
      </w:r>
      <w:r w:rsidRPr="0017652F">
        <w:rPr>
          <w:rFonts w:ascii="Times New Roman" w:eastAsia="SimSun" w:hAnsi="Times New Roman" w:cs="Times New Roman"/>
          <w:sz w:val="16"/>
          <w:szCs w:val="16"/>
          <w:lang w:val="sr-Cyrl-RS" w:eastAsia="zh-CN"/>
        </w:rPr>
        <w:tab/>
      </w:r>
      <w:r w:rsidRPr="0017652F">
        <w:rPr>
          <w:rFonts w:ascii="Times New Roman" w:eastAsia="SimSun" w:hAnsi="Times New Roman" w:cs="Times New Roman"/>
          <w:spacing w:val="-1"/>
          <w:sz w:val="16"/>
          <w:szCs w:val="16"/>
          <w:lang w:val="sr-Cyrl-RS" w:eastAsia="zh-CN"/>
        </w:rPr>
        <w:t>(</w:t>
      </w:r>
      <w:r w:rsidRPr="0017652F">
        <w:rPr>
          <w:rFonts w:ascii="Times New Roman" w:eastAsia="SimSun" w:hAnsi="Times New Roman" w:cs="Times New Roman"/>
          <w:sz w:val="16"/>
          <w:szCs w:val="16"/>
          <w:lang w:val="sr-Cyrl-RS" w:eastAsia="zh-CN"/>
        </w:rPr>
        <w:t>н</w:t>
      </w:r>
      <w:r w:rsidRPr="0017652F">
        <w:rPr>
          <w:rFonts w:ascii="Times New Roman" w:eastAsia="SimSun" w:hAnsi="Times New Roman" w:cs="Times New Roman"/>
          <w:spacing w:val="-2"/>
          <w:sz w:val="16"/>
          <w:szCs w:val="16"/>
          <w:lang w:val="sr-Cyrl-RS" w:eastAsia="zh-CN"/>
        </w:rPr>
        <w:t>а</w:t>
      </w:r>
      <w:r w:rsidRPr="0017652F">
        <w:rPr>
          <w:rFonts w:ascii="Times New Roman" w:eastAsia="SimSun" w:hAnsi="Times New Roman" w:cs="Times New Roman"/>
          <w:sz w:val="16"/>
          <w:szCs w:val="16"/>
          <w:lang w:val="sr-Cyrl-RS" w:eastAsia="zh-CN"/>
        </w:rPr>
        <w:t>в</w:t>
      </w:r>
      <w:r w:rsidRPr="0017652F">
        <w:rPr>
          <w:rFonts w:ascii="Times New Roman" w:eastAsia="SimSun" w:hAnsi="Times New Roman" w:cs="Times New Roman"/>
          <w:spacing w:val="-2"/>
          <w:sz w:val="16"/>
          <w:szCs w:val="16"/>
          <w:lang w:val="sr-Cyrl-RS" w:eastAsia="zh-CN"/>
        </w:rPr>
        <w:t>е</w:t>
      </w:r>
      <w:r w:rsidRPr="0017652F">
        <w:rPr>
          <w:rFonts w:ascii="Times New Roman" w:eastAsia="SimSun" w:hAnsi="Times New Roman" w:cs="Times New Roman"/>
          <w:sz w:val="16"/>
          <w:szCs w:val="16"/>
          <w:lang w:val="sr-Cyrl-RS" w:eastAsia="zh-CN"/>
        </w:rPr>
        <w:t>с</w:t>
      </w:r>
      <w:r w:rsidRPr="0017652F">
        <w:rPr>
          <w:rFonts w:ascii="Times New Roman" w:eastAsia="SimSun" w:hAnsi="Times New Roman" w:cs="Times New Roman"/>
          <w:spacing w:val="-1"/>
          <w:sz w:val="16"/>
          <w:szCs w:val="16"/>
          <w:lang w:val="sr-Cyrl-RS" w:eastAsia="zh-CN"/>
        </w:rPr>
        <w:t>т</w:t>
      </w:r>
      <w:r w:rsidRPr="0017652F">
        <w:rPr>
          <w:rFonts w:ascii="Times New Roman" w:eastAsia="SimSun" w:hAnsi="Times New Roman" w:cs="Times New Roman"/>
          <w:sz w:val="16"/>
          <w:szCs w:val="16"/>
          <w:lang w:val="sr-Cyrl-RS" w:eastAsia="zh-CN"/>
        </w:rPr>
        <w:t>и</w:t>
      </w:r>
      <w:r w:rsidRPr="0017652F">
        <w:rPr>
          <w:rFonts w:ascii="Times New Roman" w:eastAsia="SimSun" w:hAnsi="Times New Roman" w:cs="Times New Roman"/>
          <w:spacing w:val="-2"/>
          <w:sz w:val="16"/>
          <w:szCs w:val="16"/>
          <w:lang w:val="sr-Cyrl-RS" w:eastAsia="zh-CN"/>
        </w:rPr>
        <w:t xml:space="preserve"> </w:t>
      </w:r>
      <w:r w:rsidRPr="0017652F">
        <w:rPr>
          <w:rFonts w:ascii="Times New Roman" w:eastAsia="SimSun" w:hAnsi="Times New Roman" w:cs="Times New Roman"/>
          <w:sz w:val="16"/>
          <w:szCs w:val="16"/>
          <w:lang w:val="sr-Cyrl-RS" w:eastAsia="zh-CN"/>
        </w:rPr>
        <w:t>с</w:t>
      </w:r>
      <w:r w:rsidRPr="0017652F">
        <w:rPr>
          <w:rFonts w:ascii="Times New Roman" w:eastAsia="SimSun" w:hAnsi="Times New Roman" w:cs="Times New Roman"/>
          <w:spacing w:val="-2"/>
          <w:sz w:val="16"/>
          <w:szCs w:val="16"/>
          <w:lang w:val="sr-Cyrl-RS" w:eastAsia="zh-CN"/>
        </w:rPr>
        <w:t>к</w:t>
      </w:r>
      <w:r w:rsidRPr="0017652F">
        <w:rPr>
          <w:rFonts w:ascii="Times New Roman" w:eastAsia="SimSun" w:hAnsi="Times New Roman" w:cs="Times New Roman"/>
          <w:sz w:val="16"/>
          <w:szCs w:val="16"/>
          <w:lang w:val="sr-Cyrl-RS" w:eastAsia="zh-CN"/>
        </w:rPr>
        <w:t>р</w:t>
      </w:r>
      <w:r w:rsidRPr="0017652F">
        <w:rPr>
          <w:rFonts w:ascii="Times New Roman" w:eastAsia="SimSun" w:hAnsi="Times New Roman" w:cs="Times New Roman"/>
          <w:spacing w:val="-2"/>
          <w:sz w:val="16"/>
          <w:szCs w:val="16"/>
          <w:lang w:val="sr-Cyrl-RS" w:eastAsia="zh-CN"/>
        </w:rPr>
        <w:t>а</w:t>
      </w:r>
      <w:r w:rsidRPr="0017652F">
        <w:rPr>
          <w:rFonts w:ascii="Times New Roman" w:eastAsia="SimSun" w:hAnsi="Times New Roman" w:cs="Times New Roman"/>
          <w:sz w:val="16"/>
          <w:szCs w:val="16"/>
          <w:lang w:val="sr-Cyrl-RS" w:eastAsia="zh-CN"/>
        </w:rPr>
        <w:t>ћ</w:t>
      </w:r>
      <w:r w:rsidRPr="0017652F">
        <w:rPr>
          <w:rFonts w:ascii="Times New Roman" w:eastAsia="SimSun" w:hAnsi="Times New Roman" w:cs="Times New Roman"/>
          <w:spacing w:val="-2"/>
          <w:sz w:val="16"/>
          <w:szCs w:val="16"/>
          <w:lang w:val="sr-Cyrl-RS" w:eastAsia="zh-CN"/>
        </w:rPr>
        <w:t>е</w:t>
      </w:r>
      <w:r w:rsidRPr="0017652F">
        <w:rPr>
          <w:rFonts w:ascii="Times New Roman" w:eastAsia="SimSun" w:hAnsi="Times New Roman" w:cs="Times New Roman"/>
          <w:sz w:val="16"/>
          <w:szCs w:val="16"/>
          <w:lang w:val="sr-Cyrl-RS" w:eastAsia="zh-CN"/>
        </w:rPr>
        <w:t>но</w:t>
      </w:r>
      <w:r w:rsidRPr="0017652F">
        <w:rPr>
          <w:rFonts w:ascii="Times New Roman" w:eastAsia="SimSun" w:hAnsi="Times New Roman" w:cs="Times New Roman"/>
          <w:spacing w:val="-1"/>
          <w:sz w:val="16"/>
          <w:szCs w:val="16"/>
          <w:lang w:val="sr-Cyrl-RS" w:eastAsia="zh-CN"/>
        </w:rPr>
        <w:t xml:space="preserve"> </w:t>
      </w:r>
      <w:r w:rsidRPr="0017652F">
        <w:rPr>
          <w:rFonts w:ascii="Times New Roman" w:eastAsia="SimSun" w:hAnsi="Times New Roman" w:cs="Times New Roman"/>
          <w:sz w:val="16"/>
          <w:szCs w:val="16"/>
          <w:lang w:val="sr-Cyrl-RS" w:eastAsia="zh-CN"/>
        </w:rPr>
        <w:t>п</w:t>
      </w:r>
      <w:r w:rsidRPr="0017652F">
        <w:rPr>
          <w:rFonts w:ascii="Times New Roman" w:eastAsia="SimSun" w:hAnsi="Times New Roman" w:cs="Times New Roman"/>
          <w:spacing w:val="-1"/>
          <w:sz w:val="16"/>
          <w:szCs w:val="16"/>
          <w:lang w:val="sr-Cyrl-RS" w:eastAsia="zh-CN"/>
        </w:rPr>
        <w:t>о</w:t>
      </w:r>
      <w:r w:rsidRPr="0017652F">
        <w:rPr>
          <w:rFonts w:ascii="Times New Roman" w:eastAsia="SimSun" w:hAnsi="Times New Roman" w:cs="Times New Roman"/>
          <w:sz w:val="16"/>
          <w:szCs w:val="16"/>
          <w:lang w:val="sr-Cyrl-RS" w:eastAsia="zh-CN"/>
        </w:rPr>
        <w:t>с</w:t>
      </w:r>
      <w:r w:rsidRPr="0017652F">
        <w:rPr>
          <w:rFonts w:ascii="Times New Roman" w:eastAsia="SimSun" w:hAnsi="Times New Roman" w:cs="Times New Roman"/>
          <w:spacing w:val="-1"/>
          <w:sz w:val="16"/>
          <w:szCs w:val="16"/>
          <w:lang w:val="sr-Cyrl-RS" w:eastAsia="zh-CN"/>
        </w:rPr>
        <w:t>л</w:t>
      </w:r>
      <w:r w:rsidRPr="0017652F">
        <w:rPr>
          <w:rFonts w:ascii="Times New Roman" w:eastAsia="SimSun" w:hAnsi="Times New Roman" w:cs="Times New Roman"/>
          <w:spacing w:val="-2"/>
          <w:sz w:val="16"/>
          <w:szCs w:val="16"/>
          <w:lang w:val="sr-Cyrl-RS" w:eastAsia="zh-CN"/>
        </w:rPr>
        <w:t>о</w:t>
      </w:r>
      <w:r w:rsidRPr="0017652F">
        <w:rPr>
          <w:rFonts w:ascii="Times New Roman" w:eastAsia="SimSun" w:hAnsi="Times New Roman" w:cs="Times New Roman"/>
          <w:sz w:val="16"/>
          <w:szCs w:val="16"/>
          <w:lang w:val="sr-Cyrl-RS" w:eastAsia="zh-CN"/>
        </w:rPr>
        <w:t>вно</w:t>
      </w:r>
      <w:r w:rsidRPr="0017652F">
        <w:rPr>
          <w:rFonts w:ascii="Times New Roman" w:eastAsia="SimSun" w:hAnsi="Times New Roman" w:cs="Times New Roman"/>
          <w:spacing w:val="-1"/>
          <w:sz w:val="16"/>
          <w:szCs w:val="16"/>
          <w:lang w:val="sr-Cyrl-RS" w:eastAsia="zh-CN"/>
        </w:rPr>
        <w:t xml:space="preserve"> </w:t>
      </w:r>
      <w:r w:rsidRPr="0017652F">
        <w:rPr>
          <w:rFonts w:ascii="Times New Roman" w:eastAsia="SimSun" w:hAnsi="Times New Roman" w:cs="Times New Roman"/>
          <w:sz w:val="16"/>
          <w:szCs w:val="16"/>
          <w:lang w:val="sr-Cyrl-RS" w:eastAsia="zh-CN"/>
        </w:rPr>
        <w:t>и</w:t>
      </w:r>
      <w:r w:rsidRPr="0017652F">
        <w:rPr>
          <w:rFonts w:ascii="Times New Roman" w:eastAsia="SimSun" w:hAnsi="Times New Roman" w:cs="Times New Roman"/>
          <w:spacing w:val="-1"/>
          <w:sz w:val="16"/>
          <w:szCs w:val="16"/>
          <w:lang w:val="sr-Cyrl-RS" w:eastAsia="zh-CN"/>
        </w:rPr>
        <w:t>м</w:t>
      </w:r>
      <w:r w:rsidRPr="0017652F">
        <w:rPr>
          <w:rFonts w:ascii="Times New Roman" w:eastAsia="SimSun" w:hAnsi="Times New Roman" w:cs="Times New Roman"/>
          <w:sz w:val="16"/>
          <w:szCs w:val="16"/>
          <w:lang w:val="sr-Cyrl-RS" w:eastAsia="zh-CN"/>
        </w:rPr>
        <w:t>е</w:t>
      </w:r>
      <w:r w:rsidRPr="0017652F">
        <w:rPr>
          <w:rFonts w:ascii="Times New Roman" w:eastAsia="SimSun" w:hAnsi="Times New Roman" w:cs="Times New Roman"/>
          <w:spacing w:val="-2"/>
          <w:sz w:val="16"/>
          <w:szCs w:val="16"/>
          <w:lang w:val="sr-Cyrl-RS" w:eastAsia="zh-CN"/>
        </w:rPr>
        <w:t xml:space="preserve"> </w:t>
      </w:r>
      <w:r w:rsidRPr="0017652F">
        <w:rPr>
          <w:rFonts w:ascii="Times New Roman" w:eastAsia="SimSun" w:hAnsi="Times New Roman" w:cs="Times New Roman"/>
          <w:sz w:val="16"/>
          <w:szCs w:val="16"/>
          <w:lang w:val="sr-Cyrl-RS" w:eastAsia="zh-CN"/>
        </w:rPr>
        <w:t>из</w:t>
      </w:r>
      <w:r w:rsidRPr="0017652F">
        <w:rPr>
          <w:rFonts w:ascii="Times New Roman" w:eastAsia="SimSun" w:hAnsi="Times New Roman" w:cs="Times New Roman"/>
          <w:spacing w:val="-1"/>
          <w:sz w:val="16"/>
          <w:szCs w:val="16"/>
          <w:lang w:val="sr-Cyrl-RS" w:eastAsia="zh-CN"/>
        </w:rPr>
        <w:t xml:space="preserve"> </w:t>
      </w:r>
      <w:r w:rsidRPr="0017652F">
        <w:rPr>
          <w:rFonts w:ascii="Times New Roman" w:eastAsia="SimSun" w:hAnsi="Times New Roman" w:cs="Times New Roman"/>
          <w:spacing w:val="-4"/>
          <w:sz w:val="16"/>
          <w:szCs w:val="16"/>
          <w:lang w:val="sr-Cyrl-RS" w:eastAsia="zh-CN"/>
        </w:rPr>
        <w:t>А</w:t>
      </w:r>
      <w:r w:rsidRPr="0017652F">
        <w:rPr>
          <w:rFonts w:ascii="Times New Roman" w:eastAsia="SimSun" w:hAnsi="Times New Roman" w:cs="Times New Roman"/>
          <w:spacing w:val="-1"/>
          <w:sz w:val="16"/>
          <w:szCs w:val="16"/>
          <w:lang w:val="sr-Cyrl-RS" w:eastAsia="zh-CN"/>
        </w:rPr>
        <w:t>ПР</w:t>
      </w:r>
      <w:r w:rsidRPr="0017652F">
        <w:rPr>
          <w:rFonts w:ascii="Times New Roman" w:eastAsia="SimSun" w:hAnsi="Times New Roman" w:cs="Times New Roman"/>
          <w:sz w:val="16"/>
          <w:szCs w:val="16"/>
          <w:lang w:val="sr-Cyrl-RS" w:eastAsia="zh-CN"/>
        </w:rPr>
        <w:t>)</w:t>
      </w:r>
    </w:p>
    <w:p w:rsidR="00B71A56" w:rsidRPr="0017652F" w:rsidRDefault="00B71A56" w:rsidP="00B71A56">
      <w:pPr>
        <w:widowControl w:val="0"/>
        <w:tabs>
          <w:tab w:val="left" w:pos="6488"/>
        </w:tabs>
        <w:kinsoku w:val="0"/>
        <w:overflowPunct w:val="0"/>
        <w:autoSpaceDE w:val="0"/>
        <w:autoSpaceDN w:val="0"/>
        <w:adjustRightInd w:val="0"/>
        <w:spacing w:after="0" w:line="183" w:lineRule="exact"/>
        <w:rPr>
          <w:rFonts w:ascii="Times New Roman" w:eastAsia="SimSun" w:hAnsi="Times New Roman" w:cs="Times New Roman"/>
          <w:sz w:val="16"/>
          <w:szCs w:val="16"/>
          <w:lang w:val="sr-Cyrl-RS" w:eastAsia="zh-CN"/>
        </w:rPr>
        <w:sectPr w:rsidR="00B71A56" w:rsidRPr="0017652F">
          <w:type w:val="continuous"/>
          <w:pgSz w:w="11907" w:h="16840"/>
          <w:pgMar w:top="1080" w:right="840" w:bottom="860" w:left="1020" w:header="708" w:footer="708" w:gutter="0"/>
          <w:cols w:space="708" w:equalWidth="0">
            <w:col w:w="10047"/>
          </w:cols>
          <w:noEndnote/>
        </w:sectPr>
      </w:pPr>
    </w:p>
    <w:p w:rsidR="00B71A56" w:rsidRPr="0017652F" w:rsidRDefault="00B71A56" w:rsidP="00B71A56">
      <w:pPr>
        <w:widowControl w:val="0"/>
        <w:tabs>
          <w:tab w:val="left" w:pos="2129"/>
          <w:tab w:val="left" w:pos="5341"/>
        </w:tabs>
        <w:kinsoku w:val="0"/>
        <w:overflowPunct w:val="0"/>
        <w:autoSpaceDE w:val="0"/>
        <w:autoSpaceDN w:val="0"/>
        <w:adjustRightInd w:val="0"/>
        <w:spacing w:before="2" w:after="0" w:line="230" w:lineRule="exact"/>
        <w:rPr>
          <w:rFonts w:ascii="Times New Roman" w:eastAsia="SimSun" w:hAnsi="Times New Roman" w:cs="Times New Roman"/>
          <w:sz w:val="20"/>
          <w:szCs w:val="20"/>
          <w:lang w:val="sr-Cyrl-RS" w:eastAsia="zh-CN"/>
        </w:rPr>
      </w:pPr>
      <w:r w:rsidRPr="0017652F">
        <w:rPr>
          <w:rFonts w:ascii="Times New Roman" w:eastAsia="SimSun" w:hAnsi="Times New Roman" w:cs="Times New Roman"/>
          <w:spacing w:val="-1"/>
          <w:sz w:val="20"/>
          <w:szCs w:val="20"/>
          <w:lang w:val="sr-Cyrl-RS" w:eastAsia="zh-CN"/>
        </w:rPr>
        <w:t>и</w:t>
      </w:r>
      <w:r w:rsidRPr="0017652F">
        <w:rPr>
          <w:rFonts w:ascii="Times New Roman" w:eastAsia="SimSun" w:hAnsi="Times New Roman" w:cs="Times New Roman"/>
          <w:sz w:val="20"/>
          <w:szCs w:val="20"/>
          <w:lang w:val="sr-Cyrl-RS" w:eastAsia="zh-CN"/>
        </w:rPr>
        <w:t>з</w:t>
      </w:r>
      <w:r w:rsidRPr="0017652F">
        <w:rPr>
          <w:rFonts w:ascii="Times New Roman" w:eastAsia="SimSun" w:hAnsi="Times New Roman" w:cs="Times New Roman"/>
          <w:sz w:val="20"/>
          <w:szCs w:val="20"/>
          <w:u w:val="single"/>
          <w:lang w:val="sr-Cyrl-RS" w:eastAsia="zh-CN"/>
        </w:rPr>
        <w:tab/>
      </w:r>
      <w:r w:rsidRPr="0017652F">
        <w:rPr>
          <w:rFonts w:ascii="Times New Roman" w:eastAsia="SimSun" w:hAnsi="Times New Roman" w:cs="Times New Roman"/>
          <w:sz w:val="20"/>
          <w:szCs w:val="20"/>
          <w:lang w:val="sr-Cyrl-RS" w:eastAsia="zh-CN"/>
        </w:rPr>
        <w:t xml:space="preserve">, </w:t>
      </w:r>
      <w:r w:rsidRPr="0017652F">
        <w:rPr>
          <w:rFonts w:ascii="Times New Roman" w:eastAsia="SimSun" w:hAnsi="Times New Roman" w:cs="Times New Roman"/>
          <w:spacing w:val="6"/>
          <w:sz w:val="20"/>
          <w:szCs w:val="20"/>
          <w:lang w:val="sr-Cyrl-RS" w:eastAsia="zh-CN"/>
        </w:rPr>
        <w:t xml:space="preserve"> </w:t>
      </w:r>
      <w:r w:rsidRPr="0017652F">
        <w:rPr>
          <w:rFonts w:ascii="Times New Roman" w:eastAsia="SimSun" w:hAnsi="Times New Roman" w:cs="Times New Roman"/>
          <w:spacing w:val="-5"/>
          <w:sz w:val="20"/>
          <w:szCs w:val="20"/>
          <w:lang w:val="sr-Cyrl-RS" w:eastAsia="zh-CN"/>
        </w:rPr>
        <w:t>у</w:t>
      </w:r>
      <w:r w:rsidRPr="0017652F">
        <w:rPr>
          <w:rFonts w:ascii="Times New Roman" w:eastAsia="SimSun" w:hAnsi="Times New Roman" w:cs="Times New Roman"/>
          <w:spacing w:val="-1"/>
          <w:sz w:val="20"/>
          <w:szCs w:val="20"/>
          <w:lang w:val="sr-Cyrl-RS" w:eastAsia="zh-CN"/>
        </w:rPr>
        <w:t>л</w:t>
      </w:r>
      <w:r w:rsidRPr="0017652F">
        <w:rPr>
          <w:rFonts w:ascii="Times New Roman" w:eastAsia="SimSun" w:hAnsi="Times New Roman" w:cs="Times New Roman"/>
          <w:sz w:val="20"/>
          <w:szCs w:val="20"/>
          <w:lang w:val="sr-Cyrl-RS" w:eastAsia="zh-CN"/>
        </w:rPr>
        <w:t xml:space="preserve">. </w:t>
      </w:r>
      <w:r w:rsidRPr="0017652F">
        <w:rPr>
          <w:rFonts w:ascii="Times New Roman" w:eastAsia="SimSun" w:hAnsi="Times New Roman" w:cs="Times New Roman"/>
          <w:spacing w:val="10"/>
          <w:sz w:val="20"/>
          <w:szCs w:val="20"/>
          <w:lang w:val="sr-Cyrl-RS" w:eastAsia="zh-CN"/>
        </w:rPr>
        <w:t xml:space="preserve"> </w:t>
      </w:r>
      <w:r w:rsidRPr="0017652F">
        <w:rPr>
          <w:rFonts w:ascii="Times New Roman" w:eastAsia="SimSun" w:hAnsi="Times New Roman" w:cs="Times New Roman"/>
          <w:w w:val="99"/>
          <w:sz w:val="20"/>
          <w:szCs w:val="20"/>
          <w:u w:val="single"/>
          <w:lang w:val="sr-Cyrl-RS" w:eastAsia="zh-CN"/>
        </w:rPr>
        <w:t xml:space="preserve"> </w:t>
      </w:r>
      <w:r w:rsidRPr="0017652F">
        <w:rPr>
          <w:rFonts w:ascii="Times New Roman" w:eastAsia="SimSun" w:hAnsi="Times New Roman" w:cs="Times New Roman"/>
          <w:sz w:val="20"/>
          <w:szCs w:val="20"/>
          <w:u w:val="single"/>
          <w:lang w:val="sr-Cyrl-RS" w:eastAsia="zh-CN"/>
        </w:rPr>
        <w:tab/>
      </w:r>
      <w:r w:rsidRPr="0017652F">
        <w:rPr>
          <w:rFonts w:ascii="Times New Roman" w:eastAsia="SimSun" w:hAnsi="Times New Roman" w:cs="Times New Roman"/>
          <w:sz w:val="20"/>
          <w:szCs w:val="20"/>
          <w:lang w:val="sr-Cyrl-RS" w:eastAsia="zh-CN"/>
        </w:rPr>
        <w:t xml:space="preserve"> </w:t>
      </w:r>
      <w:r w:rsidRPr="0017652F">
        <w:rPr>
          <w:rFonts w:ascii="Times New Roman" w:eastAsia="SimSun" w:hAnsi="Times New Roman" w:cs="Times New Roman"/>
          <w:spacing w:val="-1"/>
          <w:sz w:val="20"/>
          <w:szCs w:val="20"/>
          <w:lang w:val="sr-Cyrl-RS" w:eastAsia="zh-CN"/>
        </w:rPr>
        <w:t>п</w:t>
      </w:r>
      <w:r w:rsidRPr="0017652F">
        <w:rPr>
          <w:rFonts w:ascii="Times New Roman" w:eastAsia="SimSun" w:hAnsi="Times New Roman" w:cs="Times New Roman"/>
          <w:spacing w:val="1"/>
          <w:sz w:val="20"/>
          <w:szCs w:val="20"/>
          <w:lang w:val="sr-Cyrl-RS" w:eastAsia="zh-CN"/>
        </w:rPr>
        <w:t>о</w:t>
      </w:r>
      <w:r w:rsidRPr="0017652F">
        <w:rPr>
          <w:rFonts w:ascii="Times New Roman" w:eastAsia="SimSun" w:hAnsi="Times New Roman" w:cs="Times New Roman"/>
          <w:spacing w:val="-1"/>
          <w:sz w:val="20"/>
          <w:szCs w:val="20"/>
          <w:lang w:val="sr-Cyrl-RS" w:eastAsia="zh-CN"/>
        </w:rPr>
        <w:t>т</w:t>
      </w:r>
      <w:r w:rsidRPr="0017652F">
        <w:rPr>
          <w:rFonts w:ascii="Times New Roman" w:eastAsia="SimSun" w:hAnsi="Times New Roman" w:cs="Times New Roman"/>
          <w:spacing w:val="1"/>
          <w:sz w:val="20"/>
          <w:szCs w:val="20"/>
          <w:lang w:val="sr-Cyrl-RS" w:eastAsia="zh-CN"/>
        </w:rPr>
        <w:t>р</w:t>
      </w:r>
      <w:r w:rsidRPr="0017652F">
        <w:rPr>
          <w:rFonts w:ascii="Times New Roman" w:eastAsia="SimSun" w:hAnsi="Times New Roman" w:cs="Times New Roman"/>
          <w:sz w:val="20"/>
          <w:szCs w:val="20"/>
          <w:lang w:val="sr-Cyrl-RS" w:eastAsia="zh-CN"/>
        </w:rPr>
        <w:t>еб</w:t>
      </w:r>
      <w:r w:rsidRPr="0017652F">
        <w:rPr>
          <w:rFonts w:ascii="Times New Roman" w:eastAsia="SimSun" w:hAnsi="Times New Roman" w:cs="Times New Roman"/>
          <w:spacing w:val="-2"/>
          <w:sz w:val="20"/>
          <w:szCs w:val="20"/>
          <w:lang w:val="sr-Cyrl-RS" w:eastAsia="zh-CN"/>
        </w:rPr>
        <w:t>н</w:t>
      </w:r>
      <w:r w:rsidRPr="0017652F">
        <w:rPr>
          <w:rFonts w:ascii="Times New Roman" w:eastAsia="SimSun" w:hAnsi="Times New Roman" w:cs="Times New Roman"/>
          <w:sz w:val="20"/>
          <w:szCs w:val="20"/>
          <w:lang w:val="sr-Cyrl-RS" w:eastAsia="zh-CN"/>
        </w:rPr>
        <w:t>е</w:t>
      </w:r>
      <w:r w:rsidRPr="0017652F">
        <w:rPr>
          <w:rFonts w:ascii="Times New Roman" w:eastAsia="SimSun" w:hAnsi="Times New Roman" w:cs="Times New Roman"/>
          <w:spacing w:val="-5"/>
          <w:sz w:val="20"/>
          <w:szCs w:val="20"/>
          <w:lang w:val="sr-Cyrl-RS" w:eastAsia="zh-CN"/>
        </w:rPr>
        <w:t xml:space="preserve"> </w:t>
      </w:r>
      <w:r w:rsidRPr="0017652F">
        <w:rPr>
          <w:rFonts w:ascii="Times New Roman" w:eastAsia="SimSun" w:hAnsi="Times New Roman" w:cs="Times New Roman"/>
          <w:spacing w:val="-1"/>
          <w:sz w:val="20"/>
          <w:szCs w:val="20"/>
          <w:lang w:val="sr-Cyrl-RS" w:eastAsia="zh-CN"/>
        </w:rPr>
        <w:t>п</w:t>
      </w:r>
      <w:r w:rsidRPr="0017652F">
        <w:rPr>
          <w:rFonts w:ascii="Times New Roman" w:eastAsia="SimSun" w:hAnsi="Times New Roman" w:cs="Times New Roman"/>
          <w:spacing w:val="1"/>
          <w:sz w:val="20"/>
          <w:szCs w:val="20"/>
          <w:lang w:val="sr-Cyrl-RS" w:eastAsia="zh-CN"/>
        </w:rPr>
        <w:t>р</w:t>
      </w:r>
      <w:r w:rsidRPr="0017652F">
        <w:rPr>
          <w:rFonts w:ascii="Times New Roman" w:eastAsia="SimSun" w:hAnsi="Times New Roman" w:cs="Times New Roman"/>
          <w:sz w:val="20"/>
          <w:szCs w:val="20"/>
          <w:lang w:val="sr-Cyrl-RS" w:eastAsia="zh-CN"/>
        </w:rPr>
        <w:t>ав</w:t>
      </w:r>
      <w:r w:rsidRPr="0017652F">
        <w:rPr>
          <w:rFonts w:ascii="Times New Roman" w:eastAsia="SimSun" w:hAnsi="Times New Roman" w:cs="Times New Roman"/>
          <w:spacing w:val="-1"/>
          <w:sz w:val="20"/>
          <w:szCs w:val="20"/>
          <w:lang w:val="sr-Cyrl-RS" w:eastAsia="zh-CN"/>
        </w:rPr>
        <w:t>н</w:t>
      </w:r>
      <w:r w:rsidRPr="0017652F">
        <w:rPr>
          <w:rFonts w:ascii="Times New Roman" w:eastAsia="SimSun" w:hAnsi="Times New Roman" w:cs="Times New Roman"/>
          <w:sz w:val="20"/>
          <w:szCs w:val="20"/>
          <w:lang w:val="sr-Cyrl-RS" w:eastAsia="zh-CN"/>
        </w:rPr>
        <w:t>е</w:t>
      </w:r>
      <w:r w:rsidRPr="0017652F">
        <w:rPr>
          <w:rFonts w:ascii="Times New Roman" w:eastAsia="SimSun" w:hAnsi="Times New Roman" w:cs="Times New Roman"/>
          <w:spacing w:val="-7"/>
          <w:sz w:val="20"/>
          <w:szCs w:val="20"/>
          <w:lang w:val="sr-Cyrl-RS" w:eastAsia="zh-CN"/>
        </w:rPr>
        <w:t xml:space="preserve"> </w:t>
      </w:r>
      <w:r w:rsidRPr="0017652F">
        <w:rPr>
          <w:rFonts w:ascii="Times New Roman" w:eastAsia="SimSun" w:hAnsi="Times New Roman" w:cs="Times New Roman"/>
          <w:spacing w:val="1"/>
          <w:sz w:val="20"/>
          <w:szCs w:val="20"/>
          <w:lang w:val="sr-Cyrl-RS" w:eastAsia="zh-CN"/>
        </w:rPr>
        <w:t>р</w:t>
      </w:r>
      <w:r w:rsidRPr="0017652F">
        <w:rPr>
          <w:rFonts w:ascii="Times New Roman" w:eastAsia="SimSun" w:hAnsi="Times New Roman" w:cs="Times New Roman"/>
          <w:sz w:val="20"/>
          <w:szCs w:val="20"/>
          <w:lang w:val="sr-Cyrl-RS" w:eastAsia="zh-CN"/>
        </w:rPr>
        <w:t>а</w:t>
      </w:r>
      <w:r w:rsidRPr="0017652F">
        <w:rPr>
          <w:rFonts w:ascii="Times New Roman" w:eastAsia="SimSun" w:hAnsi="Times New Roman" w:cs="Times New Roman"/>
          <w:spacing w:val="2"/>
          <w:sz w:val="20"/>
          <w:szCs w:val="20"/>
          <w:lang w:val="sr-Cyrl-RS" w:eastAsia="zh-CN"/>
        </w:rPr>
        <w:t>д</w:t>
      </w:r>
      <w:r w:rsidRPr="0017652F">
        <w:rPr>
          <w:rFonts w:ascii="Times New Roman" w:eastAsia="SimSun" w:hAnsi="Times New Roman" w:cs="Times New Roman"/>
          <w:sz w:val="20"/>
          <w:szCs w:val="20"/>
          <w:lang w:val="sr-Cyrl-RS" w:eastAsia="zh-CN"/>
        </w:rPr>
        <w:t>ње</w:t>
      </w:r>
      <w:r w:rsidRPr="0017652F">
        <w:rPr>
          <w:rFonts w:ascii="Times New Roman" w:eastAsia="SimSun" w:hAnsi="Times New Roman" w:cs="Times New Roman"/>
          <w:spacing w:val="-4"/>
          <w:sz w:val="20"/>
          <w:szCs w:val="20"/>
          <w:lang w:val="sr-Cyrl-RS" w:eastAsia="zh-CN"/>
        </w:rPr>
        <w:t xml:space="preserve"> </w:t>
      </w:r>
      <w:r w:rsidRPr="0017652F">
        <w:rPr>
          <w:rFonts w:ascii="Times New Roman" w:eastAsia="SimSun" w:hAnsi="Times New Roman" w:cs="Times New Roman"/>
          <w:sz w:val="20"/>
          <w:szCs w:val="20"/>
          <w:lang w:val="sr-Cyrl-RS" w:eastAsia="zh-CN"/>
        </w:rPr>
        <w:t>у</w:t>
      </w:r>
      <w:r w:rsidRPr="0017652F">
        <w:rPr>
          <w:rFonts w:ascii="Times New Roman" w:eastAsia="SimSun" w:hAnsi="Times New Roman" w:cs="Times New Roman"/>
          <w:spacing w:val="-10"/>
          <w:sz w:val="20"/>
          <w:szCs w:val="20"/>
          <w:lang w:val="sr-Cyrl-RS" w:eastAsia="zh-CN"/>
        </w:rPr>
        <w:t xml:space="preserve"> </w:t>
      </w:r>
      <w:r w:rsidRPr="0017652F">
        <w:rPr>
          <w:rFonts w:ascii="Times New Roman" w:eastAsia="SimSun" w:hAnsi="Times New Roman" w:cs="Times New Roman"/>
          <w:spacing w:val="-1"/>
          <w:sz w:val="20"/>
          <w:szCs w:val="20"/>
          <w:lang w:val="sr-Cyrl-RS" w:eastAsia="zh-CN"/>
        </w:rPr>
        <w:t>п</w:t>
      </w:r>
      <w:r w:rsidRPr="0017652F">
        <w:rPr>
          <w:rFonts w:ascii="Times New Roman" w:eastAsia="SimSun" w:hAnsi="Times New Roman" w:cs="Times New Roman"/>
          <w:spacing w:val="3"/>
          <w:sz w:val="20"/>
          <w:szCs w:val="20"/>
          <w:lang w:val="sr-Cyrl-RS" w:eastAsia="zh-CN"/>
        </w:rPr>
        <w:t>о</w:t>
      </w:r>
      <w:r w:rsidRPr="0017652F">
        <w:rPr>
          <w:rFonts w:ascii="Times New Roman" w:eastAsia="SimSun" w:hAnsi="Times New Roman" w:cs="Times New Roman"/>
          <w:sz w:val="20"/>
          <w:szCs w:val="20"/>
          <w:lang w:val="sr-Cyrl-RS" w:eastAsia="zh-CN"/>
        </w:rPr>
        <w:t>с</w:t>
      </w:r>
      <w:r w:rsidRPr="0017652F">
        <w:rPr>
          <w:rFonts w:ascii="Times New Roman" w:eastAsia="SimSun" w:hAnsi="Times New Roman" w:cs="Times New Roman"/>
          <w:spacing w:val="2"/>
          <w:sz w:val="20"/>
          <w:szCs w:val="20"/>
          <w:lang w:val="sr-Cyrl-RS" w:eastAsia="zh-CN"/>
        </w:rPr>
        <w:t>т</w:t>
      </w:r>
      <w:r w:rsidRPr="0017652F">
        <w:rPr>
          <w:rFonts w:ascii="Times New Roman" w:eastAsia="SimSun" w:hAnsi="Times New Roman" w:cs="Times New Roman"/>
          <w:spacing w:val="-2"/>
          <w:sz w:val="20"/>
          <w:szCs w:val="20"/>
          <w:lang w:val="sr-Cyrl-RS" w:eastAsia="zh-CN"/>
        </w:rPr>
        <w:t>у</w:t>
      </w:r>
      <w:r w:rsidRPr="0017652F">
        <w:rPr>
          <w:rFonts w:ascii="Times New Roman" w:eastAsia="SimSun" w:hAnsi="Times New Roman" w:cs="Times New Roman"/>
          <w:spacing w:val="-1"/>
          <w:sz w:val="20"/>
          <w:szCs w:val="20"/>
          <w:lang w:val="sr-Cyrl-RS" w:eastAsia="zh-CN"/>
        </w:rPr>
        <w:t>п</w:t>
      </w:r>
      <w:r w:rsidRPr="0017652F">
        <w:rPr>
          <w:rFonts w:ascii="Times New Roman" w:eastAsia="SimSun" w:hAnsi="Times New Roman" w:cs="Times New Roman"/>
          <w:spacing w:val="1"/>
          <w:sz w:val="20"/>
          <w:szCs w:val="20"/>
          <w:lang w:val="sr-Cyrl-RS" w:eastAsia="zh-CN"/>
        </w:rPr>
        <w:t>к</w:t>
      </w:r>
      <w:r w:rsidRPr="0017652F">
        <w:rPr>
          <w:rFonts w:ascii="Times New Roman" w:eastAsia="SimSun" w:hAnsi="Times New Roman" w:cs="Times New Roman"/>
          <w:sz w:val="20"/>
          <w:szCs w:val="20"/>
          <w:lang w:val="sr-Cyrl-RS" w:eastAsia="zh-CN"/>
        </w:rPr>
        <w:t>у</w:t>
      </w:r>
      <w:r w:rsidRPr="0017652F">
        <w:rPr>
          <w:rFonts w:ascii="Times New Roman" w:eastAsia="SimSun" w:hAnsi="Times New Roman" w:cs="Times New Roman"/>
          <w:spacing w:val="-8"/>
          <w:sz w:val="20"/>
          <w:szCs w:val="20"/>
          <w:lang w:val="sr-Cyrl-RS" w:eastAsia="zh-CN"/>
        </w:rPr>
        <w:t xml:space="preserve"> </w:t>
      </w:r>
      <w:r w:rsidRPr="0017652F">
        <w:rPr>
          <w:rFonts w:ascii="Times New Roman" w:eastAsia="SimSun" w:hAnsi="Times New Roman" w:cs="Times New Roman"/>
          <w:spacing w:val="-1"/>
          <w:sz w:val="20"/>
          <w:szCs w:val="20"/>
          <w:lang w:val="sr-Cyrl-RS" w:eastAsia="zh-CN"/>
        </w:rPr>
        <w:t>п</w:t>
      </w:r>
      <w:r w:rsidRPr="0017652F">
        <w:rPr>
          <w:rFonts w:ascii="Times New Roman" w:eastAsia="SimSun" w:hAnsi="Times New Roman" w:cs="Times New Roman"/>
          <w:spacing w:val="1"/>
          <w:sz w:val="20"/>
          <w:szCs w:val="20"/>
          <w:lang w:val="sr-Cyrl-RS" w:eastAsia="zh-CN"/>
        </w:rPr>
        <w:t>р</w:t>
      </w:r>
      <w:r w:rsidRPr="0017652F">
        <w:rPr>
          <w:rFonts w:ascii="Times New Roman" w:eastAsia="SimSun" w:hAnsi="Times New Roman" w:cs="Times New Roman"/>
          <w:sz w:val="20"/>
          <w:szCs w:val="20"/>
          <w:lang w:val="sr-Cyrl-RS" w:eastAsia="zh-CN"/>
        </w:rPr>
        <w:t>едме</w:t>
      </w:r>
      <w:r w:rsidRPr="0017652F">
        <w:rPr>
          <w:rFonts w:ascii="Times New Roman" w:eastAsia="SimSun" w:hAnsi="Times New Roman" w:cs="Times New Roman"/>
          <w:spacing w:val="2"/>
          <w:sz w:val="20"/>
          <w:szCs w:val="20"/>
          <w:lang w:val="sr-Cyrl-RS" w:eastAsia="zh-CN"/>
        </w:rPr>
        <w:t>т</w:t>
      </w:r>
      <w:r w:rsidRPr="0017652F">
        <w:rPr>
          <w:rFonts w:ascii="Times New Roman" w:eastAsia="SimSun" w:hAnsi="Times New Roman" w:cs="Times New Roman"/>
          <w:spacing w:val="-1"/>
          <w:sz w:val="20"/>
          <w:szCs w:val="20"/>
          <w:lang w:val="sr-Cyrl-RS" w:eastAsia="zh-CN"/>
        </w:rPr>
        <w:t>н</w:t>
      </w:r>
      <w:r w:rsidRPr="0017652F">
        <w:rPr>
          <w:rFonts w:ascii="Times New Roman" w:eastAsia="SimSun" w:hAnsi="Times New Roman" w:cs="Times New Roman"/>
          <w:sz w:val="20"/>
          <w:szCs w:val="20"/>
          <w:lang w:val="sr-Cyrl-RS" w:eastAsia="zh-CN"/>
        </w:rPr>
        <w:t>е</w:t>
      </w:r>
      <w:r w:rsidRPr="0017652F">
        <w:rPr>
          <w:rFonts w:ascii="Times New Roman" w:eastAsia="SimSun" w:hAnsi="Times New Roman" w:cs="Times New Roman"/>
          <w:spacing w:val="-7"/>
          <w:sz w:val="20"/>
          <w:szCs w:val="20"/>
          <w:lang w:val="sr-Cyrl-RS" w:eastAsia="zh-CN"/>
        </w:rPr>
        <w:t xml:space="preserve"> </w:t>
      </w:r>
      <w:r w:rsidRPr="0017652F">
        <w:rPr>
          <w:rFonts w:ascii="Times New Roman" w:eastAsia="SimSun" w:hAnsi="Times New Roman" w:cs="Times New Roman"/>
          <w:spacing w:val="2"/>
          <w:sz w:val="20"/>
          <w:szCs w:val="20"/>
          <w:lang w:val="sr-Cyrl-RS" w:eastAsia="zh-CN"/>
        </w:rPr>
        <w:t>ј</w:t>
      </w:r>
      <w:r w:rsidRPr="0017652F">
        <w:rPr>
          <w:rFonts w:ascii="Times New Roman" w:eastAsia="SimSun" w:hAnsi="Times New Roman" w:cs="Times New Roman"/>
          <w:sz w:val="20"/>
          <w:szCs w:val="20"/>
          <w:lang w:val="sr-Cyrl-RS" w:eastAsia="zh-CN"/>
        </w:rPr>
        <w:t>ав</w:t>
      </w:r>
      <w:r w:rsidRPr="0017652F">
        <w:rPr>
          <w:rFonts w:ascii="Times New Roman" w:eastAsia="SimSun" w:hAnsi="Times New Roman" w:cs="Times New Roman"/>
          <w:spacing w:val="3"/>
          <w:sz w:val="20"/>
          <w:szCs w:val="20"/>
          <w:lang w:val="sr-Cyrl-RS" w:eastAsia="zh-CN"/>
        </w:rPr>
        <w:t>н</w:t>
      </w:r>
      <w:r w:rsidRPr="0017652F">
        <w:rPr>
          <w:rFonts w:ascii="Times New Roman" w:eastAsia="SimSun" w:hAnsi="Times New Roman" w:cs="Times New Roman"/>
          <w:sz w:val="20"/>
          <w:szCs w:val="20"/>
          <w:lang w:val="sr-Cyrl-RS" w:eastAsia="zh-CN"/>
        </w:rPr>
        <w:t>е</w:t>
      </w:r>
      <w:r w:rsidRPr="0017652F">
        <w:rPr>
          <w:rFonts w:ascii="Times New Roman" w:eastAsia="SimSun" w:hAnsi="Times New Roman" w:cs="Times New Roman"/>
          <w:spacing w:val="-7"/>
          <w:sz w:val="20"/>
          <w:szCs w:val="20"/>
          <w:lang w:val="sr-Cyrl-RS" w:eastAsia="zh-CN"/>
        </w:rPr>
        <w:t xml:space="preserve"> </w:t>
      </w:r>
      <w:r w:rsidRPr="0017652F">
        <w:rPr>
          <w:rFonts w:ascii="Times New Roman" w:eastAsia="SimSun" w:hAnsi="Times New Roman" w:cs="Times New Roman"/>
          <w:spacing w:val="-1"/>
          <w:sz w:val="20"/>
          <w:szCs w:val="20"/>
          <w:lang w:val="sr-Cyrl-RS" w:eastAsia="zh-CN"/>
        </w:rPr>
        <w:t>н</w:t>
      </w:r>
      <w:r w:rsidRPr="0017652F">
        <w:rPr>
          <w:rFonts w:ascii="Times New Roman" w:eastAsia="SimSun" w:hAnsi="Times New Roman" w:cs="Times New Roman"/>
          <w:spacing w:val="2"/>
          <w:sz w:val="20"/>
          <w:szCs w:val="20"/>
          <w:lang w:val="sr-Cyrl-RS" w:eastAsia="zh-CN"/>
        </w:rPr>
        <w:t>а</w:t>
      </w:r>
      <w:r w:rsidRPr="0017652F">
        <w:rPr>
          <w:rFonts w:ascii="Times New Roman" w:eastAsia="SimSun" w:hAnsi="Times New Roman" w:cs="Times New Roman"/>
          <w:sz w:val="20"/>
          <w:szCs w:val="20"/>
          <w:lang w:val="sr-Cyrl-RS" w:eastAsia="zh-CN"/>
        </w:rPr>
        <w:t>б</w:t>
      </w:r>
      <w:r w:rsidRPr="0017652F">
        <w:rPr>
          <w:rFonts w:ascii="Times New Roman" w:eastAsia="SimSun" w:hAnsi="Times New Roman" w:cs="Times New Roman"/>
          <w:spacing w:val="2"/>
          <w:sz w:val="20"/>
          <w:szCs w:val="20"/>
          <w:lang w:val="sr-Cyrl-RS" w:eastAsia="zh-CN"/>
        </w:rPr>
        <w:t>а</w:t>
      </w:r>
      <w:r w:rsidRPr="0017652F">
        <w:rPr>
          <w:rFonts w:ascii="Times New Roman" w:eastAsia="SimSun" w:hAnsi="Times New Roman" w:cs="Times New Roman"/>
          <w:sz w:val="20"/>
          <w:szCs w:val="20"/>
          <w:lang w:val="sr-Cyrl-RS" w:eastAsia="zh-CN"/>
        </w:rPr>
        <w:t>в</w:t>
      </w:r>
      <w:r w:rsidRPr="0017652F">
        <w:rPr>
          <w:rFonts w:ascii="Times New Roman" w:eastAsia="SimSun" w:hAnsi="Times New Roman" w:cs="Times New Roman"/>
          <w:spacing w:val="-2"/>
          <w:sz w:val="20"/>
          <w:szCs w:val="20"/>
          <w:lang w:val="sr-Cyrl-RS" w:eastAsia="zh-CN"/>
        </w:rPr>
        <w:t>к</w:t>
      </w:r>
      <w:r w:rsidRPr="0017652F">
        <w:rPr>
          <w:rFonts w:ascii="Times New Roman" w:eastAsia="SimSun" w:hAnsi="Times New Roman" w:cs="Times New Roman"/>
          <w:sz w:val="20"/>
          <w:szCs w:val="20"/>
          <w:lang w:val="sr-Cyrl-RS" w:eastAsia="zh-CN"/>
        </w:rPr>
        <w:t>е.</w:t>
      </w:r>
    </w:p>
    <w:p w:rsidR="00B71A56" w:rsidRPr="0017652F" w:rsidRDefault="00B71A56" w:rsidP="00B71A56">
      <w:pPr>
        <w:widowControl w:val="0"/>
        <w:tabs>
          <w:tab w:val="left" w:pos="1023"/>
        </w:tabs>
        <w:kinsoku w:val="0"/>
        <w:overflowPunct w:val="0"/>
        <w:autoSpaceDE w:val="0"/>
        <w:autoSpaceDN w:val="0"/>
        <w:adjustRightInd w:val="0"/>
        <w:spacing w:after="0" w:line="229" w:lineRule="exact"/>
        <w:rPr>
          <w:rFonts w:ascii="Times New Roman" w:eastAsia="SimSun" w:hAnsi="Times New Roman" w:cs="Times New Roman"/>
          <w:sz w:val="20"/>
          <w:szCs w:val="20"/>
          <w:lang w:val="sr-Cyrl-RS" w:eastAsia="zh-CN"/>
        </w:rPr>
      </w:pPr>
      <w:r w:rsidRPr="0017652F">
        <w:rPr>
          <w:rFonts w:ascii="Times New Roman" w:eastAsia="SimSun" w:hAnsi="Times New Roman" w:cs="Times New Roman"/>
          <w:sz w:val="24"/>
          <w:szCs w:val="24"/>
          <w:lang w:val="sr-Cyrl-RS" w:eastAsia="zh-CN"/>
        </w:rPr>
        <w:br w:type="column"/>
      </w:r>
      <w:r w:rsidRPr="0017652F">
        <w:rPr>
          <w:rFonts w:ascii="Times New Roman" w:eastAsia="SimSun" w:hAnsi="Times New Roman" w:cs="Times New Roman"/>
          <w:sz w:val="20"/>
          <w:szCs w:val="20"/>
          <w:lang w:val="sr-Cyrl-RS" w:eastAsia="zh-CN"/>
        </w:rPr>
        <w:t xml:space="preserve">бр. </w:t>
      </w:r>
      <w:r w:rsidRPr="0017652F">
        <w:rPr>
          <w:rFonts w:ascii="Times New Roman" w:eastAsia="SimSun" w:hAnsi="Times New Roman" w:cs="Times New Roman"/>
          <w:spacing w:val="5"/>
          <w:sz w:val="20"/>
          <w:szCs w:val="20"/>
          <w:lang w:val="sr-Cyrl-RS" w:eastAsia="zh-CN"/>
        </w:rPr>
        <w:t xml:space="preserve"> </w:t>
      </w:r>
      <w:r w:rsidRPr="0017652F">
        <w:rPr>
          <w:rFonts w:ascii="Times New Roman" w:eastAsia="SimSun" w:hAnsi="Times New Roman" w:cs="Times New Roman"/>
          <w:w w:val="99"/>
          <w:sz w:val="20"/>
          <w:szCs w:val="20"/>
          <w:u w:val="single"/>
          <w:lang w:val="sr-Cyrl-RS" w:eastAsia="zh-CN"/>
        </w:rPr>
        <w:t xml:space="preserve"> </w:t>
      </w:r>
      <w:r w:rsidRPr="0017652F">
        <w:rPr>
          <w:rFonts w:ascii="Times New Roman" w:eastAsia="SimSun" w:hAnsi="Times New Roman" w:cs="Times New Roman"/>
          <w:sz w:val="20"/>
          <w:szCs w:val="20"/>
          <w:u w:val="single"/>
          <w:lang w:val="sr-Cyrl-RS" w:eastAsia="zh-CN"/>
        </w:rPr>
        <w:tab/>
      </w:r>
    </w:p>
    <w:p w:rsidR="00B71A56" w:rsidRPr="0017652F" w:rsidRDefault="00B71A56" w:rsidP="00B71A56">
      <w:pPr>
        <w:widowControl w:val="0"/>
        <w:kinsoku w:val="0"/>
        <w:overflowPunct w:val="0"/>
        <w:autoSpaceDE w:val="0"/>
        <w:autoSpaceDN w:val="0"/>
        <w:adjustRightInd w:val="0"/>
        <w:spacing w:after="0" w:line="229" w:lineRule="exact"/>
        <w:rPr>
          <w:rFonts w:ascii="Times New Roman" w:eastAsia="SimSun" w:hAnsi="Times New Roman" w:cs="Times New Roman"/>
          <w:sz w:val="20"/>
          <w:szCs w:val="20"/>
          <w:lang w:val="sr-Cyrl-RS" w:eastAsia="zh-CN"/>
        </w:rPr>
      </w:pPr>
      <w:r w:rsidRPr="0017652F">
        <w:rPr>
          <w:rFonts w:ascii="Times New Roman" w:eastAsia="SimSun" w:hAnsi="Times New Roman" w:cs="Times New Roman"/>
          <w:sz w:val="24"/>
          <w:szCs w:val="24"/>
          <w:lang w:val="sr-Cyrl-RS" w:eastAsia="zh-CN"/>
        </w:rPr>
        <w:br w:type="column"/>
      </w:r>
      <w:r w:rsidRPr="0017652F">
        <w:rPr>
          <w:rFonts w:ascii="Times New Roman" w:eastAsia="SimSun" w:hAnsi="Times New Roman" w:cs="Times New Roman"/>
          <w:spacing w:val="-1"/>
          <w:sz w:val="20"/>
          <w:szCs w:val="20"/>
          <w:lang w:val="sr-Cyrl-RS" w:eastAsia="zh-CN"/>
        </w:rPr>
        <w:t>к</w:t>
      </w:r>
      <w:r w:rsidRPr="0017652F">
        <w:rPr>
          <w:rFonts w:ascii="Times New Roman" w:eastAsia="SimSun" w:hAnsi="Times New Roman" w:cs="Times New Roman"/>
          <w:spacing w:val="1"/>
          <w:sz w:val="20"/>
          <w:szCs w:val="20"/>
          <w:lang w:val="sr-Cyrl-RS" w:eastAsia="zh-CN"/>
        </w:rPr>
        <w:t>о</w:t>
      </w:r>
      <w:r w:rsidRPr="0017652F">
        <w:rPr>
          <w:rFonts w:ascii="Times New Roman" w:eastAsia="SimSun" w:hAnsi="Times New Roman" w:cs="Times New Roman"/>
          <w:spacing w:val="2"/>
          <w:sz w:val="20"/>
          <w:szCs w:val="20"/>
          <w:lang w:val="sr-Cyrl-RS" w:eastAsia="zh-CN"/>
        </w:rPr>
        <w:t>ј</w:t>
      </w:r>
      <w:r w:rsidRPr="0017652F">
        <w:rPr>
          <w:rFonts w:ascii="Times New Roman" w:eastAsia="SimSun" w:hAnsi="Times New Roman" w:cs="Times New Roman"/>
          <w:sz w:val="20"/>
          <w:szCs w:val="20"/>
          <w:lang w:val="sr-Cyrl-RS" w:eastAsia="zh-CN"/>
        </w:rPr>
        <w:t>и</w:t>
      </w:r>
      <w:r w:rsidRPr="0017652F">
        <w:rPr>
          <w:rFonts w:ascii="Times New Roman" w:eastAsia="SimSun" w:hAnsi="Times New Roman" w:cs="Times New Roman"/>
          <w:spacing w:val="48"/>
          <w:sz w:val="20"/>
          <w:szCs w:val="20"/>
          <w:lang w:val="sr-Cyrl-RS" w:eastAsia="zh-CN"/>
        </w:rPr>
        <w:t xml:space="preserve"> </w:t>
      </w:r>
      <w:r w:rsidRPr="0017652F">
        <w:rPr>
          <w:rFonts w:ascii="Times New Roman" w:eastAsia="SimSun" w:hAnsi="Times New Roman" w:cs="Times New Roman"/>
          <w:spacing w:val="2"/>
          <w:sz w:val="20"/>
          <w:szCs w:val="20"/>
          <w:lang w:val="sr-Cyrl-RS" w:eastAsia="zh-CN"/>
        </w:rPr>
        <w:t>ј</w:t>
      </w:r>
      <w:r w:rsidRPr="0017652F">
        <w:rPr>
          <w:rFonts w:ascii="Times New Roman" w:eastAsia="SimSun" w:hAnsi="Times New Roman" w:cs="Times New Roman"/>
          <w:sz w:val="20"/>
          <w:szCs w:val="20"/>
          <w:lang w:val="sr-Cyrl-RS" w:eastAsia="zh-CN"/>
        </w:rPr>
        <w:t xml:space="preserve">е  </w:t>
      </w:r>
      <w:r w:rsidRPr="0017652F">
        <w:rPr>
          <w:rFonts w:ascii="Times New Roman" w:eastAsia="SimSun" w:hAnsi="Times New Roman" w:cs="Times New Roman"/>
          <w:spacing w:val="-2"/>
          <w:sz w:val="20"/>
          <w:szCs w:val="20"/>
          <w:lang w:val="sr-Cyrl-RS" w:eastAsia="zh-CN"/>
        </w:rPr>
        <w:t>о</w:t>
      </w:r>
      <w:r w:rsidRPr="0017652F">
        <w:rPr>
          <w:rFonts w:ascii="Times New Roman" w:eastAsia="SimSun" w:hAnsi="Times New Roman" w:cs="Times New Roman"/>
          <w:sz w:val="20"/>
          <w:szCs w:val="20"/>
          <w:lang w:val="sr-Cyrl-RS" w:eastAsia="zh-CN"/>
        </w:rPr>
        <w:t>в</w:t>
      </w:r>
      <w:r w:rsidRPr="0017652F">
        <w:rPr>
          <w:rFonts w:ascii="Times New Roman" w:eastAsia="SimSun" w:hAnsi="Times New Roman" w:cs="Times New Roman"/>
          <w:spacing w:val="-2"/>
          <w:sz w:val="20"/>
          <w:szCs w:val="20"/>
          <w:lang w:val="sr-Cyrl-RS" w:eastAsia="zh-CN"/>
        </w:rPr>
        <w:t>л</w:t>
      </w:r>
      <w:r w:rsidRPr="0017652F">
        <w:rPr>
          <w:rFonts w:ascii="Times New Roman" w:eastAsia="SimSun" w:hAnsi="Times New Roman" w:cs="Times New Roman"/>
          <w:sz w:val="20"/>
          <w:szCs w:val="20"/>
          <w:lang w:val="sr-Cyrl-RS" w:eastAsia="zh-CN"/>
        </w:rPr>
        <w:t>а</w:t>
      </w:r>
      <w:r w:rsidRPr="0017652F">
        <w:rPr>
          <w:rFonts w:ascii="Times New Roman" w:eastAsia="SimSun" w:hAnsi="Times New Roman" w:cs="Times New Roman"/>
          <w:spacing w:val="2"/>
          <w:sz w:val="20"/>
          <w:szCs w:val="20"/>
          <w:lang w:val="sr-Cyrl-RS" w:eastAsia="zh-CN"/>
        </w:rPr>
        <w:t>ш</w:t>
      </w:r>
      <w:r w:rsidRPr="0017652F">
        <w:rPr>
          <w:rFonts w:ascii="Times New Roman" w:eastAsia="SimSun" w:hAnsi="Times New Roman" w:cs="Times New Roman"/>
          <w:spacing w:val="-2"/>
          <w:sz w:val="20"/>
          <w:szCs w:val="20"/>
          <w:lang w:val="sr-Cyrl-RS" w:eastAsia="zh-CN"/>
        </w:rPr>
        <w:t>ћ</w:t>
      </w:r>
      <w:r w:rsidRPr="0017652F">
        <w:rPr>
          <w:rFonts w:ascii="Times New Roman" w:eastAsia="SimSun" w:hAnsi="Times New Roman" w:cs="Times New Roman"/>
          <w:sz w:val="20"/>
          <w:szCs w:val="20"/>
          <w:lang w:val="sr-Cyrl-RS" w:eastAsia="zh-CN"/>
        </w:rPr>
        <w:t xml:space="preserve">ен </w:t>
      </w:r>
      <w:r w:rsidRPr="0017652F">
        <w:rPr>
          <w:rFonts w:ascii="Times New Roman" w:eastAsia="SimSun" w:hAnsi="Times New Roman" w:cs="Times New Roman"/>
          <w:spacing w:val="2"/>
          <w:sz w:val="20"/>
          <w:szCs w:val="20"/>
          <w:lang w:val="sr-Cyrl-RS" w:eastAsia="zh-CN"/>
        </w:rPr>
        <w:t xml:space="preserve"> </w:t>
      </w:r>
      <w:r w:rsidRPr="0017652F">
        <w:rPr>
          <w:rFonts w:ascii="Times New Roman" w:eastAsia="SimSun" w:hAnsi="Times New Roman" w:cs="Times New Roman"/>
          <w:sz w:val="20"/>
          <w:szCs w:val="20"/>
          <w:lang w:val="sr-Cyrl-RS" w:eastAsia="zh-CN"/>
        </w:rPr>
        <w:t xml:space="preserve">да </w:t>
      </w:r>
      <w:r w:rsidRPr="0017652F">
        <w:rPr>
          <w:rFonts w:ascii="Times New Roman" w:eastAsia="SimSun" w:hAnsi="Times New Roman" w:cs="Times New Roman"/>
          <w:spacing w:val="2"/>
          <w:sz w:val="20"/>
          <w:szCs w:val="20"/>
          <w:lang w:val="sr-Cyrl-RS" w:eastAsia="zh-CN"/>
        </w:rPr>
        <w:t xml:space="preserve"> </w:t>
      </w:r>
      <w:r w:rsidRPr="0017652F">
        <w:rPr>
          <w:rFonts w:ascii="Times New Roman" w:eastAsia="SimSun" w:hAnsi="Times New Roman" w:cs="Times New Roman"/>
          <w:spacing w:val="-1"/>
          <w:sz w:val="20"/>
          <w:szCs w:val="20"/>
          <w:lang w:val="sr-Cyrl-RS" w:eastAsia="zh-CN"/>
        </w:rPr>
        <w:t>п</w:t>
      </w:r>
      <w:r w:rsidRPr="0017652F">
        <w:rPr>
          <w:rFonts w:ascii="Times New Roman" w:eastAsia="SimSun" w:hAnsi="Times New Roman" w:cs="Times New Roman"/>
          <w:spacing w:val="1"/>
          <w:sz w:val="20"/>
          <w:szCs w:val="20"/>
          <w:lang w:val="sr-Cyrl-RS" w:eastAsia="zh-CN"/>
        </w:rPr>
        <w:t>р</w:t>
      </w:r>
      <w:r w:rsidRPr="0017652F">
        <w:rPr>
          <w:rFonts w:ascii="Times New Roman" w:eastAsia="SimSun" w:hAnsi="Times New Roman" w:cs="Times New Roman"/>
          <w:spacing w:val="2"/>
          <w:sz w:val="20"/>
          <w:szCs w:val="20"/>
          <w:lang w:val="sr-Cyrl-RS" w:eastAsia="zh-CN"/>
        </w:rPr>
        <w:t>е</w:t>
      </w:r>
      <w:r w:rsidRPr="0017652F">
        <w:rPr>
          <w:rFonts w:ascii="Times New Roman" w:eastAsia="SimSun" w:hAnsi="Times New Roman" w:cs="Times New Roman"/>
          <w:spacing w:val="1"/>
          <w:sz w:val="20"/>
          <w:szCs w:val="20"/>
          <w:lang w:val="sr-Cyrl-RS" w:eastAsia="zh-CN"/>
        </w:rPr>
        <w:t>д</w:t>
      </w:r>
      <w:r w:rsidRPr="0017652F">
        <w:rPr>
          <w:rFonts w:ascii="Times New Roman" w:eastAsia="SimSun" w:hAnsi="Times New Roman" w:cs="Times New Roman"/>
          <w:spacing w:val="-5"/>
          <w:sz w:val="20"/>
          <w:szCs w:val="20"/>
          <w:lang w:val="sr-Cyrl-RS" w:eastAsia="zh-CN"/>
        </w:rPr>
        <w:t>у</w:t>
      </w:r>
      <w:r w:rsidRPr="0017652F">
        <w:rPr>
          <w:rFonts w:ascii="Times New Roman" w:eastAsia="SimSun" w:hAnsi="Times New Roman" w:cs="Times New Roman"/>
          <w:spacing w:val="2"/>
          <w:sz w:val="20"/>
          <w:szCs w:val="20"/>
          <w:lang w:val="sr-Cyrl-RS" w:eastAsia="zh-CN"/>
        </w:rPr>
        <w:t>з</w:t>
      </w:r>
      <w:r w:rsidRPr="0017652F">
        <w:rPr>
          <w:rFonts w:ascii="Times New Roman" w:eastAsia="SimSun" w:hAnsi="Times New Roman" w:cs="Times New Roman"/>
          <w:spacing w:val="-1"/>
          <w:sz w:val="20"/>
          <w:szCs w:val="20"/>
          <w:lang w:val="sr-Cyrl-RS" w:eastAsia="zh-CN"/>
        </w:rPr>
        <w:t>и</w:t>
      </w:r>
      <w:r w:rsidRPr="0017652F">
        <w:rPr>
          <w:rFonts w:ascii="Times New Roman" w:eastAsia="SimSun" w:hAnsi="Times New Roman" w:cs="Times New Roman"/>
          <w:spacing w:val="1"/>
          <w:sz w:val="20"/>
          <w:szCs w:val="20"/>
          <w:lang w:val="sr-Cyrl-RS" w:eastAsia="zh-CN"/>
        </w:rPr>
        <w:t>м</w:t>
      </w:r>
      <w:r w:rsidRPr="0017652F">
        <w:rPr>
          <w:rFonts w:ascii="Times New Roman" w:eastAsia="SimSun" w:hAnsi="Times New Roman" w:cs="Times New Roman"/>
          <w:sz w:val="20"/>
          <w:szCs w:val="20"/>
          <w:lang w:val="sr-Cyrl-RS" w:eastAsia="zh-CN"/>
        </w:rPr>
        <w:t xml:space="preserve">а </w:t>
      </w:r>
      <w:r w:rsidRPr="0017652F">
        <w:rPr>
          <w:rFonts w:ascii="Times New Roman" w:eastAsia="SimSun" w:hAnsi="Times New Roman" w:cs="Times New Roman"/>
          <w:spacing w:val="3"/>
          <w:sz w:val="20"/>
          <w:szCs w:val="20"/>
          <w:lang w:val="sr-Cyrl-RS" w:eastAsia="zh-CN"/>
        </w:rPr>
        <w:t xml:space="preserve"> </w:t>
      </w:r>
      <w:r w:rsidRPr="0017652F">
        <w:rPr>
          <w:rFonts w:ascii="Times New Roman" w:eastAsia="SimSun" w:hAnsi="Times New Roman" w:cs="Times New Roman"/>
          <w:sz w:val="20"/>
          <w:szCs w:val="20"/>
          <w:lang w:val="sr-Cyrl-RS" w:eastAsia="zh-CN"/>
        </w:rPr>
        <w:t>све</w:t>
      </w:r>
    </w:p>
    <w:p w:rsidR="00B71A56" w:rsidRPr="0017652F" w:rsidRDefault="00B71A56" w:rsidP="00B71A56">
      <w:pPr>
        <w:widowControl w:val="0"/>
        <w:kinsoku w:val="0"/>
        <w:overflowPunct w:val="0"/>
        <w:autoSpaceDE w:val="0"/>
        <w:autoSpaceDN w:val="0"/>
        <w:adjustRightInd w:val="0"/>
        <w:spacing w:after="0" w:line="229" w:lineRule="exact"/>
        <w:rPr>
          <w:rFonts w:ascii="Times New Roman" w:eastAsia="SimSun" w:hAnsi="Times New Roman" w:cs="Times New Roman"/>
          <w:sz w:val="20"/>
          <w:szCs w:val="20"/>
          <w:lang w:val="sr-Cyrl-RS" w:eastAsia="zh-CN"/>
        </w:rPr>
        <w:sectPr w:rsidR="00B71A56" w:rsidRPr="0017652F">
          <w:type w:val="continuous"/>
          <w:pgSz w:w="11907" w:h="16840"/>
          <w:pgMar w:top="1080" w:right="840" w:bottom="860" w:left="1020" w:header="708" w:footer="708" w:gutter="0"/>
          <w:cols w:num="3" w:space="708" w:equalWidth="0">
            <w:col w:w="5342" w:space="40"/>
            <w:col w:w="1024" w:space="40"/>
            <w:col w:w="3601"/>
          </w:cols>
          <w:noEndnote/>
        </w:sectPr>
      </w:pPr>
    </w:p>
    <w:p w:rsidR="00B71A56" w:rsidRPr="0017652F" w:rsidRDefault="00B71A56" w:rsidP="00B71A56">
      <w:pPr>
        <w:widowControl w:val="0"/>
        <w:kinsoku w:val="0"/>
        <w:overflowPunct w:val="0"/>
        <w:autoSpaceDE w:val="0"/>
        <w:autoSpaceDN w:val="0"/>
        <w:adjustRightInd w:val="0"/>
        <w:spacing w:after="0" w:line="228" w:lineRule="exact"/>
        <w:rPr>
          <w:rFonts w:ascii="Times New Roman" w:eastAsia="SimSun" w:hAnsi="Times New Roman" w:cs="Times New Roman"/>
          <w:sz w:val="20"/>
          <w:szCs w:val="20"/>
          <w:lang w:val="sr-Cyrl-RS" w:eastAsia="zh-CN"/>
        </w:rPr>
      </w:pPr>
      <w:r w:rsidRPr="0017652F">
        <w:rPr>
          <w:rFonts w:ascii="Times New Roman" w:eastAsia="SimSun" w:hAnsi="Times New Roman" w:cs="Times New Roman"/>
          <w:sz w:val="20"/>
          <w:szCs w:val="20"/>
          <w:lang w:val="sr-Cyrl-RS" w:eastAsia="zh-CN"/>
        </w:rPr>
        <w:t>Ч</w:t>
      </w:r>
      <w:r w:rsidRPr="0017652F">
        <w:rPr>
          <w:rFonts w:ascii="Times New Roman" w:eastAsia="SimSun" w:hAnsi="Times New Roman" w:cs="Times New Roman"/>
          <w:spacing w:val="-1"/>
          <w:sz w:val="20"/>
          <w:szCs w:val="20"/>
          <w:lang w:val="sr-Cyrl-RS" w:eastAsia="zh-CN"/>
        </w:rPr>
        <w:t>л</w:t>
      </w:r>
      <w:r w:rsidRPr="0017652F">
        <w:rPr>
          <w:rFonts w:ascii="Times New Roman" w:eastAsia="SimSun" w:hAnsi="Times New Roman" w:cs="Times New Roman"/>
          <w:sz w:val="20"/>
          <w:szCs w:val="20"/>
          <w:lang w:val="sr-Cyrl-RS" w:eastAsia="zh-CN"/>
        </w:rPr>
        <w:t>а</w:t>
      </w:r>
      <w:r w:rsidRPr="0017652F">
        <w:rPr>
          <w:rFonts w:ascii="Times New Roman" w:eastAsia="SimSun" w:hAnsi="Times New Roman" w:cs="Times New Roman"/>
          <w:spacing w:val="-1"/>
          <w:sz w:val="20"/>
          <w:szCs w:val="20"/>
          <w:lang w:val="sr-Cyrl-RS" w:eastAsia="zh-CN"/>
        </w:rPr>
        <w:t>н</w:t>
      </w:r>
      <w:r w:rsidRPr="0017652F">
        <w:rPr>
          <w:rFonts w:ascii="Times New Roman" w:eastAsia="SimSun" w:hAnsi="Times New Roman" w:cs="Times New Roman"/>
          <w:spacing w:val="1"/>
          <w:sz w:val="20"/>
          <w:szCs w:val="20"/>
          <w:lang w:val="sr-Cyrl-RS" w:eastAsia="zh-CN"/>
        </w:rPr>
        <w:t>ов</w:t>
      </w:r>
      <w:r w:rsidRPr="0017652F">
        <w:rPr>
          <w:rFonts w:ascii="Times New Roman" w:eastAsia="SimSun" w:hAnsi="Times New Roman" w:cs="Times New Roman"/>
          <w:sz w:val="20"/>
          <w:szCs w:val="20"/>
          <w:lang w:val="sr-Cyrl-RS" w:eastAsia="zh-CN"/>
        </w:rPr>
        <w:t>и</w:t>
      </w:r>
      <w:r w:rsidRPr="0017652F">
        <w:rPr>
          <w:rFonts w:ascii="Times New Roman" w:eastAsia="SimSun" w:hAnsi="Times New Roman" w:cs="Times New Roman"/>
          <w:spacing w:val="16"/>
          <w:sz w:val="20"/>
          <w:szCs w:val="20"/>
          <w:lang w:val="sr-Cyrl-RS" w:eastAsia="zh-CN"/>
        </w:rPr>
        <w:t xml:space="preserve"> </w:t>
      </w:r>
      <w:r w:rsidRPr="0017652F">
        <w:rPr>
          <w:rFonts w:ascii="Times New Roman" w:eastAsia="SimSun" w:hAnsi="Times New Roman" w:cs="Times New Roman"/>
          <w:spacing w:val="-1"/>
          <w:sz w:val="20"/>
          <w:szCs w:val="20"/>
          <w:lang w:val="sr-Cyrl-RS" w:eastAsia="zh-CN"/>
        </w:rPr>
        <w:t>к</w:t>
      </w:r>
      <w:r w:rsidRPr="0017652F">
        <w:rPr>
          <w:rFonts w:ascii="Times New Roman" w:eastAsia="SimSun" w:hAnsi="Times New Roman" w:cs="Times New Roman"/>
          <w:spacing w:val="1"/>
          <w:sz w:val="20"/>
          <w:szCs w:val="20"/>
          <w:lang w:val="sr-Cyrl-RS" w:eastAsia="zh-CN"/>
        </w:rPr>
        <w:t>о</w:t>
      </w:r>
      <w:r w:rsidRPr="0017652F">
        <w:rPr>
          <w:rFonts w:ascii="Times New Roman" w:eastAsia="SimSun" w:hAnsi="Times New Roman" w:cs="Times New Roman"/>
          <w:spacing w:val="-1"/>
          <w:sz w:val="20"/>
          <w:szCs w:val="20"/>
          <w:lang w:val="sr-Cyrl-RS" w:eastAsia="zh-CN"/>
        </w:rPr>
        <w:t>н</w:t>
      </w:r>
      <w:r w:rsidRPr="0017652F">
        <w:rPr>
          <w:rFonts w:ascii="Times New Roman" w:eastAsia="SimSun" w:hAnsi="Times New Roman" w:cs="Times New Roman"/>
          <w:sz w:val="20"/>
          <w:szCs w:val="20"/>
          <w:lang w:val="sr-Cyrl-RS" w:eastAsia="zh-CN"/>
        </w:rPr>
        <w:t>з</w:t>
      </w:r>
      <w:r w:rsidRPr="0017652F">
        <w:rPr>
          <w:rFonts w:ascii="Times New Roman" w:eastAsia="SimSun" w:hAnsi="Times New Roman" w:cs="Times New Roman"/>
          <w:spacing w:val="1"/>
          <w:sz w:val="20"/>
          <w:szCs w:val="20"/>
          <w:lang w:val="sr-Cyrl-RS" w:eastAsia="zh-CN"/>
        </w:rPr>
        <w:t>орц</w:t>
      </w:r>
      <w:r w:rsidRPr="0017652F">
        <w:rPr>
          <w:rFonts w:ascii="Times New Roman" w:eastAsia="SimSun" w:hAnsi="Times New Roman" w:cs="Times New Roman"/>
          <w:spacing w:val="-1"/>
          <w:sz w:val="20"/>
          <w:szCs w:val="20"/>
          <w:lang w:val="sr-Cyrl-RS" w:eastAsia="zh-CN"/>
        </w:rPr>
        <w:t>и</w:t>
      </w:r>
      <w:r w:rsidRPr="0017652F">
        <w:rPr>
          <w:rFonts w:ascii="Times New Roman" w:eastAsia="SimSun" w:hAnsi="Times New Roman" w:cs="Times New Roman"/>
          <w:spacing w:val="4"/>
          <w:sz w:val="20"/>
          <w:szCs w:val="20"/>
          <w:lang w:val="sr-Cyrl-RS" w:eastAsia="zh-CN"/>
        </w:rPr>
        <w:t>ј</w:t>
      </w:r>
      <w:r w:rsidRPr="0017652F">
        <w:rPr>
          <w:rFonts w:ascii="Times New Roman" w:eastAsia="SimSun" w:hAnsi="Times New Roman" w:cs="Times New Roman"/>
          <w:spacing w:val="-5"/>
          <w:sz w:val="20"/>
          <w:szCs w:val="20"/>
          <w:lang w:val="sr-Cyrl-RS" w:eastAsia="zh-CN"/>
        </w:rPr>
        <w:t>у</w:t>
      </w:r>
      <w:r w:rsidRPr="0017652F">
        <w:rPr>
          <w:rFonts w:ascii="Times New Roman" w:eastAsia="SimSun" w:hAnsi="Times New Roman" w:cs="Times New Roman"/>
          <w:spacing w:val="1"/>
          <w:sz w:val="20"/>
          <w:szCs w:val="20"/>
          <w:lang w:val="sr-Cyrl-RS" w:eastAsia="zh-CN"/>
        </w:rPr>
        <w:t>м</w:t>
      </w:r>
      <w:r w:rsidRPr="0017652F">
        <w:rPr>
          <w:rFonts w:ascii="Times New Roman" w:eastAsia="SimSun" w:hAnsi="Times New Roman" w:cs="Times New Roman"/>
          <w:sz w:val="20"/>
          <w:szCs w:val="20"/>
          <w:lang w:val="sr-Cyrl-RS" w:eastAsia="zh-CN"/>
        </w:rPr>
        <w:t>а</w:t>
      </w:r>
      <w:r w:rsidRPr="0017652F">
        <w:rPr>
          <w:rFonts w:ascii="Times New Roman" w:eastAsia="SimSun" w:hAnsi="Times New Roman" w:cs="Times New Roman"/>
          <w:spacing w:val="17"/>
          <w:sz w:val="20"/>
          <w:szCs w:val="20"/>
          <w:lang w:val="sr-Cyrl-RS" w:eastAsia="zh-CN"/>
        </w:rPr>
        <w:t xml:space="preserve"> </w:t>
      </w:r>
      <w:r w:rsidRPr="0017652F">
        <w:rPr>
          <w:rFonts w:ascii="Times New Roman" w:eastAsia="SimSun" w:hAnsi="Times New Roman" w:cs="Times New Roman"/>
          <w:sz w:val="20"/>
          <w:szCs w:val="20"/>
          <w:lang w:val="sr-Cyrl-RS" w:eastAsia="zh-CN"/>
        </w:rPr>
        <w:t>(г</w:t>
      </w:r>
      <w:r w:rsidRPr="0017652F">
        <w:rPr>
          <w:rFonts w:ascii="Times New Roman" w:eastAsia="SimSun" w:hAnsi="Times New Roman" w:cs="Times New Roman"/>
          <w:spacing w:val="1"/>
          <w:sz w:val="20"/>
          <w:szCs w:val="20"/>
          <w:lang w:val="sr-Cyrl-RS" w:eastAsia="zh-CN"/>
        </w:rPr>
        <w:t>р</w:t>
      </w:r>
      <w:r w:rsidRPr="0017652F">
        <w:rPr>
          <w:rFonts w:ascii="Times New Roman" w:eastAsia="SimSun" w:hAnsi="Times New Roman" w:cs="Times New Roman"/>
          <w:spacing w:val="-2"/>
          <w:sz w:val="20"/>
          <w:szCs w:val="20"/>
          <w:lang w:val="sr-Cyrl-RS" w:eastAsia="zh-CN"/>
        </w:rPr>
        <w:t>у</w:t>
      </w:r>
      <w:r w:rsidRPr="0017652F">
        <w:rPr>
          <w:rFonts w:ascii="Times New Roman" w:eastAsia="SimSun" w:hAnsi="Times New Roman" w:cs="Times New Roman"/>
          <w:spacing w:val="-1"/>
          <w:sz w:val="20"/>
          <w:szCs w:val="20"/>
          <w:lang w:val="sr-Cyrl-RS" w:eastAsia="zh-CN"/>
        </w:rPr>
        <w:t>п</w:t>
      </w:r>
      <w:r w:rsidRPr="0017652F">
        <w:rPr>
          <w:rFonts w:ascii="Times New Roman" w:eastAsia="SimSun" w:hAnsi="Times New Roman" w:cs="Times New Roman"/>
          <w:sz w:val="20"/>
          <w:szCs w:val="20"/>
          <w:lang w:val="sr-Cyrl-RS" w:eastAsia="zh-CN"/>
        </w:rPr>
        <w:t>е</w:t>
      </w:r>
      <w:r w:rsidRPr="0017652F">
        <w:rPr>
          <w:rFonts w:ascii="Times New Roman" w:eastAsia="SimSun" w:hAnsi="Times New Roman" w:cs="Times New Roman"/>
          <w:spacing w:val="16"/>
          <w:sz w:val="20"/>
          <w:szCs w:val="20"/>
          <w:lang w:val="sr-Cyrl-RS" w:eastAsia="zh-CN"/>
        </w:rPr>
        <w:t xml:space="preserve"> </w:t>
      </w:r>
      <w:r w:rsidRPr="0017652F">
        <w:rPr>
          <w:rFonts w:ascii="Times New Roman" w:eastAsia="SimSun" w:hAnsi="Times New Roman" w:cs="Times New Roman"/>
          <w:spacing w:val="-1"/>
          <w:sz w:val="20"/>
          <w:szCs w:val="20"/>
          <w:lang w:val="sr-Cyrl-RS" w:eastAsia="zh-CN"/>
        </w:rPr>
        <w:t>Понуђ</w:t>
      </w:r>
      <w:r w:rsidRPr="0017652F">
        <w:rPr>
          <w:rFonts w:ascii="Times New Roman" w:eastAsia="SimSun" w:hAnsi="Times New Roman" w:cs="Times New Roman"/>
          <w:sz w:val="20"/>
          <w:szCs w:val="20"/>
          <w:lang w:val="sr-Cyrl-RS" w:eastAsia="zh-CN"/>
        </w:rPr>
        <w:t>ача)</w:t>
      </w:r>
      <w:r w:rsidRPr="0017652F">
        <w:rPr>
          <w:rFonts w:ascii="Times New Roman" w:eastAsia="SimSun" w:hAnsi="Times New Roman" w:cs="Times New Roman"/>
          <w:spacing w:val="18"/>
          <w:sz w:val="20"/>
          <w:szCs w:val="20"/>
          <w:lang w:val="sr-Cyrl-RS" w:eastAsia="zh-CN"/>
        </w:rPr>
        <w:t xml:space="preserve"> </w:t>
      </w:r>
      <w:r w:rsidRPr="0017652F">
        <w:rPr>
          <w:rFonts w:ascii="Times New Roman" w:eastAsia="SimSun" w:hAnsi="Times New Roman" w:cs="Times New Roman"/>
          <w:spacing w:val="1"/>
          <w:sz w:val="20"/>
          <w:szCs w:val="20"/>
          <w:lang w:val="sr-Cyrl-RS" w:eastAsia="zh-CN"/>
        </w:rPr>
        <w:t>о</w:t>
      </w:r>
      <w:r w:rsidRPr="0017652F">
        <w:rPr>
          <w:rFonts w:ascii="Times New Roman" w:eastAsia="SimSun" w:hAnsi="Times New Roman" w:cs="Times New Roman"/>
          <w:sz w:val="20"/>
          <w:szCs w:val="20"/>
          <w:lang w:val="sr-Cyrl-RS" w:eastAsia="zh-CN"/>
        </w:rPr>
        <w:t>д</w:t>
      </w:r>
      <w:r w:rsidRPr="0017652F">
        <w:rPr>
          <w:rFonts w:ascii="Times New Roman" w:eastAsia="SimSun" w:hAnsi="Times New Roman" w:cs="Times New Roman"/>
          <w:spacing w:val="-1"/>
          <w:sz w:val="20"/>
          <w:szCs w:val="20"/>
          <w:lang w:val="sr-Cyrl-RS" w:eastAsia="zh-CN"/>
        </w:rPr>
        <w:t>г</w:t>
      </w:r>
      <w:r w:rsidRPr="0017652F">
        <w:rPr>
          <w:rFonts w:ascii="Times New Roman" w:eastAsia="SimSun" w:hAnsi="Times New Roman" w:cs="Times New Roman"/>
          <w:spacing w:val="1"/>
          <w:sz w:val="20"/>
          <w:szCs w:val="20"/>
          <w:lang w:val="sr-Cyrl-RS" w:eastAsia="zh-CN"/>
        </w:rPr>
        <w:t>о</w:t>
      </w:r>
      <w:r w:rsidRPr="0017652F">
        <w:rPr>
          <w:rFonts w:ascii="Times New Roman" w:eastAsia="SimSun" w:hAnsi="Times New Roman" w:cs="Times New Roman"/>
          <w:sz w:val="20"/>
          <w:szCs w:val="20"/>
          <w:lang w:val="sr-Cyrl-RS" w:eastAsia="zh-CN"/>
        </w:rPr>
        <w:t>ва</w:t>
      </w:r>
      <w:r w:rsidRPr="0017652F">
        <w:rPr>
          <w:rFonts w:ascii="Times New Roman" w:eastAsia="SimSun" w:hAnsi="Times New Roman" w:cs="Times New Roman"/>
          <w:spacing w:val="1"/>
          <w:sz w:val="20"/>
          <w:szCs w:val="20"/>
          <w:lang w:val="sr-Cyrl-RS" w:eastAsia="zh-CN"/>
        </w:rPr>
        <w:t>р</w:t>
      </w:r>
      <w:r w:rsidRPr="0017652F">
        <w:rPr>
          <w:rFonts w:ascii="Times New Roman" w:eastAsia="SimSun" w:hAnsi="Times New Roman" w:cs="Times New Roman"/>
          <w:sz w:val="20"/>
          <w:szCs w:val="20"/>
          <w:lang w:val="sr-Cyrl-RS" w:eastAsia="zh-CN"/>
        </w:rPr>
        <w:t>а</w:t>
      </w:r>
      <w:r w:rsidRPr="0017652F">
        <w:rPr>
          <w:rFonts w:ascii="Times New Roman" w:eastAsia="SimSun" w:hAnsi="Times New Roman" w:cs="Times New Roman"/>
          <w:spacing w:val="2"/>
          <w:sz w:val="20"/>
          <w:szCs w:val="20"/>
          <w:lang w:val="sr-Cyrl-RS" w:eastAsia="zh-CN"/>
        </w:rPr>
        <w:t>ј</w:t>
      </w:r>
      <w:r w:rsidRPr="0017652F">
        <w:rPr>
          <w:rFonts w:ascii="Times New Roman" w:eastAsia="SimSun" w:hAnsi="Times New Roman" w:cs="Times New Roman"/>
          <w:sz w:val="20"/>
          <w:szCs w:val="20"/>
          <w:lang w:val="sr-Cyrl-RS" w:eastAsia="zh-CN"/>
        </w:rPr>
        <w:t>у</w:t>
      </w:r>
      <w:r w:rsidRPr="0017652F">
        <w:rPr>
          <w:rFonts w:ascii="Times New Roman" w:eastAsia="SimSun" w:hAnsi="Times New Roman" w:cs="Times New Roman"/>
          <w:spacing w:val="15"/>
          <w:sz w:val="20"/>
          <w:szCs w:val="20"/>
          <w:lang w:val="sr-Cyrl-RS" w:eastAsia="zh-CN"/>
        </w:rPr>
        <w:t xml:space="preserve"> </w:t>
      </w:r>
      <w:r w:rsidRPr="0017652F">
        <w:rPr>
          <w:rFonts w:ascii="Times New Roman" w:eastAsia="SimSun" w:hAnsi="Times New Roman" w:cs="Times New Roman"/>
          <w:spacing w:val="-1"/>
          <w:sz w:val="20"/>
          <w:szCs w:val="20"/>
          <w:lang w:val="sr-Cyrl-RS" w:eastAsia="zh-CN"/>
        </w:rPr>
        <w:t>н</w:t>
      </w:r>
      <w:r w:rsidRPr="0017652F">
        <w:rPr>
          <w:rFonts w:ascii="Times New Roman" w:eastAsia="SimSun" w:hAnsi="Times New Roman" w:cs="Times New Roman"/>
          <w:spacing w:val="2"/>
          <w:sz w:val="20"/>
          <w:szCs w:val="20"/>
          <w:lang w:val="sr-Cyrl-RS" w:eastAsia="zh-CN"/>
        </w:rPr>
        <w:t>е</w:t>
      </w:r>
      <w:r w:rsidRPr="0017652F">
        <w:rPr>
          <w:rFonts w:ascii="Times New Roman" w:eastAsia="SimSun" w:hAnsi="Times New Roman" w:cs="Times New Roman"/>
          <w:spacing w:val="1"/>
          <w:sz w:val="20"/>
          <w:szCs w:val="20"/>
          <w:lang w:val="sr-Cyrl-RS" w:eastAsia="zh-CN"/>
        </w:rPr>
        <w:t>о</w:t>
      </w:r>
      <w:r w:rsidRPr="0017652F">
        <w:rPr>
          <w:rFonts w:ascii="Times New Roman" w:eastAsia="SimSun" w:hAnsi="Times New Roman" w:cs="Times New Roman"/>
          <w:sz w:val="20"/>
          <w:szCs w:val="20"/>
          <w:lang w:val="sr-Cyrl-RS" w:eastAsia="zh-CN"/>
        </w:rPr>
        <w:t>г</w:t>
      </w:r>
      <w:r w:rsidRPr="0017652F">
        <w:rPr>
          <w:rFonts w:ascii="Times New Roman" w:eastAsia="SimSun" w:hAnsi="Times New Roman" w:cs="Times New Roman"/>
          <w:spacing w:val="1"/>
          <w:sz w:val="20"/>
          <w:szCs w:val="20"/>
          <w:lang w:val="sr-Cyrl-RS" w:eastAsia="zh-CN"/>
        </w:rPr>
        <w:t>р</w:t>
      </w:r>
      <w:r w:rsidRPr="0017652F">
        <w:rPr>
          <w:rFonts w:ascii="Times New Roman" w:eastAsia="SimSun" w:hAnsi="Times New Roman" w:cs="Times New Roman"/>
          <w:sz w:val="20"/>
          <w:szCs w:val="20"/>
          <w:lang w:val="sr-Cyrl-RS" w:eastAsia="zh-CN"/>
        </w:rPr>
        <w:t>а</w:t>
      </w:r>
      <w:r w:rsidRPr="0017652F">
        <w:rPr>
          <w:rFonts w:ascii="Times New Roman" w:eastAsia="SimSun" w:hAnsi="Times New Roman" w:cs="Times New Roman"/>
          <w:spacing w:val="-1"/>
          <w:sz w:val="20"/>
          <w:szCs w:val="20"/>
          <w:lang w:val="sr-Cyrl-RS" w:eastAsia="zh-CN"/>
        </w:rPr>
        <w:t>ни</w:t>
      </w:r>
      <w:r w:rsidRPr="0017652F">
        <w:rPr>
          <w:rFonts w:ascii="Times New Roman" w:eastAsia="SimSun" w:hAnsi="Times New Roman" w:cs="Times New Roman"/>
          <w:sz w:val="20"/>
          <w:szCs w:val="20"/>
          <w:lang w:val="sr-Cyrl-RS" w:eastAsia="zh-CN"/>
        </w:rPr>
        <w:t>че</w:t>
      </w:r>
      <w:r w:rsidRPr="0017652F">
        <w:rPr>
          <w:rFonts w:ascii="Times New Roman" w:eastAsia="SimSun" w:hAnsi="Times New Roman" w:cs="Times New Roman"/>
          <w:spacing w:val="-1"/>
          <w:sz w:val="20"/>
          <w:szCs w:val="20"/>
          <w:lang w:val="sr-Cyrl-RS" w:eastAsia="zh-CN"/>
        </w:rPr>
        <w:t>н</w:t>
      </w:r>
      <w:r w:rsidRPr="0017652F">
        <w:rPr>
          <w:rFonts w:ascii="Times New Roman" w:eastAsia="SimSun" w:hAnsi="Times New Roman" w:cs="Times New Roman"/>
          <w:sz w:val="20"/>
          <w:szCs w:val="20"/>
          <w:lang w:val="sr-Cyrl-RS" w:eastAsia="zh-CN"/>
        </w:rPr>
        <w:t>о</w:t>
      </w:r>
      <w:r w:rsidRPr="0017652F">
        <w:rPr>
          <w:rFonts w:ascii="Times New Roman" w:eastAsia="SimSun" w:hAnsi="Times New Roman" w:cs="Times New Roman"/>
          <w:spacing w:val="17"/>
          <w:sz w:val="20"/>
          <w:szCs w:val="20"/>
          <w:lang w:val="sr-Cyrl-RS" w:eastAsia="zh-CN"/>
        </w:rPr>
        <w:t xml:space="preserve"> </w:t>
      </w:r>
      <w:r w:rsidRPr="0017652F">
        <w:rPr>
          <w:rFonts w:ascii="Times New Roman" w:eastAsia="SimSun" w:hAnsi="Times New Roman" w:cs="Times New Roman"/>
          <w:sz w:val="20"/>
          <w:szCs w:val="20"/>
          <w:lang w:val="sr-Cyrl-RS" w:eastAsia="zh-CN"/>
        </w:rPr>
        <w:t>с</w:t>
      </w:r>
      <w:r w:rsidRPr="0017652F">
        <w:rPr>
          <w:rFonts w:ascii="Times New Roman" w:eastAsia="SimSun" w:hAnsi="Times New Roman" w:cs="Times New Roman"/>
          <w:spacing w:val="1"/>
          <w:sz w:val="20"/>
          <w:szCs w:val="20"/>
          <w:lang w:val="sr-Cyrl-RS" w:eastAsia="zh-CN"/>
        </w:rPr>
        <w:t>о</w:t>
      </w:r>
      <w:r w:rsidRPr="0017652F">
        <w:rPr>
          <w:rFonts w:ascii="Times New Roman" w:eastAsia="SimSun" w:hAnsi="Times New Roman" w:cs="Times New Roman"/>
          <w:spacing w:val="-1"/>
          <w:sz w:val="20"/>
          <w:szCs w:val="20"/>
          <w:lang w:val="sr-Cyrl-RS" w:eastAsia="zh-CN"/>
        </w:rPr>
        <w:t>л</w:t>
      </w:r>
      <w:r w:rsidRPr="0017652F">
        <w:rPr>
          <w:rFonts w:ascii="Times New Roman" w:eastAsia="SimSun" w:hAnsi="Times New Roman" w:cs="Times New Roman"/>
          <w:spacing w:val="1"/>
          <w:sz w:val="20"/>
          <w:szCs w:val="20"/>
          <w:lang w:val="sr-Cyrl-RS" w:eastAsia="zh-CN"/>
        </w:rPr>
        <w:t>и</w:t>
      </w:r>
      <w:r w:rsidRPr="0017652F">
        <w:rPr>
          <w:rFonts w:ascii="Times New Roman" w:eastAsia="SimSun" w:hAnsi="Times New Roman" w:cs="Times New Roman"/>
          <w:sz w:val="20"/>
          <w:szCs w:val="20"/>
          <w:lang w:val="sr-Cyrl-RS" w:eastAsia="zh-CN"/>
        </w:rPr>
        <w:t>дар</w:t>
      </w:r>
      <w:r w:rsidRPr="0017652F">
        <w:rPr>
          <w:rFonts w:ascii="Times New Roman" w:eastAsia="SimSun" w:hAnsi="Times New Roman" w:cs="Times New Roman"/>
          <w:spacing w:val="-1"/>
          <w:sz w:val="20"/>
          <w:szCs w:val="20"/>
          <w:lang w:val="sr-Cyrl-RS" w:eastAsia="zh-CN"/>
        </w:rPr>
        <w:t>н</w:t>
      </w:r>
      <w:r w:rsidRPr="0017652F">
        <w:rPr>
          <w:rFonts w:ascii="Times New Roman" w:eastAsia="SimSun" w:hAnsi="Times New Roman" w:cs="Times New Roman"/>
          <w:sz w:val="20"/>
          <w:szCs w:val="20"/>
          <w:lang w:val="sr-Cyrl-RS" w:eastAsia="zh-CN"/>
        </w:rPr>
        <w:t>о</w:t>
      </w:r>
      <w:r w:rsidRPr="0017652F">
        <w:rPr>
          <w:rFonts w:ascii="Times New Roman" w:eastAsia="SimSun" w:hAnsi="Times New Roman" w:cs="Times New Roman"/>
          <w:spacing w:val="18"/>
          <w:sz w:val="20"/>
          <w:szCs w:val="20"/>
          <w:lang w:val="sr-Cyrl-RS" w:eastAsia="zh-CN"/>
        </w:rPr>
        <w:t xml:space="preserve"> </w:t>
      </w:r>
      <w:r w:rsidRPr="0017652F">
        <w:rPr>
          <w:rFonts w:ascii="Times New Roman" w:eastAsia="SimSun" w:hAnsi="Times New Roman" w:cs="Times New Roman"/>
          <w:sz w:val="20"/>
          <w:szCs w:val="20"/>
          <w:lang w:val="sr-Cyrl-RS" w:eastAsia="zh-CN"/>
        </w:rPr>
        <w:t>Наруч</w:t>
      </w:r>
      <w:r w:rsidRPr="0017652F">
        <w:rPr>
          <w:rFonts w:ascii="Times New Roman" w:eastAsia="SimSun" w:hAnsi="Times New Roman" w:cs="Times New Roman"/>
          <w:spacing w:val="-1"/>
          <w:sz w:val="20"/>
          <w:szCs w:val="20"/>
          <w:lang w:val="sr-Cyrl-RS" w:eastAsia="zh-CN"/>
        </w:rPr>
        <w:t>и</w:t>
      </w:r>
      <w:r w:rsidRPr="0017652F">
        <w:rPr>
          <w:rFonts w:ascii="Times New Roman" w:eastAsia="SimSun" w:hAnsi="Times New Roman" w:cs="Times New Roman"/>
          <w:spacing w:val="1"/>
          <w:sz w:val="20"/>
          <w:szCs w:val="20"/>
          <w:lang w:val="sr-Cyrl-RS" w:eastAsia="zh-CN"/>
        </w:rPr>
        <w:t>оц</w:t>
      </w:r>
      <w:r w:rsidRPr="0017652F">
        <w:rPr>
          <w:rFonts w:ascii="Times New Roman" w:eastAsia="SimSun" w:hAnsi="Times New Roman" w:cs="Times New Roman"/>
          <w:sz w:val="20"/>
          <w:szCs w:val="20"/>
          <w:lang w:val="sr-Cyrl-RS" w:eastAsia="zh-CN"/>
        </w:rPr>
        <w:t>у</w:t>
      </w:r>
      <w:r w:rsidRPr="0017652F">
        <w:rPr>
          <w:rFonts w:ascii="Times New Roman" w:eastAsia="SimSun" w:hAnsi="Times New Roman" w:cs="Times New Roman"/>
          <w:spacing w:val="16"/>
          <w:sz w:val="20"/>
          <w:szCs w:val="20"/>
          <w:lang w:val="sr-Cyrl-RS" w:eastAsia="zh-CN"/>
        </w:rPr>
        <w:t xml:space="preserve"> </w:t>
      </w:r>
      <w:r w:rsidRPr="0017652F">
        <w:rPr>
          <w:rFonts w:ascii="Times New Roman" w:eastAsia="SimSun" w:hAnsi="Times New Roman" w:cs="Times New Roman"/>
          <w:sz w:val="20"/>
          <w:szCs w:val="20"/>
          <w:lang w:val="sr-Cyrl-RS" w:eastAsia="zh-CN"/>
        </w:rPr>
        <w:t>за</w:t>
      </w:r>
      <w:r w:rsidRPr="0017652F">
        <w:rPr>
          <w:rFonts w:ascii="Times New Roman" w:eastAsia="SimSun" w:hAnsi="Times New Roman" w:cs="Times New Roman"/>
          <w:spacing w:val="18"/>
          <w:sz w:val="20"/>
          <w:szCs w:val="20"/>
          <w:lang w:val="sr-Cyrl-RS" w:eastAsia="zh-CN"/>
        </w:rPr>
        <w:t xml:space="preserve"> </w:t>
      </w:r>
      <w:r w:rsidRPr="0017652F">
        <w:rPr>
          <w:rFonts w:ascii="Times New Roman" w:eastAsia="SimSun" w:hAnsi="Times New Roman" w:cs="Times New Roman"/>
          <w:spacing w:val="-1"/>
          <w:sz w:val="20"/>
          <w:szCs w:val="20"/>
          <w:lang w:val="sr-Cyrl-RS" w:eastAsia="zh-CN"/>
        </w:rPr>
        <w:t>и</w:t>
      </w:r>
      <w:r w:rsidRPr="0017652F">
        <w:rPr>
          <w:rFonts w:ascii="Times New Roman" w:eastAsia="SimSun" w:hAnsi="Times New Roman" w:cs="Times New Roman"/>
          <w:sz w:val="20"/>
          <w:szCs w:val="20"/>
          <w:lang w:val="sr-Cyrl-RS" w:eastAsia="zh-CN"/>
        </w:rPr>
        <w:t>зв</w:t>
      </w:r>
      <w:r w:rsidRPr="0017652F">
        <w:rPr>
          <w:rFonts w:ascii="Times New Roman" w:eastAsia="SimSun" w:hAnsi="Times New Roman" w:cs="Times New Roman"/>
          <w:spacing w:val="1"/>
          <w:sz w:val="20"/>
          <w:szCs w:val="20"/>
          <w:lang w:val="sr-Cyrl-RS" w:eastAsia="zh-CN"/>
        </w:rPr>
        <w:t>р</w:t>
      </w:r>
      <w:r w:rsidRPr="0017652F">
        <w:rPr>
          <w:rFonts w:ascii="Times New Roman" w:eastAsia="SimSun" w:hAnsi="Times New Roman" w:cs="Times New Roman"/>
          <w:sz w:val="20"/>
          <w:szCs w:val="20"/>
          <w:lang w:val="sr-Cyrl-RS" w:eastAsia="zh-CN"/>
        </w:rPr>
        <w:t>шење</w:t>
      </w:r>
    </w:p>
    <w:p w:rsidR="00B71A56" w:rsidRDefault="00B71A56" w:rsidP="00B71A56">
      <w:pPr>
        <w:widowControl w:val="0"/>
        <w:kinsoku w:val="0"/>
        <w:overflowPunct w:val="0"/>
        <w:autoSpaceDE w:val="0"/>
        <w:autoSpaceDN w:val="0"/>
        <w:adjustRightInd w:val="0"/>
        <w:spacing w:before="3" w:after="0" w:line="240" w:lineRule="auto"/>
        <w:rPr>
          <w:rFonts w:ascii="Times New Roman" w:eastAsia="SimSun" w:hAnsi="Times New Roman" w:cs="Times New Roman"/>
          <w:sz w:val="20"/>
          <w:szCs w:val="20"/>
          <w:lang w:val="sr-Cyrl-RS" w:eastAsia="zh-CN"/>
        </w:rPr>
      </w:pPr>
      <w:r w:rsidRPr="0017652F">
        <w:rPr>
          <w:rFonts w:ascii="Times New Roman" w:eastAsia="SimSun" w:hAnsi="Times New Roman" w:cs="Times New Roman"/>
          <w:spacing w:val="-1"/>
          <w:sz w:val="20"/>
          <w:szCs w:val="20"/>
          <w:lang w:val="sr-Cyrl-RS" w:eastAsia="zh-CN"/>
        </w:rPr>
        <w:t>п</w:t>
      </w:r>
      <w:r w:rsidRPr="0017652F">
        <w:rPr>
          <w:rFonts w:ascii="Times New Roman" w:eastAsia="SimSun" w:hAnsi="Times New Roman" w:cs="Times New Roman"/>
          <w:spacing w:val="1"/>
          <w:sz w:val="20"/>
          <w:szCs w:val="20"/>
          <w:lang w:val="sr-Cyrl-RS" w:eastAsia="zh-CN"/>
        </w:rPr>
        <w:t>р</w:t>
      </w:r>
      <w:r w:rsidRPr="0017652F">
        <w:rPr>
          <w:rFonts w:ascii="Times New Roman" w:eastAsia="SimSun" w:hAnsi="Times New Roman" w:cs="Times New Roman"/>
          <w:spacing w:val="2"/>
          <w:sz w:val="20"/>
          <w:szCs w:val="20"/>
          <w:lang w:val="sr-Cyrl-RS" w:eastAsia="zh-CN"/>
        </w:rPr>
        <w:t>е</w:t>
      </w:r>
      <w:r w:rsidRPr="0017652F">
        <w:rPr>
          <w:rFonts w:ascii="Times New Roman" w:eastAsia="SimSun" w:hAnsi="Times New Roman" w:cs="Times New Roman"/>
          <w:spacing w:val="-5"/>
          <w:sz w:val="20"/>
          <w:szCs w:val="20"/>
          <w:lang w:val="sr-Cyrl-RS" w:eastAsia="zh-CN"/>
        </w:rPr>
        <w:t>у</w:t>
      </w:r>
      <w:r w:rsidRPr="0017652F">
        <w:rPr>
          <w:rFonts w:ascii="Times New Roman" w:eastAsia="SimSun" w:hAnsi="Times New Roman" w:cs="Times New Roman"/>
          <w:sz w:val="20"/>
          <w:szCs w:val="20"/>
          <w:lang w:val="sr-Cyrl-RS" w:eastAsia="zh-CN"/>
        </w:rPr>
        <w:t>зе</w:t>
      </w:r>
      <w:r w:rsidRPr="0017652F">
        <w:rPr>
          <w:rFonts w:ascii="Times New Roman" w:eastAsia="SimSun" w:hAnsi="Times New Roman" w:cs="Times New Roman"/>
          <w:spacing w:val="1"/>
          <w:sz w:val="20"/>
          <w:szCs w:val="20"/>
          <w:lang w:val="sr-Cyrl-RS" w:eastAsia="zh-CN"/>
        </w:rPr>
        <w:t>ти</w:t>
      </w:r>
      <w:r w:rsidRPr="0017652F">
        <w:rPr>
          <w:rFonts w:ascii="Times New Roman" w:eastAsia="SimSun" w:hAnsi="Times New Roman" w:cs="Times New Roman"/>
          <w:sz w:val="20"/>
          <w:szCs w:val="20"/>
          <w:lang w:val="sr-Cyrl-RS" w:eastAsia="zh-CN"/>
        </w:rPr>
        <w:t>х</w:t>
      </w:r>
      <w:r w:rsidRPr="0017652F">
        <w:rPr>
          <w:rFonts w:ascii="Times New Roman" w:eastAsia="SimSun" w:hAnsi="Times New Roman" w:cs="Times New Roman"/>
          <w:spacing w:val="-16"/>
          <w:sz w:val="20"/>
          <w:szCs w:val="20"/>
          <w:lang w:val="sr-Cyrl-RS" w:eastAsia="zh-CN"/>
        </w:rPr>
        <w:t xml:space="preserve"> </w:t>
      </w:r>
      <w:r w:rsidRPr="0017652F">
        <w:rPr>
          <w:rFonts w:ascii="Times New Roman" w:eastAsia="SimSun" w:hAnsi="Times New Roman" w:cs="Times New Roman"/>
          <w:spacing w:val="1"/>
          <w:sz w:val="20"/>
          <w:szCs w:val="20"/>
          <w:lang w:val="sr-Cyrl-RS" w:eastAsia="zh-CN"/>
        </w:rPr>
        <w:t>о</w:t>
      </w:r>
      <w:r w:rsidRPr="0017652F">
        <w:rPr>
          <w:rFonts w:ascii="Times New Roman" w:eastAsia="SimSun" w:hAnsi="Times New Roman" w:cs="Times New Roman"/>
          <w:sz w:val="20"/>
          <w:szCs w:val="20"/>
          <w:lang w:val="sr-Cyrl-RS" w:eastAsia="zh-CN"/>
        </w:rPr>
        <w:t>ба</w:t>
      </w:r>
      <w:r w:rsidRPr="0017652F">
        <w:rPr>
          <w:rFonts w:ascii="Times New Roman" w:eastAsia="SimSun" w:hAnsi="Times New Roman" w:cs="Times New Roman"/>
          <w:spacing w:val="-1"/>
          <w:sz w:val="20"/>
          <w:szCs w:val="20"/>
          <w:lang w:val="sr-Cyrl-RS" w:eastAsia="zh-CN"/>
        </w:rPr>
        <w:t>в</w:t>
      </w:r>
      <w:r>
        <w:rPr>
          <w:rFonts w:ascii="Times New Roman" w:eastAsia="SimSun" w:hAnsi="Times New Roman" w:cs="Times New Roman"/>
          <w:sz w:val="20"/>
          <w:szCs w:val="20"/>
          <w:lang w:val="sr-Cyrl-RS" w:eastAsia="zh-CN"/>
        </w:rPr>
        <w:t>еза.</w:t>
      </w:r>
    </w:p>
    <w:p w:rsidR="00B71A56" w:rsidRPr="000B0253" w:rsidRDefault="00B71A56" w:rsidP="00B71A56">
      <w:pPr>
        <w:widowControl w:val="0"/>
        <w:kinsoku w:val="0"/>
        <w:overflowPunct w:val="0"/>
        <w:autoSpaceDE w:val="0"/>
        <w:autoSpaceDN w:val="0"/>
        <w:adjustRightInd w:val="0"/>
        <w:spacing w:before="3" w:after="0" w:line="240" w:lineRule="auto"/>
        <w:rPr>
          <w:rFonts w:ascii="Times New Roman" w:eastAsia="SimSun" w:hAnsi="Times New Roman" w:cs="Times New Roman"/>
          <w:sz w:val="20"/>
          <w:szCs w:val="20"/>
          <w:lang w:val="sr-Cyrl-RS" w:eastAsia="zh-CN"/>
        </w:rPr>
      </w:pPr>
    </w:p>
    <w:p w:rsidR="00B71A56" w:rsidRDefault="00B71A56" w:rsidP="00B71A56">
      <w:pPr>
        <w:widowControl w:val="0"/>
        <w:kinsoku w:val="0"/>
        <w:overflowPunct w:val="0"/>
        <w:autoSpaceDE w:val="0"/>
        <w:autoSpaceDN w:val="0"/>
        <w:adjustRightInd w:val="0"/>
        <w:spacing w:before="73" w:after="0" w:line="240" w:lineRule="auto"/>
        <w:rPr>
          <w:rFonts w:ascii="Times New Roman" w:eastAsia="SimSun" w:hAnsi="Times New Roman" w:cs="Times New Roman"/>
          <w:b/>
          <w:bCs/>
          <w:w w:val="99"/>
          <w:sz w:val="20"/>
          <w:szCs w:val="20"/>
          <w:u w:val="thick"/>
          <w:lang w:val="sr-Cyrl-RS" w:eastAsia="zh-CN"/>
        </w:rPr>
      </w:pPr>
    </w:p>
    <w:p w:rsidR="00B71A56" w:rsidRDefault="00B71A56" w:rsidP="00B71A56">
      <w:pPr>
        <w:widowControl w:val="0"/>
        <w:kinsoku w:val="0"/>
        <w:overflowPunct w:val="0"/>
        <w:autoSpaceDE w:val="0"/>
        <w:autoSpaceDN w:val="0"/>
        <w:adjustRightInd w:val="0"/>
        <w:spacing w:before="73" w:after="0" w:line="240" w:lineRule="auto"/>
        <w:rPr>
          <w:rFonts w:ascii="Times New Roman" w:eastAsia="SimSun" w:hAnsi="Times New Roman" w:cs="Times New Roman"/>
          <w:b/>
          <w:bCs/>
          <w:w w:val="99"/>
          <w:sz w:val="20"/>
          <w:szCs w:val="20"/>
          <w:u w:val="thick"/>
          <w:lang w:val="sr-Cyrl-RS" w:eastAsia="zh-CN"/>
        </w:rPr>
      </w:pPr>
      <w:r w:rsidRPr="0017652F">
        <w:rPr>
          <w:rFonts w:ascii="Times New Roman" w:eastAsia="SimSun" w:hAnsi="Times New Roman" w:cs="Times New Roman"/>
          <w:noProof/>
          <w:sz w:val="24"/>
          <w:szCs w:val="24"/>
        </w:rPr>
        <mc:AlternateContent>
          <mc:Choice Requires="wpg">
            <w:drawing>
              <wp:anchor distT="0" distB="0" distL="114300" distR="114300" simplePos="0" relativeHeight="251659264" behindDoc="1" locked="0" layoutInCell="0" allowOverlap="1" wp14:anchorId="08E57DBD" wp14:editId="67156A30">
                <wp:simplePos x="0" y="0"/>
                <wp:positionH relativeFrom="page">
                  <wp:posOffset>640715</wp:posOffset>
                </wp:positionH>
                <wp:positionV relativeFrom="paragraph">
                  <wp:posOffset>-3766185</wp:posOffset>
                </wp:positionV>
                <wp:extent cx="6278245" cy="3515995"/>
                <wp:effectExtent l="2540" t="9525" r="5715" b="8255"/>
                <wp:wrapNone/>
                <wp:docPr id="12"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78245" cy="3515995"/>
                          <a:chOff x="1009" y="-5931"/>
                          <a:chExt cx="9887" cy="5537"/>
                        </a:xfrm>
                      </wpg:grpSpPr>
                      <wps:wsp>
                        <wps:cNvPr id="13" name="Freeform 45"/>
                        <wps:cNvSpPr>
                          <a:spLocks/>
                        </wps:cNvSpPr>
                        <wps:spPr bwMode="auto">
                          <a:xfrm>
                            <a:off x="1015" y="-5925"/>
                            <a:ext cx="9875" cy="20"/>
                          </a:xfrm>
                          <a:custGeom>
                            <a:avLst/>
                            <a:gdLst>
                              <a:gd name="T0" fmla="*/ 0 w 9875"/>
                              <a:gd name="T1" fmla="*/ 0 h 20"/>
                              <a:gd name="T2" fmla="*/ 9875 w 9875"/>
                              <a:gd name="T3" fmla="*/ 0 h 20"/>
                            </a:gdLst>
                            <a:ahLst/>
                            <a:cxnLst>
                              <a:cxn ang="0">
                                <a:pos x="T0" y="T1"/>
                              </a:cxn>
                              <a:cxn ang="0">
                                <a:pos x="T2" y="T3"/>
                              </a:cxn>
                            </a:cxnLst>
                            <a:rect l="0" t="0" r="r" b="b"/>
                            <a:pathLst>
                              <a:path w="9875" h="20">
                                <a:moveTo>
                                  <a:pt x="0" y="0"/>
                                </a:moveTo>
                                <a:lnTo>
                                  <a:pt x="9875"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 name="Freeform 46"/>
                        <wps:cNvSpPr>
                          <a:spLocks/>
                        </wps:cNvSpPr>
                        <wps:spPr bwMode="auto">
                          <a:xfrm>
                            <a:off x="1019" y="-5920"/>
                            <a:ext cx="20" cy="5515"/>
                          </a:xfrm>
                          <a:custGeom>
                            <a:avLst/>
                            <a:gdLst>
                              <a:gd name="T0" fmla="*/ 0 w 20"/>
                              <a:gd name="T1" fmla="*/ 0 h 5515"/>
                              <a:gd name="T2" fmla="*/ 0 w 20"/>
                              <a:gd name="T3" fmla="*/ 5515 h 5515"/>
                            </a:gdLst>
                            <a:ahLst/>
                            <a:cxnLst>
                              <a:cxn ang="0">
                                <a:pos x="T0" y="T1"/>
                              </a:cxn>
                              <a:cxn ang="0">
                                <a:pos x="T2" y="T3"/>
                              </a:cxn>
                            </a:cxnLst>
                            <a:rect l="0" t="0" r="r" b="b"/>
                            <a:pathLst>
                              <a:path w="20" h="5515">
                                <a:moveTo>
                                  <a:pt x="0" y="0"/>
                                </a:moveTo>
                                <a:lnTo>
                                  <a:pt x="0" y="5515"/>
                                </a:lnTo>
                              </a:path>
                            </a:pathLst>
                          </a:custGeom>
                          <a:noFill/>
                          <a:ln w="736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 name="Freeform 47"/>
                        <wps:cNvSpPr>
                          <a:spLocks/>
                        </wps:cNvSpPr>
                        <wps:spPr bwMode="auto">
                          <a:xfrm>
                            <a:off x="10885" y="-5920"/>
                            <a:ext cx="20" cy="5515"/>
                          </a:xfrm>
                          <a:custGeom>
                            <a:avLst/>
                            <a:gdLst>
                              <a:gd name="T0" fmla="*/ 0 w 20"/>
                              <a:gd name="T1" fmla="*/ 0 h 5515"/>
                              <a:gd name="T2" fmla="*/ 0 w 20"/>
                              <a:gd name="T3" fmla="*/ 5515 h 5515"/>
                            </a:gdLst>
                            <a:ahLst/>
                            <a:cxnLst>
                              <a:cxn ang="0">
                                <a:pos x="T0" y="T1"/>
                              </a:cxn>
                              <a:cxn ang="0">
                                <a:pos x="T2" y="T3"/>
                              </a:cxn>
                            </a:cxnLst>
                            <a:rect l="0" t="0" r="r" b="b"/>
                            <a:pathLst>
                              <a:path w="20" h="5515">
                                <a:moveTo>
                                  <a:pt x="0" y="0"/>
                                </a:moveTo>
                                <a:lnTo>
                                  <a:pt x="0" y="5515"/>
                                </a:lnTo>
                              </a:path>
                            </a:pathLst>
                          </a:custGeom>
                          <a:noFill/>
                          <a:ln w="736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6" name="Freeform 48"/>
                        <wps:cNvSpPr>
                          <a:spLocks/>
                        </wps:cNvSpPr>
                        <wps:spPr bwMode="auto">
                          <a:xfrm>
                            <a:off x="1015" y="-400"/>
                            <a:ext cx="9875" cy="20"/>
                          </a:xfrm>
                          <a:custGeom>
                            <a:avLst/>
                            <a:gdLst>
                              <a:gd name="T0" fmla="*/ 0 w 9875"/>
                              <a:gd name="T1" fmla="*/ 0 h 20"/>
                              <a:gd name="T2" fmla="*/ 9875 w 9875"/>
                              <a:gd name="T3" fmla="*/ 0 h 20"/>
                            </a:gdLst>
                            <a:ahLst/>
                            <a:cxnLst>
                              <a:cxn ang="0">
                                <a:pos x="T0" y="T1"/>
                              </a:cxn>
                              <a:cxn ang="0">
                                <a:pos x="T2" y="T3"/>
                              </a:cxn>
                            </a:cxnLst>
                            <a:rect l="0" t="0" r="r" b="b"/>
                            <a:pathLst>
                              <a:path w="9875" h="20">
                                <a:moveTo>
                                  <a:pt x="0" y="0"/>
                                </a:moveTo>
                                <a:lnTo>
                                  <a:pt x="9875" y="0"/>
                                </a:lnTo>
                              </a:path>
                            </a:pathLst>
                          </a:custGeom>
                          <a:noFill/>
                          <a:ln w="736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4C18A6E" id="Group 12" o:spid="_x0000_s1026" style="position:absolute;margin-left:50.45pt;margin-top:-296.55pt;width:494.35pt;height:276.85pt;z-index:-251657216;mso-position-horizontal-relative:page" coordorigin="1009,-5931" coordsize="9887,55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" o:allowincell="f">
                <v:shape id="Freeform 45" o:spid="_x0000_s1027" style="position:absolute;left:1015;top:-5925;width:9875;height:20;visibility:visible;mso-wrap-style:square;v-text-anchor:top" coordsize="9875,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2yjDMEA&#10;AADbAAAADwAAAGRycy9kb3ducmV2LnhtbERPTYvCMBC9C/6HMII3TV1hV6tRtCjsYRGseh+bMS02&#10;k9JktfvvNwsL3ubxPme57mwtHtT6yrGCyTgBQVw4XbFRcD7tRzMQPiBrrB2Tgh/ysF71e0tMtXvy&#10;kR55MCKGsE9RQRlCk0rpi5Is+rFriCN3c63FEGFrpG7xGcNtLd+S5F1arDg2lNhQVlJxz7+tgm1m&#10;Zge/uV2n5iM77Gh++dL5XqnhoNssQATqwkv87/7Ucf4U/n6JB8jVL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NsowzBAAAA2wAAAA8AAAAAAAAAAAAAAAAAmAIAAGRycy9kb3du&#10;cmV2LnhtbFBLBQYAAAAABAAEAPUAAACGAwAAAAA=&#10;" path="m,l9875,e" filled="f" strokeweight=".58pt">
                  <v:path arrowok="t" o:connecttype="custom" o:connectlocs="0,0;9875,0" o:connectangles="0,0"/>
                </v:shape>
                <v:shape id="Freeform 46" o:spid="_x0000_s1028" style="position:absolute;left:1019;top:-5920;width:20;height:5515;visibility:visible;mso-wrap-style:square;v-text-anchor:top" coordsize="20,551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SQuFcEA&#10;AADbAAAADwAAAGRycy9kb3ducmV2LnhtbERPS4vCMBC+L/gfwgheFk2V9UE1iiguwl7cqvehGdtq&#10;MylNrPXfmwVhb/PxPWexak0pGqpdYVnBcBCBIE6tLjhTcDru+jMQziNrLC2Tgic5WC07HwuMtX3w&#10;LzWJz0QIYRejgtz7KpbSpTkZdANbEQfuYmuDPsA6k7rGRwg3pRxF0UQaLDg05FjRJqf0ltyNgvZw&#10;KLLxsLlOv92z3I5+LsnnuVGq123XcxCeWv8vfrv3Osz/gr9fwgFy+Q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EkLhXBAAAA2wAAAA8AAAAAAAAAAAAAAAAAmAIAAGRycy9kb3du&#10;cmV2LnhtbFBLBQYAAAAABAAEAPUAAACGAwAAAAA=&#10;" path="m,l,5515e" filled="f" strokeweight=".20458mm">
                  <v:path arrowok="t" o:connecttype="custom" o:connectlocs="0,0;0,5515" o:connectangles="0,0"/>
                </v:shape>
                <v:shape id="Freeform 47" o:spid="_x0000_s1029" style="position:absolute;left:10885;top:-5920;width:20;height:5515;visibility:visible;mso-wrap-style:square;v-text-anchor:top" coordsize="20,551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miLjsIA&#10;AADbAAAADwAAAGRycy9kb3ducmV2LnhtbERPS2vCQBC+F/oflin0ImajoJXUTRBLS8GLjfY+ZMck&#10;bXY2ZLd5/HtXEHqbj+8522w0jeipc7VlBYsoBkFcWF1zqeB8ep9vQDiPrLGxTAomcpCljw9bTLQd&#10;+Iv63JcihLBLUEHlfZtI6YqKDLrItsSBu9jOoA+wK6XucAjhppHLOF5LgzWHhgpb2ldU/OZ/RsF4&#10;PNblatH/vHy4qXlbHi757LtX6vlp3L2C8DT6f/Hd/anD/BXcfgkHyPQK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eaIuOwgAAANsAAAAPAAAAAAAAAAAAAAAAAJgCAABkcnMvZG93&#10;bnJldi54bWxQSwUGAAAAAAQABAD1AAAAhwMAAAAA&#10;" path="m,l,5515e" filled="f" strokeweight=".20458mm">
                  <v:path arrowok="t" o:connecttype="custom" o:connectlocs="0,0;0,5515" o:connectangles="0,0"/>
                </v:shape>
                <v:shape id="Freeform 48" o:spid="_x0000_s1030" style="position:absolute;left:1015;top:-400;width:9875;height:20;visibility:visible;mso-wrap-style:square;v-text-anchor:top" coordsize="9875,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v+RCsEA&#10;AADbAAAADwAAAGRycy9kb3ducmV2LnhtbERPzWrCQBC+C77DMoKXopt6EJu6ilhaREqh0QcYstNs&#10;2uxsmtlqfPuuIHibj+93luveN+pEndSBDTxOM1DEZbA1VwaOh9fJApREZItNYDJwIYH1ajhYYm7D&#10;mT/pVMRKpRCWHA24GNtcaykdeZRpaIkT9xU6jzHBrtK2w3MK942eZdlce6w5NThsaeuo/Cn+vAEv&#10;Tx8vMysPbiG/37Z6E33YvxszHvWbZ1CR+ngX39w7m+bP4fpLOkCv/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r/kQrBAAAA2wAAAA8AAAAAAAAAAAAAAAAAmAIAAGRycy9kb3du&#10;cmV2LnhtbFBLBQYAAAAABAAEAPUAAACGAwAAAAA=&#10;" path="m,l9875,e" filled="f" strokeweight=".20458mm">
                  <v:path arrowok="t" o:connecttype="custom" o:connectlocs="0,0;9875,0" o:connectangles="0,0"/>
                </v:shape>
                <w10:wrap anchorx="page"/>
              </v:group>
            </w:pict>
          </mc:Fallback>
        </mc:AlternateContent>
      </w:r>
      <w:r w:rsidRPr="0017652F">
        <w:rPr>
          <w:rFonts w:ascii="Times New Roman" w:eastAsia="SimSun" w:hAnsi="Times New Roman" w:cs="Times New Roman"/>
          <w:b/>
          <w:bCs/>
          <w:w w:val="99"/>
          <w:sz w:val="20"/>
          <w:szCs w:val="20"/>
          <w:u w:val="thick"/>
          <w:lang w:val="sr-Cyrl-RS" w:eastAsia="zh-CN"/>
        </w:rPr>
        <w:t xml:space="preserve"> </w:t>
      </w:r>
    </w:p>
    <w:p w:rsidR="00B71A56" w:rsidRDefault="00B71A56" w:rsidP="00B71A56">
      <w:pPr>
        <w:widowControl w:val="0"/>
        <w:kinsoku w:val="0"/>
        <w:overflowPunct w:val="0"/>
        <w:autoSpaceDE w:val="0"/>
        <w:autoSpaceDN w:val="0"/>
        <w:adjustRightInd w:val="0"/>
        <w:spacing w:before="73" w:after="0" w:line="240" w:lineRule="auto"/>
        <w:rPr>
          <w:rFonts w:ascii="Times New Roman" w:eastAsia="SimSun" w:hAnsi="Times New Roman" w:cs="Times New Roman"/>
          <w:b/>
          <w:bCs/>
          <w:w w:val="99"/>
          <w:sz w:val="20"/>
          <w:szCs w:val="20"/>
          <w:u w:val="thick"/>
          <w:lang w:val="sr-Cyrl-RS" w:eastAsia="zh-CN"/>
        </w:rPr>
      </w:pPr>
    </w:p>
    <w:p w:rsidR="00B71A56" w:rsidRDefault="00B71A56" w:rsidP="00B71A56">
      <w:pPr>
        <w:widowControl w:val="0"/>
        <w:kinsoku w:val="0"/>
        <w:overflowPunct w:val="0"/>
        <w:autoSpaceDE w:val="0"/>
        <w:autoSpaceDN w:val="0"/>
        <w:adjustRightInd w:val="0"/>
        <w:spacing w:before="73" w:after="0" w:line="240" w:lineRule="auto"/>
        <w:rPr>
          <w:rFonts w:ascii="Times New Roman" w:eastAsia="SimSun" w:hAnsi="Times New Roman" w:cs="Times New Roman"/>
          <w:b/>
          <w:bCs/>
          <w:w w:val="99"/>
          <w:sz w:val="20"/>
          <w:szCs w:val="20"/>
          <w:u w:val="thick"/>
          <w:lang w:val="sr-Cyrl-RS" w:eastAsia="zh-CN"/>
        </w:rPr>
      </w:pPr>
    </w:p>
    <w:p w:rsidR="00B71A56" w:rsidRDefault="00B71A56" w:rsidP="00B71A56">
      <w:pPr>
        <w:widowControl w:val="0"/>
        <w:kinsoku w:val="0"/>
        <w:overflowPunct w:val="0"/>
        <w:autoSpaceDE w:val="0"/>
        <w:autoSpaceDN w:val="0"/>
        <w:adjustRightInd w:val="0"/>
        <w:spacing w:before="73" w:after="0" w:line="240" w:lineRule="auto"/>
        <w:rPr>
          <w:rFonts w:ascii="Times New Roman" w:eastAsia="SimSun" w:hAnsi="Times New Roman" w:cs="Times New Roman"/>
          <w:b/>
          <w:bCs/>
          <w:w w:val="99"/>
          <w:sz w:val="20"/>
          <w:szCs w:val="20"/>
          <w:u w:val="thick"/>
          <w:lang w:val="sr-Cyrl-RS" w:eastAsia="zh-CN"/>
        </w:rPr>
      </w:pPr>
    </w:p>
    <w:p w:rsidR="00B71A56" w:rsidRDefault="00B71A56" w:rsidP="00B71A56">
      <w:pPr>
        <w:widowControl w:val="0"/>
        <w:kinsoku w:val="0"/>
        <w:overflowPunct w:val="0"/>
        <w:autoSpaceDE w:val="0"/>
        <w:autoSpaceDN w:val="0"/>
        <w:adjustRightInd w:val="0"/>
        <w:spacing w:before="73" w:after="0" w:line="240" w:lineRule="auto"/>
        <w:rPr>
          <w:rFonts w:ascii="Times New Roman" w:eastAsia="SimSun" w:hAnsi="Times New Roman" w:cs="Times New Roman"/>
          <w:b/>
          <w:bCs/>
          <w:w w:val="99"/>
          <w:sz w:val="20"/>
          <w:szCs w:val="20"/>
          <w:u w:val="thick"/>
          <w:lang w:val="sr-Cyrl-RS" w:eastAsia="zh-CN"/>
        </w:rPr>
      </w:pPr>
    </w:p>
    <w:p w:rsidR="00B71A56" w:rsidRDefault="00B71A56" w:rsidP="00B71A56">
      <w:pPr>
        <w:widowControl w:val="0"/>
        <w:kinsoku w:val="0"/>
        <w:overflowPunct w:val="0"/>
        <w:autoSpaceDE w:val="0"/>
        <w:autoSpaceDN w:val="0"/>
        <w:adjustRightInd w:val="0"/>
        <w:spacing w:before="73" w:after="0" w:line="240" w:lineRule="auto"/>
        <w:rPr>
          <w:rFonts w:ascii="Times New Roman" w:eastAsia="SimSun" w:hAnsi="Times New Roman" w:cs="Times New Roman"/>
          <w:b/>
          <w:bCs/>
          <w:w w:val="99"/>
          <w:sz w:val="20"/>
          <w:szCs w:val="20"/>
          <w:u w:val="thick"/>
          <w:lang w:val="sr-Cyrl-RS" w:eastAsia="zh-CN"/>
        </w:rPr>
      </w:pPr>
    </w:p>
    <w:p w:rsidR="00B71A56" w:rsidRDefault="00B71A56" w:rsidP="00B71A56">
      <w:pPr>
        <w:widowControl w:val="0"/>
        <w:kinsoku w:val="0"/>
        <w:overflowPunct w:val="0"/>
        <w:autoSpaceDE w:val="0"/>
        <w:autoSpaceDN w:val="0"/>
        <w:adjustRightInd w:val="0"/>
        <w:spacing w:before="73" w:after="0" w:line="240" w:lineRule="auto"/>
        <w:rPr>
          <w:rFonts w:ascii="Times New Roman" w:eastAsia="SimSun" w:hAnsi="Times New Roman" w:cs="Times New Roman"/>
          <w:b/>
          <w:bCs/>
          <w:w w:val="99"/>
          <w:sz w:val="20"/>
          <w:szCs w:val="20"/>
          <w:u w:val="thick"/>
          <w:lang w:val="sr-Cyrl-RS" w:eastAsia="zh-CN"/>
        </w:rPr>
      </w:pPr>
    </w:p>
    <w:p w:rsidR="00B71A56" w:rsidRDefault="00B71A56" w:rsidP="00B71A56">
      <w:pPr>
        <w:widowControl w:val="0"/>
        <w:kinsoku w:val="0"/>
        <w:overflowPunct w:val="0"/>
        <w:autoSpaceDE w:val="0"/>
        <w:autoSpaceDN w:val="0"/>
        <w:adjustRightInd w:val="0"/>
        <w:spacing w:before="73" w:after="0" w:line="240" w:lineRule="auto"/>
        <w:rPr>
          <w:rFonts w:ascii="Times New Roman" w:eastAsia="SimSun" w:hAnsi="Times New Roman" w:cs="Times New Roman"/>
          <w:b/>
          <w:bCs/>
          <w:w w:val="99"/>
          <w:sz w:val="20"/>
          <w:szCs w:val="20"/>
          <w:u w:val="thick"/>
          <w:lang w:val="sr-Cyrl-RS" w:eastAsia="zh-CN"/>
        </w:rPr>
      </w:pPr>
    </w:p>
    <w:p w:rsidR="00B71A56" w:rsidRPr="0017652F" w:rsidRDefault="00B71A56" w:rsidP="00B71A56">
      <w:pPr>
        <w:widowControl w:val="0"/>
        <w:kinsoku w:val="0"/>
        <w:overflowPunct w:val="0"/>
        <w:autoSpaceDE w:val="0"/>
        <w:autoSpaceDN w:val="0"/>
        <w:adjustRightInd w:val="0"/>
        <w:spacing w:before="73" w:after="0" w:line="240" w:lineRule="auto"/>
        <w:rPr>
          <w:rFonts w:ascii="Times New Roman" w:eastAsia="SimSun" w:hAnsi="Times New Roman" w:cs="Times New Roman"/>
          <w:sz w:val="20"/>
          <w:szCs w:val="20"/>
          <w:lang w:val="sr-Cyrl-RS" w:eastAsia="zh-CN"/>
        </w:rPr>
      </w:pPr>
      <w:r w:rsidRPr="0017652F">
        <w:rPr>
          <w:rFonts w:ascii="Times New Roman" w:eastAsia="SimSun" w:hAnsi="Times New Roman" w:cs="Times New Roman"/>
          <w:noProof/>
          <w:sz w:val="24"/>
          <w:szCs w:val="24"/>
        </w:rPr>
        <mc:AlternateContent>
          <mc:Choice Requires="wpg">
            <w:drawing>
              <wp:anchor distT="0" distB="0" distL="114300" distR="114300" simplePos="0" relativeHeight="251660288" behindDoc="1" locked="0" layoutInCell="0" allowOverlap="1" wp14:anchorId="3B97ABEC" wp14:editId="44AB5992">
                <wp:simplePos x="0" y="0"/>
                <wp:positionH relativeFrom="page">
                  <wp:posOffset>483235</wp:posOffset>
                </wp:positionH>
                <wp:positionV relativeFrom="paragraph">
                  <wp:posOffset>-20320</wp:posOffset>
                </wp:positionV>
                <wp:extent cx="6240145" cy="1631950"/>
                <wp:effectExtent l="2540" t="10160" r="5715" b="5715"/>
                <wp:wrapNone/>
                <wp:docPr id="17" name="Group 1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40145" cy="1631950"/>
                          <a:chOff x="1069" y="726"/>
                          <a:chExt cx="9827" cy="2570"/>
                        </a:xfrm>
                      </wpg:grpSpPr>
                      <wps:wsp>
                        <wps:cNvPr id="18" name="Freeform 50"/>
                        <wps:cNvSpPr>
                          <a:spLocks/>
                        </wps:cNvSpPr>
                        <wps:spPr bwMode="auto">
                          <a:xfrm>
                            <a:off x="1075" y="732"/>
                            <a:ext cx="9815" cy="20"/>
                          </a:xfrm>
                          <a:custGeom>
                            <a:avLst/>
                            <a:gdLst>
                              <a:gd name="T0" fmla="*/ 0 w 9815"/>
                              <a:gd name="T1" fmla="*/ 0 h 20"/>
                              <a:gd name="T2" fmla="*/ 9815 w 9815"/>
                              <a:gd name="T3" fmla="*/ 0 h 20"/>
                            </a:gdLst>
                            <a:ahLst/>
                            <a:cxnLst>
                              <a:cxn ang="0">
                                <a:pos x="T0" y="T1"/>
                              </a:cxn>
                              <a:cxn ang="0">
                                <a:pos x="T2" y="T3"/>
                              </a:cxn>
                            </a:cxnLst>
                            <a:rect l="0" t="0" r="r" b="b"/>
                            <a:pathLst>
                              <a:path w="9815" h="20">
                                <a:moveTo>
                                  <a:pt x="0" y="0"/>
                                </a:moveTo>
                                <a:lnTo>
                                  <a:pt x="9815" y="0"/>
                                </a:lnTo>
                              </a:path>
                            </a:pathLst>
                          </a:custGeom>
                          <a:noFill/>
                          <a:ln w="736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9" name="Freeform 51"/>
                        <wps:cNvSpPr>
                          <a:spLocks/>
                        </wps:cNvSpPr>
                        <wps:spPr bwMode="auto">
                          <a:xfrm>
                            <a:off x="1079" y="736"/>
                            <a:ext cx="20" cy="2550"/>
                          </a:xfrm>
                          <a:custGeom>
                            <a:avLst/>
                            <a:gdLst>
                              <a:gd name="T0" fmla="*/ 0 w 20"/>
                              <a:gd name="T1" fmla="*/ 0 h 2550"/>
                              <a:gd name="T2" fmla="*/ 0 w 20"/>
                              <a:gd name="T3" fmla="*/ 2549 h 2550"/>
                            </a:gdLst>
                            <a:ahLst/>
                            <a:cxnLst>
                              <a:cxn ang="0">
                                <a:pos x="T0" y="T1"/>
                              </a:cxn>
                              <a:cxn ang="0">
                                <a:pos x="T2" y="T3"/>
                              </a:cxn>
                            </a:cxnLst>
                            <a:rect l="0" t="0" r="r" b="b"/>
                            <a:pathLst>
                              <a:path w="20" h="2550">
                                <a:moveTo>
                                  <a:pt x="0" y="0"/>
                                </a:moveTo>
                                <a:lnTo>
                                  <a:pt x="0" y="2549"/>
                                </a:lnTo>
                              </a:path>
                            </a:pathLst>
                          </a:custGeom>
                          <a:noFill/>
                          <a:ln w="736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0" name="Freeform 52"/>
                        <wps:cNvSpPr>
                          <a:spLocks/>
                        </wps:cNvSpPr>
                        <wps:spPr bwMode="auto">
                          <a:xfrm>
                            <a:off x="10885" y="736"/>
                            <a:ext cx="20" cy="2550"/>
                          </a:xfrm>
                          <a:custGeom>
                            <a:avLst/>
                            <a:gdLst>
                              <a:gd name="T0" fmla="*/ 0 w 20"/>
                              <a:gd name="T1" fmla="*/ 0 h 2550"/>
                              <a:gd name="T2" fmla="*/ 0 w 20"/>
                              <a:gd name="T3" fmla="*/ 2549 h 2550"/>
                            </a:gdLst>
                            <a:ahLst/>
                            <a:cxnLst>
                              <a:cxn ang="0">
                                <a:pos x="T0" y="T1"/>
                              </a:cxn>
                              <a:cxn ang="0">
                                <a:pos x="T2" y="T3"/>
                              </a:cxn>
                            </a:cxnLst>
                            <a:rect l="0" t="0" r="r" b="b"/>
                            <a:pathLst>
                              <a:path w="20" h="2550">
                                <a:moveTo>
                                  <a:pt x="0" y="0"/>
                                </a:moveTo>
                                <a:lnTo>
                                  <a:pt x="0" y="2549"/>
                                </a:lnTo>
                              </a:path>
                            </a:pathLst>
                          </a:custGeom>
                          <a:noFill/>
                          <a:ln w="736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1" name="Freeform 53"/>
                        <wps:cNvSpPr>
                          <a:spLocks/>
                        </wps:cNvSpPr>
                        <wps:spPr bwMode="auto">
                          <a:xfrm>
                            <a:off x="1075" y="3291"/>
                            <a:ext cx="9815" cy="20"/>
                          </a:xfrm>
                          <a:custGeom>
                            <a:avLst/>
                            <a:gdLst>
                              <a:gd name="T0" fmla="*/ 0 w 9815"/>
                              <a:gd name="T1" fmla="*/ 0 h 20"/>
                              <a:gd name="T2" fmla="*/ 9815 w 9815"/>
                              <a:gd name="T3" fmla="*/ 0 h 20"/>
                            </a:gdLst>
                            <a:ahLst/>
                            <a:cxnLst>
                              <a:cxn ang="0">
                                <a:pos x="T0" y="T1"/>
                              </a:cxn>
                              <a:cxn ang="0">
                                <a:pos x="T2" y="T3"/>
                              </a:cxn>
                            </a:cxnLst>
                            <a:rect l="0" t="0" r="r" b="b"/>
                            <a:pathLst>
                              <a:path w="9815" h="20">
                                <a:moveTo>
                                  <a:pt x="0" y="0"/>
                                </a:moveTo>
                                <a:lnTo>
                                  <a:pt x="9815" y="0"/>
                                </a:lnTo>
                              </a:path>
                            </a:pathLst>
                          </a:custGeom>
                          <a:noFill/>
                          <a:ln w="736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2" name="Freeform 54"/>
                        <wps:cNvSpPr>
                          <a:spLocks/>
                        </wps:cNvSpPr>
                        <wps:spPr bwMode="auto">
                          <a:xfrm>
                            <a:off x="1132" y="2106"/>
                            <a:ext cx="7493" cy="20"/>
                          </a:xfrm>
                          <a:custGeom>
                            <a:avLst/>
                            <a:gdLst>
                              <a:gd name="T0" fmla="*/ 0 w 7493"/>
                              <a:gd name="T1" fmla="*/ 0 h 20"/>
                              <a:gd name="T2" fmla="*/ 7492 w 7493"/>
                              <a:gd name="T3" fmla="*/ 0 h 20"/>
                            </a:gdLst>
                            <a:ahLst/>
                            <a:cxnLst>
                              <a:cxn ang="0">
                                <a:pos x="T0" y="T1"/>
                              </a:cxn>
                              <a:cxn ang="0">
                                <a:pos x="T2" y="T3"/>
                              </a:cxn>
                            </a:cxnLst>
                            <a:rect l="0" t="0" r="r" b="b"/>
                            <a:pathLst>
                              <a:path w="7493" h="20">
                                <a:moveTo>
                                  <a:pt x="0" y="0"/>
                                </a:moveTo>
                                <a:lnTo>
                                  <a:pt x="7492" y="0"/>
                                </a:lnTo>
                              </a:path>
                            </a:pathLst>
                          </a:custGeom>
                          <a:noFill/>
                          <a:ln w="505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BA408D3" id="Group 17" o:spid="_x0000_s1026" style="position:absolute;margin-left:38.05pt;margin-top:-1.6pt;width:491.35pt;height:128.5pt;z-index:-251656192;mso-position-horizontal-relative:page" coordorigin="1069,726" coordsize="9827,25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" o:allowincell="f">
                <v:shape id="Freeform 50" o:spid="_x0000_s1027" style="position:absolute;left:1075;top:732;width:9815;height:20;visibility:visible;mso-wrap-style:square;v-text-anchor:top" coordsize="9815,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KNE+cMA&#10;AADbAAAADwAAAGRycy9kb3ducmV2LnhtbESPQW/CMAyF70j7D5En7QbpODDUkVbbEKgSp0G5e43X&#10;djRO1QTa/Xt8mLSbrff83udNPrlO3WgIrWcDz4sEFHHlbcu1gfK0m69BhYhssfNMBn4pQJ49zDaY&#10;Wj/yJ92OsVYSwiFFA02Mfap1qBpyGBa+Jxbt2w8Oo6xDre2Ao4S7Ti+TZKUdtiwNDfb00VB1OV6d&#10;ge1L7wv8uZbF+X3sxvX+oHeXL2OeHqe3V1CRpvhv/rsurOALrPwiA+jsD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KNE+cMAAADbAAAADwAAAAAAAAAAAAAAAACYAgAAZHJzL2Rv&#10;d25yZXYueG1sUEsFBgAAAAAEAAQA9QAAAIgDAAAAAA==&#10;" path="m,l9815,e" filled="f" strokeweight=".20458mm">
                  <v:path arrowok="t" o:connecttype="custom" o:connectlocs="0,0;9815,0" o:connectangles="0,0"/>
                </v:shape>
                <v:shape id="Freeform 51" o:spid="_x0000_s1028" style="position:absolute;left:1079;top:736;width:20;height:2550;visibility:visible;mso-wrap-style:square;v-text-anchor:top" coordsize="20,25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ANMZ8EA&#10;AADbAAAADwAAAGRycy9kb3ducmV2LnhtbERPS4vCMBC+L/gfwgheFk11wUc1igiCsAfRVbwOzdgU&#10;m0lpolZ/vRGEvc3H95zZorGluFHtC8cK+r0EBHHmdMG5gsPfujsG4QOyxtIxKXiQh8W89TXDVLs7&#10;7+i2D7mIIexTVGBCqFIpfWbIou+5ijhyZ1dbDBHWudQ13mO4LeUgSYbSYsGxwWBFK0PZZX+1CvjH&#10;nLZWVr/HUW6bzeC5fnwfjkp12s1yCiJQE/7FH/dGx/kTeP8SD5Dz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gDTGfBAAAA2wAAAA8AAAAAAAAAAAAAAAAAmAIAAGRycy9kb3du&#10;cmV2LnhtbFBLBQYAAAAABAAEAPUAAACGAwAAAAA=&#10;" path="m,l,2549e" filled="f" strokeweight=".20458mm">
                  <v:path arrowok="t" o:connecttype="custom" o:connectlocs="0,0;0,2549" o:connectangles="0,0"/>
                </v:shape>
                <v:shape id="Freeform 52" o:spid="_x0000_s1029" style="position:absolute;left:10885;top:736;width:20;height:2550;visibility:visible;mso-wrap-style:square;v-text-anchor:top" coordsize="20,25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1UvR8IA&#10;AADbAAAADwAAAGRycy9kb3ducmV2LnhtbERPz2vCMBS+C/4P4Qm7iKZ2MEc1LWNQEHYYq8quj+at&#10;KWteShNru79+OQx2/Ph+H4vJdmKkwbeOFey2CQji2umWGwWXc7l5BuEDssbOMSmYyUORLxdHzLS7&#10;8weNVWhEDGGfoQITQp9J6WtDFv3W9cSR+3KDxRDh0Eg94D2G206mSfIkLbYcGwz29Gqo/q5uVgE/&#10;ms93K/u3676x0yn9Kef15arUw2p6OYAINIV/8Z/7pBWkcX38En+AzH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3VS9HwgAAANsAAAAPAAAAAAAAAAAAAAAAAJgCAABkcnMvZG93&#10;bnJldi54bWxQSwUGAAAAAAQABAD1AAAAhwMAAAAA&#10;" path="m,l,2549e" filled="f" strokeweight=".20458mm">
                  <v:path arrowok="t" o:connecttype="custom" o:connectlocs="0,0;0,2549" o:connectangles="0,0"/>
                </v:shape>
                <v:shape id="Freeform 53" o:spid="_x0000_s1030" style="position:absolute;left:1075;top:3291;width:9815;height:20;visibility:visible;mso-wrap-style:square;v-text-anchor:top" coordsize="9815,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Un2cEA&#10;AADbAAAADwAAAGRycy9kb3ducmV2LnhtbESPS6vCMBSE94L/IRzBnaa6UKlG8YFScOVrf2yObbU5&#10;KU20vf/+Rrhwl8PMfMMsVq0pxYdqV1hWMBpGIIhTqwvOFFwv+8EMhPPIGkvLpOCHHKyW3c4CY20b&#10;PtHn7DMRIOxiVJB7X8VSujQng25oK+LgPWxt0AdZZ1LX2AS4KeU4iibSYMFhIceKtjmlr/PbKNhN&#10;K5vg831NbpumbGaHo9y/7kr1e+16DsJT6//Df+1EKxiP4Psl/AC5/AU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f1J9nBAAAA2wAAAA8AAAAAAAAAAAAAAAAAmAIAAGRycy9kb3du&#10;cmV2LnhtbFBLBQYAAAAABAAEAPUAAACGAwAAAAA=&#10;" path="m,l9815,e" filled="f" strokeweight=".20458mm">
                  <v:path arrowok="t" o:connecttype="custom" o:connectlocs="0,0;9815,0" o:connectangles="0,0"/>
                </v:shape>
                <v:shape id="Freeform 54" o:spid="_x0000_s1031" style="position:absolute;left:1132;top:2106;width:7493;height:20;visibility:visible;mso-wrap-style:square;v-text-anchor:top" coordsize="7493,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y2+bsMA&#10;AADbAAAADwAAAGRycy9kb3ducmV2LnhtbESPQWvCQBSE74L/YXlCb7ppIFKiq0hLQRAq2tLi7ZF9&#10;JsHs27C7JvHfu4LQ4zDzzTDL9WAa0ZHztWUFr7MEBHFhdc2lgp/vz+kbCB+QNTaWScGNPKxX49ES&#10;c217PlB3DKWIJexzVFCF0OZS+qIig35mW+Lona0zGKJ0pdQO+1huGpkmyVwarDkuVNjSe0XF5Xg1&#10;CtKD3Xyc/orsove/iT/tKLt2X0q9TIbNAkSgIfyHn/RWRy6Fx5f4A+TqD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7y2+bsMAAADbAAAADwAAAAAAAAAAAAAAAACYAgAAZHJzL2Rv&#10;d25yZXYueG1sUEsFBgAAAAAEAAQA9QAAAIgDAAAAAA==&#10;" path="m,l7492,e" filled="f" strokeweight=".14053mm">
                  <v:path arrowok="t" o:connecttype="custom" o:connectlocs="0,0;7492,0" o:connectangles="0,0"/>
                </v:shape>
                <w10:wrap anchorx="page"/>
              </v:group>
            </w:pict>
          </mc:Fallback>
        </mc:AlternateContent>
      </w:r>
      <w:r w:rsidRPr="0017652F">
        <w:rPr>
          <w:rFonts w:ascii="Times New Roman" w:eastAsia="SimSun" w:hAnsi="Times New Roman" w:cs="Times New Roman"/>
          <w:b/>
          <w:bCs/>
          <w:sz w:val="20"/>
          <w:szCs w:val="20"/>
          <w:u w:val="thick"/>
          <w:lang w:val="sr-Cyrl-RS" w:eastAsia="zh-CN"/>
        </w:rPr>
        <w:t>АКО</w:t>
      </w:r>
      <w:r w:rsidRPr="0017652F">
        <w:rPr>
          <w:rFonts w:ascii="Times New Roman" w:eastAsia="SimSun" w:hAnsi="Times New Roman" w:cs="Times New Roman"/>
          <w:b/>
          <w:bCs/>
          <w:spacing w:val="45"/>
          <w:sz w:val="20"/>
          <w:szCs w:val="20"/>
          <w:u w:val="thick"/>
          <w:lang w:val="sr-Cyrl-RS" w:eastAsia="zh-CN"/>
        </w:rPr>
        <w:t xml:space="preserve"> </w:t>
      </w:r>
      <w:r w:rsidRPr="0017652F">
        <w:rPr>
          <w:rFonts w:ascii="Times New Roman" w:eastAsia="SimSun" w:hAnsi="Times New Roman" w:cs="Times New Roman"/>
          <w:b/>
          <w:bCs/>
          <w:sz w:val="20"/>
          <w:szCs w:val="20"/>
          <w:u w:val="thick"/>
          <w:lang w:val="sr-Cyrl-RS" w:eastAsia="zh-CN"/>
        </w:rPr>
        <w:t>Ј</w:t>
      </w:r>
      <w:r w:rsidRPr="0017652F">
        <w:rPr>
          <w:rFonts w:ascii="Times New Roman" w:eastAsia="SimSun" w:hAnsi="Times New Roman" w:cs="Times New Roman"/>
          <w:b/>
          <w:bCs/>
          <w:spacing w:val="-2"/>
          <w:sz w:val="20"/>
          <w:szCs w:val="20"/>
          <w:u w:val="thick"/>
          <w:lang w:val="sr-Cyrl-RS" w:eastAsia="zh-CN"/>
        </w:rPr>
        <w:t xml:space="preserve"> </w:t>
      </w:r>
      <w:r w:rsidRPr="0017652F">
        <w:rPr>
          <w:rFonts w:ascii="Times New Roman" w:eastAsia="SimSun" w:hAnsi="Times New Roman" w:cs="Times New Roman"/>
          <w:b/>
          <w:bCs/>
          <w:sz w:val="20"/>
          <w:szCs w:val="20"/>
          <w:u w:val="thick"/>
          <w:lang w:val="sr-Cyrl-RS" w:eastAsia="zh-CN"/>
        </w:rPr>
        <w:t>Е</w:t>
      </w:r>
      <w:r w:rsidRPr="0017652F">
        <w:rPr>
          <w:rFonts w:ascii="Times New Roman" w:eastAsia="SimSun" w:hAnsi="Times New Roman" w:cs="Times New Roman"/>
          <w:b/>
          <w:bCs/>
          <w:spacing w:val="44"/>
          <w:sz w:val="20"/>
          <w:szCs w:val="20"/>
          <w:u w:val="thick"/>
          <w:lang w:val="sr-Cyrl-RS" w:eastAsia="zh-CN"/>
        </w:rPr>
        <w:t xml:space="preserve"> </w:t>
      </w:r>
      <w:r w:rsidRPr="0017652F">
        <w:rPr>
          <w:rFonts w:ascii="Times New Roman" w:eastAsia="SimSun" w:hAnsi="Times New Roman" w:cs="Times New Roman"/>
          <w:b/>
          <w:bCs/>
          <w:sz w:val="20"/>
          <w:szCs w:val="20"/>
          <w:u w:val="thick"/>
          <w:lang w:val="sr-Cyrl-RS" w:eastAsia="zh-CN"/>
        </w:rPr>
        <w:t>П</w:t>
      </w:r>
      <w:r w:rsidRPr="0017652F">
        <w:rPr>
          <w:rFonts w:ascii="Times New Roman" w:eastAsia="SimSun" w:hAnsi="Times New Roman" w:cs="Times New Roman"/>
          <w:b/>
          <w:bCs/>
          <w:spacing w:val="-3"/>
          <w:sz w:val="20"/>
          <w:szCs w:val="20"/>
          <w:u w:val="thick"/>
          <w:lang w:val="sr-Cyrl-RS" w:eastAsia="zh-CN"/>
        </w:rPr>
        <w:t xml:space="preserve"> </w:t>
      </w:r>
      <w:r w:rsidRPr="0017652F">
        <w:rPr>
          <w:rFonts w:ascii="Times New Roman" w:eastAsia="SimSun" w:hAnsi="Times New Roman" w:cs="Times New Roman"/>
          <w:b/>
          <w:bCs/>
          <w:sz w:val="20"/>
          <w:szCs w:val="20"/>
          <w:u w:val="thick"/>
          <w:lang w:val="sr-Cyrl-RS" w:eastAsia="zh-CN"/>
        </w:rPr>
        <w:t>О</w:t>
      </w:r>
      <w:r w:rsidRPr="0017652F">
        <w:rPr>
          <w:rFonts w:ascii="Times New Roman" w:eastAsia="SimSun" w:hAnsi="Times New Roman" w:cs="Times New Roman"/>
          <w:b/>
          <w:bCs/>
          <w:spacing w:val="-3"/>
          <w:sz w:val="20"/>
          <w:szCs w:val="20"/>
          <w:u w:val="thick"/>
          <w:lang w:val="sr-Cyrl-RS" w:eastAsia="zh-CN"/>
        </w:rPr>
        <w:t xml:space="preserve"> </w:t>
      </w:r>
      <w:r w:rsidRPr="0017652F">
        <w:rPr>
          <w:rFonts w:ascii="Times New Roman" w:eastAsia="SimSun" w:hAnsi="Times New Roman" w:cs="Times New Roman"/>
          <w:b/>
          <w:bCs/>
          <w:sz w:val="20"/>
          <w:szCs w:val="20"/>
          <w:u w:val="thick"/>
          <w:lang w:val="sr-Cyrl-RS" w:eastAsia="zh-CN"/>
        </w:rPr>
        <w:t>Н</w:t>
      </w:r>
      <w:r w:rsidRPr="0017652F">
        <w:rPr>
          <w:rFonts w:ascii="Times New Roman" w:eastAsia="SimSun" w:hAnsi="Times New Roman" w:cs="Times New Roman"/>
          <w:b/>
          <w:bCs/>
          <w:spacing w:val="-2"/>
          <w:sz w:val="20"/>
          <w:szCs w:val="20"/>
          <w:u w:val="thick"/>
          <w:lang w:val="sr-Cyrl-RS" w:eastAsia="zh-CN"/>
        </w:rPr>
        <w:t xml:space="preserve"> </w:t>
      </w:r>
      <w:r w:rsidRPr="0017652F">
        <w:rPr>
          <w:rFonts w:ascii="Times New Roman" w:eastAsia="SimSun" w:hAnsi="Times New Roman" w:cs="Times New Roman"/>
          <w:b/>
          <w:bCs/>
          <w:sz w:val="20"/>
          <w:szCs w:val="20"/>
          <w:u w:val="thick"/>
          <w:lang w:val="sr-Cyrl-RS" w:eastAsia="zh-CN"/>
        </w:rPr>
        <w:t>УДА</w:t>
      </w:r>
      <w:r w:rsidRPr="0017652F">
        <w:rPr>
          <w:rFonts w:ascii="Times New Roman" w:eastAsia="SimSun" w:hAnsi="Times New Roman" w:cs="Times New Roman"/>
          <w:b/>
          <w:bCs/>
          <w:spacing w:val="45"/>
          <w:sz w:val="20"/>
          <w:szCs w:val="20"/>
          <w:u w:val="thick"/>
          <w:lang w:val="sr-Cyrl-RS" w:eastAsia="zh-CN"/>
        </w:rPr>
        <w:t xml:space="preserve"> </w:t>
      </w:r>
      <w:r w:rsidRPr="0017652F">
        <w:rPr>
          <w:rFonts w:ascii="Times New Roman" w:eastAsia="SimSun" w:hAnsi="Times New Roman" w:cs="Times New Roman"/>
          <w:b/>
          <w:bCs/>
          <w:sz w:val="20"/>
          <w:szCs w:val="20"/>
          <w:u w:val="thick"/>
          <w:lang w:val="sr-Cyrl-RS" w:eastAsia="zh-CN"/>
        </w:rPr>
        <w:t>ДАТ</w:t>
      </w:r>
      <w:r w:rsidRPr="0017652F">
        <w:rPr>
          <w:rFonts w:ascii="Times New Roman" w:eastAsia="SimSun" w:hAnsi="Times New Roman" w:cs="Times New Roman"/>
          <w:b/>
          <w:bCs/>
          <w:spacing w:val="-2"/>
          <w:sz w:val="20"/>
          <w:szCs w:val="20"/>
          <w:u w:val="thick"/>
          <w:lang w:val="sr-Cyrl-RS" w:eastAsia="zh-CN"/>
        </w:rPr>
        <w:t xml:space="preserve"> </w:t>
      </w:r>
      <w:r w:rsidRPr="0017652F">
        <w:rPr>
          <w:rFonts w:ascii="Times New Roman" w:eastAsia="SimSun" w:hAnsi="Times New Roman" w:cs="Times New Roman"/>
          <w:b/>
          <w:bCs/>
          <w:sz w:val="20"/>
          <w:szCs w:val="20"/>
          <w:u w:val="thick"/>
          <w:lang w:val="sr-Cyrl-RS" w:eastAsia="zh-CN"/>
        </w:rPr>
        <w:t>А</w:t>
      </w:r>
      <w:r w:rsidRPr="0017652F">
        <w:rPr>
          <w:rFonts w:ascii="Times New Roman" w:eastAsia="SimSun" w:hAnsi="Times New Roman" w:cs="Times New Roman"/>
          <w:b/>
          <w:bCs/>
          <w:spacing w:val="45"/>
          <w:sz w:val="20"/>
          <w:szCs w:val="20"/>
          <w:u w:val="thick"/>
          <w:lang w:val="sr-Cyrl-RS" w:eastAsia="zh-CN"/>
        </w:rPr>
        <w:t xml:space="preserve"> </w:t>
      </w:r>
      <w:r w:rsidRPr="0017652F">
        <w:rPr>
          <w:rFonts w:ascii="Times New Roman" w:eastAsia="SimSun" w:hAnsi="Times New Roman" w:cs="Times New Roman"/>
          <w:b/>
          <w:bCs/>
          <w:sz w:val="20"/>
          <w:szCs w:val="20"/>
          <w:u w:val="thick"/>
          <w:lang w:val="sr-Cyrl-RS" w:eastAsia="zh-CN"/>
        </w:rPr>
        <w:t>СА</w:t>
      </w:r>
      <w:r w:rsidRPr="0017652F">
        <w:rPr>
          <w:rFonts w:ascii="Times New Roman" w:eastAsia="SimSun" w:hAnsi="Times New Roman" w:cs="Times New Roman"/>
          <w:b/>
          <w:bCs/>
          <w:spacing w:val="45"/>
          <w:sz w:val="20"/>
          <w:szCs w:val="20"/>
          <w:u w:val="thick"/>
          <w:lang w:val="sr-Cyrl-RS" w:eastAsia="zh-CN"/>
        </w:rPr>
        <w:t xml:space="preserve"> </w:t>
      </w:r>
      <w:r w:rsidRPr="0017652F">
        <w:rPr>
          <w:rFonts w:ascii="Times New Roman" w:eastAsia="SimSun" w:hAnsi="Times New Roman" w:cs="Times New Roman"/>
          <w:b/>
          <w:bCs/>
          <w:sz w:val="20"/>
          <w:szCs w:val="20"/>
          <w:u w:val="thick"/>
          <w:lang w:val="sr-Cyrl-RS" w:eastAsia="zh-CN"/>
        </w:rPr>
        <w:t>П</w:t>
      </w:r>
      <w:r w:rsidRPr="0017652F">
        <w:rPr>
          <w:rFonts w:ascii="Times New Roman" w:eastAsia="SimSun" w:hAnsi="Times New Roman" w:cs="Times New Roman"/>
          <w:b/>
          <w:bCs/>
          <w:spacing w:val="-3"/>
          <w:sz w:val="20"/>
          <w:szCs w:val="20"/>
          <w:u w:val="thick"/>
          <w:lang w:val="sr-Cyrl-RS" w:eastAsia="zh-CN"/>
        </w:rPr>
        <w:t xml:space="preserve"> </w:t>
      </w:r>
      <w:r w:rsidRPr="0017652F">
        <w:rPr>
          <w:rFonts w:ascii="Times New Roman" w:eastAsia="SimSun" w:hAnsi="Times New Roman" w:cs="Times New Roman"/>
          <w:b/>
          <w:bCs/>
          <w:sz w:val="20"/>
          <w:szCs w:val="20"/>
          <w:u w:val="thick"/>
          <w:lang w:val="sr-Cyrl-RS" w:eastAsia="zh-CN"/>
        </w:rPr>
        <w:t>О</w:t>
      </w:r>
      <w:r w:rsidRPr="0017652F">
        <w:rPr>
          <w:rFonts w:ascii="Times New Roman" w:eastAsia="SimSun" w:hAnsi="Times New Roman" w:cs="Times New Roman"/>
          <w:b/>
          <w:bCs/>
          <w:spacing w:val="-2"/>
          <w:sz w:val="20"/>
          <w:szCs w:val="20"/>
          <w:u w:val="thick"/>
          <w:lang w:val="sr-Cyrl-RS" w:eastAsia="zh-CN"/>
        </w:rPr>
        <w:t xml:space="preserve"> </w:t>
      </w:r>
      <w:r w:rsidRPr="0017652F">
        <w:rPr>
          <w:rFonts w:ascii="Times New Roman" w:eastAsia="SimSun" w:hAnsi="Times New Roman" w:cs="Times New Roman"/>
          <w:b/>
          <w:bCs/>
          <w:sz w:val="20"/>
          <w:szCs w:val="20"/>
          <w:u w:val="thick"/>
          <w:lang w:val="sr-Cyrl-RS" w:eastAsia="zh-CN"/>
        </w:rPr>
        <w:t>ДИ</w:t>
      </w:r>
      <w:r w:rsidRPr="0017652F">
        <w:rPr>
          <w:rFonts w:ascii="Times New Roman" w:eastAsia="SimSun" w:hAnsi="Times New Roman" w:cs="Times New Roman"/>
          <w:b/>
          <w:bCs/>
          <w:spacing w:val="-3"/>
          <w:sz w:val="20"/>
          <w:szCs w:val="20"/>
          <w:u w:val="thick"/>
          <w:lang w:val="sr-Cyrl-RS" w:eastAsia="zh-CN"/>
        </w:rPr>
        <w:t xml:space="preserve"> </w:t>
      </w:r>
      <w:r w:rsidRPr="0017652F">
        <w:rPr>
          <w:rFonts w:ascii="Times New Roman" w:eastAsia="SimSun" w:hAnsi="Times New Roman" w:cs="Times New Roman"/>
          <w:b/>
          <w:bCs/>
          <w:sz w:val="20"/>
          <w:szCs w:val="20"/>
          <w:u w:val="thick"/>
          <w:lang w:val="sr-Cyrl-RS" w:eastAsia="zh-CN"/>
        </w:rPr>
        <w:t>ЗВ</w:t>
      </w:r>
      <w:r w:rsidRPr="0017652F">
        <w:rPr>
          <w:rFonts w:ascii="Times New Roman" w:eastAsia="SimSun" w:hAnsi="Times New Roman" w:cs="Times New Roman"/>
          <w:b/>
          <w:bCs/>
          <w:spacing w:val="-2"/>
          <w:sz w:val="20"/>
          <w:szCs w:val="20"/>
          <w:u w:val="thick"/>
          <w:lang w:val="sr-Cyrl-RS" w:eastAsia="zh-CN"/>
        </w:rPr>
        <w:t xml:space="preserve"> </w:t>
      </w:r>
      <w:r w:rsidRPr="0017652F">
        <w:rPr>
          <w:rFonts w:ascii="Times New Roman" w:eastAsia="SimSun" w:hAnsi="Times New Roman" w:cs="Times New Roman"/>
          <w:b/>
          <w:bCs/>
          <w:sz w:val="20"/>
          <w:szCs w:val="20"/>
          <w:u w:val="thick"/>
          <w:lang w:val="sr-Cyrl-RS" w:eastAsia="zh-CN"/>
        </w:rPr>
        <w:t>О</w:t>
      </w:r>
      <w:r w:rsidRPr="0017652F">
        <w:rPr>
          <w:rFonts w:ascii="Times New Roman" w:eastAsia="SimSun" w:hAnsi="Times New Roman" w:cs="Times New Roman"/>
          <w:b/>
          <w:bCs/>
          <w:spacing w:val="-2"/>
          <w:sz w:val="20"/>
          <w:szCs w:val="20"/>
          <w:u w:val="thick"/>
          <w:lang w:val="sr-Cyrl-RS" w:eastAsia="zh-CN"/>
        </w:rPr>
        <w:t xml:space="preserve"> </w:t>
      </w:r>
      <w:r w:rsidRPr="0017652F">
        <w:rPr>
          <w:rFonts w:ascii="Times New Roman" w:eastAsia="SimSun" w:hAnsi="Times New Roman" w:cs="Times New Roman"/>
          <w:b/>
          <w:bCs/>
          <w:spacing w:val="-1"/>
          <w:sz w:val="20"/>
          <w:szCs w:val="20"/>
          <w:u w:val="thick"/>
          <w:lang w:val="sr-Cyrl-RS" w:eastAsia="zh-CN"/>
        </w:rPr>
        <w:t>Ђ</w:t>
      </w:r>
      <w:r w:rsidRPr="0017652F">
        <w:rPr>
          <w:rFonts w:ascii="Times New Roman" w:eastAsia="SimSun" w:hAnsi="Times New Roman" w:cs="Times New Roman"/>
          <w:b/>
          <w:bCs/>
          <w:sz w:val="20"/>
          <w:szCs w:val="20"/>
          <w:u w:val="thick"/>
          <w:lang w:val="sr-Cyrl-RS" w:eastAsia="zh-CN"/>
        </w:rPr>
        <w:t>АЧЕМ /П</w:t>
      </w:r>
      <w:r w:rsidRPr="0017652F">
        <w:rPr>
          <w:rFonts w:ascii="Times New Roman" w:eastAsia="SimSun" w:hAnsi="Times New Roman" w:cs="Times New Roman"/>
          <w:b/>
          <w:bCs/>
          <w:spacing w:val="-3"/>
          <w:sz w:val="20"/>
          <w:szCs w:val="20"/>
          <w:u w:val="thick"/>
          <w:lang w:val="sr-Cyrl-RS" w:eastAsia="zh-CN"/>
        </w:rPr>
        <w:t xml:space="preserve"> </w:t>
      </w:r>
      <w:r w:rsidRPr="0017652F">
        <w:rPr>
          <w:rFonts w:ascii="Times New Roman" w:eastAsia="SimSun" w:hAnsi="Times New Roman" w:cs="Times New Roman"/>
          <w:b/>
          <w:bCs/>
          <w:sz w:val="20"/>
          <w:szCs w:val="20"/>
          <w:u w:val="thick"/>
          <w:lang w:val="sr-Cyrl-RS" w:eastAsia="zh-CN"/>
        </w:rPr>
        <w:t>О</w:t>
      </w:r>
      <w:r w:rsidRPr="0017652F">
        <w:rPr>
          <w:rFonts w:ascii="Times New Roman" w:eastAsia="SimSun" w:hAnsi="Times New Roman" w:cs="Times New Roman"/>
          <w:b/>
          <w:bCs/>
          <w:spacing w:val="-3"/>
          <w:sz w:val="20"/>
          <w:szCs w:val="20"/>
          <w:u w:val="thick"/>
          <w:lang w:val="sr-Cyrl-RS" w:eastAsia="zh-CN"/>
        </w:rPr>
        <w:t xml:space="preserve"> </w:t>
      </w:r>
      <w:r w:rsidRPr="0017652F">
        <w:rPr>
          <w:rFonts w:ascii="Times New Roman" w:eastAsia="SimSun" w:hAnsi="Times New Roman" w:cs="Times New Roman"/>
          <w:b/>
          <w:bCs/>
          <w:sz w:val="20"/>
          <w:szCs w:val="20"/>
          <w:u w:val="thick"/>
          <w:lang w:val="sr-Cyrl-RS" w:eastAsia="zh-CN"/>
        </w:rPr>
        <w:t>ДИ</w:t>
      </w:r>
      <w:r w:rsidRPr="0017652F">
        <w:rPr>
          <w:rFonts w:ascii="Times New Roman" w:eastAsia="SimSun" w:hAnsi="Times New Roman" w:cs="Times New Roman"/>
          <w:b/>
          <w:bCs/>
          <w:spacing w:val="-2"/>
          <w:sz w:val="20"/>
          <w:szCs w:val="20"/>
          <w:u w:val="thick"/>
          <w:lang w:val="sr-Cyrl-RS" w:eastAsia="zh-CN"/>
        </w:rPr>
        <w:t xml:space="preserve"> </w:t>
      </w:r>
      <w:r w:rsidRPr="0017652F">
        <w:rPr>
          <w:rFonts w:ascii="Times New Roman" w:eastAsia="SimSun" w:hAnsi="Times New Roman" w:cs="Times New Roman"/>
          <w:b/>
          <w:bCs/>
          <w:sz w:val="20"/>
          <w:szCs w:val="20"/>
          <w:u w:val="thick"/>
          <w:lang w:val="sr-Cyrl-RS" w:eastAsia="zh-CN"/>
        </w:rPr>
        <w:t>ЗВ</w:t>
      </w:r>
      <w:r w:rsidRPr="0017652F">
        <w:rPr>
          <w:rFonts w:ascii="Times New Roman" w:eastAsia="SimSun" w:hAnsi="Times New Roman" w:cs="Times New Roman"/>
          <w:b/>
          <w:bCs/>
          <w:spacing w:val="-2"/>
          <w:sz w:val="20"/>
          <w:szCs w:val="20"/>
          <w:u w:val="thick"/>
          <w:lang w:val="sr-Cyrl-RS" w:eastAsia="zh-CN"/>
        </w:rPr>
        <w:t xml:space="preserve"> </w:t>
      </w:r>
      <w:r w:rsidRPr="0017652F">
        <w:rPr>
          <w:rFonts w:ascii="Times New Roman" w:eastAsia="SimSun" w:hAnsi="Times New Roman" w:cs="Times New Roman"/>
          <w:b/>
          <w:bCs/>
          <w:sz w:val="20"/>
          <w:szCs w:val="20"/>
          <w:u w:val="thick"/>
          <w:lang w:val="sr-Cyrl-RS" w:eastAsia="zh-CN"/>
        </w:rPr>
        <w:t>О</w:t>
      </w:r>
      <w:r w:rsidRPr="0017652F">
        <w:rPr>
          <w:rFonts w:ascii="Times New Roman" w:eastAsia="SimSun" w:hAnsi="Times New Roman" w:cs="Times New Roman"/>
          <w:b/>
          <w:bCs/>
          <w:spacing w:val="-3"/>
          <w:sz w:val="20"/>
          <w:szCs w:val="20"/>
          <w:u w:val="thick"/>
          <w:lang w:val="sr-Cyrl-RS" w:eastAsia="zh-CN"/>
        </w:rPr>
        <w:t xml:space="preserve"> </w:t>
      </w:r>
      <w:r w:rsidRPr="0017652F">
        <w:rPr>
          <w:rFonts w:ascii="Times New Roman" w:eastAsia="SimSun" w:hAnsi="Times New Roman" w:cs="Times New Roman"/>
          <w:b/>
          <w:bCs/>
          <w:spacing w:val="-1"/>
          <w:sz w:val="20"/>
          <w:szCs w:val="20"/>
          <w:u w:val="thick"/>
          <w:lang w:val="sr-Cyrl-RS" w:eastAsia="zh-CN"/>
        </w:rPr>
        <w:t>Ђ</w:t>
      </w:r>
      <w:r w:rsidRPr="0017652F">
        <w:rPr>
          <w:rFonts w:ascii="Times New Roman" w:eastAsia="SimSun" w:hAnsi="Times New Roman" w:cs="Times New Roman"/>
          <w:b/>
          <w:bCs/>
          <w:sz w:val="20"/>
          <w:szCs w:val="20"/>
          <w:u w:val="thick"/>
          <w:lang w:val="sr-Cyrl-RS" w:eastAsia="zh-CN"/>
        </w:rPr>
        <w:t>АЧИ</w:t>
      </w:r>
      <w:r w:rsidRPr="0017652F">
        <w:rPr>
          <w:rFonts w:ascii="Times New Roman" w:eastAsia="SimSun" w:hAnsi="Times New Roman" w:cs="Times New Roman"/>
          <w:b/>
          <w:bCs/>
          <w:spacing w:val="-2"/>
          <w:sz w:val="20"/>
          <w:szCs w:val="20"/>
          <w:u w:val="thick"/>
          <w:lang w:val="sr-Cyrl-RS" w:eastAsia="zh-CN"/>
        </w:rPr>
        <w:t xml:space="preserve"> </w:t>
      </w:r>
      <w:r w:rsidRPr="0017652F">
        <w:rPr>
          <w:rFonts w:ascii="Times New Roman" w:eastAsia="SimSun" w:hAnsi="Times New Roman" w:cs="Times New Roman"/>
          <w:b/>
          <w:bCs/>
          <w:sz w:val="20"/>
          <w:szCs w:val="20"/>
          <w:u w:val="thick"/>
          <w:lang w:val="sr-Cyrl-RS" w:eastAsia="zh-CN"/>
        </w:rPr>
        <w:t>М А:</w:t>
      </w:r>
      <w:r w:rsidRPr="0017652F">
        <w:rPr>
          <w:rFonts w:ascii="Times New Roman" w:eastAsia="SimSun" w:hAnsi="Times New Roman" w:cs="Times New Roman"/>
          <w:b/>
          <w:bCs/>
          <w:spacing w:val="4"/>
          <w:w w:val="99"/>
          <w:sz w:val="20"/>
          <w:szCs w:val="20"/>
          <w:u w:val="thick"/>
          <w:lang w:val="sr-Cyrl-RS" w:eastAsia="zh-CN"/>
        </w:rPr>
        <w:t xml:space="preserve"> </w:t>
      </w:r>
    </w:p>
    <w:p w:rsidR="00B71A56" w:rsidRPr="0017652F" w:rsidRDefault="00B71A56" w:rsidP="00B71A56">
      <w:pPr>
        <w:widowControl w:val="0"/>
        <w:kinsoku w:val="0"/>
        <w:overflowPunct w:val="0"/>
        <w:autoSpaceDE w:val="0"/>
        <w:autoSpaceDN w:val="0"/>
        <w:adjustRightInd w:val="0"/>
        <w:spacing w:before="5" w:after="0" w:line="150" w:lineRule="exact"/>
        <w:rPr>
          <w:rFonts w:ascii="Times New Roman" w:eastAsia="SimSun" w:hAnsi="Times New Roman" w:cs="Times New Roman"/>
          <w:sz w:val="15"/>
          <w:szCs w:val="15"/>
          <w:lang w:val="sr-Cyrl-RS" w:eastAsia="zh-CN"/>
        </w:rPr>
      </w:pPr>
    </w:p>
    <w:p w:rsidR="00B71A56" w:rsidRPr="0017652F" w:rsidRDefault="00B71A56" w:rsidP="00B71A56">
      <w:pPr>
        <w:widowControl w:val="0"/>
        <w:tabs>
          <w:tab w:val="left" w:pos="924"/>
        </w:tabs>
        <w:kinsoku w:val="0"/>
        <w:overflowPunct w:val="0"/>
        <w:autoSpaceDE w:val="0"/>
        <w:autoSpaceDN w:val="0"/>
        <w:adjustRightInd w:val="0"/>
        <w:spacing w:before="73" w:after="0" w:line="240" w:lineRule="auto"/>
        <w:ind w:right="179"/>
        <w:jc w:val="center"/>
        <w:rPr>
          <w:rFonts w:ascii="Times New Roman" w:eastAsia="SimSun" w:hAnsi="Times New Roman" w:cs="Times New Roman"/>
          <w:sz w:val="20"/>
          <w:szCs w:val="20"/>
          <w:lang w:val="sr-Cyrl-RS" w:eastAsia="zh-CN"/>
        </w:rPr>
      </w:pPr>
      <w:r w:rsidRPr="0017652F">
        <w:rPr>
          <w:rFonts w:ascii="Times New Roman" w:eastAsia="SimSun" w:hAnsi="Times New Roman" w:cs="Times New Roman"/>
          <w:b/>
          <w:bCs/>
          <w:sz w:val="20"/>
          <w:szCs w:val="20"/>
          <w:lang w:val="sr-Cyrl-RS" w:eastAsia="zh-CN"/>
        </w:rPr>
        <w:t>Ч</w:t>
      </w:r>
      <w:r w:rsidRPr="0017652F">
        <w:rPr>
          <w:rFonts w:ascii="Times New Roman" w:eastAsia="SimSun" w:hAnsi="Times New Roman" w:cs="Times New Roman"/>
          <w:b/>
          <w:bCs/>
          <w:spacing w:val="1"/>
          <w:sz w:val="20"/>
          <w:szCs w:val="20"/>
          <w:lang w:val="sr-Cyrl-RS" w:eastAsia="zh-CN"/>
        </w:rPr>
        <w:t>ла</w:t>
      </w:r>
      <w:r w:rsidRPr="0017652F">
        <w:rPr>
          <w:rFonts w:ascii="Times New Roman" w:eastAsia="SimSun" w:hAnsi="Times New Roman" w:cs="Times New Roman"/>
          <w:b/>
          <w:bCs/>
          <w:sz w:val="20"/>
          <w:szCs w:val="20"/>
          <w:lang w:val="sr-Cyrl-RS" w:eastAsia="zh-CN"/>
        </w:rPr>
        <w:t>н</w:t>
      </w:r>
      <w:r w:rsidRPr="0017652F">
        <w:rPr>
          <w:rFonts w:ascii="Times New Roman" w:eastAsia="SimSun" w:hAnsi="Times New Roman" w:cs="Times New Roman"/>
          <w:b/>
          <w:bCs/>
          <w:sz w:val="20"/>
          <w:szCs w:val="20"/>
          <w:u w:val="single"/>
          <w:lang w:val="sr-Cyrl-RS" w:eastAsia="zh-CN"/>
        </w:rPr>
        <w:tab/>
      </w:r>
      <w:r w:rsidRPr="0017652F">
        <w:rPr>
          <w:rFonts w:ascii="Times New Roman" w:eastAsia="SimSun" w:hAnsi="Times New Roman" w:cs="Times New Roman"/>
          <w:b/>
          <w:bCs/>
          <w:sz w:val="20"/>
          <w:szCs w:val="20"/>
          <w:lang w:val="sr-Cyrl-RS" w:eastAsia="zh-CN"/>
        </w:rPr>
        <w:t>.</w:t>
      </w:r>
    </w:p>
    <w:p w:rsidR="00B71A56" w:rsidRPr="0017652F" w:rsidRDefault="00B71A56" w:rsidP="00B71A56">
      <w:pPr>
        <w:widowControl w:val="0"/>
        <w:kinsoku w:val="0"/>
        <w:overflowPunct w:val="0"/>
        <w:autoSpaceDE w:val="0"/>
        <w:autoSpaceDN w:val="0"/>
        <w:adjustRightInd w:val="0"/>
        <w:spacing w:before="6" w:after="0" w:line="220" w:lineRule="exact"/>
        <w:rPr>
          <w:rFonts w:ascii="Times New Roman" w:eastAsia="SimSun" w:hAnsi="Times New Roman" w:cs="Times New Roman"/>
          <w:lang w:val="sr-Cyrl-RS" w:eastAsia="zh-CN"/>
        </w:rPr>
      </w:pPr>
    </w:p>
    <w:p w:rsidR="00B71A56" w:rsidRPr="0017652F" w:rsidRDefault="00B71A56" w:rsidP="00B71A56">
      <w:pPr>
        <w:widowControl w:val="0"/>
        <w:kinsoku w:val="0"/>
        <w:overflowPunct w:val="0"/>
        <w:autoSpaceDE w:val="0"/>
        <w:autoSpaceDN w:val="0"/>
        <w:adjustRightInd w:val="0"/>
        <w:spacing w:after="0" w:line="240" w:lineRule="auto"/>
        <w:rPr>
          <w:rFonts w:ascii="Times New Roman" w:eastAsia="SimSun" w:hAnsi="Times New Roman" w:cs="Times New Roman"/>
          <w:sz w:val="20"/>
          <w:szCs w:val="20"/>
          <w:lang w:val="sr-Cyrl-RS" w:eastAsia="zh-CN"/>
        </w:rPr>
      </w:pPr>
      <w:r w:rsidRPr="0017652F">
        <w:rPr>
          <w:rFonts w:ascii="Times New Roman" w:eastAsia="SimSun" w:hAnsi="Times New Roman" w:cs="Times New Roman"/>
          <w:sz w:val="20"/>
          <w:szCs w:val="20"/>
          <w:lang w:val="sr-Cyrl-RS" w:eastAsia="zh-CN"/>
        </w:rPr>
        <w:t>Изврш</w:t>
      </w:r>
      <w:r w:rsidRPr="0017652F">
        <w:rPr>
          <w:rFonts w:ascii="Times New Roman" w:eastAsia="SimSun" w:hAnsi="Times New Roman" w:cs="Times New Roman"/>
          <w:spacing w:val="-1"/>
          <w:sz w:val="20"/>
          <w:szCs w:val="20"/>
          <w:lang w:val="sr-Cyrl-RS" w:eastAsia="zh-CN"/>
        </w:rPr>
        <w:t>ил</w:t>
      </w:r>
      <w:r w:rsidRPr="0017652F">
        <w:rPr>
          <w:rFonts w:ascii="Times New Roman" w:eastAsia="SimSun" w:hAnsi="Times New Roman" w:cs="Times New Roman"/>
          <w:spacing w:val="2"/>
          <w:sz w:val="20"/>
          <w:szCs w:val="20"/>
          <w:lang w:val="sr-Cyrl-RS" w:eastAsia="zh-CN"/>
        </w:rPr>
        <w:t>а</w:t>
      </w:r>
      <w:r w:rsidRPr="0017652F">
        <w:rPr>
          <w:rFonts w:ascii="Times New Roman" w:eastAsia="SimSun" w:hAnsi="Times New Roman" w:cs="Times New Roman"/>
          <w:sz w:val="20"/>
          <w:szCs w:val="20"/>
          <w:lang w:val="sr-Cyrl-RS" w:eastAsia="zh-CN"/>
        </w:rPr>
        <w:t>ц</w:t>
      </w:r>
      <w:r w:rsidRPr="0017652F">
        <w:rPr>
          <w:rFonts w:ascii="Times New Roman" w:eastAsia="SimSun" w:hAnsi="Times New Roman" w:cs="Times New Roman"/>
          <w:spacing w:val="-6"/>
          <w:sz w:val="20"/>
          <w:szCs w:val="20"/>
          <w:lang w:val="sr-Cyrl-RS" w:eastAsia="zh-CN"/>
        </w:rPr>
        <w:t xml:space="preserve"> </w:t>
      </w:r>
      <w:r w:rsidRPr="0017652F">
        <w:rPr>
          <w:rFonts w:ascii="Times New Roman" w:eastAsia="SimSun" w:hAnsi="Times New Roman" w:cs="Times New Roman"/>
          <w:spacing w:val="2"/>
          <w:sz w:val="20"/>
          <w:szCs w:val="20"/>
          <w:lang w:val="sr-Cyrl-RS" w:eastAsia="zh-CN"/>
        </w:rPr>
        <w:t>ј</w:t>
      </w:r>
      <w:r w:rsidRPr="0017652F">
        <w:rPr>
          <w:rFonts w:ascii="Times New Roman" w:eastAsia="SimSun" w:hAnsi="Times New Roman" w:cs="Times New Roman"/>
          <w:sz w:val="20"/>
          <w:szCs w:val="20"/>
          <w:lang w:val="sr-Cyrl-RS" w:eastAsia="zh-CN"/>
        </w:rPr>
        <w:t>е</w:t>
      </w:r>
      <w:r w:rsidRPr="0017652F">
        <w:rPr>
          <w:rFonts w:ascii="Times New Roman" w:eastAsia="SimSun" w:hAnsi="Times New Roman" w:cs="Times New Roman"/>
          <w:spacing w:val="-5"/>
          <w:sz w:val="20"/>
          <w:szCs w:val="20"/>
          <w:lang w:val="sr-Cyrl-RS" w:eastAsia="zh-CN"/>
        </w:rPr>
        <w:t xml:space="preserve"> </w:t>
      </w:r>
      <w:r w:rsidRPr="0017652F">
        <w:rPr>
          <w:rFonts w:ascii="Times New Roman" w:eastAsia="SimSun" w:hAnsi="Times New Roman" w:cs="Times New Roman"/>
          <w:sz w:val="20"/>
          <w:szCs w:val="20"/>
          <w:lang w:val="sr-Cyrl-RS" w:eastAsia="zh-CN"/>
        </w:rPr>
        <w:t>део</w:t>
      </w:r>
      <w:r w:rsidRPr="0017652F">
        <w:rPr>
          <w:rFonts w:ascii="Times New Roman" w:eastAsia="SimSun" w:hAnsi="Times New Roman" w:cs="Times New Roman"/>
          <w:spacing w:val="-3"/>
          <w:sz w:val="20"/>
          <w:szCs w:val="20"/>
          <w:lang w:val="sr-Cyrl-RS" w:eastAsia="zh-CN"/>
        </w:rPr>
        <w:t xml:space="preserve"> </w:t>
      </w:r>
      <w:r w:rsidRPr="0017652F">
        <w:rPr>
          <w:rFonts w:ascii="Times New Roman" w:eastAsia="SimSun" w:hAnsi="Times New Roman" w:cs="Times New Roman"/>
          <w:spacing w:val="-1"/>
          <w:sz w:val="20"/>
          <w:szCs w:val="20"/>
          <w:lang w:val="sr-Cyrl-RS" w:eastAsia="zh-CN"/>
        </w:rPr>
        <w:t>н</w:t>
      </w:r>
      <w:r w:rsidRPr="0017652F">
        <w:rPr>
          <w:rFonts w:ascii="Times New Roman" w:eastAsia="SimSun" w:hAnsi="Times New Roman" w:cs="Times New Roman"/>
          <w:sz w:val="20"/>
          <w:szCs w:val="20"/>
          <w:lang w:val="sr-Cyrl-RS" w:eastAsia="zh-CN"/>
        </w:rPr>
        <w:t>аба</w:t>
      </w:r>
      <w:r w:rsidRPr="0017652F">
        <w:rPr>
          <w:rFonts w:ascii="Times New Roman" w:eastAsia="SimSun" w:hAnsi="Times New Roman" w:cs="Times New Roman"/>
          <w:spacing w:val="2"/>
          <w:sz w:val="20"/>
          <w:szCs w:val="20"/>
          <w:lang w:val="sr-Cyrl-RS" w:eastAsia="zh-CN"/>
        </w:rPr>
        <w:t>в</w:t>
      </w:r>
      <w:r w:rsidRPr="0017652F">
        <w:rPr>
          <w:rFonts w:ascii="Times New Roman" w:eastAsia="SimSun" w:hAnsi="Times New Roman" w:cs="Times New Roman"/>
          <w:spacing w:val="-1"/>
          <w:sz w:val="20"/>
          <w:szCs w:val="20"/>
          <w:lang w:val="sr-Cyrl-RS" w:eastAsia="zh-CN"/>
        </w:rPr>
        <w:t>к</w:t>
      </w:r>
      <w:r w:rsidRPr="0017652F">
        <w:rPr>
          <w:rFonts w:ascii="Times New Roman" w:eastAsia="SimSun" w:hAnsi="Times New Roman" w:cs="Times New Roman"/>
          <w:sz w:val="20"/>
          <w:szCs w:val="20"/>
          <w:lang w:val="sr-Cyrl-RS" w:eastAsia="zh-CN"/>
        </w:rPr>
        <w:t>е</w:t>
      </w:r>
      <w:r w:rsidRPr="0017652F">
        <w:rPr>
          <w:rFonts w:ascii="Times New Roman" w:eastAsia="SimSun" w:hAnsi="Times New Roman" w:cs="Times New Roman"/>
          <w:spacing w:val="-5"/>
          <w:sz w:val="20"/>
          <w:szCs w:val="20"/>
          <w:lang w:val="sr-Cyrl-RS" w:eastAsia="zh-CN"/>
        </w:rPr>
        <w:t xml:space="preserve"> </w:t>
      </w:r>
      <w:r w:rsidRPr="0017652F">
        <w:rPr>
          <w:rFonts w:ascii="Times New Roman" w:eastAsia="SimSun" w:hAnsi="Times New Roman" w:cs="Times New Roman"/>
          <w:spacing w:val="1"/>
          <w:sz w:val="20"/>
          <w:szCs w:val="20"/>
          <w:lang w:val="sr-Cyrl-RS" w:eastAsia="zh-CN"/>
        </w:rPr>
        <w:t>ко</w:t>
      </w:r>
      <w:r w:rsidRPr="0017652F">
        <w:rPr>
          <w:rFonts w:ascii="Times New Roman" w:eastAsia="SimSun" w:hAnsi="Times New Roman" w:cs="Times New Roman"/>
          <w:spacing w:val="2"/>
          <w:sz w:val="20"/>
          <w:szCs w:val="20"/>
          <w:lang w:val="sr-Cyrl-RS" w:eastAsia="zh-CN"/>
        </w:rPr>
        <w:t>ј</w:t>
      </w:r>
      <w:r w:rsidRPr="0017652F">
        <w:rPr>
          <w:rFonts w:ascii="Times New Roman" w:eastAsia="SimSun" w:hAnsi="Times New Roman" w:cs="Times New Roman"/>
          <w:sz w:val="20"/>
          <w:szCs w:val="20"/>
          <w:lang w:val="sr-Cyrl-RS" w:eastAsia="zh-CN"/>
        </w:rPr>
        <w:t>а</w:t>
      </w:r>
      <w:r w:rsidRPr="0017652F">
        <w:rPr>
          <w:rFonts w:ascii="Times New Roman" w:eastAsia="SimSun" w:hAnsi="Times New Roman" w:cs="Times New Roman"/>
          <w:spacing w:val="-7"/>
          <w:sz w:val="20"/>
          <w:szCs w:val="20"/>
          <w:lang w:val="sr-Cyrl-RS" w:eastAsia="zh-CN"/>
        </w:rPr>
        <w:t xml:space="preserve"> </w:t>
      </w:r>
      <w:r w:rsidRPr="0017652F">
        <w:rPr>
          <w:rFonts w:ascii="Times New Roman" w:eastAsia="SimSun" w:hAnsi="Times New Roman" w:cs="Times New Roman"/>
          <w:spacing w:val="2"/>
          <w:sz w:val="20"/>
          <w:szCs w:val="20"/>
          <w:lang w:val="sr-Cyrl-RS" w:eastAsia="zh-CN"/>
        </w:rPr>
        <w:t>ј</w:t>
      </w:r>
      <w:r w:rsidRPr="0017652F">
        <w:rPr>
          <w:rFonts w:ascii="Times New Roman" w:eastAsia="SimSun" w:hAnsi="Times New Roman" w:cs="Times New Roman"/>
          <w:sz w:val="20"/>
          <w:szCs w:val="20"/>
          <w:lang w:val="sr-Cyrl-RS" w:eastAsia="zh-CN"/>
        </w:rPr>
        <w:t>е</w:t>
      </w:r>
      <w:r w:rsidRPr="0017652F">
        <w:rPr>
          <w:rFonts w:ascii="Times New Roman" w:eastAsia="SimSun" w:hAnsi="Times New Roman" w:cs="Times New Roman"/>
          <w:spacing w:val="-4"/>
          <w:sz w:val="20"/>
          <w:szCs w:val="20"/>
          <w:lang w:val="sr-Cyrl-RS" w:eastAsia="zh-CN"/>
        </w:rPr>
        <w:t xml:space="preserve"> </w:t>
      </w:r>
      <w:r w:rsidRPr="0017652F">
        <w:rPr>
          <w:rFonts w:ascii="Times New Roman" w:eastAsia="SimSun" w:hAnsi="Times New Roman" w:cs="Times New Roman"/>
          <w:spacing w:val="-1"/>
          <w:sz w:val="20"/>
          <w:szCs w:val="20"/>
          <w:lang w:val="sr-Cyrl-RS" w:eastAsia="zh-CN"/>
        </w:rPr>
        <w:t>п</w:t>
      </w:r>
      <w:r w:rsidRPr="0017652F">
        <w:rPr>
          <w:rFonts w:ascii="Times New Roman" w:eastAsia="SimSun" w:hAnsi="Times New Roman" w:cs="Times New Roman"/>
          <w:spacing w:val="1"/>
          <w:sz w:val="20"/>
          <w:szCs w:val="20"/>
          <w:lang w:val="sr-Cyrl-RS" w:eastAsia="zh-CN"/>
        </w:rPr>
        <w:t>р</w:t>
      </w:r>
      <w:r w:rsidRPr="0017652F">
        <w:rPr>
          <w:rFonts w:ascii="Times New Roman" w:eastAsia="SimSun" w:hAnsi="Times New Roman" w:cs="Times New Roman"/>
          <w:sz w:val="20"/>
          <w:szCs w:val="20"/>
          <w:lang w:val="sr-Cyrl-RS" w:eastAsia="zh-CN"/>
        </w:rPr>
        <w:t>едмет</w:t>
      </w:r>
      <w:r w:rsidRPr="0017652F">
        <w:rPr>
          <w:rFonts w:ascii="Times New Roman" w:eastAsia="SimSun" w:hAnsi="Times New Roman" w:cs="Times New Roman"/>
          <w:spacing w:val="-6"/>
          <w:sz w:val="20"/>
          <w:szCs w:val="20"/>
          <w:lang w:val="sr-Cyrl-RS" w:eastAsia="zh-CN"/>
        </w:rPr>
        <w:t xml:space="preserve"> </w:t>
      </w:r>
      <w:r w:rsidRPr="0017652F">
        <w:rPr>
          <w:rFonts w:ascii="Times New Roman" w:eastAsia="SimSun" w:hAnsi="Times New Roman" w:cs="Times New Roman"/>
          <w:spacing w:val="1"/>
          <w:sz w:val="20"/>
          <w:szCs w:val="20"/>
          <w:lang w:val="sr-Cyrl-RS" w:eastAsia="zh-CN"/>
        </w:rPr>
        <w:t>о</w:t>
      </w:r>
      <w:r w:rsidRPr="0017652F">
        <w:rPr>
          <w:rFonts w:ascii="Times New Roman" w:eastAsia="SimSun" w:hAnsi="Times New Roman" w:cs="Times New Roman"/>
          <w:sz w:val="20"/>
          <w:szCs w:val="20"/>
          <w:lang w:val="sr-Cyrl-RS" w:eastAsia="zh-CN"/>
        </w:rPr>
        <w:t>вог</w:t>
      </w:r>
      <w:r w:rsidRPr="0017652F">
        <w:rPr>
          <w:rFonts w:ascii="Times New Roman" w:eastAsia="SimSun" w:hAnsi="Times New Roman" w:cs="Times New Roman"/>
          <w:spacing w:val="-5"/>
          <w:sz w:val="20"/>
          <w:szCs w:val="20"/>
          <w:lang w:val="sr-Cyrl-RS" w:eastAsia="zh-CN"/>
        </w:rPr>
        <w:t xml:space="preserve"> </w:t>
      </w:r>
      <w:r w:rsidRPr="0017652F">
        <w:rPr>
          <w:rFonts w:ascii="Times New Roman" w:eastAsia="SimSun" w:hAnsi="Times New Roman" w:cs="Times New Roman"/>
          <w:spacing w:val="-3"/>
          <w:sz w:val="20"/>
          <w:szCs w:val="20"/>
          <w:lang w:val="sr-Cyrl-RS" w:eastAsia="zh-CN"/>
        </w:rPr>
        <w:t>у</w:t>
      </w:r>
      <w:r w:rsidRPr="0017652F">
        <w:rPr>
          <w:rFonts w:ascii="Times New Roman" w:eastAsia="SimSun" w:hAnsi="Times New Roman" w:cs="Times New Roman"/>
          <w:sz w:val="20"/>
          <w:szCs w:val="20"/>
          <w:lang w:val="sr-Cyrl-RS" w:eastAsia="zh-CN"/>
        </w:rPr>
        <w:t>г</w:t>
      </w:r>
      <w:r w:rsidRPr="0017652F">
        <w:rPr>
          <w:rFonts w:ascii="Times New Roman" w:eastAsia="SimSun" w:hAnsi="Times New Roman" w:cs="Times New Roman"/>
          <w:spacing w:val="1"/>
          <w:sz w:val="20"/>
          <w:szCs w:val="20"/>
          <w:lang w:val="sr-Cyrl-RS" w:eastAsia="zh-CN"/>
        </w:rPr>
        <w:t>о</w:t>
      </w:r>
      <w:r w:rsidRPr="0017652F">
        <w:rPr>
          <w:rFonts w:ascii="Times New Roman" w:eastAsia="SimSun" w:hAnsi="Times New Roman" w:cs="Times New Roman"/>
          <w:sz w:val="20"/>
          <w:szCs w:val="20"/>
          <w:lang w:val="sr-Cyrl-RS" w:eastAsia="zh-CN"/>
        </w:rPr>
        <w:t>во</w:t>
      </w:r>
      <w:r w:rsidRPr="0017652F">
        <w:rPr>
          <w:rFonts w:ascii="Times New Roman" w:eastAsia="SimSun" w:hAnsi="Times New Roman" w:cs="Times New Roman"/>
          <w:spacing w:val="1"/>
          <w:sz w:val="20"/>
          <w:szCs w:val="20"/>
          <w:lang w:val="sr-Cyrl-RS" w:eastAsia="zh-CN"/>
        </w:rPr>
        <w:t>р</w:t>
      </w:r>
      <w:r w:rsidRPr="0017652F">
        <w:rPr>
          <w:rFonts w:ascii="Times New Roman" w:eastAsia="SimSun" w:hAnsi="Times New Roman" w:cs="Times New Roman"/>
          <w:sz w:val="20"/>
          <w:szCs w:val="20"/>
          <w:lang w:val="sr-Cyrl-RS" w:eastAsia="zh-CN"/>
        </w:rPr>
        <w:t>а</w:t>
      </w:r>
      <w:r w:rsidRPr="0017652F">
        <w:rPr>
          <w:rFonts w:ascii="Times New Roman" w:eastAsia="SimSun" w:hAnsi="Times New Roman" w:cs="Times New Roman"/>
          <w:spacing w:val="-5"/>
          <w:sz w:val="20"/>
          <w:szCs w:val="20"/>
          <w:lang w:val="sr-Cyrl-RS" w:eastAsia="zh-CN"/>
        </w:rPr>
        <w:t xml:space="preserve"> </w:t>
      </w:r>
      <w:r w:rsidRPr="0017652F">
        <w:rPr>
          <w:rFonts w:ascii="Times New Roman" w:eastAsia="SimSun" w:hAnsi="Times New Roman" w:cs="Times New Roman"/>
          <w:sz w:val="20"/>
          <w:szCs w:val="20"/>
          <w:lang w:val="sr-Cyrl-RS" w:eastAsia="zh-CN"/>
        </w:rPr>
        <w:t>и</w:t>
      </w:r>
      <w:r w:rsidRPr="0017652F">
        <w:rPr>
          <w:rFonts w:ascii="Times New Roman" w:eastAsia="SimSun" w:hAnsi="Times New Roman" w:cs="Times New Roman"/>
          <w:spacing w:val="-5"/>
          <w:sz w:val="20"/>
          <w:szCs w:val="20"/>
          <w:lang w:val="sr-Cyrl-RS" w:eastAsia="zh-CN"/>
        </w:rPr>
        <w:t xml:space="preserve"> </w:t>
      </w:r>
      <w:r w:rsidRPr="0017652F">
        <w:rPr>
          <w:rFonts w:ascii="Times New Roman" w:eastAsia="SimSun" w:hAnsi="Times New Roman" w:cs="Times New Roman"/>
          <w:spacing w:val="-1"/>
          <w:sz w:val="20"/>
          <w:szCs w:val="20"/>
          <w:lang w:val="sr-Cyrl-RS" w:eastAsia="zh-CN"/>
        </w:rPr>
        <w:t>т</w:t>
      </w:r>
      <w:r w:rsidRPr="0017652F">
        <w:rPr>
          <w:rFonts w:ascii="Times New Roman" w:eastAsia="SimSun" w:hAnsi="Times New Roman" w:cs="Times New Roman"/>
          <w:sz w:val="20"/>
          <w:szCs w:val="20"/>
          <w:lang w:val="sr-Cyrl-RS" w:eastAsia="zh-CN"/>
        </w:rPr>
        <w:t>о</w:t>
      </w:r>
    </w:p>
    <w:p w:rsidR="00B71A56" w:rsidRPr="0017652F" w:rsidRDefault="00B71A56" w:rsidP="00B71A56">
      <w:pPr>
        <w:widowControl w:val="0"/>
        <w:kinsoku w:val="0"/>
        <w:overflowPunct w:val="0"/>
        <w:autoSpaceDE w:val="0"/>
        <w:autoSpaceDN w:val="0"/>
        <w:adjustRightInd w:val="0"/>
        <w:spacing w:before="7" w:after="0" w:line="150" w:lineRule="exact"/>
        <w:rPr>
          <w:rFonts w:ascii="Times New Roman" w:eastAsia="SimSun" w:hAnsi="Times New Roman" w:cs="Times New Roman"/>
          <w:sz w:val="15"/>
          <w:szCs w:val="15"/>
          <w:lang w:val="sr-Cyrl-RS" w:eastAsia="zh-CN"/>
        </w:rPr>
      </w:pPr>
    </w:p>
    <w:p w:rsidR="00B71A56" w:rsidRPr="0017652F" w:rsidRDefault="00B71A56" w:rsidP="00B71A56">
      <w:pPr>
        <w:widowControl w:val="0"/>
        <w:kinsoku w:val="0"/>
        <w:overflowPunct w:val="0"/>
        <w:autoSpaceDE w:val="0"/>
        <w:autoSpaceDN w:val="0"/>
        <w:adjustRightInd w:val="0"/>
        <w:spacing w:before="73" w:after="0" w:line="240" w:lineRule="auto"/>
        <w:rPr>
          <w:rFonts w:ascii="Times New Roman" w:eastAsia="SimSun" w:hAnsi="Times New Roman" w:cs="Times New Roman"/>
          <w:sz w:val="20"/>
          <w:szCs w:val="20"/>
          <w:lang w:val="sr-Cyrl-RS" w:eastAsia="zh-CN"/>
        </w:rPr>
      </w:pPr>
      <w:r w:rsidRPr="0017652F">
        <w:rPr>
          <w:rFonts w:ascii="Times New Roman" w:eastAsia="SimSun" w:hAnsi="Times New Roman" w:cs="Times New Roman"/>
          <w:sz w:val="20"/>
          <w:szCs w:val="20"/>
          <w:lang w:val="sr-Cyrl-RS" w:eastAsia="zh-CN"/>
        </w:rPr>
        <w:t>(</w:t>
      </w:r>
      <w:r w:rsidRPr="0017652F">
        <w:rPr>
          <w:rFonts w:ascii="Times New Roman" w:eastAsia="SimSun" w:hAnsi="Times New Roman" w:cs="Times New Roman"/>
          <w:spacing w:val="-1"/>
          <w:sz w:val="20"/>
          <w:szCs w:val="20"/>
          <w:lang w:val="sr-Cyrl-RS" w:eastAsia="zh-CN"/>
        </w:rPr>
        <w:t>н</w:t>
      </w:r>
      <w:r w:rsidRPr="0017652F">
        <w:rPr>
          <w:rFonts w:ascii="Times New Roman" w:eastAsia="SimSun" w:hAnsi="Times New Roman" w:cs="Times New Roman"/>
          <w:sz w:val="20"/>
          <w:szCs w:val="20"/>
          <w:lang w:val="sr-Cyrl-RS" w:eastAsia="zh-CN"/>
        </w:rPr>
        <w:t>авес</w:t>
      </w:r>
      <w:r w:rsidRPr="0017652F">
        <w:rPr>
          <w:rFonts w:ascii="Times New Roman" w:eastAsia="SimSun" w:hAnsi="Times New Roman" w:cs="Times New Roman"/>
          <w:spacing w:val="-1"/>
          <w:sz w:val="20"/>
          <w:szCs w:val="20"/>
          <w:lang w:val="sr-Cyrl-RS" w:eastAsia="zh-CN"/>
        </w:rPr>
        <w:t>т</w:t>
      </w:r>
      <w:r w:rsidRPr="0017652F">
        <w:rPr>
          <w:rFonts w:ascii="Times New Roman" w:eastAsia="SimSun" w:hAnsi="Times New Roman" w:cs="Times New Roman"/>
          <w:sz w:val="20"/>
          <w:szCs w:val="20"/>
          <w:lang w:val="sr-Cyrl-RS" w:eastAsia="zh-CN"/>
        </w:rPr>
        <w:t>и</w:t>
      </w:r>
      <w:r w:rsidRPr="0017652F">
        <w:rPr>
          <w:rFonts w:ascii="Times New Roman" w:eastAsia="SimSun" w:hAnsi="Times New Roman" w:cs="Times New Roman"/>
          <w:spacing w:val="-8"/>
          <w:sz w:val="20"/>
          <w:szCs w:val="20"/>
          <w:lang w:val="sr-Cyrl-RS" w:eastAsia="zh-CN"/>
        </w:rPr>
        <w:t xml:space="preserve"> </w:t>
      </w:r>
      <w:r w:rsidRPr="0017652F">
        <w:rPr>
          <w:rFonts w:ascii="Times New Roman" w:eastAsia="SimSun" w:hAnsi="Times New Roman" w:cs="Times New Roman"/>
          <w:sz w:val="20"/>
          <w:szCs w:val="20"/>
          <w:lang w:val="sr-Cyrl-RS" w:eastAsia="zh-CN"/>
        </w:rPr>
        <w:t>део</w:t>
      </w:r>
      <w:r w:rsidRPr="0017652F">
        <w:rPr>
          <w:rFonts w:ascii="Times New Roman" w:eastAsia="SimSun" w:hAnsi="Times New Roman" w:cs="Times New Roman"/>
          <w:spacing w:val="-7"/>
          <w:sz w:val="20"/>
          <w:szCs w:val="20"/>
          <w:lang w:val="sr-Cyrl-RS" w:eastAsia="zh-CN"/>
        </w:rPr>
        <w:t xml:space="preserve"> </w:t>
      </w:r>
      <w:r w:rsidRPr="0017652F">
        <w:rPr>
          <w:rFonts w:ascii="Times New Roman" w:eastAsia="SimSun" w:hAnsi="Times New Roman" w:cs="Times New Roman"/>
          <w:spacing w:val="1"/>
          <w:sz w:val="20"/>
          <w:szCs w:val="20"/>
          <w:lang w:val="sr-Cyrl-RS" w:eastAsia="zh-CN"/>
        </w:rPr>
        <w:t>пр</w:t>
      </w:r>
      <w:r w:rsidRPr="0017652F">
        <w:rPr>
          <w:rFonts w:ascii="Times New Roman" w:eastAsia="SimSun" w:hAnsi="Times New Roman" w:cs="Times New Roman"/>
          <w:sz w:val="20"/>
          <w:szCs w:val="20"/>
          <w:lang w:val="sr-Cyrl-RS" w:eastAsia="zh-CN"/>
        </w:rPr>
        <w:t>едмета</w:t>
      </w:r>
      <w:r w:rsidRPr="0017652F">
        <w:rPr>
          <w:rFonts w:ascii="Times New Roman" w:eastAsia="SimSun" w:hAnsi="Times New Roman" w:cs="Times New Roman"/>
          <w:spacing w:val="-7"/>
          <w:sz w:val="20"/>
          <w:szCs w:val="20"/>
          <w:lang w:val="sr-Cyrl-RS" w:eastAsia="zh-CN"/>
        </w:rPr>
        <w:t xml:space="preserve"> </w:t>
      </w:r>
      <w:r w:rsidRPr="0017652F">
        <w:rPr>
          <w:rFonts w:ascii="Times New Roman" w:eastAsia="SimSun" w:hAnsi="Times New Roman" w:cs="Times New Roman"/>
          <w:spacing w:val="-1"/>
          <w:sz w:val="20"/>
          <w:szCs w:val="20"/>
          <w:lang w:val="sr-Cyrl-RS" w:eastAsia="zh-CN"/>
        </w:rPr>
        <w:t>к</w:t>
      </w:r>
      <w:r w:rsidRPr="0017652F">
        <w:rPr>
          <w:rFonts w:ascii="Times New Roman" w:eastAsia="SimSun" w:hAnsi="Times New Roman" w:cs="Times New Roman"/>
          <w:spacing w:val="1"/>
          <w:sz w:val="20"/>
          <w:szCs w:val="20"/>
          <w:lang w:val="sr-Cyrl-RS" w:eastAsia="zh-CN"/>
        </w:rPr>
        <w:t>о</w:t>
      </w:r>
      <w:r w:rsidRPr="0017652F">
        <w:rPr>
          <w:rFonts w:ascii="Times New Roman" w:eastAsia="SimSun" w:hAnsi="Times New Roman" w:cs="Times New Roman"/>
          <w:spacing w:val="2"/>
          <w:sz w:val="20"/>
          <w:szCs w:val="20"/>
          <w:lang w:val="sr-Cyrl-RS" w:eastAsia="zh-CN"/>
        </w:rPr>
        <w:t>ј</w:t>
      </w:r>
      <w:r w:rsidRPr="0017652F">
        <w:rPr>
          <w:rFonts w:ascii="Times New Roman" w:eastAsia="SimSun" w:hAnsi="Times New Roman" w:cs="Times New Roman"/>
          <w:sz w:val="20"/>
          <w:szCs w:val="20"/>
          <w:lang w:val="sr-Cyrl-RS" w:eastAsia="zh-CN"/>
        </w:rPr>
        <w:t>и</w:t>
      </w:r>
      <w:r w:rsidRPr="0017652F">
        <w:rPr>
          <w:rFonts w:ascii="Times New Roman" w:eastAsia="SimSun" w:hAnsi="Times New Roman" w:cs="Times New Roman"/>
          <w:spacing w:val="-8"/>
          <w:sz w:val="20"/>
          <w:szCs w:val="20"/>
          <w:lang w:val="sr-Cyrl-RS" w:eastAsia="zh-CN"/>
        </w:rPr>
        <w:t xml:space="preserve"> </w:t>
      </w:r>
      <w:r w:rsidRPr="0017652F">
        <w:rPr>
          <w:rFonts w:ascii="Times New Roman" w:eastAsia="SimSun" w:hAnsi="Times New Roman" w:cs="Times New Roman"/>
          <w:spacing w:val="-2"/>
          <w:sz w:val="20"/>
          <w:szCs w:val="20"/>
          <w:lang w:val="sr-Cyrl-RS" w:eastAsia="zh-CN"/>
        </w:rPr>
        <w:t>ћ</w:t>
      </w:r>
      <w:r w:rsidRPr="0017652F">
        <w:rPr>
          <w:rFonts w:ascii="Times New Roman" w:eastAsia="SimSun" w:hAnsi="Times New Roman" w:cs="Times New Roman"/>
          <w:sz w:val="20"/>
          <w:szCs w:val="20"/>
          <w:lang w:val="sr-Cyrl-RS" w:eastAsia="zh-CN"/>
        </w:rPr>
        <w:t>е</w:t>
      </w:r>
      <w:r w:rsidRPr="0017652F">
        <w:rPr>
          <w:rFonts w:ascii="Times New Roman" w:eastAsia="SimSun" w:hAnsi="Times New Roman" w:cs="Times New Roman"/>
          <w:spacing w:val="-7"/>
          <w:sz w:val="20"/>
          <w:szCs w:val="20"/>
          <w:lang w:val="sr-Cyrl-RS" w:eastAsia="zh-CN"/>
        </w:rPr>
        <w:t xml:space="preserve"> </w:t>
      </w:r>
      <w:r w:rsidRPr="0017652F">
        <w:rPr>
          <w:rFonts w:ascii="Times New Roman" w:eastAsia="SimSun" w:hAnsi="Times New Roman" w:cs="Times New Roman"/>
          <w:spacing w:val="-1"/>
          <w:sz w:val="20"/>
          <w:szCs w:val="20"/>
          <w:lang w:val="sr-Cyrl-RS" w:eastAsia="zh-CN"/>
        </w:rPr>
        <w:t>и</w:t>
      </w:r>
      <w:r w:rsidRPr="0017652F">
        <w:rPr>
          <w:rFonts w:ascii="Times New Roman" w:eastAsia="SimSun" w:hAnsi="Times New Roman" w:cs="Times New Roman"/>
          <w:sz w:val="20"/>
          <w:szCs w:val="20"/>
          <w:lang w:val="sr-Cyrl-RS" w:eastAsia="zh-CN"/>
        </w:rPr>
        <w:t>зв</w:t>
      </w:r>
      <w:r w:rsidRPr="0017652F">
        <w:rPr>
          <w:rFonts w:ascii="Times New Roman" w:eastAsia="SimSun" w:hAnsi="Times New Roman" w:cs="Times New Roman"/>
          <w:spacing w:val="1"/>
          <w:sz w:val="20"/>
          <w:szCs w:val="20"/>
          <w:lang w:val="sr-Cyrl-RS" w:eastAsia="zh-CN"/>
        </w:rPr>
        <w:t>р</w:t>
      </w:r>
      <w:r w:rsidRPr="0017652F">
        <w:rPr>
          <w:rFonts w:ascii="Times New Roman" w:eastAsia="SimSun" w:hAnsi="Times New Roman" w:cs="Times New Roman"/>
          <w:spacing w:val="2"/>
          <w:sz w:val="20"/>
          <w:szCs w:val="20"/>
          <w:lang w:val="sr-Cyrl-RS" w:eastAsia="zh-CN"/>
        </w:rPr>
        <w:t>ш</w:t>
      </w:r>
      <w:r w:rsidRPr="0017652F">
        <w:rPr>
          <w:rFonts w:ascii="Times New Roman" w:eastAsia="SimSun" w:hAnsi="Times New Roman" w:cs="Times New Roman"/>
          <w:spacing w:val="-1"/>
          <w:sz w:val="20"/>
          <w:szCs w:val="20"/>
          <w:lang w:val="sr-Cyrl-RS" w:eastAsia="zh-CN"/>
        </w:rPr>
        <w:t>и</w:t>
      </w:r>
      <w:r w:rsidRPr="0017652F">
        <w:rPr>
          <w:rFonts w:ascii="Times New Roman" w:eastAsia="SimSun" w:hAnsi="Times New Roman" w:cs="Times New Roman"/>
          <w:spacing w:val="1"/>
          <w:sz w:val="20"/>
          <w:szCs w:val="20"/>
          <w:lang w:val="sr-Cyrl-RS" w:eastAsia="zh-CN"/>
        </w:rPr>
        <w:t>т</w:t>
      </w:r>
      <w:r w:rsidRPr="0017652F">
        <w:rPr>
          <w:rFonts w:ascii="Times New Roman" w:eastAsia="SimSun" w:hAnsi="Times New Roman" w:cs="Times New Roman"/>
          <w:sz w:val="20"/>
          <w:szCs w:val="20"/>
          <w:lang w:val="sr-Cyrl-RS" w:eastAsia="zh-CN"/>
        </w:rPr>
        <w:t>и</w:t>
      </w:r>
      <w:r w:rsidRPr="0017652F">
        <w:rPr>
          <w:rFonts w:ascii="Times New Roman" w:eastAsia="SimSun" w:hAnsi="Times New Roman" w:cs="Times New Roman"/>
          <w:spacing w:val="-8"/>
          <w:sz w:val="20"/>
          <w:szCs w:val="20"/>
          <w:lang w:val="sr-Cyrl-RS" w:eastAsia="zh-CN"/>
        </w:rPr>
        <w:t xml:space="preserve"> </w:t>
      </w:r>
      <w:r w:rsidRPr="0017652F">
        <w:rPr>
          <w:rFonts w:ascii="Times New Roman" w:eastAsia="SimSun" w:hAnsi="Times New Roman" w:cs="Times New Roman"/>
          <w:spacing w:val="1"/>
          <w:sz w:val="20"/>
          <w:szCs w:val="20"/>
          <w:lang w:val="sr-Cyrl-RS" w:eastAsia="zh-CN"/>
        </w:rPr>
        <w:t>по</w:t>
      </w:r>
      <w:r w:rsidRPr="0017652F">
        <w:rPr>
          <w:rFonts w:ascii="Times New Roman" w:eastAsia="SimSun" w:hAnsi="Times New Roman" w:cs="Times New Roman"/>
          <w:sz w:val="20"/>
          <w:szCs w:val="20"/>
          <w:lang w:val="sr-Cyrl-RS" w:eastAsia="zh-CN"/>
        </w:rPr>
        <w:t>д</w:t>
      </w:r>
      <w:r w:rsidRPr="0017652F">
        <w:rPr>
          <w:rFonts w:ascii="Times New Roman" w:eastAsia="SimSun" w:hAnsi="Times New Roman" w:cs="Times New Roman"/>
          <w:spacing w:val="-2"/>
          <w:sz w:val="20"/>
          <w:szCs w:val="20"/>
          <w:lang w:val="sr-Cyrl-RS" w:eastAsia="zh-CN"/>
        </w:rPr>
        <w:t>и</w:t>
      </w:r>
      <w:r w:rsidRPr="0017652F">
        <w:rPr>
          <w:rFonts w:ascii="Times New Roman" w:eastAsia="SimSun" w:hAnsi="Times New Roman" w:cs="Times New Roman"/>
          <w:sz w:val="20"/>
          <w:szCs w:val="20"/>
          <w:lang w:val="sr-Cyrl-RS" w:eastAsia="zh-CN"/>
        </w:rPr>
        <w:t>зв</w:t>
      </w:r>
      <w:r w:rsidRPr="0017652F">
        <w:rPr>
          <w:rFonts w:ascii="Times New Roman" w:eastAsia="SimSun" w:hAnsi="Times New Roman" w:cs="Times New Roman"/>
          <w:spacing w:val="1"/>
          <w:sz w:val="20"/>
          <w:szCs w:val="20"/>
          <w:lang w:val="sr-Cyrl-RS" w:eastAsia="zh-CN"/>
        </w:rPr>
        <w:t>о</w:t>
      </w:r>
      <w:r w:rsidRPr="0017652F">
        <w:rPr>
          <w:rFonts w:ascii="Times New Roman" w:eastAsia="SimSun" w:hAnsi="Times New Roman" w:cs="Times New Roman"/>
          <w:sz w:val="20"/>
          <w:szCs w:val="20"/>
          <w:lang w:val="sr-Cyrl-RS" w:eastAsia="zh-CN"/>
        </w:rPr>
        <w:t>ђач)</w:t>
      </w:r>
    </w:p>
    <w:p w:rsidR="00B71A56" w:rsidRPr="0017652F" w:rsidRDefault="00B71A56" w:rsidP="00B71A56">
      <w:pPr>
        <w:widowControl w:val="0"/>
        <w:tabs>
          <w:tab w:val="left" w:pos="7625"/>
        </w:tabs>
        <w:kinsoku w:val="0"/>
        <w:overflowPunct w:val="0"/>
        <w:autoSpaceDE w:val="0"/>
        <w:autoSpaceDN w:val="0"/>
        <w:adjustRightInd w:val="0"/>
        <w:spacing w:after="0" w:line="240" w:lineRule="auto"/>
        <w:rPr>
          <w:rFonts w:ascii="Times New Roman" w:eastAsia="SimSun" w:hAnsi="Times New Roman" w:cs="Times New Roman"/>
          <w:sz w:val="20"/>
          <w:szCs w:val="20"/>
          <w:lang w:val="sr-Cyrl-RS" w:eastAsia="zh-CN"/>
        </w:rPr>
      </w:pPr>
      <w:r w:rsidRPr="0017652F">
        <w:rPr>
          <w:rFonts w:ascii="Times New Roman" w:eastAsia="SimSun" w:hAnsi="Times New Roman" w:cs="Times New Roman"/>
          <w:spacing w:val="-1"/>
          <w:sz w:val="20"/>
          <w:szCs w:val="20"/>
          <w:lang w:val="sr-Cyrl-RS" w:eastAsia="zh-CN"/>
        </w:rPr>
        <w:t>п</w:t>
      </w:r>
      <w:r w:rsidRPr="0017652F">
        <w:rPr>
          <w:rFonts w:ascii="Times New Roman" w:eastAsia="SimSun" w:hAnsi="Times New Roman" w:cs="Times New Roman"/>
          <w:spacing w:val="1"/>
          <w:sz w:val="20"/>
          <w:szCs w:val="20"/>
          <w:lang w:val="sr-Cyrl-RS" w:eastAsia="zh-CN"/>
        </w:rPr>
        <w:t>о</w:t>
      </w:r>
      <w:r w:rsidRPr="0017652F">
        <w:rPr>
          <w:rFonts w:ascii="Times New Roman" w:eastAsia="SimSun" w:hAnsi="Times New Roman" w:cs="Times New Roman"/>
          <w:sz w:val="20"/>
          <w:szCs w:val="20"/>
          <w:lang w:val="sr-Cyrl-RS" w:eastAsia="zh-CN"/>
        </w:rPr>
        <w:t>ве</w:t>
      </w:r>
      <w:r w:rsidRPr="0017652F">
        <w:rPr>
          <w:rFonts w:ascii="Times New Roman" w:eastAsia="SimSun" w:hAnsi="Times New Roman" w:cs="Times New Roman"/>
          <w:spacing w:val="1"/>
          <w:sz w:val="20"/>
          <w:szCs w:val="20"/>
          <w:lang w:val="sr-Cyrl-RS" w:eastAsia="zh-CN"/>
        </w:rPr>
        <w:t>р</w:t>
      </w:r>
      <w:r w:rsidRPr="0017652F">
        <w:rPr>
          <w:rFonts w:ascii="Times New Roman" w:eastAsia="SimSun" w:hAnsi="Times New Roman" w:cs="Times New Roman"/>
          <w:spacing w:val="-1"/>
          <w:sz w:val="20"/>
          <w:szCs w:val="20"/>
          <w:lang w:val="sr-Cyrl-RS" w:eastAsia="zh-CN"/>
        </w:rPr>
        <w:t>и</w:t>
      </w:r>
      <w:r w:rsidRPr="0017652F">
        <w:rPr>
          <w:rFonts w:ascii="Times New Roman" w:eastAsia="SimSun" w:hAnsi="Times New Roman" w:cs="Times New Roman"/>
          <w:sz w:val="20"/>
          <w:szCs w:val="20"/>
          <w:lang w:val="sr-Cyrl-RS" w:eastAsia="zh-CN"/>
        </w:rPr>
        <w:t>о</w:t>
      </w:r>
      <w:r w:rsidRPr="0017652F">
        <w:rPr>
          <w:rFonts w:ascii="Times New Roman" w:eastAsia="SimSun" w:hAnsi="Times New Roman" w:cs="Times New Roman"/>
          <w:spacing w:val="-17"/>
          <w:sz w:val="20"/>
          <w:szCs w:val="20"/>
          <w:lang w:val="sr-Cyrl-RS" w:eastAsia="zh-CN"/>
        </w:rPr>
        <w:t xml:space="preserve"> </w:t>
      </w:r>
      <w:r w:rsidRPr="0017652F">
        <w:rPr>
          <w:rFonts w:ascii="Times New Roman" w:eastAsia="SimSun" w:hAnsi="Times New Roman" w:cs="Times New Roman"/>
          <w:spacing w:val="-1"/>
          <w:sz w:val="20"/>
          <w:szCs w:val="20"/>
          <w:lang w:val="sr-Cyrl-RS" w:eastAsia="zh-CN"/>
        </w:rPr>
        <w:t>п</w:t>
      </w:r>
      <w:r w:rsidRPr="0017652F">
        <w:rPr>
          <w:rFonts w:ascii="Times New Roman" w:eastAsia="SimSun" w:hAnsi="Times New Roman" w:cs="Times New Roman"/>
          <w:spacing w:val="1"/>
          <w:sz w:val="20"/>
          <w:szCs w:val="20"/>
          <w:lang w:val="sr-Cyrl-RS" w:eastAsia="zh-CN"/>
        </w:rPr>
        <w:t>од</w:t>
      </w:r>
      <w:r w:rsidRPr="0017652F">
        <w:rPr>
          <w:rFonts w:ascii="Times New Roman" w:eastAsia="SimSun" w:hAnsi="Times New Roman" w:cs="Times New Roman"/>
          <w:spacing w:val="-1"/>
          <w:sz w:val="20"/>
          <w:szCs w:val="20"/>
          <w:lang w:val="sr-Cyrl-RS" w:eastAsia="zh-CN"/>
        </w:rPr>
        <w:t>и</w:t>
      </w:r>
      <w:r w:rsidRPr="0017652F">
        <w:rPr>
          <w:rFonts w:ascii="Times New Roman" w:eastAsia="SimSun" w:hAnsi="Times New Roman" w:cs="Times New Roman"/>
          <w:sz w:val="20"/>
          <w:szCs w:val="20"/>
          <w:lang w:val="sr-Cyrl-RS" w:eastAsia="zh-CN"/>
        </w:rPr>
        <w:t>зв</w:t>
      </w:r>
      <w:r w:rsidRPr="0017652F">
        <w:rPr>
          <w:rFonts w:ascii="Times New Roman" w:eastAsia="SimSun" w:hAnsi="Times New Roman" w:cs="Times New Roman"/>
          <w:spacing w:val="1"/>
          <w:sz w:val="20"/>
          <w:szCs w:val="20"/>
          <w:lang w:val="sr-Cyrl-RS" w:eastAsia="zh-CN"/>
        </w:rPr>
        <w:t>о</w:t>
      </w:r>
      <w:r w:rsidRPr="0017652F">
        <w:rPr>
          <w:rFonts w:ascii="Times New Roman" w:eastAsia="SimSun" w:hAnsi="Times New Roman" w:cs="Times New Roman"/>
          <w:sz w:val="20"/>
          <w:szCs w:val="20"/>
          <w:lang w:val="sr-Cyrl-RS" w:eastAsia="zh-CN"/>
        </w:rPr>
        <w:t>ђа</w:t>
      </w:r>
      <w:r w:rsidRPr="0017652F">
        <w:rPr>
          <w:rFonts w:ascii="Times New Roman" w:eastAsia="SimSun" w:hAnsi="Times New Roman" w:cs="Times New Roman"/>
          <w:spacing w:val="3"/>
          <w:sz w:val="20"/>
          <w:szCs w:val="20"/>
          <w:lang w:val="sr-Cyrl-RS" w:eastAsia="zh-CN"/>
        </w:rPr>
        <w:t>ч</w:t>
      </w:r>
      <w:r w:rsidRPr="0017652F">
        <w:rPr>
          <w:rFonts w:ascii="Times New Roman" w:eastAsia="SimSun" w:hAnsi="Times New Roman" w:cs="Times New Roman"/>
          <w:sz w:val="20"/>
          <w:szCs w:val="20"/>
          <w:lang w:val="sr-Cyrl-RS" w:eastAsia="zh-CN"/>
        </w:rPr>
        <w:t xml:space="preserve">у </w:t>
      </w:r>
      <w:r w:rsidRPr="0017652F">
        <w:rPr>
          <w:rFonts w:ascii="Times New Roman" w:eastAsia="SimSun" w:hAnsi="Times New Roman" w:cs="Times New Roman"/>
          <w:spacing w:val="-4"/>
          <w:sz w:val="20"/>
          <w:szCs w:val="20"/>
          <w:lang w:val="sr-Cyrl-RS" w:eastAsia="zh-CN"/>
        </w:rPr>
        <w:t xml:space="preserve"> </w:t>
      </w:r>
      <w:r w:rsidRPr="0017652F">
        <w:rPr>
          <w:rFonts w:ascii="Times New Roman" w:eastAsia="SimSun" w:hAnsi="Times New Roman" w:cs="Times New Roman"/>
          <w:w w:val="99"/>
          <w:sz w:val="20"/>
          <w:szCs w:val="20"/>
          <w:u w:val="single"/>
          <w:lang w:val="sr-Cyrl-RS" w:eastAsia="zh-CN"/>
        </w:rPr>
        <w:t xml:space="preserve"> </w:t>
      </w:r>
      <w:r w:rsidRPr="0017652F">
        <w:rPr>
          <w:rFonts w:ascii="Times New Roman" w:eastAsia="SimSun" w:hAnsi="Times New Roman" w:cs="Times New Roman"/>
          <w:sz w:val="20"/>
          <w:szCs w:val="20"/>
          <w:u w:val="single"/>
          <w:lang w:val="sr-Cyrl-RS" w:eastAsia="zh-CN"/>
        </w:rPr>
        <w:tab/>
      </w:r>
    </w:p>
    <w:p w:rsidR="00B71A56" w:rsidRPr="0017652F" w:rsidRDefault="00B71A56" w:rsidP="00B71A56">
      <w:pPr>
        <w:widowControl w:val="0"/>
        <w:kinsoku w:val="0"/>
        <w:overflowPunct w:val="0"/>
        <w:autoSpaceDE w:val="0"/>
        <w:autoSpaceDN w:val="0"/>
        <w:adjustRightInd w:val="0"/>
        <w:spacing w:after="0" w:line="228" w:lineRule="exact"/>
        <w:rPr>
          <w:rFonts w:ascii="Times New Roman" w:eastAsia="SimSun" w:hAnsi="Times New Roman" w:cs="Times New Roman"/>
          <w:sz w:val="20"/>
          <w:szCs w:val="20"/>
          <w:lang w:val="sr-Cyrl-RS" w:eastAsia="zh-CN"/>
        </w:rPr>
      </w:pPr>
      <w:r w:rsidRPr="0017652F">
        <w:rPr>
          <w:rFonts w:ascii="Times New Roman" w:eastAsia="SimSun" w:hAnsi="Times New Roman" w:cs="Times New Roman"/>
          <w:sz w:val="20"/>
          <w:szCs w:val="20"/>
          <w:lang w:val="sr-Cyrl-RS" w:eastAsia="zh-CN"/>
        </w:rPr>
        <w:t>(</w:t>
      </w:r>
      <w:r w:rsidRPr="0017652F">
        <w:rPr>
          <w:rFonts w:ascii="Times New Roman" w:eastAsia="SimSun" w:hAnsi="Times New Roman" w:cs="Times New Roman"/>
          <w:spacing w:val="-1"/>
          <w:sz w:val="20"/>
          <w:szCs w:val="20"/>
          <w:lang w:val="sr-Cyrl-RS" w:eastAsia="zh-CN"/>
        </w:rPr>
        <w:t>н</w:t>
      </w:r>
      <w:r w:rsidRPr="0017652F">
        <w:rPr>
          <w:rFonts w:ascii="Times New Roman" w:eastAsia="SimSun" w:hAnsi="Times New Roman" w:cs="Times New Roman"/>
          <w:sz w:val="20"/>
          <w:szCs w:val="20"/>
          <w:lang w:val="sr-Cyrl-RS" w:eastAsia="zh-CN"/>
        </w:rPr>
        <w:t>авес</w:t>
      </w:r>
      <w:r w:rsidRPr="0017652F">
        <w:rPr>
          <w:rFonts w:ascii="Times New Roman" w:eastAsia="SimSun" w:hAnsi="Times New Roman" w:cs="Times New Roman"/>
          <w:spacing w:val="-1"/>
          <w:sz w:val="20"/>
          <w:szCs w:val="20"/>
          <w:lang w:val="sr-Cyrl-RS" w:eastAsia="zh-CN"/>
        </w:rPr>
        <w:t>т</w:t>
      </w:r>
      <w:r w:rsidRPr="0017652F">
        <w:rPr>
          <w:rFonts w:ascii="Times New Roman" w:eastAsia="SimSun" w:hAnsi="Times New Roman" w:cs="Times New Roman"/>
          <w:sz w:val="20"/>
          <w:szCs w:val="20"/>
          <w:lang w:val="sr-Cyrl-RS" w:eastAsia="zh-CN"/>
        </w:rPr>
        <w:t>и</w:t>
      </w:r>
      <w:r w:rsidRPr="0017652F">
        <w:rPr>
          <w:rFonts w:ascii="Times New Roman" w:eastAsia="SimSun" w:hAnsi="Times New Roman" w:cs="Times New Roman"/>
          <w:spacing w:val="-11"/>
          <w:sz w:val="20"/>
          <w:szCs w:val="20"/>
          <w:lang w:val="sr-Cyrl-RS" w:eastAsia="zh-CN"/>
        </w:rPr>
        <w:t xml:space="preserve"> </w:t>
      </w:r>
      <w:r w:rsidRPr="0017652F">
        <w:rPr>
          <w:rFonts w:ascii="Times New Roman" w:eastAsia="SimSun" w:hAnsi="Times New Roman" w:cs="Times New Roman"/>
          <w:spacing w:val="-1"/>
          <w:sz w:val="20"/>
          <w:szCs w:val="20"/>
          <w:lang w:val="sr-Cyrl-RS" w:eastAsia="zh-CN"/>
        </w:rPr>
        <w:t>п</w:t>
      </w:r>
      <w:r w:rsidRPr="0017652F">
        <w:rPr>
          <w:rFonts w:ascii="Times New Roman" w:eastAsia="SimSun" w:hAnsi="Times New Roman" w:cs="Times New Roman"/>
          <w:spacing w:val="1"/>
          <w:sz w:val="20"/>
          <w:szCs w:val="20"/>
          <w:lang w:val="sr-Cyrl-RS" w:eastAsia="zh-CN"/>
        </w:rPr>
        <w:t>о</w:t>
      </w:r>
      <w:r w:rsidRPr="0017652F">
        <w:rPr>
          <w:rFonts w:ascii="Times New Roman" w:eastAsia="SimSun" w:hAnsi="Times New Roman" w:cs="Times New Roman"/>
          <w:spacing w:val="2"/>
          <w:sz w:val="20"/>
          <w:szCs w:val="20"/>
          <w:lang w:val="sr-Cyrl-RS" w:eastAsia="zh-CN"/>
        </w:rPr>
        <w:t>с</w:t>
      </w:r>
      <w:r w:rsidRPr="0017652F">
        <w:rPr>
          <w:rFonts w:ascii="Times New Roman" w:eastAsia="SimSun" w:hAnsi="Times New Roman" w:cs="Times New Roman"/>
          <w:spacing w:val="-1"/>
          <w:sz w:val="20"/>
          <w:szCs w:val="20"/>
          <w:lang w:val="sr-Cyrl-RS" w:eastAsia="zh-CN"/>
        </w:rPr>
        <w:t>л</w:t>
      </w:r>
      <w:r w:rsidRPr="0017652F">
        <w:rPr>
          <w:rFonts w:ascii="Times New Roman" w:eastAsia="SimSun" w:hAnsi="Times New Roman" w:cs="Times New Roman"/>
          <w:spacing w:val="1"/>
          <w:sz w:val="20"/>
          <w:szCs w:val="20"/>
          <w:lang w:val="sr-Cyrl-RS" w:eastAsia="zh-CN"/>
        </w:rPr>
        <w:t>о</w:t>
      </w:r>
      <w:r w:rsidRPr="0017652F">
        <w:rPr>
          <w:rFonts w:ascii="Times New Roman" w:eastAsia="SimSun" w:hAnsi="Times New Roman" w:cs="Times New Roman"/>
          <w:sz w:val="20"/>
          <w:szCs w:val="20"/>
          <w:lang w:val="sr-Cyrl-RS" w:eastAsia="zh-CN"/>
        </w:rPr>
        <w:t>в</w:t>
      </w:r>
      <w:r w:rsidRPr="0017652F">
        <w:rPr>
          <w:rFonts w:ascii="Times New Roman" w:eastAsia="SimSun" w:hAnsi="Times New Roman" w:cs="Times New Roman"/>
          <w:spacing w:val="-2"/>
          <w:sz w:val="20"/>
          <w:szCs w:val="20"/>
          <w:lang w:val="sr-Cyrl-RS" w:eastAsia="zh-CN"/>
        </w:rPr>
        <w:t>н</w:t>
      </w:r>
      <w:r w:rsidRPr="0017652F">
        <w:rPr>
          <w:rFonts w:ascii="Times New Roman" w:eastAsia="SimSun" w:hAnsi="Times New Roman" w:cs="Times New Roman"/>
          <w:sz w:val="20"/>
          <w:szCs w:val="20"/>
          <w:lang w:val="sr-Cyrl-RS" w:eastAsia="zh-CN"/>
        </w:rPr>
        <w:t>о</w:t>
      </w:r>
      <w:r w:rsidRPr="0017652F">
        <w:rPr>
          <w:rFonts w:ascii="Times New Roman" w:eastAsia="SimSun" w:hAnsi="Times New Roman" w:cs="Times New Roman"/>
          <w:spacing w:val="-9"/>
          <w:sz w:val="20"/>
          <w:szCs w:val="20"/>
          <w:lang w:val="sr-Cyrl-RS" w:eastAsia="zh-CN"/>
        </w:rPr>
        <w:t xml:space="preserve"> </w:t>
      </w:r>
      <w:r w:rsidRPr="0017652F">
        <w:rPr>
          <w:rFonts w:ascii="Times New Roman" w:eastAsia="SimSun" w:hAnsi="Times New Roman" w:cs="Times New Roman"/>
          <w:spacing w:val="-1"/>
          <w:sz w:val="20"/>
          <w:szCs w:val="20"/>
          <w:lang w:val="sr-Cyrl-RS" w:eastAsia="zh-CN"/>
        </w:rPr>
        <w:t>и</w:t>
      </w:r>
      <w:r w:rsidRPr="0017652F">
        <w:rPr>
          <w:rFonts w:ascii="Times New Roman" w:eastAsia="SimSun" w:hAnsi="Times New Roman" w:cs="Times New Roman"/>
          <w:spacing w:val="1"/>
          <w:sz w:val="20"/>
          <w:szCs w:val="20"/>
          <w:lang w:val="sr-Cyrl-RS" w:eastAsia="zh-CN"/>
        </w:rPr>
        <w:t>м</w:t>
      </w:r>
      <w:r w:rsidRPr="0017652F">
        <w:rPr>
          <w:rFonts w:ascii="Times New Roman" w:eastAsia="SimSun" w:hAnsi="Times New Roman" w:cs="Times New Roman"/>
          <w:sz w:val="20"/>
          <w:szCs w:val="20"/>
          <w:lang w:val="sr-Cyrl-RS" w:eastAsia="zh-CN"/>
        </w:rPr>
        <w:t>е</w:t>
      </w:r>
      <w:r w:rsidRPr="0017652F">
        <w:rPr>
          <w:rFonts w:ascii="Times New Roman" w:eastAsia="SimSun" w:hAnsi="Times New Roman" w:cs="Times New Roman"/>
          <w:spacing w:val="-8"/>
          <w:sz w:val="20"/>
          <w:szCs w:val="20"/>
          <w:lang w:val="sr-Cyrl-RS" w:eastAsia="zh-CN"/>
        </w:rPr>
        <w:t xml:space="preserve"> </w:t>
      </w:r>
      <w:r w:rsidRPr="0017652F">
        <w:rPr>
          <w:rFonts w:ascii="Times New Roman" w:eastAsia="SimSun" w:hAnsi="Times New Roman" w:cs="Times New Roman"/>
          <w:spacing w:val="-1"/>
          <w:sz w:val="20"/>
          <w:szCs w:val="20"/>
          <w:lang w:val="sr-Cyrl-RS" w:eastAsia="zh-CN"/>
        </w:rPr>
        <w:t>п</w:t>
      </w:r>
      <w:r w:rsidRPr="0017652F">
        <w:rPr>
          <w:rFonts w:ascii="Times New Roman" w:eastAsia="SimSun" w:hAnsi="Times New Roman" w:cs="Times New Roman"/>
          <w:spacing w:val="1"/>
          <w:sz w:val="20"/>
          <w:szCs w:val="20"/>
          <w:lang w:val="sr-Cyrl-RS" w:eastAsia="zh-CN"/>
        </w:rPr>
        <w:t>о</w:t>
      </w:r>
      <w:r w:rsidRPr="0017652F">
        <w:rPr>
          <w:rFonts w:ascii="Times New Roman" w:eastAsia="SimSun" w:hAnsi="Times New Roman" w:cs="Times New Roman"/>
          <w:sz w:val="20"/>
          <w:szCs w:val="20"/>
          <w:lang w:val="sr-Cyrl-RS" w:eastAsia="zh-CN"/>
        </w:rPr>
        <w:t>д</w:t>
      </w:r>
      <w:r w:rsidRPr="0017652F">
        <w:rPr>
          <w:rFonts w:ascii="Times New Roman" w:eastAsia="SimSun" w:hAnsi="Times New Roman" w:cs="Times New Roman"/>
          <w:spacing w:val="-2"/>
          <w:sz w:val="20"/>
          <w:szCs w:val="20"/>
          <w:lang w:val="sr-Cyrl-RS" w:eastAsia="zh-CN"/>
        </w:rPr>
        <w:t>и</w:t>
      </w:r>
      <w:r w:rsidRPr="0017652F">
        <w:rPr>
          <w:rFonts w:ascii="Times New Roman" w:eastAsia="SimSun" w:hAnsi="Times New Roman" w:cs="Times New Roman"/>
          <w:sz w:val="20"/>
          <w:szCs w:val="20"/>
          <w:lang w:val="sr-Cyrl-RS" w:eastAsia="zh-CN"/>
        </w:rPr>
        <w:t>зв</w:t>
      </w:r>
      <w:r w:rsidRPr="0017652F">
        <w:rPr>
          <w:rFonts w:ascii="Times New Roman" w:eastAsia="SimSun" w:hAnsi="Times New Roman" w:cs="Times New Roman"/>
          <w:spacing w:val="1"/>
          <w:sz w:val="20"/>
          <w:szCs w:val="20"/>
          <w:lang w:val="sr-Cyrl-RS" w:eastAsia="zh-CN"/>
        </w:rPr>
        <w:t>о</w:t>
      </w:r>
      <w:r w:rsidRPr="0017652F">
        <w:rPr>
          <w:rFonts w:ascii="Times New Roman" w:eastAsia="SimSun" w:hAnsi="Times New Roman" w:cs="Times New Roman"/>
          <w:sz w:val="20"/>
          <w:szCs w:val="20"/>
          <w:lang w:val="sr-Cyrl-RS" w:eastAsia="zh-CN"/>
        </w:rPr>
        <w:t>ђача)</w:t>
      </w:r>
    </w:p>
    <w:p w:rsidR="00B71A56" w:rsidRPr="0017652F" w:rsidRDefault="00B71A56" w:rsidP="00B71A56">
      <w:pPr>
        <w:widowControl w:val="0"/>
        <w:tabs>
          <w:tab w:val="left" w:pos="2146"/>
          <w:tab w:val="left" w:pos="6690"/>
          <w:tab w:val="left" w:pos="7541"/>
          <w:tab w:val="left" w:pos="9340"/>
        </w:tabs>
        <w:kinsoku w:val="0"/>
        <w:overflowPunct w:val="0"/>
        <w:autoSpaceDE w:val="0"/>
        <w:autoSpaceDN w:val="0"/>
        <w:adjustRightInd w:val="0"/>
        <w:spacing w:after="0" w:line="242" w:lineRule="auto"/>
        <w:ind w:right="538"/>
        <w:rPr>
          <w:rFonts w:ascii="Times New Roman" w:eastAsia="SimSun" w:hAnsi="Times New Roman" w:cs="Times New Roman"/>
          <w:sz w:val="20"/>
          <w:szCs w:val="20"/>
          <w:lang w:val="sr-Cyrl-RS" w:eastAsia="zh-CN"/>
        </w:rPr>
        <w:sectPr w:rsidR="00B71A56" w:rsidRPr="0017652F">
          <w:type w:val="continuous"/>
          <w:pgSz w:w="11907" w:h="16840"/>
          <w:pgMar w:top="1080" w:right="840" w:bottom="860" w:left="1020" w:header="708" w:footer="708" w:gutter="0"/>
          <w:cols w:space="708" w:equalWidth="0">
            <w:col w:w="10047"/>
          </w:cols>
          <w:noEndnote/>
        </w:sectPr>
      </w:pPr>
      <w:r w:rsidRPr="0017652F">
        <w:rPr>
          <w:rFonts w:ascii="Times New Roman" w:eastAsia="SimSun" w:hAnsi="Times New Roman" w:cs="Times New Roman"/>
          <w:spacing w:val="-1"/>
          <w:sz w:val="20"/>
          <w:szCs w:val="20"/>
          <w:lang w:val="sr-Cyrl-RS" w:eastAsia="zh-CN"/>
        </w:rPr>
        <w:t>и</w:t>
      </w:r>
      <w:r w:rsidRPr="0017652F">
        <w:rPr>
          <w:rFonts w:ascii="Times New Roman" w:eastAsia="SimSun" w:hAnsi="Times New Roman" w:cs="Times New Roman"/>
          <w:sz w:val="20"/>
          <w:szCs w:val="20"/>
          <w:lang w:val="sr-Cyrl-RS" w:eastAsia="zh-CN"/>
        </w:rPr>
        <w:t>з</w:t>
      </w:r>
      <w:r w:rsidRPr="0017652F">
        <w:rPr>
          <w:rFonts w:ascii="Times New Roman" w:eastAsia="SimSun" w:hAnsi="Times New Roman" w:cs="Times New Roman"/>
          <w:sz w:val="20"/>
          <w:szCs w:val="20"/>
          <w:u w:val="single"/>
          <w:lang w:val="sr-Cyrl-RS" w:eastAsia="zh-CN"/>
        </w:rPr>
        <w:tab/>
      </w:r>
      <w:r w:rsidRPr="0017652F">
        <w:rPr>
          <w:rFonts w:ascii="Times New Roman" w:eastAsia="SimSun" w:hAnsi="Times New Roman" w:cs="Times New Roman"/>
          <w:sz w:val="20"/>
          <w:szCs w:val="20"/>
          <w:lang w:val="sr-Cyrl-RS" w:eastAsia="zh-CN"/>
        </w:rPr>
        <w:t>,</w:t>
      </w:r>
      <w:r w:rsidRPr="0017652F">
        <w:rPr>
          <w:rFonts w:ascii="Times New Roman" w:eastAsia="SimSun" w:hAnsi="Times New Roman" w:cs="Times New Roman"/>
          <w:spacing w:val="-1"/>
          <w:sz w:val="20"/>
          <w:szCs w:val="20"/>
          <w:lang w:val="sr-Cyrl-RS" w:eastAsia="zh-CN"/>
        </w:rPr>
        <w:t xml:space="preserve"> </w:t>
      </w:r>
      <w:r w:rsidRPr="0017652F">
        <w:rPr>
          <w:rFonts w:ascii="Times New Roman" w:eastAsia="SimSun" w:hAnsi="Times New Roman" w:cs="Times New Roman"/>
          <w:spacing w:val="-5"/>
          <w:sz w:val="20"/>
          <w:szCs w:val="20"/>
          <w:lang w:val="sr-Cyrl-RS" w:eastAsia="zh-CN"/>
        </w:rPr>
        <w:t>у</w:t>
      </w:r>
      <w:r w:rsidRPr="0017652F">
        <w:rPr>
          <w:rFonts w:ascii="Times New Roman" w:eastAsia="SimSun" w:hAnsi="Times New Roman" w:cs="Times New Roman"/>
          <w:spacing w:val="-1"/>
          <w:sz w:val="20"/>
          <w:szCs w:val="20"/>
          <w:lang w:val="sr-Cyrl-RS" w:eastAsia="zh-CN"/>
        </w:rPr>
        <w:t>л</w:t>
      </w:r>
      <w:r w:rsidRPr="0017652F">
        <w:rPr>
          <w:rFonts w:ascii="Times New Roman" w:eastAsia="SimSun" w:hAnsi="Times New Roman" w:cs="Times New Roman"/>
          <w:spacing w:val="2"/>
          <w:sz w:val="20"/>
          <w:szCs w:val="20"/>
          <w:lang w:val="sr-Cyrl-RS" w:eastAsia="zh-CN"/>
        </w:rPr>
        <w:t>.</w:t>
      </w:r>
      <w:r w:rsidRPr="0017652F">
        <w:rPr>
          <w:rFonts w:ascii="Times New Roman" w:eastAsia="SimSun" w:hAnsi="Times New Roman" w:cs="Times New Roman"/>
          <w:spacing w:val="2"/>
          <w:sz w:val="20"/>
          <w:szCs w:val="20"/>
          <w:u w:val="single"/>
          <w:lang w:val="sr-Cyrl-RS" w:eastAsia="zh-CN"/>
        </w:rPr>
        <w:tab/>
      </w:r>
      <w:r w:rsidRPr="0017652F">
        <w:rPr>
          <w:rFonts w:ascii="Times New Roman" w:eastAsia="SimSun" w:hAnsi="Times New Roman" w:cs="Times New Roman"/>
          <w:sz w:val="20"/>
          <w:szCs w:val="20"/>
          <w:lang w:val="sr-Cyrl-RS" w:eastAsia="zh-CN"/>
        </w:rPr>
        <w:t>, бр</w:t>
      </w:r>
      <w:r w:rsidRPr="0017652F">
        <w:rPr>
          <w:rFonts w:ascii="Times New Roman" w:eastAsia="SimSun" w:hAnsi="Times New Roman" w:cs="Times New Roman"/>
          <w:spacing w:val="-2"/>
          <w:sz w:val="20"/>
          <w:szCs w:val="20"/>
          <w:lang w:val="sr-Cyrl-RS" w:eastAsia="zh-CN"/>
        </w:rPr>
        <w:t>.</w:t>
      </w:r>
      <w:r w:rsidRPr="0017652F">
        <w:rPr>
          <w:rFonts w:ascii="Times New Roman" w:eastAsia="SimSun" w:hAnsi="Times New Roman" w:cs="Times New Roman"/>
          <w:spacing w:val="-2"/>
          <w:sz w:val="20"/>
          <w:szCs w:val="20"/>
          <w:u w:val="single"/>
          <w:lang w:val="sr-Cyrl-RS" w:eastAsia="zh-CN"/>
        </w:rPr>
        <w:tab/>
      </w:r>
      <w:r w:rsidRPr="0017652F">
        <w:rPr>
          <w:rFonts w:ascii="Times New Roman" w:eastAsia="SimSun" w:hAnsi="Times New Roman" w:cs="Times New Roman"/>
          <w:sz w:val="20"/>
          <w:szCs w:val="20"/>
          <w:lang w:val="sr-Cyrl-RS" w:eastAsia="zh-CN"/>
        </w:rPr>
        <w:t>, а</w:t>
      </w:r>
      <w:r w:rsidRPr="0017652F">
        <w:rPr>
          <w:rFonts w:ascii="Times New Roman" w:eastAsia="SimSun" w:hAnsi="Times New Roman" w:cs="Times New Roman"/>
          <w:spacing w:val="-1"/>
          <w:sz w:val="20"/>
          <w:szCs w:val="20"/>
          <w:lang w:val="sr-Cyrl-RS" w:eastAsia="zh-CN"/>
        </w:rPr>
        <w:t xml:space="preserve"> </w:t>
      </w:r>
      <w:r w:rsidRPr="0017652F">
        <w:rPr>
          <w:rFonts w:ascii="Times New Roman" w:eastAsia="SimSun" w:hAnsi="Times New Roman" w:cs="Times New Roman"/>
          <w:sz w:val="20"/>
          <w:szCs w:val="20"/>
          <w:lang w:val="sr-Cyrl-RS" w:eastAsia="zh-CN"/>
        </w:rPr>
        <w:t>што ч</w:t>
      </w:r>
      <w:r w:rsidRPr="0017652F">
        <w:rPr>
          <w:rFonts w:ascii="Times New Roman" w:eastAsia="SimSun" w:hAnsi="Times New Roman" w:cs="Times New Roman"/>
          <w:spacing w:val="-1"/>
          <w:sz w:val="20"/>
          <w:szCs w:val="20"/>
          <w:lang w:val="sr-Cyrl-RS" w:eastAsia="zh-CN"/>
        </w:rPr>
        <w:t>ин</w:t>
      </w:r>
      <w:r w:rsidRPr="0017652F">
        <w:rPr>
          <w:rFonts w:ascii="Times New Roman" w:eastAsia="SimSun" w:hAnsi="Times New Roman" w:cs="Times New Roman"/>
          <w:sz w:val="20"/>
          <w:szCs w:val="20"/>
          <w:lang w:val="sr-Cyrl-RS" w:eastAsia="zh-CN"/>
        </w:rPr>
        <w:t>и</w:t>
      </w:r>
      <w:r w:rsidRPr="0017652F">
        <w:rPr>
          <w:rFonts w:ascii="Times New Roman" w:eastAsia="SimSun" w:hAnsi="Times New Roman" w:cs="Times New Roman"/>
          <w:sz w:val="20"/>
          <w:szCs w:val="20"/>
          <w:u w:val="single"/>
          <w:lang w:val="sr-Cyrl-RS" w:eastAsia="zh-CN"/>
        </w:rPr>
        <w:tab/>
      </w:r>
      <w:r w:rsidRPr="0017652F">
        <w:rPr>
          <w:rFonts w:ascii="Times New Roman" w:eastAsia="SimSun" w:hAnsi="Times New Roman" w:cs="Times New Roman"/>
          <w:sz w:val="20"/>
          <w:szCs w:val="20"/>
          <w:lang w:val="sr-Cyrl-RS" w:eastAsia="zh-CN"/>
        </w:rPr>
        <w:t>%</w:t>
      </w:r>
      <w:r w:rsidRPr="0017652F">
        <w:rPr>
          <w:rFonts w:ascii="Times New Roman" w:eastAsia="SimSun" w:hAnsi="Times New Roman" w:cs="Times New Roman"/>
          <w:w w:val="99"/>
          <w:sz w:val="20"/>
          <w:szCs w:val="20"/>
          <w:lang w:val="sr-Cyrl-RS" w:eastAsia="zh-CN"/>
        </w:rPr>
        <w:t xml:space="preserve"> </w:t>
      </w:r>
      <w:r w:rsidRPr="0017652F">
        <w:rPr>
          <w:rFonts w:ascii="Times New Roman" w:eastAsia="SimSun" w:hAnsi="Times New Roman" w:cs="Times New Roman"/>
          <w:spacing w:val="1"/>
          <w:sz w:val="20"/>
          <w:szCs w:val="20"/>
          <w:lang w:val="sr-Cyrl-RS" w:eastAsia="zh-CN"/>
        </w:rPr>
        <w:t>о</w:t>
      </w:r>
      <w:r w:rsidRPr="0017652F">
        <w:rPr>
          <w:rFonts w:ascii="Times New Roman" w:eastAsia="SimSun" w:hAnsi="Times New Roman" w:cs="Times New Roman"/>
          <w:sz w:val="20"/>
          <w:szCs w:val="20"/>
          <w:lang w:val="sr-Cyrl-RS" w:eastAsia="zh-CN"/>
        </w:rPr>
        <w:t>д</w:t>
      </w:r>
      <w:r w:rsidRPr="0017652F">
        <w:rPr>
          <w:rFonts w:ascii="Times New Roman" w:eastAsia="SimSun" w:hAnsi="Times New Roman" w:cs="Times New Roman"/>
          <w:spacing w:val="-7"/>
          <w:sz w:val="20"/>
          <w:szCs w:val="20"/>
          <w:lang w:val="sr-Cyrl-RS" w:eastAsia="zh-CN"/>
        </w:rPr>
        <w:t xml:space="preserve"> </w:t>
      </w:r>
      <w:r w:rsidRPr="0017652F">
        <w:rPr>
          <w:rFonts w:ascii="Times New Roman" w:eastAsia="SimSun" w:hAnsi="Times New Roman" w:cs="Times New Roman"/>
          <w:spacing w:val="-5"/>
          <w:sz w:val="20"/>
          <w:szCs w:val="20"/>
          <w:lang w:val="sr-Cyrl-RS" w:eastAsia="zh-CN"/>
        </w:rPr>
        <w:t>у</w:t>
      </w:r>
      <w:r w:rsidRPr="0017652F">
        <w:rPr>
          <w:rFonts w:ascii="Times New Roman" w:eastAsia="SimSun" w:hAnsi="Times New Roman" w:cs="Times New Roman"/>
          <w:spacing w:val="1"/>
          <w:sz w:val="20"/>
          <w:szCs w:val="20"/>
          <w:lang w:val="sr-Cyrl-RS" w:eastAsia="zh-CN"/>
        </w:rPr>
        <w:t>к</w:t>
      </w:r>
      <w:r w:rsidRPr="0017652F">
        <w:rPr>
          <w:rFonts w:ascii="Times New Roman" w:eastAsia="SimSun" w:hAnsi="Times New Roman" w:cs="Times New Roman"/>
          <w:spacing w:val="-2"/>
          <w:sz w:val="20"/>
          <w:szCs w:val="20"/>
          <w:lang w:val="sr-Cyrl-RS" w:eastAsia="zh-CN"/>
        </w:rPr>
        <w:t>у</w:t>
      </w:r>
      <w:r w:rsidRPr="0017652F">
        <w:rPr>
          <w:rFonts w:ascii="Times New Roman" w:eastAsia="SimSun" w:hAnsi="Times New Roman" w:cs="Times New Roman"/>
          <w:spacing w:val="1"/>
          <w:sz w:val="20"/>
          <w:szCs w:val="20"/>
          <w:lang w:val="sr-Cyrl-RS" w:eastAsia="zh-CN"/>
        </w:rPr>
        <w:t>п</w:t>
      </w:r>
      <w:r w:rsidRPr="0017652F">
        <w:rPr>
          <w:rFonts w:ascii="Times New Roman" w:eastAsia="SimSun" w:hAnsi="Times New Roman" w:cs="Times New Roman"/>
          <w:spacing w:val="-1"/>
          <w:sz w:val="20"/>
          <w:szCs w:val="20"/>
          <w:lang w:val="sr-Cyrl-RS" w:eastAsia="zh-CN"/>
        </w:rPr>
        <w:t>н</w:t>
      </w:r>
      <w:r w:rsidRPr="0017652F">
        <w:rPr>
          <w:rFonts w:ascii="Times New Roman" w:eastAsia="SimSun" w:hAnsi="Times New Roman" w:cs="Times New Roman"/>
          <w:sz w:val="20"/>
          <w:szCs w:val="20"/>
          <w:lang w:val="sr-Cyrl-RS" w:eastAsia="zh-CN"/>
        </w:rPr>
        <w:t>о</w:t>
      </w:r>
      <w:r w:rsidRPr="0017652F">
        <w:rPr>
          <w:rFonts w:ascii="Times New Roman" w:eastAsia="SimSun" w:hAnsi="Times New Roman" w:cs="Times New Roman"/>
          <w:spacing w:val="-5"/>
          <w:sz w:val="20"/>
          <w:szCs w:val="20"/>
          <w:lang w:val="sr-Cyrl-RS" w:eastAsia="zh-CN"/>
        </w:rPr>
        <w:t xml:space="preserve"> у</w:t>
      </w:r>
      <w:r w:rsidRPr="0017652F">
        <w:rPr>
          <w:rFonts w:ascii="Times New Roman" w:eastAsia="SimSun" w:hAnsi="Times New Roman" w:cs="Times New Roman"/>
          <w:sz w:val="20"/>
          <w:szCs w:val="20"/>
          <w:lang w:val="sr-Cyrl-RS" w:eastAsia="zh-CN"/>
        </w:rPr>
        <w:t>г</w:t>
      </w:r>
      <w:r w:rsidRPr="0017652F">
        <w:rPr>
          <w:rFonts w:ascii="Times New Roman" w:eastAsia="SimSun" w:hAnsi="Times New Roman" w:cs="Times New Roman"/>
          <w:spacing w:val="1"/>
          <w:sz w:val="20"/>
          <w:szCs w:val="20"/>
          <w:lang w:val="sr-Cyrl-RS" w:eastAsia="zh-CN"/>
        </w:rPr>
        <w:t>о</w:t>
      </w:r>
      <w:r w:rsidRPr="0017652F">
        <w:rPr>
          <w:rFonts w:ascii="Times New Roman" w:eastAsia="SimSun" w:hAnsi="Times New Roman" w:cs="Times New Roman"/>
          <w:sz w:val="20"/>
          <w:szCs w:val="20"/>
          <w:lang w:val="sr-Cyrl-RS" w:eastAsia="zh-CN"/>
        </w:rPr>
        <w:t>во</w:t>
      </w:r>
      <w:r w:rsidRPr="0017652F">
        <w:rPr>
          <w:rFonts w:ascii="Times New Roman" w:eastAsia="SimSun" w:hAnsi="Times New Roman" w:cs="Times New Roman"/>
          <w:spacing w:val="1"/>
          <w:sz w:val="20"/>
          <w:szCs w:val="20"/>
          <w:lang w:val="sr-Cyrl-RS" w:eastAsia="zh-CN"/>
        </w:rPr>
        <w:t>р</w:t>
      </w:r>
      <w:r w:rsidRPr="0017652F">
        <w:rPr>
          <w:rFonts w:ascii="Times New Roman" w:eastAsia="SimSun" w:hAnsi="Times New Roman" w:cs="Times New Roman"/>
          <w:sz w:val="20"/>
          <w:szCs w:val="20"/>
          <w:lang w:val="sr-Cyrl-RS" w:eastAsia="zh-CN"/>
        </w:rPr>
        <w:t>е</w:t>
      </w:r>
      <w:r w:rsidRPr="0017652F">
        <w:rPr>
          <w:rFonts w:ascii="Times New Roman" w:eastAsia="SimSun" w:hAnsi="Times New Roman" w:cs="Times New Roman"/>
          <w:spacing w:val="-1"/>
          <w:sz w:val="20"/>
          <w:szCs w:val="20"/>
          <w:lang w:val="sr-Cyrl-RS" w:eastAsia="zh-CN"/>
        </w:rPr>
        <w:t>н</w:t>
      </w:r>
      <w:r w:rsidRPr="0017652F">
        <w:rPr>
          <w:rFonts w:ascii="Times New Roman" w:eastAsia="SimSun" w:hAnsi="Times New Roman" w:cs="Times New Roman"/>
          <w:sz w:val="20"/>
          <w:szCs w:val="20"/>
          <w:lang w:val="sr-Cyrl-RS" w:eastAsia="zh-CN"/>
        </w:rPr>
        <w:t>е</w:t>
      </w:r>
      <w:r w:rsidRPr="0017652F">
        <w:rPr>
          <w:rFonts w:ascii="Times New Roman" w:eastAsia="SimSun" w:hAnsi="Times New Roman" w:cs="Times New Roman"/>
          <w:spacing w:val="-7"/>
          <w:sz w:val="20"/>
          <w:szCs w:val="20"/>
          <w:lang w:val="sr-Cyrl-RS" w:eastAsia="zh-CN"/>
        </w:rPr>
        <w:t xml:space="preserve"> </w:t>
      </w:r>
      <w:r w:rsidRPr="0017652F">
        <w:rPr>
          <w:rFonts w:ascii="Times New Roman" w:eastAsia="SimSun" w:hAnsi="Times New Roman" w:cs="Times New Roman"/>
          <w:sz w:val="20"/>
          <w:szCs w:val="20"/>
          <w:lang w:val="sr-Cyrl-RS" w:eastAsia="zh-CN"/>
        </w:rPr>
        <w:t>вре</w:t>
      </w:r>
      <w:r w:rsidRPr="0017652F">
        <w:rPr>
          <w:rFonts w:ascii="Times New Roman" w:eastAsia="SimSun" w:hAnsi="Times New Roman" w:cs="Times New Roman"/>
          <w:spacing w:val="2"/>
          <w:sz w:val="20"/>
          <w:szCs w:val="20"/>
          <w:lang w:val="sr-Cyrl-RS" w:eastAsia="zh-CN"/>
        </w:rPr>
        <w:t>д</w:t>
      </w:r>
      <w:r w:rsidRPr="0017652F">
        <w:rPr>
          <w:rFonts w:ascii="Times New Roman" w:eastAsia="SimSun" w:hAnsi="Times New Roman" w:cs="Times New Roman"/>
          <w:spacing w:val="-1"/>
          <w:sz w:val="20"/>
          <w:szCs w:val="20"/>
          <w:lang w:val="sr-Cyrl-RS" w:eastAsia="zh-CN"/>
        </w:rPr>
        <w:t>н</w:t>
      </w:r>
      <w:r w:rsidRPr="0017652F">
        <w:rPr>
          <w:rFonts w:ascii="Times New Roman" w:eastAsia="SimSun" w:hAnsi="Times New Roman" w:cs="Times New Roman"/>
          <w:spacing w:val="3"/>
          <w:sz w:val="20"/>
          <w:szCs w:val="20"/>
          <w:lang w:val="sr-Cyrl-RS" w:eastAsia="zh-CN"/>
        </w:rPr>
        <w:t>о</w:t>
      </w:r>
      <w:r w:rsidRPr="0017652F">
        <w:rPr>
          <w:rFonts w:ascii="Times New Roman" w:eastAsia="SimSun" w:hAnsi="Times New Roman" w:cs="Times New Roman"/>
          <w:sz w:val="20"/>
          <w:szCs w:val="20"/>
          <w:lang w:val="sr-Cyrl-RS" w:eastAsia="zh-CN"/>
        </w:rPr>
        <w:t>ст</w:t>
      </w:r>
      <w:r w:rsidRPr="0017652F">
        <w:rPr>
          <w:rFonts w:ascii="Times New Roman" w:eastAsia="SimSun" w:hAnsi="Times New Roman" w:cs="Times New Roman"/>
          <w:spacing w:val="-2"/>
          <w:sz w:val="20"/>
          <w:szCs w:val="20"/>
          <w:lang w:val="sr-Cyrl-RS" w:eastAsia="zh-CN"/>
        </w:rPr>
        <w:t>и</w:t>
      </w:r>
      <w:r>
        <w:rPr>
          <w:rFonts w:ascii="Times New Roman" w:eastAsia="SimSun" w:hAnsi="Times New Roman" w:cs="Times New Roman"/>
          <w:sz w:val="20"/>
          <w:szCs w:val="20"/>
          <w:lang w:val="sr-Cyrl-RS" w:eastAsia="zh-CN"/>
        </w:rPr>
        <w:t>.</w:t>
      </w:r>
    </w:p>
    <w:p w:rsidR="00B71A56" w:rsidRPr="0017652F" w:rsidRDefault="00B71A56" w:rsidP="00B71A56">
      <w:pPr>
        <w:widowControl w:val="0"/>
        <w:kinsoku w:val="0"/>
        <w:overflowPunct w:val="0"/>
        <w:autoSpaceDE w:val="0"/>
        <w:autoSpaceDN w:val="0"/>
        <w:adjustRightInd w:val="0"/>
        <w:spacing w:before="73" w:after="0" w:line="240" w:lineRule="auto"/>
        <w:rPr>
          <w:rFonts w:ascii="Times New Roman" w:eastAsia="SimSun" w:hAnsi="Times New Roman" w:cs="Times New Roman"/>
          <w:sz w:val="20"/>
          <w:szCs w:val="20"/>
          <w:lang w:val="sr-Cyrl-RS" w:eastAsia="zh-CN"/>
        </w:rPr>
      </w:pPr>
      <w:r w:rsidRPr="0017652F">
        <w:rPr>
          <w:rFonts w:ascii="Times New Roman" w:eastAsia="SimSun" w:hAnsi="Times New Roman" w:cs="Times New Roman"/>
          <w:sz w:val="20"/>
          <w:szCs w:val="20"/>
          <w:lang w:val="sr-Cyrl-RS" w:eastAsia="zh-CN"/>
        </w:rPr>
        <w:lastRenderedPageBreak/>
        <w:t>Изврш</w:t>
      </w:r>
      <w:r w:rsidRPr="0017652F">
        <w:rPr>
          <w:rFonts w:ascii="Times New Roman" w:eastAsia="SimSun" w:hAnsi="Times New Roman" w:cs="Times New Roman"/>
          <w:spacing w:val="-1"/>
          <w:sz w:val="20"/>
          <w:szCs w:val="20"/>
          <w:lang w:val="sr-Cyrl-RS" w:eastAsia="zh-CN"/>
        </w:rPr>
        <w:t>ил</w:t>
      </w:r>
      <w:r w:rsidRPr="0017652F">
        <w:rPr>
          <w:rFonts w:ascii="Times New Roman" w:eastAsia="SimSun" w:hAnsi="Times New Roman" w:cs="Times New Roman"/>
          <w:spacing w:val="2"/>
          <w:sz w:val="20"/>
          <w:szCs w:val="20"/>
          <w:lang w:val="sr-Cyrl-RS" w:eastAsia="zh-CN"/>
        </w:rPr>
        <w:t>а</w:t>
      </w:r>
      <w:r w:rsidRPr="0017652F">
        <w:rPr>
          <w:rFonts w:ascii="Times New Roman" w:eastAsia="SimSun" w:hAnsi="Times New Roman" w:cs="Times New Roman"/>
          <w:sz w:val="20"/>
          <w:szCs w:val="20"/>
          <w:lang w:val="sr-Cyrl-RS" w:eastAsia="zh-CN"/>
        </w:rPr>
        <w:t>ц</w:t>
      </w:r>
      <w:r w:rsidRPr="0017652F">
        <w:rPr>
          <w:rFonts w:ascii="Times New Roman" w:eastAsia="SimSun" w:hAnsi="Times New Roman" w:cs="Times New Roman"/>
          <w:spacing w:val="-6"/>
          <w:sz w:val="20"/>
          <w:szCs w:val="20"/>
          <w:lang w:val="sr-Cyrl-RS" w:eastAsia="zh-CN"/>
        </w:rPr>
        <w:t xml:space="preserve"> </w:t>
      </w:r>
      <w:r w:rsidRPr="0017652F">
        <w:rPr>
          <w:rFonts w:ascii="Times New Roman" w:eastAsia="SimSun" w:hAnsi="Times New Roman" w:cs="Times New Roman"/>
          <w:spacing w:val="2"/>
          <w:sz w:val="20"/>
          <w:szCs w:val="20"/>
          <w:lang w:val="sr-Cyrl-RS" w:eastAsia="zh-CN"/>
        </w:rPr>
        <w:t>ј</w:t>
      </w:r>
      <w:r w:rsidRPr="0017652F">
        <w:rPr>
          <w:rFonts w:ascii="Times New Roman" w:eastAsia="SimSun" w:hAnsi="Times New Roman" w:cs="Times New Roman"/>
          <w:sz w:val="20"/>
          <w:szCs w:val="20"/>
          <w:lang w:val="sr-Cyrl-RS" w:eastAsia="zh-CN"/>
        </w:rPr>
        <w:t>е</w:t>
      </w:r>
      <w:r w:rsidRPr="0017652F">
        <w:rPr>
          <w:rFonts w:ascii="Times New Roman" w:eastAsia="SimSun" w:hAnsi="Times New Roman" w:cs="Times New Roman"/>
          <w:spacing w:val="-5"/>
          <w:sz w:val="20"/>
          <w:szCs w:val="20"/>
          <w:lang w:val="sr-Cyrl-RS" w:eastAsia="zh-CN"/>
        </w:rPr>
        <w:t xml:space="preserve"> </w:t>
      </w:r>
      <w:r w:rsidRPr="0017652F">
        <w:rPr>
          <w:rFonts w:ascii="Times New Roman" w:eastAsia="SimSun" w:hAnsi="Times New Roman" w:cs="Times New Roman"/>
          <w:sz w:val="20"/>
          <w:szCs w:val="20"/>
          <w:lang w:val="sr-Cyrl-RS" w:eastAsia="zh-CN"/>
        </w:rPr>
        <w:t>део</w:t>
      </w:r>
      <w:r w:rsidRPr="0017652F">
        <w:rPr>
          <w:rFonts w:ascii="Times New Roman" w:eastAsia="SimSun" w:hAnsi="Times New Roman" w:cs="Times New Roman"/>
          <w:spacing w:val="-3"/>
          <w:sz w:val="20"/>
          <w:szCs w:val="20"/>
          <w:lang w:val="sr-Cyrl-RS" w:eastAsia="zh-CN"/>
        </w:rPr>
        <w:t xml:space="preserve"> </w:t>
      </w:r>
      <w:r w:rsidRPr="0017652F">
        <w:rPr>
          <w:rFonts w:ascii="Times New Roman" w:eastAsia="SimSun" w:hAnsi="Times New Roman" w:cs="Times New Roman"/>
          <w:spacing w:val="-1"/>
          <w:sz w:val="20"/>
          <w:szCs w:val="20"/>
          <w:lang w:val="sr-Cyrl-RS" w:eastAsia="zh-CN"/>
        </w:rPr>
        <w:t>н</w:t>
      </w:r>
      <w:r w:rsidRPr="0017652F">
        <w:rPr>
          <w:rFonts w:ascii="Times New Roman" w:eastAsia="SimSun" w:hAnsi="Times New Roman" w:cs="Times New Roman"/>
          <w:sz w:val="20"/>
          <w:szCs w:val="20"/>
          <w:lang w:val="sr-Cyrl-RS" w:eastAsia="zh-CN"/>
        </w:rPr>
        <w:t>аба</w:t>
      </w:r>
      <w:r w:rsidRPr="0017652F">
        <w:rPr>
          <w:rFonts w:ascii="Times New Roman" w:eastAsia="SimSun" w:hAnsi="Times New Roman" w:cs="Times New Roman"/>
          <w:spacing w:val="2"/>
          <w:sz w:val="20"/>
          <w:szCs w:val="20"/>
          <w:lang w:val="sr-Cyrl-RS" w:eastAsia="zh-CN"/>
        </w:rPr>
        <w:t>в</w:t>
      </w:r>
      <w:r w:rsidRPr="0017652F">
        <w:rPr>
          <w:rFonts w:ascii="Times New Roman" w:eastAsia="SimSun" w:hAnsi="Times New Roman" w:cs="Times New Roman"/>
          <w:spacing w:val="-1"/>
          <w:sz w:val="20"/>
          <w:szCs w:val="20"/>
          <w:lang w:val="sr-Cyrl-RS" w:eastAsia="zh-CN"/>
        </w:rPr>
        <w:t>к</w:t>
      </w:r>
      <w:r w:rsidRPr="0017652F">
        <w:rPr>
          <w:rFonts w:ascii="Times New Roman" w:eastAsia="SimSun" w:hAnsi="Times New Roman" w:cs="Times New Roman"/>
          <w:sz w:val="20"/>
          <w:szCs w:val="20"/>
          <w:lang w:val="sr-Cyrl-RS" w:eastAsia="zh-CN"/>
        </w:rPr>
        <w:t>е</w:t>
      </w:r>
      <w:r w:rsidRPr="0017652F">
        <w:rPr>
          <w:rFonts w:ascii="Times New Roman" w:eastAsia="SimSun" w:hAnsi="Times New Roman" w:cs="Times New Roman"/>
          <w:spacing w:val="-5"/>
          <w:sz w:val="20"/>
          <w:szCs w:val="20"/>
          <w:lang w:val="sr-Cyrl-RS" w:eastAsia="zh-CN"/>
        </w:rPr>
        <w:t xml:space="preserve"> </w:t>
      </w:r>
      <w:r w:rsidRPr="0017652F">
        <w:rPr>
          <w:rFonts w:ascii="Times New Roman" w:eastAsia="SimSun" w:hAnsi="Times New Roman" w:cs="Times New Roman"/>
          <w:spacing w:val="1"/>
          <w:sz w:val="20"/>
          <w:szCs w:val="20"/>
          <w:lang w:val="sr-Cyrl-RS" w:eastAsia="zh-CN"/>
        </w:rPr>
        <w:t>ко</w:t>
      </w:r>
      <w:r w:rsidRPr="0017652F">
        <w:rPr>
          <w:rFonts w:ascii="Times New Roman" w:eastAsia="SimSun" w:hAnsi="Times New Roman" w:cs="Times New Roman"/>
          <w:spacing w:val="2"/>
          <w:sz w:val="20"/>
          <w:szCs w:val="20"/>
          <w:lang w:val="sr-Cyrl-RS" w:eastAsia="zh-CN"/>
        </w:rPr>
        <w:t>ј</w:t>
      </w:r>
      <w:r w:rsidRPr="0017652F">
        <w:rPr>
          <w:rFonts w:ascii="Times New Roman" w:eastAsia="SimSun" w:hAnsi="Times New Roman" w:cs="Times New Roman"/>
          <w:sz w:val="20"/>
          <w:szCs w:val="20"/>
          <w:lang w:val="sr-Cyrl-RS" w:eastAsia="zh-CN"/>
        </w:rPr>
        <w:t>а</w:t>
      </w:r>
      <w:r w:rsidRPr="0017652F">
        <w:rPr>
          <w:rFonts w:ascii="Times New Roman" w:eastAsia="SimSun" w:hAnsi="Times New Roman" w:cs="Times New Roman"/>
          <w:spacing w:val="-7"/>
          <w:sz w:val="20"/>
          <w:szCs w:val="20"/>
          <w:lang w:val="sr-Cyrl-RS" w:eastAsia="zh-CN"/>
        </w:rPr>
        <w:t xml:space="preserve"> </w:t>
      </w:r>
      <w:r w:rsidRPr="0017652F">
        <w:rPr>
          <w:rFonts w:ascii="Times New Roman" w:eastAsia="SimSun" w:hAnsi="Times New Roman" w:cs="Times New Roman"/>
          <w:spacing w:val="2"/>
          <w:sz w:val="20"/>
          <w:szCs w:val="20"/>
          <w:lang w:val="sr-Cyrl-RS" w:eastAsia="zh-CN"/>
        </w:rPr>
        <w:t>ј</w:t>
      </w:r>
      <w:r w:rsidRPr="0017652F">
        <w:rPr>
          <w:rFonts w:ascii="Times New Roman" w:eastAsia="SimSun" w:hAnsi="Times New Roman" w:cs="Times New Roman"/>
          <w:sz w:val="20"/>
          <w:szCs w:val="20"/>
          <w:lang w:val="sr-Cyrl-RS" w:eastAsia="zh-CN"/>
        </w:rPr>
        <w:t>е</w:t>
      </w:r>
      <w:r w:rsidRPr="0017652F">
        <w:rPr>
          <w:rFonts w:ascii="Times New Roman" w:eastAsia="SimSun" w:hAnsi="Times New Roman" w:cs="Times New Roman"/>
          <w:spacing w:val="-4"/>
          <w:sz w:val="20"/>
          <w:szCs w:val="20"/>
          <w:lang w:val="sr-Cyrl-RS" w:eastAsia="zh-CN"/>
        </w:rPr>
        <w:t xml:space="preserve"> </w:t>
      </w:r>
      <w:r w:rsidRPr="0017652F">
        <w:rPr>
          <w:rFonts w:ascii="Times New Roman" w:eastAsia="SimSun" w:hAnsi="Times New Roman" w:cs="Times New Roman"/>
          <w:spacing w:val="-1"/>
          <w:sz w:val="20"/>
          <w:szCs w:val="20"/>
          <w:lang w:val="sr-Cyrl-RS" w:eastAsia="zh-CN"/>
        </w:rPr>
        <w:t>п</w:t>
      </w:r>
      <w:r w:rsidRPr="0017652F">
        <w:rPr>
          <w:rFonts w:ascii="Times New Roman" w:eastAsia="SimSun" w:hAnsi="Times New Roman" w:cs="Times New Roman"/>
          <w:spacing w:val="1"/>
          <w:sz w:val="20"/>
          <w:szCs w:val="20"/>
          <w:lang w:val="sr-Cyrl-RS" w:eastAsia="zh-CN"/>
        </w:rPr>
        <w:t>р</w:t>
      </w:r>
      <w:r w:rsidRPr="0017652F">
        <w:rPr>
          <w:rFonts w:ascii="Times New Roman" w:eastAsia="SimSun" w:hAnsi="Times New Roman" w:cs="Times New Roman"/>
          <w:sz w:val="20"/>
          <w:szCs w:val="20"/>
          <w:lang w:val="sr-Cyrl-RS" w:eastAsia="zh-CN"/>
        </w:rPr>
        <w:t>едмет</w:t>
      </w:r>
      <w:r w:rsidRPr="0017652F">
        <w:rPr>
          <w:rFonts w:ascii="Times New Roman" w:eastAsia="SimSun" w:hAnsi="Times New Roman" w:cs="Times New Roman"/>
          <w:spacing w:val="-6"/>
          <w:sz w:val="20"/>
          <w:szCs w:val="20"/>
          <w:lang w:val="sr-Cyrl-RS" w:eastAsia="zh-CN"/>
        </w:rPr>
        <w:t xml:space="preserve"> </w:t>
      </w:r>
      <w:r w:rsidRPr="0017652F">
        <w:rPr>
          <w:rFonts w:ascii="Times New Roman" w:eastAsia="SimSun" w:hAnsi="Times New Roman" w:cs="Times New Roman"/>
          <w:spacing w:val="1"/>
          <w:sz w:val="20"/>
          <w:szCs w:val="20"/>
          <w:lang w:val="sr-Cyrl-RS" w:eastAsia="zh-CN"/>
        </w:rPr>
        <w:t>о</w:t>
      </w:r>
      <w:r w:rsidRPr="0017652F">
        <w:rPr>
          <w:rFonts w:ascii="Times New Roman" w:eastAsia="SimSun" w:hAnsi="Times New Roman" w:cs="Times New Roman"/>
          <w:sz w:val="20"/>
          <w:szCs w:val="20"/>
          <w:lang w:val="sr-Cyrl-RS" w:eastAsia="zh-CN"/>
        </w:rPr>
        <w:t>вог</w:t>
      </w:r>
      <w:r w:rsidRPr="0017652F">
        <w:rPr>
          <w:rFonts w:ascii="Times New Roman" w:eastAsia="SimSun" w:hAnsi="Times New Roman" w:cs="Times New Roman"/>
          <w:spacing w:val="-5"/>
          <w:sz w:val="20"/>
          <w:szCs w:val="20"/>
          <w:lang w:val="sr-Cyrl-RS" w:eastAsia="zh-CN"/>
        </w:rPr>
        <w:t xml:space="preserve"> </w:t>
      </w:r>
      <w:r w:rsidRPr="0017652F">
        <w:rPr>
          <w:rFonts w:ascii="Times New Roman" w:eastAsia="SimSun" w:hAnsi="Times New Roman" w:cs="Times New Roman"/>
          <w:spacing w:val="-3"/>
          <w:sz w:val="20"/>
          <w:szCs w:val="20"/>
          <w:lang w:val="sr-Cyrl-RS" w:eastAsia="zh-CN"/>
        </w:rPr>
        <w:t>у</w:t>
      </w:r>
      <w:r w:rsidRPr="0017652F">
        <w:rPr>
          <w:rFonts w:ascii="Times New Roman" w:eastAsia="SimSun" w:hAnsi="Times New Roman" w:cs="Times New Roman"/>
          <w:sz w:val="20"/>
          <w:szCs w:val="20"/>
          <w:lang w:val="sr-Cyrl-RS" w:eastAsia="zh-CN"/>
        </w:rPr>
        <w:t>г</w:t>
      </w:r>
      <w:r w:rsidRPr="0017652F">
        <w:rPr>
          <w:rFonts w:ascii="Times New Roman" w:eastAsia="SimSun" w:hAnsi="Times New Roman" w:cs="Times New Roman"/>
          <w:spacing w:val="1"/>
          <w:sz w:val="20"/>
          <w:szCs w:val="20"/>
          <w:lang w:val="sr-Cyrl-RS" w:eastAsia="zh-CN"/>
        </w:rPr>
        <w:t>о</w:t>
      </w:r>
      <w:r w:rsidRPr="0017652F">
        <w:rPr>
          <w:rFonts w:ascii="Times New Roman" w:eastAsia="SimSun" w:hAnsi="Times New Roman" w:cs="Times New Roman"/>
          <w:sz w:val="20"/>
          <w:szCs w:val="20"/>
          <w:lang w:val="sr-Cyrl-RS" w:eastAsia="zh-CN"/>
        </w:rPr>
        <w:t>во</w:t>
      </w:r>
      <w:r w:rsidRPr="0017652F">
        <w:rPr>
          <w:rFonts w:ascii="Times New Roman" w:eastAsia="SimSun" w:hAnsi="Times New Roman" w:cs="Times New Roman"/>
          <w:spacing w:val="1"/>
          <w:sz w:val="20"/>
          <w:szCs w:val="20"/>
          <w:lang w:val="sr-Cyrl-RS" w:eastAsia="zh-CN"/>
        </w:rPr>
        <w:t>р</w:t>
      </w:r>
      <w:r w:rsidRPr="0017652F">
        <w:rPr>
          <w:rFonts w:ascii="Times New Roman" w:eastAsia="SimSun" w:hAnsi="Times New Roman" w:cs="Times New Roman"/>
          <w:sz w:val="20"/>
          <w:szCs w:val="20"/>
          <w:lang w:val="sr-Cyrl-RS" w:eastAsia="zh-CN"/>
        </w:rPr>
        <w:t>а</w:t>
      </w:r>
      <w:r w:rsidRPr="0017652F">
        <w:rPr>
          <w:rFonts w:ascii="Times New Roman" w:eastAsia="SimSun" w:hAnsi="Times New Roman" w:cs="Times New Roman"/>
          <w:spacing w:val="-5"/>
          <w:sz w:val="20"/>
          <w:szCs w:val="20"/>
          <w:lang w:val="sr-Cyrl-RS" w:eastAsia="zh-CN"/>
        </w:rPr>
        <w:t xml:space="preserve"> </w:t>
      </w:r>
      <w:r w:rsidRPr="0017652F">
        <w:rPr>
          <w:rFonts w:ascii="Times New Roman" w:eastAsia="SimSun" w:hAnsi="Times New Roman" w:cs="Times New Roman"/>
          <w:sz w:val="20"/>
          <w:szCs w:val="20"/>
          <w:lang w:val="sr-Cyrl-RS" w:eastAsia="zh-CN"/>
        </w:rPr>
        <w:t>и</w:t>
      </w:r>
      <w:r w:rsidRPr="0017652F">
        <w:rPr>
          <w:rFonts w:ascii="Times New Roman" w:eastAsia="SimSun" w:hAnsi="Times New Roman" w:cs="Times New Roman"/>
          <w:spacing w:val="-5"/>
          <w:sz w:val="20"/>
          <w:szCs w:val="20"/>
          <w:lang w:val="sr-Cyrl-RS" w:eastAsia="zh-CN"/>
        </w:rPr>
        <w:t xml:space="preserve"> </w:t>
      </w:r>
      <w:r w:rsidRPr="0017652F">
        <w:rPr>
          <w:rFonts w:ascii="Times New Roman" w:eastAsia="SimSun" w:hAnsi="Times New Roman" w:cs="Times New Roman"/>
          <w:spacing w:val="-1"/>
          <w:sz w:val="20"/>
          <w:szCs w:val="20"/>
          <w:lang w:val="sr-Cyrl-RS" w:eastAsia="zh-CN"/>
        </w:rPr>
        <w:t>т</w:t>
      </w:r>
      <w:r w:rsidRPr="0017652F">
        <w:rPr>
          <w:rFonts w:ascii="Times New Roman" w:eastAsia="SimSun" w:hAnsi="Times New Roman" w:cs="Times New Roman"/>
          <w:sz w:val="20"/>
          <w:szCs w:val="20"/>
          <w:lang w:val="sr-Cyrl-RS" w:eastAsia="zh-CN"/>
        </w:rPr>
        <w:t>о</w:t>
      </w:r>
    </w:p>
    <w:p w:rsidR="00B71A56" w:rsidRPr="0017652F" w:rsidRDefault="00B71A56" w:rsidP="00B71A56">
      <w:pPr>
        <w:widowControl w:val="0"/>
        <w:kinsoku w:val="0"/>
        <w:overflowPunct w:val="0"/>
        <w:autoSpaceDE w:val="0"/>
        <w:autoSpaceDN w:val="0"/>
        <w:adjustRightInd w:val="0"/>
        <w:spacing w:before="5" w:after="0" w:line="150" w:lineRule="exact"/>
        <w:rPr>
          <w:rFonts w:ascii="Times New Roman" w:eastAsia="SimSun" w:hAnsi="Times New Roman" w:cs="Times New Roman"/>
          <w:sz w:val="15"/>
          <w:szCs w:val="15"/>
          <w:lang w:val="sr-Cyrl-RS" w:eastAsia="zh-CN"/>
        </w:rPr>
      </w:pPr>
    </w:p>
    <w:p w:rsidR="00B71A56" w:rsidRPr="0017652F" w:rsidRDefault="00B71A56" w:rsidP="00B71A56">
      <w:pPr>
        <w:widowControl w:val="0"/>
        <w:kinsoku w:val="0"/>
        <w:overflowPunct w:val="0"/>
        <w:autoSpaceDE w:val="0"/>
        <w:autoSpaceDN w:val="0"/>
        <w:adjustRightInd w:val="0"/>
        <w:spacing w:before="73" w:after="0" w:line="240" w:lineRule="auto"/>
        <w:ind w:right="122"/>
        <w:rPr>
          <w:rFonts w:ascii="Times New Roman" w:eastAsia="SimSun" w:hAnsi="Times New Roman" w:cs="Times New Roman"/>
          <w:sz w:val="20"/>
          <w:szCs w:val="20"/>
          <w:lang w:val="sr-Cyrl-RS" w:eastAsia="zh-CN"/>
        </w:rPr>
      </w:pPr>
      <w:r w:rsidRPr="0017652F">
        <w:rPr>
          <w:rFonts w:ascii="Times New Roman" w:eastAsia="SimSun" w:hAnsi="Times New Roman" w:cs="Times New Roman"/>
          <w:sz w:val="20"/>
          <w:szCs w:val="20"/>
          <w:lang w:val="sr-Cyrl-RS" w:eastAsia="zh-CN"/>
        </w:rPr>
        <w:t>(</w:t>
      </w:r>
      <w:r w:rsidRPr="0017652F">
        <w:rPr>
          <w:rFonts w:ascii="Times New Roman" w:eastAsia="SimSun" w:hAnsi="Times New Roman" w:cs="Times New Roman"/>
          <w:spacing w:val="-1"/>
          <w:sz w:val="20"/>
          <w:szCs w:val="20"/>
          <w:lang w:val="sr-Cyrl-RS" w:eastAsia="zh-CN"/>
        </w:rPr>
        <w:t>н</w:t>
      </w:r>
      <w:r w:rsidRPr="0017652F">
        <w:rPr>
          <w:rFonts w:ascii="Times New Roman" w:eastAsia="SimSun" w:hAnsi="Times New Roman" w:cs="Times New Roman"/>
          <w:sz w:val="20"/>
          <w:szCs w:val="20"/>
          <w:lang w:val="sr-Cyrl-RS" w:eastAsia="zh-CN"/>
        </w:rPr>
        <w:t>авес</w:t>
      </w:r>
      <w:r w:rsidRPr="0017652F">
        <w:rPr>
          <w:rFonts w:ascii="Times New Roman" w:eastAsia="SimSun" w:hAnsi="Times New Roman" w:cs="Times New Roman"/>
          <w:spacing w:val="-1"/>
          <w:sz w:val="20"/>
          <w:szCs w:val="20"/>
          <w:lang w:val="sr-Cyrl-RS" w:eastAsia="zh-CN"/>
        </w:rPr>
        <w:t>т</w:t>
      </w:r>
      <w:r w:rsidRPr="0017652F">
        <w:rPr>
          <w:rFonts w:ascii="Times New Roman" w:eastAsia="SimSun" w:hAnsi="Times New Roman" w:cs="Times New Roman"/>
          <w:sz w:val="20"/>
          <w:szCs w:val="20"/>
          <w:lang w:val="sr-Cyrl-RS" w:eastAsia="zh-CN"/>
        </w:rPr>
        <w:t>и</w:t>
      </w:r>
      <w:r w:rsidRPr="0017652F">
        <w:rPr>
          <w:rFonts w:ascii="Times New Roman" w:eastAsia="SimSun" w:hAnsi="Times New Roman" w:cs="Times New Roman"/>
          <w:spacing w:val="-8"/>
          <w:sz w:val="20"/>
          <w:szCs w:val="20"/>
          <w:lang w:val="sr-Cyrl-RS" w:eastAsia="zh-CN"/>
        </w:rPr>
        <w:t xml:space="preserve"> </w:t>
      </w:r>
      <w:r w:rsidRPr="0017652F">
        <w:rPr>
          <w:rFonts w:ascii="Times New Roman" w:eastAsia="SimSun" w:hAnsi="Times New Roman" w:cs="Times New Roman"/>
          <w:sz w:val="20"/>
          <w:szCs w:val="20"/>
          <w:lang w:val="sr-Cyrl-RS" w:eastAsia="zh-CN"/>
        </w:rPr>
        <w:t>део</w:t>
      </w:r>
      <w:r w:rsidRPr="0017652F">
        <w:rPr>
          <w:rFonts w:ascii="Times New Roman" w:eastAsia="SimSun" w:hAnsi="Times New Roman" w:cs="Times New Roman"/>
          <w:spacing w:val="-7"/>
          <w:sz w:val="20"/>
          <w:szCs w:val="20"/>
          <w:lang w:val="sr-Cyrl-RS" w:eastAsia="zh-CN"/>
        </w:rPr>
        <w:t xml:space="preserve"> </w:t>
      </w:r>
      <w:r w:rsidRPr="0017652F">
        <w:rPr>
          <w:rFonts w:ascii="Times New Roman" w:eastAsia="SimSun" w:hAnsi="Times New Roman" w:cs="Times New Roman"/>
          <w:spacing w:val="1"/>
          <w:sz w:val="20"/>
          <w:szCs w:val="20"/>
          <w:lang w:val="sr-Cyrl-RS" w:eastAsia="zh-CN"/>
        </w:rPr>
        <w:t>пр</w:t>
      </w:r>
      <w:r w:rsidRPr="0017652F">
        <w:rPr>
          <w:rFonts w:ascii="Times New Roman" w:eastAsia="SimSun" w:hAnsi="Times New Roman" w:cs="Times New Roman"/>
          <w:sz w:val="20"/>
          <w:szCs w:val="20"/>
          <w:lang w:val="sr-Cyrl-RS" w:eastAsia="zh-CN"/>
        </w:rPr>
        <w:t>едмета</w:t>
      </w:r>
      <w:r w:rsidRPr="0017652F">
        <w:rPr>
          <w:rFonts w:ascii="Times New Roman" w:eastAsia="SimSun" w:hAnsi="Times New Roman" w:cs="Times New Roman"/>
          <w:spacing w:val="-7"/>
          <w:sz w:val="20"/>
          <w:szCs w:val="20"/>
          <w:lang w:val="sr-Cyrl-RS" w:eastAsia="zh-CN"/>
        </w:rPr>
        <w:t xml:space="preserve"> </w:t>
      </w:r>
      <w:r w:rsidRPr="0017652F">
        <w:rPr>
          <w:rFonts w:ascii="Times New Roman" w:eastAsia="SimSun" w:hAnsi="Times New Roman" w:cs="Times New Roman"/>
          <w:spacing w:val="-1"/>
          <w:sz w:val="20"/>
          <w:szCs w:val="20"/>
          <w:lang w:val="sr-Cyrl-RS" w:eastAsia="zh-CN"/>
        </w:rPr>
        <w:t>к</w:t>
      </w:r>
      <w:r w:rsidRPr="0017652F">
        <w:rPr>
          <w:rFonts w:ascii="Times New Roman" w:eastAsia="SimSun" w:hAnsi="Times New Roman" w:cs="Times New Roman"/>
          <w:spacing w:val="1"/>
          <w:sz w:val="20"/>
          <w:szCs w:val="20"/>
          <w:lang w:val="sr-Cyrl-RS" w:eastAsia="zh-CN"/>
        </w:rPr>
        <w:t>о</w:t>
      </w:r>
      <w:r w:rsidRPr="0017652F">
        <w:rPr>
          <w:rFonts w:ascii="Times New Roman" w:eastAsia="SimSun" w:hAnsi="Times New Roman" w:cs="Times New Roman"/>
          <w:spacing w:val="2"/>
          <w:sz w:val="20"/>
          <w:szCs w:val="20"/>
          <w:lang w:val="sr-Cyrl-RS" w:eastAsia="zh-CN"/>
        </w:rPr>
        <w:t>ј</w:t>
      </w:r>
      <w:r w:rsidRPr="0017652F">
        <w:rPr>
          <w:rFonts w:ascii="Times New Roman" w:eastAsia="SimSun" w:hAnsi="Times New Roman" w:cs="Times New Roman"/>
          <w:sz w:val="20"/>
          <w:szCs w:val="20"/>
          <w:lang w:val="sr-Cyrl-RS" w:eastAsia="zh-CN"/>
        </w:rPr>
        <w:t>и</w:t>
      </w:r>
      <w:r w:rsidRPr="0017652F">
        <w:rPr>
          <w:rFonts w:ascii="Times New Roman" w:eastAsia="SimSun" w:hAnsi="Times New Roman" w:cs="Times New Roman"/>
          <w:spacing w:val="-8"/>
          <w:sz w:val="20"/>
          <w:szCs w:val="20"/>
          <w:lang w:val="sr-Cyrl-RS" w:eastAsia="zh-CN"/>
        </w:rPr>
        <w:t xml:space="preserve"> </w:t>
      </w:r>
      <w:r w:rsidRPr="0017652F">
        <w:rPr>
          <w:rFonts w:ascii="Times New Roman" w:eastAsia="SimSun" w:hAnsi="Times New Roman" w:cs="Times New Roman"/>
          <w:spacing w:val="-2"/>
          <w:sz w:val="20"/>
          <w:szCs w:val="20"/>
          <w:lang w:val="sr-Cyrl-RS" w:eastAsia="zh-CN"/>
        </w:rPr>
        <w:t>ћ</w:t>
      </w:r>
      <w:r w:rsidRPr="0017652F">
        <w:rPr>
          <w:rFonts w:ascii="Times New Roman" w:eastAsia="SimSun" w:hAnsi="Times New Roman" w:cs="Times New Roman"/>
          <w:sz w:val="20"/>
          <w:szCs w:val="20"/>
          <w:lang w:val="sr-Cyrl-RS" w:eastAsia="zh-CN"/>
        </w:rPr>
        <w:t>е</w:t>
      </w:r>
      <w:r w:rsidRPr="0017652F">
        <w:rPr>
          <w:rFonts w:ascii="Times New Roman" w:eastAsia="SimSun" w:hAnsi="Times New Roman" w:cs="Times New Roman"/>
          <w:spacing w:val="-7"/>
          <w:sz w:val="20"/>
          <w:szCs w:val="20"/>
          <w:lang w:val="sr-Cyrl-RS" w:eastAsia="zh-CN"/>
        </w:rPr>
        <w:t xml:space="preserve"> </w:t>
      </w:r>
      <w:r w:rsidRPr="0017652F">
        <w:rPr>
          <w:rFonts w:ascii="Times New Roman" w:eastAsia="SimSun" w:hAnsi="Times New Roman" w:cs="Times New Roman"/>
          <w:spacing w:val="-1"/>
          <w:sz w:val="20"/>
          <w:szCs w:val="20"/>
          <w:lang w:val="sr-Cyrl-RS" w:eastAsia="zh-CN"/>
        </w:rPr>
        <w:t>и</w:t>
      </w:r>
      <w:r w:rsidRPr="0017652F">
        <w:rPr>
          <w:rFonts w:ascii="Times New Roman" w:eastAsia="SimSun" w:hAnsi="Times New Roman" w:cs="Times New Roman"/>
          <w:sz w:val="20"/>
          <w:szCs w:val="20"/>
          <w:lang w:val="sr-Cyrl-RS" w:eastAsia="zh-CN"/>
        </w:rPr>
        <w:t>зв</w:t>
      </w:r>
      <w:r w:rsidRPr="0017652F">
        <w:rPr>
          <w:rFonts w:ascii="Times New Roman" w:eastAsia="SimSun" w:hAnsi="Times New Roman" w:cs="Times New Roman"/>
          <w:spacing w:val="1"/>
          <w:sz w:val="20"/>
          <w:szCs w:val="20"/>
          <w:lang w:val="sr-Cyrl-RS" w:eastAsia="zh-CN"/>
        </w:rPr>
        <w:t>р</w:t>
      </w:r>
      <w:r w:rsidRPr="0017652F">
        <w:rPr>
          <w:rFonts w:ascii="Times New Roman" w:eastAsia="SimSun" w:hAnsi="Times New Roman" w:cs="Times New Roman"/>
          <w:spacing w:val="2"/>
          <w:sz w:val="20"/>
          <w:szCs w:val="20"/>
          <w:lang w:val="sr-Cyrl-RS" w:eastAsia="zh-CN"/>
        </w:rPr>
        <w:t>ш</w:t>
      </w:r>
      <w:r w:rsidRPr="0017652F">
        <w:rPr>
          <w:rFonts w:ascii="Times New Roman" w:eastAsia="SimSun" w:hAnsi="Times New Roman" w:cs="Times New Roman"/>
          <w:spacing w:val="-1"/>
          <w:sz w:val="20"/>
          <w:szCs w:val="20"/>
          <w:lang w:val="sr-Cyrl-RS" w:eastAsia="zh-CN"/>
        </w:rPr>
        <w:t>и</w:t>
      </w:r>
      <w:r w:rsidRPr="0017652F">
        <w:rPr>
          <w:rFonts w:ascii="Times New Roman" w:eastAsia="SimSun" w:hAnsi="Times New Roman" w:cs="Times New Roman"/>
          <w:spacing w:val="1"/>
          <w:sz w:val="20"/>
          <w:szCs w:val="20"/>
          <w:lang w:val="sr-Cyrl-RS" w:eastAsia="zh-CN"/>
        </w:rPr>
        <w:t>т</w:t>
      </w:r>
      <w:r w:rsidRPr="0017652F">
        <w:rPr>
          <w:rFonts w:ascii="Times New Roman" w:eastAsia="SimSun" w:hAnsi="Times New Roman" w:cs="Times New Roman"/>
          <w:sz w:val="20"/>
          <w:szCs w:val="20"/>
          <w:lang w:val="sr-Cyrl-RS" w:eastAsia="zh-CN"/>
        </w:rPr>
        <w:t>и</w:t>
      </w:r>
      <w:r w:rsidRPr="0017652F">
        <w:rPr>
          <w:rFonts w:ascii="Times New Roman" w:eastAsia="SimSun" w:hAnsi="Times New Roman" w:cs="Times New Roman"/>
          <w:spacing w:val="-8"/>
          <w:sz w:val="20"/>
          <w:szCs w:val="20"/>
          <w:lang w:val="sr-Cyrl-RS" w:eastAsia="zh-CN"/>
        </w:rPr>
        <w:t xml:space="preserve"> </w:t>
      </w:r>
      <w:r w:rsidRPr="0017652F">
        <w:rPr>
          <w:rFonts w:ascii="Times New Roman" w:eastAsia="SimSun" w:hAnsi="Times New Roman" w:cs="Times New Roman"/>
          <w:spacing w:val="1"/>
          <w:sz w:val="20"/>
          <w:szCs w:val="20"/>
          <w:lang w:val="sr-Cyrl-RS" w:eastAsia="zh-CN"/>
        </w:rPr>
        <w:t>по</w:t>
      </w:r>
      <w:r w:rsidRPr="0017652F">
        <w:rPr>
          <w:rFonts w:ascii="Times New Roman" w:eastAsia="SimSun" w:hAnsi="Times New Roman" w:cs="Times New Roman"/>
          <w:sz w:val="20"/>
          <w:szCs w:val="20"/>
          <w:lang w:val="sr-Cyrl-RS" w:eastAsia="zh-CN"/>
        </w:rPr>
        <w:t>д</w:t>
      </w:r>
      <w:r w:rsidRPr="0017652F">
        <w:rPr>
          <w:rFonts w:ascii="Times New Roman" w:eastAsia="SimSun" w:hAnsi="Times New Roman" w:cs="Times New Roman"/>
          <w:spacing w:val="-2"/>
          <w:sz w:val="20"/>
          <w:szCs w:val="20"/>
          <w:lang w:val="sr-Cyrl-RS" w:eastAsia="zh-CN"/>
        </w:rPr>
        <w:t>и</w:t>
      </w:r>
      <w:r w:rsidRPr="0017652F">
        <w:rPr>
          <w:rFonts w:ascii="Times New Roman" w:eastAsia="SimSun" w:hAnsi="Times New Roman" w:cs="Times New Roman"/>
          <w:sz w:val="20"/>
          <w:szCs w:val="20"/>
          <w:lang w:val="sr-Cyrl-RS" w:eastAsia="zh-CN"/>
        </w:rPr>
        <w:t>зв</w:t>
      </w:r>
      <w:r w:rsidRPr="0017652F">
        <w:rPr>
          <w:rFonts w:ascii="Times New Roman" w:eastAsia="SimSun" w:hAnsi="Times New Roman" w:cs="Times New Roman"/>
          <w:spacing w:val="1"/>
          <w:sz w:val="20"/>
          <w:szCs w:val="20"/>
          <w:lang w:val="sr-Cyrl-RS" w:eastAsia="zh-CN"/>
        </w:rPr>
        <w:t>о</w:t>
      </w:r>
      <w:r w:rsidRPr="0017652F">
        <w:rPr>
          <w:rFonts w:ascii="Times New Roman" w:eastAsia="SimSun" w:hAnsi="Times New Roman" w:cs="Times New Roman"/>
          <w:sz w:val="20"/>
          <w:szCs w:val="20"/>
          <w:lang w:val="sr-Cyrl-RS" w:eastAsia="zh-CN"/>
        </w:rPr>
        <w:t>ђач)</w:t>
      </w:r>
    </w:p>
    <w:p w:rsidR="00B71A56" w:rsidRPr="0017652F" w:rsidRDefault="00B71A56" w:rsidP="00B71A56">
      <w:pPr>
        <w:widowControl w:val="0"/>
        <w:tabs>
          <w:tab w:val="left" w:pos="7678"/>
        </w:tabs>
        <w:kinsoku w:val="0"/>
        <w:overflowPunct w:val="0"/>
        <w:autoSpaceDE w:val="0"/>
        <w:autoSpaceDN w:val="0"/>
        <w:adjustRightInd w:val="0"/>
        <w:spacing w:after="0" w:line="240" w:lineRule="auto"/>
        <w:rPr>
          <w:rFonts w:ascii="Times New Roman" w:eastAsia="SimSun" w:hAnsi="Times New Roman" w:cs="Times New Roman"/>
          <w:sz w:val="20"/>
          <w:szCs w:val="20"/>
          <w:lang w:val="sr-Cyrl-RS" w:eastAsia="zh-CN"/>
        </w:rPr>
      </w:pPr>
      <w:r w:rsidRPr="0017652F">
        <w:rPr>
          <w:rFonts w:ascii="Times New Roman" w:eastAsia="SimSun" w:hAnsi="Times New Roman" w:cs="Times New Roman"/>
          <w:spacing w:val="-1"/>
          <w:sz w:val="20"/>
          <w:szCs w:val="20"/>
          <w:lang w:val="sr-Cyrl-RS" w:eastAsia="zh-CN"/>
        </w:rPr>
        <w:t>п</w:t>
      </w:r>
      <w:r w:rsidRPr="0017652F">
        <w:rPr>
          <w:rFonts w:ascii="Times New Roman" w:eastAsia="SimSun" w:hAnsi="Times New Roman" w:cs="Times New Roman"/>
          <w:spacing w:val="1"/>
          <w:sz w:val="20"/>
          <w:szCs w:val="20"/>
          <w:lang w:val="sr-Cyrl-RS" w:eastAsia="zh-CN"/>
        </w:rPr>
        <w:t>о</w:t>
      </w:r>
      <w:r w:rsidRPr="0017652F">
        <w:rPr>
          <w:rFonts w:ascii="Times New Roman" w:eastAsia="SimSun" w:hAnsi="Times New Roman" w:cs="Times New Roman"/>
          <w:sz w:val="20"/>
          <w:szCs w:val="20"/>
          <w:lang w:val="sr-Cyrl-RS" w:eastAsia="zh-CN"/>
        </w:rPr>
        <w:t>ве</w:t>
      </w:r>
      <w:r w:rsidRPr="0017652F">
        <w:rPr>
          <w:rFonts w:ascii="Times New Roman" w:eastAsia="SimSun" w:hAnsi="Times New Roman" w:cs="Times New Roman"/>
          <w:spacing w:val="1"/>
          <w:sz w:val="20"/>
          <w:szCs w:val="20"/>
          <w:lang w:val="sr-Cyrl-RS" w:eastAsia="zh-CN"/>
        </w:rPr>
        <w:t>р</w:t>
      </w:r>
      <w:r w:rsidRPr="0017652F">
        <w:rPr>
          <w:rFonts w:ascii="Times New Roman" w:eastAsia="SimSun" w:hAnsi="Times New Roman" w:cs="Times New Roman"/>
          <w:spacing w:val="-1"/>
          <w:sz w:val="20"/>
          <w:szCs w:val="20"/>
          <w:lang w:val="sr-Cyrl-RS" w:eastAsia="zh-CN"/>
        </w:rPr>
        <w:t>и</w:t>
      </w:r>
      <w:r w:rsidRPr="0017652F">
        <w:rPr>
          <w:rFonts w:ascii="Times New Roman" w:eastAsia="SimSun" w:hAnsi="Times New Roman" w:cs="Times New Roman"/>
          <w:sz w:val="20"/>
          <w:szCs w:val="20"/>
          <w:lang w:val="sr-Cyrl-RS" w:eastAsia="zh-CN"/>
        </w:rPr>
        <w:t>о</w:t>
      </w:r>
      <w:r w:rsidRPr="0017652F">
        <w:rPr>
          <w:rFonts w:ascii="Times New Roman" w:eastAsia="SimSun" w:hAnsi="Times New Roman" w:cs="Times New Roman"/>
          <w:spacing w:val="-17"/>
          <w:sz w:val="20"/>
          <w:szCs w:val="20"/>
          <w:lang w:val="sr-Cyrl-RS" w:eastAsia="zh-CN"/>
        </w:rPr>
        <w:t xml:space="preserve"> </w:t>
      </w:r>
      <w:r w:rsidRPr="0017652F">
        <w:rPr>
          <w:rFonts w:ascii="Times New Roman" w:eastAsia="SimSun" w:hAnsi="Times New Roman" w:cs="Times New Roman"/>
          <w:spacing w:val="-1"/>
          <w:sz w:val="20"/>
          <w:szCs w:val="20"/>
          <w:lang w:val="sr-Cyrl-RS" w:eastAsia="zh-CN"/>
        </w:rPr>
        <w:t>п</w:t>
      </w:r>
      <w:r w:rsidRPr="0017652F">
        <w:rPr>
          <w:rFonts w:ascii="Times New Roman" w:eastAsia="SimSun" w:hAnsi="Times New Roman" w:cs="Times New Roman"/>
          <w:spacing w:val="1"/>
          <w:sz w:val="20"/>
          <w:szCs w:val="20"/>
          <w:lang w:val="sr-Cyrl-RS" w:eastAsia="zh-CN"/>
        </w:rPr>
        <w:t>од</w:t>
      </w:r>
      <w:r w:rsidRPr="0017652F">
        <w:rPr>
          <w:rFonts w:ascii="Times New Roman" w:eastAsia="SimSun" w:hAnsi="Times New Roman" w:cs="Times New Roman"/>
          <w:spacing w:val="-1"/>
          <w:sz w:val="20"/>
          <w:szCs w:val="20"/>
          <w:lang w:val="sr-Cyrl-RS" w:eastAsia="zh-CN"/>
        </w:rPr>
        <w:t>и</w:t>
      </w:r>
      <w:r w:rsidRPr="0017652F">
        <w:rPr>
          <w:rFonts w:ascii="Times New Roman" w:eastAsia="SimSun" w:hAnsi="Times New Roman" w:cs="Times New Roman"/>
          <w:sz w:val="20"/>
          <w:szCs w:val="20"/>
          <w:lang w:val="sr-Cyrl-RS" w:eastAsia="zh-CN"/>
        </w:rPr>
        <w:t>зв</w:t>
      </w:r>
      <w:r w:rsidRPr="0017652F">
        <w:rPr>
          <w:rFonts w:ascii="Times New Roman" w:eastAsia="SimSun" w:hAnsi="Times New Roman" w:cs="Times New Roman"/>
          <w:spacing w:val="1"/>
          <w:sz w:val="20"/>
          <w:szCs w:val="20"/>
          <w:lang w:val="sr-Cyrl-RS" w:eastAsia="zh-CN"/>
        </w:rPr>
        <w:t>о</w:t>
      </w:r>
      <w:r w:rsidRPr="0017652F">
        <w:rPr>
          <w:rFonts w:ascii="Times New Roman" w:eastAsia="SimSun" w:hAnsi="Times New Roman" w:cs="Times New Roman"/>
          <w:sz w:val="20"/>
          <w:szCs w:val="20"/>
          <w:lang w:val="sr-Cyrl-RS" w:eastAsia="zh-CN"/>
        </w:rPr>
        <w:t>ђа</w:t>
      </w:r>
      <w:r w:rsidRPr="0017652F">
        <w:rPr>
          <w:rFonts w:ascii="Times New Roman" w:eastAsia="SimSun" w:hAnsi="Times New Roman" w:cs="Times New Roman"/>
          <w:spacing w:val="3"/>
          <w:sz w:val="20"/>
          <w:szCs w:val="20"/>
          <w:lang w:val="sr-Cyrl-RS" w:eastAsia="zh-CN"/>
        </w:rPr>
        <w:t>ч</w:t>
      </w:r>
      <w:r w:rsidRPr="0017652F">
        <w:rPr>
          <w:rFonts w:ascii="Times New Roman" w:eastAsia="SimSun" w:hAnsi="Times New Roman" w:cs="Times New Roman"/>
          <w:sz w:val="20"/>
          <w:szCs w:val="20"/>
          <w:lang w:val="sr-Cyrl-RS" w:eastAsia="zh-CN"/>
        </w:rPr>
        <w:t>у</w:t>
      </w:r>
      <w:r w:rsidRPr="0017652F">
        <w:rPr>
          <w:rFonts w:ascii="Times New Roman" w:eastAsia="SimSun" w:hAnsi="Times New Roman" w:cs="Times New Roman"/>
          <w:spacing w:val="-4"/>
          <w:sz w:val="20"/>
          <w:szCs w:val="20"/>
          <w:lang w:val="sr-Cyrl-RS" w:eastAsia="zh-CN"/>
        </w:rPr>
        <w:t xml:space="preserve"> </w:t>
      </w:r>
      <w:r w:rsidRPr="0017652F">
        <w:rPr>
          <w:rFonts w:ascii="Times New Roman" w:eastAsia="SimSun" w:hAnsi="Times New Roman" w:cs="Times New Roman"/>
          <w:w w:val="99"/>
          <w:sz w:val="20"/>
          <w:szCs w:val="20"/>
          <w:u w:val="single"/>
          <w:lang w:val="sr-Cyrl-RS" w:eastAsia="zh-CN"/>
        </w:rPr>
        <w:t xml:space="preserve"> </w:t>
      </w:r>
      <w:r w:rsidRPr="0017652F">
        <w:rPr>
          <w:rFonts w:ascii="Times New Roman" w:eastAsia="SimSun" w:hAnsi="Times New Roman" w:cs="Times New Roman"/>
          <w:sz w:val="20"/>
          <w:szCs w:val="20"/>
          <w:u w:val="single"/>
          <w:lang w:val="sr-Cyrl-RS" w:eastAsia="zh-CN"/>
        </w:rPr>
        <w:tab/>
      </w:r>
    </w:p>
    <w:p w:rsidR="00B71A56" w:rsidRPr="0017652F" w:rsidRDefault="00B71A56" w:rsidP="00B71A56">
      <w:pPr>
        <w:widowControl w:val="0"/>
        <w:kinsoku w:val="0"/>
        <w:overflowPunct w:val="0"/>
        <w:autoSpaceDE w:val="0"/>
        <w:autoSpaceDN w:val="0"/>
        <w:adjustRightInd w:val="0"/>
        <w:spacing w:after="0" w:line="240" w:lineRule="auto"/>
        <w:rPr>
          <w:rFonts w:ascii="Times New Roman" w:eastAsia="SimSun" w:hAnsi="Times New Roman" w:cs="Times New Roman"/>
          <w:sz w:val="20"/>
          <w:szCs w:val="20"/>
          <w:lang w:val="sr-Cyrl-RS" w:eastAsia="zh-CN"/>
        </w:rPr>
      </w:pPr>
      <w:r w:rsidRPr="0017652F">
        <w:rPr>
          <w:rFonts w:ascii="Times New Roman" w:eastAsia="SimSun" w:hAnsi="Times New Roman" w:cs="Times New Roman"/>
          <w:sz w:val="20"/>
          <w:szCs w:val="20"/>
          <w:lang w:val="sr-Cyrl-RS" w:eastAsia="zh-CN"/>
        </w:rPr>
        <w:t>(</w:t>
      </w:r>
      <w:r w:rsidRPr="0017652F">
        <w:rPr>
          <w:rFonts w:ascii="Times New Roman" w:eastAsia="SimSun" w:hAnsi="Times New Roman" w:cs="Times New Roman"/>
          <w:spacing w:val="-1"/>
          <w:sz w:val="20"/>
          <w:szCs w:val="20"/>
          <w:lang w:val="sr-Cyrl-RS" w:eastAsia="zh-CN"/>
        </w:rPr>
        <w:t>н</w:t>
      </w:r>
      <w:r w:rsidRPr="0017652F">
        <w:rPr>
          <w:rFonts w:ascii="Times New Roman" w:eastAsia="SimSun" w:hAnsi="Times New Roman" w:cs="Times New Roman"/>
          <w:sz w:val="20"/>
          <w:szCs w:val="20"/>
          <w:lang w:val="sr-Cyrl-RS" w:eastAsia="zh-CN"/>
        </w:rPr>
        <w:t>авес</w:t>
      </w:r>
      <w:r w:rsidRPr="0017652F">
        <w:rPr>
          <w:rFonts w:ascii="Times New Roman" w:eastAsia="SimSun" w:hAnsi="Times New Roman" w:cs="Times New Roman"/>
          <w:spacing w:val="-1"/>
          <w:sz w:val="20"/>
          <w:szCs w:val="20"/>
          <w:lang w:val="sr-Cyrl-RS" w:eastAsia="zh-CN"/>
        </w:rPr>
        <w:t>т</w:t>
      </w:r>
      <w:r w:rsidRPr="0017652F">
        <w:rPr>
          <w:rFonts w:ascii="Times New Roman" w:eastAsia="SimSun" w:hAnsi="Times New Roman" w:cs="Times New Roman"/>
          <w:sz w:val="20"/>
          <w:szCs w:val="20"/>
          <w:lang w:val="sr-Cyrl-RS" w:eastAsia="zh-CN"/>
        </w:rPr>
        <w:t>и</w:t>
      </w:r>
      <w:r w:rsidRPr="0017652F">
        <w:rPr>
          <w:rFonts w:ascii="Times New Roman" w:eastAsia="SimSun" w:hAnsi="Times New Roman" w:cs="Times New Roman"/>
          <w:spacing w:val="-11"/>
          <w:sz w:val="20"/>
          <w:szCs w:val="20"/>
          <w:lang w:val="sr-Cyrl-RS" w:eastAsia="zh-CN"/>
        </w:rPr>
        <w:t xml:space="preserve"> </w:t>
      </w:r>
      <w:r w:rsidRPr="0017652F">
        <w:rPr>
          <w:rFonts w:ascii="Times New Roman" w:eastAsia="SimSun" w:hAnsi="Times New Roman" w:cs="Times New Roman"/>
          <w:spacing w:val="-1"/>
          <w:sz w:val="20"/>
          <w:szCs w:val="20"/>
          <w:lang w:val="sr-Cyrl-RS" w:eastAsia="zh-CN"/>
        </w:rPr>
        <w:t>п</w:t>
      </w:r>
      <w:r w:rsidRPr="0017652F">
        <w:rPr>
          <w:rFonts w:ascii="Times New Roman" w:eastAsia="SimSun" w:hAnsi="Times New Roman" w:cs="Times New Roman"/>
          <w:spacing w:val="1"/>
          <w:sz w:val="20"/>
          <w:szCs w:val="20"/>
          <w:lang w:val="sr-Cyrl-RS" w:eastAsia="zh-CN"/>
        </w:rPr>
        <w:t>о</w:t>
      </w:r>
      <w:r w:rsidRPr="0017652F">
        <w:rPr>
          <w:rFonts w:ascii="Times New Roman" w:eastAsia="SimSun" w:hAnsi="Times New Roman" w:cs="Times New Roman"/>
          <w:spacing w:val="2"/>
          <w:sz w:val="20"/>
          <w:szCs w:val="20"/>
          <w:lang w:val="sr-Cyrl-RS" w:eastAsia="zh-CN"/>
        </w:rPr>
        <w:t>с</w:t>
      </w:r>
      <w:r w:rsidRPr="0017652F">
        <w:rPr>
          <w:rFonts w:ascii="Times New Roman" w:eastAsia="SimSun" w:hAnsi="Times New Roman" w:cs="Times New Roman"/>
          <w:spacing w:val="-1"/>
          <w:sz w:val="20"/>
          <w:szCs w:val="20"/>
          <w:lang w:val="sr-Cyrl-RS" w:eastAsia="zh-CN"/>
        </w:rPr>
        <w:t>л</w:t>
      </w:r>
      <w:r w:rsidRPr="0017652F">
        <w:rPr>
          <w:rFonts w:ascii="Times New Roman" w:eastAsia="SimSun" w:hAnsi="Times New Roman" w:cs="Times New Roman"/>
          <w:spacing w:val="1"/>
          <w:sz w:val="20"/>
          <w:szCs w:val="20"/>
          <w:lang w:val="sr-Cyrl-RS" w:eastAsia="zh-CN"/>
        </w:rPr>
        <w:t>о</w:t>
      </w:r>
      <w:r w:rsidRPr="0017652F">
        <w:rPr>
          <w:rFonts w:ascii="Times New Roman" w:eastAsia="SimSun" w:hAnsi="Times New Roman" w:cs="Times New Roman"/>
          <w:sz w:val="20"/>
          <w:szCs w:val="20"/>
          <w:lang w:val="sr-Cyrl-RS" w:eastAsia="zh-CN"/>
        </w:rPr>
        <w:t>в</w:t>
      </w:r>
      <w:r w:rsidRPr="0017652F">
        <w:rPr>
          <w:rFonts w:ascii="Times New Roman" w:eastAsia="SimSun" w:hAnsi="Times New Roman" w:cs="Times New Roman"/>
          <w:spacing w:val="-2"/>
          <w:sz w:val="20"/>
          <w:szCs w:val="20"/>
          <w:lang w:val="sr-Cyrl-RS" w:eastAsia="zh-CN"/>
        </w:rPr>
        <w:t>н</w:t>
      </w:r>
      <w:r w:rsidRPr="0017652F">
        <w:rPr>
          <w:rFonts w:ascii="Times New Roman" w:eastAsia="SimSun" w:hAnsi="Times New Roman" w:cs="Times New Roman"/>
          <w:sz w:val="20"/>
          <w:szCs w:val="20"/>
          <w:lang w:val="sr-Cyrl-RS" w:eastAsia="zh-CN"/>
        </w:rPr>
        <w:t>о</w:t>
      </w:r>
      <w:r w:rsidRPr="0017652F">
        <w:rPr>
          <w:rFonts w:ascii="Times New Roman" w:eastAsia="SimSun" w:hAnsi="Times New Roman" w:cs="Times New Roman"/>
          <w:spacing w:val="-9"/>
          <w:sz w:val="20"/>
          <w:szCs w:val="20"/>
          <w:lang w:val="sr-Cyrl-RS" w:eastAsia="zh-CN"/>
        </w:rPr>
        <w:t xml:space="preserve"> </w:t>
      </w:r>
      <w:r w:rsidRPr="0017652F">
        <w:rPr>
          <w:rFonts w:ascii="Times New Roman" w:eastAsia="SimSun" w:hAnsi="Times New Roman" w:cs="Times New Roman"/>
          <w:spacing w:val="-1"/>
          <w:sz w:val="20"/>
          <w:szCs w:val="20"/>
          <w:lang w:val="sr-Cyrl-RS" w:eastAsia="zh-CN"/>
        </w:rPr>
        <w:t>и</w:t>
      </w:r>
      <w:r w:rsidRPr="0017652F">
        <w:rPr>
          <w:rFonts w:ascii="Times New Roman" w:eastAsia="SimSun" w:hAnsi="Times New Roman" w:cs="Times New Roman"/>
          <w:spacing w:val="1"/>
          <w:sz w:val="20"/>
          <w:szCs w:val="20"/>
          <w:lang w:val="sr-Cyrl-RS" w:eastAsia="zh-CN"/>
        </w:rPr>
        <w:t>м</w:t>
      </w:r>
      <w:r w:rsidRPr="0017652F">
        <w:rPr>
          <w:rFonts w:ascii="Times New Roman" w:eastAsia="SimSun" w:hAnsi="Times New Roman" w:cs="Times New Roman"/>
          <w:sz w:val="20"/>
          <w:szCs w:val="20"/>
          <w:lang w:val="sr-Cyrl-RS" w:eastAsia="zh-CN"/>
        </w:rPr>
        <w:t>е</w:t>
      </w:r>
      <w:r w:rsidRPr="0017652F">
        <w:rPr>
          <w:rFonts w:ascii="Times New Roman" w:eastAsia="SimSun" w:hAnsi="Times New Roman" w:cs="Times New Roman"/>
          <w:spacing w:val="-8"/>
          <w:sz w:val="20"/>
          <w:szCs w:val="20"/>
          <w:lang w:val="sr-Cyrl-RS" w:eastAsia="zh-CN"/>
        </w:rPr>
        <w:t xml:space="preserve"> </w:t>
      </w:r>
      <w:r w:rsidRPr="0017652F">
        <w:rPr>
          <w:rFonts w:ascii="Times New Roman" w:eastAsia="SimSun" w:hAnsi="Times New Roman" w:cs="Times New Roman"/>
          <w:spacing w:val="-1"/>
          <w:sz w:val="20"/>
          <w:szCs w:val="20"/>
          <w:lang w:val="sr-Cyrl-RS" w:eastAsia="zh-CN"/>
        </w:rPr>
        <w:t>п</w:t>
      </w:r>
      <w:r w:rsidRPr="0017652F">
        <w:rPr>
          <w:rFonts w:ascii="Times New Roman" w:eastAsia="SimSun" w:hAnsi="Times New Roman" w:cs="Times New Roman"/>
          <w:spacing w:val="1"/>
          <w:sz w:val="20"/>
          <w:szCs w:val="20"/>
          <w:lang w:val="sr-Cyrl-RS" w:eastAsia="zh-CN"/>
        </w:rPr>
        <w:t>о</w:t>
      </w:r>
      <w:r w:rsidRPr="0017652F">
        <w:rPr>
          <w:rFonts w:ascii="Times New Roman" w:eastAsia="SimSun" w:hAnsi="Times New Roman" w:cs="Times New Roman"/>
          <w:sz w:val="20"/>
          <w:szCs w:val="20"/>
          <w:lang w:val="sr-Cyrl-RS" w:eastAsia="zh-CN"/>
        </w:rPr>
        <w:t>д</w:t>
      </w:r>
      <w:r w:rsidRPr="0017652F">
        <w:rPr>
          <w:rFonts w:ascii="Times New Roman" w:eastAsia="SimSun" w:hAnsi="Times New Roman" w:cs="Times New Roman"/>
          <w:spacing w:val="-2"/>
          <w:sz w:val="20"/>
          <w:szCs w:val="20"/>
          <w:lang w:val="sr-Cyrl-RS" w:eastAsia="zh-CN"/>
        </w:rPr>
        <w:t>и</w:t>
      </w:r>
      <w:r w:rsidRPr="0017652F">
        <w:rPr>
          <w:rFonts w:ascii="Times New Roman" w:eastAsia="SimSun" w:hAnsi="Times New Roman" w:cs="Times New Roman"/>
          <w:sz w:val="20"/>
          <w:szCs w:val="20"/>
          <w:lang w:val="sr-Cyrl-RS" w:eastAsia="zh-CN"/>
        </w:rPr>
        <w:t>зв</w:t>
      </w:r>
      <w:r w:rsidRPr="0017652F">
        <w:rPr>
          <w:rFonts w:ascii="Times New Roman" w:eastAsia="SimSun" w:hAnsi="Times New Roman" w:cs="Times New Roman"/>
          <w:spacing w:val="1"/>
          <w:sz w:val="20"/>
          <w:szCs w:val="20"/>
          <w:lang w:val="sr-Cyrl-RS" w:eastAsia="zh-CN"/>
        </w:rPr>
        <w:t>о</w:t>
      </w:r>
      <w:r w:rsidRPr="0017652F">
        <w:rPr>
          <w:rFonts w:ascii="Times New Roman" w:eastAsia="SimSun" w:hAnsi="Times New Roman" w:cs="Times New Roman"/>
          <w:sz w:val="20"/>
          <w:szCs w:val="20"/>
          <w:lang w:val="sr-Cyrl-RS" w:eastAsia="zh-CN"/>
        </w:rPr>
        <w:t>ђача)</w:t>
      </w:r>
    </w:p>
    <w:p w:rsidR="00B71A56" w:rsidRPr="0017652F" w:rsidRDefault="00B71A56" w:rsidP="00B71A56">
      <w:pPr>
        <w:widowControl w:val="0"/>
        <w:tabs>
          <w:tab w:val="left" w:pos="2146"/>
          <w:tab w:val="left" w:pos="6690"/>
          <w:tab w:val="left" w:pos="7541"/>
          <w:tab w:val="left" w:pos="9340"/>
        </w:tabs>
        <w:kinsoku w:val="0"/>
        <w:overflowPunct w:val="0"/>
        <w:autoSpaceDE w:val="0"/>
        <w:autoSpaceDN w:val="0"/>
        <w:adjustRightInd w:val="0"/>
        <w:spacing w:after="0" w:line="242" w:lineRule="auto"/>
        <w:ind w:right="358"/>
        <w:rPr>
          <w:rFonts w:ascii="Times New Roman" w:eastAsia="SimSun" w:hAnsi="Times New Roman" w:cs="Times New Roman"/>
          <w:sz w:val="20"/>
          <w:szCs w:val="20"/>
          <w:lang w:val="sr-Cyrl-RS" w:eastAsia="zh-CN"/>
        </w:rPr>
      </w:pPr>
      <w:r w:rsidRPr="0017652F">
        <w:rPr>
          <w:rFonts w:ascii="Times New Roman" w:eastAsia="SimSun" w:hAnsi="Times New Roman" w:cs="Times New Roman"/>
          <w:spacing w:val="-1"/>
          <w:sz w:val="20"/>
          <w:szCs w:val="20"/>
          <w:lang w:val="sr-Cyrl-RS" w:eastAsia="zh-CN"/>
        </w:rPr>
        <w:t>и</w:t>
      </w:r>
      <w:r w:rsidRPr="0017652F">
        <w:rPr>
          <w:rFonts w:ascii="Times New Roman" w:eastAsia="SimSun" w:hAnsi="Times New Roman" w:cs="Times New Roman"/>
          <w:sz w:val="20"/>
          <w:szCs w:val="20"/>
          <w:lang w:val="sr-Cyrl-RS" w:eastAsia="zh-CN"/>
        </w:rPr>
        <w:t>з</w:t>
      </w:r>
      <w:r w:rsidRPr="0017652F">
        <w:rPr>
          <w:rFonts w:ascii="Times New Roman" w:eastAsia="SimSun" w:hAnsi="Times New Roman" w:cs="Times New Roman"/>
          <w:sz w:val="20"/>
          <w:szCs w:val="20"/>
          <w:u w:val="single"/>
          <w:lang w:val="sr-Cyrl-RS" w:eastAsia="zh-CN"/>
        </w:rPr>
        <w:tab/>
      </w:r>
      <w:r w:rsidRPr="0017652F">
        <w:rPr>
          <w:rFonts w:ascii="Times New Roman" w:eastAsia="SimSun" w:hAnsi="Times New Roman" w:cs="Times New Roman"/>
          <w:sz w:val="20"/>
          <w:szCs w:val="20"/>
          <w:lang w:val="sr-Cyrl-RS" w:eastAsia="zh-CN"/>
        </w:rPr>
        <w:t>,</w:t>
      </w:r>
      <w:r w:rsidRPr="0017652F">
        <w:rPr>
          <w:rFonts w:ascii="Times New Roman" w:eastAsia="SimSun" w:hAnsi="Times New Roman" w:cs="Times New Roman"/>
          <w:spacing w:val="-1"/>
          <w:sz w:val="20"/>
          <w:szCs w:val="20"/>
          <w:lang w:val="sr-Cyrl-RS" w:eastAsia="zh-CN"/>
        </w:rPr>
        <w:t xml:space="preserve"> </w:t>
      </w:r>
      <w:r w:rsidRPr="0017652F">
        <w:rPr>
          <w:rFonts w:ascii="Times New Roman" w:eastAsia="SimSun" w:hAnsi="Times New Roman" w:cs="Times New Roman"/>
          <w:spacing w:val="-5"/>
          <w:sz w:val="20"/>
          <w:szCs w:val="20"/>
          <w:lang w:val="sr-Cyrl-RS" w:eastAsia="zh-CN"/>
        </w:rPr>
        <w:t>у</w:t>
      </w:r>
      <w:r w:rsidRPr="0017652F">
        <w:rPr>
          <w:rFonts w:ascii="Times New Roman" w:eastAsia="SimSun" w:hAnsi="Times New Roman" w:cs="Times New Roman"/>
          <w:spacing w:val="-1"/>
          <w:sz w:val="20"/>
          <w:szCs w:val="20"/>
          <w:lang w:val="sr-Cyrl-RS" w:eastAsia="zh-CN"/>
        </w:rPr>
        <w:t>л</w:t>
      </w:r>
      <w:r w:rsidRPr="0017652F">
        <w:rPr>
          <w:rFonts w:ascii="Times New Roman" w:eastAsia="SimSun" w:hAnsi="Times New Roman" w:cs="Times New Roman"/>
          <w:spacing w:val="2"/>
          <w:sz w:val="20"/>
          <w:szCs w:val="20"/>
          <w:lang w:val="sr-Cyrl-RS" w:eastAsia="zh-CN"/>
        </w:rPr>
        <w:t>.</w:t>
      </w:r>
      <w:r w:rsidRPr="0017652F">
        <w:rPr>
          <w:rFonts w:ascii="Times New Roman" w:eastAsia="SimSun" w:hAnsi="Times New Roman" w:cs="Times New Roman"/>
          <w:spacing w:val="2"/>
          <w:sz w:val="20"/>
          <w:szCs w:val="20"/>
          <w:u w:val="single"/>
          <w:lang w:val="sr-Cyrl-RS" w:eastAsia="zh-CN"/>
        </w:rPr>
        <w:tab/>
      </w:r>
      <w:r w:rsidRPr="0017652F">
        <w:rPr>
          <w:rFonts w:ascii="Times New Roman" w:eastAsia="SimSun" w:hAnsi="Times New Roman" w:cs="Times New Roman"/>
          <w:sz w:val="20"/>
          <w:szCs w:val="20"/>
          <w:lang w:val="sr-Cyrl-RS" w:eastAsia="zh-CN"/>
        </w:rPr>
        <w:t>, бр</w:t>
      </w:r>
      <w:r w:rsidRPr="0017652F">
        <w:rPr>
          <w:rFonts w:ascii="Times New Roman" w:eastAsia="SimSun" w:hAnsi="Times New Roman" w:cs="Times New Roman"/>
          <w:spacing w:val="-2"/>
          <w:sz w:val="20"/>
          <w:szCs w:val="20"/>
          <w:lang w:val="sr-Cyrl-RS" w:eastAsia="zh-CN"/>
        </w:rPr>
        <w:t>.</w:t>
      </w:r>
      <w:r w:rsidRPr="0017652F">
        <w:rPr>
          <w:rFonts w:ascii="Times New Roman" w:eastAsia="SimSun" w:hAnsi="Times New Roman" w:cs="Times New Roman"/>
          <w:spacing w:val="-2"/>
          <w:sz w:val="20"/>
          <w:szCs w:val="20"/>
          <w:u w:val="single"/>
          <w:lang w:val="sr-Cyrl-RS" w:eastAsia="zh-CN"/>
        </w:rPr>
        <w:tab/>
      </w:r>
      <w:r w:rsidRPr="0017652F">
        <w:rPr>
          <w:rFonts w:ascii="Times New Roman" w:eastAsia="SimSun" w:hAnsi="Times New Roman" w:cs="Times New Roman"/>
          <w:sz w:val="20"/>
          <w:szCs w:val="20"/>
          <w:lang w:val="sr-Cyrl-RS" w:eastAsia="zh-CN"/>
        </w:rPr>
        <w:t>, а</w:t>
      </w:r>
      <w:r w:rsidRPr="0017652F">
        <w:rPr>
          <w:rFonts w:ascii="Times New Roman" w:eastAsia="SimSun" w:hAnsi="Times New Roman" w:cs="Times New Roman"/>
          <w:spacing w:val="-1"/>
          <w:sz w:val="20"/>
          <w:szCs w:val="20"/>
          <w:lang w:val="sr-Cyrl-RS" w:eastAsia="zh-CN"/>
        </w:rPr>
        <w:t xml:space="preserve"> </w:t>
      </w:r>
      <w:r w:rsidRPr="0017652F">
        <w:rPr>
          <w:rFonts w:ascii="Times New Roman" w:eastAsia="SimSun" w:hAnsi="Times New Roman" w:cs="Times New Roman"/>
          <w:sz w:val="20"/>
          <w:szCs w:val="20"/>
          <w:lang w:val="sr-Cyrl-RS" w:eastAsia="zh-CN"/>
        </w:rPr>
        <w:t>што ч</w:t>
      </w:r>
      <w:r w:rsidRPr="0017652F">
        <w:rPr>
          <w:rFonts w:ascii="Times New Roman" w:eastAsia="SimSun" w:hAnsi="Times New Roman" w:cs="Times New Roman"/>
          <w:spacing w:val="-1"/>
          <w:sz w:val="20"/>
          <w:szCs w:val="20"/>
          <w:lang w:val="sr-Cyrl-RS" w:eastAsia="zh-CN"/>
        </w:rPr>
        <w:t>ин</w:t>
      </w:r>
      <w:r w:rsidRPr="0017652F">
        <w:rPr>
          <w:rFonts w:ascii="Times New Roman" w:eastAsia="SimSun" w:hAnsi="Times New Roman" w:cs="Times New Roman"/>
          <w:sz w:val="20"/>
          <w:szCs w:val="20"/>
          <w:lang w:val="sr-Cyrl-RS" w:eastAsia="zh-CN"/>
        </w:rPr>
        <w:t>и</w:t>
      </w:r>
      <w:r w:rsidRPr="0017652F">
        <w:rPr>
          <w:rFonts w:ascii="Times New Roman" w:eastAsia="SimSun" w:hAnsi="Times New Roman" w:cs="Times New Roman"/>
          <w:sz w:val="20"/>
          <w:szCs w:val="20"/>
          <w:u w:val="single"/>
          <w:lang w:val="sr-Cyrl-RS" w:eastAsia="zh-CN"/>
        </w:rPr>
        <w:tab/>
      </w:r>
      <w:r w:rsidRPr="0017652F">
        <w:rPr>
          <w:rFonts w:ascii="Times New Roman" w:eastAsia="SimSun" w:hAnsi="Times New Roman" w:cs="Times New Roman"/>
          <w:sz w:val="20"/>
          <w:szCs w:val="20"/>
          <w:lang w:val="sr-Cyrl-RS" w:eastAsia="zh-CN"/>
        </w:rPr>
        <w:t>%</w:t>
      </w:r>
      <w:r w:rsidRPr="0017652F">
        <w:rPr>
          <w:rFonts w:ascii="Times New Roman" w:eastAsia="SimSun" w:hAnsi="Times New Roman" w:cs="Times New Roman"/>
          <w:w w:val="99"/>
          <w:sz w:val="20"/>
          <w:szCs w:val="20"/>
          <w:lang w:val="sr-Cyrl-RS" w:eastAsia="zh-CN"/>
        </w:rPr>
        <w:t xml:space="preserve"> </w:t>
      </w:r>
      <w:r w:rsidRPr="0017652F">
        <w:rPr>
          <w:rFonts w:ascii="Times New Roman" w:eastAsia="SimSun" w:hAnsi="Times New Roman" w:cs="Times New Roman"/>
          <w:spacing w:val="1"/>
          <w:sz w:val="20"/>
          <w:szCs w:val="20"/>
          <w:lang w:val="sr-Cyrl-RS" w:eastAsia="zh-CN"/>
        </w:rPr>
        <w:t>о</w:t>
      </w:r>
      <w:r w:rsidRPr="0017652F">
        <w:rPr>
          <w:rFonts w:ascii="Times New Roman" w:eastAsia="SimSun" w:hAnsi="Times New Roman" w:cs="Times New Roman"/>
          <w:sz w:val="20"/>
          <w:szCs w:val="20"/>
          <w:lang w:val="sr-Cyrl-RS" w:eastAsia="zh-CN"/>
        </w:rPr>
        <w:t>д</w:t>
      </w:r>
      <w:r w:rsidRPr="0017652F">
        <w:rPr>
          <w:rFonts w:ascii="Times New Roman" w:eastAsia="SimSun" w:hAnsi="Times New Roman" w:cs="Times New Roman"/>
          <w:spacing w:val="-7"/>
          <w:sz w:val="20"/>
          <w:szCs w:val="20"/>
          <w:lang w:val="sr-Cyrl-RS" w:eastAsia="zh-CN"/>
        </w:rPr>
        <w:t xml:space="preserve"> </w:t>
      </w:r>
      <w:r w:rsidRPr="0017652F">
        <w:rPr>
          <w:rFonts w:ascii="Times New Roman" w:eastAsia="SimSun" w:hAnsi="Times New Roman" w:cs="Times New Roman"/>
          <w:spacing w:val="-5"/>
          <w:sz w:val="20"/>
          <w:szCs w:val="20"/>
          <w:lang w:val="sr-Cyrl-RS" w:eastAsia="zh-CN"/>
        </w:rPr>
        <w:t>у</w:t>
      </w:r>
      <w:r w:rsidRPr="0017652F">
        <w:rPr>
          <w:rFonts w:ascii="Times New Roman" w:eastAsia="SimSun" w:hAnsi="Times New Roman" w:cs="Times New Roman"/>
          <w:spacing w:val="1"/>
          <w:sz w:val="20"/>
          <w:szCs w:val="20"/>
          <w:lang w:val="sr-Cyrl-RS" w:eastAsia="zh-CN"/>
        </w:rPr>
        <w:t>к</w:t>
      </w:r>
      <w:r w:rsidRPr="0017652F">
        <w:rPr>
          <w:rFonts w:ascii="Times New Roman" w:eastAsia="SimSun" w:hAnsi="Times New Roman" w:cs="Times New Roman"/>
          <w:spacing w:val="-2"/>
          <w:sz w:val="20"/>
          <w:szCs w:val="20"/>
          <w:lang w:val="sr-Cyrl-RS" w:eastAsia="zh-CN"/>
        </w:rPr>
        <w:t>у</w:t>
      </w:r>
      <w:r w:rsidRPr="0017652F">
        <w:rPr>
          <w:rFonts w:ascii="Times New Roman" w:eastAsia="SimSun" w:hAnsi="Times New Roman" w:cs="Times New Roman"/>
          <w:spacing w:val="1"/>
          <w:sz w:val="20"/>
          <w:szCs w:val="20"/>
          <w:lang w:val="sr-Cyrl-RS" w:eastAsia="zh-CN"/>
        </w:rPr>
        <w:t>п</w:t>
      </w:r>
      <w:r w:rsidRPr="0017652F">
        <w:rPr>
          <w:rFonts w:ascii="Times New Roman" w:eastAsia="SimSun" w:hAnsi="Times New Roman" w:cs="Times New Roman"/>
          <w:spacing w:val="-1"/>
          <w:sz w:val="20"/>
          <w:szCs w:val="20"/>
          <w:lang w:val="sr-Cyrl-RS" w:eastAsia="zh-CN"/>
        </w:rPr>
        <w:t>н</w:t>
      </w:r>
      <w:r w:rsidRPr="0017652F">
        <w:rPr>
          <w:rFonts w:ascii="Times New Roman" w:eastAsia="SimSun" w:hAnsi="Times New Roman" w:cs="Times New Roman"/>
          <w:sz w:val="20"/>
          <w:szCs w:val="20"/>
          <w:lang w:val="sr-Cyrl-RS" w:eastAsia="zh-CN"/>
        </w:rPr>
        <w:t>о</w:t>
      </w:r>
      <w:r w:rsidRPr="0017652F">
        <w:rPr>
          <w:rFonts w:ascii="Times New Roman" w:eastAsia="SimSun" w:hAnsi="Times New Roman" w:cs="Times New Roman"/>
          <w:spacing w:val="-5"/>
          <w:sz w:val="20"/>
          <w:szCs w:val="20"/>
          <w:lang w:val="sr-Cyrl-RS" w:eastAsia="zh-CN"/>
        </w:rPr>
        <w:t xml:space="preserve"> у</w:t>
      </w:r>
      <w:r w:rsidRPr="0017652F">
        <w:rPr>
          <w:rFonts w:ascii="Times New Roman" w:eastAsia="SimSun" w:hAnsi="Times New Roman" w:cs="Times New Roman"/>
          <w:sz w:val="20"/>
          <w:szCs w:val="20"/>
          <w:lang w:val="sr-Cyrl-RS" w:eastAsia="zh-CN"/>
        </w:rPr>
        <w:t>г</w:t>
      </w:r>
      <w:r w:rsidRPr="0017652F">
        <w:rPr>
          <w:rFonts w:ascii="Times New Roman" w:eastAsia="SimSun" w:hAnsi="Times New Roman" w:cs="Times New Roman"/>
          <w:spacing w:val="1"/>
          <w:sz w:val="20"/>
          <w:szCs w:val="20"/>
          <w:lang w:val="sr-Cyrl-RS" w:eastAsia="zh-CN"/>
        </w:rPr>
        <w:t>о</w:t>
      </w:r>
      <w:r w:rsidRPr="0017652F">
        <w:rPr>
          <w:rFonts w:ascii="Times New Roman" w:eastAsia="SimSun" w:hAnsi="Times New Roman" w:cs="Times New Roman"/>
          <w:sz w:val="20"/>
          <w:szCs w:val="20"/>
          <w:lang w:val="sr-Cyrl-RS" w:eastAsia="zh-CN"/>
        </w:rPr>
        <w:t>во</w:t>
      </w:r>
      <w:r w:rsidRPr="0017652F">
        <w:rPr>
          <w:rFonts w:ascii="Times New Roman" w:eastAsia="SimSun" w:hAnsi="Times New Roman" w:cs="Times New Roman"/>
          <w:spacing w:val="1"/>
          <w:sz w:val="20"/>
          <w:szCs w:val="20"/>
          <w:lang w:val="sr-Cyrl-RS" w:eastAsia="zh-CN"/>
        </w:rPr>
        <w:t>р</w:t>
      </w:r>
      <w:r w:rsidRPr="0017652F">
        <w:rPr>
          <w:rFonts w:ascii="Times New Roman" w:eastAsia="SimSun" w:hAnsi="Times New Roman" w:cs="Times New Roman"/>
          <w:sz w:val="20"/>
          <w:szCs w:val="20"/>
          <w:lang w:val="sr-Cyrl-RS" w:eastAsia="zh-CN"/>
        </w:rPr>
        <w:t>е</w:t>
      </w:r>
      <w:r w:rsidRPr="0017652F">
        <w:rPr>
          <w:rFonts w:ascii="Times New Roman" w:eastAsia="SimSun" w:hAnsi="Times New Roman" w:cs="Times New Roman"/>
          <w:spacing w:val="-1"/>
          <w:sz w:val="20"/>
          <w:szCs w:val="20"/>
          <w:lang w:val="sr-Cyrl-RS" w:eastAsia="zh-CN"/>
        </w:rPr>
        <w:t>н</w:t>
      </w:r>
      <w:r w:rsidRPr="0017652F">
        <w:rPr>
          <w:rFonts w:ascii="Times New Roman" w:eastAsia="SimSun" w:hAnsi="Times New Roman" w:cs="Times New Roman"/>
          <w:sz w:val="20"/>
          <w:szCs w:val="20"/>
          <w:lang w:val="sr-Cyrl-RS" w:eastAsia="zh-CN"/>
        </w:rPr>
        <w:t>е</w:t>
      </w:r>
      <w:r w:rsidRPr="0017652F">
        <w:rPr>
          <w:rFonts w:ascii="Times New Roman" w:eastAsia="SimSun" w:hAnsi="Times New Roman" w:cs="Times New Roman"/>
          <w:spacing w:val="-7"/>
          <w:sz w:val="20"/>
          <w:szCs w:val="20"/>
          <w:lang w:val="sr-Cyrl-RS" w:eastAsia="zh-CN"/>
        </w:rPr>
        <w:t xml:space="preserve"> </w:t>
      </w:r>
      <w:r w:rsidRPr="0017652F">
        <w:rPr>
          <w:rFonts w:ascii="Times New Roman" w:eastAsia="SimSun" w:hAnsi="Times New Roman" w:cs="Times New Roman"/>
          <w:sz w:val="20"/>
          <w:szCs w:val="20"/>
          <w:lang w:val="sr-Cyrl-RS" w:eastAsia="zh-CN"/>
        </w:rPr>
        <w:t>вре</w:t>
      </w:r>
      <w:r w:rsidRPr="0017652F">
        <w:rPr>
          <w:rFonts w:ascii="Times New Roman" w:eastAsia="SimSun" w:hAnsi="Times New Roman" w:cs="Times New Roman"/>
          <w:spacing w:val="2"/>
          <w:sz w:val="20"/>
          <w:szCs w:val="20"/>
          <w:lang w:val="sr-Cyrl-RS" w:eastAsia="zh-CN"/>
        </w:rPr>
        <w:t>д</w:t>
      </w:r>
      <w:r w:rsidRPr="0017652F">
        <w:rPr>
          <w:rFonts w:ascii="Times New Roman" w:eastAsia="SimSun" w:hAnsi="Times New Roman" w:cs="Times New Roman"/>
          <w:spacing w:val="-1"/>
          <w:sz w:val="20"/>
          <w:szCs w:val="20"/>
          <w:lang w:val="sr-Cyrl-RS" w:eastAsia="zh-CN"/>
        </w:rPr>
        <w:t>н</w:t>
      </w:r>
      <w:r w:rsidRPr="0017652F">
        <w:rPr>
          <w:rFonts w:ascii="Times New Roman" w:eastAsia="SimSun" w:hAnsi="Times New Roman" w:cs="Times New Roman"/>
          <w:spacing w:val="3"/>
          <w:sz w:val="20"/>
          <w:szCs w:val="20"/>
          <w:lang w:val="sr-Cyrl-RS" w:eastAsia="zh-CN"/>
        </w:rPr>
        <w:t>о</w:t>
      </w:r>
      <w:r w:rsidRPr="0017652F">
        <w:rPr>
          <w:rFonts w:ascii="Times New Roman" w:eastAsia="SimSun" w:hAnsi="Times New Roman" w:cs="Times New Roman"/>
          <w:sz w:val="20"/>
          <w:szCs w:val="20"/>
          <w:lang w:val="sr-Cyrl-RS" w:eastAsia="zh-CN"/>
        </w:rPr>
        <w:t>ст</w:t>
      </w:r>
      <w:r w:rsidRPr="0017652F">
        <w:rPr>
          <w:rFonts w:ascii="Times New Roman" w:eastAsia="SimSun" w:hAnsi="Times New Roman" w:cs="Times New Roman"/>
          <w:spacing w:val="-2"/>
          <w:sz w:val="20"/>
          <w:szCs w:val="20"/>
          <w:lang w:val="sr-Cyrl-RS" w:eastAsia="zh-CN"/>
        </w:rPr>
        <w:t>и</w:t>
      </w:r>
      <w:r w:rsidRPr="0017652F">
        <w:rPr>
          <w:rFonts w:ascii="Times New Roman" w:eastAsia="SimSun" w:hAnsi="Times New Roman" w:cs="Times New Roman"/>
          <w:sz w:val="20"/>
          <w:szCs w:val="20"/>
          <w:lang w:val="sr-Cyrl-RS" w:eastAsia="zh-CN"/>
        </w:rPr>
        <w:t>.</w:t>
      </w:r>
    </w:p>
    <w:p w:rsidR="00B71A56" w:rsidRPr="0017652F" w:rsidRDefault="00B71A56" w:rsidP="00B71A56">
      <w:pPr>
        <w:widowControl w:val="0"/>
        <w:kinsoku w:val="0"/>
        <w:overflowPunct w:val="0"/>
        <w:autoSpaceDE w:val="0"/>
        <w:autoSpaceDN w:val="0"/>
        <w:adjustRightInd w:val="0"/>
        <w:spacing w:after="0" w:line="200" w:lineRule="exact"/>
        <w:rPr>
          <w:rFonts w:ascii="Times New Roman" w:eastAsia="SimSun" w:hAnsi="Times New Roman" w:cs="Times New Roman"/>
          <w:sz w:val="20"/>
          <w:szCs w:val="20"/>
          <w:lang w:val="sr-Cyrl-RS" w:eastAsia="zh-CN"/>
        </w:rPr>
      </w:pPr>
    </w:p>
    <w:p w:rsidR="00B71A56" w:rsidRPr="0017652F" w:rsidRDefault="00B71A56" w:rsidP="00B71A56">
      <w:pPr>
        <w:widowControl w:val="0"/>
        <w:kinsoku w:val="0"/>
        <w:overflowPunct w:val="0"/>
        <w:autoSpaceDE w:val="0"/>
        <w:autoSpaceDN w:val="0"/>
        <w:adjustRightInd w:val="0"/>
        <w:spacing w:before="15" w:after="0" w:line="200" w:lineRule="exact"/>
        <w:rPr>
          <w:rFonts w:ascii="Times New Roman" w:eastAsia="SimSun" w:hAnsi="Times New Roman" w:cs="Times New Roman"/>
          <w:sz w:val="20"/>
          <w:szCs w:val="20"/>
          <w:lang w:val="sr-Cyrl-RS" w:eastAsia="zh-CN"/>
        </w:rPr>
      </w:pPr>
    </w:p>
    <w:p w:rsidR="00B71A56" w:rsidRPr="0017652F" w:rsidRDefault="00B71A56" w:rsidP="00B71A56">
      <w:pPr>
        <w:widowControl w:val="0"/>
        <w:kinsoku w:val="0"/>
        <w:overflowPunct w:val="0"/>
        <w:autoSpaceDE w:val="0"/>
        <w:autoSpaceDN w:val="0"/>
        <w:adjustRightInd w:val="0"/>
        <w:spacing w:before="69" w:after="0" w:line="240" w:lineRule="auto"/>
        <w:ind w:right="118"/>
        <w:rPr>
          <w:rFonts w:ascii="Times New Roman" w:eastAsia="SimSun" w:hAnsi="Times New Roman" w:cs="Times New Roman"/>
          <w:sz w:val="24"/>
          <w:szCs w:val="24"/>
          <w:lang w:val="sr-Cyrl-RS" w:eastAsia="zh-CN"/>
        </w:rPr>
      </w:pPr>
      <w:r w:rsidRPr="0017652F">
        <w:rPr>
          <w:rFonts w:ascii="Times New Roman" w:eastAsia="SimSun" w:hAnsi="Times New Roman" w:cs="Times New Roman"/>
          <w:noProof/>
          <w:sz w:val="24"/>
          <w:szCs w:val="24"/>
        </w:rPr>
        <mc:AlternateContent>
          <mc:Choice Requires="wpg">
            <w:drawing>
              <wp:anchor distT="0" distB="0" distL="114300" distR="114300" simplePos="0" relativeHeight="251661312" behindDoc="1" locked="0" layoutInCell="0" allowOverlap="1" wp14:anchorId="7C9811E6" wp14:editId="70F398EA">
                <wp:simplePos x="0" y="0"/>
                <wp:positionH relativeFrom="page">
                  <wp:posOffset>678815</wp:posOffset>
                </wp:positionH>
                <wp:positionV relativeFrom="paragraph">
                  <wp:posOffset>-1304925</wp:posOffset>
                </wp:positionV>
                <wp:extent cx="6202045" cy="1062355"/>
                <wp:effectExtent l="0" t="0" r="8255" b="23495"/>
                <wp:wrapNone/>
                <wp:docPr id="6" name="Group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02045" cy="1062355"/>
                          <a:chOff x="1069" y="-2055"/>
                          <a:chExt cx="9767" cy="1673"/>
                        </a:xfrm>
                      </wpg:grpSpPr>
                      <wps:wsp>
                        <wps:cNvPr id="7" name="Freeform 56"/>
                        <wps:cNvSpPr>
                          <a:spLocks/>
                        </wps:cNvSpPr>
                        <wps:spPr bwMode="auto">
                          <a:xfrm>
                            <a:off x="1075" y="-2049"/>
                            <a:ext cx="9755" cy="20"/>
                          </a:xfrm>
                          <a:custGeom>
                            <a:avLst/>
                            <a:gdLst>
                              <a:gd name="T0" fmla="*/ 0 w 9755"/>
                              <a:gd name="T1" fmla="*/ 0 h 20"/>
                              <a:gd name="T2" fmla="*/ 9755 w 9755"/>
                              <a:gd name="T3" fmla="*/ 0 h 20"/>
                            </a:gdLst>
                            <a:ahLst/>
                            <a:cxnLst>
                              <a:cxn ang="0">
                                <a:pos x="T0" y="T1"/>
                              </a:cxn>
                              <a:cxn ang="0">
                                <a:pos x="T2" y="T3"/>
                              </a:cxn>
                            </a:cxnLst>
                            <a:rect l="0" t="0" r="r" b="b"/>
                            <a:pathLst>
                              <a:path w="9755" h="20">
                                <a:moveTo>
                                  <a:pt x="0" y="0"/>
                                </a:moveTo>
                                <a:lnTo>
                                  <a:pt x="9755" y="0"/>
                                </a:lnTo>
                              </a:path>
                            </a:pathLst>
                          </a:custGeom>
                          <a:noFill/>
                          <a:ln w="736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 name="Freeform 57"/>
                        <wps:cNvSpPr>
                          <a:spLocks/>
                        </wps:cNvSpPr>
                        <wps:spPr bwMode="auto">
                          <a:xfrm>
                            <a:off x="1080" y="-2044"/>
                            <a:ext cx="20" cy="1651"/>
                          </a:xfrm>
                          <a:custGeom>
                            <a:avLst/>
                            <a:gdLst>
                              <a:gd name="T0" fmla="*/ 0 w 20"/>
                              <a:gd name="T1" fmla="*/ 0 h 1651"/>
                              <a:gd name="T2" fmla="*/ 0 w 20"/>
                              <a:gd name="T3" fmla="*/ 1651 h 1651"/>
                            </a:gdLst>
                            <a:ahLst/>
                            <a:cxnLst>
                              <a:cxn ang="0">
                                <a:pos x="T0" y="T1"/>
                              </a:cxn>
                              <a:cxn ang="0">
                                <a:pos x="T2" y="T3"/>
                              </a:cxn>
                            </a:cxnLst>
                            <a:rect l="0" t="0" r="r" b="b"/>
                            <a:pathLst>
                              <a:path w="20" h="1651">
                                <a:moveTo>
                                  <a:pt x="0" y="0"/>
                                </a:moveTo>
                                <a:lnTo>
                                  <a:pt x="0" y="1651"/>
                                </a:lnTo>
                              </a:path>
                            </a:pathLst>
                          </a:custGeom>
                          <a:noFill/>
                          <a:ln w="736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 name="Freeform 58"/>
                        <wps:cNvSpPr>
                          <a:spLocks/>
                        </wps:cNvSpPr>
                        <wps:spPr bwMode="auto">
                          <a:xfrm>
                            <a:off x="10825" y="-2044"/>
                            <a:ext cx="20" cy="1651"/>
                          </a:xfrm>
                          <a:custGeom>
                            <a:avLst/>
                            <a:gdLst>
                              <a:gd name="T0" fmla="*/ 0 w 20"/>
                              <a:gd name="T1" fmla="*/ 0 h 1651"/>
                              <a:gd name="T2" fmla="*/ 0 w 20"/>
                              <a:gd name="T3" fmla="*/ 1651 h 1651"/>
                            </a:gdLst>
                            <a:ahLst/>
                            <a:cxnLst>
                              <a:cxn ang="0">
                                <a:pos x="T0" y="T1"/>
                              </a:cxn>
                              <a:cxn ang="0">
                                <a:pos x="T2" y="T3"/>
                              </a:cxn>
                            </a:cxnLst>
                            <a:rect l="0" t="0" r="r" b="b"/>
                            <a:pathLst>
                              <a:path w="20" h="1651">
                                <a:moveTo>
                                  <a:pt x="0" y="0"/>
                                </a:moveTo>
                                <a:lnTo>
                                  <a:pt x="0" y="1651"/>
                                </a:lnTo>
                              </a:path>
                            </a:pathLst>
                          </a:custGeom>
                          <a:noFill/>
                          <a:ln w="736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 name="Freeform 59"/>
                        <wps:cNvSpPr>
                          <a:spLocks/>
                        </wps:cNvSpPr>
                        <wps:spPr bwMode="auto">
                          <a:xfrm>
                            <a:off x="1075" y="-388"/>
                            <a:ext cx="9755" cy="20"/>
                          </a:xfrm>
                          <a:custGeom>
                            <a:avLst/>
                            <a:gdLst>
                              <a:gd name="T0" fmla="*/ 0 w 9755"/>
                              <a:gd name="T1" fmla="*/ 0 h 20"/>
                              <a:gd name="T2" fmla="*/ 9755 w 9755"/>
                              <a:gd name="T3" fmla="*/ 0 h 20"/>
                            </a:gdLst>
                            <a:ahLst/>
                            <a:cxnLst>
                              <a:cxn ang="0">
                                <a:pos x="T0" y="T1"/>
                              </a:cxn>
                              <a:cxn ang="0">
                                <a:pos x="T2" y="T3"/>
                              </a:cxn>
                            </a:cxnLst>
                            <a:rect l="0" t="0" r="r" b="b"/>
                            <a:pathLst>
                              <a:path w="9755" h="20">
                                <a:moveTo>
                                  <a:pt x="0" y="0"/>
                                </a:moveTo>
                                <a:lnTo>
                                  <a:pt x="9755" y="0"/>
                                </a:lnTo>
                              </a:path>
                            </a:pathLst>
                          </a:custGeom>
                          <a:noFill/>
                          <a:ln w="736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 name="Freeform 60"/>
                        <wps:cNvSpPr>
                          <a:spLocks/>
                        </wps:cNvSpPr>
                        <wps:spPr bwMode="auto">
                          <a:xfrm>
                            <a:off x="1132" y="-1573"/>
                            <a:ext cx="7492" cy="20"/>
                          </a:xfrm>
                          <a:custGeom>
                            <a:avLst/>
                            <a:gdLst>
                              <a:gd name="T0" fmla="*/ 0 w 7492"/>
                              <a:gd name="T1" fmla="*/ 0 h 20"/>
                              <a:gd name="T2" fmla="*/ 7491 w 7492"/>
                              <a:gd name="T3" fmla="*/ 0 h 20"/>
                            </a:gdLst>
                            <a:ahLst/>
                            <a:cxnLst>
                              <a:cxn ang="0">
                                <a:pos x="T0" y="T1"/>
                              </a:cxn>
                              <a:cxn ang="0">
                                <a:pos x="T2" y="T3"/>
                              </a:cxn>
                            </a:cxnLst>
                            <a:rect l="0" t="0" r="r" b="b"/>
                            <a:pathLst>
                              <a:path w="7492" h="20">
                                <a:moveTo>
                                  <a:pt x="0" y="0"/>
                                </a:moveTo>
                                <a:lnTo>
                                  <a:pt x="7491" y="0"/>
                                </a:lnTo>
                              </a:path>
                            </a:pathLst>
                          </a:custGeom>
                          <a:noFill/>
                          <a:ln w="505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AC1E241" id="Group 6" o:spid="_x0000_s1026" style="position:absolute;margin-left:53.45pt;margin-top:-102.75pt;width:488.35pt;height:83.65pt;z-index:-251655168;mso-position-horizontal-relative:page" coordorigin="1069,-2055" coordsize="9767,167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" o:allowincell="f">
                <v:shape id="Freeform 56" o:spid="_x0000_s1027" style="position:absolute;left:1075;top:-2049;width:9755;height:20;visibility:visible;mso-wrap-style:square;v-text-anchor:top" coordsize="9755,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F8JM8QA&#10;AADaAAAADwAAAGRycy9kb3ducmV2LnhtbESPT2sCMRTE74V+h/AKvdVsi1hZjWLVBT304B88PzbP&#10;zeLmZdmkbuqnN0Khx2FmfsNM59E24kqdrx0reB9kIIhLp2uuFBwPxdsYhA/IGhvHpOCXPMxnz09T&#10;zLXreUfXfahEgrDPUYEJoc2l9KUhi37gWuLknV1nMSTZVVJ32Ce4beRHlo2kxZrTgsGWlobKy/7H&#10;Kri1l/WqMF/xe9gfl6tTLHq5bZR6fYmLCYhAMfyH/9obreATHlfSDZCzO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BfCTPEAAAA2gAAAA8AAAAAAAAAAAAAAAAAmAIAAGRycy9k&#10;b3ducmV2LnhtbFBLBQYAAAAABAAEAPUAAACJAwAAAAA=&#10;" path="m,l9755,e" filled="f" strokeweight=".20458mm">
                  <v:path arrowok="t" o:connecttype="custom" o:connectlocs="0,0;9755,0" o:connectangles="0,0"/>
                </v:shape>
                <v:shape id="Freeform 57" o:spid="_x0000_s1028" style="position:absolute;left:1080;top:-2044;width:20;height:1651;visibility:visible;mso-wrap-style:square;v-text-anchor:top" coordsize="20,165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xYPEsAA&#10;AADaAAAADwAAAGRycy9kb3ducmV2LnhtbERPW2vCMBR+F/YfwhnszaYKE+mMIsLAl8G8gPh2aI5N&#10;Z3PSJVnb+evNg+Djx3dfrAbbiI58qB0rmGQ5COLS6ZorBcfD53gOIkRkjY1jUvBPAVbLl9ECC+16&#10;3lG3j5VIIRwKVGBibAspQ2nIYshcS5y4i/MWY4K+ktpjn8JtI6d5PpMWa04NBlvaGCqv+z+roD99&#10;d9UF33+/Yjhbv77ejNv9KPX2Oqw/QEQa4lP8cG+1grQ1XUk3QC7v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7xYPEsAAAADaAAAADwAAAAAAAAAAAAAAAACYAgAAZHJzL2Rvd25y&#10;ZXYueG1sUEsFBgAAAAAEAAQA9QAAAIUDAAAAAA==&#10;" path="m,l,1651e" filled="f" strokeweight=".20458mm">
                  <v:path arrowok="t" o:connecttype="custom" o:connectlocs="0,0;0,1651" o:connectangles="0,0"/>
                </v:shape>
                <v:shape id="Freeform 58" o:spid="_x0000_s1029" style="position:absolute;left:10825;top:-2044;width:20;height:1651;visibility:visible;mso-wrap-style:square;v-text-anchor:top" coordsize="20,165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FqqicMA&#10;AADaAAAADwAAAGRycy9kb3ducmV2LnhtbESPQWsCMRSE7wX/Q3iF3txshRbdGkUEwYtQrSDeHpvn&#10;ZuvmZU3i7ra/vikUehxm5htmvhxsIzryoXas4DnLQRCXTtdcKTh+bMZTECEia2wck4IvCrBcjB7m&#10;WGjX8566Q6xEgnAoUIGJsS2kDKUhiyFzLXHyLs5bjEn6SmqPfYLbRk7y/FVarDktGGxpbai8Hu5W&#10;QX9676oLvtx2MZytX12/jdt/KvX0OKzeQEQa4n/4r73VCmbweyXdALn4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FqqicMAAADaAAAADwAAAAAAAAAAAAAAAACYAgAAZHJzL2Rv&#10;d25yZXYueG1sUEsFBgAAAAAEAAQA9QAAAIgDAAAAAA==&#10;" path="m,l,1651e" filled="f" strokeweight=".20458mm">
                  <v:path arrowok="t" o:connecttype="custom" o:connectlocs="0,0;0,1651" o:connectangles="0,0"/>
                </v:shape>
                <v:shape id="Freeform 59" o:spid="_x0000_s1030" style="position:absolute;left:1075;top:-388;width:9755;height:20;visibility:visible;mso-wrap-style:square;v-text-anchor:top" coordsize="9755,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S9fb8UA&#10;AADbAAAADwAAAGRycy9kb3ducmV2LnhtbESPQU/DMAyF70j8h8hIu7EUNKGpLJtgWyU4cFg3cbYa&#10;01RrnKoJa8avxwckbrbe83ufV5vse3WhMXaBDTzMC1DETbAdtwZOx+p+CSomZIt9YDJwpQib9e3N&#10;CksbJj7QpU6tkhCOJRpwKQ2l1rFx5DHOw0As2lcYPSZZx1bbEScJ971+LIon7bFjaXA40NZRc66/&#10;vYGf4bzfVe41fyym03b3matJv/fGzO7yyzOoRDn9m/+u36zgC738IgPo9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pL19vxQAAANsAAAAPAAAAAAAAAAAAAAAAAJgCAABkcnMv&#10;ZG93bnJldi54bWxQSwUGAAAAAAQABAD1AAAAigMAAAAA&#10;" path="m,l9755,e" filled="f" strokeweight=".20458mm">
                  <v:path arrowok="t" o:connecttype="custom" o:connectlocs="0,0;9755,0" o:connectangles="0,0"/>
                </v:shape>
                <v:shape id="Freeform 60" o:spid="_x0000_s1031" style="position:absolute;left:1132;top:-1573;width:7492;height:20;visibility:visible;mso-wrap-style:square;v-text-anchor:top" coordsize="7492,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alJ8cIA&#10;AADbAAAADwAAAGRycy9kb3ducmV2LnhtbERPS2sCMRC+F/wPYQRvNauILatRii88eKhWPI+babLt&#10;ZrJsoq7++qZQ6G0+vudM562rxJWaUHpWMOhnIIgLr0s2Co4f6+dXECEia6w8k4I7BZjPOk9TzLW/&#10;8Z6uh2hECuGQowIbY51LGQpLDkPf18SJ+/SNw5hgY6Ru8JbCXSWHWTaWDktODRZrWlgqvg8Xp+DL&#10;bnYjf99YY4bb8+r90b6clnulet32bQIiUhv/xX/urU7zB/D7SzpAzn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BqUnxwgAAANsAAAAPAAAAAAAAAAAAAAAAAJgCAABkcnMvZG93&#10;bnJldi54bWxQSwUGAAAAAAQABAD1AAAAhwMAAAAA&#10;" path="m,l7491,e" filled="f" strokeweight=".14053mm">
                  <v:path arrowok="t" o:connecttype="custom" o:connectlocs="0,0;7491,0" o:connectangles="0,0"/>
                </v:shape>
                <w10:wrap anchorx="page"/>
              </v:group>
            </w:pict>
          </mc:Fallback>
        </mc:AlternateContent>
      </w:r>
      <w:r>
        <w:rPr>
          <w:rFonts w:ascii="Times New Roman" w:eastAsia="SimSun" w:hAnsi="Times New Roman" w:cs="Times New Roman"/>
          <w:sz w:val="24"/>
          <w:szCs w:val="24"/>
          <w:lang w:val="sr-Cyrl-RS" w:eastAsia="zh-CN"/>
        </w:rPr>
        <w:tab/>
      </w:r>
      <w:r>
        <w:rPr>
          <w:rFonts w:ascii="Times New Roman" w:eastAsia="SimSun" w:hAnsi="Times New Roman" w:cs="Times New Roman"/>
          <w:sz w:val="24"/>
          <w:szCs w:val="24"/>
          <w:lang w:val="sr-Cyrl-RS" w:eastAsia="zh-CN"/>
        </w:rPr>
        <w:tab/>
      </w:r>
      <w:r w:rsidRPr="0017652F">
        <w:rPr>
          <w:rFonts w:ascii="Times New Roman" w:eastAsia="SimSun" w:hAnsi="Times New Roman" w:cs="Times New Roman"/>
          <w:sz w:val="24"/>
          <w:szCs w:val="24"/>
          <w:lang w:val="sr-Cyrl-RS" w:eastAsia="zh-CN"/>
        </w:rPr>
        <w:t>За</w:t>
      </w:r>
      <w:r w:rsidRPr="0017652F">
        <w:rPr>
          <w:rFonts w:ascii="Times New Roman" w:eastAsia="SimSun" w:hAnsi="Times New Roman" w:cs="Times New Roman"/>
          <w:spacing w:val="5"/>
          <w:sz w:val="24"/>
          <w:szCs w:val="24"/>
          <w:lang w:val="sr-Cyrl-RS" w:eastAsia="zh-CN"/>
        </w:rPr>
        <w:t xml:space="preserve"> </w:t>
      </w:r>
      <w:r w:rsidRPr="0017652F">
        <w:rPr>
          <w:rFonts w:ascii="Times New Roman" w:eastAsia="SimSun" w:hAnsi="Times New Roman" w:cs="Times New Roman"/>
          <w:spacing w:val="-5"/>
          <w:sz w:val="24"/>
          <w:szCs w:val="24"/>
          <w:lang w:val="sr-Cyrl-RS" w:eastAsia="zh-CN"/>
        </w:rPr>
        <w:t>у</w:t>
      </w:r>
      <w:r w:rsidRPr="0017652F">
        <w:rPr>
          <w:rFonts w:ascii="Times New Roman" w:eastAsia="SimSun" w:hAnsi="Times New Roman" w:cs="Times New Roman"/>
          <w:sz w:val="24"/>
          <w:szCs w:val="24"/>
          <w:lang w:val="sr-Cyrl-RS" w:eastAsia="zh-CN"/>
        </w:rPr>
        <w:t>р</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д</w:t>
      </w:r>
      <w:r w:rsidRPr="0017652F">
        <w:rPr>
          <w:rFonts w:ascii="Times New Roman" w:eastAsia="SimSun" w:hAnsi="Times New Roman" w:cs="Times New Roman"/>
          <w:spacing w:val="1"/>
          <w:sz w:val="24"/>
          <w:szCs w:val="24"/>
          <w:lang w:val="sr-Cyrl-RS" w:eastAsia="zh-CN"/>
        </w:rPr>
        <w:t>н</w:t>
      </w:r>
      <w:r w:rsidRPr="0017652F">
        <w:rPr>
          <w:rFonts w:ascii="Times New Roman" w:eastAsia="SimSun" w:hAnsi="Times New Roman" w:cs="Times New Roman"/>
          <w:sz w:val="24"/>
          <w:szCs w:val="24"/>
          <w:lang w:val="sr-Cyrl-RS" w:eastAsia="zh-CN"/>
        </w:rPr>
        <w:t>о</w:t>
      </w:r>
      <w:r w:rsidRPr="0017652F">
        <w:rPr>
          <w:rFonts w:ascii="Times New Roman" w:eastAsia="SimSun" w:hAnsi="Times New Roman" w:cs="Times New Roman"/>
          <w:spacing w:val="2"/>
          <w:sz w:val="24"/>
          <w:szCs w:val="24"/>
          <w:lang w:val="sr-Cyrl-RS" w:eastAsia="zh-CN"/>
        </w:rPr>
        <w:t xml:space="preserve"> </w:t>
      </w:r>
      <w:r w:rsidRPr="0017652F">
        <w:rPr>
          <w:rFonts w:ascii="Times New Roman" w:eastAsia="SimSun" w:hAnsi="Times New Roman" w:cs="Times New Roman"/>
          <w:sz w:val="24"/>
          <w:szCs w:val="24"/>
          <w:lang w:val="sr-Cyrl-RS" w:eastAsia="zh-CN"/>
        </w:rPr>
        <w:t>изврш</w:t>
      </w:r>
      <w:r w:rsidRPr="0017652F">
        <w:rPr>
          <w:rFonts w:ascii="Times New Roman" w:eastAsia="SimSun" w:hAnsi="Times New Roman" w:cs="Times New Roman"/>
          <w:spacing w:val="-2"/>
          <w:sz w:val="24"/>
          <w:szCs w:val="24"/>
          <w:lang w:val="sr-Cyrl-RS" w:eastAsia="zh-CN"/>
        </w:rPr>
        <w:t>е</w:t>
      </w:r>
      <w:r w:rsidRPr="0017652F">
        <w:rPr>
          <w:rFonts w:ascii="Times New Roman" w:eastAsia="SimSun" w:hAnsi="Times New Roman" w:cs="Times New Roman"/>
          <w:sz w:val="24"/>
          <w:szCs w:val="24"/>
          <w:lang w:val="sr-Cyrl-RS" w:eastAsia="zh-CN"/>
        </w:rPr>
        <w:t>ње</w:t>
      </w:r>
      <w:r w:rsidRPr="0017652F">
        <w:rPr>
          <w:rFonts w:ascii="Times New Roman" w:eastAsia="SimSun" w:hAnsi="Times New Roman" w:cs="Times New Roman"/>
          <w:spacing w:val="5"/>
          <w:sz w:val="24"/>
          <w:szCs w:val="24"/>
          <w:lang w:val="sr-Cyrl-RS" w:eastAsia="zh-CN"/>
        </w:rPr>
        <w:t xml:space="preserve"> </w:t>
      </w:r>
      <w:r w:rsidRPr="0017652F">
        <w:rPr>
          <w:rFonts w:ascii="Times New Roman" w:eastAsia="SimSun" w:hAnsi="Times New Roman" w:cs="Times New Roman"/>
          <w:spacing w:val="-5"/>
          <w:sz w:val="24"/>
          <w:szCs w:val="24"/>
          <w:lang w:val="sr-Cyrl-RS" w:eastAsia="zh-CN"/>
        </w:rPr>
        <w:t>у</w:t>
      </w:r>
      <w:r w:rsidRPr="0017652F">
        <w:rPr>
          <w:rFonts w:ascii="Times New Roman" w:eastAsia="SimSun" w:hAnsi="Times New Roman" w:cs="Times New Roman"/>
          <w:spacing w:val="2"/>
          <w:sz w:val="24"/>
          <w:szCs w:val="24"/>
          <w:lang w:val="sr-Cyrl-RS" w:eastAsia="zh-CN"/>
        </w:rPr>
        <w:t>г</w:t>
      </w:r>
      <w:r w:rsidRPr="0017652F">
        <w:rPr>
          <w:rFonts w:ascii="Times New Roman" w:eastAsia="SimSun" w:hAnsi="Times New Roman" w:cs="Times New Roman"/>
          <w:sz w:val="24"/>
          <w:szCs w:val="24"/>
          <w:lang w:val="sr-Cyrl-RS" w:eastAsia="zh-CN"/>
        </w:rPr>
        <w:t>оворн</w:t>
      </w:r>
      <w:r w:rsidRPr="0017652F">
        <w:rPr>
          <w:rFonts w:ascii="Times New Roman" w:eastAsia="SimSun" w:hAnsi="Times New Roman" w:cs="Times New Roman"/>
          <w:spacing w:val="-2"/>
          <w:sz w:val="24"/>
          <w:szCs w:val="24"/>
          <w:lang w:val="sr-Cyrl-RS" w:eastAsia="zh-CN"/>
        </w:rPr>
        <w:t>и</w:t>
      </w:r>
      <w:r w:rsidRPr="0017652F">
        <w:rPr>
          <w:rFonts w:ascii="Times New Roman" w:eastAsia="SimSun" w:hAnsi="Times New Roman" w:cs="Times New Roman"/>
          <w:sz w:val="24"/>
          <w:szCs w:val="24"/>
          <w:lang w:val="sr-Cyrl-RS" w:eastAsia="zh-CN"/>
        </w:rPr>
        <w:t>х</w:t>
      </w:r>
      <w:r w:rsidRPr="0017652F">
        <w:rPr>
          <w:rFonts w:ascii="Times New Roman" w:eastAsia="SimSun" w:hAnsi="Times New Roman" w:cs="Times New Roman"/>
          <w:spacing w:val="4"/>
          <w:sz w:val="24"/>
          <w:szCs w:val="24"/>
          <w:lang w:val="sr-Cyrl-RS" w:eastAsia="zh-CN"/>
        </w:rPr>
        <w:t xml:space="preserve"> </w:t>
      </w:r>
      <w:r w:rsidRPr="0017652F">
        <w:rPr>
          <w:rFonts w:ascii="Times New Roman" w:eastAsia="SimSun" w:hAnsi="Times New Roman" w:cs="Times New Roman"/>
          <w:sz w:val="24"/>
          <w:szCs w:val="24"/>
          <w:lang w:val="sr-Cyrl-RS" w:eastAsia="zh-CN"/>
        </w:rPr>
        <w:t>об</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в</w:t>
      </w:r>
      <w:r w:rsidRPr="0017652F">
        <w:rPr>
          <w:rFonts w:ascii="Times New Roman" w:eastAsia="SimSun" w:hAnsi="Times New Roman" w:cs="Times New Roman"/>
          <w:spacing w:val="-2"/>
          <w:sz w:val="24"/>
          <w:szCs w:val="24"/>
          <w:lang w:val="sr-Cyrl-RS" w:eastAsia="zh-CN"/>
        </w:rPr>
        <w:t>е</w:t>
      </w:r>
      <w:r w:rsidRPr="0017652F">
        <w:rPr>
          <w:rFonts w:ascii="Times New Roman" w:eastAsia="SimSun" w:hAnsi="Times New Roman" w:cs="Times New Roman"/>
          <w:sz w:val="24"/>
          <w:szCs w:val="24"/>
          <w:lang w:val="sr-Cyrl-RS" w:eastAsia="zh-CN"/>
        </w:rPr>
        <w:t>за</w:t>
      </w:r>
      <w:r w:rsidRPr="0017652F">
        <w:rPr>
          <w:rFonts w:ascii="Times New Roman" w:eastAsia="SimSun" w:hAnsi="Times New Roman" w:cs="Times New Roman"/>
          <w:spacing w:val="1"/>
          <w:sz w:val="24"/>
          <w:szCs w:val="24"/>
          <w:lang w:val="sr-Cyrl-RS" w:eastAsia="zh-CN"/>
        </w:rPr>
        <w:t xml:space="preserve"> </w:t>
      </w:r>
      <w:r w:rsidRPr="0017652F">
        <w:rPr>
          <w:rFonts w:ascii="Times New Roman" w:eastAsia="SimSun" w:hAnsi="Times New Roman" w:cs="Times New Roman"/>
          <w:sz w:val="24"/>
          <w:szCs w:val="24"/>
          <w:lang w:val="sr-Cyrl-RS" w:eastAsia="zh-CN"/>
        </w:rPr>
        <w:t>од</w:t>
      </w:r>
      <w:r w:rsidRPr="0017652F">
        <w:rPr>
          <w:rFonts w:ascii="Times New Roman" w:eastAsia="SimSun" w:hAnsi="Times New Roman" w:cs="Times New Roman"/>
          <w:spacing w:val="2"/>
          <w:sz w:val="24"/>
          <w:szCs w:val="24"/>
          <w:lang w:val="sr-Cyrl-RS" w:eastAsia="zh-CN"/>
        </w:rPr>
        <w:t xml:space="preserve"> </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т</w:t>
      </w:r>
      <w:r w:rsidRPr="0017652F">
        <w:rPr>
          <w:rFonts w:ascii="Times New Roman" w:eastAsia="SimSun" w:hAnsi="Times New Roman" w:cs="Times New Roman"/>
          <w:spacing w:val="2"/>
          <w:sz w:val="24"/>
          <w:szCs w:val="24"/>
          <w:lang w:val="sr-Cyrl-RS" w:eastAsia="zh-CN"/>
        </w:rPr>
        <w:t>р</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не</w:t>
      </w:r>
      <w:r w:rsidRPr="0017652F">
        <w:rPr>
          <w:rFonts w:ascii="Times New Roman" w:eastAsia="SimSun" w:hAnsi="Times New Roman" w:cs="Times New Roman"/>
          <w:spacing w:val="1"/>
          <w:sz w:val="24"/>
          <w:szCs w:val="24"/>
          <w:lang w:val="sr-Cyrl-RS" w:eastAsia="zh-CN"/>
        </w:rPr>
        <w:t xml:space="preserve"> </w:t>
      </w:r>
      <w:r w:rsidRPr="0017652F">
        <w:rPr>
          <w:rFonts w:ascii="Times New Roman" w:eastAsia="SimSun" w:hAnsi="Times New Roman" w:cs="Times New Roman"/>
          <w:sz w:val="24"/>
          <w:szCs w:val="24"/>
          <w:lang w:val="sr-Cyrl-RS" w:eastAsia="zh-CN"/>
        </w:rPr>
        <w:t>под</w:t>
      </w:r>
      <w:r w:rsidRPr="0017652F">
        <w:rPr>
          <w:rFonts w:ascii="Times New Roman" w:eastAsia="SimSun" w:hAnsi="Times New Roman" w:cs="Times New Roman"/>
          <w:spacing w:val="1"/>
          <w:sz w:val="24"/>
          <w:szCs w:val="24"/>
          <w:lang w:val="sr-Cyrl-RS" w:eastAsia="zh-CN"/>
        </w:rPr>
        <w:t>и</w:t>
      </w:r>
      <w:r w:rsidRPr="0017652F">
        <w:rPr>
          <w:rFonts w:ascii="Times New Roman" w:eastAsia="SimSun" w:hAnsi="Times New Roman" w:cs="Times New Roman"/>
          <w:sz w:val="24"/>
          <w:szCs w:val="24"/>
          <w:lang w:val="sr-Cyrl-RS" w:eastAsia="zh-CN"/>
        </w:rPr>
        <w:t>зво</w:t>
      </w:r>
      <w:r w:rsidRPr="0017652F">
        <w:rPr>
          <w:rFonts w:ascii="Times New Roman" w:eastAsia="SimSun" w:hAnsi="Times New Roman" w:cs="Times New Roman"/>
          <w:spacing w:val="-2"/>
          <w:sz w:val="24"/>
          <w:szCs w:val="24"/>
          <w:lang w:val="sr-Cyrl-RS" w:eastAsia="zh-CN"/>
        </w:rPr>
        <w:t>ђ</w:t>
      </w:r>
      <w:r w:rsidRPr="0017652F">
        <w:rPr>
          <w:rFonts w:ascii="Times New Roman" w:eastAsia="SimSun" w:hAnsi="Times New Roman" w:cs="Times New Roman"/>
          <w:spacing w:val="5"/>
          <w:sz w:val="24"/>
          <w:szCs w:val="24"/>
          <w:lang w:val="sr-Cyrl-RS" w:eastAsia="zh-CN"/>
        </w:rPr>
        <w:t>а</w:t>
      </w:r>
      <w:r w:rsidRPr="0017652F">
        <w:rPr>
          <w:rFonts w:ascii="Times New Roman" w:eastAsia="SimSun" w:hAnsi="Times New Roman" w:cs="Times New Roman"/>
          <w:spacing w:val="-1"/>
          <w:sz w:val="24"/>
          <w:szCs w:val="24"/>
          <w:lang w:val="sr-Cyrl-RS" w:eastAsia="zh-CN"/>
        </w:rPr>
        <w:t>ч</w:t>
      </w:r>
      <w:r w:rsidRPr="0017652F">
        <w:rPr>
          <w:rFonts w:ascii="Times New Roman" w:eastAsia="SimSun" w:hAnsi="Times New Roman" w:cs="Times New Roman"/>
          <w:sz w:val="24"/>
          <w:szCs w:val="24"/>
          <w:lang w:val="sr-Cyrl-RS" w:eastAsia="zh-CN"/>
        </w:rPr>
        <w:t>а</w:t>
      </w:r>
      <w:r w:rsidRPr="0017652F">
        <w:rPr>
          <w:rFonts w:ascii="Times New Roman" w:eastAsia="SimSun" w:hAnsi="Times New Roman" w:cs="Times New Roman"/>
          <w:spacing w:val="1"/>
          <w:sz w:val="24"/>
          <w:szCs w:val="24"/>
          <w:lang w:val="sr-Cyrl-RS" w:eastAsia="zh-CN"/>
        </w:rPr>
        <w:t xml:space="preserve"> </w:t>
      </w:r>
      <w:r w:rsidRPr="0017652F">
        <w:rPr>
          <w:rFonts w:ascii="Times New Roman" w:eastAsia="SimSun" w:hAnsi="Times New Roman" w:cs="Times New Roman"/>
          <w:sz w:val="24"/>
          <w:szCs w:val="24"/>
          <w:lang w:val="sr-Cyrl-RS" w:eastAsia="zh-CN"/>
        </w:rPr>
        <w:t>одговара</w:t>
      </w:r>
      <w:r w:rsidRPr="0017652F">
        <w:rPr>
          <w:rFonts w:ascii="Times New Roman" w:eastAsia="SimSun" w:hAnsi="Times New Roman" w:cs="Times New Roman"/>
          <w:spacing w:val="1"/>
          <w:sz w:val="24"/>
          <w:szCs w:val="24"/>
          <w:lang w:val="sr-Cyrl-RS" w:eastAsia="zh-CN"/>
        </w:rPr>
        <w:t xml:space="preserve"> </w:t>
      </w:r>
      <w:r w:rsidRPr="0017652F">
        <w:rPr>
          <w:rFonts w:ascii="Times New Roman" w:eastAsia="SimSun" w:hAnsi="Times New Roman" w:cs="Times New Roman"/>
          <w:sz w:val="24"/>
          <w:szCs w:val="24"/>
          <w:lang w:val="sr-Cyrl-RS" w:eastAsia="zh-CN"/>
        </w:rPr>
        <w:t>Извршил</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ц,</w:t>
      </w:r>
      <w:r w:rsidRPr="0017652F">
        <w:rPr>
          <w:rFonts w:ascii="Times New Roman" w:eastAsia="SimSun" w:hAnsi="Times New Roman" w:cs="Times New Roman"/>
          <w:spacing w:val="2"/>
          <w:sz w:val="24"/>
          <w:szCs w:val="24"/>
          <w:lang w:val="sr-Cyrl-RS" w:eastAsia="zh-CN"/>
        </w:rPr>
        <w:t xml:space="preserve"> </w:t>
      </w:r>
      <w:r w:rsidRPr="0017652F">
        <w:rPr>
          <w:rFonts w:ascii="Times New Roman" w:eastAsia="SimSun" w:hAnsi="Times New Roman" w:cs="Times New Roman"/>
          <w:sz w:val="24"/>
          <w:szCs w:val="24"/>
          <w:lang w:val="sr-Cyrl-RS" w:eastAsia="zh-CN"/>
        </w:rPr>
        <w:t>к</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о</w:t>
      </w:r>
      <w:r w:rsidRPr="0017652F">
        <w:rPr>
          <w:rFonts w:ascii="Times New Roman" w:eastAsia="SimSun" w:hAnsi="Times New Roman" w:cs="Times New Roman"/>
          <w:spacing w:val="2"/>
          <w:sz w:val="24"/>
          <w:szCs w:val="24"/>
          <w:lang w:val="sr-Cyrl-RS" w:eastAsia="zh-CN"/>
        </w:rPr>
        <w:t xml:space="preserve"> </w:t>
      </w:r>
      <w:r w:rsidRPr="0017652F">
        <w:rPr>
          <w:rFonts w:ascii="Times New Roman" w:eastAsia="SimSun" w:hAnsi="Times New Roman" w:cs="Times New Roman"/>
          <w:sz w:val="24"/>
          <w:szCs w:val="24"/>
          <w:lang w:val="sr-Cyrl-RS" w:eastAsia="zh-CN"/>
        </w:rPr>
        <w:t>да</w:t>
      </w:r>
      <w:r w:rsidRPr="0017652F">
        <w:rPr>
          <w:rFonts w:ascii="Times New Roman" w:eastAsia="SimSun" w:hAnsi="Times New Roman" w:cs="Times New Roman"/>
          <w:spacing w:val="1"/>
          <w:sz w:val="24"/>
          <w:szCs w:val="24"/>
          <w:lang w:val="sr-Cyrl-RS" w:eastAsia="zh-CN"/>
        </w:rPr>
        <w:t xml:space="preserve"> </w:t>
      </w:r>
      <w:r w:rsidRPr="0017652F">
        <w:rPr>
          <w:rFonts w:ascii="Times New Roman" w:eastAsia="SimSun" w:hAnsi="Times New Roman" w:cs="Times New Roman"/>
          <w:sz w:val="24"/>
          <w:szCs w:val="24"/>
          <w:lang w:val="sr-Cyrl-RS" w:eastAsia="zh-CN"/>
        </w:rPr>
        <w:t xml:space="preserve">је </w:t>
      </w:r>
      <w:r w:rsidRPr="0017652F">
        <w:rPr>
          <w:rFonts w:ascii="Times New Roman" w:eastAsia="SimSun" w:hAnsi="Times New Roman" w:cs="Times New Roman"/>
          <w:spacing w:val="-1"/>
          <w:sz w:val="24"/>
          <w:szCs w:val="24"/>
          <w:lang w:val="sr-Cyrl-RS" w:eastAsia="zh-CN"/>
        </w:rPr>
        <w:t>са</w:t>
      </w:r>
      <w:r w:rsidRPr="0017652F">
        <w:rPr>
          <w:rFonts w:ascii="Times New Roman" w:eastAsia="SimSun" w:hAnsi="Times New Roman" w:cs="Times New Roman"/>
          <w:sz w:val="24"/>
          <w:szCs w:val="24"/>
          <w:lang w:val="sr-Cyrl-RS" w:eastAsia="zh-CN"/>
        </w:rPr>
        <w:t>м</w:t>
      </w:r>
      <w:r w:rsidRPr="0017652F">
        <w:rPr>
          <w:rFonts w:ascii="Times New Roman" w:eastAsia="SimSun" w:hAnsi="Times New Roman" w:cs="Times New Roman"/>
          <w:spacing w:val="-1"/>
          <w:sz w:val="24"/>
          <w:szCs w:val="24"/>
          <w:lang w:val="sr-Cyrl-RS" w:eastAsia="zh-CN"/>
        </w:rPr>
        <w:t xml:space="preserve"> </w:t>
      </w:r>
      <w:r w:rsidRPr="0017652F">
        <w:rPr>
          <w:rFonts w:ascii="Times New Roman" w:eastAsia="SimSun" w:hAnsi="Times New Roman" w:cs="Times New Roman"/>
          <w:sz w:val="24"/>
          <w:szCs w:val="24"/>
          <w:lang w:val="sr-Cyrl-RS" w:eastAsia="zh-CN"/>
        </w:rPr>
        <w:t>извршио д</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лове</w:t>
      </w:r>
      <w:r w:rsidRPr="0017652F">
        <w:rPr>
          <w:rFonts w:ascii="Times New Roman" w:eastAsia="SimSun" w:hAnsi="Times New Roman" w:cs="Times New Roman"/>
          <w:spacing w:val="-2"/>
          <w:sz w:val="24"/>
          <w:szCs w:val="24"/>
          <w:lang w:val="sr-Cyrl-RS" w:eastAsia="zh-CN"/>
        </w:rPr>
        <w:t xml:space="preserve"> </w:t>
      </w:r>
      <w:r w:rsidRPr="0017652F">
        <w:rPr>
          <w:rFonts w:ascii="Times New Roman" w:eastAsia="SimSun" w:hAnsi="Times New Roman" w:cs="Times New Roman"/>
          <w:sz w:val="24"/>
          <w:szCs w:val="24"/>
          <w:lang w:val="sr-Cyrl-RS" w:eastAsia="zh-CN"/>
        </w:rPr>
        <w:t>н</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б</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вке пов</w:t>
      </w:r>
      <w:r w:rsidRPr="0017652F">
        <w:rPr>
          <w:rFonts w:ascii="Times New Roman" w:eastAsia="SimSun" w:hAnsi="Times New Roman" w:cs="Times New Roman"/>
          <w:spacing w:val="-2"/>
          <w:sz w:val="24"/>
          <w:szCs w:val="24"/>
          <w:lang w:val="sr-Cyrl-RS" w:eastAsia="zh-CN"/>
        </w:rPr>
        <w:t>е</w:t>
      </w:r>
      <w:r w:rsidRPr="0017652F">
        <w:rPr>
          <w:rFonts w:ascii="Times New Roman" w:eastAsia="SimSun" w:hAnsi="Times New Roman" w:cs="Times New Roman"/>
          <w:sz w:val="24"/>
          <w:szCs w:val="24"/>
          <w:lang w:val="sr-Cyrl-RS" w:eastAsia="zh-CN"/>
        </w:rPr>
        <w:t>р</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не</w:t>
      </w:r>
      <w:r w:rsidRPr="0017652F">
        <w:rPr>
          <w:rFonts w:ascii="Times New Roman" w:eastAsia="SimSun" w:hAnsi="Times New Roman" w:cs="Times New Roman"/>
          <w:spacing w:val="-1"/>
          <w:sz w:val="24"/>
          <w:szCs w:val="24"/>
          <w:lang w:val="sr-Cyrl-RS" w:eastAsia="zh-CN"/>
        </w:rPr>
        <w:t xml:space="preserve"> </w:t>
      </w:r>
      <w:r w:rsidRPr="0017652F">
        <w:rPr>
          <w:rFonts w:ascii="Times New Roman" w:eastAsia="SimSun" w:hAnsi="Times New Roman" w:cs="Times New Roman"/>
          <w:sz w:val="24"/>
          <w:szCs w:val="24"/>
          <w:lang w:val="sr-Cyrl-RS" w:eastAsia="zh-CN"/>
        </w:rPr>
        <w:t>под</w:t>
      </w:r>
      <w:r w:rsidRPr="0017652F">
        <w:rPr>
          <w:rFonts w:ascii="Times New Roman" w:eastAsia="SimSun" w:hAnsi="Times New Roman" w:cs="Times New Roman"/>
          <w:spacing w:val="1"/>
          <w:sz w:val="24"/>
          <w:szCs w:val="24"/>
          <w:lang w:val="sr-Cyrl-RS" w:eastAsia="zh-CN"/>
        </w:rPr>
        <w:t>и</w:t>
      </w:r>
      <w:r w:rsidRPr="0017652F">
        <w:rPr>
          <w:rFonts w:ascii="Times New Roman" w:eastAsia="SimSun" w:hAnsi="Times New Roman" w:cs="Times New Roman"/>
          <w:sz w:val="24"/>
          <w:szCs w:val="24"/>
          <w:lang w:val="sr-Cyrl-RS" w:eastAsia="zh-CN"/>
        </w:rPr>
        <w:t>зво</w:t>
      </w:r>
      <w:r w:rsidRPr="0017652F">
        <w:rPr>
          <w:rFonts w:ascii="Times New Roman" w:eastAsia="SimSun" w:hAnsi="Times New Roman" w:cs="Times New Roman"/>
          <w:spacing w:val="-2"/>
          <w:sz w:val="24"/>
          <w:szCs w:val="24"/>
          <w:lang w:val="sr-Cyrl-RS" w:eastAsia="zh-CN"/>
        </w:rPr>
        <w:t>ђ</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pacing w:val="3"/>
          <w:sz w:val="24"/>
          <w:szCs w:val="24"/>
          <w:lang w:val="sr-Cyrl-RS" w:eastAsia="zh-CN"/>
        </w:rPr>
        <w:t>ч</w:t>
      </w:r>
      <w:r w:rsidRPr="0017652F">
        <w:rPr>
          <w:rFonts w:ascii="Times New Roman" w:eastAsia="SimSun" w:hAnsi="Times New Roman" w:cs="Times New Roman"/>
          <w:spacing w:val="-5"/>
          <w:sz w:val="24"/>
          <w:szCs w:val="24"/>
          <w:lang w:val="sr-Cyrl-RS" w:eastAsia="zh-CN"/>
        </w:rPr>
        <w:t>у</w:t>
      </w:r>
      <w:r w:rsidRPr="0017652F">
        <w:rPr>
          <w:rFonts w:ascii="Times New Roman" w:eastAsia="SimSun" w:hAnsi="Times New Roman" w:cs="Times New Roman"/>
          <w:sz w:val="24"/>
          <w:szCs w:val="24"/>
          <w:lang w:val="sr-Cyrl-RS" w:eastAsia="zh-CN"/>
        </w:rPr>
        <w:t>/</w:t>
      </w:r>
      <w:r w:rsidRPr="0017652F">
        <w:rPr>
          <w:rFonts w:ascii="Times New Roman" w:eastAsia="SimSun" w:hAnsi="Times New Roman" w:cs="Times New Roman"/>
          <w:spacing w:val="1"/>
          <w:sz w:val="24"/>
          <w:szCs w:val="24"/>
          <w:lang w:val="sr-Cyrl-RS" w:eastAsia="zh-CN"/>
        </w:rPr>
        <w:t>и</w:t>
      </w:r>
      <w:r w:rsidRPr="0017652F">
        <w:rPr>
          <w:rFonts w:ascii="Times New Roman" w:eastAsia="SimSun" w:hAnsi="Times New Roman" w:cs="Times New Roman"/>
          <w:spacing w:val="-1"/>
          <w:sz w:val="24"/>
          <w:szCs w:val="24"/>
          <w:lang w:val="sr-Cyrl-RS" w:eastAsia="zh-CN"/>
        </w:rPr>
        <w:t>м</w:t>
      </w:r>
      <w:r w:rsidRPr="0017652F">
        <w:rPr>
          <w:rFonts w:ascii="Times New Roman" w:eastAsia="SimSun" w:hAnsi="Times New Roman" w:cs="Times New Roman"/>
          <w:sz w:val="24"/>
          <w:szCs w:val="24"/>
          <w:lang w:val="sr-Cyrl-RS" w:eastAsia="zh-CN"/>
        </w:rPr>
        <w:t>а</w:t>
      </w:r>
      <w:r w:rsidRPr="0017652F">
        <w:rPr>
          <w:rFonts w:ascii="Times New Roman" w:eastAsia="SimSun" w:hAnsi="Times New Roman" w:cs="Times New Roman"/>
          <w:spacing w:val="-1"/>
          <w:sz w:val="24"/>
          <w:szCs w:val="24"/>
          <w:lang w:val="sr-Cyrl-RS" w:eastAsia="zh-CN"/>
        </w:rPr>
        <w:t xml:space="preserve"> </w:t>
      </w:r>
      <w:r w:rsidRPr="0017652F">
        <w:rPr>
          <w:rFonts w:ascii="Times New Roman" w:eastAsia="SimSun" w:hAnsi="Times New Roman" w:cs="Times New Roman"/>
          <w:sz w:val="24"/>
          <w:szCs w:val="24"/>
          <w:lang w:val="sr-Cyrl-RS" w:eastAsia="zh-CN"/>
        </w:rPr>
        <w:t xml:space="preserve">из </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т</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ва</w:t>
      </w:r>
      <w:r w:rsidRPr="0017652F">
        <w:rPr>
          <w:rFonts w:ascii="Times New Roman" w:eastAsia="SimSun" w:hAnsi="Times New Roman" w:cs="Times New Roman"/>
          <w:spacing w:val="-2"/>
          <w:sz w:val="24"/>
          <w:szCs w:val="24"/>
          <w:lang w:val="sr-Cyrl-RS" w:eastAsia="zh-CN"/>
        </w:rPr>
        <w:t xml:space="preserve"> </w:t>
      </w:r>
      <w:r w:rsidRPr="0017652F">
        <w:rPr>
          <w:rFonts w:ascii="Times New Roman" w:eastAsia="SimSun" w:hAnsi="Times New Roman" w:cs="Times New Roman"/>
          <w:sz w:val="24"/>
          <w:szCs w:val="24"/>
          <w:lang w:val="sr-Cyrl-RS" w:eastAsia="zh-CN"/>
        </w:rPr>
        <w:t>1. / и</w:t>
      </w:r>
      <w:r w:rsidRPr="0017652F">
        <w:rPr>
          <w:rFonts w:ascii="Times New Roman" w:eastAsia="SimSun" w:hAnsi="Times New Roman" w:cs="Times New Roman"/>
          <w:spacing w:val="1"/>
          <w:sz w:val="24"/>
          <w:szCs w:val="24"/>
          <w:lang w:val="sr-Cyrl-RS" w:eastAsia="zh-CN"/>
        </w:rPr>
        <w:t xml:space="preserve"> </w:t>
      </w:r>
      <w:r w:rsidRPr="0017652F">
        <w:rPr>
          <w:rFonts w:ascii="Times New Roman" w:eastAsia="SimSun" w:hAnsi="Times New Roman" w:cs="Times New Roman"/>
          <w:sz w:val="24"/>
          <w:szCs w:val="24"/>
          <w:lang w:val="sr-Cyrl-RS" w:eastAsia="zh-CN"/>
        </w:rPr>
        <w:t xml:space="preserve">2 / овог </w:t>
      </w:r>
      <w:r w:rsidRPr="0017652F">
        <w:rPr>
          <w:rFonts w:ascii="Times New Roman" w:eastAsia="SimSun" w:hAnsi="Times New Roman" w:cs="Times New Roman"/>
          <w:spacing w:val="-1"/>
          <w:sz w:val="24"/>
          <w:szCs w:val="24"/>
          <w:lang w:val="sr-Cyrl-RS" w:eastAsia="zh-CN"/>
        </w:rPr>
        <w:t>ч</w:t>
      </w:r>
      <w:r w:rsidRPr="0017652F">
        <w:rPr>
          <w:rFonts w:ascii="Times New Roman" w:eastAsia="SimSun" w:hAnsi="Times New Roman" w:cs="Times New Roman"/>
          <w:sz w:val="24"/>
          <w:szCs w:val="24"/>
          <w:lang w:val="sr-Cyrl-RS" w:eastAsia="zh-CN"/>
        </w:rPr>
        <w:t>л</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н</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w:t>
      </w:r>
    </w:p>
    <w:p w:rsidR="00B71A56" w:rsidRDefault="00B71A56" w:rsidP="00B71A56">
      <w:pPr>
        <w:widowControl w:val="0"/>
        <w:kinsoku w:val="0"/>
        <w:overflowPunct w:val="0"/>
        <w:autoSpaceDE w:val="0"/>
        <w:autoSpaceDN w:val="0"/>
        <w:adjustRightInd w:val="0"/>
        <w:spacing w:after="0" w:line="240" w:lineRule="auto"/>
        <w:ind w:right="4539"/>
        <w:jc w:val="center"/>
        <w:rPr>
          <w:rFonts w:ascii="Times New Roman" w:eastAsia="SimSun" w:hAnsi="Times New Roman" w:cs="Times New Roman"/>
          <w:sz w:val="24"/>
          <w:szCs w:val="24"/>
          <w:lang w:val="sr-Cyrl-RS" w:eastAsia="zh-CN"/>
        </w:rPr>
      </w:pPr>
      <w:r w:rsidRPr="0017652F">
        <w:rPr>
          <w:rFonts w:ascii="Times New Roman" w:eastAsia="SimSun" w:hAnsi="Times New Roman" w:cs="Times New Roman"/>
          <w:sz w:val="24"/>
          <w:szCs w:val="24"/>
          <w:lang w:val="sr-Cyrl-RS" w:eastAsia="zh-CN"/>
        </w:rPr>
        <w:tab/>
      </w:r>
      <w:r w:rsidRPr="0017652F">
        <w:rPr>
          <w:rFonts w:ascii="Times New Roman" w:eastAsia="SimSun" w:hAnsi="Times New Roman" w:cs="Times New Roman"/>
          <w:sz w:val="24"/>
          <w:szCs w:val="24"/>
          <w:lang w:val="sr-Cyrl-RS" w:eastAsia="zh-CN"/>
        </w:rPr>
        <w:tab/>
      </w:r>
      <w:r w:rsidRPr="0017652F">
        <w:rPr>
          <w:rFonts w:ascii="Times New Roman" w:eastAsia="SimSun" w:hAnsi="Times New Roman" w:cs="Times New Roman"/>
          <w:sz w:val="24"/>
          <w:szCs w:val="24"/>
          <w:lang w:val="sr-Cyrl-RS" w:eastAsia="zh-CN"/>
        </w:rPr>
        <w:tab/>
      </w:r>
      <w:r w:rsidRPr="0017652F">
        <w:rPr>
          <w:rFonts w:ascii="Times New Roman" w:eastAsia="SimSun" w:hAnsi="Times New Roman" w:cs="Times New Roman"/>
          <w:sz w:val="24"/>
          <w:szCs w:val="24"/>
          <w:lang w:val="sr-Cyrl-RS" w:eastAsia="zh-CN"/>
        </w:rPr>
        <w:tab/>
      </w:r>
      <w:r w:rsidRPr="0017652F">
        <w:rPr>
          <w:rFonts w:ascii="Times New Roman" w:eastAsia="SimSun" w:hAnsi="Times New Roman" w:cs="Times New Roman"/>
          <w:sz w:val="24"/>
          <w:szCs w:val="24"/>
          <w:lang w:val="sr-Cyrl-RS" w:eastAsia="zh-CN"/>
        </w:rPr>
        <w:tab/>
      </w:r>
      <w:r w:rsidRPr="0017652F">
        <w:rPr>
          <w:rFonts w:ascii="Times New Roman" w:eastAsia="SimSun" w:hAnsi="Times New Roman" w:cs="Times New Roman"/>
          <w:sz w:val="24"/>
          <w:szCs w:val="24"/>
          <w:lang w:val="sr-Cyrl-RS" w:eastAsia="zh-CN"/>
        </w:rPr>
        <w:tab/>
        <w:t>Члан 1.</w:t>
      </w:r>
    </w:p>
    <w:p w:rsidR="00B71A56" w:rsidRPr="0017652F" w:rsidRDefault="00B71A56" w:rsidP="00B71A56">
      <w:pPr>
        <w:widowControl w:val="0"/>
        <w:kinsoku w:val="0"/>
        <w:overflowPunct w:val="0"/>
        <w:autoSpaceDE w:val="0"/>
        <w:autoSpaceDN w:val="0"/>
        <w:adjustRightInd w:val="0"/>
        <w:spacing w:after="0" w:line="240" w:lineRule="auto"/>
        <w:ind w:right="4539"/>
        <w:jc w:val="center"/>
        <w:rPr>
          <w:rFonts w:ascii="Times New Roman" w:eastAsia="SimSun" w:hAnsi="Times New Roman" w:cs="Times New Roman"/>
          <w:sz w:val="24"/>
          <w:szCs w:val="24"/>
          <w:lang w:val="sr-Cyrl-RS" w:eastAsia="zh-CN"/>
        </w:rPr>
      </w:pPr>
    </w:p>
    <w:p w:rsidR="00B71A56" w:rsidRPr="0017652F" w:rsidRDefault="00B71A56" w:rsidP="00B71A56">
      <w:pPr>
        <w:widowControl w:val="0"/>
        <w:kinsoku w:val="0"/>
        <w:overflowPunct w:val="0"/>
        <w:autoSpaceDE w:val="0"/>
        <w:autoSpaceDN w:val="0"/>
        <w:adjustRightInd w:val="0"/>
        <w:spacing w:after="0" w:line="240" w:lineRule="auto"/>
        <w:ind w:right="113"/>
        <w:jc w:val="both"/>
        <w:rPr>
          <w:rFonts w:ascii="Times New Roman" w:eastAsia="SimSun" w:hAnsi="Times New Roman" w:cs="Times New Roman"/>
          <w:sz w:val="24"/>
          <w:szCs w:val="24"/>
          <w:lang w:val="sr-Cyrl-RS" w:eastAsia="zh-CN"/>
        </w:rPr>
      </w:pPr>
      <w:r>
        <w:rPr>
          <w:rFonts w:ascii="Times New Roman" w:eastAsia="SimSun" w:hAnsi="Times New Roman" w:cs="Times New Roman"/>
          <w:sz w:val="24"/>
          <w:szCs w:val="24"/>
          <w:lang w:val="sr-Cyrl-RS" w:eastAsia="zh-CN"/>
        </w:rPr>
        <w:tab/>
      </w:r>
      <w:r>
        <w:rPr>
          <w:rFonts w:ascii="Times New Roman" w:eastAsia="SimSun" w:hAnsi="Times New Roman" w:cs="Times New Roman"/>
          <w:sz w:val="24"/>
          <w:szCs w:val="24"/>
          <w:lang w:val="sr-Cyrl-RS" w:eastAsia="zh-CN"/>
        </w:rPr>
        <w:tab/>
      </w:r>
      <w:r w:rsidRPr="0017652F">
        <w:rPr>
          <w:rFonts w:ascii="Times New Roman" w:eastAsia="SimSun" w:hAnsi="Times New Roman" w:cs="Times New Roman"/>
          <w:sz w:val="24"/>
          <w:szCs w:val="24"/>
          <w:lang w:val="sr-Cyrl-RS" w:eastAsia="zh-CN"/>
        </w:rPr>
        <w:t>Пр</w:t>
      </w:r>
      <w:r w:rsidRPr="0017652F">
        <w:rPr>
          <w:rFonts w:ascii="Times New Roman" w:eastAsia="SimSun" w:hAnsi="Times New Roman" w:cs="Times New Roman"/>
          <w:spacing w:val="-2"/>
          <w:sz w:val="24"/>
          <w:szCs w:val="24"/>
          <w:lang w:val="sr-Cyrl-RS" w:eastAsia="zh-CN"/>
        </w:rPr>
        <w:t>е</w:t>
      </w:r>
      <w:r w:rsidRPr="0017652F">
        <w:rPr>
          <w:rFonts w:ascii="Times New Roman" w:eastAsia="SimSun" w:hAnsi="Times New Roman" w:cs="Times New Roman"/>
          <w:sz w:val="24"/>
          <w:szCs w:val="24"/>
          <w:lang w:val="sr-Cyrl-RS" w:eastAsia="zh-CN"/>
        </w:rPr>
        <w:t>дм</w:t>
      </w:r>
      <w:r w:rsidRPr="0017652F">
        <w:rPr>
          <w:rFonts w:ascii="Times New Roman" w:eastAsia="SimSun" w:hAnsi="Times New Roman" w:cs="Times New Roman"/>
          <w:spacing w:val="-2"/>
          <w:sz w:val="24"/>
          <w:szCs w:val="24"/>
          <w:lang w:val="sr-Cyrl-RS" w:eastAsia="zh-CN"/>
        </w:rPr>
        <w:t>е</w:t>
      </w:r>
      <w:r w:rsidRPr="0017652F">
        <w:rPr>
          <w:rFonts w:ascii="Times New Roman" w:eastAsia="SimSun" w:hAnsi="Times New Roman" w:cs="Times New Roman"/>
          <w:sz w:val="24"/>
          <w:szCs w:val="24"/>
          <w:lang w:val="sr-Cyrl-RS" w:eastAsia="zh-CN"/>
        </w:rPr>
        <w:t>т</w:t>
      </w:r>
      <w:r w:rsidRPr="0017652F">
        <w:rPr>
          <w:rFonts w:ascii="Times New Roman" w:eastAsia="SimSun" w:hAnsi="Times New Roman" w:cs="Times New Roman"/>
          <w:spacing w:val="26"/>
          <w:sz w:val="24"/>
          <w:szCs w:val="24"/>
          <w:lang w:val="sr-Cyrl-RS" w:eastAsia="zh-CN"/>
        </w:rPr>
        <w:t xml:space="preserve"> </w:t>
      </w:r>
      <w:r w:rsidRPr="0017652F">
        <w:rPr>
          <w:rFonts w:ascii="Times New Roman" w:eastAsia="SimSun" w:hAnsi="Times New Roman" w:cs="Times New Roman"/>
          <w:sz w:val="24"/>
          <w:szCs w:val="24"/>
          <w:lang w:val="sr-Cyrl-RS" w:eastAsia="zh-CN"/>
        </w:rPr>
        <w:t>Уговора</w:t>
      </w:r>
      <w:r w:rsidRPr="0017652F">
        <w:rPr>
          <w:rFonts w:ascii="Times New Roman" w:eastAsia="SimSun" w:hAnsi="Times New Roman" w:cs="Times New Roman"/>
          <w:spacing w:val="25"/>
          <w:sz w:val="24"/>
          <w:szCs w:val="24"/>
          <w:lang w:val="sr-Cyrl-RS" w:eastAsia="zh-CN"/>
        </w:rPr>
        <w:t xml:space="preserve"> </w:t>
      </w:r>
      <w:r w:rsidRPr="0017652F">
        <w:rPr>
          <w:rFonts w:ascii="Times New Roman" w:eastAsia="SimSun" w:hAnsi="Times New Roman" w:cs="Times New Roman"/>
          <w:sz w:val="24"/>
          <w:szCs w:val="24"/>
          <w:lang w:val="sr-Cyrl-RS" w:eastAsia="zh-CN"/>
        </w:rPr>
        <w:t>је</w:t>
      </w:r>
      <w:r w:rsidRPr="0017652F">
        <w:rPr>
          <w:rFonts w:ascii="Times New Roman" w:eastAsia="SimSun" w:hAnsi="Times New Roman" w:cs="Times New Roman"/>
          <w:spacing w:val="28"/>
          <w:sz w:val="24"/>
          <w:szCs w:val="24"/>
          <w:lang w:val="sr-Cyrl-RS" w:eastAsia="zh-CN"/>
        </w:rPr>
        <w:t xml:space="preserve"> </w:t>
      </w:r>
      <w:r w:rsidRPr="0017652F">
        <w:rPr>
          <w:rFonts w:ascii="Times New Roman" w:eastAsia="SimSun" w:hAnsi="Times New Roman" w:cs="Times New Roman"/>
          <w:sz w:val="24"/>
          <w:szCs w:val="24"/>
          <w:lang w:val="sr-Cyrl-RS" w:eastAsia="zh-CN"/>
        </w:rPr>
        <w:t>н</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б</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вка</w:t>
      </w:r>
      <w:r w:rsidRPr="0017652F">
        <w:rPr>
          <w:rFonts w:ascii="Times New Roman" w:eastAsia="SimSun" w:hAnsi="Times New Roman" w:cs="Times New Roman"/>
          <w:spacing w:val="27"/>
          <w:sz w:val="24"/>
          <w:szCs w:val="24"/>
          <w:lang w:val="sr-Cyrl-RS" w:eastAsia="zh-CN"/>
        </w:rPr>
        <w:t xml:space="preserve"> </w:t>
      </w:r>
      <w:r>
        <w:rPr>
          <w:rFonts w:ascii="Times New Roman" w:eastAsia="SimSun" w:hAnsi="Times New Roman" w:cs="Times New Roman"/>
          <w:sz w:val="24"/>
          <w:szCs w:val="24"/>
          <w:lang w:val="sr-Cyrl-RS" w:eastAsia="zh-CN"/>
        </w:rPr>
        <w:t>услуга</w:t>
      </w:r>
      <w:r w:rsidRPr="0017652F">
        <w:rPr>
          <w:rFonts w:ascii="Times New Roman" w:eastAsia="SimSun" w:hAnsi="Times New Roman" w:cs="Times New Roman"/>
          <w:sz w:val="24"/>
          <w:szCs w:val="24"/>
          <w:lang w:val="sr-Cyrl-RS" w:eastAsia="zh-CN"/>
        </w:rPr>
        <w:t xml:space="preserve"> </w:t>
      </w:r>
      <w:r w:rsidRPr="00291468">
        <w:rPr>
          <w:rFonts w:ascii="Times New Roman" w:eastAsia="SimSun" w:hAnsi="Times New Roman" w:cs="Times New Roman"/>
          <w:sz w:val="24"/>
          <w:szCs w:val="24"/>
          <w:lang w:val="sr-Cyrl-RS" w:eastAsia="zh-CN"/>
        </w:rPr>
        <w:t xml:space="preserve">путничких агенција и сличне услуге- услуге посредовања за рeзeрвaциjу хотелског смештаја за службена путовања у земљи и иностранству и авио превоза за </w:t>
      </w:r>
      <w:r>
        <w:rPr>
          <w:rFonts w:ascii="Times New Roman" w:eastAsia="SimSun" w:hAnsi="Times New Roman" w:cs="Times New Roman"/>
          <w:sz w:val="24"/>
          <w:szCs w:val="24"/>
          <w:lang w:val="sr-Cyrl-RS" w:eastAsia="zh-CN"/>
        </w:rPr>
        <w:t>службена путовања у иностранству</w:t>
      </w:r>
      <w:r w:rsidRPr="00291468">
        <w:rPr>
          <w:rFonts w:ascii="Times New Roman" w:eastAsia="SimSun" w:hAnsi="Times New Roman" w:cs="Times New Roman"/>
          <w:sz w:val="24"/>
          <w:szCs w:val="24"/>
          <w:lang w:val="sr-Cyrl-RS" w:eastAsia="zh-CN"/>
        </w:rPr>
        <w:t xml:space="preserve"> </w:t>
      </w:r>
      <w:r w:rsidRPr="0017652F">
        <w:rPr>
          <w:rFonts w:ascii="Times New Roman" w:eastAsia="SimSun" w:hAnsi="Times New Roman" w:cs="Times New Roman"/>
          <w:spacing w:val="3"/>
          <w:sz w:val="24"/>
          <w:szCs w:val="24"/>
          <w:lang w:val="sr-Cyrl-RS" w:eastAsia="zh-CN"/>
        </w:rPr>
        <w:t>(</w:t>
      </w:r>
      <w:r w:rsidRPr="0017652F">
        <w:rPr>
          <w:rFonts w:ascii="Times New Roman" w:eastAsia="SimSun" w:hAnsi="Times New Roman" w:cs="Times New Roman"/>
          <w:sz w:val="24"/>
          <w:szCs w:val="24"/>
          <w:lang w:val="sr-Cyrl-RS" w:eastAsia="zh-CN"/>
        </w:rPr>
        <w:t>у</w:t>
      </w:r>
      <w:r w:rsidRPr="0017652F">
        <w:rPr>
          <w:rFonts w:ascii="Times New Roman" w:eastAsia="SimSun" w:hAnsi="Times New Roman" w:cs="Times New Roman"/>
          <w:spacing w:val="38"/>
          <w:sz w:val="24"/>
          <w:szCs w:val="24"/>
          <w:lang w:val="sr-Cyrl-RS" w:eastAsia="zh-CN"/>
        </w:rPr>
        <w:t xml:space="preserve"> </w:t>
      </w:r>
      <w:r w:rsidRPr="0017652F">
        <w:rPr>
          <w:rFonts w:ascii="Times New Roman" w:eastAsia="SimSun" w:hAnsi="Times New Roman" w:cs="Times New Roman"/>
          <w:sz w:val="24"/>
          <w:szCs w:val="24"/>
          <w:lang w:val="sr-Cyrl-RS" w:eastAsia="zh-CN"/>
        </w:rPr>
        <w:t>д</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љ</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м</w:t>
      </w:r>
      <w:r w:rsidRPr="0017652F">
        <w:rPr>
          <w:rFonts w:ascii="Times New Roman" w:eastAsia="SimSun" w:hAnsi="Times New Roman" w:cs="Times New Roman"/>
          <w:spacing w:val="42"/>
          <w:sz w:val="24"/>
          <w:szCs w:val="24"/>
          <w:lang w:val="sr-Cyrl-RS" w:eastAsia="zh-CN"/>
        </w:rPr>
        <w:t xml:space="preserve"> </w:t>
      </w:r>
      <w:r w:rsidRPr="0017652F">
        <w:rPr>
          <w:rFonts w:ascii="Times New Roman" w:eastAsia="SimSun" w:hAnsi="Times New Roman" w:cs="Times New Roman"/>
          <w:spacing w:val="2"/>
          <w:sz w:val="24"/>
          <w:szCs w:val="24"/>
          <w:lang w:val="sr-Cyrl-RS" w:eastAsia="zh-CN"/>
        </w:rPr>
        <w:t>т</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к</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pacing w:val="5"/>
          <w:sz w:val="24"/>
          <w:szCs w:val="24"/>
          <w:lang w:val="sr-Cyrl-RS" w:eastAsia="zh-CN"/>
        </w:rPr>
        <w:t>т</w:t>
      </w:r>
      <w:r w:rsidRPr="0017652F">
        <w:rPr>
          <w:rFonts w:ascii="Times New Roman" w:eastAsia="SimSun" w:hAnsi="Times New Roman" w:cs="Times New Roman"/>
          <w:spacing w:val="-3"/>
          <w:sz w:val="24"/>
          <w:szCs w:val="24"/>
          <w:lang w:val="sr-Cyrl-RS" w:eastAsia="zh-CN"/>
        </w:rPr>
        <w:t>у</w:t>
      </w:r>
      <w:r w:rsidRPr="0017652F">
        <w:rPr>
          <w:rFonts w:ascii="Times New Roman" w:eastAsia="SimSun" w:hAnsi="Times New Roman" w:cs="Times New Roman"/>
          <w:sz w:val="24"/>
          <w:szCs w:val="24"/>
          <w:lang w:val="sr-Cyrl-RS" w:eastAsia="zh-CN"/>
        </w:rPr>
        <w:t>:</w:t>
      </w:r>
      <w:r w:rsidRPr="0017652F">
        <w:rPr>
          <w:rFonts w:ascii="Times New Roman" w:eastAsia="SimSun" w:hAnsi="Times New Roman" w:cs="Times New Roman"/>
          <w:spacing w:val="43"/>
          <w:sz w:val="24"/>
          <w:szCs w:val="24"/>
          <w:lang w:val="sr-Cyrl-RS" w:eastAsia="zh-CN"/>
        </w:rPr>
        <w:t xml:space="preserve"> </w:t>
      </w:r>
      <w:r w:rsidRPr="0017652F">
        <w:rPr>
          <w:rFonts w:ascii="Times New Roman" w:eastAsia="SimSun" w:hAnsi="Times New Roman" w:cs="Times New Roman"/>
          <w:sz w:val="24"/>
          <w:szCs w:val="24"/>
          <w:lang w:val="sr-Cyrl-RS" w:eastAsia="zh-CN"/>
        </w:rPr>
        <w:t>Ус</w:t>
      </w:r>
      <w:r w:rsidRPr="0017652F">
        <w:rPr>
          <w:rFonts w:ascii="Times New Roman" w:eastAsia="SimSun" w:hAnsi="Times New Roman" w:cs="Times New Roman"/>
          <w:spacing w:val="1"/>
          <w:sz w:val="24"/>
          <w:szCs w:val="24"/>
          <w:lang w:val="sr-Cyrl-RS" w:eastAsia="zh-CN"/>
        </w:rPr>
        <w:t>л</w:t>
      </w:r>
      <w:r w:rsidRPr="0017652F">
        <w:rPr>
          <w:rFonts w:ascii="Times New Roman" w:eastAsia="SimSun" w:hAnsi="Times New Roman" w:cs="Times New Roman"/>
          <w:spacing w:val="-5"/>
          <w:sz w:val="24"/>
          <w:szCs w:val="24"/>
          <w:lang w:val="sr-Cyrl-RS" w:eastAsia="zh-CN"/>
        </w:rPr>
        <w:t>у</w:t>
      </w:r>
      <w:r w:rsidRPr="0017652F">
        <w:rPr>
          <w:rFonts w:ascii="Times New Roman" w:eastAsia="SimSun" w:hAnsi="Times New Roman" w:cs="Times New Roman"/>
          <w:sz w:val="24"/>
          <w:szCs w:val="24"/>
          <w:lang w:val="sr-Cyrl-RS" w:eastAsia="zh-CN"/>
        </w:rPr>
        <w:t>г</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w:t>
      </w:r>
      <w:r w:rsidRPr="0017652F">
        <w:rPr>
          <w:rFonts w:ascii="Times New Roman" w:eastAsia="SimSun" w:hAnsi="Times New Roman" w:cs="Times New Roman"/>
          <w:spacing w:val="42"/>
          <w:sz w:val="24"/>
          <w:szCs w:val="24"/>
          <w:lang w:val="sr-Cyrl-RS" w:eastAsia="zh-CN"/>
        </w:rPr>
        <w:t xml:space="preserve"> </w:t>
      </w:r>
      <w:r w:rsidRPr="0017652F">
        <w:rPr>
          <w:rFonts w:ascii="Times New Roman" w:eastAsia="SimSun" w:hAnsi="Times New Roman" w:cs="Times New Roman"/>
          <w:sz w:val="24"/>
          <w:szCs w:val="24"/>
          <w:lang w:val="sr-Cyrl-RS" w:eastAsia="zh-CN"/>
        </w:rPr>
        <w:t>за</w:t>
      </w:r>
      <w:r w:rsidRPr="0017652F">
        <w:rPr>
          <w:rFonts w:ascii="Times New Roman" w:eastAsia="SimSun" w:hAnsi="Times New Roman" w:cs="Times New Roman"/>
          <w:spacing w:val="42"/>
          <w:sz w:val="24"/>
          <w:szCs w:val="24"/>
          <w:lang w:val="sr-Cyrl-RS" w:eastAsia="zh-CN"/>
        </w:rPr>
        <w:t xml:space="preserve"> </w:t>
      </w:r>
      <w:r w:rsidRPr="0017652F">
        <w:rPr>
          <w:rFonts w:ascii="Times New Roman" w:eastAsia="SimSun" w:hAnsi="Times New Roman" w:cs="Times New Roman"/>
          <w:sz w:val="24"/>
          <w:szCs w:val="24"/>
          <w:lang w:val="sr-Cyrl-RS" w:eastAsia="zh-CN"/>
        </w:rPr>
        <w:t>потр</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 xml:space="preserve">бе Наручиоца, </w:t>
      </w:r>
      <w:r w:rsidRPr="0017652F">
        <w:rPr>
          <w:rFonts w:ascii="Times New Roman" w:eastAsia="SimSun" w:hAnsi="Times New Roman" w:cs="Times New Roman"/>
          <w:spacing w:val="18"/>
          <w:sz w:val="24"/>
          <w:szCs w:val="24"/>
          <w:lang w:val="sr-Cyrl-RS" w:eastAsia="zh-CN"/>
        </w:rPr>
        <w:t xml:space="preserve"> </w:t>
      </w:r>
      <w:r w:rsidRPr="0017652F">
        <w:rPr>
          <w:rFonts w:ascii="Times New Roman" w:eastAsia="SimSun" w:hAnsi="Times New Roman" w:cs="Times New Roman"/>
          <w:sz w:val="24"/>
          <w:szCs w:val="24"/>
          <w:lang w:val="sr-Cyrl-RS" w:eastAsia="zh-CN"/>
        </w:rPr>
        <w:t xml:space="preserve">у </w:t>
      </w:r>
      <w:r w:rsidRPr="0017652F">
        <w:rPr>
          <w:rFonts w:ascii="Times New Roman" w:eastAsia="SimSun" w:hAnsi="Times New Roman" w:cs="Times New Roman"/>
          <w:spacing w:val="12"/>
          <w:sz w:val="24"/>
          <w:szCs w:val="24"/>
          <w:lang w:val="sr-Cyrl-RS" w:eastAsia="zh-CN"/>
        </w:rPr>
        <w:t xml:space="preserve"> </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кл</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pacing w:val="4"/>
          <w:sz w:val="24"/>
          <w:szCs w:val="24"/>
          <w:lang w:val="sr-Cyrl-RS" w:eastAsia="zh-CN"/>
        </w:rPr>
        <w:t>д</w:t>
      </w:r>
      <w:r w:rsidRPr="0017652F">
        <w:rPr>
          <w:rFonts w:ascii="Times New Roman" w:eastAsia="SimSun" w:hAnsi="Times New Roman" w:cs="Times New Roman"/>
          <w:sz w:val="24"/>
          <w:szCs w:val="24"/>
          <w:lang w:val="sr-Cyrl-RS" w:eastAsia="zh-CN"/>
        </w:rPr>
        <w:t xml:space="preserve">у </w:t>
      </w:r>
      <w:r w:rsidRPr="0017652F">
        <w:rPr>
          <w:rFonts w:ascii="Times New Roman" w:eastAsia="SimSun" w:hAnsi="Times New Roman" w:cs="Times New Roman"/>
          <w:spacing w:val="9"/>
          <w:sz w:val="24"/>
          <w:szCs w:val="24"/>
          <w:lang w:val="sr-Cyrl-RS" w:eastAsia="zh-CN"/>
        </w:rPr>
        <w:t xml:space="preserve"> </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а по</w:t>
      </w:r>
      <w:r w:rsidRPr="0017652F">
        <w:rPr>
          <w:rFonts w:ascii="Times New Roman" w:eastAsia="SimSun" w:hAnsi="Times New Roman" w:cs="Times New Roman"/>
          <w:spacing w:val="3"/>
          <w:sz w:val="24"/>
          <w:szCs w:val="24"/>
          <w:lang w:val="sr-Cyrl-RS" w:eastAsia="zh-CN"/>
        </w:rPr>
        <w:t>н</w:t>
      </w:r>
      <w:r w:rsidRPr="0017652F">
        <w:rPr>
          <w:rFonts w:ascii="Times New Roman" w:eastAsia="SimSun" w:hAnsi="Times New Roman" w:cs="Times New Roman"/>
          <w:spacing w:val="-8"/>
          <w:sz w:val="24"/>
          <w:szCs w:val="24"/>
          <w:lang w:val="sr-Cyrl-RS" w:eastAsia="zh-CN"/>
        </w:rPr>
        <w:t>у</w:t>
      </w:r>
      <w:r w:rsidRPr="0017652F">
        <w:rPr>
          <w:rFonts w:ascii="Times New Roman" w:eastAsia="SimSun" w:hAnsi="Times New Roman" w:cs="Times New Roman"/>
          <w:sz w:val="24"/>
          <w:szCs w:val="24"/>
          <w:lang w:val="sr-Cyrl-RS" w:eastAsia="zh-CN"/>
        </w:rPr>
        <w:t xml:space="preserve">дом </w:t>
      </w:r>
      <w:r w:rsidRPr="0017652F">
        <w:rPr>
          <w:rFonts w:ascii="Times New Roman" w:eastAsia="SimSun" w:hAnsi="Times New Roman" w:cs="Times New Roman"/>
          <w:spacing w:val="36"/>
          <w:sz w:val="24"/>
          <w:szCs w:val="24"/>
          <w:lang w:val="sr-Cyrl-RS" w:eastAsia="zh-CN"/>
        </w:rPr>
        <w:t xml:space="preserve"> </w:t>
      </w:r>
      <w:r w:rsidRPr="0017652F">
        <w:rPr>
          <w:rFonts w:ascii="Times New Roman" w:eastAsia="SimSun" w:hAnsi="Times New Roman" w:cs="Times New Roman"/>
          <w:sz w:val="24"/>
          <w:szCs w:val="24"/>
          <w:lang w:val="sr-Cyrl-RS" w:eastAsia="zh-CN"/>
        </w:rPr>
        <w:t>Извршио</w:t>
      </w:r>
      <w:r w:rsidRPr="0017652F">
        <w:rPr>
          <w:rFonts w:ascii="Times New Roman" w:eastAsia="SimSun" w:hAnsi="Times New Roman" w:cs="Times New Roman"/>
          <w:spacing w:val="-2"/>
          <w:sz w:val="24"/>
          <w:szCs w:val="24"/>
          <w:lang w:val="sr-Cyrl-RS" w:eastAsia="zh-CN"/>
        </w:rPr>
        <w:t>ц</w:t>
      </w:r>
      <w:r w:rsidRPr="0017652F">
        <w:rPr>
          <w:rFonts w:ascii="Times New Roman" w:eastAsia="SimSun" w:hAnsi="Times New Roman" w:cs="Times New Roman"/>
          <w:sz w:val="24"/>
          <w:szCs w:val="24"/>
          <w:lang w:val="sr-Cyrl-RS" w:eastAsia="zh-CN"/>
        </w:rPr>
        <w:t xml:space="preserve">а </w:t>
      </w:r>
      <w:r w:rsidRPr="0017652F">
        <w:rPr>
          <w:rFonts w:ascii="Times New Roman" w:eastAsia="SimSun" w:hAnsi="Times New Roman" w:cs="Times New Roman"/>
          <w:spacing w:val="34"/>
          <w:sz w:val="24"/>
          <w:szCs w:val="24"/>
          <w:lang w:val="sr-Cyrl-RS" w:eastAsia="zh-CN"/>
        </w:rPr>
        <w:t xml:space="preserve"> </w:t>
      </w:r>
      <w:r w:rsidRPr="0017652F">
        <w:rPr>
          <w:rFonts w:ascii="Times New Roman" w:eastAsia="SimSun" w:hAnsi="Times New Roman" w:cs="Times New Roman"/>
          <w:sz w:val="24"/>
          <w:szCs w:val="24"/>
          <w:lang w:val="sr-Cyrl-RS" w:eastAsia="zh-CN"/>
        </w:rPr>
        <w:t>број</w:t>
      </w:r>
      <w:r w:rsidRPr="0017652F">
        <w:rPr>
          <w:rFonts w:ascii="Times New Roman" w:eastAsia="SimSun" w:hAnsi="Times New Roman" w:cs="Times New Roman"/>
          <w:sz w:val="24"/>
          <w:szCs w:val="24"/>
          <w:u w:val="single"/>
          <w:lang w:val="sr-Cyrl-RS" w:eastAsia="zh-CN"/>
        </w:rPr>
        <w:tab/>
        <w:t>_____</w:t>
      </w:r>
      <w:r w:rsidRPr="0017652F">
        <w:rPr>
          <w:rFonts w:ascii="Times New Roman" w:eastAsia="SimSun" w:hAnsi="Times New Roman" w:cs="Times New Roman"/>
          <w:spacing w:val="-3"/>
          <w:sz w:val="24"/>
          <w:szCs w:val="24"/>
          <w:lang w:val="sr-Cyrl-RS" w:eastAsia="zh-CN"/>
        </w:rPr>
        <w:t>о</w:t>
      </w:r>
      <w:r w:rsidRPr="0017652F">
        <w:rPr>
          <w:rFonts w:ascii="Times New Roman" w:eastAsia="SimSun" w:hAnsi="Times New Roman" w:cs="Times New Roman"/>
          <w:sz w:val="24"/>
          <w:szCs w:val="24"/>
          <w:lang w:val="sr-Cyrl-RS" w:eastAsia="zh-CN"/>
        </w:rPr>
        <w:t xml:space="preserve">д </w:t>
      </w:r>
      <w:r w:rsidRPr="0017652F">
        <w:rPr>
          <w:rFonts w:ascii="Times New Roman" w:eastAsia="SimSun" w:hAnsi="Times New Roman" w:cs="Times New Roman"/>
          <w:sz w:val="24"/>
          <w:szCs w:val="24"/>
          <w:u w:val="single"/>
          <w:lang w:val="sr-Cyrl-RS" w:eastAsia="zh-CN"/>
        </w:rPr>
        <w:t xml:space="preserve"> </w:t>
      </w:r>
      <w:r w:rsidRPr="0017652F">
        <w:rPr>
          <w:rFonts w:ascii="Times New Roman" w:eastAsia="SimSun" w:hAnsi="Times New Roman" w:cs="Times New Roman"/>
          <w:sz w:val="24"/>
          <w:szCs w:val="24"/>
          <w:u w:val="single"/>
          <w:lang w:val="sr-Cyrl-RS" w:eastAsia="zh-CN"/>
        </w:rPr>
        <w:tab/>
        <w:t>______</w:t>
      </w:r>
      <w:r w:rsidRPr="0017652F">
        <w:rPr>
          <w:rFonts w:ascii="Times New Roman" w:eastAsia="SimSun" w:hAnsi="Times New Roman" w:cs="Times New Roman"/>
          <w:sz w:val="24"/>
          <w:szCs w:val="24"/>
          <w:lang w:val="sr-Cyrl-RS" w:eastAsia="zh-CN"/>
        </w:rPr>
        <w:t>. год</w:t>
      </w:r>
      <w:r w:rsidRPr="0017652F">
        <w:rPr>
          <w:rFonts w:ascii="Times New Roman" w:eastAsia="SimSun" w:hAnsi="Times New Roman" w:cs="Times New Roman"/>
          <w:spacing w:val="1"/>
          <w:sz w:val="24"/>
          <w:szCs w:val="24"/>
          <w:lang w:val="sr-Cyrl-RS" w:eastAsia="zh-CN"/>
        </w:rPr>
        <w:t>и</w:t>
      </w:r>
      <w:r w:rsidRPr="0017652F">
        <w:rPr>
          <w:rFonts w:ascii="Times New Roman" w:eastAsia="SimSun" w:hAnsi="Times New Roman" w:cs="Times New Roman"/>
          <w:spacing w:val="-2"/>
          <w:sz w:val="24"/>
          <w:szCs w:val="24"/>
          <w:lang w:val="sr-Cyrl-RS" w:eastAsia="zh-CN"/>
        </w:rPr>
        <w:t>н</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 xml:space="preserve"> која је саставни део овог уговора, и у складу са одр</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дба</w:t>
      </w:r>
      <w:r w:rsidRPr="0017652F">
        <w:rPr>
          <w:rFonts w:ascii="Times New Roman" w:eastAsia="SimSun" w:hAnsi="Times New Roman" w:cs="Times New Roman"/>
          <w:spacing w:val="-2"/>
          <w:sz w:val="24"/>
          <w:szCs w:val="24"/>
          <w:lang w:val="sr-Cyrl-RS" w:eastAsia="zh-CN"/>
        </w:rPr>
        <w:t>м</w:t>
      </w:r>
      <w:r w:rsidRPr="0017652F">
        <w:rPr>
          <w:rFonts w:ascii="Times New Roman" w:eastAsia="SimSun" w:hAnsi="Times New Roman" w:cs="Times New Roman"/>
          <w:sz w:val="24"/>
          <w:szCs w:val="24"/>
          <w:lang w:val="sr-Cyrl-RS" w:eastAsia="zh-CN"/>
        </w:rPr>
        <w:t>а</w:t>
      </w:r>
      <w:r w:rsidRPr="0017652F">
        <w:rPr>
          <w:rFonts w:ascii="Times New Roman" w:eastAsia="SimSun" w:hAnsi="Times New Roman" w:cs="Times New Roman"/>
          <w:spacing w:val="1"/>
          <w:sz w:val="24"/>
          <w:szCs w:val="24"/>
          <w:lang w:val="sr-Cyrl-RS" w:eastAsia="zh-CN"/>
        </w:rPr>
        <w:t xml:space="preserve"> </w:t>
      </w:r>
      <w:r w:rsidRPr="0017652F">
        <w:rPr>
          <w:rFonts w:ascii="Times New Roman" w:eastAsia="SimSun" w:hAnsi="Times New Roman" w:cs="Times New Roman"/>
          <w:sz w:val="24"/>
          <w:szCs w:val="24"/>
          <w:lang w:val="sr-Cyrl-RS" w:eastAsia="zh-CN"/>
        </w:rPr>
        <w:t>овог</w:t>
      </w:r>
      <w:r w:rsidRPr="0017652F">
        <w:rPr>
          <w:rFonts w:ascii="Times New Roman" w:eastAsia="SimSun" w:hAnsi="Times New Roman" w:cs="Times New Roman"/>
          <w:spacing w:val="4"/>
          <w:sz w:val="24"/>
          <w:szCs w:val="24"/>
          <w:lang w:val="sr-Cyrl-RS" w:eastAsia="zh-CN"/>
        </w:rPr>
        <w:t xml:space="preserve"> </w:t>
      </w:r>
      <w:r w:rsidRPr="0017652F">
        <w:rPr>
          <w:rFonts w:ascii="Times New Roman" w:eastAsia="SimSun" w:hAnsi="Times New Roman" w:cs="Times New Roman"/>
          <w:spacing w:val="-5"/>
          <w:sz w:val="24"/>
          <w:szCs w:val="24"/>
          <w:lang w:val="sr-Cyrl-RS" w:eastAsia="zh-CN"/>
        </w:rPr>
        <w:t>у</w:t>
      </w:r>
      <w:r w:rsidRPr="0017652F">
        <w:rPr>
          <w:rFonts w:ascii="Times New Roman" w:eastAsia="SimSun" w:hAnsi="Times New Roman" w:cs="Times New Roman"/>
          <w:sz w:val="24"/>
          <w:szCs w:val="24"/>
          <w:lang w:val="sr-Cyrl-RS" w:eastAsia="zh-CN"/>
        </w:rPr>
        <w:t>гов</w:t>
      </w:r>
      <w:r w:rsidRPr="0017652F">
        <w:rPr>
          <w:rFonts w:ascii="Times New Roman" w:eastAsia="SimSun" w:hAnsi="Times New Roman" w:cs="Times New Roman"/>
          <w:spacing w:val="1"/>
          <w:sz w:val="24"/>
          <w:szCs w:val="24"/>
          <w:lang w:val="sr-Cyrl-RS" w:eastAsia="zh-CN"/>
        </w:rPr>
        <w:t>о</w:t>
      </w:r>
      <w:r w:rsidRPr="0017652F">
        <w:rPr>
          <w:rFonts w:ascii="Times New Roman" w:eastAsia="SimSun" w:hAnsi="Times New Roman" w:cs="Times New Roman"/>
          <w:sz w:val="24"/>
          <w:szCs w:val="24"/>
          <w:lang w:val="sr-Cyrl-RS" w:eastAsia="zh-CN"/>
        </w:rPr>
        <w:t xml:space="preserve">ра, а сходно </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тв</w:t>
      </w:r>
      <w:r w:rsidRPr="0017652F">
        <w:rPr>
          <w:rFonts w:ascii="Times New Roman" w:eastAsia="SimSun" w:hAnsi="Times New Roman" w:cs="Times New Roman"/>
          <w:spacing w:val="-2"/>
          <w:sz w:val="24"/>
          <w:szCs w:val="24"/>
          <w:lang w:val="sr-Cyrl-RS" w:eastAsia="zh-CN"/>
        </w:rPr>
        <w:t>а</w:t>
      </w:r>
      <w:r w:rsidRPr="0017652F">
        <w:rPr>
          <w:rFonts w:ascii="Times New Roman" w:eastAsia="SimSun" w:hAnsi="Times New Roman" w:cs="Times New Roman"/>
          <w:sz w:val="24"/>
          <w:szCs w:val="24"/>
          <w:lang w:val="sr-Cyrl-RS" w:eastAsia="zh-CN"/>
        </w:rPr>
        <w:t>рним</w:t>
      </w:r>
      <w:r w:rsidRPr="0017652F">
        <w:rPr>
          <w:rFonts w:ascii="Times New Roman" w:eastAsia="SimSun" w:hAnsi="Times New Roman" w:cs="Times New Roman"/>
          <w:spacing w:val="-1"/>
          <w:sz w:val="24"/>
          <w:szCs w:val="24"/>
          <w:lang w:val="sr-Cyrl-RS" w:eastAsia="zh-CN"/>
        </w:rPr>
        <w:t xml:space="preserve"> </w:t>
      </w:r>
      <w:r w:rsidRPr="0017652F">
        <w:rPr>
          <w:rFonts w:ascii="Times New Roman" w:eastAsia="SimSun" w:hAnsi="Times New Roman" w:cs="Times New Roman"/>
          <w:sz w:val="24"/>
          <w:szCs w:val="24"/>
          <w:lang w:val="sr-Cyrl-RS" w:eastAsia="zh-CN"/>
        </w:rPr>
        <w:t>потр</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б</w:t>
      </w:r>
      <w:r w:rsidRPr="0017652F">
        <w:rPr>
          <w:rFonts w:ascii="Times New Roman" w:eastAsia="SimSun" w:hAnsi="Times New Roman" w:cs="Times New Roman"/>
          <w:spacing w:val="-1"/>
          <w:sz w:val="24"/>
          <w:szCs w:val="24"/>
          <w:lang w:val="sr-Cyrl-RS" w:eastAsia="zh-CN"/>
        </w:rPr>
        <w:t>ам</w:t>
      </w:r>
      <w:r w:rsidRPr="0017652F">
        <w:rPr>
          <w:rFonts w:ascii="Times New Roman" w:eastAsia="SimSun" w:hAnsi="Times New Roman" w:cs="Times New Roman"/>
          <w:sz w:val="24"/>
          <w:szCs w:val="24"/>
          <w:lang w:val="sr-Cyrl-RS" w:eastAsia="zh-CN"/>
        </w:rPr>
        <w:t>а</w:t>
      </w:r>
      <w:r w:rsidRPr="0017652F">
        <w:rPr>
          <w:rFonts w:ascii="Times New Roman" w:eastAsia="SimSun" w:hAnsi="Times New Roman" w:cs="Times New Roman"/>
          <w:spacing w:val="-1"/>
          <w:sz w:val="24"/>
          <w:szCs w:val="24"/>
          <w:lang w:val="sr-Cyrl-RS" w:eastAsia="zh-CN"/>
        </w:rPr>
        <w:t xml:space="preserve"> </w:t>
      </w:r>
      <w:r w:rsidRPr="0017652F">
        <w:rPr>
          <w:rFonts w:ascii="Times New Roman" w:eastAsia="SimSun" w:hAnsi="Times New Roman" w:cs="Times New Roman"/>
          <w:spacing w:val="3"/>
          <w:sz w:val="24"/>
          <w:szCs w:val="24"/>
          <w:lang w:val="sr-Cyrl-RS" w:eastAsia="zh-CN"/>
        </w:rPr>
        <w:t>Наруч</w:t>
      </w:r>
      <w:r w:rsidRPr="0017652F">
        <w:rPr>
          <w:rFonts w:ascii="Times New Roman" w:eastAsia="SimSun" w:hAnsi="Times New Roman" w:cs="Times New Roman"/>
          <w:sz w:val="24"/>
          <w:szCs w:val="24"/>
          <w:lang w:val="sr-Cyrl-RS" w:eastAsia="zh-CN"/>
        </w:rPr>
        <w:t>иоца.</w:t>
      </w:r>
    </w:p>
    <w:p w:rsidR="00B71A56" w:rsidRPr="0017652F" w:rsidRDefault="00B71A56" w:rsidP="00B71A56">
      <w:pPr>
        <w:widowControl w:val="0"/>
        <w:kinsoku w:val="0"/>
        <w:overflowPunct w:val="0"/>
        <w:autoSpaceDE w:val="0"/>
        <w:autoSpaceDN w:val="0"/>
        <w:adjustRightInd w:val="0"/>
        <w:spacing w:after="0" w:line="240" w:lineRule="auto"/>
        <w:ind w:right="121"/>
        <w:jc w:val="both"/>
        <w:rPr>
          <w:rFonts w:ascii="Times New Roman" w:eastAsia="SimSun" w:hAnsi="Times New Roman" w:cs="Times New Roman"/>
          <w:sz w:val="24"/>
          <w:szCs w:val="24"/>
          <w:lang w:val="sr-Cyrl-RS" w:eastAsia="zh-CN"/>
        </w:rPr>
      </w:pPr>
      <w:r>
        <w:rPr>
          <w:rFonts w:ascii="Times New Roman" w:eastAsia="SimSun" w:hAnsi="Times New Roman" w:cs="Times New Roman"/>
          <w:sz w:val="24"/>
          <w:szCs w:val="24"/>
          <w:lang w:val="sr-Cyrl-RS" w:eastAsia="zh-CN"/>
        </w:rPr>
        <w:tab/>
      </w:r>
      <w:r>
        <w:rPr>
          <w:rFonts w:ascii="Times New Roman" w:eastAsia="SimSun" w:hAnsi="Times New Roman" w:cs="Times New Roman"/>
          <w:sz w:val="24"/>
          <w:szCs w:val="24"/>
          <w:lang w:val="sr-Cyrl-RS" w:eastAsia="zh-CN"/>
        </w:rPr>
        <w:tab/>
      </w:r>
      <w:r w:rsidRPr="0017652F">
        <w:rPr>
          <w:rFonts w:ascii="Times New Roman" w:eastAsia="SimSun" w:hAnsi="Times New Roman" w:cs="Times New Roman"/>
          <w:sz w:val="24"/>
          <w:szCs w:val="24"/>
          <w:lang w:val="sr-Cyrl-RS" w:eastAsia="zh-CN"/>
        </w:rPr>
        <w:t>Извршил</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ц</w:t>
      </w:r>
      <w:r w:rsidRPr="0017652F">
        <w:rPr>
          <w:rFonts w:ascii="Times New Roman" w:eastAsia="SimSun" w:hAnsi="Times New Roman" w:cs="Times New Roman"/>
          <w:spacing w:val="41"/>
          <w:sz w:val="24"/>
          <w:szCs w:val="24"/>
          <w:lang w:val="sr-Cyrl-RS" w:eastAsia="zh-CN"/>
        </w:rPr>
        <w:t xml:space="preserve"> </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е</w:t>
      </w:r>
      <w:r w:rsidRPr="0017652F">
        <w:rPr>
          <w:rFonts w:ascii="Times New Roman" w:eastAsia="SimSun" w:hAnsi="Times New Roman" w:cs="Times New Roman"/>
          <w:spacing w:val="39"/>
          <w:sz w:val="24"/>
          <w:szCs w:val="24"/>
          <w:lang w:val="sr-Cyrl-RS" w:eastAsia="zh-CN"/>
        </w:rPr>
        <w:t xml:space="preserve"> </w:t>
      </w:r>
      <w:r w:rsidRPr="0017652F">
        <w:rPr>
          <w:rFonts w:ascii="Times New Roman" w:eastAsia="SimSun" w:hAnsi="Times New Roman" w:cs="Times New Roman"/>
          <w:sz w:val="24"/>
          <w:szCs w:val="24"/>
          <w:lang w:val="sr-Cyrl-RS" w:eastAsia="zh-CN"/>
        </w:rPr>
        <w:t>об</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в</w:t>
      </w:r>
      <w:r w:rsidRPr="0017652F">
        <w:rPr>
          <w:rFonts w:ascii="Times New Roman" w:eastAsia="SimSun" w:hAnsi="Times New Roman" w:cs="Times New Roman"/>
          <w:spacing w:val="-2"/>
          <w:sz w:val="24"/>
          <w:szCs w:val="24"/>
          <w:lang w:val="sr-Cyrl-RS" w:eastAsia="zh-CN"/>
        </w:rPr>
        <w:t>е</w:t>
      </w:r>
      <w:r w:rsidRPr="0017652F">
        <w:rPr>
          <w:rFonts w:ascii="Times New Roman" w:eastAsia="SimSun" w:hAnsi="Times New Roman" w:cs="Times New Roman"/>
          <w:spacing w:val="3"/>
          <w:sz w:val="24"/>
          <w:szCs w:val="24"/>
          <w:lang w:val="sr-Cyrl-RS" w:eastAsia="zh-CN"/>
        </w:rPr>
        <w:t>з</w:t>
      </w:r>
      <w:r w:rsidRPr="0017652F">
        <w:rPr>
          <w:rFonts w:ascii="Times New Roman" w:eastAsia="SimSun" w:hAnsi="Times New Roman" w:cs="Times New Roman"/>
          <w:spacing w:val="-5"/>
          <w:sz w:val="24"/>
          <w:szCs w:val="24"/>
          <w:lang w:val="sr-Cyrl-RS" w:eastAsia="zh-CN"/>
        </w:rPr>
        <w:t>у</w:t>
      </w:r>
      <w:r w:rsidRPr="0017652F">
        <w:rPr>
          <w:rFonts w:ascii="Times New Roman" w:eastAsia="SimSun" w:hAnsi="Times New Roman" w:cs="Times New Roman"/>
          <w:spacing w:val="2"/>
          <w:sz w:val="24"/>
          <w:szCs w:val="24"/>
          <w:lang w:val="sr-Cyrl-RS" w:eastAsia="zh-CN"/>
        </w:rPr>
        <w:t>ј</w:t>
      </w:r>
      <w:r w:rsidRPr="0017652F">
        <w:rPr>
          <w:rFonts w:ascii="Times New Roman" w:eastAsia="SimSun" w:hAnsi="Times New Roman" w:cs="Times New Roman"/>
          <w:sz w:val="24"/>
          <w:szCs w:val="24"/>
          <w:lang w:val="sr-Cyrl-RS" w:eastAsia="zh-CN"/>
        </w:rPr>
        <w:t>е</w:t>
      </w:r>
      <w:r w:rsidRPr="0017652F">
        <w:rPr>
          <w:rFonts w:ascii="Times New Roman" w:eastAsia="SimSun" w:hAnsi="Times New Roman" w:cs="Times New Roman"/>
          <w:spacing w:val="39"/>
          <w:sz w:val="24"/>
          <w:szCs w:val="24"/>
          <w:lang w:val="sr-Cyrl-RS" w:eastAsia="zh-CN"/>
        </w:rPr>
        <w:t xml:space="preserve"> </w:t>
      </w:r>
      <w:r w:rsidRPr="0017652F">
        <w:rPr>
          <w:rFonts w:ascii="Times New Roman" w:eastAsia="SimSun" w:hAnsi="Times New Roman" w:cs="Times New Roman"/>
          <w:spacing w:val="2"/>
          <w:sz w:val="24"/>
          <w:szCs w:val="24"/>
          <w:lang w:val="sr-Cyrl-RS" w:eastAsia="zh-CN"/>
        </w:rPr>
        <w:t>д</w:t>
      </w:r>
      <w:r w:rsidRPr="0017652F">
        <w:rPr>
          <w:rFonts w:ascii="Times New Roman" w:eastAsia="SimSun" w:hAnsi="Times New Roman" w:cs="Times New Roman"/>
          <w:sz w:val="24"/>
          <w:szCs w:val="24"/>
          <w:lang w:val="sr-Cyrl-RS" w:eastAsia="zh-CN"/>
        </w:rPr>
        <w:t>а</w:t>
      </w:r>
      <w:r w:rsidRPr="0017652F">
        <w:rPr>
          <w:rFonts w:ascii="Times New Roman" w:eastAsia="SimSun" w:hAnsi="Times New Roman" w:cs="Times New Roman"/>
          <w:spacing w:val="47"/>
          <w:sz w:val="24"/>
          <w:szCs w:val="24"/>
          <w:lang w:val="sr-Cyrl-RS" w:eastAsia="zh-CN"/>
        </w:rPr>
        <w:t xml:space="preserve"> </w:t>
      </w:r>
      <w:r w:rsidRPr="0017652F">
        <w:rPr>
          <w:rFonts w:ascii="Times New Roman" w:eastAsia="SimSun" w:hAnsi="Times New Roman" w:cs="Times New Roman"/>
          <w:spacing w:val="-5"/>
          <w:sz w:val="24"/>
          <w:szCs w:val="24"/>
          <w:lang w:val="sr-Cyrl-RS" w:eastAsia="zh-CN"/>
        </w:rPr>
        <w:t>у</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pacing w:val="4"/>
          <w:sz w:val="24"/>
          <w:szCs w:val="24"/>
          <w:lang w:val="sr-Cyrl-RS" w:eastAsia="zh-CN"/>
        </w:rPr>
        <w:t>л</w:t>
      </w:r>
      <w:r w:rsidRPr="0017652F">
        <w:rPr>
          <w:rFonts w:ascii="Times New Roman" w:eastAsia="SimSun" w:hAnsi="Times New Roman" w:cs="Times New Roman"/>
          <w:spacing w:val="-5"/>
          <w:sz w:val="24"/>
          <w:szCs w:val="24"/>
          <w:lang w:val="sr-Cyrl-RS" w:eastAsia="zh-CN"/>
        </w:rPr>
        <w:t>у</w:t>
      </w:r>
      <w:r w:rsidRPr="0017652F">
        <w:rPr>
          <w:rFonts w:ascii="Times New Roman" w:eastAsia="SimSun" w:hAnsi="Times New Roman" w:cs="Times New Roman"/>
          <w:sz w:val="24"/>
          <w:szCs w:val="24"/>
          <w:lang w:val="sr-Cyrl-RS" w:eastAsia="zh-CN"/>
        </w:rPr>
        <w:t>ге</w:t>
      </w:r>
      <w:r w:rsidRPr="0017652F">
        <w:rPr>
          <w:rFonts w:ascii="Times New Roman" w:eastAsia="SimSun" w:hAnsi="Times New Roman" w:cs="Times New Roman"/>
          <w:spacing w:val="40"/>
          <w:sz w:val="24"/>
          <w:szCs w:val="24"/>
          <w:lang w:val="sr-Cyrl-RS" w:eastAsia="zh-CN"/>
        </w:rPr>
        <w:t xml:space="preserve"> </w:t>
      </w:r>
      <w:r w:rsidRPr="0017652F">
        <w:rPr>
          <w:rFonts w:ascii="Times New Roman" w:eastAsia="SimSun" w:hAnsi="Times New Roman" w:cs="Times New Roman"/>
          <w:sz w:val="24"/>
          <w:szCs w:val="24"/>
          <w:lang w:val="sr-Cyrl-RS" w:eastAsia="zh-CN"/>
        </w:rPr>
        <w:t>из</w:t>
      </w:r>
      <w:r w:rsidRPr="0017652F">
        <w:rPr>
          <w:rFonts w:ascii="Times New Roman" w:eastAsia="SimSun" w:hAnsi="Times New Roman" w:cs="Times New Roman"/>
          <w:spacing w:val="41"/>
          <w:sz w:val="24"/>
          <w:szCs w:val="24"/>
          <w:lang w:val="sr-Cyrl-RS" w:eastAsia="zh-CN"/>
        </w:rPr>
        <w:t xml:space="preserve"> </w:t>
      </w:r>
      <w:r w:rsidRPr="0017652F">
        <w:rPr>
          <w:rFonts w:ascii="Times New Roman" w:eastAsia="SimSun" w:hAnsi="Times New Roman" w:cs="Times New Roman"/>
          <w:sz w:val="24"/>
          <w:szCs w:val="24"/>
          <w:lang w:val="sr-Cyrl-RS" w:eastAsia="zh-CN"/>
        </w:rPr>
        <w:t>пр</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т</w:t>
      </w:r>
      <w:r w:rsidRPr="0017652F">
        <w:rPr>
          <w:rFonts w:ascii="Times New Roman" w:eastAsia="SimSun" w:hAnsi="Times New Roman" w:cs="Times New Roman"/>
          <w:spacing w:val="2"/>
          <w:sz w:val="24"/>
          <w:szCs w:val="24"/>
          <w:lang w:val="sr-Cyrl-RS" w:eastAsia="zh-CN"/>
        </w:rPr>
        <w:t>х</w:t>
      </w:r>
      <w:r w:rsidRPr="0017652F">
        <w:rPr>
          <w:rFonts w:ascii="Times New Roman" w:eastAsia="SimSun" w:hAnsi="Times New Roman" w:cs="Times New Roman"/>
          <w:sz w:val="24"/>
          <w:szCs w:val="24"/>
          <w:lang w:val="sr-Cyrl-RS" w:eastAsia="zh-CN"/>
        </w:rPr>
        <w:t>о</w:t>
      </w:r>
      <w:r w:rsidRPr="0017652F">
        <w:rPr>
          <w:rFonts w:ascii="Times New Roman" w:eastAsia="SimSun" w:hAnsi="Times New Roman" w:cs="Times New Roman"/>
          <w:spacing w:val="-3"/>
          <w:sz w:val="24"/>
          <w:szCs w:val="24"/>
          <w:lang w:val="sr-Cyrl-RS" w:eastAsia="zh-CN"/>
        </w:rPr>
        <w:t>д</w:t>
      </w:r>
      <w:r w:rsidRPr="0017652F">
        <w:rPr>
          <w:rFonts w:ascii="Times New Roman" w:eastAsia="SimSun" w:hAnsi="Times New Roman" w:cs="Times New Roman"/>
          <w:sz w:val="24"/>
          <w:szCs w:val="24"/>
          <w:lang w:val="sr-Cyrl-RS" w:eastAsia="zh-CN"/>
        </w:rPr>
        <w:t>ног</w:t>
      </w:r>
      <w:r w:rsidRPr="0017652F">
        <w:rPr>
          <w:rFonts w:ascii="Times New Roman" w:eastAsia="SimSun" w:hAnsi="Times New Roman" w:cs="Times New Roman"/>
          <w:spacing w:val="40"/>
          <w:sz w:val="24"/>
          <w:szCs w:val="24"/>
          <w:lang w:val="sr-Cyrl-RS" w:eastAsia="zh-CN"/>
        </w:rPr>
        <w:t xml:space="preserve"> </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т</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ва</w:t>
      </w:r>
      <w:r w:rsidRPr="0017652F">
        <w:rPr>
          <w:rFonts w:ascii="Times New Roman" w:eastAsia="SimSun" w:hAnsi="Times New Roman" w:cs="Times New Roman"/>
          <w:spacing w:val="39"/>
          <w:sz w:val="24"/>
          <w:szCs w:val="24"/>
          <w:lang w:val="sr-Cyrl-RS" w:eastAsia="zh-CN"/>
        </w:rPr>
        <w:t xml:space="preserve"> </w:t>
      </w:r>
      <w:r w:rsidRPr="0017652F">
        <w:rPr>
          <w:rFonts w:ascii="Times New Roman" w:eastAsia="SimSun" w:hAnsi="Times New Roman" w:cs="Times New Roman"/>
          <w:spacing w:val="3"/>
          <w:sz w:val="24"/>
          <w:szCs w:val="24"/>
          <w:lang w:val="sr-Cyrl-RS" w:eastAsia="zh-CN"/>
        </w:rPr>
        <w:t>с</w:t>
      </w:r>
      <w:r w:rsidRPr="0017652F">
        <w:rPr>
          <w:rFonts w:ascii="Times New Roman" w:eastAsia="SimSun" w:hAnsi="Times New Roman" w:cs="Times New Roman"/>
          <w:spacing w:val="-8"/>
          <w:sz w:val="24"/>
          <w:szCs w:val="24"/>
          <w:lang w:val="sr-Cyrl-RS" w:eastAsia="zh-CN"/>
        </w:rPr>
        <w:t>у</w:t>
      </w:r>
      <w:r w:rsidRPr="0017652F">
        <w:rPr>
          <w:rFonts w:ascii="Times New Roman" w:eastAsia="SimSun" w:hAnsi="Times New Roman" w:cs="Times New Roman"/>
          <w:sz w:val="24"/>
          <w:szCs w:val="24"/>
          <w:lang w:val="sr-Cyrl-RS" w:eastAsia="zh-CN"/>
        </w:rPr>
        <w:t>кц</w:t>
      </w:r>
      <w:r w:rsidRPr="0017652F">
        <w:rPr>
          <w:rFonts w:ascii="Times New Roman" w:eastAsia="SimSun" w:hAnsi="Times New Roman" w:cs="Times New Roman"/>
          <w:spacing w:val="1"/>
          <w:sz w:val="24"/>
          <w:szCs w:val="24"/>
          <w:lang w:val="sr-Cyrl-RS" w:eastAsia="zh-CN"/>
        </w:rPr>
        <w:t>ес</w:t>
      </w:r>
      <w:r w:rsidRPr="0017652F">
        <w:rPr>
          <w:rFonts w:ascii="Times New Roman" w:eastAsia="SimSun" w:hAnsi="Times New Roman" w:cs="Times New Roman"/>
          <w:sz w:val="24"/>
          <w:szCs w:val="24"/>
          <w:lang w:val="sr-Cyrl-RS" w:eastAsia="zh-CN"/>
        </w:rPr>
        <w:t>ивно</w:t>
      </w:r>
      <w:r w:rsidRPr="0017652F">
        <w:rPr>
          <w:rFonts w:ascii="Times New Roman" w:eastAsia="SimSun" w:hAnsi="Times New Roman" w:cs="Times New Roman"/>
          <w:spacing w:val="40"/>
          <w:sz w:val="24"/>
          <w:szCs w:val="24"/>
          <w:lang w:val="sr-Cyrl-RS" w:eastAsia="zh-CN"/>
        </w:rPr>
        <w:t xml:space="preserve"> </w:t>
      </w:r>
      <w:r w:rsidRPr="0017652F">
        <w:rPr>
          <w:rFonts w:ascii="Times New Roman" w:eastAsia="SimSun" w:hAnsi="Times New Roman" w:cs="Times New Roman"/>
          <w:sz w:val="24"/>
          <w:szCs w:val="24"/>
          <w:lang w:val="sr-Cyrl-RS" w:eastAsia="zh-CN"/>
        </w:rPr>
        <w:t>и</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по</w:t>
      </w:r>
      <w:r w:rsidRPr="0017652F">
        <w:rPr>
          <w:rFonts w:ascii="Times New Roman" w:eastAsia="SimSun" w:hAnsi="Times New Roman" w:cs="Times New Roman"/>
          <w:spacing w:val="2"/>
          <w:sz w:val="24"/>
          <w:szCs w:val="24"/>
          <w:lang w:val="sr-Cyrl-RS" w:eastAsia="zh-CN"/>
        </w:rPr>
        <w:t>р</w:t>
      </w:r>
      <w:r w:rsidRPr="0017652F">
        <w:rPr>
          <w:rFonts w:ascii="Times New Roman" w:eastAsia="SimSun" w:hAnsi="Times New Roman" w:cs="Times New Roman"/>
          <w:spacing w:val="-8"/>
          <w:sz w:val="24"/>
          <w:szCs w:val="24"/>
          <w:lang w:val="sr-Cyrl-RS" w:eastAsia="zh-CN"/>
        </w:rPr>
        <w:t>у</w:t>
      </w:r>
      <w:r w:rsidRPr="0017652F">
        <w:rPr>
          <w:rFonts w:ascii="Times New Roman" w:eastAsia="SimSun" w:hAnsi="Times New Roman" w:cs="Times New Roman"/>
          <w:spacing w:val="3"/>
          <w:sz w:val="24"/>
          <w:szCs w:val="24"/>
          <w:lang w:val="sr-Cyrl-RS" w:eastAsia="zh-CN"/>
        </w:rPr>
        <w:t>ч</w:t>
      </w:r>
      <w:r w:rsidRPr="0017652F">
        <w:rPr>
          <w:rFonts w:ascii="Times New Roman" w:eastAsia="SimSun" w:hAnsi="Times New Roman" w:cs="Times New Roman"/>
          <w:spacing w:val="-5"/>
          <w:sz w:val="24"/>
          <w:szCs w:val="24"/>
          <w:lang w:val="sr-Cyrl-RS" w:eastAsia="zh-CN"/>
        </w:rPr>
        <w:t>у</w:t>
      </w:r>
      <w:r w:rsidRPr="0017652F">
        <w:rPr>
          <w:rFonts w:ascii="Times New Roman" w:eastAsia="SimSun" w:hAnsi="Times New Roman" w:cs="Times New Roman"/>
          <w:sz w:val="24"/>
          <w:szCs w:val="24"/>
          <w:lang w:val="sr-Cyrl-RS" w:eastAsia="zh-CN"/>
        </w:rPr>
        <w:t>је Наручио</w:t>
      </w:r>
      <w:r w:rsidRPr="0017652F">
        <w:rPr>
          <w:rFonts w:ascii="Times New Roman" w:eastAsia="SimSun" w:hAnsi="Times New Roman" w:cs="Times New Roman"/>
          <w:spacing w:val="3"/>
          <w:sz w:val="24"/>
          <w:szCs w:val="24"/>
          <w:lang w:val="sr-Cyrl-RS" w:eastAsia="zh-CN"/>
        </w:rPr>
        <w:t>ц</w:t>
      </w:r>
      <w:r w:rsidRPr="0017652F">
        <w:rPr>
          <w:rFonts w:ascii="Times New Roman" w:eastAsia="SimSun" w:hAnsi="Times New Roman" w:cs="Times New Roman"/>
          <w:sz w:val="24"/>
          <w:szCs w:val="24"/>
          <w:lang w:val="sr-Cyrl-RS" w:eastAsia="zh-CN"/>
        </w:rPr>
        <w:t>у</w:t>
      </w:r>
      <w:r w:rsidRPr="0017652F">
        <w:rPr>
          <w:rFonts w:ascii="Times New Roman" w:eastAsia="SimSun" w:hAnsi="Times New Roman" w:cs="Times New Roman"/>
          <w:spacing w:val="-4"/>
          <w:sz w:val="24"/>
          <w:szCs w:val="24"/>
          <w:lang w:val="sr-Cyrl-RS" w:eastAsia="zh-CN"/>
        </w:rPr>
        <w:t xml:space="preserve"> </w:t>
      </w:r>
      <w:r w:rsidRPr="0017652F">
        <w:rPr>
          <w:rFonts w:ascii="Times New Roman" w:eastAsia="SimSun" w:hAnsi="Times New Roman" w:cs="Times New Roman"/>
          <w:sz w:val="24"/>
          <w:szCs w:val="24"/>
          <w:lang w:val="sr-Cyrl-RS" w:eastAsia="zh-CN"/>
        </w:rPr>
        <w:t>током</w:t>
      </w:r>
      <w:r w:rsidRPr="0017652F">
        <w:rPr>
          <w:rFonts w:ascii="Times New Roman" w:eastAsia="SimSun" w:hAnsi="Times New Roman" w:cs="Times New Roman"/>
          <w:spacing w:val="-1"/>
          <w:sz w:val="24"/>
          <w:szCs w:val="24"/>
          <w:lang w:val="sr-Cyrl-RS" w:eastAsia="zh-CN"/>
        </w:rPr>
        <w:t xml:space="preserve"> </w:t>
      </w:r>
      <w:r w:rsidRPr="0017652F">
        <w:rPr>
          <w:rFonts w:ascii="Times New Roman" w:eastAsia="SimSun" w:hAnsi="Times New Roman" w:cs="Times New Roman"/>
          <w:sz w:val="24"/>
          <w:szCs w:val="24"/>
          <w:lang w:val="sr-Cyrl-RS" w:eastAsia="zh-CN"/>
        </w:rPr>
        <w:t>год</w:t>
      </w:r>
      <w:r w:rsidRPr="0017652F">
        <w:rPr>
          <w:rFonts w:ascii="Times New Roman" w:eastAsia="SimSun" w:hAnsi="Times New Roman" w:cs="Times New Roman"/>
          <w:spacing w:val="1"/>
          <w:sz w:val="24"/>
          <w:szCs w:val="24"/>
          <w:lang w:val="sr-Cyrl-RS" w:eastAsia="zh-CN"/>
        </w:rPr>
        <w:t>и</w:t>
      </w:r>
      <w:r w:rsidRPr="0017652F">
        <w:rPr>
          <w:rFonts w:ascii="Times New Roman" w:eastAsia="SimSun" w:hAnsi="Times New Roman" w:cs="Times New Roman"/>
          <w:spacing w:val="3"/>
          <w:sz w:val="24"/>
          <w:szCs w:val="24"/>
          <w:lang w:val="sr-Cyrl-RS" w:eastAsia="zh-CN"/>
        </w:rPr>
        <w:t>н</w:t>
      </w:r>
      <w:r w:rsidRPr="0017652F">
        <w:rPr>
          <w:rFonts w:ascii="Times New Roman" w:eastAsia="SimSun" w:hAnsi="Times New Roman" w:cs="Times New Roman"/>
          <w:sz w:val="24"/>
          <w:szCs w:val="24"/>
          <w:lang w:val="sr-Cyrl-RS" w:eastAsia="zh-CN"/>
        </w:rPr>
        <w:t>у</w:t>
      </w:r>
      <w:r w:rsidRPr="0017652F">
        <w:rPr>
          <w:rFonts w:ascii="Times New Roman" w:eastAsia="SimSun" w:hAnsi="Times New Roman" w:cs="Times New Roman"/>
          <w:spacing w:val="-5"/>
          <w:sz w:val="24"/>
          <w:szCs w:val="24"/>
          <w:lang w:val="sr-Cyrl-RS" w:eastAsia="zh-CN"/>
        </w:rPr>
        <w:t xml:space="preserve"> </w:t>
      </w:r>
      <w:r w:rsidRPr="0017652F">
        <w:rPr>
          <w:rFonts w:ascii="Times New Roman" w:eastAsia="SimSun" w:hAnsi="Times New Roman" w:cs="Times New Roman"/>
          <w:sz w:val="24"/>
          <w:szCs w:val="24"/>
          <w:lang w:val="sr-Cyrl-RS" w:eastAsia="zh-CN"/>
        </w:rPr>
        <w:t>д</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н</w:t>
      </w:r>
      <w:r w:rsidRPr="0017652F">
        <w:rPr>
          <w:rFonts w:ascii="Times New Roman" w:eastAsia="SimSun" w:hAnsi="Times New Roman" w:cs="Times New Roman"/>
          <w:spacing w:val="-1"/>
          <w:sz w:val="24"/>
          <w:szCs w:val="24"/>
          <w:lang w:val="sr-Cyrl-RS" w:eastAsia="zh-CN"/>
        </w:rPr>
        <w:t>а почев од дана закључења овог уговора</w:t>
      </w:r>
      <w:r w:rsidRPr="0017652F">
        <w:rPr>
          <w:rFonts w:ascii="Times New Roman" w:eastAsia="SimSun" w:hAnsi="Times New Roman" w:cs="Times New Roman"/>
          <w:sz w:val="24"/>
          <w:szCs w:val="24"/>
          <w:lang w:val="sr-Cyrl-RS" w:eastAsia="zh-CN"/>
        </w:rPr>
        <w:t>, на</w:t>
      </w:r>
      <w:r w:rsidRPr="0017652F">
        <w:rPr>
          <w:rFonts w:ascii="Times New Roman" w:eastAsia="SimSun" w:hAnsi="Times New Roman" w:cs="Times New Roman"/>
          <w:spacing w:val="-1"/>
          <w:sz w:val="24"/>
          <w:szCs w:val="24"/>
          <w:lang w:val="sr-Cyrl-RS" w:eastAsia="zh-CN"/>
        </w:rPr>
        <w:t xml:space="preserve"> </w:t>
      </w:r>
      <w:r w:rsidRPr="0017652F">
        <w:rPr>
          <w:rFonts w:ascii="Times New Roman" w:eastAsia="SimSun" w:hAnsi="Times New Roman" w:cs="Times New Roman"/>
          <w:sz w:val="24"/>
          <w:szCs w:val="24"/>
          <w:lang w:val="sr-Cyrl-RS" w:eastAsia="zh-CN"/>
        </w:rPr>
        <w:t>н</w:t>
      </w:r>
      <w:r w:rsidRPr="0017652F">
        <w:rPr>
          <w:rFonts w:ascii="Times New Roman" w:eastAsia="SimSun" w:hAnsi="Times New Roman" w:cs="Times New Roman"/>
          <w:spacing w:val="-1"/>
          <w:sz w:val="24"/>
          <w:szCs w:val="24"/>
          <w:lang w:val="sr-Cyrl-RS" w:eastAsia="zh-CN"/>
        </w:rPr>
        <w:t>ач</w:t>
      </w:r>
      <w:r w:rsidRPr="0017652F">
        <w:rPr>
          <w:rFonts w:ascii="Times New Roman" w:eastAsia="SimSun" w:hAnsi="Times New Roman" w:cs="Times New Roman"/>
          <w:sz w:val="24"/>
          <w:szCs w:val="24"/>
          <w:lang w:val="sr-Cyrl-RS" w:eastAsia="zh-CN"/>
        </w:rPr>
        <w:t xml:space="preserve">ин и под </w:t>
      </w:r>
      <w:r w:rsidRPr="0017652F">
        <w:rPr>
          <w:rFonts w:ascii="Times New Roman" w:eastAsia="SimSun" w:hAnsi="Times New Roman" w:cs="Times New Roman"/>
          <w:spacing w:val="-5"/>
          <w:sz w:val="24"/>
          <w:szCs w:val="24"/>
          <w:lang w:val="sr-Cyrl-RS" w:eastAsia="zh-CN"/>
        </w:rPr>
        <w:t>у</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л</w:t>
      </w:r>
      <w:r w:rsidRPr="0017652F">
        <w:rPr>
          <w:rFonts w:ascii="Times New Roman" w:eastAsia="SimSun" w:hAnsi="Times New Roman" w:cs="Times New Roman"/>
          <w:spacing w:val="2"/>
          <w:sz w:val="24"/>
          <w:szCs w:val="24"/>
          <w:lang w:val="sr-Cyrl-RS" w:eastAsia="zh-CN"/>
        </w:rPr>
        <w:t>о</w:t>
      </w:r>
      <w:r w:rsidRPr="0017652F">
        <w:rPr>
          <w:rFonts w:ascii="Times New Roman" w:eastAsia="SimSun" w:hAnsi="Times New Roman" w:cs="Times New Roman"/>
          <w:sz w:val="24"/>
          <w:szCs w:val="24"/>
          <w:lang w:val="sr-Cyrl-RS" w:eastAsia="zh-CN"/>
        </w:rPr>
        <w:t>ви</w:t>
      </w:r>
      <w:r w:rsidRPr="0017652F">
        <w:rPr>
          <w:rFonts w:ascii="Times New Roman" w:eastAsia="SimSun" w:hAnsi="Times New Roman" w:cs="Times New Roman"/>
          <w:spacing w:val="-1"/>
          <w:sz w:val="24"/>
          <w:szCs w:val="24"/>
          <w:lang w:val="sr-Cyrl-RS" w:eastAsia="zh-CN"/>
        </w:rPr>
        <w:t>м</w:t>
      </w:r>
      <w:r w:rsidRPr="0017652F">
        <w:rPr>
          <w:rFonts w:ascii="Times New Roman" w:eastAsia="SimSun" w:hAnsi="Times New Roman" w:cs="Times New Roman"/>
          <w:sz w:val="24"/>
          <w:szCs w:val="24"/>
          <w:lang w:val="sr-Cyrl-RS" w:eastAsia="zh-CN"/>
        </w:rPr>
        <w:t>а</w:t>
      </w:r>
      <w:r w:rsidRPr="0017652F">
        <w:rPr>
          <w:rFonts w:ascii="Times New Roman" w:eastAsia="SimSun" w:hAnsi="Times New Roman" w:cs="Times New Roman"/>
          <w:spacing w:val="3"/>
          <w:sz w:val="24"/>
          <w:szCs w:val="24"/>
          <w:lang w:val="sr-Cyrl-RS" w:eastAsia="zh-CN"/>
        </w:rPr>
        <w:t xml:space="preserve"> </w:t>
      </w:r>
      <w:r w:rsidRPr="0017652F">
        <w:rPr>
          <w:rFonts w:ascii="Times New Roman" w:eastAsia="SimSun" w:hAnsi="Times New Roman" w:cs="Times New Roman"/>
          <w:spacing w:val="-8"/>
          <w:sz w:val="24"/>
          <w:szCs w:val="24"/>
          <w:lang w:val="sr-Cyrl-RS" w:eastAsia="zh-CN"/>
        </w:rPr>
        <w:t>у</w:t>
      </w:r>
      <w:r w:rsidRPr="0017652F">
        <w:rPr>
          <w:rFonts w:ascii="Times New Roman" w:eastAsia="SimSun" w:hAnsi="Times New Roman" w:cs="Times New Roman"/>
          <w:spacing w:val="2"/>
          <w:sz w:val="24"/>
          <w:szCs w:val="24"/>
          <w:lang w:val="sr-Cyrl-RS" w:eastAsia="zh-CN"/>
        </w:rPr>
        <w:t>т</w:t>
      </w:r>
      <w:r w:rsidRPr="0017652F">
        <w:rPr>
          <w:rFonts w:ascii="Times New Roman" w:eastAsia="SimSun" w:hAnsi="Times New Roman" w:cs="Times New Roman"/>
          <w:sz w:val="24"/>
          <w:szCs w:val="24"/>
          <w:lang w:val="sr-Cyrl-RS" w:eastAsia="zh-CN"/>
        </w:rPr>
        <w:t>вр</w:t>
      </w:r>
      <w:r w:rsidRPr="0017652F">
        <w:rPr>
          <w:rFonts w:ascii="Times New Roman" w:eastAsia="SimSun" w:hAnsi="Times New Roman" w:cs="Times New Roman"/>
          <w:spacing w:val="-2"/>
          <w:sz w:val="24"/>
          <w:szCs w:val="24"/>
          <w:lang w:val="sr-Cyrl-RS" w:eastAsia="zh-CN"/>
        </w:rPr>
        <w:t>ђ</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ним</w:t>
      </w:r>
      <w:r w:rsidRPr="0017652F">
        <w:rPr>
          <w:rFonts w:ascii="Times New Roman" w:eastAsia="SimSun" w:hAnsi="Times New Roman" w:cs="Times New Roman"/>
          <w:spacing w:val="3"/>
          <w:sz w:val="24"/>
          <w:szCs w:val="24"/>
          <w:lang w:val="sr-Cyrl-RS" w:eastAsia="zh-CN"/>
        </w:rPr>
        <w:t xml:space="preserve"> овим </w:t>
      </w:r>
      <w:r w:rsidRPr="0017652F">
        <w:rPr>
          <w:rFonts w:ascii="Times New Roman" w:eastAsia="SimSun" w:hAnsi="Times New Roman" w:cs="Times New Roman"/>
          <w:spacing w:val="-5"/>
          <w:sz w:val="24"/>
          <w:szCs w:val="24"/>
          <w:lang w:val="sr-Cyrl-RS" w:eastAsia="zh-CN"/>
        </w:rPr>
        <w:t>у</w:t>
      </w:r>
      <w:r w:rsidRPr="0017652F">
        <w:rPr>
          <w:rFonts w:ascii="Times New Roman" w:eastAsia="SimSun" w:hAnsi="Times New Roman" w:cs="Times New Roman"/>
          <w:spacing w:val="2"/>
          <w:sz w:val="24"/>
          <w:szCs w:val="24"/>
          <w:lang w:val="sr-Cyrl-RS" w:eastAsia="zh-CN"/>
        </w:rPr>
        <w:t>г</w:t>
      </w:r>
      <w:r w:rsidRPr="0017652F">
        <w:rPr>
          <w:rFonts w:ascii="Times New Roman" w:eastAsia="SimSun" w:hAnsi="Times New Roman" w:cs="Times New Roman"/>
          <w:sz w:val="24"/>
          <w:szCs w:val="24"/>
          <w:lang w:val="sr-Cyrl-RS" w:eastAsia="zh-CN"/>
        </w:rPr>
        <w:t>оворо</w:t>
      </w:r>
      <w:r w:rsidRPr="0017652F">
        <w:rPr>
          <w:rFonts w:ascii="Times New Roman" w:eastAsia="SimSun" w:hAnsi="Times New Roman" w:cs="Times New Roman"/>
          <w:spacing w:val="-2"/>
          <w:sz w:val="24"/>
          <w:szCs w:val="24"/>
          <w:lang w:val="sr-Cyrl-RS" w:eastAsia="zh-CN"/>
        </w:rPr>
        <w:t>м</w:t>
      </w:r>
      <w:r w:rsidRPr="0017652F">
        <w:rPr>
          <w:rFonts w:ascii="Times New Roman" w:eastAsia="SimSun" w:hAnsi="Times New Roman" w:cs="Times New Roman"/>
          <w:sz w:val="24"/>
          <w:szCs w:val="24"/>
          <w:lang w:val="sr-Cyrl-RS" w:eastAsia="zh-CN"/>
        </w:rPr>
        <w:t>.</w:t>
      </w:r>
    </w:p>
    <w:p w:rsidR="00B71A56" w:rsidRPr="0017652F" w:rsidRDefault="00B71A56" w:rsidP="00B71A56">
      <w:pPr>
        <w:widowControl w:val="0"/>
        <w:kinsoku w:val="0"/>
        <w:overflowPunct w:val="0"/>
        <w:autoSpaceDE w:val="0"/>
        <w:autoSpaceDN w:val="0"/>
        <w:adjustRightInd w:val="0"/>
        <w:spacing w:before="16" w:after="0" w:line="260" w:lineRule="exact"/>
        <w:rPr>
          <w:rFonts w:ascii="Times New Roman" w:eastAsia="SimSun" w:hAnsi="Times New Roman" w:cs="Times New Roman"/>
          <w:sz w:val="26"/>
          <w:szCs w:val="26"/>
          <w:lang w:val="sr-Cyrl-RS" w:eastAsia="zh-CN"/>
        </w:rPr>
      </w:pPr>
    </w:p>
    <w:p w:rsidR="00B71A56" w:rsidRDefault="00B71A56" w:rsidP="00B71A56">
      <w:pPr>
        <w:widowControl w:val="0"/>
        <w:kinsoku w:val="0"/>
        <w:overflowPunct w:val="0"/>
        <w:autoSpaceDE w:val="0"/>
        <w:autoSpaceDN w:val="0"/>
        <w:adjustRightInd w:val="0"/>
        <w:spacing w:after="0" w:line="240" w:lineRule="auto"/>
        <w:ind w:right="226"/>
        <w:jc w:val="center"/>
        <w:rPr>
          <w:rFonts w:ascii="Times New Roman" w:eastAsia="SimSun" w:hAnsi="Times New Roman" w:cs="Times New Roman"/>
          <w:sz w:val="24"/>
          <w:szCs w:val="24"/>
          <w:lang w:val="sr-Cyrl-RS" w:eastAsia="zh-CN"/>
        </w:rPr>
      </w:pPr>
      <w:r w:rsidRPr="0017652F">
        <w:rPr>
          <w:rFonts w:ascii="Times New Roman" w:eastAsia="SimSun" w:hAnsi="Times New Roman" w:cs="Times New Roman"/>
          <w:sz w:val="24"/>
          <w:szCs w:val="24"/>
          <w:lang w:val="sr-Cyrl-RS" w:eastAsia="zh-CN"/>
        </w:rPr>
        <w:t>Члан 2.</w:t>
      </w:r>
    </w:p>
    <w:p w:rsidR="00B71A56" w:rsidRPr="0017652F" w:rsidRDefault="00B71A56" w:rsidP="00B71A56">
      <w:pPr>
        <w:widowControl w:val="0"/>
        <w:kinsoku w:val="0"/>
        <w:overflowPunct w:val="0"/>
        <w:autoSpaceDE w:val="0"/>
        <w:autoSpaceDN w:val="0"/>
        <w:adjustRightInd w:val="0"/>
        <w:spacing w:after="0" w:line="240" w:lineRule="auto"/>
        <w:ind w:right="226"/>
        <w:jc w:val="center"/>
        <w:rPr>
          <w:rFonts w:ascii="Times New Roman" w:eastAsia="SimSun" w:hAnsi="Times New Roman" w:cs="Times New Roman"/>
          <w:sz w:val="24"/>
          <w:szCs w:val="24"/>
          <w:lang w:val="sr-Cyrl-RS" w:eastAsia="zh-CN"/>
        </w:rPr>
      </w:pPr>
    </w:p>
    <w:p w:rsidR="00B71A56" w:rsidRPr="0017652F" w:rsidRDefault="00B71A56" w:rsidP="00B71A56">
      <w:pPr>
        <w:widowControl w:val="0"/>
        <w:kinsoku w:val="0"/>
        <w:overflowPunct w:val="0"/>
        <w:autoSpaceDE w:val="0"/>
        <w:autoSpaceDN w:val="0"/>
        <w:adjustRightInd w:val="0"/>
        <w:spacing w:after="0" w:line="240" w:lineRule="auto"/>
        <w:ind w:right="111"/>
        <w:jc w:val="both"/>
        <w:rPr>
          <w:rFonts w:ascii="Times New Roman" w:eastAsia="SimSun" w:hAnsi="Times New Roman" w:cs="Times New Roman"/>
          <w:sz w:val="24"/>
          <w:szCs w:val="24"/>
          <w:lang w:val="sr-Cyrl-RS" w:eastAsia="zh-CN"/>
        </w:rPr>
      </w:pPr>
      <w:r>
        <w:rPr>
          <w:rFonts w:ascii="Times New Roman" w:eastAsia="SimSun" w:hAnsi="Times New Roman" w:cs="Times New Roman"/>
          <w:sz w:val="24"/>
          <w:szCs w:val="24"/>
          <w:lang w:val="sr-Cyrl-RS" w:eastAsia="zh-CN"/>
        </w:rPr>
        <w:tab/>
      </w:r>
      <w:r>
        <w:rPr>
          <w:rFonts w:ascii="Times New Roman" w:eastAsia="SimSun" w:hAnsi="Times New Roman" w:cs="Times New Roman"/>
          <w:sz w:val="24"/>
          <w:szCs w:val="24"/>
          <w:lang w:val="sr-Cyrl-RS" w:eastAsia="zh-CN"/>
        </w:rPr>
        <w:tab/>
      </w:r>
      <w:r w:rsidRPr="0017652F">
        <w:rPr>
          <w:rFonts w:ascii="Times New Roman" w:eastAsia="SimSun" w:hAnsi="Times New Roman" w:cs="Times New Roman"/>
          <w:sz w:val="24"/>
          <w:szCs w:val="24"/>
          <w:lang w:val="sr-Cyrl-RS" w:eastAsia="zh-CN"/>
        </w:rPr>
        <w:t>Уговор</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на</w:t>
      </w:r>
      <w:r w:rsidRPr="0017652F">
        <w:rPr>
          <w:rFonts w:ascii="Times New Roman" w:eastAsia="SimSun" w:hAnsi="Times New Roman" w:cs="Times New Roman"/>
          <w:spacing w:val="8"/>
          <w:sz w:val="24"/>
          <w:szCs w:val="24"/>
          <w:lang w:val="sr-Cyrl-RS" w:eastAsia="zh-CN"/>
        </w:rPr>
        <w:t xml:space="preserve"> </w:t>
      </w:r>
      <w:r w:rsidRPr="0017652F">
        <w:rPr>
          <w:rFonts w:ascii="Times New Roman" w:eastAsia="SimSun" w:hAnsi="Times New Roman" w:cs="Times New Roman"/>
          <w:sz w:val="24"/>
          <w:szCs w:val="24"/>
          <w:lang w:val="sr-Cyrl-RS" w:eastAsia="zh-CN"/>
        </w:rPr>
        <w:t>вр</w:t>
      </w:r>
      <w:r w:rsidRPr="0017652F">
        <w:rPr>
          <w:rFonts w:ascii="Times New Roman" w:eastAsia="SimSun" w:hAnsi="Times New Roman" w:cs="Times New Roman"/>
          <w:spacing w:val="-2"/>
          <w:sz w:val="24"/>
          <w:szCs w:val="24"/>
          <w:lang w:val="sr-Cyrl-RS" w:eastAsia="zh-CN"/>
        </w:rPr>
        <w:t>е</w:t>
      </w:r>
      <w:r w:rsidRPr="0017652F">
        <w:rPr>
          <w:rFonts w:ascii="Times New Roman" w:eastAsia="SimSun" w:hAnsi="Times New Roman" w:cs="Times New Roman"/>
          <w:sz w:val="24"/>
          <w:szCs w:val="24"/>
          <w:lang w:val="sr-Cyrl-RS" w:eastAsia="zh-CN"/>
        </w:rPr>
        <w:t>д</w:t>
      </w:r>
      <w:r w:rsidRPr="0017652F">
        <w:rPr>
          <w:rFonts w:ascii="Times New Roman" w:eastAsia="SimSun" w:hAnsi="Times New Roman" w:cs="Times New Roman"/>
          <w:spacing w:val="1"/>
          <w:sz w:val="24"/>
          <w:szCs w:val="24"/>
          <w:lang w:val="sr-Cyrl-RS" w:eastAsia="zh-CN"/>
        </w:rPr>
        <w:t>н</w:t>
      </w:r>
      <w:r w:rsidRPr="0017652F">
        <w:rPr>
          <w:rFonts w:ascii="Times New Roman" w:eastAsia="SimSun" w:hAnsi="Times New Roman" w:cs="Times New Roman"/>
          <w:sz w:val="24"/>
          <w:szCs w:val="24"/>
          <w:lang w:val="sr-Cyrl-RS" w:eastAsia="zh-CN"/>
        </w:rPr>
        <w:t>о</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т</w:t>
      </w:r>
      <w:r w:rsidRPr="0017652F">
        <w:rPr>
          <w:rFonts w:ascii="Times New Roman" w:eastAsia="SimSun" w:hAnsi="Times New Roman" w:cs="Times New Roman"/>
          <w:spacing w:val="9"/>
          <w:sz w:val="24"/>
          <w:szCs w:val="24"/>
          <w:lang w:val="sr-Cyrl-RS" w:eastAsia="zh-CN"/>
        </w:rPr>
        <w:t xml:space="preserve"> </w:t>
      </w:r>
      <w:r w:rsidRPr="0017652F">
        <w:rPr>
          <w:rFonts w:ascii="Times New Roman" w:eastAsia="SimSun" w:hAnsi="Times New Roman" w:cs="Times New Roman"/>
          <w:sz w:val="24"/>
          <w:szCs w:val="24"/>
          <w:lang w:val="sr-Cyrl-RS" w:eastAsia="zh-CN"/>
        </w:rPr>
        <w:t>за</w:t>
      </w:r>
      <w:r w:rsidRPr="0017652F">
        <w:rPr>
          <w:rFonts w:ascii="Times New Roman" w:eastAsia="SimSun" w:hAnsi="Times New Roman" w:cs="Times New Roman"/>
          <w:spacing w:val="10"/>
          <w:sz w:val="24"/>
          <w:szCs w:val="24"/>
          <w:lang w:val="sr-Cyrl-RS" w:eastAsia="zh-CN"/>
        </w:rPr>
        <w:t xml:space="preserve"> </w:t>
      </w:r>
      <w:r w:rsidRPr="0017652F">
        <w:rPr>
          <w:rFonts w:ascii="Times New Roman" w:eastAsia="SimSun" w:hAnsi="Times New Roman" w:cs="Times New Roman"/>
          <w:spacing w:val="-5"/>
          <w:sz w:val="24"/>
          <w:szCs w:val="24"/>
          <w:lang w:val="sr-Cyrl-RS" w:eastAsia="zh-CN"/>
        </w:rPr>
        <w:t>у</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pacing w:val="4"/>
          <w:sz w:val="24"/>
          <w:szCs w:val="24"/>
          <w:lang w:val="sr-Cyrl-RS" w:eastAsia="zh-CN"/>
        </w:rPr>
        <w:t>л</w:t>
      </w:r>
      <w:r w:rsidRPr="0017652F">
        <w:rPr>
          <w:rFonts w:ascii="Times New Roman" w:eastAsia="SimSun" w:hAnsi="Times New Roman" w:cs="Times New Roman"/>
          <w:spacing w:val="-5"/>
          <w:sz w:val="24"/>
          <w:szCs w:val="24"/>
          <w:lang w:val="sr-Cyrl-RS" w:eastAsia="zh-CN"/>
        </w:rPr>
        <w:t>у</w:t>
      </w:r>
      <w:r w:rsidRPr="0017652F">
        <w:rPr>
          <w:rFonts w:ascii="Times New Roman" w:eastAsia="SimSun" w:hAnsi="Times New Roman" w:cs="Times New Roman"/>
          <w:spacing w:val="2"/>
          <w:sz w:val="24"/>
          <w:szCs w:val="24"/>
          <w:lang w:val="sr-Cyrl-RS" w:eastAsia="zh-CN"/>
        </w:rPr>
        <w:t>г</w:t>
      </w:r>
      <w:r w:rsidRPr="0017652F">
        <w:rPr>
          <w:rFonts w:ascii="Times New Roman" w:eastAsia="SimSun" w:hAnsi="Times New Roman" w:cs="Times New Roman"/>
          <w:sz w:val="24"/>
          <w:szCs w:val="24"/>
          <w:lang w:val="sr-Cyrl-RS" w:eastAsia="zh-CN"/>
        </w:rPr>
        <w:t>е</w:t>
      </w:r>
      <w:r w:rsidRPr="0017652F">
        <w:rPr>
          <w:rFonts w:ascii="Times New Roman" w:eastAsia="SimSun" w:hAnsi="Times New Roman" w:cs="Times New Roman"/>
          <w:spacing w:val="8"/>
          <w:sz w:val="24"/>
          <w:szCs w:val="24"/>
          <w:lang w:val="sr-Cyrl-RS" w:eastAsia="zh-CN"/>
        </w:rPr>
        <w:t xml:space="preserve"> </w:t>
      </w:r>
      <w:r w:rsidRPr="0017652F">
        <w:rPr>
          <w:rFonts w:ascii="Times New Roman" w:eastAsia="SimSun" w:hAnsi="Times New Roman" w:cs="Times New Roman"/>
          <w:sz w:val="24"/>
          <w:szCs w:val="24"/>
          <w:lang w:val="sr-Cyrl-RS" w:eastAsia="zh-CN"/>
        </w:rPr>
        <w:t>из</w:t>
      </w:r>
      <w:r w:rsidRPr="0017652F">
        <w:rPr>
          <w:rFonts w:ascii="Times New Roman" w:eastAsia="SimSun" w:hAnsi="Times New Roman" w:cs="Times New Roman"/>
          <w:spacing w:val="10"/>
          <w:sz w:val="24"/>
          <w:szCs w:val="24"/>
          <w:lang w:val="sr-Cyrl-RS" w:eastAsia="zh-CN"/>
        </w:rPr>
        <w:t xml:space="preserve"> </w:t>
      </w:r>
      <w:r w:rsidRPr="0017652F">
        <w:rPr>
          <w:rFonts w:ascii="Times New Roman" w:eastAsia="SimSun" w:hAnsi="Times New Roman" w:cs="Times New Roman"/>
          <w:spacing w:val="-1"/>
          <w:sz w:val="24"/>
          <w:szCs w:val="24"/>
          <w:lang w:val="sr-Cyrl-RS" w:eastAsia="zh-CN"/>
        </w:rPr>
        <w:t>ч</w:t>
      </w:r>
      <w:r w:rsidRPr="0017652F">
        <w:rPr>
          <w:rFonts w:ascii="Times New Roman" w:eastAsia="SimSun" w:hAnsi="Times New Roman" w:cs="Times New Roman"/>
          <w:sz w:val="24"/>
          <w:szCs w:val="24"/>
          <w:lang w:val="sr-Cyrl-RS" w:eastAsia="zh-CN"/>
        </w:rPr>
        <w:t>л</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на</w:t>
      </w:r>
      <w:r w:rsidRPr="0017652F">
        <w:rPr>
          <w:rFonts w:ascii="Times New Roman" w:eastAsia="SimSun" w:hAnsi="Times New Roman" w:cs="Times New Roman"/>
          <w:spacing w:val="8"/>
          <w:sz w:val="24"/>
          <w:szCs w:val="24"/>
          <w:lang w:val="sr-Cyrl-RS" w:eastAsia="zh-CN"/>
        </w:rPr>
        <w:t xml:space="preserve"> </w:t>
      </w:r>
      <w:r w:rsidRPr="0017652F">
        <w:rPr>
          <w:rFonts w:ascii="Times New Roman" w:eastAsia="SimSun" w:hAnsi="Times New Roman" w:cs="Times New Roman"/>
          <w:sz w:val="24"/>
          <w:szCs w:val="24"/>
          <w:lang w:val="sr-Cyrl-RS" w:eastAsia="zh-CN"/>
        </w:rPr>
        <w:t>1.</w:t>
      </w:r>
      <w:r w:rsidRPr="0017652F">
        <w:rPr>
          <w:rFonts w:ascii="Times New Roman" w:eastAsia="SimSun" w:hAnsi="Times New Roman" w:cs="Times New Roman"/>
          <w:spacing w:val="9"/>
          <w:sz w:val="24"/>
          <w:szCs w:val="24"/>
          <w:lang w:val="sr-Cyrl-RS" w:eastAsia="zh-CN"/>
        </w:rPr>
        <w:t xml:space="preserve"> </w:t>
      </w:r>
      <w:r w:rsidRPr="0017652F">
        <w:rPr>
          <w:rFonts w:ascii="Times New Roman" w:eastAsia="SimSun" w:hAnsi="Times New Roman" w:cs="Times New Roman"/>
          <w:sz w:val="24"/>
          <w:szCs w:val="24"/>
          <w:lang w:val="sr-Cyrl-RS" w:eastAsia="zh-CN"/>
        </w:rPr>
        <w:t>овог</w:t>
      </w:r>
      <w:r w:rsidRPr="0017652F">
        <w:rPr>
          <w:rFonts w:ascii="Times New Roman" w:eastAsia="SimSun" w:hAnsi="Times New Roman" w:cs="Times New Roman"/>
          <w:spacing w:val="13"/>
          <w:sz w:val="24"/>
          <w:szCs w:val="24"/>
          <w:lang w:val="sr-Cyrl-RS" w:eastAsia="zh-CN"/>
        </w:rPr>
        <w:t xml:space="preserve"> </w:t>
      </w:r>
      <w:r w:rsidRPr="0017652F">
        <w:rPr>
          <w:rFonts w:ascii="Times New Roman" w:eastAsia="SimSun" w:hAnsi="Times New Roman" w:cs="Times New Roman"/>
          <w:spacing w:val="-5"/>
          <w:sz w:val="24"/>
          <w:szCs w:val="24"/>
          <w:lang w:val="sr-Cyrl-RS" w:eastAsia="zh-CN"/>
        </w:rPr>
        <w:t>у</w:t>
      </w:r>
      <w:r w:rsidRPr="0017652F">
        <w:rPr>
          <w:rFonts w:ascii="Times New Roman" w:eastAsia="SimSun" w:hAnsi="Times New Roman" w:cs="Times New Roman"/>
          <w:sz w:val="24"/>
          <w:szCs w:val="24"/>
          <w:lang w:val="sr-Cyrl-RS" w:eastAsia="zh-CN"/>
        </w:rPr>
        <w:t>гово</w:t>
      </w:r>
      <w:r w:rsidRPr="0017652F">
        <w:rPr>
          <w:rFonts w:ascii="Times New Roman" w:eastAsia="SimSun" w:hAnsi="Times New Roman" w:cs="Times New Roman"/>
          <w:spacing w:val="1"/>
          <w:sz w:val="24"/>
          <w:szCs w:val="24"/>
          <w:lang w:val="sr-Cyrl-RS" w:eastAsia="zh-CN"/>
        </w:rPr>
        <w:t>р</w:t>
      </w:r>
      <w:r w:rsidRPr="0017652F">
        <w:rPr>
          <w:rFonts w:ascii="Times New Roman" w:eastAsia="SimSun" w:hAnsi="Times New Roman" w:cs="Times New Roman"/>
          <w:sz w:val="24"/>
          <w:szCs w:val="24"/>
          <w:lang w:val="sr-Cyrl-RS" w:eastAsia="zh-CN"/>
        </w:rPr>
        <w:t>а</w:t>
      </w:r>
      <w:r w:rsidRPr="0017652F">
        <w:rPr>
          <w:rFonts w:ascii="Times New Roman" w:eastAsia="SimSun" w:hAnsi="Times New Roman" w:cs="Times New Roman"/>
          <w:spacing w:val="8"/>
          <w:sz w:val="24"/>
          <w:szCs w:val="24"/>
          <w:lang w:val="sr-Cyrl-RS" w:eastAsia="zh-CN"/>
        </w:rPr>
        <w:t xml:space="preserve"> </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а</w:t>
      </w:r>
      <w:r w:rsidRPr="0017652F">
        <w:rPr>
          <w:rFonts w:ascii="Times New Roman" w:eastAsia="SimSun" w:hAnsi="Times New Roman" w:cs="Times New Roman"/>
          <w:spacing w:val="8"/>
          <w:sz w:val="24"/>
          <w:szCs w:val="24"/>
          <w:lang w:val="sr-Cyrl-RS" w:eastAsia="zh-CN"/>
        </w:rPr>
        <w:t xml:space="preserve"> </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вим</w:t>
      </w:r>
      <w:r w:rsidRPr="0017652F">
        <w:rPr>
          <w:rFonts w:ascii="Times New Roman" w:eastAsia="SimSun" w:hAnsi="Times New Roman" w:cs="Times New Roman"/>
          <w:spacing w:val="8"/>
          <w:sz w:val="24"/>
          <w:szCs w:val="24"/>
          <w:lang w:val="sr-Cyrl-RS" w:eastAsia="zh-CN"/>
        </w:rPr>
        <w:t xml:space="preserve"> </w:t>
      </w:r>
      <w:r w:rsidRPr="0017652F">
        <w:rPr>
          <w:rFonts w:ascii="Times New Roman" w:eastAsia="SimSun" w:hAnsi="Times New Roman" w:cs="Times New Roman"/>
          <w:sz w:val="24"/>
          <w:szCs w:val="24"/>
          <w:lang w:val="sr-Cyrl-RS" w:eastAsia="zh-CN"/>
        </w:rPr>
        <w:t>пр</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т</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ћим</w:t>
      </w:r>
      <w:r w:rsidRPr="0017652F">
        <w:rPr>
          <w:rFonts w:ascii="Times New Roman" w:eastAsia="SimSun" w:hAnsi="Times New Roman" w:cs="Times New Roman"/>
          <w:spacing w:val="8"/>
          <w:sz w:val="24"/>
          <w:szCs w:val="24"/>
          <w:lang w:val="sr-Cyrl-RS" w:eastAsia="zh-CN"/>
        </w:rPr>
        <w:t xml:space="preserve"> </w:t>
      </w:r>
      <w:r w:rsidRPr="0017652F">
        <w:rPr>
          <w:rFonts w:ascii="Times New Roman" w:eastAsia="SimSun" w:hAnsi="Times New Roman" w:cs="Times New Roman"/>
          <w:sz w:val="24"/>
          <w:szCs w:val="24"/>
          <w:lang w:val="sr-Cyrl-RS" w:eastAsia="zh-CN"/>
        </w:rPr>
        <w:t>трошкови</w:t>
      </w:r>
      <w:r w:rsidRPr="0017652F">
        <w:rPr>
          <w:rFonts w:ascii="Times New Roman" w:eastAsia="SimSun" w:hAnsi="Times New Roman" w:cs="Times New Roman"/>
          <w:spacing w:val="-1"/>
          <w:sz w:val="24"/>
          <w:szCs w:val="24"/>
          <w:lang w:val="sr-Cyrl-RS" w:eastAsia="zh-CN"/>
        </w:rPr>
        <w:t>м</w:t>
      </w:r>
      <w:r w:rsidRPr="0017652F">
        <w:rPr>
          <w:rFonts w:ascii="Times New Roman" w:eastAsia="SimSun" w:hAnsi="Times New Roman" w:cs="Times New Roman"/>
          <w:sz w:val="24"/>
          <w:szCs w:val="24"/>
          <w:lang w:val="sr-Cyrl-RS" w:eastAsia="zh-CN"/>
        </w:rPr>
        <w:t>а в</w:t>
      </w:r>
      <w:r w:rsidRPr="0017652F">
        <w:rPr>
          <w:rFonts w:ascii="Times New Roman" w:eastAsia="SimSun" w:hAnsi="Times New Roman" w:cs="Times New Roman"/>
          <w:spacing w:val="-2"/>
          <w:sz w:val="24"/>
          <w:szCs w:val="24"/>
          <w:lang w:val="sr-Cyrl-RS" w:eastAsia="zh-CN"/>
        </w:rPr>
        <w:t>е</w:t>
      </w:r>
      <w:r w:rsidRPr="0017652F">
        <w:rPr>
          <w:rFonts w:ascii="Times New Roman" w:eastAsia="SimSun" w:hAnsi="Times New Roman" w:cs="Times New Roman"/>
          <w:sz w:val="24"/>
          <w:szCs w:val="24"/>
          <w:lang w:val="sr-Cyrl-RS" w:eastAsia="zh-CN"/>
        </w:rPr>
        <w:t>з</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ним</w:t>
      </w:r>
      <w:r w:rsidRPr="0017652F">
        <w:rPr>
          <w:rFonts w:ascii="Times New Roman" w:eastAsia="SimSun" w:hAnsi="Times New Roman" w:cs="Times New Roman"/>
          <w:spacing w:val="46"/>
          <w:sz w:val="24"/>
          <w:szCs w:val="24"/>
          <w:lang w:val="sr-Cyrl-RS" w:eastAsia="zh-CN"/>
        </w:rPr>
        <w:t xml:space="preserve"> </w:t>
      </w:r>
      <w:r w:rsidRPr="0017652F">
        <w:rPr>
          <w:rFonts w:ascii="Times New Roman" w:eastAsia="SimSun" w:hAnsi="Times New Roman" w:cs="Times New Roman"/>
          <w:sz w:val="24"/>
          <w:szCs w:val="24"/>
          <w:lang w:val="sr-Cyrl-RS" w:eastAsia="zh-CN"/>
        </w:rPr>
        <w:t>за</w:t>
      </w:r>
      <w:r w:rsidRPr="0017652F">
        <w:rPr>
          <w:rFonts w:ascii="Times New Roman" w:eastAsia="SimSun" w:hAnsi="Times New Roman" w:cs="Times New Roman"/>
          <w:spacing w:val="44"/>
          <w:sz w:val="24"/>
          <w:szCs w:val="24"/>
          <w:lang w:val="sr-Cyrl-RS" w:eastAsia="zh-CN"/>
        </w:rPr>
        <w:t xml:space="preserve"> </w:t>
      </w:r>
      <w:r w:rsidRPr="0017652F">
        <w:rPr>
          <w:rFonts w:ascii="Times New Roman" w:eastAsia="SimSun" w:hAnsi="Times New Roman" w:cs="Times New Roman"/>
          <w:sz w:val="24"/>
          <w:szCs w:val="24"/>
          <w:lang w:val="sr-Cyrl-RS" w:eastAsia="zh-CN"/>
        </w:rPr>
        <w:t>р</w:t>
      </w:r>
      <w:r w:rsidRPr="0017652F">
        <w:rPr>
          <w:rFonts w:ascii="Times New Roman" w:eastAsia="SimSun" w:hAnsi="Times New Roman" w:cs="Times New Roman"/>
          <w:spacing w:val="-1"/>
          <w:sz w:val="24"/>
          <w:szCs w:val="24"/>
          <w:lang w:val="sr-Cyrl-RS" w:eastAsia="zh-CN"/>
        </w:rPr>
        <w:t>еа</w:t>
      </w:r>
      <w:r w:rsidRPr="0017652F">
        <w:rPr>
          <w:rFonts w:ascii="Times New Roman" w:eastAsia="SimSun" w:hAnsi="Times New Roman" w:cs="Times New Roman"/>
          <w:sz w:val="24"/>
          <w:szCs w:val="24"/>
          <w:lang w:val="sr-Cyrl-RS" w:eastAsia="zh-CN"/>
        </w:rPr>
        <w:t>л</w:t>
      </w:r>
      <w:r w:rsidRPr="0017652F">
        <w:rPr>
          <w:rFonts w:ascii="Times New Roman" w:eastAsia="SimSun" w:hAnsi="Times New Roman" w:cs="Times New Roman"/>
          <w:spacing w:val="-1"/>
          <w:sz w:val="24"/>
          <w:szCs w:val="24"/>
          <w:lang w:val="sr-Cyrl-RS" w:eastAsia="zh-CN"/>
        </w:rPr>
        <w:t>и</w:t>
      </w:r>
      <w:r w:rsidRPr="0017652F">
        <w:rPr>
          <w:rFonts w:ascii="Times New Roman" w:eastAsia="SimSun" w:hAnsi="Times New Roman" w:cs="Times New Roman"/>
          <w:sz w:val="24"/>
          <w:szCs w:val="24"/>
          <w:lang w:val="sr-Cyrl-RS" w:eastAsia="zh-CN"/>
        </w:rPr>
        <w:t>з</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ци</w:t>
      </w:r>
      <w:r w:rsidRPr="0017652F">
        <w:rPr>
          <w:rFonts w:ascii="Times New Roman" w:eastAsia="SimSun" w:hAnsi="Times New Roman" w:cs="Times New Roman"/>
          <w:spacing w:val="-2"/>
          <w:sz w:val="24"/>
          <w:szCs w:val="24"/>
          <w:lang w:val="sr-Cyrl-RS" w:eastAsia="zh-CN"/>
        </w:rPr>
        <w:t>ј</w:t>
      </w:r>
      <w:r w:rsidRPr="0017652F">
        <w:rPr>
          <w:rFonts w:ascii="Times New Roman" w:eastAsia="SimSun" w:hAnsi="Times New Roman" w:cs="Times New Roman"/>
          <w:sz w:val="24"/>
          <w:szCs w:val="24"/>
          <w:lang w:val="sr-Cyrl-RS" w:eastAsia="zh-CN"/>
        </w:rPr>
        <w:t>у</w:t>
      </w:r>
      <w:r w:rsidRPr="0017652F">
        <w:rPr>
          <w:rFonts w:ascii="Times New Roman" w:eastAsia="SimSun" w:hAnsi="Times New Roman" w:cs="Times New Roman"/>
          <w:spacing w:val="40"/>
          <w:sz w:val="24"/>
          <w:szCs w:val="24"/>
          <w:lang w:val="sr-Cyrl-RS" w:eastAsia="zh-CN"/>
        </w:rPr>
        <w:t xml:space="preserve"> </w:t>
      </w:r>
      <w:r w:rsidRPr="0017652F">
        <w:rPr>
          <w:rFonts w:ascii="Times New Roman" w:eastAsia="SimSun" w:hAnsi="Times New Roman" w:cs="Times New Roman"/>
          <w:sz w:val="24"/>
          <w:szCs w:val="24"/>
          <w:lang w:val="sr-Cyrl-RS" w:eastAsia="zh-CN"/>
        </w:rPr>
        <w:t>пр</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pacing w:val="2"/>
          <w:sz w:val="24"/>
          <w:szCs w:val="24"/>
          <w:lang w:val="sr-Cyrl-RS" w:eastAsia="zh-CN"/>
        </w:rPr>
        <w:t>д</w:t>
      </w:r>
      <w:r w:rsidRPr="0017652F">
        <w:rPr>
          <w:rFonts w:ascii="Times New Roman" w:eastAsia="SimSun" w:hAnsi="Times New Roman" w:cs="Times New Roman"/>
          <w:spacing w:val="-1"/>
          <w:sz w:val="24"/>
          <w:szCs w:val="24"/>
          <w:lang w:val="sr-Cyrl-RS" w:eastAsia="zh-CN"/>
        </w:rPr>
        <w:t>ме</w:t>
      </w:r>
      <w:r w:rsidRPr="0017652F">
        <w:rPr>
          <w:rFonts w:ascii="Times New Roman" w:eastAsia="SimSun" w:hAnsi="Times New Roman" w:cs="Times New Roman"/>
          <w:sz w:val="24"/>
          <w:szCs w:val="24"/>
          <w:lang w:val="sr-Cyrl-RS" w:eastAsia="zh-CN"/>
        </w:rPr>
        <w:t>та</w:t>
      </w:r>
      <w:r w:rsidRPr="0017652F">
        <w:rPr>
          <w:rFonts w:ascii="Times New Roman" w:eastAsia="SimSun" w:hAnsi="Times New Roman" w:cs="Times New Roman"/>
          <w:spacing w:val="49"/>
          <w:sz w:val="24"/>
          <w:szCs w:val="24"/>
          <w:lang w:val="sr-Cyrl-RS" w:eastAsia="zh-CN"/>
        </w:rPr>
        <w:t xml:space="preserve"> </w:t>
      </w:r>
      <w:r w:rsidRPr="0017652F">
        <w:rPr>
          <w:rFonts w:ascii="Times New Roman" w:eastAsia="SimSun" w:hAnsi="Times New Roman" w:cs="Times New Roman"/>
          <w:spacing w:val="-5"/>
          <w:sz w:val="24"/>
          <w:szCs w:val="24"/>
          <w:lang w:val="sr-Cyrl-RS" w:eastAsia="zh-CN"/>
        </w:rPr>
        <w:t>у</w:t>
      </w:r>
      <w:r w:rsidRPr="0017652F">
        <w:rPr>
          <w:rFonts w:ascii="Times New Roman" w:eastAsia="SimSun" w:hAnsi="Times New Roman" w:cs="Times New Roman"/>
          <w:sz w:val="24"/>
          <w:szCs w:val="24"/>
          <w:lang w:val="sr-Cyrl-RS" w:eastAsia="zh-CN"/>
        </w:rPr>
        <w:t>говора</w:t>
      </w:r>
      <w:r w:rsidRPr="0017652F">
        <w:rPr>
          <w:rFonts w:ascii="Times New Roman" w:eastAsia="SimSun" w:hAnsi="Times New Roman" w:cs="Times New Roman"/>
          <w:spacing w:val="43"/>
          <w:sz w:val="24"/>
          <w:szCs w:val="24"/>
          <w:lang w:val="sr-Cyrl-RS" w:eastAsia="zh-CN"/>
        </w:rPr>
        <w:t xml:space="preserve"> </w:t>
      </w:r>
      <w:r w:rsidRPr="0017652F">
        <w:rPr>
          <w:rFonts w:ascii="Times New Roman" w:eastAsia="SimSun" w:hAnsi="Times New Roman" w:cs="Times New Roman"/>
          <w:sz w:val="24"/>
          <w:szCs w:val="24"/>
          <w:lang w:val="sr-Cyrl-RS" w:eastAsia="zh-CN"/>
        </w:rPr>
        <w:t>изно</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и</w:t>
      </w:r>
      <w:r w:rsidRPr="0017652F">
        <w:rPr>
          <w:rFonts w:ascii="Times New Roman" w:eastAsia="SimSun" w:hAnsi="Times New Roman" w:cs="Times New Roman"/>
          <w:spacing w:val="50"/>
          <w:sz w:val="24"/>
          <w:szCs w:val="24"/>
          <w:lang w:val="sr-Cyrl-RS" w:eastAsia="zh-CN"/>
        </w:rPr>
        <w:t xml:space="preserve"> </w:t>
      </w:r>
      <w:r>
        <w:rPr>
          <w:rFonts w:ascii="Times New Roman" w:eastAsia="SimSun" w:hAnsi="Times New Roman" w:cs="Times New Roman"/>
          <w:spacing w:val="50"/>
          <w:sz w:val="24"/>
          <w:szCs w:val="24"/>
          <w:lang w:val="sr-Cyrl-RS" w:eastAsia="zh-CN"/>
        </w:rPr>
        <w:t>(</w:t>
      </w:r>
      <w:r w:rsidRPr="009415EF">
        <w:rPr>
          <w:rFonts w:ascii="Times New Roman" w:eastAsia="SimSun" w:hAnsi="Times New Roman" w:cs="Times New Roman"/>
          <w:b/>
          <w:spacing w:val="50"/>
          <w:sz w:val="24"/>
          <w:szCs w:val="24"/>
          <w:u w:val="single"/>
          <w:lang w:val="sr-Cyrl-RS" w:eastAsia="zh-CN"/>
        </w:rPr>
        <w:t>попуњава Наручилац</w:t>
      </w:r>
      <w:r>
        <w:rPr>
          <w:rFonts w:ascii="Times New Roman" w:eastAsia="SimSun" w:hAnsi="Times New Roman" w:cs="Times New Roman"/>
          <w:b/>
          <w:spacing w:val="50"/>
          <w:sz w:val="24"/>
          <w:szCs w:val="24"/>
          <w:u w:val="single"/>
          <w:lang w:val="sr-Cyrl-RS" w:eastAsia="zh-CN"/>
        </w:rPr>
        <w:t>)</w:t>
      </w:r>
      <w:r w:rsidRPr="0017652F">
        <w:rPr>
          <w:rFonts w:ascii="Times New Roman" w:eastAsia="SimSun" w:hAnsi="Times New Roman" w:cs="Times New Roman"/>
          <w:sz w:val="24"/>
          <w:szCs w:val="24"/>
          <w:lang w:val="sr-Cyrl-RS" w:eastAsia="zh-CN"/>
        </w:rPr>
        <w:t xml:space="preserve"> д</w:t>
      </w:r>
      <w:r w:rsidRPr="0017652F">
        <w:rPr>
          <w:rFonts w:ascii="Times New Roman" w:eastAsia="SimSun" w:hAnsi="Times New Roman" w:cs="Times New Roman"/>
          <w:spacing w:val="-1"/>
          <w:sz w:val="24"/>
          <w:szCs w:val="24"/>
          <w:lang w:val="sr-Cyrl-RS" w:eastAsia="zh-CN"/>
        </w:rPr>
        <w:t>и</w:t>
      </w:r>
      <w:r w:rsidRPr="0017652F">
        <w:rPr>
          <w:rFonts w:ascii="Times New Roman" w:eastAsia="SimSun" w:hAnsi="Times New Roman" w:cs="Times New Roman"/>
          <w:sz w:val="24"/>
          <w:szCs w:val="24"/>
          <w:lang w:val="sr-Cyrl-RS" w:eastAsia="zh-CN"/>
        </w:rPr>
        <w:t>н</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ра</w:t>
      </w:r>
      <w:r w:rsidRPr="0017652F">
        <w:rPr>
          <w:rFonts w:ascii="Times New Roman" w:eastAsia="SimSun" w:hAnsi="Times New Roman" w:cs="Times New Roman"/>
          <w:spacing w:val="44"/>
          <w:sz w:val="24"/>
          <w:szCs w:val="24"/>
          <w:lang w:val="sr-Cyrl-RS" w:eastAsia="zh-CN"/>
        </w:rPr>
        <w:t xml:space="preserve"> </w:t>
      </w:r>
      <w:r w:rsidRPr="0017652F">
        <w:rPr>
          <w:rFonts w:ascii="Times New Roman" w:eastAsia="SimSun" w:hAnsi="Times New Roman" w:cs="Times New Roman"/>
          <w:sz w:val="24"/>
          <w:szCs w:val="24"/>
          <w:lang w:val="sr-Cyrl-RS" w:eastAsia="zh-CN"/>
        </w:rPr>
        <w:t>б</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з</w:t>
      </w:r>
      <w:r w:rsidRPr="0017652F">
        <w:rPr>
          <w:rFonts w:ascii="Times New Roman" w:eastAsia="SimSun" w:hAnsi="Times New Roman" w:cs="Times New Roman"/>
          <w:spacing w:val="46"/>
          <w:sz w:val="24"/>
          <w:szCs w:val="24"/>
          <w:lang w:val="sr-Cyrl-RS" w:eastAsia="zh-CN"/>
        </w:rPr>
        <w:t xml:space="preserve"> </w:t>
      </w:r>
      <w:r w:rsidRPr="0017652F">
        <w:rPr>
          <w:rFonts w:ascii="Times New Roman" w:eastAsia="SimSun" w:hAnsi="Times New Roman" w:cs="Times New Roman"/>
          <w:sz w:val="24"/>
          <w:szCs w:val="24"/>
          <w:lang w:val="sr-Cyrl-RS" w:eastAsia="zh-CN"/>
        </w:rPr>
        <w:t>П</w:t>
      </w:r>
      <w:r w:rsidRPr="0017652F">
        <w:rPr>
          <w:rFonts w:ascii="Times New Roman" w:eastAsia="SimSun" w:hAnsi="Times New Roman" w:cs="Times New Roman"/>
          <w:spacing w:val="-1"/>
          <w:sz w:val="24"/>
          <w:szCs w:val="24"/>
          <w:lang w:val="sr-Cyrl-RS" w:eastAsia="zh-CN"/>
        </w:rPr>
        <w:t>ДВ-а</w:t>
      </w:r>
      <w:r w:rsidRPr="0017652F">
        <w:rPr>
          <w:rFonts w:ascii="Times New Roman" w:eastAsia="SimSun" w:hAnsi="Times New Roman" w:cs="Times New Roman"/>
          <w:sz w:val="24"/>
          <w:szCs w:val="24"/>
          <w:lang w:val="sr-Cyrl-RS" w:eastAsia="zh-CN"/>
        </w:rPr>
        <w:t>.</w:t>
      </w:r>
      <w:r w:rsidRPr="0017652F">
        <w:rPr>
          <w:rFonts w:ascii="Times New Roman" w:eastAsia="SimSun" w:hAnsi="Times New Roman" w:cs="Times New Roman"/>
          <w:spacing w:val="35"/>
          <w:sz w:val="24"/>
          <w:szCs w:val="24"/>
          <w:lang w:val="sr-Cyrl-RS" w:eastAsia="zh-CN"/>
        </w:rPr>
        <w:t xml:space="preserve"> </w:t>
      </w:r>
      <w:r w:rsidRPr="0017652F">
        <w:rPr>
          <w:rFonts w:ascii="Times New Roman" w:eastAsia="SimSun" w:hAnsi="Times New Roman" w:cs="Times New Roman"/>
          <w:sz w:val="24"/>
          <w:szCs w:val="24"/>
          <w:lang w:val="sr-Cyrl-RS" w:eastAsia="zh-CN"/>
        </w:rPr>
        <w:t>Уговор</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на</w:t>
      </w:r>
      <w:r w:rsidRPr="0017652F">
        <w:rPr>
          <w:rFonts w:ascii="Times New Roman" w:eastAsia="SimSun" w:hAnsi="Times New Roman" w:cs="Times New Roman"/>
          <w:spacing w:val="34"/>
          <w:sz w:val="24"/>
          <w:szCs w:val="24"/>
          <w:lang w:val="sr-Cyrl-RS" w:eastAsia="zh-CN"/>
        </w:rPr>
        <w:t xml:space="preserve"> </w:t>
      </w:r>
      <w:r w:rsidRPr="0017652F">
        <w:rPr>
          <w:rFonts w:ascii="Times New Roman" w:eastAsia="SimSun" w:hAnsi="Times New Roman" w:cs="Times New Roman"/>
          <w:spacing w:val="1"/>
          <w:sz w:val="24"/>
          <w:szCs w:val="24"/>
          <w:lang w:val="sr-Cyrl-RS" w:eastAsia="zh-CN"/>
        </w:rPr>
        <w:t>в</w:t>
      </w:r>
      <w:r w:rsidRPr="0017652F">
        <w:rPr>
          <w:rFonts w:ascii="Times New Roman" w:eastAsia="SimSun" w:hAnsi="Times New Roman" w:cs="Times New Roman"/>
          <w:sz w:val="24"/>
          <w:szCs w:val="24"/>
          <w:lang w:val="sr-Cyrl-RS" w:eastAsia="zh-CN"/>
        </w:rPr>
        <w:t>р</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д</w:t>
      </w:r>
      <w:r w:rsidRPr="0017652F">
        <w:rPr>
          <w:rFonts w:ascii="Times New Roman" w:eastAsia="SimSun" w:hAnsi="Times New Roman" w:cs="Times New Roman"/>
          <w:spacing w:val="1"/>
          <w:sz w:val="24"/>
          <w:szCs w:val="24"/>
          <w:lang w:val="sr-Cyrl-RS" w:eastAsia="zh-CN"/>
        </w:rPr>
        <w:t>н</w:t>
      </w:r>
      <w:r w:rsidRPr="0017652F">
        <w:rPr>
          <w:rFonts w:ascii="Times New Roman" w:eastAsia="SimSun" w:hAnsi="Times New Roman" w:cs="Times New Roman"/>
          <w:sz w:val="24"/>
          <w:szCs w:val="24"/>
          <w:lang w:val="sr-Cyrl-RS" w:eastAsia="zh-CN"/>
        </w:rPr>
        <w:t>о</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т</w:t>
      </w:r>
      <w:r w:rsidRPr="0017652F">
        <w:rPr>
          <w:rFonts w:ascii="Times New Roman" w:eastAsia="SimSun" w:hAnsi="Times New Roman" w:cs="Times New Roman"/>
          <w:spacing w:val="38"/>
          <w:sz w:val="24"/>
          <w:szCs w:val="24"/>
          <w:lang w:val="sr-Cyrl-RS" w:eastAsia="zh-CN"/>
        </w:rPr>
        <w:t xml:space="preserve"> </w:t>
      </w:r>
      <w:r w:rsidRPr="0017652F">
        <w:rPr>
          <w:rFonts w:ascii="Times New Roman" w:eastAsia="SimSun" w:hAnsi="Times New Roman" w:cs="Times New Roman"/>
          <w:sz w:val="24"/>
          <w:szCs w:val="24"/>
          <w:lang w:val="sr-Cyrl-RS" w:eastAsia="zh-CN"/>
        </w:rPr>
        <w:t>је</w:t>
      </w:r>
      <w:r w:rsidRPr="0017652F">
        <w:rPr>
          <w:rFonts w:ascii="Times New Roman" w:eastAsia="SimSun" w:hAnsi="Times New Roman" w:cs="Times New Roman"/>
          <w:spacing w:val="35"/>
          <w:sz w:val="24"/>
          <w:szCs w:val="24"/>
          <w:lang w:val="sr-Cyrl-RS" w:eastAsia="zh-CN"/>
        </w:rPr>
        <w:t xml:space="preserve"> </w:t>
      </w:r>
      <w:r w:rsidRPr="0017652F">
        <w:rPr>
          <w:rFonts w:ascii="Times New Roman" w:eastAsia="SimSun" w:hAnsi="Times New Roman" w:cs="Times New Roman"/>
          <w:sz w:val="24"/>
          <w:szCs w:val="24"/>
          <w:lang w:val="sr-Cyrl-RS" w:eastAsia="zh-CN"/>
        </w:rPr>
        <w:t>ф</w:t>
      </w:r>
      <w:r w:rsidRPr="0017652F">
        <w:rPr>
          <w:rFonts w:ascii="Times New Roman" w:eastAsia="SimSun" w:hAnsi="Times New Roman" w:cs="Times New Roman"/>
          <w:spacing w:val="1"/>
          <w:sz w:val="24"/>
          <w:szCs w:val="24"/>
          <w:lang w:val="sr-Cyrl-RS" w:eastAsia="zh-CN"/>
        </w:rPr>
        <w:t>и</w:t>
      </w:r>
      <w:r w:rsidRPr="0017652F">
        <w:rPr>
          <w:rFonts w:ascii="Times New Roman" w:eastAsia="SimSun" w:hAnsi="Times New Roman" w:cs="Times New Roman"/>
          <w:sz w:val="24"/>
          <w:szCs w:val="24"/>
          <w:lang w:val="sr-Cyrl-RS" w:eastAsia="zh-CN"/>
        </w:rPr>
        <w:t>к</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на</w:t>
      </w:r>
      <w:r w:rsidRPr="0017652F">
        <w:rPr>
          <w:rFonts w:ascii="Times New Roman" w:eastAsia="SimSun" w:hAnsi="Times New Roman" w:cs="Times New Roman"/>
          <w:spacing w:val="34"/>
          <w:sz w:val="24"/>
          <w:szCs w:val="24"/>
          <w:lang w:val="sr-Cyrl-RS" w:eastAsia="zh-CN"/>
        </w:rPr>
        <w:t xml:space="preserve"> </w:t>
      </w:r>
      <w:r w:rsidRPr="0017652F">
        <w:rPr>
          <w:rFonts w:ascii="Times New Roman" w:eastAsia="SimSun" w:hAnsi="Times New Roman" w:cs="Times New Roman"/>
          <w:sz w:val="24"/>
          <w:szCs w:val="24"/>
          <w:lang w:val="sr-Cyrl-RS" w:eastAsia="zh-CN"/>
        </w:rPr>
        <w:t>то</w:t>
      </w:r>
      <w:r w:rsidRPr="0017652F">
        <w:rPr>
          <w:rFonts w:ascii="Times New Roman" w:eastAsia="SimSun" w:hAnsi="Times New Roman" w:cs="Times New Roman"/>
          <w:spacing w:val="-2"/>
          <w:sz w:val="24"/>
          <w:szCs w:val="24"/>
          <w:lang w:val="sr-Cyrl-RS" w:eastAsia="zh-CN"/>
        </w:rPr>
        <w:t>к</w:t>
      </w:r>
      <w:r w:rsidRPr="0017652F">
        <w:rPr>
          <w:rFonts w:ascii="Times New Roman" w:eastAsia="SimSun" w:hAnsi="Times New Roman" w:cs="Times New Roman"/>
          <w:sz w:val="24"/>
          <w:szCs w:val="24"/>
          <w:lang w:val="sr-Cyrl-RS" w:eastAsia="zh-CN"/>
        </w:rPr>
        <w:t>ом</w:t>
      </w:r>
      <w:r w:rsidRPr="0017652F">
        <w:rPr>
          <w:rFonts w:ascii="Times New Roman" w:eastAsia="SimSun" w:hAnsi="Times New Roman" w:cs="Times New Roman"/>
          <w:spacing w:val="35"/>
          <w:sz w:val="24"/>
          <w:szCs w:val="24"/>
          <w:lang w:val="sr-Cyrl-RS" w:eastAsia="zh-CN"/>
        </w:rPr>
        <w:t xml:space="preserve"> </w:t>
      </w:r>
      <w:r w:rsidRPr="0017652F">
        <w:rPr>
          <w:rFonts w:ascii="Times New Roman" w:eastAsia="SimSun" w:hAnsi="Times New Roman" w:cs="Times New Roman"/>
          <w:sz w:val="24"/>
          <w:szCs w:val="24"/>
          <w:lang w:val="sr-Cyrl-RS" w:eastAsia="zh-CN"/>
        </w:rPr>
        <w:t>изврш</w:t>
      </w:r>
      <w:r w:rsidRPr="0017652F">
        <w:rPr>
          <w:rFonts w:ascii="Times New Roman" w:eastAsia="SimSun" w:hAnsi="Times New Roman" w:cs="Times New Roman"/>
          <w:spacing w:val="-2"/>
          <w:sz w:val="24"/>
          <w:szCs w:val="24"/>
          <w:lang w:val="sr-Cyrl-RS" w:eastAsia="zh-CN"/>
        </w:rPr>
        <w:t>е</w:t>
      </w:r>
      <w:r w:rsidRPr="0017652F">
        <w:rPr>
          <w:rFonts w:ascii="Times New Roman" w:eastAsia="SimSun" w:hAnsi="Times New Roman" w:cs="Times New Roman"/>
          <w:sz w:val="24"/>
          <w:szCs w:val="24"/>
          <w:lang w:val="sr-Cyrl-RS" w:eastAsia="zh-CN"/>
        </w:rPr>
        <w:t>ња</w:t>
      </w:r>
      <w:r w:rsidRPr="0017652F">
        <w:rPr>
          <w:rFonts w:ascii="Times New Roman" w:eastAsia="SimSun" w:hAnsi="Times New Roman" w:cs="Times New Roman"/>
          <w:spacing w:val="38"/>
          <w:sz w:val="24"/>
          <w:szCs w:val="24"/>
          <w:lang w:val="sr-Cyrl-RS" w:eastAsia="zh-CN"/>
        </w:rPr>
        <w:t xml:space="preserve"> </w:t>
      </w:r>
      <w:r w:rsidRPr="0017652F">
        <w:rPr>
          <w:rFonts w:ascii="Times New Roman" w:eastAsia="SimSun" w:hAnsi="Times New Roman" w:cs="Times New Roman"/>
          <w:spacing w:val="-5"/>
          <w:sz w:val="24"/>
          <w:szCs w:val="24"/>
          <w:lang w:val="sr-Cyrl-RS" w:eastAsia="zh-CN"/>
        </w:rPr>
        <w:t>у</w:t>
      </w:r>
      <w:r w:rsidRPr="0017652F">
        <w:rPr>
          <w:rFonts w:ascii="Times New Roman" w:eastAsia="SimSun" w:hAnsi="Times New Roman" w:cs="Times New Roman"/>
          <w:sz w:val="24"/>
          <w:szCs w:val="24"/>
          <w:lang w:val="sr-Cyrl-RS" w:eastAsia="zh-CN"/>
        </w:rPr>
        <w:t>говора</w:t>
      </w:r>
      <w:r w:rsidRPr="0017652F">
        <w:rPr>
          <w:rFonts w:ascii="Times New Roman" w:eastAsia="SimSun" w:hAnsi="Times New Roman" w:cs="Times New Roman"/>
          <w:spacing w:val="36"/>
          <w:sz w:val="24"/>
          <w:szCs w:val="24"/>
          <w:lang w:val="sr-Cyrl-RS" w:eastAsia="zh-CN"/>
        </w:rPr>
        <w:t xml:space="preserve"> </w:t>
      </w:r>
      <w:r w:rsidRPr="0017652F">
        <w:rPr>
          <w:rFonts w:ascii="Times New Roman" w:eastAsia="SimSun" w:hAnsi="Times New Roman" w:cs="Times New Roman"/>
          <w:sz w:val="24"/>
          <w:szCs w:val="24"/>
          <w:lang w:val="sr-Cyrl-RS" w:eastAsia="zh-CN"/>
        </w:rPr>
        <w:t>и н</w:t>
      </w:r>
      <w:r w:rsidRPr="0017652F">
        <w:rPr>
          <w:rFonts w:ascii="Times New Roman" w:eastAsia="SimSun" w:hAnsi="Times New Roman" w:cs="Times New Roman"/>
          <w:spacing w:val="-1"/>
          <w:sz w:val="24"/>
          <w:szCs w:val="24"/>
          <w:lang w:val="sr-Cyrl-RS" w:eastAsia="zh-CN"/>
        </w:rPr>
        <w:t>е</w:t>
      </w:r>
      <w:r>
        <w:rPr>
          <w:rFonts w:ascii="Times New Roman" w:eastAsia="SimSun" w:hAnsi="Times New Roman" w:cs="Times New Roman"/>
          <w:sz w:val="24"/>
          <w:szCs w:val="24"/>
          <w:lang w:val="sr-Cyrl-RS" w:eastAsia="zh-CN"/>
        </w:rPr>
        <w:t xml:space="preserve"> подлеже </w:t>
      </w:r>
      <w:r w:rsidRPr="0017652F">
        <w:rPr>
          <w:rFonts w:ascii="Times New Roman" w:eastAsia="SimSun" w:hAnsi="Times New Roman" w:cs="Times New Roman"/>
          <w:sz w:val="24"/>
          <w:szCs w:val="24"/>
          <w:lang w:val="sr-Cyrl-RS" w:eastAsia="zh-CN"/>
        </w:rPr>
        <w:t>про</w:t>
      </w:r>
      <w:r w:rsidRPr="0017652F">
        <w:rPr>
          <w:rFonts w:ascii="Times New Roman" w:eastAsia="SimSun" w:hAnsi="Times New Roman" w:cs="Times New Roman"/>
          <w:spacing w:val="-1"/>
          <w:sz w:val="24"/>
          <w:szCs w:val="24"/>
          <w:lang w:val="sr-Cyrl-RS" w:eastAsia="zh-CN"/>
        </w:rPr>
        <w:t>ме</w:t>
      </w:r>
      <w:r w:rsidRPr="0017652F">
        <w:rPr>
          <w:rFonts w:ascii="Times New Roman" w:eastAsia="SimSun" w:hAnsi="Times New Roman" w:cs="Times New Roman"/>
          <w:spacing w:val="-2"/>
          <w:sz w:val="24"/>
          <w:szCs w:val="24"/>
          <w:lang w:val="sr-Cyrl-RS" w:eastAsia="zh-CN"/>
        </w:rPr>
        <w:t>н</w:t>
      </w:r>
      <w:r w:rsidRPr="0017652F">
        <w:rPr>
          <w:rFonts w:ascii="Times New Roman" w:eastAsia="SimSun" w:hAnsi="Times New Roman" w:cs="Times New Roman"/>
          <w:spacing w:val="-1"/>
          <w:sz w:val="24"/>
          <w:szCs w:val="24"/>
          <w:lang w:val="sr-Cyrl-RS" w:eastAsia="zh-CN"/>
        </w:rPr>
        <w:t>ам</w:t>
      </w:r>
      <w:r w:rsidRPr="0017652F">
        <w:rPr>
          <w:rFonts w:ascii="Times New Roman" w:eastAsia="SimSun" w:hAnsi="Times New Roman" w:cs="Times New Roman"/>
          <w:sz w:val="24"/>
          <w:szCs w:val="24"/>
          <w:lang w:val="sr-Cyrl-RS" w:eastAsia="zh-CN"/>
        </w:rPr>
        <w:t>а</w:t>
      </w:r>
      <w:r w:rsidRPr="0017652F">
        <w:rPr>
          <w:rFonts w:ascii="Times New Roman" w:eastAsia="SimSun" w:hAnsi="Times New Roman" w:cs="Times New Roman"/>
          <w:spacing w:val="-1"/>
          <w:sz w:val="24"/>
          <w:szCs w:val="24"/>
          <w:lang w:val="sr-Cyrl-RS" w:eastAsia="zh-CN"/>
        </w:rPr>
        <w:t xml:space="preserve"> </w:t>
      </w:r>
      <w:r w:rsidRPr="0017652F">
        <w:rPr>
          <w:rFonts w:ascii="Times New Roman" w:eastAsia="SimSun" w:hAnsi="Times New Roman" w:cs="Times New Roman"/>
          <w:sz w:val="24"/>
          <w:szCs w:val="24"/>
          <w:lang w:val="sr-Cyrl-RS" w:eastAsia="zh-CN"/>
        </w:rPr>
        <w:t>ни из к</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квог р</w:t>
      </w:r>
      <w:r w:rsidRPr="0017652F">
        <w:rPr>
          <w:rFonts w:ascii="Times New Roman" w:eastAsia="SimSun" w:hAnsi="Times New Roman" w:cs="Times New Roman"/>
          <w:spacing w:val="-2"/>
          <w:sz w:val="24"/>
          <w:szCs w:val="24"/>
          <w:lang w:val="sr-Cyrl-RS" w:eastAsia="zh-CN"/>
        </w:rPr>
        <w:t>а</w:t>
      </w:r>
      <w:r w:rsidRPr="0017652F">
        <w:rPr>
          <w:rFonts w:ascii="Times New Roman" w:eastAsia="SimSun" w:hAnsi="Times New Roman" w:cs="Times New Roman"/>
          <w:sz w:val="24"/>
          <w:szCs w:val="24"/>
          <w:lang w:val="sr-Cyrl-RS" w:eastAsia="zh-CN"/>
        </w:rPr>
        <w:t>зло</w:t>
      </w:r>
      <w:r w:rsidRPr="0017652F">
        <w:rPr>
          <w:rFonts w:ascii="Times New Roman" w:eastAsia="SimSun" w:hAnsi="Times New Roman" w:cs="Times New Roman"/>
          <w:spacing w:val="-3"/>
          <w:sz w:val="24"/>
          <w:szCs w:val="24"/>
          <w:lang w:val="sr-Cyrl-RS" w:eastAsia="zh-CN"/>
        </w:rPr>
        <w:t>г</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w:t>
      </w:r>
    </w:p>
    <w:p w:rsidR="00B71A56" w:rsidRPr="0017652F" w:rsidRDefault="00B71A56" w:rsidP="00B71A56">
      <w:pPr>
        <w:widowControl w:val="0"/>
        <w:kinsoku w:val="0"/>
        <w:overflowPunct w:val="0"/>
        <w:autoSpaceDE w:val="0"/>
        <w:autoSpaceDN w:val="0"/>
        <w:adjustRightInd w:val="0"/>
        <w:spacing w:after="0" w:line="240" w:lineRule="auto"/>
        <w:ind w:right="115"/>
        <w:jc w:val="both"/>
        <w:rPr>
          <w:rFonts w:ascii="Times New Roman" w:eastAsia="SimSun" w:hAnsi="Times New Roman" w:cs="Times New Roman"/>
          <w:sz w:val="24"/>
          <w:szCs w:val="24"/>
          <w:lang w:val="sr-Cyrl-RS" w:eastAsia="zh-CN"/>
        </w:rPr>
      </w:pPr>
      <w:r>
        <w:rPr>
          <w:rFonts w:ascii="Times New Roman" w:eastAsia="SimSun" w:hAnsi="Times New Roman" w:cs="Times New Roman"/>
          <w:sz w:val="24"/>
          <w:szCs w:val="24"/>
          <w:lang w:val="sr-Cyrl-RS" w:eastAsia="zh-CN"/>
        </w:rPr>
        <w:tab/>
      </w:r>
      <w:r>
        <w:rPr>
          <w:rFonts w:ascii="Times New Roman" w:eastAsia="SimSun" w:hAnsi="Times New Roman" w:cs="Times New Roman"/>
          <w:sz w:val="24"/>
          <w:szCs w:val="24"/>
          <w:lang w:val="sr-Cyrl-RS" w:eastAsia="zh-CN"/>
        </w:rPr>
        <w:tab/>
      </w:r>
      <w:r w:rsidRPr="0017652F">
        <w:rPr>
          <w:rFonts w:ascii="Times New Roman" w:eastAsia="SimSun" w:hAnsi="Times New Roman" w:cs="Times New Roman"/>
          <w:sz w:val="24"/>
          <w:szCs w:val="24"/>
          <w:lang w:val="sr-Cyrl-RS" w:eastAsia="zh-CN"/>
        </w:rPr>
        <w:t>Наручил</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ц</w:t>
      </w:r>
      <w:r w:rsidRPr="0017652F">
        <w:rPr>
          <w:rFonts w:ascii="Times New Roman" w:eastAsia="SimSun" w:hAnsi="Times New Roman" w:cs="Times New Roman"/>
          <w:spacing w:val="17"/>
          <w:sz w:val="24"/>
          <w:szCs w:val="24"/>
          <w:lang w:val="sr-Cyrl-RS" w:eastAsia="zh-CN"/>
        </w:rPr>
        <w:t xml:space="preserve"> </w:t>
      </w:r>
      <w:r w:rsidRPr="0017652F">
        <w:rPr>
          <w:rFonts w:ascii="Times New Roman" w:eastAsia="SimSun" w:hAnsi="Times New Roman" w:cs="Times New Roman"/>
          <w:sz w:val="24"/>
          <w:szCs w:val="24"/>
          <w:lang w:val="sr-Cyrl-RS" w:eastAsia="zh-CN"/>
        </w:rPr>
        <w:t>з</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држ</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ва</w:t>
      </w:r>
      <w:r w:rsidRPr="0017652F">
        <w:rPr>
          <w:rFonts w:ascii="Times New Roman" w:eastAsia="SimSun" w:hAnsi="Times New Roman" w:cs="Times New Roman"/>
          <w:spacing w:val="17"/>
          <w:sz w:val="24"/>
          <w:szCs w:val="24"/>
          <w:lang w:val="sr-Cyrl-RS" w:eastAsia="zh-CN"/>
        </w:rPr>
        <w:t xml:space="preserve"> </w:t>
      </w:r>
      <w:r w:rsidRPr="0017652F">
        <w:rPr>
          <w:rFonts w:ascii="Times New Roman" w:eastAsia="SimSun" w:hAnsi="Times New Roman" w:cs="Times New Roman"/>
          <w:sz w:val="24"/>
          <w:szCs w:val="24"/>
          <w:lang w:val="sr-Cyrl-RS" w:eastAsia="zh-CN"/>
        </w:rPr>
        <w:t>пр</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во</w:t>
      </w:r>
      <w:r w:rsidRPr="0017652F">
        <w:rPr>
          <w:rFonts w:ascii="Times New Roman" w:eastAsia="SimSun" w:hAnsi="Times New Roman" w:cs="Times New Roman"/>
          <w:spacing w:val="16"/>
          <w:sz w:val="24"/>
          <w:szCs w:val="24"/>
          <w:lang w:val="sr-Cyrl-RS" w:eastAsia="zh-CN"/>
        </w:rPr>
        <w:t xml:space="preserve"> </w:t>
      </w:r>
      <w:r w:rsidRPr="0017652F">
        <w:rPr>
          <w:rFonts w:ascii="Times New Roman" w:eastAsia="SimSun" w:hAnsi="Times New Roman" w:cs="Times New Roman"/>
          <w:sz w:val="24"/>
          <w:szCs w:val="24"/>
          <w:lang w:val="sr-Cyrl-RS" w:eastAsia="zh-CN"/>
        </w:rPr>
        <w:t>д</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w:t>
      </w:r>
      <w:r w:rsidRPr="0017652F">
        <w:rPr>
          <w:rFonts w:ascii="Times New Roman" w:eastAsia="SimSun" w:hAnsi="Times New Roman" w:cs="Times New Roman"/>
          <w:spacing w:val="18"/>
          <w:sz w:val="24"/>
          <w:szCs w:val="24"/>
          <w:lang w:val="sr-Cyrl-RS" w:eastAsia="zh-CN"/>
        </w:rPr>
        <w:t xml:space="preserve"> </w:t>
      </w:r>
      <w:r w:rsidRPr="0017652F">
        <w:rPr>
          <w:rFonts w:ascii="Times New Roman" w:eastAsia="SimSun" w:hAnsi="Times New Roman" w:cs="Times New Roman"/>
          <w:spacing w:val="-8"/>
          <w:sz w:val="24"/>
          <w:szCs w:val="24"/>
          <w:lang w:val="sr-Cyrl-RS" w:eastAsia="zh-CN"/>
        </w:rPr>
        <w:t>у</w:t>
      </w:r>
      <w:r w:rsidRPr="0017652F">
        <w:rPr>
          <w:rFonts w:ascii="Times New Roman" w:eastAsia="SimSun" w:hAnsi="Times New Roman" w:cs="Times New Roman"/>
          <w:sz w:val="24"/>
          <w:szCs w:val="24"/>
          <w:lang w:val="sr-Cyrl-RS" w:eastAsia="zh-CN"/>
        </w:rPr>
        <w:t>кол</w:t>
      </w:r>
      <w:r w:rsidRPr="0017652F">
        <w:rPr>
          <w:rFonts w:ascii="Times New Roman" w:eastAsia="SimSun" w:hAnsi="Times New Roman" w:cs="Times New Roman"/>
          <w:spacing w:val="1"/>
          <w:sz w:val="24"/>
          <w:szCs w:val="24"/>
          <w:lang w:val="sr-Cyrl-RS" w:eastAsia="zh-CN"/>
        </w:rPr>
        <w:t>и</w:t>
      </w:r>
      <w:r w:rsidRPr="0017652F">
        <w:rPr>
          <w:rFonts w:ascii="Times New Roman" w:eastAsia="SimSun" w:hAnsi="Times New Roman" w:cs="Times New Roman"/>
          <w:sz w:val="24"/>
          <w:szCs w:val="24"/>
          <w:lang w:val="sr-Cyrl-RS" w:eastAsia="zh-CN"/>
        </w:rPr>
        <w:t>ко</w:t>
      </w:r>
      <w:r w:rsidRPr="0017652F">
        <w:rPr>
          <w:rFonts w:ascii="Times New Roman" w:eastAsia="SimSun" w:hAnsi="Times New Roman" w:cs="Times New Roman"/>
          <w:spacing w:val="16"/>
          <w:sz w:val="24"/>
          <w:szCs w:val="24"/>
          <w:lang w:val="sr-Cyrl-RS" w:eastAsia="zh-CN"/>
        </w:rPr>
        <w:t xml:space="preserve"> </w:t>
      </w:r>
      <w:r w:rsidRPr="0017652F">
        <w:rPr>
          <w:rFonts w:ascii="Times New Roman" w:eastAsia="SimSun" w:hAnsi="Times New Roman" w:cs="Times New Roman"/>
          <w:sz w:val="24"/>
          <w:szCs w:val="24"/>
          <w:lang w:val="sr-Cyrl-RS" w:eastAsia="zh-CN"/>
        </w:rPr>
        <w:t>не</w:t>
      </w:r>
      <w:r w:rsidRPr="0017652F">
        <w:rPr>
          <w:rFonts w:ascii="Times New Roman" w:eastAsia="SimSun" w:hAnsi="Times New Roman" w:cs="Times New Roman"/>
          <w:spacing w:val="15"/>
          <w:sz w:val="24"/>
          <w:szCs w:val="24"/>
          <w:lang w:val="sr-Cyrl-RS" w:eastAsia="zh-CN"/>
        </w:rPr>
        <w:t xml:space="preserve"> </w:t>
      </w:r>
      <w:r w:rsidRPr="0017652F">
        <w:rPr>
          <w:rFonts w:ascii="Times New Roman" w:eastAsia="SimSun" w:hAnsi="Times New Roman" w:cs="Times New Roman"/>
          <w:spacing w:val="2"/>
          <w:sz w:val="24"/>
          <w:szCs w:val="24"/>
          <w:lang w:val="sr-Cyrl-RS" w:eastAsia="zh-CN"/>
        </w:rPr>
        <w:t>б</w:t>
      </w:r>
      <w:r w:rsidRPr="0017652F">
        <w:rPr>
          <w:rFonts w:ascii="Times New Roman" w:eastAsia="SimSun" w:hAnsi="Times New Roman" w:cs="Times New Roman"/>
          <w:spacing w:val="-5"/>
          <w:sz w:val="24"/>
          <w:szCs w:val="24"/>
          <w:lang w:val="sr-Cyrl-RS" w:eastAsia="zh-CN"/>
        </w:rPr>
        <w:t>у</w:t>
      </w:r>
      <w:r w:rsidRPr="0017652F">
        <w:rPr>
          <w:rFonts w:ascii="Times New Roman" w:eastAsia="SimSun" w:hAnsi="Times New Roman" w:cs="Times New Roman"/>
          <w:sz w:val="24"/>
          <w:szCs w:val="24"/>
          <w:lang w:val="sr-Cyrl-RS" w:eastAsia="zh-CN"/>
        </w:rPr>
        <w:t>де</w:t>
      </w:r>
      <w:r w:rsidRPr="0017652F">
        <w:rPr>
          <w:rFonts w:ascii="Times New Roman" w:eastAsia="SimSun" w:hAnsi="Times New Roman" w:cs="Times New Roman"/>
          <w:spacing w:val="20"/>
          <w:sz w:val="24"/>
          <w:szCs w:val="24"/>
          <w:lang w:val="sr-Cyrl-RS" w:eastAsia="zh-CN"/>
        </w:rPr>
        <w:t xml:space="preserve"> </w:t>
      </w:r>
      <w:r w:rsidRPr="0017652F">
        <w:rPr>
          <w:rFonts w:ascii="Times New Roman" w:eastAsia="SimSun" w:hAnsi="Times New Roman" w:cs="Times New Roman"/>
          <w:sz w:val="24"/>
          <w:szCs w:val="24"/>
          <w:lang w:val="sr-Cyrl-RS" w:eastAsia="zh-CN"/>
        </w:rPr>
        <w:t>по</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тојала</w:t>
      </w:r>
      <w:r w:rsidRPr="0017652F">
        <w:rPr>
          <w:rFonts w:ascii="Times New Roman" w:eastAsia="SimSun" w:hAnsi="Times New Roman" w:cs="Times New Roman"/>
          <w:spacing w:val="15"/>
          <w:sz w:val="24"/>
          <w:szCs w:val="24"/>
          <w:lang w:val="sr-Cyrl-RS" w:eastAsia="zh-CN"/>
        </w:rPr>
        <w:t xml:space="preserve"> </w:t>
      </w:r>
      <w:r w:rsidRPr="0017652F">
        <w:rPr>
          <w:rFonts w:ascii="Times New Roman" w:eastAsia="SimSun" w:hAnsi="Times New Roman" w:cs="Times New Roman"/>
          <w:sz w:val="24"/>
          <w:szCs w:val="24"/>
          <w:lang w:val="sr-Cyrl-RS" w:eastAsia="zh-CN"/>
        </w:rPr>
        <w:t>потр</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б</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w:t>
      </w:r>
      <w:r w:rsidRPr="0017652F">
        <w:rPr>
          <w:rFonts w:ascii="Times New Roman" w:eastAsia="SimSun" w:hAnsi="Times New Roman" w:cs="Times New Roman"/>
          <w:spacing w:val="16"/>
          <w:sz w:val="24"/>
          <w:szCs w:val="24"/>
          <w:lang w:val="sr-Cyrl-RS" w:eastAsia="zh-CN"/>
        </w:rPr>
        <w:t xml:space="preserve"> </w:t>
      </w:r>
      <w:r w:rsidRPr="0017652F">
        <w:rPr>
          <w:rFonts w:ascii="Times New Roman" w:eastAsia="SimSun" w:hAnsi="Times New Roman" w:cs="Times New Roman"/>
          <w:sz w:val="24"/>
          <w:szCs w:val="24"/>
          <w:lang w:val="sr-Cyrl-RS" w:eastAsia="zh-CN"/>
        </w:rPr>
        <w:t>не</w:t>
      </w:r>
      <w:r w:rsidRPr="0017652F">
        <w:rPr>
          <w:rFonts w:ascii="Times New Roman" w:eastAsia="SimSun" w:hAnsi="Times New Roman" w:cs="Times New Roman"/>
          <w:spacing w:val="15"/>
          <w:sz w:val="24"/>
          <w:szCs w:val="24"/>
          <w:lang w:val="sr-Cyrl-RS" w:eastAsia="zh-CN"/>
        </w:rPr>
        <w:t xml:space="preserve"> </w:t>
      </w:r>
      <w:r w:rsidRPr="0017652F">
        <w:rPr>
          <w:rFonts w:ascii="Times New Roman" w:eastAsia="SimSun" w:hAnsi="Times New Roman" w:cs="Times New Roman"/>
          <w:sz w:val="24"/>
          <w:szCs w:val="24"/>
          <w:lang w:val="sr-Cyrl-RS" w:eastAsia="zh-CN"/>
        </w:rPr>
        <w:t>р</w:t>
      </w:r>
      <w:r w:rsidRPr="0017652F">
        <w:rPr>
          <w:rFonts w:ascii="Times New Roman" w:eastAsia="SimSun" w:hAnsi="Times New Roman" w:cs="Times New Roman"/>
          <w:spacing w:val="-1"/>
          <w:sz w:val="24"/>
          <w:szCs w:val="24"/>
          <w:lang w:val="sr-Cyrl-RS" w:eastAsia="zh-CN"/>
        </w:rPr>
        <w:t>еа</w:t>
      </w:r>
      <w:r w:rsidRPr="0017652F">
        <w:rPr>
          <w:rFonts w:ascii="Times New Roman" w:eastAsia="SimSun" w:hAnsi="Times New Roman" w:cs="Times New Roman"/>
          <w:sz w:val="24"/>
          <w:szCs w:val="24"/>
          <w:lang w:val="sr-Cyrl-RS" w:eastAsia="zh-CN"/>
        </w:rPr>
        <w:t>л</w:t>
      </w:r>
      <w:r w:rsidRPr="0017652F">
        <w:rPr>
          <w:rFonts w:ascii="Times New Roman" w:eastAsia="SimSun" w:hAnsi="Times New Roman" w:cs="Times New Roman"/>
          <w:spacing w:val="1"/>
          <w:sz w:val="24"/>
          <w:szCs w:val="24"/>
          <w:lang w:val="sr-Cyrl-RS" w:eastAsia="zh-CN"/>
        </w:rPr>
        <w:t>и</w:t>
      </w:r>
      <w:r w:rsidRPr="0017652F">
        <w:rPr>
          <w:rFonts w:ascii="Times New Roman" w:eastAsia="SimSun" w:hAnsi="Times New Roman" w:cs="Times New Roman"/>
          <w:spacing w:val="3"/>
          <w:sz w:val="24"/>
          <w:szCs w:val="24"/>
          <w:lang w:val="sr-Cyrl-RS" w:eastAsia="zh-CN"/>
        </w:rPr>
        <w:t>з</w:t>
      </w:r>
      <w:r w:rsidRPr="0017652F">
        <w:rPr>
          <w:rFonts w:ascii="Times New Roman" w:eastAsia="SimSun" w:hAnsi="Times New Roman" w:cs="Times New Roman"/>
          <w:spacing w:val="-8"/>
          <w:sz w:val="24"/>
          <w:szCs w:val="24"/>
          <w:lang w:val="sr-Cyrl-RS" w:eastAsia="zh-CN"/>
        </w:rPr>
        <w:t>у</w:t>
      </w:r>
      <w:r w:rsidRPr="0017652F">
        <w:rPr>
          <w:rFonts w:ascii="Times New Roman" w:eastAsia="SimSun" w:hAnsi="Times New Roman" w:cs="Times New Roman"/>
          <w:spacing w:val="2"/>
          <w:sz w:val="24"/>
          <w:szCs w:val="24"/>
          <w:lang w:val="sr-Cyrl-RS" w:eastAsia="zh-CN"/>
        </w:rPr>
        <w:t>ј</w:t>
      </w:r>
      <w:r w:rsidRPr="0017652F">
        <w:rPr>
          <w:rFonts w:ascii="Times New Roman" w:eastAsia="SimSun" w:hAnsi="Times New Roman" w:cs="Times New Roman"/>
          <w:sz w:val="24"/>
          <w:szCs w:val="24"/>
          <w:lang w:val="sr-Cyrl-RS" w:eastAsia="zh-CN"/>
        </w:rPr>
        <w:t xml:space="preserve">е </w:t>
      </w:r>
      <w:r w:rsidRPr="0017652F">
        <w:rPr>
          <w:rFonts w:ascii="Times New Roman" w:eastAsia="SimSun" w:hAnsi="Times New Roman" w:cs="Times New Roman"/>
          <w:spacing w:val="-5"/>
          <w:sz w:val="24"/>
          <w:szCs w:val="24"/>
          <w:lang w:val="sr-Cyrl-RS" w:eastAsia="zh-CN"/>
        </w:rPr>
        <w:t>у</w:t>
      </w:r>
      <w:r w:rsidRPr="0017652F">
        <w:rPr>
          <w:rFonts w:ascii="Times New Roman" w:eastAsia="SimSun" w:hAnsi="Times New Roman" w:cs="Times New Roman"/>
          <w:spacing w:val="2"/>
          <w:sz w:val="24"/>
          <w:szCs w:val="24"/>
          <w:lang w:val="sr-Cyrl-RS" w:eastAsia="zh-CN"/>
        </w:rPr>
        <w:t>г</w:t>
      </w:r>
      <w:r w:rsidRPr="0017652F">
        <w:rPr>
          <w:rFonts w:ascii="Times New Roman" w:eastAsia="SimSun" w:hAnsi="Times New Roman" w:cs="Times New Roman"/>
          <w:sz w:val="24"/>
          <w:szCs w:val="24"/>
          <w:lang w:val="sr-Cyrl-RS" w:eastAsia="zh-CN"/>
        </w:rPr>
        <w:t>ово</w:t>
      </w:r>
      <w:r w:rsidRPr="0017652F">
        <w:rPr>
          <w:rFonts w:ascii="Times New Roman" w:eastAsia="SimSun" w:hAnsi="Times New Roman" w:cs="Times New Roman"/>
          <w:spacing w:val="1"/>
          <w:sz w:val="24"/>
          <w:szCs w:val="24"/>
          <w:lang w:val="sr-Cyrl-RS" w:eastAsia="zh-CN"/>
        </w:rPr>
        <w:t>р</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pacing w:val="3"/>
          <w:sz w:val="24"/>
          <w:szCs w:val="24"/>
          <w:lang w:val="sr-Cyrl-RS" w:eastAsia="zh-CN"/>
        </w:rPr>
        <w:t>н</w:t>
      </w:r>
      <w:r w:rsidRPr="0017652F">
        <w:rPr>
          <w:rFonts w:ascii="Times New Roman" w:eastAsia="SimSun" w:hAnsi="Times New Roman" w:cs="Times New Roman"/>
          <w:sz w:val="24"/>
          <w:szCs w:val="24"/>
          <w:lang w:val="sr-Cyrl-RS" w:eastAsia="zh-CN"/>
        </w:rPr>
        <w:t>у</w:t>
      </w:r>
      <w:r w:rsidRPr="0017652F">
        <w:rPr>
          <w:rFonts w:ascii="Times New Roman" w:eastAsia="SimSun" w:hAnsi="Times New Roman" w:cs="Times New Roman"/>
          <w:spacing w:val="-5"/>
          <w:sz w:val="24"/>
          <w:szCs w:val="24"/>
          <w:lang w:val="sr-Cyrl-RS" w:eastAsia="zh-CN"/>
        </w:rPr>
        <w:t xml:space="preserve"> </w:t>
      </w:r>
      <w:r w:rsidRPr="0017652F">
        <w:rPr>
          <w:rFonts w:ascii="Times New Roman" w:eastAsia="SimSun" w:hAnsi="Times New Roman" w:cs="Times New Roman"/>
          <w:sz w:val="24"/>
          <w:szCs w:val="24"/>
          <w:lang w:val="sr-Cyrl-RS" w:eastAsia="zh-CN"/>
        </w:rPr>
        <w:t>в</w:t>
      </w:r>
      <w:r w:rsidRPr="0017652F">
        <w:rPr>
          <w:rFonts w:ascii="Times New Roman" w:eastAsia="SimSun" w:hAnsi="Times New Roman" w:cs="Times New Roman"/>
          <w:spacing w:val="1"/>
          <w:sz w:val="24"/>
          <w:szCs w:val="24"/>
          <w:lang w:val="sr-Cyrl-RS" w:eastAsia="zh-CN"/>
        </w:rPr>
        <w:t>р</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д</w:t>
      </w:r>
      <w:r w:rsidRPr="0017652F">
        <w:rPr>
          <w:rFonts w:ascii="Times New Roman" w:eastAsia="SimSun" w:hAnsi="Times New Roman" w:cs="Times New Roman"/>
          <w:spacing w:val="1"/>
          <w:sz w:val="24"/>
          <w:szCs w:val="24"/>
          <w:lang w:val="sr-Cyrl-RS" w:eastAsia="zh-CN"/>
        </w:rPr>
        <w:t>н</w:t>
      </w:r>
      <w:r w:rsidRPr="0017652F">
        <w:rPr>
          <w:rFonts w:ascii="Times New Roman" w:eastAsia="SimSun" w:hAnsi="Times New Roman" w:cs="Times New Roman"/>
          <w:sz w:val="24"/>
          <w:szCs w:val="24"/>
          <w:lang w:val="sr-Cyrl-RS" w:eastAsia="zh-CN"/>
        </w:rPr>
        <w:t>о</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т ов</w:t>
      </w:r>
      <w:r w:rsidRPr="0017652F">
        <w:rPr>
          <w:rFonts w:ascii="Times New Roman" w:eastAsia="SimSun" w:hAnsi="Times New Roman" w:cs="Times New Roman"/>
          <w:spacing w:val="1"/>
          <w:sz w:val="24"/>
          <w:szCs w:val="24"/>
          <w:lang w:val="sr-Cyrl-RS" w:eastAsia="zh-CN"/>
        </w:rPr>
        <w:t>о</w:t>
      </w:r>
      <w:r w:rsidRPr="0017652F">
        <w:rPr>
          <w:rFonts w:ascii="Times New Roman" w:eastAsia="SimSun" w:hAnsi="Times New Roman" w:cs="Times New Roman"/>
          <w:sz w:val="24"/>
          <w:szCs w:val="24"/>
          <w:lang w:val="sr-Cyrl-RS" w:eastAsia="zh-CN"/>
        </w:rPr>
        <w:t>г</w:t>
      </w:r>
      <w:r w:rsidRPr="0017652F">
        <w:rPr>
          <w:rFonts w:ascii="Times New Roman" w:eastAsia="SimSun" w:hAnsi="Times New Roman" w:cs="Times New Roman"/>
          <w:spacing w:val="2"/>
          <w:sz w:val="24"/>
          <w:szCs w:val="24"/>
          <w:lang w:val="sr-Cyrl-RS" w:eastAsia="zh-CN"/>
        </w:rPr>
        <w:t xml:space="preserve"> </w:t>
      </w:r>
      <w:r w:rsidRPr="0017652F">
        <w:rPr>
          <w:rFonts w:ascii="Times New Roman" w:eastAsia="SimSun" w:hAnsi="Times New Roman" w:cs="Times New Roman"/>
          <w:spacing w:val="-5"/>
          <w:sz w:val="24"/>
          <w:szCs w:val="24"/>
          <w:lang w:val="sr-Cyrl-RS" w:eastAsia="zh-CN"/>
        </w:rPr>
        <w:t>у</w:t>
      </w:r>
      <w:r w:rsidRPr="0017652F">
        <w:rPr>
          <w:rFonts w:ascii="Times New Roman" w:eastAsia="SimSun" w:hAnsi="Times New Roman" w:cs="Times New Roman"/>
          <w:sz w:val="24"/>
          <w:szCs w:val="24"/>
          <w:lang w:val="sr-Cyrl-RS" w:eastAsia="zh-CN"/>
        </w:rPr>
        <w:t>гово</w:t>
      </w:r>
      <w:r w:rsidRPr="0017652F">
        <w:rPr>
          <w:rFonts w:ascii="Times New Roman" w:eastAsia="SimSun" w:hAnsi="Times New Roman" w:cs="Times New Roman"/>
          <w:spacing w:val="1"/>
          <w:sz w:val="24"/>
          <w:szCs w:val="24"/>
          <w:lang w:val="sr-Cyrl-RS" w:eastAsia="zh-CN"/>
        </w:rPr>
        <w:t>р</w:t>
      </w:r>
      <w:r w:rsidRPr="0017652F">
        <w:rPr>
          <w:rFonts w:ascii="Times New Roman" w:eastAsia="SimSun" w:hAnsi="Times New Roman" w:cs="Times New Roman"/>
          <w:sz w:val="24"/>
          <w:szCs w:val="24"/>
          <w:lang w:val="sr-Cyrl-RS" w:eastAsia="zh-CN"/>
        </w:rPr>
        <w:t>а</w:t>
      </w:r>
      <w:r w:rsidRPr="0017652F">
        <w:rPr>
          <w:rFonts w:ascii="Times New Roman" w:eastAsia="SimSun" w:hAnsi="Times New Roman" w:cs="Times New Roman"/>
          <w:spacing w:val="3"/>
          <w:sz w:val="24"/>
          <w:szCs w:val="24"/>
          <w:lang w:val="sr-Cyrl-RS" w:eastAsia="zh-CN"/>
        </w:rPr>
        <w:t xml:space="preserve"> </w:t>
      </w:r>
      <w:r w:rsidRPr="0017652F">
        <w:rPr>
          <w:rFonts w:ascii="Times New Roman" w:eastAsia="SimSun" w:hAnsi="Times New Roman" w:cs="Times New Roman"/>
          <w:sz w:val="24"/>
          <w:szCs w:val="24"/>
          <w:lang w:val="sr-Cyrl-RS" w:eastAsia="zh-CN"/>
        </w:rPr>
        <w:t>у</w:t>
      </w:r>
      <w:r w:rsidRPr="0017652F">
        <w:rPr>
          <w:rFonts w:ascii="Times New Roman" w:eastAsia="SimSun" w:hAnsi="Times New Roman" w:cs="Times New Roman"/>
          <w:spacing w:val="-5"/>
          <w:sz w:val="24"/>
          <w:szCs w:val="24"/>
          <w:lang w:val="sr-Cyrl-RS" w:eastAsia="zh-CN"/>
        </w:rPr>
        <w:t xml:space="preserve"> </w:t>
      </w:r>
      <w:r w:rsidRPr="0017652F">
        <w:rPr>
          <w:rFonts w:ascii="Times New Roman" w:eastAsia="SimSun" w:hAnsi="Times New Roman" w:cs="Times New Roman"/>
          <w:sz w:val="24"/>
          <w:szCs w:val="24"/>
          <w:lang w:val="sr-Cyrl-RS" w:eastAsia="zh-CN"/>
        </w:rPr>
        <w:t>ц</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ло</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ти.</w:t>
      </w:r>
    </w:p>
    <w:p w:rsidR="00B71A56" w:rsidRPr="0017652F" w:rsidRDefault="00B71A56" w:rsidP="00B71A56">
      <w:pPr>
        <w:widowControl w:val="0"/>
        <w:kinsoku w:val="0"/>
        <w:overflowPunct w:val="0"/>
        <w:autoSpaceDE w:val="0"/>
        <w:autoSpaceDN w:val="0"/>
        <w:adjustRightInd w:val="0"/>
        <w:spacing w:after="0" w:line="240" w:lineRule="auto"/>
        <w:ind w:right="115"/>
        <w:jc w:val="both"/>
        <w:rPr>
          <w:rFonts w:ascii="Times New Roman" w:eastAsia="SimSun" w:hAnsi="Times New Roman" w:cs="Times New Roman"/>
          <w:sz w:val="24"/>
          <w:szCs w:val="24"/>
          <w:lang w:val="sr-Cyrl-RS" w:eastAsia="zh-CN"/>
        </w:rPr>
      </w:pPr>
      <w:r>
        <w:rPr>
          <w:rFonts w:ascii="Times New Roman" w:eastAsia="SimSun" w:hAnsi="Times New Roman" w:cs="Times New Roman"/>
          <w:spacing w:val="-1"/>
          <w:sz w:val="24"/>
          <w:szCs w:val="24"/>
          <w:lang w:val="sr-Cyrl-RS" w:eastAsia="zh-CN"/>
        </w:rPr>
        <w:tab/>
      </w:r>
      <w:r>
        <w:rPr>
          <w:rFonts w:ascii="Times New Roman" w:eastAsia="SimSun" w:hAnsi="Times New Roman" w:cs="Times New Roman"/>
          <w:spacing w:val="-1"/>
          <w:sz w:val="24"/>
          <w:szCs w:val="24"/>
          <w:lang w:val="sr-Cyrl-RS" w:eastAsia="zh-CN"/>
        </w:rPr>
        <w:tab/>
      </w:r>
      <w:r w:rsidRPr="0017652F">
        <w:rPr>
          <w:rFonts w:ascii="Times New Roman" w:eastAsia="SimSun" w:hAnsi="Times New Roman" w:cs="Times New Roman"/>
          <w:spacing w:val="-1"/>
          <w:sz w:val="24"/>
          <w:szCs w:val="24"/>
          <w:lang w:val="sr-Cyrl-RS" w:eastAsia="zh-CN"/>
        </w:rPr>
        <w:t>Ц</w:t>
      </w:r>
      <w:r w:rsidRPr="0017652F">
        <w:rPr>
          <w:rFonts w:ascii="Times New Roman" w:eastAsia="SimSun" w:hAnsi="Times New Roman" w:cs="Times New Roman"/>
          <w:spacing w:val="-2"/>
          <w:sz w:val="24"/>
          <w:szCs w:val="24"/>
          <w:lang w:val="sr-Cyrl-RS" w:eastAsia="zh-CN"/>
        </w:rPr>
        <w:t>е</w:t>
      </w:r>
      <w:r w:rsidRPr="0017652F">
        <w:rPr>
          <w:rFonts w:ascii="Times New Roman" w:eastAsia="SimSun" w:hAnsi="Times New Roman" w:cs="Times New Roman"/>
          <w:sz w:val="24"/>
          <w:szCs w:val="24"/>
          <w:lang w:val="sr-Cyrl-RS" w:eastAsia="zh-CN"/>
        </w:rPr>
        <w:t>не</w:t>
      </w:r>
      <w:r w:rsidRPr="0017652F">
        <w:rPr>
          <w:rFonts w:ascii="Times New Roman" w:eastAsia="SimSun" w:hAnsi="Times New Roman" w:cs="Times New Roman"/>
          <w:spacing w:val="8"/>
          <w:sz w:val="24"/>
          <w:szCs w:val="24"/>
          <w:lang w:val="sr-Cyrl-RS" w:eastAsia="zh-CN"/>
        </w:rPr>
        <w:t xml:space="preserve"> </w:t>
      </w:r>
      <w:r w:rsidRPr="0017652F">
        <w:rPr>
          <w:rFonts w:ascii="Times New Roman" w:eastAsia="SimSun" w:hAnsi="Times New Roman" w:cs="Times New Roman"/>
          <w:sz w:val="24"/>
          <w:szCs w:val="24"/>
          <w:lang w:val="sr-Cyrl-RS" w:eastAsia="zh-CN"/>
        </w:rPr>
        <w:t>за</w:t>
      </w:r>
      <w:r w:rsidRPr="0017652F">
        <w:rPr>
          <w:rFonts w:ascii="Times New Roman" w:eastAsia="SimSun" w:hAnsi="Times New Roman" w:cs="Times New Roman"/>
          <w:spacing w:val="8"/>
          <w:sz w:val="24"/>
          <w:szCs w:val="24"/>
          <w:lang w:val="sr-Cyrl-RS" w:eastAsia="zh-CN"/>
        </w:rPr>
        <w:t xml:space="preserve"> </w:t>
      </w:r>
      <w:r w:rsidRPr="0017652F">
        <w:rPr>
          <w:rFonts w:ascii="Times New Roman" w:eastAsia="SimSun" w:hAnsi="Times New Roman" w:cs="Times New Roman"/>
          <w:sz w:val="24"/>
          <w:szCs w:val="24"/>
          <w:lang w:val="sr-Cyrl-RS" w:eastAsia="zh-CN"/>
        </w:rPr>
        <w:t>п</w:t>
      </w:r>
      <w:r w:rsidRPr="0017652F">
        <w:rPr>
          <w:rFonts w:ascii="Times New Roman" w:eastAsia="SimSun" w:hAnsi="Times New Roman" w:cs="Times New Roman"/>
          <w:spacing w:val="4"/>
          <w:sz w:val="24"/>
          <w:szCs w:val="24"/>
          <w:lang w:val="sr-Cyrl-RS" w:eastAsia="zh-CN"/>
        </w:rPr>
        <w:t>р</w:t>
      </w:r>
      <w:r w:rsidRPr="0017652F">
        <w:rPr>
          <w:rFonts w:ascii="Times New Roman" w:eastAsia="SimSun" w:hAnsi="Times New Roman" w:cs="Times New Roman"/>
          <w:spacing w:val="-5"/>
          <w:sz w:val="24"/>
          <w:szCs w:val="24"/>
          <w:lang w:val="sr-Cyrl-RS" w:eastAsia="zh-CN"/>
        </w:rPr>
        <w:t>у</w:t>
      </w:r>
      <w:r w:rsidRPr="0017652F">
        <w:rPr>
          <w:rFonts w:ascii="Times New Roman" w:eastAsia="SimSun" w:hAnsi="Times New Roman" w:cs="Times New Roman"/>
          <w:sz w:val="24"/>
          <w:szCs w:val="24"/>
          <w:lang w:val="sr-Cyrl-RS" w:eastAsia="zh-CN"/>
        </w:rPr>
        <w:t>жање</w:t>
      </w:r>
      <w:r w:rsidRPr="0017652F">
        <w:rPr>
          <w:rFonts w:ascii="Times New Roman" w:eastAsia="SimSun" w:hAnsi="Times New Roman" w:cs="Times New Roman"/>
          <w:spacing w:val="14"/>
          <w:sz w:val="24"/>
          <w:szCs w:val="24"/>
          <w:lang w:val="sr-Cyrl-RS" w:eastAsia="zh-CN"/>
        </w:rPr>
        <w:t xml:space="preserve"> </w:t>
      </w:r>
      <w:r w:rsidRPr="0017652F">
        <w:rPr>
          <w:rFonts w:ascii="Times New Roman" w:eastAsia="SimSun" w:hAnsi="Times New Roman" w:cs="Times New Roman"/>
          <w:spacing w:val="-5"/>
          <w:sz w:val="24"/>
          <w:szCs w:val="24"/>
          <w:lang w:val="sr-Cyrl-RS" w:eastAsia="zh-CN"/>
        </w:rPr>
        <w:t>у</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pacing w:val="2"/>
          <w:sz w:val="24"/>
          <w:szCs w:val="24"/>
          <w:lang w:val="sr-Cyrl-RS" w:eastAsia="zh-CN"/>
        </w:rPr>
        <w:t>л</w:t>
      </w:r>
      <w:r w:rsidRPr="0017652F">
        <w:rPr>
          <w:rFonts w:ascii="Times New Roman" w:eastAsia="SimSun" w:hAnsi="Times New Roman" w:cs="Times New Roman"/>
          <w:spacing w:val="-5"/>
          <w:sz w:val="24"/>
          <w:szCs w:val="24"/>
          <w:lang w:val="sr-Cyrl-RS" w:eastAsia="zh-CN"/>
        </w:rPr>
        <w:t>у</w:t>
      </w:r>
      <w:r w:rsidRPr="0017652F">
        <w:rPr>
          <w:rFonts w:ascii="Times New Roman" w:eastAsia="SimSun" w:hAnsi="Times New Roman" w:cs="Times New Roman"/>
          <w:spacing w:val="2"/>
          <w:sz w:val="24"/>
          <w:szCs w:val="24"/>
          <w:lang w:val="sr-Cyrl-RS" w:eastAsia="zh-CN"/>
        </w:rPr>
        <w:t>г</w:t>
      </w:r>
      <w:r w:rsidRPr="0017652F">
        <w:rPr>
          <w:rFonts w:ascii="Times New Roman" w:eastAsia="SimSun" w:hAnsi="Times New Roman" w:cs="Times New Roman"/>
          <w:sz w:val="24"/>
          <w:szCs w:val="24"/>
          <w:lang w:val="sr-Cyrl-RS" w:eastAsia="zh-CN"/>
        </w:rPr>
        <w:t>а</w:t>
      </w:r>
      <w:r w:rsidRPr="0017652F">
        <w:rPr>
          <w:rFonts w:ascii="Times New Roman" w:eastAsia="SimSun" w:hAnsi="Times New Roman" w:cs="Times New Roman"/>
          <w:spacing w:val="10"/>
          <w:sz w:val="24"/>
          <w:szCs w:val="24"/>
          <w:lang w:val="sr-Cyrl-RS" w:eastAsia="zh-CN"/>
        </w:rPr>
        <w:t xml:space="preserve"> </w:t>
      </w:r>
      <w:r w:rsidRPr="0017652F">
        <w:rPr>
          <w:rFonts w:ascii="Times New Roman" w:eastAsia="SimSun" w:hAnsi="Times New Roman" w:cs="Times New Roman"/>
          <w:sz w:val="24"/>
          <w:szCs w:val="24"/>
          <w:lang w:val="sr-Cyrl-RS" w:eastAsia="zh-CN"/>
        </w:rPr>
        <w:t>из</w:t>
      </w:r>
      <w:r w:rsidRPr="0017652F">
        <w:rPr>
          <w:rFonts w:ascii="Times New Roman" w:eastAsia="SimSun" w:hAnsi="Times New Roman" w:cs="Times New Roman"/>
          <w:spacing w:val="10"/>
          <w:sz w:val="24"/>
          <w:szCs w:val="24"/>
          <w:lang w:val="sr-Cyrl-RS" w:eastAsia="zh-CN"/>
        </w:rPr>
        <w:t xml:space="preserve"> </w:t>
      </w:r>
      <w:r w:rsidRPr="0017652F">
        <w:rPr>
          <w:rFonts w:ascii="Times New Roman" w:eastAsia="SimSun" w:hAnsi="Times New Roman" w:cs="Times New Roman"/>
          <w:spacing w:val="-1"/>
          <w:sz w:val="24"/>
          <w:szCs w:val="24"/>
          <w:lang w:val="sr-Cyrl-RS" w:eastAsia="zh-CN"/>
        </w:rPr>
        <w:t>ч</w:t>
      </w:r>
      <w:r w:rsidRPr="0017652F">
        <w:rPr>
          <w:rFonts w:ascii="Times New Roman" w:eastAsia="SimSun" w:hAnsi="Times New Roman" w:cs="Times New Roman"/>
          <w:sz w:val="24"/>
          <w:szCs w:val="24"/>
          <w:lang w:val="sr-Cyrl-RS" w:eastAsia="zh-CN"/>
        </w:rPr>
        <w:t>л</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на</w:t>
      </w:r>
      <w:r w:rsidRPr="0017652F">
        <w:rPr>
          <w:rFonts w:ascii="Times New Roman" w:eastAsia="SimSun" w:hAnsi="Times New Roman" w:cs="Times New Roman"/>
          <w:spacing w:val="8"/>
          <w:sz w:val="24"/>
          <w:szCs w:val="24"/>
          <w:lang w:val="sr-Cyrl-RS" w:eastAsia="zh-CN"/>
        </w:rPr>
        <w:t xml:space="preserve"> </w:t>
      </w:r>
      <w:r w:rsidRPr="0017652F">
        <w:rPr>
          <w:rFonts w:ascii="Times New Roman" w:eastAsia="SimSun" w:hAnsi="Times New Roman" w:cs="Times New Roman"/>
          <w:spacing w:val="4"/>
          <w:sz w:val="24"/>
          <w:szCs w:val="24"/>
          <w:lang w:val="sr-Cyrl-RS" w:eastAsia="zh-CN"/>
        </w:rPr>
        <w:t>1</w:t>
      </w:r>
      <w:r w:rsidRPr="0017652F">
        <w:rPr>
          <w:rFonts w:ascii="Times New Roman" w:eastAsia="SimSun" w:hAnsi="Times New Roman" w:cs="Times New Roman"/>
          <w:sz w:val="24"/>
          <w:szCs w:val="24"/>
          <w:lang w:val="sr-Cyrl-RS" w:eastAsia="zh-CN"/>
        </w:rPr>
        <w:t>.</w:t>
      </w:r>
      <w:r w:rsidRPr="0017652F">
        <w:rPr>
          <w:rFonts w:ascii="Times New Roman" w:eastAsia="SimSun" w:hAnsi="Times New Roman" w:cs="Times New Roman"/>
          <w:spacing w:val="11"/>
          <w:sz w:val="24"/>
          <w:szCs w:val="24"/>
          <w:lang w:val="sr-Cyrl-RS" w:eastAsia="zh-CN"/>
        </w:rPr>
        <w:t xml:space="preserve"> </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т</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в</w:t>
      </w:r>
      <w:r w:rsidRPr="0017652F">
        <w:rPr>
          <w:rFonts w:ascii="Times New Roman" w:eastAsia="SimSun" w:hAnsi="Times New Roman" w:cs="Times New Roman"/>
          <w:spacing w:val="13"/>
          <w:sz w:val="24"/>
          <w:szCs w:val="24"/>
          <w:lang w:val="sr-Cyrl-RS" w:eastAsia="zh-CN"/>
        </w:rPr>
        <w:t xml:space="preserve"> </w:t>
      </w:r>
      <w:r w:rsidRPr="0017652F">
        <w:rPr>
          <w:rFonts w:ascii="Times New Roman" w:eastAsia="SimSun" w:hAnsi="Times New Roman" w:cs="Times New Roman"/>
          <w:sz w:val="24"/>
          <w:szCs w:val="24"/>
          <w:lang w:val="sr-Cyrl-RS" w:eastAsia="zh-CN"/>
        </w:rPr>
        <w:t>1.</w:t>
      </w:r>
      <w:r w:rsidRPr="0017652F">
        <w:rPr>
          <w:rFonts w:ascii="Times New Roman" w:eastAsia="SimSun" w:hAnsi="Times New Roman" w:cs="Times New Roman"/>
          <w:spacing w:val="11"/>
          <w:sz w:val="24"/>
          <w:szCs w:val="24"/>
          <w:lang w:val="sr-Cyrl-RS" w:eastAsia="zh-CN"/>
        </w:rPr>
        <w:t xml:space="preserve"> </w:t>
      </w:r>
      <w:r w:rsidRPr="0017652F">
        <w:rPr>
          <w:rFonts w:ascii="Times New Roman" w:eastAsia="SimSun" w:hAnsi="Times New Roman" w:cs="Times New Roman"/>
          <w:sz w:val="24"/>
          <w:szCs w:val="24"/>
          <w:lang w:val="sr-Cyrl-RS" w:eastAsia="zh-CN"/>
        </w:rPr>
        <w:t>овог</w:t>
      </w:r>
      <w:r w:rsidRPr="0017652F">
        <w:rPr>
          <w:rFonts w:ascii="Times New Roman" w:eastAsia="SimSun" w:hAnsi="Times New Roman" w:cs="Times New Roman"/>
          <w:spacing w:val="13"/>
          <w:sz w:val="24"/>
          <w:szCs w:val="24"/>
          <w:lang w:val="sr-Cyrl-RS" w:eastAsia="zh-CN"/>
        </w:rPr>
        <w:t xml:space="preserve"> </w:t>
      </w:r>
      <w:r w:rsidRPr="0017652F">
        <w:rPr>
          <w:rFonts w:ascii="Times New Roman" w:eastAsia="SimSun" w:hAnsi="Times New Roman" w:cs="Times New Roman"/>
          <w:spacing w:val="-5"/>
          <w:sz w:val="24"/>
          <w:szCs w:val="24"/>
          <w:lang w:val="sr-Cyrl-RS" w:eastAsia="zh-CN"/>
        </w:rPr>
        <w:t>у</w:t>
      </w:r>
      <w:r w:rsidRPr="0017652F">
        <w:rPr>
          <w:rFonts w:ascii="Times New Roman" w:eastAsia="SimSun" w:hAnsi="Times New Roman" w:cs="Times New Roman"/>
          <w:sz w:val="24"/>
          <w:szCs w:val="24"/>
          <w:lang w:val="sr-Cyrl-RS" w:eastAsia="zh-CN"/>
        </w:rPr>
        <w:t>гово</w:t>
      </w:r>
      <w:r w:rsidRPr="0017652F">
        <w:rPr>
          <w:rFonts w:ascii="Times New Roman" w:eastAsia="SimSun" w:hAnsi="Times New Roman" w:cs="Times New Roman"/>
          <w:spacing w:val="1"/>
          <w:sz w:val="24"/>
          <w:szCs w:val="24"/>
          <w:lang w:val="sr-Cyrl-RS" w:eastAsia="zh-CN"/>
        </w:rPr>
        <w:t>р</w:t>
      </w:r>
      <w:r w:rsidRPr="0017652F">
        <w:rPr>
          <w:rFonts w:ascii="Times New Roman" w:eastAsia="SimSun" w:hAnsi="Times New Roman" w:cs="Times New Roman"/>
          <w:sz w:val="24"/>
          <w:szCs w:val="24"/>
          <w:lang w:val="sr-Cyrl-RS" w:eastAsia="zh-CN"/>
        </w:rPr>
        <w:t>а</w:t>
      </w:r>
      <w:r w:rsidRPr="0017652F">
        <w:rPr>
          <w:rFonts w:ascii="Times New Roman" w:eastAsia="SimSun" w:hAnsi="Times New Roman" w:cs="Times New Roman"/>
          <w:spacing w:val="8"/>
          <w:sz w:val="24"/>
          <w:szCs w:val="24"/>
          <w:lang w:val="sr-Cyrl-RS" w:eastAsia="zh-CN"/>
        </w:rPr>
        <w:t xml:space="preserve"> </w:t>
      </w:r>
      <w:r w:rsidRPr="0017652F">
        <w:rPr>
          <w:rFonts w:ascii="Times New Roman" w:eastAsia="SimSun" w:hAnsi="Times New Roman" w:cs="Times New Roman"/>
          <w:sz w:val="24"/>
          <w:szCs w:val="24"/>
          <w:lang w:val="sr-Cyrl-RS" w:eastAsia="zh-CN"/>
        </w:rPr>
        <w:t>од</w:t>
      </w:r>
      <w:r w:rsidRPr="0017652F">
        <w:rPr>
          <w:rFonts w:ascii="Times New Roman" w:eastAsia="SimSun" w:hAnsi="Times New Roman" w:cs="Times New Roman"/>
          <w:spacing w:val="2"/>
          <w:sz w:val="24"/>
          <w:szCs w:val="24"/>
          <w:lang w:val="sr-Cyrl-RS" w:eastAsia="zh-CN"/>
        </w:rPr>
        <w:t>р</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pacing w:val="1"/>
          <w:sz w:val="24"/>
          <w:szCs w:val="24"/>
          <w:lang w:val="sr-Cyrl-RS" w:eastAsia="zh-CN"/>
        </w:rPr>
        <w:t>ђ</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не</w:t>
      </w:r>
      <w:r w:rsidRPr="0017652F">
        <w:rPr>
          <w:rFonts w:ascii="Times New Roman" w:eastAsia="SimSun" w:hAnsi="Times New Roman" w:cs="Times New Roman"/>
          <w:spacing w:val="8"/>
          <w:sz w:val="24"/>
          <w:szCs w:val="24"/>
          <w:lang w:val="sr-Cyrl-RS" w:eastAsia="zh-CN"/>
        </w:rPr>
        <w:t xml:space="preserve"> </w:t>
      </w:r>
      <w:r w:rsidRPr="0017652F">
        <w:rPr>
          <w:rFonts w:ascii="Times New Roman" w:eastAsia="SimSun" w:hAnsi="Times New Roman" w:cs="Times New Roman"/>
          <w:spacing w:val="3"/>
          <w:sz w:val="24"/>
          <w:szCs w:val="24"/>
          <w:lang w:val="sr-Cyrl-RS" w:eastAsia="zh-CN"/>
        </w:rPr>
        <w:t>с</w:t>
      </w:r>
      <w:r w:rsidRPr="0017652F">
        <w:rPr>
          <w:rFonts w:ascii="Times New Roman" w:eastAsia="SimSun" w:hAnsi="Times New Roman" w:cs="Times New Roman"/>
          <w:sz w:val="24"/>
          <w:szCs w:val="24"/>
          <w:lang w:val="sr-Cyrl-RS" w:eastAsia="zh-CN"/>
        </w:rPr>
        <w:t>у</w:t>
      </w:r>
      <w:r w:rsidRPr="0017652F">
        <w:rPr>
          <w:rFonts w:ascii="Times New Roman" w:eastAsia="SimSun" w:hAnsi="Times New Roman" w:cs="Times New Roman"/>
          <w:spacing w:val="4"/>
          <w:sz w:val="24"/>
          <w:szCs w:val="24"/>
          <w:lang w:val="sr-Cyrl-RS" w:eastAsia="zh-CN"/>
        </w:rPr>
        <w:t xml:space="preserve"> </w:t>
      </w:r>
      <w:r w:rsidRPr="0017652F">
        <w:rPr>
          <w:rFonts w:ascii="Times New Roman" w:eastAsia="SimSun" w:hAnsi="Times New Roman" w:cs="Times New Roman"/>
          <w:sz w:val="24"/>
          <w:szCs w:val="24"/>
          <w:lang w:val="sr-Cyrl-RS" w:eastAsia="zh-CN"/>
        </w:rPr>
        <w:t>по</w:t>
      </w:r>
      <w:r w:rsidRPr="0017652F">
        <w:rPr>
          <w:rFonts w:ascii="Times New Roman" w:eastAsia="SimSun" w:hAnsi="Times New Roman" w:cs="Times New Roman"/>
          <w:spacing w:val="5"/>
          <w:sz w:val="24"/>
          <w:szCs w:val="24"/>
          <w:lang w:val="sr-Cyrl-RS" w:eastAsia="zh-CN"/>
        </w:rPr>
        <w:t>н</w:t>
      </w:r>
      <w:r w:rsidRPr="0017652F">
        <w:rPr>
          <w:rFonts w:ascii="Times New Roman" w:eastAsia="SimSun" w:hAnsi="Times New Roman" w:cs="Times New Roman"/>
          <w:spacing w:val="-5"/>
          <w:sz w:val="24"/>
          <w:szCs w:val="24"/>
          <w:lang w:val="sr-Cyrl-RS" w:eastAsia="zh-CN"/>
        </w:rPr>
        <w:t>у</w:t>
      </w:r>
      <w:r w:rsidRPr="0017652F">
        <w:rPr>
          <w:rFonts w:ascii="Times New Roman" w:eastAsia="SimSun" w:hAnsi="Times New Roman" w:cs="Times New Roman"/>
          <w:sz w:val="24"/>
          <w:szCs w:val="24"/>
          <w:lang w:val="sr-Cyrl-RS" w:eastAsia="zh-CN"/>
        </w:rPr>
        <w:t>дом Извршиоца</w:t>
      </w:r>
      <w:r w:rsidRPr="0017652F">
        <w:rPr>
          <w:rFonts w:ascii="Times New Roman" w:eastAsia="SimSun" w:hAnsi="Times New Roman" w:cs="Times New Roman"/>
          <w:spacing w:val="-1"/>
          <w:sz w:val="24"/>
          <w:szCs w:val="24"/>
          <w:lang w:val="sr-Cyrl-RS" w:eastAsia="zh-CN"/>
        </w:rPr>
        <w:t xml:space="preserve"> </w:t>
      </w:r>
      <w:r w:rsidRPr="0017652F">
        <w:rPr>
          <w:rFonts w:ascii="Times New Roman" w:eastAsia="SimSun" w:hAnsi="Times New Roman" w:cs="Times New Roman"/>
          <w:spacing w:val="-2"/>
          <w:sz w:val="24"/>
          <w:szCs w:val="24"/>
          <w:lang w:val="sr-Cyrl-RS" w:eastAsia="zh-CN"/>
        </w:rPr>
        <w:t>и</w:t>
      </w:r>
      <w:r w:rsidRPr="0017652F">
        <w:rPr>
          <w:rFonts w:ascii="Times New Roman" w:eastAsia="SimSun" w:hAnsi="Times New Roman" w:cs="Times New Roman"/>
          <w:sz w:val="24"/>
          <w:szCs w:val="24"/>
          <w:lang w:val="sr-Cyrl-RS" w:eastAsia="zh-CN"/>
        </w:rPr>
        <w:t xml:space="preserve">з </w:t>
      </w:r>
      <w:r w:rsidRPr="0017652F">
        <w:rPr>
          <w:rFonts w:ascii="Times New Roman" w:eastAsia="SimSun" w:hAnsi="Times New Roman" w:cs="Times New Roman"/>
          <w:spacing w:val="-1"/>
          <w:sz w:val="24"/>
          <w:szCs w:val="24"/>
          <w:lang w:val="sr-Cyrl-RS" w:eastAsia="zh-CN"/>
        </w:rPr>
        <w:t>ч</w:t>
      </w:r>
      <w:r w:rsidRPr="0017652F">
        <w:rPr>
          <w:rFonts w:ascii="Times New Roman" w:eastAsia="SimSun" w:hAnsi="Times New Roman" w:cs="Times New Roman"/>
          <w:sz w:val="24"/>
          <w:szCs w:val="24"/>
          <w:lang w:val="sr-Cyrl-RS" w:eastAsia="zh-CN"/>
        </w:rPr>
        <w:t>л</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на</w:t>
      </w:r>
      <w:r w:rsidRPr="0017652F">
        <w:rPr>
          <w:rFonts w:ascii="Times New Roman" w:eastAsia="SimSun" w:hAnsi="Times New Roman" w:cs="Times New Roman"/>
          <w:spacing w:val="-1"/>
          <w:sz w:val="24"/>
          <w:szCs w:val="24"/>
          <w:lang w:val="sr-Cyrl-RS" w:eastAsia="zh-CN"/>
        </w:rPr>
        <w:t xml:space="preserve"> </w:t>
      </w:r>
      <w:r w:rsidRPr="0017652F">
        <w:rPr>
          <w:rFonts w:ascii="Times New Roman" w:eastAsia="SimSun" w:hAnsi="Times New Roman" w:cs="Times New Roman"/>
          <w:sz w:val="24"/>
          <w:szCs w:val="24"/>
          <w:lang w:val="sr-Cyrl-RS" w:eastAsia="zh-CN"/>
        </w:rPr>
        <w:t>1.</w:t>
      </w:r>
      <w:r w:rsidRPr="0017652F">
        <w:rPr>
          <w:rFonts w:ascii="Times New Roman" w:eastAsia="SimSun" w:hAnsi="Times New Roman" w:cs="Times New Roman"/>
          <w:spacing w:val="1"/>
          <w:sz w:val="24"/>
          <w:szCs w:val="24"/>
          <w:lang w:val="sr-Cyrl-RS" w:eastAsia="zh-CN"/>
        </w:rPr>
        <w:t xml:space="preserve"> </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т</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в 1. овог</w:t>
      </w:r>
      <w:r w:rsidRPr="0017652F">
        <w:rPr>
          <w:rFonts w:ascii="Times New Roman" w:eastAsia="SimSun" w:hAnsi="Times New Roman" w:cs="Times New Roman"/>
          <w:spacing w:val="4"/>
          <w:sz w:val="24"/>
          <w:szCs w:val="24"/>
          <w:lang w:val="sr-Cyrl-RS" w:eastAsia="zh-CN"/>
        </w:rPr>
        <w:t xml:space="preserve"> </w:t>
      </w:r>
      <w:r w:rsidRPr="0017652F">
        <w:rPr>
          <w:rFonts w:ascii="Times New Roman" w:eastAsia="SimSun" w:hAnsi="Times New Roman" w:cs="Times New Roman"/>
          <w:spacing w:val="-5"/>
          <w:sz w:val="24"/>
          <w:szCs w:val="24"/>
          <w:lang w:val="sr-Cyrl-RS" w:eastAsia="zh-CN"/>
        </w:rPr>
        <w:t>у</w:t>
      </w:r>
      <w:r w:rsidRPr="0017652F">
        <w:rPr>
          <w:rFonts w:ascii="Times New Roman" w:eastAsia="SimSun" w:hAnsi="Times New Roman" w:cs="Times New Roman"/>
          <w:sz w:val="24"/>
          <w:szCs w:val="24"/>
          <w:lang w:val="sr-Cyrl-RS" w:eastAsia="zh-CN"/>
        </w:rPr>
        <w:t>гово</w:t>
      </w:r>
      <w:r w:rsidRPr="0017652F">
        <w:rPr>
          <w:rFonts w:ascii="Times New Roman" w:eastAsia="SimSun" w:hAnsi="Times New Roman" w:cs="Times New Roman"/>
          <w:spacing w:val="1"/>
          <w:sz w:val="24"/>
          <w:szCs w:val="24"/>
          <w:lang w:val="sr-Cyrl-RS" w:eastAsia="zh-CN"/>
        </w:rPr>
        <w:t>р</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w:t>
      </w:r>
    </w:p>
    <w:p w:rsidR="00B71A56" w:rsidRPr="0017652F" w:rsidRDefault="00B71A56" w:rsidP="00B71A56">
      <w:pPr>
        <w:widowControl w:val="0"/>
        <w:kinsoku w:val="0"/>
        <w:overflowPunct w:val="0"/>
        <w:autoSpaceDE w:val="0"/>
        <w:autoSpaceDN w:val="0"/>
        <w:adjustRightInd w:val="0"/>
        <w:spacing w:after="0" w:line="240" w:lineRule="auto"/>
        <w:ind w:right="110"/>
        <w:jc w:val="both"/>
        <w:rPr>
          <w:rFonts w:ascii="Times New Roman" w:eastAsia="SimSun" w:hAnsi="Times New Roman" w:cs="Times New Roman"/>
          <w:sz w:val="26"/>
          <w:szCs w:val="26"/>
          <w:lang w:val="sr-Cyrl-RS" w:eastAsia="zh-CN"/>
        </w:rPr>
      </w:pPr>
      <w:r>
        <w:rPr>
          <w:rFonts w:ascii="Times New Roman" w:eastAsia="SimSun" w:hAnsi="Times New Roman" w:cs="Times New Roman"/>
          <w:sz w:val="24"/>
          <w:szCs w:val="24"/>
          <w:lang w:val="sr-Cyrl-RS" w:eastAsia="zh-CN"/>
        </w:rPr>
        <w:tab/>
      </w:r>
      <w:r>
        <w:rPr>
          <w:rFonts w:ascii="Times New Roman" w:eastAsia="SimSun" w:hAnsi="Times New Roman" w:cs="Times New Roman"/>
          <w:sz w:val="24"/>
          <w:szCs w:val="24"/>
          <w:lang w:val="sr-Cyrl-RS" w:eastAsia="zh-CN"/>
        </w:rPr>
        <w:tab/>
      </w:r>
      <w:r w:rsidRPr="0017652F">
        <w:rPr>
          <w:rFonts w:ascii="Times New Roman" w:eastAsia="SimSun" w:hAnsi="Times New Roman" w:cs="Times New Roman"/>
          <w:sz w:val="24"/>
          <w:szCs w:val="24"/>
          <w:lang w:val="sr-Cyrl-RS" w:eastAsia="zh-CN"/>
        </w:rPr>
        <w:t>Услуге</w:t>
      </w:r>
      <w:r w:rsidRPr="0017652F">
        <w:rPr>
          <w:rFonts w:ascii="Times New Roman" w:eastAsia="SimSun" w:hAnsi="Times New Roman" w:cs="Times New Roman"/>
          <w:spacing w:val="41"/>
          <w:sz w:val="24"/>
          <w:szCs w:val="24"/>
          <w:lang w:val="sr-Cyrl-RS" w:eastAsia="zh-CN"/>
        </w:rPr>
        <w:t xml:space="preserve"> </w:t>
      </w:r>
      <w:r w:rsidRPr="0017652F">
        <w:rPr>
          <w:rFonts w:ascii="Times New Roman" w:eastAsia="SimSun" w:hAnsi="Times New Roman" w:cs="Times New Roman"/>
          <w:spacing w:val="2"/>
          <w:sz w:val="24"/>
          <w:szCs w:val="24"/>
          <w:lang w:val="sr-Cyrl-RS" w:eastAsia="zh-CN"/>
        </w:rPr>
        <w:t>х</w:t>
      </w:r>
      <w:r w:rsidRPr="0017652F">
        <w:rPr>
          <w:rFonts w:ascii="Times New Roman" w:eastAsia="SimSun" w:hAnsi="Times New Roman" w:cs="Times New Roman"/>
          <w:sz w:val="24"/>
          <w:szCs w:val="24"/>
          <w:lang w:val="sr-Cyrl-RS" w:eastAsia="zh-CN"/>
        </w:rPr>
        <w:t>отел</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pacing w:val="-2"/>
          <w:sz w:val="24"/>
          <w:szCs w:val="24"/>
          <w:lang w:val="sr-Cyrl-RS" w:eastAsia="zh-CN"/>
        </w:rPr>
        <w:t>к</w:t>
      </w:r>
      <w:r w:rsidRPr="0017652F">
        <w:rPr>
          <w:rFonts w:ascii="Times New Roman" w:eastAsia="SimSun" w:hAnsi="Times New Roman" w:cs="Times New Roman"/>
          <w:sz w:val="24"/>
          <w:szCs w:val="24"/>
          <w:lang w:val="sr-Cyrl-RS" w:eastAsia="zh-CN"/>
        </w:rPr>
        <w:t>ог</w:t>
      </w:r>
      <w:r w:rsidRPr="0017652F">
        <w:rPr>
          <w:rFonts w:ascii="Times New Roman" w:eastAsia="SimSun" w:hAnsi="Times New Roman" w:cs="Times New Roman"/>
          <w:spacing w:val="41"/>
          <w:sz w:val="24"/>
          <w:szCs w:val="24"/>
          <w:lang w:val="sr-Cyrl-RS" w:eastAsia="zh-CN"/>
        </w:rPr>
        <w:t xml:space="preserve"> </w:t>
      </w:r>
      <w:r w:rsidRPr="0017652F">
        <w:rPr>
          <w:rFonts w:ascii="Times New Roman" w:eastAsia="SimSun" w:hAnsi="Times New Roman" w:cs="Times New Roman"/>
          <w:spacing w:val="-1"/>
          <w:sz w:val="24"/>
          <w:szCs w:val="24"/>
          <w:lang w:val="sr-Cyrl-RS" w:eastAsia="zh-CN"/>
        </w:rPr>
        <w:t>сме</w:t>
      </w:r>
      <w:r w:rsidRPr="0017652F">
        <w:rPr>
          <w:rFonts w:ascii="Times New Roman" w:eastAsia="SimSun" w:hAnsi="Times New Roman" w:cs="Times New Roman"/>
          <w:sz w:val="24"/>
          <w:szCs w:val="24"/>
          <w:lang w:val="sr-Cyrl-RS" w:eastAsia="zh-CN"/>
        </w:rPr>
        <w:t>шт</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ја</w:t>
      </w:r>
      <w:r>
        <w:rPr>
          <w:rFonts w:ascii="Times New Roman" w:eastAsia="SimSun" w:hAnsi="Times New Roman" w:cs="Times New Roman"/>
          <w:sz w:val="24"/>
          <w:szCs w:val="24"/>
          <w:lang w:val="sr-Cyrl-RS" w:eastAsia="zh-CN"/>
        </w:rPr>
        <w:t xml:space="preserve"> и </w:t>
      </w:r>
      <w:r w:rsidRPr="00625522">
        <w:rPr>
          <w:rFonts w:ascii="Times New Roman" w:eastAsia="SimSun" w:hAnsi="Times New Roman" w:cs="Times New Roman"/>
          <w:sz w:val="24"/>
          <w:szCs w:val="24"/>
          <w:lang w:val="sr-Cyrl-RS" w:eastAsia="zh-CN"/>
        </w:rPr>
        <w:t>авио превоза</w:t>
      </w:r>
      <w:r w:rsidRPr="0017652F">
        <w:rPr>
          <w:rFonts w:ascii="Times New Roman" w:eastAsia="SimSun" w:hAnsi="Times New Roman" w:cs="Times New Roman"/>
          <w:spacing w:val="43"/>
          <w:sz w:val="24"/>
          <w:szCs w:val="24"/>
          <w:lang w:val="sr-Cyrl-RS" w:eastAsia="zh-CN"/>
        </w:rPr>
        <w:t xml:space="preserve"> </w:t>
      </w:r>
      <w:r w:rsidRPr="0017652F">
        <w:rPr>
          <w:rFonts w:ascii="Times New Roman" w:eastAsia="SimSun" w:hAnsi="Times New Roman" w:cs="Times New Roman"/>
          <w:sz w:val="24"/>
          <w:szCs w:val="24"/>
          <w:lang w:val="sr-Cyrl-RS" w:eastAsia="zh-CN"/>
        </w:rPr>
        <w:t>ће</w:t>
      </w:r>
      <w:r w:rsidRPr="0017652F">
        <w:rPr>
          <w:rFonts w:ascii="Times New Roman" w:eastAsia="SimSun" w:hAnsi="Times New Roman" w:cs="Times New Roman"/>
          <w:spacing w:val="42"/>
          <w:sz w:val="24"/>
          <w:szCs w:val="24"/>
          <w:lang w:val="sr-Cyrl-RS" w:eastAsia="zh-CN"/>
        </w:rPr>
        <w:t xml:space="preserve"> </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е</w:t>
      </w:r>
      <w:r w:rsidRPr="0017652F">
        <w:rPr>
          <w:rFonts w:ascii="Times New Roman" w:eastAsia="SimSun" w:hAnsi="Times New Roman" w:cs="Times New Roman"/>
          <w:spacing w:val="42"/>
          <w:sz w:val="24"/>
          <w:szCs w:val="24"/>
          <w:lang w:val="sr-Cyrl-RS" w:eastAsia="zh-CN"/>
        </w:rPr>
        <w:t xml:space="preserve"> </w:t>
      </w:r>
      <w:r w:rsidRPr="0017652F">
        <w:rPr>
          <w:rFonts w:ascii="Times New Roman" w:eastAsia="SimSun" w:hAnsi="Times New Roman" w:cs="Times New Roman"/>
          <w:sz w:val="24"/>
          <w:szCs w:val="24"/>
          <w:lang w:val="sr-Cyrl-RS" w:eastAsia="zh-CN"/>
        </w:rPr>
        <w:t>фак</w:t>
      </w:r>
      <w:r w:rsidRPr="0017652F">
        <w:rPr>
          <w:rFonts w:ascii="Times New Roman" w:eastAsia="SimSun" w:hAnsi="Times New Roman" w:cs="Times New Roman"/>
          <w:spacing w:val="5"/>
          <w:sz w:val="24"/>
          <w:szCs w:val="24"/>
          <w:lang w:val="sr-Cyrl-RS" w:eastAsia="zh-CN"/>
        </w:rPr>
        <w:t>т</w:t>
      </w:r>
      <w:r w:rsidRPr="0017652F">
        <w:rPr>
          <w:rFonts w:ascii="Times New Roman" w:eastAsia="SimSun" w:hAnsi="Times New Roman" w:cs="Times New Roman"/>
          <w:spacing w:val="-5"/>
          <w:sz w:val="24"/>
          <w:szCs w:val="24"/>
          <w:lang w:val="sr-Cyrl-RS" w:eastAsia="zh-CN"/>
        </w:rPr>
        <w:t>у</w:t>
      </w:r>
      <w:r w:rsidRPr="0017652F">
        <w:rPr>
          <w:rFonts w:ascii="Times New Roman" w:eastAsia="SimSun" w:hAnsi="Times New Roman" w:cs="Times New Roman"/>
          <w:spacing w:val="2"/>
          <w:sz w:val="24"/>
          <w:szCs w:val="24"/>
          <w:lang w:val="sr-Cyrl-RS" w:eastAsia="zh-CN"/>
        </w:rPr>
        <w:t>р</w:t>
      </w:r>
      <w:r w:rsidRPr="0017652F">
        <w:rPr>
          <w:rFonts w:ascii="Times New Roman" w:eastAsia="SimSun" w:hAnsi="Times New Roman" w:cs="Times New Roman"/>
          <w:sz w:val="24"/>
          <w:szCs w:val="24"/>
          <w:lang w:val="sr-Cyrl-RS" w:eastAsia="zh-CN"/>
        </w:rPr>
        <w:t>и</w:t>
      </w:r>
      <w:r w:rsidRPr="0017652F">
        <w:rPr>
          <w:rFonts w:ascii="Times New Roman" w:eastAsia="SimSun" w:hAnsi="Times New Roman" w:cs="Times New Roman"/>
          <w:spacing w:val="-1"/>
          <w:sz w:val="24"/>
          <w:szCs w:val="24"/>
          <w:lang w:val="sr-Cyrl-RS" w:eastAsia="zh-CN"/>
        </w:rPr>
        <w:t>са</w:t>
      </w:r>
      <w:r w:rsidRPr="0017652F">
        <w:rPr>
          <w:rFonts w:ascii="Times New Roman" w:eastAsia="SimSun" w:hAnsi="Times New Roman" w:cs="Times New Roman"/>
          <w:sz w:val="24"/>
          <w:szCs w:val="24"/>
          <w:lang w:val="sr-Cyrl-RS" w:eastAsia="zh-CN"/>
        </w:rPr>
        <w:t>ти</w:t>
      </w:r>
      <w:r w:rsidRPr="0017652F">
        <w:rPr>
          <w:rFonts w:ascii="Times New Roman" w:eastAsia="SimSun" w:hAnsi="Times New Roman" w:cs="Times New Roman"/>
          <w:spacing w:val="43"/>
          <w:sz w:val="24"/>
          <w:szCs w:val="24"/>
          <w:lang w:val="sr-Cyrl-RS" w:eastAsia="zh-CN"/>
        </w:rPr>
        <w:t xml:space="preserve"> </w:t>
      </w:r>
      <w:r w:rsidRPr="0017652F">
        <w:rPr>
          <w:rFonts w:ascii="Times New Roman" w:eastAsia="SimSun" w:hAnsi="Times New Roman" w:cs="Times New Roman"/>
          <w:sz w:val="24"/>
          <w:szCs w:val="24"/>
          <w:lang w:val="sr-Cyrl-RS" w:eastAsia="zh-CN"/>
        </w:rPr>
        <w:t>на</w:t>
      </w:r>
      <w:r w:rsidRPr="0017652F">
        <w:rPr>
          <w:rFonts w:ascii="Times New Roman" w:eastAsia="SimSun" w:hAnsi="Times New Roman" w:cs="Times New Roman"/>
          <w:spacing w:val="42"/>
          <w:sz w:val="24"/>
          <w:szCs w:val="24"/>
          <w:lang w:val="sr-Cyrl-RS" w:eastAsia="zh-CN"/>
        </w:rPr>
        <w:t xml:space="preserve"> </w:t>
      </w:r>
      <w:r w:rsidRPr="0017652F">
        <w:rPr>
          <w:rFonts w:ascii="Times New Roman" w:eastAsia="SimSun" w:hAnsi="Times New Roman" w:cs="Times New Roman"/>
          <w:sz w:val="24"/>
          <w:szCs w:val="24"/>
          <w:lang w:val="sr-Cyrl-RS" w:eastAsia="zh-CN"/>
        </w:rPr>
        <w:t>о</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но</w:t>
      </w:r>
      <w:r w:rsidRPr="0017652F">
        <w:rPr>
          <w:rFonts w:ascii="Times New Roman" w:eastAsia="SimSun" w:hAnsi="Times New Roman" w:cs="Times New Roman"/>
          <w:spacing w:val="1"/>
          <w:sz w:val="24"/>
          <w:szCs w:val="24"/>
          <w:lang w:val="sr-Cyrl-RS" w:eastAsia="zh-CN"/>
        </w:rPr>
        <w:t>в</w:t>
      </w:r>
      <w:r w:rsidRPr="0017652F">
        <w:rPr>
          <w:rFonts w:ascii="Times New Roman" w:eastAsia="SimSun" w:hAnsi="Times New Roman" w:cs="Times New Roman"/>
          <w:sz w:val="24"/>
          <w:szCs w:val="24"/>
          <w:lang w:val="sr-Cyrl-RS" w:eastAsia="zh-CN"/>
        </w:rPr>
        <w:t>у</w:t>
      </w:r>
      <w:r w:rsidRPr="0017652F">
        <w:rPr>
          <w:rFonts w:ascii="Times New Roman" w:eastAsia="SimSun" w:hAnsi="Times New Roman" w:cs="Times New Roman"/>
          <w:spacing w:val="35"/>
          <w:sz w:val="24"/>
          <w:szCs w:val="24"/>
          <w:lang w:val="sr-Cyrl-RS" w:eastAsia="zh-CN"/>
        </w:rPr>
        <w:t xml:space="preserve"> </w:t>
      </w:r>
      <w:r w:rsidRPr="0017652F">
        <w:rPr>
          <w:rFonts w:ascii="Times New Roman" w:eastAsia="SimSun" w:hAnsi="Times New Roman" w:cs="Times New Roman"/>
          <w:sz w:val="24"/>
          <w:szCs w:val="24"/>
          <w:lang w:val="sr-Cyrl-RS" w:eastAsia="zh-CN"/>
        </w:rPr>
        <w:t>п</w:t>
      </w:r>
      <w:r w:rsidRPr="0017652F">
        <w:rPr>
          <w:rFonts w:ascii="Times New Roman" w:eastAsia="SimSun" w:hAnsi="Times New Roman" w:cs="Times New Roman"/>
          <w:spacing w:val="6"/>
          <w:sz w:val="24"/>
          <w:szCs w:val="24"/>
          <w:lang w:val="sr-Cyrl-RS" w:eastAsia="zh-CN"/>
        </w:rPr>
        <w:t>о</w:t>
      </w:r>
      <w:r w:rsidRPr="0017652F">
        <w:rPr>
          <w:rFonts w:ascii="Times New Roman" w:eastAsia="SimSun" w:hAnsi="Times New Roman" w:cs="Times New Roman"/>
          <w:spacing w:val="3"/>
          <w:sz w:val="24"/>
          <w:szCs w:val="24"/>
          <w:lang w:val="sr-Cyrl-RS" w:eastAsia="zh-CN"/>
        </w:rPr>
        <w:t>н</w:t>
      </w:r>
      <w:r w:rsidRPr="0017652F">
        <w:rPr>
          <w:rFonts w:ascii="Times New Roman" w:eastAsia="SimSun" w:hAnsi="Times New Roman" w:cs="Times New Roman"/>
          <w:spacing w:val="-5"/>
          <w:sz w:val="24"/>
          <w:szCs w:val="24"/>
          <w:lang w:val="sr-Cyrl-RS" w:eastAsia="zh-CN"/>
        </w:rPr>
        <w:t>у</w:t>
      </w:r>
      <w:r w:rsidRPr="0017652F">
        <w:rPr>
          <w:rFonts w:ascii="Times New Roman" w:eastAsia="SimSun" w:hAnsi="Times New Roman" w:cs="Times New Roman"/>
          <w:spacing w:val="2"/>
          <w:sz w:val="24"/>
          <w:szCs w:val="24"/>
          <w:lang w:val="sr-Cyrl-RS" w:eastAsia="zh-CN"/>
        </w:rPr>
        <w:t>д</w:t>
      </w:r>
      <w:r w:rsidRPr="0017652F">
        <w:rPr>
          <w:rFonts w:ascii="Times New Roman" w:eastAsia="SimSun" w:hAnsi="Times New Roman" w:cs="Times New Roman"/>
          <w:sz w:val="24"/>
          <w:szCs w:val="24"/>
          <w:lang w:val="sr-Cyrl-RS" w:eastAsia="zh-CN"/>
        </w:rPr>
        <w:t>е</w:t>
      </w:r>
      <w:r w:rsidRPr="0017652F">
        <w:rPr>
          <w:rFonts w:ascii="Times New Roman" w:eastAsia="SimSun" w:hAnsi="Times New Roman" w:cs="Times New Roman"/>
          <w:spacing w:val="42"/>
          <w:sz w:val="24"/>
          <w:szCs w:val="24"/>
          <w:lang w:val="sr-Cyrl-RS" w:eastAsia="zh-CN"/>
        </w:rPr>
        <w:t xml:space="preserve"> </w:t>
      </w:r>
      <w:r w:rsidRPr="0017652F">
        <w:rPr>
          <w:rFonts w:ascii="Times New Roman" w:eastAsia="SimSun" w:hAnsi="Times New Roman" w:cs="Times New Roman"/>
          <w:sz w:val="24"/>
          <w:szCs w:val="24"/>
          <w:lang w:val="sr-Cyrl-RS" w:eastAsia="zh-CN"/>
        </w:rPr>
        <w:t>Извршиоца</w:t>
      </w:r>
      <w:r w:rsidRPr="0017652F">
        <w:rPr>
          <w:rFonts w:ascii="Times New Roman" w:eastAsia="SimSun" w:hAnsi="Times New Roman" w:cs="Times New Roman"/>
          <w:spacing w:val="44"/>
          <w:sz w:val="24"/>
          <w:szCs w:val="24"/>
          <w:lang w:val="sr-Cyrl-RS" w:eastAsia="zh-CN"/>
        </w:rPr>
        <w:t xml:space="preserve"> </w:t>
      </w:r>
      <w:r w:rsidRPr="0017652F">
        <w:rPr>
          <w:rFonts w:ascii="Times New Roman" w:eastAsia="SimSun" w:hAnsi="Times New Roman" w:cs="Times New Roman"/>
          <w:sz w:val="24"/>
          <w:szCs w:val="24"/>
          <w:lang w:val="sr-Cyrl-RS" w:eastAsia="zh-CN"/>
        </w:rPr>
        <w:t xml:space="preserve">у </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в</w:t>
      </w:r>
      <w:r w:rsidRPr="0017652F">
        <w:rPr>
          <w:rFonts w:ascii="Times New Roman" w:eastAsia="SimSun" w:hAnsi="Times New Roman" w:cs="Times New Roman"/>
          <w:spacing w:val="-2"/>
          <w:sz w:val="24"/>
          <w:szCs w:val="24"/>
          <w:lang w:val="sr-Cyrl-RS" w:eastAsia="zh-CN"/>
        </w:rPr>
        <w:t>а</w:t>
      </w:r>
      <w:r w:rsidRPr="0017652F">
        <w:rPr>
          <w:rFonts w:ascii="Times New Roman" w:eastAsia="SimSun" w:hAnsi="Times New Roman" w:cs="Times New Roman"/>
          <w:sz w:val="24"/>
          <w:szCs w:val="24"/>
          <w:lang w:val="sr-Cyrl-RS" w:eastAsia="zh-CN"/>
        </w:rPr>
        <w:t>ком</w:t>
      </w:r>
      <w:r w:rsidRPr="0017652F">
        <w:rPr>
          <w:rFonts w:ascii="Times New Roman" w:eastAsia="SimSun" w:hAnsi="Times New Roman" w:cs="Times New Roman"/>
          <w:spacing w:val="-1"/>
          <w:sz w:val="24"/>
          <w:szCs w:val="24"/>
          <w:lang w:val="sr-Cyrl-RS" w:eastAsia="zh-CN"/>
        </w:rPr>
        <w:t xml:space="preserve"> </w:t>
      </w:r>
      <w:r w:rsidRPr="0017652F">
        <w:rPr>
          <w:rFonts w:ascii="Times New Roman" w:eastAsia="SimSun" w:hAnsi="Times New Roman" w:cs="Times New Roman"/>
          <w:sz w:val="24"/>
          <w:szCs w:val="24"/>
          <w:lang w:val="sr-Cyrl-RS" w:eastAsia="zh-CN"/>
        </w:rPr>
        <w:t>поједин</w:t>
      </w:r>
      <w:r w:rsidRPr="0017652F">
        <w:rPr>
          <w:rFonts w:ascii="Times New Roman" w:eastAsia="SimSun" w:hAnsi="Times New Roman" w:cs="Times New Roman"/>
          <w:spacing w:val="-1"/>
          <w:sz w:val="24"/>
          <w:szCs w:val="24"/>
          <w:lang w:val="sr-Cyrl-RS" w:eastAsia="zh-CN"/>
        </w:rPr>
        <w:t>ач</w:t>
      </w:r>
      <w:r w:rsidRPr="0017652F">
        <w:rPr>
          <w:rFonts w:ascii="Times New Roman" w:eastAsia="SimSun" w:hAnsi="Times New Roman" w:cs="Times New Roman"/>
          <w:sz w:val="24"/>
          <w:szCs w:val="24"/>
          <w:lang w:val="sr-Cyrl-RS" w:eastAsia="zh-CN"/>
        </w:rPr>
        <w:t>ном</w:t>
      </w:r>
      <w:r w:rsidRPr="0017652F">
        <w:rPr>
          <w:rFonts w:ascii="Times New Roman" w:eastAsia="SimSun" w:hAnsi="Times New Roman" w:cs="Times New Roman"/>
          <w:spacing w:val="-1"/>
          <w:sz w:val="24"/>
          <w:szCs w:val="24"/>
          <w:lang w:val="sr-Cyrl-RS" w:eastAsia="zh-CN"/>
        </w:rPr>
        <w:t xml:space="preserve"> с</w:t>
      </w:r>
      <w:r w:rsidRPr="0017652F">
        <w:rPr>
          <w:rFonts w:ascii="Times New Roman" w:eastAsia="SimSun" w:hAnsi="Times New Roman" w:cs="Times New Roman"/>
          <w:spacing w:val="2"/>
          <w:sz w:val="24"/>
          <w:szCs w:val="24"/>
          <w:lang w:val="sr-Cyrl-RS" w:eastAsia="zh-CN"/>
        </w:rPr>
        <w:t>л</w:t>
      </w:r>
      <w:r w:rsidRPr="0017652F">
        <w:rPr>
          <w:rFonts w:ascii="Times New Roman" w:eastAsia="SimSun" w:hAnsi="Times New Roman" w:cs="Times New Roman"/>
          <w:spacing w:val="-5"/>
          <w:sz w:val="24"/>
          <w:szCs w:val="24"/>
          <w:lang w:val="sr-Cyrl-RS" w:eastAsia="zh-CN"/>
        </w:rPr>
        <w:t>у</w:t>
      </w:r>
      <w:r w:rsidRPr="0017652F">
        <w:rPr>
          <w:rFonts w:ascii="Times New Roman" w:eastAsia="SimSun" w:hAnsi="Times New Roman" w:cs="Times New Roman"/>
          <w:spacing w:val="1"/>
          <w:sz w:val="24"/>
          <w:szCs w:val="24"/>
          <w:lang w:val="sr-Cyrl-RS" w:eastAsia="zh-CN"/>
        </w:rPr>
        <w:t>ч</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pacing w:val="2"/>
          <w:sz w:val="24"/>
          <w:szCs w:val="24"/>
          <w:lang w:val="sr-Cyrl-RS" w:eastAsia="zh-CN"/>
        </w:rPr>
        <w:t>ј</w:t>
      </w:r>
      <w:r w:rsidRPr="0017652F">
        <w:rPr>
          <w:rFonts w:ascii="Times New Roman" w:eastAsia="SimSun" w:hAnsi="Times New Roman" w:cs="Times New Roman"/>
          <w:spacing w:val="-5"/>
          <w:sz w:val="24"/>
          <w:szCs w:val="24"/>
          <w:lang w:val="sr-Cyrl-RS" w:eastAsia="zh-CN"/>
        </w:rPr>
        <w:t>у</w:t>
      </w:r>
      <w:r w:rsidRPr="0017652F">
        <w:rPr>
          <w:rFonts w:ascii="Times New Roman" w:eastAsia="SimSun" w:hAnsi="Times New Roman" w:cs="Times New Roman"/>
          <w:sz w:val="24"/>
          <w:szCs w:val="24"/>
          <w:lang w:val="sr-Cyrl-RS" w:eastAsia="zh-CN"/>
        </w:rPr>
        <w:t>, на</w:t>
      </w:r>
      <w:r w:rsidRPr="0017652F">
        <w:rPr>
          <w:rFonts w:ascii="Times New Roman" w:eastAsia="SimSun" w:hAnsi="Times New Roman" w:cs="Times New Roman"/>
          <w:spacing w:val="-1"/>
          <w:sz w:val="24"/>
          <w:szCs w:val="24"/>
          <w:lang w:val="sr-Cyrl-RS" w:eastAsia="zh-CN"/>
        </w:rPr>
        <w:t xml:space="preserve"> </w:t>
      </w:r>
      <w:r w:rsidRPr="0017652F">
        <w:rPr>
          <w:rFonts w:ascii="Times New Roman" w:eastAsia="SimSun" w:hAnsi="Times New Roman" w:cs="Times New Roman"/>
          <w:sz w:val="24"/>
          <w:szCs w:val="24"/>
          <w:lang w:val="sr-Cyrl-RS" w:eastAsia="zh-CN"/>
        </w:rPr>
        <w:t>ко</w:t>
      </w:r>
      <w:r w:rsidRPr="0017652F">
        <w:rPr>
          <w:rFonts w:ascii="Times New Roman" w:eastAsia="SimSun" w:hAnsi="Times New Roman" w:cs="Times New Roman"/>
          <w:spacing w:val="5"/>
          <w:sz w:val="24"/>
          <w:szCs w:val="24"/>
          <w:lang w:val="sr-Cyrl-RS" w:eastAsia="zh-CN"/>
        </w:rPr>
        <w:t>ј</w:t>
      </w:r>
      <w:r w:rsidRPr="0017652F">
        <w:rPr>
          <w:rFonts w:ascii="Times New Roman" w:eastAsia="SimSun" w:hAnsi="Times New Roman" w:cs="Times New Roman"/>
          <w:sz w:val="24"/>
          <w:szCs w:val="24"/>
          <w:lang w:val="sr-Cyrl-RS" w:eastAsia="zh-CN"/>
        </w:rPr>
        <w:t>у</w:t>
      </w:r>
      <w:r w:rsidRPr="0017652F">
        <w:rPr>
          <w:rFonts w:ascii="Times New Roman" w:eastAsia="SimSun" w:hAnsi="Times New Roman" w:cs="Times New Roman"/>
          <w:spacing w:val="-5"/>
          <w:sz w:val="24"/>
          <w:szCs w:val="24"/>
          <w:lang w:val="sr-Cyrl-RS" w:eastAsia="zh-CN"/>
        </w:rPr>
        <w:t xml:space="preserve"> </w:t>
      </w:r>
      <w:r w:rsidRPr="0017652F">
        <w:rPr>
          <w:rFonts w:ascii="Times New Roman" w:eastAsia="SimSun" w:hAnsi="Times New Roman" w:cs="Times New Roman"/>
          <w:spacing w:val="-1"/>
          <w:sz w:val="24"/>
          <w:szCs w:val="24"/>
          <w:lang w:val="sr-Cyrl-RS" w:eastAsia="zh-CN"/>
        </w:rPr>
        <w:t>са</w:t>
      </w:r>
      <w:r w:rsidRPr="0017652F">
        <w:rPr>
          <w:rFonts w:ascii="Times New Roman" w:eastAsia="SimSun" w:hAnsi="Times New Roman" w:cs="Times New Roman"/>
          <w:sz w:val="24"/>
          <w:szCs w:val="24"/>
          <w:lang w:val="sr-Cyrl-RS" w:eastAsia="zh-CN"/>
        </w:rPr>
        <w:t>г</w:t>
      </w:r>
      <w:r w:rsidRPr="0017652F">
        <w:rPr>
          <w:rFonts w:ascii="Times New Roman" w:eastAsia="SimSun" w:hAnsi="Times New Roman" w:cs="Times New Roman"/>
          <w:spacing w:val="2"/>
          <w:sz w:val="24"/>
          <w:szCs w:val="24"/>
          <w:lang w:val="sr-Cyrl-RS" w:eastAsia="zh-CN"/>
        </w:rPr>
        <w:t>л</w:t>
      </w:r>
      <w:r w:rsidRPr="0017652F">
        <w:rPr>
          <w:rFonts w:ascii="Times New Roman" w:eastAsia="SimSun" w:hAnsi="Times New Roman" w:cs="Times New Roman"/>
          <w:spacing w:val="-1"/>
          <w:sz w:val="24"/>
          <w:szCs w:val="24"/>
          <w:lang w:val="sr-Cyrl-RS" w:eastAsia="zh-CN"/>
        </w:rPr>
        <w:t>ас</w:t>
      </w:r>
      <w:r w:rsidRPr="0017652F">
        <w:rPr>
          <w:rFonts w:ascii="Times New Roman" w:eastAsia="SimSun" w:hAnsi="Times New Roman" w:cs="Times New Roman"/>
          <w:sz w:val="24"/>
          <w:szCs w:val="24"/>
          <w:lang w:val="sr-Cyrl-RS" w:eastAsia="zh-CN"/>
        </w:rPr>
        <w:t>н</w:t>
      </w:r>
      <w:r w:rsidRPr="0017652F">
        <w:rPr>
          <w:rFonts w:ascii="Times New Roman" w:eastAsia="SimSun" w:hAnsi="Times New Roman" w:cs="Times New Roman"/>
          <w:spacing w:val="2"/>
          <w:sz w:val="24"/>
          <w:szCs w:val="24"/>
          <w:lang w:val="sr-Cyrl-RS" w:eastAsia="zh-CN"/>
        </w:rPr>
        <w:t>о</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т д</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је о</w:t>
      </w:r>
      <w:r w:rsidRPr="0017652F">
        <w:rPr>
          <w:rFonts w:ascii="Times New Roman" w:eastAsia="SimSun" w:hAnsi="Times New Roman" w:cs="Times New Roman"/>
          <w:spacing w:val="-1"/>
          <w:sz w:val="24"/>
          <w:szCs w:val="24"/>
          <w:lang w:val="sr-Cyrl-RS" w:eastAsia="zh-CN"/>
        </w:rPr>
        <w:t>в</w:t>
      </w:r>
      <w:r w:rsidRPr="0017652F">
        <w:rPr>
          <w:rFonts w:ascii="Times New Roman" w:eastAsia="SimSun" w:hAnsi="Times New Roman" w:cs="Times New Roman"/>
          <w:sz w:val="24"/>
          <w:szCs w:val="24"/>
          <w:lang w:val="sr-Cyrl-RS" w:eastAsia="zh-CN"/>
        </w:rPr>
        <w:t>л</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шћ</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но л</w:t>
      </w:r>
      <w:r w:rsidRPr="0017652F">
        <w:rPr>
          <w:rFonts w:ascii="Times New Roman" w:eastAsia="SimSun" w:hAnsi="Times New Roman" w:cs="Times New Roman"/>
          <w:spacing w:val="1"/>
          <w:sz w:val="24"/>
          <w:szCs w:val="24"/>
          <w:lang w:val="sr-Cyrl-RS" w:eastAsia="zh-CN"/>
        </w:rPr>
        <w:t>и</w:t>
      </w:r>
      <w:r w:rsidRPr="0017652F">
        <w:rPr>
          <w:rFonts w:ascii="Times New Roman" w:eastAsia="SimSun" w:hAnsi="Times New Roman" w:cs="Times New Roman"/>
          <w:sz w:val="24"/>
          <w:szCs w:val="24"/>
          <w:lang w:val="sr-Cyrl-RS" w:eastAsia="zh-CN"/>
        </w:rPr>
        <w:t>це</w:t>
      </w:r>
      <w:r w:rsidRPr="0017652F">
        <w:rPr>
          <w:rFonts w:ascii="Times New Roman" w:eastAsia="SimSun" w:hAnsi="Times New Roman" w:cs="Times New Roman"/>
          <w:spacing w:val="-1"/>
          <w:sz w:val="24"/>
          <w:szCs w:val="24"/>
          <w:lang w:val="sr-Cyrl-RS" w:eastAsia="zh-CN"/>
        </w:rPr>
        <w:t xml:space="preserve"> </w:t>
      </w:r>
      <w:r w:rsidRPr="0017652F">
        <w:rPr>
          <w:rFonts w:ascii="Times New Roman" w:eastAsia="SimSun" w:hAnsi="Times New Roman" w:cs="Times New Roman"/>
          <w:sz w:val="24"/>
          <w:szCs w:val="24"/>
          <w:lang w:val="sr-Cyrl-RS" w:eastAsia="zh-CN"/>
        </w:rPr>
        <w:t>Наручиоц</w:t>
      </w:r>
      <w:r w:rsidRPr="0017652F">
        <w:rPr>
          <w:rFonts w:ascii="Times New Roman" w:eastAsia="SimSun" w:hAnsi="Times New Roman" w:cs="Times New Roman"/>
          <w:spacing w:val="6"/>
          <w:sz w:val="24"/>
          <w:szCs w:val="24"/>
          <w:lang w:val="sr-Cyrl-RS" w:eastAsia="zh-CN"/>
        </w:rPr>
        <w:t>а</w:t>
      </w:r>
      <w:r w:rsidRPr="0017652F">
        <w:rPr>
          <w:rFonts w:ascii="Times New Roman" w:eastAsia="SimSun" w:hAnsi="Times New Roman" w:cs="Times New Roman"/>
          <w:sz w:val="24"/>
          <w:szCs w:val="24"/>
          <w:lang w:val="sr-Cyrl-RS" w:eastAsia="zh-CN"/>
        </w:rPr>
        <w:t>.</w:t>
      </w:r>
    </w:p>
    <w:p w:rsidR="00B71A56" w:rsidRDefault="00B71A56" w:rsidP="00B71A56">
      <w:pPr>
        <w:widowControl w:val="0"/>
        <w:kinsoku w:val="0"/>
        <w:overflowPunct w:val="0"/>
        <w:autoSpaceDE w:val="0"/>
        <w:autoSpaceDN w:val="0"/>
        <w:adjustRightInd w:val="0"/>
        <w:spacing w:after="0" w:line="240" w:lineRule="auto"/>
        <w:ind w:right="226"/>
        <w:jc w:val="center"/>
        <w:rPr>
          <w:rFonts w:ascii="Times New Roman" w:eastAsia="SimSun" w:hAnsi="Times New Roman" w:cs="Times New Roman"/>
          <w:sz w:val="24"/>
          <w:szCs w:val="24"/>
          <w:lang w:val="sr-Cyrl-RS" w:eastAsia="zh-CN"/>
        </w:rPr>
      </w:pPr>
      <w:r w:rsidRPr="009415EF">
        <w:rPr>
          <w:rFonts w:ascii="Times New Roman" w:eastAsia="SimSun" w:hAnsi="Times New Roman" w:cs="Times New Roman"/>
          <w:sz w:val="24"/>
          <w:szCs w:val="24"/>
          <w:lang w:val="sr-Cyrl-RS" w:eastAsia="zh-CN"/>
        </w:rPr>
        <w:t>Члан 3.</w:t>
      </w:r>
    </w:p>
    <w:p w:rsidR="00B71A56" w:rsidRPr="009415EF" w:rsidRDefault="00B71A56" w:rsidP="00B71A56">
      <w:pPr>
        <w:widowControl w:val="0"/>
        <w:kinsoku w:val="0"/>
        <w:overflowPunct w:val="0"/>
        <w:autoSpaceDE w:val="0"/>
        <w:autoSpaceDN w:val="0"/>
        <w:adjustRightInd w:val="0"/>
        <w:spacing w:after="0" w:line="240" w:lineRule="auto"/>
        <w:ind w:right="226"/>
        <w:jc w:val="center"/>
        <w:rPr>
          <w:rFonts w:ascii="Times New Roman" w:eastAsia="SimSun" w:hAnsi="Times New Roman" w:cs="Times New Roman"/>
          <w:sz w:val="24"/>
          <w:szCs w:val="24"/>
          <w:lang w:val="sr-Cyrl-RS" w:eastAsia="zh-CN"/>
        </w:rPr>
      </w:pPr>
    </w:p>
    <w:p w:rsidR="00B71A56" w:rsidRPr="009415EF" w:rsidRDefault="00B71A56" w:rsidP="00B71A56">
      <w:pPr>
        <w:widowControl w:val="0"/>
        <w:tabs>
          <w:tab w:val="left" w:pos="1418"/>
        </w:tabs>
        <w:kinsoku w:val="0"/>
        <w:overflowPunct w:val="0"/>
        <w:autoSpaceDE w:val="0"/>
        <w:autoSpaceDN w:val="0"/>
        <w:adjustRightInd w:val="0"/>
        <w:spacing w:before="5" w:after="0" w:line="274" w:lineRule="exact"/>
        <w:ind w:right="117"/>
        <w:jc w:val="both"/>
        <w:rPr>
          <w:rFonts w:ascii="Times New Roman" w:eastAsia="SimSun" w:hAnsi="Times New Roman" w:cs="Times New Roman"/>
          <w:sz w:val="24"/>
          <w:szCs w:val="24"/>
          <w:lang w:val="sr-Cyrl-RS" w:eastAsia="zh-CN"/>
        </w:rPr>
      </w:pPr>
      <w:r>
        <w:rPr>
          <w:rFonts w:ascii="Times New Roman" w:eastAsia="SimSun" w:hAnsi="Times New Roman" w:cs="Times New Roman"/>
          <w:sz w:val="24"/>
          <w:szCs w:val="24"/>
          <w:lang w:val="sr-Cyrl-RS" w:eastAsia="zh-CN"/>
        </w:rPr>
        <w:tab/>
      </w:r>
      <w:r w:rsidRPr="009415EF">
        <w:rPr>
          <w:rFonts w:ascii="Times New Roman" w:eastAsia="SimSun" w:hAnsi="Times New Roman" w:cs="Times New Roman"/>
          <w:sz w:val="24"/>
          <w:szCs w:val="24"/>
          <w:lang w:val="sr-Cyrl-RS" w:eastAsia="zh-CN"/>
        </w:rPr>
        <w:t>Пл</w:t>
      </w:r>
      <w:r w:rsidRPr="009415EF">
        <w:rPr>
          <w:rFonts w:ascii="Times New Roman" w:eastAsia="SimSun" w:hAnsi="Times New Roman" w:cs="Times New Roman"/>
          <w:spacing w:val="-2"/>
          <w:sz w:val="24"/>
          <w:szCs w:val="24"/>
          <w:lang w:val="sr-Cyrl-RS" w:eastAsia="zh-CN"/>
        </w:rPr>
        <w:t>а</w:t>
      </w:r>
      <w:r w:rsidRPr="009415EF">
        <w:rPr>
          <w:rFonts w:ascii="Times New Roman" w:eastAsia="SimSun" w:hAnsi="Times New Roman" w:cs="Times New Roman"/>
          <w:sz w:val="24"/>
          <w:szCs w:val="24"/>
          <w:lang w:val="sr-Cyrl-RS" w:eastAsia="zh-CN"/>
        </w:rPr>
        <w:t>ћ</w:t>
      </w:r>
      <w:r w:rsidRPr="009415EF">
        <w:rPr>
          <w:rFonts w:ascii="Times New Roman" w:eastAsia="SimSun" w:hAnsi="Times New Roman" w:cs="Times New Roman"/>
          <w:spacing w:val="-1"/>
          <w:sz w:val="24"/>
          <w:szCs w:val="24"/>
          <w:lang w:val="sr-Cyrl-RS" w:eastAsia="zh-CN"/>
        </w:rPr>
        <w:t>а</w:t>
      </w:r>
      <w:r w:rsidRPr="009415EF">
        <w:rPr>
          <w:rFonts w:ascii="Times New Roman" w:eastAsia="SimSun" w:hAnsi="Times New Roman" w:cs="Times New Roman"/>
          <w:spacing w:val="1"/>
          <w:sz w:val="24"/>
          <w:szCs w:val="24"/>
          <w:lang w:val="sr-Cyrl-RS" w:eastAsia="zh-CN"/>
        </w:rPr>
        <w:t>њ</w:t>
      </w:r>
      <w:r w:rsidRPr="009415EF">
        <w:rPr>
          <w:rFonts w:ascii="Times New Roman" w:eastAsia="SimSun" w:hAnsi="Times New Roman" w:cs="Times New Roman"/>
          <w:sz w:val="24"/>
          <w:szCs w:val="24"/>
          <w:lang w:val="sr-Cyrl-RS" w:eastAsia="zh-CN"/>
        </w:rPr>
        <w:t>е</w:t>
      </w:r>
      <w:r w:rsidRPr="009415EF">
        <w:rPr>
          <w:rFonts w:ascii="Times New Roman" w:eastAsia="SimSun" w:hAnsi="Times New Roman" w:cs="Times New Roman"/>
          <w:spacing w:val="15"/>
          <w:sz w:val="24"/>
          <w:szCs w:val="24"/>
          <w:lang w:val="sr-Cyrl-RS" w:eastAsia="zh-CN"/>
        </w:rPr>
        <w:t xml:space="preserve"> </w:t>
      </w:r>
      <w:r w:rsidRPr="009415EF">
        <w:rPr>
          <w:rFonts w:ascii="Times New Roman" w:eastAsia="SimSun" w:hAnsi="Times New Roman" w:cs="Times New Roman"/>
          <w:sz w:val="24"/>
          <w:szCs w:val="24"/>
          <w:lang w:val="sr-Cyrl-RS" w:eastAsia="zh-CN"/>
        </w:rPr>
        <w:t>ће</w:t>
      </w:r>
      <w:r w:rsidRPr="009415EF">
        <w:rPr>
          <w:rFonts w:ascii="Times New Roman" w:eastAsia="SimSun" w:hAnsi="Times New Roman" w:cs="Times New Roman"/>
          <w:spacing w:val="18"/>
          <w:sz w:val="24"/>
          <w:szCs w:val="24"/>
          <w:lang w:val="sr-Cyrl-RS" w:eastAsia="zh-CN"/>
        </w:rPr>
        <w:t xml:space="preserve"> </w:t>
      </w:r>
      <w:r w:rsidRPr="009415EF">
        <w:rPr>
          <w:rFonts w:ascii="Times New Roman" w:eastAsia="SimSun" w:hAnsi="Times New Roman" w:cs="Times New Roman"/>
          <w:spacing w:val="-1"/>
          <w:sz w:val="24"/>
          <w:szCs w:val="24"/>
          <w:lang w:val="sr-Cyrl-RS" w:eastAsia="zh-CN"/>
        </w:rPr>
        <w:t>с</w:t>
      </w:r>
      <w:r w:rsidRPr="009415EF">
        <w:rPr>
          <w:rFonts w:ascii="Times New Roman" w:eastAsia="SimSun" w:hAnsi="Times New Roman" w:cs="Times New Roman"/>
          <w:sz w:val="24"/>
          <w:szCs w:val="24"/>
          <w:lang w:val="sr-Cyrl-RS" w:eastAsia="zh-CN"/>
        </w:rPr>
        <w:t>е</w:t>
      </w:r>
      <w:r w:rsidRPr="009415EF">
        <w:rPr>
          <w:rFonts w:ascii="Times New Roman" w:eastAsia="SimSun" w:hAnsi="Times New Roman" w:cs="Times New Roman"/>
          <w:spacing w:val="15"/>
          <w:sz w:val="24"/>
          <w:szCs w:val="24"/>
          <w:lang w:val="sr-Cyrl-RS" w:eastAsia="zh-CN"/>
        </w:rPr>
        <w:t xml:space="preserve"> </w:t>
      </w:r>
      <w:r w:rsidRPr="009415EF">
        <w:rPr>
          <w:rFonts w:ascii="Times New Roman" w:eastAsia="SimSun" w:hAnsi="Times New Roman" w:cs="Times New Roman"/>
          <w:sz w:val="24"/>
          <w:szCs w:val="24"/>
          <w:lang w:val="sr-Cyrl-RS" w:eastAsia="zh-CN"/>
        </w:rPr>
        <w:t>вршити</w:t>
      </w:r>
      <w:r w:rsidRPr="009415EF">
        <w:rPr>
          <w:rFonts w:ascii="Times New Roman" w:eastAsia="SimSun" w:hAnsi="Times New Roman" w:cs="Times New Roman"/>
          <w:spacing w:val="22"/>
          <w:sz w:val="24"/>
          <w:szCs w:val="24"/>
          <w:lang w:val="sr-Cyrl-RS" w:eastAsia="zh-CN"/>
        </w:rPr>
        <w:t xml:space="preserve"> </w:t>
      </w:r>
      <w:r w:rsidRPr="009415EF">
        <w:rPr>
          <w:rFonts w:ascii="Times New Roman" w:eastAsia="SimSun" w:hAnsi="Times New Roman" w:cs="Times New Roman"/>
          <w:sz w:val="24"/>
          <w:szCs w:val="24"/>
          <w:lang w:val="sr-Cyrl-RS" w:eastAsia="zh-CN"/>
        </w:rPr>
        <w:t>у</w:t>
      </w:r>
      <w:r w:rsidRPr="009415EF">
        <w:rPr>
          <w:rFonts w:ascii="Times New Roman" w:eastAsia="SimSun" w:hAnsi="Times New Roman" w:cs="Times New Roman"/>
          <w:spacing w:val="11"/>
          <w:sz w:val="24"/>
          <w:szCs w:val="24"/>
          <w:lang w:val="sr-Cyrl-RS" w:eastAsia="zh-CN"/>
        </w:rPr>
        <w:t xml:space="preserve"> </w:t>
      </w:r>
      <w:r w:rsidRPr="009415EF">
        <w:rPr>
          <w:rFonts w:ascii="Times New Roman" w:eastAsia="SimSun" w:hAnsi="Times New Roman" w:cs="Times New Roman"/>
          <w:sz w:val="24"/>
          <w:szCs w:val="24"/>
          <w:lang w:val="sr-Cyrl-RS" w:eastAsia="zh-CN"/>
        </w:rPr>
        <w:t>ро</w:t>
      </w:r>
      <w:r w:rsidRPr="009415EF">
        <w:rPr>
          <w:rFonts w:ascii="Times New Roman" w:eastAsia="SimSun" w:hAnsi="Times New Roman" w:cs="Times New Roman"/>
          <w:spacing w:val="3"/>
          <w:sz w:val="24"/>
          <w:szCs w:val="24"/>
          <w:lang w:val="sr-Cyrl-RS" w:eastAsia="zh-CN"/>
        </w:rPr>
        <w:t>к</w:t>
      </w:r>
      <w:r w:rsidRPr="009415EF">
        <w:rPr>
          <w:rFonts w:ascii="Times New Roman" w:eastAsia="SimSun" w:hAnsi="Times New Roman" w:cs="Times New Roman"/>
          <w:sz w:val="24"/>
          <w:szCs w:val="24"/>
          <w:lang w:val="sr-Cyrl-RS" w:eastAsia="zh-CN"/>
        </w:rPr>
        <w:t>у</w:t>
      </w:r>
      <w:r w:rsidRPr="009415EF">
        <w:rPr>
          <w:rFonts w:ascii="Times New Roman" w:eastAsia="SimSun" w:hAnsi="Times New Roman" w:cs="Times New Roman"/>
          <w:spacing w:val="14"/>
          <w:sz w:val="24"/>
          <w:szCs w:val="24"/>
          <w:lang w:val="sr-Cyrl-RS" w:eastAsia="zh-CN"/>
        </w:rPr>
        <w:t xml:space="preserve"> </w:t>
      </w:r>
      <w:r w:rsidRPr="009415EF">
        <w:rPr>
          <w:rFonts w:ascii="Times New Roman" w:eastAsia="SimSun" w:hAnsi="Times New Roman" w:cs="Times New Roman"/>
          <w:sz w:val="24"/>
          <w:szCs w:val="24"/>
          <w:lang w:val="sr-Cyrl-RS" w:eastAsia="zh-CN"/>
        </w:rPr>
        <w:t>од (</w:t>
      </w:r>
      <w:r w:rsidRPr="009415EF">
        <w:rPr>
          <w:rFonts w:ascii="Times New Roman" w:eastAsia="SimSun" w:hAnsi="Times New Roman" w:cs="Times New Roman"/>
          <w:b/>
          <w:sz w:val="24"/>
          <w:szCs w:val="24"/>
          <w:u w:val="single"/>
          <w:lang w:val="sr-Cyrl-RS" w:eastAsia="zh-CN"/>
        </w:rPr>
        <w:t>биће преузето из понуде</w:t>
      </w:r>
      <w:r w:rsidRPr="009415EF">
        <w:rPr>
          <w:rFonts w:ascii="Times New Roman" w:eastAsia="SimSun" w:hAnsi="Times New Roman" w:cs="Times New Roman"/>
          <w:sz w:val="24"/>
          <w:szCs w:val="24"/>
          <w:u w:val="single"/>
          <w:lang w:val="sr-Cyrl-RS" w:eastAsia="zh-CN"/>
        </w:rPr>
        <w:t xml:space="preserve">) </w:t>
      </w:r>
      <w:r w:rsidRPr="009415EF">
        <w:rPr>
          <w:rFonts w:ascii="Times New Roman" w:eastAsia="SimSun" w:hAnsi="Times New Roman" w:cs="Times New Roman"/>
          <w:sz w:val="24"/>
          <w:szCs w:val="24"/>
          <w:lang w:val="sr-Cyrl-RS" w:eastAsia="zh-CN"/>
        </w:rPr>
        <w:t>д</w:t>
      </w:r>
      <w:r w:rsidRPr="009415EF">
        <w:rPr>
          <w:rFonts w:ascii="Times New Roman" w:eastAsia="SimSun" w:hAnsi="Times New Roman" w:cs="Times New Roman"/>
          <w:spacing w:val="-1"/>
          <w:sz w:val="24"/>
          <w:szCs w:val="24"/>
          <w:lang w:val="sr-Cyrl-RS" w:eastAsia="zh-CN"/>
        </w:rPr>
        <w:t>а</w:t>
      </w:r>
      <w:r w:rsidRPr="009415EF">
        <w:rPr>
          <w:rFonts w:ascii="Times New Roman" w:eastAsia="SimSun" w:hAnsi="Times New Roman" w:cs="Times New Roman"/>
          <w:spacing w:val="3"/>
          <w:sz w:val="24"/>
          <w:szCs w:val="24"/>
          <w:lang w:val="sr-Cyrl-RS" w:eastAsia="zh-CN"/>
        </w:rPr>
        <w:t>н</w:t>
      </w:r>
      <w:r w:rsidRPr="009415EF">
        <w:rPr>
          <w:rFonts w:ascii="Times New Roman" w:eastAsia="SimSun" w:hAnsi="Times New Roman" w:cs="Times New Roman"/>
          <w:sz w:val="24"/>
          <w:szCs w:val="24"/>
          <w:lang w:val="sr-Cyrl-RS" w:eastAsia="zh-CN"/>
        </w:rPr>
        <w:t>а</w:t>
      </w:r>
      <w:r w:rsidRPr="009415EF">
        <w:rPr>
          <w:rFonts w:ascii="Times New Roman" w:eastAsia="SimSun" w:hAnsi="Times New Roman" w:cs="Times New Roman"/>
          <w:spacing w:val="15"/>
          <w:sz w:val="24"/>
          <w:szCs w:val="24"/>
          <w:lang w:val="sr-Cyrl-RS" w:eastAsia="zh-CN"/>
        </w:rPr>
        <w:t xml:space="preserve"> </w:t>
      </w:r>
      <w:r w:rsidRPr="009415EF">
        <w:rPr>
          <w:rFonts w:ascii="Times New Roman" w:eastAsia="SimSun" w:hAnsi="Times New Roman" w:cs="Times New Roman"/>
          <w:sz w:val="24"/>
          <w:szCs w:val="24"/>
          <w:lang w:val="sr-Cyrl-RS" w:eastAsia="zh-CN"/>
        </w:rPr>
        <w:t>од</w:t>
      </w:r>
      <w:r w:rsidRPr="009415EF">
        <w:rPr>
          <w:rFonts w:ascii="Times New Roman" w:eastAsia="SimSun" w:hAnsi="Times New Roman" w:cs="Times New Roman"/>
          <w:spacing w:val="16"/>
          <w:sz w:val="24"/>
          <w:szCs w:val="24"/>
          <w:lang w:val="sr-Cyrl-RS" w:eastAsia="zh-CN"/>
        </w:rPr>
        <w:t xml:space="preserve"> </w:t>
      </w:r>
      <w:r w:rsidRPr="009415EF">
        <w:rPr>
          <w:rFonts w:ascii="Times New Roman" w:eastAsia="SimSun" w:hAnsi="Times New Roman" w:cs="Times New Roman"/>
          <w:sz w:val="24"/>
          <w:szCs w:val="24"/>
          <w:lang w:val="sr-Cyrl-RS" w:eastAsia="zh-CN"/>
        </w:rPr>
        <w:t>д</w:t>
      </w:r>
      <w:r w:rsidRPr="009415EF">
        <w:rPr>
          <w:rFonts w:ascii="Times New Roman" w:eastAsia="SimSun" w:hAnsi="Times New Roman" w:cs="Times New Roman"/>
          <w:spacing w:val="-1"/>
          <w:sz w:val="24"/>
          <w:szCs w:val="24"/>
          <w:lang w:val="sr-Cyrl-RS" w:eastAsia="zh-CN"/>
        </w:rPr>
        <w:t>а</w:t>
      </w:r>
      <w:r w:rsidRPr="009415EF">
        <w:rPr>
          <w:rFonts w:ascii="Times New Roman" w:eastAsia="SimSun" w:hAnsi="Times New Roman" w:cs="Times New Roman"/>
          <w:sz w:val="24"/>
          <w:szCs w:val="24"/>
          <w:lang w:val="sr-Cyrl-RS" w:eastAsia="zh-CN"/>
        </w:rPr>
        <w:t>на</w:t>
      </w:r>
      <w:r w:rsidRPr="009415EF">
        <w:rPr>
          <w:rFonts w:ascii="Times New Roman" w:eastAsia="SimSun" w:hAnsi="Times New Roman" w:cs="Times New Roman"/>
          <w:spacing w:val="15"/>
          <w:sz w:val="24"/>
          <w:szCs w:val="24"/>
          <w:lang w:val="sr-Cyrl-RS" w:eastAsia="zh-CN"/>
        </w:rPr>
        <w:t xml:space="preserve"> </w:t>
      </w:r>
      <w:r w:rsidRPr="009415EF">
        <w:rPr>
          <w:rFonts w:ascii="Times New Roman" w:eastAsia="SimSun" w:hAnsi="Times New Roman" w:cs="Times New Roman"/>
          <w:sz w:val="24"/>
          <w:szCs w:val="24"/>
          <w:lang w:val="sr-Cyrl-RS" w:eastAsia="zh-CN"/>
        </w:rPr>
        <w:t>прије</w:t>
      </w:r>
      <w:r w:rsidRPr="009415EF">
        <w:rPr>
          <w:rFonts w:ascii="Times New Roman" w:eastAsia="SimSun" w:hAnsi="Times New Roman" w:cs="Times New Roman"/>
          <w:spacing w:val="-2"/>
          <w:sz w:val="24"/>
          <w:szCs w:val="24"/>
          <w:lang w:val="sr-Cyrl-RS" w:eastAsia="zh-CN"/>
        </w:rPr>
        <w:t>м</w:t>
      </w:r>
      <w:r w:rsidRPr="009415EF">
        <w:rPr>
          <w:rFonts w:ascii="Times New Roman" w:eastAsia="SimSun" w:hAnsi="Times New Roman" w:cs="Times New Roman"/>
          <w:sz w:val="24"/>
          <w:szCs w:val="24"/>
          <w:lang w:val="sr-Cyrl-RS" w:eastAsia="zh-CN"/>
        </w:rPr>
        <w:t>а</w:t>
      </w:r>
      <w:r w:rsidRPr="009415EF">
        <w:rPr>
          <w:rFonts w:ascii="Times New Roman" w:eastAsia="SimSun" w:hAnsi="Times New Roman" w:cs="Times New Roman"/>
          <w:spacing w:val="15"/>
          <w:sz w:val="24"/>
          <w:szCs w:val="24"/>
          <w:lang w:val="sr-Cyrl-RS" w:eastAsia="zh-CN"/>
        </w:rPr>
        <w:t xml:space="preserve"> </w:t>
      </w:r>
      <w:r w:rsidRPr="009415EF">
        <w:rPr>
          <w:rFonts w:ascii="Times New Roman" w:eastAsia="SimSun" w:hAnsi="Times New Roman" w:cs="Times New Roman"/>
          <w:sz w:val="24"/>
          <w:szCs w:val="24"/>
          <w:lang w:val="sr-Cyrl-RS" w:eastAsia="zh-CN"/>
        </w:rPr>
        <w:t>и</w:t>
      </w:r>
      <w:r w:rsidRPr="009415EF">
        <w:rPr>
          <w:rFonts w:ascii="Times New Roman" w:eastAsia="SimSun" w:hAnsi="Times New Roman" w:cs="Times New Roman"/>
          <w:spacing w:val="-1"/>
          <w:sz w:val="24"/>
          <w:szCs w:val="24"/>
          <w:lang w:val="sr-Cyrl-RS" w:eastAsia="zh-CN"/>
        </w:rPr>
        <w:t>с</w:t>
      </w:r>
      <w:r w:rsidRPr="009415EF">
        <w:rPr>
          <w:rFonts w:ascii="Times New Roman" w:eastAsia="SimSun" w:hAnsi="Times New Roman" w:cs="Times New Roman"/>
          <w:sz w:val="24"/>
          <w:szCs w:val="24"/>
          <w:lang w:val="sr-Cyrl-RS" w:eastAsia="zh-CN"/>
        </w:rPr>
        <w:t>пр</w:t>
      </w:r>
      <w:r w:rsidRPr="009415EF">
        <w:rPr>
          <w:rFonts w:ascii="Times New Roman" w:eastAsia="SimSun" w:hAnsi="Times New Roman" w:cs="Times New Roman"/>
          <w:spacing w:val="-1"/>
          <w:sz w:val="24"/>
          <w:szCs w:val="24"/>
          <w:lang w:val="sr-Cyrl-RS" w:eastAsia="zh-CN"/>
        </w:rPr>
        <w:t>а</w:t>
      </w:r>
      <w:r w:rsidRPr="009415EF">
        <w:rPr>
          <w:rFonts w:ascii="Times New Roman" w:eastAsia="SimSun" w:hAnsi="Times New Roman" w:cs="Times New Roman"/>
          <w:sz w:val="24"/>
          <w:szCs w:val="24"/>
          <w:lang w:val="sr-Cyrl-RS" w:eastAsia="zh-CN"/>
        </w:rPr>
        <w:t>вно</w:t>
      </w:r>
      <w:r w:rsidRPr="009415EF">
        <w:rPr>
          <w:rFonts w:ascii="Times New Roman" w:eastAsia="SimSun" w:hAnsi="Times New Roman" w:cs="Times New Roman"/>
          <w:spacing w:val="16"/>
          <w:sz w:val="24"/>
          <w:szCs w:val="24"/>
          <w:lang w:val="sr-Cyrl-RS" w:eastAsia="zh-CN"/>
        </w:rPr>
        <w:t xml:space="preserve"> </w:t>
      </w:r>
      <w:r w:rsidRPr="009415EF">
        <w:rPr>
          <w:rFonts w:ascii="Times New Roman" w:eastAsia="SimSun" w:hAnsi="Times New Roman" w:cs="Times New Roman"/>
          <w:spacing w:val="-1"/>
          <w:sz w:val="24"/>
          <w:szCs w:val="24"/>
          <w:lang w:val="sr-Cyrl-RS" w:eastAsia="zh-CN"/>
        </w:rPr>
        <w:t>сач</w:t>
      </w:r>
      <w:r w:rsidRPr="009415EF">
        <w:rPr>
          <w:rFonts w:ascii="Times New Roman" w:eastAsia="SimSun" w:hAnsi="Times New Roman" w:cs="Times New Roman"/>
          <w:sz w:val="24"/>
          <w:szCs w:val="24"/>
          <w:lang w:val="sr-Cyrl-RS" w:eastAsia="zh-CN"/>
        </w:rPr>
        <w:t>и</w:t>
      </w:r>
      <w:r w:rsidRPr="009415EF">
        <w:rPr>
          <w:rFonts w:ascii="Times New Roman" w:eastAsia="SimSun" w:hAnsi="Times New Roman" w:cs="Times New Roman"/>
          <w:spacing w:val="1"/>
          <w:sz w:val="24"/>
          <w:szCs w:val="24"/>
          <w:lang w:val="sr-Cyrl-RS" w:eastAsia="zh-CN"/>
        </w:rPr>
        <w:t>њ</w:t>
      </w:r>
      <w:r w:rsidRPr="009415EF">
        <w:rPr>
          <w:rFonts w:ascii="Times New Roman" w:eastAsia="SimSun" w:hAnsi="Times New Roman" w:cs="Times New Roman"/>
          <w:spacing w:val="-1"/>
          <w:sz w:val="24"/>
          <w:szCs w:val="24"/>
          <w:lang w:val="sr-Cyrl-RS" w:eastAsia="zh-CN"/>
        </w:rPr>
        <w:t>е</w:t>
      </w:r>
      <w:r w:rsidRPr="009415EF">
        <w:rPr>
          <w:rFonts w:ascii="Times New Roman" w:eastAsia="SimSun" w:hAnsi="Times New Roman" w:cs="Times New Roman"/>
          <w:sz w:val="24"/>
          <w:szCs w:val="24"/>
          <w:lang w:val="sr-Cyrl-RS" w:eastAsia="zh-CN"/>
        </w:rPr>
        <w:t>не фактуре</w:t>
      </w:r>
      <w:r w:rsidRPr="009415EF">
        <w:rPr>
          <w:rFonts w:ascii="Times New Roman" w:eastAsia="SimSun" w:hAnsi="Times New Roman" w:cs="Times New Roman"/>
          <w:spacing w:val="-1"/>
          <w:sz w:val="24"/>
          <w:szCs w:val="24"/>
          <w:lang w:val="sr-Cyrl-RS" w:eastAsia="zh-CN"/>
        </w:rPr>
        <w:t xml:space="preserve"> </w:t>
      </w:r>
      <w:r w:rsidRPr="009415EF">
        <w:rPr>
          <w:rFonts w:ascii="Times New Roman" w:eastAsia="SimSun" w:hAnsi="Times New Roman" w:cs="Times New Roman"/>
          <w:sz w:val="24"/>
          <w:szCs w:val="24"/>
          <w:lang w:val="sr-Cyrl-RS" w:eastAsia="zh-CN"/>
        </w:rPr>
        <w:t>за</w:t>
      </w:r>
      <w:r w:rsidRPr="009415EF">
        <w:rPr>
          <w:rFonts w:ascii="Times New Roman" w:eastAsia="SimSun" w:hAnsi="Times New Roman" w:cs="Times New Roman"/>
          <w:spacing w:val="-1"/>
          <w:sz w:val="24"/>
          <w:szCs w:val="24"/>
          <w:lang w:val="sr-Cyrl-RS" w:eastAsia="zh-CN"/>
        </w:rPr>
        <w:t xml:space="preserve"> </w:t>
      </w:r>
      <w:r w:rsidRPr="009415EF">
        <w:rPr>
          <w:rFonts w:ascii="Times New Roman" w:eastAsia="SimSun" w:hAnsi="Times New Roman" w:cs="Times New Roman"/>
          <w:sz w:val="24"/>
          <w:szCs w:val="24"/>
          <w:lang w:val="sr-Cyrl-RS" w:eastAsia="zh-CN"/>
        </w:rPr>
        <w:t>изврш</w:t>
      </w:r>
      <w:r w:rsidRPr="009415EF">
        <w:rPr>
          <w:rFonts w:ascii="Times New Roman" w:eastAsia="SimSun" w:hAnsi="Times New Roman" w:cs="Times New Roman"/>
          <w:spacing w:val="-2"/>
          <w:sz w:val="24"/>
          <w:szCs w:val="24"/>
          <w:lang w:val="sr-Cyrl-RS" w:eastAsia="zh-CN"/>
        </w:rPr>
        <w:t>е</w:t>
      </w:r>
      <w:r w:rsidRPr="009415EF">
        <w:rPr>
          <w:rFonts w:ascii="Times New Roman" w:eastAsia="SimSun" w:hAnsi="Times New Roman" w:cs="Times New Roman"/>
          <w:sz w:val="24"/>
          <w:szCs w:val="24"/>
          <w:lang w:val="sr-Cyrl-RS" w:eastAsia="zh-CN"/>
        </w:rPr>
        <w:t>ну</w:t>
      </w:r>
      <w:r w:rsidRPr="009415EF">
        <w:rPr>
          <w:rFonts w:ascii="Times New Roman" w:eastAsia="SimSun" w:hAnsi="Times New Roman" w:cs="Times New Roman"/>
          <w:spacing w:val="-1"/>
          <w:sz w:val="24"/>
          <w:szCs w:val="24"/>
          <w:lang w:val="sr-Cyrl-RS" w:eastAsia="zh-CN"/>
        </w:rPr>
        <w:t xml:space="preserve"> </w:t>
      </w:r>
      <w:r w:rsidRPr="009415EF">
        <w:rPr>
          <w:rFonts w:ascii="Times New Roman" w:eastAsia="SimSun" w:hAnsi="Times New Roman" w:cs="Times New Roman"/>
          <w:spacing w:val="-5"/>
          <w:sz w:val="24"/>
          <w:szCs w:val="24"/>
          <w:lang w:val="sr-Cyrl-RS" w:eastAsia="zh-CN"/>
        </w:rPr>
        <w:t>у</w:t>
      </w:r>
      <w:r w:rsidRPr="009415EF">
        <w:rPr>
          <w:rFonts w:ascii="Times New Roman" w:eastAsia="SimSun" w:hAnsi="Times New Roman" w:cs="Times New Roman"/>
          <w:spacing w:val="1"/>
          <w:sz w:val="24"/>
          <w:szCs w:val="24"/>
          <w:lang w:val="sr-Cyrl-RS" w:eastAsia="zh-CN"/>
        </w:rPr>
        <w:t>с</w:t>
      </w:r>
      <w:r w:rsidRPr="009415EF">
        <w:rPr>
          <w:rFonts w:ascii="Times New Roman" w:eastAsia="SimSun" w:hAnsi="Times New Roman" w:cs="Times New Roman"/>
          <w:spacing w:val="4"/>
          <w:sz w:val="24"/>
          <w:szCs w:val="24"/>
          <w:lang w:val="sr-Cyrl-RS" w:eastAsia="zh-CN"/>
        </w:rPr>
        <w:t>л</w:t>
      </w:r>
      <w:r w:rsidRPr="009415EF">
        <w:rPr>
          <w:rFonts w:ascii="Times New Roman" w:eastAsia="SimSun" w:hAnsi="Times New Roman" w:cs="Times New Roman"/>
          <w:spacing w:val="-5"/>
          <w:sz w:val="24"/>
          <w:szCs w:val="24"/>
          <w:lang w:val="sr-Cyrl-RS" w:eastAsia="zh-CN"/>
        </w:rPr>
        <w:t>у</w:t>
      </w:r>
      <w:r w:rsidRPr="009415EF">
        <w:rPr>
          <w:rFonts w:ascii="Times New Roman" w:eastAsia="SimSun" w:hAnsi="Times New Roman" w:cs="Times New Roman"/>
          <w:spacing w:val="4"/>
          <w:sz w:val="24"/>
          <w:szCs w:val="24"/>
          <w:lang w:val="sr-Cyrl-RS" w:eastAsia="zh-CN"/>
        </w:rPr>
        <w:t>г</w:t>
      </w:r>
      <w:r w:rsidRPr="009415EF">
        <w:rPr>
          <w:rFonts w:ascii="Times New Roman" w:eastAsia="SimSun" w:hAnsi="Times New Roman" w:cs="Times New Roman"/>
          <w:spacing w:val="-5"/>
          <w:sz w:val="24"/>
          <w:szCs w:val="24"/>
          <w:lang w:val="sr-Cyrl-RS" w:eastAsia="zh-CN"/>
        </w:rPr>
        <w:t>у</w:t>
      </w:r>
      <w:r w:rsidRPr="009415EF">
        <w:rPr>
          <w:rFonts w:ascii="Times New Roman" w:eastAsia="SimSun" w:hAnsi="Times New Roman" w:cs="Times New Roman"/>
          <w:sz w:val="24"/>
          <w:szCs w:val="24"/>
          <w:lang w:val="sr-Cyrl-RS" w:eastAsia="zh-CN"/>
        </w:rPr>
        <w:t>, на</w:t>
      </w:r>
      <w:r w:rsidRPr="009415EF">
        <w:rPr>
          <w:rFonts w:ascii="Times New Roman" w:eastAsia="SimSun" w:hAnsi="Times New Roman" w:cs="Times New Roman"/>
          <w:spacing w:val="-1"/>
          <w:sz w:val="24"/>
          <w:szCs w:val="24"/>
          <w:lang w:val="sr-Cyrl-RS" w:eastAsia="zh-CN"/>
        </w:rPr>
        <w:t xml:space="preserve"> </w:t>
      </w:r>
      <w:r w:rsidRPr="009415EF">
        <w:rPr>
          <w:rFonts w:ascii="Times New Roman" w:eastAsia="SimSun" w:hAnsi="Times New Roman" w:cs="Times New Roman"/>
          <w:sz w:val="24"/>
          <w:szCs w:val="24"/>
          <w:lang w:val="sr-Cyrl-RS" w:eastAsia="zh-CN"/>
        </w:rPr>
        <w:t>коју</w:t>
      </w:r>
      <w:r w:rsidRPr="009415EF">
        <w:rPr>
          <w:rFonts w:ascii="Times New Roman" w:eastAsia="SimSun" w:hAnsi="Times New Roman" w:cs="Times New Roman"/>
          <w:spacing w:val="1"/>
          <w:sz w:val="24"/>
          <w:szCs w:val="24"/>
          <w:lang w:val="sr-Cyrl-RS" w:eastAsia="zh-CN"/>
        </w:rPr>
        <w:t xml:space="preserve"> </w:t>
      </w:r>
      <w:r w:rsidRPr="009415EF">
        <w:rPr>
          <w:rFonts w:ascii="Times New Roman" w:eastAsia="SimSun" w:hAnsi="Times New Roman" w:cs="Times New Roman"/>
          <w:sz w:val="24"/>
          <w:szCs w:val="24"/>
          <w:lang w:val="sr-Cyrl-RS" w:eastAsia="zh-CN"/>
        </w:rPr>
        <w:t xml:space="preserve">је </w:t>
      </w:r>
      <w:r w:rsidRPr="009415EF">
        <w:rPr>
          <w:rFonts w:ascii="Times New Roman" w:eastAsia="SimSun" w:hAnsi="Times New Roman" w:cs="Times New Roman"/>
          <w:spacing w:val="-2"/>
          <w:sz w:val="24"/>
          <w:szCs w:val="24"/>
          <w:lang w:val="sr-Cyrl-RS" w:eastAsia="zh-CN"/>
        </w:rPr>
        <w:t>с</w:t>
      </w:r>
      <w:r w:rsidRPr="009415EF">
        <w:rPr>
          <w:rFonts w:ascii="Times New Roman" w:eastAsia="SimSun" w:hAnsi="Times New Roman" w:cs="Times New Roman"/>
          <w:spacing w:val="-1"/>
          <w:sz w:val="24"/>
          <w:szCs w:val="24"/>
          <w:lang w:val="sr-Cyrl-RS" w:eastAsia="zh-CN"/>
        </w:rPr>
        <w:t>а</w:t>
      </w:r>
      <w:r w:rsidRPr="009415EF">
        <w:rPr>
          <w:rFonts w:ascii="Times New Roman" w:eastAsia="SimSun" w:hAnsi="Times New Roman" w:cs="Times New Roman"/>
          <w:sz w:val="24"/>
          <w:szCs w:val="24"/>
          <w:lang w:val="sr-Cyrl-RS" w:eastAsia="zh-CN"/>
        </w:rPr>
        <w:t>г</w:t>
      </w:r>
      <w:r w:rsidRPr="009415EF">
        <w:rPr>
          <w:rFonts w:ascii="Times New Roman" w:eastAsia="SimSun" w:hAnsi="Times New Roman" w:cs="Times New Roman"/>
          <w:spacing w:val="2"/>
          <w:sz w:val="24"/>
          <w:szCs w:val="24"/>
          <w:lang w:val="sr-Cyrl-RS" w:eastAsia="zh-CN"/>
        </w:rPr>
        <w:t>л</w:t>
      </w:r>
      <w:r w:rsidRPr="009415EF">
        <w:rPr>
          <w:rFonts w:ascii="Times New Roman" w:eastAsia="SimSun" w:hAnsi="Times New Roman" w:cs="Times New Roman"/>
          <w:spacing w:val="-1"/>
          <w:sz w:val="24"/>
          <w:szCs w:val="24"/>
          <w:lang w:val="sr-Cyrl-RS" w:eastAsia="zh-CN"/>
        </w:rPr>
        <w:t>ас</w:t>
      </w:r>
      <w:r w:rsidRPr="009415EF">
        <w:rPr>
          <w:rFonts w:ascii="Times New Roman" w:eastAsia="SimSun" w:hAnsi="Times New Roman" w:cs="Times New Roman"/>
          <w:sz w:val="24"/>
          <w:szCs w:val="24"/>
          <w:lang w:val="sr-Cyrl-RS" w:eastAsia="zh-CN"/>
        </w:rPr>
        <w:t>но</w:t>
      </w:r>
      <w:r w:rsidRPr="009415EF">
        <w:rPr>
          <w:rFonts w:ascii="Times New Roman" w:eastAsia="SimSun" w:hAnsi="Times New Roman" w:cs="Times New Roman"/>
          <w:spacing w:val="-1"/>
          <w:sz w:val="24"/>
          <w:szCs w:val="24"/>
          <w:lang w:val="sr-Cyrl-RS" w:eastAsia="zh-CN"/>
        </w:rPr>
        <w:t>с</w:t>
      </w:r>
      <w:r w:rsidRPr="009415EF">
        <w:rPr>
          <w:rFonts w:ascii="Times New Roman" w:eastAsia="SimSun" w:hAnsi="Times New Roman" w:cs="Times New Roman"/>
          <w:sz w:val="24"/>
          <w:szCs w:val="24"/>
          <w:lang w:val="sr-Cyrl-RS" w:eastAsia="zh-CN"/>
        </w:rPr>
        <w:t>т д</w:t>
      </w:r>
      <w:r w:rsidRPr="009415EF">
        <w:rPr>
          <w:rFonts w:ascii="Times New Roman" w:eastAsia="SimSun" w:hAnsi="Times New Roman" w:cs="Times New Roman"/>
          <w:spacing w:val="-1"/>
          <w:sz w:val="24"/>
          <w:szCs w:val="24"/>
          <w:lang w:val="sr-Cyrl-RS" w:eastAsia="zh-CN"/>
        </w:rPr>
        <w:t>а</w:t>
      </w:r>
      <w:r w:rsidRPr="009415EF">
        <w:rPr>
          <w:rFonts w:ascii="Times New Roman" w:eastAsia="SimSun" w:hAnsi="Times New Roman" w:cs="Times New Roman"/>
          <w:sz w:val="24"/>
          <w:szCs w:val="24"/>
          <w:lang w:val="sr-Cyrl-RS" w:eastAsia="zh-CN"/>
        </w:rPr>
        <w:t>ло овл</w:t>
      </w:r>
      <w:r w:rsidRPr="009415EF">
        <w:rPr>
          <w:rFonts w:ascii="Times New Roman" w:eastAsia="SimSun" w:hAnsi="Times New Roman" w:cs="Times New Roman"/>
          <w:spacing w:val="-1"/>
          <w:sz w:val="24"/>
          <w:szCs w:val="24"/>
          <w:lang w:val="sr-Cyrl-RS" w:eastAsia="zh-CN"/>
        </w:rPr>
        <w:t>а</w:t>
      </w:r>
      <w:r w:rsidRPr="009415EF">
        <w:rPr>
          <w:rFonts w:ascii="Times New Roman" w:eastAsia="SimSun" w:hAnsi="Times New Roman" w:cs="Times New Roman"/>
          <w:sz w:val="24"/>
          <w:szCs w:val="24"/>
          <w:lang w:val="sr-Cyrl-RS" w:eastAsia="zh-CN"/>
        </w:rPr>
        <w:t>шћ</w:t>
      </w:r>
      <w:r w:rsidRPr="009415EF">
        <w:rPr>
          <w:rFonts w:ascii="Times New Roman" w:eastAsia="SimSun" w:hAnsi="Times New Roman" w:cs="Times New Roman"/>
          <w:spacing w:val="-1"/>
          <w:sz w:val="24"/>
          <w:szCs w:val="24"/>
          <w:lang w:val="sr-Cyrl-RS" w:eastAsia="zh-CN"/>
        </w:rPr>
        <w:t>е</w:t>
      </w:r>
      <w:r w:rsidRPr="009415EF">
        <w:rPr>
          <w:rFonts w:ascii="Times New Roman" w:eastAsia="SimSun" w:hAnsi="Times New Roman" w:cs="Times New Roman"/>
          <w:sz w:val="24"/>
          <w:szCs w:val="24"/>
          <w:lang w:val="sr-Cyrl-RS" w:eastAsia="zh-CN"/>
        </w:rPr>
        <w:t>но</w:t>
      </w:r>
      <w:r w:rsidRPr="009415EF">
        <w:rPr>
          <w:rFonts w:ascii="Times New Roman" w:eastAsia="SimSun" w:hAnsi="Times New Roman" w:cs="Times New Roman"/>
          <w:spacing w:val="2"/>
          <w:sz w:val="24"/>
          <w:szCs w:val="24"/>
          <w:lang w:val="sr-Cyrl-RS" w:eastAsia="zh-CN"/>
        </w:rPr>
        <w:t xml:space="preserve"> </w:t>
      </w:r>
      <w:r w:rsidRPr="009415EF">
        <w:rPr>
          <w:rFonts w:ascii="Times New Roman" w:eastAsia="SimSun" w:hAnsi="Times New Roman" w:cs="Times New Roman"/>
          <w:sz w:val="24"/>
          <w:szCs w:val="24"/>
          <w:lang w:val="sr-Cyrl-RS" w:eastAsia="zh-CN"/>
        </w:rPr>
        <w:t>л</w:t>
      </w:r>
      <w:r w:rsidRPr="009415EF">
        <w:rPr>
          <w:rFonts w:ascii="Times New Roman" w:eastAsia="SimSun" w:hAnsi="Times New Roman" w:cs="Times New Roman"/>
          <w:spacing w:val="7"/>
          <w:sz w:val="24"/>
          <w:szCs w:val="24"/>
          <w:lang w:val="sr-Cyrl-RS" w:eastAsia="zh-CN"/>
        </w:rPr>
        <w:t>и</w:t>
      </w:r>
      <w:r w:rsidRPr="009415EF">
        <w:rPr>
          <w:rFonts w:ascii="Times New Roman" w:eastAsia="SimSun" w:hAnsi="Times New Roman" w:cs="Times New Roman"/>
          <w:sz w:val="24"/>
          <w:szCs w:val="24"/>
          <w:lang w:val="sr-Cyrl-RS" w:eastAsia="zh-CN"/>
        </w:rPr>
        <w:t>це</w:t>
      </w:r>
      <w:r w:rsidRPr="009415EF">
        <w:rPr>
          <w:rFonts w:ascii="Times New Roman" w:eastAsia="SimSun" w:hAnsi="Times New Roman" w:cs="Times New Roman"/>
          <w:spacing w:val="-1"/>
          <w:sz w:val="24"/>
          <w:szCs w:val="24"/>
          <w:lang w:val="sr-Cyrl-RS" w:eastAsia="zh-CN"/>
        </w:rPr>
        <w:t xml:space="preserve"> </w:t>
      </w:r>
      <w:r w:rsidRPr="009415EF">
        <w:rPr>
          <w:rFonts w:ascii="Times New Roman" w:eastAsia="SimSun" w:hAnsi="Times New Roman" w:cs="Times New Roman"/>
          <w:sz w:val="24"/>
          <w:szCs w:val="24"/>
          <w:lang w:val="sr-Cyrl-RS" w:eastAsia="zh-CN"/>
        </w:rPr>
        <w:t>Наручиоца.</w:t>
      </w:r>
    </w:p>
    <w:p w:rsidR="00B71A56" w:rsidRPr="009415EF" w:rsidRDefault="00B71A56" w:rsidP="00B71A56">
      <w:pPr>
        <w:spacing w:after="0" w:line="240" w:lineRule="auto"/>
        <w:jc w:val="both"/>
        <w:rPr>
          <w:rFonts w:ascii="Times New Roman" w:eastAsia="Malgun Gothic" w:hAnsi="Times New Roman" w:cs="Times New Roman"/>
          <w:sz w:val="24"/>
          <w:szCs w:val="24"/>
          <w:lang w:val="sr-Cyrl-RS"/>
        </w:rPr>
      </w:pPr>
      <w:r>
        <w:rPr>
          <w:rFonts w:ascii="Times New Roman" w:eastAsia="Malgun Gothic" w:hAnsi="Times New Roman" w:cs="Times New Roman"/>
          <w:sz w:val="24"/>
          <w:szCs w:val="24"/>
          <w:lang w:val="sr-Cyrl-RS"/>
        </w:rPr>
        <w:tab/>
      </w:r>
      <w:r>
        <w:rPr>
          <w:rFonts w:ascii="Times New Roman" w:eastAsia="Malgun Gothic" w:hAnsi="Times New Roman" w:cs="Times New Roman"/>
          <w:sz w:val="24"/>
          <w:szCs w:val="24"/>
          <w:lang w:val="sr-Cyrl-RS"/>
        </w:rPr>
        <w:tab/>
      </w:r>
      <w:r w:rsidRPr="009415EF">
        <w:rPr>
          <w:rFonts w:ascii="Times New Roman" w:eastAsia="Malgun Gothic" w:hAnsi="Times New Roman" w:cs="Times New Roman"/>
          <w:sz w:val="24"/>
          <w:szCs w:val="24"/>
          <w:lang w:val="sr-Cyrl-RS"/>
        </w:rPr>
        <w:t>Обавезе Наручиоца које доспевају у наредној буџетској години биће реализоване највише до износа финансијских средстава која ће Наручиоцу бити одобрена за наредну буџетску годину.</w:t>
      </w:r>
    </w:p>
    <w:p w:rsidR="00B71A56" w:rsidRPr="009415EF" w:rsidRDefault="00B71A56" w:rsidP="00B71A56">
      <w:pPr>
        <w:widowControl w:val="0"/>
        <w:kinsoku w:val="0"/>
        <w:overflowPunct w:val="0"/>
        <w:autoSpaceDE w:val="0"/>
        <w:autoSpaceDN w:val="0"/>
        <w:adjustRightInd w:val="0"/>
        <w:spacing w:before="16" w:after="0" w:line="260" w:lineRule="exact"/>
        <w:rPr>
          <w:rFonts w:ascii="Times New Roman" w:eastAsia="SimSun" w:hAnsi="Times New Roman" w:cs="Times New Roman"/>
          <w:sz w:val="26"/>
          <w:szCs w:val="26"/>
          <w:lang w:val="sr-Cyrl-RS" w:eastAsia="zh-CN"/>
        </w:rPr>
      </w:pPr>
    </w:p>
    <w:p w:rsidR="00B71A56" w:rsidRPr="0017652F" w:rsidRDefault="00B71A56" w:rsidP="00B71A56">
      <w:pPr>
        <w:widowControl w:val="0"/>
        <w:kinsoku w:val="0"/>
        <w:overflowPunct w:val="0"/>
        <w:autoSpaceDE w:val="0"/>
        <w:autoSpaceDN w:val="0"/>
        <w:adjustRightInd w:val="0"/>
        <w:spacing w:after="0" w:line="240" w:lineRule="auto"/>
        <w:ind w:right="4539"/>
        <w:jc w:val="center"/>
        <w:rPr>
          <w:rFonts w:ascii="Times New Roman" w:eastAsia="SimSun" w:hAnsi="Times New Roman" w:cs="Times New Roman"/>
          <w:sz w:val="24"/>
          <w:szCs w:val="24"/>
          <w:lang w:val="sr-Cyrl-RS" w:eastAsia="zh-CN"/>
        </w:rPr>
      </w:pPr>
      <w:r w:rsidRPr="0017652F">
        <w:rPr>
          <w:rFonts w:ascii="Times New Roman" w:eastAsia="SimSun" w:hAnsi="Times New Roman" w:cs="Times New Roman"/>
          <w:sz w:val="24"/>
          <w:szCs w:val="24"/>
          <w:lang w:val="sr-Cyrl-RS" w:eastAsia="zh-CN"/>
        </w:rPr>
        <w:t xml:space="preserve">                                                                          Члан 4.</w:t>
      </w:r>
    </w:p>
    <w:p w:rsidR="00B71A56" w:rsidRPr="0017652F" w:rsidRDefault="00B71A56" w:rsidP="00B71A56">
      <w:pPr>
        <w:widowControl w:val="0"/>
        <w:kinsoku w:val="0"/>
        <w:overflowPunct w:val="0"/>
        <w:autoSpaceDE w:val="0"/>
        <w:autoSpaceDN w:val="0"/>
        <w:adjustRightInd w:val="0"/>
        <w:spacing w:after="0" w:line="240" w:lineRule="auto"/>
        <w:ind w:right="121"/>
        <w:jc w:val="both"/>
        <w:rPr>
          <w:rFonts w:ascii="Times New Roman" w:eastAsia="SimSun" w:hAnsi="Times New Roman" w:cs="Times New Roman"/>
          <w:sz w:val="24"/>
          <w:szCs w:val="24"/>
          <w:lang w:val="sr-Cyrl-RS" w:eastAsia="zh-CN"/>
        </w:rPr>
      </w:pPr>
      <w:r>
        <w:rPr>
          <w:rFonts w:ascii="Times New Roman" w:eastAsia="SimSun" w:hAnsi="Times New Roman" w:cs="Times New Roman"/>
          <w:sz w:val="24"/>
          <w:szCs w:val="24"/>
          <w:lang w:val="sr-Cyrl-RS" w:eastAsia="zh-CN"/>
        </w:rPr>
        <w:tab/>
      </w:r>
      <w:r>
        <w:rPr>
          <w:rFonts w:ascii="Times New Roman" w:eastAsia="SimSun" w:hAnsi="Times New Roman" w:cs="Times New Roman"/>
          <w:sz w:val="24"/>
          <w:szCs w:val="24"/>
          <w:lang w:val="sr-Cyrl-RS" w:eastAsia="zh-CN"/>
        </w:rPr>
        <w:tab/>
      </w:r>
      <w:r w:rsidRPr="0017652F">
        <w:rPr>
          <w:rFonts w:ascii="Times New Roman" w:eastAsia="SimSun" w:hAnsi="Times New Roman" w:cs="Times New Roman"/>
          <w:sz w:val="24"/>
          <w:szCs w:val="24"/>
          <w:lang w:val="sr-Cyrl-RS" w:eastAsia="zh-CN"/>
        </w:rPr>
        <w:t>Извршил</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ц</w:t>
      </w:r>
      <w:r w:rsidRPr="0017652F">
        <w:rPr>
          <w:rFonts w:ascii="Times New Roman" w:eastAsia="SimSun" w:hAnsi="Times New Roman" w:cs="Times New Roman"/>
          <w:spacing w:val="54"/>
          <w:sz w:val="24"/>
          <w:szCs w:val="24"/>
          <w:lang w:val="sr-Cyrl-RS" w:eastAsia="zh-CN"/>
        </w:rPr>
        <w:t xml:space="preserve"> </w:t>
      </w:r>
      <w:r w:rsidRPr="0017652F">
        <w:rPr>
          <w:rFonts w:ascii="Times New Roman" w:eastAsia="SimSun" w:hAnsi="Times New Roman" w:cs="Times New Roman"/>
          <w:sz w:val="24"/>
          <w:szCs w:val="24"/>
          <w:lang w:val="sr-Cyrl-RS" w:eastAsia="zh-CN"/>
        </w:rPr>
        <w:t>је</w:t>
      </w:r>
      <w:r w:rsidRPr="0017652F">
        <w:rPr>
          <w:rFonts w:ascii="Times New Roman" w:eastAsia="SimSun" w:hAnsi="Times New Roman" w:cs="Times New Roman"/>
          <w:spacing w:val="52"/>
          <w:sz w:val="24"/>
          <w:szCs w:val="24"/>
          <w:lang w:val="sr-Cyrl-RS" w:eastAsia="zh-CN"/>
        </w:rPr>
        <w:t xml:space="preserve"> </w:t>
      </w:r>
      <w:r w:rsidRPr="0017652F">
        <w:rPr>
          <w:rFonts w:ascii="Times New Roman" w:eastAsia="SimSun" w:hAnsi="Times New Roman" w:cs="Times New Roman"/>
          <w:spacing w:val="2"/>
          <w:sz w:val="24"/>
          <w:szCs w:val="24"/>
          <w:lang w:val="sr-Cyrl-RS" w:eastAsia="zh-CN"/>
        </w:rPr>
        <w:t>д</w:t>
      </w:r>
      <w:r w:rsidRPr="0017652F">
        <w:rPr>
          <w:rFonts w:ascii="Times New Roman" w:eastAsia="SimSun" w:hAnsi="Times New Roman" w:cs="Times New Roman"/>
          <w:spacing w:val="-8"/>
          <w:sz w:val="24"/>
          <w:szCs w:val="24"/>
          <w:lang w:val="sr-Cyrl-RS" w:eastAsia="zh-CN"/>
        </w:rPr>
        <w:t>у</w:t>
      </w:r>
      <w:r w:rsidRPr="0017652F">
        <w:rPr>
          <w:rFonts w:ascii="Times New Roman" w:eastAsia="SimSun" w:hAnsi="Times New Roman" w:cs="Times New Roman"/>
          <w:sz w:val="24"/>
          <w:szCs w:val="24"/>
          <w:lang w:val="sr-Cyrl-RS" w:eastAsia="zh-CN"/>
        </w:rPr>
        <w:t>ж</w:t>
      </w:r>
      <w:r w:rsidRPr="0017652F">
        <w:rPr>
          <w:rFonts w:ascii="Times New Roman" w:eastAsia="SimSun" w:hAnsi="Times New Roman" w:cs="Times New Roman"/>
          <w:spacing w:val="-2"/>
          <w:sz w:val="24"/>
          <w:szCs w:val="24"/>
          <w:lang w:val="sr-Cyrl-RS" w:eastAsia="zh-CN"/>
        </w:rPr>
        <w:t>а</w:t>
      </w:r>
      <w:r w:rsidRPr="0017652F">
        <w:rPr>
          <w:rFonts w:ascii="Times New Roman" w:eastAsia="SimSun" w:hAnsi="Times New Roman" w:cs="Times New Roman"/>
          <w:sz w:val="24"/>
          <w:szCs w:val="24"/>
          <w:lang w:val="sr-Cyrl-RS" w:eastAsia="zh-CN"/>
        </w:rPr>
        <w:t>н</w:t>
      </w:r>
      <w:r w:rsidRPr="0017652F">
        <w:rPr>
          <w:rFonts w:ascii="Times New Roman" w:eastAsia="SimSun" w:hAnsi="Times New Roman" w:cs="Times New Roman"/>
          <w:spacing w:val="53"/>
          <w:sz w:val="24"/>
          <w:szCs w:val="24"/>
          <w:lang w:val="sr-Cyrl-RS" w:eastAsia="zh-CN"/>
        </w:rPr>
        <w:t xml:space="preserve"> </w:t>
      </w:r>
      <w:r w:rsidRPr="0017652F">
        <w:rPr>
          <w:rFonts w:ascii="Times New Roman" w:eastAsia="SimSun" w:hAnsi="Times New Roman" w:cs="Times New Roman"/>
          <w:sz w:val="24"/>
          <w:szCs w:val="24"/>
          <w:lang w:val="sr-Cyrl-RS" w:eastAsia="zh-CN"/>
        </w:rPr>
        <w:t>да</w:t>
      </w:r>
      <w:r w:rsidRPr="0017652F">
        <w:rPr>
          <w:rFonts w:ascii="Times New Roman" w:eastAsia="SimSun" w:hAnsi="Times New Roman" w:cs="Times New Roman"/>
          <w:spacing w:val="51"/>
          <w:sz w:val="24"/>
          <w:szCs w:val="24"/>
          <w:lang w:val="sr-Cyrl-RS" w:eastAsia="zh-CN"/>
        </w:rPr>
        <w:t xml:space="preserve"> </w:t>
      </w:r>
      <w:r w:rsidRPr="0017652F">
        <w:rPr>
          <w:rFonts w:ascii="Times New Roman" w:eastAsia="SimSun" w:hAnsi="Times New Roman" w:cs="Times New Roman"/>
          <w:sz w:val="24"/>
          <w:szCs w:val="24"/>
          <w:lang w:val="sr-Cyrl-RS" w:eastAsia="zh-CN"/>
        </w:rPr>
        <w:t>при</w:t>
      </w:r>
      <w:r w:rsidRPr="0017652F">
        <w:rPr>
          <w:rFonts w:ascii="Times New Roman" w:eastAsia="SimSun" w:hAnsi="Times New Roman" w:cs="Times New Roman"/>
          <w:spacing w:val="51"/>
          <w:sz w:val="24"/>
          <w:szCs w:val="24"/>
          <w:lang w:val="sr-Cyrl-RS" w:eastAsia="zh-CN"/>
        </w:rPr>
        <w:t xml:space="preserve"> </w:t>
      </w:r>
      <w:r w:rsidRPr="0017652F">
        <w:rPr>
          <w:rFonts w:ascii="Times New Roman" w:eastAsia="SimSun" w:hAnsi="Times New Roman" w:cs="Times New Roman"/>
          <w:sz w:val="24"/>
          <w:szCs w:val="24"/>
          <w:lang w:val="sr-Cyrl-RS" w:eastAsia="zh-CN"/>
        </w:rPr>
        <w:t>пружању</w:t>
      </w:r>
      <w:r w:rsidRPr="0017652F">
        <w:rPr>
          <w:rFonts w:ascii="Times New Roman" w:eastAsia="SimSun" w:hAnsi="Times New Roman" w:cs="Times New Roman"/>
          <w:spacing w:val="50"/>
          <w:sz w:val="24"/>
          <w:szCs w:val="24"/>
          <w:lang w:val="sr-Cyrl-RS" w:eastAsia="zh-CN"/>
        </w:rPr>
        <w:t xml:space="preserve"> </w:t>
      </w:r>
      <w:r w:rsidRPr="0017652F">
        <w:rPr>
          <w:rFonts w:ascii="Times New Roman" w:eastAsia="SimSun" w:hAnsi="Times New Roman" w:cs="Times New Roman"/>
          <w:spacing w:val="-5"/>
          <w:sz w:val="24"/>
          <w:szCs w:val="24"/>
          <w:lang w:val="sr-Cyrl-RS" w:eastAsia="zh-CN"/>
        </w:rPr>
        <w:t>у</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pacing w:val="4"/>
          <w:sz w:val="24"/>
          <w:szCs w:val="24"/>
          <w:lang w:val="sr-Cyrl-RS" w:eastAsia="zh-CN"/>
        </w:rPr>
        <w:t>л</w:t>
      </w:r>
      <w:r w:rsidRPr="0017652F">
        <w:rPr>
          <w:rFonts w:ascii="Times New Roman" w:eastAsia="SimSun" w:hAnsi="Times New Roman" w:cs="Times New Roman"/>
          <w:spacing w:val="-5"/>
          <w:sz w:val="24"/>
          <w:szCs w:val="24"/>
          <w:lang w:val="sr-Cyrl-RS" w:eastAsia="zh-CN"/>
        </w:rPr>
        <w:t>у</w:t>
      </w:r>
      <w:r w:rsidRPr="0017652F">
        <w:rPr>
          <w:rFonts w:ascii="Times New Roman" w:eastAsia="SimSun" w:hAnsi="Times New Roman" w:cs="Times New Roman"/>
          <w:spacing w:val="2"/>
          <w:sz w:val="24"/>
          <w:szCs w:val="24"/>
          <w:lang w:val="sr-Cyrl-RS" w:eastAsia="zh-CN"/>
        </w:rPr>
        <w:t>г</w:t>
      </w:r>
      <w:r w:rsidRPr="0017652F">
        <w:rPr>
          <w:rFonts w:ascii="Times New Roman" w:eastAsia="SimSun" w:hAnsi="Times New Roman" w:cs="Times New Roman"/>
          <w:sz w:val="24"/>
          <w:szCs w:val="24"/>
          <w:lang w:val="sr-Cyrl-RS" w:eastAsia="zh-CN"/>
        </w:rPr>
        <w:t>а</w:t>
      </w:r>
      <w:r w:rsidRPr="0017652F">
        <w:rPr>
          <w:rFonts w:ascii="Times New Roman" w:eastAsia="SimSun" w:hAnsi="Times New Roman" w:cs="Times New Roman"/>
          <w:spacing w:val="51"/>
          <w:sz w:val="24"/>
          <w:szCs w:val="24"/>
          <w:lang w:val="sr-Cyrl-RS" w:eastAsia="zh-CN"/>
        </w:rPr>
        <w:t xml:space="preserve"> </w:t>
      </w:r>
      <w:r w:rsidRPr="0017652F">
        <w:rPr>
          <w:rFonts w:ascii="Times New Roman" w:eastAsia="SimSun" w:hAnsi="Times New Roman" w:cs="Times New Roman"/>
          <w:sz w:val="24"/>
          <w:szCs w:val="24"/>
          <w:lang w:val="sr-Cyrl-RS" w:eastAsia="zh-CN"/>
        </w:rPr>
        <w:t>по</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pacing w:val="2"/>
          <w:sz w:val="24"/>
          <w:szCs w:val="24"/>
          <w:lang w:val="sr-Cyrl-RS" w:eastAsia="zh-CN"/>
        </w:rPr>
        <w:t>т</w:t>
      </w:r>
      <w:r w:rsidRPr="0017652F">
        <w:rPr>
          <w:rFonts w:ascii="Times New Roman" w:eastAsia="SimSun" w:hAnsi="Times New Roman" w:cs="Times New Roman"/>
          <w:spacing w:val="-8"/>
          <w:sz w:val="24"/>
          <w:szCs w:val="24"/>
          <w:lang w:val="sr-Cyrl-RS" w:eastAsia="zh-CN"/>
        </w:rPr>
        <w:t>у</w:t>
      </w:r>
      <w:r w:rsidRPr="0017652F">
        <w:rPr>
          <w:rFonts w:ascii="Times New Roman" w:eastAsia="SimSun" w:hAnsi="Times New Roman" w:cs="Times New Roman"/>
          <w:spacing w:val="3"/>
          <w:sz w:val="24"/>
          <w:szCs w:val="24"/>
          <w:lang w:val="sr-Cyrl-RS" w:eastAsia="zh-CN"/>
        </w:rPr>
        <w:t>п</w:t>
      </w:r>
      <w:r w:rsidRPr="0017652F">
        <w:rPr>
          <w:rFonts w:ascii="Times New Roman" w:eastAsia="SimSun" w:hAnsi="Times New Roman" w:cs="Times New Roman"/>
          <w:sz w:val="24"/>
          <w:szCs w:val="24"/>
          <w:lang w:val="sr-Cyrl-RS" w:eastAsia="zh-CN"/>
        </w:rPr>
        <w:t>а</w:t>
      </w:r>
      <w:r w:rsidRPr="0017652F">
        <w:rPr>
          <w:rFonts w:ascii="Times New Roman" w:eastAsia="SimSun" w:hAnsi="Times New Roman" w:cs="Times New Roman"/>
          <w:spacing w:val="54"/>
          <w:sz w:val="24"/>
          <w:szCs w:val="24"/>
          <w:lang w:val="sr-Cyrl-RS" w:eastAsia="zh-CN"/>
        </w:rPr>
        <w:t xml:space="preserve"> </w:t>
      </w:r>
      <w:r w:rsidRPr="0017652F">
        <w:rPr>
          <w:rFonts w:ascii="Times New Roman" w:eastAsia="SimSun" w:hAnsi="Times New Roman" w:cs="Times New Roman"/>
          <w:sz w:val="24"/>
          <w:szCs w:val="24"/>
          <w:lang w:val="sr-Cyrl-RS" w:eastAsia="zh-CN"/>
        </w:rPr>
        <w:t>у</w:t>
      </w:r>
      <w:r w:rsidRPr="0017652F">
        <w:rPr>
          <w:rFonts w:ascii="Times New Roman" w:eastAsia="SimSun" w:hAnsi="Times New Roman" w:cs="Times New Roman"/>
          <w:spacing w:val="47"/>
          <w:sz w:val="24"/>
          <w:szCs w:val="24"/>
          <w:lang w:val="sr-Cyrl-RS" w:eastAsia="zh-CN"/>
        </w:rPr>
        <w:t xml:space="preserve"> </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кл</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pacing w:val="4"/>
          <w:sz w:val="24"/>
          <w:szCs w:val="24"/>
          <w:lang w:val="sr-Cyrl-RS" w:eastAsia="zh-CN"/>
        </w:rPr>
        <w:t>д</w:t>
      </w:r>
      <w:r w:rsidRPr="0017652F">
        <w:rPr>
          <w:rFonts w:ascii="Times New Roman" w:eastAsia="SimSun" w:hAnsi="Times New Roman" w:cs="Times New Roman"/>
          <w:sz w:val="24"/>
          <w:szCs w:val="24"/>
          <w:lang w:val="sr-Cyrl-RS" w:eastAsia="zh-CN"/>
        </w:rPr>
        <w:t>у</w:t>
      </w:r>
      <w:r w:rsidRPr="0017652F">
        <w:rPr>
          <w:rFonts w:ascii="Times New Roman" w:eastAsia="SimSun" w:hAnsi="Times New Roman" w:cs="Times New Roman"/>
          <w:spacing w:val="47"/>
          <w:sz w:val="24"/>
          <w:szCs w:val="24"/>
          <w:lang w:val="sr-Cyrl-RS" w:eastAsia="zh-CN"/>
        </w:rPr>
        <w:t xml:space="preserve"> </w:t>
      </w:r>
      <w:r w:rsidRPr="0017652F">
        <w:rPr>
          <w:rFonts w:ascii="Times New Roman" w:eastAsia="SimSun" w:hAnsi="Times New Roman" w:cs="Times New Roman"/>
          <w:sz w:val="24"/>
          <w:szCs w:val="24"/>
          <w:lang w:val="sr-Cyrl-RS" w:eastAsia="zh-CN"/>
        </w:rPr>
        <w:t>с</w:t>
      </w:r>
      <w:r w:rsidRPr="0017652F">
        <w:rPr>
          <w:rFonts w:ascii="Times New Roman" w:eastAsia="SimSun" w:hAnsi="Times New Roman" w:cs="Times New Roman"/>
          <w:spacing w:val="54"/>
          <w:sz w:val="24"/>
          <w:szCs w:val="24"/>
          <w:lang w:val="sr-Cyrl-RS" w:eastAsia="zh-CN"/>
        </w:rPr>
        <w:t xml:space="preserve"> </w:t>
      </w:r>
      <w:r w:rsidRPr="0017652F">
        <w:rPr>
          <w:rFonts w:ascii="Times New Roman" w:eastAsia="SimSun" w:hAnsi="Times New Roman" w:cs="Times New Roman"/>
          <w:sz w:val="24"/>
          <w:szCs w:val="24"/>
          <w:lang w:val="sr-Cyrl-RS" w:eastAsia="zh-CN"/>
        </w:rPr>
        <w:t>п</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ж</w:t>
      </w:r>
      <w:r w:rsidRPr="0017652F">
        <w:rPr>
          <w:rFonts w:ascii="Times New Roman" w:eastAsia="SimSun" w:hAnsi="Times New Roman" w:cs="Times New Roman"/>
          <w:spacing w:val="-1"/>
          <w:sz w:val="24"/>
          <w:szCs w:val="24"/>
          <w:lang w:val="sr-Cyrl-RS" w:eastAsia="zh-CN"/>
        </w:rPr>
        <w:t>њ</w:t>
      </w:r>
      <w:r w:rsidRPr="0017652F">
        <w:rPr>
          <w:rFonts w:ascii="Times New Roman" w:eastAsia="SimSun" w:hAnsi="Times New Roman" w:cs="Times New Roman"/>
          <w:sz w:val="24"/>
          <w:szCs w:val="24"/>
          <w:lang w:val="sr-Cyrl-RS" w:eastAsia="zh-CN"/>
        </w:rPr>
        <w:t>ом</w:t>
      </w:r>
      <w:r w:rsidRPr="0017652F">
        <w:rPr>
          <w:rFonts w:ascii="Times New Roman" w:eastAsia="SimSun" w:hAnsi="Times New Roman" w:cs="Times New Roman"/>
          <w:spacing w:val="51"/>
          <w:sz w:val="24"/>
          <w:szCs w:val="24"/>
          <w:lang w:val="sr-Cyrl-RS" w:eastAsia="zh-CN"/>
        </w:rPr>
        <w:t xml:space="preserve"> </w:t>
      </w:r>
      <w:r w:rsidRPr="0017652F">
        <w:rPr>
          <w:rFonts w:ascii="Times New Roman" w:eastAsia="SimSun" w:hAnsi="Times New Roman" w:cs="Times New Roman"/>
          <w:sz w:val="24"/>
          <w:szCs w:val="24"/>
          <w:lang w:val="sr-Cyrl-RS" w:eastAsia="zh-CN"/>
        </w:rPr>
        <w:t xml:space="preserve">доброг </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т</w:t>
      </w:r>
      <w:r w:rsidRPr="0017652F">
        <w:rPr>
          <w:rFonts w:ascii="Times New Roman" w:eastAsia="SimSun" w:hAnsi="Times New Roman" w:cs="Times New Roman"/>
          <w:spacing w:val="2"/>
          <w:sz w:val="24"/>
          <w:szCs w:val="24"/>
          <w:lang w:val="sr-Cyrl-RS" w:eastAsia="zh-CN"/>
        </w:rPr>
        <w:t>р</w:t>
      </w:r>
      <w:r w:rsidRPr="0017652F">
        <w:rPr>
          <w:rFonts w:ascii="Times New Roman" w:eastAsia="SimSun" w:hAnsi="Times New Roman" w:cs="Times New Roman"/>
          <w:spacing w:val="-5"/>
          <w:sz w:val="24"/>
          <w:szCs w:val="24"/>
          <w:lang w:val="sr-Cyrl-RS" w:eastAsia="zh-CN"/>
        </w:rPr>
        <w:t>у</w:t>
      </w:r>
      <w:r w:rsidRPr="0017652F">
        <w:rPr>
          <w:rFonts w:ascii="Times New Roman" w:eastAsia="SimSun" w:hAnsi="Times New Roman" w:cs="Times New Roman"/>
          <w:spacing w:val="1"/>
          <w:sz w:val="24"/>
          <w:szCs w:val="24"/>
          <w:lang w:val="sr-Cyrl-RS" w:eastAsia="zh-CN"/>
        </w:rPr>
        <w:t>ч</w:t>
      </w:r>
      <w:r w:rsidRPr="0017652F">
        <w:rPr>
          <w:rFonts w:ascii="Times New Roman" w:eastAsia="SimSun" w:hAnsi="Times New Roman" w:cs="Times New Roman"/>
          <w:sz w:val="24"/>
          <w:szCs w:val="24"/>
          <w:lang w:val="sr-Cyrl-RS" w:eastAsia="zh-CN"/>
        </w:rPr>
        <w:t>њ</w:t>
      </w:r>
      <w:r w:rsidRPr="0017652F">
        <w:rPr>
          <w:rFonts w:ascii="Times New Roman" w:eastAsia="SimSun" w:hAnsi="Times New Roman" w:cs="Times New Roman"/>
          <w:spacing w:val="-2"/>
          <w:sz w:val="24"/>
          <w:szCs w:val="24"/>
          <w:lang w:val="sr-Cyrl-RS" w:eastAsia="zh-CN"/>
        </w:rPr>
        <w:t>а</w:t>
      </w:r>
      <w:r w:rsidRPr="0017652F">
        <w:rPr>
          <w:rFonts w:ascii="Times New Roman" w:eastAsia="SimSun" w:hAnsi="Times New Roman" w:cs="Times New Roman"/>
          <w:sz w:val="24"/>
          <w:szCs w:val="24"/>
          <w:lang w:val="sr-Cyrl-RS" w:eastAsia="zh-CN"/>
        </w:rPr>
        <w:t>ка</w:t>
      </w:r>
      <w:r w:rsidRPr="0017652F">
        <w:rPr>
          <w:rFonts w:ascii="Times New Roman" w:eastAsia="SimSun" w:hAnsi="Times New Roman" w:cs="Times New Roman"/>
          <w:spacing w:val="-1"/>
          <w:sz w:val="24"/>
          <w:szCs w:val="24"/>
          <w:lang w:val="sr-Cyrl-RS" w:eastAsia="zh-CN"/>
        </w:rPr>
        <w:t xml:space="preserve"> </w:t>
      </w:r>
      <w:r w:rsidRPr="0017652F">
        <w:rPr>
          <w:rFonts w:ascii="Times New Roman" w:eastAsia="SimSun" w:hAnsi="Times New Roman" w:cs="Times New Roman"/>
          <w:sz w:val="24"/>
          <w:szCs w:val="24"/>
          <w:lang w:val="sr-Cyrl-RS" w:eastAsia="zh-CN"/>
        </w:rPr>
        <w:t>и н</w:t>
      </w:r>
      <w:r w:rsidRPr="0017652F">
        <w:rPr>
          <w:rFonts w:ascii="Times New Roman" w:eastAsia="SimSun" w:hAnsi="Times New Roman" w:cs="Times New Roman"/>
          <w:spacing w:val="-1"/>
          <w:sz w:val="24"/>
          <w:szCs w:val="24"/>
          <w:lang w:val="sr-Cyrl-RS" w:eastAsia="zh-CN"/>
        </w:rPr>
        <w:t>ас</w:t>
      </w:r>
      <w:r w:rsidRPr="0017652F">
        <w:rPr>
          <w:rFonts w:ascii="Times New Roman" w:eastAsia="SimSun" w:hAnsi="Times New Roman" w:cs="Times New Roman"/>
          <w:sz w:val="24"/>
          <w:szCs w:val="24"/>
          <w:lang w:val="sr-Cyrl-RS" w:eastAsia="zh-CN"/>
        </w:rPr>
        <w:t>тоји</w:t>
      </w:r>
      <w:r w:rsidRPr="0017652F">
        <w:rPr>
          <w:rFonts w:ascii="Times New Roman" w:eastAsia="SimSun" w:hAnsi="Times New Roman" w:cs="Times New Roman"/>
          <w:spacing w:val="1"/>
          <w:sz w:val="24"/>
          <w:szCs w:val="24"/>
          <w:lang w:val="sr-Cyrl-RS" w:eastAsia="zh-CN"/>
        </w:rPr>
        <w:t xml:space="preserve"> </w:t>
      </w:r>
      <w:r w:rsidRPr="0017652F">
        <w:rPr>
          <w:rFonts w:ascii="Times New Roman" w:eastAsia="SimSun" w:hAnsi="Times New Roman" w:cs="Times New Roman"/>
          <w:sz w:val="24"/>
          <w:szCs w:val="24"/>
          <w:lang w:val="sr-Cyrl-RS" w:eastAsia="zh-CN"/>
        </w:rPr>
        <w:t>да</w:t>
      </w:r>
      <w:r w:rsidRPr="0017652F">
        <w:rPr>
          <w:rFonts w:ascii="Times New Roman" w:eastAsia="SimSun" w:hAnsi="Times New Roman" w:cs="Times New Roman"/>
          <w:spacing w:val="-1"/>
          <w:sz w:val="24"/>
          <w:szCs w:val="24"/>
          <w:lang w:val="sr-Cyrl-RS" w:eastAsia="zh-CN"/>
        </w:rPr>
        <w:t xml:space="preserve"> за Наручиоца </w:t>
      </w:r>
      <w:r w:rsidRPr="0017652F">
        <w:rPr>
          <w:rFonts w:ascii="Times New Roman" w:eastAsia="SimSun" w:hAnsi="Times New Roman" w:cs="Times New Roman"/>
          <w:sz w:val="24"/>
          <w:szCs w:val="24"/>
          <w:lang w:val="sr-Cyrl-RS" w:eastAsia="zh-CN"/>
        </w:rPr>
        <w:t>об</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зб</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ди</w:t>
      </w:r>
      <w:r w:rsidRPr="0017652F">
        <w:rPr>
          <w:rFonts w:ascii="Times New Roman" w:eastAsia="SimSun" w:hAnsi="Times New Roman" w:cs="Times New Roman"/>
          <w:spacing w:val="1"/>
          <w:sz w:val="24"/>
          <w:szCs w:val="24"/>
          <w:lang w:val="sr-Cyrl-RS" w:eastAsia="zh-CN"/>
        </w:rPr>
        <w:t xml:space="preserve"> </w:t>
      </w:r>
      <w:r w:rsidRPr="0017652F">
        <w:rPr>
          <w:rFonts w:ascii="Times New Roman" w:eastAsia="SimSun" w:hAnsi="Times New Roman" w:cs="Times New Roman"/>
          <w:sz w:val="24"/>
          <w:szCs w:val="24"/>
          <w:lang w:val="sr-Cyrl-RS" w:eastAsia="zh-CN"/>
        </w:rPr>
        <w:t>н</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ј</w:t>
      </w:r>
      <w:r w:rsidRPr="0017652F">
        <w:rPr>
          <w:rFonts w:ascii="Times New Roman" w:eastAsia="SimSun" w:hAnsi="Times New Roman" w:cs="Times New Roman"/>
          <w:spacing w:val="-1"/>
          <w:sz w:val="24"/>
          <w:szCs w:val="24"/>
          <w:lang w:val="sr-Cyrl-RS" w:eastAsia="zh-CN"/>
        </w:rPr>
        <w:t>н</w:t>
      </w:r>
      <w:r w:rsidRPr="0017652F">
        <w:rPr>
          <w:rFonts w:ascii="Times New Roman" w:eastAsia="SimSun" w:hAnsi="Times New Roman" w:cs="Times New Roman"/>
          <w:sz w:val="24"/>
          <w:szCs w:val="24"/>
          <w:lang w:val="sr-Cyrl-RS" w:eastAsia="zh-CN"/>
        </w:rPr>
        <w:t>и</w:t>
      </w:r>
      <w:r w:rsidRPr="0017652F">
        <w:rPr>
          <w:rFonts w:ascii="Times New Roman" w:eastAsia="SimSun" w:hAnsi="Times New Roman" w:cs="Times New Roman"/>
          <w:spacing w:val="1"/>
          <w:sz w:val="24"/>
          <w:szCs w:val="24"/>
          <w:lang w:val="sr-Cyrl-RS" w:eastAsia="zh-CN"/>
        </w:rPr>
        <w:t>ж</w:t>
      </w:r>
      <w:r w:rsidRPr="0017652F">
        <w:rPr>
          <w:rFonts w:ascii="Times New Roman" w:eastAsia="SimSun" w:hAnsi="Times New Roman" w:cs="Times New Roman"/>
          <w:sz w:val="24"/>
          <w:szCs w:val="24"/>
          <w:lang w:val="sr-Cyrl-RS" w:eastAsia="zh-CN"/>
        </w:rPr>
        <w:t>у</w:t>
      </w:r>
      <w:r w:rsidRPr="0017652F">
        <w:rPr>
          <w:rFonts w:ascii="Times New Roman" w:eastAsia="SimSun" w:hAnsi="Times New Roman" w:cs="Times New Roman"/>
          <w:spacing w:val="-6"/>
          <w:sz w:val="24"/>
          <w:szCs w:val="24"/>
          <w:lang w:val="sr-Cyrl-RS" w:eastAsia="zh-CN"/>
        </w:rPr>
        <w:t xml:space="preserve"> </w:t>
      </w:r>
      <w:r w:rsidRPr="0017652F">
        <w:rPr>
          <w:rFonts w:ascii="Times New Roman" w:eastAsia="SimSun" w:hAnsi="Times New Roman" w:cs="Times New Roman"/>
          <w:spacing w:val="-1"/>
          <w:sz w:val="24"/>
          <w:szCs w:val="24"/>
          <w:lang w:val="sr-Cyrl-RS" w:eastAsia="zh-CN"/>
        </w:rPr>
        <w:t>м</w:t>
      </w:r>
      <w:r w:rsidRPr="0017652F">
        <w:rPr>
          <w:rFonts w:ascii="Times New Roman" w:eastAsia="SimSun" w:hAnsi="Times New Roman" w:cs="Times New Roman"/>
          <w:sz w:val="24"/>
          <w:szCs w:val="24"/>
          <w:lang w:val="sr-Cyrl-RS" w:eastAsia="zh-CN"/>
        </w:rPr>
        <w:t>о</w:t>
      </w:r>
      <w:r w:rsidRPr="0017652F">
        <w:rPr>
          <w:rFonts w:ascii="Times New Roman" w:eastAsia="SimSun" w:hAnsi="Times New Roman" w:cs="Times New Roman"/>
          <w:spacing w:val="4"/>
          <w:sz w:val="24"/>
          <w:szCs w:val="24"/>
          <w:lang w:val="sr-Cyrl-RS" w:eastAsia="zh-CN"/>
        </w:rPr>
        <w:t>г</w:t>
      </w:r>
      <w:r w:rsidRPr="0017652F">
        <w:rPr>
          <w:rFonts w:ascii="Times New Roman" w:eastAsia="SimSun" w:hAnsi="Times New Roman" w:cs="Times New Roman"/>
          <w:spacing w:val="-3"/>
          <w:sz w:val="24"/>
          <w:szCs w:val="24"/>
          <w:lang w:val="sr-Cyrl-RS" w:eastAsia="zh-CN"/>
        </w:rPr>
        <w:t>у</w:t>
      </w:r>
      <w:r w:rsidRPr="0017652F">
        <w:rPr>
          <w:rFonts w:ascii="Times New Roman" w:eastAsia="SimSun" w:hAnsi="Times New Roman" w:cs="Times New Roman"/>
          <w:spacing w:val="2"/>
          <w:sz w:val="24"/>
          <w:szCs w:val="24"/>
          <w:lang w:val="sr-Cyrl-RS" w:eastAsia="zh-CN"/>
        </w:rPr>
        <w:t>ћ</w:t>
      </w:r>
      <w:r w:rsidRPr="0017652F">
        <w:rPr>
          <w:rFonts w:ascii="Times New Roman" w:eastAsia="SimSun" w:hAnsi="Times New Roman" w:cs="Times New Roman"/>
          <w:sz w:val="24"/>
          <w:szCs w:val="24"/>
          <w:lang w:val="sr-Cyrl-RS" w:eastAsia="zh-CN"/>
        </w:rPr>
        <w:t>у</w:t>
      </w:r>
      <w:r w:rsidRPr="0017652F">
        <w:rPr>
          <w:rFonts w:ascii="Times New Roman" w:eastAsia="SimSun" w:hAnsi="Times New Roman" w:cs="Times New Roman"/>
          <w:spacing w:val="-5"/>
          <w:sz w:val="24"/>
          <w:szCs w:val="24"/>
          <w:lang w:val="sr-Cyrl-RS" w:eastAsia="zh-CN"/>
        </w:rPr>
        <w:t xml:space="preserve"> </w:t>
      </w:r>
      <w:r w:rsidRPr="0017652F">
        <w:rPr>
          <w:rFonts w:ascii="Times New Roman" w:eastAsia="SimSun" w:hAnsi="Times New Roman" w:cs="Times New Roman"/>
          <w:sz w:val="24"/>
          <w:szCs w:val="24"/>
          <w:lang w:val="sr-Cyrl-RS" w:eastAsia="zh-CN"/>
        </w:rPr>
        <w:t>ц</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pacing w:val="3"/>
          <w:sz w:val="24"/>
          <w:szCs w:val="24"/>
          <w:lang w:val="sr-Cyrl-RS" w:eastAsia="zh-CN"/>
        </w:rPr>
        <w:t>н</w:t>
      </w:r>
      <w:r w:rsidRPr="0017652F">
        <w:rPr>
          <w:rFonts w:ascii="Times New Roman" w:eastAsia="SimSun" w:hAnsi="Times New Roman" w:cs="Times New Roman"/>
          <w:spacing w:val="-5"/>
          <w:sz w:val="24"/>
          <w:szCs w:val="24"/>
          <w:lang w:val="sr-Cyrl-RS" w:eastAsia="zh-CN"/>
        </w:rPr>
        <w:t>у хотелског смештаја</w:t>
      </w:r>
      <w:r>
        <w:rPr>
          <w:rFonts w:ascii="Times New Roman" w:eastAsia="SimSun" w:hAnsi="Times New Roman" w:cs="Times New Roman"/>
          <w:spacing w:val="-5"/>
          <w:sz w:val="24"/>
          <w:szCs w:val="24"/>
          <w:lang w:val="sr-Cyrl-RS" w:eastAsia="zh-CN"/>
        </w:rPr>
        <w:t xml:space="preserve"> и </w:t>
      </w:r>
      <w:r w:rsidRPr="004C16DB">
        <w:rPr>
          <w:rFonts w:ascii="Times New Roman" w:eastAsia="SimSun" w:hAnsi="Times New Roman" w:cs="Times New Roman"/>
          <w:spacing w:val="-5"/>
          <w:sz w:val="24"/>
          <w:szCs w:val="24"/>
          <w:lang w:val="sr-Cyrl-RS" w:eastAsia="zh-CN"/>
        </w:rPr>
        <w:t>авио превоза</w:t>
      </w:r>
      <w:r w:rsidRPr="0017652F">
        <w:rPr>
          <w:rFonts w:ascii="Times New Roman" w:eastAsia="SimSun" w:hAnsi="Times New Roman" w:cs="Times New Roman"/>
          <w:sz w:val="24"/>
          <w:szCs w:val="24"/>
          <w:lang w:val="sr-Cyrl-RS" w:eastAsia="zh-CN"/>
        </w:rPr>
        <w:t>.</w:t>
      </w:r>
    </w:p>
    <w:p w:rsidR="00B71A56" w:rsidRPr="0017652F" w:rsidRDefault="00B71A56" w:rsidP="00B71A56">
      <w:pPr>
        <w:widowControl w:val="0"/>
        <w:kinsoku w:val="0"/>
        <w:overflowPunct w:val="0"/>
        <w:autoSpaceDE w:val="0"/>
        <w:autoSpaceDN w:val="0"/>
        <w:adjustRightInd w:val="0"/>
        <w:spacing w:after="0" w:line="240" w:lineRule="auto"/>
        <w:ind w:right="121"/>
        <w:jc w:val="both"/>
        <w:rPr>
          <w:rFonts w:ascii="Times New Roman" w:eastAsia="SimSun" w:hAnsi="Times New Roman" w:cs="Times New Roman"/>
          <w:sz w:val="24"/>
          <w:szCs w:val="24"/>
          <w:lang w:val="sr-Cyrl-RS" w:eastAsia="zh-CN"/>
        </w:rPr>
      </w:pPr>
      <w:r>
        <w:rPr>
          <w:rFonts w:ascii="Times New Roman" w:eastAsia="SimSun" w:hAnsi="Times New Roman" w:cs="Times New Roman"/>
          <w:sz w:val="24"/>
          <w:szCs w:val="24"/>
          <w:lang w:val="sr-Cyrl-RS" w:eastAsia="zh-CN"/>
        </w:rPr>
        <w:tab/>
      </w:r>
      <w:r>
        <w:rPr>
          <w:rFonts w:ascii="Times New Roman" w:eastAsia="SimSun" w:hAnsi="Times New Roman" w:cs="Times New Roman"/>
          <w:sz w:val="24"/>
          <w:szCs w:val="24"/>
          <w:lang w:val="sr-Cyrl-RS" w:eastAsia="zh-CN"/>
        </w:rPr>
        <w:tab/>
      </w:r>
      <w:r w:rsidRPr="0017652F">
        <w:rPr>
          <w:rFonts w:ascii="Times New Roman" w:eastAsia="SimSun" w:hAnsi="Times New Roman" w:cs="Times New Roman"/>
          <w:sz w:val="24"/>
          <w:szCs w:val="24"/>
          <w:lang w:val="sr-Cyrl-RS" w:eastAsia="zh-CN"/>
        </w:rPr>
        <w:t>У</w:t>
      </w:r>
      <w:r w:rsidRPr="0017652F">
        <w:rPr>
          <w:rFonts w:ascii="Times New Roman" w:eastAsia="SimSun" w:hAnsi="Times New Roman" w:cs="Times New Roman"/>
          <w:spacing w:val="1"/>
          <w:sz w:val="24"/>
          <w:szCs w:val="24"/>
          <w:lang w:val="sr-Cyrl-RS" w:eastAsia="zh-CN"/>
        </w:rPr>
        <w:t>к</w:t>
      </w:r>
      <w:r w:rsidRPr="0017652F">
        <w:rPr>
          <w:rFonts w:ascii="Times New Roman" w:eastAsia="SimSun" w:hAnsi="Times New Roman" w:cs="Times New Roman"/>
          <w:sz w:val="24"/>
          <w:szCs w:val="24"/>
          <w:lang w:val="sr-Cyrl-RS" w:eastAsia="zh-CN"/>
        </w:rPr>
        <w:t>ол</w:t>
      </w:r>
      <w:r w:rsidRPr="0017652F">
        <w:rPr>
          <w:rFonts w:ascii="Times New Roman" w:eastAsia="SimSun" w:hAnsi="Times New Roman" w:cs="Times New Roman"/>
          <w:spacing w:val="-1"/>
          <w:sz w:val="24"/>
          <w:szCs w:val="24"/>
          <w:lang w:val="sr-Cyrl-RS" w:eastAsia="zh-CN"/>
        </w:rPr>
        <w:t>и</w:t>
      </w:r>
      <w:r w:rsidRPr="0017652F">
        <w:rPr>
          <w:rFonts w:ascii="Times New Roman" w:eastAsia="SimSun" w:hAnsi="Times New Roman" w:cs="Times New Roman"/>
          <w:sz w:val="24"/>
          <w:szCs w:val="24"/>
          <w:lang w:val="sr-Cyrl-RS" w:eastAsia="zh-CN"/>
        </w:rPr>
        <w:t>ко</w:t>
      </w:r>
      <w:r w:rsidRPr="0017652F">
        <w:rPr>
          <w:rFonts w:ascii="Times New Roman" w:eastAsia="SimSun" w:hAnsi="Times New Roman" w:cs="Times New Roman"/>
          <w:spacing w:val="50"/>
          <w:sz w:val="24"/>
          <w:szCs w:val="24"/>
          <w:lang w:val="sr-Cyrl-RS" w:eastAsia="zh-CN"/>
        </w:rPr>
        <w:t xml:space="preserve"> </w:t>
      </w:r>
      <w:r w:rsidRPr="0017652F">
        <w:rPr>
          <w:rFonts w:ascii="Times New Roman" w:eastAsia="SimSun" w:hAnsi="Times New Roman" w:cs="Times New Roman"/>
          <w:sz w:val="24"/>
          <w:szCs w:val="24"/>
          <w:lang w:val="sr-Cyrl-RS" w:eastAsia="zh-CN"/>
        </w:rPr>
        <w:t>пр</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д</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т</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вн</w:t>
      </w:r>
      <w:r w:rsidRPr="0017652F">
        <w:rPr>
          <w:rFonts w:ascii="Times New Roman" w:eastAsia="SimSun" w:hAnsi="Times New Roman" w:cs="Times New Roman"/>
          <w:spacing w:val="-2"/>
          <w:sz w:val="24"/>
          <w:szCs w:val="24"/>
          <w:lang w:val="sr-Cyrl-RS" w:eastAsia="zh-CN"/>
        </w:rPr>
        <w:t>и</w:t>
      </w:r>
      <w:r w:rsidRPr="0017652F">
        <w:rPr>
          <w:rFonts w:ascii="Times New Roman" w:eastAsia="SimSun" w:hAnsi="Times New Roman" w:cs="Times New Roman"/>
          <w:sz w:val="24"/>
          <w:szCs w:val="24"/>
          <w:lang w:val="sr-Cyrl-RS" w:eastAsia="zh-CN"/>
        </w:rPr>
        <w:t>к</w:t>
      </w:r>
      <w:r w:rsidRPr="0017652F">
        <w:rPr>
          <w:rFonts w:ascii="Times New Roman" w:eastAsia="SimSun" w:hAnsi="Times New Roman" w:cs="Times New Roman"/>
          <w:spacing w:val="48"/>
          <w:sz w:val="24"/>
          <w:szCs w:val="24"/>
          <w:lang w:val="sr-Cyrl-RS" w:eastAsia="zh-CN"/>
        </w:rPr>
        <w:t xml:space="preserve"> </w:t>
      </w:r>
      <w:r w:rsidRPr="0017652F">
        <w:rPr>
          <w:rFonts w:ascii="Times New Roman" w:eastAsia="SimSun" w:hAnsi="Times New Roman" w:cs="Times New Roman"/>
          <w:sz w:val="24"/>
          <w:szCs w:val="24"/>
          <w:lang w:val="sr-Cyrl-RS" w:eastAsia="zh-CN"/>
        </w:rPr>
        <w:t>Наручиоц</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w:t>
      </w:r>
      <w:r w:rsidRPr="0017652F">
        <w:rPr>
          <w:rFonts w:ascii="Times New Roman" w:eastAsia="SimSun" w:hAnsi="Times New Roman" w:cs="Times New Roman"/>
          <w:spacing w:val="50"/>
          <w:sz w:val="24"/>
          <w:szCs w:val="24"/>
          <w:lang w:val="sr-Cyrl-RS" w:eastAsia="zh-CN"/>
        </w:rPr>
        <w:t xml:space="preserve"> </w:t>
      </w:r>
      <w:r w:rsidRPr="0017652F">
        <w:rPr>
          <w:rFonts w:ascii="Times New Roman" w:eastAsia="SimSun" w:hAnsi="Times New Roman" w:cs="Times New Roman"/>
          <w:sz w:val="24"/>
          <w:szCs w:val="24"/>
          <w:lang w:val="sr-Cyrl-RS" w:eastAsia="zh-CN"/>
        </w:rPr>
        <w:t>пров</w:t>
      </w:r>
      <w:r w:rsidRPr="0017652F">
        <w:rPr>
          <w:rFonts w:ascii="Times New Roman" w:eastAsia="SimSun" w:hAnsi="Times New Roman" w:cs="Times New Roman"/>
          <w:spacing w:val="-2"/>
          <w:sz w:val="24"/>
          <w:szCs w:val="24"/>
          <w:lang w:val="sr-Cyrl-RS" w:eastAsia="zh-CN"/>
        </w:rPr>
        <w:t>е</w:t>
      </w:r>
      <w:r w:rsidRPr="0017652F">
        <w:rPr>
          <w:rFonts w:ascii="Times New Roman" w:eastAsia="SimSun" w:hAnsi="Times New Roman" w:cs="Times New Roman"/>
          <w:sz w:val="24"/>
          <w:szCs w:val="24"/>
          <w:lang w:val="sr-Cyrl-RS" w:eastAsia="zh-CN"/>
        </w:rPr>
        <w:t>ром</w:t>
      </w:r>
      <w:r w:rsidRPr="0017652F">
        <w:rPr>
          <w:rFonts w:ascii="Times New Roman" w:eastAsia="SimSun" w:hAnsi="Times New Roman" w:cs="Times New Roman"/>
          <w:spacing w:val="51"/>
          <w:sz w:val="24"/>
          <w:szCs w:val="24"/>
          <w:lang w:val="sr-Cyrl-RS" w:eastAsia="zh-CN"/>
        </w:rPr>
        <w:t xml:space="preserve"> </w:t>
      </w:r>
      <w:r w:rsidRPr="0017652F">
        <w:rPr>
          <w:rFonts w:ascii="Times New Roman" w:eastAsia="SimSun" w:hAnsi="Times New Roman" w:cs="Times New Roman"/>
          <w:sz w:val="24"/>
          <w:szCs w:val="24"/>
          <w:lang w:val="sr-Cyrl-RS" w:eastAsia="zh-CN"/>
        </w:rPr>
        <w:t>ц</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на</w:t>
      </w:r>
      <w:r w:rsidRPr="0017652F">
        <w:rPr>
          <w:rFonts w:ascii="Times New Roman" w:eastAsia="SimSun" w:hAnsi="Times New Roman" w:cs="Times New Roman"/>
          <w:spacing w:val="49"/>
          <w:sz w:val="24"/>
          <w:szCs w:val="24"/>
          <w:lang w:val="sr-Cyrl-RS" w:eastAsia="zh-CN"/>
        </w:rPr>
        <w:t xml:space="preserve"> </w:t>
      </w:r>
      <w:r w:rsidRPr="0017652F">
        <w:rPr>
          <w:rFonts w:ascii="Times New Roman" w:eastAsia="SimSun" w:hAnsi="Times New Roman" w:cs="Times New Roman"/>
          <w:sz w:val="24"/>
          <w:szCs w:val="24"/>
          <w:lang w:val="sr-Cyrl-RS" w:eastAsia="zh-CN"/>
        </w:rPr>
        <w:t>на</w:t>
      </w:r>
      <w:r w:rsidRPr="0017652F">
        <w:rPr>
          <w:rFonts w:ascii="Times New Roman" w:eastAsia="SimSun" w:hAnsi="Times New Roman" w:cs="Times New Roman"/>
          <w:spacing w:val="49"/>
          <w:sz w:val="24"/>
          <w:szCs w:val="24"/>
          <w:lang w:val="sr-Cyrl-RS" w:eastAsia="zh-CN"/>
        </w:rPr>
        <w:t xml:space="preserve"> </w:t>
      </w:r>
      <w:r w:rsidRPr="0017652F">
        <w:rPr>
          <w:rFonts w:ascii="Times New Roman" w:eastAsia="SimSun" w:hAnsi="Times New Roman" w:cs="Times New Roman"/>
          <w:sz w:val="24"/>
          <w:szCs w:val="24"/>
          <w:lang w:val="sr-Cyrl-RS" w:eastAsia="zh-CN"/>
        </w:rPr>
        <w:t>тржиш</w:t>
      </w:r>
      <w:r w:rsidRPr="0017652F">
        <w:rPr>
          <w:rFonts w:ascii="Times New Roman" w:eastAsia="SimSun" w:hAnsi="Times New Roman" w:cs="Times New Roman"/>
          <w:spacing w:val="2"/>
          <w:sz w:val="24"/>
          <w:szCs w:val="24"/>
          <w:lang w:val="sr-Cyrl-RS" w:eastAsia="zh-CN"/>
        </w:rPr>
        <w:t>т</w:t>
      </w:r>
      <w:r w:rsidRPr="0017652F">
        <w:rPr>
          <w:rFonts w:ascii="Times New Roman" w:eastAsia="SimSun" w:hAnsi="Times New Roman" w:cs="Times New Roman"/>
          <w:sz w:val="24"/>
          <w:szCs w:val="24"/>
          <w:lang w:val="sr-Cyrl-RS" w:eastAsia="zh-CN"/>
        </w:rPr>
        <w:t>у</w:t>
      </w:r>
      <w:r w:rsidRPr="0017652F">
        <w:rPr>
          <w:rFonts w:ascii="Times New Roman" w:eastAsia="SimSun" w:hAnsi="Times New Roman" w:cs="Times New Roman"/>
          <w:spacing w:val="42"/>
          <w:sz w:val="24"/>
          <w:szCs w:val="24"/>
          <w:lang w:val="sr-Cyrl-RS" w:eastAsia="zh-CN"/>
        </w:rPr>
        <w:t xml:space="preserve"> </w:t>
      </w:r>
      <w:r w:rsidRPr="0017652F">
        <w:rPr>
          <w:rFonts w:ascii="Times New Roman" w:eastAsia="SimSun" w:hAnsi="Times New Roman" w:cs="Times New Roman"/>
          <w:sz w:val="24"/>
          <w:szCs w:val="24"/>
          <w:lang w:val="sr-Cyrl-RS" w:eastAsia="zh-CN"/>
        </w:rPr>
        <w:t>(на</w:t>
      </w:r>
      <w:r w:rsidRPr="0017652F">
        <w:rPr>
          <w:rFonts w:ascii="Times New Roman" w:eastAsia="SimSun" w:hAnsi="Times New Roman" w:cs="Times New Roman"/>
          <w:spacing w:val="52"/>
          <w:sz w:val="24"/>
          <w:szCs w:val="24"/>
          <w:lang w:val="sr-Cyrl-RS" w:eastAsia="zh-CN"/>
        </w:rPr>
        <w:t xml:space="preserve"> </w:t>
      </w:r>
      <w:r w:rsidRPr="0017652F">
        <w:rPr>
          <w:rFonts w:ascii="Times New Roman" w:eastAsia="SimSun" w:hAnsi="Times New Roman" w:cs="Times New Roman"/>
          <w:sz w:val="24"/>
          <w:szCs w:val="24"/>
          <w:lang w:val="sr-Cyrl-RS" w:eastAsia="zh-CN"/>
        </w:rPr>
        <w:t>инт</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рн</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pacing w:val="2"/>
          <w:sz w:val="24"/>
          <w:szCs w:val="24"/>
          <w:lang w:val="sr-Cyrl-RS" w:eastAsia="zh-CN"/>
        </w:rPr>
        <w:t>т</w:t>
      </w:r>
      <w:r w:rsidRPr="0017652F">
        <w:rPr>
          <w:rFonts w:ascii="Times New Roman" w:eastAsia="SimSun" w:hAnsi="Times New Roman" w:cs="Times New Roman"/>
          <w:sz w:val="24"/>
          <w:szCs w:val="24"/>
          <w:lang w:val="sr-Cyrl-RS" w:eastAsia="zh-CN"/>
        </w:rPr>
        <w:t>у</w:t>
      </w:r>
      <w:r w:rsidRPr="0017652F">
        <w:rPr>
          <w:rFonts w:ascii="Times New Roman" w:eastAsia="SimSun" w:hAnsi="Times New Roman" w:cs="Times New Roman"/>
          <w:spacing w:val="42"/>
          <w:sz w:val="24"/>
          <w:szCs w:val="24"/>
          <w:lang w:val="sr-Cyrl-RS" w:eastAsia="zh-CN"/>
        </w:rPr>
        <w:t xml:space="preserve"> </w:t>
      </w:r>
      <w:r w:rsidRPr="0017652F">
        <w:rPr>
          <w:rFonts w:ascii="Times New Roman" w:eastAsia="SimSun" w:hAnsi="Times New Roman" w:cs="Times New Roman"/>
          <w:sz w:val="24"/>
          <w:szCs w:val="24"/>
          <w:lang w:val="sr-Cyrl-RS" w:eastAsia="zh-CN"/>
        </w:rPr>
        <w:t>и</w:t>
      </w:r>
      <w:r w:rsidRPr="0017652F">
        <w:rPr>
          <w:rFonts w:ascii="Times New Roman" w:eastAsia="SimSun" w:hAnsi="Times New Roman" w:cs="Times New Roman"/>
          <w:spacing w:val="51"/>
          <w:sz w:val="24"/>
          <w:szCs w:val="24"/>
          <w:lang w:val="sr-Cyrl-RS" w:eastAsia="zh-CN"/>
        </w:rPr>
        <w:t xml:space="preserve"> </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 xml:space="preserve">л), </w:t>
      </w:r>
      <w:r w:rsidRPr="0017652F">
        <w:rPr>
          <w:rFonts w:ascii="Times New Roman" w:eastAsia="SimSun" w:hAnsi="Times New Roman" w:cs="Times New Roman"/>
          <w:spacing w:val="-5"/>
          <w:sz w:val="24"/>
          <w:szCs w:val="24"/>
          <w:lang w:val="sr-Cyrl-RS" w:eastAsia="zh-CN"/>
        </w:rPr>
        <w:t>у</w:t>
      </w:r>
      <w:r w:rsidRPr="0017652F">
        <w:rPr>
          <w:rFonts w:ascii="Times New Roman" w:eastAsia="SimSun" w:hAnsi="Times New Roman" w:cs="Times New Roman"/>
          <w:spacing w:val="2"/>
          <w:sz w:val="24"/>
          <w:szCs w:val="24"/>
          <w:lang w:val="sr-Cyrl-RS" w:eastAsia="zh-CN"/>
        </w:rPr>
        <w:t>т</w:t>
      </w:r>
      <w:r w:rsidRPr="0017652F">
        <w:rPr>
          <w:rFonts w:ascii="Times New Roman" w:eastAsia="SimSun" w:hAnsi="Times New Roman" w:cs="Times New Roman"/>
          <w:sz w:val="24"/>
          <w:szCs w:val="24"/>
          <w:lang w:val="sr-Cyrl-RS" w:eastAsia="zh-CN"/>
        </w:rPr>
        <w:t>врди</w:t>
      </w:r>
      <w:r w:rsidRPr="0017652F">
        <w:rPr>
          <w:rFonts w:ascii="Times New Roman" w:eastAsia="SimSun" w:hAnsi="Times New Roman" w:cs="Times New Roman"/>
          <w:spacing w:val="15"/>
          <w:sz w:val="24"/>
          <w:szCs w:val="24"/>
          <w:lang w:val="sr-Cyrl-RS" w:eastAsia="zh-CN"/>
        </w:rPr>
        <w:t xml:space="preserve"> </w:t>
      </w:r>
      <w:r w:rsidRPr="0017652F">
        <w:rPr>
          <w:rFonts w:ascii="Times New Roman" w:eastAsia="SimSun" w:hAnsi="Times New Roman" w:cs="Times New Roman"/>
          <w:sz w:val="24"/>
          <w:szCs w:val="24"/>
          <w:lang w:val="sr-Cyrl-RS" w:eastAsia="zh-CN"/>
        </w:rPr>
        <w:t>да</w:t>
      </w:r>
      <w:r w:rsidRPr="0017652F">
        <w:rPr>
          <w:rFonts w:ascii="Times New Roman" w:eastAsia="SimSun" w:hAnsi="Times New Roman" w:cs="Times New Roman"/>
          <w:spacing w:val="13"/>
          <w:sz w:val="24"/>
          <w:szCs w:val="24"/>
          <w:lang w:val="sr-Cyrl-RS" w:eastAsia="zh-CN"/>
        </w:rPr>
        <w:t xml:space="preserve"> </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е</w:t>
      </w:r>
      <w:r w:rsidRPr="0017652F">
        <w:rPr>
          <w:rFonts w:ascii="Times New Roman" w:eastAsia="SimSun" w:hAnsi="Times New Roman" w:cs="Times New Roman"/>
          <w:spacing w:val="13"/>
          <w:sz w:val="24"/>
          <w:szCs w:val="24"/>
          <w:lang w:val="sr-Cyrl-RS" w:eastAsia="zh-CN"/>
        </w:rPr>
        <w:t xml:space="preserve"> </w:t>
      </w:r>
      <w:r w:rsidRPr="0017652F">
        <w:rPr>
          <w:rFonts w:ascii="Times New Roman" w:eastAsia="SimSun" w:hAnsi="Times New Roman" w:cs="Times New Roman"/>
          <w:sz w:val="24"/>
          <w:szCs w:val="24"/>
          <w:lang w:val="sr-Cyrl-RS" w:eastAsia="zh-CN"/>
        </w:rPr>
        <w:t>н</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б</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вка</w:t>
      </w:r>
      <w:r w:rsidRPr="0017652F">
        <w:rPr>
          <w:rFonts w:ascii="Times New Roman" w:eastAsia="SimSun" w:hAnsi="Times New Roman" w:cs="Times New Roman"/>
          <w:spacing w:val="13"/>
          <w:sz w:val="24"/>
          <w:szCs w:val="24"/>
          <w:lang w:val="sr-Cyrl-RS" w:eastAsia="zh-CN"/>
        </w:rPr>
        <w:t xml:space="preserve"> </w:t>
      </w:r>
      <w:r w:rsidRPr="0017652F">
        <w:rPr>
          <w:rFonts w:ascii="Times New Roman" w:eastAsia="SimSun" w:hAnsi="Times New Roman" w:cs="Times New Roman"/>
          <w:sz w:val="24"/>
          <w:szCs w:val="24"/>
          <w:lang w:val="sr-Cyrl-RS" w:eastAsia="zh-CN"/>
        </w:rPr>
        <w:t>хотелског смештаја</w:t>
      </w:r>
      <w:r w:rsidRPr="0017652F">
        <w:rPr>
          <w:rFonts w:ascii="Times New Roman" w:eastAsia="SimSun" w:hAnsi="Times New Roman" w:cs="Times New Roman"/>
          <w:spacing w:val="13"/>
          <w:sz w:val="24"/>
          <w:szCs w:val="24"/>
          <w:lang w:val="sr-Cyrl-RS" w:eastAsia="zh-CN"/>
        </w:rPr>
        <w:t xml:space="preserve"> </w:t>
      </w:r>
      <w:r>
        <w:rPr>
          <w:rFonts w:ascii="Times New Roman" w:eastAsia="SimSun" w:hAnsi="Times New Roman" w:cs="Times New Roman"/>
          <w:spacing w:val="13"/>
          <w:sz w:val="24"/>
          <w:szCs w:val="24"/>
          <w:lang w:val="sr-Cyrl-RS" w:eastAsia="zh-CN"/>
        </w:rPr>
        <w:t xml:space="preserve">и </w:t>
      </w:r>
      <w:r w:rsidRPr="004C16DB">
        <w:rPr>
          <w:rFonts w:ascii="Times New Roman" w:eastAsia="SimSun" w:hAnsi="Times New Roman" w:cs="Times New Roman"/>
          <w:spacing w:val="13"/>
          <w:sz w:val="24"/>
          <w:szCs w:val="24"/>
          <w:lang w:val="sr-Cyrl-RS" w:eastAsia="zh-CN"/>
        </w:rPr>
        <w:t xml:space="preserve">авио превоза </w:t>
      </w:r>
      <w:r w:rsidRPr="0017652F">
        <w:rPr>
          <w:rFonts w:ascii="Times New Roman" w:eastAsia="SimSun" w:hAnsi="Times New Roman" w:cs="Times New Roman"/>
          <w:spacing w:val="-1"/>
          <w:sz w:val="24"/>
          <w:szCs w:val="24"/>
          <w:lang w:val="sr-Cyrl-RS" w:eastAsia="zh-CN"/>
        </w:rPr>
        <w:t>м</w:t>
      </w:r>
      <w:r w:rsidRPr="0017652F">
        <w:rPr>
          <w:rFonts w:ascii="Times New Roman" w:eastAsia="SimSun" w:hAnsi="Times New Roman" w:cs="Times New Roman"/>
          <w:sz w:val="24"/>
          <w:szCs w:val="24"/>
          <w:lang w:val="sr-Cyrl-RS" w:eastAsia="zh-CN"/>
        </w:rPr>
        <w:t>оже</w:t>
      </w:r>
      <w:r w:rsidRPr="0017652F">
        <w:rPr>
          <w:rFonts w:ascii="Times New Roman" w:eastAsia="SimSun" w:hAnsi="Times New Roman" w:cs="Times New Roman"/>
          <w:spacing w:val="12"/>
          <w:sz w:val="24"/>
          <w:szCs w:val="24"/>
          <w:lang w:val="sr-Cyrl-RS" w:eastAsia="zh-CN"/>
        </w:rPr>
        <w:t xml:space="preserve"> </w:t>
      </w:r>
      <w:r w:rsidRPr="0017652F">
        <w:rPr>
          <w:rFonts w:ascii="Times New Roman" w:eastAsia="SimSun" w:hAnsi="Times New Roman" w:cs="Times New Roman"/>
          <w:sz w:val="24"/>
          <w:szCs w:val="24"/>
          <w:lang w:val="sr-Cyrl-RS" w:eastAsia="zh-CN"/>
        </w:rPr>
        <w:t>извршити</w:t>
      </w:r>
      <w:r w:rsidRPr="0017652F">
        <w:rPr>
          <w:rFonts w:ascii="Times New Roman" w:eastAsia="SimSun" w:hAnsi="Times New Roman" w:cs="Times New Roman"/>
          <w:spacing w:val="15"/>
          <w:sz w:val="24"/>
          <w:szCs w:val="24"/>
          <w:lang w:val="sr-Cyrl-RS" w:eastAsia="zh-CN"/>
        </w:rPr>
        <w:t xml:space="preserve"> </w:t>
      </w:r>
      <w:r w:rsidRPr="0017652F">
        <w:rPr>
          <w:rFonts w:ascii="Times New Roman" w:eastAsia="SimSun" w:hAnsi="Times New Roman" w:cs="Times New Roman"/>
          <w:sz w:val="24"/>
          <w:szCs w:val="24"/>
          <w:lang w:val="sr-Cyrl-RS" w:eastAsia="zh-CN"/>
        </w:rPr>
        <w:t>по</w:t>
      </w:r>
      <w:r w:rsidRPr="0017652F">
        <w:rPr>
          <w:rFonts w:ascii="Times New Roman" w:eastAsia="SimSun" w:hAnsi="Times New Roman" w:cs="Times New Roman"/>
          <w:spacing w:val="11"/>
          <w:sz w:val="24"/>
          <w:szCs w:val="24"/>
          <w:lang w:val="sr-Cyrl-RS" w:eastAsia="zh-CN"/>
        </w:rPr>
        <w:t xml:space="preserve"> </w:t>
      </w:r>
      <w:r w:rsidRPr="0017652F">
        <w:rPr>
          <w:rFonts w:ascii="Times New Roman" w:eastAsia="SimSun" w:hAnsi="Times New Roman" w:cs="Times New Roman"/>
          <w:sz w:val="24"/>
          <w:szCs w:val="24"/>
          <w:lang w:val="sr-Cyrl-RS" w:eastAsia="zh-CN"/>
        </w:rPr>
        <w:t>нижој</w:t>
      </w:r>
      <w:r w:rsidRPr="0017652F">
        <w:rPr>
          <w:rFonts w:ascii="Times New Roman" w:eastAsia="SimSun" w:hAnsi="Times New Roman" w:cs="Times New Roman"/>
          <w:spacing w:val="12"/>
          <w:sz w:val="24"/>
          <w:szCs w:val="24"/>
          <w:lang w:val="sr-Cyrl-RS" w:eastAsia="zh-CN"/>
        </w:rPr>
        <w:t xml:space="preserve"> </w:t>
      </w:r>
      <w:r w:rsidRPr="0017652F">
        <w:rPr>
          <w:rFonts w:ascii="Times New Roman" w:eastAsia="SimSun" w:hAnsi="Times New Roman" w:cs="Times New Roman"/>
          <w:sz w:val="24"/>
          <w:szCs w:val="24"/>
          <w:lang w:val="sr-Cyrl-RS" w:eastAsia="zh-CN"/>
        </w:rPr>
        <w:t>ц</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ни,</w:t>
      </w:r>
      <w:r w:rsidRPr="0017652F">
        <w:rPr>
          <w:rFonts w:ascii="Times New Roman" w:eastAsia="SimSun" w:hAnsi="Times New Roman" w:cs="Times New Roman"/>
          <w:spacing w:val="14"/>
          <w:sz w:val="24"/>
          <w:szCs w:val="24"/>
          <w:lang w:val="sr-Cyrl-RS" w:eastAsia="zh-CN"/>
        </w:rPr>
        <w:t xml:space="preserve"> </w:t>
      </w:r>
      <w:r w:rsidRPr="0017652F">
        <w:rPr>
          <w:rFonts w:ascii="Times New Roman" w:eastAsia="SimSun" w:hAnsi="Times New Roman" w:cs="Times New Roman"/>
          <w:sz w:val="24"/>
          <w:szCs w:val="24"/>
          <w:lang w:val="sr-Cyrl-RS" w:eastAsia="zh-CN"/>
        </w:rPr>
        <w:t>Наручил</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ц ће</w:t>
      </w:r>
      <w:r w:rsidRPr="0017652F">
        <w:rPr>
          <w:rFonts w:ascii="Times New Roman" w:eastAsia="SimSun" w:hAnsi="Times New Roman" w:cs="Times New Roman"/>
          <w:spacing w:val="-1"/>
          <w:sz w:val="24"/>
          <w:szCs w:val="24"/>
          <w:lang w:val="sr-Cyrl-RS" w:eastAsia="zh-CN"/>
        </w:rPr>
        <w:t xml:space="preserve"> </w:t>
      </w:r>
      <w:r w:rsidRPr="0017652F">
        <w:rPr>
          <w:rFonts w:ascii="Times New Roman" w:eastAsia="SimSun" w:hAnsi="Times New Roman" w:cs="Times New Roman"/>
          <w:sz w:val="24"/>
          <w:szCs w:val="24"/>
          <w:lang w:val="sr-Cyrl-RS" w:eastAsia="zh-CN"/>
        </w:rPr>
        <w:t>о то</w:t>
      </w:r>
      <w:r w:rsidRPr="0017652F">
        <w:rPr>
          <w:rFonts w:ascii="Times New Roman" w:eastAsia="SimSun" w:hAnsi="Times New Roman" w:cs="Times New Roman"/>
          <w:spacing w:val="-1"/>
          <w:sz w:val="24"/>
          <w:szCs w:val="24"/>
          <w:lang w:val="sr-Cyrl-RS" w:eastAsia="zh-CN"/>
        </w:rPr>
        <w:t>м</w:t>
      </w:r>
      <w:r w:rsidRPr="0017652F">
        <w:rPr>
          <w:rFonts w:ascii="Times New Roman" w:eastAsia="SimSun" w:hAnsi="Times New Roman" w:cs="Times New Roman"/>
          <w:sz w:val="24"/>
          <w:szCs w:val="24"/>
          <w:lang w:val="sr-Cyrl-RS" w:eastAsia="zh-CN"/>
        </w:rPr>
        <w:t>е</w:t>
      </w:r>
      <w:r w:rsidRPr="0017652F">
        <w:rPr>
          <w:rFonts w:ascii="Times New Roman" w:eastAsia="SimSun" w:hAnsi="Times New Roman" w:cs="Times New Roman"/>
          <w:spacing w:val="-1"/>
          <w:sz w:val="24"/>
          <w:szCs w:val="24"/>
          <w:lang w:val="sr-Cyrl-RS" w:eastAsia="zh-CN"/>
        </w:rPr>
        <w:t xml:space="preserve"> </w:t>
      </w:r>
      <w:r w:rsidRPr="0017652F">
        <w:rPr>
          <w:rFonts w:ascii="Times New Roman" w:eastAsia="SimSun" w:hAnsi="Times New Roman" w:cs="Times New Roman"/>
          <w:sz w:val="24"/>
          <w:szCs w:val="24"/>
          <w:lang w:val="sr-Cyrl-RS" w:eastAsia="zh-CN"/>
        </w:rPr>
        <w:t>об</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pacing w:val="1"/>
          <w:sz w:val="24"/>
          <w:szCs w:val="24"/>
          <w:lang w:val="sr-Cyrl-RS" w:eastAsia="zh-CN"/>
        </w:rPr>
        <w:t>в</w:t>
      </w:r>
      <w:r w:rsidRPr="0017652F">
        <w:rPr>
          <w:rFonts w:ascii="Times New Roman" w:eastAsia="SimSun" w:hAnsi="Times New Roman" w:cs="Times New Roman"/>
          <w:spacing w:val="-1"/>
          <w:sz w:val="24"/>
          <w:szCs w:val="24"/>
          <w:lang w:val="sr-Cyrl-RS" w:eastAsia="zh-CN"/>
        </w:rPr>
        <w:t>ес</w:t>
      </w:r>
      <w:r w:rsidRPr="0017652F">
        <w:rPr>
          <w:rFonts w:ascii="Times New Roman" w:eastAsia="SimSun" w:hAnsi="Times New Roman" w:cs="Times New Roman"/>
          <w:sz w:val="24"/>
          <w:szCs w:val="24"/>
          <w:lang w:val="sr-Cyrl-RS" w:eastAsia="zh-CN"/>
        </w:rPr>
        <w:t>т</w:t>
      </w:r>
      <w:r w:rsidRPr="0017652F">
        <w:rPr>
          <w:rFonts w:ascii="Times New Roman" w:eastAsia="SimSun" w:hAnsi="Times New Roman" w:cs="Times New Roman"/>
          <w:spacing w:val="1"/>
          <w:sz w:val="24"/>
          <w:szCs w:val="24"/>
          <w:lang w:val="sr-Cyrl-RS" w:eastAsia="zh-CN"/>
        </w:rPr>
        <w:t>и</w:t>
      </w:r>
      <w:r w:rsidRPr="0017652F">
        <w:rPr>
          <w:rFonts w:ascii="Times New Roman" w:eastAsia="SimSun" w:hAnsi="Times New Roman" w:cs="Times New Roman"/>
          <w:sz w:val="24"/>
          <w:szCs w:val="24"/>
          <w:lang w:val="sr-Cyrl-RS" w:eastAsia="zh-CN"/>
        </w:rPr>
        <w:t>ти</w:t>
      </w:r>
      <w:r w:rsidRPr="0017652F">
        <w:rPr>
          <w:rFonts w:ascii="Times New Roman" w:eastAsia="SimSun" w:hAnsi="Times New Roman" w:cs="Times New Roman"/>
          <w:spacing w:val="1"/>
          <w:sz w:val="24"/>
          <w:szCs w:val="24"/>
          <w:lang w:val="sr-Cyrl-RS" w:eastAsia="zh-CN"/>
        </w:rPr>
        <w:t xml:space="preserve"> </w:t>
      </w:r>
      <w:r w:rsidRPr="0017652F">
        <w:rPr>
          <w:rFonts w:ascii="Times New Roman" w:eastAsia="SimSun" w:hAnsi="Times New Roman" w:cs="Times New Roman"/>
          <w:sz w:val="24"/>
          <w:szCs w:val="24"/>
          <w:lang w:val="sr-Cyrl-RS" w:eastAsia="zh-CN"/>
        </w:rPr>
        <w:t>Извршиоца.</w:t>
      </w:r>
    </w:p>
    <w:p w:rsidR="00B71A56" w:rsidRDefault="00B71A56" w:rsidP="00B71A56">
      <w:pPr>
        <w:widowControl w:val="0"/>
        <w:kinsoku w:val="0"/>
        <w:overflowPunct w:val="0"/>
        <w:autoSpaceDE w:val="0"/>
        <w:autoSpaceDN w:val="0"/>
        <w:adjustRightInd w:val="0"/>
        <w:spacing w:after="0" w:line="240" w:lineRule="auto"/>
        <w:ind w:right="-198"/>
        <w:jc w:val="both"/>
        <w:rPr>
          <w:rFonts w:ascii="Times New Roman" w:eastAsia="SimSun" w:hAnsi="Times New Roman" w:cs="Times New Roman"/>
          <w:sz w:val="24"/>
          <w:szCs w:val="24"/>
          <w:lang w:val="sr-Cyrl-RS" w:eastAsia="zh-CN"/>
        </w:rPr>
      </w:pPr>
    </w:p>
    <w:p w:rsidR="00B71A56" w:rsidRPr="0017652F" w:rsidRDefault="00B71A56" w:rsidP="00B71A56">
      <w:pPr>
        <w:widowControl w:val="0"/>
        <w:kinsoku w:val="0"/>
        <w:overflowPunct w:val="0"/>
        <w:autoSpaceDE w:val="0"/>
        <w:autoSpaceDN w:val="0"/>
        <w:adjustRightInd w:val="0"/>
        <w:spacing w:after="0" w:line="240" w:lineRule="auto"/>
        <w:ind w:right="-198"/>
        <w:jc w:val="both"/>
        <w:rPr>
          <w:rFonts w:ascii="Times New Roman" w:eastAsia="SimSun" w:hAnsi="Times New Roman" w:cs="Times New Roman"/>
          <w:sz w:val="24"/>
          <w:szCs w:val="24"/>
          <w:lang w:val="sr-Cyrl-RS" w:eastAsia="zh-CN"/>
        </w:rPr>
      </w:pPr>
      <w:r>
        <w:rPr>
          <w:rFonts w:ascii="Times New Roman" w:eastAsia="SimSun" w:hAnsi="Times New Roman" w:cs="Times New Roman"/>
          <w:sz w:val="24"/>
          <w:szCs w:val="24"/>
          <w:lang w:val="sr-Cyrl-RS" w:eastAsia="zh-CN"/>
        </w:rPr>
        <w:tab/>
      </w:r>
      <w:r>
        <w:rPr>
          <w:rFonts w:ascii="Times New Roman" w:eastAsia="SimSun" w:hAnsi="Times New Roman" w:cs="Times New Roman"/>
          <w:sz w:val="24"/>
          <w:szCs w:val="24"/>
          <w:lang w:val="sr-Cyrl-RS" w:eastAsia="zh-CN"/>
        </w:rPr>
        <w:tab/>
      </w:r>
      <w:r w:rsidRPr="0017652F">
        <w:rPr>
          <w:rFonts w:ascii="Times New Roman" w:eastAsia="SimSun" w:hAnsi="Times New Roman" w:cs="Times New Roman"/>
          <w:sz w:val="24"/>
          <w:szCs w:val="24"/>
          <w:lang w:val="sr-Cyrl-RS" w:eastAsia="zh-CN"/>
        </w:rPr>
        <w:t>Извршил</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ц</w:t>
      </w:r>
      <w:r w:rsidRPr="0017652F">
        <w:rPr>
          <w:rFonts w:ascii="Times New Roman" w:eastAsia="SimSun" w:hAnsi="Times New Roman" w:cs="Times New Roman"/>
          <w:spacing w:val="17"/>
          <w:sz w:val="24"/>
          <w:szCs w:val="24"/>
          <w:lang w:val="sr-Cyrl-RS" w:eastAsia="zh-CN"/>
        </w:rPr>
        <w:t xml:space="preserve"> </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е</w:t>
      </w:r>
      <w:r w:rsidRPr="0017652F">
        <w:rPr>
          <w:rFonts w:ascii="Times New Roman" w:eastAsia="SimSun" w:hAnsi="Times New Roman" w:cs="Times New Roman"/>
          <w:spacing w:val="15"/>
          <w:sz w:val="24"/>
          <w:szCs w:val="24"/>
          <w:lang w:val="sr-Cyrl-RS" w:eastAsia="zh-CN"/>
        </w:rPr>
        <w:t xml:space="preserve"> </w:t>
      </w:r>
      <w:r w:rsidRPr="0017652F">
        <w:rPr>
          <w:rFonts w:ascii="Times New Roman" w:eastAsia="SimSun" w:hAnsi="Times New Roman" w:cs="Times New Roman"/>
          <w:sz w:val="24"/>
          <w:szCs w:val="24"/>
          <w:lang w:val="sr-Cyrl-RS" w:eastAsia="zh-CN"/>
        </w:rPr>
        <w:t>об</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в</w:t>
      </w:r>
      <w:r w:rsidRPr="0017652F">
        <w:rPr>
          <w:rFonts w:ascii="Times New Roman" w:eastAsia="SimSun" w:hAnsi="Times New Roman" w:cs="Times New Roman"/>
          <w:spacing w:val="-2"/>
          <w:sz w:val="24"/>
          <w:szCs w:val="24"/>
          <w:lang w:val="sr-Cyrl-RS" w:eastAsia="zh-CN"/>
        </w:rPr>
        <w:t>е</w:t>
      </w:r>
      <w:r w:rsidRPr="0017652F">
        <w:rPr>
          <w:rFonts w:ascii="Times New Roman" w:eastAsia="SimSun" w:hAnsi="Times New Roman" w:cs="Times New Roman"/>
          <w:spacing w:val="5"/>
          <w:sz w:val="24"/>
          <w:szCs w:val="24"/>
          <w:lang w:val="sr-Cyrl-RS" w:eastAsia="zh-CN"/>
        </w:rPr>
        <w:t>з</w:t>
      </w:r>
      <w:r w:rsidRPr="0017652F">
        <w:rPr>
          <w:rFonts w:ascii="Times New Roman" w:eastAsia="SimSun" w:hAnsi="Times New Roman" w:cs="Times New Roman"/>
          <w:spacing w:val="-3"/>
          <w:sz w:val="24"/>
          <w:szCs w:val="24"/>
          <w:lang w:val="sr-Cyrl-RS" w:eastAsia="zh-CN"/>
        </w:rPr>
        <w:t>у</w:t>
      </w:r>
      <w:r w:rsidRPr="0017652F">
        <w:rPr>
          <w:rFonts w:ascii="Times New Roman" w:eastAsia="SimSun" w:hAnsi="Times New Roman" w:cs="Times New Roman"/>
          <w:sz w:val="24"/>
          <w:szCs w:val="24"/>
          <w:lang w:val="sr-Cyrl-RS" w:eastAsia="zh-CN"/>
        </w:rPr>
        <w:t>је</w:t>
      </w:r>
      <w:r w:rsidRPr="0017652F">
        <w:rPr>
          <w:rFonts w:ascii="Times New Roman" w:eastAsia="SimSun" w:hAnsi="Times New Roman" w:cs="Times New Roman"/>
          <w:spacing w:val="18"/>
          <w:sz w:val="24"/>
          <w:szCs w:val="24"/>
          <w:lang w:val="sr-Cyrl-RS" w:eastAsia="zh-CN"/>
        </w:rPr>
        <w:t xml:space="preserve"> </w:t>
      </w:r>
      <w:r w:rsidRPr="0017652F">
        <w:rPr>
          <w:rFonts w:ascii="Times New Roman" w:eastAsia="SimSun" w:hAnsi="Times New Roman" w:cs="Times New Roman"/>
          <w:sz w:val="24"/>
          <w:szCs w:val="24"/>
          <w:lang w:val="sr-Cyrl-RS" w:eastAsia="zh-CN"/>
        </w:rPr>
        <w:t>да</w:t>
      </w:r>
      <w:r w:rsidRPr="0017652F">
        <w:rPr>
          <w:rFonts w:ascii="Times New Roman" w:eastAsia="SimSun" w:hAnsi="Times New Roman" w:cs="Times New Roman"/>
          <w:spacing w:val="15"/>
          <w:sz w:val="24"/>
          <w:szCs w:val="24"/>
          <w:lang w:val="sr-Cyrl-RS" w:eastAsia="zh-CN"/>
        </w:rPr>
        <w:t xml:space="preserve"> </w:t>
      </w:r>
      <w:r w:rsidRPr="0017652F">
        <w:rPr>
          <w:rFonts w:ascii="Times New Roman" w:eastAsia="SimSun" w:hAnsi="Times New Roman" w:cs="Times New Roman"/>
          <w:sz w:val="24"/>
          <w:szCs w:val="24"/>
          <w:lang w:val="sr-Cyrl-RS" w:eastAsia="zh-CN"/>
        </w:rPr>
        <w:t>до</w:t>
      </w:r>
      <w:r w:rsidRPr="0017652F">
        <w:rPr>
          <w:rFonts w:ascii="Times New Roman" w:eastAsia="SimSun" w:hAnsi="Times New Roman" w:cs="Times New Roman"/>
          <w:spacing w:val="3"/>
          <w:sz w:val="24"/>
          <w:szCs w:val="24"/>
          <w:lang w:val="sr-Cyrl-RS" w:eastAsia="zh-CN"/>
        </w:rPr>
        <w:t>к</w:t>
      </w:r>
      <w:r w:rsidRPr="0017652F">
        <w:rPr>
          <w:rFonts w:ascii="Times New Roman" w:eastAsia="SimSun" w:hAnsi="Times New Roman" w:cs="Times New Roman"/>
          <w:spacing w:val="-5"/>
          <w:sz w:val="24"/>
          <w:szCs w:val="24"/>
          <w:lang w:val="sr-Cyrl-RS" w:eastAsia="zh-CN"/>
        </w:rPr>
        <w:t>у</w:t>
      </w:r>
      <w:r w:rsidRPr="0017652F">
        <w:rPr>
          <w:rFonts w:ascii="Times New Roman" w:eastAsia="SimSun" w:hAnsi="Times New Roman" w:cs="Times New Roman"/>
          <w:spacing w:val="1"/>
          <w:sz w:val="24"/>
          <w:szCs w:val="24"/>
          <w:lang w:val="sr-Cyrl-RS" w:eastAsia="zh-CN"/>
        </w:rPr>
        <w:t>м</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нте</w:t>
      </w:r>
      <w:r w:rsidRPr="0017652F">
        <w:rPr>
          <w:rFonts w:ascii="Times New Roman" w:eastAsia="SimSun" w:hAnsi="Times New Roman" w:cs="Times New Roman"/>
          <w:spacing w:val="15"/>
          <w:sz w:val="24"/>
          <w:szCs w:val="24"/>
          <w:lang w:val="sr-Cyrl-RS" w:eastAsia="zh-CN"/>
        </w:rPr>
        <w:t xml:space="preserve"> </w:t>
      </w:r>
      <w:r w:rsidRPr="0017652F">
        <w:rPr>
          <w:rFonts w:ascii="Times New Roman" w:eastAsia="SimSun" w:hAnsi="Times New Roman" w:cs="Times New Roman"/>
          <w:sz w:val="24"/>
          <w:szCs w:val="24"/>
          <w:lang w:val="sr-Cyrl-RS" w:eastAsia="zh-CN"/>
        </w:rPr>
        <w:t>о</w:t>
      </w:r>
      <w:r w:rsidRPr="0017652F">
        <w:rPr>
          <w:rFonts w:ascii="Times New Roman" w:eastAsia="SimSun" w:hAnsi="Times New Roman" w:cs="Times New Roman"/>
          <w:spacing w:val="16"/>
          <w:sz w:val="24"/>
          <w:szCs w:val="24"/>
          <w:lang w:val="sr-Cyrl-RS" w:eastAsia="zh-CN"/>
        </w:rPr>
        <w:t xml:space="preserve"> </w:t>
      </w:r>
      <w:r w:rsidRPr="0017652F">
        <w:rPr>
          <w:rFonts w:ascii="Times New Roman" w:eastAsia="SimSun" w:hAnsi="Times New Roman" w:cs="Times New Roman"/>
          <w:sz w:val="24"/>
          <w:szCs w:val="24"/>
          <w:lang w:val="sr-Cyrl-RS" w:eastAsia="zh-CN"/>
        </w:rPr>
        <w:t>пр</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д</w:t>
      </w:r>
      <w:r w:rsidRPr="0017652F">
        <w:rPr>
          <w:rFonts w:ascii="Times New Roman" w:eastAsia="SimSun" w:hAnsi="Times New Roman" w:cs="Times New Roman"/>
          <w:spacing w:val="1"/>
          <w:sz w:val="24"/>
          <w:szCs w:val="24"/>
          <w:lang w:val="sr-Cyrl-RS" w:eastAsia="zh-CN"/>
        </w:rPr>
        <w:t>м</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тним</w:t>
      </w:r>
      <w:r w:rsidRPr="0017652F">
        <w:rPr>
          <w:rFonts w:ascii="Times New Roman" w:eastAsia="SimSun" w:hAnsi="Times New Roman" w:cs="Times New Roman"/>
          <w:spacing w:val="18"/>
          <w:sz w:val="24"/>
          <w:szCs w:val="24"/>
          <w:lang w:val="sr-Cyrl-RS" w:eastAsia="zh-CN"/>
        </w:rPr>
        <w:t xml:space="preserve"> </w:t>
      </w:r>
      <w:r w:rsidRPr="0017652F">
        <w:rPr>
          <w:rFonts w:ascii="Times New Roman" w:eastAsia="SimSun" w:hAnsi="Times New Roman" w:cs="Times New Roman"/>
          <w:spacing w:val="-5"/>
          <w:sz w:val="24"/>
          <w:szCs w:val="24"/>
          <w:lang w:val="sr-Cyrl-RS" w:eastAsia="zh-CN"/>
        </w:rPr>
        <w:t>у</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pacing w:val="4"/>
          <w:sz w:val="24"/>
          <w:szCs w:val="24"/>
          <w:lang w:val="sr-Cyrl-RS" w:eastAsia="zh-CN"/>
        </w:rPr>
        <w:t>л</w:t>
      </w:r>
      <w:r w:rsidRPr="0017652F">
        <w:rPr>
          <w:rFonts w:ascii="Times New Roman" w:eastAsia="SimSun" w:hAnsi="Times New Roman" w:cs="Times New Roman"/>
          <w:spacing w:val="-5"/>
          <w:sz w:val="24"/>
          <w:szCs w:val="24"/>
          <w:lang w:val="sr-Cyrl-RS" w:eastAsia="zh-CN"/>
        </w:rPr>
        <w:t>у</w:t>
      </w:r>
      <w:r w:rsidRPr="0017652F">
        <w:rPr>
          <w:rFonts w:ascii="Times New Roman" w:eastAsia="SimSun" w:hAnsi="Times New Roman" w:cs="Times New Roman"/>
          <w:sz w:val="24"/>
          <w:szCs w:val="24"/>
          <w:lang w:val="sr-Cyrl-RS" w:eastAsia="zh-CN"/>
        </w:rPr>
        <w:t>г</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pacing w:val="-1"/>
          <w:sz w:val="24"/>
          <w:szCs w:val="24"/>
          <w:lang w:val="sr-Cyrl-RS" w:eastAsia="zh-CN"/>
        </w:rPr>
        <w:t>м</w:t>
      </w:r>
      <w:r>
        <w:rPr>
          <w:rFonts w:ascii="Times New Roman" w:eastAsia="SimSun" w:hAnsi="Times New Roman" w:cs="Times New Roman"/>
          <w:sz w:val="24"/>
          <w:szCs w:val="24"/>
          <w:lang w:val="sr-Cyrl-RS" w:eastAsia="zh-CN"/>
        </w:rPr>
        <w:t xml:space="preserve">а </w:t>
      </w:r>
      <w:r w:rsidRPr="0017652F">
        <w:rPr>
          <w:rFonts w:ascii="Times New Roman" w:eastAsia="SimSun" w:hAnsi="Times New Roman" w:cs="Times New Roman"/>
          <w:sz w:val="24"/>
          <w:szCs w:val="24"/>
          <w:lang w:val="sr-Cyrl-RS" w:eastAsia="zh-CN"/>
        </w:rPr>
        <w:t>до</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т</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ви</w:t>
      </w:r>
      <w:r w:rsidRPr="0017652F">
        <w:rPr>
          <w:rFonts w:ascii="Times New Roman" w:eastAsia="SimSun" w:hAnsi="Times New Roman" w:cs="Times New Roman"/>
          <w:spacing w:val="36"/>
          <w:sz w:val="24"/>
          <w:szCs w:val="24"/>
          <w:lang w:val="sr-Cyrl-RS" w:eastAsia="zh-CN"/>
        </w:rPr>
        <w:t xml:space="preserve"> </w:t>
      </w:r>
      <w:r w:rsidRPr="0017652F">
        <w:rPr>
          <w:rFonts w:ascii="Times New Roman" w:eastAsia="SimSun" w:hAnsi="Times New Roman" w:cs="Times New Roman"/>
          <w:sz w:val="24"/>
          <w:szCs w:val="24"/>
          <w:lang w:val="sr-Cyrl-RS" w:eastAsia="zh-CN"/>
        </w:rPr>
        <w:t>Наручио</w:t>
      </w:r>
      <w:r w:rsidRPr="0017652F">
        <w:rPr>
          <w:rFonts w:ascii="Times New Roman" w:eastAsia="SimSun" w:hAnsi="Times New Roman" w:cs="Times New Roman"/>
          <w:spacing w:val="5"/>
          <w:sz w:val="24"/>
          <w:szCs w:val="24"/>
          <w:lang w:val="sr-Cyrl-RS" w:eastAsia="zh-CN"/>
        </w:rPr>
        <w:t>ц</w:t>
      </w:r>
      <w:r w:rsidRPr="0017652F">
        <w:rPr>
          <w:rFonts w:ascii="Times New Roman" w:eastAsia="SimSun" w:hAnsi="Times New Roman" w:cs="Times New Roman"/>
          <w:sz w:val="24"/>
          <w:szCs w:val="24"/>
          <w:lang w:val="sr-Cyrl-RS" w:eastAsia="zh-CN"/>
        </w:rPr>
        <w:t>у</w:t>
      </w:r>
      <w:r w:rsidRPr="0017652F">
        <w:rPr>
          <w:rFonts w:ascii="Times New Roman" w:eastAsia="SimSun" w:hAnsi="Times New Roman" w:cs="Times New Roman"/>
          <w:spacing w:val="35"/>
          <w:sz w:val="24"/>
          <w:szCs w:val="24"/>
          <w:lang w:val="sr-Cyrl-RS" w:eastAsia="zh-CN"/>
        </w:rPr>
        <w:t xml:space="preserve"> </w:t>
      </w:r>
      <w:r w:rsidRPr="0017652F">
        <w:rPr>
          <w:rFonts w:ascii="Times New Roman" w:eastAsia="SimSun" w:hAnsi="Times New Roman" w:cs="Times New Roman"/>
          <w:sz w:val="24"/>
          <w:szCs w:val="24"/>
          <w:lang w:val="sr-Cyrl-RS" w:eastAsia="zh-CN"/>
        </w:rPr>
        <w:lastRenderedPageBreak/>
        <w:t>у</w:t>
      </w:r>
      <w:r w:rsidRPr="0017652F">
        <w:rPr>
          <w:rFonts w:ascii="Times New Roman" w:eastAsia="SimSun" w:hAnsi="Times New Roman" w:cs="Times New Roman"/>
          <w:spacing w:val="41"/>
          <w:sz w:val="24"/>
          <w:szCs w:val="24"/>
          <w:lang w:val="sr-Cyrl-RS" w:eastAsia="zh-CN"/>
        </w:rPr>
        <w:t xml:space="preserve"> </w:t>
      </w:r>
      <w:r w:rsidRPr="0017652F">
        <w:rPr>
          <w:rFonts w:ascii="Times New Roman" w:eastAsia="SimSun" w:hAnsi="Times New Roman" w:cs="Times New Roman"/>
          <w:sz w:val="24"/>
          <w:szCs w:val="24"/>
          <w:lang w:val="sr-Cyrl-RS" w:eastAsia="zh-CN"/>
        </w:rPr>
        <w:t>ро</w:t>
      </w:r>
      <w:r w:rsidRPr="0017652F">
        <w:rPr>
          <w:rFonts w:ascii="Times New Roman" w:eastAsia="SimSun" w:hAnsi="Times New Roman" w:cs="Times New Roman"/>
          <w:spacing w:val="3"/>
          <w:sz w:val="24"/>
          <w:szCs w:val="24"/>
          <w:lang w:val="sr-Cyrl-RS" w:eastAsia="zh-CN"/>
        </w:rPr>
        <w:t>к</w:t>
      </w:r>
      <w:r w:rsidRPr="0017652F">
        <w:rPr>
          <w:rFonts w:ascii="Times New Roman" w:eastAsia="SimSun" w:hAnsi="Times New Roman" w:cs="Times New Roman"/>
          <w:sz w:val="24"/>
          <w:szCs w:val="24"/>
          <w:lang w:val="sr-Cyrl-RS" w:eastAsia="zh-CN"/>
        </w:rPr>
        <w:t>у</w:t>
      </w:r>
      <w:r w:rsidRPr="0017652F">
        <w:rPr>
          <w:rFonts w:ascii="Times New Roman" w:eastAsia="SimSun" w:hAnsi="Times New Roman" w:cs="Times New Roman"/>
          <w:spacing w:val="30"/>
          <w:sz w:val="24"/>
          <w:szCs w:val="24"/>
          <w:lang w:val="sr-Cyrl-RS" w:eastAsia="zh-CN"/>
        </w:rPr>
        <w:t xml:space="preserve"> </w:t>
      </w:r>
      <w:r w:rsidRPr="0017652F">
        <w:rPr>
          <w:rFonts w:ascii="Times New Roman" w:eastAsia="SimSun" w:hAnsi="Times New Roman" w:cs="Times New Roman"/>
          <w:sz w:val="24"/>
          <w:szCs w:val="24"/>
          <w:lang w:val="sr-Cyrl-RS" w:eastAsia="zh-CN"/>
        </w:rPr>
        <w:t xml:space="preserve">од 24 </w:t>
      </w:r>
      <w:r w:rsidRPr="0017652F">
        <w:rPr>
          <w:rFonts w:ascii="Times New Roman" w:eastAsia="SimSun" w:hAnsi="Times New Roman" w:cs="Times New Roman"/>
          <w:spacing w:val="-1"/>
          <w:sz w:val="24"/>
          <w:szCs w:val="24"/>
          <w:lang w:val="sr-Cyrl-RS" w:eastAsia="zh-CN"/>
        </w:rPr>
        <w:t>ч</w:t>
      </w:r>
      <w:r w:rsidRPr="0017652F">
        <w:rPr>
          <w:rFonts w:ascii="Times New Roman" w:eastAsia="SimSun" w:hAnsi="Times New Roman" w:cs="Times New Roman"/>
          <w:spacing w:val="1"/>
          <w:sz w:val="24"/>
          <w:szCs w:val="24"/>
          <w:lang w:val="sr-Cyrl-RS" w:eastAsia="zh-CN"/>
        </w:rPr>
        <w:t>ас</w:t>
      </w:r>
      <w:r w:rsidRPr="0017652F">
        <w:rPr>
          <w:rFonts w:ascii="Times New Roman" w:eastAsia="SimSun" w:hAnsi="Times New Roman" w:cs="Times New Roman"/>
          <w:sz w:val="24"/>
          <w:szCs w:val="24"/>
          <w:lang w:val="sr-Cyrl-RS" w:eastAsia="zh-CN"/>
        </w:rPr>
        <w:t>а</w:t>
      </w:r>
      <w:r w:rsidRPr="0017652F">
        <w:rPr>
          <w:rFonts w:ascii="Times New Roman" w:eastAsia="SimSun" w:hAnsi="Times New Roman" w:cs="Times New Roman"/>
          <w:spacing w:val="37"/>
          <w:sz w:val="24"/>
          <w:szCs w:val="24"/>
          <w:lang w:val="sr-Cyrl-RS" w:eastAsia="zh-CN"/>
        </w:rPr>
        <w:t xml:space="preserve"> </w:t>
      </w:r>
      <w:r w:rsidRPr="0017652F">
        <w:rPr>
          <w:rFonts w:ascii="Times New Roman" w:eastAsia="SimSun" w:hAnsi="Times New Roman" w:cs="Times New Roman"/>
          <w:sz w:val="24"/>
          <w:szCs w:val="24"/>
          <w:lang w:val="sr-Cyrl-RS" w:eastAsia="zh-CN"/>
        </w:rPr>
        <w:t>од</w:t>
      </w:r>
      <w:r w:rsidRPr="0017652F">
        <w:rPr>
          <w:rFonts w:ascii="Times New Roman" w:eastAsia="SimSun" w:hAnsi="Times New Roman" w:cs="Times New Roman"/>
          <w:spacing w:val="38"/>
          <w:sz w:val="24"/>
          <w:szCs w:val="24"/>
          <w:lang w:val="sr-Cyrl-RS" w:eastAsia="zh-CN"/>
        </w:rPr>
        <w:t xml:space="preserve"> </w:t>
      </w:r>
      <w:r w:rsidRPr="0017652F">
        <w:rPr>
          <w:rFonts w:ascii="Times New Roman" w:eastAsia="SimSun" w:hAnsi="Times New Roman" w:cs="Times New Roman"/>
          <w:spacing w:val="-1"/>
          <w:sz w:val="24"/>
          <w:szCs w:val="24"/>
          <w:lang w:val="sr-Cyrl-RS" w:eastAsia="zh-CN"/>
        </w:rPr>
        <w:t>м</w:t>
      </w:r>
      <w:r w:rsidRPr="0017652F">
        <w:rPr>
          <w:rFonts w:ascii="Times New Roman" w:eastAsia="SimSun" w:hAnsi="Times New Roman" w:cs="Times New Roman"/>
          <w:sz w:val="24"/>
          <w:szCs w:val="24"/>
          <w:lang w:val="sr-Cyrl-RS" w:eastAsia="zh-CN"/>
        </w:rPr>
        <w:t>о</w:t>
      </w:r>
      <w:r w:rsidRPr="0017652F">
        <w:rPr>
          <w:rFonts w:ascii="Times New Roman" w:eastAsia="SimSun" w:hAnsi="Times New Roman" w:cs="Times New Roman"/>
          <w:spacing w:val="-1"/>
          <w:sz w:val="24"/>
          <w:szCs w:val="24"/>
          <w:lang w:val="sr-Cyrl-RS" w:eastAsia="zh-CN"/>
        </w:rPr>
        <w:t>ме</w:t>
      </w:r>
      <w:r w:rsidRPr="0017652F">
        <w:rPr>
          <w:rFonts w:ascii="Times New Roman" w:eastAsia="SimSun" w:hAnsi="Times New Roman" w:cs="Times New Roman"/>
          <w:sz w:val="24"/>
          <w:szCs w:val="24"/>
          <w:lang w:val="sr-Cyrl-RS" w:eastAsia="zh-CN"/>
        </w:rPr>
        <w:t>нта прије</w:t>
      </w:r>
      <w:r w:rsidRPr="0017652F">
        <w:rPr>
          <w:rFonts w:ascii="Times New Roman" w:eastAsia="SimSun" w:hAnsi="Times New Roman" w:cs="Times New Roman"/>
          <w:spacing w:val="-2"/>
          <w:sz w:val="24"/>
          <w:szCs w:val="24"/>
          <w:lang w:val="sr-Cyrl-RS" w:eastAsia="zh-CN"/>
        </w:rPr>
        <w:t>м</w:t>
      </w:r>
      <w:r w:rsidRPr="0017652F">
        <w:rPr>
          <w:rFonts w:ascii="Times New Roman" w:eastAsia="SimSun" w:hAnsi="Times New Roman" w:cs="Times New Roman"/>
          <w:sz w:val="24"/>
          <w:szCs w:val="24"/>
          <w:lang w:val="sr-Cyrl-RS" w:eastAsia="zh-CN"/>
        </w:rPr>
        <w:t>а</w:t>
      </w:r>
      <w:r w:rsidRPr="0017652F">
        <w:rPr>
          <w:rFonts w:ascii="Times New Roman" w:eastAsia="SimSun" w:hAnsi="Times New Roman" w:cs="Times New Roman"/>
          <w:spacing w:val="-1"/>
          <w:sz w:val="24"/>
          <w:szCs w:val="24"/>
          <w:lang w:val="sr-Cyrl-RS" w:eastAsia="zh-CN"/>
        </w:rPr>
        <w:t xml:space="preserve"> прихвата понуде</w:t>
      </w:r>
      <w:r w:rsidRPr="0017652F">
        <w:rPr>
          <w:rFonts w:ascii="Times New Roman" w:eastAsia="SimSun" w:hAnsi="Times New Roman" w:cs="Times New Roman"/>
          <w:sz w:val="24"/>
          <w:szCs w:val="24"/>
          <w:lang w:val="sr-Cyrl-RS" w:eastAsia="zh-CN"/>
        </w:rPr>
        <w:t>.</w:t>
      </w:r>
    </w:p>
    <w:p w:rsidR="00B71A56" w:rsidRPr="0017652F" w:rsidRDefault="00B71A56" w:rsidP="00B71A56">
      <w:pPr>
        <w:widowControl w:val="0"/>
        <w:kinsoku w:val="0"/>
        <w:overflowPunct w:val="0"/>
        <w:autoSpaceDE w:val="0"/>
        <w:autoSpaceDN w:val="0"/>
        <w:adjustRightInd w:val="0"/>
        <w:spacing w:after="0" w:line="240" w:lineRule="auto"/>
        <w:ind w:right="-198"/>
        <w:jc w:val="both"/>
        <w:rPr>
          <w:rFonts w:ascii="Times New Roman" w:eastAsia="SimSun" w:hAnsi="Times New Roman" w:cs="Times New Roman"/>
          <w:sz w:val="24"/>
          <w:szCs w:val="24"/>
          <w:lang w:val="sr-Cyrl-RS" w:eastAsia="zh-CN"/>
        </w:rPr>
      </w:pPr>
      <w:r>
        <w:rPr>
          <w:rFonts w:ascii="Times New Roman" w:eastAsia="SimSun" w:hAnsi="Times New Roman" w:cs="Times New Roman"/>
          <w:sz w:val="24"/>
          <w:szCs w:val="24"/>
          <w:lang w:val="sr-Cyrl-RS" w:eastAsia="zh-CN"/>
        </w:rPr>
        <w:tab/>
      </w:r>
      <w:r>
        <w:rPr>
          <w:rFonts w:ascii="Times New Roman" w:eastAsia="SimSun" w:hAnsi="Times New Roman" w:cs="Times New Roman"/>
          <w:sz w:val="24"/>
          <w:szCs w:val="24"/>
          <w:lang w:val="sr-Cyrl-RS" w:eastAsia="zh-CN"/>
        </w:rPr>
        <w:tab/>
      </w:r>
      <w:r w:rsidRPr="0017652F">
        <w:rPr>
          <w:rFonts w:ascii="Times New Roman" w:eastAsia="SimSun" w:hAnsi="Times New Roman" w:cs="Times New Roman"/>
          <w:sz w:val="24"/>
          <w:szCs w:val="24"/>
          <w:lang w:val="sr-Cyrl-RS" w:eastAsia="zh-CN"/>
        </w:rPr>
        <w:t>У</w:t>
      </w:r>
      <w:r w:rsidRPr="0017652F">
        <w:rPr>
          <w:rFonts w:ascii="Times New Roman" w:eastAsia="SimSun" w:hAnsi="Times New Roman" w:cs="Times New Roman"/>
          <w:spacing w:val="50"/>
          <w:sz w:val="24"/>
          <w:szCs w:val="24"/>
          <w:lang w:val="sr-Cyrl-RS" w:eastAsia="zh-CN"/>
        </w:rPr>
        <w:t xml:space="preserve"> </w:t>
      </w:r>
      <w:r w:rsidRPr="0017652F">
        <w:rPr>
          <w:rFonts w:ascii="Times New Roman" w:eastAsia="SimSun" w:hAnsi="Times New Roman" w:cs="Times New Roman"/>
          <w:sz w:val="24"/>
          <w:szCs w:val="24"/>
          <w:lang w:val="sr-Cyrl-RS" w:eastAsia="zh-CN"/>
        </w:rPr>
        <w:t>и</w:t>
      </w:r>
      <w:r w:rsidRPr="0017652F">
        <w:rPr>
          <w:rFonts w:ascii="Times New Roman" w:eastAsia="SimSun" w:hAnsi="Times New Roman" w:cs="Times New Roman"/>
          <w:spacing w:val="3"/>
          <w:sz w:val="24"/>
          <w:szCs w:val="24"/>
          <w:lang w:val="sr-Cyrl-RS" w:eastAsia="zh-CN"/>
        </w:rPr>
        <w:t>з</w:t>
      </w:r>
      <w:r w:rsidRPr="0017652F">
        <w:rPr>
          <w:rFonts w:ascii="Times New Roman" w:eastAsia="SimSun" w:hAnsi="Times New Roman" w:cs="Times New Roman"/>
          <w:spacing w:val="-8"/>
          <w:sz w:val="24"/>
          <w:szCs w:val="24"/>
          <w:lang w:val="sr-Cyrl-RS" w:eastAsia="zh-CN"/>
        </w:rPr>
        <w:t>у</w:t>
      </w:r>
      <w:r w:rsidRPr="0017652F">
        <w:rPr>
          <w:rFonts w:ascii="Times New Roman" w:eastAsia="SimSun" w:hAnsi="Times New Roman" w:cs="Times New Roman"/>
          <w:sz w:val="24"/>
          <w:szCs w:val="24"/>
          <w:lang w:val="sr-Cyrl-RS" w:eastAsia="zh-CN"/>
        </w:rPr>
        <w:t>з</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тним</w:t>
      </w:r>
      <w:r w:rsidRPr="0017652F">
        <w:rPr>
          <w:rFonts w:ascii="Times New Roman" w:eastAsia="SimSun" w:hAnsi="Times New Roman" w:cs="Times New Roman"/>
          <w:spacing w:val="49"/>
          <w:sz w:val="24"/>
          <w:szCs w:val="24"/>
          <w:lang w:val="sr-Cyrl-RS" w:eastAsia="zh-CN"/>
        </w:rPr>
        <w:t xml:space="preserve"> </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pacing w:val="2"/>
          <w:sz w:val="24"/>
          <w:szCs w:val="24"/>
          <w:lang w:val="sr-Cyrl-RS" w:eastAsia="zh-CN"/>
        </w:rPr>
        <w:t>л</w:t>
      </w:r>
      <w:r w:rsidRPr="0017652F">
        <w:rPr>
          <w:rFonts w:ascii="Times New Roman" w:eastAsia="SimSun" w:hAnsi="Times New Roman" w:cs="Times New Roman"/>
          <w:spacing w:val="-5"/>
          <w:sz w:val="24"/>
          <w:szCs w:val="24"/>
          <w:lang w:val="sr-Cyrl-RS" w:eastAsia="zh-CN"/>
        </w:rPr>
        <w:t>у</w:t>
      </w:r>
      <w:r w:rsidRPr="0017652F">
        <w:rPr>
          <w:rFonts w:ascii="Times New Roman" w:eastAsia="SimSun" w:hAnsi="Times New Roman" w:cs="Times New Roman"/>
          <w:spacing w:val="-1"/>
          <w:sz w:val="24"/>
          <w:szCs w:val="24"/>
          <w:lang w:val="sr-Cyrl-RS" w:eastAsia="zh-CN"/>
        </w:rPr>
        <w:t>ча</w:t>
      </w:r>
      <w:r w:rsidRPr="0017652F">
        <w:rPr>
          <w:rFonts w:ascii="Times New Roman" w:eastAsia="SimSun" w:hAnsi="Times New Roman" w:cs="Times New Roman"/>
          <w:sz w:val="24"/>
          <w:szCs w:val="24"/>
          <w:lang w:val="sr-Cyrl-RS" w:eastAsia="zh-CN"/>
        </w:rPr>
        <w:t>ј</w:t>
      </w:r>
      <w:r w:rsidRPr="0017652F">
        <w:rPr>
          <w:rFonts w:ascii="Times New Roman" w:eastAsia="SimSun" w:hAnsi="Times New Roman" w:cs="Times New Roman"/>
          <w:spacing w:val="1"/>
          <w:sz w:val="24"/>
          <w:szCs w:val="24"/>
          <w:lang w:val="sr-Cyrl-RS" w:eastAsia="zh-CN"/>
        </w:rPr>
        <w:t>ев</w:t>
      </w:r>
      <w:r w:rsidRPr="0017652F">
        <w:rPr>
          <w:rFonts w:ascii="Times New Roman" w:eastAsia="SimSun" w:hAnsi="Times New Roman" w:cs="Times New Roman"/>
          <w:sz w:val="24"/>
          <w:szCs w:val="24"/>
          <w:lang w:val="sr-Cyrl-RS" w:eastAsia="zh-CN"/>
        </w:rPr>
        <w:t>и</w:t>
      </w:r>
      <w:r w:rsidRPr="0017652F">
        <w:rPr>
          <w:rFonts w:ascii="Times New Roman" w:eastAsia="SimSun" w:hAnsi="Times New Roman" w:cs="Times New Roman"/>
          <w:spacing w:val="-1"/>
          <w:sz w:val="24"/>
          <w:szCs w:val="24"/>
          <w:lang w:val="sr-Cyrl-RS" w:eastAsia="zh-CN"/>
        </w:rPr>
        <w:t>м</w:t>
      </w:r>
      <w:r w:rsidRPr="0017652F">
        <w:rPr>
          <w:rFonts w:ascii="Times New Roman" w:eastAsia="SimSun" w:hAnsi="Times New Roman" w:cs="Times New Roman"/>
          <w:spacing w:val="2"/>
          <w:sz w:val="24"/>
          <w:szCs w:val="24"/>
          <w:lang w:val="sr-Cyrl-RS" w:eastAsia="zh-CN"/>
        </w:rPr>
        <w:t>а</w:t>
      </w:r>
      <w:r w:rsidRPr="0017652F">
        <w:rPr>
          <w:rFonts w:ascii="Times New Roman" w:eastAsia="SimSun" w:hAnsi="Times New Roman" w:cs="Times New Roman"/>
          <w:sz w:val="24"/>
          <w:szCs w:val="24"/>
          <w:lang w:val="sr-Cyrl-RS" w:eastAsia="zh-CN"/>
        </w:rPr>
        <w:t>,</w:t>
      </w:r>
      <w:r w:rsidRPr="0017652F">
        <w:rPr>
          <w:rFonts w:ascii="Times New Roman" w:eastAsia="SimSun" w:hAnsi="Times New Roman" w:cs="Times New Roman"/>
          <w:spacing w:val="50"/>
          <w:sz w:val="24"/>
          <w:szCs w:val="24"/>
          <w:lang w:val="sr-Cyrl-RS" w:eastAsia="zh-CN"/>
        </w:rPr>
        <w:t xml:space="preserve"> </w:t>
      </w:r>
      <w:r w:rsidRPr="0017652F">
        <w:rPr>
          <w:rFonts w:ascii="Times New Roman" w:eastAsia="SimSun" w:hAnsi="Times New Roman" w:cs="Times New Roman"/>
          <w:sz w:val="24"/>
          <w:szCs w:val="24"/>
          <w:lang w:val="sr-Cyrl-RS" w:eastAsia="zh-CN"/>
        </w:rPr>
        <w:t>пр</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д</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т</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вници</w:t>
      </w:r>
      <w:r w:rsidRPr="0017652F">
        <w:rPr>
          <w:rFonts w:ascii="Times New Roman" w:eastAsia="SimSun" w:hAnsi="Times New Roman" w:cs="Times New Roman"/>
          <w:spacing w:val="48"/>
          <w:sz w:val="24"/>
          <w:szCs w:val="24"/>
          <w:lang w:val="sr-Cyrl-RS" w:eastAsia="zh-CN"/>
        </w:rPr>
        <w:t xml:space="preserve"> </w:t>
      </w:r>
      <w:r w:rsidRPr="0017652F">
        <w:rPr>
          <w:rFonts w:ascii="Times New Roman" w:eastAsia="SimSun" w:hAnsi="Times New Roman" w:cs="Times New Roman"/>
          <w:sz w:val="24"/>
          <w:szCs w:val="24"/>
          <w:lang w:val="sr-Cyrl-RS" w:eastAsia="zh-CN"/>
        </w:rPr>
        <w:t>о</w:t>
      </w:r>
      <w:r w:rsidRPr="0017652F">
        <w:rPr>
          <w:rFonts w:ascii="Times New Roman" w:eastAsia="SimSun" w:hAnsi="Times New Roman" w:cs="Times New Roman"/>
          <w:spacing w:val="-3"/>
          <w:sz w:val="24"/>
          <w:szCs w:val="24"/>
          <w:lang w:val="sr-Cyrl-RS" w:eastAsia="zh-CN"/>
        </w:rPr>
        <w:t>б</w:t>
      </w:r>
      <w:r w:rsidRPr="0017652F">
        <w:rPr>
          <w:rFonts w:ascii="Times New Roman" w:eastAsia="SimSun" w:hAnsi="Times New Roman" w:cs="Times New Roman"/>
          <w:sz w:val="24"/>
          <w:szCs w:val="24"/>
          <w:lang w:val="sr-Cyrl-RS" w:eastAsia="zh-CN"/>
        </w:rPr>
        <w:t>е</w:t>
      </w:r>
      <w:r w:rsidRPr="0017652F">
        <w:rPr>
          <w:rFonts w:ascii="Times New Roman" w:eastAsia="SimSun" w:hAnsi="Times New Roman" w:cs="Times New Roman"/>
          <w:spacing w:val="51"/>
          <w:sz w:val="24"/>
          <w:szCs w:val="24"/>
          <w:lang w:val="sr-Cyrl-RS" w:eastAsia="zh-CN"/>
        </w:rPr>
        <w:t xml:space="preserve"> </w:t>
      </w:r>
      <w:r w:rsidRPr="0017652F">
        <w:rPr>
          <w:rFonts w:ascii="Times New Roman" w:eastAsia="SimSun" w:hAnsi="Times New Roman" w:cs="Times New Roman"/>
          <w:spacing w:val="-5"/>
          <w:sz w:val="24"/>
          <w:szCs w:val="24"/>
          <w:lang w:val="sr-Cyrl-RS" w:eastAsia="zh-CN"/>
        </w:rPr>
        <w:t>у</w:t>
      </w:r>
      <w:r w:rsidRPr="0017652F">
        <w:rPr>
          <w:rFonts w:ascii="Times New Roman" w:eastAsia="SimSun" w:hAnsi="Times New Roman" w:cs="Times New Roman"/>
          <w:sz w:val="24"/>
          <w:szCs w:val="24"/>
          <w:lang w:val="sr-Cyrl-RS" w:eastAsia="zh-CN"/>
        </w:rPr>
        <w:t>говорне</w:t>
      </w:r>
      <w:r w:rsidRPr="0017652F">
        <w:rPr>
          <w:rFonts w:ascii="Times New Roman" w:eastAsia="SimSun" w:hAnsi="Times New Roman" w:cs="Times New Roman"/>
          <w:spacing w:val="49"/>
          <w:sz w:val="24"/>
          <w:szCs w:val="24"/>
          <w:lang w:val="sr-Cyrl-RS" w:eastAsia="zh-CN"/>
        </w:rPr>
        <w:t xml:space="preserve"> </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т</w:t>
      </w:r>
      <w:r w:rsidRPr="0017652F">
        <w:rPr>
          <w:rFonts w:ascii="Times New Roman" w:eastAsia="SimSun" w:hAnsi="Times New Roman" w:cs="Times New Roman"/>
          <w:spacing w:val="2"/>
          <w:sz w:val="24"/>
          <w:szCs w:val="24"/>
          <w:lang w:val="sr-Cyrl-RS" w:eastAsia="zh-CN"/>
        </w:rPr>
        <w:t>р</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не</w:t>
      </w:r>
      <w:r w:rsidRPr="0017652F">
        <w:rPr>
          <w:rFonts w:ascii="Times New Roman" w:eastAsia="SimSun" w:hAnsi="Times New Roman" w:cs="Times New Roman"/>
          <w:spacing w:val="49"/>
          <w:sz w:val="24"/>
          <w:szCs w:val="24"/>
          <w:lang w:val="sr-Cyrl-RS" w:eastAsia="zh-CN"/>
        </w:rPr>
        <w:t xml:space="preserve"> </w:t>
      </w:r>
      <w:r w:rsidRPr="0017652F">
        <w:rPr>
          <w:rFonts w:ascii="Times New Roman" w:eastAsia="SimSun" w:hAnsi="Times New Roman" w:cs="Times New Roman"/>
          <w:spacing w:val="1"/>
          <w:sz w:val="24"/>
          <w:szCs w:val="24"/>
          <w:lang w:val="sr-Cyrl-RS" w:eastAsia="zh-CN"/>
        </w:rPr>
        <w:t>м</w:t>
      </w:r>
      <w:r w:rsidRPr="0017652F">
        <w:rPr>
          <w:rFonts w:ascii="Times New Roman" w:eastAsia="SimSun" w:hAnsi="Times New Roman" w:cs="Times New Roman"/>
          <w:sz w:val="24"/>
          <w:szCs w:val="24"/>
          <w:lang w:val="sr-Cyrl-RS" w:eastAsia="zh-CN"/>
        </w:rPr>
        <w:t>о</w:t>
      </w:r>
      <w:r w:rsidRPr="0017652F">
        <w:rPr>
          <w:rFonts w:ascii="Times New Roman" w:eastAsia="SimSun" w:hAnsi="Times New Roman" w:cs="Times New Roman"/>
          <w:spacing w:val="2"/>
          <w:sz w:val="24"/>
          <w:szCs w:val="24"/>
          <w:lang w:val="sr-Cyrl-RS" w:eastAsia="zh-CN"/>
        </w:rPr>
        <w:t>г</w:t>
      </w:r>
      <w:r w:rsidRPr="0017652F">
        <w:rPr>
          <w:rFonts w:ascii="Times New Roman" w:eastAsia="SimSun" w:hAnsi="Times New Roman" w:cs="Times New Roman"/>
          <w:sz w:val="24"/>
          <w:szCs w:val="24"/>
          <w:lang w:val="sr-Cyrl-RS" w:eastAsia="zh-CN"/>
        </w:rPr>
        <w:t>у</w:t>
      </w:r>
      <w:r w:rsidRPr="0017652F">
        <w:rPr>
          <w:rFonts w:ascii="Times New Roman" w:eastAsia="SimSun" w:hAnsi="Times New Roman" w:cs="Times New Roman"/>
          <w:spacing w:val="45"/>
          <w:sz w:val="24"/>
          <w:szCs w:val="24"/>
          <w:lang w:val="sr-Cyrl-RS" w:eastAsia="zh-CN"/>
        </w:rPr>
        <w:t xml:space="preserve"> </w:t>
      </w:r>
      <w:r w:rsidRPr="0017652F">
        <w:rPr>
          <w:rFonts w:ascii="Times New Roman" w:eastAsia="SimSun" w:hAnsi="Times New Roman" w:cs="Times New Roman"/>
          <w:sz w:val="24"/>
          <w:szCs w:val="24"/>
          <w:lang w:val="sr-Cyrl-RS" w:eastAsia="zh-CN"/>
        </w:rPr>
        <w:t>договорити пр</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pacing w:val="-8"/>
          <w:sz w:val="24"/>
          <w:szCs w:val="24"/>
          <w:lang w:val="sr-Cyrl-RS" w:eastAsia="zh-CN"/>
        </w:rPr>
        <w:t>у</w:t>
      </w:r>
      <w:r w:rsidRPr="0017652F">
        <w:rPr>
          <w:rFonts w:ascii="Times New Roman" w:eastAsia="SimSun" w:hAnsi="Times New Roman" w:cs="Times New Roman"/>
          <w:sz w:val="24"/>
          <w:szCs w:val="24"/>
          <w:lang w:val="sr-Cyrl-RS" w:eastAsia="zh-CN"/>
        </w:rPr>
        <w:t>зи</w:t>
      </w:r>
      <w:r w:rsidRPr="0017652F">
        <w:rPr>
          <w:rFonts w:ascii="Times New Roman" w:eastAsia="SimSun" w:hAnsi="Times New Roman" w:cs="Times New Roman"/>
          <w:spacing w:val="1"/>
          <w:sz w:val="24"/>
          <w:szCs w:val="24"/>
          <w:lang w:val="sr-Cyrl-RS" w:eastAsia="zh-CN"/>
        </w:rPr>
        <w:t>м</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ње</w:t>
      </w:r>
      <w:r w:rsidRPr="0017652F">
        <w:rPr>
          <w:rFonts w:ascii="Times New Roman" w:eastAsia="SimSun" w:hAnsi="Times New Roman" w:cs="Times New Roman"/>
          <w:spacing w:val="48"/>
          <w:sz w:val="24"/>
          <w:szCs w:val="24"/>
          <w:lang w:val="sr-Cyrl-RS" w:eastAsia="zh-CN"/>
        </w:rPr>
        <w:t xml:space="preserve"> </w:t>
      </w:r>
      <w:r w:rsidRPr="0017652F">
        <w:rPr>
          <w:rFonts w:ascii="Times New Roman" w:eastAsia="SimSun" w:hAnsi="Times New Roman" w:cs="Times New Roman"/>
          <w:sz w:val="24"/>
          <w:szCs w:val="24"/>
          <w:lang w:val="sr-Cyrl-RS" w:eastAsia="zh-CN"/>
        </w:rPr>
        <w:t>до</w:t>
      </w:r>
      <w:r w:rsidRPr="0017652F">
        <w:rPr>
          <w:rFonts w:ascii="Times New Roman" w:eastAsia="SimSun" w:hAnsi="Times New Roman" w:cs="Times New Roman"/>
          <w:spacing w:val="3"/>
          <w:sz w:val="24"/>
          <w:szCs w:val="24"/>
          <w:lang w:val="sr-Cyrl-RS" w:eastAsia="zh-CN"/>
        </w:rPr>
        <w:t>к</w:t>
      </w:r>
      <w:r w:rsidRPr="0017652F">
        <w:rPr>
          <w:rFonts w:ascii="Times New Roman" w:eastAsia="SimSun" w:hAnsi="Times New Roman" w:cs="Times New Roman"/>
          <w:spacing w:val="-5"/>
          <w:sz w:val="24"/>
          <w:szCs w:val="24"/>
          <w:lang w:val="sr-Cyrl-RS" w:eastAsia="zh-CN"/>
        </w:rPr>
        <w:t>у</w:t>
      </w:r>
      <w:r w:rsidRPr="0017652F">
        <w:rPr>
          <w:rFonts w:ascii="Times New Roman" w:eastAsia="SimSun" w:hAnsi="Times New Roman" w:cs="Times New Roman"/>
          <w:spacing w:val="-1"/>
          <w:sz w:val="24"/>
          <w:szCs w:val="24"/>
          <w:lang w:val="sr-Cyrl-RS" w:eastAsia="zh-CN"/>
        </w:rPr>
        <w:t>ме</w:t>
      </w:r>
      <w:r w:rsidRPr="0017652F">
        <w:rPr>
          <w:rFonts w:ascii="Times New Roman" w:eastAsia="SimSun" w:hAnsi="Times New Roman" w:cs="Times New Roman"/>
          <w:sz w:val="24"/>
          <w:szCs w:val="24"/>
          <w:lang w:val="sr-Cyrl-RS" w:eastAsia="zh-CN"/>
        </w:rPr>
        <w:t>н</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та</w:t>
      </w:r>
      <w:r w:rsidRPr="0017652F">
        <w:rPr>
          <w:rFonts w:ascii="Times New Roman" w:eastAsia="SimSun" w:hAnsi="Times New Roman" w:cs="Times New Roman"/>
          <w:spacing w:val="46"/>
          <w:sz w:val="24"/>
          <w:szCs w:val="24"/>
          <w:lang w:val="sr-Cyrl-RS" w:eastAsia="zh-CN"/>
        </w:rPr>
        <w:t xml:space="preserve"> </w:t>
      </w:r>
      <w:r w:rsidRPr="0017652F">
        <w:rPr>
          <w:rFonts w:ascii="Times New Roman" w:eastAsia="SimSun" w:hAnsi="Times New Roman" w:cs="Times New Roman"/>
          <w:sz w:val="24"/>
          <w:szCs w:val="24"/>
          <w:lang w:val="sr-Cyrl-RS" w:eastAsia="zh-CN"/>
        </w:rPr>
        <w:t>о</w:t>
      </w:r>
      <w:r w:rsidRPr="0017652F">
        <w:rPr>
          <w:rFonts w:ascii="Times New Roman" w:eastAsia="SimSun" w:hAnsi="Times New Roman" w:cs="Times New Roman"/>
          <w:spacing w:val="47"/>
          <w:sz w:val="24"/>
          <w:szCs w:val="24"/>
          <w:lang w:val="sr-Cyrl-RS" w:eastAsia="zh-CN"/>
        </w:rPr>
        <w:t xml:space="preserve"> </w:t>
      </w:r>
      <w:r w:rsidRPr="0017652F">
        <w:rPr>
          <w:rFonts w:ascii="Times New Roman" w:eastAsia="SimSun" w:hAnsi="Times New Roman" w:cs="Times New Roman"/>
          <w:sz w:val="24"/>
          <w:szCs w:val="24"/>
          <w:lang w:val="sr-Cyrl-RS" w:eastAsia="zh-CN"/>
        </w:rPr>
        <w:t>пр</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дм</w:t>
      </w:r>
      <w:r w:rsidRPr="0017652F">
        <w:rPr>
          <w:rFonts w:ascii="Times New Roman" w:eastAsia="SimSun" w:hAnsi="Times New Roman" w:cs="Times New Roman"/>
          <w:spacing w:val="-2"/>
          <w:sz w:val="24"/>
          <w:szCs w:val="24"/>
          <w:lang w:val="sr-Cyrl-RS" w:eastAsia="zh-CN"/>
        </w:rPr>
        <w:t>е</w:t>
      </w:r>
      <w:r w:rsidRPr="0017652F">
        <w:rPr>
          <w:rFonts w:ascii="Times New Roman" w:eastAsia="SimSun" w:hAnsi="Times New Roman" w:cs="Times New Roman"/>
          <w:sz w:val="24"/>
          <w:szCs w:val="24"/>
          <w:lang w:val="sr-Cyrl-RS" w:eastAsia="zh-CN"/>
        </w:rPr>
        <w:t>тним</w:t>
      </w:r>
      <w:r w:rsidRPr="0017652F">
        <w:rPr>
          <w:rFonts w:ascii="Times New Roman" w:eastAsia="SimSun" w:hAnsi="Times New Roman" w:cs="Times New Roman"/>
          <w:spacing w:val="51"/>
          <w:sz w:val="24"/>
          <w:szCs w:val="24"/>
          <w:lang w:val="sr-Cyrl-RS" w:eastAsia="zh-CN"/>
        </w:rPr>
        <w:t xml:space="preserve"> </w:t>
      </w:r>
      <w:r w:rsidRPr="0017652F">
        <w:rPr>
          <w:rFonts w:ascii="Times New Roman" w:eastAsia="SimSun" w:hAnsi="Times New Roman" w:cs="Times New Roman"/>
          <w:spacing w:val="-5"/>
          <w:sz w:val="24"/>
          <w:szCs w:val="24"/>
          <w:lang w:val="sr-Cyrl-RS" w:eastAsia="zh-CN"/>
        </w:rPr>
        <w:t>у</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pacing w:val="2"/>
          <w:sz w:val="24"/>
          <w:szCs w:val="24"/>
          <w:lang w:val="sr-Cyrl-RS" w:eastAsia="zh-CN"/>
        </w:rPr>
        <w:t>л</w:t>
      </w:r>
      <w:r w:rsidRPr="0017652F">
        <w:rPr>
          <w:rFonts w:ascii="Times New Roman" w:eastAsia="SimSun" w:hAnsi="Times New Roman" w:cs="Times New Roman"/>
          <w:spacing w:val="-5"/>
          <w:sz w:val="24"/>
          <w:szCs w:val="24"/>
          <w:lang w:val="sr-Cyrl-RS" w:eastAsia="zh-CN"/>
        </w:rPr>
        <w:t>у</w:t>
      </w:r>
      <w:r w:rsidRPr="0017652F">
        <w:rPr>
          <w:rFonts w:ascii="Times New Roman" w:eastAsia="SimSun" w:hAnsi="Times New Roman" w:cs="Times New Roman"/>
          <w:spacing w:val="2"/>
          <w:sz w:val="24"/>
          <w:szCs w:val="24"/>
          <w:lang w:val="sr-Cyrl-RS" w:eastAsia="zh-CN"/>
        </w:rPr>
        <w:t>г</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pacing w:val="-1"/>
          <w:sz w:val="24"/>
          <w:szCs w:val="24"/>
          <w:lang w:val="sr-Cyrl-RS" w:eastAsia="zh-CN"/>
        </w:rPr>
        <w:t>м</w:t>
      </w:r>
      <w:r w:rsidRPr="0017652F">
        <w:rPr>
          <w:rFonts w:ascii="Times New Roman" w:eastAsia="SimSun" w:hAnsi="Times New Roman" w:cs="Times New Roman"/>
          <w:sz w:val="24"/>
          <w:szCs w:val="24"/>
          <w:lang w:val="sr-Cyrl-RS" w:eastAsia="zh-CN"/>
        </w:rPr>
        <w:t>а</w:t>
      </w:r>
      <w:r w:rsidRPr="0017652F">
        <w:rPr>
          <w:rFonts w:ascii="Times New Roman" w:eastAsia="SimSun" w:hAnsi="Times New Roman" w:cs="Times New Roman"/>
          <w:spacing w:val="53"/>
          <w:sz w:val="24"/>
          <w:szCs w:val="24"/>
          <w:lang w:val="sr-Cyrl-RS" w:eastAsia="zh-CN"/>
        </w:rPr>
        <w:t xml:space="preserve"> </w:t>
      </w:r>
      <w:r w:rsidRPr="0017652F">
        <w:rPr>
          <w:rFonts w:ascii="Times New Roman" w:eastAsia="SimSun" w:hAnsi="Times New Roman" w:cs="Times New Roman"/>
          <w:sz w:val="24"/>
          <w:szCs w:val="24"/>
          <w:lang w:val="sr-Cyrl-RS" w:eastAsia="zh-CN"/>
        </w:rPr>
        <w:t>у</w:t>
      </w:r>
      <w:r w:rsidRPr="0017652F">
        <w:rPr>
          <w:rFonts w:ascii="Times New Roman" w:eastAsia="SimSun" w:hAnsi="Times New Roman" w:cs="Times New Roman"/>
          <w:spacing w:val="42"/>
          <w:sz w:val="24"/>
          <w:szCs w:val="24"/>
          <w:lang w:val="sr-Cyrl-RS" w:eastAsia="zh-CN"/>
        </w:rPr>
        <w:t xml:space="preserve"> </w:t>
      </w:r>
      <w:r w:rsidRPr="0017652F">
        <w:rPr>
          <w:rFonts w:ascii="Times New Roman" w:eastAsia="SimSun" w:hAnsi="Times New Roman" w:cs="Times New Roman"/>
          <w:sz w:val="24"/>
          <w:szCs w:val="24"/>
          <w:lang w:val="sr-Cyrl-RS" w:eastAsia="zh-CN"/>
        </w:rPr>
        <w:t>про</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торија</w:t>
      </w:r>
      <w:r w:rsidRPr="0017652F">
        <w:rPr>
          <w:rFonts w:ascii="Times New Roman" w:eastAsia="SimSun" w:hAnsi="Times New Roman" w:cs="Times New Roman"/>
          <w:spacing w:val="-2"/>
          <w:sz w:val="24"/>
          <w:szCs w:val="24"/>
          <w:lang w:val="sr-Cyrl-RS" w:eastAsia="zh-CN"/>
        </w:rPr>
        <w:t>м</w:t>
      </w:r>
      <w:r w:rsidRPr="0017652F">
        <w:rPr>
          <w:rFonts w:ascii="Times New Roman" w:eastAsia="SimSun" w:hAnsi="Times New Roman" w:cs="Times New Roman"/>
          <w:sz w:val="24"/>
          <w:szCs w:val="24"/>
          <w:lang w:val="sr-Cyrl-RS" w:eastAsia="zh-CN"/>
        </w:rPr>
        <w:t>а Извршиоц</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 xml:space="preserve">, </w:t>
      </w:r>
      <w:r w:rsidRPr="0017652F">
        <w:rPr>
          <w:rFonts w:ascii="Times New Roman" w:eastAsia="SimSun" w:hAnsi="Times New Roman" w:cs="Times New Roman"/>
          <w:spacing w:val="1"/>
          <w:sz w:val="24"/>
          <w:szCs w:val="24"/>
          <w:lang w:val="sr-Cyrl-RS" w:eastAsia="zh-CN"/>
        </w:rPr>
        <w:t>о</w:t>
      </w:r>
      <w:r w:rsidRPr="0017652F">
        <w:rPr>
          <w:rFonts w:ascii="Times New Roman" w:eastAsia="SimSun" w:hAnsi="Times New Roman" w:cs="Times New Roman"/>
          <w:sz w:val="24"/>
          <w:szCs w:val="24"/>
          <w:lang w:val="sr-Cyrl-RS" w:eastAsia="zh-CN"/>
        </w:rPr>
        <w:t>д</w:t>
      </w:r>
      <w:r w:rsidRPr="0017652F">
        <w:rPr>
          <w:rFonts w:ascii="Times New Roman" w:eastAsia="SimSun" w:hAnsi="Times New Roman" w:cs="Times New Roman"/>
          <w:spacing w:val="1"/>
          <w:sz w:val="24"/>
          <w:szCs w:val="24"/>
          <w:lang w:val="sr-Cyrl-RS" w:eastAsia="zh-CN"/>
        </w:rPr>
        <w:t>н</w:t>
      </w:r>
      <w:r w:rsidRPr="0017652F">
        <w:rPr>
          <w:rFonts w:ascii="Times New Roman" w:eastAsia="SimSun" w:hAnsi="Times New Roman" w:cs="Times New Roman"/>
          <w:sz w:val="24"/>
          <w:szCs w:val="24"/>
          <w:lang w:val="sr-Cyrl-RS" w:eastAsia="zh-CN"/>
        </w:rPr>
        <w:t>о</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но</w:t>
      </w:r>
      <w:r w:rsidRPr="0017652F">
        <w:rPr>
          <w:rFonts w:ascii="Times New Roman" w:eastAsia="SimSun" w:hAnsi="Times New Roman" w:cs="Times New Roman"/>
          <w:spacing w:val="-3"/>
          <w:sz w:val="24"/>
          <w:szCs w:val="24"/>
          <w:lang w:val="sr-Cyrl-RS" w:eastAsia="zh-CN"/>
        </w:rPr>
        <w:t xml:space="preserve"> </w:t>
      </w:r>
      <w:r w:rsidRPr="0017652F">
        <w:rPr>
          <w:rFonts w:ascii="Times New Roman" w:eastAsia="SimSun" w:hAnsi="Times New Roman" w:cs="Times New Roman"/>
          <w:sz w:val="24"/>
          <w:szCs w:val="24"/>
          <w:lang w:val="sr-Cyrl-RS" w:eastAsia="zh-CN"/>
        </w:rPr>
        <w:t>на</w:t>
      </w:r>
      <w:r w:rsidRPr="0017652F">
        <w:rPr>
          <w:rFonts w:ascii="Times New Roman" w:eastAsia="SimSun" w:hAnsi="Times New Roman" w:cs="Times New Roman"/>
          <w:spacing w:val="-1"/>
          <w:sz w:val="24"/>
          <w:szCs w:val="24"/>
          <w:lang w:val="sr-Cyrl-RS" w:eastAsia="zh-CN"/>
        </w:rPr>
        <w:t xml:space="preserve"> </w:t>
      </w:r>
      <w:r w:rsidRPr="0017652F">
        <w:rPr>
          <w:rFonts w:ascii="Times New Roman" w:eastAsia="SimSun" w:hAnsi="Times New Roman" w:cs="Times New Roman"/>
          <w:sz w:val="24"/>
          <w:szCs w:val="24"/>
          <w:lang w:val="sr-Cyrl-RS" w:eastAsia="zh-CN"/>
        </w:rPr>
        <w:t>д</w:t>
      </w:r>
      <w:r w:rsidRPr="0017652F">
        <w:rPr>
          <w:rFonts w:ascii="Times New Roman" w:eastAsia="SimSun" w:hAnsi="Times New Roman" w:cs="Times New Roman"/>
          <w:spacing w:val="2"/>
          <w:sz w:val="24"/>
          <w:szCs w:val="24"/>
          <w:lang w:val="sr-Cyrl-RS" w:eastAsia="zh-CN"/>
        </w:rPr>
        <w:t>р</w:t>
      </w:r>
      <w:r w:rsidRPr="0017652F">
        <w:rPr>
          <w:rFonts w:ascii="Times New Roman" w:eastAsia="SimSun" w:hAnsi="Times New Roman" w:cs="Times New Roman"/>
          <w:spacing w:val="-5"/>
          <w:sz w:val="24"/>
          <w:szCs w:val="24"/>
          <w:lang w:val="sr-Cyrl-RS" w:eastAsia="zh-CN"/>
        </w:rPr>
        <w:t>у</w:t>
      </w:r>
      <w:r w:rsidRPr="0017652F">
        <w:rPr>
          <w:rFonts w:ascii="Times New Roman" w:eastAsia="SimSun" w:hAnsi="Times New Roman" w:cs="Times New Roman"/>
          <w:sz w:val="24"/>
          <w:szCs w:val="24"/>
          <w:lang w:val="sr-Cyrl-RS" w:eastAsia="zh-CN"/>
        </w:rPr>
        <w:t>гом</w:t>
      </w:r>
      <w:r w:rsidRPr="0017652F">
        <w:rPr>
          <w:rFonts w:ascii="Times New Roman" w:eastAsia="SimSun" w:hAnsi="Times New Roman" w:cs="Times New Roman"/>
          <w:spacing w:val="-1"/>
          <w:sz w:val="24"/>
          <w:szCs w:val="24"/>
          <w:lang w:val="sr-Cyrl-RS" w:eastAsia="zh-CN"/>
        </w:rPr>
        <w:t xml:space="preserve"> </w:t>
      </w:r>
      <w:r w:rsidRPr="0017652F">
        <w:rPr>
          <w:rFonts w:ascii="Times New Roman" w:eastAsia="SimSun" w:hAnsi="Times New Roman" w:cs="Times New Roman"/>
          <w:spacing w:val="1"/>
          <w:sz w:val="24"/>
          <w:szCs w:val="24"/>
          <w:lang w:val="sr-Cyrl-RS" w:eastAsia="zh-CN"/>
        </w:rPr>
        <w:t>м</w:t>
      </w:r>
      <w:r w:rsidRPr="0017652F">
        <w:rPr>
          <w:rFonts w:ascii="Times New Roman" w:eastAsia="SimSun" w:hAnsi="Times New Roman" w:cs="Times New Roman"/>
          <w:spacing w:val="-1"/>
          <w:sz w:val="24"/>
          <w:szCs w:val="24"/>
          <w:lang w:val="sr-Cyrl-RS" w:eastAsia="zh-CN"/>
        </w:rPr>
        <w:t>ес</w:t>
      </w:r>
      <w:r w:rsidRPr="0017652F">
        <w:rPr>
          <w:rFonts w:ascii="Times New Roman" w:eastAsia="SimSun" w:hAnsi="Times New Roman" w:cs="Times New Roman"/>
          <w:spacing w:val="5"/>
          <w:sz w:val="24"/>
          <w:szCs w:val="24"/>
          <w:lang w:val="sr-Cyrl-RS" w:eastAsia="zh-CN"/>
        </w:rPr>
        <w:t>т</w:t>
      </w:r>
      <w:r w:rsidRPr="0017652F">
        <w:rPr>
          <w:rFonts w:ascii="Times New Roman" w:eastAsia="SimSun" w:hAnsi="Times New Roman" w:cs="Times New Roman"/>
          <w:spacing w:val="-5"/>
          <w:sz w:val="24"/>
          <w:szCs w:val="24"/>
          <w:lang w:val="sr-Cyrl-RS" w:eastAsia="zh-CN"/>
        </w:rPr>
        <w:t>у</w:t>
      </w:r>
      <w:r w:rsidRPr="0017652F">
        <w:rPr>
          <w:rFonts w:ascii="Times New Roman" w:eastAsia="SimSun" w:hAnsi="Times New Roman" w:cs="Times New Roman"/>
          <w:sz w:val="24"/>
          <w:szCs w:val="24"/>
          <w:lang w:val="sr-Cyrl-RS" w:eastAsia="zh-CN"/>
        </w:rPr>
        <w:t>.</w:t>
      </w:r>
    </w:p>
    <w:p w:rsidR="00B71A56" w:rsidRPr="0017652F" w:rsidRDefault="00B71A56" w:rsidP="00B71A56">
      <w:pPr>
        <w:widowControl w:val="0"/>
        <w:kinsoku w:val="0"/>
        <w:overflowPunct w:val="0"/>
        <w:autoSpaceDE w:val="0"/>
        <w:autoSpaceDN w:val="0"/>
        <w:adjustRightInd w:val="0"/>
        <w:spacing w:before="44" w:after="0" w:line="240" w:lineRule="auto"/>
        <w:ind w:right="-198"/>
        <w:rPr>
          <w:rFonts w:ascii="Times New Roman" w:eastAsia="SimSun" w:hAnsi="Times New Roman" w:cs="Times New Roman"/>
          <w:sz w:val="24"/>
          <w:szCs w:val="24"/>
          <w:lang w:val="sr-Cyrl-RS" w:eastAsia="zh-CN"/>
        </w:rPr>
      </w:pPr>
      <w:r>
        <w:rPr>
          <w:rFonts w:ascii="Times New Roman" w:eastAsia="SimSun" w:hAnsi="Times New Roman" w:cs="Times New Roman"/>
          <w:sz w:val="24"/>
          <w:szCs w:val="24"/>
          <w:lang w:val="sr-Cyrl-RS" w:eastAsia="zh-CN"/>
        </w:rPr>
        <w:tab/>
      </w:r>
      <w:r>
        <w:rPr>
          <w:rFonts w:ascii="Times New Roman" w:eastAsia="SimSun" w:hAnsi="Times New Roman" w:cs="Times New Roman"/>
          <w:sz w:val="24"/>
          <w:szCs w:val="24"/>
          <w:lang w:val="sr-Cyrl-RS" w:eastAsia="zh-CN"/>
        </w:rPr>
        <w:tab/>
      </w:r>
      <w:r w:rsidRPr="0017652F">
        <w:rPr>
          <w:rFonts w:ascii="Times New Roman" w:eastAsia="SimSun" w:hAnsi="Times New Roman" w:cs="Times New Roman"/>
          <w:sz w:val="24"/>
          <w:szCs w:val="24"/>
          <w:lang w:val="sr-Cyrl-RS" w:eastAsia="zh-CN"/>
        </w:rPr>
        <w:t>Пр</w:t>
      </w:r>
      <w:r w:rsidRPr="0017652F">
        <w:rPr>
          <w:rFonts w:ascii="Times New Roman" w:eastAsia="SimSun" w:hAnsi="Times New Roman" w:cs="Times New Roman"/>
          <w:spacing w:val="-2"/>
          <w:sz w:val="24"/>
          <w:szCs w:val="24"/>
          <w:lang w:val="sr-Cyrl-RS" w:eastAsia="zh-CN"/>
        </w:rPr>
        <w:t>е</w:t>
      </w:r>
      <w:r w:rsidRPr="0017652F">
        <w:rPr>
          <w:rFonts w:ascii="Times New Roman" w:eastAsia="SimSun" w:hAnsi="Times New Roman" w:cs="Times New Roman"/>
          <w:sz w:val="24"/>
          <w:szCs w:val="24"/>
          <w:lang w:val="sr-Cyrl-RS" w:eastAsia="zh-CN"/>
        </w:rPr>
        <w:t>д</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т</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 xml:space="preserve">вник </w:t>
      </w:r>
      <w:r w:rsidRPr="0017652F">
        <w:rPr>
          <w:rFonts w:ascii="Times New Roman" w:eastAsia="SimSun" w:hAnsi="Times New Roman" w:cs="Times New Roman"/>
          <w:spacing w:val="58"/>
          <w:sz w:val="24"/>
          <w:szCs w:val="24"/>
          <w:lang w:val="sr-Cyrl-RS" w:eastAsia="zh-CN"/>
        </w:rPr>
        <w:t xml:space="preserve"> </w:t>
      </w:r>
      <w:r w:rsidRPr="0017652F">
        <w:rPr>
          <w:rFonts w:ascii="Times New Roman" w:eastAsia="SimSun" w:hAnsi="Times New Roman" w:cs="Times New Roman"/>
          <w:sz w:val="24"/>
          <w:szCs w:val="24"/>
          <w:lang w:val="sr-Cyrl-RS" w:eastAsia="zh-CN"/>
        </w:rPr>
        <w:t>Наручи</w:t>
      </w:r>
      <w:r w:rsidRPr="0017652F">
        <w:rPr>
          <w:rFonts w:ascii="Times New Roman" w:eastAsia="SimSun" w:hAnsi="Times New Roman" w:cs="Times New Roman"/>
          <w:spacing w:val="2"/>
          <w:sz w:val="24"/>
          <w:szCs w:val="24"/>
          <w:lang w:val="sr-Cyrl-RS" w:eastAsia="zh-CN"/>
        </w:rPr>
        <w:t>о</w:t>
      </w:r>
      <w:r w:rsidRPr="0017652F">
        <w:rPr>
          <w:rFonts w:ascii="Times New Roman" w:eastAsia="SimSun" w:hAnsi="Times New Roman" w:cs="Times New Roman"/>
          <w:sz w:val="24"/>
          <w:szCs w:val="24"/>
          <w:lang w:val="sr-Cyrl-RS" w:eastAsia="zh-CN"/>
        </w:rPr>
        <w:t xml:space="preserve">ца </w:t>
      </w:r>
      <w:r w:rsidRPr="0017652F">
        <w:rPr>
          <w:rFonts w:ascii="Times New Roman" w:eastAsia="SimSun" w:hAnsi="Times New Roman" w:cs="Times New Roman"/>
          <w:spacing w:val="56"/>
          <w:sz w:val="24"/>
          <w:szCs w:val="24"/>
          <w:lang w:val="sr-Cyrl-RS" w:eastAsia="zh-CN"/>
        </w:rPr>
        <w:t xml:space="preserve"> </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 xml:space="preserve">војим </w:t>
      </w:r>
      <w:r w:rsidRPr="0017652F">
        <w:rPr>
          <w:rFonts w:ascii="Times New Roman" w:eastAsia="SimSun" w:hAnsi="Times New Roman" w:cs="Times New Roman"/>
          <w:spacing w:val="56"/>
          <w:sz w:val="24"/>
          <w:szCs w:val="24"/>
          <w:lang w:val="sr-Cyrl-RS" w:eastAsia="zh-CN"/>
        </w:rPr>
        <w:t xml:space="preserve"> </w:t>
      </w:r>
      <w:r w:rsidRPr="0017652F">
        <w:rPr>
          <w:rFonts w:ascii="Times New Roman" w:eastAsia="SimSun" w:hAnsi="Times New Roman" w:cs="Times New Roman"/>
          <w:sz w:val="24"/>
          <w:szCs w:val="24"/>
          <w:lang w:val="sr-Cyrl-RS" w:eastAsia="zh-CN"/>
        </w:rPr>
        <w:t xml:space="preserve">потписом </w:t>
      </w:r>
      <w:r w:rsidRPr="0017652F">
        <w:rPr>
          <w:rFonts w:ascii="Times New Roman" w:eastAsia="SimSun" w:hAnsi="Times New Roman" w:cs="Times New Roman"/>
          <w:spacing w:val="56"/>
          <w:sz w:val="24"/>
          <w:szCs w:val="24"/>
          <w:lang w:val="sr-Cyrl-RS" w:eastAsia="zh-CN"/>
        </w:rPr>
        <w:t xml:space="preserve"> </w:t>
      </w:r>
      <w:r w:rsidRPr="0017652F">
        <w:rPr>
          <w:rFonts w:ascii="Times New Roman" w:eastAsia="SimSun" w:hAnsi="Times New Roman" w:cs="Times New Roman"/>
          <w:sz w:val="24"/>
          <w:szCs w:val="24"/>
          <w:lang w:val="sr-Cyrl-RS" w:eastAsia="zh-CN"/>
        </w:rPr>
        <w:t>ов</w:t>
      </w:r>
      <w:r w:rsidRPr="0017652F">
        <w:rPr>
          <w:rFonts w:ascii="Times New Roman" w:eastAsia="SimSun" w:hAnsi="Times New Roman" w:cs="Times New Roman"/>
          <w:spacing w:val="-2"/>
          <w:sz w:val="24"/>
          <w:szCs w:val="24"/>
          <w:lang w:val="sr-Cyrl-RS" w:eastAsia="zh-CN"/>
        </w:rPr>
        <w:t>е</w:t>
      </w:r>
      <w:r w:rsidRPr="0017652F">
        <w:rPr>
          <w:rFonts w:ascii="Times New Roman" w:eastAsia="SimSun" w:hAnsi="Times New Roman" w:cs="Times New Roman"/>
          <w:sz w:val="24"/>
          <w:szCs w:val="24"/>
          <w:lang w:val="sr-Cyrl-RS" w:eastAsia="zh-CN"/>
        </w:rPr>
        <w:t>р</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pacing w:val="1"/>
          <w:sz w:val="24"/>
          <w:szCs w:val="24"/>
          <w:lang w:val="sr-Cyrl-RS" w:eastAsia="zh-CN"/>
        </w:rPr>
        <w:t>в</w:t>
      </w:r>
      <w:r w:rsidRPr="0017652F">
        <w:rPr>
          <w:rFonts w:ascii="Times New Roman" w:eastAsia="SimSun" w:hAnsi="Times New Roman" w:cs="Times New Roman"/>
          <w:sz w:val="24"/>
          <w:szCs w:val="24"/>
          <w:lang w:val="sr-Cyrl-RS" w:eastAsia="zh-CN"/>
        </w:rPr>
        <w:t xml:space="preserve">а </w:t>
      </w:r>
      <w:r w:rsidRPr="0017652F">
        <w:rPr>
          <w:rFonts w:ascii="Times New Roman" w:eastAsia="SimSun" w:hAnsi="Times New Roman" w:cs="Times New Roman"/>
          <w:spacing w:val="56"/>
          <w:sz w:val="24"/>
          <w:szCs w:val="24"/>
          <w:lang w:val="sr-Cyrl-RS" w:eastAsia="zh-CN"/>
        </w:rPr>
        <w:t xml:space="preserve"> </w:t>
      </w:r>
      <w:r w:rsidRPr="0017652F">
        <w:rPr>
          <w:rFonts w:ascii="Times New Roman" w:eastAsia="SimSun" w:hAnsi="Times New Roman" w:cs="Times New Roman"/>
          <w:sz w:val="24"/>
          <w:szCs w:val="24"/>
          <w:lang w:val="sr-Cyrl-RS" w:eastAsia="zh-CN"/>
        </w:rPr>
        <w:t xml:space="preserve">пријем </w:t>
      </w:r>
      <w:r w:rsidRPr="0017652F">
        <w:rPr>
          <w:rFonts w:ascii="Times New Roman" w:eastAsia="SimSun" w:hAnsi="Times New Roman" w:cs="Times New Roman"/>
          <w:spacing w:val="56"/>
          <w:sz w:val="24"/>
          <w:szCs w:val="24"/>
          <w:lang w:val="sr-Cyrl-RS" w:eastAsia="zh-CN"/>
        </w:rPr>
        <w:t xml:space="preserve"> </w:t>
      </w:r>
      <w:r w:rsidRPr="0017652F">
        <w:rPr>
          <w:rFonts w:ascii="Times New Roman" w:eastAsia="SimSun" w:hAnsi="Times New Roman" w:cs="Times New Roman"/>
          <w:sz w:val="24"/>
          <w:szCs w:val="24"/>
          <w:lang w:val="sr-Cyrl-RS" w:eastAsia="zh-CN"/>
        </w:rPr>
        <w:t>до</w:t>
      </w:r>
      <w:r w:rsidRPr="0017652F">
        <w:rPr>
          <w:rFonts w:ascii="Times New Roman" w:eastAsia="SimSun" w:hAnsi="Times New Roman" w:cs="Times New Roman"/>
          <w:spacing w:val="3"/>
          <w:sz w:val="24"/>
          <w:szCs w:val="24"/>
          <w:lang w:val="sr-Cyrl-RS" w:eastAsia="zh-CN"/>
        </w:rPr>
        <w:t>к</w:t>
      </w:r>
      <w:r w:rsidRPr="0017652F">
        <w:rPr>
          <w:rFonts w:ascii="Times New Roman" w:eastAsia="SimSun" w:hAnsi="Times New Roman" w:cs="Times New Roman"/>
          <w:spacing w:val="-5"/>
          <w:sz w:val="24"/>
          <w:szCs w:val="24"/>
          <w:lang w:val="sr-Cyrl-RS" w:eastAsia="zh-CN"/>
        </w:rPr>
        <w:t>у</w:t>
      </w:r>
      <w:r w:rsidRPr="0017652F">
        <w:rPr>
          <w:rFonts w:ascii="Times New Roman" w:eastAsia="SimSun" w:hAnsi="Times New Roman" w:cs="Times New Roman"/>
          <w:spacing w:val="-1"/>
          <w:sz w:val="24"/>
          <w:szCs w:val="24"/>
          <w:lang w:val="sr-Cyrl-RS" w:eastAsia="zh-CN"/>
        </w:rPr>
        <w:t>ме</w:t>
      </w:r>
      <w:r w:rsidRPr="0017652F">
        <w:rPr>
          <w:rFonts w:ascii="Times New Roman" w:eastAsia="SimSun" w:hAnsi="Times New Roman" w:cs="Times New Roman"/>
          <w:sz w:val="24"/>
          <w:szCs w:val="24"/>
          <w:lang w:val="sr-Cyrl-RS" w:eastAsia="zh-CN"/>
        </w:rPr>
        <w:t>н</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та</w:t>
      </w:r>
      <w:r w:rsidRPr="0017652F">
        <w:rPr>
          <w:rFonts w:ascii="Times New Roman" w:eastAsia="SimSun" w:hAnsi="Times New Roman" w:cs="Times New Roman"/>
          <w:spacing w:val="-1"/>
          <w:sz w:val="24"/>
          <w:szCs w:val="24"/>
          <w:lang w:val="sr-Cyrl-RS" w:eastAsia="zh-CN"/>
        </w:rPr>
        <w:t xml:space="preserve"> </w:t>
      </w:r>
      <w:r w:rsidRPr="0017652F">
        <w:rPr>
          <w:rFonts w:ascii="Times New Roman" w:eastAsia="SimSun" w:hAnsi="Times New Roman" w:cs="Times New Roman"/>
          <w:sz w:val="24"/>
          <w:szCs w:val="24"/>
          <w:lang w:val="sr-Cyrl-RS" w:eastAsia="zh-CN"/>
        </w:rPr>
        <w:t>о пр</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д</w:t>
      </w:r>
      <w:r w:rsidRPr="0017652F">
        <w:rPr>
          <w:rFonts w:ascii="Times New Roman" w:eastAsia="SimSun" w:hAnsi="Times New Roman" w:cs="Times New Roman"/>
          <w:spacing w:val="1"/>
          <w:sz w:val="24"/>
          <w:szCs w:val="24"/>
          <w:lang w:val="sr-Cyrl-RS" w:eastAsia="zh-CN"/>
        </w:rPr>
        <w:t>м</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тним</w:t>
      </w:r>
      <w:r w:rsidRPr="0017652F">
        <w:rPr>
          <w:rFonts w:ascii="Times New Roman" w:eastAsia="SimSun" w:hAnsi="Times New Roman" w:cs="Times New Roman"/>
          <w:spacing w:val="1"/>
          <w:sz w:val="24"/>
          <w:szCs w:val="24"/>
          <w:lang w:val="sr-Cyrl-RS" w:eastAsia="zh-CN"/>
        </w:rPr>
        <w:t xml:space="preserve"> </w:t>
      </w:r>
      <w:r w:rsidRPr="0017652F">
        <w:rPr>
          <w:rFonts w:ascii="Times New Roman" w:eastAsia="SimSun" w:hAnsi="Times New Roman" w:cs="Times New Roman"/>
          <w:spacing w:val="-5"/>
          <w:sz w:val="24"/>
          <w:szCs w:val="24"/>
          <w:lang w:val="sr-Cyrl-RS" w:eastAsia="zh-CN"/>
        </w:rPr>
        <w:t>у</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pacing w:val="4"/>
          <w:sz w:val="24"/>
          <w:szCs w:val="24"/>
          <w:lang w:val="sr-Cyrl-RS" w:eastAsia="zh-CN"/>
        </w:rPr>
        <w:t>л</w:t>
      </w:r>
      <w:r w:rsidRPr="0017652F">
        <w:rPr>
          <w:rFonts w:ascii="Times New Roman" w:eastAsia="SimSun" w:hAnsi="Times New Roman" w:cs="Times New Roman"/>
          <w:spacing w:val="-5"/>
          <w:sz w:val="24"/>
          <w:szCs w:val="24"/>
          <w:lang w:val="sr-Cyrl-RS" w:eastAsia="zh-CN"/>
        </w:rPr>
        <w:t>у</w:t>
      </w:r>
      <w:r w:rsidRPr="0017652F">
        <w:rPr>
          <w:rFonts w:ascii="Times New Roman" w:eastAsia="SimSun" w:hAnsi="Times New Roman" w:cs="Times New Roman"/>
          <w:spacing w:val="2"/>
          <w:sz w:val="24"/>
          <w:szCs w:val="24"/>
          <w:lang w:val="sr-Cyrl-RS" w:eastAsia="zh-CN"/>
        </w:rPr>
        <w:t>г</w:t>
      </w:r>
      <w:r w:rsidRPr="0017652F">
        <w:rPr>
          <w:rFonts w:ascii="Times New Roman" w:eastAsia="SimSun" w:hAnsi="Times New Roman" w:cs="Times New Roman"/>
          <w:spacing w:val="-1"/>
          <w:sz w:val="24"/>
          <w:szCs w:val="24"/>
          <w:lang w:val="sr-Cyrl-RS" w:eastAsia="zh-CN"/>
        </w:rPr>
        <w:t>ама</w:t>
      </w:r>
      <w:r w:rsidRPr="0017652F">
        <w:rPr>
          <w:rFonts w:ascii="Times New Roman" w:eastAsia="SimSun" w:hAnsi="Times New Roman" w:cs="Times New Roman"/>
          <w:sz w:val="24"/>
          <w:szCs w:val="24"/>
          <w:lang w:val="sr-Cyrl-RS" w:eastAsia="zh-CN"/>
        </w:rPr>
        <w:t>.</w:t>
      </w:r>
    </w:p>
    <w:p w:rsidR="00B71A56" w:rsidRDefault="00B71A56" w:rsidP="00B71A56">
      <w:pPr>
        <w:widowControl w:val="0"/>
        <w:kinsoku w:val="0"/>
        <w:overflowPunct w:val="0"/>
        <w:autoSpaceDE w:val="0"/>
        <w:autoSpaceDN w:val="0"/>
        <w:adjustRightInd w:val="0"/>
        <w:spacing w:after="0" w:line="240" w:lineRule="auto"/>
        <w:ind w:right="226"/>
        <w:jc w:val="center"/>
        <w:rPr>
          <w:rFonts w:ascii="Times New Roman" w:eastAsia="SimSun" w:hAnsi="Times New Roman" w:cs="Times New Roman"/>
          <w:sz w:val="24"/>
          <w:szCs w:val="24"/>
          <w:lang w:val="sr-Cyrl-RS" w:eastAsia="zh-CN"/>
        </w:rPr>
      </w:pPr>
    </w:p>
    <w:p w:rsidR="00B71A56" w:rsidRDefault="00B71A56" w:rsidP="00B71A56">
      <w:pPr>
        <w:widowControl w:val="0"/>
        <w:kinsoku w:val="0"/>
        <w:overflowPunct w:val="0"/>
        <w:autoSpaceDE w:val="0"/>
        <w:autoSpaceDN w:val="0"/>
        <w:adjustRightInd w:val="0"/>
        <w:spacing w:after="0" w:line="240" w:lineRule="auto"/>
        <w:ind w:right="226"/>
        <w:jc w:val="center"/>
        <w:rPr>
          <w:rFonts w:ascii="Times New Roman" w:eastAsia="SimSun" w:hAnsi="Times New Roman" w:cs="Times New Roman"/>
          <w:sz w:val="24"/>
          <w:szCs w:val="24"/>
          <w:lang w:val="sr-Cyrl-RS" w:eastAsia="zh-CN"/>
        </w:rPr>
      </w:pPr>
      <w:r w:rsidRPr="0017652F">
        <w:rPr>
          <w:rFonts w:ascii="Times New Roman" w:eastAsia="SimSun" w:hAnsi="Times New Roman" w:cs="Times New Roman"/>
          <w:sz w:val="24"/>
          <w:szCs w:val="24"/>
          <w:lang w:val="sr-Cyrl-RS" w:eastAsia="zh-CN"/>
        </w:rPr>
        <w:t>Члан 5.</w:t>
      </w:r>
    </w:p>
    <w:p w:rsidR="00B71A56" w:rsidRPr="0017652F" w:rsidRDefault="00B71A56" w:rsidP="00B71A56">
      <w:pPr>
        <w:widowControl w:val="0"/>
        <w:kinsoku w:val="0"/>
        <w:overflowPunct w:val="0"/>
        <w:autoSpaceDE w:val="0"/>
        <w:autoSpaceDN w:val="0"/>
        <w:adjustRightInd w:val="0"/>
        <w:spacing w:after="0" w:line="240" w:lineRule="auto"/>
        <w:ind w:right="226"/>
        <w:jc w:val="center"/>
        <w:rPr>
          <w:rFonts w:ascii="Times New Roman" w:eastAsia="SimSun" w:hAnsi="Times New Roman" w:cs="Times New Roman"/>
          <w:sz w:val="24"/>
          <w:szCs w:val="24"/>
          <w:lang w:val="sr-Cyrl-RS" w:eastAsia="zh-CN"/>
        </w:rPr>
      </w:pPr>
    </w:p>
    <w:p w:rsidR="00B71A56" w:rsidRPr="0017652F" w:rsidRDefault="00B71A56" w:rsidP="00B71A56">
      <w:pPr>
        <w:widowControl w:val="0"/>
        <w:kinsoku w:val="0"/>
        <w:overflowPunct w:val="0"/>
        <w:autoSpaceDE w:val="0"/>
        <w:autoSpaceDN w:val="0"/>
        <w:adjustRightInd w:val="0"/>
        <w:spacing w:after="0" w:line="240" w:lineRule="auto"/>
        <w:ind w:right="115"/>
        <w:jc w:val="both"/>
        <w:rPr>
          <w:rFonts w:ascii="Times New Roman" w:eastAsia="SimSun" w:hAnsi="Times New Roman" w:cs="Times New Roman"/>
          <w:sz w:val="24"/>
          <w:szCs w:val="24"/>
          <w:lang w:val="sr-Cyrl-RS" w:eastAsia="zh-CN"/>
        </w:rPr>
      </w:pPr>
      <w:r>
        <w:rPr>
          <w:rFonts w:ascii="Times New Roman" w:eastAsia="SimSun" w:hAnsi="Times New Roman" w:cs="Times New Roman"/>
          <w:sz w:val="24"/>
          <w:szCs w:val="24"/>
          <w:lang w:val="sr-Cyrl-RS" w:eastAsia="zh-CN"/>
        </w:rPr>
        <w:tab/>
      </w:r>
      <w:r>
        <w:rPr>
          <w:rFonts w:ascii="Times New Roman" w:eastAsia="SimSun" w:hAnsi="Times New Roman" w:cs="Times New Roman"/>
          <w:sz w:val="24"/>
          <w:szCs w:val="24"/>
          <w:lang w:val="sr-Cyrl-RS" w:eastAsia="zh-CN"/>
        </w:rPr>
        <w:tab/>
      </w:r>
      <w:r w:rsidRPr="0017652F">
        <w:rPr>
          <w:rFonts w:ascii="Times New Roman" w:eastAsia="SimSun" w:hAnsi="Times New Roman" w:cs="Times New Roman"/>
          <w:sz w:val="24"/>
          <w:szCs w:val="24"/>
          <w:lang w:val="sr-Cyrl-RS" w:eastAsia="zh-CN"/>
        </w:rPr>
        <w:t>Извршил</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ц</w:t>
      </w:r>
      <w:r w:rsidRPr="0017652F">
        <w:rPr>
          <w:rFonts w:ascii="Times New Roman" w:eastAsia="SimSun" w:hAnsi="Times New Roman" w:cs="Times New Roman"/>
          <w:spacing w:val="12"/>
          <w:sz w:val="24"/>
          <w:szCs w:val="24"/>
          <w:lang w:val="sr-Cyrl-RS" w:eastAsia="zh-CN"/>
        </w:rPr>
        <w:t xml:space="preserve"> </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е</w:t>
      </w:r>
      <w:r w:rsidRPr="0017652F">
        <w:rPr>
          <w:rFonts w:ascii="Times New Roman" w:eastAsia="SimSun" w:hAnsi="Times New Roman" w:cs="Times New Roman"/>
          <w:spacing w:val="10"/>
          <w:sz w:val="24"/>
          <w:szCs w:val="24"/>
          <w:lang w:val="sr-Cyrl-RS" w:eastAsia="zh-CN"/>
        </w:rPr>
        <w:t xml:space="preserve"> </w:t>
      </w:r>
      <w:r w:rsidRPr="0017652F">
        <w:rPr>
          <w:rFonts w:ascii="Times New Roman" w:eastAsia="SimSun" w:hAnsi="Times New Roman" w:cs="Times New Roman"/>
          <w:sz w:val="24"/>
          <w:szCs w:val="24"/>
          <w:lang w:val="sr-Cyrl-RS" w:eastAsia="zh-CN"/>
        </w:rPr>
        <w:t>об</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в</w:t>
      </w:r>
      <w:r w:rsidRPr="0017652F">
        <w:rPr>
          <w:rFonts w:ascii="Times New Roman" w:eastAsia="SimSun" w:hAnsi="Times New Roman" w:cs="Times New Roman"/>
          <w:spacing w:val="-2"/>
          <w:sz w:val="24"/>
          <w:szCs w:val="24"/>
          <w:lang w:val="sr-Cyrl-RS" w:eastAsia="zh-CN"/>
        </w:rPr>
        <w:t>е</w:t>
      </w:r>
      <w:r w:rsidRPr="0017652F">
        <w:rPr>
          <w:rFonts w:ascii="Times New Roman" w:eastAsia="SimSun" w:hAnsi="Times New Roman" w:cs="Times New Roman"/>
          <w:spacing w:val="5"/>
          <w:sz w:val="24"/>
          <w:szCs w:val="24"/>
          <w:lang w:val="sr-Cyrl-RS" w:eastAsia="zh-CN"/>
        </w:rPr>
        <w:t>з</w:t>
      </w:r>
      <w:r w:rsidRPr="0017652F">
        <w:rPr>
          <w:rFonts w:ascii="Times New Roman" w:eastAsia="SimSun" w:hAnsi="Times New Roman" w:cs="Times New Roman"/>
          <w:spacing w:val="-8"/>
          <w:sz w:val="24"/>
          <w:szCs w:val="24"/>
          <w:lang w:val="sr-Cyrl-RS" w:eastAsia="zh-CN"/>
        </w:rPr>
        <w:t>у</w:t>
      </w:r>
      <w:r w:rsidRPr="0017652F">
        <w:rPr>
          <w:rFonts w:ascii="Times New Roman" w:eastAsia="SimSun" w:hAnsi="Times New Roman" w:cs="Times New Roman"/>
          <w:spacing w:val="2"/>
          <w:sz w:val="24"/>
          <w:szCs w:val="24"/>
          <w:lang w:val="sr-Cyrl-RS" w:eastAsia="zh-CN"/>
        </w:rPr>
        <w:t>ј</w:t>
      </w:r>
      <w:r w:rsidRPr="0017652F">
        <w:rPr>
          <w:rFonts w:ascii="Times New Roman" w:eastAsia="SimSun" w:hAnsi="Times New Roman" w:cs="Times New Roman"/>
          <w:sz w:val="24"/>
          <w:szCs w:val="24"/>
          <w:lang w:val="sr-Cyrl-RS" w:eastAsia="zh-CN"/>
        </w:rPr>
        <w:t>е</w:t>
      </w:r>
      <w:r w:rsidRPr="0017652F">
        <w:rPr>
          <w:rFonts w:ascii="Times New Roman" w:eastAsia="SimSun" w:hAnsi="Times New Roman" w:cs="Times New Roman"/>
          <w:spacing w:val="10"/>
          <w:sz w:val="24"/>
          <w:szCs w:val="24"/>
          <w:lang w:val="sr-Cyrl-RS" w:eastAsia="zh-CN"/>
        </w:rPr>
        <w:t xml:space="preserve"> </w:t>
      </w:r>
      <w:r w:rsidRPr="0017652F">
        <w:rPr>
          <w:rFonts w:ascii="Times New Roman" w:eastAsia="SimSun" w:hAnsi="Times New Roman" w:cs="Times New Roman"/>
          <w:sz w:val="24"/>
          <w:szCs w:val="24"/>
          <w:lang w:val="sr-Cyrl-RS" w:eastAsia="zh-CN"/>
        </w:rPr>
        <w:t>да</w:t>
      </w:r>
      <w:r w:rsidRPr="0017652F">
        <w:rPr>
          <w:rFonts w:ascii="Times New Roman" w:eastAsia="SimSun" w:hAnsi="Times New Roman" w:cs="Times New Roman"/>
          <w:spacing w:val="15"/>
          <w:sz w:val="24"/>
          <w:szCs w:val="24"/>
          <w:lang w:val="sr-Cyrl-RS" w:eastAsia="zh-CN"/>
        </w:rPr>
        <w:t xml:space="preserve"> </w:t>
      </w:r>
      <w:r w:rsidRPr="0017652F">
        <w:rPr>
          <w:rFonts w:ascii="Times New Roman" w:eastAsia="SimSun" w:hAnsi="Times New Roman" w:cs="Times New Roman"/>
          <w:spacing w:val="-5"/>
          <w:sz w:val="24"/>
          <w:szCs w:val="24"/>
          <w:lang w:val="sr-Cyrl-RS" w:eastAsia="zh-CN"/>
        </w:rPr>
        <w:t>у</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pacing w:val="4"/>
          <w:sz w:val="24"/>
          <w:szCs w:val="24"/>
          <w:lang w:val="sr-Cyrl-RS" w:eastAsia="zh-CN"/>
        </w:rPr>
        <w:t>л</w:t>
      </w:r>
      <w:r w:rsidRPr="0017652F">
        <w:rPr>
          <w:rFonts w:ascii="Times New Roman" w:eastAsia="SimSun" w:hAnsi="Times New Roman" w:cs="Times New Roman"/>
          <w:spacing w:val="-5"/>
          <w:sz w:val="24"/>
          <w:szCs w:val="24"/>
          <w:lang w:val="sr-Cyrl-RS" w:eastAsia="zh-CN"/>
        </w:rPr>
        <w:t>у</w:t>
      </w:r>
      <w:r w:rsidRPr="0017652F">
        <w:rPr>
          <w:rFonts w:ascii="Times New Roman" w:eastAsia="SimSun" w:hAnsi="Times New Roman" w:cs="Times New Roman"/>
          <w:sz w:val="24"/>
          <w:szCs w:val="24"/>
          <w:lang w:val="sr-Cyrl-RS" w:eastAsia="zh-CN"/>
        </w:rPr>
        <w:t>ге</w:t>
      </w:r>
      <w:r w:rsidRPr="0017652F">
        <w:rPr>
          <w:rFonts w:ascii="Times New Roman" w:eastAsia="SimSun" w:hAnsi="Times New Roman" w:cs="Times New Roman"/>
          <w:spacing w:val="12"/>
          <w:sz w:val="24"/>
          <w:szCs w:val="24"/>
          <w:lang w:val="sr-Cyrl-RS" w:eastAsia="zh-CN"/>
        </w:rPr>
        <w:t xml:space="preserve"> </w:t>
      </w:r>
      <w:r w:rsidRPr="0017652F">
        <w:rPr>
          <w:rFonts w:ascii="Times New Roman" w:eastAsia="SimSun" w:hAnsi="Times New Roman" w:cs="Times New Roman"/>
          <w:sz w:val="24"/>
          <w:szCs w:val="24"/>
          <w:lang w:val="sr-Cyrl-RS" w:eastAsia="zh-CN"/>
        </w:rPr>
        <w:t>из</w:t>
      </w:r>
      <w:r w:rsidRPr="0017652F">
        <w:rPr>
          <w:rFonts w:ascii="Times New Roman" w:eastAsia="SimSun" w:hAnsi="Times New Roman" w:cs="Times New Roman"/>
          <w:spacing w:val="12"/>
          <w:sz w:val="24"/>
          <w:szCs w:val="24"/>
          <w:lang w:val="sr-Cyrl-RS" w:eastAsia="zh-CN"/>
        </w:rPr>
        <w:t xml:space="preserve"> </w:t>
      </w:r>
      <w:r w:rsidRPr="0017652F">
        <w:rPr>
          <w:rFonts w:ascii="Times New Roman" w:eastAsia="SimSun" w:hAnsi="Times New Roman" w:cs="Times New Roman"/>
          <w:spacing w:val="-1"/>
          <w:sz w:val="24"/>
          <w:szCs w:val="24"/>
          <w:lang w:val="sr-Cyrl-RS" w:eastAsia="zh-CN"/>
        </w:rPr>
        <w:t>ч</w:t>
      </w:r>
      <w:r w:rsidRPr="0017652F">
        <w:rPr>
          <w:rFonts w:ascii="Times New Roman" w:eastAsia="SimSun" w:hAnsi="Times New Roman" w:cs="Times New Roman"/>
          <w:sz w:val="24"/>
          <w:szCs w:val="24"/>
          <w:lang w:val="sr-Cyrl-RS" w:eastAsia="zh-CN"/>
        </w:rPr>
        <w:t>л</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на</w:t>
      </w:r>
      <w:r w:rsidRPr="0017652F">
        <w:rPr>
          <w:rFonts w:ascii="Times New Roman" w:eastAsia="SimSun" w:hAnsi="Times New Roman" w:cs="Times New Roman"/>
          <w:spacing w:val="10"/>
          <w:sz w:val="24"/>
          <w:szCs w:val="24"/>
          <w:lang w:val="sr-Cyrl-RS" w:eastAsia="zh-CN"/>
        </w:rPr>
        <w:t xml:space="preserve"> </w:t>
      </w:r>
      <w:r w:rsidRPr="0017652F">
        <w:rPr>
          <w:rFonts w:ascii="Times New Roman" w:eastAsia="SimSun" w:hAnsi="Times New Roman" w:cs="Times New Roman"/>
          <w:sz w:val="24"/>
          <w:szCs w:val="24"/>
          <w:lang w:val="sr-Cyrl-RS" w:eastAsia="zh-CN"/>
        </w:rPr>
        <w:t>1.</w:t>
      </w:r>
      <w:r w:rsidRPr="0017652F">
        <w:rPr>
          <w:rFonts w:ascii="Times New Roman" w:eastAsia="SimSun" w:hAnsi="Times New Roman" w:cs="Times New Roman"/>
          <w:spacing w:val="11"/>
          <w:sz w:val="24"/>
          <w:szCs w:val="24"/>
          <w:lang w:val="sr-Cyrl-RS" w:eastAsia="zh-CN"/>
        </w:rPr>
        <w:t xml:space="preserve"> </w:t>
      </w:r>
      <w:r w:rsidRPr="0017652F">
        <w:rPr>
          <w:rFonts w:ascii="Times New Roman" w:eastAsia="SimSun" w:hAnsi="Times New Roman" w:cs="Times New Roman"/>
          <w:sz w:val="24"/>
          <w:szCs w:val="24"/>
          <w:lang w:val="sr-Cyrl-RS" w:eastAsia="zh-CN"/>
        </w:rPr>
        <w:t>овог</w:t>
      </w:r>
      <w:r w:rsidRPr="0017652F">
        <w:rPr>
          <w:rFonts w:ascii="Times New Roman" w:eastAsia="SimSun" w:hAnsi="Times New Roman" w:cs="Times New Roman"/>
          <w:spacing w:val="13"/>
          <w:sz w:val="24"/>
          <w:szCs w:val="24"/>
          <w:lang w:val="sr-Cyrl-RS" w:eastAsia="zh-CN"/>
        </w:rPr>
        <w:t xml:space="preserve"> </w:t>
      </w:r>
      <w:r w:rsidRPr="0017652F">
        <w:rPr>
          <w:rFonts w:ascii="Times New Roman" w:eastAsia="SimSun" w:hAnsi="Times New Roman" w:cs="Times New Roman"/>
          <w:spacing w:val="-5"/>
          <w:sz w:val="24"/>
          <w:szCs w:val="24"/>
          <w:lang w:val="sr-Cyrl-RS" w:eastAsia="zh-CN"/>
        </w:rPr>
        <w:t>у</w:t>
      </w:r>
      <w:r w:rsidRPr="0017652F">
        <w:rPr>
          <w:rFonts w:ascii="Times New Roman" w:eastAsia="SimSun" w:hAnsi="Times New Roman" w:cs="Times New Roman"/>
          <w:sz w:val="24"/>
          <w:szCs w:val="24"/>
          <w:lang w:val="sr-Cyrl-RS" w:eastAsia="zh-CN"/>
        </w:rPr>
        <w:t>г</w:t>
      </w:r>
      <w:r w:rsidRPr="0017652F">
        <w:rPr>
          <w:rFonts w:ascii="Times New Roman" w:eastAsia="SimSun" w:hAnsi="Times New Roman" w:cs="Times New Roman"/>
          <w:spacing w:val="2"/>
          <w:sz w:val="24"/>
          <w:szCs w:val="24"/>
          <w:lang w:val="sr-Cyrl-RS" w:eastAsia="zh-CN"/>
        </w:rPr>
        <w:t>о</w:t>
      </w:r>
      <w:r w:rsidRPr="0017652F">
        <w:rPr>
          <w:rFonts w:ascii="Times New Roman" w:eastAsia="SimSun" w:hAnsi="Times New Roman" w:cs="Times New Roman"/>
          <w:sz w:val="24"/>
          <w:szCs w:val="24"/>
          <w:lang w:val="sr-Cyrl-RS" w:eastAsia="zh-CN"/>
        </w:rPr>
        <w:t>вора</w:t>
      </w:r>
      <w:r w:rsidRPr="0017652F">
        <w:rPr>
          <w:rFonts w:ascii="Times New Roman" w:eastAsia="SimSun" w:hAnsi="Times New Roman" w:cs="Times New Roman"/>
          <w:spacing w:val="10"/>
          <w:sz w:val="24"/>
          <w:szCs w:val="24"/>
          <w:lang w:val="sr-Cyrl-RS" w:eastAsia="zh-CN"/>
        </w:rPr>
        <w:t xml:space="preserve"> </w:t>
      </w:r>
      <w:r w:rsidRPr="0017652F">
        <w:rPr>
          <w:rFonts w:ascii="Times New Roman" w:eastAsia="SimSun" w:hAnsi="Times New Roman" w:cs="Times New Roman"/>
          <w:sz w:val="24"/>
          <w:szCs w:val="24"/>
          <w:lang w:val="sr-Cyrl-RS" w:eastAsia="zh-CN"/>
        </w:rPr>
        <w:t>об</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ви</w:t>
      </w:r>
      <w:r w:rsidRPr="0017652F">
        <w:rPr>
          <w:rFonts w:ascii="Times New Roman" w:eastAsia="SimSun" w:hAnsi="Times New Roman" w:cs="Times New Roman"/>
          <w:spacing w:val="12"/>
          <w:sz w:val="24"/>
          <w:szCs w:val="24"/>
          <w:lang w:val="sr-Cyrl-RS" w:eastAsia="zh-CN"/>
        </w:rPr>
        <w:t xml:space="preserve"> </w:t>
      </w:r>
      <w:r w:rsidRPr="0017652F">
        <w:rPr>
          <w:rFonts w:ascii="Times New Roman" w:eastAsia="SimSun" w:hAnsi="Times New Roman" w:cs="Times New Roman"/>
          <w:sz w:val="24"/>
          <w:szCs w:val="24"/>
          <w:lang w:val="sr-Cyrl-RS" w:eastAsia="zh-CN"/>
        </w:rPr>
        <w:t>кв</w:t>
      </w:r>
      <w:r w:rsidRPr="0017652F">
        <w:rPr>
          <w:rFonts w:ascii="Times New Roman" w:eastAsia="SimSun" w:hAnsi="Times New Roman" w:cs="Times New Roman"/>
          <w:spacing w:val="-2"/>
          <w:sz w:val="24"/>
          <w:szCs w:val="24"/>
          <w:lang w:val="sr-Cyrl-RS" w:eastAsia="zh-CN"/>
        </w:rPr>
        <w:t>а</w:t>
      </w:r>
      <w:r w:rsidRPr="0017652F">
        <w:rPr>
          <w:rFonts w:ascii="Times New Roman" w:eastAsia="SimSun" w:hAnsi="Times New Roman" w:cs="Times New Roman"/>
          <w:sz w:val="24"/>
          <w:szCs w:val="24"/>
          <w:lang w:val="sr-Cyrl-RS" w:eastAsia="zh-CN"/>
        </w:rPr>
        <w:t>л</w:t>
      </w:r>
      <w:r w:rsidRPr="0017652F">
        <w:rPr>
          <w:rFonts w:ascii="Times New Roman" w:eastAsia="SimSun" w:hAnsi="Times New Roman" w:cs="Times New Roman"/>
          <w:spacing w:val="1"/>
          <w:sz w:val="24"/>
          <w:szCs w:val="24"/>
          <w:lang w:val="sr-Cyrl-RS" w:eastAsia="zh-CN"/>
        </w:rPr>
        <w:t>и</w:t>
      </w:r>
      <w:r w:rsidRPr="0017652F">
        <w:rPr>
          <w:rFonts w:ascii="Times New Roman" w:eastAsia="SimSun" w:hAnsi="Times New Roman" w:cs="Times New Roman"/>
          <w:sz w:val="24"/>
          <w:szCs w:val="24"/>
          <w:lang w:val="sr-Cyrl-RS" w:eastAsia="zh-CN"/>
        </w:rPr>
        <w:t>т</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тно,</w:t>
      </w:r>
      <w:r w:rsidRPr="0017652F">
        <w:rPr>
          <w:rFonts w:ascii="Times New Roman" w:eastAsia="SimSun" w:hAnsi="Times New Roman" w:cs="Times New Roman"/>
          <w:spacing w:val="14"/>
          <w:sz w:val="24"/>
          <w:szCs w:val="24"/>
          <w:lang w:val="sr-Cyrl-RS" w:eastAsia="zh-CN"/>
        </w:rPr>
        <w:t xml:space="preserve"> </w:t>
      </w:r>
      <w:r w:rsidRPr="0017652F">
        <w:rPr>
          <w:rFonts w:ascii="Times New Roman" w:eastAsia="SimSun" w:hAnsi="Times New Roman" w:cs="Times New Roman"/>
          <w:sz w:val="24"/>
          <w:szCs w:val="24"/>
          <w:lang w:val="sr-Cyrl-RS" w:eastAsia="zh-CN"/>
        </w:rPr>
        <w:t>у</w:t>
      </w:r>
      <w:r w:rsidRPr="0017652F">
        <w:rPr>
          <w:rFonts w:ascii="Times New Roman" w:eastAsia="SimSun" w:hAnsi="Times New Roman" w:cs="Times New Roman"/>
          <w:spacing w:val="4"/>
          <w:sz w:val="24"/>
          <w:szCs w:val="24"/>
          <w:lang w:val="sr-Cyrl-RS" w:eastAsia="zh-CN"/>
        </w:rPr>
        <w:t xml:space="preserve"> </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pacing w:val="1"/>
          <w:sz w:val="24"/>
          <w:szCs w:val="24"/>
          <w:lang w:val="sr-Cyrl-RS" w:eastAsia="zh-CN"/>
        </w:rPr>
        <w:t>в</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pacing w:val="6"/>
          <w:sz w:val="24"/>
          <w:szCs w:val="24"/>
          <w:lang w:val="sr-Cyrl-RS" w:eastAsia="zh-CN"/>
        </w:rPr>
        <w:t>м</w:t>
      </w:r>
      <w:r w:rsidRPr="0017652F">
        <w:rPr>
          <w:rFonts w:ascii="Times New Roman" w:eastAsia="SimSun" w:hAnsi="Times New Roman" w:cs="Times New Roman"/>
          <w:sz w:val="24"/>
          <w:szCs w:val="24"/>
          <w:lang w:val="sr-Cyrl-RS" w:eastAsia="zh-CN"/>
        </w:rPr>
        <w:t>у пр</w:t>
      </w:r>
      <w:r w:rsidRPr="0017652F">
        <w:rPr>
          <w:rFonts w:ascii="Times New Roman" w:eastAsia="SimSun" w:hAnsi="Times New Roman" w:cs="Times New Roman"/>
          <w:spacing w:val="-1"/>
          <w:sz w:val="24"/>
          <w:szCs w:val="24"/>
          <w:lang w:val="sr-Cyrl-RS" w:eastAsia="zh-CN"/>
        </w:rPr>
        <w:t>ем</w:t>
      </w:r>
      <w:r w:rsidRPr="0017652F">
        <w:rPr>
          <w:rFonts w:ascii="Times New Roman" w:eastAsia="SimSun" w:hAnsi="Times New Roman" w:cs="Times New Roman"/>
          <w:sz w:val="24"/>
          <w:szCs w:val="24"/>
          <w:lang w:val="sr-Cyrl-RS" w:eastAsia="zh-CN"/>
        </w:rPr>
        <w:t>а</w:t>
      </w:r>
      <w:r w:rsidRPr="0017652F">
        <w:rPr>
          <w:rFonts w:ascii="Times New Roman" w:eastAsia="SimSun" w:hAnsi="Times New Roman" w:cs="Times New Roman"/>
          <w:spacing w:val="42"/>
          <w:sz w:val="24"/>
          <w:szCs w:val="24"/>
          <w:lang w:val="sr-Cyrl-RS" w:eastAsia="zh-CN"/>
        </w:rPr>
        <w:t xml:space="preserve"> </w:t>
      </w:r>
      <w:r w:rsidRPr="0017652F">
        <w:rPr>
          <w:rFonts w:ascii="Times New Roman" w:eastAsia="SimSun" w:hAnsi="Times New Roman" w:cs="Times New Roman"/>
          <w:sz w:val="24"/>
          <w:szCs w:val="24"/>
          <w:lang w:val="sr-Cyrl-RS" w:eastAsia="zh-CN"/>
        </w:rPr>
        <w:t>наруџбеници Наручиоц</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w:t>
      </w:r>
      <w:r w:rsidRPr="0017652F">
        <w:rPr>
          <w:rFonts w:ascii="Times New Roman" w:eastAsia="SimSun" w:hAnsi="Times New Roman" w:cs="Times New Roman"/>
          <w:spacing w:val="42"/>
          <w:sz w:val="24"/>
          <w:szCs w:val="24"/>
          <w:lang w:val="sr-Cyrl-RS" w:eastAsia="zh-CN"/>
        </w:rPr>
        <w:t xml:space="preserve"> </w:t>
      </w:r>
      <w:r w:rsidRPr="0017652F">
        <w:rPr>
          <w:rFonts w:ascii="Times New Roman" w:eastAsia="SimSun" w:hAnsi="Times New Roman" w:cs="Times New Roman"/>
          <w:sz w:val="24"/>
          <w:szCs w:val="24"/>
          <w:lang w:val="sr-Cyrl-RS" w:eastAsia="zh-CN"/>
        </w:rPr>
        <w:t>в</w:t>
      </w:r>
      <w:r w:rsidRPr="0017652F">
        <w:rPr>
          <w:rFonts w:ascii="Times New Roman" w:eastAsia="SimSun" w:hAnsi="Times New Roman" w:cs="Times New Roman"/>
          <w:spacing w:val="-2"/>
          <w:sz w:val="24"/>
          <w:szCs w:val="24"/>
          <w:lang w:val="sr-Cyrl-RS" w:eastAsia="zh-CN"/>
        </w:rPr>
        <w:t>а</w:t>
      </w:r>
      <w:r w:rsidRPr="0017652F">
        <w:rPr>
          <w:rFonts w:ascii="Times New Roman" w:eastAsia="SimSun" w:hAnsi="Times New Roman" w:cs="Times New Roman"/>
          <w:spacing w:val="6"/>
          <w:sz w:val="24"/>
          <w:szCs w:val="24"/>
          <w:lang w:val="sr-Cyrl-RS" w:eastAsia="zh-CN"/>
        </w:rPr>
        <w:t>ж</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ћим</w:t>
      </w:r>
      <w:r w:rsidRPr="0017652F">
        <w:rPr>
          <w:rFonts w:ascii="Times New Roman" w:eastAsia="SimSun" w:hAnsi="Times New Roman" w:cs="Times New Roman"/>
          <w:spacing w:val="42"/>
          <w:sz w:val="24"/>
          <w:szCs w:val="24"/>
          <w:lang w:val="sr-Cyrl-RS" w:eastAsia="zh-CN"/>
        </w:rPr>
        <w:t xml:space="preserve"> </w:t>
      </w:r>
      <w:r w:rsidRPr="0017652F">
        <w:rPr>
          <w:rFonts w:ascii="Times New Roman" w:eastAsia="SimSun" w:hAnsi="Times New Roman" w:cs="Times New Roman"/>
          <w:sz w:val="24"/>
          <w:szCs w:val="24"/>
          <w:lang w:val="sr-Cyrl-RS" w:eastAsia="zh-CN"/>
        </w:rPr>
        <w:t>з</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кон</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ким</w:t>
      </w:r>
      <w:r w:rsidRPr="0017652F">
        <w:rPr>
          <w:rFonts w:ascii="Times New Roman" w:eastAsia="SimSun" w:hAnsi="Times New Roman" w:cs="Times New Roman"/>
          <w:spacing w:val="42"/>
          <w:sz w:val="24"/>
          <w:szCs w:val="24"/>
          <w:lang w:val="sr-Cyrl-RS" w:eastAsia="zh-CN"/>
        </w:rPr>
        <w:t xml:space="preserve"> </w:t>
      </w:r>
      <w:r w:rsidRPr="0017652F">
        <w:rPr>
          <w:rFonts w:ascii="Times New Roman" w:eastAsia="SimSun" w:hAnsi="Times New Roman" w:cs="Times New Roman"/>
          <w:sz w:val="24"/>
          <w:szCs w:val="24"/>
          <w:lang w:val="sr-Cyrl-RS" w:eastAsia="zh-CN"/>
        </w:rPr>
        <w:t>пр</w:t>
      </w:r>
      <w:r w:rsidRPr="0017652F">
        <w:rPr>
          <w:rFonts w:ascii="Times New Roman" w:eastAsia="SimSun" w:hAnsi="Times New Roman" w:cs="Times New Roman"/>
          <w:spacing w:val="-3"/>
          <w:sz w:val="24"/>
          <w:szCs w:val="24"/>
          <w:lang w:val="sr-Cyrl-RS" w:eastAsia="zh-CN"/>
        </w:rPr>
        <w:t>о</w:t>
      </w:r>
      <w:r w:rsidRPr="0017652F">
        <w:rPr>
          <w:rFonts w:ascii="Times New Roman" w:eastAsia="SimSun" w:hAnsi="Times New Roman" w:cs="Times New Roman"/>
          <w:sz w:val="24"/>
          <w:szCs w:val="24"/>
          <w:lang w:val="sr-Cyrl-RS" w:eastAsia="zh-CN"/>
        </w:rPr>
        <w:t>пи</w:t>
      </w:r>
      <w:r w:rsidRPr="0017652F">
        <w:rPr>
          <w:rFonts w:ascii="Times New Roman" w:eastAsia="SimSun" w:hAnsi="Times New Roman" w:cs="Times New Roman"/>
          <w:spacing w:val="-4"/>
          <w:sz w:val="24"/>
          <w:szCs w:val="24"/>
          <w:lang w:val="sr-Cyrl-RS" w:eastAsia="zh-CN"/>
        </w:rPr>
        <w:t>с</w:t>
      </w:r>
      <w:r w:rsidRPr="0017652F">
        <w:rPr>
          <w:rFonts w:ascii="Times New Roman" w:eastAsia="SimSun" w:hAnsi="Times New Roman" w:cs="Times New Roman"/>
          <w:sz w:val="24"/>
          <w:szCs w:val="24"/>
          <w:lang w:val="sr-Cyrl-RS" w:eastAsia="zh-CN"/>
        </w:rPr>
        <w:t>и</w:t>
      </w:r>
      <w:r w:rsidRPr="0017652F">
        <w:rPr>
          <w:rFonts w:ascii="Times New Roman" w:eastAsia="SimSun" w:hAnsi="Times New Roman" w:cs="Times New Roman"/>
          <w:spacing w:val="-1"/>
          <w:sz w:val="24"/>
          <w:szCs w:val="24"/>
          <w:lang w:val="sr-Cyrl-RS" w:eastAsia="zh-CN"/>
        </w:rPr>
        <w:t>ма</w:t>
      </w:r>
      <w:r w:rsidRPr="0017652F">
        <w:rPr>
          <w:rFonts w:ascii="Times New Roman" w:eastAsia="SimSun" w:hAnsi="Times New Roman" w:cs="Times New Roman"/>
          <w:sz w:val="24"/>
          <w:szCs w:val="24"/>
          <w:lang w:val="sr-Cyrl-RS" w:eastAsia="zh-CN"/>
        </w:rPr>
        <w:t>,</w:t>
      </w:r>
      <w:r w:rsidRPr="0017652F">
        <w:rPr>
          <w:rFonts w:ascii="Times New Roman" w:eastAsia="SimSun" w:hAnsi="Times New Roman" w:cs="Times New Roman"/>
          <w:spacing w:val="42"/>
          <w:sz w:val="24"/>
          <w:szCs w:val="24"/>
          <w:lang w:val="sr-Cyrl-RS" w:eastAsia="zh-CN"/>
        </w:rPr>
        <w:t xml:space="preserve"> </w:t>
      </w:r>
      <w:r w:rsidRPr="0017652F">
        <w:rPr>
          <w:rFonts w:ascii="Times New Roman" w:eastAsia="SimSun" w:hAnsi="Times New Roman" w:cs="Times New Roman"/>
          <w:sz w:val="24"/>
          <w:szCs w:val="24"/>
          <w:lang w:val="sr-Cyrl-RS" w:eastAsia="zh-CN"/>
        </w:rPr>
        <w:t>профе</w:t>
      </w:r>
      <w:r w:rsidRPr="0017652F">
        <w:rPr>
          <w:rFonts w:ascii="Times New Roman" w:eastAsia="SimSun" w:hAnsi="Times New Roman" w:cs="Times New Roman"/>
          <w:spacing w:val="-2"/>
          <w:sz w:val="24"/>
          <w:szCs w:val="24"/>
          <w:lang w:val="sr-Cyrl-RS" w:eastAsia="zh-CN"/>
        </w:rPr>
        <w:t>с</w:t>
      </w:r>
      <w:r w:rsidRPr="0017652F">
        <w:rPr>
          <w:rFonts w:ascii="Times New Roman" w:eastAsia="SimSun" w:hAnsi="Times New Roman" w:cs="Times New Roman"/>
          <w:sz w:val="24"/>
          <w:szCs w:val="24"/>
          <w:lang w:val="sr-Cyrl-RS" w:eastAsia="zh-CN"/>
        </w:rPr>
        <w:t>ион</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л</w:t>
      </w:r>
      <w:r w:rsidRPr="0017652F">
        <w:rPr>
          <w:rFonts w:ascii="Times New Roman" w:eastAsia="SimSun" w:hAnsi="Times New Roman" w:cs="Times New Roman"/>
          <w:spacing w:val="1"/>
          <w:sz w:val="24"/>
          <w:szCs w:val="24"/>
          <w:lang w:val="sr-Cyrl-RS" w:eastAsia="zh-CN"/>
        </w:rPr>
        <w:t>н</w:t>
      </w:r>
      <w:r w:rsidRPr="0017652F">
        <w:rPr>
          <w:rFonts w:ascii="Times New Roman" w:eastAsia="SimSun" w:hAnsi="Times New Roman" w:cs="Times New Roman"/>
          <w:sz w:val="24"/>
          <w:szCs w:val="24"/>
          <w:lang w:val="sr-Cyrl-RS" w:eastAsia="zh-CN"/>
        </w:rPr>
        <w:t xml:space="preserve">им </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т</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нд</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рд</w:t>
      </w:r>
      <w:r w:rsidRPr="0017652F">
        <w:rPr>
          <w:rFonts w:ascii="Times New Roman" w:eastAsia="SimSun" w:hAnsi="Times New Roman" w:cs="Times New Roman"/>
          <w:spacing w:val="1"/>
          <w:sz w:val="24"/>
          <w:szCs w:val="24"/>
          <w:lang w:val="sr-Cyrl-RS" w:eastAsia="zh-CN"/>
        </w:rPr>
        <w:t>и</w:t>
      </w:r>
      <w:r w:rsidRPr="0017652F">
        <w:rPr>
          <w:rFonts w:ascii="Times New Roman" w:eastAsia="SimSun" w:hAnsi="Times New Roman" w:cs="Times New Roman"/>
          <w:spacing w:val="-1"/>
          <w:sz w:val="24"/>
          <w:szCs w:val="24"/>
          <w:lang w:val="sr-Cyrl-RS" w:eastAsia="zh-CN"/>
        </w:rPr>
        <w:t>ма</w:t>
      </w:r>
      <w:r w:rsidRPr="0017652F">
        <w:rPr>
          <w:rFonts w:ascii="Times New Roman" w:eastAsia="SimSun" w:hAnsi="Times New Roman" w:cs="Times New Roman"/>
          <w:sz w:val="24"/>
          <w:szCs w:val="24"/>
          <w:lang w:val="sr-Cyrl-RS" w:eastAsia="zh-CN"/>
        </w:rPr>
        <w:t>, нор</w:t>
      </w:r>
      <w:r w:rsidRPr="0017652F">
        <w:rPr>
          <w:rFonts w:ascii="Times New Roman" w:eastAsia="SimSun" w:hAnsi="Times New Roman" w:cs="Times New Roman"/>
          <w:spacing w:val="-1"/>
          <w:sz w:val="24"/>
          <w:szCs w:val="24"/>
          <w:lang w:val="sr-Cyrl-RS" w:eastAsia="zh-CN"/>
        </w:rPr>
        <w:t>ма</w:t>
      </w:r>
      <w:r w:rsidRPr="0017652F">
        <w:rPr>
          <w:rFonts w:ascii="Times New Roman" w:eastAsia="SimSun" w:hAnsi="Times New Roman" w:cs="Times New Roman"/>
          <w:sz w:val="24"/>
          <w:szCs w:val="24"/>
          <w:lang w:val="sr-Cyrl-RS" w:eastAsia="zh-CN"/>
        </w:rPr>
        <w:t>тиви</w:t>
      </w:r>
      <w:r w:rsidRPr="0017652F">
        <w:rPr>
          <w:rFonts w:ascii="Times New Roman" w:eastAsia="SimSun" w:hAnsi="Times New Roman" w:cs="Times New Roman"/>
          <w:spacing w:val="-1"/>
          <w:sz w:val="24"/>
          <w:szCs w:val="24"/>
          <w:lang w:val="sr-Cyrl-RS" w:eastAsia="zh-CN"/>
        </w:rPr>
        <w:t>м</w:t>
      </w:r>
      <w:r w:rsidRPr="0017652F">
        <w:rPr>
          <w:rFonts w:ascii="Times New Roman" w:eastAsia="SimSun" w:hAnsi="Times New Roman" w:cs="Times New Roman"/>
          <w:sz w:val="24"/>
          <w:szCs w:val="24"/>
          <w:lang w:val="sr-Cyrl-RS" w:eastAsia="zh-CN"/>
        </w:rPr>
        <w:t>а</w:t>
      </w:r>
      <w:r w:rsidRPr="0017652F">
        <w:rPr>
          <w:rFonts w:ascii="Times New Roman" w:eastAsia="SimSun" w:hAnsi="Times New Roman" w:cs="Times New Roman"/>
          <w:spacing w:val="-1"/>
          <w:sz w:val="24"/>
          <w:szCs w:val="24"/>
          <w:lang w:val="sr-Cyrl-RS" w:eastAsia="zh-CN"/>
        </w:rPr>
        <w:t xml:space="preserve"> с</w:t>
      </w:r>
      <w:r w:rsidRPr="0017652F">
        <w:rPr>
          <w:rFonts w:ascii="Times New Roman" w:eastAsia="SimSun" w:hAnsi="Times New Roman" w:cs="Times New Roman"/>
          <w:sz w:val="24"/>
          <w:szCs w:val="24"/>
          <w:lang w:val="sr-Cyrl-RS" w:eastAsia="zh-CN"/>
        </w:rPr>
        <w:t>т</w:t>
      </w:r>
      <w:r w:rsidRPr="0017652F">
        <w:rPr>
          <w:rFonts w:ascii="Times New Roman" w:eastAsia="SimSun" w:hAnsi="Times New Roman" w:cs="Times New Roman"/>
          <w:spacing w:val="2"/>
          <w:sz w:val="24"/>
          <w:szCs w:val="24"/>
          <w:lang w:val="sr-Cyrl-RS" w:eastAsia="zh-CN"/>
        </w:rPr>
        <w:t>р</w:t>
      </w:r>
      <w:r w:rsidRPr="0017652F">
        <w:rPr>
          <w:rFonts w:ascii="Times New Roman" w:eastAsia="SimSun" w:hAnsi="Times New Roman" w:cs="Times New Roman"/>
          <w:spacing w:val="-5"/>
          <w:sz w:val="24"/>
          <w:szCs w:val="24"/>
          <w:lang w:val="sr-Cyrl-RS" w:eastAsia="zh-CN"/>
        </w:rPr>
        <w:t>у</w:t>
      </w:r>
      <w:r w:rsidRPr="0017652F">
        <w:rPr>
          <w:rFonts w:ascii="Times New Roman" w:eastAsia="SimSun" w:hAnsi="Times New Roman" w:cs="Times New Roman"/>
          <w:sz w:val="24"/>
          <w:szCs w:val="24"/>
          <w:lang w:val="sr-Cyrl-RS" w:eastAsia="zh-CN"/>
        </w:rPr>
        <w:t>ке</w:t>
      </w:r>
      <w:r w:rsidRPr="0017652F">
        <w:rPr>
          <w:rFonts w:ascii="Times New Roman" w:eastAsia="SimSun" w:hAnsi="Times New Roman" w:cs="Times New Roman"/>
          <w:spacing w:val="-1"/>
          <w:sz w:val="24"/>
          <w:szCs w:val="24"/>
          <w:lang w:val="sr-Cyrl-RS" w:eastAsia="zh-CN"/>
        </w:rPr>
        <w:t xml:space="preserve"> </w:t>
      </w:r>
      <w:r w:rsidRPr="0017652F">
        <w:rPr>
          <w:rFonts w:ascii="Times New Roman" w:eastAsia="SimSun" w:hAnsi="Times New Roman" w:cs="Times New Roman"/>
          <w:sz w:val="24"/>
          <w:szCs w:val="24"/>
          <w:lang w:val="sr-Cyrl-RS" w:eastAsia="zh-CN"/>
        </w:rPr>
        <w:t>за</w:t>
      </w:r>
      <w:r w:rsidRPr="0017652F">
        <w:rPr>
          <w:rFonts w:ascii="Times New Roman" w:eastAsia="SimSun" w:hAnsi="Times New Roman" w:cs="Times New Roman"/>
          <w:spacing w:val="-1"/>
          <w:sz w:val="24"/>
          <w:szCs w:val="24"/>
          <w:lang w:val="sr-Cyrl-RS" w:eastAsia="zh-CN"/>
        </w:rPr>
        <w:t xml:space="preserve"> </w:t>
      </w:r>
      <w:r w:rsidRPr="0017652F">
        <w:rPr>
          <w:rFonts w:ascii="Times New Roman" w:eastAsia="SimSun" w:hAnsi="Times New Roman" w:cs="Times New Roman"/>
          <w:spacing w:val="5"/>
          <w:sz w:val="24"/>
          <w:szCs w:val="24"/>
          <w:lang w:val="sr-Cyrl-RS" w:eastAsia="zh-CN"/>
        </w:rPr>
        <w:t>т</w:t>
      </w:r>
      <w:r w:rsidRPr="0017652F">
        <w:rPr>
          <w:rFonts w:ascii="Times New Roman" w:eastAsia="SimSun" w:hAnsi="Times New Roman" w:cs="Times New Roman"/>
          <w:sz w:val="24"/>
          <w:szCs w:val="24"/>
          <w:lang w:val="sr-Cyrl-RS" w:eastAsia="zh-CN"/>
        </w:rPr>
        <w:t>у</w:t>
      </w:r>
      <w:r w:rsidRPr="0017652F">
        <w:rPr>
          <w:rFonts w:ascii="Times New Roman" w:eastAsia="SimSun" w:hAnsi="Times New Roman" w:cs="Times New Roman"/>
          <w:spacing w:val="-5"/>
          <w:sz w:val="24"/>
          <w:szCs w:val="24"/>
          <w:lang w:val="sr-Cyrl-RS" w:eastAsia="zh-CN"/>
        </w:rPr>
        <w:t xml:space="preserve"> </w:t>
      </w:r>
      <w:r w:rsidRPr="0017652F">
        <w:rPr>
          <w:rFonts w:ascii="Times New Roman" w:eastAsia="SimSun" w:hAnsi="Times New Roman" w:cs="Times New Roman"/>
          <w:sz w:val="24"/>
          <w:szCs w:val="24"/>
          <w:lang w:val="sr-Cyrl-RS" w:eastAsia="zh-CN"/>
        </w:rPr>
        <w:t>вр</w:t>
      </w:r>
      <w:r w:rsidRPr="0017652F">
        <w:rPr>
          <w:rFonts w:ascii="Times New Roman" w:eastAsia="SimSun" w:hAnsi="Times New Roman" w:cs="Times New Roman"/>
          <w:spacing w:val="-2"/>
          <w:sz w:val="24"/>
          <w:szCs w:val="24"/>
          <w:lang w:val="sr-Cyrl-RS" w:eastAsia="zh-CN"/>
        </w:rPr>
        <w:t>с</w:t>
      </w:r>
      <w:r w:rsidRPr="0017652F">
        <w:rPr>
          <w:rFonts w:ascii="Times New Roman" w:eastAsia="SimSun" w:hAnsi="Times New Roman" w:cs="Times New Roman"/>
          <w:spacing w:val="5"/>
          <w:sz w:val="24"/>
          <w:szCs w:val="24"/>
          <w:lang w:val="sr-Cyrl-RS" w:eastAsia="zh-CN"/>
        </w:rPr>
        <w:t>т</w:t>
      </w:r>
      <w:r w:rsidRPr="0017652F">
        <w:rPr>
          <w:rFonts w:ascii="Times New Roman" w:eastAsia="SimSun" w:hAnsi="Times New Roman" w:cs="Times New Roman"/>
          <w:sz w:val="24"/>
          <w:szCs w:val="24"/>
          <w:lang w:val="sr-Cyrl-RS" w:eastAsia="zh-CN"/>
        </w:rPr>
        <w:t>у</w:t>
      </w:r>
      <w:r w:rsidRPr="0017652F">
        <w:rPr>
          <w:rFonts w:ascii="Times New Roman" w:eastAsia="SimSun" w:hAnsi="Times New Roman" w:cs="Times New Roman"/>
          <w:spacing w:val="-3"/>
          <w:sz w:val="24"/>
          <w:szCs w:val="24"/>
          <w:lang w:val="sr-Cyrl-RS" w:eastAsia="zh-CN"/>
        </w:rPr>
        <w:t xml:space="preserve"> </w:t>
      </w:r>
      <w:r w:rsidRPr="0017652F">
        <w:rPr>
          <w:rFonts w:ascii="Times New Roman" w:eastAsia="SimSun" w:hAnsi="Times New Roman" w:cs="Times New Roman"/>
          <w:spacing w:val="-5"/>
          <w:sz w:val="24"/>
          <w:szCs w:val="24"/>
          <w:lang w:val="sr-Cyrl-RS" w:eastAsia="zh-CN"/>
        </w:rPr>
        <w:t>у</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pacing w:val="4"/>
          <w:sz w:val="24"/>
          <w:szCs w:val="24"/>
          <w:lang w:val="sr-Cyrl-RS" w:eastAsia="zh-CN"/>
        </w:rPr>
        <w:t>л</w:t>
      </w:r>
      <w:r w:rsidRPr="0017652F">
        <w:rPr>
          <w:rFonts w:ascii="Times New Roman" w:eastAsia="SimSun" w:hAnsi="Times New Roman" w:cs="Times New Roman"/>
          <w:spacing w:val="-5"/>
          <w:sz w:val="24"/>
          <w:szCs w:val="24"/>
          <w:lang w:val="sr-Cyrl-RS" w:eastAsia="zh-CN"/>
        </w:rPr>
        <w:t>у</w:t>
      </w:r>
      <w:r w:rsidRPr="0017652F">
        <w:rPr>
          <w:rFonts w:ascii="Times New Roman" w:eastAsia="SimSun" w:hAnsi="Times New Roman" w:cs="Times New Roman"/>
          <w:spacing w:val="2"/>
          <w:sz w:val="24"/>
          <w:szCs w:val="24"/>
          <w:lang w:val="sr-Cyrl-RS" w:eastAsia="zh-CN"/>
        </w:rPr>
        <w:t>г</w:t>
      </w:r>
      <w:r w:rsidRPr="0017652F">
        <w:rPr>
          <w:rFonts w:ascii="Times New Roman" w:eastAsia="SimSun" w:hAnsi="Times New Roman" w:cs="Times New Roman"/>
          <w:sz w:val="24"/>
          <w:szCs w:val="24"/>
          <w:lang w:val="sr-Cyrl-RS" w:eastAsia="zh-CN"/>
        </w:rPr>
        <w:t>а</w:t>
      </w:r>
      <w:r w:rsidRPr="0017652F">
        <w:rPr>
          <w:rFonts w:ascii="Times New Roman" w:eastAsia="SimSun" w:hAnsi="Times New Roman" w:cs="Times New Roman"/>
          <w:spacing w:val="-1"/>
          <w:sz w:val="24"/>
          <w:szCs w:val="24"/>
          <w:lang w:val="sr-Cyrl-RS" w:eastAsia="zh-CN"/>
        </w:rPr>
        <w:t xml:space="preserve"> </w:t>
      </w:r>
      <w:r w:rsidRPr="0017652F">
        <w:rPr>
          <w:rFonts w:ascii="Times New Roman" w:eastAsia="SimSun" w:hAnsi="Times New Roman" w:cs="Times New Roman"/>
          <w:sz w:val="24"/>
          <w:szCs w:val="24"/>
          <w:lang w:val="sr-Cyrl-RS" w:eastAsia="zh-CN"/>
        </w:rPr>
        <w:t>и добр</w:t>
      </w:r>
      <w:r w:rsidRPr="0017652F">
        <w:rPr>
          <w:rFonts w:ascii="Times New Roman" w:eastAsia="SimSun" w:hAnsi="Times New Roman" w:cs="Times New Roman"/>
          <w:spacing w:val="1"/>
          <w:sz w:val="24"/>
          <w:szCs w:val="24"/>
          <w:lang w:val="sr-Cyrl-RS" w:eastAsia="zh-CN"/>
        </w:rPr>
        <w:t>и</w:t>
      </w:r>
      <w:r w:rsidRPr="0017652F">
        <w:rPr>
          <w:rFonts w:ascii="Times New Roman" w:eastAsia="SimSun" w:hAnsi="Times New Roman" w:cs="Times New Roman"/>
          <w:sz w:val="24"/>
          <w:szCs w:val="24"/>
          <w:lang w:val="sr-Cyrl-RS" w:eastAsia="zh-CN"/>
        </w:rPr>
        <w:t>м</w:t>
      </w:r>
      <w:r w:rsidRPr="0017652F">
        <w:rPr>
          <w:rFonts w:ascii="Times New Roman" w:eastAsia="SimSun" w:hAnsi="Times New Roman" w:cs="Times New Roman"/>
          <w:spacing w:val="-1"/>
          <w:sz w:val="24"/>
          <w:szCs w:val="24"/>
          <w:lang w:val="sr-Cyrl-RS" w:eastAsia="zh-CN"/>
        </w:rPr>
        <w:t xml:space="preserve"> </w:t>
      </w:r>
      <w:r w:rsidRPr="0017652F">
        <w:rPr>
          <w:rFonts w:ascii="Times New Roman" w:eastAsia="SimSun" w:hAnsi="Times New Roman" w:cs="Times New Roman"/>
          <w:sz w:val="24"/>
          <w:szCs w:val="24"/>
          <w:lang w:val="sr-Cyrl-RS" w:eastAsia="zh-CN"/>
        </w:rPr>
        <w:t>по</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ловним</w:t>
      </w:r>
      <w:r w:rsidRPr="0017652F">
        <w:rPr>
          <w:rFonts w:ascii="Times New Roman" w:eastAsia="SimSun" w:hAnsi="Times New Roman" w:cs="Times New Roman"/>
          <w:spacing w:val="-1"/>
          <w:sz w:val="24"/>
          <w:szCs w:val="24"/>
          <w:lang w:val="sr-Cyrl-RS" w:eastAsia="zh-CN"/>
        </w:rPr>
        <w:t xml:space="preserve"> </w:t>
      </w:r>
      <w:r w:rsidRPr="0017652F">
        <w:rPr>
          <w:rFonts w:ascii="Times New Roman" w:eastAsia="SimSun" w:hAnsi="Times New Roman" w:cs="Times New Roman"/>
          <w:sz w:val="24"/>
          <w:szCs w:val="24"/>
          <w:lang w:val="sr-Cyrl-RS" w:eastAsia="zh-CN"/>
        </w:rPr>
        <w:t>об</w:t>
      </w:r>
      <w:r w:rsidRPr="0017652F">
        <w:rPr>
          <w:rFonts w:ascii="Times New Roman" w:eastAsia="SimSun" w:hAnsi="Times New Roman" w:cs="Times New Roman"/>
          <w:spacing w:val="1"/>
          <w:sz w:val="24"/>
          <w:szCs w:val="24"/>
          <w:lang w:val="sr-Cyrl-RS" w:eastAsia="zh-CN"/>
        </w:rPr>
        <w:t>и</w:t>
      </w:r>
      <w:r w:rsidRPr="0017652F">
        <w:rPr>
          <w:rFonts w:ascii="Times New Roman" w:eastAsia="SimSun" w:hAnsi="Times New Roman" w:cs="Times New Roman"/>
          <w:spacing w:val="-1"/>
          <w:sz w:val="24"/>
          <w:szCs w:val="24"/>
          <w:lang w:val="sr-Cyrl-RS" w:eastAsia="zh-CN"/>
        </w:rPr>
        <w:t>ча</w:t>
      </w:r>
      <w:r w:rsidRPr="0017652F">
        <w:rPr>
          <w:rFonts w:ascii="Times New Roman" w:eastAsia="SimSun" w:hAnsi="Times New Roman" w:cs="Times New Roman"/>
          <w:sz w:val="24"/>
          <w:szCs w:val="24"/>
          <w:lang w:val="sr-Cyrl-RS" w:eastAsia="zh-CN"/>
        </w:rPr>
        <w:t>ј</w:t>
      </w:r>
      <w:r w:rsidRPr="0017652F">
        <w:rPr>
          <w:rFonts w:ascii="Times New Roman" w:eastAsia="SimSun" w:hAnsi="Times New Roman" w:cs="Times New Roman"/>
          <w:spacing w:val="1"/>
          <w:sz w:val="24"/>
          <w:szCs w:val="24"/>
          <w:lang w:val="sr-Cyrl-RS" w:eastAsia="zh-CN"/>
        </w:rPr>
        <w:t>и</w:t>
      </w:r>
      <w:r w:rsidRPr="0017652F">
        <w:rPr>
          <w:rFonts w:ascii="Times New Roman" w:eastAsia="SimSun" w:hAnsi="Times New Roman" w:cs="Times New Roman"/>
          <w:spacing w:val="-1"/>
          <w:sz w:val="24"/>
          <w:szCs w:val="24"/>
          <w:lang w:val="sr-Cyrl-RS" w:eastAsia="zh-CN"/>
        </w:rPr>
        <w:t>ма</w:t>
      </w:r>
      <w:r w:rsidRPr="0017652F">
        <w:rPr>
          <w:rFonts w:ascii="Times New Roman" w:eastAsia="SimSun" w:hAnsi="Times New Roman" w:cs="Times New Roman"/>
          <w:sz w:val="24"/>
          <w:szCs w:val="24"/>
          <w:lang w:val="sr-Cyrl-RS" w:eastAsia="zh-CN"/>
        </w:rPr>
        <w:t>.</w:t>
      </w:r>
    </w:p>
    <w:p w:rsidR="00B71A56" w:rsidRPr="0017652F" w:rsidRDefault="00B71A56" w:rsidP="00B71A56">
      <w:pPr>
        <w:widowControl w:val="0"/>
        <w:kinsoku w:val="0"/>
        <w:overflowPunct w:val="0"/>
        <w:autoSpaceDE w:val="0"/>
        <w:autoSpaceDN w:val="0"/>
        <w:adjustRightInd w:val="0"/>
        <w:spacing w:before="16" w:after="0" w:line="260" w:lineRule="exact"/>
        <w:rPr>
          <w:rFonts w:ascii="Times New Roman" w:eastAsia="SimSun" w:hAnsi="Times New Roman" w:cs="Times New Roman"/>
          <w:sz w:val="26"/>
          <w:szCs w:val="26"/>
          <w:lang w:val="sr-Cyrl-RS" w:eastAsia="zh-CN"/>
        </w:rPr>
      </w:pPr>
    </w:p>
    <w:p w:rsidR="00B71A56" w:rsidRDefault="00B71A56" w:rsidP="00B71A56">
      <w:pPr>
        <w:widowControl w:val="0"/>
        <w:kinsoku w:val="0"/>
        <w:overflowPunct w:val="0"/>
        <w:autoSpaceDE w:val="0"/>
        <w:autoSpaceDN w:val="0"/>
        <w:adjustRightInd w:val="0"/>
        <w:spacing w:after="0" w:line="240" w:lineRule="auto"/>
        <w:ind w:right="226"/>
        <w:jc w:val="center"/>
        <w:rPr>
          <w:rFonts w:ascii="Times New Roman" w:eastAsia="SimSun" w:hAnsi="Times New Roman" w:cs="Times New Roman"/>
          <w:sz w:val="24"/>
          <w:szCs w:val="24"/>
          <w:lang w:val="sr-Cyrl-RS" w:eastAsia="zh-CN"/>
        </w:rPr>
      </w:pPr>
      <w:r w:rsidRPr="0017652F">
        <w:rPr>
          <w:rFonts w:ascii="Times New Roman" w:eastAsia="SimSun" w:hAnsi="Times New Roman" w:cs="Times New Roman"/>
          <w:sz w:val="24"/>
          <w:szCs w:val="24"/>
          <w:lang w:val="sr-Cyrl-RS" w:eastAsia="zh-CN"/>
        </w:rPr>
        <w:t>Члан 6.</w:t>
      </w:r>
    </w:p>
    <w:p w:rsidR="00B71A56" w:rsidRPr="0017652F" w:rsidRDefault="00B71A56" w:rsidP="00B71A56">
      <w:pPr>
        <w:widowControl w:val="0"/>
        <w:kinsoku w:val="0"/>
        <w:overflowPunct w:val="0"/>
        <w:autoSpaceDE w:val="0"/>
        <w:autoSpaceDN w:val="0"/>
        <w:adjustRightInd w:val="0"/>
        <w:spacing w:after="0" w:line="240" w:lineRule="auto"/>
        <w:ind w:right="226"/>
        <w:jc w:val="center"/>
        <w:rPr>
          <w:rFonts w:ascii="Times New Roman" w:eastAsia="SimSun" w:hAnsi="Times New Roman" w:cs="Times New Roman"/>
          <w:sz w:val="24"/>
          <w:szCs w:val="24"/>
          <w:lang w:val="sr-Cyrl-RS" w:eastAsia="zh-CN"/>
        </w:rPr>
      </w:pPr>
    </w:p>
    <w:p w:rsidR="00B71A56" w:rsidRDefault="00B71A56" w:rsidP="00B71A56">
      <w:pPr>
        <w:widowControl w:val="0"/>
        <w:kinsoku w:val="0"/>
        <w:overflowPunct w:val="0"/>
        <w:autoSpaceDE w:val="0"/>
        <w:autoSpaceDN w:val="0"/>
        <w:adjustRightInd w:val="0"/>
        <w:spacing w:after="0" w:line="240" w:lineRule="auto"/>
        <w:ind w:right="116"/>
        <w:jc w:val="both"/>
        <w:rPr>
          <w:rFonts w:ascii="Times New Roman" w:eastAsia="SimSun" w:hAnsi="Times New Roman" w:cs="Times New Roman"/>
          <w:sz w:val="24"/>
          <w:szCs w:val="24"/>
          <w:lang w:val="sr-Cyrl-RS" w:eastAsia="zh-CN"/>
        </w:rPr>
      </w:pPr>
      <w:r>
        <w:rPr>
          <w:rFonts w:ascii="Times New Roman" w:eastAsia="SimSun" w:hAnsi="Times New Roman" w:cs="Times New Roman"/>
          <w:sz w:val="24"/>
          <w:szCs w:val="24"/>
          <w:lang w:val="sr-Cyrl-RS" w:eastAsia="zh-CN"/>
        </w:rPr>
        <w:tab/>
      </w:r>
      <w:r>
        <w:rPr>
          <w:rFonts w:ascii="Times New Roman" w:eastAsia="SimSun" w:hAnsi="Times New Roman" w:cs="Times New Roman"/>
          <w:sz w:val="24"/>
          <w:szCs w:val="24"/>
          <w:lang w:val="sr-Cyrl-RS" w:eastAsia="zh-CN"/>
        </w:rPr>
        <w:tab/>
      </w:r>
      <w:r w:rsidRPr="0017652F">
        <w:rPr>
          <w:rFonts w:ascii="Times New Roman" w:eastAsia="SimSun" w:hAnsi="Times New Roman" w:cs="Times New Roman"/>
          <w:sz w:val="24"/>
          <w:szCs w:val="24"/>
          <w:lang w:val="sr-Cyrl-RS" w:eastAsia="zh-CN"/>
        </w:rPr>
        <w:t>Извршил</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ц</w:t>
      </w:r>
      <w:r w:rsidRPr="0017652F">
        <w:rPr>
          <w:rFonts w:ascii="Times New Roman" w:eastAsia="SimSun" w:hAnsi="Times New Roman" w:cs="Times New Roman"/>
          <w:spacing w:val="39"/>
          <w:sz w:val="24"/>
          <w:szCs w:val="24"/>
          <w:lang w:val="sr-Cyrl-RS" w:eastAsia="zh-CN"/>
        </w:rPr>
        <w:t xml:space="preserve"> </w:t>
      </w:r>
      <w:r w:rsidRPr="0017652F">
        <w:rPr>
          <w:rFonts w:ascii="Times New Roman" w:eastAsia="SimSun" w:hAnsi="Times New Roman" w:cs="Times New Roman"/>
          <w:sz w:val="24"/>
          <w:szCs w:val="24"/>
          <w:lang w:val="sr-Cyrl-RS" w:eastAsia="zh-CN"/>
        </w:rPr>
        <w:t>је</w:t>
      </w:r>
      <w:r w:rsidRPr="0017652F">
        <w:rPr>
          <w:rFonts w:ascii="Times New Roman" w:eastAsia="SimSun" w:hAnsi="Times New Roman" w:cs="Times New Roman"/>
          <w:spacing w:val="37"/>
          <w:sz w:val="24"/>
          <w:szCs w:val="24"/>
          <w:lang w:val="sr-Cyrl-RS" w:eastAsia="zh-CN"/>
        </w:rPr>
        <w:t xml:space="preserve"> </w:t>
      </w:r>
      <w:r w:rsidRPr="0017652F">
        <w:rPr>
          <w:rFonts w:ascii="Times New Roman" w:eastAsia="SimSun" w:hAnsi="Times New Roman" w:cs="Times New Roman"/>
          <w:spacing w:val="2"/>
          <w:sz w:val="24"/>
          <w:szCs w:val="24"/>
          <w:lang w:val="sr-Cyrl-RS" w:eastAsia="zh-CN"/>
        </w:rPr>
        <w:t>д</w:t>
      </w:r>
      <w:r w:rsidRPr="0017652F">
        <w:rPr>
          <w:rFonts w:ascii="Times New Roman" w:eastAsia="SimSun" w:hAnsi="Times New Roman" w:cs="Times New Roman"/>
          <w:spacing w:val="-5"/>
          <w:sz w:val="24"/>
          <w:szCs w:val="24"/>
          <w:lang w:val="sr-Cyrl-RS" w:eastAsia="zh-CN"/>
        </w:rPr>
        <w:t>у</w:t>
      </w:r>
      <w:r w:rsidRPr="0017652F">
        <w:rPr>
          <w:rFonts w:ascii="Times New Roman" w:eastAsia="SimSun" w:hAnsi="Times New Roman" w:cs="Times New Roman"/>
          <w:spacing w:val="1"/>
          <w:sz w:val="24"/>
          <w:szCs w:val="24"/>
          <w:lang w:val="sr-Cyrl-RS" w:eastAsia="zh-CN"/>
        </w:rPr>
        <w:t>ж</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н</w:t>
      </w:r>
      <w:r w:rsidRPr="0017652F">
        <w:rPr>
          <w:rFonts w:ascii="Times New Roman" w:eastAsia="SimSun" w:hAnsi="Times New Roman" w:cs="Times New Roman"/>
          <w:spacing w:val="39"/>
          <w:sz w:val="24"/>
          <w:szCs w:val="24"/>
          <w:lang w:val="sr-Cyrl-RS" w:eastAsia="zh-CN"/>
        </w:rPr>
        <w:t xml:space="preserve"> </w:t>
      </w:r>
      <w:r w:rsidRPr="0017652F">
        <w:rPr>
          <w:rFonts w:ascii="Times New Roman" w:eastAsia="SimSun" w:hAnsi="Times New Roman" w:cs="Times New Roman"/>
          <w:spacing w:val="2"/>
          <w:sz w:val="24"/>
          <w:szCs w:val="24"/>
          <w:lang w:val="sr-Cyrl-RS" w:eastAsia="zh-CN"/>
        </w:rPr>
        <w:t>д</w:t>
      </w:r>
      <w:r w:rsidRPr="0017652F">
        <w:rPr>
          <w:rFonts w:ascii="Times New Roman" w:eastAsia="SimSun" w:hAnsi="Times New Roman" w:cs="Times New Roman"/>
          <w:sz w:val="24"/>
          <w:szCs w:val="24"/>
          <w:lang w:val="sr-Cyrl-RS" w:eastAsia="zh-CN"/>
        </w:rPr>
        <w:t>а</w:t>
      </w:r>
      <w:r w:rsidRPr="0017652F">
        <w:rPr>
          <w:rFonts w:ascii="Times New Roman" w:eastAsia="SimSun" w:hAnsi="Times New Roman" w:cs="Times New Roman"/>
          <w:spacing w:val="37"/>
          <w:sz w:val="24"/>
          <w:szCs w:val="24"/>
          <w:lang w:val="sr-Cyrl-RS" w:eastAsia="zh-CN"/>
        </w:rPr>
        <w:t xml:space="preserve"> </w:t>
      </w:r>
      <w:r w:rsidRPr="0017652F">
        <w:rPr>
          <w:rFonts w:ascii="Times New Roman" w:eastAsia="SimSun" w:hAnsi="Times New Roman" w:cs="Times New Roman"/>
          <w:sz w:val="24"/>
          <w:szCs w:val="24"/>
          <w:lang w:val="sr-Cyrl-RS" w:eastAsia="zh-CN"/>
        </w:rPr>
        <w:t>прил</w:t>
      </w:r>
      <w:r w:rsidRPr="0017652F">
        <w:rPr>
          <w:rFonts w:ascii="Times New Roman" w:eastAsia="SimSun" w:hAnsi="Times New Roman" w:cs="Times New Roman"/>
          <w:spacing w:val="1"/>
          <w:sz w:val="24"/>
          <w:szCs w:val="24"/>
          <w:lang w:val="sr-Cyrl-RS" w:eastAsia="zh-CN"/>
        </w:rPr>
        <w:t>и</w:t>
      </w:r>
      <w:r w:rsidRPr="0017652F">
        <w:rPr>
          <w:rFonts w:ascii="Times New Roman" w:eastAsia="SimSun" w:hAnsi="Times New Roman" w:cs="Times New Roman"/>
          <w:sz w:val="24"/>
          <w:szCs w:val="24"/>
          <w:lang w:val="sr-Cyrl-RS" w:eastAsia="zh-CN"/>
        </w:rPr>
        <w:t>ком</w:t>
      </w:r>
      <w:r w:rsidRPr="0017652F">
        <w:rPr>
          <w:rFonts w:ascii="Times New Roman" w:eastAsia="SimSun" w:hAnsi="Times New Roman" w:cs="Times New Roman"/>
          <w:spacing w:val="37"/>
          <w:sz w:val="24"/>
          <w:szCs w:val="24"/>
          <w:lang w:val="sr-Cyrl-RS" w:eastAsia="zh-CN"/>
        </w:rPr>
        <w:t xml:space="preserve"> </w:t>
      </w:r>
      <w:r w:rsidRPr="0017652F">
        <w:rPr>
          <w:rFonts w:ascii="Times New Roman" w:eastAsia="SimSun" w:hAnsi="Times New Roman" w:cs="Times New Roman"/>
          <w:sz w:val="24"/>
          <w:szCs w:val="24"/>
          <w:lang w:val="sr-Cyrl-RS" w:eastAsia="zh-CN"/>
        </w:rPr>
        <w:t>з</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к</w:t>
      </w:r>
      <w:r w:rsidRPr="0017652F">
        <w:rPr>
          <w:rFonts w:ascii="Times New Roman" w:eastAsia="SimSun" w:hAnsi="Times New Roman" w:cs="Times New Roman"/>
          <w:spacing w:val="2"/>
          <w:sz w:val="24"/>
          <w:szCs w:val="24"/>
          <w:lang w:val="sr-Cyrl-RS" w:eastAsia="zh-CN"/>
        </w:rPr>
        <w:t>љ</w:t>
      </w:r>
      <w:r w:rsidRPr="0017652F">
        <w:rPr>
          <w:rFonts w:ascii="Times New Roman" w:eastAsia="SimSun" w:hAnsi="Times New Roman" w:cs="Times New Roman"/>
          <w:spacing w:val="-8"/>
          <w:sz w:val="24"/>
          <w:szCs w:val="24"/>
          <w:lang w:val="sr-Cyrl-RS" w:eastAsia="zh-CN"/>
        </w:rPr>
        <w:t>у</w:t>
      </w:r>
      <w:r w:rsidRPr="0017652F">
        <w:rPr>
          <w:rFonts w:ascii="Times New Roman" w:eastAsia="SimSun" w:hAnsi="Times New Roman" w:cs="Times New Roman"/>
          <w:spacing w:val="1"/>
          <w:sz w:val="24"/>
          <w:szCs w:val="24"/>
          <w:lang w:val="sr-Cyrl-RS" w:eastAsia="zh-CN"/>
        </w:rPr>
        <w:t>ч</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ња</w:t>
      </w:r>
      <w:r w:rsidRPr="0017652F">
        <w:rPr>
          <w:rFonts w:ascii="Times New Roman" w:eastAsia="SimSun" w:hAnsi="Times New Roman" w:cs="Times New Roman"/>
          <w:spacing w:val="38"/>
          <w:sz w:val="24"/>
          <w:szCs w:val="24"/>
          <w:lang w:val="sr-Cyrl-RS" w:eastAsia="zh-CN"/>
        </w:rPr>
        <w:t xml:space="preserve"> </w:t>
      </w:r>
      <w:r w:rsidRPr="0017652F">
        <w:rPr>
          <w:rFonts w:ascii="Times New Roman" w:eastAsia="SimSun" w:hAnsi="Times New Roman" w:cs="Times New Roman"/>
          <w:sz w:val="24"/>
          <w:szCs w:val="24"/>
          <w:lang w:val="sr-Cyrl-RS" w:eastAsia="zh-CN"/>
        </w:rPr>
        <w:t>Уговора</w:t>
      </w:r>
      <w:r w:rsidRPr="0017652F">
        <w:rPr>
          <w:rFonts w:ascii="Times New Roman" w:eastAsia="SimSun" w:hAnsi="Times New Roman" w:cs="Times New Roman"/>
          <w:spacing w:val="37"/>
          <w:sz w:val="24"/>
          <w:szCs w:val="24"/>
          <w:lang w:val="sr-Cyrl-RS" w:eastAsia="zh-CN"/>
        </w:rPr>
        <w:t xml:space="preserve"> </w:t>
      </w:r>
      <w:r w:rsidRPr="0017652F">
        <w:rPr>
          <w:rFonts w:ascii="Times New Roman" w:eastAsia="SimSun" w:hAnsi="Times New Roman" w:cs="Times New Roman"/>
          <w:sz w:val="24"/>
          <w:szCs w:val="24"/>
          <w:lang w:val="sr-Cyrl-RS" w:eastAsia="zh-CN"/>
        </w:rPr>
        <w:t>д</w:t>
      </w:r>
      <w:r w:rsidRPr="0017652F">
        <w:rPr>
          <w:rFonts w:ascii="Times New Roman" w:eastAsia="SimSun" w:hAnsi="Times New Roman" w:cs="Times New Roman"/>
          <w:spacing w:val="2"/>
          <w:sz w:val="24"/>
          <w:szCs w:val="24"/>
          <w:lang w:val="sr-Cyrl-RS" w:eastAsia="zh-CN"/>
        </w:rPr>
        <w:t>о</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т</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ви</w:t>
      </w:r>
      <w:r w:rsidRPr="0017652F">
        <w:rPr>
          <w:rFonts w:ascii="Times New Roman" w:eastAsia="SimSun" w:hAnsi="Times New Roman" w:cs="Times New Roman"/>
          <w:spacing w:val="38"/>
          <w:sz w:val="24"/>
          <w:szCs w:val="24"/>
          <w:lang w:val="sr-Cyrl-RS" w:eastAsia="zh-CN"/>
        </w:rPr>
        <w:t xml:space="preserve"> </w:t>
      </w:r>
      <w:r w:rsidRPr="0017652F">
        <w:rPr>
          <w:rFonts w:ascii="Times New Roman" w:eastAsia="SimSun" w:hAnsi="Times New Roman" w:cs="Times New Roman"/>
          <w:spacing w:val="1"/>
          <w:sz w:val="24"/>
          <w:szCs w:val="24"/>
          <w:lang w:val="sr-Cyrl-RS" w:eastAsia="zh-CN"/>
        </w:rPr>
        <w:t>Наруч</w:t>
      </w:r>
      <w:r w:rsidRPr="0017652F">
        <w:rPr>
          <w:rFonts w:ascii="Times New Roman" w:eastAsia="SimSun" w:hAnsi="Times New Roman" w:cs="Times New Roman"/>
          <w:sz w:val="24"/>
          <w:szCs w:val="24"/>
          <w:lang w:val="sr-Cyrl-RS" w:eastAsia="zh-CN"/>
        </w:rPr>
        <w:t>ио</w:t>
      </w:r>
      <w:r w:rsidRPr="0017652F">
        <w:rPr>
          <w:rFonts w:ascii="Times New Roman" w:eastAsia="SimSun" w:hAnsi="Times New Roman" w:cs="Times New Roman"/>
          <w:spacing w:val="3"/>
          <w:sz w:val="24"/>
          <w:szCs w:val="24"/>
          <w:lang w:val="sr-Cyrl-RS" w:eastAsia="zh-CN"/>
        </w:rPr>
        <w:t>ц</w:t>
      </w:r>
      <w:r w:rsidRPr="0017652F">
        <w:rPr>
          <w:rFonts w:ascii="Times New Roman" w:eastAsia="SimSun" w:hAnsi="Times New Roman" w:cs="Times New Roman"/>
          <w:sz w:val="24"/>
          <w:szCs w:val="24"/>
          <w:lang w:val="sr-Cyrl-RS" w:eastAsia="zh-CN"/>
        </w:rPr>
        <w:t>у</w:t>
      </w:r>
      <w:r>
        <w:rPr>
          <w:rFonts w:ascii="Times New Roman" w:eastAsia="SimSun" w:hAnsi="Times New Roman" w:cs="Times New Roman"/>
          <w:sz w:val="24"/>
          <w:szCs w:val="24"/>
          <w:lang w:val="sr-Cyrl-RS" w:eastAsia="zh-CN"/>
        </w:rPr>
        <w:t>:</w:t>
      </w:r>
    </w:p>
    <w:p w:rsidR="00B71A56" w:rsidRPr="00DD438A" w:rsidRDefault="00B71A56" w:rsidP="00B71A56">
      <w:pPr>
        <w:spacing w:after="0" w:line="240" w:lineRule="auto"/>
        <w:ind w:firstLine="1418"/>
        <w:jc w:val="both"/>
        <w:rPr>
          <w:rFonts w:ascii="Times New Roman" w:eastAsia="Malgun Gothic" w:hAnsi="Times New Roman" w:cs="Times New Roman"/>
          <w:lang w:val="sr-Cyrl-CS"/>
        </w:rPr>
      </w:pPr>
      <w:r w:rsidRPr="00DD438A">
        <w:rPr>
          <w:rFonts w:ascii="Times New Roman" w:eastAsia="Malgun Gothic" w:hAnsi="Times New Roman" w:cs="Times New Roman"/>
          <w:lang w:val="sr-Cyrl-CS"/>
        </w:rPr>
        <w:tab/>
        <w:t xml:space="preserve"> </w:t>
      </w:r>
    </w:p>
    <w:p w:rsidR="00B71A56" w:rsidRPr="0017652F" w:rsidRDefault="00B71A56" w:rsidP="00B71A56">
      <w:pPr>
        <w:widowControl w:val="0"/>
        <w:kinsoku w:val="0"/>
        <w:overflowPunct w:val="0"/>
        <w:autoSpaceDE w:val="0"/>
        <w:autoSpaceDN w:val="0"/>
        <w:adjustRightInd w:val="0"/>
        <w:spacing w:after="0" w:line="240" w:lineRule="auto"/>
        <w:ind w:right="110"/>
        <w:jc w:val="both"/>
        <w:rPr>
          <w:rFonts w:ascii="Times New Roman" w:eastAsia="SimSun" w:hAnsi="Times New Roman" w:cs="Times New Roman"/>
          <w:sz w:val="24"/>
          <w:szCs w:val="24"/>
          <w:lang w:val="sr-Cyrl-RS" w:eastAsia="zh-CN"/>
        </w:rPr>
      </w:pPr>
      <w:r>
        <w:rPr>
          <w:rFonts w:ascii="Times New Roman" w:eastAsia="SimSun" w:hAnsi="Times New Roman" w:cs="Times New Roman"/>
          <w:sz w:val="24"/>
          <w:szCs w:val="24"/>
          <w:lang w:val="sr-Cyrl-RS" w:eastAsia="zh-CN"/>
        </w:rPr>
        <w:tab/>
      </w:r>
      <w:r>
        <w:rPr>
          <w:rFonts w:ascii="Times New Roman" w:eastAsia="SimSun" w:hAnsi="Times New Roman" w:cs="Times New Roman"/>
          <w:sz w:val="24"/>
          <w:szCs w:val="24"/>
          <w:lang w:val="sr-Cyrl-RS" w:eastAsia="zh-CN"/>
        </w:rPr>
        <w:tab/>
      </w:r>
      <w:r w:rsidRPr="0017652F">
        <w:rPr>
          <w:rFonts w:ascii="Times New Roman" w:eastAsia="SimSun" w:hAnsi="Times New Roman" w:cs="Times New Roman"/>
          <w:sz w:val="24"/>
          <w:szCs w:val="24"/>
          <w:lang w:val="sr-Cyrl-RS" w:eastAsia="zh-CN"/>
        </w:rPr>
        <w:t xml:space="preserve">Средство финансијског обезбеђења за добро извршење посла у виду бланко, соло менице са меничним писмом/овлашћењем, копијом картона са депонованим потписима овлашћеног лица </w:t>
      </w:r>
      <w:r>
        <w:rPr>
          <w:rFonts w:ascii="Times New Roman" w:eastAsia="SimSun" w:hAnsi="Times New Roman" w:cs="Times New Roman"/>
          <w:sz w:val="24"/>
          <w:szCs w:val="24"/>
          <w:lang w:val="sr-Cyrl-RS" w:eastAsia="zh-CN"/>
        </w:rPr>
        <w:t>Извршиоца</w:t>
      </w:r>
      <w:r w:rsidRPr="0017652F">
        <w:rPr>
          <w:rFonts w:ascii="Times New Roman" w:eastAsia="SimSun" w:hAnsi="Times New Roman" w:cs="Times New Roman"/>
          <w:sz w:val="24"/>
          <w:szCs w:val="24"/>
          <w:lang w:val="sr-Cyrl-RS" w:eastAsia="zh-CN"/>
        </w:rPr>
        <w:t xml:space="preserve"> и копијом захтева/потврде за регистрацију менице, која се предаје приликом закључења уговора.</w:t>
      </w:r>
    </w:p>
    <w:p w:rsidR="00B71A56" w:rsidRPr="0017652F" w:rsidRDefault="00B71A56" w:rsidP="00B71A56">
      <w:pPr>
        <w:widowControl w:val="0"/>
        <w:kinsoku w:val="0"/>
        <w:overflowPunct w:val="0"/>
        <w:autoSpaceDE w:val="0"/>
        <w:autoSpaceDN w:val="0"/>
        <w:adjustRightInd w:val="0"/>
        <w:spacing w:after="0" w:line="270" w:lineRule="exact"/>
        <w:rPr>
          <w:rFonts w:ascii="Times New Roman" w:eastAsia="SimSun" w:hAnsi="Times New Roman" w:cs="Times New Roman"/>
          <w:sz w:val="24"/>
          <w:szCs w:val="24"/>
          <w:lang w:val="sr-Cyrl-RS" w:eastAsia="zh-CN"/>
        </w:rPr>
      </w:pPr>
      <w:r>
        <w:rPr>
          <w:rFonts w:ascii="Times New Roman" w:eastAsia="SimSun" w:hAnsi="Times New Roman" w:cs="Times New Roman"/>
          <w:sz w:val="24"/>
          <w:szCs w:val="24"/>
          <w:lang w:val="sr-Cyrl-RS" w:eastAsia="zh-CN"/>
        </w:rPr>
        <w:tab/>
      </w:r>
      <w:r>
        <w:rPr>
          <w:rFonts w:ascii="Times New Roman" w:eastAsia="SimSun" w:hAnsi="Times New Roman" w:cs="Times New Roman"/>
          <w:sz w:val="24"/>
          <w:szCs w:val="24"/>
          <w:lang w:val="sr-Cyrl-RS" w:eastAsia="zh-CN"/>
        </w:rPr>
        <w:tab/>
      </w:r>
      <w:r w:rsidRPr="0017652F">
        <w:rPr>
          <w:rFonts w:ascii="Times New Roman" w:eastAsia="SimSun" w:hAnsi="Times New Roman" w:cs="Times New Roman"/>
          <w:sz w:val="24"/>
          <w:szCs w:val="24"/>
          <w:lang w:val="sr-Cyrl-RS" w:eastAsia="zh-CN"/>
        </w:rPr>
        <w:t>Мен</w:t>
      </w:r>
      <w:r w:rsidRPr="0017652F">
        <w:rPr>
          <w:rFonts w:ascii="Times New Roman" w:eastAsia="SimSun" w:hAnsi="Times New Roman" w:cs="Times New Roman"/>
          <w:spacing w:val="1"/>
          <w:sz w:val="24"/>
          <w:szCs w:val="24"/>
          <w:lang w:val="sr-Cyrl-RS" w:eastAsia="zh-CN"/>
        </w:rPr>
        <w:t>и</w:t>
      </w:r>
      <w:r w:rsidRPr="0017652F">
        <w:rPr>
          <w:rFonts w:ascii="Times New Roman" w:eastAsia="SimSun" w:hAnsi="Times New Roman" w:cs="Times New Roman"/>
          <w:spacing w:val="-1"/>
          <w:sz w:val="24"/>
          <w:szCs w:val="24"/>
          <w:lang w:val="sr-Cyrl-RS" w:eastAsia="zh-CN"/>
        </w:rPr>
        <w:t>ч</w:t>
      </w:r>
      <w:r w:rsidRPr="0017652F">
        <w:rPr>
          <w:rFonts w:ascii="Times New Roman" w:eastAsia="SimSun" w:hAnsi="Times New Roman" w:cs="Times New Roman"/>
          <w:sz w:val="24"/>
          <w:szCs w:val="24"/>
          <w:lang w:val="sr-Cyrl-RS" w:eastAsia="zh-CN"/>
        </w:rPr>
        <w:t>но овл</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шћ</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ње</w:t>
      </w:r>
      <w:r w:rsidRPr="0017652F">
        <w:rPr>
          <w:rFonts w:ascii="Times New Roman" w:eastAsia="SimSun" w:hAnsi="Times New Roman" w:cs="Times New Roman"/>
          <w:spacing w:val="-2"/>
          <w:sz w:val="24"/>
          <w:szCs w:val="24"/>
          <w:lang w:val="sr-Cyrl-RS" w:eastAsia="zh-CN"/>
        </w:rPr>
        <w:t xml:space="preserve"> </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е</w:t>
      </w:r>
      <w:r w:rsidRPr="0017652F">
        <w:rPr>
          <w:rFonts w:ascii="Times New Roman" w:eastAsia="SimSun" w:hAnsi="Times New Roman" w:cs="Times New Roman"/>
          <w:spacing w:val="1"/>
          <w:sz w:val="24"/>
          <w:szCs w:val="24"/>
          <w:lang w:val="sr-Cyrl-RS" w:eastAsia="zh-CN"/>
        </w:rPr>
        <w:t xml:space="preserve"> </w:t>
      </w:r>
      <w:r w:rsidRPr="0017652F">
        <w:rPr>
          <w:rFonts w:ascii="Times New Roman" w:eastAsia="SimSun" w:hAnsi="Times New Roman" w:cs="Times New Roman"/>
          <w:sz w:val="24"/>
          <w:szCs w:val="24"/>
          <w:lang w:val="sr-Cyrl-RS" w:eastAsia="zh-CN"/>
        </w:rPr>
        <w:t>д</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је на</w:t>
      </w:r>
      <w:r w:rsidRPr="0017652F">
        <w:rPr>
          <w:rFonts w:ascii="Times New Roman" w:eastAsia="SimSun" w:hAnsi="Times New Roman" w:cs="Times New Roman"/>
          <w:spacing w:val="-1"/>
          <w:sz w:val="24"/>
          <w:szCs w:val="24"/>
          <w:lang w:val="sr-Cyrl-RS" w:eastAsia="zh-CN"/>
        </w:rPr>
        <w:t xml:space="preserve"> </w:t>
      </w:r>
      <w:r w:rsidRPr="0017652F">
        <w:rPr>
          <w:rFonts w:ascii="Times New Roman" w:eastAsia="SimSun" w:hAnsi="Times New Roman" w:cs="Times New Roman"/>
          <w:sz w:val="24"/>
          <w:szCs w:val="24"/>
          <w:lang w:val="sr-Cyrl-RS" w:eastAsia="zh-CN"/>
        </w:rPr>
        <w:t>обр</w:t>
      </w:r>
      <w:r w:rsidRPr="0017652F">
        <w:rPr>
          <w:rFonts w:ascii="Times New Roman" w:eastAsia="SimSun" w:hAnsi="Times New Roman" w:cs="Times New Roman"/>
          <w:spacing w:val="-1"/>
          <w:sz w:val="24"/>
          <w:szCs w:val="24"/>
          <w:lang w:val="sr-Cyrl-RS" w:eastAsia="zh-CN"/>
        </w:rPr>
        <w:t>ас</w:t>
      </w:r>
      <w:r w:rsidRPr="0017652F">
        <w:rPr>
          <w:rFonts w:ascii="Times New Roman" w:eastAsia="SimSun" w:hAnsi="Times New Roman" w:cs="Times New Roman"/>
          <w:spacing w:val="5"/>
          <w:sz w:val="24"/>
          <w:szCs w:val="24"/>
          <w:lang w:val="sr-Cyrl-RS" w:eastAsia="zh-CN"/>
        </w:rPr>
        <w:t>ц</w:t>
      </w:r>
      <w:r w:rsidRPr="0017652F">
        <w:rPr>
          <w:rFonts w:ascii="Times New Roman" w:eastAsia="SimSun" w:hAnsi="Times New Roman" w:cs="Times New Roman"/>
          <w:sz w:val="24"/>
          <w:szCs w:val="24"/>
          <w:lang w:val="sr-Cyrl-RS" w:eastAsia="zh-CN"/>
        </w:rPr>
        <w:t>у</w:t>
      </w:r>
      <w:r w:rsidRPr="0017652F">
        <w:rPr>
          <w:rFonts w:ascii="Times New Roman" w:eastAsia="SimSun" w:hAnsi="Times New Roman" w:cs="Times New Roman"/>
          <w:spacing w:val="-5"/>
          <w:sz w:val="24"/>
          <w:szCs w:val="24"/>
          <w:lang w:val="sr-Cyrl-RS" w:eastAsia="zh-CN"/>
        </w:rPr>
        <w:t xml:space="preserve"> </w:t>
      </w:r>
      <w:r w:rsidRPr="0017652F">
        <w:rPr>
          <w:rFonts w:ascii="Times New Roman" w:eastAsia="SimSun" w:hAnsi="Times New Roman" w:cs="Times New Roman"/>
          <w:sz w:val="24"/>
          <w:szCs w:val="24"/>
          <w:lang w:val="sr-Cyrl-RS" w:eastAsia="zh-CN"/>
        </w:rPr>
        <w:t>који</w:t>
      </w:r>
      <w:r>
        <w:rPr>
          <w:rFonts w:ascii="Times New Roman" w:eastAsia="SimSun" w:hAnsi="Times New Roman" w:cs="Times New Roman"/>
          <w:sz w:val="24"/>
          <w:szCs w:val="24"/>
          <w:lang w:val="sr-Cyrl-RS" w:eastAsia="zh-CN"/>
        </w:rPr>
        <w:t xml:space="preserve"> је саставни део конкурсне документације.</w:t>
      </w:r>
    </w:p>
    <w:p w:rsidR="00B71A56" w:rsidRPr="0017652F" w:rsidRDefault="00B71A56" w:rsidP="00B71A56">
      <w:pPr>
        <w:widowControl w:val="0"/>
        <w:kinsoku w:val="0"/>
        <w:overflowPunct w:val="0"/>
        <w:autoSpaceDE w:val="0"/>
        <w:autoSpaceDN w:val="0"/>
        <w:adjustRightInd w:val="0"/>
        <w:spacing w:before="44" w:after="0" w:line="240" w:lineRule="auto"/>
        <w:ind w:right="124"/>
        <w:jc w:val="both"/>
        <w:rPr>
          <w:rFonts w:ascii="Times New Roman" w:eastAsia="SimSun" w:hAnsi="Times New Roman" w:cs="Times New Roman"/>
          <w:sz w:val="24"/>
          <w:szCs w:val="24"/>
          <w:lang w:val="sr-Cyrl-RS" w:eastAsia="zh-CN"/>
        </w:rPr>
      </w:pPr>
      <w:r w:rsidRPr="0017652F">
        <w:rPr>
          <w:rFonts w:ascii="Times New Roman" w:eastAsia="SimSun" w:hAnsi="Times New Roman" w:cs="Times New Roman"/>
          <w:sz w:val="24"/>
          <w:szCs w:val="24"/>
          <w:lang w:val="sr-Cyrl-RS" w:eastAsia="zh-CN"/>
        </w:rPr>
        <w:t>Бланко соло мен</w:t>
      </w:r>
      <w:r w:rsidRPr="0017652F">
        <w:rPr>
          <w:rFonts w:ascii="Times New Roman" w:eastAsia="SimSun" w:hAnsi="Times New Roman" w:cs="Times New Roman"/>
          <w:spacing w:val="1"/>
          <w:sz w:val="24"/>
          <w:szCs w:val="24"/>
          <w:lang w:val="sr-Cyrl-RS" w:eastAsia="zh-CN"/>
        </w:rPr>
        <w:t>и</w:t>
      </w:r>
      <w:r w:rsidRPr="0017652F">
        <w:rPr>
          <w:rFonts w:ascii="Times New Roman" w:eastAsia="SimSun" w:hAnsi="Times New Roman" w:cs="Times New Roman"/>
          <w:sz w:val="24"/>
          <w:szCs w:val="24"/>
          <w:lang w:val="sr-Cyrl-RS" w:eastAsia="zh-CN"/>
        </w:rPr>
        <w:t>ца</w:t>
      </w:r>
      <w:r w:rsidRPr="0017652F">
        <w:rPr>
          <w:rFonts w:ascii="Times New Roman" w:eastAsia="SimSun" w:hAnsi="Times New Roman" w:cs="Times New Roman"/>
          <w:spacing w:val="1"/>
          <w:sz w:val="24"/>
          <w:szCs w:val="24"/>
          <w:lang w:val="sr-Cyrl-RS" w:eastAsia="zh-CN"/>
        </w:rPr>
        <w:t xml:space="preserve"> </w:t>
      </w:r>
      <w:r w:rsidRPr="0017652F">
        <w:rPr>
          <w:rFonts w:ascii="Times New Roman" w:eastAsia="SimSun" w:hAnsi="Times New Roman" w:cs="Times New Roman"/>
          <w:spacing w:val="-1"/>
          <w:sz w:val="24"/>
          <w:szCs w:val="24"/>
          <w:lang w:val="sr-Cyrl-RS" w:eastAsia="zh-CN"/>
        </w:rPr>
        <w:t>м</w:t>
      </w:r>
      <w:r w:rsidRPr="0017652F">
        <w:rPr>
          <w:rFonts w:ascii="Times New Roman" w:eastAsia="SimSun" w:hAnsi="Times New Roman" w:cs="Times New Roman"/>
          <w:sz w:val="24"/>
          <w:szCs w:val="24"/>
          <w:lang w:val="sr-Cyrl-RS" w:eastAsia="zh-CN"/>
        </w:rPr>
        <w:t>ора</w:t>
      </w:r>
      <w:r w:rsidRPr="0017652F">
        <w:rPr>
          <w:rFonts w:ascii="Times New Roman" w:eastAsia="SimSun" w:hAnsi="Times New Roman" w:cs="Times New Roman"/>
          <w:spacing w:val="1"/>
          <w:sz w:val="24"/>
          <w:szCs w:val="24"/>
          <w:lang w:val="sr-Cyrl-RS" w:eastAsia="zh-CN"/>
        </w:rPr>
        <w:t xml:space="preserve"> </w:t>
      </w:r>
      <w:r w:rsidRPr="0017652F">
        <w:rPr>
          <w:rFonts w:ascii="Times New Roman" w:eastAsia="SimSun" w:hAnsi="Times New Roman" w:cs="Times New Roman"/>
          <w:sz w:val="24"/>
          <w:szCs w:val="24"/>
          <w:lang w:val="sr-Cyrl-RS" w:eastAsia="zh-CN"/>
        </w:rPr>
        <w:t>б</w:t>
      </w:r>
      <w:r w:rsidRPr="0017652F">
        <w:rPr>
          <w:rFonts w:ascii="Times New Roman" w:eastAsia="SimSun" w:hAnsi="Times New Roman" w:cs="Times New Roman"/>
          <w:spacing w:val="1"/>
          <w:sz w:val="24"/>
          <w:szCs w:val="24"/>
          <w:lang w:val="sr-Cyrl-RS" w:eastAsia="zh-CN"/>
        </w:rPr>
        <w:t>и</w:t>
      </w:r>
      <w:r w:rsidRPr="0017652F">
        <w:rPr>
          <w:rFonts w:ascii="Times New Roman" w:eastAsia="SimSun" w:hAnsi="Times New Roman" w:cs="Times New Roman"/>
          <w:sz w:val="24"/>
          <w:szCs w:val="24"/>
          <w:lang w:val="sr-Cyrl-RS" w:eastAsia="zh-CN"/>
        </w:rPr>
        <w:t>ти</w:t>
      </w:r>
      <w:r w:rsidRPr="0017652F">
        <w:rPr>
          <w:rFonts w:ascii="Times New Roman" w:eastAsia="SimSun" w:hAnsi="Times New Roman" w:cs="Times New Roman"/>
          <w:spacing w:val="3"/>
          <w:sz w:val="24"/>
          <w:szCs w:val="24"/>
          <w:lang w:val="sr-Cyrl-RS" w:eastAsia="zh-CN"/>
        </w:rPr>
        <w:t xml:space="preserve"> </w:t>
      </w:r>
      <w:r w:rsidRPr="0017652F">
        <w:rPr>
          <w:rFonts w:ascii="Times New Roman" w:eastAsia="SimSun" w:hAnsi="Times New Roman" w:cs="Times New Roman"/>
          <w:sz w:val="24"/>
          <w:szCs w:val="24"/>
          <w:lang w:val="sr-Cyrl-RS" w:eastAsia="zh-CN"/>
        </w:rPr>
        <w:t>р</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г</w:t>
      </w:r>
      <w:r w:rsidRPr="0017652F">
        <w:rPr>
          <w:rFonts w:ascii="Times New Roman" w:eastAsia="SimSun" w:hAnsi="Times New Roman" w:cs="Times New Roman"/>
          <w:spacing w:val="-2"/>
          <w:sz w:val="24"/>
          <w:szCs w:val="24"/>
          <w:lang w:val="sr-Cyrl-RS" w:eastAsia="zh-CN"/>
        </w:rPr>
        <w:t>и</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тров</w:t>
      </w:r>
      <w:r w:rsidRPr="0017652F">
        <w:rPr>
          <w:rFonts w:ascii="Times New Roman" w:eastAsia="SimSun" w:hAnsi="Times New Roman" w:cs="Times New Roman"/>
          <w:spacing w:val="-2"/>
          <w:sz w:val="24"/>
          <w:szCs w:val="24"/>
          <w:lang w:val="sr-Cyrl-RS" w:eastAsia="zh-CN"/>
        </w:rPr>
        <w:t>а</w:t>
      </w:r>
      <w:r w:rsidRPr="0017652F">
        <w:rPr>
          <w:rFonts w:ascii="Times New Roman" w:eastAsia="SimSun" w:hAnsi="Times New Roman" w:cs="Times New Roman"/>
          <w:sz w:val="24"/>
          <w:szCs w:val="24"/>
          <w:lang w:val="sr-Cyrl-RS" w:eastAsia="zh-CN"/>
        </w:rPr>
        <w:t>на</w:t>
      </w:r>
      <w:r w:rsidRPr="0017652F">
        <w:rPr>
          <w:rFonts w:ascii="Times New Roman" w:eastAsia="SimSun" w:hAnsi="Times New Roman" w:cs="Times New Roman"/>
          <w:spacing w:val="6"/>
          <w:sz w:val="24"/>
          <w:szCs w:val="24"/>
          <w:lang w:val="sr-Cyrl-RS" w:eastAsia="zh-CN"/>
        </w:rPr>
        <w:t xml:space="preserve"> </w:t>
      </w:r>
      <w:r w:rsidRPr="0017652F">
        <w:rPr>
          <w:rFonts w:ascii="Times New Roman" w:eastAsia="SimSun" w:hAnsi="Times New Roman" w:cs="Times New Roman"/>
          <w:sz w:val="24"/>
          <w:szCs w:val="24"/>
          <w:lang w:val="sr-Cyrl-RS" w:eastAsia="zh-CN"/>
        </w:rPr>
        <w:t>у</w:t>
      </w:r>
      <w:r w:rsidRPr="0017652F">
        <w:rPr>
          <w:rFonts w:ascii="Times New Roman" w:eastAsia="SimSun" w:hAnsi="Times New Roman" w:cs="Times New Roman"/>
          <w:spacing w:val="-3"/>
          <w:sz w:val="24"/>
          <w:szCs w:val="24"/>
          <w:lang w:val="sr-Cyrl-RS" w:eastAsia="zh-CN"/>
        </w:rPr>
        <w:t xml:space="preserve"> </w:t>
      </w:r>
      <w:r w:rsidRPr="0017652F">
        <w:rPr>
          <w:rFonts w:ascii="Times New Roman" w:eastAsia="SimSun" w:hAnsi="Times New Roman" w:cs="Times New Roman"/>
          <w:sz w:val="24"/>
          <w:szCs w:val="24"/>
          <w:lang w:val="sr-Cyrl-RS" w:eastAsia="zh-CN"/>
        </w:rPr>
        <w:t>Р</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ги</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т</w:t>
      </w:r>
      <w:r w:rsidRPr="0017652F">
        <w:rPr>
          <w:rFonts w:ascii="Times New Roman" w:eastAsia="SimSun" w:hAnsi="Times New Roman" w:cs="Times New Roman"/>
          <w:spacing w:val="4"/>
          <w:sz w:val="24"/>
          <w:szCs w:val="24"/>
          <w:lang w:val="sr-Cyrl-RS" w:eastAsia="zh-CN"/>
        </w:rPr>
        <w:t>р</w:t>
      </w:r>
      <w:r w:rsidRPr="0017652F">
        <w:rPr>
          <w:rFonts w:ascii="Times New Roman" w:eastAsia="SimSun" w:hAnsi="Times New Roman" w:cs="Times New Roman"/>
          <w:sz w:val="24"/>
          <w:szCs w:val="24"/>
          <w:lang w:val="sr-Cyrl-RS" w:eastAsia="zh-CN"/>
        </w:rPr>
        <w:t>у</w:t>
      </w:r>
      <w:r w:rsidRPr="0017652F">
        <w:rPr>
          <w:rFonts w:ascii="Times New Roman" w:eastAsia="SimSun" w:hAnsi="Times New Roman" w:cs="Times New Roman"/>
          <w:spacing w:val="-3"/>
          <w:sz w:val="24"/>
          <w:szCs w:val="24"/>
          <w:lang w:val="sr-Cyrl-RS" w:eastAsia="zh-CN"/>
        </w:rPr>
        <w:t xml:space="preserve"> </w:t>
      </w:r>
      <w:r w:rsidRPr="0017652F">
        <w:rPr>
          <w:rFonts w:ascii="Times New Roman" w:eastAsia="SimSun" w:hAnsi="Times New Roman" w:cs="Times New Roman"/>
          <w:spacing w:val="1"/>
          <w:sz w:val="24"/>
          <w:szCs w:val="24"/>
          <w:lang w:val="sr-Cyrl-RS" w:eastAsia="zh-CN"/>
        </w:rPr>
        <w:t>ме</w:t>
      </w:r>
      <w:r w:rsidRPr="0017652F">
        <w:rPr>
          <w:rFonts w:ascii="Times New Roman" w:eastAsia="SimSun" w:hAnsi="Times New Roman" w:cs="Times New Roman"/>
          <w:sz w:val="24"/>
          <w:szCs w:val="24"/>
          <w:lang w:val="sr-Cyrl-RS" w:eastAsia="zh-CN"/>
        </w:rPr>
        <w:t>ница</w:t>
      </w:r>
      <w:r w:rsidRPr="0017652F">
        <w:rPr>
          <w:rFonts w:ascii="Times New Roman" w:eastAsia="SimSun" w:hAnsi="Times New Roman" w:cs="Times New Roman"/>
          <w:spacing w:val="1"/>
          <w:sz w:val="24"/>
          <w:szCs w:val="24"/>
          <w:lang w:val="sr-Cyrl-RS" w:eastAsia="zh-CN"/>
        </w:rPr>
        <w:t xml:space="preserve"> </w:t>
      </w:r>
      <w:r w:rsidRPr="0017652F">
        <w:rPr>
          <w:rFonts w:ascii="Times New Roman" w:eastAsia="SimSun" w:hAnsi="Times New Roman" w:cs="Times New Roman"/>
          <w:sz w:val="24"/>
          <w:szCs w:val="24"/>
          <w:lang w:val="sr-Cyrl-RS" w:eastAsia="zh-CN"/>
        </w:rPr>
        <w:t>Н</w:t>
      </w:r>
      <w:r w:rsidRPr="0017652F">
        <w:rPr>
          <w:rFonts w:ascii="Times New Roman" w:eastAsia="SimSun" w:hAnsi="Times New Roman" w:cs="Times New Roman"/>
          <w:spacing w:val="-2"/>
          <w:sz w:val="24"/>
          <w:szCs w:val="24"/>
          <w:lang w:val="sr-Cyrl-RS" w:eastAsia="zh-CN"/>
        </w:rPr>
        <w:t>а</w:t>
      </w:r>
      <w:r w:rsidRPr="0017652F">
        <w:rPr>
          <w:rFonts w:ascii="Times New Roman" w:eastAsia="SimSun" w:hAnsi="Times New Roman" w:cs="Times New Roman"/>
          <w:sz w:val="24"/>
          <w:szCs w:val="24"/>
          <w:lang w:val="sr-Cyrl-RS" w:eastAsia="zh-CN"/>
        </w:rPr>
        <w:t>род</w:t>
      </w:r>
      <w:r w:rsidRPr="0017652F">
        <w:rPr>
          <w:rFonts w:ascii="Times New Roman" w:eastAsia="SimSun" w:hAnsi="Times New Roman" w:cs="Times New Roman"/>
          <w:spacing w:val="1"/>
          <w:sz w:val="24"/>
          <w:szCs w:val="24"/>
          <w:lang w:val="sr-Cyrl-RS" w:eastAsia="zh-CN"/>
        </w:rPr>
        <w:t>н</w:t>
      </w:r>
      <w:r w:rsidRPr="0017652F">
        <w:rPr>
          <w:rFonts w:ascii="Times New Roman" w:eastAsia="SimSun" w:hAnsi="Times New Roman" w:cs="Times New Roman"/>
          <w:sz w:val="24"/>
          <w:szCs w:val="24"/>
          <w:lang w:val="sr-Cyrl-RS" w:eastAsia="zh-CN"/>
        </w:rPr>
        <w:t>е</w:t>
      </w:r>
      <w:r w:rsidRPr="0017652F">
        <w:rPr>
          <w:rFonts w:ascii="Times New Roman" w:eastAsia="SimSun" w:hAnsi="Times New Roman" w:cs="Times New Roman"/>
          <w:spacing w:val="1"/>
          <w:sz w:val="24"/>
          <w:szCs w:val="24"/>
          <w:lang w:val="sr-Cyrl-RS" w:eastAsia="zh-CN"/>
        </w:rPr>
        <w:t xml:space="preserve"> </w:t>
      </w:r>
      <w:r w:rsidRPr="0017652F">
        <w:rPr>
          <w:rFonts w:ascii="Times New Roman" w:eastAsia="SimSun" w:hAnsi="Times New Roman" w:cs="Times New Roman"/>
          <w:sz w:val="24"/>
          <w:szCs w:val="24"/>
          <w:lang w:val="sr-Cyrl-RS" w:eastAsia="zh-CN"/>
        </w:rPr>
        <w:t>б</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нке</w:t>
      </w:r>
      <w:r w:rsidRPr="0017652F">
        <w:rPr>
          <w:rFonts w:ascii="Times New Roman" w:eastAsia="SimSun" w:hAnsi="Times New Roman" w:cs="Times New Roman"/>
          <w:spacing w:val="1"/>
          <w:sz w:val="24"/>
          <w:szCs w:val="24"/>
          <w:lang w:val="sr-Cyrl-RS" w:eastAsia="zh-CN"/>
        </w:rPr>
        <w:t xml:space="preserve"> </w:t>
      </w:r>
      <w:r w:rsidRPr="0017652F">
        <w:rPr>
          <w:rFonts w:ascii="Times New Roman" w:eastAsia="SimSun" w:hAnsi="Times New Roman" w:cs="Times New Roman"/>
          <w:sz w:val="24"/>
          <w:szCs w:val="24"/>
          <w:lang w:val="sr-Cyrl-RS" w:eastAsia="zh-CN"/>
        </w:rPr>
        <w:t>Срб</w:t>
      </w:r>
      <w:r w:rsidRPr="0017652F">
        <w:rPr>
          <w:rFonts w:ascii="Times New Roman" w:eastAsia="SimSun" w:hAnsi="Times New Roman" w:cs="Times New Roman"/>
          <w:spacing w:val="1"/>
          <w:sz w:val="24"/>
          <w:szCs w:val="24"/>
          <w:lang w:val="sr-Cyrl-RS" w:eastAsia="zh-CN"/>
        </w:rPr>
        <w:t>и</w:t>
      </w:r>
      <w:r w:rsidRPr="0017652F">
        <w:rPr>
          <w:rFonts w:ascii="Times New Roman" w:eastAsia="SimSun" w:hAnsi="Times New Roman" w:cs="Times New Roman"/>
          <w:sz w:val="24"/>
          <w:szCs w:val="24"/>
          <w:lang w:val="sr-Cyrl-RS" w:eastAsia="zh-CN"/>
        </w:rPr>
        <w:t>је,</w:t>
      </w:r>
      <w:r w:rsidRPr="0017652F">
        <w:rPr>
          <w:rFonts w:ascii="Times New Roman" w:eastAsia="SimSun" w:hAnsi="Times New Roman" w:cs="Times New Roman"/>
          <w:spacing w:val="1"/>
          <w:sz w:val="24"/>
          <w:szCs w:val="24"/>
          <w:lang w:val="sr-Cyrl-RS" w:eastAsia="zh-CN"/>
        </w:rPr>
        <w:t xml:space="preserve"> </w:t>
      </w:r>
      <w:r w:rsidRPr="0017652F">
        <w:rPr>
          <w:rFonts w:ascii="Times New Roman" w:eastAsia="SimSun" w:hAnsi="Times New Roman" w:cs="Times New Roman"/>
          <w:sz w:val="24"/>
          <w:szCs w:val="24"/>
          <w:lang w:val="sr-Cyrl-RS" w:eastAsia="zh-CN"/>
        </w:rPr>
        <w:t>а</w:t>
      </w:r>
      <w:r w:rsidRPr="0017652F">
        <w:rPr>
          <w:rFonts w:ascii="Times New Roman" w:eastAsia="SimSun" w:hAnsi="Times New Roman" w:cs="Times New Roman"/>
          <w:spacing w:val="1"/>
          <w:sz w:val="24"/>
          <w:szCs w:val="24"/>
          <w:lang w:val="sr-Cyrl-RS" w:eastAsia="zh-CN"/>
        </w:rPr>
        <w:t xml:space="preserve"> </w:t>
      </w:r>
      <w:r w:rsidRPr="0017652F">
        <w:rPr>
          <w:rFonts w:ascii="Times New Roman" w:eastAsia="SimSun" w:hAnsi="Times New Roman" w:cs="Times New Roman"/>
          <w:sz w:val="24"/>
          <w:szCs w:val="24"/>
          <w:lang w:val="sr-Cyrl-RS" w:eastAsia="zh-CN"/>
        </w:rPr>
        <w:t>к</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о</w:t>
      </w:r>
      <w:r w:rsidRPr="0017652F">
        <w:rPr>
          <w:rFonts w:ascii="Times New Roman" w:eastAsia="SimSun" w:hAnsi="Times New Roman" w:cs="Times New Roman"/>
          <w:spacing w:val="2"/>
          <w:sz w:val="24"/>
          <w:szCs w:val="24"/>
          <w:lang w:val="sr-Cyrl-RS" w:eastAsia="zh-CN"/>
        </w:rPr>
        <w:t xml:space="preserve"> </w:t>
      </w:r>
      <w:r w:rsidRPr="0017652F">
        <w:rPr>
          <w:rFonts w:ascii="Times New Roman" w:eastAsia="SimSun" w:hAnsi="Times New Roman" w:cs="Times New Roman"/>
          <w:sz w:val="24"/>
          <w:szCs w:val="24"/>
          <w:lang w:val="sr-Cyrl-RS" w:eastAsia="zh-CN"/>
        </w:rPr>
        <w:t>док</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 xml:space="preserve">з </w:t>
      </w:r>
      <w:r>
        <w:rPr>
          <w:rFonts w:ascii="Times New Roman" w:eastAsia="SimSun" w:hAnsi="Times New Roman" w:cs="Times New Roman"/>
          <w:sz w:val="24"/>
          <w:szCs w:val="24"/>
          <w:lang w:val="sr-Cyrl-RS" w:eastAsia="zh-CN"/>
        </w:rPr>
        <w:t>Извшилац</w:t>
      </w:r>
      <w:r w:rsidRPr="0017652F">
        <w:rPr>
          <w:rFonts w:ascii="Times New Roman" w:eastAsia="SimSun" w:hAnsi="Times New Roman" w:cs="Times New Roman"/>
          <w:spacing w:val="6"/>
          <w:sz w:val="24"/>
          <w:szCs w:val="24"/>
          <w:lang w:val="sr-Cyrl-RS" w:eastAsia="zh-CN"/>
        </w:rPr>
        <w:t xml:space="preserve"> </w:t>
      </w:r>
      <w:r w:rsidRPr="0017652F">
        <w:rPr>
          <w:rFonts w:ascii="Times New Roman" w:eastAsia="SimSun" w:hAnsi="Times New Roman" w:cs="Times New Roman"/>
          <w:spacing w:val="-8"/>
          <w:sz w:val="24"/>
          <w:szCs w:val="24"/>
          <w:lang w:val="sr-Cyrl-RS" w:eastAsia="zh-CN"/>
        </w:rPr>
        <w:t>у</w:t>
      </w:r>
      <w:r w:rsidRPr="0017652F">
        <w:rPr>
          <w:rFonts w:ascii="Times New Roman" w:eastAsia="SimSun" w:hAnsi="Times New Roman" w:cs="Times New Roman"/>
          <w:sz w:val="24"/>
          <w:szCs w:val="24"/>
          <w:lang w:val="sr-Cyrl-RS" w:eastAsia="zh-CN"/>
        </w:rPr>
        <w:t>з</w:t>
      </w:r>
      <w:r w:rsidRPr="0017652F">
        <w:rPr>
          <w:rFonts w:ascii="Times New Roman" w:eastAsia="SimSun" w:hAnsi="Times New Roman" w:cs="Times New Roman"/>
          <w:spacing w:val="7"/>
          <w:sz w:val="24"/>
          <w:szCs w:val="24"/>
          <w:lang w:val="sr-Cyrl-RS" w:eastAsia="zh-CN"/>
        </w:rPr>
        <w:t xml:space="preserve"> </w:t>
      </w:r>
      <w:r w:rsidRPr="0017652F">
        <w:rPr>
          <w:rFonts w:ascii="Times New Roman" w:eastAsia="SimSun" w:hAnsi="Times New Roman" w:cs="Times New Roman"/>
          <w:spacing w:val="-1"/>
          <w:sz w:val="24"/>
          <w:szCs w:val="24"/>
          <w:lang w:val="sr-Cyrl-RS" w:eastAsia="zh-CN"/>
        </w:rPr>
        <w:t>ме</w:t>
      </w:r>
      <w:r w:rsidRPr="0017652F">
        <w:rPr>
          <w:rFonts w:ascii="Times New Roman" w:eastAsia="SimSun" w:hAnsi="Times New Roman" w:cs="Times New Roman"/>
          <w:sz w:val="24"/>
          <w:szCs w:val="24"/>
          <w:lang w:val="sr-Cyrl-RS" w:eastAsia="zh-CN"/>
        </w:rPr>
        <w:t>ни</w:t>
      </w:r>
      <w:r w:rsidRPr="0017652F">
        <w:rPr>
          <w:rFonts w:ascii="Times New Roman" w:eastAsia="SimSun" w:hAnsi="Times New Roman" w:cs="Times New Roman"/>
          <w:spacing w:val="3"/>
          <w:sz w:val="24"/>
          <w:szCs w:val="24"/>
          <w:lang w:val="sr-Cyrl-RS" w:eastAsia="zh-CN"/>
        </w:rPr>
        <w:t>ц</w:t>
      </w:r>
      <w:r w:rsidRPr="0017652F">
        <w:rPr>
          <w:rFonts w:ascii="Times New Roman" w:eastAsia="SimSun" w:hAnsi="Times New Roman" w:cs="Times New Roman"/>
          <w:sz w:val="24"/>
          <w:szCs w:val="24"/>
          <w:lang w:val="sr-Cyrl-RS" w:eastAsia="zh-CN"/>
        </w:rPr>
        <w:t>у</w:t>
      </w:r>
      <w:r w:rsidRPr="0017652F">
        <w:rPr>
          <w:rFonts w:ascii="Times New Roman" w:eastAsia="SimSun" w:hAnsi="Times New Roman" w:cs="Times New Roman"/>
          <w:spacing w:val="-6"/>
          <w:sz w:val="24"/>
          <w:szCs w:val="24"/>
          <w:lang w:val="sr-Cyrl-RS" w:eastAsia="zh-CN"/>
        </w:rPr>
        <w:t xml:space="preserve"> </w:t>
      </w:r>
      <w:r w:rsidRPr="0017652F">
        <w:rPr>
          <w:rFonts w:ascii="Times New Roman" w:eastAsia="SimSun" w:hAnsi="Times New Roman" w:cs="Times New Roman"/>
          <w:sz w:val="24"/>
          <w:szCs w:val="24"/>
          <w:lang w:val="sr-Cyrl-RS" w:eastAsia="zh-CN"/>
        </w:rPr>
        <w:t>д</w:t>
      </w:r>
      <w:r w:rsidRPr="0017652F">
        <w:rPr>
          <w:rFonts w:ascii="Times New Roman" w:eastAsia="SimSun" w:hAnsi="Times New Roman" w:cs="Times New Roman"/>
          <w:spacing w:val="2"/>
          <w:sz w:val="24"/>
          <w:szCs w:val="24"/>
          <w:lang w:val="sr-Cyrl-RS" w:eastAsia="zh-CN"/>
        </w:rPr>
        <w:t>о</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т</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вља</w:t>
      </w:r>
      <w:r w:rsidRPr="0017652F">
        <w:rPr>
          <w:rFonts w:ascii="Times New Roman" w:eastAsia="SimSun" w:hAnsi="Times New Roman" w:cs="Times New Roman"/>
          <w:spacing w:val="1"/>
          <w:sz w:val="24"/>
          <w:szCs w:val="24"/>
          <w:lang w:val="sr-Cyrl-RS" w:eastAsia="zh-CN"/>
        </w:rPr>
        <w:t xml:space="preserve"> </w:t>
      </w:r>
      <w:r w:rsidRPr="0017652F">
        <w:rPr>
          <w:rFonts w:ascii="Times New Roman" w:eastAsia="SimSun" w:hAnsi="Times New Roman" w:cs="Times New Roman"/>
          <w:sz w:val="24"/>
          <w:szCs w:val="24"/>
          <w:lang w:val="sr-Cyrl-RS" w:eastAsia="zh-CN"/>
        </w:rPr>
        <w:t>копи</w:t>
      </w:r>
      <w:r w:rsidRPr="0017652F">
        <w:rPr>
          <w:rFonts w:ascii="Times New Roman" w:eastAsia="SimSun" w:hAnsi="Times New Roman" w:cs="Times New Roman"/>
          <w:spacing w:val="2"/>
          <w:sz w:val="24"/>
          <w:szCs w:val="24"/>
          <w:lang w:val="sr-Cyrl-RS" w:eastAsia="zh-CN"/>
        </w:rPr>
        <w:t>ј</w:t>
      </w:r>
      <w:r w:rsidRPr="0017652F">
        <w:rPr>
          <w:rFonts w:ascii="Times New Roman" w:eastAsia="SimSun" w:hAnsi="Times New Roman" w:cs="Times New Roman"/>
          <w:sz w:val="24"/>
          <w:szCs w:val="24"/>
          <w:lang w:val="sr-Cyrl-RS" w:eastAsia="zh-CN"/>
        </w:rPr>
        <w:t>у</w:t>
      </w:r>
      <w:r w:rsidRPr="0017652F">
        <w:rPr>
          <w:rFonts w:ascii="Times New Roman" w:eastAsia="SimSun" w:hAnsi="Times New Roman" w:cs="Times New Roman"/>
          <w:spacing w:val="-6"/>
          <w:sz w:val="24"/>
          <w:szCs w:val="24"/>
          <w:lang w:val="sr-Cyrl-RS" w:eastAsia="zh-CN"/>
        </w:rPr>
        <w:t xml:space="preserve"> </w:t>
      </w:r>
      <w:r w:rsidRPr="0017652F">
        <w:rPr>
          <w:rFonts w:ascii="Times New Roman" w:eastAsia="SimSun" w:hAnsi="Times New Roman" w:cs="Times New Roman"/>
          <w:sz w:val="24"/>
          <w:szCs w:val="24"/>
          <w:lang w:val="sr-Cyrl-RS" w:eastAsia="zh-CN"/>
        </w:rPr>
        <w:t>з</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pacing w:val="2"/>
          <w:sz w:val="24"/>
          <w:szCs w:val="24"/>
          <w:lang w:val="sr-Cyrl-RS" w:eastAsia="zh-CN"/>
        </w:rPr>
        <w:t>х</w:t>
      </w:r>
      <w:r w:rsidRPr="0017652F">
        <w:rPr>
          <w:rFonts w:ascii="Times New Roman" w:eastAsia="SimSun" w:hAnsi="Times New Roman" w:cs="Times New Roman"/>
          <w:sz w:val="24"/>
          <w:szCs w:val="24"/>
          <w:lang w:val="sr-Cyrl-RS" w:eastAsia="zh-CN"/>
        </w:rPr>
        <w:t>т</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ва за</w:t>
      </w:r>
      <w:r w:rsidRPr="0017652F">
        <w:rPr>
          <w:rFonts w:ascii="Times New Roman" w:eastAsia="SimSun" w:hAnsi="Times New Roman" w:cs="Times New Roman"/>
          <w:spacing w:val="1"/>
          <w:sz w:val="24"/>
          <w:szCs w:val="24"/>
          <w:lang w:val="sr-Cyrl-RS" w:eastAsia="zh-CN"/>
        </w:rPr>
        <w:t xml:space="preserve"> </w:t>
      </w:r>
      <w:r w:rsidRPr="0017652F">
        <w:rPr>
          <w:rFonts w:ascii="Times New Roman" w:eastAsia="SimSun" w:hAnsi="Times New Roman" w:cs="Times New Roman"/>
          <w:sz w:val="24"/>
          <w:szCs w:val="24"/>
          <w:lang w:val="sr-Cyrl-RS" w:eastAsia="zh-CN"/>
        </w:rPr>
        <w:t>р</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ги</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тр</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ци</w:t>
      </w:r>
      <w:r w:rsidRPr="0017652F">
        <w:rPr>
          <w:rFonts w:ascii="Times New Roman" w:eastAsia="SimSun" w:hAnsi="Times New Roman" w:cs="Times New Roman"/>
          <w:spacing w:val="2"/>
          <w:sz w:val="24"/>
          <w:szCs w:val="24"/>
          <w:lang w:val="sr-Cyrl-RS" w:eastAsia="zh-CN"/>
        </w:rPr>
        <w:t>ј</w:t>
      </w:r>
      <w:r w:rsidRPr="0017652F">
        <w:rPr>
          <w:rFonts w:ascii="Times New Roman" w:eastAsia="SimSun" w:hAnsi="Times New Roman" w:cs="Times New Roman"/>
          <w:sz w:val="24"/>
          <w:szCs w:val="24"/>
          <w:lang w:val="sr-Cyrl-RS" w:eastAsia="zh-CN"/>
        </w:rPr>
        <w:t>у</w:t>
      </w:r>
      <w:r w:rsidRPr="0017652F">
        <w:rPr>
          <w:rFonts w:ascii="Times New Roman" w:eastAsia="SimSun" w:hAnsi="Times New Roman" w:cs="Times New Roman"/>
          <w:spacing w:val="-6"/>
          <w:sz w:val="24"/>
          <w:szCs w:val="24"/>
          <w:lang w:val="sr-Cyrl-RS" w:eastAsia="zh-CN"/>
        </w:rPr>
        <w:t xml:space="preserve"> </w:t>
      </w:r>
      <w:r w:rsidRPr="0017652F">
        <w:rPr>
          <w:rFonts w:ascii="Times New Roman" w:eastAsia="SimSun" w:hAnsi="Times New Roman" w:cs="Times New Roman"/>
          <w:spacing w:val="1"/>
          <w:sz w:val="24"/>
          <w:szCs w:val="24"/>
          <w:lang w:val="sr-Cyrl-RS" w:eastAsia="zh-CN"/>
        </w:rPr>
        <w:t>м</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ниц</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w:t>
      </w:r>
      <w:r w:rsidRPr="0017652F">
        <w:rPr>
          <w:rFonts w:ascii="Times New Roman" w:eastAsia="SimSun" w:hAnsi="Times New Roman" w:cs="Times New Roman"/>
          <w:spacing w:val="2"/>
          <w:sz w:val="24"/>
          <w:szCs w:val="24"/>
          <w:lang w:val="sr-Cyrl-RS" w:eastAsia="zh-CN"/>
        </w:rPr>
        <w:t xml:space="preserve"> </w:t>
      </w:r>
      <w:r w:rsidRPr="0017652F">
        <w:rPr>
          <w:rFonts w:ascii="Times New Roman" w:eastAsia="SimSun" w:hAnsi="Times New Roman" w:cs="Times New Roman"/>
          <w:spacing w:val="-3"/>
          <w:sz w:val="24"/>
          <w:szCs w:val="24"/>
          <w:lang w:val="sr-Cyrl-RS" w:eastAsia="zh-CN"/>
        </w:rPr>
        <w:t>о</w:t>
      </w:r>
      <w:r w:rsidRPr="0017652F">
        <w:rPr>
          <w:rFonts w:ascii="Times New Roman" w:eastAsia="SimSun" w:hAnsi="Times New Roman" w:cs="Times New Roman"/>
          <w:sz w:val="24"/>
          <w:szCs w:val="24"/>
          <w:lang w:val="sr-Cyrl-RS" w:eastAsia="zh-CN"/>
        </w:rPr>
        <w:t>в</w:t>
      </w:r>
      <w:r w:rsidRPr="0017652F">
        <w:rPr>
          <w:rFonts w:ascii="Times New Roman" w:eastAsia="SimSun" w:hAnsi="Times New Roman" w:cs="Times New Roman"/>
          <w:spacing w:val="-2"/>
          <w:sz w:val="24"/>
          <w:szCs w:val="24"/>
          <w:lang w:val="sr-Cyrl-RS" w:eastAsia="zh-CN"/>
        </w:rPr>
        <w:t>е</w:t>
      </w:r>
      <w:r w:rsidRPr="0017652F">
        <w:rPr>
          <w:rFonts w:ascii="Times New Roman" w:eastAsia="SimSun" w:hAnsi="Times New Roman" w:cs="Times New Roman"/>
          <w:sz w:val="24"/>
          <w:szCs w:val="24"/>
          <w:lang w:val="sr-Cyrl-RS" w:eastAsia="zh-CN"/>
        </w:rPr>
        <w:t>р</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ног</w:t>
      </w:r>
      <w:r w:rsidRPr="0017652F">
        <w:rPr>
          <w:rFonts w:ascii="Times New Roman" w:eastAsia="SimSun" w:hAnsi="Times New Roman" w:cs="Times New Roman"/>
          <w:spacing w:val="2"/>
          <w:sz w:val="24"/>
          <w:szCs w:val="24"/>
          <w:lang w:val="sr-Cyrl-RS" w:eastAsia="zh-CN"/>
        </w:rPr>
        <w:t xml:space="preserve"> </w:t>
      </w:r>
      <w:r w:rsidRPr="0017652F">
        <w:rPr>
          <w:rFonts w:ascii="Times New Roman" w:eastAsia="SimSun" w:hAnsi="Times New Roman" w:cs="Times New Roman"/>
          <w:sz w:val="24"/>
          <w:szCs w:val="24"/>
          <w:lang w:val="sr-Cyrl-RS" w:eastAsia="zh-CN"/>
        </w:rPr>
        <w:t>од</w:t>
      </w:r>
      <w:r w:rsidRPr="0017652F">
        <w:rPr>
          <w:rFonts w:ascii="Times New Roman" w:eastAsia="SimSun" w:hAnsi="Times New Roman" w:cs="Times New Roman"/>
          <w:spacing w:val="2"/>
          <w:sz w:val="24"/>
          <w:szCs w:val="24"/>
          <w:lang w:val="sr-Cyrl-RS" w:eastAsia="zh-CN"/>
        </w:rPr>
        <w:t xml:space="preserve"> </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тр</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не</w:t>
      </w:r>
      <w:r w:rsidRPr="0017652F">
        <w:rPr>
          <w:rFonts w:ascii="Times New Roman" w:eastAsia="SimSun" w:hAnsi="Times New Roman" w:cs="Times New Roman"/>
          <w:spacing w:val="1"/>
          <w:sz w:val="24"/>
          <w:szCs w:val="24"/>
          <w:lang w:val="sr-Cyrl-RS" w:eastAsia="zh-CN"/>
        </w:rPr>
        <w:t xml:space="preserve"> </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воје по</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ловне</w:t>
      </w:r>
      <w:r w:rsidRPr="0017652F">
        <w:rPr>
          <w:rFonts w:ascii="Times New Roman" w:eastAsia="SimSun" w:hAnsi="Times New Roman" w:cs="Times New Roman"/>
          <w:spacing w:val="-1"/>
          <w:sz w:val="24"/>
          <w:szCs w:val="24"/>
          <w:lang w:val="sr-Cyrl-RS" w:eastAsia="zh-CN"/>
        </w:rPr>
        <w:t xml:space="preserve"> </w:t>
      </w:r>
      <w:r w:rsidRPr="0017652F">
        <w:rPr>
          <w:rFonts w:ascii="Times New Roman" w:eastAsia="SimSun" w:hAnsi="Times New Roman" w:cs="Times New Roman"/>
          <w:sz w:val="24"/>
          <w:szCs w:val="24"/>
          <w:lang w:val="sr-Cyrl-RS" w:eastAsia="zh-CN"/>
        </w:rPr>
        <w:t>б</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нк</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 xml:space="preserve">. </w:t>
      </w:r>
      <w:r w:rsidRPr="0017652F">
        <w:rPr>
          <w:rFonts w:ascii="Times New Roman" w:eastAsia="SimSun" w:hAnsi="Times New Roman" w:cs="Times New Roman"/>
          <w:spacing w:val="-1"/>
          <w:sz w:val="24"/>
          <w:szCs w:val="24"/>
          <w:lang w:val="sr-Cyrl-RS" w:eastAsia="zh-CN"/>
        </w:rPr>
        <w:t>Б</w:t>
      </w:r>
      <w:r w:rsidRPr="0017652F">
        <w:rPr>
          <w:rFonts w:ascii="Times New Roman" w:eastAsia="SimSun" w:hAnsi="Times New Roman" w:cs="Times New Roman"/>
          <w:sz w:val="24"/>
          <w:szCs w:val="24"/>
          <w:lang w:val="sr-Cyrl-RS" w:eastAsia="zh-CN"/>
        </w:rPr>
        <w:t>л</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нко</w:t>
      </w:r>
      <w:r w:rsidRPr="0017652F">
        <w:rPr>
          <w:rFonts w:ascii="Times New Roman" w:eastAsia="SimSun" w:hAnsi="Times New Roman" w:cs="Times New Roman"/>
          <w:spacing w:val="18"/>
          <w:sz w:val="24"/>
          <w:szCs w:val="24"/>
          <w:lang w:val="sr-Cyrl-RS" w:eastAsia="zh-CN"/>
        </w:rPr>
        <w:t xml:space="preserve"> </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оло</w:t>
      </w:r>
      <w:r w:rsidRPr="0017652F">
        <w:rPr>
          <w:rFonts w:ascii="Times New Roman" w:eastAsia="SimSun" w:hAnsi="Times New Roman" w:cs="Times New Roman"/>
          <w:spacing w:val="19"/>
          <w:sz w:val="24"/>
          <w:szCs w:val="24"/>
          <w:lang w:val="sr-Cyrl-RS" w:eastAsia="zh-CN"/>
        </w:rPr>
        <w:t xml:space="preserve"> </w:t>
      </w:r>
      <w:r w:rsidRPr="0017652F">
        <w:rPr>
          <w:rFonts w:ascii="Times New Roman" w:eastAsia="SimSun" w:hAnsi="Times New Roman" w:cs="Times New Roman"/>
          <w:spacing w:val="-1"/>
          <w:sz w:val="24"/>
          <w:szCs w:val="24"/>
          <w:lang w:val="sr-Cyrl-RS" w:eastAsia="zh-CN"/>
        </w:rPr>
        <w:t>ме</w:t>
      </w:r>
      <w:r w:rsidRPr="0017652F">
        <w:rPr>
          <w:rFonts w:ascii="Times New Roman" w:eastAsia="SimSun" w:hAnsi="Times New Roman" w:cs="Times New Roman"/>
          <w:sz w:val="24"/>
          <w:szCs w:val="24"/>
          <w:lang w:val="sr-Cyrl-RS" w:eastAsia="zh-CN"/>
        </w:rPr>
        <w:t>ница</w:t>
      </w:r>
      <w:r w:rsidRPr="0017652F">
        <w:rPr>
          <w:rFonts w:ascii="Times New Roman" w:eastAsia="SimSun" w:hAnsi="Times New Roman" w:cs="Times New Roman"/>
          <w:spacing w:val="18"/>
          <w:sz w:val="24"/>
          <w:szCs w:val="24"/>
          <w:lang w:val="sr-Cyrl-RS" w:eastAsia="zh-CN"/>
        </w:rPr>
        <w:t xml:space="preserve"> </w:t>
      </w:r>
      <w:r w:rsidRPr="0017652F">
        <w:rPr>
          <w:rFonts w:ascii="Times New Roman" w:eastAsia="SimSun" w:hAnsi="Times New Roman" w:cs="Times New Roman"/>
          <w:spacing w:val="-1"/>
          <w:sz w:val="24"/>
          <w:szCs w:val="24"/>
          <w:lang w:val="sr-Cyrl-RS" w:eastAsia="zh-CN"/>
        </w:rPr>
        <w:t>м</w:t>
      </w:r>
      <w:r w:rsidRPr="0017652F">
        <w:rPr>
          <w:rFonts w:ascii="Times New Roman" w:eastAsia="SimSun" w:hAnsi="Times New Roman" w:cs="Times New Roman"/>
          <w:sz w:val="24"/>
          <w:szCs w:val="24"/>
          <w:lang w:val="sr-Cyrl-RS" w:eastAsia="zh-CN"/>
        </w:rPr>
        <w:t>ора</w:t>
      </w:r>
      <w:r w:rsidRPr="0017652F">
        <w:rPr>
          <w:rFonts w:ascii="Times New Roman" w:eastAsia="SimSun" w:hAnsi="Times New Roman" w:cs="Times New Roman"/>
          <w:spacing w:val="20"/>
          <w:sz w:val="24"/>
          <w:szCs w:val="24"/>
          <w:lang w:val="sr-Cyrl-RS" w:eastAsia="zh-CN"/>
        </w:rPr>
        <w:t xml:space="preserve"> </w:t>
      </w:r>
      <w:r w:rsidRPr="0017652F">
        <w:rPr>
          <w:rFonts w:ascii="Times New Roman" w:eastAsia="SimSun" w:hAnsi="Times New Roman" w:cs="Times New Roman"/>
          <w:sz w:val="24"/>
          <w:szCs w:val="24"/>
          <w:lang w:val="sr-Cyrl-RS" w:eastAsia="zh-CN"/>
        </w:rPr>
        <w:t>да</w:t>
      </w:r>
      <w:r w:rsidRPr="0017652F">
        <w:rPr>
          <w:rFonts w:ascii="Times New Roman" w:eastAsia="SimSun" w:hAnsi="Times New Roman" w:cs="Times New Roman"/>
          <w:spacing w:val="18"/>
          <w:sz w:val="24"/>
          <w:szCs w:val="24"/>
          <w:lang w:val="sr-Cyrl-RS" w:eastAsia="zh-CN"/>
        </w:rPr>
        <w:t xml:space="preserve"> </w:t>
      </w:r>
      <w:r w:rsidRPr="0017652F">
        <w:rPr>
          <w:rFonts w:ascii="Times New Roman" w:eastAsia="SimSun" w:hAnsi="Times New Roman" w:cs="Times New Roman"/>
          <w:spacing w:val="-1"/>
          <w:sz w:val="24"/>
          <w:szCs w:val="24"/>
          <w:lang w:val="sr-Cyrl-RS" w:eastAsia="zh-CN"/>
        </w:rPr>
        <w:t>са</w:t>
      </w:r>
      <w:r w:rsidRPr="0017652F">
        <w:rPr>
          <w:rFonts w:ascii="Times New Roman" w:eastAsia="SimSun" w:hAnsi="Times New Roman" w:cs="Times New Roman"/>
          <w:sz w:val="24"/>
          <w:szCs w:val="24"/>
          <w:lang w:val="sr-Cyrl-RS" w:eastAsia="zh-CN"/>
        </w:rPr>
        <w:t>држи</w:t>
      </w:r>
      <w:r w:rsidRPr="0017652F">
        <w:rPr>
          <w:rFonts w:ascii="Times New Roman" w:eastAsia="SimSun" w:hAnsi="Times New Roman" w:cs="Times New Roman"/>
          <w:spacing w:val="19"/>
          <w:sz w:val="24"/>
          <w:szCs w:val="24"/>
          <w:lang w:val="sr-Cyrl-RS" w:eastAsia="zh-CN"/>
        </w:rPr>
        <w:t xml:space="preserve"> </w:t>
      </w:r>
      <w:r w:rsidRPr="0017652F">
        <w:rPr>
          <w:rFonts w:ascii="Times New Roman" w:eastAsia="SimSun" w:hAnsi="Times New Roman" w:cs="Times New Roman"/>
          <w:sz w:val="24"/>
          <w:szCs w:val="24"/>
          <w:lang w:val="sr-Cyrl-RS" w:eastAsia="zh-CN"/>
        </w:rPr>
        <w:t>пот</w:t>
      </w:r>
      <w:r w:rsidRPr="0017652F">
        <w:rPr>
          <w:rFonts w:ascii="Times New Roman" w:eastAsia="SimSun" w:hAnsi="Times New Roman" w:cs="Times New Roman"/>
          <w:spacing w:val="1"/>
          <w:sz w:val="24"/>
          <w:szCs w:val="24"/>
          <w:lang w:val="sr-Cyrl-RS" w:eastAsia="zh-CN"/>
        </w:rPr>
        <w:t>п</w:t>
      </w:r>
      <w:r w:rsidRPr="0017652F">
        <w:rPr>
          <w:rFonts w:ascii="Times New Roman" w:eastAsia="SimSun" w:hAnsi="Times New Roman" w:cs="Times New Roman"/>
          <w:sz w:val="24"/>
          <w:szCs w:val="24"/>
          <w:lang w:val="sr-Cyrl-RS" w:eastAsia="zh-CN"/>
        </w:rPr>
        <w:t>ис</w:t>
      </w:r>
      <w:r w:rsidRPr="0017652F">
        <w:rPr>
          <w:rFonts w:ascii="Times New Roman" w:eastAsia="SimSun" w:hAnsi="Times New Roman" w:cs="Times New Roman"/>
          <w:spacing w:val="18"/>
          <w:sz w:val="24"/>
          <w:szCs w:val="24"/>
          <w:lang w:val="sr-Cyrl-RS" w:eastAsia="zh-CN"/>
        </w:rPr>
        <w:t xml:space="preserve"> </w:t>
      </w:r>
      <w:r w:rsidRPr="0017652F">
        <w:rPr>
          <w:rFonts w:ascii="Times New Roman" w:eastAsia="SimSun" w:hAnsi="Times New Roman" w:cs="Times New Roman"/>
          <w:sz w:val="24"/>
          <w:szCs w:val="24"/>
          <w:lang w:val="sr-Cyrl-RS" w:eastAsia="zh-CN"/>
        </w:rPr>
        <w:t>и</w:t>
      </w:r>
      <w:r w:rsidRPr="0017652F">
        <w:rPr>
          <w:rFonts w:ascii="Times New Roman" w:eastAsia="SimSun" w:hAnsi="Times New Roman" w:cs="Times New Roman"/>
          <w:spacing w:val="19"/>
          <w:sz w:val="24"/>
          <w:szCs w:val="24"/>
          <w:lang w:val="sr-Cyrl-RS" w:eastAsia="zh-CN"/>
        </w:rPr>
        <w:t xml:space="preserve"> </w:t>
      </w:r>
      <w:r w:rsidRPr="0017652F">
        <w:rPr>
          <w:rFonts w:ascii="Times New Roman" w:eastAsia="SimSun" w:hAnsi="Times New Roman" w:cs="Times New Roman"/>
          <w:sz w:val="24"/>
          <w:szCs w:val="24"/>
          <w:lang w:val="sr-Cyrl-RS" w:eastAsia="zh-CN"/>
        </w:rPr>
        <w:t>п</w:t>
      </w:r>
      <w:r w:rsidRPr="0017652F">
        <w:rPr>
          <w:rFonts w:ascii="Times New Roman" w:eastAsia="SimSun" w:hAnsi="Times New Roman" w:cs="Times New Roman"/>
          <w:spacing w:val="-1"/>
          <w:sz w:val="24"/>
          <w:szCs w:val="24"/>
          <w:lang w:val="sr-Cyrl-RS" w:eastAsia="zh-CN"/>
        </w:rPr>
        <w:t>еча</w:t>
      </w:r>
      <w:r w:rsidRPr="0017652F">
        <w:rPr>
          <w:rFonts w:ascii="Times New Roman" w:eastAsia="SimSun" w:hAnsi="Times New Roman" w:cs="Times New Roman"/>
          <w:sz w:val="24"/>
          <w:szCs w:val="24"/>
          <w:lang w:val="sr-Cyrl-RS" w:eastAsia="zh-CN"/>
        </w:rPr>
        <w:t>т</w:t>
      </w:r>
      <w:r w:rsidRPr="0017652F">
        <w:rPr>
          <w:rFonts w:ascii="Times New Roman" w:eastAsia="SimSun" w:hAnsi="Times New Roman" w:cs="Times New Roman"/>
          <w:spacing w:val="19"/>
          <w:sz w:val="24"/>
          <w:szCs w:val="24"/>
          <w:lang w:val="sr-Cyrl-RS" w:eastAsia="zh-CN"/>
        </w:rPr>
        <w:t xml:space="preserve"> </w:t>
      </w:r>
      <w:r>
        <w:rPr>
          <w:rFonts w:ascii="Times New Roman" w:eastAsia="SimSun" w:hAnsi="Times New Roman" w:cs="Times New Roman"/>
          <w:sz w:val="24"/>
          <w:szCs w:val="24"/>
          <w:lang w:val="sr-Cyrl-RS" w:eastAsia="zh-CN"/>
        </w:rPr>
        <w:t>Извршиоца</w:t>
      </w:r>
      <w:r w:rsidRPr="0017652F">
        <w:rPr>
          <w:rFonts w:ascii="Times New Roman" w:eastAsia="SimSun" w:hAnsi="Times New Roman" w:cs="Times New Roman"/>
          <w:sz w:val="24"/>
          <w:szCs w:val="24"/>
          <w:lang w:val="sr-Cyrl-RS" w:eastAsia="zh-CN"/>
        </w:rPr>
        <w:t>.</w:t>
      </w:r>
      <w:r w:rsidRPr="0017652F">
        <w:rPr>
          <w:rFonts w:ascii="Times New Roman" w:eastAsia="SimSun" w:hAnsi="Times New Roman" w:cs="Times New Roman"/>
          <w:spacing w:val="18"/>
          <w:sz w:val="24"/>
          <w:szCs w:val="24"/>
          <w:lang w:val="sr-Cyrl-RS" w:eastAsia="zh-CN"/>
        </w:rPr>
        <w:t xml:space="preserve"> </w:t>
      </w:r>
      <w:r w:rsidRPr="0017652F">
        <w:rPr>
          <w:rFonts w:ascii="Times New Roman" w:eastAsia="SimSun" w:hAnsi="Times New Roman" w:cs="Times New Roman"/>
          <w:spacing w:val="2"/>
          <w:sz w:val="24"/>
          <w:szCs w:val="24"/>
          <w:lang w:val="sr-Cyrl-RS" w:eastAsia="zh-CN"/>
        </w:rPr>
        <w:t>М</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ни</w:t>
      </w:r>
      <w:r w:rsidRPr="0017652F">
        <w:rPr>
          <w:rFonts w:ascii="Times New Roman" w:eastAsia="SimSun" w:hAnsi="Times New Roman" w:cs="Times New Roman"/>
          <w:spacing w:val="-1"/>
          <w:sz w:val="24"/>
          <w:szCs w:val="24"/>
          <w:lang w:val="sr-Cyrl-RS" w:eastAsia="zh-CN"/>
        </w:rPr>
        <w:t>ч</w:t>
      </w:r>
      <w:r w:rsidRPr="0017652F">
        <w:rPr>
          <w:rFonts w:ascii="Times New Roman" w:eastAsia="SimSun" w:hAnsi="Times New Roman" w:cs="Times New Roman"/>
          <w:sz w:val="24"/>
          <w:szCs w:val="24"/>
          <w:lang w:val="sr-Cyrl-RS" w:eastAsia="zh-CN"/>
        </w:rPr>
        <w:t>но пи</w:t>
      </w:r>
      <w:r w:rsidRPr="0017652F">
        <w:rPr>
          <w:rFonts w:ascii="Times New Roman" w:eastAsia="SimSun" w:hAnsi="Times New Roman" w:cs="Times New Roman"/>
          <w:spacing w:val="-1"/>
          <w:sz w:val="24"/>
          <w:szCs w:val="24"/>
          <w:lang w:val="sr-Cyrl-RS" w:eastAsia="zh-CN"/>
        </w:rPr>
        <w:t>см</w:t>
      </w:r>
      <w:r w:rsidRPr="0017652F">
        <w:rPr>
          <w:rFonts w:ascii="Times New Roman" w:eastAsia="SimSun" w:hAnsi="Times New Roman" w:cs="Times New Roman"/>
          <w:sz w:val="24"/>
          <w:szCs w:val="24"/>
          <w:lang w:val="sr-Cyrl-RS" w:eastAsia="zh-CN"/>
        </w:rPr>
        <w:t>о/овл</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шћ</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ње</w:t>
      </w:r>
      <w:r w:rsidRPr="0017652F">
        <w:rPr>
          <w:rFonts w:ascii="Times New Roman" w:eastAsia="SimSun" w:hAnsi="Times New Roman" w:cs="Times New Roman"/>
          <w:spacing w:val="29"/>
          <w:sz w:val="24"/>
          <w:szCs w:val="24"/>
          <w:lang w:val="sr-Cyrl-RS" w:eastAsia="zh-CN"/>
        </w:rPr>
        <w:t xml:space="preserve"> </w:t>
      </w:r>
      <w:r w:rsidRPr="0017652F">
        <w:rPr>
          <w:rFonts w:ascii="Times New Roman" w:eastAsia="SimSun" w:hAnsi="Times New Roman" w:cs="Times New Roman"/>
          <w:sz w:val="24"/>
          <w:szCs w:val="24"/>
          <w:lang w:val="sr-Cyrl-RS" w:eastAsia="zh-CN"/>
        </w:rPr>
        <w:t>об</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pacing w:val="1"/>
          <w:sz w:val="24"/>
          <w:szCs w:val="24"/>
          <w:lang w:val="sr-Cyrl-RS" w:eastAsia="zh-CN"/>
        </w:rPr>
        <w:t>в</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зно</w:t>
      </w:r>
      <w:r w:rsidRPr="0017652F">
        <w:rPr>
          <w:rFonts w:ascii="Times New Roman" w:eastAsia="SimSun" w:hAnsi="Times New Roman" w:cs="Times New Roman"/>
          <w:spacing w:val="30"/>
          <w:sz w:val="24"/>
          <w:szCs w:val="24"/>
          <w:lang w:val="sr-Cyrl-RS" w:eastAsia="zh-CN"/>
        </w:rPr>
        <w:t xml:space="preserve"> </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е</w:t>
      </w:r>
      <w:r w:rsidRPr="0017652F">
        <w:rPr>
          <w:rFonts w:ascii="Times New Roman" w:eastAsia="SimSun" w:hAnsi="Times New Roman" w:cs="Times New Roman"/>
          <w:spacing w:val="30"/>
          <w:sz w:val="24"/>
          <w:szCs w:val="24"/>
          <w:lang w:val="sr-Cyrl-RS" w:eastAsia="zh-CN"/>
        </w:rPr>
        <w:t xml:space="preserve"> </w:t>
      </w:r>
      <w:r w:rsidRPr="0017652F">
        <w:rPr>
          <w:rFonts w:ascii="Times New Roman" w:eastAsia="SimSun" w:hAnsi="Times New Roman" w:cs="Times New Roman"/>
          <w:sz w:val="24"/>
          <w:szCs w:val="24"/>
          <w:lang w:val="sr-Cyrl-RS" w:eastAsia="zh-CN"/>
        </w:rPr>
        <w:t>д</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је</w:t>
      </w:r>
      <w:r w:rsidRPr="0017652F">
        <w:rPr>
          <w:rFonts w:ascii="Times New Roman" w:eastAsia="SimSun" w:hAnsi="Times New Roman" w:cs="Times New Roman"/>
          <w:spacing w:val="30"/>
          <w:sz w:val="24"/>
          <w:szCs w:val="24"/>
          <w:lang w:val="sr-Cyrl-RS" w:eastAsia="zh-CN"/>
        </w:rPr>
        <w:t xml:space="preserve"> </w:t>
      </w:r>
      <w:r w:rsidRPr="0017652F">
        <w:rPr>
          <w:rFonts w:ascii="Times New Roman" w:eastAsia="SimSun" w:hAnsi="Times New Roman" w:cs="Times New Roman"/>
          <w:sz w:val="24"/>
          <w:szCs w:val="24"/>
          <w:lang w:val="sr-Cyrl-RS" w:eastAsia="zh-CN"/>
        </w:rPr>
        <w:t>на</w:t>
      </w:r>
      <w:r w:rsidRPr="0017652F">
        <w:rPr>
          <w:rFonts w:ascii="Times New Roman" w:eastAsia="SimSun" w:hAnsi="Times New Roman" w:cs="Times New Roman"/>
          <w:spacing w:val="30"/>
          <w:sz w:val="24"/>
          <w:szCs w:val="24"/>
          <w:lang w:val="sr-Cyrl-RS" w:eastAsia="zh-CN"/>
        </w:rPr>
        <w:t xml:space="preserve"> </w:t>
      </w:r>
      <w:r w:rsidRPr="0017652F">
        <w:rPr>
          <w:rFonts w:ascii="Times New Roman" w:eastAsia="SimSun" w:hAnsi="Times New Roman" w:cs="Times New Roman"/>
          <w:sz w:val="24"/>
          <w:szCs w:val="24"/>
          <w:lang w:val="sr-Cyrl-RS" w:eastAsia="zh-CN"/>
        </w:rPr>
        <w:t>обр</w:t>
      </w:r>
      <w:r w:rsidRPr="0017652F">
        <w:rPr>
          <w:rFonts w:ascii="Times New Roman" w:eastAsia="SimSun" w:hAnsi="Times New Roman" w:cs="Times New Roman"/>
          <w:spacing w:val="-1"/>
          <w:sz w:val="24"/>
          <w:szCs w:val="24"/>
          <w:lang w:val="sr-Cyrl-RS" w:eastAsia="zh-CN"/>
        </w:rPr>
        <w:t>ас</w:t>
      </w:r>
      <w:r w:rsidRPr="0017652F">
        <w:rPr>
          <w:rFonts w:ascii="Times New Roman" w:eastAsia="SimSun" w:hAnsi="Times New Roman" w:cs="Times New Roman"/>
          <w:spacing w:val="-2"/>
          <w:sz w:val="24"/>
          <w:szCs w:val="24"/>
          <w:lang w:val="sr-Cyrl-RS" w:eastAsia="zh-CN"/>
        </w:rPr>
        <w:t>ц</w:t>
      </w:r>
      <w:r w:rsidRPr="0017652F">
        <w:rPr>
          <w:rFonts w:ascii="Times New Roman" w:eastAsia="SimSun" w:hAnsi="Times New Roman" w:cs="Times New Roman"/>
          <w:sz w:val="24"/>
          <w:szCs w:val="24"/>
          <w:lang w:val="sr-Cyrl-RS" w:eastAsia="zh-CN"/>
        </w:rPr>
        <w:t>у</w:t>
      </w:r>
      <w:r>
        <w:rPr>
          <w:rFonts w:ascii="Times New Roman" w:eastAsia="SimSun" w:hAnsi="Times New Roman" w:cs="Times New Roman"/>
          <w:sz w:val="24"/>
          <w:szCs w:val="24"/>
          <w:lang w:val="sr-Cyrl-RS" w:eastAsia="zh-CN"/>
        </w:rPr>
        <w:t xml:space="preserve"> који је саставни део конкурсне документације</w:t>
      </w:r>
      <w:r w:rsidRPr="0017652F">
        <w:rPr>
          <w:rFonts w:ascii="Times New Roman" w:eastAsia="SimSun" w:hAnsi="Times New Roman" w:cs="Times New Roman"/>
          <w:spacing w:val="26"/>
          <w:sz w:val="24"/>
          <w:szCs w:val="24"/>
          <w:lang w:val="sr-Cyrl-RS" w:eastAsia="zh-CN"/>
        </w:rPr>
        <w:t xml:space="preserve"> </w:t>
      </w:r>
      <w:r w:rsidRPr="0017652F">
        <w:rPr>
          <w:rFonts w:ascii="Times New Roman" w:eastAsia="SimSun" w:hAnsi="Times New Roman" w:cs="Times New Roman"/>
          <w:sz w:val="24"/>
          <w:szCs w:val="24"/>
          <w:lang w:val="sr-Cyrl-RS" w:eastAsia="zh-CN"/>
        </w:rPr>
        <w:t>и</w:t>
      </w:r>
      <w:r w:rsidRPr="0017652F">
        <w:rPr>
          <w:rFonts w:ascii="Times New Roman" w:eastAsia="SimSun" w:hAnsi="Times New Roman" w:cs="Times New Roman"/>
          <w:spacing w:val="29"/>
          <w:sz w:val="24"/>
          <w:szCs w:val="24"/>
          <w:lang w:val="sr-Cyrl-RS" w:eastAsia="zh-CN"/>
        </w:rPr>
        <w:t xml:space="preserve"> </w:t>
      </w:r>
      <w:r w:rsidRPr="0017652F">
        <w:rPr>
          <w:rFonts w:ascii="Times New Roman" w:eastAsia="SimSun" w:hAnsi="Times New Roman" w:cs="Times New Roman"/>
          <w:spacing w:val="-1"/>
          <w:sz w:val="24"/>
          <w:szCs w:val="24"/>
          <w:lang w:val="sr-Cyrl-RS" w:eastAsia="zh-CN"/>
        </w:rPr>
        <w:t>м</w:t>
      </w:r>
      <w:r w:rsidRPr="0017652F">
        <w:rPr>
          <w:rFonts w:ascii="Times New Roman" w:eastAsia="SimSun" w:hAnsi="Times New Roman" w:cs="Times New Roman"/>
          <w:sz w:val="24"/>
          <w:szCs w:val="24"/>
          <w:lang w:val="sr-Cyrl-RS" w:eastAsia="zh-CN"/>
        </w:rPr>
        <w:t>ора</w:t>
      </w:r>
      <w:r w:rsidRPr="0017652F">
        <w:rPr>
          <w:rFonts w:ascii="Times New Roman" w:eastAsia="SimSun" w:hAnsi="Times New Roman" w:cs="Times New Roman"/>
          <w:spacing w:val="30"/>
          <w:sz w:val="24"/>
          <w:szCs w:val="24"/>
          <w:lang w:val="sr-Cyrl-RS" w:eastAsia="zh-CN"/>
        </w:rPr>
        <w:t xml:space="preserve"> </w:t>
      </w:r>
      <w:r w:rsidRPr="0017652F">
        <w:rPr>
          <w:rFonts w:ascii="Times New Roman" w:eastAsia="SimSun" w:hAnsi="Times New Roman" w:cs="Times New Roman"/>
          <w:sz w:val="24"/>
          <w:szCs w:val="24"/>
          <w:lang w:val="sr-Cyrl-RS" w:eastAsia="zh-CN"/>
        </w:rPr>
        <w:t>да</w:t>
      </w:r>
      <w:r w:rsidRPr="0017652F">
        <w:rPr>
          <w:rFonts w:ascii="Times New Roman" w:eastAsia="SimSun" w:hAnsi="Times New Roman" w:cs="Times New Roman"/>
          <w:spacing w:val="30"/>
          <w:sz w:val="24"/>
          <w:szCs w:val="24"/>
          <w:lang w:val="sr-Cyrl-RS" w:eastAsia="zh-CN"/>
        </w:rPr>
        <w:t xml:space="preserve"> </w:t>
      </w:r>
      <w:r w:rsidRPr="0017652F">
        <w:rPr>
          <w:rFonts w:ascii="Times New Roman" w:eastAsia="SimSun" w:hAnsi="Times New Roman" w:cs="Times New Roman"/>
          <w:spacing w:val="-1"/>
          <w:sz w:val="24"/>
          <w:szCs w:val="24"/>
          <w:lang w:val="sr-Cyrl-RS" w:eastAsia="zh-CN"/>
        </w:rPr>
        <w:t>са</w:t>
      </w:r>
      <w:r w:rsidRPr="0017652F">
        <w:rPr>
          <w:rFonts w:ascii="Times New Roman" w:eastAsia="SimSun" w:hAnsi="Times New Roman" w:cs="Times New Roman"/>
          <w:sz w:val="24"/>
          <w:szCs w:val="24"/>
          <w:lang w:val="sr-Cyrl-RS" w:eastAsia="zh-CN"/>
        </w:rPr>
        <w:t>д</w:t>
      </w:r>
      <w:r w:rsidRPr="0017652F">
        <w:rPr>
          <w:rFonts w:ascii="Times New Roman" w:eastAsia="SimSun" w:hAnsi="Times New Roman" w:cs="Times New Roman"/>
          <w:spacing w:val="8"/>
          <w:sz w:val="24"/>
          <w:szCs w:val="24"/>
          <w:lang w:val="sr-Cyrl-RS" w:eastAsia="zh-CN"/>
        </w:rPr>
        <w:t>р</w:t>
      </w:r>
      <w:r w:rsidRPr="0017652F">
        <w:rPr>
          <w:rFonts w:ascii="Times New Roman" w:eastAsia="SimSun" w:hAnsi="Times New Roman" w:cs="Times New Roman"/>
          <w:sz w:val="24"/>
          <w:szCs w:val="24"/>
          <w:lang w:val="sr-Cyrl-RS" w:eastAsia="zh-CN"/>
        </w:rPr>
        <w:t>жи (поред</w:t>
      </w:r>
      <w:r w:rsidRPr="0017652F">
        <w:rPr>
          <w:rFonts w:ascii="Times New Roman" w:eastAsia="SimSun" w:hAnsi="Times New Roman" w:cs="Times New Roman"/>
          <w:spacing w:val="11"/>
          <w:sz w:val="24"/>
          <w:szCs w:val="24"/>
          <w:lang w:val="sr-Cyrl-RS" w:eastAsia="zh-CN"/>
        </w:rPr>
        <w:t xml:space="preserve"> </w:t>
      </w:r>
      <w:r w:rsidRPr="0017652F">
        <w:rPr>
          <w:rFonts w:ascii="Times New Roman" w:eastAsia="SimSun" w:hAnsi="Times New Roman" w:cs="Times New Roman"/>
          <w:sz w:val="24"/>
          <w:szCs w:val="24"/>
          <w:lang w:val="sr-Cyrl-RS" w:eastAsia="zh-CN"/>
        </w:rPr>
        <w:t>о</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т</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л</w:t>
      </w:r>
      <w:r w:rsidRPr="0017652F">
        <w:rPr>
          <w:rFonts w:ascii="Times New Roman" w:eastAsia="SimSun" w:hAnsi="Times New Roman" w:cs="Times New Roman"/>
          <w:spacing w:val="1"/>
          <w:sz w:val="24"/>
          <w:szCs w:val="24"/>
          <w:lang w:val="sr-Cyrl-RS" w:eastAsia="zh-CN"/>
        </w:rPr>
        <w:t>и</w:t>
      </w:r>
      <w:r w:rsidRPr="0017652F">
        <w:rPr>
          <w:rFonts w:ascii="Times New Roman" w:eastAsia="SimSun" w:hAnsi="Times New Roman" w:cs="Times New Roman"/>
          <w:sz w:val="24"/>
          <w:szCs w:val="24"/>
          <w:lang w:val="sr-Cyrl-RS" w:eastAsia="zh-CN"/>
        </w:rPr>
        <w:t>х</w:t>
      </w:r>
      <w:r w:rsidRPr="0017652F">
        <w:rPr>
          <w:rFonts w:ascii="Times New Roman" w:eastAsia="SimSun" w:hAnsi="Times New Roman" w:cs="Times New Roman"/>
          <w:spacing w:val="13"/>
          <w:sz w:val="24"/>
          <w:szCs w:val="24"/>
          <w:lang w:val="sr-Cyrl-RS" w:eastAsia="zh-CN"/>
        </w:rPr>
        <w:t xml:space="preserve"> </w:t>
      </w:r>
      <w:r w:rsidRPr="0017652F">
        <w:rPr>
          <w:rFonts w:ascii="Times New Roman" w:eastAsia="SimSun" w:hAnsi="Times New Roman" w:cs="Times New Roman"/>
          <w:sz w:val="24"/>
          <w:szCs w:val="24"/>
          <w:lang w:val="sr-Cyrl-RS" w:eastAsia="zh-CN"/>
        </w:rPr>
        <w:t>под</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т</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pacing w:val="-2"/>
          <w:sz w:val="24"/>
          <w:szCs w:val="24"/>
          <w:lang w:val="sr-Cyrl-RS" w:eastAsia="zh-CN"/>
        </w:rPr>
        <w:t>к</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w:t>
      </w:r>
      <w:r w:rsidRPr="0017652F">
        <w:rPr>
          <w:rFonts w:ascii="Times New Roman" w:eastAsia="SimSun" w:hAnsi="Times New Roman" w:cs="Times New Roman"/>
          <w:spacing w:val="11"/>
          <w:sz w:val="24"/>
          <w:szCs w:val="24"/>
          <w:lang w:val="sr-Cyrl-RS" w:eastAsia="zh-CN"/>
        </w:rPr>
        <w:t xml:space="preserve"> </w:t>
      </w:r>
      <w:r w:rsidRPr="0017652F">
        <w:rPr>
          <w:rFonts w:ascii="Times New Roman" w:eastAsia="SimSun" w:hAnsi="Times New Roman" w:cs="Times New Roman"/>
          <w:sz w:val="24"/>
          <w:szCs w:val="24"/>
          <w:lang w:val="sr-Cyrl-RS" w:eastAsia="zh-CN"/>
        </w:rPr>
        <w:t>и</w:t>
      </w:r>
      <w:r w:rsidRPr="0017652F">
        <w:rPr>
          <w:rFonts w:ascii="Times New Roman" w:eastAsia="SimSun" w:hAnsi="Times New Roman" w:cs="Times New Roman"/>
          <w:spacing w:val="12"/>
          <w:sz w:val="24"/>
          <w:szCs w:val="24"/>
          <w:lang w:val="sr-Cyrl-RS" w:eastAsia="zh-CN"/>
        </w:rPr>
        <w:t xml:space="preserve"> </w:t>
      </w:r>
      <w:r w:rsidRPr="0017652F">
        <w:rPr>
          <w:rFonts w:ascii="Times New Roman" w:eastAsia="SimSun" w:hAnsi="Times New Roman" w:cs="Times New Roman"/>
          <w:sz w:val="24"/>
          <w:szCs w:val="24"/>
          <w:lang w:val="sr-Cyrl-RS" w:eastAsia="zh-CN"/>
        </w:rPr>
        <w:t>т</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pacing w:val="-1"/>
          <w:sz w:val="24"/>
          <w:szCs w:val="24"/>
          <w:lang w:val="sr-Cyrl-RS" w:eastAsia="zh-CN"/>
        </w:rPr>
        <w:t>ча</w:t>
      </w:r>
      <w:r w:rsidRPr="0017652F">
        <w:rPr>
          <w:rFonts w:ascii="Times New Roman" w:eastAsia="SimSun" w:hAnsi="Times New Roman" w:cs="Times New Roman"/>
          <w:sz w:val="24"/>
          <w:szCs w:val="24"/>
          <w:lang w:val="sr-Cyrl-RS" w:eastAsia="zh-CN"/>
        </w:rPr>
        <w:t>н</w:t>
      </w:r>
      <w:r w:rsidRPr="0017652F">
        <w:rPr>
          <w:rFonts w:ascii="Times New Roman" w:eastAsia="SimSun" w:hAnsi="Times New Roman" w:cs="Times New Roman"/>
          <w:spacing w:val="12"/>
          <w:sz w:val="24"/>
          <w:szCs w:val="24"/>
          <w:lang w:val="sr-Cyrl-RS" w:eastAsia="zh-CN"/>
        </w:rPr>
        <w:t xml:space="preserve"> </w:t>
      </w:r>
      <w:r w:rsidRPr="0017652F">
        <w:rPr>
          <w:rFonts w:ascii="Times New Roman" w:eastAsia="SimSun" w:hAnsi="Times New Roman" w:cs="Times New Roman"/>
          <w:sz w:val="24"/>
          <w:szCs w:val="24"/>
          <w:lang w:val="sr-Cyrl-RS" w:eastAsia="zh-CN"/>
        </w:rPr>
        <w:t>н</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зив</w:t>
      </w:r>
      <w:r w:rsidRPr="0017652F">
        <w:rPr>
          <w:rFonts w:ascii="Times New Roman" w:eastAsia="SimSun" w:hAnsi="Times New Roman" w:cs="Times New Roman"/>
          <w:spacing w:val="11"/>
          <w:sz w:val="24"/>
          <w:szCs w:val="24"/>
          <w:lang w:val="sr-Cyrl-RS" w:eastAsia="zh-CN"/>
        </w:rPr>
        <w:t xml:space="preserve"> </w:t>
      </w:r>
      <w:r w:rsidRPr="0017652F">
        <w:rPr>
          <w:rFonts w:ascii="Times New Roman" w:eastAsia="SimSun" w:hAnsi="Times New Roman" w:cs="Times New Roman"/>
          <w:sz w:val="24"/>
          <w:szCs w:val="24"/>
          <w:lang w:val="sr-Cyrl-RS" w:eastAsia="zh-CN"/>
        </w:rPr>
        <w:t>кори</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ника</w:t>
      </w:r>
      <w:r w:rsidRPr="0017652F">
        <w:rPr>
          <w:rFonts w:ascii="Times New Roman" w:eastAsia="SimSun" w:hAnsi="Times New Roman" w:cs="Times New Roman"/>
          <w:spacing w:val="10"/>
          <w:sz w:val="24"/>
          <w:szCs w:val="24"/>
          <w:lang w:val="sr-Cyrl-RS" w:eastAsia="zh-CN"/>
        </w:rPr>
        <w:t xml:space="preserve"> </w:t>
      </w:r>
      <w:r w:rsidRPr="0017652F">
        <w:rPr>
          <w:rFonts w:ascii="Times New Roman" w:eastAsia="SimSun" w:hAnsi="Times New Roman" w:cs="Times New Roman"/>
          <w:spacing w:val="-1"/>
          <w:sz w:val="24"/>
          <w:szCs w:val="24"/>
          <w:lang w:val="sr-Cyrl-RS" w:eastAsia="zh-CN"/>
        </w:rPr>
        <w:t>ме</w:t>
      </w:r>
      <w:r w:rsidRPr="0017652F">
        <w:rPr>
          <w:rFonts w:ascii="Times New Roman" w:eastAsia="SimSun" w:hAnsi="Times New Roman" w:cs="Times New Roman"/>
          <w:sz w:val="24"/>
          <w:szCs w:val="24"/>
          <w:lang w:val="sr-Cyrl-RS" w:eastAsia="zh-CN"/>
        </w:rPr>
        <w:t>ни</w:t>
      </w:r>
      <w:r w:rsidRPr="0017652F">
        <w:rPr>
          <w:rFonts w:ascii="Times New Roman" w:eastAsia="SimSun" w:hAnsi="Times New Roman" w:cs="Times New Roman"/>
          <w:spacing w:val="-1"/>
          <w:sz w:val="24"/>
          <w:szCs w:val="24"/>
          <w:lang w:val="sr-Cyrl-RS" w:eastAsia="zh-CN"/>
        </w:rPr>
        <w:t>ч</w:t>
      </w:r>
      <w:r w:rsidRPr="0017652F">
        <w:rPr>
          <w:rFonts w:ascii="Times New Roman" w:eastAsia="SimSun" w:hAnsi="Times New Roman" w:cs="Times New Roman"/>
          <w:sz w:val="24"/>
          <w:szCs w:val="24"/>
          <w:lang w:val="sr-Cyrl-RS" w:eastAsia="zh-CN"/>
        </w:rPr>
        <w:t>ног</w:t>
      </w:r>
      <w:r w:rsidRPr="0017652F">
        <w:rPr>
          <w:rFonts w:ascii="Times New Roman" w:eastAsia="SimSun" w:hAnsi="Times New Roman" w:cs="Times New Roman"/>
          <w:spacing w:val="11"/>
          <w:sz w:val="24"/>
          <w:szCs w:val="24"/>
          <w:lang w:val="sr-Cyrl-RS" w:eastAsia="zh-CN"/>
        </w:rPr>
        <w:t xml:space="preserve"> </w:t>
      </w:r>
      <w:r w:rsidRPr="0017652F">
        <w:rPr>
          <w:rFonts w:ascii="Times New Roman" w:eastAsia="SimSun" w:hAnsi="Times New Roman" w:cs="Times New Roman"/>
          <w:sz w:val="24"/>
          <w:szCs w:val="24"/>
          <w:lang w:val="sr-Cyrl-RS" w:eastAsia="zh-CN"/>
        </w:rPr>
        <w:t>пи</w:t>
      </w:r>
      <w:r w:rsidRPr="0017652F">
        <w:rPr>
          <w:rFonts w:ascii="Times New Roman" w:eastAsia="SimSun" w:hAnsi="Times New Roman" w:cs="Times New Roman"/>
          <w:spacing w:val="-1"/>
          <w:sz w:val="24"/>
          <w:szCs w:val="24"/>
          <w:lang w:val="sr-Cyrl-RS" w:eastAsia="zh-CN"/>
        </w:rPr>
        <w:t>сма</w:t>
      </w:r>
      <w:r w:rsidRPr="0017652F">
        <w:rPr>
          <w:rFonts w:ascii="Times New Roman" w:eastAsia="SimSun" w:hAnsi="Times New Roman" w:cs="Times New Roman"/>
          <w:sz w:val="24"/>
          <w:szCs w:val="24"/>
          <w:lang w:val="sr-Cyrl-RS" w:eastAsia="zh-CN"/>
        </w:rPr>
        <w:t>/</w:t>
      </w:r>
      <w:r w:rsidRPr="0017652F">
        <w:rPr>
          <w:rFonts w:ascii="Times New Roman" w:eastAsia="SimSun" w:hAnsi="Times New Roman" w:cs="Times New Roman"/>
          <w:spacing w:val="-2"/>
          <w:sz w:val="24"/>
          <w:szCs w:val="24"/>
          <w:lang w:val="sr-Cyrl-RS" w:eastAsia="zh-CN"/>
        </w:rPr>
        <w:t>о</w:t>
      </w:r>
      <w:r w:rsidRPr="0017652F">
        <w:rPr>
          <w:rFonts w:ascii="Times New Roman" w:eastAsia="SimSun" w:hAnsi="Times New Roman" w:cs="Times New Roman"/>
          <w:sz w:val="24"/>
          <w:szCs w:val="24"/>
          <w:lang w:val="sr-Cyrl-RS" w:eastAsia="zh-CN"/>
        </w:rPr>
        <w:t>вл</w:t>
      </w:r>
      <w:r w:rsidRPr="0017652F">
        <w:rPr>
          <w:rFonts w:ascii="Times New Roman" w:eastAsia="SimSun" w:hAnsi="Times New Roman" w:cs="Times New Roman"/>
          <w:spacing w:val="-2"/>
          <w:sz w:val="24"/>
          <w:szCs w:val="24"/>
          <w:lang w:val="sr-Cyrl-RS" w:eastAsia="zh-CN"/>
        </w:rPr>
        <w:t>а</w:t>
      </w:r>
      <w:r w:rsidRPr="0017652F">
        <w:rPr>
          <w:rFonts w:ascii="Times New Roman" w:eastAsia="SimSun" w:hAnsi="Times New Roman" w:cs="Times New Roman"/>
          <w:sz w:val="24"/>
          <w:szCs w:val="24"/>
          <w:lang w:val="sr-Cyrl-RS" w:eastAsia="zh-CN"/>
        </w:rPr>
        <w:t>шћ</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pacing w:val="1"/>
          <w:sz w:val="24"/>
          <w:szCs w:val="24"/>
          <w:lang w:val="sr-Cyrl-RS" w:eastAsia="zh-CN"/>
        </w:rPr>
        <w:t>њ</w:t>
      </w:r>
      <w:r w:rsidRPr="0017652F">
        <w:rPr>
          <w:rFonts w:ascii="Times New Roman" w:eastAsia="SimSun" w:hAnsi="Times New Roman" w:cs="Times New Roman"/>
          <w:sz w:val="24"/>
          <w:szCs w:val="24"/>
          <w:lang w:val="sr-Cyrl-RS" w:eastAsia="zh-CN"/>
        </w:rPr>
        <w:t>а</w:t>
      </w:r>
      <w:r w:rsidRPr="0017652F">
        <w:rPr>
          <w:rFonts w:ascii="Times New Roman" w:eastAsia="SimSun" w:hAnsi="Times New Roman" w:cs="Times New Roman"/>
          <w:spacing w:val="10"/>
          <w:sz w:val="24"/>
          <w:szCs w:val="24"/>
          <w:lang w:val="sr-Cyrl-RS" w:eastAsia="zh-CN"/>
        </w:rPr>
        <w:t xml:space="preserve"> </w:t>
      </w:r>
      <w:r w:rsidRPr="0017652F">
        <w:rPr>
          <w:rFonts w:ascii="Times New Roman" w:eastAsia="SimSun" w:hAnsi="Times New Roman" w:cs="Times New Roman"/>
          <w:spacing w:val="1"/>
          <w:sz w:val="24"/>
          <w:szCs w:val="24"/>
          <w:lang w:val="sr-Cyrl-RS" w:eastAsia="zh-CN"/>
        </w:rPr>
        <w:t>(</w:t>
      </w:r>
      <w:r w:rsidRPr="0017652F">
        <w:rPr>
          <w:rFonts w:ascii="Times New Roman" w:eastAsia="SimSun" w:hAnsi="Times New Roman" w:cs="Times New Roman"/>
          <w:sz w:val="24"/>
          <w:szCs w:val="24"/>
          <w:lang w:val="sr-Cyrl-RS" w:eastAsia="zh-CN"/>
        </w:rPr>
        <w:t>Наручиоц</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 пр</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дм</w:t>
      </w:r>
      <w:r w:rsidRPr="0017652F">
        <w:rPr>
          <w:rFonts w:ascii="Times New Roman" w:eastAsia="SimSun" w:hAnsi="Times New Roman" w:cs="Times New Roman"/>
          <w:spacing w:val="-2"/>
          <w:sz w:val="24"/>
          <w:szCs w:val="24"/>
          <w:lang w:val="sr-Cyrl-RS" w:eastAsia="zh-CN"/>
        </w:rPr>
        <w:t>е</w:t>
      </w:r>
      <w:r w:rsidRPr="0017652F">
        <w:rPr>
          <w:rFonts w:ascii="Times New Roman" w:eastAsia="SimSun" w:hAnsi="Times New Roman" w:cs="Times New Roman"/>
          <w:sz w:val="24"/>
          <w:szCs w:val="24"/>
          <w:lang w:val="sr-Cyrl-RS" w:eastAsia="zh-CN"/>
        </w:rPr>
        <w:t>т</w:t>
      </w:r>
      <w:r w:rsidRPr="0017652F">
        <w:rPr>
          <w:rFonts w:ascii="Times New Roman" w:eastAsia="SimSun" w:hAnsi="Times New Roman" w:cs="Times New Roman"/>
          <w:spacing w:val="12"/>
          <w:sz w:val="24"/>
          <w:szCs w:val="24"/>
          <w:lang w:val="sr-Cyrl-RS" w:eastAsia="zh-CN"/>
        </w:rPr>
        <w:t xml:space="preserve"> </w:t>
      </w:r>
      <w:r w:rsidRPr="0017652F">
        <w:rPr>
          <w:rFonts w:ascii="Times New Roman" w:eastAsia="SimSun" w:hAnsi="Times New Roman" w:cs="Times New Roman"/>
          <w:sz w:val="24"/>
          <w:szCs w:val="24"/>
          <w:lang w:val="sr-Cyrl-RS" w:eastAsia="zh-CN"/>
        </w:rPr>
        <w:t>ја</w:t>
      </w:r>
      <w:r w:rsidRPr="0017652F">
        <w:rPr>
          <w:rFonts w:ascii="Times New Roman" w:eastAsia="SimSun" w:hAnsi="Times New Roman" w:cs="Times New Roman"/>
          <w:spacing w:val="-1"/>
          <w:sz w:val="24"/>
          <w:szCs w:val="24"/>
          <w:lang w:val="sr-Cyrl-RS" w:eastAsia="zh-CN"/>
        </w:rPr>
        <w:t>в</w:t>
      </w:r>
      <w:r w:rsidRPr="0017652F">
        <w:rPr>
          <w:rFonts w:ascii="Times New Roman" w:eastAsia="SimSun" w:hAnsi="Times New Roman" w:cs="Times New Roman"/>
          <w:sz w:val="24"/>
          <w:szCs w:val="24"/>
          <w:lang w:val="sr-Cyrl-RS" w:eastAsia="zh-CN"/>
        </w:rPr>
        <w:t>не</w:t>
      </w:r>
      <w:r w:rsidRPr="0017652F">
        <w:rPr>
          <w:rFonts w:ascii="Times New Roman" w:eastAsia="SimSun" w:hAnsi="Times New Roman" w:cs="Times New Roman"/>
          <w:spacing w:val="10"/>
          <w:sz w:val="24"/>
          <w:szCs w:val="24"/>
          <w:lang w:val="sr-Cyrl-RS" w:eastAsia="zh-CN"/>
        </w:rPr>
        <w:t xml:space="preserve"> </w:t>
      </w:r>
      <w:r w:rsidRPr="0017652F">
        <w:rPr>
          <w:rFonts w:ascii="Times New Roman" w:eastAsia="SimSun" w:hAnsi="Times New Roman" w:cs="Times New Roman"/>
          <w:sz w:val="24"/>
          <w:szCs w:val="24"/>
          <w:lang w:val="sr-Cyrl-RS" w:eastAsia="zh-CN"/>
        </w:rPr>
        <w:t>н</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б</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вке</w:t>
      </w:r>
      <w:r w:rsidRPr="0017652F">
        <w:rPr>
          <w:rFonts w:ascii="Times New Roman" w:eastAsia="SimSun" w:hAnsi="Times New Roman" w:cs="Times New Roman"/>
          <w:spacing w:val="16"/>
          <w:sz w:val="24"/>
          <w:szCs w:val="24"/>
          <w:lang w:val="sr-Cyrl-RS" w:eastAsia="zh-CN"/>
        </w:rPr>
        <w:t xml:space="preserve"> </w:t>
      </w:r>
      <w:r w:rsidRPr="0017652F">
        <w:rPr>
          <w:rFonts w:ascii="Times New Roman" w:eastAsia="SimSun" w:hAnsi="Times New Roman" w:cs="Times New Roman"/>
          <w:sz w:val="24"/>
          <w:szCs w:val="24"/>
          <w:lang w:val="sr-Cyrl-RS" w:eastAsia="zh-CN"/>
        </w:rPr>
        <w:t>–</w:t>
      </w:r>
      <w:r w:rsidRPr="0017652F">
        <w:rPr>
          <w:rFonts w:ascii="Times New Roman" w:eastAsia="SimSun" w:hAnsi="Times New Roman" w:cs="Times New Roman"/>
          <w:spacing w:val="12"/>
          <w:sz w:val="24"/>
          <w:szCs w:val="24"/>
          <w:lang w:val="sr-Cyrl-RS" w:eastAsia="zh-CN"/>
        </w:rPr>
        <w:t xml:space="preserve"> </w:t>
      </w:r>
      <w:r w:rsidRPr="0017652F">
        <w:rPr>
          <w:rFonts w:ascii="Times New Roman" w:eastAsia="SimSun" w:hAnsi="Times New Roman" w:cs="Times New Roman"/>
          <w:sz w:val="24"/>
          <w:szCs w:val="24"/>
          <w:lang w:val="sr-Cyrl-RS" w:eastAsia="zh-CN"/>
        </w:rPr>
        <w:t>број</w:t>
      </w:r>
      <w:r w:rsidRPr="0017652F">
        <w:rPr>
          <w:rFonts w:ascii="Times New Roman" w:eastAsia="SimSun" w:hAnsi="Times New Roman" w:cs="Times New Roman"/>
          <w:spacing w:val="12"/>
          <w:sz w:val="24"/>
          <w:szCs w:val="24"/>
          <w:lang w:val="sr-Cyrl-RS" w:eastAsia="zh-CN"/>
        </w:rPr>
        <w:t xml:space="preserve"> </w:t>
      </w:r>
      <w:r w:rsidRPr="0017652F">
        <w:rPr>
          <w:rFonts w:ascii="Times New Roman" w:eastAsia="SimSun" w:hAnsi="Times New Roman" w:cs="Times New Roman"/>
          <w:sz w:val="24"/>
          <w:szCs w:val="24"/>
          <w:lang w:val="sr-Cyrl-RS" w:eastAsia="zh-CN"/>
        </w:rPr>
        <w:t>и</w:t>
      </w:r>
      <w:r w:rsidRPr="0017652F">
        <w:rPr>
          <w:rFonts w:ascii="Times New Roman" w:eastAsia="SimSun" w:hAnsi="Times New Roman" w:cs="Times New Roman"/>
          <w:spacing w:val="12"/>
          <w:sz w:val="24"/>
          <w:szCs w:val="24"/>
          <w:lang w:val="sr-Cyrl-RS" w:eastAsia="zh-CN"/>
        </w:rPr>
        <w:t xml:space="preserve"> </w:t>
      </w:r>
      <w:r w:rsidRPr="0017652F">
        <w:rPr>
          <w:rFonts w:ascii="Times New Roman" w:eastAsia="SimSun" w:hAnsi="Times New Roman" w:cs="Times New Roman"/>
          <w:sz w:val="24"/>
          <w:szCs w:val="24"/>
          <w:lang w:val="sr-Cyrl-RS" w:eastAsia="zh-CN"/>
        </w:rPr>
        <w:t>н</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зив</w:t>
      </w:r>
      <w:r w:rsidRPr="0017652F">
        <w:rPr>
          <w:rFonts w:ascii="Times New Roman" w:eastAsia="SimSun" w:hAnsi="Times New Roman" w:cs="Times New Roman"/>
          <w:spacing w:val="11"/>
          <w:sz w:val="24"/>
          <w:szCs w:val="24"/>
          <w:lang w:val="sr-Cyrl-RS" w:eastAsia="zh-CN"/>
        </w:rPr>
        <w:t xml:space="preserve"> </w:t>
      </w:r>
      <w:r w:rsidRPr="0017652F">
        <w:rPr>
          <w:rFonts w:ascii="Times New Roman" w:eastAsia="SimSun" w:hAnsi="Times New Roman" w:cs="Times New Roman"/>
          <w:sz w:val="24"/>
          <w:szCs w:val="24"/>
          <w:lang w:val="sr-Cyrl-RS" w:eastAsia="zh-CN"/>
        </w:rPr>
        <w:t>ја</w:t>
      </w:r>
      <w:r w:rsidRPr="0017652F">
        <w:rPr>
          <w:rFonts w:ascii="Times New Roman" w:eastAsia="SimSun" w:hAnsi="Times New Roman" w:cs="Times New Roman"/>
          <w:spacing w:val="-1"/>
          <w:sz w:val="24"/>
          <w:szCs w:val="24"/>
          <w:lang w:val="sr-Cyrl-RS" w:eastAsia="zh-CN"/>
        </w:rPr>
        <w:t>в</w:t>
      </w:r>
      <w:r w:rsidRPr="0017652F">
        <w:rPr>
          <w:rFonts w:ascii="Times New Roman" w:eastAsia="SimSun" w:hAnsi="Times New Roman" w:cs="Times New Roman"/>
          <w:sz w:val="24"/>
          <w:szCs w:val="24"/>
          <w:lang w:val="sr-Cyrl-RS" w:eastAsia="zh-CN"/>
        </w:rPr>
        <w:t>не</w:t>
      </w:r>
      <w:r w:rsidRPr="0017652F">
        <w:rPr>
          <w:rFonts w:ascii="Times New Roman" w:eastAsia="SimSun" w:hAnsi="Times New Roman" w:cs="Times New Roman"/>
          <w:spacing w:val="10"/>
          <w:sz w:val="24"/>
          <w:szCs w:val="24"/>
          <w:lang w:val="sr-Cyrl-RS" w:eastAsia="zh-CN"/>
        </w:rPr>
        <w:t xml:space="preserve"> </w:t>
      </w:r>
      <w:r w:rsidRPr="0017652F">
        <w:rPr>
          <w:rFonts w:ascii="Times New Roman" w:eastAsia="SimSun" w:hAnsi="Times New Roman" w:cs="Times New Roman"/>
          <w:sz w:val="24"/>
          <w:szCs w:val="24"/>
          <w:lang w:val="sr-Cyrl-RS" w:eastAsia="zh-CN"/>
        </w:rPr>
        <w:t>н</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б</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вке,</w:t>
      </w:r>
      <w:r w:rsidRPr="0017652F">
        <w:rPr>
          <w:rFonts w:ascii="Times New Roman" w:eastAsia="SimSun" w:hAnsi="Times New Roman" w:cs="Times New Roman"/>
          <w:spacing w:val="11"/>
          <w:sz w:val="24"/>
          <w:szCs w:val="24"/>
          <w:lang w:val="sr-Cyrl-RS" w:eastAsia="zh-CN"/>
        </w:rPr>
        <w:t xml:space="preserve"> </w:t>
      </w:r>
      <w:r w:rsidRPr="0017652F">
        <w:rPr>
          <w:rFonts w:ascii="Times New Roman" w:eastAsia="SimSun" w:hAnsi="Times New Roman" w:cs="Times New Roman"/>
          <w:sz w:val="24"/>
          <w:szCs w:val="24"/>
          <w:lang w:val="sr-Cyrl-RS" w:eastAsia="zh-CN"/>
        </w:rPr>
        <w:t>износ</w:t>
      </w:r>
      <w:r w:rsidRPr="0017652F">
        <w:rPr>
          <w:rFonts w:ascii="Times New Roman" w:eastAsia="SimSun" w:hAnsi="Times New Roman" w:cs="Times New Roman"/>
          <w:spacing w:val="10"/>
          <w:sz w:val="24"/>
          <w:szCs w:val="24"/>
          <w:lang w:val="sr-Cyrl-RS" w:eastAsia="zh-CN"/>
        </w:rPr>
        <w:t xml:space="preserve"> </w:t>
      </w:r>
      <w:r w:rsidRPr="0017652F">
        <w:rPr>
          <w:rFonts w:ascii="Times New Roman" w:eastAsia="SimSun" w:hAnsi="Times New Roman" w:cs="Times New Roman"/>
          <w:sz w:val="24"/>
          <w:szCs w:val="24"/>
          <w:lang w:val="sr-Cyrl-RS" w:eastAsia="zh-CN"/>
        </w:rPr>
        <w:t>на</w:t>
      </w:r>
      <w:r w:rsidRPr="0017652F">
        <w:rPr>
          <w:rFonts w:ascii="Times New Roman" w:eastAsia="SimSun" w:hAnsi="Times New Roman" w:cs="Times New Roman"/>
          <w:spacing w:val="10"/>
          <w:sz w:val="24"/>
          <w:szCs w:val="24"/>
          <w:lang w:val="sr-Cyrl-RS" w:eastAsia="zh-CN"/>
        </w:rPr>
        <w:t xml:space="preserve"> </w:t>
      </w:r>
      <w:r w:rsidRPr="0017652F">
        <w:rPr>
          <w:rFonts w:ascii="Times New Roman" w:eastAsia="SimSun" w:hAnsi="Times New Roman" w:cs="Times New Roman"/>
          <w:sz w:val="24"/>
          <w:szCs w:val="24"/>
          <w:lang w:val="sr-Cyrl-RS" w:eastAsia="zh-CN"/>
        </w:rPr>
        <w:t>који</w:t>
      </w:r>
      <w:r w:rsidRPr="0017652F">
        <w:rPr>
          <w:rFonts w:ascii="Times New Roman" w:eastAsia="SimSun" w:hAnsi="Times New Roman" w:cs="Times New Roman"/>
          <w:spacing w:val="13"/>
          <w:sz w:val="24"/>
          <w:szCs w:val="24"/>
          <w:lang w:val="sr-Cyrl-RS" w:eastAsia="zh-CN"/>
        </w:rPr>
        <w:t xml:space="preserve"> </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е</w:t>
      </w:r>
      <w:r w:rsidRPr="0017652F">
        <w:rPr>
          <w:rFonts w:ascii="Times New Roman" w:eastAsia="SimSun" w:hAnsi="Times New Roman" w:cs="Times New Roman"/>
          <w:spacing w:val="13"/>
          <w:sz w:val="24"/>
          <w:szCs w:val="24"/>
          <w:lang w:val="sr-Cyrl-RS" w:eastAsia="zh-CN"/>
        </w:rPr>
        <w:t xml:space="preserve"> </w:t>
      </w:r>
      <w:r w:rsidRPr="0017652F">
        <w:rPr>
          <w:rFonts w:ascii="Times New Roman" w:eastAsia="SimSun" w:hAnsi="Times New Roman" w:cs="Times New Roman"/>
          <w:sz w:val="24"/>
          <w:szCs w:val="24"/>
          <w:lang w:val="sr-Cyrl-RS" w:eastAsia="zh-CN"/>
        </w:rPr>
        <w:t>изд</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је</w:t>
      </w:r>
      <w:r w:rsidRPr="0017652F">
        <w:rPr>
          <w:rFonts w:ascii="Times New Roman" w:eastAsia="SimSun" w:hAnsi="Times New Roman" w:cs="Times New Roman"/>
          <w:spacing w:val="18"/>
          <w:sz w:val="24"/>
          <w:szCs w:val="24"/>
          <w:lang w:val="sr-Cyrl-RS" w:eastAsia="zh-CN"/>
        </w:rPr>
        <w:t xml:space="preserve"> </w:t>
      </w:r>
      <w:r w:rsidRPr="0017652F">
        <w:rPr>
          <w:rFonts w:ascii="Times New Roman" w:eastAsia="SimSun" w:hAnsi="Times New Roman" w:cs="Times New Roman"/>
          <w:sz w:val="24"/>
          <w:szCs w:val="24"/>
          <w:lang w:val="sr-Cyrl-RS" w:eastAsia="zh-CN"/>
        </w:rPr>
        <w:t>–</w:t>
      </w:r>
      <w:r w:rsidRPr="0017652F">
        <w:rPr>
          <w:rFonts w:ascii="Times New Roman" w:eastAsia="SimSun" w:hAnsi="Times New Roman" w:cs="Times New Roman"/>
          <w:spacing w:val="12"/>
          <w:sz w:val="24"/>
          <w:szCs w:val="24"/>
          <w:lang w:val="sr-Cyrl-RS" w:eastAsia="zh-CN"/>
        </w:rPr>
        <w:t xml:space="preserve"> </w:t>
      </w:r>
      <w:r w:rsidRPr="0017652F">
        <w:rPr>
          <w:rFonts w:ascii="Times New Roman" w:eastAsia="SimSun" w:hAnsi="Times New Roman" w:cs="Times New Roman"/>
          <w:sz w:val="24"/>
          <w:szCs w:val="24"/>
          <w:lang w:val="sr-Cyrl-RS" w:eastAsia="zh-CN"/>
        </w:rPr>
        <w:t>10%</w:t>
      </w:r>
      <w:r w:rsidRPr="0017652F">
        <w:rPr>
          <w:rFonts w:ascii="Times New Roman" w:eastAsia="SimSun" w:hAnsi="Times New Roman" w:cs="Times New Roman"/>
          <w:spacing w:val="11"/>
          <w:sz w:val="24"/>
          <w:szCs w:val="24"/>
          <w:lang w:val="sr-Cyrl-RS" w:eastAsia="zh-CN"/>
        </w:rPr>
        <w:t xml:space="preserve"> </w:t>
      </w:r>
      <w:r w:rsidRPr="0017652F">
        <w:rPr>
          <w:rFonts w:ascii="Times New Roman" w:eastAsia="SimSun" w:hAnsi="Times New Roman" w:cs="Times New Roman"/>
          <w:sz w:val="24"/>
          <w:szCs w:val="24"/>
          <w:lang w:val="sr-Cyrl-RS" w:eastAsia="zh-CN"/>
        </w:rPr>
        <w:t>од</w:t>
      </w:r>
      <w:r w:rsidRPr="0017652F">
        <w:rPr>
          <w:rFonts w:ascii="Times New Roman" w:eastAsia="SimSun" w:hAnsi="Times New Roman" w:cs="Times New Roman"/>
          <w:spacing w:val="16"/>
          <w:sz w:val="24"/>
          <w:szCs w:val="24"/>
          <w:lang w:val="sr-Cyrl-RS" w:eastAsia="zh-CN"/>
        </w:rPr>
        <w:t xml:space="preserve"> </w:t>
      </w:r>
      <w:r w:rsidRPr="0017652F">
        <w:rPr>
          <w:rFonts w:ascii="Times New Roman" w:eastAsia="SimSun" w:hAnsi="Times New Roman" w:cs="Times New Roman"/>
          <w:spacing w:val="-5"/>
          <w:sz w:val="24"/>
          <w:szCs w:val="24"/>
          <w:lang w:val="sr-Cyrl-RS" w:eastAsia="zh-CN"/>
        </w:rPr>
        <w:t>у</w:t>
      </w:r>
      <w:r w:rsidRPr="0017652F">
        <w:rPr>
          <w:rFonts w:ascii="Times New Roman" w:eastAsia="SimSun" w:hAnsi="Times New Roman" w:cs="Times New Roman"/>
          <w:spacing w:val="5"/>
          <w:sz w:val="24"/>
          <w:szCs w:val="24"/>
          <w:lang w:val="sr-Cyrl-RS" w:eastAsia="zh-CN"/>
        </w:rPr>
        <w:t>к</w:t>
      </w:r>
      <w:r w:rsidRPr="0017652F">
        <w:rPr>
          <w:rFonts w:ascii="Times New Roman" w:eastAsia="SimSun" w:hAnsi="Times New Roman" w:cs="Times New Roman"/>
          <w:spacing w:val="-8"/>
          <w:sz w:val="24"/>
          <w:szCs w:val="24"/>
          <w:lang w:val="sr-Cyrl-RS" w:eastAsia="zh-CN"/>
        </w:rPr>
        <w:t>у</w:t>
      </w:r>
      <w:r w:rsidRPr="0017652F">
        <w:rPr>
          <w:rFonts w:ascii="Times New Roman" w:eastAsia="SimSun" w:hAnsi="Times New Roman" w:cs="Times New Roman"/>
          <w:sz w:val="24"/>
          <w:szCs w:val="24"/>
          <w:lang w:val="sr-Cyrl-RS" w:eastAsia="zh-CN"/>
        </w:rPr>
        <w:t>пне вр</w:t>
      </w:r>
      <w:r w:rsidRPr="0017652F">
        <w:rPr>
          <w:rFonts w:ascii="Times New Roman" w:eastAsia="SimSun" w:hAnsi="Times New Roman" w:cs="Times New Roman"/>
          <w:spacing w:val="-2"/>
          <w:sz w:val="24"/>
          <w:szCs w:val="24"/>
          <w:lang w:val="sr-Cyrl-RS" w:eastAsia="zh-CN"/>
        </w:rPr>
        <w:t>е</w:t>
      </w:r>
      <w:r w:rsidRPr="0017652F">
        <w:rPr>
          <w:rFonts w:ascii="Times New Roman" w:eastAsia="SimSun" w:hAnsi="Times New Roman" w:cs="Times New Roman"/>
          <w:sz w:val="24"/>
          <w:szCs w:val="24"/>
          <w:lang w:val="sr-Cyrl-RS" w:eastAsia="zh-CN"/>
        </w:rPr>
        <w:t>д</w:t>
      </w:r>
      <w:r w:rsidRPr="0017652F">
        <w:rPr>
          <w:rFonts w:ascii="Times New Roman" w:eastAsia="SimSun" w:hAnsi="Times New Roman" w:cs="Times New Roman"/>
          <w:spacing w:val="1"/>
          <w:sz w:val="24"/>
          <w:szCs w:val="24"/>
          <w:lang w:val="sr-Cyrl-RS" w:eastAsia="zh-CN"/>
        </w:rPr>
        <w:t>н</w:t>
      </w:r>
      <w:r w:rsidRPr="0017652F">
        <w:rPr>
          <w:rFonts w:ascii="Times New Roman" w:eastAsia="SimSun" w:hAnsi="Times New Roman" w:cs="Times New Roman"/>
          <w:sz w:val="24"/>
          <w:szCs w:val="24"/>
          <w:lang w:val="sr-Cyrl-RS" w:eastAsia="zh-CN"/>
        </w:rPr>
        <w:t>о</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ти н</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в</w:t>
      </w:r>
      <w:r w:rsidRPr="0017652F">
        <w:rPr>
          <w:rFonts w:ascii="Times New Roman" w:eastAsia="SimSun" w:hAnsi="Times New Roman" w:cs="Times New Roman"/>
          <w:spacing w:val="-2"/>
          <w:sz w:val="24"/>
          <w:szCs w:val="24"/>
          <w:lang w:val="sr-Cyrl-RS" w:eastAsia="zh-CN"/>
        </w:rPr>
        <w:t>е</w:t>
      </w:r>
      <w:r w:rsidRPr="0017652F">
        <w:rPr>
          <w:rFonts w:ascii="Times New Roman" w:eastAsia="SimSun" w:hAnsi="Times New Roman" w:cs="Times New Roman"/>
          <w:sz w:val="24"/>
          <w:szCs w:val="24"/>
          <w:lang w:val="sr-Cyrl-RS" w:eastAsia="zh-CN"/>
        </w:rPr>
        <w:t>д</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не</w:t>
      </w:r>
      <w:r w:rsidRPr="0017652F">
        <w:rPr>
          <w:rFonts w:ascii="Times New Roman" w:eastAsia="SimSun" w:hAnsi="Times New Roman" w:cs="Times New Roman"/>
          <w:spacing w:val="1"/>
          <w:sz w:val="24"/>
          <w:szCs w:val="24"/>
          <w:lang w:val="sr-Cyrl-RS" w:eastAsia="zh-CN"/>
        </w:rPr>
        <w:t xml:space="preserve"> </w:t>
      </w:r>
      <w:r w:rsidRPr="0017652F">
        <w:rPr>
          <w:rFonts w:ascii="Times New Roman" w:eastAsia="SimSun" w:hAnsi="Times New Roman" w:cs="Times New Roman"/>
          <w:sz w:val="24"/>
          <w:szCs w:val="24"/>
          <w:lang w:val="sr-Cyrl-RS" w:eastAsia="zh-CN"/>
        </w:rPr>
        <w:t>у</w:t>
      </w:r>
      <w:r w:rsidRPr="0017652F">
        <w:rPr>
          <w:rFonts w:ascii="Times New Roman" w:eastAsia="SimSun" w:hAnsi="Times New Roman" w:cs="Times New Roman"/>
          <w:spacing w:val="-1"/>
          <w:sz w:val="24"/>
          <w:szCs w:val="24"/>
          <w:lang w:val="sr-Cyrl-RS" w:eastAsia="zh-CN"/>
        </w:rPr>
        <w:t xml:space="preserve"> </w:t>
      </w:r>
      <w:r w:rsidRPr="0017652F">
        <w:rPr>
          <w:rFonts w:ascii="Times New Roman" w:eastAsia="SimSun" w:hAnsi="Times New Roman" w:cs="Times New Roman"/>
          <w:spacing w:val="-3"/>
          <w:sz w:val="24"/>
          <w:szCs w:val="24"/>
          <w:lang w:val="sr-Cyrl-RS" w:eastAsia="zh-CN"/>
        </w:rPr>
        <w:t>у</w:t>
      </w:r>
      <w:r w:rsidRPr="0017652F">
        <w:rPr>
          <w:rFonts w:ascii="Times New Roman" w:eastAsia="SimSun" w:hAnsi="Times New Roman" w:cs="Times New Roman"/>
          <w:sz w:val="24"/>
          <w:szCs w:val="24"/>
          <w:lang w:val="sr-Cyrl-RS" w:eastAsia="zh-CN"/>
        </w:rPr>
        <w:t>гово</w:t>
      </w:r>
      <w:r w:rsidRPr="0017652F">
        <w:rPr>
          <w:rFonts w:ascii="Times New Roman" w:eastAsia="SimSun" w:hAnsi="Times New Roman" w:cs="Times New Roman"/>
          <w:spacing w:val="1"/>
          <w:sz w:val="24"/>
          <w:szCs w:val="24"/>
          <w:lang w:val="sr-Cyrl-RS" w:eastAsia="zh-CN"/>
        </w:rPr>
        <w:t>р</w:t>
      </w:r>
      <w:r w:rsidRPr="0017652F">
        <w:rPr>
          <w:rFonts w:ascii="Times New Roman" w:eastAsia="SimSun" w:hAnsi="Times New Roman" w:cs="Times New Roman"/>
          <w:sz w:val="24"/>
          <w:szCs w:val="24"/>
          <w:lang w:val="sr-Cyrl-RS" w:eastAsia="zh-CN"/>
        </w:rPr>
        <w:t>у</w:t>
      </w:r>
      <w:r w:rsidRPr="0017652F">
        <w:rPr>
          <w:rFonts w:ascii="Times New Roman" w:eastAsia="SimSun" w:hAnsi="Times New Roman" w:cs="Times New Roman"/>
          <w:spacing w:val="-5"/>
          <w:sz w:val="24"/>
          <w:szCs w:val="24"/>
          <w:lang w:val="sr-Cyrl-RS" w:eastAsia="zh-CN"/>
        </w:rPr>
        <w:t xml:space="preserve"> </w:t>
      </w:r>
      <w:r w:rsidRPr="0017652F">
        <w:rPr>
          <w:rFonts w:ascii="Times New Roman" w:eastAsia="SimSun" w:hAnsi="Times New Roman" w:cs="Times New Roman"/>
          <w:sz w:val="24"/>
          <w:szCs w:val="24"/>
          <w:lang w:val="sr-Cyrl-RS" w:eastAsia="zh-CN"/>
        </w:rPr>
        <w:t>и</w:t>
      </w:r>
      <w:r w:rsidRPr="0017652F">
        <w:rPr>
          <w:rFonts w:ascii="Times New Roman" w:eastAsia="SimSun" w:hAnsi="Times New Roman" w:cs="Times New Roman"/>
          <w:spacing w:val="5"/>
          <w:sz w:val="24"/>
          <w:szCs w:val="24"/>
          <w:lang w:val="sr-Cyrl-RS" w:eastAsia="zh-CN"/>
        </w:rPr>
        <w:t xml:space="preserve"> </w:t>
      </w:r>
      <w:r w:rsidRPr="0017652F">
        <w:rPr>
          <w:rFonts w:ascii="Times New Roman" w:eastAsia="SimSun" w:hAnsi="Times New Roman" w:cs="Times New Roman"/>
          <w:sz w:val="24"/>
          <w:szCs w:val="24"/>
          <w:lang w:val="sr-Cyrl-RS" w:eastAsia="zh-CN"/>
        </w:rPr>
        <w:t>у</w:t>
      </w:r>
      <w:r w:rsidRPr="0017652F">
        <w:rPr>
          <w:rFonts w:ascii="Times New Roman" w:eastAsia="SimSun" w:hAnsi="Times New Roman" w:cs="Times New Roman"/>
          <w:spacing w:val="-5"/>
          <w:sz w:val="24"/>
          <w:szCs w:val="24"/>
          <w:lang w:val="sr-Cyrl-RS" w:eastAsia="zh-CN"/>
        </w:rPr>
        <w:t xml:space="preserve"> </w:t>
      </w:r>
      <w:r w:rsidRPr="0017652F">
        <w:rPr>
          <w:rFonts w:ascii="Times New Roman" w:eastAsia="SimSun" w:hAnsi="Times New Roman" w:cs="Times New Roman"/>
          <w:sz w:val="24"/>
          <w:szCs w:val="24"/>
          <w:lang w:val="sr-Cyrl-RS" w:eastAsia="zh-CN"/>
        </w:rPr>
        <w:t>д</w:t>
      </w:r>
      <w:r w:rsidRPr="0017652F">
        <w:rPr>
          <w:rFonts w:ascii="Times New Roman" w:eastAsia="SimSun" w:hAnsi="Times New Roman" w:cs="Times New Roman"/>
          <w:spacing w:val="1"/>
          <w:sz w:val="24"/>
          <w:szCs w:val="24"/>
          <w:lang w:val="sr-Cyrl-RS" w:eastAsia="zh-CN"/>
        </w:rPr>
        <w:t>и</w:t>
      </w:r>
      <w:r w:rsidRPr="0017652F">
        <w:rPr>
          <w:rFonts w:ascii="Times New Roman" w:eastAsia="SimSun" w:hAnsi="Times New Roman" w:cs="Times New Roman"/>
          <w:sz w:val="24"/>
          <w:szCs w:val="24"/>
          <w:lang w:val="sr-Cyrl-RS" w:eastAsia="zh-CN"/>
        </w:rPr>
        <w:t>н</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ри</w:t>
      </w:r>
      <w:r w:rsidRPr="0017652F">
        <w:rPr>
          <w:rFonts w:ascii="Times New Roman" w:eastAsia="SimSun" w:hAnsi="Times New Roman" w:cs="Times New Roman"/>
          <w:spacing w:val="-1"/>
          <w:sz w:val="24"/>
          <w:szCs w:val="24"/>
          <w:lang w:val="sr-Cyrl-RS" w:eastAsia="zh-CN"/>
        </w:rPr>
        <w:t>м</w:t>
      </w:r>
      <w:r w:rsidRPr="0017652F">
        <w:rPr>
          <w:rFonts w:ascii="Times New Roman" w:eastAsia="SimSun" w:hAnsi="Times New Roman" w:cs="Times New Roman"/>
          <w:sz w:val="24"/>
          <w:szCs w:val="24"/>
          <w:lang w:val="sr-Cyrl-RS" w:eastAsia="zh-CN"/>
        </w:rPr>
        <w:t>а</w:t>
      </w:r>
      <w:r w:rsidRPr="0017652F">
        <w:rPr>
          <w:rFonts w:ascii="Times New Roman" w:eastAsia="SimSun" w:hAnsi="Times New Roman" w:cs="Times New Roman"/>
          <w:spacing w:val="-1"/>
          <w:sz w:val="24"/>
          <w:szCs w:val="24"/>
          <w:lang w:val="sr-Cyrl-RS" w:eastAsia="zh-CN"/>
        </w:rPr>
        <w:t xml:space="preserve"> </w:t>
      </w:r>
      <w:r w:rsidRPr="0017652F">
        <w:rPr>
          <w:rFonts w:ascii="Times New Roman" w:eastAsia="SimSun" w:hAnsi="Times New Roman" w:cs="Times New Roman"/>
          <w:sz w:val="24"/>
          <w:szCs w:val="24"/>
          <w:lang w:val="sr-Cyrl-RS" w:eastAsia="zh-CN"/>
        </w:rPr>
        <w:t>б</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з</w:t>
      </w:r>
      <w:r w:rsidRPr="0017652F">
        <w:rPr>
          <w:rFonts w:ascii="Times New Roman" w:eastAsia="SimSun" w:hAnsi="Times New Roman" w:cs="Times New Roman"/>
          <w:spacing w:val="5"/>
          <w:sz w:val="24"/>
          <w:szCs w:val="24"/>
          <w:lang w:val="sr-Cyrl-RS" w:eastAsia="zh-CN"/>
        </w:rPr>
        <w:t xml:space="preserve"> </w:t>
      </w:r>
      <w:r w:rsidRPr="0017652F">
        <w:rPr>
          <w:rFonts w:ascii="Times New Roman" w:eastAsia="SimSun" w:hAnsi="Times New Roman" w:cs="Times New Roman"/>
          <w:spacing w:val="-1"/>
          <w:sz w:val="24"/>
          <w:szCs w:val="24"/>
          <w:lang w:val="sr-Cyrl-RS" w:eastAsia="zh-CN"/>
        </w:rPr>
        <w:t>ПД</w:t>
      </w:r>
      <w:r w:rsidRPr="0017652F">
        <w:rPr>
          <w:rFonts w:ascii="Times New Roman" w:eastAsia="SimSun" w:hAnsi="Times New Roman" w:cs="Times New Roman"/>
          <w:spacing w:val="-2"/>
          <w:sz w:val="24"/>
          <w:szCs w:val="24"/>
          <w:lang w:val="sr-Cyrl-RS" w:eastAsia="zh-CN"/>
        </w:rPr>
        <w:t>В</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w:t>
      </w:r>
      <w:r w:rsidRPr="0017652F">
        <w:rPr>
          <w:rFonts w:ascii="Times New Roman" w:eastAsia="SimSun" w:hAnsi="Times New Roman" w:cs="Times New Roman"/>
          <w:spacing w:val="2"/>
          <w:sz w:val="24"/>
          <w:szCs w:val="24"/>
          <w:lang w:val="sr-Cyrl-RS" w:eastAsia="zh-CN"/>
        </w:rPr>
        <w:t xml:space="preserve"> </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а</w:t>
      </w:r>
      <w:r w:rsidRPr="0017652F">
        <w:rPr>
          <w:rFonts w:ascii="Times New Roman" w:eastAsia="SimSun" w:hAnsi="Times New Roman" w:cs="Times New Roman"/>
          <w:spacing w:val="-1"/>
          <w:sz w:val="24"/>
          <w:szCs w:val="24"/>
          <w:lang w:val="sr-Cyrl-RS" w:eastAsia="zh-CN"/>
        </w:rPr>
        <w:t xml:space="preserve"> </w:t>
      </w:r>
      <w:r w:rsidRPr="0017652F">
        <w:rPr>
          <w:rFonts w:ascii="Times New Roman" w:eastAsia="SimSun" w:hAnsi="Times New Roman" w:cs="Times New Roman"/>
          <w:sz w:val="24"/>
          <w:szCs w:val="24"/>
          <w:lang w:val="sr-Cyrl-RS" w:eastAsia="zh-CN"/>
        </w:rPr>
        <w:t>н</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в</w:t>
      </w:r>
      <w:r w:rsidRPr="0017652F">
        <w:rPr>
          <w:rFonts w:ascii="Times New Roman" w:eastAsia="SimSun" w:hAnsi="Times New Roman" w:cs="Times New Roman"/>
          <w:spacing w:val="1"/>
          <w:sz w:val="24"/>
          <w:szCs w:val="24"/>
          <w:lang w:val="sr-Cyrl-RS" w:eastAsia="zh-CN"/>
        </w:rPr>
        <w:t>о</w:t>
      </w:r>
      <w:r w:rsidRPr="0017652F">
        <w:rPr>
          <w:rFonts w:ascii="Times New Roman" w:eastAsia="SimSun" w:hAnsi="Times New Roman" w:cs="Times New Roman"/>
          <w:sz w:val="24"/>
          <w:szCs w:val="24"/>
          <w:lang w:val="sr-Cyrl-RS" w:eastAsia="zh-CN"/>
        </w:rPr>
        <w:t>ђ</w:t>
      </w:r>
      <w:r w:rsidRPr="0017652F">
        <w:rPr>
          <w:rFonts w:ascii="Times New Roman" w:eastAsia="SimSun" w:hAnsi="Times New Roman" w:cs="Times New Roman"/>
          <w:spacing w:val="-2"/>
          <w:sz w:val="24"/>
          <w:szCs w:val="24"/>
          <w:lang w:val="sr-Cyrl-RS" w:eastAsia="zh-CN"/>
        </w:rPr>
        <w:t>е</w:t>
      </w:r>
      <w:r w:rsidRPr="0017652F">
        <w:rPr>
          <w:rFonts w:ascii="Times New Roman" w:eastAsia="SimSun" w:hAnsi="Times New Roman" w:cs="Times New Roman"/>
          <w:spacing w:val="1"/>
          <w:sz w:val="24"/>
          <w:szCs w:val="24"/>
          <w:lang w:val="sr-Cyrl-RS" w:eastAsia="zh-CN"/>
        </w:rPr>
        <w:t>њ</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м</w:t>
      </w:r>
      <w:r w:rsidRPr="0017652F">
        <w:rPr>
          <w:rFonts w:ascii="Times New Roman" w:eastAsia="SimSun" w:hAnsi="Times New Roman" w:cs="Times New Roman"/>
          <w:spacing w:val="1"/>
          <w:sz w:val="24"/>
          <w:szCs w:val="24"/>
          <w:lang w:val="sr-Cyrl-RS" w:eastAsia="zh-CN"/>
        </w:rPr>
        <w:t xml:space="preserve"> </w:t>
      </w:r>
      <w:r w:rsidRPr="0017652F">
        <w:rPr>
          <w:rFonts w:ascii="Times New Roman" w:eastAsia="SimSun" w:hAnsi="Times New Roman" w:cs="Times New Roman"/>
          <w:sz w:val="24"/>
          <w:szCs w:val="24"/>
          <w:lang w:val="sr-Cyrl-RS" w:eastAsia="zh-CN"/>
        </w:rPr>
        <w:t>рока</w:t>
      </w:r>
      <w:r w:rsidRPr="0017652F">
        <w:rPr>
          <w:rFonts w:ascii="Times New Roman" w:eastAsia="SimSun" w:hAnsi="Times New Roman" w:cs="Times New Roman"/>
          <w:spacing w:val="-1"/>
          <w:sz w:val="24"/>
          <w:szCs w:val="24"/>
          <w:lang w:val="sr-Cyrl-RS" w:eastAsia="zh-CN"/>
        </w:rPr>
        <w:t xml:space="preserve"> </w:t>
      </w:r>
      <w:r w:rsidRPr="0017652F">
        <w:rPr>
          <w:rFonts w:ascii="Times New Roman" w:eastAsia="SimSun" w:hAnsi="Times New Roman" w:cs="Times New Roman"/>
          <w:sz w:val="24"/>
          <w:szCs w:val="24"/>
          <w:lang w:val="sr-Cyrl-RS" w:eastAsia="zh-CN"/>
        </w:rPr>
        <w:t>в</w:t>
      </w:r>
      <w:r w:rsidRPr="0017652F">
        <w:rPr>
          <w:rFonts w:ascii="Times New Roman" w:eastAsia="SimSun" w:hAnsi="Times New Roman" w:cs="Times New Roman"/>
          <w:spacing w:val="-2"/>
          <w:sz w:val="24"/>
          <w:szCs w:val="24"/>
          <w:lang w:val="sr-Cyrl-RS" w:eastAsia="zh-CN"/>
        </w:rPr>
        <w:t>а</w:t>
      </w:r>
      <w:r w:rsidRPr="0017652F">
        <w:rPr>
          <w:rFonts w:ascii="Times New Roman" w:eastAsia="SimSun" w:hAnsi="Times New Roman" w:cs="Times New Roman"/>
          <w:spacing w:val="1"/>
          <w:sz w:val="24"/>
          <w:szCs w:val="24"/>
          <w:lang w:val="sr-Cyrl-RS" w:eastAsia="zh-CN"/>
        </w:rPr>
        <w:t>ж</w:t>
      </w:r>
      <w:r w:rsidRPr="0017652F">
        <w:rPr>
          <w:rFonts w:ascii="Times New Roman" w:eastAsia="SimSun" w:hAnsi="Times New Roman" w:cs="Times New Roman"/>
          <w:sz w:val="24"/>
          <w:szCs w:val="24"/>
          <w:lang w:val="sr-Cyrl-RS" w:eastAsia="zh-CN"/>
        </w:rPr>
        <w:t>но</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ти - н</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јм</w:t>
      </w:r>
      <w:r w:rsidRPr="0017652F">
        <w:rPr>
          <w:rFonts w:ascii="Times New Roman" w:eastAsia="SimSun" w:hAnsi="Times New Roman" w:cs="Times New Roman"/>
          <w:spacing w:val="-2"/>
          <w:sz w:val="24"/>
          <w:szCs w:val="24"/>
          <w:lang w:val="sr-Cyrl-RS" w:eastAsia="zh-CN"/>
        </w:rPr>
        <w:t>а</w:t>
      </w:r>
      <w:r w:rsidRPr="0017652F">
        <w:rPr>
          <w:rFonts w:ascii="Times New Roman" w:eastAsia="SimSun" w:hAnsi="Times New Roman" w:cs="Times New Roman"/>
          <w:sz w:val="24"/>
          <w:szCs w:val="24"/>
          <w:lang w:val="sr-Cyrl-RS" w:eastAsia="zh-CN"/>
        </w:rPr>
        <w:t>ње</w:t>
      </w:r>
      <w:r w:rsidRPr="0017652F">
        <w:rPr>
          <w:rFonts w:ascii="Times New Roman" w:eastAsia="SimSun" w:hAnsi="Times New Roman" w:cs="Times New Roman"/>
          <w:spacing w:val="-2"/>
          <w:sz w:val="24"/>
          <w:szCs w:val="24"/>
          <w:lang w:val="sr-Cyrl-RS" w:eastAsia="zh-CN"/>
        </w:rPr>
        <w:t xml:space="preserve"> </w:t>
      </w:r>
      <w:r w:rsidRPr="0017652F">
        <w:rPr>
          <w:rFonts w:ascii="Times New Roman" w:eastAsia="SimSun" w:hAnsi="Times New Roman" w:cs="Times New Roman"/>
          <w:sz w:val="24"/>
          <w:szCs w:val="24"/>
          <w:lang w:val="sr-Cyrl-RS" w:eastAsia="zh-CN"/>
        </w:rPr>
        <w:t>5 (пет) д</w:t>
      </w:r>
      <w:r w:rsidRPr="0017652F">
        <w:rPr>
          <w:rFonts w:ascii="Times New Roman" w:eastAsia="SimSun" w:hAnsi="Times New Roman" w:cs="Times New Roman"/>
          <w:spacing w:val="-2"/>
          <w:sz w:val="24"/>
          <w:szCs w:val="24"/>
          <w:lang w:val="sr-Cyrl-RS" w:eastAsia="zh-CN"/>
        </w:rPr>
        <w:t>а</w:t>
      </w:r>
      <w:r w:rsidRPr="0017652F">
        <w:rPr>
          <w:rFonts w:ascii="Times New Roman" w:eastAsia="SimSun" w:hAnsi="Times New Roman" w:cs="Times New Roman"/>
          <w:sz w:val="24"/>
          <w:szCs w:val="24"/>
          <w:lang w:val="sr-Cyrl-RS" w:eastAsia="zh-CN"/>
        </w:rPr>
        <w:t>на</w:t>
      </w:r>
      <w:r w:rsidRPr="0017652F">
        <w:rPr>
          <w:rFonts w:ascii="Times New Roman" w:eastAsia="SimSun" w:hAnsi="Times New Roman" w:cs="Times New Roman"/>
          <w:spacing w:val="-1"/>
          <w:sz w:val="24"/>
          <w:szCs w:val="24"/>
          <w:lang w:val="sr-Cyrl-RS" w:eastAsia="zh-CN"/>
        </w:rPr>
        <w:t xml:space="preserve"> </w:t>
      </w:r>
      <w:r w:rsidRPr="0017652F">
        <w:rPr>
          <w:rFonts w:ascii="Times New Roman" w:eastAsia="SimSun" w:hAnsi="Times New Roman" w:cs="Times New Roman"/>
          <w:spacing w:val="2"/>
          <w:sz w:val="24"/>
          <w:szCs w:val="24"/>
          <w:lang w:val="sr-Cyrl-RS" w:eastAsia="zh-CN"/>
        </w:rPr>
        <w:t>д</w:t>
      </w:r>
      <w:r w:rsidRPr="0017652F">
        <w:rPr>
          <w:rFonts w:ascii="Times New Roman" w:eastAsia="SimSun" w:hAnsi="Times New Roman" w:cs="Times New Roman"/>
          <w:spacing w:val="-5"/>
          <w:sz w:val="24"/>
          <w:szCs w:val="24"/>
          <w:lang w:val="sr-Cyrl-RS" w:eastAsia="zh-CN"/>
        </w:rPr>
        <w:t>у</w:t>
      </w:r>
      <w:r w:rsidRPr="0017652F">
        <w:rPr>
          <w:rFonts w:ascii="Times New Roman" w:eastAsia="SimSun" w:hAnsi="Times New Roman" w:cs="Times New Roman"/>
          <w:sz w:val="24"/>
          <w:szCs w:val="24"/>
          <w:lang w:val="sr-Cyrl-RS" w:eastAsia="zh-CN"/>
        </w:rPr>
        <w:t xml:space="preserve">жим од </w:t>
      </w:r>
      <w:r>
        <w:rPr>
          <w:rFonts w:ascii="Times New Roman" w:eastAsia="SimSun" w:hAnsi="Times New Roman" w:cs="Times New Roman"/>
          <w:sz w:val="24"/>
          <w:szCs w:val="24"/>
          <w:lang w:val="sr-Cyrl-RS" w:eastAsia="zh-CN"/>
        </w:rPr>
        <w:t>истека рока важења</w:t>
      </w:r>
      <w:r w:rsidRPr="0017652F">
        <w:rPr>
          <w:rFonts w:ascii="Times New Roman" w:eastAsia="SimSun" w:hAnsi="Times New Roman" w:cs="Times New Roman"/>
          <w:sz w:val="24"/>
          <w:szCs w:val="24"/>
          <w:lang w:val="sr-Cyrl-RS" w:eastAsia="zh-CN"/>
        </w:rPr>
        <w:t xml:space="preserve"> </w:t>
      </w:r>
      <w:r>
        <w:rPr>
          <w:rFonts w:ascii="Times New Roman" w:eastAsia="SimSun" w:hAnsi="Times New Roman" w:cs="Times New Roman"/>
          <w:sz w:val="24"/>
          <w:szCs w:val="24"/>
          <w:lang w:val="sr-Cyrl-RS" w:eastAsia="zh-CN"/>
        </w:rPr>
        <w:t xml:space="preserve"> овог </w:t>
      </w:r>
      <w:r w:rsidRPr="0017652F">
        <w:rPr>
          <w:rFonts w:ascii="Times New Roman" w:eastAsia="SimSun" w:hAnsi="Times New Roman" w:cs="Times New Roman"/>
          <w:spacing w:val="-5"/>
          <w:sz w:val="24"/>
          <w:szCs w:val="24"/>
          <w:lang w:val="sr-Cyrl-RS" w:eastAsia="zh-CN"/>
        </w:rPr>
        <w:t>у</w:t>
      </w:r>
      <w:r w:rsidRPr="0017652F">
        <w:rPr>
          <w:rFonts w:ascii="Times New Roman" w:eastAsia="SimSun" w:hAnsi="Times New Roman" w:cs="Times New Roman"/>
          <w:sz w:val="24"/>
          <w:szCs w:val="24"/>
          <w:lang w:val="sr-Cyrl-RS" w:eastAsia="zh-CN"/>
        </w:rPr>
        <w:t>г</w:t>
      </w:r>
      <w:r w:rsidRPr="0017652F">
        <w:rPr>
          <w:rFonts w:ascii="Times New Roman" w:eastAsia="SimSun" w:hAnsi="Times New Roman" w:cs="Times New Roman"/>
          <w:spacing w:val="2"/>
          <w:sz w:val="24"/>
          <w:szCs w:val="24"/>
          <w:lang w:val="sr-Cyrl-RS" w:eastAsia="zh-CN"/>
        </w:rPr>
        <w:t>о</w:t>
      </w:r>
      <w:r w:rsidRPr="0017652F">
        <w:rPr>
          <w:rFonts w:ascii="Times New Roman" w:eastAsia="SimSun" w:hAnsi="Times New Roman" w:cs="Times New Roman"/>
          <w:sz w:val="24"/>
          <w:szCs w:val="24"/>
          <w:lang w:val="sr-Cyrl-RS" w:eastAsia="zh-CN"/>
        </w:rPr>
        <w:t>вор</w:t>
      </w:r>
      <w:r w:rsidRPr="0017652F">
        <w:rPr>
          <w:rFonts w:ascii="Times New Roman" w:eastAsia="SimSun" w:hAnsi="Times New Roman" w:cs="Times New Roman"/>
          <w:spacing w:val="2"/>
          <w:sz w:val="24"/>
          <w:szCs w:val="24"/>
          <w:lang w:val="sr-Cyrl-RS" w:eastAsia="zh-CN"/>
        </w:rPr>
        <w:t>а</w:t>
      </w:r>
      <w:r w:rsidRPr="0017652F">
        <w:rPr>
          <w:rFonts w:ascii="Times New Roman" w:eastAsia="SimSun" w:hAnsi="Times New Roman" w:cs="Times New Roman"/>
          <w:sz w:val="24"/>
          <w:szCs w:val="24"/>
          <w:lang w:val="sr-Cyrl-RS" w:eastAsia="zh-CN"/>
        </w:rPr>
        <w:t>.</w:t>
      </w:r>
    </w:p>
    <w:p w:rsidR="00B71A56" w:rsidRPr="0017652F" w:rsidRDefault="00B71A56" w:rsidP="00B71A56">
      <w:pPr>
        <w:widowControl w:val="0"/>
        <w:kinsoku w:val="0"/>
        <w:overflowPunct w:val="0"/>
        <w:autoSpaceDE w:val="0"/>
        <w:autoSpaceDN w:val="0"/>
        <w:adjustRightInd w:val="0"/>
        <w:spacing w:after="0" w:line="240" w:lineRule="auto"/>
        <w:ind w:right="114"/>
        <w:jc w:val="both"/>
        <w:rPr>
          <w:rFonts w:ascii="Times New Roman" w:eastAsia="SimSun" w:hAnsi="Times New Roman" w:cs="Times New Roman"/>
          <w:sz w:val="24"/>
          <w:szCs w:val="24"/>
          <w:lang w:val="sr-Cyrl-RS" w:eastAsia="zh-CN"/>
        </w:rPr>
      </w:pPr>
      <w:r>
        <w:rPr>
          <w:rFonts w:ascii="Times New Roman" w:eastAsia="SimSun" w:hAnsi="Times New Roman" w:cs="Times New Roman"/>
          <w:sz w:val="24"/>
          <w:szCs w:val="24"/>
          <w:lang w:val="sr-Cyrl-RS" w:eastAsia="zh-CN"/>
        </w:rPr>
        <w:tab/>
      </w:r>
      <w:r>
        <w:rPr>
          <w:rFonts w:ascii="Times New Roman" w:eastAsia="SimSun" w:hAnsi="Times New Roman" w:cs="Times New Roman"/>
          <w:sz w:val="24"/>
          <w:szCs w:val="24"/>
          <w:lang w:val="sr-Cyrl-RS" w:eastAsia="zh-CN"/>
        </w:rPr>
        <w:tab/>
      </w:r>
      <w:r w:rsidRPr="0017652F">
        <w:rPr>
          <w:rFonts w:ascii="Times New Roman" w:eastAsia="SimSun" w:hAnsi="Times New Roman" w:cs="Times New Roman"/>
          <w:sz w:val="24"/>
          <w:szCs w:val="24"/>
          <w:lang w:val="sr-Cyrl-RS" w:eastAsia="zh-CN"/>
        </w:rPr>
        <w:t>Наручил</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ц</w:t>
      </w:r>
      <w:r w:rsidRPr="0017652F">
        <w:rPr>
          <w:rFonts w:ascii="Times New Roman" w:eastAsia="SimSun" w:hAnsi="Times New Roman" w:cs="Times New Roman"/>
          <w:spacing w:val="29"/>
          <w:sz w:val="24"/>
          <w:szCs w:val="24"/>
          <w:lang w:val="sr-Cyrl-RS" w:eastAsia="zh-CN"/>
        </w:rPr>
        <w:t xml:space="preserve"> </w:t>
      </w:r>
      <w:r w:rsidRPr="0017652F">
        <w:rPr>
          <w:rFonts w:ascii="Times New Roman" w:eastAsia="SimSun" w:hAnsi="Times New Roman" w:cs="Times New Roman"/>
          <w:sz w:val="24"/>
          <w:szCs w:val="24"/>
          <w:lang w:val="sr-Cyrl-RS" w:eastAsia="zh-CN"/>
        </w:rPr>
        <w:t>је</w:t>
      </w:r>
      <w:r w:rsidRPr="0017652F">
        <w:rPr>
          <w:rFonts w:ascii="Times New Roman" w:eastAsia="SimSun" w:hAnsi="Times New Roman" w:cs="Times New Roman"/>
          <w:spacing w:val="28"/>
          <w:sz w:val="24"/>
          <w:szCs w:val="24"/>
          <w:lang w:val="sr-Cyrl-RS" w:eastAsia="zh-CN"/>
        </w:rPr>
        <w:t xml:space="preserve"> </w:t>
      </w:r>
      <w:r w:rsidRPr="0017652F">
        <w:rPr>
          <w:rFonts w:ascii="Times New Roman" w:eastAsia="SimSun" w:hAnsi="Times New Roman" w:cs="Times New Roman"/>
          <w:sz w:val="24"/>
          <w:szCs w:val="24"/>
          <w:lang w:val="sr-Cyrl-RS" w:eastAsia="zh-CN"/>
        </w:rPr>
        <w:t>овл</w:t>
      </w:r>
      <w:r w:rsidRPr="0017652F">
        <w:rPr>
          <w:rFonts w:ascii="Times New Roman" w:eastAsia="SimSun" w:hAnsi="Times New Roman" w:cs="Times New Roman"/>
          <w:spacing w:val="-2"/>
          <w:sz w:val="24"/>
          <w:szCs w:val="24"/>
          <w:lang w:val="sr-Cyrl-RS" w:eastAsia="zh-CN"/>
        </w:rPr>
        <w:t>а</w:t>
      </w:r>
      <w:r w:rsidRPr="0017652F">
        <w:rPr>
          <w:rFonts w:ascii="Times New Roman" w:eastAsia="SimSun" w:hAnsi="Times New Roman" w:cs="Times New Roman"/>
          <w:sz w:val="24"/>
          <w:szCs w:val="24"/>
          <w:lang w:val="sr-Cyrl-RS" w:eastAsia="zh-CN"/>
        </w:rPr>
        <w:t>шћ</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н</w:t>
      </w:r>
      <w:r w:rsidRPr="0017652F">
        <w:rPr>
          <w:rFonts w:ascii="Times New Roman" w:eastAsia="SimSun" w:hAnsi="Times New Roman" w:cs="Times New Roman"/>
          <w:spacing w:val="29"/>
          <w:sz w:val="24"/>
          <w:szCs w:val="24"/>
          <w:lang w:val="sr-Cyrl-RS" w:eastAsia="zh-CN"/>
        </w:rPr>
        <w:t xml:space="preserve"> </w:t>
      </w:r>
      <w:r w:rsidRPr="0017652F">
        <w:rPr>
          <w:rFonts w:ascii="Times New Roman" w:eastAsia="SimSun" w:hAnsi="Times New Roman" w:cs="Times New Roman"/>
          <w:sz w:val="24"/>
          <w:szCs w:val="24"/>
          <w:lang w:val="sr-Cyrl-RS" w:eastAsia="zh-CN"/>
        </w:rPr>
        <w:t>да</w:t>
      </w:r>
      <w:r w:rsidRPr="0017652F">
        <w:rPr>
          <w:rFonts w:ascii="Times New Roman" w:eastAsia="SimSun" w:hAnsi="Times New Roman" w:cs="Times New Roman"/>
          <w:spacing w:val="30"/>
          <w:sz w:val="24"/>
          <w:szCs w:val="24"/>
          <w:lang w:val="sr-Cyrl-RS" w:eastAsia="zh-CN"/>
        </w:rPr>
        <w:t xml:space="preserve"> </w:t>
      </w:r>
      <w:r w:rsidRPr="0017652F">
        <w:rPr>
          <w:rFonts w:ascii="Times New Roman" w:eastAsia="SimSun" w:hAnsi="Times New Roman" w:cs="Times New Roman"/>
          <w:spacing w:val="-8"/>
          <w:sz w:val="24"/>
          <w:szCs w:val="24"/>
          <w:lang w:val="sr-Cyrl-RS" w:eastAsia="zh-CN"/>
        </w:rPr>
        <w:t>у</w:t>
      </w:r>
      <w:r w:rsidRPr="0017652F">
        <w:rPr>
          <w:rFonts w:ascii="Times New Roman" w:eastAsia="SimSun" w:hAnsi="Times New Roman" w:cs="Times New Roman"/>
          <w:sz w:val="24"/>
          <w:szCs w:val="24"/>
          <w:lang w:val="sr-Cyrl-RS" w:eastAsia="zh-CN"/>
        </w:rPr>
        <w:t>н</w:t>
      </w:r>
      <w:r w:rsidRPr="0017652F">
        <w:rPr>
          <w:rFonts w:ascii="Times New Roman" w:eastAsia="SimSun" w:hAnsi="Times New Roman" w:cs="Times New Roman"/>
          <w:spacing w:val="2"/>
          <w:sz w:val="24"/>
          <w:szCs w:val="24"/>
          <w:lang w:val="sr-Cyrl-RS" w:eastAsia="zh-CN"/>
        </w:rPr>
        <w:t>о</w:t>
      </w:r>
      <w:r w:rsidRPr="0017652F">
        <w:rPr>
          <w:rFonts w:ascii="Times New Roman" w:eastAsia="SimSun" w:hAnsi="Times New Roman" w:cs="Times New Roman"/>
          <w:sz w:val="24"/>
          <w:szCs w:val="24"/>
          <w:lang w:val="sr-Cyrl-RS" w:eastAsia="zh-CN"/>
        </w:rPr>
        <w:t>в</w:t>
      </w:r>
      <w:r w:rsidRPr="0017652F">
        <w:rPr>
          <w:rFonts w:ascii="Times New Roman" w:eastAsia="SimSun" w:hAnsi="Times New Roman" w:cs="Times New Roman"/>
          <w:spacing w:val="-2"/>
          <w:sz w:val="24"/>
          <w:szCs w:val="24"/>
          <w:lang w:val="sr-Cyrl-RS" w:eastAsia="zh-CN"/>
        </w:rPr>
        <w:t>ч</w:t>
      </w:r>
      <w:r w:rsidRPr="0017652F">
        <w:rPr>
          <w:rFonts w:ascii="Times New Roman" w:eastAsia="SimSun" w:hAnsi="Times New Roman" w:cs="Times New Roman"/>
          <w:sz w:val="24"/>
          <w:szCs w:val="24"/>
          <w:lang w:val="sr-Cyrl-RS" w:eastAsia="zh-CN"/>
        </w:rPr>
        <w:t>и</w:t>
      </w:r>
      <w:r w:rsidRPr="0017652F">
        <w:rPr>
          <w:rFonts w:ascii="Times New Roman" w:eastAsia="SimSun" w:hAnsi="Times New Roman" w:cs="Times New Roman"/>
          <w:spacing w:val="29"/>
          <w:sz w:val="24"/>
          <w:szCs w:val="24"/>
          <w:lang w:val="sr-Cyrl-RS" w:eastAsia="zh-CN"/>
        </w:rPr>
        <w:t xml:space="preserve"> </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р</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д</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тво</w:t>
      </w:r>
      <w:r w:rsidRPr="0017652F">
        <w:rPr>
          <w:rFonts w:ascii="Times New Roman" w:eastAsia="SimSun" w:hAnsi="Times New Roman" w:cs="Times New Roman"/>
          <w:spacing w:val="30"/>
          <w:sz w:val="24"/>
          <w:szCs w:val="24"/>
          <w:lang w:val="sr-Cyrl-RS" w:eastAsia="zh-CN"/>
        </w:rPr>
        <w:t xml:space="preserve"> </w:t>
      </w:r>
      <w:r w:rsidRPr="0017652F">
        <w:rPr>
          <w:rFonts w:ascii="Times New Roman" w:eastAsia="SimSun" w:hAnsi="Times New Roman" w:cs="Times New Roman"/>
          <w:sz w:val="24"/>
          <w:szCs w:val="24"/>
          <w:lang w:val="sr-Cyrl-RS" w:eastAsia="zh-CN"/>
        </w:rPr>
        <w:t>об</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зб</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ђ</w:t>
      </w:r>
      <w:r w:rsidRPr="0017652F">
        <w:rPr>
          <w:rFonts w:ascii="Times New Roman" w:eastAsia="SimSun" w:hAnsi="Times New Roman" w:cs="Times New Roman"/>
          <w:spacing w:val="-2"/>
          <w:sz w:val="24"/>
          <w:szCs w:val="24"/>
          <w:lang w:val="sr-Cyrl-RS" w:eastAsia="zh-CN"/>
        </w:rPr>
        <w:t>е</w:t>
      </w:r>
      <w:r w:rsidRPr="0017652F">
        <w:rPr>
          <w:rFonts w:ascii="Times New Roman" w:eastAsia="SimSun" w:hAnsi="Times New Roman" w:cs="Times New Roman"/>
          <w:sz w:val="24"/>
          <w:szCs w:val="24"/>
          <w:lang w:val="sr-Cyrl-RS" w:eastAsia="zh-CN"/>
        </w:rPr>
        <w:t>ња</w:t>
      </w:r>
      <w:r w:rsidRPr="0017652F">
        <w:rPr>
          <w:rFonts w:ascii="Times New Roman" w:eastAsia="SimSun" w:hAnsi="Times New Roman" w:cs="Times New Roman"/>
          <w:spacing w:val="26"/>
          <w:sz w:val="24"/>
          <w:szCs w:val="24"/>
          <w:lang w:val="sr-Cyrl-RS" w:eastAsia="zh-CN"/>
        </w:rPr>
        <w:t xml:space="preserve"> </w:t>
      </w:r>
      <w:r w:rsidRPr="0017652F">
        <w:rPr>
          <w:rFonts w:ascii="Times New Roman" w:eastAsia="SimSun" w:hAnsi="Times New Roman" w:cs="Times New Roman"/>
          <w:spacing w:val="2"/>
          <w:sz w:val="24"/>
          <w:szCs w:val="24"/>
          <w:lang w:val="sr-Cyrl-RS" w:eastAsia="zh-CN"/>
        </w:rPr>
        <w:t>д</w:t>
      </w:r>
      <w:r w:rsidRPr="0017652F">
        <w:rPr>
          <w:rFonts w:ascii="Times New Roman" w:eastAsia="SimSun" w:hAnsi="Times New Roman" w:cs="Times New Roman"/>
          <w:spacing w:val="4"/>
          <w:sz w:val="24"/>
          <w:szCs w:val="24"/>
          <w:lang w:val="sr-Cyrl-RS" w:eastAsia="zh-CN"/>
        </w:rPr>
        <w:t>а</w:t>
      </w:r>
      <w:r w:rsidRPr="0017652F">
        <w:rPr>
          <w:rFonts w:ascii="Times New Roman" w:eastAsia="SimSun" w:hAnsi="Times New Roman" w:cs="Times New Roman"/>
          <w:sz w:val="24"/>
          <w:szCs w:val="24"/>
          <w:lang w:val="sr-Cyrl-RS" w:eastAsia="zh-CN"/>
        </w:rPr>
        <w:t>то</w:t>
      </w:r>
      <w:r w:rsidRPr="0017652F">
        <w:rPr>
          <w:rFonts w:ascii="Times New Roman" w:eastAsia="SimSun" w:hAnsi="Times New Roman" w:cs="Times New Roman"/>
          <w:spacing w:val="30"/>
          <w:sz w:val="24"/>
          <w:szCs w:val="24"/>
          <w:lang w:val="sr-Cyrl-RS" w:eastAsia="zh-CN"/>
        </w:rPr>
        <w:t xml:space="preserve"> </w:t>
      </w:r>
      <w:r w:rsidRPr="0017652F">
        <w:rPr>
          <w:rFonts w:ascii="Times New Roman" w:eastAsia="SimSun" w:hAnsi="Times New Roman" w:cs="Times New Roman"/>
          <w:spacing w:val="-5"/>
          <w:sz w:val="24"/>
          <w:szCs w:val="24"/>
          <w:lang w:val="sr-Cyrl-RS" w:eastAsia="zh-CN"/>
        </w:rPr>
        <w:t>у</w:t>
      </w:r>
      <w:r w:rsidRPr="0017652F">
        <w:rPr>
          <w:rFonts w:ascii="Times New Roman" w:eastAsia="SimSun" w:hAnsi="Times New Roman" w:cs="Times New Roman"/>
          <w:sz w:val="24"/>
          <w:szCs w:val="24"/>
          <w:lang w:val="sr-Cyrl-RS" w:eastAsia="zh-CN"/>
        </w:rPr>
        <w:t>з</w:t>
      </w:r>
      <w:r w:rsidRPr="0017652F">
        <w:rPr>
          <w:rFonts w:ascii="Times New Roman" w:eastAsia="SimSun" w:hAnsi="Times New Roman" w:cs="Times New Roman"/>
          <w:spacing w:val="34"/>
          <w:sz w:val="24"/>
          <w:szCs w:val="24"/>
          <w:lang w:val="sr-Cyrl-RS" w:eastAsia="zh-CN"/>
        </w:rPr>
        <w:t xml:space="preserve"> </w:t>
      </w:r>
      <w:r w:rsidRPr="0017652F">
        <w:rPr>
          <w:rFonts w:ascii="Times New Roman" w:eastAsia="SimSun" w:hAnsi="Times New Roman" w:cs="Times New Roman"/>
          <w:spacing w:val="-5"/>
          <w:sz w:val="24"/>
          <w:szCs w:val="24"/>
          <w:lang w:val="sr-Cyrl-RS" w:eastAsia="zh-CN"/>
        </w:rPr>
        <w:t>у</w:t>
      </w:r>
      <w:r w:rsidRPr="0017652F">
        <w:rPr>
          <w:rFonts w:ascii="Times New Roman" w:eastAsia="SimSun" w:hAnsi="Times New Roman" w:cs="Times New Roman"/>
          <w:sz w:val="24"/>
          <w:szCs w:val="24"/>
          <w:lang w:val="sr-Cyrl-RS" w:eastAsia="zh-CN"/>
        </w:rPr>
        <w:t>г</w:t>
      </w:r>
      <w:r w:rsidRPr="0017652F">
        <w:rPr>
          <w:rFonts w:ascii="Times New Roman" w:eastAsia="SimSun" w:hAnsi="Times New Roman" w:cs="Times New Roman"/>
          <w:spacing w:val="2"/>
          <w:sz w:val="24"/>
          <w:szCs w:val="24"/>
          <w:lang w:val="sr-Cyrl-RS" w:eastAsia="zh-CN"/>
        </w:rPr>
        <w:t>о</w:t>
      </w:r>
      <w:r w:rsidRPr="0017652F">
        <w:rPr>
          <w:rFonts w:ascii="Times New Roman" w:eastAsia="SimSun" w:hAnsi="Times New Roman" w:cs="Times New Roman"/>
          <w:sz w:val="24"/>
          <w:szCs w:val="24"/>
          <w:lang w:val="sr-Cyrl-RS" w:eastAsia="zh-CN"/>
        </w:rPr>
        <w:t>вор</w:t>
      </w:r>
      <w:r w:rsidRPr="0017652F">
        <w:rPr>
          <w:rFonts w:ascii="Times New Roman" w:eastAsia="SimSun" w:hAnsi="Times New Roman" w:cs="Times New Roman"/>
          <w:spacing w:val="28"/>
          <w:sz w:val="24"/>
          <w:szCs w:val="24"/>
          <w:lang w:val="sr-Cyrl-RS" w:eastAsia="zh-CN"/>
        </w:rPr>
        <w:t xml:space="preserve"> </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ко</w:t>
      </w:r>
      <w:r w:rsidRPr="0017652F">
        <w:rPr>
          <w:rFonts w:ascii="Times New Roman" w:eastAsia="SimSun" w:hAnsi="Times New Roman" w:cs="Times New Roman"/>
          <w:spacing w:val="28"/>
          <w:sz w:val="24"/>
          <w:szCs w:val="24"/>
          <w:lang w:val="sr-Cyrl-RS" w:eastAsia="zh-CN"/>
        </w:rPr>
        <w:t xml:space="preserve"> </w:t>
      </w:r>
      <w:r>
        <w:rPr>
          <w:rFonts w:ascii="Times New Roman" w:eastAsia="SimSun" w:hAnsi="Times New Roman" w:cs="Times New Roman"/>
          <w:sz w:val="24"/>
          <w:szCs w:val="24"/>
          <w:lang w:val="sr-Cyrl-RS" w:eastAsia="zh-CN"/>
        </w:rPr>
        <w:t>Извршилац</w:t>
      </w:r>
      <w:r w:rsidRPr="0017652F">
        <w:rPr>
          <w:rFonts w:ascii="Times New Roman" w:eastAsia="SimSun" w:hAnsi="Times New Roman" w:cs="Times New Roman"/>
          <w:sz w:val="24"/>
          <w:szCs w:val="24"/>
          <w:lang w:val="sr-Cyrl-RS" w:eastAsia="zh-CN"/>
        </w:rPr>
        <w:t>- но</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ил</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ц</w:t>
      </w:r>
      <w:r w:rsidRPr="0017652F">
        <w:rPr>
          <w:rFonts w:ascii="Times New Roman" w:eastAsia="SimSun" w:hAnsi="Times New Roman" w:cs="Times New Roman"/>
          <w:spacing w:val="7"/>
          <w:sz w:val="24"/>
          <w:szCs w:val="24"/>
          <w:lang w:val="sr-Cyrl-RS" w:eastAsia="zh-CN"/>
        </w:rPr>
        <w:t xml:space="preserve"> </w:t>
      </w:r>
      <w:r w:rsidRPr="0017652F">
        <w:rPr>
          <w:rFonts w:ascii="Times New Roman" w:eastAsia="SimSun" w:hAnsi="Times New Roman" w:cs="Times New Roman"/>
          <w:sz w:val="24"/>
          <w:szCs w:val="24"/>
          <w:lang w:val="sr-Cyrl-RS" w:eastAsia="zh-CN"/>
        </w:rPr>
        <w:t>по</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ла</w:t>
      </w:r>
      <w:r w:rsidRPr="0017652F">
        <w:rPr>
          <w:rFonts w:ascii="Times New Roman" w:eastAsia="SimSun" w:hAnsi="Times New Roman" w:cs="Times New Roman"/>
          <w:spacing w:val="11"/>
          <w:sz w:val="24"/>
          <w:szCs w:val="24"/>
          <w:lang w:val="sr-Cyrl-RS" w:eastAsia="zh-CN"/>
        </w:rPr>
        <w:t xml:space="preserve"> </w:t>
      </w:r>
      <w:r w:rsidRPr="0017652F">
        <w:rPr>
          <w:rFonts w:ascii="Times New Roman" w:eastAsia="SimSun" w:hAnsi="Times New Roman" w:cs="Times New Roman"/>
          <w:sz w:val="24"/>
          <w:szCs w:val="24"/>
          <w:lang w:val="sr-Cyrl-RS" w:eastAsia="zh-CN"/>
        </w:rPr>
        <w:t>у</w:t>
      </w:r>
      <w:r w:rsidRPr="0017652F">
        <w:rPr>
          <w:rFonts w:ascii="Times New Roman" w:eastAsia="SimSun" w:hAnsi="Times New Roman" w:cs="Times New Roman"/>
          <w:spacing w:val="2"/>
          <w:sz w:val="24"/>
          <w:szCs w:val="24"/>
          <w:lang w:val="sr-Cyrl-RS" w:eastAsia="zh-CN"/>
        </w:rPr>
        <w:t xml:space="preserve"> </w:t>
      </w:r>
      <w:r w:rsidRPr="0017652F">
        <w:rPr>
          <w:rFonts w:ascii="Times New Roman" w:eastAsia="SimSun" w:hAnsi="Times New Roman" w:cs="Times New Roman"/>
          <w:sz w:val="24"/>
          <w:szCs w:val="24"/>
          <w:lang w:val="sr-Cyrl-RS" w:eastAsia="zh-CN"/>
        </w:rPr>
        <w:t>то</w:t>
      </w:r>
      <w:r w:rsidRPr="0017652F">
        <w:rPr>
          <w:rFonts w:ascii="Times New Roman" w:eastAsia="SimSun" w:hAnsi="Times New Roman" w:cs="Times New Roman"/>
          <w:spacing w:val="5"/>
          <w:sz w:val="24"/>
          <w:szCs w:val="24"/>
          <w:lang w:val="sr-Cyrl-RS" w:eastAsia="zh-CN"/>
        </w:rPr>
        <w:t>к</w:t>
      </w:r>
      <w:r w:rsidRPr="0017652F">
        <w:rPr>
          <w:rFonts w:ascii="Times New Roman" w:eastAsia="SimSun" w:hAnsi="Times New Roman" w:cs="Times New Roman"/>
          <w:sz w:val="24"/>
          <w:szCs w:val="24"/>
          <w:lang w:val="sr-Cyrl-RS" w:eastAsia="zh-CN"/>
        </w:rPr>
        <w:t>у</w:t>
      </w:r>
      <w:r w:rsidRPr="0017652F">
        <w:rPr>
          <w:rFonts w:ascii="Times New Roman" w:eastAsia="SimSun" w:hAnsi="Times New Roman" w:cs="Times New Roman"/>
          <w:spacing w:val="2"/>
          <w:sz w:val="24"/>
          <w:szCs w:val="24"/>
          <w:lang w:val="sr-Cyrl-RS" w:eastAsia="zh-CN"/>
        </w:rPr>
        <w:t xml:space="preserve"> </w:t>
      </w:r>
      <w:r w:rsidRPr="0017652F">
        <w:rPr>
          <w:rFonts w:ascii="Times New Roman" w:eastAsia="SimSun" w:hAnsi="Times New Roman" w:cs="Times New Roman"/>
          <w:spacing w:val="3"/>
          <w:sz w:val="24"/>
          <w:szCs w:val="24"/>
          <w:lang w:val="sr-Cyrl-RS" w:eastAsia="zh-CN"/>
        </w:rPr>
        <w:t>и</w:t>
      </w:r>
      <w:r w:rsidRPr="0017652F">
        <w:rPr>
          <w:rFonts w:ascii="Times New Roman" w:eastAsia="SimSun" w:hAnsi="Times New Roman" w:cs="Times New Roman"/>
          <w:sz w:val="24"/>
          <w:szCs w:val="24"/>
          <w:lang w:val="sr-Cyrl-RS" w:eastAsia="zh-CN"/>
        </w:rPr>
        <w:t>зврш</w:t>
      </w:r>
      <w:r w:rsidRPr="0017652F">
        <w:rPr>
          <w:rFonts w:ascii="Times New Roman" w:eastAsia="SimSun" w:hAnsi="Times New Roman" w:cs="Times New Roman"/>
          <w:spacing w:val="-2"/>
          <w:sz w:val="24"/>
          <w:szCs w:val="24"/>
          <w:lang w:val="sr-Cyrl-RS" w:eastAsia="zh-CN"/>
        </w:rPr>
        <w:t>е</w:t>
      </w:r>
      <w:r w:rsidRPr="0017652F">
        <w:rPr>
          <w:rFonts w:ascii="Times New Roman" w:eastAsia="SimSun" w:hAnsi="Times New Roman" w:cs="Times New Roman"/>
          <w:sz w:val="24"/>
          <w:szCs w:val="24"/>
          <w:lang w:val="sr-Cyrl-RS" w:eastAsia="zh-CN"/>
        </w:rPr>
        <w:t>ња</w:t>
      </w:r>
      <w:r w:rsidRPr="0017652F">
        <w:rPr>
          <w:rFonts w:ascii="Times New Roman" w:eastAsia="SimSun" w:hAnsi="Times New Roman" w:cs="Times New Roman"/>
          <w:spacing w:val="10"/>
          <w:sz w:val="24"/>
          <w:szCs w:val="24"/>
          <w:lang w:val="sr-Cyrl-RS" w:eastAsia="zh-CN"/>
        </w:rPr>
        <w:t xml:space="preserve"> </w:t>
      </w:r>
      <w:r w:rsidRPr="0017652F">
        <w:rPr>
          <w:rFonts w:ascii="Times New Roman" w:eastAsia="SimSun" w:hAnsi="Times New Roman" w:cs="Times New Roman"/>
          <w:spacing w:val="-5"/>
          <w:sz w:val="24"/>
          <w:szCs w:val="24"/>
          <w:lang w:val="sr-Cyrl-RS" w:eastAsia="zh-CN"/>
        </w:rPr>
        <w:t>у</w:t>
      </w:r>
      <w:r w:rsidRPr="0017652F">
        <w:rPr>
          <w:rFonts w:ascii="Times New Roman" w:eastAsia="SimSun" w:hAnsi="Times New Roman" w:cs="Times New Roman"/>
          <w:spacing w:val="2"/>
          <w:sz w:val="24"/>
          <w:szCs w:val="24"/>
          <w:lang w:val="sr-Cyrl-RS" w:eastAsia="zh-CN"/>
        </w:rPr>
        <w:t>г</w:t>
      </w:r>
      <w:r w:rsidRPr="0017652F">
        <w:rPr>
          <w:rFonts w:ascii="Times New Roman" w:eastAsia="SimSun" w:hAnsi="Times New Roman" w:cs="Times New Roman"/>
          <w:sz w:val="24"/>
          <w:szCs w:val="24"/>
          <w:lang w:val="sr-Cyrl-RS" w:eastAsia="zh-CN"/>
        </w:rPr>
        <w:t>овора</w:t>
      </w:r>
      <w:r w:rsidRPr="0017652F">
        <w:rPr>
          <w:rFonts w:ascii="Times New Roman" w:eastAsia="SimSun" w:hAnsi="Times New Roman" w:cs="Times New Roman"/>
          <w:spacing w:val="7"/>
          <w:sz w:val="24"/>
          <w:szCs w:val="24"/>
          <w:lang w:val="sr-Cyrl-RS" w:eastAsia="zh-CN"/>
        </w:rPr>
        <w:t xml:space="preserve"> </w:t>
      </w:r>
      <w:r w:rsidRPr="0017652F">
        <w:rPr>
          <w:rFonts w:ascii="Times New Roman" w:eastAsia="SimSun" w:hAnsi="Times New Roman" w:cs="Times New Roman"/>
          <w:sz w:val="24"/>
          <w:szCs w:val="24"/>
          <w:lang w:val="sr-Cyrl-RS" w:eastAsia="zh-CN"/>
        </w:rPr>
        <w:t>не</w:t>
      </w:r>
      <w:r w:rsidRPr="0017652F">
        <w:rPr>
          <w:rFonts w:ascii="Times New Roman" w:eastAsia="SimSun" w:hAnsi="Times New Roman" w:cs="Times New Roman"/>
          <w:spacing w:val="8"/>
          <w:sz w:val="24"/>
          <w:szCs w:val="24"/>
          <w:lang w:val="sr-Cyrl-RS" w:eastAsia="zh-CN"/>
        </w:rPr>
        <w:t xml:space="preserve"> </w:t>
      </w:r>
      <w:r w:rsidRPr="0017652F">
        <w:rPr>
          <w:rFonts w:ascii="Times New Roman" w:eastAsia="SimSun" w:hAnsi="Times New Roman" w:cs="Times New Roman"/>
          <w:sz w:val="24"/>
          <w:szCs w:val="24"/>
          <w:lang w:val="sr-Cyrl-RS" w:eastAsia="zh-CN"/>
        </w:rPr>
        <w:t>пош</w:t>
      </w:r>
      <w:r w:rsidRPr="0017652F">
        <w:rPr>
          <w:rFonts w:ascii="Times New Roman" w:eastAsia="SimSun" w:hAnsi="Times New Roman" w:cs="Times New Roman"/>
          <w:spacing w:val="2"/>
          <w:sz w:val="24"/>
          <w:szCs w:val="24"/>
          <w:lang w:val="sr-Cyrl-RS" w:eastAsia="zh-CN"/>
        </w:rPr>
        <w:t>т</w:t>
      </w:r>
      <w:r w:rsidRPr="0017652F">
        <w:rPr>
          <w:rFonts w:ascii="Times New Roman" w:eastAsia="SimSun" w:hAnsi="Times New Roman" w:cs="Times New Roman"/>
          <w:spacing w:val="-5"/>
          <w:sz w:val="24"/>
          <w:szCs w:val="24"/>
          <w:lang w:val="sr-Cyrl-RS" w:eastAsia="zh-CN"/>
        </w:rPr>
        <w:t>у</w:t>
      </w:r>
      <w:r w:rsidRPr="0017652F">
        <w:rPr>
          <w:rFonts w:ascii="Times New Roman" w:eastAsia="SimSun" w:hAnsi="Times New Roman" w:cs="Times New Roman"/>
          <w:sz w:val="24"/>
          <w:szCs w:val="24"/>
          <w:lang w:val="sr-Cyrl-RS" w:eastAsia="zh-CN"/>
        </w:rPr>
        <w:t>је</w:t>
      </w:r>
      <w:r w:rsidRPr="0017652F">
        <w:rPr>
          <w:rFonts w:ascii="Times New Roman" w:eastAsia="SimSun" w:hAnsi="Times New Roman" w:cs="Times New Roman"/>
          <w:spacing w:val="8"/>
          <w:sz w:val="24"/>
          <w:szCs w:val="24"/>
          <w:lang w:val="sr-Cyrl-RS" w:eastAsia="zh-CN"/>
        </w:rPr>
        <w:t xml:space="preserve"> </w:t>
      </w:r>
      <w:r w:rsidRPr="0017652F">
        <w:rPr>
          <w:rFonts w:ascii="Times New Roman" w:eastAsia="SimSun" w:hAnsi="Times New Roman" w:cs="Times New Roman"/>
          <w:sz w:val="24"/>
          <w:szCs w:val="24"/>
          <w:lang w:val="sr-Cyrl-RS" w:eastAsia="zh-CN"/>
        </w:rPr>
        <w:t>об</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в</w:t>
      </w:r>
      <w:r w:rsidRPr="0017652F">
        <w:rPr>
          <w:rFonts w:ascii="Times New Roman" w:eastAsia="SimSun" w:hAnsi="Times New Roman" w:cs="Times New Roman"/>
          <w:spacing w:val="-2"/>
          <w:sz w:val="24"/>
          <w:szCs w:val="24"/>
          <w:lang w:val="sr-Cyrl-RS" w:eastAsia="zh-CN"/>
        </w:rPr>
        <w:t>е</w:t>
      </w:r>
      <w:r w:rsidRPr="0017652F">
        <w:rPr>
          <w:rFonts w:ascii="Times New Roman" w:eastAsia="SimSun" w:hAnsi="Times New Roman" w:cs="Times New Roman"/>
          <w:sz w:val="24"/>
          <w:szCs w:val="24"/>
          <w:lang w:val="sr-Cyrl-RS" w:eastAsia="zh-CN"/>
        </w:rPr>
        <w:t>зе</w:t>
      </w:r>
      <w:r w:rsidRPr="0017652F">
        <w:rPr>
          <w:rFonts w:ascii="Times New Roman" w:eastAsia="SimSun" w:hAnsi="Times New Roman" w:cs="Times New Roman"/>
          <w:spacing w:val="8"/>
          <w:sz w:val="24"/>
          <w:szCs w:val="24"/>
          <w:lang w:val="sr-Cyrl-RS" w:eastAsia="zh-CN"/>
        </w:rPr>
        <w:t xml:space="preserve"> </w:t>
      </w:r>
      <w:r w:rsidRPr="0017652F">
        <w:rPr>
          <w:rFonts w:ascii="Times New Roman" w:eastAsia="SimSun" w:hAnsi="Times New Roman" w:cs="Times New Roman"/>
          <w:sz w:val="24"/>
          <w:szCs w:val="24"/>
          <w:lang w:val="sr-Cyrl-RS" w:eastAsia="zh-CN"/>
        </w:rPr>
        <w:t>које</w:t>
      </w:r>
      <w:r w:rsidRPr="0017652F">
        <w:rPr>
          <w:rFonts w:ascii="Times New Roman" w:eastAsia="SimSun" w:hAnsi="Times New Roman" w:cs="Times New Roman"/>
          <w:spacing w:val="8"/>
          <w:sz w:val="24"/>
          <w:szCs w:val="24"/>
          <w:lang w:val="sr-Cyrl-RS" w:eastAsia="zh-CN"/>
        </w:rPr>
        <w:t xml:space="preserve"> </w:t>
      </w:r>
      <w:r w:rsidRPr="0017652F">
        <w:rPr>
          <w:rFonts w:ascii="Times New Roman" w:eastAsia="SimSun" w:hAnsi="Times New Roman" w:cs="Times New Roman"/>
          <w:sz w:val="24"/>
          <w:szCs w:val="24"/>
          <w:lang w:val="sr-Cyrl-RS" w:eastAsia="zh-CN"/>
        </w:rPr>
        <w:t>је</w:t>
      </w:r>
      <w:r w:rsidRPr="0017652F">
        <w:rPr>
          <w:rFonts w:ascii="Times New Roman" w:eastAsia="SimSun" w:hAnsi="Times New Roman" w:cs="Times New Roman"/>
          <w:spacing w:val="8"/>
          <w:sz w:val="24"/>
          <w:szCs w:val="24"/>
          <w:lang w:val="sr-Cyrl-RS" w:eastAsia="zh-CN"/>
        </w:rPr>
        <w:t xml:space="preserve"> </w:t>
      </w:r>
      <w:r w:rsidRPr="0017652F">
        <w:rPr>
          <w:rFonts w:ascii="Times New Roman" w:eastAsia="SimSun" w:hAnsi="Times New Roman" w:cs="Times New Roman"/>
          <w:sz w:val="24"/>
          <w:szCs w:val="24"/>
          <w:lang w:val="sr-Cyrl-RS" w:eastAsia="zh-CN"/>
        </w:rPr>
        <w:t>при</w:t>
      </w:r>
      <w:r w:rsidRPr="0017652F">
        <w:rPr>
          <w:rFonts w:ascii="Times New Roman" w:eastAsia="SimSun" w:hAnsi="Times New Roman" w:cs="Times New Roman"/>
          <w:spacing w:val="2"/>
          <w:sz w:val="24"/>
          <w:szCs w:val="24"/>
          <w:lang w:val="sr-Cyrl-RS" w:eastAsia="zh-CN"/>
        </w:rPr>
        <w:t>х</w:t>
      </w:r>
      <w:r w:rsidRPr="0017652F">
        <w:rPr>
          <w:rFonts w:ascii="Times New Roman" w:eastAsia="SimSun" w:hAnsi="Times New Roman" w:cs="Times New Roman"/>
          <w:sz w:val="24"/>
          <w:szCs w:val="24"/>
          <w:lang w:val="sr-Cyrl-RS" w:eastAsia="zh-CN"/>
        </w:rPr>
        <w:t>в</w:t>
      </w:r>
      <w:r w:rsidRPr="0017652F">
        <w:rPr>
          <w:rFonts w:ascii="Times New Roman" w:eastAsia="SimSun" w:hAnsi="Times New Roman" w:cs="Times New Roman"/>
          <w:spacing w:val="-2"/>
          <w:sz w:val="24"/>
          <w:szCs w:val="24"/>
          <w:lang w:val="sr-Cyrl-RS" w:eastAsia="zh-CN"/>
        </w:rPr>
        <w:t>ат</w:t>
      </w:r>
      <w:r w:rsidRPr="0017652F">
        <w:rPr>
          <w:rFonts w:ascii="Times New Roman" w:eastAsia="SimSun" w:hAnsi="Times New Roman" w:cs="Times New Roman"/>
          <w:sz w:val="24"/>
          <w:szCs w:val="24"/>
          <w:lang w:val="sr-Cyrl-RS" w:eastAsia="zh-CN"/>
        </w:rPr>
        <w:t>ио</w:t>
      </w:r>
      <w:r w:rsidRPr="0017652F">
        <w:rPr>
          <w:rFonts w:ascii="Times New Roman" w:eastAsia="SimSun" w:hAnsi="Times New Roman" w:cs="Times New Roman"/>
          <w:spacing w:val="9"/>
          <w:sz w:val="24"/>
          <w:szCs w:val="24"/>
          <w:lang w:val="sr-Cyrl-RS" w:eastAsia="zh-CN"/>
        </w:rPr>
        <w:t xml:space="preserve"> </w:t>
      </w:r>
      <w:r w:rsidRPr="0017652F">
        <w:rPr>
          <w:rFonts w:ascii="Times New Roman" w:eastAsia="SimSun" w:hAnsi="Times New Roman" w:cs="Times New Roman"/>
          <w:sz w:val="24"/>
          <w:szCs w:val="24"/>
          <w:lang w:val="sr-Cyrl-RS" w:eastAsia="zh-CN"/>
        </w:rPr>
        <w:t>п</w:t>
      </w:r>
      <w:r w:rsidRPr="0017652F">
        <w:rPr>
          <w:rFonts w:ascii="Times New Roman" w:eastAsia="SimSun" w:hAnsi="Times New Roman" w:cs="Times New Roman"/>
          <w:spacing w:val="-3"/>
          <w:sz w:val="24"/>
          <w:szCs w:val="24"/>
          <w:lang w:val="sr-Cyrl-RS" w:eastAsia="zh-CN"/>
        </w:rPr>
        <w:t>о</w:t>
      </w:r>
      <w:r w:rsidRPr="0017652F">
        <w:rPr>
          <w:rFonts w:ascii="Times New Roman" w:eastAsia="SimSun" w:hAnsi="Times New Roman" w:cs="Times New Roman"/>
          <w:sz w:val="24"/>
          <w:szCs w:val="24"/>
          <w:lang w:val="sr-Cyrl-RS" w:eastAsia="zh-CN"/>
        </w:rPr>
        <w:t>т</w:t>
      </w:r>
      <w:r w:rsidRPr="0017652F">
        <w:rPr>
          <w:rFonts w:ascii="Times New Roman" w:eastAsia="SimSun" w:hAnsi="Times New Roman" w:cs="Times New Roman"/>
          <w:spacing w:val="-2"/>
          <w:sz w:val="24"/>
          <w:szCs w:val="24"/>
          <w:lang w:val="sr-Cyrl-RS" w:eastAsia="zh-CN"/>
        </w:rPr>
        <w:t>п</w:t>
      </w:r>
      <w:r w:rsidRPr="0017652F">
        <w:rPr>
          <w:rFonts w:ascii="Times New Roman" w:eastAsia="SimSun" w:hAnsi="Times New Roman" w:cs="Times New Roman"/>
          <w:sz w:val="24"/>
          <w:szCs w:val="24"/>
          <w:lang w:val="sr-Cyrl-RS" w:eastAsia="zh-CN"/>
        </w:rPr>
        <w:t>и</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ив</w:t>
      </w:r>
      <w:r w:rsidRPr="0017652F">
        <w:rPr>
          <w:rFonts w:ascii="Times New Roman" w:eastAsia="SimSun" w:hAnsi="Times New Roman" w:cs="Times New Roman"/>
          <w:spacing w:val="-2"/>
          <w:sz w:val="24"/>
          <w:szCs w:val="24"/>
          <w:lang w:val="sr-Cyrl-RS" w:eastAsia="zh-CN"/>
        </w:rPr>
        <w:t>а</w:t>
      </w:r>
      <w:r w:rsidRPr="0017652F">
        <w:rPr>
          <w:rFonts w:ascii="Times New Roman" w:eastAsia="SimSun" w:hAnsi="Times New Roman" w:cs="Times New Roman"/>
          <w:sz w:val="24"/>
          <w:szCs w:val="24"/>
          <w:lang w:val="sr-Cyrl-RS" w:eastAsia="zh-CN"/>
        </w:rPr>
        <w:t>њ</w:t>
      </w:r>
      <w:r w:rsidRPr="0017652F">
        <w:rPr>
          <w:rFonts w:ascii="Times New Roman" w:eastAsia="SimSun" w:hAnsi="Times New Roman" w:cs="Times New Roman"/>
          <w:spacing w:val="-2"/>
          <w:sz w:val="24"/>
          <w:szCs w:val="24"/>
          <w:lang w:val="sr-Cyrl-RS" w:eastAsia="zh-CN"/>
        </w:rPr>
        <w:t>е</w:t>
      </w:r>
      <w:r w:rsidRPr="0017652F">
        <w:rPr>
          <w:rFonts w:ascii="Times New Roman" w:eastAsia="SimSun" w:hAnsi="Times New Roman" w:cs="Times New Roman"/>
          <w:sz w:val="24"/>
          <w:szCs w:val="24"/>
          <w:lang w:val="sr-Cyrl-RS" w:eastAsia="zh-CN"/>
        </w:rPr>
        <w:t>м и</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тог.</w:t>
      </w:r>
    </w:p>
    <w:p w:rsidR="00B71A56" w:rsidRDefault="00B71A56" w:rsidP="00B71A56">
      <w:pPr>
        <w:widowControl w:val="0"/>
        <w:kinsoku w:val="0"/>
        <w:overflowPunct w:val="0"/>
        <w:autoSpaceDE w:val="0"/>
        <w:autoSpaceDN w:val="0"/>
        <w:adjustRightInd w:val="0"/>
        <w:spacing w:after="0" w:line="240" w:lineRule="auto"/>
        <w:ind w:right="226"/>
        <w:jc w:val="both"/>
        <w:rPr>
          <w:rFonts w:ascii="Times New Roman" w:eastAsia="SimSun" w:hAnsi="Times New Roman" w:cs="Times New Roman"/>
          <w:sz w:val="24"/>
          <w:szCs w:val="24"/>
          <w:lang w:val="sr-Cyrl-RS" w:eastAsia="zh-CN"/>
        </w:rPr>
      </w:pPr>
      <w:r>
        <w:rPr>
          <w:rFonts w:ascii="Times New Roman" w:eastAsia="SimSun" w:hAnsi="Times New Roman" w:cs="Times New Roman"/>
          <w:sz w:val="24"/>
          <w:szCs w:val="24"/>
          <w:lang w:val="sr-Cyrl-RS" w:eastAsia="zh-CN"/>
        </w:rPr>
        <w:tab/>
      </w:r>
      <w:r>
        <w:rPr>
          <w:rFonts w:ascii="Times New Roman" w:eastAsia="SimSun" w:hAnsi="Times New Roman" w:cs="Times New Roman"/>
          <w:sz w:val="24"/>
          <w:szCs w:val="24"/>
          <w:lang w:val="sr-Cyrl-RS" w:eastAsia="zh-CN"/>
        </w:rPr>
        <w:tab/>
      </w:r>
      <w:r w:rsidRPr="0017652F">
        <w:rPr>
          <w:rFonts w:ascii="Times New Roman" w:eastAsia="SimSun" w:hAnsi="Times New Roman" w:cs="Times New Roman"/>
          <w:sz w:val="24"/>
          <w:szCs w:val="24"/>
          <w:lang w:val="sr-Cyrl-RS" w:eastAsia="zh-CN"/>
        </w:rPr>
        <w:t>У</w:t>
      </w:r>
      <w:r w:rsidRPr="0017652F">
        <w:rPr>
          <w:rFonts w:ascii="Times New Roman" w:eastAsia="SimSun" w:hAnsi="Times New Roman" w:cs="Times New Roman"/>
          <w:spacing w:val="1"/>
          <w:sz w:val="24"/>
          <w:szCs w:val="24"/>
          <w:lang w:val="sr-Cyrl-RS" w:eastAsia="zh-CN"/>
        </w:rPr>
        <w:t>к</w:t>
      </w:r>
      <w:r w:rsidRPr="0017652F">
        <w:rPr>
          <w:rFonts w:ascii="Times New Roman" w:eastAsia="SimSun" w:hAnsi="Times New Roman" w:cs="Times New Roman"/>
          <w:sz w:val="24"/>
          <w:szCs w:val="24"/>
          <w:lang w:val="sr-Cyrl-RS" w:eastAsia="zh-CN"/>
        </w:rPr>
        <w:t>ол</w:t>
      </w:r>
      <w:r w:rsidRPr="0017652F">
        <w:rPr>
          <w:rFonts w:ascii="Times New Roman" w:eastAsia="SimSun" w:hAnsi="Times New Roman" w:cs="Times New Roman"/>
          <w:spacing w:val="-1"/>
          <w:sz w:val="24"/>
          <w:szCs w:val="24"/>
          <w:lang w:val="sr-Cyrl-RS" w:eastAsia="zh-CN"/>
        </w:rPr>
        <w:t>и</w:t>
      </w:r>
      <w:r w:rsidRPr="0017652F">
        <w:rPr>
          <w:rFonts w:ascii="Times New Roman" w:eastAsia="SimSun" w:hAnsi="Times New Roman" w:cs="Times New Roman"/>
          <w:sz w:val="24"/>
          <w:szCs w:val="24"/>
          <w:lang w:val="sr-Cyrl-RS" w:eastAsia="zh-CN"/>
        </w:rPr>
        <w:t>ко</w:t>
      </w:r>
      <w:r w:rsidRPr="0017652F">
        <w:rPr>
          <w:rFonts w:ascii="Times New Roman" w:eastAsia="SimSun" w:hAnsi="Times New Roman" w:cs="Times New Roman"/>
          <w:spacing w:val="2"/>
          <w:sz w:val="24"/>
          <w:szCs w:val="24"/>
          <w:lang w:val="sr-Cyrl-RS" w:eastAsia="zh-CN"/>
        </w:rPr>
        <w:t xml:space="preserve"> </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р</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д</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тво</w:t>
      </w:r>
      <w:r w:rsidRPr="0017652F">
        <w:rPr>
          <w:rFonts w:ascii="Times New Roman" w:eastAsia="SimSun" w:hAnsi="Times New Roman" w:cs="Times New Roman"/>
          <w:spacing w:val="1"/>
          <w:sz w:val="24"/>
          <w:szCs w:val="24"/>
          <w:lang w:val="sr-Cyrl-RS" w:eastAsia="zh-CN"/>
        </w:rPr>
        <w:t xml:space="preserve"> </w:t>
      </w:r>
      <w:r w:rsidRPr="0017652F">
        <w:rPr>
          <w:rFonts w:ascii="Times New Roman" w:eastAsia="SimSun" w:hAnsi="Times New Roman" w:cs="Times New Roman"/>
          <w:sz w:val="24"/>
          <w:szCs w:val="24"/>
          <w:lang w:val="sr-Cyrl-RS" w:eastAsia="zh-CN"/>
        </w:rPr>
        <w:t>об</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зб</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ђ</w:t>
      </w:r>
      <w:r w:rsidRPr="0017652F">
        <w:rPr>
          <w:rFonts w:ascii="Times New Roman" w:eastAsia="SimSun" w:hAnsi="Times New Roman" w:cs="Times New Roman"/>
          <w:spacing w:val="-2"/>
          <w:sz w:val="24"/>
          <w:szCs w:val="24"/>
          <w:lang w:val="sr-Cyrl-RS" w:eastAsia="zh-CN"/>
        </w:rPr>
        <w:t>е</w:t>
      </w:r>
      <w:r w:rsidRPr="0017652F">
        <w:rPr>
          <w:rFonts w:ascii="Times New Roman" w:eastAsia="SimSun" w:hAnsi="Times New Roman" w:cs="Times New Roman"/>
          <w:sz w:val="24"/>
          <w:szCs w:val="24"/>
          <w:lang w:val="sr-Cyrl-RS" w:eastAsia="zh-CN"/>
        </w:rPr>
        <w:t>ња није</w:t>
      </w:r>
      <w:r w:rsidRPr="0017652F">
        <w:rPr>
          <w:rFonts w:ascii="Times New Roman" w:eastAsia="SimSun" w:hAnsi="Times New Roman" w:cs="Times New Roman"/>
          <w:spacing w:val="1"/>
          <w:sz w:val="24"/>
          <w:szCs w:val="24"/>
          <w:lang w:val="sr-Cyrl-RS" w:eastAsia="zh-CN"/>
        </w:rPr>
        <w:t xml:space="preserve"> </w:t>
      </w:r>
      <w:r w:rsidRPr="0017652F">
        <w:rPr>
          <w:rFonts w:ascii="Times New Roman" w:eastAsia="SimSun" w:hAnsi="Times New Roman" w:cs="Times New Roman"/>
          <w:sz w:val="24"/>
          <w:szCs w:val="24"/>
          <w:lang w:val="sr-Cyrl-RS" w:eastAsia="zh-CN"/>
        </w:rPr>
        <w:t>д</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то</w:t>
      </w:r>
      <w:r w:rsidRPr="0017652F">
        <w:rPr>
          <w:rFonts w:ascii="Times New Roman" w:eastAsia="SimSun" w:hAnsi="Times New Roman" w:cs="Times New Roman"/>
          <w:spacing w:val="4"/>
          <w:sz w:val="24"/>
          <w:szCs w:val="24"/>
          <w:lang w:val="sr-Cyrl-RS" w:eastAsia="zh-CN"/>
        </w:rPr>
        <w:t xml:space="preserve"> </w:t>
      </w:r>
      <w:r w:rsidRPr="0017652F">
        <w:rPr>
          <w:rFonts w:ascii="Times New Roman" w:eastAsia="SimSun" w:hAnsi="Times New Roman" w:cs="Times New Roman"/>
          <w:sz w:val="24"/>
          <w:szCs w:val="24"/>
          <w:lang w:val="sr-Cyrl-RS" w:eastAsia="zh-CN"/>
        </w:rPr>
        <w:t>у</w:t>
      </w:r>
      <w:r w:rsidRPr="0017652F">
        <w:rPr>
          <w:rFonts w:ascii="Times New Roman" w:eastAsia="SimSun" w:hAnsi="Times New Roman" w:cs="Times New Roman"/>
          <w:spacing w:val="57"/>
          <w:sz w:val="24"/>
          <w:szCs w:val="24"/>
          <w:lang w:val="sr-Cyrl-RS" w:eastAsia="zh-CN"/>
        </w:rPr>
        <w:t xml:space="preserve"> </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кл</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pacing w:val="2"/>
          <w:sz w:val="24"/>
          <w:szCs w:val="24"/>
          <w:lang w:val="sr-Cyrl-RS" w:eastAsia="zh-CN"/>
        </w:rPr>
        <w:t>д</w:t>
      </w:r>
      <w:r w:rsidRPr="0017652F">
        <w:rPr>
          <w:rFonts w:ascii="Times New Roman" w:eastAsia="SimSun" w:hAnsi="Times New Roman" w:cs="Times New Roman"/>
          <w:sz w:val="24"/>
          <w:szCs w:val="24"/>
          <w:lang w:val="sr-Cyrl-RS" w:eastAsia="zh-CN"/>
        </w:rPr>
        <w:t>у</w:t>
      </w:r>
      <w:r w:rsidRPr="0017652F">
        <w:rPr>
          <w:rFonts w:ascii="Times New Roman" w:eastAsia="SimSun" w:hAnsi="Times New Roman" w:cs="Times New Roman"/>
          <w:spacing w:val="57"/>
          <w:sz w:val="24"/>
          <w:szCs w:val="24"/>
          <w:lang w:val="sr-Cyrl-RS" w:eastAsia="zh-CN"/>
        </w:rPr>
        <w:t xml:space="preserve"> </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а</w:t>
      </w:r>
      <w:r w:rsidRPr="0017652F">
        <w:rPr>
          <w:rFonts w:ascii="Times New Roman" w:eastAsia="SimSun" w:hAnsi="Times New Roman" w:cs="Times New Roman"/>
          <w:spacing w:val="1"/>
          <w:sz w:val="24"/>
          <w:szCs w:val="24"/>
          <w:lang w:val="sr-Cyrl-RS" w:eastAsia="zh-CN"/>
        </w:rPr>
        <w:t xml:space="preserve"> </w:t>
      </w:r>
      <w:r w:rsidRPr="0017652F">
        <w:rPr>
          <w:rFonts w:ascii="Times New Roman" w:eastAsia="SimSun" w:hAnsi="Times New Roman" w:cs="Times New Roman"/>
          <w:sz w:val="24"/>
          <w:szCs w:val="24"/>
          <w:lang w:val="sr-Cyrl-RS" w:eastAsia="zh-CN"/>
        </w:rPr>
        <w:t>з</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pacing w:val="2"/>
          <w:sz w:val="24"/>
          <w:szCs w:val="24"/>
          <w:lang w:val="sr-Cyrl-RS" w:eastAsia="zh-CN"/>
        </w:rPr>
        <w:t>х</w:t>
      </w:r>
      <w:r w:rsidRPr="0017652F">
        <w:rPr>
          <w:rFonts w:ascii="Times New Roman" w:eastAsia="SimSun" w:hAnsi="Times New Roman" w:cs="Times New Roman"/>
          <w:sz w:val="24"/>
          <w:szCs w:val="24"/>
          <w:lang w:val="sr-Cyrl-RS" w:eastAsia="zh-CN"/>
        </w:rPr>
        <w:t>т</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вом Наручиоца</w:t>
      </w:r>
      <w:r w:rsidRPr="0017652F">
        <w:rPr>
          <w:rFonts w:ascii="Times New Roman" w:eastAsia="SimSun" w:hAnsi="Times New Roman" w:cs="Times New Roman"/>
          <w:spacing w:val="1"/>
          <w:sz w:val="24"/>
          <w:szCs w:val="24"/>
          <w:lang w:val="sr-Cyrl-RS" w:eastAsia="zh-CN"/>
        </w:rPr>
        <w:t xml:space="preserve"> </w:t>
      </w:r>
      <w:r w:rsidRPr="0017652F">
        <w:rPr>
          <w:rFonts w:ascii="Times New Roman" w:eastAsia="SimSun" w:hAnsi="Times New Roman" w:cs="Times New Roman"/>
          <w:sz w:val="24"/>
          <w:szCs w:val="24"/>
          <w:lang w:val="sr-Cyrl-RS" w:eastAsia="zh-CN"/>
        </w:rPr>
        <w:t>н</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ће</w:t>
      </w:r>
      <w:r w:rsidRPr="0017652F">
        <w:rPr>
          <w:rFonts w:ascii="Times New Roman" w:eastAsia="SimSun" w:hAnsi="Times New Roman" w:cs="Times New Roman"/>
          <w:spacing w:val="1"/>
          <w:sz w:val="24"/>
          <w:szCs w:val="24"/>
          <w:lang w:val="sr-Cyrl-RS" w:eastAsia="zh-CN"/>
        </w:rPr>
        <w:t xml:space="preserve"> </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е при</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pacing w:val="2"/>
          <w:sz w:val="24"/>
          <w:szCs w:val="24"/>
          <w:lang w:val="sr-Cyrl-RS" w:eastAsia="zh-CN"/>
        </w:rPr>
        <w:t>т</w:t>
      </w:r>
      <w:r w:rsidRPr="0017652F">
        <w:rPr>
          <w:rFonts w:ascii="Times New Roman" w:eastAsia="SimSun" w:hAnsi="Times New Roman" w:cs="Times New Roman"/>
          <w:spacing w:val="-8"/>
          <w:sz w:val="24"/>
          <w:szCs w:val="24"/>
          <w:lang w:val="sr-Cyrl-RS" w:eastAsia="zh-CN"/>
        </w:rPr>
        <w:t>у</w:t>
      </w:r>
      <w:r w:rsidRPr="0017652F">
        <w:rPr>
          <w:rFonts w:ascii="Times New Roman" w:eastAsia="SimSun" w:hAnsi="Times New Roman" w:cs="Times New Roman"/>
          <w:sz w:val="24"/>
          <w:szCs w:val="24"/>
          <w:lang w:val="sr-Cyrl-RS" w:eastAsia="zh-CN"/>
        </w:rPr>
        <w:t>пити по</w:t>
      </w:r>
      <w:r w:rsidRPr="0017652F">
        <w:rPr>
          <w:rFonts w:ascii="Times New Roman" w:eastAsia="SimSun" w:hAnsi="Times New Roman" w:cs="Times New Roman"/>
          <w:spacing w:val="-2"/>
          <w:sz w:val="24"/>
          <w:szCs w:val="24"/>
          <w:lang w:val="sr-Cyrl-RS" w:eastAsia="zh-CN"/>
        </w:rPr>
        <w:t>т</w:t>
      </w:r>
      <w:r w:rsidRPr="0017652F">
        <w:rPr>
          <w:rFonts w:ascii="Times New Roman" w:eastAsia="SimSun" w:hAnsi="Times New Roman" w:cs="Times New Roman"/>
          <w:sz w:val="24"/>
          <w:szCs w:val="24"/>
          <w:lang w:val="sr-Cyrl-RS" w:eastAsia="zh-CN"/>
        </w:rPr>
        <w:t>пи</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ив</w:t>
      </w:r>
      <w:r w:rsidRPr="0017652F">
        <w:rPr>
          <w:rFonts w:ascii="Times New Roman" w:eastAsia="SimSun" w:hAnsi="Times New Roman" w:cs="Times New Roman"/>
          <w:spacing w:val="-4"/>
          <w:sz w:val="24"/>
          <w:szCs w:val="24"/>
          <w:lang w:val="sr-Cyrl-RS" w:eastAsia="zh-CN"/>
        </w:rPr>
        <w:t>а</w:t>
      </w:r>
      <w:r w:rsidRPr="0017652F">
        <w:rPr>
          <w:rFonts w:ascii="Times New Roman" w:eastAsia="SimSun" w:hAnsi="Times New Roman" w:cs="Times New Roman"/>
          <w:spacing w:val="1"/>
          <w:sz w:val="24"/>
          <w:szCs w:val="24"/>
          <w:lang w:val="sr-Cyrl-RS" w:eastAsia="zh-CN"/>
        </w:rPr>
        <w:t>њ</w:t>
      </w:r>
      <w:r w:rsidRPr="0017652F">
        <w:rPr>
          <w:rFonts w:ascii="Times New Roman" w:eastAsia="SimSun" w:hAnsi="Times New Roman" w:cs="Times New Roman"/>
          <w:sz w:val="24"/>
          <w:szCs w:val="24"/>
          <w:lang w:val="sr-Cyrl-RS" w:eastAsia="zh-CN"/>
        </w:rPr>
        <w:t>у</w:t>
      </w:r>
      <w:r w:rsidRPr="0017652F">
        <w:rPr>
          <w:rFonts w:ascii="Times New Roman" w:eastAsia="SimSun" w:hAnsi="Times New Roman" w:cs="Times New Roman"/>
          <w:spacing w:val="-1"/>
          <w:sz w:val="24"/>
          <w:szCs w:val="24"/>
          <w:lang w:val="sr-Cyrl-RS" w:eastAsia="zh-CN"/>
        </w:rPr>
        <w:t xml:space="preserve"> </w:t>
      </w:r>
      <w:r w:rsidRPr="0017652F">
        <w:rPr>
          <w:rFonts w:ascii="Times New Roman" w:eastAsia="SimSun" w:hAnsi="Times New Roman" w:cs="Times New Roman"/>
          <w:spacing w:val="-5"/>
          <w:sz w:val="24"/>
          <w:szCs w:val="24"/>
          <w:lang w:val="sr-Cyrl-RS" w:eastAsia="zh-CN"/>
        </w:rPr>
        <w:t>у</w:t>
      </w:r>
      <w:r w:rsidRPr="0017652F">
        <w:rPr>
          <w:rFonts w:ascii="Times New Roman" w:eastAsia="SimSun" w:hAnsi="Times New Roman" w:cs="Times New Roman"/>
          <w:sz w:val="24"/>
          <w:szCs w:val="24"/>
          <w:lang w:val="sr-Cyrl-RS" w:eastAsia="zh-CN"/>
        </w:rPr>
        <w:t>г</w:t>
      </w:r>
      <w:r w:rsidRPr="0017652F">
        <w:rPr>
          <w:rFonts w:ascii="Times New Roman" w:eastAsia="SimSun" w:hAnsi="Times New Roman" w:cs="Times New Roman"/>
          <w:spacing w:val="2"/>
          <w:sz w:val="24"/>
          <w:szCs w:val="24"/>
          <w:lang w:val="sr-Cyrl-RS" w:eastAsia="zh-CN"/>
        </w:rPr>
        <w:t>о</w:t>
      </w:r>
      <w:r w:rsidRPr="0017652F">
        <w:rPr>
          <w:rFonts w:ascii="Times New Roman" w:eastAsia="SimSun" w:hAnsi="Times New Roman" w:cs="Times New Roman"/>
          <w:sz w:val="24"/>
          <w:szCs w:val="24"/>
          <w:lang w:val="sr-Cyrl-RS" w:eastAsia="zh-CN"/>
        </w:rPr>
        <w:t>вора</w:t>
      </w:r>
      <w:r w:rsidRPr="0017652F">
        <w:rPr>
          <w:rFonts w:ascii="Times New Roman" w:eastAsia="SimSun" w:hAnsi="Times New Roman" w:cs="Times New Roman"/>
          <w:spacing w:val="-2"/>
          <w:sz w:val="24"/>
          <w:szCs w:val="24"/>
          <w:lang w:val="sr-Cyrl-RS" w:eastAsia="zh-CN"/>
        </w:rPr>
        <w:t xml:space="preserve"> </w:t>
      </w:r>
      <w:r w:rsidRPr="0017652F">
        <w:rPr>
          <w:rFonts w:ascii="Times New Roman" w:eastAsia="SimSun" w:hAnsi="Times New Roman" w:cs="Times New Roman"/>
          <w:sz w:val="24"/>
          <w:szCs w:val="24"/>
          <w:lang w:val="sr-Cyrl-RS" w:eastAsia="zh-CN"/>
        </w:rPr>
        <w:t>због б</w:t>
      </w:r>
      <w:r w:rsidRPr="0017652F">
        <w:rPr>
          <w:rFonts w:ascii="Times New Roman" w:eastAsia="SimSun" w:hAnsi="Times New Roman" w:cs="Times New Roman"/>
          <w:spacing w:val="1"/>
          <w:sz w:val="24"/>
          <w:szCs w:val="24"/>
          <w:lang w:val="sr-Cyrl-RS" w:eastAsia="zh-CN"/>
        </w:rPr>
        <w:t>и</w:t>
      </w:r>
      <w:r w:rsidRPr="0017652F">
        <w:rPr>
          <w:rFonts w:ascii="Times New Roman" w:eastAsia="SimSun" w:hAnsi="Times New Roman" w:cs="Times New Roman"/>
          <w:sz w:val="24"/>
          <w:szCs w:val="24"/>
          <w:lang w:val="sr-Cyrl-RS" w:eastAsia="zh-CN"/>
        </w:rPr>
        <w:t>тн</w:t>
      </w:r>
      <w:r w:rsidRPr="0017652F">
        <w:rPr>
          <w:rFonts w:ascii="Times New Roman" w:eastAsia="SimSun" w:hAnsi="Times New Roman" w:cs="Times New Roman"/>
          <w:spacing w:val="-2"/>
          <w:sz w:val="24"/>
          <w:szCs w:val="24"/>
          <w:lang w:val="sr-Cyrl-RS" w:eastAsia="zh-CN"/>
        </w:rPr>
        <w:t>и</w:t>
      </w:r>
      <w:r w:rsidRPr="0017652F">
        <w:rPr>
          <w:rFonts w:ascii="Times New Roman" w:eastAsia="SimSun" w:hAnsi="Times New Roman" w:cs="Times New Roman"/>
          <w:sz w:val="24"/>
          <w:szCs w:val="24"/>
          <w:lang w:val="sr-Cyrl-RS" w:eastAsia="zh-CN"/>
        </w:rPr>
        <w:t>х н</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до</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т</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т</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к</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w:t>
      </w:r>
    </w:p>
    <w:p w:rsidR="00B71A56" w:rsidRDefault="00B71A56" w:rsidP="00B71A56">
      <w:pPr>
        <w:widowControl w:val="0"/>
        <w:kinsoku w:val="0"/>
        <w:overflowPunct w:val="0"/>
        <w:autoSpaceDE w:val="0"/>
        <w:autoSpaceDN w:val="0"/>
        <w:adjustRightInd w:val="0"/>
        <w:spacing w:after="0" w:line="240" w:lineRule="auto"/>
        <w:ind w:right="226"/>
        <w:jc w:val="both"/>
        <w:rPr>
          <w:rFonts w:ascii="Times New Roman" w:eastAsia="SimSun" w:hAnsi="Times New Roman" w:cs="Times New Roman"/>
          <w:sz w:val="24"/>
          <w:szCs w:val="24"/>
          <w:lang w:val="sr-Cyrl-RS" w:eastAsia="zh-CN"/>
        </w:rPr>
      </w:pPr>
    </w:p>
    <w:p w:rsidR="00B71A56" w:rsidRDefault="00B71A56" w:rsidP="00B71A56">
      <w:pPr>
        <w:widowControl w:val="0"/>
        <w:kinsoku w:val="0"/>
        <w:overflowPunct w:val="0"/>
        <w:autoSpaceDE w:val="0"/>
        <w:autoSpaceDN w:val="0"/>
        <w:adjustRightInd w:val="0"/>
        <w:spacing w:after="0" w:line="240" w:lineRule="auto"/>
        <w:ind w:right="226"/>
        <w:jc w:val="center"/>
        <w:rPr>
          <w:rFonts w:ascii="Times New Roman" w:eastAsia="SimSun" w:hAnsi="Times New Roman" w:cs="Times New Roman"/>
          <w:sz w:val="24"/>
          <w:szCs w:val="24"/>
          <w:lang w:val="sr-Cyrl-RS" w:eastAsia="zh-CN"/>
        </w:rPr>
      </w:pPr>
      <w:r w:rsidRPr="0017652F">
        <w:rPr>
          <w:rFonts w:ascii="Times New Roman" w:eastAsia="SimSun" w:hAnsi="Times New Roman" w:cs="Times New Roman"/>
          <w:sz w:val="24"/>
          <w:szCs w:val="24"/>
          <w:lang w:val="sr-Cyrl-RS" w:eastAsia="zh-CN"/>
        </w:rPr>
        <w:t>Члан 7.</w:t>
      </w:r>
    </w:p>
    <w:p w:rsidR="00B71A56" w:rsidRPr="0017652F" w:rsidRDefault="00B71A56" w:rsidP="00B71A56">
      <w:pPr>
        <w:widowControl w:val="0"/>
        <w:kinsoku w:val="0"/>
        <w:overflowPunct w:val="0"/>
        <w:autoSpaceDE w:val="0"/>
        <w:autoSpaceDN w:val="0"/>
        <w:adjustRightInd w:val="0"/>
        <w:spacing w:after="0" w:line="240" w:lineRule="auto"/>
        <w:ind w:right="226"/>
        <w:jc w:val="center"/>
        <w:rPr>
          <w:rFonts w:ascii="Times New Roman" w:eastAsia="SimSun" w:hAnsi="Times New Roman" w:cs="Times New Roman"/>
          <w:sz w:val="24"/>
          <w:szCs w:val="24"/>
          <w:lang w:val="sr-Cyrl-RS" w:eastAsia="zh-CN"/>
        </w:rPr>
      </w:pPr>
    </w:p>
    <w:p w:rsidR="00B71A56" w:rsidRPr="0017652F" w:rsidRDefault="00B71A56" w:rsidP="00B71A56">
      <w:pPr>
        <w:widowControl w:val="0"/>
        <w:kinsoku w:val="0"/>
        <w:overflowPunct w:val="0"/>
        <w:autoSpaceDE w:val="0"/>
        <w:autoSpaceDN w:val="0"/>
        <w:adjustRightInd w:val="0"/>
        <w:spacing w:after="0" w:line="240" w:lineRule="auto"/>
        <w:ind w:right="112"/>
        <w:jc w:val="both"/>
        <w:rPr>
          <w:rFonts w:ascii="Times New Roman" w:eastAsia="SimSun" w:hAnsi="Times New Roman" w:cs="Times New Roman"/>
          <w:sz w:val="24"/>
          <w:szCs w:val="24"/>
          <w:lang w:val="sr-Cyrl-RS" w:eastAsia="zh-CN"/>
        </w:rPr>
      </w:pPr>
      <w:r>
        <w:rPr>
          <w:rFonts w:ascii="Times New Roman" w:eastAsia="SimSun" w:hAnsi="Times New Roman" w:cs="Times New Roman"/>
          <w:sz w:val="24"/>
          <w:szCs w:val="24"/>
          <w:lang w:val="sr-Cyrl-RS" w:eastAsia="zh-CN"/>
        </w:rPr>
        <w:tab/>
      </w:r>
      <w:r>
        <w:rPr>
          <w:rFonts w:ascii="Times New Roman" w:eastAsia="SimSun" w:hAnsi="Times New Roman" w:cs="Times New Roman"/>
          <w:sz w:val="24"/>
          <w:szCs w:val="24"/>
          <w:lang w:val="sr-Cyrl-RS" w:eastAsia="zh-CN"/>
        </w:rPr>
        <w:tab/>
      </w:r>
      <w:r w:rsidRPr="0017652F">
        <w:rPr>
          <w:rFonts w:ascii="Times New Roman" w:eastAsia="SimSun" w:hAnsi="Times New Roman" w:cs="Times New Roman"/>
          <w:sz w:val="24"/>
          <w:szCs w:val="24"/>
          <w:lang w:val="sr-Cyrl-RS" w:eastAsia="zh-CN"/>
        </w:rPr>
        <w:t>Наручил</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ц</w:t>
      </w:r>
      <w:r w:rsidRPr="0017652F">
        <w:rPr>
          <w:rFonts w:ascii="Times New Roman" w:eastAsia="SimSun" w:hAnsi="Times New Roman" w:cs="Times New Roman"/>
          <w:spacing w:val="5"/>
          <w:sz w:val="24"/>
          <w:szCs w:val="24"/>
          <w:lang w:val="sr-Cyrl-RS" w:eastAsia="zh-CN"/>
        </w:rPr>
        <w:t xml:space="preserve"> </w:t>
      </w:r>
      <w:r w:rsidRPr="0017652F">
        <w:rPr>
          <w:rFonts w:ascii="Times New Roman" w:eastAsia="SimSun" w:hAnsi="Times New Roman" w:cs="Times New Roman"/>
          <w:sz w:val="24"/>
          <w:szCs w:val="24"/>
          <w:lang w:val="sr-Cyrl-RS" w:eastAsia="zh-CN"/>
        </w:rPr>
        <w:t>ће</w:t>
      </w:r>
      <w:r w:rsidRPr="0017652F">
        <w:rPr>
          <w:rFonts w:ascii="Times New Roman" w:eastAsia="SimSun" w:hAnsi="Times New Roman" w:cs="Times New Roman"/>
          <w:spacing w:val="8"/>
          <w:sz w:val="24"/>
          <w:szCs w:val="24"/>
          <w:lang w:val="sr-Cyrl-RS" w:eastAsia="zh-CN"/>
        </w:rPr>
        <w:t xml:space="preserve"> </w:t>
      </w:r>
      <w:r w:rsidRPr="0017652F">
        <w:rPr>
          <w:rFonts w:ascii="Times New Roman" w:eastAsia="SimSun" w:hAnsi="Times New Roman" w:cs="Times New Roman"/>
          <w:sz w:val="24"/>
          <w:szCs w:val="24"/>
          <w:lang w:val="sr-Cyrl-RS" w:eastAsia="zh-CN"/>
        </w:rPr>
        <w:t>у</w:t>
      </w:r>
      <w:r w:rsidRPr="0017652F">
        <w:rPr>
          <w:rFonts w:ascii="Times New Roman" w:eastAsia="SimSun" w:hAnsi="Times New Roman" w:cs="Times New Roman"/>
          <w:spacing w:val="59"/>
          <w:sz w:val="24"/>
          <w:szCs w:val="24"/>
          <w:lang w:val="sr-Cyrl-RS" w:eastAsia="zh-CN"/>
        </w:rPr>
        <w:t xml:space="preserve"> </w:t>
      </w:r>
      <w:r w:rsidRPr="0017652F">
        <w:rPr>
          <w:rFonts w:ascii="Times New Roman" w:eastAsia="SimSun" w:hAnsi="Times New Roman" w:cs="Times New Roman"/>
          <w:sz w:val="24"/>
          <w:szCs w:val="24"/>
          <w:lang w:val="sr-Cyrl-RS" w:eastAsia="zh-CN"/>
        </w:rPr>
        <w:t>току</w:t>
      </w:r>
      <w:r w:rsidRPr="0017652F">
        <w:rPr>
          <w:rFonts w:ascii="Times New Roman" w:eastAsia="SimSun" w:hAnsi="Times New Roman" w:cs="Times New Roman"/>
          <w:spacing w:val="4"/>
          <w:sz w:val="24"/>
          <w:szCs w:val="24"/>
          <w:lang w:val="sr-Cyrl-RS" w:eastAsia="zh-CN"/>
        </w:rPr>
        <w:t xml:space="preserve"> </w:t>
      </w:r>
      <w:r w:rsidRPr="0017652F">
        <w:rPr>
          <w:rFonts w:ascii="Times New Roman" w:eastAsia="SimSun" w:hAnsi="Times New Roman" w:cs="Times New Roman"/>
          <w:sz w:val="24"/>
          <w:szCs w:val="24"/>
          <w:lang w:val="sr-Cyrl-RS" w:eastAsia="zh-CN"/>
        </w:rPr>
        <w:t>тр</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ј</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ња</w:t>
      </w:r>
      <w:r w:rsidRPr="0017652F">
        <w:rPr>
          <w:rFonts w:ascii="Times New Roman" w:eastAsia="SimSun" w:hAnsi="Times New Roman" w:cs="Times New Roman"/>
          <w:spacing w:val="7"/>
          <w:sz w:val="24"/>
          <w:szCs w:val="24"/>
          <w:lang w:val="sr-Cyrl-RS" w:eastAsia="zh-CN"/>
        </w:rPr>
        <w:t xml:space="preserve"> </w:t>
      </w:r>
      <w:r w:rsidRPr="0017652F">
        <w:rPr>
          <w:rFonts w:ascii="Times New Roman" w:eastAsia="SimSun" w:hAnsi="Times New Roman" w:cs="Times New Roman"/>
          <w:spacing w:val="-5"/>
          <w:sz w:val="24"/>
          <w:szCs w:val="24"/>
          <w:lang w:val="sr-Cyrl-RS" w:eastAsia="zh-CN"/>
        </w:rPr>
        <w:t>у</w:t>
      </w:r>
      <w:r w:rsidRPr="0017652F">
        <w:rPr>
          <w:rFonts w:ascii="Times New Roman" w:eastAsia="SimSun" w:hAnsi="Times New Roman" w:cs="Times New Roman"/>
          <w:sz w:val="24"/>
          <w:szCs w:val="24"/>
          <w:lang w:val="sr-Cyrl-RS" w:eastAsia="zh-CN"/>
        </w:rPr>
        <w:t>гово</w:t>
      </w:r>
      <w:r w:rsidRPr="0017652F">
        <w:rPr>
          <w:rFonts w:ascii="Times New Roman" w:eastAsia="SimSun" w:hAnsi="Times New Roman" w:cs="Times New Roman"/>
          <w:spacing w:val="1"/>
          <w:sz w:val="24"/>
          <w:szCs w:val="24"/>
          <w:lang w:val="sr-Cyrl-RS" w:eastAsia="zh-CN"/>
        </w:rPr>
        <w:t>р</w:t>
      </w:r>
      <w:r w:rsidRPr="0017652F">
        <w:rPr>
          <w:rFonts w:ascii="Times New Roman" w:eastAsia="SimSun" w:hAnsi="Times New Roman" w:cs="Times New Roman"/>
          <w:sz w:val="24"/>
          <w:szCs w:val="24"/>
          <w:lang w:val="sr-Cyrl-RS" w:eastAsia="zh-CN"/>
        </w:rPr>
        <w:t>а</w:t>
      </w:r>
      <w:r w:rsidRPr="0017652F">
        <w:rPr>
          <w:rFonts w:ascii="Times New Roman" w:eastAsia="SimSun" w:hAnsi="Times New Roman" w:cs="Times New Roman"/>
          <w:spacing w:val="7"/>
          <w:sz w:val="24"/>
          <w:szCs w:val="24"/>
          <w:lang w:val="sr-Cyrl-RS" w:eastAsia="zh-CN"/>
        </w:rPr>
        <w:t xml:space="preserve"> </w:t>
      </w:r>
      <w:r w:rsidRPr="0017652F">
        <w:rPr>
          <w:rFonts w:ascii="Times New Roman" w:eastAsia="SimSun" w:hAnsi="Times New Roman" w:cs="Times New Roman"/>
          <w:sz w:val="24"/>
          <w:szCs w:val="24"/>
          <w:lang w:val="sr-Cyrl-RS" w:eastAsia="zh-CN"/>
        </w:rPr>
        <w:t>Извршио</w:t>
      </w:r>
      <w:r w:rsidRPr="0017652F">
        <w:rPr>
          <w:rFonts w:ascii="Times New Roman" w:eastAsia="SimSun" w:hAnsi="Times New Roman" w:cs="Times New Roman"/>
          <w:spacing w:val="3"/>
          <w:sz w:val="24"/>
          <w:szCs w:val="24"/>
          <w:lang w:val="sr-Cyrl-RS" w:eastAsia="zh-CN"/>
        </w:rPr>
        <w:t>ц</w:t>
      </w:r>
      <w:r w:rsidRPr="0017652F">
        <w:rPr>
          <w:rFonts w:ascii="Times New Roman" w:eastAsia="SimSun" w:hAnsi="Times New Roman" w:cs="Times New Roman"/>
          <w:sz w:val="24"/>
          <w:szCs w:val="24"/>
          <w:lang w:val="sr-Cyrl-RS" w:eastAsia="zh-CN"/>
        </w:rPr>
        <w:t>у</w:t>
      </w:r>
      <w:r w:rsidRPr="0017652F">
        <w:rPr>
          <w:rFonts w:ascii="Times New Roman" w:eastAsia="SimSun" w:hAnsi="Times New Roman" w:cs="Times New Roman"/>
          <w:spacing w:val="58"/>
          <w:sz w:val="24"/>
          <w:szCs w:val="24"/>
          <w:lang w:val="sr-Cyrl-RS" w:eastAsia="zh-CN"/>
        </w:rPr>
        <w:t xml:space="preserve"> </w:t>
      </w:r>
      <w:r w:rsidRPr="0017652F">
        <w:rPr>
          <w:rFonts w:ascii="Times New Roman" w:eastAsia="SimSun" w:hAnsi="Times New Roman" w:cs="Times New Roman"/>
          <w:sz w:val="24"/>
          <w:szCs w:val="24"/>
          <w:lang w:val="sr-Cyrl-RS" w:eastAsia="zh-CN"/>
        </w:rPr>
        <w:t>и</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по</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т</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pacing w:val="1"/>
          <w:sz w:val="24"/>
          <w:szCs w:val="24"/>
          <w:lang w:val="sr-Cyrl-RS" w:eastAsia="zh-CN"/>
        </w:rPr>
        <w:t>в</w:t>
      </w:r>
      <w:r w:rsidRPr="0017652F">
        <w:rPr>
          <w:rFonts w:ascii="Times New Roman" w:eastAsia="SimSun" w:hAnsi="Times New Roman" w:cs="Times New Roman"/>
          <w:sz w:val="24"/>
          <w:szCs w:val="24"/>
          <w:lang w:val="sr-Cyrl-RS" w:eastAsia="zh-CN"/>
        </w:rPr>
        <w:t>љ</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ти</w:t>
      </w:r>
      <w:r w:rsidRPr="0017652F">
        <w:rPr>
          <w:rFonts w:ascii="Times New Roman" w:eastAsia="SimSun" w:hAnsi="Times New Roman" w:cs="Times New Roman"/>
          <w:spacing w:val="5"/>
          <w:sz w:val="24"/>
          <w:szCs w:val="24"/>
          <w:lang w:val="sr-Cyrl-RS" w:eastAsia="zh-CN"/>
        </w:rPr>
        <w:t xml:space="preserve"> </w:t>
      </w:r>
      <w:r w:rsidRPr="0017652F">
        <w:rPr>
          <w:rFonts w:ascii="Times New Roman" w:eastAsia="SimSun" w:hAnsi="Times New Roman" w:cs="Times New Roman"/>
          <w:sz w:val="24"/>
          <w:szCs w:val="24"/>
          <w:lang w:val="sr-Cyrl-RS" w:eastAsia="zh-CN"/>
        </w:rPr>
        <w:t>појед</w:t>
      </w:r>
      <w:r w:rsidRPr="0017652F">
        <w:rPr>
          <w:rFonts w:ascii="Times New Roman" w:eastAsia="SimSun" w:hAnsi="Times New Roman" w:cs="Times New Roman"/>
          <w:spacing w:val="1"/>
          <w:sz w:val="24"/>
          <w:szCs w:val="24"/>
          <w:lang w:val="sr-Cyrl-RS" w:eastAsia="zh-CN"/>
        </w:rPr>
        <w:t>и</w:t>
      </w:r>
      <w:r w:rsidRPr="0017652F">
        <w:rPr>
          <w:rFonts w:ascii="Times New Roman" w:eastAsia="SimSun" w:hAnsi="Times New Roman" w:cs="Times New Roman"/>
          <w:sz w:val="24"/>
          <w:szCs w:val="24"/>
          <w:lang w:val="sr-Cyrl-RS" w:eastAsia="zh-CN"/>
        </w:rPr>
        <w:t>н</w:t>
      </w:r>
      <w:r w:rsidRPr="0017652F">
        <w:rPr>
          <w:rFonts w:ascii="Times New Roman" w:eastAsia="SimSun" w:hAnsi="Times New Roman" w:cs="Times New Roman"/>
          <w:spacing w:val="-1"/>
          <w:sz w:val="24"/>
          <w:szCs w:val="24"/>
          <w:lang w:val="sr-Cyrl-RS" w:eastAsia="zh-CN"/>
        </w:rPr>
        <w:t>ач</w:t>
      </w:r>
      <w:r w:rsidRPr="0017652F">
        <w:rPr>
          <w:rFonts w:ascii="Times New Roman" w:eastAsia="SimSun" w:hAnsi="Times New Roman" w:cs="Times New Roman"/>
          <w:sz w:val="24"/>
          <w:szCs w:val="24"/>
          <w:lang w:val="sr-Cyrl-RS" w:eastAsia="zh-CN"/>
        </w:rPr>
        <w:t>не н</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pacing w:val="2"/>
          <w:sz w:val="24"/>
          <w:szCs w:val="24"/>
          <w:lang w:val="sr-Cyrl-RS" w:eastAsia="zh-CN"/>
        </w:rPr>
        <w:t>р</w:t>
      </w:r>
      <w:r w:rsidRPr="0017652F">
        <w:rPr>
          <w:rFonts w:ascii="Times New Roman" w:eastAsia="SimSun" w:hAnsi="Times New Roman" w:cs="Times New Roman"/>
          <w:spacing w:val="-8"/>
          <w:sz w:val="24"/>
          <w:szCs w:val="24"/>
          <w:lang w:val="sr-Cyrl-RS" w:eastAsia="zh-CN"/>
        </w:rPr>
        <w:t>у</w:t>
      </w:r>
      <w:r w:rsidRPr="0017652F">
        <w:rPr>
          <w:rFonts w:ascii="Times New Roman" w:eastAsia="SimSun" w:hAnsi="Times New Roman" w:cs="Times New Roman"/>
          <w:sz w:val="24"/>
          <w:szCs w:val="24"/>
          <w:lang w:val="sr-Cyrl-RS" w:eastAsia="zh-CN"/>
        </w:rPr>
        <w:t>џ</w:t>
      </w:r>
      <w:r w:rsidRPr="0017652F">
        <w:rPr>
          <w:rFonts w:ascii="Times New Roman" w:eastAsia="SimSun" w:hAnsi="Times New Roman" w:cs="Times New Roman"/>
          <w:spacing w:val="2"/>
          <w:sz w:val="24"/>
          <w:szCs w:val="24"/>
          <w:lang w:val="sr-Cyrl-RS" w:eastAsia="zh-CN"/>
        </w:rPr>
        <w:t>б</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нице</w:t>
      </w:r>
      <w:r w:rsidRPr="0017652F">
        <w:rPr>
          <w:rFonts w:ascii="Times New Roman" w:eastAsia="SimSun" w:hAnsi="Times New Roman" w:cs="Times New Roman"/>
          <w:spacing w:val="-1"/>
          <w:sz w:val="24"/>
          <w:szCs w:val="24"/>
          <w:lang w:val="sr-Cyrl-RS" w:eastAsia="zh-CN"/>
        </w:rPr>
        <w:t xml:space="preserve"> </w:t>
      </w:r>
      <w:r w:rsidRPr="0017652F">
        <w:rPr>
          <w:rFonts w:ascii="Times New Roman" w:eastAsia="SimSun" w:hAnsi="Times New Roman" w:cs="Times New Roman"/>
          <w:sz w:val="24"/>
          <w:szCs w:val="24"/>
          <w:lang w:val="sr-Cyrl-RS" w:eastAsia="zh-CN"/>
        </w:rPr>
        <w:t>р</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ди</w:t>
      </w:r>
      <w:r w:rsidRPr="0017652F">
        <w:rPr>
          <w:rFonts w:ascii="Times New Roman" w:eastAsia="SimSun" w:hAnsi="Times New Roman" w:cs="Times New Roman"/>
          <w:spacing w:val="1"/>
          <w:sz w:val="24"/>
          <w:szCs w:val="24"/>
          <w:lang w:val="sr-Cyrl-RS" w:eastAsia="zh-CN"/>
        </w:rPr>
        <w:t xml:space="preserve"> </w:t>
      </w:r>
      <w:r w:rsidRPr="0017652F">
        <w:rPr>
          <w:rFonts w:ascii="Times New Roman" w:eastAsia="SimSun" w:hAnsi="Times New Roman" w:cs="Times New Roman"/>
          <w:spacing w:val="-2"/>
          <w:sz w:val="24"/>
          <w:szCs w:val="24"/>
          <w:lang w:val="sr-Cyrl-RS" w:eastAsia="zh-CN"/>
        </w:rPr>
        <w:t>и</w:t>
      </w:r>
      <w:r w:rsidRPr="0017652F">
        <w:rPr>
          <w:rFonts w:ascii="Times New Roman" w:eastAsia="SimSun" w:hAnsi="Times New Roman" w:cs="Times New Roman"/>
          <w:sz w:val="24"/>
          <w:szCs w:val="24"/>
          <w:lang w:val="sr-Cyrl-RS" w:eastAsia="zh-CN"/>
        </w:rPr>
        <w:t>зв</w:t>
      </w:r>
      <w:r w:rsidRPr="0017652F">
        <w:rPr>
          <w:rFonts w:ascii="Times New Roman" w:eastAsia="SimSun" w:hAnsi="Times New Roman" w:cs="Times New Roman"/>
          <w:spacing w:val="2"/>
          <w:sz w:val="24"/>
          <w:szCs w:val="24"/>
          <w:lang w:val="sr-Cyrl-RS" w:eastAsia="zh-CN"/>
        </w:rPr>
        <w:t>р</w:t>
      </w:r>
      <w:r w:rsidRPr="0017652F">
        <w:rPr>
          <w:rFonts w:ascii="Times New Roman" w:eastAsia="SimSun" w:hAnsi="Times New Roman" w:cs="Times New Roman"/>
          <w:sz w:val="24"/>
          <w:szCs w:val="24"/>
          <w:lang w:val="sr-Cyrl-RS" w:eastAsia="zh-CN"/>
        </w:rPr>
        <w:t>ш</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ња</w:t>
      </w:r>
      <w:r w:rsidRPr="0017652F">
        <w:rPr>
          <w:rFonts w:ascii="Times New Roman" w:eastAsia="SimSun" w:hAnsi="Times New Roman" w:cs="Times New Roman"/>
          <w:spacing w:val="2"/>
          <w:sz w:val="24"/>
          <w:szCs w:val="24"/>
          <w:lang w:val="sr-Cyrl-RS" w:eastAsia="zh-CN"/>
        </w:rPr>
        <w:t xml:space="preserve"> </w:t>
      </w:r>
      <w:r w:rsidRPr="0017652F">
        <w:rPr>
          <w:rFonts w:ascii="Times New Roman" w:eastAsia="SimSun" w:hAnsi="Times New Roman" w:cs="Times New Roman"/>
          <w:spacing w:val="-5"/>
          <w:sz w:val="24"/>
          <w:szCs w:val="24"/>
          <w:lang w:val="sr-Cyrl-RS" w:eastAsia="zh-CN"/>
        </w:rPr>
        <w:t>у</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pacing w:val="4"/>
          <w:sz w:val="24"/>
          <w:szCs w:val="24"/>
          <w:lang w:val="sr-Cyrl-RS" w:eastAsia="zh-CN"/>
        </w:rPr>
        <w:t>л</w:t>
      </w:r>
      <w:r w:rsidRPr="0017652F">
        <w:rPr>
          <w:rFonts w:ascii="Times New Roman" w:eastAsia="SimSun" w:hAnsi="Times New Roman" w:cs="Times New Roman"/>
          <w:spacing w:val="-5"/>
          <w:sz w:val="24"/>
          <w:szCs w:val="24"/>
          <w:lang w:val="sr-Cyrl-RS" w:eastAsia="zh-CN"/>
        </w:rPr>
        <w:t>у</w:t>
      </w:r>
      <w:r w:rsidRPr="0017652F">
        <w:rPr>
          <w:rFonts w:ascii="Times New Roman" w:eastAsia="SimSun" w:hAnsi="Times New Roman" w:cs="Times New Roman"/>
          <w:spacing w:val="2"/>
          <w:sz w:val="24"/>
          <w:szCs w:val="24"/>
          <w:lang w:val="sr-Cyrl-RS" w:eastAsia="zh-CN"/>
        </w:rPr>
        <w:t>г</w:t>
      </w:r>
      <w:r w:rsidRPr="0017652F">
        <w:rPr>
          <w:rFonts w:ascii="Times New Roman" w:eastAsia="SimSun" w:hAnsi="Times New Roman" w:cs="Times New Roman"/>
          <w:sz w:val="24"/>
          <w:szCs w:val="24"/>
          <w:lang w:val="sr-Cyrl-RS" w:eastAsia="zh-CN"/>
        </w:rPr>
        <w:t>а које</w:t>
      </w:r>
      <w:r w:rsidRPr="0017652F">
        <w:rPr>
          <w:rFonts w:ascii="Times New Roman" w:eastAsia="SimSun" w:hAnsi="Times New Roman" w:cs="Times New Roman"/>
          <w:spacing w:val="-1"/>
          <w:sz w:val="24"/>
          <w:szCs w:val="24"/>
          <w:lang w:val="sr-Cyrl-RS" w:eastAsia="zh-CN"/>
        </w:rPr>
        <w:t xml:space="preserve"> </w:t>
      </w:r>
      <w:r w:rsidRPr="0017652F">
        <w:rPr>
          <w:rFonts w:ascii="Times New Roman" w:eastAsia="SimSun" w:hAnsi="Times New Roman" w:cs="Times New Roman"/>
          <w:spacing w:val="3"/>
          <w:sz w:val="24"/>
          <w:szCs w:val="24"/>
          <w:lang w:val="sr-Cyrl-RS" w:eastAsia="zh-CN"/>
        </w:rPr>
        <w:t>с</w:t>
      </w:r>
      <w:r w:rsidRPr="0017652F">
        <w:rPr>
          <w:rFonts w:ascii="Times New Roman" w:eastAsia="SimSun" w:hAnsi="Times New Roman" w:cs="Times New Roman"/>
          <w:sz w:val="24"/>
          <w:szCs w:val="24"/>
          <w:lang w:val="sr-Cyrl-RS" w:eastAsia="zh-CN"/>
        </w:rPr>
        <w:t>у</w:t>
      </w:r>
      <w:r w:rsidRPr="0017652F">
        <w:rPr>
          <w:rFonts w:ascii="Times New Roman" w:eastAsia="SimSun" w:hAnsi="Times New Roman" w:cs="Times New Roman"/>
          <w:spacing w:val="-5"/>
          <w:sz w:val="24"/>
          <w:szCs w:val="24"/>
          <w:lang w:val="sr-Cyrl-RS" w:eastAsia="zh-CN"/>
        </w:rPr>
        <w:t xml:space="preserve"> </w:t>
      </w:r>
      <w:r w:rsidRPr="0017652F">
        <w:rPr>
          <w:rFonts w:ascii="Times New Roman" w:eastAsia="SimSun" w:hAnsi="Times New Roman" w:cs="Times New Roman"/>
          <w:sz w:val="24"/>
          <w:szCs w:val="24"/>
          <w:lang w:val="sr-Cyrl-RS" w:eastAsia="zh-CN"/>
        </w:rPr>
        <w:t>п</w:t>
      </w:r>
      <w:r w:rsidRPr="0017652F">
        <w:rPr>
          <w:rFonts w:ascii="Times New Roman" w:eastAsia="SimSun" w:hAnsi="Times New Roman" w:cs="Times New Roman"/>
          <w:spacing w:val="2"/>
          <w:sz w:val="24"/>
          <w:szCs w:val="24"/>
          <w:lang w:val="sr-Cyrl-RS" w:eastAsia="zh-CN"/>
        </w:rPr>
        <w:t>р</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дм</w:t>
      </w:r>
      <w:r w:rsidRPr="0017652F">
        <w:rPr>
          <w:rFonts w:ascii="Times New Roman" w:eastAsia="SimSun" w:hAnsi="Times New Roman" w:cs="Times New Roman"/>
          <w:spacing w:val="-2"/>
          <w:sz w:val="24"/>
          <w:szCs w:val="24"/>
          <w:lang w:val="sr-Cyrl-RS" w:eastAsia="zh-CN"/>
        </w:rPr>
        <w:t>е</w:t>
      </w:r>
      <w:r w:rsidRPr="0017652F">
        <w:rPr>
          <w:rFonts w:ascii="Times New Roman" w:eastAsia="SimSun" w:hAnsi="Times New Roman" w:cs="Times New Roman"/>
          <w:sz w:val="24"/>
          <w:szCs w:val="24"/>
          <w:lang w:val="sr-Cyrl-RS" w:eastAsia="zh-CN"/>
        </w:rPr>
        <w:t>т</w:t>
      </w:r>
      <w:r w:rsidRPr="0017652F">
        <w:rPr>
          <w:rFonts w:ascii="Times New Roman" w:eastAsia="SimSun" w:hAnsi="Times New Roman" w:cs="Times New Roman"/>
          <w:spacing w:val="5"/>
          <w:sz w:val="24"/>
          <w:szCs w:val="24"/>
          <w:lang w:val="sr-Cyrl-RS" w:eastAsia="zh-CN"/>
        </w:rPr>
        <w:t xml:space="preserve"> </w:t>
      </w:r>
      <w:r w:rsidRPr="0017652F">
        <w:rPr>
          <w:rFonts w:ascii="Times New Roman" w:eastAsia="SimSun" w:hAnsi="Times New Roman" w:cs="Times New Roman"/>
          <w:spacing w:val="-5"/>
          <w:sz w:val="24"/>
          <w:szCs w:val="24"/>
          <w:lang w:val="sr-Cyrl-RS" w:eastAsia="zh-CN"/>
        </w:rPr>
        <w:t>у</w:t>
      </w:r>
      <w:r w:rsidRPr="0017652F">
        <w:rPr>
          <w:rFonts w:ascii="Times New Roman" w:eastAsia="SimSun" w:hAnsi="Times New Roman" w:cs="Times New Roman"/>
          <w:sz w:val="24"/>
          <w:szCs w:val="24"/>
          <w:lang w:val="sr-Cyrl-RS" w:eastAsia="zh-CN"/>
        </w:rPr>
        <w:t>говор</w:t>
      </w:r>
      <w:r w:rsidRPr="0017652F">
        <w:rPr>
          <w:rFonts w:ascii="Times New Roman" w:eastAsia="SimSun" w:hAnsi="Times New Roman" w:cs="Times New Roman"/>
          <w:spacing w:val="-2"/>
          <w:sz w:val="24"/>
          <w:szCs w:val="24"/>
          <w:lang w:val="sr-Cyrl-RS" w:eastAsia="zh-CN"/>
        </w:rPr>
        <w:t>а</w:t>
      </w:r>
      <w:r w:rsidRPr="0017652F">
        <w:rPr>
          <w:rFonts w:ascii="Times New Roman" w:eastAsia="SimSun" w:hAnsi="Times New Roman" w:cs="Times New Roman"/>
          <w:sz w:val="24"/>
          <w:szCs w:val="24"/>
          <w:lang w:val="sr-Cyrl-RS" w:eastAsia="zh-CN"/>
        </w:rPr>
        <w:t>.</w:t>
      </w:r>
    </w:p>
    <w:p w:rsidR="00B71A56" w:rsidRPr="0017652F" w:rsidRDefault="00B71A56" w:rsidP="00B71A56">
      <w:pPr>
        <w:widowControl w:val="0"/>
        <w:kinsoku w:val="0"/>
        <w:overflowPunct w:val="0"/>
        <w:autoSpaceDE w:val="0"/>
        <w:autoSpaceDN w:val="0"/>
        <w:adjustRightInd w:val="0"/>
        <w:spacing w:after="0" w:line="240" w:lineRule="auto"/>
        <w:ind w:right="117"/>
        <w:jc w:val="both"/>
        <w:rPr>
          <w:rFonts w:ascii="Times New Roman" w:eastAsia="SimSun" w:hAnsi="Times New Roman" w:cs="Times New Roman"/>
          <w:sz w:val="24"/>
          <w:szCs w:val="24"/>
          <w:lang w:val="sr-Cyrl-RS" w:eastAsia="zh-CN"/>
        </w:rPr>
      </w:pPr>
      <w:r>
        <w:rPr>
          <w:rFonts w:ascii="Times New Roman" w:eastAsia="SimSun" w:hAnsi="Times New Roman" w:cs="Times New Roman"/>
          <w:sz w:val="24"/>
          <w:szCs w:val="24"/>
          <w:lang w:val="sr-Cyrl-RS" w:eastAsia="zh-CN"/>
        </w:rPr>
        <w:tab/>
      </w:r>
      <w:r>
        <w:rPr>
          <w:rFonts w:ascii="Times New Roman" w:eastAsia="SimSun" w:hAnsi="Times New Roman" w:cs="Times New Roman"/>
          <w:sz w:val="24"/>
          <w:szCs w:val="24"/>
          <w:lang w:val="sr-Cyrl-RS" w:eastAsia="zh-CN"/>
        </w:rPr>
        <w:tab/>
      </w:r>
      <w:r w:rsidRPr="0017652F">
        <w:rPr>
          <w:rFonts w:ascii="Times New Roman" w:eastAsia="SimSun" w:hAnsi="Times New Roman" w:cs="Times New Roman"/>
          <w:sz w:val="24"/>
          <w:szCs w:val="24"/>
          <w:lang w:val="sr-Cyrl-RS" w:eastAsia="zh-CN"/>
        </w:rPr>
        <w:t>Наручил</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ц</w:t>
      </w:r>
      <w:r w:rsidRPr="0017652F">
        <w:rPr>
          <w:rFonts w:ascii="Times New Roman" w:eastAsia="SimSun" w:hAnsi="Times New Roman" w:cs="Times New Roman"/>
          <w:spacing w:val="20"/>
          <w:sz w:val="24"/>
          <w:szCs w:val="24"/>
          <w:lang w:val="sr-Cyrl-RS" w:eastAsia="zh-CN"/>
        </w:rPr>
        <w:t xml:space="preserve"> </w:t>
      </w:r>
      <w:r w:rsidRPr="0017652F">
        <w:rPr>
          <w:rFonts w:ascii="Times New Roman" w:eastAsia="SimSun" w:hAnsi="Times New Roman" w:cs="Times New Roman"/>
          <w:sz w:val="24"/>
          <w:szCs w:val="24"/>
          <w:lang w:val="sr-Cyrl-RS" w:eastAsia="zh-CN"/>
        </w:rPr>
        <w:t>ће</w:t>
      </w:r>
      <w:r w:rsidRPr="0017652F">
        <w:rPr>
          <w:rFonts w:ascii="Times New Roman" w:eastAsia="SimSun" w:hAnsi="Times New Roman" w:cs="Times New Roman"/>
          <w:spacing w:val="18"/>
          <w:sz w:val="24"/>
          <w:szCs w:val="24"/>
          <w:lang w:val="sr-Cyrl-RS" w:eastAsia="zh-CN"/>
        </w:rPr>
        <w:t xml:space="preserve"> </w:t>
      </w:r>
      <w:r w:rsidRPr="0017652F">
        <w:rPr>
          <w:rFonts w:ascii="Times New Roman" w:eastAsia="SimSun" w:hAnsi="Times New Roman" w:cs="Times New Roman"/>
          <w:sz w:val="24"/>
          <w:szCs w:val="24"/>
          <w:lang w:val="sr-Cyrl-RS" w:eastAsia="zh-CN"/>
        </w:rPr>
        <w:t>Извршио</w:t>
      </w:r>
      <w:r w:rsidRPr="0017652F">
        <w:rPr>
          <w:rFonts w:ascii="Times New Roman" w:eastAsia="SimSun" w:hAnsi="Times New Roman" w:cs="Times New Roman"/>
          <w:spacing w:val="3"/>
          <w:sz w:val="24"/>
          <w:szCs w:val="24"/>
          <w:lang w:val="sr-Cyrl-RS" w:eastAsia="zh-CN"/>
        </w:rPr>
        <w:t>ц</w:t>
      </w:r>
      <w:r w:rsidRPr="0017652F">
        <w:rPr>
          <w:rFonts w:ascii="Times New Roman" w:eastAsia="SimSun" w:hAnsi="Times New Roman" w:cs="Times New Roman"/>
          <w:sz w:val="24"/>
          <w:szCs w:val="24"/>
          <w:lang w:val="sr-Cyrl-RS" w:eastAsia="zh-CN"/>
        </w:rPr>
        <w:t>у</w:t>
      </w:r>
      <w:r w:rsidRPr="0017652F">
        <w:rPr>
          <w:rFonts w:ascii="Times New Roman" w:eastAsia="SimSun" w:hAnsi="Times New Roman" w:cs="Times New Roman"/>
          <w:spacing w:val="15"/>
          <w:sz w:val="24"/>
          <w:szCs w:val="24"/>
          <w:lang w:val="sr-Cyrl-RS" w:eastAsia="zh-CN"/>
        </w:rPr>
        <w:t xml:space="preserve"> </w:t>
      </w:r>
      <w:r w:rsidRPr="0017652F">
        <w:rPr>
          <w:rFonts w:ascii="Times New Roman" w:eastAsia="SimSun" w:hAnsi="Times New Roman" w:cs="Times New Roman"/>
          <w:sz w:val="24"/>
          <w:szCs w:val="24"/>
          <w:lang w:val="sr-Cyrl-RS" w:eastAsia="zh-CN"/>
        </w:rPr>
        <w:t>н</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pacing w:val="4"/>
          <w:sz w:val="24"/>
          <w:szCs w:val="24"/>
          <w:lang w:val="sr-Cyrl-RS" w:eastAsia="zh-CN"/>
        </w:rPr>
        <w:t>р</w:t>
      </w:r>
      <w:r w:rsidRPr="0017652F">
        <w:rPr>
          <w:rFonts w:ascii="Times New Roman" w:eastAsia="SimSun" w:hAnsi="Times New Roman" w:cs="Times New Roman"/>
          <w:spacing w:val="-8"/>
          <w:sz w:val="24"/>
          <w:szCs w:val="24"/>
          <w:lang w:val="sr-Cyrl-RS" w:eastAsia="zh-CN"/>
        </w:rPr>
        <w:t>у</w:t>
      </w:r>
      <w:r w:rsidRPr="0017652F">
        <w:rPr>
          <w:rFonts w:ascii="Times New Roman" w:eastAsia="SimSun" w:hAnsi="Times New Roman" w:cs="Times New Roman"/>
          <w:sz w:val="24"/>
          <w:szCs w:val="24"/>
          <w:lang w:val="sr-Cyrl-RS" w:eastAsia="zh-CN"/>
        </w:rPr>
        <w:t>џб</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нице</w:t>
      </w:r>
      <w:r w:rsidRPr="0017652F">
        <w:rPr>
          <w:rFonts w:ascii="Times New Roman" w:eastAsia="SimSun" w:hAnsi="Times New Roman" w:cs="Times New Roman"/>
          <w:spacing w:val="18"/>
          <w:sz w:val="24"/>
          <w:szCs w:val="24"/>
          <w:lang w:val="sr-Cyrl-RS" w:eastAsia="zh-CN"/>
        </w:rPr>
        <w:t xml:space="preserve"> </w:t>
      </w:r>
      <w:r w:rsidRPr="0017652F">
        <w:rPr>
          <w:rFonts w:ascii="Times New Roman" w:eastAsia="SimSun" w:hAnsi="Times New Roman" w:cs="Times New Roman"/>
          <w:sz w:val="24"/>
          <w:szCs w:val="24"/>
          <w:lang w:val="sr-Cyrl-RS" w:eastAsia="zh-CN"/>
        </w:rPr>
        <w:t>и</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по</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т</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вљати</w:t>
      </w:r>
      <w:r w:rsidRPr="0017652F">
        <w:rPr>
          <w:rFonts w:ascii="Times New Roman" w:eastAsia="SimSun" w:hAnsi="Times New Roman" w:cs="Times New Roman"/>
          <w:spacing w:val="23"/>
          <w:sz w:val="24"/>
          <w:szCs w:val="24"/>
          <w:lang w:val="sr-Cyrl-RS" w:eastAsia="zh-CN"/>
        </w:rPr>
        <w:t xml:space="preserve"> </w:t>
      </w:r>
      <w:r w:rsidRPr="0017652F">
        <w:rPr>
          <w:rFonts w:ascii="Times New Roman" w:eastAsia="SimSun" w:hAnsi="Times New Roman" w:cs="Times New Roman"/>
          <w:sz w:val="24"/>
          <w:szCs w:val="24"/>
          <w:lang w:val="sr-Cyrl-RS" w:eastAsia="zh-CN"/>
        </w:rPr>
        <w:t>пи</w:t>
      </w:r>
      <w:r w:rsidRPr="0017652F">
        <w:rPr>
          <w:rFonts w:ascii="Times New Roman" w:eastAsia="SimSun" w:hAnsi="Times New Roman" w:cs="Times New Roman"/>
          <w:spacing w:val="-1"/>
          <w:sz w:val="24"/>
          <w:szCs w:val="24"/>
          <w:lang w:val="sr-Cyrl-RS" w:eastAsia="zh-CN"/>
        </w:rPr>
        <w:t>са</w:t>
      </w:r>
      <w:r w:rsidRPr="0017652F">
        <w:rPr>
          <w:rFonts w:ascii="Times New Roman" w:eastAsia="SimSun" w:hAnsi="Times New Roman" w:cs="Times New Roman"/>
          <w:sz w:val="24"/>
          <w:szCs w:val="24"/>
          <w:lang w:val="sr-Cyrl-RS" w:eastAsia="zh-CN"/>
        </w:rPr>
        <w:t>ним</w:t>
      </w:r>
      <w:r w:rsidRPr="0017652F">
        <w:rPr>
          <w:rFonts w:ascii="Times New Roman" w:eastAsia="SimSun" w:hAnsi="Times New Roman" w:cs="Times New Roman"/>
          <w:spacing w:val="18"/>
          <w:sz w:val="24"/>
          <w:szCs w:val="24"/>
          <w:lang w:val="sr-Cyrl-RS" w:eastAsia="zh-CN"/>
        </w:rPr>
        <w:t xml:space="preserve"> </w:t>
      </w:r>
      <w:r w:rsidRPr="0017652F">
        <w:rPr>
          <w:rFonts w:ascii="Times New Roman" w:eastAsia="SimSun" w:hAnsi="Times New Roman" w:cs="Times New Roman"/>
          <w:spacing w:val="3"/>
          <w:sz w:val="24"/>
          <w:szCs w:val="24"/>
          <w:lang w:val="sr-Cyrl-RS" w:eastAsia="zh-CN"/>
        </w:rPr>
        <w:t>п</w:t>
      </w:r>
      <w:r w:rsidRPr="0017652F">
        <w:rPr>
          <w:rFonts w:ascii="Times New Roman" w:eastAsia="SimSun" w:hAnsi="Times New Roman" w:cs="Times New Roman"/>
          <w:spacing w:val="-8"/>
          <w:sz w:val="24"/>
          <w:szCs w:val="24"/>
          <w:lang w:val="sr-Cyrl-RS" w:eastAsia="zh-CN"/>
        </w:rPr>
        <w:t>у</w:t>
      </w:r>
      <w:r w:rsidRPr="0017652F">
        <w:rPr>
          <w:rFonts w:ascii="Times New Roman" w:eastAsia="SimSun" w:hAnsi="Times New Roman" w:cs="Times New Roman"/>
          <w:sz w:val="24"/>
          <w:szCs w:val="24"/>
          <w:lang w:val="sr-Cyrl-RS" w:eastAsia="zh-CN"/>
        </w:rPr>
        <w:t>т</w:t>
      </w:r>
      <w:r w:rsidRPr="0017652F">
        <w:rPr>
          <w:rFonts w:ascii="Times New Roman" w:eastAsia="SimSun" w:hAnsi="Times New Roman" w:cs="Times New Roman"/>
          <w:spacing w:val="-1"/>
          <w:sz w:val="24"/>
          <w:szCs w:val="24"/>
          <w:lang w:val="sr-Cyrl-RS" w:eastAsia="zh-CN"/>
        </w:rPr>
        <w:t>ем</w:t>
      </w:r>
      <w:r w:rsidRPr="0017652F">
        <w:rPr>
          <w:rFonts w:ascii="Times New Roman" w:eastAsia="SimSun" w:hAnsi="Times New Roman" w:cs="Times New Roman"/>
          <w:sz w:val="24"/>
          <w:szCs w:val="24"/>
          <w:lang w:val="sr-Cyrl-RS" w:eastAsia="zh-CN"/>
        </w:rPr>
        <w:t>,</w:t>
      </w:r>
      <w:r w:rsidRPr="0017652F">
        <w:rPr>
          <w:rFonts w:ascii="Times New Roman" w:eastAsia="SimSun" w:hAnsi="Times New Roman" w:cs="Times New Roman"/>
          <w:spacing w:val="21"/>
          <w:sz w:val="24"/>
          <w:szCs w:val="24"/>
          <w:lang w:val="sr-Cyrl-RS" w:eastAsia="zh-CN"/>
        </w:rPr>
        <w:t xml:space="preserve"> </w:t>
      </w:r>
      <w:r w:rsidRPr="0017652F">
        <w:rPr>
          <w:rFonts w:ascii="Times New Roman" w:eastAsia="SimSun" w:hAnsi="Times New Roman" w:cs="Times New Roman"/>
          <w:sz w:val="24"/>
          <w:szCs w:val="24"/>
          <w:lang w:val="sr-Cyrl-RS" w:eastAsia="zh-CN"/>
        </w:rPr>
        <w:t>од</w:t>
      </w:r>
      <w:r w:rsidRPr="0017652F">
        <w:rPr>
          <w:rFonts w:ascii="Times New Roman" w:eastAsia="SimSun" w:hAnsi="Times New Roman" w:cs="Times New Roman"/>
          <w:spacing w:val="1"/>
          <w:sz w:val="24"/>
          <w:szCs w:val="24"/>
          <w:lang w:val="sr-Cyrl-RS" w:eastAsia="zh-CN"/>
        </w:rPr>
        <w:t>н</w:t>
      </w:r>
      <w:r w:rsidRPr="0017652F">
        <w:rPr>
          <w:rFonts w:ascii="Times New Roman" w:eastAsia="SimSun" w:hAnsi="Times New Roman" w:cs="Times New Roman"/>
          <w:sz w:val="24"/>
          <w:szCs w:val="24"/>
          <w:lang w:val="sr-Cyrl-RS" w:eastAsia="zh-CN"/>
        </w:rPr>
        <w:t>о</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но</w:t>
      </w:r>
      <w:r w:rsidRPr="0017652F">
        <w:rPr>
          <w:rFonts w:ascii="Times New Roman" w:eastAsia="SimSun" w:hAnsi="Times New Roman" w:cs="Times New Roman"/>
          <w:spacing w:val="22"/>
          <w:sz w:val="24"/>
          <w:szCs w:val="24"/>
          <w:lang w:val="sr-Cyrl-RS" w:eastAsia="zh-CN"/>
        </w:rPr>
        <w:t xml:space="preserve"> </w:t>
      </w:r>
      <w:r w:rsidRPr="0017652F">
        <w:rPr>
          <w:rFonts w:ascii="Times New Roman" w:eastAsia="SimSun" w:hAnsi="Times New Roman" w:cs="Times New Roman"/>
          <w:spacing w:val="3"/>
          <w:sz w:val="24"/>
          <w:szCs w:val="24"/>
          <w:lang w:val="sr-Cyrl-RS" w:eastAsia="zh-CN"/>
        </w:rPr>
        <w:t>п</w:t>
      </w:r>
      <w:r w:rsidRPr="0017652F">
        <w:rPr>
          <w:rFonts w:ascii="Times New Roman" w:eastAsia="SimSun" w:hAnsi="Times New Roman" w:cs="Times New Roman"/>
          <w:spacing w:val="-8"/>
          <w:sz w:val="24"/>
          <w:szCs w:val="24"/>
          <w:lang w:val="sr-Cyrl-RS" w:eastAsia="zh-CN"/>
        </w:rPr>
        <w:t>у</w:t>
      </w:r>
      <w:r w:rsidRPr="0017652F">
        <w:rPr>
          <w:rFonts w:ascii="Times New Roman" w:eastAsia="SimSun" w:hAnsi="Times New Roman" w:cs="Times New Roman"/>
          <w:sz w:val="24"/>
          <w:szCs w:val="24"/>
          <w:lang w:val="sr-Cyrl-RS" w:eastAsia="zh-CN"/>
        </w:rPr>
        <w:t>т</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м пошт</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 xml:space="preserve">, </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л</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ктрон</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ке</w:t>
      </w:r>
      <w:r w:rsidRPr="0017652F">
        <w:rPr>
          <w:rFonts w:ascii="Times New Roman" w:eastAsia="SimSun" w:hAnsi="Times New Roman" w:cs="Times New Roman"/>
          <w:spacing w:val="-1"/>
          <w:sz w:val="24"/>
          <w:szCs w:val="24"/>
          <w:lang w:val="sr-Cyrl-RS" w:eastAsia="zh-CN"/>
        </w:rPr>
        <w:t xml:space="preserve"> </w:t>
      </w:r>
      <w:r w:rsidRPr="0017652F">
        <w:rPr>
          <w:rFonts w:ascii="Times New Roman" w:eastAsia="SimSun" w:hAnsi="Times New Roman" w:cs="Times New Roman"/>
          <w:sz w:val="24"/>
          <w:szCs w:val="24"/>
          <w:lang w:val="sr-Cyrl-RS" w:eastAsia="zh-CN"/>
        </w:rPr>
        <w:t>п</w:t>
      </w:r>
      <w:r w:rsidRPr="0017652F">
        <w:rPr>
          <w:rFonts w:ascii="Times New Roman" w:eastAsia="SimSun" w:hAnsi="Times New Roman" w:cs="Times New Roman"/>
          <w:spacing w:val="-3"/>
          <w:sz w:val="24"/>
          <w:szCs w:val="24"/>
          <w:lang w:val="sr-Cyrl-RS" w:eastAsia="zh-CN"/>
        </w:rPr>
        <w:t>о</w:t>
      </w:r>
      <w:r w:rsidRPr="0017652F">
        <w:rPr>
          <w:rFonts w:ascii="Times New Roman" w:eastAsia="SimSun" w:hAnsi="Times New Roman" w:cs="Times New Roman"/>
          <w:sz w:val="24"/>
          <w:szCs w:val="24"/>
          <w:lang w:val="sr-Cyrl-RS" w:eastAsia="zh-CN"/>
        </w:rPr>
        <w:t>ште или</w:t>
      </w:r>
      <w:r w:rsidRPr="0017652F">
        <w:rPr>
          <w:rFonts w:ascii="Times New Roman" w:eastAsia="SimSun" w:hAnsi="Times New Roman" w:cs="Times New Roman"/>
          <w:spacing w:val="1"/>
          <w:sz w:val="24"/>
          <w:szCs w:val="24"/>
          <w:lang w:val="sr-Cyrl-RS" w:eastAsia="zh-CN"/>
        </w:rPr>
        <w:t xml:space="preserve"> </w:t>
      </w:r>
      <w:r w:rsidRPr="0017652F">
        <w:rPr>
          <w:rFonts w:ascii="Times New Roman" w:eastAsia="SimSun" w:hAnsi="Times New Roman" w:cs="Times New Roman"/>
          <w:sz w:val="24"/>
          <w:szCs w:val="24"/>
          <w:lang w:val="sr-Cyrl-RS" w:eastAsia="zh-CN"/>
        </w:rPr>
        <w:t>факсо</w:t>
      </w:r>
      <w:r w:rsidRPr="0017652F">
        <w:rPr>
          <w:rFonts w:ascii="Times New Roman" w:eastAsia="SimSun" w:hAnsi="Times New Roman" w:cs="Times New Roman"/>
          <w:spacing w:val="-1"/>
          <w:sz w:val="24"/>
          <w:szCs w:val="24"/>
          <w:lang w:val="sr-Cyrl-RS" w:eastAsia="zh-CN"/>
        </w:rPr>
        <w:t>м</w:t>
      </w:r>
      <w:r w:rsidRPr="0017652F">
        <w:rPr>
          <w:rFonts w:ascii="Times New Roman" w:eastAsia="SimSun" w:hAnsi="Times New Roman" w:cs="Times New Roman"/>
          <w:sz w:val="24"/>
          <w:szCs w:val="24"/>
          <w:lang w:val="sr-Cyrl-RS" w:eastAsia="zh-CN"/>
        </w:rPr>
        <w:t>.</w:t>
      </w:r>
    </w:p>
    <w:p w:rsidR="00B71A56" w:rsidRPr="0017652F" w:rsidRDefault="00B71A56" w:rsidP="00B71A56">
      <w:pPr>
        <w:widowControl w:val="0"/>
        <w:kinsoku w:val="0"/>
        <w:overflowPunct w:val="0"/>
        <w:autoSpaceDE w:val="0"/>
        <w:autoSpaceDN w:val="0"/>
        <w:adjustRightInd w:val="0"/>
        <w:spacing w:after="0" w:line="240" w:lineRule="auto"/>
        <w:ind w:right="117"/>
        <w:jc w:val="both"/>
        <w:rPr>
          <w:rFonts w:ascii="Times New Roman" w:eastAsia="SimSun" w:hAnsi="Times New Roman" w:cs="Times New Roman"/>
          <w:sz w:val="24"/>
          <w:szCs w:val="24"/>
          <w:lang w:val="sr-Cyrl-RS" w:eastAsia="zh-CN"/>
        </w:rPr>
      </w:pPr>
      <w:r>
        <w:rPr>
          <w:rFonts w:ascii="Times New Roman" w:eastAsia="SimSun" w:hAnsi="Times New Roman" w:cs="Times New Roman"/>
          <w:sz w:val="24"/>
          <w:szCs w:val="24"/>
          <w:lang w:val="sr-Cyrl-RS" w:eastAsia="zh-CN"/>
        </w:rPr>
        <w:tab/>
      </w:r>
      <w:r>
        <w:rPr>
          <w:rFonts w:ascii="Times New Roman" w:eastAsia="SimSun" w:hAnsi="Times New Roman" w:cs="Times New Roman"/>
          <w:sz w:val="24"/>
          <w:szCs w:val="24"/>
          <w:lang w:val="sr-Cyrl-RS" w:eastAsia="zh-CN"/>
        </w:rPr>
        <w:tab/>
      </w:r>
      <w:r w:rsidRPr="0017652F">
        <w:rPr>
          <w:rFonts w:ascii="Times New Roman" w:eastAsia="SimSun" w:hAnsi="Times New Roman" w:cs="Times New Roman"/>
          <w:sz w:val="24"/>
          <w:szCs w:val="24"/>
          <w:lang w:val="sr-Cyrl-RS" w:eastAsia="zh-CN"/>
        </w:rPr>
        <w:t>Н</w:t>
      </w:r>
      <w:r w:rsidRPr="0017652F">
        <w:rPr>
          <w:rFonts w:ascii="Times New Roman" w:eastAsia="SimSun" w:hAnsi="Times New Roman" w:cs="Times New Roman"/>
          <w:spacing w:val="-2"/>
          <w:sz w:val="24"/>
          <w:szCs w:val="24"/>
          <w:lang w:val="sr-Cyrl-RS" w:eastAsia="zh-CN"/>
        </w:rPr>
        <w:t>а</w:t>
      </w:r>
      <w:r w:rsidRPr="0017652F">
        <w:rPr>
          <w:rFonts w:ascii="Times New Roman" w:eastAsia="SimSun" w:hAnsi="Times New Roman" w:cs="Times New Roman"/>
          <w:spacing w:val="4"/>
          <w:sz w:val="24"/>
          <w:szCs w:val="24"/>
          <w:lang w:val="sr-Cyrl-RS" w:eastAsia="zh-CN"/>
        </w:rPr>
        <w:t>р</w:t>
      </w:r>
      <w:r w:rsidRPr="0017652F">
        <w:rPr>
          <w:rFonts w:ascii="Times New Roman" w:eastAsia="SimSun" w:hAnsi="Times New Roman" w:cs="Times New Roman"/>
          <w:spacing w:val="-8"/>
          <w:sz w:val="24"/>
          <w:szCs w:val="24"/>
          <w:lang w:val="sr-Cyrl-RS" w:eastAsia="zh-CN"/>
        </w:rPr>
        <w:t>у</w:t>
      </w:r>
      <w:r w:rsidRPr="0017652F">
        <w:rPr>
          <w:rFonts w:ascii="Times New Roman" w:eastAsia="SimSun" w:hAnsi="Times New Roman" w:cs="Times New Roman"/>
          <w:sz w:val="24"/>
          <w:szCs w:val="24"/>
          <w:lang w:val="sr-Cyrl-RS" w:eastAsia="zh-CN"/>
        </w:rPr>
        <w:t>џб</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нице</w:t>
      </w:r>
      <w:r w:rsidRPr="0017652F">
        <w:rPr>
          <w:rFonts w:ascii="Times New Roman" w:eastAsia="SimSun" w:hAnsi="Times New Roman" w:cs="Times New Roman"/>
          <w:spacing w:val="24"/>
          <w:sz w:val="24"/>
          <w:szCs w:val="24"/>
          <w:lang w:val="sr-Cyrl-RS" w:eastAsia="zh-CN"/>
        </w:rPr>
        <w:t xml:space="preserve"> </w:t>
      </w:r>
      <w:r w:rsidRPr="0017652F">
        <w:rPr>
          <w:rFonts w:ascii="Times New Roman" w:eastAsia="SimSun" w:hAnsi="Times New Roman" w:cs="Times New Roman"/>
          <w:sz w:val="24"/>
          <w:szCs w:val="24"/>
          <w:lang w:val="sr-Cyrl-RS" w:eastAsia="zh-CN"/>
        </w:rPr>
        <w:t>Наручи</w:t>
      </w:r>
      <w:r w:rsidRPr="0017652F">
        <w:rPr>
          <w:rFonts w:ascii="Times New Roman" w:eastAsia="SimSun" w:hAnsi="Times New Roman" w:cs="Times New Roman"/>
          <w:spacing w:val="2"/>
          <w:sz w:val="24"/>
          <w:szCs w:val="24"/>
          <w:lang w:val="sr-Cyrl-RS" w:eastAsia="zh-CN"/>
        </w:rPr>
        <w:t>о</w:t>
      </w:r>
      <w:r w:rsidRPr="0017652F">
        <w:rPr>
          <w:rFonts w:ascii="Times New Roman" w:eastAsia="SimSun" w:hAnsi="Times New Roman" w:cs="Times New Roman"/>
          <w:sz w:val="24"/>
          <w:szCs w:val="24"/>
          <w:lang w:val="sr-Cyrl-RS" w:eastAsia="zh-CN"/>
        </w:rPr>
        <w:t>ца</w:t>
      </w:r>
      <w:r w:rsidRPr="0017652F">
        <w:rPr>
          <w:rFonts w:ascii="Times New Roman" w:eastAsia="SimSun" w:hAnsi="Times New Roman" w:cs="Times New Roman"/>
          <w:spacing w:val="24"/>
          <w:sz w:val="24"/>
          <w:szCs w:val="24"/>
          <w:lang w:val="sr-Cyrl-RS" w:eastAsia="zh-CN"/>
        </w:rPr>
        <w:t xml:space="preserve"> </w:t>
      </w:r>
      <w:r w:rsidRPr="0017652F">
        <w:rPr>
          <w:rFonts w:ascii="Times New Roman" w:eastAsia="SimSun" w:hAnsi="Times New Roman" w:cs="Times New Roman"/>
          <w:spacing w:val="-1"/>
          <w:sz w:val="24"/>
          <w:szCs w:val="24"/>
          <w:lang w:val="sr-Cyrl-RS" w:eastAsia="zh-CN"/>
        </w:rPr>
        <w:t>м</w:t>
      </w:r>
      <w:r w:rsidRPr="0017652F">
        <w:rPr>
          <w:rFonts w:ascii="Times New Roman" w:eastAsia="SimSun" w:hAnsi="Times New Roman" w:cs="Times New Roman"/>
          <w:sz w:val="24"/>
          <w:szCs w:val="24"/>
          <w:lang w:val="sr-Cyrl-RS" w:eastAsia="zh-CN"/>
        </w:rPr>
        <w:t>ор</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pacing w:val="2"/>
          <w:sz w:val="24"/>
          <w:szCs w:val="24"/>
          <w:lang w:val="sr-Cyrl-RS" w:eastAsia="zh-CN"/>
        </w:rPr>
        <w:t>ј</w:t>
      </w:r>
      <w:r w:rsidRPr="0017652F">
        <w:rPr>
          <w:rFonts w:ascii="Times New Roman" w:eastAsia="SimSun" w:hAnsi="Times New Roman" w:cs="Times New Roman"/>
          <w:sz w:val="24"/>
          <w:szCs w:val="24"/>
          <w:lang w:val="sr-Cyrl-RS" w:eastAsia="zh-CN"/>
        </w:rPr>
        <w:t>у</w:t>
      </w:r>
      <w:r w:rsidRPr="0017652F">
        <w:rPr>
          <w:rFonts w:ascii="Times New Roman" w:eastAsia="SimSun" w:hAnsi="Times New Roman" w:cs="Times New Roman"/>
          <w:spacing w:val="18"/>
          <w:sz w:val="24"/>
          <w:szCs w:val="24"/>
          <w:lang w:val="sr-Cyrl-RS" w:eastAsia="zh-CN"/>
        </w:rPr>
        <w:t xml:space="preserve"> </w:t>
      </w:r>
      <w:r w:rsidRPr="0017652F">
        <w:rPr>
          <w:rFonts w:ascii="Times New Roman" w:eastAsia="SimSun" w:hAnsi="Times New Roman" w:cs="Times New Roman"/>
          <w:spacing w:val="2"/>
          <w:sz w:val="24"/>
          <w:szCs w:val="24"/>
          <w:lang w:val="sr-Cyrl-RS" w:eastAsia="zh-CN"/>
        </w:rPr>
        <w:t>д</w:t>
      </w:r>
      <w:r w:rsidRPr="0017652F">
        <w:rPr>
          <w:rFonts w:ascii="Times New Roman" w:eastAsia="SimSun" w:hAnsi="Times New Roman" w:cs="Times New Roman"/>
          <w:sz w:val="24"/>
          <w:szCs w:val="24"/>
          <w:lang w:val="sr-Cyrl-RS" w:eastAsia="zh-CN"/>
        </w:rPr>
        <w:t>а</w:t>
      </w:r>
      <w:r w:rsidRPr="0017652F">
        <w:rPr>
          <w:rFonts w:ascii="Times New Roman" w:eastAsia="SimSun" w:hAnsi="Times New Roman" w:cs="Times New Roman"/>
          <w:spacing w:val="22"/>
          <w:sz w:val="24"/>
          <w:szCs w:val="24"/>
          <w:lang w:val="sr-Cyrl-RS" w:eastAsia="zh-CN"/>
        </w:rPr>
        <w:t xml:space="preserve"> </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држе</w:t>
      </w:r>
      <w:r w:rsidRPr="0017652F">
        <w:rPr>
          <w:rFonts w:ascii="Times New Roman" w:eastAsia="SimSun" w:hAnsi="Times New Roman" w:cs="Times New Roman"/>
          <w:spacing w:val="22"/>
          <w:sz w:val="24"/>
          <w:szCs w:val="24"/>
          <w:lang w:val="sr-Cyrl-RS" w:eastAsia="zh-CN"/>
        </w:rPr>
        <w:t xml:space="preserve"> </w:t>
      </w:r>
      <w:r w:rsidRPr="0017652F">
        <w:rPr>
          <w:rFonts w:ascii="Times New Roman" w:eastAsia="SimSun" w:hAnsi="Times New Roman" w:cs="Times New Roman"/>
          <w:sz w:val="24"/>
          <w:szCs w:val="24"/>
          <w:lang w:val="sr-Cyrl-RS" w:eastAsia="zh-CN"/>
        </w:rPr>
        <w:t>опис траженог хотелског смештаја</w:t>
      </w:r>
      <w:r>
        <w:rPr>
          <w:rFonts w:ascii="Times New Roman" w:eastAsia="SimSun" w:hAnsi="Times New Roman" w:cs="Times New Roman"/>
          <w:sz w:val="24"/>
          <w:szCs w:val="24"/>
          <w:lang w:val="sr-Cyrl-RS" w:eastAsia="zh-CN"/>
        </w:rPr>
        <w:t xml:space="preserve"> односно авио превоза</w:t>
      </w:r>
      <w:r w:rsidRPr="0017652F">
        <w:rPr>
          <w:rFonts w:ascii="Times New Roman" w:eastAsia="SimSun" w:hAnsi="Times New Roman" w:cs="Times New Roman"/>
          <w:sz w:val="24"/>
          <w:szCs w:val="24"/>
          <w:lang w:val="sr-Cyrl-RS" w:eastAsia="zh-CN"/>
        </w:rPr>
        <w:t>,</w:t>
      </w:r>
      <w:r w:rsidRPr="0017652F">
        <w:rPr>
          <w:rFonts w:ascii="Times New Roman" w:eastAsia="SimSun" w:hAnsi="Times New Roman" w:cs="Times New Roman"/>
          <w:spacing w:val="23"/>
          <w:sz w:val="24"/>
          <w:szCs w:val="24"/>
          <w:lang w:val="sr-Cyrl-RS" w:eastAsia="zh-CN"/>
        </w:rPr>
        <w:t xml:space="preserve"> </w:t>
      </w:r>
      <w:r w:rsidRPr="0017652F">
        <w:rPr>
          <w:rFonts w:ascii="Times New Roman" w:eastAsia="SimSun" w:hAnsi="Times New Roman" w:cs="Times New Roman"/>
          <w:sz w:val="24"/>
          <w:szCs w:val="24"/>
          <w:lang w:val="sr-Cyrl-RS" w:eastAsia="zh-CN"/>
        </w:rPr>
        <w:t>Наруч</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pacing w:val="3"/>
          <w:sz w:val="24"/>
          <w:szCs w:val="24"/>
          <w:lang w:val="sr-Cyrl-RS" w:eastAsia="zh-CN"/>
        </w:rPr>
        <w:t>н</w:t>
      </w:r>
      <w:r w:rsidRPr="0017652F">
        <w:rPr>
          <w:rFonts w:ascii="Times New Roman" w:eastAsia="SimSun" w:hAnsi="Times New Roman" w:cs="Times New Roman"/>
          <w:sz w:val="24"/>
          <w:szCs w:val="24"/>
          <w:lang w:val="sr-Cyrl-RS" w:eastAsia="zh-CN"/>
        </w:rPr>
        <w:t>у</w:t>
      </w:r>
      <w:r w:rsidRPr="0017652F">
        <w:rPr>
          <w:rFonts w:ascii="Times New Roman" w:eastAsia="SimSun" w:hAnsi="Times New Roman" w:cs="Times New Roman"/>
          <w:spacing w:val="18"/>
          <w:sz w:val="24"/>
          <w:szCs w:val="24"/>
          <w:lang w:val="sr-Cyrl-RS" w:eastAsia="zh-CN"/>
        </w:rPr>
        <w:t xml:space="preserve"> </w:t>
      </w:r>
      <w:r w:rsidRPr="0017652F">
        <w:rPr>
          <w:rFonts w:ascii="Times New Roman" w:eastAsia="SimSun" w:hAnsi="Times New Roman" w:cs="Times New Roman"/>
          <w:spacing w:val="3"/>
          <w:sz w:val="24"/>
          <w:szCs w:val="24"/>
          <w:lang w:val="sr-Cyrl-RS" w:eastAsia="zh-CN"/>
        </w:rPr>
        <w:t>к</w:t>
      </w:r>
      <w:r w:rsidRPr="0017652F">
        <w:rPr>
          <w:rFonts w:ascii="Times New Roman" w:eastAsia="SimSun" w:hAnsi="Times New Roman" w:cs="Times New Roman"/>
          <w:sz w:val="24"/>
          <w:szCs w:val="24"/>
          <w:lang w:val="sr-Cyrl-RS" w:eastAsia="zh-CN"/>
        </w:rPr>
        <w:t>ол</w:t>
      </w:r>
      <w:r w:rsidRPr="0017652F">
        <w:rPr>
          <w:rFonts w:ascii="Times New Roman" w:eastAsia="SimSun" w:hAnsi="Times New Roman" w:cs="Times New Roman"/>
          <w:spacing w:val="1"/>
          <w:sz w:val="24"/>
          <w:szCs w:val="24"/>
          <w:lang w:val="sr-Cyrl-RS" w:eastAsia="zh-CN"/>
        </w:rPr>
        <w:t>и</w:t>
      </w:r>
      <w:r w:rsidRPr="0017652F">
        <w:rPr>
          <w:rFonts w:ascii="Times New Roman" w:eastAsia="SimSun" w:hAnsi="Times New Roman" w:cs="Times New Roman"/>
          <w:spacing w:val="-1"/>
          <w:sz w:val="24"/>
          <w:szCs w:val="24"/>
          <w:lang w:val="sr-Cyrl-RS" w:eastAsia="zh-CN"/>
        </w:rPr>
        <w:t>ч</w:t>
      </w:r>
      <w:r w:rsidRPr="0017652F">
        <w:rPr>
          <w:rFonts w:ascii="Times New Roman" w:eastAsia="SimSun" w:hAnsi="Times New Roman" w:cs="Times New Roman"/>
          <w:sz w:val="24"/>
          <w:szCs w:val="24"/>
          <w:lang w:val="sr-Cyrl-RS" w:eastAsia="zh-CN"/>
        </w:rPr>
        <w:t>и</w:t>
      </w:r>
      <w:r w:rsidRPr="0017652F">
        <w:rPr>
          <w:rFonts w:ascii="Times New Roman" w:eastAsia="SimSun" w:hAnsi="Times New Roman" w:cs="Times New Roman"/>
          <w:spacing w:val="3"/>
          <w:sz w:val="24"/>
          <w:szCs w:val="24"/>
          <w:lang w:val="sr-Cyrl-RS" w:eastAsia="zh-CN"/>
        </w:rPr>
        <w:t>н</w:t>
      </w:r>
      <w:r w:rsidRPr="0017652F">
        <w:rPr>
          <w:rFonts w:ascii="Times New Roman" w:eastAsia="SimSun" w:hAnsi="Times New Roman" w:cs="Times New Roman"/>
          <w:sz w:val="24"/>
          <w:szCs w:val="24"/>
          <w:lang w:val="sr-Cyrl-RS" w:eastAsia="zh-CN"/>
        </w:rPr>
        <w:t>у</w:t>
      </w:r>
      <w:r w:rsidRPr="0017652F">
        <w:rPr>
          <w:rFonts w:ascii="Times New Roman" w:eastAsia="SimSun" w:hAnsi="Times New Roman" w:cs="Times New Roman"/>
          <w:spacing w:val="16"/>
          <w:sz w:val="24"/>
          <w:szCs w:val="24"/>
          <w:lang w:val="sr-Cyrl-RS" w:eastAsia="zh-CN"/>
        </w:rPr>
        <w:t xml:space="preserve"> </w:t>
      </w:r>
      <w:r w:rsidRPr="0017652F">
        <w:rPr>
          <w:rFonts w:ascii="Times New Roman" w:eastAsia="SimSun" w:hAnsi="Times New Roman" w:cs="Times New Roman"/>
          <w:sz w:val="24"/>
          <w:szCs w:val="24"/>
          <w:lang w:val="sr-Cyrl-RS" w:eastAsia="zh-CN"/>
        </w:rPr>
        <w:t>и</w:t>
      </w:r>
      <w:r w:rsidRPr="0017652F">
        <w:rPr>
          <w:rFonts w:ascii="Times New Roman" w:eastAsia="SimSun" w:hAnsi="Times New Roman" w:cs="Times New Roman"/>
          <w:spacing w:val="24"/>
          <w:sz w:val="24"/>
          <w:szCs w:val="24"/>
          <w:lang w:val="sr-Cyrl-RS" w:eastAsia="zh-CN"/>
        </w:rPr>
        <w:t xml:space="preserve"> </w:t>
      </w:r>
      <w:r w:rsidRPr="0017652F">
        <w:rPr>
          <w:rFonts w:ascii="Times New Roman" w:eastAsia="SimSun" w:hAnsi="Times New Roman" w:cs="Times New Roman"/>
          <w:spacing w:val="-1"/>
          <w:sz w:val="24"/>
          <w:szCs w:val="24"/>
          <w:lang w:val="sr-Cyrl-RS" w:eastAsia="zh-CN"/>
        </w:rPr>
        <w:t>м</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то и</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по</w:t>
      </w:r>
      <w:r w:rsidRPr="0017652F">
        <w:rPr>
          <w:rFonts w:ascii="Times New Roman" w:eastAsia="SimSun" w:hAnsi="Times New Roman" w:cs="Times New Roman"/>
          <w:spacing w:val="2"/>
          <w:sz w:val="24"/>
          <w:szCs w:val="24"/>
          <w:lang w:val="sr-Cyrl-RS" w:eastAsia="zh-CN"/>
        </w:rPr>
        <w:t>р</w:t>
      </w:r>
      <w:r w:rsidRPr="0017652F">
        <w:rPr>
          <w:rFonts w:ascii="Times New Roman" w:eastAsia="SimSun" w:hAnsi="Times New Roman" w:cs="Times New Roman"/>
          <w:spacing w:val="-8"/>
          <w:sz w:val="24"/>
          <w:szCs w:val="24"/>
          <w:lang w:val="sr-Cyrl-RS" w:eastAsia="zh-CN"/>
        </w:rPr>
        <w:t>у</w:t>
      </w:r>
      <w:r w:rsidRPr="0017652F">
        <w:rPr>
          <w:rFonts w:ascii="Times New Roman" w:eastAsia="SimSun" w:hAnsi="Times New Roman" w:cs="Times New Roman"/>
          <w:sz w:val="24"/>
          <w:szCs w:val="24"/>
          <w:lang w:val="sr-Cyrl-RS" w:eastAsia="zh-CN"/>
        </w:rPr>
        <w:t>к</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w:t>
      </w:r>
    </w:p>
    <w:p w:rsidR="00B71A56" w:rsidRPr="0017652F" w:rsidRDefault="00B71A56" w:rsidP="00B71A56">
      <w:pPr>
        <w:widowControl w:val="0"/>
        <w:kinsoku w:val="0"/>
        <w:overflowPunct w:val="0"/>
        <w:autoSpaceDE w:val="0"/>
        <w:autoSpaceDN w:val="0"/>
        <w:adjustRightInd w:val="0"/>
        <w:spacing w:after="0" w:line="240" w:lineRule="auto"/>
        <w:rPr>
          <w:rFonts w:ascii="Times New Roman" w:eastAsia="SimSun" w:hAnsi="Times New Roman" w:cs="Times New Roman"/>
          <w:sz w:val="24"/>
          <w:szCs w:val="24"/>
          <w:lang w:val="sr-Cyrl-RS" w:eastAsia="zh-CN"/>
        </w:rPr>
      </w:pPr>
      <w:r>
        <w:rPr>
          <w:rFonts w:ascii="Times New Roman" w:eastAsia="SimSun" w:hAnsi="Times New Roman" w:cs="Times New Roman"/>
          <w:sz w:val="24"/>
          <w:szCs w:val="24"/>
          <w:lang w:val="sr-Cyrl-RS" w:eastAsia="zh-CN"/>
        </w:rPr>
        <w:tab/>
      </w:r>
      <w:r>
        <w:rPr>
          <w:rFonts w:ascii="Times New Roman" w:eastAsia="SimSun" w:hAnsi="Times New Roman" w:cs="Times New Roman"/>
          <w:sz w:val="24"/>
          <w:szCs w:val="24"/>
          <w:lang w:val="sr-Cyrl-RS" w:eastAsia="zh-CN"/>
        </w:rPr>
        <w:tab/>
      </w:r>
      <w:r w:rsidRPr="0017652F">
        <w:rPr>
          <w:rFonts w:ascii="Times New Roman" w:eastAsia="SimSun" w:hAnsi="Times New Roman" w:cs="Times New Roman"/>
          <w:sz w:val="24"/>
          <w:szCs w:val="24"/>
          <w:lang w:val="sr-Cyrl-RS" w:eastAsia="zh-CN"/>
        </w:rPr>
        <w:t>Наручил</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ц ће</w:t>
      </w:r>
      <w:r w:rsidRPr="0017652F">
        <w:rPr>
          <w:rFonts w:ascii="Times New Roman" w:eastAsia="SimSun" w:hAnsi="Times New Roman" w:cs="Times New Roman"/>
          <w:spacing w:val="3"/>
          <w:sz w:val="24"/>
          <w:szCs w:val="24"/>
          <w:lang w:val="sr-Cyrl-RS" w:eastAsia="zh-CN"/>
        </w:rPr>
        <w:t xml:space="preserve"> </w:t>
      </w:r>
      <w:r w:rsidRPr="0017652F">
        <w:rPr>
          <w:rFonts w:ascii="Times New Roman" w:eastAsia="SimSun" w:hAnsi="Times New Roman" w:cs="Times New Roman"/>
          <w:sz w:val="24"/>
          <w:szCs w:val="24"/>
          <w:lang w:val="sr-Cyrl-RS" w:eastAsia="zh-CN"/>
        </w:rPr>
        <w:t>у</w:t>
      </w:r>
      <w:r w:rsidRPr="0017652F">
        <w:rPr>
          <w:rFonts w:ascii="Times New Roman" w:eastAsia="SimSun" w:hAnsi="Times New Roman" w:cs="Times New Roman"/>
          <w:spacing w:val="-5"/>
          <w:sz w:val="24"/>
          <w:szCs w:val="24"/>
          <w:lang w:val="sr-Cyrl-RS" w:eastAsia="zh-CN"/>
        </w:rPr>
        <w:t xml:space="preserve"> </w:t>
      </w:r>
      <w:r w:rsidRPr="0017652F">
        <w:rPr>
          <w:rFonts w:ascii="Times New Roman" w:eastAsia="SimSun" w:hAnsi="Times New Roman" w:cs="Times New Roman"/>
          <w:sz w:val="24"/>
          <w:szCs w:val="24"/>
          <w:lang w:val="sr-Cyrl-RS" w:eastAsia="zh-CN"/>
        </w:rPr>
        <w:t>поједи</w:t>
      </w:r>
      <w:r w:rsidRPr="0017652F">
        <w:rPr>
          <w:rFonts w:ascii="Times New Roman" w:eastAsia="SimSun" w:hAnsi="Times New Roman" w:cs="Times New Roman"/>
          <w:spacing w:val="-2"/>
          <w:sz w:val="24"/>
          <w:szCs w:val="24"/>
          <w:lang w:val="sr-Cyrl-RS" w:eastAsia="zh-CN"/>
        </w:rPr>
        <w:t>н</w:t>
      </w:r>
      <w:r w:rsidRPr="0017652F">
        <w:rPr>
          <w:rFonts w:ascii="Times New Roman" w:eastAsia="SimSun" w:hAnsi="Times New Roman" w:cs="Times New Roman"/>
          <w:spacing w:val="-1"/>
          <w:sz w:val="24"/>
          <w:szCs w:val="24"/>
          <w:lang w:val="sr-Cyrl-RS" w:eastAsia="zh-CN"/>
        </w:rPr>
        <w:t>ач</w:t>
      </w:r>
      <w:r w:rsidRPr="0017652F">
        <w:rPr>
          <w:rFonts w:ascii="Times New Roman" w:eastAsia="SimSun" w:hAnsi="Times New Roman" w:cs="Times New Roman"/>
          <w:sz w:val="24"/>
          <w:szCs w:val="24"/>
          <w:lang w:val="sr-Cyrl-RS" w:eastAsia="zh-CN"/>
        </w:rPr>
        <w:t>ним</w:t>
      </w:r>
      <w:r w:rsidRPr="0017652F">
        <w:rPr>
          <w:rFonts w:ascii="Times New Roman" w:eastAsia="SimSun" w:hAnsi="Times New Roman" w:cs="Times New Roman"/>
          <w:spacing w:val="-1"/>
          <w:sz w:val="24"/>
          <w:szCs w:val="24"/>
          <w:lang w:val="sr-Cyrl-RS" w:eastAsia="zh-CN"/>
        </w:rPr>
        <w:t xml:space="preserve"> </w:t>
      </w:r>
      <w:r w:rsidRPr="0017652F">
        <w:rPr>
          <w:rFonts w:ascii="Times New Roman" w:eastAsia="SimSun" w:hAnsi="Times New Roman" w:cs="Times New Roman"/>
          <w:sz w:val="24"/>
          <w:szCs w:val="24"/>
          <w:lang w:val="sr-Cyrl-RS" w:eastAsia="zh-CN"/>
        </w:rPr>
        <w:t>н</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pacing w:val="2"/>
          <w:sz w:val="24"/>
          <w:szCs w:val="24"/>
          <w:lang w:val="sr-Cyrl-RS" w:eastAsia="zh-CN"/>
        </w:rPr>
        <w:t>р</w:t>
      </w:r>
      <w:r w:rsidRPr="0017652F">
        <w:rPr>
          <w:rFonts w:ascii="Times New Roman" w:eastAsia="SimSun" w:hAnsi="Times New Roman" w:cs="Times New Roman"/>
          <w:spacing w:val="-8"/>
          <w:sz w:val="24"/>
          <w:szCs w:val="24"/>
          <w:lang w:val="sr-Cyrl-RS" w:eastAsia="zh-CN"/>
        </w:rPr>
        <w:t>у</w:t>
      </w:r>
      <w:r w:rsidRPr="0017652F">
        <w:rPr>
          <w:rFonts w:ascii="Times New Roman" w:eastAsia="SimSun" w:hAnsi="Times New Roman" w:cs="Times New Roman"/>
          <w:sz w:val="24"/>
          <w:szCs w:val="24"/>
          <w:lang w:val="sr-Cyrl-RS" w:eastAsia="zh-CN"/>
        </w:rPr>
        <w:t>џ</w:t>
      </w:r>
      <w:r w:rsidRPr="0017652F">
        <w:rPr>
          <w:rFonts w:ascii="Times New Roman" w:eastAsia="SimSun" w:hAnsi="Times New Roman" w:cs="Times New Roman"/>
          <w:spacing w:val="2"/>
          <w:sz w:val="24"/>
          <w:szCs w:val="24"/>
          <w:lang w:val="sr-Cyrl-RS" w:eastAsia="zh-CN"/>
        </w:rPr>
        <w:t>б</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ниц</w:t>
      </w:r>
      <w:r w:rsidRPr="0017652F">
        <w:rPr>
          <w:rFonts w:ascii="Times New Roman" w:eastAsia="SimSun" w:hAnsi="Times New Roman" w:cs="Times New Roman"/>
          <w:spacing w:val="-1"/>
          <w:sz w:val="24"/>
          <w:szCs w:val="24"/>
          <w:lang w:val="sr-Cyrl-RS" w:eastAsia="zh-CN"/>
        </w:rPr>
        <w:t>ам</w:t>
      </w:r>
      <w:r w:rsidRPr="0017652F">
        <w:rPr>
          <w:rFonts w:ascii="Times New Roman" w:eastAsia="SimSun" w:hAnsi="Times New Roman" w:cs="Times New Roman"/>
          <w:sz w:val="24"/>
          <w:szCs w:val="24"/>
          <w:lang w:val="sr-Cyrl-RS" w:eastAsia="zh-CN"/>
        </w:rPr>
        <w:t>а</w:t>
      </w:r>
      <w:r w:rsidRPr="0017652F">
        <w:rPr>
          <w:rFonts w:ascii="Times New Roman" w:eastAsia="SimSun" w:hAnsi="Times New Roman" w:cs="Times New Roman"/>
          <w:spacing w:val="-1"/>
          <w:sz w:val="24"/>
          <w:szCs w:val="24"/>
          <w:lang w:val="sr-Cyrl-RS" w:eastAsia="zh-CN"/>
        </w:rPr>
        <w:t xml:space="preserve"> </w:t>
      </w:r>
      <w:r w:rsidRPr="0017652F">
        <w:rPr>
          <w:rFonts w:ascii="Times New Roman" w:eastAsia="SimSun" w:hAnsi="Times New Roman" w:cs="Times New Roman"/>
          <w:sz w:val="24"/>
          <w:szCs w:val="24"/>
          <w:lang w:val="sr-Cyrl-RS" w:eastAsia="zh-CN"/>
        </w:rPr>
        <w:t>н</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в</w:t>
      </w:r>
      <w:r w:rsidRPr="0017652F">
        <w:rPr>
          <w:rFonts w:ascii="Times New Roman" w:eastAsia="SimSun" w:hAnsi="Times New Roman" w:cs="Times New Roman"/>
          <w:spacing w:val="-2"/>
          <w:sz w:val="24"/>
          <w:szCs w:val="24"/>
          <w:lang w:val="sr-Cyrl-RS" w:eastAsia="zh-CN"/>
        </w:rPr>
        <w:t>е</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ти:</w:t>
      </w:r>
    </w:p>
    <w:p w:rsidR="00B71A56" w:rsidRPr="0017652F" w:rsidRDefault="00B71A56" w:rsidP="00B71A56">
      <w:pPr>
        <w:widowControl w:val="0"/>
        <w:numPr>
          <w:ilvl w:val="1"/>
          <w:numId w:val="2"/>
        </w:numPr>
        <w:tabs>
          <w:tab w:val="left" w:pos="960"/>
        </w:tabs>
        <w:kinsoku w:val="0"/>
        <w:overflowPunct w:val="0"/>
        <w:autoSpaceDE w:val="0"/>
        <w:autoSpaceDN w:val="0"/>
        <w:adjustRightInd w:val="0"/>
        <w:spacing w:after="0" w:line="240" w:lineRule="auto"/>
        <w:ind w:left="112" w:firstLine="708"/>
        <w:rPr>
          <w:rFonts w:ascii="Times New Roman" w:eastAsia="SimSun" w:hAnsi="Times New Roman" w:cs="Times New Roman"/>
          <w:sz w:val="24"/>
          <w:szCs w:val="24"/>
          <w:lang w:val="sr-Cyrl-RS" w:eastAsia="zh-CN"/>
        </w:rPr>
      </w:pPr>
      <w:r w:rsidRPr="0017652F">
        <w:rPr>
          <w:rFonts w:ascii="Times New Roman" w:eastAsia="SimSun" w:hAnsi="Times New Roman" w:cs="Times New Roman"/>
          <w:sz w:val="24"/>
          <w:szCs w:val="24"/>
          <w:lang w:val="sr-Cyrl-RS" w:eastAsia="zh-CN"/>
        </w:rPr>
        <w:t>бл</w:t>
      </w:r>
      <w:r w:rsidRPr="0017652F">
        <w:rPr>
          <w:rFonts w:ascii="Times New Roman" w:eastAsia="SimSun" w:hAnsi="Times New Roman" w:cs="Times New Roman"/>
          <w:spacing w:val="1"/>
          <w:sz w:val="24"/>
          <w:szCs w:val="24"/>
          <w:lang w:val="sr-Cyrl-RS" w:eastAsia="zh-CN"/>
        </w:rPr>
        <w:t>и</w:t>
      </w:r>
      <w:r w:rsidRPr="0017652F">
        <w:rPr>
          <w:rFonts w:ascii="Times New Roman" w:eastAsia="SimSun" w:hAnsi="Times New Roman" w:cs="Times New Roman"/>
          <w:sz w:val="24"/>
          <w:szCs w:val="24"/>
          <w:lang w:val="sr-Cyrl-RS" w:eastAsia="zh-CN"/>
        </w:rPr>
        <w:t>же</w:t>
      </w:r>
      <w:r w:rsidRPr="0017652F">
        <w:rPr>
          <w:rFonts w:ascii="Times New Roman" w:eastAsia="SimSun" w:hAnsi="Times New Roman" w:cs="Times New Roman"/>
          <w:spacing w:val="-2"/>
          <w:sz w:val="24"/>
          <w:szCs w:val="24"/>
          <w:lang w:val="sr-Cyrl-RS" w:eastAsia="zh-CN"/>
        </w:rPr>
        <w:t xml:space="preserve"> </w:t>
      </w:r>
      <w:r w:rsidRPr="0017652F">
        <w:rPr>
          <w:rFonts w:ascii="Times New Roman" w:eastAsia="SimSun" w:hAnsi="Times New Roman" w:cs="Times New Roman"/>
          <w:sz w:val="24"/>
          <w:szCs w:val="24"/>
          <w:lang w:val="sr-Cyrl-RS" w:eastAsia="zh-CN"/>
        </w:rPr>
        <w:t>одр</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ђ</w:t>
      </w:r>
      <w:r w:rsidRPr="0017652F">
        <w:rPr>
          <w:rFonts w:ascii="Times New Roman" w:eastAsia="SimSun" w:hAnsi="Times New Roman" w:cs="Times New Roman"/>
          <w:spacing w:val="-2"/>
          <w:sz w:val="24"/>
          <w:szCs w:val="24"/>
          <w:lang w:val="sr-Cyrl-RS" w:eastAsia="zh-CN"/>
        </w:rPr>
        <w:t>е</w:t>
      </w:r>
      <w:r w:rsidRPr="0017652F">
        <w:rPr>
          <w:rFonts w:ascii="Times New Roman" w:eastAsia="SimSun" w:hAnsi="Times New Roman" w:cs="Times New Roman"/>
          <w:spacing w:val="1"/>
          <w:sz w:val="24"/>
          <w:szCs w:val="24"/>
          <w:lang w:val="sr-Cyrl-RS" w:eastAsia="zh-CN"/>
        </w:rPr>
        <w:t>њ</w:t>
      </w:r>
      <w:r w:rsidRPr="0017652F">
        <w:rPr>
          <w:rFonts w:ascii="Times New Roman" w:eastAsia="SimSun" w:hAnsi="Times New Roman" w:cs="Times New Roman"/>
          <w:sz w:val="24"/>
          <w:szCs w:val="24"/>
          <w:lang w:val="sr-Cyrl-RS" w:eastAsia="zh-CN"/>
        </w:rPr>
        <w:t>е</w:t>
      </w:r>
      <w:r w:rsidRPr="0017652F">
        <w:rPr>
          <w:rFonts w:ascii="Times New Roman" w:eastAsia="SimSun" w:hAnsi="Times New Roman" w:cs="Times New Roman"/>
          <w:spacing w:val="-1"/>
          <w:sz w:val="24"/>
          <w:szCs w:val="24"/>
          <w:lang w:val="sr-Cyrl-RS" w:eastAsia="zh-CN"/>
        </w:rPr>
        <w:t xml:space="preserve"> </w:t>
      </w:r>
      <w:r w:rsidRPr="0017652F">
        <w:rPr>
          <w:rFonts w:ascii="Times New Roman" w:eastAsia="SimSun" w:hAnsi="Times New Roman" w:cs="Times New Roman"/>
          <w:sz w:val="24"/>
          <w:szCs w:val="24"/>
          <w:lang w:val="sr-Cyrl-RS" w:eastAsia="zh-CN"/>
        </w:rPr>
        <w:t>лок</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ције и д</w:t>
      </w:r>
      <w:r w:rsidRPr="0017652F">
        <w:rPr>
          <w:rFonts w:ascii="Times New Roman" w:eastAsia="SimSun" w:hAnsi="Times New Roman" w:cs="Times New Roman"/>
          <w:spacing w:val="2"/>
          <w:sz w:val="24"/>
          <w:szCs w:val="24"/>
          <w:lang w:val="sr-Cyrl-RS" w:eastAsia="zh-CN"/>
        </w:rPr>
        <w:t>р</w:t>
      </w:r>
      <w:r w:rsidRPr="0017652F">
        <w:rPr>
          <w:rFonts w:ascii="Times New Roman" w:eastAsia="SimSun" w:hAnsi="Times New Roman" w:cs="Times New Roman"/>
          <w:spacing w:val="-8"/>
          <w:sz w:val="24"/>
          <w:szCs w:val="24"/>
          <w:lang w:val="sr-Cyrl-RS" w:eastAsia="zh-CN"/>
        </w:rPr>
        <w:t>у</w:t>
      </w:r>
      <w:r w:rsidRPr="0017652F">
        <w:rPr>
          <w:rFonts w:ascii="Times New Roman" w:eastAsia="SimSun" w:hAnsi="Times New Roman" w:cs="Times New Roman"/>
          <w:sz w:val="24"/>
          <w:szCs w:val="24"/>
          <w:lang w:val="sr-Cyrl-RS" w:eastAsia="zh-CN"/>
        </w:rPr>
        <w:t>гих</w:t>
      </w:r>
      <w:r w:rsidRPr="0017652F">
        <w:rPr>
          <w:rFonts w:ascii="Times New Roman" w:eastAsia="SimSun" w:hAnsi="Times New Roman" w:cs="Times New Roman"/>
          <w:spacing w:val="2"/>
          <w:sz w:val="24"/>
          <w:szCs w:val="24"/>
          <w:lang w:val="sr-Cyrl-RS" w:eastAsia="zh-CN"/>
        </w:rPr>
        <w:t xml:space="preserve"> </w:t>
      </w:r>
      <w:r w:rsidRPr="0017652F">
        <w:rPr>
          <w:rFonts w:ascii="Times New Roman" w:eastAsia="SimSun" w:hAnsi="Times New Roman" w:cs="Times New Roman"/>
          <w:sz w:val="24"/>
          <w:szCs w:val="24"/>
          <w:lang w:val="sr-Cyrl-RS" w:eastAsia="zh-CN"/>
        </w:rPr>
        <w:t>к</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р</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кт</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pacing w:val="-3"/>
          <w:sz w:val="24"/>
          <w:szCs w:val="24"/>
          <w:lang w:val="sr-Cyrl-RS" w:eastAsia="zh-CN"/>
        </w:rPr>
        <w:t>р</w:t>
      </w:r>
      <w:r w:rsidRPr="0017652F">
        <w:rPr>
          <w:rFonts w:ascii="Times New Roman" w:eastAsia="SimSun" w:hAnsi="Times New Roman" w:cs="Times New Roman"/>
          <w:sz w:val="24"/>
          <w:szCs w:val="24"/>
          <w:lang w:val="sr-Cyrl-RS" w:eastAsia="zh-CN"/>
        </w:rPr>
        <w:t>и</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тика</w:t>
      </w:r>
      <w:r w:rsidRPr="0017652F">
        <w:rPr>
          <w:rFonts w:ascii="Times New Roman" w:eastAsia="SimSun" w:hAnsi="Times New Roman" w:cs="Times New Roman"/>
          <w:spacing w:val="-4"/>
          <w:sz w:val="24"/>
          <w:szCs w:val="24"/>
          <w:lang w:val="sr-Cyrl-RS" w:eastAsia="zh-CN"/>
        </w:rPr>
        <w:t xml:space="preserve"> </w:t>
      </w:r>
      <w:r w:rsidRPr="0017652F">
        <w:rPr>
          <w:rFonts w:ascii="Times New Roman" w:eastAsia="SimSun" w:hAnsi="Times New Roman" w:cs="Times New Roman"/>
          <w:spacing w:val="2"/>
          <w:sz w:val="24"/>
          <w:szCs w:val="24"/>
          <w:lang w:val="sr-Cyrl-RS" w:eastAsia="zh-CN"/>
        </w:rPr>
        <w:t>х</w:t>
      </w:r>
      <w:r w:rsidRPr="0017652F">
        <w:rPr>
          <w:rFonts w:ascii="Times New Roman" w:eastAsia="SimSun" w:hAnsi="Times New Roman" w:cs="Times New Roman"/>
          <w:sz w:val="24"/>
          <w:szCs w:val="24"/>
          <w:lang w:val="sr-Cyrl-RS" w:eastAsia="zh-CN"/>
        </w:rPr>
        <w:t>отел</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 xml:space="preserve">ког </w:t>
      </w:r>
      <w:r w:rsidRPr="0017652F">
        <w:rPr>
          <w:rFonts w:ascii="Times New Roman" w:eastAsia="SimSun" w:hAnsi="Times New Roman" w:cs="Times New Roman"/>
          <w:spacing w:val="-1"/>
          <w:sz w:val="24"/>
          <w:szCs w:val="24"/>
          <w:lang w:val="sr-Cyrl-RS" w:eastAsia="zh-CN"/>
        </w:rPr>
        <w:t>сме</w:t>
      </w:r>
      <w:r w:rsidRPr="0017652F">
        <w:rPr>
          <w:rFonts w:ascii="Times New Roman" w:eastAsia="SimSun" w:hAnsi="Times New Roman" w:cs="Times New Roman"/>
          <w:sz w:val="24"/>
          <w:szCs w:val="24"/>
          <w:lang w:val="sr-Cyrl-RS" w:eastAsia="zh-CN"/>
        </w:rPr>
        <w:t>шт</w:t>
      </w:r>
      <w:r w:rsidRPr="0017652F">
        <w:rPr>
          <w:rFonts w:ascii="Times New Roman" w:eastAsia="SimSun" w:hAnsi="Times New Roman" w:cs="Times New Roman"/>
          <w:spacing w:val="-1"/>
          <w:sz w:val="24"/>
          <w:szCs w:val="24"/>
          <w:lang w:val="sr-Cyrl-RS" w:eastAsia="zh-CN"/>
        </w:rPr>
        <w:t>а</w:t>
      </w:r>
      <w:r>
        <w:rPr>
          <w:rFonts w:ascii="Times New Roman" w:eastAsia="SimSun" w:hAnsi="Times New Roman" w:cs="Times New Roman"/>
          <w:sz w:val="24"/>
          <w:szCs w:val="24"/>
          <w:lang w:val="sr-Cyrl-RS" w:eastAsia="zh-CN"/>
        </w:rPr>
        <w:t>ја који тражи односно ближе захтеве везане за дестинацију авио превоза.</w:t>
      </w:r>
    </w:p>
    <w:p w:rsidR="00B71A56" w:rsidRPr="0017652F" w:rsidRDefault="00B71A56" w:rsidP="00B71A56">
      <w:pPr>
        <w:widowControl w:val="0"/>
        <w:numPr>
          <w:ilvl w:val="1"/>
          <w:numId w:val="2"/>
        </w:numPr>
        <w:tabs>
          <w:tab w:val="left" w:pos="960"/>
        </w:tabs>
        <w:kinsoku w:val="0"/>
        <w:overflowPunct w:val="0"/>
        <w:autoSpaceDE w:val="0"/>
        <w:autoSpaceDN w:val="0"/>
        <w:adjustRightInd w:val="0"/>
        <w:spacing w:after="0" w:line="240" w:lineRule="auto"/>
        <w:ind w:left="960"/>
        <w:rPr>
          <w:rFonts w:ascii="Times New Roman" w:eastAsia="SimSun" w:hAnsi="Times New Roman" w:cs="Times New Roman"/>
          <w:sz w:val="24"/>
          <w:szCs w:val="24"/>
          <w:lang w:val="sr-Cyrl-RS" w:eastAsia="zh-CN"/>
        </w:rPr>
      </w:pP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в</w:t>
      </w:r>
      <w:r w:rsidRPr="0017652F">
        <w:rPr>
          <w:rFonts w:ascii="Times New Roman" w:eastAsia="SimSun" w:hAnsi="Times New Roman" w:cs="Times New Roman"/>
          <w:spacing w:val="-2"/>
          <w:sz w:val="24"/>
          <w:szCs w:val="24"/>
          <w:lang w:val="sr-Cyrl-RS" w:eastAsia="zh-CN"/>
        </w:rPr>
        <w:t>е</w:t>
      </w:r>
      <w:r w:rsidRPr="0017652F">
        <w:rPr>
          <w:rFonts w:ascii="Times New Roman" w:eastAsia="SimSun" w:hAnsi="Times New Roman" w:cs="Times New Roman"/>
          <w:sz w:val="24"/>
          <w:szCs w:val="24"/>
          <w:lang w:val="sr-Cyrl-RS" w:eastAsia="zh-CN"/>
        </w:rPr>
        <w:t>н</w:t>
      </w:r>
      <w:r w:rsidRPr="0017652F">
        <w:rPr>
          <w:rFonts w:ascii="Times New Roman" w:eastAsia="SimSun" w:hAnsi="Times New Roman" w:cs="Times New Roman"/>
          <w:spacing w:val="5"/>
          <w:sz w:val="24"/>
          <w:szCs w:val="24"/>
          <w:lang w:val="sr-Cyrl-RS" w:eastAsia="zh-CN"/>
        </w:rPr>
        <w:t>т</w:t>
      </w:r>
      <w:r w:rsidRPr="0017652F">
        <w:rPr>
          <w:rFonts w:ascii="Times New Roman" w:eastAsia="SimSun" w:hAnsi="Times New Roman" w:cs="Times New Roman"/>
          <w:spacing w:val="-5"/>
          <w:sz w:val="24"/>
          <w:szCs w:val="24"/>
          <w:lang w:val="sr-Cyrl-RS" w:eastAsia="zh-CN"/>
        </w:rPr>
        <w:t>у</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л</w:t>
      </w:r>
      <w:r w:rsidRPr="0017652F">
        <w:rPr>
          <w:rFonts w:ascii="Times New Roman" w:eastAsia="SimSun" w:hAnsi="Times New Roman" w:cs="Times New Roman"/>
          <w:spacing w:val="1"/>
          <w:sz w:val="24"/>
          <w:szCs w:val="24"/>
          <w:lang w:val="sr-Cyrl-RS" w:eastAsia="zh-CN"/>
        </w:rPr>
        <w:t>н</w:t>
      </w:r>
      <w:r w:rsidRPr="0017652F">
        <w:rPr>
          <w:rFonts w:ascii="Times New Roman" w:eastAsia="SimSun" w:hAnsi="Times New Roman" w:cs="Times New Roman"/>
          <w:sz w:val="24"/>
          <w:szCs w:val="24"/>
          <w:lang w:val="sr-Cyrl-RS" w:eastAsia="zh-CN"/>
        </w:rPr>
        <w:t>о д</w:t>
      </w:r>
      <w:r w:rsidRPr="0017652F">
        <w:rPr>
          <w:rFonts w:ascii="Times New Roman" w:eastAsia="SimSun" w:hAnsi="Times New Roman" w:cs="Times New Roman"/>
          <w:spacing w:val="2"/>
          <w:sz w:val="24"/>
          <w:szCs w:val="24"/>
          <w:lang w:val="sr-Cyrl-RS" w:eastAsia="zh-CN"/>
        </w:rPr>
        <w:t>р</w:t>
      </w:r>
      <w:r w:rsidRPr="0017652F">
        <w:rPr>
          <w:rFonts w:ascii="Times New Roman" w:eastAsia="SimSun" w:hAnsi="Times New Roman" w:cs="Times New Roman"/>
          <w:spacing w:val="-5"/>
          <w:sz w:val="24"/>
          <w:szCs w:val="24"/>
          <w:lang w:val="sr-Cyrl-RS" w:eastAsia="zh-CN"/>
        </w:rPr>
        <w:t>у</w:t>
      </w:r>
      <w:r w:rsidRPr="0017652F">
        <w:rPr>
          <w:rFonts w:ascii="Times New Roman" w:eastAsia="SimSun" w:hAnsi="Times New Roman" w:cs="Times New Roman"/>
          <w:spacing w:val="2"/>
          <w:sz w:val="24"/>
          <w:szCs w:val="24"/>
          <w:lang w:val="sr-Cyrl-RS" w:eastAsia="zh-CN"/>
        </w:rPr>
        <w:t>г</w:t>
      </w:r>
      <w:r w:rsidRPr="0017652F">
        <w:rPr>
          <w:rFonts w:ascii="Times New Roman" w:eastAsia="SimSun" w:hAnsi="Times New Roman" w:cs="Times New Roman"/>
          <w:sz w:val="24"/>
          <w:szCs w:val="24"/>
          <w:lang w:val="sr-Cyrl-RS" w:eastAsia="zh-CN"/>
        </w:rPr>
        <w:t>е</w:t>
      </w:r>
      <w:r w:rsidRPr="0017652F">
        <w:rPr>
          <w:rFonts w:ascii="Times New Roman" w:eastAsia="SimSun" w:hAnsi="Times New Roman" w:cs="Times New Roman"/>
          <w:spacing w:val="-1"/>
          <w:sz w:val="24"/>
          <w:szCs w:val="24"/>
          <w:lang w:val="sr-Cyrl-RS" w:eastAsia="zh-CN"/>
        </w:rPr>
        <w:t xml:space="preserve"> </w:t>
      </w:r>
      <w:r w:rsidRPr="0017652F">
        <w:rPr>
          <w:rFonts w:ascii="Times New Roman" w:eastAsia="SimSun" w:hAnsi="Times New Roman" w:cs="Times New Roman"/>
          <w:sz w:val="24"/>
          <w:szCs w:val="24"/>
          <w:lang w:val="sr-Cyrl-RS" w:eastAsia="zh-CN"/>
        </w:rPr>
        <w:t>н</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pacing w:val="2"/>
          <w:sz w:val="24"/>
          <w:szCs w:val="24"/>
          <w:lang w:val="sr-Cyrl-RS" w:eastAsia="zh-CN"/>
        </w:rPr>
        <w:t>о</w:t>
      </w:r>
      <w:r w:rsidRPr="0017652F">
        <w:rPr>
          <w:rFonts w:ascii="Times New Roman" w:eastAsia="SimSun" w:hAnsi="Times New Roman" w:cs="Times New Roman"/>
          <w:sz w:val="24"/>
          <w:szCs w:val="24"/>
          <w:lang w:val="sr-Cyrl-RS" w:eastAsia="zh-CN"/>
        </w:rPr>
        <w:t>п</w:t>
      </w:r>
      <w:r w:rsidRPr="0017652F">
        <w:rPr>
          <w:rFonts w:ascii="Times New Roman" w:eastAsia="SimSun" w:hAnsi="Times New Roman" w:cs="Times New Roman"/>
          <w:spacing w:val="2"/>
          <w:sz w:val="24"/>
          <w:szCs w:val="24"/>
          <w:lang w:val="sr-Cyrl-RS" w:eastAsia="zh-CN"/>
        </w:rPr>
        <w:t>х</w:t>
      </w:r>
      <w:r w:rsidRPr="0017652F">
        <w:rPr>
          <w:rFonts w:ascii="Times New Roman" w:eastAsia="SimSun" w:hAnsi="Times New Roman" w:cs="Times New Roman"/>
          <w:spacing w:val="-3"/>
          <w:sz w:val="24"/>
          <w:szCs w:val="24"/>
          <w:lang w:val="sr-Cyrl-RS" w:eastAsia="zh-CN"/>
        </w:rPr>
        <w:t>о</w:t>
      </w:r>
      <w:r w:rsidRPr="0017652F">
        <w:rPr>
          <w:rFonts w:ascii="Times New Roman" w:eastAsia="SimSun" w:hAnsi="Times New Roman" w:cs="Times New Roman"/>
          <w:sz w:val="24"/>
          <w:szCs w:val="24"/>
          <w:lang w:val="sr-Cyrl-RS" w:eastAsia="zh-CN"/>
        </w:rPr>
        <w:t>д</w:t>
      </w:r>
      <w:r w:rsidRPr="0017652F">
        <w:rPr>
          <w:rFonts w:ascii="Times New Roman" w:eastAsia="SimSun" w:hAnsi="Times New Roman" w:cs="Times New Roman"/>
          <w:spacing w:val="1"/>
          <w:sz w:val="24"/>
          <w:szCs w:val="24"/>
          <w:lang w:val="sr-Cyrl-RS" w:eastAsia="zh-CN"/>
        </w:rPr>
        <w:t>н</w:t>
      </w:r>
      <w:r w:rsidRPr="0017652F">
        <w:rPr>
          <w:rFonts w:ascii="Times New Roman" w:eastAsia="SimSun" w:hAnsi="Times New Roman" w:cs="Times New Roman"/>
          <w:sz w:val="24"/>
          <w:szCs w:val="24"/>
          <w:lang w:val="sr-Cyrl-RS" w:eastAsia="zh-CN"/>
        </w:rPr>
        <w:t>е</w:t>
      </w:r>
      <w:r w:rsidRPr="0017652F">
        <w:rPr>
          <w:rFonts w:ascii="Times New Roman" w:eastAsia="SimSun" w:hAnsi="Times New Roman" w:cs="Times New Roman"/>
          <w:spacing w:val="1"/>
          <w:sz w:val="24"/>
          <w:szCs w:val="24"/>
          <w:lang w:val="sr-Cyrl-RS" w:eastAsia="zh-CN"/>
        </w:rPr>
        <w:t xml:space="preserve"> </w:t>
      </w:r>
      <w:r w:rsidRPr="0017652F">
        <w:rPr>
          <w:rFonts w:ascii="Times New Roman" w:eastAsia="SimSun" w:hAnsi="Times New Roman" w:cs="Times New Roman"/>
          <w:spacing w:val="-5"/>
          <w:sz w:val="24"/>
          <w:szCs w:val="24"/>
          <w:lang w:val="sr-Cyrl-RS" w:eastAsia="zh-CN"/>
        </w:rPr>
        <w:t>у</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лов</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w:t>
      </w:r>
    </w:p>
    <w:p w:rsidR="00B71A56" w:rsidRDefault="00B71A56" w:rsidP="00B71A56">
      <w:pPr>
        <w:widowControl w:val="0"/>
        <w:kinsoku w:val="0"/>
        <w:overflowPunct w:val="0"/>
        <w:autoSpaceDE w:val="0"/>
        <w:autoSpaceDN w:val="0"/>
        <w:adjustRightInd w:val="0"/>
        <w:spacing w:after="0" w:line="240" w:lineRule="auto"/>
        <w:ind w:right="113"/>
        <w:jc w:val="both"/>
        <w:rPr>
          <w:rFonts w:ascii="Times New Roman" w:eastAsia="SimSun" w:hAnsi="Times New Roman" w:cs="Times New Roman"/>
          <w:sz w:val="24"/>
          <w:szCs w:val="24"/>
          <w:lang w:val="sr-Cyrl-RS" w:eastAsia="zh-CN"/>
        </w:rPr>
      </w:pPr>
      <w:r>
        <w:rPr>
          <w:rFonts w:ascii="Times New Roman" w:eastAsia="SimSun" w:hAnsi="Times New Roman" w:cs="Times New Roman"/>
          <w:sz w:val="24"/>
          <w:szCs w:val="24"/>
          <w:lang w:val="sr-Cyrl-RS" w:eastAsia="zh-CN"/>
        </w:rPr>
        <w:tab/>
      </w:r>
    </w:p>
    <w:p w:rsidR="00B71A56" w:rsidRDefault="00B71A56" w:rsidP="00B71A56">
      <w:pPr>
        <w:widowControl w:val="0"/>
        <w:kinsoku w:val="0"/>
        <w:overflowPunct w:val="0"/>
        <w:autoSpaceDE w:val="0"/>
        <w:autoSpaceDN w:val="0"/>
        <w:adjustRightInd w:val="0"/>
        <w:spacing w:after="0" w:line="240" w:lineRule="auto"/>
        <w:ind w:right="113"/>
        <w:jc w:val="both"/>
        <w:rPr>
          <w:rFonts w:ascii="Times New Roman" w:eastAsia="SimSun" w:hAnsi="Times New Roman" w:cs="Times New Roman"/>
          <w:sz w:val="24"/>
          <w:szCs w:val="24"/>
          <w:lang w:val="sr-Cyrl-RS" w:eastAsia="zh-CN"/>
        </w:rPr>
      </w:pPr>
    </w:p>
    <w:p w:rsidR="00B71A56" w:rsidRDefault="00B71A56" w:rsidP="00B71A56">
      <w:pPr>
        <w:widowControl w:val="0"/>
        <w:kinsoku w:val="0"/>
        <w:overflowPunct w:val="0"/>
        <w:autoSpaceDE w:val="0"/>
        <w:autoSpaceDN w:val="0"/>
        <w:adjustRightInd w:val="0"/>
        <w:spacing w:after="0" w:line="240" w:lineRule="auto"/>
        <w:ind w:right="113"/>
        <w:jc w:val="both"/>
        <w:rPr>
          <w:rFonts w:ascii="Times New Roman" w:eastAsia="SimSun" w:hAnsi="Times New Roman" w:cs="Times New Roman"/>
          <w:sz w:val="24"/>
          <w:szCs w:val="24"/>
          <w:lang w:val="sr-Cyrl-RS" w:eastAsia="zh-CN"/>
        </w:rPr>
      </w:pPr>
    </w:p>
    <w:p w:rsidR="00B71A56" w:rsidRDefault="00B71A56" w:rsidP="00B71A56">
      <w:pPr>
        <w:widowControl w:val="0"/>
        <w:kinsoku w:val="0"/>
        <w:overflowPunct w:val="0"/>
        <w:autoSpaceDE w:val="0"/>
        <w:autoSpaceDN w:val="0"/>
        <w:adjustRightInd w:val="0"/>
        <w:spacing w:after="0" w:line="240" w:lineRule="auto"/>
        <w:ind w:right="113"/>
        <w:jc w:val="both"/>
        <w:rPr>
          <w:rFonts w:ascii="Times New Roman" w:eastAsia="SimSun" w:hAnsi="Times New Roman" w:cs="Times New Roman"/>
          <w:sz w:val="24"/>
          <w:szCs w:val="24"/>
          <w:lang w:val="sr-Cyrl-RS" w:eastAsia="zh-CN"/>
        </w:rPr>
      </w:pPr>
      <w:r>
        <w:rPr>
          <w:rFonts w:ascii="Times New Roman" w:eastAsia="SimSun" w:hAnsi="Times New Roman" w:cs="Times New Roman"/>
          <w:sz w:val="24"/>
          <w:szCs w:val="24"/>
          <w:lang w:val="sr-Cyrl-RS" w:eastAsia="zh-CN"/>
        </w:rPr>
        <w:tab/>
      </w:r>
      <w:r>
        <w:rPr>
          <w:rFonts w:ascii="Times New Roman" w:eastAsia="SimSun" w:hAnsi="Times New Roman" w:cs="Times New Roman"/>
          <w:sz w:val="24"/>
          <w:szCs w:val="24"/>
          <w:lang w:val="sr-Cyrl-RS" w:eastAsia="zh-CN"/>
        </w:rPr>
        <w:tab/>
      </w:r>
    </w:p>
    <w:p w:rsidR="00B71A56" w:rsidRPr="0017652F" w:rsidRDefault="00B71A56" w:rsidP="00B71A56">
      <w:pPr>
        <w:widowControl w:val="0"/>
        <w:kinsoku w:val="0"/>
        <w:overflowPunct w:val="0"/>
        <w:autoSpaceDE w:val="0"/>
        <w:autoSpaceDN w:val="0"/>
        <w:adjustRightInd w:val="0"/>
        <w:spacing w:after="0" w:line="240" w:lineRule="auto"/>
        <w:ind w:right="113"/>
        <w:jc w:val="both"/>
        <w:rPr>
          <w:rFonts w:ascii="Times New Roman" w:eastAsia="SimSun" w:hAnsi="Times New Roman" w:cs="Times New Roman"/>
          <w:sz w:val="24"/>
          <w:szCs w:val="24"/>
          <w:lang w:val="sr-Cyrl-RS" w:eastAsia="zh-CN"/>
        </w:rPr>
      </w:pPr>
      <w:r w:rsidRPr="0017652F">
        <w:rPr>
          <w:rFonts w:ascii="Times New Roman" w:eastAsia="SimSun" w:hAnsi="Times New Roman" w:cs="Times New Roman"/>
          <w:sz w:val="24"/>
          <w:szCs w:val="24"/>
          <w:lang w:val="sr-Cyrl-RS" w:eastAsia="zh-CN"/>
        </w:rPr>
        <w:lastRenderedPageBreak/>
        <w:t>Извршил</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ц</w:t>
      </w:r>
      <w:r w:rsidRPr="0017652F">
        <w:rPr>
          <w:rFonts w:ascii="Times New Roman" w:eastAsia="SimSun" w:hAnsi="Times New Roman" w:cs="Times New Roman"/>
          <w:spacing w:val="10"/>
          <w:sz w:val="24"/>
          <w:szCs w:val="24"/>
          <w:lang w:val="sr-Cyrl-RS" w:eastAsia="zh-CN"/>
        </w:rPr>
        <w:t xml:space="preserve"> </w:t>
      </w:r>
      <w:r w:rsidRPr="0017652F">
        <w:rPr>
          <w:rFonts w:ascii="Times New Roman" w:eastAsia="SimSun" w:hAnsi="Times New Roman" w:cs="Times New Roman"/>
          <w:sz w:val="24"/>
          <w:szCs w:val="24"/>
          <w:lang w:val="sr-Cyrl-RS" w:eastAsia="zh-CN"/>
        </w:rPr>
        <w:t>у</w:t>
      </w:r>
      <w:r w:rsidRPr="0017652F">
        <w:rPr>
          <w:rFonts w:ascii="Times New Roman" w:eastAsia="SimSun" w:hAnsi="Times New Roman" w:cs="Times New Roman"/>
          <w:spacing w:val="-1"/>
          <w:sz w:val="24"/>
          <w:szCs w:val="24"/>
          <w:lang w:val="sr-Cyrl-RS" w:eastAsia="zh-CN"/>
        </w:rPr>
        <w:t xml:space="preserve"> </w:t>
      </w:r>
      <w:r w:rsidRPr="0017652F">
        <w:rPr>
          <w:rFonts w:ascii="Times New Roman" w:eastAsia="SimSun" w:hAnsi="Times New Roman" w:cs="Times New Roman"/>
          <w:sz w:val="24"/>
          <w:szCs w:val="24"/>
          <w:lang w:val="sr-Cyrl-RS" w:eastAsia="zh-CN"/>
        </w:rPr>
        <w:t>по</w:t>
      </w:r>
      <w:r w:rsidRPr="0017652F">
        <w:rPr>
          <w:rFonts w:ascii="Times New Roman" w:eastAsia="SimSun" w:hAnsi="Times New Roman" w:cs="Times New Roman"/>
          <w:spacing w:val="3"/>
          <w:sz w:val="24"/>
          <w:szCs w:val="24"/>
          <w:lang w:val="sr-Cyrl-RS" w:eastAsia="zh-CN"/>
        </w:rPr>
        <w:t>н</w:t>
      </w:r>
      <w:r w:rsidRPr="0017652F">
        <w:rPr>
          <w:rFonts w:ascii="Times New Roman" w:eastAsia="SimSun" w:hAnsi="Times New Roman" w:cs="Times New Roman"/>
          <w:spacing w:val="-5"/>
          <w:sz w:val="24"/>
          <w:szCs w:val="24"/>
          <w:lang w:val="sr-Cyrl-RS" w:eastAsia="zh-CN"/>
        </w:rPr>
        <w:t>у</w:t>
      </w:r>
      <w:r w:rsidRPr="0017652F">
        <w:rPr>
          <w:rFonts w:ascii="Times New Roman" w:eastAsia="SimSun" w:hAnsi="Times New Roman" w:cs="Times New Roman"/>
          <w:sz w:val="24"/>
          <w:szCs w:val="24"/>
          <w:lang w:val="sr-Cyrl-RS" w:eastAsia="zh-CN"/>
        </w:rPr>
        <w:t>ди</w:t>
      </w:r>
      <w:r w:rsidRPr="0017652F">
        <w:rPr>
          <w:rFonts w:ascii="Times New Roman" w:eastAsia="SimSun" w:hAnsi="Times New Roman" w:cs="Times New Roman"/>
          <w:spacing w:val="8"/>
          <w:sz w:val="24"/>
          <w:szCs w:val="24"/>
          <w:lang w:val="sr-Cyrl-RS" w:eastAsia="zh-CN"/>
        </w:rPr>
        <w:t xml:space="preserve"> </w:t>
      </w:r>
      <w:r w:rsidRPr="0017652F">
        <w:rPr>
          <w:rFonts w:ascii="Times New Roman" w:eastAsia="SimSun" w:hAnsi="Times New Roman" w:cs="Times New Roman"/>
          <w:sz w:val="24"/>
          <w:szCs w:val="24"/>
          <w:lang w:val="sr-Cyrl-RS" w:eastAsia="zh-CN"/>
        </w:rPr>
        <w:t>д</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је</w:t>
      </w:r>
      <w:r w:rsidRPr="0017652F">
        <w:rPr>
          <w:rFonts w:ascii="Times New Roman" w:eastAsia="SimSun" w:hAnsi="Times New Roman" w:cs="Times New Roman"/>
          <w:spacing w:val="6"/>
          <w:sz w:val="24"/>
          <w:szCs w:val="24"/>
          <w:lang w:val="sr-Cyrl-RS" w:eastAsia="zh-CN"/>
        </w:rPr>
        <w:t xml:space="preserve"> </w:t>
      </w:r>
      <w:r w:rsidRPr="0017652F">
        <w:rPr>
          <w:rFonts w:ascii="Times New Roman" w:eastAsia="SimSun" w:hAnsi="Times New Roman" w:cs="Times New Roman"/>
          <w:sz w:val="24"/>
          <w:szCs w:val="24"/>
          <w:lang w:val="sr-Cyrl-RS" w:eastAsia="zh-CN"/>
        </w:rPr>
        <w:t>ц</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ну з</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 xml:space="preserve"> хотелски смештај, по смештајној јединици (соби)</w:t>
      </w:r>
      <w:r>
        <w:rPr>
          <w:rFonts w:ascii="Times New Roman" w:eastAsia="SimSun" w:hAnsi="Times New Roman" w:cs="Times New Roman"/>
          <w:sz w:val="24"/>
          <w:szCs w:val="24"/>
          <w:lang w:val="sr-Cyrl-RS" w:eastAsia="zh-CN"/>
        </w:rPr>
        <w:t xml:space="preserve"> односно појединачну цену авио карте и укупну цену</w:t>
      </w:r>
      <w:r w:rsidRPr="0017652F">
        <w:rPr>
          <w:rFonts w:ascii="Times New Roman" w:eastAsia="SimSun" w:hAnsi="Times New Roman" w:cs="Times New Roman"/>
          <w:sz w:val="24"/>
          <w:szCs w:val="24"/>
          <w:lang w:val="sr-Cyrl-RS" w:eastAsia="zh-CN"/>
        </w:rPr>
        <w:t>, наводи податке о другим зависним трошковима (боравишна такса и сл.) и одвојено исказује цену своје услуге.</w:t>
      </w:r>
    </w:p>
    <w:p w:rsidR="00B71A56" w:rsidRPr="0017652F" w:rsidRDefault="00B71A56" w:rsidP="00B71A56">
      <w:pPr>
        <w:widowControl w:val="0"/>
        <w:kinsoku w:val="0"/>
        <w:overflowPunct w:val="0"/>
        <w:autoSpaceDE w:val="0"/>
        <w:autoSpaceDN w:val="0"/>
        <w:adjustRightInd w:val="0"/>
        <w:spacing w:after="0" w:line="240" w:lineRule="auto"/>
        <w:ind w:right="113"/>
        <w:jc w:val="both"/>
        <w:rPr>
          <w:rFonts w:ascii="Times New Roman" w:eastAsia="SimSun" w:hAnsi="Times New Roman" w:cs="Times New Roman"/>
          <w:sz w:val="24"/>
          <w:szCs w:val="24"/>
          <w:lang w:val="sr-Cyrl-RS" w:eastAsia="zh-CN"/>
        </w:rPr>
      </w:pPr>
      <w:r>
        <w:rPr>
          <w:rFonts w:ascii="Times New Roman" w:eastAsia="SimSun" w:hAnsi="Times New Roman" w:cs="Times New Roman"/>
          <w:sz w:val="24"/>
          <w:szCs w:val="24"/>
          <w:lang w:val="sr-Cyrl-RS" w:eastAsia="zh-CN"/>
        </w:rPr>
        <w:tab/>
      </w:r>
      <w:r>
        <w:rPr>
          <w:rFonts w:ascii="Times New Roman" w:eastAsia="SimSun" w:hAnsi="Times New Roman" w:cs="Times New Roman"/>
          <w:sz w:val="24"/>
          <w:szCs w:val="24"/>
          <w:lang w:val="sr-Cyrl-RS" w:eastAsia="zh-CN"/>
        </w:rPr>
        <w:tab/>
      </w:r>
      <w:r w:rsidRPr="0017652F">
        <w:rPr>
          <w:rFonts w:ascii="Times New Roman" w:eastAsia="SimSun" w:hAnsi="Times New Roman" w:cs="Times New Roman"/>
          <w:sz w:val="24"/>
          <w:szCs w:val="24"/>
          <w:lang w:val="sr-Cyrl-RS" w:eastAsia="zh-CN"/>
        </w:rPr>
        <w:t>Цена услуге Извршиоца обухвата и све трошкове Извршиоца.</w:t>
      </w:r>
    </w:p>
    <w:p w:rsidR="00B71A56" w:rsidRPr="0017652F" w:rsidRDefault="00B71A56" w:rsidP="00B71A56">
      <w:pPr>
        <w:widowControl w:val="0"/>
        <w:kinsoku w:val="0"/>
        <w:overflowPunct w:val="0"/>
        <w:autoSpaceDE w:val="0"/>
        <w:autoSpaceDN w:val="0"/>
        <w:adjustRightInd w:val="0"/>
        <w:spacing w:after="0" w:line="240" w:lineRule="auto"/>
        <w:ind w:right="113"/>
        <w:jc w:val="both"/>
        <w:rPr>
          <w:rFonts w:ascii="Times New Roman" w:eastAsia="SimSun" w:hAnsi="Times New Roman" w:cs="Times New Roman"/>
          <w:sz w:val="24"/>
          <w:szCs w:val="24"/>
          <w:lang w:val="sr-Cyrl-RS" w:eastAsia="zh-CN"/>
        </w:rPr>
      </w:pPr>
      <w:r>
        <w:rPr>
          <w:rFonts w:ascii="Times New Roman" w:eastAsia="SimSun" w:hAnsi="Times New Roman" w:cs="Times New Roman"/>
          <w:sz w:val="24"/>
          <w:szCs w:val="24"/>
          <w:lang w:val="sr-Cyrl-RS" w:eastAsia="zh-CN"/>
        </w:rPr>
        <w:tab/>
      </w:r>
      <w:r>
        <w:rPr>
          <w:rFonts w:ascii="Times New Roman" w:eastAsia="SimSun" w:hAnsi="Times New Roman" w:cs="Times New Roman"/>
          <w:sz w:val="24"/>
          <w:szCs w:val="24"/>
          <w:lang w:val="sr-Cyrl-RS" w:eastAsia="zh-CN"/>
        </w:rPr>
        <w:tab/>
      </w:r>
      <w:r w:rsidRPr="0017652F">
        <w:rPr>
          <w:rFonts w:ascii="Times New Roman" w:eastAsia="SimSun" w:hAnsi="Times New Roman" w:cs="Times New Roman"/>
          <w:sz w:val="24"/>
          <w:szCs w:val="24"/>
          <w:lang w:val="sr-Cyrl-RS" w:eastAsia="zh-CN"/>
        </w:rPr>
        <w:t xml:space="preserve">Цена хотелског смештаја </w:t>
      </w:r>
      <w:r>
        <w:rPr>
          <w:rFonts w:ascii="Times New Roman" w:eastAsia="SimSun" w:hAnsi="Times New Roman" w:cs="Times New Roman"/>
          <w:sz w:val="24"/>
          <w:szCs w:val="24"/>
          <w:lang w:val="sr-Cyrl-RS" w:eastAsia="zh-CN"/>
        </w:rPr>
        <w:t xml:space="preserve"> и авио превоза </w:t>
      </w:r>
      <w:r w:rsidRPr="0017652F">
        <w:rPr>
          <w:rFonts w:ascii="Times New Roman" w:eastAsia="SimSun" w:hAnsi="Times New Roman" w:cs="Times New Roman"/>
          <w:sz w:val="24"/>
          <w:szCs w:val="24"/>
          <w:lang w:val="sr-Cyrl-RS" w:eastAsia="zh-CN"/>
        </w:rPr>
        <w:t>не може бити већа од цене утвр</w:t>
      </w:r>
      <w:r>
        <w:rPr>
          <w:rFonts w:ascii="Times New Roman" w:eastAsia="SimSun" w:hAnsi="Times New Roman" w:cs="Times New Roman"/>
          <w:sz w:val="24"/>
          <w:szCs w:val="24"/>
          <w:lang w:val="sr-Cyrl-RS" w:eastAsia="zh-CN"/>
        </w:rPr>
        <w:t xml:space="preserve">ђене важећим ценовником хотела односно авио превозника </w:t>
      </w:r>
      <w:r w:rsidRPr="0017652F">
        <w:rPr>
          <w:rFonts w:ascii="Times New Roman" w:eastAsia="SimSun" w:hAnsi="Times New Roman" w:cs="Times New Roman"/>
          <w:sz w:val="24"/>
          <w:szCs w:val="24"/>
          <w:lang w:val="sr-Cyrl-RS" w:eastAsia="zh-CN"/>
        </w:rPr>
        <w:t xml:space="preserve">Извршилац ће учинити све што је у његовој моћи да за Наручиоца обезбеди ниже цене хотелског смештаја </w:t>
      </w:r>
      <w:r>
        <w:rPr>
          <w:rFonts w:ascii="Times New Roman" w:eastAsia="SimSun" w:hAnsi="Times New Roman" w:cs="Times New Roman"/>
          <w:sz w:val="24"/>
          <w:szCs w:val="24"/>
          <w:lang w:val="sr-Cyrl-RS" w:eastAsia="zh-CN"/>
        </w:rPr>
        <w:t>односно авио превоза од оних утврђених ценовником хотела односно ценовником авио превозника.</w:t>
      </w:r>
      <w:r w:rsidRPr="0017652F">
        <w:rPr>
          <w:rFonts w:ascii="Times New Roman" w:eastAsia="SimSun" w:hAnsi="Times New Roman" w:cs="Times New Roman"/>
          <w:sz w:val="24"/>
          <w:szCs w:val="24"/>
          <w:lang w:val="sr-Cyrl-RS" w:eastAsia="zh-CN"/>
        </w:rPr>
        <w:t xml:space="preserve"> </w:t>
      </w:r>
    </w:p>
    <w:p w:rsidR="00B71A56" w:rsidRPr="004C6C6C" w:rsidRDefault="00B71A56" w:rsidP="00B71A56">
      <w:pPr>
        <w:widowControl w:val="0"/>
        <w:kinsoku w:val="0"/>
        <w:overflowPunct w:val="0"/>
        <w:autoSpaceDE w:val="0"/>
        <w:autoSpaceDN w:val="0"/>
        <w:adjustRightInd w:val="0"/>
        <w:spacing w:after="0" w:line="240" w:lineRule="auto"/>
        <w:ind w:right="226"/>
        <w:jc w:val="center"/>
        <w:rPr>
          <w:rFonts w:ascii="Times New Roman" w:eastAsia="SimSun" w:hAnsi="Times New Roman" w:cs="Times New Roman"/>
          <w:sz w:val="20"/>
          <w:szCs w:val="24"/>
          <w:lang w:val="sr-Cyrl-RS" w:eastAsia="zh-CN"/>
        </w:rPr>
      </w:pPr>
    </w:p>
    <w:p w:rsidR="00B71A56" w:rsidRDefault="00B71A56" w:rsidP="00B71A56">
      <w:pPr>
        <w:widowControl w:val="0"/>
        <w:kinsoku w:val="0"/>
        <w:overflowPunct w:val="0"/>
        <w:autoSpaceDE w:val="0"/>
        <w:autoSpaceDN w:val="0"/>
        <w:adjustRightInd w:val="0"/>
        <w:spacing w:after="0" w:line="240" w:lineRule="auto"/>
        <w:ind w:right="226"/>
        <w:jc w:val="center"/>
        <w:rPr>
          <w:rFonts w:ascii="Times New Roman" w:eastAsia="SimSun" w:hAnsi="Times New Roman" w:cs="Times New Roman"/>
          <w:sz w:val="24"/>
          <w:szCs w:val="24"/>
          <w:lang w:val="sr-Cyrl-RS" w:eastAsia="zh-CN"/>
        </w:rPr>
      </w:pPr>
      <w:r w:rsidRPr="0017652F">
        <w:rPr>
          <w:rFonts w:ascii="Times New Roman" w:eastAsia="SimSun" w:hAnsi="Times New Roman" w:cs="Times New Roman"/>
          <w:sz w:val="24"/>
          <w:szCs w:val="24"/>
          <w:lang w:val="sr-Cyrl-RS" w:eastAsia="zh-CN"/>
        </w:rPr>
        <w:t>Члан 8.</w:t>
      </w:r>
    </w:p>
    <w:p w:rsidR="00B71A56" w:rsidRPr="0017652F" w:rsidRDefault="00B71A56" w:rsidP="00B71A56">
      <w:pPr>
        <w:widowControl w:val="0"/>
        <w:kinsoku w:val="0"/>
        <w:overflowPunct w:val="0"/>
        <w:autoSpaceDE w:val="0"/>
        <w:autoSpaceDN w:val="0"/>
        <w:adjustRightInd w:val="0"/>
        <w:spacing w:after="0" w:line="240" w:lineRule="auto"/>
        <w:ind w:right="226"/>
        <w:jc w:val="center"/>
        <w:rPr>
          <w:rFonts w:ascii="Times New Roman" w:eastAsia="SimSun" w:hAnsi="Times New Roman" w:cs="Times New Roman"/>
          <w:sz w:val="24"/>
          <w:szCs w:val="24"/>
          <w:lang w:val="sr-Cyrl-RS" w:eastAsia="zh-CN"/>
        </w:rPr>
      </w:pPr>
    </w:p>
    <w:p w:rsidR="00B71A56" w:rsidRPr="0017652F" w:rsidRDefault="00B71A56" w:rsidP="00B71A56">
      <w:pPr>
        <w:widowControl w:val="0"/>
        <w:kinsoku w:val="0"/>
        <w:overflowPunct w:val="0"/>
        <w:autoSpaceDE w:val="0"/>
        <w:autoSpaceDN w:val="0"/>
        <w:adjustRightInd w:val="0"/>
        <w:spacing w:after="0" w:line="240" w:lineRule="auto"/>
        <w:ind w:right="114"/>
        <w:jc w:val="both"/>
        <w:rPr>
          <w:rFonts w:ascii="Times New Roman" w:eastAsia="SimSun" w:hAnsi="Times New Roman" w:cs="Times New Roman"/>
          <w:sz w:val="24"/>
          <w:szCs w:val="24"/>
          <w:lang w:val="sr-Cyrl-RS" w:eastAsia="zh-CN"/>
        </w:rPr>
      </w:pPr>
      <w:r>
        <w:rPr>
          <w:rFonts w:ascii="Times New Roman" w:eastAsia="SimSun" w:hAnsi="Times New Roman" w:cs="Times New Roman"/>
          <w:sz w:val="24"/>
          <w:szCs w:val="24"/>
          <w:lang w:val="sr-Cyrl-RS" w:eastAsia="zh-CN"/>
        </w:rPr>
        <w:tab/>
      </w:r>
      <w:r>
        <w:rPr>
          <w:rFonts w:ascii="Times New Roman" w:eastAsia="SimSun" w:hAnsi="Times New Roman" w:cs="Times New Roman"/>
          <w:sz w:val="24"/>
          <w:szCs w:val="24"/>
          <w:lang w:val="sr-Cyrl-RS" w:eastAsia="zh-CN"/>
        </w:rPr>
        <w:tab/>
      </w:r>
      <w:r w:rsidRPr="0017652F">
        <w:rPr>
          <w:rFonts w:ascii="Times New Roman" w:eastAsia="SimSun" w:hAnsi="Times New Roman" w:cs="Times New Roman"/>
          <w:sz w:val="24"/>
          <w:szCs w:val="24"/>
          <w:lang w:val="sr-Cyrl-RS" w:eastAsia="zh-CN"/>
        </w:rPr>
        <w:t>Уговорне</w:t>
      </w:r>
      <w:r w:rsidRPr="0017652F">
        <w:rPr>
          <w:rFonts w:ascii="Times New Roman" w:eastAsia="SimSun" w:hAnsi="Times New Roman" w:cs="Times New Roman"/>
          <w:spacing w:val="22"/>
          <w:sz w:val="24"/>
          <w:szCs w:val="24"/>
          <w:lang w:val="sr-Cyrl-RS" w:eastAsia="zh-CN"/>
        </w:rPr>
        <w:t xml:space="preserve"> </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тр</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не</w:t>
      </w:r>
      <w:r w:rsidRPr="0017652F">
        <w:rPr>
          <w:rFonts w:ascii="Times New Roman" w:eastAsia="SimSun" w:hAnsi="Times New Roman" w:cs="Times New Roman"/>
          <w:spacing w:val="22"/>
          <w:sz w:val="24"/>
          <w:szCs w:val="24"/>
          <w:lang w:val="sr-Cyrl-RS" w:eastAsia="zh-CN"/>
        </w:rPr>
        <w:t xml:space="preserve"> </w:t>
      </w:r>
      <w:r w:rsidRPr="0017652F">
        <w:rPr>
          <w:rFonts w:ascii="Times New Roman" w:eastAsia="SimSun" w:hAnsi="Times New Roman" w:cs="Times New Roman"/>
          <w:spacing w:val="3"/>
          <w:sz w:val="24"/>
          <w:szCs w:val="24"/>
          <w:lang w:val="sr-Cyrl-RS" w:eastAsia="zh-CN"/>
        </w:rPr>
        <w:t>с</w:t>
      </w:r>
      <w:r w:rsidRPr="0017652F">
        <w:rPr>
          <w:rFonts w:ascii="Times New Roman" w:eastAsia="SimSun" w:hAnsi="Times New Roman" w:cs="Times New Roman"/>
          <w:sz w:val="24"/>
          <w:szCs w:val="24"/>
          <w:lang w:val="sr-Cyrl-RS" w:eastAsia="zh-CN"/>
        </w:rPr>
        <w:t>у</w:t>
      </w:r>
      <w:r w:rsidRPr="0017652F">
        <w:rPr>
          <w:rFonts w:ascii="Times New Roman" w:eastAsia="SimSun" w:hAnsi="Times New Roman" w:cs="Times New Roman"/>
          <w:spacing w:val="18"/>
          <w:sz w:val="24"/>
          <w:szCs w:val="24"/>
          <w:lang w:val="sr-Cyrl-RS" w:eastAsia="zh-CN"/>
        </w:rPr>
        <w:t xml:space="preserve"> </w:t>
      </w:r>
      <w:r w:rsidRPr="0017652F">
        <w:rPr>
          <w:rFonts w:ascii="Times New Roman" w:eastAsia="SimSun" w:hAnsi="Times New Roman" w:cs="Times New Roman"/>
          <w:spacing w:val="-1"/>
          <w:sz w:val="24"/>
          <w:szCs w:val="24"/>
          <w:lang w:val="sr-Cyrl-RS" w:eastAsia="zh-CN"/>
        </w:rPr>
        <w:t>са</w:t>
      </w:r>
      <w:r w:rsidRPr="0017652F">
        <w:rPr>
          <w:rFonts w:ascii="Times New Roman" w:eastAsia="SimSun" w:hAnsi="Times New Roman" w:cs="Times New Roman"/>
          <w:spacing w:val="2"/>
          <w:sz w:val="24"/>
          <w:szCs w:val="24"/>
          <w:lang w:val="sr-Cyrl-RS" w:eastAsia="zh-CN"/>
        </w:rPr>
        <w:t>г</w:t>
      </w:r>
      <w:r w:rsidRPr="0017652F">
        <w:rPr>
          <w:rFonts w:ascii="Times New Roman" w:eastAsia="SimSun" w:hAnsi="Times New Roman" w:cs="Times New Roman"/>
          <w:sz w:val="24"/>
          <w:szCs w:val="24"/>
          <w:lang w:val="sr-Cyrl-RS" w:eastAsia="zh-CN"/>
        </w:rPr>
        <w:t>л</w:t>
      </w:r>
      <w:r w:rsidRPr="0017652F">
        <w:rPr>
          <w:rFonts w:ascii="Times New Roman" w:eastAsia="SimSun" w:hAnsi="Times New Roman" w:cs="Times New Roman"/>
          <w:spacing w:val="-1"/>
          <w:sz w:val="24"/>
          <w:szCs w:val="24"/>
          <w:lang w:val="sr-Cyrl-RS" w:eastAsia="zh-CN"/>
        </w:rPr>
        <w:t>ас</w:t>
      </w:r>
      <w:r w:rsidRPr="0017652F">
        <w:rPr>
          <w:rFonts w:ascii="Times New Roman" w:eastAsia="SimSun" w:hAnsi="Times New Roman" w:cs="Times New Roman"/>
          <w:sz w:val="24"/>
          <w:szCs w:val="24"/>
          <w:lang w:val="sr-Cyrl-RS" w:eastAsia="zh-CN"/>
        </w:rPr>
        <w:t>не</w:t>
      </w:r>
      <w:r w:rsidRPr="0017652F">
        <w:rPr>
          <w:rFonts w:ascii="Times New Roman" w:eastAsia="SimSun" w:hAnsi="Times New Roman" w:cs="Times New Roman"/>
          <w:spacing w:val="22"/>
          <w:sz w:val="24"/>
          <w:szCs w:val="24"/>
          <w:lang w:val="sr-Cyrl-RS" w:eastAsia="zh-CN"/>
        </w:rPr>
        <w:t xml:space="preserve"> </w:t>
      </w:r>
      <w:r w:rsidRPr="0017652F">
        <w:rPr>
          <w:rFonts w:ascii="Times New Roman" w:eastAsia="SimSun" w:hAnsi="Times New Roman" w:cs="Times New Roman"/>
          <w:sz w:val="24"/>
          <w:szCs w:val="24"/>
          <w:lang w:val="sr-Cyrl-RS" w:eastAsia="zh-CN"/>
        </w:rPr>
        <w:t>да</w:t>
      </w:r>
      <w:r w:rsidRPr="0017652F">
        <w:rPr>
          <w:rFonts w:ascii="Times New Roman" w:eastAsia="SimSun" w:hAnsi="Times New Roman" w:cs="Times New Roman"/>
          <w:spacing w:val="23"/>
          <w:sz w:val="24"/>
          <w:szCs w:val="24"/>
          <w:lang w:val="sr-Cyrl-RS" w:eastAsia="zh-CN"/>
        </w:rPr>
        <w:t xml:space="preserve"> </w:t>
      </w:r>
      <w:r w:rsidRPr="0017652F">
        <w:rPr>
          <w:rFonts w:ascii="Times New Roman" w:eastAsia="SimSun" w:hAnsi="Times New Roman" w:cs="Times New Roman"/>
          <w:sz w:val="24"/>
          <w:szCs w:val="24"/>
          <w:lang w:val="sr-Cyrl-RS" w:eastAsia="zh-CN"/>
        </w:rPr>
        <w:t>је</w:t>
      </w:r>
      <w:r w:rsidRPr="0017652F">
        <w:rPr>
          <w:rFonts w:ascii="Times New Roman" w:eastAsia="SimSun" w:hAnsi="Times New Roman" w:cs="Times New Roman"/>
          <w:spacing w:val="23"/>
          <w:sz w:val="24"/>
          <w:szCs w:val="24"/>
          <w:lang w:val="sr-Cyrl-RS" w:eastAsia="zh-CN"/>
        </w:rPr>
        <w:t xml:space="preserve"> </w:t>
      </w:r>
      <w:r w:rsidRPr="0017652F">
        <w:rPr>
          <w:rFonts w:ascii="Times New Roman" w:eastAsia="SimSun" w:hAnsi="Times New Roman" w:cs="Times New Roman"/>
          <w:spacing w:val="1"/>
          <w:sz w:val="24"/>
          <w:szCs w:val="24"/>
          <w:lang w:val="sr-Cyrl-RS" w:eastAsia="zh-CN"/>
        </w:rPr>
        <w:t>м</w:t>
      </w:r>
      <w:r w:rsidRPr="0017652F">
        <w:rPr>
          <w:rFonts w:ascii="Times New Roman" w:eastAsia="SimSun" w:hAnsi="Times New Roman" w:cs="Times New Roman"/>
          <w:spacing w:val="-1"/>
          <w:sz w:val="24"/>
          <w:szCs w:val="24"/>
          <w:lang w:val="sr-Cyrl-RS" w:eastAsia="zh-CN"/>
        </w:rPr>
        <w:t>ес</w:t>
      </w:r>
      <w:r w:rsidRPr="0017652F">
        <w:rPr>
          <w:rFonts w:ascii="Times New Roman" w:eastAsia="SimSun" w:hAnsi="Times New Roman" w:cs="Times New Roman"/>
          <w:sz w:val="24"/>
          <w:szCs w:val="24"/>
          <w:lang w:val="sr-Cyrl-RS" w:eastAsia="zh-CN"/>
        </w:rPr>
        <w:t>то</w:t>
      </w:r>
      <w:r w:rsidRPr="0017652F">
        <w:rPr>
          <w:rFonts w:ascii="Times New Roman" w:eastAsia="SimSun" w:hAnsi="Times New Roman" w:cs="Times New Roman"/>
          <w:spacing w:val="23"/>
          <w:sz w:val="24"/>
          <w:szCs w:val="24"/>
          <w:lang w:val="sr-Cyrl-RS" w:eastAsia="zh-CN"/>
        </w:rPr>
        <w:t xml:space="preserve"> </w:t>
      </w:r>
      <w:r w:rsidRPr="0017652F">
        <w:rPr>
          <w:rFonts w:ascii="Times New Roman" w:eastAsia="SimSun" w:hAnsi="Times New Roman" w:cs="Times New Roman"/>
          <w:sz w:val="24"/>
          <w:szCs w:val="24"/>
          <w:lang w:val="sr-Cyrl-RS" w:eastAsia="zh-CN"/>
        </w:rPr>
        <w:t>и</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по</w:t>
      </w:r>
      <w:r w:rsidRPr="0017652F">
        <w:rPr>
          <w:rFonts w:ascii="Times New Roman" w:eastAsia="SimSun" w:hAnsi="Times New Roman" w:cs="Times New Roman"/>
          <w:spacing w:val="2"/>
          <w:sz w:val="24"/>
          <w:szCs w:val="24"/>
          <w:lang w:val="sr-Cyrl-RS" w:eastAsia="zh-CN"/>
        </w:rPr>
        <w:t>р</w:t>
      </w:r>
      <w:r w:rsidRPr="0017652F">
        <w:rPr>
          <w:rFonts w:ascii="Times New Roman" w:eastAsia="SimSun" w:hAnsi="Times New Roman" w:cs="Times New Roman"/>
          <w:spacing w:val="-5"/>
          <w:sz w:val="24"/>
          <w:szCs w:val="24"/>
          <w:lang w:val="sr-Cyrl-RS" w:eastAsia="zh-CN"/>
        </w:rPr>
        <w:t>у</w:t>
      </w:r>
      <w:r w:rsidRPr="0017652F">
        <w:rPr>
          <w:rFonts w:ascii="Times New Roman" w:eastAsia="SimSun" w:hAnsi="Times New Roman" w:cs="Times New Roman"/>
          <w:sz w:val="24"/>
          <w:szCs w:val="24"/>
          <w:lang w:val="sr-Cyrl-RS" w:eastAsia="zh-CN"/>
        </w:rPr>
        <w:t>ке</w:t>
      </w:r>
      <w:r w:rsidRPr="0017652F">
        <w:rPr>
          <w:rFonts w:ascii="Times New Roman" w:eastAsia="SimSun" w:hAnsi="Times New Roman" w:cs="Times New Roman"/>
          <w:spacing w:val="22"/>
          <w:sz w:val="24"/>
          <w:szCs w:val="24"/>
          <w:lang w:val="sr-Cyrl-RS" w:eastAsia="zh-CN"/>
        </w:rPr>
        <w:t xml:space="preserve"> </w:t>
      </w:r>
      <w:r w:rsidRPr="0017652F">
        <w:rPr>
          <w:rFonts w:ascii="Times New Roman" w:eastAsia="SimSun" w:hAnsi="Times New Roman" w:cs="Times New Roman"/>
          <w:sz w:val="24"/>
          <w:szCs w:val="24"/>
          <w:lang w:val="sr-Cyrl-RS" w:eastAsia="zh-CN"/>
        </w:rPr>
        <w:t>из</w:t>
      </w:r>
      <w:r w:rsidRPr="0017652F">
        <w:rPr>
          <w:rFonts w:ascii="Times New Roman" w:eastAsia="SimSun" w:hAnsi="Times New Roman" w:cs="Times New Roman"/>
          <w:spacing w:val="24"/>
          <w:sz w:val="24"/>
          <w:szCs w:val="24"/>
          <w:lang w:val="sr-Cyrl-RS" w:eastAsia="zh-CN"/>
        </w:rPr>
        <w:t xml:space="preserve"> </w:t>
      </w:r>
      <w:r w:rsidRPr="0017652F">
        <w:rPr>
          <w:rFonts w:ascii="Times New Roman" w:eastAsia="SimSun" w:hAnsi="Times New Roman" w:cs="Times New Roman"/>
          <w:spacing w:val="-1"/>
          <w:sz w:val="24"/>
          <w:szCs w:val="24"/>
          <w:lang w:val="sr-Cyrl-RS" w:eastAsia="zh-CN"/>
        </w:rPr>
        <w:t>ч</w:t>
      </w:r>
      <w:r w:rsidRPr="0017652F">
        <w:rPr>
          <w:rFonts w:ascii="Times New Roman" w:eastAsia="SimSun" w:hAnsi="Times New Roman" w:cs="Times New Roman"/>
          <w:sz w:val="24"/>
          <w:szCs w:val="24"/>
          <w:lang w:val="sr-Cyrl-RS" w:eastAsia="zh-CN"/>
        </w:rPr>
        <w:t>л</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на</w:t>
      </w:r>
      <w:r w:rsidRPr="0017652F">
        <w:rPr>
          <w:rFonts w:ascii="Times New Roman" w:eastAsia="SimSun" w:hAnsi="Times New Roman" w:cs="Times New Roman"/>
          <w:spacing w:val="29"/>
          <w:sz w:val="24"/>
          <w:szCs w:val="24"/>
          <w:lang w:val="sr-Cyrl-RS" w:eastAsia="zh-CN"/>
        </w:rPr>
        <w:t xml:space="preserve"> </w:t>
      </w:r>
      <w:r w:rsidRPr="0017652F">
        <w:rPr>
          <w:rFonts w:ascii="Times New Roman" w:eastAsia="SimSun" w:hAnsi="Times New Roman" w:cs="Times New Roman"/>
          <w:sz w:val="24"/>
          <w:szCs w:val="24"/>
          <w:lang w:val="sr-Cyrl-RS" w:eastAsia="zh-CN"/>
        </w:rPr>
        <w:t>4.</w:t>
      </w:r>
      <w:r w:rsidRPr="0017652F">
        <w:rPr>
          <w:rFonts w:ascii="Times New Roman" w:eastAsia="SimSun" w:hAnsi="Times New Roman" w:cs="Times New Roman"/>
          <w:spacing w:val="23"/>
          <w:sz w:val="24"/>
          <w:szCs w:val="24"/>
          <w:lang w:val="sr-Cyrl-RS" w:eastAsia="zh-CN"/>
        </w:rPr>
        <w:t xml:space="preserve"> </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т</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в</w:t>
      </w:r>
      <w:r w:rsidRPr="0017652F">
        <w:rPr>
          <w:rFonts w:ascii="Times New Roman" w:eastAsia="SimSun" w:hAnsi="Times New Roman" w:cs="Times New Roman"/>
          <w:spacing w:val="23"/>
          <w:sz w:val="24"/>
          <w:szCs w:val="24"/>
          <w:lang w:val="sr-Cyrl-RS" w:eastAsia="zh-CN"/>
        </w:rPr>
        <w:t xml:space="preserve"> </w:t>
      </w:r>
      <w:r w:rsidRPr="0017652F">
        <w:rPr>
          <w:rFonts w:ascii="Times New Roman" w:eastAsia="SimSun" w:hAnsi="Times New Roman" w:cs="Times New Roman"/>
          <w:spacing w:val="3"/>
          <w:sz w:val="24"/>
          <w:szCs w:val="24"/>
          <w:lang w:val="sr-Cyrl-RS" w:eastAsia="zh-CN"/>
        </w:rPr>
        <w:t>3</w:t>
      </w:r>
      <w:r w:rsidRPr="0017652F">
        <w:rPr>
          <w:rFonts w:ascii="Times New Roman" w:eastAsia="SimSun" w:hAnsi="Times New Roman" w:cs="Times New Roman"/>
          <w:sz w:val="24"/>
          <w:szCs w:val="24"/>
          <w:lang w:val="sr-Cyrl-RS" w:eastAsia="zh-CN"/>
        </w:rPr>
        <w:t>.</w:t>
      </w:r>
      <w:r w:rsidRPr="0017652F">
        <w:rPr>
          <w:rFonts w:ascii="Times New Roman" w:eastAsia="SimSun" w:hAnsi="Times New Roman" w:cs="Times New Roman"/>
          <w:spacing w:val="26"/>
          <w:sz w:val="24"/>
          <w:szCs w:val="24"/>
          <w:lang w:val="sr-Cyrl-RS" w:eastAsia="zh-CN"/>
        </w:rPr>
        <w:t xml:space="preserve"> </w:t>
      </w:r>
      <w:r w:rsidRPr="0017652F">
        <w:rPr>
          <w:rFonts w:ascii="Times New Roman" w:eastAsia="SimSun" w:hAnsi="Times New Roman" w:cs="Times New Roman"/>
          <w:spacing w:val="-5"/>
          <w:sz w:val="24"/>
          <w:szCs w:val="24"/>
          <w:lang w:val="sr-Cyrl-RS" w:eastAsia="zh-CN"/>
        </w:rPr>
        <w:t>у</w:t>
      </w:r>
      <w:r w:rsidRPr="0017652F">
        <w:rPr>
          <w:rFonts w:ascii="Times New Roman" w:eastAsia="SimSun" w:hAnsi="Times New Roman" w:cs="Times New Roman"/>
          <w:sz w:val="24"/>
          <w:szCs w:val="24"/>
          <w:lang w:val="sr-Cyrl-RS" w:eastAsia="zh-CN"/>
        </w:rPr>
        <w:t>гово</w:t>
      </w:r>
      <w:r w:rsidRPr="0017652F">
        <w:rPr>
          <w:rFonts w:ascii="Times New Roman" w:eastAsia="SimSun" w:hAnsi="Times New Roman" w:cs="Times New Roman"/>
          <w:spacing w:val="1"/>
          <w:sz w:val="24"/>
          <w:szCs w:val="24"/>
          <w:lang w:val="sr-Cyrl-RS" w:eastAsia="zh-CN"/>
        </w:rPr>
        <w:t>р</w:t>
      </w:r>
      <w:r w:rsidRPr="0017652F">
        <w:rPr>
          <w:rFonts w:ascii="Times New Roman" w:eastAsia="SimSun" w:hAnsi="Times New Roman" w:cs="Times New Roman"/>
          <w:sz w:val="24"/>
          <w:szCs w:val="24"/>
          <w:lang w:val="sr-Cyrl-RS" w:eastAsia="zh-CN"/>
        </w:rPr>
        <w:t>а</w:t>
      </w:r>
      <w:r w:rsidRPr="0017652F">
        <w:rPr>
          <w:rFonts w:ascii="Times New Roman" w:eastAsia="SimSun" w:hAnsi="Times New Roman" w:cs="Times New Roman"/>
          <w:spacing w:val="23"/>
          <w:sz w:val="24"/>
          <w:szCs w:val="24"/>
          <w:lang w:val="sr-Cyrl-RS" w:eastAsia="zh-CN"/>
        </w:rPr>
        <w:t xml:space="preserve"> </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др</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а Наручиоц</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w:t>
      </w:r>
    </w:p>
    <w:p w:rsidR="00B71A56" w:rsidRPr="0017652F" w:rsidRDefault="00B71A56" w:rsidP="00B71A56">
      <w:pPr>
        <w:widowControl w:val="0"/>
        <w:kinsoku w:val="0"/>
        <w:overflowPunct w:val="0"/>
        <w:autoSpaceDE w:val="0"/>
        <w:autoSpaceDN w:val="0"/>
        <w:adjustRightInd w:val="0"/>
        <w:spacing w:before="16" w:after="0" w:line="260" w:lineRule="exact"/>
        <w:rPr>
          <w:rFonts w:ascii="Times New Roman" w:eastAsia="SimSun" w:hAnsi="Times New Roman" w:cs="Times New Roman"/>
          <w:sz w:val="26"/>
          <w:szCs w:val="26"/>
          <w:lang w:val="sr-Cyrl-RS" w:eastAsia="zh-CN"/>
        </w:rPr>
      </w:pPr>
    </w:p>
    <w:p w:rsidR="00B71A56" w:rsidRDefault="00B71A56" w:rsidP="00B71A56">
      <w:pPr>
        <w:widowControl w:val="0"/>
        <w:kinsoku w:val="0"/>
        <w:overflowPunct w:val="0"/>
        <w:autoSpaceDE w:val="0"/>
        <w:autoSpaceDN w:val="0"/>
        <w:adjustRightInd w:val="0"/>
        <w:spacing w:after="0" w:line="240" w:lineRule="auto"/>
        <w:ind w:right="226"/>
        <w:jc w:val="center"/>
        <w:rPr>
          <w:rFonts w:ascii="Times New Roman" w:eastAsia="SimSun" w:hAnsi="Times New Roman" w:cs="Times New Roman"/>
          <w:sz w:val="24"/>
          <w:szCs w:val="24"/>
          <w:lang w:val="sr-Cyrl-RS" w:eastAsia="zh-CN"/>
        </w:rPr>
      </w:pPr>
      <w:r w:rsidRPr="0017652F">
        <w:rPr>
          <w:rFonts w:ascii="Times New Roman" w:eastAsia="SimSun" w:hAnsi="Times New Roman" w:cs="Times New Roman"/>
          <w:sz w:val="24"/>
          <w:szCs w:val="24"/>
          <w:lang w:val="sr-Cyrl-RS" w:eastAsia="zh-CN"/>
        </w:rPr>
        <w:t>Члан 9.</w:t>
      </w:r>
    </w:p>
    <w:p w:rsidR="00B71A56" w:rsidRPr="0017652F" w:rsidRDefault="00B71A56" w:rsidP="00B71A56">
      <w:pPr>
        <w:widowControl w:val="0"/>
        <w:kinsoku w:val="0"/>
        <w:overflowPunct w:val="0"/>
        <w:autoSpaceDE w:val="0"/>
        <w:autoSpaceDN w:val="0"/>
        <w:adjustRightInd w:val="0"/>
        <w:spacing w:after="0" w:line="240" w:lineRule="auto"/>
        <w:ind w:right="226"/>
        <w:jc w:val="center"/>
        <w:rPr>
          <w:rFonts w:ascii="Times New Roman" w:eastAsia="SimSun" w:hAnsi="Times New Roman" w:cs="Times New Roman"/>
          <w:sz w:val="24"/>
          <w:szCs w:val="24"/>
          <w:lang w:val="sr-Cyrl-RS" w:eastAsia="zh-CN"/>
        </w:rPr>
      </w:pPr>
    </w:p>
    <w:p w:rsidR="00B71A56" w:rsidRPr="0017652F" w:rsidRDefault="00B71A56" w:rsidP="00B71A56">
      <w:pPr>
        <w:widowControl w:val="0"/>
        <w:kinsoku w:val="0"/>
        <w:overflowPunct w:val="0"/>
        <w:autoSpaceDE w:val="0"/>
        <w:autoSpaceDN w:val="0"/>
        <w:adjustRightInd w:val="0"/>
        <w:spacing w:after="0" w:line="240" w:lineRule="auto"/>
        <w:ind w:right="109"/>
        <w:jc w:val="both"/>
        <w:rPr>
          <w:rFonts w:ascii="Times New Roman" w:eastAsia="SimSun" w:hAnsi="Times New Roman" w:cs="Times New Roman"/>
          <w:sz w:val="24"/>
          <w:szCs w:val="24"/>
          <w:lang w:val="sr-Cyrl-RS" w:eastAsia="zh-CN"/>
        </w:rPr>
      </w:pPr>
      <w:r>
        <w:rPr>
          <w:rFonts w:ascii="Times New Roman" w:eastAsia="SimSun" w:hAnsi="Times New Roman" w:cs="Times New Roman"/>
          <w:sz w:val="24"/>
          <w:szCs w:val="24"/>
          <w:lang w:val="sr-Cyrl-RS" w:eastAsia="zh-CN"/>
        </w:rPr>
        <w:tab/>
      </w:r>
      <w:r>
        <w:rPr>
          <w:rFonts w:ascii="Times New Roman" w:eastAsia="SimSun" w:hAnsi="Times New Roman" w:cs="Times New Roman"/>
          <w:sz w:val="24"/>
          <w:szCs w:val="24"/>
          <w:lang w:val="sr-Cyrl-RS" w:eastAsia="zh-CN"/>
        </w:rPr>
        <w:tab/>
      </w:r>
      <w:r w:rsidRPr="0017652F">
        <w:rPr>
          <w:rFonts w:ascii="Times New Roman" w:eastAsia="SimSun" w:hAnsi="Times New Roman" w:cs="Times New Roman"/>
          <w:sz w:val="24"/>
          <w:szCs w:val="24"/>
          <w:lang w:val="sr-Cyrl-RS" w:eastAsia="zh-CN"/>
        </w:rPr>
        <w:t>У</w:t>
      </w:r>
      <w:r w:rsidRPr="0017652F">
        <w:rPr>
          <w:rFonts w:ascii="Times New Roman" w:eastAsia="SimSun" w:hAnsi="Times New Roman" w:cs="Times New Roman"/>
          <w:spacing w:val="1"/>
          <w:sz w:val="24"/>
          <w:szCs w:val="24"/>
          <w:lang w:val="sr-Cyrl-RS" w:eastAsia="zh-CN"/>
        </w:rPr>
        <w:t>к</w:t>
      </w:r>
      <w:r w:rsidRPr="0017652F">
        <w:rPr>
          <w:rFonts w:ascii="Times New Roman" w:eastAsia="SimSun" w:hAnsi="Times New Roman" w:cs="Times New Roman"/>
          <w:sz w:val="24"/>
          <w:szCs w:val="24"/>
          <w:lang w:val="sr-Cyrl-RS" w:eastAsia="zh-CN"/>
        </w:rPr>
        <w:t>ол</w:t>
      </w:r>
      <w:r w:rsidRPr="0017652F">
        <w:rPr>
          <w:rFonts w:ascii="Times New Roman" w:eastAsia="SimSun" w:hAnsi="Times New Roman" w:cs="Times New Roman"/>
          <w:spacing w:val="-1"/>
          <w:sz w:val="24"/>
          <w:szCs w:val="24"/>
          <w:lang w:val="sr-Cyrl-RS" w:eastAsia="zh-CN"/>
        </w:rPr>
        <w:t>и</w:t>
      </w:r>
      <w:r w:rsidRPr="0017652F">
        <w:rPr>
          <w:rFonts w:ascii="Times New Roman" w:eastAsia="SimSun" w:hAnsi="Times New Roman" w:cs="Times New Roman"/>
          <w:sz w:val="24"/>
          <w:szCs w:val="24"/>
          <w:lang w:val="sr-Cyrl-RS" w:eastAsia="zh-CN"/>
        </w:rPr>
        <w:t>ко</w:t>
      </w:r>
      <w:r w:rsidRPr="0017652F">
        <w:rPr>
          <w:rFonts w:ascii="Times New Roman" w:eastAsia="SimSun" w:hAnsi="Times New Roman" w:cs="Times New Roman"/>
          <w:spacing w:val="40"/>
          <w:sz w:val="24"/>
          <w:szCs w:val="24"/>
          <w:lang w:val="sr-Cyrl-RS" w:eastAsia="zh-CN"/>
        </w:rPr>
        <w:t xml:space="preserve"> </w:t>
      </w:r>
      <w:r w:rsidRPr="0017652F">
        <w:rPr>
          <w:rFonts w:ascii="Times New Roman" w:eastAsia="SimSun" w:hAnsi="Times New Roman" w:cs="Times New Roman"/>
          <w:sz w:val="24"/>
          <w:szCs w:val="24"/>
          <w:lang w:val="sr-Cyrl-RS" w:eastAsia="zh-CN"/>
        </w:rPr>
        <w:t>овл</w:t>
      </w:r>
      <w:r w:rsidRPr="0017652F">
        <w:rPr>
          <w:rFonts w:ascii="Times New Roman" w:eastAsia="SimSun" w:hAnsi="Times New Roman" w:cs="Times New Roman"/>
          <w:spacing w:val="-2"/>
          <w:sz w:val="24"/>
          <w:szCs w:val="24"/>
          <w:lang w:val="sr-Cyrl-RS" w:eastAsia="zh-CN"/>
        </w:rPr>
        <w:t>а</w:t>
      </w:r>
      <w:r w:rsidRPr="0017652F">
        <w:rPr>
          <w:rFonts w:ascii="Times New Roman" w:eastAsia="SimSun" w:hAnsi="Times New Roman" w:cs="Times New Roman"/>
          <w:sz w:val="24"/>
          <w:szCs w:val="24"/>
          <w:lang w:val="sr-Cyrl-RS" w:eastAsia="zh-CN"/>
        </w:rPr>
        <w:t>шћ</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но</w:t>
      </w:r>
      <w:r w:rsidRPr="0017652F">
        <w:rPr>
          <w:rFonts w:ascii="Times New Roman" w:eastAsia="SimSun" w:hAnsi="Times New Roman" w:cs="Times New Roman"/>
          <w:spacing w:val="40"/>
          <w:sz w:val="24"/>
          <w:szCs w:val="24"/>
          <w:lang w:val="sr-Cyrl-RS" w:eastAsia="zh-CN"/>
        </w:rPr>
        <w:t xml:space="preserve"> </w:t>
      </w:r>
      <w:r w:rsidRPr="0017652F">
        <w:rPr>
          <w:rFonts w:ascii="Times New Roman" w:eastAsia="SimSun" w:hAnsi="Times New Roman" w:cs="Times New Roman"/>
          <w:spacing w:val="-3"/>
          <w:sz w:val="24"/>
          <w:szCs w:val="24"/>
          <w:lang w:val="sr-Cyrl-RS" w:eastAsia="zh-CN"/>
        </w:rPr>
        <w:t>л</w:t>
      </w:r>
      <w:r w:rsidRPr="0017652F">
        <w:rPr>
          <w:rFonts w:ascii="Times New Roman" w:eastAsia="SimSun" w:hAnsi="Times New Roman" w:cs="Times New Roman"/>
          <w:sz w:val="24"/>
          <w:szCs w:val="24"/>
          <w:lang w:val="sr-Cyrl-RS" w:eastAsia="zh-CN"/>
        </w:rPr>
        <w:t>ице</w:t>
      </w:r>
      <w:r w:rsidRPr="0017652F">
        <w:rPr>
          <w:rFonts w:ascii="Times New Roman" w:eastAsia="SimSun" w:hAnsi="Times New Roman" w:cs="Times New Roman"/>
          <w:spacing w:val="42"/>
          <w:sz w:val="24"/>
          <w:szCs w:val="24"/>
          <w:lang w:val="sr-Cyrl-RS" w:eastAsia="zh-CN"/>
        </w:rPr>
        <w:t xml:space="preserve"> </w:t>
      </w:r>
      <w:r w:rsidRPr="0017652F">
        <w:rPr>
          <w:rFonts w:ascii="Times New Roman" w:eastAsia="SimSun" w:hAnsi="Times New Roman" w:cs="Times New Roman"/>
          <w:sz w:val="24"/>
          <w:szCs w:val="24"/>
          <w:lang w:val="sr-Cyrl-RS" w:eastAsia="zh-CN"/>
        </w:rPr>
        <w:t>Наручиоца</w:t>
      </w:r>
      <w:r w:rsidRPr="0017652F">
        <w:rPr>
          <w:rFonts w:ascii="Times New Roman" w:eastAsia="SimSun" w:hAnsi="Times New Roman" w:cs="Times New Roman"/>
          <w:spacing w:val="40"/>
          <w:sz w:val="24"/>
          <w:szCs w:val="24"/>
          <w:lang w:val="sr-Cyrl-RS" w:eastAsia="zh-CN"/>
        </w:rPr>
        <w:t xml:space="preserve"> </w:t>
      </w:r>
      <w:r w:rsidRPr="0017652F">
        <w:rPr>
          <w:rFonts w:ascii="Times New Roman" w:eastAsia="SimSun" w:hAnsi="Times New Roman" w:cs="Times New Roman"/>
          <w:sz w:val="24"/>
          <w:szCs w:val="24"/>
          <w:lang w:val="sr-Cyrl-RS" w:eastAsia="zh-CN"/>
        </w:rPr>
        <w:t>при</w:t>
      </w:r>
      <w:r w:rsidRPr="0017652F">
        <w:rPr>
          <w:rFonts w:ascii="Times New Roman" w:eastAsia="SimSun" w:hAnsi="Times New Roman" w:cs="Times New Roman"/>
          <w:spacing w:val="-3"/>
          <w:sz w:val="24"/>
          <w:szCs w:val="24"/>
          <w:lang w:val="sr-Cyrl-RS" w:eastAsia="zh-CN"/>
        </w:rPr>
        <w:t>л</w:t>
      </w:r>
      <w:r w:rsidRPr="0017652F">
        <w:rPr>
          <w:rFonts w:ascii="Times New Roman" w:eastAsia="SimSun" w:hAnsi="Times New Roman" w:cs="Times New Roman"/>
          <w:sz w:val="24"/>
          <w:szCs w:val="24"/>
          <w:lang w:val="sr-Cyrl-RS" w:eastAsia="zh-CN"/>
        </w:rPr>
        <w:t>и</w:t>
      </w:r>
      <w:r w:rsidRPr="0017652F">
        <w:rPr>
          <w:rFonts w:ascii="Times New Roman" w:eastAsia="SimSun" w:hAnsi="Times New Roman" w:cs="Times New Roman"/>
          <w:spacing w:val="-2"/>
          <w:sz w:val="24"/>
          <w:szCs w:val="24"/>
          <w:lang w:val="sr-Cyrl-RS" w:eastAsia="zh-CN"/>
        </w:rPr>
        <w:t>к</w:t>
      </w:r>
      <w:r w:rsidRPr="0017652F">
        <w:rPr>
          <w:rFonts w:ascii="Times New Roman" w:eastAsia="SimSun" w:hAnsi="Times New Roman" w:cs="Times New Roman"/>
          <w:sz w:val="24"/>
          <w:szCs w:val="24"/>
          <w:lang w:val="sr-Cyrl-RS" w:eastAsia="zh-CN"/>
        </w:rPr>
        <w:t>ом</w:t>
      </w:r>
      <w:r w:rsidRPr="0017652F">
        <w:rPr>
          <w:rFonts w:ascii="Times New Roman" w:eastAsia="SimSun" w:hAnsi="Times New Roman" w:cs="Times New Roman"/>
          <w:spacing w:val="39"/>
          <w:sz w:val="24"/>
          <w:szCs w:val="24"/>
          <w:lang w:val="sr-Cyrl-RS" w:eastAsia="zh-CN"/>
        </w:rPr>
        <w:t xml:space="preserve"> </w:t>
      </w:r>
      <w:r w:rsidRPr="0017652F">
        <w:rPr>
          <w:rFonts w:ascii="Times New Roman" w:eastAsia="SimSun" w:hAnsi="Times New Roman" w:cs="Times New Roman"/>
          <w:sz w:val="24"/>
          <w:szCs w:val="24"/>
          <w:lang w:val="sr-Cyrl-RS" w:eastAsia="zh-CN"/>
        </w:rPr>
        <w:t>пр</w:t>
      </w:r>
      <w:r w:rsidRPr="0017652F">
        <w:rPr>
          <w:rFonts w:ascii="Times New Roman" w:eastAsia="SimSun" w:hAnsi="Times New Roman" w:cs="Times New Roman"/>
          <w:spacing w:val="2"/>
          <w:sz w:val="24"/>
          <w:szCs w:val="24"/>
          <w:lang w:val="sr-Cyrl-RS" w:eastAsia="zh-CN"/>
        </w:rPr>
        <w:t>и</w:t>
      </w:r>
      <w:r w:rsidRPr="0017652F">
        <w:rPr>
          <w:rFonts w:ascii="Times New Roman" w:eastAsia="SimSun" w:hAnsi="Times New Roman" w:cs="Times New Roman"/>
          <w:spacing w:val="-1"/>
          <w:sz w:val="24"/>
          <w:szCs w:val="24"/>
          <w:lang w:val="sr-Cyrl-RS" w:eastAsia="zh-CN"/>
        </w:rPr>
        <w:t>м</w:t>
      </w:r>
      <w:r w:rsidRPr="0017652F">
        <w:rPr>
          <w:rFonts w:ascii="Times New Roman" w:eastAsia="SimSun" w:hAnsi="Times New Roman" w:cs="Times New Roman"/>
          <w:sz w:val="24"/>
          <w:szCs w:val="24"/>
          <w:lang w:val="sr-Cyrl-RS" w:eastAsia="zh-CN"/>
        </w:rPr>
        <w:t>опр</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д</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је</w:t>
      </w:r>
      <w:r w:rsidRPr="0017652F">
        <w:rPr>
          <w:rFonts w:ascii="Times New Roman" w:eastAsia="SimSun" w:hAnsi="Times New Roman" w:cs="Times New Roman"/>
          <w:spacing w:val="40"/>
          <w:sz w:val="24"/>
          <w:szCs w:val="24"/>
          <w:lang w:val="sr-Cyrl-RS" w:eastAsia="zh-CN"/>
        </w:rPr>
        <w:t xml:space="preserve"> </w:t>
      </w:r>
      <w:r w:rsidRPr="0017652F">
        <w:rPr>
          <w:rFonts w:ascii="Times New Roman" w:eastAsia="SimSun" w:hAnsi="Times New Roman" w:cs="Times New Roman"/>
          <w:sz w:val="24"/>
          <w:szCs w:val="24"/>
          <w:lang w:val="sr-Cyrl-RS" w:eastAsia="zh-CN"/>
        </w:rPr>
        <w:t>оц</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pacing w:val="-2"/>
          <w:sz w:val="24"/>
          <w:szCs w:val="24"/>
          <w:lang w:val="sr-Cyrl-RS" w:eastAsia="zh-CN"/>
        </w:rPr>
        <w:t>н</w:t>
      </w:r>
      <w:r w:rsidRPr="0017652F">
        <w:rPr>
          <w:rFonts w:ascii="Times New Roman" w:eastAsia="SimSun" w:hAnsi="Times New Roman" w:cs="Times New Roman"/>
          <w:sz w:val="24"/>
          <w:szCs w:val="24"/>
          <w:lang w:val="sr-Cyrl-RS" w:eastAsia="zh-CN"/>
        </w:rPr>
        <w:t>и</w:t>
      </w:r>
      <w:r w:rsidRPr="0017652F">
        <w:rPr>
          <w:rFonts w:ascii="Times New Roman" w:eastAsia="SimSun" w:hAnsi="Times New Roman" w:cs="Times New Roman"/>
          <w:spacing w:val="41"/>
          <w:sz w:val="24"/>
          <w:szCs w:val="24"/>
          <w:lang w:val="sr-Cyrl-RS" w:eastAsia="zh-CN"/>
        </w:rPr>
        <w:t xml:space="preserve"> </w:t>
      </w:r>
      <w:r w:rsidRPr="0017652F">
        <w:rPr>
          <w:rFonts w:ascii="Times New Roman" w:eastAsia="SimSun" w:hAnsi="Times New Roman" w:cs="Times New Roman"/>
          <w:sz w:val="24"/>
          <w:szCs w:val="24"/>
          <w:lang w:val="sr-Cyrl-RS" w:eastAsia="zh-CN"/>
        </w:rPr>
        <w:t>да</w:t>
      </w:r>
      <w:r w:rsidRPr="0017652F">
        <w:rPr>
          <w:rFonts w:ascii="Times New Roman" w:eastAsia="SimSun" w:hAnsi="Times New Roman" w:cs="Times New Roman"/>
          <w:spacing w:val="43"/>
          <w:sz w:val="24"/>
          <w:szCs w:val="24"/>
          <w:lang w:val="sr-Cyrl-RS" w:eastAsia="zh-CN"/>
        </w:rPr>
        <w:t xml:space="preserve"> </w:t>
      </w:r>
      <w:r w:rsidRPr="0017652F">
        <w:rPr>
          <w:rFonts w:ascii="Times New Roman" w:eastAsia="SimSun" w:hAnsi="Times New Roman" w:cs="Times New Roman"/>
          <w:spacing w:val="-8"/>
          <w:sz w:val="24"/>
          <w:szCs w:val="24"/>
          <w:lang w:val="sr-Cyrl-RS" w:eastAsia="zh-CN"/>
        </w:rPr>
        <w:t>у</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pacing w:val="4"/>
          <w:sz w:val="24"/>
          <w:szCs w:val="24"/>
          <w:lang w:val="sr-Cyrl-RS" w:eastAsia="zh-CN"/>
        </w:rPr>
        <w:t>л</w:t>
      </w:r>
      <w:r w:rsidRPr="0017652F">
        <w:rPr>
          <w:rFonts w:ascii="Times New Roman" w:eastAsia="SimSun" w:hAnsi="Times New Roman" w:cs="Times New Roman"/>
          <w:spacing w:val="-5"/>
          <w:sz w:val="24"/>
          <w:szCs w:val="24"/>
          <w:lang w:val="sr-Cyrl-RS" w:eastAsia="zh-CN"/>
        </w:rPr>
        <w:t>у</w:t>
      </w:r>
      <w:r w:rsidRPr="0017652F">
        <w:rPr>
          <w:rFonts w:ascii="Times New Roman" w:eastAsia="SimSun" w:hAnsi="Times New Roman" w:cs="Times New Roman"/>
          <w:spacing w:val="2"/>
          <w:sz w:val="24"/>
          <w:szCs w:val="24"/>
          <w:lang w:val="sr-Cyrl-RS" w:eastAsia="zh-CN"/>
        </w:rPr>
        <w:t>г</w:t>
      </w:r>
      <w:r w:rsidRPr="0017652F">
        <w:rPr>
          <w:rFonts w:ascii="Times New Roman" w:eastAsia="SimSun" w:hAnsi="Times New Roman" w:cs="Times New Roman"/>
          <w:sz w:val="24"/>
          <w:szCs w:val="24"/>
          <w:lang w:val="sr-Cyrl-RS" w:eastAsia="zh-CN"/>
        </w:rPr>
        <w:t>е</w:t>
      </w:r>
      <w:r w:rsidRPr="0017652F">
        <w:rPr>
          <w:rFonts w:ascii="Times New Roman" w:eastAsia="SimSun" w:hAnsi="Times New Roman" w:cs="Times New Roman"/>
          <w:spacing w:val="39"/>
          <w:sz w:val="24"/>
          <w:szCs w:val="24"/>
          <w:lang w:val="sr-Cyrl-RS" w:eastAsia="zh-CN"/>
        </w:rPr>
        <w:t xml:space="preserve"> </w:t>
      </w:r>
      <w:r w:rsidRPr="0017652F">
        <w:rPr>
          <w:rFonts w:ascii="Times New Roman" w:eastAsia="SimSun" w:hAnsi="Times New Roman" w:cs="Times New Roman"/>
          <w:sz w:val="24"/>
          <w:szCs w:val="24"/>
          <w:lang w:val="sr-Cyrl-RS" w:eastAsia="zh-CN"/>
        </w:rPr>
        <w:t>ни</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у изврш</w:t>
      </w:r>
      <w:r w:rsidRPr="0017652F">
        <w:rPr>
          <w:rFonts w:ascii="Times New Roman" w:eastAsia="SimSun" w:hAnsi="Times New Roman" w:cs="Times New Roman"/>
          <w:spacing w:val="-2"/>
          <w:sz w:val="24"/>
          <w:szCs w:val="24"/>
          <w:lang w:val="sr-Cyrl-RS" w:eastAsia="zh-CN"/>
        </w:rPr>
        <w:t>е</w:t>
      </w:r>
      <w:r w:rsidRPr="0017652F">
        <w:rPr>
          <w:rFonts w:ascii="Times New Roman" w:eastAsia="SimSun" w:hAnsi="Times New Roman" w:cs="Times New Roman"/>
          <w:sz w:val="24"/>
          <w:szCs w:val="24"/>
          <w:lang w:val="sr-Cyrl-RS" w:eastAsia="zh-CN"/>
        </w:rPr>
        <w:t>не</w:t>
      </w:r>
      <w:r w:rsidRPr="0017652F">
        <w:rPr>
          <w:rFonts w:ascii="Times New Roman" w:eastAsia="SimSun" w:hAnsi="Times New Roman" w:cs="Times New Roman"/>
          <w:spacing w:val="44"/>
          <w:sz w:val="24"/>
          <w:szCs w:val="24"/>
          <w:lang w:val="sr-Cyrl-RS" w:eastAsia="zh-CN"/>
        </w:rPr>
        <w:t xml:space="preserve"> </w:t>
      </w:r>
      <w:r w:rsidRPr="0017652F">
        <w:rPr>
          <w:rFonts w:ascii="Times New Roman" w:eastAsia="SimSun" w:hAnsi="Times New Roman" w:cs="Times New Roman"/>
          <w:sz w:val="24"/>
          <w:szCs w:val="24"/>
          <w:lang w:val="sr-Cyrl-RS" w:eastAsia="zh-CN"/>
        </w:rPr>
        <w:t>на</w:t>
      </w:r>
      <w:r w:rsidRPr="0017652F">
        <w:rPr>
          <w:rFonts w:ascii="Times New Roman" w:eastAsia="SimSun" w:hAnsi="Times New Roman" w:cs="Times New Roman"/>
          <w:spacing w:val="46"/>
          <w:sz w:val="24"/>
          <w:szCs w:val="24"/>
          <w:lang w:val="sr-Cyrl-RS" w:eastAsia="zh-CN"/>
        </w:rPr>
        <w:t xml:space="preserve"> </w:t>
      </w:r>
      <w:r w:rsidRPr="0017652F">
        <w:rPr>
          <w:rFonts w:ascii="Times New Roman" w:eastAsia="SimSun" w:hAnsi="Times New Roman" w:cs="Times New Roman"/>
          <w:sz w:val="24"/>
          <w:szCs w:val="24"/>
          <w:lang w:val="sr-Cyrl-RS" w:eastAsia="zh-CN"/>
        </w:rPr>
        <w:t>пропи</w:t>
      </w:r>
      <w:r w:rsidRPr="0017652F">
        <w:rPr>
          <w:rFonts w:ascii="Times New Roman" w:eastAsia="SimSun" w:hAnsi="Times New Roman" w:cs="Times New Roman"/>
          <w:spacing w:val="-1"/>
          <w:sz w:val="24"/>
          <w:szCs w:val="24"/>
          <w:lang w:val="sr-Cyrl-RS" w:eastAsia="zh-CN"/>
        </w:rPr>
        <w:t>са</w:t>
      </w:r>
      <w:r w:rsidRPr="0017652F">
        <w:rPr>
          <w:rFonts w:ascii="Times New Roman" w:eastAsia="SimSun" w:hAnsi="Times New Roman" w:cs="Times New Roman"/>
          <w:sz w:val="24"/>
          <w:szCs w:val="24"/>
          <w:lang w:val="sr-Cyrl-RS" w:eastAsia="zh-CN"/>
        </w:rPr>
        <w:t>н</w:t>
      </w:r>
      <w:r w:rsidRPr="0017652F">
        <w:rPr>
          <w:rFonts w:ascii="Times New Roman" w:eastAsia="SimSun" w:hAnsi="Times New Roman" w:cs="Times New Roman"/>
          <w:spacing w:val="45"/>
          <w:sz w:val="24"/>
          <w:szCs w:val="24"/>
          <w:lang w:val="sr-Cyrl-RS" w:eastAsia="zh-CN"/>
        </w:rPr>
        <w:t xml:space="preserve"> </w:t>
      </w:r>
      <w:r w:rsidRPr="0017652F">
        <w:rPr>
          <w:rFonts w:ascii="Times New Roman" w:eastAsia="SimSun" w:hAnsi="Times New Roman" w:cs="Times New Roman"/>
          <w:sz w:val="24"/>
          <w:szCs w:val="24"/>
          <w:lang w:val="sr-Cyrl-RS" w:eastAsia="zh-CN"/>
        </w:rPr>
        <w:t>н</w:t>
      </w:r>
      <w:r w:rsidRPr="0017652F">
        <w:rPr>
          <w:rFonts w:ascii="Times New Roman" w:eastAsia="SimSun" w:hAnsi="Times New Roman" w:cs="Times New Roman"/>
          <w:spacing w:val="-1"/>
          <w:sz w:val="24"/>
          <w:szCs w:val="24"/>
          <w:lang w:val="sr-Cyrl-RS" w:eastAsia="zh-CN"/>
        </w:rPr>
        <w:t>ач</w:t>
      </w:r>
      <w:r w:rsidRPr="0017652F">
        <w:rPr>
          <w:rFonts w:ascii="Times New Roman" w:eastAsia="SimSun" w:hAnsi="Times New Roman" w:cs="Times New Roman"/>
          <w:sz w:val="24"/>
          <w:szCs w:val="24"/>
          <w:lang w:val="sr-Cyrl-RS" w:eastAsia="zh-CN"/>
        </w:rPr>
        <w:t>ин,</w:t>
      </w:r>
      <w:r w:rsidRPr="0017652F">
        <w:rPr>
          <w:rFonts w:ascii="Times New Roman" w:eastAsia="SimSun" w:hAnsi="Times New Roman" w:cs="Times New Roman"/>
          <w:spacing w:val="46"/>
          <w:sz w:val="24"/>
          <w:szCs w:val="24"/>
          <w:lang w:val="sr-Cyrl-RS" w:eastAsia="zh-CN"/>
        </w:rPr>
        <w:t xml:space="preserve"> </w:t>
      </w:r>
      <w:r w:rsidRPr="0017652F">
        <w:rPr>
          <w:rFonts w:ascii="Times New Roman" w:eastAsia="SimSun" w:hAnsi="Times New Roman" w:cs="Times New Roman"/>
          <w:sz w:val="24"/>
          <w:szCs w:val="24"/>
          <w:lang w:val="sr-Cyrl-RS" w:eastAsia="zh-CN"/>
        </w:rPr>
        <w:t>од</w:t>
      </w:r>
      <w:r w:rsidRPr="0017652F">
        <w:rPr>
          <w:rFonts w:ascii="Times New Roman" w:eastAsia="SimSun" w:hAnsi="Times New Roman" w:cs="Times New Roman"/>
          <w:spacing w:val="1"/>
          <w:sz w:val="24"/>
          <w:szCs w:val="24"/>
          <w:lang w:val="sr-Cyrl-RS" w:eastAsia="zh-CN"/>
        </w:rPr>
        <w:t>н</w:t>
      </w:r>
      <w:r w:rsidRPr="0017652F">
        <w:rPr>
          <w:rFonts w:ascii="Times New Roman" w:eastAsia="SimSun" w:hAnsi="Times New Roman" w:cs="Times New Roman"/>
          <w:sz w:val="24"/>
          <w:szCs w:val="24"/>
          <w:lang w:val="sr-Cyrl-RS" w:eastAsia="zh-CN"/>
        </w:rPr>
        <w:t>о</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но</w:t>
      </w:r>
      <w:r w:rsidRPr="0017652F">
        <w:rPr>
          <w:rFonts w:ascii="Times New Roman" w:eastAsia="SimSun" w:hAnsi="Times New Roman" w:cs="Times New Roman"/>
          <w:spacing w:val="46"/>
          <w:sz w:val="24"/>
          <w:szCs w:val="24"/>
          <w:lang w:val="sr-Cyrl-RS" w:eastAsia="zh-CN"/>
        </w:rPr>
        <w:t xml:space="preserve"> </w:t>
      </w:r>
      <w:r w:rsidRPr="0017652F">
        <w:rPr>
          <w:rFonts w:ascii="Times New Roman" w:eastAsia="SimSun" w:hAnsi="Times New Roman" w:cs="Times New Roman"/>
          <w:sz w:val="24"/>
          <w:szCs w:val="24"/>
          <w:lang w:val="sr-Cyrl-RS" w:eastAsia="zh-CN"/>
        </w:rPr>
        <w:t>ни</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у</w:t>
      </w:r>
      <w:r w:rsidRPr="0017652F">
        <w:rPr>
          <w:rFonts w:ascii="Times New Roman" w:eastAsia="SimSun" w:hAnsi="Times New Roman" w:cs="Times New Roman"/>
          <w:spacing w:val="43"/>
          <w:sz w:val="24"/>
          <w:szCs w:val="24"/>
          <w:lang w:val="sr-Cyrl-RS" w:eastAsia="zh-CN"/>
        </w:rPr>
        <w:t xml:space="preserve"> </w:t>
      </w:r>
      <w:r w:rsidRPr="0017652F">
        <w:rPr>
          <w:rFonts w:ascii="Times New Roman" w:eastAsia="SimSun" w:hAnsi="Times New Roman" w:cs="Times New Roman"/>
          <w:spacing w:val="-5"/>
          <w:sz w:val="24"/>
          <w:szCs w:val="24"/>
          <w:lang w:val="sr-Cyrl-RS" w:eastAsia="zh-CN"/>
        </w:rPr>
        <w:t>у</w:t>
      </w:r>
      <w:r w:rsidRPr="0017652F">
        <w:rPr>
          <w:rFonts w:ascii="Times New Roman" w:eastAsia="SimSun" w:hAnsi="Times New Roman" w:cs="Times New Roman"/>
          <w:spacing w:val="2"/>
          <w:sz w:val="24"/>
          <w:szCs w:val="24"/>
          <w:lang w:val="sr-Cyrl-RS" w:eastAsia="zh-CN"/>
        </w:rPr>
        <w:t>г</w:t>
      </w:r>
      <w:r w:rsidRPr="0017652F">
        <w:rPr>
          <w:rFonts w:ascii="Times New Roman" w:eastAsia="SimSun" w:hAnsi="Times New Roman" w:cs="Times New Roman"/>
          <w:sz w:val="24"/>
          <w:szCs w:val="24"/>
          <w:lang w:val="sr-Cyrl-RS" w:eastAsia="zh-CN"/>
        </w:rPr>
        <w:t>ово</w:t>
      </w:r>
      <w:r w:rsidRPr="0017652F">
        <w:rPr>
          <w:rFonts w:ascii="Times New Roman" w:eastAsia="SimSun" w:hAnsi="Times New Roman" w:cs="Times New Roman"/>
          <w:spacing w:val="1"/>
          <w:sz w:val="24"/>
          <w:szCs w:val="24"/>
          <w:lang w:val="sr-Cyrl-RS" w:eastAsia="zh-CN"/>
        </w:rPr>
        <w:t>р</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ног</w:t>
      </w:r>
      <w:r w:rsidRPr="0017652F">
        <w:rPr>
          <w:rFonts w:ascii="Times New Roman" w:eastAsia="SimSun" w:hAnsi="Times New Roman" w:cs="Times New Roman"/>
          <w:spacing w:val="45"/>
          <w:sz w:val="24"/>
          <w:szCs w:val="24"/>
          <w:lang w:val="sr-Cyrl-RS" w:eastAsia="zh-CN"/>
        </w:rPr>
        <w:t xml:space="preserve"> </w:t>
      </w:r>
      <w:r w:rsidRPr="0017652F">
        <w:rPr>
          <w:rFonts w:ascii="Times New Roman" w:eastAsia="SimSun" w:hAnsi="Times New Roman" w:cs="Times New Roman"/>
          <w:sz w:val="24"/>
          <w:szCs w:val="24"/>
          <w:lang w:val="sr-Cyrl-RS" w:eastAsia="zh-CN"/>
        </w:rPr>
        <w:t>кв</w:t>
      </w:r>
      <w:r w:rsidRPr="0017652F">
        <w:rPr>
          <w:rFonts w:ascii="Times New Roman" w:eastAsia="SimSun" w:hAnsi="Times New Roman" w:cs="Times New Roman"/>
          <w:spacing w:val="-2"/>
          <w:sz w:val="24"/>
          <w:szCs w:val="24"/>
          <w:lang w:val="sr-Cyrl-RS" w:eastAsia="zh-CN"/>
        </w:rPr>
        <w:t>а</w:t>
      </w:r>
      <w:r w:rsidRPr="0017652F">
        <w:rPr>
          <w:rFonts w:ascii="Times New Roman" w:eastAsia="SimSun" w:hAnsi="Times New Roman" w:cs="Times New Roman"/>
          <w:sz w:val="24"/>
          <w:szCs w:val="24"/>
          <w:lang w:val="sr-Cyrl-RS" w:eastAsia="zh-CN"/>
        </w:rPr>
        <w:t>л</w:t>
      </w:r>
      <w:r w:rsidRPr="0017652F">
        <w:rPr>
          <w:rFonts w:ascii="Times New Roman" w:eastAsia="SimSun" w:hAnsi="Times New Roman" w:cs="Times New Roman"/>
          <w:spacing w:val="1"/>
          <w:sz w:val="24"/>
          <w:szCs w:val="24"/>
          <w:lang w:val="sr-Cyrl-RS" w:eastAsia="zh-CN"/>
        </w:rPr>
        <w:t>и</w:t>
      </w:r>
      <w:r w:rsidRPr="0017652F">
        <w:rPr>
          <w:rFonts w:ascii="Times New Roman" w:eastAsia="SimSun" w:hAnsi="Times New Roman" w:cs="Times New Roman"/>
          <w:sz w:val="24"/>
          <w:szCs w:val="24"/>
          <w:lang w:val="sr-Cyrl-RS" w:eastAsia="zh-CN"/>
        </w:rPr>
        <w:t>т</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pacing w:val="2"/>
          <w:sz w:val="24"/>
          <w:szCs w:val="24"/>
          <w:lang w:val="sr-Cyrl-RS" w:eastAsia="zh-CN"/>
        </w:rPr>
        <w:t>т</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w:t>
      </w:r>
      <w:r w:rsidRPr="0017652F">
        <w:rPr>
          <w:rFonts w:ascii="Times New Roman" w:eastAsia="SimSun" w:hAnsi="Times New Roman" w:cs="Times New Roman"/>
          <w:spacing w:val="47"/>
          <w:sz w:val="24"/>
          <w:szCs w:val="24"/>
          <w:lang w:val="sr-Cyrl-RS" w:eastAsia="zh-CN"/>
        </w:rPr>
        <w:t xml:space="preserve"> </w:t>
      </w:r>
      <w:r w:rsidRPr="0017652F">
        <w:rPr>
          <w:rFonts w:ascii="Times New Roman" w:eastAsia="SimSun" w:hAnsi="Times New Roman" w:cs="Times New Roman"/>
          <w:sz w:val="24"/>
          <w:szCs w:val="24"/>
          <w:lang w:val="sr-Cyrl-RS" w:eastAsia="zh-CN"/>
        </w:rPr>
        <w:t>овл</w:t>
      </w:r>
      <w:r w:rsidRPr="0017652F">
        <w:rPr>
          <w:rFonts w:ascii="Times New Roman" w:eastAsia="SimSun" w:hAnsi="Times New Roman" w:cs="Times New Roman"/>
          <w:spacing w:val="-2"/>
          <w:sz w:val="24"/>
          <w:szCs w:val="24"/>
          <w:lang w:val="sr-Cyrl-RS" w:eastAsia="zh-CN"/>
        </w:rPr>
        <w:t>а</w:t>
      </w:r>
      <w:r w:rsidRPr="0017652F">
        <w:rPr>
          <w:rFonts w:ascii="Times New Roman" w:eastAsia="SimSun" w:hAnsi="Times New Roman" w:cs="Times New Roman"/>
          <w:sz w:val="24"/>
          <w:szCs w:val="24"/>
          <w:lang w:val="sr-Cyrl-RS" w:eastAsia="zh-CN"/>
        </w:rPr>
        <w:t>шћ</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н</w:t>
      </w:r>
      <w:r w:rsidRPr="0017652F">
        <w:rPr>
          <w:rFonts w:ascii="Times New Roman" w:eastAsia="SimSun" w:hAnsi="Times New Roman" w:cs="Times New Roman"/>
          <w:spacing w:val="46"/>
          <w:sz w:val="24"/>
          <w:szCs w:val="24"/>
          <w:lang w:val="sr-Cyrl-RS" w:eastAsia="zh-CN"/>
        </w:rPr>
        <w:t xml:space="preserve"> </w:t>
      </w:r>
      <w:r w:rsidRPr="0017652F">
        <w:rPr>
          <w:rFonts w:ascii="Times New Roman" w:eastAsia="SimSun" w:hAnsi="Times New Roman" w:cs="Times New Roman"/>
          <w:sz w:val="24"/>
          <w:szCs w:val="24"/>
          <w:lang w:val="sr-Cyrl-RS" w:eastAsia="zh-CN"/>
        </w:rPr>
        <w:t>је</w:t>
      </w:r>
      <w:r w:rsidRPr="0017652F">
        <w:rPr>
          <w:rFonts w:ascii="Times New Roman" w:eastAsia="SimSun" w:hAnsi="Times New Roman" w:cs="Times New Roman"/>
          <w:spacing w:val="44"/>
          <w:sz w:val="24"/>
          <w:szCs w:val="24"/>
          <w:lang w:val="sr-Cyrl-RS" w:eastAsia="zh-CN"/>
        </w:rPr>
        <w:t xml:space="preserve"> </w:t>
      </w:r>
      <w:r w:rsidRPr="0017652F">
        <w:rPr>
          <w:rFonts w:ascii="Times New Roman" w:eastAsia="SimSun" w:hAnsi="Times New Roman" w:cs="Times New Roman"/>
          <w:spacing w:val="2"/>
          <w:sz w:val="24"/>
          <w:szCs w:val="24"/>
          <w:lang w:val="sr-Cyrl-RS" w:eastAsia="zh-CN"/>
        </w:rPr>
        <w:t>д</w:t>
      </w:r>
      <w:r w:rsidRPr="0017652F">
        <w:rPr>
          <w:rFonts w:ascii="Times New Roman" w:eastAsia="SimSun" w:hAnsi="Times New Roman" w:cs="Times New Roman"/>
          <w:sz w:val="24"/>
          <w:szCs w:val="24"/>
          <w:lang w:val="sr-Cyrl-RS" w:eastAsia="zh-CN"/>
        </w:rPr>
        <w:t>а</w:t>
      </w:r>
      <w:r w:rsidRPr="0017652F">
        <w:rPr>
          <w:rFonts w:ascii="Times New Roman" w:eastAsia="SimSun" w:hAnsi="Times New Roman" w:cs="Times New Roman"/>
          <w:spacing w:val="44"/>
          <w:sz w:val="24"/>
          <w:szCs w:val="24"/>
          <w:lang w:val="sr-Cyrl-RS" w:eastAsia="zh-CN"/>
        </w:rPr>
        <w:t xml:space="preserve"> </w:t>
      </w:r>
      <w:r w:rsidRPr="0017652F">
        <w:rPr>
          <w:rFonts w:ascii="Times New Roman" w:eastAsia="SimSun" w:hAnsi="Times New Roman" w:cs="Times New Roman"/>
          <w:sz w:val="24"/>
          <w:szCs w:val="24"/>
          <w:lang w:val="sr-Cyrl-RS" w:eastAsia="zh-CN"/>
        </w:rPr>
        <w:t>одб</w:t>
      </w:r>
      <w:r w:rsidRPr="0017652F">
        <w:rPr>
          <w:rFonts w:ascii="Times New Roman" w:eastAsia="SimSun" w:hAnsi="Times New Roman" w:cs="Times New Roman"/>
          <w:spacing w:val="1"/>
          <w:sz w:val="24"/>
          <w:szCs w:val="24"/>
          <w:lang w:val="sr-Cyrl-RS" w:eastAsia="zh-CN"/>
        </w:rPr>
        <w:t>и</w:t>
      </w:r>
      <w:r w:rsidRPr="0017652F">
        <w:rPr>
          <w:rFonts w:ascii="Times New Roman" w:eastAsia="SimSun" w:hAnsi="Times New Roman" w:cs="Times New Roman"/>
          <w:sz w:val="24"/>
          <w:szCs w:val="24"/>
          <w:lang w:val="sr-Cyrl-RS" w:eastAsia="zh-CN"/>
        </w:rPr>
        <w:t>је пријем</w:t>
      </w:r>
      <w:r w:rsidRPr="0017652F">
        <w:rPr>
          <w:rFonts w:ascii="Times New Roman" w:eastAsia="SimSun" w:hAnsi="Times New Roman" w:cs="Times New Roman"/>
          <w:spacing w:val="14"/>
          <w:sz w:val="24"/>
          <w:szCs w:val="24"/>
          <w:lang w:val="sr-Cyrl-RS" w:eastAsia="zh-CN"/>
        </w:rPr>
        <w:t xml:space="preserve"> </w:t>
      </w:r>
      <w:r w:rsidRPr="0017652F">
        <w:rPr>
          <w:rFonts w:ascii="Times New Roman" w:eastAsia="SimSun" w:hAnsi="Times New Roman" w:cs="Times New Roman"/>
          <w:spacing w:val="-8"/>
          <w:sz w:val="24"/>
          <w:szCs w:val="24"/>
          <w:lang w:val="sr-Cyrl-RS" w:eastAsia="zh-CN"/>
        </w:rPr>
        <w:t>у</w:t>
      </w:r>
      <w:r w:rsidRPr="0017652F">
        <w:rPr>
          <w:rFonts w:ascii="Times New Roman" w:eastAsia="SimSun" w:hAnsi="Times New Roman" w:cs="Times New Roman"/>
          <w:sz w:val="24"/>
          <w:szCs w:val="24"/>
          <w:lang w:val="sr-Cyrl-RS" w:eastAsia="zh-CN"/>
        </w:rPr>
        <w:t>з</w:t>
      </w:r>
      <w:r w:rsidRPr="0017652F">
        <w:rPr>
          <w:rFonts w:ascii="Times New Roman" w:eastAsia="SimSun" w:hAnsi="Times New Roman" w:cs="Times New Roman"/>
          <w:spacing w:val="12"/>
          <w:sz w:val="24"/>
          <w:szCs w:val="24"/>
          <w:lang w:val="sr-Cyrl-RS" w:eastAsia="zh-CN"/>
        </w:rPr>
        <w:t xml:space="preserve"> </w:t>
      </w:r>
      <w:r w:rsidRPr="0017652F">
        <w:rPr>
          <w:rFonts w:ascii="Times New Roman" w:eastAsia="SimSun" w:hAnsi="Times New Roman" w:cs="Times New Roman"/>
          <w:sz w:val="24"/>
          <w:szCs w:val="24"/>
          <w:lang w:val="sr-Cyrl-RS" w:eastAsia="zh-CN"/>
        </w:rPr>
        <w:t>об</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в</w:t>
      </w:r>
      <w:r w:rsidRPr="0017652F">
        <w:rPr>
          <w:rFonts w:ascii="Times New Roman" w:eastAsia="SimSun" w:hAnsi="Times New Roman" w:cs="Times New Roman"/>
          <w:spacing w:val="-2"/>
          <w:sz w:val="24"/>
          <w:szCs w:val="24"/>
          <w:lang w:val="sr-Cyrl-RS" w:eastAsia="zh-CN"/>
        </w:rPr>
        <w:t>е</w:t>
      </w:r>
      <w:r w:rsidRPr="0017652F">
        <w:rPr>
          <w:rFonts w:ascii="Times New Roman" w:eastAsia="SimSun" w:hAnsi="Times New Roman" w:cs="Times New Roman"/>
          <w:spacing w:val="5"/>
          <w:sz w:val="24"/>
          <w:szCs w:val="24"/>
          <w:lang w:val="sr-Cyrl-RS" w:eastAsia="zh-CN"/>
        </w:rPr>
        <w:t>з</w:t>
      </w:r>
      <w:r w:rsidRPr="0017652F">
        <w:rPr>
          <w:rFonts w:ascii="Times New Roman" w:eastAsia="SimSun" w:hAnsi="Times New Roman" w:cs="Times New Roman"/>
          <w:sz w:val="24"/>
          <w:szCs w:val="24"/>
          <w:lang w:val="sr-Cyrl-RS" w:eastAsia="zh-CN"/>
        </w:rPr>
        <w:t>у</w:t>
      </w:r>
      <w:r w:rsidRPr="0017652F">
        <w:rPr>
          <w:rFonts w:ascii="Times New Roman" w:eastAsia="SimSun" w:hAnsi="Times New Roman" w:cs="Times New Roman"/>
          <w:spacing w:val="4"/>
          <w:sz w:val="24"/>
          <w:szCs w:val="24"/>
          <w:lang w:val="sr-Cyrl-RS" w:eastAsia="zh-CN"/>
        </w:rPr>
        <w:t xml:space="preserve"> </w:t>
      </w:r>
      <w:r w:rsidRPr="0017652F">
        <w:rPr>
          <w:rFonts w:ascii="Times New Roman" w:eastAsia="SimSun" w:hAnsi="Times New Roman" w:cs="Times New Roman"/>
          <w:spacing w:val="2"/>
          <w:sz w:val="24"/>
          <w:szCs w:val="24"/>
          <w:lang w:val="sr-Cyrl-RS" w:eastAsia="zh-CN"/>
        </w:rPr>
        <w:t>д</w:t>
      </w:r>
      <w:r w:rsidRPr="0017652F">
        <w:rPr>
          <w:rFonts w:ascii="Times New Roman" w:eastAsia="SimSun" w:hAnsi="Times New Roman" w:cs="Times New Roman"/>
          <w:sz w:val="24"/>
          <w:szCs w:val="24"/>
          <w:lang w:val="sr-Cyrl-RS" w:eastAsia="zh-CN"/>
        </w:rPr>
        <w:t>а</w:t>
      </w:r>
      <w:r w:rsidRPr="0017652F">
        <w:rPr>
          <w:rFonts w:ascii="Times New Roman" w:eastAsia="SimSun" w:hAnsi="Times New Roman" w:cs="Times New Roman"/>
          <w:spacing w:val="10"/>
          <w:sz w:val="24"/>
          <w:szCs w:val="24"/>
          <w:lang w:val="sr-Cyrl-RS" w:eastAsia="zh-CN"/>
        </w:rPr>
        <w:t xml:space="preserve"> </w:t>
      </w:r>
      <w:r w:rsidRPr="0017652F">
        <w:rPr>
          <w:rFonts w:ascii="Times New Roman" w:eastAsia="SimSun" w:hAnsi="Times New Roman" w:cs="Times New Roman"/>
          <w:sz w:val="24"/>
          <w:szCs w:val="24"/>
          <w:lang w:val="sr-Cyrl-RS" w:eastAsia="zh-CN"/>
        </w:rPr>
        <w:t>пи</w:t>
      </w:r>
      <w:r w:rsidRPr="0017652F">
        <w:rPr>
          <w:rFonts w:ascii="Times New Roman" w:eastAsia="SimSun" w:hAnsi="Times New Roman" w:cs="Times New Roman"/>
          <w:spacing w:val="-1"/>
          <w:sz w:val="24"/>
          <w:szCs w:val="24"/>
          <w:lang w:val="sr-Cyrl-RS" w:eastAsia="zh-CN"/>
        </w:rPr>
        <w:t>сме</w:t>
      </w:r>
      <w:r w:rsidRPr="0017652F">
        <w:rPr>
          <w:rFonts w:ascii="Times New Roman" w:eastAsia="SimSun" w:hAnsi="Times New Roman" w:cs="Times New Roman"/>
          <w:sz w:val="24"/>
          <w:szCs w:val="24"/>
          <w:lang w:val="sr-Cyrl-RS" w:eastAsia="zh-CN"/>
        </w:rPr>
        <w:t>ним</w:t>
      </w:r>
      <w:r w:rsidRPr="0017652F">
        <w:rPr>
          <w:rFonts w:ascii="Times New Roman" w:eastAsia="SimSun" w:hAnsi="Times New Roman" w:cs="Times New Roman"/>
          <w:spacing w:val="11"/>
          <w:sz w:val="24"/>
          <w:szCs w:val="24"/>
          <w:lang w:val="sr-Cyrl-RS" w:eastAsia="zh-CN"/>
        </w:rPr>
        <w:t xml:space="preserve"> </w:t>
      </w:r>
      <w:r w:rsidRPr="0017652F">
        <w:rPr>
          <w:rFonts w:ascii="Times New Roman" w:eastAsia="SimSun" w:hAnsi="Times New Roman" w:cs="Times New Roman"/>
          <w:spacing w:val="3"/>
          <w:sz w:val="24"/>
          <w:szCs w:val="24"/>
          <w:lang w:val="sr-Cyrl-RS" w:eastAsia="zh-CN"/>
        </w:rPr>
        <w:t>п</w:t>
      </w:r>
      <w:r w:rsidRPr="0017652F">
        <w:rPr>
          <w:rFonts w:ascii="Times New Roman" w:eastAsia="SimSun" w:hAnsi="Times New Roman" w:cs="Times New Roman"/>
          <w:spacing w:val="-8"/>
          <w:sz w:val="24"/>
          <w:szCs w:val="24"/>
          <w:lang w:val="sr-Cyrl-RS" w:eastAsia="zh-CN"/>
        </w:rPr>
        <w:t>у</w:t>
      </w:r>
      <w:r w:rsidRPr="0017652F">
        <w:rPr>
          <w:rFonts w:ascii="Times New Roman" w:eastAsia="SimSun" w:hAnsi="Times New Roman" w:cs="Times New Roman"/>
          <w:sz w:val="24"/>
          <w:szCs w:val="24"/>
          <w:lang w:val="sr-Cyrl-RS" w:eastAsia="zh-CN"/>
        </w:rPr>
        <w:t>т</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м</w:t>
      </w:r>
      <w:r w:rsidRPr="0017652F">
        <w:rPr>
          <w:rFonts w:ascii="Times New Roman" w:eastAsia="SimSun" w:hAnsi="Times New Roman" w:cs="Times New Roman"/>
          <w:spacing w:val="11"/>
          <w:sz w:val="24"/>
          <w:szCs w:val="24"/>
          <w:lang w:val="sr-Cyrl-RS" w:eastAsia="zh-CN"/>
        </w:rPr>
        <w:t xml:space="preserve"> </w:t>
      </w:r>
      <w:r w:rsidRPr="0017652F">
        <w:rPr>
          <w:rFonts w:ascii="Times New Roman" w:eastAsia="SimSun" w:hAnsi="Times New Roman" w:cs="Times New Roman"/>
          <w:sz w:val="24"/>
          <w:szCs w:val="24"/>
          <w:lang w:val="sr-Cyrl-RS" w:eastAsia="zh-CN"/>
        </w:rPr>
        <w:t>о</w:t>
      </w:r>
      <w:r w:rsidRPr="0017652F">
        <w:rPr>
          <w:rFonts w:ascii="Times New Roman" w:eastAsia="SimSun" w:hAnsi="Times New Roman" w:cs="Times New Roman"/>
          <w:spacing w:val="4"/>
          <w:sz w:val="24"/>
          <w:szCs w:val="24"/>
          <w:lang w:val="sr-Cyrl-RS" w:eastAsia="zh-CN"/>
        </w:rPr>
        <w:t>д</w:t>
      </w:r>
      <w:r w:rsidRPr="0017652F">
        <w:rPr>
          <w:rFonts w:ascii="Times New Roman" w:eastAsia="SimSun" w:hAnsi="Times New Roman" w:cs="Times New Roman"/>
          <w:spacing w:val="1"/>
          <w:sz w:val="24"/>
          <w:szCs w:val="24"/>
          <w:lang w:val="sr-Cyrl-RS" w:eastAsia="zh-CN"/>
        </w:rPr>
        <w:t>м</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х</w:t>
      </w:r>
      <w:r w:rsidRPr="0017652F">
        <w:rPr>
          <w:rFonts w:ascii="Times New Roman" w:eastAsia="SimSun" w:hAnsi="Times New Roman" w:cs="Times New Roman"/>
          <w:spacing w:val="11"/>
          <w:sz w:val="24"/>
          <w:szCs w:val="24"/>
          <w:lang w:val="sr-Cyrl-RS" w:eastAsia="zh-CN"/>
        </w:rPr>
        <w:t xml:space="preserve"> </w:t>
      </w:r>
      <w:r w:rsidRPr="0017652F">
        <w:rPr>
          <w:rFonts w:ascii="Times New Roman" w:eastAsia="SimSun" w:hAnsi="Times New Roman" w:cs="Times New Roman"/>
          <w:sz w:val="24"/>
          <w:szCs w:val="24"/>
          <w:lang w:val="sr-Cyrl-RS" w:eastAsia="zh-CN"/>
        </w:rPr>
        <w:t>об</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в</w:t>
      </w:r>
      <w:r w:rsidRPr="0017652F">
        <w:rPr>
          <w:rFonts w:ascii="Times New Roman" w:eastAsia="SimSun" w:hAnsi="Times New Roman" w:cs="Times New Roman"/>
          <w:spacing w:val="-2"/>
          <w:sz w:val="24"/>
          <w:szCs w:val="24"/>
          <w:lang w:val="sr-Cyrl-RS" w:eastAsia="zh-CN"/>
        </w:rPr>
        <w:t>е</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ти</w:t>
      </w:r>
      <w:r w:rsidRPr="0017652F">
        <w:rPr>
          <w:rFonts w:ascii="Times New Roman" w:eastAsia="SimSun" w:hAnsi="Times New Roman" w:cs="Times New Roman"/>
          <w:spacing w:val="14"/>
          <w:sz w:val="24"/>
          <w:szCs w:val="24"/>
          <w:lang w:val="sr-Cyrl-RS" w:eastAsia="zh-CN"/>
        </w:rPr>
        <w:t xml:space="preserve"> </w:t>
      </w:r>
      <w:r w:rsidRPr="0017652F">
        <w:rPr>
          <w:rFonts w:ascii="Times New Roman" w:eastAsia="SimSun" w:hAnsi="Times New Roman" w:cs="Times New Roman"/>
          <w:sz w:val="24"/>
          <w:szCs w:val="24"/>
          <w:lang w:val="sr-Cyrl-RS" w:eastAsia="zh-CN"/>
        </w:rPr>
        <w:t>Извршиоца</w:t>
      </w:r>
      <w:r w:rsidRPr="0017652F">
        <w:rPr>
          <w:rFonts w:ascii="Times New Roman" w:eastAsia="SimSun" w:hAnsi="Times New Roman" w:cs="Times New Roman"/>
          <w:spacing w:val="11"/>
          <w:sz w:val="24"/>
          <w:szCs w:val="24"/>
          <w:lang w:val="sr-Cyrl-RS" w:eastAsia="zh-CN"/>
        </w:rPr>
        <w:t xml:space="preserve"> </w:t>
      </w:r>
      <w:r w:rsidRPr="0017652F">
        <w:rPr>
          <w:rFonts w:ascii="Times New Roman" w:eastAsia="SimSun" w:hAnsi="Times New Roman" w:cs="Times New Roman"/>
          <w:sz w:val="24"/>
          <w:szCs w:val="24"/>
          <w:lang w:val="sr-Cyrl-RS" w:eastAsia="zh-CN"/>
        </w:rPr>
        <w:t>и</w:t>
      </w:r>
      <w:r w:rsidRPr="0017652F">
        <w:rPr>
          <w:rFonts w:ascii="Times New Roman" w:eastAsia="SimSun" w:hAnsi="Times New Roman" w:cs="Times New Roman"/>
          <w:spacing w:val="8"/>
          <w:sz w:val="24"/>
          <w:szCs w:val="24"/>
          <w:lang w:val="sr-Cyrl-RS" w:eastAsia="zh-CN"/>
        </w:rPr>
        <w:t xml:space="preserve"> </w:t>
      </w:r>
      <w:r w:rsidRPr="0017652F">
        <w:rPr>
          <w:rFonts w:ascii="Times New Roman" w:eastAsia="SimSun" w:hAnsi="Times New Roman" w:cs="Times New Roman"/>
          <w:sz w:val="24"/>
          <w:szCs w:val="24"/>
          <w:lang w:val="sr-Cyrl-RS" w:eastAsia="zh-CN"/>
        </w:rPr>
        <w:t>з</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pacing w:val="2"/>
          <w:sz w:val="24"/>
          <w:szCs w:val="24"/>
          <w:lang w:val="sr-Cyrl-RS" w:eastAsia="zh-CN"/>
        </w:rPr>
        <w:t>х</w:t>
      </w:r>
      <w:r w:rsidRPr="0017652F">
        <w:rPr>
          <w:rFonts w:ascii="Times New Roman" w:eastAsia="SimSun" w:hAnsi="Times New Roman" w:cs="Times New Roman"/>
          <w:sz w:val="24"/>
          <w:szCs w:val="24"/>
          <w:lang w:val="sr-Cyrl-RS" w:eastAsia="zh-CN"/>
        </w:rPr>
        <w:t>т</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ва</w:t>
      </w:r>
      <w:r w:rsidRPr="0017652F">
        <w:rPr>
          <w:rFonts w:ascii="Times New Roman" w:eastAsia="SimSun" w:hAnsi="Times New Roman" w:cs="Times New Roman"/>
          <w:spacing w:val="10"/>
          <w:sz w:val="24"/>
          <w:szCs w:val="24"/>
          <w:lang w:val="sr-Cyrl-RS" w:eastAsia="zh-CN"/>
        </w:rPr>
        <w:t xml:space="preserve"> </w:t>
      </w:r>
      <w:r w:rsidRPr="0017652F">
        <w:rPr>
          <w:rFonts w:ascii="Times New Roman" w:eastAsia="SimSun" w:hAnsi="Times New Roman" w:cs="Times New Roman"/>
          <w:sz w:val="24"/>
          <w:szCs w:val="24"/>
          <w:lang w:val="sr-Cyrl-RS" w:eastAsia="zh-CN"/>
        </w:rPr>
        <w:t>но</w:t>
      </w:r>
      <w:r w:rsidRPr="0017652F">
        <w:rPr>
          <w:rFonts w:ascii="Times New Roman" w:eastAsia="SimSun" w:hAnsi="Times New Roman" w:cs="Times New Roman"/>
          <w:spacing w:val="1"/>
          <w:sz w:val="24"/>
          <w:szCs w:val="24"/>
          <w:lang w:val="sr-Cyrl-RS" w:eastAsia="zh-CN"/>
        </w:rPr>
        <w:t>в</w:t>
      </w:r>
      <w:r w:rsidRPr="0017652F">
        <w:rPr>
          <w:rFonts w:ascii="Times New Roman" w:eastAsia="SimSun" w:hAnsi="Times New Roman" w:cs="Times New Roman"/>
          <w:sz w:val="24"/>
          <w:szCs w:val="24"/>
          <w:lang w:val="sr-Cyrl-RS" w:eastAsia="zh-CN"/>
        </w:rPr>
        <w:t>у</w:t>
      </w:r>
      <w:r w:rsidRPr="0017652F">
        <w:rPr>
          <w:rFonts w:ascii="Times New Roman" w:eastAsia="SimSun" w:hAnsi="Times New Roman" w:cs="Times New Roman"/>
          <w:spacing w:val="4"/>
          <w:sz w:val="24"/>
          <w:szCs w:val="24"/>
          <w:lang w:val="sr-Cyrl-RS" w:eastAsia="zh-CN"/>
        </w:rPr>
        <w:t xml:space="preserve"> </w:t>
      </w:r>
      <w:r w:rsidRPr="0017652F">
        <w:rPr>
          <w:rFonts w:ascii="Times New Roman" w:eastAsia="SimSun" w:hAnsi="Times New Roman" w:cs="Times New Roman"/>
          <w:sz w:val="24"/>
          <w:szCs w:val="24"/>
          <w:lang w:val="sr-Cyrl-RS" w:eastAsia="zh-CN"/>
        </w:rPr>
        <w:t>и</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по</w:t>
      </w:r>
      <w:r w:rsidRPr="0017652F">
        <w:rPr>
          <w:rFonts w:ascii="Times New Roman" w:eastAsia="SimSun" w:hAnsi="Times New Roman" w:cs="Times New Roman"/>
          <w:spacing w:val="2"/>
          <w:sz w:val="24"/>
          <w:szCs w:val="24"/>
          <w:lang w:val="sr-Cyrl-RS" w:eastAsia="zh-CN"/>
        </w:rPr>
        <w:t>р</w:t>
      </w:r>
      <w:r w:rsidRPr="0017652F">
        <w:rPr>
          <w:rFonts w:ascii="Times New Roman" w:eastAsia="SimSun" w:hAnsi="Times New Roman" w:cs="Times New Roman"/>
          <w:spacing w:val="-5"/>
          <w:sz w:val="24"/>
          <w:szCs w:val="24"/>
          <w:lang w:val="sr-Cyrl-RS" w:eastAsia="zh-CN"/>
        </w:rPr>
        <w:t>у</w:t>
      </w:r>
      <w:r w:rsidRPr="0017652F">
        <w:rPr>
          <w:rFonts w:ascii="Times New Roman" w:eastAsia="SimSun" w:hAnsi="Times New Roman" w:cs="Times New Roman"/>
          <w:spacing w:val="5"/>
          <w:sz w:val="24"/>
          <w:szCs w:val="24"/>
          <w:lang w:val="sr-Cyrl-RS" w:eastAsia="zh-CN"/>
        </w:rPr>
        <w:t>к</w:t>
      </w:r>
      <w:r w:rsidRPr="0017652F">
        <w:rPr>
          <w:rFonts w:ascii="Times New Roman" w:eastAsia="SimSun" w:hAnsi="Times New Roman" w:cs="Times New Roman"/>
          <w:sz w:val="24"/>
          <w:szCs w:val="24"/>
          <w:lang w:val="sr-Cyrl-RS" w:eastAsia="zh-CN"/>
        </w:rPr>
        <w:t>у</w:t>
      </w:r>
      <w:r w:rsidRPr="0017652F">
        <w:rPr>
          <w:rFonts w:ascii="Times New Roman" w:eastAsia="SimSun" w:hAnsi="Times New Roman" w:cs="Times New Roman"/>
          <w:spacing w:val="11"/>
          <w:sz w:val="24"/>
          <w:szCs w:val="24"/>
          <w:lang w:val="sr-Cyrl-RS" w:eastAsia="zh-CN"/>
        </w:rPr>
        <w:t xml:space="preserve"> </w:t>
      </w:r>
      <w:r w:rsidRPr="0017652F">
        <w:rPr>
          <w:rFonts w:ascii="Times New Roman" w:eastAsia="SimSun" w:hAnsi="Times New Roman" w:cs="Times New Roman"/>
          <w:sz w:val="24"/>
          <w:szCs w:val="24"/>
          <w:lang w:val="sr-Cyrl-RS" w:eastAsia="zh-CN"/>
        </w:rPr>
        <w:t>у ро</w:t>
      </w:r>
      <w:r w:rsidRPr="0017652F">
        <w:rPr>
          <w:rFonts w:ascii="Times New Roman" w:eastAsia="SimSun" w:hAnsi="Times New Roman" w:cs="Times New Roman"/>
          <w:spacing w:val="3"/>
          <w:sz w:val="24"/>
          <w:szCs w:val="24"/>
          <w:lang w:val="sr-Cyrl-RS" w:eastAsia="zh-CN"/>
        </w:rPr>
        <w:t>к</w:t>
      </w:r>
      <w:r w:rsidRPr="0017652F">
        <w:rPr>
          <w:rFonts w:ascii="Times New Roman" w:eastAsia="SimSun" w:hAnsi="Times New Roman" w:cs="Times New Roman"/>
          <w:sz w:val="24"/>
          <w:szCs w:val="24"/>
          <w:lang w:val="sr-Cyrl-RS" w:eastAsia="zh-CN"/>
        </w:rPr>
        <w:t>у</w:t>
      </w:r>
      <w:r w:rsidRPr="0017652F">
        <w:rPr>
          <w:rFonts w:ascii="Times New Roman" w:eastAsia="SimSun" w:hAnsi="Times New Roman" w:cs="Times New Roman"/>
          <w:spacing w:val="-5"/>
          <w:sz w:val="24"/>
          <w:szCs w:val="24"/>
          <w:lang w:val="sr-Cyrl-RS" w:eastAsia="zh-CN"/>
        </w:rPr>
        <w:t xml:space="preserve"> </w:t>
      </w:r>
      <w:r w:rsidRPr="0017652F">
        <w:rPr>
          <w:rFonts w:ascii="Times New Roman" w:eastAsia="SimSun" w:hAnsi="Times New Roman" w:cs="Times New Roman"/>
          <w:sz w:val="24"/>
          <w:szCs w:val="24"/>
          <w:lang w:val="sr-Cyrl-RS" w:eastAsia="zh-CN"/>
        </w:rPr>
        <w:t xml:space="preserve">од 24 </w:t>
      </w:r>
      <w:r w:rsidRPr="0017652F">
        <w:rPr>
          <w:rFonts w:ascii="Times New Roman" w:eastAsia="SimSun" w:hAnsi="Times New Roman" w:cs="Times New Roman"/>
          <w:spacing w:val="-1"/>
          <w:sz w:val="24"/>
          <w:szCs w:val="24"/>
          <w:lang w:val="sr-Cyrl-RS" w:eastAsia="zh-CN"/>
        </w:rPr>
        <w:t>ч</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pacing w:val="-1"/>
          <w:sz w:val="24"/>
          <w:szCs w:val="24"/>
          <w:lang w:val="sr-Cyrl-RS" w:eastAsia="zh-CN"/>
        </w:rPr>
        <w:t>са</w:t>
      </w:r>
      <w:r w:rsidRPr="0017652F">
        <w:rPr>
          <w:rFonts w:ascii="Times New Roman" w:eastAsia="SimSun" w:hAnsi="Times New Roman" w:cs="Times New Roman"/>
          <w:sz w:val="24"/>
          <w:szCs w:val="24"/>
          <w:lang w:val="sr-Cyrl-RS" w:eastAsia="zh-CN"/>
        </w:rPr>
        <w:t>.</w:t>
      </w:r>
    </w:p>
    <w:p w:rsidR="00B71A56" w:rsidRPr="0017652F" w:rsidRDefault="00B71A56" w:rsidP="00B71A56">
      <w:pPr>
        <w:widowControl w:val="0"/>
        <w:kinsoku w:val="0"/>
        <w:overflowPunct w:val="0"/>
        <w:autoSpaceDE w:val="0"/>
        <w:autoSpaceDN w:val="0"/>
        <w:adjustRightInd w:val="0"/>
        <w:spacing w:after="0" w:line="240" w:lineRule="auto"/>
        <w:ind w:right="109"/>
        <w:jc w:val="both"/>
        <w:rPr>
          <w:rFonts w:ascii="Times New Roman" w:eastAsia="SimSun" w:hAnsi="Times New Roman" w:cs="Times New Roman"/>
          <w:sz w:val="24"/>
          <w:szCs w:val="24"/>
          <w:lang w:val="sr-Cyrl-RS" w:eastAsia="zh-CN"/>
        </w:rPr>
      </w:pPr>
      <w:r>
        <w:rPr>
          <w:rFonts w:ascii="Times New Roman" w:eastAsia="SimSun" w:hAnsi="Times New Roman" w:cs="Times New Roman"/>
          <w:sz w:val="24"/>
          <w:szCs w:val="24"/>
          <w:lang w:val="sr-Cyrl-RS" w:eastAsia="zh-CN"/>
        </w:rPr>
        <w:tab/>
      </w:r>
      <w:r>
        <w:rPr>
          <w:rFonts w:ascii="Times New Roman" w:eastAsia="SimSun" w:hAnsi="Times New Roman" w:cs="Times New Roman"/>
          <w:sz w:val="24"/>
          <w:szCs w:val="24"/>
          <w:lang w:val="sr-Cyrl-RS" w:eastAsia="zh-CN"/>
        </w:rPr>
        <w:tab/>
      </w:r>
      <w:r w:rsidRPr="0017652F">
        <w:rPr>
          <w:rFonts w:ascii="Times New Roman" w:eastAsia="SimSun" w:hAnsi="Times New Roman" w:cs="Times New Roman"/>
          <w:sz w:val="24"/>
          <w:szCs w:val="24"/>
          <w:lang w:val="sr-Cyrl-RS" w:eastAsia="zh-CN"/>
        </w:rPr>
        <w:t>У</w:t>
      </w:r>
      <w:r w:rsidRPr="0017652F">
        <w:rPr>
          <w:rFonts w:ascii="Times New Roman" w:eastAsia="SimSun" w:hAnsi="Times New Roman" w:cs="Times New Roman"/>
          <w:spacing w:val="41"/>
          <w:sz w:val="24"/>
          <w:szCs w:val="24"/>
          <w:lang w:val="sr-Cyrl-RS" w:eastAsia="zh-CN"/>
        </w:rPr>
        <w:t xml:space="preserve"> </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pacing w:val="2"/>
          <w:sz w:val="24"/>
          <w:szCs w:val="24"/>
          <w:lang w:val="sr-Cyrl-RS" w:eastAsia="zh-CN"/>
        </w:rPr>
        <w:t>л</w:t>
      </w:r>
      <w:r w:rsidRPr="0017652F">
        <w:rPr>
          <w:rFonts w:ascii="Times New Roman" w:eastAsia="SimSun" w:hAnsi="Times New Roman" w:cs="Times New Roman"/>
          <w:spacing w:val="-5"/>
          <w:sz w:val="24"/>
          <w:szCs w:val="24"/>
          <w:lang w:val="sr-Cyrl-RS" w:eastAsia="zh-CN"/>
        </w:rPr>
        <w:t>у</w:t>
      </w:r>
      <w:r w:rsidRPr="0017652F">
        <w:rPr>
          <w:rFonts w:ascii="Times New Roman" w:eastAsia="SimSun" w:hAnsi="Times New Roman" w:cs="Times New Roman"/>
          <w:spacing w:val="-1"/>
          <w:sz w:val="24"/>
          <w:szCs w:val="24"/>
          <w:lang w:val="sr-Cyrl-RS" w:eastAsia="zh-CN"/>
        </w:rPr>
        <w:t>ча</w:t>
      </w:r>
      <w:r w:rsidRPr="0017652F">
        <w:rPr>
          <w:rFonts w:ascii="Times New Roman" w:eastAsia="SimSun" w:hAnsi="Times New Roman" w:cs="Times New Roman"/>
          <w:spacing w:val="5"/>
          <w:sz w:val="24"/>
          <w:szCs w:val="24"/>
          <w:lang w:val="sr-Cyrl-RS" w:eastAsia="zh-CN"/>
        </w:rPr>
        <w:t>ј</w:t>
      </w:r>
      <w:r w:rsidRPr="0017652F">
        <w:rPr>
          <w:rFonts w:ascii="Times New Roman" w:eastAsia="SimSun" w:hAnsi="Times New Roman" w:cs="Times New Roman"/>
          <w:sz w:val="24"/>
          <w:szCs w:val="24"/>
          <w:lang w:val="sr-Cyrl-RS" w:eastAsia="zh-CN"/>
        </w:rPr>
        <w:t>у</w:t>
      </w:r>
      <w:r w:rsidRPr="0017652F">
        <w:rPr>
          <w:rFonts w:ascii="Times New Roman" w:eastAsia="SimSun" w:hAnsi="Times New Roman" w:cs="Times New Roman"/>
          <w:spacing w:val="35"/>
          <w:sz w:val="24"/>
          <w:szCs w:val="24"/>
          <w:lang w:val="sr-Cyrl-RS" w:eastAsia="zh-CN"/>
        </w:rPr>
        <w:t xml:space="preserve"> </w:t>
      </w:r>
      <w:r w:rsidRPr="0017652F">
        <w:rPr>
          <w:rFonts w:ascii="Times New Roman" w:eastAsia="SimSun" w:hAnsi="Times New Roman" w:cs="Times New Roman"/>
          <w:sz w:val="24"/>
          <w:szCs w:val="24"/>
          <w:lang w:val="sr-Cyrl-RS" w:eastAsia="zh-CN"/>
        </w:rPr>
        <w:t>из</w:t>
      </w:r>
      <w:r w:rsidRPr="0017652F">
        <w:rPr>
          <w:rFonts w:ascii="Times New Roman" w:eastAsia="SimSun" w:hAnsi="Times New Roman" w:cs="Times New Roman"/>
          <w:spacing w:val="41"/>
          <w:sz w:val="24"/>
          <w:szCs w:val="24"/>
          <w:lang w:val="sr-Cyrl-RS" w:eastAsia="zh-CN"/>
        </w:rPr>
        <w:t xml:space="preserve"> </w:t>
      </w:r>
      <w:r w:rsidRPr="0017652F">
        <w:rPr>
          <w:rFonts w:ascii="Times New Roman" w:eastAsia="SimSun" w:hAnsi="Times New Roman" w:cs="Times New Roman"/>
          <w:sz w:val="24"/>
          <w:szCs w:val="24"/>
          <w:lang w:val="sr-Cyrl-RS" w:eastAsia="zh-CN"/>
        </w:rPr>
        <w:t>пр</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pacing w:val="-2"/>
          <w:sz w:val="24"/>
          <w:szCs w:val="24"/>
          <w:lang w:val="sr-Cyrl-RS" w:eastAsia="zh-CN"/>
        </w:rPr>
        <w:t>т</w:t>
      </w:r>
      <w:r w:rsidRPr="0017652F">
        <w:rPr>
          <w:rFonts w:ascii="Times New Roman" w:eastAsia="SimSun" w:hAnsi="Times New Roman" w:cs="Times New Roman"/>
          <w:spacing w:val="2"/>
          <w:sz w:val="24"/>
          <w:szCs w:val="24"/>
          <w:lang w:val="sr-Cyrl-RS" w:eastAsia="zh-CN"/>
        </w:rPr>
        <w:t>х</w:t>
      </w:r>
      <w:r w:rsidRPr="0017652F">
        <w:rPr>
          <w:rFonts w:ascii="Times New Roman" w:eastAsia="SimSun" w:hAnsi="Times New Roman" w:cs="Times New Roman"/>
          <w:sz w:val="24"/>
          <w:szCs w:val="24"/>
          <w:lang w:val="sr-Cyrl-RS" w:eastAsia="zh-CN"/>
        </w:rPr>
        <w:t>о</w:t>
      </w:r>
      <w:r w:rsidRPr="0017652F">
        <w:rPr>
          <w:rFonts w:ascii="Times New Roman" w:eastAsia="SimSun" w:hAnsi="Times New Roman" w:cs="Times New Roman"/>
          <w:spacing w:val="-3"/>
          <w:sz w:val="24"/>
          <w:szCs w:val="24"/>
          <w:lang w:val="sr-Cyrl-RS" w:eastAsia="zh-CN"/>
        </w:rPr>
        <w:t>д</w:t>
      </w:r>
      <w:r w:rsidRPr="0017652F">
        <w:rPr>
          <w:rFonts w:ascii="Times New Roman" w:eastAsia="SimSun" w:hAnsi="Times New Roman" w:cs="Times New Roman"/>
          <w:spacing w:val="-2"/>
          <w:sz w:val="24"/>
          <w:szCs w:val="24"/>
          <w:lang w:val="sr-Cyrl-RS" w:eastAsia="zh-CN"/>
        </w:rPr>
        <w:t>н</w:t>
      </w:r>
      <w:r w:rsidRPr="0017652F">
        <w:rPr>
          <w:rFonts w:ascii="Times New Roman" w:eastAsia="SimSun" w:hAnsi="Times New Roman" w:cs="Times New Roman"/>
          <w:sz w:val="24"/>
          <w:szCs w:val="24"/>
          <w:lang w:val="sr-Cyrl-RS" w:eastAsia="zh-CN"/>
        </w:rPr>
        <w:t>ог</w:t>
      </w:r>
      <w:r w:rsidRPr="0017652F">
        <w:rPr>
          <w:rFonts w:ascii="Times New Roman" w:eastAsia="SimSun" w:hAnsi="Times New Roman" w:cs="Times New Roman"/>
          <w:spacing w:val="40"/>
          <w:sz w:val="24"/>
          <w:szCs w:val="24"/>
          <w:lang w:val="sr-Cyrl-RS" w:eastAsia="zh-CN"/>
        </w:rPr>
        <w:t xml:space="preserve"> </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т</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в</w:t>
      </w:r>
      <w:r w:rsidRPr="0017652F">
        <w:rPr>
          <w:rFonts w:ascii="Times New Roman" w:eastAsia="SimSun" w:hAnsi="Times New Roman" w:cs="Times New Roman"/>
          <w:spacing w:val="-2"/>
          <w:sz w:val="24"/>
          <w:szCs w:val="24"/>
          <w:lang w:val="sr-Cyrl-RS" w:eastAsia="zh-CN"/>
        </w:rPr>
        <w:t>а</w:t>
      </w:r>
      <w:r w:rsidRPr="0017652F">
        <w:rPr>
          <w:rFonts w:ascii="Times New Roman" w:eastAsia="SimSun" w:hAnsi="Times New Roman" w:cs="Times New Roman"/>
          <w:sz w:val="24"/>
          <w:szCs w:val="24"/>
          <w:lang w:val="sr-Cyrl-RS" w:eastAsia="zh-CN"/>
        </w:rPr>
        <w:t>,</w:t>
      </w:r>
      <w:r w:rsidRPr="0017652F">
        <w:rPr>
          <w:rFonts w:ascii="Times New Roman" w:eastAsia="SimSun" w:hAnsi="Times New Roman" w:cs="Times New Roman"/>
          <w:spacing w:val="40"/>
          <w:sz w:val="24"/>
          <w:szCs w:val="24"/>
          <w:lang w:val="sr-Cyrl-RS" w:eastAsia="zh-CN"/>
        </w:rPr>
        <w:t xml:space="preserve"> </w:t>
      </w:r>
      <w:r w:rsidRPr="0017652F">
        <w:rPr>
          <w:rFonts w:ascii="Times New Roman" w:eastAsia="SimSun" w:hAnsi="Times New Roman" w:cs="Times New Roman"/>
          <w:sz w:val="24"/>
          <w:szCs w:val="24"/>
          <w:lang w:val="sr-Cyrl-RS" w:eastAsia="zh-CN"/>
        </w:rPr>
        <w:t>Извршил</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ц</w:t>
      </w:r>
      <w:r w:rsidRPr="0017652F">
        <w:rPr>
          <w:rFonts w:ascii="Times New Roman" w:eastAsia="SimSun" w:hAnsi="Times New Roman" w:cs="Times New Roman"/>
          <w:spacing w:val="45"/>
          <w:sz w:val="24"/>
          <w:szCs w:val="24"/>
          <w:lang w:val="sr-Cyrl-RS" w:eastAsia="zh-CN"/>
        </w:rPr>
        <w:t xml:space="preserve"> </w:t>
      </w:r>
      <w:r w:rsidRPr="0017652F">
        <w:rPr>
          <w:rFonts w:ascii="Times New Roman" w:eastAsia="SimSun" w:hAnsi="Times New Roman" w:cs="Times New Roman"/>
          <w:spacing w:val="-2"/>
          <w:sz w:val="24"/>
          <w:szCs w:val="24"/>
          <w:lang w:val="sr-Cyrl-RS" w:eastAsia="zh-CN"/>
        </w:rPr>
        <w:t>ј</w:t>
      </w:r>
      <w:r w:rsidRPr="0017652F">
        <w:rPr>
          <w:rFonts w:ascii="Times New Roman" w:eastAsia="SimSun" w:hAnsi="Times New Roman" w:cs="Times New Roman"/>
          <w:sz w:val="24"/>
          <w:szCs w:val="24"/>
          <w:lang w:val="sr-Cyrl-RS" w:eastAsia="zh-CN"/>
        </w:rPr>
        <w:t>е</w:t>
      </w:r>
      <w:r w:rsidRPr="0017652F">
        <w:rPr>
          <w:rFonts w:ascii="Times New Roman" w:eastAsia="SimSun" w:hAnsi="Times New Roman" w:cs="Times New Roman"/>
          <w:spacing w:val="39"/>
          <w:sz w:val="24"/>
          <w:szCs w:val="24"/>
          <w:lang w:val="sr-Cyrl-RS" w:eastAsia="zh-CN"/>
        </w:rPr>
        <w:t xml:space="preserve"> </w:t>
      </w:r>
      <w:r w:rsidRPr="0017652F">
        <w:rPr>
          <w:rFonts w:ascii="Times New Roman" w:eastAsia="SimSun" w:hAnsi="Times New Roman" w:cs="Times New Roman"/>
          <w:spacing w:val="2"/>
          <w:sz w:val="24"/>
          <w:szCs w:val="24"/>
          <w:lang w:val="sr-Cyrl-RS" w:eastAsia="zh-CN"/>
        </w:rPr>
        <w:t>д</w:t>
      </w:r>
      <w:r w:rsidRPr="0017652F">
        <w:rPr>
          <w:rFonts w:ascii="Times New Roman" w:eastAsia="SimSun" w:hAnsi="Times New Roman" w:cs="Times New Roman"/>
          <w:spacing w:val="-5"/>
          <w:sz w:val="24"/>
          <w:szCs w:val="24"/>
          <w:lang w:val="sr-Cyrl-RS" w:eastAsia="zh-CN"/>
        </w:rPr>
        <w:t>у</w:t>
      </w:r>
      <w:r w:rsidRPr="0017652F">
        <w:rPr>
          <w:rFonts w:ascii="Times New Roman" w:eastAsia="SimSun" w:hAnsi="Times New Roman" w:cs="Times New Roman"/>
          <w:sz w:val="24"/>
          <w:szCs w:val="24"/>
          <w:lang w:val="sr-Cyrl-RS" w:eastAsia="zh-CN"/>
        </w:rPr>
        <w:t>ж</w:t>
      </w:r>
      <w:r w:rsidRPr="0017652F">
        <w:rPr>
          <w:rFonts w:ascii="Times New Roman" w:eastAsia="SimSun" w:hAnsi="Times New Roman" w:cs="Times New Roman"/>
          <w:spacing w:val="-2"/>
          <w:sz w:val="24"/>
          <w:szCs w:val="24"/>
          <w:lang w:val="sr-Cyrl-RS" w:eastAsia="zh-CN"/>
        </w:rPr>
        <w:t>а</w:t>
      </w:r>
      <w:r w:rsidRPr="0017652F">
        <w:rPr>
          <w:rFonts w:ascii="Times New Roman" w:eastAsia="SimSun" w:hAnsi="Times New Roman" w:cs="Times New Roman"/>
          <w:sz w:val="24"/>
          <w:szCs w:val="24"/>
          <w:lang w:val="sr-Cyrl-RS" w:eastAsia="zh-CN"/>
        </w:rPr>
        <w:t>н</w:t>
      </w:r>
      <w:r w:rsidRPr="0017652F">
        <w:rPr>
          <w:rFonts w:ascii="Times New Roman" w:eastAsia="SimSun" w:hAnsi="Times New Roman" w:cs="Times New Roman"/>
          <w:spacing w:val="41"/>
          <w:sz w:val="24"/>
          <w:szCs w:val="24"/>
          <w:lang w:val="sr-Cyrl-RS" w:eastAsia="zh-CN"/>
        </w:rPr>
        <w:t xml:space="preserve"> </w:t>
      </w:r>
      <w:r w:rsidRPr="0017652F">
        <w:rPr>
          <w:rFonts w:ascii="Times New Roman" w:eastAsia="SimSun" w:hAnsi="Times New Roman" w:cs="Times New Roman"/>
          <w:sz w:val="24"/>
          <w:szCs w:val="24"/>
          <w:lang w:val="sr-Cyrl-RS" w:eastAsia="zh-CN"/>
        </w:rPr>
        <w:t>да</w:t>
      </w:r>
      <w:r w:rsidRPr="0017652F">
        <w:rPr>
          <w:rFonts w:ascii="Times New Roman" w:eastAsia="SimSun" w:hAnsi="Times New Roman" w:cs="Times New Roman"/>
          <w:spacing w:val="42"/>
          <w:sz w:val="24"/>
          <w:szCs w:val="24"/>
          <w:lang w:val="sr-Cyrl-RS" w:eastAsia="zh-CN"/>
        </w:rPr>
        <w:t xml:space="preserve"> </w:t>
      </w:r>
      <w:r w:rsidRPr="0017652F">
        <w:rPr>
          <w:rFonts w:ascii="Times New Roman" w:eastAsia="SimSun" w:hAnsi="Times New Roman" w:cs="Times New Roman"/>
          <w:sz w:val="24"/>
          <w:szCs w:val="24"/>
          <w:lang w:val="sr-Cyrl-RS" w:eastAsia="zh-CN"/>
        </w:rPr>
        <w:t>у</w:t>
      </w:r>
      <w:r w:rsidRPr="0017652F">
        <w:rPr>
          <w:rFonts w:ascii="Times New Roman" w:eastAsia="SimSun" w:hAnsi="Times New Roman" w:cs="Times New Roman"/>
          <w:spacing w:val="35"/>
          <w:sz w:val="24"/>
          <w:szCs w:val="24"/>
          <w:lang w:val="sr-Cyrl-RS" w:eastAsia="zh-CN"/>
        </w:rPr>
        <w:t xml:space="preserve"> </w:t>
      </w:r>
      <w:r w:rsidRPr="0017652F">
        <w:rPr>
          <w:rFonts w:ascii="Times New Roman" w:eastAsia="SimSun" w:hAnsi="Times New Roman" w:cs="Times New Roman"/>
          <w:sz w:val="24"/>
          <w:szCs w:val="24"/>
          <w:lang w:val="sr-Cyrl-RS" w:eastAsia="zh-CN"/>
        </w:rPr>
        <w:t>о</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т</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вљ</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ном</w:t>
      </w:r>
      <w:r w:rsidRPr="0017652F">
        <w:rPr>
          <w:rFonts w:ascii="Times New Roman" w:eastAsia="SimSun" w:hAnsi="Times New Roman" w:cs="Times New Roman"/>
          <w:spacing w:val="39"/>
          <w:sz w:val="24"/>
          <w:szCs w:val="24"/>
          <w:lang w:val="sr-Cyrl-RS" w:eastAsia="zh-CN"/>
        </w:rPr>
        <w:t xml:space="preserve"> </w:t>
      </w:r>
      <w:r w:rsidRPr="0017652F">
        <w:rPr>
          <w:rFonts w:ascii="Times New Roman" w:eastAsia="SimSun" w:hAnsi="Times New Roman" w:cs="Times New Roman"/>
          <w:sz w:val="24"/>
          <w:szCs w:val="24"/>
          <w:lang w:val="sr-Cyrl-RS" w:eastAsia="zh-CN"/>
        </w:rPr>
        <w:t>ро</w:t>
      </w:r>
      <w:r w:rsidRPr="0017652F">
        <w:rPr>
          <w:rFonts w:ascii="Times New Roman" w:eastAsia="SimSun" w:hAnsi="Times New Roman" w:cs="Times New Roman"/>
          <w:spacing w:val="3"/>
          <w:sz w:val="24"/>
          <w:szCs w:val="24"/>
          <w:lang w:val="sr-Cyrl-RS" w:eastAsia="zh-CN"/>
        </w:rPr>
        <w:t>к</w:t>
      </w:r>
      <w:r w:rsidRPr="0017652F">
        <w:rPr>
          <w:rFonts w:ascii="Times New Roman" w:eastAsia="SimSun" w:hAnsi="Times New Roman" w:cs="Times New Roman"/>
          <w:sz w:val="24"/>
          <w:szCs w:val="24"/>
          <w:lang w:val="sr-Cyrl-RS" w:eastAsia="zh-CN"/>
        </w:rPr>
        <w:t>у</w:t>
      </w:r>
      <w:r w:rsidRPr="0017652F">
        <w:rPr>
          <w:rFonts w:ascii="Times New Roman" w:eastAsia="SimSun" w:hAnsi="Times New Roman" w:cs="Times New Roman"/>
          <w:spacing w:val="37"/>
          <w:sz w:val="24"/>
          <w:szCs w:val="24"/>
          <w:lang w:val="sr-Cyrl-RS" w:eastAsia="zh-CN"/>
        </w:rPr>
        <w:t xml:space="preserve"> </w:t>
      </w:r>
      <w:r w:rsidRPr="0017652F">
        <w:rPr>
          <w:rFonts w:ascii="Times New Roman" w:eastAsia="SimSun" w:hAnsi="Times New Roman" w:cs="Times New Roman"/>
          <w:sz w:val="24"/>
          <w:szCs w:val="24"/>
          <w:lang w:val="sr-Cyrl-RS" w:eastAsia="zh-CN"/>
        </w:rPr>
        <w:t>изврши пр</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дм</w:t>
      </w:r>
      <w:r w:rsidRPr="0017652F">
        <w:rPr>
          <w:rFonts w:ascii="Times New Roman" w:eastAsia="SimSun" w:hAnsi="Times New Roman" w:cs="Times New Roman"/>
          <w:spacing w:val="-2"/>
          <w:sz w:val="24"/>
          <w:szCs w:val="24"/>
          <w:lang w:val="sr-Cyrl-RS" w:eastAsia="zh-CN"/>
        </w:rPr>
        <w:t>е</w:t>
      </w:r>
      <w:r w:rsidRPr="0017652F">
        <w:rPr>
          <w:rFonts w:ascii="Times New Roman" w:eastAsia="SimSun" w:hAnsi="Times New Roman" w:cs="Times New Roman"/>
          <w:sz w:val="24"/>
          <w:szCs w:val="24"/>
          <w:lang w:val="sr-Cyrl-RS" w:eastAsia="zh-CN"/>
        </w:rPr>
        <w:t>т</w:t>
      </w:r>
      <w:r w:rsidRPr="0017652F">
        <w:rPr>
          <w:rFonts w:ascii="Times New Roman" w:eastAsia="SimSun" w:hAnsi="Times New Roman" w:cs="Times New Roman"/>
          <w:spacing w:val="3"/>
          <w:sz w:val="24"/>
          <w:szCs w:val="24"/>
          <w:lang w:val="sr-Cyrl-RS" w:eastAsia="zh-CN"/>
        </w:rPr>
        <w:t>н</w:t>
      </w:r>
      <w:r w:rsidRPr="0017652F">
        <w:rPr>
          <w:rFonts w:ascii="Times New Roman" w:eastAsia="SimSun" w:hAnsi="Times New Roman" w:cs="Times New Roman"/>
          <w:sz w:val="24"/>
          <w:szCs w:val="24"/>
          <w:lang w:val="sr-Cyrl-RS" w:eastAsia="zh-CN"/>
        </w:rPr>
        <w:t>у</w:t>
      </w:r>
      <w:r w:rsidRPr="0017652F">
        <w:rPr>
          <w:rFonts w:ascii="Times New Roman" w:eastAsia="SimSun" w:hAnsi="Times New Roman" w:cs="Times New Roman"/>
          <w:spacing w:val="-1"/>
          <w:sz w:val="24"/>
          <w:szCs w:val="24"/>
          <w:lang w:val="sr-Cyrl-RS" w:eastAsia="zh-CN"/>
        </w:rPr>
        <w:t xml:space="preserve"> </w:t>
      </w:r>
      <w:r w:rsidRPr="0017652F">
        <w:rPr>
          <w:rFonts w:ascii="Times New Roman" w:eastAsia="SimSun" w:hAnsi="Times New Roman" w:cs="Times New Roman"/>
          <w:spacing w:val="-5"/>
          <w:sz w:val="24"/>
          <w:szCs w:val="24"/>
          <w:lang w:val="sr-Cyrl-RS" w:eastAsia="zh-CN"/>
        </w:rPr>
        <w:t>у</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pacing w:val="4"/>
          <w:sz w:val="24"/>
          <w:szCs w:val="24"/>
          <w:lang w:val="sr-Cyrl-RS" w:eastAsia="zh-CN"/>
        </w:rPr>
        <w:t>л</w:t>
      </w:r>
      <w:r w:rsidRPr="0017652F">
        <w:rPr>
          <w:rFonts w:ascii="Times New Roman" w:eastAsia="SimSun" w:hAnsi="Times New Roman" w:cs="Times New Roman"/>
          <w:spacing w:val="-5"/>
          <w:sz w:val="24"/>
          <w:szCs w:val="24"/>
          <w:lang w:val="sr-Cyrl-RS" w:eastAsia="zh-CN"/>
        </w:rPr>
        <w:t>у</w:t>
      </w:r>
      <w:r w:rsidRPr="0017652F">
        <w:rPr>
          <w:rFonts w:ascii="Times New Roman" w:eastAsia="SimSun" w:hAnsi="Times New Roman" w:cs="Times New Roman"/>
          <w:spacing w:val="4"/>
          <w:sz w:val="24"/>
          <w:szCs w:val="24"/>
          <w:lang w:val="sr-Cyrl-RS" w:eastAsia="zh-CN"/>
        </w:rPr>
        <w:t>г</w:t>
      </w:r>
      <w:r w:rsidRPr="0017652F">
        <w:rPr>
          <w:rFonts w:ascii="Times New Roman" w:eastAsia="SimSun" w:hAnsi="Times New Roman" w:cs="Times New Roman"/>
          <w:sz w:val="24"/>
          <w:szCs w:val="24"/>
          <w:lang w:val="sr-Cyrl-RS" w:eastAsia="zh-CN"/>
        </w:rPr>
        <w:t>у</w:t>
      </w:r>
      <w:r w:rsidRPr="0017652F">
        <w:rPr>
          <w:rFonts w:ascii="Times New Roman" w:eastAsia="SimSun" w:hAnsi="Times New Roman" w:cs="Times New Roman"/>
          <w:spacing w:val="-3"/>
          <w:sz w:val="24"/>
          <w:szCs w:val="24"/>
          <w:lang w:val="sr-Cyrl-RS" w:eastAsia="zh-CN"/>
        </w:rPr>
        <w:t xml:space="preserve"> </w:t>
      </w:r>
      <w:r w:rsidRPr="0017652F">
        <w:rPr>
          <w:rFonts w:ascii="Times New Roman" w:eastAsia="SimSun" w:hAnsi="Times New Roman" w:cs="Times New Roman"/>
          <w:sz w:val="24"/>
          <w:szCs w:val="24"/>
          <w:lang w:val="sr-Cyrl-RS" w:eastAsia="zh-CN"/>
        </w:rPr>
        <w:t>пропи</w:t>
      </w:r>
      <w:r w:rsidRPr="0017652F">
        <w:rPr>
          <w:rFonts w:ascii="Times New Roman" w:eastAsia="SimSun" w:hAnsi="Times New Roman" w:cs="Times New Roman"/>
          <w:spacing w:val="-1"/>
          <w:sz w:val="24"/>
          <w:szCs w:val="24"/>
          <w:lang w:val="sr-Cyrl-RS" w:eastAsia="zh-CN"/>
        </w:rPr>
        <w:t>са</w:t>
      </w:r>
      <w:r w:rsidRPr="0017652F">
        <w:rPr>
          <w:rFonts w:ascii="Times New Roman" w:eastAsia="SimSun" w:hAnsi="Times New Roman" w:cs="Times New Roman"/>
          <w:sz w:val="24"/>
          <w:szCs w:val="24"/>
          <w:lang w:val="sr-Cyrl-RS" w:eastAsia="zh-CN"/>
        </w:rPr>
        <w:t>ног, од</w:t>
      </w:r>
      <w:r w:rsidRPr="0017652F">
        <w:rPr>
          <w:rFonts w:ascii="Times New Roman" w:eastAsia="SimSun" w:hAnsi="Times New Roman" w:cs="Times New Roman"/>
          <w:spacing w:val="1"/>
          <w:sz w:val="24"/>
          <w:szCs w:val="24"/>
          <w:lang w:val="sr-Cyrl-RS" w:eastAsia="zh-CN"/>
        </w:rPr>
        <w:t>н</w:t>
      </w:r>
      <w:r w:rsidRPr="0017652F">
        <w:rPr>
          <w:rFonts w:ascii="Times New Roman" w:eastAsia="SimSun" w:hAnsi="Times New Roman" w:cs="Times New Roman"/>
          <w:sz w:val="24"/>
          <w:szCs w:val="24"/>
          <w:lang w:val="sr-Cyrl-RS" w:eastAsia="zh-CN"/>
        </w:rPr>
        <w:t>о</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но</w:t>
      </w:r>
      <w:r w:rsidRPr="0017652F">
        <w:rPr>
          <w:rFonts w:ascii="Times New Roman" w:eastAsia="SimSun" w:hAnsi="Times New Roman" w:cs="Times New Roman"/>
          <w:spacing w:val="2"/>
          <w:sz w:val="24"/>
          <w:szCs w:val="24"/>
          <w:lang w:val="sr-Cyrl-RS" w:eastAsia="zh-CN"/>
        </w:rPr>
        <w:t xml:space="preserve"> </w:t>
      </w:r>
      <w:r w:rsidRPr="0017652F">
        <w:rPr>
          <w:rFonts w:ascii="Times New Roman" w:eastAsia="SimSun" w:hAnsi="Times New Roman" w:cs="Times New Roman"/>
          <w:spacing w:val="-8"/>
          <w:sz w:val="24"/>
          <w:szCs w:val="24"/>
          <w:lang w:val="sr-Cyrl-RS" w:eastAsia="zh-CN"/>
        </w:rPr>
        <w:t>у</w:t>
      </w:r>
      <w:r w:rsidRPr="0017652F">
        <w:rPr>
          <w:rFonts w:ascii="Times New Roman" w:eastAsia="SimSun" w:hAnsi="Times New Roman" w:cs="Times New Roman"/>
          <w:sz w:val="24"/>
          <w:szCs w:val="24"/>
          <w:lang w:val="sr-Cyrl-RS" w:eastAsia="zh-CN"/>
        </w:rPr>
        <w:t>гово</w:t>
      </w:r>
      <w:r w:rsidRPr="0017652F">
        <w:rPr>
          <w:rFonts w:ascii="Times New Roman" w:eastAsia="SimSun" w:hAnsi="Times New Roman" w:cs="Times New Roman"/>
          <w:spacing w:val="1"/>
          <w:sz w:val="24"/>
          <w:szCs w:val="24"/>
          <w:lang w:val="sr-Cyrl-RS" w:eastAsia="zh-CN"/>
        </w:rPr>
        <w:t>р</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ног кв</w:t>
      </w:r>
      <w:r w:rsidRPr="0017652F">
        <w:rPr>
          <w:rFonts w:ascii="Times New Roman" w:eastAsia="SimSun" w:hAnsi="Times New Roman" w:cs="Times New Roman"/>
          <w:spacing w:val="-2"/>
          <w:sz w:val="24"/>
          <w:szCs w:val="24"/>
          <w:lang w:val="sr-Cyrl-RS" w:eastAsia="zh-CN"/>
        </w:rPr>
        <w:t>а</w:t>
      </w:r>
      <w:r w:rsidRPr="0017652F">
        <w:rPr>
          <w:rFonts w:ascii="Times New Roman" w:eastAsia="SimSun" w:hAnsi="Times New Roman" w:cs="Times New Roman"/>
          <w:sz w:val="24"/>
          <w:szCs w:val="24"/>
          <w:lang w:val="sr-Cyrl-RS" w:eastAsia="zh-CN"/>
        </w:rPr>
        <w:t>л</w:t>
      </w:r>
      <w:r w:rsidRPr="0017652F">
        <w:rPr>
          <w:rFonts w:ascii="Times New Roman" w:eastAsia="SimSun" w:hAnsi="Times New Roman" w:cs="Times New Roman"/>
          <w:spacing w:val="1"/>
          <w:sz w:val="24"/>
          <w:szCs w:val="24"/>
          <w:lang w:val="sr-Cyrl-RS" w:eastAsia="zh-CN"/>
        </w:rPr>
        <w:t>и</w:t>
      </w:r>
      <w:r w:rsidRPr="0017652F">
        <w:rPr>
          <w:rFonts w:ascii="Times New Roman" w:eastAsia="SimSun" w:hAnsi="Times New Roman" w:cs="Times New Roman"/>
          <w:sz w:val="24"/>
          <w:szCs w:val="24"/>
          <w:lang w:val="sr-Cyrl-RS" w:eastAsia="zh-CN"/>
        </w:rPr>
        <w:t>т</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т</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w:t>
      </w:r>
    </w:p>
    <w:p w:rsidR="00B71A56" w:rsidRPr="0017652F" w:rsidRDefault="00B71A56" w:rsidP="00B71A56">
      <w:pPr>
        <w:widowControl w:val="0"/>
        <w:kinsoku w:val="0"/>
        <w:overflowPunct w:val="0"/>
        <w:autoSpaceDE w:val="0"/>
        <w:autoSpaceDN w:val="0"/>
        <w:adjustRightInd w:val="0"/>
        <w:spacing w:before="16" w:after="0" w:line="260" w:lineRule="exact"/>
        <w:rPr>
          <w:rFonts w:ascii="Times New Roman" w:eastAsia="SimSun" w:hAnsi="Times New Roman" w:cs="Times New Roman"/>
          <w:sz w:val="26"/>
          <w:szCs w:val="26"/>
          <w:lang w:val="sr-Cyrl-RS" w:eastAsia="zh-CN"/>
        </w:rPr>
      </w:pPr>
    </w:p>
    <w:p w:rsidR="00B71A56" w:rsidRDefault="00B71A56" w:rsidP="00B71A56">
      <w:pPr>
        <w:widowControl w:val="0"/>
        <w:kinsoku w:val="0"/>
        <w:overflowPunct w:val="0"/>
        <w:autoSpaceDE w:val="0"/>
        <w:autoSpaceDN w:val="0"/>
        <w:adjustRightInd w:val="0"/>
        <w:spacing w:after="0" w:line="240" w:lineRule="auto"/>
        <w:ind w:right="226"/>
        <w:jc w:val="center"/>
        <w:rPr>
          <w:rFonts w:ascii="Times New Roman" w:eastAsia="SimSun" w:hAnsi="Times New Roman" w:cs="Times New Roman"/>
          <w:sz w:val="24"/>
          <w:szCs w:val="24"/>
          <w:lang w:val="sr-Cyrl-RS" w:eastAsia="zh-CN"/>
        </w:rPr>
      </w:pPr>
      <w:r w:rsidRPr="0017652F">
        <w:rPr>
          <w:rFonts w:ascii="Times New Roman" w:eastAsia="SimSun" w:hAnsi="Times New Roman" w:cs="Times New Roman"/>
          <w:sz w:val="24"/>
          <w:szCs w:val="24"/>
          <w:lang w:val="sr-Cyrl-RS" w:eastAsia="zh-CN"/>
        </w:rPr>
        <w:t>Члан 10.</w:t>
      </w:r>
    </w:p>
    <w:p w:rsidR="00B71A56" w:rsidRPr="0017652F" w:rsidRDefault="00B71A56" w:rsidP="00B71A56">
      <w:pPr>
        <w:widowControl w:val="0"/>
        <w:kinsoku w:val="0"/>
        <w:overflowPunct w:val="0"/>
        <w:autoSpaceDE w:val="0"/>
        <w:autoSpaceDN w:val="0"/>
        <w:adjustRightInd w:val="0"/>
        <w:spacing w:after="0" w:line="240" w:lineRule="auto"/>
        <w:ind w:right="226"/>
        <w:jc w:val="center"/>
        <w:rPr>
          <w:rFonts w:ascii="Times New Roman" w:eastAsia="SimSun" w:hAnsi="Times New Roman" w:cs="Times New Roman"/>
          <w:sz w:val="24"/>
          <w:szCs w:val="24"/>
          <w:lang w:val="sr-Cyrl-RS" w:eastAsia="zh-CN"/>
        </w:rPr>
      </w:pPr>
    </w:p>
    <w:p w:rsidR="00B71A56" w:rsidRPr="0017652F" w:rsidRDefault="00B71A56" w:rsidP="00B71A56">
      <w:pPr>
        <w:widowControl w:val="0"/>
        <w:kinsoku w:val="0"/>
        <w:overflowPunct w:val="0"/>
        <w:autoSpaceDE w:val="0"/>
        <w:autoSpaceDN w:val="0"/>
        <w:adjustRightInd w:val="0"/>
        <w:spacing w:after="0" w:line="240" w:lineRule="auto"/>
        <w:ind w:right="113"/>
        <w:jc w:val="both"/>
        <w:rPr>
          <w:rFonts w:ascii="Times New Roman" w:eastAsia="SimSun" w:hAnsi="Times New Roman" w:cs="Times New Roman"/>
          <w:sz w:val="24"/>
          <w:szCs w:val="24"/>
          <w:lang w:val="sr-Cyrl-RS" w:eastAsia="zh-CN"/>
        </w:rPr>
      </w:pPr>
      <w:r>
        <w:rPr>
          <w:rFonts w:ascii="Times New Roman" w:eastAsia="SimSun" w:hAnsi="Times New Roman" w:cs="Times New Roman"/>
          <w:sz w:val="24"/>
          <w:szCs w:val="24"/>
          <w:lang w:val="sr-Cyrl-RS" w:eastAsia="zh-CN"/>
        </w:rPr>
        <w:tab/>
      </w:r>
      <w:r>
        <w:rPr>
          <w:rFonts w:ascii="Times New Roman" w:eastAsia="SimSun" w:hAnsi="Times New Roman" w:cs="Times New Roman"/>
          <w:sz w:val="24"/>
          <w:szCs w:val="24"/>
          <w:lang w:val="sr-Cyrl-RS" w:eastAsia="zh-CN"/>
        </w:rPr>
        <w:tab/>
      </w:r>
      <w:r w:rsidRPr="0017652F">
        <w:rPr>
          <w:rFonts w:ascii="Times New Roman" w:eastAsia="SimSun" w:hAnsi="Times New Roman" w:cs="Times New Roman"/>
          <w:sz w:val="24"/>
          <w:szCs w:val="24"/>
          <w:lang w:val="sr-Cyrl-RS" w:eastAsia="zh-CN"/>
        </w:rPr>
        <w:t>Наручил</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ц</w:t>
      </w:r>
      <w:r w:rsidRPr="0017652F">
        <w:rPr>
          <w:rFonts w:ascii="Times New Roman" w:eastAsia="SimSun" w:hAnsi="Times New Roman" w:cs="Times New Roman"/>
          <w:spacing w:val="27"/>
          <w:sz w:val="24"/>
          <w:szCs w:val="24"/>
          <w:lang w:val="sr-Cyrl-RS" w:eastAsia="zh-CN"/>
        </w:rPr>
        <w:t xml:space="preserve"> </w:t>
      </w:r>
      <w:r w:rsidRPr="0017652F">
        <w:rPr>
          <w:rFonts w:ascii="Times New Roman" w:eastAsia="SimSun" w:hAnsi="Times New Roman" w:cs="Times New Roman"/>
          <w:sz w:val="24"/>
          <w:szCs w:val="24"/>
          <w:lang w:val="sr-Cyrl-RS" w:eastAsia="zh-CN"/>
        </w:rPr>
        <w:t>је</w:t>
      </w:r>
      <w:r w:rsidRPr="0017652F">
        <w:rPr>
          <w:rFonts w:ascii="Times New Roman" w:eastAsia="SimSun" w:hAnsi="Times New Roman" w:cs="Times New Roman"/>
          <w:spacing w:val="25"/>
          <w:sz w:val="24"/>
          <w:szCs w:val="24"/>
          <w:lang w:val="sr-Cyrl-RS" w:eastAsia="zh-CN"/>
        </w:rPr>
        <w:t xml:space="preserve"> </w:t>
      </w:r>
      <w:r w:rsidRPr="0017652F">
        <w:rPr>
          <w:rFonts w:ascii="Times New Roman" w:eastAsia="SimSun" w:hAnsi="Times New Roman" w:cs="Times New Roman"/>
          <w:spacing w:val="4"/>
          <w:sz w:val="24"/>
          <w:szCs w:val="24"/>
          <w:lang w:val="sr-Cyrl-RS" w:eastAsia="zh-CN"/>
        </w:rPr>
        <w:t>д</w:t>
      </w:r>
      <w:r w:rsidRPr="0017652F">
        <w:rPr>
          <w:rFonts w:ascii="Times New Roman" w:eastAsia="SimSun" w:hAnsi="Times New Roman" w:cs="Times New Roman"/>
          <w:spacing w:val="-5"/>
          <w:sz w:val="24"/>
          <w:szCs w:val="24"/>
          <w:lang w:val="sr-Cyrl-RS" w:eastAsia="zh-CN"/>
        </w:rPr>
        <w:t>у</w:t>
      </w:r>
      <w:r w:rsidRPr="0017652F">
        <w:rPr>
          <w:rFonts w:ascii="Times New Roman" w:eastAsia="SimSun" w:hAnsi="Times New Roman" w:cs="Times New Roman"/>
          <w:spacing w:val="1"/>
          <w:sz w:val="24"/>
          <w:szCs w:val="24"/>
          <w:lang w:val="sr-Cyrl-RS" w:eastAsia="zh-CN"/>
        </w:rPr>
        <w:t>ж</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н</w:t>
      </w:r>
      <w:r w:rsidRPr="0017652F">
        <w:rPr>
          <w:rFonts w:ascii="Times New Roman" w:eastAsia="SimSun" w:hAnsi="Times New Roman" w:cs="Times New Roman"/>
          <w:spacing w:val="29"/>
          <w:sz w:val="24"/>
          <w:szCs w:val="24"/>
          <w:lang w:val="sr-Cyrl-RS" w:eastAsia="zh-CN"/>
        </w:rPr>
        <w:t xml:space="preserve"> </w:t>
      </w:r>
      <w:r w:rsidRPr="0017652F">
        <w:rPr>
          <w:rFonts w:ascii="Times New Roman" w:eastAsia="SimSun" w:hAnsi="Times New Roman" w:cs="Times New Roman"/>
          <w:sz w:val="24"/>
          <w:szCs w:val="24"/>
          <w:lang w:val="sr-Cyrl-RS" w:eastAsia="zh-CN"/>
        </w:rPr>
        <w:t>да</w:t>
      </w:r>
      <w:r w:rsidRPr="0017652F">
        <w:rPr>
          <w:rFonts w:ascii="Times New Roman" w:eastAsia="SimSun" w:hAnsi="Times New Roman" w:cs="Times New Roman"/>
          <w:spacing w:val="28"/>
          <w:sz w:val="24"/>
          <w:szCs w:val="24"/>
          <w:lang w:val="sr-Cyrl-RS" w:eastAsia="zh-CN"/>
        </w:rPr>
        <w:t xml:space="preserve"> </w:t>
      </w:r>
      <w:r w:rsidRPr="0017652F">
        <w:rPr>
          <w:rFonts w:ascii="Times New Roman" w:eastAsia="SimSun" w:hAnsi="Times New Roman" w:cs="Times New Roman"/>
          <w:sz w:val="24"/>
          <w:szCs w:val="24"/>
          <w:lang w:val="sr-Cyrl-RS" w:eastAsia="zh-CN"/>
        </w:rPr>
        <w:t>Извршио</w:t>
      </w:r>
      <w:r w:rsidRPr="0017652F">
        <w:rPr>
          <w:rFonts w:ascii="Times New Roman" w:eastAsia="SimSun" w:hAnsi="Times New Roman" w:cs="Times New Roman"/>
          <w:spacing w:val="3"/>
          <w:sz w:val="24"/>
          <w:szCs w:val="24"/>
          <w:lang w:val="sr-Cyrl-RS" w:eastAsia="zh-CN"/>
        </w:rPr>
        <w:t>ц</w:t>
      </w:r>
      <w:r w:rsidRPr="0017652F">
        <w:rPr>
          <w:rFonts w:ascii="Times New Roman" w:eastAsia="SimSun" w:hAnsi="Times New Roman" w:cs="Times New Roman"/>
          <w:sz w:val="24"/>
          <w:szCs w:val="24"/>
          <w:lang w:val="sr-Cyrl-RS" w:eastAsia="zh-CN"/>
        </w:rPr>
        <w:t>у</w:t>
      </w:r>
      <w:r w:rsidRPr="0017652F">
        <w:rPr>
          <w:rFonts w:ascii="Times New Roman" w:eastAsia="SimSun" w:hAnsi="Times New Roman" w:cs="Times New Roman"/>
          <w:spacing w:val="22"/>
          <w:sz w:val="24"/>
          <w:szCs w:val="24"/>
          <w:lang w:val="sr-Cyrl-RS" w:eastAsia="zh-CN"/>
        </w:rPr>
        <w:t xml:space="preserve"> </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pacing w:val="2"/>
          <w:sz w:val="24"/>
          <w:szCs w:val="24"/>
          <w:lang w:val="sr-Cyrl-RS" w:eastAsia="zh-CN"/>
        </w:rPr>
        <w:t>т</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ви</w:t>
      </w:r>
      <w:r w:rsidRPr="0017652F">
        <w:rPr>
          <w:rFonts w:ascii="Times New Roman" w:eastAsia="SimSun" w:hAnsi="Times New Roman" w:cs="Times New Roman"/>
          <w:spacing w:val="29"/>
          <w:sz w:val="24"/>
          <w:szCs w:val="24"/>
          <w:lang w:val="sr-Cyrl-RS" w:eastAsia="zh-CN"/>
        </w:rPr>
        <w:t xml:space="preserve"> </w:t>
      </w:r>
      <w:r w:rsidRPr="0017652F">
        <w:rPr>
          <w:rFonts w:ascii="Times New Roman" w:eastAsia="SimSun" w:hAnsi="Times New Roman" w:cs="Times New Roman"/>
          <w:sz w:val="24"/>
          <w:szCs w:val="24"/>
          <w:lang w:val="sr-Cyrl-RS" w:eastAsia="zh-CN"/>
        </w:rPr>
        <w:t>приг</w:t>
      </w:r>
      <w:r w:rsidRPr="0017652F">
        <w:rPr>
          <w:rFonts w:ascii="Times New Roman" w:eastAsia="SimSun" w:hAnsi="Times New Roman" w:cs="Times New Roman"/>
          <w:spacing w:val="1"/>
          <w:sz w:val="24"/>
          <w:szCs w:val="24"/>
          <w:lang w:val="sr-Cyrl-RS" w:eastAsia="zh-CN"/>
        </w:rPr>
        <w:t>о</w:t>
      </w:r>
      <w:r w:rsidRPr="0017652F">
        <w:rPr>
          <w:rFonts w:ascii="Times New Roman" w:eastAsia="SimSun" w:hAnsi="Times New Roman" w:cs="Times New Roman"/>
          <w:sz w:val="24"/>
          <w:szCs w:val="24"/>
          <w:lang w:val="sr-Cyrl-RS" w:eastAsia="zh-CN"/>
        </w:rPr>
        <w:t>вор</w:t>
      </w:r>
      <w:r w:rsidRPr="0017652F">
        <w:rPr>
          <w:rFonts w:ascii="Times New Roman" w:eastAsia="SimSun" w:hAnsi="Times New Roman" w:cs="Times New Roman"/>
          <w:spacing w:val="25"/>
          <w:sz w:val="24"/>
          <w:szCs w:val="24"/>
          <w:lang w:val="sr-Cyrl-RS" w:eastAsia="zh-CN"/>
        </w:rPr>
        <w:t xml:space="preserve"> </w:t>
      </w:r>
      <w:r w:rsidRPr="0017652F">
        <w:rPr>
          <w:rFonts w:ascii="Times New Roman" w:eastAsia="SimSun" w:hAnsi="Times New Roman" w:cs="Times New Roman"/>
          <w:sz w:val="24"/>
          <w:szCs w:val="24"/>
          <w:lang w:val="sr-Cyrl-RS" w:eastAsia="zh-CN"/>
        </w:rPr>
        <w:t>на</w:t>
      </w:r>
      <w:r w:rsidRPr="0017652F">
        <w:rPr>
          <w:rFonts w:ascii="Times New Roman" w:eastAsia="SimSun" w:hAnsi="Times New Roman" w:cs="Times New Roman"/>
          <w:spacing w:val="25"/>
          <w:sz w:val="24"/>
          <w:szCs w:val="24"/>
          <w:lang w:val="sr-Cyrl-RS" w:eastAsia="zh-CN"/>
        </w:rPr>
        <w:t xml:space="preserve"> </w:t>
      </w:r>
      <w:r w:rsidRPr="0017652F">
        <w:rPr>
          <w:rFonts w:ascii="Times New Roman" w:eastAsia="SimSun" w:hAnsi="Times New Roman" w:cs="Times New Roman"/>
          <w:sz w:val="24"/>
          <w:szCs w:val="24"/>
          <w:lang w:val="sr-Cyrl-RS" w:eastAsia="zh-CN"/>
        </w:rPr>
        <w:t>изврш</w:t>
      </w:r>
      <w:r w:rsidRPr="0017652F">
        <w:rPr>
          <w:rFonts w:ascii="Times New Roman" w:eastAsia="SimSun" w:hAnsi="Times New Roman" w:cs="Times New Roman"/>
          <w:spacing w:val="-2"/>
          <w:sz w:val="24"/>
          <w:szCs w:val="24"/>
          <w:lang w:val="sr-Cyrl-RS" w:eastAsia="zh-CN"/>
        </w:rPr>
        <w:t>ен</w:t>
      </w:r>
      <w:r w:rsidRPr="0017652F">
        <w:rPr>
          <w:rFonts w:ascii="Times New Roman" w:eastAsia="SimSun" w:hAnsi="Times New Roman" w:cs="Times New Roman"/>
          <w:sz w:val="24"/>
          <w:szCs w:val="24"/>
          <w:lang w:val="sr-Cyrl-RS" w:eastAsia="zh-CN"/>
        </w:rPr>
        <w:t>у</w:t>
      </w:r>
      <w:r w:rsidRPr="0017652F">
        <w:rPr>
          <w:rFonts w:ascii="Times New Roman" w:eastAsia="SimSun" w:hAnsi="Times New Roman" w:cs="Times New Roman"/>
          <w:spacing w:val="26"/>
          <w:sz w:val="24"/>
          <w:szCs w:val="24"/>
          <w:lang w:val="sr-Cyrl-RS" w:eastAsia="zh-CN"/>
        </w:rPr>
        <w:t xml:space="preserve"> </w:t>
      </w:r>
      <w:r w:rsidRPr="0017652F">
        <w:rPr>
          <w:rFonts w:ascii="Times New Roman" w:eastAsia="SimSun" w:hAnsi="Times New Roman" w:cs="Times New Roman"/>
          <w:spacing w:val="-3"/>
          <w:sz w:val="24"/>
          <w:szCs w:val="24"/>
          <w:lang w:val="sr-Cyrl-RS" w:eastAsia="zh-CN"/>
        </w:rPr>
        <w:t>у</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pacing w:val="4"/>
          <w:sz w:val="24"/>
          <w:szCs w:val="24"/>
          <w:lang w:val="sr-Cyrl-RS" w:eastAsia="zh-CN"/>
        </w:rPr>
        <w:t>л</w:t>
      </w:r>
      <w:r w:rsidRPr="0017652F">
        <w:rPr>
          <w:rFonts w:ascii="Times New Roman" w:eastAsia="SimSun" w:hAnsi="Times New Roman" w:cs="Times New Roman"/>
          <w:spacing w:val="-5"/>
          <w:sz w:val="24"/>
          <w:szCs w:val="24"/>
          <w:lang w:val="sr-Cyrl-RS" w:eastAsia="zh-CN"/>
        </w:rPr>
        <w:t>у</w:t>
      </w:r>
      <w:r w:rsidRPr="0017652F">
        <w:rPr>
          <w:rFonts w:ascii="Times New Roman" w:eastAsia="SimSun" w:hAnsi="Times New Roman" w:cs="Times New Roman"/>
          <w:spacing w:val="4"/>
          <w:sz w:val="24"/>
          <w:szCs w:val="24"/>
          <w:lang w:val="sr-Cyrl-RS" w:eastAsia="zh-CN"/>
        </w:rPr>
        <w:t>г</w:t>
      </w:r>
      <w:r w:rsidRPr="0017652F">
        <w:rPr>
          <w:rFonts w:ascii="Times New Roman" w:eastAsia="SimSun" w:hAnsi="Times New Roman" w:cs="Times New Roman"/>
          <w:spacing w:val="-3"/>
          <w:sz w:val="24"/>
          <w:szCs w:val="24"/>
          <w:lang w:val="sr-Cyrl-RS" w:eastAsia="zh-CN"/>
        </w:rPr>
        <w:t>у</w:t>
      </w:r>
      <w:r w:rsidRPr="0017652F">
        <w:rPr>
          <w:rFonts w:ascii="Times New Roman" w:eastAsia="SimSun" w:hAnsi="Times New Roman" w:cs="Times New Roman"/>
          <w:sz w:val="24"/>
          <w:szCs w:val="24"/>
          <w:lang w:val="sr-Cyrl-RS" w:eastAsia="zh-CN"/>
        </w:rPr>
        <w:t>,</w:t>
      </w:r>
      <w:r w:rsidRPr="0017652F">
        <w:rPr>
          <w:rFonts w:ascii="Times New Roman" w:eastAsia="SimSun" w:hAnsi="Times New Roman" w:cs="Times New Roman"/>
          <w:spacing w:val="26"/>
          <w:sz w:val="24"/>
          <w:szCs w:val="24"/>
          <w:lang w:val="sr-Cyrl-RS" w:eastAsia="zh-CN"/>
        </w:rPr>
        <w:t xml:space="preserve"> </w:t>
      </w:r>
      <w:r w:rsidRPr="0017652F">
        <w:rPr>
          <w:rFonts w:ascii="Times New Roman" w:eastAsia="SimSun" w:hAnsi="Times New Roman" w:cs="Times New Roman"/>
          <w:sz w:val="24"/>
          <w:szCs w:val="24"/>
          <w:lang w:val="sr-Cyrl-RS" w:eastAsia="zh-CN"/>
        </w:rPr>
        <w:t>од</w:t>
      </w:r>
      <w:r w:rsidRPr="0017652F">
        <w:rPr>
          <w:rFonts w:ascii="Times New Roman" w:eastAsia="SimSun" w:hAnsi="Times New Roman" w:cs="Times New Roman"/>
          <w:spacing w:val="1"/>
          <w:sz w:val="24"/>
          <w:szCs w:val="24"/>
          <w:lang w:val="sr-Cyrl-RS" w:eastAsia="zh-CN"/>
        </w:rPr>
        <w:t>м</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х при</w:t>
      </w:r>
      <w:r w:rsidRPr="0017652F">
        <w:rPr>
          <w:rFonts w:ascii="Times New Roman" w:eastAsia="SimSun" w:hAnsi="Times New Roman" w:cs="Times New Roman"/>
          <w:spacing w:val="-3"/>
          <w:sz w:val="24"/>
          <w:szCs w:val="24"/>
          <w:lang w:val="sr-Cyrl-RS" w:eastAsia="zh-CN"/>
        </w:rPr>
        <w:t>л</w:t>
      </w:r>
      <w:r w:rsidRPr="0017652F">
        <w:rPr>
          <w:rFonts w:ascii="Times New Roman" w:eastAsia="SimSun" w:hAnsi="Times New Roman" w:cs="Times New Roman"/>
          <w:sz w:val="24"/>
          <w:szCs w:val="24"/>
          <w:lang w:val="sr-Cyrl-RS" w:eastAsia="zh-CN"/>
        </w:rPr>
        <w:t>иком пр</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pacing w:val="-8"/>
          <w:sz w:val="24"/>
          <w:szCs w:val="24"/>
          <w:lang w:val="sr-Cyrl-RS" w:eastAsia="zh-CN"/>
        </w:rPr>
        <w:t>у</w:t>
      </w:r>
      <w:r w:rsidRPr="0017652F">
        <w:rPr>
          <w:rFonts w:ascii="Times New Roman" w:eastAsia="SimSun" w:hAnsi="Times New Roman" w:cs="Times New Roman"/>
          <w:sz w:val="24"/>
          <w:szCs w:val="24"/>
          <w:lang w:val="sr-Cyrl-RS" w:eastAsia="zh-CN"/>
        </w:rPr>
        <w:t>зи</w:t>
      </w:r>
      <w:r w:rsidRPr="0017652F">
        <w:rPr>
          <w:rFonts w:ascii="Times New Roman" w:eastAsia="SimSun" w:hAnsi="Times New Roman" w:cs="Times New Roman"/>
          <w:spacing w:val="-1"/>
          <w:sz w:val="24"/>
          <w:szCs w:val="24"/>
          <w:lang w:val="sr-Cyrl-RS" w:eastAsia="zh-CN"/>
        </w:rPr>
        <w:t>ма</w:t>
      </w:r>
      <w:r w:rsidRPr="0017652F">
        <w:rPr>
          <w:rFonts w:ascii="Times New Roman" w:eastAsia="SimSun" w:hAnsi="Times New Roman" w:cs="Times New Roman"/>
          <w:spacing w:val="2"/>
          <w:sz w:val="24"/>
          <w:szCs w:val="24"/>
          <w:lang w:val="sr-Cyrl-RS" w:eastAsia="zh-CN"/>
        </w:rPr>
        <w:t>њ</w:t>
      </w:r>
      <w:r w:rsidRPr="0017652F">
        <w:rPr>
          <w:rFonts w:ascii="Times New Roman" w:eastAsia="SimSun" w:hAnsi="Times New Roman" w:cs="Times New Roman"/>
          <w:sz w:val="24"/>
          <w:szCs w:val="24"/>
          <w:lang w:val="sr-Cyrl-RS" w:eastAsia="zh-CN"/>
        </w:rPr>
        <w:t>а</w:t>
      </w:r>
      <w:r w:rsidRPr="0017652F">
        <w:rPr>
          <w:rFonts w:ascii="Times New Roman" w:eastAsia="SimSun" w:hAnsi="Times New Roman" w:cs="Times New Roman"/>
          <w:spacing w:val="1"/>
          <w:sz w:val="24"/>
          <w:szCs w:val="24"/>
          <w:lang w:val="sr-Cyrl-RS" w:eastAsia="zh-CN"/>
        </w:rPr>
        <w:t xml:space="preserve"> </w:t>
      </w:r>
      <w:r w:rsidRPr="0017652F">
        <w:rPr>
          <w:rFonts w:ascii="Times New Roman" w:eastAsia="SimSun" w:hAnsi="Times New Roman" w:cs="Times New Roman"/>
          <w:sz w:val="24"/>
          <w:szCs w:val="24"/>
          <w:lang w:val="sr-Cyrl-RS" w:eastAsia="zh-CN"/>
        </w:rPr>
        <w:t>пр</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возн</w:t>
      </w:r>
      <w:r w:rsidRPr="0017652F">
        <w:rPr>
          <w:rFonts w:ascii="Times New Roman" w:eastAsia="SimSun" w:hAnsi="Times New Roman" w:cs="Times New Roman"/>
          <w:spacing w:val="-2"/>
          <w:sz w:val="24"/>
          <w:szCs w:val="24"/>
          <w:lang w:val="sr-Cyrl-RS" w:eastAsia="zh-CN"/>
        </w:rPr>
        <w:t>и</w:t>
      </w:r>
      <w:r w:rsidRPr="0017652F">
        <w:rPr>
          <w:rFonts w:ascii="Times New Roman" w:eastAsia="SimSun" w:hAnsi="Times New Roman" w:cs="Times New Roman"/>
          <w:sz w:val="24"/>
          <w:szCs w:val="24"/>
          <w:lang w:val="sr-Cyrl-RS" w:eastAsia="zh-CN"/>
        </w:rPr>
        <w:t>х</w:t>
      </w:r>
      <w:r w:rsidRPr="0017652F">
        <w:rPr>
          <w:rFonts w:ascii="Times New Roman" w:eastAsia="SimSun" w:hAnsi="Times New Roman" w:cs="Times New Roman"/>
          <w:spacing w:val="-1"/>
          <w:sz w:val="24"/>
          <w:szCs w:val="24"/>
          <w:lang w:val="sr-Cyrl-RS" w:eastAsia="zh-CN"/>
        </w:rPr>
        <w:t xml:space="preserve"> </w:t>
      </w:r>
      <w:r w:rsidRPr="0017652F">
        <w:rPr>
          <w:rFonts w:ascii="Times New Roman" w:eastAsia="SimSun" w:hAnsi="Times New Roman" w:cs="Times New Roman"/>
          <w:sz w:val="24"/>
          <w:szCs w:val="24"/>
          <w:lang w:val="sr-Cyrl-RS" w:eastAsia="zh-CN"/>
        </w:rPr>
        <w:t>и д</w:t>
      </w:r>
      <w:r w:rsidRPr="0017652F">
        <w:rPr>
          <w:rFonts w:ascii="Times New Roman" w:eastAsia="SimSun" w:hAnsi="Times New Roman" w:cs="Times New Roman"/>
          <w:spacing w:val="2"/>
          <w:sz w:val="24"/>
          <w:szCs w:val="24"/>
          <w:lang w:val="sr-Cyrl-RS" w:eastAsia="zh-CN"/>
        </w:rPr>
        <w:t>р</w:t>
      </w:r>
      <w:r w:rsidRPr="0017652F">
        <w:rPr>
          <w:rFonts w:ascii="Times New Roman" w:eastAsia="SimSun" w:hAnsi="Times New Roman" w:cs="Times New Roman"/>
          <w:spacing w:val="-8"/>
          <w:sz w:val="24"/>
          <w:szCs w:val="24"/>
          <w:lang w:val="sr-Cyrl-RS" w:eastAsia="zh-CN"/>
        </w:rPr>
        <w:t>у</w:t>
      </w:r>
      <w:r w:rsidRPr="0017652F">
        <w:rPr>
          <w:rFonts w:ascii="Times New Roman" w:eastAsia="SimSun" w:hAnsi="Times New Roman" w:cs="Times New Roman"/>
          <w:sz w:val="24"/>
          <w:szCs w:val="24"/>
          <w:lang w:val="sr-Cyrl-RS" w:eastAsia="zh-CN"/>
        </w:rPr>
        <w:t>гих</w:t>
      </w:r>
      <w:r w:rsidRPr="0017652F">
        <w:rPr>
          <w:rFonts w:ascii="Times New Roman" w:eastAsia="SimSun" w:hAnsi="Times New Roman" w:cs="Times New Roman"/>
          <w:spacing w:val="2"/>
          <w:sz w:val="24"/>
          <w:szCs w:val="24"/>
          <w:lang w:val="sr-Cyrl-RS" w:eastAsia="zh-CN"/>
        </w:rPr>
        <w:t xml:space="preserve"> </w:t>
      </w:r>
      <w:r w:rsidRPr="0017652F">
        <w:rPr>
          <w:rFonts w:ascii="Times New Roman" w:eastAsia="SimSun" w:hAnsi="Times New Roman" w:cs="Times New Roman"/>
          <w:sz w:val="24"/>
          <w:szCs w:val="24"/>
          <w:lang w:val="sr-Cyrl-RS" w:eastAsia="zh-CN"/>
        </w:rPr>
        <w:t>до</w:t>
      </w:r>
      <w:r w:rsidRPr="0017652F">
        <w:rPr>
          <w:rFonts w:ascii="Times New Roman" w:eastAsia="SimSun" w:hAnsi="Times New Roman" w:cs="Times New Roman"/>
          <w:spacing w:val="-2"/>
          <w:sz w:val="24"/>
          <w:szCs w:val="24"/>
          <w:lang w:val="sr-Cyrl-RS" w:eastAsia="zh-CN"/>
        </w:rPr>
        <w:t>к</w:t>
      </w:r>
      <w:r w:rsidRPr="0017652F">
        <w:rPr>
          <w:rFonts w:ascii="Times New Roman" w:eastAsia="SimSun" w:hAnsi="Times New Roman" w:cs="Times New Roman"/>
          <w:spacing w:val="-5"/>
          <w:sz w:val="24"/>
          <w:szCs w:val="24"/>
          <w:lang w:val="sr-Cyrl-RS" w:eastAsia="zh-CN"/>
        </w:rPr>
        <w:t>у</w:t>
      </w:r>
      <w:r w:rsidRPr="0017652F">
        <w:rPr>
          <w:rFonts w:ascii="Times New Roman" w:eastAsia="SimSun" w:hAnsi="Times New Roman" w:cs="Times New Roman"/>
          <w:spacing w:val="1"/>
          <w:sz w:val="24"/>
          <w:szCs w:val="24"/>
          <w:lang w:val="sr-Cyrl-RS" w:eastAsia="zh-CN"/>
        </w:rPr>
        <w:t>м</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pacing w:val="3"/>
          <w:sz w:val="24"/>
          <w:szCs w:val="24"/>
          <w:lang w:val="sr-Cyrl-RS" w:eastAsia="zh-CN"/>
        </w:rPr>
        <w:t>н</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та</w:t>
      </w:r>
      <w:r w:rsidRPr="0017652F">
        <w:rPr>
          <w:rFonts w:ascii="Times New Roman" w:eastAsia="SimSun" w:hAnsi="Times New Roman" w:cs="Times New Roman"/>
          <w:spacing w:val="-1"/>
          <w:sz w:val="24"/>
          <w:szCs w:val="24"/>
          <w:lang w:val="sr-Cyrl-RS" w:eastAsia="zh-CN"/>
        </w:rPr>
        <w:t xml:space="preserve"> </w:t>
      </w:r>
      <w:r w:rsidRPr="0017652F">
        <w:rPr>
          <w:rFonts w:ascii="Times New Roman" w:eastAsia="SimSun" w:hAnsi="Times New Roman" w:cs="Times New Roman"/>
          <w:sz w:val="24"/>
          <w:szCs w:val="24"/>
          <w:lang w:val="sr-Cyrl-RS" w:eastAsia="zh-CN"/>
        </w:rPr>
        <w:t>о пр</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дм</w:t>
      </w:r>
      <w:r w:rsidRPr="0017652F">
        <w:rPr>
          <w:rFonts w:ascii="Times New Roman" w:eastAsia="SimSun" w:hAnsi="Times New Roman" w:cs="Times New Roman"/>
          <w:spacing w:val="-2"/>
          <w:sz w:val="24"/>
          <w:szCs w:val="24"/>
          <w:lang w:val="sr-Cyrl-RS" w:eastAsia="zh-CN"/>
        </w:rPr>
        <w:t>е</w:t>
      </w:r>
      <w:r w:rsidRPr="0017652F">
        <w:rPr>
          <w:rFonts w:ascii="Times New Roman" w:eastAsia="SimSun" w:hAnsi="Times New Roman" w:cs="Times New Roman"/>
          <w:sz w:val="24"/>
          <w:szCs w:val="24"/>
          <w:lang w:val="sr-Cyrl-RS" w:eastAsia="zh-CN"/>
        </w:rPr>
        <w:t>тним</w:t>
      </w:r>
      <w:r w:rsidRPr="0017652F">
        <w:rPr>
          <w:rFonts w:ascii="Times New Roman" w:eastAsia="SimSun" w:hAnsi="Times New Roman" w:cs="Times New Roman"/>
          <w:spacing w:val="-1"/>
          <w:sz w:val="24"/>
          <w:szCs w:val="24"/>
          <w:lang w:val="sr-Cyrl-RS" w:eastAsia="zh-CN"/>
        </w:rPr>
        <w:t xml:space="preserve"> </w:t>
      </w:r>
      <w:r w:rsidRPr="0017652F">
        <w:rPr>
          <w:rFonts w:ascii="Times New Roman" w:eastAsia="SimSun" w:hAnsi="Times New Roman" w:cs="Times New Roman"/>
          <w:spacing w:val="-5"/>
          <w:sz w:val="24"/>
          <w:szCs w:val="24"/>
          <w:lang w:val="sr-Cyrl-RS" w:eastAsia="zh-CN"/>
        </w:rPr>
        <w:t>у</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pacing w:val="4"/>
          <w:sz w:val="24"/>
          <w:szCs w:val="24"/>
          <w:lang w:val="sr-Cyrl-RS" w:eastAsia="zh-CN"/>
        </w:rPr>
        <w:t>л</w:t>
      </w:r>
      <w:r w:rsidRPr="0017652F">
        <w:rPr>
          <w:rFonts w:ascii="Times New Roman" w:eastAsia="SimSun" w:hAnsi="Times New Roman" w:cs="Times New Roman"/>
          <w:spacing w:val="-5"/>
          <w:sz w:val="24"/>
          <w:szCs w:val="24"/>
          <w:lang w:val="sr-Cyrl-RS" w:eastAsia="zh-CN"/>
        </w:rPr>
        <w:t>у</w:t>
      </w:r>
      <w:r w:rsidRPr="0017652F">
        <w:rPr>
          <w:rFonts w:ascii="Times New Roman" w:eastAsia="SimSun" w:hAnsi="Times New Roman" w:cs="Times New Roman"/>
          <w:spacing w:val="2"/>
          <w:sz w:val="24"/>
          <w:szCs w:val="24"/>
          <w:lang w:val="sr-Cyrl-RS" w:eastAsia="zh-CN"/>
        </w:rPr>
        <w:t>г</w:t>
      </w:r>
      <w:r w:rsidRPr="0017652F">
        <w:rPr>
          <w:rFonts w:ascii="Times New Roman" w:eastAsia="SimSun" w:hAnsi="Times New Roman" w:cs="Times New Roman"/>
          <w:spacing w:val="-1"/>
          <w:sz w:val="24"/>
          <w:szCs w:val="24"/>
          <w:lang w:val="sr-Cyrl-RS" w:eastAsia="zh-CN"/>
        </w:rPr>
        <w:t>ам</w:t>
      </w:r>
      <w:r w:rsidRPr="0017652F">
        <w:rPr>
          <w:rFonts w:ascii="Times New Roman" w:eastAsia="SimSun" w:hAnsi="Times New Roman" w:cs="Times New Roman"/>
          <w:spacing w:val="4"/>
          <w:sz w:val="24"/>
          <w:szCs w:val="24"/>
          <w:lang w:val="sr-Cyrl-RS" w:eastAsia="zh-CN"/>
        </w:rPr>
        <w:t>а</w:t>
      </w:r>
      <w:r w:rsidRPr="0017652F">
        <w:rPr>
          <w:rFonts w:ascii="Times New Roman" w:eastAsia="SimSun" w:hAnsi="Times New Roman" w:cs="Times New Roman"/>
          <w:sz w:val="24"/>
          <w:szCs w:val="24"/>
          <w:lang w:val="sr-Cyrl-RS" w:eastAsia="zh-CN"/>
        </w:rPr>
        <w:t>.</w:t>
      </w:r>
    </w:p>
    <w:p w:rsidR="00B71A56" w:rsidRPr="0017652F" w:rsidRDefault="00B71A56" w:rsidP="00B71A56">
      <w:pPr>
        <w:widowControl w:val="0"/>
        <w:kinsoku w:val="0"/>
        <w:overflowPunct w:val="0"/>
        <w:autoSpaceDE w:val="0"/>
        <w:autoSpaceDN w:val="0"/>
        <w:adjustRightInd w:val="0"/>
        <w:spacing w:after="0" w:line="240" w:lineRule="auto"/>
        <w:ind w:right="114"/>
        <w:jc w:val="both"/>
        <w:rPr>
          <w:rFonts w:ascii="Times New Roman" w:eastAsia="SimSun" w:hAnsi="Times New Roman" w:cs="Times New Roman"/>
          <w:sz w:val="24"/>
          <w:szCs w:val="24"/>
          <w:lang w:val="sr-Cyrl-RS" w:eastAsia="zh-CN"/>
        </w:rPr>
      </w:pPr>
      <w:r>
        <w:rPr>
          <w:rFonts w:ascii="Times New Roman" w:eastAsia="SimSun" w:hAnsi="Times New Roman" w:cs="Times New Roman"/>
          <w:sz w:val="24"/>
          <w:szCs w:val="24"/>
          <w:lang w:val="sr-Cyrl-RS" w:eastAsia="zh-CN"/>
        </w:rPr>
        <w:tab/>
      </w:r>
      <w:r>
        <w:rPr>
          <w:rFonts w:ascii="Times New Roman" w:eastAsia="SimSun" w:hAnsi="Times New Roman" w:cs="Times New Roman"/>
          <w:sz w:val="24"/>
          <w:szCs w:val="24"/>
          <w:lang w:val="sr-Cyrl-RS" w:eastAsia="zh-CN"/>
        </w:rPr>
        <w:tab/>
      </w:r>
      <w:r w:rsidRPr="0017652F">
        <w:rPr>
          <w:rFonts w:ascii="Times New Roman" w:eastAsia="SimSun" w:hAnsi="Times New Roman" w:cs="Times New Roman"/>
          <w:sz w:val="24"/>
          <w:szCs w:val="24"/>
          <w:lang w:val="sr-Cyrl-RS" w:eastAsia="zh-CN"/>
        </w:rPr>
        <w:t>Св</w:t>
      </w:r>
      <w:r w:rsidRPr="0017652F">
        <w:rPr>
          <w:rFonts w:ascii="Times New Roman" w:eastAsia="SimSun" w:hAnsi="Times New Roman" w:cs="Times New Roman"/>
          <w:spacing w:val="-2"/>
          <w:sz w:val="24"/>
          <w:szCs w:val="24"/>
          <w:lang w:val="sr-Cyrl-RS" w:eastAsia="zh-CN"/>
        </w:rPr>
        <w:t>а</w:t>
      </w:r>
      <w:r w:rsidRPr="0017652F">
        <w:rPr>
          <w:rFonts w:ascii="Times New Roman" w:eastAsia="SimSun" w:hAnsi="Times New Roman" w:cs="Times New Roman"/>
          <w:sz w:val="24"/>
          <w:szCs w:val="24"/>
          <w:lang w:val="sr-Cyrl-RS" w:eastAsia="zh-CN"/>
        </w:rPr>
        <w:t>ки</w:t>
      </w:r>
      <w:r w:rsidRPr="0017652F">
        <w:rPr>
          <w:rFonts w:ascii="Times New Roman" w:eastAsia="SimSun" w:hAnsi="Times New Roman" w:cs="Times New Roman"/>
          <w:spacing w:val="36"/>
          <w:sz w:val="24"/>
          <w:szCs w:val="24"/>
          <w:lang w:val="sr-Cyrl-RS" w:eastAsia="zh-CN"/>
        </w:rPr>
        <w:t xml:space="preserve"> </w:t>
      </w:r>
      <w:r w:rsidRPr="0017652F">
        <w:rPr>
          <w:rFonts w:ascii="Times New Roman" w:eastAsia="SimSun" w:hAnsi="Times New Roman" w:cs="Times New Roman"/>
          <w:sz w:val="24"/>
          <w:szCs w:val="24"/>
          <w:lang w:val="sr-Cyrl-RS" w:eastAsia="zh-CN"/>
        </w:rPr>
        <w:t>н</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кн</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pacing w:val="-3"/>
          <w:sz w:val="24"/>
          <w:szCs w:val="24"/>
          <w:lang w:val="sr-Cyrl-RS" w:eastAsia="zh-CN"/>
        </w:rPr>
        <w:t>д</w:t>
      </w:r>
      <w:r w:rsidRPr="0017652F">
        <w:rPr>
          <w:rFonts w:ascii="Times New Roman" w:eastAsia="SimSun" w:hAnsi="Times New Roman" w:cs="Times New Roman"/>
          <w:sz w:val="24"/>
          <w:szCs w:val="24"/>
          <w:lang w:val="sr-Cyrl-RS" w:eastAsia="zh-CN"/>
        </w:rPr>
        <w:t>ни</w:t>
      </w:r>
      <w:r w:rsidRPr="0017652F">
        <w:rPr>
          <w:rFonts w:ascii="Times New Roman" w:eastAsia="SimSun" w:hAnsi="Times New Roman" w:cs="Times New Roman"/>
          <w:spacing w:val="36"/>
          <w:sz w:val="24"/>
          <w:szCs w:val="24"/>
          <w:lang w:val="sr-Cyrl-RS" w:eastAsia="zh-CN"/>
        </w:rPr>
        <w:t xml:space="preserve"> </w:t>
      </w:r>
      <w:r w:rsidRPr="0017652F">
        <w:rPr>
          <w:rFonts w:ascii="Times New Roman" w:eastAsia="SimSun" w:hAnsi="Times New Roman" w:cs="Times New Roman"/>
          <w:sz w:val="24"/>
          <w:szCs w:val="24"/>
          <w:lang w:val="sr-Cyrl-RS" w:eastAsia="zh-CN"/>
        </w:rPr>
        <w:t>п</w:t>
      </w:r>
      <w:r w:rsidRPr="0017652F">
        <w:rPr>
          <w:rFonts w:ascii="Times New Roman" w:eastAsia="SimSun" w:hAnsi="Times New Roman" w:cs="Times New Roman"/>
          <w:spacing w:val="-3"/>
          <w:sz w:val="24"/>
          <w:szCs w:val="24"/>
          <w:lang w:val="sr-Cyrl-RS" w:eastAsia="zh-CN"/>
        </w:rPr>
        <w:t>р</w:t>
      </w:r>
      <w:r w:rsidRPr="0017652F">
        <w:rPr>
          <w:rFonts w:ascii="Times New Roman" w:eastAsia="SimSun" w:hAnsi="Times New Roman" w:cs="Times New Roman"/>
          <w:spacing w:val="-2"/>
          <w:sz w:val="24"/>
          <w:szCs w:val="24"/>
          <w:lang w:val="sr-Cyrl-RS" w:eastAsia="zh-CN"/>
        </w:rPr>
        <w:t>и</w:t>
      </w:r>
      <w:r w:rsidRPr="0017652F">
        <w:rPr>
          <w:rFonts w:ascii="Times New Roman" w:eastAsia="SimSun" w:hAnsi="Times New Roman" w:cs="Times New Roman"/>
          <w:sz w:val="24"/>
          <w:szCs w:val="24"/>
          <w:lang w:val="sr-Cyrl-RS" w:eastAsia="zh-CN"/>
        </w:rPr>
        <w:t>говор</w:t>
      </w:r>
      <w:r w:rsidRPr="0017652F">
        <w:rPr>
          <w:rFonts w:ascii="Times New Roman" w:eastAsia="SimSun" w:hAnsi="Times New Roman" w:cs="Times New Roman"/>
          <w:spacing w:val="38"/>
          <w:sz w:val="24"/>
          <w:szCs w:val="24"/>
          <w:lang w:val="sr-Cyrl-RS" w:eastAsia="zh-CN"/>
        </w:rPr>
        <w:t xml:space="preserve"> </w:t>
      </w:r>
      <w:r w:rsidRPr="0017652F">
        <w:rPr>
          <w:rFonts w:ascii="Times New Roman" w:eastAsia="SimSun" w:hAnsi="Times New Roman" w:cs="Times New Roman"/>
          <w:sz w:val="24"/>
          <w:szCs w:val="24"/>
          <w:lang w:val="sr-Cyrl-RS" w:eastAsia="zh-CN"/>
        </w:rPr>
        <w:t>Наручиоца</w:t>
      </w:r>
      <w:r w:rsidRPr="0017652F">
        <w:rPr>
          <w:rFonts w:ascii="Times New Roman" w:eastAsia="SimSun" w:hAnsi="Times New Roman" w:cs="Times New Roman"/>
          <w:spacing w:val="35"/>
          <w:sz w:val="24"/>
          <w:szCs w:val="24"/>
          <w:lang w:val="sr-Cyrl-RS" w:eastAsia="zh-CN"/>
        </w:rPr>
        <w:t xml:space="preserve"> </w:t>
      </w:r>
      <w:r w:rsidRPr="0017652F">
        <w:rPr>
          <w:rFonts w:ascii="Times New Roman" w:eastAsia="SimSun" w:hAnsi="Times New Roman" w:cs="Times New Roman"/>
          <w:spacing w:val="1"/>
          <w:sz w:val="24"/>
          <w:szCs w:val="24"/>
          <w:lang w:val="sr-Cyrl-RS" w:eastAsia="zh-CN"/>
        </w:rPr>
        <w:t>см</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тр</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ће</w:t>
      </w:r>
      <w:r w:rsidRPr="0017652F">
        <w:rPr>
          <w:rFonts w:ascii="Times New Roman" w:eastAsia="SimSun" w:hAnsi="Times New Roman" w:cs="Times New Roman"/>
          <w:spacing w:val="34"/>
          <w:sz w:val="24"/>
          <w:szCs w:val="24"/>
          <w:lang w:val="sr-Cyrl-RS" w:eastAsia="zh-CN"/>
        </w:rPr>
        <w:t xml:space="preserve"> </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е</w:t>
      </w:r>
      <w:r w:rsidRPr="0017652F">
        <w:rPr>
          <w:rFonts w:ascii="Times New Roman" w:eastAsia="SimSun" w:hAnsi="Times New Roman" w:cs="Times New Roman"/>
          <w:spacing w:val="34"/>
          <w:sz w:val="24"/>
          <w:szCs w:val="24"/>
          <w:lang w:val="sr-Cyrl-RS" w:eastAsia="zh-CN"/>
        </w:rPr>
        <w:t xml:space="preserve"> </w:t>
      </w:r>
      <w:r w:rsidRPr="0017652F">
        <w:rPr>
          <w:rFonts w:ascii="Times New Roman" w:eastAsia="SimSun" w:hAnsi="Times New Roman" w:cs="Times New Roman"/>
          <w:sz w:val="24"/>
          <w:szCs w:val="24"/>
          <w:lang w:val="sr-Cyrl-RS" w:eastAsia="zh-CN"/>
        </w:rPr>
        <w:t>н</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б</w:t>
      </w:r>
      <w:r w:rsidRPr="0017652F">
        <w:rPr>
          <w:rFonts w:ascii="Times New Roman" w:eastAsia="SimSun" w:hAnsi="Times New Roman" w:cs="Times New Roman"/>
          <w:spacing w:val="2"/>
          <w:sz w:val="24"/>
          <w:szCs w:val="24"/>
          <w:lang w:val="sr-Cyrl-RS" w:eastAsia="zh-CN"/>
        </w:rPr>
        <w:t>л</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гов</w:t>
      </w:r>
      <w:r w:rsidRPr="0017652F">
        <w:rPr>
          <w:rFonts w:ascii="Times New Roman" w:eastAsia="SimSun" w:hAnsi="Times New Roman" w:cs="Times New Roman"/>
          <w:spacing w:val="1"/>
          <w:sz w:val="24"/>
          <w:szCs w:val="24"/>
          <w:lang w:val="sr-Cyrl-RS" w:eastAsia="zh-CN"/>
        </w:rPr>
        <w:t>ре</w:t>
      </w:r>
      <w:r w:rsidRPr="0017652F">
        <w:rPr>
          <w:rFonts w:ascii="Times New Roman" w:eastAsia="SimSun" w:hAnsi="Times New Roman" w:cs="Times New Roman"/>
          <w:spacing w:val="-1"/>
          <w:sz w:val="24"/>
          <w:szCs w:val="24"/>
          <w:lang w:val="sr-Cyrl-RS" w:eastAsia="zh-CN"/>
        </w:rPr>
        <w:t>ме</w:t>
      </w:r>
      <w:r w:rsidRPr="0017652F">
        <w:rPr>
          <w:rFonts w:ascii="Times New Roman" w:eastAsia="SimSun" w:hAnsi="Times New Roman" w:cs="Times New Roman"/>
          <w:sz w:val="24"/>
          <w:szCs w:val="24"/>
          <w:lang w:val="sr-Cyrl-RS" w:eastAsia="zh-CN"/>
        </w:rPr>
        <w:t>ним</w:t>
      </w:r>
      <w:r w:rsidRPr="0017652F">
        <w:rPr>
          <w:rFonts w:ascii="Times New Roman" w:eastAsia="SimSun" w:hAnsi="Times New Roman" w:cs="Times New Roman"/>
          <w:spacing w:val="35"/>
          <w:sz w:val="24"/>
          <w:szCs w:val="24"/>
          <w:lang w:val="sr-Cyrl-RS" w:eastAsia="zh-CN"/>
        </w:rPr>
        <w:t xml:space="preserve"> </w:t>
      </w:r>
      <w:r w:rsidRPr="0017652F">
        <w:rPr>
          <w:rFonts w:ascii="Times New Roman" w:eastAsia="SimSun" w:hAnsi="Times New Roman" w:cs="Times New Roman"/>
          <w:sz w:val="24"/>
          <w:szCs w:val="24"/>
          <w:lang w:val="sr-Cyrl-RS" w:eastAsia="zh-CN"/>
        </w:rPr>
        <w:t>и</w:t>
      </w:r>
      <w:r w:rsidRPr="0017652F">
        <w:rPr>
          <w:rFonts w:ascii="Times New Roman" w:eastAsia="SimSun" w:hAnsi="Times New Roman" w:cs="Times New Roman"/>
          <w:spacing w:val="36"/>
          <w:sz w:val="24"/>
          <w:szCs w:val="24"/>
          <w:lang w:val="sr-Cyrl-RS" w:eastAsia="zh-CN"/>
        </w:rPr>
        <w:t xml:space="preserve"> </w:t>
      </w:r>
      <w:r w:rsidRPr="0017652F">
        <w:rPr>
          <w:rFonts w:ascii="Times New Roman" w:eastAsia="SimSun" w:hAnsi="Times New Roman" w:cs="Times New Roman"/>
          <w:sz w:val="24"/>
          <w:szCs w:val="24"/>
          <w:lang w:val="sr-Cyrl-RS" w:eastAsia="zh-CN"/>
        </w:rPr>
        <w:t>н</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ће об</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в</w:t>
      </w:r>
      <w:r w:rsidRPr="0017652F">
        <w:rPr>
          <w:rFonts w:ascii="Times New Roman" w:eastAsia="SimSun" w:hAnsi="Times New Roman" w:cs="Times New Roman"/>
          <w:spacing w:val="-2"/>
          <w:sz w:val="24"/>
          <w:szCs w:val="24"/>
          <w:lang w:val="sr-Cyrl-RS" w:eastAsia="zh-CN"/>
        </w:rPr>
        <w:t>е</w:t>
      </w:r>
      <w:r w:rsidRPr="0017652F">
        <w:rPr>
          <w:rFonts w:ascii="Times New Roman" w:eastAsia="SimSun" w:hAnsi="Times New Roman" w:cs="Times New Roman"/>
          <w:sz w:val="24"/>
          <w:szCs w:val="24"/>
          <w:lang w:val="sr-Cyrl-RS" w:eastAsia="zh-CN"/>
        </w:rPr>
        <w:t>зив</w:t>
      </w:r>
      <w:r w:rsidRPr="0017652F">
        <w:rPr>
          <w:rFonts w:ascii="Times New Roman" w:eastAsia="SimSun" w:hAnsi="Times New Roman" w:cs="Times New Roman"/>
          <w:spacing w:val="-2"/>
          <w:sz w:val="24"/>
          <w:szCs w:val="24"/>
          <w:lang w:val="sr-Cyrl-RS" w:eastAsia="zh-CN"/>
        </w:rPr>
        <w:t>а</w:t>
      </w:r>
      <w:r w:rsidRPr="0017652F">
        <w:rPr>
          <w:rFonts w:ascii="Times New Roman" w:eastAsia="SimSun" w:hAnsi="Times New Roman" w:cs="Times New Roman"/>
          <w:sz w:val="24"/>
          <w:szCs w:val="24"/>
          <w:lang w:val="sr-Cyrl-RS" w:eastAsia="zh-CN"/>
        </w:rPr>
        <w:t>ти Извршио</w:t>
      </w:r>
      <w:r w:rsidRPr="0017652F">
        <w:rPr>
          <w:rFonts w:ascii="Times New Roman" w:eastAsia="SimSun" w:hAnsi="Times New Roman" w:cs="Times New Roman"/>
          <w:spacing w:val="-2"/>
          <w:sz w:val="24"/>
          <w:szCs w:val="24"/>
          <w:lang w:val="sr-Cyrl-RS" w:eastAsia="zh-CN"/>
        </w:rPr>
        <w:t>ц</w:t>
      </w:r>
      <w:r w:rsidRPr="0017652F">
        <w:rPr>
          <w:rFonts w:ascii="Times New Roman" w:eastAsia="SimSun" w:hAnsi="Times New Roman" w:cs="Times New Roman"/>
          <w:sz w:val="24"/>
          <w:szCs w:val="24"/>
          <w:lang w:val="sr-Cyrl-RS" w:eastAsia="zh-CN"/>
        </w:rPr>
        <w:t>а.</w:t>
      </w:r>
    </w:p>
    <w:p w:rsidR="00B71A56" w:rsidRDefault="00B71A56" w:rsidP="00B71A56">
      <w:pPr>
        <w:widowControl w:val="0"/>
        <w:kinsoku w:val="0"/>
        <w:overflowPunct w:val="0"/>
        <w:autoSpaceDE w:val="0"/>
        <w:autoSpaceDN w:val="0"/>
        <w:adjustRightInd w:val="0"/>
        <w:spacing w:after="0" w:line="240" w:lineRule="auto"/>
        <w:ind w:right="226"/>
        <w:jc w:val="center"/>
        <w:rPr>
          <w:rFonts w:ascii="Times New Roman" w:eastAsia="SimSun" w:hAnsi="Times New Roman" w:cs="Times New Roman"/>
          <w:sz w:val="24"/>
          <w:szCs w:val="24"/>
          <w:lang w:val="sr-Cyrl-RS" w:eastAsia="zh-CN"/>
        </w:rPr>
      </w:pPr>
      <w:r w:rsidRPr="0017652F">
        <w:rPr>
          <w:rFonts w:ascii="Times New Roman" w:eastAsia="SimSun" w:hAnsi="Times New Roman" w:cs="Times New Roman"/>
          <w:sz w:val="24"/>
          <w:szCs w:val="24"/>
          <w:lang w:val="sr-Cyrl-RS" w:eastAsia="zh-CN"/>
        </w:rPr>
        <w:t>Члан 11.</w:t>
      </w:r>
    </w:p>
    <w:p w:rsidR="00B71A56" w:rsidRPr="0017652F" w:rsidRDefault="00B71A56" w:rsidP="00B71A56">
      <w:pPr>
        <w:widowControl w:val="0"/>
        <w:kinsoku w:val="0"/>
        <w:overflowPunct w:val="0"/>
        <w:autoSpaceDE w:val="0"/>
        <w:autoSpaceDN w:val="0"/>
        <w:adjustRightInd w:val="0"/>
        <w:spacing w:after="0" w:line="240" w:lineRule="auto"/>
        <w:ind w:right="226"/>
        <w:jc w:val="center"/>
        <w:rPr>
          <w:rFonts w:ascii="Times New Roman" w:eastAsia="SimSun" w:hAnsi="Times New Roman" w:cs="Times New Roman"/>
          <w:sz w:val="24"/>
          <w:szCs w:val="24"/>
          <w:lang w:val="sr-Cyrl-RS" w:eastAsia="zh-CN"/>
        </w:rPr>
      </w:pPr>
    </w:p>
    <w:p w:rsidR="00B71A56" w:rsidRPr="0017652F" w:rsidRDefault="00B71A56" w:rsidP="00B71A56">
      <w:pPr>
        <w:widowControl w:val="0"/>
        <w:kinsoku w:val="0"/>
        <w:overflowPunct w:val="0"/>
        <w:autoSpaceDE w:val="0"/>
        <w:autoSpaceDN w:val="0"/>
        <w:adjustRightInd w:val="0"/>
        <w:spacing w:after="0" w:line="240" w:lineRule="auto"/>
        <w:ind w:right="118"/>
        <w:jc w:val="both"/>
        <w:rPr>
          <w:rFonts w:ascii="Times New Roman" w:eastAsia="SimSun" w:hAnsi="Times New Roman" w:cs="Times New Roman"/>
          <w:sz w:val="24"/>
          <w:szCs w:val="24"/>
          <w:lang w:val="sr-Cyrl-RS" w:eastAsia="zh-CN"/>
        </w:rPr>
      </w:pPr>
      <w:r>
        <w:rPr>
          <w:rFonts w:ascii="Times New Roman" w:eastAsia="SimSun" w:hAnsi="Times New Roman" w:cs="Times New Roman"/>
          <w:sz w:val="24"/>
          <w:szCs w:val="24"/>
          <w:lang w:val="sr-Cyrl-RS" w:eastAsia="zh-CN"/>
        </w:rPr>
        <w:tab/>
      </w:r>
      <w:r>
        <w:rPr>
          <w:rFonts w:ascii="Times New Roman" w:eastAsia="SimSun" w:hAnsi="Times New Roman" w:cs="Times New Roman"/>
          <w:sz w:val="24"/>
          <w:szCs w:val="24"/>
          <w:lang w:val="sr-Cyrl-RS" w:eastAsia="zh-CN"/>
        </w:rPr>
        <w:tab/>
      </w:r>
      <w:r w:rsidRPr="0017652F">
        <w:rPr>
          <w:rFonts w:ascii="Times New Roman" w:eastAsia="SimSun" w:hAnsi="Times New Roman" w:cs="Times New Roman"/>
          <w:sz w:val="24"/>
          <w:szCs w:val="24"/>
          <w:lang w:val="sr-Cyrl-RS" w:eastAsia="zh-CN"/>
        </w:rPr>
        <w:t>О</w:t>
      </w:r>
      <w:r w:rsidRPr="0017652F">
        <w:rPr>
          <w:rFonts w:ascii="Times New Roman" w:eastAsia="SimSun" w:hAnsi="Times New Roman" w:cs="Times New Roman"/>
          <w:spacing w:val="-1"/>
          <w:sz w:val="24"/>
          <w:szCs w:val="24"/>
          <w:lang w:val="sr-Cyrl-RS" w:eastAsia="zh-CN"/>
        </w:rPr>
        <w:t>ва</w:t>
      </w:r>
      <w:r w:rsidRPr="0017652F">
        <w:rPr>
          <w:rFonts w:ascii="Times New Roman" w:eastAsia="SimSun" w:hAnsi="Times New Roman" w:cs="Times New Roman"/>
          <w:sz w:val="24"/>
          <w:szCs w:val="24"/>
          <w:lang w:val="sr-Cyrl-RS" w:eastAsia="zh-CN"/>
        </w:rPr>
        <w:t>ј</w:t>
      </w:r>
      <w:r w:rsidRPr="0017652F">
        <w:rPr>
          <w:rFonts w:ascii="Times New Roman" w:eastAsia="SimSun" w:hAnsi="Times New Roman" w:cs="Times New Roman"/>
          <w:spacing w:val="36"/>
          <w:sz w:val="24"/>
          <w:szCs w:val="24"/>
          <w:lang w:val="sr-Cyrl-RS" w:eastAsia="zh-CN"/>
        </w:rPr>
        <w:t xml:space="preserve"> </w:t>
      </w:r>
      <w:r w:rsidRPr="0017652F">
        <w:rPr>
          <w:rFonts w:ascii="Times New Roman" w:eastAsia="SimSun" w:hAnsi="Times New Roman" w:cs="Times New Roman"/>
          <w:spacing w:val="-5"/>
          <w:sz w:val="24"/>
          <w:szCs w:val="24"/>
          <w:lang w:val="sr-Cyrl-RS" w:eastAsia="zh-CN"/>
        </w:rPr>
        <w:t>у</w:t>
      </w:r>
      <w:r w:rsidRPr="0017652F">
        <w:rPr>
          <w:rFonts w:ascii="Times New Roman" w:eastAsia="SimSun" w:hAnsi="Times New Roman" w:cs="Times New Roman"/>
          <w:sz w:val="24"/>
          <w:szCs w:val="24"/>
          <w:lang w:val="sr-Cyrl-RS" w:eastAsia="zh-CN"/>
        </w:rPr>
        <w:t>говор</w:t>
      </w:r>
      <w:r w:rsidRPr="0017652F">
        <w:rPr>
          <w:rFonts w:ascii="Times New Roman" w:eastAsia="SimSun" w:hAnsi="Times New Roman" w:cs="Times New Roman"/>
          <w:spacing w:val="30"/>
          <w:sz w:val="24"/>
          <w:szCs w:val="24"/>
          <w:lang w:val="sr-Cyrl-RS" w:eastAsia="zh-CN"/>
        </w:rPr>
        <w:t xml:space="preserve"> </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е</w:t>
      </w:r>
      <w:r w:rsidRPr="0017652F">
        <w:rPr>
          <w:rFonts w:ascii="Times New Roman" w:eastAsia="SimSun" w:hAnsi="Times New Roman" w:cs="Times New Roman"/>
          <w:spacing w:val="30"/>
          <w:sz w:val="24"/>
          <w:szCs w:val="24"/>
          <w:lang w:val="sr-Cyrl-RS" w:eastAsia="zh-CN"/>
        </w:rPr>
        <w:t xml:space="preserve"> </w:t>
      </w:r>
      <w:r w:rsidRPr="0017652F">
        <w:rPr>
          <w:rFonts w:ascii="Times New Roman" w:eastAsia="SimSun" w:hAnsi="Times New Roman" w:cs="Times New Roman"/>
          <w:sz w:val="24"/>
          <w:szCs w:val="24"/>
          <w:lang w:val="sr-Cyrl-RS" w:eastAsia="zh-CN"/>
        </w:rPr>
        <w:t>з</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к</w:t>
      </w:r>
      <w:r w:rsidRPr="0017652F">
        <w:rPr>
          <w:rFonts w:ascii="Times New Roman" w:eastAsia="SimSun" w:hAnsi="Times New Roman" w:cs="Times New Roman"/>
          <w:spacing w:val="5"/>
          <w:sz w:val="24"/>
          <w:szCs w:val="24"/>
          <w:lang w:val="sr-Cyrl-RS" w:eastAsia="zh-CN"/>
        </w:rPr>
        <w:t>љ</w:t>
      </w:r>
      <w:r w:rsidRPr="0017652F">
        <w:rPr>
          <w:rFonts w:ascii="Times New Roman" w:eastAsia="SimSun" w:hAnsi="Times New Roman" w:cs="Times New Roman"/>
          <w:spacing w:val="-5"/>
          <w:sz w:val="24"/>
          <w:szCs w:val="24"/>
          <w:lang w:val="sr-Cyrl-RS" w:eastAsia="zh-CN"/>
        </w:rPr>
        <w:t>у</w:t>
      </w:r>
      <w:r w:rsidRPr="0017652F">
        <w:rPr>
          <w:rFonts w:ascii="Times New Roman" w:eastAsia="SimSun" w:hAnsi="Times New Roman" w:cs="Times New Roman"/>
          <w:spacing w:val="1"/>
          <w:sz w:val="24"/>
          <w:szCs w:val="24"/>
          <w:lang w:val="sr-Cyrl-RS" w:eastAsia="zh-CN"/>
        </w:rPr>
        <w:t>ч</w:t>
      </w:r>
      <w:r w:rsidRPr="0017652F">
        <w:rPr>
          <w:rFonts w:ascii="Times New Roman" w:eastAsia="SimSun" w:hAnsi="Times New Roman" w:cs="Times New Roman"/>
          <w:spacing w:val="-5"/>
          <w:sz w:val="24"/>
          <w:szCs w:val="24"/>
          <w:lang w:val="sr-Cyrl-RS" w:eastAsia="zh-CN"/>
        </w:rPr>
        <w:t>у</w:t>
      </w:r>
      <w:r w:rsidRPr="0017652F">
        <w:rPr>
          <w:rFonts w:ascii="Times New Roman" w:eastAsia="SimSun" w:hAnsi="Times New Roman" w:cs="Times New Roman"/>
          <w:spacing w:val="2"/>
          <w:sz w:val="24"/>
          <w:szCs w:val="24"/>
          <w:lang w:val="sr-Cyrl-RS" w:eastAsia="zh-CN"/>
        </w:rPr>
        <w:t>ј</w:t>
      </w:r>
      <w:r w:rsidRPr="0017652F">
        <w:rPr>
          <w:rFonts w:ascii="Times New Roman" w:eastAsia="SimSun" w:hAnsi="Times New Roman" w:cs="Times New Roman"/>
          <w:sz w:val="24"/>
          <w:szCs w:val="24"/>
          <w:lang w:val="sr-Cyrl-RS" w:eastAsia="zh-CN"/>
        </w:rPr>
        <w:t>е</w:t>
      </w:r>
      <w:r w:rsidRPr="0017652F">
        <w:rPr>
          <w:rFonts w:ascii="Times New Roman" w:eastAsia="SimSun" w:hAnsi="Times New Roman" w:cs="Times New Roman"/>
          <w:spacing w:val="30"/>
          <w:sz w:val="24"/>
          <w:szCs w:val="24"/>
          <w:lang w:val="sr-Cyrl-RS" w:eastAsia="zh-CN"/>
        </w:rPr>
        <w:t xml:space="preserve"> </w:t>
      </w:r>
      <w:r w:rsidRPr="0017652F">
        <w:rPr>
          <w:rFonts w:ascii="Times New Roman" w:eastAsia="SimSun" w:hAnsi="Times New Roman" w:cs="Times New Roman"/>
          <w:sz w:val="24"/>
          <w:szCs w:val="24"/>
          <w:lang w:val="sr-Cyrl-RS" w:eastAsia="zh-CN"/>
        </w:rPr>
        <w:t>на</w:t>
      </w:r>
      <w:r w:rsidRPr="0017652F">
        <w:rPr>
          <w:rFonts w:ascii="Times New Roman" w:eastAsia="SimSun" w:hAnsi="Times New Roman" w:cs="Times New Roman"/>
          <w:spacing w:val="30"/>
          <w:sz w:val="24"/>
          <w:szCs w:val="24"/>
          <w:lang w:val="sr-Cyrl-RS" w:eastAsia="zh-CN"/>
        </w:rPr>
        <w:t xml:space="preserve"> </w:t>
      </w:r>
      <w:r w:rsidRPr="0017652F">
        <w:rPr>
          <w:rFonts w:ascii="Times New Roman" w:eastAsia="SimSun" w:hAnsi="Times New Roman" w:cs="Times New Roman"/>
          <w:sz w:val="24"/>
          <w:szCs w:val="24"/>
          <w:lang w:val="sr-Cyrl-RS" w:eastAsia="zh-CN"/>
        </w:rPr>
        <w:t>п</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р</w:t>
      </w:r>
      <w:r w:rsidRPr="0017652F">
        <w:rPr>
          <w:rFonts w:ascii="Times New Roman" w:eastAsia="SimSun" w:hAnsi="Times New Roman" w:cs="Times New Roman"/>
          <w:spacing w:val="4"/>
          <w:sz w:val="24"/>
          <w:szCs w:val="24"/>
          <w:lang w:val="sr-Cyrl-RS" w:eastAsia="zh-CN"/>
        </w:rPr>
        <w:t>и</w:t>
      </w:r>
      <w:r w:rsidRPr="0017652F">
        <w:rPr>
          <w:rFonts w:ascii="Times New Roman" w:eastAsia="SimSun" w:hAnsi="Times New Roman" w:cs="Times New Roman"/>
          <w:sz w:val="24"/>
          <w:szCs w:val="24"/>
          <w:lang w:val="sr-Cyrl-RS" w:eastAsia="zh-CN"/>
        </w:rPr>
        <w:t>од</w:t>
      </w:r>
      <w:r w:rsidRPr="0017652F">
        <w:rPr>
          <w:rFonts w:ascii="Times New Roman" w:eastAsia="SimSun" w:hAnsi="Times New Roman" w:cs="Times New Roman"/>
          <w:spacing w:val="31"/>
          <w:sz w:val="24"/>
          <w:szCs w:val="24"/>
          <w:lang w:val="sr-Cyrl-RS" w:eastAsia="zh-CN"/>
        </w:rPr>
        <w:t xml:space="preserve"> </w:t>
      </w:r>
      <w:r w:rsidRPr="0017652F">
        <w:rPr>
          <w:rFonts w:ascii="Times New Roman" w:eastAsia="SimSun" w:hAnsi="Times New Roman" w:cs="Times New Roman"/>
          <w:sz w:val="24"/>
          <w:szCs w:val="24"/>
          <w:lang w:val="sr-Cyrl-RS" w:eastAsia="zh-CN"/>
        </w:rPr>
        <w:t>од</w:t>
      </w:r>
      <w:r w:rsidRPr="0017652F">
        <w:rPr>
          <w:rFonts w:ascii="Times New Roman" w:eastAsia="SimSun" w:hAnsi="Times New Roman" w:cs="Times New Roman"/>
          <w:spacing w:val="31"/>
          <w:sz w:val="24"/>
          <w:szCs w:val="24"/>
          <w:lang w:val="sr-Cyrl-RS" w:eastAsia="zh-CN"/>
        </w:rPr>
        <w:t xml:space="preserve"> </w:t>
      </w:r>
      <w:r w:rsidRPr="0017652F">
        <w:rPr>
          <w:rFonts w:ascii="Times New Roman" w:eastAsia="SimSun" w:hAnsi="Times New Roman" w:cs="Times New Roman"/>
          <w:sz w:val="24"/>
          <w:szCs w:val="24"/>
          <w:lang w:val="sr-Cyrl-RS" w:eastAsia="zh-CN"/>
        </w:rPr>
        <w:t>год</w:t>
      </w:r>
      <w:r w:rsidRPr="0017652F">
        <w:rPr>
          <w:rFonts w:ascii="Times New Roman" w:eastAsia="SimSun" w:hAnsi="Times New Roman" w:cs="Times New Roman"/>
          <w:spacing w:val="-1"/>
          <w:sz w:val="24"/>
          <w:szCs w:val="24"/>
          <w:lang w:val="sr-Cyrl-RS" w:eastAsia="zh-CN"/>
        </w:rPr>
        <w:t>и</w:t>
      </w:r>
      <w:r w:rsidRPr="0017652F">
        <w:rPr>
          <w:rFonts w:ascii="Times New Roman" w:eastAsia="SimSun" w:hAnsi="Times New Roman" w:cs="Times New Roman"/>
          <w:spacing w:val="3"/>
          <w:sz w:val="24"/>
          <w:szCs w:val="24"/>
          <w:lang w:val="sr-Cyrl-RS" w:eastAsia="zh-CN"/>
        </w:rPr>
        <w:t>н</w:t>
      </w:r>
      <w:r w:rsidRPr="0017652F">
        <w:rPr>
          <w:rFonts w:ascii="Times New Roman" w:eastAsia="SimSun" w:hAnsi="Times New Roman" w:cs="Times New Roman"/>
          <w:sz w:val="24"/>
          <w:szCs w:val="24"/>
          <w:lang w:val="sr-Cyrl-RS" w:eastAsia="zh-CN"/>
        </w:rPr>
        <w:t>у</w:t>
      </w:r>
      <w:r w:rsidRPr="0017652F">
        <w:rPr>
          <w:rFonts w:ascii="Times New Roman" w:eastAsia="SimSun" w:hAnsi="Times New Roman" w:cs="Times New Roman"/>
          <w:spacing w:val="23"/>
          <w:sz w:val="24"/>
          <w:szCs w:val="24"/>
          <w:lang w:val="sr-Cyrl-RS" w:eastAsia="zh-CN"/>
        </w:rPr>
        <w:t xml:space="preserve"> </w:t>
      </w:r>
      <w:r w:rsidRPr="0017652F">
        <w:rPr>
          <w:rFonts w:ascii="Times New Roman" w:eastAsia="SimSun" w:hAnsi="Times New Roman" w:cs="Times New Roman"/>
          <w:spacing w:val="2"/>
          <w:sz w:val="24"/>
          <w:szCs w:val="24"/>
          <w:lang w:val="sr-Cyrl-RS" w:eastAsia="zh-CN"/>
        </w:rPr>
        <w:t>д</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на</w:t>
      </w:r>
      <w:r w:rsidRPr="0017652F">
        <w:rPr>
          <w:rFonts w:ascii="Times New Roman" w:eastAsia="SimSun" w:hAnsi="Times New Roman" w:cs="Times New Roman"/>
          <w:spacing w:val="30"/>
          <w:sz w:val="24"/>
          <w:szCs w:val="24"/>
          <w:lang w:val="sr-Cyrl-RS" w:eastAsia="zh-CN"/>
        </w:rPr>
        <w:t xml:space="preserve"> </w:t>
      </w:r>
      <w:r w:rsidRPr="0017652F">
        <w:rPr>
          <w:rFonts w:ascii="Times New Roman" w:eastAsia="SimSun" w:hAnsi="Times New Roman" w:cs="Times New Roman"/>
          <w:sz w:val="24"/>
          <w:szCs w:val="24"/>
          <w:lang w:val="sr-Cyrl-RS" w:eastAsia="zh-CN"/>
        </w:rPr>
        <w:t>од</w:t>
      </w:r>
      <w:r w:rsidRPr="0017652F">
        <w:rPr>
          <w:rFonts w:ascii="Times New Roman" w:eastAsia="SimSun" w:hAnsi="Times New Roman" w:cs="Times New Roman"/>
          <w:spacing w:val="31"/>
          <w:sz w:val="24"/>
          <w:szCs w:val="24"/>
          <w:lang w:val="sr-Cyrl-RS" w:eastAsia="zh-CN"/>
        </w:rPr>
        <w:t xml:space="preserve"> </w:t>
      </w:r>
      <w:r w:rsidRPr="0017652F">
        <w:rPr>
          <w:rFonts w:ascii="Times New Roman" w:eastAsia="SimSun" w:hAnsi="Times New Roman" w:cs="Times New Roman"/>
          <w:sz w:val="24"/>
          <w:szCs w:val="24"/>
          <w:lang w:val="sr-Cyrl-RS" w:eastAsia="zh-CN"/>
        </w:rPr>
        <w:t>д</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на</w:t>
      </w:r>
      <w:r w:rsidRPr="0017652F">
        <w:rPr>
          <w:rFonts w:ascii="Times New Roman" w:eastAsia="SimSun" w:hAnsi="Times New Roman" w:cs="Times New Roman"/>
          <w:spacing w:val="30"/>
          <w:sz w:val="24"/>
          <w:szCs w:val="24"/>
          <w:lang w:val="sr-Cyrl-RS" w:eastAsia="zh-CN"/>
        </w:rPr>
        <w:t xml:space="preserve"> </w:t>
      </w:r>
      <w:r w:rsidRPr="0017652F">
        <w:rPr>
          <w:rFonts w:ascii="Times New Roman" w:eastAsia="SimSun" w:hAnsi="Times New Roman" w:cs="Times New Roman"/>
          <w:sz w:val="24"/>
          <w:szCs w:val="24"/>
          <w:lang w:val="sr-Cyrl-RS" w:eastAsia="zh-CN"/>
        </w:rPr>
        <w:t>з</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к</w:t>
      </w:r>
      <w:r w:rsidRPr="0017652F">
        <w:rPr>
          <w:rFonts w:ascii="Times New Roman" w:eastAsia="SimSun" w:hAnsi="Times New Roman" w:cs="Times New Roman"/>
          <w:spacing w:val="2"/>
          <w:sz w:val="24"/>
          <w:szCs w:val="24"/>
          <w:lang w:val="sr-Cyrl-RS" w:eastAsia="zh-CN"/>
        </w:rPr>
        <w:t>љ</w:t>
      </w:r>
      <w:r w:rsidRPr="0017652F">
        <w:rPr>
          <w:rFonts w:ascii="Times New Roman" w:eastAsia="SimSun" w:hAnsi="Times New Roman" w:cs="Times New Roman"/>
          <w:spacing w:val="-3"/>
          <w:sz w:val="24"/>
          <w:szCs w:val="24"/>
          <w:lang w:val="sr-Cyrl-RS" w:eastAsia="zh-CN"/>
        </w:rPr>
        <w:t>у</w:t>
      </w:r>
      <w:r w:rsidRPr="0017652F">
        <w:rPr>
          <w:rFonts w:ascii="Times New Roman" w:eastAsia="SimSun" w:hAnsi="Times New Roman" w:cs="Times New Roman"/>
          <w:spacing w:val="-1"/>
          <w:sz w:val="24"/>
          <w:szCs w:val="24"/>
          <w:lang w:val="sr-Cyrl-RS" w:eastAsia="zh-CN"/>
        </w:rPr>
        <w:t>че</w:t>
      </w:r>
      <w:r w:rsidRPr="0017652F">
        <w:rPr>
          <w:rFonts w:ascii="Times New Roman" w:eastAsia="SimSun" w:hAnsi="Times New Roman" w:cs="Times New Roman"/>
          <w:sz w:val="24"/>
          <w:szCs w:val="24"/>
          <w:lang w:val="sr-Cyrl-RS" w:eastAsia="zh-CN"/>
        </w:rPr>
        <w:t>њ</w:t>
      </w:r>
      <w:r w:rsidRPr="0017652F">
        <w:rPr>
          <w:rFonts w:ascii="Times New Roman" w:eastAsia="SimSun" w:hAnsi="Times New Roman" w:cs="Times New Roman"/>
          <w:spacing w:val="-2"/>
          <w:sz w:val="24"/>
          <w:szCs w:val="24"/>
          <w:lang w:val="sr-Cyrl-RS" w:eastAsia="zh-CN"/>
        </w:rPr>
        <w:t>а</w:t>
      </w:r>
      <w:r w:rsidRPr="0017652F">
        <w:rPr>
          <w:rFonts w:ascii="Times New Roman" w:eastAsia="SimSun" w:hAnsi="Times New Roman" w:cs="Times New Roman"/>
          <w:sz w:val="24"/>
          <w:szCs w:val="24"/>
          <w:lang w:val="sr-Cyrl-RS" w:eastAsia="zh-CN"/>
        </w:rPr>
        <w:t>,</w:t>
      </w:r>
      <w:r w:rsidRPr="0017652F">
        <w:rPr>
          <w:rFonts w:ascii="Times New Roman" w:eastAsia="SimSun" w:hAnsi="Times New Roman" w:cs="Times New Roman"/>
          <w:spacing w:val="30"/>
          <w:sz w:val="24"/>
          <w:szCs w:val="24"/>
          <w:lang w:val="sr-Cyrl-RS" w:eastAsia="zh-CN"/>
        </w:rPr>
        <w:t xml:space="preserve"> </w:t>
      </w:r>
      <w:r w:rsidRPr="0017652F">
        <w:rPr>
          <w:rFonts w:ascii="Times New Roman" w:eastAsia="SimSun" w:hAnsi="Times New Roman" w:cs="Times New Roman"/>
          <w:sz w:val="24"/>
          <w:szCs w:val="24"/>
          <w:lang w:val="sr-Cyrl-RS" w:eastAsia="zh-CN"/>
        </w:rPr>
        <w:t>од</w:t>
      </w:r>
      <w:r w:rsidRPr="0017652F">
        <w:rPr>
          <w:rFonts w:ascii="Times New Roman" w:eastAsia="SimSun" w:hAnsi="Times New Roman" w:cs="Times New Roman"/>
          <w:spacing w:val="1"/>
          <w:sz w:val="24"/>
          <w:szCs w:val="24"/>
          <w:lang w:val="sr-Cyrl-RS" w:eastAsia="zh-CN"/>
        </w:rPr>
        <w:t>н</w:t>
      </w:r>
      <w:r w:rsidRPr="0017652F">
        <w:rPr>
          <w:rFonts w:ascii="Times New Roman" w:eastAsia="SimSun" w:hAnsi="Times New Roman" w:cs="Times New Roman"/>
          <w:sz w:val="24"/>
          <w:szCs w:val="24"/>
          <w:lang w:val="sr-Cyrl-RS" w:eastAsia="zh-CN"/>
        </w:rPr>
        <w:t>о</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но</w:t>
      </w:r>
      <w:r w:rsidRPr="0017652F">
        <w:rPr>
          <w:rFonts w:ascii="Times New Roman" w:eastAsia="SimSun" w:hAnsi="Times New Roman" w:cs="Times New Roman"/>
          <w:spacing w:val="30"/>
          <w:sz w:val="24"/>
          <w:szCs w:val="24"/>
          <w:lang w:val="sr-Cyrl-RS" w:eastAsia="zh-CN"/>
        </w:rPr>
        <w:t xml:space="preserve"> </w:t>
      </w:r>
      <w:r w:rsidRPr="0017652F">
        <w:rPr>
          <w:rFonts w:ascii="Times New Roman" w:eastAsia="SimSun" w:hAnsi="Times New Roman" w:cs="Times New Roman"/>
          <w:sz w:val="24"/>
          <w:szCs w:val="24"/>
          <w:lang w:val="sr-Cyrl-RS" w:eastAsia="zh-CN"/>
        </w:rPr>
        <w:t>до р</w:t>
      </w:r>
      <w:r w:rsidRPr="0017652F">
        <w:rPr>
          <w:rFonts w:ascii="Times New Roman" w:eastAsia="SimSun" w:hAnsi="Times New Roman" w:cs="Times New Roman"/>
          <w:spacing w:val="-1"/>
          <w:sz w:val="24"/>
          <w:szCs w:val="24"/>
          <w:lang w:val="sr-Cyrl-RS" w:eastAsia="zh-CN"/>
        </w:rPr>
        <w:t>еа</w:t>
      </w:r>
      <w:r w:rsidRPr="0017652F">
        <w:rPr>
          <w:rFonts w:ascii="Times New Roman" w:eastAsia="SimSun" w:hAnsi="Times New Roman" w:cs="Times New Roman"/>
          <w:sz w:val="24"/>
          <w:szCs w:val="24"/>
          <w:lang w:val="sr-Cyrl-RS" w:eastAsia="zh-CN"/>
        </w:rPr>
        <w:t>л</w:t>
      </w:r>
      <w:r w:rsidRPr="0017652F">
        <w:rPr>
          <w:rFonts w:ascii="Times New Roman" w:eastAsia="SimSun" w:hAnsi="Times New Roman" w:cs="Times New Roman"/>
          <w:spacing w:val="1"/>
          <w:sz w:val="24"/>
          <w:szCs w:val="24"/>
          <w:lang w:val="sr-Cyrl-RS" w:eastAsia="zh-CN"/>
        </w:rPr>
        <w:t>и</w:t>
      </w:r>
      <w:r w:rsidRPr="0017652F">
        <w:rPr>
          <w:rFonts w:ascii="Times New Roman" w:eastAsia="SimSun" w:hAnsi="Times New Roman" w:cs="Times New Roman"/>
          <w:sz w:val="24"/>
          <w:szCs w:val="24"/>
          <w:lang w:val="sr-Cyrl-RS" w:eastAsia="zh-CN"/>
        </w:rPr>
        <w:t>з</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ције</w:t>
      </w:r>
      <w:r w:rsidRPr="0017652F">
        <w:rPr>
          <w:rFonts w:ascii="Times New Roman" w:eastAsia="SimSun" w:hAnsi="Times New Roman" w:cs="Times New Roman"/>
          <w:spacing w:val="1"/>
          <w:sz w:val="24"/>
          <w:szCs w:val="24"/>
          <w:lang w:val="sr-Cyrl-RS" w:eastAsia="zh-CN"/>
        </w:rPr>
        <w:t xml:space="preserve"> </w:t>
      </w:r>
      <w:r w:rsidRPr="0017652F">
        <w:rPr>
          <w:rFonts w:ascii="Times New Roman" w:eastAsia="SimSun" w:hAnsi="Times New Roman" w:cs="Times New Roman"/>
          <w:spacing w:val="-8"/>
          <w:sz w:val="24"/>
          <w:szCs w:val="24"/>
          <w:lang w:val="sr-Cyrl-RS" w:eastAsia="zh-CN"/>
        </w:rPr>
        <w:t>у</w:t>
      </w:r>
      <w:r w:rsidRPr="0017652F">
        <w:rPr>
          <w:rFonts w:ascii="Times New Roman" w:eastAsia="SimSun" w:hAnsi="Times New Roman" w:cs="Times New Roman"/>
          <w:sz w:val="24"/>
          <w:szCs w:val="24"/>
          <w:lang w:val="sr-Cyrl-RS" w:eastAsia="zh-CN"/>
        </w:rPr>
        <w:t>г</w:t>
      </w:r>
      <w:r w:rsidRPr="0017652F">
        <w:rPr>
          <w:rFonts w:ascii="Times New Roman" w:eastAsia="SimSun" w:hAnsi="Times New Roman" w:cs="Times New Roman"/>
          <w:spacing w:val="2"/>
          <w:sz w:val="24"/>
          <w:szCs w:val="24"/>
          <w:lang w:val="sr-Cyrl-RS" w:eastAsia="zh-CN"/>
        </w:rPr>
        <w:t>о</w:t>
      </w:r>
      <w:r w:rsidRPr="0017652F">
        <w:rPr>
          <w:rFonts w:ascii="Times New Roman" w:eastAsia="SimSun" w:hAnsi="Times New Roman" w:cs="Times New Roman"/>
          <w:sz w:val="24"/>
          <w:szCs w:val="24"/>
          <w:lang w:val="sr-Cyrl-RS" w:eastAsia="zh-CN"/>
        </w:rPr>
        <w:t>вор</w:t>
      </w:r>
      <w:r w:rsidRPr="0017652F">
        <w:rPr>
          <w:rFonts w:ascii="Times New Roman" w:eastAsia="SimSun" w:hAnsi="Times New Roman" w:cs="Times New Roman"/>
          <w:spacing w:val="-2"/>
          <w:sz w:val="24"/>
          <w:szCs w:val="24"/>
          <w:lang w:val="sr-Cyrl-RS" w:eastAsia="zh-CN"/>
        </w:rPr>
        <w:t>е</w:t>
      </w:r>
      <w:r w:rsidRPr="0017652F">
        <w:rPr>
          <w:rFonts w:ascii="Times New Roman" w:eastAsia="SimSun" w:hAnsi="Times New Roman" w:cs="Times New Roman"/>
          <w:sz w:val="24"/>
          <w:szCs w:val="24"/>
          <w:lang w:val="sr-Cyrl-RS" w:eastAsia="zh-CN"/>
        </w:rPr>
        <w:t>не</w:t>
      </w:r>
      <w:r w:rsidRPr="0017652F">
        <w:rPr>
          <w:rFonts w:ascii="Times New Roman" w:eastAsia="SimSun" w:hAnsi="Times New Roman" w:cs="Times New Roman"/>
          <w:spacing w:val="1"/>
          <w:sz w:val="24"/>
          <w:szCs w:val="24"/>
          <w:lang w:val="sr-Cyrl-RS" w:eastAsia="zh-CN"/>
        </w:rPr>
        <w:t xml:space="preserve"> </w:t>
      </w:r>
      <w:r w:rsidRPr="0017652F">
        <w:rPr>
          <w:rFonts w:ascii="Times New Roman" w:eastAsia="SimSun" w:hAnsi="Times New Roman" w:cs="Times New Roman"/>
          <w:sz w:val="24"/>
          <w:szCs w:val="24"/>
          <w:lang w:val="sr-Cyrl-RS" w:eastAsia="zh-CN"/>
        </w:rPr>
        <w:t>вр</w:t>
      </w:r>
      <w:r w:rsidRPr="0017652F">
        <w:rPr>
          <w:rFonts w:ascii="Times New Roman" w:eastAsia="SimSun" w:hAnsi="Times New Roman" w:cs="Times New Roman"/>
          <w:spacing w:val="-2"/>
          <w:sz w:val="24"/>
          <w:szCs w:val="24"/>
          <w:lang w:val="sr-Cyrl-RS" w:eastAsia="zh-CN"/>
        </w:rPr>
        <w:t>е</w:t>
      </w:r>
      <w:r w:rsidRPr="0017652F">
        <w:rPr>
          <w:rFonts w:ascii="Times New Roman" w:eastAsia="SimSun" w:hAnsi="Times New Roman" w:cs="Times New Roman"/>
          <w:sz w:val="24"/>
          <w:szCs w:val="24"/>
          <w:lang w:val="sr-Cyrl-RS" w:eastAsia="zh-CN"/>
        </w:rPr>
        <w:t>д</w:t>
      </w:r>
      <w:r w:rsidRPr="0017652F">
        <w:rPr>
          <w:rFonts w:ascii="Times New Roman" w:eastAsia="SimSun" w:hAnsi="Times New Roman" w:cs="Times New Roman"/>
          <w:spacing w:val="1"/>
          <w:sz w:val="24"/>
          <w:szCs w:val="24"/>
          <w:lang w:val="sr-Cyrl-RS" w:eastAsia="zh-CN"/>
        </w:rPr>
        <w:t>н</w:t>
      </w:r>
      <w:r w:rsidRPr="0017652F">
        <w:rPr>
          <w:rFonts w:ascii="Times New Roman" w:eastAsia="SimSun" w:hAnsi="Times New Roman" w:cs="Times New Roman"/>
          <w:sz w:val="24"/>
          <w:szCs w:val="24"/>
          <w:lang w:val="sr-Cyrl-RS" w:eastAsia="zh-CN"/>
        </w:rPr>
        <w:t>о</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 xml:space="preserve">ти из </w:t>
      </w:r>
      <w:r w:rsidRPr="0017652F">
        <w:rPr>
          <w:rFonts w:ascii="Times New Roman" w:eastAsia="SimSun" w:hAnsi="Times New Roman" w:cs="Times New Roman"/>
          <w:spacing w:val="-1"/>
          <w:sz w:val="24"/>
          <w:szCs w:val="24"/>
          <w:lang w:val="sr-Cyrl-RS" w:eastAsia="zh-CN"/>
        </w:rPr>
        <w:t>ч</w:t>
      </w:r>
      <w:r w:rsidRPr="0017652F">
        <w:rPr>
          <w:rFonts w:ascii="Times New Roman" w:eastAsia="SimSun" w:hAnsi="Times New Roman" w:cs="Times New Roman"/>
          <w:sz w:val="24"/>
          <w:szCs w:val="24"/>
          <w:lang w:val="sr-Cyrl-RS" w:eastAsia="zh-CN"/>
        </w:rPr>
        <w:t>л</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на</w:t>
      </w:r>
      <w:r w:rsidRPr="0017652F">
        <w:rPr>
          <w:rFonts w:ascii="Times New Roman" w:eastAsia="SimSun" w:hAnsi="Times New Roman" w:cs="Times New Roman"/>
          <w:spacing w:val="-1"/>
          <w:sz w:val="24"/>
          <w:szCs w:val="24"/>
          <w:lang w:val="sr-Cyrl-RS" w:eastAsia="zh-CN"/>
        </w:rPr>
        <w:t xml:space="preserve"> </w:t>
      </w:r>
      <w:r w:rsidRPr="0017652F">
        <w:rPr>
          <w:rFonts w:ascii="Times New Roman" w:eastAsia="SimSun" w:hAnsi="Times New Roman" w:cs="Times New Roman"/>
          <w:sz w:val="24"/>
          <w:szCs w:val="24"/>
          <w:lang w:val="sr-Cyrl-RS" w:eastAsia="zh-CN"/>
        </w:rPr>
        <w:t xml:space="preserve">2. </w:t>
      </w:r>
      <w:r w:rsidRPr="0017652F">
        <w:rPr>
          <w:rFonts w:ascii="Times New Roman" w:eastAsia="SimSun" w:hAnsi="Times New Roman" w:cs="Times New Roman"/>
          <w:spacing w:val="-3"/>
          <w:sz w:val="24"/>
          <w:szCs w:val="24"/>
          <w:lang w:val="sr-Cyrl-RS" w:eastAsia="zh-CN"/>
        </w:rPr>
        <w:t>о</w:t>
      </w:r>
      <w:r w:rsidRPr="0017652F">
        <w:rPr>
          <w:rFonts w:ascii="Times New Roman" w:eastAsia="SimSun" w:hAnsi="Times New Roman" w:cs="Times New Roman"/>
          <w:sz w:val="24"/>
          <w:szCs w:val="24"/>
          <w:lang w:val="sr-Cyrl-RS" w:eastAsia="zh-CN"/>
        </w:rPr>
        <w:t>вог уговор</w:t>
      </w:r>
      <w:r w:rsidRPr="0017652F">
        <w:rPr>
          <w:rFonts w:ascii="Times New Roman" w:eastAsia="SimSun" w:hAnsi="Times New Roman" w:cs="Times New Roman"/>
          <w:spacing w:val="-2"/>
          <w:sz w:val="24"/>
          <w:szCs w:val="24"/>
          <w:lang w:val="sr-Cyrl-RS" w:eastAsia="zh-CN"/>
        </w:rPr>
        <w:t>а</w:t>
      </w:r>
      <w:r w:rsidRPr="0017652F">
        <w:rPr>
          <w:rFonts w:ascii="Times New Roman" w:eastAsia="SimSun" w:hAnsi="Times New Roman" w:cs="Times New Roman"/>
          <w:sz w:val="24"/>
          <w:szCs w:val="24"/>
          <w:lang w:val="sr-Cyrl-RS" w:eastAsia="zh-CN"/>
        </w:rPr>
        <w:t>.</w:t>
      </w:r>
    </w:p>
    <w:p w:rsidR="00B71A56" w:rsidRPr="0017652F" w:rsidRDefault="00B71A56" w:rsidP="00B71A56">
      <w:pPr>
        <w:widowControl w:val="0"/>
        <w:kinsoku w:val="0"/>
        <w:overflowPunct w:val="0"/>
        <w:autoSpaceDE w:val="0"/>
        <w:autoSpaceDN w:val="0"/>
        <w:adjustRightInd w:val="0"/>
        <w:spacing w:after="0" w:line="200" w:lineRule="exact"/>
        <w:rPr>
          <w:rFonts w:ascii="Times New Roman" w:eastAsia="SimSun" w:hAnsi="Times New Roman" w:cs="Times New Roman"/>
          <w:sz w:val="20"/>
          <w:szCs w:val="20"/>
          <w:lang w:val="sr-Cyrl-RS" w:eastAsia="zh-CN"/>
        </w:rPr>
      </w:pPr>
    </w:p>
    <w:p w:rsidR="00B71A56" w:rsidRDefault="00B71A56" w:rsidP="00B71A56">
      <w:pPr>
        <w:widowControl w:val="0"/>
        <w:kinsoku w:val="0"/>
        <w:overflowPunct w:val="0"/>
        <w:autoSpaceDE w:val="0"/>
        <w:autoSpaceDN w:val="0"/>
        <w:adjustRightInd w:val="0"/>
        <w:spacing w:after="0" w:line="240" w:lineRule="auto"/>
        <w:ind w:right="226"/>
        <w:jc w:val="center"/>
        <w:rPr>
          <w:rFonts w:ascii="Times New Roman" w:eastAsia="SimSun" w:hAnsi="Times New Roman" w:cs="Times New Roman"/>
          <w:sz w:val="24"/>
          <w:szCs w:val="24"/>
          <w:lang w:val="sr-Cyrl-RS" w:eastAsia="zh-CN"/>
        </w:rPr>
      </w:pPr>
      <w:r w:rsidRPr="0017652F">
        <w:rPr>
          <w:rFonts w:ascii="Times New Roman" w:eastAsia="SimSun" w:hAnsi="Times New Roman" w:cs="Times New Roman"/>
          <w:sz w:val="24"/>
          <w:szCs w:val="24"/>
          <w:lang w:val="sr-Cyrl-RS" w:eastAsia="zh-CN"/>
        </w:rPr>
        <w:t>Члан 12.</w:t>
      </w:r>
    </w:p>
    <w:p w:rsidR="00B71A56" w:rsidRPr="0017652F" w:rsidRDefault="00B71A56" w:rsidP="00B71A56">
      <w:pPr>
        <w:widowControl w:val="0"/>
        <w:kinsoku w:val="0"/>
        <w:overflowPunct w:val="0"/>
        <w:autoSpaceDE w:val="0"/>
        <w:autoSpaceDN w:val="0"/>
        <w:adjustRightInd w:val="0"/>
        <w:spacing w:after="0" w:line="240" w:lineRule="auto"/>
        <w:ind w:right="226"/>
        <w:jc w:val="center"/>
        <w:rPr>
          <w:rFonts w:ascii="Times New Roman" w:eastAsia="SimSun" w:hAnsi="Times New Roman" w:cs="Times New Roman"/>
          <w:sz w:val="24"/>
          <w:szCs w:val="24"/>
          <w:lang w:val="sr-Cyrl-RS" w:eastAsia="zh-CN"/>
        </w:rPr>
      </w:pPr>
    </w:p>
    <w:p w:rsidR="00B71A56" w:rsidRPr="0017652F" w:rsidRDefault="00B71A56" w:rsidP="00B71A56">
      <w:pPr>
        <w:widowControl w:val="0"/>
        <w:kinsoku w:val="0"/>
        <w:overflowPunct w:val="0"/>
        <w:autoSpaceDE w:val="0"/>
        <w:autoSpaceDN w:val="0"/>
        <w:adjustRightInd w:val="0"/>
        <w:spacing w:after="0" w:line="240" w:lineRule="auto"/>
        <w:ind w:right="119"/>
        <w:jc w:val="both"/>
        <w:rPr>
          <w:rFonts w:ascii="Times New Roman" w:eastAsia="SimSun" w:hAnsi="Times New Roman" w:cs="Times New Roman"/>
          <w:sz w:val="24"/>
          <w:szCs w:val="24"/>
          <w:lang w:val="sr-Cyrl-RS" w:eastAsia="zh-CN"/>
        </w:rPr>
      </w:pPr>
      <w:r>
        <w:rPr>
          <w:rFonts w:ascii="Times New Roman" w:eastAsia="SimSun" w:hAnsi="Times New Roman" w:cs="Times New Roman"/>
          <w:sz w:val="24"/>
          <w:szCs w:val="24"/>
          <w:lang w:val="sr-Cyrl-RS" w:eastAsia="zh-CN"/>
        </w:rPr>
        <w:tab/>
      </w:r>
      <w:r>
        <w:rPr>
          <w:rFonts w:ascii="Times New Roman" w:eastAsia="SimSun" w:hAnsi="Times New Roman" w:cs="Times New Roman"/>
          <w:sz w:val="24"/>
          <w:szCs w:val="24"/>
          <w:lang w:val="sr-Cyrl-RS" w:eastAsia="zh-CN"/>
        </w:rPr>
        <w:tab/>
      </w:r>
      <w:r w:rsidRPr="0017652F">
        <w:rPr>
          <w:rFonts w:ascii="Times New Roman" w:eastAsia="SimSun" w:hAnsi="Times New Roman" w:cs="Times New Roman"/>
          <w:sz w:val="24"/>
          <w:szCs w:val="24"/>
          <w:lang w:val="sr-Cyrl-RS" w:eastAsia="zh-CN"/>
        </w:rPr>
        <w:t>Уговор</w:t>
      </w:r>
      <w:r w:rsidRPr="0017652F">
        <w:rPr>
          <w:rFonts w:ascii="Times New Roman" w:eastAsia="SimSun" w:hAnsi="Times New Roman" w:cs="Times New Roman"/>
          <w:spacing w:val="14"/>
          <w:sz w:val="24"/>
          <w:szCs w:val="24"/>
          <w:lang w:val="sr-Cyrl-RS" w:eastAsia="zh-CN"/>
        </w:rPr>
        <w:t xml:space="preserve"> </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е</w:t>
      </w:r>
      <w:r w:rsidRPr="0017652F">
        <w:rPr>
          <w:rFonts w:ascii="Times New Roman" w:eastAsia="SimSun" w:hAnsi="Times New Roman" w:cs="Times New Roman"/>
          <w:spacing w:val="13"/>
          <w:sz w:val="24"/>
          <w:szCs w:val="24"/>
          <w:lang w:val="sr-Cyrl-RS" w:eastAsia="zh-CN"/>
        </w:rPr>
        <w:t xml:space="preserve"> </w:t>
      </w:r>
      <w:r w:rsidRPr="0017652F">
        <w:rPr>
          <w:rFonts w:ascii="Times New Roman" w:eastAsia="SimSun" w:hAnsi="Times New Roman" w:cs="Times New Roman"/>
          <w:sz w:val="24"/>
          <w:szCs w:val="24"/>
          <w:lang w:val="sr-Cyrl-RS" w:eastAsia="zh-CN"/>
        </w:rPr>
        <w:t>р</w:t>
      </w:r>
      <w:r w:rsidRPr="0017652F">
        <w:rPr>
          <w:rFonts w:ascii="Times New Roman" w:eastAsia="SimSun" w:hAnsi="Times New Roman" w:cs="Times New Roman"/>
          <w:spacing w:val="-1"/>
          <w:sz w:val="24"/>
          <w:szCs w:val="24"/>
          <w:lang w:val="sr-Cyrl-RS" w:eastAsia="zh-CN"/>
        </w:rPr>
        <w:t>ас</w:t>
      </w:r>
      <w:r w:rsidRPr="0017652F">
        <w:rPr>
          <w:rFonts w:ascii="Times New Roman" w:eastAsia="SimSun" w:hAnsi="Times New Roman" w:cs="Times New Roman"/>
          <w:sz w:val="24"/>
          <w:szCs w:val="24"/>
          <w:lang w:val="sr-Cyrl-RS" w:eastAsia="zh-CN"/>
        </w:rPr>
        <w:t>кида</w:t>
      </w:r>
      <w:r w:rsidRPr="0017652F">
        <w:rPr>
          <w:rFonts w:ascii="Times New Roman" w:eastAsia="SimSun" w:hAnsi="Times New Roman" w:cs="Times New Roman"/>
          <w:spacing w:val="13"/>
          <w:sz w:val="24"/>
          <w:szCs w:val="24"/>
          <w:lang w:val="sr-Cyrl-RS" w:eastAsia="zh-CN"/>
        </w:rPr>
        <w:t xml:space="preserve"> </w:t>
      </w:r>
      <w:r w:rsidRPr="0017652F">
        <w:rPr>
          <w:rFonts w:ascii="Times New Roman" w:eastAsia="SimSun" w:hAnsi="Times New Roman" w:cs="Times New Roman"/>
          <w:sz w:val="24"/>
          <w:szCs w:val="24"/>
          <w:lang w:val="sr-Cyrl-RS" w:eastAsia="zh-CN"/>
        </w:rPr>
        <w:t>и</w:t>
      </w:r>
      <w:r w:rsidRPr="0017652F">
        <w:rPr>
          <w:rFonts w:ascii="Times New Roman" w:eastAsia="SimSun" w:hAnsi="Times New Roman" w:cs="Times New Roman"/>
          <w:spacing w:val="-2"/>
          <w:sz w:val="24"/>
          <w:szCs w:val="24"/>
          <w:lang w:val="sr-Cyrl-RS" w:eastAsia="zh-CN"/>
        </w:rPr>
        <w:t>з</w:t>
      </w:r>
      <w:r w:rsidRPr="0017652F">
        <w:rPr>
          <w:rFonts w:ascii="Times New Roman" w:eastAsia="SimSun" w:hAnsi="Times New Roman" w:cs="Times New Roman"/>
          <w:sz w:val="24"/>
          <w:szCs w:val="24"/>
          <w:lang w:val="sr-Cyrl-RS" w:eastAsia="zh-CN"/>
        </w:rPr>
        <w:t>ја</w:t>
      </w:r>
      <w:r w:rsidRPr="0017652F">
        <w:rPr>
          <w:rFonts w:ascii="Times New Roman" w:eastAsia="SimSun" w:hAnsi="Times New Roman" w:cs="Times New Roman"/>
          <w:spacing w:val="-1"/>
          <w:sz w:val="24"/>
          <w:szCs w:val="24"/>
          <w:lang w:val="sr-Cyrl-RS" w:eastAsia="zh-CN"/>
        </w:rPr>
        <w:t>в</w:t>
      </w:r>
      <w:r w:rsidRPr="0017652F">
        <w:rPr>
          <w:rFonts w:ascii="Times New Roman" w:eastAsia="SimSun" w:hAnsi="Times New Roman" w:cs="Times New Roman"/>
          <w:sz w:val="24"/>
          <w:szCs w:val="24"/>
          <w:lang w:val="sr-Cyrl-RS" w:eastAsia="zh-CN"/>
        </w:rPr>
        <w:t>ом</w:t>
      </w:r>
      <w:r w:rsidRPr="0017652F">
        <w:rPr>
          <w:rFonts w:ascii="Times New Roman" w:eastAsia="SimSun" w:hAnsi="Times New Roman" w:cs="Times New Roman"/>
          <w:spacing w:val="15"/>
          <w:sz w:val="24"/>
          <w:szCs w:val="24"/>
          <w:lang w:val="sr-Cyrl-RS" w:eastAsia="zh-CN"/>
        </w:rPr>
        <w:t xml:space="preserve"> </w:t>
      </w:r>
      <w:r w:rsidRPr="0017652F">
        <w:rPr>
          <w:rFonts w:ascii="Times New Roman" w:eastAsia="SimSun" w:hAnsi="Times New Roman" w:cs="Times New Roman"/>
          <w:sz w:val="24"/>
          <w:szCs w:val="24"/>
          <w:lang w:val="sr-Cyrl-RS" w:eastAsia="zh-CN"/>
        </w:rPr>
        <w:t>у</w:t>
      </w:r>
      <w:r w:rsidRPr="0017652F">
        <w:rPr>
          <w:rFonts w:ascii="Times New Roman" w:eastAsia="SimSun" w:hAnsi="Times New Roman" w:cs="Times New Roman"/>
          <w:spacing w:val="9"/>
          <w:sz w:val="24"/>
          <w:szCs w:val="24"/>
          <w:lang w:val="sr-Cyrl-RS" w:eastAsia="zh-CN"/>
        </w:rPr>
        <w:t xml:space="preserve"> </w:t>
      </w:r>
      <w:r w:rsidRPr="0017652F">
        <w:rPr>
          <w:rFonts w:ascii="Times New Roman" w:eastAsia="SimSun" w:hAnsi="Times New Roman" w:cs="Times New Roman"/>
          <w:sz w:val="24"/>
          <w:szCs w:val="24"/>
          <w:lang w:val="sr-Cyrl-RS" w:eastAsia="zh-CN"/>
        </w:rPr>
        <w:t>пи</w:t>
      </w:r>
      <w:r w:rsidRPr="0017652F">
        <w:rPr>
          <w:rFonts w:ascii="Times New Roman" w:eastAsia="SimSun" w:hAnsi="Times New Roman" w:cs="Times New Roman"/>
          <w:spacing w:val="-1"/>
          <w:sz w:val="24"/>
          <w:szCs w:val="24"/>
          <w:lang w:val="sr-Cyrl-RS" w:eastAsia="zh-CN"/>
        </w:rPr>
        <w:t>са</w:t>
      </w:r>
      <w:r w:rsidRPr="0017652F">
        <w:rPr>
          <w:rFonts w:ascii="Times New Roman" w:eastAsia="SimSun" w:hAnsi="Times New Roman" w:cs="Times New Roman"/>
          <w:sz w:val="24"/>
          <w:szCs w:val="24"/>
          <w:lang w:val="sr-Cyrl-RS" w:eastAsia="zh-CN"/>
        </w:rPr>
        <w:t>ној</w:t>
      </w:r>
      <w:r w:rsidRPr="0017652F">
        <w:rPr>
          <w:rFonts w:ascii="Times New Roman" w:eastAsia="SimSun" w:hAnsi="Times New Roman" w:cs="Times New Roman"/>
          <w:spacing w:val="14"/>
          <w:sz w:val="24"/>
          <w:szCs w:val="24"/>
          <w:lang w:val="sr-Cyrl-RS" w:eastAsia="zh-CN"/>
        </w:rPr>
        <w:t xml:space="preserve"> </w:t>
      </w:r>
      <w:r w:rsidRPr="0017652F">
        <w:rPr>
          <w:rFonts w:ascii="Times New Roman" w:eastAsia="SimSun" w:hAnsi="Times New Roman" w:cs="Times New Roman"/>
          <w:sz w:val="24"/>
          <w:szCs w:val="24"/>
          <w:lang w:val="sr-Cyrl-RS" w:eastAsia="zh-CN"/>
        </w:rPr>
        <w:t>форми</w:t>
      </w:r>
      <w:r w:rsidRPr="0017652F">
        <w:rPr>
          <w:rFonts w:ascii="Times New Roman" w:eastAsia="SimSun" w:hAnsi="Times New Roman" w:cs="Times New Roman"/>
          <w:spacing w:val="12"/>
          <w:sz w:val="24"/>
          <w:szCs w:val="24"/>
          <w:lang w:val="sr-Cyrl-RS" w:eastAsia="zh-CN"/>
        </w:rPr>
        <w:t xml:space="preserve"> </w:t>
      </w:r>
      <w:r w:rsidRPr="0017652F">
        <w:rPr>
          <w:rFonts w:ascii="Times New Roman" w:eastAsia="SimSun" w:hAnsi="Times New Roman" w:cs="Times New Roman"/>
          <w:spacing w:val="-2"/>
          <w:sz w:val="24"/>
          <w:szCs w:val="24"/>
          <w:lang w:val="sr-Cyrl-RS" w:eastAsia="zh-CN"/>
        </w:rPr>
        <w:t>к</w:t>
      </w:r>
      <w:r w:rsidRPr="0017652F">
        <w:rPr>
          <w:rFonts w:ascii="Times New Roman" w:eastAsia="SimSun" w:hAnsi="Times New Roman" w:cs="Times New Roman"/>
          <w:sz w:val="24"/>
          <w:szCs w:val="24"/>
          <w:lang w:val="sr-Cyrl-RS" w:eastAsia="zh-CN"/>
        </w:rPr>
        <w:t>оја</w:t>
      </w:r>
      <w:r w:rsidRPr="0017652F">
        <w:rPr>
          <w:rFonts w:ascii="Times New Roman" w:eastAsia="SimSun" w:hAnsi="Times New Roman" w:cs="Times New Roman"/>
          <w:spacing w:val="13"/>
          <w:sz w:val="24"/>
          <w:szCs w:val="24"/>
          <w:lang w:val="sr-Cyrl-RS" w:eastAsia="zh-CN"/>
        </w:rPr>
        <w:t xml:space="preserve"> </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е</w:t>
      </w:r>
      <w:r w:rsidRPr="0017652F">
        <w:rPr>
          <w:rFonts w:ascii="Times New Roman" w:eastAsia="SimSun" w:hAnsi="Times New Roman" w:cs="Times New Roman"/>
          <w:spacing w:val="13"/>
          <w:sz w:val="24"/>
          <w:szCs w:val="24"/>
          <w:lang w:val="sr-Cyrl-RS" w:eastAsia="zh-CN"/>
        </w:rPr>
        <w:t xml:space="preserve"> </w:t>
      </w:r>
      <w:r w:rsidRPr="0017652F">
        <w:rPr>
          <w:rFonts w:ascii="Times New Roman" w:eastAsia="SimSun" w:hAnsi="Times New Roman" w:cs="Times New Roman"/>
          <w:sz w:val="24"/>
          <w:szCs w:val="24"/>
          <w:lang w:val="sr-Cyrl-RS" w:eastAsia="zh-CN"/>
        </w:rPr>
        <w:t>до</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т</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вља</w:t>
      </w:r>
      <w:r w:rsidRPr="0017652F">
        <w:rPr>
          <w:rFonts w:ascii="Times New Roman" w:eastAsia="SimSun" w:hAnsi="Times New Roman" w:cs="Times New Roman"/>
          <w:spacing w:val="13"/>
          <w:sz w:val="24"/>
          <w:szCs w:val="24"/>
          <w:lang w:val="sr-Cyrl-RS" w:eastAsia="zh-CN"/>
        </w:rPr>
        <w:t xml:space="preserve"> </w:t>
      </w:r>
      <w:r w:rsidRPr="0017652F">
        <w:rPr>
          <w:rFonts w:ascii="Times New Roman" w:eastAsia="SimSun" w:hAnsi="Times New Roman" w:cs="Times New Roman"/>
          <w:sz w:val="24"/>
          <w:szCs w:val="24"/>
          <w:lang w:val="sr-Cyrl-RS" w:eastAsia="zh-CN"/>
        </w:rPr>
        <w:t>д</w:t>
      </w:r>
      <w:r w:rsidRPr="0017652F">
        <w:rPr>
          <w:rFonts w:ascii="Times New Roman" w:eastAsia="SimSun" w:hAnsi="Times New Roman" w:cs="Times New Roman"/>
          <w:spacing w:val="2"/>
          <w:sz w:val="24"/>
          <w:szCs w:val="24"/>
          <w:lang w:val="sr-Cyrl-RS" w:eastAsia="zh-CN"/>
        </w:rPr>
        <w:t>р</w:t>
      </w:r>
      <w:r w:rsidRPr="0017652F">
        <w:rPr>
          <w:rFonts w:ascii="Times New Roman" w:eastAsia="SimSun" w:hAnsi="Times New Roman" w:cs="Times New Roman"/>
          <w:spacing w:val="-5"/>
          <w:sz w:val="24"/>
          <w:szCs w:val="24"/>
          <w:lang w:val="sr-Cyrl-RS" w:eastAsia="zh-CN"/>
        </w:rPr>
        <w:t>у</w:t>
      </w:r>
      <w:r w:rsidRPr="0017652F">
        <w:rPr>
          <w:rFonts w:ascii="Times New Roman" w:eastAsia="SimSun" w:hAnsi="Times New Roman" w:cs="Times New Roman"/>
          <w:sz w:val="24"/>
          <w:szCs w:val="24"/>
          <w:lang w:val="sr-Cyrl-RS" w:eastAsia="zh-CN"/>
        </w:rPr>
        <w:t>гој</w:t>
      </w:r>
      <w:r w:rsidRPr="0017652F">
        <w:rPr>
          <w:rFonts w:ascii="Times New Roman" w:eastAsia="SimSun" w:hAnsi="Times New Roman" w:cs="Times New Roman"/>
          <w:spacing w:val="17"/>
          <w:sz w:val="24"/>
          <w:szCs w:val="24"/>
          <w:lang w:val="sr-Cyrl-RS" w:eastAsia="zh-CN"/>
        </w:rPr>
        <w:t xml:space="preserve"> </w:t>
      </w:r>
      <w:r w:rsidRPr="0017652F">
        <w:rPr>
          <w:rFonts w:ascii="Times New Roman" w:eastAsia="SimSun" w:hAnsi="Times New Roman" w:cs="Times New Roman"/>
          <w:spacing w:val="-5"/>
          <w:sz w:val="24"/>
          <w:szCs w:val="24"/>
          <w:lang w:val="sr-Cyrl-RS" w:eastAsia="zh-CN"/>
        </w:rPr>
        <w:t>у</w:t>
      </w:r>
      <w:r w:rsidRPr="0017652F">
        <w:rPr>
          <w:rFonts w:ascii="Times New Roman" w:eastAsia="SimSun" w:hAnsi="Times New Roman" w:cs="Times New Roman"/>
          <w:spacing w:val="2"/>
          <w:sz w:val="24"/>
          <w:szCs w:val="24"/>
          <w:lang w:val="sr-Cyrl-RS" w:eastAsia="zh-CN"/>
        </w:rPr>
        <w:t>г</w:t>
      </w:r>
      <w:r w:rsidRPr="0017652F">
        <w:rPr>
          <w:rFonts w:ascii="Times New Roman" w:eastAsia="SimSun" w:hAnsi="Times New Roman" w:cs="Times New Roman"/>
          <w:sz w:val="24"/>
          <w:szCs w:val="24"/>
          <w:lang w:val="sr-Cyrl-RS" w:eastAsia="zh-CN"/>
        </w:rPr>
        <w:t>оворној</w:t>
      </w:r>
      <w:r w:rsidRPr="0017652F">
        <w:rPr>
          <w:rFonts w:ascii="Times New Roman" w:eastAsia="SimSun" w:hAnsi="Times New Roman" w:cs="Times New Roman"/>
          <w:spacing w:val="14"/>
          <w:sz w:val="24"/>
          <w:szCs w:val="24"/>
          <w:lang w:val="sr-Cyrl-RS" w:eastAsia="zh-CN"/>
        </w:rPr>
        <w:t xml:space="preserve"> </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тр</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 xml:space="preserve">ни и </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а</w:t>
      </w:r>
      <w:r w:rsidRPr="0017652F">
        <w:rPr>
          <w:rFonts w:ascii="Times New Roman" w:eastAsia="SimSun" w:hAnsi="Times New Roman" w:cs="Times New Roman"/>
          <w:spacing w:val="-1"/>
          <w:sz w:val="24"/>
          <w:szCs w:val="24"/>
          <w:lang w:val="sr-Cyrl-RS" w:eastAsia="zh-CN"/>
        </w:rPr>
        <w:t xml:space="preserve"> </w:t>
      </w:r>
      <w:r w:rsidRPr="0017652F">
        <w:rPr>
          <w:rFonts w:ascii="Times New Roman" w:eastAsia="SimSun" w:hAnsi="Times New Roman" w:cs="Times New Roman"/>
          <w:sz w:val="24"/>
          <w:szCs w:val="24"/>
          <w:lang w:val="sr-Cyrl-RS" w:eastAsia="zh-CN"/>
        </w:rPr>
        <w:t>отк</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зним</w:t>
      </w:r>
      <w:r w:rsidRPr="0017652F">
        <w:rPr>
          <w:rFonts w:ascii="Times New Roman" w:eastAsia="SimSun" w:hAnsi="Times New Roman" w:cs="Times New Roman"/>
          <w:spacing w:val="-1"/>
          <w:sz w:val="24"/>
          <w:szCs w:val="24"/>
          <w:lang w:val="sr-Cyrl-RS" w:eastAsia="zh-CN"/>
        </w:rPr>
        <w:t xml:space="preserve"> </w:t>
      </w:r>
      <w:r w:rsidRPr="0017652F">
        <w:rPr>
          <w:rFonts w:ascii="Times New Roman" w:eastAsia="SimSun" w:hAnsi="Times New Roman" w:cs="Times New Roman"/>
          <w:sz w:val="24"/>
          <w:szCs w:val="24"/>
          <w:lang w:val="sr-Cyrl-RS" w:eastAsia="zh-CN"/>
        </w:rPr>
        <w:t>р</w:t>
      </w:r>
      <w:r w:rsidRPr="0017652F">
        <w:rPr>
          <w:rFonts w:ascii="Times New Roman" w:eastAsia="SimSun" w:hAnsi="Times New Roman" w:cs="Times New Roman"/>
          <w:spacing w:val="-3"/>
          <w:sz w:val="24"/>
          <w:szCs w:val="24"/>
          <w:lang w:val="sr-Cyrl-RS" w:eastAsia="zh-CN"/>
        </w:rPr>
        <w:t>о</w:t>
      </w:r>
      <w:r w:rsidRPr="0017652F">
        <w:rPr>
          <w:rFonts w:ascii="Times New Roman" w:eastAsia="SimSun" w:hAnsi="Times New Roman" w:cs="Times New Roman"/>
          <w:sz w:val="24"/>
          <w:szCs w:val="24"/>
          <w:lang w:val="sr-Cyrl-RS" w:eastAsia="zh-CN"/>
        </w:rPr>
        <w:t>ком</w:t>
      </w:r>
      <w:r w:rsidRPr="0017652F">
        <w:rPr>
          <w:rFonts w:ascii="Times New Roman" w:eastAsia="SimSun" w:hAnsi="Times New Roman" w:cs="Times New Roman"/>
          <w:spacing w:val="-1"/>
          <w:sz w:val="24"/>
          <w:szCs w:val="24"/>
          <w:lang w:val="sr-Cyrl-RS" w:eastAsia="zh-CN"/>
        </w:rPr>
        <w:t xml:space="preserve"> </w:t>
      </w:r>
      <w:r w:rsidRPr="0017652F">
        <w:rPr>
          <w:rFonts w:ascii="Times New Roman" w:eastAsia="SimSun" w:hAnsi="Times New Roman" w:cs="Times New Roman"/>
          <w:sz w:val="24"/>
          <w:szCs w:val="24"/>
          <w:lang w:val="sr-Cyrl-RS" w:eastAsia="zh-CN"/>
        </w:rPr>
        <w:t>од 15 дана од дана до</w:t>
      </w:r>
      <w:r w:rsidRPr="0017652F">
        <w:rPr>
          <w:rFonts w:ascii="Times New Roman" w:eastAsia="SimSun" w:hAnsi="Times New Roman" w:cs="Times New Roman"/>
          <w:spacing w:val="-2"/>
          <w:sz w:val="24"/>
          <w:szCs w:val="24"/>
          <w:lang w:val="sr-Cyrl-RS" w:eastAsia="zh-CN"/>
        </w:rPr>
        <w:t>с</w:t>
      </w:r>
      <w:r w:rsidRPr="0017652F">
        <w:rPr>
          <w:rFonts w:ascii="Times New Roman" w:eastAsia="SimSun" w:hAnsi="Times New Roman" w:cs="Times New Roman"/>
          <w:sz w:val="24"/>
          <w:szCs w:val="24"/>
          <w:lang w:val="sr-Cyrl-RS" w:eastAsia="zh-CN"/>
        </w:rPr>
        <w:t>т</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pacing w:val="1"/>
          <w:sz w:val="24"/>
          <w:szCs w:val="24"/>
          <w:lang w:val="sr-Cyrl-RS" w:eastAsia="zh-CN"/>
        </w:rPr>
        <w:t>в</w:t>
      </w:r>
      <w:r w:rsidRPr="0017652F">
        <w:rPr>
          <w:rFonts w:ascii="Times New Roman" w:eastAsia="SimSun" w:hAnsi="Times New Roman" w:cs="Times New Roman"/>
          <w:sz w:val="24"/>
          <w:szCs w:val="24"/>
          <w:lang w:val="sr-Cyrl-RS" w:eastAsia="zh-CN"/>
        </w:rPr>
        <w:t>љ</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ња</w:t>
      </w:r>
      <w:r w:rsidRPr="0017652F">
        <w:rPr>
          <w:rFonts w:ascii="Times New Roman" w:eastAsia="SimSun" w:hAnsi="Times New Roman" w:cs="Times New Roman"/>
          <w:spacing w:val="-2"/>
          <w:sz w:val="24"/>
          <w:szCs w:val="24"/>
          <w:lang w:val="sr-Cyrl-RS" w:eastAsia="zh-CN"/>
        </w:rPr>
        <w:t xml:space="preserve"> </w:t>
      </w:r>
      <w:r w:rsidRPr="0017652F">
        <w:rPr>
          <w:rFonts w:ascii="Times New Roman" w:eastAsia="SimSun" w:hAnsi="Times New Roman" w:cs="Times New Roman"/>
          <w:sz w:val="24"/>
          <w:szCs w:val="24"/>
          <w:lang w:val="sr-Cyrl-RS" w:eastAsia="zh-CN"/>
        </w:rPr>
        <w:t>изја</w:t>
      </w:r>
      <w:r w:rsidRPr="0017652F">
        <w:rPr>
          <w:rFonts w:ascii="Times New Roman" w:eastAsia="SimSun" w:hAnsi="Times New Roman" w:cs="Times New Roman"/>
          <w:spacing w:val="3"/>
          <w:sz w:val="24"/>
          <w:szCs w:val="24"/>
          <w:lang w:val="sr-Cyrl-RS" w:eastAsia="zh-CN"/>
        </w:rPr>
        <w:t>в</w:t>
      </w:r>
      <w:r w:rsidRPr="0017652F">
        <w:rPr>
          <w:rFonts w:ascii="Times New Roman" w:eastAsia="SimSun" w:hAnsi="Times New Roman" w:cs="Times New Roman"/>
          <w:spacing w:val="-1"/>
          <w:sz w:val="24"/>
          <w:szCs w:val="24"/>
          <w:lang w:val="sr-Cyrl-RS" w:eastAsia="zh-CN"/>
        </w:rPr>
        <w:t>е.</w:t>
      </w:r>
    </w:p>
    <w:p w:rsidR="00B71A56" w:rsidRPr="0017652F" w:rsidRDefault="00B71A56" w:rsidP="00B71A56">
      <w:pPr>
        <w:widowControl w:val="0"/>
        <w:kinsoku w:val="0"/>
        <w:overflowPunct w:val="0"/>
        <w:autoSpaceDE w:val="0"/>
        <w:autoSpaceDN w:val="0"/>
        <w:adjustRightInd w:val="0"/>
        <w:spacing w:after="0" w:line="240" w:lineRule="auto"/>
        <w:ind w:right="119"/>
        <w:jc w:val="both"/>
        <w:rPr>
          <w:rFonts w:ascii="Times New Roman" w:eastAsia="SimSun" w:hAnsi="Times New Roman" w:cs="Times New Roman"/>
          <w:sz w:val="24"/>
          <w:szCs w:val="24"/>
          <w:lang w:val="sr-Cyrl-RS" w:eastAsia="zh-CN"/>
        </w:rPr>
      </w:pPr>
      <w:r>
        <w:rPr>
          <w:rFonts w:ascii="Times New Roman" w:eastAsia="SimSun" w:hAnsi="Times New Roman" w:cs="Times New Roman"/>
          <w:sz w:val="24"/>
          <w:szCs w:val="24"/>
          <w:lang w:val="sr-Cyrl-RS" w:eastAsia="zh-CN"/>
        </w:rPr>
        <w:tab/>
      </w:r>
      <w:r>
        <w:rPr>
          <w:rFonts w:ascii="Times New Roman" w:eastAsia="SimSun" w:hAnsi="Times New Roman" w:cs="Times New Roman"/>
          <w:sz w:val="24"/>
          <w:szCs w:val="24"/>
          <w:lang w:val="sr-Cyrl-RS" w:eastAsia="zh-CN"/>
        </w:rPr>
        <w:tab/>
      </w:r>
      <w:r w:rsidRPr="0017652F">
        <w:rPr>
          <w:rFonts w:ascii="Times New Roman" w:eastAsia="SimSun" w:hAnsi="Times New Roman" w:cs="Times New Roman"/>
          <w:sz w:val="24"/>
          <w:szCs w:val="24"/>
          <w:lang w:val="sr-Cyrl-RS" w:eastAsia="zh-CN"/>
        </w:rPr>
        <w:t>Наручил</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ц</w:t>
      </w:r>
      <w:r w:rsidRPr="0017652F">
        <w:rPr>
          <w:rFonts w:ascii="Times New Roman" w:eastAsia="SimSun" w:hAnsi="Times New Roman" w:cs="Times New Roman"/>
          <w:spacing w:val="12"/>
          <w:sz w:val="24"/>
          <w:szCs w:val="24"/>
          <w:lang w:val="sr-Cyrl-RS" w:eastAsia="zh-CN"/>
        </w:rPr>
        <w:t xml:space="preserve"> </w:t>
      </w:r>
      <w:r w:rsidRPr="0017652F">
        <w:rPr>
          <w:rFonts w:ascii="Times New Roman" w:eastAsia="SimSun" w:hAnsi="Times New Roman" w:cs="Times New Roman"/>
          <w:sz w:val="24"/>
          <w:szCs w:val="24"/>
          <w:lang w:val="sr-Cyrl-RS" w:eastAsia="zh-CN"/>
        </w:rPr>
        <w:t>и</w:t>
      </w:r>
      <w:r w:rsidRPr="0017652F">
        <w:rPr>
          <w:rFonts w:ascii="Times New Roman" w:eastAsia="SimSun" w:hAnsi="Times New Roman" w:cs="Times New Roman"/>
          <w:spacing w:val="-1"/>
          <w:sz w:val="24"/>
          <w:szCs w:val="24"/>
          <w:lang w:val="sr-Cyrl-RS" w:eastAsia="zh-CN"/>
        </w:rPr>
        <w:t>м</w:t>
      </w:r>
      <w:r w:rsidRPr="0017652F">
        <w:rPr>
          <w:rFonts w:ascii="Times New Roman" w:eastAsia="SimSun" w:hAnsi="Times New Roman" w:cs="Times New Roman"/>
          <w:sz w:val="24"/>
          <w:szCs w:val="24"/>
          <w:lang w:val="sr-Cyrl-RS" w:eastAsia="zh-CN"/>
        </w:rPr>
        <w:t>а</w:t>
      </w:r>
      <w:r w:rsidRPr="0017652F">
        <w:rPr>
          <w:rFonts w:ascii="Times New Roman" w:eastAsia="SimSun" w:hAnsi="Times New Roman" w:cs="Times New Roman"/>
          <w:spacing w:val="10"/>
          <w:sz w:val="24"/>
          <w:szCs w:val="24"/>
          <w:lang w:val="sr-Cyrl-RS" w:eastAsia="zh-CN"/>
        </w:rPr>
        <w:t xml:space="preserve"> </w:t>
      </w:r>
      <w:r w:rsidRPr="0017652F">
        <w:rPr>
          <w:rFonts w:ascii="Times New Roman" w:eastAsia="SimSun" w:hAnsi="Times New Roman" w:cs="Times New Roman"/>
          <w:sz w:val="24"/>
          <w:szCs w:val="24"/>
          <w:lang w:val="sr-Cyrl-RS" w:eastAsia="zh-CN"/>
        </w:rPr>
        <w:t>пр</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во</w:t>
      </w:r>
      <w:r w:rsidRPr="0017652F">
        <w:rPr>
          <w:rFonts w:ascii="Times New Roman" w:eastAsia="SimSun" w:hAnsi="Times New Roman" w:cs="Times New Roman"/>
          <w:spacing w:val="11"/>
          <w:sz w:val="24"/>
          <w:szCs w:val="24"/>
          <w:lang w:val="sr-Cyrl-RS" w:eastAsia="zh-CN"/>
        </w:rPr>
        <w:t xml:space="preserve"> </w:t>
      </w:r>
      <w:r w:rsidRPr="0017652F">
        <w:rPr>
          <w:rFonts w:ascii="Times New Roman" w:eastAsia="SimSun" w:hAnsi="Times New Roman" w:cs="Times New Roman"/>
          <w:spacing w:val="2"/>
          <w:sz w:val="24"/>
          <w:szCs w:val="24"/>
          <w:lang w:val="sr-Cyrl-RS" w:eastAsia="zh-CN"/>
        </w:rPr>
        <w:t>д</w:t>
      </w:r>
      <w:r w:rsidRPr="0017652F">
        <w:rPr>
          <w:rFonts w:ascii="Times New Roman" w:eastAsia="SimSun" w:hAnsi="Times New Roman" w:cs="Times New Roman"/>
          <w:sz w:val="24"/>
          <w:szCs w:val="24"/>
          <w:lang w:val="sr-Cyrl-RS" w:eastAsia="zh-CN"/>
        </w:rPr>
        <w:t>а</w:t>
      </w:r>
      <w:r w:rsidRPr="0017652F">
        <w:rPr>
          <w:rFonts w:ascii="Times New Roman" w:eastAsia="SimSun" w:hAnsi="Times New Roman" w:cs="Times New Roman"/>
          <w:spacing w:val="10"/>
          <w:sz w:val="24"/>
          <w:szCs w:val="24"/>
          <w:lang w:val="sr-Cyrl-RS" w:eastAsia="zh-CN"/>
        </w:rPr>
        <w:t xml:space="preserve"> </w:t>
      </w:r>
      <w:r w:rsidRPr="0017652F">
        <w:rPr>
          <w:rFonts w:ascii="Times New Roman" w:eastAsia="SimSun" w:hAnsi="Times New Roman" w:cs="Times New Roman"/>
          <w:sz w:val="24"/>
          <w:szCs w:val="24"/>
          <w:lang w:val="sr-Cyrl-RS" w:eastAsia="zh-CN"/>
        </w:rPr>
        <w:t>једно</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тр</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но</w:t>
      </w:r>
      <w:r w:rsidRPr="0017652F">
        <w:rPr>
          <w:rFonts w:ascii="Times New Roman" w:eastAsia="SimSun" w:hAnsi="Times New Roman" w:cs="Times New Roman"/>
          <w:spacing w:val="11"/>
          <w:sz w:val="24"/>
          <w:szCs w:val="24"/>
          <w:lang w:val="sr-Cyrl-RS" w:eastAsia="zh-CN"/>
        </w:rPr>
        <w:t xml:space="preserve"> </w:t>
      </w:r>
      <w:r w:rsidRPr="0017652F">
        <w:rPr>
          <w:rFonts w:ascii="Times New Roman" w:eastAsia="SimSun" w:hAnsi="Times New Roman" w:cs="Times New Roman"/>
          <w:sz w:val="24"/>
          <w:szCs w:val="24"/>
          <w:lang w:val="sr-Cyrl-RS" w:eastAsia="zh-CN"/>
        </w:rPr>
        <w:t>от</w:t>
      </w:r>
      <w:r w:rsidRPr="0017652F">
        <w:rPr>
          <w:rFonts w:ascii="Times New Roman" w:eastAsia="SimSun" w:hAnsi="Times New Roman" w:cs="Times New Roman"/>
          <w:spacing w:val="1"/>
          <w:sz w:val="24"/>
          <w:szCs w:val="24"/>
          <w:lang w:val="sr-Cyrl-RS" w:eastAsia="zh-CN"/>
        </w:rPr>
        <w:t>к</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же</w:t>
      </w:r>
      <w:r w:rsidRPr="0017652F">
        <w:rPr>
          <w:rFonts w:ascii="Times New Roman" w:eastAsia="SimSun" w:hAnsi="Times New Roman" w:cs="Times New Roman"/>
          <w:spacing w:val="15"/>
          <w:sz w:val="24"/>
          <w:szCs w:val="24"/>
          <w:lang w:val="sr-Cyrl-RS" w:eastAsia="zh-CN"/>
        </w:rPr>
        <w:t xml:space="preserve"> </w:t>
      </w:r>
      <w:r w:rsidRPr="0017652F">
        <w:rPr>
          <w:rFonts w:ascii="Times New Roman" w:eastAsia="SimSun" w:hAnsi="Times New Roman" w:cs="Times New Roman"/>
          <w:spacing w:val="-3"/>
          <w:sz w:val="24"/>
          <w:szCs w:val="24"/>
          <w:lang w:val="sr-Cyrl-RS" w:eastAsia="zh-CN"/>
        </w:rPr>
        <w:t>у</w:t>
      </w:r>
      <w:r w:rsidRPr="0017652F">
        <w:rPr>
          <w:rFonts w:ascii="Times New Roman" w:eastAsia="SimSun" w:hAnsi="Times New Roman" w:cs="Times New Roman"/>
          <w:sz w:val="24"/>
          <w:szCs w:val="24"/>
          <w:lang w:val="sr-Cyrl-RS" w:eastAsia="zh-CN"/>
        </w:rPr>
        <w:t>говор</w:t>
      </w:r>
      <w:r w:rsidRPr="0017652F">
        <w:rPr>
          <w:rFonts w:ascii="Times New Roman" w:eastAsia="SimSun" w:hAnsi="Times New Roman" w:cs="Times New Roman"/>
          <w:spacing w:val="13"/>
          <w:sz w:val="24"/>
          <w:szCs w:val="24"/>
          <w:lang w:val="sr-Cyrl-RS" w:eastAsia="zh-CN"/>
        </w:rPr>
        <w:t xml:space="preserve"> </w:t>
      </w:r>
      <w:r w:rsidRPr="0017652F">
        <w:rPr>
          <w:rFonts w:ascii="Times New Roman" w:eastAsia="SimSun" w:hAnsi="Times New Roman" w:cs="Times New Roman"/>
          <w:sz w:val="24"/>
          <w:szCs w:val="24"/>
          <w:lang w:val="sr-Cyrl-RS" w:eastAsia="zh-CN"/>
        </w:rPr>
        <w:t>у</w:t>
      </w:r>
      <w:r w:rsidRPr="0017652F">
        <w:rPr>
          <w:rFonts w:ascii="Times New Roman" w:eastAsia="SimSun" w:hAnsi="Times New Roman" w:cs="Times New Roman"/>
          <w:spacing w:val="9"/>
          <w:sz w:val="24"/>
          <w:szCs w:val="24"/>
          <w:lang w:val="sr-Cyrl-RS" w:eastAsia="zh-CN"/>
        </w:rPr>
        <w:t xml:space="preserve"> </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pacing w:val="1"/>
          <w:sz w:val="24"/>
          <w:szCs w:val="24"/>
          <w:lang w:val="sr-Cyrl-RS" w:eastAsia="zh-CN"/>
        </w:rPr>
        <w:t>в</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ко</w:t>
      </w:r>
      <w:r w:rsidRPr="0017652F">
        <w:rPr>
          <w:rFonts w:ascii="Times New Roman" w:eastAsia="SimSun" w:hAnsi="Times New Roman" w:cs="Times New Roman"/>
          <w:spacing w:val="11"/>
          <w:sz w:val="24"/>
          <w:szCs w:val="24"/>
          <w:lang w:val="sr-Cyrl-RS" w:eastAsia="zh-CN"/>
        </w:rPr>
        <w:t xml:space="preserve"> </w:t>
      </w:r>
      <w:r w:rsidRPr="0017652F">
        <w:rPr>
          <w:rFonts w:ascii="Times New Roman" w:eastAsia="SimSun" w:hAnsi="Times New Roman" w:cs="Times New Roman"/>
          <w:sz w:val="24"/>
          <w:szCs w:val="24"/>
          <w:lang w:val="sr-Cyrl-RS" w:eastAsia="zh-CN"/>
        </w:rPr>
        <w:t>доба</w:t>
      </w:r>
      <w:r w:rsidRPr="0017652F">
        <w:rPr>
          <w:rFonts w:ascii="Times New Roman" w:eastAsia="SimSun" w:hAnsi="Times New Roman" w:cs="Times New Roman"/>
          <w:spacing w:val="11"/>
          <w:sz w:val="24"/>
          <w:szCs w:val="24"/>
          <w:lang w:val="sr-Cyrl-RS" w:eastAsia="zh-CN"/>
        </w:rPr>
        <w:t xml:space="preserve"> </w:t>
      </w:r>
      <w:r w:rsidRPr="0017652F">
        <w:rPr>
          <w:rFonts w:ascii="Times New Roman" w:eastAsia="SimSun" w:hAnsi="Times New Roman" w:cs="Times New Roman"/>
          <w:sz w:val="24"/>
          <w:szCs w:val="24"/>
          <w:lang w:val="sr-Cyrl-RS" w:eastAsia="zh-CN"/>
        </w:rPr>
        <w:t>и</w:t>
      </w:r>
      <w:r w:rsidRPr="0017652F">
        <w:rPr>
          <w:rFonts w:ascii="Times New Roman" w:eastAsia="SimSun" w:hAnsi="Times New Roman" w:cs="Times New Roman"/>
          <w:spacing w:val="12"/>
          <w:sz w:val="24"/>
          <w:szCs w:val="24"/>
          <w:lang w:val="sr-Cyrl-RS" w:eastAsia="zh-CN"/>
        </w:rPr>
        <w:t xml:space="preserve"> </w:t>
      </w:r>
      <w:r w:rsidRPr="0017652F">
        <w:rPr>
          <w:rFonts w:ascii="Times New Roman" w:eastAsia="SimSun" w:hAnsi="Times New Roman" w:cs="Times New Roman"/>
          <w:sz w:val="24"/>
          <w:szCs w:val="24"/>
          <w:lang w:val="sr-Cyrl-RS" w:eastAsia="zh-CN"/>
        </w:rPr>
        <w:t>б</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з</w:t>
      </w:r>
      <w:r w:rsidRPr="0017652F">
        <w:rPr>
          <w:rFonts w:ascii="Times New Roman" w:eastAsia="SimSun" w:hAnsi="Times New Roman" w:cs="Times New Roman"/>
          <w:spacing w:val="12"/>
          <w:sz w:val="24"/>
          <w:szCs w:val="24"/>
          <w:lang w:val="sr-Cyrl-RS" w:eastAsia="zh-CN"/>
        </w:rPr>
        <w:t xml:space="preserve"> </w:t>
      </w:r>
      <w:r w:rsidRPr="0017652F">
        <w:rPr>
          <w:rFonts w:ascii="Times New Roman" w:eastAsia="SimSun" w:hAnsi="Times New Roman" w:cs="Times New Roman"/>
          <w:sz w:val="24"/>
          <w:szCs w:val="24"/>
          <w:lang w:val="sr-Cyrl-RS" w:eastAsia="zh-CN"/>
        </w:rPr>
        <w:t>от</w:t>
      </w:r>
      <w:r w:rsidRPr="0017652F">
        <w:rPr>
          <w:rFonts w:ascii="Times New Roman" w:eastAsia="SimSun" w:hAnsi="Times New Roman" w:cs="Times New Roman"/>
          <w:spacing w:val="1"/>
          <w:sz w:val="24"/>
          <w:szCs w:val="24"/>
          <w:lang w:val="sr-Cyrl-RS" w:eastAsia="zh-CN"/>
        </w:rPr>
        <w:t>к</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pacing w:val="-2"/>
          <w:sz w:val="24"/>
          <w:szCs w:val="24"/>
          <w:lang w:val="sr-Cyrl-RS" w:eastAsia="zh-CN"/>
        </w:rPr>
        <w:t>з</w:t>
      </w:r>
      <w:r w:rsidRPr="0017652F">
        <w:rPr>
          <w:rFonts w:ascii="Times New Roman" w:eastAsia="SimSun" w:hAnsi="Times New Roman" w:cs="Times New Roman"/>
          <w:sz w:val="24"/>
          <w:szCs w:val="24"/>
          <w:lang w:val="sr-Cyrl-RS" w:eastAsia="zh-CN"/>
        </w:rPr>
        <w:t>ног</w:t>
      </w:r>
      <w:r w:rsidRPr="0017652F">
        <w:rPr>
          <w:rFonts w:ascii="Times New Roman" w:eastAsia="SimSun" w:hAnsi="Times New Roman" w:cs="Times New Roman"/>
          <w:spacing w:val="11"/>
          <w:sz w:val="24"/>
          <w:szCs w:val="24"/>
          <w:lang w:val="sr-Cyrl-RS" w:eastAsia="zh-CN"/>
        </w:rPr>
        <w:t xml:space="preserve"> </w:t>
      </w:r>
      <w:r w:rsidRPr="0017652F">
        <w:rPr>
          <w:rFonts w:ascii="Times New Roman" w:eastAsia="SimSun" w:hAnsi="Times New Roman" w:cs="Times New Roman"/>
          <w:sz w:val="24"/>
          <w:szCs w:val="24"/>
          <w:lang w:val="sr-Cyrl-RS" w:eastAsia="zh-CN"/>
        </w:rPr>
        <w:t>рок</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 xml:space="preserve">, </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ко</w:t>
      </w:r>
      <w:r w:rsidRPr="0017652F">
        <w:rPr>
          <w:rFonts w:ascii="Times New Roman" w:eastAsia="SimSun" w:hAnsi="Times New Roman" w:cs="Times New Roman"/>
          <w:spacing w:val="28"/>
          <w:sz w:val="24"/>
          <w:szCs w:val="24"/>
          <w:lang w:val="sr-Cyrl-RS" w:eastAsia="zh-CN"/>
        </w:rPr>
        <w:t xml:space="preserve"> </w:t>
      </w:r>
      <w:r w:rsidRPr="0017652F">
        <w:rPr>
          <w:rFonts w:ascii="Times New Roman" w:eastAsia="SimSun" w:hAnsi="Times New Roman" w:cs="Times New Roman"/>
          <w:sz w:val="24"/>
          <w:szCs w:val="24"/>
          <w:lang w:val="sr-Cyrl-RS" w:eastAsia="zh-CN"/>
        </w:rPr>
        <w:t>Извршил</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ц</w:t>
      </w:r>
      <w:r w:rsidRPr="0017652F">
        <w:rPr>
          <w:rFonts w:ascii="Times New Roman" w:eastAsia="SimSun" w:hAnsi="Times New Roman" w:cs="Times New Roman"/>
          <w:spacing w:val="27"/>
          <w:sz w:val="24"/>
          <w:szCs w:val="24"/>
          <w:lang w:val="sr-Cyrl-RS" w:eastAsia="zh-CN"/>
        </w:rPr>
        <w:t xml:space="preserve"> </w:t>
      </w:r>
      <w:r w:rsidRPr="0017652F">
        <w:rPr>
          <w:rFonts w:ascii="Times New Roman" w:eastAsia="SimSun" w:hAnsi="Times New Roman" w:cs="Times New Roman"/>
          <w:sz w:val="24"/>
          <w:szCs w:val="24"/>
          <w:lang w:val="sr-Cyrl-RS" w:eastAsia="zh-CN"/>
        </w:rPr>
        <w:t>не</w:t>
      </w:r>
      <w:r w:rsidRPr="0017652F">
        <w:rPr>
          <w:rFonts w:ascii="Times New Roman" w:eastAsia="SimSun" w:hAnsi="Times New Roman" w:cs="Times New Roman"/>
          <w:spacing w:val="25"/>
          <w:sz w:val="24"/>
          <w:szCs w:val="24"/>
          <w:lang w:val="sr-Cyrl-RS" w:eastAsia="zh-CN"/>
        </w:rPr>
        <w:t xml:space="preserve"> </w:t>
      </w:r>
      <w:r w:rsidRPr="0017652F">
        <w:rPr>
          <w:rFonts w:ascii="Times New Roman" w:eastAsia="SimSun" w:hAnsi="Times New Roman" w:cs="Times New Roman"/>
          <w:sz w:val="24"/>
          <w:szCs w:val="24"/>
          <w:lang w:val="sr-Cyrl-RS" w:eastAsia="zh-CN"/>
        </w:rPr>
        <w:t>из</w:t>
      </w:r>
      <w:r w:rsidRPr="0017652F">
        <w:rPr>
          <w:rFonts w:ascii="Times New Roman" w:eastAsia="SimSun" w:hAnsi="Times New Roman" w:cs="Times New Roman"/>
          <w:spacing w:val="-3"/>
          <w:sz w:val="24"/>
          <w:szCs w:val="24"/>
          <w:lang w:val="sr-Cyrl-RS" w:eastAsia="zh-CN"/>
        </w:rPr>
        <w:t>в</w:t>
      </w:r>
      <w:r w:rsidRPr="0017652F">
        <w:rPr>
          <w:rFonts w:ascii="Times New Roman" w:eastAsia="SimSun" w:hAnsi="Times New Roman" w:cs="Times New Roman"/>
          <w:sz w:val="24"/>
          <w:szCs w:val="24"/>
          <w:lang w:val="sr-Cyrl-RS" w:eastAsia="zh-CN"/>
        </w:rPr>
        <w:t>рш</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ва</w:t>
      </w:r>
      <w:r w:rsidRPr="0017652F">
        <w:rPr>
          <w:rFonts w:ascii="Times New Roman" w:eastAsia="SimSun" w:hAnsi="Times New Roman" w:cs="Times New Roman"/>
          <w:spacing w:val="27"/>
          <w:sz w:val="24"/>
          <w:szCs w:val="24"/>
          <w:lang w:val="sr-Cyrl-RS" w:eastAsia="zh-CN"/>
        </w:rPr>
        <w:t xml:space="preserve"> </w:t>
      </w:r>
      <w:r w:rsidRPr="0017652F">
        <w:rPr>
          <w:rFonts w:ascii="Times New Roman" w:eastAsia="SimSun" w:hAnsi="Times New Roman" w:cs="Times New Roman"/>
          <w:sz w:val="24"/>
          <w:szCs w:val="24"/>
          <w:lang w:val="sr-Cyrl-RS" w:eastAsia="zh-CN"/>
        </w:rPr>
        <w:t>об</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в</w:t>
      </w:r>
      <w:r w:rsidRPr="0017652F">
        <w:rPr>
          <w:rFonts w:ascii="Times New Roman" w:eastAsia="SimSun" w:hAnsi="Times New Roman" w:cs="Times New Roman"/>
          <w:spacing w:val="-2"/>
          <w:sz w:val="24"/>
          <w:szCs w:val="24"/>
          <w:lang w:val="sr-Cyrl-RS" w:eastAsia="zh-CN"/>
        </w:rPr>
        <w:t>е</w:t>
      </w:r>
      <w:r w:rsidRPr="0017652F">
        <w:rPr>
          <w:rFonts w:ascii="Times New Roman" w:eastAsia="SimSun" w:hAnsi="Times New Roman" w:cs="Times New Roman"/>
          <w:sz w:val="24"/>
          <w:szCs w:val="24"/>
          <w:lang w:val="sr-Cyrl-RS" w:eastAsia="zh-CN"/>
        </w:rPr>
        <w:t>зе</w:t>
      </w:r>
      <w:r w:rsidRPr="0017652F">
        <w:rPr>
          <w:rFonts w:ascii="Times New Roman" w:eastAsia="SimSun" w:hAnsi="Times New Roman" w:cs="Times New Roman"/>
          <w:spacing w:val="27"/>
          <w:sz w:val="24"/>
          <w:szCs w:val="24"/>
          <w:lang w:val="sr-Cyrl-RS" w:eastAsia="zh-CN"/>
        </w:rPr>
        <w:t xml:space="preserve"> </w:t>
      </w:r>
      <w:r w:rsidRPr="0017652F">
        <w:rPr>
          <w:rFonts w:ascii="Times New Roman" w:eastAsia="SimSun" w:hAnsi="Times New Roman" w:cs="Times New Roman"/>
          <w:sz w:val="24"/>
          <w:szCs w:val="24"/>
          <w:lang w:val="sr-Cyrl-RS" w:eastAsia="zh-CN"/>
        </w:rPr>
        <w:t>на</w:t>
      </w:r>
      <w:r w:rsidRPr="0017652F">
        <w:rPr>
          <w:rFonts w:ascii="Times New Roman" w:eastAsia="SimSun" w:hAnsi="Times New Roman" w:cs="Times New Roman"/>
          <w:spacing w:val="30"/>
          <w:sz w:val="24"/>
          <w:szCs w:val="24"/>
          <w:lang w:val="sr-Cyrl-RS" w:eastAsia="zh-CN"/>
        </w:rPr>
        <w:t xml:space="preserve"> </w:t>
      </w:r>
      <w:r w:rsidRPr="0017652F">
        <w:rPr>
          <w:rFonts w:ascii="Times New Roman" w:eastAsia="SimSun" w:hAnsi="Times New Roman" w:cs="Times New Roman"/>
          <w:spacing w:val="-5"/>
          <w:sz w:val="24"/>
          <w:szCs w:val="24"/>
          <w:lang w:val="sr-Cyrl-RS" w:eastAsia="zh-CN"/>
        </w:rPr>
        <w:t>у</w:t>
      </w:r>
      <w:r w:rsidRPr="0017652F">
        <w:rPr>
          <w:rFonts w:ascii="Times New Roman" w:eastAsia="SimSun" w:hAnsi="Times New Roman" w:cs="Times New Roman"/>
          <w:sz w:val="24"/>
          <w:szCs w:val="24"/>
          <w:lang w:val="sr-Cyrl-RS" w:eastAsia="zh-CN"/>
        </w:rPr>
        <w:t>го</w:t>
      </w:r>
      <w:r w:rsidRPr="0017652F">
        <w:rPr>
          <w:rFonts w:ascii="Times New Roman" w:eastAsia="SimSun" w:hAnsi="Times New Roman" w:cs="Times New Roman"/>
          <w:spacing w:val="1"/>
          <w:sz w:val="24"/>
          <w:szCs w:val="24"/>
          <w:lang w:val="sr-Cyrl-RS" w:eastAsia="zh-CN"/>
        </w:rPr>
        <w:t>в</w:t>
      </w:r>
      <w:r w:rsidRPr="0017652F">
        <w:rPr>
          <w:rFonts w:ascii="Times New Roman" w:eastAsia="SimSun" w:hAnsi="Times New Roman" w:cs="Times New Roman"/>
          <w:sz w:val="24"/>
          <w:szCs w:val="24"/>
          <w:lang w:val="sr-Cyrl-RS" w:eastAsia="zh-CN"/>
        </w:rPr>
        <w:t>ор</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ни</w:t>
      </w:r>
      <w:r w:rsidRPr="0017652F">
        <w:rPr>
          <w:rFonts w:ascii="Times New Roman" w:eastAsia="SimSun" w:hAnsi="Times New Roman" w:cs="Times New Roman"/>
          <w:spacing w:val="27"/>
          <w:sz w:val="24"/>
          <w:szCs w:val="24"/>
          <w:lang w:val="sr-Cyrl-RS" w:eastAsia="zh-CN"/>
        </w:rPr>
        <w:t xml:space="preserve"> </w:t>
      </w:r>
      <w:r w:rsidRPr="0017652F">
        <w:rPr>
          <w:rFonts w:ascii="Times New Roman" w:eastAsia="SimSun" w:hAnsi="Times New Roman" w:cs="Times New Roman"/>
          <w:sz w:val="24"/>
          <w:szCs w:val="24"/>
          <w:lang w:val="sr-Cyrl-RS" w:eastAsia="zh-CN"/>
        </w:rPr>
        <w:t>н</w:t>
      </w:r>
      <w:r w:rsidRPr="0017652F">
        <w:rPr>
          <w:rFonts w:ascii="Times New Roman" w:eastAsia="SimSun" w:hAnsi="Times New Roman" w:cs="Times New Roman"/>
          <w:spacing w:val="-1"/>
          <w:sz w:val="24"/>
          <w:szCs w:val="24"/>
          <w:lang w:val="sr-Cyrl-RS" w:eastAsia="zh-CN"/>
        </w:rPr>
        <w:t>ач</w:t>
      </w:r>
      <w:r w:rsidRPr="0017652F">
        <w:rPr>
          <w:rFonts w:ascii="Times New Roman" w:eastAsia="SimSun" w:hAnsi="Times New Roman" w:cs="Times New Roman"/>
          <w:sz w:val="24"/>
          <w:szCs w:val="24"/>
          <w:lang w:val="sr-Cyrl-RS" w:eastAsia="zh-CN"/>
        </w:rPr>
        <w:t>ин</w:t>
      </w:r>
      <w:r w:rsidRPr="0017652F">
        <w:rPr>
          <w:rFonts w:ascii="Times New Roman" w:eastAsia="SimSun" w:hAnsi="Times New Roman" w:cs="Times New Roman"/>
          <w:spacing w:val="27"/>
          <w:sz w:val="24"/>
          <w:szCs w:val="24"/>
          <w:lang w:val="sr-Cyrl-RS" w:eastAsia="zh-CN"/>
        </w:rPr>
        <w:t xml:space="preserve"> </w:t>
      </w:r>
      <w:r w:rsidRPr="0017652F">
        <w:rPr>
          <w:rFonts w:ascii="Times New Roman" w:eastAsia="SimSun" w:hAnsi="Times New Roman" w:cs="Times New Roman"/>
          <w:sz w:val="24"/>
          <w:szCs w:val="24"/>
          <w:lang w:val="sr-Cyrl-RS" w:eastAsia="zh-CN"/>
        </w:rPr>
        <w:t>и</w:t>
      </w:r>
      <w:r w:rsidRPr="0017652F">
        <w:rPr>
          <w:rFonts w:ascii="Times New Roman" w:eastAsia="SimSun" w:hAnsi="Times New Roman" w:cs="Times New Roman"/>
          <w:spacing w:val="31"/>
          <w:sz w:val="24"/>
          <w:szCs w:val="24"/>
          <w:lang w:val="sr-Cyrl-RS" w:eastAsia="zh-CN"/>
        </w:rPr>
        <w:t xml:space="preserve"> </w:t>
      </w:r>
      <w:r w:rsidRPr="0017652F">
        <w:rPr>
          <w:rFonts w:ascii="Times New Roman" w:eastAsia="SimSun" w:hAnsi="Times New Roman" w:cs="Times New Roman"/>
          <w:sz w:val="24"/>
          <w:szCs w:val="24"/>
          <w:lang w:val="sr-Cyrl-RS" w:eastAsia="zh-CN"/>
        </w:rPr>
        <w:t>у</w:t>
      </w:r>
      <w:r w:rsidRPr="0017652F">
        <w:rPr>
          <w:rFonts w:ascii="Times New Roman" w:eastAsia="SimSun" w:hAnsi="Times New Roman" w:cs="Times New Roman"/>
          <w:spacing w:val="23"/>
          <w:sz w:val="24"/>
          <w:szCs w:val="24"/>
          <w:lang w:val="sr-Cyrl-RS" w:eastAsia="zh-CN"/>
        </w:rPr>
        <w:t xml:space="preserve"> </w:t>
      </w:r>
      <w:r w:rsidRPr="0017652F">
        <w:rPr>
          <w:rFonts w:ascii="Times New Roman" w:eastAsia="SimSun" w:hAnsi="Times New Roman" w:cs="Times New Roman"/>
          <w:spacing w:val="-5"/>
          <w:sz w:val="24"/>
          <w:szCs w:val="24"/>
          <w:lang w:val="sr-Cyrl-RS" w:eastAsia="zh-CN"/>
        </w:rPr>
        <w:t>у</w:t>
      </w:r>
      <w:r w:rsidRPr="0017652F">
        <w:rPr>
          <w:rFonts w:ascii="Times New Roman" w:eastAsia="SimSun" w:hAnsi="Times New Roman" w:cs="Times New Roman"/>
          <w:sz w:val="24"/>
          <w:szCs w:val="24"/>
          <w:lang w:val="sr-Cyrl-RS" w:eastAsia="zh-CN"/>
        </w:rPr>
        <w:t>гов</w:t>
      </w:r>
      <w:r w:rsidRPr="0017652F">
        <w:rPr>
          <w:rFonts w:ascii="Times New Roman" w:eastAsia="SimSun" w:hAnsi="Times New Roman" w:cs="Times New Roman"/>
          <w:spacing w:val="1"/>
          <w:sz w:val="24"/>
          <w:szCs w:val="24"/>
          <w:lang w:val="sr-Cyrl-RS" w:eastAsia="zh-CN"/>
        </w:rPr>
        <w:t>о</w:t>
      </w:r>
      <w:r w:rsidRPr="0017652F">
        <w:rPr>
          <w:rFonts w:ascii="Times New Roman" w:eastAsia="SimSun" w:hAnsi="Times New Roman" w:cs="Times New Roman"/>
          <w:sz w:val="24"/>
          <w:szCs w:val="24"/>
          <w:lang w:val="sr-Cyrl-RS" w:eastAsia="zh-CN"/>
        </w:rPr>
        <w:t>р</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ним</w:t>
      </w:r>
      <w:r w:rsidRPr="0017652F">
        <w:rPr>
          <w:rFonts w:ascii="Times New Roman" w:eastAsia="SimSun" w:hAnsi="Times New Roman" w:cs="Times New Roman"/>
          <w:spacing w:val="27"/>
          <w:sz w:val="24"/>
          <w:szCs w:val="24"/>
          <w:lang w:val="sr-Cyrl-RS" w:eastAsia="zh-CN"/>
        </w:rPr>
        <w:t xml:space="preserve"> </w:t>
      </w:r>
      <w:r w:rsidRPr="0017652F">
        <w:rPr>
          <w:rFonts w:ascii="Times New Roman" w:eastAsia="SimSun" w:hAnsi="Times New Roman" w:cs="Times New Roman"/>
          <w:sz w:val="24"/>
          <w:szCs w:val="24"/>
          <w:lang w:val="sr-Cyrl-RS" w:eastAsia="zh-CN"/>
        </w:rPr>
        <w:t>рокови</w:t>
      </w:r>
      <w:r w:rsidRPr="0017652F">
        <w:rPr>
          <w:rFonts w:ascii="Times New Roman" w:eastAsia="SimSun" w:hAnsi="Times New Roman" w:cs="Times New Roman"/>
          <w:spacing w:val="-1"/>
          <w:sz w:val="24"/>
          <w:szCs w:val="24"/>
          <w:lang w:val="sr-Cyrl-RS" w:eastAsia="zh-CN"/>
        </w:rPr>
        <w:t>ма</w:t>
      </w:r>
      <w:r w:rsidRPr="0017652F">
        <w:rPr>
          <w:rFonts w:ascii="Times New Roman" w:eastAsia="SimSun" w:hAnsi="Times New Roman" w:cs="Times New Roman"/>
          <w:sz w:val="24"/>
          <w:szCs w:val="24"/>
          <w:lang w:val="sr-Cyrl-RS" w:eastAsia="zh-CN"/>
        </w:rPr>
        <w:t>,</w:t>
      </w:r>
      <w:r w:rsidRPr="0017652F">
        <w:rPr>
          <w:rFonts w:ascii="Times New Roman" w:eastAsia="SimSun" w:hAnsi="Times New Roman" w:cs="Times New Roman"/>
          <w:spacing w:val="28"/>
          <w:sz w:val="24"/>
          <w:szCs w:val="24"/>
          <w:lang w:val="sr-Cyrl-RS" w:eastAsia="zh-CN"/>
        </w:rPr>
        <w:t xml:space="preserve"> </w:t>
      </w:r>
      <w:r w:rsidRPr="0017652F">
        <w:rPr>
          <w:rFonts w:ascii="Times New Roman" w:eastAsia="SimSun" w:hAnsi="Times New Roman" w:cs="Times New Roman"/>
          <w:sz w:val="24"/>
          <w:szCs w:val="24"/>
          <w:lang w:val="sr-Cyrl-RS" w:eastAsia="zh-CN"/>
        </w:rPr>
        <w:t>о</w:t>
      </w:r>
      <w:r w:rsidRPr="0017652F">
        <w:rPr>
          <w:rFonts w:ascii="Times New Roman" w:eastAsia="SimSun" w:hAnsi="Times New Roman" w:cs="Times New Roman"/>
          <w:spacing w:val="26"/>
          <w:sz w:val="24"/>
          <w:szCs w:val="24"/>
          <w:lang w:val="sr-Cyrl-RS" w:eastAsia="zh-CN"/>
        </w:rPr>
        <w:t xml:space="preserve"> </w:t>
      </w:r>
      <w:r w:rsidRPr="0017652F">
        <w:rPr>
          <w:rFonts w:ascii="Times New Roman" w:eastAsia="SimSun" w:hAnsi="Times New Roman" w:cs="Times New Roman"/>
          <w:spacing w:val="-1"/>
          <w:sz w:val="24"/>
          <w:szCs w:val="24"/>
          <w:lang w:val="sr-Cyrl-RS" w:eastAsia="zh-CN"/>
        </w:rPr>
        <w:t>ч</w:t>
      </w:r>
      <w:r w:rsidRPr="0017652F">
        <w:rPr>
          <w:rFonts w:ascii="Times New Roman" w:eastAsia="SimSun" w:hAnsi="Times New Roman" w:cs="Times New Roman"/>
          <w:spacing w:val="1"/>
          <w:sz w:val="24"/>
          <w:szCs w:val="24"/>
          <w:lang w:val="sr-Cyrl-RS" w:eastAsia="zh-CN"/>
        </w:rPr>
        <w:t>ем</w:t>
      </w:r>
      <w:r w:rsidRPr="0017652F">
        <w:rPr>
          <w:rFonts w:ascii="Times New Roman" w:eastAsia="SimSun" w:hAnsi="Times New Roman" w:cs="Times New Roman"/>
          <w:sz w:val="24"/>
          <w:szCs w:val="24"/>
          <w:lang w:val="sr-Cyrl-RS" w:eastAsia="zh-CN"/>
        </w:rPr>
        <w:t>у пи</w:t>
      </w:r>
      <w:r w:rsidRPr="0017652F">
        <w:rPr>
          <w:rFonts w:ascii="Times New Roman" w:eastAsia="SimSun" w:hAnsi="Times New Roman" w:cs="Times New Roman"/>
          <w:spacing w:val="-1"/>
          <w:sz w:val="24"/>
          <w:szCs w:val="24"/>
          <w:lang w:val="sr-Cyrl-RS" w:eastAsia="zh-CN"/>
        </w:rPr>
        <w:t>сме</w:t>
      </w:r>
      <w:r w:rsidRPr="0017652F">
        <w:rPr>
          <w:rFonts w:ascii="Times New Roman" w:eastAsia="SimSun" w:hAnsi="Times New Roman" w:cs="Times New Roman"/>
          <w:sz w:val="24"/>
          <w:szCs w:val="24"/>
          <w:lang w:val="sr-Cyrl-RS" w:eastAsia="zh-CN"/>
        </w:rPr>
        <w:t>но об</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в</w:t>
      </w:r>
      <w:r w:rsidRPr="0017652F">
        <w:rPr>
          <w:rFonts w:ascii="Times New Roman" w:eastAsia="SimSun" w:hAnsi="Times New Roman" w:cs="Times New Roman"/>
          <w:spacing w:val="-2"/>
          <w:sz w:val="24"/>
          <w:szCs w:val="24"/>
          <w:lang w:val="sr-Cyrl-RS" w:eastAsia="zh-CN"/>
        </w:rPr>
        <w:t>е</w:t>
      </w:r>
      <w:r w:rsidRPr="0017652F">
        <w:rPr>
          <w:rFonts w:ascii="Times New Roman" w:eastAsia="SimSun" w:hAnsi="Times New Roman" w:cs="Times New Roman"/>
          <w:sz w:val="24"/>
          <w:szCs w:val="24"/>
          <w:lang w:val="sr-Cyrl-RS" w:eastAsia="zh-CN"/>
        </w:rPr>
        <w:t>шт</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ва</w:t>
      </w:r>
      <w:r w:rsidRPr="0017652F">
        <w:rPr>
          <w:rFonts w:ascii="Times New Roman" w:eastAsia="SimSun" w:hAnsi="Times New Roman" w:cs="Times New Roman"/>
          <w:spacing w:val="-2"/>
          <w:sz w:val="24"/>
          <w:szCs w:val="24"/>
          <w:lang w:val="sr-Cyrl-RS" w:eastAsia="zh-CN"/>
        </w:rPr>
        <w:t xml:space="preserve"> </w:t>
      </w:r>
      <w:r w:rsidRPr="0017652F">
        <w:rPr>
          <w:rFonts w:ascii="Times New Roman" w:eastAsia="SimSun" w:hAnsi="Times New Roman" w:cs="Times New Roman"/>
          <w:sz w:val="24"/>
          <w:szCs w:val="24"/>
          <w:lang w:val="sr-Cyrl-RS" w:eastAsia="zh-CN"/>
        </w:rPr>
        <w:t>И</w:t>
      </w:r>
      <w:r w:rsidRPr="0017652F">
        <w:rPr>
          <w:rFonts w:ascii="Times New Roman" w:eastAsia="SimSun" w:hAnsi="Times New Roman" w:cs="Times New Roman"/>
          <w:spacing w:val="2"/>
          <w:sz w:val="24"/>
          <w:szCs w:val="24"/>
          <w:lang w:val="sr-Cyrl-RS" w:eastAsia="zh-CN"/>
        </w:rPr>
        <w:t>з</w:t>
      </w:r>
      <w:r w:rsidRPr="0017652F">
        <w:rPr>
          <w:rFonts w:ascii="Times New Roman" w:eastAsia="SimSun" w:hAnsi="Times New Roman" w:cs="Times New Roman"/>
          <w:sz w:val="24"/>
          <w:szCs w:val="24"/>
          <w:lang w:val="sr-Cyrl-RS" w:eastAsia="zh-CN"/>
        </w:rPr>
        <w:t>вршиоц</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w:t>
      </w:r>
    </w:p>
    <w:p w:rsidR="00B71A56" w:rsidRPr="0017652F" w:rsidRDefault="00B71A56" w:rsidP="00B71A56">
      <w:pPr>
        <w:widowControl w:val="0"/>
        <w:kinsoku w:val="0"/>
        <w:overflowPunct w:val="0"/>
        <w:autoSpaceDE w:val="0"/>
        <w:autoSpaceDN w:val="0"/>
        <w:adjustRightInd w:val="0"/>
        <w:spacing w:before="16" w:after="0" w:line="260" w:lineRule="exact"/>
        <w:rPr>
          <w:rFonts w:ascii="Times New Roman" w:eastAsia="SimSun" w:hAnsi="Times New Roman" w:cs="Times New Roman"/>
          <w:sz w:val="26"/>
          <w:szCs w:val="26"/>
          <w:lang w:val="sr-Cyrl-RS" w:eastAsia="zh-CN"/>
        </w:rPr>
      </w:pPr>
    </w:p>
    <w:p w:rsidR="00B71A56" w:rsidRDefault="00B71A56" w:rsidP="00B71A56">
      <w:pPr>
        <w:widowControl w:val="0"/>
        <w:kinsoku w:val="0"/>
        <w:overflowPunct w:val="0"/>
        <w:autoSpaceDE w:val="0"/>
        <w:autoSpaceDN w:val="0"/>
        <w:adjustRightInd w:val="0"/>
        <w:spacing w:after="0" w:line="240" w:lineRule="auto"/>
        <w:ind w:right="226"/>
        <w:jc w:val="center"/>
        <w:rPr>
          <w:rFonts w:ascii="Times New Roman" w:eastAsia="SimSun" w:hAnsi="Times New Roman" w:cs="Times New Roman"/>
          <w:sz w:val="24"/>
          <w:szCs w:val="24"/>
          <w:lang w:val="sr-Cyrl-RS" w:eastAsia="zh-CN"/>
        </w:rPr>
      </w:pPr>
      <w:r w:rsidRPr="0017652F">
        <w:rPr>
          <w:rFonts w:ascii="Times New Roman" w:eastAsia="SimSun" w:hAnsi="Times New Roman" w:cs="Times New Roman"/>
          <w:sz w:val="24"/>
          <w:szCs w:val="24"/>
          <w:lang w:val="sr-Cyrl-RS" w:eastAsia="zh-CN"/>
        </w:rPr>
        <w:t>Члан 13.</w:t>
      </w:r>
    </w:p>
    <w:p w:rsidR="00B71A56" w:rsidRPr="0017652F" w:rsidRDefault="00B71A56" w:rsidP="00B71A56">
      <w:pPr>
        <w:widowControl w:val="0"/>
        <w:kinsoku w:val="0"/>
        <w:overflowPunct w:val="0"/>
        <w:autoSpaceDE w:val="0"/>
        <w:autoSpaceDN w:val="0"/>
        <w:adjustRightInd w:val="0"/>
        <w:spacing w:after="0" w:line="240" w:lineRule="auto"/>
        <w:ind w:right="226"/>
        <w:jc w:val="center"/>
        <w:rPr>
          <w:rFonts w:ascii="Times New Roman" w:eastAsia="SimSun" w:hAnsi="Times New Roman" w:cs="Times New Roman"/>
          <w:sz w:val="24"/>
          <w:szCs w:val="24"/>
          <w:lang w:val="sr-Cyrl-RS" w:eastAsia="zh-CN"/>
        </w:rPr>
      </w:pPr>
    </w:p>
    <w:p w:rsidR="00B71A56" w:rsidRPr="0017652F" w:rsidRDefault="00B71A56" w:rsidP="00B71A56">
      <w:pPr>
        <w:widowControl w:val="0"/>
        <w:kinsoku w:val="0"/>
        <w:overflowPunct w:val="0"/>
        <w:autoSpaceDE w:val="0"/>
        <w:autoSpaceDN w:val="0"/>
        <w:adjustRightInd w:val="0"/>
        <w:spacing w:after="0" w:line="240" w:lineRule="auto"/>
        <w:ind w:right="117"/>
        <w:jc w:val="both"/>
        <w:rPr>
          <w:rFonts w:ascii="Times New Roman" w:eastAsia="SimSun" w:hAnsi="Times New Roman" w:cs="Times New Roman"/>
          <w:sz w:val="24"/>
          <w:szCs w:val="24"/>
          <w:lang w:val="sr-Cyrl-RS" w:eastAsia="zh-CN"/>
        </w:rPr>
      </w:pPr>
      <w:r>
        <w:rPr>
          <w:rFonts w:ascii="Times New Roman" w:eastAsia="SimSun" w:hAnsi="Times New Roman" w:cs="Times New Roman"/>
          <w:sz w:val="24"/>
          <w:szCs w:val="24"/>
          <w:lang w:val="sr-Cyrl-RS" w:eastAsia="zh-CN"/>
        </w:rPr>
        <w:tab/>
      </w:r>
      <w:r>
        <w:rPr>
          <w:rFonts w:ascii="Times New Roman" w:eastAsia="SimSun" w:hAnsi="Times New Roman" w:cs="Times New Roman"/>
          <w:sz w:val="24"/>
          <w:szCs w:val="24"/>
          <w:lang w:val="sr-Cyrl-RS" w:eastAsia="zh-CN"/>
        </w:rPr>
        <w:tab/>
      </w:r>
      <w:r w:rsidRPr="0017652F">
        <w:rPr>
          <w:rFonts w:ascii="Times New Roman" w:eastAsia="SimSun" w:hAnsi="Times New Roman" w:cs="Times New Roman"/>
          <w:sz w:val="24"/>
          <w:szCs w:val="24"/>
          <w:lang w:val="sr-Cyrl-RS" w:eastAsia="zh-CN"/>
        </w:rPr>
        <w:t>За</w:t>
      </w:r>
      <w:r w:rsidRPr="0017652F">
        <w:rPr>
          <w:rFonts w:ascii="Times New Roman" w:eastAsia="SimSun" w:hAnsi="Times New Roman" w:cs="Times New Roman"/>
          <w:spacing w:val="48"/>
          <w:sz w:val="24"/>
          <w:szCs w:val="24"/>
          <w:lang w:val="sr-Cyrl-RS" w:eastAsia="zh-CN"/>
        </w:rPr>
        <w:t xml:space="preserve"> </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pacing w:val="1"/>
          <w:sz w:val="24"/>
          <w:szCs w:val="24"/>
          <w:lang w:val="sr-Cyrl-RS" w:eastAsia="zh-CN"/>
        </w:rPr>
        <w:t>в</w:t>
      </w:r>
      <w:r w:rsidRPr="0017652F">
        <w:rPr>
          <w:rFonts w:ascii="Times New Roman" w:eastAsia="SimSun" w:hAnsi="Times New Roman" w:cs="Times New Roman"/>
          <w:sz w:val="24"/>
          <w:szCs w:val="24"/>
          <w:lang w:val="sr-Cyrl-RS" w:eastAsia="zh-CN"/>
        </w:rPr>
        <w:t>е</w:t>
      </w:r>
      <w:r w:rsidRPr="0017652F">
        <w:rPr>
          <w:rFonts w:ascii="Times New Roman" w:eastAsia="SimSun" w:hAnsi="Times New Roman" w:cs="Times New Roman"/>
          <w:spacing w:val="49"/>
          <w:sz w:val="24"/>
          <w:szCs w:val="24"/>
          <w:lang w:val="sr-Cyrl-RS" w:eastAsia="zh-CN"/>
        </w:rPr>
        <w:t xml:space="preserve"> </w:t>
      </w:r>
      <w:r w:rsidRPr="0017652F">
        <w:rPr>
          <w:rFonts w:ascii="Times New Roman" w:eastAsia="SimSun" w:hAnsi="Times New Roman" w:cs="Times New Roman"/>
          <w:sz w:val="24"/>
          <w:szCs w:val="24"/>
          <w:lang w:val="sr-Cyrl-RS" w:eastAsia="zh-CN"/>
        </w:rPr>
        <w:t>што</w:t>
      </w:r>
      <w:r w:rsidRPr="0017652F">
        <w:rPr>
          <w:rFonts w:ascii="Times New Roman" w:eastAsia="SimSun" w:hAnsi="Times New Roman" w:cs="Times New Roman"/>
          <w:spacing w:val="50"/>
          <w:sz w:val="24"/>
          <w:szCs w:val="24"/>
          <w:lang w:val="sr-Cyrl-RS" w:eastAsia="zh-CN"/>
        </w:rPr>
        <w:t xml:space="preserve"> </w:t>
      </w:r>
      <w:r w:rsidRPr="0017652F">
        <w:rPr>
          <w:rFonts w:ascii="Times New Roman" w:eastAsia="SimSun" w:hAnsi="Times New Roman" w:cs="Times New Roman"/>
          <w:sz w:val="24"/>
          <w:szCs w:val="24"/>
          <w:lang w:val="sr-Cyrl-RS" w:eastAsia="zh-CN"/>
        </w:rPr>
        <w:t>овим</w:t>
      </w:r>
      <w:r w:rsidRPr="0017652F">
        <w:rPr>
          <w:rFonts w:ascii="Times New Roman" w:eastAsia="SimSun" w:hAnsi="Times New Roman" w:cs="Times New Roman"/>
          <w:spacing w:val="54"/>
          <w:sz w:val="24"/>
          <w:szCs w:val="24"/>
          <w:lang w:val="sr-Cyrl-RS" w:eastAsia="zh-CN"/>
        </w:rPr>
        <w:t xml:space="preserve"> </w:t>
      </w:r>
      <w:r w:rsidRPr="0017652F">
        <w:rPr>
          <w:rFonts w:ascii="Times New Roman" w:eastAsia="SimSun" w:hAnsi="Times New Roman" w:cs="Times New Roman"/>
          <w:spacing w:val="-5"/>
          <w:sz w:val="24"/>
          <w:szCs w:val="24"/>
          <w:lang w:val="sr-Cyrl-RS" w:eastAsia="zh-CN"/>
        </w:rPr>
        <w:t>у</w:t>
      </w:r>
      <w:r w:rsidRPr="0017652F">
        <w:rPr>
          <w:rFonts w:ascii="Times New Roman" w:eastAsia="SimSun" w:hAnsi="Times New Roman" w:cs="Times New Roman"/>
          <w:sz w:val="24"/>
          <w:szCs w:val="24"/>
          <w:lang w:val="sr-Cyrl-RS" w:eastAsia="zh-CN"/>
        </w:rPr>
        <w:t>г</w:t>
      </w:r>
      <w:r w:rsidRPr="0017652F">
        <w:rPr>
          <w:rFonts w:ascii="Times New Roman" w:eastAsia="SimSun" w:hAnsi="Times New Roman" w:cs="Times New Roman"/>
          <w:spacing w:val="2"/>
          <w:sz w:val="24"/>
          <w:szCs w:val="24"/>
          <w:lang w:val="sr-Cyrl-RS" w:eastAsia="zh-CN"/>
        </w:rPr>
        <w:t>о</w:t>
      </w:r>
      <w:r w:rsidRPr="0017652F">
        <w:rPr>
          <w:rFonts w:ascii="Times New Roman" w:eastAsia="SimSun" w:hAnsi="Times New Roman" w:cs="Times New Roman"/>
          <w:spacing w:val="1"/>
          <w:sz w:val="24"/>
          <w:szCs w:val="24"/>
          <w:lang w:val="sr-Cyrl-RS" w:eastAsia="zh-CN"/>
        </w:rPr>
        <w:t>в</w:t>
      </w:r>
      <w:r w:rsidRPr="0017652F">
        <w:rPr>
          <w:rFonts w:ascii="Times New Roman" w:eastAsia="SimSun" w:hAnsi="Times New Roman" w:cs="Times New Roman"/>
          <w:sz w:val="24"/>
          <w:szCs w:val="24"/>
          <w:lang w:val="sr-Cyrl-RS" w:eastAsia="zh-CN"/>
        </w:rPr>
        <w:t>ором</w:t>
      </w:r>
      <w:r w:rsidRPr="0017652F">
        <w:rPr>
          <w:rFonts w:ascii="Times New Roman" w:eastAsia="SimSun" w:hAnsi="Times New Roman" w:cs="Times New Roman"/>
          <w:spacing w:val="49"/>
          <w:sz w:val="24"/>
          <w:szCs w:val="24"/>
          <w:lang w:val="sr-Cyrl-RS" w:eastAsia="zh-CN"/>
        </w:rPr>
        <w:t xml:space="preserve"> </w:t>
      </w:r>
      <w:r w:rsidRPr="0017652F">
        <w:rPr>
          <w:rFonts w:ascii="Times New Roman" w:eastAsia="SimSun" w:hAnsi="Times New Roman" w:cs="Times New Roman"/>
          <w:sz w:val="24"/>
          <w:szCs w:val="24"/>
          <w:lang w:val="sr-Cyrl-RS" w:eastAsia="zh-CN"/>
        </w:rPr>
        <w:t>није</w:t>
      </w:r>
      <w:r w:rsidRPr="0017652F">
        <w:rPr>
          <w:rFonts w:ascii="Times New Roman" w:eastAsia="SimSun" w:hAnsi="Times New Roman" w:cs="Times New Roman"/>
          <w:spacing w:val="49"/>
          <w:sz w:val="24"/>
          <w:szCs w:val="24"/>
          <w:lang w:val="sr-Cyrl-RS" w:eastAsia="zh-CN"/>
        </w:rPr>
        <w:t xml:space="preserve"> </w:t>
      </w:r>
      <w:r w:rsidRPr="0017652F">
        <w:rPr>
          <w:rFonts w:ascii="Times New Roman" w:eastAsia="SimSun" w:hAnsi="Times New Roman" w:cs="Times New Roman"/>
          <w:sz w:val="24"/>
          <w:szCs w:val="24"/>
          <w:lang w:val="sr-Cyrl-RS" w:eastAsia="zh-CN"/>
        </w:rPr>
        <w:t>по</w:t>
      </w:r>
      <w:r w:rsidRPr="0017652F">
        <w:rPr>
          <w:rFonts w:ascii="Times New Roman" w:eastAsia="SimSun" w:hAnsi="Times New Roman" w:cs="Times New Roman"/>
          <w:spacing w:val="-1"/>
          <w:sz w:val="24"/>
          <w:szCs w:val="24"/>
          <w:lang w:val="sr-Cyrl-RS" w:eastAsia="zh-CN"/>
        </w:rPr>
        <w:t>се</w:t>
      </w:r>
      <w:r w:rsidRPr="0017652F">
        <w:rPr>
          <w:rFonts w:ascii="Times New Roman" w:eastAsia="SimSun" w:hAnsi="Times New Roman" w:cs="Times New Roman"/>
          <w:sz w:val="24"/>
          <w:szCs w:val="24"/>
          <w:lang w:val="sr-Cyrl-RS" w:eastAsia="zh-CN"/>
        </w:rPr>
        <w:t>б</w:t>
      </w:r>
      <w:r w:rsidRPr="0017652F">
        <w:rPr>
          <w:rFonts w:ascii="Times New Roman" w:eastAsia="SimSun" w:hAnsi="Times New Roman" w:cs="Times New Roman"/>
          <w:spacing w:val="1"/>
          <w:sz w:val="24"/>
          <w:szCs w:val="24"/>
          <w:lang w:val="sr-Cyrl-RS" w:eastAsia="zh-CN"/>
        </w:rPr>
        <w:t>н</w:t>
      </w:r>
      <w:r w:rsidRPr="0017652F">
        <w:rPr>
          <w:rFonts w:ascii="Times New Roman" w:eastAsia="SimSun" w:hAnsi="Times New Roman" w:cs="Times New Roman"/>
          <w:sz w:val="24"/>
          <w:szCs w:val="24"/>
          <w:lang w:val="sr-Cyrl-RS" w:eastAsia="zh-CN"/>
        </w:rPr>
        <w:t>о</w:t>
      </w:r>
      <w:r w:rsidRPr="0017652F">
        <w:rPr>
          <w:rFonts w:ascii="Times New Roman" w:eastAsia="SimSun" w:hAnsi="Times New Roman" w:cs="Times New Roman"/>
          <w:spacing w:val="52"/>
          <w:sz w:val="24"/>
          <w:szCs w:val="24"/>
          <w:lang w:val="sr-Cyrl-RS" w:eastAsia="zh-CN"/>
        </w:rPr>
        <w:t xml:space="preserve"> </w:t>
      </w:r>
      <w:r w:rsidRPr="0017652F">
        <w:rPr>
          <w:rFonts w:ascii="Times New Roman" w:eastAsia="SimSun" w:hAnsi="Times New Roman" w:cs="Times New Roman"/>
          <w:spacing w:val="-5"/>
          <w:sz w:val="24"/>
          <w:szCs w:val="24"/>
          <w:lang w:val="sr-Cyrl-RS" w:eastAsia="zh-CN"/>
        </w:rPr>
        <w:t>у</w:t>
      </w:r>
      <w:r w:rsidRPr="0017652F">
        <w:rPr>
          <w:rFonts w:ascii="Times New Roman" w:eastAsia="SimSun" w:hAnsi="Times New Roman" w:cs="Times New Roman"/>
          <w:sz w:val="24"/>
          <w:szCs w:val="24"/>
          <w:lang w:val="sr-Cyrl-RS" w:eastAsia="zh-CN"/>
        </w:rPr>
        <w:t>т</w:t>
      </w:r>
      <w:r w:rsidRPr="0017652F">
        <w:rPr>
          <w:rFonts w:ascii="Times New Roman" w:eastAsia="SimSun" w:hAnsi="Times New Roman" w:cs="Times New Roman"/>
          <w:spacing w:val="1"/>
          <w:sz w:val="24"/>
          <w:szCs w:val="24"/>
          <w:lang w:val="sr-Cyrl-RS" w:eastAsia="zh-CN"/>
        </w:rPr>
        <w:t>в</w:t>
      </w:r>
      <w:r w:rsidRPr="0017652F">
        <w:rPr>
          <w:rFonts w:ascii="Times New Roman" w:eastAsia="SimSun" w:hAnsi="Times New Roman" w:cs="Times New Roman"/>
          <w:sz w:val="24"/>
          <w:szCs w:val="24"/>
          <w:lang w:val="sr-Cyrl-RS" w:eastAsia="zh-CN"/>
        </w:rPr>
        <w:t>р</w:t>
      </w:r>
      <w:r w:rsidRPr="0017652F">
        <w:rPr>
          <w:rFonts w:ascii="Times New Roman" w:eastAsia="SimSun" w:hAnsi="Times New Roman" w:cs="Times New Roman"/>
          <w:spacing w:val="4"/>
          <w:sz w:val="24"/>
          <w:szCs w:val="24"/>
          <w:lang w:val="sr-Cyrl-RS" w:eastAsia="zh-CN"/>
        </w:rPr>
        <w:t>ђ</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но</w:t>
      </w:r>
      <w:r w:rsidRPr="0017652F">
        <w:rPr>
          <w:rFonts w:ascii="Times New Roman" w:eastAsia="SimSun" w:hAnsi="Times New Roman" w:cs="Times New Roman"/>
          <w:spacing w:val="50"/>
          <w:sz w:val="24"/>
          <w:szCs w:val="24"/>
          <w:lang w:val="sr-Cyrl-RS" w:eastAsia="zh-CN"/>
        </w:rPr>
        <w:t xml:space="preserve"> </w:t>
      </w:r>
      <w:r w:rsidRPr="0017652F">
        <w:rPr>
          <w:rFonts w:ascii="Times New Roman" w:eastAsia="SimSun" w:hAnsi="Times New Roman" w:cs="Times New Roman"/>
          <w:sz w:val="24"/>
          <w:szCs w:val="24"/>
          <w:lang w:val="sr-Cyrl-RS" w:eastAsia="zh-CN"/>
        </w:rPr>
        <w:t>при</w:t>
      </w:r>
      <w:r w:rsidRPr="0017652F">
        <w:rPr>
          <w:rFonts w:ascii="Times New Roman" w:eastAsia="SimSun" w:hAnsi="Times New Roman" w:cs="Times New Roman"/>
          <w:spacing w:val="-1"/>
          <w:sz w:val="24"/>
          <w:szCs w:val="24"/>
          <w:lang w:val="sr-Cyrl-RS" w:eastAsia="zh-CN"/>
        </w:rPr>
        <w:t>ме</w:t>
      </w:r>
      <w:r w:rsidRPr="0017652F">
        <w:rPr>
          <w:rFonts w:ascii="Times New Roman" w:eastAsia="SimSun" w:hAnsi="Times New Roman" w:cs="Times New Roman"/>
          <w:spacing w:val="3"/>
          <w:sz w:val="24"/>
          <w:szCs w:val="24"/>
          <w:lang w:val="sr-Cyrl-RS" w:eastAsia="zh-CN"/>
        </w:rPr>
        <w:t>њ</w:t>
      </w:r>
      <w:r w:rsidRPr="0017652F">
        <w:rPr>
          <w:rFonts w:ascii="Times New Roman" w:eastAsia="SimSun" w:hAnsi="Times New Roman" w:cs="Times New Roman"/>
          <w:spacing w:val="-8"/>
          <w:sz w:val="24"/>
          <w:szCs w:val="24"/>
          <w:lang w:val="sr-Cyrl-RS" w:eastAsia="zh-CN"/>
        </w:rPr>
        <w:t>у</w:t>
      </w:r>
      <w:r w:rsidRPr="0017652F">
        <w:rPr>
          <w:rFonts w:ascii="Times New Roman" w:eastAsia="SimSun" w:hAnsi="Times New Roman" w:cs="Times New Roman"/>
          <w:spacing w:val="5"/>
          <w:sz w:val="24"/>
          <w:szCs w:val="24"/>
          <w:lang w:val="sr-Cyrl-RS" w:eastAsia="zh-CN"/>
        </w:rPr>
        <w:t>ј</w:t>
      </w:r>
      <w:r w:rsidRPr="0017652F">
        <w:rPr>
          <w:rFonts w:ascii="Times New Roman" w:eastAsia="SimSun" w:hAnsi="Times New Roman" w:cs="Times New Roman"/>
          <w:sz w:val="24"/>
          <w:szCs w:val="24"/>
          <w:lang w:val="sr-Cyrl-RS" w:eastAsia="zh-CN"/>
        </w:rPr>
        <w:t>у</w:t>
      </w:r>
      <w:r w:rsidRPr="0017652F">
        <w:rPr>
          <w:rFonts w:ascii="Times New Roman" w:eastAsia="SimSun" w:hAnsi="Times New Roman" w:cs="Times New Roman"/>
          <w:spacing w:val="47"/>
          <w:sz w:val="24"/>
          <w:szCs w:val="24"/>
          <w:lang w:val="sr-Cyrl-RS" w:eastAsia="zh-CN"/>
        </w:rPr>
        <w:t xml:space="preserve"> </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е</w:t>
      </w:r>
      <w:r w:rsidRPr="0017652F">
        <w:rPr>
          <w:rFonts w:ascii="Times New Roman" w:eastAsia="SimSun" w:hAnsi="Times New Roman" w:cs="Times New Roman"/>
          <w:spacing w:val="51"/>
          <w:sz w:val="24"/>
          <w:szCs w:val="24"/>
          <w:lang w:val="sr-Cyrl-RS" w:eastAsia="zh-CN"/>
        </w:rPr>
        <w:t xml:space="preserve"> </w:t>
      </w:r>
      <w:r w:rsidRPr="0017652F">
        <w:rPr>
          <w:rFonts w:ascii="Times New Roman" w:eastAsia="SimSun" w:hAnsi="Times New Roman" w:cs="Times New Roman"/>
          <w:spacing w:val="2"/>
          <w:sz w:val="24"/>
          <w:szCs w:val="24"/>
          <w:lang w:val="sr-Cyrl-RS" w:eastAsia="zh-CN"/>
        </w:rPr>
        <w:t>о</w:t>
      </w:r>
      <w:r w:rsidRPr="0017652F">
        <w:rPr>
          <w:rFonts w:ascii="Times New Roman" w:eastAsia="SimSun" w:hAnsi="Times New Roman" w:cs="Times New Roman"/>
          <w:sz w:val="24"/>
          <w:szCs w:val="24"/>
          <w:lang w:val="sr-Cyrl-RS" w:eastAsia="zh-CN"/>
        </w:rPr>
        <w:t>др</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дбе</w:t>
      </w:r>
      <w:r w:rsidRPr="0017652F">
        <w:rPr>
          <w:rFonts w:ascii="Times New Roman" w:eastAsia="SimSun" w:hAnsi="Times New Roman" w:cs="Times New Roman"/>
          <w:spacing w:val="49"/>
          <w:sz w:val="24"/>
          <w:szCs w:val="24"/>
          <w:lang w:val="sr-Cyrl-RS" w:eastAsia="zh-CN"/>
        </w:rPr>
        <w:t xml:space="preserve"> </w:t>
      </w:r>
      <w:r w:rsidRPr="0017652F">
        <w:rPr>
          <w:rFonts w:ascii="Times New Roman" w:eastAsia="SimSun" w:hAnsi="Times New Roman" w:cs="Times New Roman"/>
          <w:sz w:val="24"/>
          <w:szCs w:val="24"/>
          <w:lang w:val="sr-Cyrl-RS" w:eastAsia="zh-CN"/>
        </w:rPr>
        <w:t>З</w:t>
      </w:r>
      <w:r w:rsidRPr="0017652F">
        <w:rPr>
          <w:rFonts w:ascii="Times New Roman" w:eastAsia="SimSun" w:hAnsi="Times New Roman" w:cs="Times New Roman"/>
          <w:spacing w:val="-2"/>
          <w:sz w:val="24"/>
          <w:szCs w:val="24"/>
          <w:lang w:val="sr-Cyrl-RS" w:eastAsia="zh-CN"/>
        </w:rPr>
        <w:t>а</w:t>
      </w:r>
      <w:r w:rsidRPr="0017652F">
        <w:rPr>
          <w:rFonts w:ascii="Times New Roman" w:eastAsia="SimSun" w:hAnsi="Times New Roman" w:cs="Times New Roman"/>
          <w:sz w:val="24"/>
          <w:szCs w:val="24"/>
          <w:lang w:val="sr-Cyrl-RS" w:eastAsia="zh-CN"/>
        </w:rPr>
        <w:t>кона</w:t>
      </w:r>
      <w:r w:rsidRPr="0017652F">
        <w:rPr>
          <w:rFonts w:ascii="Times New Roman" w:eastAsia="SimSun" w:hAnsi="Times New Roman" w:cs="Times New Roman"/>
          <w:spacing w:val="49"/>
          <w:sz w:val="24"/>
          <w:szCs w:val="24"/>
          <w:lang w:val="sr-Cyrl-RS" w:eastAsia="zh-CN"/>
        </w:rPr>
        <w:t xml:space="preserve"> </w:t>
      </w:r>
      <w:r w:rsidRPr="0017652F">
        <w:rPr>
          <w:rFonts w:ascii="Times New Roman" w:eastAsia="SimSun" w:hAnsi="Times New Roman" w:cs="Times New Roman"/>
          <w:sz w:val="24"/>
          <w:szCs w:val="24"/>
          <w:lang w:val="sr-Cyrl-RS" w:eastAsia="zh-CN"/>
        </w:rPr>
        <w:t>о обл</w:t>
      </w:r>
      <w:r w:rsidRPr="0017652F">
        <w:rPr>
          <w:rFonts w:ascii="Times New Roman" w:eastAsia="SimSun" w:hAnsi="Times New Roman" w:cs="Times New Roman"/>
          <w:spacing w:val="1"/>
          <w:sz w:val="24"/>
          <w:szCs w:val="24"/>
          <w:lang w:val="sr-Cyrl-RS" w:eastAsia="zh-CN"/>
        </w:rPr>
        <w:t>и</w:t>
      </w:r>
      <w:r w:rsidRPr="0017652F">
        <w:rPr>
          <w:rFonts w:ascii="Times New Roman" w:eastAsia="SimSun" w:hAnsi="Times New Roman" w:cs="Times New Roman"/>
          <w:sz w:val="24"/>
          <w:szCs w:val="24"/>
          <w:lang w:val="sr-Cyrl-RS" w:eastAsia="zh-CN"/>
        </w:rPr>
        <w:t>г</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ци</w:t>
      </w:r>
      <w:r w:rsidRPr="0017652F">
        <w:rPr>
          <w:rFonts w:ascii="Times New Roman" w:eastAsia="SimSun" w:hAnsi="Times New Roman" w:cs="Times New Roman"/>
          <w:spacing w:val="-3"/>
          <w:sz w:val="24"/>
          <w:szCs w:val="24"/>
          <w:lang w:val="sr-Cyrl-RS" w:eastAsia="zh-CN"/>
        </w:rPr>
        <w:t>о</w:t>
      </w:r>
      <w:r w:rsidRPr="0017652F">
        <w:rPr>
          <w:rFonts w:ascii="Times New Roman" w:eastAsia="SimSun" w:hAnsi="Times New Roman" w:cs="Times New Roman"/>
          <w:sz w:val="24"/>
          <w:szCs w:val="24"/>
          <w:lang w:val="sr-Cyrl-RS" w:eastAsia="zh-CN"/>
        </w:rPr>
        <w:t>ним</w:t>
      </w:r>
      <w:r w:rsidRPr="0017652F">
        <w:rPr>
          <w:rFonts w:ascii="Times New Roman" w:eastAsia="SimSun" w:hAnsi="Times New Roman" w:cs="Times New Roman"/>
          <w:spacing w:val="-1"/>
          <w:sz w:val="24"/>
          <w:szCs w:val="24"/>
          <w:lang w:val="sr-Cyrl-RS" w:eastAsia="zh-CN"/>
        </w:rPr>
        <w:t xml:space="preserve"> </w:t>
      </w:r>
      <w:r w:rsidRPr="0017652F">
        <w:rPr>
          <w:rFonts w:ascii="Times New Roman" w:eastAsia="SimSun" w:hAnsi="Times New Roman" w:cs="Times New Roman"/>
          <w:sz w:val="24"/>
          <w:szCs w:val="24"/>
          <w:lang w:val="sr-Cyrl-RS" w:eastAsia="zh-CN"/>
        </w:rPr>
        <w:t>о</w:t>
      </w:r>
      <w:r w:rsidRPr="0017652F">
        <w:rPr>
          <w:rFonts w:ascii="Times New Roman" w:eastAsia="SimSun" w:hAnsi="Times New Roman" w:cs="Times New Roman"/>
          <w:spacing w:val="-3"/>
          <w:sz w:val="24"/>
          <w:szCs w:val="24"/>
          <w:lang w:val="sr-Cyrl-RS" w:eastAsia="zh-CN"/>
        </w:rPr>
        <w:t>д</w:t>
      </w:r>
      <w:r w:rsidRPr="0017652F">
        <w:rPr>
          <w:rFonts w:ascii="Times New Roman" w:eastAsia="SimSun" w:hAnsi="Times New Roman" w:cs="Times New Roman"/>
          <w:sz w:val="24"/>
          <w:szCs w:val="24"/>
          <w:lang w:val="sr-Cyrl-RS" w:eastAsia="zh-CN"/>
        </w:rPr>
        <w:t>но</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и</w:t>
      </w:r>
      <w:r w:rsidRPr="0017652F">
        <w:rPr>
          <w:rFonts w:ascii="Times New Roman" w:eastAsia="SimSun" w:hAnsi="Times New Roman" w:cs="Times New Roman"/>
          <w:spacing w:val="-1"/>
          <w:sz w:val="24"/>
          <w:szCs w:val="24"/>
          <w:lang w:val="sr-Cyrl-RS" w:eastAsia="zh-CN"/>
        </w:rPr>
        <w:t>м</w:t>
      </w:r>
      <w:r w:rsidRPr="0017652F">
        <w:rPr>
          <w:rFonts w:ascii="Times New Roman" w:eastAsia="SimSun" w:hAnsi="Times New Roman" w:cs="Times New Roman"/>
          <w:sz w:val="24"/>
          <w:szCs w:val="24"/>
          <w:lang w:val="sr-Cyrl-RS" w:eastAsia="zh-CN"/>
        </w:rPr>
        <w:t>а</w:t>
      </w:r>
      <w:r w:rsidRPr="0017652F">
        <w:rPr>
          <w:rFonts w:ascii="Times New Roman" w:eastAsia="SimSun" w:hAnsi="Times New Roman" w:cs="Times New Roman"/>
          <w:spacing w:val="1"/>
          <w:sz w:val="24"/>
          <w:szCs w:val="24"/>
          <w:lang w:val="sr-Cyrl-RS" w:eastAsia="zh-CN"/>
        </w:rPr>
        <w:t xml:space="preserve"> </w:t>
      </w:r>
      <w:r w:rsidRPr="0017652F">
        <w:rPr>
          <w:rFonts w:ascii="Times New Roman" w:eastAsia="SimSun" w:hAnsi="Times New Roman" w:cs="Times New Roman"/>
          <w:sz w:val="24"/>
          <w:szCs w:val="24"/>
          <w:lang w:val="sr-Cyrl-RS" w:eastAsia="zh-CN"/>
        </w:rPr>
        <w:t>и д</w:t>
      </w:r>
      <w:r w:rsidRPr="0017652F">
        <w:rPr>
          <w:rFonts w:ascii="Times New Roman" w:eastAsia="SimSun" w:hAnsi="Times New Roman" w:cs="Times New Roman"/>
          <w:spacing w:val="2"/>
          <w:sz w:val="24"/>
          <w:szCs w:val="24"/>
          <w:lang w:val="sr-Cyrl-RS" w:eastAsia="zh-CN"/>
        </w:rPr>
        <w:t>р</w:t>
      </w:r>
      <w:r w:rsidRPr="0017652F">
        <w:rPr>
          <w:rFonts w:ascii="Times New Roman" w:eastAsia="SimSun" w:hAnsi="Times New Roman" w:cs="Times New Roman"/>
          <w:spacing w:val="-5"/>
          <w:sz w:val="24"/>
          <w:szCs w:val="24"/>
          <w:lang w:val="sr-Cyrl-RS" w:eastAsia="zh-CN"/>
        </w:rPr>
        <w:t>у</w:t>
      </w:r>
      <w:r w:rsidRPr="0017652F">
        <w:rPr>
          <w:rFonts w:ascii="Times New Roman" w:eastAsia="SimSun" w:hAnsi="Times New Roman" w:cs="Times New Roman"/>
          <w:sz w:val="24"/>
          <w:szCs w:val="24"/>
          <w:lang w:val="sr-Cyrl-RS" w:eastAsia="zh-CN"/>
        </w:rPr>
        <w:t>гих</w:t>
      </w:r>
      <w:r w:rsidRPr="0017652F">
        <w:rPr>
          <w:rFonts w:ascii="Times New Roman" w:eastAsia="SimSun" w:hAnsi="Times New Roman" w:cs="Times New Roman"/>
          <w:spacing w:val="2"/>
          <w:sz w:val="24"/>
          <w:szCs w:val="24"/>
          <w:lang w:val="sr-Cyrl-RS" w:eastAsia="zh-CN"/>
        </w:rPr>
        <w:t xml:space="preserve"> </w:t>
      </w:r>
      <w:r w:rsidRPr="0017652F">
        <w:rPr>
          <w:rFonts w:ascii="Times New Roman" w:eastAsia="SimSun" w:hAnsi="Times New Roman" w:cs="Times New Roman"/>
          <w:sz w:val="24"/>
          <w:szCs w:val="24"/>
          <w:lang w:val="sr-Cyrl-RS" w:eastAsia="zh-CN"/>
        </w:rPr>
        <w:t>пр</w:t>
      </w:r>
      <w:r w:rsidRPr="0017652F">
        <w:rPr>
          <w:rFonts w:ascii="Times New Roman" w:eastAsia="SimSun" w:hAnsi="Times New Roman" w:cs="Times New Roman"/>
          <w:spacing w:val="-3"/>
          <w:sz w:val="24"/>
          <w:szCs w:val="24"/>
          <w:lang w:val="sr-Cyrl-RS" w:eastAsia="zh-CN"/>
        </w:rPr>
        <w:t>о</w:t>
      </w:r>
      <w:r w:rsidRPr="0017652F">
        <w:rPr>
          <w:rFonts w:ascii="Times New Roman" w:eastAsia="SimSun" w:hAnsi="Times New Roman" w:cs="Times New Roman"/>
          <w:sz w:val="24"/>
          <w:szCs w:val="24"/>
          <w:lang w:val="sr-Cyrl-RS" w:eastAsia="zh-CN"/>
        </w:rPr>
        <w:t>пи</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а</w:t>
      </w:r>
      <w:r w:rsidRPr="0017652F">
        <w:rPr>
          <w:rFonts w:ascii="Times New Roman" w:eastAsia="SimSun" w:hAnsi="Times New Roman" w:cs="Times New Roman"/>
          <w:spacing w:val="-1"/>
          <w:sz w:val="24"/>
          <w:szCs w:val="24"/>
          <w:lang w:val="sr-Cyrl-RS" w:eastAsia="zh-CN"/>
        </w:rPr>
        <w:t xml:space="preserve"> </w:t>
      </w:r>
      <w:r w:rsidRPr="0017652F">
        <w:rPr>
          <w:rFonts w:ascii="Times New Roman" w:eastAsia="SimSun" w:hAnsi="Times New Roman" w:cs="Times New Roman"/>
          <w:sz w:val="24"/>
          <w:szCs w:val="24"/>
          <w:lang w:val="sr-Cyrl-RS" w:eastAsia="zh-CN"/>
        </w:rPr>
        <w:t>који</w:t>
      </w:r>
      <w:r w:rsidRPr="0017652F">
        <w:rPr>
          <w:rFonts w:ascii="Times New Roman" w:eastAsia="SimSun" w:hAnsi="Times New Roman" w:cs="Times New Roman"/>
          <w:spacing w:val="-1"/>
          <w:sz w:val="24"/>
          <w:szCs w:val="24"/>
          <w:lang w:val="sr-Cyrl-RS" w:eastAsia="zh-CN"/>
        </w:rPr>
        <w:t xml:space="preserve"> </w:t>
      </w:r>
      <w:r w:rsidRPr="0017652F">
        <w:rPr>
          <w:rFonts w:ascii="Times New Roman" w:eastAsia="SimSun" w:hAnsi="Times New Roman" w:cs="Times New Roman"/>
          <w:sz w:val="24"/>
          <w:szCs w:val="24"/>
          <w:lang w:val="sr-Cyrl-RS" w:eastAsia="zh-CN"/>
        </w:rPr>
        <w:t>р</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pacing w:val="2"/>
          <w:sz w:val="24"/>
          <w:szCs w:val="24"/>
          <w:lang w:val="sr-Cyrl-RS" w:eastAsia="zh-CN"/>
        </w:rPr>
        <w:t>г</w:t>
      </w:r>
      <w:r w:rsidRPr="0017652F">
        <w:rPr>
          <w:rFonts w:ascii="Times New Roman" w:eastAsia="SimSun" w:hAnsi="Times New Roman" w:cs="Times New Roman"/>
          <w:spacing w:val="-5"/>
          <w:sz w:val="24"/>
          <w:szCs w:val="24"/>
          <w:lang w:val="sr-Cyrl-RS" w:eastAsia="zh-CN"/>
        </w:rPr>
        <w:t>у</w:t>
      </w:r>
      <w:r w:rsidRPr="0017652F">
        <w:rPr>
          <w:rFonts w:ascii="Times New Roman" w:eastAsia="SimSun" w:hAnsi="Times New Roman" w:cs="Times New Roman"/>
          <w:sz w:val="24"/>
          <w:szCs w:val="24"/>
          <w:lang w:val="sr-Cyrl-RS" w:eastAsia="zh-CN"/>
        </w:rPr>
        <w:t>л</w:t>
      </w:r>
      <w:r w:rsidRPr="0017652F">
        <w:rPr>
          <w:rFonts w:ascii="Times New Roman" w:eastAsia="SimSun" w:hAnsi="Times New Roman" w:cs="Times New Roman"/>
          <w:spacing w:val="1"/>
          <w:sz w:val="24"/>
          <w:szCs w:val="24"/>
          <w:lang w:val="sr-Cyrl-RS" w:eastAsia="zh-CN"/>
        </w:rPr>
        <w:t>и</w:t>
      </w:r>
      <w:r w:rsidRPr="0017652F">
        <w:rPr>
          <w:rFonts w:ascii="Times New Roman" w:eastAsia="SimSun" w:hAnsi="Times New Roman" w:cs="Times New Roman"/>
          <w:spacing w:val="4"/>
          <w:sz w:val="24"/>
          <w:szCs w:val="24"/>
          <w:lang w:val="sr-Cyrl-RS" w:eastAsia="zh-CN"/>
        </w:rPr>
        <w:t>ш</w:t>
      </w:r>
      <w:r w:rsidRPr="0017652F">
        <w:rPr>
          <w:rFonts w:ascii="Times New Roman" w:eastAsia="SimSun" w:hAnsi="Times New Roman" w:cs="Times New Roman"/>
          <w:sz w:val="24"/>
          <w:szCs w:val="24"/>
          <w:lang w:val="sr-Cyrl-RS" w:eastAsia="zh-CN"/>
        </w:rPr>
        <w:t>у</w:t>
      </w:r>
      <w:r w:rsidRPr="0017652F">
        <w:rPr>
          <w:rFonts w:ascii="Times New Roman" w:eastAsia="SimSun" w:hAnsi="Times New Roman" w:cs="Times New Roman"/>
          <w:spacing w:val="-5"/>
          <w:sz w:val="24"/>
          <w:szCs w:val="24"/>
          <w:lang w:val="sr-Cyrl-RS" w:eastAsia="zh-CN"/>
        </w:rPr>
        <w:t xml:space="preserve"> </w:t>
      </w:r>
      <w:r w:rsidRPr="0017652F">
        <w:rPr>
          <w:rFonts w:ascii="Times New Roman" w:eastAsia="SimSun" w:hAnsi="Times New Roman" w:cs="Times New Roman"/>
          <w:sz w:val="24"/>
          <w:szCs w:val="24"/>
          <w:lang w:val="sr-Cyrl-RS" w:eastAsia="zh-CN"/>
        </w:rPr>
        <w:t>о</w:t>
      </w:r>
      <w:r w:rsidRPr="0017652F">
        <w:rPr>
          <w:rFonts w:ascii="Times New Roman" w:eastAsia="SimSun" w:hAnsi="Times New Roman" w:cs="Times New Roman"/>
          <w:spacing w:val="4"/>
          <w:sz w:val="24"/>
          <w:szCs w:val="24"/>
          <w:lang w:val="sr-Cyrl-RS" w:eastAsia="zh-CN"/>
        </w:rPr>
        <w:t>в</w:t>
      </w:r>
      <w:r w:rsidRPr="0017652F">
        <w:rPr>
          <w:rFonts w:ascii="Times New Roman" w:eastAsia="SimSun" w:hAnsi="Times New Roman" w:cs="Times New Roman"/>
          <w:sz w:val="24"/>
          <w:szCs w:val="24"/>
          <w:lang w:val="sr-Cyrl-RS" w:eastAsia="zh-CN"/>
        </w:rPr>
        <w:t>у</w:t>
      </w:r>
      <w:r w:rsidRPr="0017652F">
        <w:rPr>
          <w:rFonts w:ascii="Times New Roman" w:eastAsia="SimSun" w:hAnsi="Times New Roman" w:cs="Times New Roman"/>
          <w:spacing w:val="-5"/>
          <w:sz w:val="24"/>
          <w:szCs w:val="24"/>
          <w:lang w:val="sr-Cyrl-RS" w:eastAsia="zh-CN"/>
        </w:rPr>
        <w:t xml:space="preserve"> </w:t>
      </w:r>
      <w:r w:rsidRPr="0017652F">
        <w:rPr>
          <w:rFonts w:ascii="Times New Roman" w:eastAsia="SimSun" w:hAnsi="Times New Roman" w:cs="Times New Roman"/>
          <w:spacing w:val="1"/>
          <w:sz w:val="24"/>
          <w:szCs w:val="24"/>
          <w:lang w:val="sr-Cyrl-RS" w:eastAsia="zh-CN"/>
        </w:rPr>
        <w:t>м</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т</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ри</w:t>
      </w:r>
      <w:r w:rsidRPr="0017652F">
        <w:rPr>
          <w:rFonts w:ascii="Times New Roman" w:eastAsia="SimSun" w:hAnsi="Times New Roman" w:cs="Times New Roman"/>
          <w:spacing w:val="2"/>
          <w:sz w:val="24"/>
          <w:szCs w:val="24"/>
          <w:lang w:val="sr-Cyrl-RS" w:eastAsia="zh-CN"/>
        </w:rPr>
        <w:t>ју</w:t>
      </w:r>
      <w:r w:rsidRPr="0017652F">
        <w:rPr>
          <w:rFonts w:ascii="Times New Roman" w:eastAsia="SimSun" w:hAnsi="Times New Roman" w:cs="Times New Roman"/>
          <w:sz w:val="24"/>
          <w:szCs w:val="24"/>
          <w:lang w:val="sr-Cyrl-RS" w:eastAsia="zh-CN"/>
        </w:rPr>
        <w:t>.</w:t>
      </w:r>
    </w:p>
    <w:p w:rsidR="00B71A56" w:rsidRPr="0017652F" w:rsidRDefault="00B71A56" w:rsidP="00B71A56">
      <w:pPr>
        <w:widowControl w:val="0"/>
        <w:kinsoku w:val="0"/>
        <w:overflowPunct w:val="0"/>
        <w:autoSpaceDE w:val="0"/>
        <w:autoSpaceDN w:val="0"/>
        <w:adjustRightInd w:val="0"/>
        <w:spacing w:before="16" w:after="0" w:line="260" w:lineRule="exact"/>
        <w:rPr>
          <w:rFonts w:ascii="Times New Roman" w:eastAsia="SimSun" w:hAnsi="Times New Roman" w:cs="Times New Roman"/>
          <w:sz w:val="26"/>
          <w:szCs w:val="26"/>
          <w:lang w:val="sr-Cyrl-RS" w:eastAsia="zh-CN"/>
        </w:rPr>
      </w:pPr>
    </w:p>
    <w:p w:rsidR="00B71A56" w:rsidRDefault="00B71A56" w:rsidP="00B71A56">
      <w:pPr>
        <w:widowControl w:val="0"/>
        <w:kinsoku w:val="0"/>
        <w:overflowPunct w:val="0"/>
        <w:autoSpaceDE w:val="0"/>
        <w:autoSpaceDN w:val="0"/>
        <w:adjustRightInd w:val="0"/>
        <w:spacing w:after="0" w:line="240" w:lineRule="auto"/>
        <w:ind w:right="226"/>
        <w:jc w:val="center"/>
        <w:rPr>
          <w:rFonts w:ascii="Times New Roman" w:eastAsia="SimSun" w:hAnsi="Times New Roman" w:cs="Times New Roman"/>
          <w:sz w:val="24"/>
          <w:szCs w:val="24"/>
          <w:lang w:val="sr-Cyrl-RS" w:eastAsia="zh-CN"/>
        </w:rPr>
      </w:pPr>
      <w:r w:rsidRPr="0017652F">
        <w:rPr>
          <w:rFonts w:ascii="Times New Roman" w:eastAsia="SimSun" w:hAnsi="Times New Roman" w:cs="Times New Roman"/>
          <w:sz w:val="24"/>
          <w:szCs w:val="24"/>
          <w:lang w:val="sr-Cyrl-RS" w:eastAsia="zh-CN"/>
        </w:rPr>
        <w:t>Члан 14.</w:t>
      </w:r>
    </w:p>
    <w:p w:rsidR="00B71A56" w:rsidRPr="0017652F" w:rsidRDefault="00B71A56" w:rsidP="00B71A56">
      <w:pPr>
        <w:widowControl w:val="0"/>
        <w:kinsoku w:val="0"/>
        <w:overflowPunct w:val="0"/>
        <w:autoSpaceDE w:val="0"/>
        <w:autoSpaceDN w:val="0"/>
        <w:adjustRightInd w:val="0"/>
        <w:spacing w:after="0" w:line="240" w:lineRule="auto"/>
        <w:ind w:right="226"/>
        <w:jc w:val="center"/>
        <w:rPr>
          <w:rFonts w:ascii="Times New Roman" w:eastAsia="SimSun" w:hAnsi="Times New Roman" w:cs="Times New Roman"/>
          <w:sz w:val="24"/>
          <w:szCs w:val="24"/>
          <w:lang w:val="sr-Cyrl-RS" w:eastAsia="zh-CN"/>
        </w:rPr>
      </w:pPr>
    </w:p>
    <w:p w:rsidR="00B71A56" w:rsidRPr="0017652F" w:rsidRDefault="00B71A56" w:rsidP="00B71A56">
      <w:pPr>
        <w:widowControl w:val="0"/>
        <w:kinsoku w:val="0"/>
        <w:overflowPunct w:val="0"/>
        <w:autoSpaceDE w:val="0"/>
        <w:autoSpaceDN w:val="0"/>
        <w:adjustRightInd w:val="0"/>
        <w:spacing w:after="0" w:line="240" w:lineRule="auto"/>
        <w:rPr>
          <w:rFonts w:ascii="Times New Roman" w:eastAsia="SimSun" w:hAnsi="Times New Roman" w:cs="Times New Roman"/>
          <w:sz w:val="24"/>
          <w:szCs w:val="24"/>
          <w:lang w:val="sr-Cyrl-RS" w:eastAsia="zh-CN"/>
        </w:rPr>
      </w:pPr>
      <w:r>
        <w:rPr>
          <w:rFonts w:ascii="Times New Roman" w:eastAsia="SimSun" w:hAnsi="Times New Roman" w:cs="Times New Roman"/>
          <w:sz w:val="24"/>
          <w:szCs w:val="24"/>
          <w:lang w:val="sr-Cyrl-RS" w:eastAsia="zh-CN"/>
        </w:rPr>
        <w:tab/>
      </w:r>
      <w:r>
        <w:rPr>
          <w:rFonts w:ascii="Times New Roman" w:eastAsia="SimSun" w:hAnsi="Times New Roman" w:cs="Times New Roman"/>
          <w:sz w:val="24"/>
          <w:szCs w:val="24"/>
          <w:lang w:val="sr-Cyrl-RS" w:eastAsia="zh-CN"/>
        </w:rPr>
        <w:tab/>
      </w:r>
      <w:r w:rsidRPr="0017652F">
        <w:rPr>
          <w:rFonts w:ascii="Times New Roman" w:eastAsia="SimSun" w:hAnsi="Times New Roman" w:cs="Times New Roman"/>
          <w:sz w:val="24"/>
          <w:szCs w:val="24"/>
          <w:lang w:val="sr-Cyrl-RS" w:eastAsia="zh-CN"/>
        </w:rPr>
        <w:t>Све</w:t>
      </w:r>
      <w:r w:rsidRPr="0017652F">
        <w:rPr>
          <w:rFonts w:ascii="Times New Roman" w:eastAsia="SimSun" w:hAnsi="Times New Roman" w:cs="Times New Roman"/>
          <w:spacing w:val="-2"/>
          <w:sz w:val="24"/>
          <w:szCs w:val="24"/>
          <w:lang w:val="sr-Cyrl-RS" w:eastAsia="zh-CN"/>
        </w:rPr>
        <w:t xml:space="preserve"> </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в</w:t>
      </w:r>
      <w:r w:rsidRPr="0017652F">
        <w:rPr>
          <w:rFonts w:ascii="Times New Roman" w:eastAsia="SimSun" w:hAnsi="Times New Roman" w:cs="Times New Roman"/>
          <w:spacing w:val="-2"/>
          <w:sz w:val="24"/>
          <w:szCs w:val="24"/>
          <w:lang w:val="sr-Cyrl-RS" w:eastAsia="zh-CN"/>
        </w:rPr>
        <w:t>е</w:t>
      </w:r>
      <w:r w:rsidRPr="0017652F">
        <w:rPr>
          <w:rFonts w:ascii="Times New Roman" w:eastAsia="SimSun" w:hAnsi="Times New Roman" w:cs="Times New Roman"/>
          <w:sz w:val="24"/>
          <w:szCs w:val="24"/>
          <w:lang w:val="sr-Cyrl-RS" w:eastAsia="zh-CN"/>
        </w:rPr>
        <w:t>н</w:t>
      </w:r>
      <w:r w:rsidRPr="0017652F">
        <w:rPr>
          <w:rFonts w:ascii="Times New Roman" w:eastAsia="SimSun" w:hAnsi="Times New Roman" w:cs="Times New Roman"/>
          <w:spacing w:val="5"/>
          <w:sz w:val="24"/>
          <w:szCs w:val="24"/>
          <w:lang w:val="sr-Cyrl-RS" w:eastAsia="zh-CN"/>
        </w:rPr>
        <w:t>т</w:t>
      </w:r>
      <w:r w:rsidRPr="0017652F">
        <w:rPr>
          <w:rFonts w:ascii="Times New Roman" w:eastAsia="SimSun" w:hAnsi="Times New Roman" w:cs="Times New Roman"/>
          <w:spacing w:val="-5"/>
          <w:sz w:val="24"/>
          <w:szCs w:val="24"/>
          <w:lang w:val="sr-Cyrl-RS" w:eastAsia="zh-CN"/>
        </w:rPr>
        <w:t>у</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л</w:t>
      </w:r>
      <w:r w:rsidRPr="0017652F">
        <w:rPr>
          <w:rFonts w:ascii="Times New Roman" w:eastAsia="SimSun" w:hAnsi="Times New Roman" w:cs="Times New Roman"/>
          <w:spacing w:val="1"/>
          <w:sz w:val="24"/>
          <w:szCs w:val="24"/>
          <w:lang w:val="sr-Cyrl-RS" w:eastAsia="zh-CN"/>
        </w:rPr>
        <w:t>н</w:t>
      </w:r>
      <w:r w:rsidRPr="0017652F">
        <w:rPr>
          <w:rFonts w:ascii="Times New Roman" w:eastAsia="SimSun" w:hAnsi="Times New Roman" w:cs="Times New Roman"/>
          <w:sz w:val="24"/>
          <w:szCs w:val="24"/>
          <w:lang w:val="sr-Cyrl-RS" w:eastAsia="zh-CN"/>
        </w:rPr>
        <w:t>е</w:t>
      </w:r>
      <w:r w:rsidRPr="0017652F">
        <w:rPr>
          <w:rFonts w:ascii="Times New Roman" w:eastAsia="SimSun" w:hAnsi="Times New Roman" w:cs="Times New Roman"/>
          <w:spacing w:val="-1"/>
          <w:sz w:val="24"/>
          <w:szCs w:val="24"/>
          <w:lang w:val="sr-Cyrl-RS" w:eastAsia="zh-CN"/>
        </w:rPr>
        <w:t xml:space="preserve"> с</w:t>
      </w:r>
      <w:r w:rsidRPr="0017652F">
        <w:rPr>
          <w:rFonts w:ascii="Times New Roman" w:eastAsia="SimSun" w:hAnsi="Times New Roman" w:cs="Times New Roman"/>
          <w:sz w:val="24"/>
          <w:szCs w:val="24"/>
          <w:lang w:val="sr-Cyrl-RS" w:eastAsia="zh-CN"/>
        </w:rPr>
        <w:t>порове</w:t>
      </w:r>
      <w:r w:rsidRPr="0017652F">
        <w:rPr>
          <w:rFonts w:ascii="Times New Roman" w:eastAsia="SimSun" w:hAnsi="Times New Roman" w:cs="Times New Roman"/>
          <w:spacing w:val="2"/>
          <w:sz w:val="24"/>
          <w:szCs w:val="24"/>
          <w:lang w:val="sr-Cyrl-RS" w:eastAsia="zh-CN"/>
        </w:rPr>
        <w:t xml:space="preserve"> </w:t>
      </w:r>
      <w:r w:rsidRPr="0017652F">
        <w:rPr>
          <w:rFonts w:ascii="Times New Roman" w:eastAsia="SimSun" w:hAnsi="Times New Roman" w:cs="Times New Roman"/>
          <w:spacing w:val="-5"/>
          <w:sz w:val="24"/>
          <w:szCs w:val="24"/>
          <w:lang w:val="sr-Cyrl-RS" w:eastAsia="zh-CN"/>
        </w:rPr>
        <w:t>у</w:t>
      </w:r>
      <w:r w:rsidRPr="0017652F">
        <w:rPr>
          <w:rFonts w:ascii="Times New Roman" w:eastAsia="SimSun" w:hAnsi="Times New Roman" w:cs="Times New Roman"/>
          <w:sz w:val="24"/>
          <w:szCs w:val="24"/>
          <w:lang w:val="sr-Cyrl-RS" w:eastAsia="zh-CN"/>
        </w:rPr>
        <w:t>говорне</w:t>
      </w:r>
      <w:r w:rsidRPr="0017652F">
        <w:rPr>
          <w:rFonts w:ascii="Times New Roman" w:eastAsia="SimSun" w:hAnsi="Times New Roman" w:cs="Times New Roman"/>
          <w:spacing w:val="1"/>
          <w:sz w:val="24"/>
          <w:szCs w:val="24"/>
          <w:lang w:val="sr-Cyrl-RS" w:eastAsia="zh-CN"/>
        </w:rPr>
        <w:t xml:space="preserve"> </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тр</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не</w:t>
      </w:r>
      <w:r w:rsidRPr="0017652F">
        <w:rPr>
          <w:rFonts w:ascii="Times New Roman" w:eastAsia="SimSun" w:hAnsi="Times New Roman" w:cs="Times New Roman"/>
          <w:spacing w:val="-1"/>
          <w:sz w:val="24"/>
          <w:szCs w:val="24"/>
          <w:lang w:val="sr-Cyrl-RS" w:eastAsia="zh-CN"/>
        </w:rPr>
        <w:t xml:space="preserve"> </w:t>
      </w:r>
      <w:r w:rsidRPr="0017652F">
        <w:rPr>
          <w:rFonts w:ascii="Times New Roman" w:eastAsia="SimSun" w:hAnsi="Times New Roman" w:cs="Times New Roman"/>
          <w:sz w:val="24"/>
          <w:szCs w:val="24"/>
          <w:lang w:val="sr-Cyrl-RS" w:eastAsia="zh-CN"/>
        </w:rPr>
        <w:t>ће</w:t>
      </w:r>
      <w:r w:rsidRPr="0017652F">
        <w:rPr>
          <w:rFonts w:ascii="Times New Roman" w:eastAsia="SimSun" w:hAnsi="Times New Roman" w:cs="Times New Roman"/>
          <w:spacing w:val="-1"/>
          <w:sz w:val="24"/>
          <w:szCs w:val="24"/>
          <w:lang w:val="sr-Cyrl-RS" w:eastAsia="zh-CN"/>
        </w:rPr>
        <w:t xml:space="preserve"> </w:t>
      </w:r>
      <w:r w:rsidRPr="0017652F">
        <w:rPr>
          <w:rFonts w:ascii="Times New Roman" w:eastAsia="SimSun" w:hAnsi="Times New Roman" w:cs="Times New Roman"/>
          <w:sz w:val="24"/>
          <w:szCs w:val="24"/>
          <w:lang w:val="sr-Cyrl-RS" w:eastAsia="zh-CN"/>
        </w:rPr>
        <w:t>р</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ш</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в</w:t>
      </w:r>
      <w:r w:rsidRPr="0017652F">
        <w:rPr>
          <w:rFonts w:ascii="Times New Roman" w:eastAsia="SimSun" w:hAnsi="Times New Roman" w:cs="Times New Roman"/>
          <w:spacing w:val="-2"/>
          <w:sz w:val="24"/>
          <w:szCs w:val="24"/>
          <w:lang w:val="sr-Cyrl-RS" w:eastAsia="zh-CN"/>
        </w:rPr>
        <w:t>а</w:t>
      </w:r>
      <w:r w:rsidRPr="0017652F">
        <w:rPr>
          <w:rFonts w:ascii="Times New Roman" w:eastAsia="SimSun" w:hAnsi="Times New Roman" w:cs="Times New Roman"/>
          <w:sz w:val="24"/>
          <w:szCs w:val="24"/>
          <w:lang w:val="sr-Cyrl-RS" w:eastAsia="zh-CN"/>
        </w:rPr>
        <w:t xml:space="preserve">ти </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пор</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pacing w:val="3"/>
          <w:sz w:val="24"/>
          <w:szCs w:val="24"/>
          <w:lang w:val="sr-Cyrl-RS" w:eastAsia="zh-CN"/>
        </w:rPr>
        <w:t>з</w:t>
      </w:r>
      <w:r w:rsidRPr="0017652F">
        <w:rPr>
          <w:rFonts w:ascii="Times New Roman" w:eastAsia="SimSun" w:hAnsi="Times New Roman" w:cs="Times New Roman"/>
          <w:spacing w:val="-5"/>
          <w:sz w:val="24"/>
          <w:szCs w:val="24"/>
          <w:lang w:val="sr-Cyrl-RS" w:eastAsia="zh-CN"/>
        </w:rPr>
        <w:t>у</w:t>
      </w:r>
      <w:r w:rsidRPr="0017652F">
        <w:rPr>
          <w:rFonts w:ascii="Times New Roman" w:eastAsia="SimSun" w:hAnsi="Times New Roman" w:cs="Times New Roman"/>
          <w:spacing w:val="-1"/>
          <w:sz w:val="24"/>
          <w:szCs w:val="24"/>
          <w:lang w:val="sr-Cyrl-RS" w:eastAsia="zh-CN"/>
        </w:rPr>
        <w:t>м</w:t>
      </w:r>
      <w:r w:rsidRPr="0017652F">
        <w:rPr>
          <w:rFonts w:ascii="Times New Roman" w:eastAsia="SimSun" w:hAnsi="Times New Roman" w:cs="Times New Roman"/>
          <w:sz w:val="24"/>
          <w:szCs w:val="24"/>
          <w:lang w:val="sr-Cyrl-RS" w:eastAsia="zh-CN"/>
        </w:rPr>
        <w:t>но.</w:t>
      </w:r>
    </w:p>
    <w:p w:rsidR="00B71A56" w:rsidRPr="0017652F" w:rsidRDefault="00B71A56" w:rsidP="00B71A56">
      <w:pPr>
        <w:widowControl w:val="0"/>
        <w:kinsoku w:val="0"/>
        <w:overflowPunct w:val="0"/>
        <w:autoSpaceDE w:val="0"/>
        <w:autoSpaceDN w:val="0"/>
        <w:adjustRightInd w:val="0"/>
        <w:spacing w:after="0" w:line="240" w:lineRule="auto"/>
        <w:rPr>
          <w:rFonts w:ascii="Times New Roman" w:eastAsia="SimSun" w:hAnsi="Times New Roman" w:cs="Times New Roman"/>
          <w:sz w:val="24"/>
          <w:szCs w:val="24"/>
          <w:lang w:val="sr-Cyrl-RS" w:eastAsia="zh-CN"/>
        </w:rPr>
      </w:pPr>
      <w:r w:rsidRPr="0017652F">
        <w:rPr>
          <w:rFonts w:ascii="Times New Roman" w:eastAsia="SimSun" w:hAnsi="Times New Roman" w:cs="Times New Roman"/>
          <w:sz w:val="24"/>
          <w:szCs w:val="24"/>
          <w:lang w:val="sr-Cyrl-RS" w:eastAsia="zh-CN"/>
        </w:rPr>
        <w:t>У</w:t>
      </w:r>
      <w:r w:rsidRPr="0017652F">
        <w:rPr>
          <w:rFonts w:ascii="Times New Roman" w:eastAsia="SimSun" w:hAnsi="Times New Roman" w:cs="Times New Roman"/>
          <w:spacing w:val="1"/>
          <w:sz w:val="24"/>
          <w:szCs w:val="24"/>
          <w:lang w:val="sr-Cyrl-RS" w:eastAsia="zh-CN"/>
        </w:rPr>
        <w:t>к</w:t>
      </w:r>
      <w:r w:rsidRPr="0017652F">
        <w:rPr>
          <w:rFonts w:ascii="Times New Roman" w:eastAsia="SimSun" w:hAnsi="Times New Roman" w:cs="Times New Roman"/>
          <w:sz w:val="24"/>
          <w:szCs w:val="24"/>
          <w:lang w:val="sr-Cyrl-RS" w:eastAsia="zh-CN"/>
        </w:rPr>
        <w:t>ол</w:t>
      </w:r>
      <w:r w:rsidRPr="0017652F">
        <w:rPr>
          <w:rFonts w:ascii="Times New Roman" w:eastAsia="SimSun" w:hAnsi="Times New Roman" w:cs="Times New Roman"/>
          <w:spacing w:val="-1"/>
          <w:sz w:val="24"/>
          <w:szCs w:val="24"/>
          <w:lang w:val="sr-Cyrl-RS" w:eastAsia="zh-CN"/>
        </w:rPr>
        <w:t>и</w:t>
      </w:r>
      <w:r w:rsidRPr="0017652F">
        <w:rPr>
          <w:rFonts w:ascii="Times New Roman" w:eastAsia="SimSun" w:hAnsi="Times New Roman" w:cs="Times New Roman"/>
          <w:sz w:val="24"/>
          <w:szCs w:val="24"/>
          <w:lang w:val="sr-Cyrl-RS" w:eastAsia="zh-CN"/>
        </w:rPr>
        <w:t xml:space="preserve">ко до </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пор</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pacing w:val="3"/>
          <w:sz w:val="24"/>
          <w:szCs w:val="24"/>
          <w:lang w:val="sr-Cyrl-RS" w:eastAsia="zh-CN"/>
        </w:rPr>
        <w:t>з</w:t>
      </w:r>
      <w:r w:rsidRPr="0017652F">
        <w:rPr>
          <w:rFonts w:ascii="Times New Roman" w:eastAsia="SimSun" w:hAnsi="Times New Roman" w:cs="Times New Roman"/>
          <w:spacing w:val="-8"/>
          <w:sz w:val="24"/>
          <w:szCs w:val="24"/>
          <w:lang w:val="sr-Cyrl-RS" w:eastAsia="zh-CN"/>
        </w:rPr>
        <w:t>у</w:t>
      </w:r>
      <w:r w:rsidRPr="0017652F">
        <w:rPr>
          <w:rFonts w:ascii="Times New Roman" w:eastAsia="SimSun" w:hAnsi="Times New Roman" w:cs="Times New Roman"/>
          <w:spacing w:val="1"/>
          <w:sz w:val="24"/>
          <w:szCs w:val="24"/>
          <w:lang w:val="sr-Cyrl-RS" w:eastAsia="zh-CN"/>
        </w:rPr>
        <w:t>м</w:t>
      </w:r>
      <w:r w:rsidRPr="0017652F">
        <w:rPr>
          <w:rFonts w:ascii="Times New Roman" w:eastAsia="SimSun" w:hAnsi="Times New Roman" w:cs="Times New Roman"/>
          <w:sz w:val="24"/>
          <w:szCs w:val="24"/>
          <w:lang w:val="sr-Cyrl-RS" w:eastAsia="zh-CN"/>
        </w:rPr>
        <w:t>а</w:t>
      </w:r>
      <w:r w:rsidRPr="0017652F">
        <w:rPr>
          <w:rFonts w:ascii="Times New Roman" w:eastAsia="SimSun" w:hAnsi="Times New Roman" w:cs="Times New Roman"/>
          <w:spacing w:val="1"/>
          <w:sz w:val="24"/>
          <w:szCs w:val="24"/>
          <w:lang w:val="sr-Cyrl-RS" w:eastAsia="zh-CN"/>
        </w:rPr>
        <w:t xml:space="preserve"> </w:t>
      </w:r>
      <w:r w:rsidRPr="0017652F">
        <w:rPr>
          <w:rFonts w:ascii="Times New Roman" w:eastAsia="SimSun" w:hAnsi="Times New Roman" w:cs="Times New Roman"/>
          <w:sz w:val="24"/>
          <w:szCs w:val="24"/>
          <w:lang w:val="sr-Cyrl-RS" w:eastAsia="zh-CN"/>
        </w:rPr>
        <w:t>не</w:t>
      </w:r>
      <w:r w:rsidRPr="0017652F">
        <w:rPr>
          <w:rFonts w:ascii="Times New Roman" w:eastAsia="SimSun" w:hAnsi="Times New Roman" w:cs="Times New Roman"/>
          <w:spacing w:val="-1"/>
          <w:sz w:val="24"/>
          <w:szCs w:val="24"/>
          <w:lang w:val="sr-Cyrl-RS" w:eastAsia="zh-CN"/>
        </w:rPr>
        <w:t xml:space="preserve"> </w:t>
      </w:r>
      <w:r w:rsidRPr="0017652F">
        <w:rPr>
          <w:rFonts w:ascii="Times New Roman" w:eastAsia="SimSun" w:hAnsi="Times New Roman" w:cs="Times New Roman"/>
          <w:sz w:val="24"/>
          <w:szCs w:val="24"/>
          <w:lang w:val="sr-Cyrl-RS" w:eastAsia="zh-CN"/>
        </w:rPr>
        <w:t>дођ</w:t>
      </w:r>
      <w:r w:rsidRPr="0017652F">
        <w:rPr>
          <w:rFonts w:ascii="Times New Roman" w:eastAsia="SimSun" w:hAnsi="Times New Roman" w:cs="Times New Roman"/>
          <w:spacing w:val="-2"/>
          <w:sz w:val="24"/>
          <w:szCs w:val="24"/>
          <w:lang w:val="sr-Cyrl-RS" w:eastAsia="zh-CN"/>
        </w:rPr>
        <w:t>е</w:t>
      </w:r>
      <w:r w:rsidRPr="0017652F">
        <w:rPr>
          <w:rFonts w:ascii="Times New Roman" w:eastAsia="SimSun" w:hAnsi="Times New Roman" w:cs="Times New Roman"/>
          <w:sz w:val="24"/>
          <w:szCs w:val="24"/>
          <w:lang w:val="sr-Cyrl-RS" w:eastAsia="zh-CN"/>
        </w:rPr>
        <w:t>,</w:t>
      </w:r>
      <w:r w:rsidRPr="0017652F">
        <w:rPr>
          <w:rFonts w:ascii="Times New Roman" w:eastAsia="SimSun" w:hAnsi="Times New Roman" w:cs="Times New Roman"/>
          <w:spacing w:val="2"/>
          <w:sz w:val="24"/>
          <w:szCs w:val="24"/>
          <w:lang w:val="sr-Cyrl-RS" w:eastAsia="zh-CN"/>
        </w:rPr>
        <w:t xml:space="preserve"> </w:t>
      </w:r>
      <w:r w:rsidRPr="0017652F">
        <w:rPr>
          <w:rFonts w:ascii="Times New Roman" w:eastAsia="SimSun" w:hAnsi="Times New Roman" w:cs="Times New Roman"/>
          <w:spacing w:val="-5"/>
          <w:sz w:val="24"/>
          <w:szCs w:val="24"/>
          <w:lang w:val="sr-Cyrl-RS" w:eastAsia="zh-CN"/>
        </w:rPr>
        <w:t>у</w:t>
      </w:r>
      <w:r w:rsidRPr="0017652F">
        <w:rPr>
          <w:rFonts w:ascii="Times New Roman" w:eastAsia="SimSun" w:hAnsi="Times New Roman" w:cs="Times New Roman"/>
          <w:spacing w:val="2"/>
          <w:sz w:val="24"/>
          <w:szCs w:val="24"/>
          <w:lang w:val="sr-Cyrl-RS" w:eastAsia="zh-CN"/>
        </w:rPr>
        <w:t>г</w:t>
      </w:r>
      <w:r w:rsidRPr="0017652F">
        <w:rPr>
          <w:rFonts w:ascii="Times New Roman" w:eastAsia="SimSun" w:hAnsi="Times New Roman" w:cs="Times New Roman"/>
          <w:sz w:val="24"/>
          <w:szCs w:val="24"/>
          <w:lang w:val="sr-Cyrl-RS" w:eastAsia="zh-CN"/>
        </w:rPr>
        <w:t>ов</w:t>
      </w:r>
      <w:r w:rsidRPr="0017652F">
        <w:rPr>
          <w:rFonts w:ascii="Times New Roman" w:eastAsia="SimSun" w:hAnsi="Times New Roman" w:cs="Times New Roman"/>
          <w:spacing w:val="-2"/>
          <w:sz w:val="24"/>
          <w:szCs w:val="24"/>
          <w:lang w:val="sr-Cyrl-RS" w:eastAsia="zh-CN"/>
        </w:rPr>
        <w:t>а</w:t>
      </w:r>
      <w:r w:rsidRPr="0017652F">
        <w:rPr>
          <w:rFonts w:ascii="Times New Roman" w:eastAsia="SimSun" w:hAnsi="Times New Roman" w:cs="Times New Roman"/>
          <w:spacing w:val="2"/>
          <w:sz w:val="24"/>
          <w:szCs w:val="24"/>
          <w:lang w:val="sr-Cyrl-RS" w:eastAsia="zh-CN"/>
        </w:rPr>
        <w:t>р</w:t>
      </w:r>
      <w:r w:rsidRPr="0017652F">
        <w:rPr>
          <w:rFonts w:ascii="Times New Roman" w:eastAsia="SimSun" w:hAnsi="Times New Roman" w:cs="Times New Roman"/>
          <w:sz w:val="24"/>
          <w:szCs w:val="24"/>
          <w:lang w:val="sr-Cyrl-RS" w:eastAsia="zh-CN"/>
        </w:rPr>
        <w:t>а</w:t>
      </w:r>
      <w:r w:rsidRPr="0017652F">
        <w:rPr>
          <w:rFonts w:ascii="Times New Roman" w:eastAsia="SimSun" w:hAnsi="Times New Roman" w:cs="Times New Roman"/>
          <w:spacing w:val="-1"/>
          <w:sz w:val="24"/>
          <w:szCs w:val="24"/>
          <w:lang w:val="sr-Cyrl-RS" w:eastAsia="zh-CN"/>
        </w:rPr>
        <w:t xml:space="preserve"> с</w:t>
      </w:r>
      <w:r w:rsidRPr="0017652F">
        <w:rPr>
          <w:rFonts w:ascii="Times New Roman" w:eastAsia="SimSun" w:hAnsi="Times New Roman" w:cs="Times New Roman"/>
          <w:sz w:val="24"/>
          <w:szCs w:val="24"/>
          <w:lang w:val="sr-Cyrl-RS" w:eastAsia="zh-CN"/>
        </w:rPr>
        <w:t>е</w:t>
      </w:r>
      <w:r w:rsidRPr="0017652F">
        <w:rPr>
          <w:rFonts w:ascii="Times New Roman" w:eastAsia="SimSun" w:hAnsi="Times New Roman" w:cs="Times New Roman"/>
          <w:spacing w:val="-1"/>
          <w:sz w:val="24"/>
          <w:szCs w:val="24"/>
          <w:lang w:val="sr-Cyrl-RS" w:eastAsia="zh-CN"/>
        </w:rPr>
        <w:t xml:space="preserve"> </w:t>
      </w:r>
      <w:r w:rsidRPr="0017652F">
        <w:rPr>
          <w:rFonts w:ascii="Times New Roman" w:eastAsia="SimSun" w:hAnsi="Times New Roman" w:cs="Times New Roman"/>
          <w:sz w:val="24"/>
          <w:szCs w:val="24"/>
          <w:lang w:val="sr-Cyrl-RS" w:eastAsia="zh-CN"/>
        </w:rPr>
        <w:t>н</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pacing w:val="2"/>
          <w:sz w:val="24"/>
          <w:szCs w:val="24"/>
          <w:lang w:val="sr-Cyrl-RS" w:eastAsia="zh-CN"/>
        </w:rPr>
        <w:t>д</w:t>
      </w:r>
      <w:r w:rsidRPr="0017652F">
        <w:rPr>
          <w:rFonts w:ascii="Times New Roman" w:eastAsia="SimSun" w:hAnsi="Times New Roman" w:cs="Times New Roman"/>
          <w:sz w:val="24"/>
          <w:szCs w:val="24"/>
          <w:lang w:val="sr-Cyrl-RS" w:eastAsia="zh-CN"/>
        </w:rPr>
        <w:t>л</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жно</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т Привр</w:t>
      </w:r>
      <w:r w:rsidRPr="0017652F">
        <w:rPr>
          <w:rFonts w:ascii="Times New Roman" w:eastAsia="SimSun" w:hAnsi="Times New Roman" w:cs="Times New Roman"/>
          <w:spacing w:val="-2"/>
          <w:sz w:val="24"/>
          <w:szCs w:val="24"/>
          <w:lang w:val="sr-Cyrl-RS" w:eastAsia="zh-CN"/>
        </w:rPr>
        <w:t>е</w:t>
      </w:r>
      <w:r w:rsidRPr="0017652F">
        <w:rPr>
          <w:rFonts w:ascii="Times New Roman" w:eastAsia="SimSun" w:hAnsi="Times New Roman" w:cs="Times New Roman"/>
          <w:sz w:val="24"/>
          <w:szCs w:val="24"/>
          <w:lang w:val="sr-Cyrl-RS" w:eastAsia="zh-CN"/>
        </w:rPr>
        <w:t>д</w:t>
      </w:r>
      <w:r w:rsidRPr="0017652F">
        <w:rPr>
          <w:rFonts w:ascii="Times New Roman" w:eastAsia="SimSun" w:hAnsi="Times New Roman" w:cs="Times New Roman"/>
          <w:spacing w:val="1"/>
          <w:sz w:val="24"/>
          <w:szCs w:val="24"/>
          <w:lang w:val="sr-Cyrl-RS" w:eastAsia="zh-CN"/>
        </w:rPr>
        <w:t>н</w:t>
      </w:r>
      <w:r w:rsidRPr="0017652F">
        <w:rPr>
          <w:rFonts w:ascii="Times New Roman" w:eastAsia="SimSun" w:hAnsi="Times New Roman" w:cs="Times New Roman"/>
          <w:sz w:val="24"/>
          <w:szCs w:val="24"/>
          <w:lang w:val="sr-Cyrl-RS" w:eastAsia="zh-CN"/>
        </w:rPr>
        <w:t xml:space="preserve">ог </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pacing w:val="-3"/>
          <w:sz w:val="24"/>
          <w:szCs w:val="24"/>
          <w:lang w:val="sr-Cyrl-RS" w:eastAsia="zh-CN"/>
        </w:rPr>
        <w:t>у</w:t>
      </w:r>
      <w:r w:rsidRPr="0017652F">
        <w:rPr>
          <w:rFonts w:ascii="Times New Roman" w:eastAsia="SimSun" w:hAnsi="Times New Roman" w:cs="Times New Roman"/>
          <w:sz w:val="24"/>
          <w:szCs w:val="24"/>
          <w:lang w:val="sr-Cyrl-RS" w:eastAsia="zh-CN"/>
        </w:rPr>
        <w:t>да</w:t>
      </w:r>
      <w:r w:rsidRPr="0017652F">
        <w:rPr>
          <w:rFonts w:ascii="Times New Roman" w:eastAsia="SimSun" w:hAnsi="Times New Roman" w:cs="Times New Roman"/>
          <w:spacing w:val="1"/>
          <w:sz w:val="24"/>
          <w:szCs w:val="24"/>
          <w:lang w:val="sr-Cyrl-RS" w:eastAsia="zh-CN"/>
        </w:rPr>
        <w:t xml:space="preserve"> </w:t>
      </w:r>
      <w:r w:rsidRPr="0017652F">
        <w:rPr>
          <w:rFonts w:ascii="Times New Roman" w:eastAsia="SimSun" w:hAnsi="Times New Roman" w:cs="Times New Roman"/>
          <w:sz w:val="24"/>
          <w:szCs w:val="24"/>
          <w:lang w:val="sr-Cyrl-RS" w:eastAsia="zh-CN"/>
        </w:rPr>
        <w:t>у</w:t>
      </w:r>
      <w:r w:rsidRPr="0017652F">
        <w:rPr>
          <w:rFonts w:ascii="Times New Roman" w:eastAsia="SimSun" w:hAnsi="Times New Roman" w:cs="Times New Roman"/>
          <w:spacing w:val="-3"/>
          <w:sz w:val="24"/>
          <w:szCs w:val="24"/>
          <w:lang w:val="sr-Cyrl-RS" w:eastAsia="zh-CN"/>
        </w:rPr>
        <w:t xml:space="preserve"> </w:t>
      </w:r>
      <w:r w:rsidRPr="0017652F">
        <w:rPr>
          <w:rFonts w:ascii="Times New Roman" w:eastAsia="SimSun" w:hAnsi="Times New Roman" w:cs="Times New Roman"/>
          <w:sz w:val="24"/>
          <w:szCs w:val="24"/>
          <w:lang w:val="sr-Cyrl-RS" w:eastAsia="zh-CN"/>
        </w:rPr>
        <w:t>Београду</w:t>
      </w:r>
      <w:r w:rsidRPr="0017652F">
        <w:rPr>
          <w:rFonts w:ascii="Times New Roman" w:eastAsia="SimSun" w:hAnsi="Times New Roman" w:cs="Times New Roman"/>
          <w:spacing w:val="-5"/>
          <w:sz w:val="24"/>
          <w:szCs w:val="24"/>
          <w:lang w:val="sr-Cyrl-RS" w:eastAsia="zh-CN"/>
        </w:rPr>
        <w:t>.</w:t>
      </w:r>
    </w:p>
    <w:p w:rsidR="00B71A56" w:rsidRPr="0017652F" w:rsidRDefault="00B71A56" w:rsidP="00B71A56">
      <w:pPr>
        <w:widowControl w:val="0"/>
        <w:kinsoku w:val="0"/>
        <w:overflowPunct w:val="0"/>
        <w:autoSpaceDE w:val="0"/>
        <w:autoSpaceDN w:val="0"/>
        <w:adjustRightInd w:val="0"/>
        <w:spacing w:before="16" w:after="0" w:line="260" w:lineRule="exact"/>
        <w:rPr>
          <w:rFonts w:ascii="Times New Roman" w:eastAsia="SimSun" w:hAnsi="Times New Roman" w:cs="Times New Roman"/>
          <w:sz w:val="26"/>
          <w:szCs w:val="26"/>
          <w:lang w:val="sr-Cyrl-RS" w:eastAsia="zh-CN"/>
        </w:rPr>
      </w:pPr>
    </w:p>
    <w:p w:rsidR="00B71A56" w:rsidRDefault="00B71A56" w:rsidP="00B71A56">
      <w:pPr>
        <w:widowControl w:val="0"/>
        <w:kinsoku w:val="0"/>
        <w:overflowPunct w:val="0"/>
        <w:autoSpaceDE w:val="0"/>
        <w:autoSpaceDN w:val="0"/>
        <w:adjustRightInd w:val="0"/>
        <w:spacing w:after="0" w:line="240" w:lineRule="auto"/>
        <w:ind w:right="226"/>
        <w:jc w:val="center"/>
        <w:rPr>
          <w:rFonts w:ascii="Times New Roman" w:eastAsia="SimSun" w:hAnsi="Times New Roman" w:cs="Times New Roman"/>
          <w:sz w:val="24"/>
          <w:szCs w:val="24"/>
          <w:lang w:val="sr-Cyrl-RS" w:eastAsia="zh-CN"/>
        </w:rPr>
      </w:pPr>
    </w:p>
    <w:p w:rsidR="00B71A56" w:rsidRDefault="00B71A56" w:rsidP="00B71A56">
      <w:pPr>
        <w:widowControl w:val="0"/>
        <w:kinsoku w:val="0"/>
        <w:overflowPunct w:val="0"/>
        <w:autoSpaceDE w:val="0"/>
        <w:autoSpaceDN w:val="0"/>
        <w:adjustRightInd w:val="0"/>
        <w:spacing w:after="0" w:line="240" w:lineRule="auto"/>
        <w:ind w:right="226"/>
        <w:jc w:val="center"/>
        <w:rPr>
          <w:rFonts w:ascii="Times New Roman" w:eastAsia="SimSun" w:hAnsi="Times New Roman" w:cs="Times New Roman"/>
          <w:sz w:val="24"/>
          <w:szCs w:val="24"/>
          <w:lang w:val="sr-Cyrl-RS" w:eastAsia="zh-CN"/>
        </w:rPr>
      </w:pPr>
    </w:p>
    <w:p w:rsidR="00B71A56" w:rsidRDefault="00B71A56" w:rsidP="00B71A56">
      <w:pPr>
        <w:widowControl w:val="0"/>
        <w:kinsoku w:val="0"/>
        <w:overflowPunct w:val="0"/>
        <w:autoSpaceDE w:val="0"/>
        <w:autoSpaceDN w:val="0"/>
        <w:adjustRightInd w:val="0"/>
        <w:spacing w:after="0" w:line="240" w:lineRule="auto"/>
        <w:ind w:right="226"/>
        <w:jc w:val="center"/>
        <w:rPr>
          <w:rFonts w:ascii="Times New Roman" w:eastAsia="SimSun" w:hAnsi="Times New Roman" w:cs="Times New Roman"/>
          <w:sz w:val="24"/>
          <w:szCs w:val="24"/>
          <w:lang w:val="sr-Cyrl-RS" w:eastAsia="zh-CN"/>
        </w:rPr>
      </w:pPr>
    </w:p>
    <w:p w:rsidR="00B71A56" w:rsidRDefault="00B71A56" w:rsidP="00B71A56">
      <w:pPr>
        <w:widowControl w:val="0"/>
        <w:kinsoku w:val="0"/>
        <w:overflowPunct w:val="0"/>
        <w:autoSpaceDE w:val="0"/>
        <w:autoSpaceDN w:val="0"/>
        <w:adjustRightInd w:val="0"/>
        <w:spacing w:after="0" w:line="240" w:lineRule="auto"/>
        <w:ind w:right="226"/>
        <w:jc w:val="center"/>
        <w:rPr>
          <w:rFonts w:ascii="Times New Roman" w:eastAsia="SimSun" w:hAnsi="Times New Roman" w:cs="Times New Roman"/>
          <w:sz w:val="24"/>
          <w:szCs w:val="24"/>
          <w:lang w:val="sr-Cyrl-RS" w:eastAsia="zh-CN"/>
        </w:rPr>
      </w:pPr>
      <w:r w:rsidRPr="0017652F">
        <w:rPr>
          <w:rFonts w:ascii="Times New Roman" w:eastAsia="SimSun" w:hAnsi="Times New Roman" w:cs="Times New Roman"/>
          <w:sz w:val="24"/>
          <w:szCs w:val="24"/>
          <w:lang w:val="sr-Cyrl-RS" w:eastAsia="zh-CN"/>
        </w:rPr>
        <w:t>Члан 15.</w:t>
      </w:r>
    </w:p>
    <w:p w:rsidR="00B71A56" w:rsidRPr="0017652F" w:rsidRDefault="00B71A56" w:rsidP="00B71A56">
      <w:pPr>
        <w:widowControl w:val="0"/>
        <w:kinsoku w:val="0"/>
        <w:overflowPunct w:val="0"/>
        <w:autoSpaceDE w:val="0"/>
        <w:autoSpaceDN w:val="0"/>
        <w:adjustRightInd w:val="0"/>
        <w:spacing w:after="0" w:line="240" w:lineRule="auto"/>
        <w:ind w:right="226"/>
        <w:jc w:val="center"/>
        <w:rPr>
          <w:rFonts w:ascii="Times New Roman" w:eastAsia="SimSun" w:hAnsi="Times New Roman" w:cs="Times New Roman"/>
          <w:sz w:val="24"/>
          <w:szCs w:val="24"/>
          <w:lang w:val="sr-Cyrl-RS" w:eastAsia="zh-CN"/>
        </w:rPr>
      </w:pPr>
    </w:p>
    <w:p w:rsidR="00B71A56" w:rsidRPr="0017652F" w:rsidRDefault="00B71A56" w:rsidP="00B71A56">
      <w:pPr>
        <w:widowControl w:val="0"/>
        <w:kinsoku w:val="0"/>
        <w:overflowPunct w:val="0"/>
        <w:autoSpaceDE w:val="0"/>
        <w:autoSpaceDN w:val="0"/>
        <w:adjustRightInd w:val="0"/>
        <w:spacing w:after="0" w:line="240" w:lineRule="auto"/>
        <w:ind w:right="121"/>
        <w:jc w:val="both"/>
        <w:rPr>
          <w:rFonts w:ascii="Times New Roman" w:eastAsia="SimSun" w:hAnsi="Times New Roman" w:cs="Times New Roman"/>
          <w:sz w:val="24"/>
          <w:szCs w:val="24"/>
          <w:lang w:val="sr-Cyrl-RS" w:eastAsia="zh-CN"/>
        </w:rPr>
      </w:pPr>
      <w:r>
        <w:rPr>
          <w:rFonts w:ascii="Times New Roman" w:eastAsia="SimSun" w:hAnsi="Times New Roman" w:cs="Times New Roman"/>
          <w:sz w:val="24"/>
          <w:szCs w:val="24"/>
          <w:lang w:val="sr-Cyrl-RS" w:eastAsia="zh-CN"/>
        </w:rPr>
        <w:tab/>
      </w:r>
      <w:r>
        <w:rPr>
          <w:rFonts w:ascii="Times New Roman" w:eastAsia="SimSun" w:hAnsi="Times New Roman" w:cs="Times New Roman"/>
          <w:sz w:val="24"/>
          <w:szCs w:val="24"/>
          <w:lang w:val="sr-Cyrl-RS" w:eastAsia="zh-CN"/>
        </w:rPr>
        <w:tab/>
      </w:r>
      <w:r w:rsidRPr="0017652F">
        <w:rPr>
          <w:rFonts w:ascii="Times New Roman" w:eastAsia="SimSun" w:hAnsi="Times New Roman" w:cs="Times New Roman"/>
          <w:sz w:val="24"/>
          <w:szCs w:val="24"/>
          <w:lang w:val="sr-Cyrl-RS" w:eastAsia="zh-CN"/>
        </w:rPr>
        <w:t>О</w:t>
      </w:r>
      <w:r w:rsidRPr="0017652F">
        <w:rPr>
          <w:rFonts w:ascii="Times New Roman" w:eastAsia="SimSun" w:hAnsi="Times New Roman" w:cs="Times New Roman"/>
          <w:spacing w:val="-1"/>
          <w:sz w:val="24"/>
          <w:szCs w:val="24"/>
          <w:lang w:val="sr-Cyrl-RS" w:eastAsia="zh-CN"/>
        </w:rPr>
        <w:t>ва</w:t>
      </w:r>
      <w:r w:rsidRPr="0017652F">
        <w:rPr>
          <w:rFonts w:ascii="Times New Roman" w:eastAsia="SimSun" w:hAnsi="Times New Roman" w:cs="Times New Roman"/>
          <w:sz w:val="24"/>
          <w:szCs w:val="24"/>
          <w:lang w:val="sr-Cyrl-RS" w:eastAsia="zh-CN"/>
        </w:rPr>
        <w:t>ј</w:t>
      </w:r>
      <w:r w:rsidRPr="0017652F">
        <w:rPr>
          <w:rFonts w:ascii="Times New Roman" w:eastAsia="SimSun" w:hAnsi="Times New Roman" w:cs="Times New Roman"/>
          <w:spacing w:val="29"/>
          <w:sz w:val="24"/>
          <w:szCs w:val="24"/>
          <w:lang w:val="sr-Cyrl-RS" w:eastAsia="zh-CN"/>
        </w:rPr>
        <w:t xml:space="preserve"> </w:t>
      </w:r>
      <w:r w:rsidRPr="0017652F">
        <w:rPr>
          <w:rFonts w:ascii="Times New Roman" w:eastAsia="SimSun" w:hAnsi="Times New Roman" w:cs="Times New Roman"/>
          <w:spacing w:val="-5"/>
          <w:sz w:val="24"/>
          <w:szCs w:val="24"/>
          <w:lang w:val="sr-Cyrl-RS" w:eastAsia="zh-CN"/>
        </w:rPr>
        <w:t>у</w:t>
      </w:r>
      <w:r w:rsidRPr="0017652F">
        <w:rPr>
          <w:rFonts w:ascii="Times New Roman" w:eastAsia="SimSun" w:hAnsi="Times New Roman" w:cs="Times New Roman"/>
          <w:sz w:val="24"/>
          <w:szCs w:val="24"/>
          <w:lang w:val="sr-Cyrl-RS" w:eastAsia="zh-CN"/>
        </w:rPr>
        <w:t>говор</w:t>
      </w:r>
      <w:r w:rsidRPr="0017652F">
        <w:rPr>
          <w:rFonts w:ascii="Times New Roman" w:eastAsia="SimSun" w:hAnsi="Times New Roman" w:cs="Times New Roman"/>
          <w:spacing w:val="23"/>
          <w:sz w:val="24"/>
          <w:szCs w:val="24"/>
          <w:lang w:val="sr-Cyrl-RS" w:eastAsia="zh-CN"/>
        </w:rPr>
        <w:t xml:space="preserve"> </w:t>
      </w:r>
      <w:r w:rsidRPr="0017652F">
        <w:rPr>
          <w:rFonts w:ascii="Times New Roman" w:eastAsia="SimSun" w:hAnsi="Times New Roman" w:cs="Times New Roman"/>
          <w:sz w:val="24"/>
          <w:szCs w:val="24"/>
          <w:lang w:val="sr-Cyrl-RS" w:eastAsia="zh-CN"/>
        </w:rPr>
        <w:t>је</w:t>
      </w:r>
      <w:r w:rsidRPr="0017652F">
        <w:rPr>
          <w:rFonts w:ascii="Times New Roman" w:eastAsia="SimSun" w:hAnsi="Times New Roman" w:cs="Times New Roman"/>
          <w:spacing w:val="23"/>
          <w:sz w:val="24"/>
          <w:szCs w:val="24"/>
          <w:lang w:val="sr-Cyrl-RS" w:eastAsia="zh-CN"/>
        </w:rPr>
        <w:t xml:space="preserve"> </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pacing w:val="-1"/>
          <w:sz w:val="24"/>
          <w:szCs w:val="24"/>
          <w:lang w:val="sr-Cyrl-RS" w:eastAsia="zh-CN"/>
        </w:rPr>
        <w:t>ач</w:t>
      </w:r>
      <w:r w:rsidRPr="0017652F">
        <w:rPr>
          <w:rFonts w:ascii="Times New Roman" w:eastAsia="SimSun" w:hAnsi="Times New Roman" w:cs="Times New Roman"/>
          <w:sz w:val="24"/>
          <w:szCs w:val="24"/>
          <w:lang w:val="sr-Cyrl-RS" w:eastAsia="zh-CN"/>
        </w:rPr>
        <w:t>ињ</w:t>
      </w:r>
      <w:r w:rsidRPr="0017652F">
        <w:rPr>
          <w:rFonts w:ascii="Times New Roman" w:eastAsia="SimSun" w:hAnsi="Times New Roman" w:cs="Times New Roman"/>
          <w:spacing w:val="-2"/>
          <w:sz w:val="24"/>
          <w:szCs w:val="24"/>
          <w:lang w:val="sr-Cyrl-RS" w:eastAsia="zh-CN"/>
        </w:rPr>
        <w:t>е</w:t>
      </w:r>
      <w:r w:rsidRPr="0017652F">
        <w:rPr>
          <w:rFonts w:ascii="Times New Roman" w:eastAsia="SimSun" w:hAnsi="Times New Roman" w:cs="Times New Roman"/>
          <w:sz w:val="24"/>
          <w:szCs w:val="24"/>
          <w:lang w:val="sr-Cyrl-RS" w:eastAsia="zh-CN"/>
        </w:rPr>
        <w:t>н</w:t>
      </w:r>
      <w:r w:rsidRPr="0017652F">
        <w:rPr>
          <w:rFonts w:ascii="Times New Roman" w:eastAsia="SimSun" w:hAnsi="Times New Roman" w:cs="Times New Roman"/>
          <w:spacing w:val="29"/>
          <w:sz w:val="24"/>
          <w:szCs w:val="24"/>
          <w:lang w:val="sr-Cyrl-RS" w:eastAsia="zh-CN"/>
        </w:rPr>
        <w:t xml:space="preserve"> </w:t>
      </w:r>
      <w:r w:rsidRPr="0017652F">
        <w:rPr>
          <w:rFonts w:ascii="Times New Roman" w:eastAsia="SimSun" w:hAnsi="Times New Roman" w:cs="Times New Roman"/>
          <w:sz w:val="24"/>
          <w:szCs w:val="24"/>
          <w:lang w:val="sr-Cyrl-RS" w:eastAsia="zh-CN"/>
        </w:rPr>
        <w:t>у</w:t>
      </w:r>
      <w:r w:rsidRPr="0017652F">
        <w:rPr>
          <w:rFonts w:ascii="Times New Roman" w:eastAsia="SimSun" w:hAnsi="Times New Roman" w:cs="Times New Roman"/>
          <w:spacing w:val="18"/>
          <w:sz w:val="24"/>
          <w:szCs w:val="24"/>
          <w:lang w:val="sr-Cyrl-RS" w:eastAsia="zh-CN"/>
        </w:rPr>
        <w:t xml:space="preserve"> </w:t>
      </w:r>
      <w:r w:rsidRPr="0017652F">
        <w:rPr>
          <w:rFonts w:ascii="Times New Roman" w:eastAsia="SimSun" w:hAnsi="Times New Roman" w:cs="Times New Roman"/>
          <w:sz w:val="24"/>
          <w:szCs w:val="24"/>
          <w:lang w:val="sr-Cyrl-RS" w:eastAsia="zh-CN"/>
        </w:rPr>
        <w:t>6</w:t>
      </w:r>
      <w:r w:rsidRPr="0017652F">
        <w:rPr>
          <w:rFonts w:ascii="Times New Roman" w:eastAsia="SimSun" w:hAnsi="Times New Roman" w:cs="Times New Roman"/>
          <w:spacing w:val="23"/>
          <w:sz w:val="24"/>
          <w:szCs w:val="24"/>
          <w:lang w:val="sr-Cyrl-RS" w:eastAsia="zh-CN"/>
        </w:rPr>
        <w:t xml:space="preserve"> </w:t>
      </w:r>
      <w:r w:rsidRPr="0017652F">
        <w:rPr>
          <w:rFonts w:ascii="Times New Roman" w:eastAsia="SimSun" w:hAnsi="Times New Roman" w:cs="Times New Roman"/>
          <w:sz w:val="24"/>
          <w:szCs w:val="24"/>
          <w:lang w:val="sr-Cyrl-RS" w:eastAsia="zh-CN"/>
        </w:rPr>
        <w:t>(</w:t>
      </w:r>
      <w:r w:rsidRPr="0017652F">
        <w:rPr>
          <w:rFonts w:ascii="Times New Roman" w:eastAsia="SimSun" w:hAnsi="Times New Roman" w:cs="Times New Roman"/>
          <w:spacing w:val="1"/>
          <w:sz w:val="24"/>
          <w:szCs w:val="24"/>
          <w:lang w:val="sr-Cyrl-RS" w:eastAsia="zh-CN"/>
        </w:rPr>
        <w:t>ш</w:t>
      </w:r>
      <w:r w:rsidRPr="0017652F">
        <w:rPr>
          <w:rFonts w:ascii="Times New Roman" w:eastAsia="SimSun" w:hAnsi="Times New Roman" w:cs="Times New Roman"/>
          <w:spacing w:val="-1"/>
          <w:sz w:val="24"/>
          <w:szCs w:val="24"/>
          <w:lang w:val="sr-Cyrl-RS" w:eastAsia="zh-CN"/>
        </w:rPr>
        <w:t>ес</w:t>
      </w:r>
      <w:r w:rsidRPr="0017652F">
        <w:rPr>
          <w:rFonts w:ascii="Times New Roman" w:eastAsia="SimSun" w:hAnsi="Times New Roman" w:cs="Times New Roman"/>
          <w:sz w:val="24"/>
          <w:szCs w:val="24"/>
          <w:lang w:val="sr-Cyrl-RS" w:eastAsia="zh-CN"/>
        </w:rPr>
        <w:t>т)</w:t>
      </w:r>
      <w:r w:rsidRPr="0017652F">
        <w:rPr>
          <w:rFonts w:ascii="Times New Roman" w:eastAsia="SimSun" w:hAnsi="Times New Roman" w:cs="Times New Roman"/>
          <w:spacing w:val="23"/>
          <w:sz w:val="24"/>
          <w:szCs w:val="24"/>
          <w:lang w:val="sr-Cyrl-RS" w:eastAsia="zh-CN"/>
        </w:rPr>
        <w:t xml:space="preserve"> </w:t>
      </w:r>
      <w:r w:rsidRPr="0017652F">
        <w:rPr>
          <w:rFonts w:ascii="Times New Roman" w:eastAsia="SimSun" w:hAnsi="Times New Roman" w:cs="Times New Roman"/>
          <w:sz w:val="24"/>
          <w:szCs w:val="24"/>
          <w:lang w:val="sr-Cyrl-RS" w:eastAsia="zh-CN"/>
        </w:rPr>
        <w:t>једн</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ких</w:t>
      </w:r>
      <w:r w:rsidRPr="0017652F">
        <w:rPr>
          <w:rFonts w:ascii="Times New Roman" w:eastAsia="SimSun" w:hAnsi="Times New Roman" w:cs="Times New Roman"/>
          <w:spacing w:val="23"/>
          <w:sz w:val="24"/>
          <w:szCs w:val="24"/>
          <w:lang w:val="sr-Cyrl-RS" w:eastAsia="zh-CN"/>
        </w:rPr>
        <w:t xml:space="preserve"> </w:t>
      </w:r>
      <w:r w:rsidRPr="0017652F">
        <w:rPr>
          <w:rFonts w:ascii="Times New Roman" w:eastAsia="SimSun" w:hAnsi="Times New Roman" w:cs="Times New Roman"/>
          <w:spacing w:val="-2"/>
          <w:sz w:val="24"/>
          <w:szCs w:val="24"/>
          <w:lang w:val="sr-Cyrl-RS" w:eastAsia="zh-CN"/>
        </w:rPr>
        <w:t>п</w:t>
      </w:r>
      <w:r w:rsidRPr="0017652F">
        <w:rPr>
          <w:rFonts w:ascii="Times New Roman" w:eastAsia="SimSun" w:hAnsi="Times New Roman" w:cs="Times New Roman"/>
          <w:sz w:val="24"/>
          <w:szCs w:val="24"/>
          <w:lang w:val="sr-Cyrl-RS" w:eastAsia="zh-CN"/>
        </w:rPr>
        <w:t>ри</w:t>
      </w:r>
      <w:r w:rsidRPr="0017652F">
        <w:rPr>
          <w:rFonts w:ascii="Times New Roman" w:eastAsia="SimSun" w:hAnsi="Times New Roman" w:cs="Times New Roman"/>
          <w:spacing w:val="-1"/>
          <w:sz w:val="24"/>
          <w:szCs w:val="24"/>
          <w:lang w:val="sr-Cyrl-RS" w:eastAsia="zh-CN"/>
        </w:rPr>
        <w:t>ме</w:t>
      </w:r>
      <w:r w:rsidRPr="0017652F">
        <w:rPr>
          <w:rFonts w:ascii="Times New Roman" w:eastAsia="SimSun" w:hAnsi="Times New Roman" w:cs="Times New Roman"/>
          <w:sz w:val="24"/>
          <w:szCs w:val="24"/>
          <w:lang w:val="sr-Cyrl-RS" w:eastAsia="zh-CN"/>
        </w:rPr>
        <w:t>р</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ка</w:t>
      </w:r>
      <w:r w:rsidRPr="0017652F">
        <w:rPr>
          <w:rFonts w:ascii="Times New Roman" w:eastAsia="SimSun" w:hAnsi="Times New Roman" w:cs="Times New Roman"/>
          <w:spacing w:val="22"/>
          <w:sz w:val="24"/>
          <w:szCs w:val="24"/>
          <w:lang w:val="sr-Cyrl-RS" w:eastAsia="zh-CN"/>
        </w:rPr>
        <w:t xml:space="preserve"> </w:t>
      </w:r>
      <w:r w:rsidRPr="0017652F">
        <w:rPr>
          <w:rFonts w:ascii="Times New Roman" w:eastAsia="SimSun" w:hAnsi="Times New Roman" w:cs="Times New Roman"/>
          <w:sz w:val="24"/>
          <w:szCs w:val="24"/>
          <w:lang w:val="sr-Cyrl-RS" w:eastAsia="zh-CN"/>
        </w:rPr>
        <w:t>од</w:t>
      </w:r>
      <w:r w:rsidRPr="0017652F">
        <w:rPr>
          <w:rFonts w:ascii="Times New Roman" w:eastAsia="SimSun" w:hAnsi="Times New Roman" w:cs="Times New Roman"/>
          <w:spacing w:val="24"/>
          <w:sz w:val="24"/>
          <w:szCs w:val="24"/>
          <w:lang w:val="sr-Cyrl-RS" w:eastAsia="zh-CN"/>
        </w:rPr>
        <w:t xml:space="preserve"> </w:t>
      </w:r>
      <w:r w:rsidRPr="0017652F">
        <w:rPr>
          <w:rFonts w:ascii="Times New Roman" w:eastAsia="SimSun" w:hAnsi="Times New Roman" w:cs="Times New Roman"/>
          <w:sz w:val="24"/>
          <w:szCs w:val="24"/>
          <w:lang w:val="sr-Cyrl-RS" w:eastAsia="zh-CN"/>
        </w:rPr>
        <w:t>кој</w:t>
      </w:r>
      <w:r w:rsidRPr="0017652F">
        <w:rPr>
          <w:rFonts w:ascii="Times New Roman" w:eastAsia="SimSun" w:hAnsi="Times New Roman" w:cs="Times New Roman"/>
          <w:spacing w:val="-1"/>
          <w:sz w:val="24"/>
          <w:szCs w:val="24"/>
          <w:lang w:val="sr-Cyrl-RS" w:eastAsia="zh-CN"/>
        </w:rPr>
        <w:t>и</w:t>
      </w:r>
      <w:r w:rsidRPr="0017652F">
        <w:rPr>
          <w:rFonts w:ascii="Times New Roman" w:eastAsia="SimSun" w:hAnsi="Times New Roman" w:cs="Times New Roman"/>
          <w:sz w:val="24"/>
          <w:szCs w:val="24"/>
          <w:lang w:val="sr-Cyrl-RS" w:eastAsia="zh-CN"/>
        </w:rPr>
        <w:t>х</w:t>
      </w:r>
      <w:r w:rsidRPr="0017652F">
        <w:rPr>
          <w:rFonts w:ascii="Times New Roman" w:eastAsia="SimSun" w:hAnsi="Times New Roman" w:cs="Times New Roman"/>
          <w:spacing w:val="25"/>
          <w:sz w:val="24"/>
          <w:szCs w:val="24"/>
          <w:lang w:val="sr-Cyrl-RS" w:eastAsia="zh-CN"/>
        </w:rPr>
        <w:t xml:space="preserve"> </w:t>
      </w:r>
      <w:r w:rsidRPr="0017652F">
        <w:rPr>
          <w:rFonts w:ascii="Times New Roman" w:eastAsia="SimSun" w:hAnsi="Times New Roman" w:cs="Times New Roman"/>
          <w:sz w:val="24"/>
          <w:szCs w:val="24"/>
          <w:lang w:val="sr-Cyrl-RS" w:eastAsia="zh-CN"/>
        </w:rPr>
        <w:t>4</w:t>
      </w:r>
      <w:r w:rsidRPr="0017652F">
        <w:rPr>
          <w:rFonts w:ascii="Times New Roman" w:eastAsia="SimSun" w:hAnsi="Times New Roman" w:cs="Times New Roman"/>
          <w:spacing w:val="23"/>
          <w:sz w:val="24"/>
          <w:szCs w:val="24"/>
          <w:lang w:val="sr-Cyrl-RS" w:eastAsia="zh-CN"/>
        </w:rPr>
        <w:t xml:space="preserve"> </w:t>
      </w:r>
      <w:r w:rsidRPr="0017652F">
        <w:rPr>
          <w:rFonts w:ascii="Times New Roman" w:eastAsia="SimSun" w:hAnsi="Times New Roman" w:cs="Times New Roman"/>
          <w:sz w:val="24"/>
          <w:szCs w:val="24"/>
          <w:lang w:val="sr-Cyrl-RS" w:eastAsia="zh-CN"/>
        </w:rPr>
        <w:t>(</w:t>
      </w:r>
      <w:r w:rsidRPr="0017652F">
        <w:rPr>
          <w:rFonts w:ascii="Times New Roman" w:eastAsia="SimSun" w:hAnsi="Times New Roman" w:cs="Times New Roman"/>
          <w:spacing w:val="-2"/>
          <w:sz w:val="24"/>
          <w:szCs w:val="24"/>
          <w:lang w:val="sr-Cyrl-RS" w:eastAsia="zh-CN"/>
        </w:rPr>
        <w:t>ч</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тири)</w:t>
      </w:r>
      <w:r w:rsidRPr="0017652F">
        <w:rPr>
          <w:rFonts w:ascii="Times New Roman" w:eastAsia="SimSun" w:hAnsi="Times New Roman" w:cs="Times New Roman"/>
          <w:spacing w:val="23"/>
          <w:sz w:val="24"/>
          <w:szCs w:val="24"/>
          <w:lang w:val="sr-Cyrl-RS" w:eastAsia="zh-CN"/>
        </w:rPr>
        <w:t xml:space="preserve"> </w:t>
      </w:r>
      <w:r w:rsidRPr="0017652F">
        <w:rPr>
          <w:rFonts w:ascii="Times New Roman" w:eastAsia="SimSun" w:hAnsi="Times New Roman" w:cs="Times New Roman"/>
          <w:sz w:val="24"/>
          <w:szCs w:val="24"/>
          <w:lang w:val="sr-Cyrl-RS" w:eastAsia="zh-CN"/>
        </w:rPr>
        <w:t>п</w:t>
      </w:r>
      <w:r w:rsidRPr="0017652F">
        <w:rPr>
          <w:rFonts w:ascii="Times New Roman" w:eastAsia="SimSun" w:hAnsi="Times New Roman" w:cs="Times New Roman"/>
          <w:spacing w:val="-3"/>
          <w:sz w:val="24"/>
          <w:szCs w:val="24"/>
          <w:lang w:val="sr-Cyrl-RS" w:eastAsia="zh-CN"/>
        </w:rPr>
        <w:t>р</w:t>
      </w:r>
      <w:r w:rsidRPr="0017652F">
        <w:rPr>
          <w:rFonts w:ascii="Times New Roman" w:eastAsia="SimSun" w:hAnsi="Times New Roman" w:cs="Times New Roman"/>
          <w:sz w:val="24"/>
          <w:szCs w:val="24"/>
          <w:lang w:val="sr-Cyrl-RS" w:eastAsia="zh-CN"/>
        </w:rPr>
        <w:t>и</w:t>
      </w:r>
      <w:r w:rsidRPr="0017652F">
        <w:rPr>
          <w:rFonts w:ascii="Times New Roman" w:eastAsia="SimSun" w:hAnsi="Times New Roman" w:cs="Times New Roman"/>
          <w:spacing w:val="-1"/>
          <w:sz w:val="24"/>
          <w:szCs w:val="24"/>
          <w:lang w:val="sr-Cyrl-RS" w:eastAsia="zh-CN"/>
        </w:rPr>
        <w:t>ме</w:t>
      </w:r>
      <w:r w:rsidRPr="0017652F">
        <w:rPr>
          <w:rFonts w:ascii="Times New Roman" w:eastAsia="SimSun" w:hAnsi="Times New Roman" w:cs="Times New Roman"/>
          <w:sz w:val="24"/>
          <w:szCs w:val="24"/>
          <w:lang w:val="sr-Cyrl-RS" w:eastAsia="zh-CN"/>
        </w:rPr>
        <w:t>рка з</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држ</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ва</w:t>
      </w:r>
      <w:r w:rsidRPr="0017652F">
        <w:rPr>
          <w:rFonts w:ascii="Times New Roman" w:eastAsia="SimSun" w:hAnsi="Times New Roman" w:cs="Times New Roman"/>
          <w:spacing w:val="-2"/>
          <w:sz w:val="24"/>
          <w:szCs w:val="24"/>
          <w:lang w:val="sr-Cyrl-RS" w:eastAsia="zh-CN"/>
        </w:rPr>
        <w:t xml:space="preserve"> </w:t>
      </w:r>
      <w:r w:rsidRPr="0017652F">
        <w:rPr>
          <w:rFonts w:ascii="Times New Roman" w:eastAsia="SimSun" w:hAnsi="Times New Roman" w:cs="Times New Roman"/>
          <w:sz w:val="24"/>
          <w:szCs w:val="24"/>
          <w:lang w:val="sr-Cyrl-RS" w:eastAsia="zh-CN"/>
        </w:rPr>
        <w:t>Наручи</w:t>
      </w:r>
      <w:r w:rsidRPr="0017652F">
        <w:rPr>
          <w:rFonts w:ascii="Times New Roman" w:eastAsia="SimSun" w:hAnsi="Times New Roman" w:cs="Times New Roman"/>
          <w:spacing w:val="2"/>
          <w:sz w:val="24"/>
          <w:szCs w:val="24"/>
          <w:lang w:val="sr-Cyrl-RS" w:eastAsia="zh-CN"/>
        </w:rPr>
        <w:t>л</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ц, а</w:t>
      </w:r>
      <w:r w:rsidRPr="0017652F">
        <w:rPr>
          <w:rFonts w:ascii="Times New Roman" w:eastAsia="SimSun" w:hAnsi="Times New Roman" w:cs="Times New Roman"/>
          <w:spacing w:val="1"/>
          <w:sz w:val="24"/>
          <w:szCs w:val="24"/>
          <w:lang w:val="sr-Cyrl-RS" w:eastAsia="zh-CN"/>
        </w:rPr>
        <w:t xml:space="preserve"> </w:t>
      </w:r>
      <w:r w:rsidRPr="0017652F">
        <w:rPr>
          <w:rFonts w:ascii="Times New Roman" w:eastAsia="SimSun" w:hAnsi="Times New Roman" w:cs="Times New Roman"/>
          <w:sz w:val="24"/>
          <w:szCs w:val="24"/>
          <w:lang w:val="sr-Cyrl-RS" w:eastAsia="zh-CN"/>
        </w:rPr>
        <w:t>2 (д</w:t>
      </w:r>
      <w:r w:rsidRPr="0017652F">
        <w:rPr>
          <w:rFonts w:ascii="Times New Roman" w:eastAsia="SimSun" w:hAnsi="Times New Roman" w:cs="Times New Roman"/>
          <w:spacing w:val="-1"/>
          <w:sz w:val="24"/>
          <w:szCs w:val="24"/>
          <w:lang w:val="sr-Cyrl-RS" w:eastAsia="zh-CN"/>
        </w:rPr>
        <w:t>ва</w:t>
      </w:r>
      <w:r w:rsidRPr="0017652F">
        <w:rPr>
          <w:rFonts w:ascii="Times New Roman" w:eastAsia="SimSun" w:hAnsi="Times New Roman" w:cs="Times New Roman"/>
          <w:sz w:val="24"/>
          <w:szCs w:val="24"/>
          <w:lang w:val="sr-Cyrl-RS" w:eastAsia="zh-CN"/>
        </w:rPr>
        <w:t>) пр</w:t>
      </w:r>
      <w:r w:rsidRPr="0017652F">
        <w:rPr>
          <w:rFonts w:ascii="Times New Roman" w:eastAsia="SimSun" w:hAnsi="Times New Roman" w:cs="Times New Roman"/>
          <w:spacing w:val="1"/>
          <w:sz w:val="24"/>
          <w:szCs w:val="24"/>
          <w:lang w:val="sr-Cyrl-RS" w:eastAsia="zh-CN"/>
        </w:rPr>
        <w:t>и</w:t>
      </w:r>
      <w:r w:rsidRPr="0017652F">
        <w:rPr>
          <w:rFonts w:ascii="Times New Roman" w:eastAsia="SimSun" w:hAnsi="Times New Roman" w:cs="Times New Roman"/>
          <w:spacing w:val="-1"/>
          <w:sz w:val="24"/>
          <w:szCs w:val="24"/>
          <w:lang w:val="sr-Cyrl-RS" w:eastAsia="zh-CN"/>
        </w:rPr>
        <w:t>ме</w:t>
      </w:r>
      <w:r w:rsidRPr="0017652F">
        <w:rPr>
          <w:rFonts w:ascii="Times New Roman" w:eastAsia="SimSun" w:hAnsi="Times New Roman" w:cs="Times New Roman"/>
          <w:sz w:val="24"/>
          <w:szCs w:val="24"/>
          <w:lang w:val="sr-Cyrl-RS" w:eastAsia="zh-CN"/>
        </w:rPr>
        <w:t>рка</w:t>
      </w:r>
      <w:r w:rsidRPr="0017652F">
        <w:rPr>
          <w:rFonts w:ascii="Times New Roman" w:eastAsia="SimSun" w:hAnsi="Times New Roman" w:cs="Times New Roman"/>
          <w:spacing w:val="1"/>
          <w:sz w:val="24"/>
          <w:szCs w:val="24"/>
          <w:lang w:val="sr-Cyrl-RS" w:eastAsia="zh-CN"/>
        </w:rPr>
        <w:t xml:space="preserve"> </w:t>
      </w:r>
      <w:r w:rsidRPr="0017652F">
        <w:rPr>
          <w:rFonts w:ascii="Times New Roman" w:eastAsia="SimSun" w:hAnsi="Times New Roman" w:cs="Times New Roman"/>
          <w:sz w:val="24"/>
          <w:szCs w:val="24"/>
          <w:lang w:val="sr-Cyrl-RS" w:eastAsia="zh-CN"/>
        </w:rPr>
        <w:t>Извришил</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pacing w:val="1"/>
          <w:sz w:val="24"/>
          <w:szCs w:val="24"/>
          <w:lang w:val="sr-Cyrl-RS" w:eastAsia="zh-CN"/>
        </w:rPr>
        <w:t>ц</w:t>
      </w:r>
      <w:r w:rsidRPr="0017652F">
        <w:rPr>
          <w:rFonts w:ascii="Times New Roman" w:eastAsia="SimSun" w:hAnsi="Times New Roman" w:cs="Times New Roman"/>
          <w:sz w:val="24"/>
          <w:szCs w:val="24"/>
          <w:lang w:val="sr-Cyrl-RS" w:eastAsia="zh-CN"/>
        </w:rPr>
        <w:t>.</w:t>
      </w:r>
    </w:p>
    <w:p w:rsidR="00B71A56" w:rsidRPr="0017652F" w:rsidRDefault="00B71A56" w:rsidP="00B71A56">
      <w:pPr>
        <w:widowControl w:val="0"/>
        <w:kinsoku w:val="0"/>
        <w:overflowPunct w:val="0"/>
        <w:autoSpaceDE w:val="0"/>
        <w:autoSpaceDN w:val="0"/>
        <w:adjustRightInd w:val="0"/>
        <w:spacing w:before="16" w:after="0" w:line="260" w:lineRule="exact"/>
        <w:rPr>
          <w:rFonts w:ascii="Times New Roman" w:eastAsia="SimSun" w:hAnsi="Times New Roman" w:cs="Times New Roman"/>
          <w:sz w:val="26"/>
          <w:szCs w:val="26"/>
          <w:lang w:val="sr-Cyrl-RS" w:eastAsia="zh-CN"/>
        </w:rPr>
      </w:pPr>
    </w:p>
    <w:p w:rsidR="00B71A56" w:rsidRPr="0017652F" w:rsidRDefault="00B71A56" w:rsidP="00B71A56">
      <w:pPr>
        <w:widowControl w:val="0"/>
        <w:tabs>
          <w:tab w:val="left" w:pos="5911"/>
        </w:tabs>
        <w:kinsoku w:val="0"/>
        <w:overflowPunct w:val="0"/>
        <w:autoSpaceDE w:val="0"/>
        <w:autoSpaceDN w:val="0"/>
        <w:adjustRightInd w:val="0"/>
        <w:spacing w:after="0" w:line="240" w:lineRule="auto"/>
        <w:jc w:val="center"/>
        <w:rPr>
          <w:rFonts w:ascii="Times New Roman" w:eastAsia="SimSun" w:hAnsi="Times New Roman" w:cs="Times New Roman"/>
          <w:sz w:val="24"/>
          <w:szCs w:val="24"/>
          <w:lang w:val="sr-Cyrl-RS" w:eastAsia="zh-CN"/>
        </w:rPr>
      </w:pPr>
      <w:r w:rsidRPr="0017652F">
        <w:rPr>
          <w:rFonts w:ascii="Times New Roman" w:eastAsia="SimSun" w:hAnsi="Times New Roman" w:cs="Times New Roman"/>
          <w:sz w:val="24"/>
          <w:szCs w:val="24"/>
          <w:lang w:val="sr-Cyrl-RS" w:eastAsia="zh-CN"/>
        </w:rPr>
        <w:t>НАРУЧИЛАЦ</w:t>
      </w:r>
      <w:r w:rsidRPr="0017652F">
        <w:rPr>
          <w:rFonts w:ascii="Times New Roman" w:eastAsia="SimSun" w:hAnsi="Times New Roman" w:cs="Times New Roman"/>
          <w:sz w:val="24"/>
          <w:szCs w:val="24"/>
          <w:lang w:val="sr-Cyrl-RS" w:eastAsia="zh-CN"/>
        </w:rPr>
        <w:tab/>
        <w:t>И</w:t>
      </w:r>
      <w:r w:rsidRPr="0017652F">
        <w:rPr>
          <w:rFonts w:ascii="Times New Roman" w:eastAsia="SimSun" w:hAnsi="Times New Roman" w:cs="Times New Roman"/>
          <w:spacing w:val="-1"/>
          <w:sz w:val="24"/>
          <w:szCs w:val="24"/>
          <w:lang w:val="sr-Cyrl-RS" w:eastAsia="zh-CN"/>
        </w:rPr>
        <w:t>З</w:t>
      </w:r>
      <w:r w:rsidRPr="0017652F">
        <w:rPr>
          <w:rFonts w:ascii="Times New Roman" w:eastAsia="SimSun" w:hAnsi="Times New Roman" w:cs="Times New Roman"/>
          <w:spacing w:val="-2"/>
          <w:sz w:val="24"/>
          <w:szCs w:val="24"/>
          <w:lang w:val="sr-Cyrl-RS" w:eastAsia="zh-CN"/>
        </w:rPr>
        <w:t>В</w:t>
      </w:r>
      <w:r w:rsidRPr="0017652F">
        <w:rPr>
          <w:rFonts w:ascii="Times New Roman" w:eastAsia="SimSun" w:hAnsi="Times New Roman" w:cs="Times New Roman"/>
          <w:sz w:val="24"/>
          <w:szCs w:val="24"/>
          <w:lang w:val="sr-Cyrl-RS" w:eastAsia="zh-CN"/>
        </w:rPr>
        <w:t>РШИЛАЦ</w:t>
      </w:r>
    </w:p>
    <w:p w:rsidR="00B71A56" w:rsidRPr="0017652F" w:rsidRDefault="00B71A56" w:rsidP="00B71A56">
      <w:pPr>
        <w:widowControl w:val="0"/>
        <w:kinsoku w:val="0"/>
        <w:overflowPunct w:val="0"/>
        <w:autoSpaceDE w:val="0"/>
        <w:autoSpaceDN w:val="0"/>
        <w:adjustRightInd w:val="0"/>
        <w:spacing w:after="0" w:line="200" w:lineRule="exact"/>
        <w:rPr>
          <w:rFonts w:ascii="Times New Roman" w:eastAsia="SimSun" w:hAnsi="Times New Roman" w:cs="Times New Roman"/>
          <w:sz w:val="20"/>
          <w:szCs w:val="20"/>
          <w:lang w:val="sr-Cyrl-RS" w:eastAsia="zh-CN"/>
        </w:rPr>
      </w:pPr>
    </w:p>
    <w:p w:rsidR="00B71A56" w:rsidRPr="0017652F" w:rsidRDefault="00B71A56" w:rsidP="00B71A56">
      <w:pPr>
        <w:widowControl w:val="0"/>
        <w:kinsoku w:val="0"/>
        <w:overflowPunct w:val="0"/>
        <w:autoSpaceDE w:val="0"/>
        <w:autoSpaceDN w:val="0"/>
        <w:adjustRightInd w:val="0"/>
        <w:spacing w:after="0" w:line="200" w:lineRule="exact"/>
        <w:rPr>
          <w:rFonts w:ascii="Times New Roman" w:eastAsia="SimSun" w:hAnsi="Times New Roman" w:cs="Times New Roman"/>
          <w:sz w:val="20"/>
          <w:szCs w:val="20"/>
          <w:lang w:val="sr-Cyrl-RS" w:eastAsia="zh-CN"/>
        </w:rPr>
      </w:pPr>
    </w:p>
    <w:p w:rsidR="00B71A56" w:rsidRPr="0017652F" w:rsidRDefault="00B71A56" w:rsidP="00B71A56">
      <w:pPr>
        <w:widowControl w:val="0"/>
        <w:kinsoku w:val="0"/>
        <w:overflowPunct w:val="0"/>
        <w:autoSpaceDE w:val="0"/>
        <w:autoSpaceDN w:val="0"/>
        <w:adjustRightInd w:val="0"/>
        <w:spacing w:before="3" w:after="0" w:line="240" w:lineRule="exact"/>
        <w:rPr>
          <w:rFonts w:ascii="Times New Roman" w:eastAsia="SimSun" w:hAnsi="Times New Roman" w:cs="Times New Roman"/>
          <w:sz w:val="24"/>
          <w:szCs w:val="24"/>
          <w:lang w:val="sr-Cyrl-RS" w:eastAsia="zh-CN"/>
        </w:rPr>
      </w:pPr>
    </w:p>
    <w:p w:rsidR="00B71A56" w:rsidRDefault="00B71A56" w:rsidP="00B71A56">
      <w:pPr>
        <w:widowControl w:val="0"/>
        <w:kinsoku w:val="0"/>
        <w:overflowPunct w:val="0"/>
        <w:autoSpaceDE w:val="0"/>
        <w:autoSpaceDN w:val="0"/>
        <w:adjustRightInd w:val="0"/>
        <w:spacing w:before="69" w:after="0" w:line="240" w:lineRule="auto"/>
        <w:ind w:left="720" w:right="5723"/>
        <w:rPr>
          <w:rFonts w:ascii="Times New Roman" w:eastAsia="SimSun" w:hAnsi="Times New Roman" w:cs="Times New Roman"/>
          <w:sz w:val="24"/>
          <w:szCs w:val="24"/>
          <w:lang w:val="sr-Cyrl-RS" w:eastAsia="zh-CN"/>
        </w:rPr>
      </w:pPr>
      <w:r w:rsidRPr="0017652F">
        <w:rPr>
          <w:rFonts w:ascii="Times New Roman" w:eastAsia="SimSun" w:hAnsi="Times New Roman" w:cs="Times New Roman"/>
          <w:noProof/>
          <w:sz w:val="24"/>
          <w:szCs w:val="24"/>
        </w:rPr>
        <mc:AlternateContent>
          <mc:Choice Requires="wps">
            <w:drawing>
              <wp:anchor distT="0" distB="0" distL="114300" distR="114300" simplePos="0" relativeHeight="251662336" behindDoc="1" locked="0" layoutInCell="0" allowOverlap="1" wp14:anchorId="4C3E4CA8" wp14:editId="0D0FA86B">
                <wp:simplePos x="0" y="0"/>
                <wp:positionH relativeFrom="page">
                  <wp:posOffset>835025</wp:posOffset>
                </wp:positionH>
                <wp:positionV relativeFrom="paragraph">
                  <wp:posOffset>-34925</wp:posOffset>
                </wp:positionV>
                <wp:extent cx="2133600" cy="12700"/>
                <wp:effectExtent l="6350" t="5080" r="12700" b="1270"/>
                <wp:wrapNone/>
                <wp:docPr id="5" name="Freeform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133600" cy="12700"/>
                        </a:xfrm>
                        <a:custGeom>
                          <a:avLst/>
                          <a:gdLst>
                            <a:gd name="T0" fmla="*/ 0 w 3360"/>
                            <a:gd name="T1" fmla="*/ 0 h 20"/>
                            <a:gd name="T2" fmla="*/ 3360 w 3360"/>
                            <a:gd name="T3" fmla="*/ 0 h 20"/>
                          </a:gdLst>
                          <a:ahLst/>
                          <a:cxnLst>
                            <a:cxn ang="0">
                              <a:pos x="T0" y="T1"/>
                            </a:cxn>
                            <a:cxn ang="0">
                              <a:pos x="T2" y="T3"/>
                            </a:cxn>
                          </a:cxnLst>
                          <a:rect l="0" t="0" r="r" b="b"/>
                          <a:pathLst>
                            <a:path w="3360" h="20">
                              <a:moveTo>
                                <a:pt x="0" y="0"/>
                              </a:moveTo>
                              <a:lnTo>
                                <a:pt x="336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62EB9882" id="Freeform 5" o:spid="_x0000_s1026" style="position:absolute;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65.75pt,-2.75pt,233.75pt,-2.75pt" coordsize="336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" o:allowincell="f" filled="f" strokeweight=".48pt">
                <v:path arrowok="t" o:connecttype="custom" o:connectlocs="0,0;2133600,0" o:connectangles="0,0"/>
                <w10:wrap anchorx="page"/>
              </v:polyline>
            </w:pict>
          </mc:Fallback>
        </mc:AlternateContent>
      </w:r>
      <w:r w:rsidRPr="0017652F">
        <w:rPr>
          <w:rFonts w:ascii="Times New Roman" w:eastAsia="SimSun" w:hAnsi="Times New Roman" w:cs="Times New Roman"/>
          <w:noProof/>
          <w:sz w:val="24"/>
          <w:szCs w:val="24"/>
        </w:rPr>
        <mc:AlternateContent>
          <mc:Choice Requires="wps">
            <w:drawing>
              <wp:anchor distT="0" distB="0" distL="114300" distR="114300" simplePos="0" relativeHeight="251663360" behindDoc="1" locked="0" layoutInCell="0" allowOverlap="1" wp14:anchorId="2CBCCD1D" wp14:editId="6215ACDF">
                <wp:simplePos x="0" y="0"/>
                <wp:positionH relativeFrom="page">
                  <wp:posOffset>4591050</wp:posOffset>
                </wp:positionH>
                <wp:positionV relativeFrom="paragraph">
                  <wp:posOffset>-34925</wp:posOffset>
                </wp:positionV>
                <wp:extent cx="2133600" cy="12700"/>
                <wp:effectExtent l="9525" t="5080" r="9525" b="1270"/>
                <wp:wrapNone/>
                <wp:docPr id="4" name="Freeform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133600" cy="12700"/>
                        </a:xfrm>
                        <a:custGeom>
                          <a:avLst/>
                          <a:gdLst>
                            <a:gd name="T0" fmla="*/ 0 w 3360"/>
                            <a:gd name="T1" fmla="*/ 0 h 20"/>
                            <a:gd name="T2" fmla="*/ 3360 w 3360"/>
                            <a:gd name="T3" fmla="*/ 0 h 20"/>
                          </a:gdLst>
                          <a:ahLst/>
                          <a:cxnLst>
                            <a:cxn ang="0">
                              <a:pos x="T0" y="T1"/>
                            </a:cxn>
                            <a:cxn ang="0">
                              <a:pos x="T2" y="T3"/>
                            </a:cxn>
                          </a:cxnLst>
                          <a:rect l="0" t="0" r="r" b="b"/>
                          <a:pathLst>
                            <a:path w="3360" h="20">
                              <a:moveTo>
                                <a:pt x="0" y="0"/>
                              </a:moveTo>
                              <a:lnTo>
                                <a:pt x="336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7D208854" id="Freeform 4" o:spid="_x0000_s1026" style="position:absolute;z-index:-25165312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361.5pt,-2.75pt,529.5pt,-2.75pt" coordsize="336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" o:allowincell="f" filled="f" strokeweight=".48pt">
                <v:path arrowok="t" o:connecttype="custom" o:connectlocs="0,0;2133600,0" o:connectangles="0,0"/>
                <w10:wrap anchorx="page"/>
              </v:polyline>
            </w:pict>
          </mc:Fallback>
        </mc:AlternateContent>
      </w:r>
      <w:r>
        <w:rPr>
          <w:rFonts w:ascii="Times New Roman" w:eastAsia="SimSun" w:hAnsi="Times New Roman" w:cs="Times New Roman"/>
          <w:sz w:val="24"/>
          <w:szCs w:val="24"/>
          <w:lang w:val="sr-Cyrl-RS" w:eastAsia="zh-CN"/>
        </w:rPr>
        <w:t>Слободан Карановић</w:t>
      </w:r>
    </w:p>
    <w:p w:rsidR="00B71A56" w:rsidRPr="0017652F" w:rsidRDefault="00B71A56" w:rsidP="00B71A56">
      <w:pPr>
        <w:widowControl w:val="0"/>
        <w:kinsoku w:val="0"/>
        <w:overflowPunct w:val="0"/>
        <w:autoSpaceDE w:val="0"/>
        <w:autoSpaceDN w:val="0"/>
        <w:adjustRightInd w:val="0"/>
        <w:spacing w:before="69" w:after="0" w:line="240" w:lineRule="auto"/>
        <w:ind w:left="900" w:right="5723" w:hanging="180"/>
        <w:rPr>
          <w:rFonts w:ascii="Times New Roman" w:eastAsia="SimSun" w:hAnsi="Times New Roman" w:cs="Times New Roman"/>
          <w:sz w:val="24"/>
          <w:szCs w:val="24"/>
          <w:lang w:val="sr-Cyrl-RS" w:eastAsia="zh-CN"/>
        </w:rPr>
      </w:pPr>
      <w:r>
        <w:rPr>
          <w:rFonts w:ascii="Times New Roman" w:eastAsia="SimSun" w:hAnsi="Times New Roman" w:cs="Times New Roman"/>
          <w:sz w:val="24"/>
          <w:szCs w:val="24"/>
          <w:lang w:val="sr-Cyrl-RS" w:eastAsia="zh-CN"/>
        </w:rPr>
        <w:t xml:space="preserve">     </w:t>
      </w:r>
      <w:r w:rsidR="000B2A0F">
        <w:rPr>
          <w:rFonts w:ascii="Times New Roman" w:eastAsia="SimSun" w:hAnsi="Times New Roman" w:cs="Times New Roman"/>
          <w:sz w:val="24"/>
          <w:szCs w:val="24"/>
          <w:lang w:val="sr-Cyrl-RS" w:eastAsia="zh-CN"/>
        </w:rPr>
        <w:t>заменик</w:t>
      </w:r>
      <w:r>
        <w:rPr>
          <w:rFonts w:ascii="Times New Roman" w:eastAsia="SimSun" w:hAnsi="Times New Roman" w:cs="Times New Roman"/>
          <w:sz w:val="24"/>
          <w:szCs w:val="24"/>
          <w:lang w:val="sr-Cyrl-RS" w:eastAsia="zh-CN"/>
        </w:rPr>
        <w:t>.директора</w:t>
      </w:r>
    </w:p>
    <w:p w:rsidR="00B71A56" w:rsidRPr="0017652F" w:rsidRDefault="00B71A56" w:rsidP="00B71A56">
      <w:pPr>
        <w:widowControl w:val="0"/>
        <w:kinsoku w:val="0"/>
        <w:overflowPunct w:val="0"/>
        <w:autoSpaceDE w:val="0"/>
        <w:autoSpaceDN w:val="0"/>
        <w:adjustRightInd w:val="0"/>
        <w:spacing w:before="17" w:after="0" w:line="260" w:lineRule="exact"/>
        <w:rPr>
          <w:rFonts w:ascii="Times New Roman" w:eastAsia="SimSun" w:hAnsi="Times New Roman" w:cs="Times New Roman"/>
          <w:sz w:val="26"/>
          <w:szCs w:val="26"/>
          <w:lang w:val="sr-Cyrl-RS" w:eastAsia="zh-CN"/>
        </w:rPr>
      </w:pPr>
    </w:p>
    <w:p w:rsidR="00B71A56" w:rsidRPr="0017652F" w:rsidRDefault="00B71A56" w:rsidP="00B71A56">
      <w:pPr>
        <w:widowControl w:val="0"/>
        <w:kinsoku w:val="0"/>
        <w:overflowPunct w:val="0"/>
        <w:autoSpaceDE w:val="0"/>
        <w:autoSpaceDN w:val="0"/>
        <w:adjustRightInd w:val="0"/>
        <w:spacing w:after="0" w:line="240" w:lineRule="auto"/>
        <w:rPr>
          <w:rFonts w:ascii="Times New Roman" w:eastAsia="SimSun" w:hAnsi="Times New Roman" w:cs="Times New Roman"/>
          <w:sz w:val="24"/>
          <w:szCs w:val="24"/>
          <w:lang w:val="sr-Cyrl-RS" w:eastAsia="zh-CN"/>
        </w:rPr>
      </w:pPr>
      <w:r w:rsidRPr="0017652F">
        <w:rPr>
          <w:rFonts w:ascii="Times New Roman" w:eastAsia="SimSun" w:hAnsi="Times New Roman" w:cs="Times New Roman"/>
          <w:sz w:val="24"/>
          <w:szCs w:val="24"/>
          <w:lang w:val="sr-Cyrl-RS" w:eastAsia="zh-CN"/>
        </w:rPr>
        <w:t>*Модел</w:t>
      </w:r>
      <w:r w:rsidRPr="0017652F">
        <w:rPr>
          <w:rFonts w:ascii="Times New Roman" w:eastAsia="SimSun" w:hAnsi="Times New Roman" w:cs="Times New Roman"/>
          <w:spacing w:val="52"/>
          <w:sz w:val="24"/>
          <w:szCs w:val="24"/>
          <w:lang w:val="sr-Cyrl-RS" w:eastAsia="zh-CN"/>
        </w:rPr>
        <w:t xml:space="preserve"> </w:t>
      </w:r>
      <w:r w:rsidRPr="0017652F">
        <w:rPr>
          <w:rFonts w:ascii="Times New Roman" w:eastAsia="SimSun" w:hAnsi="Times New Roman" w:cs="Times New Roman"/>
          <w:spacing w:val="-5"/>
          <w:sz w:val="24"/>
          <w:szCs w:val="24"/>
          <w:lang w:val="sr-Cyrl-RS" w:eastAsia="zh-CN"/>
        </w:rPr>
        <w:t>у</w:t>
      </w:r>
      <w:r w:rsidRPr="0017652F">
        <w:rPr>
          <w:rFonts w:ascii="Times New Roman" w:eastAsia="SimSun" w:hAnsi="Times New Roman" w:cs="Times New Roman"/>
          <w:sz w:val="24"/>
          <w:szCs w:val="24"/>
          <w:lang w:val="sr-Cyrl-RS" w:eastAsia="zh-CN"/>
        </w:rPr>
        <w:t>гово</w:t>
      </w:r>
      <w:r w:rsidRPr="0017652F">
        <w:rPr>
          <w:rFonts w:ascii="Times New Roman" w:eastAsia="SimSun" w:hAnsi="Times New Roman" w:cs="Times New Roman"/>
          <w:spacing w:val="1"/>
          <w:sz w:val="24"/>
          <w:szCs w:val="24"/>
          <w:lang w:val="sr-Cyrl-RS" w:eastAsia="zh-CN"/>
        </w:rPr>
        <w:t>р</w:t>
      </w:r>
      <w:r w:rsidRPr="0017652F">
        <w:rPr>
          <w:rFonts w:ascii="Times New Roman" w:eastAsia="SimSun" w:hAnsi="Times New Roman" w:cs="Times New Roman"/>
          <w:sz w:val="24"/>
          <w:szCs w:val="24"/>
          <w:lang w:val="sr-Cyrl-RS" w:eastAsia="zh-CN"/>
        </w:rPr>
        <w:t>а</w:t>
      </w:r>
      <w:r w:rsidRPr="0017652F">
        <w:rPr>
          <w:rFonts w:ascii="Times New Roman" w:eastAsia="SimSun" w:hAnsi="Times New Roman" w:cs="Times New Roman"/>
          <w:spacing w:val="49"/>
          <w:sz w:val="24"/>
          <w:szCs w:val="24"/>
          <w:lang w:val="sr-Cyrl-RS" w:eastAsia="zh-CN"/>
        </w:rPr>
        <w:t xml:space="preserve"> </w:t>
      </w:r>
      <w:r w:rsidRPr="0017652F">
        <w:rPr>
          <w:rFonts w:ascii="Times New Roman" w:eastAsia="SimSun" w:hAnsi="Times New Roman" w:cs="Times New Roman"/>
          <w:sz w:val="24"/>
          <w:szCs w:val="24"/>
          <w:lang w:val="sr-Cyrl-RS" w:eastAsia="zh-CN"/>
        </w:rPr>
        <w:t>Понуђ</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ч</w:t>
      </w:r>
      <w:r w:rsidRPr="0017652F">
        <w:rPr>
          <w:rFonts w:ascii="Times New Roman" w:eastAsia="SimSun" w:hAnsi="Times New Roman" w:cs="Times New Roman"/>
          <w:spacing w:val="49"/>
          <w:sz w:val="24"/>
          <w:szCs w:val="24"/>
          <w:lang w:val="sr-Cyrl-RS" w:eastAsia="zh-CN"/>
        </w:rPr>
        <w:t xml:space="preserve"> </w:t>
      </w:r>
      <w:r w:rsidRPr="0017652F">
        <w:rPr>
          <w:rFonts w:ascii="Times New Roman" w:eastAsia="SimSun" w:hAnsi="Times New Roman" w:cs="Times New Roman"/>
          <w:spacing w:val="-1"/>
          <w:sz w:val="24"/>
          <w:szCs w:val="24"/>
          <w:lang w:val="sr-Cyrl-RS" w:eastAsia="zh-CN"/>
        </w:rPr>
        <w:t>м</w:t>
      </w:r>
      <w:r w:rsidRPr="0017652F">
        <w:rPr>
          <w:rFonts w:ascii="Times New Roman" w:eastAsia="SimSun" w:hAnsi="Times New Roman" w:cs="Times New Roman"/>
          <w:sz w:val="24"/>
          <w:szCs w:val="24"/>
          <w:lang w:val="sr-Cyrl-RS" w:eastAsia="zh-CN"/>
        </w:rPr>
        <w:t>ора</w:t>
      </w:r>
      <w:r w:rsidRPr="0017652F">
        <w:rPr>
          <w:rFonts w:ascii="Times New Roman" w:eastAsia="SimSun" w:hAnsi="Times New Roman" w:cs="Times New Roman"/>
          <w:spacing w:val="49"/>
          <w:sz w:val="24"/>
          <w:szCs w:val="24"/>
          <w:lang w:val="sr-Cyrl-RS" w:eastAsia="zh-CN"/>
        </w:rPr>
        <w:t xml:space="preserve"> </w:t>
      </w:r>
      <w:r w:rsidRPr="0017652F">
        <w:rPr>
          <w:rFonts w:ascii="Times New Roman" w:eastAsia="SimSun" w:hAnsi="Times New Roman" w:cs="Times New Roman"/>
          <w:sz w:val="24"/>
          <w:szCs w:val="24"/>
          <w:lang w:val="sr-Cyrl-RS" w:eastAsia="zh-CN"/>
        </w:rPr>
        <w:t>да</w:t>
      </w:r>
      <w:r w:rsidRPr="0017652F">
        <w:rPr>
          <w:rFonts w:ascii="Times New Roman" w:eastAsia="SimSun" w:hAnsi="Times New Roman" w:cs="Times New Roman"/>
          <w:spacing w:val="49"/>
          <w:sz w:val="24"/>
          <w:szCs w:val="24"/>
          <w:lang w:val="sr-Cyrl-RS" w:eastAsia="zh-CN"/>
        </w:rPr>
        <w:t xml:space="preserve"> </w:t>
      </w:r>
      <w:r w:rsidRPr="0017652F">
        <w:rPr>
          <w:rFonts w:ascii="Times New Roman" w:eastAsia="SimSun" w:hAnsi="Times New Roman" w:cs="Times New Roman"/>
          <w:sz w:val="24"/>
          <w:szCs w:val="24"/>
          <w:lang w:val="sr-Cyrl-RS" w:eastAsia="zh-CN"/>
        </w:rPr>
        <w:t>по</w:t>
      </w:r>
      <w:r w:rsidRPr="0017652F">
        <w:rPr>
          <w:rFonts w:ascii="Times New Roman" w:eastAsia="SimSun" w:hAnsi="Times New Roman" w:cs="Times New Roman"/>
          <w:spacing w:val="3"/>
          <w:sz w:val="24"/>
          <w:szCs w:val="24"/>
          <w:lang w:val="sr-Cyrl-RS" w:eastAsia="zh-CN"/>
        </w:rPr>
        <w:t>п</w:t>
      </w:r>
      <w:r w:rsidRPr="0017652F">
        <w:rPr>
          <w:rFonts w:ascii="Times New Roman" w:eastAsia="SimSun" w:hAnsi="Times New Roman" w:cs="Times New Roman"/>
          <w:spacing w:val="-5"/>
          <w:sz w:val="24"/>
          <w:szCs w:val="24"/>
          <w:lang w:val="sr-Cyrl-RS" w:eastAsia="zh-CN"/>
        </w:rPr>
        <w:t>у</w:t>
      </w:r>
      <w:r w:rsidRPr="0017652F">
        <w:rPr>
          <w:rFonts w:ascii="Times New Roman" w:eastAsia="SimSun" w:hAnsi="Times New Roman" w:cs="Times New Roman"/>
          <w:sz w:val="24"/>
          <w:szCs w:val="24"/>
          <w:lang w:val="sr-Cyrl-RS" w:eastAsia="zh-CN"/>
        </w:rPr>
        <w:t>ни,</w:t>
      </w:r>
      <w:r w:rsidRPr="0017652F">
        <w:rPr>
          <w:rFonts w:ascii="Times New Roman" w:eastAsia="SimSun" w:hAnsi="Times New Roman" w:cs="Times New Roman"/>
          <w:spacing w:val="50"/>
          <w:sz w:val="24"/>
          <w:szCs w:val="24"/>
          <w:lang w:val="sr-Cyrl-RS" w:eastAsia="zh-CN"/>
        </w:rPr>
        <w:t xml:space="preserve"> </w:t>
      </w:r>
      <w:r w:rsidRPr="0017652F">
        <w:rPr>
          <w:rFonts w:ascii="Times New Roman" w:eastAsia="SimSun" w:hAnsi="Times New Roman" w:cs="Times New Roman"/>
          <w:sz w:val="24"/>
          <w:szCs w:val="24"/>
          <w:lang w:val="sr-Cyrl-RS" w:eastAsia="zh-CN"/>
        </w:rPr>
        <w:t>п</w:t>
      </w:r>
      <w:r w:rsidRPr="0017652F">
        <w:rPr>
          <w:rFonts w:ascii="Times New Roman" w:eastAsia="SimSun" w:hAnsi="Times New Roman" w:cs="Times New Roman"/>
          <w:spacing w:val="-3"/>
          <w:sz w:val="24"/>
          <w:szCs w:val="24"/>
          <w:lang w:val="sr-Cyrl-RS" w:eastAsia="zh-CN"/>
        </w:rPr>
        <w:t>о</w:t>
      </w:r>
      <w:r w:rsidRPr="0017652F">
        <w:rPr>
          <w:rFonts w:ascii="Times New Roman" w:eastAsia="SimSun" w:hAnsi="Times New Roman" w:cs="Times New Roman"/>
          <w:sz w:val="24"/>
          <w:szCs w:val="24"/>
          <w:lang w:val="sr-Cyrl-RS" w:eastAsia="zh-CN"/>
        </w:rPr>
        <w:t>тпише</w:t>
      </w:r>
      <w:r w:rsidRPr="0017652F">
        <w:rPr>
          <w:rFonts w:ascii="Times New Roman" w:eastAsia="SimSun" w:hAnsi="Times New Roman" w:cs="Times New Roman"/>
          <w:spacing w:val="49"/>
          <w:sz w:val="24"/>
          <w:szCs w:val="24"/>
          <w:lang w:val="sr-Cyrl-RS" w:eastAsia="zh-CN"/>
        </w:rPr>
        <w:t xml:space="preserve"> </w:t>
      </w:r>
      <w:r w:rsidRPr="0017652F">
        <w:rPr>
          <w:rFonts w:ascii="Times New Roman" w:eastAsia="SimSun" w:hAnsi="Times New Roman" w:cs="Times New Roman"/>
          <w:sz w:val="24"/>
          <w:szCs w:val="24"/>
          <w:lang w:val="sr-Cyrl-RS" w:eastAsia="zh-CN"/>
        </w:rPr>
        <w:t>одговорно</w:t>
      </w:r>
      <w:r w:rsidRPr="0017652F">
        <w:rPr>
          <w:rFonts w:ascii="Times New Roman" w:eastAsia="SimSun" w:hAnsi="Times New Roman" w:cs="Times New Roman"/>
          <w:spacing w:val="47"/>
          <w:sz w:val="24"/>
          <w:szCs w:val="24"/>
          <w:lang w:val="sr-Cyrl-RS" w:eastAsia="zh-CN"/>
        </w:rPr>
        <w:t xml:space="preserve"> </w:t>
      </w:r>
      <w:r w:rsidRPr="0017652F">
        <w:rPr>
          <w:rFonts w:ascii="Times New Roman" w:eastAsia="SimSun" w:hAnsi="Times New Roman" w:cs="Times New Roman"/>
          <w:sz w:val="24"/>
          <w:szCs w:val="24"/>
          <w:lang w:val="sr-Cyrl-RS" w:eastAsia="zh-CN"/>
        </w:rPr>
        <w:t>л</w:t>
      </w:r>
      <w:r w:rsidRPr="0017652F">
        <w:rPr>
          <w:rFonts w:ascii="Times New Roman" w:eastAsia="SimSun" w:hAnsi="Times New Roman" w:cs="Times New Roman"/>
          <w:spacing w:val="-1"/>
          <w:sz w:val="24"/>
          <w:szCs w:val="24"/>
          <w:lang w:val="sr-Cyrl-RS" w:eastAsia="zh-CN"/>
        </w:rPr>
        <w:t>и</w:t>
      </w:r>
      <w:r w:rsidRPr="0017652F">
        <w:rPr>
          <w:rFonts w:ascii="Times New Roman" w:eastAsia="SimSun" w:hAnsi="Times New Roman" w:cs="Times New Roman"/>
          <w:sz w:val="24"/>
          <w:szCs w:val="24"/>
          <w:lang w:val="sr-Cyrl-RS" w:eastAsia="zh-CN"/>
        </w:rPr>
        <w:t>це</w:t>
      </w:r>
      <w:r w:rsidRPr="0017652F">
        <w:rPr>
          <w:rFonts w:ascii="Times New Roman" w:eastAsia="SimSun" w:hAnsi="Times New Roman" w:cs="Times New Roman"/>
          <w:spacing w:val="49"/>
          <w:sz w:val="24"/>
          <w:szCs w:val="24"/>
          <w:lang w:val="sr-Cyrl-RS" w:eastAsia="zh-CN"/>
        </w:rPr>
        <w:t xml:space="preserve"> </w:t>
      </w:r>
      <w:r w:rsidRPr="0017652F">
        <w:rPr>
          <w:rFonts w:ascii="Times New Roman" w:eastAsia="SimSun" w:hAnsi="Times New Roman" w:cs="Times New Roman"/>
          <w:sz w:val="24"/>
          <w:szCs w:val="24"/>
          <w:lang w:val="sr-Cyrl-RS" w:eastAsia="zh-CN"/>
        </w:rPr>
        <w:t>Понуђ</w:t>
      </w:r>
      <w:r w:rsidRPr="0017652F">
        <w:rPr>
          <w:rFonts w:ascii="Times New Roman" w:eastAsia="SimSun" w:hAnsi="Times New Roman" w:cs="Times New Roman"/>
          <w:spacing w:val="-1"/>
          <w:sz w:val="24"/>
          <w:szCs w:val="24"/>
          <w:lang w:val="sr-Cyrl-RS" w:eastAsia="zh-CN"/>
        </w:rPr>
        <w:t>ач</w:t>
      </w:r>
      <w:r w:rsidRPr="0017652F">
        <w:rPr>
          <w:rFonts w:ascii="Times New Roman" w:eastAsia="SimSun" w:hAnsi="Times New Roman" w:cs="Times New Roman"/>
          <w:sz w:val="24"/>
          <w:szCs w:val="24"/>
          <w:lang w:val="sr-Cyrl-RS" w:eastAsia="zh-CN"/>
        </w:rPr>
        <w:t>а</w:t>
      </w:r>
      <w:r w:rsidRPr="0017652F">
        <w:rPr>
          <w:rFonts w:ascii="Times New Roman" w:eastAsia="SimSun" w:hAnsi="Times New Roman" w:cs="Times New Roman"/>
          <w:spacing w:val="49"/>
          <w:sz w:val="24"/>
          <w:szCs w:val="24"/>
          <w:lang w:val="sr-Cyrl-RS" w:eastAsia="zh-CN"/>
        </w:rPr>
        <w:t xml:space="preserve"> </w:t>
      </w:r>
      <w:r w:rsidRPr="0017652F">
        <w:rPr>
          <w:rFonts w:ascii="Times New Roman" w:eastAsia="SimSun" w:hAnsi="Times New Roman" w:cs="Times New Roman"/>
          <w:sz w:val="24"/>
          <w:szCs w:val="24"/>
          <w:lang w:val="sr-Cyrl-RS" w:eastAsia="zh-CN"/>
        </w:rPr>
        <w:t>и</w:t>
      </w:r>
      <w:r w:rsidRPr="0017652F">
        <w:rPr>
          <w:rFonts w:ascii="Times New Roman" w:eastAsia="SimSun" w:hAnsi="Times New Roman" w:cs="Times New Roman"/>
          <w:spacing w:val="51"/>
          <w:sz w:val="24"/>
          <w:szCs w:val="24"/>
          <w:lang w:val="sr-Cyrl-RS" w:eastAsia="zh-CN"/>
        </w:rPr>
        <w:t xml:space="preserve"> </w:t>
      </w:r>
      <w:r w:rsidRPr="0017652F">
        <w:rPr>
          <w:rFonts w:ascii="Times New Roman" w:eastAsia="SimSun" w:hAnsi="Times New Roman" w:cs="Times New Roman"/>
          <w:sz w:val="24"/>
          <w:szCs w:val="24"/>
          <w:lang w:val="sr-Cyrl-RS" w:eastAsia="zh-CN"/>
        </w:rPr>
        <w:t>да</w:t>
      </w:r>
      <w:r w:rsidRPr="0017652F">
        <w:rPr>
          <w:rFonts w:ascii="Times New Roman" w:eastAsia="SimSun" w:hAnsi="Times New Roman" w:cs="Times New Roman"/>
          <w:spacing w:val="49"/>
          <w:sz w:val="24"/>
          <w:szCs w:val="24"/>
          <w:lang w:val="sr-Cyrl-RS" w:eastAsia="zh-CN"/>
        </w:rPr>
        <w:t xml:space="preserve"> </w:t>
      </w:r>
      <w:r w:rsidRPr="0017652F">
        <w:rPr>
          <w:rFonts w:ascii="Times New Roman" w:eastAsia="SimSun" w:hAnsi="Times New Roman" w:cs="Times New Roman"/>
          <w:sz w:val="24"/>
          <w:szCs w:val="24"/>
          <w:lang w:val="sr-Cyrl-RS" w:eastAsia="zh-CN"/>
        </w:rPr>
        <w:t>ов</w:t>
      </w:r>
      <w:r w:rsidRPr="0017652F">
        <w:rPr>
          <w:rFonts w:ascii="Times New Roman" w:eastAsia="SimSun" w:hAnsi="Times New Roman" w:cs="Times New Roman"/>
          <w:spacing w:val="-2"/>
          <w:sz w:val="24"/>
          <w:szCs w:val="24"/>
          <w:lang w:val="sr-Cyrl-RS" w:eastAsia="zh-CN"/>
        </w:rPr>
        <w:t>е</w:t>
      </w:r>
      <w:r w:rsidRPr="0017652F">
        <w:rPr>
          <w:rFonts w:ascii="Times New Roman" w:eastAsia="SimSun" w:hAnsi="Times New Roman" w:cs="Times New Roman"/>
          <w:sz w:val="24"/>
          <w:szCs w:val="24"/>
          <w:lang w:val="sr-Cyrl-RS" w:eastAsia="zh-CN"/>
        </w:rPr>
        <w:t>ри п</w:t>
      </w:r>
      <w:r w:rsidRPr="0017652F">
        <w:rPr>
          <w:rFonts w:ascii="Times New Roman" w:eastAsia="SimSun" w:hAnsi="Times New Roman" w:cs="Times New Roman"/>
          <w:spacing w:val="-1"/>
          <w:sz w:val="24"/>
          <w:szCs w:val="24"/>
          <w:lang w:val="sr-Cyrl-RS" w:eastAsia="zh-CN"/>
        </w:rPr>
        <w:t>еча</w:t>
      </w:r>
      <w:r w:rsidRPr="0017652F">
        <w:rPr>
          <w:rFonts w:ascii="Times New Roman" w:eastAsia="SimSun" w:hAnsi="Times New Roman" w:cs="Times New Roman"/>
          <w:sz w:val="24"/>
          <w:szCs w:val="24"/>
          <w:lang w:val="sr-Cyrl-RS" w:eastAsia="zh-CN"/>
        </w:rPr>
        <w:t>то</w:t>
      </w:r>
      <w:r w:rsidRPr="0017652F">
        <w:rPr>
          <w:rFonts w:ascii="Times New Roman" w:eastAsia="SimSun" w:hAnsi="Times New Roman" w:cs="Times New Roman"/>
          <w:spacing w:val="-1"/>
          <w:sz w:val="24"/>
          <w:szCs w:val="24"/>
          <w:lang w:val="sr-Cyrl-RS" w:eastAsia="zh-CN"/>
        </w:rPr>
        <w:t>м</w:t>
      </w:r>
      <w:r w:rsidRPr="0017652F">
        <w:rPr>
          <w:rFonts w:ascii="Times New Roman" w:eastAsia="SimSun" w:hAnsi="Times New Roman" w:cs="Times New Roman"/>
          <w:sz w:val="24"/>
          <w:szCs w:val="24"/>
          <w:lang w:val="sr-Cyrl-RS" w:eastAsia="zh-CN"/>
        </w:rPr>
        <w:t>.</w:t>
      </w:r>
    </w:p>
    <w:p w:rsidR="00B71A56" w:rsidRPr="0017652F" w:rsidRDefault="00B71A56" w:rsidP="00B71A56">
      <w:pPr>
        <w:widowControl w:val="0"/>
        <w:kinsoku w:val="0"/>
        <w:overflowPunct w:val="0"/>
        <w:autoSpaceDE w:val="0"/>
        <w:autoSpaceDN w:val="0"/>
        <w:adjustRightInd w:val="0"/>
        <w:spacing w:after="0" w:line="240" w:lineRule="auto"/>
        <w:rPr>
          <w:rFonts w:ascii="Times New Roman" w:eastAsia="SimSun" w:hAnsi="Times New Roman" w:cs="Times New Roman"/>
          <w:sz w:val="24"/>
          <w:szCs w:val="24"/>
          <w:lang w:val="sr-Cyrl-RS" w:eastAsia="zh-CN"/>
        </w:rPr>
        <w:sectPr w:rsidR="00B71A56" w:rsidRPr="0017652F">
          <w:pgSz w:w="11907" w:h="16840"/>
          <w:pgMar w:top="1080" w:right="1020" w:bottom="860" w:left="1020" w:header="60" w:footer="673" w:gutter="0"/>
          <w:cols w:space="708"/>
          <w:noEndnote/>
        </w:sectPr>
      </w:pPr>
    </w:p>
    <w:p w:rsidR="00B71A56" w:rsidRDefault="00B71A56" w:rsidP="00B71A56">
      <w:pPr>
        <w:widowControl w:val="0"/>
        <w:kinsoku w:val="0"/>
        <w:overflowPunct w:val="0"/>
        <w:autoSpaceDE w:val="0"/>
        <w:autoSpaceDN w:val="0"/>
        <w:adjustRightInd w:val="0"/>
        <w:spacing w:before="3" w:after="0" w:line="130" w:lineRule="exact"/>
        <w:rPr>
          <w:rFonts w:ascii="Times New Roman" w:eastAsia="SimSun" w:hAnsi="Times New Roman" w:cs="Times New Roman"/>
          <w:sz w:val="13"/>
          <w:szCs w:val="13"/>
          <w:lang w:val="sr-Cyrl-RS" w:eastAsia="zh-CN"/>
        </w:rPr>
      </w:pPr>
    </w:p>
    <w:p w:rsidR="00B71A56" w:rsidRDefault="00B71A56" w:rsidP="00B71A56">
      <w:pPr>
        <w:widowControl w:val="0"/>
        <w:kinsoku w:val="0"/>
        <w:overflowPunct w:val="0"/>
        <w:autoSpaceDE w:val="0"/>
        <w:autoSpaceDN w:val="0"/>
        <w:adjustRightInd w:val="0"/>
        <w:spacing w:before="3" w:after="0" w:line="130" w:lineRule="exact"/>
        <w:rPr>
          <w:rFonts w:ascii="Times New Roman" w:eastAsia="SimSun" w:hAnsi="Times New Roman" w:cs="Times New Roman"/>
          <w:sz w:val="13"/>
          <w:szCs w:val="13"/>
          <w:lang w:val="sr-Cyrl-RS" w:eastAsia="zh-CN"/>
        </w:rPr>
      </w:pPr>
    </w:p>
    <w:p w:rsidR="00B71A56" w:rsidRDefault="00B71A56" w:rsidP="00B71A56">
      <w:pPr>
        <w:widowControl w:val="0"/>
        <w:kinsoku w:val="0"/>
        <w:overflowPunct w:val="0"/>
        <w:autoSpaceDE w:val="0"/>
        <w:autoSpaceDN w:val="0"/>
        <w:adjustRightInd w:val="0"/>
        <w:spacing w:before="3" w:after="0" w:line="130" w:lineRule="exact"/>
        <w:rPr>
          <w:rFonts w:ascii="Times New Roman" w:eastAsia="SimSun" w:hAnsi="Times New Roman" w:cs="Times New Roman"/>
          <w:sz w:val="13"/>
          <w:szCs w:val="13"/>
          <w:lang w:val="sr-Cyrl-RS" w:eastAsia="zh-CN"/>
        </w:rPr>
      </w:pPr>
    </w:p>
    <w:p w:rsidR="00B71A56" w:rsidRDefault="00B71A56" w:rsidP="00B71A56">
      <w:pPr>
        <w:widowControl w:val="0"/>
        <w:kinsoku w:val="0"/>
        <w:overflowPunct w:val="0"/>
        <w:autoSpaceDE w:val="0"/>
        <w:autoSpaceDN w:val="0"/>
        <w:adjustRightInd w:val="0"/>
        <w:spacing w:before="3" w:after="0" w:line="130" w:lineRule="exact"/>
        <w:rPr>
          <w:rFonts w:ascii="Times New Roman" w:eastAsia="SimSun" w:hAnsi="Times New Roman" w:cs="Times New Roman"/>
          <w:sz w:val="13"/>
          <w:szCs w:val="13"/>
          <w:lang w:val="sr-Cyrl-RS" w:eastAsia="zh-CN"/>
        </w:rPr>
      </w:pPr>
    </w:p>
    <w:p w:rsidR="00B71A56" w:rsidRPr="0017652F" w:rsidRDefault="00B71A56" w:rsidP="00B71A56">
      <w:pPr>
        <w:widowControl w:val="0"/>
        <w:kinsoku w:val="0"/>
        <w:overflowPunct w:val="0"/>
        <w:autoSpaceDE w:val="0"/>
        <w:autoSpaceDN w:val="0"/>
        <w:adjustRightInd w:val="0"/>
        <w:spacing w:before="3" w:after="0" w:line="130" w:lineRule="exact"/>
        <w:rPr>
          <w:rFonts w:ascii="Times New Roman" w:eastAsia="SimSun" w:hAnsi="Times New Roman" w:cs="Times New Roman"/>
          <w:sz w:val="13"/>
          <w:szCs w:val="13"/>
          <w:lang w:val="sr-Cyrl-RS" w:eastAsia="zh-CN"/>
        </w:rPr>
      </w:pPr>
    </w:p>
    <w:p w:rsidR="00B71A56" w:rsidRPr="0017652F" w:rsidRDefault="00B71A56" w:rsidP="00B71A56">
      <w:pPr>
        <w:widowControl w:val="0"/>
        <w:tabs>
          <w:tab w:val="left" w:pos="2644"/>
        </w:tabs>
        <w:kinsoku w:val="0"/>
        <w:overflowPunct w:val="0"/>
        <w:autoSpaceDE w:val="0"/>
        <w:autoSpaceDN w:val="0"/>
        <w:adjustRightInd w:val="0"/>
        <w:spacing w:before="69" w:after="0" w:line="240" w:lineRule="auto"/>
        <w:ind w:right="3"/>
        <w:jc w:val="center"/>
        <w:outlineLvl w:val="0"/>
        <w:rPr>
          <w:rFonts w:ascii="Times New Roman" w:eastAsia="SimSun" w:hAnsi="Times New Roman" w:cs="Times New Roman"/>
          <w:sz w:val="24"/>
          <w:szCs w:val="24"/>
          <w:lang w:val="sr-Cyrl-RS" w:eastAsia="zh-CN"/>
        </w:rPr>
      </w:pPr>
      <w:bookmarkStart w:id="8" w:name="bookmark7"/>
      <w:bookmarkEnd w:id="8"/>
      <w:r w:rsidRPr="0017652F">
        <w:rPr>
          <w:rFonts w:ascii="Times New Roman" w:eastAsia="SimSun" w:hAnsi="Times New Roman" w:cs="Times New Roman"/>
          <w:b/>
          <w:bCs/>
          <w:sz w:val="24"/>
          <w:szCs w:val="24"/>
          <w:lang w:val="sr-Cyrl-RS" w:eastAsia="zh-CN"/>
        </w:rPr>
        <w:t>10. О</w:t>
      </w:r>
      <w:r w:rsidRPr="0017652F">
        <w:rPr>
          <w:rFonts w:ascii="Times New Roman" w:eastAsia="SimSun" w:hAnsi="Times New Roman" w:cs="Times New Roman"/>
          <w:b/>
          <w:bCs/>
          <w:spacing w:val="2"/>
          <w:sz w:val="24"/>
          <w:szCs w:val="24"/>
          <w:lang w:val="sr-Cyrl-RS" w:eastAsia="zh-CN"/>
        </w:rPr>
        <w:t>Б</w:t>
      </w:r>
      <w:r w:rsidRPr="0017652F">
        <w:rPr>
          <w:rFonts w:ascii="Times New Roman" w:eastAsia="SimSun" w:hAnsi="Times New Roman" w:cs="Times New Roman"/>
          <w:b/>
          <w:bCs/>
          <w:spacing w:val="-3"/>
          <w:sz w:val="24"/>
          <w:szCs w:val="24"/>
          <w:lang w:val="sr-Cyrl-RS" w:eastAsia="zh-CN"/>
        </w:rPr>
        <w:t>Р</w:t>
      </w:r>
      <w:r w:rsidRPr="0017652F">
        <w:rPr>
          <w:rFonts w:ascii="Times New Roman" w:eastAsia="SimSun" w:hAnsi="Times New Roman" w:cs="Times New Roman"/>
          <w:b/>
          <w:bCs/>
          <w:sz w:val="24"/>
          <w:szCs w:val="24"/>
          <w:lang w:val="sr-Cyrl-RS" w:eastAsia="zh-CN"/>
        </w:rPr>
        <w:t>АЗАЦ ИЗЈАВЕ</w:t>
      </w:r>
      <w:r w:rsidRPr="0017652F">
        <w:rPr>
          <w:rFonts w:ascii="Times New Roman" w:eastAsia="SimSun" w:hAnsi="Times New Roman" w:cs="Times New Roman"/>
          <w:b/>
          <w:bCs/>
          <w:spacing w:val="-2"/>
          <w:sz w:val="24"/>
          <w:szCs w:val="24"/>
          <w:lang w:val="sr-Cyrl-RS" w:eastAsia="zh-CN"/>
        </w:rPr>
        <w:t xml:space="preserve"> </w:t>
      </w:r>
      <w:r w:rsidRPr="0017652F">
        <w:rPr>
          <w:rFonts w:ascii="Times New Roman" w:eastAsia="SimSun" w:hAnsi="Times New Roman" w:cs="Times New Roman"/>
          <w:b/>
          <w:bCs/>
          <w:sz w:val="24"/>
          <w:szCs w:val="24"/>
          <w:lang w:val="sr-Cyrl-RS" w:eastAsia="zh-CN"/>
        </w:rPr>
        <w:t>О НЕЗА</w:t>
      </w:r>
      <w:r w:rsidRPr="0017652F">
        <w:rPr>
          <w:rFonts w:ascii="Times New Roman" w:eastAsia="SimSun" w:hAnsi="Times New Roman" w:cs="Times New Roman"/>
          <w:b/>
          <w:bCs/>
          <w:spacing w:val="2"/>
          <w:sz w:val="24"/>
          <w:szCs w:val="24"/>
          <w:lang w:val="sr-Cyrl-RS" w:eastAsia="zh-CN"/>
        </w:rPr>
        <w:t>В</w:t>
      </w:r>
      <w:r w:rsidRPr="0017652F">
        <w:rPr>
          <w:rFonts w:ascii="Times New Roman" w:eastAsia="SimSun" w:hAnsi="Times New Roman" w:cs="Times New Roman"/>
          <w:b/>
          <w:bCs/>
          <w:sz w:val="24"/>
          <w:szCs w:val="24"/>
          <w:lang w:val="sr-Cyrl-RS" w:eastAsia="zh-CN"/>
        </w:rPr>
        <w:t>ИСНОЈ</w:t>
      </w:r>
      <w:r w:rsidRPr="0017652F">
        <w:rPr>
          <w:rFonts w:ascii="Times New Roman" w:eastAsia="SimSun" w:hAnsi="Times New Roman" w:cs="Times New Roman"/>
          <w:b/>
          <w:bCs/>
          <w:spacing w:val="-2"/>
          <w:sz w:val="24"/>
          <w:szCs w:val="24"/>
          <w:lang w:val="sr-Cyrl-RS" w:eastAsia="zh-CN"/>
        </w:rPr>
        <w:t xml:space="preserve"> </w:t>
      </w:r>
      <w:r w:rsidRPr="0017652F">
        <w:rPr>
          <w:rFonts w:ascii="Times New Roman" w:eastAsia="SimSun" w:hAnsi="Times New Roman" w:cs="Times New Roman"/>
          <w:b/>
          <w:bCs/>
          <w:sz w:val="24"/>
          <w:szCs w:val="24"/>
          <w:lang w:val="sr-Cyrl-RS" w:eastAsia="zh-CN"/>
        </w:rPr>
        <w:t>П</w:t>
      </w:r>
      <w:r w:rsidRPr="0017652F">
        <w:rPr>
          <w:rFonts w:ascii="Times New Roman" w:eastAsia="SimSun" w:hAnsi="Times New Roman" w:cs="Times New Roman"/>
          <w:b/>
          <w:bCs/>
          <w:spacing w:val="-2"/>
          <w:sz w:val="24"/>
          <w:szCs w:val="24"/>
          <w:lang w:val="sr-Cyrl-RS" w:eastAsia="zh-CN"/>
        </w:rPr>
        <w:t>О</w:t>
      </w:r>
      <w:r w:rsidRPr="0017652F">
        <w:rPr>
          <w:rFonts w:ascii="Times New Roman" w:eastAsia="SimSun" w:hAnsi="Times New Roman" w:cs="Times New Roman"/>
          <w:b/>
          <w:bCs/>
          <w:sz w:val="24"/>
          <w:szCs w:val="24"/>
          <w:lang w:val="sr-Cyrl-RS" w:eastAsia="zh-CN"/>
        </w:rPr>
        <w:t>НУДИ</w:t>
      </w:r>
    </w:p>
    <w:p w:rsidR="00B71A56" w:rsidRPr="0017652F" w:rsidRDefault="00B71A56" w:rsidP="00B71A56">
      <w:pPr>
        <w:widowControl w:val="0"/>
        <w:autoSpaceDE w:val="0"/>
        <w:autoSpaceDN w:val="0"/>
        <w:adjustRightInd w:val="0"/>
        <w:spacing w:after="0" w:line="240" w:lineRule="auto"/>
        <w:ind w:right="773"/>
        <w:jc w:val="center"/>
        <w:rPr>
          <w:rFonts w:ascii="Times New Roman" w:eastAsia="SimSun" w:hAnsi="Times New Roman" w:cs="Times New Roman"/>
          <w:b/>
          <w:bCs/>
          <w:spacing w:val="-1"/>
          <w:sz w:val="24"/>
          <w:szCs w:val="24"/>
          <w:lang w:val="sr-Cyrl-RS" w:eastAsia="zh-CN"/>
        </w:rPr>
      </w:pPr>
      <w:r w:rsidRPr="0017652F">
        <w:rPr>
          <w:rFonts w:ascii="Times New Roman" w:eastAsia="SimSun" w:hAnsi="Times New Roman" w:cs="Times New Roman"/>
          <w:b/>
          <w:bCs/>
          <w:sz w:val="24"/>
          <w:szCs w:val="24"/>
          <w:lang w:val="sr-Cyrl-RS" w:eastAsia="zh-CN"/>
        </w:rPr>
        <w:t xml:space="preserve">– </w:t>
      </w:r>
      <w:r w:rsidRPr="0017652F">
        <w:rPr>
          <w:rFonts w:ascii="Times New Roman" w:eastAsia="SimSun" w:hAnsi="Times New Roman" w:cs="Times New Roman"/>
          <w:b/>
          <w:bCs/>
          <w:spacing w:val="-1"/>
          <w:sz w:val="24"/>
          <w:szCs w:val="24"/>
          <w:lang w:val="sr-Cyrl-RS" w:eastAsia="zh-CN"/>
        </w:rPr>
        <w:t>Услуге путничких агенција и сличне услуге - услуге посредовања за рeзeрвaциjу хотелског смештаја за службена путовања у земљи и иностранству и авио превоза за службена путовања у иностранство</w:t>
      </w:r>
    </w:p>
    <w:p w:rsidR="00B71A56" w:rsidRPr="0017652F" w:rsidRDefault="00B71A56" w:rsidP="00B71A56">
      <w:pPr>
        <w:widowControl w:val="0"/>
        <w:kinsoku w:val="0"/>
        <w:overflowPunct w:val="0"/>
        <w:autoSpaceDE w:val="0"/>
        <w:autoSpaceDN w:val="0"/>
        <w:adjustRightInd w:val="0"/>
        <w:spacing w:after="0" w:line="240" w:lineRule="auto"/>
        <w:ind w:right="773"/>
        <w:jc w:val="center"/>
        <w:rPr>
          <w:rFonts w:ascii="Times New Roman" w:eastAsia="SimSun" w:hAnsi="Times New Roman" w:cs="Times New Roman"/>
          <w:b/>
          <w:bCs/>
          <w:spacing w:val="-1"/>
          <w:sz w:val="24"/>
          <w:szCs w:val="24"/>
          <w:lang w:val="sr-Cyrl-RS" w:eastAsia="zh-CN"/>
        </w:rPr>
      </w:pPr>
      <w:r w:rsidRPr="0017652F">
        <w:rPr>
          <w:rFonts w:ascii="Times New Roman" w:eastAsia="SimSun" w:hAnsi="Times New Roman" w:cs="Times New Roman"/>
          <w:b/>
          <w:bCs/>
          <w:spacing w:val="-1"/>
          <w:sz w:val="24"/>
          <w:szCs w:val="24"/>
          <w:lang w:val="sr-Cyrl-RS" w:eastAsia="zh-CN"/>
        </w:rPr>
        <w:t xml:space="preserve"> (ЈНМВ 1/</w:t>
      </w:r>
      <w:r w:rsidR="000B2A0F">
        <w:rPr>
          <w:rFonts w:ascii="Times New Roman" w:eastAsia="SimSun" w:hAnsi="Times New Roman" w:cs="Times New Roman"/>
          <w:b/>
          <w:bCs/>
          <w:spacing w:val="-1"/>
          <w:sz w:val="24"/>
          <w:szCs w:val="24"/>
          <w:lang w:val="sr-Cyrl-RS" w:eastAsia="zh-CN"/>
        </w:rPr>
        <w:t>2017</w:t>
      </w:r>
      <w:r w:rsidRPr="0017652F">
        <w:rPr>
          <w:rFonts w:ascii="Times New Roman" w:eastAsia="SimSun" w:hAnsi="Times New Roman" w:cs="Times New Roman"/>
          <w:b/>
          <w:bCs/>
          <w:spacing w:val="-1"/>
          <w:sz w:val="24"/>
          <w:szCs w:val="24"/>
          <w:lang w:val="sr-Cyrl-RS" w:eastAsia="zh-CN"/>
        </w:rPr>
        <w:t>)</w:t>
      </w:r>
    </w:p>
    <w:p w:rsidR="00B71A56" w:rsidRPr="0017652F" w:rsidRDefault="00B71A56" w:rsidP="00B71A56">
      <w:pPr>
        <w:widowControl w:val="0"/>
        <w:kinsoku w:val="0"/>
        <w:overflowPunct w:val="0"/>
        <w:autoSpaceDE w:val="0"/>
        <w:autoSpaceDN w:val="0"/>
        <w:adjustRightInd w:val="0"/>
        <w:spacing w:before="6" w:after="0" w:line="100" w:lineRule="exact"/>
        <w:rPr>
          <w:rFonts w:ascii="Times New Roman" w:eastAsia="SimSun" w:hAnsi="Times New Roman" w:cs="Times New Roman"/>
          <w:sz w:val="10"/>
          <w:szCs w:val="10"/>
          <w:lang w:val="sr-Cyrl-RS" w:eastAsia="zh-CN"/>
        </w:rPr>
      </w:pPr>
    </w:p>
    <w:p w:rsidR="00B71A56" w:rsidRPr="0017652F" w:rsidRDefault="00B71A56" w:rsidP="00B71A56">
      <w:pPr>
        <w:widowControl w:val="0"/>
        <w:kinsoku w:val="0"/>
        <w:overflowPunct w:val="0"/>
        <w:autoSpaceDE w:val="0"/>
        <w:autoSpaceDN w:val="0"/>
        <w:adjustRightInd w:val="0"/>
        <w:spacing w:after="0" w:line="200" w:lineRule="exact"/>
        <w:rPr>
          <w:rFonts w:ascii="Times New Roman" w:eastAsia="SimSun" w:hAnsi="Times New Roman" w:cs="Times New Roman"/>
          <w:sz w:val="20"/>
          <w:szCs w:val="20"/>
          <w:lang w:val="sr-Cyrl-RS" w:eastAsia="zh-CN"/>
        </w:rPr>
      </w:pPr>
    </w:p>
    <w:p w:rsidR="00B71A56" w:rsidRPr="0017652F" w:rsidRDefault="00B71A56" w:rsidP="00B71A56">
      <w:pPr>
        <w:widowControl w:val="0"/>
        <w:kinsoku w:val="0"/>
        <w:overflowPunct w:val="0"/>
        <w:autoSpaceDE w:val="0"/>
        <w:autoSpaceDN w:val="0"/>
        <w:adjustRightInd w:val="0"/>
        <w:spacing w:after="0" w:line="200" w:lineRule="exact"/>
        <w:rPr>
          <w:rFonts w:ascii="Times New Roman" w:eastAsia="SimSun" w:hAnsi="Times New Roman" w:cs="Times New Roman"/>
          <w:sz w:val="20"/>
          <w:szCs w:val="20"/>
          <w:lang w:val="sr-Cyrl-RS" w:eastAsia="zh-CN"/>
        </w:rPr>
      </w:pPr>
    </w:p>
    <w:p w:rsidR="00B71A56" w:rsidRPr="0017652F" w:rsidRDefault="00B71A56" w:rsidP="00B71A56">
      <w:pPr>
        <w:widowControl w:val="0"/>
        <w:kinsoku w:val="0"/>
        <w:overflowPunct w:val="0"/>
        <w:autoSpaceDE w:val="0"/>
        <w:autoSpaceDN w:val="0"/>
        <w:adjustRightInd w:val="0"/>
        <w:spacing w:after="0" w:line="200" w:lineRule="exact"/>
        <w:rPr>
          <w:rFonts w:ascii="Times New Roman" w:eastAsia="SimSun" w:hAnsi="Times New Roman" w:cs="Times New Roman"/>
          <w:sz w:val="20"/>
          <w:szCs w:val="20"/>
          <w:lang w:val="sr-Cyrl-RS" w:eastAsia="zh-CN"/>
        </w:rPr>
      </w:pPr>
    </w:p>
    <w:p w:rsidR="00B71A56" w:rsidRPr="0017652F" w:rsidRDefault="00B71A56" w:rsidP="00B71A56">
      <w:pPr>
        <w:widowControl w:val="0"/>
        <w:kinsoku w:val="0"/>
        <w:overflowPunct w:val="0"/>
        <w:autoSpaceDE w:val="0"/>
        <w:autoSpaceDN w:val="0"/>
        <w:adjustRightInd w:val="0"/>
        <w:spacing w:after="0" w:line="200" w:lineRule="exact"/>
        <w:rPr>
          <w:rFonts w:ascii="Times New Roman" w:eastAsia="SimSun" w:hAnsi="Times New Roman" w:cs="Times New Roman"/>
          <w:sz w:val="20"/>
          <w:szCs w:val="20"/>
          <w:lang w:val="sr-Cyrl-RS" w:eastAsia="zh-CN"/>
        </w:rPr>
      </w:pPr>
    </w:p>
    <w:p w:rsidR="00B71A56" w:rsidRPr="0017652F" w:rsidRDefault="00B71A56" w:rsidP="00B71A56">
      <w:pPr>
        <w:widowControl w:val="0"/>
        <w:kinsoku w:val="0"/>
        <w:overflowPunct w:val="0"/>
        <w:autoSpaceDE w:val="0"/>
        <w:autoSpaceDN w:val="0"/>
        <w:adjustRightInd w:val="0"/>
        <w:spacing w:after="0" w:line="200" w:lineRule="exact"/>
        <w:rPr>
          <w:rFonts w:ascii="Times New Roman" w:eastAsia="SimSun" w:hAnsi="Times New Roman" w:cs="Times New Roman"/>
          <w:sz w:val="20"/>
          <w:szCs w:val="20"/>
          <w:lang w:val="sr-Cyrl-RS" w:eastAsia="zh-CN"/>
        </w:rPr>
      </w:pPr>
    </w:p>
    <w:p w:rsidR="00B71A56" w:rsidRPr="0017652F" w:rsidRDefault="00B71A56" w:rsidP="00B71A56">
      <w:pPr>
        <w:widowControl w:val="0"/>
        <w:kinsoku w:val="0"/>
        <w:overflowPunct w:val="0"/>
        <w:autoSpaceDE w:val="0"/>
        <w:autoSpaceDN w:val="0"/>
        <w:adjustRightInd w:val="0"/>
        <w:spacing w:after="0" w:line="200" w:lineRule="exact"/>
        <w:rPr>
          <w:rFonts w:ascii="Times New Roman" w:eastAsia="SimSun" w:hAnsi="Times New Roman" w:cs="Times New Roman"/>
          <w:sz w:val="20"/>
          <w:szCs w:val="20"/>
          <w:lang w:val="sr-Cyrl-RS" w:eastAsia="zh-CN"/>
        </w:rPr>
      </w:pPr>
    </w:p>
    <w:p w:rsidR="00B71A56" w:rsidRPr="0017652F" w:rsidRDefault="00B71A56" w:rsidP="00B71A56">
      <w:pPr>
        <w:widowControl w:val="0"/>
        <w:kinsoku w:val="0"/>
        <w:overflowPunct w:val="0"/>
        <w:autoSpaceDE w:val="0"/>
        <w:autoSpaceDN w:val="0"/>
        <w:adjustRightInd w:val="0"/>
        <w:spacing w:before="69" w:after="0" w:line="240" w:lineRule="auto"/>
        <w:rPr>
          <w:rFonts w:ascii="Times New Roman" w:eastAsia="SimSun" w:hAnsi="Times New Roman" w:cs="Times New Roman"/>
          <w:sz w:val="24"/>
          <w:szCs w:val="24"/>
          <w:lang w:val="sr-Cyrl-RS" w:eastAsia="zh-CN"/>
        </w:rPr>
      </w:pPr>
      <w:r w:rsidRPr="0017652F">
        <w:rPr>
          <w:rFonts w:ascii="Times New Roman" w:eastAsia="SimSun" w:hAnsi="Times New Roman" w:cs="Times New Roman"/>
          <w:noProof/>
          <w:sz w:val="24"/>
          <w:szCs w:val="24"/>
        </w:rPr>
        <mc:AlternateContent>
          <mc:Choice Requires="wps">
            <w:drawing>
              <wp:anchor distT="0" distB="0" distL="114300" distR="114300" simplePos="0" relativeHeight="251664384" behindDoc="1" locked="0" layoutInCell="0" allowOverlap="1" wp14:anchorId="7495D0F5" wp14:editId="327E4110">
                <wp:simplePos x="0" y="0"/>
                <wp:positionH relativeFrom="page">
                  <wp:posOffset>718820</wp:posOffset>
                </wp:positionH>
                <wp:positionV relativeFrom="paragraph">
                  <wp:posOffset>391160</wp:posOffset>
                </wp:positionV>
                <wp:extent cx="5030470" cy="12700"/>
                <wp:effectExtent l="13970" t="10795" r="13335" b="0"/>
                <wp:wrapNone/>
                <wp:docPr id="3" name="Freeform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030470" cy="12700"/>
                        </a:xfrm>
                        <a:custGeom>
                          <a:avLst/>
                          <a:gdLst>
                            <a:gd name="T0" fmla="*/ 0 w 7922"/>
                            <a:gd name="T1" fmla="*/ 0 h 20"/>
                            <a:gd name="T2" fmla="*/ 7921 w 7922"/>
                            <a:gd name="T3" fmla="*/ 0 h 20"/>
                          </a:gdLst>
                          <a:ahLst/>
                          <a:cxnLst>
                            <a:cxn ang="0">
                              <a:pos x="T0" y="T1"/>
                            </a:cxn>
                            <a:cxn ang="0">
                              <a:pos x="T2" y="T3"/>
                            </a:cxn>
                          </a:cxnLst>
                          <a:rect l="0" t="0" r="r" b="b"/>
                          <a:pathLst>
                            <a:path w="7922" h="20">
                              <a:moveTo>
                                <a:pt x="0" y="0"/>
                              </a:moveTo>
                              <a:lnTo>
                                <a:pt x="7921"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72B533D4" id="Freeform 3" o:spid="_x0000_s1026" style="position:absolute;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56.6pt,30.8pt,452.65pt,30.8pt" coordsize="7922,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" o:allowincell="f" filled="f" strokeweight=".48pt">
                <v:path arrowok="t" o:connecttype="custom" o:connectlocs="0,0;5029835,0" o:connectangles="0,0"/>
                <w10:wrap anchorx="page"/>
              </v:polyline>
            </w:pict>
          </mc:Fallback>
        </mc:AlternateContent>
      </w:r>
      <w:r w:rsidRPr="0017652F">
        <w:rPr>
          <w:rFonts w:ascii="Times New Roman" w:eastAsia="SimSun" w:hAnsi="Times New Roman" w:cs="Times New Roman"/>
          <w:sz w:val="24"/>
          <w:szCs w:val="24"/>
          <w:lang w:val="sr-Cyrl-RS" w:eastAsia="zh-CN"/>
        </w:rPr>
        <w:t>Понуђач:</w:t>
      </w:r>
    </w:p>
    <w:p w:rsidR="00B71A56" w:rsidRPr="0017652F" w:rsidRDefault="00B71A56" w:rsidP="00B71A56">
      <w:pPr>
        <w:widowControl w:val="0"/>
        <w:kinsoku w:val="0"/>
        <w:overflowPunct w:val="0"/>
        <w:autoSpaceDE w:val="0"/>
        <w:autoSpaceDN w:val="0"/>
        <w:adjustRightInd w:val="0"/>
        <w:spacing w:after="0" w:line="200" w:lineRule="exact"/>
        <w:rPr>
          <w:rFonts w:ascii="Times New Roman" w:eastAsia="SimSun" w:hAnsi="Times New Roman" w:cs="Times New Roman"/>
          <w:sz w:val="20"/>
          <w:szCs w:val="20"/>
          <w:lang w:val="sr-Cyrl-RS" w:eastAsia="zh-CN"/>
        </w:rPr>
      </w:pPr>
    </w:p>
    <w:p w:rsidR="00B71A56" w:rsidRPr="0017652F" w:rsidRDefault="00B71A56" w:rsidP="00B71A56">
      <w:pPr>
        <w:widowControl w:val="0"/>
        <w:kinsoku w:val="0"/>
        <w:overflowPunct w:val="0"/>
        <w:autoSpaceDE w:val="0"/>
        <w:autoSpaceDN w:val="0"/>
        <w:adjustRightInd w:val="0"/>
        <w:spacing w:after="0" w:line="200" w:lineRule="exact"/>
        <w:rPr>
          <w:rFonts w:ascii="Times New Roman" w:eastAsia="SimSun" w:hAnsi="Times New Roman" w:cs="Times New Roman"/>
          <w:sz w:val="20"/>
          <w:szCs w:val="20"/>
          <w:lang w:val="sr-Cyrl-RS" w:eastAsia="zh-CN"/>
        </w:rPr>
      </w:pPr>
    </w:p>
    <w:p w:rsidR="00B71A56" w:rsidRPr="0017652F" w:rsidRDefault="00B71A56" w:rsidP="00B71A56">
      <w:pPr>
        <w:widowControl w:val="0"/>
        <w:kinsoku w:val="0"/>
        <w:overflowPunct w:val="0"/>
        <w:autoSpaceDE w:val="0"/>
        <w:autoSpaceDN w:val="0"/>
        <w:adjustRightInd w:val="0"/>
        <w:spacing w:after="0" w:line="200" w:lineRule="exact"/>
        <w:rPr>
          <w:rFonts w:ascii="Times New Roman" w:eastAsia="SimSun" w:hAnsi="Times New Roman" w:cs="Times New Roman"/>
          <w:sz w:val="20"/>
          <w:szCs w:val="20"/>
          <w:lang w:val="sr-Cyrl-RS" w:eastAsia="zh-CN"/>
        </w:rPr>
      </w:pPr>
    </w:p>
    <w:p w:rsidR="00B71A56" w:rsidRPr="0017652F" w:rsidRDefault="00B71A56" w:rsidP="00B71A56">
      <w:pPr>
        <w:widowControl w:val="0"/>
        <w:kinsoku w:val="0"/>
        <w:overflowPunct w:val="0"/>
        <w:autoSpaceDE w:val="0"/>
        <w:autoSpaceDN w:val="0"/>
        <w:adjustRightInd w:val="0"/>
        <w:spacing w:after="0" w:line="200" w:lineRule="exact"/>
        <w:rPr>
          <w:rFonts w:ascii="Times New Roman" w:eastAsia="SimSun" w:hAnsi="Times New Roman" w:cs="Times New Roman"/>
          <w:sz w:val="20"/>
          <w:szCs w:val="20"/>
          <w:lang w:val="sr-Cyrl-RS" w:eastAsia="zh-CN"/>
        </w:rPr>
      </w:pPr>
    </w:p>
    <w:p w:rsidR="00B71A56" w:rsidRPr="0017652F" w:rsidRDefault="00B71A56" w:rsidP="00B71A56">
      <w:pPr>
        <w:widowControl w:val="0"/>
        <w:kinsoku w:val="0"/>
        <w:overflowPunct w:val="0"/>
        <w:autoSpaceDE w:val="0"/>
        <w:autoSpaceDN w:val="0"/>
        <w:adjustRightInd w:val="0"/>
        <w:spacing w:before="15" w:after="0" w:line="220" w:lineRule="exact"/>
        <w:rPr>
          <w:rFonts w:ascii="Times New Roman" w:eastAsia="SimSun" w:hAnsi="Times New Roman" w:cs="Times New Roman"/>
          <w:lang w:val="sr-Cyrl-RS" w:eastAsia="zh-CN"/>
        </w:rPr>
      </w:pPr>
    </w:p>
    <w:p w:rsidR="00B71A56" w:rsidRPr="0017652F" w:rsidRDefault="00B71A56" w:rsidP="00B71A56">
      <w:pPr>
        <w:widowControl w:val="0"/>
        <w:kinsoku w:val="0"/>
        <w:overflowPunct w:val="0"/>
        <w:autoSpaceDE w:val="0"/>
        <w:autoSpaceDN w:val="0"/>
        <w:adjustRightInd w:val="0"/>
        <w:spacing w:before="69" w:after="0" w:line="240" w:lineRule="auto"/>
        <w:ind w:right="335"/>
        <w:jc w:val="both"/>
        <w:rPr>
          <w:rFonts w:ascii="Times New Roman" w:eastAsia="SimSun" w:hAnsi="Times New Roman" w:cs="Times New Roman"/>
          <w:sz w:val="24"/>
          <w:szCs w:val="24"/>
          <w:lang w:val="sr-Cyrl-RS" w:eastAsia="zh-CN"/>
        </w:rPr>
      </w:pPr>
      <w:r>
        <w:rPr>
          <w:rFonts w:ascii="Times New Roman" w:eastAsia="SimSun" w:hAnsi="Times New Roman" w:cs="Times New Roman"/>
          <w:sz w:val="24"/>
          <w:szCs w:val="24"/>
          <w:lang w:val="sr-Cyrl-RS" w:eastAsia="zh-CN"/>
        </w:rPr>
        <w:tab/>
      </w:r>
      <w:r>
        <w:rPr>
          <w:rFonts w:ascii="Times New Roman" w:eastAsia="SimSun" w:hAnsi="Times New Roman" w:cs="Times New Roman"/>
          <w:sz w:val="24"/>
          <w:szCs w:val="24"/>
          <w:lang w:val="sr-Cyrl-RS" w:eastAsia="zh-CN"/>
        </w:rPr>
        <w:tab/>
      </w:r>
      <w:r w:rsidRPr="0017652F">
        <w:rPr>
          <w:rFonts w:ascii="Times New Roman" w:eastAsia="SimSun" w:hAnsi="Times New Roman" w:cs="Times New Roman"/>
          <w:sz w:val="24"/>
          <w:szCs w:val="24"/>
          <w:lang w:val="sr-Cyrl-RS" w:eastAsia="zh-CN"/>
        </w:rPr>
        <w:t>У</w:t>
      </w:r>
      <w:r w:rsidRPr="0017652F">
        <w:rPr>
          <w:rFonts w:ascii="Times New Roman" w:eastAsia="SimSun" w:hAnsi="Times New Roman" w:cs="Times New Roman"/>
          <w:spacing w:val="50"/>
          <w:sz w:val="24"/>
          <w:szCs w:val="24"/>
          <w:lang w:val="sr-Cyrl-RS" w:eastAsia="zh-CN"/>
        </w:rPr>
        <w:t xml:space="preserve"> </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кл</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pacing w:val="2"/>
          <w:sz w:val="24"/>
          <w:szCs w:val="24"/>
          <w:lang w:val="sr-Cyrl-RS" w:eastAsia="zh-CN"/>
        </w:rPr>
        <w:t>д</w:t>
      </w:r>
      <w:r w:rsidRPr="0017652F">
        <w:rPr>
          <w:rFonts w:ascii="Times New Roman" w:eastAsia="SimSun" w:hAnsi="Times New Roman" w:cs="Times New Roman"/>
          <w:sz w:val="24"/>
          <w:szCs w:val="24"/>
          <w:lang w:val="sr-Cyrl-RS" w:eastAsia="zh-CN"/>
        </w:rPr>
        <w:t>у</w:t>
      </w:r>
      <w:r w:rsidRPr="0017652F">
        <w:rPr>
          <w:rFonts w:ascii="Times New Roman" w:eastAsia="SimSun" w:hAnsi="Times New Roman" w:cs="Times New Roman"/>
          <w:spacing w:val="45"/>
          <w:sz w:val="24"/>
          <w:szCs w:val="24"/>
          <w:lang w:val="sr-Cyrl-RS" w:eastAsia="zh-CN"/>
        </w:rPr>
        <w:t xml:space="preserve"> </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а</w:t>
      </w:r>
      <w:r w:rsidRPr="0017652F">
        <w:rPr>
          <w:rFonts w:ascii="Times New Roman" w:eastAsia="SimSun" w:hAnsi="Times New Roman" w:cs="Times New Roman"/>
          <w:spacing w:val="51"/>
          <w:sz w:val="24"/>
          <w:szCs w:val="24"/>
          <w:lang w:val="sr-Cyrl-RS" w:eastAsia="zh-CN"/>
        </w:rPr>
        <w:t xml:space="preserve"> </w:t>
      </w:r>
      <w:r w:rsidRPr="0017652F">
        <w:rPr>
          <w:rFonts w:ascii="Times New Roman" w:eastAsia="SimSun" w:hAnsi="Times New Roman" w:cs="Times New Roman"/>
          <w:spacing w:val="-1"/>
          <w:sz w:val="24"/>
          <w:szCs w:val="24"/>
          <w:lang w:val="sr-Cyrl-RS" w:eastAsia="zh-CN"/>
        </w:rPr>
        <w:t>ч</w:t>
      </w:r>
      <w:r w:rsidRPr="0017652F">
        <w:rPr>
          <w:rFonts w:ascii="Times New Roman" w:eastAsia="SimSun" w:hAnsi="Times New Roman" w:cs="Times New Roman"/>
          <w:sz w:val="24"/>
          <w:szCs w:val="24"/>
          <w:lang w:val="sr-Cyrl-RS" w:eastAsia="zh-CN"/>
        </w:rPr>
        <w:t>л.</w:t>
      </w:r>
      <w:r w:rsidRPr="0017652F">
        <w:rPr>
          <w:rFonts w:ascii="Times New Roman" w:eastAsia="SimSun" w:hAnsi="Times New Roman" w:cs="Times New Roman"/>
          <w:spacing w:val="50"/>
          <w:sz w:val="24"/>
          <w:szCs w:val="24"/>
          <w:lang w:val="sr-Cyrl-RS" w:eastAsia="zh-CN"/>
        </w:rPr>
        <w:t xml:space="preserve"> </w:t>
      </w:r>
      <w:r w:rsidRPr="0017652F">
        <w:rPr>
          <w:rFonts w:ascii="Times New Roman" w:eastAsia="SimSun" w:hAnsi="Times New Roman" w:cs="Times New Roman"/>
          <w:sz w:val="24"/>
          <w:szCs w:val="24"/>
          <w:lang w:val="sr-Cyrl-RS" w:eastAsia="zh-CN"/>
        </w:rPr>
        <w:t>26.</w:t>
      </w:r>
      <w:r w:rsidRPr="0017652F">
        <w:rPr>
          <w:rFonts w:ascii="Times New Roman" w:eastAsia="SimSun" w:hAnsi="Times New Roman" w:cs="Times New Roman"/>
          <w:spacing w:val="50"/>
          <w:sz w:val="24"/>
          <w:szCs w:val="24"/>
          <w:lang w:val="sr-Cyrl-RS" w:eastAsia="zh-CN"/>
        </w:rPr>
        <w:t xml:space="preserve"> </w:t>
      </w:r>
      <w:r w:rsidRPr="0017652F">
        <w:rPr>
          <w:rFonts w:ascii="Times New Roman" w:eastAsia="SimSun" w:hAnsi="Times New Roman" w:cs="Times New Roman"/>
          <w:sz w:val="24"/>
          <w:szCs w:val="24"/>
          <w:lang w:val="sr-Cyrl-RS" w:eastAsia="zh-CN"/>
        </w:rPr>
        <w:t>и</w:t>
      </w:r>
      <w:r w:rsidRPr="0017652F">
        <w:rPr>
          <w:rFonts w:ascii="Times New Roman" w:eastAsia="SimSun" w:hAnsi="Times New Roman" w:cs="Times New Roman"/>
          <w:spacing w:val="51"/>
          <w:sz w:val="24"/>
          <w:szCs w:val="24"/>
          <w:lang w:val="sr-Cyrl-RS" w:eastAsia="zh-CN"/>
        </w:rPr>
        <w:t xml:space="preserve"> </w:t>
      </w:r>
      <w:r w:rsidRPr="0017652F">
        <w:rPr>
          <w:rFonts w:ascii="Times New Roman" w:eastAsia="SimSun" w:hAnsi="Times New Roman" w:cs="Times New Roman"/>
          <w:sz w:val="24"/>
          <w:szCs w:val="24"/>
          <w:lang w:val="sr-Cyrl-RS" w:eastAsia="zh-CN"/>
        </w:rPr>
        <w:t>61.</w:t>
      </w:r>
      <w:r w:rsidRPr="0017652F">
        <w:rPr>
          <w:rFonts w:ascii="Times New Roman" w:eastAsia="SimSun" w:hAnsi="Times New Roman" w:cs="Times New Roman"/>
          <w:spacing w:val="50"/>
          <w:sz w:val="24"/>
          <w:szCs w:val="24"/>
          <w:lang w:val="sr-Cyrl-RS" w:eastAsia="zh-CN"/>
        </w:rPr>
        <w:t xml:space="preserve"> </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т</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в</w:t>
      </w:r>
      <w:r w:rsidRPr="0017652F">
        <w:rPr>
          <w:rFonts w:ascii="Times New Roman" w:eastAsia="SimSun" w:hAnsi="Times New Roman" w:cs="Times New Roman"/>
          <w:spacing w:val="49"/>
          <w:sz w:val="24"/>
          <w:szCs w:val="24"/>
          <w:lang w:val="sr-Cyrl-RS" w:eastAsia="zh-CN"/>
        </w:rPr>
        <w:t xml:space="preserve"> </w:t>
      </w:r>
      <w:r w:rsidRPr="0017652F">
        <w:rPr>
          <w:rFonts w:ascii="Times New Roman" w:eastAsia="SimSun" w:hAnsi="Times New Roman" w:cs="Times New Roman"/>
          <w:sz w:val="24"/>
          <w:szCs w:val="24"/>
          <w:lang w:val="sr-Cyrl-RS" w:eastAsia="zh-CN"/>
        </w:rPr>
        <w:t>4.</w:t>
      </w:r>
      <w:r w:rsidRPr="0017652F">
        <w:rPr>
          <w:rFonts w:ascii="Times New Roman" w:eastAsia="SimSun" w:hAnsi="Times New Roman" w:cs="Times New Roman"/>
          <w:spacing w:val="50"/>
          <w:sz w:val="24"/>
          <w:szCs w:val="24"/>
          <w:lang w:val="sr-Cyrl-RS" w:eastAsia="zh-CN"/>
        </w:rPr>
        <w:t xml:space="preserve"> </w:t>
      </w:r>
      <w:r w:rsidRPr="0017652F">
        <w:rPr>
          <w:rFonts w:ascii="Times New Roman" w:eastAsia="SimSun" w:hAnsi="Times New Roman" w:cs="Times New Roman"/>
          <w:sz w:val="24"/>
          <w:szCs w:val="24"/>
          <w:lang w:val="sr-Cyrl-RS" w:eastAsia="zh-CN"/>
        </w:rPr>
        <w:t>т</w:t>
      </w:r>
      <w:r w:rsidRPr="0017652F">
        <w:rPr>
          <w:rFonts w:ascii="Times New Roman" w:eastAsia="SimSun" w:hAnsi="Times New Roman" w:cs="Times New Roman"/>
          <w:spacing w:val="-1"/>
          <w:sz w:val="24"/>
          <w:szCs w:val="24"/>
          <w:lang w:val="sr-Cyrl-RS" w:eastAsia="zh-CN"/>
        </w:rPr>
        <w:t>ач</w:t>
      </w:r>
      <w:r w:rsidRPr="0017652F">
        <w:rPr>
          <w:rFonts w:ascii="Times New Roman" w:eastAsia="SimSun" w:hAnsi="Times New Roman" w:cs="Times New Roman"/>
          <w:sz w:val="24"/>
          <w:szCs w:val="24"/>
          <w:lang w:val="sr-Cyrl-RS" w:eastAsia="zh-CN"/>
        </w:rPr>
        <w:t>ка</w:t>
      </w:r>
      <w:r w:rsidRPr="0017652F">
        <w:rPr>
          <w:rFonts w:ascii="Times New Roman" w:eastAsia="SimSun" w:hAnsi="Times New Roman" w:cs="Times New Roman"/>
          <w:spacing w:val="49"/>
          <w:sz w:val="24"/>
          <w:szCs w:val="24"/>
          <w:lang w:val="sr-Cyrl-RS" w:eastAsia="zh-CN"/>
        </w:rPr>
        <w:t xml:space="preserve"> </w:t>
      </w:r>
      <w:r w:rsidRPr="0017652F">
        <w:rPr>
          <w:rFonts w:ascii="Times New Roman" w:eastAsia="SimSun" w:hAnsi="Times New Roman" w:cs="Times New Roman"/>
          <w:sz w:val="24"/>
          <w:szCs w:val="24"/>
          <w:lang w:val="sr-Cyrl-RS" w:eastAsia="zh-CN"/>
        </w:rPr>
        <w:t>9)</w:t>
      </w:r>
      <w:r w:rsidRPr="0017652F">
        <w:rPr>
          <w:rFonts w:ascii="Times New Roman" w:eastAsia="SimSun" w:hAnsi="Times New Roman" w:cs="Times New Roman"/>
          <w:spacing w:val="49"/>
          <w:sz w:val="24"/>
          <w:szCs w:val="24"/>
          <w:lang w:val="sr-Cyrl-RS" w:eastAsia="zh-CN"/>
        </w:rPr>
        <w:t xml:space="preserve"> </w:t>
      </w:r>
      <w:r w:rsidRPr="0017652F">
        <w:rPr>
          <w:rFonts w:ascii="Times New Roman" w:eastAsia="SimSun" w:hAnsi="Times New Roman" w:cs="Times New Roman"/>
          <w:spacing w:val="1"/>
          <w:sz w:val="24"/>
          <w:szCs w:val="24"/>
          <w:lang w:val="sr-Cyrl-RS" w:eastAsia="zh-CN"/>
        </w:rPr>
        <w:t>З</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кона</w:t>
      </w:r>
      <w:r w:rsidRPr="0017652F">
        <w:rPr>
          <w:rFonts w:ascii="Times New Roman" w:eastAsia="SimSun" w:hAnsi="Times New Roman" w:cs="Times New Roman"/>
          <w:spacing w:val="49"/>
          <w:sz w:val="24"/>
          <w:szCs w:val="24"/>
          <w:lang w:val="sr-Cyrl-RS" w:eastAsia="zh-CN"/>
        </w:rPr>
        <w:t xml:space="preserve"> </w:t>
      </w:r>
      <w:r w:rsidRPr="0017652F">
        <w:rPr>
          <w:rFonts w:ascii="Times New Roman" w:eastAsia="SimSun" w:hAnsi="Times New Roman" w:cs="Times New Roman"/>
          <w:sz w:val="24"/>
          <w:szCs w:val="24"/>
          <w:lang w:val="sr-Cyrl-RS" w:eastAsia="zh-CN"/>
        </w:rPr>
        <w:t>о</w:t>
      </w:r>
      <w:r w:rsidRPr="0017652F">
        <w:rPr>
          <w:rFonts w:ascii="Times New Roman" w:eastAsia="SimSun" w:hAnsi="Times New Roman" w:cs="Times New Roman"/>
          <w:spacing w:val="50"/>
          <w:sz w:val="24"/>
          <w:szCs w:val="24"/>
          <w:lang w:val="sr-Cyrl-RS" w:eastAsia="zh-CN"/>
        </w:rPr>
        <w:t xml:space="preserve"> </w:t>
      </w:r>
      <w:r w:rsidRPr="0017652F">
        <w:rPr>
          <w:rFonts w:ascii="Times New Roman" w:eastAsia="SimSun" w:hAnsi="Times New Roman" w:cs="Times New Roman"/>
          <w:sz w:val="24"/>
          <w:szCs w:val="24"/>
          <w:lang w:val="sr-Cyrl-RS" w:eastAsia="zh-CN"/>
        </w:rPr>
        <w:t>ја</w:t>
      </w:r>
      <w:r w:rsidRPr="0017652F">
        <w:rPr>
          <w:rFonts w:ascii="Times New Roman" w:eastAsia="SimSun" w:hAnsi="Times New Roman" w:cs="Times New Roman"/>
          <w:spacing w:val="-1"/>
          <w:sz w:val="24"/>
          <w:szCs w:val="24"/>
          <w:lang w:val="sr-Cyrl-RS" w:eastAsia="zh-CN"/>
        </w:rPr>
        <w:t>в</w:t>
      </w:r>
      <w:r w:rsidRPr="0017652F">
        <w:rPr>
          <w:rFonts w:ascii="Times New Roman" w:eastAsia="SimSun" w:hAnsi="Times New Roman" w:cs="Times New Roman"/>
          <w:sz w:val="24"/>
          <w:szCs w:val="24"/>
          <w:lang w:val="sr-Cyrl-RS" w:eastAsia="zh-CN"/>
        </w:rPr>
        <w:t>ним</w:t>
      </w:r>
      <w:r w:rsidRPr="0017652F">
        <w:rPr>
          <w:rFonts w:ascii="Times New Roman" w:eastAsia="SimSun" w:hAnsi="Times New Roman" w:cs="Times New Roman"/>
          <w:spacing w:val="49"/>
          <w:sz w:val="24"/>
          <w:szCs w:val="24"/>
          <w:lang w:val="sr-Cyrl-RS" w:eastAsia="zh-CN"/>
        </w:rPr>
        <w:t xml:space="preserve"> </w:t>
      </w:r>
      <w:r w:rsidRPr="0017652F">
        <w:rPr>
          <w:rFonts w:ascii="Times New Roman" w:eastAsia="SimSun" w:hAnsi="Times New Roman" w:cs="Times New Roman"/>
          <w:sz w:val="24"/>
          <w:szCs w:val="24"/>
          <w:lang w:val="sr-Cyrl-RS" w:eastAsia="zh-CN"/>
        </w:rPr>
        <w:t>н</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б</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в</w:t>
      </w:r>
      <w:r w:rsidRPr="0017652F">
        <w:rPr>
          <w:rFonts w:ascii="Times New Roman" w:eastAsia="SimSun" w:hAnsi="Times New Roman" w:cs="Times New Roman"/>
          <w:spacing w:val="-2"/>
          <w:sz w:val="24"/>
          <w:szCs w:val="24"/>
          <w:lang w:val="sr-Cyrl-RS" w:eastAsia="zh-CN"/>
        </w:rPr>
        <w:t>к</w:t>
      </w:r>
      <w:r w:rsidRPr="0017652F">
        <w:rPr>
          <w:rFonts w:ascii="Times New Roman" w:eastAsia="SimSun" w:hAnsi="Times New Roman" w:cs="Times New Roman"/>
          <w:spacing w:val="-1"/>
          <w:sz w:val="24"/>
          <w:szCs w:val="24"/>
          <w:lang w:val="sr-Cyrl-RS" w:eastAsia="zh-CN"/>
        </w:rPr>
        <w:t>ам</w:t>
      </w:r>
      <w:r w:rsidRPr="0017652F">
        <w:rPr>
          <w:rFonts w:ascii="Times New Roman" w:eastAsia="SimSun" w:hAnsi="Times New Roman" w:cs="Times New Roman"/>
          <w:sz w:val="24"/>
          <w:szCs w:val="24"/>
          <w:lang w:val="sr-Cyrl-RS" w:eastAsia="zh-CN"/>
        </w:rPr>
        <w:t>а</w:t>
      </w:r>
      <w:r w:rsidRPr="0017652F">
        <w:rPr>
          <w:rFonts w:ascii="Times New Roman" w:eastAsia="SimSun" w:hAnsi="Times New Roman" w:cs="Times New Roman"/>
          <w:spacing w:val="49"/>
          <w:sz w:val="24"/>
          <w:szCs w:val="24"/>
          <w:lang w:val="sr-Cyrl-RS" w:eastAsia="zh-CN"/>
        </w:rPr>
        <w:t xml:space="preserve"> </w:t>
      </w:r>
      <w:r>
        <w:rPr>
          <w:rFonts w:ascii="Times New Roman" w:eastAsia="SimSun" w:hAnsi="Times New Roman" w:cs="Times New Roman"/>
          <w:sz w:val="24"/>
          <w:szCs w:val="24"/>
          <w:lang w:val="sr-Cyrl-RS" w:eastAsia="zh-CN"/>
        </w:rPr>
        <w:t>(“Службени гласник РС”, бр. 124/2012, 14/2015 и 68/2015)</w:t>
      </w:r>
      <w:r w:rsidRPr="0017652F">
        <w:rPr>
          <w:rFonts w:ascii="Times New Roman" w:eastAsia="SimSun" w:hAnsi="Times New Roman" w:cs="Times New Roman"/>
          <w:sz w:val="24"/>
          <w:szCs w:val="24"/>
          <w:lang w:val="sr-Cyrl-RS" w:eastAsia="zh-CN"/>
        </w:rPr>
        <w:t>,</w:t>
      </w:r>
      <w:r w:rsidRPr="0017652F">
        <w:rPr>
          <w:rFonts w:ascii="Times New Roman" w:eastAsia="SimSun" w:hAnsi="Times New Roman" w:cs="Times New Roman"/>
          <w:spacing w:val="11"/>
          <w:sz w:val="24"/>
          <w:szCs w:val="24"/>
          <w:lang w:val="sr-Cyrl-RS" w:eastAsia="zh-CN"/>
        </w:rPr>
        <w:t xml:space="preserve"> </w:t>
      </w:r>
      <w:r w:rsidRPr="0017652F">
        <w:rPr>
          <w:rFonts w:ascii="Times New Roman" w:eastAsia="SimSun" w:hAnsi="Times New Roman" w:cs="Times New Roman"/>
          <w:sz w:val="24"/>
          <w:szCs w:val="24"/>
          <w:lang w:val="sr-Cyrl-RS" w:eastAsia="zh-CN"/>
        </w:rPr>
        <w:t>под</w:t>
      </w:r>
      <w:r w:rsidRPr="0017652F">
        <w:rPr>
          <w:rFonts w:ascii="Times New Roman" w:eastAsia="SimSun" w:hAnsi="Times New Roman" w:cs="Times New Roman"/>
          <w:spacing w:val="12"/>
          <w:sz w:val="24"/>
          <w:szCs w:val="24"/>
          <w:lang w:val="sr-Cyrl-RS" w:eastAsia="zh-CN"/>
        </w:rPr>
        <w:t xml:space="preserve"> </w:t>
      </w:r>
      <w:r w:rsidRPr="0017652F">
        <w:rPr>
          <w:rFonts w:ascii="Times New Roman" w:eastAsia="SimSun" w:hAnsi="Times New Roman" w:cs="Times New Roman"/>
          <w:spacing w:val="3"/>
          <w:sz w:val="24"/>
          <w:szCs w:val="24"/>
          <w:lang w:val="sr-Cyrl-RS" w:eastAsia="zh-CN"/>
        </w:rPr>
        <w:t>п</w:t>
      </w:r>
      <w:r w:rsidRPr="0017652F">
        <w:rPr>
          <w:rFonts w:ascii="Times New Roman" w:eastAsia="SimSun" w:hAnsi="Times New Roman" w:cs="Times New Roman"/>
          <w:spacing w:val="-8"/>
          <w:sz w:val="24"/>
          <w:szCs w:val="24"/>
          <w:lang w:val="sr-Cyrl-RS" w:eastAsia="zh-CN"/>
        </w:rPr>
        <w:t>у</w:t>
      </w:r>
      <w:r w:rsidRPr="0017652F">
        <w:rPr>
          <w:rFonts w:ascii="Times New Roman" w:eastAsia="SimSun" w:hAnsi="Times New Roman" w:cs="Times New Roman"/>
          <w:sz w:val="24"/>
          <w:szCs w:val="24"/>
          <w:lang w:val="sr-Cyrl-RS" w:eastAsia="zh-CN"/>
        </w:rPr>
        <w:t>ном</w:t>
      </w:r>
      <w:r w:rsidRPr="0017652F">
        <w:rPr>
          <w:rFonts w:ascii="Times New Roman" w:eastAsia="SimSun" w:hAnsi="Times New Roman" w:cs="Times New Roman"/>
          <w:spacing w:val="11"/>
          <w:sz w:val="24"/>
          <w:szCs w:val="24"/>
          <w:lang w:val="sr-Cyrl-RS" w:eastAsia="zh-CN"/>
        </w:rPr>
        <w:t xml:space="preserve"> </w:t>
      </w:r>
      <w:r w:rsidRPr="0017652F">
        <w:rPr>
          <w:rFonts w:ascii="Times New Roman" w:eastAsia="SimSun" w:hAnsi="Times New Roman" w:cs="Times New Roman"/>
          <w:spacing w:val="-1"/>
          <w:sz w:val="24"/>
          <w:szCs w:val="24"/>
          <w:lang w:val="sr-Cyrl-RS" w:eastAsia="zh-CN"/>
        </w:rPr>
        <w:t>ма</w:t>
      </w:r>
      <w:r w:rsidRPr="0017652F">
        <w:rPr>
          <w:rFonts w:ascii="Times New Roman" w:eastAsia="SimSun" w:hAnsi="Times New Roman" w:cs="Times New Roman"/>
          <w:sz w:val="24"/>
          <w:szCs w:val="24"/>
          <w:lang w:val="sr-Cyrl-RS" w:eastAsia="zh-CN"/>
        </w:rPr>
        <w:t>т</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риј</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л</w:t>
      </w:r>
      <w:r w:rsidRPr="0017652F">
        <w:rPr>
          <w:rFonts w:ascii="Times New Roman" w:eastAsia="SimSun" w:hAnsi="Times New Roman" w:cs="Times New Roman"/>
          <w:spacing w:val="1"/>
          <w:sz w:val="24"/>
          <w:szCs w:val="24"/>
          <w:lang w:val="sr-Cyrl-RS" w:eastAsia="zh-CN"/>
        </w:rPr>
        <w:t>н</w:t>
      </w:r>
      <w:r w:rsidRPr="0017652F">
        <w:rPr>
          <w:rFonts w:ascii="Times New Roman" w:eastAsia="SimSun" w:hAnsi="Times New Roman" w:cs="Times New Roman"/>
          <w:sz w:val="24"/>
          <w:szCs w:val="24"/>
          <w:lang w:val="sr-Cyrl-RS" w:eastAsia="zh-CN"/>
        </w:rPr>
        <w:t>ом</w:t>
      </w:r>
      <w:r w:rsidRPr="0017652F">
        <w:rPr>
          <w:rFonts w:ascii="Times New Roman" w:eastAsia="SimSun" w:hAnsi="Times New Roman" w:cs="Times New Roman"/>
          <w:spacing w:val="11"/>
          <w:sz w:val="24"/>
          <w:szCs w:val="24"/>
          <w:lang w:val="sr-Cyrl-RS" w:eastAsia="zh-CN"/>
        </w:rPr>
        <w:t xml:space="preserve"> </w:t>
      </w:r>
      <w:r w:rsidRPr="0017652F">
        <w:rPr>
          <w:rFonts w:ascii="Times New Roman" w:eastAsia="SimSun" w:hAnsi="Times New Roman" w:cs="Times New Roman"/>
          <w:sz w:val="24"/>
          <w:szCs w:val="24"/>
          <w:lang w:val="sr-Cyrl-RS" w:eastAsia="zh-CN"/>
        </w:rPr>
        <w:t>и</w:t>
      </w:r>
      <w:r w:rsidRPr="0017652F">
        <w:rPr>
          <w:rFonts w:ascii="Times New Roman" w:eastAsia="SimSun" w:hAnsi="Times New Roman" w:cs="Times New Roman"/>
          <w:spacing w:val="10"/>
          <w:sz w:val="24"/>
          <w:szCs w:val="24"/>
          <w:lang w:val="sr-Cyrl-RS" w:eastAsia="zh-CN"/>
        </w:rPr>
        <w:t xml:space="preserve"> </w:t>
      </w:r>
      <w:r w:rsidRPr="0017652F">
        <w:rPr>
          <w:rFonts w:ascii="Times New Roman" w:eastAsia="SimSun" w:hAnsi="Times New Roman" w:cs="Times New Roman"/>
          <w:sz w:val="24"/>
          <w:szCs w:val="24"/>
          <w:lang w:val="sr-Cyrl-RS" w:eastAsia="zh-CN"/>
        </w:rPr>
        <w:t>криви</w:t>
      </w:r>
      <w:r w:rsidRPr="0017652F">
        <w:rPr>
          <w:rFonts w:ascii="Times New Roman" w:eastAsia="SimSun" w:hAnsi="Times New Roman" w:cs="Times New Roman"/>
          <w:spacing w:val="-4"/>
          <w:sz w:val="24"/>
          <w:szCs w:val="24"/>
          <w:lang w:val="sr-Cyrl-RS" w:eastAsia="zh-CN"/>
        </w:rPr>
        <w:t>ч</w:t>
      </w:r>
      <w:r w:rsidRPr="0017652F">
        <w:rPr>
          <w:rFonts w:ascii="Times New Roman" w:eastAsia="SimSun" w:hAnsi="Times New Roman" w:cs="Times New Roman"/>
          <w:sz w:val="24"/>
          <w:szCs w:val="24"/>
          <w:lang w:val="sr-Cyrl-RS" w:eastAsia="zh-CN"/>
        </w:rPr>
        <w:t>ном</w:t>
      </w:r>
      <w:r w:rsidRPr="0017652F">
        <w:rPr>
          <w:rFonts w:ascii="Times New Roman" w:eastAsia="SimSun" w:hAnsi="Times New Roman" w:cs="Times New Roman"/>
          <w:spacing w:val="11"/>
          <w:sz w:val="24"/>
          <w:szCs w:val="24"/>
          <w:lang w:val="sr-Cyrl-RS" w:eastAsia="zh-CN"/>
        </w:rPr>
        <w:t xml:space="preserve"> </w:t>
      </w:r>
      <w:r w:rsidRPr="0017652F">
        <w:rPr>
          <w:rFonts w:ascii="Times New Roman" w:eastAsia="SimSun" w:hAnsi="Times New Roman" w:cs="Times New Roman"/>
          <w:sz w:val="24"/>
          <w:szCs w:val="24"/>
          <w:lang w:val="sr-Cyrl-RS" w:eastAsia="zh-CN"/>
        </w:rPr>
        <w:t>одг</w:t>
      </w:r>
      <w:r w:rsidRPr="0017652F">
        <w:rPr>
          <w:rFonts w:ascii="Times New Roman" w:eastAsia="SimSun" w:hAnsi="Times New Roman" w:cs="Times New Roman"/>
          <w:spacing w:val="-3"/>
          <w:sz w:val="24"/>
          <w:szCs w:val="24"/>
          <w:lang w:val="sr-Cyrl-RS" w:eastAsia="zh-CN"/>
        </w:rPr>
        <w:t>о</w:t>
      </w:r>
      <w:r w:rsidRPr="0017652F">
        <w:rPr>
          <w:rFonts w:ascii="Times New Roman" w:eastAsia="SimSun" w:hAnsi="Times New Roman" w:cs="Times New Roman"/>
          <w:sz w:val="24"/>
          <w:szCs w:val="24"/>
          <w:lang w:val="sr-Cyrl-RS" w:eastAsia="zh-CN"/>
        </w:rPr>
        <w:t>ворнош</w:t>
      </w:r>
      <w:r w:rsidRPr="0017652F">
        <w:rPr>
          <w:rFonts w:ascii="Times New Roman" w:eastAsia="SimSun" w:hAnsi="Times New Roman" w:cs="Times New Roman"/>
          <w:spacing w:val="2"/>
          <w:sz w:val="24"/>
          <w:szCs w:val="24"/>
          <w:lang w:val="sr-Cyrl-RS" w:eastAsia="zh-CN"/>
        </w:rPr>
        <w:t>ћ</w:t>
      </w:r>
      <w:r w:rsidRPr="0017652F">
        <w:rPr>
          <w:rFonts w:ascii="Times New Roman" w:eastAsia="SimSun" w:hAnsi="Times New Roman" w:cs="Times New Roman"/>
          <w:sz w:val="24"/>
          <w:szCs w:val="24"/>
          <w:lang w:val="sr-Cyrl-RS" w:eastAsia="zh-CN"/>
        </w:rPr>
        <w:t>у</w:t>
      </w:r>
      <w:r w:rsidRPr="0017652F">
        <w:rPr>
          <w:rFonts w:ascii="Times New Roman" w:eastAsia="SimSun" w:hAnsi="Times New Roman" w:cs="Times New Roman"/>
          <w:spacing w:val="15"/>
          <w:sz w:val="24"/>
          <w:szCs w:val="24"/>
          <w:lang w:val="sr-Cyrl-RS" w:eastAsia="zh-CN"/>
        </w:rPr>
        <w:t xml:space="preserve"> </w:t>
      </w:r>
      <w:r w:rsidRPr="0017652F">
        <w:rPr>
          <w:rFonts w:ascii="Times New Roman" w:eastAsia="SimSun" w:hAnsi="Times New Roman" w:cs="Times New Roman"/>
          <w:spacing w:val="1"/>
          <w:sz w:val="24"/>
          <w:szCs w:val="24"/>
          <w:lang w:val="sr-Cyrl-RS" w:eastAsia="zh-CN"/>
        </w:rPr>
        <w:t>и</w:t>
      </w:r>
      <w:r w:rsidRPr="0017652F">
        <w:rPr>
          <w:rFonts w:ascii="Times New Roman" w:eastAsia="SimSun" w:hAnsi="Times New Roman" w:cs="Times New Roman"/>
          <w:sz w:val="24"/>
          <w:szCs w:val="24"/>
          <w:lang w:val="sr-Cyrl-RS" w:eastAsia="zh-CN"/>
        </w:rPr>
        <w:t>зја</w:t>
      </w:r>
      <w:r w:rsidRPr="0017652F">
        <w:rPr>
          <w:rFonts w:ascii="Times New Roman" w:eastAsia="SimSun" w:hAnsi="Times New Roman" w:cs="Times New Roman"/>
          <w:spacing w:val="-1"/>
          <w:sz w:val="24"/>
          <w:szCs w:val="24"/>
          <w:lang w:val="sr-Cyrl-RS" w:eastAsia="zh-CN"/>
        </w:rPr>
        <w:t>в</w:t>
      </w:r>
      <w:r w:rsidRPr="0017652F">
        <w:rPr>
          <w:rFonts w:ascii="Times New Roman" w:eastAsia="SimSun" w:hAnsi="Times New Roman" w:cs="Times New Roman"/>
          <w:spacing w:val="2"/>
          <w:sz w:val="24"/>
          <w:szCs w:val="24"/>
          <w:lang w:val="sr-Cyrl-RS" w:eastAsia="zh-CN"/>
        </w:rPr>
        <w:t>љ</w:t>
      </w:r>
      <w:r w:rsidRPr="0017652F">
        <w:rPr>
          <w:rFonts w:ascii="Times New Roman" w:eastAsia="SimSun" w:hAnsi="Times New Roman" w:cs="Times New Roman"/>
          <w:spacing w:val="-8"/>
          <w:sz w:val="24"/>
          <w:szCs w:val="24"/>
          <w:lang w:val="sr-Cyrl-RS" w:eastAsia="zh-CN"/>
        </w:rPr>
        <w:t>у</w:t>
      </w:r>
      <w:r w:rsidRPr="0017652F">
        <w:rPr>
          <w:rFonts w:ascii="Times New Roman" w:eastAsia="SimSun" w:hAnsi="Times New Roman" w:cs="Times New Roman"/>
          <w:spacing w:val="2"/>
          <w:sz w:val="24"/>
          <w:szCs w:val="24"/>
          <w:lang w:val="sr-Cyrl-RS" w:eastAsia="zh-CN"/>
        </w:rPr>
        <w:t>ј</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мо да</w:t>
      </w:r>
      <w:r w:rsidRPr="0017652F">
        <w:rPr>
          <w:rFonts w:ascii="Times New Roman" w:eastAsia="SimSun" w:hAnsi="Times New Roman" w:cs="Times New Roman"/>
          <w:spacing w:val="23"/>
          <w:sz w:val="24"/>
          <w:szCs w:val="24"/>
          <w:lang w:val="sr-Cyrl-RS" w:eastAsia="zh-CN"/>
        </w:rPr>
        <w:t xml:space="preserve"> </w:t>
      </w:r>
      <w:r w:rsidRPr="0017652F">
        <w:rPr>
          <w:rFonts w:ascii="Times New Roman" w:eastAsia="SimSun" w:hAnsi="Times New Roman" w:cs="Times New Roman"/>
          <w:sz w:val="24"/>
          <w:szCs w:val="24"/>
          <w:lang w:val="sr-Cyrl-RS" w:eastAsia="zh-CN"/>
        </w:rPr>
        <w:t>по</w:t>
      </w:r>
      <w:r w:rsidRPr="0017652F">
        <w:rPr>
          <w:rFonts w:ascii="Times New Roman" w:eastAsia="SimSun" w:hAnsi="Times New Roman" w:cs="Times New Roman"/>
          <w:spacing w:val="3"/>
          <w:sz w:val="24"/>
          <w:szCs w:val="24"/>
          <w:lang w:val="sr-Cyrl-RS" w:eastAsia="zh-CN"/>
        </w:rPr>
        <w:t>н</w:t>
      </w:r>
      <w:r w:rsidRPr="0017652F">
        <w:rPr>
          <w:rFonts w:ascii="Times New Roman" w:eastAsia="SimSun" w:hAnsi="Times New Roman" w:cs="Times New Roman"/>
          <w:spacing w:val="-8"/>
          <w:sz w:val="24"/>
          <w:szCs w:val="24"/>
          <w:lang w:val="sr-Cyrl-RS" w:eastAsia="zh-CN"/>
        </w:rPr>
        <w:t>у</w:t>
      </w:r>
      <w:r w:rsidRPr="0017652F">
        <w:rPr>
          <w:rFonts w:ascii="Times New Roman" w:eastAsia="SimSun" w:hAnsi="Times New Roman" w:cs="Times New Roman"/>
          <w:spacing w:val="4"/>
          <w:sz w:val="24"/>
          <w:szCs w:val="24"/>
          <w:lang w:val="sr-Cyrl-RS" w:eastAsia="zh-CN"/>
        </w:rPr>
        <w:t>д</w:t>
      </w:r>
      <w:r w:rsidRPr="0017652F">
        <w:rPr>
          <w:rFonts w:ascii="Times New Roman" w:eastAsia="SimSun" w:hAnsi="Times New Roman" w:cs="Times New Roman"/>
          <w:spacing w:val="-5"/>
          <w:sz w:val="24"/>
          <w:szCs w:val="24"/>
          <w:lang w:val="sr-Cyrl-RS" w:eastAsia="zh-CN"/>
        </w:rPr>
        <w:t>у</w:t>
      </w:r>
      <w:r w:rsidRPr="0017652F">
        <w:rPr>
          <w:rFonts w:ascii="Times New Roman" w:eastAsia="SimSun" w:hAnsi="Times New Roman" w:cs="Times New Roman"/>
          <w:sz w:val="24"/>
          <w:szCs w:val="24"/>
          <w:lang w:val="sr-Cyrl-RS" w:eastAsia="zh-CN"/>
        </w:rPr>
        <w:t>,</w:t>
      </w:r>
      <w:r w:rsidRPr="0017652F">
        <w:rPr>
          <w:rFonts w:ascii="Times New Roman" w:eastAsia="SimSun" w:hAnsi="Times New Roman" w:cs="Times New Roman"/>
          <w:spacing w:val="23"/>
          <w:sz w:val="24"/>
          <w:szCs w:val="24"/>
          <w:lang w:val="sr-Cyrl-RS" w:eastAsia="zh-CN"/>
        </w:rPr>
        <w:t xml:space="preserve"> </w:t>
      </w:r>
      <w:r w:rsidRPr="0017652F">
        <w:rPr>
          <w:rFonts w:ascii="Times New Roman" w:eastAsia="SimSun" w:hAnsi="Times New Roman" w:cs="Times New Roman"/>
          <w:sz w:val="24"/>
          <w:szCs w:val="24"/>
          <w:lang w:val="sr-Cyrl-RS" w:eastAsia="zh-CN"/>
        </w:rPr>
        <w:t>под</w:t>
      </w:r>
      <w:r w:rsidRPr="0017652F">
        <w:rPr>
          <w:rFonts w:ascii="Times New Roman" w:eastAsia="SimSun" w:hAnsi="Times New Roman" w:cs="Times New Roman"/>
          <w:spacing w:val="1"/>
          <w:sz w:val="24"/>
          <w:szCs w:val="24"/>
          <w:lang w:val="sr-Cyrl-RS" w:eastAsia="zh-CN"/>
        </w:rPr>
        <w:t>н</w:t>
      </w:r>
      <w:r w:rsidRPr="0017652F">
        <w:rPr>
          <w:rFonts w:ascii="Times New Roman" w:eastAsia="SimSun" w:hAnsi="Times New Roman" w:cs="Times New Roman"/>
          <w:sz w:val="24"/>
          <w:szCs w:val="24"/>
          <w:lang w:val="sr-Cyrl-RS" w:eastAsia="zh-CN"/>
        </w:rPr>
        <w:t>о</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и</w:t>
      </w:r>
      <w:r w:rsidRPr="0017652F">
        <w:rPr>
          <w:rFonts w:ascii="Times New Roman" w:eastAsia="SimSun" w:hAnsi="Times New Roman" w:cs="Times New Roman"/>
          <w:spacing w:val="-1"/>
          <w:sz w:val="24"/>
          <w:szCs w:val="24"/>
          <w:lang w:val="sr-Cyrl-RS" w:eastAsia="zh-CN"/>
        </w:rPr>
        <w:t>м</w:t>
      </w:r>
      <w:r w:rsidRPr="0017652F">
        <w:rPr>
          <w:rFonts w:ascii="Times New Roman" w:eastAsia="SimSun" w:hAnsi="Times New Roman" w:cs="Times New Roman"/>
          <w:sz w:val="24"/>
          <w:szCs w:val="24"/>
          <w:lang w:val="sr-Cyrl-RS" w:eastAsia="zh-CN"/>
        </w:rPr>
        <w:t>о</w:t>
      </w:r>
      <w:r w:rsidRPr="0017652F">
        <w:rPr>
          <w:rFonts w:ascii="Times New Roman" w:eastAsia="SimSun" w:hAnsi="Times New Roman" w:cs="Times New Roman"/>
          <w:spacing w:val="23"/>
          <w:sz w:val="24"/>
          <w:szCs w:val="24"/>
          <w:lang w:val="sr-Cyrl-RS" w:eastAsia="zh-CN"/>
        </w:rPr>
        <w:t xml:space="preserve"> </w:t>
      </w:r>
      <w:r w:rsidRPr="0017652F">
        <w:rPr>
          <w:rFonts w:ascii="Times New Roman" w:eastAsia="SimSun" w:hAnsi="Times New Roman" w:cs="Times New Roman"/>
          <w:sz w:val="24"/>
          <w:szCs w:val="24"/>
          <w:lang w:val="sr-Cyrl-RS" w:eastAsia="zh-CN"/>
        </w:rPr>
        <w:t>н</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з</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ви</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но,</w:t>
      </w:r>
      <w:r w:rsidRPr="0017652F">
        <w:rPr>
          <w:rFonts w:ascii="Times New Roman" w:eastAsia="SimSun" w:hAnsi="Times New Roman" w:cs="Times New Roman"/>
          <w:spacing w:val="23"/>
          <w:sz w:val="24"/>
          <w:szCs w:val="24"/>
          <w:lang w:val="sr-Cyrl-RS" w:eastAsia="zh-CN"/>
        </w:rPr>
        <w:t xml:space="preserve"> </w:t>
      </w:r>
      <w:r w:rsidRPr="0017652F">
        <w:rPr>
          <w:rFonts w:ascii="Times New Roman" w:eastAsia="SimSun" w:hAnsi="Times New Roman" w:cs="Times New Roman"/>
          <w:sz w:val="24"/>
          <w:szCs w:val="24"/>
          <w:lang w:val="sr-Cyrl-RS" w:eastAsia="zh-CN"/>
        </w:rPr>
        <w:t>б</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з</w:t>
      </w:r>
      <w:r w:rsidRPr="0017652F">
        <w:rPr>
          <w:rFonts w:ascii="Times New Roman" w:eastAsia="SimSun" w:hAnsi="Times New Roman" w:cs="Times New Roman"/>
          <w:spacing w:val="24"/>
          <w:sz w:val="24"/>
          <w:szCs w:val="24"/>
          <w:lang w:val="sr-Cyrl-RS" w:eastAsia="zh-CN"/>
        </w:rPr>
        <w:t xml:space="preserve"> </w:t>
      </w:r>
      <w:r w:rsidRPr="0017652F">
        <w:rPr>
          <w:rFonts w:ascii="Times New Roman" w:eastAsia="SimSun" w:hAnsi="Times New Roman" w:cs="Times New Roman"/>
          <w:sz w:val="24"/>
          <w:szCs w:val="24"/>
          <w:lang w:val="sr-Cyrl-RS" w:eastAsia="zh-CN"/>
        </w:rPr>
        <w:t>догово</w:t>
      </w:r>
      <w:r w:rsidRPr="0017652F">
        <w:rPr>
          <w:rFonts w:ascii="Times New Roman" w:eastAsia="SimSun" w:hAnsi="Times New Roman" w:cs="Times New Roman"/>
          <w:spacing w:val="-3"/>
          <w:sz w:val="24"/>
          <w:szCs w:val="24"/>
          <w:lang w:val="sr-Cyrl-RS" w:eastAsia="zh-CN"/>
        </w:rPr>
        <w:t>р</w:t>
      </w:r>
      <w:r w:rsidRPr="0017652F">
        <w:rPr>
          <w:rFonts w:ascii="Times New Roman" w:eastAsia="SimSun" w:hAnsi="Times New Roman" w:cs="Times New Roman"/>
          <w:sz w:val="24"/>
          <w:szCs w:val="24"/>
          <w:lang w:val="sr-Cyrl-RS" w:eastAsia="zh-CN"/>
        </w:rPr>
        <w:t>а</w:t>
      </w:r>
      <w:r w:rsidRPr="0017652F">
        <w:rPr>
          <w:rFonts w:ascii="Times New Roman" w:eastAsia="SimSun" w:hAnsi="Times New Roman" w:cs="Times New Roman"/>
          <w:spacing w:val="22"/>
          <w:sz w:val="24"/>
          <w:szCs w:val="24"/>
          <w:lang w:val="sr-Cyrl-RS" w:eastAsia="zh-CN"/>
        </w:rPr>
        <w:t xml:space="preserve"> </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а</w:t>
      </w:r>
      <w:r w:rsidRPr="0017652F">
        <w:rPr>
          <w:rFonts w:ascii="Times New Roman" w:eastAsia="SimSun" w:hAnsi="Times New Roman" w:cs="Times New Roman"/>
          <w:spacing w:val="22"/>
          <w:sz w:val="24"/>
          <w:szCs w:val="24"/>
          <w:lang w:val="sr-Cyrl-RS" w:eastAsia="zh-CN"/>
        </w:rPr>
        <w:t xml:space="preserve"> </w:t>
      </w:r>
      <w:r w:rsidRPr="0017652F">
        <w:rPr>
          <w:rFonts w:ascii="Times New Roman" w:eastAsia="SimSun" w:hAnsi="Times New Roman" w:cs="Times New Roman"/>
          <w:sz w:val="24"/>
          <w:szCs w:val="24"/>
          <w:lang w:val="sr-Cyrl-RS" w:eastAsia="zh-CN"/>
        </w:rPr>
        <w:t>д</w:t>
      </w:r>
      <w:r w:rsidRPr="0017652F">
        <w:rPr>
          <w:rFonts w:ascii="Times New Roman" w:eastAsia="SimSun" w:hAnsi="Times New Roman" w:cs="Times New Roman"/>
          <w:spacing w:val="4"/>
          <w:sz w:val="24"/>
          <w:szCs w:val="24"/>
          <w:lang w:val="sr-Cyrl-RS" w:eastAsia="zh-CN"/>
        </w:rPr>
        <w:t>р</w:t>
      </w:r>
      <w:r w:rsidRPr="0017652F">
        <w:rPr>
          <w:rFonts w:ascii="Times New Roman" w:eastAsia="SimSun" w:hAnsi="Times New Roman" w:cs="Times New Roman"/>
          <w:spacing w:val="-5"/>
          <w:sz w:val="24"/>
          <w:szCs w:val="24"/>
          <w:lang w:val="sr-Cyrl-RS" w:eastAsia="zh-CN"/>
        </w:rPr>
        <w:t>у</w:t>
      </w:r>
      <w:r w:rsidRPr="0017652F">
        <w:rPr>
          <w:rFonts w:ascii="Times New Roman" w:eastAsia="SimSun" w:hAnsi="Times New Roman" w:cs="Times New Roman"/>
          <w:sz w:val="24"/>
          <w:szCs w:val="24"/>
          <w:lang w:val="sr-Cyrl-RS" w:eastAsia="zh-CN"/>
        </w:rPr>
        <w:t>гим</w:t>
      </w:r>
      <w:r w:rsidRPr="0017652F">
        <w:rPr>
          <w:rFonts w:ascii="Times New Roman" w:eastAsia="SimSun" w:hAnsi="Times New Roman" w:cs="Times New Roman"/>
          <w:spacing w:val="23"/>
          <w:sz w:val="24"/>
          <w:szCs w:val="24"/>
          <w:lang w:val="sr-Cyrl-RS" w:eastAsia="zh-CN"/>
        </w:rPr>
        <w:t xml:space="preserve"> </w:t>
      </w:r>
      <w:r w:rsidRPr="0017652F">
        <w:rPr>
          <w:rFonts w:ascii="Times New Roman" w:eastAsia="SimSun" w:hAnsi="Times New Roman" w:cs="Times New Roman"/>
          <w:sz w:val="24"/>
          <w:szCs w:val="24"/>
          <w:lang w:val="sr-Cyrl-RS" w:eastAsia="zh-CN"/>
        </w:rPr>
        <w:t>Понуђ</w:t>
      </w:r>
      <w:r w:rsidRPr="0017652F">
        <w:rPr>
          <w:rFonts w:ascii="Times New Roman" w:eastAsia="SimSun" w:hAnsi="Times New Roman" w:cs="Times New Roman"/>
          <w:spacing w:val="-1"/>
          <w:sz w:val="24"/>
          <w:szCs w:val="24"/>
          <w:lang w:val="sr-Cyrl-RS" w:eastAsia="zh-CN"/>
        </w:rPr>
        <w:t>ач</w:t>
      </w:r>
      <w:r w:rsidRPr="0017652F">
        <w:rPr>
          <w:rFonts w:ascii="Times New Roman" w:eastAsia="SimSun" w:hAnsi="Times New Roman" w:cs="Times New Roman"/>
          <w:sz w:val="24"/>
          <w:szCs w:val="24"/>
          <w:lang w:val="sr-Cyrl-RS" w:eastAsia="zh-CN"/>
        </w:rPr>
        <w:t>и</w:t>
      </w:r>
      <w:r w:rsidRPr="0017652F">
        <w:rPr>
          <w:rFonts w:ascii="Times New Roman" w:eastAsia="SimSun" w:hAnsi="Times New Roman" w:cs="Times New Roman"/>
          <w:spacing w:val="1"/>
          <w:sz w:val="24"/>
          <w:szCs w:val="24"/>
          <w:lang w:val="sr-Cyrl-RS" w:eastAsia="zh-CN"/>
        </w:rPr>
        <w:t>м</w:t>
      </w:r>
      <w:r w:rsidRPr="0017652F">
        <w:rPr>
          <w:rFonts w:ascii="Times New Roman" w:eastAsia="SimSun" w:hAnsi="Times New Roman" w:cs="Times New Roman"/>
          <w:sz w:val="24"/>
          <w:szCs w:val="24"/>
          <w:lang w:val="sr-Cyrl-RS" w:eastAsia="zh-CN"/>
        </w:rPr>
        <w:t>а</w:t>
      </w:r>
      <w:r w:rsidRPr="0017652F">
        <w:rPr>
          <w:rFonts w:ascii="Times New Roman" w:eastAsia="SimSun" w:hAnsi="Times New Roman" w:cs="Times New Roman"/>
          <w:spacing w:val="22"/>
          <w:sz w:val="24"/>
          <w:szCs w:val="24"/>
          <w:lang w:val="sr-Cyrl-RS" w:eastAsia="zh-CN"/>
        </w:rPr>
        <w:t xml:space="preserve"> </w:t>
      </w:r>
      <w:r w:rsidRPr="0017652F">
        <w:rPr>
          <w:rFonts w:ascii="Times New Roman" w:eastAsia="SimSun" w:hAnsi="Times New Roman" w:cs="Times New Roman"/>
          <w:sz w:val="24"/>
          <w:szCs w:val="24"/>
          <w:lang w:val="sr-Cyrl-RS" w:eastAsia="zh-CN"/>
        </w:rPr>
        <w:t>или</w:t>
      </w:r>
      <w:r w:rsidRPr="0017652F">
        <w:rPr>
          <w:rFonts w:ascii="Times New Roman" w:eastAsia="SimSun" w:hAnsi="Times New Roman" w:cs="Times New Roman"/>
          <w:spacing w:val="24"/>
          <w:sz w:val="24"/>
          <w:szCs w:val="24"/>
          <w:lang w:val="sr-Cyrl-RS" w:eastAsia="zh-CN"/>
        </w:rPr>
        <w:t xml:space="preserve"> </w:t>
      </w:r>
      <w:r w:rsidRPr="0017652F">
        <w:rPr>
          <w:rFonts w:ascii="Times New Roman" w:eastAsia="SimSun" w:hAnsi="Times New Roman" w:cs="Times New Roman"/>
          <w:sz w:val="24"/>
          <w:szCs w:val="24"/>
          <w:lang w:val="sr-Cyrl-RS" w:eastAsia="zh-CN"/>
        </w:rPr>
        <w:t>з</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pacing w:val="-2"/>
          <w:sz w:val="24"/>
          <w:szCs w:val="24"/>
          <w:lang w:val="sr-Cyrl-RS" w:eastAsia="zh-CN"/>
        </w:rPr>
        <w:t>и</w:t>
      </w:r>
      <w:r w:rsidRPr="0017652F">
        <w:rPr>
          <w:rFonts w:ascii="Times New Roman" w:eastAsia="SimSun" w:hAnsi="Times New Roman" w:cs="Times New Roman"/>
          <w:sz w:val="24"/>
          <w:szCs w:val="24"/>
          <w:lang w:val="sr-Cyrl-RS" w:eastAsia="zh-CN"/>
        </w:rPr>
        <w:t>нт</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р</w:t>
      </w:r>
      <w:r w:rsidRPr="0017652F">
        <w:rPr>
          <w:rFonts w:ascii="Times New Roman" w:eastAsia="SimSun" w:hAnsi="Times New Roman" w:cs="Times New Roman"/>
          <w:spacing w:val="-1"/>
          <w:sz w:val="24"/>
          <w:szCs w:val="24"/>
          <w:lang w:val="sr-Cyrl-RS" w:eastAsia="zh-CN"/>
        </w:rPr>
        <w:t>ес</w:t>
      </w:r>
      <w:r w:rsidRPr="0017652F">
        <w:rPr>
          <w:rFonts w:ascii="Times New Roman" w:eastAsia="SimSun" w:hAnsi="Times New Roman" w:cs="Times New Roman"/>
          <w:sz w:val="24"/>
          <w:szCs w:val="24"/>
          <w:lang w:val="sr-Cyrl-RS" w:eastAsia="zh-CN"/>
        </w:rPr>
        <w:t>ов</w:t>
      </w:r>
      <w:r w:rsidRPr="0017652F">
        <w:rPr>
          <w:rFonts w:ascii="Times New Roman" w:eastAsia="SimSun" w:hAnsi="Times New Roman" w:cs="Times New Roman"/>
          <w:spacing w:val="-2"/>
          <w:sz w:val="24"/>
          <w:szCs w:val="24"/>
          <w:lang w:val="sr-Cyrl-RS" w:eastAsia="zh-CN"/>
        </w:rPr>
        <w:t>а</w:t>
      </w:r>
      <w:r w:rsidRPr="0017652F">
        <w:rPr>
          <w:rFonts w:ascii="Times New Roman" w:eastAsia="SimSun" w:hAnsi="Times New Roman" w:cs="Times New Roman"/>
          <w:sz w:val="24"/>
          <w:szCs w:val="24"/>
          <w:lang w:val="sr-Cyrl-RS" w:eastAsia="zh-CN"/>
        </w:rPr>
        <w:t>ним л</w:t>
      </w:r>
      <w:r w:rsidRPr="0017652F">
        <w:rPr>
          <w:rFonts w:ascii="Times New Roman" w:eastAsia="SimSun" w:hAnsi="Times New Roman" w:cs="Times New Roman"/>
          <w:spacing w:val="1"/>
          <w:sz w:val="24"/>
          <w:szCs w:val="24"/>
          <w:lang w:val="sr-Cyrl-RS" w:eastAsia="zh-CN"/>
        </w:rPr>
        <w:t>и</w:t>
      </w:r>
      <w:r w:rsidRPr="0017652F">
        <w:rPr>
          <w:rFonts w:ascii="Times New Roman" w:eastAsia="SimSun" w:hAnsi="Times New Roman" w:cs="Times New Roman"/>
          <w:spacing w:val="-2"/>
          <w:sz w:val="24"/>
          <w:szCs w:val="24"/>
          <w:lang w:val="sr-Cyrl-RS" w:eastAsia="zh-CN"/>
        </w:rPr>
        <w:t>ц</w:t>
      </w:r>
      <w:r w:rsidRPr="0017652F">
        <w:rPr>
          <w:rFonts w:ascii="Times New Roman" w:eastAsia="SimSun" w:hAnsi="Times New Roman" w:cs="Times New Roman"/>
          <w:sz w:val="24"/>
          <w:szCs w:val="24"/>
          <w:lang w:val="sr-Cyrl-RS" w:eastAsia="zh-CN"/>
        </w:rPr>
        <w:t>и</w:t>
      </w:r>
      <w:r w:rsidRPr="0017652F">
        <w:rPr>
          <w:rFonts w:ascii="Times New Roman" w:eastAsia="SimSun" w:hAnsi="Times New Roman" w:cs="Times New Roman"/>
          <w:spacing w:val="-1"/>
          <w:sz w:val="24"/>
          <w:szCs w:val="24"/>
          <w:lang w:val="sr-Cyrl-RS" w:eastAsia="zh-CN"/>
        </w:rPr>
        <w:t>ма</w:t>
      </w:r>
      <w:r w:rsidRPr="0017652F">
        <w:rPr>
          <w:rFonts w:ascii="Times New Roman" w:eastAsia="SimSun" w:hAnsi="Times New Roman" w:cs="Times New Roman"/>
          <w:sz w:val="24"/>
          <w:szCs w:val="24"/>
          <w:lang w:val="sr-Cyrl-RS" w:eastAsia="zh-CN"/>
        </w:rPr>
        <w:t>.</w:t>
      </w:r>
    </w:p>
    <w:p w:rsidR="00B71A56" w:rsidRPr="0017652F" w:rsidRDefault="00B71A56" w:rsidP="00B71A56">
      <w:pPr>
        <w:widowControl w:val="0"/>
        <w:kinsoku w:val="0"/>
        <w:overflowPunct w:val="0"/>
        <w:autoSpaceDE w:val="0"/>
        <w:autoSpaceDN w:val="0"/>
        <w:adjustRightInd w:val="0"/>
        <w:spacing w:after="0" w:line="200" w:lineRule="exact"/>
        <w:rPr>
          <w:rFonts w:ascii="Times New Roman" w:eastAsia="SimSun" w:hAnsi="Times New Roman" w:cs="Times New Roman"/>
          <w:sz w:val="20"/>
          <w:szCs w:val="20"/>
          <w:lang w:val="sr-Cyrl-RS" w:eastAsia="zh-CN"/>
        </w:rPr>
      </w:pPr>
    </w:p>
    <w:p w:rsidR="00B71A56" w:rsidRPr="0017652F" w:rsidRDefault="00B71A56" w:rsidP="00B71A56">
      <w:pPr>
        <w:widowControl w:val="0"/>
        <w:kinsoku w:val="0"/>
        <w:overflowPunct w:val="0"/>
        <w:autoSpaceDE w:val="0"/>
        <w:autoSpaceDN w:val="0"/>
        <w:adjustRightInd w:val="0"/>
        <w:spacing w:after="0" w:line="200" w:lineRule="exact"/>
        <w:rPr>
          <w:rFonts w:ascii="Times New Roman" w:eastAsia="SimSun" w:hAnsi="Times New Roman" w:cs="Times New Roman"/>
          <w:sz w:val="20"/>
          <w:szCs w:val="20"/>
          <w:lang w:val="sr-Cyrl-RS" w:eastAsia="zh-CN"/>
        </w:rPr>
      </w:pPr>
    </w:p>
    <w:tbl>
      <w:tblPr>
        <w:tblW w:w="0" w:type="auto"/>
        <w:jc w:val="center"/>
        <w:tblLook w:val="04A0" w:firstRow="1" w:lastRow="0" w:firstColumn="1" w:lastColumn="0" w:noHBand="0" w:noVBand="1"/>
      </w:tblPr>
      <w:tblGrid>
        <w:gridCol w:w="3342"/>
        <w:gridCol w:w="3342"/>
        <w:gridCol w:w="3343"/>
      </w:tblGrid>
      <w:tr w:rsidR="00B71A56" w:rsidRPr="0017652F" w:rsidTr="00CE094D">
        <w:trPr>
          <w:jc w:val="center"/>
        </w:trPr>
        <w:tc>
          <w:tcPr>
            <w:tcW w:w="3342" w:type="dxa"/>
            <w:shd w:val="clear" w:color="auto" w:fill="auto"/>
          </w:tcPr>
          <w:p w:rsidR="00B71A56" w:rsidRPr="0017652F" w:rsidRDefault="00B71A56" w:rsidP="00CE094D">
            <w:pPr>
              <w:widowControl w:val="0"/>
              <w:kinsoku w:val="0"/>
              <w:overflowPunct w:val="0"/>
              <w:autoSpaceDE w:val="0"/>
              <w:autoSpaceDN w:val="0"/>
              <w:adjustRightInd w:val="0"/>
              <w:spacing w:after="0" w:line="200" w:lineRule="exact"/>
              <w:rPr>
                <w:rFonts w:ascii="Times New Roman" w:eastAsia="SimSun" w:hAnsi="Times New Roman" w:cs="Times New Roman"/>
                <w:lang w:val="sr-Cyrl-RS" w:eastAsia="zh-CN"/>
              </w:rPr>
            </w:pPr>
            <w:r w:rsidRPr="0017652F">
              <w:rPr>
                <w:rFonts w:ascii="Times New Roman" w:eastAsia="SimSun" w:hAnsi="Times New Roman" w:cs="Times New Roman"/>
                <w:lang w:val="sr-Cyrl-RS" w:eastAsia="zh-CN"/>
              </w:rPr>
              <w:t>Место и датум:</w:t>
            </w:r>
          </w:p>
        </w:tc>
        <w:tc>
          <w:tcPr>
            <w:tcW w:w="3342" w:type="dxa"/>
            <w:shd w:val="clear" w:color="auto" w:fill="auto"/>
          </w:tcPr>
          <w:p w:rsidR="00B71A56" w:rsidRPr="0017652F" w:rsidRDefault="00B71A56" w:rsidP="00CE094D">
            <w:pPr>
              <w:widowControl w:val="0"/>
              <w:kinsoku w:val="0"/>
              <w:overflowPunct w:val="0"/>
              <w:autoSpaceDE w:val="0"/>
              <w:autoSpaceDN w:val="0"/>
              <w:adjustRightInd w:val="0"/>
              <w:spacing w:after="0" w:line="200" w:lineRule="exact"/>
              <w:rPr>
                <w:rFonts w:ascii="Times New Roman" w:eastAsia="SimSun" w:hAnsi="Times New Roman" w:cs="Times New Roman"/>
                <w:lang w:val="sr-Cyrl-RS" w:eastAsia="zh-CN"/>
              </w:rPr>
            </w:pPr>
          </w:p>
        </w:tc>
        <w:tc>
          <w:tcPr>
            <w:tcW w:w="3343" w:type="dxa"/>
            <w:tcBorders>
              <w:bottom w:val="single" w:sz="4" w:space="0" w:color="auto"/>
            </w:tcBorders>
            <w:shd w:val="clear" w:color="auto" w:fill="auto"/>
          </w:tcPr>
          <w:p w:rsidR="00B71A56" w:rsidRPr="0017652F" w:rsidRDefault="00B71A56" w:rsidP="00CE094D">
            <w:pPr>
              <w:widowControl w:val="0"/>
              <w:kinsoku w:val="0"/>
              <w:overflowPunct w:val="0"/>
              <w:autoSpaceDE w:val="0"/>
              <w:autoSpaceDN w:val="0"/>
              <w:adjustRightInd w:val="0"/>
              <w:spacing w:after="0" w:line="200" w:lineRule="exact"/>
              <w:jc w:val="center"/>
              <w:rPr>
                <w:rFonts w:ascii="Times New Roman" w:eastAsia="SimSun" w:hAnsi="Times New Roman" w:cs="Times New Roman"/>
                <w:lang w:val="sr-Cyrl-RS" w:eastAsia="zh-CN"/>
              </w:rPr>
            </w:pPr>
            <w:r w:rsidRPr="0017652F">
              <w:rPr>
                <w:rFonts w:ascii="Times New Roman" w:eastAsia="SimSun" w:hAnsi="Times New Roman" w:cs="Times New Roman"/>
                <w:lang w:val="sr-Cyrl-RS" w:eastAsia="zh-CN"/>
              </w:rPr>
              <w:t>ПОНУЂАЧ</w:t>
            </w:r>
          </w:p>
          <w:p w:rsidR="00B71A56" w:rsidRPr="0017652F" w:rsidRDefault="00B71A56" w:rsidP="00CE094D">
            <w:pPr>
              <w:widowControl w:val="0"/>
              <w:kinsoku w:val="0"/>
              <w:overflowPunct w:val="0"/>
              <w:autoSpaceDE w:val="0"/>
              <w:autoSpaceDN w:val="0"/>
              <w:adjustRightInd w:val="0"/>
              <w:spacing w:after="0" w:line="200" w:lineRule="exact"/>
              <w:jc w:val="center"/>
              <w:rPr>
                <w:rFonts w:ascii="Times New Roman" w:eastAsia="SimSun" w:hAnsi="Times New Roman" w:cs="Times New Roman"/>
                <w:lang w:val="sr-Cyrl-RS" w:eastAsia="zh-CN"/>
              </w:rPr>
            </w:pPr>
          </w:p>
          <w:p w:rsidR="00B71A56" w:rsidRPr="0017652F" w:rsidRDefault="00B71A56" w:rsidP="00CE094D">
            <w:pPr>
              <w:widowControl w:val="0"/>
              <w:kinsoku w:val="0"/>
              <w:overflowPunct w:val="0"/>
              <w:autoSpaceDE w:val="0"/>
              <w:autoSpaceDN w:val="0"/>
              <w:adjustRightInd w:val="0"/>
              <w:spacing w:after="0" w:line="200" w:lineRule="exact"/>
              <w:jc w:val="center"/>
              <w:rPr>
                <w:rFonts w:ascii="Times New Roman" w:eastAsia="SimSun" w:hAnsi="Times New Roman" w:cs="Times New Roman"/>
                <w:lang w:val="sr-Cyrl-RS" w:eastAsia="zh-CN"/>
              </w:rPr>
            </w:pPr>
          </w:p>
          <w:p w:rsidR="00B71A56" w:rsidRPr="0017652F" w:rsidRDefault="00B71A56" w:rsidP="00CE094D">
            <w:pPr>
              <w:widowControl w:val="0"/>
              <w:kinsoku w:val="0"/>
              <w:overflowPunct w:val="0"/>
              <w:autoSpaceDE w:val="0"/>
              <w:autoSpaceDN w:val="0"/>
              <w:adjustRightInd w:val="0"/>
              <w:spacing w:after="0" w:line="200" w:lineRule="exact"/>
              <w:jc w:val="center"/>
              <w:rPr>
                <w:rFonts w:ascii="Times New Roman" w:eastAsia="SimSun" w:hAnsi="Times New Roman" w:cs="Times New Roman"/>
                <w:lang w:val="sr-Cyrl-RS" w:eastAsia="zh-CN"/>
              </w:rPr>
            </w:pPr>
          </w:p>
        </w:tc>
      </w:tr>
      <w:tr w:rsidR="00B71A56" w:rsidRPr="0017652F" w:rsidTr="00CE094D">
        <w:trPr>
          <w:jc w:val="center"/>
        </w:trPr>
        <w:tc>
          <w:tcPr>
            <w:tcW w:w="3342" w:type="dxa"/>
            <w:shd w:val="clear" w:color="auto" w:fill="auto"/>
          </w:tcPr>
          <w:p w:rsidR="00B71A56" w:rsidRPr="0017652F" w:rsidRDefault="00B71A56" w:rsidP="00CE094D">
            <w:pPr>
              <w:widowControl w:val="0"/>
              <w:kinsoku w:val="0"/>
              <w:overflowPunct w:val="0"/>
              <w:autoSpaceDE w:val="0"/>
              <w:autoSpaceDN w:val="0"/>
              <w:adjustRightInd w:val="0"/>
              <w:spacing w:after="0" w:line="200" w:lineRule="exact"/>
              <w:rPr>
                <w:rFonts w:ascii="Times New Roman" w:eastAsia="SimSun" w:hAnsi="Times New Roman" w:cs="Times New Roman"/>
                <w:lang w:val="sr-Cyrl-RS" w:eastAsia="zh-CN"/>
              </w:rPr>
            </w:pPr>
          </w:p>
        </w:tc>
        <w:tc>
          <w:tcPr>
            <w:tcW w:w="3342" w:type="dxa"/>
            <w:shd w:val="clear" w:color="auto" w:fill="auto"/>
          </w:tcPr>
          <w:p w:rsidR="00B71A56" w:rsidRPr="0017652F" w:rsidRDefault="00B71A56" w:rsidP="00CE094D">
            <w:pPr>
              <w:widowControl w:val="0"/>
              <w:kinsoku w:val="0"/>
              <w:overflowPunct w:val="0"/>
              <w:autoSpaceDE w:val="0"/>
              <w:autoSpaceDN w:val="0"/>
              <w:adjustRightInd w:val="0"/>
              <w:spacing w:after="0" w:line="200" w:lineRule="exact"/>
              <w:jc w:val="center"/>
              <w:rPr>
                <w:rFonts w:ascii="Times New Roman" w:eastAsia="SimSun" w:hAnsi="Times New Roman" w:cs="Times New Roman"/>
                <w:lang w:val="sr-Cyrl-RS" w:eastAsia="zh-CN"/>
              </w:rPr>
            </w:pPr>
            <w:r w:rsidRPr="0017652F">
              <w:rPr>
                <w:rFonts w:ascii="Times New Roman" w:eastAsia="SimSun" w:hAnsi="Times New Roman" w:cs="Times New Roman"/>
                <w:lang w:val="sr-Cyrl-RS" w:eastAsia="zh-CN"/>
              </w:rPr>
              <w:t>М.П.</w:t>
            </w:r>
          </w:p>
        </w:tc>
        <w:tc>
          <w:tcPr>
            <w:tcW w:w="3343" w:type="dxa"/>
            <w:tcBorders>
              <w:top w:val="single" w:sz="4" w:space="0" w:color="auto"/>
            </w:tcBorders>
            <w:shd w:val="clear" w:color="auto" w:fill="auto"/>
          </w:tcPr>
          <w:p w:rsidR="00B71A56" w:rsidRPr="0017652F" w:rsidRDefault="00B71A56" w:rsidP="00CE094D">
            <w:pPr>
              <w:widowControl w:val="0"/>
              <w:kinsoku w:val="0"/>
              <w:overflowPunct w:val="0"/>
              <w:autoSpaceDE w:val="0"/>
              <w:autoSpaceDN w:val="0"/>
              <w:adjustRightInd w:val="0"/>
              <w:spacing w:after="0" w:line="200" w:lineRule="exact"/>
              <w:jc w:val="center"/>
              <w:rPr>
                <w:rFonts w:ascii="Times New Roman" w:eastAsia="SimSun" w:hAnsi="Times New Roman" w:cs="Times New Roman"/>
                <w:lang w:val="sr-Cyrl-RS" w:eastAsia="zh-CN"/>
              </w:rPr>
            </w:pPr>
            <w:r w:rsidRPr="0017652F">
              <w:rPr>
                <w:rFonts w:ascii="Times New Roman" w:eastAsia="SimSun" w:hAnsi="Times New Roman" w:cs="Times New Roman"/>
                <w:lang w:val="sr-Cyrl-RS" w:eastAsia="zh-CN"/>
              </w:rPr>
              <w:t>(потпис овлашћеног лица)</w:t>
            </w:r>
          </w:p>
        </w:tc>
      </w:tr>
    </w:tbl>
    <w:p w:rsidR="00B71A56" w:rsidRPr="0017652F" w:rsidRDefault="00B71A56" w:rsidP="00B71A56">
      <w:pPr>
        <w:widowControl w:val="0"/>
        <w:kinsoku w:val="0"/>
        <w:overflowPunct w:val="0"/>
        <w:autoSpaceDE w:val="0"/>
        <w:autoSpaceDN w:val="0"/>
        <w:adjustRightInd w:val="0"/>
        <w:spacing w:after="0" w:line="200" w:lineRule="exact"/>
        <w:rPr>
          <w:rFonts w:ascii="Times New Roman" w:eastAsia="SimSun" w:hAnsi="Times New Roman" w:cs="Times New Roman"/>
          <w:sz w:val="20"/>
          <w:szCs w:val="20"/>
          <w:lang w:val="sr-Cyrl-RS" w:eastAsia="zh-CN"/>
        </w:rPr>
      </w:pPr>
    </w:p>
    <w:p w:rsidR="00B71A56" w:rsidRPr="0017652F" w:rsidRDefault="00B71A56" w:rsidP="00B71A56">
      <w:pPr>
        <w:widowControl w:val="0"/>
        <w:kinsoku w:val="0"/>
        <w:overflowPunct w:val="0"/>
        <w:autoSpaceDE w:val="0"/>
        <w:autoSpaceDN w:val="0"/>
        <w:adjustRightInd w:val="0"/>
        <w:spacing w:before="3" w:after="0" w:line="130" w:lineRule="exact"/>
        <w:rPr>
          <w:rFonts w:ascii="Times New Roman" w:eastAsia="SimSun" w:hAnsi="Times New Roman" w:cs="Times New Roman"/>
          <w:sz w:val="13"/>
          <w:szCs w:val="13"/>
          <w:lang w:val="sr-Cyrl-RS" w:eastAsia="zh-CN"/>
        </w:rPr>
      </w:pPr>
    </w:p>
    <w:p w:rsidR="00B71A56" w:rsidRPr="0017652F" w:rsidRDefault="00B71A56" w:rsidP="00B71A56">
      <w:pPr>
        <w:widowControl w:val="0"/>
        <w:kinsoku w:val="0"/>
        <w:overflowPunct w:val="0"/>
        <w:autoSpaceDE w:val="0"/>
        <w:autoSpaceDN w:val="0"/>
        <w:adjustRightInd w:val="0"/>
        <w:spacing w:after="0" w:line="200" w:lineRule="exact"/>
        <w:rPr>
          <w:rFonts w:ascii="Times New Roman" w:eastAsia="SimSun" w:hAnsi="Times New Roman" w:cs="Times New Roman"/>
          <w:sz w:val="20"/>
          <w:szCs w:val="20"/>
          <w:lang w:val="sr-Cyrl-RS" w:eastAsia="zh-CN"/>
        </w:rPr>
      </w:pPr>
    </w:p>
    <w:p w:rsidR="00B71A56" w:rsidRPr="0017652F" w:rsidRDefault="00B71A56" w:rsidP="00B71A56">
      <w:pPr>
        <w:widowControl w:val="0"/>
        <w:kinsoku w:val="0"/>
        <w:overflowPunct w:val="0"/>
        <w:autoSpaceDE w:val="0"/>
        <w:autoSpaceDN w:val="0"/>
        <w:adjustRightInd w:val="0"/>
        <w:spacing w:after="0" w:line="200" w:lineRule="exact"/>
        <w:rPr>
          <w:rFonts w:ascii="Times New Roman" w:eastAsia="SimSun" w:hAnsi="Times New Roman" w:cs="Times New Roman"/>
          <w:sz w:val="20"/>
          <w:szCs w:val="20"/>
          <w:lang w:val="sr-Cyrl-RS" w:eastAsia="zh-CN"/>
        </w:rPr>
      </w:pPr>
    </w:p>
    <w:p w:rsidR="00B71A56" w:rsidRPr="0017652F" w:rsidRDefault="00B71A56" w:rsidP="00B71A56">
      <w:pPr>
        <w:widowControl w:val="0"/>
        <w:kinsoku w:val="0"/>
        <w:overflowPunct w:val="0"/>
        <w:autoSpaceDE w:val="0"/>
        <w:autoSpaceDN w:val="0"/>
        <w:adjustRightInd w:val="0"/>
        <w:spacing w:after="0" w:line="200" w:lineRule="exact"/>
        <w:rPr>
          <w:rFonts w:ascii="Times New Roman" w:eastAsia="SimSun" w:hAnsi="Times New Roman" w:cs="Times New Roman"/>
          <w:sz w:val="20"/>
          <w:szCs w:val="20"/>
          <w:lang w:val="sr-Cyrl-RS" w:eastAsia="zh-CN"/>
        </w:rPr>
      </w:pPr>
    </w:p>
    <w:p w:rsidR="00B71A56" w:rsidRPr="0017652F" w:rsidRDefault="00B71A56" w:rsidP="00B71A56">
      <w:pPr>
        <w:widowControl w:val="0"/>
        <w:kinsoku w:val="0"/>
        <w:overflowPunct w:val="0"/>
        <w:autoSpaceDE w:val="0"/>
        <w:autoSpaceDN w:val="0"/>
        <w:adjustRightInd w:val="0"/>
        <w:spacing w:after="0" w:line="200" w:lineRule="exact"/>
        <w:rPr>
          <w:rFonts w:ascii="Times New Roman" w:eastAsia="SimSun" w:hAnsi="Times New Roman" w:cs="Times New Roman"/>
          <w:sz w:val="20"/>
          <w:szCs w:val="20"/>
          <w:lang w:val="sr-Cyrl-RS" w:eastAsia="zh-CN"/>
        </w:rPr>
      </w:pPr>
    </w:p>
    <w:p w:rsidR="00B71A56" w:rsidRPr="0017652F" w:rsidRDefault="00B71A56" w:rsidP="00B71A56">
      <w:pPr>
        <w:widowControl w:val="0"/>
        <w:kinsoku w:val="0"/>
        <w:overflowPunct w:val="0"/>
        <w:autoSpaceDE w:val="0"/>
        <w:autoSpaceDN w:val="0"/>
        <w:adjustRightInd w:val="0"/>
        <w:spacing w:after="0" w:line="200" w:lineRule="exact"/>
        <w:rPr>
          <w:rFonts w:ascii="Times New Roman" w:eastAsia="SimSun" w:hAnsi="Times New Roman" w:cs="Times New Roman"/>
          <w:sz w:val="20"/>
          <w:szCs w:val="20"/>
          <w:lang w:val="sr-Cyrl-RS" w:eastAsia="zh-CN"/>
        </w:rPr>
      </w:pPr>
    </w:p>
    <w:p w:rsidR="00B71A56" w:rsidRPr="0017652F" w:rsidRDefault="00B71A56" w:rsidP="00B71A56">
      <w:pPr>
        <w:widowControl w:val="0"/>
        <w:kinsoku w:val="0"/>
        <w:overflowPunct w:val="0"/>
        <w:autoSpaceDE w:val="0"/>
        <w:autoSpaceDN w:val="0"/>
        <w:adjustRightInd w:val="0"/>
        <w:spacing w:after="0" w:line="200" w:lineRule="exact"/>
        <w:rPr>
          <w:rFonts w:ascii="Times New Roman" w:eastAsia="SimSun" w:hAnsi="Times New Roman" w:cs="Times New Roman"/>
          <w:sz w:val="20"/>
          <w:szCs w:val="20"/>
          <w:lang w:val="sr-Cyrl-RS" w:eastAsia="zh-CN"/>
        </w:rPr>
      </w:pPr>
    </w:p>
    <w:p w:rsidR="00B71A56" w:rsidRPr="0017652F" w:rsidRDefault="00B71A56" w:rsidP="00B71A56">
      <w:pPr>
        <w:widowControl w:val="0"/>
        <w:kinsoku w:val="0"/>
        <w:overflowPunct w:val="0"/>
        <w:autoSpaceDE w:val="0"/>
        <w:autoSpaceDN w:val="0"/>
        <w:adjustRightInd w:val="0"/>
        <w:spacing w:after="0" w:line="200" w:lineRule="exact"/>
        <w:rPr>
          <w:rFonts w:ascii="Times New Roman" w:eastAsia="SimSun" w:hAnsi="Times New Roman" w:cs="Times New Roman"/>
          <w:sz w:val="20"/>
          <w:szCs w:val="20"/>
          <w:lang w:val="sr-Cyrl-RS" w:eastAsia="zh-CN"/>
        </w:rPr>
      </w:pPr>
    </w:p>
    <w:p w:rsidR="00B71A56" w:rsidRPr="0017652F" w:rsidRDefault="00B71A56" w:rsidP="00B71A56">
      <w:pPr>
        <w:widowControl w:val="0"/>
        <w:kinsoku w:val="0"/>
        <w:overflowPunct w:val="0"/>
        <w:autoSpaceDE w:val="0"/>
        <w:autoSpaceDN w:val="0"/>
        <w:adjustRightInd w:val="0"/>
        <w:spacing w:after="0" w:line="200" w:lineRule="exact"/>
        <w:rPr>
          <w:rFonts w:ascii="Times New Roman" w:eastAsia="SimSun" w:hAnsi="Times New Roman" w:cs="Times New Roman"/>
          <w:sz w:val="20"/>
          <w:szCs w:val="20"/>
          <w:lang w:val="sr-Cyrl-RS" w:eastAsia="zh-CN"/>
        </w:rPr>
      </w:pPr>
    </w:p>
    <w:p w:rsidR="00B71A56" w:rsidRPr="0017652F" w:rsidRDefault="00B71A56" w:rsidP="00B71A56">
      <w:pPr>
        <w:widowControl w:val="0"/>
        <w:kinsoku w:val="0"/>
        <w:overflowPunct w:val="0"/>
        <w:autoSpaceDE w:val="0"/>
        <w:autoSpaceDN w:val="0"/>
        <w:adjustRightInd w:val="0"/>
        <w:spacing w:after="0" w:line="200" w:lineRule="exact"/>
        <w:rPr>
          <w:rFonts w:ascii="Times New Roman" w:eastAsia="SimSun" w:hAnsi="Times New Roman" w:cs="Times New Roman"/>
          <w:sz w:val="20"/>
          <w:szCs w:val="20"/>
          <w:lang w:val="sr-Cyrl-RS" w:eastAsia="zh-CN"/>
        </w:rPr>
      </w:pPr>
    </w:p>
    <w:p w:rsidR="00B71A56" w:rsidRPr="0017652F" w:rsidRDefault="00B71A56" w:rsidP="00B71A56">
      <w:pPr>
        <w:widowControl w:val="0"/>
        <w:kinsoku w:val="0"/>
        <w:overflowPunct w:val="0"/>
        <w:autoSpaceDE w:val="0"/>
        <w:autoSpaceDN w:val="0"/>
        <w:adjustRightInd w:val="0"/>
        <w:spacing w:after="0" w:line="200" w:lineRule="exact"/>
        <w:rPr>
          <w:rFonts w:ascii="Times New Roman" w:eastAsia="SimSun" w:hAnsi="Times New Roman" w:cs="Times New Roman"/>
          <w:sz w:val="20"/>
          <w:szCs w:val="20"/>
          <w:lang w:val="sr-Cyrl-RS" w:eastAsia="zh-CN"/>
        </w:rPr>
      </w:pPr>
    </w:p>
    <w:p w:rsidR="00B71A56" w:rsidRPr="0017652F" w:rsidRDefault="00B71A56" w:rsidP="00B71A56">
      <w:pPr>
        <w:widowControl w:val="0"/>
        <w:kinsoku w:val="0"/>
        <w:overflowPunct w:val="0"/>
        <w:autoSpaceDE w:val="0"/>
        <w:autoSpaceDN w:val="0"/>
        <w:adjustRightInd w:val="0"/>
        <w:spacing w:after="0" w:line="200" w:lineRule="exact"/>
        <w:rPr>
          <w:rFonts w:ascii="Times New Roman" w:eastAsia="SimSun" w:hAnsi="Times New Roman" w:cs="Times New Roman"/>
          <w:sz w:val="20"/>
          <w:szCs w:val="20"/>
          <w:lang w:val="sr-Cyrl-RS" w:eastAsia="zh-CN"/>
        </w:rPr>
      </w:pPr>
    </w:p>
    <w:p w:rsidR="00B71A56" w:rsidRPr="0017652F" w:rsidRDefault="00B71A56" w:rsidP="00B71A56">
      <w:pPr>
        <w:widowControl w:val="0"/>
        <w:kinsoku w:val="0"/>
        <w:overflowPunct w:val="0"/>
        <w:autoSpaceDE w:val="0"/>
        <w:autoSpaceDN w:val="0"/>
        <w:adjustRightInd w:val="0"/>
        <w:spacing w:after="0" w:line="200" w:lineRule="exact"/>
        <w:rPr>
          <w:rFonts w:ascii="Times New Roman" w:eastAsia="SimSun" w:hAnsi="Times New Roman" w:cs="Times New Roman"/>
          <w:sz w:val="20"/>
          <w:szCs w:val="20"/>
          <w:lang w:val="sr-Cyrl-RS" w:eastAsia="zh-CN"/>
        </w:rPr>
      </w:pPr>
    </w:p>
    <w:p w:rsidR="00B71A56" w:rsidRPr="0017652F" w:rsidRDefault="00B71A56" w:rsidP="00B71A56">
      <w:pPr>
        <w:widowControl w:val="0"/>
        <w:kinsoku w:val="0"/>
        <w:overflowPunct w:val="0"/>
        <w:autoSpaceDE w:val="0"/>
        <w:autoSpaceDN w:val="0"/>
        <w:adjustRightInd w:val="0"/>
        <w:spacing w:after="0" w:line="200" w:lineRule="exact"/>
        <w:rPr>
          <w:rFonts w:ascii="Times New Roman" w:eastAsia="SimSun" w:hAnsi="Times New Roman" w:cs="Times New Roman"/>
          <w:sz w:val="20"/>
          <w:szCs w:val="20"/>
          <w:lang w:val="sr-Cyrl-RS" w:eastAsia="zh-CN"/>
        </w:rPr>
      </w:pPr>
    </w:p>
    <w:p w:rsidR="00B71A56" w:rsidRPr="0017652F" w:rsidRDefault="00B71A56" w:rsidP="00B71A56">
      <w:pPr>
        <w:widowControl w:val="0"/>
        <w:kinsoku w:val="0"/>
        <w:overflowPunct w:val="0"/>
        <w:autoSpaceDE w:val="0"/>
        <w:autoSpaceDN w:val="0"/>
        <w:adjustRightInd w:val="0"/>
        <w:spacing w:after="0" w:line="200" w:lineRule="exact"/>
        <w:rPr>
          <w:rFonts w:ascii="Times New Roman" w:eastAsia="SimSun" w:hAnsi="Times New Roman" w:cs="Times New Roman"/>
          <w:sz w:val="20"/>
          <w:szCs w:val="20"/>
          <w:lang w:val="sr-Cyrl-RS" w:eastAsia="zh-CN"/>
        </w:rPr>
      </w:pPr>
    </w:p>
    <w:p w:rsidR="00B71A56" w:rsidRPr="0017652F" w:rsidRDefault="00B71A56" w:rsidP="00B71A56">
      <w:pPr>
        <w:widowControl w:val="0"/>
        <w:kinsoku w:val="0"/>
        <w:overflowPunct w:val="0"/>
        <w:autoSpaceDE w:val="0"/>
        <w:autoSpaceDN w:val="0"/>
        <w:adjustRightInd w:val="0"/>
        <w:spacing w:after="0" w:line="200" w:lineRule="exact"/>
        <w:rPr>
          <w:rFonts w:ascii="Times New Roman" w:eastAsia="SimSun" w:hAnsi="Times New Roman" w:cs="Times New Roman"/>
          <w:sz w:val="20"/>
          <w:szCs w:val="20"/>
          <w:lang w:val="sr-Cyrl-RS" w:eastAsia="zh-CN"/>
        </w:rPr>
      </w:pPr>
    </w:p>
    <w:p w:rsidR="00B71A56" w:rsidRPr="0017652F" w:rsidRDefault="00B71A56" w:rsidP="00B71A56">
      <w:pPr>
        <w:widowControl w:val="0"/>
        <w:kinsoku w:val="0"/>
        <w:overflowPunct w:val="0"/>
        <w:autoSpaceDE w:val="0"/>
        <w:autoSpaceDN w:val="0"/>
        <w:adjustRightInd w:val="0"/>
        <w:spacing w:after="0" w:line="200" w:lineRule="exact"/>
        <w:rPr>
          <w:rFonts w:ascii="Times New Roman" w:eastAsia="SimSun" w:hAnsi="Times New Roman" w:cs="Times New Roman"/>
          <w:sz w:val="20"/>
          <w:szCs w:val="20"/>
          <w:lang w:val="sr-Cyrl-RS" w:eastAsia="zh-CN"/>
        </w:rPr>
      </w:pPr>
    </w:p>
    <w:p w:rsidR="00B71A56" w:rsidRPr="0017652F" w:rsidRDefault="00B71A56" w:rsidP="00B71A56">
      <w:pPr>
        <w:widowControl w:val="0"/>
        <w:kinsoku w:val="0"/>
        <w:overflowPunct w:val="0"/>
        <w:autoSpaceDE w:val="0"/>
        <w:autoSpaceDN w:val="0"/>
        <w:adjustRightInd w:val="0"/>
        <w:spacing w:after="0" w:line="200" w:lineRule="exact"/>
        <w:rPr>
          <w:rFonts w:ascii="Times New Roman" w:eastAsia="SimSun" w:hAnsi="Times New Roman" w:cs="Times New Roman"/>
          <w:sz w:val="20"/>
          <w:szCs w:val="20"/>
          <w:lang w:val="sr-Cyrl-RS" w:eastAsia="zh-CN"/>
        </w:rPr>
      </w:pPr>
    </w:p>
    <w:p w:rsidR="00B71A56" w:rsidRPr="0017652F" w:rsidRDefault="00B71A56" w:rsidP="00B71A56">
      <w:pPr>
        <w:widowControl w:val="0"/>
        <w:kinsoku w:val="0"/>
        <w:overflowPunct w:val="0"/>
        <w:autoSpaceDE w:val="0"/>
        <w:autoSpaceDN w:val="0"/>
        <w:adjustRightInd w:val="0"/>
        <w:spacing w:after="0" w:line="200" w:lineRule="exact"/>
        <w:rPr>
          <w:rFonts w:ascii="Times New Roman" w:eastAsia="SimSun" w:hAnsi="Times New Roman" w:cs="Times New Roman"/>
          <w:sz w:val="20"/>
          <w:szCs w:val="20"/>
          <w:lang w:val="sr-Cyrl-RS" w:eastAsia="zh-CN"/>
        </w:rPr>
      </w:pPr>
    </w:p>
    <w:p w:rsidR="00B71A56" w:rsidRPr="0017652F" w:rsidRDefault="00B71A56" w:rsidP="00B71A56">
      <w:pPr>
        <w:widowControl w:val="0"/>
        <w:kinsoku w:val="0"/>
        <w:overflowPunct w:val="0"/>
        <w:autoSpaceDE w:val="0"/>
        <w:autoSpaceDN w:val="0"/>
        <w:adjustRightInd w:val="0"/>
        <w:spacing w:after="0" w:line="200" w:lineRule="exact"/>
        <w:rPr>
          <w:rFonts w:ascii="Times New Roman" w:eastAsia="SimSun" w:hAnsi="Times New Roman" w:cs="Times New Roman"/>
          <w:sz w:val="20"/>
          <w:szCs w:val="20"/>
          <w:lang w:val="sr-Cyrl-RS" w:eastAsia="zh-CN"/>
        </w:rPr>
      </w:pPr>
    </w:p>
    <w:p w:rsidR="00B71A56" w:rsidRPr="0017652F" w:rsidRDefault="00B71A56" w:rsidP="00B71A56">
      <w:pPr>
        <w:widowControl w:val="0"/>
        <w:kinsoku w:val="0"/>
        <w:overflowPunct w:val="0"/>
        <w:autoSpaceDE w:val="0"/>
        <w:autoSpaceDN w:val="0"/>
        <w:adjustRightInd w:val="0"/>
        <w:spacing w:after="0" w:line="200" w:lineRule="exact"/>
        <w:rPr>
          <w:rFonts w:ascii="Times New Roman" w:eastAsia="SimSun" w:hAnsi="Times New Roman" w:cs="Times New Roman"/>
          <w:sz w:val="20"/>
          <w:szCs w:val="20"/>
          <w:lang w:val="sr-Cyrl-RS" w:eastAsia="zh-CN"/>
        </w:rPr>
      </w:pPr>
    </w:p>
    <w:p w:rsidR="00B71A56" w:rsidRPr="0017652F" w:rsidRDefault="00B71A56" w:rsidP="00B71A56">
      <w:pPr>
        <w:widowControl w:val="0"/>
        <w:kinsoku w:val="0"/>
        <w:overflowPunct w:val="0"/>
        <w:autoSpaceDE w:val="0"/>
        <w:autoSpaceDN w:val="0"/>
        <w:adjustRightInd w:val="0"/>
        <w:spacing w:after="0" w:line="200" w:lineRule="exact"/>
        <w:rPr>
          <w:rFonts w:ascii="Times New Roman" w:eastAsia="SimSun" w:hAnsi="Times New Roman" w:cs="Times New Roman"/>
          <w:sz w:val="20"/>
          <w:szCs w:val="20"/>
          <w:lang w:val="sr-Cyrl-RS" w:eastAsia="zh-CN"/>
        </w:rPr>
      </w:pPr>
    </w:p>
    <w:p w:rsidR="00B71A56" w:rsidRPr="0017652F" w:rsidRDefault="00B71A56" w:rsidP="00B71A56">
      <w:pPr>
        <w:widowControl w:val="0"/>
        <w:kinsoku w:val="0"/>
        <w:overflowPunct w:val="0"/>
        <w:autoSpaceDE w:val="0"/>
        <w:autoSpaceDN w:val="0"/>
        <w:adjustRightInd w:val="0"/>
        <w:spacing w:after="0" w:line="200" w:lineRule="exact"/>
        <w:rPr>
          <w:rFonts w:ascii="Times New Roman" w:eastAsia="SimSun" w:hAnsi="Times New Roman" w:cs="Times New Roman"/>
          <w:sz w:val="20"/>
          <w:szCs w:val="20"/>
          <w:lang w:val="sr-Cyrl-RS" w:eastAsia="zh-CN"/>
        </w:rPr>
      </w:pPr>
    </w:p>
    <w:p w:rsidR="00B71A56" w:rsidRPr="0017652F" w:rsidRDefault="00B71A56" w:rsidP="00B71A56">
      <w:pPr>
        <w:widowControl w:val="0"/>
        <w:kinsoku w:val="0"/>
        <w:overflowPunct w:val="0"/>
        <w:autoSpaceDE w:val="0"/>
        <w:autoSpaceDN w:val="0"/>
        <w:adjustRightInd w:val="0"/>
        <w:spacing w:after="0" w:line="200" w:lineRule="exact"/>
        <w:rPr>
          <w:rFonts w:ascii="Times New Roman" w:eastAsia="SimSun" w:hAnsi="Times New Roman" w:cs="Times New Roman"/>
          <w:sz w:val="20"/>
          <w:szCs w:val="20"/>
          <w:lang w:val="sr-Cyrl-RS" w:eastAsia="zh-CN"/>
        </w:rPr>
      </w:pPr>
    </w:p>
    <w:p w:rsidR="00B71A56" w:rsidRPr="0017652F" w:rsidRDefault="00B71A56" w:rsidP="00B71A56">
      <w:pPr>
        <w:widowControl w:val="0"/>
        <w:kinsoku w:val="0"/>
        <w:overflowPunct w:val="0"/>
        <w:autoSpaceDE w:val="0"/>
        <w:autoSpaceDN w:val="0"/>
        <w:adjustRightInd w:val="0"/>
        <w:spacing w:after="0" w:line="200" w:lineRule="exact"/>
        <w:rPr>
          <w:rFonts w:ascii="Times New Roman" w:eastAsia="SimSun" w:hAnsi="Times New Roman" w:cs="Times New Roman"/>
          <w:sz w:val="20"/>
          <w:szCs w:val="20"/>
          <w:lang w:val="sr-Cyrl-RS" w:eastAsia="zh-CN"/>
        </w:rPr>
      </w:pPr>
    </w:p>
    <w:p w:rsidR="00B71A56" w:rsidRPr="0017652F" w:rsidRDefault="00B71A56" w:rsidP="00B71A56">
      <w:pPr>
        <w:widowControl w:val="0"/>
        <w:kinsoku w:val="0"/>
        <w:overflowPunct w:val="0"/>
        <w:autoSpaceDE w:val="0"/>
        <w:autoSpaceDN w:val="0"/>
        <w:adjustRightInd w:val="0"/>
        <w:spacing w:after="0" w:line="200" w:lineRule="exact"/>
        <w:rPr>
          <w:rFonts w:ascii="Times New Roman" w:eastAsia="SimSun" w:hAnsi="Times New Roman" w:cs="Times New Roman"/>
          <w:sz w:val="20"/>
          <w:szCs w:val="20"/>
          <w:lang w:val="sr-Cyrl-RS" w:eastAsia="zh-CN"/>
        </w:rPr>
      </w:pPr>
    </w:p>
    <w:p w:rsidR="00B71A56" w:rsidRPr="0017652F" w:rsidRDefault="00B71A56" w:rsidP="00B71A56">
      <w:pPr>
        <w:widowControl w:val="0"/>
        <w:kinsoku w:val="0"/>
        <w:overflowPunct w:val="0"/>
        <w:autoSpaceDE w:val="0"/>
        <w:autoSpaceDN w:val="0"/>
        <w:adjustRightInd w:val="0"/>
        <w:spacing w:after="0" w:line="200" w:lineRule="exact"/>
        <w:rPr>
          <w:rFonts w:ascii="Times New Roman" w:eastAsia="SimSun" w:hAnsi="Times New Roman" w:cs="Times New Roman"/>
          <w:sz w:val="20"/>
          <w:szCs w:val="20"/>
          <w:lang w:val="sr-Cyrl-RS" w:eastAsia="zh-CN"/>
        </w:rPr>
      </w:pPr>
    </w:p>
    <w:p w:rsidR="00B71A56" w:rsidRPr="0017652F" w:rsidRDefault="00B71A56" w:rsidP="00B71A56">
      <w:pPr>
        <w:widowControl w:val="0"/>
        <w:kinsoku w:val="0"/>
        <w:overflowPunct w:val="0"/>
        <w:autoSpaceDE w:val="0"/>
        <w:autoSpaceDN w:val="0"/>
        <w:adjustRightInd w:val="0"/>
        <w:spacing w:after="0" w:line="200" w:lineRule="exact"/>
        <w:rPr>
          <w:rFonts w:ascii="Times New Roman" w:eastAsia="SimSun" w:hAnsi="Times New Roman" w:cs="Times New Roman"/>
          <w:sz w:val="20"/>
          <w:szCs w:val="20"/>
          <w:lang w:val="sr-Cyrl-RS" w:eastAsia="zh-CN"/>
        </w:rPr>
      </w:pPr>
    </w:p>
    <w:p w:rsidR="00B71A56" w:rsidRPr="0017652F" w:rsidRDefault="00B71A56" w:rsidP="00B71A56">
      <w:pPr>
        <w:widowControl w:val="0"/>
        <w:kinsoku w:val="0"/>
        <w:overflowPunct w:val="0"/>
        <w:autoSpaceDE w:val="0"/>
        <w:autoSpaceDN w:val="0"/>
        <w:adjustRightInd w:val="0"/>
        <w:spacing w:after="0" w:line="200" w:lineRule="exact"/>
        <w:rPr>
          <w:rFonts w:ascii="Times New Roman" w:eastAsia="SimSun" w:hAnsi="Times New Roman" w:cs="Times New Roman"/>
          <w:sz w:val="20"/>
          <w:szCs w:val="20"/>
          <w:lang w:val="sr-Cyrl-RS" w:eastAsia="zh-CN"/>
        </w:rPr>
      </w:pPr>
    </w:p>
    <w:p w:rsidR="00B71A56" w:rsidRPr="0017652F" w:rsidRDefault="00B71A56" w:rsidP="00B71A56">
      <w:pPr>
        <w:widowControl w:val="0"/>
        <w:kinsoku w:val="0"/>
        <w:overflowPunct w:val="0"/>
        <w:autoSpaceDE w:val="0"/>
        <w:autoSpaceDN w:val="0"/>
        <w:adjustRightInd w:val="0"/>
        <w:spacing w:after="0" w:line="200" w:lineRule="exact"/>
        <w:rPr>
          <w:rFonts w:ascii="Times New Roman" w:eastAsia="SimSun" w:hAnsi="Times New Roman" w:cs="Times New Roman"/>
          <w:sz w:val="20"/>
          <w:szCs w:val="20"/>
          <w:lang w:val="sr-Cyrl-RS" w:eastAsia="zh-CN"/>
        </w:rPr>
      </w:pPr>
    </w:p>
    <w:p w:rsidR="00B71A56" w:rsidRPr="0017652F" w:rsidRDefault="00B71A56" w:rsidP="00B71A56">
      <w:pPr>
        <w:widowControl w:val="0"/>
        <w:kinsoku w:val="0"/>
        <w:overflowPunct w:val="0"/>
        <w:autoSpaceDE w:val="0"/>
        <w:autoSpaceDN w:val="0"/>
        <w:adjustRightInd w:val="0"/>
        <w:spacing w:after="0" w:line="200" w:lineRule="exact"/>
        <w:rPr>
          <w:rFonts w:ascii="Times New Roman" w:eastAsia="SimSun" w:hAnsi="Times New Roman" w:cs="Times New Roman"/>
          <w:sz w:val="20"/>
          <w:szCs w:val="20"/>
          <w:lang w:val="sr-Cyrl-RS" w:eastAsia="zh-CN"/>
        </w:rPr>
      </w:pPr>
    </w:p>
    <w:p w:rsidR="00B71A56" w:rsidRPr="0017652F" w:rsidRDefault="00B71A56" w:rsidP="00B71A56">
      <w:pPr>
        <w:widowControl w:val="0"/>
        <w:kinsoku w:val="0"/>
        <w:overflowPunct w:val="0"/>
        <w:autoSpaceDE w:val="0"/>
        <w:autoSpaceDN w:val="0"/>
        <w:adjustRightInd w:val="0"/>
        <w:spacing w:after="0" w:line="200" w:lineRule="exact"/>
        <w:rPr>
          <w:rFonts w:ascii="Times New Roman" w:eastAsia="SimSun" w:hAnsi="Times New Roman" w:cs="Times New Roman"/>
          <w:sz w:val="20"/>
          <w:szCs w:val="20"/>
          <w:lang w:val="sr-Cyrl-RS" w:eastAsia="zh-CN"/>
        </w:rPr>
      </w:pPr>
    </w:p>
    <w:p w:rsidR="00B71A56" w:rsidRPr="0017652F" w:rsidRDefault="00B71A56" w:rsidP="00B71A56">
      <w:pPr>
        <w:widowControl w:val="0"/>
        <w:kinsoku w:val="0"/>
        <w:overflowPunct w:val="0"/>
        <w:autoSpaceDE w:val="0"/>
        <w:autoSpaceDN w:val="0"/>
        <w:adjustRightInd w:val="0"/>
        <w:spacing w:after="0" w:line="200" w:lineRule="exact"/>
        <w:rPr>
          <w:rFonts w:ascii="Times New Roman" w:eastAsia="SimSun" w:hAnsi="Times New Roman" w:cs="Times New Roman"/>
          <w:sz w:val="20"/>
          <w:szCs w:val="20"/>
          <w:lang w:val="sr-Cyrl-RS" w:eastAsia="zh-CN"/>
        </w:rPr>
      </w:pPr>
    </w:p>
    <w:p w:rsidR="00B71A56" w:rsidRPr="0017652F" w:rsidRDefault="00B71A56" w:rsidP="00B71A56">
      <w:pPr>
        <w:widowControl w:val="0"/>
        <w:kinsoku w:val="0"/>
        <w:overflowPunct w:val="0"/>
        <w:autoSpaceDE w:val="0"/>
        <w:autoSpaceDN w:val="0"/>
        <w:adjustRightInd w:val="0"/>
        <w:spacing w:after="0" w:line="200" w:lineRule="exact"/>
        <w:rPr>
          <w:rFonts w:ascii="Times New Roman" w:eastAsia="SimSun" w:hAnsi="Times New Roman" w:cs="Times New Roman"/>
          <w:sz w:val="20"/>
          <w:szCs w:val="20"/>
          <w:lang w:val="sr-Cyrl-RS" w:eastAsia="zh-CN"/>
        </w:rPr>
      </w:pPr>
    </w:p>
    <w:p w:rsidR="00B71A56" w:rsidRPr="0017652F" w:rsidRDefault="00B71A56" w:rsidP="00B71A56">
      <w:pPr>
        <w:widowControl w:val="0"/>
        <w:kinsoku w:val="0"/>
        <w:overflowPunct w:val="0"/>
        <w:autoSpaceDE w:val="0"/>
        <w:autoSpaceDN w:val="0"/>
        <w:adjustRightInd w:val="0"/>
        <w:spacing w:after="0" w:line="200" w:lineRule="exact"/>
        <w:rPr>
          <w:rFonts w:ascii="Times New Roman" w:eastAsia="SimSun" w:hAnsi="Times New Roman" w:cs="Times New Roman"/>
          <w:sz w:val="20"/>
          <w:szCs w:val="20"/>
          <w:lang w:val="sr-Cyrl-RS" w:eastAsia="zh-CN"/>
        </w:rPr>
      </w:pPr>
    </w:p>
    <w:p w:rsidR="00B71A56" w:rsidRPr="0017652F" w:rsidRDefault="00B71A56" w:rsidP="00B71A56">
      <w:pPr>
        <w:widowControl w:val="0"/>
        <w:kinsoku w:val="0"/>
        <w:overflowPunct w:val="0"/>
        <w:autoSpaceDE w:val="0"/>
        <w:autoSpaceDN w:val="0"/>
        <w:adjustRightInd w:val="0"/>
        <w:spacing w:after="0" w:line="200" w:lineRule="exact"/>
        <w:rPr>
          <w:rFonts w:ascii="Times New Roman" w:eastAsia="SimSun" w:hAnsi="Times New Roman" w:cs="Times New Roman"/>
          <w:sz w:val="20"/>
          <w:szCs w:val="20"/>
          <w:lang w:val="sr-Cyrl-RS" w:eastAsia="zh-CN"/>
        </w:rPr>
      </w:pPr>
    </w:p>
    <w:p w:rsidR="00B71A56" w:rsidRPr="0017652F" w:rsidRDefault="00B71A56" w:rsidP="00B71A56">
      <w:pPr>
        <w:widowControl w:val="0"/>
        <w:kinsoku w:val="0"/>
        <w:overflowPunct w:val="0"/>
        <w:autoSpaceDE w:val="0"/>
        <w:autoSpaceDN w:val="0"/>
        <w:adjustRightInd w:val="0"/>
        <w:spacing w:after="0" w:line="200" w:lineRule="exact"/>
        <w:rPr>
          <w:rFonts w:ascii="Times New Roman" w:eastAsia="SimSun" w:hAnsi="Times New Roman" w:cs="Times New Roman"/>
          <w:sz w:val="20"/>
          <w:szCs w:val="20"/>
          <w:lang w:val="sr-Cyrl-RS" w:eastAsia="zh-CN"/>
        </w:rPr>
      </w:pPr>
    </w:p>
    <w:p w:rsidR="00B71A56" w:rsidRPr="0017652F" w:rsidRDefault="00B71A56" w:rsidP="00B71A56">
      <w:pPr>
        <w:widowControl w:val="0"/>
        <w:kinsoku w:val="0"/>
        <w:overflowPunct w:val="0"/>
        <w:autoSpaceDE w:val="0"/>
        <w:autoSpaceDN w:val="0"/>
        <w:adjustRightInd w:val="0"/>
        <w:spacing w:after="0" w:line="200" w:lineRule="exact"/>
        <w:rPr>
          <w:rFonts w:ascii="Times New Roman" w:eastAsia="SimSun" w:hAnsi="Times New Roman" w:cs="Times New Roman"/>
          <w:sz w:val="20"/>
          <w:szCs w:val="20"/>
          <w:lang w:val="sr-Cyrl-RS" w:eastAsia="zh-CN"/>
        </w:rPr>
      </w:pPr>
    </w:p>
    <w:p w:rsidR="00B71A56" w:rsidRPr="0017652F" w:rsidRDefault="00B71A56" w:rsidP="00B71A56">
      <w:pPr>
        <w:widowControl w:val="0"/>
        <w:kinsoku w:val="0"/>
        <w:overflowPunct w:val="0"/>
        <w:autoSpaceDE w:val="0"/>
        <w:autoSpaceDN w:val="0"/>
        <w:adjustRightInd w:val="0"/>
        <w:spacing w:after="0" w:line="200" w:lineRule="exact"/>
        <w:rPr>
          <w:rFonts w:ascii="Times New Roman" w:eastAsia="SimSun" w:hAnsi="Times New Roman" w:cs="Times New Roman"/>
          <w:sz w:val="20"/>
          <w:szCs w:val="20"/>
          <w:lang w:val="sr-Cyrl-RS" w:eastAsia="zh-CN"/>
        </w:rPr>
      </w:pPr>
    </w:p>
    <w:p w:rsidR="00B71A56" w:rsidRPr="0017652F" w:rsidRDefault="00B71A56" w:rsidP="00B71A56">
      <w:pPr>
        <w:widowControl w:val="0"/>
        <w:kinsoku w:val="0"/>
        <w:overflowPunct w:val="0"/>
        <w:autoSpaceDE w:val="0"/>
        <w:autoSpaceDN w:val="0"/>
        <w:adjustRightInd w:val="0"/>
        <w:spacing w:after="0" w:line="200" w:lineRule="exact"/>
        <w:rPr>
          <w:rFonts w:ascii="Times New Roman" w:eastAsia="SimSun" w:hAnsi="Times New Roman" w:cs="Times New Roman"/>
          <w:sz w:val="20"/>
          <w:szCs w:val="20"/>
          <w:lang w:val="sr-Cyrl-RS" w:eastAsia="zh-CN"/>
        </w:rPr>
      </w:pPr>
    </w:p>
    <w:p w:rsidR="00B71A56" w:rsidRPr="0017652F" w:rsidRDefault="00B71A56" w:rsidP="00B71A56">
      <w:pPr>
        <w:widowControl w:val="0"/>
        <w:tabs>
          <w:tab w:val="left" w:pos="1259"/>
        </w:tabs>
        <w:kinsoku w:val="0"/>
        <w:overflowPunct w:val="0"/>
        <w:autoSpaceDE w:val="0"/>
        <w:autoSpaceDN w:val="0"/>
        <w:adjustRightInd w:val="0"/>
        <w:spacing w:before="69" w:after="0" w:line="240" w:lineRule="auto"/>
        <w:ind w:right="1"/>
        <w:jc w:val="center"/>
        <w:outlineLvl w:val="0"/>
        <w:rPr>
          <w:rFonts w:ascii="Times New Roman" w:eastAsia="SimSun" w:hAnsi="Times New Roman" w:cs="Times New Roman"/>
          <w:b/>
          <w:sz w:val="24"/>
          <w:szCs w:val="24"/>
          <w:lang w:val="sr-Cyrl-RS" w:eastAsia="zh-CN"/>
        </w:rPr>
      </w:pPr>
      <w:bookmarkStart w:id="9" w:name="bookmark8"/>
      <w:bookmarkEnd w:id="9"/>
      <w:r w:rsidRPr="0017652F">
        <w:rPr>
          <w:rFonts w:ascii="Times New Roman" w:eastAsia="SimSun" w:hAnsi="Times New Roman" w:cs="Times New Roman"/>
          <w:b/>
          <w:bCs/>
          <w:sz w:val="24"/>
          <w:szCs w:val="24"/>
          <w:lang w:val="sr-Cyrl-RS" w:eastAsia="zh-CN"/>
        </w:rPr>
        <w:t>11. О</w:t>
      </w:r>
      <w:r w:rsidRPr="0017652F">
        <w:rPr>
          <w:rFonts w:ascii="Times New Roman" w:eastAsia="SimSun" w:hAnsi="Times New Roman" w:cs="Times New Roman"/>
          <w:b/>
          <w:bCs/>
          <w:spacing w:val="2"/>
          <w:sz w:val="24"/>
          <w:szCs w:val="24"/>
          <w:lang w:val="sr-Cyrl-RS" w:eastAsia="zh-CN"/>
        </w:rPr>
        <w:t>Б</w:t>
      </w:r>
      <w:r w:rsidRPr="0017652F">
        <w:rPr>
          <w:rFonts w:ascii="Times New Roman" w:eastAsia="SimSun" w:hAnsi="Times New Roman" w:cs="Times New Roman"/>
          <w:b/>
          <w:bCs/>
          <w:spacing w:val="-3"/>
          <w:sz w:val="24"/>
          <w:szCs w:val="24"/>
          <w:lang w:val="sr-Cyrl-RS" w:eastAsia="zh-CN"/>
        </w:rPr>
        <w:t>Р</w:t>
      </w:r>
      <w:r w:rsidRPr="0017652F">
        <w:rPr>
          <w:rFonts w:ascii="Times New Roman" w:eastAsia="SimSun" w:hAnsi="Times New Roman" w:cs="Times New Roman"/>
          <w:b/>
          <w:bCs/>
          <w:sz w:val="24"/>
          <w:szCs w:val="24"/>
          <w:lang w:val="sr-Cyrl-RS" w:eastAsia="zh-CN"/>
        </w:rPr>
        <w:t>АЗАЦ ИЗЈАВЕ</w:t>
      </w:r>
      <w:r w:rsidRPr="0017652F">
        <w:rPr>
          <w:rFonts w:ascii="Times New Roman" w:eastAsia="SimSun" w:hAnsi="Times New Roman" w:cs="Times New Roman"/>
          <w:b/>
          <w:bCs/>
          <w:spacing w:val="-2"/>
          <w:sz w:val="24"/>
          <w:szCs w:val="24"/>
          <w:lang w:val="sr-Cyrl-RS" w:eastAsia="zh-CN"/>
        </w:rPr>
        <w:t xml:space="preserve"> </w:t>
      </w:r>
      <w:r w:rsidRPr="0017652F">
        <w:rPr>
          <w:rFonts w:ascii="Times New Roman" w:eastAsia="SimSun" w:hAnsi="Times New Roman" w:cs="Times New Roman"/>
          <w:b/>
          <w:bCs/>
          <w:sz w:val="24"/>
          <w:szCs w:val="24"/>
          <w:lang w:val="sr-Cyrl-RS" w:eastAsia="zh-CN"/>
        </w:rPr>
        <w:t>О ПОШТ</w:t>
      </w:r>
      <w:r w:rsidRPr="0017652F">
        <w:rPr>
          <w:rFonts w:ascii="Times New Roman" w:eastAsia="SimSun" w:hAnsi="Times New Roman" w:cs="Times New Roman"/>
          <w:b/>
          <w:bCs/>
          <w:spacing w:val="-2"/>
          <w:sz w:val="24"/>
          <w:szCs w:val="24"/>
          <w:lang w:val="sr-Cyrl-RS" w:eastAsia="zh-CN"/>
        </w:rPr>
        <w:t>О</w:t>
      </w:r>
      <w:r w:rsidRPr="0017652F">
        <w:rPr>
          <w:rFonts w:ascii="Times New Roman" w:eastAsia="SimSun" w:hAnsi="Times New Roman" w:cs="Times New Roman"/>
          <w:b/>
          <w:bCs/>
          <w:sz w:val="24"/>
          <w:szCs w:val="24"/>
          <w:lang w:val="sr-Cyrl-RS" w:eastAsia="zh-CN"/>
        </w:rPr>
        <w:t>ВА</w:t>
      </w:r>
      <w:r w:rsidRPr="0017652F">
        <w:rPr>
          <w:rFonts w:ascii="Times New Roman" w:eastAsia="SimSun" w:hAnsi="Times New Roman" w:cs="Times New Roman"/>
          <w:b/>
          <w:bCs/>
          <w:spacing w:val="-1"/>
          <w:sz w:val="24"/>
          <w:szCs w:val="24"/>
          <w:lang w:val="sr-Cyrl-RS" w:eastAsia="zh-CN"/>
        </w:rPr>
        <w:t>Њ</w:t>
      </w:r>
      <w:r w:rsidRPr="0017652F">
        <w:rPr>
          <w:rFonts w:ascii="Times New Roman" w:eastAsia="SimSun" w:hAnsi="Times New Roman" w:cs="Times New Roman"/>
          <w:b/>
          <w:bCs/>
          <w:sz w:val="24"/>
          <w:szCs w:val="24"/>
          <w:lang w:val="sr-Cyrl-RS" w:eastAsia="zh-CN"/>
        </w:rPr>
        <w:t>У</w:t>
      </w:r>
      <w:r w:rsidRPr="0017652F">
        <w:rPr>
          <w:rFonts w:ascii="Times New Roman" w:eastAsia="SimSun" w:hAnsi="Times New Roman" w:cs="Times New Roman"/>
          <w:b/>
          <w:bCs/>
          <w:spacing w:val="-1"/>
          <w:sz w:val="24"/>
          <w:szCs w:val="24"/>
          <w:lang w:val="sr-Cyrl-RS" w:eastAsia="zh-CN"/>
        </w:rPr>
        <w:t xml:space="preserve"> </w:t>
      </w:r>
      <w:r w:rsidRPr="0017652F">
        <w:rPr>
          <w:rFonts w:ascii="Times New Roman" w:eastAsia="SimSun" w:hAnsi="Times New Roman" w:cs="Times New Roman"/>
          <w:b/>
          <w:bCs/>
          <w:sz w:val="24"/>
          <w:szCs w:val="24"/>
          <w:lang w:val="sr-Cyrl-RS" w:eastAsia="zh-CN"/>
        </w:rPr>
        <w:t>ОБАВ</w:t>
      </w:r>
      <w:r w:rsidRPr="0017652F">
        <w:rPr>
          <w:rFonts w:ascii="Times New Roman" w:eastAsia="SimSun" w:hAnsi="Times New Roman" w:cs="Times New Roman"/>
          <w:b/>
          <w:bCs/>
          <w:spacing w:val="3"/>
          <w:sz w:val="24"/>
          <w:szCs w:val="24"/>
          <w:lang w:val="sr-Cyrl-RS" w:eastAsia="zh-CN"/>
        </w:rPr>
        <w:t>Е</w:t>
      </w:r>
      <w:r w:rsidRPr="0017652F">
        <w:rPr>
          <w:rFonts w:ascii="Times New Roman" w:eastAsia="SimSun" w:hAnsi="Times New Roman" w:cs="Times New Roman"/>
          <w:b/>
          <w:bCs/>
          <w:sz w:val="24"/>
          <w:szCs w:val="24"/>
          <w:lang w:val="sr-Cyrl-RS" w:eastAsia="zh-CN"/>
        </w:rPr>
        <w:t>ЗА</w:t>
      </w:r>
      <w:r w:rsidRPr="0017652F">
        <w:rPr>
          <w:rFonts w:ascii="Times New Roman" w:eastAsia="SimSun" w:hAnsi="Times New Roman" w:cs="Times New Roman"/>
          <w:b/>
          <w:bCs/>
          <w:spacing w:val="-1"/>
          <w:sz w:val="24"/>
          <w:szCs w:val="24"/>
          <w:lang w:val="sr-Cyrl-RS" w:eastAsia="zh-CN"/>
        </w:rPr>
        <w:t xml:space="preserve"> </w:t>
      </w:r>
      <w:r w:rsidRPr="0017652F">
        <w:rPr>
          <w:rFonts w:ascii="Times New Roman" w:eastAsia="SimSun" w:hAnsi="Times New Roman" w:cs="Times New Roman"/>
          <w:b/>
          <w:bCs/>
          <w:sz w:val="24"/>
          <w:szCs w:val="24"/>
          <w:lang w:val="sr-Cyrl-RS" w:eastAsia="zh-CN"/>
        </w:rPr>
        <w:t>ИЗ ЧЛАНА 7</w:t>
      </w:r>
      <w:r w:rsidRPr="0017652F">
        <w:rPr>
          <w:rFonts w:ascii="Times New Roman" w:eastAsia="SimSun" w:hAnsi="Times New Roman" w:cs="Times New Roman"/>
          <w:b/>
          <w:bCs/>
          <w:spacing w:val="-3"/>
          <w:sz w:val="24"/>
          <w:szCs w:val="24"/>
          <w:lang w:val="sr-Cyrl-RS" w:eastAsia="zh-CN"/>
        </w:rPr>
        <w:t>5</w:t>
      </w:r>
      <w:r w:rsidRPr="0017652F">
        <w:rPr>
          <w:rFonts w:ascii="Times New Roman" w:eastAsia="SimSun" w:hAnsi="Times New Roman" w:cs="Times New Roman"/>
          <w:b/>
          <w:bCs/>
          <w:sz w:val="24"/>
          <w:szCs w:val="24"/>
          <w:lang w:val="sr-Cyrl-RS" w:eastAsia="zh-CN"/>
        </w:rPr>
        <w:t xml:space="preserve">. СТАВ 2. </w:t>
      </w:r>
      <w:r w:rsidRPr="0017652F">
        <w:rPr>
          <w:rFonts w:ascii="Times New Roman" w:eastAsia="SimSun" w:hAnsi="Times New Roman" w:cs="Times New Roman"/>
          <w:b/>
          <w:sz w:val="24"/>
          <w:szCs w:val="24"/>
          <w:lang w:val="sr-Cyrl-RS" w:eastAsia="zh-CN"/>
        </w:rPr>
        <w:t>ЗАКОНА О ЈАВ</w:t>
      </w:r>
      <w:r w:rsidRPr="0017652F">
        <w:rPr>
          <w:rFonts w:ascii="Times New Roman" w:eastAsia="SimSun" w:hAnsi="Times New Roman" w:cs="Times New Roman"/>
          <w:b/>
          <w:spacing w:val="1"/>
          <w:sz w:val="24"/>
          <w:szCs w:val="24"/>
          <w:lang w:val="sr-Cyrl-RS" w:eastAsia="zh-CN"/>
        </w:rPr>
        <w:t>Н</w:t>
      </w:r>
      <w:r w:rsidRPr="0017652F">
        <w:rPr>
          <w:rFonts w:ascii="Times New Roman" w:eastAsia="SimSun" w:hAnsi="Times New Roman" w:cs="Times New Roman"/>
          <w:b/>
          <w:sz w:val="24"/>
          <w:szCs w:val="24"/>
          <w:lang w:val="sr-Cyrl-RS" w:eastAsia="zh-CN"/>
        </w:rPr>
        <w:t>ИМ</w:t>
      </w:r>
      <w:r w:rsidRPr="0017652F">
        <w:rPr>
          <w:rFonts w:ascii="Times New Roman" w:eastAsia="SimSun" w:hAnsi="Times New Roman" w:cs="Times New Roman"/>
          <w:b/>
          <w:spacing w:val="-4"/>
          <w:sz w:val="24"/>
          <w:szCs w:val="24"/>
          <w:lang w:val="sr-Cyrl-RS" w:eastAsia="zh-CN"/>
        </w:rPr>
        <w:t xml:space="preserve"> </w:t>
      </w:r>
      <w:r w:rsidRPr="0017652F">
        <w:rPr>
          <w:rFonts w:ascii="Times New Roman" w:eastAsia="SimSun" w:hAnsi="Times New Roman" w:cs="Times New Roman"/>
          <w:b/>
          <w:sz w:val="24"/>
          <w:szCs w:val="24"/>
          <w:lang w:val="sr-Cyrl-RS" w:eastAsia="zh-CN"/>
        </w:rPr>
        <w:t>НА</w:t>
      </w:r>
      <w:r w:rsidRPr="0017652F">
        <w:rPr>
          <w:rFonts w:ascii="Times New Roman" w:eastAsia="SimSun" w:hAnsi="Times New Roman" w:cs="Times New Roman"/>
          <w:b/>
          <w:spacing w:val="1"/>
          <w:sz w:val="24"/>
          <w:szCs w:val="24"/>
          <w:lang w:val="sr-Cyrl-RS" w:eastAsia="zh-CN"/>
        </w:rPr>
        <w:t>Б</w:t>
      </w:r>
      <w:r w:rsidRPr="0017652F">
        <w:rPr>
          <w:rFonts w:ascii="Times New Roman" w:eastAsia="SimSun" w:hAnsi="Times New Roman" w:cs="Times New Roman"/>
          <w:b/>
          <w:sz w:val="24"/>
          <w:szCs w:val="24"/>
          <w:lang w:val="sr-Cyrl-RS" w:eastAsia="zh-CN"/>
        </w:rPr>
        <w:t>АВ</w:t>
      </w:r>
      <w:r w:rsidRPr="0017652F">
        <w:rPr>
          <w:rFonts w:ascii="Times New Roman" w:eastAsia="SimSun" w:hAnsi="Times New Roman" w:cs="Times New Roman"/>
          <w:b/>
          <w:spacing w:val="1"/>
          <w:sz w:val="24"/>
          <w:szCs w:val="24"/>
          <w:lang w:val="sr-Cyrl-RS" w:eastAsia="zh-CN"/>
        </w:rPr>
        <w:t>К</w:t>
      </w:r>
      <w:r w:rsidRPr="0017652F">
        <w:rPr>
          <w:rFonts w:ascii="Times New Roman" w:eastAsia="SimSun" w:hAnsi="Times New Roman" w:cs="Times New Roman"/>
          <w:b/>
          <w:sz w:val="24"/>
          <w:szCs w:val="24"/>
          <w:lang w:val="sr-Cyrl-RS" w:eastAsia="zh-CN"/>
        </w:rPr>
        <w:t>А</w:t>
      </w:r>
      <w:r w:rsidRPr="0017652F">
        <w:rPr>
          <w:rFonts w:ascii="Times New Roman" w:eastAsia="SimSun" w:hAnsi="Times New Roman" w:cs="Times New Roman"/>
          <w:b/>
          <w:spacing w:val="-2"/>
          <w:sz w:val="24"/>
          <w:szCs w:val="24"/>
          <w:lang w:val="sr-Cyrl-RS" w:eastAsia="zh-CN"/>
        </w:rPr>
        <w:t>М</w:t>
      </w:r>
      <w:r w:rsidRPr="0017652F">
        <w:rPr>
          <w:rFonts w:ascii="Times New Roman" w:eastAsia="SimSun" w:hAnsi="Times New Roman" w:cs="Times New Roman"/>
          <w:b/>
          <w:sz w:val="24"/>
          <w:szCs w:val="24"/>
          <w:lang w:val="sr-Cyrl-RS" w:eastAsia="zh-CN"/>
        </w:rPr>
        <w:t>А</w:t>
      </w:r>
    </w:p>
    <w:p w:rsidR="00B71A56" w:rsidRPr="0017652F" w:rsidRDefault="00B71A56" w:rsidP="00B71A56">
      <w:pPr>
        <w:widowControl w:val="0"/>
        <w:autoSpaceDE w:val="0"/>
        <w:autoSpaceDN w:val="0"/>
        <w:adjustRightInd w:val="0"/>
        <w:spacing w:after="0" w:line="240" w:lineRule="auto"/>
        <w:ind w:right="773"/>
        <w:jc w:val="center"/>
        <w:rPr>
          <w:rFonts w:ascii="Times New Roman" w:eastAsia="SimSun" w:hAnsi="Times New Roman" w:cs="Times New Roman"/>
          <w:b/>
          <w:bCs/>
          <w:spacing w:val="-1"/>
          <w:sz w:val="24"/>
          <w:szCs w:val="24"/>
          <w:lang w:val="sr-Cyrl-RS" w:eastAsia="zh-CN"/>
        </w:rPr>
      </w:pPr>
      <w:r w:rsidRPr="0017652F">
        <w:rPr>
          <w:rFonts w:ascii="Times New Roman" w:eastAsia="SimSun" w:hAnsi="Times New Roman" w:cs="Times New Roman"/>
          <w:b/>
          <w:bCs/>
          <w:sz w:val="24"/>
          <w:szCs w:val="24"/>
          <w:lang w:val="sr-Cyrl-RS" w:eastAsia="zh-CN"/>
        </w:rPr>
        <w:t xml:space="preserve">– </w:t>
      </w:r>
      <w:r w:rsidRPr="0017652F">
        <w:rPr>
          <w:rFonts w:ascii="Times New Roman" w:eastAsia="SimSun" w:hAnsi="Times New Roman" w:cs="Times New Roman"/>
          <w:b/>
          <w:bCs/>
          <w:spacing w:val="-1"/>
          <w:sz w:val="24"/>
          <w:szCs w:val="24"/>
          <w:lang w:val="sr-Cyrl-RS" w:eastAsia="zh-CN"/>
        </w:rPr>
        <w:t>Услуге путничких агенција и сличне услуге - услуге посредовања за рeзeрвaциjу хотелског смештаја за службена путовања у земљи и иностранству и авио превоза за службена путовања у иностранство</w:t>
      </w:r>
    </w:p>
    <w:p w:rsidR="00B71A56" w:rsidRPr="0017652F" w:rsidRDefault="00B71A56" w:rsidP="00B71A56">
      <w:pPr>
        <w:widowControl w:val="0"/>
        <w:kinsoku w:val="0"/>
        <w:overflowPunct w:val="0"/>
        <w:autoSpaceDE w:val="0"/>
        <w:autoSpaceDN w:val="0"/>
        <w:adjustRightInd w:val="0"/>
        <w:spacing w:after="0" w:line="240" w:lineRule="auto"/>
        <w:ind w:right="773"/>
        <w:jc w:val="center"/>
        <w:rPr>
          <w:rFonts w:ascii="Times New Roman" w:eastAsia="SimSun" w:hAnsi="Times New Roman" w:cs="Times New Roman"/>
          <w:b/>
          <w:bCs/>
          <w:spacing w:val="-1"/>
          <w:sz w:val="24"/>
          <w:szCs w:val="24"/>
          <w:lang w:val="sr-Cyrl-RS" w:eastAsia="zh-CN"/>
        </w:rPr>
      </w:pPr>
      <w:r w:rsidRPr="0017652F">
        <w:rPr>
          <w:rFonts w:ascii="Times New Roman" w:eastAsia="SimSun" w:hAnsi="Times New Roman" w:cs="Times New Roman"/>
          <w:b/>
          <w:bCs/>
          <w:spacing w:val="-1"/>
          <w:sz w:val="24"/>
          <w:szCs w:val="24"/>
          <w:lang w:val="sr-Cyrl-RS" w:eastAsia="zh-CN"/>
        </w:rPr>
        <w:t xml:space="preserve"> (ЈНМВ 1/</w:t>
      </w:r>
      <w:r w:rsidR="000B2A0F">
        <w:rPr>
          <w:rFonts w:ascii="Times New Roman" w:eastAsia="SimSun" w:hAnsi="Times New Roman" w:cs="Times New Roman"/>
          <w:b/>
          <w:bCs/>
          <w:spacing w:val="-1"/>
          <w:sz w:val="24"/>
          <w:szCs w:val="24"/>
          <w:lang w:val="sr-Cyrl-RS" w:eastAsia="zh-CN"/>
        </w:rPr>
        <w:t>2017</w:t>
      </w:r>
      <w:r w:rsidRPr="0017652F">
        <w:rPr>
          <w:rFonts w:ascii="Times New Roman" w:eastAsia="SimSun" w:hAnsi="Times New Roman" w:cs="Times New Roman"/>
          <w:b/>
          <w:bCs/>
          <w:spacing w:val="-1"/>
          <w:sz w:val="24"/>
          <w:szCs w:val="24"/>
          <w:lang w:val="sr-Cyrl-RS" w:eastAsia="zh-CN"/>
        </w:rPr>
        <w:t>)</w:t>
      </w:r>
    </w:p>
    <w:p w:rsidR="00B71A56" w:rsidRPr="0017652F" w:rsidRDefault="00B71A56" w:rsidP="00B71A56">
      <w:pPr>
        <w:widowControl w:val="0"/>
        <w:kinsoku w:val="0"/>
        <w:overflowPunct w:val="0"/>
        <w:autoSpaceDE w:val="0"/>
        <w:autoSpaceDN w:val="0"/>
        <w:adjustRightInd w:val="0"/>
        <w:spacing w:after="0" w:line="200" w:lineRule="exact"/>
        <w:rPr>
          <w:rFonts w:ascii="Times New Roman" w:eastAsia="SimSun" w:hAnsi="Times New Roman" w:cs="Times New Roman"/>
          <w:sz w:val="20"/>
          <w:szCs w:val="20"/>
          <w:lang w:val="sr-Cyrl-RS" w:eastAsia="zh-CN"/>
        </w:rPr>
      </w:pPr>
    </w:p>
    <w:p w:rsidR="00B71A56" w:rsidRPr="0017652F" w:rsidRDefault="00B71A56" w:rsidP="00B71A56">
      <w:pPr>
        <w:widowControl w:val="0"/>
        <w:kinsoku w:val="0"/>
        <w:overflowPunct w:val="0"/>
        <w:autoSpaceDE w:val="0"/>
        <w:autoSpaceDN w:val="0"/>
        <w:adjustRightInd w:val="0"/>
        <w:spacing w:after="0" w:line="200" w:lineRule="exact"/>
        <w:rPr>
          <w:rFonts w:ascii="Times New Roman" w:eastAsia="SimSun" w:hAnsi="Times New Roman" w:cs="Times New Roman"/>
          <w:sz w:val="20"/>
          <w:szCs w:val="20"/>
          <w:lang w:val="sr-Cyrl-RS" w:eastAsia="zh-CN"/>
        </w:rPr>
      </w:pPr>
    </w:p>
    <w:p w:rsidR="00B71A56" w:rsidRPr="0017652F" w:rsidRDefault="00B71A56" w:rsidP="00B71A56">
      <w:pPr>
        <w:widowControl w:val="0"/>
        <w:kinsoku w:val="0"/>
        <w:overflowPunct w:val="0"/>
        <w:autoSpaceDE w:val="0"/>
        <w:autoSpaceDN w:val="0"/>
        <w:adjustRightInd w:val="0"/>
        <w:spacing w:after="0" w:line="200" w:lineRule="exact"/>
        <w:rPr>
          <w:rFonts w:ascii="Times New Roman" w:eastAsia="SimSun" w:hAnsi="Times New Roman" w:cs="Times New Roman"/>
          <w:sz w:val="20"/>
          <w:szCs w:val="20"/>
          <w:lang w:val="sr-Cyrl-RS" w:eastAsia="zh-CN"/>
        </w:rPr>
      </w:pPr>
    </w:p>
    <w:p w:rsidR="00B71A56" w:rsidRPr="0017652F" w:rsidRDefault="00B71A56" w:rsidP="00B71A56">
      <w:pPr>
        <w:widowControl w:val="0"/>
        <w:kinsoku w:val="0"/>
        <w:overflowPunct w:val="0"/>
        <w:autoSpaceDE w:val="0"/>
        <w:autoSpaceDN w:val="0"/>
        <w:adjustRightInd w:val="0"/>
        <w:spacing w:before="3" w:after="0" w:line="220" w:lineRule="exact"/>
        <w:rPr>
          <w:rFonts w:ascii="Times New Roman" w:eastAsia="SimSun" w:hAnsi="Times New Roman" w:cs="Times New Roman"/>
          <w:lang w:val="sr-Cyrl-RS" w:eastAsia="zh-CN"/>
        </w:rPr>
      </w:pPr>
    </w:p>
    <w:p w:rsidR="00B71A56" w:rsidRPr="0017652F" w:rsidRDefault="00B71A56" w:rsidP="00B71A56">
      <w:pPr>
        <w:widowControl w:val="0"/>
        <w:kinsoku w:val="0"/>
        <w:overflowPunct w:val="0"/>
        <w:autoSpaceDE w:val="0"/>
        <w:autoSpaceDN w:val="0"/>
        <w:adjustRightInd w:val="0"/>
        <w:spacing w:after="0" w:line="240" w:lineRule="auto"/>
        <w:rPr>
          <w:rFonts w:ascii="Times New Roman" w:eastAsia="SimSun" w:hAnsi="Times New Roman" w:cs="Times New Roman"/>
          <w:sz w:val="24"/>
          <w:szCs w:val="24"/>
          <w:lang w:val="sr-Cyrl-RS" w:eastAsia="zh-CN"/>
        </w:rPr>
      </w:pPr>
      <w:r w:rsidRPr="0017652F">
        <w:rPr>
          <w:rFonts w:ascii="Times New Roman" w:eastAsia="SimSun" w:hAnsi="Times New Roman" w:cs="Times New Roman"/>
          <w:noProof/>
          <w:sz w:val="24"/>
          <w:szCs w:val="24"/>
        </w:rPr>
        <mc:AlternateContent>
          <mc:Choice Requires="wps">
            <w:drawing>
              <wp:anchor distT="0" distB="0" distL="114300" distR="114300" simplePos="0" relativeHeight="251665408" behindDoc="1" locked="0" layoutInCell="0" allowOverlap="1" wp14:anchorId="3092D89B" wp14:editId="0C8C8B54">
                <wp:simplePos x="0" y="0"/>
                <wp:positionH relativeFrom="page">
                  <wp:posOffset>718820</wp:posOffset>
                </wp:positionH>
                <wp:positionV relativeFrom="paragraph">
                  <wp:posOffset>347345</wp:posOffset>
                </wp:positionV>
                <wp:extent cx="5030470" cy="12700"/>
                <wp:effectExtent l="13970" t="11430" r="13335" b="0"/>
                <wp:wrapNone/>
                <wp:docPr id="2" name="Freeform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030470" cy="12700"/>
                        </a:xfrm>
                        <a:custGeom>
                          <a:avLst/>
                          <a:gdLst>
                            <a:gd name="T0" fmla="*/ 0 w 7922"/>
                            <a:gd name="T1" fmla="*/ 0 h 20"/>
                            <a:gd name="T2" fmla="*/ 7921 w 7922"/>
                            <a:gd name="T3" fmla="*/ 0 h 20"/>
                          </a:gdLst>
                          <a:ahLst/>
                          <a:cxnLst>
                            <a:cxn ang="0">
                              <a:pos x="T0" y="T1"/>
                            </a:cxn>
                            <a:cxn ang="0">
                              <a:pos x="T2" y="T3"/>
                            </a:cxn>
                          </a:cxnLst>
                          <a:rect l="0" t="0" r="r" b="b"/>
                          <a:pathLst>
                            <a:path w="7922" h="20">
                              <a:moveTo>
                                <a:pt x="0" y="0"/>
                              </a:moveTo>
                              <a:lnTo>
                                <a:pt x="7921"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0B29C575" id="Freeform 2" o:spid="_x0000_s1026" style="position:absolute;z-index:-2516510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56.6pt,27.35pt,452.65pt,27.35pt" coordsize="7922,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" o:allowincell="f" filled="f" strokeweight=".48pt">
                <v:path arrowok="t" o:connecttype="custom" o:connectlocs="0,0;5029835,0" o:connectangles="0,0"/>
                <w10:wrap anchorx="page"/>
              </v:polyline>
            </w:pict>
          </mc:Fallback>
        </mc:AlternateContent>
      </w:r>
      <w:r w:rsidRPr="0017652F">
        <w:rPr>
          <w:rFonts w:ascii="Times New Roman" w:eastAsia="SimSun" w:hAnsi="Times New Roman" w:cs="Times New Roman"/>
          <w:sz w:val="24"/>
          <w:szCs w:val="24"/>
          <w:lang w:val="sr-Cyrl-RS" w:eastAsia="zh-CN"/>
        </w:rPr>
        <w:t>Понуђач:</w:t>
      </w:r>
    </w:p>
    <w:p w:rsidR="00B71A56" w:rsidRPr="0017652F" w:rsidRDefault="00B71A56" w:rsidP="00B71A56">
      <w:pPr>
        <w:widowControl w:val="0"/>
        <w:kinsoku w:val="0"/>
        <w:overflowPunct w:val="0"/>
        <w:autoSpaceDE w:val="0"/>
        <w:autoSpaceDN w:val="0"/>
        <w:adjustRightInd w:val="0"/>
        <w:spacing w:after="0" w:line="200" w:lineRule="exact"/>
        <w:rPr>
          <w:rFonts w:ascii="Times New Roman" w:eastAsia="SimSun" w:hAnsi="Times New Roman" w:cs="Times New Roman"/>
          <w:sz w:val="20"/>
          <w:szCs w:val="20"/>
          <w:lang w:val="sr-Cyrl-RS" w:eastAsia="zh-CN"/>
        </w:rPr>
      </w:pPr>
    </w:p>
    <w:p w:rsidR="00B71A56" w:rsidRPr="0017652F" w:rsidRDefault="00B71A56" w:rsidP="00B71A56">
      <w:pPr>
        <w:widowControl w:val="0"/>
        <w:kinsoku w:val="0"/>
        <w:overflowPunct w:val="0"/>
        <w:autoSpaceDE w:val="0"/>
        <w:autoSpaceDN w:val="0"/>
        <w:adjustRightInd w:val="0"/>
        <w:spacing w:after="0" w:line="200" w:lineRule="exact"/>
        <w:rPr>
          <w:rFonts w:ascii="Times New Roman" w:eastAsia="SimSun" w:hAnsi="Times New Roman" w:cs="Times New Roman"/>
          <w:sz w:val="20"/>
          <w:szCs w:val="20"/>
          <w:lang w:val="sr-Cyrl-RS" w:eastAsia="zh-CN"/>
        </w:rPr>
      </w:pPr>
    </w:p>
    <w:p w:rsidR="00B71A56" w:rsidRPr="0017652F" w:rsidRDefault="00B71A56" w:rsidP="00B71A56">
      <w:pPr>
        <w:widowControl w:val="0"/>
        <w:kinsoku w:val="0"/>
        <w:overflowPunct w:val="0"/>
        <w:autoSpaceDE w:val="0"/>
        <w:autoSpaceDN w:val="0"/>
        <w:adjustRightInd w:val="0"/>
        <w:spacing w:after="0" w:line="200" w:lineRule="exact"/>
        <w:rPr>
          <w:rFonts w:ascii="Times New Roman" w:eastAsia="SimSun" w:hAnsi="Times New Roman" w:cs="Times New Roman"/>
          <w:sz w:val="20"/>
          <w:szCs w:val="20"/>
          <w:lang w:val="sr-Cyrl-RS" w:eastAsia="zh-CN"/>
        </w:rPr>
      </w:pPr>
    </w:p>
    <w:p w:rsidR="00B71A56" w:rsidRPr="0017652F" w:rsidRDefault="00B71A56" w:rsidP="00B71A56">
      <w:pPr>
        <w:widowControl w:val="0"/>
        <w:kinsoku w:val="0"/>
        <w:overflowPunct w:val="0"/>
        <w:autoSpaceDE w:val="0"/>
        <w:autoSpaceDN w:val="0"/>
        <w:adjustRightInd w:val="0"/>
        <w:spacing w:after="0" w:line="200" w:lineRule="exact"/>
        <w:rPr>
          <w:rFonts w:ascii="Times New Roman" w:eastAsia="SimSun" w:hAnsi="Times New Roman" w:cs="Times New Roman"/>
          <w:sz w:val="20"/>
          <w:szCs w:val="20"/>
          <w:lang w:val="sr-Cyrl-RS" w:eastAsia="zh-CN"/>
        </w:rPr>
      </w:pPr>
    </w:p>
    <w:p w:rsidR="00B71A56" w:rsidRPr="0017652F" w:rsidRDefault="00B71A56" w:rsidP="00B71A56">
      <w:pPr>
        <w:widowControl w:val="0"/>
        <w:kinsoku w:val="0"/>
        <w:overflowPunct w:val="0"/>
        <w:autoSpaceDE w:val="0"/>
        <w:autoSpaceDN w:val="0"/>
        <w:adjustRightInd w:val="0"/>
        <w:spacing w:before="15" w:after="0" w:line="220" w:lineRule="exact"/>
        <w:rPr>
          <w:rFonts w:ascii="Times New Roman" w:eastAsia="SimSun" w:hAnsi="Times New Roman" w:cs="Times New Roman"/>
          <w:lang w:val="sr-Cyrl-RS" w:eastAsia="zh-CN"/>
        </w:rPr>
      </w:pPr>
    </w:p>
    <w:p w:rsidR="00B71A56" w:rsidRPr="0017652F" w:rsidRDefault="00B71A56" w:rsidP="00B71A56">
      <w:pPr>
        <w:widowControl w:val="0"/>
        <w:kinsoku w:val="0"/>
        <w:overflowPunct w:val="0"/>
        <w:autoSpaceDE w:val="0"/>
        <w:autoSpaceDN w:val="0"/>
        <w:adjustRightInd w:val="0"/>
        <w:spacing w:before="69" w:after="0" w:line="240" w:lineRule="auto"/>
        <w:ind w:right="332"/>
        <w:jc w:val="both"/>
        <w:rPr>
          <w:rFonts w:ascii="Times New Roman" w:eastAsia="SimSun" w:hAnsi="Times New Roman" w:cs="Times New Roman"/>
          <w:sz w:val="24"/>
          <w:szCs w:val="24"/>
          <w:lang w:val="sr-Cyrl-RS" w:eastAsia="zh-CN"/>
        </w:rPr>
      </w:pPr>
      <w:r>
        <w:rPr>
          <w:rFonts w:ascii="Times New Roman" w:eastAsia="SimSun" w:hAnsi="Times New Roman" w:cs="Times New Roman"/>
          <w:sz w:val="24"/>
          <w:szCs w:val="24"/>
          <w:lang w:val="sr-Cyrl-RS" w:eastAsia="zh-CN"/>
        </w:rPr>
        <w:tab/>
      </w:r>
      <w:r>
        <w:rPr>
          <w:rFonts w:ascii="Times New Roman" w:eastAsia="SimSun" w:hAnsi="Times New Roman" w:cs="Times New Roman"/>
          <w:sz w:val="24"/>
          <w:szCs w:val="24"/>
          <w:lang w:val="sr-Cyrl-RS" w:eastAsia="zh-CN"/>
        </w:rPr>
        <w:tab/>
      </w:r>
      <w:r w:rsidRPr="0017652F">
        <w:rPr>
          <w:rFonts w:ascii="Times New Roman" w:eastAsia="SimSun" w:hAnsi="Times New Roman" w:cs="Times New Roman"/>
          <w:sz w:val="24"/>
          <w:szCs w:val="24"/>
          <w:lang w:val="sr-Cyrl-RS" w:eastAsia="zh-CN"/>
        </w:rPr>
        <w:t>У</w:t>
      </w:r>
      <w:r w:rsidRPr="0017652F">
        <w:rPr>
          <w:rFonts w:ascii="Times New Roman" w:eastAsia="SimSun" w:hAnsi="Times New Roman" w:cs="Times New Roman"/>
          <w:spacing w:val="26"/>
          <w:sz w:val="24"/>
          <w:szCs w:val="24"/>
          <w:lang w:val="sr-Cyrl-RS" w:eastAsia="zh-CN"/>
        </w:rPr>
        <w:t xml:space="preserve"> </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кл</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pacing w:val="2"/>
          <w:sz w:val="24"/>
          <w:szCs w:val="24"/>
          <w:lang w:val="sr-Cyrl-RS" w:eastAsia="zh-CN"/>
        </w:rPr>
        <w:t>д</w:t>
      </w:r>
      <w:r w:rsidRPr="0017652F">
        <w:rPr>
          <w:rFonts w:ascii="Times New Roman" w:eastAsia="SimSun" w:hAnsi="Times New Roman" w:cs="Times New Roman"/>
          <w:sz w:val="24"/>
          <w:szCs w:val="24"/>
          <w:lang w:val="sr-Cyrl-RS" w:eastAsia="zh-CN"/>
        </w:rPr>
        <w:t>у</w:t>
      </w:r>
      <w:r w:rsidRPr="0017652F">
        <w:rPr>
          <w:rFonts w:ascii="Times New Roman" w:eastAsia="SimSun" w:hAnsi="Times New Roman" w:cs="Times New Roman"/>
          <w:spacing w:val="21"/>
          <w:sz w:val="24"/>
          <w:szCs w:val="24"/>
          <w:lang w:val="sr-Cyrl-RS" w:eastAsia="zh-CN"/>
        </w:rPr>
        <w:t xml:space="preserve"> </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а</w:t>
      </w:r>
      <w:r w:rsidRPr="0017652F">
        <w:rPr>
          <w:rFonts w:ascii="Times New Roman" w:eastAsia="SimSun" w:hAnsi="Times New Roman" w:cs="Times New Roman"/>
          <w:spacing w:val="25"/>
          <w:sz w:val="24"/>
          <w:szCs w:val="24"/>
          <w:lang w:val="sr-Cyrl-RS" w:eastAsia="zh-CN"/>
        </w:rPr>
        <w:t xml:space="preserve"> </w:t>
      </w:r>
      <w:r w:rsidRPr="0017652F">
        <w:rPr>
          <w:rFonts w:ascii="Times New Roman" w:eastAsia="SimSun" w:hAnsi="Times New Roman" w:cs="Times New Roman"/>
          <w:spacing w:val="-1"/>
          <w:sz w:val="24"/>
          <w:szCs w:val="24"/>
          <w:lang w:val="sr-Cyrl-RS" w:eastAsia="zh-CN"/>
        </w:rPr>
        <w:t>ч</w:t>
      </w:r>
      <w:r w:rsidRPr="0017652F">
        <w:rPr>
          <w:rFonts w:ascii="Times New Roman" w:eastAsia="SimSun" w:hAnsi="Times New Roman" w:cs="Times New Roman"/>
          <w:sz w:val="24"/>
          <w:szCs w:val="24"/>
          <w:lang w:val="sr-Cyrl-RS" w:eastAsia="zh-CN"/>
        </w:rPr>
        <w:t>л</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ном</w:t>
      </w:r>
      <w:r w:rsidRPr="0017652F">
        <w:rPr>
          <w:rFonts w:ascii="Times New Roman" w:eastAsia="SimSun" w:hAnsi="Times New Roman" w:cs="Times New Roman"/>
          <w:spacing w:val="25"/>
          <w:sz w:val="24"/>
          <w:szCs w:val="24"/>
          <w:lang w:val="sr-Cyrl-RS" w:eastAsia="zh-CN"/>
        </w:rPr>
        <w:t xml:space="preserve"> </w:t>
      </w:r>
      <w:r w:rsidRPr="0017652F">
        <w:rPr>
          <w:rFonts w:ascii="Times New Roman" w:eastAsia="SimSun" w:hAnsi="Times New Roman" w:cs="Times New Roman"/>
          <w:spacing w:val="2"/>
          <w:sz w:val="24"/>
          <w:szCs w:val="24"/>
          <w:lang w:val="sr-Cyrl-RS" w:eastAsia="zh-CN"/>
        </w:rPr>
        <w:t>75</w:t>
      </w:r>
      <w:r w:rsidRPr="0017652F">
        <w:rPr>
          <w:rFonts w:ascii="Times New Roman" w:eastAsia="SimSun" w:hAnsi="Times New Roman" w:cs="Times New Roman"/>
          <w:sz w:val="24"/>
          <w:szCs w:val="24"/>
          <w:lang w:val="sr-Cyrl-RS" w:eastAsia="zh-CN"/>
        </w:rPr>
        <w:t>.</w:t>
      </w:r>
      <w:r w:rsidRPr="0017652F">
        <w:rPr>
          <w:rFonts w:ascii="Times New Roman" w:eastAsia="SimSun" w:hAnsi="Times New Roman" w:cs="Times New Roman"/>
          <w:spacing w:val="26"/>
          <w:sz w:val="24"/>
          <w:szCs w:val="24"/>
          <w:lang w:val="sr-Cyrl-RS" w:eastAsia="zh-CN"/>
        </w:rPr>
        <w:t xml:space="preserve"> </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т</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в</w:t>
      </w:r>
      <w:r w:rsidRPr="0017652F">
        <w:rPr>
          <w:rFonts w:ascii="Times New Roman" w:eastAsia="SimSun" w:hAnsi="Times New Roman" w:cs="Times New Roman"/>
          <w:spacing w:val="26"/>
          <w:sz w:val="24"/>
          <w:szCs w:val="24"/>
          <w:lang w:val="sr-Cyrl-RS" w:eastAsia="zh-CN"/>
        </w:rPr>
        <w:t xml:space="preserve"> </w:t>
      </w:r>
      <w:r w:rsidRPr="0017652F">
        <w:rPr>
          <w:rFonts w:ascii="Times New Roman" w:eastAsia="SimSun" w:hAnsi="Times New Roman" w:cs="Times New Roman"/>
          <w:sz w:val="24"/>
          <w:szCs w:val="24"/>
          <w:lang w:val="sr-Cyrl-RS" w:eastAsia="zh-CN"/>
        </w:rPr>
        <w:t>2.</w:t>
      </w:r>
      <w:r w:rsidRPr="0017652F">
        <w:rPr>
          <w:rFonts w:ascii="Times New Roman" w:eastAsia="SimSun" w:hAnsi="Times New Roman" w:cs="Times New Roman"/>
          <w:spacing w:val="26"/>
          <w:sz w:val="24"/>
          <w:szCs w:val="24"/>
          <w:lang w:val="sr-Cyrl-RS" w:eastAsia="zh-CN"/>
        </w:rPr>
        <w:t xml:space="preserve"> </w:t>
      </w:r>
      <w:r w:rsidRPr="0017652F">
        <w:rPr>
          <w:rFonts w:ascii="Times New Roman" w:eastAsia="SimSun" w:hAnsi="Times New Roman" w:cs="Times New Roman"/>
          <w:sz w:val="24"/>
          <w:szCs w:val="24"/>
          <w:lang w:val="sr-Cyrl-RS" w:eastAsia="zh-CN"/>
        </w:rPr>
        <w:t>З</w:t>
      </w:r>
      <w:r w:rsidRPr="0017652F">
        <w:rPr>
          <w:rFonts w:ascii="Times New Roman" w:eastAsia="SimSun" w:hAnsi="Times New Roman" w:cs="Times New Roman"/>
          <w:spacing w:val="-2"/>
          <w:sz w:val="24"/>
          <w:szCs w:val="24"/>
          <w:lang w:val="sr-Cyrl-RS" w:eastAsia="zh-CN"/>
        </w:rPr>
        <w:t>а</w:t>
      </w:r>
      <w:r w:rsidRPr="0017652F">
        <w:rPr>
          <w:rFonts w:ascii="Times New Roman" w:eastAsia="SimSun" w:hAnsi="Times New Roman" w:cs="Times New Roman"/>
          <w:sz w:val="24"/>
          <w:szCs w:val="24"/>
          <w:lang w:val="sr-Cyrl-RS" w:eastAsia="zh-CN"/>
        </w:rPr>
        <w:t>кона</w:t>
      </w:r>
      <w:r w:rsidRPr="0017652F">
        <w:rPr>
          <w:rFonts w:ascii="Times New Roman" w:eastAsia="SimSun" w:hAnsi="Times New Roman" w:cs="Times New Roman"/>
          <w:spacing w:val="25"/>
          <w:sz w:val="24"/>
          <w:szCs w:val="24"/>
          <w:lang w:val="sr-Cyrl-RS" w:eastAsia="zh-CN"/>
        </w:rPr>
        <w:t xml:space="preserve"> </w:t>
      </w:r>
      <w:r w:rsidRPr="0017652F">
        <w:rPr>
          <w:rFonts w:ascii="Times New Roman" w:eastAsia="SimSun" w:hAnsi="Times New Roman" w:cs="Times New Roman"/>
          <w:sz w:val="24"/>
          <w:szCs w:val="24"/>
          <w:lang w:val="sr-Cyrl-RS" w:eastAsia="zh-CN"/>
        </w:rPr>
        <w:t>о</w:t>
      </w:r>
      <w:r w:rsidRPr="0017652F">
        <w:rPr>
          <w:rFonts w:ascii="Times New Roman" w:eastAsia="SimSun" w:hAnsi="Times New Roman" w:cs="Times New Roman"/>
          <w:spacing w:val="26"/>
          <w:sz w:val="24"/>
          <w:szCs w:val="24"/>
          <w:lang w:val="sr-Cyrl-RS" w:eastAsia="zh-CN"/>
        </w:rPr>
        <w:t xml:space="preserve"> </w:t>
      </w:r>
      <w:r w:rsidRPr="0017652F">
        <w:rPr>
          <w:rFonts w:ascii="Times New Roman" w:eastAsia="SimSun" w:hAnsi="Times New Roman" w:cs="Times New Roman"/>
          <w:sz w:val="24"/>
          <w:szCs w:val="24"/>
          <w:lang w:val="sr-Cyrl-RS" w:eastAsia="zh-CN"/>
        </w:rPr>
        <w:t>ја</w:t>
      </w:r>
      <w:r w:rsidRPr="0017652F">
        <w:rPr>
          <w:rFonts w:ascii="Times New Roman" w:eastAsia="SimSun" w:hAnsi="Times New Roman" w:cs="Times New Roman"/>
          <w:spacing w:val="-1"/>
          <w:sz w:val="24"/>
          <w:szCs w:val="24"/>
          <w:lang w:val="sr-Cyrl-RS" w:eastAsia="zh-CN"/>
        </w:rPr>
        <w:t>в</w:t>
      </w:r>
      <w:r w:rsidRPr="0017652F">
        <w:rPr>
          <w:rFonts w:ascii="Times New Roman" w:eastAsia="SimSun" w:hAnsi="Times New Roman" w:cs="Times New Roman"/>
          <w:spacing w:val="3"/>
          <w:sz w:val="24"/>
          <w:szCs w:val="24"/>
          <w:lang w:val="sr-Cyrl-RS" w:eastAsia="zh-CN"/>
        </w:rPr>
        <w:t>н</w:t>
      </w:r>
      <w:r w:rsidRPr="0017652F">
        <w:rPr>
          <w:rFonts w:ascii="Times New Roman" w:eastAsia="SimSun" w:hAnsi="Times New Roman" w:cs="Times New Roman"/>
          <w:sz w:val="24"/>
          <w:szCs w:val="24"/>
          <w:lang w:val="sr-Cyrl-RS" w:eastAsia="zh-CN"/>
        </w:rPr>
        <w:t>им</w:t>
      </w:r>
      <w:r w:rsidRPr="0017652F">
        <w:rPr>
          <w:rFonts w:ascii="Times New Roman" w:eastAsia="SimSun" w:hAnsi="Times New Roman" w:cs="Times New Roman"/>
          <w:spacing w:val="25"/>
          <w:sz w:val="24"/>
          <w:szCs w:val="24"/>
          <w:lang w:val="sr-Cyrl-RS" w:eastAsia="zh-CN"/>
        </w:rPr>
        <w:t xml:space="preserve"> </w:t>
      </w:r>
      <w:r w:rsidRPr="0017652F">
        <w:rPr>
          <w:rFonts w:ascii="Times New Roman" w:eastAsia="SimSun" w:hAnsi="Times New Roman" w:cs="Times New Roman"/>
          <w:sz w:val="24"/>
          <w:szCs w:val="24"/>
          <w:lang w:val="sr-Cyrl-RS" w:eastAsia="zh-CN"/>
        </w:rPr>
        <w:t>н</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б</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вка</w:t>
      </w:r>
      <w:r w:rsidRPr="0017652F">
        <w:rPr>
          <w:rFonts w:ascii="Times New Roman" w:eastAsia="SimSun" w:hAnsi="Times New Roman" w:cs="Times New Roman"/>
          <w:spacing w:val="-2"/>
          <w:sz w:val="24"/>
          <w:szCs w:val="24"/>
          <w:lang w:val="sr-Cyrl-RS" w:eastAsia="zh-CN"/>
        </w:rPr>
        <w:t>м</w:t>
      </w:r>
      <w:r w:rsidRPr="0017652F">
        <w:rPr>
          <w:rFonts w:ascii="Times New Roman" w:eastAsia="SimSun" w:hAnsi="Times New Roman" w:cs="Times New Roman"/>
          <w:sz w:val="24"/>
          <w:szCs w:val="24"/>
          <w:lang w:val="sr-Cyrl-RS" w:eastAsia="zh-CN"/>
        </w:rPr>
        <w:t>а</w:t>
      </w:r>
      <w:r w:rsidRPr="0017652F">
        <w:rPr>
          <w:rFonts w:ascii="Times New Roman" w:eastAsia="SimSun" w:hAnsi="Times New Roman" w:cs="Times New Roman"/>
          <w:spacing w:val="25"/>
          <w:sz w:val="24"/>
          <w:szCs w:val="24"/>
          <w:lang w:val="sr-Cyrl-RS" w:eastAsia="zh-CN"/>
        </w:rPr>
        <w:t xml:space="preserve"> </w:t>
      </w:r>
      <w:r>
        <w:rPr>
          <w:rFonts w:ascii="Times New Roman" w:eastAsia="SimSun" w:hAnsi="Times New Roman" w:cs="Times New Roman"/>
          <w:sz w:val="24"/>
          <w:szCs w:val="24"/>
          <w:lang w:val="sr-Cyrl-RS" w:eastAsia="zh-CN"/>
        </w:rPr>
        <w:t>(“Службени гласник РС”, бр. 124/2012, 14/2015 и 68/2015)</w:t>
      </w:r>
      <w:r w:rsidRPr="0017652F">
        <w:rPr>
          <w:rFonts w:ascii="Times New Roman" w:eastAsia="SimSun" w:hAnsi="Times New Roman" w:cs="Times New Roman"/>
          <w:sz w:val="24"/>
          <w:szCs w:val="24"/>
          <w:lang w:val="sr-Cyrl-RS" w:eastAsia="zh-CN"/>
        </w:rPr>
        <w:t>,</w:t>
      </w:r>
      <w:r w:rsidRPr="0017652F">
        <w:rPr>
          <w:rFonts w:ascii="Times New Roman" w:eastAsia="SimSun" w:hAnsi="Times New Roman" w:cs="Times New Roman"/>
          <w:spacing w:val="23"/>
          <w:sz w:val="24"/>
          <w:szCs w:val="24"/>
          <w:lang w:val="sr-Cyrl-RS" w:eastAsia="zh-CN"/>
        </w:rPr>
        <w:t xml:space="preserve"> </w:t>
      </w:r>
      <w:r w:rsidRPr="0017652F">
        <w:rPr>
          <w:rFonts w:ascii="Times New Roman" w:eastAsia="SimSun" w:hAnsi="Times New Roman" w:cs="Times New Roman"/>
          <w:sz w:val="24"/>
          <w:szCs w:val="24"/>
          <w:lang w:val="sr-Cyrl-RS" w:eastAsia="zh-CN"/>
        </w:rPr>
        <w:t>под</w:t>
      </w:r>
      <w:r w:rsidRPr="0017652F">
        <w:rPr>
          <w:rFonts w:ascii="Times New Roman" w:eastAsia="SimSun" w:hAnsi="Times New Roman" w:cs="Times New Roman"/>
          <w:spacing w:val="24"/>
          <w:sz w:val="24"/>
          <w:szCs w:val="24"/>
          <w:lang w:val="sr-Cyrl-RS" w:eastAsia="zh-CN"/>
        </w:rPr>
        <w:t xml:space="preserve"> </w:t>
      </w:r>
      <w:r w:rsidRPr="0017652F">
        <w:rPr>
          <w:rFonts w:ascii="Times New Roman" w:eastAsia="SimSun" w:hAnsi="Times New Roman" w:cs="Times New Roman"/>
          <w:spacing w:val="3"/>
          <w:sz w:val="24"/>
          <w:szCs w:val="24"/>
          <w:lang w:val="sr-Cyrl-RS" w:eastAsia="zh-CN"/>
        </w:rPr>
        <w:t>п</w:t>
      </w:r>
      <w:r w:rsidRPr="0017652F">
        <w:rPr>
          <w:rFonts w:ascii="Times New Roman" w:eastAsia="SimSun" w:hAnsi="Times New Roman" w:cs="Times New Roman"/>
          <w:spacing w:val="-5"/>
          <w:sz w:val="24"/>
          <w:szCs w:val="24"/>
          <w:lang w:val="sr-Cyrl-RS" w:eastAsia="zh-CN"/>
        </w:rPr>
        <w:t>у</w:t>
      </w:r>
      <w:r w:rsidRPr="0017652F">
        <w:rPr>
          <w:rFonts w:ascii="Times New Roman" w:eastAsia="SimSun" w:hAnsi="Times New Roman" w:cs="Times New Roman"/>
          <w:sz w:val="24"/>
          <w:szCs w:val="24"/>
          <w:lang w:val="sr-Cyrl-RS" w:eastAsia="zh-CN"/>
        </w:rPr>
        <w:t>н</w:t>
      </w:r>
      <w:r w:rsidRPr="0017652F">
        <w:rPr>
          <w:rFonts w:ascii="Times New Roman" w:eastAsia="SimSun" w:hAnsi="Times New Roman" w:cs="Times New Roman"/>
          <w:spacing w:val="2"/>
          <w:sz w:val="24"/>
          <w:szCs w:val="24"/>
          <w:lang w:val="sr-Cyrl-RS" w:eastAsia="zh-CN"/>
        </w:rPr>
        <w:t>о</w:t>
      </w:r>
      <w:r w:rsidRPr="0017652F">
        <w:rPr>
          <w:rFonts w:ascii="Times New Roman" w:eastAsia="SimSun" w:hAnsi="Times New Roman" w:cs="Times New Roman"/>
          <w:sz w:val="24"/>
          <w:szCs w:val="24"/>
          <w:lang w:val="sr-Cyrl-RS" w:eastAsia="zh-CN"/>
        </w:rPr>
        <w:t>м</w:t>
      </w:r>
      <w:r w:rsidRPr="0017652F">
        <w:rPr>
          <w:rFonts w:ascii="Times New Roman" w:eastAsia="SimSun" w:hAnsi="Times New Roman" w:cs="Times New Roman"/>
          <w:spacing w:val="23"/>
          <w:sz w:val="24"/>
          <w:szCs w:val="24"/>
          <w:lang w:val="sr-Cyrl-RS" w:eastAsia="zh-CN"/>
        </w:rPr>
        <w:t xml:space="preserve"> </w:t>
      </w:r>
      <w:r w:rsidRPr="0017652F">
        <w:rPr>
          <w:rFonts w:ascii="Times New Roman" w:eastAsia="SimSun" w:hAnsi="Times New Roman" w:cs="Times New Roman"/>
          <w:spacing w:val="-1"/>
          <w:sz w:val="24"/>
          <w:szCs w:val="24"/>
          <w:lang w:val="sr-Cyrl-RS" w:eastAsia="zh-CN"/>
        </w:rPr>
        <w:t>ма</w:t>
      </w:r>
      <w:r w:rsidRPr="0017652F">
        <w:rPr>
          <w:rFonts w:ascii="Times New Roman" w:eastAsia="SimSun" w:hAnsi="Times New Roman" w:cs="Times New Roman"/>
          <w:sz w:val="24"/>
          <w:szCs w:val="24"/>
          <w:lang w:val="sr-Cyrl-RS" w:eastAsia="zh-CN"/>
        </w:rPr>
        <w:t>т</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ријалном</w:t>
      </w:r>
      <w:r w:rsidRPr="0017652F">
        <w:rPr>
          <w:rFonts w:ascii="Times New Roman" w:eastAsia="SimSun" w:hAnsi="Times New Roman" w:cs="Times New Roman"/>
          <w:spacing w:val="23"/>
          <w:sz w:val="24"/>
          <w:szCs w:val="24"/>
          <w:lang w:val="sr-Cyrl-RS" w:eastAsia="zh-CN"/>
        </w:rPr>
        <w:t xml:space="preserve"> </w:t>
      </w:r>
      <w:r w:rsidRPr="0017652F">
        <w:rPr>
          <w:rFonts w:ascii="Times New Roman" w:eastAsia="SimSun" w:hAnsi="Times New Roman" w:cs="Times New Roman"/>
          <w:sz w:val="24"/>
          <w:szCs w:val="24"/>
          <w:lang w:val="sr-Cyrl-RS" w:eastAsia="zh-CN"/>
        </w:rPr>
        <w:t>и</w:t>
      </w:r>
      <w:r w:rsidRPr="0017652F">
        <w:rPr>
          <w:rFonts w:ascii="Times New Roman" w:eastAsia="SimSun" w:hAnsi="Times New Roman" w:cs="Times New Roman"/>
          <w:spacing w:val="24"/>
          <w:sz w:val="24"/>
          <w:szCs w:val="24"/>
          <w:lang w:val="sr-Cyrl-RS" w:eastAsia="zh-CN"/>
        </w:rPr>
        <w:t xml:space="preserve"> </w:t>
      </w:r>
      <w:r w:rsidRPr="0017652F">
        <w:rPr>
          <w:rFonts w:ascii="Times New Roman" w:eastAsia="SimSun" w:hAnsi="Times New Roman" w:cs="Times New Roman"/>
          <w:sz w:val="24"/>
          <w:szCs w:val="24"/>
          <w:lang w:val="sr-Cyrl-RS" w:eastAsia="zh-CN"/>
        </w:rPr>
        <w:t>кри</w:t>
      </w:r>
      <w:r w:rsidRPr="0017652F">
        <w:rPr>
          <w:rFonts w:ascii="Times New Roman" w:eastAsia="SimSun" w:hAnsi="Times New Roman" w:cs="Times New Roman"/>
          <w:spacing w:val="1"/>
          <w:sz w:val="24"/>
          <w:szCs w:val="24"/>
          <w:lang w:val="sr-Cyrl-RS" w:eastAsia="zh-CN"/>
        </w:rPr>
        <w:t>в</w:t>
      </w:r>
      <w:r w:rsidRPr="0017652F">
        <w:rPr>
          <w:rFonts w:ascii="Times New Roman" w:eastAsia="SimSun" w:hAnsi="Times New Roman" w:cs="Times New Roman"/>
          <w:sz w:val="24"/>
          <w:szCs w:val="24"/>
          <w:lang w:val="sr-Cyrl-RS" w:eastAsia="zh-CN"/>
        </w:rPr>
        <w:t>и</w:t>
      </w:r>
      <w:r w:rsidRPr="0017652F">
        <w:rPr>
          <w:rFonts w:ascii="Times New Roman" w:eastAsia="SimSun" w:hAnsi="Times New Roman" w:cs="Times New Roman"/>
          <w:spacing w:val="-1"/>
          <w:sz w:val="24"/>
          <w:szCs w:val="24"/>
          <w:lang w:val="sr-Cyrl-RS" w:eastAsia="zh-CN"/>
        </w:rPr>
        <w:t>ч</w:t>
      </w:r>
      <w:r w:rsidRPr="0017652F">
        <w:rPr>
          <w:rFonts w:ascii="Times New Roman" w:eastAsia="SimSun" w:hAnsi="Times New Roman" w:cs="Times New Roman"/>
          <w:sz w:val="24"/>
          <w:szCs w:val="24"/>
          <w:lang w:val="sr-Cyrl-RS" w:eastAsia="zh-CN"/>
        </w:rPr>
        <w:t>ном</w:t>
      </w:r>
      <w:r w:rsidRPr="0017652F">
        <w:rPr>
          <w:rFonts w:ascii="Times New Roman" w:eastAsia="SimSun" w:hAnsi="Times New Roman" w:cs="Times New Roman"/>
          <w:spacing w:val="23"/>
          <w:sz w:val="24"/>
          <w:szCs w:val="24"/>
          <w:lang w:val="sr-Cyrl-RS" w:eastAsia="zh-CN"/>
        </w:rPr>
        <w:t xml:space="preserve"> </w:t>
      </w:r>
      <w:r w:rsidRPr="0017652F">
        <w:rPr>
          <w:rFonts w:ascii="Times New Roman" w:eastAsia="SimSun" w:hAnsi="Times New Roman" w:cs="Times New Roman"/>
          <w:sz w:val="24"/>
          <w:szCs w:val="24"/>
          <w:lang w:val="sr-Cyrl-RS" w:eastAsia="zh-CN"/>
        </w:rPr>
        <w:t>одговорнош</w:t>
      </w:r>
      <w:r w:rsidRPr="0017652F">
        <w:rPr>
          <w:rFonts w:ascii="Times New Roman" w:eastAsia="SimSun" w:hAnsi="Times New Roman" w:cs="Times New Roman"/>
          <w:spacing w:val="2"/>
          <w:sz w:val="24"/>
          <w:szCs w:val="24"/>
          <w:lang w:val="sr-Cyrl-RS" w:eastAsia="zh-CN"/>
        </w:rPr>
        <w:t>ћ</w:t>
      </w:r>
      <w:r w:rsidRPr="0017652F">
        <w:rPr>
          <w:rFonts w:ascii="Times New Roman" w:eastAsia="SimSun" w:hAnsi="Times New Roman" w:cs="Times New Roman"/>
          <w:spacing w:val="-5"/>
          <w:sz w:val="24"/>
          <w:szCs w:val="24"/>
          <w:lang w:val="sr-Cyrl-RS" w:eastAsia="zh-CN"/>
        </w:rPr>
        <w:t>у</w:t>
      </w:r>
      <w:r w:rsidRPr="0017652F">
        <w:rPr>
          <w:rFonts w:ascii="Times New Roman" w:eastAsia="SimSun" w:hAnsi="Times New Roman" w:cs="Times New Roman"/>
          <w:sz w:val="24"/>
          <w:szCs w:val="24"/>
          <w:lang w:val="sr-Cyrl-RS" w:eastAsia="zh-CN"/>
        </w:rPr>
        <w:t>,</w:t>
      </w:r>
      <w:r w:rsidRPr="0017652F">
        <w:rPr>
          <w:rFonts w:ascii="Times New Roman" w:eastAsia="SimSun" w:hAnsi="Times New Roman" w:cs="Times New Roman"/>
          <w:spacing w:val="32"/>
          <w:sz w:val="24"/>
          <w:szCs w:val="24"/>
          <w:lang w:val="sr-Cyrl-RS" w:eastAsia="zh-CN"/>
        </w:rPr>
        <w:t xml:space="preserve"> </w:t>
      </w:r>
      <w:r w:rsidRPr="0017652F">
        <w:rPr>
          <w:rFonts w:ascii="Times New Roman" w:eastAsia="SimSun" w:hAnsi="Times New Roman" w:cs="Times New Roman"/>
          <w:sz w:val="24"/>
          <w:szCs w:val="24"/>
          <w:lang w:val="sr-Cyrl-RS" w:eastAsia="zh-CN"/>
        </w:rPr>
        <w:t>изја</w:t>
      </w:r>
      <w:r w:rsidRPr="0017652F">
        <w:rPr>
          <w:rFonts w:ascii="Times New Roman" w:eastAsia="SimSun" w:hAnsi="Times New Roman" w:cs="Times New Roman"/>
          <w:spacing w:val="-1"/>
          <w:sz w:val="24"/>
          <w:szCs w:val="24"/>
          <w:lang w:val="sr-Cyrl-RS" w:eastAsia="zh-CN"/>
        </w:rPr>
        <w:t>в</w:t>
      </w:r>
      <w:r w:rsidRPr="0017652F">
        <w:rPr>
          <w:rFonts w:ascii="Times New Roman" w:eastAsia="SimSun" w:hAnsi="Times New Roman" w:cs="Times New Roman"/>
          <w:spacing w:val="2"/>
          <w:sz w:val="24"/>
          <w:szCs w:val="24"/>
          <w:lang w:val="sr-Cyrl-RS" w:eastAsia="zh-CN"/>
        </w:rPr>
        <w:t>љ</w:t>
      </w:r>
      <w:r w:rsidRPr="0017652F">
        <w:rPr>
          <w:rFonts w:ascii="Times New Roman" w:eastAsia="SimSun" w:hAnsi="Times New Roman" w:cs="Times New Roman"/>
          <w:spacing w:val="-8"/>
          <w:sz w:val="24"/>
          <w:szCs w:val="24"/>
          <w:lang w:val="sr-Cyrl-RS" w:eastAsia="zh-CN"/>
        </w:rPr>
        <w:t>у</w:t>
      </w:r>
      <w:r w:rsidRPr="0017652F">
        <w:rPr>
          <w:rFonts w:ascii="Times New Roman" w:eastAsia="SimSun" w:hAnsi="Times New Roman" w:cs="Times New Roman"/>
          <w:sz w:val="24"/>
          <w:szCs w:val="24"/>
          <w:lang w:val="sr-Cyrl-RS" w:eastAsia="zh-CN"/>
        </w:rPr>
        <w:t>ј</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pacing w:val="-1"/>
          <w:sz w:val="24"/>
          <w:szCs w:val="24"/>
          <w:lang w:val="sr-Cyrl-RS" w:eastAsia="zh-CN"/>
        </w:rPr>
        <w:t>м</w:t>
      </w:r>
      <w:r w:rsidRPr="0017652F">
        <w:rPr>
          <w:rFonts w:ascii="Times New Roman" w:eastAsia="SimSun" w:hAnsi="Times New Roman" w:cs="Times New Roman"/>
          <w:sz w:val="24"/>
          <w:szCs w:val="24"/>
          <w:lang w:val="sr-Cyrl-RS" w:eastAsia="zh-CN"/>
        </w:rPr>
        <w:t>о</w:t>
      </w:r>
      <w:r w:rsidRPr="0017652F">
        <w:rPr>
          <w:rFonts w:ascii="Times New Roman" w:eastAsia="SimSun" w:hAnsi="Times New Roman" w:cs="Times New Roman"/>
          <w:spacing w:val="23"/>
          <w:sz w:val="24"/>
          <w:szCs w:val="24"/>
          <w:lang w:val="sr-Cyrl-RS" w:eastAsia="zh-CN"/>
        </w:rPr>
        <w:t xml:space="preserve"> </w:t>
      </w:r>
      <w:r w:rsidRPr="0017652F">
        <w:rPr>
          <w:rFonts w:ascii="Times New Roman" w:eastAsia="SimSun" w:hAnsi="Times New Roman" w:cs="Times New Roman"/>
          <w:sz w:val="24"/>
          <w:szCs w:val="24"/>
          <w:lang w:val="sr-Cyrl-RS" w:eastAsia="zh-CN"/>
        </w:rPr>
        <w:t>да</w:t>
      </w:r>
      <w:r w:rsidRPr="0017652F">
        <w:rPr>
          <w:rFonts w:ascii="Times New Roman" w:eastAsia="SimSun" w:hAnsi="Times New Roman" w:cs="Times New Roman"/>
          <w:spacing w:val="25"/>
          <w:sz w:val="24"/>
          <w:szCs w:val="24"/>
          <w:lang w:val="sr-Cyrl-RS" w:eastAsia="zh-CN"/>
        </w:rPr>
        <w:t xml:space="preserve"> </w:t>
      </w:r>
      <w:r w:rsidRPr="0017652F">
        <w:rPr>
          <w:rFonts w:ascii="Times New Roman" w:eastAsia="SimSun" w:hAnsi="Times New Roman" w:cs="Times New Roman"/>
          <w:spacing w:val="-1"/>
          <w:sz w:val="24"/>
          <w:szCs w:val="24"/>
          <w:lang w:val="sr-Cyrl-RS" w:eastAsia="zh-CN"/>
        </w:rPr>
        <w:t>см</w:t>
      </w:r>
      <w:r w:rsidRPr="0017652F">
        <w:rPr>
          <w:rFonts w:ascii="Times New Roman" w:eastAsia="SimSun" w:hAnsi="Times New Roman" w:cs="Times New Roman"/>
          <w:sz w:val="24"/>
          <w:szCs w:val="24"/>
          <w:lang w:val="sr-Cyrl-RS" w:eastAsia="zh-CN"/>
        </w:rPr>
        <w:t>о</w:t>
      </w:r>
      <w:r w:rsidRPr="0017652F">
        <w:rPr>
          <w:rFonts w:ascii="Times New Roman" w:eastAsia="SimSun" w:hAnsi="Times New Roman" w:cs="Times New Roman"/>
          <w:spacing w:val="25"/>
          <w:sz w:val="24"/>
          <w:szCs w:val="24"/>
          <w:lang w:val="sr-Cyrl-RS" w:eastAsia="zh-CN"/>
        </w:rPr>
        <w:t xml:space="preserve"> </w:t>
      </w:r>
      <w:r w:rsidRPr="0017652F">
        <w:rPr>
          <w:rFonts w:ascii="Times New Roman" w:eastAsia="SimSun" w:hAnsi="Times New Roman" w:cs="Times New Roman"/>
          <w:sz w:val="24"/>
          <w:szCs w:val="24"/>
          <w:lang w:val="sr-Cyrl-RS" w:eastAsia="zh-CN"/>
        </w:rPr>
        <w:t xml:space="preserve">при </w:t>
      </w:r>
      <w:r w:rsidRPr="0017652F">
        <w:rPr>
          <w:rFonts w:ascii="Times New Roman" w:eastAsia="SimSun" w:hAnsi="Times New Roman" w:cs="Times New Roman"/>
          <w:spacing w:val="-1"/>
          <w:sz w:val="24"/>
          <w:szCs w:val="24"/>
          <w:lang w:val="sr-Cyrl-RS" w:eastAsia="zh-CN"/>
        </w:rPr>
        <w:t>сас</w:t>
      </w:r>
      <w:r w:rsidRPr="0017652F">
        <w:rPr>
          <w:rFonts w:ascii="Times New Roman" w:eastAsia="SimSun" w:hAnsi="Times New Roman" w:cs="Times New Roman"/>
          <w:sz w:val="24"/>
          <w:szCs w:val="24"/>
          <w:lang w:val="sr-Cyrl-RS" w:eastAsia="zh-CN"/>
        </w:rPr>
        <w:t>т</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в</w:t>
      </w:r>
      <w:r w:rsidRPr="0017652F">
        <w:rPr>
          <w:rFonts w:ascii="Times New Roman" w:eastAsia="SimSun" w:hAnsi="Times New Roman" w:cs="Times New Roman"/>
          <w:spacing w:val="2"/>
          <w:sz w:val="24"/>
          <w:szCs w:val="24"/>
          <w:lang w:val="sr-Cyrl-RS" w:eastAsia="zh-CN"/>
        </w:rPr>
        <w:t>љ</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pacing w:val="3"/>
          <w:sz w:val="24"/>
          <w:szCs w:val="24"/>
          <w:lang w:val="sr-Cyrl-RS" w:eastAsia="zh-CN"/>
        </w:rPr>
        <w:t>њ</w:t>
      </w:r>
      <w:r w:rsidRPr="0017652F">
        <w:rPr>
          <w:rFonts w:ascii="Times New Roman" w:eastAsia="SimSun" w:hAnsi="Times New Roman" w:cs="Times New Roman"/>
          <w:sz w:val="24"/>
          <w:szCs w:val="24"/>
          <w:lang w:val="sr-Cyrl-RS" w:eastAsia="zh-CN"/>
        </w:rPr>
        <w:t>у</w:t>
      </w:r>
      <w:r w:rsidRPr="0017652F">
        <w:rPr>
          <w:rFonts w:ascii="Times New Roman" w:eastAsia="SimSun" w:hAnsi="Times New Roman" w:cs="Times New Roman"/>
          <w:spacing w:val="47"/>
          <w:sz w:val="24"/>
          <w:szCs w:val="24"/>
          <w:lang w:val="sr-Cyrl-RS" w:eastAsia="zh-CN"/>
        </w:rPr>
        <w:t xml:space="preserve"> </w:t>
      </w:r>
      <w:r w:rsidRPr="0017652F">
        <w:rPr>
          <w:rFonts w:ascii="Times New Roman" w:eastAsia="SimSun" w:hAnsi="Times New Roman" w:cs="Times New Roman"/>
          <w:sz w:val="24"/>
          <w:szCs w:val="24"/>
          <w:lang w:val="sr-Cyrl-RS" w:eastAsia="zh-CN"/>
        </w:rPr>
        <w:t>по</w:t>
      </w:r>
      <w:r w:rsidRPr="0017652F">
        <w:rPr>
          <w:rFonts w:ascii="Times New Roman" w:eastAsia="SimSun" w:hAnsi="Times New Roman" w:cs="Times New Roman"/>
          <w:spacing w:val="3"/>
          <w:sz w:val="24"/>
          <w:szCs w:val="24"/>
          <w:lang w:val="sr-Cyrl-RS" w:eastAsia="zh-CN"/>
        </w:rPr>
        <w:t>н</w:t>
      </w:r>
      <w:r w:rsidRPr="0017652F">
        <w:rPr>
          <w:rFonts w:ascii="Times New Roman" w:eastAsia="SimSun" w:hAnsi="Times New Roman" w:cs="Times New Roman"/>
          <w:spacing w:val="-5"/>
          <w:sz w:val="24"/>
          <w:szCs w:val="24"/>
          <w:lang w:val="sr-Cyrl-RS" w:eastAsia="zh-CN"/>
        </w:rPr>
        <w:t>у</w:t>
      </w:r>
      <w:r w:rsidRPr="0017652F">
        <w:rPr>
          <w:rFonts w:ascii="Times New Roman" w:eastAsia="SimSun" w:hAnsi="Times New Roman" w:cs="Times New Roman"/>
          <w:sz w:val="24"/>
          <w:szCs w:val="24"/>
          <w:lang w:val="sr-Cyrl-RS" w:eastAsia="zh-CN"/>
        </w:rPr>
        <w:t>де</w:t>
      </w:r>
      <w:r w:rsidRPr="0017652F">
        <w:rPr>
          <w:rFonts w:ascii="Times New Roman" w:eastAsia="SimSun" w:hAnsi="Times New Roman" w:cs="Times New Roman"/>
          <w:spacing w:val="53"/>
          <w:sz w:val="24"/>
          <w:szCs w:val="24"/>
          <w:lang w:val="sr-Cyrl-RS" w:eastAsia="zh-CN"/>
        </w:rPr>
        <w:t xml:space="preserve"> </w:t>
      </w:r>
      <w:r w:rsidRPr="0017652F">
        <w:rPr>
          <w:rFonts w:ascii="Times New Roman" w:eastAsia="SimSun" w:hAnsi="Times New Roman" w:cs="Times New Roman"/>
          <w:sz w:val="24"/>
          <w:szCs w:val="24"/>
          <w:lang w:val="sr-Cyrl-RS" w:eastAsia="zh-CN"/>
        </w:rPr>
        <w:t>п</w:t>
      </w:r>
      <w:r w:rsidRPr="0017652F">
        <w:rPr>
          <w:rFonts w:ascii="Times New Roman" w:eastAsia="SimSun" w:hAnsi="Times New Roman" w:cs="Times New Roman"/>
          <w:spacing w:val="2"/>
          <w:sz w:val="24"/>
          <w:szCs w:val="24"/>
          <w:lang w:val="sr-Cyrl-RS" w:eastAsia="zh-CN"/>
        </w:rPr>
        <w:t>о</w:t>
      </w:r>
      <w:r w:rsidRPr="0017652F">
        <w:rPr>
          <w:rFonts w:ascii="Times New Roman" w:eastAsia="SimSun" w:hAnsi="Times New Roman" w:cs="Times New Roman"/>
          <w:sz w:val="24"/>
          <w:szCs w:val="24"/>
          <w:lang w:val="sr-Cyrl-RS" w:eastAsia="zh-CN"/>
        </w:rPr>
        <w:t>штов</w:t>
      </w:r>
      <w:r w:rsidRPr="0017652F">
        <w:rPr>
          <w:rFonts w:ascii="Times New Roman" w:eastAsia="SimSun" w:hAnsi="Times New Roman" w:cs="Times New Roman"/>
          <w:spacing w:val="-2"/>
          <w:sz w:val="24"/>
          <w:szCs w:val="24"/>
          <w:lang w:val="sr-Cyrl-RS" w:eastAsia="zh-CN"/>
        </w:rPr>
        <w:t>а</w:t>
      </w:r>
      <w:r w:rsidRPr="0017652F">
        <w:rPr>
          <w:rFonts w:ascii="Times New Roman" w:eastAsia="SimSun" w:hAnsi="Times New Roman" w:cs="Times New Roman"/>
          <w:sz w:val="24"/>
          <w:szCs w:val="24"/>
          <w:lang w:val="sr-Cyrl-RS" w:eastAsia="zh-CN"/>
        </w:rPr>
        <w:t>ли</w:t>
      </w:r>
      <w:r w:rsidRPr="0017652F">
        <w:rPr>
          <w:rFonts w:ascii="Times New Roman" w:eastAsia="SimSun" w:hAnsi="Times New Roman" w:cs="Times New Roman"/>
          <w:spacing w:val="53"/>
          <w:sz w:val="24"/>
          <w:szCs w:val="24"/>
          <w:lang w:val="sr-Cyrl-RS" w:eastAsia="zh-CN"/>
        </w:rPr>
        <w:t xml:space="preserve"> </w:t>
      </w:r>
      <w:r w:rsidRPr="0017652F">
        <w:rPr>
          <w:rFonts w:ascii="Times New Roman" w:eastAsia="SimSun" w:hAnsi="Times New Roman" w:cs="Times New Roman"/>
          <w:sz w:val="24"/>
          <w:szCs w:val="24"/>
          <w:lang w:val="sr-Cyrl-RS" w:eastAsia="zh-CN"/>
        </w:rPr>
        <w:t>об</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в</w:t>
      </w:r>
      <w:r w:rsidRPr="0017652F">
        <w:rPr>
          <w:rFonts w:ascii="Times New Roman" w:eastAsia="SimSun" w:hAnsi="Times New Roman" w:cs="Times New Roman"/>
          <w:spacing w:val="-2"/>
          <w:sz w:val="24"/>
          <w:szCs w:val="24"/>
          <w:lang w:val="sr-Cyrl-RS" w:eastAsia="zh-CN"/>
        </w:rPr>
        <w:t>е</w:t>
      </w:r>
      <w:r w:rsidRPr="0017652F">
        <w:rPr>
          <w:rFonts w:ascii="Times New Roman" w:eastAsia="SimSun" w:hAnsi="Times New Roman" w:cs="Times New Roman"/>
          <w:sz w:val="24"/>
          <w:szCs w:val="24"/>
          <w:lang w:val="sr-Cyrl-RS" w:eastAsia="zh-CN"/>
        </w:rPr>
        <w:t>зе</w:t>
      </w:r>
      <w:r w:rsidRPr="0017652F">
        <w:rPr>
          <w:rFonts w:ascii="Times New Roman" w:eastAsia="SimSun" w:hAnsi="Times New Roman" w:cs="Times New Roman"/>
          <w:spacing w:val="51"/>
          <w:sz w:val="24"/>
          <w:szCs w:val="24"/>
          <w:lang w:val="sr-Cyrl-RS" w:eastAsia="zh-CN"/>
        </w:rPr>
        <w:t xml:space="preserve"> </w:t>
      </w:r>
      <w:r w:rsidRPr="0017652F">
        <w:rPr>
          <w:rFonts w:ascii="Times New Roman" w:eastAsia="SimSun" w:hAnsi="Times New Roman" w:cs="Times New Roman"/>
          <w:sz w:val="24"/>
          <w:szCs w:val="24"/>
          <w:lang w:val="sr-Cyrl-RS" w:eastAsia="zh-CN"/>
        </w:rPr>
        <w:t>које</w:t>
      </w:r>
      <w:r w:rsidRPr="0017652F">
        <w:rPr>
          <w:rFonts w:ascii="Times New Roman" w:eastAsia="SimSun" w:hAnsi="Times New Roman" w:cs="Times New Roman"/>
          <w:spacing w:val="52"/>
          <w:sz w:val="24"/>
          <w:szCs w:val="24"/>
          <w:lang w:val="sr-Cyrl-RS" w:eastAsia="zh-CN"/>
        </w:rPr>
        <w:t xml:space="preserve"> </w:t>
      </w:r>
      <w:r w:rsidRPr="0017652F">
        <w:rPr>
          <w:rFonts w:ascii="Times New Roman" w:eastAsia="SimSun" w:hAnsi="Times New Roman" w:cs="Times New Roman"/>
          <w:sz w:val="24"/>
          <w:szCs w:val="24"/>
          <w:lang w:val="sr-Cyrl-RS" w:eastAsia="zh-CN"/>
        </w:rPr>
        <w:t>прои</w:t>
      </w:r>
      <w:r w:rsidRPr="0017652F">
        <w:rPr>
          <w:rFonts w:ascii="Times New Roman" w:eastAsia="SimSun" w:hAnsi="Times New Roman" w:cs="Times New Roman"/>
          <w:spacing w:val="-2"/>
          <w:sz w:val="24"/>
          <w:szCs w:val="24"/>
          <w:lang w:val="sr-Cyrl-RS" w:eastAsia="zh-CN"/>
        </w:rPr>
        <w:t>з</w:t>
      </w:r>
      <w:r w:rsidRPr="0017652F">
        <w:rPr>
          <w:rFonts w:ascii="Times New Roman" w:eastAsia="SimSun" w:hAnsi="Times New Roman" w:cs="Times New Roman"/>
          <w:sz w:val="24"/>
          <w:szCs w:val="24"/>
          <w:lang w:val="sr-Cyrl-RS" w:eastAsia="zh-CN"/>
        </w:rPr>
        <w:t>л</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зе</w:t>
      </w:r>
      <w:r w:rsidRPr="0017652F">
        <w:rPr>
          <w:rFonts w:ascii="Times New Roman" w:eastAsia="SimSun" w:hAnsi="Times New Roman" w:cs="Times New Roman"/>
          <w:spacing w:val="51"/>
          <w:sz w:val="24"/>
          <w:szCs w:val="24"/>
          <w:lang w:val="sr-Cyrl-RS" w:eastAsia="zh-CN"/>
        </w:rPr>
        <w:t xml:space="preserve"> </w:t>
      </w:r>
      <w:r w:rsidRPr="0017652F">
        <w:rPr>
          <w:rFonts w:ascii="Times New Roman" w:eastAsia="SimSun" w:hAnsi="Times New Roman" w:cs="Times New Roman"/>
          <w:sz w:val="24"/>
          <w:szCs w:val="24"/>
          <w:lang w:val="sr-Cyrl-RS" w:eastAsia="zh-CN"/>
        </w:rPr>
        <w:t>из</w:t>
      </w:r>
      <w:r w:rsidRPr="0017652F">
        <w:rPr>
          <w:rFonts w:ascii="Times New Roman" w:eastAsia="SimSun" w:hAnsi="Times New Roman" w:cs="Times New Roman"/>
          <w:spacing w:val="53"/>
          <w:sz w:val="24"/>
          <w:szCs w:val="24"/>
          <w:lang w:val="sr-Cyrl-RS" w:eastAsia="zh-CN"/>
        </w:rPr>
        <w:t xml:space="preserve"> </w:t>
      </w:r>
      <w:r w:rsidRPr="0017652F">
        <w:rPr>
          <w:rFonts w:ascii="Times New Roman" w:eastAsia="SimSun" w:hAnsi="Times New Roman" w:cs="Times New Roman"/>
          <w:sz w:val="24"/>
          <w:szCs w:val="24"/>
          <w:lang w:val="sr-Cyrl-RS" w:eastAsia="zh-CN"/>
        </w:rPr>
        <w:t>в</w:t>
      </w:r>
      <w:r w:rsidRPr="0017652F">
        <w:rPr>
          <w:rFonts w:ascii="Times New Roman" w:eastAsia="SimSun" w:hAnsi="Times New Roman" w:cs="Times New Roman"/>
          <w:spacing w:val="-2"/>
          <w:sz w:val="24"/>
          <w:szCs w:val="24"/>
          <w:lang w:val="sr-Cyrl-RS" w:eastAsia="zh-CN"/>
        </w:rPr>
        <w:t>а</w:t>
      </w:r>
      <w:r w:rsidRPr="0017652F">
        <w:rPr>
          <w:rFonts w:ascii="Times New Roman" w:eastAsia="SimSun" w:hAnsi="Times New Roman" w:cs="Times New Roman"/>
          <w:sz w:val="24"/>
          <w:szCs w:val="24"/>
          <w:lang w:val="sr-Cyrl-RS" w:eastAsia="zh-CN"/>
        </w:rPr>
        <w:t>ж</w:t>
      </w:r>
      <w:r w:rsidRPr="0017652F">
        <w:rPr>
          <w:rFonts w:ascii="Times New Roman" w:eastAsia="SimSun" w:hAnsi="Times New Roman" w:cs="Times New Roman"/>
          <w:spacing w:val="-2"/>
          <w:sz w:val="24"/>
          <w:szCs w:val="24"/>
          <w:lang w:val="sr-Cyrl-RS" w:eastAsia="zh-CN"/>
        </w:rPr>
        <w:t>е</w:t>
      </w:r>
      <w:r w:rsidRPr="0017652F">
        <w:rPr>
          <w:rFonts w:ascii="Times New Roman" w:eastAsia="SimSun" w:hAnsi="Times New Roman" w:cs="Times New Roman"/>
          <w:sz w:val="24"/>
          <w:szCs w:val="24"/>
          <w:lang w:val="sr-Cyrl-RS" w:eastAsia="zh-CN"/>
        </w:rPr>
        <w:t>ћ</w:t>
      </w:r>
      <w:r w:rsidRPr="0017652F">
        <w:rPr>
          <w:rFonts w:ascii="Times New Roman" w:eastAsia="SimSun" w:hAnsi="Times New Roman" w:cs="Times New Roman"/>
          <w:spacing w:val="-2"/>
          <w:sz w:val="24"/>
          <w:szCs w:val="24"/>
          <w:lang w:val="sr-Cyrl-RS" w:eastAsia="zh-CN"/>
        </w:rPr>
        <w:t>и</w:t>
      </w:r>
      <w:r w:rsidRPr="0017652F">
        <w:rPr>
          <w:rFonts w:ascii="Times New Roman" w:eastAsia="SimSun" w:hAnsi="Times New Roman" w:cs="Times New Roman"/>
          <w:sz w:val="24"/>
          <w:szCs w:val="24"/>
          <w:lang w:val="sr-Cyrl-RS" w:eastAsia="zh-CN"/>
        </w:rPr>
        <w:t>х</w:t>
      </w:r>
      <w:r w:rsidRPr="0017652F">
        <w:rPr>
          <w:rFonts w:ascii="Times New Roman" w:eastAsia="SimSun" w:hAnsi="Times New Roman" w:cs="Times New Roman"/>
          <w:spacing w:val="52"/>
          <w:sz w:val="24"/>
          <w:szCs w:val="24"/>
          <w:lang w:val="sr-Cyrl-RS" w:eastAsia="zh-CN"/>
        </w:rPr>
        <w:t xml:space="preserve"> </w:t>
      </w:r>
      <w:r w:rsidRPr="0017652F">
        <w:rPr>
          <w:rFonts w:ascii="Times New Roman" w:eastAsia="SimSun" w:hAnsi="Times New Roman" w:cs="Times New Roman"/>
          <w:sz w:val="24"/>
          <w:szCs w:val="24"/>
          <w:lang w:val="sr-Cyrl-RS" w:eastAsia="zh-CN"/>
        </w:rPr>
        <w:t>пропи</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а</w:t>
      </w:r>
      <w:r w:rsidRPr="0017652F">
        <w:rPr>
          <w:rFonts w:ascii="Times New Roman" w:eastAsia="SimSun" w:hAnsi="Times New Roman" w:cs="Times New Roman"/>
          <w:spacing w:val="51"/>
          <w:sz w:val="24"/>
          <w:szCs w:val="24"/>
          <w:lang w:val="sr-Cyrl-RS" w:eastAsia="zh-CN"/>
        </w:rPr>
        <w:t xml:space="preserve"> </w:t>
      </w:r>
      <w:r w:rsidRPr="0017652F">
        <w:rPr>
          <w:rFonts w:ascii="Times New Roman" w:eastAsia="SimSun" w:hAnsi="Times New Roman" w:cs="Times New Roman"/>
          <w:sz w:val="24"/>
          <w:szCs w:val="24"/>
          <w:lang w:val="sr-Cyrl-RS" w:eastAsia="zh-CN"/>
        </w:rPr>
        <w:t>о</w:t>
      </w:r>
      <w:r w:rsidRPr="0017652F">
        <w:rPr>
          <w:rFonts w:ascii="Times New Roman" w:eastAsia="SimSun" w:hAnsi="Times New Roman" w:cs="Times New Roman"/>
          <w:spacing w:val="52"/>
          <w:sz w:val="24"/>
          <w:szCs w:val="24"/>
          <w:lang w:val="sr-Cyrl-RS" w:eastAsia="zh-CN"/>
        </w:rPr>
        <w:t xml:space="preserve"> </w:t>
      </w:r>
      <w:r w:rsidRPr="0017652F">
        <w:rPr>
          <w:rFonts w:ascii="Times New Roman" w:eastAsia="SimSun" w:hAnsi="Times New Roman" w:cs="Times New Roman"/>
          <w:sz w:val="24"/>
          <w:szCs w:val="24"/>
          <w:lang w:val="sr-Cyrl-RS" w:eastAsia="zh-CN"/>
        </w:rPr>
        <w:t>з</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ш</w:t>
      </w:r>
      <w:r w:rsidRPr="0017652F">
        <w:rPr>
          <w:rFonts w:ascii="Times New Roman" w:eastAsia="SimSun" w:hAnsi="Times New Roman" w:cs="Times New Roman"/>
          <w:spacing w:val="-2"/>
          <w:sz w:val="24"/>
          <w:szCs w:val="24"/>
          <w:lang w:val="sr-Cyrl-RS" w:eastAsia="zh-CN"/>
        </w:rPr>
        <w:t>т</w:t>
      </w:r>
      <w:r w:rsidRPr="0017652F">
        <w:rPr>
          <w:rFonts w:ascii="Times New Roman" w:eastAsia="SimSun" w:hAnsi="Times New Roman" w:cs="Times New Roman"/>
          <w:sz w:val="24"/>
          <w:szCs w:val="24"/>
          <w:lang w:val="sr-Cyrl-RS" w:eastAsia="zh-CN"/>
        </w:rPr>
        <w:t>ити</w:t>
      </w:r>
      <w:r w:rsidRPr="0017652F">
        <w:rPr>
          <w:rFonts w:ascii="Times New Roman" w:eastAsia="SimSun" w:hAnsi="Times New Roman" w:cs="Times New Roman"/>
          <w:spacing w:val="51"/>
          <w:sz w:val="24"/>
          <w:szCs w:val="24"/>
          <w:lang w:val="sr-Cyrl-RS" w:eastAsia="zh-CN"/>
        </w:rPr>
        <w:t xml:space="preserve"> </w:t>
      </w:r>
      <w:r w:rsidRPr="0017652F">
        <w:rPr>
          <w:rFonts w:ascii="Times New Roman" w:eastAsia="SimSun" w:hAnsi="Times New Roman" w:cs="Times New Roman"/>
          <w:sz w:val="24"/>
          <w:szCs w:val="24"/>
          <w:lang w:val="sr-Cyrl-RS" w:eastAsia="zh-CN"/>
        </w:rPr>
        <w:t>на р</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pacing w:val="2"/>
          <w:sz w:val="24"/>
          <w:szCs w:val="24"/>
          <w:lang w:val="sr-Cyrl-RS" w:eastAsia="zh-CN"/>
        </w:rPr>
        <w:t>д</w:t>
      </w:r>
      <w:r w:rsidRPr="0017652F">
        <w:rPr>
          <w:rFonts w:ascii="Times New Roman" w:eastAsia="SimSun" w:hAnsi="Times New Roman" w:cs="Times New Roman"/>
          <w:spacing w:val="-5"/>
          <w:sz w:val="24"/>
          <w:szCs w:val="24"/>
          <w:lang w:val="sr-Cyrl-RS" w:eastAsia="zh-CN"/>
        </w:rPr>
        <w:t>у</w:t>
      </w:r>
      <w:r w:rsidRPr="0017652F">
        <w:rPr>
          <w:rFonts w:ascii="Times New Roman" w:eastAsia="SimSun" w:hAnsi="Times New Roman" w:cs="Times New Roman"/>
          <w:sz w:val="24"/>
          <w:szCs w:val="24"/>
          <w:lang w:val="sr-Cyrl-RS" w:eastAsia="zh-CN"/>
        </w:rPr>
        <w:t>,</w:t>
      </w:r>
      <w:r w:rsidRPr="0017652F">
        <w:rPr>
          <w:rFonts w:ascii="Times New Roman" w:eastAsia="SimSun" w:hAnsi="Times New Roman" w:cs="Times New Roman"/>
          <w:spacing w:val="16"/>
          <w:sz w:val="24"/>
          <w:szCs w:val="24"/>
          <w:lang w:val="sr-Cyrl-RS" w:eastAsia="zh-CN"/>
        </w:rPr>
        <w:t xml:space="preserve"> </w:t>
      </w:r>
      <w:r w:rsidRPr="0017652F">
        <w:rPr>
          <w:rFonts w:ascii="Times New Roman" w:eastAsia="SimSun" w:hAnsi="Times New Roman" w:cs="Times New Roman"/>
          <w:sz w:val="24"/>
          <w:szCs w:val="24"/>
          <w:lang w:val="sr-Cyrl-RS" w:eastAsia="zh-CN"/>
        </w:rPr>
        <w:t>з</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пошљ</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в</w:t>
      </w:r>
      <w:r w:rsidRPr="0017652F">
        <w:rPr>
          <w:rFonts w:ascii="Times New Roman" w:eastAsia="SimSun" w:hAnsi="Times New Roman" w:cs="Times New Roman"/>
          <w:spacing w:val="-2"/>
          <w:sz w:val="24"/>
          <w:szCs w:val="24"/>
          <w:lang w:val="sr-Cyrl-RS" w:eastAsia="zh-CN"/>
        </w:rPr>
        <w:t>а</w:t>
      </w:r>
      <w:r w:rsidRPr="0017652F">
        <w:rPr>
          <w:rFonts w:ascii="Times New Roman" w:eastAsia="SimSun" w:hAnsi="Times New Roman" w:cs="Times New Roman"/>
          <w:spacing w:val="3"/>
          <w:sz w:val="24"/>
          <w:szCs w:val="24"/>
          <w:lang w:val="sr-Cyrl-RS" w:eastAsia="zh-CN"/>
        </w:rPr>
        <w:t>њ</w:t>
      </w:r>
      <w:r w:rsidRPr="0017652F">
        <w:rPr>
          <w:rFonts w:ascii="Times New Roman" w:eastAsia="SimSun" w:hAnsi="Times New Roman" w:cs="Times New Roman"/>
          <w:sz w:val="24"/>
          <w:szCs w:val="24"/>
          <w:lang w:val="sr-Cyrl-RS" w:eastAsia="zh-CN"/>
        </w:rPr>
        <w:t>у</w:t>
      </w:r>
      <w:r w:rsidRPr="0017652F">
        <w:rPr>
          <w:rFonts w:ascii="Times New Roman" w:eastAsia="SimSun" w:hAnsi="Times New Roman" w:cs="Times New Roman"/>
          <w:spacing w:val="11"/>
          <w:sz w:val="24"/>
          <w:szCs w:val="24"/>
          <w:lang w:val="sr-Cyrl-RS" w:eastAsia="zh-CN"/>
        </w:rPr>
        <w:t xml:space="preserve"> </w:t>
      </w:r>
      <w:r w:rsidRPr="0017652F">
        <w:rPr>
          <w:rFonts w:ascii="Times New Roman" w:eastAsia="SimSun" w:hAnsi="Times New Roman" w:cs="Times New Roman"/>
          <w:sz w:val="24"/>
          <w:szCs w:val="24"/>
          <w:lang w:val="sr-Cyrl-RS" w:eastAsia="zh-CN"/>
        </w:rPr>
        <w:t>и</w:t>
      </w:r>
      <w:r w:rsidRPr="0017652F">
        <w:rPr>
          <w:rFonts w:ascii="Times New Roman" w:eastAsia="SimSun" w:hAnsi="Times New Roman" w:cs="Times New Roman"/>
          <w:spacing w:val="19"/>
          <w:sz w:val="24"/>
          <w:szCs w:val="24"/>
          <w:lang w:val="sr-Cyrl-RS" w:eastAsia="zh-CN"/>
        </w:rPr>
        <w:t xml:space="preserve"> </w:t>
      </w:r>
      <w:r w:rsidRPr="0017652F">
        <w:rPr>
          <w:rFonts w:ascii="Times New Roman" w:eastAsia="SimSun" w:hAnsi="Times New Roman" w:cs="Times New Roman"/>
          <w:spacing w:val="-5"/>
          <w:sz w:val="24"/>
          <w:szCs w:val="24"/>
          <w:lang w:val="sr-Cyrl-RS" w:eastAsia="zh-CN"/>
        </w:rPr>
        <w:t>у</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лови</w:t>
      </w:r>
      <w:r w:rsidRPr="0017652F">
        <w:rPr>
          <w:rFonts w:ascii="Times New Roman" w:eastAsia="SimSun" w:hAnsi="Times New Roman" w:cs="Times New Roman"/>
          <w:spacing w:val="-1"/>
          <w:sz w:val="24"/>
          <w:szCs w:val="24"/>
          <w:lang w:val="sr-Cyrl-RS" w:eastAsia="zh-CN"/>
        </w:rPr>
        <w:t>м</w:t>
      </w:r>
      <w:r w:rsidRPr="0017652F">
        <w:rPr>
          <w:rFonts w:ascii="Times New Roman" w:eastAsia="SimSun" w:hAnsi="Times New Roman" w:cs="Times New Roman"/>
          <w:sz w:val="24"/>
          <w:szCs w:val="24"/>
          <w:lang w:val="sr-Cyrl-RS" w:eastAsia="zh-CN"/>
        </w:rPr>
        <w:t>а</w:t>
      </w:r>
      <w:r w:rsidRPr="0017652F">
        <w:rPr>
          <w:rFonts w:ascii="Times New Roman" w:eastAsia="SimSun" w:hAnsi="Times New Roman" w:cs="Times New Roman"/>
          <w:spacing w:val="15"/>
          <w:sz w:val="24"/>
          <w:szCs w:val="24"/>
          <w:lang w:val="sr-Cyrl-RS" w:eastAsia="zh-CN"/>
        </w:rPr>
        <w:t xml:space="preserve"> </w:t>
      </w:r>
      <w:r w:rsidRPr="0017652F">
        <w:rPr>
          <w:rFonts w:ascii="Times New Roman" w:eastAsia="SimSun" w:hAnsi="Times New Roman" w:cs="Times New Roman"/>
          <w:sz w:val="24"/>
          <w:szCs w:val="24"/>
          <w:lang w:val="sr-Cyrl-RS" w:eastAsia="zh-CN"/>
        </w:rPr>
        <w:t>р</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pacing w:val="2"/>
          <w:sz w:val="24"/>
          <w:szCs w:val="24"/>
          <w:lang w:val="sr-Cyrl-RS" w:eastAsia="zh-CN"/>
        </w:rPr>
        <w:t>да</w:t>
      </w:r>
      <w:r w:rsidRPr="0017652F">
        <w:rPr>
          <w:rFonts w:ascii="Times New Roman" w:eastAsia="SimSun" w:hAnsi="Times New Roman" w:cs="Times New Roman"/>
          <w:sz w:val="24"/>
          <w:szCs w:val="24"/>
          <w:lang w:val="sr-Cyrl-RS" w:eastAsia="zh-CN"/>
        </w:rPr>
        <w:t>,</w:t>
      </w:r>
      <w:r w:rsidRPr="0017652F">
        <w:rPr>
          <w:rFonts w:ascii="Times New Roman" w:eastAsia="SimSun" w:hAnsi="Times New Roman" w:cs="Times New Roman"/>
          <w:spacing w:val="16"/>
          <w:sz w:val="24"/>
          <w:szCs w:val="24"/>
          <w:lang w:val="sr-Cyrl-RS" w:eastAsia="zh-CN"/>
        </w:rPr>
        <w:t xml:space="preserve"> </w:t>
      </w:r>
      <w:r w:rsidRPr="0017652F">
        <w:rPr>
          <w:rFonts w:ascii="Times New Roman" w:eastAsia="SimSun" w:hAnsi="Times New Roman" w:cs="Times New Roman"/>
          <w:sz w:val="24"/>
          <w:szCs w:val="24"/>
          <w:lang w:val="sr-Cyrl-RS" w:eastAsia="zh-CN"/>
        </w:rPr>
        <w:t>з</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штити</w:t>
      </w:r>
      <w:r w:rsidRPr="0017652F">
        <w:rPr>
          <w:rFonts w:ascii="Times New Roman" w:eastAsia="SimSun" w:hAnsi="Times New Roman" w:cs="Times New Roman"/>
          <w:spacing w:val="15"/>
          <w:sz w:val="24"/>
          <w:szCs w:val="24"/>
          <w:lang w:val="sr-Cyrl-RS" w:eastAsia="zh-CN"/>
        </w:rPr>
        <w:t xml:space="preserve"> </w:t>
      </w:r>
      <w:r w:rsidRPr="0017652F">
        <w:rPr>
          <w:rFonts w:ascii="Times New Roman" w:eastAsia="SimSun" w:hAnsi="Times New Roman" w:cs="Times New Roman"/>
          <w:sz w:val="24"/>
          <w:szCs w:val="24"/>
          <w:lang w:val="sr-Cyrl-RS" w:eastAsia="zh-CN"/>
        </w:rPr>
        <w:t>живо</w:t>
      </w:r>
      <w:r w:rsidRPr="0017652F">
        <w:rPr>
          <w:rFonts w:ascii="Times New Roman" w:eastAsia="SimSun" w:hAnsi="Times New Roman" w:cs="Times New Roman"/>
          <w:spacing w:val="-3"/>
          <w:sz w:val="24"/>
          <w:szCs w:val="24"/>
          <w:lang w:val="sr-Cyrl-RS" w:eastAsia="zh-CN"/>
        </w:rPr>
        <w:t>т</w:t>
      </w:r>
      <w:r w:rsidRPr="0017652F">
        <w:rPr>
          <w:rFonts w:ascii="Times New Roman" w:eastAsia="SimSun" w:hAnsi="Times New Roman" w:cs="Times New Roman"/>
          <w:sz w:val="24"/>
          <w:szCs w:val="24"/>
          <w:lang w:val="sr-Cyrl-RS" w:eastAsia="zh-CN"/>
        </w:rPr>
        <w:t>не</w:t>
      </w:r>
      <w:r w:rsidRPr="0017652F">
        <w:rPr>
          <w:rFonts w:ascii="Times New Roman" w:eastAsia="SimSun" w:hAnsi="Times New Roman" w:cs="Times New Roman"/>
          <w:spacing w:val="15"/>
          <w:sz w:val="24"/>
          <w:szCs w:val="24"/>
          <w:lang w:val="sr-Cyrl-RS" w:eastAsia="zh-CN"/>
        </w:rPr>
        <w:t xml:space="preserve"> </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р</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д</w:t>
      </w:r>
      <w:r w:rsidRPr="0017652F">
        <w:rPr>
          <w:rFonts w:ascii="Times New Roman" w:eastAsia="SimSun" w:hAnsi="Times New Roman" w:cs="Times New Roman"/>
          <w:spacing w:val="1"/>
          <w:sz w:val="24"/>
          <w:szCs w:val="24"/>
          <w:lang w:val="sr-Cyrl-RS" w:eastAsia="zh-CN"/>
        </w:rPr>
        <w:t>и</w:t>
      </w:r>
      <w:r w:rsidRPr="0017652F">
        <w:rPr>
          <w:rFonts w:ascii="Times New Roman" w:eastAsia="SimSun" w:hAnsi="Times New Roman" w:cs="Times New Roman"/>
          <w:sz w:val="24"/>
          <w:szCs w:val="24"/>
          <w:lang w:val="sr-Cyrl-RS" w:eastAsia="zh-CN"/>
        </w:rPr>
        <w:t>н</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w:t>
      </w:r>
    </w:p>
    <w:p w:rsidR="00B71A56" w:rsidRPr="0017652F" w:rsidRDefault="00B71A56" w:rsidP="00B71A56">
      <w:pPr>
        <w:widowControl w:val="0"/>
        <w:kinsoku w:val="0"/>
        <w:overflowPunct w:val="0"/>
        <w:autoSpaceDE w:val="0"/>
        <w:autoSpaceDN w:val="0"/>
        <w:adjustRightInd w:val="0"/>
        <w:spacing w:after="0" w:line="200" w:lineRule="exact"/>
        <w:rPr>
          <w:rFonts w:ascii="Times New Roman" w:eastAsia="SimSun" w:hAnsi="Times New Roman" w:cs="Times New Roman"/>
          <w:sz w:val="19"/>
          <w:szCs w:val="19"/>
          <w:lang w:val="sr-Cyrl-RS" w:eastAsia="zh-CN"/>
        </w:rPr>
      </w:pPr>
    </w:p>
    <w:p w:rsidR="00B71A56" w:rsidRPr="0017652F" w:rsidRDefault="00B71A56" w:rsidP="00B71A56">
      <w:pPr>
        <w:widowControl w:val="0"/>
        <w:kinsoku w:val="0"/>
        <w:overflowPunct w:val="0"/>
        <w:autoSpaceDE w:val="0"/>
        <w:autoSpaceDN w:val="0"/>
        <w:adjustRightInd w:val="0"/>
        <w:spacing w:after="0" w:line="200" w:lineRule="exact"/>
        <w:rPr>
          <w:rFonts w:ascii="Times New Roman" w:eastAsia="SimSun" w:hAnsi="Times New Roman" w:cs="Times New Roman"/>
          <w:sz w:val="20"/>
          <w:szCs w:val="20"/>
          <w:lang w:val="sr-Cyrl-RS" w:eastAsia="zh-CN"/>
        </w:rPr>
      </w:pPr>
    </w:p>
    <w:tbl>
      <w:tblPr>
        <w:tblW w:w="0" w:type="auto"/>
        <w:jc w:val="center"/>
        <w:tblLook w:val="04A0" w:firstRow="1" w:lastRow="0" w:firstColumn="1" w:lastColumn="0" w:noHBand="0" w:noVBand="1"/>
      </w:tblPr>
      <w:tblGrid>
        <w:gridCol w:w="3342"/>
        <w:gridCol w:w="3342"/>
        <w:gridCol w:w="3343"/>
      </w:tblGrid>
      <w:tr w:rsidR="00B71A56" w:rsidRPr="0017652F" w:rsidTr="00CE094D">
        <w:trPr>
          <w:jc w:val="center"/>
        </w:trPr>
        <w:tc>
          <w:tcPr>
            <w:tcW w:w="3342" w:type="dxa"/>
            <w:shd w:val="clear" w:color="auto" w:fill="auto"/>
          </w:tcPr>
          <w:p w:rsidR="00B71A56" w:rsidRPr="0017652F" w:rsidRDefault="00B71A56" w:rsidP="00CE094D">
            <w:pPr>
              <w:widowControl w:val="0"/>
              <w:kinsoku w:val="0"/>
              <w:overflowPunct w:val="0"/>
              <w:autoSpaceDE w:val="0"/>
              <w:autoSpaceDN w:val="0"/>
              <w:adjustRightInd w:val="0"/>
              <w:spacing w:after="0" w:line="200" w:lineRule="exact"/>
              <w:rPr>
                <w:rFonts w:ascii="Times New Roman" w:eastAsia="SimSun" w:hAnsi="Times New Roman" w:cs="Times New Roman"/>
                <w:lang w:val="sr-Cyrl-RS" w:eastAsia="zh-CN"/>
              </w:rPr>
            </w:pPr>
            <w:r w:rsidRPr="0017652F">
              <w:rPr>
                <w:rFonts w:ascii="Times New Roman" w:eastAsia="SimSun" w:hAnsi="Times New Roman" w:cs="Times New Roman"/>
                <w:lang w:val="sr-Cyrl-RS" w:eastAsia="zh-CN"/>
              </w:rPr>
              <w:t>Место и датум:</w:t>
            </w:r>
          </w:p>
        </w:tc>
        <w:tc>
          <w:tcPr>
            <w:tcW w:w="3342" w:type="dxa"/>
            <w:shd w:val="clear" w:color="auto" w:fill="auto"/>
          </w:tcPr>
          <w:p w:rsidR="00B71A56" w:rsidRPr="0017652F" w:rsidRDefault="00B71A56" w:rsidP="00CE094D">
            <w:pPr>
              <w:widowControl w:val="0"/>
              <w:kinsoku w:val="0"/>
              <w:overflowPunct w:val="0"/>
              <w:autoSpaceDE w:val="0"/>
              <w:autoSpaceDN w:val="0"/>
              <w:adjustRightInd w:val="0"/>
              <w:spacing w:after="0" w:line="200" w:lineRule="exact"/>
              <w:rPr>
                <w:rFonts w:ascii="Times New Roman" w:eastAsia="SimSun" w:hAnsi="Times New Roman" w:cs="Times New Roman"/>
                <w:lang w:val="sr-Cyrl-RS" w:eastAsia="zh-CN"/>
              </w:rPr>
            </w:pPr>
          </w:p>
        </w:tc>
        <w:tc>
          <w:tcPr>
            <w:tcW w:w="3343" w:type="dxa"/>
            <w:tcBorders>
              <w:bottom w:val="single" w:sz="4" w:space="0" w:color="auto"/>
            </w:tcBorders>
            <w:shd w:val="clear" w:color="auto" w:fill="auto"/>
          </w:tcPr>
          <w:p w:rsidR="00B71A56" w:rsidRPr="0017652F" w:rsidRDefault="00B71A56" w:rsidP="00CE094D">
            <w:pPr>
              <w:widowControl w:val="0"/>
              <w:kinsoku w:val="0"/>
              <w:overflowPunct w:val="0"/>
              <w:autoSpaceDE w:val="0"/>
              <w:autoSpaceDN w:val="0"/>
              <w:adjustRightInd w:val="0"/>
              <w:spacing w:after="0" w:line="200" w:lineRule="exact"/>
              <w:jc w:val="center"/>
              <w:rPr>
                <w:rFonts w:ascii="Times New Roman" w:eastAsia="SimSun" w:hAnsi="Times New Roman" w:cs="Times New Roman"/>
                <w:lang w:val="sr-Cyrl-RS" w:eastAsia="zh-CN"/>
              </w:rPr>
            </w:pPr>
            <w:r w:rsidRPr="0017652F">
              <w:rPr>
                <w:rFonts w:ascii="Times New Roman" w:eastAsia="SimSun" w:hAnsi="Times New Roman" w:cs="Times New Roman"/>
                <w:lang w:val="sr-Cyrl-RS" w:eastAsia="zh-CN"/>
              </w:rPr>
              <w:t>ПОНУЂАЧ</w:t>
            </w:r>
          </w:p>
          <w:p w:rsidR="00B71A56" w:rsidRPr="0017652F" w:rsidRDefault="00B71A56" w:rsidP="00CE094D">
            <w:pPr>
              <w:widowControl w:val="0"/>
              <w:kinsoku w:val="0"/>
              <w:overflowPunct w:val="0"/>
              <w:autoSpaceDE w:val="0"/>
              <w:autoSpaceDN w:val="0"/>
              <w:adjustRightInd w:val="0"/>
              <w:spacing w:after="0" w:line="200" w:lineRule="exact"/>
              <w:jc w:val="center"/>
              <w:rPr>
                <w:rFonts w:ascii="Times New Roman" w:eastAsia="SimSun" w:hAnsi="Times New Roman" w:cs="Times New Roman"/>
                <w:lang w:val="sr-Cyrl-RS" w:eastAsia="zh-CN"/>
              </w:rPr>
            </w:pPr>
          </w:p>
          <w:p w:rsidR="00B71A56" w:rsidRPr="0017652F" w:rsidRDefault="00B71A56" w:rsidP="00CE094D">
            <w:pPr>
              <w:widowControl w:val="0"/>
              <w:kinsoku w:val="0"/>
              <w:overflowPunct w:val="0"/>
              <w:autoSpaceDE w:val="0"/>
              <w:autoSpaceDN w:val="0"/>
              <w:adjustRightInd w:val="0"/>
              <w:spacing w:after="0" w:line="200" w:lineRule="exact"/>
              <w:jc w:val="center"/>
              <w:rPr>
                <w:rFonts w:ascii="Times New Roman" w:eastAsia="SimSun" w:hAnsi="Times New Roman" w:cs="Times New Roman"/>
                <w:lang w:val="sr-Cyrl-RS" w:eastAsia="zh-CN"/>
              </w:rPr>
            </w:pPr>
          </w:p>
          <w:p w:rsidR="00B71A56" w:rsidRPr="0017652F" w:rsidRDefault="00B71A56" w:rsidP="00CE094D">
            <w:pPr>
              <w:widowControl w:val="0"/>
              <w:kinsoku w:val="0"/>
              <w:overflowPunct w:val="0"/>
              <w:autoSpaceDE w:val="0"/>
              <w:autoSpaceDN w:val="0"/>
              <w:adjustRightInd w:val="0"/>
              <w:spacing w:after="0" w:line="200" w:lineRule="exact"/>
              <w:jc w:val="center"/>
              <w:rPr>
                <w:rFonts w:ascii="Times New Roman" w:eastAsia="SimSun" w:hAnsi="Times New Roman" w:cs="Times New Roman"/>
                <w:lang w:val="sr-Cyrl-RS" w:eastAsia="zh-CN"/>
              </w:rPr>
            </w:pPr>
          </w:p>
        </w:tc>
      </w:tr>
      <w:tr w:rsidR="00B71A56" w:rsidRPr="0017652F" w:rsidTr="00CE094D">
        <w:trPr>
          <w:jc w:val="center"/>
        </w:trPr>
        <w:tc>
          <w:tcPr>
            <w:tcW w:w="3342" w:type="dxa"/>
            <w:shd w:val="clear" w:color="auto" w:fill="auto"/>
          </w:tcPr>
          <w:p w:rsidR="00B71A56" w:rsidRPr="0017652F" w:rsidRDefault="00B71A56" w:rsidP="00CE094D">
            <w:pPr>
              <w:widowControl w:val="0"/>
              <w:kinsoku w:val="0"/>
              <w:overflowPunct w:val="0"/>
              <w:autoSpaceDE w:val="0"/>
              <w:autoSpaceDN w:val="0"/>
              <w:adjustRightInd w:val="0"/>
              <w:spacing w:after="0" w:line="200" w:lineRule="exact"/>
              <w:rPr>
                <w:rFonts w:ascii="Times New Roman" w:eastAsia="SimSun" w:hAnsi="Times New Roman" w:cs="Times New Roman"/>
                <w:lang w:val="sr-Cyrl-RS" w:eastAsia="zh-CN"/>
              </w:rPr>
            </w:pPr>
          </w:p>
        </w:tc>
        <w:tc>
          <w:tcPr>
            <w:tcW w:w="3342" w:type="dxa"/>
            <w:shd w:val="clear" w:color="auto" w:fill="auto"/>
          </w:tcPr>
          <w:p w:rsidR="00B71A56" w:rsidRPr="0017652F" w:rsidRDefault="00B71A56" w:rsidP="00CE094D">
            <w:pPr>
              <w:widowControl w:val="0"/>
              <w:kinsoku w:val="0"/>
              <w:overflowPunct w:val="0"/>
              <w:autoSpaceDE w:val="0"/>
              <w:autoSpaceDN w:val="0"/>
              <w:adjustRightInd w:val="0"/>
              <w:spacing w:after="0" w:line="200" w:lineRule="exact"/>
              <w:jc w:val="center"/>
              <w:rPr>
                <w:rFonts w:ascii="Times New Roman" w:eastAsia="SimSun" w:hAnsi="Times New Roman" w:cs="Times New Roman"/>
                <w:lang w:val="sr-Cyrl-RS" w:eastAsia="zh-CN"/>
              </w:rPr>
            </w:pPr>
            <w:r w:rsidRPr="0017652F">
              <w:rPr>
                <w:rFonts w:ascii="Times New Roman" w:eastAsia="SimSun" w:hAnsi="Times New Roman" w:cs="Times New Roman"/>
                <w:lang w:val="sr-Cyrl-RS" w:eastAsia="zh-CN"/>
              </w:rPr>
              <w:t>М.П.</w:t>
            </w:r>
          </w:p>
        </w:tc>
        <w:tc>
          <w:tcPr>
            <w:tcW w:w="3343" w:type="dxa"/>
            <w:tcBorders>
              <w:top w:val="single" w:sz="4" w:space="0" w:color="auto"/>
            </w:tcBorders>
            <w:shd w:val="clear" w:color="auto" w:fill="auto"/>
          </w:tcPr>
          <w:p w:rsidR="00B71A56" w:rsidRPr="0017652F" w:rsidRDefault="00B71A56" w:rsidP="00CE094D">
            <w:pPr>
              <w:widowControl w:val="0"/>
              <w:kinsoku w:val="0"/>
              <w:overflowPunct w:val="0"/>
              <w:autoSpaceDE w:val="0"/>
              <w:autoSpaceDN w:val="0"/>
              <w:adjustRightInd w:val="0"/>
              <w:spacing w:after="0" w:line="200" w:lineRule="exact"/>
              <w:jc w:val="center"/>
              <w:rPr>
                <w:rFonts w:ascii="Times New Roman" w:eastAsia="SimSun" w:hAnsi="Times New Roman" w:cs="Times New Roman"/>
                <w:lang w:val="sr-Cyrl-RS" w:eastAsia="zh-CN"/>
              </w:rPr>
            </w:pPr>
            <w:r w:rsidRPr="0017652F">
              <w:rPr>
                <w:rFonts w:ascii="Times New Roman" w:eastAsia="SimSun" w:hAnsi="Times New Roman" w:cs="Times New Roman"/>
                <w:lang w:val="sr-Cyrl-RS" w:eastAsia="zh-CN"/>
              </w:rPr>
              <w:t>(потпис овлашћеног лица)</w:t>
            </w:r>
          </w:p>
        </w:tc>
      </w:tr>
    </w:tbl>
    <w:p w:rsidR="00B71A56" w:rsidRPr="0017652F" w:rsidRDefault="00B71A56" w:rsidP="00B71A56">
      <w:pPr>
        <w:widowControl w:val="0"/>
        <w:autoSpaceDE w:val="0"/>
        <w:autoSpaceDN w:val="0"/>
        <w:adjustRightInd w:val="0"/>
        <w:spacing w:after="0" w:line="240" w:lineRule="auto"/>
        <w:rPr>
          <w:rFonts w:ascii="Times New Roman" w:eastAsia="SimSun" w:hAnsi="Times New Roman" w:cs="Times New Roman"/>
          <w:sz w:val="24"/>
          <w:szCs w:val="24"/>
          <w:lang w:val="sr-Cyrl-RS" w:eastAsia="zh-CN"/>
        </w:rPr>
        <w:sectPr w:rsidR="00B71A56" w:rsidRPr="0017652F">
          <w:pgSz w:w="11907" w:h="16840"/>
          <w:pgMar w:top="1080" w:right="800" w:bottom="860" w:left="800" w:header="60" w:footer="673" w:gutter="0"/>
          <w:cols w:space="708"/>
          <w:noEndnote/>
        </w:sectPr>
      </w:pPr>
    </w:p>
    <w:p w:rsidR="00B71A56" w:rsidRPr="0017652F" w:rsidRDefault="00B71A56" w:rsidP="00B71A56">
      <w:pPr>
        <w:widowControl w:val="0"/>
        <w:tabs>
          <w:tab w:val="left" w:pos="1710"/>
        </w:tabs>
        <w:kinsoku w:val="0"/>
        <w:overflowPunct w:val="0"/>
        <w:autoSpaceDE w:val="0"/>
        <w:autoSpaceDN w:val="0"/>
        <w:adjustRightInd w:val="0"/>
        <w:spacing w:before="69" w:after="0" w:line="240" w:lineRule="auto"/>
        <w:ind w:right="1349"/>
        <w:jc w:val="center"/>
        <w:outlineLvl w:val="0"/>
        <w:rPr>
          <w:rFonts w:ascii="Times New Roman" w:eastAsia="SimSun" w:hAnsi="Times New Roman" w:cs="Times New Roman"/>
          <w:sz w:val="24"/>
          <w:szCs w:val="24"/>
          <w:lang w:val="sr-Cyrl-RS" w:eastAsia="zh-CN"/>
        </w:rPr>
      </w:pPr>
      <w:bookmarkStart w:id="10" w:name="bookmark9"/>
      <w:bookmarkEnd w:id="10"/>
      <w:r w:rsidRPr="0017652F">
        <w:rPr>
          <w:rFonts w:ascii="Times New Roman" w:eastAsia="SimSun" w:hAnsi="Times New Roman" w:cs="Times New Roman"/>
          <w:b/>
          <w:bCs/>
          <w:spacing w:val="2"/>
          <w:sz w:val="24"/>
          <w:szCs w:val="24"/>
          <w:lang w:val="sr-Cyrl-RS" w:eastAsia="zh-CN"/>
        </w:rPr>
        <w:lastRenderedPageBreak/>
        <w:t>12. ОБ</w:t>
      </w:r>
      <w:r w:rsidRPr="0017652F">
        <w:rPr>
          <w:rFonts w:ascii="Times New Roman" w:eastAsia="SimSun" w:hAnsi="Times New Roman" w:cs="Times New Roman"/>
          <w:b/>
          <w:bCs/>
          <w:spacing w:val="-3"/>
          <w:sz w:val="24"/>
          <w:szCs w:val="24"/>
          <w:lang w:val="sr-Cyrl-RS" w:eastAsia="zh-CN"/>
        </w:rPr>
        <w:t>Р</w:t>
      </w:r>
      <w:r w:rsidRPr="0017652F">
        <w:rPr>
          <w:rFonts w:ascii="Times New Roman" w:eastAsia="SimSun" w:hAnsi="Times New Roman" w:cs="Times New Roman"/>
          <w:b/>
          <w:bCs/>
          <w:sz w:val="24"/>
          <w:szCs w:val="24"/>
          <w:lang w:val="sr-Cyrl-RS" w:eastAsia="zh-CN"/>
        </w:rPr>
        <w:t>АЗАЦ -</w:t>
      </w:r>
      <w:r w:rsidRPr="0017652F">
        <w:rPr>
          <w:rFonts w:ascii="Times New Roman" w:eastAsia="SimSun" w:hAnsi="Times New Roman" w:cs="Times New Roman"/>
          <w:b/>
          <w:bCs/>
          <w:spacing w:val="-1"/>
          <w:sz w:val="24"/>
          <w:szCs w:val="24"/>
          <w:lang w:val="sr-Cyrl-RS" w:eastAsia="zh-CN"/>
        </w:rPr>
        <w:t xml:space="preserve"> </w:t>
      </w:r>
      <w:r w:rsidRPr="0017652F">
        <w:rPr>
          <w:rFonts w:ascii="Times New Roman" w:eastAsia="SimSun" w:hAnsi="Times New Roman" w:cs="Times New Roman"/>
          <w:b/>
          <w:bCs/>
          <w:spacing w:val="1"/>
          <w:sz w:val="24"/>
          <w:szCs w:val="24"/>
          <w:lang w:val="sr-Cyrl-RS" w:eastAsia="zh-CN"/>
        </w:rPr>
        <w:t>И</w:t>
      </w:r>
      <w:r w:rsidRPr="0017652F">
        <w:rPr>
          <w:rFonts w:ascii="Times New Roman" w:eastAsia="SimSun" w:hAnsi="Times New Roman" w:cs="Times New Roman"/>
          <w:b/>
          <w:bCs/>
          <w:sz w:val="24"/>
          <w:szCs w:val="24"/>
          <w:lang w:val="sr-Cyrl-RS" w:eastAsia="zh-CN"/>
        </w:rPr>
        <w:t>ЗЈАВА ПОНУЂА</w:t>
      </w:r>
      <w:r w:rsidRPr="0017652F">
        <w:rPr>
          <w:rFonts w:ascii="Times New Roman" w:eastAsia="SimSun" w:hAnsi="Times New Roman" w:cs="Times New Roman"/>
          <w:b/>
          <w:bCs/>
          <w:spacing w:val="-2"/>
          <w:sz w:val="24"/>
          <w:szCs w:val="24"/>
          <w:lang w:val="sr-Cyrl-RS" w:eastAsia="zh-CN"/>
        </w:rPr>
        <w:t>Ч</w:t>
      </w:r>
      <w:r w:rsidRPr="0017652F">
        <w:rPr>
          <w:rFonts w:ascii="Times New Roman" w:eastAsia="SimSun" w:hAnsi="Times New Roman" w:cs="Times New Roman"/>
          <w:b/>
          <w:bCs/>
          <w:sz w:val="24"/>
          <w:szCs w:val="24"/>
          <w:lang w:val="sr-Cyrl-RS" w:eastAsia="zh-CN"/>
        </w:rPr>
        <w:t>А ДА</w:t>
      </w:r>
      <w:r w:rsidRPr="0017652F">
        <w:rPr>
          <w:rFonts w:ascii="Times New Roman" w:eastAsia="SimSun" w:hAnsi="Times New Roman" w:cs="Times New Roman"/>
          <w:b/>
          <w:bCs/>
          <w:spacing w:val="1"/>
          <w:sz w:val="24"/>
          <w:szCs w:val="24"/>
          <w:lang w:val="sr-Cyrl-RS" w:eastAsia="zh-CN"/>
        </w:rPr>
        <w:t xml:space="preserve"> </w:t>
      </w:r>
      <w:r w:rsidRPr="0017652F">
        <w:rPr>
          <w:rFonts w:ascii="Times New Roman" w:eastAsia="SimSun" w:hAnsi="Times New Roman" w:cs="Times New Roman"/>
          <w:b/>
          <w:bCs/>
          <w:sz w:val="24"/>
          <w:szCs w:val="24"/>
          <w:lang w:val="sr-Cyrl-RS" w:eastAsia="zh-CN"/>
        </w:rPr>
        <w:t>ЋЕ П</w:t>
      </w:r>
      <w:r w:rsidRPr="0017652F">
        <w:rPr>
          <w:rFonts w:ascii="Times New Roman" w:eastAsia="SimSun" w:hAnsi="Times New Roman" w:cs="Times New Roman"/>
          <w:b/>
          <w:bCs/>
          <w:spacing w:val="-3"/>
          <w:sz w:val="24"/>
          <w:szCs w:val="24"/>
          <w:lang w:val="sr-Cyrl-RS" w:eastAsia="zh-CN"/>
        </w:rPr>
        <w:t>Р</w:t>
      </w:r>
      <w:r w:rsidRPr="0017652F">
        <w:rPr>
          <w:rFonts w:ascii="Times New Roman" w:eastAsia="SimSun" w:hAnsi="Times New Roman" w:cs="Times New Roman"/>
          <w:b/>
          <w:bCs/>
          <w:sz w:val="24"/>
          <w:szCs w:val="24"/>
          <w:lang w:val="sr-Cyrl-RS" w:eastAsia="zh-CN"/>
        </w:rPr>
        <w:t>ЕДА</w:t>
      </w:r>
      <w:r w:rsidRPr="0017652F">
        <w:rPr>
          <w:rFonts w:ascii="Times New Roman" w:eastAsia="SimSun" w:hAnsi="Times New Roman" w:cs="Times New Roman"/>
          <w:b/>
          <w:bCs/>
          <w:spacing w:val="2"/>
          <w:sz w:val="24"/>
          <w:szCs w:val="24"/>
          <w:lang w:val="sr-Cyrl-RS" w:eastAsia="zh-CN"/>
        </w:rPr>
        <w:t>Т</w:t>
      </w:r>
      <w:r w:rsidRPr="0017652F">
        <w:rPr>
          <w:rFonts w:ascii="Times New Roman" w:eastAsia="SimSun" w:hAnsi="Times New Roman" w:cs="Times New Roman"/>
          <w:b/>
          <w:bCs/>
          <w:sz w:val="24"/>
          <w:szCs w:val="24"/>
          <w:lang w:val="sr-Cyrl-RS" w:eastAsia="zh-CN"/>
        </w:rPr>
        <w:t>И С</w:t>
      </w:r>
      <w:r w:rsidRPr="0017652F">
        <w:rPr>
          <w:rFonts w:ascii="Times New Roman" w:eastAsia="SimSun" w:hAnsi="Times New Roman" w:cs="Times New Roman"/>
          <w:b/>
          <w:bCs/>
          <w:spacing w:val="-4"/>
          <w:sz w:val="24"/>
          <w:szCs w:val="24"/>
          <w:lang w:val="sr-Cyrl-RS" w:eastAsia="zh-CN"/>
        </w:rPr>
        <w:t>Р</w:t>
      </w:r>
      <w:r w:rsidRPr="0017652F">
        <w:rPr>
          <w:rFonts w:ascii="Times New Roman" w:eastAsia="SimSun" w:hAnsi="Times New Roman" w:cs="Times New Roman"/>
          <w:b/>
          <w:bCs/>
          <w:sz w:val="24"/>
          <w:szCs w:val="24"/>
          <w:lang w:val="sr-Cyrl-RS" w:eastAsia="zh-CN"/>
        </w:rPr>
        <w:t>Е</w:t>
      </w:r>
      <w:r w:rsidRPr="0017652F">
        <w:rPr>
          <w:rFonts w:ascii="Times New Roman" w:eastAsia="SimSun" w:hAnsi="Times New Roman" w:cs="Times New Roman"/>
          <w:b/>
          <w:bCs/>
          <w:spacing w:val="2"/>
          <w:sz w:val="24"/>
          <w:szCs w:val="24"/>
          <w:lang w:val="sr-Cyrl-RS" w:eastAsia="zh-CN"/>
        </w:rPr>
        <w:t>Д</w:t>
      </w:r>
      <w:r w:rsidRPr="0017652F">
        <w:rPr>
          <w:rFonts w:ascii="Times New Roman" w:eastAsia="SimSun" w:hAnsi="Times New Roman" w:cs="Times New Roman"/>
          <w:b/>
          <w:bCs/>
          <w:sz w:val="24"/>
          <w:szCs w:val="24"/>
          <w:lang w:val="sr-Cyrl-RS" w:eastAsia="zh-CN"/>
        </w:rPr>
        <w:t>СТВО ФИНАНСИЈСКОГ</w:t>
      </w:r>
      <w:r w:rsidRPr="0017652F">
        <w:rPr>
          <w:rFonts w:ascii="Times New Roman" w:eastAsia="SimSun" w:hAnsi="Times New Roman" w:cs="Times New Roman"/>
          <w:b/>
          <w:bCs/>
          <w:spacing w:val="-2"/>
          <w:sz w:val="24"/>
          <w:szCs w:val="24"/>
          <w:lang w:val="sr-Cyrl-RS" w:eastAsia="zh-CN"/>
        </w:rPr>
        <w:t xml:space="preserve"> О</w:t>
      </w:r>
      <w:r w:rsidRPr="0017652F">
        <w:rPr>
          <w:rFonts w:ascii="Times New Roman" w:eastAsia="SimSun" w:hAnsi="Times New Roman" w:cs="Times New Roman"/>
          <w:b/>
          <w:bCs/>
          <w:spacing w:val="1"/>
          <w:sz w:val="24"/>
          <w:szCs w:val="24"/>
          <w:lang w:val="sr-Cyrl-RS" w:eastAsia="zh-CN"/>
        </w:rPr>
        <w:t>Б</w:t>
      </w:r>
      <w:r w:rsidRPr="0017652F">
        <w:rPr>
          <w:rFonts w:ascii="Times New Roman" w:eastAsia="SimSun" w:hAnsi="Times New Roman" w:cs="Times New Roman"/>
          <w:b/>
          <w:bCs/>
          <w:sz w:val="24"/>
          <w:szCs w:val="24"/>
          <w:lang w:val="sr-Cyrl-RS" w:eastAsia="zh-CN"/>
        </w:rPr>
        <w:t>Е</w:t>
      </w:r>
      <w:r w:rsidRPr="0017652F">
        <w:rPr>
          <w:rFonts w:ascii="Times New Roman" w:eastAsia="SimSun" w:hAnsi="Times New Roman" w:cs="Times New Roman"/>
          <w:b/>
          <w:bCs/>
          <w:spacing w:val="-2"/>
          <w:sz w:val="24"/>
          <w:szCs w:val="24"/>
          <w:lang w:val="sr-Cyrl-RS" w:eastAsia="zh-CN"/>
        </w:rPr>
        <w:t>З</w:t>
      </w:r>
      <w:r w:rsidRPr="0017652F">
        <w:rPr>
          <w:rFonts w:ascii="Times New Roman" w:eastAsia="SimSun" w:hAnsi="Times New Roman" w:cs="Times New Roman"/>
          <w:b/>
          <w:bCs/>
          <w:sz w:val="24"/>
          <w:szCs w:val="24"/>
          <w:lang w:val="sr-Cyrl-RS" w:eastAsia="zh-CN"/>
        </w:rPr>
        <w:t>БЕЂЕЊА ЗА Д</w:t>
      </w:r>
      <w:r w:rsidRPr="0017652F">
        <w:rPr>
          <w:rFonts w:ascii="Times New Roman" w:eastAsia="SimSun" w:hAnsi="Times New Roman" w:cs="Times New Roman"/>
          <w:b/>
          <w:bCs/>
          <w:spacing w:val="-2"/>
          <w:sz w:val="24"/>
          <w:szCs w:val="24"/>
          <w:lang w:val="sr-Cyrl-RS" w:eastAsia="zh-CN"/>
        </w:rPr>
        <w:t>О</w:t>
      </w:r>
      <w:r w:rsidRPr="0017652F">
        <w:rPr>
          <w:rFonts w:ascii="Times New Roman" w:eastAsia="SimSun" w:hAnsi="Times New Roman" w:cs="Times New Roman"/>
          <w:b/>
          <w:bCs/>
          <w:spacing w:val="1"/>
          <w:sz w:val="24"/>
          <w:szCs w:val="24"/>
          <w:lang w:val="sr-Cyrl-RS" w:eastAsia="zh-CN"/>
        </w:rPr>
        <w:t>Б</w:t>
      </w:r>
      <w:r w:rsidRPr="0017652F">
        <w:rPr>
          <w:rFonts w:ascii="Times New Roman" w:eastAsia="SimSun" w:hAnsi="Times New Roman" w:cs="Times New Roman"/>
          <w:b/>
          <w:bCs/>
          <w:spacing w:val="-3"/>
          <w:sz w:val="24"/>
          <w:szCs w:val="24"/>
          <w:lang w:val="sr-Cyrl-RS" w:eastAsia="zh-CN"/>
        </w:rPr>
        <w:t>Р</w:t>
      </w:r>
      <w:r w:rsidRPr="0017652F">
        <w:rPr>
          <w:rFonts w:ascii="Times New Roman" w:eastAsia="SimSun" w:hAnsi="Times New Roman" w:cs="Times New Roman"/>
          <w:b/>
          <w:bCs/>
          <w:sz w:val="24"/>
          <w:szCs w:val="24"/>
          <w:lang w:val="sr-Cyrl-RS" w:eastAsia="zh-CN"/>
        </w:rPr>
        <w:t>О</w:t>
      </w:r>
      <w:r w:rsidRPr="0017652F">
        <w:rPr>
          <w:rFonts w:ascii="Times New Roman" w:eastAsia="SimSun" w:hAnsi="Times New Roman" w:cs="Times New Roman"/>
          <w:b/>
          <w:bCs/>
          <w:spacing w:val="1"/>
          <w:sz w:val="24"/>
          <w:szCs w:val="24"/>
          <w:lang w:val="sr-Cyrl-RS" w:eastAsia="zh-CN"/>
        </w:rPr>
        <w:t xml:space="preserve"> </w:t>
      </w:r>
      <w:r w:rsidRPr="0017652F">
        <w:rPr>
          <w:rFonts w:ascii="Times New Roman" w:eastAsia="SimSun" w:hAnsi="Times New Roman" w:cs="Times New Roman"/>
          <w:b/>
          <w:bCs/>
          <w:sz w:val="24"/>
          <w:szCs w:val="24"/>
          <w:lang w:val="sr-Cyrl-RS" w:eastAsia="zh-CN"/>
        </w:rPr>
        <w:t>ИЗВ</w:t>
      </w:r>
      <w:r w:rsidRPr="0017652F">
        <w:rPr>
          <w:rFonts w:ascii="Times New Roman" w:eastAsia="SimSun" w:hAnsi="Times New Roman" w:cs="Times New Roman"/>
          <w:b/>
          <w:bCs/>
          <w:spacing w:val="-3"/>
          <w:sz w:val="24"/>
          <w:szCs w:val="24"/>
          <w:lang w:val="sr-Cyrl-RS" w:eastAsia="zh-CN"/>
        </w:rPr>
        <w:t>Р</w:t>
      </w:r>
      <w:r w:rsidRPr="0017652F">
        <w:rPr>
          <w:rFonts w:ascii="Times New Roman" w:eastAsia="SimSun" w:hAnsi="Times New Roman" w:cs="Times New Roman"/>
          <w:b/>
          <w:bCs/>
          <w:sz w:val="24"/>
          <w:szCs w:val="24"/>
          <w:lang w:val="sr-Cyrl-RS" w:eastAsia="zh-CN"/>
        </w:rPr>
        <w:t>ШЕЊЕ П</w:t>
      </w:r>
      <w:r w:rsidRPr="0017652F">
        <w:rPr>
          <w:rFonts w:ascii="Times New Roman" w:eastAsia="SimSun" w:hAnsi="Times New Roman" w:cs="Times New Roman"/>
          <w:b/>
          <w:bCs/>
          <w:spacing w:val="-2"/>
          <w:sz w:val="24"/>
          <w:szCs w:val="24"/>
          <w:lang w:val="sr-Cyrl-RS" w:eastAsia="zh-CN"/>
        </w:rPr>
        <w:t>О</w:t>
      </w:r>
      <w:r w:rsidRPr="0017652F">
        <w:rPr>
          <w:rFonts w:ascii="Times New Roman" w:eastAsia="SimSun" w:hAnsi="Times New Roman" w:cs="Times New Roman"/>
          <w:b/>
          <w:bCs/>
          <w:sz w:val="24"/>
          <w:szCs w:val="24"/>
          <w:lang w:val="sr-Cyrl-RS" w:eastAsia="zh-CN"/>
        </w:rPr>
        <w:t>СЛА</w:t>
      </w:r>
    </w:p>
    <w:p w:rsidR="00B71A56" w:rsidRPr="0017652F" w:rsidRDefault="00B71A56" w:rsidP="00B71A56">
      <w:pPr>
        <w:widowControl w:val="0"/>
        <w:autoSpaceDE w:val="0"/>
        <w:autoSpaceDN w:val="0"/>
        <w:adjustRightInd w:val="0"/>
        <w:spacing w:after="0" w:line="240" w:lineRule="auto"/>
        <w:ind w:right="773"/>
        <w:jc w:val="center"/>
        <w:rPr>
          <w:rFonts w:ascii="Times New Roman" w:eastAsia="SimSun" w:hAnsi="Times New Roman" w:cs="Times New Roman"/>
          <w:b/>
          <w:bCs/>
          <w:spacing w:val="-1"/>
          <w:sz w:val="24"/>
          <w:szCs w:val="24"/>
          <w:lang w:val="sr-Cyrl-RS" w:eastAsia="zh-CN"/>
        </w:rPr>
      </w:pPr>
      <w:r w:rsidRPr="0017652F">
        <w:rPr>
          <w:rFonts w:ascii="Times New Roman" w:eastAsia="SimSun" w:hAnsi="Times New Roman" w:cs="Times New Roman"/>
          <w:b/>
          <w:bCs/>
          <w:sz w:val="24"/>
          <w:szCs w:val="24"/>
          <w:lang w:val="sr-Cyrl-RS" w:eastAsia="zh-CN"/>
        </w:rPr>
        <w:t xml:space="preserve">– </w:t>
      </w:r>
      <w:r w:rsidRPr="0017652F">
        <w:rPr>
          <w:rFonts w:ascii="Times New Roman" w:eastAsia="SimSun" w:hAnsi="Times New Roman" w:cs="Times New Roman"/>
          <w:b/>
          <w:bCs/>
          <w:spacing w:val="-1"/>
          <w:sz w:val="24"/>
          <w:szCs w:val="24"/>
          <w:lang w:val="sr-Cyrl-RS" w:eastAsia="zh-CN"/>
        </w:rPr>
        <w:t>Услуге путничких агенција и сличне услуге - услуге посредовања за рeзeрвaциjу хотелског смештаја за службена путовања у земљи и иностранству и авио превоза за службена путовања у иностранство</w:t>
      </w:r>
    </w:p>
    <w:p w:rsidR="00B71A56" w:rsidRPr="0017652F" w:rsidRDefault="00B71A56" w:rsidP="00B71A56">
      <w:pPr>
        <w:widowControl w:val="0"/>
        <w:kinsoku w:val="0"/>
        <w:overflowPunct w:val="0"/>
        <w:autoSpaceDE w:val="0"/>
        <w:autoSpaceDN w:val="0"/>
        <w:adjustRightInd w:val="0"/>
        <w:spacing w:after="0" w:line="240" w:lineRule="auto"/>
        <w:ind w:right="773"/>
        <w:jc w:val="center"/>
        <w:rPr>
          <w:rFonts w:ascii="Times New Roman" w:eastAsia="SimSun" w:hAnsi="Times New Roman" w:cs="Times New Roman"/>
          <w:b/>
          <w:bCs/>
          <w:spacing w:val="-1"/>
          <w:sz w:val="24"/>
          <w:szCs w:val="24"/>
          <w:lang w:val="sr-Cyrl-RS" w:eastAsia="zh-CN"/>
        </w:rPr>
      </w:pPr>
      <w:r w:rsidRPr="0017652F">
        <w:rPr>
          <w:rFonts w:ascii="Times New Roman" w:eastAsia="SimSun" w:hAnsi="Times New Roman" w:cs="Times New Roman"/>
          <w:b/>
          <w:bCs/>
          <w:spacing w:val="-1"/>
          <w:sz w:val="24"/>
          <w:szCs w:val="24"/>
          <w:lang w:val="sr-Cyrl-RS" w:eastAsia="zh-CN"/>
        </w:rPr>
        <w:t xml:space="preserve"> (ЈНМВ 1/</w:t>
      </w:r>
      <w:r w:rsidR="000B2A0F">
        <w:rPr>
          <w:rFonts w:ascii="Times New Roman" w:eastAsia="SimSun" w:hAnsi="Times New Roman" w:cs="Times New Roman"/>
          <w:b/>
          <w:bCs/>
          <w:spacing w:val="-1"/>
          <w:sz w:val="24"/>
          <w:szCs w:val="24"/>
          <w:lang w:val="sr-Cyrl-RS" w:eastAsia="zh-CN"/>
        </w:rPr>
        <w:t>2017</w:t>
      </w:r>
      <w:r w:rsidRPr="0017652F">
        <w:rPr>
          <w:rFonts w:ascii="Times New Roman" w:eastAsia="SimSun" w:hAnsi="Times New Roman" w:cs="Times New Roman"/>
          <w:b/>
          <w:bCs/>
          <w:spacing w:val="-1"/>
          <w:sz w:val="24"/>
          <w:szCs w:val="24"/>
          <w:lang w:val="sr-Cyrl-RS" w:eastAsia="zh-CN"/>
        </w:rPr>
        <w:t>)</w:t>
      </w:r>
    </w:p>
    <w:p w:rsidR="00B71A56" w:rsidRPr="0017652F" w:rsidRDefault="00B71A56" w:rsidP="00B71A56">
      <w:pPr>
        <w:widowControl w:val="0"/>
        <w:kinsoku w:val="0"/>
        <w:overflowPunct w:val="0"/>
        <w:autoSpaceDE w:val="0"/>
        <w:autoSpaceDN w:val="0"/>
        <w:adjustRightInd w:val="0"/>
        <w:spacing w:after="0" w:line="200" w:lineRule="exact"/>
        <w:rPr>
          <w:rFonts w:ascii="Times New Roman" w:eastAsia="SimSun" w:hAnsi="Times New Roman" w:cs="Times New Roman"/>
          <w:sz w:val="20"/>
          <w:szCs w:val="20"/>
          <w:lang w:val="sr-Cyrl-RS" w:eastAsia="zh-CN"/>
        </w:rPr>
      </w:pPr>
    </w:p>
    <w:p w:rsidR="00B71A56" w:rsidRPr="0017652F" w:rsidRDefault="00B71A56" w:rsidP="00B71A56">
      <w:pPr>
        <w:widowControl w:val="0"/>
        <w:kinsoku w:val="0"/>
        <w:overflowPunct w:val="0"/>
        <w:autoSpaceDE w:val="0"/>
        <w:autoSpaceDN w:val="0"/>
        <w:adjustRightInd w:val="0"/>
        <w:spacing w:after="0" w:line="200" w:lineRule="exact"/>
        <w:rPr>
          <w:rFonts w:ascii="Times New Roman" w:eastAsia="SimSun" w:hAnsi="Times New Roman" w:cs="Times New Roman"/>
          <w:sz w:val="20"/>
          <w:szCs w:val="20"/>
          <w:lang w:val="sr-Cyrl-RS" w:eastAsia="zh-CN"/>
        </w:rPr>
      </w:pPr>
    </w:p>
    <w:p w:rsidR="00B71A56" w:rsidRPr="0017652F" w:rsidRDefault="00B71A56" w:rsidP="00B71A56">
      <w:pPr>
        <w:widowControl w:val="0"/>
        <w:kinsoku w:val="0"/>
        <w:overflowPunct w:val="0"/>
        <w:autoSpaceDE w:val="0"/>
        <w:autoSpaceDN w:val="0"/>
        <w:adjustRightInd w:val="0"/>
        <w:spacing w:after="0" w:line="200" w:lineRule="exact"/>
        <w:rPr>
          <w:rFonts w:ascii="Times New Roman" w:eastAsia="SimSun" w:hAnsi="Times New Roman" w:cs="Times New Roman"/>
          <w:sz w:val="20"/>
          <w:szCs w:val="20"/>
          <w:lang w:val="sr-Cyrl-RS" w:eastAsia="zh-CN"/>
        </w:rPr>
      </w:pPr>
    </w:p>
    <w:p w:rsidR="00B71A56" w:rsidRPr="0017652F" w:rsidRDefault="00B71A56" w:rsidP="00B71A56">
      <w:pPr>
        <w:widowControl w:val="0"/>
        <w:kinsoku w:val="0"/>
        <w:overflowPunct w:val="0"/>
        <w:autoSpaceDE w:val="0"/>
        <w:autoSpaceDN w:val="0"/>
        <w:adjustRightInd w:val="0"/>
        <w:spacing w:before="2" w:after="0" w:line="200" w:lineRule="exact"/>
        <w:rPr>
          <w:rFonts w:ascii="Times New Roman" w:eastAsia="SimSun" w:hAnsi="Times New Roman" w:cs="Times New Roman"/>
          <w:sz w:val="20"/>
          <w:szCs w:val="20"/>
          <w:lang w:val="sr-Cyrl-RS" w:eastAsia="zh-CN"/>
        </w:rPr>
      </w:pPr>
    </w:p>
    <w:p w:rsidR="00B71A56" w:rsidRPr="0017652F" w:rsidRDefault="00B71A56" w:rsidP="00B71A56">
      <w:pPr>
        <w:widowControl w:val="0"/>
        <w:tabs>
          <w:tab w:val="left" w:pos="2559"/>
          <w:tab w:val="left" w:pos="3159"/>
          <w:tab w:val="left" w:pos="4511"/>
          <w:tab w:val="left" w:pos="4868"/>
          <w:tab w:val="left" w:pos="6504"/>
          <w:tab w:val="left" w:pos="8217"/>
          <w:tab w:val="left" w:pos="8673"/>
          <w:tab w:val="left" w:pos="9126"/>
        </w:tabs>
        <w:kinsoku w:val="0"/>
        <w:overflowPunct w:val="0"/>
        <w:autoSpaceDE w:val="0"/>
        <w:autoSpaceDN w:val="0"/>
        <w:adjustRightInd w:val="0"/>
        <w:spacing w:after="0" w:line="240" w:lineRule="auto"/>
        <w:rPr>
          <w:rFonts w:ascii="Times New Roman" w:eastAsia="SimSun" w:hAnsi="Times New Roman" w:cs="Times New Roman"/>
          <w:sz w:val="24"/>
          <w:szCs w:val="24"/>
          <w:lang w:val="sr-Cyrl-RS" w:eastAsia="zh-CN"/>
        </w:rPr>
      </w:pPr>
      <w:r w:rsidRPr="0017652F">
        <w:rPr>
          <w:rFonts w:ascii="Times New Roman" w:eastAsia="SimSun" w:hAnsi="Times New Roman" w:cs="Times New Roman"/>
          <w:spacing w:val="-1"/>
          <w:sz w:val="24"/>
          <w:szCs w:val="24"/>
          <w:lang w:val="sr-Cyrl-RS" w:eastAsia="zh-CN"/>
        </w:rPr>
        <w:t>И</w:t>
      </w:r>
      <w:r w:rsidRPr="0017652F">
        <w:rPr>
          <w:rFonts w:ascii="Times New Roman" w:eastAsia="SimSun" w:hAnsi="Times New Roman" w:cs="Times New Roman"/>
          <w:sz w:val="24"/>
          <w:szCs w:val="24"/>
          <w:lang w:val="sr-Cyrl-RS" w:eastAsia="zh-CN"/>
        </w:rPr>
        <w:t>зја</w:t>
      </w:r>
      <w:r w:rsidRPr="0017652F">
        <w:rPr>
          <w:rFonts w:ascii="Times New Roman" w:eastAsia="SimSun" w:hAnsi="Times New Roman" w:cs="Times New Roman"/>
          <w:spacing w:val="-1"/>
          <w:sz w:val="24"/>
          <w:szCs w:val="24"/>
          <w:lang w:val="sr-Cyrl-RS" w:eastAsia="zh-CN"/>
        </w:rPr>
        <w:t>в</w:t>
      </w:r>
      <w:r w:rsidRPr="0017652F">
        <w:rPr>
          <w:rFonts w:ascii="Times New Roman" w:eastAsia="SimSun" w:hAnsi="Times New Roman" w:cs="Times New Roman"/>
          <w:spacing w:val="2"/>
          <w:sz w:val="24"/>
          <w:szCs w:val="24"/>
          <w:lang w:val="sr-Cyrl-RS" w:eastAsia="zh-CN"/>
        </w:rPr>
        <w:t>љ</w:t>
      </w:r>
      <w:r w:rsidRPr="0017652F">
        <w:rPr>
          <w:rFonts w:ascii="Times New Roman" w:eastAsia="SimSun" w:hAnsi="Times New Roman" w:cs="Times New Roman"/>
          <w:spacing w:val="-5"/>
          <w:sz w:val="24"/>
          <w:szCs w:val="24"/>
          <w:lang w:val="sr-Cyrl-RS" w:eastAsia="zh-CN"/>
        </w:rPr>
        <w:t>у</w:t>
      </w:r>
      <w:r w:rsidRPr="0017652F">
        <w:rPr>
          <w:rFonts w:ascii="Times New Roman" w:eastAsia="SimSun" w:hAnsi="Times New Roman" w:cs="Times New Roman"/>
          <w:sz w:val="24"/>
          <w:szCs w:val="24"/>
          <w:lang w:val="sr-Cyrl-RS" w:eastAsia="zh-CN"/>
        </w:rPr>
        <w:t>је</w:t>
      </w:r>
      <w:r w:rsidRPr="0017652F">
        <w:rPr>
          <w:rFonts w:ascii="Times New Roman" w:eastAsia="SimSun" w:hAnsi="Times New Roman" w:cs="Times New Roman"/>
          <w:spacing w:val="-2"/>
          <w:sz w:val="24"/>
          <w:szCs w:val="24"/>
          <w:lang w:val="sr-Cyrl-RS" w:eastAsia="zh-CN"/>
        </w:rPr>
        <w:t>м</w:t>
      </w:r>
      <w:r>
        <w:rPr>
          <w:rFonts w:ascii="Times New Roman" w:eastAsia="SimSun" w:hAnsi="Times New Roman" w:cs="Times New Roman"/>
          <w:sz w:val="24"/>
          <w:szCs w:val="24"/>
          <w:lang w:val="sr-Cyrl-RS" w:eastAsia="zh-CN"/>
        </w:rPr>
        <w:t xml:space="preserve">о     </w:t>
      </w:r>
      <w:r w:rsidRPr="0017652F">
        <w:rPr>
          <w:rFonts w:ascii="Times New Roman" w:eastAsia="SimSun" w:hAnsi="Times New Roman" w:cs="Times New Roman"/>
          <w:sz w:val="24"/>
          <w:szCs w:val="24"/>
          <w:lang w:val="sr-Cyrl-RS" w:eastAsia="zh-CN"/>
        </w:rPr>
        <w:t>под</w:t>
      </w:r>
      <w:r w:rsidRPr="0017652F">
        <w:rPr>
          <w:rFonts w:ascii="Times New Roman" w:eastAsia="SimSun" w:hAnsi="Times New Roman" w:cs="Times New Roman"/>
          <w:sz w:val="24"/>
          <w:szCs w:val="24"/>
          <w:lang w:val="sr-Cyrl-RS" w:eastAsia="zh-CN"/>
        </w:rPr>
        <w:tab/>
        <w:t>к</w:t>
      </w:r>
      <w:r w:rsidRPr="0017652F">
        <w:rPr>
          <w:rFonts w:ascii="Times New Roman" w:eastAsia="SimSun" w:hAnsi="Times New Roman" w:cs="Times New Roman"/>
          <w:spacing w:val="-3"/>
          <w:sz w:val="24"/>
          <w:szCs w:val="24"/>
          <w:lang w:val="sr-Cyrl-RS" w:eastAsia="zh-CN"/>
        </w:rPr>
        <w:t>р</w:t>
      </w:r>
      <w:r w:rsidRPr="0017652F">
        <w:rPr>
          <w:rFonts w:ascii="Times New Roman" w:eastAsia="SimSun" w:hAnsi="Times New Roman" w:cs="Times New Roman"/>
          <w:sz w:val="24"/>
          <w:szCs w:val="24"/>
          <w:lang w:val="sr-Cyrl-RS" w:eastAsia="zh-CN"/>
        </w:rPr>
        <w:t>иви</w:t>
      </w:r>
      <w:r w:rsidRPr="0017652F">
        <w:rPr>
          <w:rFonts w:ascii="Times New Roman" w:eastAsia="SimSun" w:hAnsi="Times New Roman" w:cs="Times New Roman"/>
          <w:spacing w:val="-1"/>
          <w:sz w:val="24"/>
          <w:szCs w:val="24"/>
          <w:lang w:val="sr-Cyrl-RS" w:eastAsia="zh-CN"/>
        </w:rPr>
        <w:t>ч</w:t>
      </w:r>
      <w:r w:rsidRPr="0017652F">
        <w:rPr>
          <w:rFonts w:ascii="Times New Roman" w:eastAsia="SimSun" w:hAnsi="Times New Roman" w:cs="Times New Roman"/>
          <w:sz w:val="24"/>
          <w:szCs w:val="24"/>
          <w:lang w:val="sr-Cyrl-RS" w:eastAsia="zh-CN"/>
        </w:rPr>
        <w:t>ном</w:t>
      </w:r>
      <w:r w:rsidRPr="0017652F">
        <w:rPr>
          <w:rFonts w:ascii="Times New Roman" w:eastAsia="SimSun" w:hAnsi="Times New Roman" w:cs="Times New Roman"/>
          <w:sz w:val="24"/>
          <w:szCs w:val="24"/>
          <w:lang w:val="sr-Cyrl-RS" w:eastAsia="zh-CN"/>
        </w:rPr>
        <w:tab/>
        <w:t>и</w:t>
      </w:r>
      <w:r w:rsidRPr="0017652F">
        <w:rPr>
          <w:rFonts w:ascii="Times New Roman" w:eastAsia="SimSun" w:hAnsi="Times New Roman" w:cs="Times New Roman"/>
          <w:sz w:val="24"/>
          <w:szCs w:val="24"/>
          <w:lang w:val="sr-Cyrl-RS" w:eastAsia="zh-CN"/>
        </w:rPr>
        <w:tab/>
      </w:r>
      <w:r w:rsidRPr="0017652F">
        <w:rPr>
          <w:rFonts w:ascii="Times New Roman" w:eastAsia="SimSun" w:hAnsi="Times New Roman" w:cs="Times New Roman"/>
          <w:spacing w:val="-1"/>
          <w:sz w:val="24"/>
          <w:szCs w:val="24"/>
          <w:lang w:val="sr-Cyrl-RS" w:eastAsia="zh-CN"/>
        </w:rPr>
        <w:t>ма</w:t>
      </w:r>
      <w:r w:rsidRPr="0017652F">
        <w:rPr>
          <w:rFonts w:ascii="Times New Roman" w:eastAsia="SimSun" w:hAnsi="Times New Roman" w:cs="Times New Roman"/>
          <w:sz w:val="24"/>
          <w:szCs w:val="24"/>
          <w:lang w:val="sr-Cyrl-RS" w:eastAsia="zh-CN"/>
        </w:rPr>
        <w:t>т</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риј</w:t>
      </w:r>
      <w:r w:rsidRPr="0017652F">
        <w:rPr>
          <w:rFonts w:ascii="Times New Roman" w:eastAsia="SimSun" w:hAnsi="Times New Roman" w:cs="Times New Roman"/>
          <w:spacing w:val="-3"/>
          <w:sz w:val="24"/>
          <w:szCs w:val="24"/>
          <w:lang w:val="sr-Cyrl-RS" w:eastAsia="zh-CN"/>
        </w:rPr>
        <w:t>а</w:t>
      </w:r>
      <w:r w:rsidRPr="0017652F">
        <w:rPr>
          <w:rFonts w:ascii="Times New Roman" w:eastAsia="SimSun" w:hAnsi="Times New Roman" w:cs="Times New Roman"/>
          <w:sz w:val="24"/>
          <w:szCs w:val="24"/>
          <w:lang w:val="sr-Cyrl-RS" w:eastAsia="zh-CN"/>
        </w:rPr>
        <w:t>л</w:t>
      </w:r>
      <w:r w:rsidRPr="0017652F">
        <w:rPr>
          <w:rFonts w:ascii="Times New Roman" w:eastAsia="SimSun" w:hAnsi="Times New Roman" w:cs="Times New Roman"/>
          <w:spacing w:val="1"/>
          <w:sz w:val="24"/>
          <w:szCs w:val="24"/>
          <w:lang w:val="sr-Cyrl-RS" w:eastAsia="zh-CN"/>
        </w:rPr>
        <w:t>н</w:t>
      </w:r>
      <w:r w:rsidRPr="0017652F">
        <w:rPr>
          <w:rFonts w:ascii="Times New Roman" w:eastAsia="SimSun" w:hAnsi="Times New Roman" w:cs="Times New Roman"/>
          <w:sz w:val="24"/>
          <w:szCs w:val="24"/>
          <w:lang w:val="sr-Cyrl-RS" w:eastAsia="zh-CN"/>
        </w:rPr>
        <w:t>ом</w:t>
      </w:r>
      <w:r w:rsidRPr="0017652F">
        <w:rPr>
          <w:rFonts w:ascii="Times New Roman" w:eastAsia="SimSun" w:hAnsi="Times New Roman" w:cs="Times New Roman"/>
          <w:sz w:val="24"/>
          <w:szCs w:val="24"/>
          <w:lang w:val="sr-Cyrl-RS" w:eastAsia="zh-CN"/>
        </w:rPr>
        <w:tab/>
        <w:t>одговорнош</w:t>
      </w:r>
      <w:r w:rsidRPr="0017652F">
        <w:rPr>
          <w:rFonts w:ascii="Times New Roman" w:eastAsia="SimSun" w:hAnsi="Times New Roman" w:cs="Times New Roman"/>
          <w:spacing w:val="2"/>
          <w:sz w:val="24"/>
          <w:szCs w:val="24"/>
          <w:lang w:val="sr-Cyrl-RS" w:eastAsia="zh-CN"/>
        </w:rPr>
        <w:t>ћ</w:t>
      </w:r>
      <w:r w:rsidRPr="0017652F">
        <w:rPr>
          <w:rFonts w:ascii="Times New Roman" w:eastAsia="SimSun" w:hAnsi="Times New Roman" w:cs="Times New Roman"/>
          <w:sz w:val="24"/>
          <w:szCs w:val="24"/>
          <w:lang w:val="sr-Cyrl-RS" w:eastAsia="zh-CN"/>
        </w:rPr>
        <w:t>у</w:t>
      </w:r>
      <w:r w:rsidRPr="0017652F">
        <w:rPr>
          <w:rFonts w:ascii="Times New Roman" w:eastAsia="SimSun" w:hAnsi="Times New Roman" w:cs="Times New Roman"/>
          <w:sz w:val="24"/>
          <w:szCs w:val="24"/>
          <w:lang w:val="sr-Cyrl-RS" w:eastAsia="zh-CN"/>
        </w:rPr>
        <w:tab/>
        <w:t>да</w:t>
      </w:r>
      <w:r w:rsidRPr="0017652F">
        <w:rPr>
          <w:rFonts w:ascii="Times New Roman" w:eastAsia="SimSun" w:hAnsi="Times New Roman" w:cs="Times New Roman"/>
          <w:sz w:val="24"/>
          <w:szCs w:val="24"/>
          <w:lang w:val="sr-Cyrl-RS" w:eastAsia="zh-CN"/>
        </w:rPr>
        <w:tab/>
        <w:t>ће</w:t>
      </w:r>
      <w:r w:rsidRPr="0017652F">
        <w:rPr>
          <w:rFonts w:ascii="Times New Roman" w:eastAsia="SimSun" w:hAnsi="Times New Roman" w:cs="Times New Roman"/>
          <w:sz w:val="24"/>
          <w:szCs w:val="24"/>
          <w:lang w:val="sr-Cyrl-RS" w:eastAsia="zh-CN"/>
        </w:rPr>
        <w:tab/>
        <w:t>Понуђач</w:t>
      </w:r>
    </w:p>
    <w:p w:rsidR="00B71A56" w:rsidRPr="0017652F" w:rsidRDefault="00B71A56" w:rsidP="00B71A56">
      <w:pPr>
        <w:widowControl w:val="0"/>
        <w:tabs>
          <w:tab w:val="left" w:pos="6573"/>
        </w:tabs>
        <w:kinsoku w:val="0"/>
        <w:overflowPunct w:val="0"/>
        <w:autoSpaceDE w:val="0"/>
        <w:autoSpaceDN w:val="0"/>
        <w:adjustRightInd w:val="0"/>
        <w:spacing w:after="0" w:line="240" w:lineRule="auto"/>
        <w:ind w:right="334"/>
        <w:jc w:val="both"/>
        <w:rPr>
          <w:rFonts w:ascii="Times New Roman" w:eastAsia="SimSun" w:hAnsi="Times New Roman" w:cs="Times New Roman"/>
          <w:sz w:val="24"/>
          <w:szCs w:val="24"/>
          <w:lang w:val="sr-Cyrl-RS" w:eastAsia="zh-CN"/>
        </w:rPr>
      </w:pPr>
      <w:r w:rsidRPr="0017652F">
        <w:rPr>
          <w:rFonts w:ascii="Times New Roman" w:eastAsia="SimSun" w:hAnsi="Times New Roman" w:cs="Times New Roman"/>
          <w:sz w:val="24"/>
          <w:szCs w:val="24"/>
          <w:u w:val="single"/>
          <w:lang w:val="sr-Cyrl-RS" w:eastAsia="zh-CN"/>
        </w:rPr>
        <w:t xml:space="preserve"> </w:t>
      </w:r>
      <w:r w:rsidRPr="0017652F">
        <w:rPr>
          <w:rFonts w:ascii="Times New Roman" w:eastAsia="SimSun" w:hAnsi="Times New Roman" w:cs="Times New Roman"/>
          <w:sz w:val="24"/>
          <w:szCs w:val="24"/>
          <w:u w:val="single"/>
          <w:lang w:val="sr-Cyrl-RS" w:eastAsia="zh-CN"/>
        </w:rPr>
        <w:tab/>
      </w:r>
      <w:r w:rsidRPr="0017652F">
        <w:rPr>
          <w:rFonts w:ascii="Times New Roman" w:eastAsia="SimSun" w:hAnsi="Times New Roman" w:cs="Times New Roman"/>
          <w:sz w:val="24"/>
          <w:szCs w:val="24"/>
          <w:lang w:val="sr-Cyrl-RS" w:eastAsia="zh-CN"/>
        </w:rPr>
        <w:t xml:space="preserve">  при</w:t>
      </w:r>
      <w:r w:rsidRPr="0017652F">
        <w:rPr>
          <w:rFonts w:ascii="Times New Roman" w:eastAsia="SimSun" w:hAnsi="Times New Roman" w:cs="Times New Roman"/>
          <w:spacing w:val="-3"/>
          <w:sz w:val="24"/>
          <w:szCs w:val="24"/>
          <w:lang w:val="sr-Cyrl-RS" w:eastAsia="zh-CN"/>
        </w:rPr>
        <w:t>л</w:t>
      </w:r>
      <w:r w:rsidRPr="0017652F">
        <w:rPr>
          <w:rFonts w:ascii="Times New Roman" w:eastAsia="SimSun" w:hAnsi="Times New Roman" w:cs="Times New Roman"/>
          <w:sz w:val="24"/>
          <w:szCs w:val="24"/>
          <w:lang w:val="sr-Cyrl-RS" w:eastAsia="zh-CN"/>
        </w:rPr>
        <w:t>и</w:t>
      </w:r>
      <w:r w:rsidRPr="0017652F">
        <w:rPr>
          <w:rFonts w:ascii="Times New Roman" w:eastAsia="SimSun" w:hAnsi="Times New Roman" w:cs="Times New Roman"/>
          <w:spacing w:val="-2"/>
          <w:sz w:val="24"/>
          <w:szCs w:val="24"/>
          <w:lang w:val="sr-Cyrl-RS" w:eastAsia="zh-CN"/>
        </w:rPr>
        <w:t>к</w:t>
      </w:r>
      <w:r w:rsidRPr="0017652F">
        <w:rPr>
          <w:rFonts w:ascii="Times New Roman" w:eastAsia="SimSun" w:hAnsi="Times New Roman" w:cs="Times New Roman"/>
          <w:sz w:val="24"/>
          <w:szCs w:val="24"/>
          <w:lang w:val="sr-Cyrl-RS" w:eastAsia="zh-CN"/>
        </w:rPr>
        <w:t>ом</w:t>
      </w:r>
      <w:r w:rsidRPr="0017652F">
        <w:rPr>
          <w:rFonts w:ascii="Times New Roman" w:eastAsia="SimSun" w:hAnsi="Times New Roman" w:cs="Times New Roman"/>
          <w:spacing w:val="35"/>
          <w:sz w:val="24"/>
          <w:szCs w:val="24"/>
          <w:lang w:val="sr-Cyrl-RS" w:eastAsia="zh-CN"/>
        </w:rPr>
        <w:t xml:space="preserve"> </w:t>
      </w:r>
      <w:r w:rsidRPr="0017652F">
        <w:rPr>
          <w:rFonts w:ascii="Times New Roman" w:eastAsia="SimSun" w:hAnsi="Times New Roman" w:cs="Times New Roman"/>
          <w:sz w:val="24"/>
          <w:szCs w:val="24"/>
          <w:lang w:val="sr-Cyrl-RS" w:eastAsia="zh-CN"/>
        </w:rPr>
        <w:t>з</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к</w:t>
      </w:r>
      <w:r w:rsidRPr="0017652F">
        <w:rPr>
          <w:rFonts w:ascii="Times New Roman" w:eastAsia="SimSun" w:hAnsi="Times New Roman" w:cs="Times New Roman"/>
          <w:spacing w:val="2"/>
          <w:sz w:val="24"/>
          <w:szCs w:val="24"/>
          <w:lang w:val="sr-Cyrl-RS" w:eastAsia="zh-CN"/>
        </w:rPr>
        <w:t>љ</w:t>
      </w:r>
      <w:r w:rsidRPr="0017652F">
        <w:rPr>
          <w:rFonts w:ascii="Times New Roman" w:eastAsia="SimSun" w:hAnsi="Times New Roman" w:cs="Times New Roman"/>
          <w:spacing w:val="-5"/>
          <w:sz w:val="24"/>
          <w:szCs w:val="24"/>
          <w:lang w:val="sr-Cyrl-RS" w:eastAsia="zh-CN"/>
        </w:rPr>
        <w:t>у</w:t>
      </w:r>
      <w:r w:rsidRPr="0017652F">
        <w:rPr>
          <w:rFonts w:ascii="Times New Roman" w:eastAsia="SimSun" w:hAnsi="Times New Roman" w:cs="Times New Roman"/>
          <w:spacing w:val="-1"/>
          <w:sz w:val="24"/>
          <w:szCs w:val="24"/>
          <w:lang w:val="sr-Cyrl-RS" w:eastAsia="zh-CN"/>
        </w:rPr>
        <w:t>че</w:t>
      </w:r>
      <w:r w:rsidRPr="0017652F">
        <w:rPr>
          <w:rFonts w:ascii="Times New Roman" w:eastAsia="SimSun" w:hAnsi="Times New Roman" w:cs="Times New Roman"/>
          <w:spacing w:val="1"/>
          <w:sz w:val="24"/>
          <w:szCs w:val="24"/>
          <w:lang w:val="sr-Cyrl-RS" w:eastAsia="zh-CN"/>
        </w:rPr>
        <w:t>њ</w:t>
      </w:r>
      <w:r w:rsidRPr="0017652F">
        <w:rPr>
          <w:rFonts w:ascii="Times New Roman" w:eastAsia="SimSun" w:hAnsi="Times New Roman" w:cs="Times New Roman"/>
          <w:sz w:val="24"/>
          <w:szCs w:val="24"/>
          <w:lang w:val="sr-Cyrl-RS" w:eastAsia="zh-CN"/>
        </w:rPr>
        <w:t>а</w:t>
      </w:r>
      <w:r w:rsidRPr="0017652F">
        <w:rPr>
          <w:rFonts w:ascii="Times New Roman" w:eastAsia="SimSun" w:hAnsi="Times New Roman" w:cs="Times New Roman"/>
          <w:spacing w:val="37"/>
          <w:sz w:val="24"/>
          <w:szCs w:val="24"/>
          <w:lang w:val="sr-Cyrl-RS" w:eastAsia="zh-CN"/>
        </w:rPr>
        <w:t xml:space="preserve"> </w:t>
      </w:r>
      <w:r w:rsidRPr="0017652F">
        <w:rPr>
          <w:rFonts w:ascii="Times New Roman" w:eastAsia="SimSun" w:hAnsi="Times New Roman" w:cs="Times New Roman"/>
          <w:spacing w:val="-5"/>
          <w:sz w:val="24"/>
          <w:szCs w:val="24"/>
          <w:lang w:val="sr-Cyrl-RS" w:eastAsia="zh-CN"/>
        </w:rPr>
        <w:t>у</w:t>
      </w:r>
      <w:r w:rsidRPr="0017652F">
        <w:rPr>
          <w:rFonts w:ascii="Times New Roman" w:eastAsia="SimSun" w:hAnsi="Times New Roman" w:cs="Times New Roman"/>
          <w:sz w:val="24"/>
          <w:szCs w:val="24"/>
          <w:lang w:val="sr-Cyrl-RS" w:eastAsia="zh-CN"/>
        </w:rPr>
        <w:t>г</w:t>
      </w:r>
      <w:r w:rsidRPr="0017652F">
        <w:rPr>
          <w:rFonts w:ascii="Times New Roman" w:eastAsia="SimSun" w:hAnsi="Times New Roman" w:cs="Times New Roman"/>
          <w:spacing w:val="2"/>
          <w:sz w:val="24"/>
          <w:szCs w:val="24"/>
          <w:lang w:val="sr-Cyrl-RS" w:eastAsia="zh-CN"/>
        </w:rPr>
        <w:t>о</w:t>
      </w:r>
      <w:r w:rsidRPr="0017652F">
        <w:rPr>
          <w:rFonts w:ascii="Times New Roman" w:eastAsia="SimSun" w:hAnsi="Times New Roman" w:cs="Times New Roman"/>
          <w:sz w:val="24"/>
          <w:szCs w:val="24"/>
          <w:lang w:val="sr-Cyrl-RS" w:eastAsia="zh-CN"/>
        </w:rPr>
        <w:t>во</w:t>
      </w:r>
      <w:r w:rsidRPr="0017652F">
        <w:rPr>
          <w:rFonts w:ascii="Times New Roman" w:eastAsia="SimSun" w:hAnsi="Times New Roman" w:cs="Times New Roman"/>
          <w:spacing w:val="1"/>
          <w:sz w:val="24"/>
          <w:szCs w:val="24"/>
          <w:lang w:val="sr-Cyrl-RS" w:eastAsia="zh-CN"/>
        </w:rPr>
        <w:t>р</w:t>
      </w:r>
      <w:r w:rsidRPr="0017652F">
        <w:rPr>
          <w:rFonts w:ascii="Times New Roman" w:eastAsia="SimSun" w:hAnsi="Times New Roman" w:cs="Times New Roman"/>
          <w:sz w:val="24"/>
          <w:szCs w:val="24"/>
          <w:lang w:val="sr-Cyrl-RS" w:eastAsia="zh-CN"/>
        </w:rPr>
        <w:t>а по</w:t>
      </w:r>
      <w:r w:rsidRPr="0017652F">
        <w:rPr>
          <w:rFonts w:ascii="Times New Roman" w:eastAsia="SimSun" w:hAnsi="Times New Roman" w:cs="Times New Roman"/>
          <w:spacing w:val="54"/>
          <w:sz w:val="24"/>
          <w:szCs w:val="24"/>
          <w:lang w:val="sr-Cyrl-RS" w:eastAsia="zh-CN"/>
        </w:rPr>
        <w:t xml:space="preserve"> </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пров</w:t>
      </w:r>
      <w:r w:rsidRPr="0017652F">
        <w:rPr>
          <w:rFonts w:ascii="Times New Roman" w:eastAsia="SimSun" w:hAnsi="Times New Roman" w:cs="Times New Roman"/>
          <w:spacing w:val="-2"/>
          <w:sz w:val="24"/>
          <w:szCs w:val="24"/>
          <w:lang w:val="sr-Cyrl-RS" w:eastAsia="zh-CN"/>
        </w:rPr>
        <w:t>е</w:t>
      </w:r>
      <w:r w:rsidRPr="0017652F">
        <w:rPr>
          <w:rFonts w:ascii="Times New Roman" w:eastAsia="SimSun" w:hAnsi="Times New Roman" w:cs="Times New Roman"/>
          <w:sz w:val="24"/>
          <w:szCs w:val="24"/>
          <w:lang w:val="sr-Cyrl-RS" w:eastAsia="zh-CN"/>
        </w:rPr>
        <w:t>д</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ном</w:t>
      </w:r>
      <w:r w:rsidRPr="0017652F">
        <w:rPr>
          <w:rFonts w:ascii="Times New Roman" w:eastAsia="SimSun" w:hAnsi="Times New Roman" w:cs="Times New Roman"/>
          <w:spacing w:val="54"/>
          <w:sz w:val="24"/>
          <w:szCs w:val="24"/>
          <w:lang w:val="sr-Cyrl-RS" w:eastAsia="zh-CN"/>
        </w:rPr>
        <w:t xml:space="preserve"> </w:t>
      </w:r>
      <w:r w:rsidRPr="0017652F">
        <w:rPr>
          <w:rFonts w:ascii="Times New Roman" w:eastAsia="SimSun" w:hAnsi="Times New Roman" w:cs="Times New Roman"/>
          <w:sz w:val="24"/>
          <w:szCs w:val="24"/>
          <w:lang w:val="sr-Cyrl-RS" w:eastAsia="zh-CN"/>
        </w:rPr>
        <w:t>по</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pacing w:val="2"/>
          <w:sz w:val="24"/>
          <w:szCs w:val="24"/>
          <w:lang w:val="sr-Cyrl-RS" w:eastAsia="zh-CN"/>
        </w:rPr>
        <w:t>т</w:t>
      </w:r>
      <w:r w:rsidRPr="0017652F">
        <w:rPr>
          <w:rFonts w:ascii="Times New Roman" w:eastAsia="SimSun" w:hAnsi="Times New Roman" w:cs="Times New Roman"/>
          <w:spacing w:val="-3"/>
          <w:sz w:val="24"/>
          <w:szCs w:val="24"/>
          <w:lang w:val="sr-Cyrl-RS" w:eastAsia="zh-CN"/>
        </w:rPr>
        <w:t>у</w:t>
      </w:r>
      <w:r w:rsidRPr="0017652F">
        <w:rPr>
          <w:rFonts w:ascii="Times New Roman" w:eastAsia="SimSun" w:hAnsi="Times New Roman" w:cs="Times New Roman"/>
          <w:sz w:val="24"/>
          <w:szCs w:val="24"/>
          <w:lang w:val="sr-Cyrl-RS" w:eastAsia="zh-CN"/>
        </w:rPr>
        <w:t>п</w:t>
      </w:r>
      <w:r w:rsidRPr="0017652F">
        <w:rPr>
          <w:rFonts w:ascii="Times New Roman" w:eastAsia="SimSun" w:hAnsi="Times New Roman" w:cs="Times New Roman"/>
          <w:spacing w:val="3"/>
          <w:sz w:val="24"/>
          <w:szCs w:val="24"/>
          <w:lang w:val="sr-Cyrl-RS" w:eastAsia="zh-CN"/>
        </w:rPr>
        <w:t>к</w:t>
      </w:r>
      <w:r w:rsidRPr="0017652F">
        <w:rPr>
          <w:rFonts w:ascii="Times New Roman" w:eastAsia="SimSun" w:hAnsi="Times New Roman" w:cs="Times New Roman"/>
          <w:sz w:val="24"/>
          <w:szCs w:val="24"/>
          <w:lang w:val="sr-Cyrl-RS" w:eastAsia="zh-CN"/>
        </w:rPr>
        <w:t>у</w:t>
      </w:r>
      <w:r w:rsidRPr="0017652F">
        <w:rPr>
          <w:rFonts w:ascii="Times New Roman" w:eastAsia="SimSun" w:hAnsi="Times New Roman" w:cs="Times New Roman"/>
          <w:spacing w:val="47"/>
          <w:sz w:val="24"/>
          <w:szCs w:val="24"/>
          <w:lang w:val="sr-Cyrl-RS" w:eastAsia="zh-CN"/>
        </w:rPr>
        <w:t xml:space="preserve"> </w:t>
      </w:r>
      <w:r w:rsidRPr="0017652F">
        <w:rPr>
          <w:rFonts w:ascii="Times New Roman" w:eastAsia="SimSun" w:hAnsi="Times New Roman" w:cs="Times New Roman"/>
          <w:spacing w:val="2"/>
          <w:sz w:val="24"/>
          <w:szCs w:val="24"/>
          <w:lang w:val="sr-Cyrl-RS" w:eastAsia="zh-CN"/>
        </w:rPr>
        <w:t>ја</w:t>
      </w:r>
      <w:r w:rsidRPr="0017652F">
        <w:rPr>
          <w:rFonts w:ascii="Times New Roman" w:eastAsia="SimSun" w:hAnsi="Times New Roman" w:cs="Times New Roman"/>
          <w:sz w:val="24"/>
          <w:szCs w:val="24"/>
          <w:lang w:val="sr-Cyrl-RS" w:eastAsia="zh-CN"/>
        </w:rPr>
        <w:t>вне</w:t>
      </w:r>
      <w:r w:rsidRPr="0017652F">
        <w:rPr>
          <w:rFonts w:ascii="Times New Roman" w:eastAsia="SimSun" w:hAnsi="Times New Roman" w:cs="Times New Roman"/>
          <w:spacing w:val="54"/>
          <w:sz w:val="24"/>
          <w:szCs w:val="24"/>
          <w:lang w:val="sr-Cyrl-RS" w:eastAsia="zh-CN"/>
        </w:rPr>
        <w:t xml:space="preserve"> </w:t>
      </w:r>
      <w:r w:rsidRPr="0017652F">
        <w:rPr>
          <w:rFonts w:ascii="Times New Roman" w:eastAsia="SimSun" w:hAnsi="Times New Roman" w:cs="Times New Roman"/>
          <w:sz w:val="24"/>
          <w:szCs w:val="24"/>
          <w:lang w:val="sr-Cyrl-RS" w:eastAsia="zh-CN"/>
        </w:rPr>
        <w:t>н</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б</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вке мале вредности,</w:t>
      </w:r>
      <w:r w:rsidRPr="0017652F">
        <w:rPr>
          <w:rFonts w:ascii="Times New Roman" w:eastAsia="SimSun" w:hAnsi="Times New Roman" w:cs="Times New Roman"/>
          <w:spacing w:val="57"/>
          <w:sz w:val="24"/>
          <w:szCs w:val="24"/>
          <w:lang w:val="sr-Cyrl-RS" w:eastAsia="zh-CN"/>
        </w:rPr>
        <w:t xml:space="preserve"> </w:t>
      </w:r>
      <w:r w:rsidRPr="0017652F">
        <w:rPr>
          <w:rFonts w:ascii="Times New Roman" w:eastAsia="SimSun" w:hAnsi="Times New Roman" w:cs="Times New Roman"/>
          <w:b/>
          <w:bCs/>
          <w:sz w:val="24"/>
          <w:szCs w:val="24"/>
          <w:lang w:val="sr-Cyrl-RS" w:eastAsia="zh-CN"/>
        </w:rPr>
        <w:t>ЈНМВ 1/</w:t>
      </w:r>
      <w:r w:rsidR="000B2A0F">
        <w:rPr>
          <w:rFonts w:ascii="Times New Roman" w:eastAsia="SimSun" w:hAnsi="Times New Roman" w:cs="Times New Roman"/>
          <w:b/>
          <w:bCs/>
          <w:sz w:val="24"/>
          <w:szCs w:val="24"/>
          <w:lang w:val="sr-Cyrl-RS" w:eastAsia="zh-CN"/>
        </w:rPr>
        <w:t>2017</w:t>
      </w:r>
      <w:r w:rsidRPr="0017652F">
        <w:rPr>
          <w:rFonts w:ascii="Times New Roman" w:eastAsia="SimSun" w:hAnsi="Times New Roman" w:cs="Times New Roman"/>
          <w:sz w:val="24"/>
          <w:szCs w:val="24"/>
          <w:lang w:val="sr-Cyrl-RS" w:eastAsia="zh-CN"/>
        </w:rPr>
        <w:t>,</w:t>
      </w:r>
      <w:r w:rsidRPr="0017652F">
        <w:rPr>
          <w:rFonts w:ascii="Times New Roman" w:eastAsia="SimSun" w:hAnsi="Times New Roman" w:cs="Times New Roman"/>
          <w:spacing w:val="55"/>
          <w:sz w:val="24"/>
          <w:szCs w:val="24"/>
          <w:lang w:val="sr-Cyrl-RS" w:eastAsia="zh-CN"/>
        </w:rPr>
        <w:t xml:space="preserve"> </w:t>
      </w:r>
      <w:r w:rsidRPr="0017652F">
        <w:rPr>
          <w:rFonts w:ascii="Times New Roman" w:eastAsia="SimSun" w:hAnsi="Times New Roman" w:cs="Times New Roman"/>
          <w:sz w:val="24"/>
          <w:szCs w:val="24"/>
          <w:lang w:val="sr-Cyrl-RS" w:eastAsia="zh-CN"/>
        </w:rPr>
        <w:t>пр</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д</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pacing w:val="2"/>
          <w:sz w:val="24"/>
          <w:szCs w:val="24"/>
          <w:lang w:val="sr-Cyrl-RS" w:eastAsia="zh-CN"/>
        </w:rPr>
        <w:t>т</w:t>
      </w:r>
      <w:r w:rsidRPr="0017652F">
        <w:rPr>
          <w:rFonts w:ascii="Times New Roman" w:eastAsia="SimSun" w:hAnsi="Times New Roman" w:cs="Times New Roman"/>
          <w:sz w:val="24"/>
          <w:szCs w:val="24"/>
          <w:lang w:val="sr-Cyrl-RS" w:eastAsia="zh-CN"/>
        </w:rPr>
        <w:t>и</w:t>
      </w:r>
      <w:r w:rsidRPr="0017652F">
        <w:rPr>
          <w:rFonts w:ascii="Times New Roman" w:eastAsia="SimSun" w:hAnsi="Times New Roman" w:cs="Times New Roman"/>
          <w:spacing w:val="55"/>
          <w:sz w:val="24"/>
          <w:szCs w:val="24"/>
          <w:lang w:val="sr-Cyrl-RS" w:eastAsia="zh-CN"/>
        </w:rPr>
        <w:t xml:space="preserve"> </w:t>
      </w:r>
      <w:r w:rsidRPr="0017652F">
        <w:rPr>
          <w:rFonts w:ascii="Times New Roman" w:eastAsia="SimSun" w:hAnsi="Times New Roman" w:cs="Times New Roman"/>
          <w:sz w:val="24"/>
          <w:szCs w:val="24"/>
          <w:lang w:val="sr-Cyrl-RS" w:eastAsia="zh-CN"/>
        </w:rPr>
        <w:t>Наручио</w:t>
      </w:r>
      <w:r w:rsidRPr="0017652F">
        <w:rPr>
          <w:rFonts w:ascii="Times New Roman" w:eastAsia="SimSun" w:hAnsi="Times New Roman" w:cs="Times New Roman"/>
          <w:spacing w:val="5"/>
          <w:sz w:val="24"/>
          <w:szCs w:val="24"/>
          <w:lang w:val="sr-Cyrl-RS" w:eastAsia="zh-CN"/>
        </w:rPr>
        <w:t>ц</w:t>
      </w:r>
      <w:r w:rsidRPr="0017652F">
        <w:rPr>
          <w:rFonts w:ascii="Times New Roman" w:eastAsia="SimSun" w:hAnsi="Times New Roman" w:cs="Times New Roman"/>
          <w:sz w:val="24"/>
          <w:szCs w:val="24"/>
          <w:lang w:val="sr-Cyrl-RS" w:eastAsia="zh-CN"/>
        </w:rPr>
        <w:t>у</w:t>
      </w:r>
      <w:r w:rsidRPr="0017652F">
        <w:rPr>
          <w:rFonts w:ascii="Times New Roman" w:eastAsia="SimSun" w:hAnsi="Times New Roman" w:cs="Times New Roman"/>
          <w:spacing w:val="52"/>
          <w:sz w:val="24"/>
          <w:szCs w:val="24"/>
          <w:lang w:val="sr-Cyrl-RS" w:eastAsia="zh-CN"/>
        </w:rPr>
        <w:t xml:space="preserve"> </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р</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д</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тво ф</w:t>
      </w:r>
      <w:r w:rsidRPr="0017652F">
        <w:rPr>
          <w:rFonts w:ascii="Times New Roman" w:eastAsia="SimSun" w:hAnsi="Times New Roman" w:cs="Times New Roman"/>
          <w:spacing w:val="1"/>
          <w:sz w:val="24"/>
          <w:szCs w:val="24"/>
          <w:lang w:val="sr-Cyrl-RS" w:eastAsia="zh-CN"/>
        </w:rPr>
        <w:t>и</w:t>
      </w:r>
      <w:r w:rsidRPr="0017652F">
        <w:rPr>
          <w:rFonts w:ascii="Times New Roman" w:eastAsia="SimSun" w:hAnsi="Times New Roman" w:cs="Times New Roman"/>
          <w:sz w:val="24"/>
          <w:szCs w:val="24"/>
          <w:lang w:val="sr-Cyrl-RS" w:eastAsia="zh-CN"/>
        </w:rPr>
        <w:t>н</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н</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pacing w:val="-2"/>
          <w:sz w:val="24"/>
          <w:szCs w:val="24"/>
          <w:lang w:val="sr-Cyrl-RS" w:eastAsia="zh-CN"/>
        </w:rPr>
        <w:t>и</w:t>
      </w:r>
      <w:r w:rsidRPr="0017652F">
        <w:rPr>
          <w:rFonts w:ascii="Times New Roman" w:eastAsia="SimSun" w:hAnsi="Times New Roman" w:cs="Times New Roman"/>
          <w:sz w:val="24"/>
          <w:szCs w:val="24"/>
          <w:lang w:val="sr-Cyrl-RS" w:eastAsia="zh-CN"/>
        </w:rPr>
        <w:t>јског</w:t>
      </w:r>
      <w:r w:rsidRPr="0017652F">
        <w:rPr>
          <w:rFonts w:ascii="Times New Roman" w:eastAsia="SimSun" w:hAnsi="Times New Roman" w:cs="Times New Roman"/>
          <w:spacing w:val="7"/>
          <w:sz w:val="24"/>
          <w:szCs w:val="24"/>
          <w:lang w:val="sr-Cyrl-RS" w:eastAsia="zh-CN"/>
        </w:rPr>
        <w:t xml:space="preserve"> </w:t>
      </w:r>
      <w:r w:rsidRPr="0017652F">
        <w:rPr>
          <w:rFonts w:ascii="Times New Roman" w:eastAsia="SimSun" w:hAnsi="Times New Roman" w:cs="Times New Roman"/>
          <w:sz w:val="24"/>
          <w:szCs w:val="24"/>
          <w:lang w:val="sr-Cyrl-RS" w:eastAsia="zh-CN"/>
        </w:rPr>
        <w:t>об</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зб</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ђ</w:t>
      </w:r>
      <w:r w:rsidRPr="0017652F">
        <w:rPr>
          <w:rFonts w:ascii="Times New Roman" w:eastAsia="SimSun" w:hAnsi="Times New Roman" w:cs="Times New Roman"/>
          <w:spacing w:val="-2"/>
          <w:sz w:val="24"/>
          <w:szCs w:val="24"/>
          <w:lang w:val="sr-Cyrl-RS" w:eastAsia="zh-CN"/>
        </w:rPr>
        <w:t>е</w:t>
      </w:r>
      <w:r w:rsidRPr="0017652F">
        <w:rPr>
          <w:rFonts w:ascii="Times New Roman" w:eastAsia="SimSun" w:hAnsi="Times New Roman" w:cs="Times New Roman"/>
          <w:sz w:val="24"/>
          <w:szCs w:val="24"/>
          <w:lang w:val="sr-Cyrl-RS" w:eastAsia="zh-CN"/>
        </w:rPr>
        <w:t>ња</w:t>
      </w:r>
      <w:r w:rsidRPr="0017652F">
        <w:rPr>
          <w:rFonts w:ascii="Times New Roman" w:eastAsia="SimSun" w:hAnsi="Times New Roman" w:cs="Times New Roman"/>
          <w:spacing w:val="5"/>
          <w:sz w:val="24"/>
          <w:szCs w:val="24"/>
          <w:lang w:val="sr-Cyrl-RS" w:eastAsia="zh-CN"/>
        </w:rPr>
        <w:t xml:space="preserve"> </w:t>
      </w:r>
      <w:r w:rsidRPr="0017652F">
        <w:rPr>
          <w:rFonts w:ascii="Times New Roman" w:eastAsia="SimSun" w:hAnsi="Times New Roman" w:cs="Times New Roman"/>
          <w:sz w:val="24"/>
          <w:szCs w:val="24"/>
          <w:lang w:val="sr-Cyrl-RS" w:eastAsia="zh-CN"/>
        </w:rPr>
        <w:t>за</w:t>
      </w:r>
      <w:r w:rsidRPr="0017652F">
        <w:rPr>
          <w:rFonts w:ascii="Times New Roman" w:eastAsia="SimSun" w:hAnsi="Times New Roman" w:cs="Times New Roman"/>
          <w:spacing w:val="6"/>
          <w:sz w:val="24"/>
          <w:szCs w:val="24"/>
          <w:lang w:val="sr-Cyrl-RS" w:eastAsia="zh-CN"/>
        </w:rPr>
        <w:t xml:space="preserve"> </w:t>
      </w:r>
      <w:r w:rsidRPr="0017652F">
        <w:rPr>
          <w:rFonts w:ascii="Times New Roman" w:eastAsia="SimSun" w:hAnsi="Times New Roman" w:cs="Times New Roman"/>
          <w:sz w:val="24"/>
          <w:szCs w:val="24"/>
          <w:lang w:val="sr-Cyrl-RS" w:eastAsia="zh-CN"/>
        </w:rPr>
        <w:t>добро</w:t>
      </w:r>
      <w:r w:rsidRPr="0017652F">
        <w:rPr>
          <w:rFonts w:ascii="Times New Roman" w:eastAsia="SimSun" w:hAnsi="Times New Roman" w:cs="Times New Roman"/>
          <w:spacing w:val="7"/>
          <w:sz w:val="24"/>
          <w:szCs w:val="24"/>
          <w:lang w:val="sr-Cyrl-RS" w:eastAsia="zh-CN"/>
        </w:rPr>
        <w:t xml:space="preserve"> </w:t>
      </w:r>
      <w:r w:rsidRPr="0017652F">
        <w:rPr>
          <w:rFonts w:ascii="Times New Roman" w:eastAsia="SimSun" w:hAnsi="Times New Roman" w:cs="Times New Roman"/>
          <w:sz w:val="24"/>
          <w:szCs w:val="24"/>
          <w:lang w:val="sr-Cyrl-RS" w:eastAsia="zh-CN"/>
        </w:rPr>
        <w:t>изврш</w:t>
      </w:r>
      <w:r w:rsidRPr="0017652F">
        <w:rPr>
          <w:rFonts w:ascii="Times New Roman" w:eastAsia="SimSun" w:hAnsi="Times New Roman" w:cs="Times New Roman"/>
          <w:spacing w:val="-2"/>
          <w:sz w:val="24"/>
          <w:szCs w:val="24"/>
          <w:lang w:val="sr-Cyrl-RS" w:eastAsia="zh-CN"/>
        </w:rPr>
        <w:t>е</w:t>
      </w:r>
      <w:r w:rsidRPr="0017652F">
        <w:rPr>
          <w:rFonts w:ascii="Times New Roman" w:eastAsia="SimSun" w:hAnsi="Times New Roman" w:cs="Times New Roman"/>
          <w:sz w:val="24"/>
          <w:szCs w:val="24"/>
          <w:lang w:val="sr-Cyrl-RS" w:eastAsia="zh-CN"/>
        </w:rPr>
        <w:t>ње</w:t>
      </w:r>
      <w:r w:rsidRPr="0017652F">
        <w:rPr>
          <w:rFonts w:ascii="Times New Roman" w:eastAsia="SimSun" w:hAnsi="Times New Roman" w:cs="Times New Roman"/>
          <w:spacing w:val="7"/>
          <w:sz w:val="24"/>
          <w:szCs w:val="24"/>
          <w:lang w:val="sr-Cyrl-RS" w:eastAsia="zh-CN"/>
        </w:rPr>
        <w:t xml:space="preserve"> </w:t>
      </w:r>
      <w:r w:rsidRPr="0017652F">
        <w:rPr>
          <w:rFonts w:ascii="Times New Roman" w:eastAsia="SimSun" w:hAnsi="Times New Roman" w:cs="Times New Roman"/>
          <w:sz w:val="24"/>
          <w:szCs w:val="24"/>
          <w:lang w:val="sr-Cyrl-RS" w:eastAsia="zh-CN"/>
        </w:rPr>
        <w:t>по</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ла</w:t>
      </w:r>
      <w:r w:rsidRPr="0017652F">
        <w:rPr>
          <w:rFonts w:ascii="Times New Roman" w:eastAsia="SimSun" w:hAnsi="Times New Roman" w:cs="Times New Roman"/>
          <w:spacing w:val="8"/>
          <w:sz w:val="24"/>
          <w:szCs w:val="24"/>
          <w:lang w:val="sr-Cyrl-RS" w:eastAsia="zh-CN"/>
        </w:rPr>
        <w:t xml:space="preserve"> </w:t>
      </w:r>
      <w:r w:rsidRPr="0017652F">
        <w:rPr>
          <w:rFonts w:ascii="Times New Roman" w:eastAsia="SimSun" w:hAnsi="Times New Roman" w:cs="Times New Roman"/>
          <w:sz w:val="24"/>
          <w:szCs w:val="24"/>
          <w:lang w:val="sr-Cyrl-RS" w:eastAsia="zh-CN"/>
        </w:rPr>
        <w:t>у</w:t>
      </w:r>
      <w:r w:rsidRPr="0017652F">
        <w:rPr>
          <w:rFonts w:ascii="Times New Roman" w:eastAsia="SimSun" w:hAnsi="Times New Roman" w:cs="Times New Roman"/>
          <w:spacing w:val="2"/>
          <w:sz w:val="24"/>
          <w:szCs w:val="24"/>
          <w:lang w:val="sr-Cyrl-RS" w:eastAsia="zh-CN"/>
        </w:rPr>
        <w:t xml:space="preserve"> </w:t>
      </w:r>
      <w:r w:rsidRPr="0017652F">
        <w:rPr>
          <w:rFonts w:ascii="Times New Roman" w:eastAsia="SimSun" w:hAnsi="Times New Roman" w:cs="Times New Roman"/>
          <w:sz w:val="24"/>
          <w:szCs w:val="24"/>
          <w:lang w:val="sr-Cyrl-RS" w:eastAsia="zh-CN"/>
        </w:rPr>
        <w:t>ви</w:t>
      </w:r>
      <w:r w:rsidRPr="0017652F">
        <w:rPr>
          <w:rFonts w:ascii="Times New Roman" w:eastAsia="SimSun" w:hAnsi="Times New Roman" w:cs="Times New Roman"/>
          <w:spacing w:val="4"/>
          <w:sz w:val="24"/>
          <w:szCs w:val="24"/>
          <w:lang w:val="sr-Cyrl-RS" w:eastAsia="zh-CN"/>
        </w:rPr>
        <w:t>д</w:t>
      </w:r>
      <w:r w:rsidRPr="0017652F">
        <w:rPr>
          <w:rFonts w:ascii="Times New Roman" w:eastAsia="SimSun" w:hAnsi="Times New Roman" w:cs="Times New Roman"/>
          <w:sz w:val="24"/>
          <w:szCs w:val="24"/>
          <w:lang w:val="sr-Cyrl-RS" w:eastAsia="zh-CN"/>
        </w:rPr>
        <w:t>у</w:t>
      </w:r>
      <w:r w:rsidRPr="0017652F">
        <w:rPr>
          <w:rFonts w:ascii="Times New Roman" w:eastAsia="SimSun" w:hAnsi="Times New Roman" w:cs="Times New Roman"/>
          <w:spacing w:val="7"/>
          <w:sz w:val="24"/>
          <w:szCs w:val="24"/>
          <w:lang w:val="sr-Cyrl-RS" w:eastAsia="zh-CN"/>
        </w:rPr>
        <w:t xml:space="preserve"> </w:t>
      </w:r>
      <w:r w:rsidRPr="0017652F">
        <w:rPr>
          <w:rFonts w:ascii="Times New Roman" w:eastAsia="SimSun" w:hAnsi="Times New Roman" w:cs="Times New Roman"/>
          <w:sz w:val="24"/>
          <w:szCs w:val="24"/>
          <w:lang w:val="sr-Cyrl-RS" w:eastAsia="zh-CN"/>
        </w:rPr>
        <w:t>бланко,</w:t>
      </w:r>
      <w:r w:rsidRPr="0017652F">
        <w:rPr>
          <w:rFonts w:ascii="Times New Roman" w:eastAsia="SimSun" w:hAnsi="Times New Roman" w:cs="Times New Roman"/>
          <w:spacing w:val="6"/>
          <w:sz w:val="24"/>
          <w:szCs w:val="24"/>
          <w:lang w:val="sr-Cyrl-RS" w:eastAsia="zh-CN"/>
        </w:rPr>
        <w:t xml:space="preserve"> </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pacing w:val="2"/>
          <w:sz w:val="24"/>
          <w:szCs w:val="24"/>
          <w:lang w:val="sr-Cyrl-RS" w:eastAsia="zh-CN"/>
        </w:rPr>
        <w:t>о</w:t>
      </w:r>
      <w:r w:rsidRPr="0017652F">
        <w:rPr>
          <w:rFonts w:ascii="Times New Roman" w:eastAsia="SimSun" w:hAnsi="Times New Roman" w:cs="Times New Roman"/>
          <w:sz w:val="24"/>
          <w:szCs w:val="24"/>
          <w:lang w:val="sr-Cyrl-RS" w:eastAsia="zh-CN"/>
        </w:rPr>
        <w:t>ло</w:t>
      </w:r>
      <w:r w:rsidRPr="0017652F">
        <w:rPr>
          <w:rFonts w:ascii="Times New Roman" w:eastAsia="SimSun" w:hAnsi="Times New Roman" w:cs="Times New Roman"/>
          <w:spacing w:val="7"/>
          <w:sz w:val="24"/>
          <w:szCs w:val="24"/>
          <w:lang w:val="sr-Cyrl-RS" w:eastAsia="zh-CN"/>
        </w:rPr>
        <w:t xml:space="preserve"> </w:t>
      </w:r>
      <w:r w:rsidRPr="0017652F">
        <w:rPr>
          <w:rFonts w:ascii="Times New Roman" w:eastAsia="SimSun" w:hAnsi="Times New Roman" w:cs="Times New Roman"/>
          <w:spacing w:val="-1"/>
          <w:sz w:val="24"/>
          <w:szCs w:val="24"/>
          <w:lang w:val="sr-Cyrl-RS" w:eastAsia="zh-CN"/>
        </w:rPr>
        <w:t>ме</w:t>
      </w:r>
      <w:r w:rsidRPr="0017652F">
        <w:rPr>
          <w:rFonts w:ascii="Times New Roman" w:eastAsia="SimSun" w:hAnsi="Times New Roman" w:cs="Times New Roman"/>
          <w:sz w:val="24"/>
          <w:szCs w:val="24"/>
          <w:lang w:val="sr-Cyrl-RS" w:eastAsia="zh-CN"/>
        </w:rPr>
        <w:t>нице</w:t>
      </w:r>
      <w:r w:rsidRPr="0017652F">
        <w:rPr>
          <w:rFonts w:ascii="Times New Roman" w:eastAsia="SimSun" w:hAnsi="Times New Roman" w:cs="Times New Roman"/>
          <w:spacing w:val="6"/>
          <w:sz w:val="24"/>
          <w:szCs w:val="24"/>
          <w:lang w:val="sr-Cyrl-RS" w:eastAsia="zh-CN"/>
        </w:rPr>
        <w:t xml:space="preserve"> </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а</w:t>
      </w:r>
      <w:r w:rsidRPr="0017652F">
        <w:rPr>
          <w:rFonts w:ascii="Times New Roman" w:eastAsia="SimSun" w:hAnsi="Times New Roman" w:cs="Times New Roman"/>
          <w:spacing w:val="6"/>
          <w:sz w:val="24"/>
          <w:szCs w:val="24"/>
          <w:lang w:val="sr-Cyrl-RS" w:eastAsia="zh-CN"/>
        </w:rPr>
        <w:t xml:space="preserve"> </w:t>
      </w:r>
      <w:r w:rsidRPr="0017652F">
        <w:rPr>
          <w:rFonts w:ascii="Times New Roman" w:eastAsia="SimSun" w:hAnsi="Times New Roman" w:cs="Times New Roman"/>
          <w:spacing w:val="-1"/>
          <w:sz w:val="24"/>
          <w:szCs w:val="24"/>
          <w:lang w:val="sr-Cyrl-RS" w:eastAsia="zh-CN"/>
        </w:rPr>
        <w:t>ме</w:t>
      </w:r>
      <w:r w:rsidRPr="0017652F">
        <w:rPr>
          <w:rFonts w:ascii="Times New Roman" w:eastAsia="SimSun" w:hAnsi="Times New Roman" w:cs="Times New Roman"/>
          <w:sz w:val="24"/>
          <w:szCs w:val="24"/>
          <w:lang w:val="sr-Cyrl-RS" w:eastAsia="zh-CN"/>
        </w:rPr>
        <w:t>ни</w:t>
      </w:r>
      <w:r w:rsidRPr="0017652F">
        <w:rPr>
          <w:rFonts w:ascii="Times New Roman" w:eastAsia="SimSun" w:hAnsi="Times New Roman" w:cs="Times New Roman"/>
          <w:spacing w:val="-1"/>
          <w:sz w:val="24"/>
          <w:szCs w:val="24"/>
          <w:lang w:val="sr-Cyrl-RS" w:eastAsia="zh-CN"/>
        </w:rPr>
        <w:t>ч</w:t>
      </w:r>
      <w:r w:rsidRPr="0017652F">
        <w:rPr>
          <w:rFonts w:ascii="Times New Roman" w:eastAsia="SimSun" w:hAnsi="Times New Roman" w:cs="Times New Roman"/>
          <w:sz w:val="24"/>
          <w:szCs w:val="24"/>
          <w:lang w:val="sr-Cyrl-RS" w:eastAsia="zh-CN"/>
        </w:rPr>
        <w:t>ним пи</w:t>
      </w:r>
      <w:r w:rsidRPr="0017652F">
        <w:rPr>
          <w:rFonts w:ascii="Times New Roman" w:eastAsia="SimSun" w:hAnsi="Times New Roman" w:cs="Times New Roman"/>
          <w:spacing w:val="-1"/>
          <w:sz w:val="24"/>
          <w:szCs w:val="24"/>
          <w:lang w:val="sr-Cyrl-RS" w:eastAsia="zh-CN"/>
        </w:rPr>
        <w:t>см</w:t>
      </w:r>
      <w:r w:rsidRPr="0017652F">
        <w:rPr>
          <w:rFonts w:ascii="Times New Roman" w:eastAsia="SimSun" w:hAnsi="Times New Roman" w:cs="Times New Roman"/>
          <w:sz w:val="24"/>
          <w:szCs w:val="24"/>
          <w:lang w:val="sr-Cyrl-RS" w:eastAsia="zh-CN"/>
        </w:rPr>
        <w:t>о</w:t>
      </w:r>
      <w:r w:rsidRPr="0017652F">
        <w:rPr>
          <w:rFonts w:ascii="Times New Roman" w:eastAsia="SimSun" w:hAnsi="Times New Roman" w:cs="Times New Roman"/>
          <w:spacing w:val="-1"/>
          <w:sz w:val="24"/>
          <w:szCs w:val="24"/>
          <w:lang w:val="sr-Cyrl-RS" w:eastAsia="zh-CN"/>
        </w:rPr>
        <w:t>м</w:t>
      </w:r>
      <w:r w:rsidRPr="0017652F">
        <w:rPr>
          <w:rFonts w:ascii="Times New Roman" w:eastAsia="SimSun" w:hAnsi="Times New Roman" w:cs="Times New Roman"/>
          <w:sz w:val="24"/>
          <w:szCs w:val="24"/>
          <w:lang w:val="sr-Cyrl-RS" w:eastAsia="zh-CN"/>
        </w:rPr>
        <w:t>/овл</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шћ</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ње</w:t>
      </w:r>
      <w:r w:rsidRPr="0017652F">
        <w:rPr>
          <w:rFonts w:ascii="Times New Roman" w:eastAsia="SimSun" w:hAnsi="Times New Roman" w:cs="Times New Roman"/>
          <w:spacing w:val="-1"/>
          <w:sz w:val="24"/>
          <w:szCs w:val="24"/>
          <w:lang w:val="sr-Cyrl-RS" w:eastAsia="zh-CN"/>
        </w:rPr>
        <w:t>м</w:t>
      </w:r>
      <w:r w:rsidRPr="0017652F">
        <w:rPr>
          <w:rFonts w:ascii="Times New Roman" w:eastAsia="SimSun" w:hAnsi="Times New Roman" w:cs="Times New Roman"/>
          <w:sz w:val="24"/>
          <w:szCs w:val="24"/>
          <w:lang w:val="sr-Cyrl-RS" w:eastAsia="zh-CN"/>
        </w:rPr>
        <w:t>.</w:t>
      </w:r>
    </w:p>
    <w:p w:rsidR="00B71A56" w:rsidRPr="0017652F" w:rsidRDefault="00B71A56" w:rsidP="00B71A56">
      <w:pPr>
        <w:widowControl w:val="0"/>
        <w:kinsoku w:val="0"/>
        <w:overflowPunct w:val="0"/>
        <w:autoSpaceDE w:val="0"/>
        <w:autoSpaceDN w:val="0"/>
        <w:adjustRightInd w:val="0"/>
        <w:spacing w:after="0" w:line="240" w:lineRule="auto"/>
        <w:ind w:right="334"/>
        <w:jc w:val="both"/>
        <w:rPr>
          <w:rFonts w:ascii="Times New Roman" w:eastAsia="SimSun" w:hAnsi="Times New Roman" w:cs="Times New Roman"/>
          <w:sz w:val="24"/>
          <w:szCs w:val="24"/>
          <w:lang w:val="sr-Cyrl-RS" w:eastAsia="zh-CN"/>
        </w:rPr>
      </w:pPr>
      <w:r w:rsidRPr="0017652F">
        <w:rPr>
          <w:rFonts w:ascii="Times New Roman" w:eastAsia="SimSun" w:hAnsi="Times New Roman" w:cs="Times New Roman"/>
          <w:sz w:val="24"/>
          <w:szCs w:val="24"/>
          <w:lang w:val="sr-Cyrl-RS" w:eastAsia="zh-CN"/>
        </w:rPr>
        <w:t>Наручил</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ц</w:t>
      </w:r>
      <w:r w:rsidRPr="0017652F">
        <w:rPr>
          <w:rFonts w:ascii="Times New Roman" w:eastAsia="SimSun" w:hAnsi="Times New Roman" w:cs="Times New Roman"/>
          <w:spacing w:val="29"/>
          <w:sz w:val="24"/>
          <w:szCs w:val="24"/>
          <w:lang w:val="sr-Cyrl-RS" w:eastAsia="zh-CN"/>
        </w:rPr>
        <w:t xml:space="preserve"> </w:t>
      </w:r>
      <w:r w:rsidRPr="0017652F">
        <w:rPr>
          <w:rFonts w:ascii="Times New Roman" w:eastAsia="SimSun" w:hAnsi="Times New Roman" w:cs="Times New Roman"/>
          <w:sz w:val="24"/>
          <w:szCs w:val="24"/>
          <w:lang w:val="sr-Cyrl-RS" w:eastAsia="zh-CN"/>
        </w:rPr>
        <w:t>је</w:t>
      </w:r>
      <w:r w:rsidRPr="0017652F">
        <w:rPr>
          <w:rFonts w:ascii="Times New Roman" w:eastAsia="SimSun" w:hAnsi="Times New Roman" w:cs="Times New Roman"/>
          <w:spacing w:val="28"/>
          <w:sz w:val="24"/>
          <w:szCs w:val="24"/>
          <w:lang w:val="sr-Cyrl-RS" w:eastAsia="zh-CN"/>
        </w:rPr>
        <w:t xml:space="preserve"> </w:t>
      </w:r>
      <w:r w:rsidRPr="0017652F">
        <w:rPr>
          <w:rFonts w:ascii="Times New Roman" w:eastAsia="SimSun" w:hAnsi="Times New Roman" w:cs="Times New Roman"/>
          <w:sz w:val="24"/>
          <w:szCs w:val="24"/>
          <w:lang w:val="sr-Cyrl-RS" w:eastAsia="zh-CN"/>
        </w:rPr>
        <w:t>овл</w:t>
      </w:r>
      <w:r w:rsidRPr="0017652F">
        <w:rPr>
          <w:rFonts w:ascii="Times New Roman" w:eastAsia="SimSun" w:hAnsi="Times New Roman" w:cs="Times New Roman"/>
          <w:spacing w:val="-2"/>
          <w:sz w:val="24"/>
          <w:szCs w:val="24"/>
          <w:lang w:val="sr-Cyrl-RS" w:eastAsia="zh-CN"/>
        </w:rPr>
        <w:t>а</w:t>
      </w:r>
      <w:r w:rsidRPr="0017652F">
        <w:rPr>
          <w:rFonts w:ascii="Times New Roman" w:eastAsia="SimSun" w:hAnsi="Times New Roman" w:cs="Times New Roman"/>
          <w:sz w:val="24"/>
          <w:szCs w:val="24"/>
          <w:lang w:val="sr-Cyrl-RS" w:eastAsia="zh-CN"/>
        </w:rPr>
        <w:t>шћ</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н</w:t>
      </w:r>
      <w:r w:rsidRPr="0017652F">
        <w:rPr>
          <w:rFonts w:ascii="Times New Roman" w:eastAsia="SimSun" w:hAnsi="Times New Roman" w:cs="Times New Roman"/>
          <w:spacing w:val="29"/>
          <w:sz w:val="24"/>
          <w:szCs w:val="24"/>
          <w:lang w:val="sr-Cyrl-RS" w:eastAsia="zh-CN"/>
        </w:rPr>
        <w:t xml:space="preserve"> </w:t>
      </w:r>
      <w:r w:rsidRPr="0017652F">
        <w:rPr>
          <w:rFonts w:ascii="Times New Roman" w:eastAsia="SimSun" w:hAnsi="Times New Roman" w:cs="Times New Roman"/>
          <w:sz w:val="24"/>
          <w:szCs w:val="24"/>
          <w:lang w:val="sr-Cyrl-RS" w:eastAsia="zh-CN"/>
        </w:rPr>
        <w:t>да</w:t>
      </w:r>
      <w:r w:rsidRPr="0017652F">
        <w:rPr>
          <w:rFonts w:ascii="Times New Roman" w:eastAsia="SimSun" w:hAnsi="Times New Roman" w:cs="Times New Roman"/>
          <w:spacing w:val="30"/>
          <w:sz w:val="24"/>
          <w:szCs w:val="24"/>
          <w:lang w:val="sr-Cyrl-RS" w:eastAsia="zh-CN"/>
        </w:rPr>
        <w:t xml:space="preserve"> </w:t>
      </w:r>
      <w:r w:rsidRPr="0017652F">
        <w:rPr>
          <w:rFonts w:ascii="Times New Roman" w:eastAsia="SimSun" w:hAnsi="Times New Roman" w:cs="Times New Roman"/>
          <w:spacing w:val="-8"/>
          <w:sz w:val="24"/>
          <w:szCs w:val="24"/>
          <w:lang w:val="sr-Cyrl-RS" w:eastAsia="zh-CN"/>
        </w:rPr>
        <w:t>у</w:t>
      </w:r>
      <w:r w:rsidRPr="0017652F">
        <w:rPr>
          <w:rFonts w:ascii="Times New Roman" w:eastAsia="SimSun" w:hAnsi="Times New Roman" w:cs="Times New Roman"/>
          <w:sz w:val="24"/>
          <w:szCs w:val="24"/>
          <w:lang w:val="sr-Cyrl-RS" w:eastAsia="zh-CN"/>
        </w:rPr>
        <w:t>н</w:t>
      </w:r>
      <w:r w:rsidRPr="0017652F">
        <w:rPr>
          <w:rFonts w:ascii="Times New Roman" w:eastAsia="SimSun" w:hAnsi="Times New Roman" w:cs="Times New Roman"/>
          <w:spacing w:val="2"/>
          <w:sz w:val="24"/>
          <w:szCs w:val="24"/>
          <w:lang w:val="sr-Cyrl-RS" w:eastAsia="zh-CN"/>
        </w:rPr>
        <w:t>о</w:t>
      </w:r>
      <w:r w:rsidRPr="0017652F">
        <w:rPr>
          <w:rFonts w:ascii="Times New Roman" w:eastAsia="SimSun" w:hAnsi="Times New Roman" w:cs="Times New Roman"/>
          <w:sz w:val="24"/>
          <w:szCs w:val="24"/>
          <w:lang w:val="sr-Cyrl-RS" w:eastAsia="zh-CN"/>
        </w:rPr>
        <w:t>в</w:t>
      </w:r>
      <w:r w:rsidRPr="0017652F">
        <w:rPr>
          <w:rFonts w:ascii="Times New Roman" w:eastAsia="SimSun" w:hAnsi="Times New Roman" w:cs="Times New Roman"/>
          <w:spacing w:val="-2"/>
          <w:sz w:val="24"/>
          <w:szCs w:val="24"/>
          <w:lang w:val="sr-Cyrl-RS" w:eastAsia="zh-CN"/>
        </w:rPr>
        <w:t>ч</w:t>
      </w:r>
      <w:r w:rsidRPr="0017652F">
        <w:rPr>
          <w:rFonts w:ascii="Times New Roman" w:eastAsia="SimSun" w:hAnsi="Times New Roman" w:cs="Times New Roman"/>
          <w:sz w:val="24"/>
          <w:szCs w:val="24"/>
          <w:lang w:val="sr-Cyrl-RS" w:eastAsia="zh-CN"/>
        </w:rPr>
        <w:t>и</w:t>
      </w:r>
      <w:r w:rsidRPr="0017652F">
        <w:rPr>
          <w:rFonts w:ascii="Times New Roman" w:eastAsia="SimSun" w:hAnsi="Times New Roman" w:cs="Times New Roman"/>
          <w:spacing w:val="29"/>
          <w:sz w:val="24"/>
          <w:szCs w:val="24"/>
          <w:lang w:val="sr-Cyrl-RS" w:eastAsia="zh-CN"/>
        </w:rPr>
        <w:t xml:space="preserve"> </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р</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д</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тво</w:t>
      </w:r>
      <w:r w:rsidRPr="0017652F">
        <w:rPr>
          <w:rFonts w:ascii="Times New Roman" w:eastAsia="SimSun" w:hAnsi="Times New Roman" w:cs="Times New Roman"/>
          <w:spacing w:val="30"/>
          <w:sz w:val="24"/>
          <w:szCs w:val="24"/>
          <w:lang w:val="sr-Cyrl-RS" w:eastAsia="zh-CN"/>
        </w:rPr>
        <w:t xml:space="preserve"> </w:t>
      </w:r>
      <w:r w:rsidRPr="0017652F">
        <w:rPr>
          <w:rFonts w:ascii="Times New Roman" w:eastAsia="SimSun" w:hAnsi="Times New Roman" w:cs="Times New Roman"/>
          <w:sz w:val="24"/>
          <w:szCs w:val="24"/>
          <w:lang w:val="sr-Cyrl-RS" w:eastAsia="zh-CN"/>
        </w:rPr>
        <w:t>об</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зб</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ђ</w:t>
      </w:r>
      <w:r w:rsidRPr="0017652F">
        <w:rPr>
          <w:rFonts w:ascii="Times New Roman" w:eastAsia="SimSun" w:hAnsi="Times New Roman" w:cs="Times New Roman"/>
          <w:spacing w:val="-2"/>
          <w:sz w:val="24"/>
          <w:szCs w:val="24"/>
          <w:lang w:val="sr-Cyrl-RS" w:eastAsia="zh-CN"/>
        </w:rPr>
        <w:t>е</w:t>
      </w:r>
      <w:r w:rsidRPr="0017652F">
        <w:rPr>
          <w:rFonts w:ascii="Times New Roman" w:eastAsia="SimSun" w:hAnsi="Times New Roman" w:cs="Times New Roman"/>
          <w:sz w:val="24"/>
          <w:szCs w:val="24"/>
          <w:lang w:val="sr-Cyrl-RS" w:eastAsia="zh-CN"/>
        </w:rPr>
        <w:t>ња</w:t>
      </w:r>
      <w:r w:rsidRPr="0017652F">
        <w:rPr>
          <w:rFonts w:ascii="Times New Roman" w:eastAsia="SimSun" w:hAnsi="Times New Roman" w:cs="Times New Roman"/>
          <w:spacing w:val="26"/>
          <w:sz w:val="24"/>
          <w:szCs w:val="24"/>
          <w:lang w:val="sr-Cyrl-RS" w:eastAsia="zh-CN"/>
        </w:rPr>
        <w:t xml:space="preserve"> </w:t>
      </w:r>
      <w:r w:rsidRPr="0017652F">
        <w:rPr>
          <w:rFonts w:ascii="Times New Roman" w:eastAsia="SimSun" w:hAnsi="Times New Roman" w:cs="Times New Roman"/>
          <w:spacing w:val="2"/>
          <w:sz w:val="24"/>
          <w:szCs w:val="24"/>
          <w:lang w:val="sr-Cyrl-RS" w:eastAsia="zh-CN"/>
        </w:rPr>
        <w:t>д</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то</w:t>
      </w:r>
      <w:r w:rsidRPr="0017652F">
        <w:rPr>
          <w:rFonts w:ascii="Times New Roman" w:eastAsia="SimSun" w:hAnsi="Times New Roman" w:cs="Times New Roman"/>
          <w:spacing w:val="30"/>
          <w:sz w:val="24"/>
          <w:szCs w:val="24"/>
          <w:lang w:val="sr-Cyrl-RS" w:eastAsia="zh-CN"/>
        </w:rPr>
        <w:t xml:space="preserve"> </w:t>
      </w:r>
      <w:r w:rsidRPr="0017652F">
        <w:rPr>
          <w:rFonts w:ascii="Times New Roman" w:eastAsia="SimSun" w:hAnsi="Times New Roman" w:cs="Times New Roman"/>
          <w:spacing w:val="-5"/>
          <w:sz w:val="24"/>
          <w:szCs w:val="24"/>
          <w:lang w:val="sr-Cyrl-RS" w:eastAsia="zh-CN"/>
        </w:rPr>
        <w:t>у</w:t>
      </w:r>
      <w:r w:rsidRPr="0017652F">
        <w:rPr>
          <w:rFonts w:ascii="Times New Roman" w:eastAsia="SimSun" w:hAnsi="Times New Roman" w:cs="Times New Roman"/>
          <w:sz w:val="24"/>
          <w:szCs w:val="24"/>
          <w:lang w:val="sr-Cyrl-RS" w:eastAsia="zh-CN"/>
        </w:rPr>
        <w:t>з</w:t>
      </w:r>
      <w:r w:rsidRPr="0017652F">
        <w:rPr>
          <w:rFonts w:ascii="Times New Roman" w:eastAsia="SimSun" w:hAnsi="Times New Roman" w:cs="Times New Roman"/>
          <w:spacing w:val="34"/>
          <w:sz w:val="24"/>
          <w:szCs w:val="24"/>
          <w:lang w:val="sr-Cyrl-RS" w:eastAsia="zh-CN"/>
        </w:rPr>
        <w:t xml:space="preserve"> </w:t>
      </w:r>
      <w:r w:rsidRPr="0017652F">
        <w:rPr>
          <w:rFonts w:ascii="Times New Roman" w:eastAsia="SimSun" w:hAnsi="Times New Roman" w:cs="Times New Roman"/>
          <w:spacing w:val="-5"/>
          <w:sz w:val="24"/>
          <w:szCs w:val="24"/>
          <w:lang w:val="sr-Cyrl-RS" w:eastAsia="zh-CN"/>
        </w:rPr>
        <w:t>у</w:t>
      </w:r>
      <w:r w:rsidRPr="0017652F">
        <w:rPr>
          <w:rFonts w:ascii="Times New Roman" w:eastAsia="SimSun" w:hAnsi="Times New Roman" w:cs="Times New Roman"/>
          <w:sz w:val="24"/>
          <w:szCs w:val="24"/>
          <w:lang w:val="sr-Cyrl-RS" w:eastAsia="zh-CN"/>
        </w:rPr>
        <w:t>г</w:t>
      </w:r>
      <w:r w:rsidRPr="0017652F">
        <w:rPr>
          <w:rFonts w:ascii="Times New Roman" w:eastAsia="SimSun" w:hAnsi="Times New Roman" w:cs="Times New Roman"/>
          <w:spacing w:val="2"/>
          <w:sz w:val="24"/>
          <w:szCs w:val="24"/>
          <w:lang w:val="sr-Cyrl-RS" w:eastAsia="zh-CN"/>
        </w:rPr>
        <w:t>о</w:t>
      </w:r>
      <w:r w:rsidRPr="0017652F">
        <w:rPr>
          <w:rFonts w:ascii="Times New Roman" w:eastAsia="SimSun" w:hAnsi="Times New Roman" w:cs="Times New Roman"/>
          <w:sz w:val="24"/>
          <w:szCs w:val="24"/>
          <w:lang w:val="sr-Cyrl-RS" w:eastAsia="zh-CN"/>
        </w:rPr>
        <w:t>вор</w:t>
      </w:r>
      <w:r w:rsidRPr="0017652F">
        <w:rPr>
          <w:rFonts w:ascii="Times New Roman" w:eastAsia="SimSun" w:hAnsi="Times New Roman" w:cs="Times New Roman"/>
          <w:spacing w:val="28"/>
          <w:sz w:val="24"/>
          <w:szCs w:val="24"/>
          <w:lang w:val="sr-Cyrl-RS" w:eastAsia="zh-CN"/>
        </w:rPr>
        <w:t xml:space="preserve"> </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ко</w:t>
      </w:r>
      <w:r w:rsidRPr="0017652F">
        <w:rPr>
          <w:rFonts w:ascii="Times New Roman" w:eastAsia="SimSun" w:hAnsi="Times New Roman" w:cs="Times New Roman"/>
          <w:spacing w:val="28"/>
          <w:sz w:val="24"/>
          <w:szCs w:val="24"/>
          <w:lang w:val="sr-Cyrl-RS" w:eastAsia="zh-CN"/>
        </w:rPr>
        <w:t xml:space="preserve"> </w:t>
      </w:r>
      <w:r w:rsidRPr="0017652F">
        <w:rPr>
          <w:rFonts w:ascii="Times New Roman" w:eastAsia="SimSun" w:hAnsi="Times New Roman" w:cs="Times New Roman"/>
          <w:sz w:val="24"/>
          <w:szCs w:val="24"/>
          <w:lang w:val="sr-Cyrl-RS" w:eastAsia="zh-CN"/>
        </w:rPr>
        <w:t>Понуђ</w:t>
      </w:r>
      <w:r w:rsidRPr="0017652F">
        <w:rPr>
          <w:rFonts w:ascii="Times New Roman" w:eastAsia="SimSun" w:hAnsi="Times New Roman" w:cs="Times New Roman"/>
          <w:spacing w:val="-2"/>
          <w:sz w:val="24"/>
          <w:szCs w:val="24"/>
          <w:lang w:val="sr-Cyrl-RS" w:eastAsia="zh-CN"/>
        </w:rPr>
        <w:t>а</w:t>
      </w:r>
      <w:r w:rsidRPr="0017652F">
        <w:rPr>
          <w:rFonts w:ascii="Times New Roman" w:eastAsia="SimSun" w:hAnsi="Times New Roman" w:cs="Times New Roman"/>
          <w:spacing w:val="9"/>
          <w:sz w:val="24"/>
          <w:szCs w:val="24"/>
          <w:lang w:val="sr-Cyrl-RS" w:eastAsia="zh-CN"/>
        </w:rPr>
        <w:t>ч</w:t>
      </w:r>
      <w:r w:rsidRPr="0017652F">
        <w:rPr>
          <w:rFonts w:ascii="Times New Roman" w:eastAsia="SimSun" w:hAnsi="Times New Roman" w:cs="Times New Roman"/>
          <w:sz w:val="24"/>
          <w:szCs w:val="24"/>
          <w:lang w:val="sr-Cyrl-RS" w:eastAsia="zh-CN"/>
        </w:rPr>
        <w:t>- но</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ил</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ц</w:t>
      </w:r>
      <w:r w:rsidRPr="0017652F">
        <w:rPr>
          <w:rFonts w:ascii="Times New Roman" w:eastAsia="SimSun" w:hAnsi="Times New Roman" w:cs="Times New Roman"/>
          <w:spacing w:val="7"/>
          <w:sz w:val="24"/>
          <w:szCs w:val="24"/>
          <w:lang w:val="sr-Cyrl-RS" w:eastAsia="zh-CN"/>
        </w:rPr>
        <w:t xml:space="preserve"> </w:t>
      </w:r>
      <w:r w:rsidRPr="0017652F">
        <w:rPr>
          <w:rFonts w:ascii="Times New Roman" w:eastAsia="SimSun" w:hAnsi="Times New Roman" w:cs="Times New Roman"/>
          <w:sz w:val="24"/>
          <w:szCs w:val="24"/>
          <w:lang w:val="sr-Cyrl-RS" w:eastAsia="zh-CN"/>
        </w:rPr>
        <w:t>по</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ла</w:t>
      </w:r>
      <w:r w:rsidRPr="0017652F">
        <w:rPr>
          <w:rFonts w:ascii="Times New Roman" w:eastAsia="SimSun" w:hAnsi="Times New Roman" w:cs="Times New Roman"/>
          <w:spacing w:val="11"/>
          <w:sz w:val="24"/>
          <w:szCs w:val="24"/>
          <w:lang w:val="sr-Cyrl-RS" w:eastAsia="zh-CN"/>
        </w:rPr>
        <w:t xml:space="preserve"> </w:t>
      </w:r>
      <w:r w:rsidRPr="0017652F">
        <w:rPr>
          <w:rFonts w:ascii="Times New Roman" w:eastAsia="SimSun" w:hAnsi="Times New Roman" w:cs="Times New Roman"/>
          <w:sz w:val="24"/>
          <w:szCs w:val="24"/>
          <w:lang w:val="sr-Cyrl-RS" w:eastAsia="zh-CN"/>
        </w:rPr>
        <w:t>у</w:t>
      </w:r>
      <w:r w:rsidRPr="0017652F">
        <w:rPr>
          <w:rFonts w:ascii="Times New Roman" w:eastAsia="SimSun" w:hAnsi="Times New Roman" w:cs="Times New Roman"/>
          <w:spacing w:val="2"/>
          <w:sz w:val="24"/>
          <w:szCs w:val="24"/>
          <w:lang w:val="sr-Cyrl-RS" w:eastAsia="zh-CN"/>
        </w:rPr>
        <w:t xml:space="preserve"> </w:t>
      </w:r>
      <w:r w:rsidRPr="0017652F">
        <w:rPr>
          <w:rFonts w:ascii="Times New Roman" w:eastAsia="SimSun" w:hAnsi="Times New Roman" w:cs="Times New Roman"/>
          <w:sz w:val="24"/>
          <w:szCs w:val="24"/>
          <w:lang w:val="sr-Cyrl-RS" w:eastAsia="zh-CN"/>
        </w:rPr>
        <w:t>то</w:t>
      </w:r>
      <w:r w:rsidRPr="0017652F">
        <w:rPr>
          <w:rFonts w:ascii="Times New Roman" w:eastAsia="SimSun" w:hAnsi="Times New Roman" w:cs="Times New Roman"/>
          <w:spacing w:val="5"/>
          <w:sz w:val="24"/>
          <w:szCs w:val="24"/>
          <w:lang w:val="sr-Cyrl-RS" w:eastAsia="zh-CN"/>
        </w:rPr>
        <w:t>к</w:t>
      </w:r>
      <w:r w:rsidRPr="0017652F">
        <w:rPr>
          <w:rFonts w:ascii="Times New Roman" w:eastAsia="SimSun" w:hAnsi="Times New Roman" w:cs="Times New Roman"/>
          <w:sz w:val="24"/>
          <w:szCs w:val="24"/>
          <w:lang w:val="sr-Cyrl-RS" w:eastAsia="zh-CN"/>
        </w:rPr>
        <w:t>у</w:t>
      </w:r>
      <w:r w:rsidRPr="0017652F">
        <w:rPr>
          <w:rFonts w:ascii="Times New Roman" w:eastAsia="SimSun" w:hAnsi="Times New Roman" w:cs="Times New Roman"/>
          <w:spacing w:val="2"/>
          <w:sz w:val="24"/>
          <w:szCs w:val="24"/>
          <w:lang w:val="sr-Cyrl-RS" w:eastAsia="zh-CN"/>
        </w:rPr>
        <w:t xml:space="preserve"> </w:t>
      </w:r>
      <w:r w:rsidRPr="0017652F">
        <w:rPr>
          <w:rFonts w:ascii="Times New Roman" w:eastAsia="SimSun" w:hAnsi="Times New Roman" w:cs="Times New Roman"/>
          <w:spacing w:val="3"/>
          <w:sz w:val="24"/>
          <w:szCs w:val="24"/>
          <w:lang w:val="sr-Cyrl-RS" w:eastAsia="zh-CN"/>
        </w:rPr>
        <w:t>и</w:t>
      </w:r>
      <w:r w:rsidRPr="0017652F">
        <w:rPr>
          <w:rFonts w:ascii="Times New Roman" w:eastAsia="SimSun" w:hAnsi="Times New Roman" w:cs="Times New Roman"/>
          <w:sz w:val="24"/>
          <w:szCs w:val="24"/>
          <w:lang w:val="sr-Cyrl-RS" w:eastAsia="zh-CN"/>
        </w:rPr>
        <w:t>зврш</w:t>
      </w:r>
      <w:r w:rsidRPr="0017652F">
        <w:rPr>
          <w:rFonts w:ascii="Times New Roman" w:eastAsia="SimSun" w:hAnsi="Times New Roman" w:cs="Times New Roman"/>
          <w:spacing w:val="-2"/>
          <w:sz w:val="24"/>
          <w:szCs w:val="24"/>
          <w:lang w:val="sr-Cyrl-RS" w:eastAsia="zh-CN"/>
        </w:rPr>
        <w:t>е</w:t>
      </w:r>
      <w:r w:rsidRPr="0017652F">
        <w:rPr>
          <w:rFonts w:ascii="Times New Roman" w:eastAsia="SimSun" w:hAnsi="Times New Roman" w:cs="Times New Roman"/>
          <w:sz w:val="24"/>
          <w:szCs w:val="24"/>
          <w:lang w:val="sr-Cyrl-RS" w:eastAsia="zh-CN"/>
        </w:rPr>
        <w:t>ња</w:t>
      </w:r>
      <w:r w:rsidRPr="0017652F">
        <w:rPr>
          <w:rFonts w:ascii="Times New Roman" w:eastAsia="SimSun" w:hAnsi="Times New Roman" w:cs="Times New Roman"/>
          <w:spacing w:val="10"/>
          <w:sz w:val="24"/>
          <w:szCs w:val="24"/>
          <w:lang w:val="sr-Cyrl-RS" w:eastAsia="zh-CN"/>
        </w:rPr>
        <w:t xml:space="preserve"> </w:t>
      </w:r>
      <w:r w:rsidRPr="0017652F">
        <w:rPr>
          <w:rFonts w:ascii="Times New Roman" w:eastAsia="SimSun" w:hAnsi="Times New Roman" w:cs="Times New Roman"/>
          <w:spacing w:val="-5"/>
          <w:sz w:val="24"/>
          <w:szCs w:val="24"/>
          <w:lang w:val="sr-Cyrl-RS" w:eastAsia="zh-CN"/>
        </w:rPr>
        <w:t>у</w:t>
      </w:r>
      <w:r w:rsidRPr="0017652F">
        <w:rPr>
          <w:rFonts w:ascii="Times New Roman" w:eastAsia="SimSun" w:hAnsi="Times New Roman" w:cs="Times New Roman"/>
          <w:spacing w:val="2"/>
          <w:sz w:val="24"/>
          <w:szCs w:val="24"/>
          <w:lang w:val="sr-Cyrl-RS" w:eastAsia="zh-CN"/>
        </w:rPr>
        <w:t>г</w:t>
      </w:r>
      <w:r w:rsidRPr="0017652F">
        <w:rPr>
          <w:rFonts w:ascii="Times New Roman" w:eastAsia="SimSun" w:hAnsi="Times New Roman" w:cs="Times New Roman"/>
          <w:sz w:val="24"/>
          <w:szCs w:val="24"/>
          <w:lang w:val="sr-Cyrl-RS" w:eastAsia="zh-CN"/>
        </w:rPr>
        <w:t>овора</w:t>
      </w:r>
      <w:r w:rsidRPr="0017652F">
        <w:rPr>
          <w:rFonts w:ascii="Times New Roman" w:eastAsia="SimSun" w:hAnsi="Times New Roman" w:cs="Times New Roman"/>
          <w:spacing w:val="7"/>
          <w:sz w:val="24"/>
          <w:szCs w:val="24"/>
          <w:lang w:val="sr-Cyrl-RS" w:eastAsia="zh-CN"/>
        </w:rPr>
        <w:t xml:space="preserve"> </w:t>
      </w:r>
      <w:r w:rsidRPr="0017652F">
        <w:rPr>
          <w:rFonts w:ascii="Times New Roman" w:eastAsia="SimSun" w:hAnsi="Times New Roman" w:cs="Times New Roman"/>
          <w:sz w:val="24"/>
          <w:szCs w:val="24"/>
          <w:lang w:val="sr-Cyrl-RS" w:eastAsia="zh-CN"/>
        </w:rPr>
        <w:t>не</w:t>
      </w:r>
      <w:r w:rsidRPr="0017652F">
        <w:rPr>
          <w:rFonts w:ascii="Times New Roman" w:eastAsia="SimSun" w:hAnsi="Times New Roman" w:cs="Times New Roman"/>
          <w:spacing w:val="8"/>
          <w:sz w:val="24"/>
          <w:szCs w:val="24"/>
          <w:lang w:val="sr-Cyrl-RS" w:eastAsia="zh-CN"/>
        </w:rPr>
        <w:t xml:space="preserve"> </w:t>
      </w:r>
      <w:r w:rsidRPr="0017652F">
        <w:rPr>
          <w:rFonts w:ascii="Times New Roman" w:eastAsia="SimSun" w:hAnsi="Times New Roman" w:cs="Times New Roman"/>
          <w:sz w:val="24"/>
          <w:szCs w:val="24"/>
          <w:lang w:val="sr-Cyrl-RS" w:eastAsia="zh-CN"/>
        </w:rPr>
        <w:t>пош</w:t>
      </w:r>
      <w:r w:rsidRPr="0017652F">
        <w:rPr>
          <w:rFonts w:ascii="Times New Roman" w:eastAsia="SimSun" w:hAnsi="Times New Roman" w:cs="Times New Roman"/>
          <w:spacing w:val="2"/>
          <w:sz w:val="24"/>
          <w:szCs w:val="24"/>
          <w:lang w:val="sr-Cyrl-RS" w:eastAsia="zh-CN"/>
        </w:rPr>
        <w:t>т</w:t>
      </w:r>
      <w:r w:rsidRPr="0017652F">
        <w:rPr>
          <w:rFonts w:ascii="Times New Roman" w:eastAsia="SimSun" w:hAnsi="Times New Roman" w:cs="Times New Roman"/>
          <w:spacing w:val="-5"/>
          <w:sz w:val="24"/>
          <w:szCs w:val="24"/>
          <w:lang w:val="sr-Cyrl-RS" w:eastAsia="zh-CN"/>
        </w:rPr>
        <w:t>у</w:t>
      </w:r>
      <w:r w:rsidRPr="0017652F">
        <w:rPr>
          <w:rFonts w:ascii="Times New Roman" w:eastAsia="SimSun" w:hAnsi="Times New Roman" w:cs="Times New Roman"/>
          <w:sz w:val="24"/>
          <w:szCs w:val="24"/>
          <w:lang w:val="sr-Cyrl-RS" w:eastAsia="zh-CN"/>
        </w:rPr>
        <w:t>је</w:t>
      </w:r>
      <w:r w:rsidRPr="0017652F">
        <w:rPr>
          <w:rFonts w:ascii="Times New Roman" w:eastAsia="SimSun" w:hAnsi="Times New Roman" w:cs="Times New Roman"/>
          <w:spacing w:val="8"/>
          <w:sz w:val="24"/>
          <w:szCs w:val="24"/>
          <w:lang w:val="sr-Cyrl-RS" w:eastAsia="zh-CN"/>
        </w:rPr>
        <w:t xml:space="preserve"> </w:t>
      </w:r>
      <w:r w:rsidRPr="0017652F">
        <w:rPr>
          <w:rFonts w:ascii="Times New Roman" w:eastAsia="SimSun" w:hAnsi="Times New Roman" w:cs="Times New Roman"/>
          <w:sz w:val="24"/>
          <w:szCs w:val="24"/>
          <w:lang w:val="sr-Cyrl-RS" w:eastAsia="zh-CN"/>
        </w:rPr>
        <w:t>об</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в</w:t>
      </w:r>
      <w:r w:rsidRPr="0017652F">
        <w:rPr>
          <w:rFonts w:ascii="Times New Roman" w:eastAsia="SimSun" w:hAnsi="Times New Roman" w:cs="Times New Roman"/>
          <w:spacing w:val="-2"/>
          <w:sz w:val="24"/>
          <w:szCs w:val="24"/>
          <w:lang w:val="sr-Cyrl-RS" w:eastAsia="zh-CN"/>
        </w:rPr>
        <w:t>е</w:t>
      </w:r>
      <w:r w:rsidRPr="0017652F">
        <w:rPr>
          <w:rFonts w:ascii="Times New Roman" w:eastAsia="SimSun" w:hAnsi="Times New Roman" w:cs="Times New Roman"/>
          <w:sz w:val="24"/>
          <w:szCs w:val="24"/>
          <w:lang w:val="sr-Cyrl-RS" w:eastAsia="zh-CN"/>
        </w:rPr>
        <w:t>зе</w:t>
      </w:r>
      <w:r w:rsidRPr="0017652F">
        <w:rPr>
          <w:rFonts w:ascii="Times New Roman" w:eastAsia="SimSun" w:hAnsi="Times New Roman" w:cs="Times New Roman"/>
          <w:spacing w:val="8"/>
          <w:sz w:val="24"/>
          <w:szCs w:val="24"/>
          <w:lang w:val="sr-Cyrl-RS" w:eastAsia="zh-CN"/>
        </w:rPr>
        <w:t xml:space="preserve"> </w:t>
      </w:r>
      <w:r w:rsidRPr="0017652F">
        <w:rPr>
          <w:rFonts w:ascii="Times New Roman" w:eastAsia="SimSun" w:hAnsi="Times New Roman" w:cs="Times New Roman"/>
          <w:sz w:val="24"/>
          <w:szCs w:val="24"/>
          <w:lang w:val="sr-Cyrl-RS" w:eastAsia="zh-CN"/>
        </w:rPr>
        <w:t>које</w:t>
      </w:r>
      <w:r w:rsidRPr="0017652F">
        <w:rPr>
          <w:rFonts w:ascii="Times New Roman" w:eastAsia="SimSun" w:hAnsi="Times New Roman" w:cs="Times New Roman"/>
          <w:spacing w:val="8"/>
          <w:sz w:val="24"/>
          <w:szCs w:val="24"/>
          <w:lang w:val="sr-Cyrl-RS" w:eastAsia="zh-CN"/>
        </w:rPr>
        <w:t xml:space="preserve"> </w:t>
      </w:r>
      <w:r w:rsidRPr="0017652F">
        <w:rPr>
          <w:rFonts w:ascii="Times New Roman" w:eastAsia="SimSun" w:hAnsi="Times New Roman" w:cs="Times New Roman"/>
          <w:sz w:val="24"/>
          <w:szCs w:val="24"/>
          <w:lang w:val="sr-Cyrl-RS" w:eastAsia="zh-CN"/>
        </w:rPr>
        <w:t>је</w:t>
      </w:r>
      <w:r w:rsidRPr="0017652F">
        <w:rPr>
          <w:rFonts w:ascii="Times New Roman" w:eastAsia="SimSun" w:hAnsi="Times New Roman" w:cs="Times New Roman"/>
          <w:spacing w:val="8"/>
          <w:sz w:val="24"/>
          <w:szCs w:val="24"/>
          <w:lang w:val="sr-Cyrl-RS" w:eastAsia="zh-CN"/>
        </w:rPr>
        <w:t xml:space="preserve"> </w:t>
      </w:r>
      <w:r w:rsidRPr="0017652F">
        <w:rPr>
          <w:rFonts w:ascii="Times New Roman" w:eastAsia="SimSun" w:hAnsi="Times New Roman" w:cs="Times New Roman"/>
          <w:sz w:val="24"/>
          <w:szCs w:val="24"/>
          <w:lang w:val="sr-Cyrl-RS" w:eastAsia="zh-CN"/>
        </w:rPr>
        <w:t>при</w:t>
      </w:r>
      <w:r w:rsidRPr="0017652F">
        <w:rPr>
          <w:rFonts w:ascii="Times New Roman" w:eastAsia="SimSun" w:hAnsi="Times New Roman" w:cs="Times New Roman"/>
          <w:spacing w:val="2"/>
          <w:sz w:val="24"/>
          <w:szCs w:val="24"/>
          <w:lang w:val="sr-Cyrl-RS" w:eastAsia="zh-CN"/>
        </w:rPr>
        <w:t>х</w:t>
      </w:r>
      <w:r w:rsidRPr="0017652F">
        <w:rPr>
          <w:rFonts w:ascii="Times New Roman" w:eastAsia="SimSun" w:hAnsi="Times New Roman" w:cs="Times New Roman"/>
          <w:sz w:val="24"/>
          <w:szCs w:val="24"/>
          <w:lang w:val="sr-Cyrl-RS" w:eastAsia="zh-CN"/>
        </w:rPr>
        <w:t>в</w:t>
      </w:r>
      <w:r w:rsidRPr="0017652F">
        <w:rPr>
          <w:rFonts w:ascii="Times New Roman" w:eastAsia="SimSun" w:hAnsi="Times New Roman" w:cs="Times New Roman"/>
          <w:spacing w:val="-2"/>
          <w:sz w:val="24"/>
          <w:szCs w:val="24"/>
          <w:lang w:val="sr-Cyrl-RS" w:eastAsia="zh-CN"/>
        </w:rPr>
        <w:t>ат</w:t>
      </w:r>
      <w:r w:rsidRPr="0017652F">
        <w:rPr>
          <w:rFonts w:ascii="Times New Roman" w:eastAsia="SimSun" w:hAnsi="Times New Roman" w:cs="Times New Roman"/>
          <w:sz w:val="24"/>
          <w:szCs w:val="24"/>
          <w:lang w:val="sr-Cyrl-RS" w:eastAsia="zh-CN"/>
        </w:rPr>
        <w:t>ио</w:t>
      </w:r>
      <w:r w:rsidRPr="0017652F">
        <w:rPr>
          <w:rFonts w:ascii="Times New Roman" w:eastAsia="SimSun" w:hAnsi="Times New Roman" w:cs="Times New Roman"/>
          <w:spacing w:val="9"/>
          <w:sz w:val="24"/>
          <w:szCs w:val="24"/>
          <w:lang w:val="sr-Cyrl-RS" w:eastAsia="zh-CN"/>
        </w:rPr>
        <w:t xml:space="preserve"> </w:t>
      </w:r>
      <w:r w:rsidRPr="0017652F">
        <w:rPr>
          <w:rFonts w:ascii="Times New Roman" w:eastAsia="SimSun" w:hAnsi="Times New Roman" w:cs="Times New Roman"/>
          <w:sz w:val="24"/>
          <w:szCs w:val="24"/>
          <w:lang w:val="sr-Cyrl-RS" w:eastAsia="zh-CN"/>
        </w:rPr>
        <w:t>п</w:t>
      </w:r>
      <w:r w:rsidRPr="0017652F">
        <w:rPr>
          <w:rFonts w:ascii="Times New Roman" w:eastAsia="SimSun" w:hAnsi="Times New Roman" w:cs="Times New Roman"/>
          <w:spacing w:val="-3"/>
          <w:sz w:val="24"/>
          <w:szCs w:val="24"/>
          <w:lang w:val="sr-Cyrl-RS" w:eastAsia="zh-CN"/>
        </w:rPr>
        <w:t>о</w:t>
      </w:r>
      <w:r w:rsidRPr="0017652F">
        <w:rPr>
          <w:rFonts w:ascii="Times New Roman" w:eastAsia="SimSun" w:hAnsi="Times New Roman" w:cs="Times New Roman"/>
          <w:sz w:val="24"/>
          <w:szCs w:val="24"/>
          <w:lang w:val="sr-Cyrl-RS" w:eastAsia="zh-CN"/>
        </w:rPr>
        <w:t>т</w:t>
      </w:r>
      <w:r w:rsidRPr="0017652F">
        <w:rPr>
          <w:rFonts w:ascii="Times New Roman" w:eastAsia="SimSun" w:hAnsi="Times New Roman" w:cs="Times New Roman"/>
          <w:spacing w:val="-2"/>
          <w:sz w:val="24"/>
          <w:szCs w:val="24"/>
          <w:lang w:val="sr-Cyrl-RS" w:eastAsia="zh-CN"/>
        </w:rPr>
        <w:t>п</w:t>
      </w:r>
      <w:r w:rsidRPr="0017652F">
        <w:rPr>
          <w:rFonts w:ascii="Times New Roman" w:eastAsia="SimSun" w:hAnsi="Times New Roman" w:cs="Times New Roman"/>
          <w:sz w:val="24"/>
          <w:szCs w:val="24"/>
          <w:lang w:val="sr-Cyrl-RS" w:eastAsia="zh-CN"/>
        </w:rPr>
        <w:t>и</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ив</w:t>
      </w:r>
      <w:r w:rsidRPr="0017652F">
        <w:rPr>
          <w:rFonts w:ascii="Times New Roman" w:eastAsia="SimSun" w:hAnsi="Times New Roman" w:cs="Times New Roman"/>
          <w:spacing w:val="-2"/>
          <w:sz w:val="24"/>
          <w:szCs w:val="24"/>
          <w:lang w:val="sr-Cyrl-RS" w:eastAsia="zh-CN"/>
        </w:rPr>
        <w:t>а</w:t>
      </w:r>
      <w:r w:rsidRPr="0017652F">
        <w:rPr>
          <w:rFonts w:ascii="Times New Roman" w:eastAsia="SimSun" w:hAnsi="Times New Roman" w:cs="Times New Roman"/>
          <w:sz w:val="24"/>
          <w:szCs w:val="24"/>
          <w:lang w:val="sr-Cyrl-RS" w:eastAsia="zh-CN"/>
        </w:rPr>
        <w:t>њ</w:t>
      </w:r>
      <w:r w:rsidRPr="0017652F">
        <w:rPr>
          <w:rFonts w:ascii="Times New Roman" w:eastAsia="SimSun" w:hAnsi="Times New Roman" w:cs="Times New Roman"/>
          <w:spacing w:val="-2"/>
          <w:sz w:val="24"/>
          <w:szCs w:val="24"/>
          <w:lang w:val="sr-Cyrl-RS" w:eastAsia="zh-CN"/>
        </w:rPr>
        <w:t>е</w:t>
      </w:r>
      <w:r w:rsidRPr="0017652F">
        <w:rPr>
          <w:rFonts w:ascii="Times New Roman" w:eastAsia="SimSun" w:hAnsi="Times New Roman" w:cs="Times New Roman"/>
          <w:sz w:val="24"/>
          <w:szCs w:val="24"/>
          <w:lang w:val="sr-Cyrl-RS" w:eastAsia="zh-CN"/>
        </w:rPr>
        <w:t>м и</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тог.</w:t>
      </w:r>
    </w:p>
    <w:p w:rsidR="00B71A56" w:rsidRPr="0017652F" w:rsidRDefault="00B71A56" w:rsidP="00B71A56">
      <w:pPr>
        <w:widowControl w:val="0"/>
        <w:kinsoku w:val="0"/>
        <w:overflowPunct w:val="0"/>
        <w:autoSpaceDE w:val="0"/>
        <w:autoSpaceDN w:val="0"/>
        <w:adjustRightInd w:val="0"/>
        <w:spacing w:before="3" w:after="0" w:line="276" w:lineRule="exact"/>
        <w:ind w:right="336"/>
        <w:jc w:val="both"/>
        <w:rPr>
          <w:rFonts w:ascii="Times New Roman" w:eastAsia="SimSun" w:hAnsi="Times New Roman" w:cs="Times New Roman"/>
          <w:sz w:val="24"/>
          <w:szCs w:val="24"/>
          <w:lang w:val="sr-Cyrl-RS" w:eastAsia="zh-CN"/>
        </w:rPr>
      </w:pPr>
      <w:r w:rsidRPr="0017652F">
        <w:rPr>
          <w:rFonts w:ascii="Times New Roman" w:eastAsia="SimSun" w:hAnsi="Times New Roman" w:cs="Times New Roman"/>
          <w:sz w:val="24"/>
          <w:szCs w:val="24"/>
          <w:lang w:val="sr-Cyrl-RS" w:eastAsia="zh-CN"/>
        </w:rPr>
        <w:t>Подн</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то</w:t>
      </w:r>
      <w:r w:rsidRPr="0017652F">
        <w:rPr>
          <w:rFonts w:ascii="Times New Roman" w:eastAsia="SimSun" w:hAnsi="Times New Roman" w:cs="Times New Roman"/>
          <w:spacing w:val="52"/>
          <w:sz w:val="24"/>
          <w:szCs w:val="24"/>
          <w:lang w:val="sr-Cyrl-RS" w:eastAsia="zh-CN"/>
        </w:rPr>
        <w:t xml:space="preserve"> </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р</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д</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тво</w:t>
      </w:r>
      <w:r w:rsidRPr="0017652F">
        <w:rPr>
          <w:rFonts w:ascii="Times New Roman" w:eastAsia="SimSun" w:hAnsi="Times New Roman" w:cs="Times New Roman"/>
          <w:spacing w:val="52"/>
          <w:sz w:val="24"/>
          <w:szCs w:val="24"/>
          <w:lang w:val="sr-Cyrl-RS" w:eastAsia="zh-CN"/>
        </w:rPr>
        <w:t xml:space="preserve"> </w:t>
      </w:r>
      <w:r w:rsidRPr="0017652F">
        <w:rPr>
          <w:rFonts w:ascii="Times New Roman" w:eastAsia="SimSun" w:hAnsi="Times New Roman" w:cs="Times New Roman"/>
          <w:sz w:val="24"/>
          <w:szCs w:val="24"/>
          <w:lang w:val="sr-Cyrl-RS" w:eastAsia="zh-CN"/>
        </w:rPr>
        <w:t>ф</w:t>
      </w:r>
      <w:r w:rsidRPr="0017652F">
        <w:rPr>
          <w:rFonts w:ascii="Times New Roman" w:eastAsia="SimSun" w:hAnsi="Times New Roman" w:cs="Times New Roman"/>
          <w:spacing w:val="1"/>
          <w:sz w:val="24"/>
          <w:szCs w:val="24"/>
          <w:lang w:val="sr-Cyrl-RS" w:eastAsia="zh-CN"/>
        </w:rPr>
        <w:t>и</w:t>
      </w:r>
      <w:r w:rsidRPr="0017652F">
        <w:rPr>
          <w:rFonts w:ascii="Times New Roman" w:eastAsia="SimSun" w:hAnsi="Times New Roman" w:cs="Times New Roman"/>
          <w:sz w:val="24"/>
          <w:szCs w:val="24"/>
          <w:lang w:val="sr-Cyrl-RS" w:eastAsia="zh-CN"/>
        </w:rPr>
        <w:t>н</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н</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ијског</w:t>
      </w:r>
      <w:r w:rsidRPr="0017652F">
        <w:rPr>
          <w:rFonts w:ascii="Times New Roman" w:eastAsia="SimSun" w:hAnsi="Times New Roman" w:cs="Times New Roman"/>
          <w:spacing w:val="53"/>
          <w:sz w:val="24"/>
          <w:szCs w:val="24"/>
          <w:lang w:val="sr-Cyrl-RS" w:eastAsia="zh-CN"/>
        </w:rPr>
        <w:t xml:space="preserve"> </w:t>
      </w:r>
      <w:r w:rsidRPr="0017652F">
        <w:rPr>
          <w:rFonts w:ascii="Times New Roman" w:eastAsia="SimSun" w:hAnsi="Times New Roman" w:cs="Times New Roman"/>
          <w:sz w:val="24"/>
          <w:szCs w:val="24"/>
          <w:lang w:val="sr-Cyrl-RS" w:eastAsia="zh-CN"/>
        </w:rPr>
        <w:t>об</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зб</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ђ</w:t>
      </w:r>
      <w:r w:rsidRPr="0017652F">
        <w:rPr>
          <w:rFonts w:ascii="Times New Roman" w:eastAsia="SimSun" w:hAnsi="Times New Roman" w:cs="Times New Roman"/>
          <w:spacing w:val="-2"/>
          <w:sz w:val="24"/>
          <w:szCs w:val="24"/>
          <w:lang w:val="sr-Cyrl-RS" w:eastAsia="zh-CN"/>
        </w:rPr>
        <w:t>е</w:t>
      </w:r>
      <w:r w:rsidRPr="0017652F">
        <w:rPr>
          <w:rFonts w:ascii="Times New Roman" w:eastAsia="SimSun" w:hAnsi="Times New Roman" w:cs="Times New Roman"/>
          <w:sz w:val="24"/>
          <w:szCs w:val="24"/>
          <w:lang w:val="sr-Cyrl-RS" w:eastAsia="zh-CN"/>
        </w:rPr>
        <w:t>ња</w:t>
      </w:r>
      <w:r w:rsidRPr="0017652F">
        <w:rPr>
          <w:rFonts w:ascii="Times New Roman" w:eastAsia="SimSun" w:hAnsi="Times New Roman" w:cs="Times New Roman"/>
          <w:spacing w:val="58"/>
          <w:sz w:val="24"/>
          <w:szCs w:val="24"/>
          <w:lang w:val="sr-Cyrl-RS" w:eastAsia="zh-CN"/>
        </w:rPr>
        <w:t xml:space="preserve"> </w:t>
      </w:r>
      <w:r w:rsidRPr="0017652F">
        <w:rPr>
          <w:rFonts w:ascii="Times New Roman" w:eastAsia="SimSun" w:hAnsi="Times New Roman" w:cs="Times New Roman"/>
          <w:sz w:val="24"/>
          <w:szCs w:val="24"/>
          <w:lang w:val="sr-Cyrl-RS" w:eastAsia="zh-CN"/>
        </w:rPr>
        <w:t>не</w:t>
      </w:r>
      <w:r w:rsidRPr="0017652F">
        <w:rPr>
          <w:rFonts w:ascii="Times New Roman" w:eastAsia="SimSun" w:hAnsi="Times New Roman" w:cs="Times New Roman"/>
          <w:spacing w:val="51"/>
          <w:sz w:val="24"/>
          <w:szCs w:val="24"/>
          <w:lang w:val="sr-Cyrl-RS" w:eastAsia="zh-CN"/>
        </w:rPr>
        <w:t xml:space="preserve"> </w:t>
      </w:r>
      <w:r w:rsidRPr="0017652F">
        <w:rPr>
          <w:rFonts w:ascii="Times New Roman" w:eastAsia="SimSun" w:hAnsi="Times New Roman" w:cs="Times New Roman"/>
          <w:spacing w:val="-1"/>
          <w:sz w:val="24"/>
          <w:szCs w:val="24"/>
          <w:lang w:val="sr-Cyrl-RS" w:eastAsia="zh-CN"/>
        </w:rPr>
        <w:t>м</w:t>
      </w:r>
      <w:r w:rsidRPr="0017652F">
        <w:rPr>
          <w:rFonts w:ascii="Times New Roman" w:eastAsia="SimSun" w:hAnsi="Times New Roman" w:cs="Times New Roman"/>
          <w:sz w:val="24"/>
          <w:szCs w:val="24"/>
          <w:lang w:val="sr-Cyrl-RS" w:eastAsia="zh-CN"/>
        </w:rPr>
        <w:t>оже</w:t>
      </w:r>
      <w:r w:rsidRPr="0017652F">
        <w:rPr>
          <w:rFonts w:ascii="Times New Roman" w:eastAsia="SimSun" w:hAnsi="Times New Roman" w:cs="Times New Roman"/>
          <w:spacing w:val="51"/>
          <w:sz w:val="24"/>
          <w:szCs w:val="24"/>
          <w:lang w:val="sr-Cyrl-RS" w:eastAsia="zh-CN"/>
        </w:rPr>
        <w:t xml:space="preserve"> </w:t>
      </w:r>
      <w:r w:rsidRPr="0017652F">
        <w:rPr>
          <w:rFonts w:ascii="Times New Roman" w:eastAsia="SimSun" w:hAnsi="Times New Roman" w:cs="Times New Roman"/>
          <w:spacing w:val="2"/>
          <w:sz w:val="24"/>
          <w:szCs w:val="24"/>
          <w:lang w:val="sr-Cyrl-RS" w:eastAsia="zh-CN"/>
        </w:rPr>
        <w:t>д</w:t>
      </w:r>
      <w:r w:rsidRPr="0017652F">
        <w:rPr>
          <w:rFonts w:ascii="Times New Roman" w:eastAsia="SimSun" w:hAnsi="Times New Roman" w:cs="Times New Roman"/>
          <w:sz w:val="24"/>
          <w:szCs w:val="24"/>
          <w:lang w:val="sr-Cyrl-RS" w:eastAsia="zh-CN"/>
        </w:rPr>
        <w:t>а</w:t>
      </w:r>
      <w:r w:rsidRPr="0017652F">
        <w:rPr>
          <w:rFonts w:ascii="Times New Roman" w:eastAsia="SimSun" w:hAnsi="Times New Roman" w:cs="Times New Roman"/>
          <w:spacing w:val="51"/>
          <w:sz w:val="24"/>
          <w:szCs w:val="24"/>
          <w:lang w:val="sr-Cyrl-RS" w:eastAsia="zh-CN"/>
        </w:rPr>
        <w:t xml:space="preserve"> </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држи</w:t>
      </w:r>
      <w:r w:rsidRPr="0017652F">
        <w:rPr>
          <w:rFonts w:ascii="Times New Roman" w:eastAsia="SimSun" w:hAnsi="Times New Roman" w:cs="Times New Roman"/>
          <w:spacing w:val="55"/>
          <w:sz w:val="24"/>
          <w:szCs w:val="24"/>
          <w:lang w:val="sr-Cyrl-RS" w:eastAsia="zh-CN"/>
        </w:rPr>
        <w:t xml:space="preserve"> </w:t>
      </w:r>
      <w:r w:rsidRPr="0017652F">
        <w:rPr>
          <w:rFonts w:ascii="Times New Roman" w:eastAsia="SimSun" w:hAnsi="Times New Roman" w:cs="Times New Roman"/>
          <w:sz w:val="24"/>
          <w:szCs w:val="24"/>
          <w:lang w:val="sr-Cyrl-RS" w:eastAsia="zh-CN"/>
        </w:rPr>
        <w:t>додат</w:t>
      </w:r>
      <w:r w:rsidRPr="0017652F">
        <w:rPr>
          <w:rFonts w:ascii="Times New Roman" w:eastAsia="SimSun" w:hAnsi="Times New Roman" w:cs="Times New Roman"/>
          <w:spacing w:val="1"/>
          <w:sz w:val="24"/>
          <w:szCs w:val="24"/>
          <w:lang w:val="sr-Cyrl-RS" w:eastAsia="zh-CN"/>
        </w:rPr>
        <w:t>н</w:t>
      </w:r>
      <w:r w:rsidRPr="0017652F">
        <w:rPr>
          <w:rFonts w:ascii="Times New Roman" w:eastAsia="SimSun" w:hAnsi="Times New Roman" w:cs="Times New Roman"/>
          <w:sz w:val="24"/>
          <w:szCs w:val="24"/>
          <w:lang w:val="sr-Cyrl-RS" w:eastAsia="zh-CN"/>
        </w:rPr>
        <w:t>е</w:t>
      </w:r>
      <w:r w:rsidRPr="0017652F">
        <w:rPr>
          <w:rFonts w:ascii="Times New Roman" w:eastAsia="SimSun" w:hAnsi="Times New Roman" w:cs="Times New Roman"/>
          <w:spacing w:val="54"/>
          <w:sz w:val="24"/>
          <w:szCs w:val="24"/>
          <w:lang w:val="sr-Cyrl-RS" w:eastAsia="zh-CN"/>
        </w:rPr>
        <w:t xml:space="preserve"> </w:t>
      </w:r>
      <w:r w:rsidRPr="0017652F">
        <w:rPr>
          <w:rFonts w:ascii="Times New Roman" w:eastAsia="SimSun" w:hAnsi="Times New Roman" w:cs="Times New Roman"/>
          <w:spacing w:val="-5"/>
          <w:sz w:val="24"/>
          <w:szCs w:val="24"/>
          <w:lang w:val="sr-Cyrl-RS" w:eastAsia="zh-CN"/>
        </w:rPr>
        <w:t>у</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л</w:t>
      </w:r>
      <w:r w:rsidRPr="0017652F">
        <w:rPr>
          <w:rFonts w:ascii="Times New Roman" w:eastAsia="SimSun" w:hAnsi="Times New Roman" w:cs="Times New Roman"/>
          <w:spacing w:val="2"/>
          <w:sz w:val="24"/>
          <w:szCs w:val="24"/>
          <w:lang w:val="sr-Cyrl-RS" w:eastAsia="zh-CN"/>
        </w:rPr>
        <w:t>о</w:t>
      </w:r>
      <w:r w:rsidRPr="0017652F">
        <w:rPr>
          <w:rFonts w:ascii="Times New Roman" w:eastAsia="SimSun" w:hAnsi="Times New Roman" w:cs="Times New Roman"/>
          <w:sz w:val="24"/>
          <w:szCs w:val="24"/>
          <w:lang w:val="sr-Cyrl-RS" w:eastAsia="zh-CN"/>
        </w:rPr>
        <w:t>ве</w:t>
      </w:r>
      <w:r w:rsidRPr="0017652F">
        <w:rPr>
          <w:rFonts w:ascii="Times New Roman" w:eastAsia="SimSun" w:hAnsi="Times New Roman" w:cs="Times New Roman"/>
          <w:spacing w:val="51"/>
          <w:sz w:val="24"/>
          <w:szCs w:val="24"/>
          <w:lang w:val="sr-Cyrl-RS" w:eastAsia="zh-CN"/>
        </w:rPr>
        <w:t xml:space="preserve"> </w:t>
      </w:r>
      <w:r w:rsidRPr="0017652F">
        <w:rPr>
          <w:rFonts w:ascii="Times New Roman" w:eastAsia="SimSun" w:hAnsi="Times New Roman" w:cs="Times New Roman"/>
          <w:sz w:val="24"/>
          <w:szCs w:val="24"/>
          <w:lang w:val="sr-Cyrl-RS" w:eastAsia="zh-CN"/>
        </w:rPr>
        <w:t>за и</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пл</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pacing w:val="2"/>
          <w:sz w:val="24"/>
          <w:szCs w:val="24"/>
          <w:lang w:val="sr-Cyrl-RS" w:eastAsia="zh-CN"/>
        </w:rPr>
        <w:t>т</w:t>
      </w:r>
      <w:r w:rsidRPr="0017652F">
        <w:rPr>
          <w:rFonts w:ascii="Times New Roman" w:eastAsia="SimSun" w:hAnsi="Times New Roman" w:cs="Times New Roman"/>
          <w:spacing w:val="-8"/>
          <w:sz w:val="24"/>
          <w:szCs w:val="24"/>
          <w:lang w:val="sr-Cyrl-RS" w:eastAsia="zh-CN"/>
        </w:rPr>
        <w:t>у</w:t>
      </w:r>
      <w:r w:rsidRPr="0017652F">
        <w:rPr>
          <w:rFonts w:ascii="Times New Roman" w:eastAsia="SimSun" w:hAnsi="Times New Roman" w:cs="Times New Roman"/>
          <w:sz w:val="24"/>
          <w:szCs w:val="24"/>
          <w:lang w:val="sr-Cyrl-RS" w:eastAsia="zh-CN"/>
        </w:rPr>
        <w:t>,</w:t>
      </w:r>
      <w:r w:rsidRPr="0017652F">
        <w:rPr>
          <w:rFonts w:ascii="Times New Roman" w:eastAsia="SimSun" w:hAnsi="Times New Roman" w:cs="Times New Roman"/>
          <w:spacing w:val="54"/>
          <w:sz w:val="24"/>
          <w:szCs w:val="24"/>
          <w:lang w:val="sr-Cyrl-RS" w:eastAsia="zh-CN"/>
        </w:rPr>
        <w:t xml:space="preserve"> </w:t>
      </w:r>
      <w:r w:rsidRPr="0017652F">
        <w:rPr>
          <w:rFonts w:ascii="Times New Roman" w:eastAsia="SimSun" w:hAnsi="Times New Roman" w:cs="Times New Roman"/>
          <w:sz w:val="24"/>
          <w:szCs w:val="24"/>
          <w:lang w:val="sr-Cyrl-RS" w:eastAsia="zh-CN"/>
        </w:rPr>
        <w:t>кр</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pacing w:val="2"/>
          <w:sz w:val="24"/>
          <w:szCs w:val="24"/>
          <w:lang w:val="sr-Cyrl-RS" w:eastAsia="zh-CN"/>
        </w:rPr>
        <w:t>ћ</w:t>
      </w:r>
      <w:r w:rsidRPr="0017652F">
        <w:rPr>
          <w:rFonts w:ascii="Times New Roman" w:eastAsia="SimSun" w:hAnsi="Times New Roman" w:cs="Times New Roman"/>
          <w:sz w:val="24"/>
          <w:szCs w:val="24"/>
          <w:lang w:val="sr-Cyrl-RS" w:eastAsia="zh-CN"/>
        </w:rPr>
        <w:t>е</w:t>
      </w:r>
      <w:r w:rsidRPr="0017652F">
        <w:rPr>
          <w:rFonts w:ascii="Times New Roman" w:eastAsia="SimSun" w:hAnsi="Times New Roman" w:cs="Times New Roman"/>
          <w:spacing w:val="54"/>
          <w:sz w:val="24"/>
          <w:szCs w:val="24"/>
          <w:lang w:val="sr-Cyrl-RS" w:eastAsia="zh-CN"/>
        </w:rPr>
        <w:t xml:space="preserve"> </w:t>
      </w:r>
      <w:r w:rsidRPr="0017652F">
        <w:rPr>
          <w:rFonts w:ascii="Times New Roman" w:eastAsia="SimSun" w:hAnsi="Times New Roman" w:cs="Times New Roman"/>
          <w:sz w:val="24"/>
          <w:szCs w:val="24"/>
          <w:lang w:val="sr-Cyrl-RS" w:eastAsia="zh-CN"/>
        </w:rPr>
        <w:t>рокове</w:t>
      </w:r>
      <w:r w:rsidRPr="0017652F">
        <w:rPr>
          <w:rFonts w:ascii="Times New Roman" w:eastAsia="SimSun" w:hAnsi="Times New Roman" w:cs="Times New Roman"/>
          <w:spacing w:val="55"/>
          <w:sz w:val="24"/>
          <w:szCs w:val="24"/>
          <w:lang w:val="sr-Cyrl-RS" w:eastAsia="zh-CN"/>
        </w:rPr>
        <w:t xml:space="preserve"> </w:t>
      </w:r>
      <w:r w:rsidRPr="0017652F">
        <w:rPr>
          <w:rFonts w:ascii="Times New Roman" w:eastAsia="SimSun" w:hAnsi="Times New Roman" w:cs="Times New Roman"/>
          <w:sz w:val="24"/>
          <w:szCs w:val="24"/>
          <w:lang w:val="sr-Cyrl-RS" w:eastAsia="zh-CN"/>
        </w:rPr>
        <w:t>од</w:t>
      </w:r>
      <w:r w:rsidRPr="0017652F">
        <w:rPr>
          <w:rFonts w:ascii="Times New Roman" w:eastAsia="SimSun" w:hAnsi="Times New Roman" w:cs="Times New Roman"/>
          <w:spacing w:val="55"/>
          <w:sz w:val="24"/>
          <w:szCs w:val="24"/>
          <w:lang w:val="sr-Cyrl-RS" w:eastAsia="zh-CN"/>
        </w:rPr>
        <w:t xml:space="preserve"> </w:t>
      </w:r>
      <w:r w:rsidRPr="0017652F">
        <w:rPr>
          <w:rFonts w:ascii="Times New Roman" w:eastAsia="SimSun" w:hAnsi="Times New Roman" w:cs="Times New Roman"/>
          <w:sz w:val="24"/>
          <w:szCs w:val="24"/>
          <w:lang w:val="sr-Cyrl-RS" w:eastAsia="zh-CN"/>
        </w:rPr>
        <w:t>он</w:t>
      </w:r>
      <w:r w:rsidRPr="0017652F">
        <w:rPr>
          <w:rFonts w:ascii="Times New Roman" w:eastAsia="SimSun" w:hAnsi="Times New Roman" w:cs="Times New Roman"/>
          <w:spacing w:val="-2"/>
          <w:sz w:val="24"/>
          <w:szCs w:val="24"/>
          <w:lang w:val="sr-Cyrl-RS" w:eastAsia="zh-CN"/>
        </w:rPr>
        <w:t>и</w:t>
      </w:r>
      <w:r w:rsidRPr="0017652F">
        <w:rPr>
          <w:rFonts w:ascii="Times New Roman" w:eastAsia="SimSun" w:hAnsi="Times New Roman" w:cs="Times New Roman"/>
          <w:sz w:val="24"/>
          <w:szCs w:val="24"/>
          <w:lang w:val="sr-Cyrl-RS" w:eastAsia="zh-CN"/>
        </w:rPr>
        <w:t>х</w:t>
      </w:r>
      <w:r w:rsidRPr="0017652F">
        <w:rPr>
          <w:rFonts w:ascii="Times New Roman" w:eastAsia="SimSun" w:hAnsi="Times New Roman" w:cs="Times New Roman"/>
          <w:spacing w:val="54"/>
          <w:sz w:val="24"/>
          <w:szCs w:val="24"/>
          <w:lang w:val="sr-Cyrl-RS" w:eastAsia="zh-CN"/>
        </w:rPr>
        <w:t xml:space="preserve"> </w:t>
      </w:r>
      <w:r w:rsidRPr="0017652F">
        <w:rPr>
          <w:rFonts w:ascii="Times New Roman" w:eastAsia="SimSun" w:hAnsi="Times New Roman" w:cs="Times New Roman"/>
          <w:sz w:val="24"/>
          <w:szCs w:val="24"/>
          <w:lang w:val="sr-Cyrl-RS" w:eastAsia="zh-CN"/>
        </w:rPr>
        <w:t>које</w:t>
      </w:r>
      <w:r w:rsidRPr="0017652F">
        <w:rPr>
          <w:rFonts w:ascii="Times New Roman" w:eastAsia="SimSun" w:hAnsi="Times New Roman" w:cs="Times New Roman"/>
          <w:spacing w:val="54"/>
          <w:sz w:val="24"/>
          <w:szCs w:val="24"/>
          <w:lang w:val="sr-Cyrl-RS" w:eastAsia="zh-CN"/>
        </w:rPr>
        <w:t xml:space="preserve"> </w:t>
      </w:r>
      <w:r w:rsidRPr="0017652F">
        <w:rPr>
          <w:rFonts w:ascii="Times New Roman" w:eastAsia="SimSun" w:hAnsi="Times New Roman" w:cs="Times New Roman"/>
          <w:sz w:val="24"/>
          <w:szCs w:val="24"/>
          <w:lang w:val="sr-Cyrl-RS" w:eastAsia="zh-CN"/>
        </w:rPr>
        <w:t>одр</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ди</w:t>
      </w:r>
      <w:r w:rsidRPr="0017652F">
        <w:rPr>
          <w:rFonts w:ascii="Times New Roman" w:eastAsia="SimSun" w:hAnsi="Times New Roman" w:cs="Times New Roman"/>
          <w:spacing w:val="53"/>
          <w:sz w:val="24"/>
          <w:szCs w:val="24"/>
          <w:lang w:val="sr-Cyrl-RS" w:eastAsia="zh-CN"/>
        </w:rPr>
        <w:t xml:space="preserve"> </w:t>
      </w:r>
      <w:r w:rsidRPr="0017652F">
        <w:rPr>
          <w:rFonts w:ascii="Times New Roman" w:eastAsia="SimSun" w:hAnsi="Times New Roman" w:cs="Times New Roman"/>
          <w:sz w:val="24"/>
          <w:szCs w:val="24"/>
          <w:lang w:val="sr-Cyrl-RS" w:eastAsia="zh-CN"/>
        </w:rPr>
        <w:t>Наручил</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ц,</w:t>
      </w:r>
      <w:r w:rsidRPr="0017652F">
        <w:rPr>
          <w:rFonts w:ascii="Times New Roman" w:eastAsia="SimSun" w:hAnsi="Times New Roman" w:cs="Times New Roman"/>
          <w:spacing w:val="54"/>
          <w:sz w:val="24"/>
          <w:szCs w:val="24"/>
          <w:lang w:val="sr-Cyrl-RS" w:eastAsia="zh-CN"/>
        </w:rPr>
        <w:t xml:space="preserve"> </w:t>
      </w:r>
      <w:r w:rsidRPr="0017652F">
        <w:rPr>
          <w:rFonts w:ascii="Times New Roman" w:eastAsia="SimSun" w:hAnsi="Times New Roman" w:cs="Times New Roman"/>
          <w:spacing w:val="-1"/>
          <w:sz w:val="24"/>
          <w:szCs w:val="24"/>
          <w:lang w:val="sr-Cyrl-RS" w:eastAsia="zh-CN"/>
        </w:rPr>
        <w:t>ма</w:t>
      </w:r>
      <w:r w:rsidRPr="0017652F">
        <w:rPr>
          <w:rFonts w:ascii="Times New Roman" w:eastAsia="SimSun" w:hAnsi="Times New Roman" w:cs="Times New Roman"/>
          <w:sz w:val="24"/>
          <w:szCs w:val="24"/>
          <w:lang w:val="sr-Cyrl-RS" w:eastAsia="zh-CN"/>
        </w:rPr>
        <w:t>њи</w:t>
      </w:r>
      <w:r w:rsidRPr="0017652F">
        <w:rPr>
          <w:rFonts w:ascii="Times New Roman" w:eastAsia="SimSun" w:hAnsi="Times New Roman" w:cs="Times New Roman"/>
          <w:spacing w:val="55"/>
          <w:sz w:val="24"/>
          <w:szCs w:val="24"/>
          <w:lang w:val="sr-Cyrl-RS" w:eastAsia="zh-CN"/>
        </w:rPr>
        <w:t xml:space="preserve"> </w:t>
      </w:r>
      <w:r w:rsidRPr="0017652F">
        <w:rPr>
          <w:rFonts w:ascii="Times New Roman" w:eastAsia="SimSun" w:hAnsi="Times New Roman" w:cs="Times New Roman"/>
          <w:sz w:val="24"/>
          <w:szCs w:val="24"/>
          <w:lang w:val="sr-Cyrl-RS" w:eastAsia="zh-CN"/>
        </w:rPr>
        <w:t>изн</w:t>
      </w:r>
      <w:r w:rsidRPr="0017652F">
        <w:rPr>
          <w:rFonts w:ascii="Times New Roman" w:eastAsia="SimSun" w:hAnsi="Times New Roman" w:cs="Times New Roman"/>
          <w:spacing w:val="-3"/>
          <w:sz w:val="24"/>
          <w:szCs w:val="24"/>
          <w:lang w:val="sr-Cyrl-RS" w:eastAsia="zh-CN"/>
        </w:rPr>
        <w:t>о</w:t>
      </w:r>
      <w:r w:rsidRPr="0017652F">
        <w:rPr>
          <w:rFonts w:ascii="Times New Roman" w:eastAsia="SimSun" w:hAnsi="Times New Roman" w:cs="Times New Roman"/>
          <w:sz w:val="24"/>
          <w:szCs w:val="24"/>
          <w:lang w:val="sr-Cyrl-RS" w:eastAsia="zh-CN"/>
        </w:rPr>
        <w:t>с</w:t>
      </w:r>
      <w:r w:rsidRPr="0017652F">
        <w:rPr>
          <w:rFonts w:ascii="Times New Roman" w:eastAsia="SimSun" w:hAnsi="Times New Roman" w:cs="Times New Roman"/>
          <w:spacing w:val="54"/>
          <w:sz w:val="24"/>
          <w:szCs w:val="24"/>
          <w:lang w:val="sr-Cyrl-RS" w:eastAsia="zh-CN"/>
        </w:rPr>
        <w:t xml:space="preserve"> </w:t>
      </w:r>
      <w:r w:rsidRPr="0017652F">
        <w:rPr>
          <w:rFonts w:ascii="Times New Roman" w:eastAsia="SimSun" w:hAnsi="Times New Roman" w:cs="Times New Roman"/>
          <w:sz w:val="24"/>
          <w:szCs w:val="24"/>
          <w:lang w:val="sr-Cyrl-RS" w:eastAsia="zh-CN"/>
        </w:rPr>
        <w:t>од</w:t>
      </w:r>
      <w:r w:rsidRPr="0017652F">
        <w:rPr>
          <w:rFonts w:ascii="Times New Roman" w:eastAsia="SimSun" w:hAnsi="Times New Roman" w:cs="Times New Roman"/>
          <w:spacing w:val="55"/>
          <w:sz w:val="24"/>
          <w:szCs w:val="24"/>
          <w:lang w:val="sr-Cyrl-RS" w:eastAsia="zh-CN"/>
        </w:rPr>
        <w:t xml:space="preserve"> </w:t>
      </w:r>
      <w:r w:rsidRPr="0017652F">
        <w:rPr>
          <w:rFonts w:ascii="Times New Roman" w:eastAsia="SimSun" w:hAnsi="Times New Roman" w:cs="Times New Roman"/>
          <w:sz w:val="24"/>
          <w:szCs w:val="24"/>
          <w:lang w:val="sr-Cyrl-RS" w:eastAsia="zh-CN"/>
        </w:rPr>
        <w:t>оног</w:t>
      </w:r>
      <w:r w:rsidRPr="0017652F">
        <w:rPr>
          <w:rFonts w:ascii="Times New Roman" w:eastAsia="SimSun" w:hAnsi="Times New Roman" w:cs="Times New Roman"/>
          <w:spacing w:val="54"/>
          <w:sz w:val="24"/>
          <w:szCs w:val="24"/>
          <w:lang w:val="sr-Cyrl-RS" w:eastAsia="zh-CN"/>
        </w:rPr>
        <w:t xml:space="preserve"> </w:t>
      </w:r>
      <w:r w:rsidRPr="0017652F">
        <w:rPr>
          <w:rFonts w:ascii="Times New Roman" w:eastAsia="SimSun" w:hAnsi="Times New Roman" w:cs="Times New Roman"/>
          <w:sz w:val="24"/>
          <w:szCs w:val="24"/>
          <w:lang w:val="sr-Cyrl-RS" w:eastAsia="zh-CN"/>
        </w:rPr>
        <w:t>ко</w:t>
      </w:r>
      <w:r w:rsidRPr="0017652F">
        <w:rPr>
          <w:rFonts w:ascii="Times New Roman" w:eastAsia="SimSun" w:hAnsi="Times New Roman" w:cs="Times New Roman"/>
          <w:spacing w:val="-2"/>
          <w:sz w:val="24"/>
          <w:szCs w:val="24"/>
          <w:lang w:val="sr-Cyrl-RS" w:eastAsia="zh-CN"/>
        </w:rPr>
        <w:t>ј</w:t>
      </w:r>
      <w:r w:rsidRPr="0017652F">
        <w:rPr>
          <w:rFonts w:ascii="Times New Roman" w:eastAsia="SimSun" w:hAnsi="Times New Roman" w:cs="Times New Roman"/>
          <w:sz w:val="24"/>
          <w:szCs w:val="24"/>
          <w:lang w:val="sr-Cyrl-RS" w:eastAsia="zh-CN"/>
        </w:rPr>
        <w:t>и</w:t>
      </w:r>
      <w:r w:rsidRPr="0017652F">
        <w:rPr>
          <w:rFonts w:ascii="Times New Roman" w:eastAsia="SimSun" w:hAnsi="Times New Roman" w:cs="Times New Roman"/>
          <w:spacing w:val="55"/>
          <w:sz w:val="24"/>
          <w:szCs w:val="24"/>
          <w:lang w:val="sr-Cyrl-RS" w:eastAsia="zh-CN"/>
        </w:rPr>
        <w:t xml:space="preserve"> </w:t>
      </w:r>
      <w:r w:rsidRPr="0017652F">
        <w:rPr>
          <w:rFonts w:ascii="Times New Roman" w:eastAsia="SimSun" w:hAnsi="Times New Roman" w:cs="Times New Roman"/>
          <w:sz w:val="24"/>
          <w:szCs w:val="24"/>
          <w:lang w:val="sr-Cyrl-RS" w:eastAsia="zh-CN"/>
        </w:rPr>
        <w:t>одр</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pacing w:val="-3"/>
          <w:sz w:val="24"/>
          <w:szCs w:val="24"/>
          <w:lang w:val="sr-Cyrl-RS" w:eastAsia="zh-CN"/>
        </w:rPr>
        <w:t>д</w:t>
      </w:r>
      <w:r w:rsidRPr="0017652F">
        <w:rPr>
          <w:rFonts w:ascii="Times New Roman" w:eastAsia="SimSun" w:hAnsi="Times New Roman" w:cs="Times New Roman"/>
          <w:sz w:val="24"/>
          <w:szCs w:val="24"/>
          <w:lang w:val="sr-Cyrl-RS" w:eastAsia="zh-CN"/>
        </w:rPr>
        <w:t>и Наручил</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ц или</w:t>
      </w:r>
      <w:r w:rsidRPr="0017652F">
        <w:rPr>
          <w:rFonts w:ascii="Times New Roman" w:eastAsia="SimSun" w:hAnsi="Times New Roman" w:cs="Times New Roman"/>
          <w:spacing w:val="1"/>
          <w:sz w:val="24"/>
          <w:szCs w:val="24"/>
          <w:lang w:val="sr-Cyrl-RS" w:eastAsia="zh-CN"/>
        </w:rPr>
        <w:t xml:space="preserve"> </w:t>
      </w:r>
      <w:r w:rsidRPr="0017652F">
        <w:rPr>
          <w:rFonts w:ascii="Times New Roman" w:eastAsia="SimSun" w:hAnsi="Times New Roman" w:cs="Times New Roman"/>
          <w:sz w:val="24"/>
          <w:szCs w:val="24"/>
          <w:lang w:val="sr-Cyrl-RS" w:eastAsia="zh-CN"/>
        </w:rPr>
        <w:t>про</w:t>
      </w:r>
      <w:r w:rsidRPr="0017652F">
        <w:rPr>
          <w:rFonts w:ascii="Times New Roman" w:eastAsia="SimSun" w:hAnsi="Times New Roman" w:cs="Times New Roman"/>
          <w:spacing w:val="-1"/>
          <w:sz w:val="24"/>
          <w:szCs w:val="24"/>
          <w:lang w:val="sr-Cyrl-RS" w:eastAsia="zh-CN"/>
        </w:rPr>
        <w:t>ме</w:t>
      </w:r>
      <w:r w:rsidRPr="0017652F">
        <w:rPr>
          <w:rFonts w:ascii="Times New Roman" w:eastAsia="SimSun" w:hAnsi="Times New Roman" w:cs="Times New Roman"/>
          <w:sz w:val="24"/>
          <w:szCs w:val="24"/>
          <w:lang w:val="sr-Cyrl-RS" w:eastAsia="zh-CN"/>
        </w:rPr>
        <w:t>њ</w:t>
      </w:r>
      <w:r w:rsidRPr="0017652F">
        <w:rPr>
          <w:rFonts w:ascii="Times New Roman" w:eastAsia="SimSun" w:hAnsi="Times New Roman" w:cs="Times New Roman"/>
          <w:spacing w:val="-2"/>
          <w:sz w:val="24"/>
          <w:szCs w:val="24"/>
          <w:lang w:val="sr-Cyrl-RS" w:eastAsia="zh-CN"/>
        </w:rPr>
        <w:t>е</w:t>
      </w:r>
      <w:r w:rsidRPr="0017652F">
        <w:rPr>
          <w:rFonts w:ascii="Times New Roman" w:eastAsia="SimSun" w:hAnsi="Times New Roman" w:cs="Times New Roman"/>
          <w:spacing w:val="3"/>
          <w:sz w:val="24"/>
          <w:szCs w:val="24"/>
          <w:lang w:val="sr-Cyrl-RS" w:eastAsia="zh-CN"/>
        </w:rPr>
        <w:t>н</w:t>
      </w:r>
      <w:r w:rsidRPr="0017652F">
        <w:rPr>
          <w:rFonts w:ascii="Times New Roman" w:eastAsia="SimSun" w:hAnsi="Times New Roman" w:cs="Times New Roman"/>
          <w:sz w:val="24"/>
          <w:szCs w:val="24"/>
          <w:lang w:val="sr-Cyrl-RS" w:eastAsia="zh-CN"/>
        </w:rPr>
        <w:t>у</w:t>
      </w:r>
      <w:r w:rsidRPr="0017652F">
        <w:rPr>
          <w:rFonts w:ascii="Times New Roman" w:eastAsia="SimSun" w:hAnsi="Times New Roman" w:cs="Times New Roman"/>
          <w:spacing w:val="-5"/>
          <w:sz w:val="24"/>
          <w:szCs w:val="24"/>
          <w:lang w:val="sr-Cyrl-RS" w:eastAsia="zh-CN"/>
        </w:rPr>
        <w:t xml:space="preserve"> </w:t>
      </w:r>
      <w:r w:rsidRPr="0017652F">
        <w:rPr>
          <w:rFonts w:ascii="Times New Roman" w:eastAsia="SimSun" w:hAnsi="Times New Roman" w:cs="Times New Roman"/>
          <w:spacing w:val="1"/>
          <w:sz w:val="24"/>
          <w:szCs w:val="24"/>
          <w:lang w:val="sr-Cyrl-RS" w:eastAsia="zh-CN"/>
        </w:rPr>
        <w:t>м</w:t>
      </w:r>
      <w:r w:rsidRPr="0017652F">
        <w:rPr>
          <w:rFonts w:ascii="Times New Roman" w:eastAsia="SimSun" w:hAnsi="Times New Roman" w:cs="Times New Roman"/>
          <w:spacing w:val="-1"/>
          <w:sz w:val="24"/>
          <w:szCs w:val="24"/>
          <w:lang w:val="sr-Cyrl-RS" w:eastAsia="zh-CN"/>
        </w:rPr>
        <w:t>ес</w:t>
      </w:r>
      <w:r w:rsidRPr="0017652F">
        <w:rPr>
          <w:rFonts w:ascii="Times New Roman" w:eastAsia="SimSun" w:hAnsi="Times New Roman" w:cs="Times New Roman"/>
          <w:spacing w:val="5"/>
          <w:sz w:val="24"/>
          <w:szCs w:val="24"/>
          <w:lang w:val="sr-Cyrl-RS" w:eastAsia="zh-CN"/>
        </w:rPr>
        <w:t>н</w:t>
      </w:r>
      <w:r w:rsidRPr="0017652F">
        <w:rPr>
          <w:rFonts w:ascii="Times New Roman" w:eastAsia="SimSun" w:hAnsi="Times New Roman" w:cs="Times New Roman"/>
          <w:sz w:val="24"/>
          <w:szCs w:val="24"/>
          <w:lang w:val="sr-Cyrl-RS" w:eastAsia="zh-CN"/>
        </w:rPr>
        <w:t>у</w:t>
      </w:r>
      <w:r w:rsidRPr="0017652F">
        <w:rPr>
          <w:rFonts w:ascii="Times New Roman" w:eastAsia="SimSun" w:hAnsi="Times New Roman" w:cs="Times New Roman"/>
          <w:spacing w:val="-5"/>
          <w:sz w:val="24"/>
          <w:szCs w:val="24"/>
          <w:lang w:val="sr-Cyrl-RS" w:eastAsia="zh-CN"/>
        </w:rPr>
        <w:t xml:space="preserve"> </w:t>
      </w:r>
      <w:r w:rsidRPr="0017652F">
        <w:rPr>
          <w:rFonts w:ascii="Times New Roman" w:eastAsia="SimSun" w:hAnsi="Times New Roman" w:cs="Times New Roman"/>
          <w:sz w:val="24"/>
          <w:szCs w:val="24"/>
          <w:lang w:val="sr-Cyrl-RS" w:eastAsia="zh-CN"/>
        </w:rPr>
        <w:t>н</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дле</w:t>
      </w:r>
      <w:r w:rsidRPr="0017652F">
        <w:rPr>
          <w:rFonts w:ascii="Times New Roman" w:eastAsia="SimSun" w:hAnsi="Times New Roman" w:cs="Times New Roman"/>
          <w:spacing w:val="-1"/>
          <w:sz w:val="24"/>
          <w:szCs w:val="24"/>
          <w:lang w:val="sr-Cyrl-RS" w:eastAsia="zh-CN"/>
        </w:rPr>
        <w:t>ж</w:t>
      </w:r>
      <w:r w:rsidRPr="0017652F">
        <w:rPr>
          <w:rFonts w:ascii="Times New Roman" w:eastAsia="SimSun" w:hAnsi="Times New Roman" w:cs="Times New Roman"/>
          <w:sz w:val="24"/>
          <w:szCs w:val="24"/>
          <w:lang w:val="sr-Cyrl-RS" w:eastAsia="zh-CN"/>
        </w:rPr>
        <w:t>но</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т за</w:t>
      </w:r>
      <w:r w:rsidRPr="0017652F">
        <w:rPr>
          <w:rFonts w:ascii="Times New Roman" w:eastAsia="SimSun" w:hAnsi="Times New Roman" w:cs="Times New Roman"/>
          <w:spacing w:val="-1"/>
          <w:sz w:val="24"/>
          <w:szCs w:val="24"/>
          <w:lang w:val="sr-Cyrl-RS" w:eastAsia="zh-CN"/>
        </w:rPr>
        <w:t xml:space="preserve"> </w:t>
      </w:r>
      <w:r w:rsidRPr="0017652F">
        <w:rPr>
          <w:rFonts w:ascii="Times New Roman" w:eastAsia="SimSun" w:hAnsi="Times New Roman" w:cs="Times New Roman"/>
          <w:sz w:val="24"/>
          <w:szCs w:val="24"/>
          <w:lang w:val="sr-Cyrl-RS" w:eastAsia="zh-CN"/>
        </w:rPr>
        <w:t>р</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ш</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pacing w:val="1"/>
          <w:sz w:val="24"/>
          <w:szCs w:val="24"/>
          <w:lang w:val="sr-Cyrl-RS" w:eastAsia="zh-CN"/>
        </w:rPr>
        <w:t>в</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 xml:space="preserve">ње </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поров</w:t>
      </w:r>
      <w:r w:rsidRPr="0017652F">
        <w:rPr>
          <w:rFonts w:ascii="Times New Roman" w:eastAsia="SimSun" w:hAnsi="Times New Roman" w:cs="Times New Roman"/>
          <w:spacing w:val="-2"/>
          <w:sz w:val="24"/>
          <w:szCs w:val="24"/>
          <w:lang w:val="sr-Cyrl-RS" w:eastAsia="zh-CN"/>
        </w:rPr>
        <w:t>а</w:t>
      </w:r>
      <w:r w:rsidRPr="0017652F">
        <w:rPr>
          <w:rFonts w:ascii="Times New Roman" w:eastAsia="SimSun" w:hAnsi="Times New Roman" w:cs="Times New Roman"/>
          <w:sz w:val="24"/>
          <w:szCs w:val="24"/>
          <w:lang w:val="sr-Cyrl-RS" w:eastAsia="zh-CN"/>
        </w:rPr>
        <w:t>.</w:t>
      </w:r>
    </w:p>
    <w:p w:rsidR="00B71A56" w:rsidRPr="0017652F" w:rsidRDefault="00B71A56" w:rsidP="00B71A56">
      <w:pPr>
        <w:widowControl w:val="0"/>
        <w:kinsoku w:val="0"/>
        <w:overflowPunct w:val="0"/>
        <w:autoSpaceDE w:val="0"/>
        <w:autoSpaceDN w:val="0"/>
        <w:adjustRightInd w:val="0"/>
        <w:spacing w:after="0" w:line="276" w:lineRule="exact"/>
        <w:ind w:right="340"/>
        <w:jc w:val="both"/>
        <w:rPr>
          <w:rFonts w:ascii="Times New Roman" w:eastAsia="SimSun" w:hAnsi="Times New Roman" w:cs="Times New Roman"/>
          <w:sz w:val="24"/>
          <w:szCs w:val="24"/>
          <w:lang w:val="sr-Cyrl-RS" w:eastAsia="zh-CN"/>
        </w:rPr>
      </w:pPr>
      <w:r w:rsidRPr="0017652F">
        <w:rPr>
          <w:rFonts w:ascii="Times New Roman" w:eastAsia="SimSun" w:hAnsi="Times New Roman" w:cs="Times New Roman"/>
          <w:sz w:val="24"/>
          <w:szCs w:val="24"/>
          <w:lang w:val="sr-Cyrl-RS" w:eastAsia="zh-CN"/>
        </w:rPr>
        <w:t>Об</w:t>
      </w:r>
      <w:r w:rsidRPr="0017652F">
        <w:rPr>
          <w:rFonts w:ascii="Times New Roman" w:eastAsia="SimSun" w:hAnsi="Times New Roman" w:cs="Times New Roman"/>
          <w:spacing w:val="-2"/>
          <w:sz w:val="24"/>
          <w:szCs w:val="24"/>
          <w:lang w:val="sr-Cyrl-RS" w:eastAsia="zh-CN"/>
        </w:rPr>
        <w:t>а</w:t>
      </w:r>
      <w:r w:rsidRPr="0017652F">
        <w:rPr>
          <w:rFonts w:ascii="Times New Roman" w:eastAsia="SimSun" w:hAnsi="Times New Roman" w:cs="Times New Roman"/>
          <w:sz w:val="24"/>
          <w:szCs w:val="24"/>
          <w:lang w:val="sr-Cyrl-RS" w:eastAsia="zh-CN"/>
        </w:rPr>
        <w:t>в</w:t>
      </w:r>
      <w:r w:rsidRPr="0017652F">
        <w:rPr>
          <w:rFonts w:ascii="Times New Roman" w:eastAsia="SimSun" w:hAnsi="Times New Roman" w:cs="Times New Roman"/>
          <w:spacing w:val="-2"/>
          <w:sz w:val="24"/>
          <w:szCs w:val="24"/>
          <w:lang w:val="sr-Cyrl-RS" w:eastAsia="zh-CN"/>
        </w:rPr>
        <w:t>е</w:t>
      </w:r>
      <w:r w:rsidRPr="0017652F">
        <w:rPr>
          <w:rFonts w:ascii="Times New Roman" w:eastAsia="SimSun" w:hAnsi="Times New Roman" w:cs="Times New Roman"/>
          <w:spacing w:val="5"/>
          <w:sz w:val="24"/>
          <w:szCs w:val="24"/>
          <w:lang w:val="sr-Cyrl-RS" w:eastAsia="zh-CN"/>
        </w:rPr>
        <w:t>з</w:t>
      </w:r>
      <w:r w:rsidRPr="0017652F">
        <w:rPr>
          <w:rFonts w:ascii="Times New Roman" w:eastAsia="SimSun" w:hAnsi="Times New Roman" w:cs="Times New Roman"/>
          <w:spacing w:val="-8"/>
          <w:sz w:val="24"/>
          <w:szCs w:val="24"/>
          <w:lang w:val="sr-Cyrl-RS" w:eastAsia="zh-CN"/>
        </w:rPr>
        <w:t>у</w:t>
      </w:r>
      <w:r w:rsidRPr="0017652F">
        <w:rPr>
          <w:rFonts w:ascii="Times New Roman" w:eastAsia="SimSun" w:hAnsi="Times New Roman" w:cs="Times New Roman"/>
          <w:spacing w:val="2"/>
          <w:sz w:val="24"/>
          <w:szCs w:val="24"/>
          <w:lang w:val="sr-Cyrl-RS" w:eastAsia="zh-CN"/>
        </w:rPr>
        <w:t>ј</w:t>
      </w:r>
      <w:r w:rsidRPr="0017652F">
        <w:rPr>
          <w:rFonts w:ascii="Times New Roman" w:eastAsia="SimSun" w:hAnsi="Times New Roman" w:cs="Times New Roman"/>
          <w:spacing w:val="-1"/>
          <w:sz w:val="24"/>
          <w:szCs w:val="24"/>
          <w:lang w:val="sr-Cyrl-RS" w:eastAsia="zh-CN"/>
        </w:rPr>
        <w:t>ем</w:t>
      </w:r>
      <w:r w:rsidRPr="0017652F">
        <w:rPr>
          <w:rFonts w:ascii="Times New Roman" w:eastAsia="SimSun" w:hAnsi="Times New Roman" w:cs="Times New Roman"/>
          <w:sz w:val="24"/>
          <w:szCs w:val="24"/>
          <w:lang w:val="sr-Cyrl-RS" w:eastAsia="zh-CN"/>
        </w:rPr>
        <w:t>о</w:t>
      </w:r>
      <w:r w:rsidRPr="0017652F">
        <w:rPr>
          <w:rFonts w:ascii="Times New Roman" w:eastAsia="SimSun" w:hAnsi="Times New Roman" w:cs="Times New Roman"/>
          <w:spacing w:val="21"/>
          <w:sz w:val="24"/>
          <w:szCs w:val="24"/>
          <w:lang w:val="sr-Cyrl-RS" w:eastAsia="zh-CN"/>
        </w:rPr>
        <w:t xml:space="preserve"> </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е</w:t>
      </w:r>
      <w:r w:rsidRPr="0017652F">
        <w:rPr>
          <w:rFonts w:ascii="Times New Roman" w:eastAsia="SimSun" w:hAnsi="Times New Roman" w:cs="Times New Roman"/>
          <w:spacing w:val="18"/>
          <w:sz w:val="24"/>
          <w:szCs w:val="24"/>
          <w:lang w:val="sr-Cyrl-RS" w:eastAsia="zh-CN"/>
        </w:rPr>
        <w:t xml:space="preserve"> </w:t>
      </w:r>
      <w:r w:rsidRPr="0017652F">
        <w:rPr>
          <w:rFonts w:ascii="Times New Roman" w:eastAsia="SimSun" w:hAnsi="Times New Roman" w:cs="Times New Roman"/>
          <w:sz w:val="24"/>
          <w:szCs w:val="24"/>
          <w:lang w:val="sr-Cyrl-RS" w:eastAsia="zh-CN"/>
        </w:rPr>
        <w:t>да</w:t>
      </w:r>
      <w:r w:rsidRPr="0017652F">
        <w:rPr>
          <w:rFonts w:ascii="Times New Roman" w:eastAsia="SimSun" w:hAnsi="Times New Roman" w:cs="Times New Roman"/>
          <w:spacing w:val="20"/>
          <w:sz w:val="24"/>
          <w:szCs w:val="24"/>
          <w:lang w:val="sr-Cyrl-RS" w:eastAsia="zh-CN"/>
        </w:rPr>
        <w:t xml:space="preserve"> </w:t>
      </w:r>
      <w:r w:rsidRPr="0017652F">
        <w:rPr>
          <w:rFonts w:ascii="Times New Roman" w:eastAsia="SimSun" w:hAnsi="Times New Roman" w:cs="Times New Roman"/>
          <w:spacing w:val="2"/>
          <w:sz w:val="24"/>
          <w:szCs w:val="24"/>
          <w:lang w:val="sr-Cyrl-RS" w:eastAsia="zh-CN"/>
        </w:rPr>
        <w:t>ћ</w:t>
      </w:r>
      <w:r w:rsidRPr="0017652F">
        <w:rPr>
          <w:rFonts w:ascii="Times New Roman" w:eastAsia="SimSun" w:hAnsi="Times New Roman" w:cs="Times New Roman"/>
          <w:spacing w:val="-1"/>
          <w:sz w:val="24"/>
          <w:szCs w:val="24"/>
          <w:lang w:val="sr-Cyrl-RS" w:eastAsia="zh-CN"/>
        </w:rPr>
        <w:t>ем</w:t>
      </w:r>
      <w:r w:rsidRPr="0017652F">
        <w:rPr>
          <w:rFonts w:ascii="Times New Roman" w:eastAsia="SimSun" w:hAnsi="Times New Roman" w:cs="Times New Roman"/>
          <w:sz w:val="24"/>
          <w:szCs w:val="24"/>
          <w:lang w:val="sr-Cyrl-RS" w:eastAsia="zh-CN"/>
        </w:rPr>
        <w:t>о</w:t>
      </w:r>
      <w:r w:rsidRPr="0017652F">
        <w:rPr>
          <w:rFonts w:ascii="Times New Roman" w:eastAsia="SimSun" w:hAnsi="Times New Roman" w:cs="Times New Roman"/>
          <w:spacing w:val="18"/>
          <w:sz w:val="24"/>
          <w:szCs w:val="24"/>
          <w:lang w:val="sr-Cyrl-RS" w:eastAsia="zh-CN"/>
        </w:rPr>
        <w:t xml:space="preserve"> </w:t>
      </w:r>
      <w:r w:rsidRPr="0017652F">
        <w:rPr>
          <w:rFonts w:ascii="Times New Roman" w:eastAsia="SimSun" w:hAnsi="Times New Roman" w:cs="Times New Roman"/>
          <w:sz w:val="24"/>
          <w:szCs w:val="24"/>
          <w:lang w:val="sr-Cyrl-RS" w:eastAsia="zh-CN"/>
        </w:rPr>
        <w:t>и</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товр</w:t>
      </w:r>
      <w:r w:rsidRPr="0017652F">
        <w:rPr>
          <w:rFonts w:ascii="Times New Roman" w:eastAsia="SimSun" w:hAnsi="Times New Roman" w:cs="Times New Roman"/>
          <w:spacing w:val="-2"/>
          <w:sz w:val="24"/>
          <w:szCs w:val="24"/>
          <w:lang w:val="sr-Cyrl-RS" w:eastAsia="zh-CN"/>
        </w:rPr>
        <w:t>е</w:t>
      </w:r>
      <w:r w:rsidRPr="0017652F">
        <w:rPr>
          <w:rFonts w:ascii="Times New Roman" w:eastAsia="SimSun" w:hAnsi="Times New Roman" w:cs="Times New Roman"/>
          <w:spacing w:val="1"/>
          <w:sz w:val="24"/>
          <w:szCs w:val="24"/>
          <w:lang w:val="sr-Cyrl-RS" w:eastAsia="zh-CN"/>
        </w:rPr>
        <w:t>м</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но</w:t>
      </w:r>
      <w:r w:rsidRPr="0017652F">
        <w:rPr>
          <w:rFonts w:ascii="Times New Roman" w:eastAsia="SimSun" w:hAnsi="Times New Roman" w:cs="Times New Roman"/>
          <w:spacing w:val="18"/>
          <w:sz w:val="24"/>
          <w:szCs w:val="24"/>
          <w:lang w:val="sr-Cyrl-RS" w:eastAsia="zh-CN"/>
        </w:rPr>
        <w:t xml:space="preserve"> </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а</w:t>
      </w:r>
      <w:r w:rsidRPr="0017652F">
        <w:rPr>
          <w:rFonts w:ascii="Times New Roman" w:eastAsia="SimSun" w:hAnsi="Times New Roman" w:cs="Times New Roman"/>
          <w:spacing w:val="20"/>
          <w:sz w:val="24"/>
          <w:szCs w:val="24"/>
          <w:lang w:val="sr-Cyrl-RS" w:eastAsia="zh-CN"/>
        </w:rPr>
        <w:t xml:space="preserve"> </w:t>
      </w:r>
      <w:r w:rsidRPr="0017652F">
        <w:rPr>
          <w:rFonts w:ascii="Times New Roman" w:eastAsia="SimSun" w:hAnsi="Times New Roman" w:cs="Times New Roman"/>
          <w:sz w:val="24"/>
          <w:szCs w:val="24"/>
          <w:lang w:val="sr-Cyrl-RS" w:eastAsia="zh-CN"/>
        </w:rPr>
        <w:t>пр</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д</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јом</w:t>
      </w:r>
      <w:r w:rsidRPr="0017652F">
        <w:rPr>
          <w:rFonts w:ascii="Times New Roman" w:eastAsia="SimSun" w:hAnsi="Times New Roman" w:cs="Times New Roman"/>
          <w:spacing w:val="23"/>
          <w:sz w:val="24"/>
          <w:szCs w:val="24"/>
          <w:lang w:val="sr-Cyrl-RS" w:eastAsia="zh-CN"/>
        </w:rPr>
        <w:t xml:space="preserve"> </w:t>
      </w:r>
      <w:r w:rsidRPr="0017652F">
        <w:rPr>
          <w:rFonts w:ascii="Times New Roman" w:eastAsia="SimSun" w:hAnsi="Times New Roman" w:cs="Times New Roman"/>
          <w:spacing w:val="-5"/>
          <w:sz w:val="24"/>
          <w:szCs w:val="24"/>
          <w:lang w:val="sr-Cyrl-RS" w:eastAsia="zh-CN"/>
        </w:rPr>
        <w:t>у</w:t>
      </w:r>
      <w:r w:rsidRPr="0017652F">
        <w:rPr>
          <w:rFonts w:ascii="Times New Roman" w:eastAsia="SimSun" w:hAnsi="Times New Roman" w:cs="Times New Roman"/>
          <w:sz w:val="24"/>
          <w:szCs w:val="24"/>
          <w:lang w:val="sr-Cyrl-RS" w:eastAsia="zh-CN"/>
        </w:rPr>
        <w:t>говор</w:t>
      </w:r>
      <w:r w:rsidRPr="0017652F">
        <w:rPr>
          <w:rFonts w:ascii="Times New Roman" w:eastAsia="SimSun" w:hAnsi="Times New Roman" w:cs="Times New Roman"/>
          <w:spacing w:val="-2"/>
          <w:sz w:val="24"/>
          <w:szCs w:val="24"/>
          <w:lang w:val="sr-Cyrl-RS" w:eastAsia="zh-CN"/>
        </w:rPr>
        <w:t>е</w:t>
      </w:r>
      <w:r w:rsidRPr="0017652F">
        <w:rPr>
          <w:rFonts w:ascii="Times New Roman" w:eastAsia="SimSun" w:hAnsi="Times New Roman" w:cs="Times New Roman"/>
          <w:sz w:val="24"/>
          <w:szCs w:val="24"/>
          <w:lang w:val="sr-Cyrl-RS" w:eastAsia="zh-CN"/>
        </w:rPr>
        <w:t>не</w:t>
      </w:r>
      <w:r w:rsidRPr="0017652F">
        <w:rPr>
          <w:rFonts w:ascii="Times New Roman" w:eastAsia="SimSun" w:hAnsi="Times New Roman" w:cs="Times New Roman"/>
          <w:spacing w:val="20"/>
          <w:sz w:val="24"/>
          <w:szCs w:val="24"/>
          <w:lang w:val="sr-Cyrl-RS" w:eastAsia="zh-CN"/>
        </w:rPr>
        <w:t xml:space="preserve"> </w:t>
      </w:r>
      <w:r w:rsidRPr="0017652F">
        <w:rPr>
          <w:rFonts w:ascii="Times New Roman" w:eastAsia="SimSun" w:hAnsi="Times New Roman" w:cs="Times New Roman"/>
          <w:sz w:val="24"/>
          <w:szCs w:val="24"/>
          <w:lang w:val="sr-Cyrl-RS" w:eastAsia="zh-CN"/>
        </w:rPr>
        <w:t>вр</w:t>
      </w:r>
      <w:r w:rsidRPr="0017652F">
        <w:rPr>
          <w:rFonts w:ascii="Times New Roman" w:eastAsia="SimSun" w:hAnsi="Times New Roman" w:cs="Times New Roman"/>
          <w:spacing w:val="-2"/>
          <w:sz w:val="24"/>
          <w:szCs w:val="24"/>
          <w:lang w:val="sr-Cyrl-RS" w:eastAsia="zh-CN"/>
        </w:rPr>
        <w:t>с</w:t>
      </w:r>
      <w:r w:rsidRPr="0017652F">
        <w:rPr>
          <w:rFonts w:ascii="Times New Roman" w:eastAsia="SimSun" w:hAnsi="Times New Roman" w:cs="Times New Roman"/>
          <w:sz w:val="24"/>
          <w:szCs w:val="24"/>
          <w:lang w:val="sr-Cyrl-RS" w:eastAsia="zh-CN"/>
        </w:rPr>
        <w:t>те</w:t>
      </w:r>
      <w:r w:rsidRPr="0017652F">
        <w:rPr>
          <w:rFonts w:ascii="Times New Roman" w:eastAsia="SimSun" w:hAnsi="Times New Roman" w:cs="Times New Roman"/>
          <w:spacing w:val="18"/>
          <w:sz w:val="24"/>
          <w:szCs w:val="24"/>
          <w:lang w:val="sr-Cyrl-RS" w:eastAsia="zh-CN"/>
        </w:rPr>
        <w:t xml:space="preserve"> </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pacing w:val="2"/>
          <w:sz w:val="24"/>
          <w:szCs w:val="24"/>
          <w:lang w:val="sr-Cyrl-RS" w:eastAsia="zh-CN"/>
        </w:rPr>
        <w:t>р</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д</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тва ф</w:t>
      </w:r>
      <w:r w:rsidRPr="0017652F">
        <w:rPr>
          <w:rFonts w:ascii="Times New Roman" w:eastAsia="SimSun" w:hAnsi="Times New Roman" w:cs="Times New Roman"/>
          <w:spacing w:val="1"/>
          <w:sz w:val="24"/>
          <w:szCs w:val="24"/>
          <w:lang w:val="sr-Cyrl-RS" w:eastAsia="zh-CN"/>
        </w:rPr>
        <w:t>и</w:t>
      </w:r>
      <w:r w:rsidRPr="0017652F">
        <w:rPr>
          <w:rFonts w:ascii="Times New Roman" w:eastAsia="SimSun" w:hAnsi="Times New Roman" w:cs="Times New Roman"/>
          <w:sz w:val="24"/>
          <w:szCs w:val="24"/>
          <w:lang w:val="sr-Cyrl-RS" w:eastAsia="zh-CN"/>
        </w:rPr>
        <w:t>н</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н</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pacing w:val="-2"/>
          <w:sz w:val="24"/>
          <w:szCs w:val="24"/>
          <w:lang w:val="sr-Cyrl-RS" w:eastAsia="zh-CN"/>
        </w:rPr>
        <w:t>и</w:t>
      </w:r>
      <w:r w:rsidRPr="0017652F">
        <w:rPr>
          <w:rFonts w:ascii="Times New Roman" w:eastAsia="SimSun" w:hAnsi="Times New Roman" w:cs="Times New Roman"/>
          <w:sz w:val="24"/>
          <w:szCs w:val="24"/>
          <w:lang w:val="sr-Cyrl-RS" w:eastAsia="zh-CN"/>
        </w:rPr>
        <w:t>јског</w:t>
      </w:r>
      <w:r w:rsidRPr="0017652F">
        <w:rPr>
          <w:rFonts w:ascii="Times New Roman" w:eastAsia="SimSun" w:hAnsi="Times New Roman" w:cs="Times New Roman"/>
          <w:spacing w:val="38"/>
          <w:sz w:val="24"/>
          <w:szCs w:val="24"/>
          <w:lang w:val="sr-Cyrl-RS" w:eastAsia="zh-CN"/>
        </w:rPr>
        <w:t xml:space="preserve"> </w:t>
      </w:r>
      <w:r w:rsidRPr="0017652F">
        <w:rPr>
          <w:rFonts w:ascii="Times New Roman" w:eastAsia="SimSun" w:hAnsi="Times New Roman" w:cs="Times New Roman"/>
          <w:sz w:val="24"/>
          <w:szCs w:val="24"/>
          <w:lang w:val="sr-Cyrl-RS" w:eastAsia="zh-CN"/>
        </w:rPr>
        <w:t>об</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збеђењ</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w:t>
      </w:r>
      <w:r w:rsidRPr="0017652F">
        <w:rPr>
          <w:rFonts w:ascii="Times New Roman" w:eastAsia="SimSun" w:hAnsi="Times New Roman" w:cs="Times New Roman"/>
          <w:spacing w:val="38"/>
          <w:sz w:val="24"/>
          <w:szCs w:val="24"/>
          <w:lang w:val="sr-Cyrl-RS" w:eastAsia="zh-CN"/>
        </w:rPr>
        <w:t xml:space="preserve"> </w:t>
      </w:r>
      <w:r w:rsidRPr="0017652F">
        <w:rPr>
          <w:rFonts w:ascii="Times New Roman" w:eastAsia="SimSun" w:hAnsi="Times New Roman" w:cs="Times New Roman"/>
          <w:sz w:val="24"/>
          <w:szCs w:val="24"/>
          <w:lang w:val="sr-Cyrl-RS" w:eastAsia="zh-CN"/>
        </w:rPr>
        <w:t>пр</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д</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ти</w:t>
      </w:r>
      <w:r w:rsidRPr="0017652F">
        <w:rPr>
          <w:rFonts w:ascii="Times New Roman" w:eastAsia="SimSun" w:hAnsi="Times New Roman" w:cs="Times New Roman"/>
          <w:spacing w:val="39"/>
          <w:sz w:val="24"/>
          <w:szCs w:val="24"/>
          <w:lang w:val="sr-Cyrl-RS" w:eastAsia="zh-CN"/>
        </w:rPr>
        <w:t xml:space="preserve"> </w:t>
      </w:r>
      <w:r w:rsidRPr="0017652F">
        <w:rPr>
          <w:rFonts w:ascii="Times New Roman" w:eastAsia="SimSun" w:hAnsi="Times New Roman" w:cs="Times New Roman"/>
          <w:sz w:val="24"/>
          <w:szCs w:val="24"/>
          <w:lang w:val="sr-Cyrl-RS" w:eastAsia="zh-CN"/>
        </w:rPr>
        <w:t>копи</w:t>
      </w:r>
      <w:r w:rsidRPr="0017652F">
        <w:rPr>
          <w:rFonts w:ascii="Times New Roman" w:eastAsia="SimSun" w:hAnsi="Times New Roman" w:cs="Times New Roman"/>
          <w:spacing w:val="2"/>
          <w:sz w:val="24"/>
          <w:szCs w:val="24"/>
          <w:lang w:val="sr-Cyrl-RS" w:eastAsia="zh-CN"/>
        </w:rPr>
        <w:t>ј</w:t>
      </w:r>
      <w:r w:rsidRPr="0017652F">
        <w:rPr>
          <w:rFonts w:ascii="Times New Roman" w:eastAsia="SimSun" w:hAnsi="Times New Roman" w:cs="Times New Roman"/>
          <w:sz w:val="24"/>
          <w:szCs w:val="24"/>
          <w:lang w:val="sr-Cyrl-RS" w:eastAsia="zh-CN"/>
        </w:rPr>
        <w:t>у</w:t>
      </w:r>
      <w:r w:rsidRPr="0017652F">
        <w:rPr>
          <w:rFonts w:ascii="Times New Roman" w:eastAsia="SimSun" w:hAnsi="Times New Roman" w:cs="Times New Roman"/>
          <w:spacing w:val="33"/>
          <w:sz w:val="24"/>
          <w:szCs w:val="24"/>
          <w:lang w:val="sr-Cyrl-RS" w:eastAsia="zh-CN"/>
        </w:rPr>
        <w:t xml:space="preserve"> </w:t>
      </w:r>
      <w:r w:rsidRPr="0017652F">
        <w:rPr>
          <w:rFonts w:ascii="Times New Roman" w:eastAsia="SimSun" w:hAnsi="Times New Roman" w:cs="Times New Roman"/>
          <w:sz w:val="24"/>
          <w:szCs w:val="24"/>
          <w:lang w:val="sr-Cyrl-RS" w:eastAsia="zh-CN"/>
        </w:rPr>
        <w:t>к</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ртона</w:t>
      </w:r>
      <w:r w:rsidRPr="0017652F">
        <w:rPr>
          <w:rFonts w:ascii="Times New Roman" w:eastAsia="SimSun" w:hAnsi="Times New Roman" w:cs="Times New Roman"/>
          <w:spacing w:val="37"/>
          <w:sz w:val="24"/>
          <w:szCs w:val="24"/>
          <w:lang w:val="sr-Cyrl-RS" w:eastAsia="zh-CN"/>
        </w:rPr>
        <w:t xml:space="preserve"> </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а</w:t>
      </w:r>
      <w:r w:rsidRPr="0017652F">
        <w:rPr>
          <w:rFonts w:ascii="Times New Roman" w:eastAsia="SimSun" w:hAnsi="Times New Roman" w:cs="Times New Roman"/>
          <w:spacing w:val="37"/>
          <w:sz w:val="24"/>
          <w:szCs w:val="24"/>
          <w:lang w:val="sr-Cyrl-RS" w:eastAsia="zh-CN"/>
        </w:rPr>
        <w:t xml:space="preserve"> </w:t>
      </w:r>
      <w:r w:rsidRPr="0017652F">
        <w:rPr>
          <w:rFonts w:ascii="Times New Roman" w:eastAsia="SimSun" w:hAnsi="Times New Roman" w:cs="Times New Roman"/>
          <w:sz w:val="24"/>
          <w:szCs w:val="24"/>
          <w:lang w:val="sr-Cyrl-RS" w:eastAsia="zh-CN"/>
        </w:rPr>
        <w:t>д</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понов</w:t>
      </w:r>
      <w:r w:rsidRPr="0017652F">
        <w:rPr>
          <w:rFonts w:ascii="Times New Roman" w:eastAsia="SimSun" w:hAnsi="Times New Roman" w:cs="Times New Roman"/>
          <w:spacing w:val="-2"/>
          <w:sz w:val="24"/>
          <w:szCs w:val="24"/>
          <w:lang w:val="sr-Cyrl-RS" w:eastAsia="zh-CN"/>
        </w:rPr>
        <w:t>а</w:t>
      </w:r>
      <w:r w:rsidRPr="0017652F">
        <w:rPr>
          <w:rFonts w:ascii="Times New Roman" w:eastAsia="SimSun" w:hAnsi="Times New Roman" w:cs="Times New Roman"/>
          <w:sz w:val="24"/>
          <w:szCs w:val="24"/>
          <w:lang w:val="sr-Cyrl-RS" w:eastAsia="zh-CN"/>
        </w:rPr>
        <w:t>ним</w:t>
      </w:r>
      <w:r w:rsidRPr="0017652F">
        <w:rPr>
          <w:rFonts w:ascii="Times New Roman" w:eastAsia="SimSun" w:hAnsi="Times New Roman" w:cs="Times New Roman"/>
          <w:spacing w:val="39"/>
          <w:sz w:val="24"/>
          <w:szCs w:val="24"/>
          <w:lang w:val="sr-Cyrl-RS" w:eastAsia="zh-CN"/>
        </w:rPr>
        <w:t xml:space="preserve"> </w:t>
      </w:r>
      <w:r w:rsidRPr="0017652F">
        <w:rPr>
          <w:rFonts w:ascii="Times New Roman" w:eastAsia="SimSun" w:hAnsi="Times New Roman" w:cs="Times New Roman"/>
          <w:sz w:val="24"/>
          <w:szCs w:val="24"/>
          <w:lang w:val="sr-Cyrl-RS" w:eastAsia="zh-CN"/>
        </w:rPr>
        <w:t>потписи</w:t>
      </w:r>
      <w:r w:rsidRPr="0017652F">
        <w:rPr>
          <w:rFonts w:ascii="Times New Roman" w:eastAsia="SimSun" w:hAnsi="Times New Roman" w:cs="Times New Roman"/>
          <w:spacing w:val="-1"/>
          <w:sz w:val="24"/>
          <w:szCs w:val="24"/>
          <w:lang w:val="sr-Cyrl-RS" w:eastAsia="zh-CN"/>
        </w:rPr>
        <w:t>м</w:t>
      </w:r>
      <w:r w:rsidRPr="0017652F">
        <w:rPr>
          <w:rFonts w:ascii="Times New Roman" w:eastAsia="SimSun" w:hAnsi="Times New Roman" w:cs="Times New Roman"/>
          <w:sz w:val="24"/>
          <w:szCs w:val="24"/>
          <w:lang w:val="sr-Cyrl-RS" w:eastAsia="zh-CN"/>
        </w:rPr>
        <w:t>а</w:t>
      </w:r>
      <w:r w:rsidRPr="0017652F">
        <w:rPr>
          <w:rFonts w:ascii="Times New Roman" w:eastAsia="SimSun" w:hAnsi="Times New Roman" w:cs="Times New Roman"/>
          <w:spacing w:val="37"/>
          <w:sz w:val="24"/>
          <w:szCs w:val="24"/>
          <w:lang w:val="sr-Cyrl-RS" w:eastAsia="zh-CN"/>
        </w:rPr>
        <w:t xml:space="preserve"> </w:t>
      </w:r>
      <w:r w:rsidRPr="0017652F">
        <w:rPr>
          <w:rFonts w:ascii="Times New Roman" w:eastAsia="SimSun" w:hAnsi="Times New Roman" w:cs="Times New Roman"/>
          <w:sz w:val="24"/>
          <w:szCs w:val="24"/>
          <w:lang w:val="sr-Cyrl-RS" w:eastAsia="zh-CN"/>
        </w:rPr>
        <w:t>овл</w:t>
      </w:r>
      <w:r w:rsidRPr="0017652F">
        <w:rPr>
          <w:rFonts w:ascii="Times New Roman" w:eastAsia="SimSun" w:hAnsi="Times New Roman" w:cs="Times New Roman"/>
          <w:spacing w:val="-2"/>
          <w:sz w:val="24"/>
          <w:szCs w:val="24"/>
          <w:lang w:val="sr-Cyrl-RS" w:eastAsia="zh-CN"/>
        </w:rPr>
        <w:t>а</w:t>
      </w:r>
      <w:r w:rsidRPr="0017652F">
        <w:rPr>
          <w:rFonts w:ascii="Times New Roman" w:eastAsia="SimSun" w:hAnsi="Times New Roman" w:cs="Times New Roman"/>
          <w:sz w:val="24"/>
          <w:szCs w:val="24"/>
          <w:lang w:val="sr-Cyrl-RS" w:eastAsia="zh-CN"/>
        </w:rPr>
        <w:t>шћ</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н</w:t>
      </w:r>
      <w:r w:rsidRPr="0017652F">
        <w:rPr>
          <w:rFonts w:ascii="Times New Roman" w:eastAsia="SimSun" w:hAnsi="Times New Roman" w:cs="Times New Roman"/>
          <w:spacing w:val="-2"/>
          <w:sz w:val="24"/>
          <w:szCs w:val="24"/>
          <w:lang w:val="sr-Cyrl-RS" w:eastAsia="zh-CN"/>
        </w:rPr>
        <w:t>и</w:t>
      </w:r>
      <w:r w:rsidRPr="0017652F">
        <w:rPr>
          <w:rFonts w:ascii="Times New Roman" w:eastAsia="SimSun" w:hAnsi="Times New Roman" w:cs="Times New Roman"/>
          <w:sz w:val="24"/>
          <w:szCs w:val="24"/>
          <w:lang w:val="sr-Cyrl-RS" w:eastAsia="zh-CN"/>
        </w:rPr>
        <w:t>х л</w:t>
      </w:r>
      <w:r w:rsidRPr="0017652F">
        <w:rPr>
          <w:rFonts w:ascii="Times New Roman" w:eastAsia="SimSun" w:hAnsi="Times New Roman" w:cs="Times New Roman"/>
          <w:spacing w:val="1"/>
          <w:sz w:val="24"/>
          <w:szCs w:val="24"/>
          <w:lang w:val="sr-Cyrl-RS" w:eastAsia="zh-CN"/>
        </w:rPr>
        <w:t>и</w:t>
      </w:r>
      <w:r w:rsidRPr="0017652F">
        <w:rPr>
          <w:rFonts w:ascii="Times New Roman" w:eastAsia="SimSun" w:hAnsi="Times New Roman" w:cs="Times New Roman"/>
          <w:sz w:val="24"/>
          <w:szCs w:val="24"/>
          <w:lang w:val="sr-Cyrl-RS" w:eastAsia="zh-CN"/>
        </w:rPr>
        <w:t>ца</w:t>
      </w:r>
      <w:r w:rsidRPr="0017652F">
        <w:rPr>
          <w:rFonts w:ascii="Times New Roman" w:eastAsia="SimSun" w:hAnsi="Times New Roman" w:cs="Times New Roman"/>
          <w:spacing w:val="-1"/>
          <w:sz w:val="24"/>
          <w:szCs w:val="24"/>
          <w:lang w:val="sr-Cyrl-RS" w:eastAsia="zh-CN"/>
        </w:rPr>
        <w:t xml:space="preserve"> </w:t>
      </w:r>
      <w:r w:rsidRPr="0017652F">
        <w:rPr>
          <w:rFonts w:ascii="Times New Roman" w:eastAsia="SimSun" w:hAnsi="Times New Roman" w:cs="Times New Roman"/>
          <w:sz w:val="24"/>
          <w:szCs w:val="24"/>
          <w:lang w:val="sr-Cyrl-RS" w:eastAsia="zh-CN"/>
        </w:rPr>
        <w:t>Понуђ</w:t>
      </w:r>
      <w:r w:rsidRPr="0017652F">
        <w:rPr>
          <w:rFonts w:ascii="Times New Roman" w:eastAsia="SimSun" w:hAnsi="Times New Roman" w:cs="Times New Roman"/>
          <w:spacing w:val="-2"/>
          <w:sz w:val="24"/>
          <w:szCs w:val="24"/>
          <w:lang w:val="sr-Cyrl-RS" w:eastAsia="zh-CN"/>
        </w:rPr>
        <w:t>а</w:t>
      </w:r>
      <w:r w:rsidRPr="0017652F">
        <w:rPr>
          <w:rFonts w:ascii="Times New Roman" w:eastAsia="SimSun" w:hAnsi="Times New Roman" w:cs="Times New Roman"/>
          <w:spacing w:val="1"/>
          <w:sz w:val="24"/>
          <w:szCs w:val="24"/>
          <w:lang w:val="sr-Cyrl-RS" w:eastAsia="zh-CN"/>
        </w:rPr>
        <w:t>ч</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 к</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о и док</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з о р</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ги</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тр</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ци</w:t>
      </w:r>
      <w:r w:rsidRPr="0017652F">
        <w:rPr>
          <w:rFonts w:ascii="Times New Roman" w:eastAsia="SimSun" w:hAnsi="Times New Roman" w:cs="Times New Roman"/>
          <w:spacing w:val="-2"/>
          <w:sz w:val="24"/>
          <w:szCs w:val="24"/>
          <w:lang w:val="sr-Cyrl-RS" w:eastAsia="zh-CN"/>
        </w:rPr>
        <w:t>ј</w:t>
      </w:r>
      <w:r w:rsidRPr="0017652F">
        <w:rPr>
          <w:rFonts w:ascii="Times New Roman" w:eastAsia="SimSun" w:hAnsi="Times New Roman" w:cs="Times New Roman"/>
          <w:sz w:val="24"/>
          <w:szCs w:val="24"/>
          <w:lang w:val="sr-Cyrl-RS" w:eastAsia="zh-CN"/>
        </w:rPr>
        <w:t xml:space="preserve">и </w:t>
      </w:r>
      <w:r w:rsidRPr="0017652F">
        <w:rPr>
          <w:rFonts w:ascii="Times New Roman" w:eastAsia="SimSun" w:hAnsi="Times New Roman" w:cs="Times New Roman"/>
          <w:spacing w:val="-1"/>
          <w:sz w:val="24"/>
          <w:szCs w:val="24"/>
          <w:lang w:val="sr-Cyrl-RS" w:eastAsia="zh-CN"/>
        </w:rPr>
        <w:t>ме</w:t>
      </w:r>
      <w:r w:rsidRPr="0017652F">
        <w:rPr>
          <w:rFonts w:ascii="Times New Roman" w:eastAsia="SimSun" w:hAnsi="Times New Roman" w:cs="Times New Roman"/>
          <w:spacing w:val="-2"/>
          <w:sz w:val="24"/>
          <w:szCs w:val="24"/>
          <w:lang w:val="sr-Cyrl-RS" w:eastAsia="zh-CN"/>
        </w:rPr>
        <w:t>н</w:t>
      </w:r>
      <w:r w:rsidRPr="0017652F">
        <w:rPr>
          <w:rFonts w:ascii="Times New Roman" w:eastAsia="SimSun" w:hAnsi="Times New Roman" w:cs="Times New Roman"/>
          <w:sz w:val="24"/>
          <w:szCs w:val="24"/>
          <w:lang w:val="sr-Cyrl-RS" w:eastAsia="zh-CN"/>
        </w:rPr>
        <w:t>иц</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w:t>
      </w:r>
    </w:p>
    <w:p w:rsidR="00B71A56" w:rsidRPr="0017652F" w:rsidRDefault="00B71A56" w:rsidP="00B71A56">
      <w:pPr>
        <w:widowControl w:val="0"/>
        <w:kinsoku w:val="0"/>
        <w:overflowPunct w:val="0"/>
        <w:autoSpaceDE w:val="0"/>
        <w:autoSpaceDN w:val="0"/>
        <w:adjustRightInd w:val="0"/>
        <w:spacing w:after="0" w:line="276" w:lineRule="exact"/>
        <w:ind w:right="343"/>
        <w:jc w:val="both"/>
        <w:rPr>
          <w:rFonts w:ascii="Times New Roman" w:eastAsia="SimSun" w:hAnsi="Times New Roman" w:cs="Times New Roman"/>
          <w:sz w:val="24"/>
          <w:szCs w:val="24"/>
          <w:lang w:val="sr-Cyrl-RS" w:eastAsia="zh-CN"/>
        </w:rPr>
      </w:pPr>
      <w:r w:rsidRPr="0017652F">
        <w:rPr>
          <w:rFonts w:ascii="Times New Roman" w:eastAsia="SimSun" w:hAnsi="Times New Roman" w:cs="Times New Roman"/>
          <w:sz w:val="24"/>
          <w:szCs w:val="24"/>
          <w:lang w:val="sr-Cyrl-RS" w:eastAsia="zh-CN"/>
        </w:rPr>
        <w:t>С</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гл</w:t>
      </w:r>
      <w:r w:rsidRPr="0017652F">
        <w:rPr>
          <w:rFonts w:ascii="Times New Roman" w:eastAsia="SimSun" w:hAnsi="Times New Roman" w:cs="Times New Roman"/>
          <w:spacing w:val="-1"/>
          <w:sz w:val="24"/>
          <w:szCs w:val="24"/>
          <w:lang w:val="sr-Cyrl-RS" w:eastAsia="zh-CN"/>
        </w:rPr>
        <w:t>ас</w:t>
      </w:r>
      <w:r w:rsidRPr="0017652F">
        <w:rPr>
          <w:rFonts w:ascii="Times New Roman" w:eastAsia="SimSun" w:hAnsi="Times New Roman" w:cs="Times New Roman"/>
          <w:sz w:val="24"/>
          <w:szCs w:val="24"/>
          <w:lang w:val="sr-Cyrl-RS" w:eastAsia="zh-CN"/>
        </w:rPr>
        <w:t>ни</w:t>
      </w:r>
      <w:r w:rsidRPr="0017652F">
        <w:rPr>
          <w:rFonts w:ascii="Times New Roman" w:eastAsia="SimSun" w:hAnsi="Times New Roman" w:cs="Times New Roman"/>
          <w:spacing w:val="53"/>
          <w:sz w:val="24"/>
          <w:szCs w:val="24"/>
          <w:lang w:val="sr-Cyrl-RS" w:eastAsia="zh-CN"/>
        </w:rPr>
        <w:t xml:space="preserve"> </w:t>
      </w:r>
      <w:r w:rsidRPr="0017652F">
        <w:rPr>
          <w:rFonts w:ascii="Times New Roman" w:eastAsia="SimSun" w:hAnsi="Times New Roman" w:cs="Times New Roman"/>
          <w:spacing w:val="-1"/>
          <w:sz w:val="24"/>
          <w:szCs w:val="24"/>
          <w:lang w:val="sr-Cyrl-RS" w:eastAsia="zh-CN"/>
        </w:rPr>
        <w:t>см</w:t>
      </w:r>
      <w:r w:rsidRPr="0017652F">
        <w:rPr>
          <w:rFonts w:ascii="Times New Roman" w:eastAsia="SimSun" w:hAnsi="Times New Roman" w:cs="Times New Roman"/>
          <w:sz w:val="24"/>
          <w:szCs w:val="24"/>
          <w:lang w:val="sr-Cyrl-RS" w:eastAsia="zh-CN"/>
        </w:rPr>
        <w:t>о</w:t>
      </w:r>
      <w:r w:rsidRPr="0017652F">
        <w:rPr>
          <w:rFonts w:ascii="Times New Roman" w:eastAsia="SimSun" w:hAnsi="Times New Roman" w:cs="Times New Roman"/>
          <w:spacing w:val="52"/>
          <w:sz w:val="24"/>
          <w:szCs w:val="24"/>
          <w:lang w:val="sr-Cyrl-RS" w:eastAsia="zh-CN"/>
        </w:rPr>
        <w:t xml:space="preserve"> </w:t>
      </w:r>
      <w:r w:rsidRPr="0017652F">
        <w:rPr>
          <w:rFonts w:ascii="Times New Roman" w:eastAsia="SimSun" w:hAnsi="Times New Roman" w:cs="Times New Roman"/>
          <w:sz w:val="24"/>
          <w:szCs w:val="24"/>
          <w:lang w:val="sr-Cyrl-RS" w:eastAsia="zh-CN"/>
        </w:rPr>
        <w:t>да</w:t>
      </w:r>
      <w:r w:rsidRPr="0017652F">
        <w:rPr>
          <w:rFonts w:ascii="Times New Roman" w:eastAsia="SimSun" w:hAnsi="Times New Roman" w:cs="Times New Roman"/>
          <w:spacing w:val="51"/>
          <w:sz w:val="24"/>
          <w:szCs w:val="24"/>
          <w:lang w:val="sr-Cyrl-RS" w:eastAsia="zh-CN"/>
        </w:rPr>
        <w:t xml:space="preserve"> </w:t>
      </w:r>
      <w:r w:rsidRPr="0017652F">
        <w:rPr>
          <w:rFonts w:ascii="Times New Roman" w:eastAsia="SimSun" w:hAnsi="Times New Roman" w:cs="Times New Roman"/>
          <w:sz w:val="24"/>
          <w:szCs w:val="24"/>
          <w:lang w:val="sr-Cyrl-RS" w:eastAsia="zh-CN"/>
        </w:rPr>
        <w:t>Наручил</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ц</w:t>
      </w:r>
      <w:r w:rsidRPr="0017652F">
        <w:rPr>
          <w:rFonts w:ascii="Times New Roman" w:eastAsia="SimSun" w:hAnsi="Times New Roman" w:cs="Times New Roman"/>
          <w:spacing w:val="53"/>
          <w:sz w:val="24"/>
          <w:szCs w:val="24"/>
          <w:lang w:val="sr-Cyrl-RS" w:eastAsia="zh-CN"/>
        </w:rPr>
        <w:t xml:space="preserve"> </w:t>
      </w:r>
      <w:r w:rsidRPr="0017652F">
        <w:rPr>
          <w:rFonts w:ascii="Times New Roman" w:eastAsia="SimSun" w:hAnsi="Times New Roman" w:cs="Times New Roman"/>
          <w:sz w:val="24"/>
          <w:szCs w:val="24"/>
          <w:lang w:val="sr-Cyrl-RS" w:eastAsia="zh-CN"/>
        </w:rPr>
        <w:t>з</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држи</w:t>
      </w:r>
      <w:r w:rsidRPr="0017652F">
        <w:rPr>
          <w:rFonts w:ascii="Times New Roman" w:eastAsia="SimSun" w:hAnsi="Times New Roman" w:cs="Times New Roman"/>
          <w:spacing w:val="53"/>
          <w:sz w:val="24"/>
          <w:szCs w:val="24"/>
          <w:lang w:val="sr-Cyrl-RS" w:eastAsia="zh-CN"/>
        </w:rPr>
        <w:t xml:space="preserve"> </w:t>
      </w:r>
      <w:r w:rsidRPr="0017652F">
        <w:rPr>
          <w:rFonts w:ascii="Times New Roman" w:eastAsia="SimSun" w:hAnsi="Times New Roman" w:cs="Times New Roman"/>
          <w:spacing w:val="-1"/>
          <w:sz w:val="24"/>
          <w:szCs w:val="24"/>
          <w:lang w:val="sr-Cyrl-RS" w:eastAsia="zh-CN"/>
        </w:rPr>
        <w:t>ме</w:t>
      </w:r>
      <w:r w:rsidRPr="0017652F">
        <w:rPr>
          <w:rFonts w:ascii="Times New Roman" w:eastAsia="SimSun" w:hAnsi="Times New Roman" w:cs="Times New Roman"/>
          <w:sz w:val="24"/>
          <w:szCs w:val="24"/>
          <w:lang w:val="sr-Cyrl-RS" w:eastAsia="zh-CN"/>
        </w:rPr>
        <w:t>н</w:t>
      </w:r>
      <w:r w:rsidRPr="0017652F">
        <w:rPr>
          <w:rFonts w:ascii="Times New Roman" w:eastAsia="SimSun" w:hAnsi="Times New Roman" w:cs="Times New Roman"/>
          <w:spacing w:val="-2"/>
          <w:sz w:val="24"/>
          <w:szCs w:val="24"/>
          <w:lang w:val="sr-Cyrl-RS" w:eastAsia="zh-CN"/>
        </w:rPr>
        <w:t>и</w:t>
      </w:r>
      <w:r w:rsidRPr="0017652F">
        <w:rPr>
          <w:rFonts w:ascii="Times New Roman" w:eastAsia="SimSun" w:hAnsi="Times New Roman" w:cs="Times New Roman"/>
          <w:spacing w:val="3"/>
          <w:sz w:val="24"/>
          <w:szCs w:val="24"/>
          <w:lang w:val="sr-Cyrl-RS" w:eastAsia="zh-CN"/>
        </w:rPr>
        <w:t>ц</w:t>
      </w:r>
      <w:r w:rsidRPr="0017652F">
        <w:rPr>
          <w:rFonts w:ascii="Times New Roman" w:eastAsia="SimSun" w:hAnsi="Times New Roman" w:cs="Times New Roman"/>
          <w:sz w:val="24"/>
          <w:szCs w:val="24"/>
          <w:lang w:val="sr-Cyrl-RS" w:eastAsia="zh-CN"/>
        </w:rPr>
        <w:t>у</w:t>
      </w:r>
      <w:r w:rsidRPr="0017652F">
        <w:rPr>
          <w:rFonts w:ascii="Times New Roman" w:eastAsia="SimSun" w:hAnsi="Times New Roman" w:cs="Times New Roman"/>
          <w:spacing w:val="47"/>
          <w:sz w:val="24"/>
          <w:szCs w:val="24"/>
          <w:lang w:val="sr-Cyrl-RS" w:eastAsia="zh-CN"/>
        </w:rPr>
        <w:t xml:space="preserve"> </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ве</w:t>
      </w:r>
      <w:r w:rsidRPr="0017652F">
        <w:rPr>
          <w:rFonts w:ascii="Times New Roman" w:eastAsia="SimSun" w:hAnsi="Times New Roman" w:cs="Times New Roman"/>
          <w:spacing w:val="51"/>
          <w:sz w:val="24"/>
          <w:szCs w:val="24"/>
          <w:lang w:val="sr-Cyrl-RS" w:eastAsia="zh-CN"/>
        </w:rPr>
        <w:t xml:space="preserve"> </w:t>
      </w:r>
      <w:r w:rsidRPr="0017652F">
        <w:rPr>
          <w:rFonts w:ascii="Times New Roman" w:eastAsia="SimSun" w:hAnsi="Times New Roman" w:cs="Times New Roman"/>
          <w:sz w:val="24"/>
          <w:szCs w:val="24"/>
          <w:lang w:val="sr-Cyrl-RS" w:eastAsia="zh-CN"/>
        </w:rPr>
        <w:t>до</w:t>
      </w:r>
      <w:r w:rsidRPr="0017652F">
        <w:rPr>
          <w:rFonts w:ascii="Times New Roman" w:eastAsia="SimSun" w:hAnsi="Times New Roman" w:cs="Times New Roman"/>
          <w:spacing w:val="52"/>
          <w:sz w:val="24"/>
          <w:szCs w:val="24"/>
          <w:lang w:val="sr-Cyrl-RS" w:eastAsia="zh-CN"/>
        </w:rPr>
        <w:t xml:space="preserve"> </w:t>
      </w:r>
      <w:r w:rsidRPr="0017652F">
        <w:rPr>
          <w:rFonts w:ascii="Times New Roman" w:eastAsia="SimSun" w:hAnsi="Times New Roman" w:cs="Times New Roman"/>
          <w:sz w:val="24"/>
          <w:szCs w:val="24"/>
          <w:lang w:val="sr-Cyrl-RS" w:eastAsia="zh-CN"/>
        </w:rPr>
        <w:t>кон</w:t>
      </w:r>
      <w:r w:rsidRPr="0017652F">
        <w:rPr>
          <w:rFonts w:ascii="Times New Roman" w:eastAsia="SimSun" w:hAnsi="Times New Roman" w:cs="Times New Roman"/>
          <w:spacing w:val="-1"/>
          <w:sz w:val="24"/>
          <w:szCs w:val="24"/>
          <w:lang w:val="sr-Cyrl-RS" w:eastAsia="zh-CN"/>
        </w:rPr>
        <w:t>ач</w:t>
      </w:r>
      <w:r w:rsidRPr="0017652F">
        <w:rPr>
          <w:rFonts w:ascii="Times New Roman" w:eastAsia="SimSun" w:hAnsi="Times New Roman" w:cs="Times New Roman"/>
          <w:sz w:val="24"/>
          <w:szCs w:val="24"/>
          <w:lang w:val="sr-Cyrl-RS" w:eastAsia="zh-CN"/>
        </w:rPr>
        <w:t>ног</w:t>
      </w:r>
      <w:r w:rsidRPr="0017652F">
        <w:rPr>
          <w:rFonts w:ascii="Times New Roman" w:eastAsia="SimSun" w:hAnsi="Times New Roman" w:cs="Times New Roman"/>
          <w:spacing w:val="52"/>
          <w:sz w:val="24"/>
          <w:szCs w:val="24"/>
          <w:lang w:val="sr-Cyrl-RS" w:eastAsia="zh-CN"/>
        </w:rPr>
        <w:t xml:space="preserve"> </w:t>
      </w:r>
      <w:r w:rsidRPr="0017652F">
        <w:rPr>
          <w:rFonts w:ascii="Times New Roman" w:eastAsia="SimSun" w:hAnsi="Times New Roman" w:cs="Times New Roman"/>
          <w:sz w:val="24"/>
          <w:szCs w:val="24"/>
          <w:lang w:val="sr-Cyrl-RS" w:eastAsia="zh-CN"/>
        </w:rPr>
        <w:t>и</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pacing w:val="3"/>
          <w:sz w:val="24"/>
          <w:szCs w:val="24"/>
          <w:lang w:val="sr-Cyrl-RS" w:eastAsia="zh-CN"/>
        </w:rPr>
        <w:t>п</w:t>
      </w:r>
      <w:r w:rsidRPr="0017652F">
        <w:rPr>
          <w:rFonts w:ascii="Times New Roman" w:eastAsia="SimSun" w:hAnsi="Times New Roman" w:cs="Times New Roman"/>
          <w:spacing w:val="-5"/>
          <w:sz w:val="24"/>
          <w:szCs w:val="24"/>
          <w:lang w:val="sr-Cyrl-RS" w:eastAsia="zh-CN"/>
        </w:rPr>
        <w:t>у</w:t>
      </w:r>
      <w:r w:rsidRPr="0017652F">
        <w:rPr>
          <w:rFonts w:ascii="Times New Roman" w:eastAsia="SimSun" w:hAnsi="Times New Roman" w:cs="Times New Roman"/>
          <w:sz w:val="24"/>
          <w:szCs w:val="24"/>
          <w:lang w:val="sr-Cyrl-RS" w:eastAsia="zh-CN"/>
        </w:rPr>
        <w:t>њ</w:t>
      </w:r>
      <w:r w:rsidRPr="0017652F">
        <w:rPr>
          <w:rFonts w:ascii="Times New Roman" w:eastAsia="SimSun" w:hAnsi="Times New Roman" w:cs="Times New Roman"/>
          <w:spacing w:val="-2"/>
          <w:sz w:val="24"/>
          <w:szCs w:val="24"/>
          <w:lang w:val="sr-Cyrl-RS" w:eastAsia="zh-CN"/>
        </w:rPr>
        <w:t>е</w:t>
      </w:r>
      <w:r w:rsidRPr="0017652F">
        <w:rPr>
          <w:rFonts w:ascii="Times New Roman" w:eastAsia="SimSun" w:hAnsi="Times New Roman" w:cs="Times New Roman"/>
          <w:spacing w:val="1"/>
          <w:sz w:val="24"/>
          <w:szCs w:val="24"/>
          <w:lang w:val="sr-Cyrl-RS" w:eastAsia="zh-CN"/>
        </w:rPr>
        <w:t>њ</w:t>
      </w:r>
      <w:r w:rsidRPr="0017652F">
        <w:rPr>
          <w:rFonts w:ascii="Times New Roman" w:eastAsia="SimSun" w:hAnsi="Times New Roman" w:cs="Times New Roman"/>
          <w:sz w:val="24"/>
          <w:szCs w:val="24"/>
          <w:lang w:val="sr-Cyrl-RS" w:eastAsia="zh-CN"/>
        </w:rPr>
        <w:t>а</w:t>
      </w:r>
      <w:r w:rsidRPr="0017652F">
        <w:rPr>
          <w:rFonts w:ascii="Times New Roman" w:eastAsia="SimSun" w:hAnsi="Times New Roman" w:cs="Times New Roman"/>
          <w:spacing w:val="51"/>
          <w:sz w:val="24"/>
          <w:szCs w:val="24"/>
          <w:lang w:val="sr-Cyrl-RS" w:eastAsia="zh-CN"/>
        </w:rPr>
        <w:t xml:space="preserve"> </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 xml:space="preserve">вих </w:t>
      </w:r>
      <w:r w:rsidRPr="0017652F">
        <w:rPr>
          <w:rFonts w:ascii="Times New Roman" w:eastAsia="SimSun" w:hAnsi="Times New Roman" w:cs="Times New Roman"/>
          <w:spacing w:val="-5"/>
          <w:sz w:val="24"/>
          <w:szCs w:val="24"/>
          <w:lang w:val="sr-Cyrl-RS" w:eastAsia="zh-CN"/>
        </w:rPr>
        <w:t>у</w:t>
      </w:r>
      <w:r w:rsidRPr="0017652F">
        <w:rPr>
          <w:rFonts w:ascii="Times New Roman" w:eastAsia="SimSun" w:hAnsi="Times New Roman" w:cs="Times New Roman"/>
          <w:spacing w:val="2"/>
          <w:sz w:val="24"/>
          <w:szCs w:val="24"/>
          <w:lang w:val="sr-Cyrl-RS" w:eastAsia="zh-CN"/>
        </w:rPr>
        <w:t>г</w:t>
      </w:r>
      <w:r w:rsidRPr="0017652F">
        <w:rPr>
          <w:rFonts w:ascii="Times New Roman" w:eastAsia="SimSun" w:hAnsi="Times New Roman" w:cs="Times New Roman"/>
          <w:sz w:val="24"/>
          <w:szCs w:val="24"/>
          <w:lang w:val="sr-Cyrl-RS" w:eastAsia="zh-CN"/>
        </w:rPr>
        <w:t>ово</w:t>
      </w:r>
      <w:r w:rsidRPr="0017652F">
        <w:rPr>
          <w:rFonts w:ascii="Times New Roman" w:eastAsia="SimSun" w:hAnsi="Times New Roman" w:cs="Times New Roman"/>
          <w:spacing w:val="1"/>
          <w:sz w:val="24"/>
          <w:szCs w:val="24"/>
          <w:lang w:val="sr-Cyrl-RS" w:eastAsia="zh-CN"/>
        </w:rPr>
        <w:t>р</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них</w:t>
      </w:r>
      <w:r w:rsidRPr="0017652F">
        <w:rPr>
          <w:rFonts w:ascii="Times New Roman" w:eastAsia="SimSun" w:hAnsi="Times New Roman" w:cs="Times New Roman"/>
          <w:spacing w:val="2"/>
          <w:sz w:val="24"/>
          <w:szCs w:val="24"/>
          <w:lang w:val="sr-Cyrl-RS" w:eastAsia="zh-CN"/>
        </w:rPr>
        <w:t xml:space="preserve"> </w:t>
      </w:r>
      <w:r w:rsidRPr="0017652F">
        <w:rPr>
          <w:rFonts w:ascii="Times New Roman" w:eastAsia="SimSun" w:hAnsi="Times New Roman" w:cs="Times New Roman"/>
          <w:sz w:val="24"/>
          <w:szCs w:val="24"/>
          <w:lang w:val="sr-Cyrl-RS" w:eastAsia="zh-CN"/>
        </w:rPr>
        <w:t>об</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в</w:t>
      </w:r>
      <w:r w:rsidRPr="0017652F">
        <w:rPr>
          <w:rFonts w:ascii="Times New Roman" w:eastAsia="SimSun" w:hAnsi="Times New Roman" w:cs="Times New Roman"/>
          <w:spacing w:val="-2"/>
          <w:sz w:val="24"/>
          <w:szCs w:val="24"/>
          <w:lang w:val="sr-Cyrl-RS" w:eastAsia="zh-CN"/>
        </w:rPr>
        <w:t>е</w:t>
      </w:r>
      <w:r w:rsidRPr="0017652F">
        <w:rPr>
          <w:rFonts w:ascii="Times New Roman" w:eastAsia="SimSun" w:hAnsi="Times New Roman" w:cs="Times New Roman"/>
          <w:sz w:val="24"/>
          <w:szCs w:val="24"/>
          <w:lang w:val="sr-Cyrl-RS" w:eastAsia="zh-CN"/>
        </w:rPr>
        <w:t>з</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w:t>
      </w:r>
    </w:p>
    <w:p w:rsidR="00B71A56" w:rsidRPr="0017652F" w:rsidRDefault="00B71A56" w:rsidP="00B71A56">
      <w:pPr>
        <w:widowControl w:val="0"/>
        <w:kinsoku w:val="0"/>
        <w:overflowPunct w:val="0"/>
        <w:autoSpaceDE w:val="0"/>
        <w:autoSpaceDN w:val="0"/>
        <w:adjustRightInd w:val="0"/>
        <w:spacing w:before="6" w:after="0" w:line="190" w:lineRule="exact"/>
        <w:rPr>
          <w:rFonts w:ascii="Times New Roman" w:eastAsia="SimSun" w:hAnsi="Times New Roman" w:cs="Times New Roman"/>
          <w:sz w:val="19"/>
          <w:szCs w:val="19"/>
          <w:lang w:val="sr-Cyrl-RS" w:eastAsia="zh-CN"/>
        </w:rPr>
      </w:pPr>
    </w:p>
    <w:p w:rsidR="00B71A56" w:rsidRPr="0017652F" w:rsidRDefault="00B71A56" w:rsidP="00B71A56">
      <w:pPr>
        <w:widowControl w:val="0"/>
        <w:kinsoku w:val="0"/>
        <w:overflowPunct w:val="0"/>
        <w:autoSpaceDE w:val="0"/>
        <w:autoSpaceDN w:val="0"/>
        <w:adjustRightInd w:val="0"/>
        <w:spacing w:after="0" w:line="200" w:lineRule="exact"/>
        <w:rPr>
          <w:rFonts w:ascii="Times New Roman" w:eastAsia="SimSun" w:hAnsi="Times New Roman" w:cs="Times New Roman"/>
          <w:sz w:val="20"/>
          <w:szCs w:val="20"/>
          <w:lang w:val="sr-Cyrl-RS" w:eastAsia="zh-CN"/>
        </w:rPr>
      </w:pPr>
    </w:p>
    <w:p w:rsidR="00B71A56" w:rsidRPr="0017652F" w:rsidRDefault="00B71A56" w:rsidP="00B71A56">
      <w:pPr>
        <w:widowControl w:val="0"/>
        <w:kinsoku w:val="0"/>
        <w:overflowPunct w:val="0"/>
        <w:autoSpaceDE w:val="0"/>
        <w:autoSpaceDN w:val="0"/>
        <w:adjustRightInd w:val="0"/>
        <w:spacing w:after="0" w:line="200" w:lineRule="exact"/>
        <w:rPr>
          <w:rFonts w:ascii="Times New Roman" w:eastAsia="SimSun" w:hAnsi="Times New Roman" w:cs="Times New Roman"/>
          <w:sz w:val="20"/>
          <w:szCs w:val="20"/>
          <w:lang w:val="sr-Cyrl-RS" w:eastAsia="zh-CN"/>
        </w:rPr>
      </w:pPr>
    </w:p>
    <w:tbl>
      <w:tblPr>
        <w:tblW w:w="0" w:type="auto"/>
        <w:jc w:val="center"/>
        <w:tblLook w:val="04A0" w:firstRow="1" w:lastRow="0" w:firstColumn="1" w:lastColumn="0" w:noHBand="0" w:noVBand="1"/>
      </w:tblPr>
      <w:tblGrid>
        <w:gridCol w:w="3342"/>
        <w:gridCol w:w="3342"/>
        <w:gridCol w:w="3343"/>
      </w:tblGrid>
      <w:tr w:rsidR="00B71A56" w:rsidRPr="0017652F" w:rsidTr="00CE094D">
        <w:trPr>
          <w:jc w:val="center"/>
        </w:trPr>
        <w:tc>
          <w:tcPr>
            <w:tcW w:w="3342" w:type="dxa"/>
            <w:shd w:val="clear" w:color="auto" w:fill="auto"/>
          </w:tcPr>
          <w:p w:rsidR="00B71A56" w:rsidRPr="0017652F" w:rsidRDefault="00B71A56" w:rsidP="00CE094D">
            <w:pPr>
              <w:widowControl w:val="0"/>
              <w:kinsoku w:val="0"/>
              <w:overflowPunct w:val="0"/>
              <w:autoSpaceDE w:val="0"/>
              <w:autoSpaceDN w:val="0"/>
              <w:adjustRightInd w:val="0"/>
              <w:spacing w:after="0" w:line="200" w:lineRule="exact"/>
              <w:rPr>
                <w:rFonts w:ascii="Times New Roman" w:eastAsia="SimSun" w:hAnsi="Times New Roman" w:cs="Times New Roman"/>
                <w:lang w:val="sr-Cyrl-RS" w:eastAsia="zh-CN"/>
              </w:rPr>
            </w:pPr>
            <w:r w:rsidRPr="0017652F">
              <w:rPr>
                <w:rFonts w:ascii="Times New Roman" w:eastAsia="SimSun" w:hAnsi="Times New Roman" w:cs="Times New Roman"/>
                <w:lang w:val="sr-Cyrl-RS" w:eastAsia="zh-CN"/>
              </w:rPr>
              <w:t>Место и датум:</w:t>
            </w:r>
          </w:p>
        </w:tc>
        <w:tc>
          <w:tcPr>
            <w:tcW w:w="3342" w:type="dxa"/>
            <w:shd w:val="clear" w:color="auto" w:fill="auto"/>
          </w:tcPr>
          <w:p w:rsidR="00B71A56" w:rsidRPr="0017652F" w:rsidRDefault="00B71A56" w:rsidP="00CE094D">
            <w:pPr>
              <w:widowControl w:val="0"/>
              <w:kinsoku w:val="0"/>
              <w:overflowPunct w:val="0"/>
              <w:autoSpaceDE w:val="0"/>
              <w:autoSpaceDN w:val="0"/>
              <w:adjustRightInd w:val="0"/>
              <w:spacing w:after="0" w:line="200" w:lineRule="exact"/>
              <w:rPr>
                <w:rFonts w:ascii="Times New Roman" w:eastAsia="SimSun" w:hAnsi="Times New Roman" w:cs="Times New Roman"/>
                <w:lang w:val="sr-Cyrl-RS" w:eastAsia="zh-CN"/>
              </w:rPr>
            </w:pPr>
          </w:p>
        </w:tc>
        <w:tc>
          <w:tcPr>
            <w:tcW w:w="3343" w:type="dxa"/>
            <w:tcBorders>
              <w:bottom w:val="single" w:sz="4" w:space="0" w:color="auto"/>
            </w:tcBorders>
            <w:shd w:val="clear" w:color="auto" w:fill="auto"/>
          </w:tcPr>
          <w:p w:rsidR="00B71A56" w:rsidRPr="0017652F" w:rsidRDefault="00B71A56" w:rsidP="00CE094D">
            <w:pPr>
              <w:widowControl w:val="0"/>
              <w:kinsoku w:val="0"/>
              <w:overflowPunct w:val="0"/>
              <w:autoSpaceDE w:val="0"/>
              <w:autoSpaceDN w:val="0"/>
              <w:adjustRightInd w:val="0"/>
              <w:spacing w:after="0" w:line="200" w:lineRule="exact"/>
              <w:jc w:val="center"/>
              <w:rPr>
                <w:rFonts w:ascii="Times New Roman" w:eastAsia="SimSun" w:hAnsi="Times New Roman" w:cs="Times New Roman"/>
                <w:lang w:val="sr-Cyrl-RS" w:eastAsia="zh-CN"/>
              </w:rPr>
            </w:pPr>
            <w:r w:rsidRPr="0017652F">
              <w:rPr>
                <w:rFonts w:ascii="Times New Roman" w:eastAsia="SimSun" w:hAnsi="Times New Roman" w:cs="Times New Roman"/>
                <w:lang w:val="sr-Cyrl-RS" w:eastAsia="zh-CN"/>
              </w:rPr>
              <w:t>ПОНУЂАЧ</w:t>
            </w:r>
          </w:p>
          <w:p w:rsidR="00B71A56" w:rsidRPr="0017652F" w:rsidRDefault="00B71A56" w:rsidP="00CE094D">
            <w:pPr>
              <w:widowControl w:val="0"/>
              <w:kinsoku w:val="0"/>
              <w:overflowPunct w:val="0"/>
              <w:autoSpaceDE w:val="0"/>
              <w:autoSpaceDN w:val="0"/>
              <w:adjustRightInd w:val="0"/>
              <w:spacing w:after="0" w:line="200" w:lineRule="exact"/>
              <w:jc w:val="center"/>
              <w:rPr>
                <w:rFonts w:ascii="Times New Roman" w:eastAsia="SimSun" w:hAnsi="Times New Roman" w:cs="Times New Roman"/>
                <w:lang w:val="sr-Cyrl-RS" w:eastAsia="zh-CN"/>
              </w:rPr>
            </w:pPr>
          </w:p>
          <w:p w:rsidR="00B71A56" w:rsidRPr="0017652F" w:rsidRDefault="00B71A56" w:rsidP="00CE094D">
            <w:pPr>
              <w:widowControl w:val="0"/>
              <w:kinsoku w:val="0"/>
              <w:overflowPunct w:val="0"/>
              <w:autoSpaceDE w:val="0"/>
              <w:autoSpaceDN w:val="0"/>
              <w:adjustRightInd w:val="0"/>
              <w:spacing w:after="0" w:line="200" w:lineRule="exact"/>
              <w:jc w:val="center"/>
              <w:rPr>
                <w:rFonts w:ascii="Times New Roman" w:eastAsia="SimSun" w:hAnsi="Times New Roman" w:cs="Times New Roman"/>
                <w:lang w:val="sr-Cyrl-RS" w:eastAsia="zh-CN"/>
              </w:rPr>
            </w:pPr>
          </w:p>
          <w:p w:rsidR="00B71A56" w:rsidRPr="0017652F" w:rsidRDefault="00B71A56" w:rsidP="00CE094D">
            <w:pPr>
              <w:widowControl w:val="0"/>
              <w:kinsoku w:val="0"/>
              <w:overflowPunct w:val="0"/>
              <w:autoSpaceDE w:val="0"/>
              <w:autoSpaceDN w:val="0"/>
              <w:adjustRightInd w:val="0"/>
              <w:spacing w:after="0" w:line="200" w:lineRule="exact"/>
              <w:jc w:val="center"/>
              <w:rPr>
                <w:rFonts w:ascii="Times New Roman" w:eastAsia="SimSun" w:hAnsi="Times New Roman" w:cs="Times New Roman"/>
                <w:lang w:val="sr-Cyrl-RS" w:eastAsia="zh-CN"/>
              </w:rPr>
            </w:pPr>
          </w:p>
        </w:tc>
      </w:tr>
      <w:tr w:rsidR="00B71A56" w:rsidRPr="0017652F" w:rsidTr="00CE094D">
        <w:trPr>
          <w:jc w:val="center"/>
        </w:trPr>
        <w:tc>
          <w:tcPr>
            <w:tcW w:w="3342" w:type="dxa"/>
            <w:shd w:val="clear" w:color="auto" w:fill="auto"/>
          </w:tcPr>
          <w:p w:rsidR="00B71A56" w:rsidRPr="0017652F" w:rsidRDefault="00B71A56" w:rsidP="00CE094D">
            <w:pPr>
              <w:widowControl w:val="0"/>
              <w:kinsoku w:val="0"/>
              <w:overflowPunct w:val="0"/>
              <w:autoSpaceDE w:val="0"/>
              <w:autoSpaceDN w:val="0"/>
              <w:adjustRightInd w:val="0"/>
              <w:spacing w:after="0" w:line="200" w:lineRule="exact"/>
              <w:rPr>
                <w:rFonts w:ascii="Times New Roman" w:eastAsia="SimSun" w:hAnsi="Times New Roman" w:cs="Times New Roman"/>
                <w:lang w:val="sr-Cyrl-RS" w:eastAsia="zh-CN"/>
              </w:rPr>
            </w:pPr>
          </w:p>
        </w:tc>
        <w:tc>
          <w:tcPr>
            <w:tcW w:w="3342" w:type="dxa"/>
            <w:shd w:val="clear" w:color="auto" w:fill="auto"/>
          </w:tcPr>
          <w:p w:rsidR="00B71A56" w:rsidRPr="0017652F" w:rsidRDefault="00B71A56" w:rsidP="00CE094D">
            <w:pPr>
              <w:widowControl w:val="0"/>
              <w:kinsoku w:val="0"/>
              <w:overflowPunct w:val="0"/>
              <w:autoSpaceDE w:val="0"/>
              <w:autoSpaceDN w:val="0"/>
              <w:adjustRightInd w:val="0"/>
              <w:spacing w:after="0" w:line="200" w:lineRule="exact"/>
              <w:jc w:val="center"/>
              <w:rPr>
                <w:rFonts w:ascii="Times New Roman" w:eastAsia="SimSun" w:hAnsi="Times New Roman" w:cs="Times New Roman"/>
                <w:lang w:val="sr-Cyrl-RS" w:eastAsia="zh-CN"/>
              </w:rPr>
            </w:pPr>
            <w:r w:rsidRPr="0017652F">
              <w:rPr>
                <w:rFonts w:ascii="Times New Roman" w:eastAsia="SimSun" w:hAnsi="Times New Roman" w:cs="Times New Roman"/>
                <w:lang w:val="sr-Cyrl-RS" w:eastAsia="zh-CN"/>
              </w:rPr>
              <w:t>М.П.</w:t>
            </w:r>
          </w:p>
        </w:tc>
        <w:tc>
          <w:tcPr>
            <w:tcW w:w="3343" w:type="dxa"/>
            <w:tcBorders>
              <w:top w:val="single" w:sz="4" w:space="0" w:color="auto"/>
            </w:tcBorders>
            <w:shd w:val="clear" w:color="auto" w:fill="auto"/>
          </w:tcPr>
          <w:p w:rsidR="00B71A56" w:rsidRPr="0017652F" w:rsidRDefault="00B71A56" w:rsidP="00CE094D">
            <w:pPr>
              <w:widowControl w:val="0"/>
              <w:kinsoku w:val="0"/>
              <w:overflowPunct w:val="0"/>
              <w:autoSpaceDE w:val="0"/>
              <w:autoSpaceDN w:val="0"/>
              <w:adjustRightInd w:val="0"/>
              <w:spacing w:after="0" w:line="200" w:lineRule="exact"/>
              <w:jc w:val="center"/>
              <w:rPr>
                <w:rFonts w:ascii="Times New Roman" w:eastAsia="SimSun" w:hAnsi="Times New Roman" w:cs="Times New Roman"/>
                <w:lang w:val="sr-Cyrl-RS" w:eastAsia="zh-CN"/>
              </w:rPr>
            </w:pPr>
            <w:r w:rsidRPr="0017652F">
              <w:rPr>
                <w:rFonts w:ascii="Times New Roman" w:eastAsia="SimSun" w:hAnsi="Times New Roman" w:cs="Times New Roman"/>
                <w:lang w:val="sr-Cyrl-RS" w:eastAsia="zh-CN"/>
              </w:rPr>
              <w:t>(потпис овлашћеног лица)</w:t>
            </w:r>
          </w:p>
        </w:tc>
      </w:tr>
    </w:tbl>
    <w:p w:rsidR="00B71A56" w:rsidRPr="0017652F" w:rsidRDefault="00B71A56" w:rsidP="00B71A56">
      <w:pPr>
        <w:widowControl w:val="0"/>
        <w:autoSpaceDE w:val="0"/>
        <w:autoSpaceDN w:val="0"/>
        <w:adjustRightInd w:val="0"/>
        <w:spacing w:after="0" w:line="240" w:lineRule="auto"/>
        <w:rPr>
          <w:rFonts w:ascii="Times New Roman" w:eastAsia="SimSun" w:hAnsi="Times New Roman" w:cs="Times New Roman"/>
          <w:sz w:val="24"/>
          <w:szCs w:val="24"/>
          <w:lang w:val="sr-Cyrl-RS" w:eastAsia="zh-CN"/>
        </w:rPr>
        <w:sectPr w:rsidR="00B71A56" w:rsidRPr="0017652F">
          <w:pgSz w:w="11907" w:h="16840"/>
          <w:pgMar w:top="1080" w:right="800" w:bottom="860" w:left="800" w:header="60" w:footer="673" w:gutter="0"/>
          <w:cols w:space="708"/>
          <w:noEndnote/>
        </w:sectPr>
      </w:pPr>
    </w:p>
    <w:p w:rsidR="00B71A56" w:rsidRPr="0017652F" w:rsidRDefault="00B71A56" w:rsidP="00B71A56">
      <w:pPr>
        <w:widowControl w:val="0"/>
        <w:tabs>
          <w:tab w:val="left" w:pos="2711"/>
        </w:tabs>
        <w:kinsoku w:val="0"/>
        <w:overflowPunct w:val="0"/>
        <w:autoSpaceDE w:val="0"/>
        <w:autoSpaceDN w:val="0"/>
        <w:adjustRightInd w:val="0"/>
        <w:spacing w:before="69" w:after="0" w:line="240" w:lineRule="auto"/>
        <w:jc w:val="center"/>
        <w:outlineLvl w:val="0"/>
        <w:rPr>
          <w:rFonts w:ascii="Times New Roman" w:eastAsia="SimSun" w:hAnsi="Times New Roman" w:cs="Times New Roman"/>
          <w:b/>
          <w:sz w:val="24"/>
          <w:szCs w:val="24"/>
          <w:lang w:val="sr-Cyrl-RS" w:eastAsia="zh-CN"/>
        </w:rPr>
      </w:pPr>
      <w:bookmarkStart w:id="11" w:name="bookmark10"/>
      <w:bookmarkEnd w:id="11"/>
      <w:r w:rsidRPr="0017652F">
        <w:rPr>
          <w:rFonts w:ascii="Times New Roman" w:eastAsia="SimSun" w:hAnsi="Times New Roman" w:cs="Times New Roman"/>
          <w:b/>
          <w:sz w:val="24"/>
          <w:szCs w:val="24"/>
          <w:lang w:val="sr-Cyrl-RS" w:eastAsia="zh-CN"/>
        </w:rPr>
        <w:lastRenderedPageBreak/>
        <w:t>13. О</w:t>
      </w:r>
      <w:r w:rsidRPr="0017652F">
        <w:rPr>
          <w:rFonts w:ascii="Times New Roman" w:eastAsia="SimSun" w:hAnsi="Times New Roman" w:cs="Times New Roman"/>
          <w:b/>
          <w:bCs/>
          <w:spacing w:val="2"/>
          <w:sz w:val="24"/>
          <w:szCs w:val="24"/>
          <w:lang w:val="sr-Cyrl-RS" w:eastAsia="zh-CN"/>
        </w:rPr>
        <w:t>Б</w:t>
      </w:r>
      <w:r w:rsidRPr="0017652F">
        <w:rPr>
          <w:rFonts w:ascii="Times New Roman" w:eastAsia="SimSun" w:hAnsi="Times New Roman" w:cs="Times New Roman"/>
          <w:b/>
          <w:bCs/>
          <w:spacing w:val="-3"/>
          <w:sz w:val="24"/>
          <w:szCs w:val="24"/>
          <w:lang w:val="sr-Cyrl-RS" w:eastAsia="zh-CN"/>
        </w:rPr>
        <w:t>Р</w:t>
      </w:r>
      <w:r w:rsidRPr="0017652F">
        <w:rPr>
          <w:rFonts w:ascii="Times New Roman" w:eastAsia="SimSun" w:hAnsi="Times New Roman" w:cs="Times New Roman"/>
          <w:b/>
          <w:bCs/>
          <w:sz w:val="24"/>
          <w:szCs w:val="24"/>
          <w:lang w:val="sr-Cyrl-RS" w:eastAsia="zh-CN"/>
        </w:rPr>
        <w:t>АЗАЦ Т</w:t>
      </w:r>
      <w:r w:rsidRPr="0017652F">
        <w:rPr>
          <w:rFonts w:ascii="Times New Roman" w:eastAsia="SimSun" w:hAnsi="Times New Roman" w:cs="Times New Roman"/>
          <w:b/>
          <w:bCs/>
          <w:spacing w:val="-3"/>
          <w:sz w:val="24"/>
          <w:szCs w:val="24"/>
          <w:lang w:val="sr-Cyrl-RS" w:eastAsia="zh-CN"/>
        </w:rPr>
        <w:t>Р</w:t>
      </w:r>
      <w:r w:rsidRPr="0017652F">
        <w:rPr>
          <w:rFonts w:ascii="Times New Roman" w:eastAsia="SimSun" w:hAnsi="Times New Roman" w:cs="Times New Roman"/>
          <w:b/>
          <w:bCs/>
          <w:sz w:val="24"/>
          <w:szCs w:val="24"/>
          <w:lang w:val="sr-Cyrl-RS" w:eastAsia="zh-CN"/>
        </w:rPr>
        <w:t>ОШКОВА П</w:t>
      </w:r>
      <w:r w:rsidRPr="0017652F">
        <w:rPr>
          <w:rFonts w:ascii="Times New Roman" w:eastAsia="SimSun" w:hAnsi="Times New Roman" w:cs="Times New Roman"/>
          <w:b/>
          <w:bCs/>
          <w:spacing w:val="-1"/>
          <w:sz w:val="24"/>
          <w:szCs w:val="24"/>
          <w:lang w:val="sr-Cyrl-RS" w:eastAsia="zh-CN"/>
        </w:rPr>
        <w:t>Р</w:t>
      </w:r>
      <w:r w:rsidRPr="0017652F">
        <w:rPr>
          <w:rFonts w:ascii="Times New Roman" w:eastAsia="SimSun" w:hAnsi="Times New Roman" w:cs="Times New Roman"/>
          <w:b/>
          <w:bCs/>
          <w:sz w:val="24"/>
          <w:szCs w:val="24"/>
          <w:lang w:val="sr-Cyrl-RS" w:eastAsia="zh-CN"/>
        </w:rPr>
        <w:t>ИП</w:t>
      </w:r>
      <w:r w:rsidRPr="0017652F">
        <w:rPr>
          <w:rFonts w:ascii="Times New Roman" w:eastAsia="SimSun" w:hAnsi="Times New Roman" w:cs="Times New Roman"/>
          <w:b/>
          <w:bCs/>
          <w:spacing w:val="-3"/>
          <w:sz w:val="24"/>
          <w:szCs w:val="24"/>
          <w:lang w:val="sr-Cyrl-RS" w:eastAsia="zh-CN"/>
        </w:rPr>
        <w:t>Р</w:t>
      </w:r>
      <w:r w:rsidRPr="0017652F">
        <w:rPr>
          <w:rFonts w:ascii="Times New Roman" w:eastAsia="SimSun" w:hAnsi="Times New Roman" w:cs="Times New Roman"/>
          <w:b/>
          <w:bCs/>
          <w:sz w:val="24"/>
          <w:szCs w:val="24"/>
          <w:lang w:val="sr-Cyrl-RS" w:eastAsia="zh-CN"/>
        </w:rPr>
        <w:t>Е</w:t>
      </w:r>
      <w:r w:rsidRPr="0017652F">
        <w:rPr>
          <w:rFonts w:ascii="Times New Roman" w:eastAsia="SimSun" w:hAnsi="Times New Roman" w:cs="Times New Roman"/>
          <w:b/>
          <w:bCs/>
          <w:spacing w:val="-1"/>
          <w:sz w:val="24"/>
          <w:szCs w:val="24"/>
          <w:lang w:val="sr-Cyrl-RS" w:eastAsia="zh-CN"/>
        </w:rPr>
        <w:t>М</w:t>
      </w:r>
      <w:r w:rsidRPr="0017652F">
        <w:rPr>
          <w:rFonts w:ascii="Times New Roman" w:eastAsia="SimSun" w:hAnsi="Times New Roman" w:cs="Times New Roman"/>
          <w:b/>
          <w:bCs/>
          <w:sz w:val="24"/>
          <w:szCs w:val="24"/>
          <w:lang w:val="sr-Cyrl-RS" w:eastAsia="zh-CN"/>
        </w:rPr>
        <w:t>Е ПОНУДЕ</w:t>
      </w:r>
    </w:p>
    <w:p w:rsidR="00B71A56" w:rsidRPr="0017652F" w:rsidRDefault="00B71A56" w:rsidP="00B71A56">
      <w:pPr>
        <w:widowControl w:val="0"/>
        <w:autoSpaceDE w:val="0"/>
        <w:autoSpaceDN w:val="0"/>
        <w:adjustRightInd w:val="0"/>
        <w:spacing w:after="0" w:line="240" w:lineRule="auto"/>
        <w:ind w:right="773"/>
        <w:jc w:val="center"/>
        <w:rPr>
          <w:rFonts w:ascii="Times New Roman" w:eastAsia="SimSun" w:hAnsi="Times New Roman" w:cs="Times New Roman"/>
          <w:b/>
          <w:bCs/>
          <w:spacing w:val="-1"/>
          <w:sz w:val="24"/>
          <w:szCs w:val="24"/>
          <w:lang w:val="sr-Cyrl-RS" w:eastAsia="zh-CN"/>
        </w:rPr>
      </w:pPr>
      <w:r w:rsidRPr="0017652F">
        <w:rPr>
          <w:rFonts w:ascii="Times New Roman" w:eastAsia="SimSun" w:hAnsi="Times New Roman" w:cs="Times New Roman"/>
          <w:b/>
          <w:bCs/>
          <w:sz w:val="24"/>
          <w:szCs w:val="24"/>
          <w:lang w:val="sr-Cyrl-RS" w:eastAsia="zh-CN"/>
        </w:rPr>
        <w:t xml:space="preserve">– </w:t>
      </w:r>
      <w:r w:rsidRPr="0017652F">
        <w:rPr>
          <w:rFonts w:ascii="Times New Roman" w:eastAsia="SimSun" w:hAnsi="Times New Roman" w:cs="Times New Roman"/>
          <w:b/>
          <w:bCs/>
          <w:spacing w:val="-1"/>
          <w:sz w:val="24"/>
          <w:szCs w:val="24"/>
          <w:lang w:val="sr-Cyrl-RS" w:eastAsia="zh-CN"/>
        </w:rPr>
        <w:t>Услуге путничких агенција и сличне услуге - услуге посредовања за рeзeрвaциjу хотелског смештаја за службена путовања у земљи и иностранству и авио превоза за службена путовања у иностранство</w:t>
      </w:r>
    </w:p>
    <w:p w:rsidR="00B71A56" w:rsidRPr="0017652F" w:rsidRDefault="00B71A56" w:rsidP="00B71A56">
      <w:pPr>
        <w:widowControl w:val="0"/>
        <w:kinsoku w:val="0"/>
        <w:overflowPunct w:val="0"/>
        <w:autoSpaceDE w:val="0"/>
        <w:autoSpaceDN w:val="0"/>
        <w:adjustRightInd w:val="0"/>
        <w:spacing w:after="0" w:line="240" w:lineRule="auto"/>
        <w:ind w:right="773"/>
        <w:jc w:val="center"/>
        <w:rPr>
          <w:rFonts w:ascii="Times New Roman" w:eastAsia="SimSun" w:hAnsi="Times New Roman" w:cs="Times New Roman"/>
          <w:b/>
          <w:bCs/>
          <w:spacing w:val="-1"/>
          <w:sz w:val="24"/>
          <w:szCs w:val="24"/>
          <w:lang w:val="sr-Cyrl-RS" w:eastAsia="zh-CN"/>
        </w:rPr>
      </w:pPr>
      <w:r w:rsidRPr="0017652F">
        <w:rPr>
          <w:rFonts w:ascii="Times New Roman" w:eastAsia="SimSun" w:hAnsi="Times New Roman" w:cs="Times New Roman"/>
          <w:b/>
          <w:bCs/>
          <w:spacing w:val="-1"/>
          <w:sz w:val="24"/>
          <w:szCs w:val="24"/>
          <w:lang w:val="sr-Cyrl-RS" w:eastAsia="zh-CN"/>
        </w:rPr>
        <w:t xml:space="preserve"> (ЈНМВ 1/</w:t>
      </w:r>
      <w:r w:rsidR="000B2A0F">
        <w:rPr>
          <w:rFonts w:ascii="Times New Roman" w:eastAsia="SimSun" w:hAnsi="Times New Roman" w:cs="Times New Roman"/>
          <w:b/>
          <w:bCs/>
          <w:spacing w:val="-1"/>
          <w:sz w:val="24"/>
          <w:szCs w:val="24"/>
          <w:lang w:val="sr-Cyrl-RS" w:eastAsia="zh-CN"/>
        </w:rPr>
        <w:t>2017</w:t>
      </w:r>
      <w:r w:rsidRPr="0017652F">
        <w:rPr>
          <w:rFonts w:ascii="Times New Roman" w:eastAsia="SimSun" w:hAnsi="Times New Roman" w:cs="Times New Roman"/>
          <w:b/>
          <w:bCs/>
          <w:spacing w:val="-1"/>
          <w:sz w:val="24"/>
          <w:szCs w:val="24"/>
          <w:lang w:val="sr-Cyrl-RS" w:eastAsia="zh-CN"/>
        </w:rPr>
        <w:t>)</w:t>
      </w:r>
    </w:p>
    <w:p w:rsidR="00B71A56" w:rsidRPr="0017652F" w:rsidRDefault="00B71A56" w:rsidP="00B71A56">
      <w:pPr>
        <w:widowControl w:val="0"/>
        <w:kinsoku w:val="0"/>
        <w:overflowPunct w:val="0"/>
        <w:autoSpaceDE w:val="0"/>
        <w:autoSpaceDN w:val="0"/>
        <w:adjustRightInd w:val="0"/>
        <w:spacing w:before="18" w:after="0" w:line="260" w:lineRule="exact"/>
        <w:rPr>
          <w:rFonts w:ascii="Times New Roman" w:eastAsia="SimSun" w:hAnsi="Times New Roman" w:cs="Times New Roman"/>
          <w:sz w:val="26"/>
          <w:szCs w:val="26"/>
          <w:lang w:val="sr-Cyrl-RS" w:eastAsia="zh-CN"/>
        </w:rPr>
      </w:pPr>
    </w:p>
    <w:p w:rsidR="00B71A56" w:rsidRPr="0017652F" w:rsidRDefault="00B71A56" w:rsidP="00B71A56">
      <w:pPr>
        <w:widowControl w:val="0"/>
        <w:kinsoku w:val="0"/>
        <w:overflowPunct w:val="0"/>
        <w:autoSpaceDE w:val="0"/>
        <w:autoSpaceDN w:val="0"/>
        <w:adjustRightInd w:val="0"/>
        <w:spacing w:before="69" w:after="0" w:line="240" w:lineRule="auto"/>
        <w:rPr>
          <w:rFonts w:ascii="Times New Roman" w:eastAsia="SimSun" w:hAnsi="Times New Roman" w:cs="Times New Roman"/>
          <w:sz w:val="24"/>
          <w:szCs w:val="24"/>
          <w:lang w:val="sr-Cyrl-RS" w:eastAsia="zh-CN"/>
        </w:rPr>
      </w:pPr>
      <w:r w:rsidRPr="0017652F">
        <w:rPr>
          <w:rFonts w:ascii="Times New Roman" w:eastAsia="SimSun" w:hAnsi="Times New Roman" w:cs="Times New Roman"/>
          <w:noProof/>
          <w:sz w:val="24"/>
          <w:szCs w:val="24"/>
        </w:rPr>
        <mc:AlternateContent>
          <mc:Choice Requires="wps">
            <w:drawing>
              <wp:anchor distT="0" distB="0" distL="114300" distR="114300" simplePos="0" relativeHeight="251666432" behindDoc="1" locked="0" layoutInCell="0" allowOverlap="1" wp14:anchorId="06C9C0E7" wp14:editId="04FA17EB">
                <wp:simplePos x="0" y="0"/>
                <wp:positionH relativeFrom="page">
                  <wp:posOffset>718820</wp:posOffset>
                </wp:positionH>
                <wp:positionV relativeFrom="paragraph">
                  <wp:posOffset>391160</wp:posOffset>
                </wp:positionV>
                <wp:extent cx="5030470" cy="12700"/>
                <wp:effectExtent l="13970" t="10160" r="13335" b="0"/>
                <wp:wrapNone/>
                <wp:docPr id="1" name="Freeform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030470" cy="12700"/>
                        </a:xfrm>
                        <a:custGeom>
                          <a:avLst/>
                          <a:gdLst>
                            <a:gd name="T0" fmla="*/ 0 w 7922"/>
                            <a:gd name="T1" fmla="*/ 0 h 20"/>
                            <a:gd name="T2" fmla="*/ 7921 w 7922"/>
                            <a:gd name="T3" fmla="*/ 0 h 20"/>
                          </a:gdLst>
                          <a:ahLst/>
                          <a:cxnLst>
                            <a:cxn ang="0">
                              <a:pos x="T0" y="T1"/>
                            </a:cxn>
                            <a:cxn ang="0">
                              <a:pos x="T2" y="T3"/>
                            </a:cxn>
                          </a:cxnLst>
                          <a:rect l="0" t="0" r="r" b="b"/>
                          <a:pathLst>
                            <a:path w="7922" h="20">
                              <a:moveTo>
                                <a:pt x="0" y="0"/>
                              </a:moveTo>
                              <a:lnTo>
                                <a:pt x="7921"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0D3C7024" id="Freeform 1" o:spid="_x0000_s1026" style="position:absolute;z-index:-25165004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56.6pt,30.8pt,452.65pt,30.8pt" coordsize="7922,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" o:allowincell="f" filled="f" strokeweight=".48pt">
                <v:path arrowok="t" o:connecttype="custom" o:connectlocs="0,0;5029835,0" o:connectangles="0,0"/>
                <w10:wrap anchorx="page"/>
              </v:polyline>
            </w:pict>
          </mc:Fallback>
        </mc:AlternateContent>
      </w:r>
      <w:r w:rsidRPr="0017652F">
        <w:rPr>
          <w:rFonts w:ascii="Times New Roman" w:eastAsia="SimSun" w:hAnsi="Times New Roman" w:cs="Times New Roman"/>
          <w:sz w:val="24"/>
          <w:szCs w:val="24"/>
          <w:lang w:val="sr-Cyrl-RS" w:eastAsia="zh-CN"/>
        </w:rPr>
        <w:t>Понуђач:</w:t>
      </w:r>
    </w:p>
    <w:p w:rsidR="00B71A56" w:rsidRPr="0017652F" w:rsidRDefault="00B71A56" w:rsidP="00B71A56">
      <w:pPr>
        <w:widowControl w:val="0"/>
        <w:kinsoku w:val="0"/>
        <w:overflowPunct w:val="0"/>
        <w:autoSpaceDE w:val="0"/>
        <w:autoSpaceDN w:val="0"/>
        <w:adjustRightInd w:val="0"/>
        <w:spacing w:after="0" w:line="200" w:lineRule="exact"/>
        <w:rPr>
          <w:rFonts w:ascii="Times New Roman" w:eastAsia="SimSun" w:hAnsi="Times New Roman" w:cs="Times New Roman"/>
          <w:sz w:val="20"/>
          <w:szCs w:val="20"/>
          <w:lang w:val="sr-Cyrl-RS" w:eastAsia="zh-CN"/>
        </w:rPr>
      </w:pPr>
    </w:p>
    <w:p w:rsidR="00B71A56" w:rsidRPr="0017652F" w:rsidRDefault="00B71A56" w:rsidP="00B71A56">
      <w:pPr>
        <w:widowControl w:val="0"/>
        <w:kinsoku w:val="0"/>
        <w:overflowPunct w:val="0"/>
        <w:autoSpaceDE w:val="0"/>
        <w:autoSpaceDN w:val="0"/>
        <w:adjustRightInd w:val="0"/>
        <w:spacing w:before="3" w:after="0" w:line="280" w:lineRule="exact"/>
        <w:rPr>
          <w:rFonts w:ascii="Times New Roman" w:eastAsia="SimSun" w:hAnsi="Times New Roman" w:cs="Times New Roman"/>
          <w:sz w:val="28"/>
          <w:szCs w:val="28"/>
          <w:lang w:val="sr-Cyrl-RS" w:eastAsia="zh-CN"/>
        </w:rPr>
      </w:pPr>
    </w:p>
    <w:p w:rsidR="00B71A56" w:rsidRPr="0017652F" w:rsidRDefault="00B71A56" w:rsidP="00B71A56">
      <w:pPr>
        <w:widowControl w:val="0"/>
        <w:kinsoku w:val="0"/>
        <w:overflowPunct w:val="0"/>
        <w:autoSpaceDE w:val="0"/>
        <w:autoSpaceDN w:val="0"/>
        <w:adjustRightInd w:val="0"/>
        <w:spacing w:before="69" w:after="0" w:line="240" w:lineRule="auto"/>
        <w:ind w:right="334"/>
        <w:jc w:val="both"/>
        <w:rPr>
          <w:rFonts w:ascii="Times New Roman" w:eastAsia="SimSun" w:hAnsi="Times New Roman" w:cs="Times New Roman"/>
          <w:sz w:val="24"/>
          <w:szCs w:val="24"/>
          <w:lang w:val="sr-Cyrl-RS" w:eastAsia="zh-CN"/>
        </w:rPr>
      </w:pPr>
      <w:r w:rsidRPr="0017652F">
        <w:rPr>
          <w:rFonts w:ascii="Times New Roman" w:eastAsia="SimSun" w:hAnsi="Times New Roman" w:cs="Times New Roman"/>
          <w:sz w:val="24"/>
          <w:szCs w:val="24"/>
          <w:lang w:val="sr-Cyrl-RS" w:eastAsia="zh-CN"/>
        </w:rPr>
        <w:t>У</w:t>
      </w:r>
      <w:r w:rsidRPr="0017652F">
        <w:rPr>
          <w:rFonts w:ascii="Times New Roman" w:eastAsia="SimSun" w:hAnsi="Times New Roman" w:cs="Times New Roman"/>
          <w:spacing w:val="26"/>
          <w:sz w:val="24"/>
          <w:szCs w:val="24"/>
          <w:lang w:val="sr-Cyrl-RS" w:eastAsia="zh-CN"/>
        </w:rPr>
        <w:t xml:space="preserve"> </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кл</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pacing w:val="2"/>
          <w:sz w:val="24"/>
          <w:szCs w:val="24"/>
          <w:lang w:val="sr-Cyrl-RS" w:eastAsia="zh-CN"/>
        </w:rPr>
        <w:t>д</w:t>
      </w:r>
      <w:r w:rsidRPr="0017652F">
        <w:rPr>
          <w:rFonts w:ascii="Times New Roman" w:eastAsia="SimSun" w:hAnsi="Times New Roman" w:cs="Times New Roman"/>
          <w:sz w:val="24"/>
          <w:szCs w:val="24"/>
          <w:lang w:val="sr-Cyrl-RS" w:eastAsia="zh-CN"/>
        </w:rPr>
        <w:t>у</w:t>
      </w:r>
      <w:r w:rsidRPr="0017652F">
        <w:rPr>
          <w:rFonts w:ascii="Times New Roman" w:eastAsia="SimSun" w:hAnsi="Times New Roman" w:cs="Times New Roman"/>
          <w:spacing w:val="21"/>
          <w:sz w:val="24"/>
          <w:szCs w:val="24"/>
          <w:lang w:val="sr-Cyrl-RS" w:eastAsia="zh-CN"/>
        </w:rPr>
        <w:t xml:space="preserve"> </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а</w:t>
      </w:r>
      <w:r w:rsidRPr="0017652F">
        <w:rPr>
          <w:rFonts w:ascii="Times New Roman" w:eastAsia="SimSun" w:hAnsi="Times New Roman" w:cs="Times New Roman"/>
          <w:spacing w:val="25"/>
          <w:sz w:val="24"/>
          <w:szCs w:val="24"/>
          <w:lang w:val="sr-Cyrl-RS" w:eastAsia="zh-CN"/>
        </w:rPr>
        <w:t xml:space="preserve"> </w:t>
      </w:r>
      <w:r w:rsidRPr="0017652F">
        <w:rPr>
          <w:rFonts w:ascii="Times New Roman" w:eastAsia="SimSun" w:hAnsi="Times New Roman" w:cs="Times New Roman"/>
          <w:spacing w:val="-1"/>
          <w:sz w:val="24"/>
          <w:szCs w:val="24"/>
          <w:lang w:val="sr-Cyrl-RS" w:eastAsia="zh-CN"/>
        </w:rPr>
        <w:t>ч</w:t>
      </w:r>
      <w:r w:rsidRPr="0017652F">
        <w:rPr>
          <w:rFonts w:ascii="Times New Roman" w:eastAsia="SimSun" w:hAnsi="Times New Roman" w:cs="Times New Roman"/>
          <w:sz w:val="24"/>
          <w:szCs w:val="24"/>
          <w:lang w:val="sr-Cyrl-RS" w:eastAsia="zh-CN"/>
        </w:rPr>
        <w:t>л</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ном</w:t>
      </w:r>
      <w:r w:rsidRPr="0017652F">
        <w:rPr>
          <w:rFonts w:ascii="Times New Roman" w:eastAsia="SimSun" w:hAnsi="Times New Roman" w:cs="Times New Roman"/>
          <w:spacing w:val="25"/>
          <w:sz w:val="24"/>
          <w:szCs w:val="24"/>
          <w:lang w:val="sr-Cyrl-RS" w:eastAsia="zh-CN"/>
        </w:rPr>
        <w:t xml:space="preserve"> </w:t>
      </w:r>
      <w:r w:rsidRPr="0017652F">
        <w:rPr>
          <w:rFonts w:ascii="Times New Roman" w:eastAsia="SimSun" w:hAnsi="Times New Roman" w:cs="Times New Roman"/>
          <w:sz w:val="24"/>
          <w:szCs w:val="24"/>
          <w:lang w:val="sr-Cyrl-RS" w:eastAsia="zh-CN"/>
        </w:rPr>
        <w:t>8</w:t>
      </w:r>
      <w:r w:rsidRPr="0017652F">
        <w:rPr>
          <w:rFonts w:ascii="Times New Roman" w:eastAsia="SimSun" w:hAnsi="Times New Roman" w:cs="Times New Roman"/>
          <w:spacing w:val="2"/>
          <w:sz w:val="24"/>
          <w:szCs w:val="24"/>
          <w:lang w:val="sr-Cyrl-RS" w:eastAsia="zh-CN"/>
        </w:rPr>
        <w:t>8</w:t>
      </w:r>
      <w:r w:rsidRPr="0017652F">
        <w:rPr>
          <w:rFonts w:ascii="Times New Roman" w:eastAsia="SimSun" w:hAnsi="Times New Roman" w:cs="Times New Roman"/>
          <w:sz w:val="24"/>
          <w:szCs w:val="24"/>
          <w:lang w:val="sr-Cyrl-RS" w:eastAsia="zh-CN"/>
        </w:rPr>
        <w:t>.</w:t>
      </w:r>
      <w:r w:rsidRPr="0017652F">
        <w:rPr>
          <w:rFonts w:ascii="Times New Roman" w:eastAsia="SimSun" w:hAnsi="Times New Roman" w:cs="Times New Roman"/>
          <w:spacing w:val="26"/>
          <w:sz w:val="24"/>
          <w:szCs w:val="24"/>
          <w:lang w:val="sr-Cyrl-RS" w:eastAsia="zh-CN"/>
        </w:rPr>
        <w:t xml:space="preserve"> </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т</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в</w:t>
      </w:r>
      <w:r w:rsidRPr="0017652F">
        <w:rPr>
          <w:rFonts w:ascii="Times New Roman" w:eastAsia="SimSun" w:hAnsi="Times New Roman" w:cs="Times New Roman"/>
          <w:spacing w:val="25"/>
          <w:sz w:val="24"/>
          <w:szCs w:val="24"/>
          <w:lang w:val="sr-Cyrl-RS" w:eastAsia="zh-CN"/>
        </w:rPr>
        <w:t xml:space="preserve"> </w:t>
      </w:r>
      <w:r w:rsidRPr="0017652F">
        <w:rPr>
          <w:rFonts w:ascii="Times New Roman" w:eastAsia="SimSun" w:hAnsi="Times New Roman" w:cs="Times New Roman"/>
          <w:sz w:val="24"/>
          <w:szCs w:val="24"/>
          <w:lang w:val="sr-Cyrl-RS" w:eastAsia="zh-CN"/>
        </w:rPr>
        <w:t>1.</w:t>
      </w:r>
      <w:r w:rsidRPr="0017652F">
        <w:rPr>
          <w:rFonts w:ascii="Times New Roman" w:eastAsia="SimSun" w:hAnsi="Times New Roman" w:cs="Times New Roman"/>
          <w:spacing w:val="26"/>
          <w:sz w:val="24"/>
          <w:szCs w:val="24"/>
          <w:lang w:val="sr-Cyrl-RS" w:eastAsia="zh-CN"/>
        </w:rPr>
        <w:t xml:space="preserve"> </w:t>
      </w:r>
      <w:r w:rsidRPr="0017652F">
        <w:rPr>
          <w:rFonts w:ascii="Times New Roman" w:eastAsia="SimSun" w:hAnsi="Times New Roman" w:cs="Times New Roman"/>
          <w:sz w:val="24"/>
          <w:szCs w:val="24"/>
          <w:lang w:val="sr-Cyrl-RS" w:eastAsia="zh-CN"/>
        </w:rPr>
        <w:t>З</w:t>
      </w:r>
      <w:r w:rsidRPr="0017652F">
        <w:rPr>
          <w:rFonts w:ascii="Times New Roman" w:eastAsia="SimSun" w:hAnsi="Times New Roman" w:cs="Times New Roman"/>
          <w:spacing w:val="-2"/>
          <w:sz w:val="24"/>
          <w:szCs w:val="24"/>
          <w:lang w:val="sr-Cyrl-RS" w:eastAsia="zh-CN"/>
        </w:rPr>
        <w:t>а</w:t>
      </w:r>
      <w:r w:rsidRPr="0017652F">
        <w:rPr>
          <w:rFonts w:ascii="Times New Roman" w:eastAsia="SimSun" w:hAnsi="Times New Roman" w:cs="Times New Roman"/>
          <w:sz w:val="24"/>
          <w:szCs w:val="24"/>
          <w:lang w:val="sr-Cyrl-RS" w:eastAsia="zh-CN"/>
        </w:rPr>
        <w:t>кона</w:t>
      </w:r>
      <w:r w:rsidRPr="0017652F">
        <w:rPr>
          <w:rFonts w:ascii="Times New Roman" w:eastAsia="SimSun" w:hAnsi="Times New Roman" w:cs="Times New Roman"/>
          <w:spacing w:val="25"/>
          <w:sz w:val="24"/>
          <w:szCs w:val="24"/>
          <w:lang w:val="sr-Cyrl-RS" w:eastAsia="zh-CN"/>
        </w:rPr>
        <w:t xml:space="preserve"> </w:t>
      </w:r>
      <w:r w:rsidRPr="0017652F">
        <w:rPr>
          <w:rFonts w:ascii="Times New Roman" w:eastAsia="SimSun" w:hAnsi="Times New Roman" w:cs="Times New Roman"/>
          <w:sz w:val="24"/>
          <w:szCs w:val="24"/>
          <w:lang w:val="sr-Cyrl-RS" w:eastAsia="zh-CN"/>
        </w:rPr>
        <w:t>о</w:t>
      </w:r>
      <w:r w:rsidRPr="0017652F">
        <w:rPr>
          <w:rFonts w:ascii="Times New Roman" w:eastAsia="SimSun" w:hAnsi="Times New Roman" w:cs="Times New Roman"/>
          <w:spacing w:val="26"/>
          <w:sz w:val="24"/>
          <w:szCs w:val="24"/>
          <w:lang w:val="sr-Cyrl-RS" w:eastAsia="zh-CN"/>
        </w:rPr>
        <w:t xml:space="preserve"> </w:t>
      </w:r>
      <w:r w:rsidRPr="0017652F">
        <w:rPr>
          <w:rFonts w:ascii="Times New Roman" w:eastAsia="SimSun" w:hAnsi="Times New Roman" w:cs="Times New Roman"/>
          <w:sz w:val="24"/>
          <w:szCs w:val="24"/>
          <w:lang w:val="sr-Cyrl-RS" w:eastAsia="zh-CN"/>
        </w:rPr>
        <w:t>ја</w:t>
      </w:r>
      <w:r w:rsidRPr="0017652F">
        <w:rPr>
          <w:rFonts w:ascii="Times New Roman" w:eastAsia="SimSun" w:hAnsi="Times New Roman" w:cs="Times New Roman"/>
          <w:spacing w:val="-1"/>
          <w:sz w:val="24"/>
          <w:szCs w:val="24"/>
          <w:lang w:val="sr-Cyrl-RS" w:eastAsia="zh-CN"/>
        </w:rPr>
        <w:t>в</w:t>
      </w:r>
      <w:r w:rsidRPr="0017652F">
        <w:rPr>
          <w:rFonts w:ascii="Times New Roman" w:eastAsia="SimSun" w:hAnsi="Times New Roman" w:cs="Times New Roman"/>
          <w:spacing w:val="3"/>
          <w:sz w:val="24"/>
          <w:szCs w:val="24"/>
          <w:lang w:val="sr-Cyrl-RS" w:eastAsia="zh-CN"/>
        </w:rPr>
        <w:t>н</w:t>
      </w:r>
      <w:r w:rsidRPr="0017652F">
        <w:rPr>
          <w:rFonts w:ascii="Times New Roman" w:eastAsia="SimSun" w:hAnsi="Times New Roman" w:cs="Times New Roman"/>
          <w:sz w:val="24"/>
          <w:szCs w:val="24"/>
          <w:lang w:val="sr-Cyrl-RS" w:eastAsia="zh-CN"/>
        </w:rPr>
        <w:t>им</w:t>
      </w:r>
      <w:r w:rsidRPr="0017652F">
        <w:rPr>
          <w:rFonts w:ascii="Times New Roman" w:eastAsia="SimSun" w:hAnsi="Times New Roman" w:cs="Times New Roman"/>
          <w:spacing w:val="25"/>
          <w:sz w:val="24"/>
          <w:szCs w:val="24"/>
          <w:lang w:val="sr-Cyrl-RS" w:eastAsia="zh-CN"/>
        </w:rPr>
        <w:t xml:space="preserve"> </w:t>
      </w:r>
      <w:r w:rsidRPr="0017652F">
        <w:rPr>
          <w:rFonts w:ascii="Times New Roman" w:eastAsia="SimSun" w:hAnsi="Times New Roman" w:cs="Times New Roman"/>
          <w:sz w:val="24"/>
          <w:szCs w:val="24"/>
          <w:lang w:val="sr-Cyrl-RS" w:eastAsia="zh-CN"/>
        </w:rPr>
        <w:t>н</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б</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вка</w:t>
      </w:r>
      <w:r w:rsidRPr="0017652F">
        <w:rPr>
          <w:rFonts w:ascii="Times New Roman" w:eastAsia="SimSun" w:hAnsi="Times New Roman" w:cs="Times New Roman"/>
          <w:spacing w:val="-2"/>
          <w:sz w:val="24"/>
          <w:szCs w:val="24"/>
          <w:lang w:val="sr-Cyrl-RS" w:eastAsia="zh-CN"/>
        </w:rPr>
        <w:t>м</w:t>
      </w:r>
      <w:r w:rsidRPr="0017652F">
        <w:rPr>
          <w:rFonts w:ascii="Times New Roman" w:eastAsia="SimSun" w:hAnsi="Times New Roman" w:cs="Times New Roman"/>
          <w:sz w:val="24"/>
          <w:szCs w:val="24"/>
          <w:lang w:val="sr-Cyrl-RS" w:eastAsia="zh-CN"/>
        </w:rPr>
        <w:t>а</w:t>
      </w:r>
      <w:r w:rsidRPr="0017652F">
        <w:rPr>
          <w:rFonts w:ascii="Times New Roman" w:eastAsia="SimSun" w:hAnsi="Times New Roman" w:cs="Times New Roman"/>
          <w:spacing w:val="25"/>
          <w:sz w:val="24"/>
          <w:szCs w:val="24"/>
          <w:lang w:val="sr-Cyrl-RS" w:eastAsia="zh-CN"/>
        </w:rPr>
        <w:t xml:space="preserve"> </w:t>
      </w:r>
      <w:r w:rsidRPr="0017652F">
        <w:rPr>
          <w:rFonts w:ascii="Times New Roman" w:eastAsia="SimSun" w:hAnsi="Times New Roman" w:cs="Times New Roman"/>
          <w:sz w:val="24"/>
          <w:szCs w:val="24"/>
          <w:lang w:val="sr-Cyrl-RS" w:eastAsia="zh-CN"/>
        </w:rPr>
        <w:t>(„</w:t>
      </w:r>
      <w:r w:rsidRPr="0017652F">
        <w:rPr>
          <w:rFonts w:ascii="Times New Roman" w:eastAsia="SimSun" w:hAnsi="Times New Roman" w:cs="Times New Roman"/>
          <w:spacing w:val="6"/>
          <w:sz w:val="24"/>
          <w:szCs w:val="24"/>
          <w:lang w:val="sr-Cyrl-RS" w:eastAsia="zh-CN"/>
        </w:rPr>
        <w:t>С</w:t>
      </w:r>
      <w:r w:rsidRPr="0017652F">
        <w:rPr>
          <w:rFonts w:ascii="Times New Roman" w:eastAsia="SimSun" w:hAnsi="Times New Roman" w:cs="Times New Roman"/>
          <w:spacing w:val="2"/>
          <w:sz w:val="24"/>
          <w:szCs w:val="24"/>
          <w:lang w:val="sr-Cyrl-RS" w:eastAsia="zh-CN"/>
        </w:rPr>
        <w:t>л</w:t>
      </w:r>
      <w:r w:rsidRPr="0017652F">
        <w:rPr>
          <w:rFonts w:ascii="Times New Roman" w:eastAsia="SimSun" w:hAnsi="Times New Roman" w:cs="Times New Roman"/>
          <w:spacing w:val="-5"/>
          <w:sz w:val="24"/>
          <w:szCs w:val="24"/>
          <w:lang w:val="sr-Cyrl-RS" w:eastAsia="zh-CN"/>
        </w:rPr>
        <w:t>у</w:t>
      </w:r>
      <w:r w:rsidRPr="0017652F">
        <w:rPr>
          <w:rFonts w:ascii="Times New Roman" w:eastAsia="SimSun" w:hAnsi="Times New Roman" w:cs="Times New Roman"/>
          <w:sz w:val="24"/>
          <w:szCs w:val="24"/>
          <w:lang w:val="sr-Cyrl-RS" w:eastAsia="zh-CN"/>
        </w:rPr>
        <w:t>ж</w:t>
      </w:r>
      <w:r w:rsidRPr="0017652F">
        <w:rPr>
          <w:rFonts w:ascii="Times New Roman" w:eastAsia="SimSun" w:hAnsi="Times New Roman" w:cs="Times New Roman"/>
          <w:spacing w:val="2"/>
          <w:sz w:val="24"/>
          <w:szCs w:val="24"/>
          <w:lang w:val="sr-Cyrl-RS" w:eastAsia="zh-CN"/>
        </w:rPr>
        <w:t>б</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ни</w:t>
      </w:r>
      <w:r w:rsidRPr="0017652F">
        <w:rPr>
          <w:rFonts w:ascii="Times New Roman" w:eastAsia="SimSun" w:hAnsi="Times New Roman" w:cs="Times New Roman"/>
          <w:spacing w:val="27"/>
          <w:sz w:val="24"/>
          <w:szCs w:val="24"/>
          <w:lang w:val="sr-Cyrl-RS" w:eastAsia="zh-CN"/>
        </w:rPr>
        <w:t xml:space="preserve"> </w:t>
      </w:r>
      <w:r w:rsidRPr="0017652F">
        <w:rPr>
          <w:rFonts w:ascii="Times New Roman" w:eastAsia="SimSun" w:hAnsi="Times New Roman" w:cs="Times New Roman"/>
          <w:sz w:val="24"/>
          <w:szCs w:val="24"/>
          <w:lang w:val="sr-Cyrl-RS" w:eastAsia="zh-CN"/>
        </w:rPr>
        <w:t>гл</w:t>
      </w:r>
      <w:r w:rsidRPr="0017652F">
        <w:rPr>
          <w:rFonts w:ascii="Times New Roman" w:eastAsia="SimSun" w:hAnsi="Times New Roman" w:cs="Times New Roman"/>
          <w:spacing w:val="-1"/>
          <w:sz w:val="24"/>
          <w:szCs w:val="24"/>
          <w:lang w:val="sr-Cyrl-RS" w:eastAsia="zh-CN"/>
        </w:rPr>
        <w:t>ас</w:t>
      </w:r>
      <w:r w:rsidRPr="0017652F">
        <w:rPr>
          <w:rFonts w:ascii="Times New Roman" w:eastAsia="SimSun" w:hAnsi="Times New Roman" w:cs="Times New Roman"/>
          <w:sz w:val="24"/>
          <w:szCs w:val="24"/>
          <w:lang w:val="sr-Cyrl-RS" w:eastAsia="zh-CN"/>
        </w:rPr>
        <w:t>ник</w:t>
      </w:r>
      <w:r w:rsidRPr="0017652F">
        <w:rPr>
          <w:rFonts w:ascii="Times New Roman" w:eastAsia="SimSun" w:hAnsi="Times New Roman" w:cs="Times New Roman"/>
          <w:spacing w:val="24"/>
          <w:sz w:val="24"/>
          <w:szCs w:val="24"/>
          <w:lang w:val="sr-Cyrl-RS" w:eastAsia="zh-CN"/>
        </w:rPr>
        <w:t xml:space="preserve"> </w:t>
      </w:r>
      <w:r w:rsidRPr="0017652F">
        <w:rPr>
          <w:rFonts w:ascii="Times New Roman" w:eastAsia="SimSun" w:hAnsi="Times New Roman" w:cs="Times New Roman"/>
          <w:sz w:val="24"/>
          <w:szCs w:val="24"/>
          <w:lang w:val="sr-Cyrl-RS" w:eastAsia="zh-CN"/>
        </w:rPr>
        <w:t>РС</w:t>
      </w:r>
      <w:r w:rsidRPr="0017652F">
        <w:rPr>
          <w:rFonts w:ascii="Times New Roman" w:eastAsia="SimSun" w:hAnsi="Times New Roman" w:cs="Times New Roman"/>
          <w:spacing w:val="-1"/>
          <w:sz w:val="24"/>
          <w:szCs w:val="24"/>
          <w:lang w:val="sr-Cyrl-RS" w:eastAsia="zh-CN"/>
        </w:rPr>
        <w:t>“</w:t>
      </w:r>
      <w:r w:rsidRPr="0017652F">
        <w:rPr>
          <w:rFonts w:ascii="Times New Roman" w:eastAsia="SimSun" w:hAnsi="Times New Roman" w:cs="Times New Roman"/>
          <w:sz w:val="24"/>
          <w:szCs w:val="24"/>
          <w:lang w:val="sr-Cyrl-RS" w:eastAsia="zh-CN"/>
        </w:rPr>
        <w:t>, број</w:t>
      </w:r>
      <w:r w:rsidRPr="0017652F">
        <w:rPr>
          <w:rFonts w:ascii="Times New Roman" w:eastAsia="SimSun" w:hAnsi="Times New Roman" w:cs="Times New Roman"/>
          <w:spacing w:val="43"/>
          <w:sz w:val="24"/>
          <w:szCs w:val="24"/>
          <w:lang w:val="sr-Cyrl-RS" w:eastAsia="zh-CN"/>
        </w:rPr>
        <w:t xml:space="preserve"> </w:t>
      </w:r>
      <w:r w:rsidRPr="0017652F">
        <w:rPr>
          <w:rFonts w:ascii="Times New Roman" w:eastAsia="SimSun" w:hAnsi="Times New Roman" w:cs="Times New Roman"/>
          <w:sz w:val="24"/>
          <w:szCs w:val="24"/>
          <w:lang w:val="sr-Cyrl-RS" w:eastAsia="zh-CN"/>
        </w:rPr>
        <w:t>124</w:t>
      </w:r>
      <w:r w:rsidRPr="0017652F">
        <w:rPr>
          <w:rFonts w:ascii="Times New Roman" w:eastAsia="SimSun" w:hAnsi="Times New Roman" w:cs="Times New Roman"/>
          <w:spacing w:val="1"/>
          <w:sz w:val="24"/>
          <w:szCs w:val="24"/>
          <w:lang w:val="sr-Cyrl-RS" w:eastAsia="zh-CN"/>
        </w:rPr>
        <w:t>/</w:t>
      </w:r>
      <w:r w:rsidRPr="0017652F">
        <w:rPr>
          <w:rFonts w:ascii="Times New Roman" w:eastAsia="SimSun" w:hAnsi="Times New Roman" w:cs="Times New Roman"/>
          <w:sz w:val="24"/>
          <w:szCs w:val="24"/>
          <w:lang w:val="sr-Cyrl-RS" w:eastAsia="zh-CN"/>
        </w:rPr>
        <w:t>12),</w:t>
      </w:r>
      <w:r w:rsidRPr="0017652F">
        <w:rPr>
          <w:rFonts w:ascii="Times New Roman" w:eastAsia="SimSun" w:hAnsi="Times New Roman" w:cs="Times New Roman"/>
          <w:spacing w:val="42"/>
          <w:sz w:val="24"/>
          <w:szCs w:val="24"/>
          <w:lang w:val="sr-Cyrl-RS" w:eastAsia="zh-CN"/>
        </w:rPr>
        <w:t xml:space="preserve"> </w:t>
      </w:r>
      <w:r w:rsidRPr="0017652F">
        <w:rPr>
          <w:rFonts w:ascii="Times New Roman" w:eastAsia="SimSun" w:hAnsi="Times New Roman" w:cs="Times New Roman"/>
          <w:sz w:val="24"/>
          <w:szCs w:val="24"/>
          <w:lang w:val="sr-Cyrl-RS" w:eastAsia="zh-CN"/>
        </w:rPr>
        <w:t>пр</w:t>
      </w:r>
      <w:r w:rsidRPr="0017652F">
        <w:rPr>
          <w:rFonts w:ascii="Times New Roman" w:eastAsia="SimSun" w:hAnsi="Times New Roman" w:cs="Times New Roman"/>
          <w:spacing w:val="-2"/>
          <w:sz w:val="24"/>
          <w:szCs w:val="24"/>
          <w:lang w:val="sr-Cyrl-RS" w:eastAsia="zh-CN"/>
        </w:rPr>
        <w:t>и</w:t>
      </w:r>
      <w:r w:rsidRPr="0017652F">
        <w:rPr>
          <w:rFonts w:ascii="Times New Roman" w:eastAsia="SimSun" w:hAnsi="Times New Roman" w:cs="Times New Roman"/>
          <w:sz w:val="24"/>
          <w:szCs w:val="24"/>
          <w:lang w:val="sr-Cyrl-RS" w:eastAsia="zh-CN"/>
        </w:rPr>
        <w:t>л</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ж</w:t>
      </w:r>
      <w:r w:rsidRPr="0017652F">
        <w:rPr>
          <w:rFonts w:ascii="Times New Roman" w:eastAsia="SimSun" w:hAnsi="Times New Roman" w:cs="Times New Roman"/>
          <w:spacing w:val="-2"/>
          <w:sz w:val="24"/>
          <w:szCs w:val="24"/>
          <w:lang w:val="sr-Cyrl-RS" w:eastAsia="zh-CN"/>
        </w:rPr>
        <w:t>е</w:t>
      </w:r>
      <w:r w:rsidRPr="0017652F">
        <w:rPr>
          <w:rFonts w:ascii="Times New Roman" w:eastAsia="SimSun" w:hAnsi="Times New Roman" w:cs="Times New Roman"/>
          <w:spacing w:val="-1"/>
          <w:sz w:val="24"/>
          <w:szCs w:val="24"/>
          <w:lang w:val="sr-Cyrl-RS" w:eastAsia="zh-CN"/>
        </w:rPr>
        <w:t>м</w:t>
      </w:r>
      <w:r w:rsidRPr="0017652F">
        <w:rPr>
          <w:rFonts w:ascii="Times New Roman" w:eastAsia="SimSun" w:hAnsi="Times New Roman" w:cs="Times New Roman"/>
          <w:sz w:val="24"/>
          <w:szCs w:val="24"/>
          <w:lang w:val="sr-Cyrl-RS" w:eastAsia="zh-CN"/>
        </w:rPr>
        <w:t>о</w:t>
      </w:r>
      <w:r w:rsidRPr="0017652F">
        <w:rPr>
          <w:rFonts w:ascii="Times New Roman" w:eastAsia="SimSun" w:hAnsi="Times New Roman" w:cs="Times New Roman"/>
          <w:spacing w:val="42"/>
          <w:sz w:val="24"/>
          <w:szCs w:val="24"/>
          <w:lang w:val="sr-Cyrl-RS" w:eastAsia="zh-CN"/>
        </w:rPr>
        <w:t xml:space="preserve"> </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т</w:t>
      </w:r>
      <w:r w:rsidRPr="0017652F">
        <w:rPr>
          <w:rFonts w:ascii="Times New Roman" w:eastAsia="SimSun" w:hAnsi="Times New Roman" w:cs="Times New Roman"/>
          <w:spacing w:val="2"/>
          <w:sz w:val="24"/>
          <w:szCs w:val="24"/>
          <w:lang w:val="sr-Cyrl-RS" w:eastAsia="zh-CN"/>
        </w:rPr>
        <w:t>р</w:t>
      </w:r>
      <w:r w:rsidRPr="0017652F">
        <w:rPr>
          <w:rFonts w:ascii="Times New Roman" w:eastAsia="SimSun" w:hAnsi="Times New Roman" w:cs="Times New Roman"/>
          <w:spacing w:val="-5"/>
          <w:sz w:val="24"/>
          <w:szCs w:val="24"/>
          <w:lang w:val="sr-Cyrl-RS" w:eastAsia="zh-CN"/>
        </w:rPr>
        <w:t>у</w:t>
      </w:r>
      <w:r w:rsidRPr="0017652F">
        <w:rPr>
          <w:rFonts w:ascii="Times New Roman" w:eastAsia="SimSun" w:hAnsi="Times New Roman" w:cs="Times New Roman"/>
          <w:sz w:val="24"/>
          <w:szCs w:val="24"/>
          <w:lang w:val="sr-Cyrl-RS" w:eastAsia="zh-CN"/>
        </w:rPr>
        <w:t>к</w:t>
      </w:r>
      <w:r w:rsidRPr="0017652F">
        <w:rPr>
          <w:rFonts w:ascii="Times New Roman" w:eastAsia="SimSun" w:hAnsi="Times New Roman" w:cs="Times New Roman"/>
          <w:spacing w:val="5"/>
          <w:sz w:val="24"/>
          <w:szCs w:val="24"/>
          <w:lang w:val="sr-Cyrl-RS" w:eastAsia="zh-CN"/>
        </w:rPr>
        <w:t>т</w:t>
      </w:r>
      <w:r w:rsidRPr="0017652F">
        <w:rPr>
          <w:rFonts w:ascii="Times New Roman" w:eastAsia="SimSun" w:hAnsi="Times New Roman" w:cs="Times New Roman"/>
          <w:spacing w:val="-5"/>
          <w:sz w:val="24"/>
          <w:szCs w:val="24"/>
          <w:lang w:val="sr-Cyrl-RS" w:eastAsia="zh-CN"/>
        </w:rPr>
        <w:t>у</w:t>
      </w:r>
      <w:r w:rsidRPr="0017652F">
        <w:rPr>
          <w:rFonts w:ascii="Times New Roman" w:eastAsia="SimSun" w:hAnsi="Times New Roman" w:cs="Times New Roman"/>
          <w:spacing w:val="4"/>
          <w:sz w:val="24"/>
          <w:szCs w:val="24"/>
          <w:lang w:val="sr-Cyrl-RS" w:eastAsia="zh-CN"/>
        </w:rPr>
        <w:t>р</w:t>
      </w:r>
      <w:r w:rsidRPr="0017652F">
        <w:rPr>
          <w:rFonts w:ascii="Times New Roman" w:eastAsia="SimSun" w:hAnsi="Times New Roman" w:cs="Times New Roman"/>
          <w:sz w:val="24"/>
          <w:szCs w:val="24"/>
          <w:lang w:val="sr-Cyrl-RS" w:eastAsia="zh-CN"/>
        </w:rPr>
        <w:t>у</w:t>
      </w:r>
      <w:r w:rsidRPr="0017652F">
        <w:rPr>
          <w:rFonts w:ascii="Times New Roman" w:eastAsia="SimSun" w:hAnsi="Times New Roman" w:cs="Times New Roman"/>
          <w:spacing w:val="35"/>
          <w:sz w:val="24"/>
          <w:szCs w:val="24"/>
          <w:lang w:val="sr-Cyrl-RS" w:eastAsia="zh-CN"/>
        </w:rPr>
        <w:t xml:space="preserve"> </w:t>
      </w:r>
      <w:r w:rsidRPr="0017652F">
        <w:rPr>
          <w:rFonts w:ascii="Times New Roman" w:eastAsia="SimSun" w:hAnsi="Times New Roman" w:cs="Times New Roman"/>
          <w:sz w:val="24"/>
          <w:szCs w:val="24"/>
          <w:lang w:val="sr-Cyrl-RS" w:eastAsia="zh-CN"/>
        </w:rPr>
        <w:t>трошк</w:t>
      </w:r>
      <w:r w:rsidRPr="0017652F">
        <w:rPr>
          <w:rFonts w:ascii="Times New Roman" w:eastAsia="SimSun" w:hAnsi="Times New Roman" w:cs="Times New Roman"/>
          <w:spacing w:val="2"/>
          <w:sz w:val="24"/>
          <w:szCs w:val="24"/>
          <w:lang w:val="sr-Cyrl-RS" w:eastAsia="zh-CN"/>
        </w:rPr>
        <w:t>о</w:t>
      </w:r>
      <w:r w:rsidRPr="0017652F">
        <w:rPr>
          <w:rFonts w:ascii="Times New Roman" w:eastAsia="SimSun" w:hAnsi="Times New Roman" w:cs="Times New Roman"/>
          <w:sz w:val="24"/>
          <w:szCs w:val="24"/>
          <w:lang w:val="sr-Cyrl-RS" w:eastAsia="zh-CN"/>
        </w:rPr>
        <w:t>ва</w:t>
      </w:r>
      <w:r w:rsidRPr="0017652F">
        <w:rPr>
          <w:rFonts w:ascii="Times New Roman" w:eastAsia="SimSun" w:hAnsi="Times New Roman" w:cs="Times New Roman"/>
          <w:spacing w:val="41"/>
          <w:sz w:val="24"/>
          <w:szCs w:val="24"/>
          <w:lang w:val="sr-Cyrl-RS" w:eastAsia="zh-CN"/>
        </w:rPr>
        <w:t xml:space="preserve"> </w:t>
      </w:r>
      <w:r w:rsidRPr="0017652F">
        <w:rPr>
          <w:rFonts w:ascii="Times New Roman" w:eastAsia="SimSun" w:hAnsi="Times New Roman" w:cs="Times New Roman"/>
          <w:sz w:val="24"/>
          <w:szCs w:val="24"/>
          <w:lang w:val="sr-Cyrl-RS" w:eastAsia="zh-CN"/>
        </w:rPr>
        <w:t>н</w:t>
      </w:r>
      <w:r w:rsidRPr="0017652F">
        <w:rPr>
          <w:rFonts w:ascii="Times New Roman" w:eastAsia="SimSun" w:hAnsi="Times New Roman" w:cs="Times New Roman"/>
          <w:spacing w:val="-1"/>
          <w:sz w:val="24"/>
          <w:szCs w:val="24"/>
          <w:lang w:val="sr-Cyrl-RS" w:eastAsia="zh-CN"/>
        </w:rPr>
        <w:t>ас</w:t>
      </w:r>
      <w:r w:rsidRPr="0017652F">
        <w:rPr>
          <w:rFonts w:ascii="Times New Roman" w:eastAsia="SimSun" w:hAnsi="Times New Roman" w:cs="Times New Roman"/>
          <w:sz w:val="24"/>
          <w:szCs w:val="24"/>
          <w:lang w:val="sr-Cyrl-RS" w:eastAsia="zh-CN"/>
        </w:rPr>
        <w:t>т</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л</w:t>
      </w:r>
      <w:r w:rsidRPr="0017652F">
        <w:rPr>
          <w:rFonts w:ascii="Times New Roman" w:eastAsia="SimSun" w:hAnsi="Times New Roman" w:cs="Times New Roman"/>
          <w:spacing w:val="1"/>
          <w:sz w:val="24"/>
          <w:szCs w:val="24"/>
          <w:lang w:val="sr-Cyrl-RS" w:eastAsia="zh-CN"/>
        </w:rPr>
        <w:t>и</w:t>
      </w:r>
      <w:r w:rsidRPr="0017652F">
        <w:rPr>
          <w:rFonts w:ascii="Times New Roman" w:eastAsia="SimSun" w:hAnsi="Times New Roman" w:cs="Times New Roman"/>
          <w:sz w:val="24"/>
          <w:szCs w:val="24"/>
          <w:lang w:val="sr-Cyrl-RS" w:eastAsia="zh-CN"/>
        </w:rPr>
        <w:t>х</w:t>
      </w:r>
      <w:r w:rsidRPr="0017652F">
        <w:rPr>
          <w:rFonts w:ascii="Times New Roman" w:eastAsia="SimSun" w:hAnsi="Times New Roman" w:cs="Times New Roman"/>
          <w:spacing w:val="45"/>
          <w:sz w:val="24"/>
          <w:szCs w:val="24"/>
          <w:lang w:val="sr-Cyrl-RS" w:eastAsia="zh-CN"/>
        </w:rPr>
        <w:t xml:space="preserve"> </w:t>
      </w:r>
      <w:r w:rsidRPr="0017652F">
        <w:rPr>
          <w:rFonts w:ascii="Times New Roman" w:eastAsia="SimSun" w:hAnsi="Times New Roman" w:cs="Times New Roman"/>
          <w:sz w:val="24"/>
          <w:szCs w:val="24"/>
          <w:lang w:val="sr-Cyrl-RS" w:eastAsia="zh-CN"/>
        </w:rPr>
        <w:t>п</w:t>
      </w:r>
      <w:r w:rsidRPr="0017652F">
        <w:rPr>
          <w:rFonts w:ascii="Times New Roman" w:eastAsia="SimSun" w:hAnsi="Times New Roman" w:cs="Times New Roman"/>
          <w:spacing w:val="-3"/>
          <w:sz w:val="24"/>
          <w:szCs w:val="24"/>
          <w:lang w:val="sr-Cyrl-RS" w:eastAsia="zh-CN"/>
        </w:rPr>
        <w:t>р</w:t>
      </w:r>
      <w:r w:rsidRPr="0017652F">
        <w:rPr>
          <w:rFonts w:ascii="Times New Roman" w:eastAsia="SimSun" w:hAnsi="Times New Roman" w:cs="Times New Roman"/>
          <w:sz w:val="24"/>
          <w:szCs w:val="24"/>
          <w:lang w:val="sr-Cyrl-RS" w:eastAsia="zh-CN"/>
        </w:rPr>
        <w:t>ил</w:t>
      </w:r>
      <w:r w:rsidRPr="0017652F">
        <w:rPr>
          <w:rFonts w:ascii="Times New Roman" w:eastAsia="SimSun" w:hAnsi="Times New Roman" w:cs="Times New Roman"/>
          <w:spacing w:val="-1"/>
          <w:sz w:val="24"/>
          <w:szCs w:val="24"/>
          <w:lang w:val="sr-Cyrl-RS" w:eastAsia="zh-CN"/>
        </w:rPr>
        <w:t>и</w:t>
      </w:r>
      <w:r w:rsidRPr="0017652F">
        <w:rPr>
          <w:rFonts w:ascii="Times New Roman" w:eastAsia="SimSun" w:hAnsi="Times New Roman" w:cs="Times New Roman"/>
          <w:sz w:val="24"/>
          <w:szCs w:val="24"/>
          <w:lang w:val="sr-Cyrl-RS" w:eastAsia="zh-CN"/>
        </w:rPr>
        <w:t>к</w:t>
      </w:r>
      <w:r w:rsidRPr="0017652F">
        <w:rPr>
          <w:rFonts w:ascii="Times New Roman" w:eastAsia="SimSun" w:hAnsi="Times New Roman" w:cs="Times New Roman"/>
          <w:spacing w:val="-3"/>
          <w:sz w:val="24"/>
          <w:szCs w:val="24"/>
          <w:lang w:val="sr-Cyrl-RS" w:eastAsia="zh-CN"/>
        </w:rPr>
        <w:t>о</w:t>
      </w:r>
      <w:r w:rsidRPr="0017652F">
        <w:rPr>
          <w:rFonts w:ascii="Times New Roman" w:eastAsia="SimSun" w:hAnsi="Times New Roman" w:cs="Times New Roman"/>
          <w:sz w:val="24"/>
          <w:szCs w:val="24"/>
          <w:lang w:val="sr-Cyrl-RS" w:eastAsia="zh-CN"/>
        </w:rPr>
        <w:t>м</w:t>
      </w:r>
      <w:r w:rsidRPr="0017652F">
        <w:rPr>
          <w:rFonts w:ascii="Times New Roman" w:eastAsia="SimSun" w:hAnsi="Times New Roman" w:cs="Times New Roman"/>
          <w:spacing w:val="42"/>
          <w:sz w:val="24"/>
          <w:szCs w:val="24"/>
          <w:lang w:val="sr-Cyrl-RS" w:eastAsia="zh-CN"/>
        </w:rPr>
        <w:t xml:space="preserve"> </w:t>
      </w:r>
      <w:r w:rsidRPr="0017652F">
        <w:rPr>
          <w:rFonts w:ascii="Times New Roman" w:eastAsia="SimSun" w:hAnsi="Times New Roman" w:cs="Times New Roman"/>
          <w:sz w:val="24"/>
          <w:szCs w:val="24"/>
          <w:lang w:val="sr-Cyrl-RS" w:eastAsia="zh-CN"/>
        </w:rPr>
        <w:t>припр</w:t>
      </w:r>
      <w:r w:rsidRPr="0017652F">
        <w:rPr>
          <w:rFonts w:ascii="Times New Roman" w:eastAsia="SimSun" w:hAnsi="Times New Roman" w:cs="Times New Roman"/>
          <w:spacing w:val="-1"/>
          <w:sz w:val="24"/>
          <w:szCs w:val="24"/>
          <w:lang w:val="sr-Cyrl-RS" w:eastAsia="zh-CN"/>
        </w:rPr>
        <w:t>ем</w:t>
      </w:r>
      <w:r w:rsidRPr="0017652F">
        <w:rPr>
          <w:rFonts w:ascii="Times New Roman" w:eastAsia="SimSun" w:hAnsi="Times New Roman" w:cs="Times New Roman"/>
          <w:sz w:val="24"/>
          <w:szCs w:val="24"/>
          <w:lang w:val="sr-Cyrl-RS" w:eastAsia="zh-CN"/>
        </w:rPr>
        <w:t>е</w:t>
      </w:r>
      <w:r w:rsidRPr="0017652F">
        <w:rPr>
          <w:rFonts w:ascii="Times New Roman" w:eastAsia="SimSun" w:hAnsi="Times New Roman" w:cs="Times New Roman"/>
          <w:spacing w:val="42"/>
          <w:sz w:val="24"/>
          <w:szCs w:val="24"/>
          <w:lang w:val="sr-Cyrl-RS" w:eastAsia="zh-CN"/>
        </w:rPr>
        <w:t xml:space="preserve"> </w:t>
      </w:r>
      <w:r w:rsidRPr="0017652F">
        <w:rPr>
          <w:rFonts w:ascii="Times New Roman" w:eastAsia="SimSun" w:hAnsi="Times New Roman" w:cs="Times New Roman"/>
          <w:sz w:val="24"/>
          <w:szCs w:val="24"/>
          <w:lang w:val="sr-Cyrl-RS" w:eastAsia="zh-CN"/>
        </w:rPr>
        <w:t>по</w:t>
      </w:r>
      <w:r w:rsidRPr="0017652F">
        <w:rPr>
          <w:rFonts w:ascii="Times New Roman" w:eastAsia="SimSun" w:hAnsi="Times New Roman" w:cs="Times New Roman"/>
          <w:spacing w:val="3"/>
          <w:sz w:val="24"/>
          <w:szCs w:val="24"/>
          <w:lang w:val="sr-Cyrl-RS" w:eastAsia="zh-CN"/>
        </w:rPr>
        <w:t>н</w:t>
      </w:r>
      <w:r w:rsidRPr="0017652F">
        <w:rPr>
          <w:rFonts w:ascii="Times New Roman" w:eastAsia="SimSun" w:hAnsi="Times New Roman" w:cs="Times New Roman"/>
          <w:spacing w:val="-8"/>
          <w:sz w:val="24"/>
          <w:szCs w:val="24"/>
          <w:lang w:val="sr-Cyrl-RS" w:eastAsia="zh-CN"/>
        </w:rPr>
        <w:t>у</w:t>
      </w:r>
      <w:r w:rsidRPr="0017652F">
        <w:rPr>
          <w:rFonts w:ascii="Times New Roman" w:eastAsia="SimSun" w:hAnsi="Times New Roman" w:cs="Times New Roman"/>
          <w:sz w:val="24"/>
          <w:szCs w:val="24"/>
          <w:lang w:val="sr-Cyrl-RS" w:eastAsia="zh-CN"/>
        </w:rPr>
        <w:t>де</w:t>
      </w:r>
      <w:r w:rsidRPr="0017652F">
        <w:rPr>
          <w:rFonts w:ascii="Times New Roman" w:eastAsia="SimSun" w:hAnsi="Times New Roman" w:cs="Times New Roman"/>
          <w:spacing w:val="47"/>
          <w:sz w:val="24"/>
          <w:szCs w:val="24"/>
          <w:lang w:val="sr-Cyrl-RS" w:eastAsia="zh-CN"/>
        </w:rPr>
        <w:t xml:space="preserve"> </w:t>
      </w:r>
      <w:r w:rsidRPr="0017652F">
        <w:rPr>
          <w:rFonts w:ascii="Times New Roman" w:eastAsia="SimSun" w:hAnsi="Times New Roman" w:cs="Times New Roman"/>
          <w:sz w:val="24"/>
          <w:szCs w:val="24"/>
          <w:lang w:val="sr-Cyrl-RS" w:eastAsia="zh-CN"/>
        </w:rPr>
        <w:t>у по</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pacing w:val="2"/>
          <w:sz w:val="24"/>
          <w:szCs w:val="24"/>
          <w:lang w:val="sr-Cyrl-RS" w:eastAsia="zh-CN"/>
        </w:rPr>
        <w:t>т</w:t>
      </w:r>
      <w:r w:rsidRPr="0017652F">
        <w:rPr>
          <w:rFonts w:ascii="Times New Roman" w:eastAsia="SimSun" w:hAnsi="Times New Roman" w:cs="Times New Roman"/>
          <w:spacing w:val="-8"/>
          <w:sz w:val="24"/>
          <w:szCs w:val="24"/>
          <w:lang w:val="sr-Cyrl-RS" w:eastAsia="zh-CN"/>
        </w:rPr>
        <w:t>у</w:t>
      </w:r>
      <w:r w:rsidRPr="0017652F">
        <w:rPr>
          <w:rFonts w:ascii="Times New Roman" w:eastAsia="SimSun" w:hAnsi="Times New Roman" w:cs="Times New Roman"/>
          <w:sz w:val="24"/>
          <w:szCs w:val="24"/>
          <w:lang w:val="sr-Cyrl-RS" w:eastAsia="zh-CN"/>
        </w:rPr>
        <w:t>п</w:t>
      </w:r>
      <w:r w:rsidRPr="0017652F">
        <w:rPr>
          <w:rFonts w:ascii="Times New Roman" w:eastAsia="SimSun" w:hAnsi="Times New Roman" w:cs="Times New Roman"/>
          <w:spacing w:val="5"/>
          <w:sz w:val="24"/>
          <w:szCs w:val="24"/>
          <w:lang w:val="sr-Cyrl-RS" w:eastAsia="zh-CN"/>
        </w:rPr>
        <w:t>к</w:t>
      </w:r>
      <w:r w:rsidRPr="0017652F">
        <w:rPr>
          <w:rFonts w:ascii="Times New Roman" w:eastAsia="SimSun" w:hAnsi="Times New Roman" w:cs="Times New Roman"/>
          <w:sz w:val="24"/>
          <w:szCs w:val="24"/>
          <w:lang w:val="sr-Cyrl-RS" w:eastAsia="zh-CN"/>
        </w:rPr>
        <w:t>у</w:t>
      </w:r>
      <w:r w:rsidRPr="0017652F">
        <w:rPr>
          <w:rFonts w:ascii="Times New Roman" w:eastAsia="SimSun" w:hAnsi="Times New Roman" w:cs="Times New Roman"/>
          <w:spacing w:val="-5"/>
          <w:sz w:val="24"/>
          <w:szCs w:val="24"/>
          <w:lang w:val="sr-Cyrl-RS" w:eastAsia="zh-CN"/>
        </w:rPr>
        <w:t xml:space="preserve"> </w:t>
      </w:r>
      <w:r w:rsidRPr="0017652F">
        <w:rPr>
          <w:rFonts w:ascii="Times New Roman" w:eastAsia="SimSun" w:hAnsi="Times New Roman" w:cs="Times New Roman"/>
          <w:sz w:val="24"/>
          <w:szCs w:val="24"/>
          <w:lang w:val="sr-Cyrl-RS" w:eastAsia="zh-CN"/>
        </w:rPr>
        <w:t>ја</w:t>
      </w:r>
      <w:r w:rsidRPr="0017652F">
        <w:rPr>
          <w:rFonts w:ascii="Times New Roman" w:eastAsia="SimSun" w:hAnsi="Times New Roman" w:cs="Times New Roman"/>
          <w:spacing w:val="1"/>
          <w:sz w:val="24"/>
          <w:szCs w:val="24"/>
          <w:lang w:val="sr-Cyrl-RS" w:eastAsia="zh-CN"/>
        </w:rPr>
        <w:t>в</w:t>
      </w:r>
      <w:r w:rsidRPr="0017652F">
        <w:rPr>
          <w:rFonts w:ascii="Times New Roman" w:eastAsia="SimSun" w:hAnsi="Times New Roman" w:cs="Times New Roman"/>
          <w:sz w:val="24"/>
          <w:szCs w:val="24"/>
          <w:lang w:val="sr-Cyrl-RS" w:eastAsia="zh-CN"/>
        </w:rPr>
        <w:t>не</w:t>
      </w:r>
      <w:r w:rsidRPr="0017652F">
        <w:rPr>
          <w:rFonts w:ascii="Times New Roman" w:eastAsia="SimSun" w:hAnsi="Times New Roman" w:cs="Times New Roman"/>
          <w:spacing w:val="-1"/>
          <w:sz w:val="24"/>
          <w:szCs w:val="24"/>
          <w:lang w:val="sr-Cyrl-RS" w:eastAsia="zh-CN"/>
        </w:rPr>
        <w:t xml:space="preserve"> </w:t>
      </w:r>
      <w:r w:rsidRPr="0017652F">
        <w:rPr>
          <w:rFonts w:ascii="Times New Roman" w:eastAsia="SimSun" w:hAnsi="Times New Roman" w:cs="Times New Roman"/>
          <w:sz w:val="24"/>
          <w:szCs w:val="24"/>
          <w:lang w:val="sr-Cyrl-RS" w:eastAsia="zh-CN"/>
        </w:rPr>
        <w:t>н</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б</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вке мале вредности,</w:t>
      </w:r>
      <w:r w:rsidRPr="0017652F">
        <w:rPr>
          <w:rFonts w:ascii="Times New Roman" w:eastAsia="SimSun" w:hAnsi="Times New Roman" w:cs="Times New Roman"/>
          <w:spacing w:val="1"/>
          <w:sz w:val="24"/>
          <w:szCs w:val="24"/>
          <w:lang w:val="sr-Cyrl-RS" w:eastAsia="zh-CN"/>
        </w:rPr>
        <w:t xml:space="preserve"> </w:t>
      </w:r>
      <w:r w:rsidRPr="0017652F">
        <w:rPr>
          <w:rFonts w:ascii="Times New Roman" w:eastAsia="SimSun" w:hAnsi="Times New Roman" w:cs="Times New Roman"/>
          <w:b/>
          <w:bCs/>
          <w:sz w:val="24"/>
          <w:szCs w:val="24"/>
          <w:lang w:val="sr-Cyrl-RS" w:eastAsia="zh-CN"/>
        </w:rPr>
        <w:t>ЈНМВ 1/</w:t>
      </w:r>
      <w:r w:rsidR="000B2A0F">
        <w:rPr>
          <w:rFonts w:ascii="Times New Roman" w:eastAsia="SimSun" w:hAnsi="Times New Roman" w:cs="Times New Roman"/>
          <w:b/>
          <w:bCs/>
          <w:sz w:val="24"/>
          <w:szCs w:val="24"/>
          <w:lang w:val="sr-Cyrl-RS" w:eastAsia="zh-CN"/>
        </w:rPr>
        <w:t>2017</w:t>
      </w:r>
      <w:r w:rsidRPr="0017652F">
        <w:rPr>
          <w:rFonts w:ascii="Times New Roman" w:eastAsia="SimSun" w:hAnsi="Times New Roman" w:cs="Times New Roman"/>
          <w:sz w:val="24"/>
          <w:szCs w:val="24"/>
          <w:lang w:val="sr-Cyrl-RS" w:eastAsia="zh-CN"/>
        </w:rPr>
        <w:t>.</w:t>
      </w:r>
    </w:p>
    <w:p w:rsidR="00B71A56" w:rsidRPr="0017652F" w:rsidRDefault="00B71A56" w:rsidP="00B71A56">
      <w:pPr>
        <w:widowControl w:val="0"/>
        <w:kinsoku w:val="0"/>
        <w:overflowPunct w:val="0"/>
        <w:autoSpaceDE w:val="0"/>
        <w:autoSpaceDN w:val="0"/>
        <w:adjustRightInd w:val="0"/>
        <w:spacing w:before="3" w:after="0" w:line="280" w:lineRule="exact"/>
        <w:rPr>
          <w:rFonts w:ascii="Times New Roman" w:eastAsia="SimSun" w:hAnsi="Times New Roman" w:cs="Times New Roman"/>
          <w:sz w:val="28"/>
          <w:szCs w:val="28"/>
          <w:lang w:val="sr-Cyrl-RS" w:eastAsia="zh-CN"/>
        </w:rPr>
      </w:pPr>
    </w:p>
    <w:tbl>
      <w:tblPr>
        <w:tblW w:w="0" w:type="auto"/>
        <w:tblInd w:w="224" w:type="dxa"/>
        <w:tblLayout w:type="fixed"/>
        <w:tblCellMar>
          <w:left w:w="0" w:type="dxa"/>
          <w:right w:w="0" w:type="dxa"/>
        </w:tblCellMar>
        <w:tblLook w:val="0000" w:firstRow="0" w:lastRow="0" w:firstColumn="0" w:lastColumn="0" w:noHBand="0" w:noVBand="0"/>
      </w:tblPr>
      <w:tblGrid>
        <w:gridCol w:w="1008"/>
        <w:gridCol w:w="5553"/>
        <w:gridCol w:w="3295"/>
      </w:tblGrid>
      <w:tr w:rsidR="00B71A56" w:rsidRPr="0017652F" w:rsidTr="00CE094D">
        <w:trPr>
          <w:trHeight w:hRule="exact" w:val="564"/>
        </w:trPr>
        <w:tc>
          <w:tcPr>
            <w:tcW w:w="1008" w:type="dxa"/>
            <w:tcBorders>
              <w:top w:val="single" w:sz="4" w:space="0" w:color="000000"/>
              <w:left w:val="single" w:sz="4" w:space="0" w:color="000000"/>
              <w:bottom w:val="single" w:sz="4" w:space="0" w:color="000000"/>
              <w:right w:val="single" w:sz="4" w:space="0" w:color="000000"/>
            </w:tcBorders>
          </w:tcPr>
          <w:p w:rsidR="00B71A56" w:rsidRPr="0017652F" w:rsidRDefault="00B71A56" w:rsidP="00CE094D">
            <w:pPr>
              <w:widowControl w:val="0"/>
              <w:kinsoku w:val="0"/>
              <w:overflowPunct w:val="0"/>
              <w:autoSpaceDE w:val="0"/>
              <w:autoSpaceDN w:val="0"/>
              <w:adjustRightInd w:val="0"/>
              <w:spacing w:after="0" w:line="269" w:lineRule="exact"/>
              <w:ind w:right="85"/>
              <w:jc w:val="center"/>
              <w:rPr>
                <w:rFonts w:ascii="Times New Roman" w:eastAsia="SimSun" w:hAnsi="Times New Roman" w:cs="Times New Roman"/>
                <w:sz w:val="24"/>
                <w:szCs w:val="24"/>
                <w:lang w:val="sr-Cyrl-RS" w:eastAsia="zh-CN"/>
              </w:rPr>
            </w:pPr>
            <w:r w:rsidRPr="0017652F">
              <w:rPr>
                <w:rFonts w:ascii="Times New Roman" w:eastAsia="SimSun" w:hAnsi="Times New Roman" w:cs="Times New Roman"/>
                <w:sz w:val="24"/>
                <w:szCs w:val="24"/>
                <w:lang w:val="sr-Cyrl-RS" w:eastAsia="zh-CN"/>
              </w:rPr>
              <w:t>РЕ</w:t>
            </w:r>
            <w:r w:rsidRPr="0017652F">
              <w:rPr>
                <w:rFonts w:ascii="Times New Roman" w:eastAsia="SimSun" w:hAnsi="Times New Roman" w:cs="Times New Roman"/>
                <w:spacing w:val="-1"/>
                <w:sz w:val="24"/>
                <w:szCs w:val="24"/>
                <w:lang w:val="sr-Cyrl-RS" w:eastAsia="zh-CN"/>
              </w:rPr>
              <w:t>Д</w:t>
            </w:r>
            <w:r w:rsidRPr="0017652F">
              <w:rPr>
                <w:rFonts w:ascii="Times New Roman" w:eastAsia="SimSun" w:hAnsi="Times New Roman" w:cs="Times New Roman"/>
                <w:sz w:val="24"/>
                <w:szCs w:val="24"/>
                <w:lang w:val="sr-Cyrl-RS" w:eastAsia="zh-CN"/>
              </w:rPr>
              <w:t>НИ</w:t>
            </w:r>
          </w:p>
          <w:p w:rsidR="00B71A56" w:rsidRPr="0017652F" w:rsidRDefault="00B71A56" w:rsidP="00CE094D">
            <w:pPr>
              <w:widowControl w:val="0"/>
              <w:kinsoku w:val="0"/>
              <w:overflowPunct w:val="0"/>
              <w:autoSpaceDE w:val="0"/>
              <w:autoSpaceDN w:val="0"/>
              <w:adjustRightInd w:val="0"/>
              <w:spacing w:after="0" w:line="240" w:lineRule="auto"/>
              <w:jc w:val="center"/>
              <w:rPr>
                <w:rFonts w:ascii="Times New Roman" w:eastAsia="SimSun" w:hAnsi="Times New Roman" w:cs="Times New Roman"/>
                <w:sz w:val="24"/>
                <w:szCs w:val="24"/>
                <w:lang w:val="sr-Cyrl-RS" w:eastAsia="zh-CN"/>
              </w:rPr>
            </w:pPr>
            <w:r w:rsidRPr="0017652F">
              <w:rPr>
                <w:rFonts w:ascii="Times New Roman" w:eastAsia="SimSun" w:hAnsi="Times New Roman" w:cs="Times New Roman"/>
                <w:spacing w:val="-1"/>
                <w:sz w:val="24"/>
                <w:szCs w:val="24"/>
                <w:lang w:val="sr-Cyrl-RS" w:eastAsia="zh-CN"/>
              </w:rPr>
              <w:t>Б</w:t>
            </w:r>
            <w:r w:rsidRPr="0017652F">
              <w:rPr>
                <w:rFonts w:ascii="Times New Roman" w:eastAsia="SimSun" w:hAnsi="Times New Roman" w:cs="Times New Roman"/>
                <w:sz w:val="24"/>
                <w:szCs w:val="24"/>
                <w:lang w:val="sr-Cyrl-RS" w:eastAsia="zh-CN"/>
              </w:rPr>
              <w:t>РОЈ</w:t>
            </w:r>
          </w:p>
        </w:tc>
        <w:tc>
          <w:tcPr>
            <w:tcW w:w="5553" w:type="dxa"/>
            <w:tcBorders>
              <w:top w:val="single" w:sz="4" w:space="0" w:color="000000"/>
              <w:left w:val="single" w:sz="4" w:space="0" w:color="000000"/>
              <w:bottom w:val="single" w:sz="4" w:space="0" w:color="000000"/>
              <w:right w:val="single" w:sz="4" w:space="0" w:color="000000"/>
            </w:tcBorders>
          </w:tcPr>
          <w:p w:rsidR="00B71A56" w:rsidRPr="0017652F" w:rsidRDefault="00B71A56" w:rsidP="00CE094D">
            <w:pPr>
              <w:widowControl w:val="0"/>
              <w:kinsoku w:val="0"/>
              <w:overflowPunct w:val="0"/>
              <w:autoSpaceDE w:val="0"/>
              <w:autoSpaceDN w:val="0"/>
              <w:adjustRightInd w:val="0"/>
              <w:spacing w:after="0" w:line="130" w:lineRule="exact"/>
              <w:rPr>
                <w:rFonts w:ascii="Times New Roman" w:eastAsia="SimSun" w:hAnsi="Times New Roman" w:cs="Times New Roman"/>
                <w:sz w:val="13"/>
                <w:szCs w:val="13"/>
                <w:lang w:val="sr-Cyrl-RS" w:eastAsia="zh-CN"/>
              </w:rPr>
            </w:pPr>
          </w:p>
          <w:p w:rsidR="00B71A56" w:rsidRPr="0017652F" w:rsidRDefault="00B71A56" w:rsidP="00CE094D">
            <w:pPr>
              <w:widowControl w:val="0"/>
              <w:kinsoku w:val="0"/>
              <w:overflowPunct w:val="0"/>
              <w:autoSpaceDE w:val="0"/>
              <w:autoSpaceDN w:val="0"/>
              <w:adjustRightInd w:val="0"/>
              <w:spacing w:after="0" w:line="240" w:lineRule="auto"/>
              <w:rPr>
                <w:rFonts w:ascii="Times New Roman" w:eastAsia="SimSun" w:hAnsi="Times New Roman" w:cs="Times New Roman"/>
                <w:sz w:val="24"/>
                <w:szCs w:val="24"/>
                <w:lang w:val="sr-Cyrl-RS" w:eastAsia="zh-CN"/>
              </w:rPr>
            </w:pPr>
            <w:r w:rsidRPr="0017652F">
              <w:rPr>
                <w:rFonts w:ascii="Times New Roman" w:eastAsia="SimSun" w:hAnsi="Times New Roman" w:cs="Times New Roman"/>
                <w:spacing w:val="-2"/>
                <w:sz w:val="24"/>
                <w:szCs w:val="24"/>
                <w:lang w:val="sr-Cyrl-RS" w:eastAsia="zh-CN"/>
              </w:rPr>
              <w:t>В</w:t>
            </w:r>
            <w:r w:rsidRPr="0017652F">
              <w:rPr>
                <w:rFonts w:ascii="Times New Roman" w:eastAsia="SimSun" w:hAnsi="Times New Roman" w:cs="Times New Roman"/>
                <w:sz w:val="24"/>
                <w:szCs w:val="24"/>
                <w:lang w:val="sr-Cyrl-RS" w:eastAsia="zh-CN"/>
              </w:rPr>
              <w:t xml:space="preserve">РСТА </w:t>
            </w:r>
            <w:r w:rsidRPr="0017652F">
              <w:rPr>
                <w:rFonts w:ascii="Times New Roman" w:eastAsia="SimSun" w:hAnsi="Times New Roman" w:cs="Times New Roman"/>
                <w:spacing w:val="-1"/>
                <w:sz w:val="24"/>
                <w:szCs w:val="24"/>
                <w:lang w:val="sr-Cyrl-RS" w:eastAsia="zh-CN"/>
              </w:rPr>
              <w:t>Т</w:t>
            </w:r>
            <w:r w:rsidRPr="0017652F">
              <w:rPr>
                <w:rFonts w:ascii="Times New Roman" w:eastAsia="SimSun" w:hAnsi="Times New Roman" w:cs="Times New Roman"/>
                <w:sz w:val="24"/>
                <w:szCs w:val="24"/>
                <w:lang w:val="sr-Cyrl-RS" w:eastAsia="zh-CN"/>
              </w:rPr>
              <w:t>РОШКО</w:t>
            </w:r>
            <w:r w:rsidRPr="0017652F">
              <w:rPr>
                <w:rFonts w:ascii="Times New Roman" w:eastAsia="SimSun" w:hAnsi="Times New Roman" w:cs="Times New Roman"/>
                <w:spacing w:val="-2"/>
                <w:sz w:val="24"/>
                <w:szCs w:val="24"/>
                <w:lang w:val="sr-Cyrl-RS" w:eastAsia="zh-CN"/>
              </w:rPr>
              <w:t>В</w:t>
            </w:r>
            <w:r w:rsidRPr="0017652F">
              <w:rPr>
                <w:rFonts w:ascii="Times New Roman" w:eastAsia="SimSun" w:hAnsi="Times New Roman" w:cs="Times New Roman"/>
                <w:sz w:val="24"/>
                <w:szCs w:val="24"/>
                <w:lang w:val="sr-Cyrl-RS" w:eastAsia="zh-CN"/>
              </w:rPr>
              <w:t>А</w:t>
            </w:r>
          </w:p>
        </w:tc>
        <w:tc>
          <w:tcPr>
            <w:tcW w:w="3295" w:type="dxa"/>
            <w:tcBorders>
              <w:top w:val="single" w:sz="4" w:space="0" w:color="000000"/>
              <w:left w:val="single" w:sz="4" w:space="0" w:color="000000"/>
              <w:bottom w:val="single" w:sz="4" w:space="0" w:color="000000"/>
              <w:right w:val="single" w:sz="4" w:space="0" w:color="000000"/>
            </w:tcBorders>
          </w:tcPr>
          <w:p w:rsidR="00B71A56" w:rsidRPr="0017652F" w:rsidRDefault="00B71A56" w:rsidP="00CE094D">
            <w:pPr>
              <w:widowControl w:val="0"/>
              <w:kinsoku w:val="0"/>
              <w:overflowPunct w:val="0"/>
              <w:autoSpaceDE w:val="0"/>
              <w:autoSpaceDN w:val="0"/>
              <w:adjustRightInd w:val="0"/>
              <w:spacing w:after="0" w:line="130" w:lineRule="exact"/>
              <w:rPr>
                <w:rFonts w:ascii="Times New Roman" w:eastAsia="SimSun" w:hAnsi="Times New Roman" w:cs="Times New Roman"/>
                <w:sz w:val="13"/>
                <w:szCs w:val="13"/>
                <w:lang w:val="sr-Cyrl-RS" w:eastAsia="zh-CN"/>
              </w:rPr>
            </w:pPr>
          </w:p>
          <w:p w:rsidR="00B71A56" w:rsidRPr="0017652F" w:rsidRDefault="00B71A56" w:rsidP="00CE094D">
            <w:pPr>
              <w:widowControl w:val="0"/>
              <w:kinsoku w:val="0"/>
              <w:overflowPunct w:val="0"/>
              <w:autoSpaceDE w:val="0"/>
              <w:autoSpaceDN w:val="0"/>
              <w:adjustRightInd w:val="0"/>
              <w:spacing w:after="0" w:line="240" w:lineRule="auto"/>
              <w:rPr>
                <w:rFonts w:ascii="Times New Roman" w:eastAsia="SimSun" w:hAnsi="Times New Roman" w:cs="Times New Roman"/>
                <w:sz w:val="24"/>
                <w:szCs w:val="24"/>
                <w:lang w:val="sr-Cyrl-RS" w:eastAsia="zh-CN"/>
              </w:rPr>
            </w:pPr>
            <w:r w:rsidRPr="0017652F">
              <w:rPr>
                <w:rFonts w:ascii="Times New Roman" w:eastAsia="SimSun" w:hAnsi="Times New Roman" w:cs="Times New Roman"/>
                <w:spacing w:val="-1"/>
                <w:sz w:val="24"/>
                <w:szCs w:val="24"/>
                <w:lang w:val="sr-Cyrl-RS" w:eastAsia="zh-CN"/>
              </w:rPr>
              <w:t>И</w:t>
            </w:r>
            <w:r w:rsidRPr="0017652F">
              <w:rPr>
                <w:rFonts w:ascii="Times New Roman" w:eastAsia="SimSun" w:hAnsi="Times New Roman" w:cs="Times New Roman"/>
                <w:sz w:val="24"/>
                <w:szCs w:val="24"/>
                <w:lang w:val="sr-Cyrl-RS" w:eastAsia="zh-CN"/>
              </w:rPr>
              <w:t>З</w:t>
            </w:r>
            <w:r w:rsidRPr="0017652F">
              <w:rPr>
                <w:rFonts w:ascii="Times New Roman" w:eastAsia="SimSun" w:hAnsi="Times New Roman" w:cs="Times New Roman"/>
                <w:spacing w:val="-1"/>
                <w:sz w:val="24"/>
                <w:szCs w:val="24"/>
                <w:lang w:val="sr-Cyrl-RS" w:eastAsia="zh-CN"/>
              </w:rPr>
              <w:t>Н</w:t>
            </w:r>
            <w:r w:rsidRPr="0017652F">
              <w:rPr>
                <w:rFonts w:ascii="Times New Roman" w:eastAsia="SimSun" w:hAnsi="Times New Roman" w:cs="Times New Roman"/>
                <w:sz w:val="24"/>
                <w:szCs w:val="24"/>
                <w:lang w:val="sr-Cyrl-RS" w:eastAsia="zh-CN"/>
              </w:rPr>
              <w:t xml:space="preserve">ОС (У </w:t>
            </w:r>
            <w:r w:rsidRPr="0017652F">
              <w:rPr>
                <w:rFonts w:ascii="Times New Roman" w:eastAsia="SimSun" w:hAnsi="Times New Roman" w:cs="Times New Roman"/>
                <w:spacing w:val="-1"/>
                <w:sz w:val="24"/>
                <w:szCs w:val="24"/>
                <w:lang w:val="sr-Cyrl-RS" w:eastAsia="zh-CN"/>
              </w:rPr>
              <w:t>Д</w:t>
            </w:r>
            <w:r w:rsidRPr="0017652F">
              <w:rPr>
                <w:rFonts w:ascii="Times New Roman" w:eastAsia="SimSun" w:hAnsi="Times New Roman" w:cs="Times New Roman"/>
                <w:sz w:val="24"/>
                <w:szCs w:val="24"/>
                <w:lang w:val="sr-Cyrl-RS" w:eastAsia="zh-CN"/>
              </w:rPr>
              <w:t>И</w:t>
            </w:r>
            <w:r w:rsidRPr="0017652F">
              <w:rPr>
                <w:rFonts w:ascii="Times New Roman" w:eastAsia="SimSun" w:hAnsi="Times New Roman" w:cs="Times New Roman"/>
                <w:spacing w:val="-1"/>
                <w:sz w:val="24"/>
                <w:szCs w:val="24"/>
                <w:lang w:val="sr-Cyrl-RS" w:eastAsia="zh-CN"/>
              </w:rPr>
              <w:t>НА</w:t>
            </w:r>
            <w:r w:rsidRPr="0017652F">
              <w:rPr>
                <w:rFonts w:ascii="Times New Roman" w:eastAsia="SimSun" w:hAnsi="Times New Roman" w:cs="Times New Roman"/>
                <w:sz w:val="24"/>
                <w:szCs w:val="24"/>
                <w:lang w:val="sr-Cyrl-RS" w:eastAsia="zh-CN"/>
              </w:rPr>
              <w:t>Р</w:t>
            </w:r>
            <w:r w:rsidRPr="0017652F">
              <w:rPr>
                <w:rFonts w:ascii="Times New Roman" w:eastAsia="SimSun" w:hAnsi="Times New Roman" w:cs="Times New Roman"/>
                <w:spacing w:val="-1"/>
                <w:sz w:val="24"/>
                <w:szCs w:val="24"/>
                <w:lang w:val="sr-Cyrl-RS" w:eastAsia="zh-CN"/>
              </w:rPr>
              <w:t>И</w:t>
            </w:r>
            <w:r w:rsidRPr="0017652F">
              <w:rPr>
                <w:rFonts w:ascii="Times New Roman" w:eastAsia="SimSun" w:hAnsi="Times New Roman" w:cs="Times New Roman"/>
                <w:spacing w:val="2"/>
                <w:sz w:val="24"/>
                <w:szCs w:val="24"/>
                <w:lang w:val="sr-Cyrl-RS" w:eastAsia="zh-CN"/>
              </w:rPr>
              <w:t>М</w:t>
            </w:r>
            <w:r w:rsidRPr="0017652F">
              <w:rPr>
                <w:rFonts w:ascii="Times New Roman" w:eastAsia="SimSun" w:hAnsi="Times New Roman" w:cs="Times New Roman"/>
                <w:sz w:val="24"/>
                <w:szCs w:val="24"/>
                <w:lang w:val="sr-Cyrl-RS" w:eastAsia="zh-CN"/>
              </w:rPr>
              <w:t>А)</w:t>
            </w:r>
          </w:p>
        </w:tc>
      </w:tr>
      <w:tr w:rsidR="00B71A56" w:rsidRPr="0017652F" w:rsidTr="00CE094D">
        <w:trPr>
          <w:trHeight w:hRule="exact" w:val="562"/>
        </w:trPr>
        <w:tc>
          <w:tcPr>
            <w:tcW w:w="1008" w:type="dxa"/>
            <w:tcBorders>
              <w:top w:val="single" w:sz="4" w:space="0" w:color="000000"/>
              <w:left w:val="single" w:sz="4" w:space="0" w:color="000000"/>
              <w:bottom w:val="single" w:sz="4" w:space="0" w:color="000000"/>
              <w:right w:val="single" w:sz="4" w:space="0" w:color="000000"/>
            </w:tcBorders>
          </w:tcPr>
          <w:p w:rsidR="00B71A56" w:rsidRPr="0017652F" w:rsidRDefault="00B71A56" w:rsidP="00CE094D">
            <w:pPr>
              <w:widowControl w:val="0"/>
              <w:kinsoku w:val="0"/>
              <w:overflowPunct w:val="0"/>
              <w:autoSpaceDE w:val="0"/>
              <w:autoSpaceDN w:val="0"/>
              <w:adjustRightInd w:val="0"/>
              <w:spacing w:before="8" w:after="0" w:line="120" w:lineRule="exact"/>
              <w:rPr>
                <w:rFonts w:ascii="Times New Roman" w:eastAsia="SimSun" w:hAnsi="Times New Roman" w:cs="Times New Roman"/>
                <w:sz w:val="12"/>
                <w:szCs w:val="12"/>
                <w:lang w:val="sr-Cyrl-RS" w:eastAsia="zh-CN"/>
              </w:rPr>
            </w:pPr>
          </w:p>
          <w:p w:rsidR="00B71A56" w:rsidRPr="0017652F" w:rsidRDefault="00B71A56" w:rsidP="00CE094D">
            <w:pPr>
              <w:widowControl w:val="0"/>
              <w:kinsoku w:val="0"/>
              <w:overflowPunct w:val="0"/>
              <w:autoSpaceDE w:val="0"/>
              <w:autoSpaceDN w:val="0"/>
              <w:adjustRightInd w:val="0"/>
              <w:spacing w:after="0" w:line="240" w:lineRule="auto"/>
              <w:ind w:right="85"/>
              <w:jc w:val="center"/>
              <w:rPr>
                <w:rFonts w:ascii="Times New Roman" w:eastAsia="SimSun" w:hAnsi="Times New Roman" w:cs="Times New Roman"/>
                <w:sz w:val="24"/>
                <w:szCs w:val="24"/>
                <w:lang w:val="sr-Cyrl-RS" w:eastAsia="zh-CN"/>
              </w:rPr>
            </w:pPr>
            <w:r w:rsidRPr="0017652F">
              <w:rPr>
                <w:rFonts w:ascii="Times New Roman" w:eastAsia="SimSun" w:hAnsi="Times New Roman" w:cs="Times New Roman"/>
                <w:sz w:val="24"/>
                <w:szCs w:val="24"/>
                <w:lang w:val="sr-Cyrl-RS" w:eastAsia="zh-CN"/>
              </w:rPr>
              <w:t>1.</w:t>
            </w:r>
          </w:p>
        </w:tc>
        <w:tc>
          <w:tcPr>
            <w:tcW w:w="5553" w:type="dxa"/>
            <w:tcBorders>
              <w:top w:val="single" w:sz="4" w:space="0" w:color="000000"/>
              <w:left w:val="single" w:sz="4" w:space="0" w:color="000000"/>
              <w:bottom w:val="single" w:sz="4" w:space="0" w:color="000000"/>
              <w:right w:val="single" w:sz="4" w:space="0" w:color="000000"/>
            </w:tcBorders>
          </w:tcPr>
          <w:p w:rsidR="00B71A56" w:rsidRPr="0017652F" w:rsidRDefault="00B71A56" w:rsidP="00CE094D">
            <w:pPr>
              <w:widowControl w:val="0"/>
              <w:autoSpaceDE w:val="0"/>
              <w:autoSpaceDN w:val="0"/>
              <w:adjustRightInd w:val="0"/>
              <w:spacing w:after="0" w:line="240" w:lineRule="auto"/>
              <w:rPr>
                <w:rFonts w:ascii="Times New Roman" w:eastAsia="SimSun" w:hAnsi="Times New Roman" w:cs="Times New Roman"/>
                <w:sz w:val="24"/>
                <w:szCs w:val="24"/>
                <w:lang w:val="sr-Cyrl-RS" w:eastAsia="zh-CN"/>
              </w:rPr>
            </w:pPr>
          </w:p>
        </w:tc>
        <w:tc>
          <w:tcPr>
            <w:tcW w:w="3295" w:type="dxa"/>
            <w:tcBorders>
              <w:top w:val="single" w:sz="4" w:space="0" w:color="000000"/>
              <w:left w:val="single" w:sz="4" w:space="0" w:color="000000"/>
              <w:bottom w:val="single" w:sz="4" w:space="0" w:color="000000"/>
              <w:right w:val="single" w:sz="4" w:space="0" w:color="000000"/>
            </w:tcBorders>
          </w:tcPr>
          <w:p w:rsidR="00B71A56" w:rsidRPr="0017652F" w:rsidRDefault="00B71A56" w:rsidP="00CE094D">
            <w:pPr>
              <w:widowControl w:val="0"/>
              <w:autoSpaceDE w:val="0"/>
              <w:autoSpaceDN w:val="0"/>
              <w:adjustRightInd w:val="0"/>
              <w:spacing w:after="0" w:line="240" w:lineRule="auto"/>
              <w:rPr>
                <w:rFonts w:ascii="Times New Roman" w:eastAsia="SimSun" w:hAnsi="Times New Roman" w:cs="Times New Roman"/>
                <w:sz w:val="24"/>
                <w:szCs w:val="24"/>
                <w:lang w:val="sr-Cyrl-RS" w:eastAsia="zh-CN"/>
              </w:rPr>
            </w:pPr>
          </w:p>
        </w:tc>
      </w:tr>
      <w:tr w:rsidR="00B71A56" w:rsidRPr="0017652F" w:rsidTr="00CE094D">
        <w:trPr>
          <w:trHeight w:hRule="exact" w:val="562"/>
        </w:trPr>
        <w:tc>
          <w:tcPr>
            <w:tcW w:w="1008" w:type="dxa"/>
            <w:tcBorders>
              <w:top w:val="single" w:sz="4" w:space="0" w:color="000000"/>
              <w:left w:val="single" w:sz="4" w:space="0" w:color="000000"/>
              <w:bottom w:val="single" w:sz="4" w:space="0" w:color="000000"/>
              <w:right w:val="single" w:sz="4" w:space="0" w:color="000000"/>
            </w:tcBorders>
          </w:tcPr>
          <w:p w:rsidR="00B71A56" w:rsidRPr="0017652F" w:rsidRDefault="00B71A56" w:rsidP="00CE094D">
            <w:pPr>
              <w:widowControl w:val="0"/>
              <w:kinsoku w:val="0"/>
              <w:overflowPunct w:val="0"/>
              <w:autoSpaceDE w:val="0"/>
              <w:autoSpaceDN w:val="0"/>
              <w:adjustRightInd w:val="0"/>
              <w:spacing w:before="8" w:after="0" w:line="120" w:lineRule="exact"/>
              <w:rPr>
                <w:rFonts w:ascii="Times New Roman" w:eastAsia="SimSun" w:hAnsi="Times New Roman" w:cs="Times New Roman"/>
                <w:sz w:val="12"/>
                <w:szCs w:val="12"/>
                <w:lang w:val="sr-Cyrl-RS" w:eastAsia="zh-CN"/>
              </w:rPr>
            </w:pPr>
          </w:p>
          <w:p w:rsidR="00B71A56" w:rsidRPr="0017652F" w:rsidRDefault="00B71A56" w:rsidP="00CE094D">
            <w:pPr>
              <w:widowControl w:val="0"/>
              <w:kinsoku w:val="0"/>
              <w:overflowPunct w:val="0"/>
              <w:autoSpaceDE w:val="0"/>
              <w:autoSpaceDN w:val="0"/>
              <w:adjustRightInd w:val="0"/>
              <w:spacing w:after="0" w:line="240" w:lineRule="auto"/>
              <w:ind w:right="85"/>
              <w:jc w:val="center"/>
              <w:rPr>
                <w:rFonts w:ascii="Times New Roman" w:eastAsia="SimSun" w:hAnsi="Times New Roman" w:cs="Times New Roman"/>
                <w:sz w:val="24"/>
                <w:szCs w:val="24"/>
                <w:lang w:val="sr-Cyrl-RS" w:eastAsia="zh-CN"/>
              </w:rPr>
            </w:pPr>
            <w:r w:rsidRPr="0017652F">
              <w:rPr>
                <w:rFonts w:ascii="Times New Roman" w:eastAsia="SimSun" w:hAnsi="Times New Roman" w:cs="Times New Roman"/>
                <w:sz w:val="24"/>
                <w:szCs w:val="24"/>
                <w:lang w:val="sr-Cyrl-RS" w:eastAsia="zh-CN"/>
              </w:rPr>
              <w:t>2.</w:t>
            </w:r>
          </w:p>
        </w:tc>
        <w:tc>
          <w:tcPr>
            <w:tcW w:w="5553" w:type="dxa"/>
            <w:tcBorders>
              <w:top w:val="single" w:sz="4" w:space="0" w:color="000000"/>
              <w:left w:val="single" w:sz="4" w:space="0" w:color="000000"/>
              <w:bottom w:val="single" w:sz="4" w:space="0" w:color="000000"/>
              <w:right w:val="single" w:sz="4" w:space="0" w:color="000000"/>
            </w:tcBorders>
          </w:tcPr>
          <w:p w:rsidR="00B71A56" w:rsidRPr="0017652F" w:rsidRDefault="00B71A56" w:rsidP="00CE094D">
            <w:pPr>
              <w:widowControl w:val="0"/>
              <w:autoSpaceDE w:val="0"/>
              <w:autoSpaceDN w:val="0"/>
              <w:adjustRightInd w:val="0"/>
              <w:spacing w:after="0" w:line="240" w:lineRule="auto"/>
              <w:rPr>
                <w:rFonts w:ascii="Times New Roman" w:eastAsia="SimSun" w:hAnsi="Times New Roman" w:cs="Times New Roman"/>
                <w:sz w:val="24"/>
                <w:szCs w:val="24"/>
                <w:lang w:val="sr-Cyrl-RS" w:eastAsia="zh-CN"/>
              </w:rPr>
            </w:pPr>
          </w:p>
        </w:tc>
        <w:tc>
          <w:tcPr>
            <w:tcW w:w="3295" w:type="dxa"/>
            <w:tcBorders>
              <w:top w:val="single" w:sz="4" w:space="0" w:color="000000"/>
              <w:left w:val="single" w:sz="4" w:space="0" w:color="000000"/>
              <w:bottom w:val="single" w:sz="4" w:space="0" w:color="000000"/>
              <w:right w:val="single" w:sz="4" w:space="0" w:color="000000"/>
            </w:tcBorders>
          </w:tcPr>
          <w:p w:rsidR="00B71A56" w:rsidRPr="0017652F" w:rsidRDefault="00B71A56" w:rsidP="00CE094D">
            <w:pPr>
              <w:widowControl w:val="0"/>
              <w:autoSpaceDE w:val="0"/>
              <w:autoSpaceDN w:val="0"/>
              <w:adjustRightInd w:val="0"/>
              <w:spacing w:after="0" w:line="240" w:lineRule="auto"/>
              <w:rPr>
                <w:rFonts w:ascii="Times New Roman" w:eastAsia="SimSun" w:hAnsi="Times New Roman" w:cs="Times New Roman"/>
                <w:sz w:val="24"/>
                <w:szCs w:val="24"/>
                <w:lang w:val="sr-Cyrl-RS" w:eastAsia="zh-CN"/>
              </w:rPr>
            </w:pPr>
          </w:p>
        </w:tc>
      </w:tr>
      <w:tr w:rsidR="00B71A56" w:rsidRPr="0017652F" w:rsidTr="00CE094D">
        <w:trPr>
          <w:trHeight w:hRule="exact" w:val="562"/>
        </w:trPr>
        <w:tc>
          <w:tcPr>
            <w:tcW w:w="1008" w:type="dxa"/>
            <w:tcBorders>
              <w:top w:val="single" w:sz="4" w:space="0" w:color="000000"/>
              <w:left w:val="single" w:sz="4" w:space="0" w:color="000000"/>
              <w:bottom w:val="single" w:sz="4" w:space="0" w:color="000000"/>
              <w:right w:val="single" w:sz="4" w:space="0" w:color="000000"/>
            </w:tcBorders>
          </w:tcPr>
          <w:p w:rsidR="00B71A56" w:rsidRPr="0017652F" w:rsidRDefault="00B71A56" w:rsidP="00CE094D">
            <w:pPr>
              <w:widowControl w:val="0"/>
              <w:kinsoku w:val="0"/>
              <w:overflowPunct w:val="0"/>
              <w:autoSpaceDE w:val="0"/>
              <w:autoSpaceDN w:val="0"/>
              <w:adjustRightInd w:val="0"/>
              <w:spacing w:before="8" w:after="0" w:line="120" w:lineRule="exact"/>
              <w:rPr>
                <w:rFonts w:ascii="Times New Roman" w:eastAsia="SimSun" w:hAnsi="Times New Roman" w:cs="Times New Roman"/>
                <w:sz w:val="12"/>
                <w:szCs w:val="12"/>
                <w:lang w:val="sr-Cyrl-RS" w:eastAsia="zh-CN"/>
              </w:rPr>
            </w:pPr>
          </w:p>
          <w:p w:rsidR="00B71A56" w:rsidRPr="0017652F" w:rsidRDefault="00B71A56" w:rsidP="00CE094D">
            <w:pPr>
              <w:widowControl w:val="0"/>
              <w:kinsoku w:val="0"/>
              <w:overflowPunct w:val="0"/>
              <w:autoSpaceDE w:val="0"/>
              <w:autoSpaceDN w:val="0"/>
              <w:adjustRightInd w:val="0"/>
              <w:spacing w:after="0" w:line="240" w:lineRule="auto"/>
              <w:ind w:right="85"/>
              <w:jc w:val="center"/>
              <w:rPr>
                <w:rFonts w:ascii="Times New Roman" w:eastAsia="SimSun" w:hAnsi="Times New Roman" w:cs="Times New Roman"/>
                <w:sz w:val="24"/>
                <w:szCs w:val="24"/>
                <w:lang w:val="sr-Cyrl-RS" w:eastAsia="zh-CN"/>
              </w:rPr>
            </w:pPr>
            <w:r w:rsidRPr="0017652F">
              <w:rPr>
                <w:rFonts w:ascii="Times New Roman" w:eastAsia="SimSun" w:hAnsi="Times New Roman" w:cs="Times New Roman"/>
                <w:sz w:val="24"/>
                <w:szCs w:val="24"/>
                <w:lang w:val="sr-Cyrl-RS" w:eastAsia="zh-CN"/>
              </w:rPr>
              <w:t>3.</w:t>
            </w:r>
          </w:p>
        </w:tc>
        <w:tc>
          <w:tcPr>
            <w:tcW w:w="5553" w:type="dxa"/>
            <w:tcBorders>
              <w:top w:val="single" w:sz="4" w:space="0" w:color="000000"/>
              <w:left w:val="single" w:sz="4" w:space="0" w:color="000000"/>
              <w:bottom w:val="single" w:sz="4" w:space="0" w:color="000000"/>
              <w:right w:val="single" w:sz="4" w:space="0" w:color="000000"/>
            </w:tcBorders>
          </w:tcPr>
          <w:p w:rsidR="00B71A56" w:rsidRPr="0017652F" w:rsidRDefault="00B71A56" w:rsidP="00CE094D">
            <w:pPr>
              <w:widowControl w:val="0"/>
              <w:autoSpaceDE w:val="0"/>
              <w:autoSpaceDN w:val="0"/>
              <w:adjustRightInd w:val="0"/>
              <w:spacing w:after="0" w:line="240" w:lineRule="auto"/>
              <w:rPr>
                <w:rFonts w:ascii="Times New Roman" w:eastAsia="SimSun" w:hAnsi="Times New Roman" w:cs="Times New Roman"/>
                <w:sz w:val="24"/>
                <w:szCs w:val="24"/>
                <w:lang w:val="sr-Cyrl-RS" w:eastAsia="zh-CN"/>
              </w:rPr>
            </w:pPr>
          </w:p>
        </w:tc>
        <w:tc>
          <w:tcPr>
            <w:tcW w:w="3295" w:type="dxa"/>
            <w:tcBorders>
              <w:top w:val="single" w:sz="4" w:space="0" w:color="000000"/>
              <w:left w:val="single" w:sz="4" w:space="0" w:color="000000"/>
              <w:bottom w:val="single" w:sz="4" w:space="0" w:color="000000"/>
              <w:right w:val="single" w:sz="4" w:space="0" w:color="000000"/>
            </w:tcBorders>
          </w:tcPr>
          <w:p w:rsidR="00B71A56" w:rsidRPr="0017652F" w:rsidRDefault="00B71A56" w:rsidP="00CE094D">
            <w:pPr>
              <w:widowControl w:val="0"/>
              <w:autoSpaceDE w:val="0"/>
              <w:autoSpaceDN w:val="0"/>
              <w:adjustRightInd w:val="0"/>
              <w:spacing w:after="0" w:line="240" w:lineRule="auto"/>
              <w:rPr>
                <w:rFonts w:ascii="Times New Roman" w:eastAsia="SimSun" w:hAnsi="Times New Roman" w:cs="Times New Roman"/>
                <w:sz w:val="24"/>
                <w:szCs w:val="24"/>
                <w:lang w:val="sr-Cyrl-RS" w:eastAsia="zh-CN"/>
              </w:rPr>
            </w:pPr>
          </w:p>
        </w:tc>
      </w:tr>
      <w:tr w:rsidR="00B71A56" w:rsidRPr="0017652F" w:rsidTr="00CE094D">
        <w:trPr>
          <w:trHeight w:hRule="exact" w:val="562"/>
        </w:trPr>
        <w:tc>
          <w:tcPr>
            <w:tcW w:w="1008" w:type="dxa"/>
            <w:tcBorders>
              <w:top w:val="single" w:sz="4" w:space="0" w:color="000000"/>
              <w:left w:val="single" w:sz="4" w:space="0" w:color="000000"/>
              <w:bottom w:val="single" w:sz="4" w:space="0" w:color="000000"/>
              <w:right w:val="single" w:sz="4" w:space="0" w:color="000000"/>
            </w:tcBorders>
          </w:tcPr>
          <w:p w:rsidR="00B71A56" w:rsidRPr="0017652F" w:rsidRDefault="00B71A56" w:rsidP="00CE094D">
            <w:pPr>
              <w:widowControl w:val="0"/>
              <w:kinsoku w:val="0"/>
              <w:overflowPunct w:val="0"/>
              <w:autoSpaceDE w:val="0"/>
              <w:autoSpaceDN w:val="0"/>
              <w:adjustRightInd w:val="0"/>
              <w:spacing w:after="0" w:line="130" w:lineRule="exact"/>
              <w:rPr>
                <w:rFonts w:ascii="Times New Roman" w:eastAsia="SimSun" w:hAnsi="Times New Roman" w:cs="Times New Roman"/>
                <w:sz w:val="13"/>
                <w:szCs w:val="13"/>
                <w:lang w:val="sr-Cyrl-RS" w:eastAsia="zh-CN"/>
              </w:rPr>
            </w:pPr>
          </w:p>
          <w:p w:rsidR="00B71A56" w:rsidRPr="0017652F" w:rsidRDefault="00B71A56" w:rsidP="00CE094D">
            <w:pPr>
              <w:widowControl w:val="0"/>
              <w:kinsoku w:val="0"/>
              <w:overflowPunct w:val="0"/>
              <w:autoSpaceDE w:val="0"/>
              <w:autoSpaceDN w:val="0"/>
              <w:adjustRightInd w:val="0"/>
              <w:spacing w:after="0" w:line="240" w:lineRule="auto"/>
              <w:ind w:right="85"/>
              <w:jc w:val="center"/>
              <w:rPr>
                <w:rFonts w:ascii="Times New Roman" w:eastAsia="SimSun" w:hAnsi="Times New Roman" w:cs="Times New Roman"/>
                <w:sz w:val="24"/>
                <w:szCs w:val="24"/>
                <w:lang w:val="sr-Cyrl-RS" w:eastAsia="zh-CN"/>
              </w:rPr>
            </w:pPr>
            <w:r w:rsidRPr="0017652F">
              <w:rPr>
                <w:rFonts w:ascii="Times New Roman" w:eastAsia="SimSun" w:hAnsi="Times New Roman" w:cs="Times New Roman"/>
                <w:sz w:val="24"/>
                <w:szCs w:val="24"/>
                <w:lang w:val="sr-Cyrl-RS" w:eastAsia="zh-CN"/>
              </w:rPr>
              <w:t>4.</w:t>
            </w:r>
          </w:p>
        </w:tc>
        <w:tc>
          <w:tcPr>
            <w:tcW w:w="5553" w:type="dxa"/>
            <w:tcBorders>
              <w:top w:val="single" w:sz="4" w:space="0" w:color="000000"/>
              <w:left w:val="single" w:sz="4" w:space="0" w:color="000000"/>
              <w:bottom w:val="single" w:sz="4" w:space="0" w:color="000000"/>
              <w:right w:val="single" w:sz="4" w:space="0" w:color="000000"/>
            </w:tcBorders>
          </w:tcPr>
          <w:p w:rsidR="00B71A56" w:rsidRPr="0017652F" w:rsidRDefault="00B71A56" w:rsidP="00CE094D">
            <w:pPr>
              <w:widowControl w:val="0"/>
              <w:autoSpaceDE w:val="0"/>
              <w:autoSpaceDN w:val="0"/>
              <w:adjustRightInd w:val="0"/>
              <w:spacing w:after="0" w:line="240" w:lineRule="auto"/>
              <w:rPr>
                <w:rFonts w:ascii="Times New Roman" w:eastAsia="SimSun" w:hAnsi="Times New Roman" w:cs="Times New Roman"/>
                <w:sz w:val="24"/>
                <w:szCs w:val="24"/>
                <w:lang w:val="sr-Cyrl-RS" w:eastAsia="zh-CN"/>
              </w:rPr>
            </w:pPr>
          </w:p>
        </w:tc>
        <w:tc>
          <w:tcPr>
            <w:tcW w:w="3295" w:type="dxa"/>
            <w:tcBorders>
              <w:top w:val="single" w:sz="4" w:space="0" w:color="000000"/>
              <w:left w:val="single" w:sz="4" w:space="0" w:color="000000"/>
              <w:bottom w:val="single" w:sz="4" w:space="0" w:color="000000"/>
              <w:right w:val="single" w:sz="4" w:space="0" w:color="000000"/>
            </w:tcBorders>
          </w:tcPr>
          <w:p w:rsidR="00B71A56" w:rsidRPr="0017652F" w:rsidRDefault="00B71A56" w:rsidP="00CE094D">
            <w:pPr>
              <w:widowControl w:val="0"/>
              <w:autoSpaceDE w:val="0"/>
              <w:autoSpaceDN w:val="0"/>
              <w:adjustRightInd w:val="0"/>
              <w:spacing w:after="0" w:line="240" w:lineRule="auto"/>
              <w:rPr>
                <w:rFonts w:ascii="Times New Roman" w:eastAsia="SimSun" w:hAnsi="Times New Roman" w:cs="Times New Roman"/>
                <w:sz w:val="24"/>
                <w:szCs w:val="24"/>
                <w:lang w:val="sr-Cyrl-RS" w:eastAsia="zh-CN"/>
              </w:rPr>
            </w:pPr>
          </w:p>
        </w:tc>
      </w:tr>
      <w:tr w:rsidR="00B71A56" w:rsidRPr="0017652F" w:rsidTr="00CE094D">
        <w:trPr>
          <w:trHeight w:hRule="exact" w:val="562"/>
        </w:trPr>
        <w:tc>
          <w:tcPr>
            <w:tcW w:w="1008" w:type="dxa"/>
            <w:tcBorders>
              <w:top w:val="single" w:sz="4" w:space="0" w:color="000000"/>
              <w:left w:val="single" w:sz="4" w:space="0" w:color="000000"/>
              <w:bottom w:val="single" w:sz="4" w:space="0" w:color="000000"/>
              <w:right w:val="single" w:sz="4" w:space="0" w:color="000000"/>
            </w:tcBorders>
          </w:tcPr>
          <w:p w:rsidR="00B71A56" w:rsidRPr="0017652F" w:rsidRDefault="00B71A56" w:rsidP="00CE094D">
            <w:pPr>
              <w:widowControl w:val="0"/>
              <w:kinsoku w:val="0"/>
              <w:overflowPunct w:val="0"/>
              <w:autoSpaceDE w:val="0"/>
              <w:autoSpaceDN w:val="0"/>
              <w:adjustRightInd w:val="0"/>
              <w:spacing w:after="0" w:line="130" w:lineRule="exact"/>
              <w:rPr>
                <w:rFonts w:ascii="Times New Roman" w:eastAsia="SimSun" w:hAnsi="Times New Roman" w:cs="Times New Roman"/>
                <w:sz w:val="13"/>
                <w:szCs w:val="13"/>
                <w:lang w:val="sr-Cyrl-RS" w:eastAsia="zh-CN"/>
              </w:rPr>
            </w:pPr>
          </w:p>
          <w:p w:rsidR="00B71A56" w:rsidRPr="0017652F" w:rsidRDefault="00B71A56" w:rsidP="00CE094D">
            <w:pPr>
              <w:widowControl w:val="0"/>
              <w:kinsoku w:val="0"/>
              <w:overflowPunct w:val="0"/>
              <w:autoSpaceDE w:val="0"/>
              <w:autoSpaceDN w:val="0"/>
              <w:adjustRightInd w:val="0"/>
              <w:spacing w:after="0" w:line="240" w:lineRule="auto"/>
              <w:ind w:right="85"/>
              <w:jc w:val="center"/>
              <w:rPr>
                <w:rFonts w:ascii="Times New Roman" w:eastAsia="SimSun" w:hAnsi="Times New Roman" w:cs="Times New Roman"/>
                <w:sz w:val="24"/>
                <w:szCs w:val="24"/>
                <w:lang w:val="sr-Cyrl-RS" w:eastAsia="zh-CN"/>
              </w:rPr>
            </w:pPr>
            <w:r w:rsidRPr="0017652F">
              <w:rPr>
                <w:rFonts w:ascii="Times New Roman" w:eastAsia="SimSun" w:hAnsi="Times New Roman" w:cs="Times New Roman"/>
                <w:sz w:val="24"/>
                <w:szCs w:val="24"/>
                <w:lang w:val="sr-Cyrl-RS" w:eastAsia="zh-CN"/>
              </w:rPr>
              <w:t>5.</w:t>
            </w:r>
          </w:p>
        </w:tc>
        <w:tc>
          <w:tcPr>
            <w:tcW w:w="5553" w:type="dxa"/>
            <w:tcBorders>
              <w:top w:val="single" w:sz="4" w:space="0" w:color="000000"/>
              <w:left w:val="single" w:sz="4" w:space="0" w:color="000000"/>
              <w:bottom w:val="single" w:sz="4" w:space="0" w:color="000000"/>
              <w:right w:val="single" w:sz="4" w:space="0" w:color="000000"/>
            </w:tcBorders>
          </w:tcPr>
          <w:p w:rsidR="00B71A56" w:rsidRPr="0017652F" w:rsidRDefault="00B71A56" w:rsidP="00CE094D">
            <w:pPr>
              <w:widowControl w:val="0"/>
              <w:autoSpaceDE w:val="0"/>
              <w:autoSpaceDN w:val="0"/>
              <w:adjustRightInd w:val="0"/>
              <w:spacing w:after="0" w:line="240" w:lineRule="auto"/>
              <w:rPr>
                <w:rFonts w:ascii="Times New Roman" w:eastAsia="SimSun" w:hAnsi="Times New Roman" w:cs="Times New Roman"/>
                <w:sz w:val="24"/>
                <w:szCs w:val="24"/>
                <w:lang w:val="sr-Cyrl-RS" w:eastAsia="zh-CN"/>
              </w:rPr>
            </w:pPr>
          </w:p>
        </w:tc>
        <w:tc>
          <w:tcPr>
            <w:tcW w:w="3295" w:type="dxa"/>
            <w:tcBorders>
              <w:top w:val="single" w:sz="4" w:space="0" w:color="000000"/>
              <w:left w:val="single" w:sz="4" w:space="0" w:color="000000"/>
              <w:bottom w:val="single" w:sz="4" w:space="0" w:color="000000"/>
              <w:right w:val="single" w:sz="4" w:space="0" w:color="000000"/>
            </w:tcBorders>
          </w:tcPr>
          <w:p w:rsidR="00B71A56" w:rsidRPr="0017652F" w:rsidRDefault="00B71A56" w:rsidP="00CE094D">
            <w:pPr>
              <w:widowControl w:val="0"/>
              <w:autoSpaceDE w:val="0"/>
              <w:autoSpaceDN w:val="0"/>
              <w:adjustRightInd w:val="0"/>
              <w:spacing w:after="0" w:line="240" w:lineRule="auto"/>
              <w:rPr>
                <w:rFonts w:ascii="Times New Roman" w:eastAsia="SimSun" w:hAnsi="Times New Roman" w:cs="Times New Roman"/>
                <w:sz w:val="24"/>
                <w:szCs w:val="24"/>
                <w:lang w:val="sr-Cyrl-RS" w:eastAsia="zh-CN"/>
              </w:rPr>
            </w:pPr>
          </w:p>
        </w:tc>
      </w:tr>
      <w:tr w:rsidR="00B71A56" w:rsidRPr="0017652F" w:rsidTr="00CE094D">
        <w:trPr>
          <w:trHeight w:hRule="exact" w:val="562"/>
        </w:trPr>
        <w:tc>
          <w:tcPr>
            <w:tcW w:w="1008" w:type="dxa"/>
            <w:tcBorders>
              <w:top w:val="single" w:sz="4" w:space="0" w:color="000000"/>
              <w:left w:val="single" w:sz="4" w:space="0" w:color="000000"/>
              <w:bottom w:val="single" w:sz="4" w:space="0" w:color="000000"/>
              <w:right w:val="single" w:sz="4" w:space="0" w:color="000000"/>
            </w:tcBorders>
          </w:tcPr>
          <w:p w:rsidR="00B71A56" w:rsidRPr="0017652F" w:rsidRDefault="00B71A56" w:rsidP="00CE094D">
            <w:pPr>
              <w:widowControl w:val="0"/>
              <w:kinsoku w:val="0"/>
              <w:overflowPunct w:val="0"/>
              <w:autoSpaceDE w:val="0"/>
              <w:autoSpaceDN w:val="0"/>
              <w:adjustRightInd w:val="0"/>
              <w:spacing w:after="0" w:line="130" w:lineRule="exact"/>
              <w:rPr>
                <w:rFonts w:ascii="Times New Roman" w:eastAsia="SimSun" w:hAnsi="Times New Roman" w:cs="Times New Roman"/>
                <w:sz w:val="13"/>
                <w:szCs w:val="13"/>
                <w:lang w:val="sr-Cyrl-RS" w:eastAsia="zh-CN"/>
              </w:rPr>
            </w:pPr>
          </w:p>
          <w:p w:rsidR="00B71A56" w:rsidRPr="0017652F" w:rsidRDefault="00B71A56" w:rsidP="00CE094D">
            <w:pPr>
              <w:widowControl w:val="0"/>
              <w:kinsoku w:val="0"/>
              <w:overflowPunct w:val="0"/>
              <w:autoSpaceDE w:val="0"/>
              <w:autoSpaceDN w:val="0"/>
              <w:adjustRightInd w:val="0"/>
              <w:spacing w:after="0" w:line="240" w:lineRule="auto"/>
              <w:ind w:right="85"/>
              <w:jc w:val="center"/>
              <w:rPr>
                <w:rFonts w:ascii="Times New Roman" w:eastAsia="SimSun" w:hAnsi="Times New Roman" w:cs="Times New Roman"/>
                <w:sz w:val="24"/>
                <w:szCs w:val="24"/>
                <w:lang w:val="sr-Cyrl-RS" w:eastAsia="zh-CN"/>
              </w:rPr>
            </w:pPr>
            <w:r w:rsidRPr="0017652F">
              <w:rPr>
                <w:rFonts w:ascii="Times New Roman" w:eastAsia="SimSun" w:hAnsi="Times New Roman" w:cs="Times New Roman"/>
                <w:sz w:val="24"/>
                <w:szCs w:val="24"/>
                <w:lang w:val="sr-Cyrl-RS" w:eastAsia="zh-CN"/>
              </w:rPr>
              <w:t>6.</w:t>
            </w:r>
          </w:p>
        </w:tc>
        <w:tc>
          <w:tcPr>
            <w:tcW w:w="5553" w:type="dxa"/>
            <w:tcBorders>
              <w:top w:val="single" w:sz="4" w:space="0" w:color="000000"/>
              <w:left w:val="single" w:sz="4" w:space="0" w:color="000000"/>
              <w:bottom w:val="single" w:sz="4" w:space="0" w:color="000000"/>
              <w:right w:val="single" w:sz="4" w:space="0" w:color="000000"/>
            </w:tcBorders>
          </w:tcPr>
          <w:p w:rsidR="00B71A56" w:rsidRPr="0017652F" w:rsidRDefault="00B71A56" w:rsidP="00CE094D">
            <w:pPr>
              <w:widowControl w:val="0"/>
              <w:autoSpaceDE w:val="0"/>
              <w:autoSpaceDN w:val="0"/>
              <w:adjustRightInd w:val="0"/>
              <w:spacing w:after="0" w:line="240" w:lineRule="auto"/>
              <w:rPr>
                <w:rFonts w:ascii="Times New Roman" w:eastAsia="SimSun" w:hAnsi="Times New Roman" w:cs="Times New Roman"/>
                <w:sz w:val="24"/>
                <w:szCs w:val="24"/>
                <w:lang w:val="sr-Cyrl-RS" w:eastAsia="zh-CN"/>
              </w:rPr>
            </w:pPr>
          </w:p>
        </w:tc>
        <w:tc>
          <w:tcPr>
            <w:tcW w:w="3295" w:type="dxa"/>
            <w:tcBorders>
              <w:top w:val="single" w:sz="4" w:space="0" w:color="000000"/>
              <w:left w:val="single" w:sz="4" w:space="0" w:color="000000"/>
              <w:bottom w:val="single" w:sz="4" w:space="0" w:color="000000"/>
              <w:right w:val="single" w:sz="4" w:space="0" w:color="000000"/>
            </w:tcBorders>
          </w:tcPr>
          <w:p w:rsidR="00B71A56" w:rsidRPr="0017652F" w:rsidRDefault="00B71A56" w:rsidP="00CE094D">
            <w:pPr>
              <w:widowControl w:val="0"/>
              <w:autoSpaceDE w:val="0"/>
              <w:autoSpaceDN w:val="0"/>
              <w:adjustRightInd w:val="0"/>
              <w:spacing w:after="0" w:line="240" w:lineRule="auto"/>
              <w:rPr>
                <w:rFonts w:ascii="Times New Roman" w:eastAsia="SimSun" w:hAnsi="Times New Roman" w:cs="Times New Roman"/>
                <w:sz w:val="24"/>
                <w:szCs w:val="24"/>
                <w:lang w:val="sr-Cyrl-RS" w:eastAsia="zh-CN"/>
              </w:rPr>
            </w:pPr>
          </w:p>
        </w:tc>
      </w:tr>
      <w:tr w:rsidR="00B71A56" w:rsidRPr="0017652F" w:rsidTr="00CE094D">
        <w:trPr>
          <w:trHeight w:hRule="exact" w:val="564"/>
        </w:trPr>
        <w:tc>
          <w:tcPr>
            <w:tcW w:w="1008" w:type="dxa"/>
            <w:tcBorders>
              <w:top w:val="single" w:sz="4" w:space="0" w:color="000000"/>
              <w:left w:val="single" w:sz="4" w:space="0" w:color="000000"/>
              <w:bottom w:val="single" w:sz="4" w:space="0" w:color="000000"/>
              <w:right w:val="single" w:sz="4" w:space="0" w:color="000000"/>
            </w:tcBorders>
          </w:tcPr>
          <w:p w:rsidR="00B71A56" w:rsidRPr="0017652F" w:rsidRDefault="00B71A56" w:rsidP="00CE094D">
            <w:pPr>
              <w:widowControl w:val="0"/>
              <w:kinsoku w:val="0"/>
              <w:overflowPunct w:val="0"/>
              <w:autoSpaceDE w:val="0"/>
              <w:autoSpaceDN w:val="0"/>
              <w:adjustRightInd w:val="0"/>
              <w:spacing w:after="0" w:line="130" w:lineRule="exact"/>
              <w:rPr>
                <w:rFonts w:ascii="Times New Roman" w:eastAsia="SimSun" w:hAnsi="Times New Roman" w:cs="Times New Roman"/>
                <w:sz w:val="13"/>
                <w:szCs w:val="13"/>
                <w:lang w:val="sr-Cyrl-RS" w:eastAsia="zh-CN"/>
              </w:rPr>
            </w:pPr>
          </w:p>
          <w:p w:rsidR="00B71A56" w:rsidRPr="0017652F" w:rsidRDefault="00B71A56" w:rsidP="00CE094D">
            <w:pPr>
              <w:widowControl w:val="0"/>
              <w:kinsoku w:val="0"/>
              <w:overflowPunct w:val="0"/>
              <w:autoSpaceDE w:val="0"/>
              <w:autoSpaceDN w:val="0"/>
              <w:adjustRightInd w:val="0"/>
              <w:spacing w:after="0" w:line="240" w:lineRule="auto"/>
              <w:ind w:right="85"/>
              <w:jc w:val="center"/>
              <w:rPr>
                <w:rFonts w:ascii="Times New Roman" w:eastAsia="SimSun" w:hAnsi="Times New Roman" w:cs="Times New Roman"/>
                <w:sz w:val="24"/>
                <w:szCs w:val="24"/>
                <w:lang w:val="sr-Cyrl-RS" w:eastAsia="zh-CN"/>
              </w:rPr>
            </w:pPr>
            <w:r w:rsidRPr="0017652F">
              <w:rPr>
                <w:rFonts w:ascii="Times New Roman" w:eastAsia="SimSun" w:hAnsi="Times New Roman" w:cs="Times New Roman"/>
                <w:sz w:val="24"/>
                <w:szCs w:val="24"/>
                <w:lang w:val="sr-Cyrl-RS" w:eastAsia="zh-CN"/>
              </w:rPr>
              <w:t>7.</w:t>
            </w:r>
          </w:p>
        </w:tc>
        <w:tc>
          <w:tcPr>
            <w:tcW w:w="5553" w:type="dxa"/>
            <w:tcBorders>
              <w:top w:val="single" w:sz="4" w:space="0" w:color="000000"/>
              <w:left w:val="single" w:sz="4" w:space="0" w:color="000000"/>
              <w:bottom w:val="single" w:sz="4" w:space="0" w:color="000000"/>
              <w:right w:val="single" w:sz="4" w:space="0" w:color="000000"/>
            </w:tcBorders>
          </w:tcPr>
          <w:p w:rsidR="00B71A56" w:rsidRPr="0017652F" w:rsidRDefault="00B71A56" w:rsidP="00CE094D">
            <w:pPr>
              <w:widowControl w:val="0"/>
              <w:autoSpaceDE w:val="0"/>
              <w:autoSpaceDN w:val="0"/>
              <w:adjustRightInd w:val="0"/>
              <w:spacing w:after="0" w:line="240" w:lineRule="auto"/>
              <w:rPr>
                <w:rFonts w:ascii="Times New Roman" w:eastAsia="SimSun" w:hAnsi="Times New Roman" w:cs="Times New Roman"/>
                <w:sz w:val="24"/>
                <w:szCs w:val="24"/>
                <w:lang w:val="sr-Cyrl-RS" w:eastAsia="zh-CN"/>
              </w:rPr>
            </w:pPr>
          </w:p>
        </w:tc>
        <w:tc>
          <w:tcPr>
            <w:tcW w:w="3295" w:type="dxa"/>
            <w:tcBorders>
              <w:top w:val="single" w:sz="4" w:space="0" w:color="000000"/>
              <w:left w:val="single" w:sz="4" w:space="0" w:color="000000"/>
              <w:bottom w:val="single" w:sz="4" w:space="0" w:color="000000"/>
              <w:right w:val="single" w:sz="4" w:space="0" w:color="000000"/>
            </w:tcBorders>
          </w:tcPr>
          <w:p w:rsidR="00B71A56" w:rsidRPr="0017652F" w:rsidRDefault="00B71A56" w:rsidP="00CE094D">
            <w:pPr>
              <w:widowControl w:val="0"/>
              <w:autoSpaceDE w:val="0"/>
              <w:autoSpaceDN w:val="0"/>
              <w:adjustRightInd w:val="0"/>
              <w:spacing w:after="0" w:line="240" w:lineRule="auto"/>
              <w:rPr>
                <w:rFonts w:ascii="Times New Roman" w:eastAsia="SimSun" w:hAnsi="Times New Roman" w:cs="Times New Roman"/>
                <w:sz w:val="24"/>
                <w:szCs w:val="24"/>
                <w:lang w:val="sr-Cyrl-RS" w:eastAsia="zh-CN"/>
              </w:rPr>
            </w:pPr>
          </w:p>
        </w:tc>
      </w:tr>
      <w:tr w:rsidR="00B71A56" w:rsidRPr="0017652F" w:rsidTr="00CE094D">
        <w:trPr>
          <w:trHeight w:hRule="exact" w:val="562"/>
        </w:trPr>
        <w:tc>
          <w:tcPr>
            <w:tcW w:w="1008" w:type="dxa"/>
            <w:tcBorders>
              <w:top w:val="single" w:sz="4" w:space="0" w:color="000000"/>
              <w:left w:val="single" w:sz="4" w:space="0" w:color="000000"/>
              <w:bottom w:val="single" w:sz="4" w:space="0" w:color="000000"/>
              <w:right w:val="single" w:sz="4" w:space="0" w:color="000000"/>
            </w:tcBorders>
          </w:tcPr>
          <w:p w:rsidR="00B71A56" w:rsidRPr="0017652F" w:rsidRDefault="00B71A56" w:rsidP="00CE094D">
            <w:pPr>
              <w:widowControl w:val="0"/>
              <w:kinsoku w:val="0"/>
              <w:overflowPunct w:val="0"/>
              <w:autoSpaceDE w:val="0"/>
              <w:autoSpaceDN w:val="0"/>
              <w:adjustRightInd w:val="0"/>
              <w:spacing w:before="8" w:after="0" w:line="120" w:lineRule="exact"/>
              <w:rPr>
                <w:rFonts w:ascii="Times New Roman" w:eastAsia="SimSun" w:hAnsi="Times New Roman" w:cs="Times New Roman"/>
                <w:sz w:val="12"/>
                <w:szCs w:val="12"/>
                <w:lang w:val="sr-Cyrl-RS" w:eastAsia="zh-CN"/>
              </w:rPr>
            </w:pPr>
          </w:p>
          <w:p w:rsidR="00B71A56" w:rsidRPr="0017652F" w:rsidRDefault="00B71A56" w:rsidP="00CE094D">
            <w:pPr>
              <w:widowControl w:val="0"/>
              <w:kinsoku w:val="0"/>
              <w:overflowPunct w:val="0"/>
              <w:autoSpaceDE w:val="0"/>
              <w:autoSpaceDN w:val="0"/>
              <w:adjustRightInd w:val="0"/>
              <w:spacing w:after="0" w:line="240" w:lineRule="auto"/>
              <w:ind w:right="85"/>
              <w:jc w:val="center"/>
              <w:rPr>
                <w:rFonts w:ascii="Times New Roman" w:eastAsia="SimSun" w:hAnsi="Times New Roman" w:cs="Times New Roman"/>
                <w:sz w:val="24"/>
                <w:szCs w:val="24"/>
                <w:lang w:val="sr-Cyrl-RS" w:eastAsia="zh-CN"/>
              </w:rPr>
            </w:pPr>
            <w:r w:rsidRPr="0017652F">
              <w:rPr>
                <w:rFonts w:ascii="Times New Roman" w:eastAsia="SimSun" w:hAnsi="Times New Roman" w:cs="Times New Roman"/>
                <w:sz w:val="24"/>
                <w:szCs w:val="24"/>
                <w:lang w:val="sr-Cyrl-RS" w:eastAsia="zh-CN"/>
              </w:rPr>
              <w:t>8.</w:t>
            </w:r>
          </w:p>
        </w:tc>
        <w:tc>
          <w:tcPr>
            <w:tcW w:w="5553" w:type="dxa"/>
            <w:tcBorders>
              <w:top w:val="single" w:sz="4" w:space="0" w:color="000000"/>
              <w:left w:val="single" w:sz="4" w:space="0" w:color="000000"/>
              <w:bottom w:val="single" w:sz="4" w:space="0" w:color="000000"/>
              <w:right w:val="single" w:sz="4" w:space="0" w:color="000000"/>
            </w:tcBorders>
          </w:tcPr>
          <w:p w:rsidR="00B71A56" w:rsidRPr="0017652F" w:rsidRDefault="00B71A56" w:rsidP="00CE094D">
            <w:pPr>
              <w:widowControl w:val="0"/>
              <w:autoSpaceDE w:val="0"/>
              <w:autoSpaceDN w:val="0"/>
              <w:adjustRightInd w:val="0"/>
              <w:spacing w:after="0" w:line="240" w:lineRule="auto"/>
              <w:rPr>
                <w:rFonts w:ascii="Times New Roman" w:eastAsia="SimSun" w:hAnsi="Times New Roman" w:cs="Times New Roman"/>
                <w:sz w:val="24"/>
                <w:szCs w:val="24"/>
                <w:lang w:val="sr-Cyrl-RS" w:eastAsia="zh-CN"/>
              </w:rPr>
            </w:pPr>
          </w:p>
        </w:tc>
        <w:tc>
          <w:tcPr>
            <w:tcW w:w="3295" w:type="dxa"/>
            <w:tcBorders>
              <w:top w:val="single" w:sz="4" w:space="0" w:color="000000"/>
              <w:left w:val="single" w:sz="4" w:space="0" w:color="000000"/>
              <w:bottom w:val="single" w:sz="4" w:space="0" w:color="000000"/>
              <w:right w:val="single" w:sz="4" w:space="0" w:color="000000"/>
            </w:tcBorders>
          </w:tcPr>
          <w:p w:rsidR="00B71A56" w:rsidRPr="0017652F" w:rsidRDefault="00B71A56" w:rsidP="00CE094D">
            <w:pPr>
              <w:widowControl w:val="0"/>
              <w:autoSpaceDE w:val="0"/>
              <w:autoSpaceDN w:val="0"/>
              <w:adjustRightInd w:val="0"/>
              <w:spacing w:after="0" w:line="240" w:lineRule="auto"/>
              <w:rPr>
                <w:rFonts w:ascii="Times New Roman" w:eastAsia="SimSun" w:hAnsi="Times New Roman" w:cs="Times New Roman"/>
                <w:sz w:val="24"/>
                <w:szCs w:val="24"/>
                <w:lang w:val="sr-Cyrl-RS" w:eastAsia="zh-CN"/>
              </w:rPr>
            </w:pPr>
          </w:p>
        </w:tc>
      </w:tr>
      <w:tr w:rsidR="00B71A56" w:rsidRPr="0017652F" w:rsidTr="00CE094D">
        <w:trPr>
          <w:trHeight w:hRule="exact" w:val="562"/>
        </w:trPr>
        <w:tc>
          <w:tcPr>
            <w:tcW w:w="1008" w:type="dxa"/>
            <w:tcBorders>
              <w:top w:val="single" w:sz="4" w:space="0" w:color="000000"/>
              <w:left w:val="single" w:sz="4" w:space="0" w:color="000000"/>
              <w:bottom w:val="single" w:sz="4" w:space="0" w:color="000000"/>
              <w:right w:val="single" w:sz="4" w:space="0" w:color="000000"/>
            </w:tcBorders>
          </w:tcPr>
          <w:p w:rsidR="00B71A56" w:rsidRPr="0017652F" w:rsidRDefault="00B71A56" w:rsidP="00CE094D">
            <w:pPr>
              <w:widowControl w:val="0"/>
              <w:kinsoku w:val="0"/>
              <w:overflowPunct w:val="0"/>
              <w:autoSpaceDE w:val="0"/>
              <w:autoSpaceDN w:val="0"/>
              <w:adjustRightInd w:val="0"/>
              <w:spacing w:before="8" w:after="0" w:line="120" w:lineRule="exact"/>
              <w:rPr>
                <w:rFonts w:ascii="Times New Roman" w:eastAsia="SimSun" w:hAnsi="Times New Roman" w:cs="Times New Roman"/>
                <w:sz w:val="12"/>
                <w:szCs w:val="12"/>
                <w:lang w:val="sr-Cyrl-RS" w:eastAsia="zh-CN"/>
              </w:rPr>
            </w:pPr>
          </w:p>
          <w:p w:rsidR="00B71A56" w:rsidRPr="0017652F" w:rsidRDefault="00B71A56" w:rsidP="00CE094D">
            <w:pPr>
              <w:widowControl w:val="0"/>
              <w:kinsoku w:val="0"/>
              <w:overflowPunct w:val="0"/>
              <w:autoSpaceDE w:val="0"/>
              <w:autoSpaceDN w:val="0"/>
              <w:adjustRightInd w:val="0"/>
              <w:spacing w:after="0" w:line="240" w:lineRule="auto"/>
              <w:ind w:right="85"/>
              <w:jc w:val="center"/>
              <w:rPr>
                <w:rFonts w:ascii="Times New Roman" w:eastAsia="SimSun" w:hAnsi="Times New Roman" w:cs="Times New Roman"/>
                <w:sz w:val="24"/>
                <w:szCs w:val="24"/>
                <w:lang w:val="sr-Cyrl-RS" w:eastAsia="zh-CN"/>
              </w:rPr>
            </w:pPr>
            <w:r w:rsidRPr="0017652F">
              <w:rPr>
                <w:rFonts w:ascii="Times New Roman" w:eastAsia="SimSun" w:hAnsi="Times New Roman" w:cs="Times New Roman"/>
                <w:sz w:val="24"/>
                <w:szCs w:val="24"/>
                <w:lang w:val="sr-Cyrl-RS" w:eastAsia="zh-CN"/>
              </w:rPr>
              <w:t>9.</w:t>
            </w:r>
          </w:p>
        </w:tc>
        <w:tc>
          <w:tcPr>
            <w:tcW w:w="5553" w:type="dxa"/>
            <w:tcBorders>
              <w:top w:val="single" w:sz="4" w:space="0" w:color="000000"/>
              <w:left w:val="single" w:sz="4" w:space="0" w:color="000000"/>
              <w:bottom w:val="single" w:sz="4" w:space="0" w:color="000000"/>
              <w:right w:val="single" w:sz="4" w:space="0" w:color="000000"/>
            </w:tcBorders>
          </w:tcPr>
          <w:p w:rsidR="00B71A56" w:rsidRPr="0017652F" w:rsidRDefault="00B71A56" w:rsidP="00CE094D">
            <w:pPr>
              <w:widowControl w:val="0"/>
              <w:autoSpaceDE w:val="0"/>
              <w:autoSpaceDN w:val="0"/>
              <w:adjustRightInd w:val="0"/>
              <w:spacing w:after="0" w:line="240" w:lineRule="auto"/>
              <w:rPr>
                <w:rFonts w:ascii="Times New Roman" w:eastAsia="SimSun" w:hAnsi="Times New Roman" w:cs="Times New Roman"/>
                <w:sz w:val="24"/>
                <w:szCs w:val="24"/>
                <w:lang w:val="sr-Cyrl-RS" w:eastAsia="zh-CN"/>
              </w:rPr>
            </w:pPr>
          </w:p>
        </w:tc>
        <w:tc>
          <w:tcPr>
            <w:tcW w:w="3295" w:type="dxa"/>
            <w:tcBorders>
              <w:top w:val="single" w:sz="4" w:space="0" w:color="000000"/>
              <w:left w:val="single" w:sz="4" w:space="0" w:color="000000"/>
              <w:bottom w:val="single" w:sz="4" w:space="0" w:color="000000"/>
              <w:right w:val="single" w:sz="4" w:space="0" w:color="000000"/>
            </w:tcBorders>
          </w:tcPr>
          <w:p w:rsidR="00B71A56" w:rsidRPr="0017652F" w:rsidRDefault="00B71A56" w:rsidP="00CE094D">
            <w:pPr>
              <w:widowControl w:val="0"/>
              <w:autoSpaceDE w:val="0"/>
              <w:autoSpaceDN w:val="0"/>
              <w:adjustRightInd w:val="0"/>
              <w:spacing w:after="0" w:line="240" w:lineRule="auto"/>
              <w:rPr>
                <w:rFonts w:ascii="Times New Roman" w:eastAsia="SimSun" w:hAnsi="Times New Roman" w:cs="Times New Roman"/>
                <w:sz w:val="24"/>
                <w:szCs w:val="24"/>
                <w:lang w:val="sr-Cyrl-RS" w:eastAsia="zh-CN"/>
              </w:rPr>
            </w:pPr>
          </w:p>
        </w:tc>
      </w:tr>
      <w:tr w:rsidR="00B71A56" w:rsidRPr="0017652F" w:rsidTr="00CE094D">
        <w:trPr>
          <w:trHeight w:hRule="exact" w:val="562"/>
        </w:trPr>
        <w:tc>
          <w:tcPr>
            <w:tcW w:w="1008" w:type="dxa"/>
            <w:tcBorders>
              <w:top w:val="single" w:sz="4" w:space="0" w:color="000000"/>
              <w:left w:val="single" w:sz="4" w:space="0" w:color="000000"/>
              <w:bottom w:val="single" w:sz="4" w:space="0" w:color="000000"/>
              <w:right w:val="single" w:sz="4" w:space="0" w:color="000000"/>
            </w:tcBorders>
          </w:tcPr>
          <w:p w:rsidR="00B71A56" w:rsidRPr="0017652F" w:rsidRDefault="00B71A56" w:rsidP="00CE094D">
            <w:pPr>
              <w:widowControl w:val="0"/>
              <w:kinsoku w:val="0"/>
              <w:overflowPunct w:val="0"/>
              <w:autoSpaceDE w:val="0"/>
              <w:autoSpaceDN w:val="0"/>
              <w:adjustRightInd w:val="0"/>
              <w:spacing w:after="0" w:line="130" w:lineRule="exact"/>
              <w:rPr>
                <w:rFonts w:ascii="Times New Roman" w:eastAsia="SimSun" w:hAnsi="Times New Roman" w:cs="Times New Roman"/>
                <w:sz w:val="13"/>
                <w:szCs w:val="13"/>
                <w:lang w:val="sr-Cyrl-RS" w:eastAsia="zh-CN"/>
              </w:rPr>
            </w:pPr>
          </w:p>
          <w:p w:rsidR="00B71A56" w:rsidRPr="0017652F" w:rsidRDefault="00B71A56" w:rsidP="00CE094D">
            <w:pPr>
              <w:widowControl w:val="0"/>
              <w:kinsoku w:val="0"/>
              <w:overflowPunct w:val="0"/>
              <w:autoSpaceDE w:val="0"/>
              <w:autoSpaceDN w:val="0"/>
              <w:adjustRightInd w:val="0"/>
              <w:spacing w:after="0" w:line="240" w:lineRule="auto"/>
              <w:ind w:right="85"/>
              <w:jc w:val="center"/>
              <w:rPr>
                <w:rFonts w:ascii="Times New Roman" w:eastAsia="SimSun" w:hAnsi="Times New Roman" w:cs="Times New Roman"/>
                <w:sz w:val="24"/>
                <w:szCs w:val="24"/>
                <w:lang w:val="sr-Cyrl-RS" w:eastAsia="zh-CN"/>
              </w:rPr>
            </w:pPr>
            <w:r w:rsidRPr="0017652F">
              <w:rPr>
                <w:rFonts w:ascii="Times New Roman" w:eastAsia="SimSun" w:hAnsi="Times New Roman" w:cs="Times New Roman"/>
                <w:sz w:val="24"/>
                <w:szCs w:val="24"/>
                <w:lang w:val="sr-Cyrl-RS" w:eastAsia="zh-CN"/>
              </w:rPr>
              <w:t>10.</w:t>
            </w:r>
          </w:p>
        </w:tc>
        <w:tc>
          <w:tcPr>
            <w:tcW w:w="5553" w:type="dxa"/>
            <w:tcBorders>
              <w:top w:val="single" w:sz="4" w:space="0" w:color="000000"/>
              <w:left w:val="single" w:sz="4" w:space="0" w:color="000000"/>
              <w:bottom w:val="single" w:sz="4" w:space="0" w:color="000000"/>
              <w:right w:val="single" w:sz="4" w:space="0" w:color="000000"/>
            </w:tcBorders>
          </w:tcPr>
          <w:p w:rsidR="00B71A56" w:rsidRPr="0017652F" w:rsidRDefault="00B71A56" w:rsidP="00CE094D">
            <w:pPr>
              <w:widowControl w:val="0"/>
              <w:autoSpaceDE w:val="0"/>
              <w:autoSpaceDN w:val="0"/>
              <w:adjustRightInd w:val="0"/>
              <w:spacing w:after="0" w:line="240" w:lineRule="auto"/>
              <w:rPr>
                <w:rFonts w:ascii="Times New Roman" w:eastAsia="SimSun" w:hAnsi="Times New Roman" w:cs="Times New Roman"/>
                <w:sz w:val="24"/>
                <w:szCs w:val="24"/>
                <w:lang w:val="sr-Cyrl-RS" w:eastAsia="zh-CN"/>
              </w:rPr>
            </w:pPr>
          </w:p>
        </w:tc>
        <w:tc>
          <w:tcPr>
            <w:tcW w:w="3295" w:type="dxa"/>
            <w:tcBorders>
              <w:top w:val="single" w:sz="4" w:space="0" w:color="000000"/>
              <w:left w:val="single" w:sz="4" w:space="0" w:color="000000"/>
              <w:bottom w:val="single" w:sz="4" w:space="0" w:color="000000"/>
              <w:right w:val="single" w:sz="4" w:space="0" w:color="000000"/>
            </w:tcBorders>
          </w:tcPr>
          <w:p w:rsidR="00B71A56" w:rsidRPr="0017652F" w:rsidRDefault="00B71A56" w:rsidP="00CE094D">
            <w:pPr>
              <w:widowControl w:val="0"/>
              <w:autoSpaceDE w:val="0"/>
              <w:autoSpaceDN w:val="0"/>
              <w:adjustRightInd w:val="0"/>
              <w:spacing w:after="0" w:line="240" w:lineRule="auto"/>
              <w:rPr>
                <w:rFonts w:ascii="Times New Roman" w:eastAsia="SimSun" w:hAnsi="Times New Roman" w:cs="Times New Roman"/>
                <w:sz w:val="24"/>
                <w:szCs w:val="24"/>
                <w:lang w:val="sr-Cyrl-RS" w:eastAsia="zh-CN"/>
              </w:rPr>
            </w:pPr>
          </w:p>
        </w:tc>
      </w:tr>
      <w:tr w:rsidR="00B71A56" w:rsidRPr="0017652F" w:rsidTr="00CE094D">
        <w:trPr>
          <w:trHeight w:hRule="exact" w:val="838"/>
        </w:trPr>
        <w:tc>
          <w:tcPr>
            <w:tcW w:w="6561" w:type="dxa"/>
            <w:gridSpan w:val="2"/>
            <w:tcBorders>
              <w:top w:val="single" w:sz="4" w:space="0" w:color="000000"/>
              <w:left w:val="single" w:sz="4" w:space="0" w:color="000000"/>
              <w:bottom w:val="single" w:sz="4" w:space="0" w:color="000000"/>
              <w:right w:val="single" w:sz="4" w:space="0" w:color="000000"/>
            </w:tcBorders>
          </w:tcPr>
          <w:p w:rsidR="00B71A56" w:rsidRPr="0017652F" w:rsidRDefault="00B71A56" w:rsidP="00CE094D">
            <w:pPr>
              <w:widowControl w:val="0"/>
              <w:kinsoku w:val="0"/>
              <w:overflowPunct w:val="0"/>
              <w:autoSpaceDE w:val="0"/>
              <w:autoSpaceDN w:val="0"/>
              <w:adjustRightInd w:val="0"/>
              <w:spacing w:before="7" w:after="0" w:line="260" w:lineRule="exact"/>
              <w:rPr>
                <w:rFonts w:ascii="Times New Roman" w:eastAsia="SimSun" w:hAnsi="Times New Roman" w:cs="Times New Roman"/>
                <w:sz w:val="26"/>
                <w:szCs w:val="26"/>
                <w:lang w:val="sr-Cyrl-RS" w:eastAsia="zh-CN"/>
              </w:rPr>
            </w:pPr>
          </w:p>
          <w:p w:rsidR="00B71A56" w:rsidRPr="0017652F" w:rsidRDefault="00B71A56" w:rsidP="00CE094D">
            <w:pPr>
              <w:widowControl w:val="0"/>
              <w:kinsoku w:val="0"/>
              <w:overflowPunct w:val="0"/>
              <w:autoSpaceDE w:val="0"/>
              <w:autoSpaceDN w:val="0"/>
              <w:adjustRightInd w:val="0"/>
              <w:spacing w:after="0" w:line="240" w:lineRule="auto"/>
              <w:ind w:right="103"/>
              <w:jc w:val="right"/>
              <w:rPr>
                <w:rFonts w:ascii="Times New Roman" w:eastAsia="SimSun" w:hAnsi="Times New Roman" w:cs="Times New Roman"/>
                <w:sz w:val="24"/>
                <w:szCs w:val="24"/>
                <w:lang w:val="sr-Cyrl-RS" w:eastAsia="zh-CN"/>
              </w:rPr>
            </w:pPr>
            <w:r w:rsidRPr="0017652F">
              <w:rPr>
                <w:rFonts w:ascii="Times New Roman" w:eastAsia="SimSun" w:hAnsi="Times New Roman" w:cs="Times New Roman"/>
                <w:sz w:val="24"/>
                <w:szCs w:val="24"/>
                <w:lang w:val="sr-Cyrl-RS" w:eastAsia="zh-CN"/>
              </w:rPr>
              <w:t>УКУПН</w:t>
            </w:r>
            <w:r w:rsidRPr="0017652F">
              <w:rPr>
                <w:rFonts w:ascii="Times New Roman" w:eastAsia="SimSun" w:hAnsi="Times New Roman" w:cs="Times New Roman"/>
                <w:spacing w:val="-1"/>
                <w:sz w:val="24"/>
                <w:szCs w:val="24"/>
                <w:lang w:val="sr-Cyrl-RS" w:eastAsia="zh-CN"/>
              </w:rPr>
              <w:t>О</w:t>
            </w:r>
            <w:r w:rsidRPr="0017652F">
              <w:rPr>
                <w:rFonts w:ascii="Times New Roman" w:eastAsia="SimSun" w:hAnsi="Times New Roman" w:cs="Times New Roman"/>
                <w:sz w:val="24"/>
                <w:szCs w:val="24"/>
                <w:lang w:val="sr-Cyrl-RS" w:eastAsia="zh-CN"/>
              </w:rPr>
              <w:t>:</w:t>
            </w:r>
          </w:p>
        </w:tc>
        <w:tc>
          <w:tcPr>
            <w:tcW w:w="3295" w:type="dxa"/>
            <w:tcBorders>
              <w:top w:val="single" w:sz="4" w:space="0" w:color="000000"/>
              <w:left w:val="single" w:sz="4" w:space="0" w:color="000000"/>
              <w:bottom w:val="single" w:sz="4" w:space="0" w:color="000000"/>
              <w:right w:val="single" w:sz="4" w:space="0" w:color="000000"/>
            </w:tcBorders>
          </w:tcPr>
          <w:p w:rsidR="00B71A56" w:rsidRPr="0017652F" w:rsidRDefault="00B71A56" w:rsidP="00CE094D">
            <w:pPr>
              <w:widowControl w:val="0"/>
              <w:autoSpaceDE w:val="0"/>
              <w:autoSpaceDN w:val="0"/>
              <w:adjustRightInd w:val="0"/>
              <w:spacing w:after="0" w:line="240" w:lineRule="auto"/>
              <w:rPr>
                <w:rFonts w:ascii="Times New Roman" w:eastAsia="SimSun" w:hAnsi="Times New Roman" w:cs="Times New Roman"/>
                <w:sz w:val="24"/>
                <w:szCs w:val="24"/>
                <w:lang w:val="sr-Cyrl-RS" w:eastAsia="zh-CN"/>
              </w:rPr>
            </w:pPr>
          </w:p>
        </w:tc>
      </w:tr>
    </w:tbl>
    <w:p w:rsidR="00B71A56" w:rsidRPr="0017652F" w:rsidRDefault="00B71A56" w:rsidP="00B71A56">
      <w:pPr>
        <w:widowControl w:val="0"/>
        <w:kinsoku w:val="0"/>
        <w:overflowPunct w:val="0"/>
        <w:autoSpaceDE w:val="0"/>
        <w:autoSpaceDN w:val="0"/>
        <w:adjustRightInd w:val="0"/>
        <w:spacing w:before="18" w:after="0" w:line="220" w:lineRule="exact"/>
        <w:rPr>
          <w:rFonts w:ascii="Times New Roman" w:eastAsia="SimSun" w:hAnsi="Times New Roman" w:cs="Times New Roman"/>
          <w:lang w:val="sr-Cyrl-RS" w:eastAsia="zh-CN"/>
        </w:rPr>
      </w:pPr>
    </w:p>
    <w:p w:rsidR="00B71A56" w:rsidRPr="0017652F" w:rsidRDefault="00B71A56" w:rsidP="00B71A56">
      <w:pPr>
        <w:widowControl w:val="0"/>
        <w:autoSpaceDE w:val="0"/>
        <w:autoSpaceDN w:val="0"/>
        <w:adjustRightInd w:val="0"/>
        <w:spacing w:after="0" w:line="240" w:lineRule="auto"/>
        <w:rPr>
          <w:rFonts w:ascii="Times New Roman" w:eastAsia="SimSun" w:hAnsi="Times New Roman" w:cs="Times New Roman"/>
          <w:sz w:val="24"/>
          <w:szCs w:val="24"/>
          <w:lang w:val="sr-Cyrl-RS" w:eastAsia="zh-CN"/>
        </w:rPr>
      </w:pPr>
    </w:p>
    <w:p w:rsidR="00B71A56" w:rsidRPr="0017652F" w:rsidRDefault="00B71A56" w:rsidP="00B71A56">
      <w:pPr>
        <w:widowControl w:val="0"/>
        <w:autoSpaceDE w:val="0"/>
        <w:autoSpaceDN w:val="0"/>
        <w:adjustRightInd w:val="0"/>
        <w:spacing w:after="0" w:line="240" w:lineRule="auto"/>
        <w:rPr>
          <w:rFonts w:ascii="Times New Roman" w:eastAsia="SimSun" w:hAnsi="Times New Roman" w:cs="Times New Roman"/>
          <w:sz w:val="24"/>
          <w:szCs w:val="24"/>
          <w:lang w:val="sr-Cyrl-RS" w:eastAsia="zh-CN"/>
        </w:rPr>
      </w:pPr>
    </w:p>
    <w:tbl>
      <w:tblPr>
        <w:tblW w:w="0" w:type="auto"/>
        <w:jc w:val="center"/>
        <w:tblLook w:val="04A0" w:firstRow="1" w:lastRow="0" w:firstColumn="1" w:lastColumn="0" w:noHBand="0" w:noVBand="1"/>
      </w:tblPr>
      <w:tblGrid>
        <w:gridCol w:w="3342"/>
        <w:gridCol w:w="3342"/>
        <w:gridCol w:w="3343"/>
      </w:tblGrid>
      <w:tr w:rsidR="00B71A56" w:rsidRPr="0017652F" w:rsidTr="00CE094D">
        <w:trPr>
          <w:jc w:val="center"/>
        </w:trPr>
        <w:tc>
          <w:tcPr>
            <w:tcW w:w="3342" w:type="dxa"/>
            <w:shd w:val="clear" w:color="auto" w:fill="auto"/>
          </w:tcPr>
          <w:p w:rsidR="00B71A56" w:rsidRPr="0017652F" w:rsidRDefault="00B71A56" w:rsidP="00CE094D">
            <w:pPr>
              <w:widowControl w:val="0"/>
              <w:kinsoku w:val="0"/>
              <w:overflowPunct w:val="0"/>
              <w:autoSpaceDE w:val="0"/>
              <w:autoSpaceDN w:val="0"/>
              <w:adjustRightInd w:val="0"/>
              <w:spacing w:after="0" w:line="200" w:lineRule="exact"/>
              <w:rPr>
                <w:rFonts w:ascii="Times New Roman" w:eastAsia="SimSun" w:hAnsi="Times New Roman" w:cs="Times New Roman"/>
                <w:lang w:val="sr-Cyrl-RS" w:eastAsia="zh-CN"/>
              </w:rPr>
            </w:pPr>
            <w:r w:rsidRPr="0017652F">
              <w:rPr>
                <w:rFonts w:ascii="Times New Roman" w:eastAsia="SimSun" w:hAnsi="Times New Roman" w:cs="Times New Roman"/>
                <w:lang w:val="sr-Cyrl-RS" w:eastAsia="zh-CN"/>
              </w:rPr>
              <w:t>Место и датум:</w:t>
            </w:r>
          </w:p>
        </w:tc>
        <w:tc>
          <w:tcPr>
            <w:tcW w:w="3342" w:type="dxa"/>
            <w:shd w:val="clear" w:color="auto" w:fill="auto"/>
          </w:tcPr>
          <w:p w:rsidR="00B71A56" w:rsidRPr="0017652F" w:rsidRDefault="00B71A56" w:rsidP="00CE094D">
            <w:pPr>
              <w:widowControl w:val="0"/>
              <w:kinsoku w:val="0"/>
              <w:overflowPunct w:val="0"/>
              <w:autoSpaceDE w:val="0"/>
              <w:autoSpaceDN w:val="0"/>
              <w:adjustRightInd w:val="0"/>
              <w:spacing w:after="0" w:line="200" w:lineRule="exact"/>
              <w:rPr>
                <w:rFonts w:ascii="Times New Roman" w:eastAsia="SimSun" w:hAnsi="Times New Roman" w:cs="Times New Roman"/>
                <w:lang w:val="sr-Cyrl-RS" w:eastAsia="zh-CN"/>
              </w:rPr>
            </w:pPr>
          </w:p>
        </w:tc>
        <w:tc>
          <w:tcPr>
            <w:tcW w:w="3343" w:type="dxa"/>
            <w:tcBorders>
              <w:bottom w:val="single" w:sz="4" w:space="0" w:color="auto"/>
            </w:tcBorders>
            <w:shd w:val="clear" w:color="auto" w:fill="auto"/>
          </w:tcPr>
          <w:p w:rsidR="00B71A56" w:rsidRPr="0017652F" w:rsidRDefault="00B71A56" w:rsidP="00CE094D">
            <w:pPr>
              <w:widowControl w:val="0"/>
              <w:kinsoku w:val="0"/>
              <w:overflowPunct w:val="0"/>
              <w:autoSpaceDE w:val="0"/>
              <w:autoSpaceDN w:val="0"/>
              <w:adjustRightInd w:val="0"/>
              <w:spacing w:after="0" w:line="200" w:lineRule="exact"/>
              <w:jc w:val="center"/>
              <w:rPr>
                <w:rFonts w:ascii="Times New Roman" w:eastAsia="SimSun" w:hAnsi="Times New Roman" w:cs="Times New Roman"/>
                <w:lang w:val="sr-Cyrl-RS" w:eastAsia="zh-CN"/>
              </w:rPr>
            </w:pPr>
            <w:r w:rsidRPr="0017652F">
              <w:rPr>
                <w:rFonts w:ascii="Times New Roman" w:eastAsia="SimSun" w:hAnsi="Times New Roman" w:cs="Times New Roman"/>
                <w:lang w:val="sr-Cyrl-RS" w:eastAsia="zh-CN"/>
              </w:rPr>
              <w:t>ПОНУЂАЧ</w:t>
            </w:r>
          </w:p>
          <w:p w:rsidR="00B71A56" w:rsidRPr="0017652F" w:rsidRDefault="00B71A56" w:rsidP="00CE094D">
            <w:pPr>
              <w:widowControl w:val="0"/>
              <w:kinsoku w:val="0"/>
              <w:overflowPunct w:val="0"/>
              <w:autoSpaceDE w:val="0"/>
              <w:autoSpaceDN w:val="0"/>
              <w:adjustRightInd w:val="0"/>
              <w:spacing w:after="0" w:line="200" w:lineRule="exact"/>
              <w:jc w:val="center"/>
              <w:rPr>
                <w:rFonts w:ascii="Times New Roman" w:eastAsia="SimSun" w:hAnsi="Times New Roman" w:cs="Times New Roman"/>
                <w:lang w:val="sr-Cyrl-RS" w:eastAsia="zh-CN"/>
              </w:rPr>
            </w:pPr>
          </w:p>
          <w:p w:rsidR="00B71A56" w:rsidRPr="0017652F" w:rsidRDefault="00B71A56" w:rsidP="00CE094D">
            <w:pPr>
              <w:widowControl w:val="0"/>
              <w:kinsoku w:val="0"/>
              <w:overflowPunct w:val="0"/>
              <w:autoSpaceDE w:val="0"/>
              <w:autoSpaceDN w:val="0"/>
              <w:adjustRightInd w:val="0"/>
              <w:spacing w:after="0" w:line="200" w:lineRule="exact"/>
              <w:jc w:val="center"/>
              <w:rPr>
                <w:rFonts w:ascii="Times New Roman" w:eastAsia="SimSun" w:hAnsi="Times New Roman" w:cs="Times New Roman"/>
                <w:lang w:val="sr-Cyrl-RS" w:eastAsia="zh-CN"/>
              </w:rPr>
            </w:pPr>
          </w:p>
          <w:p w:rsidR="00B71A56" w:rsidRPr="0017652F" w:rsidRDefault="00B71A56" w:rsidP="00CE094D">
            <w:pPr>
              <w:widowControl w:val="0"/>
              <w:kinsoku w:val="0"/>
              <w:overflowPunct w:val="0"/>
              <w:autoSpaceDE w:val="0"/>
              <w:autoSpaceDN w:val="0"/>
              <w:adjustRightInd w:val="0"/>
              <w:spacing w:after="0" w:line="200" w:lineRule="exact"/>
              <w:jc w:val="center"/>
              <w:rPr>
                <w:rFonts w:ascii="Times New Roman" w:eastAsia="SimSun" w:hAnsi="Times New Roman" w:cs="Times New Roman"/>
                <w:lang w:val="sr-Cyrl-RS" w:eastAsia="zh-CN"/>
              </w:rPr>
            </w:pPr>
          </w:p>
        </w:tc>
      </w:tr>
      <w:tr w:rsidR="00B71A56" w:rsidRPr="0017652F" w:rsidTr="00CE094D">
        <w:trPr>
          <w:jc w:val="center"/>
        </w:trPr>
        <w:tc>
          <w:tcPr>
            <w:tcW w:w="3342" w:type="dxa"/>
            <w:shd w:val="clear" w:color="auto" w:fill="auto"/>
          </w:tcPr>
          <w:p w:rsidR="00B71A56" w:rsidRPr="0017652F" w:rsidRDefault="00B71A56" w:rsidP="00CE094D">
            <w:pPr>
              <w:widowControl w:val="0"/>
              <w:kinsoku w:val="0"/>
              <w:overflowPunct w:val="0"/>
              <w:autoSpaceDE w:val="0"/>
              <w:autoSpaceDN w:val="0"/>
              <w:adjustRightInd w:val="0"/>
              <w:spacing w:after="0" w:line="200" w:lineRule="exact"/>
              <w:rPr>
                <w:rFonts w:ascii="Times New Roman" w:eastAsia="SimSun" w:hAnsi="Times New Roman" w:cs="Times New Roman"/>
                <w:lang w:val="sr-Cyrl-RS" w:eastAsia="zh-CN"/>
              </w:rPr>
            </w:pPr>
          </w:p>
        </w:tc>
        <w:tc>
          <w:tcPr>
            <w:tcW w:w="3342" w:type="dxa"/>
            <w:shd w:val="clear" w:color="auto" w:fill="auto"/>
          </w:tcPr>
          <w:p w:rsidR="00B71A56" w:rsidRPr="0017652F" w:rsidRDefault="00B71A56" w:rsidP="00CE094D">
            <w:pPr>
              <w:widowControl w:val="0"/>
              <w:kinsoku w:val="0"/>
              <w:overflowPunct w:val="0"/>
              <w:autoSpaceDE w:val="0"/>
              <w:autoSpaceDN w:val="0"/>
              <w:adjustRightInd w:val="0"/>
              <w:spacing w:after="0" w:line="200" w:lineRule="exact"/>
              <w:jc w:val="center"/>
              <w:rPr>
                <w:rFonts w:ascii="Times New Roman" w:eastAsia="SimSun" w:hAnsi="Times New Roman" w:cs="Times New Roman"/>
                <w:lang w:val="sr-Cyrl-RS" w:eastAsia="zh-CN"/>
              </w:rPr>
            </w:pPr>
            <w:r w:rsidRPr="0017652F">
              <w:rPr>
                <w:rFonts w:ascii="Times New Roman" w:eastAsia="SimSun" w:hAnsi="Times New Roman" w:cs="Times New Roman"/>
                <w:lang w:val="sr-Cyrl-RS" w:eastAsia="zh-CN"/>
              </w:rPr>
              <w:t>М.П.</w:t>
            </w:r>
          </w:p>
        </w:tc>
        <w:tc>
          <w:tcPr>
            <w:tcW w:w="3343" w:type="dxa"/>
            <w:tcBorders>
              <w:top w:val="single" w:sz="4" w:space="0" w:color="auto"/>
            </w:tcBorders>
            <w:shd w:val="clear" w:color="auto" w:fill="auto"/>
          </w:tcPr>
          <w:p w:rsidR="00B71A56" w:rsidRPr="0017652F" w:rsidRDefault="00B71A56" w:rsidP="00CE094D">
            <w:pPr>
              <w:widowControl w:val="0"/>
              <w:kinsoku w:val="0"/>
              <w:overflowPunct w:val="0"/>
              <w:autoSpaceDE w:val="0"/>
              <w:autoSpaceDN w:val="0"/>
              <w:adjustRightInd w:val="0"/>
              <w:spacing w:after="0" w:line="200" w:lineRule="exact"/>
              <w:jc w:val="center"/>
              <w:rPr>
                <w:rFonts w:ascii="Times New Roman" w:eastAsia="SimSun" w:hAnsi="Times New Roman" w:cs="Times New Roman"/>
                <w:lang w:val="sr-Cyrl-RS" w:eastAsia="zh-CN"/>
              </w:rPr>
            </w:pPr>
            <w:r w:rsidRPr="0017652F">
              <w:rPr>
                <w:rFonts w:ascii="Times New Roman" w:eastAsia="SimSun" w:hAnsi="Times New Roman" w:cs="Times New Roman"/>
                <w:lang w:val="sr-Cyrl-RS" w:eastAsia="zh-CN"/>
              </w:rPr>
              <w:t>(потпис овлашћеног лица)</w:t>
            </w:r>
          </w:p>
        </w:tc>
      </w:tr>
    </w:tbl>
    <w:p w:rsidR="00B71A56" w:rsidRPr="0017652F" w:rsidRDefault="00B71A56" w:rsidP="00B71A56">
      <w:pPr>
        <w:widowControl w:val="0"/>
        <w:autoSpaceDE w:val="0"/>
        <w:autoSpaceDN w:val="0"/>
        <w:adjustRightInd w:val="0"/>
        <w:spacing w:after="0" w:line="240" w:lineRule="auto"/>
        <w:rPr>
          <w:rFonts w:ascii="Times New Roman" w:eastAsia="SimSun" w:hAnsi="Times New Roman" w:cs="Times New Roman"/>
          <w:sz w:val="24"/>
          <w:szCs w:val="24"/>
          <w:lang w:val="sr-Cyrl-RS" w:eastAsia="zh-CN"/>
        </w:rPr>
        <w:sectPr w:rsidR="00B71A56" w:rsidRPr="0017652F">
          <w:pgSz w:w="11907" w:h="16840"/>
          <w:pgMar w:top="1080" w:right="800" w:bottom="860" w:left="800" w:header="60" w:footer="673" w:gutter="0"/>
          <w:cols w:space="708"/>
          <w:noEndnote/>
        </w:sectPr>
      </w:pPr>
    </w:p>
    <w:p w:rsidR="00B71A56" w:rsidRPr="0017652F" w:rsidRDefault="00B71A56" w:rsidP="00B71A56">
      <w:pPr>
        <w:widowControl w:val="0"/>
        <w:tabs>
          <w:tab w:val="left" w:pos="5959"/>
        </w:tabs>
        <w:kinsoku w:val="0"/>
        <w:overflowPunct w:val="0"/>
        <w:autoSpaceDE w:val="0"/>
        <w:autoSpaceDN w:val="0"/>
        <w:adjustRightInd w:val="0"/>
        <w:spacing w:before="69" w:after="0" w:line="240" w:lineRule="auto"/>
        <w:ind w:right="2"/>
        <w:jc w:val="center"/>
        <w:outlineLvl w:val="0"/>
        <w:rPr>
          <w:rFonts w:ascii="Times New Roman" w:eastAsia="SimSun" w:hAnsi="Times New Roman" w:cs="Times New Roman"/>
          <w:sz w:val="24"/>
          <w:szCs w:val="24"/>
          <w:lang w:val="sr-Cyrl-RS" w:eastAsia="zh-CN"/>
        </w:rPr>
      </w:pPr>
      <w:bookmarkStart w:id="12" w:name="bookmark11"/>
      <w:bookmarkEnd w:id="12"/>
      <w:r w:rsidRPr="0017652F">
        <w:rPr>
          <w:rFonts w:ascii="Times New Roman" w:eastAsia="SimSun" w:hAnsi="Times New Roman" w:cs="Times New Roman"/>
          <w:b/>
          <w:bCs/>
          <w:sz w:val="24"/>
          <w:szCs w:val="24"/>
          <w:lang w:val="sr-Cyrl-RS" w:eastAsia="zh-CN"/>
        </w:rPr>
        <w:lastRenderedPageBreak/>
        <w:t>14. О</w:t>
      </w:r>
      <w:r w:rsidRPr="0017652F">
        <w:rPr>
          <w:rFonts w:ascii="Times New Roman" w:eastAsia="SimSun" w:hAnsi="Times New Roman" w:cs="Times New Roman"/>
          <w:b/>
          <w:bCs/>
          <w:spacing w:val="2"/>
          <w:sz w:val="24"/>
          <w:szCs w:val="24"/>
          <w:lang w:val="sr-Cyrl-RS" w:eastAsia="zh-CN"/>
        </w:rPr>
        <w:t>Б</w:t>
      </w:r>
      <w:r w:rsidRPr="0017652F">
        <w:rPr>
          <w:rFonts w:ascii="Times New Roman" w:eastAsia="SimSun" w:hAnsi="Times New Roman" w:cs="Times New Roman"/>
          <w:b/>
          <w:bCs/>
          <w:spacing w:val="-3"/>
          <w:sz w:val="24"/>
          <w:szCs w:val="24"/>
          <w:lang w:val="sr-Cyrl-RS" w:eastAsia="zh-CN"/>
        </w:rPr>
        <w:t>Р</w:t>
      </w:r>
      <w:r w:rsidRPr="0017652F">
        <w:rPr>
          <w:rFonts w:ascii="Times New Roman" w:eastAsia="SimSun" w:hAnsi="Times New Roman" w:cs="Times New Roman"/>
          <w:b/>
          <w:bCs/>
          <w:sz w:val="24"/>
          <w:szCs w:val="24"/>
          <w:lang w:val="sr-Cyrl-RS" w:eastAsia="zh-CN"/>
        </w:rPr>
        <w:t>АЗАЦ СТ</w:t>
      </w:r>
      <w:r w:rsidRPr="0017652F">
        <w:rPr>
          <w:rFonts w:ascii="Times New Roman" w:eastAsia="SimSun" w:hAnsi="Times New Roman" w:cs="Times New Roman"/>
          <w:b/>
          <w:bCs/>
          <w:spacing w:val="-3"/>
          <w:sz w:val="24"/>
          <w:szCs w:val="24"/>
          <w:lang w:val="sr-Cyrl-RS" w:eastAsia="zh-CN"/>
        </w:rPr>
        <w:t>Р</w:t>
      </w:r>
      <w:r w:rsidRPr="0017652F">
        <w:rPr>
          <w:rFonts w:ascii="Times New Roman" w:eastAsia="SimSun" w:hAnsi="Times New Roman" w:cs="Times New Roman"/>
          <w:b/>
          <w:bCs/>
          <w:spacing w:val="-1"/>
          <w:sz w:val="24"/>
          <w:szCs w:val="24"/>
          <w:lang w:val="sr-Cyrl-RS" w:eastAsia="zh-CN"/>
        </w:rPr>
        <w:t>У</w:t>
      </w:r>
      <w:r w:rsidRPr="0017652F">
        <w:rPr>
          <w:rFonts w:ascii="Times New Roman" w:eastAsia="SimSun" w:hAnsi="Times New Roman" w:cs="Times New Roman"/>
          <w:b/>
          <w:bCs/>
          <w:spacing w:val="3"/>
          <w:sz w:val="24"/>
          <w:szCs w:val="24"/>
          <w:lang w:val="sr-Cyrl-RS" w:eastAsia="zh-CN"/>
        </w:rPr>
        <w:t>К</w:t>
      </w:r>
      <w:r w:rsidRPr="0017652F">
        <w:rPr>
          <w:rFonts w:ascii="Times New Roman" w:eastAsia="SimSun" w:hAnsi="Times New Roman" w:cs="Times New Roman"/>
          <w:b/>
          <w:bCs/>
          <w:sz w:val="24"/>
          <w:szCs w:val="24"/>
          <w:lang w:val="sr-Cyrl-RS" w:eastAsia="zh-CN"/>
        </w:rPr>
        <w:t>Т</w:t>
      </w:r>
      <w:r w:rsidRPr="0017652F">
        <w:rPr>
          <w:rFonts w:ascii="Times New Roman" w:eastAsia="SimSun" w:hAnsi="Times New Roman" w:cs="Times New Roman"/>
          <w:b/>
          <w:bCs/>
          <w:spacing w:val="-1"/>
          <w:sz w:val="24"/>
          <w:szCs w:val="24"/>
          <w:lang w:val="sr-Cyrl-RS" w:eastAsia="zh-CN"/>
        </w:rPr>
        <w:t>У</w:t>
      </w:r>
      <w:r w:rsidRPr="0017652F">
        <w:rPr>
          <w:rFonts w:ascii="Times New Roman" w:eastAsia="SimSun" w:hAnsi="Times New Roman" w:cs="Times New Roman"/>
          <w:b/>
          <w:bCs/>
          <w:spacing w:val="-3"/>
          <w:sz w:val="24"/>
          <w:szCs w:val="24"/>
          <w:lang w:val="sr-Cyrl-RS" w:eastAsia="zh-CN"/>
        </w:rPr>
        <w:t>Р</w:t>
      </w:r>
      <w:r w:rsidRPr="0017652F">
        <w:rPr>
          <w:rFonts w:ascii="Times New Roman" w:eastAsia="SimSun" w:hAnsi="Times New Roman" w:cs="Times New Roman"/>
          <w:b/>
          <w:bCs/>
          <w:sz w:val="24"/>
          <w:szCs w:val="24"/>
          <w:lang w:val="sr-Cyrl-RS" w:eastAsia="zh-CN"/>
        </w:rPr>
        <w:t>Е ЦЕНЕ</w:t>
      </w:r>
    </w:p>
    <w:p w:rsidR="00B71A56" w:rsidRPr="0017652F" w:rsidRDefault="00B71A56" w:rsidP="00B71A56">
      <w:pPr>
        <w:widowControl w:val="0"/>
        <w:kinsoku w:val="0"/>
        <w:overflowPunct w:val="0"/>
        <w:autoSpaceDE w:val="0"/>
        <w:autoSpaceDN w:val="0"/>
        <w:adjustRightInd w:val="0"/>
        <w:spacing w:after="0" w:line="120" w:lineRule="exact"/>
        <w:rPr>
          <w:rFonts w:ascii="Times New Roman" w:eastAsia="SimSun" w:hAnsi="Times New Roman" w:cs="Times New Roman"/>
          <w:sz w:val="12"/>
          <w:szCs w:val="12"/>
          <w:lang w:val="sr-Cyrl-RS" w:eastAsia="zh-CN"/>
        </w:rPr>
      </w:pPr>
    </w:p>
    <w:p w:rsidR="00B71A56" w:rsidRPr="0017652F" w:rsidRDefault="00B71A56" w:rsidP="00B71A56">
      <w:pPr>
        <w:widowControl w:val="0"/>
        <w:autoSpaceDE w:val="0"/>
        <w:autoSpaceDN w:val="0"/>
        <w:adjustRightInd w:val="0"/>
        <w:spacing w:after="0" w:line="240" w:lineRule="auto"/>
        <w:ind w:right="773"/>
        <w:jc w:val="center"/>
        <w:rPr>
          <w:rFonts w:ascii="Times New Roman" w:eastAsia="SimSun" w:hAnsi="Times New Roman" w:cs="Times New Roman"/>
          <w:b/>
          <w:bCs/>
          <w:spacing w:val="-1"/>
          <w:sz w:val="24"/>
          <w:szCs w:val="24"/>
          <w:lang w:val="sr-Cyrl-RS" w:eastAsia="zh-CN"/>
        </w:rPr>
      </w:pPr>
      <w:r w:rsidRPr="0017652F">
        <w:rPr>
          <w:rFonts w:ascii="Times New Roman" w:eastAsia="SimSun" w:hAnsi="Times New Roman" w:cs="Times New Roman"/>
          <w:b/>
          <w:bCs/>
          <w:sz w:val="24"/>
          <w:szCs w:val="24"/>
          <w:lang w:val="sr-Cyrl-RS" w:eastAsia="zh-CN"/>
        </w:rPr>
        <w:t xml:space="preserve">– – </w:t>
      </w:r>
      <w:r w:rsidRPr="0017652F">
        <w:rPr>
          <w:rFonts w:ascii="Times New Roman" w:eastAsia="SimSun" w:hAnsi="Times New Roman" w:cs="Times New Roman"/>
          <w:b/>
          <w:bCs/>
          <w:spacing w:val="-1"/>
          <w:sz w:val="24"/>
          <w:szCs w:val="24"/>
          <w:lang w:val="sr-Cyrl-RS" w:eastAsia="zh-CN"/>
        </w:rPr>
        <w:t>Услуге путничких агенција и сличне услуге - услуге посредовања за хотелског смештаја за службена путовања у земљи и иностранству и авио превоза за службена путовања у иностранство</w:t>
      </w:r>
    </w:p>
    <w:p w:rsidR="00B71A56" w:rsidRPr="0017652F" w:rsidRDefault="00B71A56" w:rsidP="00B71A56">
      <w:pPr>
        <w:widowControl w:val="0"/>
        <w:autoSpaceDE w:val="0"/>
        <w:autoSpaceDN w:val="0"/>
        <w:adjustRightInd w:val="0"/>
        <w:spacing w:after="0" w:line="240" w:lineRule="auto"/>
        <w:ind w:right="773"/>
        <w:jc w:val="center"/>
        <w:rPr>
          <w:rFonts w:ascii="Times New Roman" w:eastAsia="SimSun" w:hAnsi="Times New Roman" w:cs="Times New Roman"/>
          <w:b/>
          <w:bCs/>
          <w:spacing w:val="-1"/>
          <w:sz w:val="24"/>
          <w:szCs w:val="24"/>
          <w:lang w:val="sr-Cyrl-RS" w:eastAsia="zh-CN"/>
        </w:rPr>
      </w:pPr>
      <w:r w:rsidRPr="0017652F">
        <w:rPr>
          <w:rFonts w:ascii="Times New Roman" w:eastAsia="SimSun" w:hAnsi="Times New Roman" w:cs="Times New Roman"/>
          <w:b/>
          <w:bCs/>
          <w:spacing w:val="-1"/>
          <w:sz w:val="24"/>
          <w:szCs w:val="24"/>
          <w:lang w:val="sr-Cyrl-RS" w:eastAsia="zh-CN"/>
        </w:rPr>
        <w:t>(ЈНМВ 1/</w:t>
      </w:r>
      <w:r w:rsidR="000B2A0F">
        <w:rPr>
          <w:rFonts w:ascii="Times New Roman" w:eastAsia="SimSun" w:hAnsi="Times New Roman" w:cs="Times New Roman"/>
          <w:b/>
          <w:bCs/>
          <w:spacing w:val="-1"/>
          <w:sz w:val="24"/>
          <w:szCs w:val="24"/>
          <w:lang w:val="sr-Cyrl-RS" w:eastAsia="zh-CN"/>
        </w:rPr>
        <w:t>2017</w:t>
      </w:r>
      <w:r w:rsidRPr="0017652F">
        <w:rPr>
          <w:rFonts w:ascii="Times New Roman" w:eastAsia="SimSun" w:hAnsi="Times New Roman" w:cs="Times New Roman"/>
          <w:b/>
          <w:bCs/>
          <w:spacing w:val="-1"/>
          <w:sz w:val="24"/>
          <w:szCs w:val="24"/>
          <w:lang w:val="sr-Cyrl-RS" w:eastAsia="zh-CN"/>
        </w:rPr>
        <w:t>)</w:t>
      </w:r>
    </w:p>
    <w:p w:rsidR="00B71A56" w:rsidRPr="0017652F" w:rsidRDefault="00B71A56" w:rsidP="00B71A56">
      <w:pPr>
        <w:widowControl w:val="0"/>
        <w:kinsoku w:val="0"/>
        <w:overflowPunct w:val="0"/>
        <w:autoSpaceDE w:val="0"/>
        <w:autoSpaceDN w:val="0"/>
        <w:adjustRightInd w:val="0"/>
        <w:spacing w:before="11" w:after="0" w:line="260" w:lineRule="exact"/>
        <w:rPr>
          <w:rFonts w:ascii="Times New Roman" w:eastAsia="SimSun" w:hAnsi="Times New Roman" w:cs="Times New Roman"/>
          <w:sz w:val="26"/>
          <w:szCs w:val="26"/>
          <w:lang w:val="sr-Cyrl-RS" w:eastAsia="zh-CN"/>
        </w:rPr>
      </w:pPr>
    </w:p>
    <w:p w:rsidR="00B71A56" w:rsidRPr="0017652F" w:rsidRDefault="00B71A56" w:rsidP="00B71A56">
      <w:pPr>
        <w:widowControl w:val="0"/>
        <w:tabs>
          <w:tab w:val="left" w:pos="10574"/>
        </w:tabs>
        <w:kinsoku w:val="0"/>
        <w:overflowPunct w:val="0"/>
        <w:autoSpaceDE w:val="0"/>
        <w:autoSpaceDN w:val="0"/>
        <w:adjustRightInd w:val="0"/>
        <w:spacing w:after="0" w:line="240" w:lineRule="auto"/>
        <w:rPr>
          <w:rFonts w:ascii="Times New Roman" w:eastAsia="SimSun" w:hAnsi="Times New Roman" w:cs="Times New Roman"/>
          <w:sz w:val="24"/>
          <w:szCs w:val="24"/>
          <w:lang w:val="sr-Cyrl-RS" w:eastAsia="zh-CN"/>
        </w:rPr>
      </w:pPr>
      <w:r w:rsidRPr="0017652F">
        <w:rPr>
          <w:rFonts w:ascii="Times New Roman" w:eastAsia="SimSun" w:hAnsi="Times New Roman" w:cs="Times New Roman"/>
          <w:sz w:val="24"/>
          <w:szCs w:val="24"/>
          <w:lang w:val="sr-Cyrl-RS" w:eastAsia="zh-CN"/>
        </w:rPr>
        <w:t xml:space="preserve">Понуђач: </w:t>
      </w:r>
      <w:r w:rsidRPr="0017652F">
        <w:rPr>
          <w:rFonts w:ascii="Times New Roman" w:eastAsia="SimSun" w:hAnsi="Times New Roman" w:cs="Times New Roman"/>
          <w:sz w:val="24"/>
          <w:szCs w:val="24"/>
          <w:u w:val="single"/>
          <w:lang w:val="sr-Cyrl-RS" w:eastAsia="zh-CN"/>
        </w:rPr>
        <w:t xml:space="preserve"> </w:t>
      </w:r>
      <w:r w:rsidRPr="0017652F">
        <w:rPr>
          <w:rFonts w:ascii="Times New Roman" w:eastAsia="SimSun" w:hAnsi="Times New Roman" w:cs="Times New Roman"/>
          <w:sz w:val="24"/>
          <w:szCs w:val="24"/>
          <w:u w:val="single"/>
          <w:lang w:val="sr-Cyrl-RS" w:eastAsia="zh-CN"/>
        </w:rPr>
        <w:tab/>
      </w:r>
    </w:p>
    <w:p w:rsidR="00B71A56" w:rsidRPr="0017652F" w:rsidRDefault="00B71A56" w:rsidP="00B71A56">
      <w:pPr>
        <w:widowControl w:val="0"/>
        <w:kinsoku w:val="0"/>
        <w:overflowPunct w:val="0"/>
        <w:autoSpaceDE w:val="0"/>
        <w:autoSpaceDN w:val="0"/>
        <w:adjustRightInd w:val="0"/>
        <w:spacing w:before="7" w:after="0" w:line="200" w:lineRule="exact"/>
        <w:rPr>
          <w:rFonts w:ascii="Times New Roman" w:eastAsia="SimSun" w:hAnsi="Times New Roman" w:cs="Times New Roman"/>
          <w:sz w:val="20"/>
          <w:szCs w:val="20"/>
          <w:lang w:val="sr-Cyrl-RS" w:eastAsia="zh-CN"/>
        </w:rPr>
      </w:pPr>
    </w:p>
    <w:p w:rsidR="00B71A56" w:rsidRPr="0017652F" w:rsidRDefault="00B71A56" w:rsidP="00B71A56">
      <w:pPr>
        <w:widowControl w:val="0"/>
        <w:kinsoku w:val="0"/>
        <w:overflowPunct w:val="0"/>
        <w:autoSpaceDE w:val="0"/>
        <w:autoSpaceDN w:val="0"/>
        <w:adjustRightInd w:val="0"/>
        <w:spacing w:before="69" w:after="0" w:line="240" w:lineRule="auto"/>
        <w:ind w:right="212"/>
        <w:rPr>
          <w:rFonts w:ascii="Times New Roman" w:eastAsia="SimSun" w:hAnsi="Times New Roman" w:cs="Times New Roman"/>
          <w:sz w:val="24"/>
          <w:szCs w:val="24"/>
          <w:lang w:val="sr-Cyrl-RS" w:eastAsia="zh-CN"/>
        </w:rPr>
      </w:pPr>
      <w:r w:rsidRPr="0017652F">
        <w:rPr>
          <w:rFonts w:ascii="Times New Roman" w:eastAsia="SimSun" w:hAnsi="Times New Roman" w:cs="Times New Roman"/>
          <w:sz w:val="24"/>
          <w:szCs w:val="24"/>
          <w:lang w:val="sr-Cyrl-RS" w:eastAsia="zh-CN"/>
        </w:rPr>
        <w:t>У</w:t>
      </w:r>
      <w:r w:rsidRPr="0017652F">
        <w:rPr>
          <w:rFonts w:ascii="Times New Roman" w:eastAsia="SimSun" w:hAnsi="Times New Roman" w:cs="Times New Roman"/>
          <w:spacing w:val="53"/>
          <w:sz w:val="24"/>
          <w:szCs w:val="24"/>
          <w:lang w:val="sr-Cyrl-RS" w:eastAsia="zh-CN"/>
        </w:rPr>
        <w:t xml:space="preserve"> </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кл</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pacing w:val="2"/>
          <w:sz w:val="24"/>
          <w:szCs w:val="24"/>
          <w:lang w:val="sr-Cyrl-RS" w:eastAsia="zh-CN"/>
        </w:rPr>
        <w:t>д</w:t>
      </w:r>
      <w:r w:rsidRPr="0017652F">
        <w:rPr>
          <w:rFonts w:ascii="Times New Roman" w:eastAsia="SimSun" w:hAnsi="Times New Roman" w:cs="Times New Roman"/>
          <w:sz w:val="24"/>
          <w:szCs w:val="24"/>
          <w:lang w:val="sr-Cyrl-RS" w:eastAsia="zh-CN"/>
        </w:rPr>
        <w:t>у</w:t>
      </w:r>
      <w:r w:rsidRPr="0017652F">
        <w:rPr>
          <w:rFonts w:ascii="Times New Roman" w:eastAsia="SimSun" w:hAnsi="Times New Roman" w:cs="Times New Roman"/>
          <w:spacing w:val="47"/>
          <w:sz w:val="24"/>
          <w:szCs w:val="24"/>
          <w:lang w:val="sr-Cyrl-RS" w:eastAsia="zh-CN"/>
        </w:rPr>
        <w:t xml:space="preserve"> </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а</w:t>
      </w:r>
      <w:r w:rsidRPr="0017652F">
        <w:rPr>
          <w:rFonts w:ascii="Times New Roman" w:eastAsia="SimSun" w:hAnsi="Times New Roman" w:cs="Times New Roman"/>
          <w:spacing w:val="51"/>
          <w:sz w:val="24"/>
          <w:szCs w:val="24"/>
          <w:lang w:val="sr-Cyrl-RS" w:eastAsia="zh-CN"/>
        </w:rPr>
        <w:t xml:space="preserve"> </w:t>
      </w:r>
      <w:r w:rsidRPr="0017652F">
        <w:rPr>
          <w:rFonts w:ascii="Times New Roman" w:eastAsia="SimSun" w:hAnsi="Times New Roman" w:cs="Times New Roman"/>
          <w:spacing w:val="-1"/>
          <w:sz w:val="24"/>
          <w:szCs w:val="24"/>
          <w:lang w:val="sr-Cyrl-RS" w:eastAsia="zh-CN"/>
        </w:rPr>
        <w:t>ч</w:t>
      </w:r>
      <w:r w:rsidRPr="0017652F">
        <w:rPr>
          <w:rFonts w:ascii="Times New Roman" w:eastAsia="SimSun" w:hAnsi="Times New Roman" w:cs="Times New Roman"/>
          <w:sz w:val="24"/>
          <w:szCs w:val="24"/>
          <w:lang w:val="sr-Cyrl-RS" w:eastAsia="zh-CN"/>
        </w:rPr>
        <w:t>л</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ном</w:t>
      </w:r>
      <w:r w:rsidRPr="0017652F">
        <w:rPr>
          <w:rFonts w:ascii="Times New Roman" w:eastAsia="SimSun" w:hAnsi="Times New Roman" w:cs="Times New Roman"/>
          <w:spacing w:val="51"/>
          <w:sz w:val="24"/>
          <w:szCs w:val="24"/>
          <w:lang w:val="sr-Cyrl-RS" w:eastAsia="zh-CN"/>
        </w:rPr>
        <w:t xml:space="preserve"> </w:t>
      </w:r>
      <w:r w:rsidRPr="0017652F">
        <w:rPr>
          <w:rFonts w:ascii="Times New Roman" w:eastAsia="SimSun" w:hAnsi="Times New Roman" w:cs="Times New Roman"/>
          <w:spacing w:val="2"/>
          <w:sz w:val="24"/>
          <w:szCs w:val="24"/>
          <w:lang w:val="sr-Cyrl-RS" w:eastAsia="zh-CN"/>
        </w:rPr>
        <w:t>6</w:t>
      </w:r>
      <w:r w:rsidRPr="0017652F">
        <w:rPr>
          <w:rFonts w:ascii="Times New Roman" w:eastAsia="SimSun" w:hAnsi="Times New Roman" w:cs="Times New Roman"/>
          <w:sz w:val="24"/>
          <w:szCs w:val="24"/>
          <w:lang w:val="sr-Cyrl-RS" w:eastAsia="zh-CN"/>
        </w:rPr>
        <w:t>1.</w:t>
      </w:r>
      <w:r w:rsidRPr="0017652F">
        <w:rPr>
          <w:rFonts w:ascii="Times New Roman" w:eastAsia="SimSun" w:hAnsi="Times New Roman" w:cs="Times New Roman"/>
          <w:spacing w:val="52"/>
          <w:sz w:val="24"/>
          <w:szCs w:val="24"/>
          <w:lang w:val="sr-Cyrl-RS" w:eastAsia="zh-CN"/>
        </w:rPr>
        <w:t xml:space="preserve"> </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z w:val="24"/>
          <w:szCs w:val="24"/>
          <w:lang w:val="sr-Cyrl-RS" w:eastAsia="zh-CN"/>
        </w:rPr>
        <w:t>т</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в</w:t>
      </w:r>
      <w:r w:rsidRPr="0017652F">
        <w:rPr>
          <w:rFonts w:ascii="Times New Roman" w:eastAsia="SimSun" w:hAnsi="Times New Roman" w:cs="Times New Roman"/>
          <w:spacing w:val="52"/>
          <w:sz w:val="24"/>
          <w:szCs w:val="24"/>
          <w:lang w:val="sr-Cyrl-RS" w:eastAsia="zh-CN"/>
        </w:rPr>
        <w:t xml:space="preserve"> </w:t>
      </w:r>
      <w:r w:rsidRPr="0017652F">
        <w:rPr>
          <w:rFonts w:ascii="Times New Roman" w:eastAsia="SimSun" w:hAnsi="Times New Roman" w:cs="Times New Roman"/>
          <w:sz w:val="24"/>
          <w:szCs w:val="24"/>
          <w:lang w:val="sr-Cyrl-RS" w:eastAsia="zh-CN"/>
        </w:rPr>
        <w:t>4.</w:t>
      </w:r>
      <w:r w:rsidRPr="0017652F">
        <w:rPr>
          <w:rFonts w:ascii="Times New Roman" w:eastAsia="SimSun" w:hAnsi="Times New Roman" w:cs="Times New Roman"/>
          <w:spacing w:val="52"/>
          <w:sz w:val="24"/>
          <w:szCs w:val="24"/>
          <w:lang w:val="sr-Cyrl-RS" w:eastAsia="zh-CN"/>
        </w:rPr>
        <w:t xml:space="preserve"> </w:t>
      </w:r>
      <w:r w:rsidRPr="0017652F">
        <w:rPr>
          <w:rFonts w:ascii="Times New Roman" w:eastAsia="SimSun" w:hAnsi="Times New Roman" w:cs="Times New Roman"/>
          <w:sz w:val="24"/>
          <w:szCs w:val="24"/>
          <w:lang w:val="sr-Cyrl-RS" w:eastAsia="zh-CN"/>
        </w:rPr>
        <w:t>т</w:t>
      </w:r>
      <w:r w:rsidRPr="0017652F">
        <w:rPr>
          <w:rFonts w:ascii="Times New Roman" w:eastAsia="SimSun" w:hAnsi="Times New Roman" w:cs="Times New Roman"/>
          <w:spacing w:val="-1"/>
          <w:sz w:val="24"/>
          <w:szCs w:val="24"/>
          <w:lang w:val="sr-Cyrl-RS" w:eastAsia="zh-CN"/>
        </w:rPr>
        <w:t>ач</w:t>
      </w:r>
      <w:r w:rsidRPr="0017652F">
        <w:rPr>
          <w:rFonts w:ascii="Times New Roman" w:eastAsia="SimSun" w:hAnsi="Times New Roman" w:cs="Times New Roman"/>
          <w:sz w:val="24"/>
          <w:szCs w:val="24"/>
          <w:lang w:val="sr-Cyrl-RS" w:eastAsia="zh-CN"/>
        </w:rPr>
        <w:t>ка</w:t>
      </w:r>
      <w:r w:rsidRPr="0017652F">
        <w:rPr>
          <w:rFonts w:ascii="Times New Roman" w:eastAsia="SimSun" w:hAnsi="Times New Roman" w:cs="Times New Roman"/>
          <w:spacing w:val="51"/>
          <w:sz w:val="24"/>
          <w:szCs w:val="24"/>
          <w:lang w:val="sr-Cyrl-RS" w:eastAsia="zh-CN"/>
        </w:rPr>
        <w:t xml:space="preserve"> </w:t>
      </w:r>
      <w:r w:rsidRPr="0017652F">
        <w:rPr>
          <w:rFonts w:ascii="Times New Roman" w:eastAsia="SimSun" w:hAnsi="Times New Roman" w:cs="Times New Roman"/>
          <w:sz w:val="24"/>
          <w:szCs w:val="24"/>
          <w:lang w:val="sr-Cyrl-RS" w:eastAsia="zh-CN"/>
        </w:rPr>
        <w:t>7.</w:t>
      </w:r>
      <w:r w:rsidRPr="0017652F">
        <w:rPr>
          <w:rFonts w:ascii="Times New Roman" w:eastAsia="SimSun" w:hAnsi="Times New Roman" w:cs="Times New Roman"/>
          <w:spacing w:val="52"/>
          <w:sz w:val="24"/>
          <w:szCs w:val="24"/>
          <w:lang w:val="sr-Cyrl-RS" w:eastAsia="zh-CN"/>
        </w:rPr>
        <w:t xml:space="preserve"> </w:t>
      </w:r>
      <w:r w:rsidRPr="0017652F">
        <w:rPr>
          <w:rFonts w:ascii="Times New Roman" w:eastAsia="SimSun" w:hAnsi="Times New Roman" w:cs="Times New Roman"/>
          <w:sz w:val="24"/>
          <w:szCs w:val="24"/>
          <w:lang w:val="sr-Cyrl-RS" w:eastAsia="zh-CN"/>
        </w:rPr>
        <w:t>З</w:t>
      </w:r>
      <w:r w:rsidRPr="0017652F">
        <w:rPr>
          <w:rFonts w:ascii="Times New Roman" w:eastAsia="SimSun" w:hAnsi="Times New Roman" w:cs="Times New Roman"/>
          <w:spacing w:val="-2"/>
          <w:sz w:val="24"/>
          <w:szCs w:val="24"/>
          <w:lang w:val="sr-Cyrl-RS" w:eastAsia="zh-CN"/>
        </w:rPr>
        <w:t>а</w:t>
      </w:r>
      <w:r w:rsidRPr="0017652F">
        <w:rPr>
          <w:rFonts w:ascii="Times New Roman" w:eastAsia="SimSun" w:hAnsi="Times New Roman" w:cs="Times New Roman"/>
          <w:spacing w:val="3"/>
          <w:sz w:val="24"/>
          <w:szCs w:val="24"/>
          <w:lang w:val="sr-Cyrl-RS" w:eastAsia="zh-CN"/>
        </w:rPr>
        <w:t>к</w:t>
      </w:r>
      <w:r w:rsidRPr="0017652F">
        <w:rPr>
          <w:rFonts w:ascii="Times New Roman" w:eastAsia="SimSun" w:hAnsi="Times New Roman" w:cs="Times New Roman"/>
          <w:sz w:val="24"/>
          <w:szCs w:val="24"/>
          <w:lang w:val="sr-Cyrl-RS" w:eastAsia="zh-CN"/>
        </w:rPr>
        <w:t>она</w:t>
      </w:r>
      <w:r w:rsidRPr="0017652F">
        <w:rPr>
          <w:rFonts w:ascii="Times New Roman" w:eastAsia="SimSun" w:hAnsi="Times New Roman" w:cs="Times New Roman"/>
          <w:spacing w:val="51"/>
          <w:sz w:val="24"/>
          <w:szCs w:val="24"/>
          <w:lang w:val="sr-Cyrl-RS" w:eastAsia="zh-CN"/>
        </w:rPr>
        <w:t xml:space="preserve"> </w:t>
      </w:r>
      <w:r w:rsidRPr="0017652F">
        <w:rPr>
          <w:rFonts w:ascii="Times New Roman" w:eastAsia="SimSun" w:hAnsi="Times New Roman" w:cs="Times New Roman"/>
          <w:sz w:val="24"/>
          <w:szCs w:val="24"/>
          <w:lang w:val="sr-Cyrl-RS" w:eastAsia="zh-CN"/>
        </w:rPr>
        <w:t>о</w:t>
      </w:r>
      <w:r w:rsidRPr="0017652F">
        <w:rPr>
          <w:rFonts w:ascii="Times New Roman" w:eastAsia="SimSun" w:hAnsi="Times New Roman" w:cs="Times New Roman"/>
          <w:spacing w:val="52"/>
          <w:sz w:val="24"/>
          <w:szCs w:val="24"/>
          <w:lang w:val="sr-Cyrl-RS" w:eastAsia="zh-CN"/>
        </w:rPr>
        <w:t xml:space="preserve"> </w:t>
      </w:r>
      <w:r w:rsidRPr="0017652F">
        <w:rPr>
          <w:rFonts w:ascii="Times New Roman" w:eastAsia="SimSun" w:hAnsi="Times New Roman" w:cs="Times New Roman"/>
          <w:sz w:val="24"/>
          <w:szCs w:val="24"/>
          <w:lang w:val="sr-Cyrl-RS" w:eastAsia="zh-CN"/>
        </w:rPr>
        <w:t>ја</w:t>
      </w:r>
      <w:r w:rsidRPr="0017652F">
        <w:rPr>
          <w:rFonts w:ascii="Times New Roman" w:eastAsia="SimSun" w:hAnsi="Times New Roman" w:cs="Times New Roman"/>
          <w:spacing w:val="-1"/>
          <w:sz w:val="24"/>
          <w:szCs w:val="24"/>
          <w:lang w:val="sr-Cyrl-RS" w:eastAsia="zh-CN"/>
        </w:rPr>
        <w:t>в</w:t>
      </w:r>
      <w:r w:rsidRPr="0017652F">
        <w:rPr>
          <w:rFonts w:ascii="Times New Roman" w:eastAsia="SimSun" w:hAnsi="Times New Roman" w:cs="Times New Roman"/>
          <w:sz w:val="24"/>
          <w:szCs w:val="24"/>
          <w:lang w:val="sr-Cyrl-RS" w:eastAsia="zh-CN"/>
        </w:rPr>
        <w:t>ним</w:t>
      </w:r>
      <w:r w:rsidRPr="0017652F">
        <w:rPr>
          <w:rFonts w:ascii="Times New Roman" w:eastAsia="SimSun" w:hAnsi="Times New Roman" w:cs="Times New Roman"/>
          <w:spacing w:val="51"/>
          <w:sz w:val="24"/>
          <w:szCs w:val="24"/>
          <w:lang w:val="sr-Cyrl-RS" w:eastAsia="zh-CN"/>
        </w:rPr>
        <w:t xml:space="preserve"> </w:t>
      </w:r>
      <w:r w:rsidRPr="0017652F">
        <w:rPr>
          <w:rFonts w:ascii="Times New Roman" w:eastAsia="SimSun" w:hAnsi="Times New Roman" w:cs="Times New Roman"/>
          <w:sz w:val="24"/>
          <w:szCs w:val="24"/>
          <w:lang w:val="sr-Cyrl-RS" w:eastAsia="zh-CN"/>
        </w:rPr>
        <w:t>н</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б</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вка</w:t>
      </w:r>
      <w:r w:rsidRPr="0017652F">
        <w:rPr>
          <w:rFonts w:ascii="Times New Roman" w:eastAsia="SimSun" w:hAnsi="Times New Roman" w:cs="Times New Roman"/>
          <w:spacing w:val="-2"/>
          <w:sz w:val="24"/>
          <w:szCs w:val="24"/>
          <w:lang w:val="sr-Cyrl-RS" w:eastAsia="zh-CN"/>
        </w:rPr>
        <w:t>м</w:t>
      </w:r>
      <w:r w:rsidRPr="0017652F">
        <w:rPr>
          <w:rFonts w:ascii="Times New Roman" w:eastAsia="SimSun" w:hAnsi="Times New Roman" w:cs="Times New Roman"/>
          <w:sz w:val="24"/>
          <w:szCs w:val="24"/>
          <w:lang w:val="sr-Cyrl-RS" w:eastAsia="zh-CN"/>
        </w:rPr>
        <w:t>а</w:t>
      </w:r>
      <w:r w:rsidRPr="0017652F">
        <w:rPr>
          <w:rFonts w:ascii="Times New Roman" w:eastAsia="SimSun" w:hAnsi="Times New Roman" w:cs="Times New Roman"/>
          <w:spacing w:val="51"/>
          <w:sz w:val="24"/>
          <w:szCs w:val="24"/>
          <w:lang w:val="sr-Cyrl-RS" w:eastAsia="zh-CN"/>
        </w:rPr>
        <w:t xml:space="preserve"> </w:t>
      </w:r>
      <w:r w:rsidRPr="0017652F">
        <w:rPr>
          <w:rFonts w:ascii="Times New Roman" w:eastAsia="SimSun" w:hAnsi="Times New Roman" w:cs="Times New Roman"/>
          <w:sz w:val="24"/>
          <w:szCs w:val="24"/>
          <w:lang w:val="sr-Cyrl-RS" w:eastAsia="zh-CN"/>
        </w:rPr>
        <w:t>(„С</w:t>
      </w:r>
      <w:r w:rsidRPr="0017652F">
        <w:rPr>
          <w:rFonts w:ascii="Times New Roman" w:eastAsia="SimSun" w:hAnsi="Times New Roman" w:cs="Times New Roman"/>
          <w:spacing w:val="2"/>
          <w:sz w:val="24"/>
          <w:szCs w:val="24"/>
          <w:lang w:val="sr-Cyrl-RS" w:eastAsia="zh-CN"/>
        </w:rPr>
        <w:t>л</w:t>
      </w:r>
      <w:r w:rsidRPr="0017652F">
        <w:rPr>
          <w:rFonts w:ascii="Times New Roman" w:eastAsia="SimSun" w:hAnsi="Times New Roman" w:cs="Times New Roman"/>
          <w:spacing w:val="-5"/>
          <w:sz w:val="24"/>
          <w:szCs w:val="24"/>
          <w:lang w:val="sr-Cyrl-RS" w:eastAsia="zh-CN"/>
        </w:rPr>
        <w:t>у</w:t>
      </w:r>
      <w:r w:rsidRPr="0017652F">
        <w:rPr>
          <w:rFonts w:ascii="Times New Roman" w:eastAsia="SimSun" w:hAnsi="Times New Roman" w:cs="Times New Roman"/>
          <w:sz w:val="24"/>
          <w:szCs w:val="24"/>
          <w:lang w:val="sr-Cyrl-RS" w:eastAsia="zh-CN"/>
        </w:rPr>
        <w:t>жб</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ни</w:t>
      </w:r>
      <w:r w:rsidRPr="0017652F">
        <w:rPr>
          <w:rFonts w:ascii="Times New Roman" w:eastAsia="SimSun" w:hAnsi="Times New Roman" w:cs="Times New Roman"/>
          <w:spacing w:val="53"/>
          <w:sz w:val="24"/>
          <w:szCs w:val="24"/>
          <w:lang w:val="sr-Cyrl-RS" w:eastAsia="zh-CN"/>
        </w:rPr>
        <w:t xml:space="preserve"> </w:t>
      </w:r>
      <w:r w:rsidRPr="0017652F">
        <w:rPr>
          <w:rFonts w:ascii="Times New Roman" w:eastAsia="SimSun" w:hAnsi="Times New Roman" w:cs="Times New Roman"/>
          <w:sz w:val="24"/>
          <w:szCs w:val="24"/>
          <w:lang w:val="sr-Cyrl-RS" w:eastAsia="zh-CN"/>
        </w:rPr>
        <w:t>гл</w:t>
      </w:r>
      <w:r w:rsidRPr="0017652F">
        <w:rPr>
          <w:rFonts w:ascii="Times New Roman" w:eastAsia="SimSun" w:hAnsi="Times New Roman" w:cs="Times New Roman"/>
          <w:spacing w:val="-1"/>
          <w:sz w:val="24"/>
          <w:szCs w:val="24"/>
          <w:lang w:val="sr-Cyrl-RS" w:eastAsia="zh-CN"/>
        </w:rPr>
        <w:t>ас</w:t>
      </w:r>
      <w:r w:rsidRPr="0017652F">
        <w:rPr>
          <w:rFonts w:ascii="Times New Roman" w:eastAsia="SimSun" w:hAnsi="Times New Roman" w:cs="Times New Roman"/>
          <w:sz w:val="24"/>
          <w:szCs w:val="24"/>
          <w:lang w:val="sr-Cyrl-RS" w:eastAsia="zh-CN"/>
        </w:rPr>
        <w:t>ник</w:t>
      </w:r>
      <w:r w:rsidRPr="0017652F">
        <w:rPr>
          <w:rFonts w:ascii="Times New Roman" w:eastAsia="SimSun" w:hAnsi="Times New Roman" w:cs="Times New Roman"/>
          <w:spacing w:val="53"/>
          <w:sz w:val="24"/>
          <w:szCs w:val="24"/>
          <w:lang w:val="sr-Cyrl-RS" w:eastAsia="zh-CN"/>
        </w:rPr>
        <w:t xml:space="preserve"> </w:t>
      </w:r>
      <w:r w:rsidRPr="0017652F">
        <w:rPr>
          <w:rFonts w:ascii="Times New Roman" w:eastAsia="SimSun" w:hAnsi="Times New Roman" w:cs="Times New Roman"/>
          <w:sz w:val="24"/>
          <w:szCs w:val="24"/>
          <w:lang w:val="sr-Cyrl-RS" w:eastAsia="zh-CN"/>
        </w:rPr>
        <w:t>РС</w:t>
      </w:r>
      <w:r w:rsidRPr="0017652F">
        <w:rPr>
          <w:rFonts w:ascii="Times New Roman" w:eastAsia="SimSun" w:hAnsi="Times New Roman" w:cs="Times New Roman"/>
          <w:spacing w:val="-1"/>
          <w:sz w:val="24"/>
          <w:szCs w:val="24"/>
          <w:lang w:val="sr-Cyrl-RS" w:eastAsia="zh-CN"/>
        </w:rPr>
        <w:t>“</w:t>
      </w:r>
      <w:r w:rsidRPr="0017652F">
        <w:rPr>
          <w:rFonts w:ascii="Times New Roman" w:eastAsia="SimSun" w:hAnsi="Times New Roman" w:cs="Times New Roman"/>
          <w:sz w:val="24"/>
          <w:szCs w:val="24"/>
          <w:lang w:val="sr-Cyrl-RS" w:eastAsia="zh-CN"/>
        </w:rPr>
        <w:t>,</w:t>
      </w:r>
      <w:r w:rsidRPr="0017652F">
        <w:rPr>
          <w:rFonts w:ascii="Times New Roman" w:eastAsia="SimSun" w:hAnsi="Times New Roman" w:cs="Times New Roman"/>
          <w:spacing w:val="52"/>
          <w:sz w:val="24"/>
          <w:szCs w:val="24"/>
          <w:lang w:val="sr-Cyrl-RS" w:eastAsia="zh-CN"/>
        </w:rPr>
        <w:t xml:space="preserve"> </w:t>
      </w:r>
      <w:r w:rsidRPr="0017652F">
        <w:rPr>
          <w:rFonts w:ascii="Times New Roman" w:eastAsia="SimSun" w:hAnsi="Times New Roman" w:cs="Times New Roman"/>
          <w:sz w:val="24"/>
          <w:szCs w:val="24"/>
          <w:lang w:val="sr-Cyrl-RS" w:eastAsia="zh-CN"/>
        </w:rPr>
        <w:t>број</w:t>
      </w:r>
      <w:r w:rsidRPr="0017652F">
        <w:rPr>
          <w:rFonts w:ascii="Times New Roman" w:eastAsia="SimSun" w:hAnsi="Times New Roman" w:cs="Times New Roman"/>
          <w:spacing w:val="53"/>
          <w:sz w:val="24"/>
          <w:szCs w:val="24"/>
          <w:lang w:val="sr-Cyrl-RS" w:eastAsia="zh-CN"/>
        </w:rPr>
        <w:t xml:space="preserve"> </w:t>
      </w:r>
      <w:r w:rsidRPr="0017652F">
        <w:rPr>
          <w:rFonts w:ascii="Times New Roman" w:eastAsia="SimSun" w:hAnsi="Times New Roman" w:cs="Times New Roman"/>
          <w:sz w:val="24"/>
          <w:szCs w:val="24"/>
          <w:lang w:val="sr-Cyrl-RS" w:eastAsia="zh-CN"/>
        </w:rPr>
        <w:t>12</w:t>
      </w:r>
      <w:r w:rsidRPr="0017652F">
        <w:rPr>
          <w:rFonts w:ascii="Times New Roman" w:eastAsia="SimSun" w:hAnsi="Times New Roman" w:cs="Times New Roman"/>
          <w:spacing w:val="-3"/>
          <w:sz w:val="24"/>
          <w:szCs w:val="24"/>
          <w:lang w:val="sr-Cyrl-RS" w:eastAsia="zh-CN"/>
        </w:rPr>
        <w:t>4</w:t>
      </w:r>
      <w:r w:rsidRPr="0017652F">
        <w:rPr>
          <w:rFonts w:ascii="Times New Roman" w:eastAsia="SimSun" w:hAnsi="Times New Roman" w:cs="Times New Roman"/>
          <w:sz w:val="24"/>
          <w:szCs w:val="24"/>
          <w:lang w:val="sr-Cyrl-RS" w:eastAsia="zh-CN"/>
        </w:rPr>
        <w:t>/12),</w:t>
      </w:r>
      <w:r w:rsidRPr="0017652F">
        <w:rPr>
          <w:rFonts w:ascii="Times New Roman" w:eastAsia="SimSun" w:hAnsi="Times New Roman" w:cs="Times New Roman"/>
          <w:spacing w:val="52"/>
          <w:sz w:val="24"/>
          <w:szCs w:val="24"/>
          <w:lang w:val="sr-Cyrl-RS" w:eastAsia="zh-CN"/>
        </w:rPr>
        <w:t xml:space="preserve"> </w:t>
      </w:r>
      <w:r w:rsidRPr="0017652F">
        <w:rPr>
          <w:rFonts w:ascii="Times New Roman" w:eastAsia="SimSun" w:hAnsi="Times New Roman" w:cs="Times New Roman"/>
          <w:spacing w:val="-2"/>
          <w:sz w:val="24"/>
          <w:szCs w:val="24"/>
          <w:lang w:val="sr-Cyrl-RS" w:eastAsia="zh-CN"/>
        </w:rPr>
        <w:t>п</w:t>
      </w:r>
      <w:r w:rsidRPr="0017652F">
        <w:rPr>
          <w:rFonts w:ascii="Times New Roman" w:eastAsia="SimSun" w:hAnsi="Times New Roman" w:cs="Times New Roman"/>
          <w:sz w:val="24"/>
          <w:szCs w:val="24"/>
          <w:lang w:val="sr-Cyrl-RS" w:eastAsia="zh-CN"/>
        </w:rPr>
        <w:t>рил</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ж</w:t>
      </w:r>
      <w:r w:rsidRPr="0017652F">
        <w:rPr>
          <w:rFonts w:ascii="Times New Roman" w:eastAsia="SimSun" w:hAnsi="Times New Roman" w:cs="Times New Roman"/>
          <w:spacing w:val="-2"/>
          <w:sz w:val="24"/>
          <w:szCs w:val="24"/>
          <w:lang w:val="sr-Cyrl-RS" w:eastAsia="zh-CN"/>
        </w:rPr>
        <w:t>е</w:t>
      </w:r>
      <w:r w:rsidRPr="0017652F">
        <w:rPr>
          <w:rFonts w:ascii="Times New Roman" w:eastAsia="SimSun" w:hAnsi="Times New Roman" w:cs="Times New Roman"/>
          <w:spacing w:val="-1"/>
          <w:sz w:val="24"/>
          <w:szCs w:val="24"/>
          <w:lang w:val="sr-Cyrl-RS" w:eastAsia="zh-CN"/>
        </w:rPr>
        <w:t>м</w:t>
      </w:r>
      <w:r w:rsidRPr="0017652F">
        <w:rPr>
          <w:rFonts w:ascii="Times New Roman" w:eastAsia="SimSun" w:hAnsi="Times New Roman" w:cs="Times New Roman"/>
          <w:sz w:val="24"/>
          <w:szCs w:val="24"/>
          <w:lang w:val="sr-Cyrl-RS" w:eastAsia="zh-CN"/>
        </w:rPr>
        <w:t>о</w:t>
      </w:r>
      <w:r w:rsidRPr="0017652F">
        <w:rPr>
          <w:rFonts w:ascii="Times New Roman" w:eastAsia="SimSun" w:hAnsi="Times New Roman" w:cs="Times New Roman"/>
          <w:spacing w:val="52"/>
          <w:sz w:val="24"/>
          <w:szCs w:val="24"/>
          <w:lang w:val="sr-Cyrl-RS" w:eastAsia="zh-CN"/>
        </w:rPr>
        <w:t xml:space="preserve"> </w:t>
      </w:r>
      <w:r w:rsidRPr="0017652F">
        <w:rPr>
          <w:rFonts w:ascii="Times New Roman" w:eastAsia="SimSun" w:hAnsi="Times New Roman" w:cs="Times New Roman"/>
          <w:sz w:val="24"/>
          <w:szCs w:val="24"/>
          <w:lang w:val="sr-Cyrl-RS" w:eastAsia="zh-CN"/>
        </w:rPr>
        <w:t>обр</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pacing w:val="13"/>
          <w:sz w:val="24"/>
          <w:szCs w:val="24"/>
          <w:lang w:val="sr-Cyrl-RS" w:eastAsia="zh-CN"/>
        </w:rPr>
        <w:t>з</w:t>
      </w:r>
      <w:r w:rsidRPr="0017652F">
        <w:rPr>
          <w:rFonts w:ascii="Times New Roman" w:eastAsia="SimSun" w:hAnsi="Times New Roman" w:cs="Times New Roman"/>
          <w:spacing w:val="-1"/>
          <w:sz w:val="24"/>
          <w:szCs w:val="24"/>
          <w:lang w:val="sr-Cyrl-RS" w:eastAsia="zh-CN"/>
        </w:rPr>
        <w:t>ац с</w:t>
      </w:r>
      <w:r w:rsidRPr="0017652F">
        <w:rPr>
          <w:rFonts w:ascii="Times New Roman" w:eastAsia="SimSun" w:hAnsi="Times New Roman" w:cs="Times New Roman"/>
          <w:sz w:val="24"/>
          <w:szCs w:val="24"/>
          <w:lang w:val="sr-Cyrl-RS" w:eastAsia="zh-CN"/>
        </w:rPr>
        <w:t>т</w:t>
      </w:r>
      <w:r w:rsidRPr="0017652F">
        <w:rPr>
          <w:rFonts w:ascii="Times New Roman" w:eastAsia="SimSun" w:hAnsi="Times New Roman" w:cs="Times New Roman"/>
          <w:spacing w:val="2"/>
          <w:sz w:val="24"/>
          <w:szCs w:val="24"/>
          <w:lang w:val="sr-Cyrl-RS" w:eastAsia="zh-CN"/>
        </w:rPr>
        <w:t>р</w:t>
      </w:r>
      <w:r w:rsidRPr="0017652F">
        <w:rPr>
          <w:rFonts w:ascii="Times New Roman" w:eastAsia="SimSun" w:hAnsi="Times New Roman" w:cs="Times New Roman"/>
          <w:spacing w:val="-5"/>
          <w:sz w:val="24"/>
          <w:szCs w:val="24"/>
          <w:lang w:val="sr-Cyrl-RS" w:eastAsia="zh-CN"/>
        </w:rPr>
        <w:t>у</w:t>
      </w:r>
      <w:r w:rsidRPr="0017652F">
        <w:rPr>
          <w:rFonts w:ascii="Times New Roman" w:eastAsia="SimSun" w:hAnsi="Times New Roman" w:cs="Times New Roman"/>
          <w:sz w:val="24"/>
          <w:szCs w:val="24"/>
          <w:lang w:val="sr-Cyrl-RS" w:eastAsia="zh-CN"/>
        </w:rPr>
        <w:t>к</w:t>
      </w:r>
      <w:r w:rsidRPr="0017652F">
        <w:rPr>
          <w:rFonts w:ascii="Times New Roman" w:eastAsia="SimSun" w:hAnsi="Times New Roman" w:cs="Times New Roman"/>
          <w:spacing w:val="2"/>
          <w:sz w:val="24"/>
          <w:szCs w:val="24"/>
          <w:lang w:val="sr-Cyrl-RS" w:eastAsia="zh-CN"/>
        </w:rPr>
        <w:t>т</w:t>
      </w:r>
      <w:r w:rsidRPr="0017652F">
        <w:rPr>
          <w:rFonts w:ascii="Times New Roman" w:eastAsia="SimSun" w:hAnsi="Times New Roman" w:cs="Times New Roman"/>
          <w:spacing w:val="-5"/>
          <w:sz w:val="24"/>
          <w:szCs w:val="24"/>
          <w:lang w:val="sr-Cyrl-RS" w:eastAsia="zh-CN"/>
        </w:rPr>
        <w:t>у</w:t>
      </w:r>
      <w:r w:rsidRPr="0017652F">
        <w:rPr>
          <w:rFonts w:ascii="Times New Roman" w:eastAsia="SimSun" w:hAnsi="Times New Roman" w:cs="Times New Roman"/>
          <w:spacing w:val="2"/>
          <w:sz w:val="24"/>
          <w:szCs w:val="24"/>
          <w:lang w:val="sr-Cyrl-RS" w:eastAsia="zh-CN"/>
        </w:rPr>
        <w:t>р</w:t>
      </w:r>
      <w:r w:rsidRPr="0017652F">
        <w:rPr>
          <w:rFonts w:ascii="Times New Roman" w:eastAsia="SimSun" w:hAnsi="Times New Roman" w:cs="Times New Roman"/>
          <w:sz w:val="24"/>
          <w:szCs w:val="24"/>
          <w:lang w:val="sr-Cyrl-RS" w:eastAsia="zh-CN"/>
        </w:rPr>
        <w:t>е</w:t>
      </w:r>
      <w:r w:rsidRPr="0017652F">
        <w:rPr>
          <w:rFonts w:ascii="Times New Roman" w:eastAsia="SimSun" w:hAnsi="Times New Roman" w:cs="Times New Roman"/>
          <w:spacing w:val="-1"/>
          <w:sz w:val="24"/>
          <w:szCs w:val="24"/>
          <w:lang w:val="sr-Cyrl-RS" w:eastAsia="zh-CN"/>
        </w:rPr>
        <w:t xml:space="preserve"> </w:t>
      </w:r>
      <w:r w:rsidRPr="0017652F">
        <w:rPr>
          <w:rFonts w:ascii="Times New Roman" w:eastAsia="SimSun" w:hAnsi="Times New Roman" w:cs="Times New Roman"/>
          <w:sz w:val="24"/>
          <w:szCs w:val="24"/>
          <w:lang w:val="sr-Cyrl-RS" w:eastAsia="zh-CN"/>
        </w:rPr>
        <w:t>цене</w:t>
      </w:r>
      <w:r w:rsidRPr="0017652F">
        <w:rPr>
          <w:rFonts w:ascii="Times New Roman" w:eastAsia="SimSun" w:hAnsi="Times New Roman" w:cs="Times New Roman"/>
          <w:spacing w:val="3"/>
          <w:sz w:val="24"/>
          <w:szCs w:val="24"/>
          <w:lang w:val="sr-Cyrl-RS" w:eastAsia="zh-CN"/>
        </w:rPr>
        <w:t>:</w:t>
      </w:r>
    </w:p>
    <w:p w:rsidR="00B71A56" w:rsidRPr="0017652F" w:rsidRDefault="00B71A56" w:rsidP="00B71A56">
      <w:pPr>
        <w:widowControl w:val="0"/>
        <w:kinsoku w:val="0"/>
        <w:overflowPunct w:val="0"/>
        <w:autoSpaceDE w:val="0"/>
        <w:autoSpaceDN w:val="0"/>
        <w:adjustRightInd w:val="0"/>
        <w:spacing w:before="4" w:after="0" w:line="280" w:lineRule="exact"/>
        <w:rPr>
          <w:rFonts w:ascii="Times New Roman" w:eastAsia="SimSun" w:hAnsi="Times New Roman" w:cs="Times New Roman"/>
          <w:sz w:val="28"/>
          <w:szCs w:val="28"/>
          <w:lang w:val="sr-Cyrl-RS" w:eastAsia="zh-CN"/>
        </w:rPr>
      </w:pPr>
    </w:p>
    <w:tbl>
      <w:tblPr>
        <w:tblW w:w="0" w:type="auto"/>
        <w:tblInd w:w="104" w:type="dxa"/>
        <w:tblLayout w:type="fixed"/>
        <w:tblCellMar>
          <w:left w:w="0" w:type="dxa"/>
          <w:right w:w="0" w:type="dxa"/>
        </w:tblCellMar>
        <w:tblLook w:val="0000" w:firstRow="0" w:lastRow="0" w:firstColumn="0" w:lastColumn="0" w:noHBand="0" w:noVBand="0"/>
      </w:tblPr>
      <w:tblGrid>
        <w:gridCol w:w="547"/>
        <w:gridCol w:w="8274"/>
        <w:gridCol w:w="2136"/>
        <w:gridCol w:w="1782"/>
        <w:gridCol w:w="2049"/>
      </w:tblGrid>
      <w:tr w:rsidR="00B71A56" w:rsidRPr="0017652F" w:rsidTr="00CE094D">
        <w:trPr>
          <w:trHeight w:hRule="exact" w:val="1212"/>
        </w:trPr>
        <w:tc>
          <w:tcPr>
            <w:tcW w:w="8821" w:type="dxa"/>
            <w:gridSpan w:val="2"/>
            <w:tcBorders>
              <w:top w:val="single" w:sz="4" w:space="0" w:color="000000"/>
              <w:left w:val="single" w:sz="4" w:space="0" w:color="000000"/>
              <w:bottom w:val="single" w:sz="4" w:space="0" w:color="000000"/>
              <w:right w:val="single" w:sz="4" w:space="0" w:color="000000"/>
            </w:tcBorders>
            <w:shd w:val="clear" w:color="auto" w:fill="F3F3F3"/>
          </w:tcPr>
          <w:p w:rsidR="00B71A56" w:rsidRPr="0017652F" w:rsidRDefault="00B71A56" w:rsidP="00CE094D">
            <w:pPr>
              <w:widowControl w:val="0"/>
              <w:kinsoku w:val="0"/>
              <w:overflowPunct w:val="0"/>
              <w:autoSpaceDE w:val="0"/>
              <w:autoSpaceDN w:val="0"/>
              <w:adjustRightInd w:val="0"/>
              <w:spacing w:after="0" w:line="130" w:lineRule="exact"/>
              <w:rPr>
                <w:rFonts w:ascii="Times New Roman" w:eastAsia="SimSun" w:hAnsi="Times New Roman" w:cs="Times New Roman"/>
                <w:sz w:val="13"/>
                <w:szCs w:val="13"/>
                <w:lang w:val="sr-Cyrl-RS" w:eastAsia="zh-CN"/>
              </w:rPr>
            </w:pPr>
          </w:p>
          <w:p w:rsidR="00B71A56" w:rsidRPr="0017652F" w:rsidRDefault="00B71A56" w:rsidP="00CE094D">
            <w:pPr>
              <w:widowControl w:val="0"/>
              <w:kinsoku w:val="0"/>
              <w:overflowPunct w:val="0"/>
              <w:autoSpaceDE w:val="0"/>
              <w:autoSpaceDN w:val="0"/>
              <w:adjustRightInd w:val="0"/>
              <w:spacing w:after="0" w:line="240" w:lineRule="auto"/>
              <w:ind w:right="1116"/>
              <w:rPr>
                <w:rFonts w:ascii="Times New Roman" w:eastAsia="SimSun" w:hAnsi="Times New Roman" w:cs="Times New Roman"/>
                <w:sz w:val="24"/>
                <w:szCs w:val="24"/>
                <w:lang w:val="sr-Cyrl-RS" w:eastAsia="zh-CN"/>
              </w:rPr>
            </w:pPr>
            <w:r w:rsidRPr="0017652F">
              <w:rPr>
                <w:rFonts w:ascii="Times New Roman" w:eastAsia="SimSun" w:hAnsi="Times New Roman" w:cs="Times New Roman"/>
                <w:sz w:val="24"/>
                <w:szCs w:val="24"/>
                <w:lang w:val="sr-Cyrl-RS" w:eastAsia="zh-CN"/>
              </w:rPr>
              <w:t>Т</w:t>
            </w:r>
            <w:r w:rsidRPr="0017652F">
              <w:rPr>
                <w:rFonts w:ascii="Times New Roman" w:eastAsia="SimSun" w:hAnsi="Times New Roman" w:cs="Times New Roman"/>
                <w:spacing w:val="-2"/>
                <w:sz w:val="24"/>
                <w:szCs w:val="24"/>
                <w:lang w:val="sr-Cyrl-RS" w:eastAsia="zh-CN"/>
              </w:rPr>
              <w:t>а</w:t>
            </w:r>
            <w:r w:rsidRPr="0017652F">
              <w:rPr>
                <w:rFonts w:ascii="Times New Roman" w:eastAsia="SimSun" w:hAnsi="Times New Roman" w:cs="Times New Roman"/>
                <w:sz w:val="24"/>
                <w:szCs w:val="24"/>
                <w:lang w:val="sr-Cyrl-RS" w:eastAsia="zh-CN"/>
              </w:rPr>
              <w:t>б</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ла</w:t>
            </w:r>
            <w:r w:rsidRPr="0017652F">
              <w:rPr>
                <w:rFonts w:ascii="Times New Roman" w:eastAsia="SimSun" w:hAnsi="Times New Roman" w:cs="Times New Roman"/>
                <w:spacing w:val="-1"/>
                <w:sz w:val="24"/>
                <w:szCs w:val="24"/>
                <w:lang w:val="sr-Cyrl-RS" w:eastAsia="zh-CN"/>
              </w:rPr>
              <w:t xml:space="preserve"> </w:t>
            </w:r>
            <w:r w:rsidRPr="0017652F">
              <w:rPr>
                <w:rFonts w:ascii="Times New Roman" w:eastAsia="SimSun" w:hAnsi="Times New Roman" w:cs="Times New Roman"/>
                <w:sz w:val="24"/>
                <w:szCs w:val="24"/>
                <w:lang w:val="sr-Cyrl-RS" w:eastAsia="zh-CN"/>
              </w:rPr>
              <w:t>1:   Ц</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на</w:t>
            </w:r>
            <w:r w:rsidRPr="0017652F">
              <w:rPr>
                <w:rFonts w:ascii="Times New Roman" w:eastAsia="SimSun" w:hAnsi="Times New Roman" w:cs="Times New Roman"/>
                <w:spacing w:val="-1"/>
                <w:sz w:val="24"/>
                <w:szCs w:val="24"/>
                <w:lang w:val="sr-Cyrl-RS" w:eastAsia="zh-CN"/>
              </w:rPr>
              <w:t xml:space="preserve"> </w:t>
            </w:r>
            <w:r w:rsidRPr="0017652F">
              <w:rPr>
                <w:rFonts w:ascii="Times New Roman" w:eastAsia="SimSun" w:hAnsi="Times New Roman" w:cs="Times New Roman"/>
                <w:sz w:val="24"/>
                <w:szCs w:val="24"/>
                <w:lang w:val="sr-Cyrl-RS" w:eastAsia="zh-CN"/>
              </w:rPr>
              <w:t>за</w:t>
            </w:r>
            <w:r w:rsidRPr="0017652F">
              <w:rPr>
                <w:rFonts w:ascii="Times New Roman" w:eastAsia="SimSun" w:hAnsi="Times New Roman" w:cs="Times New Roman"/>
                <w:spacing w:val="3"/>
                <w:sz w:val="24"/>
                <w:szCs w:val="24"/>
                <w:lang w:val="sr-Cyrl-RS" w:eastAsia="zh-CN"/>
              </w:rPr>
              <w:t xml:space="preserve"> </w:t>
            </w:r>
            <w:r w:rsidRPr="0017652F">
              <w:rPr>
                <w:rFonts w:ascii="Times New Roman" w:eastAsia="SimSun" w:hAnsi="Times New Roman" w:cs="Times New Roman"/>
                <w:spacing w:val="-5"/>
                <w:sz w:val="24"/>
                <w:szCs w:val="24"/>
                <w:lang w:val="sr-Cyrl-RS" w:eastAsia="zh-CN"/>
              </w:rPr>
              <w:t>у</w:t>
            </w:r>
            <w:r w:rsidRPr="0017652F">
              <w:rPr>
                <w:rFonts w:ascii="Times New Roman" w:eastAsia="SimSun" w:hAnsi="Times New Roman" w:cs="Times New Roman"/>
                <w:spacing w:val="1"/>
                <w:sz w:val="24"/>
                <w:szCs w:val="24"/>
                <w:lang w:val="sr-Cyrl-RS" w:eastAsia="zh-CN"/>
              </w:rPr>
              <w:t>с</w:t>
            </w:r>
            <w:r w:rsidRPr="0017652F">
              <w:rPr>
                <w:rFonts w:ascii="Times New Roman" w:eastAsia="SimSun" w:hAnsi="Times New Roman" w:cs="Times New Roman"/>
                <w:spacing w:val="4"/>
                <w:sz w:val="24"/>
                <w:szCs w:val="24"/>
                <w:lang w:val="sr-Cyrl-RS" w:eastAsia="zh-CN"/>
              </w:rPr>
              <w:t>л</w:t>
            </w:r>
            <w:r w:rsidRPr="0017652F">
              <w:rPr>
                <w:rFonts w:ascii="Times New Roman" w:eastAsia="SimSun" w:hAnsi="Times New Roman" w:cs="Times New Roman"/>
                <w:spacing w:val="-3"/>
                <w:sz w:val="24"/>
                <w:szCs w:val="24"/>
                <w:lang w:val="sr-Cyrl-RS" w:eastAsia="zh-CN"/>
              </w:rPr>
              <w:t>у</w:t>
            </w:r>
            <w:r w:rsidRPr="0017652F">
              <w:rPr>
                <w:rFonts w:ascii="Times New Roman" w:eastAsia="SimSun" w:hAnsi="Times New Roman" w:cs="Times New Roman"/>
                <w:spacing w:val="2"/>
                <w:sz w:val="24"/>
                <w:szCs w:val="24"/>
                <w:lang w:val="sr-Cyrl-RS" w:eastAsia="zh-CN"/>
              </w:rPr>
              <w:t>г</w:t>
            </w:r>
            <w:r w:rsidRPr="0017652F">
              <w:rPr>
                <w:rFonts w:ascii="Times New Roman" w:eastAsia="SimSun" w:hAnsi="Times New Roman" w:cs="Times New Roman"/>
                <w:sz w:val="24"/>
                <w:szCs w:val="24"/>
                <w:lang w:val="sr-Cyrl-RS" w:eastAsia="zh-CN"/>
              </w:rPr>
              <w:t>у</w:t>
            </w:r>
            <w:r w:rsidRPr="0017652F">
              <w:rPr>
                <w:rFonts w:ascii="Times New Roman" w:eastAsia="SimSun" w:hAnsi="Times New Roman" w:cs="Times New Roman"/>
                <w:spacing w:val="-5"/>
                <w:sz w:val="24"/>
                <w:szCs w:val="24"/>
                <w:lang w:val="sr-Cyrl-RS" w:eastAsia="zh-CN"/>
              </w:rPr>
              <w:t xml:space="preserve"> </w:t>
            </w:r>
            <w:r w:rsidRPr="0017652F">
              <w:rPr>
                <w:rFonts w:ascii="Times New Roman" w:eastAsia="SimSun" w:hAnsi="Times New Roman" w:cs="Times New Roman"/>
                <w:sz w:val="24"/>
                <w:szCs w:val="24"/>
                <w:lang w:val="sr-Cyrl-RS" w:eastAsia="zh-CN"/>
              </w:rPr>
              <w:t xml:space="preserve">посредовања за рeзeрвaциjу </w:t>
            </w:r>
            <w:r w:rsidRPr="0017652F">
              <w:rPr>
                <w:rFonts w:ascii="Times New Roman" w:eastAsia="SimSun" w:hAnsi="Times New Roman" w:cs="Times New Roman"/>
                <w:bCs/>
                <w:spacing w:val="-1"/>
                <w:sz w:val="24"/>
                <w:szCs w:val="24"/>
                <w:lang w:val="sr-Cyrl-RS" w:eastAsia="zh-CN"/>
              </w:rPr>
              <w:t>хотелског смештаја за службена путовања у земљи и иностранству и авио превоза за службена путовања у иностранство</w:t>
            </w:r>
            <w:r w:rsidRPr="0017652F">
              <w:rPr>
                <w:rFonts w:ascii="Times New Roman" w:eastAsia="SimSun" w:hAnsi="Times New Roman" w:cs="Times New Roman"/>
                <w:sz w:val="24"/>
                <w:szCs w:val="24"/>
                <w:lang w:val="sr-Cyrl-RS" w:eastAsia="zh-CN"/>
              </w:rPr>
              <w:t xml:space="preserve"> за потребе Наручиоца (по једној смештајној јединици/особи, по једном путнику)</w:t>
            </w:r>
          </w:p>
        </w:tc>
        <w:tc>
          <w:tcPr>
            <w:tcW w:w="2136" w:type="dxa"/>
            <w:tcBorders>
              <w:top w:val="single" w:sz="4" w:space="0" w:color="000000"/>
              <w:left w:val="single" w:sz="4" w:space="0" w:color="000000"/>
              <w:bottom w:val="single" w:sz="4" w:space="0" w:color="000000"/>
              <w:right w:val="single" w:sz="4" w:space="0" w:color="000000"/>
            </w:tcBorders>
            <w:shd w:val="clear" w:color="auto" w:fill="F3F3F3"/>
          </w:tcPr>
          <w:p w:rsidR="00B71A56" w:rsidRPr="0017652F" w:rsidRDefault="00B71A56" w:rsidP="00CE094D">
            <w:pPr>
              <w:widowControl w:val="0"/>
              <w:kinsoku w:val="0"/>
              <w:overflowPunct w:val="0"/>
              <w:autoSpaceDE w:val="0"/>
              <w:autoSpaceDN w:val="0"/>
              <w:adjustRightInd w:val="0"/>
              <w:spacing w:after="0" w:line="269" w:lineRule="exact"/>
              <w:ind w:right="666"/>
              <w:jc w:val="center"/>
              <w:rPr>
                <w:rFonts w:ascii="Times New Roman" w:eastAsia="SimSun" w:hAnsi="Times New Roman" w:cs="Times New Roman"/>
                <w:sz w:val="24"/>
                <w:szCs w:val="24"/>
                <w:lang w:val="sr-Cyrl-RS" w:eastAsia="zh-CN"/>
              </w:rPr>
            </w:pPr>
            <w:r w:rsidRPr="0017652F">
              <w:rPr>
                <w:rFonts w:ascii="Times New Roman" w:eastAsia="SimSun" w:hAnsi="Times New Roman" w:cs="Times New Roman"/>
                <w:sz w:val="24"/>
                <w:szCs w:val="24"/>
                <w:lang w:val="sr-Cyrl-RS" w:eastAsia="zh-CN"/>
              </w:rPr>
              <w:t>Дин</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ра</w:t>
            </w:r>
          </w:p>
          <w:p w:rsidR="00B71A56" w:rsidRPr="0017652F" w:rsidRDefault="00B71A56" w:rsidP="00CE094D">
            <w:pPr>
              <w:widowControl w:val="0"/>
              <w:kinsoku w:val="0"/>
              <w:overflowPunct w:val="0"/>
              <w:autoSpaceDE w:val="0"/>
              <w:autoSpaceDN w:val="0"/>
              <w:adjustRightInd w:val="0"/>
              <w:spacing w:after="0" w:line="240" w:lineRule="auto"/>
              <w:ind w:right="720"/>
              <w:jc w:val="center"/>
              <w:rPr>
                <w:rFonts w:ascii="Times New Roman" w:eastAsia="SimSun" w:hAnsi="Times New Roman" w:cs="Times New Roman"/>
                <w:sz w:val="24"/>
                <w:szCs w:val="24"/>
                <w:lang w:val="sr-Cyrl-RS" w:eastAsia="zh-CN"/>
              </w:rPr>
            </w:pPr>
            <w:r w:rsidRPr="0017652F">
              <w:rPr>
                <w:rFonts w:ascii="Times New Roman" w:eastAsia="SimSun" w:hAnsi="Times New Roman" w:cs="Times New Roman"/>
                <w:sz w:val="24"/>
                <w:szCs w:val="24"/>
                <w:lang w:val="sr-Cyrl-RS" w:eastAsia="zh-CN"/>
              </w:rPr>
              <w:t>б</w:t>
            </w:r>
            <w:r w:rsidRPr="0017652F">
              <w:rPr>
                <w:rFonts w:ascii="Times New Roman" w:eastAsia="SimSun" w:hAnsi="Times New Roman" w:cs="Times New Roman"/>
                <w:spacing w:val="-1"/>
                <w:sz w:val="24"/>
                <w:szCs w:val="24"/>
                <w:lang w:val="sr-Cyrl-RS" w:eastAsia="zh-CN"/>
              </w:rPr>
              <w:t>е</w:t>
            </w:r>
            <w:r w:rsidRPr="0017652F">
              <w:rPr>
                <w:rFonts w:ascii="Times New Roman" w:eastAsia="SimSun" w:hAnsi="Times New Roman" w:cs="Times New Roman"/>
                <w:sz w:val="24"/>
                <w:szCs w:val="24"/>
                <w:lang w:val="sr-Cyrl-RS" w:eastAsia="zh-CN"/>
              </w:rPr>
              <w:t xml:space="preserve">з </w:t>
            </w:r>
            <w:r w:rsidRPr="0017652F">
              <w:rPr>
                <w:rFonts w:ascii="Times New Roman" w:eastAsia="SimSun" w:hAnsi="Times New Roman" w:cs="Times New Roman"/>
                <w:spacing w:val="-1"/>
                <w:sz w:val="24"/>
                <w:szCs w:val="24"/>
                <w:lang w:val="sr-Cyrl-RS" w:eastAsia="zh-CN"/>
              </w:rPr>
              <w:t>ПД</w:t>
            </w:r>
            <w:r w:rsidRPr="0017652F">
              <w:rPr>
                <w:rFonts w:ascii="Times New Roman" w:eastAsia="SimSun" w:hAnsi="Times New Roman" w:cs="Times New Roman"/>
                <w:spacing w:val="-2"/>
                <w:sz w:val="24"/>
                <w:szCs w:val="24"/>
                <w:lang w:val="sr-Cyrl-RS" w:eastAsia="zh-CN"/>
              </w:rPr>
              <w:t>В</w:t>
            </w:r>
            <w:r w:rsidRPr="0017652F">
              <w:rPr>
                <w:rFonts w:ascii="Times New Roman" w:eastAsia="SimSun" w:hAnsi="Times New Roman" w:cs="Times New Roman"/>
                <w:spacing w:val="1"/>
                <w:sz w:val="24"/>
                <w:szCs w:val="24"/>
                <w:lang w:val="sr-Cyrl-RS" w:eastAsia="zh-CN"/>
              </w:rPr>
              <w:t>-</w:t>
            </w:r>
            <w:r w:rsidRPr="0017652F">
              <w:rPr>
                <w:rFonts w:ascii="Times New Roman" w:eastAsia="SimSun" w:hAnsi="Times New Roman" w:cs="Times New Roman"/>
                <w:sz w:val="24"/>
                <w:szCs w:val="24"/>
                <w:lang w:val="sr-Cyrl-RS" w:eastAsia="zh-CN"/>
              </w:rPr>
              <w:t>а</w:t>
            </w:r>
          </w:p>
        </w:tc>
        <w:tc>
          <w:tcPr>
            <w:tcW w:w="1782" w:type="dxa"/>
            <w:tcBorders>
              <w:top w:val="single" w:sz="4" w:space="0" w:color="000000"/>
              <w:left w:val="single" w:sz="4" w:space="0" w:color="000000"/>
              <w:bottom w:val="single" w:sz="4" w:space="0" w:color="000000"/>
              <w:right w:val="single" w:sz="4" w:space="0" w:color="000000"/>
            </w:tcBorders>
            <w:shd w:val="clear" w:color="auto" w:fill="F3F3F3"/>
          </w:tcPr>
          <w:p w:rsidR="00B71A56" w:rsidRPr="0017652F" w:rsidRDefault="00B71A56" w:rsidP="00CE094D">
            <w:pPr>
              <w:widowControl w:val="0"/>
              <w:kinsoku w:val="0"/>
              <w:overflowPunct w:val="0"/>
              <w:autoSpaceDE w:val="0"/>
              <w:autoSpaceDN w:val="0"/>
              <w:adjustRightInd w:val="0"/>
              <w:spacing w:before="9" w:after="0" w:line="260" w:lineRule="exact"/>
              <w:rPr>
                <w:rFonts w:ascii="Times New Roman" w:eastAsia="SimSun" w:hAnsi="Times New Roman" w:cs="Times New Roman"/>
                <w:sz w:val="26"/>
                <w:szCs w:val="26"/>
                <w:highlight w:val="magenta"/>
                <w:lang w:val="sr-Cyrl-RS" w:eastAsia="zh-CN"/>
              </w:rPr>
            </w:pPr>
          </w:p>
          <w:p w:rsidR="00B71A56" w:rsidRPr="0017652F" w:rsidRDefault="00B71A56" w:rsidP="00CE094D">
            <w:pPr>
              <w:widowControl w:val="0"/>
              <w:kinsoku w:val="0"/>
              <w:overflowPunct w:val="0"/>
              <w:autoSpaceDE w:val="0"/>
              <w:autoSpaceDN w:val="0"/>
              <w:adjustRightInd w:val="0"/>
              <w:spacing w:after="0" w:line="240" w:lineRule="auto"/>
              <w:rPr>
                <w:rFonts w:ascii="Times New Roman" w:eastAsia="SimSun" w:hAnsi="Times New Roman" w:cs="Times New Roman"/>
                <w:sz w:val="24"/>
                <w:szCs w:val="24"/>
                <w:highlight w:val="magenta"/>
                <w:lang w:val="sr-Cyrl-RS" w:eastAsia="zh-CN"/>
              </w:rPr>
            </w:pPr>
            <w:r w:rsidRPr="0017652F">
              <w:rPr>
                <w:rFonts w:ascii="Times New Roman" w:eastAsia="SimSun" w:hAnsi="Times New Roman" w:cs="Times New Roman"/>
                <w:sz w:val="24"/>
                <w:szCs w:val="24"/>
                <w:lang w:val="sr-Cyrl-RS" w:eastAsia="zh-CN"/>
              </w:rPr>
              <w:t>Износ</w:t>
            </w:r>
            <w:r w:rsidRPr="0017652F">
              <w:rPr>
                <w:rFonts w:ascii="Times New Roman" w:eastAsia="SimSun" w:hAnsi="Times New Roman" w:cs="Times New Roman"/>
                <w:spacing w:val="-1"/>
                <w:sz w:val="24"/>
                <w:szCs w:val="24"/>
                <w:lang w:val="sr-Cyrl-RS" w:eastAsia="zh-CN"/>
              </w:rPr>
              <w:t xml:space="preserve"> </w:t>
            </w:r>
            <w:r w:rsidRPr="0017652F">
              <w:rPr>
                <w:rFonts w:ascii="Times New Roman" w:eastAsia="SimSun" w:hAnsi="Times New Roman" w:cs="Times New Roman"/>
                <w:sz w:val="24"/>
                <w:szCs w:val="24"/>
                <w:lang w:val="sr-Cyrl-RS" w:eastAsia="zh-CN"/>
              </w:rPr>
              <w:t>П</w:t>
            </w:r>
            <w:r w:rsidRPr="0017652F">
              <w:rPr>
                <w:rFonts w:ascii="Times New Roman" w:eastAsia="SimSun" w:hAnsi="Times New Roman" w:cs="Times New Roman"/>
                <w:spacing w:val="-1"/>
                <w:sz w:val="24"/>
                <w:szCs w:val="24"/>
                <w:lang w:val="sr-Cyrl-RS" w:eastAsia="zh-CN"/>
              </w:rPr>
              <w:t>ДВ-</w:t>
            </w:r>
            <w:r w:rsidRPr="0017652F">
              <w:rPr>
                <w:rFonts w:ascii="Times New Roman" w:eastAsia="SimSun" w:hAnsi="Times New Roman" w:cs="Times New Roman"/>
                <w:sz w:val="24"/>
                <w:szCs w:val="24"/>
                <w:lang w:val="sr-Cyrl-RS" w:eastAsia="zh-CN"/>
              </w:rPr>
              <w:t>а</w:t>
            </w:r>
          </w:p>
        </w:tc>
        <w:tc>
          <w:tcPr>
            <w:tcW w:w="2049" w:type="dxa"/>
            <w:tcBorders>
              <w:top w:val="single" w:sz="4" w:space="0" w:color="000000"/>
              <w:left w:val="single" w:sz="4" w:space="0" w:color="000000"/>
              <w:bottom w:val="single" w:sz="4" w:space="0" w:color="000000"/>
              <w:right w:val="single" w:sz="4" w:space="0" w:color="000000"/>
            </w:tcBorders>
            <w:shd w:val="clear" w:color="auto" w:fill="F3F3F3"/>
          </w:tcPr>
          <w:p w:rsidR="00B71A56" w:rsidRPr="0017652F" w:rsidRDefault="00B71A56" w:rsidP="00CE094D">
            <w:pPr>
              <w:widowControl w:val="0"/>
              <w:kinsoku w:val="0"/>
              <w:overflowPunct w:val="0"/>
              <w:autoSpaceDE w:val="0"/>
              <w:autoSpaceDN w:val="0"/>
              <w:adjustRightInd w:val="0"/>
              <w:spacing w:after="0" w:line="269" w:lineRule="exact"/>
              <w:jc w:val="center"/>
              <w:rPr>
                <w:rFonts w:ascii="Times New Roman" w:eastAsia="SimSun" w:hAnsi="Times New Roman" w:cs="Times New Roman"/>
                <w:sz w:val="24"/>
                <w:szCs w:val="24"/>
                <w:lang w:val="sr-Cyrl-RS" w:eastAsia="zh-CN"/>
              </w:rPr>
            </w:pPr>
            <w:r w:rsidRPr="0017652F">
              <w:rPr>
                <w:rFonts w:ascii="Times New Roman" w:eastAsia="SimSun" w:hAnsi="Times New Roman" w:cs="Times New Roman"/>
                <w:sz w:val="24"/>
                <w:szCs w:val="24"/>
                <w:lang w:val="sr-Cyrl-RS" w:eastAsia="zh-CN"/>
              </w:rPr>
              <w:t>Дин</w:t>
            </w:r>
            <w:r w:rsidRPr="0017652F">
              <w:rPr>
                <w:rFonts w:ascii="Times New Roman" w:eastAsia="SimSun" w:hAnsi="Times New Roman" w:cs="Times New Roman"/>
                <w:spacing w:val="-1"/>
                <w:sz w:val="24"/>
                <w:szCs w:val="24"/>
                <w:lang w:val="sr-Cyrl-RS" w:eastAsia="zh-CN"/>
              </w:rPr>
              <w:t>а</w:t>
            </w:r>
            <w:r w:rsidRPr="0017652F">
              <w:rPr>
                <w:rFonts w:ascii="Times New Roman" w:eastAsia="SimSun" w:hAnsi="Times New Roman" w:cs="Times New Roman"/>
                <w:sz w:val="24"/>
                <w:szCs w:val="24"/>
                <w:lang w:val="sr-Cyrl-RS" w:eastAsia="zh-CN"/>
              </w:rPr>
              <w:t>ра</w:t>
            </w:r>
          </w:p>
          <w:p w:rsidR="00B71A56" w:rsidRPr="0017652F" w:rsidRDefault="00B71A56" w:rsidP="00CE094D">
            <w:pPr>
              <w:widowControl w:val="0"/>
              <w:kinsoku w:val="0"/>
              <w:overflowPunct w:val="0"/>
              <w:autoSpaceDE w:val="0"/>
              <w:autoSpaceDN w:val="0"/>
              <w:adjustRightInd w:val="0"/>
              <w:spacing w:after="0" w:line="269" w:lineRule="exact"/>
              <w:jc w:val="center"/>
              <w:rPr>
                <w:rFonts w:ascii="Times New Roman" w:eastAsia="SimSun" w:hAnsi="Times New Roman" w:cs="Times New Roman"/>
                <w:spacing w:val="-1"/>
                <w:sz w:val="24"/>
                <w:szCs w:val="24"/>
                <w:lang w:val="sr-Cyrl-RS" w:eastAsia="zh-CN"/>
              </w:rPr>
            </w:pPr>
            <w:r w:rsidRPr="0017652F">
              <w:rPr>
                <w:rFonts w:ascii="Times New Roman" w:eastAsia="SimSun" w:hAnsi="Times New Roman" w:cs="Times New Roman"/>
                <w:spacing w:val="-1"/>
                <w:sz w:val="24"/>
                <w:szCs w:val="24"/>
                <w:lang w:val="sr-Cyrl-RS" w:eastAsia="zh-CN"/>
              </w:rPr>
              <w:t>са</w:t>
            </w:r>
          </w:p>
          <w:p w:rsidR="00B71A56" w:rsidRPr="0017652F" w:rsidRDefault="00B71A56" w:rsidP="00CE094D">
            <w:pPr>
              <w:widowControl w:val="0"/>
              <w:kinsoku w:val="0"/>
              <w:overflowPunct w:val="0"/>
              <w:autoSpaceDE w:val="0"/>
              <w:autoSpaceDN w:val="0"/>
              <w:adjustRightInd w:val="0"/>
              <w:spacing w:after="0" w:line="269" w:lineRule="exact"/>
              <w:jc w:val="center"/>
              <w:rPr>
                <w:rFonts w:ascii="Times New Roman" w:eastAsia="SimSun" w:hAnsi="Times New Roman" w:cs="Times New Roman"/>
                <w:sz w:val="24"/>
                <w:szCs w:val="24"/>
                <w:highlight w:val="magenta"/>
                <w:lang w:val="sr-Cyrl-RS" w:eastAsia="zh-CN"/>
              </w:rPr>
            </w:pPr>
            <w:r w:rsidRPr="0017652F">
              <w:rPr>
                <w:rFonts w:ascii="Times New Roman" w:eastAsia="SimSun" w:hAnsi="Times New Roman" w:cs="Times New Roman"/>
                <w:spacing w:val="-1"/>
                <w:sz w:val="24"/>
                <w:szCs w:val="24"/>
                <w:lang w:val="sr-Cyrl-RS" w:eastAsia="zh-CN"/>
              </w:rPr>
              <w:t>ПД</w:t>
            </w:r>
            <w:r w:rsidRPr="0017652F">
              <w:rPr>
                <w:rFonts w:ascii="Times New Roman" w:eastAsia="SimSun" w:hAnsi="Times New Roman" w:cs="Times New Roman"/>
                <w:spacing w:val="-2"/>
                <w:sz w:val="24"/>
                <w:szCs w:val="24"/>
                <w:lang w:val="sr-Cyrl-RS" w:eastAsia="zh-CN"/>
              </w:rPr>
              <w:t>В</w:t>
            </w:r>
            <w:r w:rsidRPr="0017652F">
              <w:rPr>
                <w:rFonts w:ascii="Times New Roman" w:eastAsia="SimSun" w:hAnsi="Times New Roman" w:cs="Times New Roman"/>
                <w:spacing w:val="-1"/>
                <w:sz w:val="24"/>
                <w:szCs w:val="24"/>
                <w:lang w:val="sr-Cyrl-RS" w:eastAsia="zh-CN"/>
              </w:rPr>
              <w:t>-</w:t>
            </w:r>
            <w:r w:rsidRPr="0017652F">
              <w:rPr>
                <w:rFonts w:ascii="Times New Roman" w:eastAsia="SimSun" w:hAnsi="Times New Roman" w:cs="Times New Roman"/>
                <w:spacing w:val="2"/>
                <w:sz w:val="24"/>
                <w:szCs w:val="24"/>
                <w:lang w:val="sr-Cyrl-RS" w:eastAsia="zh-CN"/>
              </w:rPr>
              <w:t>ом</w:t>
            </w:r>
          </w:p>
        </w:tc>
      </w:tr>
      <w:tr w:rsidR="00B71A56" w:rsidRPr="0017652F" w:rsidTr="00CE094D">
        <w:trPr>
          <w:trHeight w:hRule="exact" w:val="576"/>
        </w:trPr>
        <w:tc>
          <w:tcPr>
            <w:tcW w:w="547" w:type="dxa"/>
            <w:tcBorders>
              <w:top w:val="single" w:sz="4" w:space="0" w:color="000000"/>
              <w:left w:val="single" w:sz="4" w:space="0" w:color="000000"/>
              <w:bottom w:val="single" w:sz="4" w:space="0" w:color="000000"/>
              <w:right w:val="single" w:sz="4" w:space="0" w:color="000000"/>
            </w:tcBorders>
            <w:shd w:val="clear" w:color="auto" w:fill="F3F3F3"/>
          </w:tcPr>
          <w:p w:rsidR="00B71A56" w:rsidRPr="0017652F" w:rsidRDefault="00B71A56" w:rsidP="00CE094D">
            <w:pPr>
              <w:widowControl w:val="0"/>
              <w:kinsoku w:val="0"/>
              <w:overflowPunct w:val="0"/>
              <w:autoSpaceDE w:val="0"/>
              <w:autoSpaceDN w:val="0"/>
              <w:adjustRightInd w:val="0"/>
              <w:spacing w:before="5" w:after="0" w:line="130" w:lineRule="exact"/>
              <w:rPr>
                <w:rFonts w:ascii="Times New Roman" w:eastAsia="SimSun" w:hAnsi="Times New Roman" w:cs="Times New Roman"/>
                <w:sz w:val="13"/>
                <w:szCs w:val="13"/>
                <w:lang w:val="sr-Cyrl-RS" w:eastAsia="zh-CN"/>
              </w:rPr>
            </w:pPr>
          </w:p>
          <w:p w:rsidR="00B71A56" w:rsidRPr="0017652F" w:rsidRDefault="00B71A56" w:rsidP="00CE094D">
            <w:pPr>
              <w:widowControl w:val="0"/>
              <w:kinsoku w:val="0"/>
              <w:overflowPunct w:val="0"/>
              <w:autoSpaceDE w:val="0"/>
              <w:autoSpaceDN w:val="0"/>
              <w:adjustRightInd w:val="0"/>
              <w:spacing w:after="0" w:line="240" w:lineRule="auto"/>
              <w:rPr>
                <w:rFonts w:ascii="Times New Roman" w:eastAsia="SimSun" w:hAnsi="Times New Roman" w:cs="Times New Roman"/>
                <w:sz w:val="24"/>
                <w:szCs w:val="24"/>
                <w:lang w:val="sr-Cyrl-RS" w:eastAsia="zh-CN"/>
              </w:rPr>
            </w:pPr>
            <w:r w:rsidRPr="0017652F">
              <w:rPr>
                <w:rFonts w:ascii="Times New Roman" w:eastAsia="SimSun" w:hAnsi="Times New Roman" w:cs="Times New Roman"/>
                <w:sz w:val="24"/>
                <w:szCs w:val="24"/>
                <w:lang w:val="sr-Cyrl-RS" w:eastAsia="zh-CN"/>
              </w:rPr>
              <w:t>1</w:t>
            </w:r>
          </w:p>
        </w:tc>
        <w:tc>
          <w:tcPr>
            <w:tcW w:w="8274" w:type="dxa"/>
            <w:tcBorders>
              <w:top w:val="single" w:sz="4" w:space="0" w:color="000000"/>
              <w:left w:val="single" w:sz="4" w:space="0" w:color="000000"/>
              <w:bottom w:val="single" w:sz="4" w:space="0" w:color="000000"/>
              <w:right w:val="single" w:sz="4" w:space="0" w:color="000000"/>
            </w:tcBorders>
          </w:tcPr>
          <w:p w:rsidR="00B71A56" w:rsidRPr="0017652F" w:rsidRDefault="00B71A56" w:rsidP="00CE094D">
            <w:pPr>
              <w:widowControl w:val="0"/>
              <w:kinsoku w:val="0"/>
              <w:overflowPunct w:val="0"/>
              <w:autoSpaceDE w:val="0"/>
              <w:autoSpaceDN w:val="0"/>
              <w:adjustRightInd w:val="0"/>
              <w:spacing w:before="5" w:after="0" w:line="130" w:lineRule="exact"/>
              <w:rPr>
                <w:rFonts w:ascii="Times New Roman" w:eastAsia="SimSun" w:hAnsi="Times New Roman" w:cs="Times New Roman"/>
                <w:sz w:val="13"/>
                <w:szCs w:val="13"/>
                <w:lang w:val="sr-Cyrl-RS" w:eastAsia="zh-CN"/>
              </w:rPr>
            </w:pPr>
          </w:p>
          <w:p w:rsidR="00B71A56" w:rsidRPr="0017652F" w:rsidRDefault="00B71A56" w:rsidP="00CE094D">
            <w:pPr>
              <w:widowControl w:val="0"/>
              <w:kinsoku w:val="0"/>
              <w:overflowPunct w:val="0"/>
              <w:autoSpaceDE w:val="0"/>
              <w:autoSpaceDN w:val="0"/>
              <w:adjustRightInd w:val="0"/>
              <w:spacing w:after="0" w:line="240" w:lineRule="auto"/>
              <w:rPr>
                <w:rFonts w:ascii="Times New Roman" w:eastAsia="SimSun" w:hAnsi="Times New Roman" w:cs="Times New Roman"/>
                <w:sz w:val="24"/>
                <w:szCs w:val="24"/>
                <w:lang w:val="sr-Cyrl-RS" w:eastAsia="zh-CN"/>
              </w:rPr>
            </w:pPr>
            <w:r w:rsidRPr="0017652F">
              <w:rPr>
                <w:rFonts w:ascii="Times New Roman" w:eastAsia="SimSun" w:hAnsi="Times New Roman" w:cs="Times New Roman"/>
                <w:sz w:val="24"/>
                <w:szCs w:val="24"/>
                <w:lang w:val="sr-Cyrl-RS" w:eastAsia="zh-CN"/>
              </w:rPr>
              <w:t>Услуга</w:t>
            </w:r>
          </w:p>
        </w:tc>
        <w:tc>
          <w:tcPr>
            <w:tcW w:w="2136" w:type="dxa"/>
            <w:tcBorders>
              <w:top w:val="single" w:sz="4" w:space="0" w:color="000000"/>
              <w:left w:val="single" w:sz="4" w:space="0" w:color="000000"/>
              <w:bottom w:val="single" w:sz="4" w:space="0" w:color="000000"/>
              <w:right w:val="single" w:sz="4" w:space="0" w:color="000000"/>
            </w:tcBorders>
          </w:tcPr>
          <w:p w:rsidR="00B71A56" w:rsidRPr="0017652F" w:rsidRDefault="00B71A56" w:rsidP="00CE094D">
            <w:pPr>
              <w:widowControl w:val="0"/>
              <w:autoSpaceDE w:val="0"/>
              <w:autoSpaceDN w:val="0"/>
              <w:adjustRightInd w:val="0"/>
              <w:spacing w:after="0" w:line="240" w:lineRule="auto"/>
              <w:rPr>
                <w:rFonts w:ascii="Times New Roman" w:eastAsia="SimSun" w:hAnsi="Times New Roman" w:cs="Times New Roman"/>
                <w:sz w:val="24"/>
                <w:szCs w:val="24"/>
                <w:lang w:val="sr-Cyrl-RS" w:eastAsia="zh-CN"/>
              </w:rPr>
            </w:pPr>
          </w:p>
        </w:tc>
        <w:tc>
          <w:tcPr>
            <w:tcW w:w="1782" w:type="dxa"/>
            <w:tcBorders>
              <w:top w:val="single" w:sz="4" w:space="0" w:color="000000"/>
              <w:left w:val="single" w:sz="4" w:space="0" w:color="000000"/>
              <w:bottom w:val="single" w:sz="4" w:space="0" w:color="000000"/>
              <w:right w:val="single" w:sz="4" w:space="0" w:color="000000"/>
            </w:tcBorders>
          </w:tcPr>
          <w:p w:rsidR="00B71A56" w:rsidRPr="0017652F" w:rsidRDefault="00B71A56" w:rsidP="00CE094D">
            <w:pPr>
              <w:widowControl w:val="0"/>
              <w:autoSpaceDE w:val="0"/>
              <w:autoSpaceDN w:val="0"/>
              <w:adjustRightInd w:val="0"/>
              <w:spacing w:after="0" w:line="240" w:lineRule="auto"/>
              <w:rPr>
                <w:rFonts w:ascii="Times New Roman" w:eastAsia="SimSun" w:hAnsi="Times New Roman" w:cs="Times New Roman"/>
                <w:sz w:val="24"/>
                <w:szCs w:val="24"/>
                <w:lang w:val="sr-Cyrl-RS" w:eastAsia="zh-CN"/>
              </w:rPr>
            </w:pPr>
          </w:p>
        </w:tc>
        <w:tc>
          <w:tcPr>
            <w:tcW w:w="2049" w:type="dxa"/>
            <w:tcBorders>
              <w:top w:val="single" w:sz="4" w:space="0" w:color="000000"/>
              <w:left w:val="single" w:sz="4" w:space="0" w:color="000000"/>
              <w:bottom w:val="single" w:sz="4" w:space="0" w:color="000000"/>
              <w:right w:val="single" w:sz="4" w:space="0" w:color="000000"/>
            </w:tcBorders>
          </w:tcPr>
          <w:p w:rsidR="00B71A56" w:rsidRPr="0017652F" w:rsidRDefault="00B71A56" w:rsidP="00CE094D">
            <w:pPr>
              <w:widowControl w:val="0"/>
              <w:autoSpaceDE w:val="0"/>
              <w:autoSpaceDN w:val="0"/>
              <w:adjustRightInd w:val="0"/>
              <w:spacing w:after="0" w:line="240" w:lineRule="auto"/>
              <w:rPr>
                <w:rFonts w:ascii="Times New Roman" w:eastAsia="SimSun" w:hAnsi="Times New Roman" w:cs="Times New Roman"/>
                <w:sz w:val="24"/>
                <w:szCs w:val="24"/>
                <w:lang w:val="sr-Cyrl-RS" w:eastAsia="zh-CN"/>
              </w:rPr>
            </w:pPr>
          </w:p>
        </w:tc>
      </w:tr>
    </w:tbl>
    <w:p w:rsidR="00B71A56" w:rsidRPr="0017652F" w:rsidRDefault="00B71A56" w:rsidP="00B71A56">
      <w:pPr>
        <w:widowControl w:val="0"/>
        <w:kinsoku w:val="0"/>
        <w:overflowPunct w:val="0"/>
        <w:autoSpaceDE w:val="0"/>
        <w:autoSpaceDN w:val="0"/>
        <w:adjustRightInd w:val="0"/>
        <w:spacing w:before="7" w:after="0" w:line="200" w:lineRule="exact"/>
        <w:rPr>
          <w:rFonts w:ascii="Times New Roman" w:eastAsia="SimSun" w:hAnsi="Times New Roman" w:cs="Times New Roman"/>
          <w:sz w:val="20"/>
          <w:szCs w:val="20"/>
          <w:lang w:val="sr-Cyrl-RS" w:eastAsia="zh-CN"/>
        </w:rPr>
      </w:pPr>
    </w:p>
    <w:p w:rsidR="00B71A56" w:rsidRPr="0017652F" w:rsidRDefault="00B71A56" w:rsidP="00B71A56">
      <w:pPr>
        <w:widowControl w:val="0"/>
        <w:kinsoku w:val="0"/>
        <w:overflowPunct w:val="0"/>
        <w:autoSpaceDE w:val="0"/>
        <w:autoSpaceDN w:val="0"/>
        <w:adjustRightInd w:val="0"/>
        <w:spacing w:before="2" w:after="0" w:line="150" w:lineRule="exact"/>
        <w:rPr>
          <w:rFonts w:ascii="Times New Roman" w:eastAsia="SimSun" w:hAnsi="Times New Roman" w:cs="Times New Roman"/>
          <w:sz w:val="15"/>
          <w:szCs w:val="15"/>
          <w:lang w:val="sr-Cyrl-RS" w:eastAsia="zh-CN"/>
        </w:rPr>
      </w:pPr>
    </w:p>
    <w:p w:rsidR="00B71A56" w:rsidRPr="0017652F" w:rsidRDefault="00B71A56" w:rsidP="00B71A56">
      <w:pPr>
        <w:widowControl w:val="0"/>
        <w:kinsoku w:val="0"/>
        <w:overflowPunct w:val="0"/>
        <w:autoSpaceDE w:val="0"/>
        <w:autoSpaceDN w:val="0"/>
        <w:adjustRightInd w:val="0"/>
        <w:spacing w:before="69" w:after="0" w:line="240" w:lineRule="auto"/>
        <w:ind w:right="211"/>
        <w:jc w:val="both"/>
        <w:rPr>
          <w:rFonts w:ascii="Times New Roman" w:eastAsia="SimSun" w:hAnsi="Times New Roman" w:cs="Times New Roman"/>
          <w:b/>
          <w:bCs/>
          <w:spacing w:val="2"/>
          <w:sz w:val="24"/>
          <w:szCs w:val="24"/>
          <w:u w:val="single"/>
          <w:lang w:val="sr-Cyrl-RS" w:eastAsia="zh-CN"/>
        </w:rPr>
      </w:pPr>
      <w:r w:rsidRPr="0017652F">
        <w:rPr>
          <w:rFonts w:ascii="Times New Roman" w:eastAsia="SimSun" w:hAnsi="Times New Roman" w:cs="Times New Roman"/>
          <w:b/>
          <w:bCs/>
          <w:sz w:val="24"/>
          <w:szCs w:val="24"/>
          <w:u w:val="single"/>
          <w:lang w:val="sr-Cyrl-RS" w:eastAsia="zh-CN"/>
        </w:rPr>
        <w:t>На</w:t>
      </w:r>
      <w:r w:rsidRPr="0017652F">
        <w:rPr>
          <w:rFonts w:ascii="Times New Roman" w:eastAsia="SimSun" w:hAnsi="Times New Roman" w:cs="Times New Roman"/>
          <w:b/>
          <w:bCs/>
          <w:spacing w:val="1"/>
          <w:sz w:val="24"/>
          <w:szCs w:val="24"/>
          <w:u w:val="single"/>
          <w:lang w:val="sr-Cyrl-RS" w:eastAsia="zh-CN"/>
        </w:rPr>
        <w:t>п</w:t>
      </w:r>
      <w:r w:rsidRPr="0017652F">
        <w:rPr>
          <w:rFonts w:ascii="Times New Roman" w:eastAsia="SimSun" w:hAnsi="Times New Roman" w:cs="Times New Roman"/>
          <w:b/>
          <w:bCs/>
          <w:sz w:val="24"/>
          <w:szCs w:val="24"/>
          <w:u w:val="single"/>
          <w:lang w:val="sr-Cyrl-RS" w:eastAsia="zh-CN"/>
        </w:rPr>
        <w:t>ом</w:t>
      </w:r>
      <w:r w:rsidRPr="0017652F">
        <w:rPr>
          <w:rFonts w:ascii="Times New Roman" w:eastAsia="SimSun" w:hAnsi="Times New Roman" w:cs="Times New Roman"/>
          <w:b/>
          <w:bCs/>
          <w:spacing w:val="-2"/>
          <w:sz w:val="24"/>
          <w:szCs w:val="24"/>
          <w:u w:val="single"/>
          <w:lang w:val="sr-Cyrl-RS" w:eastAsia="zh-CN"/>
        </w:rPr>
        <w:t>е</w:t>
      </w:r>
      <w:r w:rsidRPr="0017652F">
        <w:rPr>
          <w:rFonts w:ascii="Times New Roman" w:eastAsia="SimSun" w:hAnsi="Times New Roman" w:cs="Times New Roman"/>
          <w:b/>
          <w:bCs/>
          <w:sz w:val="24"/>
          <w:szCs w:val="24"/>
          <w:u w:val="single"/>
          <w:lang w:val="sr-Cyrl-RS" w:eastAsia="zh-CN"/>
        </w:rPr>
        <w:t>на:</w:t>
      </w:r>
    </w:p>
    <w:p w:rsidR="00B71A56" w:rsidRPr="0017652F" w:rsidRDefault="00B71A56" w:rsidP="00B71A56">
      <w:pPr>
        <w:widowControl w:val="0"/>
        <w:numPr>
          <w:ilvl w:val="1"/>
          <w:numId w:val="5"/>
        </w:numPr>
        <w:tabs>
          <w:tab w:val="left" w:pos="981"/>
        </w:tabs>
        <w:kinsoku w:val="0"/>
        <w:overflowPunct w:val="0"/>
        <w:autoSpaceDE w:val="0"/>
        <w:autoSpaceDN w:val="0"/>
        <w:adjustRightInd w:val="0"/>
        <w:spacing w:after="0" w:line="240" w:lineRule="exact"/>
        <w:ind w:left="981"/>
        <w:rPr>
          <w:rFonts w:ascii="Times New Roman" w:eastAsia="SimSun" w:hAnsi="Times New Roman" w:cs="Times New Roman"/>
          <w:sz w:val="20"/>
          <w:szCs w:val="20"/>
          <w:lang w:val="sr-Cyrl-RS" w:eastAsia="zh-CN"/>
        </w:rPr>
      </w:pPr>
      <w:r w:rsidRPr="0017652F">
        <w:rPr>
          <w:rFonts w:ascii="Times New Roman" w:eastAsia="SimSun" w:hAnsi="Times New Roman" w:cs="Times New Roman"/>
          <w:sz w:val="20"/>
          <w:szCs w:val="20"/>
          <w:lang w:val="sr-Cyrl-RS" w:eastAsia="zh-CN"/>
        </w:rPr>
        <w:t>Цена услуге коју Понуђач пружа Наручиоцу обухвата: провизију Понуђача за пружање услуге и све његове трошкове везане за пружање конкретне услуге.</w:t>
      </w:r>
    </w:p>
    <w:p w:rsidR="00B71A56" w:rsidRPr="0017652F" w:rsidRDefault="00B71A56" w:rsidP="00B71A56">
      <w:pPr>
        <w:widowControl w:val="0"/>
        <w:numPr>
          <w:ilvl w:val="1"/>
          <w:numId w:val="5"/>
        </w:numPr>
        <w:tabs>
          <w:tab w:val="left" w:pos="981"/>
        </w:tabs>
        <w:kinsoku w:val="0"/>
        <w:overflowPunct w:val="0"/>
        <w:autoSpaceDE w:val="0"/>
        <w:autoSpaceDN w:val="0"/>
        <w:adjustRightInd w:val="0"/>
        <w:spacing w:after="0" w:line="240" w:lineRule="exact"/>
        <w:ind w:left="981"/>
        <w:rPr>
          <w:rFonts w:ascii="Times New Roman" w:eastAsia="SimSun" w:hAnsi="Times New Roman" w:cs="Times New Roman"/>
          <w:sz w:val="20"/>
          <w:szCs w:val="20"/>
          <w:lang w:val="sr-Cyrl-RS" w:eastAsia="zh-CN"/>
        </w:rPr>
      </w:pPr>
      <w:r w:rsidRPr="0017652F">
        <w:rPr>
          <w:rFonts w:ascii="Times New Roman" w:eastAsia="SimSun" w:hAnsi="Times New Roman" w:cs="Times New Roman"/>
          <w:sz w:val="20"/>
          <w:szCs w:val="20"/>
          <w:lang w:val="sr-Cyrl-RS" w:eastAsia="zh-CN"/>
        </w:rPr>
        <w:t>Цена услуге коју Понуђач пружа Наручиоцу мора да буде исказана по јединици мере одн. по смештајној јединици (хотелској соби), односно по једном путнику, без обзира да ли се агенцијска услуга пружа обезбеђењем једнокреветне или вишекреветне собе, као и без обзира да ли се хотелски смештај обезбеђује на бази само ноћења или ноћења са оброцима.</w:t>
      </w:r>
    </w:p>
    <w:p w:rsidR="00B71A56" w:rsidRPr="0017652F" w:rsidRDefault="00B71A56" w:rsidP="00B71A56">
      <w:pPr>
        <w:widowControl w:val="0"/>
        <w:numPr>
          <w:ilvl w:val="1"/>
          <w:numId w:val="5"/>
        </w:numPr>
        <w:tabs>
          <w:tab w:val="left" w:pos="981"/>
        </w:tabs>
        <w:kinsoku w:val="0"/>
        <w:overflowPunct w:val="0"/>
        <w:autoSpaceDE w:val="0"/>
        <w:autoSpaceDN w:val="0"/>
        <w:adjustRightInd w:val="0"/>
        <w:spacing w:after="0" w:line="240" w:lineRule="exact"/>
        <w:ind w:left="981"/>
        <w:rPr>
          <w:rFonts w:ascii="Times New Roman" w:eastAsia="SimSun" w:hAnsi="Times New Roman" w:cs="Times New Roman"/>
          <w:sz w:val="20"/>
          <w:szCs w:val="20"/>
          <w:lang w:val="sr-Cyrl-RS" w:eastAsia="zh-CN"/>
        </w:rPr>
      </w:pPr>
      <w:r w:rsidRPr="0017652F">
        <w:rPr>
          <w:rFonts w:ascii="Times New Roman" w:eastAsia="SimSun" w:hAnsi="Times New Roman" w:cs="Times New Roman"/>
          <w:sz w:val="20"/>
          <w:szCs w:val="20"/>
          <w:lang w:val="sr-Cyrl-RS" w:eastAsia="zh-CN"/>
        </w:rPr>
        <w:t>Цена услуге биће фиксна током извршења уговора и неће подлегати променама ни из каквог разлога.</w:t>
      </w:r>
    </w:p>
    <w:p w:rsidR="00B71A56" w:rsidRPr="0017652F" w:rsidRDefault="00B71A56" w:rsidP="00B71A56">
      <w:pPr>
        <w:widowControl w:val="0"/>
        <w:kinsoku w:val="0"/>
        <w:overflowPunct w:val="0"/>
        <w:autoSpaceDE w:val="0"/>
        <w:autoSpaceDN w:val="0"/>
        <w:adjustRightInd w:val="0"/>
        <w:spacing w:before="69" w:after="0" w:line="240" w:lineRule="auto"/>
        <w:ind w:right="211"/>
        <w:jc w:val="both"/>
        <w:rPr>
          <w:rFonts w:ascii="Times New Roman" w:eastAsia="SimSun" w:hAnsi="Times New Roman" w:cs="Times New Roman"/>
          <w:sz w:val="24"/>
          <w:szCs w:val="24"/>
          <w:lang w:val="sr-Cyrl-RS" w:eastAsia="zh-CN"/>
        </w:rPr>
      </w:pPr>
    </w:p>
    <w:p w:rsidR="00B71A56" w:rsidRPr="0017652F" w:rsidRDefault="00B71A56" w:rsidP="00B71A56">
      <w:pPr>
        <w:widowControl w:val="0"/>
        <w:kinsoku w:val="0"/>
        <w:overflowPunct w:val="0"/>
        <w:autoSpaceDE w:val="0"/>
        <w:autoSpaceDN w:val="0"/>
        <w:adjustRightInd w:val="0"/>
        <w:spacing w:before="69" w:after="0" w:line="240" w:lineRule="auto"/>
        <w:ind w:right="211"/>
        <w:jc w:val="both"/>
        <w:rPr>
          <w:rFonts w:ascii="Times New Roman" w:eastAsia="SimSun" w:hAnsi="Times New Roman" w:cs="Times New Roman"/>
          <w:sz w:val="24"/>
          <w:szCs w:val="24"/>
          <w:lang w:val="sr-Cyrl-RS" w:eastAsia="zh-CN"/>
        </w:rPr>
      </w:pPr>
    </w:p>
    <w:p w:rsidR="00B71A56" w:rsidRPr="0017652F" w:rsidRDefault="00B71A56" w:rsidP="00B71A56">
      <w:pPr>
        <w:widowControl w:val="0"/>
        <w:kinsoku w:val="0"/>
        <w:overflowPunct w:val="0"/>
        <w:autoSpaceDE w:val="0"/>
        <w:autoSpaceDN w:val="0"/>
        <w:adjustRightInd w:val="0"/>
        <w:spacing w:before="69" w:after="0" w:line="240" w:lineRule="auto"/>
        <w:ind w:right="211"/>
        <w:jc w:val="both"/>
        <w:rPr>
          <w:rFonts w:ascii="Times New Roman" w:eastAsia="SimSun" w:hAnsi="Times New Roman" w:cs="Times New Roman"/>
          <w:sz w:val="24"/>
          <w:szCs w:val="24"/>
          <w:lang w:val="sr-Cyrl-RS" w:eastAsia="zh-CN"/>
        </w:rPr>
      </w:pPr>
    </w:p>
    <w:tbl>
      <w:tblPr>
        <w:tblW w:w="0" w:type="auto"/>
        <w:jc w:val="center"/>
        <w:tblLook w:val="04A0" w:firstRow="1" w:lastRow="0" w:firstColumn="1" w:lastColumn="0" w:noHBand="0" w:noVBand="1"/>
      </w:tblPr>
      <w:tblGrid>
        <w:gridCol w:w="3342"/>
        <w:gridCol w:w="3342"/>
        <w:gridCol w:w="3343"/>
      </w:tblGrid>
      <w:tr w:rsidR="00B71A56" w:rsidRPr="0017652F" w:rsidTr="00CE094D">
        <w:trPr>
          <w:jc w:val="center"/>
        </w:trPr>
        <w:tc>
          <w:tcPr>
            <w:tcW w:w="3342" w:type="dxa"/>
            <w:shd w:val="clear" w:color="auto" w:fill="auto"/>
          </w:tcPr>
          <w:p w:rsidR="00B71A56" w:rsidRPr="0017652F" w:rsidRDefault="00B71A56" w:rsidP="00CE094D">
            <w:pPr>
              <w:widowControl w:val="0"/>
              <w:kinsoku w:val="0"/>
              <w:overflowPunct w:val="0"/>
              <w:autoSpaceDE w:val="0"/>
              <w:autoSpaceDN w:val="0"/>
              <w:adjustRightInd w:val="0"/>
              <w:spacing w:after="0" w:line="200" w:lineRule="exact"/>
              <w:rPr>
                <w:rFonts w:ascii="Times New Roman" w:eastAsia="SimSun" w:hAnsi="Times New Roman" w:cs="Times New Roman"/>
                <w:lang w:val="sr-Cyrl-RS" w:eastAsia="zh-CN"/>
              </w:rPr>
            </w:pPr>
            <w:r w:rsidRPr="0017652F">
              <w:rPr>
                <w:rFonts w:ascii="Times New Roman" w:eastAsia="SimSun" w:hAnsi="Times New Roman" w:cs="Times New Roman"/>
                <w:lang w:val="sr-Cyrl-RS" w:eastAsia="zh-CN"/>
              </w:rPr>
              <w:t>Место и датум:</w:t>
            </w:r>
          </w:p>
        </w:tc>
        <w:tc>
          <w:tcPr>
            <w:tcW w:w="3342" w:type="dxa"/>
            <w:shd w:val="clear" w:color="auto" w:fill="auto"/>
          </w:tcPr>
          <w:p w:rsidR="00B71A56" w:rsidRPr="0017652F" w:rsidRDefault="00B71A56" w:rsidP="00CE094D">
            <w:pPr>
              <w:widowControl w:val="0"/>
              <w:kinsoku w:val="0"/>
              <w:overflowPunct w:val="0"/>
              <w:autoSpaceDE w:val="0"/>
              <w:autoSpaceDN w:val="0"/>
              <w:adjustRightInd w:val="0"/>
              <w:spacing w:after="0" w:line="200" w:lineRule="exact"/>
              <w:rPr>
                <w:rFonts w:ascii="Times New Roman" w:eastAsia="SimSun" w:hAnsi="Times New Roman" w:cs="Times New Roman"/>
                <w:lang w:val="sr-Cyrl-RS" w:eastAsia="zh-CN"/>
              </w:rPr>
            </w:pPr>
          </w:p>
        </w:tc>
        <w:tc>
          <w:tcPr>
            <w:tcW w:w="3343" w:type="dxa"/>
            <w:tcBorders>
              <w:bottom w:val="single" w:sz="4" w:space="0" w:color="auto"/>
            </w:tcBorders>
            <w:shd w:val="clear" w:color="auto" w:fill="auto"/>
          </w:tcPr>
          <w:p w:rsidR="00B71A56" w:rsidRPr="0017652F" w:rsidRDefault="00B71A56" w:rsidP="00CE094D">
            <w:pPr>
              <w:widowControl w:val="0"/>
              <w:kinsoku w:val="0"/>
              <w:overflowPunct w:val="0"/>
              <w:autoSpaceDE w:val="0"/>
              <w:autoSpaceDN w:val="0"/>
              <w:adjustRightInd w:val="0"/>
              <w:spacing w:after="0" w:line="200" w:lineRule="exact"/>
              <w:jc w:val="center"/>
              <w:rPr>
                <w:rFonts w:ascii="Times New Roman" w:eastAsia="SimSun" w:hAnsi="Times New Roman" w:cs="Times New Roman"/>
                <w:lang w:val="sr-Cyrl-RS" w:eastAsia="zh-CN"/>
              </w:rPr>
            </w:pPr>
            <w:r w:rsidRPr="0017652F">
              <w:rPr>
                <w:rFonts w:ascii="Times New Roman" w:eastAsia="SimSun" w:hAnsi="Times New Roman" w:cs="Times New Roman"/>
                <w:lang w:val="sr-Cyrl-RS" w:eastAsia="zh-CN"/>
              </w:rPr>
              <w:t>ПОНУЂАЧ</w:t>
            </w:r>
          </w:p>
          <w:p w:rsidR="00B71A56" w:rsidRPr="0017652F" w:rsidRDefault="00B71A56" w:rsidP="00CE094D">
            <w:pPr>
              <w:widowControl w:val="0"/>
              <w:kinsoku w:val="0"/>
              <w:overflowPunct w:val="0"/>
              <w:autoSpaceDE w:val="0"/>
              <w:autoSpaceDN w:val="0"/>
              <w:adjustRightInd w:val="0"/>
              <w:spacing w:after="0" w:line="200" w:lineRule="exact"/>
              <w:jc w:val="center"/>
              <w:rPr>
                <w:rFonts w:ascii="Times New Roman" w:eastAsia="SimSun" w:hAnsi="Times New Roman" w:cs="Times New Roman"/>
                <w:lang w:val="sr-Cyrl-RS" w:eastAsia="zh-CN"/>
              </w:rPr>
            </w:pPr>
          </w:p>
          <w:p w:rsidR="00B71A56" w:rsidRPr="0017652F" w:rsidRDefault="00B71A56" w:rsidP="00CE094D">
            <w:pPr>
              <w:widowControl w:val="0"/>
              <w:kinsoku w:val="0"/>
              <w:overflowPunct w:val="0"/>
              <w:autoSpaceDE w:val="0"/>
              <w:autoSpaceDN w:val="0"/>
              <w:adjustRightInd w:val="0"/>
              <w:spacing w:after="0" w:line="200" w:lineRule="exact"/>
              <w:jc w:val="center"/>
              <w:rPr>
                <w:rFonts w:ascii="Times New Roman" w:eastAsia="SimSun" w:hAnsi="Times New Roman" w:cs="Times New Roman"/>
                <w:lang w:val="sr-Cyrl-RS" w:eastAsia="zh-CN"/>
              </w:rPr>
            </w:pPr>
          </w:p>
          <w:p w:rsidR="00B71A56" w:rsidRPr="0017652F" w:rsidRDefault="00B71A56" w:rsidP="00CE094D">
            <w:pPr>
              <w:widowControl w:val="0"/>
              <w:kinsoku w:val="0"/>
              <w:overflowPunct w:val="0"/>
              <w:autoSpaceDE w:val="0"/>
              <w:autoSpaceDN w:val="0"/>
              <w:adjustRightInd w:val="0"/>
              <w:spacing w:after="0" w:line="200" w:lineRule="exact"/>
              <w:jc w:val="center"/>
              <w:rPr>
                <w:rFonts w:ascii="Times New Roman" w:eastAsia="SimSun" w:hAnsi="Times New Roman" w:cs="Times New Roman"/>
                <w:lang w:val="sr-Cyrl-RS" w:eastAsia="zh-CN"/>
              </w:rPr>
            </w:pPr>
          </w:p>
        </w:tc>
      </w:tr>
      <w:tr w:rsidR="00B71A56" w:rsidRPr="0017652F" w:rsidTr="00CE094D">
        <w:trPr>
          <w:jc w:val="center"/>
        </w:trPr>
        <w:tc>
          <w:tcPr>
            <w:tcW w:w="3342" w:type="dxa"/>
            <w:shd w:val="clear" w:color="auto" w:fill="auto"/>
          </w:tcPr>
          <w:p w:rsidR="00B71A56" w:rsidRPr="0017652F" w:rsidRDefault="00B71A56" w:rsidP="00CE094D">
            <w:pPr>
              <w:widowControl w:val="0"/>
              <w:kinsoku w:val="0"/>
              <w:overflowPunct w:val="0"/>
              <w:autoSpaceDE w:val="0"/>
              <w:autoSpaceDN w:val="0"/>
              <w:adjustRightInd w:val="0"/>
              <w:spacing w:after="0" w:line="200" w:lineRule="exact"/>
              <w:rPr>
                <w:rFonts w:ascii="Times New Roman" w:eastAsia="SimSun" w:hAnsi="Times New Roman" w:cs="Times New Roman"/>
                <w:lang w:val="sr-Cyrl-RS" w:eastAsia="zh-CN"/>
              </w:rPr>
            </w:pPr>
          </w:p>
        </w:tc>
        <w:tc>
          <w:tcPr>
            <w:tcW w:w="3342" w:type="dxa"/>
            <w:shd w:val="clear" w:color="auto" w:fill="auto"/>
          </w:tcPr>
          <w:p w:rsidR="00B71A56" w:rsidRPr="0017652F" w:rsidRDefault="00B71A56" w:rsidP="00CE094D">
            <w:pPr>
              <w:widowControl w:val="0"/>
              <w:kinsoku w:val="0"/>
              <w:overflowPunct w:val="0"/>
              <w:autoSpaceDE w:val="0"/>
              <w:autoSpaceDN w:val="0"/>
              <w:adjustRightInd w:val="0"/>
              <w:spacing w:after="0" w:line="200" w:lineRule="exact"/>
              <w:jc w:val="center"/>
              <w:rPr>
                <w:rFonts w:ascii="Times New Roman" w:eastAsia="SimSun" w:hAnsi="Times New Roman" w:cs="Times New Roman"/>
                <w:lang w:val="sr-Cyrl-RS" w:eastAsia="zh-CN"/>
              </w:rPr>
            </w:pPr>
            <w:r w:rsidRPr="0017652F">
              <w:rPr>
                <w:rFonts w:ascii="Times New Roman" w:eastAsia="SimSun" w:hAnsi="Times New Roman" w:cs="Times New Roman"/>
                <w:lang w:val="sr-Cyrl-RS" w:eastAsia="zh-CN"/>
              </w:rPr>
              <w:t>М.П.</w:t>
            </w:r>
          </w:p>
        </w:tc>
        <w:tc>
          <w:tcPr>
            <w:tcW w:w="3343" w:type="dxa"/>
            <w:tcBorders>
              <w:top w:val="single" w:sz="4" w:space="0" w:color="auto"/>
            </w:tcBorders>
            <w:shd w:val="clear" w:color="auto" w:fill="auto"/>
          </w:tcPr>
          <w:p w:rsidR="00B71A56" w:rsidRPr="0017652F" w:rsidRDefault="00B71A56" w:rsidP="00CE094D">
            <w:pPr>
              <w:widowControl w:val="0"/>
              <w:kinsoku w:val="0"/>
              <w:overflowPunct w:val="0"/>
              <w:autoSpaceDE w:val="0"/>
              <w:autoSpaceDN w:val="0"/>
              <w:adjustRightInd w:val="0"/>
              <w:spacing w:after="0" w:line="200" w:lineRule="exact"/>
              <w:jc w:val="center"/>
              <w:rPr>
                <w:rFonts w:ascii="Times New Roman" w:eastAsia="SimSun" w:hAnsi="Times New Roman" w:cs="Times New Roman"/>
                <w:lang w:val="sr-Cyrl-RS" w:eastAsia="zh-CN"/>
              </w:rPr>
            </w:pPr>
            <w:r w:rsidRPr="0017652F">
              <w:rPr>
                <w:rFonts w:ascii="Times New Roman" w:eastAsia="SimSun" w:hAnsi="Times New Roman" w:cs="Times New Roman"/>
                <w:lang w:val="sr-Cyrl-RS" w:eastAsia="zh-CN"/>
              </w:rPr>
              <w:t>(потпис овлашћеног лица)</w:t>
            </w:r>
          </w:p>
        </w:tc>
      </w:tr>
    </w:tbl>
    <w:p w:rsidR="00B71A56" w:rsidRPr="0017652F" w:rsidRDefault="00B71A56" w:rsidP="00B71A56">
      <w:pPr>
        <w:widowControl w:val="0"/>
        <w:kinsoku w:val="0"/>
        <w:overflowPunct w:val="0"/>
        <w:autoSpaceDE w:val="0"/>
        <w:autoSpaceDN w:val="0"/>
        <w:adjustRightInd w:val="0"/>
        <w:spacing w:before="69" w:after="0" w:line="240" w:lineRule="auto"/>
        <w:ind w:right="211"/>
        <w:jc w:val="both"/>
        <w:rPr>
          <w:rFonts w:ascii="Times New Roman" w:eastAsia="SimSun" w:hAnsi="Times New Roman" w:cs="Times New Roman"/>
          <w:sz w:val="24"/>
          <w:szCs w:val="24"/>
          <w:lang w:val="sr-Cyrl-RS" w:eastAsia="zh-CN"/>
        </w:rPr>
        <w:sectPr w:rsidR="00B71A56" w:rsidRPr="0017652F" w:rsidSect="00CE094D">
          <w:headerReference w:type="default" r:id="rId12"/>
          <w:footerReference w:type="default" r:id="rId13"/>
          <w:pgSz w:w="16839" w:h="11920" w:orient="landscape"/>
          <w:pgMar w:top="1080" w:right="920" w:bottom="860" w:left="920" w:header="60" w:footer="673" w:gutter="0"/>
          <w:cols w:space="708" w:equalWidth="0">
            <w:col w:w="14999"/>
          </w:cols>
          <w:noEndnote/>
        </w:sectPr>
      </w:pPr>
    </w:p>
    <w:p w:rsidR="00B71A56" w:rsidRPr="0017652F" w:rsidRDefault="00B71A56" w:rsidP="00B71A56">
      <w:pPr>
        <w:widowControl w:val="0"/>
        <w:tabs>
          <w:tab w:val="left" w:pos="664"/>
        </w:tabs>
        <w:kinsoku w:val="0"/>
        <w:overflowPunct w:val="0"/>
        <w:autoSpaceDE w:val="0"/>
        <w:autoSpaceDN w:val="0"/>
        <w:adjustRightInd w:val="0"/>
        <w:spacing w:before="51" w:after="0" w:line="240" w:lineRule="auto"/>
        <w:jc w:val="center"/>
        <w:rPr>
          <w:rFonts w:ascii="Times New Roman" w:eastAsia="SimSun" w:hAnsi="Times New Roman" w:cs="Times New Roman"/>
          <w:lang w:val="sr-Cyrl-RS" w:eastAsia="zh-CN"/>
        </w:rPr>
      </w:pPr>
      <w:bookmarkStart w:id="13" w:name="bookmark13"/>
      <w:bookmarkEnd w:id="13"/>
      <w:r w:rsidRPr="0017652F">
        <w:rPr>
          <w:rFonts w:ascii="Times New Roman" w:eastAsia="SimSun" w:hAnsi="Times New Roman" w:cs="Times New Roman"/>
          <w:b/>
          <w:bCs/>
          <w:spacing w:val="-5"/>
          <w:lang w:val="sr-Cyrl-RS" w:eastAsia="zh-CN"/>
        </w:rPr>
        <w:lastRenderedPageBreak/>
        <w:t>15. ОБ</w:t>
      </w:r>
      <w:r w:rsidRPr="0017652F">
        <w:rPr>
          <w:rFonts w:ascii="Times New Roman" w:eastAsia="SimSun" w:hAnsi="Times New Roman" w:cs="Times New Roman"/>
          <w:b/>
          <w:bCs/>
          <w:spacing w:val="1"/>
          <w:lang w:val="sr-Cyrl-RS" w:eastAsia="zh-CN"/>
        </w:rPr>
        <w:t>Р</w:t>
      </w:r>
      <w:r w:rsidRPr="0017652F">
        <w:rPr>
          <w:rFonts w:ascii="Times New Roman" w:eastAsia="SimSun" w:hAnsi="Times New Roman" w:cs="Times New Roman"/>
          <w:b/>
          <w:bCs/>
          <w:spacing w:val="-2"/>
          <w:lang w:val="sr-Cyrl-RS" w:eastAsia="zh-CN"/>
        </w:rPr>
        <w:t>А</w:t>
      </w:r>
      <w:r w:rsidRPr="0017652F">
        <w:rPr>
          <w:rFonts w:ascii="Times New Roman" w:eastAsia="SimSun" w:hAnsi="Times New Roman" w:cs="Times New Roman"/>
          <w:b/>
          <w:bCs/>
          <w:lang w:val="sr-Cyrl-RS" w:eastAsia="zh-CN"/>
        </w:rPr>
        <w:t>З</w:t>
      </w:r>
      <w:r w:rsidRPr="0017652F">
        <w:rPr>
          <w:rFonts w:ascii="Times New Roman" w:eastAsia="SimSun" w:hAnsi="Times New Roman" w:cs="Times New Roman"/>
          <w:b/>
          <w:bCs/>
          <w:spacing w:val="-2"/>
          <w:lang w:val="sr-Cyrl-RS" w:eastAsia="zh-CN"/>
        </w:rPr>
        <w:t>А</w:t>
      </w:r>
      <w:r w:rsidRPr="0017652F">
        <w:rPr>
          <w:rFonts w:ascii="Times New Roman" w:eastAsia="SimSun" w:hAnsi="Times New Roman" w:cs="Times New Roman"/>
          <w:b/>
          <w:bCs/>
          <w:lang w:val="sr-Cyrl-RS" w:eastAsia="zh-CN"/>
        </w:rPr>
        <w:t>Ц</w:t>
      </w:r>
      <w:r w:rsidRPr="0017652F">
        <w:rPr>
          <w:rFonts w:ascii="Times New Roman" w:eastAsia="SimSun" w:hAnsi="Times New Roman" w:cs="Times New Roman"/>
          <w:b/>
          <w:bCs/>
          <w:spacing w:val="-1"/>
          <w:lang w:val="sr-Cyrl-RS" w:eastAsia="zh-CN"/>
        </w:rPr>
        <w:t xml:space="preserve"> </w:t>
      </w:r>
      <w:r w:rsidRPr="0017652F">
        <w:rPr>
          <w:rFonts w:ascii="Times New Roman" w:eastAsia="SimSun" w:hAnsi="Times New Roman" w:cs="Times New Roman"/>
          <w:b/>
          <w:bCs/>
          <w:lang w:val="sr-Cyrl-RS" w:eastAsia="zh-CN"/>
        </w:rPr>
        <w:t>М</w:t>
      </w:r>
      <w:r w:rsidRPr="0017652F">
        <w:rPr>
          <w:rFonts w:ascii="Times New Roman" w:eastAsia="SimSun" w:hAnsi="Times New Roman" w:cs="Times New Roman"/>
          <w:b/>
          <w:bCs/>
          <w:spacing w:val="-3"/>
          <w:lang w:val="sr-Cyrl-RS" w:eastAsia="zh-CN"/>
        </w:rPr>
        <w:t>Е</w:t>
      </w:r>
      <w:r w:rsidRPr="0017652F">
        <w:rPr>
          <w:rFonts w:ascii="Times New Roman" w:eastAsia="SimSun" w:hAnsi="Times New Roman" w:cs="Times New Roman"/>
          <w:b/>
          <w:bCs/>
          <w:lang w:val="sr-Cyrl-RS" w:eastAsia="zh-CN"/>
        </w:rPr>
        <w:t>Н</w:t>
      </w:r>
      <w:r w:rsidRPr="0017652F">
        <w:rPr>
          <w:rFonts w:ascii="Times New Roman" w:eastAsia="SimSun" w:hAnsi="Times New Roman" w:cs="Times New Roman"/>
          <w:b/>
          <w:bCs/>
          <w:spacing w:val="-2"/>
          <w:lang w:val="sr-Cyrl-RS" w:eastAsia="zh-CN"/>
        </w:rPr>
        <w:t>ИЧ</w:t>
      </w:r>
      <w:r w:rsidRPr="0017652F">
        <w:rPr>
          <w:rFonts w:ascii="Times New Roman" w:eastAsia="SimSun" w:hAnsi="Times New Roman" w:cs="Times New Roman"/>
          <w:b/>
          <w:bCs/>
          <w:lang w:val="sr-Cyrl-RS" w:eastAsia="zh-CN"/>
        </w:rPr>
        <w:t>Н</w:t>
      </w:r>
      <w:r w:rsidRPr="0017652F">
        <w:rPr>
          <w:rFonts w:ascii="Times New Roman" w:eastAsia="SimSun" w:hAnsi="Times New Roman" w:cs="Times New Roman"/>
          <w:b/>
          <w:bCs/>
          <w:spacing w:val="-2"/>
          <w:lang w:val="sr-Cyrl-RS" w:eastAsia="zh-CN"/>
        </w:rPr>
        <w:t>О</w:t>
      </w:r>
      <w:r w:rsidRPr="0017652F">
        <w:rPr>
          <w:rFonts w:ascii="Times New Roman" w:eastAsia="SimSun" w:hAnsi="Times New Roman" w:cs="Times New Roman"/>
          <w:b/>
          <w:bCs/>
          <w:lang w:val="sr-Cyrl-RS" w:eastAsia="zh-CN"/>
        </w:rPr>
        <w:t>Г</w:t>
      </w:r>
      <w:r w:rsidRPr="0017652F">
        <w:rPr>
          <w:rFonts w:ascii="Times New Roman" w:eastAsia="SimSun" w:hAnsi="Times New Roman" w:cs="Times New Roman"/>
          <w:b/>
          <w:bCs/>
          <w:spacing w:val="-2"/>
          <w:lang w:val="sr-Cyrl-RS" w:eastAsia="zh-CN"/>
        </w:rPr>
        <w:t xml:space="preserve"> О</w:t>
      </w:r>
      <w:r w:rsidRPr="0017652F">
        <w:rPr>
          <w:rFonts w:ascii="Times New Roman" w:eastAsia="SimSun" w:hAnsi="Times New Roman" w:cs="Times New Roman"/>
          <w:b/>
          <w:bCs/>
          <w:spacing w:val="1"/>
          <w:lang w:val="sr-Cyrl-RS" w:eastAsia="zh-CN"/>
        </w:rPr>
        <w:t>В</w:t>
      </w:r>
      <w:r w:rsidRPr="0017652F">
        <w:rPr>
          <w:rFonts w:ascii="Times New Roman" w:eastAsia="SimSun" w:hAnsi="Times New Roman" w:cs="Times New Roman"/>
          <w:b/>
          <w:bCs/>
          <w:lang w:val="sr-Cyrl-RS" w:eastAsia="zh-CN"/>
        </w:rPr>
        <w:t>Л</w:t>
      </w:r>
      <w:r w:rsidRPr="0017652F">
        <w:rPr>
          <w:rFonts w:ascii="Times New Roman" w:eastAsia="SimSun" w:hAnsi="Times New Roman" w:cs="Times New Roman"/>
          <w:b/>
          <w:bCs/>
          <w:spacing w:val="-2"/>
          <w:lang w:val="sr-Cyrl-RS" w:eastAsia="zh-CN"/>
        </w:rPr>
        <w:t>А</w:t>
      </w:r>
      <w:r w:rsidRPr="0017652F">
        <w:rPr>
          <w:rFonts w:ascii="Times New Roman" w:eastAsia="SimSun" w:hAnsi="Times New Roman" w:cs="Times New Roman"/>
          <w:b/>
          <w:bCs/>
          <w:spacing w:val="-5"/>
          <w:lang w:val="sr-Cyrl-RS" w:eastAsia="zh-CN"/>
        </w:rPr>
        <w:t>Ш</w:t>
      </w:r>
      <w:r w:rsidRPr="0017652F">
        <w:rPr>
          <w:rFonts w:ascii="Times New Roman" w:eastAsia="SimSun" w:hAnsi="Times New Roman" w:cs="Times New Roman"/>
          <w:b/>
          <w:bCs/>
          <w:lang w:val="sr-Cyrl-RS" w:eastAsia="zh-CN"/>
        </w:rPr>
        <w:t>Ћ</w:t>
      </w:r>
      <w:r w:rsidRPr="0017652F">
        <w:rPr>
          <w:rFonts w:ascii="Times New Roman" w:eastAsia="SimSun" w:hAnsi="Times New Roman" w:cs="Times New Roman"/>
          <w:b/>
          <w:bCs/>
          <w:spacing w:val="-1"/>
          <w:lang w:val="sr-Cyrl-RS" w:eastAsia="zh-CN"/>
        </w:rPr>
        <w:t>Е</w:t>
      </w:r>
      <w:r w:rsidRPr="0017652F">
        <w:rPr>
          <w:rFonts w:ascii="Times New Roman" w:eastAsia="SimSun" w:hAnsi="Times New Roman" w:cs="Times New Roman"/>
          <w:b/>
          <w:bCs/>
          <w:lang w:val="sr-Cyrl-RS" w:eastAsia="zh-CN"/>
        </w:rPr>
        <w:t>ЊА ЗА</w:t>
      </w:r>
      <w:r w:rsidRPr="0017652F">
        <w:rPr>
          <w:rFonts w:ascii="Times New Roman" w:eastAsia="SimSun" w:hAnsi="Times New Roman" w:cs="Times New Roman"/>
          <w:b/>
          <w:bCs/>
          <w:spacing w:val="-1"/>
          <w:lang w:val="sr-Cyrl-RS" w:eastAsia="zh-CN"/>
        </w:rPr>
        <w:t xml:space="preserve"> Д</w:t>
      </w:r>
      <w:r w:rsidRPr="0017652F">
        <w:rPr>
          <w:rFonts w:ascii="Times New Roman" w:eastAsia="SimSun" w:hAnsi="Times New Roman" w:cs="Times New Roman"/>
          <w:b/>
          <w:bCs/>
          <w:lang w:val="sr-Cyrl-RS" w:eastAsia="zh-CN"/>
        </w:rPr>
        <w:t>О</w:t>
      </w:r>
      <w:r w:rsidRPr="0017652F">
        <w:rPr>
          <w:rFonts w:ascii="Times New Roman" w:eastAsia="SimSun" w:hAnsi="Times New Roman" w:cs="Times New Roman"/>
          <w:b/>
          <w:bCs/>
          <w:spacing w:val="-2"/>
          <w:lang w:val="sr-Cyrl-RS" w:eastAsia="zh-CN"/>
        </w:rPr>
        <w:t>Б</w:t>
      </w:r>
      <w:r w:rsidRPr="0017652F">
        <w:rPr>
          <w:rFonts w:ascii="Times New Roman" w:eastAsia="SimSun" w:hAnsi="Times New Roman" w:cs="Times New Roman"/>
          <w:b/>
          <w:bCs/>
          <w:lang w:val="sr-Cyrl-RS" w:eastAsia="zh-CN"/>
        </w:rPr>
        <w:t>РО</w:t>
      </w:r>
      <w:r w:rsidRPr="0017652F">
        <w:rPr>
          <w:rFonts w:ascii="Times New Roman" w:eastAsia="SimSun" w:hAnsi="Times New Roman" w:cs="Times New Roman"/>
          <w:b/>
          <w:bCs/>
          <w:spacing w:val="-2"/>
          <w:lang w:val="sr-Cyrl-RS" w:eastAsia="zh-CN"/>
        </w:rPr>
        <w:t xml:space="preserve"> </w:t>
      </w:r>
      <w:r w:rsidRPr="0017652F">
        <w:rPr>
          <w:rFonts w:ascii="Times New Roman" w:eastAsia="SimSun" w:hAnsi="Times New Roman" w:cs="Times New Roman"/>
          <w:b/>
          <w:bCs/>
          <w:spacing w:val="1"/>
          <w:lang w:val="sr-Cyrl-RS" w:eastAsia="zh-CN"/>
        </w:rPr>
        <w:t>И</w:t>
      </w:r>
      <w:r w:rsidRPr="0017652F">
        <w:rPr>
          <w:rFonts w:ascii="Times New Roman" w:eastAsia="SimSun" w:hAnsi="Times New Roman" w:cs="Times New Roman"/>
          <w:b/>
          <w:bCs/>
          <w:spacing w:val="-2"/>
          <w:lang w:val="sr-Cyrl-RS" w:eastAsia="zh-CN"/>
        </w:rPr>
        <w:t>З</w:t>
      </w:r>
      <w:r w:rsidRPr="0017652F">
        <w:rPr>
          <w:rFonts w:ascii="Times New Roman" w:eastAsia="SimSun" w:hAnsi="Times New Roman" w:cs="Times New Roman"/>
          <w:b/>
          <w:bCs/>
          <w:spacing w:val="-1"/>
          <w:lang w:val="sr-Cyrl-RS" w:eastAsia="zh-CN"/>
        </w:rPr>
        <w:t>В</w:t>
      </w:r>
      <w:r w:rsidRPr="0017652F">
        <w:rPr>
          <w:rFonts w:ascii="Times New Roman" w:eastAsia="SimSun" w:hAnsi="Times New Roman" w:cs="Times New Roman"/>
          <w:b/>
          <w:bCs/>
          <w:spacing w:val="1"/>
          <w:lang w:val="sr-Cyrl-RS" w:eastAsia="zh-CN"/>
        </w:rPr>
        <w:t>Р</w:t>
      </w:r>
      <w:r w:rsidRPr="0017652F">
        <w:rPr>
          <w:rFonts w:ascii="Times New Roman" w:eastAsia="SimSun" w:hAnsi="Times New Roman" w:cs="Times New Roman"/>
          <w:b/>
          <w:bCs/>
          <w:spacing w:val="-5"/>
          <w:lang w:val="sr-Cyrl-RS" w:eastAsia="zh-CN"/>
        </w:rPr>
        <w:t>Ш</w:t>
      </w:r>
      <w:r w:rsidRPr="0017652F">
        <w:rPr>
          <w:rFonts w:ascii="Times New Roman" w:eastAsia="SimSun" w:hAnsi="Times New Roman" w:cs="Times New Roman"/>
          <w:b/>
          <w:bCs/>
          <w:spacing w:val="-1"/>
          <w:lang w:val="sr-Cyrl-RS" w:eastAsia="zh-CN"/>
        </w:rPr>
        <w:t>Е</w:t>
      </w:r>
      <w:r w:rsidRPr="0017652F">
        <w:rPr>
          <w:rFonts w:ascii="Times New Roman" w:eastAsia="SimSun" w:hAnsi="Times New Roman" w:cs="Times New Roman"/>
          <w:b/>
          <w:bCs/>
          <w:lang w:val="sr-Cyrl-RS" w:eastAsia="zh-CN"/>
        </w:rPr>
        <w:t xml:space="preserve">ЊЕ </w:t>
      </w:r>
      <w:r w:rsidRPr="0017652F">
        <w:rPr>
          <w:rFonts w:ascii="Times New Roman" w:eastAsia="SimSun" w:hAnsi="Times New Roman" w:cs="Times New Roman"/>
          <w:b/>
          <w:bCs/>
          <w:spacing w:val="1"/>
          <w:lang w:val="sr-Cyrl-RS" w:eastAsia="zh-CN"/>
        </w:rPr>
        <w:t xml:space="preserve"> </w:t>
      </w:r>
      <w:r w:rsidRPr="0017652F">
        <w:rPr>
          <w:rFonts w:ascii="Times New Roman" w:eastAsia="SimSun" w:hAnsi="Times New Roman" w:cs="Times New Roman"/>
          <w:b/>
          <w:bCs/>
          <w:lang w:val="sr-Cyrl-RS" w:eastAsia="zh-CN"/>
        </w:rPr>
        <w:t>ПО</w:t>
      </w:r>
      <w:r w:rsidRPr="0017652F">
        <w:rPr>
          <w:rFonts w:ascii="Times New Roman" w:eastAsia="SimSun" w:hAnsi="Times New Roman" w:cs="Times New Roman"/>
          <w:b/>
          <w:bCs/>
          <w:spacing w:val="-4"/>
          <w:lang w:val="sr-Cyrl-RS" w:eastAsia="zh-CN"/>
        </w:rPr>
        <w:t>С</w:t>
      </w:r>
      <w:r w:rsidRPr="0017652F">
        <w:rPr>
          <w:rFonts w:ascii="Times New Roman" w:eastAsia="SimSun" w:hAnsi="Times New Roman" w:cs="Times New Roman"/>
          <w:b/>
          <w:bCs/>
          <w:lang w:val="sr-Cyrl-RS" w:eastAsia="zh-CN"/>
        </w:rPr>
        <w:t>ЛА</w:t>
      </w:r>
    </w:p>
    <w:p w:rsidR="00B71A56" w:rsidRDefault="00B71A56" w:rsidP="00B71A56">
      <w:pPr>
        <w:widowControl w:val="0"/>
        <w:kinsoku w:val="0"/>
        <w:overflowPunct w:val="0"/>
        <w:autoSpaceDE w:val="0"/>
        <w:autoSpaceDN w:val="0"/>
        <w:adjustRightInd w:val="0"/>
        <w:spacing w:before="9" w:after="0" w:line="240" w:lineRule="exact"/>
        <w:rPr>
          <w:rFonts w:ascii="Times New Roman" w:eastAsia="SimSun" w:hAnsi="Times New Roman" w:cs="Times New Roman"/>
          <w:sz w:val="24"/>
          <w:szCs w:val="24"/>
          <w:lang w:val="sr-Cyrl-RS" w:eastAsia="zh-CN"/>
        </w:rPr>
      </w:pPr>
    </w:p>
    <w:p w:rsidR="00B71A56" w:rsidRPr="0017652F" w:rsidRDefault="00B71A56" w:rsidP="00B71A56">
      <w:pPr>
        <w:widowControl w:val="0"/>
        <w:kinsoku w:val="0"/>
        <w:overflowPunct w:val="0"/>
        <w:autoSpaceDE w:val="0"/>
        <w:autoSpaceDN w:val="0"/>
        <w:adjustRightInd w:val="0"/>
        <w:spacing w:before="9" w:after="0" w:line="240" w:lineRule="exact"/>
        <w:rPr>
          <w:rFonts w:ascii="Times New Roman" w:eastAsia="SimSun" w:hAnsi="Times New Roman" w:cs="Times New Roman"/>
          <w:sz w:val="24"/>
          <w:szCs w:val="24"/>
          <w:lang w:val="sr-Cyrl-RS" w:eastAsia="zh-CN"/>
        </w:rPr>
      </w:pPr>
    </w:p>
    <w:p w:rsidR="00B71A56" w:rsidRDefault="00B71A56" w:rsidP="00B71A56">
      <w:pPr>
        <w:widowControl w:val="0"/>
        <w:kinsoku w:val="0"/>
        <w:overflowPunct w:val="0"/>
        <w:autoSpaceDE w:val="0"/>
        <w:autoSpaceDN w:val="0"/>
        <w:adjustRightInd w:val="0"/>
        <w:spacing w:after="0" w:line="240" w:lineRule="auto"/>
        <w:ind w:right="590"/>
        <w:jc w:val="both"/>
        <w:rPr>
          <w:rFonts w:ascii="Times New Roman" w:eastAsia="SimSun" w:hAnsi="Times New Roman" w:cs="Times New Roman"/>
          <w:lang w:val="sr-Cyrl-RS" w:eastAsia="zh-CN"/>
        </w:rPr>
      </w:pPr>
      <w:r>
        <w:rPr>
          <w:rFonts w:ascii="Times New Roman" w:eastAsia="SimSun" w:hAnsi="Times New Roman" w:cs="Times New Roman"/>
          <w:spacing w:val="-2"/>
          <w:lang w:val="sr-Cyrl-RS" w:eastAsia="zh-CN"/>
        </w:rPr>
        <w:tab/>
      </w:r>
      <w:r>
        <w:rPr>
          <w:rFonts w:ascii="Times New Roman" w:eastAsia="SimSun" w:hAnsi="Times New Roman" w:cs="Times New Roman"/>
          <w:spacing w:val="-2"/>
          <w:lang w:val="sr-Cyrl-RS" w:eastAsia="zh-CN"/>
        </w:rPr>
        <w:tab/>
      </w:r>
      <w:r w:rsidRPr="0017652F">
        <w:rPr>
          <w:rFonts w:ascii="Times New Roman" w:eastAsia="SimSun" w:hAnsi="Times New Roman" w:cs="Times New Roman"/>
          <w:spacing w:val="-2"/>
          <w:lang w:val="sr-Cyrl-RS" w:eastAsia="zh-CN"/>
        </w:rPr>
        <w:t>Н</w:t>
      </w:r>
      <w:r w:rsidRPr="0017652F">
        <w:rPr>
          <w:rFonts w:ascii="Times New Roman" w:eastAsia="SimSun" w:hAnsi="Times New Roman" w:cs="Times New Roman"/>
          <w:lang w:val="sr-Cyrl-RS" w:eastAsia="zh-CN"/>
        </w:rPr>
        <w:t>а</w:t>
      </w:r>
      <w:r w:rsidRPr="0017652F">
        <w:rPr>
          <w:rFonts w:ascii="Times New Roman" w:eastAsia="SimSun" w:hAnsi="Times New Roman" w:cs="Times New Roman"/>
          <w:spacing w:val="2"/>
          <w:lang w:val="sr-Cyrl-RS" w:eastAsia="zh-CN"/>
        </w:rPr>
        <w:t xml:space="preserve"> </w:t>
      </w:r>
      <w:r w:rsidRPr="0017652F">
        <w:rPr>
          <w:rFonts w:ascii="Times New Roman" w:eastAsia="SimSun" w:hAnsi="Times New Roman" w:cs="Times New Roman"/>
          <w:lang w:val="sr-Cyrl-RS" w:eastAsia="zh-CN"/>
        </w:rPr>
        <w:t>осно</w:t>
      </w:r>
      <w:r w:rsidRPr="0017652F">
        <w:rPr>
          <w:rFonts w:ascii="Times New Roman" w:eastAsia="SimSun" w:hAnsi="Times New Roman" w:cs="Times New Roman"/>
          <w:spacing w:val="-2"/>
          <w:lang w:val="sr-Cyrl-RS" w:eastAsia="zh-CN"/>
        </w:rPr>
        <w:t>в</w:t>
      </w:r>
      <w:r w:rsidRPr="0017652F">
        <w:rPr>
          <w:rFonts w:ascii="Times New Roman" w:eastAsia="SimSun" w:hAnsi="Times New Roman" w:cs="Times New Roman"/>
          <w:lang w:val="sr-Cyrl-RS" w:eastAsia="zh-CN"/>
        </w:rPr>
        <w:t>у</w:t>
      </w:r>
      <w:r w:rsidRPr="0017652F">
        <w:rPr>
          <w:rFonts w:ascii="Times New Roman" w:eastAsia="SimSun" w:hAnsi="Times New Roman" w:cs="Times New Roman"/>
          <w:spacing w:val="-1"/>
          <w:lang w:val="sr-Cyrl-RS" w:eastAsia="zh-CN"/>
        </w:rPr>
        <w:t xml:space="preserve"> </w:t>
      </w:r>
      <w:r w:rsidRPr="0017652F">
        <w:rPr>
          <w:rFonts w:ascii="Times New Roman" w:eastAsia="SimSun" w:hAnsi="Times New Roman" w:cs="Times New Roman"/>
          <w:lang w:val="sr-Cyrl-RS" w:eastAsia="zh-CN"/>
        </w:rPr>
        <w:t>Закона</w:t>
      </w:r>
      <w:r w:rsidRPr="0017652F">
        <w:rPr>
          <w:rFonts w:ascii="Times New Roman" w:eastAsia="SimSun" w:hAnsi="Times New Roman" w:cs="Times New Roman"/>
          <w:spacing w:val="2"/>
          <w:lang w:val="sr-Cyrl-RS" w:eastAsia="zh-CN"/>
        </w:rPr>
        <w:t xml:space="preserve"> </w:t>
      </w:r>
      <w:r w:rsidRPr="0017652F">
        <w:rPr>
          <w:rFonts w:ascii="Times New Roman" w:eastAsia="SimSun" w:hAnsi="Times New Roman" w:cs="Times New Roman"/>
          <w:lang w:val="sr-Cyrl-RS" w:eastAsia="zh-CN"/>
        </w:rPr>
        <w:t>о</w:t>
      </w:r>
      <w:r w:rsidRPr="0017652F">
        <w:rPr>
          <w:rFonts w:ascii="Times New Roman" w:eastAsia="SimSun" w:hAnsi="Times New Roman" w:cs="Times New Roman"/>
          <w:spacing w:val="2"/>
          <w:lang w:val="sr-Cyrl-RS" w:eastAsia="zh-CN"/>
        </w:rPr>
        <w:t xml:space="preserve"> </w:t>
      </w:r>
      <w:r w:rsidRPr="0017652F">
        <w:rPr>
          <w:rFonts w:ascii="Times New Roman" w:eastAsia="SimSun" w:hAnsi="Times New Roman" w:cs="Times New Roman"/>
          <w:lang w:val="sr-Cyrl-RS" w:eastAsia="zh-CN"/>
        </w:rPr>
        <w:t>ме</w:t>
      </w:r>
      <w:r w:rsidRPr="0017652F">
        <w:rPr>
          <w:rFonts w:ascii="Times New Roman" w:eastAsia="SimSun" w:hAnsi="Times New Roman" w:cs="Times New Roman"/>
          <w:spacing w:val="-1"/>
          <w:lang w:val="sr-Cyrl-RS" w:eastAsia="zh-CN"/>
        </w:rPr>
        <w:t>н</w:t>
      </w:r>
      <w:r w:rsidRPr="0017652F">
        <w:rPr>
          <w:rFonts w:ascii="Times New Roman" w:eastAsia="SimSun" w:hAnsi="Times New Roman" w:cs="Times New Roman"/>
          <w:lang w:val="sr-Cyrl-RS" w:eastAsia="zh-CN"/>
        </w:rPr>
        <w:t>и</w:t>
      </w:r>
      <w:r w:rsidRPr="0017652F">
        <w:rPr>
          <w:rFonts w:ascii="Times New Roman" w:eastAsia="SimSun" w:hAnsi="Times New Roman" w:cs="Times New Roman"/>
          <w:spacing w:val="-2"/>
          <w:lang w:val="sr-Cyrl-RS" w:eastAsia="zh-CN"/>
        </w:rPr>
        <w:t>ц</w:t>
      </w:r>
      <w:r w:rsidRPr="0017652F">
        <w:rPr>
          <w:rFonts w:ascii="Times New Roman" w:eastAsia="SimSun" w:hAnsi="Times New Roman" w:cs="Times New Roman"/>
          <w:lang w:val="sr-Cyrl-RS" w:eastAsia="zh-CN"/>
        </w:rPr>
        <w:t>и</w:t>
      </w:r>
      <w:r w:rsidRPr="0017652F">
        <w:rPr>
          <w:rFonts w:ascii="Times New Roman" w:eastAsia="SimSun" w:hAnsi="Times New Roman" w:cs="Times New Roman"/>
          <w:spacing w:val="1"/>
          <w:lang w:val="sr-Cyrl-RS" w:eastAsia="zh-CN"/>
        </w:rPr>
        <w:t xml:space="preserve"> </w:t>
      </w:r>
      <w:r w:rsidRPr="0017652F">
        <w:rPr>
          <w:rFonts w:ascii="Times New Roman" w:eastAsia="SimSun" w:hAnsi="Times New Roman" w:cs="Times New Roman"/>
          <w:lang w:val="sr-Cyrl-RS" w:eastAsia="zh-CN"/>
        </w:rPr>
        <w:t>(„Сл.</w:t>
      </w:r>
      <w:r w:rsidRPr="0017652F">
        <w:rPr>
          <w:rFonts w:ascii="Times New Roman" w:eastAsia="SimSun" w:hAnsi="Times New Roman" w:cs="Times New Roman"/>
          <w:spacing w:val="2"/>
          <w:lang w:val="sr-Cyrl-RS" w:eastAsia="zh-CN"/>
        </w:rPr>
        <w:t xml:space="preserve"> </w:t>
      </w:r>
      <w:r w:rsidRPr="0017652F">
        <w:rPr>
          <w:rFonts w:ascii="Times New Roman" w:eastAsia="SimSun" w:hAnsi="Times New Roman" w:cs="Times New Roman"/>
          <w:lang w:val="sr-Cyrl-RS" w:eastAsia="zh-CN"/>
        </w:rPr>
        <w:t>лист</w:t>
      </w:r>
      <w:r w:rsidRPr="0017652F">
        <w:rPr>
          <w:rFonts w:ascii="Times New Roman" w:eastAsia="SimSun" w:hAnsi="Times New Roman" w:cs="Times New Roman"/>
          <w:spacing w:val="1"/>
          <w:lang w:val="sr-Cyrl-RS" w:eastAsia="zh-CN"/>
        </w:rPr>
        <w:t xml:space="preserve"> </w:t>
      </w:r>
      <w:r w:rsidRPr="0017652F">
        <w:rPr>
          <w:rFonts w:ascii="Times New Roman" w:eastAsia="SimSun" w:hAnsi="Times New Roman" w:cs="Times New Roman"/>
          <w:lang w:val="sr-Cyrl-RS" w:eastAsia="zh-CN"/>
        </w:rPr>
        <w:t>Ф</w:t>
      </w:r>
      <w:r w:rsidRPr="0017652F">
        <w:rPr>
          <w:rFonts w:ascii="Times New Roman" w:eastAsia="SimSun" w:hAnsi="Times New Roman" w:cs="Times New Roman"/>
          <w:spacing w:val="-2"/>
          <w:lang w:val="sr-Cyrl-RS" w:eastAsia="zh-CN"/>
        </w:rPr>
        <w:t>Н</w:t>
      </w:r>
      <w:r w:rsidRPr="0017652F">
        <w:rPr>
          <w:rFonts w:ascii="Times New Roman" w:eastAsia="SimSun" w:hAnsi="Times New Roman" w:cs="Times New Roman"/>
          <w:spacing w:val="-3"/>
          <w:lang w:val="sr-Cyrl-RS" w:eastAsia="zh-CN"/>
        </w:rPr>
        <w:t>Р</w:t>
      </w:r>
      <w:r w:rsidRPr="0017652F">
        <w:rPr>
          <w:rFonts w:ascii="Times New Roman" w:eastAsia="SimSun" w:hAnsi="Times New Roman" w:cs="Times New Roman"/>
          <w:lang w:val="sr-Cyrl-RS" w:eastAsia="zh-CN"/>
        </w:rPr>
        <w:t>Ј“</w:t>
      </w:r>
      <w:r w:rsidRPr="0017652F">
        <w:rPr>
          <w:rFonts w:ascii="Times New Roman" w:eastAsia="SimSun" w:hAnsi="Times New Roman" w:cs="Times New Roman"/>
          <w:spacing w:val="3"/>
          <w:lang w:val="sr-Cyrl-RS" w:eastAsia="zh-CN"/>
        </w:rPr>
        <w:t xml:space="preserve"> </w:t>
      </w:r>
      <w:r w:rsidRPr="0017652F">
        <w:rPr>
          <w:rFonts w:ascii="Times New Roman" w:eastAsia="SimSun" w:hAnsi="Times New Roman" w:cs="Times New Roman"/>
          <w:lang w:val="sr-Cyrl-RS" w:eastAsia="zh-CN"/>
        </w:rPr>
        <w:t>бр.</w:t>
      </w:r>
      <w:r w:rsidRPr="0017652F">
        <w:rPr>
          <w:rFonts w:ascii="Times New Roman" w:eastAsia="SimSun" w:hAnsi="Times New Roman" w:cs="Times New Roman"/>
          <w:spacing w:val="-2"/>
          <w:lang w:val="sr-Cyrl-RS" w:eastAsia="zh-CN"/>
        </w:rPr>
        <w:t>1</w:t>
      </w:r>
      <w:r w:rsidRPr="0017652F">
        <w:rPr>
          <w:rFonts w:ascii="Times New Roman" w:eastAsia="SimSun" w:hAnsi="Times New Roman" w:cs="Times New Roman"/>
          <w:lang w:val="sr-Cyrl-RS" w:eastAsia="zh-CN"/>
        </w:rPr>
        <w:t>04/46,</w:t>
      </w:r>
      <w:r w:rsidRPr="0017652F">
        <w:rPr>
          <w:rFonts w:ascii="Times New Roman" w:eastAsia="SimSun" w:hAnsi="Times New Roman" w:cs="Times New Roman"/>
          <w:spacing w:val="2"/>
          <w:lang w:val="sr-Cyrl-RS" w:eastAsia="zh-CN"/>
        </w:rPr>
        <w:t xml:space="preserve"> </w:t>
      </w:r>
      <w:r w:rsidRPr="0017652F">
        <w:rPr>
          <w:rFonts w:ascii="Times New Roman" w:eastAsia="SimSun" w:hAnsi="Times New Roman" w:cs="Times New Roman"/>
          <w:lang w:val="sr-Cyrl-RS" w:eastAsia="zh-CN"/>
        </w:rPr>
        <w:t>„С</w:t>
      </w:r>
      <w:r w:rsidRPr="0017652F">
        <w:rPr>
          <w:rFonts w:ascii="Times New Roman" w:eastAsia="SimSun" w:hAnsi="Times New Roman" w:cs="Times New Roman"/>
          <w:spacing w:val="-3"/>
          <w:lang w:val="sr-Cyrl-RS" w:eastAsia="zh-CN"/>
        </w:rPr>
        <w:t>л</w:t>
      </w:r>
      <w:r w:rsidRPr="0017652F">
        <w:rPr>
          <w:rFonts w:ascii="Times New Roman" w:eastAsia="SimSun" w:hAnsi="Times New Roman" w:cs="Times New Roman"/>
          <w:lang w:val="sr-Cyrl-RS" w:eastAsia="zh-CN"/>
        </w:rPr>
        <w:t>.</w:t>
      </w:r>
      <w:r w:rsidRPr="0017652F">
        <w:rPr>
          <w:rFonts w:ascii="Times New Roman" w:eastAsia="SimSun" w:hAnsi="Times New Roman" w:cs="Times New Roman"/>
          <w:spacing w:val="2"/>
          <w:lang w:val="sr-Cyrl-RS" w:eastAsia="zh-CN"/>
        </w:rPr>
        <w:t xml:space="preserve"> </w:t>
      </w:r>
      <w:r w:rsidRPr="0017652F">
        <w:rPr>
          <w:rFonts w:ascii="Times New Roman" w:eastAsia="SimSun" w:hAnsi="Times New Roman" w:cs="Times New Roman"/>
          <w:lang w:val="sr-Cyrl-RS" w:eastAsia="zh-CN"/>
        </w:rPr>
        <w:t>лист</w:t>
      </w:r>
      <w:r w:rsidRPr="0017652F">
        <w:rPr>
          <w:rFonts w:ascii="Times New Roman" w:eastAsia="SimSun" w:hAnsi="Times New Roman" w:cs="Times New Roman"/>
          <w:spacing w:val="1"/>
          <w:lang w:val="sr-Cyrl-RS" w:eastAsia="zh-CN"/>
        </w:rPr>
        <w:t xml:space="preserve"> </w:t>
      </w:r>
      <w:r w:rsidRPr="0017652F">
        <w:rPr>
          <w:rFonts w:ascii="Times New Roman" w:eastAsia="SimSun" w:hAnsi="Times New Roman" w:cs="Times New Roman"/>
          <w:spacing w:val="-1"/>
          <w:lang w:val="sr-Cyrl-RS" w:eastAsia="zh-CN"/>
        </w:rPr>
        <w:t>С</w:t>
      </w:r>
      <w:r w:rsidRPr="0017652F">
        <w:rPr>
          <w:rFonts w:ascii="Times New Roman" w:eastAsia="SimSun" w:hAnsi="Times New Roman" w:cs="Times New Roman"/>
          <w:lang w:val="sr-Cyrl-RS" w:eastAsia="zh-CN"/>
        </w:rPr>
        <w:t>Ф</w:t>
      </w:r>
      <w:r w:rsidRPr="0017652F">
        <w:rPr>
          <w:rFonts w:ascii="Times New Roman" w:eastAsia="SimSun" w:hAnsi="Times New Roman" w:cs="Times New Roman"/>
          <w:spacing w:val="-3"/>
          <w:lang w:val="sr-Cyrl-RS" w:eastAsia="zh-CN"/>
        </w:rPr>
        <w:t>Р</w:t>
      </w:r>
      <w:r w:rsidRPr="0017652F">
        <w:rPr>
          <w:rFonts w:ascii="Times New Roman" w:eastAsia="SimSun" w:hAnsi="Times New Roman" w:cs="Times New Roman"/>
          <w:lang w:val="sr-Cyrl-RS" w:eastAsia="zh-CN"/>
        </w:rPr>
        <w:t>Ј“</w:t>
      </w:r>
      <w:r w:rsidRPr="0017652F">
        <w:rPr>
          <w:rFonts w:ascii="Times New Roman" w:eastAsia="SimSun" w:hAnsi="Times New Roman" w:cs="Times New Roman"/>
          <w:spacing w:val="3"/>
          <w:lang w:val="sr-Cyrl-RS" w:eastAsia="zh-CN"/>
        </w:rPr>
        <w:t xml:space="preserve"> </w:t>
      </w:r>
      <w:r w:rsidRPr="0017652F">
        <w:rPr>
          <w:rFonts w:ascii="Times New Roman" w:eastAsia="SimSun" w:hAnsi="Times New Roman" w:cs="Times New Roman"/>
          <w:spacing w:val="-2"/>
          <w:lang w:val="sr-Cyrl-RS" w:eastAsia="zh-CN"/>
        </w:rPr>
        <w:t>б</w:t>
      </w:r>
      <w:r w:rsidRPr="0017652F">
        <w:rPr>
          <w:rFonts w:ascii="Times New Roman" w:eastAsia="SimSun" w:hAnsi="Times New Roman" w:cs="Times New Roman"/>
          <w:lang w:val="sr-Cyrl-RS" w:eastAsia="zh-CN"/>
        </w:rPr>
        <w:t>р.16/6</w:t>
      </w:r>
      <w:r w:rsidRPr="0017652F">
        <w:rPr>
          <w:rFonts w:ascii="Times New Roman" w:eastAsia="SimSun" w:hAnsi="Times New Roman" w:cs="Times New Roman"/>
          <w:spacing w:val="-3"/>
          <w:lang w:val="sr-Cyrl-RS" w:eastAsia="zh-CN"/>
        </w:rPr>
        <w:t>5</w:t>
      </w:r>
      <w:r w:rsidRPr="0017652F">
        <w:rPr>
          <w:rFonts w:ascii="Times New Roman" w:eastAsia="SimSun" w:hAnsi="Times New Roman" w:cs="Times New Roman"/>
          <w:lang w:val="sr-Cyrl-RS" w:eastAsia="zh-CN"/>
        </w:rPr>
        <w:t>,</w:t>
      </w:r>
      <w:r w:rsidRPr="0017652F">
        <w:rPr>
          <w:rFonts w:ascii="Times New Roman" w:eastAsia="SimSun" w:hAnsi="Times New Roman" w:cs="Times New Roman"/>
          <w:spacing w:val="2"/>
          <w:lang w:val="sr-Cyrl-RS" w:eastAsia="zh-CN"/>
        </w:rPr>
        <w:t xml:space="preserve"> </w:t>
      </w:r>
      <w:r w:rsidRPr="0017652F">
        <w:rPr>
          <w:rFonts w:ascii="Times New Roman" w:eastAsia="SimSun" w:hAnsi="Times New Roman" w:cs="Times New Roman"/>
          <w:lang w:val="sr-Cyrl-RS" w:eastAsia="zh-CN"/>
        </w:rPr>
        <w:t>54/70</w:t>
      </w:r>
      <w:r w:rsidRPr="0017652F">
        <w:rPr>
          <w:rFonts w:ascii="Times New Roman" w:eastAsia="SimSun" w:hAnsi="Times New Roman" w:cs="Times New Roman"/>
          <w:spacing w:val="2"/>
          <w:lang w:val="sr-Cyrl-RS" w:eastAsia="zh-CN"/>
        </w:rPr>
        <w:t xml:space="preserve"> </w:t>
      </w:r>
      <w:r w:rsidRPr="0017652F">
        <w:rPr>
          <w:rFonts w:ascii="Times New Roman" w:eastAsia="SimSun" w:hAnsi="Times New Roman" w:cs="Times New Roman"/>
          <w:lang w:val="sr-Cyrl-RS" w:eastAsia="zh-CN"/>
        </w:rPr>
        <w:t>и 57/89,</w:t>
      </w:r>
      <w:r w:rsidRPr="0017652F">
        <w:rPr>
          <w:rFonts w:ascii="Times New Roman" w:eastAsia="SimSun" w:hAnsi="Times New Roman" w:cs="Times New Roman"/>
          <w:spacing w:val="26"/>
          <w:lang w:val="sr-Cyrl-RS" w:eastAsia="zh-CN"/>
        </w:rPr>
        <w:t xml:space="preserve"> </w:t>
      </w:r>
      <w:r w:rsidRPr="0017652F">
        <w:rPr>
          <w:rFonts w:ascii="Times New Roman" w:eastAsia="SimSun" w:hAnsi="Times New Roman" w:cs="Times New Roman"/>
          <w:lang w:val="sr-Cyrl-RS" w:eastAsia="zh-CN"/>
        </w:rPr>
        <w:t>„Сл.</w:t>
      </w:r>
      <w:r w:rsidRPr="0017652F">
        <w:rPr>
          <w:rFonts w:ascii="Times New Roman" w:eastAsia="SimSun" w:hAnsi="Times New Roman" w:cs="Times New Roman"/>
          <w:spacing w:val="26"/>
          <w:lang w:val="sr-Cyrl-RS" w:eastAsia="zh-CN"/>
        </w:rPr>
        <w:t xml:space="preserve"> </w:t>
      </w:r>
      <w:r w:rsidRPr="0017652F">
        <w:rPr>
          <w:rFonts w:ascii="Times New Roman" w:eastAsia="SimSun" w:hAnsi="Times New Roman" w:cs="Times New Roman"/>
          <w:lang w:val="sr-Cyrl-RS" w:eastAsia="zh-CN"/>
        </w:rPr>
        <w:t>лист</w:t>
      </w:r>
      <w:r w:rsidRPr="0017652F">
        <w:rPr>
          <w:rFonts w:ascii="Times New Roman" w:eastAsia="SimSun" w:hAnsi="Times New Roman" w:cs="Times New Roman"/>
          <w:spacing w:val="28"/>
          <w:lang w:val="sr-Cyrl-RS" w:eastAsia="zh-CN"/>
        </w:rPr>
        <w:t xml:space="preserve"> </w:t>
      </w:r>
      <w:r w:rsidRPr="0017652F">
        <w:rPr>
          <w:rFonts w:ascii="Times New Roman" w:eastAsia="SimSun" w:hAnsi="Times New Roman" w:cs="Times New Roman"/>
          <w:spacing w:val="-1"/>
          <w:lang w:val="sr-Cyrl-RS" w:eastAsia="zh-CN"/>
        </w:rPr>
        <w:t>С</w:t>
      </w:r>
      <w:r w:rsidRPr="0017652F">
        <w:rPr>
          <w:rFonts w:ascii="Times New Roman" w:eastAsia="SimSun" w:hAnsi="Times New Roman" w:cs="Times New Roman"/>
          <w:spacing w:val="-3"/>
          <w:lang w:val="sr-Cyrl-RS" w:eastAsia="zh-CN"/>
        </w:rPr>
        <w:t>Р</w:t>
      </w:r>
      <w:r w:rsidRPr="0017652F">
        <w:rPr>
          <w:rFonts w:ascii="Times New Roman" w:eastAsia="SimSun" w:hAnsi="Times New Roman" w:cs="Times New Roman"/>
          <w:lang w:val="sr-Cyrl-RS" w:eastAsia="zh-CN"/>
        </w:rPr>
        <w:t>Ј“</w:t>
      </w:r>
      <w:r w:rsidRPr="0017652F">
        <w:rPr>
          <w:rFonts w:ascii="Times New Roman" w:eastAsia="SimSun" w:hAnsi="Times New Roman" w:cs="Times New Roman"/>
          <w:spacing w:val="27"/>
          <w:lang w:val="sr-Cyrl-RS" w:eastAsia="zh-CN"/>
        </w:rPr>
        <w:t xml:space="preserve"> </w:t>
      </w:r>
      <w:r w:rsidRPr="0017652F">
        <w:rPr>
          <w:rFonts w:ascii="Times New Roman" w:eastAsia="SimSun" w:hAnsi="Times New Roman" w:cs="Times New Roman"/>
          <w:lang w:val="sr-Cyrl-RS" w:eastAsia="zh-CN"/>
        </w:rPr>
        <w:t>бр.</w:t>
      </w:r>
      <w:r w:rsidRPr="0017652F">
        <w:rPr>
          <w:rFonts w:ascii="Times New Roman" w:eastAsia="SimSun" w:hAnsi="Times New Roman" w:cs="Times New Roman"/>
          <w:spacing w:val="26"/>
          <w:lang w:val="sr-Cyrl-RS" w:eastAsia="zh-CN"/>
        </w:rPr>
        <w:t xml:space="preserve"> </w:t>
      </w:r>
      <w:r w:rsidRPr="0017652F">
        <w:rPr>
          <w:rFonts w:ascii="Times New Roman" w:eastAsia="SimSun" w:hAnsi="Times New Roman" w:cs="Times New Roman"/>
          <w:lang w:val="sr-Cyrl-RS" w:eastAsia="zh-CN"/>
        </w:rPr>
        <w:t>46/</w:t>
      </w:r>
      <w:r w:rsidRPr="0017652F">
        <w:rPr>
          <w:rFonts w:ascii="Times New Roman" w:eastAsia="SimSun" w:hAnsi="Times New Roman" w:cs="Times New Roman"/>
          <w:spacing w:val="-3"/>
          <w:lang w:val="sr-Cyrl-RS" w:eastAsia="zh-CN"/>
        </w:rPr>
        <w:t>9</w:t>
      </w:r>
      <w:r w:rsidRPr="0017652F">
        <w:rPr>
          <w:rFonts w:ascii="Times New Roman" w:eastAsia="SimSun" w:hAnsi="Times New Roman" w:cs="Times New Roman"/>
          <w:lang w:val="sr-Cyrl-RS" w:eastAsia="zh-CN"/>
        </w:rPr>
        <w:t>6</w:t>
      </w:r>
      <w:r w:rsidRPr="0017652F">
        <w:rPr>
          <w:rFonts w:ascii="Times New Roman" w:eastAsia="SimSun" w:hAnsi="Times New Roman" w:cs="Times New Roman"/>
          <w:spacing w:val="28"/>
          <w:lang w:val="sr-Cyrl-RS" w:eastAsia="zh-CN"/>
        </w:rPr>
        <w:t xml:space="preserve"> </w:t>
      </w:r>
      <w:r w:rsidRPr="0017652F">
        <w:rPr>
          <w:rFonts w:ascii="Times New Roman" w:eastAsia="SimSun" w:hAnsi="Times New Roman" w:cs="Times New Roman"/>
          <w:lang w:val="sr-Cyrl-RS" w:eastAsia="zh-CN"/>
        </w:rPr>
        <w:t>и</w:t>
      </w:r>
      <w:r w:rsidRPr="0017652F">
        <w:rPr>
          <w:rFonts w:ascii="Times New Roman" w:eastAsia="SimSun" w:hAnsi="Times New Roman" w:cs="Times New Roman"/>
          <w:spacing w:val="25"/>
          <w:lang w:val="sr-Cyrl-RS" w:eastAsia="zh-CN"/>
        </w:rPr>
        <w:t xml:space="preserve"> </w:t>
      </w:r>
      <w:r w:rsidRPr="0017652F">
        <w:rPr>
          <w:rFonts w:ascii="Times New Roman" w:eastAsia="SimSun" w:hAnsi="Times New Roman" w:cs="Times New Roman"/>
          <w:lang w:val="sr-Cyrl-RS" w:eastAsia="zh-CN"/>
        </w:rPr>
        <w:t>„Сл.</w:t>
      </w:r>
      <w:r w:rsidRPr="0017652F">
        <w:rPr>
          <w:rFonts w:ascii="Times New Roman" w:eastAsia="SimSun" w:hAnsi="Times New Roman" w:cs="Times New Roman"/>
          <w:spacing w:val="26"/>
          <w:lang w:val="sr-Cyrl-RS" w:eastAsia="zh-CN"/>
        </w:rPr>
        <w:t xml:space="preserve"> </w:t>
      </w:r>
      <w:r w:rsidRPr="0017652F">
        <w:rPr>
          <w:rFonts w:ascii="Times New Roman" w:eastAsia="SimSun" w:hAnsi="Times New Roman" w:cs="Times New Roman"/>
          <w:lang w:val="sr-Cyrl-RS" w:eastAsia="zh-CN"/>
        </w:rPr>
        <w:t>лист</w:t>
      </w:r>
      <w:r w:rsidRPr="0017652F">
        <w:rPr>
          <w:rFonts w:ascii="Times New Roman" w:eastAsia="SimSun" w:hAnsi="Times New Roman" w:cs="Times New Roman"/>
          <w:spacing w:val="28"/>
          <w:lang w:val="sr-Cyrl-RS" w:eastAsia="zh-CN"/>
        </w:rPr>
        <w:t xml:space="preserve"> </w:t>
      </w:r>
      <w:r w:rsidRPr="0017652F">
        <w:rPr>
          <w:rFonts w:ascii="Times New Roman" w:eastAsia="SimSun" w:hAnsi="Times New Roman" w:cs="Times New Roman"/>
          <w:spacing w:val="-1"/>
          <w:lang w:val="sr-Cyrl-RS" w:eastAsia="zh-CN"/>
        </w:rPr>
        <w:t>С</w:t>
      </w:r>
      <w:r w:rsidRPr="0017652F">
        <w:rPr>
          <w:rFonts w:ascii="Times New Roman" w:eastAsia="SimSun" w:hAnsi="Times New Roman" w:cs="Times New Roman"/>
          <w:spacing w:val="-2"/>
          <w:lang w:val="sr-Cyrl-RS" w:eastAsia="zh-CN"/>
        </w:rPr>
        <w:t>Ц</w:t>
      </w:r>
      <w:r w:rsidRPr="0017652F">
        <w:rPr>
          <w:rFonts w:ascii="Times New Roman" w:eastAsia="SimSun" w:hAnsi="Times New Roman" w:cs="Times New Roman"/>
          <w:lang w:val="sr-Cyrl-RS" w:eastAsia="zh-CN"/>
        </w:rPr>
        <w:t>Г“</w:t>
      </w:r>
      <w:r w:rsidRPr="0017652F">
        <w:rPr>
          <w:rFonts w:ascii="Times New Roman" w:eastAsia="SimSun" w:hAnsi="Times New Roman" w:cs="Times New Roman"/>
          <w:spacing w:val="26"/>
          <w:lang w:val="sr-Cyrl-RS" w:eastAsia="zh-CN"/>
        </w:rPr>
        <w:t xml:space="preserve"> </w:t>
      </w:r>
      <w:r w:rsidRPr="0017652F">
        <w:rPr>
          <w:rFonts w:ascii="Times New Roman" w:eastAsia="SimSun" w:hAnsi="Times New Roman" w:cs="Times New Roman"/>
          <w:lang w:val="sr-Cyrl-RS" w:eastAsia="zh-CN"/>
        </w:rPr>
        <w:t>бр.</w:t>
      </w:r>
      <w:r w:rsidRPr="0017652F">
        <w:rPr>
          <w:rFonts w:ascii="Times New Roman" w:eastAsia="SimSun" w:hAnsi="Times New Roman" w:cs="Times New Roman"/>
          <w:spacing w:val="26"/>
          <w:lang w:val="sr-Cyrl-RS" w:eastAsia="zh-CN"/>
        </w:rPr>
        <w:t xml:space="preserve"> </w:t>
      </w:r>
      <w:r w:rsidRPr="0017652F">
        <w:rPr>
          <w:rFonts w:ascii="Times New Roman" w:eastAsia="SimSun" w:hAnsi="Times New Roman" w:cs="Times New Roman"/>
          <w:lang w:val="sr-Cyrl-RS" w:eastAsia="zh-CN"/>
        </w:rPr>
        <w:t>1/2</w:t>
      </w:r>
      <w:r w:rsidRPr="0017652F">
        <w:rPr>
          <w:rFonts w:ascii="Times New Roman" w:eastAsia="SimSun" w:hAnsi="Times New Roman" w:cs="Times New Roman"/>
          <w:spacing w:val="-3"/>
          <w:lang w:val="sr-Cyrl-RS" w:eastAsia="zh-CN"/>
        </w:rPr>
        <w:t>0</w:t>
      </w:r>
      <w:r w:rsidRPr="0017652F">
        <w:rPr>
          <w:rFonts w:ascii="Times New Roman" w:eastAsia="SimSun" w:hAnsi="Times New Roman" w:cs="Times New Roman"/>
          <w:lang w:val="sr-Cyrl-RS" w:eastAsia="zh-CN"/>
        </w:rPr>
        <w:t>0</w:t>
      </w:r>
      <w:r w:rsidRPr="0017652F">
        <w:rPr>
          <w:rFonts w:ascii="Times New Roman" w:eastAsia="SimSun" w:hAnsi="Times New Roman" w:cs="Times New Roman"/>
          <w:spacing w:val="5"/>
          <w:lang w:val="sr-Cyrl-RS" w:eastAsia="zh-CN"/>
        </w:rPr>
        <w:t>3</w:t>
      </w:r>
      <w:r w:rsidRPr="0017652F">
        <w:rPr>
          <w:rFonts w:ascii="Times New Roman" w:eastAsia="SimSun" w:hAnsi="Times New Roman" w:cs="Times New Roman"/>
          <w:spacing w:val="-4"/>
          <w:lang w:val="sr-Cyrl-RS" w:eastAsia="zh-CN"/>
        </w:rPr>
        <w:t>-</w:t>
      </w:r>
      <w:r w:rsidRPr="0017652F">
        <w:rPr>
          <w:rFonts w:ascii="Times New Roman" w:eastAsia="SimSun" w:hAnsi="Times New Roman" w:cs="Times New Roman"/>
          <w:lang w:val="sr-Cyrl-RS" w:eastAsia="zh-CN"/>
        </w:rPr>
        <w:t>Уста</w:t>
      </w:r>
      <w:r w:rsidRPr="0017652F">
        <w:rPr>
          <w:rFonts w:ascii="Times New Roman" w:eastAsia="SimSun" w:hAnsi="Times New Roman" w:cs="Times New Roman"/>
          <w:spacing w:val="-2"/>
          <w:lang w:val="sr-Cyrl-RS" w:eastAsia="zh-CN"/>
        </w:rPr>
        <w:t>в</w:t>
      </w:r>
      <w:r w:rsidRPr="0017652F">
        <w:rPr>
          <w:rFonts w:ascii="Times New Roman" w:eastAsia="SimSun" w:hAnsi="Times New Roman" w:cs="Times New Roman"/>
          <w:lang w:val="sr-Cyrl-RS" w:eastAsia="zh-CN"/>
        </w:rPr>
        <w:t>на</w:t>
      </w:r>
      <w:r w:rsidRPr="0017652F">
        <w:rPr>
          <w:rFonts w:ascii="Times New Roman" w:eastAsia="SimSun" w:hAnsi="Times New Roman" w:cs="Times New Roman"/>
          <w:spacing w:val="28"/>
          <w:lang w:val="sr-Cyrl-RS" w:eastAsia="zh-CN"/>
        </w:rPr>
        <w:t xml:space="preserve"> </w:t>
      </w:r>
      <w:r w:rsidRPr="0017652F">
        <w:rPr>
          <w:rFonts w:ascii="Times New Roman" w:eastAsia="SimSun" w:hAnsi="Times New Roman" w:cs="Times New Roman"/>
          <w:lang w:val="sr-Cyrl-RS" w:eastAsia="zh-CN"/>
        </w:rPr>
        <w:t>по</w:t>
      </w:r>
      <w:r w:rsidRPr="0017652F">
        <w:rPr>
          <w:rFonts w:ascii="Times New Roman" w:eastAsia="SimSun" w:hAnsi="Times New Roman" w:cs="Times New Roman"/>
          <w:spacing w:val="-2"/>
          <w:lang w:val="sr-Cyrl-RS" w:eastAsia="zh-CN"/>
        </w:rPr>
        <w:t>в</w:t>
      </w:r>
      <w:r w:rsidRPr="0017652F">
        <w:rPr>
          <w:rFonts w:ascii="Times New Roman" w:eastAsia="SimSun" w:hAnsi="Times New Roman" w:cs="Times New Roman"/>
          <w:lang w:val="sr-Cyrl-RS" w:eastAsia="zh-CN"/>
        </w:rPr>
        <w:t>еља)</w:t>
      </w:r>
      <w:r w:rsidRPr="0017652F">
        <w:rPr>
          <w:rFonts w:ascii="Times New Roman" w:eastAsia="SimSun" w:hAnsi="Times New Roman" w:cs="Times New Roman"/>
          <w:spacing w:val="27"/>
          <w:lang w:val="sr-Cyrl-RS" w:eastAsia="zh-CN"/>
        </w:rPr>
        <w:t xml:space="preserve"> </w:t>
      </w:r>
      <w:r w:rsidRPr="0017652F">
        <w:rPr>
          <w:rFonts w:ascii="Times New Roman" w:eastAsia="SimSun" w:hAnsi="Times New Roman" w:cs="Times New Roman"/>
          <w:lang w:val="sr-Cyrl-RS" w:eastAsia="zh-CN"/>
        </w:rPr>
        <w:t>ме</w:t>
      </w:r>
      <w:r w:rsidRPr="0017652F">
        <w:rPr>
          <w:rFonts w:ascii="Times New Roman" w:eastAsia="SimSun" w:hAnsi="Times New Roman" w:cs="Times New Roman"/>
          <w:spacing w:val="-1"/>
          <w:lang w:val="sr-Cyrl-RS" w:eastAsia="zh-CN"/>
        </w:rPr>
        <w:t>н</w:t>
      </w:r>
      <w:r w:rsidRPr="0017652F">
        <w:rPr>
          <w:rFonts w:ascii="Times New Roman" w:eastAsia="SimSun" w:hAnsi="Times New Roman" w:cs="Times New Roman"/>
          <w:lang w:val="sr-Cyrl-RS" w:eastAsia="zh-CN"/>
        </w:rPr>
        <w:t>и</w:t>
      </w:r>
      <w:r w:rsidRPr="0017652F">
        <w:rPr>
          <w:rFonts w:ascii="Times New Roman" w:eastAsia="SimSun" w:hAnsi="Times New Roman" w:cs="Times New Roman"/>
          <w:spacing w:val="-2"/>
          <w:lang w:val="sr-Cyrl-RS" w:eastAsia="zh-CN"/>
        </w:rPr>
        <w:t>ч</w:t>
      </w:r>
      <w:r w:rsidRPr="0017652F">
        <w:rPr>
          <w:rFonts w:ascii="Times New Roman" w:eastAsia="SimSun" w:hAnsi="Times New Roman" w:cs="Times New Roman"/>
          <w:lang w:val="sr-Cyrl-RS" w:eastAsia="zh-CN"/>
        </w:rPr>
        <w:t>ни</w:t>
      </w:r>
      <w:r w:rsidRPr="0017652F">
        <w:rPr>
          <w:rFonts w:ascii="Times New Roman" w:eastAsia="SimSun" w:hAnsi="Times New Roman" w:cs="Times New Roman"/>
          <w:spacing w:val="27"/>
          <w:lang w:val="sr-Cyrl-RS" w:eastAsia="zh-CN"/>
        </w:rPr>
        <w:t xml:space="preserve"> </w:t>
      </w:r>
      <w:r w:rsidRPr="0017652F">
        <w:rPr>
          <w:rFonts w:ascii="Times New Roman" w:eastAsia="SimSun" w:hAnsi="Times New Roman" w:cs="Times New Roman"/>
          <w:lang w:val="sr-Cyrl-RS" w:eastAsia="zh-CN"/>
        </w:rPr>
        <w:t>д</w:t>
      </w:r>
      <w:r w:rsidRPr="0017652F">
        <w:rPr>
          <w:rFonts w:ascii="Times New Roman" w:eastAsia="SimSun" w:hAnsi="Times New Roman" w:cs="Times New Roman"/>
          <w:spacing w:val="-2"/>
          <w:lang w:val="sr-Cyrl-RS" w:eastAsia="zh-CN"/>
        </w:rPr>
        <w:t>у</w:t>
      </w:r>
      <w:r w:rsidRPr="0017652F">
        <w:rPr>
          <w:rFonts w:ascii="Times New Roman" w:eastAsia="SimSun" w:hAnsi="Times New Roman" w:cs="Times New Roman"/>
          <w:lang w:val="sr-Cyrl-RS" w:eastAsia="zh-CN"/>
        </w:rPr>
        <w:t>жн</w:t>
      </w:r>
      <w:r w:rsidRPr="0017652F">
        <w:rPr>
          <w:rFonts w:ascii="Times New Roman" w:eastAsia="SimSun" w:hAnsi="Times New Roman" w:cs="Times New Roman"/>
          <w:spacing w:val="-4"/>
          <w:lang w:val="sr-Cyrl-RS" w:eastAsia="zh-CN"/>
        </w:rPr>
        <w:t>и</w:t>
      </w:r>
      <w:r w:rsidRPr="0017652F">
        <w:rPr>
          <w:rFonts w:ascii="Times New Roman" w:eastAsia="SimSun" w:hAnsi="Times New Roman" w:cs="Times New Roman"/>
          <w:lang w:val="sr-Cyrl-RS" w:eastAsia="zh-CN"/>
        </w:rPr>
        <w:t>к пред</w:t>
      </w:r>
      <w:r w:rsidRPr="0017652F">
        <w:rPr>
          <w:rFonts w:ascii="Times New Roman" w:eastAsia="SimSun" w:hAnsi="Times New Roman" w:cs="Times New Roman"/>
          <w:spacing w:val="-2"/>
          <w:lang w:val="sr-Cyrl-RS" w:eastAsia="zh-CN"/>
        </w:rPr>
        <w:t>а</w:t>
      </w:r>
      <w:r w:rsidRPr="0017652F">
        <w:rPr>
          <w:rFonts w:ascii="Times New Roman" w:eastAsia="SimSun" w:hAnsi="Times New Roman" w:cs="Times New Roman"/>
          <w:lang w:val="sr-Cyrl-RS" w:eastAsia="zh-CN"/>
        </w:rPr>
        <w:t>је</w:t>
      </w:r>
    </w:p>
    <w:p w:rsidR="00B71A56" w:rsidRDefault="00B71A56" w:rsidP="00B71A56">
      <w:pPr>
        <w:widowControl w:val="0"/>
        <w:kinsoku w:val="0"/>
        <w:overflowPunct w:val="0"/>
        <w:autoSpaceDE w:val="0"/>
        <w:autoSpaceDN w:val="0"/>
        <w:adjustRightInd w:val="0"/>
        <w:spacing w:after="0" w:line="240" w:lineRule="auto"/>
        <w:ind w:right="590"/>
        <w:jc w:val="both"/>
        <w:rPr>
          <w:rFonts w:ascii="Times New Roman" w:eastAsia="SimSun" w:hAnsi="Times New Roman" w:cs="Times New Roman"/>
          <w:lang w:val="sr-Cyrl-RS" w:eastAsia="zh-CN"/>
        </w:rPr>
      </w:pPr>
    </w:p>
    <w:p w:rsidR="00B71A56" w:rsidRDefault="00B71A56" w:rsidP="00B71A56">
      <w:pPr>
        <w:widowControl w:val="0"/>
        <w:kinsoku w:val="0"/>
        <w:overflowPunct w:val="0"/>
        <w:autoSpaceDE w:val="0"/>
        <w:autoSpaceDN w:val="0"/>
        <w:adjustRightInd w:val="0"/>
        <w:spacing w:after="0" w:line="240" w:lineRule="auto"/>
        <w:ind w:right="590"/>
        <w:jc w:val="both"/>
        <w:rPr>
          <w:rFonts w:ascii="Times New Roman" w:eastAsia="SimSun" w:hAnsi="Times New Roman" w:cs="Times New Roman"/>
          <w:lang w:val="sr-Cyrl-RS" w:eastAsia="zh-CN"/>
        </w:rPr>
      </w:pPr>
    </w:p>
    <w:p w:rsidR="00B71A56" w:rsidRPr="0017652F" w:rsidRDefault="00B71A56" w:rsidP="00B71A56">
      <w:pPr>
        <w:widowControl w:val="0"/>
        <w:kinsoku w:val="0"/>
        <w:overflowPunct w:val="0"/>
        <w:autoSpaceDE w:val="0"/>
        <w:autoSpaceDN w:val="0"/>
        <w:adjustRightInd w:val="0"/>
        <w:spacing w:after="0" w:line="240" w:lineRule="auto"/>
        <w:ind w:right="590"/>
        <w:jc w:val="both"/>
        <w:rPr>
          <w:rFonts w:ascii="Times New Roman" w:eastAsia="SimSun" w:hAnsi="Times New Roman" w:cs="Times New Roman"/>
          <w:lang w:val="sr-Cyrl-RS" w:eastAsia="zh-CN"/>
        </w:rPr>
      </w:pPr>
    </w:p>
    <w:p w:rsidR="00B71A56" w:rsidRPr="0017652F" w:rsidRDefault="00B71A56" w:rsidP="00B71A56">
      <w:pPr>
        <w:widowControl w:val="0"/>
        <w:kinsoku w:val="0"/>
        <w:overflowPunct w:val="0"/>
        <w:autoSpaceDE w:val="0"/>
        <w:autoSpaceDN w:val="0"/>
        <w:adjustRightInd w:val="0"/>
        <w:spacing w:before="9" w:after="0" w:line="252" w:lineRule="exact"/>
        <w:ind w:right="511"/>
        <w:jc w:val="center"/>
        <w:rPr>
          <w:rFonts w:ascii="Times New Roman" w:eastAsia="SimSun" w:hAnsi="Times New Roman" w:cs="Times New Roman"/>
          <w:b/>
          <w:bCs/>
          <w:lang w:val="sr-Cyrl-RS" w:eastAsia="zh-CN"/>
        </w:rPr>
      </w:pPr>
      <w:r w:rsidRPr="0017652F">
        <w:rPr>
          <w:rFonts w:ascii="Times New Roman" w:eastAsia="SimSun" w:hAnsi="Times New Roman" w:cs="Times New Roman"/>
          <w:b/>
          <w:bCs/>
          <w:lang w:val="sr-Cyrl-RS" w:eastAsia="zh-CN"/>
        </w:rPr>
        <w:t>МЕ</w:t>
      </w:r>
      <w:r w:rsidRPr="0017652F">
        <w:rPr>
          <w:rFonts w:ascii="Times New Roman" w:eastAsia="SimSun" w:hAnsi="Times New Roman" w:cs="Times New Roman"/>
          <w:b/>
          <w:bCs/>
          <w:spacing w:val="-2"/>
          <w:lang w:val="sr-Cyrl-RS" w:eastAsia="zh-CN"/>
        </w:rPr>
        <w:t>Н</w:t>
      </w:r>
      <w:r w:rsidRPr="0017652F">
        <w:rPr>
          <w:rFonts w:ascii="Times New Roman" w:eastAsia="SimSun" w:hAnsi="Times New Roman" w:cs="Times New Roman"/>
          <w:b/>
          <w:bCs/>
          <w:lang w:val="sr-Cyrl-RS" w:eastAsia="zh-CN"/>
        </w:rPr>
        <w:t>И</w:t>
      </w:r>
      <w:r w:rsidRPr="0017652F">
        <w:rPr>
          <w:rFonts w:ascii="Times New Roman" w:eastAsia="SimSun" w:hAnsi="Times New Roman" w:cs="Times New Roman"/>
          <w:b/>
          <w:bCs/>
          <w:spacing w:val="-2"/>
          <w:lang w:val="sr-Cyrl-RS" w:eastAsia="zh-CN"/>
        </w:rPr>
        <w:t>ЧН</w:t>
      </w:r>
      <w:r w:rsidRPr="0017652F">
        <w:rPr>
          <w:rFonts w:ascii="Times New Roman" w:eastAsia="SimSun" w:hAnsi="Times New Roman" w:cs="Times New Roman"/>
          <w:b/>
          <w:bCs/>
          <w:lang w:val="sr-Cyrl-RS" w:eastAsia="zh-CN"/>
        </w:rPr>
        <w:t>О</w:t>
      </w:r>
      <w:r w:rsidRPr="0017652F">
        <w:rPr>
          <w:rFonts w:ascii="Times New Roman" w:eastAsia="SimSun" w:hAnsi="Times New Roman" w:cs="Times New Roman"/>
          <w:b/>
          <w:bCs/>
          <w:spacing w:val="-2"/>
          <w:lang w:val="sr-Cyrl-RS" w:eastAsia="zh-CN"/>
        </w:rPr>
        <w:t xml:space="preserve"> </w:t>
      </w:r>
      <w:r w:rsidRPr="0017652F">
        <w:rPr>
          <w:rFonts w:ascii="Times New Roman" w:eastAsia="SimSun" w:hAnsi="Times New Roman" w:cs="Times New Roman"/>
          <w:b/>
          <w:bCs/>
          <w:lang w:val="sr-Cyrl-RS" w:eastAsia="zh-CN"/>
        </w:rPr>
        <w:t>О</w:t>
      </w:r>
      <w:r w:rsidRPr="0017652F">
        <w:rPr>
          <w:rFonts w:ascii="Times New Roman" w:eastAsia="SimSun" w:hAnsi="Times New Roman" w:cs="Times New Roman"/>
          <w:b/>
          <w:bCs/>
          <w:spacing w:val="-1"/>
          <w:lang w:val="sr-Cyrl-RS" w:eastAsia="zh-CN"/>
        </w:rPr>
        <w:t>В</w:t>
      </w:r>
      <w:r w:rsidRPr="0017652F">
        <w:rPr>
          <w:rFonts w:ascii="Times New Roman" w:eastAsia="SimSun" w:hAnsi="Times New Roman" w:cs="Times New Roman"/>
          <w:b/>
          <w:bCs/>
          <w:lang w:val="sr-Cyrl-RS" w:eastAsia="zh-CN"/>
        </w:rPr>
        <w:t>Л</w:t>
      </w:r>
      <w:r w:rsidRPr="0017652F">
        <w:rPr>
          <w:rFonts w:ascii="Times New Roman" w:eastAsia="SimSun" w:hAnsi="Times New Roman" w:cs="Times New Roman"/>
          <w:b/>
          <w:bCs/>
          <w:spacing w:val="-2"/>
          <w:lang w:val="sr-Cyrl-RS" w:eastAsia="zh-CN"/>
        </w:rPr>
        <w:t>А</w:t>
      </w:r>
      <w:r w:rsidRPr="0017652F">
        <w:rPr>
          <w:rFonts w:ascii="Times New Roman" w:eastAsia="SimSun" w:hAnsi="Times New Roman" w:cs="Times New Roman"/>
          <w:b/>
          <w:bCs/>
          <w:spacing w:val="-5"/>
          <w:lang w:val="sr-Cyrl-RS" w:eastAsia="zh-CN"/>
        </w:rPr>
        <w:t>Ш</w:t>
      </w:r>
      <w:r w:rsidRPr="0017652F">
        <w:rPr>
          <w:rFonts w:ascii="Times New Roman" w:eastAsia="SimSun" w:hAnsi="Times New Roman" w:cs="Times New Roman"/>
          <w:b/>
          <w:bCs/>
          <w:lang w:val="sr-Cyrl-RS" w:eastAsia="zh-CN"/>
        </w:rPr>
        <w:t>Ћ</w:t>
      </w:r>
      <w:r w:rsidRPr="0017652F">
        <w:rPr>
          <w:rFonts w:ascii="Times New Roman" w:eastAsia="SimSun" w:hAnsi="Times New Roman" w:cs="Times New Roman"/>
          <w:b/>
          <w:bCs/>
          <w:spacing w:val="-1"/>
          <w:lang w:val="sr-Cyrl-RS" w:eastAsia="zh-CN"/>
        </w:rPr>
        <w:t>Е</w:t>
      </w:r>
      <w:r w:rsidRPr="0017652F">
        <w:rPr>
          <w:rFonts w:ascii="Times New Roman" w:eastAsia="SimSun" w:hAnsi="Times New Roman" w:cs="Times New Roman"/>
          <w:b/>
          <w:bCs/>
          <w:lang w:val="sr-Cyrl-RS" w:eastAsia="zh-CN"/>
        </w:rPr>
        <w:t>Њ</w:t>
      </w:r>
      <w:r w:rsidRPr="0017652F">
        <w:rPr>
          <w:rFonts w:ascii="Times New Roman" w:eastAsia="SimSun" w:hAnsi="Times New Roman" w:cs="Times New Roman"/>
          <w:b/>
          <w:bCs/>
          <w:spacing w:val="-2"/>
          <w:lang w:val="sr-Cyrl-RS" w:eastAsia="zh-CN"/>
        </w:rPr>
        <w:t>Е</w:t>
      </w:r>
      <w:r w:rsidRPr="0017652F">
        <w:rPr>
          <w:rFonts w:ascii="Times New Roman" w:eastAsia="SimSun" w:hAnsi="Times New Roman" w:cs="Times New Roman"/>
          <w:b/>
          <w:bCs/>
          <w:lang w:val="sr-Cyrl-RS" w:eastAsia="zh-CN"/>
        </w:rPr>
        <w:t>/</w:t>
      </w:r>
      <w:r w:rsidRPr="0017652F">
        <w:rPr>
          <w:rFonts w:ascii="Times New Roman" w:eastAsia="SimSun" w:hAnsi="Times New Roman" w:cs="Times New Roman"/>
          <w:b/>
          <w:bCs/>
          <w:spacing w:val="-2"/>
          <w:lang w:val="sr-Cyrl-RS" w:eastAsia="zh-CN"/>
        </w:rPr>
        <w:t>П</w:t>
      </w:r>
      <w:r w:rsidRPr="0017652F">
        <w:rPr>
          <w:rFonts w:ascii="Times New Roman" w:eastAsia="SimSun" w:hAnsi="Times New Roman" w:cs="Times New Roman"/>
          <w:b/>
          <w:bCs/>
          <w:lang w:val="sr-Cyrl-RS" w:eastAsia="zh-CN"/>
        </w:rPr>
        <w:t>И</w:t>
      </w:r>
      <w:r w:rsidRPr="0017652F">
        <w:rPr>
          <w:rFonts w:ascii="Times New Roman" w:eastAsia="SimSun" w:hAnsi="Times New Roman" w:cs="Times New Roman"/>
          <w:b/>
          <w:bCs/>
          <w:spacing w:val="-2"/>
          <w:lang w:val="sr-Cyrl-RS" w:eastAsia="zh-CN"/>
        </w:rPr>
        <w:t>СМ</w:t>
      </w:r>
      <w:r w:rsidRPr="0017652F">
        <w:rPr>
          <w:rFonts w:ascii="Times New Roman" w:eastAsia="SimSun" w:hAnsi="Times New Roman" w:cs="Times New Roman"/>
          <w:b/>
          <w:bCs/>
          <w:lang w:val="sr-Cyrl-RS" w:eastAsia="zh-CN"/>
        </w:rPr>
        <w:t>О</w:t>
      </w:r>
      <w:r w:rsidRPr="0017652F">
        <w:rPr>
          <w:rFonts w:ascii="Times New Roman" w:eastAsia="SimSun" w:hAnsi="Times New Roman" w:cs="Times New Roman"/>
          <w:b/>
          <w:bCs/>
          <w:spacing w:val="1"/>
          <w:lang w:val="sr-Cyrl-RS" w:eastAsia="zh-CN"/>
        </w:rPr>
        <w:t xml:space="preserve"> </w:t>
      </w:r>
      <w:r w:rsidRPr="0017652F">
        <w:rPr>
          <w:rFonts w:ascii="Times New Roman" w:eastAsia="SimSun" w:hAnsi="Times New Roman" w:cs="Times New Roman"/>
          <w:b/>
          <w:bCs/>
          <w:lang w:val="sr-Cyrl-RS" w:eastAsia="zh-CN"/>
        </w:rPr>
        <w:t>ЗА</w:t>
      </w:r>
      <w:r w:rsidRPr="0017652F">
        <w:rPr>
          <w:rFonts w:ascii="Times New Roman" w:eastAsia="SimSun" w:hAnsi="Times New Roman" w:cs="Times New Roman"/>
          <w:b/>
          <w:bCs/>
          <w:spacing w:val="1"/>
          <w:lang w:val="sr-Cyrl-RS" w:eastAsia="zh-CN"/>
        </w:rPr>
        <w:t xml:space="preserve"> </w:t>
      </w:r>
      <w:r w:rsidRPr="0017652F">
        <w:rPr>
          <w:rFonts w:ascii="Times New Roman" w:eastAsia="SimSun" w:hAnsi="Times New Roman" w:cs="Times New Roman"/>
          <w:b/>
          <w:bCs/>
          <w:spacing w:val="-4"/>
          <w:lang w:val="sr-Cyrl-RS" w:eastAsia="zh-CN"/>
        </w:rPr>
        <w:t>Д</w:t>
      </w:r>
      <w:r w:rsidRPr="0017652F">
        <w:rPr>
          <w:rFonts w:ascii="Times New Roman" w:eastAsia="SimSun" w:hAnsi="Times New Roman" w:cs="Times New Roman"/>
          <w:b/>
          <w:bCs/>
          <w:lang w:val="sr-Cyrl-RS" w:eastAsia="zh-CN"/>
        </w:rPr>
        <w:t>О</w:t>
      </w:r>
      <w:r w:rsidRPr="0017652F">
        <w:rPr>
          <w:rFonts w:ascii="Times New Roman" w:eastAsia="SimSun" w:hAnsi="Times New Roman" w:cs="Times New Roman"/>
          <w:b/>
          <w:bCs/>
          <w:spacing w:val="-2"/>
          <w:lang w:val="sr-Cyrl-RS" w:eastAsia="zh-CN"/>
        </w:rPr>
        <w:t>Б</w:t>
      </w:r>
      <w:r w:rsidRPr="0017652F">
        <w:rPr>
          <w:rFonts w:ascii="Times New Roman" w:eastAsia="SimSun" w:hAnsi="Times New Roman" w:cs="Times New Roman"/>
          <w:b/>
          <w:bCs/>
          <w:lang w:val="sr-Cyrl-RS" w:eastAsia="zh-CN"/>
        </w:rPr>
        <w:t xml:space="preserve">РО </w:t>
      </w:r>
      <w:r w:rsidRPr="0017652F">
        <w:rPr>
          <w:rFonts w:ascii="Times New Roman" w:eastAsia="SimSun" w:hAnsi="Times New Roman" w:cs="Times New Roman"/>
          <w:b/>
          <w:bCs/>
          <w:spacing w:val="-1"/>
          <w:lang w:val="sr-Cyrl-RS" w:eastAsia="zh-CN"/>
        </w:rPr>
        <w:t>И</w:t>
      </w:r>
      <w:r w:rsidRPr="0017652F">
        <w:rPr>
          <w:rFonts w:ascii="Times New Roman" w:eastAsia="SimSun" w:hAnsi="Times New Roman" w:cs="Times New Roman"/>
          <w:b/>
          <w:bCs/>
          <w:spacing w:val="-2"/>
          <w:lang w:val="sr-Cyrl-RS" w:eastAsia="zh-CN"/>
        </w:rPr>
        <w:t>З</w:t>
      </w:r>
      <w:r w:rsidRPr="0017652F">
        <w:rPr>
          <w:rFonts w:ascii="Times New Roman" w:eastAsia="SimSun" w:hAnsi="Times New Roman" w:cs="Times New Roman"/>
          <w:b/>
          <w:bCs/>
          <w:spacing w:val="-1"/>
          <w:lang w:val="sr-Cyrl-RS" w:eastAsia="zh-CN"/>
        </w:rPr>
        <w:t>В</w:t>
      </w:r>
      <w:r w:rsidRPr="0017652F">
        <w:rPr>
          <w:rFonts w:ascii="Times New Roman" w:eastAsia="SimSun" w:hAnsi="Times New Roman" w:cs="Times New Roman"/>
          <w:b/>
          <w:bCs/>
          <w:spacing w:val="1"/>
          <w:lang w:val="sr-Cyrl-RS" w:eastAsia="zh-CN"/>
        </w:rPr>
        <w:t>Р</w:t>
      </w:r>
      <w:r w:rsidRPr="0017652F">
        <w:rPr>
          <w:rFonts w:ascii="Times New Roman" w:eastAsia="SimSun" w:hAnsi="Times New Roman" w:cs="Times New Roman"/>
          <w:b/>
          <w:bCs/>
          <w:spacing w:val="-5"/>
          <w:lang w:val="sr-Cyrl-RS" w:eastAsia="zh-CN"/>
        </w:rPr>
        <w:t>Ш</w:t>
      </w:r>
      <w:r w:rsidRPr="0017652F">
        <w:rPr>
          <w:rFonts w:ascii="Times New Roman" w:eastAsia="SimSun" w:hAnsi="Times New Roman" w:cs="Times New Roman"/>
          <w:b/>
          <w:bCs/>
          <w:spacing w:val="-1"/>
          <w:lang w:val="sr-Cyrl-RS" w:eastAsia="zh-CN"/>
        </w:rPr>
        <w:t>Е</w:t>
      </w:r>
      <w:r w:rsidRPr="0017652F">
        <w:rPr>
          <w:rFonts w:ascii="Times New Roman" w:eastAsia="SimSun" w:hAnsi="Times New Roman" w:cs="Times New Roman"/>
          <w:b/>
          <w:bCs/>
          <w:lang w:val="sr-Cyrl-RS" w:eastAsia="zh-CN"/>
        </w:rPr>
        <w:t>ЊЕ</w:t>
      </w:r>
      <w:r w:rsidRPr="0017652F">
        <w:rPr>
          <w:rFonts w:ascii="Times New Roman" w:eastAsia="SimSun" w:hAnsi="Times New Roman" w:cs="Times New Roman"/>
          <w:b/>
          <w:bCs/>
          <w:spacing w:val="54"/>
          <w:lang w:val="sr-Cyrl-RS" w:eastAsia="zh-CN"/>
        </w:rPr>
        <w:t xml:space="preserve"> </w:t>
      </w:r>
      <w:r w:rsidRPr="0017652F">
        <w:rPr>
          <w:rFonts w:ascii="Times New Roman" w:eastAsia="SimSun" w:hAnsi="Times New Roman" w:cs="Times New Roman"/>
          <w:b/>
          <w:bCs/>
          <w:lang w:val="sr-Cyrl-RS" w:eastAsia="zh-CN"/>
        </w:rPr>
        <w:t>ПО</w:t>
      </w:r>
      <w:r w:rsidRPr="0017652F">
        <w:rPr>
          <w:rFonts w:ascii="Times New Roman" w:eastAsia="SimSun" w:hAnsi="Times New Roman" w:cs="Times New Roman"/>
          <w:b/>
          <w:bCs/>
          <w:spacing w:val="-2"/>
          <w:lang w:val="sr-Cyrl-RS" w:eastAsia="zh-CN"/>
        </w:rPr>
        <w:t>СЛ</w:t>
      </w:r>
      <w:r w:rsidRPr="0017652F">
        <w:rPr>
          <w:rFonts w:ascii="Times New Roman" w:eastAsia="SimSun" w:hAnsi="Times New Roman" w:cs="Times New Roman"/>
          <w:b/>
          <w:bCs/>
          <w:lang w:val="sr-Cyrl-RS" w:eastAsia="zh-CN"/>
        </w:rPr>
        <w:t>А ЗА</w:t>
      </w:r>
      <w:r w:rsidRPr="0017652F">
        <w:rPr>
          <w:rFonts w:ascii="Times New Roman" w:eastAsia="SimSun" w:hAnsi="Times New Roman" w:cs="Times New Roman"/>
          <w:b/>
          <w:bCs/>
          <w:spacing w:val="-1"/>
          <w:lang w:val="sr-Cyrl-RS" w:eastAsia="zh-CN"/>
        </w:rPr>
        <w:t xml:space="preserve"> </w:t>
      </w:r>
      <w:r w:rsidRPr="0017652F">
        <w:rPr>
          <w:rFonts w:ascii="Times New Roman" w:eastAsia="SimSun" w:hAnsi="Times New Roman" w:cs="Times New Roman"/>
          <w:b/>
          <w:bCs/>
          <w:spacing w:val="-2"/>
          <w:lang w:val="sr-Cyrl-RS" w:eastAsia="zh-CN"/>
        </w:rPr>
        <w:t>КО</w:t>
      </w:r>
      <w:r w:rsidRPr="0017652F">
        <w:rPr>
          <w:rFonts w:ascii="Times New Roman" w:eastAsia="SimSun" w:hAnsi="Times New Roman" w:cs="Times New Roman"/>
          <w:b/>
          <w:bCs/>
          <w:spacing w:val="1"/>
          <w:lang w:val="sr-Cyrl-RS" w:eastAsia="zh-CN"/>
        </w:rPr>
        <w:t>Р</w:t>
      </w:r>
      <w:r w:rsidRPr="0017652F">
        <w:rPr>
          <w:rFonts w:ascii="Times New Roman" w:eastAsia="SimSun" w:hAnsi="Times New Roman" w:cs="Times New Roman"/>
          <w:b/>
          <w:bCs/>
          <w:lang w:val="sr-Cyrl-RS" w:eastAsia="zh-CN"/>
        </w:rPr>
        <w:t>И</w:t>
      </w:r>
      <w:r w:rsidRPr="0017652F">
        <w:rPr>
          <w:rFonts w:ascii="Times New Roman" w:eastAsia="SimSun" w:hAnsi="Times New Roman" w:cs="Times New Roman"/>
          <w:b/>
          <w:bCs/>
          <w:spacing w:val="-4"/>
          <w:lang w:val="sr-Cyrl-RS" w:eastAsia="zh-CN"/>
        </w:rPr>
        <w:t>С</w:t>
      </w:r>
      <w:r w:rsidRPr="0017652F">
        <w:rPr>
          <w:rFonts w:ascii="Times New Roman" w:eastAsia="SimSun" w:hAnsi="Times New Roman" w:cs="Times New Roman"/>
          <w:b/>
          <w:bCs/>
          <w:lang w:val="sr-Cyrl-RS" w:eastAsia="zh-CN"/>
        </w:rPr>
        <w:t>Н</w:t>
      </w:r>
      <w:r w:rsidRPr="0017652F">
        <w:rPr>
          <w:rFonts w:ascii="Times New Roman" w:eastAsia="SimSun" w:hAnsi="Times New Roman" w:cs="Times New Roman"/>
          <w:b/>
          <w:bCs/>
          <w:spacing w:val="-2"/>
          <w:lang w:val="sr-Cyrl-RS" w:eastAsia="zh-CN"/>
        </w:rPr>
        <w:t>И</w:t>
      </w:r>
      <w:r w:rsidRPr="0017652F">
        <w:rPr>
          <w:rFonts w:ascii="Times New Roman" w:eastAsia="SimSun" w:hAnsi="Times New Roman" w:cs="Times New Roman"/>
          <w:b/>
          <w:bCs/>
          <w:lang w:val="sr-Cyrl-RS" w:eastAsia="zh-CN"/>
        </w:rPr>
        <w:t xml:space="preserve">КА </w:t>
      </w:r>
      <w:r w:rsidRPr="0017652F">
        <w:rPr>
          <w:rFonts w:ascii="Times New Roman" w:eastAsia="SimSun" w:hAnsi="Times New Roman" w:cs="Times New Roman"/>
          <w:b/>
          <w:bCs/>
          <w:spacing w:val="-2"/>
          <w:lang w:val="sr-Cyrl-RS" w:eastAsia="zh-CN"/>
        </w:rPr>
        <w:t>Б</w:t>
      </w:r>
      <w:r w:rsidRPr="0017652F">
        <w:rPr>
          <w:rFonts w:ascii="Times New Roman" w:eastAsia="SimSun" w:hAnsi="Times New Roman" w:cs="Times New Roman"/>
          <w:b/>
          <w:bCs/>
          <w:lang w:val="sr-Cyrl-RS" w:eastAsia="zh-CN"/>
        </w:rPr>
        <w:t>Л</w:t>
      </w:r>
      <w:r w:rsidRPr="0017652F">
        <w:rPr>
          <w:rFonts w:ascii="Times New Roman" w:eastAsia="SimSun" w:hAnsi="Times New Roman" w:cs="Times New Roman"/>
          <w:b/>
          <w:bCs/>
          <w:spacing w:val="-2"/>
          <w:lang w:val="sr-Cyrl-RS" w:eastAsia="zh-CN"/>
        </w:rPr>
        <w:t>А</w:t>
      </w:r>
      <w:r w:rsidRPr="0017652F">
        <w:rPr>
          <w:rFonts w:ascii="Times New Roman" w:eastAsia="SimSun" w:hAnsi="Times New Roman" w:cs="Times New Roman"/>
          <w:b/>
          <w:bCs/>
          <w:lang w:val="sr-Cyrl-RS" w:eastAsia="zh-CN"/>
        </w:rPr>
        <w:t>Н</w:t>
      </w:r>
      <w:r w:rsidRPr="0017652F">
        <w:rPr>
          <w:rFonts w:ascii="Times New Roman" w:eastAsia="SimSun" w:hAnsi="Times New Roman" w:cs="Times New Roman"/>
          <w:b/>
          <w:bCs/>
          <w:spacing w:val="-2"/>
          <w:lang w:val="sr-Cyrl-RS" w:eastAsia="zh-CN"/>
        </w:rPr>
        <w:t>К</w:t>
      </w:r>
      <w:r w:rsidRPr="0017652F">
        <w:rPr>
          <w:rFonts w:ascii="Times New Roman" w:eastAsia="SimSun" w:hAnsi="Times New Roman" w:cs="Times New Roman"/>
          <w:b/>
          <w:bCs/>
          <w:lang w:val="sr-Cyrl-RS" w:eastAsia="zh-CN"/>
        </w:rPr>
        <w:t xml:space="preserve">О, </w:t>
      </w:r>
      <w:r w:rsidRPr="0017652F">
        <w:rPr>
          <w:rFonts w:ascii="Times New Roman" w:eastAsia="SimSun" w:hAnsi="Times New Roman" w:cs="Times New Roman"/>
          <w:b/>
          <w:bCs/>
          <w:spacing w:val="-2"/>
          <w:lang w:val="sr-Cyrl-RS" w:eastAsia="zh-CN"/>
        </w:rPr>
        <w:t>СОЛ</w:t>
      </w:r>
      <w:r w:rsidRPr="0017652F">
        <w:rPr>
          <w:rFonts w:ascii="Times New Roman" w:eastAsia="SimSun" w:hAnsi="Times New Roman" w:cs="Times New Roman"/>
          <w:b/>
          <w:bCs/>
          <w:lang w:val="sr-Cyrl-RS" w:eastAsia="zh-CN"/>
        </w:rPr>
        <w:t>О</w:t>
      </w:r>
      <w:r w:rsidRPr="0017652F">
        <w:rPr>
          <w:rFonts w:ascii="Times New Roman" w:eastAsia="SimSun" w:hAnsi="Times New Roman" w:cs="Times New Roman"/>
          <w:b/>
          <w:bCs/>
          <w:spacing w:val="1"/>
          <w:lang w:val="sr-Cyrl-RS" w:eastAsia="zh-CN"/>
        </w:rPr>
        <w:t xml:space="preserve"> </w:t>
      </w:r>
      <w:r w:rsidRPr="0017652F">
        <w:rPr>
          <w:rFonts w:ascii="Times New Roman" w:eastAsia="SimSun" w:hAnsi="Times New Roman" w:cs="Times New Roman"/>
          <w:b/>
          <w:bCs/>
          <w:lang w:val="sr-Cyrl-RS" w:eastAsia="zh-CN"/>
        </w:rPr>
        <w:t>М</w:t>
      </w:r>
      <w:r w:rsidRPr="0017652F">
        <w:rPr>
          <w:rFonts w:ascii="Times New Roman" w:eastAsia="SimSun" w:hAnsi="Times New Roman" w:cs="Times New Roman"/>
          <w:b/>
          <w:bCs/>
          <w:spacing w:val="-3"/>
          <w:lang w:val="sr-Cyrl-RS" w:eastAsia="zh-CN"/>
        </w:rPr>
        <w:t>Е</w:t>
      </w:r>
      <w:r w:rsidRPr="0017652F">
        <w:rPr>
          <w:rFonts w:ascii="Times New Roman" w:eastAsia="SimSun" w:hAnsi="Times New Roman" w:cs="Times New Roman"/>
          <w:b/>
          <w:bCs/>
          <w:spacing w:val="-2"/>
          <w:lang w:val="sr-Cyrl-RS" w:eastAsia="zh-CN"/>
        </w:rPr>
        <w:t>Н</w:t>
      </w:r>
      <w:r w:rsidRPr="0017652F">
        <w:rPr>
          <w:rFonts w:ascii="Times New Roman" w:eastAsia="SimSun" w:hAnsi="Times New Roman" w:cs="Times New Roman"/>
          <w:b/>
          <w:bCs/>
          <w:lang w:val="sr-Cyrl-RS" w:eastAsia="zh-CN"/>
        </w:rPr>
        <w:t>ИЦЕ</w:t>
      </w:r>
      <w:r w:rsidRPr="0017652F">
        <w:rPr>
          <w:rFonts w:ascii="Times New Roman" w:eastAsia="SimSun" w:hAnsi="Times New Roman" w:cs="Times New Roman"/>
          <w:lang w:val="sr-Cyrl-RS" w:eastAsia="zh-CN"/>
        </w:rPr>
        <w:t xml:space="preserve"> </w:t>
      </w:r>
      <w:r w:rsidRPr="0017652F">
        <w:rPr>
          <w:rFonts w:ascii="Times New Roman" w:eastAsia="SimSun" w:hAnsi="Times New Roman" w:cs="Times New Roman"/>
          <w:b/>
          <w:bCs/>
          <w:spacing w:val="-2"/>
          <w:lang w:val="sr-Cyrl-RS" w:eastAsia="zh-CN"/>
        </w:rPr>
        <w:t>С</w:t>
      </w:r>
      <w:r w:rsidRPr="0017652F">
        <w:rPr>
          <w:rFonts w:ascii="Times New Roman" w:eastAsia="SimSun" w:hAnsi="Times New Roman" w:cs="Times New Roman"/>
          <w:b/>
          <w:bCs/>
          <w:spacing w:val="-1"/>
          <w:lang w:val="sr-Cyrl-RS" w:eastAsia="zh-CN"/>
        </w:rPr>
        <w:t>Е</w:t>
      </w:r>
      <w:r w:rsidRPr="0017652F">
        <w:rPr>
          <w:rFonts w:ascii="Times New Roman" w:eastAsia="SimSun" w:hAnsi="Times New Roman" w:cs="Times New Roman"/>
          <w:b/>
          <w:bCs/>
          <w:spacing w:val="1"/>
          <w:lang w:val="sr-Cyrl-RS" w:eastAsia="zh-CN"/>
        </w:rPr>
        <w:t>Р</w:t>
      </w:r>
      <w:r w:rsidRPr="0017652F">
        <w:rPr>
          <w:rFonts w:ascii="Times New Roman" w:eastAsia="SimSun" w:hAnsi="Times New Roman" w:cs="Times New Roman"/>
          <w:b/>
          <w:bCs/>
          <w:spacing w:val="-2"/>
          <w:lang w:val="sr-Cyrl-RS" w:eastAsia="zh-CN"/>
        </w:rPr>
        <w:t>И</w:t>
      </w:r>
      <w:r w:rsidRPr="0017652F">
        <w:rPr>
          <w:rFonts w:ascii="Times New Roman" w:eastAsia="SimSun" w:hAnsi="Times New Roman" w:cs="Times New Roman"/>
          <w:b/>
          <w:bCs/>
          <w:lang w:val="sr-Cyrl-RS" w:eastAsia="zh-CN"/>
        </w:rPr>
        <w:t>Ј</w:t>
      </w:r>
      <w:r w:rsidRPr="0017652F">
        <w:rPr>
          <w:rFonts w:ascii="Times New Roman" w:eastAsia="SimSun" w:hAnsi="Times New Roman" w:cs="Times New Roman"/>
          <w:b/>
          <w:bCs/>
          <w:spacing w:val="-2"/>
          <w:lang w:val="sr-Cyrl-RS" w:eastAsia="zh-CN"/>
        </w:rPr>
        <w:t>СК</w:t>
      </w:r>
      <w:r w:rsidRPr="0017652F">
        <w:rPr>
          <w:rFonts w:ascii="Times New Roman" w:eastAsia="SimSun" w:hAnsi="Times New Roman" w:cs="Times New Roman"/>
          <w:b/>
          <w:bCs/>
          <w:lang w:val="sr-Cyrl-RS" w:eastAsia="zh-CN"/>
        </w:rPr>
        <w:t>ОГ</w:t>
      </w:r>
      <w:r w:rsidRPr="0017652F">
        <w:rPr>
          <w:rFonts w:ascii="Times New Roman" w:eastAsia="SimSun" w:hAnsi="Times New Roman" w:cs="Times New Roman"/>
          <w:b/>
          <w:bCs/>
          <w:spacing w:val="1"/>
          <w:lang w:val="sr-Cyrl-RS" w:eastAsia="zh-CN"/>
        </w:rPr>
        <w:t xml:space="preserve"> </w:t>
      </w:r>
      <w:r w:rsidRPr="0017652F">
        <w:rPr>
          <w:rFonts w:ascii="Times New Roman" w:eastAsia="SimSun" w:hAnsi="Times New Roman" w:cs="Times New Roman"/>
          <w:b/>
          <w:bCs/>
          <w:spacing w:val="-5"/>
          <w:lang w:val="sr-Cyrl-RS" w:eastAsia="zh-CN"/>
        </w:rPr>
        <w:t>Б</w:t>
      </w:r>
      <w:r w:rsidRPr="0017652F">
        <w:rPr>
          <w:rFonts w:ascii="Times New Roman" w:eastAsia="SimSun" w:hAnsi="Times New Roman" w:cs="Times New Roman"/>
          <w:b/>
          <w:bCs/>
          <w:spacing w:val="1"/>
          <w:lang w:val="sr-Cyrl-RS" w:eastAsia="zh-CN"/>
        </w:rPr>
        <w:t>Р</w:t>
      </w:r>
      <w:r w:rsidRPr="0017652F">
        <w:rPr>
          <w:rFonts w:ascii="Times New Roman" w:eastAsia="SimSun" w:hAnsi="Times New Roman" w:cs="Times New Roman"/>
          <w:b/>
          <w:bCs/>
          <w:spacing w:val="-2"/>
          <w:lang w:val="sr-Cyrl-RS" w:eastAsia="zh-CN"/>
        </w:rPr>
        <w:t>О</w:t>
      </w:r>
      <w:r w:rsidRPr="0017652F">
        <w:rPr>
          <w:rFonts w:ascii="Times New Roman" w:eastAsia="SimSun" w:hAnsi="Times New Roman" w:cs="Times New Roman"/>
          <w:b/>
          <w:bCs/>
          <w:lang w:val="sr-Cyrl-RS" w:eastAsia="zh-CN"/>
        </w:rPr>
        <w:t>Ј</w:t>
      </w:r>
      <w:r w:rsidRPr="0017652F">
        <w:rPr>
          <w:rFonts w:ascii="Times New Roman" w:eastAsia="SimSun" w:hAnsi="Times New Roman" w:cs="Times New Roman"/>
          <w:b/>
          <w:bCs/>
          <w:spacing w:val="-2"/>
          <w:lang w:val="sr-Cyrl-RS" w:eastAsia="zh-CN"/>
        </w:rPr>
        <w:t>А</w:t>
      </w:r>
      <w:r w:rsidRPr="0017652F">
        <w:rPr>
          <w:rFonts w:ascii="Times New Roman" w:eastAsia="SimSun" w:hAnsi="Times New Roman" w:cs="Times New Roman"/>
          <w:b/>
          <w:bCs/>
          <w:lang w:val="sr-Cyrl-RS" w:eastAsia="zh-CN"/>
        </w:rPr>
        <w:t>:</w:t>
      </w:r>
    </w:p>
    <w:p w:rsidR="00B71A56" w:rsidRPr="0017652F" w:rsidRDefault="00B71A56" w:rsidP="00B71A56">
      <w:pPr>
        <w:widowControl w:val="0"/>
        <w:kinsoku w:val="0"/>
        <w:overflowPunct w:val="0"/>
        <w:autoSpaceDE w:val="0"/>
        <w:autoSpaceDN w:val="0"/>
        <w:adjustRightInd w:val="0"/>
        <w:spacing w:before="9" w:after="0" w:line="252" w:lineRule="exact"/>
        <w:ind w:right="511"/>
        <w:jc w:val="center"/>
        <w:rPr>
          <w:rFonts w:ascii="Times New Roman" w:eastAsia="SimSun" w:hAnsi="Times New Roman" w:cs="Times New Roman"/>
          <w:lang w:val="sr-Cyrl-RS" w:eastAsia="zh-CN"/>
        </w:rPr>
      </w:pPr>
    </w:p>
    <w:tbl>
      <w:tblPr>
        <w:tblW w:w="0" w:type="auto"/>
        <w:tblInd w:w="224" w:type="dxa"/>
        <w:tblLayout w:type="fixed"/>
        <w:tblCellMar>
          <w:left w:w="0" w:type="dxa"/>
          <w:right w:w="0" w:type="dxa"/>
        </w:tblCellMar>
        <w:tblLook w:val="0000" w:firstRow="0" w:lastRow="0" w:firstColumn="0" w:lastColumn="0" w:noHBand="0" w:noVBand="0"/>
      </w:tblPr>
      <w:tblGrid>
        <w:gridCol w:w="3393"/>
        <w:gridCol w:w="6464"/>
      </w:tblGrid>
      <w:tr w:rsidR="00B71A56" w:rsidRPr="0017652F" w:rsidTr="00CE094D">
        <w:trPr>
          <w:trHeight w:hRule="exact" w:val="527"/>
        </w:trPr>
        <w:tc>
          <w:tcPr>
            <w:tcW w:w="3393" w:type="dxa"/>
            <w:tcBorders>
              <w:top w:val="single" w:sz="13" w:space="0" w:color="000000"/>
              <w:left w:val="single" w:sz="12" w:space="0" w:color="000000"/>
              <w:bottom w:val="single" w:sz="6" w:space="0" w:color="000000"/>
              <w:right w:val="single" w:sz="12" w:space="0" w:color="000000"/>
            </w:tcBorders>
          </w:tcPr>
          <w:p w:rsidR="00B71A56" w:rsidRPr="0017652F" w:rsidRDefault="00B71A56" w:rsidP="00CE094D">
            <w:pPr>
              <w:widowControl w:val="0"/>
              <w:kinsoku w:val="0"/>
              <w:overflowPunct w:val="0"/>
              <w:autoSpaceDE w:val="0"/>
              <w:autoSpaceDN w:val="0"/>
              <w:adjustRightInd w:val="0"/>
              <w:spacing w:after="0" w:line="243" w:lineRule="exact"/>
              <w:rPr>
                <w:rFonts w:ascii="Times New Roman" w:eastAsia="SimSun" w:hAnsi="Times New Roman" w:cs="Times New Roman"/>
                <w:lang w:val="sr-Cyrl-RS" w:eastAsia="zh-CN"/>
              </w:rPr>
            </w:pPr>
            <w:r w:rsidRPr="0017652F">
              <w:rPr>
                <w:rFonts w:ascii="Times New Roman" w:eastAsia="SimSun" w:hAnsi="Times New Roman" w:cs="Times New Roman"/>
                <w:lang w:val="sr-Cyrl-RS" w:eastAsia="zh-CN"/>
              </w:rPr>
              <w:t>МЕ</w:t>
            </w:r>
            <w:r w:rsidRPr="0017652F">
              <w:rPr>
                <w:rFonts w:ascii="Times New Roman" w:eastAsia="SimSun" w:hAnsi="Times New Roman" w:cs="Times New Roman"/>
                <w:spacing w:val="-2"/>
                <w:lang w:val="sr-Cyrl-RS" w:eastAsia="zh-CN"/>
              </w:rPr>
              <w:t>НИ</w:t>
            </w:r>
            <w:r w:rsidRPr="0017652F">
              <w:rPr>
                <w:rFonts w:ascii="Times New Roman" w:eastAsia="SimSun" w:hAnsi="Times New Roman" w:cs="Times New Roman"/>
                <w:lang w:val="sr-Cyrl-RS" w:eastAsia="zh-CN"/>
              </w:rPr>
              <w:t>ЧНИ</w:t>
            </w:r>
            <w:r w:rsidRPr="0017652F">
              <w:rPr>
                <w:rFonts w:ascii="Times New Roman" w:eastAsia="SimSun" w:hAnsi="Times New Roman" w:cs="Times New Roman"/>
                <w:spacing w:val="-2"/>
                <w:lang w:val="sr-Cyrl-RS" w:eastAsia="zh-CN"/>
              </w:rPr>
              <w:t xml:space="preserve"> </w:t>
            </w:r>
            <w:r w:rsidRPr="0017652F">
              <w:rPr>
                <w:rFonts w:ascii="Times New Roman" w:eastAsia="SimSun" w:hAnsi="Times New Roman" w:cs="Times New Roman"/>
                <w:lang w:val="sr-Cyrl-RS" w:eastAsia="zh-CN"/>
              </w:rPr>
              <w:t>ДУ</w:t>
            </w:r>
            <w:r w:rsidRPr="0017652F">
              <w:rPr>
                <w:rFonts w:ascii="Times New Roman" w:eastAsia="SimSun" w:hAnsi="Times New Roman" w:cs="Times New Roman"/>
                <w:spacing w:val="-1"/>
                <w:lang w:val="sr-Cyrl-RS" w:eastAsia="zh-CN"/>
              </w:rPr>
              <w:t>Ж</w:t>
            </w:r>
            <w:r w:rsidRPr="0017652F">
              <w:rPr>
                <w:rFonts w:ascii="Times New Roman" w:eastAsia="SimSun" w:hAnsi="Times New Roman" w:cs="Times New Roman"/>
                <w:spacing w:val="-2"/>
                <w:lang w:val="sr-Cyrl-RS" w:eastAsia="zh-CN"/>
              </w:rPr>
              <w:t>НИ</w:t>
            </w:r>
            <w:r w:rsidRPr="0017652F">
              <w:rPr>
                <w:rFonts w:ascii="Times New Roman" w:eastAsia="SimSun" w:hAnsi="Times New Roman" w:cs="Times New Roman"/>
                <w:lang w:val="sr-Cyrl-RS" w:eastAsia="zh-CN"/>
              </w:rPr>
              <w:t>К</w:t>
            </w:r>
            <w:r w:rsidRPr="0017652F">
              <w:rPr>
                <w:rFonts w:ascii="Times New Roman" w:eastAsia="SimSun" w:hAnsi="Times New Roman" w:cs="Times New Roman"/>
                <w:spacing w:val="-1"/>
                <w:lang w:val="sr-Cyrl-RS" w:eastAsia="zh-CN"/>
              </w:rPr>
              <w:t xml:space="preserve"> </w:t>
            </w:r>
            <w:r w:rsidRPr="0017652F">
              <w:rPr>
                <w:rFonts w:ascii="Times New Roman" w:eastAsia="SimSun" w:hAnsi="Times New Roman" w:cs="Times New Roman"/>
                <w:lang w:val="sr-Cyrl-RS" w:eastAsia="zh-CN"/>
              </w:rPr>
              <w:t>–</w:t>
            </w:r>
          </w:p>
          <w:p w:rsidR="00B71A56" w:rsidRPr="0017652F" w:rsidRDefault="00B71A56" w:rsidP="00CE094D">
            <w:pPr>
              <w:widowControl w:val="0"/>
              <w:kinsoku w:val="0"/>
              <w:overflowPunct w:val="0"/>
              <w:autoSpaceDE w:val="0"/>
              <w:autoSpaceDN w:val="0"/>
              <w:adjustRightInd w:val="0"/>
              <w:spacing w:before="1" w:after="0" w:line="240" w:lineRule="auto"/>
              <w:rPr>
                <w:rFonts w:ascii="Times New Roman" w:eastAsia="SimSun" w:hAnsi="Times New Roman" w:cs="Times New Roman"/>
                <w:sz w:val="24"/>
                <w:szCs w:val="24"/>
                <w:lang w:val="sr-Cyrl-RS" w:eastAsia="zh-CN"/>
              </w:rPr>
            </w:pPr>
            <w:r w:rsidRPr="0017652F">
              <w:rPr>
                <w:rFonts w:ascii="Times New Roman" w:eastAsia="SimSun" w:hAnsi="Times New Roman" w:cs="Times New Roman"/>
                <w:spacing w:val="-2"/>
                <w:lang w:val="sr-Cyrl-RS" w:eastAsia="zh-CN"/>
              </w:rPr>
              <w:t>П</w:t>
            </w:r>
            <w:r w:rsidRPr="0017652F">
              <w:rPr>
                <w:rFonts w:ascii="Times New Roman" w:eastAsia="SimSun" w:hAnsi="Times New Roman" w:cs="Times New Roman"/>
                <w:lang w:val="sr-Cyrl-RS" w:eastAsia="zh-CN"/>
              </w:rPr>
              <w:t>Р</w:t>
            </w:r>
            <w:r w:rsidRPr="0017652F">
              <w:rPr>
                <w:rFonts w:ascii="Times New Roman" w:eastAsia="SimSun" w:hAnsi="Times New Roman" w:cs="Times New Roman"/>
                <w:spacing w:val="-2"/>
                <w:lang w:val="sr-Cyrl-RS" w:eastAsia="zh-CN"/>
              </w:rPr>
              <w:t>А</w:t>
            </w:r>
            <w:r w:rsidRPr="0017652F">
              <w:rPr>
                <w:rFonts w:ascii="Times New Roman" w:eastAsia="SimSun" w:hAnsi="Times New Roman" w:cs="Times New Roman"/>
                <w:spacing w:val="-1"/>
                <w:lang w:val="sr-Cyrl-RS" w:eastAsia="zh-CN"/>
              </w:rPr>
              <w:t>В</w:t>
            </w:r>
            <w:r w:rsidRPr="0017652F">
              <w:rPr>
                <w:rFonts w:ascii="Times New Roman" w:eastAsia="SimSun" w:hAnsi="Times New Roman" w:cs="Times New Roman"/>
                <w:spacing w:val="-2"/>
                <w:lang w:val="sr-Cyrl-RS" w:eastAsia="zh-CN"/>
              </w:rPr>
              <w:t>Н</w:t>
            </w:r>
            <w:r w:rsidRPr="0017652F">
              <w:rPr>
                <w:rFonts w:ascii="Times New Roman" w:eastAsia="SimSun" w:hAnsi="Times New Roman" w:cs="Times New Roman"/>
                <w:lang w:val="sr-Cyrl-RS" w:eastAsia="zh-CN"/>
              </w:rPr>
              <w:t>О</w:t>
            </w:r>
            <w:r w:rsidRPr="0017652F">
              <w:rPr>
                <w:rFonts w:ascii="Times New Roman" w:eastAsia="SimSun" w:hAnsi="Times New Roman" w:cs="Times New Roman"/>
                <w:spacing w:val="-1"/>
                <w:lang w:val="sr-Cyrl-RS" w:eastAsia="zh-CN"/>
              </w:rPr>
              <w:t xml:space="preserve"> Л</w:t>
            </w:r>
            <w:r w:rsidRPr="0017652F">
              <w:rPr>
                <w:rFonts w:ascii="Times New Roman" w:eastAsia="SimSun" w:hAnsi="Times New Roman" w:cs="Times New Roman"/>
                <w:spacing w:val="-2"/>
                <w:lang w:val="sr-Cyrl-RS" w:eastAsia="zh-CN"/>
              </w:rPr>
              <w:t>ИЦ</w:t>
            </w:r>
            <w:r w:rsidRPr="0017652F">
              <w:rPr>
                <w:rFonts w:ascii="Times New Roman" w:eastAsia="SimSun" w:hAnsi="Times New Roman" w:cs="Times New Roman"/>
                <w:lang w:val="sr-Cyrl-RS" w:eastAsia="zh-CN"/>
              </w:rPr>
              <w:t>Е:</w:t>
            </w:r>
          </w:p>
        </w:tc>
        <w:tc>
          <w:tcPr>
            <w:tcW w:w="6464" w:type="dxa"/>
            <w:tcBorders>
              <w:top w:val="single" w:sz="13" w:space="0" w:color="000000"/>
              <w:left w:val="single" w:sz="12" w:space="0" w:color="000000"/>
              <w:bottom w:val="single" w:sz="6" w:space="0" w:color="000000"/>
              <w:right w:val="single" w:sz="12" w:space="0" w:color="000000"/>
            </w:tcBorders>
          </w:tcPr>
          <w:p w:rsidR="00B71A56" w:rsidRPr="0017652F" w:rsidRDefault="00B71A56" w:rsidP="00CE094D">
            <w:pPr>
              <w:widowControl w:val="0"/>
              <w:autoSpaceDE w:val="0"/>
              <w:autoSpaceDN w:val="0"/>
              <w:adjustRightInd w:val="0"/>
              <w:spacing w:after="0" w:line="240" w:lineRule="auto"/>
              <w:rPr>
                <w:rFonts w:ascii="Times New Roman" w:eastAsia="SimSun" w:hAnsi="Times New Roman" w:cs="Times New Roman"/>
                <w:sz w:val="24"/>
                <w:szCs w:val="24"/>
                <w:lang w:val="sr-Cyrl-RS" w:eastAsia="zh-CN"/>
              </w:rPr>
            </w:pPr>
          </w:p>
        </w:tc>
      </w:tr>
      <w:tr w:rsidR="00B71A56" w:rsidRPr="0017652F" w:rsidTr="00CE094D">
        <w:trPr>
          <w:trHeight w:hRule="exact" w:val="631"/>
        </w:trPr>
        <w:tc>
          <w:tcPr>
            <w:tcW w:w="3393" w:type="dxa"/>
            <w:tcBorders>
              <w:top w:val="single" w:sz="6" w:space="0" w:color="000000"/>
              <w:left w:val="single" w:sz="12" w:space="0" w:color="000000"/>
              <w:bottom w:val="single" w:sz="6" w:space="0" w:color="000000"/>
              <w:right w:val="single" w:sz="12" w:space="0" w:color="000000"/>
            </w:tcBorders>
          </w:tcPr>
          <w:p w:rsidR="00B71A56" w:rsidRPr="0017652F" w:rsidRDefault="00B71A56" w:rsidP="00CE094D">
            <w:pPr>
              <w:widowControl w:val="0"/>
              <w:kinsoku w:val="0"/>
              <w:overflowPunct w:val="0"/>
              <w:autoSpaceDE w:val="0"/>
              <w:autoSpaceDN w:val="0"/>
              <w:adjustRightInd w:val="0"/>
              <w:spacing w:before="5" w:after="0" w:line="170" w:lineRule="exact"/>
              <w:rPr>
                <w:rFonts w:ascii="Times New Roman" w:eastAsia="SimSun" w:hAnsi="Times New Roman" w:cs="Times New Roman"/>
                <w:sz w:val="17"/>
                <w:szCs w:val="17"/>
                <w:lang w:val="sr-Cyrl-RS" w:eastAsia="zh-CN"/>
              </w:rPr>
            </w:pPr>
          </w:p>
          <w:p w:rsidR="00B71A56" w:rsidRPr="0017652F" w:rsidRDefault="00B71A56" w:rsidP="00CE094D">
            <w:pPr>
              <w:widowControl w:val="0"/>
              <w:kinsoku w:val="0"/>
              <w:overflowPunct w:val="0"/>
              <w:autoSpaceDE w:val="0"/>
              <w:autoSpaceDN w:val="0"/>
              <w:adjustRightInd w:val="0"/>
              <w:spacing w:after="0" w:line="240" w:lineRule="auto"/>
              <w:rPr>
                <w:rFonts w:ascii="Times New Roman" w:eastAsia="SimSun" w:hAnsi="Times New Roman" w:cs="Times New Roman"/>
                <w:sz w:val="24"/>
                <w:szCs w:val="24"/>
                <w:lang w:val="sr-Cyrl-RS" w:eastAsia="zh-CN"/>
              </w:rPr>
            </w:pPr>
            <w:r w:rsidRPr="0017652F">
              <w:rPr>
                <w:rFonts w:ascii="Times New Roman" w:eastAsia="SimSun" w:hAnsi="Times New Roman" w:cs="Times New Roman"/>
                <w:spacing w:val="-1"/>
                <w:lang w:val="sr-Cyrl-RS" w:eastAsia="zh-CN"/>
              </w:rPr>
              <w:t>С</w:t>
            </w:r>
            <w:r w:rsidRPr="0017652F">
              <w:rPr>
                <w:rFonts w:ascii="Times New Roman" w:eastAsia="SimSun" w:hAnsi="Times New Roman" w:cs="Times New Roman"/>
                <w:lang w:val="sr-Cyrl-RS" w:eastAsia="zh-CN"/>
              </w:rPr>
              <w:t>едиште и</w:t>
            </w:r>
            <w:r w:rsidRPr="0017652F">
              <w:rPr>
                <w:rFonts w:ascii="Times New Roman" w:eastAsia="SimSun" w:hAnsi="Times New Roman" w:cs="Times New Roman"/>
                <w:spacing w:val="-4"/>
                <w:lang w:val="sr-Cyrl-RS" w:eastAsia="zh-CN"/>
              </w:rPr>
              <w:t xml:space="preserve"> </w:t>
            </w:r>
            <w:r w:rsidRPr="0017652F">
              <w:rPr>
                <w:rFonts w:ascii="Times New Roman" w:eastAsia="SimSun" w:hAnsi="Times New Roman" w:cs="Times New Roman"/>
                <w:lang w:val="sr-Cyrl-RS" w:eastAsia="zh-CN"/>
              </w:rPr>
              <w:t>адр</w:t>
            </w:r>
            <w:r w:rsidRPr="0017652F">
              <w:rPr>
                <w:rFonts w:ascii="Times New Roman" w:eastAsia="SimSun" w:hAnsi="Times New Roman" w:cs="Times New Roman"/>
                <w:spacing w:val="-2"/>
                <w:lang w:val="sr-Cyrl-RS" w:eastAsia="zh-CN"/>
              </w:rPr>
              <w:t>е</w:t>
            </w:r>
            <w:r w:rsidRPr="0017652F">
              <w:rPr>
                <w:rFonts w:ascii="Times New Roman" w:eastAsia="SimSun" w:hAnsi="Times New Roman" w:cs="Times New Roman"/>
                <w:lang w:val="sr-Cyrl-RS" w:eastAsia="zh-CN"/>
              </w:rPr>
              <w:t>с</w:t>
            </w:r>
            <w:r w:rsidRPr="0017652F">
              <w:rPr>
                <w:rFonts w:ascii="Times New Roman" w:eastAsia="SimSun" w:hAnsi="Times New Roman" w:cs="Times New Roman"/>
                <w:spacing w:val="-2"/>
                <w:lang w:val="sr-Cyrl-RS" w:eastAsia="zh-CN"/>
              </w:rPr>
              <w:t>а</w:t>
            </w:r>
            <w:r w:rsidRPr="0017652F">
              <w:rPr>
                <w:rFonts w:ascii="Times New Roman" w:eastAsia="SimSun" w:hAnsi="Times New Roman" w:cs="Times New Roman"/>
                <w:lang w:val="sr-Cyrl-RS" w:eastAsia="zh-CN"/>
              </w:rPr>
              <w:t>:</w:t>
            </w:r>
          </w:p>
        </w:tc>
        <w:tc>
          <w:tcPr>
            <w:tcW w:w="6464" w:type="dxa"/>
            <w:tcBorders>
              <w:top w:val="single" w:sz="6" w:space="0" w:color="000000"/>
              <w:left w:val="single" w:sz="12" w:space="0" w:color="000000"/>
              <w:bottom w:val="single" w:sz="6" w:space="0" w:color="000000"/>
              <w:right w:val="single" w:sz="12" w:space="0" w:color="000000"/>
            </w:tcBorders>
          </w:tcPr>
          <w:p w:rsidR="00B71A56" w:rsidRPr="0017652F" w:rsidRDefault="00B71A56" w:rsidP="00CE094D">
            <w:pPr>
              <w:widowControl w:val="0"/>
              <w:autoSpaceDE w:val="0"/>
              <w:autoSpaceDN w:val="0"/>
              <w:adjustRightInd w:val="0"/>
              <w:spacing w:after="0" w:line="240" w:lineRule="auto"/>
              <w:rPr>
                <w:rFonts w:ascii="Times New Roman" w:eastAsia="SimSun" w:hAnsi="Times New Roman" w:cs="Times New Roman"/>
                <w:sz w:val="24"/>
                <w:szCs w:val="24"/>
                <w:lang w:val="sr-Cyrl-RS" w:eastAsia="zh-CN"/>
              </w:rPr>
            </w:pPr>
          </w:p>
        </w:tc>
      </w:tr>
      <w:tr w:rsidR="00B71A56" w:rsidRPr="0017652F" w:rsidTr="00CE094D">
        <w:trPr>
          <w:trHeight w:hRule="exact" w:val="542"/>
        </w:trPr>
        <w:tc>
          <w:tcPr>
            <w:tcW w:w="3393" w:type="dxa"/>
            <w:tcBorders>
              <w:top w:val="single" w:sz="6" w:space="0" w:color="000000"/>
              <w:left w:val="single" w:sz="12" w:space="0" w:color="000000"/>
              <w:bottom w:val="single" w:sz="6" w:space="0" w:color="000000"/>
              <w:right w:val="single" w:sz="12" w:space="0" w:color="000000"/>
            </w:tcBorders>
          </w:tcPr>
          <w:p w:rsidR="00B71A56" w:rsidRPr="0017652F" w:rsidRDefault="00B71A56" w:rsidP="00CE094D">
            <w:pPr>
              <w:widowControl w:val="0"/>
              <w:kinsoku w:val="0"/>
              <w:overflowPunct w:val="0"/>
              <w:autoSpaceDE w:val="0"/>
              <w:autoSpaceDN w:val="0"/>
              <w:adjustRightInd w:val="0"/>
              <w:spacing w:before="2" w:after="0" w:line="130" w:lineRule="exact"/>
              <w:rPr>
                <w:rFonts w:ascii="Times New Roman" w:eastAsia="SimSun" w:hAnsi="Times New Roman" w:cs="Times New Roman"/>
                <w:sz w:val="13"/>
                <w:szCs w:val="13"/>
                <w:lang w:val="sr-Cyrl-RS" w:eastAsia="zh-CN"/>
              </w:rPr>
            </w:pPr>
          </w:p>
          <w:p w:rsidR="00B71A56" w:rsidRPr="0017652F" w:rsidRDefault="00B71A56" w:rsidP="00CE094D">
            <w:pPr>
              <w:widowControl w:val="0"/>
              <w:kinsoku w:val="0"/>
              <w:overflowPunct w:val="0"/>
              <w:autoSpaceDE w:val="0"/>
              <w:autoSpaceDN w:val="0"/>
              <w:adjustRightInd w:val="0"/>
              <w:spacing w:after="0" w:line="240" w:lineRule="auto"/>
              <w:rPr>
                <w:rFonts w:ascii="Times New Roman" w:eastAsia="SimSun" w:hAnsi="Times New Roman" w:cs="Times New Roman"/>
                <w:sz w:val="24"/>
                <w:szCs w:val="24"/>
                <w:lang w:val="sr-Cyrl-RS" w:eastAsia="zh-CN"/>
              </w:rPr>
            </w:pPr>
            <w:r w:rsidRPr="0017652F">
              <w:rPr>
                <w:rFonts w:ascii="Times New Roman" w:eastAsia="SimSun" w:hAnsi="Times New Roman" w:cs="Times New Roman"/>
                <w:lang w:val="sr-Cyrl-RS" w:eastAsia="zh-CN"/>
              </w:rPr>
              <w:t>Мат</w:t>
            </w:r>
            <w:r w:rsidRPr="0017652F">
              <w:rPr>
                <w:rFonts w:ascii="Times New Roman" w:eastAsia="SimSun" w:hAnsi="Times New Roman" w:cs="Times New Roman"/>
                <w:spacing w:val="-2"/>
                <w:lang w:val="sr-Cyrl-RS" w:eastAsia="zh-CN"/>
              </w:rPr>
              <w:t>и</w:t>
            </w:r>
            <w:r w:rsidRPr="0017652F">
              <w:rPr>
                <w:rFonts w:ascii="Times New Roman" w:eastAsia="SimSun" w:hAnsi="Times New Roman" w:cs="Times New Roman"/>
                <w:spacing w:val="-1"/>
                <w:lang w:val="sr-Cyrl-RS" w:eastAsia="zh-CN"/>
              </w:rPr>
              <w:t>ч</w:t>
            </w:r>
            <w:r w:rsidRPr="0017652F">
              <w:rPr>
                <w:rFonts w:ascii="Times New Roman" w:eastAsia="SimSun" w:hAnsi="Times New Roman" w:cs="Times New Roman"/>
                <w:lang w:val="sr-Cyrl-RS" w:eastAsia="zh-CN"/>
              </w:rPr>
              <w:t>ни</w:t>
            </w:r>
            <w:r w:rsidRPr="0017652F">
              <w:rPr>
                <w:rFonts w:ascii="Times New Roman" w:eastAsia="SimSun" w:hAnsi="Times New Roman" w:cs="Times New Roman"/>
                <w:spacing w:val="-1"/>
                <w:lang w:val="sr-Cyrl-RS" w:eastAsia="zh-CN"/>
              </w:rPr>
              <w:t xml:space="preserve"> </w:t>
            </w:r>
            <w:r w:rsidRPr="0017652F">
              <w:rPr>
                <w:rFonts w:ascii="Times New Roman" w:eastAsia="SimSun" w:hAnsi="Times New Roman" w:cs="Times New Roman"/>
                <w:lang w:val="sr-Cyrl-RS" w:eastAsia="zh-CN"/>
              </w:rPr>
              <w:t>бр</w:t>
            </w:r>
            <w:r w:rsidRPr="0017652F">
              <w:rPr>
                <w:rFonts w:ascii="Times New Roman" w:eastAsia="SimSun" w:hAnsi="Times New Roman" w:cs="Times New Roman"/>
                <w:spacing w:val="-2"/>
                <w:lang w:val="sr-Cyrl-RS" w:eastAsia="zh-CN"/>
              </w:rPr>
              <w:t>о</w:t>
            </w:r>
            <w:r w:rsidRPr="0017652F">
              <w:rPr>
                <w:rFonts w:ascii="Times New Roman" w:eastAsia="SimSun" w:hAnsi="Times New Roman" w:cs="Times New Roman"/>
                <w:lang w:val="sr-Cyrl-RS" w:eastAsia="zh-CN"/>
              </w:rPr>
              <w:t>ј:</w:t>
            </w:r>
          </w:p>
        </w:tc>
        <w:tc>
          <w:tcPr>
            <w:tcW w:w="6464" w:type="dxa"/>
            <w:tcBorders>
              <w:top w:val="single" w:sz="6" w:space="0" w:color="000000"/>
              <w:left w:val="single" w:sz="12" w:space="0" w:color="000000"/>
              <w:bottom w:val="single" w:sz="6" w:space="0" w:color="000000"/>
              <w:right w:val="single" w:sz="12" w:space="0" w:color="000000"/>
            </w:tcBorders>
          </w:tcPr>
          <w:p w:rsidR="00B71A56" w:rsidRPr="0017652F" w:rsidRDefault="00B71A56" w:rsidP="00CE094D">
            <w:pPr>
              <w:widowControl w:val="0"/>
              <w:autoSpaceDE w:val="0"/>
              <w:autoSpaceDN w:val="0"/>
              <w:adjustRightInd w:val="0"/>
              <w:spacing w:after="0" w:line="240" w:lineRule="auto"/>
              <w:rPr>
                <w:rFonts w:ascii="Times New Roman" w:eastAsia="SimSun" w:hAnsi="Times New Roman" w:cs="Times New Roman"/>
                <w:sz w:val="24"/>
                <w:szCs w:val="24"/>
                <w:lang w:val="sr-Cyrl-RS" w:eastAsia="zh-CN"/>
              </w:rPr>
            </w:pPr>
          </w:p>
        </w:tc>
      </w:tr>
      <w:tr w:rsidR="00B71A56" w:rsidRPr="0017652F" w:rsidTr="00CE094D">
        <w:trPr>
          <w:trHeight w:hRule="exact" w:val="542"/>
        </w:trPr>
        <w:tc>
          <w:tcPr>
            <w:tcW w:w="3393" w:type="dxa"/>
            <w:tcBorders>
              <w:top w:val="single" w:sz="6" w:space="0" w:color="000000"/>
              <w:left w:val="single" w:sz="12" w:space="0" w:color="000000"/>
              <w:bottom w:val="single" w:sz="12" w:space="0" w:color="000000"/>
              <w:right w:val="single" w:sz="12" w:space="0" w:color="000000"/>
            </w:tcBorders>
          </w:tcPr>
          <w:p w:rsidR="00B71A56" w:rsidRPr="0017652F" w:rsidRDefault="00B71A56" w:rsidP="00CE094D">
            <w:pPr>
              <w:widowControl w:val="0"/>
              <w:kinsoku w:val="0"/>
              <w:overflowPunct w:val="0"/>
              <w:autoSpaceDE w:val="0"/>
              <w:autoSpaceDN w:val="0"/>
              <w:adjustRightInd w:val="0"/>
              <w:spacing w:before="7" w:after="0" w:line="120" w:lineRule="exact"/>
              <w:rPr>
                <w:rFonts w:ascii="Times New Roman" w:eastAsia="SimSun" w:hAnsi="Times New Roman" w:cs="Times New Roman"/>
                <w:sz w:val="12"/>
                <w:szCs w:val="12"/>
                <w:lang w:val="sr-Cyrl-RS" w:eastAsia="zh-CN"/>
              </w:rPr>
            </w:pPr>
          </w:p>
          <w:p w:rsidR="00B71A56" w:rsidRPr="0017652F" w:rsidRDefault="00B71A56" w:rsidP="00CE094D">
            <w:pPr>
              <w:widowControl w:val="0"/>
              <w:kinsoku w:val="0"/>
              <w:overflowPunct w:val="0"/>
              <w:autoSpaceDE w:val="0"/>
              <w:autoSpaceDN w:val="0"/>
              <w:adjustRightInd w:val="0"/>
              <w:spacing w:after="0" w:line="240" w:lineRule="auto"/>
              <w:rPr>
                <w:rFonts w:ascii="Times New Roman" w:eastAsia="SimSun" w:hAnsi="Times New Roman" w:cs="Times New Roman"/>
                <w:sz w:val="24"/>
                <w:szCs w:val="24"/>
                <w:lang w:val="sr-Cyrl-RS" w:eastAsia="zh-CN"/>
              </w:rPr>
            </w:pPr>
            <w:r w:rsidRPr="0017652F">
              <w:rPr>
                <w:rFonts w:ascii="Times New Roman" w:eastAsia="SimSun" w:hAnsi="Times New Roman" w:cs="Times New Roman"/>
                <w:spacing w:val="-2"/>
                <w:lang w:val="sr-Cyrl-RS" w:eastAsia="zh-CN"/>
              </w:rPr>
              <w:t>П</w:t>
            </w:r>
            <w:r w:rsidRPr="0017652F">
              <w:rPr>
                <w:rFonts w:ascii="Times New Roman" w:eastAsia="SimSun" w:hAnsi="Times New Roman" w:cs="Times New Roman"/>
                <w:lang w:val="sr-Cyrl-RS" w:eastAsia="zh-CN"/>
              </w:rPr>
              <w:t>орески</w:t>
            </w:r>
            <w:r w:rsidRPr="0017652F">
              <w:rPr>
                <w:rFonts w:ascii="Times New Roman" w:eastAsia="SimSun" w:hAnsi="Times New Roman" w:cs="Times New Roman"/>
                <w:spacing w:val="-3"/>
                <w:lang w:val="sr-Cyrl-RS" w:eastAsia="zh-CN"/>
              </w:rPr>
              <w:t xml:space="preserve"> </w:t>
            </w:r>
            <w:r w:rsidRPr="0017652F">
              <w:rPr>
                <w:rFonts w:ascii="Times New Roman" w:eastAsia="SimSun" w:hAnsi="Times New Roman" w:cs="Times New Roman"/>
                <w:lang w:val="sr-Cyrl-RS" w:eastAsia="zh-CN"/>
              </w:rPr>
              <w:t>бр</w:t>
            </w:r>
            <w:r w:rsidRPr="0017652F">
              <w:rPr>
                <w:rFonts w:ascii="Times New Roman" w:eastAsia="SimSun" w:hAnsi="Times New Roman" w:cs="Times New Roman"/>
                <w:spacing w:val="-2"/>
                <w:lang w:val="sr-Cyrl-RS" w:eastAsia="zh-CN"/>
              </w:rPr>
              <w:t>о</w:t>
            </w:r>
            <w:r w:rsidRPr="0017652F">
              <w:rPr>
                <w:rFonts w:ascii="Times New Roman" w:eastAsia="SimSun" w:hAnsi="Times New Roman" w:cs="Times New Roman"/>
                <w:lang w:val="sr-Cyrl-RS" w:eastAsia="zh-CN"/>
              </w:rPr>
              <w:t>ј:</w:t>
            </w:r>
          </w:p>
        </w:tc>
        <w:tc>
          <w:tcPr>
            <w:tcW w:w="6464" w:type="dxa"/>
            <w:tcBorders>
              <w:top w:val="single" w:sz="6" w:space="0" w:color="000000"/>
              <w:left w:val="single" w:sz="12" w:space="0" w:color="000000"/>
              <w:bottom w:val="single" w:sz="12" w:space="0" w:color="000000"/>
              <w:right w:val="single" w:sz="12" w:space="0" w:color="000000"/>
            </w:tcBorders>
          </w:tcPr>
          <w:p w:rsidR="00B71A56" w:rsidRPr="0017652F" w:rsidRDefault="00B71A56" w:rsidP="00CE094D">
            <w:pPr>
              <w:widowControl w:val="0"/>
              <w:autoSpaceDE w:val="0"/>
              <w:autoSpaceDN w:val="0"/>
              <w:adjustRightInd w:val="0"/>
              <w:spacing w:after="0" w:line="240" w:lineRule="auto"/>
              <w:rPr>
                <w:rFonts w:ascii="Times New Roman" w:eastAsia="SimSun" w:hAnsi="Times New Roman" w:cs="Times New Roman"/>
                <w:sz w:val="24"/>
                <w:szCs w:val="24"/>
                <w:lang w:val="sr-Cyrl-RS" w:eastAsia="zh-CN"/>
              </w:rPr>
            </w:pPr>
          </w:p>
        </w:tc>
      </w:tr>
    </w:tbl>
    <w:p w:rsidR="00B71A56" w:rsidRPr="0017652F" w:rsidRDefault="00B71A56" w:rsidP="00B71A56">
      <w:pPr>
        <w:widowControl w:val="0"/>
        <w:kinsoku w:val="0"/>
        <w:overflowPunct w:val="0"/>
        <w:autoSpaceDE w:val="0"/>
        <w:autoSpaceDN w:val="0"/>
        <w:adjustRightInd w:val="0"/>
        <w:spacing w:before="13" w:after="0" w:line="240" w:lineRule="exact"/>
        <w:rPr>
          <w:rFonts w:ascii="Times New Roman" w:eastAsia="SimSun" w:hAnsi="Times New Roman" w:cs="Times New Roman"/>
          <w:sz w:val="24"/>
          <w:szCs w:val="24"/>
          <w:lang w:val="sr-Cyrl-RS" w:eastAsia="zh-CN"/>
        </w:rPr>
      </w:pPr>
    </w:p>
    <w:tbl>
      <w:tblPr>
        <w:tblW w:w="0" w:type="auto"/>
        <w:tblInd w:w="224" w:type="dxa"/>
        <w:tblLayout w:type="fixed"/>
        <w:tblCellMar>
          <w:left w:w="0" w:type="dxa"/>
          <w:right w:w="0" w:type="dxa"/>
        </w:tblCellMar>
        <w:tblLook w:val="0000" w:firstRow="0" w:lastRow="0" w:firstColumn="0" w:lastColumn="0" w:noHBand="0" w:noVBand="0"/>
      </w:tblPr>
      <w:tblGrid>
        <w:gridCol w:w="3383"/>
        <w:gridCol w:w="6474"/>
      </w:tblGrid>
      <w:tr w:rsidR="00B71A56" w:rsidRPr="0017652F" w:rsidTr="00CE094D">
        <w:trPr>
          <w:trHeight w:hRule="exact" w:val="617"/>
        </w:trPr>
        <w:tc>
          <w:tcPr>
            <w:tcW w:w="3383" w:type="dxa"/>
            <w:tcBorders>
              <w:top w:val="single" w:sz="13" w:space="0" w:color="000000"/>
              <w:left w:val="single" w:sz="12" w:space="0" w:color="000000"/>
              <w:bottom w:val="single" w:sz="6" w:space="0" w:color="000000"/>
              <w:right w:val="single" w:sz="12" w:space="0" w:color="000000"/>
            </w:tcBorders>
          </w:tcPr>
          <w:p w:rsidR="00B71A56" w:rsidRPr="0017652F" w:rsidRDefault="00B71A56" w:rsidP="00CE094D">
            <w:pPr>
              <w:widowControl w:val="0"/>
              <w:kinsoku w:val="0"/>
              <w:overflowPunct w:val="0"/>
              <w:autoSpaceDE w:val="0"/>
              <w:autoSpaceDN w:val="0"/>
              <w:adjustRightInd w:val="0"/>
              <w:spacing w:after="0" w:line="246" w:lineRule="exact"/>
              <w:rPr>
                <w:rFonts w:ascii="Times New Roman" w:eastAsia="SimSun" w:hAnsi="Times New Roman" w:cs="Times New Roman"/>
                <w:sz w:val="24"/>
                <w:szCs w:val="24"/>
                <w:lang w:val="sr-Cyrl-RS" w:eastAsia="zh-CN"/>
              </w:rPr>
            </w:pPr>
            <w:r w:rsidRPr="0017652F">
              <w:rPr>
                <w:rFonts w:ascii="Times New Roman" w:eastAsia="SimSun" w:hAnsi="Times New Roman" w:cs="Times New Roman"/>
                <w:lang w:val="sr-Cyrl-RS" w:eastAsia="zh-CN"/>
              </w:rPr>
              <w:t>МЕ</w:t>
            </w:r>
            <w:r w:rsidRPr="0017652F">
              <w:rPr>
                <w:rFonts w:ascii="Times New Roman" w:eastAsia="SimSun" w:hAnsi="Times New Roman" w:cs="Times New Roman"/>
                <w:spacing w:val="-2"/>
                <w:lang w:val="sr-Cyrl-RS" w:eastAsia="zh-CN"/>
              </w:rPr>
              <w:t>НИ</w:t>
            </w:r>
            <w:r w:rsidRPr="0017652F">
              <w:rPr>
                <w:rFonts w:ascii="Times New Roman" w:eastAsia="SimSun" w:hAnsi="Times New Roman" w:cs="Times New Roman"/>
                <w:lang w:val="sr-Cyrl-RS" w:eastAsia="zh-CN"/>
              </w:rPr>
              <w:t>ЧНИ</w:t>
            </w:r>
            <w:r w:rsidRPr="0017652F">
              <w:rPr>
                <w:rFonts w:ascii="Times New Roman" w:eastAsia="SimSun" w:hAnsi="Times New Roman" w:cs="Times New Roman"/>
                <w:spacing w:val="-2"/>
                <w:lang w:val="sr-Cyrl-RS" w:eastAsia="zh-CN"/>
              </w:rPr>
              <w:t xml:space="preserve"> ПО</w:t>
            </w:r>
            <w:r w:rsidRPr="0017652F">
              <w:rPr>
                <w:rFonts w:ascii="Times New Roman" w:eastAsia="SimSun" w:hAnsi="Times New Roman" w:cs="Times New Roman"/>
                <w:spacing w:val="-1"/>
                <w:lang w:val="sr-Cyrl-RS" w:eastAsia="zh-CN"/>
              </w:rPr>
              <w:t>В</w:t>
            </w:r>
            <w:r w:rsidRPr="0017652F">
              <w:rPr>
                <w:rFonts w:ascii="Times New Roman" w:eastAsia="SimSun" w:hAnsi="Times New Roman" w:cs="Times New Roman"/>
                <w:lang w:val="sr-Cyrl-RS" w:eastAsia="zh-CN"/>
              </w:rPr>
              <w:t>Е</w:t>
            </w:r>
            <w:r w:rsidRPr="0017652F">
              <w:rPr>
                <w:rFonts w:ascii="Times New Roman" w:eastAsia="SimSun" w:hAnsi="Times New Roman" w:cs="Times New Roman"/>
                <w:spacing w:val="-1"/>
                <w:lang w:val="sr-Cyrl-RS" w:eastAsia="zh-CN"/>
              </w:rPr>
              <w:t>Р</w:t>
            </w:r>
            <w:r w:rsidRPr="0017652F">
              <w:rPr>
                <w:rFonts w:ascii="Times New Roman" w:eastAsia="SimSun" w:hAnsi="Times New Roman" w:cs="Times New Roman"/>
                <w:spacing w:val="-2"/>
                <w:lang w:val="sr-Cyrl-RS" w:eastAsia="zh-CN"/>
              </w:rPr>
              <w:t>И</w:t>
            </w:r>
            <w:r w:rsidRPr="0017652F">
              <w:rPr>
                <w:rFonts w:ascii="Times New Roman" w:eastAsia="SimSun" w:hAnsi="Times New Roman" w:cs="Times New Roman"/>
                <w:spacing w:val="-1"/>
                <w:lang w:val="sr-Cyrl-RS" w:eastAsia="zh-CN"/>
              </w:rPr>
              <w:t>Л</w:t>
            </w:r>
            <w:r w:rsidRPr="0017652F">
              <w:rPr>
                <w:rFonts w:ascii="Times New Roman" w:eastAsia="SimSun" w:hAnsi="Times New Roman" w:cs="Times New Roman"/>
                <w:spacing w:val="1"/>
                <w:lang w:val="sr-Cyrl-RS" w:eastAsia="zh-CN"/>
              </w:rPr>
              <w:t>А</w:t>
            </w:r>
            <w:r w:rsidRPr="0017652F">
              <w:rPr>
                <w:rFonts w:ascii="Times New Roman" w:eastAsia="SimSun" w:hAnsi="Times New Roman" w:cs="Times New Roman"/>
                <w:lang w:val="sr-Cyrl-RS" w:eastAsia="zh-CN"/>
              </w:rPr>
              <w:t>Ц</w:t>
            </w:r>
          </w:p>
        </w:tc>
        <w:tc>
          <w:tcPr>
            <w:tcW w:w="6474" w:type="dxa"/>
            <w:tcBorders>
              <w:top w:val="single" w:sz="13" w:space="0" w:color="000000"/>
              <w:left w:val="single" w:sz="12" w:space="0" w:color="000000"/>
              <w:bottom w:val="single" w:sz="6" w:space="0" w:color="000000"/>
              <w:right w:val="single" w:sz="12" w:space="0" w:color="000000"/>
            </w:tcBorders>
          </w:tcPr>
          <w:p w:rsidR="00B71A56" w:rsidRPr="0017652F" w:rsidRDefault="00B71A56" w:rsidP="00CE094D">
            <w:pPr>
              <w:widowControl w:val="0"/>
              <w:kinsoku w:val="0"/>
              <w:overflowPunct w:val="0"/>
              <w:autoSpaceDE w:val="0"/>
              <w:autoSpaceDN w:val="0"/>
              <w:adjustRightInd w:val="0"/>
              <w:spacing w:after="0" w:line="246" w:lineRule="exact"/>
              <w:rPr>
                <w:rFonts w:ascii="Times New Roman" w:eastAsia="SimSun" w:hAnsi="Times New Roman" w:cs="Times New Roman"/>
                <w:sz w:val="24"/>
                <w:szCs w:val="24"/>
                <w:lang w:val="sr-Cyrl-RS" w:eastAsia="zh-CN"/>
              </w:rPr>
            </w:pPr>
            <w:r w:rsidRPr="0017652F">
              <w:rPr>
                <w:rFonts w:ascii="Times New Roman" w:eastAsia="SimSun" w:hAnsi="Times New Roman" w:cs="Times New Roman"/>
                <w:lang w:val="sr-Cyrl-RS" w:eastAsia="zh-CN"/>
              </w:rPr>
              <w:t>Канцеларија за ревизију система управљања средствима Европске уније</w:t>
            </w:r>
          </w:p>
        </w:tc>
      </w:tr>
      <w:tr w:rsidR="00B71A56" w:rsidRPr="0017652F" w:rsidTr="00CE094D">
        <w:trPr>
          <w:trHeight w:hRule="exact" w:val="605"/>
        </w:trPr>
        <w:tc>
          <w:tcPr>
            <w:tcW w:w="3383" w:type="dxa"/>
            <w:tcBorders>
              <w:top w:val="single" w:sz="6" w:space="0" w:color="000000"/>
              <w:left w:val="single" w:sz="12" w:space="0" w:color="000000"/>
              <w:bottom w:val="single" w:sz="6" w:space="0" w:color="000000"/>
              <w:right w:val="single" w:sz="12" w:space="0" w:color="000000"/>
            </w:tcBorders>
          </w:tcPr>
          <w:p w:rsidR="00B71A56" w:rsidRPr="0017652F" w:rsidRDefault="00B71A56" w:rsidP="00CE094D">
            <w:pPr>
              <w:widowControl w:val="0"/>
              <w:kinsoku w:val="0"/>
              <w:overflowPunct w:val="0"/>
              <w:autoSpaceDE w:val="0"/>
              <w:autoSpaceDN w:val="0"/>
              <w:adjustRightInd w:val="0"/>
              <w:spacing w:before="1" w:after="0" w:line="160" w:lineRule="exact"/>
              <w:rPr>
                <w:rFonts w:ascii="Times New Roman" w:eastAsia="SimSun" w:hAnsi="Times New Roman" w:cs="Times New Roman"/>
                <w:sz w:val="16"/>
                <w:szCs w:val="16"/>
                <w:lang w:val="sr-Cyrl-RS" w:eastAsia="zh-CN"/>
              </w:rPr>
            </w:pPr>
          </w:p>
          <w:p w:rsidR="00B71A56" w:rsidRPr="0017652F" w:rsidRDefault="00B71A56" w:rsidP="00CE094D">
            <w:pPr>
              <w:widowControl w:val="0"/>
              <w:kinsoku w:val="0"/>
              <w:overflowPunct w:val="0"/>
              <w:autoSpaceDE w:val="0"/>
              <w:autoSpaceDN w:val="0"/>
              <w:adjustRightInd w:val="0"/>
              <w:spacing w:after="0" w:line="240" w:lineRule="auto"/>
              <w:rPr>
                <w:rFonts w:ascii="Times New Roman" w:eastAsia="SimSun" w:hAnsi="Times New Roman" w:cs="Times New Roman"/>
                <w:sz w:val="24"/>
                <w:szCs w:val="24"/>
                <w:lang w:val="sr-Cyrl-RS" w:eastAsia="zh-CN"/>
              </w:rPr>
            </w:pPr>
            <w:r w:rsidRPr="0017652F">
              <w:rPr>
                <w:rFonts w:ascii="Times New Roman" w:eastAsia="SimSun" w:hAnsi="Times New Roman" w:cs="Times New Roman"/>
                <w:spacing w:val="-1"/>
                <w:lang w:val="sr-Cyrl-RS" w:eastAsia="zh-CN"/>
              </w:rPr>
              <w:t>С</w:t>
            </w:r>
            <w:r w:rsidRPr="0017652F">
              <w:rPr>
                <w:rFonts w:ascii="Times New Roman" w:eastAsia="SimSun" w:hAnsi="Times New Roman" w:cs="Times New Roman"/>
                <w:lang w:val="sr-Cyrl-RS" w:eastAsia="zh-CN"/>
              </w:rPr>
              <w:t>едиште и</w:t>
            </w:r>
            <w:r w:rsidRPr="0017652F">
              <w:rPr>
                <w:rFonts w:ascii="Times New Roman" w:eastAsia="SimSun" w:hAnsi="Times New Roman" w:cs="Times New Roman"/>
                <w:spacing w:val="-4"/>
                <w:lang w:val="sr-Cyrl-RS" w:eastAsia="zh-CN"/>
              </w:rPr>
              <w:t xml:space="preserve"> </w:t>
            </w:r>
            <w:r w:rsidRPr="0017652F">
              <w:rPr>
                <w:rFonts w:ascii="Times New Roman" w:eastAsia="SimSun" w:hAnsi="Times New Roman" w:cs="Times New Roman"/>
                <w:lang w:val="sr-Cyrl-RS" w:eastAsia="zh-CN"/>
              </w:rPr>
              <w:t>адр</w:t>
            </w:r>
            <w:r w:rsidRPr="0017652F">
              <w:rPr>
                <w:rFonts w:ascii="Times New Roman" w:eastAsia="SimSun" w:hAnsi="Times New Roman" w:cs="Times New Roman"/>
                <w:spacing w:val="-2"/>
                <w:lang w:val="sr-Cyrl-RS" w:eastAsia="zh-CN"/>
              </w:rPr>
              <w:t>е</w:t>
            </w:r>
            <w:r w:rsidRPr="0017652F">
              <w:rPr>
                <w:rFonts w:ascii="Times New Roman" w:eastAsia="SimSun" w:hAnsi="Times New Roman" w:cs="Times New Roman"/>
                <w:lang w:val="sr-Cyrl-RS" w:eastAsia="zh-CN"/>
              </w:rPr>
              <w:t>с</w:t>
            </w:r>
            <w:r w:rsidRPr="0017652F">
              <w:rPr>
                <w:rFonts w:ascii="Times New Roman" w:eastAsia="SimSun" w:hAnsi="Times New Roman" w:cs="Times New Roman"/>
                <w:spacing w:val="-2"/>
                <w:lang w:val="sr-Cyrl-RS" w:eastAsia="zh-CN"/>
              </w:rPr>
              <w:t>а</w:t>
            </w:r>
            <w:r w:rsidRPr="0017652F">
              <w:rPr>
                <w:rFonts w:ascii="Times New Roman" w:eastAsia="SimSun" w:hAnsi="Times New Roman" w:cs="Times New Roman"/>
                <w:lang w:val="sr-Cyrl-RS" w:eastAsia="zh-CN"/>
              </w:rPr>
              <w:t>:</w:t>
            </w:r>
          </w:p>
        </w:tc>
        <w:tc>
          <w:tcPr>
            <w:tcW w:w="6474" w:type="dxa"/>
            <w:tcBorders>
              <w:top w:val="single" w:sz="6" w:space="0" w:color="000000"/>
              <w:left w:val="single" w:sz="12" w:space="0" w:color="000000"/>
              <w:bottom w:val="single" w:sz="6" w:space="0" w:color="000000"/>
              <w:right w:val="single" w:sz="12" w:space="0" w:color="000000"/>
            </w:tcBorders>
          </w:tcPr>
          <w:p w:rsidR="00B71A56" w:rsidRPr="0017652F" w:rsidRDefault="00B71A56" w:rsidP="00CE094D">
            <w:pPr>
              <w:widowControl w:val="0"/>
              <w:kinsoku w:val="0"/>
              <w:overflowPunct w:val="0"/>
              <w:autoSpaceDE w:val="0"/>
              <w:autoSpaceDN w:val="0"/>
              <w:adjustRightInd w:val="0"/>
              <w:spacing w:before="9" w:after="0" w:line="140" w:lineRule="exact"/>
              <w:rPr>
                <w:rFonts w:ascii="Times New Roman" w:eastAsia="SimSun" w:hAnsi="Times New Roman" w:cs="Times New Roman"/>
                <w:sz w:val="14"/>
                <w:szCs w:val="14"/>
                <w:lang w:val="sr-Cyrl-RS" w:eastAsia="zh-CN"/>
              </w:rPr>
            </w:pPr>
          </w:p>
          <w:p w:rsidR="00B71A56" w:rsidRPr="0017652F" w:rsidRDefault="00B71A56" w:rsidP="00CE094D">
            <w:pPr>
              <w:widowControl w:val="0"/>
              <w:kinsoku w:val="0"/>
              <w:overflowPunct w:val="0"/>
              <w:autoSpaceDE w:val="0"/>
              <w:autoSpaceDN w:val="0"/>
              <w:adjustRightInd w:val="0"/>
              <w:spacing w:after="0" w:line="240" w:lineRule="auto"/>
              <w:rPr>
                <w:rFonts w:ascii="Times New Roman" w:eastAsia="SimSun" w:hAnsi="Times New Roman" w:cs="Times New Roman"/>
                <w:sz w:val="24"/>
                <w:szCs w:val="24"/>
                <w:lang w:val="sr-Cyrl-RS" w:eastAsia="zh-CN"/>
              </w:rPr>
            </w:pPr>
            <w:r w:rsidRPr="0017652F">
              <w:rPr>
                <w:rFonts w:ascii="Times New Roman" w:eastAsia="SimSun" w:hAnsi="Times New Roman" w:cs="Times New Roman"/>
                <w:sz w:val="24"/>
                <w:szCs w:val="24"/>
                <w:lang w:val="sr-Cyrl-RS" w:eastAsia="zh-CN"/>
              </w:rPr>
              <w:t>11000 Београд, Немањина 4/8</w:t>
            </w:r>
          </w:p>
        </w:tc>
      </w:tr>
      <w:tr w:rsidR="00B71A56" w:rsidRPr="0017652F" w:rsidTr="00CE094D">
        <w:trPr>
          <w:trHeight w:hRule="exact" w:val="509"/>
        </w:trPr>
        <w:tc>
          <w:tcPr>
            <w:tcW w:w="3383" w:type="dxa"/>
            <w:tcBorders>
              <w:top w:val="single" w:sz="6" w:space="0" w:color="000000"/>
              <w:left w:val="single" w:sz="12" w:space="0" w:color="000000"/>
              <w:bottom w:val="single" w:sz="6" w:space="0" w:color="000000"/>
              <w:right w:val="single" w:sz="12" w:space="0" w:color="000000"/>
            </w:tcBorders>
          </w:tcPr>
          <w:p w:rsidR="00B71A56" w:rsidRPr="0017652F" w:rsidRDefault="00B71A56" w:rsidP="00CE094D">
            <w:pPr>
              <w:widowControl w:val="0"/>
              <w:kinsoku w:val="0"/>
              <w:overflowPunct w:val="0"/>
              <w:autoSpaceDE w:val="0"/>
              <w:autoSpaceDN w:val="0"/>
              <w:adjustRightInd w:val="0"/>
              <w:spacing w:before="3" w:after="0" w:line="110" w:lineRule="exact"/>
              <w:rPr>
                <w:rFonts w:ascii="Times New Roman" w:eastAsia="SimSun" w:hAnsi="Times New Roman" w:cs="Times New Roman"/>
                <w:sz w:val="11"/>
                <w:szCs w:val="11"/>
                <w:lang w:val="sr-Cyrl-RS" w:eastAsia="zh-CN"/>
              </w:rPr>
            </w:pPr>
          </w:p>
          <w:p w:rsidR="00B71A56" w:rsidRPr="0017652F" w:rsidRDefault="00B71A56" w:rsidP="00CE094D">
            <w:pPr>
              <w:widowControl w:val="0"/>
              <w:kinsoku w:val="0"/>
              <w:overflowPunct w:val="0"/>
              <w:autoSpaceDE w:val="0"/>
              <w:autoSpaceDN w:val="0"/>
              <w:adjustRightInd w:val="0"/>
              <w:spacing w:after="0" w:line="240" w:lineRule="auto"/>
              <w:rPr>
                <w:rFonts w:ascii="Times New Roman" w:eastAsia="SimSun" w:hAnsi="Times New Roman" w:cs="Times New Roman"/>
                <w:sz w:val="24"/>
                <w:szCs w:val="24"/>
                <w:lang w:val="sr-Cyrl-RS" w:eastAsia="zh-CN"/>
              </w:rPr>
            </w:pPr>
            <w:r w:rsidRPr="0017652F">
              <w:rPr>
                <w:rFonts w:ascii="Times New Roman" w:eastAsia="SimSun" w:hAnsi="Times New Roman" w:cs="Times New Roman"/>
                <w:lang w:val="sr-Cyrl-RS" w:eastAsia="zh-CN"/>
              </w:rPr>
              <w:t>Мат</w:t>
            </w:r>
            <w:r w:rsidRPr="0017652F">
              <w:rPr>
                <w:rFonts w:ascii="Times New Roman" w:eastAsia="SimSun" w:hAnsi="Times New Roman" w:cs="Times New Roman"/>
                <w:spacing w:val="-2"/>
                <w:lang w:val="sr-Cyrl-RS" w:eastAsia="zh-CN"/>
              </w:rPr>
              <w:t>и</w:t>
            </w:r>
            <w:r w:rsidRPr="0017652F">
              <w:rPr>
                <w:rFonts w:ascii="Times New Roman" w:eastAsia="SimSun" w:hAnsi="Times New Roman" w:cs="Times New Roman"/>
                <w:spacing w:val="-1"/>
                <w:lang w:val="sr-Cyrl-RS" w:eastAsia="zh-CN"/>
              </w:rPr>
              <w:t>ч</w:t>
            </w:r>
            <w:r w:rsidRPr="0017652F">
              <w:rPr>
                <w:rFonts w:ascii="Times New Roman" w:eastAsia="SimSun" w:hAnsi="Times New Roman" w:cs="Times New Roman"/>
                <w:lang w:val="sr-Cyrl-RS" w:eastAsia="zh-CN"/>
              </w:rPr>
              <w:t>ни</w:t>
            </w:r>
            <w:r w:rsidRPr="0017652F">
              <w:rPr>
                <w:rFonts w:ascii="Times New Roman" w:eastAsia="SimSun" w:hAnsi="Times New Roman" w:cs="Times New Roman"/>
                <w:spacing w:val="-1"/>
                <w:lang w:val="sr-Cyrl-RS" w:eastAsia="zh-CN"/>
              </w:rPr>
              <w:t xml:space="preserve"> </w:t>
            </w:r>
            <w:r w:rsidRPr="0017652F">
              <w:rPr>
                <w:rFonts w:ascii="Times New Roman" w:eastAsia="SimSun" w:hAnsi="Times New Roman" w:cs="Times New Roman"/>
                <w:lang w:val="sr-Cyrl-RS" w:eastAsia="zh-CN"/>
              </w:rPr>
              <w:t>бр</w:t>
            </w:r>
            <w:r w:rsidRPr="0017652F">
              <w:rPr>
                <w:rFonts w:ascii="Times New Roman" w:eastAsia="SimSun" w:hAnsi="Times New Roman" w:cs="Times New Roman"/>
                <w:spacing w:val="-2"/>
                <w:lang w:val="sr-Cyrl-RS" w:eastAsia="zh-CN"/>
              </w:rPr>
              <w:t>о</w:t>
            </w:r>
            <w:r w:rsidRPr="0017652F">
              <w:rPr>
                <w:rFonts w:ascii="Times New Roman" w:eastAsia="SimSun" w:hAnsi="Times New Roman" w:cs="Times New Roman"/>
                <w:lang w:val="sr-Cyrl-RS" w:eastAsia="zh-CN"/>
              </w:rPr>
              <w:t>ј:</w:t>
            </w:r>
          </w:p>
        </w:tc>
        <w:tc>
          <w:tcPr>
            <w:tcW w:w="6474" w:type="dxa"/>
            <w:tcBorders>
              <w:top w:val="single" w:sz="6" w:space="0" w:color="000000"/>
              <w:left w:val="single" w:sz="12" w:space="0" w:color="000000"/>
              <w:bottom w:val="single" w:sz="6" w:space="0" w:color="000000"/>
              <w:right w:val="single" w:sz="12" w:space="0" w:color="000000"/>
            </w:tcBorders>
          </w:tcPr>
          <w:p w:rsidR="00B71A56" w:rsidRPr="002C1554" w:rsidRDefault="00B71A56" w:rsidP="00CE094D">
            <w:pPr>
              <w:widowControl w:val="0"/>
              <w:kinsoku w:val="0"/>
              <w:overflowPunct w:val="0"/>
              <w:autoSpaceDE w:val="0"/>
              <w:autoSpaceDN w:val="0"/>
              <w:adjustRightInd w:val="0"/>
              <w:spacing w:before="99" w:after="0" w:line="240" w:lineRule="auto"/>
              <w:rPr>
                <w:rFonts w:ascii="Times New Roman" w:eastAsia="SimSun" w:hAnsi="Times New Roman" w:cs="Times New Roman"/>
                <w:sz w:val="24"/>
                <w:szCs w:val="24"/>
                <w:lang w:val="sr-Cyrl-RS" w:eastAsia="zh-CN"/>
              </w:rPr>
            </w:pPr>
            <w:r w:rsidRPr="002C1554">
              <w:rPr>
                <w:rFonts w:ascii="Times New Roman" w:eastAsia="SimSun" w:hAnsi="Times New Roman" w:cs="Times New Roman"/>
                <w:sz w:val="24"/>
                <w:szCs w:val="24"/>
                <w:lang w:val="sr-Cyrl-RS" w:eastAsia="zh-CN"/>
              </w:rPr>
              <w:t>17822837</w:t>
            </w:r>
          </w:p>
        </w:tc>
      </w:tr>
      <w:tr w:rsidR="00B71A56" w:rsidRPr="0017652F" w:rsidTr="00CE094D">
        <w:trPr>
          <w:trHeight w:hRule="exact" w:val="576"/>
        </w:trPr>
        <w:tc>
          <w:tcPr>
            <w:tcW w:w="3383" w:type="dxa"/>
            <w:tcBorders>
              <w:top w:val="single" w:sz="6" w:space="0" w:color="000000"/>
              <w:left w:val="single" w:sz="12" w:space="0" w:color="000000"/>
              <w:bottom w:val="single" w:sz="6" w:space="0" w:color="000000"/>
              <w:right w:val="single" w:sz="12" w:space="0" w:color="000000"/>
            </w:tcBorders>
          </w:tcPr>
          <w:p w:rsidR="00B71A56" w:rsidRPr="0017652F" w:rsidRDefault="00B71A56" w:rsidP="00CE094D">
            <w:pPr>
              <w:widowControl w:val="0"/>
              <w:kinsoku w:val="0"/>
              <w:overflowPunct w:val="0"/>
              <w:autoSpaceDE w:val="0"/>
              <w:autoSpaceDN w:val="0"/>
              <w:adjustRightInd w:val="0"/>
              <w:spacing w:after="0" w:line="240" w:lineRule="auto"/>
              <w:rPr>
                <w:rFonts w:ascii="Times New Roman" w:eastAsia="SimSun" w:hAnsi="Times New Roman" w:cs="Times New Roman"/>
                <w:sz w:val="24"/>
                <w:szCs w:val="24"/>
                <w:lang w:val="sr-Cyrl-RS" w:eastAsia="zh-CN"/>
              </w:rPr>
            </w:pPr>
            <w:r>
              <w:rPr>
                <w:rFonts w:ascii="Times New Roman" w:eastAsia="SimSun" w:hAnsi="Times New Roman" w:cs="Times New Roman"/>
                <w:sz w:val="14"/>
                <w:szCs w:val="14"/>
                <w:lang w:val="sr-Cyrl-RS" w:eastAsia="zh-CN"/>
              </w:rPr>
              <w:t>107264493</w:t>
            </w:r>
          </w:p>
        </w:tc>
        <w:tc>
          <w:tcPr>
            <w:tcW w:w="6474" w:type="dxa"/>
            <w:tcBorders>
              <w:top w:val="single" w:sz="6" w:space="0" w:color="000000"/>
              <w:left w:val="single" w:sz="12" w:space="0" w:color="000000"/>
              <w:bottom w:val="single" w:sz="6" w:space="0" w:color="000000"/>
              <w:right w:val="single" w:sz="12" w:space="0" w:color="000000"/>
            </w:tcBorders>
          </w:tcPr>
          <w:p w:rsidR="00B71A56" w:rsidRPr="002C1554" w:rsidRDefault="00B71A56" w:rsidP="00CE094D">
            <w:pPr>
              <w:widowControl w:val="0"/>
              <w:kinsoku w:val="0"/>
              <w:overflowPunct w:val="0"/>
              <w:autoSpaceDE w:val="0"/>
              <w:autoSpaceDN w:val="0"/>
              <w:adjustRightInd w:val="0"/>
              <w:spacing w:before="5" w:after="0" w:line="130" w:lineRule="exact"/>
              <w:rPr>
                <w:rFonts w:ascii="Times New Roman" w:eastAsia="SimSun" w:hAnsi="Times New Roman" w:cs="Times New Roman"/>
                <w:sz w:val="13"/>
                <w:szCs w:val="13"/>
                <w:lang w:val="sr-Cyrl-RS" w:eastAsia="zh-CN"/>
              </w:rPr>
            </w:pPr>
          </w:p>
          <w:p w:rsidR="00B71A56" w:rsidRPr="002C1554" w:rsidRDefault="00B71A56" w:rsidP="00CE094D">
            <w:pPr>
              <w:widowControl w:val="0"/>
              <w:kinsoku w:val="0"/>
              <w:overflowPunct w:val="0"/>
              <w:autoSpaceDE w:val="0"/>
              <w:autoSpaceDN w:val="0"/>
              <w:adjustRightInd w:val="0"/>
              <w:spacing w:after="0" w:line="240" w:lineRule="auto"/>
              <w:rPr>
                <w:rFonts w:ascii="Times New Roman" w:eastAsia="SimSun" w:hAnsi="Times New Roman" w:cs="Times New Roman"/>
                <w:sz w:val="24"/>
                <w:szCs w:val="24"/>
                <w:lang w:val="sr-Cyrl-RS" w:eastAsia="zh-CN"/>
              </w:rPr>
            </w:pPr>
            <w:r w:rsidRPr="002C1554">
              <w:rPr>
                <w:rFonts w:ascii="Times New Roman" w:eastAsia="SimSun" w:hAnsi="Times New Roman" w:cs="Times New Roman"/>
                <w:sz w:val="24"/>
                <w:szCs w:val="24"/>
                <w:lang w:val="sr-Cyrl-RS" w:eastAsia="zh-CN"/>
              </w:rPr>
              <w:t>102037202</w:t>
            </w:r>
          </w:p>
        </w:tc>
      </w:tr>
      <w:tr w:rsidR="00B71A56" w:rsidRPr="0017652F" w:rsidTr="00CE094D">
        <w:trPr>
          <w:trHeight w:hRule="exact" w:val="535"/>
        </w:trPr>
        <w:tc>
          <w:tcPr>
            <w:tcW w:w="3383" w:type="dxa"/>
            <w:tcBorders>
              <w:top w:val="single" w:sz="6" w:space="0" w:color="000000"/>
              <w:left w:val="single" w:sz="12" w:space="0" w:color="000000"/>
              <w:bottom w:val="single" w:sz="12" w:space="0" w:color="000000"/>
              <w:right w:val="single" w:sz="12" w:space="0" w:color="000000"/>
            </w:tcBorders>
          </w:tcPr>
          <w:p w:rsidR="00B71A56" w:rsidRPr="0017652F" w:rsidRDefault="00B71A56" w:rsidP="00CE094D">
            <w:pPr>
              <w:widowControl w:val="0"/>
              <w:kinsoku w:val="0"/>
              <w:overflowPunct w:val="0"/>
              <w:autoSpaceDE w:val="0"/>
              <w:autoSpaceDN w:val="0"/>
              <w:adjustRightInd w:val="0"/>
              <w:spacing w:before="5" w:after="0" w:line="120" w:lineRule="exact"/>
              <w:rPr>
                <w:rFonts w:ascii="Times New Roman" w:eastAsia="SimSun" w:hAnsi="Times New Roman" w:cs="Times New Roman"/>
                <w:sz w:val="12"/>
                <w:szCs w:val="12"/>
                <w:lang w:val="sr-Cyrl-RS" w:eastAsia="zh-CN"/>
              </w:rPr>
            </w:pPr>
          </w:p>
          <w:p w:rsidR="00B71A56" w:rsidRPr="0017652F" w:rsidRDefault="00B71A56" w:rsidP="00CE094D">
            <w:pPr>
              <w:widowControl w:val="0"/>
              <w:kinsoku w:val="0"/>
              <w:overflowPunct w:val="0"/>
              <w:autoSpaceDE w:val="0"/>
              <w:autoSpaceDN w:val="0"/>
              <w:adjustRightInd w:val="0"/>
              <w:spacing w:after="0" w:line="240" w:lineRule="auto"/>
              <w:rPr>
                <w:rFonts w:ascii="Times New Roman" w:eastAsia="SimSun" w:hAnsi="Times New Roman" w:cs="Times New Roman"/>
                <w:sz w:val="24"/>
                <w:szCs w:val="24"/>
                <w:lang w:val="sr-Cyrl-RS" w:eastAsia="zh-CN"/>
              </w:rPr>
            </w:pPr>
            <w:r w:rsidRPr="0017652F">
              <w:rPr>
                <w:rFonts w:ascii="Times New Roman" w:eastAsia="SimSun" w:hAnsi="Times New Roman" w:cs="Times New Roman"/>
                <w:spacing w:val="1"/>
                <w:lang w:val="sr-Cyrl-RS" w:eastAsia="zh-CN"/>
              </w:rPr>
              <w:t>Т</w:t>
            </w:r>
            <w:r w:rsidRPr="0017652F">
              <w:rPr>
                <w:rFonts w:ascii="Times New Roman" w:eastAsia="SimSun" w:hAnsi="Times New Roman" w:cs="Times New Roman"/>
                <w:spacing w:val="-2"/>
                <w:lang w:val="sr-Cyrl-RS" w:eastAsia="zh-CN"/>
              </w:rPr>
              <w:t>е</w:t>
            </w:r>
            <w:r w:rsidRPr="0017652F">
              <w:rPr>
                <w:rFonts w:ascii="Times New Roman" w:eastAsia="SimSun" w:hAnsi="Times New Roman" w:cs="Times New Roman"/>
                <w:lang w:val="sr-Cyrl-RS" w:eastAsia="zh-CN"/>
              </w:rPr>
              <w:t>к</w:t>
            </w:r>
            <w:r w:rsidRPr="0017652F">
              <w:rPr>
                <w:rFonts w:ascii="Times New Roman" w:eastAsia="SimSun" w:hAnsi="Times New Roman" w:cs="Times New Roman"/>
                <w:spacing w:val="-3"/>
                <w:lang w:val="sr-Cyrl-RS" w:eastAsia="zh-CN"/>
              </w:rPr>
              <w:t>у</w:t>
            </w:r>
            <w:r w:rsidRPr="0017652F">
              <w:rPr>
                <w:rFonts w:ascii="Times New Roman" w:eastAsia="SimSun" w:hAnsi="Times New Roman" w:cs="Times New Roman"/>
                <w:lang w:val="sr-Cyrl-RS" w:eastAsia="zh-CN"/>
              </w:rPr>
              <w:t>ћи ра</w:t>
            </w:r>
            <w:r w:rsidRPr="0017652F">
              <w:rPr>
                <w:rFonts w:ascii="Times New Roman" w:eastAsia="SimSun" w:hAnsi="Times New Roman" w:cs="Times New Roman"/>
                <w:spacing w:val="-1"/>
                <w:lang w:val="sr-Cyrl-RS" w:eastAsia="zh-CN"/>
              </w:rPr>
              <w:t>ч</w:t>
            </w:r>
            <w:r w:rsidRPr="0017652F">
              <w:rPr>
                <w:rFonts w:ascii="Times New Roman" w:eastAsia="SimSun" w:hAnsi="Times New Roman" w:cs="Times New Roman"/>
                <w:spacing w:val="-3"/>
                <w:lang w:val="sr-Cyrl-RS" w:eastAsia="zh-CN"/>
              </w:rPr>
              <w:t>у</w:t>
            </w:r>
            <w:r w:rsidRPr="0017652F">
              <w:rPr>
                <w:rFonts w:ascii="Times New Roman" w:eastAsia="SimSun" w:hAnsi="Times New Roman" w:cs="Times New Roman"/>
                <w:lang w:val="sr-Cyrl-RS" w:eastAsia="zh-CN"/>
              </w:rPr>
              <w:t>н:</w:t>
            </w:r>
          </w:p>
        </w:tc>
        <w:tc>
          <w:tcPr>
            <w:tcW w:w="6474" w:type="dxa"/>
            <w:tcBorders>
              <w:top w:val="single" w:sz="6" w:space="0" w:color="000000"/>
              <w:left w:val="single" w:sz="12" w:space="0" w:color="000000"/>
              <w:bottom w:val="single" w:sz="12" w:space="0" w:color="000000"/>
              <w:right w:val="single" w:sz="12" w:space="0" w:color="000000"/>
            </w:tcBorders>
          </w:tcPr>
          <w:p w:rsidR="00B71A56" w:rsidRPr="002C1554" w:rsidRDefault="00B71A56" w:rsidP="00CE094D">
            <w:pPr>
              <w:widowControl w:val="0"/>
              <w:kinsoku w:val="0"/>
              <w:overflowPunct w:val="0"/>
              <w:autoSpaceDE w:val="0"/>
              <w:autoSpaceDN w:val="0"/>
              <w:adjustRightInd w:val="0"/>
              <w:spacing w:before="1" w:after="0" w:line="110" w:lineRule="exact"/>
              <w:rPr>
                <w:rFonts w:ascii="Times New Roman" w:eastAsia="SimSun" w:hAnsi="Times New Roman" w:cs="Times New Roman"/>
                <w:sz w:val="11"/>
                <w:szCs w:val="11"/>
                <w:lang w:val="sr-Cyrl-RS" w:eastAsia="zh-CN"/>
              </w:rPr>
            </w:pPr>
          </w:p>
          <w:p w:rsidR="00B71A56" w:rsidRPr="002C1554" w:rsidRDefault="00B71A56" w:rsidP="00CE094D">
            <w:pPr>
              <w:widowControl w:val="0"/>
              <w:kinsoku w:val="0"/>
              <w:overflowPunct w:val="0"/>
              <w:autoSpaceDE w:val="0"/>
              <w:autoSpaceDN w:val="0"/>
              <w:adjustRightInd w:val="0"/>
              <w:spacing w:after="0" w:line="240" w:lineRule="auto"/>
              <w:rPr>
                <w:rFonts w:ascii="Times New Roman" w:eastAsia="SimSun" w:hAnsi="Times New Roman" w:cs="Times New Roman"/>
                <w:sz w:val="24"/>
                <w:szCs w:val="24"/>
                <w:lang w:val="sr-Cyrl-RS" w:eastAsia="zh-CN"/>
              </w:rPr>
            </w:pPr>
            <w:r w:rsidRPr="002C1554">
              <w:rPr>
                <w:rFonts w:ascii="Times New Roman" w:eastAsia="SimSun" w:hAnsi="Times New Roman" w:cs="Times New Roman"/>
                <w:sz w:val="24"/>
                <w:szCs w:val="24"/>
                <w:lang w:val="sr-Cyrl-RS" w:eastAsia="zh-CN"/>
              </w:rPr>
              <w:t>840-1620-21</w:t>
            </w:r>
          </w:p>
        </w:tc>
      </w:tr>
    </w:tbl>
    <w:p w:rsidR="00B71A56" w:rsidRPr="0017652F" w:rsidRDefault="00B71A56" w:rsidP="00B71A56">
      <w:pPr>
        <w:widowControl w:val="0"/>
        <w:kinsoku w:val="0"/>
        <w:overflowPunct w:val="0"/>
        <w:autoSpaceDE w:val="0"/>
        <w:autoSpaceDN w:val="0"/>
        <w:adjustRightInd w:val="0"/>
        <w:spacing w:before="5" w:after="0" w:line="170" w:lineRule="exact"/>
        <w:rPr>
          <w:rFonts w:ascii="Times New Roman" w:eastAsia="SimSun" w:hAnsi="Times New Roman" w:cs="Times New Roman"/>
          <w:sz w:val="17"/>
          <w:szCs w:val="17"/>
          <w:lang w:val="sr-Cyrl-RS" w:eastAsia="zh-CN"/>
        </w:rPr>
      </w:pPr>
    </w:p>
    <w:p w:rsidR="00B71A56" w:rsidRPr="0017652F" w:rsidRDefault="00B71A56" w:rsidP="00B71A56">
      <w:pPr>
        <w:widowControl w:val="0"/>
        <w:kinsoku w:val="0"/>
        <w:overflowPunct w:val="0"/>
        <w:autoSpaceDE w:val="0"/>
        <w:autoSpaceDN w:val="0"/>
        <w:adjustRightInd w:val="0"/>
        <w:spacing w:before="72" w:after="0" w:line="240" w:lineRule="auto"/>
        <w:rPr>
          <w:rFonts w:ascii="Times New Roman" w:eastAsia="SimSun" w:hAnsi="Times New Roman" w:cs="Times New Roman"/>
          <w:lang w:val="sr-Cyrl-RS" w:eastAsia="zh-CN"/>
        </w:rPr>
      </w:pPr>
      <w:r>
        <w:rPr>
          <w:rFonts w:ascii="Times New Roman" w:eastAsia="SimSun" w:hAnsi="Times New Roman" w:cs="Times New Roman"/>
          <w:lang w:val="sr-Cyrl-RS" w:eastAsia="zh-CN"/>
        </w:rPr>
        <w:tab/>
      </w:r>
      <w:r>
        <w:rPr>
          <w:rFonts w:ascii="Times New Roman" w:eastAsia="SimSun" w:hAnsi="Times New Roman" w:cs="Times New Roman"/>
          <w:lang w:val="sr-Cyrl-RS" w:eastAsia="zh-CN"/>
        </w:rPr>
        <w:tab/>
      </w:r>
      <w:r w:rsidRPr="0017652F">
        <w:rPr>
          <w:rFonts w:ascii="Times New Roman" w:eastAsia="SimSun" w:hAnsi="Times New Roman" w:cs="Times New Roman"/>
          <w:lang w:val="sr-Cyrl-RS" w:eastAsia="zh-CN"/>
        </w:rPr>
        <w:t>Мен</w:t>
      </w:r>
      <w:r w:rsidRPr="0017652F">
        <w:rPr>
          <w:rFonts w:ascii="Times New Roman" w:eastAsia="SimSun" w:hAnsi="Times New Roman" w:cs="Times New Roman"/>
          <w:spacing w:val="-2"/>
          <w:lang w:val="sr-Cyrl-RS" w:eastAsia="zh-CN"/>
        </w:rPr>
        <w:t>и</w:t>
      </w:r>
      <w:r w:rsidRPr="0017652F">
        <w:rPr>
          <w:rFonts w:ascii="Times New Roman" w:eastAsia="SimSun" w:hAnsi="Times New Roman" w:cs="Times New Roman"/>
          <w:spacing w:val="-1"/>
          <w:lang w:val="sr-Cyrl-RS" w:eastAsia="zh-CN"/>
        </w:rPr>
        <w:t>ч</w:t>
      </w:r>
      <w:r w:rsidRPr="0017652F">
        <w:rPr>
          <w:rFonts w:ascii="Times New Roman" w:eastAsia="SimSun" w:hAnsi="Times New Roman" w:cs="Times New Roman"/>
          <w:lang w:val="sr-Cyrl-RS" w:eastAsia="zh-CN"/>
        </w:rPr>
        <w:t xml:space="preserve">ни </w:t>
      </w:r>
      <w:r w:rsidRPr="0017652F">
        <w:rPr>
          <w:rFonts w:ascii="Times New Roman" w:eastAsia="SimSun" w:hAnsi="Times New Roman" w:cs="Times New Roman"/>
          <w:spacing w:val="13"/>
          <w:lang w:val="sr-Cyrl-RS" w:eastAsia="zh-CN"/>
        </w:rPr>
        <w:t xml:space="preserve"> </w:t>
      </w:r>
      <w:r w:rsidRPr="0017652F">
        <w:rPr>
          <w:rFonts w:ascii="Times New Roman" w:eastAsia="SimSun" w:hAnsi="Times New Roman" w:cs="Times New Roman"/>
          <w:lang w:val="sr-Cyrl-RS" w:eastAsia="zh-CN"/>
        </w:rPr>
        <w:t>д</w:t>
      </w:r>
      <w:r w:rsidRPr="0017652F">
        <w:rPr>
          <w:rFonts w:ascii="Times New Roman" w:eastAsia="SimSun" w:hAnsi="Times New Roman" w:cs="Times New Roman"/>
          <w:spacing w:val="-2"/>
          <w:lang w:val="sr-Cyrl-RS" w:eastAsia="zh-CN"/>
        </w:rPr>
        <w:t>у</w:t>
      </w:r>
      <w:r w:rsidRPr="0017652F">
        <w:rPr>
          <w:rFonts w:ascii="Times New Roman" w:eastAsia="SimSun" w:hAnsi="Times New Roman" w:cs="Times New Roman"/>
          <w:lang w:val="sr-Cyrl-RS" w:eastAsia="zh-CN"/>
        </w:rPr>
        <w:t>жн</w:t>
      </w:r>
      <w:r w:rsidRPr="0017652F">
        <w:rPr>
          <w:rFonts w:ascii="Times New Roman" w:eastAsia="SimSun" w:hAnsi="Times New Roman" w:cs="Times New Roman"/>
          <w:spacing w:val="-2"/>
          <w:lang w:val="sr-Cyrl-RS" w:eastAsia="zh-CN"/>
        </w:rPr>
        <w:t>и</w:t>
      </w:r>
      <w:r w:rsidRPr="0017652F">
        <w:rPr>
          <w:rFonts w:ascii="Times New Roman" w:eastAsia="SimSun" w:hAnsi="Times New Roman" w:cs="Times New Roman"/>
          <w:lang w:val="sr-Cyrl-RS" w:eastAsia="zh-CN"/>
        </w:rPr>
        <w:t xml:space="preserve">к </w:t>
      </w:r>
      <w:r w:rsidRPr="0017652F">
        <w:rPr>
          <w:rFonts w:ascii="Times New Roman" w:eastAsia="SimSun" w:hAnsi="Times New Roman" w:cs="Times New Roman"/>
          <w:spacing w:val="14"/>
          <w:lang w:val="sr-Cyrl-RS" w:eastAsia="zh-CN"/>
        </w:rPr>
        <w:t xml:space="preserve"> </w:t>
      </w:r>
      <w:r w:rsidRPr="0017652F">
        <w:rPr>
          <w:rFonts w:ascii="Times New Roman" w:eastAsia="SimSun" w:hAnsi="Times New Roman" w:cs="Times New Roman"/>
          <w:lang w:val="sr-Cyrl-RS" w:eastAsia="zh-CN"/>
        </w:rPr>
        <w:t>п</w:t>
      </w:r>
      <w:r w:rsidRPr="0017652F">
        <w:rPr>
          <w:rFonts w:ascii="Times New Roman" w:eastAsia="SimSun" w:hAnsi="Times New Roman" w:cs="Times New Roman"/>
          <w:spacing w:val="-3"/>
          <w:lang w:val="sr-Cyrl-RS" w:eastAsia="zh-CN"/>
        </w:rPr>
        <w:t>р</w:t>
      </w:r>
      <w:r w:rsidRPr="0017652F">
        <w:rPr>
          <w:rFonts w:ascii="Times New Roman" w:eastAsia="SimSun" w:hAnsi="Times New Roman" w:cs="Times New Roman"/>
          <w:lang w:val="sr-Cyrl-RS" w:eastAsia="zh-CN"/>
        </w:rPr>
        <w:t>ед</w:t>
      </w:r>
      <w:r w:rsidRPr="0017652F">
        <w:rPr>
          <w:rFonts w:ascii="Times New Roman" w:eastAsia="SimSun" w:hAnsi="Times New Roman" w:cs="Times New Roman"/>
          <w:spacing w:val="-2"/>
          <w:lang w:val="sr-Cyrl-RS" w:eastAsia="zh-CN"/>
        </w:rPr>
        <w:t>ај</w:t>
      </w:r>
      <w:r w:rsidRPr="0017652F">
        <w:rPr>
          <w:rFonts w:ascii="Times New Roman" w:eastAsia="SimSun" w:hAnsi="Times New Roman" w:cs="Times New Roman"/>
          <w:lang w:val="sr-Cyrl-RS" w:eastAsia="zh-CN"/>
        </w:rPr>
        <w:t xml:space="preserve">е </w:t>
      </w:r>
      <w:r w:rsidRPr="0017652F">
        <w:rPr>
          <w:rFonts w:ascii="Times New Roman" w:eastAsia="SimSun" w:hAnsi="Times New Roman" w:cs="Times New Roman"/>
          <w:spacing w:val="14"/>
          <w:lang w:val="sr-Cyrl-RS" w:eastAsia="zh-CN"/>
        </w:rPr>
        <w:t xml:space="preserve"> </w:t>
      </w:r>
      <w:r w:rsidRPr="0017652F">
        <w:rPr>
          <w:rFonts w:ascii="Times New Roman" w:eastAsia="SimSun" w:hAnsi="Times New Roman" w:cs="Times New Roman"/>
          <w:lang w:val="sr-Cyrl-RS" w:eastAsia="zh-CN"/>
        </w:rPr>
        <w:t>Мен</w:t>
      </w:r>
      <w:r w:rsidRPr="0017652F">
        <w:rPr>
          <w:rFonts w:ascii="Times New Roman" w:eastAsia="SimSun" w:hAnsi="Times New Roman" w:cs="Times New Roman"/>
          <w:spacing w:val="-2"/>
          <w:lang w:val="sr-Cyrl-RS" w:eastAsia="zh-CN"/>
        </w:rPr>
        <w:t>и</w:t>
      </w:r>
      <w:r w:rsidRPr="0017652F">
        <w:rPr>
          <w:rFonts w:ascii="Times New Roman" w:eastAsia="SimSun" w:hAnsi="Times New Roman" w:cs="Times New Roman"/>
          <w:spacing w:val="-1"/>
          <w:lang w:val="sr-Cyrl-RS" w:eastAsia="zh-CN"/>
        </w:rPr>
        <w:t>ч</w:t>
      </w:r>
      <w:r w:rsidRPr="0017652F">
        <w:rPr>
          <w:rFonts w:ascii="Times New Roman" w:eastAsia="SimSun" w:hAnsi="Times New Roman" w:cs="Times New Roman"/>
          <w:lang w:val="sr-Cyrl-RS" w:eastAsia="zh-CN"/>
        </w:rPr>
        <w:t xml:space="preserve">ном </w:t>
      </w:r>
      <w:r w:rsidRPr="0017652F">
        <w:rPr>
          <w:rFonts w:ascii="Times New Roman" w:eastAsia="SimSun" w:hAnsi="Times New Roman" w:cs="Times New Roman"/>
          <w:spacing w:val="13"/>
          <w:lang w:val="sr-Cyrl-RS" w:eastAsia="zh-CN"/>
        </w:rPr>
        <w:t xml:space="preserve"> </w:t>
      </w:r>
      <w:r w:rsidRPr="0017652F">
        <w:rPr>
          <w:rFonts w:ascii="Times New Roman" w:eastAsia="SimSun" w:hAnsi="Times New Roman" w:cs="Times New Roman"/>
          <w:lang w:val="sr-Cyrl-RS" w:eastAsia="zh-CN"/>
        </w:rPr>
        <w:t>по</w:t>
      </w:r>
      <w:r w:rsidRPr="0017652F">
        <w:rPr>
          <w:rFonts w:ascii="Times New Roman" w:eastAsia="SimSun" w:hAnsi="Times New Roman" w:cs="Times New Roman"/>
          <w:spacing w:val="-2"/>
          <w:lang w:val="sr-Cyrl-RS" w:eastAsia="zh-CN"/>
        </w:rPr>
        <w:t>в</w:t>
      </w:r>
      <w:r w:rsidRPr="0017652F">
        <w:rPr>
          <w:rFonts w:ascii="Times New Roman" w:eastAsia="SimSun" w:hAnsi="Times New Roman" w:cs="Times New Roman"/>
          <w:lang w:val="sr-Cyrl-RS" w:eastAsia="zh-CN"/>
        </w:rPr>
        <w:t>ерио</w:t>
      </w:r>
      <w:r w:rsidRPr="0017652F">
        <w:rPr>
          <w:rFonts w:ascii="Times New Roman" w:eastAsia="SimSun" w:hAnsi="Times New Roman" w:cs="Times New Roman"/>
          <w:spacing w:val="-1"/>
          <w:lang w:val="sr-Cyrl-RS" w:eastAsia="zh-CN"/>
        </w:rPr>
        <w:t>ц</w:t>
      </w:r>
      <w:r w:rsidRPr="0017652F">
        <w:rPr>
          <w:rFonts w:ascii="Times New Roman" w:eastAsia="SimSun" w:hAnsi="Times New Roman" w:cs="Times New Roman"/>
          <w:lang w:val="sr-Cyrl-RS" w:eastAsia="zh-CN"/>
        </w:rPr>
        <w:t xml:space="preserve">у </w:t>
      </w:r>
      <w:r w:rsidRPr="0017652F">
        <w:rPr>
          <w:rFonts w:ascii="Times New Roman" w:eastAsia="SimSun" w:hAnsi="Times New Roman" w:cs="Times New Roman"/>
          <w:spacing w:val="9"/>
          <w:lang w:val="sr-Cyrl-RS" w:eastAsia="zh-CN"/>
        </w:rPr>
        <w:t xml:space="preserve"> </w:t>
      </w:r>
      <w:r w:rsidRPr="0017652F">
        <w:rPr>
          <w:rFonts w:ascii="Times New Roman" w:eastAsia="SimSun" w:hAnsi="Times New Roman" w:cs="Times New Roman"/>
          <w:lang w:val="sr-Cyrl-RS" w:eastAsia="zh-CN"/>
        </w:rPr>
        <w:t>блан</w:t>
      </w:r>
      <w:r w:rsidRPr="0017652F">
        <w:rPr>
          <w:rFonts w:ascii="Times New Roman" w:eastAsia="SimSun" w:hAnsi="Times New Roman" w:cs="Times New Roman"/>
          <w:spacing w:val="-3"/>
          <w:lang w:val="sr-Cyrl-RS" w:eastAsia="zh-CN"/>
        </w:rPr>
        <w:t>к</w:t>
      </w:r>
      <w:r w:rsidRPr="0017652F">
        <w:rPr>
          <w:rFonts w:ascii="Times New Roman" w:eastAsia="SimSun" w:hAnsi="Times New Roman" w:cs="Times New Roman"/>
          <w:lang w:val="sr-Cyrl-RS" w:eastAsia="zh-CN"/>
        </w:rPr>
        <w:t xml:space="preserve">о, </w:t>
      </w:r>
      <w:r w:rsidRPr="0017652F">
        <w:rPr>
          <w:rFonts w:ascii="Times New Roman" w:eastAsia="SimSun" w:hAnsi="Times New Roman" w:cs="Times New Roman"/>
          <w:spacing w:val="14"/>
          <w:lang w:val="sr-Cyrl-RS" w:eastAsia="zh-CN"/>
        </w:rPr>
        <w:t xml:space="preserve"> </w:t>
      </w:r>
      <w:r w:rsidRPr="0017652F">
        <w:rPr>
          <w:rFonts w:ascii="Times New Roman" w:eastAsia="SimSun" w:hAnsi="Times New Roman" w:cs="Times New Roman"/>
          <w:lang w:val="sr-Cyrl-RS" w:eastAsia="zh-CN"/>
        </w:rPr>
        <w:t>со</w:t>
      </w:r>
      <w:r w:rsidRPr="0017652F">
        <w:rPr>
          <w:rFonts w:ascii="Times New Roman" w:eastAsia="SimSun" w:hAnsi="Times New Roman" w:cs="Times New Roman"/>
          <w:spacing w:val="-2"/>
          <w:lang w:val="sr-Cyrl-RS" w:eastAsia="zh-CN"/>
        </w:rPr>
        <w:t>л</w:t>
      </w:r>
      <w:r w:rsidRPr="0017652F">
        <w:rPr>
          <w:rFonts w:ascii="Times New Roman" w:eastAsia="SimSun" w:hAnsi="Times New Roman" w:cs="Times New Roman"/>
          <w:lang w:val="sr-Cyrl-RS" w:eastAsia="zh-CN"/>
        </w:rPr>
        <w:t xml:space="preserve">о </w:t>
      </w:r>
      <w:r w:rsidRPr="0017652F">
        <w:rPr>
          <w:rFonts w:ascii="Times New Roman" w:eastAsia="SimSun" w:hAnsi="Times New Roman" w:cs="Times New Roman"/>
          <w:spacing w:val="14"/>
          <w:lang w:val="sr-Cyrl-RS" w:eastAsia="zh-CN"/>
        </w:rPr>
        <w:t xml:space="preserve"> </w:t>
      </w:r>
      <w:r w:rsidRPr="0017652F">
        <w:rPr>
          <w:rFonts w:ascii="Times New Roman" w:eastAsia="SimSun" w:hAnsi="Times New Roman" w:cs="Times New Roman"/>
          <w:lang w:val="sr-Cyrl-RS" w:eastAsia="zh-CN"/>
        </w:rPr>
        <w:t>ме</w:t>
      </w:r>
      <w:r w:rsidRPr="0017652F">
        <w:rPr>
          <w:rFonts w:ascii="Times New Roman" w:eastAsia="SimSun" w:hAnsi="Times New Roman" w:cs="Times New Roman"/>
          <w:spacing w:val="-1"/>
          <w:lang w:val="sr-Cyrl-RS" w:eastAsia="zh-CN"/>
        </w:rPr>
        <w:t>н</w:t>
      </w:r>
      <w:r w:rsidRPr="0017652F">
        <w:rPr>
          <w:rFonts w:ascii="Times New Roman" w:eastAsia="SimSun" w:hAnsi="Times New Roman" w:cs="Times New Roman"/>
          <w:lang w:val="sr-Cyrl-RS" w:eastAsia="zh-CN"/>
        </w:rPr>
        <w:t>и</w:t>
      </w:r>
      <w:r w:rsidRPr="0017652F">
        <w:rPr>
          <w:rFonts w:ascii="Times New Roman" w:eastAsia="SimSun" w:hAnsi="Times New Roman" w:cs="Times New Roman"/>
          <w:spacing w:val="-2"/>
          <w:lang w:val="sr-Cyrl-RS" w:eastAsia="zh-CN"/>
        </w:rPr>
        <w:t>ц</w:t>
      </w:r>
      <w:r w:rsidRPr="0017652F">
        <w:rPr>
          <w:rFonts w:ascii="Times New Roman" w:eastAsia="SimSun" w:hAnsi="Times New Roman" w:cs="Times New Roman"/>
          <w:lang w:val="sr-Cyrl-RS" w:eastAsia="zh-CN"/>
        </w:rPr>
        <w:t xml:space="preserve">у </w:t>
      </w:r>
      <w:r w:rsidRPr="0017652F">
        <w:rPr>
          <w:rFonts w:ascii="Times New Roman" w:eastAsia="SimSun" w:hAnsi="Times New Roman" w:cs="Times New Roman"/>
          <w:spacing w:val="12"/>
          <w:lang w:val="sr-Cyrl-RS" w:eastAsia="zh-CN"/>
        </w:rPr>
        <w:t xml:space="preserve"> </w:t>
      </w:r>
      <w:r w:rsidRPr="0017652F">
        <w:rPr>
          <w:rFonts w:ascii="Times New Roman" w:eastAsia="SimSun" w:hAnsi="Times New Roman" w:cs="Times New Roman"/>
          <w:lang w:val="sr-Cyrl-RS" w:eastAsia="zh-CN"/>
        </w:rPr>
        <w:t>сер</w:t>
      </w:r>
      <w:r w:rsidRPr="0017652F">
        <w:rPr>
          <w:rFonts w:ascii="Times New Roman" w:eastAsia="SimSun" w:hAnsi="Times New Roman" w:cs="Times New Roman"/>
          <w:spacing w:val="-3"/>
          <w:lang w:val="sr-Cyrl-RS" w:eastAsia="zh-CN"/>
        </w:rPr>
        <w:t>и</w:t>
      </w:r>
      <w:r w:rsidRPr="0017652F">
        <w:rPr>
          <w:rFonts w:ascii="Times New Roman" w:eastAsia="SimSun" w:hAnsi="Times New Roman" w:cs="Times New Roman"/>
          <w:spacing w:val="3"/>
          <w:lang w:val="sr-Cyrl-RS" w:eastAsia="zh-CN"/>
        </w:rPr>
        <w:t>ј</w:t>
      </w:r>
      <w:r w:rsidRPr="0017652F">
        <w:rPr>
          <w:rFonts w:ascii="Times New Roman" w:eastAsia="SimSun" w:hAnsi="Times New Roman" w:cs="Times New Roman"/>
          <w:spacing w:val="-2"/>
          <w:lang w:val="sr-Cyrl-RS" w:eastAsia="zh-CN"/>
        </w:rPr>
        <w:t>с</w:t>
      </w:r>
      <w:r w:rsidRPr="0017652F">
        <w:rPr>
          <w:rFonts w:ascii="Times New Roman" w:eastAsia="SimSun" w:hAnsi="Times New Roman" w:cs="Times New Roman"/>
          <w:lang w:val="sr-Cyrl-RS" w:eastAsia="zh-CN"/>
        </w:rPr>
        <w:t xml:space="preserve">ког </w:t>
      </w:r>
      <w:r w:rsidRPr="0017652F">
        <w:rPr>
          <w:rFonts w:ascii="Times New Roman" w:eastAsia="SimSun" w:hAnsi="Times New Roman" w:cs="Times New Roman"/>
          <w:spacing w:val="12"/>
          <w:lang w:val="sr-Cyrl-RS" w:eastAsia="zh-CN"/>
        </w:rPr>
        <w:t xml:space="preserve"> </w:t>
      </w:r>
      <w:r w:rsidRPr="0017652F">
        <w:rPr>
          <w:rFonts w:ascii="Times New Roman" w:eastAsia="SimSun" w:hAnsi="Times New Roman" w:cs="Times New Roman"/>
          <w:lang w:val="sr-Cyrl-RS" w:eastAsia="zh-CN"/>
        </w:rPr>
        <w:t>бр</w:t>
      </w:r>
      <w:r w:rsidRPr="0017652F">
        <w:rPr>
          <w:rFonts w:ascii="Times New Roman" w:eastAsia="SimSun" w:hAnsi="Times New Roman" w:cs="Times New Roman"/>
          <w:spacing w:val="-2"/>
          <w:lang w:val="sr-Cyrl-RS" w:eastAsia="zh-CN"/>
        </w:rPr>
        <w:t>о</w:t>
      </w:r>
      <w:r w:rsidRPr="0017652F">
        <w:rPr>
          <w:rFonts w:ascii="Times New Roman" w:eastAsia="SimSun" w:hAnsi="Times New Roman" w:cs="Times New Roman"/>
          <w:lang w:val="sr-Cyrl-RS" w:eastAsia="zh-CN"/>
        </w:rPr>
        <w:t>ја:</w:t>
      </w:r>
    </w:p>
    <w:p w:rsidR="00B71A56" w:rsidRPr="0017652F" w:rsidRDefault="00B71A56" w:rsidP="00B71A56">
      <w:pPr>
        <w:widowControl w:val="0"/>
        <w:tabs>
          <w:tab w:val="left" w:pos="3083"/>
        </w:tabs>
        <w:kinsoku w:val="0"/>
        <w:overflowPunct w:val="0"/>
        <w:autoSpaceDE w:val="0"/>
        <w:autoSpaceDN w:val="0"/>
        <w:adjustRightInd w:val="0"/>
        <w:spacing w:before="5" w:after="0" w:line="252" w:lineRule="exact"/>
        <w:ind w:right="479"/>
        <w:rPr>
          <w:rFonts w:ascii="Times New Roman" w:eastAsia="SimSun" w:hAnsi="Times New Roman" w:cs="Times New Roman"/>
          <w:lang w:val="sr-Cyrl-RS" w:eastAsia="zh-CN"/>
        </w:rPr>
      </w:pPr>
      <w:r w:rsidRPr="0017652F">
        <w:rPr>
          <w:rFonts w:ascii="Times New Roman" w:eastAsia="SimSun" w:hAnsi="Times New Roman" w:cs="Times New Roman"/>
          <w:u w:val="single"/>
          <w:lang w:val="sr-Cyrl-RS" w:eastAsia="zh-CN"/>
        </w:rPr>
        <w:t xml:space="preserve"> </w:t>
      </w:r>
      <w:r w:rsidRPr="0017652F">
        <w:rPr>
          <w:rFonts w:ascii="Times New Roman" w:eastAsia="SimSun" w:hAnsi="Times New Roman" w:cs="Times New Roman"/>
          <w:u w:val="single"/>
          <w:lang w:val="sr-Cyrl-RS" w:eastAsia="zh-CN"/>
        </w:rPr>
        <w:tab/>
      </w:r>
      <w:r w:rsidRPr="0017652F">
        <w:rPr>
          <w:rFonts w:ascii="Times New Roman" w:eastAsia="SimSun" w:hAnsi="Times New Roman" w:cs="Times New Roman"/>
          <w:lang w:val="sr-Cyrl-RS" w:eastAsia="zh-CN"/>
        </w:rPr>
        <w:t>без</w:t>
      </w:r>
      <w:r w:rsidRPr="0017652F">
        <w:rPr>
          <w:rFonts w:ascii="Times New Roman" w:eastAsia="SimSun" w:hAnsi="Times New Roman" w:cs="Times New Roman"/>
          <w:spacing w:val="25"/>
          <w:lang w:val="sr-Cyrl-RS" w:eastAsia="zh-CN"/>
        </w:rPr>
        <w:t xml:space="preserve"> </w:t>
      </w:r>
      <w:r w:rsidRPr="0017652F">
        <w:rPr>
          <w:rFonts w:ascii="Times New Roman" w:eastAsia="SimSun" w:hAnsi="Times New Roman" w:cs="Times New Roman"/>
          <w:lang w:val="sr-Cyrl-RS" w:eastAsia="zh-CN"/>
        </w:rPr>
        <w:t>д</w:t>
      </w:r>
      <w:r w:rsidRPr="0017652F">
        <w:rPr>
          <w:rFonts w:ascii="Times New Roman" w:eastAsia="SimSun" w:hAnsi="Times New Roman" w:cs="Times New Roman"/>
          <w:spacing w:val="-2"/>
          <w:lang w:val="sr-Cyrl-RS" w:eastAsia="zh-CN"/>
        </w:rPr>
        <w:t>о</w:t>
      </w:r>
      <w:r w:rsidRPr="0017652F">
        <w:rPr>
          <w:rFonts w:ascii="Times New Roman" w:eastAsia="SimSun" w:hAnsi="Times New Roman" w:cs="Times New Roman"/>
          <w:lang w:val="sr-Cyrl-RS" w:eastAsia="zh-CN"/>
        </w:rPr>
        <w:t>д</w:t>
      </w:r>
      <w:r w:rsidRPr="0017652F">
        <w:rPr>
          <w:rFonts w:ascii="Times New Roman" w:eastAsia="SimSun" w:hAnsi="Times New Roman" w:cs="Times New Roman"/>
          <w:spacing w:val="4"/>
          <w:lang w:val="sr-Cyrl-RS" w:eastAsia="zh-CN"/>
        </w:rPr>
        <w:t>а</w:t>
      </w:r>
      <w:r w:rsidRPr="0017652F">
        <w:rPr>
          <w:rFonts w:ascii="Times New Roman" w:eastAsia="SimSun" w:hAnsi="Times New Roman" w:cs="Times New Roman"/>
          <w:lang w:val="sr-Cyrl-RS" w:eastAsia="zh-CN"/>
        </w:rPr>
        <w:t>т</w:t>
      </w:r>
      <w:r w:rsidRPr="0017652F">
        <w:rPr>
          <w:rFonts w:ascii="Times New Roman" w:eastAsia="SimSun" w:hAnsi="Times New Roman" w:cs="Times New Roman"/>
          <w:spacing w:val="-2"/>
          <w:lang w:val="sr-Cyrl-RS" w:eastAsia="zh-CN"/>
        </w:rPr>
        <w:t>н</w:t>
      </w:r>
      <w:r w:rsidRPr="0017652F">
        <w:rPr>
          <w:rFonts w:ascii="Times New Roman" w:eastAsia="SimSun" w:hAnsi="Times New Roman" w:cs="Times New Roman"/>
          <w:lang w:val="sr-Cyrl-RS" w:eastAsia="zh-CN"/>
        </w:rPr>
        <w:t>их</w:t>
      </w:r>
      <w:r w:rsidRPr="0017652F">
        <w:rPr>
          <w:rFonts w:ascii="Times New Roman" w:eastAsia="SimSun" w:hAnsi="Times New Roman" w:cs="Times New Roman"/>
          <w:spacing w:val="25"/>
          <w:lang w:val="sr-Cyrl-RS" w:eastAsia="zh-CN"/>
        </w:rPr>
        <w:t xml:space="preserve"> </w:t>
      </w:r>
      <w:r w:rsidRPr="0017652F">
        <w:rPr>
          <w:rFonts w:ascii="Times New Roman" w:eastAsia="SimSun" w:hAnsi="Times New Roman" w:cs="Times New Roman"/>
          <w:spacing w:val="-3"/>
          <w:lang w:val="sr-Cyrl-RS" w:eastAsia="zh-CN"/>
        </w:rPr>
        <w:t>у</w:t>
      </w:r>
      <w:r w:rsidRPr="0017652F">
        <w:rPr>
          <w:rFonts w:ascii="Times New Roman" w:eastAsia="SimSun" w:hAnsi="Times New Roman" w:cs="Times New Roman"/>
          <w:lang w:val="sr-Cyrl-RS" w:eastAsia="zh-CN"/>
        </w:rPr>
        <w:t>слова</w:t>
      </w:r>
      <w:r w:rsidRPr="0017652F">
        <w:rPr>
          <w:rFonts w:ascii="Times New Roman" w:eastAsia="SimSun" w:hAnsi="Times New Roman" w:cs="Times New Roman"/>
          <w:spacing w:val="24"/>
          <w:lang w:val="sr-Cyrl-RS" w:eastAsia="zh-CN"/>
        </w:rPr>
        <w:t xml:space="preserve"> </w:t>
      </w:r>
      <w:r w:rsidRPr="0017652F">
        <w:rPr>
          <w:rFonts w:ascii="Times New Roman" w:eastAsia="SimSun" w:hAnsi="Times New Roman" w:cs="Times New Roman"/>
          <w:spacing w:val="-1"/>
          <w:lang w:val="sr-Cyrl-RS" w:eastAsia="zh-CN"/>
        </w:rPr>
        <w:t>з</w:t>
      </w:r>
      <w:r w:rsidRPr="0017652F">
        <w:rPr>
          <w:rFonts w:ascii="Times New Roman" w:eastAsia="SimSun" w:hAnsi="Times New Roman" w:cs="Times New Roman"/>
          <w:lang w:val="sr-Cyrl-RS" w:eastAsia="zh-CN"/>
        </w:rPr>
        <w:t>а ис</w:t>
      </w:r>
      <w:r w:rsidRPr="0017652F">
        <w:rPr>
          <w:rFonts w:ascii="Times New Roman" w:eastAsia="SimSun" w:hAnsi="Times New Roman" w:cs="Times New Roman"/>
          <w:spacing w:val="-1"/>
          <w:lang w:val="sr-Cyrl-RS" w:eastAsia="zh-CN"/>
        </w:rPr>
        <w:t>п</w:t>
      </w:r>
      <w:r w:rsidRPr="0017652F">
        <w:rPr>
          <w:rFonts w:ascii="Times New Roman" w:eastAsia="SimSun" w:hAnsi="Times New Roman" w:cs="Times New Roman"/>
          <w:lang w:val="sr-Cyrl-RS" w:eastAsia="zh-CN"/>
        </w:rPr>
        <w:t>лат</w:t>
      </w:r>
      <w:r w:rsidRPr="0017652F">
        <w:rPr>
          <w:rFonts w:ascii="Times New Roman" w:eastAsia="SimSun" w:hAnsi="Times New Roman" w:cs="Times New Roman"/>
          <w:spacing w:val="-3"/>
          <w:lang w:val="sr-Cyrl-RS" w:eastAsia="zh-CN"/>
        </w:rPr>
        <w:t>у</w:t>
      </w:r>
      <w:r w:rsidRPr="0017652F">
        <w:rPr>
          <w:rFonts w:ascii="Times New Roman" w:eastAsia="SimSun" w:hAnsi="Times New Roman" w:cs="Times New Roman"/>
          <w:lang w:val="sr-Cyrl-RS" w:eastAsia="zh-CN"/>
        </w:rPr>
        <w:t>.</w:t>
      </w:r>
    </w:p>
    <w:p w:rsidR="00B71A56" w:rsidRPr="0017652F" w:rsidRDefault="00B71A56" w:rsidP="00B71A56">
      <w:pPr>
        <w:widowControl w:val="0"/>
        <w:kinsoku w:val="0"/>
        <w:overflowPunct w:val="0"/>
        <w:autoSpaceDE w:val="0"/>
        <w:autoSpaceDN w:val="0"/>
        <w:adjustRightInd w:val="0"/>
        <w:spacing w:after="0" w:line="240" w:lineRule="auto"/>
        <w:ind w:right="590"/>
        <w:jc w:val="both"/>
        <w:rPr>
          <w:rFonts w:ascii="Times New Roman" w:eastAsia="SimSun" w:hAnsi="Times New Roman" w:cs="Times New Roman"/>
          <w:spacing w:val="-2"/>
          <w:lang w:val="sr-Cyrl-RS" w:eastAsia="zh-CN"/>
        </w:rPr>
      </w:pPr>
      <w:r>
        <w:rPr>
          <w:rFonts w:ascii="Times New Roman" w:eastAsia="SimSun" w:hAnsi="Times New Roman" w:cs="Times New Roman"/>
          <w:spacing w:val="-2"/>
          <w:lang w:val="sr-Cyrl-RS" w:eastAsia="zh-CN"/>
        </w:rPr>
        <w:tab/>
      </w:r>
      <w:r>
        <w:rPr>
          <w:rFonts w:ascii="Times New Roman" w:eastAsia="SimSun" w:hAnsi="Times New Roman" w:cs="Times New Roman"/>
          <w:spacing w:val="-2"/>
          <w:lang w:val="sr-Cyrl-RS" w:eastAsia="zh-CN"/>
        </w:rPr>
        <w:tab/>
      </w:r>
      <w:r w:rsidRPr="0017652F">
        <w:rPr>
          <w:rFonts w:ascii="Times New Roman" w:eastAsia="SimSun" w:hAnsi="Times New Roman" w:cs="Times New Roman"/>
          <w:spacing w:val="-2"/>
          <w:lang w:val="sr-Cyrl-RS" w:eastAsia="zh-CN"/>
        </w:rPr>
        <w:t xml:space="preserve">Меница и менично овлашћење се издају као гаранција за добро извршење посла у поступку јавне набавке услуга – услуге путничких агенција и сличне услуге - услуге посредовања за рeзeрвaциjу </w:t>
      </w:r>
      <w:r w:rsidRPr="0017652F">
        <w:rPr>
          <w:rFonts w:ascii="Times New Roman" w:eastAsia="SimSun" w:hAnsi="Times New Roman" w:cs="Times New Roman"/>
          <w:bCs/>
          <w:spacing w:val="-1"/>
          <w:sz w:val="24"/>
          <w:szCs w:val="24"/>
          <w:lang w:val="sr-Cyrl-RS" w:eastAsia="zh-CN"/>
        </w:rPr>
        <w:t>хотелског смештаја за службена путовања у земљи и иностранству и авио превоза за службена путовања у иностранство</w:t>
      </w:r>
      <w:r w:rsidRPr="0017652F">
        <w:rPr>
          <w:rFonts w:ascii="Times New Roman" w:eastAsia="SimSun" w:hAnsi="Times New Roman" w:cs="Times New Roman"/>
          <w:spacing w:val="-2"/>
          <w:lang w:val="sr-Cyrl-RS" w:eastAsia="zh-CN"/>
        </w:rPr>
        <w:t xml:space="preserve"> (ЈНМВ 1/</w:t>
      </w:r>
      <w:r w:rsidR="00520320">
        <w:rPr>
          <w:rFonts w:ascii="Times New Roman" w:eastAsia="SimSun" w:hAnsi="Times New Roman" w:cs="Times New Roman"/>
          <w:spacing w:val="-2"/>
          <w:lang w:val="sr-Cyrl-RS" w:eastAsia="zh-CN"/>
        </w:rPr>
        <w:t>2017</w:t>
      </w:r>
      <w:r w:rsidRPr="0017652F">
        <w:rPr>
          <w:rFonts w:ascii="Times New Roman" w:eastAsia="SimSun" w:hAnsi="Times New Roman" w:cs="Times New Roman"/>
          <w:spacing w:val="-2"/>
          <w:lang w:val="sr-Cyrl-RS" w:eastAsia="zh-CN"/>
        </w:rPr>
        <w:t>)</w:t>
      </w:r>
    </w:p>
    <w:p w:rsidR="00B71A56" w:rsidRDefault="00B71A56" w:rsidP="00B71A56">
      <w:pPr>
        <w:widowControl w:val="0"/>
        <w:kinsoku w:val="0"/>
        <w:overflowPunct w:val="0"/>
        <w:autoSpaceDE w:val="0"/>
        <w:autoSpaceDN w:val="0"/>
        <w:adjustRightInd w:val="0"/>
        <w:spacing w:before="2" w:after="0" w:line="252" w:lineRule="exact"/>
        <w:ind w:right="479"/>
        <w:rPr>
          <w:rFonts w:ascii="Times New Roman" w:eastAsia="SimSun" w:hAnsi="Times New Roman" w:cs="Times New Roman"/>
          <w:lang w:val="sr-Cyrl-RS" w:eastAsia="zh-CN"/>
        </w:rPr>
      </w:pPr>
      <w:r>
        <w:rPr>
          <w:rFonts w:ascii="Times New Roman" w:eastAsia="SimSun" w:hAnsi="Times New Roman" w:cs="Times New Roman"/>
          <w:lang w:val="sr-Cyrl-RS" w:eastAsia="zh-CN"/>
        </w:rPr>
        <w:tab/>
      </w:r>
      <w:r>
        <w:rPr>
          <w:rFonts w:ascii="Times New Roman" w:eastAsia="SimSun" w:hAnsi="Times New Roman" w:cs="Times New Roman"/>
          <w:lang w:val="sr-Cyrl-RS" w:eastAsia="zh-CN"/>
        </w:rPr>
        <w:tab/>
      </w:r>
      <w:r w:rsidRPr="0017652F">
        <w:rPr>
          <w:rFonts w:ascii="Times New Roman" w:eastAsia="SimSun" w:hAnsi="Times New Roman" w:cs="Times New Roman"/>
          <w:lang w:val="sr-Cyrl-RS" w:eastAsia="zh-CN"/>
        </w:rPr>
        <w:t>Мен</w:t>
      </w:r>
      <w:r w:rsidRPr="0017652F">
        <w:rPr>
          <w:rFonts w:ascii="Times New Roman" w:eastAsia="SimSun" w:hAnsi="Times New Roman" w:cs="Times New Roman"/>
          <w:spacing w:val="-2"/>
          <w:lang w:val="sr-Cyrl-RS" w:eastAsia="zh-CN"/>
        </w:rPr>
        <w:t>и</w:t>
      </w:r>
      <w:r w:rsidRPr="0017652F">
        <w:rPr>
          <w:rFonts w:ascii="Times New Roman" w:eastAsia="SimSun" w:hAnsi="Times New Roman" w:cs="Times New Roman"/>
          <w:lang w:val="sr-Cyrl-RS" w:eastAsia="zh-CN"/>
        </w:rPr>
        <w:t>ца</w:t>
      </w:r>
      <w:r w:rsidRPr="0017652F">
        <w:rPr>
          <w:rFonts w:ascii="Times New Roman" w:eastAsia="SimSun" w:hAnsi="Times New Roman" w:cs="Times New Roman"/>
          <w:spacing w:val="31"/>
          <w:lang w:val="sr-Cyrl-RS" w:eastAsia="zh-CN"/>
        </w:rPr>
        <w:t xml:space="preserve"> </w:t>
      </w:r>
      <w:r w:rsidRPr="0017652F">
        <w:rPr>
          <w:rFonts w:ascii="Times New Roman" w:eastAsia="SimSun" w:hAnsi="Times New Roman" w:cs="Times New Roman"/>
          <w:lang w:val="sr-Cyrl-RS" w:eastAsia="zh-CN"/>
        </w:rPr>
        <w:t>и</w:t>
      </w:r>
      <w:r w:rsidRPr="0017652F">
        <w:rPr>
          <w:rFonts w:ascii="Times New Roman" w:eastAsia="SimSun" w:hAnsi="Times New Roman" w:cs="Times New Roman"/>
          <w:spacing w:val="28"/>
          <w:lang w:val="sr-Cyrl-RS" w:eastAsia="zh-CN"/>
        </w:rPr>
        <w:t xml:space="preserve"> </w:t>
      </w:r>
      <w:r w:rsidRPr="0017652F">
        <w:rPr>
          <w:rFonts w:ascii="Times New Roman" w:eastAsia="SimSun" w:hAnsi="Times New Roman" w:cs="Times New Roman"/>
          <w:lang w:val="sr-Cyrl-RS" w:eastAsia="zh-CN"/>
        </w:rPr>
        <w:t>ме</w:t>
      </w:r>
      <w:r w:rsidRPr="0017652F">
        <w:rPr>
          <w:rFonts w:ascii="Times New Roman" w:eastAsia="SimSun" w:hAnsi="Times New Roman" w:cs="Times New Roman"/>
          <w:spacing w:val="-1"/>
          <w:lang w:val="sr-Cyrl-RS" w:eastAsia="zh-CN"/>
        </w:rPr>
        <w:t>н</w:t>
      </w:r>
      <w:r w:rsidRPr="0017652F">
        <w:rPr>
          <w:rFonts w:ascii="Times New Roman" w:eastAsia="SimSun" w:hAnsi="Times New Roman" w:cs="Times New Roman"/>
          <w:lang w:val="sr-Cyrl-RS" w:eastAsia="zh-CN"/>
        </w:rPr>
        <w:t>и</w:t>
      </w:r>
      <w:r w:rsidRPr="0017652F">
        <w:rPr>
          <w:rFonts w:ascii="Times New Roman" w:eastAsia="SimSun" w:hAnsi="Times New Roman" w:cs="Times New Roman"/>
          <w:spacing w:val="-2"/>
          <w:lang w:val="sr-Cyrl-RS" w:eastAsia="zh-CN"/>
        </w:rPr>
        <w:t>ч</w:t>
      </w:r>
      <w:r w:rsidRPr="0017652F">
        <w:rPr>
          <w:rFonts w:ascii="Times New Roman" w:eastAsia="SimSun" w:hAnsi="Times New Roman" w:cs="Times New Roman"/>
          <w:lang w:val="sr-Cyrl-RS" w:eastAsia="zh-CN"/>
        </w:rPr>
        <w:t>но</w:t>
      </w:r>
      <w:r w:rsidRPr="0017652F">
        <w:rPr>
          <w:rFonts w:ascii="Times New Roman" w:eastAsia="SimSun" w:hAnsi="Times New Roman" w:cs="Times New Roman"/>
          <w:spacing w:val="28"/>
          <w:lang w:val="sr-Cyrl-RS" w:eastAsia="zh-CN"/>
        </w:rPr>
        <w:t xml:space="preserve"> </w:t>
      </w:r>
      <w:r w:rsidRPr="0017652F">
        <w:rPr>
          <w:rFonts w:ascii="Times New Roman" w:eastAsia="SimSun" w:hAnsi="Times New Roman" w:cs="Times New Roman"/>
          <w:lang w:val="sr-Cyrl-RS" w:eastAsia="zh-CN"/>
        </w:rPr>
        <w:t>о</w:t>
      </w:r>
      <w:r w:rsidRPr="0017652F">
        <w:rPr>
          <w:rFonts w:ascii="Times New Roman" w:eastAsia="SimSun" w:hAnsi="Times New Roman" w:cs="Times New Roman"/>
          <w:spacing w:val="-2"/>
          <w:lang w:val="sr-Cyrl-RS" w:eastAsia="zh-CN"/>
        </w:rPr>
        <w:t>в</w:t>
      </w:r>
      <w:r w:rsidRPr="0017652F">
        <w:rPr>
          <w:rFonts w:ascii="Times New Roman" w:eastAsia="SimSun" w:hAnsi="Times New Roman" w:cs="Times New Roman"/>
          <w:lang w:val="sr-Cyrl-RS" w:eastAsia="zh-CN"/>
        </w:rPr>
        <w:t>л</w:t>
      </w:r>
      <w:r w:rsidRPr="0017652F">
        <w:rPr>
          <w:rFonts w:ascii="Times New Roman" w:eastAsia="SimSun" w:hAnsi="Times New Roman" w:cs="Times New Roman"/>
          <w:spacing w:val="-2"/>
          <w:lang w:val="sr-Cyrl-RS" w:eastAsia="zh-CN"/>
        </w:rPr>
        <w:t>а</w:t>
      </w:r>
      <w:r w:rsidRPr="0017652F">
        <w:rPr>
          <w:rFonts w:ascii="Times New Roman" w:eastAsia="SimSun" w:hAnsi="Times New Roman" w:cs="Times New Roman"/>
          <w:lang w:val="sr-Cyrl-RS" w:eastAsia="zh-CN"/>
        </w:rPr>
        <w:t>шћ</w:t>
      </w:r>
      <w:r w:rsidRPr="0017652F">
        <w:rPr>
          <w:rFonts w:ascii="Times New Roman" w:eastAsia="SimSun" w:hAnsi="Times New Roman" w:cs="Times New Roman"/>
          <w:spacing w:val="-2"/>
          <w:lang w:val="sr-Cyrl-RS" w:eastAsia="zh-CN"/>
        </w:rPr>
        <w:t>е</w:t>
      </w:r>
      <w:r w:rsidRPr="0017652F">
        <w:rPr>
          <w:rFonts w:ascii="Times New Roman" w:eastAsia="SimSun" w:hAnsi="Times New Roman" w:cs="Times New Roman"/>
          <w:lang w:val="sr-Cyrl-RS" w:eastAsia="zh-CN"/>
        </w:rPr>
        <w:t>ње</w:t>
      </w:r>
      <w:r w:rsidRPr="0017652F">
        <w:rPr>
          <w:rFonts w:ascii="Times New Roman" w:eastAsia="SimSun" w:hAnsi="Times New Roman" w:cs="Times New Roman"/>
          <w:spacing w:val="29"/>
          <w:lang w:val="sr-Cyrl-RS" w:eastAsia="zh-CN"/>
        </w:rPr>
        <w:t xml:space="preserve"> </w:t>
      </w:r>
      <w:r w:rsidRPr="0017652F">
        <w:rPr>
          <w:rFonts w:ascii="Times New Roman" w:eastAsia="SimSun" w:hAnsi="Times New Roman" w:cs="Times New Roman"/>
          <w:lang w:val="sr-Cyrl-RS" w:eastAsia="zh-CN"/>
        </w:rPr>
        <w:t>се</w:t>
      </w:r>
      <w:r w:rsidRPr="0017652F">
        <w:rPr>
          <w:rFonts w:ascii="Times New Roman" w:eastAsia="SimSun" w:hAnsi="Times New Roman" w:cs="Times New Roman"/>
          <w:spacing w:val="31"/>
          <w:lang w:val="sr-Cyrl-RS" w:eastAsia="zh-CN"/>
        </w:rPr>
        <w:t xml:space="preserve"> </w:t>
      </w:r>
      <w:r w:rsidRPr="0017652F">
        <w:rPr>
          <w:rFonts w:ascii="Times New Roman" w:eastAsia="SimSun" w:hAnsi="Times New Roman" w:cs="Times New Roman"/>
          <w:lang w:val="sr-Cyrl-RS" w:eastAsia="zh-CN"/>
        </w:rPr>
        <w:t>и</w:t>
      </w:r>
      <w:r w:rsidRPr="0017652F">
        <w:rPr>
          <w:rFonts w:ascii="Times New Roman" w:eastAsia="SimSun" w:hAnsi="Times New Roman" w:cs="Times New Roman"/>
          <w:spacing w:val="-2"/>
          <w:lang w:val="sr-Cyrl-RS" w:eastAsia="zh-CN"/>
        </w:rPr>
        <w:t>зда</w:t>
      </w:r>
      <w:r w:rsidRPr="0017652F">
        <w:rPr>
          <w:rFonts w:ascii="Times New Roman" w:eastAsia="SimSun" w:hAnsi="Times New Roman" w:cs="Times New Roman"/>
          <w:spacing w:val="3"/>
          <w:lang w:val="sr-Cyrl-RS" w:eastAsia="zh-CN"/>
        </w:rPr>
        <w:t>ј</w:t>
      </w:r>
      <w:r w:rsidRPr="0017652F">
        <w:rPr>
          <w:rFonts w:ascii="Times New Roman" w:eastAsia="SimSun" w:hAnsi="Times New Roman" w:cs="Times New Roman"/>
          <w:lang w:val="sr-Cyrl-RS" w:eastAsia="zh-CN"/>
        </w:rPr>
        <w:t>у</w:t>
      </w:r>
      <w:r w:rsidRPr="0017652F">
        <w:rPr>
          <w:rFonts w:ascii="Times New Roman" w:eastAsia="SimSun" w:hAnsi="Times New Roman" w:cs="Times New Roman"/>
          <w:spacing w:val="28"/>
          <w:lang w:val="sr-Cyrl-RS" w:eastAsia="zh-CN"/>
        </w:rPr>
        <w:t xml:space="preserve"> </w:t>
      </w:r>
      <w:r w:rsidRPr="0017652F">
        <w:rPr>
          <w:rFonts w:ascii="Times New Roman" w:eastAsia="SimSun" w:hAnsi="Times New Roman" w:cs="Times New Roman"/>
          <w:spacing w:val="-2"/>
          <w:lang w:val="sr-Cyrl-RS" w:eastAsia="zh-CN"/>
        </w:rPr>
        <w:t>с</w:t>
      </w:r>
      <w:r w:rsidRPr="0017652F">
        <w:rPr>
          <w:rFonts w:ascii="Times New Roman" w:eastAsia="SimSun" w:hAnsi="Times New Roman" w:cs="Times New Roman"/>
          <w:lang w:val="sr-Cyrl-RS" w:eastAsia="zh-CN"/>
        </w:rPr>
        <w:t>а</w:t>
      </w:r>
      <w:r w:rsidRPr="0017652F">
        <w:rPr>
          <w:rFonts w:ascii="Times New Roman" w:eastAsia="SimSun" w:hAnsi="Times New Roman" w:cs="Times New Roman"/>
          <w:spacing w:val="31"/>
          <w:lang w:val="sr-Cyrl-RS" w:eastAsia="zh-CN"/>
        </w:rPr>
        <w:t xml:space="preserve"> </w:t>
      </w:r>
      <w:r w:rsidRPr="0017652F">
        <w:rPr>
          <w:rFonts w:ascii="Times New Roman" w:eastAsia="SimSun" w:hAnsi="Times New Roman" w:cs="Times New Roman"/>
          <w:lang w:val="sr-Cyrl-RS" w:eastAsia="zh-CN"/>
        </w:rPr>
        <w:t>р</w:t>
      </w:r>
      <w:r w:rsidRPr="0017652F">
        <w:rPr>
          <w:rFonts w:ascii="Times New Roman" w:eastAsia="SimSun" w:hAnsi="Times New Roman" w:cs="Times New Roman"/>
          <w:spacing w:val="-3"/>
          <w:lang w:val="sr-Cyrl-RS" w:eastAsia="zh-CN"/>
        </w:rPr>
        <w:t>о</w:t>
      </w:r>
      <w:r w:rsidRPr="0017652F">
        <w:rPr>
          <w:rFonts w:ascii="Times New Roman" w:eastAsia="SimSun" w:hAnsi="Times New Roman" w:cs="Times New Roman"/>
          <w:lang w:val="sr-Cyrl-RS" w:eastAsia="zh-CN"/>
        </w:rPr>
        <w:t>к</w:t>
      </w:r>
      <w:r w:rsidRPr="0017652F">
        <w:rPr>
          <w:rFonts w:ascii="Times New Roman" w:eastAsia="SimSun" w:hAnsi="Times New Roman" w:cs="Times New Roman"/>
          <w:spacing w:val="-3"/>
          <w:lang w:val="sr-Cyrl-RS" w:eastAsia="zh-CN"/>
        </w:rPr>
        <w:t>о</w:t>
      </w:r>
      <w:r w:rsidRPr="0017652F">
        <w:rPr>
          <w:rFonts w:ascii="Times New Roman" w:eastAsia="SimSun" w:hAnsi="Times New Roman" w:cs="Times New Roman"/>
          <w:lang w:val="sr-Cyrl-RS" w:eastAsia="zh-CN"/>
        </w:rPr>
        <w:t>м</w:t>
      </w:r>
      <w:r w:rsidRPr="0017652F">
        <w:rPr>
          <w:rFonts w:ascii="Times New Roman" w:eastAsia="SimSun" w:hAnsi="Times New Roman" w:cs="Times New Roman"/>
          <w:spacing w:val="30"/>
          <w:lang w:val="sr-Cyrl-RS" w:eastAsia="zh-CN"/>
        </w:rPr>
        <w:t xml:space="preserve"> </w:t>
      </w:r>
      <w:r w:rsidRPr="0017652F">
        <w:rPr>
          <w:rFonts w:ascii="Times New Roman" w:eastAsia="SimSun" w:hAnsi="Times New Roman" w:cs="Times New Roman"/>
          <w:spacing w:val="-2"/>
          <w:lang w:val="sr-Cyrl-RS" w:eastAsia="zh-CN"/>
        </w:rPr>
        <w:t>в</w:t>
      </w:r>
      <w:r w:rsidRPr="0017652F">
        <w:rPr>
          <w:rFonts w:ascii="Times New Roman" w:eastAsia="SimSun" w:hAnsi="Times New Roman" w:cs="Times New Roman"/>
          <w:lang w:val="sr-Cyrl-RS" w:eastAsia="zh-CN"/>
        </w:rPr>
        <w:t>а</w:t>
      </w:r>
      <w:r w:rsidRPr="0017652F">
        <w:rPr>
          <w:rFonts w:ascii="Times New Roman" w:eastAsia="SimSun" w:hAnsi="Times New Roman" w:cs="Times New Roman"/>
          <w:spacing w:val="1"/>
          <w:lang w:val="sr-Cyrl-RS" w:eastAsia="zh-CN"/>
        </w:rPr>
        <w:t>ж</w:t>
      </w:r>
      <w:r w:rsidRPr="0017652F">
        <w:rPr>
          <w:rFonts w:ascii="Times New Roman" w:eastAsia="SimSun" w:hAnsi="Times New Roman" w:cs="Times New Roman"/>
          <w:lang w:val="sr-Cyrl-RS" w:eastAsia="zh-CN"/>
        </w:rPr>
        <w:t>н</w:t>
      </w:r>
      <w:r w:rsidRPr="0017652F">
        <w:rPr>
          <w:rFonts w:ascii="Times New Roman" w:eastAsia="SimSun" w:hAnsi="Times New Roman" w:cs="Times New Roman"/>
          <w:spacing w:val="-3"/>
          <w:lang w:val="sr-Cyrl-RS" w:eastAsia="zh-CN"/>
        </w:rPr>
        <w:t>о</w:t>
      </w:r>
      <w:r w:rsidRPr="0017652F">
        <w:rPr>
          <w:rFonts w:ascii="Times New Roman" w:eastAsia="SimSun" w:hAnsi="Times New Roman" w:cs="Times New Roman"/>
          <w:lang w:val="sr-Cyrl-RS" w:eastAsia="zh-CN"/>
        </w:rPr>
        <w:t>сти</w:t>
      </w:r>
      <w:r w:rsidRPr="0017652F">
        <w:rPr>
          <w:rFonts w:ascii="Times New Roman" w:eastAsia="SimSun" w:hAnsi="Times New Roman" w:cs="Times New Roman"/>
          <w:spacing w:val="30"/>
          <w:lang w:val="sr-Cyrl-RS" w:eastAsia="zh-CN"/>
        </w:rPr>
        <w:t xml:space="preserve"> </w:t>
      </w:r>
      <w:r w:rsidRPr="0017652F">
        <w:rPr>
          <w:rFonts w:ascii="Times New Roman" w:eastAsia="SimSun" w:hAnsi="Times New Roman" w:cs="Times New Roman"/>
          <w:lang w:val="sr-Cyrl-RS" w:eastAsia="zh-CN"/>
        </w:rPr>
        <w:t>к</w:t>
      </w:r>
      <w:r w:rsidRPr="0017652F">
        <w:rPr>
          <w:rFonts w:ascii="Times New Roman" w:eastAsia="SimSun" w:hAnsi="Times New Roman" w:cs="Times New Roman"/>
          <w:spacing w:val="-3"/>
          <w:lang w:val="sr-Cyrl-RS" w:eastAsia="zh-CN"/>
        </w:rPr>
        <w:t>о</w:t>
      </w:r>
      <w:r w:rsidRPr="0017652F">
        <w:rPr>
          <w:rFonts w:ascii="Times New Roman" w:eastAsia="SimSun" w:hAnsi="Times New Roman" w:cs="Times New Roman"/>
          <w:lang w:val="sr-Cyrl-RS" w:eastAsia="zh-CN"/>
        </w:rPr>
        <w:t>ји</w:t>
      </w:r>
      <w:r w:rsidRPr="0017652F">
        <w:rPr>
          <w:rFonts w:ascii="Times New Roman" w:eastAsia="SimSun" w:hAnsi="Times New Roman" w:cs="Times New Roman"/>
          <w:spacing w:val="28"/>
          <w:lang w:val="sr-Cyrl-RS" w:eastAsia="zh-CN"/>
        </w:rPr>
        <w:t xml:space="preserve"> </w:t>
      </w:r>
      <w:r w:rsidRPr="0017652F">
        <w:rPr>
          <w:rFonts w:ascii="Times New Roman" w:eastAsia="SimSun" w:hAnsi="Times New Roman" w:cs="Times New Roman"/>
          <w:lang w:val="sr-Cyrl-RS" w:eastAsia="zh-CN"/>
        </w:rPr>
        <w:t>је</w:t>
      </w:r>
      <w:r w:rsidRPr="0017652F">
        <w:rPr>
          <w:rFonts w:ascii="Times New Roman" w:eastAsia="SimSun" w:hAnsi="Times New Roman" w:cs="Times New Roman"/>
          <w:spacing w:val="34"/>
          <w:lang w:val="sr-Cyrl-RS" w:eastAsia="zh-CN"/>
        </w:rPr>
        <w:t xml:space="preserve"> </w:t>
      </w:r>
      <w:r w:rsidRPr="0017652F">
        <w:rPr>
          <w:rFonts w:ascii="Times New Roman" w:eastAsia="SimSun" w:hAnsi="Times New Roman" w:cs="Times New Roman"/>
          <w:lang w:val="sr-Cyrl-RS" w:eastAsia="zh-CN"/>
        </w:rPr>
        <w:t>н</w:t>
      </w:r>
      <w:r w:rsidRPr="0017652F">
        <w:rPr>
          <w:rFonts w:ascii="Times New Roman" w:eastAsia="SimSun" w:hAnsi="Times New Roman" w:cs="Times New Roman"/>
          <w:spacing w:val="-3"/>
          <w:lang w:val="sr-Cyrl-RS" w:eastAsia="zh-CN"/>
        </w:rPr>
        <w:t>а</w:t>
      </w:r>
      <w:r w:rsidRPr="0017652F">
        <w:rPr>
          <w:rFonts w:ascii="Times New Roman" w:eastAsia="SimSun" w:hAnsi="Times New Roman" w:cs="Times New Roman"/>
          <w:spacing w:val="3"/>
          <w:lang w:val="sr-Cyrl-RS" w:eastAsia="zh-CN"/>
        </w:rPr>
        <w:t>ј</w:t>
      </w:r>
      <w:r w:rsidRPr="0017652F">
        <w:rPr>
          <w:rFonts w:ascii="Times New Roman" w:eastAsia="SimSun" w:hAnsi="Times New Roman" w:cs="Times New Roman"/>
          <w:spacing w:val="-3"/>
          <w:lang w:val="sr-Cyrl-RS" w:eastAsia="zh-CN"/>
        </w:rPr>
        <w:t>м</w:t>
      </w:r>
      <w:r w:rsidRPr="0017652F">
        <w:rPr>
          <w:rFonts w:ascii="Times New Roman" w:eastAsia="SimSun" w:hAnsi="Times New Roman" w:cs="Times New Roman"/>
          <w:spacing w:val="-2"/>
          <w:lang w:val="sr-Cyrl-RS" w:eastAsia="zh-CN"/>
        </w:rPr>
        <w:t>а</w:t>
      </w:r>
      <w:r w:rsidRPr="0017652F">
        <w:rPr>
          <w:rFonts w:ascii="Times New Roman" w:eastAsia="SimSun" w:hAnsi="Times New Roman" w:cs="Times New Roman"/>
          <w:lang w:val="sr-Cyrl-RS" w:eastAsia="zh-CN"/>
        </w:rPr>
        <w:t>ње</w:t>
      </w:r>
      <w:r w:rsidRPr="0017652F">
        <w:rPr>
          <w:rFonts w:ascii="Times New Roman" w:eastAsia="SimSun" w:hAnsi="Times New Roman" w:cs="Times New Roman"/>
          <w:spacing w:val="29"/>
          <w:lang w:val="sr-Cyrl-RS" w:eastAsia="zh-CN"/>
        </w:rPr>
        <w:t xml:space="preserve"> </w:t>
      </w:r>
      <w:r w:rsidRPr="0017652F">
        <w:rPr>
          <w:rFonts w:ascii="Times New Roman" w:eastAsia="SimSun" w:hAnsi="Times New Roman" w:cs="Times New Roman"/>
          <w:lang w:val="sr-Cyrl-RS" w:eastAsia="zh-CN"/>
        </w:rPr>
        <w:t>5</w:t>
      </w:r>
      <w:r w:rsidRPr="0017652F">
        <w:rPr>
          <w:rFonts w:ascii="Times New Roman" w:eastAsia="SimSun" w:hAnsi="Times New Roman" w:cs="Times New Roman"/>
          <w:spacing w:val="28"/>
          <w:lang w:val="sr-Cyrl-RS" w:eastAsia="zh-CN"/>
        </w:rPr>
        <w:t xml:space="preserve"> </w:t>
      </w:r>
      <w:r w:rsidRPr="0017652F">
        <w:rPr>
          <w:rFonts w:ascii="Times New Roman" w:eastAsia="SimSun" w:hAnsi="Times New Roman" w:cs="Times New Roman"/>
          <w:lang w:val="sr-Cyrl-RS" w:eastAsia="zh-CN"/>
        </w:rPr>
        <w:t>(пет)</w:t>
      </w:r>
      <w:r w:rsidRPr="0017652F">
        <w:rPr>
          <w:rFonts w:ascii="Times New Roman" w:eastAsia="SimSun" w:hAnsi="Times New Roman" w:cs="Times New Roman"/>
          <w:spacing w:val="28"/>
          <w:lang w:val="sr-Cyrl-RS" w:eastAsia="zh-CN"/>
        </w:rPr>
        <w:t xml:space="preserve"> </w:t>
      </w:r>
      <w:r w:rsidRPr="0017652F">
        <w:rPr>
          <w:rFonts w:ascii="Times New Roman" w:eastAsia="SimSun" w:hAnsi="Times New Roman" w:cs="Times New Roman"/>
          <w:lang w:val="sr-Cyrl-RS" w:eastAsia="zh-CN"/>
        </w:rPr>
        <w:t>да</w:t>
      </w:r>
      <w:r w:rsidRPr="0017652F">
        <w:rPr>
          <w:rFonts w:ascii="Times New Roman" w:eastAsia="SimSun" w:hAnsi="Times New Roman" w:cs="Times New Roman"/>
          <w:spacing w:val="-3"/>
          <w:lang w:val="sr-Cyrl-RS" w:eastAsia="zh-CN"/>
        </w:rPr>
        <w:t>н</w:t>
      </w:r>
      <w:r w:rsidRPr="0017652F">
        <w:rPr>
          <w:rFonts w:ascii="Times New Roman" w:eastAsia="SimSun" w:hAnsi="Times New Roman" w:cs="Times New Roman"/>
          <w:lang w:val="sr-Cyrl-RS" w:eastAsia="zh-CN"/>
        </w:rPr>
        <w:t>а д</w:t>
      </w:r>
      <w:r w:rsidRPr="0017652F">
        <w:rPr>
          <w:rFonts w:ascii="Times New Roman" w:eastAsia="SimSun" w:hAnsi="Times New Roman" w:cs="Times New Roman"/>
          <w:spacing w:val="-2"/>
          <w:lang w:val="sr-Cyrl-RS" w:eastAsia="zh-CN"/>
        </w:rPr>
        <w:t>у</w:t>
      </w:r>
      <w:r w:rsidRPr="0017652F">
        <w:rPr>
          <w:rFonts w:ascii="Times New Roman" w:eastAsia="SimSun" w:hAnsi="Times New Roman" w:cs="Times New Roman"/>
          <w:lang w:val="sr-Cyrl-RS" w:eastAsia="zh-CN"/>
        </w:rPr>
        <w:t xml:space="preserve">жи </w:t>
      </w:r>
      <w:r w:rsidRPr="00732ED7">
        <w:rPr>
          <w:rFonts w:ascii="Times New Roman" w:eastAsia="SimSun" w:hAnsi="Times New Roman" w:cs="Times New Roman"/>
          <w:lang w:val="sr-Cyrl-RS" w:eastAsia="zh-CN"/>
        </w:rPr>
        <w:t xml:space="preserve">од истека рока важења Уговора. </w:t>
      </w:r>
    </w:p>
    <w:p w:rsidR="00B71A56" w:rsidRPr="0017652F" w:rsidRDefault="00B71A56" w:rsidP="00B71A56">
      <w:pPr>
        <w:widowControl w:val="0"/>
        <w:kinsoku w:val="0"/>
        <w:overflowPunct w:val="0"/>
        <w:autoSpaceDE w:val="0"/>
        <w:autoSpaceDN w:val="0"/>
        <w:adjustRightInd w:val="0"/>
        <w:spacing w:before="2" w:after="0" w:line="252" w:lineRule="exact"/>
        <w:ind w:right="479"/>
        <w:rPr>
          <w:rFonts w:ascii="Times New Roman" w:eastAsia="SimSun" w:hAnsi="Times New Roman" w:cs="Times New Roman"/>
          <w:lang w:val="sr-Cyrl-RS" w:eastAsia="zh-CN"/>
        </w:rPr>
      </w:pPr>
      <w:r>
        <w:rPr>
          <w:rFonts w:ascii="Times New Roman" w:eastAsia="SimSun" w:hAnsi="Times New Roman" w:cs="Times New Roman"/>
          <w:lang w:val="sr-Cyrl-RS" w:eastAsia="zh-CN"/>
        </w:rPr>
        <w:tab/>
      </w:r>
      <w:r>
        <w:rPr>
          <w:rFonts w:ascii="Times New Roman" w:eastAsia="SimSun" w:hAnsi="Times New Roman" w:cs="Times New Roman"/>
          <w:lang w:val="sr-Cyrl-RS" w:eastAsia="zh-CN"/>
        </w:rPr>
        <w:tab/>
      </w:r>
      <w:r w:rsidRPr="0017652F">
        <w:rPr>
          <w:rFonts w:ascii="Times New Roman" w:eastAsia="SimSun" w:hAnsi="Times New Roman" w:cs="Times New Roman"/>
          <w:lang w:val="sr-Cyrl-RS" w:eastAsia="zh-CN"/>
        </w:rPr>
        <w:t>Мен</w:t>
      </w:r>
      <w:r w:rsidRPr="0017652F">
        <w:rPr>
          <w:rFonts w:ascii="Times New Roman" w:eastAsia="SimSun" w:hAnsi="Times New Roman" w:cs="Times New Roman"/>
          <w:spacing w:val="-2"/>
          <w:lang w:val="sr-Cyrl-RS" w:eastAsia="zh-CN"/>
        </w:rPr>
        <w:t>и</w:t>
      </w:r>
      <w:r w:rsidRPr="0017652F">
        <w:rPr>
          <w:rFonts w:ascii="Times New Roman" w:eastAsia="SimSun" w:hAnsi="Times New Roman" w:cs="Times New Roman"/>
          <w:spacing w:val="-1"/>
          <w:lang w:val="sr-Cyrl-RS" w:eastAsia="zh-CN"/>
        </w:rPr>
        <w:t>ч</w:t>
      </w:r>
      <w:r w:rsidRPr="0017652F">
        <w:rPr>
          <w:rFonts w:ascii="Times New Roman" w:eastAsia="SimSun" w:hAnsi="Times New Roman" w:cs="Times New Roman"/>
          <w:lang w:val="sr-Cyrl-RS" w:eastAsia="zh-CN"/>
        </w:rPr>
        <w:t>ни</w:t>
      </w:r>
      <w:r w:rsidRPr="0017652F">
        <w:rPr>
          <w:rFonts w:ascii="Times New Roman" w:eastAsia="SimSun" w:hAnsi="Times New Roman" w:cs="Times New Roman"/>
          <w:spacing w:val="39"/>
          <w:lang w:val="sr-Cyrl-RS" w:eastAsia="zh-CN"/>
        </w:rPr>
        <w:t xml:space="preserve"> </w:t>
      </w:r>
      <w:r w:rsidRPr="0017652F">
        <w:rPr>
          <w:rFonts w:ascii="Times New Roman" w:eastAsia="SimSun" w:hAnsi="Times New Roman" w:cs="Times New Roman"/>
          <w:lang w:val="sr-Cyrl-RS" w:eastAsia="zh-CN"/>
        </w:rPr>
        <w:t>д</w:t>
      </w:r>
      <w:r w:rsidRPr="0017652F">
        <w:rPr>
          <w:rFonts w:ascii="Times New Roman" w:eastAsia="SimSun" w:hAnsi="Times New Roman" w:cs="Times New Roman"/>
          <w:spacing w:val="-2"/>
          <w:lang w:val="sr-Cyrl-RS" w:eastAsia="zh-CN"/>
        </w:rPr>
        <w:t>у</w:t>
      </w:r>
      <w:r w:rsidRPr="0017652F">
        <w:rPr>
          <w:rFonts w:ascii="Times New Roman" w:eastAsia="SimSun" w:hAnsi="Times New Roman" w:cs="Times New Roman"/>
          <w:lang w:val="sr-Cyrl-RS" w:eastAsia="zh-CN"/>
        </w:rPr>
        <w:t>жн</w:t>
      </w:r>
      <w:r w:rsidRPr="0017652F">
        <w:rPr>
          <w:rFonts w:ascii="Times New Roman" w:eastAsia="SimSun" w:hAnsi="Times New Roman" w:cs="Times New Roman"/>
          <w:spacing w:val="-2"/>
          <w:lang w:val="sr-Cyrl-RS" w:eastAsia="zh-CN"/>
        </w:rPr>
        <w:t>и</w:t>
      </w:r>
      <w:r w:rsidRPr="0017652F">
        <w:rPr>
          <w:rFonts w:ascii="Times New Roman" w:eastAsia="SimSun" w:hAnsi="Times New Roman" w:cs="Times New Roman"/>
          <w:lang w:val="sr-Cyrl-RS" w:eastAsia="zh-CN"/>
        </w:rPr>
        <w:t>к</w:t>
      </w:r>
      <w:r w:rsidRPr="0017652F">
        <w:rPr>
          <w:rFonts w:ascii="Times New Roman" w:eastAsia="SimSun" w:hAnsi="Times New Roman" w:cs="Times New Roman"/>
          <w:spacing w:val="38"/>
          <w:lang w:val="sr-Cyrl-RS" w:eastAsia="zh-CN"/>
        </w:rPr>
        <w:t xml:space="preserve"> </w:t>
      </w:r>
      <w:r w:rsidRPr="0017652F">
        <w:rPr>
          <w:rFonts w:ascii="Times New Roman" w:eastAsia="SimSun" w:hAnsi="Times New Roman" w:cs="Times New Roman"/>
          <w:spacing w:val="3"/>
          <w:lang w:val="sr-Cyrl-RS" w:eastAsia="zh-CN"/>
        </w:rPr>
        <w:t>ј</w:t>
      </w:r>
      <w:r w:rsidRPr="0017652F">
        <w:rPr>
          <w:rFonts w:ascii="Times New Roman" w:eastAsia="SimSun" w:hAnsi="Times New Roman" w:cs="Times New Roman"/>
          <w:lang w:val="sr-Cyrl-RS" w:eastAsia="zh-CN"/>
        </w:rPr>
        <w:t>е</w:t>
      </w:r>
      <w:r w:rsidRPr="0017652F">
        <w:rPr>
          <w:rFonts w:ascii="Times New Roman" w:eastAsia="SimSun" w:hAnsi="Times New Roman" w:cs="Times New Roman"/>
          <w:spacing w:val="41"/>
          <w:lang w:val="sr-Cyrl-RS" w:eastAsia="zh-CN"/>
        </w:rPr>
        <w:t xml:space="preserve"> </w:t>
      </w:r>
      <w:r w:rsidRPr="0017652F">
        <w:rPr>
          <w:rFonts w:ascii="Times New Roman" w:eastAsia="SimSun" w:hAnsi="Times New Roman" w:cs="Times New Roman"/>
          <w:lang w:val="sr-Cyrl-RS" w:eastAsia="zh-CN"/>
        </w:rPr>
        <w:t>с</w:t>
      </w:r>
      <w:r w:rsidRPr="0017652F">
        <w:rPr>
          <w:rFonts w:ascii="Times New Roman" w:eastAsia="SimSun" w:hAnsi="Times New Roman" w:cs="Times New Roman"/>
          <w:spacing w:val="-2"/>
          <w:lang w:val="sr-Cyrl-RS" w:eastAsia="zh-CN"/>
        </w:rPr>
        <w:t>а</w:t>
      </w:r>
      <w:r w:rsidRPr="0017652F">
        <w:rPr>
          <w:rFonts w:ascii="Times New Roman" w:eastAsia="SimSun" w:hAnsi="Times New Roman" w:cs="Times New Roman"/>
          <w:lang w:val="sr-Cyrl-RS" w:eastAsia="zh-CN"/>
        </w:rPr>
        <w:t>г</w:t>
      </w:r>
      <w:r w:rsidRPr="0017652F">
        <w:rPr>
          <w:rFonts w:ascii="Times New Roman" w:eastAsia="SimSun" w:hAnsi="Times New Roman" w:cs="Times New Roman"/>
          <w:spacing w:val="-3"/>
          <w:lang w:val="sr-Cyrl-RS" w:eastAsia="zh-CN"/>
        </w:rPr>
        <w:t>л</w:t>
      </w:r>
      <w:r w:rsidRPr="0017652F">
        <w:rPr>
          <w:rFonts w:ascii="Times New Roman" w:eastAsia="SimSun" w:hAnsi="Times New Roman" w:cs="Times New Roman"/>
          <w:lang w:val="sr-Cyrl-RS" w:eastAsia="zh-CN"/>
        </w:rPr>
        <w:t>асан</w:t>
      </w:r>
      <w:r w:rsidRPr="0017652F">
        <w:rPr>
          <w:rFonts w:ascii="Times New Roman" w:eastAsia="SimSun" w:hAnsi="Times New Roman" w:cs="Times New Roman"/>
          <w:spacing w:val="40"/>
          <w:lang w:val="sr-Cyrl-RS" w:eastAsia="zh-CN"/>
        </w:rPr>
        <w:t xml:space="preserve"> </w:t>
      </w:r>
      <w:r w:rsidRPr="0017652F">
        <w:rPr>
          <w:rFonts w:ascii="Times New Roman" w:eastAsia="SimSun" w:hAnsi="Times New Roman" w:cs="Times New Roman"/>
          <w:lang w:val="sr-Cyrl-RS" w:eastAsia="zh-CN"/>
        </w:rPr>
        <w:t>да</w:t>
      </w:r>
      <w:r w:rsidRPr="0017652F">
        <w:rPr>
          <w:rFonts w:ascii="Times New Roman" w:eastAsia="SimSun" w:hAnsi="Times New Roman" w:cs="Times New Roman"/>
          <w:spacing w:val="41"/>
          <w:lang w:val="sr-Cyrl-RS" w:eastAsia="zh-CN"/>
        </w:rPr>
        <w:t xml:space="preserve"> </w:t>
      </w:r>
      <w:r w:rsidRPr="0017652F">
        <w:rPr>
          <w:rFonts w:ascii="Times New Roman" w:eastAsia="SimSun" w:hAnsi="Times New Roman" w:cs="Times New Roman"/>
          <w:spacing w:val="-2"/>
          <w:lang w:val="sr-Cyrl-RS" w:eastAsia="zh-CN"/>
        </w:rPr>
        <w:t>М</w:t>
      </w:r>
      <w:r w:rsidRPr="0017652F">
        <w:rPr>
          <w:rFonts w:ascii="Times New Roman" w:eastAsia="SimSun" w:hAnsi="Times New Roman" w:cs="Times New Roman"/>
          <w:lang w:val="sr-Cyrl-RS" w:eastAsia="zh-CN"/>
        </w:rPr>
        <w:t>ен</w:t>
      </w:r>
      <w:r w:rsidRPr="0017652F">
        <w:rPr>
          <w:rFonts w:ascii="Times New Roman" w:eastAsia="SimSun" w:hAnsi="Times New Roman" w:cs="Times New Roman"/>
          <w:spacing w:val="-1"/>
          <w:lang w:val="sr-Cyrl-RS" w:eastAsia="zh-CN"/>
        </w:rPr>
        <w:t>ич</w:t>
      </w:r>
      <w:r w:rsidRPr="0017652F">
        <w:rPr>
          <w:rFonts w:ascii="Times New Roman" w:eastAsia="SimSun" w:hAnsi="Times New Roman" w:cs="Times New Roman"/>
          <w:lang w:val="sr-Cyrl-RS" w:eastAsia="zh-CN"/>
        </w:rPr>
        <w:t>ни</w:t>
      </w:r>
      <w:r w:rsidRPr="0017652F">
        <w:rPr>
          <w:rFonts w:ascii="Times New Roman" w:eastAsia="SimSun" w:hAnsi="Times New Roman" w:cs="Times New Roman"/>
          <w:spacing w:val="39"/>
          <w:lang w:val="sr-Cyrl-RS" w:eastAsia="zh-CN"/>
        </w:rPr>
        <w:t xml:space="preserve"> </w:t>
      </w:r>
      <w:r w:rsidRPr="0017652F">
        <w:rPr>
          <w:rFonts w:ascii="Times New Roman" w:eastAsia="SimSun" w:hAnsi="Times New Roman" w:cs="Times New Roman"/>
          <w:lang w:val="sr-Cyrl-RS" w:eastAsia="zh-CN"/>
        </w:rPr>
        <w:t>по</w:t>
      </w:r>
      <w:r w:rsidRPr="0017652F">
        <w:rPr>
          <w:rFonts w:ascii="Times New Roman" w:eastAsia="SimSun" w:hAnsi="Times New Roman" w:cs="Times New Roman"/>
          <w:spacing w:val="-2"/>
          <w:lang w:val="sr-Cyrl-RS" w:eastAsia="zh-CN"/>
        </w:rPr>
        <w:t>в</w:t>
      </w:r>
      <w:r w:rsidRPr="0017652F">
        <w:rPr>
          <w:rFonts w:ascii="Times New Roman" w:eastAsia="SimSun" w:hAnsi="Times New Roman" w:cs="Times New Roman"/>
          <w:lang w:val="sr-Cyrl-RS" w:eastAsia="zh-CN"/>
        </w:rPr>
        <w:t>ерилац</w:t>
      </w:r>
      <w:r w:rsidRPr="0017652F">
        <w:rPr>
          <w:rFonts w:ascii="Times New Roman" w:eastAsia="SimSun" w:hAnsi="Times New Roman" w:cs="Times New Roman"/>
          <w:spacing w:val="40"/>
          <w:lang w:val="sr-Cyrl-RS" w:eastAsia="zh-CN"/>
        </w:rPr>
        <w:t xml:space="preserve"> </w:t>
      </w:r>
      <w:r w:rsidRPr="0017652F">
        <w:rPr>
          <w:rFonts w:ascii="Times New Roman" w:eastAsia="SimSun" w:hAnsi="Times New Roman" w:cs="Times New Roman"/>
          <w:lang w:val="sr-Cyrl-RS" w:eastAsia="zh-CN"/>
        </w:rPr>
        <w:t>може</w:t>
      </w:r>
      <w:r w:rsidRPr="0017652F">
        <w:rPr>
          <w:rFonts w:ascii="Times New Roman" w:eastAsia="SimSun" w:hAnsi="Times New Roman" w:cs="Times New Roman"/>
          <w:spacing w:val="41"/>
          <w:lang w:val="sr-Cyrl-RS" w:eastAsia="zh-CN"/>
        </w:rPr>
        <w:t xml:space="preserve"> </w:t>
      </w:r>
      <w:r w:rsidRPr="0017652F">
        <w:rPr>
          <w:rFonts w:ascii="Times New Roman" w:eastAsia="SimSun" w:hAnsi="Times New Roman" w:cs="Times New Roman"/>
          <w:lang w:val="sr-Cyrl-RS" w:eastAsia="zh-CN"/>
        </w:rPr>
        <w:t>по</w:t>
      </w:r>
      <w:r w:rsidRPr="0017652F">
        <w:rPr>
          <w:rFonts w:ascii="Times New Roman" w:eastAsia="SimSun" w:hAnsi="Times New Roman" w:cs="Times New Roman"/>
          <w:spacing w:val="-2"/>
          <w:lang w:val="sr-Cyrl-RS" w:eastAsia="zh-CN"/>
        </w:rPr>
        <w:t>п</w:t>
      </w:r>
      <w:r w:rsidRPr="0017652F">
        <w:rPr>
          <w:rFonts w:ascii="Times New Roman" w:eastAsia="SimSun" w:hAnsi="Times New Roman" w:cs="Times New Roman"/>
          <w:spacing w:val="-3"/>
          <w:lang w:val="sr-Cyrl-RS" w:eastAsia="zh-CN"/>
        </w:rPr>
        <w:t>у</w:t>
      </w:r>
      <w:r w:rsidRPr="0017652F">
        <w:rPr>
          <w:rFonts w:ascii="Times New Roman" w:eastAsia="SimSun" w:hAnsi="Times New Roman" w:cs="Times New Roman"/>
          <w:lang w:val="sr-Cyrl-RS" w:eastAsia="zh-CN"/>
        </w:rPr>
        <w:t>н</w:t>
      </w:r>
      <w:r w:rsidRPr="0017652F">
        <w:rPr>
          <w:rFonts w:ascii="Times New Roman" w:eastAsia="SimSun" w:hAnsi="Times New Roman" w:cs="Times New Roman"/>
          <w:spacing w:val="-2"/>
          <w:lang w:val="sr-Cyrl-RS" w:eastAsia="zh-CN"/>
        </w:rPr>
        <w:t>и</w:t>
      </w:r>
      <w:r w:rsidRPr="0017652F">
        <w:rPr>
          <w:rFonts w:ascii="Times New Roman" w:eastAsia="SimSun" w:hAnsi="Times New Roman" w:cs="Times New Roman"/>
          <w:lang w:val="sr-Cyrl-RS" w:eastAsia="zh-CN"/>
        </w:rPr>
        <w:t>ти</w:t>
      </w:r>
      <w:r w:rsidRPr="0017652F">
        <w:rPr>
          <w:rFonts w:ascii="Times New Roman" w:eastAsia="SimSun" w:hAnsi="Times New Roman" w:cs="Times New Roman"/>
          <w:spacing w:val="39"/>
          <w:lang w:val="sr-Cyrl-RS" w:eastAsia="zh-CN"/>
        </w:rPr>
        <w:t xml:space="preserve"> </w:t>
      </w:r>
      <w:r w:rsidRPr="0017652F">
        <w:rPr>
          <w:rFonts w:ascii="Times New Roman" w:eastAsia="SimSun" w:hAnsi="Times New Roman" w:cs="Times New Roman"/>
          <w:lang w:val="sr-Cyrl-RS" w:eastAsia="zh-CN"/>
        </w:rPr>
        <w:t>ме</w:t>
      </w:r>
      <w:r w:rsidRPr="0017652F">
        <w:rPr>
          <w:rFonts w:ascii="Times New Roman" w:eastAsia="SimSun" w:hAnsi="Times New Roman" w:cs="Times New Roman"/>
          <w:spacing w:val="-1"/>
          <w:lang w:val="sr-Cyrl-RS" w:eastAsia="zh-CN"/>
        </w:rPr>
        <w:t>н</w:t>
      </w:r>
      <w:r w:rsidRPr="0017652F">
        <w:rPr>
          <w:rFonts w:ascii="Times New Roman" w:eastAsia="SimSun" w:hAnsi="Times New Roman" w:cs="Times New Roman"/>
          <w:lang w:val="sr-Cyrl-RS" w:eastAsia="zh-CN"/>
        </w:rPr>
        <w:t>и</w:t>
      </w:r>
      <w:r w:rsidRPr="0017652F">
        <w:rPr>
          <w:rFonts w:ascii="Times New Roman" w:eastAsia="SimSun" w:hAnsi="Times New Roman" w:cs="Times New Roman"/>
          <w:spacing w:val="-2"/>
          <w:lang w:val="sr-Cyrl-RS" w:eastAsia="zh-CN"/>
        </w:rPr>
        <w:t>ц</w:t>
      </w:r>
      <w:r w:rsidRPr="0017652F">
        <w:rPr>
          <w:rFonts w:ascii="Times New Roman" w:eastAsia="SimSun" w:hAnsi="Times New Roman" w:cs="Times New Roman"/>
          <w:lang w:val="sr-Cyrl-RS" w:eastAsia="zh-CN"/>
        </w:rPr>
        <w:t>у</w:t>
      </w:r>
      <w:r w:rsidRPr="0017652F">
        <w:rPr>
          <w:rFonts w:ascii="Times New Roman" w:eastAsia="SimSun" w:hAnsi="Times New Roman" w:cs="Times New Roman"/>
          <w:spacing w:val="38"/>
          <w:lang w:val="sr-Cyrl-RS" w:eastAsia="zh-CN"/>
        </w:rPr>
        <w:t xml:space="preserve"> </w:t>
      </w:r>
      <w:r w:rsidRPr="0017652F">
        <w:rPr>
          <w:rFonts w:ascii="Times New Roman" w:eastAsia="SimSun" w:hAnsi="Times New Roman" w:cs="Times New Roman"/>
          <w:lang w:val="sr-Cyrl-RS" w:eastAsia="zh-CN"/>
        </w:rPr>
        <w:t>на</w:t>
      </w:r>
      <w:r w:rsidRPr="0017652F">
        <w:rPr>
          <w:rFonts w:ascii="Times New Roman" w:eastAsia="SimSun" w:hAnsi="Times New Roman" w:cs="Times New Roman"/>
          <w:spacing w:val="40"/>
          <w:lang w:val="sr-Cyrl-RS" w:eastAsia="zh-CN"/>
        </w:rPr>
        <w:t xml:space="preserve"> </w:t>
      </w:r>
      <w:r w:rsidRPr="0017652F">
        <w:rPr>
          <w:rFonts w:ascii="Times New Roman" w:eastAsia="SimSun" w:hAnsi="Times New Roman" w:cs="Times New Roman"/>
          <w:lang w:val="sr-Cyrl-RS" w:eastAsia="zh-CN"/>
        </w:rPr>
        <w:t>ко</w:t>
      </w:r>
      <w:r w:rsidRPr="0017652F">
        <w:rPr>
          <w:rFonts w:ascii="Times New Roman" w:eastAsia="SimSun" w:hAnsi="Times New Roman" w:cs="Times New Roman"/>
          <w:spacing w:val="3"/>
          <w:lang w:val="sr-Cyrl-RS" w:eastAsia="zh-CN"/>
        </w:rPr>
        <w:t>ј</w:t>
      </w:r>
      <w:r w:rsidRPr="0017652F">
        <w:rPr>
          <w:rFonts w:ascii="Times New Roman" w:eastAsia="SimSun" w:hAnsi="Times New Roman" w:cs="Times New Roman"/>
          <w:lang w:val="sr-Cyrl-RS" w:eastAsia="zh-CN"/>
        </w:rPr>
        <w:t>у</w:t>
      </w:r>
      <w:r w:rsidRPr="0017652F">
        <w:rPr>
          <w:rFonts w:ascii="Times New Roman" w:eastAsia="SimSun" w:hAnsi="Times New Roman" w:cs="Times New Roman"/>
          <w:spacing w:val="38"/>
          <w:lang w:val="sr-Cyrl-RS" w:eastAsia="zh-CN"/>
        </w:rPr>
        <w:t xml:space="preserve"> </w:t>
      </w:r>
      <w:r w:rsidRPr="0017652F">
        <w:rPr>
          <w:rFonts w:ascii="Times New Roman" w:eastAsia="SimSun" w:hAnsi="Times New Roman" w:cs="Times New Roman"/>
          <w:lang w:val="sr-Cyrl-RS" w:eastAsia="zh-CN"/>
        </w:rPr>
        <w:t>се</w:t>
      </w:r>
    </w:p>
    <w:p w:rsidR="00B71A56" w:rsidRPr="0017652F" w:rsidRDefault="00B71A56" w:rsidP="00B71A56">
      <w:pPr>
        <w:widowControl w:val="0"/>
        <w:kinsoku w:val="0"/>
        <w:overflowPunct w:val="0"/>
        <w:autoSpaceDE w:val="0"/>
        <w:autoSpaceDN w:val="0"/>
        <w:adjustRightInd w:val="0"/>
        <w:spacing w:after="0" w:line="252" w:lineRule="exact"/>
        <w:rPr>
          <w:rFonts w:ascii="Times New Roman" w:eastAsia="SimSun" w:hAnsi="Times New Roman" w:cs="Times New Roman"/>
          <w:lang w:val="sr-Cyrl-RS" w:eastAsia="zh-CN"/>
        </w:rPr>
        <w:sectPr w:rsidR="00B71A56" w:rsidRPr="0017652F" w:rsidSect="00CE094D">
          <w:headerReference w:type="default" r:id="rId14"/>
          <w:footerReference w:type="default" r:id="rId15"/>
          <w:pgSz w:w="11907" w:h="16840"/>
          <w:pgMar w:top="1080" w:right="900" w:bottom="860" w:left="800" w:header="60" w:footer="673" w:gutter="0"/>
          <w:cols w:space="708" w:equalWidth="0">
            <w:col w:w="10207"/>
          </w:cols>
          <w:noEndnote/>
        </w:sectPr>
      </w:pPr>
    </w:p>
    <w:p w:rsidR="00B71A56" w:rsidRPr="0017652F" w:rsidRDefault="00B71A56" w:rsidP="00B71A56">
      <w:pPr>
        <w:widowControl w:val="0"/>
        <w:tabs>
          <w:tab w:val="left" w:pos="7879"/>
        </w:tabs>
        <w:kinsoku w:val="0"/>
        <w:overflowPunct w:val="0"/>
        <w:autoSpaceDE w:val="0"/>
        <w:autoSpaceDN w:val="0"/>
        <w:adjustRightInd w:val="0"/>
        <w:spacing w:after="0" w:line="252" w:lineRule="exact"/>
        <w:rPr>
          <w:rFonts w:ascii="Times New Roman" w:eastAsia="SimSun" w:hAnsi="Times New Roman" w:cs="Times New Roman"/>
          <w:lang w:val="sr-Cyrl-RS" w:eastAsia="zh-CN"/>
        </w:rPr>
      </w:pPr>
      <w:r w:rsidRPr="0017652F">
        <w:rPr>
          <w:rFonts w:ascii="Times New Roman" w:eastAsia="SimSun" w:hAnsi="Times New Roman" w:cs="Times New Roman"/>
          <w:lang w:val="sr-Cyrl-RS" w:eastAsia="zh-CN"/>
        </w:rPr>
        <w:t xml:space="preserve">односи </w:t>
      </w:r>
      <w:r w:rsidRPr="0017652F">
        <w:rPr>
          <w:rFonts w:ascii="Times New Roman" w:eastAsia="SimSun" w:hAnsi="Times New Roman" w:cs="Times New Roman"/>
          <w:spacing w:val="33"/>
          <w:lang w:val="sr-Cyrl-RS" w:eastAsia="zh-CN"/>
        </w:rPr>
        <w:t xml:space="preserve"> </w:t>
      </w:r>
      <w:r w:rsidRPr="0017652F">
        <w:rPr>
          <w:rFonts w:ascii="Times New Roman" w:eastAsia="SimSun" w:hAnsi="Times New Roman" w:cs="Times New Roman"/>
          <w:spacing w:val="-3"/>
          <w:lang w:val="sr-Cyrl-RS" w:eastAsia="zh-CN"/>
        </w:rPr>
        <w:t>м</w:t>
      </w:r>
      <w:r w:rsidRPr="0017652F">
        <w:rPr>
          <w:rFonts w:ascii="Times New Roman" w:eastAsia="SimSun" w:hAnsi="Times New Roman" w:cs="Times New Roman"/>
          <w:lang w:val="sr-Cyrl-RS" w:eastAsia="zh-CN"/>
        </w:rPr>
        <w:t>ен</w:t>
      </w:r>
      <w:r w:rsidRPr="0017652F">
        <w:rPr>
          <w:rFonts w:ascii="Times New Roman" w:eastAsia="SimSun" w:hAnsi="Times New Roman" w:cs="Times New Roman"/>
          <w:spacing w:val="-1"/>
          <w:lang w:val="sr-Cyrl-RS" w:eastAsia="zh-CN"/>
        </w:rPr>
        <w:t>ич</w:t>
      </w:r>
      <w:r w:rsidRPr="0017652F">
        <w:rPr>
          <w:rFonts w:ascii="Times New Roman" w:eastAsia="SimSun" w:hAnsi="Times New Roman" w:cs="Times New Roman"/>
          <w:lang w:val="sr-Cyrl-RS" w:eastAsia="zh-CN"/>
        </w:rPr>
        <w:t xml:space="preserve">но </w:t>
      </w:r>
      <w:r w:rsidRPr="0017652F">
        <w:rPr>
          <w:rFonts w:ascii="Times New Roman" w:eastAsia="SimSun" w:hAnsi="Times New Roman" w:cs="Times New Roman"/>
          <w:spacing w:val="33"/>
          <w:lang w:val="sr-Cyrl-RS" w:eastAsia="zh-CN"/>
        </w:rPr>
        <w:t xml:space="preserve"> </w:t>
      </w:r>
      <w:r w:rsidRPr="0017652F">
        <w:rPr>
          <w:rFonts w:ascii="Times New Roman" w:eastAsia="SimSun" w:hAnsi="Times New Roman" w:cs="Times New Roman"/>
          <w:lang w:val="sr-Cyrl-RS" w:eastAsia="zh-CN"/>
        </w:rPr>
        <w:t>о</w:t>
      </w:r>
      <w:r w:rsidRPr="0017652F">
        <w:rPr>
          <w:rFonts w:ascii="Times New Roman" w:eastAsia="SimSun" w:hAnsi="Times New Roman" w:cs="Times New Roman"/>
          <w:spacing w:val="-2"/>
          <w:lang w:val="sr-Cyrl-RS" w:eastAsia="zh-CN"/>
        </w:rPr>
        <w:t>в</w:t>
      </w:r>
      <w:r w:rsidRPr="0017652F">
        <w:rPr>
          <w:rFonts w:ascii="Times New Roman" w:eastAsia="SimSun" w:hAnsi="Times New Roman" w:cs="Times New Roman"/>
          <w:lang w:val="sr-Cyrl-RS" w:eastAsia="zh-CN"/>
        </w:rPr>
        <w:t>л</w:t>
      </w:r>
      <w:r w:rsidRPr="0017652F">
        <w:rPr>
          <w:rFonts w:ascii="Times New Roman" w:eastAsia="SimSun" w:hAnsi="Times New Roman" w:cs="Times New Roman"/>
          <w:spacing w:val="-2"/>
          <w:lang w:val="sr-Cyrl-RS" w:eastAsia="zh-CN"/>
        </w:rPr>
        <w:t>аш</w:t>
      </w:r>
      <w:r w:rsidRPr="0017652F">
        <w:rPr>
          <w:rFonts w:ascii="Times New Roman" w:eastAsia="SimSun" w:hAnsi="Times New Roman" w:cs="Times New Roman"/>
          <w:lang w:val="sr-Cyrl-RS" w:eastAsia="zh-CN"/>
        </w:rPr>
        <w:t>ће</w:t>
      </w:r>
      <w:r w:rsidRPr="0017652F">
        <w:rPr>
          <w:rFonts w:ascii="Times New Roman" w:eastAsia="SimSun" w:hAnsi="Times New Roman" w:cs="Times New Roman"/>
          <w:spacing w:val="1"/>
          <w:lang w:val="sr-Cyrl-RS" w:eastAsia="zh-CN"/>
        </w:rPr>
        <w:t>њ</w:t>
      </w:r>
      <w:r w:rsidRPr="0017652F">
        <w:rPr>
          <w:rFonts w:ascii="Times New Roman" w:eastAsia="SimSun" w:hAnsi="Times New Roman" w:cs="Times New Roman"/>
          <w:lang w:val="sr-Cyrl-RS" w:eastAsia="zh-CN"/>
        </w:rPr>
        <w:t xml:space="preserve">е </w:t>
      </w:r>
      <w:r w:rsidRPr="0017652F">
        <w:rPr>
          <w:rFonts w:ascii="Times New Roman" w:eastAsia="SimSun" w:hAnsi="Times New Roman" w:cs="Times New Roman"/>
          <w:spacing w:val="31"/>
          <w:lang w:val="sr-Cyrl-RS" w:eastAsia="zh-CN"/>
        </w:rPr>
        <w:t xml:space="preserve"> </w:t>
      </w:r>
      <w:r w:rsidRPr="0017652F">
        <w:rPr>
          <w:rFonts w:ascii="Times New Roman" w:eastAsia="SimSun" w:hAnsi="Times New Roman" w:cs="Times New Roman"/>
          <w:lang w:val="sr-Cyrl-RS" w:eastAsia="zh-CN"/>
        </w:rPr>
        <w:t xml:space="preserve">на </w:t>
      </w:r>
      <w:r w:rsidRPr="0017652F">
        <w:rPr>
          <w:rFonts w:ascii="Times New Roman" w:eastAsia="SimSun" w:hAnsi="Times New Roman" w:cs="Times New Roman"/>
          <w:spacing w:val="31"/>
          <w:lang w:val="sr-Cyrl-RS" w:eastAsia="zh-CN"/>
        </w:rPr>
        <w:t xml:space="preserve"> </w:t>
      </w:r>
      <w:r w:rsidRPr="0017652F">
        <w:rPr>
          <w:rFonts w:ascii="Times New Roman" w:eastAsia="SimSun" w:hAnsi="Times New Roman" w:cs="Times New Roman"/>
          <w:lang w:val="sr-Cyrl-RS" w:eastAsia="zh-CN"/>
        </w:rPr>
        <w:t>и</w:t>
      </w:r>
      <w:r w:rsidRPr="0017652F">
        <w:rPr>
          <w:rFonts w:ascii="Times New Roman" w:eastAsia="SimSun" w:hAnsi="Times New Roman" w:cs="Times New Roman"/>
          <w:spacing w:val="-2"/>
          <w:lang w:val="sr-Cyrl-RS" w:eastAsia="zh-CN"/>
        </w:rPr>
        <w:t>з</w:t>
      </w:r>
      <w:r w:rsidRPr="0017652F">
        <w:rPr>
          <w:rFonts w:ascii="Times New Roman" w:eastAsia="SimSun" w:hAnsi="Times New Roman" w:cs="Times New Roman"/>
          <w:lang w:val="sr-Cyrl-RS" w:eastAsia="zh-CN"/>
        </w:rPr>
        <w:t xml:space="preserve">нос </w:t>
      </w:r>
      <w:r w:rsidRPr="0017652F">
        <w:rPr>
          <w:rFonts w:ascii="Times New Roman" w:eastAsia="SimSun" w:hAnsi="Times New Roman" w:cs="Times New Roman"/>
          <w:spacing w:val="33"/>
          <w:lang w:val="sr-Cyrl-RS" w:eastAsia="zh-CN"/>
        </w:rPr>
        <w:t xml:space="preserve"> </w:t>
      </w:r>
      <w:r w:rsidRPr="0017652F">
        <w:rPr>
          <w:rFonts w:ascii="Times New Roman" w:eastAsia="SimSun" w:hAnsi="Times New Roman" w:cs="Times New Roman"/>
          <w:spacing w:val="-3"/>
          <w:lang w:val="sr-Cyrl-RS" w:eastAsia="zh-CN"/>
        </w:rPr>
        <w:t>о</w:t>
      </w:r>
      <w:r w:rsidRPr="0017652F">
        <w:rPr>
          <w:rFonts w:ascii="Times New Roman" w:eastAsia="SimSun" w:hAnsi="Times New Roman" w:cs="Times New Roman"/>
          <w:lang w:val="sr-Cyrl-RS" w:eastAsia="zh-CN"/>
        </w:rPr>
        <w:t xml:space="preserve">д  </w:t>
      </w:r>
      <w:r w:rsidRPr="0017652F">
        <w:rPr>
          <w:rFonts w:ascii="Times New Roman" w:eastAsia="SimSun" w:hAnsi="Times New Roman" w:cs="Times New Roman"/>
          <w:spacing w:val="-21"/>
          <w:lang w:val="sr-Cyrl-RS" w:eastAsia="zh-CN"/>
        </w:rPr>
        <w:t xml:space="preserve"> </w:t>
      </w:r>
      <w:r w:rsidRPr="0017652F">
        <w:rPr>
          <w:rFonts w:ascii="Times New Roman" w:eastAsia="SimSun" w:hAnsi="Times New Roman" w:cs="Times New Roman"/>
          <w:u w:val="single"/>
          <w:lang w:val="sr-Cyrl-RS" w:eastAsia="zh-CN"/>
        </w:rPr>
        <w:t xml:space="preserve"> </w:t>
      </w:r>
      <w:r w:rsidRPr="0017652F">
        <w:rPr>
          <w:rFonts w:ascii="Times New Roman" w:eastAsia="SimSun" w:hAnsi="Times New Roman" w:cs="Times New Roman"/>
          <w:u w:val="single"/>
          <w:lang w:val="sr-Cyrl-RS" w:eastAsia="zh-CN"/>
        </w:rPr>
        <w:tab/>
      </w:r>
    </w:p>
    <w:p w:rsidR="00B71A56" w:rsidRPr="0017652F" w:rsidRDefault="00B71A56" w:rsidP="00B71A56">
      <w:pPr>
        <w:widowControl w:val="0"/>
        <w:kinsoku w:val="0"/>
        <w:overflowPunct w:val="0"/>
        <w:autoSpaceDE w:val="0"/>
        <w:autoSpaceDN w:val="0"/>
        <w:adjustRightInd w:val="0"/>
        <w:spacing w:after="0" w:line="252" w:lineRule="exact"/>
        <w:rPr>
          <w:rFonts w:ascii="Times New Roman" w:eastAsia="SimSun" w:hAnsi="Times New Roman" w:cs="Times New Roman"/>
          <w:lang w:val="sr-Cyrl-RS" w:eastAsia="zh-CN"/>
        </w:rPr>
      </w:pPr>
      <w:r w:rsidRPr="0017652F">
        <w:rPr>
          <w:rFonts w:ascii="Times New Roman" w:eastAsia="SimSun" w:hAnsi="Times New Roman" w:cs="Times New Roman"/>
          <w:sz w:val="24"/>
          <w:szCs w:val="24"/>
          <w:lang w:val="sr-Cyrl-RS" w:eastAsia="zh-CN"/>
        </w:rPr>
        <w:br w:type="column"/>
      </w:r>
      <w:r w:rsidRPr="0017652F">
        <w:rPr>
          <w:rFonts w:ascii="Times New Roman" w:eastAsia="SimSun" w:hAnsi="Times New Roman" w:cs="Times New Roman"/>
          <w:lang w:val="sr-Cyrl-RS" w:eastAsia="zh-CN"/>
        </w:rPr>
        <w:t>ди</w:t>
      </w:r>
      <w:r w:rsidRPr="0017652F">
        <w:rPr>
          <w:rFonts w:ascii="Times New Roman" w:eastAsia="SimSun" w:hAnsi="Times New Roman" w:cs="Times New Roman"/>
          <w:spacing w:val="-4"/>
          <w:lang w:val="sr-Cyrl-RS" w:eastAsia="zh-CN"/>
        </w:rPr>
        <w:t>н</w:t>
      </w:r>
      <w:r w:rsidRPr="0017652F">
        <w:rPr>
          <w:rFonts w:ascii="Times New Roman" w:eastAsia="SimSun" w:hAnsi="Times New Roman" w:cs="Times New Roman"/>
          <w:lang w:val="sr-Cyrl-RS" w:eastAsia="zh-CN"/>
        </w:rPr>
        <w:t xml:space="preserve">ара </w:t>
      </w:r>
      <w:r w:rsidRPr="0017652F">
        <w:rPr>
          <w:rFonts w:ascii="Times New Roman" w:eastAsia="SimSun" w:hAnsi="Times New Roman" w:cs="Times New Roman"/>
          <w:spacing w:val="31"/>
          <w:lang w:val="sr-Cyrl-RS" w:eastAsia="zh-CN"/>
        </w:rPr>
        <w:t xml:space="preserve"> </w:t>
      </w:r>
      <w:r w:rsidRPr="0017652F">
        <w:rPr>
          <w:rFonts w:ascii="Times New Roman" w:eastAsia="SimSun" w:hAnsi="Times New Roman" w:cs="Times New Roman"/>
          <w:lang w:val="sr-Cyrl-RS" w:eastAsia="zh-CN"/>
        </w:rPr>
        <w:t>(с</w:t>
      </w:r>
      <w:r w:rsidRPr="0017652F">
        <w:rPr>
          <w:rFonts w:ascii="Times New Roman" w:eastAsia="SimSun" w:hAnsi="Times New Roman" w:cs="Times New Roman"/>
          <w:spacing w:val="-2"/>
          <w:lang w:val="sr-Cyrl-RS" w:eastAsia="zh-CN"/>
        </w:rPr>
        <w:t>л</w:t>
      </w:r>
      <w:r w:rsidRPr="0017652F">
        <w:rPr>
          <w:rFonts w:ascii="Times New Roman" w:eastAsia="SimSun" w:hAnsi="Times New Roman" w:cs="Times New Roman"/>
          <w:lang w:val="sr-Cyrl-RS" w:eastAsia="zh-CN"/>
        </w:rPr>
        <w:t>о</w:t>
      </w:r>
      <w:r w:rsidRPr="0017652F">
        <w:rPr>
          <w:rFonts w:ascii="Times New Roman" w:eastAsia="SimSun" w:hAnsi="Times New Roman" w:cs="Times New Roman"/>
          <w:spacing w:val="-2"/>
          <w:lang w:val="sr-Cyrl-RS" w:eastAsia="zh-CN"/>
        </w:rPr>
        <w:t>в</w:t>
      </w:r>
      <w:r w:rsidRPr="0017652F">
        <w:rPr>
          <w:rFonts w:ascii="Times New Roman" w:eastAsia="SimSun" w:hAnsi="Times New Roman" w:cs="Times New Roman"/>
          <w:lang w:val="sr-Cyrl-RS" w:eastAsia="zh-CN"/>
        </w:rPr>
        <w:t>и</w:t>
      </w:r>
      <w:r w:rsidRPr="0017652F">
        <w:rPr>
          <w:rFonts w:ascii="Times New Roman" w:eastAsia="SimSun" w:hAnsi="Times New Roman" w:cs="Times New Roman"/>
          <w:spacing w:val="-2"/>
          <w:lang w:val="sr-Cyrl-RS" w:eastAsia="zh-CN"/>
        </w:rPr>
        <w:t>м</w:t>
      </w:r>
      <w:r w:rsidRPr="0017652F">
        <w:rPr>
          <w:rFonts w:ascii="Times New Roman" w:eastAsia="SimSun" w:hAnsi="Times New Roman" w:cs="Times New Roman"/>
          <w:lang w:val="sr-Cyrl-RS" w:eastAsia="zh-CN"/>
        </w:rPr>
        <w:t>а:</w:t>
      </w:r>
    </w:p>
    <w:p w:rsidR="00B71A56" w:rsidRPr="0017652F" w:rsidRDefault="00B71A56" w:rsidP="00B71A56">
      <w:pPr>
        <w:widowControl w:val="0"/>
        <w:kinsoku w:val="0"/>
        <w:overflowPunct w:val="0"/>
        <w:autoSpaceDE w:val="0"/>
        <w:autoSpaceDN w:val="0"/>
        <w:adjustRightInd w:val="0"/>
        <w:spacing w:after="0" w:line="252" w:lineRule="exact"/>
        <w:rPr>
          <w:rFonts w:ascii="Times New Roman" w:eastAsia="SimSun" w:hAnsi="Times New Roman" w:cs="Times New Roman"/>
          <w:lang w:val="sr-Cyrl-RS" w:eastAsia="zh-CN"/>
        </w:rPr>
        <w:sectPr w:rsidR="00B71A56" w:rsidRPr="0017652F">
          <w:type w:val="continuous"/>
          <w:pgSz w:w="11907" w:h="16840"/>
          <w:pgMar w:top="1080" w:right="900" w:bottom="860" w:left="800" w:header="708" w:footer="708" w:gutter="0"/>
          <w:cols w:num="2" w:space="708" w:equalWidth="0">
            <w:col w:w="7880" w:space="40"/>
            <w:col w:w="2287"/>
          </w:cols>
          <w:noEndnote/>
        </w:sectPr>
      </w:pPr>
    </w:p>
    <w:p w:rsidR="00B71A56" w:rsidRPr="0017652F" w:rsidRDefault="00B71A56" w:rsidP="00B71A56">
      <w:pPr>
        <w:widowControl w:val="0"/>
        <w:tabs>
          <w:tab w:val="left" w:pos="7922"/>
          <w:tab w:val="left" w:pos="8273"/>
          <w:tab w:val="left" w:pos="9351"/>
        </w:tabs>
        <w:kinsoku w:val="0"/>
        <w:overflowPunct w:val="0"/>
        <w:autoSpaceDE w:val="0"/>
        <w:autoSpaceDN w:val="0"/>
        <w:adjustRightInd w:val="0"/>
        <w:spacing w:before="5" w:after="0" w:line="252" w:lineRule="exact"/>
        <w:ind w:right="478"/>
        <w:jc w:val="both"/>
        <w:rPr>
          <w:rFonts w:ascii="Times New Roman" w:eastAsia="SimSun" w:hAnsi="Times New Roman" w:cs="Times New Roman"/>
          <w:lang w:val="sr-Cyrl-RS" w:eastAsia="zh-CN"/>
        </w:rPr>
      </w:pPr>
      <w:r w:rsidRPr="0017652F">
        <w:rPr>
          <w:rFonts w:ascii="Times New Roman" w:eastAsia="SimSun" w:hAnsi="Times New Roman" w:cs="Times New Roman"/>
          <w:u w:val="single"/>
          <w:lang w:val="sr-Cyrl-RS" w:eastAsia="zh-CN"/>
        </w:rPr>
        <w:t xml:space="preserve"> </w:t>
      </w:r>
      <w:r w:rsidRPr="0017652F">
        <w:rPr>
          <w:rFonts w:ascii="Times New Roman" w:eastAsia="SimSun" w:hAnsi="Times New Roman" w:cs="Times New Roman"/>
          <w:u w:val="single"/>
          <w:lang w:val="sr-Cyrl-RS" w:eastAsia="zh-CN"/>
        </w:rPr>
        <w:tab/>
      </w:r>
      <w:r w:rsidRPr="0017652F">
        <w:rPr>
          <w:rFonts w:ascii="Times New Roman" w:eastAsia="SimSun" w:hAnsi="Times New Roman" w:cs="Times New Roman"/>
          <w:lang w:val="sr-Cyrl-RS" w:eastAsia="zh-CN"/>
        </w:rPr>
        <w:tab/>
        <w:t>динар</w:t>
      </w:r>
      <w:r w:rsidRPr="0017652F">
        <w:rPr>
          <w:rFonts w:ascii="Times New Roman" w:eastAsia="SimSun" w:hAnsi="Times New Roman" w:cs="Times New Roman"/>
          <w:spacing w:val="-2"/>
          <w:lang w:val="sr-Cyrl-RS" w:eastAsia="zh-CN"/>
        </w:rPr>
        <w:t>а</w:t>
      </w:r>
      <w:r w:rsidRPr="0017652F">
        <w:rPr>
          <w:rFonts w:ascii="Times New Roman" w:eastAsia="SimSun" w:hAnsi="Times New Roman" w:cs="Times New Roman"/>
          <w:lang w:val="sr-Cyrl-RS" w:eastAsia="zh-CN"/>
        </w:rPr>
        <w:t>),</w:t>
      </w:r>
      <w:r w:rsidRPr="0017652F">
        <w:rPr>
          <w:rFonts w:ascii="Times New Roman" w:eastAsia="SimSun" w:hAnsi="Times New Roman" w:cs="Times New Roman"/>
          <w:lang w:val="sr-Cyrl-RS" w:eastAsia="zh-CN"/>
        </w:rPr>
        <w:tab/>
        <w:t>што представ</w:t>
      </w:r>
      <w:r w:rsidRPr="0017652F">
        <w:rPr>
          <w:rFonts w:ascii="Times New Roman" w:eastAsia="SimSun" w:hAnsi="Times New Roman" w:cs="Times New Roman"/>
          <w:spacing w:val="-3"/>
          <w:lang w:val="sr-Cyrl-RS" w:eastAsia="zh-CN"/>
        </w:rPr>
        <w:t>љ</w:t>
      </w:r>
      <w:r w:rsidRPr="0017652F">
        <w:rPr>
          <w:rFonts w:ascii="Times New Roman" w:eastAsia="SimSun" w:hAnsi="Times New Roman" w:cs="Times New Roman"/>
          <w:lang w:val="sr-Cyrl-RS" w:eastAsia="zh-CN"/>
        </w:rPr>
        <w:t>а 1</w:t>
      </w:r>
      <w:r w:rsidRPr="0017652F">
        <w:rPr>
          <w:rFonts w:ascii="Times New Roman" w:eastAsia="SimSun" w:hAnsi="Times New Roman" w:cs="Times New Roman"/>
          <w:spacing w:val="-3"/>
          <w:lang w:val="sr-Cyrl-RS" w:eastAsia="zh-CN"/>
        </w:rPr>
        <w:t>0</w:t>
      </w:r>
      <w:r w:rsidRPr="0017652F">
        <w:rPr>
          <w:rFonts w:ascii="Times New Roman" w:eastAsia="SimSun" w:hAnsi="Times New Roman" w:cs="Times New Roman"/>
          <w:lang w:val="sr-Cyrl-RS" w:eastAsia="zh-CN"/>
        </w:rPr>
        <w:t xml:space="preserve">% од </w:t>
      </w:r>
      <w:r w:rsidRPr="0017652F">
        <w:rPr>
          <w:rFonts w:ascii="Times New Roman" w:eastAsia="SimSun" w:hAnsi="Times New Roman" w:cs="Times New Roman"/>
          <w:spacing w:val="-2"/>
          <w:lang w:val="sr-Cyrl-RS" w:eastAsia="zh-CN"/>
        </w:rPr>
        <w:t>у</w:t>
      </w:r>
      <w:r w:rsidRPr="0017652F">
        <w:rPr>
          <w:rFonts w:ascii="Times New Roman" w:eastAsia="SimSun" w:hAnsi="Times New Roman" w:cs="Times New Roman"/>
          <w:lang w:val="sr-Cyrl-RS" w:eastAsia="zh-CN"/>
        </w:rPr>
        <w:t>к</w:t>
      </w:r>
      <w:r w:rsidRPr="0017652F">
        <w:rPr>
          <w:rFonts w:ascii="Times New Roman" w:eastAsia="SimSun" w:hAnsi="Times New Roman" w:cs="Times New Roman"/>
          <w:spacing w:val="-3"/>
          <w:lang w:val="sr-Cyrl-RS" w:eastAsia="zh-CN"/>
        </w:rPr>
        <w:t>у</w:t>
      </w:r>
      <w:r w:rsidRPr="0017652F">
        <w:rPr>
          <w:rFonts w:ascii="Times New Roman" w:eastAsia="SimSun" w:hAnsi="Times New Roman" w:cs="Times New Roman"/>
          <w:lang w:val="sr-Cyrl-RS" w:eastAsia="zh-CN"/>
        </w:rPr>
        <w:t>п</w:t>
      </w:r>
      <w:r w:rsidRPr="0017652F">
        <w:rPr>
          <w:rFonts w:ascii="Times New Roman" w:eastAsia="SimSun" w:hAnsi="Times New Roman" w:cs="Times New Roman"/>
          <w:spacing w:val="-2"/>
          <w:lang w:val="sr-Cyrl-RS" w:eastAsia="zh-CN"/>
        </w:rPr>
        <w:t>н</w:t>
      </w:r>
      <w:r w:rsidRPr="0017652F">
        <w:rPr>
          <w:rFonts w:ascii="Times New Roman" w:eastAsia="SimSun" w:hAnsi="Times New Roman" w:cs="Times New Roman"/>
          <w:lang w:val="sr-Cyrl-RS" w:eastAsia="zh-CN"/>
        </w:rPr>
        <w:t>е вредности</w:t>
      </w:r>
      <w:r w:rsidRPr="0017652F">
        <w:rPr>
          <w:rFonts w:ascii="Times New Roman" w:eastAsia="SimSun" w:hAnsi="Times New Roman" w:cs="Times New Roman"/>
          <w:spacing w:val="-1"/>
          <w:lang w:val="sr-Cyrl-RS" w:eastAsia="zh-CN"/>
        </w:rPr>
        <w:t xml:space="preserve"> </w:t>
      </w:r>
      <w:r w:rsidRPr="0017652F">
        <w:rPr>
          <w:rFonts w:ascii="Times New Roman" w:eastAsia="SimSun" w:hAnsi="Times New Roman" w:cs="Times New Roman"/>
          <w:spacing w:val="-3"/>
          <w:lang w:val="sr-Cyrl-RS" w:eastAsia="zh-CN"/>
        </w:rPr>
        <w:t>н</w:t>
      </w:r>
      <w:r w:rsidRPr="0017652F">
        <w:rPr>
          <w:rFonts w:ascii="Times New Roman" w:eastAsia="SimSun" w:hAnsi="Times New Roman" w:cs="Times New Roman"/>
          <w:lang w:val="sr-Cyrl-RS" w:eastAsia="zh-CN"/>
        </w:rPr>
        <w:t>аведе</w:t>
      </w:r>
      <w:r w:rsidRPr="0017652F">
        <w:rPr>
          <w:rFonts w:ascii="Times New Roman" w:eastAsia="SimSun" w:hAnsi="Times New Roman" w:cs="Times New Roman"/>
          <w:spacing w:val="-3"/>
          <w:lang w:val="sr-Cyrl-RS" w:eastAsia="zh-CN"/>
        </w:rPr>
        <w:t>н</w:t>
      </w:r>
      <w:r w:rsidRPr="0017652F">
        <w:rPr>
          <w:rFonts w:ascii="Times New Roman" w:eastAsia="SimSun" w:hAnsi="Times New Roman" w:cs="Times New Roman"/>
          <w:lang w:val="sr-Cyrl-RS" w:eastAsia="zh-CN"/>
        </w:rPr>
        <w:t>е у</w:t>
      </w:r>
      <w:r w:rsidRPr="0017652F">
        <w:rPr>
          <w:rFonts w:ascii="Times New Roman" w:eastAsia="SimSun" w:hAnsi="Times New Roman" w:cs="Times New Roman"/>
          <w:spacing w:val="-2"/>
          <w:lang w:val="sr-Cyrl-RS" w:eastAsia="zh-CN"/>
        </w:rPr>
        <w:t xml:space="preserve"> </w:t>
      </w:r>
      <w:r w:rsidRPr="0017652F">
        <w:rPr>
          <w:rFonts w:ascii="Times New Roman" w:eastAsia="SimSun" w:hAnsi="Times New Roman" w:cs="Times New Roman"/>
          <w:spacing w:val="-3"/>
          <w:lang w:val="sr-Cyrl-RS" w:eastAsia="zh-CN"/>
        </w:rPr>
        <w:t>у</w:t>
      </w:r>
      <w:r w:rsidRPr="0017652F">
        <w:rPr>
          <w:rFonts w:ascii="Times New Roman" w:eastAsia="SimSun" w:hAnsi="Times New Roman" w:cs="Times New Roman"/>
          <w:spacing w:val="2"/>
          <w:lang w:val="sr-Cyrl-RS" w:eastAsia="zh-CN"/>
        </w:rPr>
        <w:t>г</w:t>
      </w:r>
      <w:r w:rsidRPr="0017652F">
        <w:rPr>
          <w:rFonts w:ascii="Times New Roman" w:eastAsia="SimSun" w:hAnsi="Times New Roman" w:cs="Times New Roman"/>
          <w:lang w:val="sr-Cyrl-RS" w:eastAsia="zh-CN"/>
        </w:rPr>
        <w:t>о</w:t>
      </w:r>
      <w:r w:rsidRPr="0017652F">
        <w:rPr>
          <w:rFonts w:ascii="Times New Roman" w:eastAsia="SimSun" w:hAnsi="Times New Roman" w:cs="Times New Roman"/>
          <w:spacing w:val="-2"/>
          <w:lang w:val="sr-Cyrl-RS" w:eastAsia="zh-CN"/>
        </w:rPr>
        <w:t>в</w:t>
      </w:r>
      <w:r w:rsidRPr="0017652F">
        <w:rPr>
          <w:rFonts w:ascii="Times New Roman" w:eastAsia="SimSun" w:hAnsi="Times New Roman" w:cs="Times New Roman"/>
          <w:lang w:val="sr-Cyrl-RS" w:eastAsia="zh-CN"/>
        </w:rPr>
        <w:t>ору, и у њу унети клаузулу: „без протеста“ као и друге битне меничне елементе.</w:t>
      </w:r>
    </w:p>
    <w:p w:rsidR="00B71A56" w:rsidRPr="0017652F" w:rsidRDefault="00B71A56" w:rsidP="00B71A56">
      <w:pPr>
        <w:widowControl w:val="0"/>
        <w:kinsoku w:val="0"/>
        <w:overflowPunct w:val="0"/>
        <w:autoSpaceDE w:val="0"/>
        <w:autoSpaceDN w:val="0"/>
        <w:adjustRightInd w:val="0"/>
        <w:spacing w:after="0" w:line="249" w:lineRule="exact"/>
        <w:rPr>
          <w:rFonts w:ascii="Times New Roman" w:eastAsia="SimSun" w:hAnsi="Times New Roman" w:cs="Times New Roman"/>
          <w:lang w:val="sr-Cyrl-RS" w:eastAsia="zh-CN"/>
        </w:rPr>
      </w:pPr>
      <w:r>
        <w:rPr>
          <w:rFonts w:ascii="Times New Roman" w:eastAsia="SimSun" w:hAnsi="Times New Roman" w:cs="Times New Roman"/>
          <w:lang w:val="sr-Cyrl-RS" w:eastAsia="zh-CN"/>
        </w:rPr>
        <w:tab/>
      </w:r>
      <w:r>
        <w:rPr>
          <w:rFonts w:ascii="Times New Roman" w:eastAsia="SimSun" w:hAnsi="Times New Roman" w:cs="Times New Roman"/>
          <w:lang w:val="sr-Cyrl-RS" w:eastAsia="zh-CN"/>
        </w:rPr>
        <w:tab/>
      </w:r>
      <w:r w:rsidRPr="0017652F">
        <w:rPr>
          <w:rFonts w:ascii="Times New Roman" w:eastAsia="SimSun" w:hAnsi="Times New Roman" w:cs="Times New Roman"/>
          <w:lang w:val="sr-Cyrl-RS" w:eastAsia="zh-CN"/>
        </w:rPr>
        <w:t>Мен</w:t>
      </w:r>
      <w:r w:rsidRPr="0017652F">
        <w:rPr>
          <w:rFonts w:ascii="Times New Roman" w:eastAsia="SimSun" w:hAnsi="Times New Roman" w:cs="Times New Roman"/>
          <w:spacing w:val="-2"/>
          <w:lang w:val="sr-Cyrl-RS" w:eastAsia="zh-CN"/>
        </w:rPr>
        <w:t>и</w:t>
      </w:r>
      <w:r w:rsidRPr="0017652F">
        <w:rPr>
          <w:rFonts w:ascii="Times New Roman" w:eastAsia="SimSun" w:hAnsi="Times New Roman" w:cs="Times New Roman"/>
          <w:spacing w:val="-1"/>
          <w:lang w:val="sr-Cyrl-RS" w:eastAsia="zh-CN"/>
        </w:rPr>
        <w:t>ч</w:t>
      </w:r>
      <w:r w:rsidRPr="0017652F">
        <w:rPr>
          <w:rFonts w:ascii="Times New Roman" w:eastAsia="SimSun" w:hAnsi="Times New Roman" w:cs="Times New Roman"/>
          <w:lang w:val="sr-Cyrl-RS" w:eastAsia="zh-CN"/>
        </w:rPr>
        <w:t xml:space="preserve">ни </w:t>
      </w:r>
      <w:r w:rsidRPr="0017652F">
        <w:rPr>
          <w:rFonts w:ascii="Times New Roman" w:eastAsia="SimSun" w:hAnsi="Times New Roman" w:cs="Times New Roman"/>
          <w:spacing w:val="30"/>
          <w:lang w:val="sr-Cyrl-RS" w:eastAsia="zh-CN"/>
        </w:rPr>
        <w:t xml:space="preserve"> </w:t>
      </w:r>
      <w:r w:rsidRPr="0017652F">
        <w:rPr>
          <w:rFonts w:ascii="Times New Roman" w:eastAsia="SimSun" w:hAnsi="Times New Roman" w:cs="Times New Roman"/>
          <w:lang w:val="sr-Cyrl-RS" w:eastAsia="zh-CN"/>
        </w:rPr>
        <w:t>д</w:t>
      </w:r>
      <w:r w:rsidRPr="0017652F">
        <w:rPr>
          <w:rFonts w:ascii="Times New Roman" w:eastAsia="SimSun" w:hAnsi="Times New Roman" w:cs="Times New Roman"/>
          <w:spacing w:val="-2"/>
          <w:lang w:val="sr-Cyrl-RS" w:eastAsia="zh-CN"/>
        </w:rPr>
        <w:t>у</w:t>
      </w:r>
      <w:r w:rsidRPr="0017652F">
        <w:rPr>
          <w:rFonts w:ascii="Times New Roman" w:eastAsia="SimSun" w:hAnsi="Times New Roman" w:cs="Times New Roman"/>
          <w:lang w:val="sr-Cyrl-RS" w:eastAsia="zh-CN"/>
        </w:rPr>
        <w:t>жн</w:t>
      </w:r>
      <w:r w:rsidRPr="0017652F">
        <w:rPr>
          <w:rFonts w:ascii="Times New Roman" w:eastAsia="SimSun" w:hAnsi="Times New Roman" w:cs="Times New Roman"/>
          <w:spacing w:val="-2"/>
          <w:lang w:val="sr-Cyrl-RS" w:eastAsia="zh-CN"/>
        </w:rPr>
        <w:t>и</w:t>
      </w:r>
      <w:r w:rsidRPr="0017652F">
        <w:rPr>
          <w:rFonts w:ascii="Times New Roman" w:eastAsia="SimSun" w:hAnsi="Times New Roman" w:cs="Times New Roman"/>
          <w:lang w:val="sr-Cyrl-RS" w:eastAsia="zh-CN"/>
        </w:rPr>
        <w:t xml:space="preserve">к </w:t>
      </w:r>
      <w:r w:rsidRPr="0017652F">
        <w:rPr>
          <w:rFonts w:ascii="Times New Roman" w:eastAsia="SimSun" w:hAnsi="Times New Roman" w:cs="Times New Roman"/>
          <w:spacing w:val="31"/>
          <w:lang w:val="sr-Cyrl-RS" w:eastAsia="zh-CN"/>
        </w:rPr>
        <w:t xml:space="preserve"> </w:t>
      </w:r>
      <w:r w:rsidRPr="0017652F">
        <w:rPr>
          <w:rFonts w:ascii="Times New Roman" w:eastAsia="SimSun" w:hAnsi="Times New Roman" w:cs="Times New Roman"/>
          <w:lang w:val="sr-Cyrl-RS" w:eastAsia="zh-CN"/>
        </w:rPr>
        <w:t>о</w:t>
      </w:r>
      <w:r w:rsidRPr="0017652F">
        <w:rPr>
          <w:rFonts w:ascii="Times New Roman" w:eastAsia="SimSun" w:hAnsi="Times New Roman" w:cs="Times New Roman"/>
          <w:spacing w:val="-2"/>
          <w:lang w:val="sr-Cyrl-RS" w:eastAsia="zh-CN"/>
        </w:rPr>
        <w:t>в</w:t>
      </w:r>
      <w:r w:rsidRPr="0017652F">
        <w:rPr>
          <w:rFonts w:ascii="Times New Roman" w:eastAsia="SimSun" w:hAnsi="Times New Roman" w:cs="Times New Roman"/>
          <w:lang w:val="sr-Cyrl-RS" w:eastAsia="zh-CN"/>
        </w:rPr>
        <w:t xml:space="preserve">им </w:t>
      </w:r>
      <w:r w:rsidRPr="0017652F">
        <w:rPr>
          <w:rFonts w:ascii="Times New Roman" w:eastAsia="SimSun" w:hAnsi="Times New Roman" w:cs="Times New Roman"/>
          <w:spacing w:val="30"/>
          <w:lang w:val="sr-Cyrl-RS" w:eastAsia="zh-CN"/>
        </w:rPr>
        <w:t xml:space="preserve"> </w:t>
      </w:r>
      <w:r w:rsidRPr="0017652F">
        <w:rPr>
          <w:rFonts w:ascii="Times New Roman" w:eastAsia="SimSun" w:hAnsi="Times New Roman" w:cs="Times New Roman"/>
          <w:lang w:val="sr-Cyrl-RS" w:eastAsia="zh-CN"/>
        </w:rPr>
        <w:t>и</w:t>
      </w:r>
      <w:r w:rsidRPr="0017652F">
        <w:rPr>
          <w:rFonts w:ascii="Times New Roman" w:eastAsia="SimSun" w:hAnsi="Times New Roman" w:cs="Times New Roman"/>
          <w:spacing w:val="-2"/>
          <w:lang w:val="sr-Cyrl-RS" w:eastAsia="zh-CN"/>
        </w:rPr>
        <w:t>з</w:t>
      </w:r>
      <w:r w:rsidRPr="0017652F">
        <w:rPr>
          <w:rFonts w:ascii="Times New Roman" w:eastAsia="SimSun" w:hAnsi="Times New Roman" w:cs="Times New Roman"/>
          <w:lang w:val="sr-Cyrl-RS" w:eastAsia="zh-CN"/>
        </w:rPr>
        <w:t>ри</w:t>
      </w:r>
      <w:r w:rsidRPr="0017652F">
        <w:rPr>
          <w:rFonts w:ascii="Times New Roman" w:eastAsia="SimSun" w:hAnsi="Times New Roman" w:cs="Times New Roman"/>
          <w:spacing w:val="-2"/>
          <w:lang w:val="sr-Cyrl-RS" w:eastAsia="zh-CN"/>
        </w:rPr>
        <w:t>ч</w:t>
      </w:r>
      <w:r w:rsidRPr="0017652F">
        <w:rPr>
          <w:rFonts w:ascii="Times New Roman" w:eastAsia="SimSun" w:hAnsi="Times New Roman" w:cs="Times New Roman"/>
          <w:lang w:val="sr-Cyrl-RS" w:eastAsia="zh-CN"/>
        </w:rPr>
        <w:t>и</w:t>
      </w:r>
      <w:r w:rsidRPr="0017652F">
        <w:rPr>
          <w:rFonts w:ascii="Times New Roman" w:eastAsia="SimSun" w:hAnsi="Times New Roman" w:cs="Times New Roman"/>
          <w:spacing w:val="-2"/>
          <w:lang w:val="sr-Cyrl-RS" w:eastAsia="zh-CN"/>
        </w:rPr>
        <w:t>т</w:t>
      </w:r>
      <w:r w:rsidRPr="0017652F">
        <w:rPr>
          <w:rFonts w:ascii="Times New Roman" w:eastAsia="SimSun" w:hAnsi="Times New Roman" w:cs="Times New Roman"/>
          <w:lang w:val="sr-Cyrl-RS" w:eastAsia="zh-CN"/>
        </w:rPr>
        <w:t xml:space="preserve">о </w:t>
      </w:r>
      <w:r w:rsidRPr="0017652F">
        <w:rPr>
          <w:rFonts w:ascii="Times New Roman" w:eastAsia="SimSun" w:hAnsi="Times New Roman" w:cs="Times New Roman"/>
          <w:spacing w:val="31"/>
          <w:lang w:val="sr-Cyrl-RS" w:eastAsia="zh-CN"/>
        </w:rPr>
        <w:t xml:space="preserve"> </w:t>
      </w:r>
      <w:r w:rsidRPr="0017652F">
        <w:rPr>
          <w:rFonts w:ascii="Times New Roman" w:eastAsia="SimSun" w:hAnsi="Times New Roman" w:cs="Times New Roman"/>
          <w:lang w:val="sr-Cyrl-RS" w:eastAsia="zh-CN"/>
        </w:rPr>
        <w:t>о</w:t>
      </w:r>
      <w:r w:rsidRPr="0017652F">
        <w:rPr>
          <w:rFonts w:ascii="Times New Roman" w:eastAsia="SimSun" w:hAnsi="Times New Roman" w:cs="Times New Roman"/>
          <w:spacing w:val="-2"/>
          <w:lang w:val="sr-Cyrl-RS" w:eastAsia="zh-CN"/>
        </w:rPr>
        <w:t>в</w:t>
      </w:r>
      <w:r w:rsidRPr="0017652F">
        <w:rPr>
          <w:rFonts w:ascii="Times New Roman" w:eastAsia="SimSun" w:hAnsi="Times New Roman" w:cs="Times New Roman"/>
          <w:lang w:val="sr-Cyrl-RS" w:eastAsia="zh-CN"/>
        </w:rPr>
        <w:t>лашћ</w:t>
      </w:r>
      <w:r w:rsidRPr="0017652F">
        <w:rPr>
          <w:rFonts w:ascii="Times New Roman" w:eastAsia="SimSun" w:hAnsi="Times New Roman" w:cs="Times New Roman"/>
          <w:spacing w:val="-3"/>
          <w:lang w:val="sr-Cyrl-RS" w:eastAsia="zh-CN"/>
        </w:rPr>
        <w:t>у</w:t>
      </w:r>
      <w:r w:rsidRPr="0017652F">
        <w:rPr>
          <w:rFonts w:ascii="Times New Roman" w:eastAsia="SimSun" w:hAnsi="Times New Roman" w:cs="Times New Roman"/>
          <w:spacing w:val="3"/>
          <w:lang w:val="sr-Cyrl-RS" w:eastAsia="zh-CN"/>
        </w:rPr>
        <w:t>ј</w:t>
      </w:r>
      <w:r w:rsidRPr="0017652F">
        <w:rPr>
          <w:rFonts w:ascii="Times New Roman" w:eastAsia="SimSun" w:hAnsi="Times New Roman" w:cs="Times New Roman"/>
          <w:lang w:val="sr-Cyrl-RS" w:eastAsia="zh-CN"/>
        </w:rPr>
        <w:t xml:space="preserve">е </w:t>
      </w:r>
      <w:r w:rsidRPr="0017652F">
        <w:rPr>
          <w:rFonts w:ascii="Times New Roman" w:eastAsia="SimSun" w:hAnsi="Times New Roman" w:cs="Times New Roman"/>
          <w:spacing w:val="31"/>
          <w:lang w:val="sr-Cyrl-RS" w:eastAsia="zh-CN"/>
        </w:rPr>
        <w:t xml:space="preserve"> </w:t>
      </w:r>
      <w:r w:rsidRPr="0017652F">
        <w:rPr>
          <w:rFonts w:ascii="Times New Roman" w:eastAsia="SimSun" w:hAnsi="Times New Roman" w:cs="Times New Roman"/>
          <w:spacing w:val="-2"/>
          <w:lang w:val="sr-Cyrl-RS" w:eastAsia="zh-CN"/>
        </w:rPr>
        <w:t>б</w:t>
      </w:r>
      <w:r w:rsidRPr="0017652F">
        <w:rPr>
          <w:rFonts w:ascii="Times New Roman" w:eastAsia="SimSun" w:hAnsi="Times New Roman" w:cs="Times New Roman"/>
          <w:lang w:val="sr-Cyrl-RS" w:eastAsia="zh-CN"/>
        </w:rPr>
        <w:t xml:space="preserve">анке </w:t>
      </w:r>
      <w:r w:rsidRPr="0017652F">
        <w:rPr>
          <w:rFonts w:ascii="Times New Roman" w:eastAsia="SimSun" w:hAnsi="Times New Roman" w:cs="Times New Roman"/>
          <w:spacing w:val="31"/>
          <w:lang w:val="sr-Cyrl-RS" w:eastAsia="zh-CN"/>
        </w:rPr>
        <w:t xml:space="preserve"> </w:t>
      </w:r>
      <w:r w:rsidRPr="0017652F">
        <w:rPr>
          <w:rFonts w:ascii="Times New Roman" w:eastAsia="SimSun" w:hAnsi="Times New Roman" w:cs="Times New Roman"/>
          <w:lang w:val="sr-Cyrl-RS" w:eastAsia="zh-CN"/>
        </w:rPr>
        <w:t>к</w:t>
      </w:r>
      <w:r w:rsidRPr="0017652F">
        <w:rPr>
          <w:rFonts w:ascii="Times New Roman" w:eastAsia="SimSun" w:hAnsi="Times New Roman" w:cs="Times New Roman"/>
          <w:spacing w:val="-3"/>
          <w:lang w:val="sr-Cyrl-RS" w:eastAsia="zh-CN"/>
        </w:rPr>
        <w:t>о</w:t>
      </w:r>
      <w:r w:rsidRPr="0017652F">
        <w:rPr>
          <w:rFonts w:ascii="Times New Roman" w:eastAsia="SimSun" w:hAnsi="Times New Roman" w:cs="Times New Roman"/>
          <w:lang w:val="sr-Cyrl-RS" w:eastAsia="zh-CN"/>
        </w:rPr>
        <w:t xml:space="preserve">д </w:t>
      </w:r>
      <w:r w:rsidRPr="0017652F">
        <w:rPr>
          <w:rFonts w:ascii="Times New Roman" w:eastAsia="SimSun" w:hAnsi="Times New Roman" w:cs="Times New Roman"/>
          <w:spacing w:val="31"/>
          <w:lang w:val="sr-Cyrl-RS" w:eastAsia="zh-CN"/>
        </w:rPr>
        <w:t xml:space="preserve"> </w:t>
      </w:r>
      <w:r w:rsidRPr="0017652F">
        <w:rPr>
          <w:rFonts w:ascii="Times New Roman" w:eastAsia="SimSun" w:hAnsi="Times New Roman" w:cs="Times New Roman"/>
          <w:lang w:val="sr-Cyrl-RS" w:eastAsia="zh-CN"/>
        </w:rPr>
        <w:t>к</w:t>
      </w:r>
      <w:r w:rsidRPr="0017652F">
        <w:rPr>
          <w:rFonts w:ascii="Times New Roman" w:eastAsia="SimSun" w:hAnsi="Times New Roman" w:cs="Times New Roman"/>
          <w:spacing w:val="-3"/>
          <w:lang w:val="sr-Cyrl-RS" w:eastAsia="zh-CN"/>
        </w:rPr>
        <w:t>о</w:t>
      </w:r>
      <w:r w:rsidRPr="0017652F">
        <w:rPr>
          <w:rFonts w:ascii="Times New Roman" w:eastAsia="SimSun" w:hAnsi="Times New Roman" w:cs="Times New Roman"/>
          <w:lang w:val="sr-Cyrl-RS" w:eastAsia="zh-CN"/>
        </w:rPr>
        <w:t xml:space="preserve">јих </w:t>
      </w:r>
      <w:r w:rsidRPr="0017652F">
        <w:rPr>
          <w:rFonts w:ascii="Times New Roman" w:eastAsia="SimSun" w:hAnsi="Times New Roman" w:cs="Times New Roman"/>
          <w:spacing w:val="30"/>
          <w:lang w:val="sr-Cyrl-RS" w:eastAsia="zh-CN"/>
        </w:rPr>
        <w:t xml:space="preserve"> </w:t>
      </w:r>
      <w:r w:rsidRPr="0017652F">
        <w:rPr>
          <w:rFonts w:ascii="Times New Roman" w:eastAsia="SimSun" w:hAnsi="Times New Roman" w:cs="Times New Roman"/>
          <w:lang w:val="sr-Cyrl-RS" w:eastAsia="zh-CN"/>
        </w:rPr>
        <w:t>и</w:t>
      </w:r>
      <w:r w:rsidRPr="0017652F">
        <w:rPr>
          <w:rFonts w:ascii="Times New Roman" w:eastAsia="SimSun" w:hAnsi="Times New Roman" w:cs="Times New Roman"/>
          <w:spacing w:val="-2"/>
          <w:lang w:val="sr-Cyrl-RS" w:eastAsia="zh-CN"/>
        </w:rPr>
        <w:t>м</w:t>
      </w:r>
      <w:r w:rsidRPr="0017652F">
        <w:rPr>
          <w:rFonts w:ascii="Times New Roman" w:eastAsia="SimSun" w:hAnsi="Times New Roman" w:cs="Times New Roman"/>
          <w:lang w:val="sr-Cyrl-RS" w:eastAsia="zh-CN"/>
        </w:rPr>
        <w:t xml:space="preserve">а </w:t>
      </w:r>
      <w:r w:rsidRPr="0017652F">
        <w:rPr>
          <w:rFonts w:ascii="Times New Roman" w:eastAsia="SimSun" w:hAnsi="Times New Roman" w:cs="Times New Roman"/>
          <w:spacing w:val="31"/>
          <w:lang w:val="sr-Cyrl-RS" w:eastAsia="zh-CN"/>
        </w:rPr>
        <w:t xml:space="preserve"> </w:t>
      </w:r>
      <w:r w:rsidRPr="0017652F">
        <w:rPr>
          <w:rFonts w:ascii="Times New Roman" w:eastAsia="SimSun" w:hAnsi="Times New Roman" w:cs="Times New Roman"/>
          <w:lang w:val="sr-Cyrl-RS" w:eastAsia="zh-CN"/>
        </w:rPr>
        <w:t>о</w:t>
      </w:r>
      <w:r w:rsidRPr="0017652F">
        <w:rPr>
          <w:rFonts w:ascii="Times New Roman" w:eastAsia="SimSun" w:hAnsi="Times New Roman" w:cs="Times New Roman"/>
          <w:spacing w:val="-3"/>
          <w:lang w:val="sr-Cyrl-RS" w:eastAsia="zh-CN"/>
        </w:rPr>
        <w:t>т</w:t>
      </w:r>
      <w:r w:rsidRPr="0017652F">
        <w:rPr>
          <w:rFonts w:ascii="Times New Roman" w:eastAsia="SimSun" w:hAnsi="Times New Roman" w:cs="Times New Roman"/>
          <w:spacing w:val="-2"/>
          <w:lang w:val="sr-Cyrl-RS" w:eastAsia="zh-CN"/>
        </w:rPr>
        <w:t>в</w:t>
      </w:r>
      <w:r w:rsidRPr="0017652F">
        <w:rPr>
          <w:rFonts w:ascii="Times New Roman" w:eastAsia="SimSun" w:hAnsi="Times New Roman" w:cs="Times New Roman"/>
          <w:lang w:val="sr-Cyrl-RS" w:eastAsia="zh-CN"/>
        </w:rPr>
        <w:t xml:space="preserve">орен </w:t>
      </w:r>
      <w:r w:rsidRPr="0017652F">
        <w:rPr>
          <w:rFonts w:ascii="Times New Roman" w:eastAsia="SimSun" w:hAnsi="Times New Roman" w:cs="Times New Roman"/>
          <w:spacing w:val="31"/>
          <w:lang w:val="sr-Cyrl-RS" w:eastAsia="zh-CN"/>
        </w:rPr>
        <w:t xml:space="preserve"> </w:t>
      </w:r>
      <w:r w:rsidRPr="0017652F">
        <w:rPr>
          <w:rFonts w:ascii="Times New Roman" w:eastAsia="SimSun" w:hAnsi="Times New Roman" w:cs="Times New Roman"/>
          <w:spacing w:val="6"/>
          <w:lang w:val="sr-Cyrl-RS" w:eastAsia="zh-CN"/>
        </w:rPr>
        <w:t>р</w:t>
      </w:r>
      <w:r w:rsidRPr="0017652F">
        <w:rPr>
          <w:rFonts w:ascii="Times New Roman" w:eastAsia="SimSun" w:hAnsi="Times New Roman" w:cs="Times New Roman"/>
          <w:lang w:val="sr-Cyrl-RS" w:eastAsia="zh-CN"/>
        </w:rPr>
        <w:t>ач</w:t>
      </w:r>
      <w:r w:rsidRPr="0017652F">
        <w:rPr>
          <w:rFonts w:ascii="Times New Roman" w:eastAsia="SimSun" w:hAnsi="Times New Roman" w:cs="Times New Roman"/>
          <w:spacing w:val="-3"/>
          <w:lang w:val="sr-Cyrl-RS" w:eastAsia="zh-CN"/>
        </w:rPr>
        <w:t>у</w:t>
      </w:r>
      <w:r w:rsidRPr="0017652F">
        <w:rPr>
          <w:rFonts w:ascii="Times New Roman" w:eastAsia="SimSun" w:hAnsi="Times New Roman" w:cs="Times New Roman"/>
          <w:lang w:val="sr-Cyrl-RS" w:eastAsia="zh-CN"/>
        </w:rPr>
        <w:t xml:space="preserve">н </w:t>
      </w:r>
      <w:r w:rsidRPr="0017652F">
        <w:rPr>
          <w:rFonts w:ascii="Times New Roman" w:eastAsia="SimSun" w:hAnsi="Times New Roman" w:cs="Times New Roman"/>
          <w:spacing w:val="30"/>
          <w:lang w:val="sr-Cyrl-RS" w:eastAsia="zh-CN"/>
        </w:rPr>
        <w:t xml:space="preserve"> </w:t>
      </w:r>
      <w:r w:rsidRPr="0017652F">
        <w:rPr>
          <w:rFonts w:ascii="Times New Roman" w:eastAsia="SimSun" w:hAnsi="Times New Roman" w:cs="Times New Roman"/>
          <w:lang w:val="sr-Cyrl-RS" w:eastAsia="zh-CN"/>
        </w:rPr>
        <w:t>да</w:t>
      </w:r>
    </w:p>
    <w:p w:rsidR="00B71A56" w:rsidRDefault="00B71A56" w:rsidP="00B71A56">
      <w:pPr>
        <w:widowControl w:val="0"/>
        <w:kinsoku w:val="0"/>
        <w:overflowPunct w:val="0"/>
        <w:autoSpaceDE w:val="0"/>
        <w:autoSpaceDN w:val="0"/>
        <w:adjustRightInd w:val="0"/>
        <w:spacing w:before="1" w:after="0" w:line="239" w:lineRule="auto"/>
        <w:ind w:right="478"/>
        <w:jc w:val="both"/>
        <w:rPr>
          <w:rFonts w:ascii="Times New Roman" w:eastAsia="SimSun" w:hAnsi="Times New Roman" w:cs="Times New Roman"/>
          <w:lang w:val="sr-Cyrl-RS" w:eastAsia="zh-CN"/>
        </w:rPr>
      </w:pPr>
      <w:r w:rsidRPr="0017652F">
        <w:rPr>
          <w:rFonts w:ascii="Times New Roman" w:eastAsia="SimSun" w:hAnsi="Times New Roman" w:cs="Times New Roman"/>
          <w:lang w:val="sr-Cyrl-RS" w:eastAsia="zh-CN"/>
        </w:rPr>
        <w:t>бе</w:t>
      </w:r>
      <w:r w:rsidRPr="0017652F">
        <w:rPr>
          <w:rFonts w:ascii="Times New Roman" w:eastAsia="SimSun" w:hAnsi="Times New Roman" w:cs="Times New Roman"/>
          <w:spacing w:val="-1"/>
          <w:lang w:val="sr-Cyrl-RS" w:eastAsia="zh-CN"/>
        </w:rPr>
        <w:t>з</w:t>
      </w:r>
      <w:r w:rsidRPr="0017652F">
        <w:rPr>
          <w:rFonts w:ascii="Times New Roman" w:eastAsia="SimSun" w:hAnsi="Times New Roman" w:cs="Times New Roman"/>
          <w:spacing w:val="-3"/>
          <w:lang w:val="sr-Cyrl-RS" w:eastAsia="zh-CN"/>
        </w:rPr>
        <w:t>у</w:t>
      </w:r>
      <w:r w:rsidRPr="0017652F">
        <w:rPr>
          <w:rFonts w:ascii="Times New Roman" w:eastAsia="SimSun" w:hAnsi="Times New Roman" w:cs="Times New Roman"/>
          <w:lang w:val="sr-Cyrl-RS" w:eastAsia="zh-CN"/>
        </w:rPr>
        <w:t>слов</w:t>
      </w:r>
      <w:r w:rsidRPr="0017652F">
        <w:rPr>
          <w:rFonts w:ascii="Times New Roman" w:eastAsia="SimSun" w:hAnsi="Times New Roman" w:cs="Times New Roman"/>
          <w:spacing w:val="-1"/>
          <w:lang w:val="sr-Cyrl-RS" w:eastAsia="zh-CN"/>
        </w:rPr>
        <w:t>н</w:t>
      </w:r>
      <w:r w:rsidRPr="0017652F">
        <w:rPr>
          <w:rFonts w:ascii="Times New Roman" w:eastAsia="SimSun" w:hAnsi="Times New Roman" w:cs="Times New Roman"/>
          <w:lang w:val="sr-Cyrl-RS" w:eastAsia="zh-CN"/>
        </w:rPr>
        <w:t>о</w:t>
      </w:r>
      <w:r w:rsidRPr="0017652F">
        <w:rPr>
          <w:rFonts w:ascii="Times New Roman" w:eastAsia="SimSun" w:hAnsi="Times New Roman" w:cs="Times New Roman"/>
          <w:spacing w:val="43"/>
          <w:lang w:val="sr-Cyrl-RS" w:eastAsia="zh-CN"/>
        </w:rPr>
        <w:t xml:space="preserve"> </w:t>
      </w:r>
      <w:r w:rsidRPr="0017652F">
        <w:rPr>
          <w:rFonts w:ascii="Times New Roman" w:eastAsia="SimSun" w:hAnsi="Times New Roman" w:cs="Times New Roman"/>
          <w:lang w:val="sr-Cyrl-RS" w:eastAsia="zh-CN"/>
        </w:rPr>
        <w:t>и</w:t>
      </w:r>
      <w:r w:rsidRPr="0017652F">
        <w:rPr>
          <w:rFonts w:ascii="Times New Roman" w:eastAsia="SimSun" w:hAnsi="Times New Roman" w:cs="Times New Roman"/>
          <w:spacing w:val="42"/>
          <w:lang w:val="sr-Cyrl-RS" w:eastAsia="zh-CN"/>
        </w:rPr>
        <w:t xml:space="preserve"> </w:t>
      </w:r>
      <w:r w:rsidRPr="0017652F">
        <w:rPr>
          <w:rFonts w:ascii="Times New Roman" w:eastAsia="SimSun" w:hAnsi="Times New Roman" w:cs="Times New Roman"/>
          <w:lang w:val="sr-Cyrl-RS" w:eastAsia="zh-CN"/>
        </w:rPr>
        <w:t>нео</w:t>
      </w:r>
      <w:r w:rsidRPr="0017652F">
        <w:rPr>
          <w:rFonts w:ascii="Times New Roman" w:eastAsia="SimSun" w:hAnsi="Times New Roman" w:cs="Times New Roman"/>
          <w:spacing w:val="-1"/>
          <w:lang w:val="sr-Cyrl-RS" w:eastAsia="zh-CN"/>
        </w:rPr>
        <w:t>п</w:t>
      </w:r>
      <w:r w:rsidRPr="0017652F">
        <w:rPr>
          <w:rFonts w:ascii="Times New Roman" w:eastAsia="SimSun" w:hAnsi="Times New Roman" w:cs="Times New Roman"/>
          <w:lang w:val="sr-Cyrl-RS" w:eastAsia="zh-CN"/>
        </w:rPr>
        <w:t>о</w:t>
      </w:r>
      <w:r w:rsidRPr="0017652F">
        <w:rPr>
          <w:rFonts w:ascii="Times New Roman" w:eastAsia="SimSun" w:hAnsi="Times New Roman" w:cs="Times New Roman"/>
          <w:spacing w:val="-1"/>
          <w:lang w:val="sr-Cyrl-RS" w:eastAsia="zh-CN"/>
        </w:rPr>
        <w:t>з</w:t>
      </w:r>
      <w:r w:rsidRPr="0017652F">
        <w:rPr>
          <w:rFonts w:ascii="Times New Roman" w:eastAsia="SimSun" w:hAnsi="Times New Roman" w:cs="Times New Roman"/>
          <w:lang w:val="sr-Cyrl-RS" w:eastAsia="zh-CN"/>
        </w:rPr>
        <w:t>и</w:t>
      </w:r>
      <w:r w:rsidRPr="0017652F">
        <w:rPr>
          <w:rFonts w:ascii="Times New Roman" w:eastAsia="SimSun" w:hAnsi="Times New Roman" w:cs="Times New Roman"/>
          <w:spacing w:val="-2"/>
          <w:lang w:val="sr-Cyrl-RS" w:eastAsia="zh-CN"/>
        </w:rPr>
        <w:t>в</w:t>
      </w:r>
      <w:r w:rsidRPr="0017652F">
        <w:rPr>
          <w:rFonts w:ascii="Times New Roman" w:eastAsia="SimSun" w:hAnsi="Times New Roman" w:cs="Times New Roman"/>
          <w:lang w:val="sr-Cyrl-RS" w:eastAsia="zh-CN"/>
        </w:rPr>
        <w:t>о,</w:t>
      </w:r>
      <w:r w:rsidRPr="0017652F">
        <w:rPr>
          <w:rFonts w:ascii="Times New Roman" w:eastAsia="SimSun" w:hAnsi="Times New Roman" w:cs="Times New Roman"/>
          <w:spacing w:val="40"/>
          <w:lang w:val="sr-Cyrl-RS" w:eastAsia="zh-CN"/>
        </w:rPr>
        <w:t xml:space="preserve"> </w:t>
      </w:r>
      <w:r w:rsidRPr="0017652F">
        <w:rPr>
          <w:rFonts w:ascii="Times New Roman" w:eastAsia="SimSun" w:hAnsi="Times New Roman" w:cs="Times New Roman"/>
          <w:lang w:val="sr-Cyrl-RS" w:eastAsia="zh-CN"/>
        </w:rPr>
        <w:t>без</w:t>
      </w:r>
      <w:r w:rsidRPr="0017652F">
        <w:rPr>
          <w:rFonts w:ascii="Times New Roman" w:eastAsia="SimSun" w:hAnsi="Times New Roman" w:cs="Times New Roman"/>
          <w:spacing w:val="42"/>
          <w:lang w:val="sr-Cyrl-RS" w:eastAsia="zh-CN"/>
        </w:rPr>
        <w:t xml:space="preserve"> </w:t>
      </w:r>
      <w:r w:rsidRPr="0017652F">
        <w:rPr>
          <w:rFonts w:ascii="Times New Roman" w:eastAsia="SimSun" w:hAnsi="Times New Roman" w:cs="Times New Roman"/>
          <w:lang w:val="sr-Cyrl-RS" w:eastAsia="zh-CN"/>
        </w:rPr>
        <w:t>т</w:t>
      </w:r>
      <w:r w:rsidRPr="0017652F">
        <w:rPr>
          <w:rFonts w:ascii="Times New Roman" w:eastAsia="SimSun" w:hAnsi="Times New Roman" w:cs="Times New Roman"/>
          <w:spacing w:val="-3"/>
          <w:lang w:val="sr-Cyrl-RS" w:eastAsia="zh-CN"/>
        </w:rPr>
        <w:t>р</w:t>
      </w:r>
      <w:r w:rsidRPr="0017652F">
        <w:rPr>
          <w:rFonts w:ascii="Times New Roman" w:eastAsia="SimSun" w:hAnsi="Times New Roman" w:cs="Times New Roman"/>
          <w:lang w:val="sr-Cyrl-RS" w:eastAsia="zh-CN"/>
        </w:rPr>
        <w:t>ош</w:t>
      </w:r>
      <w:r w:rsidRPr="0017652F">
        <w:rPr>
          <w:rFonts w:ascii="Times New Roman" w:eastAsia="SimSun" w:hAnsi="Times New Roman" w:cs="Times New Roman"/>
          <w:spacing w:val="-2"/>
          <w:lang w:val="sr-Cyrl-RS" w:eastAsia="zh-CN"/>
        </w:rPr>
        <w:t>к</w:t>
      </w:r>
      <w:r w:rsidRPr="0017652F">
        <w:rPr>
          <w:rFonts w:ascii="Times New Roman" w:eastAsia="SimSun" w:hAnsi="Times New Roman" w:cs="Times New Roman"/>
          <w:lang w:val="sr-Cyrl-RS" w:eastAsia="zh-CN"/>
        </w:rPr>
        <w:t>о</w:t>
      </w:r>
      <w:r w:rsidRPr="0017652F">
        <w:rPr>
          <w:rFonts w:ascii="Times New Roman" w:eastAsia="SimSun" w:hAnsi="Times New Roman" w:cs="Times New Roman"/>
          <w:spacing w:val="-2"/>
          <w:lang w:val="sr-Cyrl-RS" w:eastAsia="zh-CN"/>
        </w:rPr>
        <w:t>в</w:t>
      </w:r>
      <w:r w:rsidRPr="0017652F">
        <w:rPr>
          <w:rFonts w:ascii="Times New Roman" w:eastAsia="SimSun" w:hAnsi="Times New Roman" w:cs="Times New Roman"/>
          <w:lang w:val="sr-Cyrl-RS" w:eastAsia="zh-CN"/>
        </w:rPr>
        <w:t>а</w:t>
      </w:r>
      <w:r w:rsidRPr="0017652F">
        <w:rPr>
          <w:rFonts w:ascii="Times New Roman" w:eastAsia="SimSun" w:hAnsi="Times New Roman" w:cs="Times New Roman"/>
          <w:spacing w:val="43"/>
          <w:lang w:val="sr-Cyrl-RS" w:eastAsia="zh-CN"/>
        </w:rPr>
        <w:t xml:space="preserve"> </w:t>
      </w:r>
      <w:r w:rsidRPr="0017652F">
        <w:rPr>
          <w:rFonts w:ascii="Times New Roman" w:eastAsia="SimSun" w:hAnsi="Times New Roman" w:cs="Times New Roman"/>
          <w:lang w:val="sr-Cyrl-RS" w:eastAsia="zh-CN"/>
        </w:rPr>
        <w:t>и</w:t>
      </w:r>
      <w:r w:rsidRPr="0017652F">
        <w:rPr>
          <w:rFonts w:ascii="Times New Roman" w:eastAsia="SimSun" w:hAnsi="Times New Roman" w:cs="Times New Roman"/>
          <w:spacing w:val="42"/>
          <w:lang w:val="sr-Cyrl-RS" w:eastAsia="zh-CN"/>
        </w:rPr>
        <w:t xml:space="preserve"> </w:t>
      </w:r>
      <w:r w:rsidRPr="0017652F">
        <w:rPr>
          <w:rFonts w:ascii="Times New Roman" w:eastAsia="SimSun" w:hAnsi="Times New Roman" w:cs="Times New Roman"/>
          <w:spacing w:val="-2"/>
          <w:lang w:val="sr-Cyrl-RS" w:eastAsia="zh-CN"/>
        </w:rPr>
        <w:t>в</w:t>
      </w:r>
      <w:r w:rsidRPr="0017652F">
        <w:rPr>
          <w:rFonts w:ascii="Times New Roman" w:eastAsia="SimSun" w:hAnsi="Times New Roman" w:cs="Times New Roman"/>
          <w:lang w:val="sr-Cyrl-RS" w:eastAsia="zh-CN"/>
        </w:rPr>
        <w:t>а</w:t>
      </w:r>
      <w:r w:rsidRPr="0017652F">
        <w:rPr>
          <w:rFonts w:ascii="Times New Roman" w:eastAsia="SimSun" w:hAnsi="Times New Roman" w:cs="Times New Roman"/>
          <w:spacing w:val="-3"/>
          <w:lang w:val="sr-Cyrl-RS" w:eastAsia="zh-CN"/>
        </w:rPr>
        <w:t>н</w:t>
      </w:r>
      <w:r w:rsidRPr="0017652F">
        <w:rPr>
          <w:rFonts w:ascii="Times New Roman" w:eastAsia="SimSun" w:hAnsi="Times New Roman" w:cs="Times New Roman"/>
          <w:lang w:val="sr-Cyrl-RS" w:eastAsia="zh-CN"/>
        </w:rPr>
        <w:t>с</w:t>
      </w:r>
      <w:r w:rsidRPr="0017652F">
        <w:rPr>
          <w:rFonts w:ascii="Times New Roman" w:eastAsia="SimSun" w:hAnsi="Times New Roman" w:cs="Times New Roman"/>
          <w:spacing w:val="-2"/>
          <w:lang w:val="sr-Cyrl-RS" w:eastAsia="zh-CN"/>
        </w:rPr>
        <w:t>у</w:t>
      </w:r>
      <w:r w:rsidRPr="0017652F">
        <w:rPr>
          <w:rFonts w:ascii="Times New Roman" w:eastAsia="SimSun" w:hAnsi="Times New Roman" w:cs="Times New Roman"/>
          <w:lang w:val="sr-Cyrl-RS" w:eastAsia="zh-CN"/>
        </w:rPr>
        <w:t>д</w:t>
      </w:r>
      <w:r w:rsidRPr="0017652F">
        <w:rPr>
          <w:rFonts w:ascii="Times New Roman" w:eastAsia="SimSun" w:hAnsi="Times New Roman" w:cs="Times New Roman"/>
          <w:spacing w:val="-2"/>
          <w:lang w:val="sr-Cyrl-RS" w:eastAsia="zh-CN"/>
        </w:rPr>
        <w:t>с</w:t>
      </w:r>
      <w:r w:rsidRPr="0017652F">
        <w:rPr>
          <w:rFonts w:ascii="Times New Roman" w:eastAsia="SimSun" w:hAnsi="Times New Roman" w:cs="Times New Roman"/>
          <w:lang w:val="sr-Cyrl-RS" w:eastAsia="zh-CN"/>
        </w:rPr>
        <w:t>ки</w:t>
      </w:r>
      <w:r w:rsidRPr="0017652F">
        <w:rPr>
          <w:rFonts w:ascii="Times New Roman" w:eastAsia="SimSun" w:hAnsi="Times New Roman" w:cs="Times New Roman"/>
          <w:spacing w:val="42"/>
          <w:lang w:val="sr-Cyrl-RS" w:eastAsia="zh-CN"/>
        </w:rPr>
        <w:t xml:space="preserve"> </w:t>
      </w:r>
      <w:r w:rsidRPr="0017652F">
        <w:rPr>
          <w:rFonts w:ascii="Times New Roman" w:eastAsia="SimSun" w:hAnsi="Times New Roman" w:cs="Times New Roman"/>
          <w:lang w:val="sr-Cyrl-RS" w:eastAsia="zh-CN"/>
        </w:rPr>
        <w:t>и</w:t>
      </w:r>
      <w:r w:rsidRPr="0017652F">
        <w:rPr>
          <w:rFonts w:ascii="Times New Roman" w:eastAsia="SimSun" w:hAnsi="Times New Roman" w:cs="Times New Roman"/>
          <w:spacing w:val="-2"/>
          <w:lang w:val="sr-Cyrl-RS" w:eastAsia="zh-CN"/>
        </w:rPr>
        <w:t>зв</w:t>
      </w:r>
      <w:r w:rsidRPr="0017652F">
        <w:rPr>
          <w:rFonts w:ascii="Times New Roman" w:eastAsia="SimSun" w:hAnsi="Times New Roman" w:cs="Times New Roman"/>
          <w:lang w:val="sr-Cyrl-RS" w:eastAsia="zh-CN"/>
        </w:rPr>
        <w:t>рше</w:t>
      </w:r>
      <w:r w:rsidRPr="0017652F">
        <w:rPr>
          <w:rFonts w:ascii="Times New Roman" w:eastAsia="SimSun" w:hAnsi="Times New Roman" w:cs="Times New Roman"/>
          <w:spacing w:val="41"/>
          <w:lang w:val="sr-Cyrl-RS" w:eastAsia="zh-CN"/>
        </w:rPr>
        <w:t xml:space="preserve"> </w:t>
      </w:r>
      <w:r w:rsidRPr="0017652F">
        <w:rPr>
          <w:rFonts w:ascii="Times New Roman" w:eastAsia="SimSun" w:hAnsi="Times New Roman" w:cs="Times New Roman"/>
          <w:lang w:val="sr-Cyrl-RS" w:eastAsia="zh-CN"/>
        </w:rPr>
        <w:t>на</w:t>
      </w:r>
      <w:r w:rsidRPr="0017652F">
        <w:rPr>
          <w:rFonts w:ascii="Times New Roman" w:eastAsia="SimSun" w:hAnsi="Times New Roman" w:cs="Times New Roman"/>
          <w:spacing w:val="-1"/>
          <w:lang w:val="sr-Cyrl-RS" w:eastAsia="zh-CN"/>
        </w:rPr>
        <w:t>п</w:t>
      </w:r>
      <w:r w:rsidRPr="0017652F">
        <w:rPr>
          <w:rFonts w:ascii="Times New Roman" w:eastAsia="SimSun" w:hAnsi="Times New Roman" w:cs="Times New Roman"/>
          <w:lang w:val="sr-Cyrl-RS" w:eastAsia="zh-CN"/>
        </w:rPr>
        <w:t>лату</w:t>
      </w:r>
      <w:r w:rsidRPr="0017652F">
        <w:rPr>
          <w:rFonts w:ascii="Times New Roman" w:eastAsia="SimSun" w:hAnsi="Times New Roman" w:cs="Times New Roman"/>
          <w:spacing w:val="41"/>
          <w:lang w:val="sr-Cyrl-RS" w:eastAsia="zh-CN"/>
        </w:rPr>
        <w:t xml:space="preserve"> </w:t>
      </w:r>
      <w:r w:rsidRPr="0017652F">
        <w:rPr>
          <w:rFonts w:ascii="Times New Roman" w:eastAsia="SimSun" w:hAnsi="Times New Roman" w:cs="Times New Roman"/>
          <w:lang w:val="sr-Cyrl-RS" w:eastAsia="zh-CN"/>
        </w:rPr>
        <w:t>на</w:t>
      </w:r>
      <w:r w:rsidRPr="0017652F">
        <w:rPr>
          <w:rFonts w:ascii="Times New Roman" w:eastAsia="SimSun" w:hAnsi="Times New Roman" w:cs="Times New Roman"/>
          <w:spacing w:val="40"/>
          <w:lang w:val="sr-Cyrl-RS" w:eastAsia="zh-CN"/>
        </w:rPr>
        <w:t xml:space="preserve"> </w:t>
      </w:r>
      <w:r w:rsidRPr="0017652F">
        <w:rPr>
          <w:rFonts w:ascii="Times New Roman" w:eastAsia="SimSun" w:hAnsi="Times New Roman" w:cs="Times New Roman"/>
          <w:lang w:val="sr-Cyrl-RS" w:eastAsia="zh-CN"/>
        </w:rPr>
        <w:t>т</w:t>
      </w:r>
      <w:r w:rsidRPr="0017652F">
        <w:rPr>
          <w:rFonts w:ascii="Times New Roman" w:eastAsia="SimSun" w:hAnsi="Times New Roman" w:cs="Times New Roman"/>
          <w:spacing w:val="-3"/>
          <w:lang w:val="sr-Cyrl-RS" w:eastAsia="zh-CN"/>
        </w:rPr>
        <w:t>е</w:t>
      </w:r>
      <w:r w:rsidRPr="0017652F">
        <w:rPr>
          <w:rFonts w:ascii="Times New Roman" w:eastAsia="SimSun" w:hAnsi="Times New Roman" w:cs="Times New Roman"/>
          <w:lang w:val="sr-Cyrl-RS" w:eastAsia="zh-CN"/>
        </w:rPr>
        <w:t>рет</w:t>
      </w:r>
      <w:r w:rsidRPr="0017652F">
        <w:rPr>
          <w:rFonts w:ascii="Times New Roman" w:eastAsia="SimSun" w:hAnsi="Times New Roman" w:cs="Times New Roman"/>
          <w:spacing w:val="43"/>
          <w:lang w:val="sr-Cyrl-RS" w:eastAsia="zh-CN"/>
        </w:rPr>
        <w:t xml:space="preserve"> </w:t>
      </w:r>
      <w:r w:rsidRPr="0017652F">
        <w:rPr>
          <w:rFonts w:ascii="Times New Roman" w:eastAsia="SimSun" w:hAnsi="Times New Roman" w:cs="Times New Roman"/>
          <w:lang w:val="sr-Cyrl-RS" w:eastAsia="zh-CN"/>
        </w:rPr>
        <w:t>рач</w:t>
      </w:r>
      <w:r w:rsidRPr="0017652F">
        <w:rPr>
          <w:rFonts w:ascii="Times New Roman" w:eastAsia="SimSun" w:hAnsi="Times New Roman" w:cs="Times New Roman"/>
          <w:spacing w:val="-3"/>
          <w:lang w:val="sr-Cyrl-RS" w:eastAsia="zh-CN"/>
        </w:rPr>
        <w:t>у</w:t>
      </w:r>
      <w:r w:rsidRPr="0017652F">
        <w:rPr>
          <w:rFonts w:ascii="Times New Roman" w:eastAsia="SimSun" w:hAnsi="Times New Roman" w:cs="Times New Roman"/>
          <w:lang w:val="sr-Cyrl-RS" w:eastAsia="zh-CN"/>
        </w:rPr>
        <w:t>на</w:t>
      </w:r>
      <w:r w:rsidRPr="0017652F">
        <w:rPr>
          <w:rFonts w:ascii="Times New Roman" w:eastAsia="SimSun" w:hAnsi="Times New Roman" w:cs="Times New Roman"/>
          <w:spacing w:val="40"/>
          <w:lang w:val="sr-Cyrl-RS" w:eastAsia="zh-CN"/>
        </w:rPr>
        <w:t xml:space="preserve"> </w:t>
      </w:r>
      <w:r w:rsidRPr="0017652F">
        <w:rPr>
          <w:rFonts w:ascii="Times New Roman" w:eastAsia="SimSun" w:hAnsi="Times New Roman" w:cs="Times New Roman"/>
          <w:lang w:val="sr-Cyrl-RS" w:eastAsia="zh-CN"/>
        </w:rPr>
        <w:t>Мен</w:t>
      </w:r>
      <w:r w:rsidRPr="0017652F">
        <w:rPr>
          <w:rFonts w:ascii="Times New Roman" w:eastAsia="SimSun" w:hAnsi="Times New Roman" w:cs="Times New Roman"/>
          <w:spacing w:val="-2"/>
          <w:lang w:val="sr-Cyrl-RS" w:eastAsia="zh-CN"/>
        </w:rPr>
        <w:t>и</w:t>
      </w:r>
      <w:r w:rsidRPr="0017652F">
        <w:rPr>
          <w:rFonts w:ascii="Times New Roman" w:eastAsia="SimSun" w:hAnsi="Times New Roman" w:cs="Times New Roman"/>
          <w:spacing w:val="-1"/>
          <w:lang w:val="sr-Cyrl-RS" w:eastAsia="zh-CN"/>
        </w:rPr>
        <w:t>ч</w:t>
      </w:r>
      <w:r w:rsidRPr="0017652F">
        <w:rPr>
          <w:rFonts w:ascii="Times New Roman" w:eastAsia="SimSun" w:hAnsi="Times New Roman" w:cs="Times New Roman"/>
          <w:lang w:val="sr-Cyrl-RS" w:eastAsia="zh-CN"/>
        </w:rPr>
        <w:t>ног д</w:t>
      </w:r>
      <w:r w:rsidRPr="0017652F">
        <w:rPr>
          <w:rFonts w:ascii="Times New Roman" w:eastAsia="SimSun" w:hAnsi="Times New Roman" w:cs="Times New Roman"/>
          <w:spacing w:val="-2"/>
          <w:lang w:val="sr-Cyrl-RS" w:eastAsia="zh-CN"/>
        </w:rPr>
        <w:t>у</w:t>
      </w:r>
      <w:r w:rsidRPr="0017652F">
        <w:rPr>
          <w:rFonts w:ascii="Times New Roman" w:eastAsia="SimSun" w:hAnsi="Times New Roman" w:cs="Times New Roman"/>
          <w:lang w:val="sr-Cyrl-RS" w:eastAsia="zh-CN"/>
        </w:rPr>
        <w:t>жн</w:t>
      </w:r>
      <w:r w:rsidRPr="0017652F">
        <w:rPr>
          <w:rFonts w:ascii="Times New Roman" w:eastAsia="SimSun" w:hAnsi="Times New Roman" w:cs="Times New Roman"/>
          <w:spacing w:val="-2"/>
          <w:lang w:val="sr-Cyrl-RS" w:eastAsia="zh-CN"/>
        </w:rPr>
        <w:t>и</w:t>
      </w:r>
      <w:r w:rsidRPr="0017652F">
        <w:rPr>
          <w:rFonts w:ascii="Times New Roman" w:eastAsia="SimSun" w:hAnsi="Times New Roman" w:cs="Times New Roman"/>
          <w:lang w:val="sr-Cyrl-RS" w:eastAsia="zh-CN"/>
        </w:rPr>
        <w:t>ка</w:t>
      </w:r>
      <w:r w:rsidRPr="0017652F">
        <w:rPr>
          <w:rFonts w:ascii="Times New Roman" w:eastAsia="SimSun" w:hAnsi="Times New Roman" w:cs="Times New Roman"/>
          <w:spacing w:val="45"/>
          <w:lang w:val="sr-Cyrl-RS" w:eastAsia="zh-CN"/>
        </w:rPr>
        <w:t xml:space="preserve"> </w:t>
      </w:r>
      <w:r w:rsidRPr="0017652F">
        <w:rPr>
          <w:rFonts w:ascii="Times New Roman" w:eastAsia="SimSun" w:hAnsi="Times New Roman" w:cs="Times New Roman"/>
          <w:lang w:val="sr-Cyrl-RS" w:eastAsia="zh-CN"/>
        </w:rPr>
        <w:t>код</w:t>
      </w:r>
      <w:r w:rsidRPr="0017652F">
        <w:rPr>
          <w:rFonts w:ascii="Times New Roman" w:eastAsia="SimSun" w:hAnsi="Times New Roman" w:cs="Times New Roman"/>
          <w:spacing w:val="45"/>
          <w:lang w:val="sr-Cyrl-RS" w:eastAsia="zh-CN"/>
        </w:rPr>
        <w:t xml:space="preserve"> </w:t>
      </w:r>
      <w:r w:rsidRPr="0017652F">
        <w:rPr>
          <w:rFonts w:ascii="Times New Roman" w:eastAsia="SimSun" w:hAnsi="Times New Roman" w:cs="Times New Roman"/>
          <w:lang w:val="sr-Cyrl-RS" w:eastAsia="zh-CN"/>
        </w:rPr>
        <w:t>т</w:t>
      </w:r>
      <w:r w:rsidRPr="0017652F">
        <w:rPr>
          <w:rFonts w:ascii="Times New Roman" w:eastAsia="SimSun" w:hAnsi="Times New Roman" w:cs="Times New Roman"/>
          <w:spacing w:val="-2"/>
          <w:lang w:val="sr-Cyrl-RS" w:eastAsia="zh-CN"/>
        </w:rPr>
        <w:t>и</w:t>
      </w:r>
      <w:r w:rsidRPr="0017652F">
        <w:rPr>
          <w:rFonts w:ascii="Times New Roman" w:eastAsia="SimSun" w:hAnsi="Times New Roman" w:cs="Times New Roman"/>
          <w:lang w:val="sr-Cyrl-RS" w:eastAsia="zh-CN"/>
        </w:rPr>
        <w:t>х</w:t>
      </w:r>
      <w:r w:rsidRPr="0017652F">
        <w:rPr>
          <w:rFonts w:ascii="Times New Roman" w:eastAsia="SimSun" w:hAnsi="Times New Roman" w:cs="Times New Roman"/>
          <w:spacing w:val="45"/>
          <w:lang w:val="sr-Cyrl-RS" w:eastAsia="zh-CN"/>
        </w:rPr>
        <w:t xml:space="preserve"> </w:t>
      </w:r>
      <w:r w:rsidRPr="0017652F">
        <w:rPr>
          <w:rFonts w:ascii="Times New Roman" w:eastAsia="SimSun" w:hAnsi="Times New Roman" w:cs="Times New Roman"/>
          <w:lang w:val="sr-Cyrl-RS" w:eastAsia="zh-CN"/>
        </w:rPr>
        <w:t>ба</w:t>
      </w:r>
      <w:r w:rsidRPr="0017652F">
        <w:rPr>
          <w:rFonts w:ascii="Times New Roman" w:eastAsia="SimSun" w:hAnsi="Times New Roman" w:cs="Times New Roman"/>
          <w:spacing w:val="-3"/>
          <w:lang w:val="sr-Cyrl-RS" w:eastAsia="zh-CN"/>
        </w:rPr>
        <w:t>н</w:t>
      </w:r>
      <w:r w:rsidRPr="0017652F">
        <w:rPr>
          <w:rFonts w:ascii="Times New Roman" w:eastAsia="SimSun" w:hAnsi="Times New Roman" w:cs="Times New Roman"/>
          <w:lang w:val="sr-Cyrl-RS" w:eastAsia="zh-CN"/>
        </w:rPr>
        <w:t>ак</w:t>
      </w:r>
      <w:r w:rsidRPr="0017652F">
        <w:rPr>
          <w:rFonts w:ascii="Times New Roman" w:eastAsia="SimSun" w:hAnsi="Times New Roman" w:cs="Times New Roman"/>
          <w:spacing w:val="-2"/>
          <w:lang w:val="sr-Cyrl-RS" w:eastAsia="zh-CN"/>
        </w:rPr>
        <w:t>а</w:t>
      </w:r>
      <w:r w:rsidRPr="0017652F">
        <w:rPr>
          <w:rFonts w:ascii="Times New Roman" w:eastAsia="SimSun" w:hAnsi="Times New Roman" w:cs="Times New Roman"/>
          <w:lang w:val="sr-Cyrl-RS" w:eastAsia="zh-CN"/>
        </w:rPr>
        <w:t>,</w:t>
      </w:r>
      <w:r w:rsidRPr="0017652F">
        <w:rPr>
          <w:rFonts w:ascii="Times New Roman" w:eastAsia="SimSun" w:hAnsi="Times New Roman" w:cs="Times New Roman"/>
          <w:spacing w:val="45"/>
          <w:lang w:val="sr-Cyrl-RS" w:eastAsia="zh-CN"/>
        </w:rPr>
        <w:t xml:space="preserve"> </w:t>
      </w:r>
      <w:r w:rsidRPr="0017652F">
        <w:rPr>
          <w:rFonts w:ascii="Times New Roman" w:eastAsia="SimSun" w:hAnsi="Times New Roman" w:cs="Times New Roman"/>
          <w:lang w:val="sr-Cyrl-RS" w:eastAsia="zh-CN"/>
        </w:rPr>
        <w:t>односно</w:t>
      </w:r>
      <w:r w:rsidRPr="0017652F">
        <w:rPr>
          <w:rFonts w:ascii="Times New Roman" w:eastAsia="SimSun" w:hAnsi="Times New Roman" w:cs="Times New Roman"/>
          <w:spacing w:val="45"/>
          <w:lang w:val="sr-Cyrl-RS" w:eastAsia="zh-CN"/>
        </w:rPr>
        <w:t xml:space="preserve"> </w:t>
      </w:r>
      <w:r w:rsidRPr="0017652F">
        <w:rPr>
          <w:rFonts w:ascii="Times New Roman" w:eastAsia="SimSun" w:hAnsi="Times New Roman" w:cs="Times New Roman"/>
          <w:lang w:val="sr-Cyrl-RS" w:eastAsia="zh-CN"/>
        </w:rPr>
        <w:t>о</w:t>
      </w:r>
      <w:r w:rsidRPr="0017652F">
        <w:rPr>
          <w:rFonts w:ascii="Times New Roman" w:eastAsia="SimSun" w:hAnsi="Times New Roman" w:cs="Times New Roman"/>
          <w:spacing w:val="-2"/>
          <w:lang w:val="sr-Cyrl-RS" w:eastAsia="zh-CN"/>
        </w:rPr>
        <w:t>в</w:t>
      </w:r>
      <w:r w:rsidRPr="0017652F">
        <w:rPr>
          <w:rFonts w:ascii="Times New Roman" w:eastAsia="SimSun" w:hAnsi="Times New Roman" w:cs="Times New Roman"/>
          <w:lang w:val="sr-Cyrl-RS" w:eastAsia="zh-CN"/>
        </w:rPr>
        <w:t>лашћ</w:t>
      </w:r>
      <w:r w:rsidRPr="0017652F">
        <w:rPr>
          <w:rFonts w:ascii="Times New Roman" w:eastAsia="SimSun" w:hAnsi="Times New Roman" w:cs="Times New Roman"/>
          <w:spacing w:val="-5"/>
          <w:lang w:val="sr-Cyrl-RS" w:eastAsia="zh-CN"/>
        </w:rPr>
        <w:t>у</w:t>
      </w:r>
      <w:r w:rsidRPr="0017652F">
        <w:rPr>
          <w:rFonts w:ascii="Times New Roman" w:eastAsia="SimSun" w:hAnsi="Times New Roman" w:cs="Times New Roman"/>
          <w:spacing w:val="3"/>
          <w:lang w:val="sr-Cyrl-RS" w:eastAsia="zh-CN"/>
        </w:rPr>
        <w:t>ј</w:t>
      </w:r>
      <w:r w:rsidRPr="0017652F">
        <w:rPr>
          <w:rFonts w:ascii="Times New Roman" w:eastAsia="SimSun" w:hAnsi="Times New Roman" w:cs="Times New Roman"/>
          <w:lang w:val="sr-Cyrl-RS" w:eastAsia="zh-CN"/>
        </w:rPr>
        <w:t>е</w:t>
      </w:r>
      <w:r w:rsidRPr="0017652F">
        <w:rPr>
          <w:rFonts w:ascii="Times New Roman" w:eastAsia="SimSun" w:hAnsi="Times New Roman" w:cs="Times New Roman"/>
          <w:spacing w:val="45"/>
          <w:lang w:val="sr-Cyrl-RS" w:eastAsia="zh-CN"/>
        </w:rPr>
        <w:t xml:space="preserve"> </w:t>
      </w:r>
      <w:r w:rsidRPr="0017652F">
        <w:rPr>
          <w:rFonts w:ascii="Times New Roman" w:eastAsia="SimSun" w:hAnsi="Times New Roman" w:cs="Times New Roman"/>
          <w:lang w:val="sr-Cyrl-RS" w:eastAsia="zh-CN"/>
        </w:rPr>
        <w:t>о</w:t>
      </w:r>
      <w:r w:rsidRPr="0017652F">
        <w:rPr>
          <w:rFonts w:ascii="Times New Roman" w:eastAsia="SimSun" w:hAnsi="Times New Roman" w:cs="Times New Roman"/>
          <w:spacing w:val="-2"/>
          <w:lang w:val="sr-Cyrl-RS" w:eastAsia="zh-CN"/>
        </w:rPr>
        <w:t>в</w:t>
      </w:r>
      <w:r w:rsidRPr="0017652F">
        <w:rPr>
          <w:rFonts w:ascii="Times New Roman" w:eastAsia="SimSun" w:hAnsi="Times New Roman" w:cs="Times New Roman"/>
          <w:lang w:val="sr-Cyrl-RS" w:eastAsia="zh-CN"/>
        </w:rPr>
        <w:t>е</w:t>
      </w:r>
      <w:r w:rsidRPr="0017652F">
        <w:rPr>
          <w:rFonts w:ascii="Times New Roman" w:eastAsia="SimSun" w:hAnsi="Times New Roman" w:cs="Times New Roman"/>
          <w:spacing w:val="43"/>
          <w:lang w:val="sr-Cyrl-RS" w:eastAsia="zh-CN"/>
        </w:rPr>
        <w:t xml:space="preserve"> </w:t>
      </w:r>
      <w:r w:rsidRPr="0017652F">
        <w:rPr>
          <w:rFonts w:ascii="Times New Roman" w:eastAsia="SimSun" w:hAnsi="Times New Roman" w:cs="Times New Roman"/>
          <w:lang w:val="sr-Cyrl-RS" w:eastAsia="zh-CN"/>
        </w:rPr>
        <w:t>банке</w:t>
      </w:r>
      <w:r w:rsidRPr="0017652F">
        <w:rPr>
          <w:rFonts w:ascii="Times New Roman" w:eastAsia="SimSun" w:hAnsi="Times New Roman" w:cs="Times New Roman"/>
          <w:spacing w:val="46"/>
          <w:lang w:val="sr-Cyrl-RS" w:eastAsia="zh-CN"/>
        </w:rPr>
        <w:t xml:space="preserve"> </w:t>
      </w:r>
      <w:r w:rsidRPr="0017652F">
        <w:rPr>
          <w:rFonts w:ascii="Times New Roman" w:eastAsia="SimSun" w:hAnsi="Times New Roman" w:cs="Times New Roman"/>
          <w:lang w:val="sr-Cyrl-RS" w:eastAsia="zh-CN"/>
        </w:rPr>
        <w:t>да</w:t>
      </w:r>
      <w:r w:rsidRPr="0017652F">
        <w:rPr>
          <w:rFonts w:ascii="Times New Roman" w:eastAsia="SimSun" w:hAnsi="Times New Roman" w:cs="Times New Roman"/>
          <w:spacing w:val="46"/>
          <w:lang w:val="sr-Cyrl-RS" w:eastAsia="zh-CN"/>
        </w:rPr>
        <w:t xml:space="preserve"> </w:t>
      </w:r>
      <w:r w:rsidRPr="0017652F">
        <w:rPr>
          <w:rFonts w:ascii="Times New Roman" w:eastAsia="SimSun" w:hAnsi="Times New Roman" w:cs="Times New Roman"/>
          <w:lang w:val="sr-Cyrl-RS" w:eastAsia="zh-CN"/>
        </w:rPr>
        <w:t>под</w:t>
      </w:r>
      <w:r w:rsidRPr="0017652F">
        <w:rPr>
          <w:rFonts w:ascii="Times New Roman" w:eastAsia="SimSun" w:hAnsi="Times New Roman" w:cs="Times New Roman"/>
          <w:spacing w:val="-4"/>
          <w:lang w:val="sr-Cyrl-RS" w:eastAsia="zh-CN"/>
        </w:rPr>
        <w:t>н</w:t>
      </w:r>
      <w:r w:rsidRPr="0017652F">
        <w:rPr>
          <w:rFonts w:ascii="Times New Roman" w:eastAsia="SimSun" w:hAnsi="Times New Roman" w:cs="Times New Roman"/>
          <w:lang w:val="sr-Cyrl-RS" w:eastAsia="zh-CN"/>
        </w:rPr>
        <w:t>ете</w:t>
      </w:r>
      <w:r w:rsidRPr="0017652F">
        <w:rPr>
          <w:rFonts w:ascii="Times New Roman" w:eastAsia="SimSun" w:hAnsi="Times New Roman" w:cs="Times New Roman"/>
          <w:spacing w:val="45"/>
          <w:lang w:val="sr-Cyrl-RS" w:eastAsia="zh-CN"/>
        </w:rPr>
        <w:t xml:space="preserve"> </w:t>
      </w:r>
      <w:r w:rsidRPr="0017652F">
        <w:rPr>
          <w:rFonts w:ascii="Times New Roman" w:eastAsia="SimSun" w:hAnsi="Times New Roman" w:cs="Times New Roman"/>
          <w:lang w:val="sr-Cyrl-RS" w:eastAsia="zh-CN"/>
        </w:rPr>
        <w:t>нал</w:t>
      </w:r>
      <w:r w:rsidRPr="0017652F">
        <w:rPr>
          <w:rFonts w:ascii="Times New Roman" w:eastAsia="SimSun" w:hAnsi="Times New Roman" w:cs="Times New Roman"/>
          <w:spacing w:val="-3"/>
          <w:lang w:val="sr-Cyrl-RS" w:eastAsia="zh-CN"/>
        </w:rPr>
        <w:t>о</w:t>
      </w:r>
      <w:r w:rsidRPr="0017652F">
        <w:rPr>
          <w:rFonts w:ascii="Times New Roman" w:eastAsia="SimSun" w:hAnsi="Times New Roman" w:cs="Times New Roman"/>
          <w:spacing w:val="-2"/>
          <w:lang w:val="sr-Cyrl-RS" w:eastAsia="zh-CN"/>
        </w:rPr>
        <w:t>г</w:t>
      </w:r>
      <w:r w:rsidRPr="0017652F">
        <w:rPr>
          <w:rFonts w:ascii="Times New Roman" w:eastAsia="SimSun" w:hAnsi="Times New Roman" w:cs="Times New Roman"/>
          <w:lang w:val="sr-Cyrl-RS" w:eastAsia="zh-CN"/>
        </w:rPr>
        <w:t>е</w:t>
      </w:r>
      <w:r w:rsidRPr="0017652F">
        <w:rPr>
          <w:rFonts w:ascii="Times New Roman" w:eastAsia="SimSun" w:hAnsi="Times New Roman" w:cs="Times New Roman"/>
          <w:spacing w:val="45"/>
          <w:lang w:val="sr-Cyrl-RS" w:eastAsia="zh-CN"/>
        </w:rPr>
        <w:t xml:space="preserve"> </w:t>
      </w:r>
      <w:r w:rsidRPr="0017652F">
        <w:rPr>
          <w:rFonts w:ascii="Times New Roman" w:eastAsia="SimSun" w:hAnsi="Times New Roman" w:cs="Times New Roman"/>
          <w:spacing w:val="-1"/>
          <w:lang w:val="sr-Cyrl-RS" w:eastAsia="zh-CN"/>
        </w:rPr>
        <w:t>з</w:t>
      </w:r>
      <w:r w:rsidRPr="0017652F">
        <w:rPr>
          <w:rFonts w:ascii="Times New Roman" w:eastAsia="SimSun" w:hAnsi="Times New Roman" w:cs="Times New Roman"/>
          <w:lang w:val="sr-Cyrl-RS" w:eastAsia="zh-CN"/>
        </w:rPr>
        <w:t>а</w:t>
      </w:r>
      <w:r w:rsidRPr="0017652F">
        <w:rPr>
          <w:rFonts w:ascii="Times New Roman" w:eastAsia="SimSun" w:hAnsi="Times New Roman" w:cs="Times New Roman"/>
          <w:spacing w:val="45"/>
          <w:lang w:val="sr-Cyrl-RS" w:eastAsia="zh-CN"/>
        </w:rPr>
        <w:t xml:space="preserve"> </w:t>
      </w:r>
      <w:r w:rsidRPr="0017652F">
        <w:rPr>
          <w:rFonts w:ascii="Times New Roman" w:eastAsia="SimSun" w:hAnsi="Times New Roman" w:cs="Times New Roman"/>
          <w:lang w:val="sr-Cyrl-RS" w:eastAsia="zh-CN"/>
        </w:rPr>
        <w:t>на</w:t>
      </w:r>
      <w:r w:rsidRPr="0017652F">
        <w:rPr>
          <w:rFonts w:ascii="Times New Roman" w:eastAsia="SimSun" w:hAnsi="Times New Roman" w:cs="Times New Roman"/>
          <w:spacing w:val="-1"/>
          <w:lang w:val="sr-Cyrl-RS" w:eastAsia="zh-CN"/>
        </w:rPr>
        <w:t>п</w:t>
      </w:r>
      <w:r w:rsidRPr="0017652F">
        <w:rPr>
          <w:rFonts w:ascii="Times New Roman" w:eastAsia="SimSun" w:hAnsi="Times New Roman" w:cs="Times New Roman"/>
          <w:lang w:val="sr-Cyrl-RS" w:eastAsia="zh-CN"/>
        </w:rPr>
        <w:t>лату</w:t>
      </w:r>
      <w:r w:rsidRPr="0017652F">
        <w:rPr>
          <w:rFonts w:ascii="Times New Roman" w:eastAsia="SimSun" w:hAnsi="Times New Roman" w:cs="Times New Roman"/>
          <w:spacing w:val="43"/>
          <w:lang w:val="sr-Cyrl-RS" w:eastAsia="zh-CN"/>
        </w:rPr>
        <w:t xml:space="preserve"> </w:t>
      </w:r>
      <w:r w:rsidRPr="0017652F">
        <w:rPr>
          <w:rFonts w:ascii="Times New Roman" w:eastAsia="SimSun" w:hAnsi="Times New Roman" w:cs="Times New Roman"/>
          <w:spacing w:val="-1"/>
          <w:lang w:val="sr-Cyrl-RS" w:eastAsia="zh-CN"/>
        </w:rPr>
        <w:t>з</w:t>
      </w:r>
      <w:r w:rsidRPr="0017652F">
        <w:rPr>
          <w:rFonts w:ascii="Times New Roman" w:eastAsia="SimSun" w:hAnsi="Times New Roman" w:cs="Times New Roman"/>
          <w:lang w:val="sr-Cyrl-RS" w:eastAsia="zh-CN"/>
        </w:rPr>
        <w:t>аведу</w:t>
      </w:r>
      <w:r w:rsidRPr="0017652F">
        <w:rPr>
          <w:rFonts w:ascii="Times New Roman" w:eastAsia="SimSun" w:hAnsi="Times New Roman" w:cs="Times New Roman"/>
          <w:spacing w:val="45"/>
          <w:lang w:val="sr-Cyrl-RS" w:eastAsia="zh-CN"/>
        </w:rPr>
        <w:t xml:space="preserve"> </w:t>
      </w:r>
      <w:r w:rsidRPr="0017652F">
        <w:rPr>
          <w:rFonts w:ascii="Times New Roman" w:eastAsia="SimSun" w:hAnsi="Times New Roman" w:cs="Times New Roman"/>
          <w:lang w:val="sr-Cyrl-RS" w:eastAsia="zh-CN"/>
        </w:rPr>
        <w:t>у ев</w:t>
      </w:r>
      <w:r w:rsidRPr="0017652F">
        <w:rPr>
          <w:rFonts w:ascii="Times New Roman" w:eastAsia="SimSun" w:hAnsi="Times New Roman" w:cs="Times New Roman"/>
          <w:spacing w:val="-2"/>
          <w:lang w:val="sr-Cyrl-RS" w:eastAsia="zh-CN"/>
        </w:rPr>
        <w:t>и</w:t>
      </w:r>
      <w:r w:rsidRPr="0017652F">
        <w:rPr>
          <w:rFonts w:ascii="Times New Roman" w:eastAsia="SimSun" w:hAnsi="Times New Roman" w:cs="Times New Roman"/>
          <w:lang w:val="sr-Cyrl-RS" w:eastAsia="zh-CN"/>
        </w:rPr>
        <w:t>ден</w:t>
      </w:r>
      <w:r w:rsidRPr="0017652F">
        <w:rPr>
          <w:rFonts w:ascii="Times New Roman" w:eastAsia="SimSun" w:hAnsi="Times New Roman" w:cs="Times New Roman"/>
          <w:spacing w:val="-2"/>
          <w:lang w:val="sr-Cyrl-RS" w:eastAsia="zh-CN"/>
        </w:rPr>
        <w:t>ц</w:t>
      </w:r>
      <w:r w:rsidRPr="0017652F">
        <w:rPr>
          <w:rFonts w:ascii="Times New Roman" w:eastAsia="SimSun" w:hAnsi="Times New Roman" w:cs="Times New Roman"/>
          <w:spacing w:val="-3"/>
          <w:lang w:val="sr-Cyrl-RS" w:eastAsia="zh-CN"/>
        </w:rPr>
        <w:t>и</w:t>
      </w:r>
      <w:r w:rsidRPr="0017652F">
        <w:rPr>
          <w:rFonts w:ascii="Times New Roman" w:eastAsia="SimSun" w:hAnsi="Times New Roman" w:cs="Times New Roman"/>
          <w:spacing w:val="3"/>
          <w:lang w:val="sr-Cyrl-RS" w:eastAsia="zh-CN"/>
        </w:rPr>
        <w:t>ј</w:t>
      </w:r>
      <w:r w:rsidRPr="0017652F">
        <w:rPr>
          <w:rFonts w:ascii="Times New Roman" w:eastAsia="SimSun" w:hAnsi="Times New Roman" w:cs="Times New Roman"/>
          <w:lang w:val="sr-Cyrl-RS" w:eastAsia="zh-CN"/>
        </w:rPr>
        <w:t>у</w:t>
      </w:r>
      <w:r w:rsidRPr="0017652F">
        <w:rPr>
          <w:rFonts w:ascii="Times New Roman" w:eastAsia="SimSun" w:hAnsi="Times New Roman" w:cs="Times New Roman"/>
          <w:spacing w:val="26"/>
          <w:lang w:val="sr-Cyrl-RS" w:eastAsia="zh-CN"/>
        </w:rPr>
        <w:t xml:space="preserve"> </w:t>
      </w:r>
      <w:r w:rsidRPr="0017652F">
        <w:rPr>
          <w:rFonts w:ascii="Times New Roman" w:eastAsia="SimSun" w:hAnsi="Times New Roman" w:cs="Times New Roman"/>
          <w:lang w:val="sr-Cyrl-RS" w:eastAsia="zh-CN"/>
        </w:rPr>
        <w:t>ред</w:t>
      </w:r>
      <w:r w:rsidRPr="0017652F">
        <w:rPr>
          <w:rFonts w:ascii="Times New Roman" w:eastAsia="SimSun" w:hAnsi="Times New Roman" w:cs="Times New Roman"/>
          <w:spacing w:val="-3"/>
          <w:lang w:val="sr-Cyrl-RS" w:eastAsia="zh-CN"/>
        </w:rPr>
        <w:t>о</w:t>
      </w:r>
      <w:r w:rsidRPr="0017652F">
        <w:rPr>
          <w:rFonts w:ascii="Times New Roman" w:eastAsia="SimSun" w:hAnsi="Times New Roman" w:cs="Times New Roman"/>
          <w:lang w:val="sr-Cyrl-RS" w:eastAsia="zh-CN"/>
        </w:rPr>
        <w:t>сл</w:t>
      </w:r>
      <w:r w:rsidRPr="0017652F">
        <w:rPr>
          <w:rFonts w:ascii="Times New Roman" w:eastAsia="SimSun" w:hAnsi="Times New Roman" w:cs="Times New Roman"/>
          <w:spacing w:val="-2"/>
          <w:lang w:val="sr-Cyrl-RS" w:eastAsia="zh-CN"/>
        </w:rPr>
        <w:t>е</w:t>
      </w:r>
      <w:r w:rsidRPr="0017652F">
        <w:rPr>
          <w:rFonts w:ascii="Times New Roman" w:eastAsia="SimSun" w:hAnsi="Times New Roman" w:cs="Times New Roman"/>
          <w:lang w:val="sr-Cyrl-RS" w:eastAsia="zh-CN"/>
        </w:rPr>
        <w:t>да</w:t>
      </w:r>
      <w:r w:rsidRPr="0017652F">
        <w:rPr>
          <w:rFonts w:ascii="Times New Roman" w:eastAsia="SimSun" w:hAnsi="Times New Roman" w:cs="Times New Roman"/>
          <w:spacing w:val="29"/>
          <w:lang w:val="sr-Cyrl-RS" w:eastAsia="zh-CN"/>
        </w:rPr>
        <w:t xml:space="preserve"> </w:t>
      </w:r>
      <w:r w:rsidRPr="0017652F">
        <w:rPr>
          <w:rFonts w:ascii="Times New Roman" w:eastAsia="SimSun" w:hAnsi="Times New Roman" w:cs="Times New Roman"/>
          <w:spacing w:val="-1"/>
          <w:lang w:val="sr-Cyrl-RS" w:eastAsia="zh-CN"/>
        </w:rPr>
        <w:t>ч</w:t>
      </w:r>
      <w:r w:rsidRPr="0017652F">
        <w:rPr>
          <w:rFonts w:ascii="Times New Roman" w:eastAsia="SimSun" w:hAnsi="Times New Roman" w:cs="Times New Roman"/>
          <w:spacing w:val="-2"/>
          <w:lang w:val="sr-Cyrl-RS" w:eastAsia="zh-CN"/>
        </w:rPr>
        <w:t>е</w:t>
      </w:r>
      <w:r w:rsidRPr="0017652F">
        <w:rPr>
          <w:rFonts w:ascii="Times New Roman" w:eastAsia="SimSun" w:hAnsi="Times New Roman" w:cs="Times New Roman"/>
          <w:lang w:val="sr-Cyrl-RS" w:eastAsia="zh-CN"/>
        </w:rPr>
        <w:t>ка</w:t>
      </w:r>
      <w:r w:rsidRPr="0017652F">
        <w:rPr>
          <w:rFonts w:ascii="Times New Roman" w:eastAsia="SimSun" w:hAnsi="Times New Roman" w:cs="Times New Roman"/>
          <w:spacing w:val="-1"/>
          <w:lang w:val="sr-Cyrl-RS" w:eastAsia="zh-CN"/>
        </w:rPr>
        <w:t>њ</w:t>
      </w:r>
      <w:r w:rsidRPr="0017652F">
        <w:rPr>
          <w:rFonts w:ascii="Times New Roman" w:eastAsia="SimSun" w:hAnsi="Times New Roman" w:cs="Times New Roman"/>
          <w:lang w:val="sr-Cyrl-RS" w:eastAsia="zh-CN"/>
        </w:rPr>
        <w:t>а</w:t>
      </w:r>
      <w:r w:rsidRPr="0017652F">
        <w:rPr>
          <w:rFonts w:ascii="Times New Roman" w:eastAsia="SimSun" w:hAnsi="Times New Roman" w:cs="Times New Roman"/>
          <w:spacing w:val="29"/>
          <w:lang w:val="sr-Cyrl-RS" w:eastAsia="zh-CN"/>
        </w:rPr>
        <w:t xml:space="preserve"> </w:t>
      </w:r>
      <w:r w:rsidRPr="0017652F">
        <w:rPr>
          <w:rFonts w:ascii="Times New Roman" w:eastAsia="SimSun" w:hAnsi="Times New Roman" w:cs="Times New Roman"/>
          <w:spacing w:val="-1"/>
          <w:lang w:val="sr-Cyrl-RS" w:eastAsia="zh-CN"/>
        </w:rPr>
        <w:t>з</w:t>
      </w:r>
      <w:r w:rsidRPr="0017652F">
        <w:rPr>
          <w:rFonts w:ascii="Times New Roman" w:eastAsia="SimSun" w:hAnsi="Times New Roman" w:cs="Times New Roman"/>
          <w:lang w:val="sr-Cyrl-RS" w:eastAsia="zh-CN"/>
        </w:rPr>
        <w:t>б</w:t>
      </w:r>
      <w:r w:rsidRPr="0017652F">
        <w:rPr>
          <w:rFonts w:ascii="Times New Roman" w:eastAsia="SimSun" w:hAnsi="Times New Roman" w:cs="Times New Roman"/>
          <w:spacing w:val="-2"/>
          <w:lang w:val="sr-Cyrl-RS" w:eastAsia="zh-CN"/>
        </w:rPr>
        <w:t>о</w:t>
      </w:r>
      <w:r w:rsidRPr="0017652F">
        <w:rPr>
          <w:rFonts w:ascii="Times New Roman" w:eastAsia="SimSun" w:hAnsi="Times New Roman" w:cs="Times New Roman"/>
          <w:lang w:val="sr-Cyrl-RS" w:eastAsia="zh-CN"/>
        </w:rPr>
        <w:t>г</w:t>
      </w:r>
      <w:r w:rsidRPr="0017652F">
        <w:rPr>
          <w:rFonts w:ascii="Times New Roman" w:eastAsia="SimSun" w:hAnsi="Times New Roman" w:cs="Times New Roman"/>
          <w:spacing w:val="29"/>
          <w:lang w:val="sr-Cyrl-RS" w:eastAsia="zh-CN"/>
        </w:rPr>
        <w:t xml:space="preserve"> </w:t>
      </w:r>
      <w:r w:rsidRPr="0017652F">
        <w:rPr>
          <w:rFonts w:ascii="Times New Roman" w:eastAsia="SimSun" w:hAnsi="Times New Roman" w:cs="Times New Roman"/>
          <w:lang w:val="sr-Cyrl-RS" w:eastAsia="zh-CN"/>
        </w:rPr>
        <w:t>еве</w:t>
      </w:r>
      <w:r w:rsidRPr="0017652F">
        <w:rPr>
          <w:rFonts w:ascii="Times New Roman" w:eastAsia="SimSun" w:hAnsi="Times New Roman" w:cs="Times New Roman"/>
          <w:spacing w:val="-1"/>
          <w:lang w:val="sr-Cyrl-RS" w:eastAsia="zh-CN"/>
        </w:rPr>
        <w:t>н</w:t>
      </w:r>
      <w:r w:rsidRPr="0017652F">
        <w:rPr>
          <w:rFonts w:ascii="Times New Roman" w:eastAsia="SimSun" w:hAnsi="Times New Roman" w:cs="Times New Roman"/>
          <w:lang w:val="sr-Cyrl-RS" w:eastAsia="zh-CN"/>
        </w:rPr>
        <w:t>т</w:t>
      </w:r>
      <w:r w:rsidRPr="0017652F">
        <w:rPr>
          <w:rFonts w:ascii="Times New Roman" w:eastAsia="SimSun" w:hAnsi="Times New Roman" w:cs="Times New Roman"/>
          <w:spacing w:val="-3"/>
          <w:lang w:val="sr-Cyrl-RS" w:eastAsia="zh-CN"/>
        </w:rPr>
        <w:t>у</w:t>
      </w:r>
      <w:r w:rsidRPr="0017652F">
        <w:rPr>
          <w:rFonts w:ascii="Times New Roman" w:eastAsia="SimSun" w:hAnsi="Times New Roman" w:cs="Times New Roman"/>
          <w:lang w:val="sr-Cyrl-RS" w:eastAsia="zh-CN"/>
        </w:rPr>
        <w:t>алног</w:t>
      </w:r>
      <w:r w:rsidRPr="0017652F">
        <w:rPr>
          <w:rFonts w:ascii="Times New Roman" w:eastAsia="SimSun" w:hAnsi="Times New Roman" w:cs="Times New Roman"/>
          <w:spacing w:val="26"/>
          <w:lang w:val="sr-Cyrl-RS" w:eastAsia="zh-CN"/>
        </w:rPr>
        <w:t xml:space="preserve"> </w:t>
      </w:r>
      <w:r w:rsidRPr="0017652F">
        <w:rPr>
          <w:rFonts w:ascii="Times New Roman" w:eastAsia="SimSun" w:hAnsi="Times New Roman" w:cs="Times New Roman"/>
          <w:lang w:val="sr-Cyrl-RS" w:eastAsia="zh-CN"/>
        </w:rPr>
        <w:t>недоста</w:t>
      </w:r>
      <w:r w:rsidRPr="0017652F">
        <w:rPr>
          <w:rFonts w:ascii="Times New Roman" w:eastAsia="SimSun" w:hAnsi="Times New Roman" w:cs="Times New Roman"/>
          <w:spacing w:val="-3"/>
          <w:lang w:val="sr-Cyrl-RS" w:eastAsia="zh-CN"/>
        </w:rPr>
        <w:t>т</w:t>
      </w:r>
      <w:r w:rsidRPr="0017652F">
        <w:rPr>
          <w:rFonts w:ascii="Times New Roman" w:eastAsia="SimSun" w:hAnsi="Times New Roman" w:cs="Times New Roman"/>
          <w:lang w:val="sr-Cyrl-RS" w:eastAsia="zh-CN"/>
        </w:rPr>
        <w:t>ка</w:t>
      </w:r>
      <w:r w:rsidRPr="0017652F">
        <w:rPr>
          <w:rFonts w:ascii="Times New Roman" w:eastAsia="SimSun" w:hAnsi="Times New Roman" w:cs="Times New Roman"/>
          <w:spacing w:val="26"/>
          <w:lang w:val="sr-Cyrl-RS" w:eastAsia="zh-CN"/>
        </w:rPr>
        <w:t xml:space="preserve"> </w:t>
      </w:r>
      <w:r w:rsidRPr="0017652F">
        <w:rPr>
          <w:rFonts w:ascii="Times New Roman" w:eastAsia="SimSun" w:hAnsi="Times New Roman" w:cs="Times New Roman"/>
          <w:lang w:val="sr-Cyrl-RS" w:eastAsia="zh-CN"/>
        </w:rPr>
        <w:t>сре</w:t>
      </w:r>
      <w:r w:rsidRPr="0017652F">
        <w:rPr>
          <w:rFonts w:ascii="Times New Roman" w:eastAsia="SimSun" w:hAnsi="Times New Roman" w:cs="Times New Roman"/>
          <w:spacing w:val="-2"/>
          <w:lang w:val="sr-Cyrl-RS" w:eastAsia="zh-CN"/>
        </w:rPr>
        <w:t>д</w:t>
      </w:r>
      <w:r w:rsidRPr="0017652F">
        <w:rPr>
          <w:rFonts w:ascii="Times New Roman" w:eastAsia="SimSun" w:hAnsi="Times New Roman" w:cs="Times New Roman"/>
          <w:lang w:val="sr-Cyrl-RS" w:eastAsia="zh-CN"/>
        </w:rPr>
        <w:t>ста</w:t>
      </w:r>
      <w:r w:rsidRPr="0017652F">
        <w:rPr>
          <w:rFonts w:ascii="Times New Roman" w:eastAsia="SimSun" w:hAnsi="Times New Roman" w:cs="Times New Roman"/>
          <w:spacing w:val="-1"/>
          <w:lang w:val="sr-Cyrl-RS" w:eastAsia="zh-CN"/>
        </w:rPr>
        <w:t>в</w:t>
      </w:r>
      <w:r w:rsidRPr="0017652F">
        <w:rPr>
          <w:rFonts w:ascii="Times New Roman" w:eastAsia="SimSun" w:hAnsi="Times New Roman" w:cs="Times New Roman"/>
          <w:lang w:val="sr-Cyrl-RS" w:eastAsia="zh-CN"/>
        </w:rPr>
        <w:t>а</w:t>
      </w:r>
      <w:r w:rsidRPr="0017652F">
        <w:rPr>
          <w:rFonts w:ascii="Times New Roman" w:eastAsia="SimSun" w:hAnsi="Times New Roman" w:cs="Times New Roman"/>
          <w:spacing w:val="29"/>
          <w:lang w:val="sr-Cyrl-RS" w:eastAsia="zh-CN"/>
        </w:rPr>
        <w:t xml:space="preserve"> </w:t>
      </w:r>
      <w:r w:rsidRPr="0017652F">
        <w:rPr>
          <w:rFonts w:ascii="Times New Roman" w:eastAsia="SimSun" w:hAnsi="Times New Roman" w:cs="Times New Roman"/>
          <w:lang w:val="sr-Cyrl-RS" w:eastAsia="zh-CN"/>
        </w:rPr>
        <w:t>на</w:t>
      </w:r>
      <w:r w:rsidRPr="0017652F">
        <w:rPr>
          <w:rFonts w:ascii="Times New Roman" w:eastAsia="SimSun" w:hAnsi="Times New Roman" w:cs="Times New Roman"/>
          <w:spacing w:val="31"/>
          <w:lang w:val="sr-Cyrl-RS" w:eastAsia="zh-CN"/>
        </w:rPr>
        <w:t xml:space="preserve"> </w:t>
      </w:r>
      <w:r w:rsidRPr="0017652F">
        <w:rPr>
          <w:rFonts w:ascii="Times New Roman" w:eastAsia="SimSun" w:hAnsi="Times New Roman" w:cs="Times New Roman"/>
          <w:spacing w:val="-3"/>
          <w:lang w:val="sr-Cyrl-RS" w:eastAsia="zh-CN"/>
        </w:rPr>
        <w:t>р</w:t>
      </w:r>
      <w:r w:rsidRPr="0017652F">
        <w:rPr>
          <w:rFonts w:ascii="Times New Roman" w:eastAsia="SimSun" w:hAnsi="Times New Roman" w:cs="Times New Roman"/>
          <w:lang w:val="sr-Cyrl-RS" w:eastAsia="zh-CN"/>
        </w:rPr>
        <w:t>ач</w:t>
      </w:r>
      <w:r w:rsidRPr="0017652F">
        <w:rPr>
          <w:rFonts w:ascii="Times New Roman" w:eastAsia="SimSun" w:hAnsi="Times New Roman" w:cs="Times New Roman"/>
          <w:spacing w:val="-3"/>
          <w:lang w:val="sr-Cyrl-RS" w:eastAsia="zh-CN"/>
        </w:rPr>
        <w:t>у</w:t>
      </w:r>
      <w:r w:rsidRPr="0017652F">
        <w:rPr>
          <w:rFonts w:ascii="Times New Roman" w:eastAsia="SimSun" w:hAnsi="Times New Roman" w:cs="Times New Roman"/>
          <w:spacing w:val="1"/>
          <w:lang w:val="sr-Cyrl-RS" w:eastAsia="zh-CN"/>
        </w:rPr>
        <w:t>н</w:t>
      </w:r>
      <w:r w:rsidRPr="0017652F">
        <w:rPr>
          <w:rFonts w:ascii="Times New Roman" w:eastAsia="SimSun" w:hAnsi="Times New Roman" w:cs="Times New Roman"/>
          <w:lang w:val="sr-Cyrl-RS" w:eastAsia="zh-CN"/>
        </w:rPr>
        <w:t>у</w:t>
      </w:r>
      <w:r w:rsidRPr="0017652F">
        <w:rPr>
          <w:rFonts w:ascii="Times New Roman" w:eastAsia="SimSun" w:hAnsi="Times New Roman" w:cs="Times New Roman"/>
          <w:spacing w:val="26"/>
          <w:lang w:val="sr-Cyrl-RS" w:eastAsia="zh-CN"/>
        </w:rPr>
        <w:t xml:space="preserve"> </w:t>
      </w:r>
      <w:r w:rsidRPr="0017652F">
        <w:rPr>
          <w:rFonts w:ascii="Times New Roman" w:eastAsia="SimSun" w:hAnsi="Times New Roman" w:cs="Times New Roman"/>
          <w:lang w:val="sr-Cyrl-RS" w:eastAsia="zh-CN"/>
        </w:rPr>
        <w:t>или</w:t>
      </w:r>
      <w:r w:rsidRPr="0017652F">
        <w:rPr>
          <w:rFonts w:ascii="Times New Roman" w:eastAsia="SimSun" w:hAnsi="Times New Roman" w:cs="Times New Roman"/>
          <w:spacing w:val="27"/>
          <w:lang w:val="sr-Cyrl-RS" w:eastAsia="zh-CN"/>
        </w:rPr>
        <w:t xml:space="preserve"> </w:t>
      </w:r>
      <w:r w:rsidRPr="0017652F">
        <w:rPr>
          <w:rFonts w:ascii="Times New Roman" w:eastAsia="SimSun" w:hAnsi="Times New Roman" w:cs="Times New Roman"/>
          <w:spacing w:val="-1"/>
          <w:lang w:val="sr-Cyrl-RS" w:eastAsia="zh-CN"/>
        </w:rPr>
        <w:t>з</w:t>
      </w:r>
      <w:r w:rsidRPr="0017652F">
        <w:rPr>
          <w:rFonts w:ascii="Times New Roman" w:eastAsia="SimSun" w:hAnsi="Times New Roman" w:cs="Times New Roman"/>
          <w:lang w:val="sr-Cyrl-RS" w:eastAsia="zh-CN"/>
        </w:rPr>
        <w:t>бог</w:t>
      </w:r>
      <w:r w:rsidRPr="0017652F">
        <w:rPr>
          <w:rFonts w:ascii="Times New Roman" w:eastAsia="SimSun" w:hAnsi="Times New Roman" w:cs="Times New Roman"/>
          <w:spacing w:val="29"/>
          <w:lang w:val="sr-Cyrl-RS" w:eastAsia="zh-CN"/>
        </w:rPr>
        <w:t xml:space="preserve"> </w:t>
      </w:r>
      <w:r w:rsidRPr="0017652F">
        <w:rPr>
          <w:rFonts w:ascii="Times New Roman" w:eastAsia="SimSun" w:hAnsi="Times New Roman" w:cs="Times New Roman"/>
          <w:lang w:val="sr-Cyrl-RS" w:eastAsia="zh-CN"/>
        </w:rPr>
        <w:t>о</w:t>
      </w:r>
      <w:r w:rsidRPr="0017652F">
        <w:rPr>
          <w:rFonts w:ascii="Times New Roman" w:eastAsia="SimSun" w:hAnsi="Times New Roman" w:cs="Times New Roman"/>
          <w:spacing w:val="-2"/>
          <w:lang w:val="sr-Cyrl-RS" w:eastAsia="zh-CN"/>
        </w:rPr>
        <w:t>б</w:t>
      </w:r>
      <w:r w:rsidRPr="0017652F">
        <w:rPr>
          <w:rFonts w:ascii="Times New Roman" w:eastAsia="SimSun" w:hAnsi="Times New Roman" w:cs="Times New Roman"/>
          <w:lang w:val="sr-Cyrl-RS" w:eastAsia="zh-CN"/>
        </w:rPr>
        <w:t>аве</w:t>
      </w:r>
      <w:r w:rsidRPr="0017652F">
        <w:rPr>
          <w:rFonts w:ascii="Times New Roman" w:eastAsia="SimSun" w:hAnsi="Times New Roman" w:cs="Times New Roman"/>
          <w:spacing w:val="-4"/>
          <w:lang w:val="sr-Cyrl-RS" w:eastAsia="zh-CN"/>
        </w:rPr>
        <w:t>з</w:t>
      </w:r>
      <w:r w:rsidRPr="0017652F">
        <w:rPr>
          <w:rFonts w:ascii="Times New Roman" w:eastAsia="SimSun" w:hAnsi="Times New Roman" w:cs="Times New Roman"/>
          <w:lang w:val="sr-Cyrl-RS" w:eastAsia="zh-CN"/>
        </w:rPr>
        <w:t>а пошто</w:t>
      </w:r>
      <w:r w:rsidRPr="0017652F">
        <w:rPr>
          <w:rFonts w:ascii="Times New Roman" w:eastAsia="SimSun" w:hAnsi="Times New Roman" w:cs="Times New Roman"/>
          <w:spacing w:val="-2"/>
          <w:lang w:val="sr-Cyrl-RS" w:eastAsia="zh-CN"/>
        </w:rPr>
        <w:t>в</w:t>
      </w:r>
      <w:r w:rsidRPr="0017652F">
        <w:rPr>
          <w:rFonts w:ascii="Times New Roman" w:eastAsia="SimSun" w:hAnsi="Times New Roman" w:cs="Times New Roman"/>
          <w:lang w:val="sr-Cyrl-RS" w:eastAsia="zh-CN"/>
        </w:rPr>
        <w:t>а</w:t>
      </w:r>
      <w:r w:rsidRPr="0017652F">
        <w:rPr>
          <w:rFonts w:ascii="Times New Roman" w:eastAsia="SimSun" w:hAnsi="Times New Roman" w:cs="Times New Roman"/>
          <w:spacing w:val="-1"/>
          <w:lang w:val="sr-Cyrl-RS" w:eastAsia="zh-CN"/>
        </w:rPr>
        <w:t>њ</w:t>
      </w:r>
      <w:r w:rsidRPr="0017652F">
        <w:rPr>
          <w:rFonts w:ascii="Times New Roman" w:eastAsia="SimSun" w:hAnsi="Times New Roman" w:cs="Times New Roman"/>
          <w:lang w:val="sr-Cyrl-RS" w:eastAsia="zh-CN"/>
        </w:rPr>
        <w:t>а</w:t>
      </w:r>
      <w:r w:rsidRPr="0017652F">
        <w:rPr>
          <w:rFonts w:ascii="Times New Roman" w:eastAsia="SimSun" w:hAnsi="Times New Roman" w:cs="Times New Roman"/>
          <w:spacing w:val="5"/>
          <w:lang w:val="sr-Cyrl-RS" w:eastAsia="zh-CN"/>
        </w:rPr>
        <w:t xml:space="preserve"> </w:t>
      </w:r>
      <w:r w:rsidRPr="0017652F">
        <w:rPr>
          <w:rFonts w:ascii="Times New Roman" w:eastAsia="SimSun" w:hAnsi="Times New Roman" w:cs="Times New Roman"/>
          <w:lang w:val="sr-Cyrl-RS" w:eastAsia="zh-CN"/>
        </w:rPr>
        <w:t>р</w:t>
      </w:r>
      <w:r w:rsidRPr="0017652F">
        <w:rPr>
          <w:rFonts w:ascii="Times New Roman" w:eastAsia="SimSun" w:hAnsi="Times New Roman" w:cs="Times New Roman"/>
          <w:spacing w:val="-2"/>
          <w:lang w:val="sr-Cyrl-RS" w:eastAsia="zh-CN"/>
        </w:rPr>
        <w:t>е</w:t>
      </w:r>
      <w:r w:rsidRPr="0017652F">
        <w:rPr>
          <w:rFonts w:ascii="Times New Roman" w:eastAsia="SimSun" w:hAnsi="Times New Roman" w:cs="Times New Roman"/>
          <w:lang w:val="sr-Cyrl-RS" w:eastAsia="zh-CN"/>
        </w:rPr>
        <w:t>до</w:t>
      </w:r>
      <w:r w:rsidRPr="0017652F">
        <w:rPr>
          <w:rFonts w:ascii="Times New Roman" w:eastAsia="SimSun" w:hAnsi="Times New Roman" w:cs="Times New Roman"/>
          <w:spacing w:val="-2"/>
          <w:lang w:val="sr-Cyrl-RS" w:eastAsia="zh-CN"/>
        </w:rPr>
        <w:t>с</w:t>
      </w:r>
      <w:r w:rsidRPr="0017652F">
        <w:rPr>
          <w:rFonts w:ascii="Times New Roman" w:eastAsia="SimSun" w:hAnsi="Times New Roman" w:cs="Times New Roman"/>
          <w:lang w:val="sr-Cyrl-RS" w:eastAsia="zh-CN"/>
        </w:rPr>
        <w:t>леда</w:t>
      </w:r>
      <w:r w:rsidRPr="0017652F">
        <w:rPr>
          <w:rFonts w:ascii="Times New Roman" w:eastAsia="SimSun" w:hAnsi="Times New Roman" w:cs="Times New Roman"/>
          <w:spacing w:val="3"/>
          <w:lang w:val="sr-Cyrl-RS" w:eastAsia="zh-CN"/>
        </w:rPr>
        <w:t xml:space="preserve"> </w:t>
      </w:r>
      <w:r w:rsidRPr="0017652F">
        <w:rPr>
          <w:rFonts w:ascii="Times New Roman" w:eastAsia="SimSun" w:hAnsi="Times New Roman" w:cs="Times New Roman"/>
          <w:lang w:val="sr-Cyrl-RS" w:eastAsia="zh-CN"/>
        </w:rPr>
        <w:t>н</w:t>
      </w:r>
      <w:r w:rsidRPr="0017652F">
        <w:rPr>
          <w:rFonts w:ascii="Times New Roman" w:eastAsia="SimSun" w:hAnsi="Times New Roman" w:cs="Times New Roman"/>
          <w:spacing w:val="-3"/>
          <w:lang w:val="sr-Cyrl-RS" w:eastAsia="zh-CN"/>
        </w:rPr>
        <w:t>а</w:t>
      </w:r>
      <w:r w:rsidRPr="0017652F">
        <w:rPr>
          <w:rFonts w:ascii="Times New Roman" w:eastAsia="SimSun" w:hAnsi="Times New Roman" w:cs="Times New Roman"/>
          <w:lang w:val="sr-Cyrl-RS" w:eastAsia="zh-CN"/>
        </w:rPr>
        <w:t>плате</w:t>
      </w:r>
      <w:r w:rsidRPr="0017652F">
        <w:rPr>
          <w:rFonts w:ascii="Times New Roman" w:eastAsia="SimSun" w:hAnsi="Times New Roman" w:cs="Times New Roman"/>
          <w:spacing w:val="4"/>
          <w:lang w:val="sr-Cyrl-RS" w:eastAsia="zh-CN"/>
        </w:rPr>
        <w:t xml:space="preserve"> </w:t>
      </w:r>
      <w:r w:rsidRPr="0017652F">
        <w:rPr>
          <w:rFonts w:ascii="Times New Roman" w:eastAsia="SimSun" w:hAnsi="Times New Roman" w:cs="Times New Roman"/>
          <w:spacing w:val="-2"/>
          <w:lang w:val="sr-Cyrl-RS" w:eastAsia="zh-CN"/>
        </w:rPr>
        <w:t>с</w:t>
      </w:r>
      <w:r w:rsidRPr="0017652F">
        <w:rPr>
          <w:rFonts w:ascii="Times New Roman" w:eastAsia="SimSun" w:hAnsi="Times New Roman" w:cs="Times New Roman"/>
          <w:lang w:val="sr-Cyrl-RS" w:eastAsia="zh-CN"/>
        </w:rPr>
        <w:t>а</w:t>
      </w:r>
      <w:r w:rsidRPr="0017652F">
        <w:rPr>
          <w:rFonts w:ascii="Times New Roman" w:eastAsia="SimSun" w:hAnsi="Times New Roman" w:cs="Times New Roman"/>
          <w:spacing w:val="5"/>
          <w:lang w:val="sr-Cyrl-RS" w:eastAsia="zh-CN"/>
        </w:rPr>
        <w:t xml:space="preserve"> </w:t>
      </w:r>
      <w:r w:rsidRPr="0017652F">
        <w:rPr>
          <w:rFonts w:ascii="Times New Roman" w:eastAsia="SimSun" w:hAnsi="Times New Roman" w:cs="Times New Roman"/>
          <w:lang w:val="sr-Cyrl-RS" w:eastAsia="zh-CN"/>
        </w:rPr>
        <w:t>рач</w:t>
      </w:r>
      <w:r w:rsidRPr="0017652F">
        <w:rPr>
          <w:rFonts w:ascii="Times New Roman" w:eastAsia="SimSun" w:hAnsi="Times New Roman" w:cs="Times New Roman"/>
          <w:spacing w:val="-3"/>
          <w:lang w:val="sr-Cyrl-RS" w:eastAsia="zh-CN"/>
        </w:rPr>
        <w:t>у</w:t>
      </w:r>
      <w:r w:rsidRPr="0017652F">
        <w:rPr>
          <w:rFonts w:ascii="Times New Roman" w:eastAsia="SimSun" w:hAnsi="Times New Roman" w:cs="Times New Roman"/>
          <w:lang w:val="sr-Cyrl-RS" w:eastAsia="zh-CN"/>
        </w:rPr>
        <w:t>на</w:t>
      </w:r>
      <w:r w:rsidRPr="0017652F">
        <w:rPr>
          <w:rFonts w:ascii="Times New Roman" w:eastAsia="SimSun" w:hAnsi="Times New Roman" w:cs="Times New Roman"/>
          <w:spacing w:val="4"/>
          <w:lang w:val="sr-Cyrl-RS" w:eastAsia="zh-CN"/>
        </w:rPr>
        <w:t xml:space="preserve"> </w:t>
      </w:r>
      <w:r w:rsidRPr="0017652F">
        <w:rPr>
          <w:rFonts w:ascii="Times New Roman" w:eastAsia="SimSun" w:hAnsi="Times New Roman" w:cs="Times New Roman"/>
          <w:spacing w:val="-3"/>
          <w:lang w:val="sr-Cyrl-RS" w:eastAsia="zh-CN"/>
        </w:rPr>
        <w:t>у</w:t>
      </w:r>
      <w:r w:rsidRPr="0017652F">
        <w:rPr>
          <w:rFonts w:ascii="Times New Roman" w:eastAsia="SimSun" w:hAnsi="Times New Roman" w:cs="Times New Roman"/>
          <w:lang w:val="sr-Cyrl-RS" w:eastAsia="zh-CN"/>
        </w:rPr>
        <w:t>т</w:t>
      </w:r>
      <w:r w:rsidRPr="0017652F">
        <w:rPr>
          <w:rFonts w:ascii="Times New Roman" w:eastAsia="SimSun" w:hAnsi="Times New Roman" w:cs="Times New Roman"/>
          <w:spacing w:val="-2"/>
          <w:lang w:val="sr-Cyrl-RS" w:eastAsia="zh-CN"/>
        </w:rPr>
        <w:t>в</w:t>
      </w:r>
      <w:r w:rsidRPr="0017652F">
        <w:rPr>
          <w:rFonts w:ascii="Times New Roman" w:eastAsia="SimSun" w:hAnsi="Times New Roman" w:cs="Times New Roman"/>
          <w:lang w:val="sr-Cyrl-RS" w:eastAsia="zh-CN"/>
        </w:rPr>
        <w:t>р</w:t>
      </w:r>
      <w:r w:rsidRPr="0017652F">
        <w:rPr>
          <w:rFonts w:ascii="Times New Roman" w:eastAsia="SimSun" w:hAnsi="Times New Roman" w:cs="Times New Roman"/>
          <w:spacing w:val="-2"/>
          <w:lang w:val="sr-Cyrl-RS" w:eastAsia="zh-CN"/>
        </w:rPr>
        <w:t>ђ</w:t>
      </w:r>
      <w:r w:rsidRPr="0017652F">
        <w:rPr>
          <w:rFonts w:ascii="Times New Roman" w:eastAsia="SimSun" w:hAnsi="Times New Roman" w:cs="Times New Roman"/>
          <w:lang w:val="sr-Cyrl-RS" w:eastAsia="zh-CN"/>
        </w:rPr>
        <w:t>еног</w:t>
      </w:r>
      <w:r w:rsidRPr="0017652F">
        <w:rPr>
          <w:rFonts w:ascii="Times New Roman" w:eastAsia="SimSun" w:hAnsi="Times New Roman" w:cs="Times New Roman"/>
          <w:spacing w:val="5"/>
          <w:lang w:val="sr-Cyrl-RS" w:eastAsia="zh-CN"/>
        </w:rPr>
        <w:t xml:space="preserve"> </w:t>
      </w:r>
      <w:r w:rsidRPr="0017652F">
        <w:rPr>
          <w:rFonts w:ascii="Times New Roman" w:eastAsia="SimSun" w:hAnsi="Times New Roman" w:cs="Times New Roman"/>
          <w:lang w:val="sr-Cyrl-RS" w:eastAsia="zh-CN"/>
        </w:rPr>
        <w:t>З</w:t>
      </w:r>
      <w:r w:rsidRPr="0017652F">
        <w:rPr>
          <w:rFonts w:ascii="Times New Roman" w:eastAsia="SimSun" w:hAnsi="Times New Roman" w:cs="Times New Roman"/>
          <w:spacing w:val="-3"/>
          <w:lang w:val="sr-Cyrl-RS" w:eastAsia="zh-CN"/>
        </w:rPr>
        <w:t>а</w:t>
      </w:r>
      <w:r w:rsidRPr="0017652F">
        <w:rPr>
          <w:rFonts w:ascii="Times New Roman" w:eastAsia="SimSun" w:hAnsi="Times New Roman" w:cs="Times New Roman"/>
          <w:lang w:val="sr-Cyrl-RS" w:eastAsia="zh-CN"/>
        </w:rPr>
        <w:t>коном</w:t>
      </w:r>
      <w:r w:rsidRPr="0017652F">
        <w:rPr>
          <w:rFonts w:ascii="Times New Roman" w:eastAsia="SimSun" w:hAnsi="Times New Roman" w:cs="Times New Roman"/>
          <w:spacing w:val="3"/>
          <w:lang w:val="sr-Cyrl-RS" w:eastAsia="zh-CN"/>
        </w:rPr>
        <w:t xml:space="preserve"> </w:t>
      </w:r>
      <w:r w:rsidRPr="0017652F">
        <w:rPr>
          <w:rFonts w:ascii="Times New Roman" w:eastAsia="SimSun" w:hAnsi="Times New Roman" w:cs="Times New Roman"/>
          <w:lang w:val="sr-Cyrl-RS" w:eastAsia="zh-CN"/>
        </w:rPr>
        <w:t>о</w:t>
      </w:r>
      <w:r w:rsidRPr="0017652F">
        <w:rPr>
          <w:rFonts w:ascii="Times New Roman" w:eastAsia="SimSun" w:hAnsi="Times New Roman" w:cs="Times New Roman"/>
          <w:spacing w:val="2"/>
          <w:lang w:val="sr-Cyrl-RS" w:eastAsia="zh-CN"/>
        </w:rPr>
        <w:t xml:space="preserve"> </w:t>
      </w:r>
      <w:r w:rsidRPr="0017652F">
        <w:rPr>
          <w:rFonts w:ascii="Times New Roman" w:eastAsia="SimSun" w:hAnsi="Times New Roman" w:cs="Times New Roman"/>
          <w:lang w:val="sr-Cyrl-RS" w:eastAsia="zh-CN"/>
        </w:rPr>
        <w:t>плат</w:t>
      </w:r>
      <w:r w:rsidRPr="0017652F">
        <w:rPr>
          <w:rFonts w:ascii="Times New Roman" w:eastAsia="SimSun" w:hAnsi="Times New Roman" w:cs="Times New Roman"/>
          <w:spacing w:val="-1"/>
          <w:lang w:val="sr-Cyrl-RS" w:eastAsia="zh-CN"/>
        </w:rPr>
        <w:t>н</w:t>
      </w:r>
      <w:r w:rsidRPr="0017652F">
        <w:rPr>
          <w:rFonts w:ascii="Times New Roman" w:eastAsia="SimSun" w:hAnsi="Times New Roman" w:cs="Times New Roman"/>
          <w:lang w:val="sr-Cyrl-RS" w:eastAsia="zh-CN"/>
        </w:rPr>
        <w:t>ом</w:t>
      </w:r>
      <w:r w:rsidRPr="0017652F">
        <w:rPr>
          <w:rFonts w:ascii="Times New Roman" w:eastAsia="SimSun" w:hAnsi="Times New Roman" w:cs="Times New Roman"/>
          <w:spacing w:val="54"/>
          <w:lang w:val="sr-Cyrl-RS" w:eastAsia="zh-CN"/>
        </w:rPr>
        <w:t xml:space="preserve"> </w:t>
      </w:r>
      <w:r w:rsidRPr="0017652F">
        <w:rPr>
          <w:rFonts w:ascii="Times New Roman" w:eastAsia="SimSun" w:hAnsi="Times New Roman" w:cs="Times New Roman"/>
          <w:lang w:val="sr-Cyrl-RS" w:eastAsia="zh-CN"/>
        </w:rPr>
        <w:t>про</w:t>
      </w:r>
      <w:r w:rsidRPr="0017652F">
        <w:rPr>
          <w:rFonts w:ascii="Times New Roman" w:eastAsia="SimSun" w:hAnsi="Times New Roman" w:cs="Times New Roman"/>
          <w:spacing w:val="-2"/>
          <w:lang w:val="sr-Cyrl-RS" w:eastAsia="zh-CN"/>
        </w:rPr>
        <w:t>м</w:t>
      </w:r>
      <w:r w:rsidRPr="0017652F">
        <w:rPr>
          <w:rFonts w:ascii="Times New Roman" w:eastAsia="SimSun" w:hAnsi="Times New Roman" w:cs="Times New Roman"/>
          <w:lang w:val="sr-Cyrl-RS" w:eastAsia="zh-CN"/>
        </w:rPr>
        <w:t>ету</w:t>
      </w:r>
      <w:r w:rsidRPr="0017652F">
        <w:rPr>
          <w:rFonts w:ascii="Times New Roman" w:eastAsia="SimSun" w:hAnsi="Times New Roman" w:cs="Times New Roman"/>
          <w:spacing w:val="2"/>
          <w:lang w:val="sr-Cyrl-RS" w:eastAsia="zh-CN"/>
        </w:rPr>
        <w:t xml:space="preserve"> </w:t>
      </w:r>
      <w:r w:rsidRPr="0017652F">
        <w:rPr>
          <w:rFonts w:ascii="Times New Roman" w:eastAsia="SimSun" w:hAnsi="Times New Roman" w:cs="Times New Roman"/>
          <w:lang w:val="sr-Cyrl-RS" w:eastAsia="zh-CN"/>
        </w:rPr>
        <w:t>и</w:t>
      </w:r>
      <w:r w:rsidRPr="0017652F">
        <w:rPr>
          <w:rFonts w:ascii="Times New Roman" w:eastAsia="SimSun" w:hAnsi="Times New Roman" w:cs="Times New Roman"/>
          <w:spacing w:val="4"/>
          <w:lang w:val="sr-Cyrl-RS" w:eastAsia="zh-CN"/>
        </w:rPr>
        <w:t xml:space="preserve"> </w:t>
      </w:r>
      <w:r w:rsidRPr="0017652F">
        <w:rPr>
          <w:rFonts w:ascii="Times New Roman" w:eastAsia="SimSun" w:hAnsi="Times New Roman" w:cs="Times New Roman"/>
          <w:lang w:val="sr-Cyrl-RS" w:eastAsia="zh-CN"/>
        </w:rPr>
        <w:t>про</w:t>
      </w:r>
      <w:r w:rsidRPr="0017652F">
        <w:rPr>
          <w:rFonts w:ascii="Times New Roman" w:eastAsia="SimSun" w:hAnsi="Times New Roman" w:cs="Times New Roman"/>
          <w:spacing w:val="-2"/>
          <w:lang w:val="sr-Cyrl-RS" w:eastAsia="zh-CN"/>
        </w:rPr>
        <w:t>п</w:t>
      </w:r>
      <w:r w:rsidRPr="0017652F">
        <w:rPr>
          <w:rFonts w:ascii="Times New Roman" w:eastAsia="SimSun" w:hAnsi="Times New Roman" w:cs="Times New Roman"/>
          <w:lang w:val="sr-Cyrl-RS" w:eastAsia="zh-CN"/>
        </w:rPr>
        <w:t>ис</w:t>
      </w:r>
      <w:r w:rsidRPr="0017652F">
        <w:rPr>
          <w:rFonts w:ascii="Times New Roman" w:eastAsia="SimSun" w:hAnsi="Times New Roman" w:cs="Times New Roman"/>
          <w:spacing w:val="-1"/>
          <w:lang w:val="sr-Cyrl-RS" w:eastAsia="zh-CN"/>
        </w:rPr>
        <w:t>и</w:t>
      </w:r>
      <w:r w:rsidRPr="0017652F">
        <w:rPr>
          <w:rFonts w:ascii="Times New Roman" w:eastAsia="SimSun" w:hAnsi="Times New Roman" w:cs="Times New Roman"/>
          <w:lang w:val="sr-Cyrl-RS" w:eastAsia="zh-CN"/>
        </w:rPr>
        <w:t>ма донет</w:t>
      </w:r>
      <w:r w:rsidRPr="0017652F">
        <w:rPr>
          <w:rFonts w:ascii="Times New Roman" w:eastAsia="SimSun" w:hAnsi="Times New Roman" w:cs="Times New Roman"/>
          <w:spacing w:val="-1"/>
          <w:lang w:val="sr-Cyrl-RS" w:eastAsia="zh-CN"/>
        </w:rPr>
        <w:t>и</w:t>
      </w:r>
      <w:r w:rsidRPr="0017652F">
        <w:rPr>
          <w:rFonts w:ascii="Times New Roman" w:eastAsia="SimSun" w:hAnsi="Times New Roman" w:cs="Times New Roman"/>
          <w:lang w:val="sr-Cyrl-RS" w:eastAsia="zh-CN"/>
        </w:rPr>
        <w:t xml:space="preserve">м </w:t>
      </w:r>
      <w:r w:rsidRPr="0017652F">
        <w:rPr>
          <w:rFonts w:ascii="Times New Roman" w:eastAsia="SimSun" w:hAnsi="Times New Roman" w:cs="Times New Roman"/>
          <w:spacing w:val="-2"/>
          <w:lang w:val="sr-Cyrl-RS" w:eastAsia="zh-CN"/>
        </w:rPr>
        <w:t>н</w:t>
      </w:r>
      <w:r w:rsidRPr="0017652F">
        <w:rPr>
          <w:rFonts w:ascii="Times New Roman" w:eastAsia="SimSun" w:hAnsi="Times New Roman" w:cs="Times New Roman"/>
          <w:lang w:val="sr-Cyrl-RS" w:eastAsia="zh-CN"/>
        </w:rPr>
        <w:t xml:space="preserve">а </w:t>
      </w:r>
      <w:r w:rsidRPr="0017652F">
        <w:rPr>
          <w:rFonts w:ascii="Times New Roman" w:eastAsia="SimSun" w:hAnsi="Times New Roman" w:cs="Times New Roman"/>
          <w:spacing w:val="-2"/>
          <w:lang w:val="sr-Cyrl-RS" w:eastAsia="zh-CN"/>
        </w:rPr>
        <w:t>о</w:t>
      </w:r>
      <w:r w:rsidRPr="0017652F">
        <w:rPr>
          <w:rFonts w:ascii="Times New Roman" w:eastAsia="SimSun" w:hAnsi="Times New Roman" w:cs="Times New Roman"/>
          <w:lang w:val="sr-Cyrl-RS" w:eastAsia="zh-CN"/>
        </w:rPr>
        <w:t>сно</w:t>
      </w:r>
      <w:r w:rsidRPr="0017652F">
        <w:rPr>
          <w:rFonts w:ascii="Times New Roman" w:eastAsia="SimSun" w:hAnsi="Times New Roman" w:cs="Times New Roman"/>
          <w:spacing w:val="-2"/>
          <w:lang w:val="sr-Cyrl-RS" w:eastAsia="zh-CN"/>
        </w:rPr>
        <w:t>в</w:t>
      </w:r>
      <w:r w:rsidRPr="0017652F">
        <w:rPr>
          <w:rFonts w:ascii="Times New Roman" w:eastAsia="SimSun" w:hAnsi="Times New Roman" w:cs="Times New Roman"/>
          <w:lang w:val="sr-Cyrl-RS" w:eastAsia="zh-CN"/>
        </w:rPr>
        <w:t>у</w:t>
      </w:r>
      <w:r w:rsidRPr="0017652F">
        <w:rPr>
          <w:rFonts w:ascii="Times New Roman" w:eastAsia="SimSun" w:hAnsi="Times New Roman" w:cs="Times New Roman"/>
          <w:spacing w:val="-3"/>
          <w:lang w:val="sr-Cyrl-RS" w:eastAsia="zh-CN"/>
        </w:rPr>
        <w:t xml:space="preserve"> </w:t>
      </w:r>
      <w:r w:rsidRPr="0017652F">
        <w:rPr>
          <w:rFonts w:ascii="Times New Roman" w:eastAsia="SimSun" w:hAnsi="Times New Roman" w:cs="Times New Roman"/>
          <w:lang w:val="sr-Cyrl-RS" w:eastAsia="zh-CN"/>
        </w:rPr>
        <w:t>о</w:t>
      </w:r>
      <w:r w:rsidRPr="0017652F">
        <w:rPr>
          <w:rFonts w:ascii="Times New Roman" w:eastAsia="SimSun" w:hAnsi="Times New Roman" w:cs="Times New Roman"/>
          <w:spacing w:val="-2"/>
          <w:lang w:val="sr-Cyrl-RS" w:eastAsia="zh-CN"/>
        </w:rPr>
        <w:t>в</w:t>
      </w:r>
      <w:r w:rsidRPr="0017652F">
        <w:rPr>
          <w:rFonts w:ascii="Times New Roman" w:eastAsia="SimSun" w:hAnsi="Times New Roman" w:cs="Times New Roman"/>
          <w:lang w:val="sr-Cyrl-RS" w:eastAsia="zh-CN"/>
        </w:rPr>
        <w:t>ог Закона.</w:t>
      </w:r>
    </w:p>
    <w:p w:rsidR="00B71A56" w:rsidRDefault="00B71A56" w:rsidP="00B71A56">
      <w:pPr>
        <w:widowControl w:val="0"/>
        <w:kinsoku w:val="0"/>
        <w:overflowPunct w:val="0"/>
        <w:autoSpaceDE w:val="0"/>
        <w:autoSpaceDN w:val="0"/>
        <w:adjustRightInd w:val="0"/>
        <w:spacing w:before="1" w:after="0" w:line="239" w:lineRule="auto"/>
        <w:ind w:right="478"/>
        <w:jc w:val="both"/>
        <w:rPr>
          <w:rFonts w:ascii="Times New Roman" w:eastAsia="SimSun" w:hAnsi="Times New Roman" w:cs="Times New Roman"/>
          <w:lang w:val="sr-Cyrl-RS" w:eastAsia="zh-CN"/>
        </w:rPr>
      </w:pPr>
    </w:p>
    <w:p w:rsidR="00B71A56" w:rsidRDefault="00B71A56" w:rsidP="00B71A56">
      <w:pPr>
        <w:widowControl w:val="0"/>
        <w:kinsoku w:val="0"/>
        <w:overflowPunct w:val="0"/>
        <w:autoSpaceDE w:val="0"/>
        <w:autoSpaceDN w:val="0"/>
        <w:adjustRightInd w:val="0"/>
        <w:spacing w:before="1" w:after="0" w:line="239" w:lineRule="auto"/>
        <w:ind w:right="478"/>
        <w:jc w:val="both"/>
        <w:rPr>
          <w:rFonts w:ascii="Times New Roman" w:eastAsia="SimSun" w:hAnsi="Times New Roman" w:cs="Times New Roman"/>
          <w:lang w:val="sr-Cyrl-RS" w:eastAsia="zh-CN"/>
        </w:rPr>
      </w:pPr>
    </w:p>
    <w:p w:rsidR="00B71A56" w:rsidRDefault="00B71A56" w:rsidP="00B71A56">
      <w:pPr>
        <w:widowControl w:val="0"/>
        <w:kinsoku w:val="0"/>
        <w:overflowPunct w:val="0"/>
        <w:autoSpaceDE w:val="0"/>
        <w:autoSpaceDN w:val="0"/>
        <w:adjustRightInd w:val="0"/>
        <w:spacing w:before="1" w:after="0" w:line="239" w:lineRule="auto"/>
        <w:ind w:right="478"/>
        <w:jc w:val="both"/>
        <w:rPr>
          <w:rFonts w:ascii="Times New Roman" w:eastAsia="SimSun" w:hAnsi="Times New Roman" w:cs="Times New Roman"/>
          <w:lang w:val="sr-Cyrl-RS" w:eastAsia="zh-CN"/>
        </w:rPr>
      </w:pPr>
    </w:p>
    <w:p w:rsidR="00B71A56" w:rsidRDefault="00B71A56" w:rsidP="00B71A56">
      <w:pPr>
        <w:widowControl w:val="0"/>
        <w:kinsoku w:val="0"/>
        <w:overflowPunct w:val="0"/>
        <w:autoSpaceDE w:val="0"/>
        <w:autoSpaceDN w:val="0"/>
        <w:adjustRightInd w:val="0"/>
        <w:spacing w:before="1" w:after="0" w:line="239" w:lineRule="auto"/>
        <w:ind w:right="478"/>
        <w:jc w:val="both"/>
        <w:rPr>
          <w:rFonts w:ascii="Times New Roman" w:eastAsia="SimSun" w:hAnsi="Times New Roman" w:cs="Times New Roman"/>
          <w:lang w:val="sr-Cyrl-RS" w:eastAsia="zh-CN"/>
        </w:rPr>
      </w:pPr>
    </w:p>
    <w:p w:rsidR="00B71A56" w:rsidRPr="0017652F" w:rsidRDefault="00B71A56" w:rsidP="00B71A56">
      <w:pPr>
        <w:widowControl w:val="0"/>
        <w:kinsoku w:val="0"/>
        <w:overflowPunct w:val="0"/>
        <w:autoSpaceDE w:val="0"/>
        <w:autoSpaceDN w:val="0"/>
        <w:adjustRightInd w:val="0"/>
        <w:spacing w:before="1" w:after="0" w:line="239" w:lineRule="auto"/>
        <w:ind w:right="478"/>
        <w:jc w:val="both"/>
        <w:rPr>
          <w:rFonts w:ascii="Times New Roman" w:eastAsia="SimSun" w:hAnsi="Times New Roman" w:cs="Times New Roman"/>
          <w:lang w:val="sr-Cyrl-RS" w:eastAsia="zh-CN"/>
        </w:rPr>
      </w:pPr>
    </w:p>
    <w:p w:rsidR="00B71A56" w:rsidRPr="0017652F" w:rsidRDefault="00B71A56" w:rsidP="00B71A56">
      <w:pPr>
        <w:widowControl w:val="0"/>
        <w:kinsoku w:val="0"/>
        <w:overflowPunct w:val="0"/>
        <w:autoSpaceDE w:val="0"/>
        <w:autoSpaceDN w:val="0"/>
        <w:adjustRightInd w:val="0"/>
        <w:spacing w:before="2" w:after="0" w:line="239" w:lineRule="auto"/>
        <w:ind w:right="480"/>
        <w:jc w:val="both"/>
        <w:rPr>
          <w:rFonts w:ascii="Times New Roman" w:eastAsia="SimSun" w:hAnsi="Times New Roman" w:cs="Times New Roman"/>
          <w:lang w:val="sr-Cyrl-RS" w:eastAsia="zh-CN"/>
        </w:rPr>
      </w:pPr>
      <w:r>
        <w:rPr>
          <w:rFonts w:ascii="Times New Roman" w:eastAsia="SimSun" w:hAnsi="Times New Roman" w:cs="Times New Roman"/>
          <w:lang w:val="sr-Cyrl-RS" w:eastAsia="zh-CN"/>
        </w:rPr>
        <w:tab/>
      </w:r>
      <w:r>
        <w:rPr>
          <w:rFonts w:ascii="Times New Roman" w:eastAsia="SimSun" w:hAnsi="Times New Roman" w:cs="Times New Roman"/>
          <w:lang w:val="sr-Cyrl-RS" w:eastAsia="zh-CN"/>
        </w:rPr>
        <w:tab/>
      </w:r>
      <w:r w:rsidRPr="0017652F">
        <w:rPr>
          <w:rFonts w:ascii="Times New Roman" w:eastAsia="SimSun" w:hAnsi="Times New Roman" w:cs="Times New Roman"/>
          <w:lang w:val="sr-Cyrl-RS" w:eastAsia="zh-CN"/>
        </w:rPr>
        <w:t>Мен</w:t>
      </w:r>
      <w:r w:rsidRPr="0017652F">
        <w:rPr>
          <w:rFonts w:ascii="Times New Roman" w:eastAsia="SimSun" w:hAnsi="Times New Roman" w:cs="Times New Roman"/>
          <w:spacing w:val="-2"/>
          <w:lang w:val="sr-Cyrl-RS" w:eastAsia="zh-CN"/>
        </w:rPr>
        <w:t>и</w:t>
      </w:r>
      <w:r w:rsidRPr="0017652F">
        <w:rPr>
          <w:rFonts w:ascii="Times New Roman" w:eastAsia="SimSun" w:hAnsi="Times New Roman" w:cs="Times New Roman"/>
          <w:lang w:val="sr-Cyrl-RS" w:eastAsia="zh-CN"/>
        </w:rPr>
        <w:t>ца</w:t>
      </w:r>
      <w:r w:rsidRPr="0017652F">
        <w:rPr>
          <w:rFonts w:ascii="Times New Roman" w:eastAsia="SimSun" w:hAnsi="Times New Roman" w:cs="Times New Roman"/>
          <w:spacing w:val="33"/>
          <w:lang w:val="sr-Cyrl-RS" w:eastAsia="zh-CN"/>
        </w:rPr>
        <w:t xml:space="preserve"> </w:t>
      </w:r>
      <w:r w:rsidRPr="0017652F">
        <w:rPr>
          <w:rFonts w:ascii="Times New Roman" w:eastAsia="SimSun" w:hAnsi="Times New Roman" w:cs="Times New Roman"/>
          <w:lang w:val="sr-Cyrl-RS" w:eastAsia="zh-CN"/>
        </w:rPr>
        <w:t>и</w:t>
      </w:r>
      <w:r w:rsidRPr="0017652F">
        <w:rPr>
          <w:rFonts w:ascii="Times New Roman" w:eastAsia="SimSun" w:hAnsi="Times New Roman" w:cs="Times New Roman"/>
          <w:spacing w:val="33"/>
          <w:lang w:val="sr-Cyrl-RS" w:eastAsia="zh-CN"/>
        </w:rPr>
        <w:t xml:space="preserve"> </w:t>
      </w:r>
      <w:r w:rsidRPr="0017652F">
        <w:rPr>
          <w:rFonts w:ascii="Times New Roman" w:eastAsia="SimSun" w:hAnsi="Times New Roman" w:cs="Times New Roman"/>
          <w:lang w:val="sr-Cyrl-RS" w:eastAsia="zh-CN"/>
        </w:rPr>
        <w:t>ме</w:t>
      </w:r>
      <w:r w:rsidRPr="0017652F">
        <w:rPr>
          <w:rFonts w:ascii="Times New Roman" w:eastAsia="SimSun" w:hAnsi="Times New Roman" w:cs="Times New Roman"/>
          <w:spacing w:val="-1"/>
          <w:lang w:val="sr-Cyrl-RS" w:eastAsia="zh-CN"/>
        </w:rPr>
        <w:t>н</w:t>
      </w:r>
      <w:r w:rsidRPr="0017652F">
        <w:rPr>
          <w:rFonts w:ascii="Times New Roman" w:eastAsia="SimSun" w:hAnsi="Times New Roman" w:cs="Times New Roman"/>
          <w:lang w:val="sr-Cyrl-RS" w:eastAsia="zh-CN"/>
        </w:rPr>
        <w:t>и</w:t>
      </w:r>
      <w:r w:rsidRPr="0017652F">
        <w:rPr>
          <w:rFonts w:ascii="Times New Roman" w:eastAsia="SimSun" w:hAnsi="Times New Roman" w:cs="Times New Roman"/>
          <w:spacing w:val="-2"/>
          <w:lang w:val="sr-Cyrl-RS" w:eastAsia="zh-CN"/>
        </w:rPr>
        <w:t>ч</w:t>
      </w:r>
      <w:r w:rsidRPr="0017652F">
        <w:rPr>
          <w:rFonts w:ascii="Times New Roman" w:eastAsia="SimSun" w:hAnsi="Times New Roman" w:cs="Times New Roman"/>
          <w:lang w:val="sr-Cyrl-RS" w:eastAsia="zh-CN"/>
        </w:rPr>
        <w:t>но</w:t>
      </w:r>
      <w:r w:rsidRPr="0017652F">
        <w:rPr>
          <w:rFonts w:ascii="Times New Roman" w:eastAsia="SimSun" w:hAnsi="Times New Roman" w:cs="Times New Roman"/>
          <w:spacing w:val="33"/>
          <w:lang w:val="sr-Cyrl-RS" w:eastAsia="zh-CN"/>
        </w:rPr>
        <w:t xml:space="preserve"> </w:t>
      </w:r>
      <w:r w:rsidRPr="0017652F">
        <w:rPr>
          <w:rFonts w:ascii="Times New Roman" w:eastAsia="SimSun" w:hAnsi="Times New Roman" w:cs="Times New Roman"/>
          <w:lang w:val="sr-Cyrl-RS" w:eastAsia="zh-CN"/>
        </w:rPr>
        <w:t>о</w:t>
      </w:r>
      <w:r w:rsidRPr="0017652F">
        <w:rPr>
          <w:rFonts w:ascii="Times New Roman" w:eastAsia="SimSun" w:hAnsi="Times New Roman" w:cs="Times New Roman"/>
          <w:spacing w:val="-2"/>
          <w:lang w:val="sr-Cyrl-RS" w:eastAsia="zh-CN"/>
        </w:rPr>
        <w:t>в</w:t>
      </w:r>
      <w:r w:rsidRPr="0017652F">
        <w:rPr>
          <w:rFonts w:ascii="Times New Roman" w:eastAsia="SimSun" w:hAnsi="Times New Roman" w:cs="Times New Roman"/>
          <w:lang w:val="sr-Cyrl-RS" w:eastAsia="zh-CN"/>
        </w:rPr>
        <w:t>л</w:t>
      </w:r>
      <w:r w:rsidRPr="0017652F">
        <w:rPr>
          <w:rFonts w:ascii="Times New Roman" w:eastAsia="SimSun" w:hAnsi="Times New Roman" w:cs="Times New Roman"/>
          <w:spacing w:val="-2"/>
          <w:lang w:val="sr-Cyrl-RS" w:eastAsia="zh-CN"/>
        </w:rPr>
        <w:t>а</w:t>
      </w:r>
      <w:r w:rsidRPr="0017652F">
        <w:rPr>
          <w:rFonts w:ascii="Times New Roman" w:eastAsia="SimSun" w:hAnsi="Times New Roman" w:cs="Times New Roman"/>
          <w:lang w:val="sr-Cyrl-RS" w:eastAsia="zh-CN"/>
        </w:rPr>
        <w:t>шћ</w:t>
      </w:r>
      <w:r w:rsidRPr="0017652F">
        <w:rPr>
          <w:rFonts w:ascii="Times New Roman" w:eastAsia="SimSun" w:hAnsi="Times New Roman" w:cs="Times New Roman"/>
          <w:spacing w:val="-2"/>
          <w:lang w:val="sr-Cyrl-RS" w:eastAsia="zh-CN"/>
        </w:rPr>
        <w:t>е</w:t>
      </w:r>
      <w:r w:rsidRPr="0017652F">
        <w:rPr>
          <w:rFonts w:ascii="Times New Roman" w:eastAsia="SimSun" w:hAnsi="Times New Roman" w:cs="Times New Roman"/>
          <w:lang w:val="sr-Cyrl-RS" w:eastAsia="zh-CN"/>
        </w:rPr>
        <w:t>ње</w:t>
      </w:r>
      <w:r w:rsidRPr="0017652F">
        <w:rPr>
          <w:rFonts w:ascii="Times New Roman" w:eastAsia="SimSun" w:hAnsi="Times New Roman" w:cs="Times New Roman"/>
          <w:spacing w:val="34"/>
          <w:lang w:val="sr-Cyrl-RS" w:eastAsia="zh-CN"/>
        </w:rPr>
        <w:t xml:space="preserve"> </w:t>
      </w:r>
      <w:r w:rsidRPr="0017652F">
        <w:rPr>
          <w:rFonts w:ascii="Times New Roman" w:eastAsia="SimSun" w:hAnsi="Times New Roman" w:cs="Times New Roman"/>
          <w:lang w:val="sr-Cyrl-RS" w:eastAsia="zh-CN"/>
        </w:rPr>
        <w:t>су</w:t>
      </w:r>
      <w:r w:rsidRPr="0017652F">
        <w:rPr>
          <w:rFonts w:ascii="Times New Roman" w:eastAsia="SimSun" w:hAnsi="Times New Roman" w:cs="Times New Roman"/>
          <w:spacing w:val="31"/>
          <w:lang w:val="sr-Cyrl-RS" w:eastAsia="zh-CN"/>
        </w:rPr>
        <w:t xml:space="preserve"> </w:t>
      </w:r>
      <w:r w:rsidRPr="0017652F">
        <w:rPr>
          <w:rFonts w:ascii="Times New Roman" w:eastAsia="SimSun" w:hAnsi="Times New Roman" w:cs="Times New Roman"/>
          <w:spacing w:val="-2"/>
          <w:lang w:val="sr-Cyrl-RS" w:eastAsia="zh-CN"/>
        </w:rPr>
        <w:t>в</w:t>
      </w:r>
      <w:r w:rsidRPr="0017652F">
        <w:rPr>
          <w:rFonts w:ascii="Times New Roman" w:eastAsia="SimSun" w:hAnsi="Times New Roman" w:cs="Times New Roman"/>
          <w:lang w:val="sr-Cyrl-RS" w:eastAsia="zh-CN"/>
        </w:rPr>
        <w:t>а</w:t>
      </w:r>
      <w:r w:rsidRPr="0017652F">
        <w:rPr>
          <w:rFonts w:ascii="Times New Roman" w:eastAsia="SimSun" w:hAnsi="Times New Roman" w:cs="Times New Roman"/>
          <w:spacing w:val="1"/>
          <w:lang w:val="sr-Cyrl-RS" w:eastAsia="zh-CN"/>
        </w:rPr>
        <w:t>ж</w:t>
      </w:r>
      <w:r w:rsidRPr="0017652F">
        <w:rPr>
          <w:rFonts w:ascii="Times New Roman" w:eastAsia="SimSun" w:hAnsi="Times New Roman" w:cs="Times New Roman"/>
          <w:lang w:val="sr-Cyrl-RS" w:eastAsia="zh-CN"/>
        </w:rPr>
        <w:t>ећи</w:t>
      </w:r>
      <w:r w:rsidRPr="0017652F">
        <w:rPr>
          <w:rFonts w:ascii="Times New Roman" w:eastAsia="SimSun" w:hAnsi="Times New Roman" w:cs="Times New Roman"/>
          <w:spacing w:val="33"/>
          <w:lang w:val="sr-Cyrl-RS" w:eastAsia="zh-CN"/>
        </w:rPr>
        <w:t xml:space="preserve"> </w:t>
      </w:r>
      <w:r w:rsidRPr="0017652F">
        <w:rPr>
          <w:rFonts w:ascii="Times New Roman" w:eastAsia="SimSun" w:hAnsi="Times New Roman" w:cs="Times New Roman"/>
          <w:lang w:val="sr-Cyrl-RS" w:eastAsia="zh-CN"/>
        </w:rPr>
        <w:t>и</w:t>
      </w:r>
      <w:r w:rsidRPr="0017652F">
        <w:rPr>
          <w:rFonts w:ascii="Times New Roman" w:eastAsia="SimSun" w:hAnsi="Times New Roman" w:cs="Times New Roman"/>
          <w:spacing w:val="33"/>
          <w:lang w:val="sr-Cyrl-RS" w:eastAsia="zh-CN"/>
        </w:rPr>
        <w:t xml:space="preserve"> </w:t>
      </w:r>
      <w:r w:rsidRPr="0017652F">
        <w:rPr>
          <w:rFonts w:ascii="Times New Roman" w:eastAsia="SimSun" w:hAnsi="Times New Roman" w:cs="Times New Roman"/>
          <w:lang w:val="sr-Cyrl-RS" w:eastAsia="zh-CN"/>
        </w:rPr>
        <w:t>у</w:t>
      </w:r>
      <w:r w:rsidRPr="0017652F">
        <w:rPr>
          <w:rFonts w:ascii="Times New Roman" w:eastAsia="SimSun" w:hAnsi="Times New Roman" w:cs="Times New Roman"/>
          <w:spacing w:val="31"/>
          <w:lang w:val="sr-Cyrl-RS" w:eastAsia="zh-CN"/>
        </w:rPr>
        <w:t xml:space="preserve"> </w:t>
      </w:r>
      <w:r w:rsidRPr="0017652F">
        <w:rPr>
          <w:rFonts w:ascii="Times New Roman" w:eastAsia="SimSun" w:hAnsi="Times New Roman" w:cs="Times New Roman"/>
          <w:lang w:val="sr-Cyrl-RS" w:eastAsia="zh-CN"/>
        </w:rPr>
        <w:t>с</w:t>
      </w:r>
      <w:r w:rsidRPr="0017652F">
        <w:rPr>
          <w:rFonts w:ascii="Times New Roman" w:eastAsia="SimSun" w:hAnsi="Times New Roman" w:cs="Times New Roman"/>
          <w:spacing w:val="-2"/>
          <w:lang w:val="sr-Cyrl-RS" w:eastAsia="zh-CN"/>
        </w:rPr>
        <w:t>л</w:t>
      </w:r>
      <w:r w:rsidRPr="0017652F">
        <w:rPr>
          <w:rFonts w:ascii="Times New Roman" w:eastAsia="SimSun" w:hAnsi="Times New Roman" w:cs="Times New Roman"/>
          <w:spacing w:val="-3"/>
          <w:lang w:val="sr-Cyrl-RS" w:eastAsia="zh-CN"/>
        </w:rPr>
        <w:t>у</w:t>
      </w:r>
      <w:r w:rsidRPr="0017652F">
        <w:rPr>
          <w:rFonts w:ascii="Times New Roman" w:eastAsia="SimSun" w:hAnsi="Times New Roman" w:cs="Times New Roman"/>
          <w:spacing w:val="-1"/>
          <w:lang w:val="sr-Cyrl-RS" w:eastAsia="zh-CN"/>
        </w:rPr>
        <w:t>ч</w:t>
      </w:r>
      <w:r w:rsidRPr="0017652F">
        <w:rPr>
          <w:rFonts w:ascii="Times New Roman" w:eastAsia="SimSun" w:hAnsi="Times New Roman" w:cs="Times New Roman"/>
          <w:lang w:val="sr-Cyrl-RS" w:eastAsia="zh-CN"/>
        </w:rPr>
        <w:t>а</w:t>
      </w:r>
      <w:r w:rsidRPr="0017652F">
        <w:rPr>
          <w:rFonts w:ascii="Times New Roman" w:eastAsia="SimSun" w:hAnsi="Times New Roman" w:cs="Times New Roman"/>
          <w:spacing w:val="3"/>
          <w:lang w:val="sr-Cyrl-RS" w:eastAsia="zh-CN"/>
        </w:rPr>
        <w:t>ј</w:t>
      </w:r>
      <w:r w:rsidRPr="0017652F">
        <w:rPr>
          <w:rFonts w:ascii="Times New Roman" w:eastAsia="SimSun" w:hAnsi="Times New Roman" w:cs="Times New Roman"/>
          <w:lang w:val="sr-Cyrl-RS" w:eastAsia="zh-CN"/>
        </w:rPr>
        <w:t>у</w:t>
      </w:r>
      <w:r w:rsidRPr="0017652F">
        <w:rPr>
          <w:rFonts w:ascii="Times New Roman" w:eastAsia="SimSun" w:hAnsi="Times New Roman" w:cs="Times New Roman"/>
          <w:spacing w:val="31"/>
          <w:lang w:val="sr-Cyrl-RS" w:eastAsia="zh-CN"/>
        </w:rPr>
        <w:t xml:space="preserve"> </w:t>
      </w:r>
      <w:r w:rsidRPr="0017652F">
        <w:rPr>
          <w:rFonts w:ascii="Times New Roman" w:eastAsia="SimSun" w:hAnsi="Times New Roman" w:cs="Times New Roman"/>
          <w:lang w:val="sr-Cyrl-RS" w:eastAsia="zh-CN"/>
        </w:rPr>
        <w:t>да</w:t>
      </w:r>
      <w:r w:rsidRPr="0017652F">
        <w:rPr>
          <w:rFonts w:ascii="Times New Roman" w:eastAsia="SimSun" w:hAnsi="Times New Roman" w:cs="Times New Roman"/>
          <w:spacing w:val="34"/>
          <w:lang w:val="sr-Cyrl-RS" w:eastAsia="zh-CN"/>
        </w:rPr>
        <w:t xml:space="preserve"> </w:t>
      </w:r>
      <w:r w:rsidRPr="0017652F">
        <w:rPr>
          <w:rFonts w:ascii="Times New Roman" w:eastAsia="SimSun" w:hAnsi="Times New Roman" w:cs="Times New Roman"/>
          <w:lang w:val="sr-Cyrl-RS" w:eastAsia="zh-CN"/>
        </w:rPr>
        <w:t>у</w:t>
      </w:r>
      <w:r w:rsidRPr="0017652F">
        <w:rPr>
          <w:rFonts w:ascii="Times New Roman" w:eastAsia="SimSun" w:hAnsi="Times New Roman" w:cs="Times New Roman"/>
          <w:spacing w:val="31"/>
          <w:lang w:val="sr-Cyrl-RS" w:eastAsia="zh-CN"/>
        </w:rPr>
        <w:t xml:space="preserve"> </w:t>
      </w:r>
      <w:r w:rsidRPr="0017652F">
        <w:rPr>
          <w:rFonts w:ascii="Times New Roman" w:eastAsia="SimSun" w:hAnsi="Times New Roman" w:cs="Times New Roman"/>
          <w:lang w:val="sr-Cyrl-RS" w:eastAsia="zh-CN"/>
        </w:rPr>
        <w:t>току</w:t>
      </w:r>
      <w:r w:rsidRPr="0017652F">
        <w:rPr>
          <w:rFonts w:ascii="Times New Roman" w:eastAsia="SimSun" w:hAnsi="Times New Roman" w:cs="Times New Roman"/>
          <w:spacing w:val="31"/>
          <w:lang w:val="sr-Cyrl-RS" w:eastAsia="zh-CN"/>
        </w:rPr>
        <w:t xml:space="preserve"> </w:t>
      </w:r>
      <w:r w:rsidRPr="0017652F">
        <w:rPr>
          <w:rFonts w:ascii="Times New Roman" w:eastAsia="SimSun" w:hAnsi="Times New Roman" w:cs="Times New Roman"/>
          <w:lang w:val="sr-Cyrl-RS" w:eastAsia="zh-CN"/>
        </w:rPr>
        <w:t>траја</w:t>
      </w:r>
      <w:r w:rsidRPr="0017652F">
        <w:rPr>
          <w:rFonts w:ascii="Times New Roman" w:eastAsia="SimSun" w:hAnsi="Times New Roman" w:cs="Times New Roman"/>
          <w:spacing w:val="-1"/>
          <w:lang w:val="sr-Cyrl-RS" w:eastAsia="zh-CN"/>
        </w:rPr>
        <w:t>њ</w:t>
      </w:r>
      <w:r w:rsidRPr="0017652F">
        <w:rPr>
          <w:rFonts w:ascii="Times New Roman" w:eastAsia="SimSun" w:hAnsi="Times New Roman" w:cs="Times New Roman"/>
          <w:lang w:val="sr-Cyrl-RS" w:eastAsia="zh-CN"/>
        </w:rPr>
        <w:t>а</w:t>
      </w:r>
      <w:r w:rsidRPr="0017652F">
        <w:rPr>
          <w:rFonts w:ascii="Times New Roman" w:eastAsia="SimSun" w:hAnsi="Times New Roman" w:cs="Times New Roman"/>
          <w:spacing w:val="31"/>
          <w:lang w:val="sr-Cyrl-RS" w:eastAsia="zh-CN"/>
        </w:rPr>
        <w:t xml:space="preserve"> </w:t>
      </w:r>
      <w:r w:rsidRPr="0017652F">
        <w:rPr>
          <w:rFonts w:ascii="Times New Roman" w:eastAsia="SimSun" w:hAnsi="Times New Roman" w:cs="Times New Roman"/>
          <w:spacing w:val="-2"/>
          <w:lang w:val="sr-Cyrl-RS" w:eastAsia="zh-CN"/>
        </w:rPr>
        <w:t>в</w:t>
      </w:r>
      <w:r w:rsidRPr="0017652F">
        <w:rPr>
          <w:rFonts w:ascii="Times New Roman" w:eastAsia="SimSun" w:hAnsi="Times New Roman" w:cs="Times New Roman"/>
          <w:lang w:val="sr-Cyrl-RS" w:eastAsia="zh-CN"/>
        </w:rPr>
        <w:t>а</w:t>
      </w:r>
      <w:r w:rsidRPr="0017652F">
        <w:rPr>
          <w:rFonts w:ascii="Times New Roman" w:eastAsia="SimSun" w:hAnsi="Times New Roman" w:cs="Times New Roman"/>
          <w:spacing w:val="1"/>
          <w:lang w:val="sr-Cyrl-RS" w:eastAsia="zh-CN"/>
        </w:rPr>
        <w:t>ж</w:t>
      </w:r>
      <w:r w:rsidRPr="0017652F">
        <w:rPr>
          <w:rFonts w:ascii="Times New Roman" w:eastAsia="SimSun" w:hAnsi="Times New Roman" w:cs="Times New Roman"/>
          <w:spacing w:val="-2"/>
          <w:lang w:val="sr-Cyrl-RS" w:eastAsia="zh-CN"/>
        </w:rPr>
        <w:t>е</w:t>
      </w:r>
      <w:r w:rsidRPr="0017652F">
        <w:rPr>
          <w:rFonts w:ascii="Times New Roman" w:eastAsia="SimSun" w:hAnsi="Times New Roman" w:cs="Times New Roman"/>
          <w:lang w:val="sr-Cyrl-RS" w:eastAsia="zh-CN"/>
        </w:rPr>
        <w:t>ња</w:t>
      </w:r>
      <w:r w:rsidRPr="0017652F">
        <w:rPr>
          <w:rFonts w:ascii="Times New Roman" w:eastAsia="SimSun" w:hAnsi="Times New Roman" w:cs="Times New Roman"/>
          <w:spacing w:val="34"/>
          <w:lang w:val="sr-Cyrl-RS" w:eastAsia="zh-CN"/>
        </w:rPr>
        <w:t xml:space="preserve"> </w:t>
      </w:r>
      <w:r w:rsidRPr="0017652F">
        <w:rPr>
          <w:rFonts w:ascii="Times New Roman" w:eastAsia="SimSun" w:hAnsi="Times New Roman" w:cs="Times New Roman"/>
          <w:spacing w:val="-3"/>
          <w:lang w:val="sr-Cyrl-RS" w:eastAsia="zh-CN"/>
        </w:rPr>
        <w:t>у</w:t>
      </w:r>
      <w:r w:rsidRPr="0017652F">
        <w:rPr>
          <w:rFonts w:ascii="Times New Roman" w:eastAsia="SimSun" w:hAnsi="Times New Roman" w:cs="Times New Roman"/>
          <w:lang w:val="sr-Cyrl-RS" w:eastAsia="zh-CN"/>
        </w:rPr>
        <w:t>го</w:t>
      </w:r>
      <w:r w:rsidRPr="0017652F">
        <w:rPr>
          <w:rFonts w:ascii="Times New Roman" w:eastAsia="SimSun" w:hAnsi="Times New Roman" w:cs="Times New Roman"/>
          <w:spacing w:val="-2"/>
          <w:lang w:val="sr-Cyrl-RS" w:eastAsia="zh-CN"/>
        </w:rPr>
        <w:t>в</w:t>
      </w:r>
      <w:r w:rsidRPr="0017652F">
        <w:rPr>
          <w:rFonts w:ascii="Times New Roman" w:eastAsia="SimSun" w:hAnsi="Times New Roman" w:cs="Times New Roman"/>
          <w:lang w:val="sr-Cyrl-RS" w:eastAsia="zh-CN"/>
        </w:rPr>
        <w:t>ора дође</w:t>
      </w:r>
      <w:r w:rsidRPr="0017652F">
        <w:rPr>
          <w:rFonts w:ascii="Times New Roman" w:eastAsia="SimSun" w:hAnsi="Times New Roman" w:cs="Times New Roman"/>
          <w:spacing w:val="23"/>
          <w:lang w:val="sr-Cyrl-RS" w:eastAsia="zh-CN"/>
        </w:rPr>
        <w:t xml:space="preserve"> </w:t>
      </w:r>
      <w:r w:rsidRPr="0017652F">
        <w:rPr>
          <w:rFonts w:ascii="Times New Roman" w:eastAsia="SimSun" w:hAnsi="Times New Roman" w:cs="Times New Roman"/>
          <w:lang w:val="sr-Cyrl-RS" w:eastAsia="zh-CN"/>
        </w:rPr>
        <w:t>до</w:t>
      </w:r>
      <w:r w:rsidRPr="0017652F">
        <w:rPr>
          <w:rFonts w:ascii="Times New Roman" w:eastAsia="SimSun" w:hAnsi="Times New Roman" w:cs="Times New Roman"/>
          <w:spacing w:val="24"/>
          <w:lang w:val="sr-Cyrl-RS" w:eastAsia="zh-CN"/>
        </w:rPr>
        <w:t xml:space="preserve"> </w:t>
      </w:r>
      <w:r w:rsidRPr="0017652F">
        <w:rPr>
          <w:rFonts w:ascii="Times New Roman" w:eastAsia="SimSun" w:hAnsi="Times New Roman" w:cs="Times New Roman"/>
          <w:lang w:val="sr-Cyrl-RS" w:eastAsia="zh-CN"/>
        </w:rPr>
        <w:t>про</w:t>
      </w:r>
      <w:r w:rsidRPr="0017652F">
        <w:rPr>
          <w:rFonts w:ascii="Times New Roman" w:eastAsia="SimSun" w:hAnsi="Times New Roman" w:cs="Times New Roman"/>
          <w:spacing w:val="-4"/>
          <w:lang w:val="sr-Cyrl-RS" w:eastAsia="zh-CN"/>
        </w:rPr>
        <w:t>м</w:t>
      </w:r>
      <w:r w:rsidRPr="0017652F">
        <w:rPr>
          <w:rFonts w:ascii="Times New Roman" w:eastAsia="SimSun" w:hAnsi="Times New Roman" w:cs="Times New Roman"/>
          <w:lang w:val="sr-Cyrl-RS" w:eastAsia="zh-CN"/>
        </w:rPr>
        <w:t>ене</w:t>
      </w:r>
      <w:r w:rsidRPr="0017652F">
        <w:rPr>
          <w:rFonts w:ascii="Times New Roman" w:eastAsia="SimSun" w:hAnsi="Times New Roman" w:cs="Times New Roman"/>
          <w:spacing w:val="24"/>
          <w:lang w:val="sr-Cyrl-RS" w:eastAsia="zh-CN"/>
        </w:rPr>
        <w:t xml:space="preserve"> </w:t>
      </w:r>
      <w:r w:rsidRPr="0017652F">
        <w:rPr>
          <w:rFonts w:ascii="Times New Roman" w:eastAsia="SimSun" w:hAnsi="Times New Roman" w:cs="Times New Roman"/>
          <w:lang w:val="sr-Cyrl-RS" w:eastAsia="zh-CN"/>
        </w:rPr>
        <w:t>ли</w:t>
      </w:r>
      <w:r w:rsidRPr="0017652F">
        <w:rPr>
          <w:rFonts w:ascii="Times New Roman" w:eastAsia="SimSun" w:hAnsi="Times New Roman" w:cs="Times New Roman"/>
          <w:spacing w:val="-4"/>
          <w:lang w:val="sr-Cyrl-RS" w:eastAsia="zh-CN"/>
        </w:rPr>
        <w:t>ц</w:t>
      </w:r>
      <w:r w:rsidRPr="0017652F">
        <w:rPr>
          <w:rFonts w:ascii="Times New Roman" w:eastAsia="SimSun" w:hAnsi="Times New Roman" w:cs="Times New Roman"/>
          <w:lang w:val="sr-Cyrl-RS" w:eastAsia="zh-CN"/>
        </w:rPr>
        <w:t>а</w:t>
      </w:r>
      <w:r w:rsidRPr="0017652F">
        <w:rPr>
          <w:rFonts w:ascii="Times New Roman" w:eastAsia="SimSun" w:hAnsi="Times New Roman" w:cs="Times New Roman"/>
          <w:spacing w:val="24"/>
          <w:lang w:val="sr-Cyrl-RS" w:eastAsia="zh-CN"/>
        </w:rPr>
        <w:t xml:space="preserve"> </w:t>
      </w:r>
      <w:r w:rsidRPr="0017652F">
        <w:rPr>
          <w:rFonts w:ascii="Times New Roman" w:eastAsia="SimSun" w:hAnsi="Times New Roman" w:cs="Times New Roman"/>
          <w:lang w:val="sr-Cyrl-RS" w:eastAsia="zh-CN"/>
        </w:rPr>
        <w:t>о</w:t>
      </w:r>
      <w:r w:rsidRPr="0017652F">
        <w:rPr>
          <w:rFonts w:ascii="Times New Roman" w:eastAsia="SimSun" w:hAnsi="Times New Roman" w:cs="Times New Roman"/>
          <w:spacing w:val="-2"/>
          <w:lang w:val="sr-Cyrl-RS" w:eastAsia="zh-CN"/>
        </w:rPr>
        <w:t>в</w:t>
      </w:r>
      <w:r w:rsidRPr="0017652F">
        <w:rPr>
          <w:rFonts w:ascii="Times New Roman" w:eastAsia="SimSun" w:hAnsi="Times New Roman" w:cs="Times New Roman"/>
          <w:lang w:val="sr-Cyrl-RS" w:eastAsia="zh-CN"/>
        </w:rPr>
        <w:t>лашћен</w:t>
      </w:r>
      <w:r w:rsidRPr="0017652F">
        <w:rPr>
          <w:rFonts w:ascii="Times New Roman" w:eastAsia="SimSun" w:hAnsi="Times New Roman" w:cs="Times New Roman"/>
          <w:spacing w:val="-1"/>
          <w:lang w:val="sr-Cyrl-RS" w:eastAsia="zh-CN"/>
        </w:rPr>
        <w:t>и</w:t>
      </w:r>
      <w:r w:rsidRPr="0017652F">
        <w:rPr>
          <w:rFonts w:ascii="Times New Roman" w:eastAsia="SimSun" w:hAnsi="Times New Roman" w:cs="Times New Roman"/>
          <w:lang w:val="sr-Cyrl-RS" w:eastAsia="zh-CN"/>
        </w:rPr>
        <w:t>х</w:t>
      </w:r>
      <w:r w:rsidRPr="0017652F">
        <w:rPr>
          <w:rFonts w:ascii="Times New Roman" w:eastAsia="SimSun" w:hAnsi="Times New Roman" w:cs="Times New Roman"/>
          <w:spacing w:val="24"/>
          <w:lang w:val="sr-Cyrl-RS" w:eastAsia="zh-CN"/>
        </w:rPr>
        <w:t xml:space="preserve"> </w:t>
      </w:r>
      <w:r w:rsidRPr="0017652F">
        <w:rPr>
          <w:rFonts w:ascii="Times New Roman" w:eastAsia="SimSun" w:hAnsi="Times New Roman" w:cs="Times New Roman"/>
          <w:spacing w:val="-1"/>
          <w:lang w:val="sr-Cyrl-RS" w:eastAsia="zh-CN"/>
        </w:rPr>
        <w:t>з</w:t>
      </w:r>
      <w:r w:rsidRPr="0017652F">
        <w:rPr>
          <w:rFonts w:ascii="Times New Roman" w:eastAsia="SimSun" w:hAnsi="Times New Roman" w:cs="Times New Roman"/>
          <w:lang w:val="sr-Cyrl-RS" w:eastAsia="zh-CN"/>
        </w:rPr>
        <w:t>а</w:t>
      </w:r>
      <w:r w:rsidRPr="0017652F">
        <w:rPr>
          <w:rFonts w:ascii="Times New Roman" w:eastAsia="SimSun" w:hAnsi="Times New Roman" w:cs="Times New Roman"/>
          <w:spacing w:val="24"/>
          <w:lang w:val="sr-Cyrl-RS" w:eastAsia="zh-CN"/>
        </w:rPr>
        <w:t xml:space="preserve"> </w:t>
      </w:r>
      <w:r w:rsidRPr="0017652F">
        <w:rPr>
          <w:rFonts w:ascii="Times New Roman" w:eastAsia="SimSun" w:hAnsi="Times New Roman" w:cs="Times New Roman"/>
          <w:spacing w:val="-1"/>
          <w:lang w:val="sr-Cyrl-RS" w:eastAsia="zh-CN"/>
        </w:rPr>
        <w:t>з</w:t>
      </w:r>
      <w:r w:rsidRPr="0017652F">
        <w:rPr>
          <w:rFonts w:ascii="Times New Roman" w:eastAsia="SimSun" w:hAnsi="Times New Roman" w:cs="Times New Roman"/>
          <w:lang w:val="sr-Cyrl-RS" w:eastAsia="zh-CN"/>
        </w:rPr>
        <w:t>аст</w:t>
      </w:r>
      <w:r w:rsidRPr="0017652F">
        <w:rPr>
          <w:rFonts w:ascii="Times New Roman" w:eastAsia="SimSun" w:hAnsi="Times New Roman" w:cs="Times New Roman"/>
          <w:spacing w:val="-3"/>
          <w:lang w:val="sr-Cyrl-RS" w:eastAsia="zh-CN"/>
        </w:rPr>
        <w:t>у</w:t>
      </w:r>
      <w:r w:rsidRPr="0017652F">
        <w:rPr>
          <w:rFonts w:ascii="Times New Roman" w:eastAsia="SimSun" w:hAnsi="Times New Roman" w:cs="Times New Roman"/>
          <w:lang w:val="sr-Cyrl-RS" w:eastAsia="zh-CN"/>
        </w:rPr>
        <w:t>пањ</w:t>
      </w:r>
      <w:r w:rsidRPr="0017652F">
        <w:rPr>
          <w:rFonts w:ascii="Times New Roman" w:eastAsia="SimSun" w:hAnsi="Times New Roman" w:cs="Times New Roman"/>
          <w:spacing w:val="-2"/>
          <w:lang w:val="sr-Cyrl-RS" w:eastAsia="zh-CN"/>
        </w:rPr>
        <w:t>е</w:t>
      </w:r>
      <w:r w:rsidRPr="0017652F">
        <w:rPr>
          <w:rFonts w:ascii="Times New Roman" w:eastAsia="SimSun" w:hAnsi="Times New Roman" w:cs="Times New Roman"/>
          <w:lang w:val="sr-Cyrl-RS" w:eastAsia="zh-CN"/>
        </w:rPr>
        <w:t>,</w:t>
      </w:r>
      <w:r w:rsidRPr="0017652F">
        <w:rPr>
          <w:rFonts w:ascii="Times New Roman" w:eastAsia="SimSun" w:hAnsi="Times New Roman" w:cs="Times New Roman"/>
          <w:spacing w:val="21"/>
          <w:lang w:val="sr-Cyrl-RS" w:eastAsia="zh-CN"/>
        </w:rPr>
        <w:t xml:space="preserve"> </w:t>
      </w:r>
      <w:r w:rsidRPr="0017652F">
        <w:rPr>
          <w:rFonts w:ascii="Times New Roman" w:eastAsia="SimSun" w:hAnsi="Times New Roman" w:cs="Times New Roman"/>
          <w:lang w:val="sr-Cyrl-RS" w:eastAsia="zh-CN"/>
        </w:rPr>
        <w:t>ли</w:t>
      </w:r>
      <w:r w:rsidRPr="0017652F">
        <w:rPr>
          <w:rFonts w:ascii="Times New Roman" w:eastAsia="SimSun" w:hAnsi="Times New Roman" w:cs="Times New Roman"/>
          <w:spacing w:val="-1"/>
          <w:lang w:val="sr-Cyrl-RS" w:eastAsia="zh-CN"/>
        </w:rPr>
        <w:t>ц</w:t>
      </w:r>
      <w:r w:rsidRPr="0017652F">
        <w:rPr>
          <w:rFonts w:ascii="Times New Roman" w:eastAsia="SimSun" w:hAnsi="Times New Roman" w:cs="Times New Roman"/>
          <w:lang w:val="sr-Cyrl-RS" w:eastAsia="zh-CN"/>
        </w:rPr>
        <w:t>а</w:t>
      </w:r>
      <w:r w:rsidRPr="0017652F">
        <w:rPr>
          <w:rFonts w:ascii="Times New Roman" w:eastAsia="SimSun" w:hAnsi="Times New Roman" w:cs="Times New Roman"/>
          <w:spacing w:val="24"/>
          <w:lang w:val="sr-Cyrl-RS" w:eastAsia="zh-CN"/>
        </w:rPr>
        <w:t xml:space="preserve"> </w:t>
      </w:r>
      <w:r w:rsidRPr="0017652F">
        <w:rPr>
          <w:rFonts w:ascii="Times New Roman" w:eastAsia="SimSun" w:hAnsi="Times New Roman" w:cs="Times New Roman"/>
          <w:lang w:val="sr-Cyrl-RS" w:eastAsia="zh-CN"/>
        </w:rPr>
        <w:t>о</w:t>
      </w:r>
      <w:r w:rsidRPr="0017652F">
        <w:rPr>
          <w:rFonts w:ascii="Times New Roman" w:eastAsia="SimSun" w:hAnsi="Times New Roman" w:cs="Times New Roman"/>
          <w:spacing w:val="-2"/>
          <w:lang w:val="sr-Cyrl-RS" w:eastAsia="zh-CN"/>
        </w:rPr>
        <w:t>в</w:t>
      </w:r>
      <w:r w:rsidRPr="0017652F">
        <w:rPr>
          <w:rFonts w:ascii="Times New Roman" w:eastAsia="SimSun" w:hAnsi="Times New Roman" w:cs="Times New Roman"/>
          <w:lang w:val="sr-Cyrl-RS" w:eastAsia="zh-CN"/>
        </w:rPr>
        <w:t>ла</w:t>
      </w:r>
      <w:r w:rsidRPr="0017652F">
        <w:rPr>
          <w:rFonts w:ascii="Times New Roman" w:eastAsia="SimSun" w:hAnsi="Times New Roman" w:cs="Times New Roman"/>
          <w:spacing w:val="-2"/>
          <w:lang w:val="sr-Cyrl-RS" w:eastAsia="zh-CN"/>
        </w:rPr>
        <w:t>ш</w:t>
      </w:r>
      <w:r w:rsidRPr="0017652F">
        <w:rPr>
          <w:rFonts w:ascii="Times New Roman" w:eastAsia="SimSun" w:hAnsi="Times New Roman" w:cs="Times New Roman"/>
          <w:lang w:val="sr-Cyrl-RS" w:eastAsia="zh-CN"/>
        </w:rPr>
        <w:t>ћен</w:t>
      </w:r>
      <w:r w:rsidRPr="0017652F">
        <w:rPr>
          <w:rFonts w:ascii="Times New Roman" w:eastAsia="SimSun" w:hAnsi="Times New Roman" w:cs="Times New Roman"/>
          <w:spacing w:val="-1"/>
          <w:lang w:val="sr-Cyrl-RS" w:eastAsia="zh-CN"/>
        </w:rPr>
        <w:t>и</w:t>
      </w:r>
      <w:r w:rsidRPr="0017652F">
        <w:rPr>
          <w:rFonts w:ascii="Times New Roman" w:eastAsia="SimSun" w:hAnsi="Times New Roman" w:cs="Times New Roman"/>
          <w:lang w:val="sr-Cyrl-RS" w:eastAsia="zh-CN"/>
        </w:rPr>
        <w:t>х</w:t>
      </w:r>
      <w:r w:rsidRPr="0017652F">
        <w:rPr>
          <w:rFonts w:ascii="Times New Roman" w:eastAsia="SimSun" w:hAnsi="Times New Roman" w:cs="Times New Roman"/>
          <w:spacing w:val="24"/>
          <w:lang w:val="sr-Cyrl-RS" w:eastAsia="zh-CN"/>
        </w:rPr>
        <w:t xml:space="preserve"> </w:t>
      </w:r>
      <w:r w:rsidRPr="0017652F">
        <w:rPr>
          <w:rFonts w:ascii="Times New Roman" w:eastAsia="SimSun" w:hAnsi="Times New Roman" w:cs="Times New Roman"/>
          <w:spacing w:val="-1"/>
          <w:lang w:val="sr-Cyrl-RS" w:eastAsia="zh-CN"/>
        </w:rPr>
        <w:t>з</w:t>
      </w:r>
      <w:r w:rsidRPr="0017652F">
        <w:rPr>
          <w:rFonts w:ascii="Times New Roman" w:eastAsia="SimSun" w:hAnsi="Times New Roman" w:cs="Times New Roman"/>
          <w:lang w:val="sr-Cyrl-RS" w:eastAsia="zh-CN"/>
        </w:rPr>
        <w:t>а</w:t>
      </w:r>
      <w:r w:rsidRPr="0017652F">
        <w:rPr>
          <w:rFonts w:ascii="Times New Roman" w:eastAsia="SimSun" w:hAnsi="Times New Roman" w:cs="Times New Roman"/>
          <w:spacing w:val="24"/>
          <w:lang w:val="sr-Cyrl-RS" w:eastAsia="zh-CN"/>
        </w:rPr>
        <w:t xml:space="preserve"> </w:t>
      </w:r>
      <w:r w:rsidRPr="0017652F">
        <w:rPr>
          <w:rFonts w:ascii="Times New Roman" w:eastAsia="SimSun" w:hAnsi="Times New Roman" w:cs="Times New Roman"/>
          <w:spacing w:val="-3"/>
          <w:lang w:val="sr-Cyrl-RS" w:eastAsia="zh-CN"/>
        </w:rPr>
        <w:t>р</w:t>
      </w:r>
      <w:r w:rsidRPr="0017652F">
        <w:rPr>
          <w:rFonts w:ascii="Times New Roman" w:eastAsia="SimSun" w:hAnsi="Times New Roman" w:cs="Times New Roman"/>
          <w:lang w:val="sr-Cyrl-RS" w:eastAsia="zh-CN"/>
        </w:rPr>
        <w:t>ас</w:t>
      </w:r>
      <w:r w:rsidRPr="0017652F">
        <w:rPr>
          <w:rFonts w:ascii="Times New Roman" w:eastAsia="SimSun" w:hAnsi="Times New Roman" w:cs="Times New Roman"/>
          <w:spacing w:val="-3"/>
          <w:lang w:val="sr-Cyrl-RS" w:eastAsia="zh-CN"/>
        </w:rPr>
        <w:t>п</w:t>
      </w:r>
      <w:r w:rsidRPr="0017652F">
        <w:rPr>
          <w:rFonts w:ascii="Times New Roman" w:eastAsia="SimSun" w:hAnsi="Times New Roman" w:cs="Times New Roman"/>
          <w:lang w:val="sr-Cyrl-RS" w:eastAsia="zh-CN"/>
        </w:rPr>
        <w:t>ола</w:t>
      </w:r>
      <w:r w:rsidRPr="0017652F">
        <w:rPr>
          <w:rFonts w:ascii="Times New Roman" w:eastAsia="SimSun" w:hAnsi="Times New Roman" w:cs="Times New Roman"/>
          <w:spacing w:val="1"/>
          <w:lang w:val="sr-Cyrl-RS" w:eastAsia="zh-CN"/>
        </w:rPr>
        <w:t>г</w:t>
      </w:r>
      <w:r w:rsidRPr="0017652F">
        <w:rPr>
          <w:rFonts w:ascii="Times New Roman" w:eastAsia="SimSun" w:hAnsi="Times New Roman" w:cs="Times New Roman"/>
          <w:spacing w:val="-2"/>
          <w:lang w:val="sr-Cyrl-RS" w:eastAsia="zh-CN"/>
        </w:rPr>
        <w:t>а</w:t>
      </w:r>
      <w:r w:rsidRPr="0017652F">
        <w:rPr>
          <w:rFonts w:ascii="Times New Roman" w:eastAsia="SimSun" w:hAnsi="Times New Roman" w:cs="Times New Roman"/>
          <w:lang w:val="sr-Cyrl-RS" w:eastAsia="zh-CN"/>
        </w:rPr>
        <w:t>ње</w:t>
      </w:r>
      <w:r w:rsidRPr="0017652F">
        <w:rPr>
          <w:rFonts w:ascii="Times New Roman" w:eastAsia="SimSun" w:hAnsi="Times New Roman" w:cs="Times New Roman"/>
          <w:spacing w:val="22"/>
          <w:lang w:val="sr-Cyrl-RS" w:eastAsia="zh-CN"/>
        </w:rPr>
        <w:t xml:space="preserve"> </w:t>
      </w:r>
      <w:r w:rsidRPr="0017652F">
        <w:rPr>
          <w:rFonts w:ascii="Times New Roman" w:eastAsia="SimSun" w:hAnsi="Times New Roman" w:cs="Times New Roman"/>
          <w:lang w:val="sr-Cyrl-RS" w:eastAsia="zh-CN"/>
        </w:rPr>
        <w:t>ср</w:t>
      </w:r>
      <w:r w:rsidRPr="0017652F">
        <w:rPr>
          <w:rFonts w:ascii="Times New Roman" w:eastAsia="SimSun" w:hAnsi="Times New Roman" w:cs="Times New Roman"/>
          <w:spacing w:val="-2"/>
          <w:lang w:val="sr-Cyrl-RS" w:eastAsia="zh-CN"/>
        </w:rPr>
        <w:t>е</w:t>
      </w:r>
      <w:r w:rsidRPr="0017652F">
        <w:rPr>
          <w:rFonts w:ascii="Times New Roman" w:eastAsia="SimSun" w:hAnsi="Times New Roman" w:cs="Times New Roman"/>
          <w:lang w:val="sr-Cyrl-RS" w:eastAsia="zh-CN"/>
        </w:rPr>
        <w:t>дст</w:t>
      </w:r>
      <w:r w:rsidRPr="0017652F">
        <w:rPr>
          <w:rFonts w:ascii="Times New Roman" w:eastAsia="SimSun" w:hAnsi="Times New Roman" w:cs="Times New Roman"/>
          <w:spacing w:val="-2"/>
          <w:lang w:val="sr-Cyrl-RS" w:eastAsia="zh-CN"/>
        </w:rPr>
        <w:t>в</w:t>
      </w:r>
      <w:r w:rsidRPr="0017652F">
        <w:rPr>
          <w:rFonts w:ascii="Times New Roman" w:eastAsia="SimSun" w:hAnsi="Times New Roman" w:cs="Times New Roman"/>
          <w:lang w:val="sr-Cyrl-RS" w:eastAsia="zh-CN"/>
        </w:rPr>
        <w:t>и</w:t>
      </w:r>
      <w:r w:rsidRPr="0017652F">
        <w:rPr>
          <w:rFonts w:ascii="Times New Roman" w:eastAsia="SimSun" w:hAnsi="Times New Roman" w:cs="Times New Roman"/>
          <w:spacing w:val="-2"/>
          <w:lang w:val="sr-Cyrl-RS" w:eastAsia="zh-CN"/>
        </w:rPr>
        <w:t>м</w:t>
      </w:r>
      <w:r w:rsidRPr="0017652F">
        <w:rPr>
          <w:rFonts w:ascii="Times New Roman" w:eastAsia="SimSun" w:hAnsi="Times New Roman" w:cs="Times New Roman"/>
          <w:lang w:val="sr-Cyrl-RS" w:eastAsia="zh-CN"/>
        </w:rPr>
        <w:t>а</w:t>
      </w:r>
      <w:r w:rsidRPr="0017652F">
        <w:rPr>
          <w:rFonts w:ascii="Times New Roman" w:eastAsia="SimSun" w:hAnsi="Times New Roman" w:cs="Times New Roman"/>
          <w:spacing w:val="24"/>
          <w:lang w:val="sr-Cyrl-RS" w:eastAsia="zh-CN"/>
        </w:rPr>
        <w:t xml:space="preserve"> </w:t>
      </w:r>
      <w:r w:rsidRPr="0017652F">
        <w:rPr>
          <w:rFonts w:ascii="Times New Roman" w:eastAsia="SimSun" w:hAnsi="Times New Roman" w:cs="Times New Roman"/>
          <w:spacing w:val="-2"/>
          <w:lang w:val="sr-Cyrl-RS" w:eastAsia="zh-CN"/>
        </w:rPr>
        <w:t>с</w:t>
      </w:r>
      <w:r w:rsidRPr="0017652F">
        <w:rPr>
          <w:rFonts w:ascii="Times New Roman" w:eastAsia="SimSun" w:hAnsi="Times New Roman" w:cs="Times New Roman"/>
          <w:lang w:val="sr-Cyrl-RS" w:eastAsia="zh-CN"/>
        </w:rPr>
        <w:t>а рач</w:t>
      </w:r>
      <w:r w:rsidRPr="0017652F">
        <w:rPr>
          <w:rFonts w:ascii="Times New Roman" w:eastAsia="SimSun" w:hAnsi="Times New Roman" w:cs="Times New Roman"/>
          <w:spacing w:val="-3"/>
          <w:lang w:val="sr-Cyrl-RS" w:eastAsia="zh-CN"/>
        </w:rPr>
        <w:t>у</w:t>
      </w:r>
      <w:r w:rsidRPr="0017652F">
        <w:rPr>
          <w:rFonts w:ascii="Times New Roman" w:eastAsia="SimSun" w:hAnsi="Times New Roman" w:cs="Times New Roman"/>
          <w:lang w:val="sr-Cyrl-RS" w:eastAsia="zh-CN"/>
        </w:rPr>
        <w:t>на</w:t>
      </w:r>
      <w:r w:rsidRPr="0017652F">
        <w:rPr>
          <w:rFonts w:ascii="Times New Roman" w:eastAsia="SimSun" w:hAnsi="Times New Roman" w:cs="Times New Roman"/>
          <w:spacing w:val="18"/>
          <w:lang w:val="sr-Cyrl-RS" w:eastAsia="zh-CN"/>
        </w:rPr>
        <w:t xml:space="preserve"> </w:t>
      </w:r>
      <w:r w:rsidRPr="0017652F">
        <w:rPr>
          <w:rFonts w:ascii="Times New Roman" w:eastAsia="SimSun" w:hAnsi="Times New Roman" w:cs="Times New Roman"/>
          <w:lang w:val="sr-Cyrl-RS" w:eastAsia="zh-CN"/>
        </w:rPr>
        <w:t>Мен</w:t>
      </w:r>
      <w:r w:rsidRPr="0017652F">
        <w:rPr>
          <w:rFonts w:ascii="Times New Roman" w:eastAsia="SimSun" w:hAnsi="Times New Roman" w:cs="Times New Roman"/>
          <w:spacing w:val="-2"/>
          <w:lang w:val="sr-Cyrl-RS" w:eastAsia="zh-CN"/>
        </w:rPr>
        <w:t>и</w:t>
      </w:r>
      <w:r w:rsidRPr="0017652F">
        <w:rPr>
          <w:rFonts w:ascii="Times New Roman" w:eastAsia="SimSun" w:hAnsi="Times New Roman" w:cs="Times New Roman"/>
          <w:spacing w:val="-1"/>
          <w:lang w:val="sr-Cyrl-RS" w:eastAsia="zh-CN"/>
        </w:rPr>
        <w:t>ч</w:t>
      </w:r>
      <w:r w:rsidRPr="0017652F">
        <w:rPr>
          <w:rFonts w:ascii="Times New Roman" w:eastAsia="SimSun" w:hAnsi="Times New Roman" w:cs="Times New Roman"/>
          <w:lang w:val="sr-Cyrl-RS" w:eastAsia="zh-CN"/>
        </w:rPr>
        <w:t>ног</w:t>
      </w:r>
      <w:r w:rsidRPr="0017652F">
        <w:rPr>
          <w:rFonts w:ascii="Times New Roman" w:eastAsia="SimSun" w:hAnsi="Times New Roman" w:cs="Times New Roman"/>
          <w:spacing w:val="19"/>
          <w:lang w:val="sr-Cyrl-RS" w:eastAsia="zh-CN"/>
        </w:rPr>
        <w:t xml:space="preserve"> </w:t>
      </w:r>
      <w:r w:rsidRPr="0017652F">
        <w:rPr>
          <w:rFonts w:ascii="Times New Roman" w:eastAsia="SimSun" w:hAnsi="Times New Roman" w:cs="Times New Roman"/>
          <w:lang w:val="sr-Cyrl-RS" w:eastAsia="zh-CN"/>
        </w:rPr>
        <w:t>д</w:t>
      </w:r>
      <w:r w:rsidRPr="0017652F">
        <w:rPr>
          <w:rFonts w:ascii="Times New Roman" w:eastAsia="SimSun" w:hAnsi="Times New Roman" w:cs="Times New Roman"/>
          <w:spacing w:val="-2"/>
          <w:lang w:val="sr-Cyrl-RS" w:eastAsia="zh-CN"/>
        </w:rPr>
        <w:t>у</w:t>
      </w:r>
      <w:r w:rsidRPr="0017652F">
        <w:rPr>
          <w:rFonts w:ascii="Times New Roman" w:eastAsia="SimSun" w:hAnsi="Times New Roman" w:cs="Times New Roman"/>
          <w:lang w:val="sr-Cyrl-RS" w:eastAsia="zh-CN"/>
        </w:rPr>
        <w:t>жн</w:t>
      </w:r>
      <w:r w:rsidRPr="0017652F">
        <w:rPr>
          <w:rFonts w:ascii="Times New Roman" w:eastAsia="SimSun" w:hAnsi="Times New Roman" w:cs="Times New Roman"/>
          <w:spacing w:val="-2"/>
          <w:lang w:val="sr-Cyrl-RS" w:eastAsia="zh-CN"/>
        </w:rPr>
        <w:t>и</w:t>
      </w:r>
      <w:r w:rsidRPr="0017652F">
        <w:rPr>
          <w:rFonts w:ascii="Times New Roman" w:eastAsia="SimSun" w:hAnsi="Times New Roman" w:cs="Times New Roman"/>
          <w:lang w:val="sr-Cyrl-RS" w:eastAsia="zh-CN"/>
        </w:rPr>
        <w:t>ка</w:t>
      </w:r>
      <w:r w:rsidRPr="0017652F">
        <w:rPr>
          <w:rFonts w:ascii="Times New Roman" w:eastAsia="SimSun" w:hAnsi="Times New Roman" w:cs="Times New Roman"/>
          <w:spacing w:val="19"/>
          <w:lang w:val="sr-Cyrl-RS" w:eastAsia="zh-CN"/>
        </w:rPr>
        <w:t xml:space="preserve"> </w:t>
      </w:r>
      <w:r w:rsidRPr="0017652F">
        <w:rPr>
          <w:rFonts w:ascii="Times New Roman" w:eastAsia="SimSun" w:hAnsi="Times New Roman" w:cs="Times New Roman"/>
          <w:lang w:val="sr-Cyrl-RS" w:eastAsia="zh-CN"/>
        </w:rPr>
        <w:t>и</w:t>
      </w:r>
      <w:r w:rsidRPr="0017652F">
        <w:rPr>
          <w:rFonts w:ascii="Times New Roman" w:eastAsia="SimSun" w:hAnsi="Times New Roman" w:cs="Times New Roman"/>
          <w:spacing w:val="18"/>
          <w:lang w:val="sr-Cyrl-RS" w:eastAsia="zh-CN"/>
        </w:rPr>
        <w:t xml:space="preserve"> </w:t>
      </w:r>
      <w:r w:rsidRPr="0017652F">
        <w:rPr>
          <w:rFonts w:ascii="Times New Roman" w:eastAsia="SimSun" w:hAnsi="Times New Roman" w:cs="Times New Roman"/>
          <w:lang w:val="sr-Cyrl-RS" w:eastAsia="zh-CN"/>
        </w:rPr>
        <w:t>др</w:t>
      </w:r>
      <w:r w:rsidRPr="0017652F">
        <w:rPr>
          <w:rFonts w:ascii="Times New Roman" w:eastAsia="SimSun" w:hAnsi="Times New Roman" w:cs="Times New Roman"/>
          <w:spacing w:val="-2"/>
          <w:lang w:val="sr-Cyrl-RS" w:eastAsia="zh-CN"/>
        </w:rPr>
        <w:t>у</w:t>
      </w:r>
      <w:r w:rsidRPr="0017652F">
        <w:rPr>
          <w:rFonts w:ascii="Times New Roman" w:eastAsia="SimSun" w:hAnsi="Times New Roman" w:cs="Times New Roman"/>
          <w:lang w:val="sr-Cyrl-RS" w:eastAsia="zh-CN"/>
        </w:rPr>
        <w:t>гих</w:t>
      </w:r>
      <w:r w:rsidRPr="0017652F">
        <w:rPr>
          <w:rFonts w:ascii="Times New Roman" w:eastAsia="SimSun" w:hAnsi="Times New Roman" w:cs="Times New Roman"/>
          <w:spacing w:val="18"/>
          <w:lang w:val="sr-Cyrl-RS" w:eastAsia="zh-CN"/>
        </w:rPr>
        <w:t xml:space="preserve"> </w:t>
      </w:r>
      <w:r w:rsidRPr="0017652F">
        <w:rPr>
          <w:rFonts w:ascii="Times New Roman" w:eastAsia="SimSun" w:hAnsi="Times New Roman" w:cs="Times New Roman"/>
          <w:lang w:val="sr-Cyrl-RS" w:eastAsia="zh-CN"/>
        </w:rPr>
        <w:t>про</w:t>
      </w:r>
      <w:r w:rsidRPr="0017652F">
        <w:rPr>
          <w:rFonts w:ascii="Times New Roman" w:eastAsia="SimSun" w:hAnsi="Times New Roman" w:cs="Times New Roman"/>
          <w:spacing w:val="-2"/>
          <w:lang w:val="sr-Cyrl-RS" w:eastAsia="zh-CN"/>
        </w:rPr>
        <w:t>м</w:t>
      </w:r>
      <w:r w:rsidRPr="0017652F">
        <w:rPr>
          <w:rFonts w:ascii="Times New Roman" w:eastAsia="SimSun" w:hAnsi="Times New Roman" w:cs="Times New Roman"/>
          <w:lang w:val="sr-Cyrl-RS" w:eastAsia="zh-CN"/>
        </w:rPr>
        <w:t>ена</w:t>
      </w:r>
      <w:r w:rsidRPr="0017652F">
        <w:rPr>
          <w:rFonts w:ascii="Times New Roman" w:eastAsia="SimSun" w:hAnsi="Times New Roman" w:cs="Times New Roman"/>
          <w:spacing w:val="19"/>
          <w:lang w:val="sr-Cyrl-RS" w:eastAsia="zh-CN"/>
        </w:rPr>
        <w:t xml:space="preserve"> </w:t>
      </w:r>
      <w:r w:rsidRPr="0017652F">
        <w:rPr>
          <w:rFonts w:ascii="Times New Roman" w:eastAsia="SimSun" w:hAnsi="Times New Roman" w:cs="Times New Roman"/>
          <w:lang w:val="sr-Cyrl-RS" w:eastAsia="zh-CN"/>
        </w:rPr>
        <w:t>к</w:t>
      </w:r>
      <w:r w:rsidRPr="0017652F">
        <w:rPr>
          <w:rFonts w:ascii="Times New Roman" w:eastAsia="SimSun" w:hAnsi="Times New Roman" w:cs="Times New Roman"/>
          <w:spacing w:val="-3"/>
          <w:lang w:val="sr-Cyrl-RS" w:eastAsia="zh-CN"/>
        </w:rPr>
        <w:t>о</w:t>
      </w:r>
      <w:r w:rsidRPr="0017652F">
        <w:rPr>
          <w:rFonts w:ascii="Times New Roman" w:eastAsia="SimSun" w:hAnsi="Times New Roman" w:cs="Times New Roman"/>
          <w:lang w:val="sr-Cyrl-RS" w:eastAsia="zh-CN"/>
        </w:rPr>
        <w:t>је</w:t>
      </w:r>
      <w:r w:rsidRPr="0017652F">
        <w:rPr>
          <w:rFonts w:ascii="Times New Roman" w:eastAsia="SimSun" w:hAnsi="Times New Roman" w:cs="Times New Roman"/>
          <w:spacing w:val="17"/>
          <w:lang w:val="sr-Cyrl-RS" w:eastAsia="zh-CN"/>
        </w:rPr>
        <w:t xml:space="preserve"> </w:t>
      </w:r>
      <w:r w:rsidRPr="0017652F">
        <w:rPr>
          <w:rFonts w:ascii="Times New Roman" w:eastAsia="SimSun" w:hAnsi="Times New Roman" w:cs="Times New Roman"/>
          <w:lang w:val="sr-Cyrl-RS" w:eastAsia="zh-CN"/>
        </w:rPr>
        <w:t>су</w:t>
      </w:r>
      <w:r w:rsidRPr="0017652F">
        <w:rPr>
          <w:rFonts w:ascii="Times New Roman" w:eastAsia="SimSun" w:hAnsi="Times New Roman" w:cs="Times New Roman"/>
          <w:spacing w:val="17"/>
          <w:lang w:val="sr-Cyrl-RS" w:eastAsia="zh-CN"/>
        </w:rPr>
        <w:t xml:space="preserve"> </w:t>
      </w:r>
      <w:r w:rsidRPr="0017652F">
        <w:rPr>
          <w:rFonts w:ascii="Times New Roman" w:eastAsia="SimSun" w:hAnsi="Times New Roman" w:cs="Times New Roman"/>
          <w:lang w:val="sr-Cyrl-RS" w:eastAsia="zh-CN"/>
        </w:rPr>
        <w:t>од</w:t>
      </w:r>
      <w:r w:rsidRPr="0017652F">
        <w:rPr>
          <w:rFonts w:ascii="Times New Roman" w:eastAsia="SimSun" w:hAnsi="Times New Roman" w:cs="Times New Roman"/>
          <w:spacing w:val="19"/>
          <w:lang w:val="sr-Cyrl-RS" w:eastAsia="zh-CN"/>
        </w:rPr>
        <w:t xml:space="preserve"> </w:t>
      </w:r>
      <w:r w:rsidRPr="0017652F">
        <w:rPr>
          <w:rFonts w:ascii="Times New Roman" w:eastAsia="SimSun" w:hAnsi="Times New Roman" w:cs="Times New Roman"/>
          <w:spacing w:val="-1"/>
          <w:lang w:val="sr-Cyrl-RS" w:eastAsia="zh-CN"/>
        </w:rPr>
        <w:t>з</w:t>
      </w:r>
      <w:r w:rsidRPr="0017652F">
        <w:rPr>
          <w:rFonts w:ascii="Times New Roman" w:eastAsia="SimSun" w:hAnsi="Times New Roman" w:cs="Times New Roman"/>
          <w:lang w:val="sr-Cyrl-RS" w:eastAsia="zh-CN"/>
        </w:rPr>
        <w:t>на</w:t>
      </w:r>
      <w:r w:rsidRPr="0017652F">
        <w:rPr>
          <w:rFonts w:ascii="Times New Roman" w:eastAsia="SimSun" w:hAnsi="Times New Roman" w:cs="Times New Roman"/>
          <w:spacing w:val="-1"/>
          <w:lang w:val="sr-Cyrl-RS" w:eastAsia="zh-CN"/>
        </w:rPr>
        <w:t>ч</w:t>
      </w:r>
      <w:r w:rsidRPr="0017652F">
        <w:rPr>
          <w:rFonts w:ascii="Times New Roman" w:eastAsia="SimSun" w:hAnsi="Times New Roman" w:cs="Times New Roman"/>
          <w:lang w:val="sr-Cyrl-RS" w:eastAsia="zh-CN"/>
        </w:rPr>
        <w:t>а</w:t>
      </w:r>
      <w:r w:rsidRPr="0017652F">
        <w:rPr>
          <w:rFonts w:ascii="Times New Roman" w:eastAsia="SimSun" w:hAnsi="Times New Roman" w:cs="Times New Roman"/>
          <w:spacing w:val="3"/>
          <w:lang w:val="sr-Cyrl-RS" w:eastAsia="zh-CN"/>
        </w:rPr>
        <w:t>ј</w:t>
      </w:r>
      <w:r w:rsidRPr="0017652F">
        <w:rPr>
          <w:rFonts w:ascii="Times New Roman" w:eastAsia="SimSun" w:hAnsi="Times New Roman" w:cs="Times New Roman"/>
          <w:lang w:val="sr-Cyrl-RS" w:eastAsia="zh-CN"/>
        </w:rPr>
        <w:t>а</w:t>
      </w:r>
      <w:r w:rsidRPr="0017652F">
        <w:rPr>
          <w:rFonts w:ascii="Times New Roman" w:eastAsia="SimSun" w:hAnsi="Times New Roman" w:cs="Times New Roman"/>
          <w:spacing w:val="19"/>
          <w:lang w:val="sr-Cyrl-RS" w:eastAsia="zh-CN"/>
        </w:rPr>
        <w:t xml:space="preserve"> </w:t>
      </w:r>
      <w:r w:rsidRPr="0017652F">
        <w:rPr>
          <w:rFonts w:ascii="Times New Roman" w:eastAsia="SimSun" w:hAnsi="Times New Roman" w:cs="Times New Roman"/>
          <w:spacing w:val="-1"/>
          <w:lang w:val="sr-Cyrl-RS" w:eastAsia="zh-CN"/>
        </w:rPr>
        <w:t>з</w:t>
      </w:r>
      <w:r w:rsidRPr="0017652F">
        <w:rPr>
          <w:rFonts w:ascii="Times New Roman" w:eastAsia="SimSun" w:hAnsi="Times New Roman" w:cs="Times New Roman"/>
          <w:lang w:val="sr-Cyrl-RS" w:eastAsia="zh-CN"/>
        </w:rPr>
        <w:t>а</w:t>
      </w:r>
      <w:r w:rsidRPr="0017652F">
        <w:rPr>
          <w:rFonts w:ascii="Times New Roman" w:eastAsia="SimSun" w:hAnsi="Times New Roman" w:cs="Times New Roman"/>
          <w:spacing w:val="19"/>
          <w:lang w:val="sr-Cyrl-RS" w:eastAsia="zh-CN"/>
        </w:rPr>
        <w:t xml:space="preserve"> </w:t>
      </w:r>
      <w:r w:rsidRPr="0017652F">
        <w:rPr>
          <w:rFonts w:ascii="Times New Roman" w:eastAsia="SimSun" w:hAnsi="Times New Roman" w:cs="Times New Roman"/>
          <w:lang w:val="sr-Cyrl-RS" w:eastAsia="zh-CN"/>
        </w:rPr>
        <w:t>плат</w:t>
      </w:r>
      <w:r w:rsidRPr="0017652F">
        <w:rPr>
          <w:rFonts w:ascii="Times New Roman" w:eastAsia="SimSun" w:hAnsi="Times New Roman" w:cs="Times New Roman"/>
          <w:spacing w:val="-1"/>
          <w:lang w:val="sr-Cyrl-RS" w:eastAsia="zh-CN"/>
        </w:rPr>
        <w:t>н</w:t>
      </w:r>
      <w:r w:rsidRPr="0017652F">
        <w:rPr>
          <w:rFonts w:ascii="Times New Roman" w:eastAsia="SimSun" w:hAnsi="Times New Roman" w:cs="Times New Roman"/>
          <w:lang w:val="sr-Cyrl-RS" w:eastAsia="zh-CN"/>
        </w:rPr>
        <w:t>и</w:t>
      </w:r>
      <w:r w:rsidRPr="0017652F">
        <w:rPr>
          <w:rFonts w:ascii="Times New Roman" w:eastAsia="SimSun" w:hAnsi="Times New Roman" w:cs="Times New Roman"/>
          <w:spacing w:val="16"/>
          <w:lang w:val="sr-Cyrl-RS" w:eastAsia="zh-CN"/>
        </w:rPr>
        <w:t xml:space="preserve"> </w:t>
      </w:r>
      <w:r w:rsidRPr="0017652F">
        <w:rPr>
          <w:rFonts w:ascii="Times New Roman" w:eastAsia="SimSun" w:hAnsi="Times New Roman" w:cs="Times New Roman"/>
          <w:lang w:val="sr-Cyrl-RS" w:eastAsia="zh-CN"/>
        </w:rPr>
        <w:t>про</w:t>
      </w:r>
      <w:r w:rsidRPr="0017652F">
        <w:rPr>
          <w:rFonts w:ascii="Times New Roman" w:eastAsia="SimSun" w:hAnsi="Times New Roman" w:cs="Times New Roman"/>
          <w:spacing w:val="-2"/>
          <w:lang w:val="sr-Cyrl-RS" w:eastAsia="zh-CN"/>
        </w:rPr>
        <w:t>м</w:t>
      </w:r>
      <w:r w:rsidRPr="0017652F">
        <w:rPr>
          <w:rFonts w:ascii="Times New Roman" w:eastAsia="SimSun" w:hAnsi="Times New Roman" w:cs="Times New Roman"/>
          <w:lang w:val="sr-Cyrl-RS" w:eastAsia="zh-CN"/>
        </w:rPr>
        <w:t>ет.</w:t>
      </w:r>
      <w:r w:rsidRPr="0017652F">
        <w:rPr>
          <w:rFonts w:ascii="Times New Roman" w:eastAsia="SimSun" w:hAnsi="Times New Roman" w:cs="Times New Roman"/>
          <w:spacing w:val="18"/>
          <w:lang w:val="sr-Cyrl-RS" w:eastAsia="zh-CN"/>
        </w:rPr>
        <w:t xml:space="preserve"> </w:t>
      </w:r>
      <w:r w:rsidRPr="0017652F">
        <w:rPr>
          <w:rFonts w:ascii="Times New Roman" w:eastAsia="SimSun" w:hAnsi="Times New Roman" w:cs="Times New Roman"/>
          <w:lang w:val="sr-Cyrl-RS" w:eastAsia="zh-CN"/>
        </w:rPr>
        <w:t>За</w:t>
      </w:r>
      <w:r w:rsidRPr="0017652F">
        <w:rPr>
          <w:rFonts w:ascii="Times New Roman" w:eastAsia="SimSun" w:hAnsi="Times New Roman" w:cs="Times New Roman"/>
          <w:spacing w:val="19"/>
          <w:lang w:val="sr-Cyrl-RS" w:eastAsia="zh-CN"/>
        </w:rPr>
        <w:t xml:space="preserve"> </w:t>
      </w:r>
      <w:r w:rsidRPr="0017652F">
        <w:rPr>
          <w:rFonts w:ascii="Times New Roman" w:eastAsia="SimSun" w:hAnsi="Times New Roman" w:cs="Times New Roman"/>
          <w:lang w:val="sr-Cyrl-RS" w:eastAsia="zh-CN"/>
        </w:rPr>
        <w:t>све</w:t>
      </w:r>
      <w:r w:rsidRPr="0017652F">
        <w:rPr>
          <w:rFonts w:ascii="Times New Roman" w:eastAsia="SimSun" w:hAnsi="Times New Roman" w:cs="Times New Roman"/>
          <w:spacing w:val="18"/>
          <w:lang w:val="sr-Cyrl-RS" w:eastAsia="zh-CN"/>
        </w:rPr>
        <w:t xml:space="preserve"> </w:t>
      </w:r>
      <w:r w:rsidRPr="0017652F">
        <w:rPr>
          <w:rFonts w:ascii="Times New Roman" w:eastAsia="SimSun" w:hAnsi="Times New Roman" w:cs="Times New Roman"/>
          <w:lang w:val="sr-Cyrl-RS" w:eastAsia="zh-CN"/>
        </w:rPr>
        <w:t>споро</w:t>
      </w:r>
      <w:r w:rsidRPr="0017652F">
        <w:rPr>
          <w:rFonts w:ascii="Times New Roman" w:eastAsia="SimSun" w:hAnsi="Times New Roman" w:cs="Times New Roman"/>
          <w:spacing w:val="-4"/>
          <w:lang w:val="sr-Cyrl-RS" w:eastAsia="zh-CN"/>
        </w:rPr>
        <w:t>в</w:t>
      </w:r>
      <w:r w:rsidRPr="0017652F">
        <w:rPr>
          <w:rFonts w:ascii="Times New Roman" w:eastAsia="SimSun" w:hAnsi="Times New Roman" w:cs="Times New Roman"/>
          <w:lang w:val="sr-Cyrl-RS" w:eastAsia="zh-CN"/>
        </w:rPr>
        <w:t>е к</w:t>
      </w:r>
      <w:r w:rsidRPr="0017652F">
        <w:rPr>
          <w:rFonts w:ascii="Times New Roman" w:eastAsia="SimSun" w:hAnsi="Times New Roman" w:cs="Times New Roman"/>
          <w:spacing w:val="-3"/>
          <w:lang w:val="sr-Cyrl-RS" w:eastAsia="zh-CN"/>
        </w:rPr>
        <w:t>о</w:t>
      </w:r>
      <w:r w:rsidRPr="0017652F">
        <w:rPr>
          <w:rFonts w:ascii="Times New Roman" w:eastAsia="SimSun" w:hAnsi="Times New Roman" w:cs="Times New Roman"/>
          <w:spacing w:val="3"/>
          <w:lang w:val="sr-Cyrl-RS" w:eastAsia="zh-CN"/>
        </w:rPr>
        <w:t>ј</w:t>
      </w:r>
      <w:r w:rsidRPr="0017652F">
        <w:rPr>
          <w:rFonts w:ascii="Times New Roman" w:eastAsia="SimSun" w:hAnsi="Times New Roman" w:cs="Times New Roman"/>
          <w:lang w:val="sr-Cyrl-RS" w:eastAsia="zh-CN"/>
        </w:rPr>
        <w:t>и е</w:t>
      </w:r>
      <w:r w:rsidRPr="0017652F">
        <w:rPr>
          <w:rFonts w:ascii="Times New Roman" w:eastAsia="SimSun" w:hAnsi="Times New Roman" w:cs="Times New Roman"/>
          <w:spacing w:val="-4"/>
          <w:lang w:val="sr-Cyrl-RS" w:eastAsia="zh-CN"/>
        </w:rPr>
        <w:t>в</w:t>
      </w:r>
      <w:r w:rsidRPr="0017652F">
        <w:rPr>
          <w:rFonts w:ascii="Times New Roman" w:eastAsia="SimSun" w:hAnsi="Times New Roman" w:cs="Times New Roman"/>
          <w:lang w:val="sr-Cyrl-RS" w:eastAsia="zh-CN"/>
        </w:rPr>
        <w:t>ент</w:t>
      </w:r>
      <w:r w:rsidRPr="0017652F">
        <w:rPr>
          <w:rFonts w:ascii="Times New Roman" w:eastAsia="SimSun" w:hAnsi="Times New Roman" w:cs="Times New Roman"/>
          <w:spacing w:val="-4"/>
          <w:lang w:val="sr-Cyrl-RS" w:eastAsia="zh-CN"/>
        </w:rPr>
        <w:t>у</w:t>
      </w:r>
      <w:r w:rsidRPr="0017652F">
        <w:rPr>
          <w:rFonts w:ascii="Times New Roman" w:eastAsia="SimSun" w:hAnsi="Times New Roman" w:cs="Times New Roman"/>
          <w:lang w:val="sr-Cyrl-RS" w:eastAsia="zh-CN"/>
        </w:rPr>
        <w:t>ално настану</w:t>
      </w:r>
      <w:r w:rsidRPr="0017652F">
        <w:rPr>
          <w:rFonts w:ascii="Times New Roman" w:eastAsia="SimSun" w:hAnsi="Times New Roman" w:cs="Times New Roman"/>
          <w:spacing w:val="-3"/>
          <w:lang w:val="sr-Cyrl-RS" w:eastAsia="zh-CN"/>
        </w:rPr>
        <w:t xml:space="preserve"> </w:t>
      </w:r>
      <w:r w:rsidRPr="0017652F">
        <w:rPr>
          <w:rFonts w:ascii="Times New Roman" w:eastAsia="SimSun" w:hAnsi="Times New Roman" w:cs="Times New Roman"/>
          <w:lang w:val="sr-Cyrl-RS" w:eastAsia="zh-CN"/>
        </w:rPr>
        <w:t>надл</w:t>
      </w:r>
      <w:r w:rsidRPr="0017652F">
        <w:rPr>
          <w:rFonts w:ascii="Times New Roman" w:eastAsia="SimSun" w:hAnsi="Times New Roman" w:cs="Times New Roman"/>
          <w:spacing w:val="-2"/>
          <w:lang w:val="sr-Cyrl-RS" w:eastAsia="zh-CN"/>
        </w:rPr>
        <w:t>е</w:t>
      </w:r>
      <w:r w:rsidRPr="0017652F">
        <w:rPr>
          <w:rFonts w:ascii="Times New Roman" w:eastAsia="SimSun" w:hAnsi="Times New Roman" w:cs="Times New Roman"/>
          <w:lang w:val="sr-Cyrl-RS" w:eastAsia="zh-CN"/>
        </w:rPr>
        <w:t>жан</w:t>
      </w:r>
      <w:r w:rsidRPr="0017652F">
        <w:rPr>
          <w:rFonts w:ascii="Times New Roman" w:eastAsia="SimSun" w:hAnsi="Times New Roman" w:cs="Times New Roman"/>
          <w:spacing w:val="-3"/>
          <w:lang w:val="sr-Cyrl-RS" w:eastAsia="zh-CN"/>
        </w:rPr>
        <w:t xml:space="preserve"> </w:t>
      </w:r>
      <w:r w:rsidRPr="0017652F">
        <w:rPr>
          <w:rFonts w:ascii="Times New Roman" w:eastAsia="SimSun" w:hAnsi="Times New Roman" w:cs="Times New Roman"/>
          <w:lang w:val="sr-Cyrl-RS" w:eastAsia="zh-CN"/>
        </w:rPr>
        <w:t>је с</w:t>
      </w:r>
      <w:r w:rsidRPr="0017652F">
        <w:rPr>
          <w:rFonts w:ascii="Times New Roman" w:eastAsia="SimSun" w:hAnsi="Times New Roman" w:cs="Times New Roman"/>
          <w:spacing w:val="-3"/>
          <w:lang w:val="sr-Cyrl-RS" w:eastAsia="zh-CN"/>
        </w:rPr>
        <w:t>у</w:t>
      </w:r>
      <w:r w:rsidRPr="0017652F">
        <w:rPr>
          <w:rFonts w:ascii="Times New Roman" w:eastAsia="SimSun" w:hAnsi="Times New Roman" w:cs="Times New Roman"/>
          <w:lang w:val="sr-Cyrl-RS" w:eastAsia="zh-CN"/>
        </w:rPr>
        <w:t>д у</w:t>
      </w:r>
      <w:r w:rsidRPr="0017652F">
        <w:rPr>
          <w:rFonts w:ascii="Times New Roman" w:eastAsia="SimSun" w:hAnsi="Times New Roman" w:cs="Times New Roman"/>
          <w:spacing w:val="-2"/>
          <w:lang w:val="sr-Cyrl-RS" w:eastAsia="zh-CN"/>
        </w:rPr>
        <w:t xml:space="preserve"> Београду</w:t>
      </w:r>
      <w:r w:rsidRPr="0017652F">
        <w:rPr>
          <w:rFonts w:ascii="Times New Roman" w:eastAsia="SimSun" w:hAnsi="Times New Roman" w:cs="Times New Roman"/>
          <w:lang w:val="sr-Cyrl-RS" w:eastAsia="zh-CN"/>
        </w:rPr>
        <w:t>.</w:t>
      </w:r>
    </w:p>
    <w:p w:rsidR="00B71A56" w:rsidRPr="0017652F" w:rsidRDefault="00B71A56" w:rsidP="00B71A56">
      <w:pPr>
        <w:widowControl w:val="0"/>
        <w:kinsoku w:val="0"/>
        <w:overflowPunct w:val="0"/>
        <w:autoSpaceDE w:val="0"/>
        <w:autoSpaceDN w:val="0"/>
        <w:adjustRightInd w:val="0"/>
        <w:spacing w:after="0" w:line="200" w:lineRule="exact"/>
        <w:rPr>
          <w:rFonts w:ascii="Times New Roman" w:eastAsia="SimSun" w:hAnsi="Times New Roman" w:cs="Times New Roman"/>
          <w:sz w:val="20"/>
          <w:szCs w:val="20"/>
          <w:lang w:val="sr-Cyrl-RS" w:eastAsia="zh-CN"/>
        </w:rPr>
      </w:pPr>
    </w:p>
    <w:tbl>
      <w:tblPr>
        <w:tblW w:w="0" w:type="auto"/>
        <w:jc w:val="center"/>
        <w:tblLook w:val="04A0" w:firstRow="1" w:lastRow="0" w:firstColumn="1" w:lastColumn="0" w:noHBand="0" w:noVBand="1"/>
      </w:tblPr>
      <w:tblGrid>
        <w:gridCol w:w="3342"/>
        <w:gridCol w:w="3342"/>
        <w:gridCol w:w="3343"/>
      </w:tblGrid>
      <w:tr w:rsidR="00B71A56" w:rsidRPr="0017652F" w:rsidTr="00CE094D">
        <w:trPr>
          <w:jc w:val="center"/>
        </w:trPr>
        <w:tc>
          <w:tcPr>
            <w:tcW w:w="3342" w:type="dxa"/>
            <w:shd w:val="clear" w:color="auto" w:fill="auto"/>
          </w:tcPr>
          <w:p w:rsidR="00B71A56" w:rsidRPr="0017652F" w:rsidRDefault="00B71A56" w:rsidP="00CE094D">
            <w:pPr>
              <w:widowControl w:val="0"/>
              <w:kinsoku w:val="0"/>
              <w:overflowPunct w:val="0"/>
              <w:autoSpaceDE w:val="0"/>
              <w:autoSpaceDN w:val="0"/>
              <w:adjustRightInd w:val="0"/>
              <w:spacing w:after="0" w:line="200" w:lineRule="exact"/>
              <w:rPr>
                <w:rFonts w:ascii="Times New Roman" w:eastAsia="SimSun" w:hAnsi="Times New Roman" w:cs="Times New Roman"/>
                <w:lang w:val="sr-Cyrl-RS" w:eastAsia="zh-CN"/>
              </w:rPr>
            </w:pPr>
            <w:r w:rsidRPr="0017652F">
              <w:rPr>
                <w:rFonts w:ascii="Times New Roman" w:eastAsia="SimSun" w:hAnsi="Times New Roman" w:cs="Times New Roman"/>
                <w:lang w:val="sr-Cyrl-RS" w:eastAsia="zh-CN"/>
              </w:rPr>
              <w:t>Место и датум:</w:t>
            </w:r>
          </w:p>
        </w:tc>
        <w:tc>
          <w:tcPr>
            <w:tcW w:w="3342" w:type="dxa"/>
            <w:shd w:val="clear" w:color="auto" w:fill="auto"/>
          </w:tcPr>
          <w:p w:rsidR="00B71A56" w:rsidRPr="0017652F" w:rsidRDefault="00B71A56" w:rsidP="00CE094D">
            <w:pPr>
              <w:widowControl w:val="0"/>
              <w:kinsoku w:val="0"/>
              <w:overflowPunct w:val="0"/>
              <w:autoSpaceDE w:val="0"/>
              <w:autoSpaceDN w:val="0"/>
              <w:adjustRightInd w:val="0"/>
              <w:spacing w:after="0" w:line="200" w:lineRule="exact"/>
              <w:rPr>
                <w:rFonts w:ascii="Times New Roman" w:eastAsia="SimSun" w:hAnsi="Times New Roman" w:cs="Times New Roman"/>
                <w:lang w:val="sr-Cyrl-RS" w:eastAsia="zh-CN"/>
              </w:rPr>
            </w:pPr>
          </w:p>
        </w:tc>
        <w:tc>
          <w:tcPr>
            <w:tcW w:w="3343" w:type="dxa"/>
            <w:tcBorders>
              <w:bottom w:val="single" w:sz="4" w:space="0" w:color="auto"/>
            </w:tcBorders>
            <w:shd w:val="clear" w:color="auto" w:fill="auto"/>
          </w:tcPr>
          <w:p w:rsidR="00B71A56" w:rsidRPr="0017652F" w:rsidRDefault="00B71A56" w:rsidP="00CE094D">
            <w:pPr>
              <w:widowControl w:val="0"/>
              <w:kinsoku w:val="0"/>
              <w:overflowPunct w:val="0"/>
              <w:autoSpaceDE w:val="0"/>
              <w:autoSpaceDN w:val="0"/>
              <w:adjustRightInd w:val="0"/>
              <w:spacing w:after="0" w:line="200" w:lineRule="exact"/>
              <w:jc w:val="center"/>
              <w:rPr>
                <w:rFonts w:ascii="Times New Roman" w:eastAsia="SimSun" w:hAnsi="Times New Roman" w:cs="Times New Roman"/>
                <w:lang w:val="sr-Cyrl-RS" w:eastAsia="zh-CN"/>
              </w:rPr>
            </w:pPr>
            <w:r w:rsidRPr="0017652F">
              <w:rPr>
                <w:rFonts w:ascii="Times New Roman" w:eastAsia="SimSun" w:hAnsi="Times New Roman" w:cs="Times New Roman"/>
                <w:lang w:val="sr-Cyrl-RS" w:eastAsia="zh-CN"/>
              </w:rPr>
              <w:t>МЕНИЧНИ ДУЖНИК</w:t>
            </w:r>
          </w:p>
          <w:p w:rsidR="00B71A56" w:rsidRPr="0017652F" w:rsidRDefault="00B71A56" w:rsidP="00CE094D">
            <w:pPr>
              <w:widowControl w:val="0"/>
              <w:kinsoku w:val="0"/>
              <w:overflowPunct w:val="0"/>
              <w:autoSpaceDE w:val="0"/>
              <w:autoSpaceDN w:val="0"/>
              <w:adjustRightInd w:val="0"/>
              <w:spacing w:after="0" w:line="200" w:lineRule="exact"/>
              <w:jc w:val="center"/>
              <w:rPr>
                <w:rFonts w:ascii="Times New Roman" w:eastAsia="SimSun" w:hAnsi="Times New Roman" w:cs="Times New Roman"/>
                <w:lang w:val="sr-Cyrl-RS" w:eastAsia="zh-CN"/>
              </w:rPr>
            </w:pPr>
          </w:p>
          <w:p w:rsidR="00B71A56" w:rsidRPr="0017652F" w:rsidRDefault="00B71A56" w:rsidP="00CE094D">
            <w:pPr>
              <w:widowControl w:val="0"/>
              <w:kinsoku w:val="0"/>
              <w:overflowPunct w:val="0"/>
              <w:autoSpaceDE w:val="0"/>
              <w:autoSpaceDN w:val="0"/>
              <w:adjustRightInd w:val="0"/>
              <w:spacing w:after="0" w:line="200" w:lineRule="exact"/>
              <w:jc w:val="center"/>
              <w:rPr>
                <w:rFonts w:ascii="Times New Roman" w:eastAsia="SimSun" w:hAnsi="Times New Roman" w:cs="Times New Roman"/>
                <w:lang w:val="sr-Cyrl-RS" w:eastAsia="zh-CN"/>
              </w:rPr>
            </w:pPr>
          </w:p>
          <w:p w:rsidR="00B71A56" w:rsidRPr="0017652F" w:rsidRDefault="00B71A56" w:rsidP="00CE094D">
            <w:pPr>
              <w:widowControl w:val="0"/>
              <w:kinsoku w:val="0"/>
              <w:overflowPunct w:val="0"/>
              <w:autoSpaceDE w:val="0"/>
              <w:autoSpaceDN w:val="0"/>
              <w:adjustRightInd w:val="0"/>
              <w:spacing w:after="0" w:line="200" w:lineRule="exact"/>
              <w:jc w:val="center"/>
              <w:rPr>
                <w:rFonts w:ascii="Times New Roman" w:eastAsia="SimSun" w:hAnsi="Times New Roman" w:cs="Times New Roman"/>
                <w:lang w:val="sr-Cyrl-RS" w:eastAsia="zh-CN"/>
              </w:rPr>
            </w:pPr>
          </w:p>
        </w:tc>
      </w:tr>
      <w:tr w:rsidR="00B71A56" w:rsidRPr="0017652F" w:rsidTr="00CE094D">
        <w:trPr>
          <w:jc w:val="center"/>
        </w:trPr>
        <w:tc>
          <w:tcPr>
            <w:tcW w:w="3342" w:type="dxa"/>
            <w:shd w:val="clear" w:color="auto" w:fill="auto"/>
          </w:tcPr>
          <w:p w:rsidR="00B71A56" w:rsidRPr="0017652F" w:rsidRDefault="00B71A56" w:rsidP="00CE094D">
            <w:pPr>
              <w:widowControl w:val="0"/>
              <w:kinsoku w:val="0"/>
              <w:overflowPunct w:val="0"/>
              <w:autoSpaceDE w:val="0"/>
              <w:autoSpaceDN w:val="0"/>
              <w:adjustRightInd w:val="0"/>
              <w:spacing w:after="0" w:line="200" w:lineRule="exact"/>
              <w:rPr>
                <w:rFonts w:ascii="Times New Roman" w:eastAsia="SimSun" w:hAnsi="Times New Roman" w:cs="Times New Roman"/>
                <w:lang w:val="sr-Cyrl-RS" w:eastAsia="zh-CN"/>
              </w:rPr>
            </w:pPr>
          </w:p>
        </w:tc>
        <w:tc>
          <w:tcPr>
            <w:tcW w:w="3342" w:type="dxa"/>
            <w:shd w:val="clear" w:color="auto" w:fill="auto"/>
          </w:tcPr>
          <w:p w:rsidR="00B71A56" w:rsidRPr="0017652F" w:rsidRDefault="00B71A56" w:rsidP="00CE094D">
            <w:pPr>
              <w:widowControl w:val="0"/>
              <w:kinsoku w:val="0"/>
              <w:overflowPunct w:val="0"/>
              <w:autoSpaceDE w:val="0"/>
              <w:autoSpaceDN w:val="0"/>
              <w:adjustRightInd w:val="0"/>
              <w:spacing w:after="0" w:line="200" w:lineRule="exact"/>
              <w:jc w:val="center"/>
              <w:rPr>
                <w:rFonts w:ascii="Times New Roman" w:eastAsia="SimSun" w:hAnsi="Times New Roman" w:cs="Times New Roman"/>
                <w:lang w:val="sr-Cyrl-RS" w:eastAsia="zh-CN"/>
              </w:rPr>
            </w:pPr>
            <w:r w:rsidRPr="0017652F">
              <w:rPr>
                <w:rFonts w:ascii="Times New Roman" w:eastAsia="SimSun" w:hAnsi="Times New Roman" w:cs="Times New Roman"/>
                <w:lang w:val="sr-Cyrl-RS" w:eastAsia="zh-CN"/>
              </w:rPr>
              <w:t>М.П.</w:t>
            </w:r>
          </w:p>
        </w:tc>
        <w:tc>
          <w:tcPr>
            <w:tcW w:w="3343" w:type="dxa"/>
            <w:tcBorders>
              <w:top w:val="single" w:sz="4" w:space="0" w:color="auto"/>
            </w:tcBorders>
            <w:shd w:val="clear" w:color="auto" w:fill="auto"/>
          </w:tcPr>
          <w:p w:rsidR="00B71A56" w:rsidRPr="0017652F" w:rsidRDefault="00B71A56" w:rsidP="00CE094D">
            <w:pPr>
              <w:widowControl w:val="0"/>
              <w:kinsoku w:val="0"/>
              <w:overflowPunct w:val="0"/>
              <w:autoSpaceDE w:val="0"/>
              <w:autoSpaceDN w:val="0"/>
              <w:adjustRightInd w:val="0"/>
              <w:spacing w:after="0" w:line="200" w:lineRule="exact"/>
              <w:jc w:val="center"/>
              <w:rPr>
                <w:rFonts w:ascii="Times New Roman" w:eastAsia="SimSun" w:hAnsi="Times New Roman" w:cs="Times New Roman"/>
                <w:lang w:val="sr-Cyrl-RS" w:eastAsia="zh-CN"/>
              </w:rPr>
            </w:pPr>
            <w:r w:rsidRPr="0017652F">
              <w:rPr>
                <w:rFonts w:ascii="Times New Roman" w:eastAsia="SimSun" w:hAnsi="Times New Roman" w:cs="Times New Roman"/>
                <w:lang w:val="sr-Cyrl-RS" w:eastAsia="zh-CN"/>
              </w:rPr>
              <w:t>(потпис овлашћеног лица)</w:t>
            </w:r>
          </w:p>
        </w:tc>
      </w:tr>
    </w:tbl>
    <w:p w:rsidR="00B71A56" w:rsidRPr="0017652F" w:rsidRDefault="00B71A56" w:rsidP="00B71A56">
      <w:pPr>
        <w:widowControl w:val="0"/>
        <w:kinsoku w:val="0"/>
        <w:overflowPunct w:val="0"/>
        <w:autoSpaceDE w:val="0"/>
        <w:autoSpaceDN w:val="0"/>
        <w:adjustRightInd w:val="0"/>
        <w:spacing w:after="0" w:line="200" w:lineRule="exact"/>
        <w:rPr>
          <w:rFonts w:ascii="Times New Roman" w:eastAsia="SimSun" w:hAnsi="Times New Roman" w:cs="Times New Roman"/>
          <w:sz w:val="20"/>
          <w:szCs w:val="20"/>
          <w:lang w:val="sr-Cyrl-RS" w:eastAsia="zh-CN"/>
        </w:rPr>
      </w:pPr>
    </w:p>
    <w:p w:rsidR="00B71A56" w:rsidRPr="0017652F" w:rsidRDefault="00B71A56" w:rsidP="00B71A56">
      <w:pPr>
        <w:rPr>
          <w:lang w:val="sr-Cyrl-RS"/>
        </w:rPr>
      </w:pPr>
    </w:p>
    <w:p w:rsidR="0041430A" w:rsidRDefault="0041430A"/>
    <w:sectPr w:rsidR="0041430A" w:rsidSect="00CE094D">
      <w:type w:val="continuous"/>
      <w:pgSz w:w="11907" w:h="16840"/>
      <w:pgMar w:top="1080" w:right="900" w:bottom="860" w:left="800" w:header="708" w:footer="708" w:gutter="0"/>
      <w:cols w:space="708" w:equalWidth="0">
        <w:col w:w="10207" w:space="1007"/>
      </w:cols>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44CDE" w:rsidRDefault="00B44CDE">
      <w:pPr>
        <w:spacing w:after="0" w:line="240" w:lineRule="auto"/>
      </w:pPr>
      <w:r>
        <w:separator/>
      </w:r>
    </w:p>
  </w:endnote>
  <w:endnote w:type="continuationSeparator" w:id="0">
    <w:p w:rsidR="00B44CDE" w:rsidRDefault="00B44CD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algun Gothic">
    <w:panose1 w:val="020B0503020000020004"/>
    <w:charset w:val="81"/>
    <w:family w:val="swiss"/>
    <w:pitch w:val="variable"/>
    <w:sig w:usb0="900002AF" w:usb1="29D77CFB" w:usb2="00000012" w:usb3="00000000" w:csb0="0008008D"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Times New Roman Italic">
    <w:panose1 w:val="00000000000000000000"/>
    <w:charset w:val="CC"/>
    <w:family w:val="auto"/>
    <w:notTrueType/>
    <w:pitch w:val="default"/>
    <w:sig w:usb0="00000201" w:usb1="00000000" w:usb2="00000000" w:usb3="00000000" w:csb0="00000004"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6671C" w:rsidRDefault="00F6671C" w:rsidP="00CE094D">
    <w:pPr>
      <w:pStyle w:val="Footer"/>
      <w:jc w:val="right"/>
      <w:rPr>
        <w:sz w:val="20"/>
        <w:szCs w:val="20"/>
      </w:rPr>
    </w:pPr>
    <w:r>
      <w:rPr>
        <w:lang w:val="sr-Cyrl-CS"/>
      </w:rPr>
      <w:t>Страница</w:t>
    </w:r>
    <w:r>
      <w:t xml:space="preserve"> </w:t>
    </w:r>
    <w:r>
      <w:rPr>
        <w:b/>
        <w:bCs/>
      </w:rPr>
      <w:fldChar w:fldCharType="begin"/>
    </w:r>
    <w:r>
      <w:rPr>
        <w:b/>
        <w:bCs/>
      </w:rPr>
      <w:instrText xml:space="preserve"> PAGE </w:instrText>
    </w:r>
    <w:r>
      <w:rPr>
        <w:b/>
        <w:bCs/>
      </w:rPr>
      <w:fldChar w:fldCharType="separate"/>
    </w:r>
    <w:r w:rsidR="00E01663">
      <w:rPr>
        <w:b/>
        <w:bCs/>
        <w:noProof/>
      </w:rPr>
      <w:t>37</w:t>
    </w:r>
    <w:r>
      <w:rPr>
        <w:b/>
        <w:bCs/>
      </w:rPr>
      <w:fldChar w:fldCharType="end"/>
    </w:r>
    <w:r>
      <w:t xml:space="preserve"> </w:t>
    </w:r>
    <w:r>
      <w:rPr>
        <w:lang w:val="sr-Cyrl-CS"/>
      </w:rPr>
      <w:t>од</w:t>
    </w:r>
    <w:r>
      <w:t xml:space="preserve"> </w:t>
    </w:r>
    <w:r>
      <w:rPr>
        <w:b/>
        <w:bCs/>
        <w:lang w:val="sr-Cyrl-RS"/>
      </w:rPr>
      <w:t>39</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6671C" w:rsidRDefault="00F6671C">
    <w:pPr>
      <w:pStyle w:val="Footer"/>
      <w:jc w:val="right"/>
    </w:pPr>
    <w:r>
      <w:rPr>
        <w:lang w:val="sr-Cyrl-CS"/>
      </w:rPr>
      <w:t>Страница</w:t>
    </w:r>
    <w:r>
      <w:t xml:space="preserve"> </w:t>
    </w:r>
    <w:r>
      <w:rPr>
        <w:b/>
        <w:bCs/>
      </w:rPr>
      <w:fldChar w:fldCharType="begin"/>
    </w:r>
    <w:r>
      <w:rPr>
        <w:b/>
        <w:bCs/>
      </w:rPr>
      <w:instrText xml:space="preserve"> PAGE </w:instrText>
    </w:r>
    <w:r>
      <w:rPr>
        <w:b/>
        <w:bCs/>
      </w:rPr>
      <w:fldChar w:fldCharType="separate"/>
    </w:r>
    <w:r w:rsidR="00E01663">
      <w:rPr>
        <w:b/>
        <w:bCs/>
        <w:noProof/>
      </w:rPr>
      <w:t>38</w:t>
    </w:r>
    <w:r>
      <w:rPr>
        <w:b/>
        <w:bCs/>
      </w:rPr>
      <w:fldChar w:fldCharType="end"/>
    </w:r>
    <w:r>
      <w:t xml:space="preserve"> </w:t>
    </w:r>
    <w:r>
      <w:rPr>
        <w:lang w:val="sr-Cyrl-CS"/>
      </w:rPr>
      <w:t>од</w:t>
    </w:r>
    <w:r>
      <w:t xml:space="preserve"> </w:t>
    </w:r>
    <w:r>
      <w:rPr>
        <w:b/>
        <w:bCs/>
      </w:rPr>
      <w:fldChar w:fldCharType="begin"/>
    </w:r>
    <w:r>
      <w:rPr>
        <w:b/>
        <w:bCs/>
      </w:rPr>
      <w:instrText xml:space="preserve"> NUMPAGES  </w:instrText>
    </w:r>
    <w:r>
      <w:rPr>
        <w:b/>
        <w:bCs/>
      </w:rPr>
      <w:fldChar w:fldCharType="separate"/>
    </w:r>
    <w:r w:rsidR="00E01663">
      <w:rPr>
        <w:b/>
        <w:bCs/>
        <w:noProof/>
      </w:rPr>
      <w:t>40</w:t>
    </w:r>
    <w:r>
      <w:rPr>
        <w:b/>
        <w:bCs/>
      </w:rPr>
      <w:fldChar w:fldCharType="end"/>
    </w:r>
  </w:p>
  <w:p w:rsidR="00F6671C" w:rsidRDefault="00F6671C">
    <w:pPr>
      <w:kinsoku w:val="0"/>
      <w:overflowPunct w:val="0"/>
      <w:spacing w:line="200" w:lineRule="exact"/>
      <w:rPr>
        <w:sz w:val="20"/>
        <w:szCs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6671C" w:rsidRDefault="00F6671C">
    <w:pPr>
      <w:pStyle w:val="Footer"/>
      <w:jc w:val="right"/>
    </w:pPr>
    <w:r>
      <w:rPr>
        <w:lang w:val="sr-Cyrl-CS"/>
      </w:rPr>
      <w:t>Страница</w:t>
    </w:r>
    <w:r>
      <w:t xml:space="preserve"> </w:t>
    </w:r>
    <w:r>
      <w:rPr>
        <w:b/>
        <w:bCs/>
      </w:rPr>
      <w:fldChar w:fldCharType="begin"/>
    </w:r>
    <w:r>
      <w:rPr>
        <w:b/>
        <w:bCs/>
      </w:rPr>
      <w:instrText xml:space="preserve"> PAGE </w:instrText>
    </w:r>
    <w:r>
      <w:rPr>
        <w:b/>
        <w:bCs/>
      </w:rPr>
      <w:fldChar w:fldCharType="separate"/>
    </w:r>
    <w:r w:rsidR="00E01663">
      <w:rPr>
        <w:b/>
        <w:bCs/>
        <w:noProof/>
      </w:rPr>
      <w:t>39</w:t>
    </w:r>
    <w:r>
      <w:rPr>
        <w:b/>
        <w:bCs/>
      </w:rPr>
      <w:fldChar w:fldCharType="end"/>
    </w:r>
    <w:r>
      <w:t xml:space="preserve"> </w:t>
    </w:r>
    <w:r>
      <w:rPr>
        <w:lang w:val="sr-Cyrl-CS"/>
      </w:rPr>
      <w:t>од</w:t>
    </w:r>
    <w:r>
      <w:t xml:space="preserve"> </w:t>
    </w:r>
    <w:r>
      <w:rPr>
        <w:b/>
        <w:bCs/>
      </w:rPr>
      <w:fldChar w:fldCharType="begin"/>
    </w:r>
    <w:r>
      <w:rPr>
        <w:b/>
        <w:bCs/>
      </w:rPr>
      <w:instrText xml:space="preserve"> NUMPAGES  </w:instrText>
    </w:r>
    <w:r>
      <w:rPr>
        <w:b/>
        <w:bCs/>
      </w:rPr>
      <w:fldChar w:fldCharType="separate"/>
    </w:r>
    <w:r w:rsidR="00E01663">
      <w:rPr>
        <w:b/>
        <w:bCs/>
        <w:noProof/>
      </w:rPr>
      <w:t>40</w:t>
    </w:r>
    <w:r>
      <w:rPr>
        <w:b/>
        <w:bCs/>
      </w:rPr>
      <w:fldChar w:fldCharType="end"/>
    </w:r>
  </w:p>
  <w:p w:rsidR="00F6671C" w:rsidRDefault="00F6671C">
    <w:pPr>
      <w:kinsoku w:val="0"/>
      <w:overflowPunct w:val="0"/>
      <w:spacing w:line="200" w:lineRule="exact"/>
      <w:rPr>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44CDE" w:rsidRDefault="00B44CDE">
      <w:pPr>
        <w:spacing w:after="0" w:line="240" w:lineRule="auto"/>
      </w:pPr>
      <w:r>
        <w:separator/>
      </w:r>
    </w:p>
  </w:footnote>
  <w:footnote w:type="continuationSeparator" w:id="0">
    <w:p w:rsidR="00B44CDE" w:rsidRDefault="00B44CD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6671C" w:rsidRDefault="00F6671C">
    <w:pPr>
      <w:kinsoku w:val="0"/>
      <w:overflowPunct w:val="0"/>
      <w:spacing w:line="200" w:lineRule="exact"/>
      <w:rPr>
        <w:sz w:val="20"/>
        <w:szCs w:val="20"/>
      </w:rPr>
    </w:pPr>
    <w:r>
      <w:rPr>
        <w:noProof/>
      </w:rPr>
      <mc:AlternateContent>
        <mc:Choice Requires="wps">
          <w:drawing>
            <wp:anchor distT="0" distB="0" distL="114300" distR="114300" simplePos="0" relativeHeight="251660288" behindDoc="1" locked="0" layoutInCell="0" allowOverlap="1" wp14:anchorId="5BFB0E0E" wp14:editId="49572459">
              <wp:simplePos x="0" y="0"/>
              <wp:positionH relativeFrom="page">
                <wp:posOffset>2181225</wp:posOffset>
              </wp:positionH>
              <wp:positionV relativeFrom="page">
                <wp:posOffset>38100</wp:posOffset>
              </wp:positionV>
              <wp:extent cx="762000" cy="647700"/>
              <wp:effectExtent l="0" t="0" r="0" b="0"/>
              <wp:wrapNone/>
              <wp:docPr id="70" name="Rectangle 7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2000" cy="647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6671C" w:rsidRDefault="00F6671C">
                          <w:pPr>
                            <w:spacing w:line="1020" w:lineRule="atLeast"/>
                          </w:pPr>
                        </w:p>
                        <w:p w:rsidR="00F6671C" w:rsidRDefault="00F6671C"/>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BFB0E0E" id="Rectangle 70" o:spid="_x0000_s1026" style="position:absolute;margin-left:171.75pt;margin-top:3pt;width:60pt;height:51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" o:allowincell="f" filled="f" stroked="f">
              <v:textbox inset="0,0,0,0">
                <w:txbxContent>
                  <w:p w:rsidR="00F6671C" w:rsidRDefault="00F6671C">
                    <w:pPr>
                      <w:spacing w:line="1020" w:lineRule="atLeast"/>
                    </w:pPr>
                  </w:p>
                  <w:p w:rsidR="00F6671C" w:rsidRDefault="00F6671C"/>
                </w:txbxContent>
              </v:textbox>
              <w10:wrap anchorx="page" anchory="page"/>
            </v:rect>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6671C" w:rsidRDefault="00F6671C">
    <w:pPr>
      <w:kinsoku w:val="0"/>
      <w:overflowPunct w:val="0"/>
      <w:spacing w:line="200" w:lineRule="exact"/>
      <w:rPr>
        <w:sz w:val="20"/>
        <w:szCs w:val="20"/>
      </w:rPr>
    </w:pPr>
    <w:r>
      <w:rPr>
        <w:noProof/>
      </w:rPr>
      <mc:AlternateContent>
        <mc:Choice Requires="wps">
          <w:drawing>
            <wp:anchor distT="0" distB="0" distL="114300" distR="114300" simplePos="0" relativeHeight="251659264" behindDoc="1" locked="0" layoutInCell="0" allowOverlap="1" wp14:anchorId="2F1A4E70" wp14:editId="1F3FEBF1">
              <wp:simplePos x="0" y="0"/>
              <wp:positionH relativeFrom="page">
                <wp:posOffset>3747135</wp:posOffset>
              </wp:positionH>
              <wp:positionV relativeFrom="page">
                <wp:posOffset>38100</wp:posOffset>
              </wp:positionV>
              <wp:extent cx="762000" cy="647700"/>
              <wp:effectExtent l="3810" t="0" r="0" b="0"/>
              <wp:wrapNone/>
              <wp:docPr id="69" name="Rectangle 6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2000" cy="647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6671C" w:rsidRDefault="00F6671C">
                          <w:pPr>
                            <w:spacing w:line="1020" w:lineRule="atLeast"/>
                          </w:pPr>
                        </w:p>
                        <w:p w:rsidR="00F6671C" w:rsidRDefault="00F6671C"/>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F1A4E70" id="Rectangle 69" o:spid="_x0000_s1027" style="position:absolute;margin-left:295.05pt;margin-top:3pt;width:60pt;height:51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" o:allowincell="f" filled="f" stroked="f">
              <v:textbox inset="0,0,0,0">
                <w:txbxContent>
                  <w:p w:rsidR="00F6671C" w:rsidRDefault="00F6671C">
                    <w:pPr>
                      <w:spacing w:line="1020" w:lineRule="atLeast"/>
                    </w:pPr>
                  </w:p>
                  <w:p w:rsidR="00F6671C" w:rsidRDefault="00F6671C"/>
                </w:txbxContent>
              </v:textbox>
              <w10:wrap anchorx="page" anchory="page"/>
            </v:rect>
          </w:pict>
        </mc:Fallback>
      </mc:AlternateContent>
    </w:r>
    <w:r>
      <w:rPr>
        <w:noProof/>
      </w:rPr>
      <mc:AlternateContent>
        <mc:Choice Requires="wps">
          <w:drawing>
            <wp:anchor distT="0" distB="0" distL="114300" distR="114300" simplePos="0" relativeHeight="251661312" behindDoc="1" locked="0" layoutInCell="0" allowOverlap="1" wp14:anchorId="724B3A70" wp14:editId="4B0DDC3D">
              <wp:simplePos x="0" y="0"/>
              <wp:positionH relativeFrom="page">
                <wp:posOffset>4520565</wp:posOffset>
              </wp:positionH>
              <wp:positionV relativeFrom="page">
                <wp:posOffset>450850</wp:posOffset>
              </wp:positionV>
              <wp:extent cx="1651000" cy="165100"/>
              <wp:effectExtent l="0" t="3175" r="635" b="3175"/>
              <wp:wrapNone/>
              <wp:docPr id="68" name="Text Box 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1000" cy="165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6671C" w:rsidRDefault="00F6671C">
                          <w:pPr>
                            <w:kinsoku w:val="0"/>
                            <w:overflowPunct w:val="0"/>
                            <w:spacing w:line="245" w:lineRule="exact"/>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24B3A70" id="_x0000_t202" coordsize="21600,21600" o:spt="202" path="m,l,21600r21600,l21600,xe">
              <v:stroke joinstyle="miter"/>
              <v:path gradientshapeok="t" o:connecttype="rect"/>
            </v:shapetype>
            <v:shape id="Text Box 68" o:spid="_x0000_s1028" type="#_x0000_t202" style="position:absolute;margin-left:355.95pt;margin-top:35.5pt;width:130pt;height:13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" o:allowincell="f" filled="f" stroked="f">
              <v:textbox inset="0,0,0,0">
                <w:txbxContent>
                  <w:p w:rsidR="00F6671C" w:rsidRDefault="00F6671C">
                    <w:pPr>
                      <w:kinsoku w:val="0"/>
                      <w:overflowPunct w:val="0"/>
                      <w:spacing w:line="245" w:lineRule="exact"/>
                    </w:pPr>
                  </w:p>
                </w:txbxContent>
              </v:textbox>
              <w10:wrap anchorx="page" anchory="page"/>
            </v:shape>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6671C" w:rsidRDefault="00F6671C">
    <w:pPr>
      <w:kinsoku w:val="0"/>
      <w:overflowPunct w:val="0"/>
      <w:spacing w:line="200" w:lineRule="exact"/>
      <w:rPr>
        <w:sz w:val="20"/>
        <w:szCs w:val="20"/>
      </w:rPr>
    </w:pPr>
    <w:r>
      <w:rPr>
        <w:noProof/>
      </w:rPr>
      <mc:AlternateContent>
        <mc:Choice Requires="wps">
          <w:drawing>
            <wp:anchor distT="0" distB="0" distL="114300" distR="114300" simplePos="0" relativeHeight="251662336" behindDoc="1" locked="0" layoutInCell="0" allowOverlap="1" wp14:anchorId="6DC6EC3F" wp14:editId="03620FCC">
              <wp:simplePos x="0" y="0"/>
              <wp:positionH relativeFrom="page">
                <wp:posOffset>2181225</wp:posOffset>
              </wp:positionH>
              <wp:positionV relativeFrom="page">
                <wp:posOffset>38100</wp:posOffset>
              </wp:positionV>
              <wp:extent cx="762000" cy="647700"/>
              <wp:effectExtent l="0" t="0" r="0" b="0"/>
              <wp:wrapNone/>
              <wp:docPr id="67" name="Rectangle 6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2000" cy="647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6671C" w:rsidRDefault="00F6671C">
                          <w:pPr>
                            <w:spacing w:line="1020" w:lineRule="atLeast"/>
                          </w:pPr>
                        </w:p>
                        <w:p w:rsidR="00F6671C" w:rsidRDefault="00F6671C"/>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DC6EC3F" id="Rectangle 67" o:spid="_x0000_s1029" style="position:absolute;margin-left:171.75pt;margin-top:3pt;width:60pt;height:51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" o:allowincell="f" filled="f" stroked="f">
              <v:textbox inset="0,0,0,0">
                <w:txbxContent>
                  <w:p w:rsidR="00F6671C" w:rsidRDefault="00F6671C">
                    <w:pPr>
                      <w:spacing w:line="1020" w:lineRule="atLeast"/>
                    </w:pPr>
                  </w:p>
                  <w:p w:rsidR="00F6671C" w:rsidRDefault="00F6671C"/>
                </w:txbxContent>
              </v:textbox>
              <w10:wrap anchorx="page" anchory="page"/>
            </v:rect>
          </w:pict>
        </mc:Fallback>
      </mc:AlternateContent>
    </w:r>
    <w:r>
      <w:rPr>
        <w:noProof/>
      </w:rPr>
      <mc:AlternateContent>
        <mc:Choice Requires="wps">
          <w:drawing>
            <wp:anchor distT="0" distB="0" distL="114300" distR="114300" simplePos="0" relativeHeight="251663360" behindDoc="1" locked="0" layoutInCell="0" allowOverlap="1" wp14:anchorId="6404AF98" wp14:editId="22D133AF">
              <wp:simplePos x="0" y="0"/>
              <wp:positionH relativeFrom="page">
                <wp:posOffset>2953385</wp:posOffset>
              </wp:positionH>
              <wp:positionV relativeFrom="page">
                <wp:posOffset>450850</wp:posOffset>
              </wp:positionV>
              <wp:extent cx="1651635" cy="165100"/>
              <wp:effectExtent l="635" t="3175" r="0" b="3175"/>
              <wp:wrapNone/>
              <wp:docPr id="66" name="Text Box 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1635" cy="165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6671C" w:rsidRDefault="00F6671C">
                          <w:pPr>
                            <w:kinsoku w:val="0"/>
                            <w:overflowPunct w:val="0"/>
                            <w:spacing w:line="245" w:lineRule="exact"/>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404AF98" id="_x0000_t202" coordsize="21600,21600" o:spt="202" path="m,l,21600r21600,l21600,xe">
              <v:stroke joinstyle="miter"/>
              <v:path gradientshapeok="t" o:connecttype="rect"/>
            </v:shapetype>
            <v:shape id="Text Box 66" o:spid="_x0000_s1030" type="#_x0000_t202" style="position:absolute;margin-left:232.55pt;margin-top:35.5pt;width:130.05pt;height:13pt;z-index:-2516531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" o:allowincell="f" filled="f" stroked="f">
              <v:textbox inset="0,0,0,0">
                <w:txbxContent>
                  <w:p w:rsidR="00F6671C" w:rsidRDefault="00F6671C">
                    <w:pPr>
                      <w:kinsoku w:val="0"/>
                      <w:overflowPunct w:val="0"/>
                      <w:spacing w:line="245" w:lineRule="exact"/>
                    </w:pPr>
                  </w:p>
                </w:txbxContent>
              </v:textbox>
              <w10:wrap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402"/>
    <w:multiLevelType w:val="multilevel"/>
    <w:tmpl w:val="0F64BB4C"/>
    <w:lvl w:ilvl="0">
      <w:start w:val="1"/>
      <w:numFmt w:val="decimal"/>
      <w:lvlText w:val="%1."/>
      <w:lvlJc w:val="left"/>
      <w:pPr>
        <w:ind w:hanging="240"/>
      </w:pPr>
      <w:rPr>
        <w:rFonts w:ascii="Times New Roman" w:hAnsi="Times New Roman" w:cs="Times New Roman"/>
        <w:b/>
        <w:bCs/>
        <w:sz w:val="24"/>
        <w:szCs w:val="24"/>
      </w:rPr>
    </w:lvl>
    <w:lvl w:ilvl="1">
      <w:start w:val="1"/>
      <w:numFmt w:val="decimal"/>
      <w:lvlText w:val="%2."/>
      <w:lvlJc w:val="left"/>
      <w:pPr>
        <w:ind w:hanging="240"/>
      </w:pPr>
      <w:rPr>
        <w:rFonts w:ascii="Times New Roman" w:hAnsi="Times New Roman" w:cs="Times New Roman"/>
        <w:b/>
        <w:bCs/>
        <w:sz w:val="24"/>
        <w:szCs w:val="24"/>
      </w:rPr>
    </w:lvl>
    <w:lvl w:ilvl="2">
      <w:start w:val="1"/>
      <w:numFmt w:val="decimal"/>
      <w:lvlText w:val="%2.%3."/>
      <w:lvlJc w:val="left"/>
      <w:pPr>
        <w:ind w:hanging="420"/>
      </w:pPr>
      <w:rPr>
        <w:rFonts w:ascii="Times New Roman" w:hAnsi="Times New Roman" w:cs="Times New Roman"/>
        <w:b/>
        <w:bCs/>
        <w:sz w:val="24"/>
        <w:szCs w:val="24"/>
      </w:rPr>
    </w:lvl>
    <w:lvl w:ilvl="3">
      <w:start w:val="1"/>
      <w:numFmt w:val="decimal"/>
      <w:lvlText w:val="%4)"/>
      <w:lvlJc w:val="left"/>
      <w:pPr>
        <w:ind w:hanging="260"/>
      </w:pPr>
      <w:rPr>
        <w:rFonts w:ascii="Times New Roman" w:hAnsi="Times New Roman" w:cs="Times New Roman"/>
        <w:b w:val="0"/>
        <w:bCs w:val="0"/>
        <w:i w:val="0"/>
        <w:sz w:val="24"/>
        <w:szCs w:val="24"/>
      </w:rPr>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0000403"/>
    <w:multiLevelType w:val="multilevel"/>
    <w:tmpl w:val="00000886"/>
    <w:lvl w:ilvl="0">
      <w:start w:val="1"/>
      <w:numFmt w:val="decimal"/>
      <w:lvlText w:val="%1"/>
      <w:lvlJc w:val="left"/>
      <w:pPr>
        <w:ind w:hanging="420"/>
      </w:pPr>
    </w:lvl>
    <w:lvl w:ilvl="1">
      <w:start w:val="1"/>
      <w:numFmt w:val="decimal"/>
      <w:lvlText w:val="%1.%2."/>
      <w:lvlJc w:val="left"/>
      <w:pPr>
        <w:ind w:hanging="420"/>
      </w:pPr>
      <w:rPr>
        <w:rFonts w:ascii="Times New Roman" w:hAnsi="Times New Roman" w:cs="Times New Roman"/>
        <w:b w:val="0"/>
        <w:bCs w:val="0"/>
        <w:sz w:val="24"/>
        <w:szCs w:val="24"/>
      </w:rPr>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2" w15:restartNumberingAfterBreak="0">
    <w:nsid w:val="00000404"/>
    <w:multiLevelType w:val="multilevel"/>
    <w:tmpl w:val="00000887"/>
    <w:lvl w:ilvl="0">
      <w:start w:val="2"/>
      <w:numFmt w:val="decimal"/>
      <w:lvlText w:val="%1"/>
      <w:lvlJc w:val="left"/>
      <w:pPr>
        <w:ind w:hanging="709"/>
      </w:pPr>
    </w:lvl>
    <w:lvl w:ilvl="1">
      <w:start w:val="1"/>
      <w:numFmt w:val="decimal"/>
      <w:lvlText w:val="%1.%2."/>
      <w:lvlJc w:val="left"/>
      <w:pPr>
        <w:ind w:hanging="709"/>
      </w:pPr>
      <w:rPr>
        <w:rFonts w:ascii="Times New Roman" w:hAnsi="Times New Roman" w:cs="Times New Roman"/>
        <w:b w:val="0"/>
        <w:bCs w:val="0"/>
        <w:sz w:val="24"/>
        <w:szCs w:val="24"/>
      </w:rPr>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3" w15:restartNumberingAfterBreak="0">
    <w:nsid w:val="00000405"/>
    <w:multiLevelType w:val="multilevel"/>
    <w:tmpl w:val="00000888"/>
    <w:lvl w:ilvl="0">
      <w:numFmt w:val="bullet"/>
      <w:lvlText w:val="-"/>
      <w:lvlJc w:val="left"/>
      <w:pPr>
        <w:ind w:hanging="140"/>
      </w:pPr>
      <w:rPr>
        <w:rFonts w:ascii="Times New Roman" w:hAnsi="Times New Roman" w:cs="Times New Roman"/>
        <w:b w:val="0"/>
        <w:bCs w:val="0"/>
        <w:sz w:val="24"/>
        <w:szCs w:val="24"/>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4" w15:restartNumberingAfterBreak="0">
    <w:nsid w:val="00000406"/>
    <w:multiLevelType w:val="multilevel"/>
    <w:tmpl w:val="00000889"/>
    <w:lvl w:ilvl="0">
      <w:start w:val="1"/>
      <w:numFmt w:val="decimal"/>
      <w:lvlText w:val="%1)"/>
      <w:lvlJc w:val="left"/>
      <w:pPr>
        <w:ind w:hanging="260"/>
      </w:pPr>
      <w:rPr>
        <w:rFonts w:ascii="Times New Roman" w:hAnsi="Times New Roman" w:cs="Times New Roman"/>
        <w:b w:val="0"/>
        <w:bCs w:val="0"/>
        <w:sz w:val="24"/>
        <w:szCs w:val="24"/>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5" w15:restartNumberingAfterBreak="0">
    <w:nsid w:val="00000407"/>
    <w:multiLevelType w:val="multilevel"/>
    <w:tmpl w:val="0000088A"/>
    <w:lvl w:ilvl="0">
      <w:start w:val="4"/>
      <w:numFmt w:val="decimal"/>
      <w:lvlText w:val="%1"/>
      <w:lvlJc w:val="left"/>
      <w:pPr>
        <w:ind w:hanging="872"/>
      </w:pPr>
    </w:lvl>
    <w:lvl w:ilvl="1">
      <w:start w:val="5"/>
      <w:numFmt w:val="decimal"/>
      <w:lvlText w:val="%1.%2"/>
      <w:lvlJc w:val="left"/>
      <w:pPr>
        <w:ind w:hanging="872"/>
      </w:pPr>
    </w:lvl>
    <w:lvl w:ilvl="2">
      <w:start w:val="1"/>
      <w:numFmt w:val="decimal"/>
      <w:lvlText w:val="%1.%2.%3"/>
      <w:lvlJc w:val="left"/>
      <w:pPr>
        <w:ind w:hanging="872"/>
      </w:pPr>
    </w:lvl>
    <w:lvl w:ilvl="3">
      <w:start w:val="1"/>
      <w:numFmt w:val="decimal"/>
      <w:lvlText w:val="%1.%2.%3.%4."/>
      <w:lvlJc w:val="left"/>
      <w:pPr>
        <w:ind w:hanging="872"/>
      </w:pPr>
      <w:rPr>
        <w:rFonts w:ascii="Times New Roman" w:hAnsi="Times New Roman" w:cs="Times New Roman"/>
        <w:b/>
        <w:bCs/>
        <w:sz w:val="24"/>
        <w:szCs w:val="24"/>
      </w:rPr>
    </w:lvl>
    <w:lvl w:ilvl="4">
      <w:start w:val="1"/>
      <w:numFmt w:val="decimal"/>
      <w:lvlText w:val="%5)"/>
      <w:lvlJc w:val="left"/>
      <w:pPr>
        <w:ind w:hanging="300"/>
      </w:pPr>
      <w:rPr>
        <w:rFonts w:ascii="Times New Roman" w:hAnsi="Times New Roman" w:cs="Times New Roman"/>
        <w:b w:val="0"/>
        <w:bCs w:val="0"/>
        <w:sz w:val="24"/>
        <w:szCs w:val="24"/>
      </w:rPr>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6" w15:restartNumberingAfterBreak="0">
    <w:nsid w:val="00000408"/>
    <w:multiLevelType w:val="multilevel"/>
    <w:tmpl w:val="0000088B"/>
    <w:lvl w:ilvl="0">
      <w:start w:val="4"/>
      <w:numFmt w:val="decimal"/>
      <w:lvlText w:val="%1"/>
      <w:lvlJc w:val="left"/>
      <w:pPr>
        <w:ind w:hanging="600"/>
      </w:pPr>
    </w:lvl>
    <w:lvl w:ilvl="1">
      <w:start w:val="5"/>
      <w:numFmt w:val="decimal"/>
      <w:lvlText w:val="%1.%2"/>
      <w:lvlJc w:val="left"/>
      <w:pPr>
        <w:ind w:hanging="600"/>
      </w:pPr>
    </w:lvl>
    <w:lvl w:ilvl="2">
      <w:start w:val="2"/>
      <w:numFmt w:val="decimal"/>
      <w:lvlText w:val="%1.%2.%3."/>
      <w:lvlJc w:val="left"/>
      <w:pPr>
        <w:ind w:hanging="600"/>
      </w:pPr>
      <w:rPr>
        <w:rFonts w:ascii="Times New Roman" w:hAnsi="Times New Roman" w:cs="Times New Roman"/>
        <w:b/>
        <w:bCs/>
        <w:sz w:val="24"/>
        <w:szCs w:val="24"/>
      </w:rPr>
    </w:lvl>
    <w:lvl w:ilvl="3">
      <w:start w:val="1"/>
      <w:numFmt w:val="decimal"/>
      <w:lvlText w:val="%4)"/>
      <w:lvlJc w:val="left"/>
      <w:pPr>
        <w:ind w:hanging="260"/>
      </w:pPr>
      <w:rPr>
        <w:rFonts w:ascii="Times New Roman" w:hAnsi="Times New Roman" w:cs="Times New Roman"/>
        <w:b/>
        <w:bCs/>
        <w:sz w:val="24"/>
        <w:szCs w:val="24"/>
      </w:rPr>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7" w15:restartNumberingAfterBreak="0">
    <w:nsid w:val="00000409"/>
    <w:multiLevelType w:val="multilevel"/>
    <w:tmpl w:val="0000088C"/>
    <w:lvl w:ilvl="0">
      <w:numFmt w:val="bullet"/>
      <w:lvlText w:val="–"/>
      <w:lvlJc w:val="left"/>
      <w:pPr>
        <w:ind w:hanging="360"/>
      </w:pPr>
      <w:rPr>
        <w:rFonts w:ascii="Symbol" w:hAnsi="Symbol" w:cs="Symbol"/>
        <w:b w:val="0"/>
        <w:bCs w:val="0"/>
        <w:sz w:val="24"/>
        <w:szCs w:val="24"/>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8" w15:restartNumberingAfterBreak="0">
    <w:nsid w:val="0000040A"/>
    <w:multiLevelType w:val="multilevel"/>
    <w:tmpl w:val="0000088D"/>
    <w:lvl w:ilvl="0">
      <w:start w:val="5"/>
      <w:numFmt w:val="decimal"/>
      <w:lvlText w:val="%1"/>
      <w:lvlJc w:val="left"/>
      <w:pPr>
        <w:ind w:hanging="420"/>
      </w:pPr>
    </w:lvl>
    <w:lvl w:ilvl="1">
      <w:start w:val="1"/>
      <w:numFmt w:val="decimal"/>
      <w:lvlText w:val="%1.%2."/>
      <w:lvlJc w:val="left"/>
      <w:pPr>
        <w:ind w:hanging="420"/>
      </w:pPr>
      <w:rPr>
        <w:rFonts w:ascii="Times New Roman" w:hAnsi="Times New Roman" w:cs="Times New Roman"/>
        <w:b/>
        <w:bCs/>
        <w:sz w:val="24"/>
        <w:szCs w:val="24"/>
      </w:rPr>
    </w:lvl>
    <w:lvl w:ilvl="2">
      <w:start w:val="1"/>
      <w:numFmt w:val="decimal"/>
      <w:lvlText w:val="%1.%2.%3."/>
      <w:lvlJc w:val="left"/>
      <w:pPr>
        <w:ind w:hanging="747"/>
      </w:pPr>
      <w:rPr>
        <w:rFonts w:ascii="Times New Roman" w:hAnsi="Times New Roman" w:cs="Times New Roman"/>
        <w:b w:val="0"/>
        <w:bCs w:val="0"/>
        <w:sz w:val="24"/>
        <w:szCs w:val="24"/>
      </w:rPr>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9" w15:restartNumberingAfterBreak="0">
    <w:nsid w:val="0000040B"/>
    <w:multiLevelType w:val="multilevel"/>
    <w:tmpl w:val="8C02BB8E"/>
    <w:lvl w:ilvl="0">
      <w:start w:val="1"/>
      <w:numFmt w:val="decimal"/>
      <w:lvlText w:val="%1."/>
      <w:lvlJc w:val="left"/>
      <w:pPr>
        <w:ind w:hanging="240"/>
      </w:pPr>
      <w:rPr>
        <w:rFonts w:ascii="Times New Roman" w:hAnsi="Times New Roman" w:cs="Times New Roman"/>
        <w:b w:val="0"/>
        <w:bCs/>
        <w:sz w:val="24"/>
        <w:szCs w:val="24"/>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0" w15:restartNumberingAfterBreak="0">
    <w:nsid w:val="0000040C"/>
    <w:multiLevelType w:val="multilevel"/>
    <w:tmpl w:val="0000088F"/>
    <w:lvl w:ilvl="0">
      <w:start w:val="1"/>
      <w:numFmt w:val="decimal"/>
      <w:lvlText w:val="%1)"/>
      <w:lvlJc w:val="left"/>
      <w:pPr>
        <w:ind w:hanging="271"/>
      </w:pPr>
      <w:rPr>
        <w:rFonts w:ascii="Times New Roman" w:hAnsi="Times New Roman" w:cs="Times New Roman"/>
        <w:b w:val="0"/>
        <w:bCs w:val="0"/>
        <w:sz w:val="24"/>
        <w:szCs w:val="24"/>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1" w15:restartNumberingAfterBreak="0">
    <w:nsid w:val="0000040D"/>
    <w:multiLevelType w:val="multilevel"/>
    <w:tmpl w:val="00000890"/>
    <w:lvl w:ilvl="0">
      <w:start w:val="5"/>
      <w:numFmt w:val="decimal"/>
      <w:lvlText w:val="%1"/>
      <w:lvlJc w:val="left"/>
      <w:pPr>
        <w:ind w:hanging="540"/>
      </w:pPr>
    </w:lvl>
    <w:lvl w:ilvl="1">
      <w:start w:val="13"/>
      <w:numFmt w:val="decimal"/>
      <w:lvlText w:val="%1.%2."/>
      <w:lvlJc w:val="left"/>
      <w:pPr>
        <w:ind w:hanging="540"/>
      </w:pPr>
      <w:rPr>
        <w:rFonts w:ascii="Times New Roman" w:hAnsi="Times New Roman" w:cs="Times New Roman"/>
        <w:b/>
        <w:bCs/>
        <w:sz w:val="24"/>
        <w:szCs w:val="24"/>
      </w:rPr>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2" w15:restartNumberingAfterBreak="0">
    <w:nsid w:val="0000040E"/>
    <w:multiLevelType w:val="multilevel"/>
    <w:tmpl w:val="00000891"/>
    <w:lvl w:ilvl="0">
      <w:start w:val="1"/>
      <w:numFmt w:val="decimal"/>
      <w:lvlText w:val="%1)"/>
      <w:lvlJc w:val="left"/>
      <w:pPr>
        <w:ind w:hanging="260"/>
      </w:pPr>
      <w:rPr>
        <w:rFonts w:ascii="Times New Roman" w:hAnsi="Times New Roman" w:cs="Times New Roman"/>
        <w:b w:val="0"/>
        <w:bCs w:val="0"/>
        <w:sz w:val="24"/>
        <w:szCs w:val="24"/>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3" w15:restartNumberingAfterBreak="0">
    <w:nsid w:val="0000040F"/>
    <w:multiLevelType w:val="multilevel"/>
    <w:tmpl w:val="00000892"/>
    <w:lvl w:ilvl="0">
      <w:start w:val="3"/>
      <w:numFmt w:val="decimal"/>
      <w:lvlText w:val="%1."/>
      <w:lvlJc w:val="left"/>
      <w:pPr>
        <w:ind w:hanging="240"/>
      </w:pPr>
      <w:rPr>
        <w:rFonts w:ascii="Times New Roman" w:hAnsi="Times New Roman" w:cs="Times New Roman"/>
        <w:b w:val="0"/>
        <w:bCs w:val="0"/>
        <w:sz w:val="24"/>
        <w:szCs w:val="24"/>
      </w:rPr>
    </w:lvl>
    <w:lvl w:ilvl="1">
      <w:numFmt w:val="bullet"/>
      <w:lvlText w:val=""/>
      <w:lvlJc w:val="left"/>
      <w:pPr>
        <w:ind w:hanging="360"/>
      </w:pPr>
      <w:rPr>
        <w:rFonts w:ascii="Symbol" w:hAnsi="Symbol" w:cs="Symbol"/>
        <w:b w:val="0"/>
        <w:bCs w:val="0"/>
        <w:w w:val="99"/>
        <w:sz w:val="20"/>
        <w:szCs w:val="20"/>
      </w:rPr>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4" w15:restartNumberingAfterBreak="0">
    <w:nsid w:val="00000410"/>
    <w:multiLevelType w:val="multilevel"/>
    <w:tmpl w:val="00000893"/>
    <w:lvl w:ilvl="0">
      <w:start w:val="1"/>
      <w:numFmt w:val="upperRoman"/>
      <w:lvlText w:val="%1"/>
      <w:lvlJc w:val="left"/>
      <w:pPr>
        <w:ind w:hanging="708"/>
      </w:pPr>
      <w:rPr>
        <w:rFonts w:ascii="Times New Roman" w:hAnsi="Times New Roman" w:cs="Times New Roman"/>
        <w:b/>
        <w:bCs/>
        <w:sz w:val="24"/>
        <w:szCs w:val="24"/>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5" w15:restartNumberingAfterBreak="0">
    <w:nsid w:val="00000411"/>
    <w:multiLevelType w:val="multilevel"/>
    <w:tmpl w:val="00000894"/>
    <w:lvl w:ilvl="0">
      <w:start w:val="1"/>
      <w:numFmt w:val="decimal"/>
      <w:lvlText w:val="%1)"/>
      <w:lvlJc w:val="left"/>
      <w:pPr>
        <w:ind w:hanging="360"/>
      </w:pPr>
      <w:rPr>
        <w:rFonts w:ascii="Times New Roman" w:hAnsi="Times New Roman" w:cs="Times New Roman"/>
        <w:b/>
        <w:bCs/>
        <w:sz w:val="24"/>
        <w:szCs w:val="24"/>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6" w15:restartNumberingAfterBreak="0">
    <w:nsid w:val="00000412"/>
    <w:multiLevelType w:val="multilevel"/>
    <w:tmpl w:val="00000895"/>
    <w:lvl w:ilvl="0">
      <w:start w:val="1"/>
      <w:numFmt w:val="decimal"/>
      <w:lvlText w:val="%1)"/>
      <w:lvlJc w:val="left"/>
      <w:pPr>
        <w:ind w:hanging="360"/>
      </w:pPr>
      <w:rPr>
        <w:rFonts w:ascii="Times New Roman" w:hAnsi="Times New Roman" w:cs="Times New Roman"/>
        <w:b/>
        <w:bCs/>
        <w:sz w:val="24"/>
        <w:szCs w:val="24"/>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7" w15:restartNumberingAfterBreak="0">
    <w:nsid w:val="00000413"/>
    <w:multiLevelType w:val="multilevel"/>
    <w:tmpl w:val="00000896"/>
    <w:lvl w:ilvl="0">
      <w:start w:val="1"/>
      <w:numFmt w:val="decimal"/>
      <w:lvlText w:val="%1)"/>
      <w:lvlJc w:val="left"/>
      <w:pPr>
        <w:ind w:hanging="218"/>
      </w:pPr>
      <w:rPr>
        <w:rFonts w:ascii="Times New Roman" w:hAnsi="Times New Roman" w:cs="Times New Roman"/>
        <w:b/>
        <w:bCs/>
        <w:spacing w:val="1"/>
        <w:w w:val="99"/>
        <w:sz w:val="20"/>
        <w:szCs w:val="20"/>
      </w:rPr>
    </w:lvl>
    <w:lvl w:ilvl="1">
      <w:numFmt w:val="bullet"/>
      <w:lvlText w:val=""/>
      <w:lvlJc w:val="left"/>
      <w:pPr>
        <w:ind w:hanging="348"/>
      </w:pPr>
      <w:rPr>
        <w:rFonts w:ascii="Symbol" w:hAnsi="Symbol" w:cs="Symbol"/>
        <w:b w:val="0"/>
        <w:bCs w:val="0"/>
        <w:w w:val="99"/>
        <w:sz w:val="20"/>
        <w:szCs w:val="20"/>
      </w:rPr>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8" w15:restartNumberingAfterBreak="0">
    <w:nsid w:val="00000414"/>
    <w:multiLevelType w:val="multilevel"/>
    <w:tmpl w:val="00000897"/>
    <w:lvl w:ilvl="0">
      <w:numFmt w:val="bullet"/>
      <w:lvlText w:val="◻"/>
      <w:lvlJc w:val="left"/>
      <w:pPr>
        <w:ind w:hanging="336"/>
      </w:pPr>
      <w:rPr>
        <w:rFonts w:ascii="Symbol" w:hAnsi="Symbol" w:cs="Symbol"/>
        <w:b w:val="0"/>
        <w:bCs w:val="0"/>
        <w:sz w:val="28"/>
        <w:szCs w:val="28"/>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9" w15:restartNumberingAfterBreak="0">
    <w:nsid w:val="00000415"/>
    <w:multiLevelType w:val="multilevel"/>
    <w:tmpl w:val="00000898"/>
    <w:lvl w:ilvl="0">
      <w:numFmt w:val="bullet"/>
      <w:lvlText w:val="◻"/>
      <w:lvlJc w:val="left"/>
      <w:pPr>
        <w:ind w:hanging="336"/>
      </w:pPr>
      <w:rPr>
        <w:rFonts w:ascii="Symbol" w:hAnsi="Symbol" w:cs="Symbol"/>
        <w:b w:val="0"/>
        <w:bCs w:val="0"/>
        <w:sz w:val="28"/>
        <w:szCs w:val="28"/>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20" w15:restartNumberingAfterBreak="0">
    <w:nsid w:val="00000416"/>
    <w:multiLevelType w:val="multilevel"/>
    <w:tmpl w:val="00000899"/>
    <w:lvl w:ilvl="0">
      <w:numFmt w:val="bullet"/>
      <w:lvlText w:val="◻"/>
      <w:lvlJc w:val="left"/>
      <w:pPr>
        <w:ind w:hanging="336"/>
      </w:pPr>
      <w:rPr>
        <w:rFonts w:ascii="Symbol" w:hAnsi="Symbol" w:cs="Symbol"/>
        <w:b w:val="0"/>
        <w:bCs w:val="0"/>
        <w:sz w:val="28"/>
        <w:szCs w:val="28"/>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21" w15:restartNumberingAfterBreak="0">
    <w:nsid w:val="00000417"/>
    <w:multiLevelType w:val="multilevel"/>
    <w:tmpl w:val="0000089A"/>
    <w:lvl w:ilvl="0">
      <w:start w:val="1"/>
      <w:numFmt w:val="decimal"/>
      <w:lvlText w:val="%1."/>
      <w:lvlJc w:val="left"/>
      <w:pPr>
        <w:ind w:hanging="201"/>
      </w:pPr>
      <w:rPr>
        <w:rFonts w:ascii="Times New Roman" w:hAnsi="Times New Roman" w:cs="Times New Roman"/>
        <w:b/>
        <w:bCs/>
        <w:spacing w:val="1"/>
        <w:w w:val="99"/>
        <w:sz w:val="20"/>
        <w:szCs w:val="20"/>
      </w:rPr>
    </w:lvl>
    <w:lvl w:ilvl="1">
      <w:numFmt w:val="bullet"/>
      <w:lvlText w:val=""/>
      <w:lvlJc w:val="left"/>
      <w:pPr>
        <w:ind w:hanging="348"/>
      </w:pPr>
      <w:rPr>
        <w:rFonts w:ascii="Symbol" w:hAnsi="Symbol" w:cs="Symbol"/>
        <w:b w:val="0"/>
        <w:bCs w:val="0"/>
        <w:w w:val="99"/>
        <w:sz w:val="20"/>
        <w:szCs w:val="20"/>
      </w:rPr>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22" w15:restartNumberingAfterBreak="0">
    <w:nsid w:val="00000418"/>
    <w:multiLevelType w:val="multilevel"/>
    <w:tmpl w:val="0000089B"/>
    <w:lvl w:ilvl="0">
      <w:start w:val="1"/>
      <w:numFmt w:val="decimal"/>
      <w:lvlText w:val="%1."/>
      <w:lvlJc w:val="left"/>
      <w:pPr>
        <w:ind w:hanging="228"/>
      </w:pPr>
      <w:rPr>
        <w:rFonts w:ascii="Times New Roman" w:hAnsi="Times New Roman" w:cs="Times New Roman"/>
        <w:b/>
        <w:bCs/>
        <w:spacing w:val="1"/>
        <w:sz w:val="18"/>
        <w:szCs w:val="18"/>
      </w:rPr>
    </w:lvl>
    <w:lvl w:ilvl="1">
      <w:numFmt w:val="bullet"/>
      <w:lvlText w:val=""/>
      <w:lvlJc w:val="left"/>
      <w:pPr>
        <w:ind w:hanging="348"/>
      </w:pPr>
      <w:rPr>
        <w:rFonts w:ascii="Symbol" w:hAnsi="Symbol" w:cs="Symbol"/>
        <w:b w:val="0"/>
        <w:bCs w:val="0"/>
        <w:w w:val="99"/>
        <w:sz w:val="20"/>
        <w:szCs w:val="20"/>
      </w:rPr>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23" w15:restartNumberingAfterBreak="0">
    <w:nsid w:val="00000419"/>
    <w:multiLevelType w:val="multilevel"/>
    <w:tmpl w:val="0000089C"/>
    <w:lvl w:ilvl="0">
      <w:start w:val="2"/>
      <w:numFmt w:val="decimal"/>
      <w:lvlText w:val="%1."/>
      <w:lvlJc w:val="left"/>
      <w:pPr>
        <w:ind w:hanging="201"/>
      </w:pPr>
      <w:rPr>
        <w:rFonts w:ascii="Times New Roman" w:hAnsi="Times New Roman" w:cs="Times New Roman"/>
        <w:b w:val="0"/>
        <w:bCs w:val="0"/>
        <w:spacing w:val="1"/>
        <w:w w:val="99"/>
        <w:sz w:val="20"/>
        <w:szCs w:val="20"/>
      </w:rPr>
    </w:lvl>
    <w:lvl w:ilvl="1">
      <w:start w:val="8"/>
      <w:numFmt w:val="decimal"/>
      <w:lvlText w:val="%2."/>
      <w:lvlJc w:val="left"/>
      <w:pPr>
        <w:ind w:hanging="240"/>
      </w:pPr>
      <w:rPr>
        <w:rFonts w:ascii="Times New Roman" w:hAnsi="Times New Roman" w:cs="Times New Roman"/>
        <w:b/>
        <w:bCs/>
        <w:sz w:val="24"/>
        <w:szCs w:val="24"/>
      </w:rPr>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24" w15:restartNumberingAfterBreak="0">
    <w:nsid w:val="0000041A"/>
    <w:multiLevelType w:val="multilevel"/>
    <w:tmpl w:val="0000089D"/>
    <w:lvl w:ilvl="0">
      <w:start w:val="2"/>
      <w:numFmt w:val="decimal"/>
      <w:lvlText w:val="%1"/>
      <w:lvlJc w:val="left"/>
      <w:pPr>
        <w:ind w:hanging="252"/>
      </w:pPr>
    </w:lvl>
    <w:lvl w:ilvl="1">
      <w:start w:val="1"/>
      <w:numFmt w:val="decimal"/>
      <w:lvlText w:val="%1.%2"/>
      <w:lvlJc w:val="left"/>
      <w:pPr>
        <w:ind w:hanging="252"/>
      </w:pPr>
      <w:rPr>
        <w:rFonts w:ascii="Times New Roman" w:hAnsi="Times New Roman" w:cs="Times New Roman"/>
        <w:b w:val="0"/>
        <w:bCs w:val="0"/>
        <w:spacing w:val="1"/>
        <w:w w:val="99"/>
        <w:sz w:val="20"/>
        <w:szCs w:val="20"/>
      </w:rPr>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25" w15:restartNumberingAfterBreak="0">
    <w:nsid w:val="0000041B"/>
    <w:multiLevelType w:val="multilevel"/>
    <w:tmpl w:val="0000089E"/>
    <w:lvl w:ilvl="0">
      <w:numFmt w:val="bullet"/>
      <w:lvlText w:val="*"/>
      <w:lvlJc w:val="left"/>
      <w:pPr>
        <w:ind w:hanging="120"/>
      </w:pPr>
      <w:rPr>
        <w:rFonts w:ascii="Times New Roman" w:hAnsi="Times New Roman" w:cs="Times New Roman"/>
        <w:b w:val="0"/>
        <w:bCs w:val="0"/>
        <w:sz w:val="24"/>
        <w:szCs w:val="24"/>
      </w:rPr>
    </w:lvl>
    <w:lvl w:ilvl="1">
      <w:numFmt w:val="bullet"/>
      <w:lvlText w:val="-"/>
      <w:lvlJc w:val="left"/>
      <w:pPr>
        <w:ind w:hanging="140"/>
      </w:pPr>
      <w:rPr>
        <w:rFonts w:ascii="Times New Roman" w:hAnsi="Times New Roman" w:cs="Times New Roman"/>
        <w:b w:val="0"/>
        <w:bCs w:val="0"/>
        <w:sz w:val="24"/>
        <w:szCs w:val="24"/>
      </w:rPr>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26" w15:restartNumberingAfterBreak="0">
    <w:nsid w:val="0000041C"/>
    <w:multiLevelType w:val="multilevel"/>
    <w:tmpl w:val="0000089F"/>
    <w:lvl w:ilvl="0">
      <w:start w:val="13"/>
      <w:numFmt w:val="decimal"/>
      <w:lvlText w:val="%1."/>
      <w:lvlJc w:val="left"/>
      <w:pPr>
        <w:ind w:hanging="332"/>
      </w:pPr>
      <w:rPr>
        <w:rFonts w:ascii="Times New Roman" w:hAnsi="Times New Roman" w:cs="Times New Roman"/>
        <w:b/>
        <w:bCs/>
        <w:sz w:val="22"/>
        <w:szCs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27" w15:restartNumberingAfterBreak="0">
    <w:nsid w:val="12410CA8"/>
    <w:multiLevelType w:val="multilevel"/>
    <w:tmpl w:val="0000088A"/>
    <w:lvl w:ilvl="0">
      <w:start w:val="4"/>
      <w:numFmt w:val="decimal"/>
      <w:lvlText w:val="%1"/>
      <w:lvlJc w:val="left"/>
      <w:pPr>
        <w:ind w:hanging="872"/>
      </w:pPr>
    </w:lvl>
    <w:lvl w:ilvl="1">
      <w:start w:val="5"/>
      <w:numFmt w:val="decimal"/>
      <w:lvlText w:val="%1.%2"/>
      <w:lvlJc w:val="left"/>
      <w:pPr>
        <w:ind w:hanging="872"/>
      </w:pPr>
    </w:lvl>
    <w:lvl w:ilvl="2">
      <w:start w:val="1"/>
      <w:numFmt w:val="decimal"/>
      <w:lvlText w:val="%1.%2.%3"/>
      <w:lvlJc w:val="left"/>
      <w:pPr>
        <w:ind w:hanging="872"/>
      </w:pPr>
    </w:lvl>
    <w:lvl w:ilvl="3">
      <w:start w:val="1"/>
      <w:numFmt w:val="decimal"/>
      <w:lvlText w:val="%1.%2.%3.%4."/>
      <w:lvlJc w:val="left"/>
      <w:pPr>
        <w:ind w:hanging="872"/>
      </w:pPr>
      <w:rPr>
        <w:rFonts w:ascii="Times New Roman" w:hAnsi="Times New Roman" w:cs="Times New Roman"/>
        <w:b/>
        <w:bCs/>
        <w:sz w:val="24"/>
        <w:szCs w:val="24"/>
      </w:rPr>
    </w:lvl>
    <w:lvl w:ilvl="4">
      <w:start w:val="1"/>
      <w:numFmt w:val="decimal"/>
      <w:lvlText w:val="%5)"/>
      <w:lvlJc w:val="left"/>
      <w:pPr>
        <w:ind w:hanging="300"/>
      </w:pPr>
      <w:rPr>
        <w:rFonts w:ascii="Times New Roman" w:hAnsi="Times New Roman" w:cs="Times New Roman"/>
        <w:b w:val="0"/>
        <w:bCs w:val="0"/>
        <w:sz w:val="24"/>
        <w:szCs w:val="24"/>
      </w:rPr>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28" w15:restartNumberingAfterBreak="0">
    <w:nsid w:val="16B54109"/>
    <w:multiLevelType w:val="multilevel"/>
    <w:tmpl w:val="0F64BB4C"/>
    <w:lvl w:ilvl="0">
      <w:start w:val="1"/>
      <w:numFmt w:val="decimal"/>
      <w:lvlText w:val="%1."/>
      <w:lvlJc w:val="left"/>
      <w:pPr>
        <w:ind w:hanging="240"/>
      </w:pPr>
      <w:rPr>
        <w:rFonts w:ascii="Times New Roman" w:hAnsi="Times New Roman" w:cs="Times New Roman"/>
        <w:b/>
        <w:bCs/>
        <w:sz w:val="24"/>
        <w:szCs w:val="24"/>
      </w:rPr>
    </w:lvl>
    <w:lvl w:ilvl="1">
      <w:start w:val="1"/>
      <w:numFmt w:val="decimal"/>
      <w:lvlText w:val="%2."/>
      <w:lvlJc w:val="left"/>
      <w:pPr>
        <w:ind w:hanging="240"/>
      </w:pPr>
      <w:rPr>
        <w:rFonts w:ascii="Times New Roman" w:hAnsi="Times New Roman" w:cs="Times New Roman"/>
        <w:b/>
        <w:bCs/>
        <w:sz w:val="24"/>
        <w:szCs w:val="24"/>
      </w:rPr>
    </w:lvl>
    <w:lvl w:ilvl="2">
      <w:start w:val="1"/>
      <w:numFmt w:val="decimal"/>
      <w:lvlText w:val="%2.%3."/>
      <w:lvlJc w:val="left"/>
      <w:pPr>
        <w:ind w:hanging="420"/>
      </w:pPr>
      <w:rPr>
        <w:rFonts w:ascii="Times New Roman" w:hAnsi="Times New Roman" w:cs="Times New Roman"/>
        <w:b/>
        <w:bCs/>
        <w:sz w:val="24"/>
        <w:szCs w:val="24"/>
      </w:rPr>
    </w:lvl>
    <w:lvl w:ilvl="3">
      <w:start w:val="1"/>
      <w:numFmt w:val="decimal"/>
      <w:lvlText w:val="%4)"/>
      <w:lvlJc w:val="left"/>
      <w:pPr>
        <w:ind w:hanging="260"/>
      </w:pPr>
      <w:rPr>
        <w:rFonts w:ascii="Times New Roman" w:hAnsi="Times New Roman" w:cs="Times New Roman"/>
        <w:b w:val="0"/>
        <w:bCs w:val="0"/>
        <w:i w:val="0"/>
        <w:sz w:val="24"/>
        <w:szCs w:val="24"/>
      </w:rPr>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29" w15:restartNumberingAfterBreak="0">
    <w:nsid w:val="17820D4A"/>
    <w:multiLevelType w:val="hybridMultilevel"/>
    <w:tmpl w:val="F28C82EC"/>
    <w:lvl w:ilvl="0" w:tplc="081A000F">
      <w:start w:val="1"/>
      <w:numFmt w:val="decimal"/>
      <w:lvlText w:val="%1."/>
      <w:lvlJc w:val="left"/>
      <w:pPr>
        <w:ind w:left="720" w:hanging="360"/>
      </w:p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30" w15:restartNumberingAfterBreak="0">
    <w:nsid w:val="20AA5A02"/>
    <w:multiLevelType w:val="hybridMultilevel"/>
    <w:tmpl w:val="2C30B8F2"/>
    <w:lvl w:ilvl="0" w:tplc="EDEAD294">
      <w:numFmt w:val="bullet"/>
      <w:lvlText w:val="-"/>
      <w:lvlJc w:val="left"/>
      <w:pPr>
        <w:ind w:left="1800" w:hanging="360"/>
      </w:pPr>
      <w:rPr>
        <w:rFonts w:ascii="Times New Roman" w:eastAsia="Malgun Gothic" w:hAnsi="Times New Roman"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1" w15:restartNumberingAfterBreak="0">
    <w:nsid w:val="25C93BCA"/>
    <w:multiLevelType w:val="hybridMultilevel"/>
    <w:tmpl w:val="EB8CE796"/>
    <w:lvl w:ilvl="0" w:tplc="9286B5B8">
      <w:start w:val="1"/>
      <w:numFmt w:val="decimal"/>
      <w:lvlText w:val="%1."/>
      <w:lvlJc w:val="left"/>
      <w:pPr>
        <w:ind w:left="1778" w:hanging="360"/>
      </w:pPr>
      <w:rPr>
        <w:rFonts w:eastAsia="Malgun Gothic" w:hint="default"/>
        <w:sz w:val="22"/>
      </w:rPr>
    </w:lvl>
    <w:lvl w:ilvl="1" w:tplc="04090019" w:tentative="1">
      <w:start w:val="1"/>
      <w:numFmt w:val="lowerLetter"/>
      <w:lvlText w:val="%2."/>
      <w:lvlJc w:val="left"/>
      <w:pPr>
        <w:ind w:left="2498" w:hanging="360"/>
      </w:pPr>
    </w:lvl>
    <w:lvl w:ilvl="2" w:tplc="0409001B" w:tentative="1">
      <w:start w:val="1"/>
      <w:numFmt w:val="lowerRoman"/>
      <w:lvlText w:val="%3."/>
      <w:lvlJc w:val="right"/>
      <w:pPr>
        <w:ind w:left="3218" w:hanging="180"/>
      </w:pPr>
    </w:lvl>
    <w:lvl w:ilvl="3" w:tplc="0409000F" w:tentative="1">
      <w:start w:val="1"/>
      <w:numFmt w:val="decimal"/>
      <w:lvlText w:val="%4."/>
      <w:lvlJc w:val="left"/>
      <w:pPr>
        <w:ind w:left="3938" w:hanging="360"/>
      </w:pPr>
    </w:lvl>
    <w:lvl w:ilvl="4" w:tplc="04090019" w:tentative="1">
      <w:start w:val="1"/>
      <w:numFmt w:val="lowerLetter"/>
      <w:lvlText w:val="%5."/>
      <w:lvlJc w:val="left"/>
      <w:pPr>
        <w:ind w:left="4658" w:hanging="360"/>
      </w:pPr>
    </w:lvl>
    <w:lvl w:ilvl="5" w:tplc="0409001B" w:tentative="1">
      <w:start w:val="1"/>
      <w:numFmt w:val="lowerRoman"/>
      <w:lvlText w:val="%6."/>
      <w:lvlJc w:val="right"/>
      <w:pPr>
        <w:ind w:left="5378" w:hanging="180"/>
      </w:pPr>
    </w:lvl>
    <w:lvl w:ilvl="6" w:tplc="0409000F" w:tentative="1">
      <w:start w:val="1"/>
      <w:numFmt w:val="decimal"/>
      <w:lvlText w:val="%7."/>
      <w:lvlJc w:val="left"/>
      <w:pPr>
        <w:ind w:left="6098" w:hanging="360"/>
      </w:pPr>
    </w:lvl>
    <w:lvl w:ilvl="7" w:tplc="04090019" w:tentative="1">
      <w:start w:val="1"/>
      <w:numFmt w:val="lowerLetter"/>
      <w:lvlText w:val="%8."/>
      <w:lvlJc w:val="left"/>
      <w:pPr>
        <w:ind w:left="6818" w:hanging="360"/>
      </w:pPr>
    </w:lvl>
    <w:lvl w:ilvl="8" w:tplc="0409001B" w:tentative="1">
      <w:start w:val="1"/>
      <w:numFmt w:val="lowerRoman"/>
      <w:lvlText w:val="%9."/>
      <w:lvlJc w:val="right"/>
      <w:pPr>
        <w:ind w:left="7538" w:hanging="180"/>
      </w:pPr>
    </w:lvl>
  </w:abstractNum>
  <w:abstractNum w:abstractNumId="32" w15:restartNumberingAfterBreak="0">
    <w:nsid w:val="332A7D53"/>
    <w:multiLevelType w:val="multilevel"/>
    <w:tmpl w:val="0F64BB4C"/>
    <w:lvl w:ilvl="0">
      <w:start w:val="1"/>
      <w:numFmt w:val="decimal"/>
      <w:lvlText w:val="%1."/>
      <w:lvlJc w:val="left"/>
      <w:pPr>
        <w:ind w:hanging="240"/>
      </w:pPr>
      <w:rPr>
        <w:rFonts w:ascii="Times New Roman" w:hAnsi="Times New Roman" w:cs="Times New Roman"/>
        <w:b/>
        <w:bCs/>
        <w:sz w:val="24"/>
        <w:szCs w:val="24"/>
      </w:rPr>
    </w:lvl>
    <w:lvl w:ilvl="1">
      <w:start w:val="1"/>
      <w:numFmt w:val="decimal"/>
      <w:lvlText w:val="%2."/>
      <w:lvlJc w:val="left"/>
      <w:pPr>
        <w:ind w:hanging="240"/>
      </w:pPr>
      <w:rPr>
        <w:rFonts w:ascii="Times New Roman" w:hAnsi="Times New Roman" w:cs="Times New Roman"/>
        <w:b/>
        <w:bCs/>
        <w:sz w:val="24"/>
        <w:szCs w:val="24"/>
      </w:rPr>
    </w:lvl>
    <w:lvl w:ilvl="2">
      <w:start w:val="1"/>
      <w:numFmt w:val="decimal"/>
      <w:lvlText w:val="%2.%3."/>
      <w:lvlJc w:val="left"/>
      <w:pPr>
        <w:ind w:hanging="420"/>
      </w:pPr>
      <w:rPr>
        <w:rFonts w:ascii="Times New Roman" w:hAnsi="Times New Roman" w:cs="Times New Roman"/>
        <w:b/>
        <w:bCs/>
        <w:sz w:val="24"/>
        <w:szCs w:val="24"/>
      </w:rPr>
    </w:lvl>
    <w:lvl w:ilvl="3">
      <w:start w:val="1"/>
      <w:numFmt w:val="decimal"/>
      <w:lvlText w:val="%4)"/>
      <w:lvlJc w:val="left"/>
      <w:pPr>
        <w:ind w:hanging="260"/>
      </w:pPr>
      <w:rPr>
        <w:rFonts w:ascii="Times New Roman" w:hAnsi="Times New Roman" w:cs="Times New Roman"/>
        <w:b w:val="0"/>
        <w:bCs w:val="0"/>
        <w:i w:val="0"/>
        <w:sz w:val="24"/>
        <w:szCs w:val="24"/>
      </w:rPr>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33" w15:restartNumberingAfterBreak="0">
    <w:nsid w:val="357743FF"/>
    <w:multiLevelType w:val="singleLevel"/>
    <w:tmpl w:val="5694F36E"/>
    <w:lvl w:ilvl="0">
      <w:start w:val="1"/>
      <w:numFmt w:val="decimal"/>
      <w:lvlText w:val="%1."/>
      <w:legacy w:legacy="1" w:legacySpace="0" w:legacyIndent="355"/>
      <w:lvlJc w:val="left"/>
      <w:rPr>
        <w:rFonts w:ascii="Times New Roman" w:hAnsi="Times New Roman" w:cs="Times New Roman" w:hint="default"/>
      </w:rPr>
    </w:lvl>
  </w:abstractNum>
  <w:abstractNum w:abstractNumId="34" w15:restartNumberingAfterBreak="0">
    <w:nsid w:val="37045EFE"/>
    <w:multiLevelType w:val="multilevel"/>
    <w:tmpl w:val="0F64BB4C"/>
    <w:lvl w:ilvl="0">
      <w:start w:val="1"/>
      <w:numFmt w:val="decimal"/>
      <w:lvlText w:val="%1."/>
      <w:lvlJc w:val="left"/>
      <w:pPr>
        <w:ind w:hanging="240"/>
      </w:pPr>
      <w:rPr>
        <w:rFonts w:ascii="Times New Roman" w:hAnsi="Times New Roman" w:cs="Times New Roman"/>
        <w:b/>
        <w:bCs/>
        <w:sz w:val="24"/>
        <w:szCs w:val="24"/>
      </w:rPr>
    </w:lvl>
    <w:lvl w:ilvl="1">
      <w:start w:val="1"/>
      <w:numFmt w:val="decimal"/>
      <w:lvlText w:val="%2."/>
      <w:lvlJc w:val="left"/>
      <w:pPr>
        <w:ind w:hanging="240"/>
      </w:pPr>
      <w:rPr>
        <w:rFonts w:ascii="Times New Roman" w:hAnsi="Times New Roman" w:cs="Times New Roman"/>
        <w:b/>
        <w:bCs/>
        <w:sz w:val="24"/>
        <w:szCs w:val="24"/>
      </w:rPr>
    </w:lvl>
    <w:lvl w:ilvl="2">
      <w:start w:val="1"/>
      <w:numFmt w:val="decimal"/>
      <w:lvlText w:val="%2.%3."/>
      <w:lvlJc w:val="left"/>
      <w:pPr>
        <w:ind w:hanging="420"/>
      </w:pPr>
      <w:rPr>
        <w:rFonts w:ascii="Times New Roman" w:hAnsi="Times New Roman" w:cs="Times New Roman"/>
        <w:b/>
        <w:bCs/>
        <w:sz w:val="24"/>
        <w:szCs w:val="24"/>
      </w:rPr>
    </w:lvl>
    <w:lvl w:ilvl="3">
      <w:start w:val="1"/>
      <w:numFmt w:val="decimal"/>
      <w:lvlText w:val="%4)"/>
      <w:lvlJc w:val="left"/>
      <w:pPr>
        <w:ind w:hanging="260"/>
      </w:pPr>
      <w:rPr>
        <w:rFonts w:ascii="Times New Roman" w:hAnsi="Times New Roman" w:cs="Times New Roman"/>
        <w:b w:val="0"/>
        <w:bCs w:val="0"/>
        <w:i w:val="0"/>
        <w:sz w:val="24"/>
        <w:szCs w:val="24"/>
      </w:rPr>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35" w15:restartNumberingAfterBreak="0">
    <w:nsid w:val="44570608"/>
    <w:multiLevelType w:val="hybridMultilevel"/>
    <w:tmpl w:val="06DC60EE"/>
    <w:lvl w:ilvl="0" w:tplc="AD9A59DE">
      <w:numFmt w:val="bullet"/>
      <w:lvlText w:val="-"/>
      <w:lvlJc w:val="left"/>
      <w:pPr>
        <w:ind w:left="4246" w:hanging="360"/>
      </w:pPr>
      <w:rPr>
        <w:rFonts w:ascii="Times New Roman" w:eastAsia="SimSun" w:hAnsi="Times New Roman" w:cs="Times New Roman" w:hint="default"/>
      </w:rPr>
    </w:lvl>
    <w:lvl w:ilvl="1" w:tplc="081A0003" w:tentative="1">
      <w:start w:val="1"/>
      <w:numFmt w:val="bullet"/>
      <w:lvlText w:val="o"/>
      <w:lvlJc w:val="left"/>
      <w:pPr>
        <w:ind w:left="4966" w:hanging="360"/>
      </w:pPr>
      <w:rPr>
        <w:rFonts w:ascii="Courier New" w:hAnsi="Courier New" w:cs="Courier New" w:hint="default"/>
      </w:rPr>
    </w:lvl>
    <w:lvl w:ilvl="2" w:tplc="081A0005" w:tentative="1">
      <w:start w:val="1"/>
      <w:numFmt w:val="bullet"/>
      <w:lvlText w:val=""/>
      <w:lvlJc w:val="left"/>
      <w:pPr>
        <w:ind w:left="5686" w:hanging="360"/>
      </w:pPr>
      <w:rPr>
        <w:rFonts w:ascii="Wingdings" w:hAnsi="Wingdings" w:hint="default"/>
      </w:rPr>
    </w:lvl>
    <w:lvl w:ilvl="3" w:tplc="081A0001" w:tentative="1">
      <w:start w:val="1"/>
      <w:numFmt w:val="bullet"/>
      <w:lvlText w:val=""/>
      <w:lvlJc w:val="left"/>
      <w:pPr>
        <w:ind w:left="6406" w:hanging="360"/>
      </w:pPr>
      <w:rPr>
        <w:rFonts w:ascii="Symbol" w:hAnsi="Symbol" w:hint="default"/>
      </w:rPr>
    </w:lvl>
    <w:lvl w:ilvl="4" w:tplc="081A0003" w:tentative="1">
      <w:start w:val="1"/>
      <w:numFmt w:val="bullet"/>
      <w:lvlText w:val="o"/>
      <w:lvlJc w:val="left"/>
      <w:pPr>
        <w:ind w:left="7126" w:hanging="360"/>
      </w:pPr>
      <w:rPr>
        <w:rFonts w:ascii="Courier New" w:hAnsi="Courier New" w:cs="Courier New" w:hint="default"/>
      </w:rPr>
    </w:lvl>
    <w:lvl w:ilvl="5" w:tplc="081A0005" w:tentative="1">
      <w:start w:val="1"/>
      <w:numFmt w:val="bullet"/>
      <w:lvlText w:val=""/>
      <w:lvlJc w:val="left"/>
      <w:pPr>
        <w:ind w:left="7846" w:hanging="360"/>
      </w:pPr>
      <w:rPr>
        <w:rFonts w:ascii="Wingdings" w:hAnsi="Wingdings" w:hint="default"/>
      </w:rPr>
    </w:lvl>
    <w:lvl w:ilvl="6" w:tplc="081A0001" w:tentative="1">
      <w:start w:val="1"/>
      <w:numFmt w:val="bullet"/>
      <w:lvlText w:val=""/>
      <w:lvlJc w:val="left"/>
      <w:pPr>
        <w:ind w:left="8566" w:hanging="360"/>
      </w:pPr>
      <w:rPr>
        <w:rFonts w:ascii="Symbol" w:hAnsi="Symbol" w:hint="default"/>
      </w:rPr>
    </w:lvl>
    <w:lvl w:ilvl="7" w:tplc="081A0003" w:tentative="1">
      <w:start w:val="1"/>
      <w:numFmt w:val="bullet"/>
      <w:lvlText w:val="o"/>
      <w:lvlJc w:val="left"/>
      <w:pPr>
        <w:ind w:left="9286" w:hanging="360"/>
      </w:pPr>
      <w:rPr>
        <w:rFonts w:ascii="Courier New" w:hAnsi="Courier New" w:cs="Courier New" w:hint="default"/>
      </w:rPr>
    </w:lvl>
    <w:lvl w:ilvl="8" w:tplc="081A0005" w:tentative="1">
      <w:start w:val="1"/>
      <w:numFmt w:val="bullet"/>
      <w:lvlText w:val=""/>
      <w:lvlJc w:val="left"/>
      <w:pPr>
        <w:ind w:left="10006" w:hanging="360"/>
      </w:pPr>
      <w:rPr>
        <w:rFonts w:ascii="Wingdings" w:hAnsi="Wingdings" w:hint="default"/>
      </w:rPr>
    </w:lvl>
  </w:abstractNum>
  <w:abstractNum w:abstractNumId="36" w15:restartNumberingAfterBreak="0">
    <w:nsid w:val="4ED16415"/>
    <w:multiLevelType w:val="hybridMultilevel"/>
    <w:tmpl w:val="85101C10"/>
    <w:lvl w:ilvl="0" w:tplc="7FAC60BC">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37" w15:restartNumberingAfterBreak="0">
    <w:nsid w:val="659F43B0"/>
    <w:multiLevelType w:val="singleLevel"/>
    <w:tmpl w:val="5694F36E"/>
    <w:lvl w:ilvl="0">
      <w:start w:val="1"/>
      <w:numFmt w:val="decimal"/>
      <w:lvlText w:val="%1."/>
      <w:legacy w:legacy="1" w:legacySpace="0" w:legacyIndent="355"/>
      <w:lvlJc w:val="left"/>
      <w:rPr>
        <w:rFonts w:ascii="Times New Roman" w:hAnsi="Times New Roman" w:cs="Times New Roman" w:hint="default"/>
      </w:rPr>
    </w:lvl>
  </w:abstractNum>
  <w:abstractNum w:abstractNumId="38" w15:restartNumberingAfterBreak="0">
    <w:nsid w:val="65AB1056"/>
    <w:multiLevelType w:val="multilevel"/>
    <w:tmpl w:val="0000088A"/>
    <w:lvl w:ilvl="0">
      <w:start w:val="4"/>
      <w:numFmt w:val="decimal"/>
      <w:lvlText w:val="%1"/>
      <w:lvlJc w:val="left"/>
      <w:pPr>
        <w:ind w:hanging="872"/>
      </w:pPr>
    </w:lvl>
    <w:lvl w:ilvl="1">
      <w:start w:val="5"/>
      <w:numFmt w:val="decimal"/>
      <w:lvlText w:val="%1.%2"/>
      <w:lvlJc w:val="left"/>
      <w:pPr>
        <w:ind w:hanging="872"/>
      </w:pPr>
    </w:lvl>
    <w:lvl w:ilvl="2">
      <w:start w:val="1"/>
      <w:numFmt w:val="decimal"/>
      <w:lvlText w:val="%1.%2.%3"/>
      <w:lvlJc w:val="left"/>
      <w:pPr>
        <w:ind w:hanging="872"/>
      </w:pPr>
    </w:lvl>
    <w:lvl w:ilvl="3">
      <w:start w:val="1"/>
      <w:numFmt w:val="decimal"/>
      <w:lvlText w:val="%1.%2.%3.%4."/>
      <w:lvlJc w:val="left"/>
      <w:pPr>
        <w:ind w:hanging="872"/>
      </w:pPr>
      <w:rPr>
        <w:rFonts w:ascii="Times New Roman" w:hAnsi="Times New Roman" w:cs="Times New Roman"/>
        <w:b/>
        <w:bCs/>
        <w:sz w:val="24"/>
        <w:szCs w:val="24"/>
      </w:rPr>
    </w:lvl>
    <w:lvl w:ilvl="4">
      <w:start w:val="1"/>
      <w:numFmt w:val="decimal"/>
      <w:lvlText w:val="%5)"/>
      <w:lvlJc w:val="left"/>
      <w:pPr>
        <w:ind w:hanging="300"/>
      </w:pPr>
      <w:rPr>
        <w:rFonts w:ascii="Times New Roman" w:hAnsi="Times New Roman" w:cs="Times New Roman"/>
        <w:b w:val="0"/>
        <w:bCs w:val="0"/>
        <w:sz w:val="24"/>
        <w:szCs w:val="24"/>
      </w:rPr>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39" w15:restartNumberingAfterBreak="0">
    <w:nsid w:val="6B6303CF"/>
    <w:multiLevelType w:val="singleLevel"/>
    <w:tmpl w:val="5694F36E"/>
    <w:lvl w:ilvl="0">
      <w:start w:val="1"/>
      <w:numFmt w:val="decimal"/>
      <w:lvlText w:val="%1."/>
      <w:legacy w:legacy="1" w:legacySpace="0" w:legacyIndent="355"/>
      <w:lvlJc w:val="left"/>
      <w:rPr>
        <w:rFonts w:ascii="Times New Roman" w:hAnsi="Times New Roman" w:cs="Times New Roman" w:hint="default"/>
      </w:rPr>
    </w:lvl>
  </w:abstractNum>
  <w:abstractNum w:abstractNumId="40" w15:restartNumberingAfterBreak="0">
    <w:nsid w:val="6BD05658"/>
    <w:multiLevelType w:val="hybridMultilevel"/>
    <w:tmpl w:val="570245BA"/>
    <w:lvl w:ilvl="0" w:tplc="081A000F">
      <w:start w:val="1"/>
      <w:numFmt w:val="decimal"/>
      <w:lvlText w:val="%1."/>
      <w:lvlJc w:val="left"/>
      <w:pPr>
        <w:ind w:left="720" w:hanging="360"/>
      </w:p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41" w15:restartNumberingAfterBreak="0">
    <w:nsid w:val="6C0B34A6"/>
    <w:multiLevelType w:val="multilevel"/>
    <w:tmpl w:val="0000088A"/>
    <w:lvl w:ilvl="0">
      <w:start w:val="4"/>
      <w:numFmt w:val="decimal"/>
      <w:lvlText w:val="%1"/>
      <w:lvlJc w:val="left"/>
      <w:pPr>
        <w:ind w:hanging="872"/>
      </w:pPr>
    </w:lvl>
    <w:lvl w:ilvl="1">
      <w:start w:val="5"/>
      <w:numFmt w:val="decimal"/>
      <w:lvlText w:val="%1.%2"/>
      <w:lvlJc w:val="left"/>
      <w:pPr>
        <w:ind w:hanging="872"/>
      </w:pPr>
    </w:lvl>
    <w:lvl w:ilvl="2">
      <w:start w:val="1"/>
      <w:numFmt w:val="decimal"/>
      <w:lvlText w:val="%1.%2.%3"/>
      <w:lvlJc w:val="left"/>
      <w:pPr>
        <w:ind w:hanging="872"/>
      </w:pPr>
    </w:lvl>
    <w:lvl w:ilvl="3">
      <w:start w:val="1"/>
      <w:numFmt w:val="decimal"/>
      <w:lvlText w:val="%1.%2.%3.%4."/>
      <w:lvlJc w:val="left"/>
      <w:pPr>
        <w:ind w:hanging="872"/>
      </w:pPr>
      <w:rPr>
        <w:rFonts w:ascii="Times New Roman" w:hAnsi="Times New Roman" w:cs="Times New Roman"/>
        <w:b/>
        <w:bCs/>
        <w:sz w:val="24"/>
        <w:szCs w:val="24"/>
      </w:rPr>
    </w:lvl>
    <w:lvl w:ilvl="4">
      <w:start w:val="1"/>
      <w:numFmt w:val="decimal"/>
      <w:lvlText w:val="%5)"/>
      <w:lvlJc w:val="left"/>
      <w:pPr>
        <w:ind w:hanging="300"/>
      </w:pPr>
      <w:rPr>
        <w:rFonts w:ascii="Times New Roman" w:hAnsi="Times New Roman" w:cs="Times New Roman"/>
        <w:b w:val="0"/>
        <w:bCs w:val="0"/>
        <w:sz w:val="24"/>
        <w:szCs w:val="24"/>
      </w:rPr>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42" w15:restartNumberingAfterBreak="0">
    <w:nsid w:val="75087F5C"/>
    <w:multiLevelType w:val="singleLevel"/>
    <w:tmpl w:val="5694F36E"/>
    <w:lvl w:ilvl="0">
      <w:start w:val="1"/>
      <w:numFmt w:val="decimal"/>
      <w:lvlText w:val="%1."/>
      <w:legacy w:legacy="1" w:legacySpace="0" w:legacyIndent="355"/>
      <w:lvlJc w:val="left"/>
      <w:rPr>
        <w:rFonts w:ascii="Times New Roman" w:hAnsi="Times New Roman" w:cs="Times New Roman" w:hint="default"/>
      </w:rPr>
    </w:lvl>
  </w:abstractNum>
  <w:abstractNum w:abstractNumId="43" w15:restartNumberingAfterBreak="0">
    <w:nsid w:val="7BF415E9"/>
    <w:multiLevelType w:val="multilevel"/>
    <w:tmpl w:val="0000088A"/>
    <w:lvl w:ilvl="0">
      <w:start w:val="4"/>
      <w:numFmt w:val="decimal"/>
      <w:lvlText w:val="%1"/>
      <w:lvlJc w:val="left"/>
      <w:pPr>
        <w:ind w:hanging="872"/>
      </w:pPr>
    </w:lvl>
    <w:lvl w:ilvl="1">
      <w:start w:val="5"/>
      <w:numFmt w:val="decimal"/>
      <w:lvlText w:val="%1.%2"/>
      <w:lvlJc w:val="left"/>
      <w:pPr>
        <w:ind w:hanging="872"/>
      </w:pPr>
    </w:lvl>
    <w:lvl w:ilvl="2">
      <w:start w:val="1"/>
      <w:numFmt w:val="decimal"/>
      <w:lvlText w:val="%1.%2.%3"/>
      <w:lvlJc w:val="left"/>
      <w:pPr>
        <w:ind w:hanging="872"/>
      </w:pPr>
    </w:lvl>
    <w:lvl w:ilvl="3">
      <w:start w:val="1"/>
      <w:numFmt w:val="decimal"/>
      <w:lvlText w:val="%1.%2.%3.%4."/>
      <w:lvlJc w:val="left"/>
      <w:pPr>
        <w:ind w:hanging="872"/>
      </w:pPr>
      <w:rPr>
        <w:rFonts w:ascii="Times New Roman" w:hAnsi="Times New Roman" w:cs="Times New Roman"/>
        <w:b/>
        <w:bCs/>
        <w:sz w:val="24"/>
        <w:szCs w:val="24"/>
      </w:rPr>
    </w:lvl>
    <w:lvl w:ilvl="4">
      <w:start w:val="1"/>
      <w:numFmt w:val="decimal"/>
      <w:lvlText w:val="%5)"/>
      <w:lvlJc w:val="left"/>
      <w:pPr>
        <w:ind w:hanging="300"/>
      </w:pPr>
      <w:rPr>
        <w:rFonts w:ascii="Times New Roman" w:hAnsi="Times New Roman" w:cs="Times New Roman"/>
        <w:b w:val="0"/>
        <w:bCs w:val="0"/>
        <w:sz w:val="24"/>
        <w:szCs w:val="24"/>
      </w:rPr>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num w:numId="1">
    <w:abstractNumId w:val="26"/>
  </w:num>
  <w:num w:numId="2">
    <w:abstractNumId w:val="25"/>
  </w:num>
  <w:num w:numId="3">
    <w:abstractNumId w:val="24"/>
  </w:num>
  <w:num w:numId="4">
    <w:abstractNumId w:val="23"/>
  </w:num>
  <w:num w:numId="5">
    <w:abstractNumId w:val="22"/>
  </w:num>
  <w:num w:numId="6">
    <w:abstractNumId w:val="21"/>
  </w:num>
  <w:num w:numId="7">
    <w:abstractNumId w:val="20"/>
  </w:num>
  <w:num w:numId="8">
    <w:abstractNumId w:val="19"/>
  </w:num>
  <w:num w:numId="9">
    <w:abstractNumId w:val="18"/>
  </w:num>
  <w:num w:numId="10">
    <w:abstractNumId w:val="17"/>
  </w:num>
  <w:num w:numId="11">
    <w:abstractNumId w:val="16"/>
  </w:num>
  <w:num w:numId="12">
    <w:abstractNumId w:val="15"/>
  </w:num>
  <w:num w:numId="13">
    <w:abstractNumId w:val="14"/>
  </w:num>
  <w:num w:numId="14">
    <w:abstractNumId w:val="13"/>
  </w:num>
  <w:num w:numId="15">
    <w:abstractNumId w:val="12"/>
  </w:num>
  <w:num w:numId="16">
    <w:abstractNumId w:val="11"/>
  </w:num>
  <w:num w:numId="17">
    <w:abstractNumId w:val="10"/>
  </w:num>
  <w:num w:numId="18">
    <w:abstractNumId w:val="9"/>
  </w:num>
  <w:num w:numId="19">
    <w:abstractNumId w:val="8"/>
  </w:num>
  <w:num w:numId="20">
    <w:abstractNumId w:val="7"/>
  </w:num>
  <w:num w:numId="21">
    <w:abstractNumId w:val="6"/>
  </w:num>
  <w:num w:numId="22">
    <w:abstractNumId w:val="5"/>
  </w:num>
  <w:num w:numId="23">
    <w:abstractNumId w:val="4"/>
  </w:num>
  <w:num w:numId="24">
    <w:abstractNumId w:val="3"/>
  </w:num>
  <w:num w:numId="25">
    <w:abstractNumId w:val="2"/>
  </w:num>
  <w:num w:numId="26">
    <w:abstractNumId w:val="1"/>
  </w:num>
  <w:num w:numId="27">
    <w:abstractNumId w:val="0"/>
  </w:num>
  <w:num w:numId="28">
    <w:abstractNumId w:val="35"/>
  </w:num>
  <w:num w:numId="29">
    <w:abstractNumId w:val="34"/>
  </w:num>
  <w:num w:numId="30">
    <w:abstractNumId w:val="32"/>
  </w:num>
  <w:num w:numId="31">
    <w:abstractNumId w:val="43"/>
  </w:num>
  <w:num w:numId="32">
    <w:abstractNumId w:val="41"/>
  </w:num>
  <w:num w:numId="33">
    <w:abstractNumId w:val="38"/>
  </w:num>
  <w:num w:numId="34">
    <w:abstractNumId w:val="28"/>
  </w:num>
  <w:num w:numId="35">
    <w:abstractNumId w:val="40"/>
  </w:num>
  <w:num w:numId="36">
    <w:abstractNumId w:val="29"/>
  </w:num>
  <w:num w:numId="37">
    <w:abstractNumId w:val="37"/>
  </w:num>
  <w:num w:numId="38">
    <w:abstractNumId w:val="39"/>
  </w:num>
  <w:num w:numId="39">
    <w:abstractNumId w:val="42"/>
  </w:num>
  <w:num w:numId="40">
    <w:abstractNumId w:val="33"/>
  </w:num>
  <w:num w:numId="41">
    <w:abstractNumId w:val="27"/>
  </w:num>
  <w:num w:numId="42">
    <w:abstractNumId w:val="30"/>
  </w:num>
  <w:num w:numId="43">
    <w:abstractNumId w:val="36"/>
  </w:num>
  <w:num w:numId="44">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1A56"/>
    <w:rsid w:val="000B2A0F"/>
    <w:rsid w:val="00146727"/>
    <w:rsid w:val="0041430A"/>
    <w:rsid w:val="00520320"/>
    <w:rsid w:val="007624F0"/>
    <w:rsid w:val="00763F9D"/>
    <w:rsid w:val="00871AE6"/>
    <w:rsid w:val="00B44CDE"/>
    <w:rsid w:val="00B71A56"/>
    <w:rsid w:val="00CE094D"/>
    <w:rsid w:val="00DD27BE"/>
    <w:rsid w:val="00DD5B2C"/>
    <w:rsid w:val="00E01663"/>
    <w:rsid w:val="00F667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228D5E5-4790-445E-8521-CFD8F0A65B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71A56"/>
    <w:pPr>
      <w:spacing w:after="200" w:line="276" w:lineRule="auto"/>
    </w:pPr>
  </w:style>
  <w:style w:type="paragraph" w:styleId="Heading1">
    <w:name w:val="heading 1"/>
    <w:basedOn w:val="Normal"/>
    <w:next w:val="Normal"/>
    <w:link w:val="Heading1Char"/>
    <w:uiPriority w:val="1"/>
    <w:qFormat/>
    <w:rsid w:val="00B71A56"/>
    <w:pPr>
      <w:widowControl w:val="0"/>
      <w:autoSpaceDE w:val="0"/>
      <w:autoSpaceDN w:val="0"/>
      <w:adjustRightInd w:val="0"/>
      <w:spacing w:after="0" w:line="240" w:lineRule="auto"/>
      <w:ind w:left="112"/>
      <w:outlineLvl w:val="0"/>
    </w:pPr>
    <w:rPr>
      <w:rFonts w:ascii="Times New Roman" w:eastAsia="SimSun" w:hAnsi="Times New Roman" w:cs="Times New Roman"/>
      <w:b/>
      <w:bCs/>
      <w:sz w:val="24"/>
      <w:szCs w:val="24"/>
      <w:lang w:val="sr-Latn-CS"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B71A56"/>
    <w:rPr>
      <w:rFonts w:ascii="Times New Roman" w:eastAsia="SimSun" w:hAnsi="Times New Roman" w:cs="Times New Roman"/>
      <w:b/>
      <w:bCs/>
      <w:sz w:val="24"/>
      <w:szCs w:val="24"/>
      <w:lang w:val="sr-Latn-CS" w:eastAsia="zh-CN"/>
    </w:rPr>
  </w:style>
  <w:style w:type="numbering" w:customStyle="1" w:styleId="NoList1">
    <w:name w:val="No List1"/>
    <w:next w:val="NoList"/>
    <w:uiPriority w:val="99"/>
    <w:semiHidden/>
    <w:unhideWhenUsed/>
    <w:rsid w:val="00B71A56"/>
  </w:style>
  <w:style w:type="paragraph" w:styleId="BodyText">
    <w:name w:val="Body Text"/>
    <w:basedOn w:val="Normal"/>
    <w:link w:val="BodyTextChar"/>
    <w:uiPriority w:val="1"/>
    <w:qFormat/>
    <w:rsid w:val="00B71A56"/>
    <w:pPr>
      <w:widowControl w:val="0"/>
      <w:autoSpaceDE w:val="0"/>
      <w:autoSpaceDN w:val="0"/>
      <w:adjustRightInd w:val="0"/>
      <w:spacing w:after="0" w:line="240" w:lineRule="auto"/>
      <w:ind w:left="112" w:firstLine="708"/>
    </w:pPr>
    <w:rPr>
      <w:rFonts w:ascii="Times New Roman" w:eastAsia="SimSun" w:hAnsi="Times New Roman" w:cs="Times New Roman"/>
      <w:sz w:val="24"/>
      <w:szCs w:val="24"/>
      <w:lang w:val="sr-Latn-CS" w:eastAsia="zh-CN"/>
    </w:rPr>
  </w:style>
  <w:style w:type="character" w:customStyle="1" w:styleId="BodyTextChar">
    <w:name w:val="Body Text Char"/>
    <w:basedOn w:val="DefaultParagraphFont"/>
    <w:link w:val="BodyText"/>
    <w:uiPriority w:val="1"/>
    <w:rsid w:val="00B71A56"/>
    <w:rPr>
      <w:rFonts w:ascii="Times New Roman" w:eastAsia="SimSun" w:hAnsi="Times New Roman" w:cs="Times New Roman"/>
      <w:sz w:val="24"/>
      <w:szCs w:val="24"/>
      <w:lang w:val="sr-Latn-CS" w:eastAsia="zh-CN"/>
    </w:rPr>
  </w:style>
  <w:style w:type="paragraph" w:styleId="ListParagraph">
    <w:name w:val="List Paragraph"/>
    <w:basedOn w:val="Normal"/>
    <w:uiPriority w:val="1"/>
    <w:qFormat/>
    <w:rsid w:val="00B71A56"/>
    <w:pPr>
      <w:widowControl w:val="0"/>
      <w:autoSpaceDE w:val="0"/>
      <w:autoSpaceDN w:val="0"/>
      <w:adjustRightInd w:val="0"/>
      <w:spacing w:after="0" w:line="240" w:lineRule="auto"/>
    </w:pPr>
    <w:rPr>
      <w:rFonts w:ascii="Times New Roman" w:eastAsia="SimSun" w:hAnsi="Times New Roman" w:cs="Times New Roman"/>
      <w:sz w:val="24"/>
      <w:szCs w:val="24"/>
      <w:lang w:val="sr-Latn-CS" w:eastAsia="zh-CN"/>
    </w:rPr>
  </w:style>
  <w:style w:type="paragraph" w:customStyle="1" w:styleId="TableParagraph">
    <w:name w:val="Table Paragraph"/>
    <w:basedOn w:val="Normal"/>
    <w:uiPriority w:val="1"/>
    <w:qFormat/>
    <w:rsid w:val="00B71A56"/>
    <w:pPr>
      <w:widowControl w:val="0"/>
      <w:autoSpaceDE w:val="0"/>
      <w:autoSpaceDN w:val="0"/>
      <w:adjustRightInd w:val="0"/>
      <w:spacing w:after="0" w:line="240" w:lineRule="auto"/>
    </w:pPr>
    <w:rPr>
      <w:rFonts w:ascii="Times New Roman" w:eastAsia="SimSun" w:hAnsi="Times New Roman" w:cs="Times New Roman"/>
      <w:sz w:val="24"/>
      <w:szCs w:val="24"/>
      <w:lang w:val="sr-Latn-CS" w:eastAsia="zh-CN"/>
    </w:rPr>
  </w:style>
  <w:style w:type="paragraph" w:styleId="Header">
    <w:name w:val="header"/>
    <w:basedOn w:val="Normal"/>
    <w:link w:val="HeaderChar"/>
    <w:uiPriority w:val="99"/>
    <w:unhideWhenUsed/>
    <w:rsid w:val="00B71A56"/>
    <w:pPr>
      <w:widowControl w:val="0"/>
      <w:tabs>
        <w:tab w:val="center" w:pos="4535"/>
        <w:tab w:val="right" w:pos="9071"/>
      </w:tabs>
      <w:autoSpaceDE w:val="0"/>
      <w:autoSpaceDN w:val="0"/>
      <w:adjustRightInd w:val="0"/>
      <w:spacing w:after="0" w:line="240" w:lineRule="auto"/>
    </w:pPr>
    <w:rPr>
      <w:rFonts w:ascii="Times New Roman" w:eastAsia="SimSun" w:hAnsi="Times New Roman" w:cs="Times New Roman"/>
      <w:sz w:val="24"/>
      <w:szCs w:val="24"/>
      <w:lang w:val="sr-Latn-CS" w:eastAsia="zh-CN"/>
    </w:rPr>
  </w:style>
  <w:style w:type="character" w:customStyle="1" w:styleId="HeaderChar">
    <w:name w:val="Header Char"/>
    <w:basedOn w:val="DefaultParagraphFont"/>
    <w:link w:val="Header"/>
    <w:uiPriority w:val="99"/>
    <w:rsid w:val="00B71A56"/>
    <w:rPr>
      <w:rFonts w:ascii="Times New Roman" w:eastAsia="SimSun" w:hAnsi="Times New Roman" w:cs="Times New Roman"/>
      <w:sz w:val="24"/>
      <w:szCs w:val="24"/>
      <w:lang w:val="sr-Latn-CS" w:eastAsia="zh-CN"/>
    </w:rPr>
  </w:style>
  <w:style w:type="paragraph" w:styleId="Footer">
    <w:name w:val="footer"/>
    <w:basedOn w:val="Normal"/>
    <w:link w:val="FooterChar"/>
    <w:uiPriority w:val="99"/>
    <w:unhideWhenUsed/>
    <w:rsid w:val="00B71A56"/>
    <w:pPr>
      <w:widowControl w:val="0"/>
      <w:tabs>
        <w:tab w:val="center" w:pos="4535"/>
        <w:tab w:val="right" w:pos="9071"/>
      </w:tabs>
      <w:autoSpaceDE w:val="0"/>
      <w:autoSpaceDN w:val="0"/>
      <w:adjustRightInd w:val="0"/>
      <w:spacing w:after="0" w:line="240" w:lineRule="auto"/>
    </w:pPr>
    <w:rPr>
      <w:rFonts w:ascii="Times New Roman" w:eastAsia="SimSun" w:hAnsi="Times New Roman" w:cs="Times New Roman"/>
      <w:sz w:val="24"/>
      <w:szCs w:val="24"/>
      <w:lang w:val="sr-Latn-CS" w:eastAsia="zh-CN"/>
    </w:rPr>
  </w:style>
  <w:style w:type="character" w:customStyle="1" w:styleId="FooterChar">
    <w:name w:val="Footer Char"/>
    <w:basedOn w:val="DefaultParagraphFont"/>
    <w:link w:val="Footer"/>
    <w:uiPriority w:val="99"/>
    <w:rsid w:val="00B71A56"/>
    <w:rPr>
      <w:rFonts w:ascii="Times New Roman" w:eastAsia="SimSun" w:hAnsi="Times New Roman" w:cs="Times New Roman"/>
      <w:sz w:val="24"/>
      <w:szCs w:val="24"/>
      <w:lang w:val="sr-Latn-CS" w:eastAsia="zh-CN"/>
    </w:rPr>
  </w:style>
  <w:style w:type="paragraph" w:customStyle="1" w:styleId="Default">
    <w:name w:val="Default"/>
    <w:rsid w:val="00B71A56"/>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styleId="Hyperlink">
    <w:name w:val="Hyperlink"/>
    <w:rsid w:val="00B71A56"/>
    <w:rPr>
      <w:color w:val="0000FF"/>
      <w:u w:val="single"/>
    </w:rPr>
  </w:style>
  <w:style w:type="table" w:styleId="TableGrid">
    <w:name w:val="Table Grid"/>
    <w:basedOn w:val="TableNormal"/>
    <w:uiPriority w:val="59"/>
    <w:rsid w:val="00B71A56"/>
    <w:pPr>
      <w:spacing w:after="0" w:line="240" w:lineRule="auto"/>
    </w:pPr>
    <w:rPr>
      <w:rFonts w:ascii="Calibri" w:eastAsia="SimSu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uiPriority w:val="99"/>
    <w:semiHidden/>
    <w:unhideWhenUsed/>
    <w:rsid w:val="00B71A56"/>
    <w:rPr>
      <w:color w:val="800080"/>
      <w:u w:val="single"/>
    </w:rPr>
  </w:style>
  <w:style w:type="paragraph" w:styleId="BalloonText">
    <w:name w:val="Balloon Text"/>
    <w:basedOn w:val="Normal"/>
    <w:link w:val="BalloonTextChar"/>
    <w:uiPriority w:val="99"/>
    <w:semiHidden/>
    <w:unhideWhenUsed/>
    <w:rsid w:val="00B71A56"/>
    <w:pPr>
      <w:widowControl w:val="0"/>
      <w:autoSpaceDE w:val="0"/>
      <w:autoSpaceDN w:val="0"/>
      <w:adjustRightInd w:val="0"/>
      <w:spacing w:after="0" w:line="240" w:lineRule="auto"/>
    </w:pPr>
    <w:rPr>
      <w:rFonts w:ascii="Tahoma" w:eastAsia="SimSun" w:hAnsi="Tahoma" w:cs="Tahoma"/>
      <w:sz w:val="16"/>
      <w:szCs w:val="16"/>
      <w:lang w:val="sr-Latn-CS" w:eastAsia="zh-CN"/>
    </w:rPr>
  </w:style>
  <w:style w:type="character" w:customStyle="1" w:styleId="BalloonTextChar">
    <w:name w:val="Balloon Text Char"/>
    <w:basedOn w:val="DefaultParagraphFont"/>
    <w:link w:val="BalloonText"/>
    <w:uiPriority w:val="99"/>
    <w:semiHidden/>
    <w:rsid w:val="00B71A56"/>
    <w:rPr>
      <w:rFonts w:ascii="Tahoma" w:eastAsia="SimSun" w:hAnsi="Tahoma" w:cs="Tahoma"/>
      <w:sz w:val="16"/>
      <w:szCs w:val="16"/>
      <w:lang w:val="sr-Latn-CS" w:eastAsia="zh-CN"/>
    </w:rPr>
  </w:style>
  <w:style w:type="paragraph" w:styleId="NoSpacing">
    <w:name w:val="No Spacing"/>
    <w:uiPriority w:val="1"/>
    <w:qFormat/>
    <w:rsid w:val="00B71A56"/>
    <w:pPr>
      <w:spacing w:after="0" w:line="240" w:lineRule="auto"/>
    </w:pPr>
  </w:style>
  <w:style w:type="paragraph" w:customStyle="1" w:styleId="Style1">
    <w:name w:val="Style1"/>
    <w:basedOn w:val="Normal"/>
    <w:link w:val="Style1Char"/>
    <w:qFormat/>
    <w:rsid w:val="00B71A56"/>
    <w:rPr>
      <w:rFonts w:ascii="Times New Roman" w:hAnsi="Times New Roman" w:cs="Times New Roman"/>
      <w:sz w:val="24"/>
      <w:lang w:eastAsia="zh-CN"/>
    </w:rPr>
  </w:style>
  <w:style w:type="character" w:customStyle="1" w:styleId="Style1Char">
    <w:name w:val="Style1 Char"/>
    <w:basedOn w:val="DefaultParagraphFont"/>
    <w:link w:val="Style1"/>
    <w:rsid w:val="00B71A56"/>
    <w:rPr>
      <w:rFonts w:ascii="Times New Roman" w:hAnsi="Times New Roman" w:cs="Times New Roman"/>
      <w:sz w:val="24"/>
      <w:lang w:eastAsia="zh-CN"/>
    </w:rPr>
  </w:style>
  <w:style w:type="table" w:customStyle="1" w:styleId="TableGrid5">
    <w:name w:val="Table Grid5"/>
    <w:basedOn w:val="TableNormal"/>
    <w:next w:val="TableGrid"/>
    <w:rsid w:val="00B71A56"/>
    <w:pPr>
      <w:widowControl w:val="0"/>
      <w:tabs>
        <w:tab w:val="left" w:pos="1440"/>
      </w:tabs>
      <w:spacing w:after="0" w:line="240" w:lineRule="auto"/>
      <w:jc w:val="both"/>
    </w:pPr>
    <w:rPr>
      <w:rFonts w:ascii="Times New Roman" w:eastAsia="Malgun Gothic"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kancelarija@aa.gov.rs" TargetMode="Externa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yperlink" Target="http://www.aa.gov.rs" TargetMode="Externa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256</TotalTime>
  <Pages>40</Pages>
  <Words>10099</Words>
  <Characters>57570</Characters>
  <Application>Microsoft Office Word</Application>
  <DocSecurity>0</DocSecurity>
  <Lines>479</Lines>
  <Paragraphs>135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67534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Vedrana Perovic</dc:creator>
  <cp:keywords/>
  <dc:description/>
  <cp:lastModifiedBy>Vedrana Perovic</cp:lastModifiedBy>
  <cp:revision>4</cp:revision>
  <cp:lastPrinted>2017-05-31T06:27:00Z</cp:lastPrinted>
  <dcterms:created xsi:type="dcterms:W3CDTF">2017-05-29T10:49:00Z</dcterms:created>
  <dcterms:modified xsi:type="dcterms:W3CDTF">2017-05-31T07:01:00Z</dcterms:modified>
</cp:coreProperties>
</file>